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0828" w:rsidRDefault="00321C62" w:rsidP="00BF0828">
      <w:pPr>
        <w:ind w:right="-425"/>
        <w:rPr>
          <w:sz w:val="16"/>
          <w:szCs w:val="16"/>
        </w:rPr>
      </w:pPr>
      <w:bookmarkStart w:id="0" w:name="_Ref57322919"/>
      <w:bookmarkStart w:id="1" w:name="_Ref57322917"/>
      <w:bookmarkStart w:id="2" w:name="_Ref57046967"/>
      <w:bookmarkStart w:id="3" w:name="_Ref56251020"/>
      <w:bookmarkStart w:id="4" w:name="_Ref56251018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>
              <w:txbxContent>
                <w:p w:rsidR="00321C62" w:rsidRPr="00321C62" w:rsidRDefault="00321C62" w:rsidP="00321C62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321C62">
                    <w:rPr>
                      <w:rFonts w:ascii="Helios" w:hAnsi="Helios"/>
                      <w:sz w:val="12"/>
                      <w:szCs w:val="12"/>
                    </w:rPr>
                    <w:t>Филиал ПАО «МРСК Центра» - «Липецкэнерго»</w:t>
                  </w:r>
                </w:p>
                <w:p w:rsidR="00321C62" w:rsidRPr="00321C62" w:rsidRDefault="00321C62" w:rsidP="00321C62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321C62">
                    <w:rPr>
                      <w:rFonts w:ascii="Helios" w:hAnsi="Helios"/>
                      <w:sz w:val="12"/>
                      <w:szCs w:val="12"/>
                    </w:rPr>
                    <w:t>ул. 50 лет НЛМК, д. 33, г. Липецк, Россия, 398001</w:t>
                  </w:r>
                </w:p>
                <w:p w:rsidR="00321C62" w:rsidRPr="00321C62" w:rsidRDefault="00321C62" w:rsidP="00321C62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321C62">
                    <w:rPr>
                      <w:rFonts w:ascii="Helios" w:hAnsi="Helios"/>
                      <w:sz w:val="12"/>
                      <w:szCs w:val="12"/>
                    </w:rPr>
                    <w:t>тел.: +7 (4742) 22-83-59, факс: +7 (4742) 22-46-32</w:t>
                  </w:r>
                </w:p>
                <w:p w:rsidR="00321C62" w:rsidRPr="00321C62" w:rsidRDefault="00321C62" w:rsidP="00321C62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321C62">
                    <w:rPr>
                      <w:rFonts w:ascii="Helios" w:hAnsi="Helios"/>
                      <w:sz w:val="12"/>
                      <w:szCs w:val="12"/>
                    </w:rPr>
                    <w:t>тел./прямая линия энергетиков: 8-800-50-50-115,</w:t>
                  </w:r>
                </w:p>
                <w:p w:rsidR="00321C62" w:rsidRPr="00321C62" w:rsidRDefault="00321C62" w:rsidP="00321C62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321C62">
                    <w:rPr>
                      <w:rFonts w:ascii="Helios" w:hAnsi="Helios"/>
                      <w:sz w:val="12"/>
                      <w:szCs w:val="12"/>
                    </w:rPr>
                    <w:t>телефон доверия: +7 (495) 747-92-99</w:t>
                  </w:r>
                </w:p>
                <w:p w:rsidR="00321C62" w:rsidRPr="00321C62" w:rsidRDefault="00321C62" w:rsidP="00321C62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proofErr w:type="gramStart"/>
                  <w:r w:rsidRPr="00321C62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321C62">
                    <w:rPr>
                      <w:rFonts w:ascii="Helios" w:hAnsi="Helios"/>
                      <w:sz w:val="12"/>
                      <w:szCs w:val="12"/>
                    </w:rPr>
                    <w:t>-</w:t>
                  </w:r>
                  <w:r w:rsidRPr="00321C62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proofErr w:type="gramEnd"/>
                  <w:r w:rsidRPr="00321C62">
                    <w:rPr>
                      <w:rFonts w:ascii="Helios" w:hAnsi="Helios"/>
                      <w:sz w:val="12"/>
                      <w:szCs w:val="12"/>
                    </w:rPr>
                    <w:t xml:space="preserve">: </w:t>
                  </w:r>
                  <w:proofErr w:type="spellStart"/>
                  <w:r w:rsidRPr="00321C62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lipetskenergo</w:t>
                  </w:r>
                  <w:proofErr w:type="spellEnd"/>
                  <w:r w:rsidRPr="00321C62">
                    <w:rPr>
                      <w:rFonts w:ascii="Helios" w:hAnsi="Helios"/>
                      <w:sz w:val="12"/>
                      <w:szCs w:val="12"/>
                    </w:rPr>
                    <w:t>@</w:t>
                  </w:r>
                  <w:proofErr w:type="spellStart"/>
                  <w:r w:rsidRPr="00321C62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mrsk</w:t>
                  </w:r>
                  <w:proofErr w:type="spellEnd"/>
                  <w:r w:rsidRPr="00321C62">
                    <w:rPr>
                      <w:rFonts w:ascii="Helios" w:hAnsi="Helios"/>
                      <w:sz w:val="12"/>
                      <w:szCs w:val="12"/>
                    </w:rPr>
                    <w:t>-1.</w:t>
                  </w:r>
                  <w:proofErr w:type="spellStart"/>
                  <w:r w:rsidRPr="00321C62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ru</w:t>
                  </w:r>
                  <w:proofErr w:type="spellEnd"/>
                  <w:r w:rsidRPr="00321C62">
                    <w:rPr>
                      <w:rFonts w:ascii="Helios" w:hAnsi="Helios"/>
                      <w:sz w:val="12"/>
                      <w:szCs w:val="12"/>
                    </w:rPr>
                    <w:t xml:space="preserve">, </w:t>
                  </w:r>
                  <w:r w:rsidRPr="00321C62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http</w:t>
                  </w:r>
                  <w:r w:rsidRPr="00321C62">
                    <w:rPr>
                      <w:rFonts w:ascii="Helios" w:hAnsi="Helios"/>
                      <w:sz w:val="12"/>
                      <w:szCs w:val="12"/>
                    </w:rPr>
                    <w:t>://</w:t>
                  </w:r>
                  <w:r w:rsidRPr="00321C62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www</w:t>
                  </w:r>
                  <w:r w:rsidRPr="00321C62">
                    <w:rPr>
                      <w:rFonts w:ascii="Helios" w:hAnsi="Helios"/>
                      <w:sz w:val="12"/>
                      <w:szCs w:val="12"/>
                    </w:rPr>
                    <w:t>.</w:t>
                  </w:r>
                  <w:proofErr w:type="spellStart"/>
                  <w:r w:rsidRPr="00321C62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mrsk</w:t>
                  </w:r>
                  <w:proofErr w:type="spellEnd"/>
                  <w:r w:rsidRPr="00321C62">
                    <w:rPr>
                      <w:rFonts w:ascii="Helios" w:hAnsi="Helios"/>
                      <w:sz w:val="12"/>
                      <w:szCs w:val="12"/>
                    </w:rPr>
                    <w:t>-1.</w:t>
                  </w:r>
                  <w:proofErr w:type="spellStart"/>
                  <w:r w:rsidRPr="00321C62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ru</w:t>
                  </w:r>
                  <w:proofErr w:type="spellEnd"/>
                </w:p>
                <w:p w:rsidR="00321C62" w:rsidRPr="00321C62" w:rsidRDefault="00321C62" w:rsidP="00321C62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</w:p>
                <w:p w:rsidR="00321C62" w:rsidRPr="00D4486F" w:rsidRDefault="00321C62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</w:p>
              </w:txbxContent>
            </v:textbox>
            <w10:wrap type="square" anchorx="margin"/>
          </v:shape>
        </w:pict>
      </w:r>
      <w:r w:rsidR="00BF0828">
        <w:rPr>
          <w:noProof/>
          <w:sz w:val="16"/>
          <w:szCs w:val="16"/>
          <w:lang w:eastAsia="ru-RU"/>
        </w:rPr>
        <w:drawing>
          <wp:inline distT="0" distB="0" distL="0" distR="0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D15381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7556FF" w:rsidRPr="00D15381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D15381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BF0828" w:rsidRDefault="00BF0828" w:rsidP="007556FF">
      <w:pPr>
        <w:ind w:left="5670" w:firstLine="0"/>
        <w:jc w:val="center"/>
        <w:rPr>
          <w:sz w:val="24"/>
          <w:szCs w:val="24"/>
        </w:rPr>
      </w:pPr>
    </w:p>
    <w:p w:rsidR="00BF0828" w:rsidRDefault="00BF0828" w:rsidP="007556FF">
      <w:pPr>
        <w:ind w:left="5670" w:firstLine="0"/>
        <w:jc w:val="center"/>
        <w:rPr>
          <w:sz w:val="24"/>
          <w:szCs w:val="24"/>
        </w:rPr>
      </w:pPr>
    </w:p>
    <w:p w:rsidR="00BF0828" w:rsidRDefault="00BF0828" w:rsidP="007556FF">
      <w:pPr>
        <w:ind w:left="5670" w:firstLine="0"/>
        <w:jc w:val="center"/>
        <w:rPr>
          <w:sz w:val="24"/>
          <w:szCs w:val="24"/>
        </w:rPr>
      </w:pPr>
    </w:p>
    <w:p w:rsidR="00321C62" w:rsidRPr="007417E6" w:rsidRDefault="00321C62" w:rsidP="00321C62">
      <w:pPr>
        <w:ind w:left="5670" w:firstLine="0"/>
        <w:jc w:val="center"/>
        <w:rPr>
          <w:sz w:val="24"/>
          <w:szCs w:val="24"/>
        </w:rPr>
      </w:pPr>
      <w:r w:rsidRPr="007417E6">
        <w:rPr>
          <w:sz w:val="24"/>
          <w:szCs w:val="24"/>
        </w:rPr>
        <w:t>УТВЕРЖДАЮ:</w:t>
      </w:r>
    </w:p>
    <w:p w:rsidR="00321C62" w:rsidRPr="00F510D9" w:rsidRDefault="00321C62" w:rsidP="00321C62">
      <w:pPr>
        <w:spacing w:line="240" w:lineRule="auto"/>
        <w:jc w:val="right"/>
        <w:rPr>
          <w:sz w:val="24"/>
          <w:szCs w:val="24"/>
        </w:rPr>
      </w:pPr>
      <w:r w:rsidRPr="00F510D9">
        <w:rPr>
          <w:sz w:val="24"/>
          <w:szCs w:val="24"/>
        </w:rPr>
        <w:t>Председатель закупочной комиссии -</w:t>
      </w:r>
    </w:p>
    <w:p w:rsidR="00321C62" w:rsidRPr="00F510D9" w:rsidRDefault="00321C62" w:rsidP="00321C62">
      <w:pPr>
        <w:spacing w:line="240" w:lineRule="auto"/>
        <w:jc w:val="right"/>
        <w:rPr>
          <w:sz w:val="24"/>
          <w:szCs w:val="24"/>
        </w:rPr>
      </w:pPr>
      <w:proofErr w:type="spellStart"/>
      <w:r w:rsidRPr="00F510D9">
        <w:rPr>
          <w:sz w:val="24"/>
          <w:szCs w:val="24"/>
        </w:rPr>
        <w:t>И.о</w:t>
      </w:r>
      <w:proofErr w:type="spellEnd"/>
      <w:r w:rsidRPr="00F510D9">
        <w:rPr>
          <w:sz w:val="24"/>
          <w:szCs w:val="24"/>
        </w:rPr>
        <w:t>. начальника Управления логистики и МТО</w:t>
      </w:r>
    </w:p>
    <w:p w:rsidR="00321C62" w:rsidRPr="00F510D9" w:rsidRDefault="00321C62" w:rsidP="00321C62">
      <w:pPr>
        <w:spacing w:line="240" w:lineRule="auto"/>
        <w:jc w:val="right"/>
        <w:rPr>
          <w:sz w:val="24"/>
          <w:szCs w:val="24"/>
        </w:rPr>
      </w:pPr>
      <w:r w:rsidRPr="00F510D9">
        <w:rPr>
          <w:sz w:val="24"/>
          <w:szCs w:val="24"/>
        </w:rPr>
        <w:t>филиала ПАО «МРСК Центра» - «Липецкэнерго»</w:t>
      </w:r>
    </w:p>
    <w:p w:rsidR="00321C62" w:rsidRPr="00C12FA4" w:rsidRDefault="00321C62" w:rsidP="00321C62">
      <w:pPr>
        <w:spacing w:line="240" w:lineRule="auto"/>
        <w:jc w:val="right"/>
      </w:pPr>
    </w:p>
    <w:p w:rsidR="00321C62" w:rsidRPr="00C12FA4" w:rsidRDefault="00321C62" w:rsidP="00321C62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____________________ С.С</w:t>
      </w:r>
      <w:r w:rsidRPr="00C12FA4">
        <w:rPr>
          <w:sz w:val="24"/>
          <w:szCs w:val="24"/>
        </w:rPr>
        <w:t xml:space="preserve">. </w:t>
      </w:r>
      <w:r w:rsidRPr="00F510D9">
        <w:rPr>
          <w:sz w:val="24"/>
          <w:szCs w:val="24"/>
        </w:rPr>
        <w:t>Введенский</w:t>
      </w:r>
    </w:p>
    <w:p w:rsidR="00321C62" w:rsidRPr="00C12FA4" w:rsidRDefault="00321C62" w:rsidP="00321C62">
      <w:pPr>
        <w:spacing w:line="240" w:lineRule="auto"/>
        <w:jc w:val="right"/>
        <w:rPr>
          <w:sz w:val="24"/>
          <w:szCs w:val="24"/>
        </w:rPr>
      </w:pPr>
    </w:p>
    <w:p w:rsidR="00321C62" w:rsidRPr="00C12FA4" w:rsidRDefault="00321C62" w:rsidP="00321C62">
      <w:pPr>
        <w:ind w:left="5670" w:firstLine="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«09» ноября</w:t>
      </w:r>
      <w:r w:rsidRPr="00C12FA4">
        <w:rPr>
          <w:sz w:val="24"/>
          <w:szCs w:val="24"/>
        </w:rPr>
        <w:t xml:space="preserve"> 201</w:t>
      </w:r>
      <w:r>
        <w:rPr>
          <w:sz w:val="24"/>
          <w:szCs w:val="24"/>
        </w:rPr>
        <w:t>6</w:t>
      </w:r>
      <w:r w:rsidRPr="00C12FA4">
        <w:rPr>
          <w:sz w:val="24"/>
          <w:szCs w:val="24"/>
        </w:rPr>
        <w:t xml:space="preserve"> г.</w:t>
      </w:r>
    </w:p>
    <w:p w:rsidR="00321C62" w:rsidRPr="00C12FA4" w:rsidRDefault="00321C62" w:rsidP="00321C62">
      <w:pPr>
        <w:ind w:firstLine="0"/>
        <w:jc w:val="left"/>
        <w:rPr>
          <w:sz w:val="24"/>
          <w:szCs w:val="24"/>
        </w:rPr>
      </w:pPr>
    </w:p>
    <w:p w:rsidR="00321C62" w:rsidRPr="00C12FA4" w:rsidRDefault="00321C62" w:rsidP="00321C62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Согласовано на заседании</w:t>
      </w:r>
    </w:p>
    <w:p w:rsidR="00321C62" w:rsidRPr="00C12FA4" w:rsidRDefault="00321C62" w:rsidP="00321C62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закупочной комиссии</w:t>
      </w:r>
    </w:p>
    <w:p w:rsidR="00321C62" w:rsidRPr="00C12FA4" w:rsidRDefault="00321C62" w:rsidP="00321C62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>
        <w:rPr>
          <w:b/>
          <w:kern w:val="36"/>
          <w:sz w:val="24"/>
          <w:szCs w:val="24"/>
        </w:rPr>
        <w:t>Протокол № 0214-ЛП-16</w:t>
      </w:r>
    </w:p>
    <w:p w:rsidR="00321C62" w:rsidRPr="00C12FA4" w:rsidRDefault="00321C62" w:rsidP="00321C62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>
        <w:rPr>
          <w:b/>
          <w:kern w:val="36"/>
          <w:sz w:val="24"/>
          <w:szCs w:val="24"/>
        </w:rPr>
        <w:t xml:space="preserve">от «08» ноября </w:t>
      </w:r>
      <w:r w:rsidRPr="00C12FA4">
        <w:rPr>
          <w:b/>
          <w:kern w:val="36"/>
          <w:sz w:val="24"/>
          <w:szCs w:val="24"/>
        </w:rPr>
        <w:t>201</w:t>
      </w:r>
      <w:r>
        <w:rPr>
          <w:b/>
          <w:kern w:val="36"/>
          <w:sz w:val="24"/>
          <w:szCs w:val="24"/>
        </w:rPr>
        <w:t>6</w:t>
      </w:r>
      <w:r w:rsidRPr="00C12FA4">
        <w:rPr>
          <w:b/>
          <w:kern w:val="36"/>
          <w:sz w:val="24"/>
          <w:szCs w:val="24"/>
        </w:rPr>
        <w:t xml:space="preserve"> года</w:t>
      </w:r>
    </w:p>
    <w:p w:rsidR="00321C62" w:rsidRPr="00C12FA4" w:rsidRDefault="00321C62" w:rsidP="00321C62">
      <w:pPr>
        <w:spacing w:line="264" w:lineRule="auto"/>
        <w:jc w:val="center"/>
        <w:rPr>
          <w:sz w:val="24"/>
          <w:szCs w:val="24"/>
        </w:rPr>
      </w:pPr>
    </w:p>
    <w:p w:rsidR="00321C62" w:rsidRDefault="00321C62" w:rsidP="00321C62">
      <w:pPr>
        <w:spacing w:line="264" w:lineRule="auto"/>
        <w:jc w:val="center"/>
        <w:rPr>
          <w:sz w:val="24"/>
          <w:szCs w:val="24"/>
        </w:rPr>
      </w:pPr>
    </w:p>
    <w:p w:rsidR="00321C62" w:rsidRDefault="00321C62" w:rsidP="00321C62">
      <w:pPr>
        <w:spacing w:line="264" w:lineRule="auto"/>
        <w:jc w:val="center"/>
        <w:rPr>
          <w:sz w:val="24"/>
          <w:szCs w:val="24"/>
        </w:rPr>
      </w:pPr>
    </w:p>
    <w:p w:rsidR="00321C62" w:rsidRPr="00C12FA4" w:rsidRDefault="00321C62" w:rsidP="00321C62">
      <w:pPr>
        <w:spacing w:line="264" w:lineRule="auto"/>
        <w:jc w:val="center"/>
        <w:rPr>
          <w:sz w:val="24"/>
          <w:szCs w:val="24"/>
        </w:rPr>
      </w:pPr>
    </w:p>
    <w:p w:rsidR="00321C62" w:rsidRPr="00C12FA4" w:rsidRDefault="00321C62" w:rsidP="00321C62">
      <w:pPr>
        <w:spacing w:line="264" w:lineRule="auto"/>
        <w:jc w:val="center"/>
        <w:rPr>
          <w:sz w:val="24"/>
          <w:szCs w:val="24"/>
        </w:rPr>
      </w:pPr>
    </w:p>
    <w:p w:rsidR="00321C62" w:rsidRPr="00C12FA4" w:rsidRDefault="00321C62" w:rsidP="00321C62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C12FA4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321C62" w:rsidRPr="00C12FA4" w:rsidRDefault="00321C62" w:rsidP="00321C62">
      <w:pPr>
        <w:pStyle w:val="1f4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321C62" w:rsidRPr="00C12FA4" w:rsidRDefault="00321C62" w:rsidP="00321C62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C12FA4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321C62" w:rsidRPr="00C12FA4" w:rsidRDefault="00321C62" w:rsidP="00321C62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F510D9">
        <w:rPr>
          <w:b/>
          <w:sz w:val="24"/>
          <w:szCs w:val="24"/>
        </w:rPr>
        <w:t xml:space="preserve">на право заключения Договора на поставку </w:t>
      </w:r>
      <w:r w:rsidRPr="00A74297">
        <w:rPr>
          <w:b/>
          <w:iCs/>
          <w:sz w:val="24"/>
          <w:szCs w:val="24"/>
        </w:rPr>
        <w:t>металлопроката</w:t>
      </w:r>
      <w:r w:rsidRPr="00E66059">
        <w:rPr>
          <w:b/>
          <w:iCs/>
          <w:sz w:val="24"/>
          <w:szCs w:val="24"/>
        </w:rPr>
        <w:t xml:space="preserve"> </w:t>
      </w:r>
      <w:r w:rsidRPr="00F510D9">
        <w:rPr>
          <w:b/>
          <w:sz w:val="24"/>
          <w:szCs w:val="24"/>
        </w:rPr>
        <w:t>для нужд филиала ПАО «МРСК Центра» (филиала «Липецкэнерго»)</w:t>
      </w:r>
    </w:p>
    <w:p w:rsidR="00321C62" w:rsidRPr="00C12FA4" w:rsidRDefault="00321C62" w:rsidP="00321C62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321C62" w:rsidRPr="00C12FA4" w:rsidRDefault="00321C62" w:rsidP="00321C62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C12FA4">
        <w:rPr>
          <w:rFonts w:ascii="Times New Roman" w:eastAsia="Times New Roman" w:hAnsi="Times New Roman" w:cs="Times New Roman"/>
          <w:b/>
          <w:caps/>
        </w:rPr>
        <w:t xml:space="preserve"> «ОБЩАЯ, КОММЕРЧЕСКАЯ и техническая ЧАСТИ»</w:t>
      </w:r>
      <w:r w:rsidRPr="00C12FA4">
        <w:rPr>
          <w:rFonts w:ascii="Times New Roman" w:hAnsi="Times New Roman" w:cs="Times New Roman"/>
        </w:rPr>
        <w:t xml:space="preserve"> </w:t>
      </w:r>
    </w:p>
    <w:p w:rsidR="00321C62" w:rsidRPr="00C12FA4" w:rsidRDefault="00321C62" w:rsidP="00321C62">
      <w:pPr>
        <w:spacing w:line="264" w:lineRule="auto"/>
        <w:ind w:firstLine="0"/>
        <w:rPr>
          <w:sz w:val="24"/>
          <w:szCs w:val="24"/>
        </w:rPr>
      </w:pPr>
    </w:p>
    <w:p w:rsidR="00321C62" w:rsidRPr="00C12FA4" w:rsidRDefault="00321C62" w:rsidP="00321C62">
      <w:pPr>
        <w:spacing w:line="264" w:lineRule="auto"/>
        <w:ind w:firstLine="0"/>
        <w:rPr>
          <w:sz w:val="24"/>
          <w:szCs w:val="24"/>
        </w:rPr>
      </w:pPr>
    </w:p>
    <w:p w:rsidR="00321C62" w:rsidRPr="00C12FA4" w:rsidRDefault="00321C62" w:rsidP="00321C62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321C62" w:rsidRPr="00C12FA4" w:rsidRDefault="00321C62" w:rsidP="00321C62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321C62" w:rsidRPr="00C12FA4" w:rsidRDefault="00321C62" w:rsidP="00321C62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321C62" w:rsidRPr="00C12FA4" w:rsidRDefault="00321C62" w:rsidP="00321C62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321C62" w:rsidRPr="00C12FA4" w:rsidRDefault="00321C62" w:rsidP="00321C62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321C62" w:rsidRPr="00C12FA4" w:rsidRDefault="00321C62" w:rsidP="00321C62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321C62" w:rsidRPr="00C12FA4" w:rsidRDefault="00321C62" w:rsidP="00321C62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321C62" w:rsidRPr="00C12FA4" w:rsidRDefault="00321C62" w:rsidP="00321C62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321C62" w:rsidRPr="00C12FA4" w:rsidRDefault="00321C62" w:rsidP="00321C62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321C62" w:rsidRPr="00D77FC1" w:rsidRDefault="00321C62" w:rsidP="00321C62">
      <w:pPr>
        <w:spacing w:line="240" w:lineRule="auto"/>
        <w:ind w:firstLine="0"/>
        <w:jc w:val="center"/>
        <w:rPr>
          <w:sz w:val="24"/>
          <w:szCs w:val="24"/>
        </w:rPr>
      </w:pPr>
      <w:r>
        <w:rPr>
          <w:sz w:val="24"/>
          <w:szCs w:val="24"/>
        </w:rPr>
        <w:t>г. Липецк</w:t>
      </w:r>
      <w:r w:rsidRPr="00C12FA4">
        <w:rPr>
          <w:sz w:val="24"/>
          <w:szCs w:val="24"/>
        </w:rPr>
        <w:br/>
        <w:t>201</w:t>
      </w:r>
      <w:r>
        <w:rPr>
          <w:sz w:val="24"/>
          <w:szCs w:val="24"/>
        </w:rPr>
        <w:t>6</w:t>
      </w:r>
      <w:r w:rsidRPr="00C12FA4">
        <w:rPr>
          <w:sz w:val="24"/>
          <w:szCs w:val="24"/>
        </w:rPr>
        <w:t xml:space="preserve"> г.</w:t>
      </w:r>
    </w:p>
    <w:p w:rsidR="00321C62" w:rsidRPr="00E71A48" w:rsidRDefault="00321C62" w:rsidP="00321C62">
      <w:pPr>
        <w:spacing w:line="264" w:lineRule="auto"/>
        <w:ind w:firstLine="0"/>
        <w:rPr>
          <w:sz w:val="24"/>
          <w:szCs w:val="24"/>
        </w:rPr>
        <w:sectPr w:rsidR="00321C62" w:rsidRPr="00E71A48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E71A48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СОДЕРЖАНИЕ</w:t>
      </w:r>
    </w:p>
    <w:p w:rsidR="00E418BB" w:rsidRDefault="0033182C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71A48">
        <w:rPr>
          <w:sz w:val="24"/>
          <w:szCs w:val="24"/>
        </w:rPr>
        <w:fldChar w:fldCharType="begin"/>
      </w:r>
      <w:r w:rsidR="00717F60" w:rsidRPr="00E71A48">
        <w:rPr>
          <w:sz w:val="24"/>
          <w:szCs w:val="24"/>
        </w:rPr>
        <w:instrText xml:space="preserve"> TOC </w:instrText>
      </w:r>
      <w:r w:rsidRPr="00E71A48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E418BB">
        <w:rPr>
          <w:noProof/>
        </w:rPr>
        <w:t>1</w:t>
      </w:r>
      <w:r w:rsidR="00E418BB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E418BB">
        <w:rPr>
          <w:noProof/>
        </w:rPr>
        <w:t>Общие положения</w:t>
      </w:r>
      <w:r w:rsidR="00E418BB">
        <w:rPr>
          <w:noProof/>
        </w:rPr>
        <w:tab/>
      </w:r>
      <w:r>
        <w:rPr>
          <w:noProof/>
        </w:rPr>
        <w:fldChar w:fldCharType="begin"/>
      </w:r>
      <w:r w:rsidR="00E418BB">
        <w:rPr>
          <w:noProof/>
        </w:rPr>
        <w:instrText xml:space="preserve"> PAGEREF _Toc464120566 \h </w:instrText>
      </w:r>
      <w:r>
        <w:rPr>
          <w:noProof/>
        </w:rPr>
      </w:r>
      <w:r>
        <w:rPr>
          <w:noProof/>
        </w:rPr>
        <w:fldChar w:fldCharType="separate"/>
      </w:r>
      <w:r w:rsidR="008941A2">
        <w:rPr>
          <w:noProof/>
        </w:rPr>
        <w:t>4</w:t>
      </w:r>
      <w:r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33182C">
        <w:rPr>
          <w:noProof/>
        </w:rPr>
        <w:fldChar w:fldCharType="begin"/>
      </w:r>
      <w:r>
        <w:rPr>
          <w:noProof/>
        </w:rPr>
        <w:instrText xml:space="preserve"> PAGEREF _Toc464120567 \h </w:instrText>
      </w:r>
      <w:r w:rsidR="0033182C">
        <w:rPr>
          <w:noProof/>
        </w:rPr>
      </w:r>
      <w:r w:rsidR="0033182C">
        <w:rPr>
          <w:noProof/>
        </w:rPr>
        <w:fldChar w:fldCharType="separate"/>
      </w:r>
      <w:r w:rsidR="008941A2">
        <w:rPr>
          <w:noProof/>
        </w:rPr>
        <w:t>4</w:t>
      </w:r>
      <w:r w:rsidR="0033182C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33182C">
        <w:rPr>
          <w:noProof/>
        </w:rPr>
        <w:fldChar w:fldCharType="begin"/>
      </w:r>
      <w:r>
        <w:rPr>
          <w:noProof/>
        </w:rPr>
        <w:instrText xml:space="preserve"> PAGEREF _Toc464120568 \h </w:instrText>
      </w:r>
      <w:r w:rsidR="0033182C">
        <w:rPr>
          <w:noProof/>
        </w:rPr>
      </w:r>
      <w:r w:rsidR="0033182C">
        <w:rPr>
          <w:noProof/>
        </w:rPr>
        <w:fldChar w:fldCharType="separate"/>
      </w:r>
      <w:r w:rsidR="008941A2">
        <w:rPr>
          <w:noProof/>
        </w:rPr>
        <w:t>6</w:t>
      </w:r>
      <w:r w:rsidR="0033182C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33182C">
        <w:rPr>
          <w:noProof/>
        </w:rPr>
        <w:fldChar w:fldCharType="begin"/>
      </w:r>
      <w:r>
        <w:rPr>
          <w:noProof/>
        </w:rPr>
        <w:instrText xml:space="preserve"> PAGEREF _Toc464120569 \h </w:instrText>
      </w:r>
      <w:r w:rsidR="0033182C">
        <w:rPr>
          <w:noProof/>
        </w:rPr>
      </w:r>
      <w:r w:rsidR="0033182C">
        <w:rPr>
          <w:noProof/>
        </w:rPr>
        <w:fldChar w:fldCharType="separate"/>
      </w:r>
      <w:r w:rsidR="008941A2">
        <w:rPr>
          <w:noProof/>
        </w:rPr>
        <w:t>7</w:t>
      </w:r>
      <w:r w:rsidR="0033182C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33182C">
        <w:rPr>
          <w:noProof/>
        </w:rPr>
        <w:fldChar w:fldCharType="begin"/>
      </w:r>
      <w:r>
        <w:rPr>
          <w:noProof/>
        </w:rPr>
        <w:instrText xml:space="preserve"> PAGEREF _Toc464120570 \h </w:instrText>
      </w:r>
      <w:r w:rsidR="0033182C">
        <w:rPr>
          <w:noProof/>
        </w:rPr>
      </w:r>
      <w:r w:rsidR="0033182C">
        <w:rPr>
          <w:noProof/>
        </w:rPr>
        <w:fldChar w:fldCharType="separate"/>
      </w:r>
      <w:r w:rsidR="008941A2">
        <w:rPr>
          <w:noProof/>
        </w:rPr>
        <w:t>7</w:t>
      </w:r>
      <w:r w:rsidR="0033182C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33182C">
        <w:rPr>
          <w:noProof/>
        </w:rPr>
        <w:fldChar w:fldCharType="begin"/>
      </w:r>
      <w:r>
        <w:rPr>
          <w:noProof/>
        </w:rPr>
        <w:instrText xml:space="preserve"> PAGEREF _Toc464120571 \h </w:instrText>
      </w:r>
      <w:r w:rsidR="0033182C">
        <w:rPr>
          <w:noProof/>
        </w:rPr>
      </w:r>
      <w:r w:rsidR="0033182C">
        <w:rPr>
          <w:noProof/>
        </w:rPr>
        <w:fldChar w:fldCharType="separate"/>
      </w:r>
      <w:r w:rsidR="008941A2">
        <w:rPr>
          <w:noProof/>
        </w:rPr>
        <w:t>8</w:t>
      </w:r>
      <w:r w:rsidR="0033182C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продукции с разбиением заказа на лоты</w:t>
      </w:r>
      <w:r>
        <w:rPr>
          <w:noProof/>
        </w:rPr>
        <w:tab/>
      </w:r>
      <w:r w:rsidR="0033182C">
        <w:rPr>
          <w:noProof/>
        </w:rPr>
        <w:fldChar w:fldCharType="begin"/>
      </w:r>
      <w:r>
        <w:rPr>
          <w:noProof/>
        </w:rPr>
        <w:instrText xml:space="preserve"> PAGEREF _Toc464120572 \h </w:instrText>
      </w:r>
      <w:r w:rsidR="0033182C">
        <w:rPr>
          <w:noProof/>
        </w:rPr>
      </w:r>
      <w:r w:rsidR="0033182C">
        <w:rPr>
          <w:noProof/>
        </w:rPr>
        <w:fldChar w:fldCharType="separate"/>
      </w:r>
      <w:r w:rsidR="008941A2">
        <w:rPr>
          <w:noProof/>
        </w:rPr>
        <w:t>9</w:t>
      </w:r>
      <w:r w:rsidR="0033182C">
        <w:rPr>
          <w:noProof/>
        </w:rPr>
        <w:fldChar w:fldCharType="end"/>
      </w:r>
    </w:p>
    <w:p w:rsidR="00E418BB" w:rsidRDefault="00E418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0E0F37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33182C">
        <w:rPr>
          <w:noProof/>
        </w:rPr>
        <w:fldChar w:fldCharType="begin"/>
      </w:r>
      <w:r>
        <w:rPr>
          <w:noProof/>
        </w:rPr>
        <w:instrText xml:space="preserve"> PAGEREF _Toc464120579 \h </w:instrText>
      </w:r>
      <w:r w:rsidR="0033182C">
        <w:rPr>
          <w:noProof/>
        </w:rPr>
      </w:r>
      <w:r w:rsidR="0033182C">
        <w:rPr>
          <w:noProof/>
        </w:rPr>
        <w:fldChar w:fldCharType="separate"/>
      </w:r>
      <w:r w:rsidR="008941A2">
        <w:rPr>
          <w:noProof/>
        </w:rPr>
        <w:t>10</w:t>
      </w:r>
      <w:r w:rsidR="0033182C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33182C">
        <w:rPr>
          <w:noProof/>
        </w:rPr>
        <w:fldChar w:fldCharType="begin"/>
      </w:r>
      <w:r>
        <w:rPr>
          <w:noProof/>
        </w:rPr>
        <w:instrText xml:space="preserve"> PAGEREF _Toc464120580 \h </w:instrText>
      </w:r>
      <w:r w:rsidR="0033182C">
        <w:rPr>
          <w:noProof/>
        </w:rPr>
      </w:r>
      <w:r w:rsidR="0033182C">
        <w:rPr>
          <w:noProof/>
        </w:rPr>
        <w:fldChar w:fldCharType="separate"/>
      </w:r>
      <w:r w:rsidR="008941A2">
        <w:rPr>
          <w:noProof/>
        </w:rPr>
        <w:t>10</w:t>
      </w:r>
      <w:r w:rsidR="0033182C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0E0F37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33182C">
        <w:rPr>
          <w:noProof/>
        </w:rPr>
        <w:fldChar w:fldCharType="begin"/>
      </w:r>
      <w:r>
        <w:rPr>
          <w:noProof/>
        </w:rPr>
        <w:instrText xml:space="preserve"> PAGEREF _Toc464120584 \h </w:instrText>
      </w:r>
      <w:r w:rsidR="0033182C">
        <w:rPr>
          <w:noProof/>
        </w:rPr>
      </w:r>
      <w:r w:rsidR="0033182C">
        <w:rPr>
          <w:noProof/>
        </w:rPr>
        <w:fldChar w:fldCharType="separate"/>
      </w:r>
      <w:r w:rsidR="008941A2">
        <w:rPr>
          <w:noProof/>
        </w:rPr>
        <w:t>10</w:t>
      </w:r>
      <w:r w:rsidR="0033182C">
        <w:rPr>
          <w:noProof/>
        </w:rPr>
        <w:fldChar w:fldCharType="end"/>
      </w:r>
    </w:p>
    <w:p w:rsidR="00E418BB" w:rsidRDefault="00E418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33182C">
        <w:rPr>
          <w:noProof/>
        </w:rPr>
        <w:fldChar w:fldCharType="begin"/>
      </w:r>
      <w:r>
        <w:rPr>
          <w:noProof/>
        </w:rPr>
        <w:instrText xml:space="preserve"> PAGEREF _Toc464120588 \h </w:instrText>
      </w:r>
      <w:r w:rsidR="0033182C">
        <w:rPr>
          <w:noProof/>
        </w:rPr>
      </w:r>
      <w:r w:rsidR="0033182C">
        <w:rPr>
          <w:noProof/>
        </w:rPr>
        <w:fldChar w:fldCharType="separate"/>
      </w:r>
      <w:r w:rsidR="008941A2">
        <w:rPr>
          <w:noProof/>
        </w:rPr>
        <w:t>12</w:t>
      </w:r>
      <w:r w:rsidR="0033182C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33182C">
        <w:rPr>
          <w:noProof/>
        </w:rPr>
        <w:fldChar w:fldCharType="begin"/>
      </w:r>
      <w:r>
        <w:rPr>
          <w:noProof/>
        </w:rPr>
        <w:instrText xml:space="preserve"> PAGEREF _Toc464120589 \h </w:instrText>
      </w:r>
      <w:r w:rsidR="0033182C">
        <w:rPr>
          <w:noProof/>
        </w:rPr>
      </w:r>
      <w:r w:rsidR="0033182C">
        <w:rPr>
          <w:noProof/>
        </w:rPr>
        <w:fldChar w:fldCharType="separate"/>
      </w:r>
      <w:r w:rsidR="008941A2">
        <w:rPr>
          <w:noProof/>
        </w:rPr>
        <w:t>12</w:t>
      </w:r>
      <w:r w:rsidR="0033182C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33182C">
        <w:rPr>
          <w:noProof/>
        </w:rPr>
        <w:fldChar w:fldCharType="begin"/>
      </w:r>
      <w:r>
        <w:rPr>
          <w:noProof/>
        </w:rPr>
        <w:instrText xml:space="preserve"> PAGEREF _Toc464120592 \h </w:instrText>
      </w:r>
      <w:r w:rsidR="0033182C">
        <w:rPr>
          <w:noProof/>
        </w:rPr>
      </w:r>
      <w:r w:rsidR="0033182C">
        <w:rPr>
          <w:noProof/>
        </w:rPr>
        <w:fldChar w:fldCharType="separate"/>
      </w:r>
      <w:r w:rsidR="008941A2">
        <w:rPr>
          <w:noProof/>
        </w:rPr>
        <w:t>12</w:t>
      </w:r>
      <w:r w:rsidR="0033182C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33182C">
        <w:rPr>
          <w:noProof/>
        </w:rPr>
        <w:fldChar w:fldCharType="begin"/>
      </w:r>
      <w:r>
        <w:rPr>
          <w:noProof/>
        </w:rPr>
        <w:instrText xml:space="preserve"> PAGEREF _Toc464120593 \h </w:instrText>
      </w:r>
      <w:r w:rsidR="0033182C">
        <w:rPr>
          <w:noProof/>
        </w:rPr>
      </w:r>
      <w:r w:rsidR="0033182C">
        <w:rPr>
          <w:noProof/>
        </w:rPr>
        <w:fldChar w:fldCharType="separate"/>
      </w:r>
      <w:r w:rsidR="008941A2">
        <w:rPr>
          <w:noProof/>
        </w:rPr>
        <w:t>13</w:t>
      </w:r>
      <w:r w:rsidR="0033182C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33182C">
        <w:rPr>
          <w:noProof/>
        </w:rPr>
        <w:fldChar w:fldCharType="begin"/>
      </w:r>
      <w:r>
        <w:rPr>
          <w:noProof/>
        </w:rPr>
        <w:instrText xml:space="preserve"> PAGEREF _Toc464120608 \h </w:instrText>
      </w:r>
      <w:r w:rsidR="0033182C">
        <w:rPr>
          <w:noProof/>
        </w:rPr>
      </w:r>
      <w:r w:rsidR="0033182C">
        <w:rPr>
          <w:noProof/>
        </w:rPr>
        <w:fldChar w:fldCharType="separate"/>
      </w:r>
      <w:r w:rsidR="008941A2">
        <w:rPr>
          <w:noProof/>
        </w:rPr>
        <w:t>27</w:t>
      </w:r>
      <w:r w:rsidR="0033182C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33182C">
        <w:rPr>
          <w:noProof/>
        </w:rPr>
        <w:fldChar w:fldCharType="begin"/>
      </w:r>
      <w:r>
        <w:rPr>
          <w:noProof/>
        </w:rPr>
        <w:instrText xml:space="preserve"> PAGEREF _Toc464120611 \h </w:instrText>
      </w:r>
      <w:r w:rsidR="0033182C">
        <w:rPr>
          <w:noProof/>
        </w:rPr>
      </w:r>
      <w:r w:rsidR="0033182C">
        <w:rPr>
          <w:noProof/>
        </w:rPr>
        <w:fldChar w:fldCharType="separate"/>
      </w:r>
      <w:r w:rsidR="008941A2">
        <w:rPr>
          <w:noProof/>
        </w:rPr>
        <w:t>28</w:t>
      </w:r>
      <w:r w:rsidR="0033182C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33182C">
        <w:rPr>
          <w:noProof/>
        </w:rPr>
        <w:fldChar w:fldCharType="begin"/>
      </w:r>
      <w:r>
        <w:rPr>
          <w:noProof/>
        </w:rPr>
        <w:instrText xml:space="preserve"> PAGEREF _Toc464120612 \h </w:instrText>
      </w:r>
      <w:r w:rsidR="0033182C">
        <w:rPr>
          <w:noProof/>
        </w:rPr>
      </w:r>
      <w:r w:rsidR="0033182C">
        <w:rPr>
          <w:noProof/>
        </w:rPr>
        <w:fldChar w:fldCharType="separate"/>
      </w:r>
      <w:r w:rsidR="008941A2">
        <w:rPr>
          <w:noProof/>
        </w:rPr>
        <w:t>28</w:t>
      </w:r>
      <w:r w:rsidR="0033182C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33182C">
        <w:rPr>
          <w:noProof/>
        </w:rPr>
        <w:fldChar w:fldCharType="begin"/>
      </w:r>
      <w:r>
        <w:rPr>
          <w:noProof/>
        </w:rPr>
        <w:instrText xml:space="preserve"> PAGEREF _Toc464120617 \h </w:instrText>
      </w:r>
      <w:r w:rsidR="0033182C">
        <w:rPr>
          <w:noProof/>
        </w:rPr>
      </w:r>
      <w:r w:rsidR="0033182C">
        <w:rPr>
          <w:noProof/>
        </w:rPr>
        <w:fldChar w:fldCharType="separate"/>
      </w:r>
      <w:r w:rsidR="008941A2">
        <w:rPr>
          <w:noProof/>
        </w:rPr>
        <w:t>30</w:t>
      </w:r>
      <w:r w:rsidR="0033182C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33182C">
        <w:rPr>
          <w:noProof/>
        </w:rPr>
        <w:fldChar w:fldCharType="begin"/>
      </w:r>
      <w:r>
        <w:rPr>
          <w:noProof/>
        </w:rPr>
        <w:instrText xml:space="preserve"> PAGEREF _Toc464120618 \h </w:instrText>
      </w:r>
      <w:r w:rsidR="0033182C">
        <w:rPr>
          <w:noProof/>
        </w:rPr>
      </w:r>
      <w:r w:rsidR="0033182C">
        <w:rPr>
          <w:noProof/>
        </w:rPr>
        <w:fldChar w:fldCharType="separate"/>
      </w:r>
      <w:r w:rsidR="008941A2">
        <w:rPr>
          <w:noProof/>
        </w:rPr>
        <w:t>31</w:t>
      </w:r>
      <w:r w:rsidR="0033182C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33182C">
        <w:rPr>
          <w:noProof/>
        </w:rPr>
        <w:fldChar w:fldCharType="begin"/>
      </w:r>
      <w:r>
        <w:rPr>
          <w:noProof/>
        </w:rPr>
        <w:instrText xml:space="preserve"> PAGEREF _Toc464120619 \h </w:instrText>
      </w:r>
      <w:r w:rsidR="0033182C">
        <w:rPr>
          <w:noProof/>
        </w:rPr>
      </w:r>
      <w:r w:rsidR="0033182C">
        <w:rPr>
          <w:noProof/>
        </w:rPr>
        <w:fldChar w:fldCharType="separate"/>
      </w:r>
      <w:r w:rsidR="008941A2">
        <w:rPr>
          <w:noProof/>
        </w:rPr>
        <w:t>32</w:t>
      </w:r>
      <w:r w:rsidR="0033182C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33182C">
        <w:rPr>
          <w:noProof/>
        </w:rPr>
        <w:fldChar w:fldCharType="begin"/>
      </w:r>
      <w:r>
        <w:rPr>
          <w:noProof/>
        </w:rPr>
        <w:instrText xml:space="preserve"> PAGEREF _Toc464120620 \h </w:instrText>
      </w:r>
      <w:r w:rsidR="0033182C">
        <w:rPr>
          <w:noProof/>
        </w:rPr>
      </w:r>
      <w:r w:rsidR="0033182C">
        <w:rPr>
          <w:noProof/>
        </w:rPr>
        <w:fldChar w:fldCharType="separate"/>
      </w:r>
      <w:r w:rsidR="008941A2">
        <w:rPr>
          <w:noProof/>
        </w:rPr>
        <w:t>32</w:t>
      </w:r>
      <w:r w:rsidR="0033182C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Поставщика по Договору</w:t>
      </w:r>
      <w:r>
        <w:rPr>
          <w:noProof/>
        </w:rPr>
        <w:tab/>
      </w:r>
      <w:r w:rsidR="0033182C">
        <w:rPr>
          <w:noProof/>
        </w:rPr>
        <w:fldChar w:fldCharType="begin"/>
      </w:r>
      <w:r>
        <w:rPr>
          <w:noProof/>
        </w:rPr>
        <w:instrText xml:space="preserve"> PAGEREF _Toc464120621 \h </w:instrText>
      </w:r>
      <w:r w:rsidR="0033182C">
        <w:rPr>
          <w:noProof/>
        </w:rPr>
      </w:r>
      <w:r w:rsidR="0033182C">
        <w:rPr>
          <w:noProof/>
        </w:rPr>
        <w:fldChar w:fldCharType="separate"/>
      </w:r>
      <w:r w:rsidR="008941A2">
        <w:rPr>
          <w:noProof/>
        </w:rPr>
        <w:t>33</w:t>
      </w:r>
      <w:r w:rsidR="0033182C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33182C">
        <w:rPr>
          <w:noProof/>
        </w:rPr>
        <w:fldChar w:fldCharType="begin"/>
      </w:r>
      <w:r>
        <w:rPr>
          <w:noProof/>
        </w:rPr>
        <w:instrText xml:space="preserve"> PAGEREF _Toc464120622 \h </w:instrText>
      </w:r>
      <w:r w:rsidR="0033182C">
        <w:rPr>
          <w:noProof/>
        </w:rPr>
      </w:r>
      <w:r w:rsidR="0033182C">
        <w:rPr>
          <w:noProof/>
        </w:rPr>
        <w:fldChar w:fldCharType="separate"/>
      </w:r>
      <w:r w:rsidR="008941A2">
        <w:rPr>
          <w:noProof/>
        </w:rPr>
        <w:t>33</w:t>
      </w:r>
      <w:r w:rsidR="0033182C">
        <w:rPr>
          <w:noProof/>
        </w:rPr>
        <w:fldChar w:fldCharType="end"/>
      </w:r>
    </w:p>
    <w:p w:rsidR="00E418BB" w:rsidRDefault="00E418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0E0F37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33182C">
        <w:rPr>
          <w:noProof/>
        </w:rPr>
        <w:fldChar w:fldCharType="begin"/>
      </w:r>
      <w:r>
        <w:rPr>
          <w:noProof/>
        </w:rPr>
        <w:instrText xml:space="preserve"> PAGEREF _Toc464120623 \h </w:instrText>
      </w:r>
      <w:r w:rsidR="0033182C">
        <w:rPr>
          <w:noProof/>
        </w:rPr>
      </w:r>
      <w:r w:rsidR="0033182C">
        <w:rPr>
          <w:noProof/>
        </w:rPr>
        <w:fldChar w:fldCharType="separate"/>
      </w:r>
      <w:r w:rsidR="008941A2">
        <w:rPr>
          <w:noProof/>
        </w:rPr>
        <w:t>34</w:t>
      </w:r>
      <w:r w:rsidR="0033182C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требования к условиям поставки продукции</w:t>
      </w:r>
      <w:r>
        <w:rPr>
          <w:noProof/>
        </w:rPr>
        <w:tab/>
      </w:r>
      <w:r w:rsidR="0033182C">
        <w:rPr>
          <w:noProof/>
        </w:rPr>
        <w:fldChar w:fldCharType="begin"/>
      </w:r>
      <w:r>
        <w:rPr>
          <w:noProof/>
        </w:rPr>
        <w:instrText xml:space="preserve"> PAGEREF _Toc464120624 \h </w:instrText>
      </w:r>
      <w:r w:rsidR="0033182C">
        <w:rPr>
          <w:noProof/>
        </w:rPr>
      </w:r>
      <w:r w:rsidR="0033182C">
        <w:rPr>
          <w:noProof/>
        </w:rPr>
        <w:fldChar w:fldCharType="separate"/>
      </w:r>
      <w:r w:rsidR="008941A2">
        <w:rPr>
          <w:noProof/>
        </w:rPr>
        <w:t>34</w:t>
      </w:r>
      <w:r w:rsidR="0033182C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закупаемой продукции</w:t>
      </w:r>
      <w:r>
        <w:rPr>
          <w:noProof/>
        </w:rPr>
        <w:tab/>
      </w:r>
      <w:r w:rsidR="0033182C">
        <w:rPr>
          <w:noProof/>
        </w:rPr>
        <w:fldChar w:fldCharType="begin"/>
      </w:r>
      <w:r>
        <w:rPr>
          <w:noProof/>
        </w:rPr>
        <w:instrText xml:space="preserve"> PAGEREF _Toc464120627 \h </w:instrText>
      </w:r>
      <w:r w:rsidR="0033182C">
        <w:rPr>
          <w:noProof/>
        </w:rPr>
      </w:r>
      <w:r w:rsidR="0033182C">
        <w:rPr>
          <w:noProof/>
        </w:rPr>
        <w:fldChar w:fldCharType="separate"/>
      </w:r>
      <w:r w:rsidR="008941A2">
        <w:rPr>
          <w:noProof/>
        </w:rPr>
        <w:t>34</w:t>
      </w:r>
      <w:r w:rsidR="0033182C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поставляемой продукции</w:t>
      </w:r>
      <w:r>
        <w:rPr>
          <w:noProof/>
        </w:rPr>
        <w:tab/>
      </w:r>
      <w:r w:rsidR="0033182C">
        <w:rPr>
          <w:noProof/>
        </w:rPr>
        <w:fldChar w:fldCharType="begin"/>
      </w:r>
      <w:r>
        <w:rPr>
          <w:noProof/>
        </w:rPr>
        <w:instrText xml:space="preserve"> PAGEREF _Toc464120630 \h </w:instrText>
      </w:r>
      <w:r w:rsidR="0033182C">
        <w:rPr>
          <w:noProof/>
        </w:rPr>
      </w:r>
      <w:r w:rsidR="0033182C">
        <w:rPr>
          <w:noProof/>
        </w:rPr>
        <w:fldChar w:fldCharType="separate"/>
      </w:r>
      <w:r w:rsidR="008941A2">
        <w:rPr>
          <w:noProof/>
        </w:rPr>
        <w:t>34</w:t>
      </w:r>
      <w:r w:rsidR="0033182C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Участнику.</w:t>
      </w:r>
      <w:r>
        <w:rPr>
          <w:noProof/>
        </w:rPr>
        <w:tab/>
      </w:r>
      <w:r w:rsidR="0033182C">
        <w:rPr>
          <w:noProof/>
        </w:rPr>
        <w:fldChar w:fldCharType="begin"/>
      </w:r>
      <w:r>
        <w:rPr>
          <w:noProof/>
        </w:rPr>
        <w:instrText xml:space="preserve"> PAGEREF _Toc464120633 \h </w:instrText>
      </w:r>
      <w:r w:rsidR="0033182C">
        <w:rPr>
          <w:noProof/>
        </w:rPr>
      </w:r>
      <w:r w:rsidR="0033182C">
        <w:rPr>
          <w:noProof/>
        </w:rPr>
        <w:fldChar w:fldCharType="separate"/>
      </w:r>
      <w:r w:rsidR="008941A2">
        <w:rPr>
          <w:noProof/>
        </w:rPr>
        <w:t>34</w:t>
      </w:r>
      <w:r w:rsidR="0033182C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Иные требования</w:t>
      </w:r>
      <w:r>
        <w:rPr>
          <w:noProof/>
        </w:rPr>
        <w:tab/>
      </w:r>
      <w:r w:rsidR="0033182C">
        <w:rPr>
          <w:noProof/>
        </w:rPr>
        <w:fldChar w:fldCharType="begin"/>
      </w:r>
      <w:r>
        <w:rPr>
          <w:noProof/>
        </w:rPr>
        <w:instrText xml:space="preserve"> PAGEREF _Toc464120636 \h </w:instrText>
      </w:r>
      <w:r w:rsidR="0033182C">
        <w:rPr>
          <w:noProof/>
        </w:rPr>
      </w:r>
      <w:r w:rsidR="0033182C">
        <w:rPr>
          <w:noProof/>
        </w:rPr>
        <w:fldChar w:fldCharType="separate"/>
      </w:r>
      <w:r w:rsidR="008941A2">
        <w:rPr>
          <w:noProof/>
        </w:rPr>
        <w:t>34</w:t>
      </w:r>
      <w:r w:rsidR="0033182C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0E0F37">
        <w:rPr>
          <w:b w:val="0"/>
          <w:noProof/>
        </w:rPr>
        <w:t>4.6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33182C">
        <w:rPr>
          <w:noProof/>
        </w:rPr>
        <w:fldChar w:fldCharType="begin"/>
      </w:r>
      <w:r>
        <w:rPr>
          <w:noProof/>
        </w:rPr>
        <w:instrText xml:space="preserve"> PAGEREF _Toc464120639 \h </w:instrText>
      </w:r>
      <w:r w:rsidR="0033182C">
        <w:rPr>
          <w:noProof/>
        </w:rPr>
      </w:r>
      <w:r w:rsidR="0033182C">
        <w:rPr>
          <w:noProof/>
        </w:rPr>
        <w:fldChar w:fldCharType="separate"/>
      </w:r>
      <w:r w:rsidR="008941A2">
        <w:rPr>
          <w:noProof/>
        </w:rPr>
        <w:t>35</w:t>
      </w:r>
      <w:r w:rsidR="0033182C">
        <w:rPr>
          <w:noProof/>
        </w:rPr>
        <w:fldChar w:fldCharType="end"/>
      </w:r>
    </w:p>
    <w:p w:rsidR="00E418BB" w:rsidRDefault="00E418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33182C">
        <w:rPr>
          <w:noProof/>
        </w:rPr>
        <w:fldChar w:fldCharType="begin"/>
      </w:r>
      <w:r>
        <w:rPr>
          <w:noProof/>
        </w:rPr>
        <w:instrText xml:space="preserve"> PAGEREF _Toc464120641 \h </w:instrText>
      </w:r>
      <w:r w:rsidR="0033182C">
        <w:rPr>
          <w:noProof/>
        </w:rPr>
      </w:r>
      <w:r w:rsidR="0033182C">
        <w:rPr>
          <w:noProof/>
        </w:rPr>
        <w:fldChar w:fldCharType="separate"/>
      </w:r>
      <w:r w:rsidR="008941A2">
        <w:rPr>
          <w:noProof/>
        </w:rPr>
        <w:t>36</w:t>
      </w:r>
      <w:r w:rsidR="0033182C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33182C">
        <w:rPr>
          <w:noProof/>
        </w:rPr>
        <w:fldChar w:fldCharType="begin"/>
      </w:r>
      <w:r>
        <w:rPr>
          <w:noProof/>
        </w:rPr>
        <w:instrText xml:space="preserve"> PAGEREF _Toc464120642 \h </w:instrText>
      </w:r>
      <w:r w:rsidR="0033182C">
        <w:rPr>
          <w:noProof/>
        </w:rPr>
      </w:r>
      <w:r w:rsidR="0033182C">
        <w:rPr>
          <w:noProof/>
        </w:rPr>
        <w:fldChar w:fldCharType="separate"/>
      </w:r>
      <w:r w:rsidR="008941A2">
        <w:rPr>
          <w:noProof/>
        </w:rPr>
        <w:t>36</w:t>
      </w:r>
      <w:r w:rsidR="0033182C">
        <w:rPr>
          <w:noProof/>
        </w:rPr>
        <w:fldChar w:fldCharType="end"/>
      </w:r>
    </w:p>
    <w:p w:rsidR="00E418BB" w:rsidRDefault="00E418BB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33182C">
        <w:rPr>
          <w:noProof/>
        </w:rPr>
        <w:fldChar w:fldCharType="begin"/>
      </w:r>
      <w:r>
        <w:rPr>
          <w:noProof/>
        </w:rPr>
        <w:instrText xml:space="preserve"> PAGEREF _Toc464120645 \h </w:instrText>
      </w:r>
      <w:r w:rsidR="0033182C">
        <w:rPr>
          <w:noProof/>
        </w:rPr>
      </w:r>
      <w:r w:rsidR="0033182C">
        <w:rPr>
          <w:noProof/>
        </w:rPr>
        <w:fldChar w:fldCharType="separate"/>
      </w:r>
      <w:r w:rsidR="008941A2">
        <w:rPr>
          <w:noProof/>
        </w:rPr>
        <w:t>40</w:t>
      </w:r>
      <w:r w:rsidR="0033182C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0E0F37">
        <w:rPr>
          <w:bCs w:val="0"/>
          <w:noProof/>
        </w:rPr>
        <w:t xml:space="preserve">поставок </w:t>
      </w:r>
      <w:r>
        <w:rPr>
          <w:noProof/>
        </w:rPr>
        <w:t>(форма 2)</w:t>
      </w:r>
      <w:r>
        <w:rPr>
          <w:noProof/>
        </w:rPr>
        <w:tab/>
      </w:r>
      <w:r w:rsidR="0033182C">
        <w:rPr>
          <w:noProof/>
        </w:rPr>
        <w:fldChar w:fldCharType="begin"/>
      </w:r>
      <w:r>
        <w:rPr>
          <w:noProof/>
        </w:rPr>
        <w:instrText xml:space="preserve"> PAGEREF _Toc464120647 \h </w:instrText>
      </w:r>
      <w:r w:rsidR="0033182C">
        <w:rPr>
          <w:noProof/>
        </w:rPr>
      </w:r>
      <w:r w:rsidR="0033182C">
        <w:rPr>
          <w:noProof/>
        </w:rPr>
        <w:fldChar w:fldCharType="separate"/>
      </w:r>
      <w:r w:rsidR="008941A2">
        <w:rPr>
          <w:noProof/>
        </w:rPr>
        <w:t>42</w:t>
      </w:r>
      <w:r w:rsidR="0033182C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0E0F37">
        <w:rPr>
          <w:noProof/>
          <w:color w:val="000000"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0E0F37">
        <w:rPr>
          <w:noProof/>
          <w:color w:val="000000"/>
        </w:rPr>
        <w:t>Техническое предложение (форма 3)</w:t>
      </w:r>
      <w:r>
        <w:rPr>
          <w:noProof/>
        </w:rPr>
        <w:tab/>
      </w:r>
      <w:r w:rsidR="0033182C">
        <w:rPr>
          <w:noProof/>
        </w:rPr>
        <w:fldChar w:fldCharType="begin"/>
      </w:r>
      <w:r>
        <w:rPr>
          <w:noProof/>
        </w:rPr>
        <w:instrText xml:space="preserve"> PAGEREF _Toc464120650 \h </w:instrText>
      </w:r>
      <w:r w:rsidR="0033182C">
        <w:rPr>
          <w:noProof/>
        </w:rPr>
      </w:r>
      <w:r w:rsidR="0033182C">
        <w:rPr>
          <w:noProof/>
        </w:rPr>
        <w:fldChar w:fldCharType="separate"/>
      </w:r>
      <w:r w:rsidR="008941A2">
        <w:rPr>
          <w:noProof/>
        </w:rPr>
        <w:t>46</w:t>
      </w:r>
      <w:r w:rsidR="0033182C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выполнения поставок (форма 4)</w:t>
      </w:r>
      <w:r>
        <w:rPr>
          <w:noProof/>
        </w:rPr>
        <w:tab/>
      </w:r>
      <w:r w:rsidR="0033182C">
        <w:rPr>
          <w:noProof/>
        </w:rPr>
        <w:fldChar w:fldCharType="begin"/>
      </w:r>
      <w:r>
        <w:rPr>
          <w:noProof/>
        </w:rPr>
        <w:instrText xml:space="preserve"> PAGEREF _Toc464120653 \h </w:instrText>
      </w:r>
      <w:r w:rsidR="0033182C">
        <w:rPr>
          <w:noProof/>
        </w:rPr>
      </w:r>
      <w:r w:rsidR="0033182C">
        <w:rPr>
          <w:noProof/>
        </w:rPr>
        <w:fldChar w:fldCharType="separate"/>
      </w:r>
      <w:r w:rsidR="008941A2">
        <w:rPr>
          <w:noProof/>
        </w:rPr>
        <w:t>48</w:t>
      </w:r>
      <w:r w:rsidR="0033182C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0E0F37">
        <w:rPr>
          <w:noProof/>
          <w:color w:val="000000"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0E0F37">
        <w:rPr>
          <w:noProof/>
          <w:color w:val="000000"/>
        </w:rPr>
        <w:t>Протокол разногласий к проекту Договора (форма 5)</w:t>
      </w:r>
      <w:r>
        <w:rPr>
          <w:noProof/>
        </w:rPr>
        <w:tab/>
      </w:r>
      <w:r w:rsidR="0033182C">
        <w:rPr>
          <w:noProof/>
        </w:rPr>
        <w:fldChar w:fldCharType="begin"/>
      </w:r>
      <w:r>
        <w:rPr>
          <w:noProof/>
        </w:rPr>
        <w:instrText xml:space="preserve"> PAGEREF _Toc464120656 \h </w:instrText>
      </w:r>
      <w:r w:rsidR="0033182C">
        <w:rPr>
          <w:noProof/>
        </w:rPr>
      </w:r>
      <w:r w:rsidR="0033182C">
        <w:rPr>
          <w:noProof/>
        </w:rPr>
        <w:fldChar w:fldCharType="separate"/>
      </w:r>
      <w:r w:rsidR="008941A2">
        <w:rPr>
          <w:noProof/>
        </w:rPr>
        <w:t>50</w:t>
      </w:r>
      <w:r w:rsidR="0033182C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6)</w:t>
      </w:r>
      <w:r>
        <w:rPr>
          <w:noProof/>
        </w:rPr>
        <w:tab/>
      </w:r>
      <w:r w:rsidR="0033182C">
        <w:rPr>
          <w:noProof/>
        </w:rPr>
        <w:fldChar w:fldCharType="begin"/>
      </w:r>
      <w:r>
        <w:rPr>
          <w:noProof/>
        </w:rPr>
        <w:instrText xml:space="preserve"> PAGEREF _Toc464120659 \h </w:instrText>
      </w:r>
      <w:r w:rsidR="0033182C">
        <w:rPr>
          <w:noProof/>
        </w:rPr>
      </w:r>
      <w:r w:rsidR="0033182C">
        <w:rPr>
          <w:noProof/>
        </w:rPr>
        <w:fldChar w:fldCharType="separate"/>
      </w:r>
      <w:r w:rsidR="008941A2">
        <w:rPr>
          <w:noProof/>
        </w:rPr>
        <w:t>52</w:t>
      </w:r>
      <w:r w:rsidR="0033182C">
        <w:rPr>
          <w:noProof/>
        </w:rPr>
        <w:fldChar w:fldCharType="end"/>
      </w:r>
    </w:p>
    <w:p w:rsidR="00E418BB" w:rsidRDefault="00E418BB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 w:rsidRPr="000E0F37">
        <w:rPr>
          <w:noProof/>
        </w:rPr>
        <w:t>5.6.2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 w:rsidRPr="000E0F37">
        <w:rPr>
          <w:noProof/>
        </w:rPr>
        <w:t>Форма Декларации о соответствии Участника/члена Коллективного участника критериям отнесения к субъектам малого и среднего предпринимательства (форма 6.1)</w:t>
      </w:r>
      <w:r>
        <w:rPr>
          <w:noProof/>
        </w:rPr>
        <w:tab/>
      </w:r>
      <w:r w:rsidR="0033182C">
        <w:rPr>
          <w:noProof/>
        </w:rPr>
        <w:fldChar w:fldCharType="begin"/>
      </w:r>
      <w:r>
        <w:rPr>
          <w:noProof/>
        </w:rPr>
        <w:instrText xml:space="preserve"> PAGEREF _Toc464120661 \h </w:instrText>
      </w:r>
      <w:r w:rsidR="0033182C">
        <w:rPr>
          <w:noProof/>
        </w:rPr>
      </w:r>
      <w:r w:rsidR="0033182C">
        <w:rPr>
          <w:noProof/>
        </w:rPr>
        <w:fldChar w:fldCharType="separate"/>
      </w:r>
      <w:r w:rsidR="008941A2">
        <w:rPr>
          <w:noProof/>
        </w:rPr>
        <w:t>54</w:t>
      </w:r>
      <w:r w:rsidR="0033182C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7)</w:t>
      </w:r>
      <w:r>
        <w:rPr>
          <w:noProof/>
        </w:rPr>
        <w:tab/>
      </w:r>
      <w:r w:rsidR="0033182C">
        <w:rPr>
          <w:noProof/>
        </w:rPr>
        <w:fldChar w:fldCharType="begin"/>
      </w:r>
      <w:r>
        <w:rPr>
          <w:noProof/>
        </w:rPr>
        <w:instrText xml:space="preserve"> PAGEREF _Toc464120663 \h </w:instrText>
      </w:r>
      <w:r w:rsidR="0033182C">
        <w:rPr>
          <w:noProof/>
        </w:rPr>
      </w:r>
      <w:r w:rsidR="0033182C">
        <w:rPr>
          <w:noProof/>
        </w:rPr>
        <w:fldChar w:fldCharType="separate"/>
      </w:r>
      <w:r w:rsidR="008941A2">
        <w:rPr>
          <w:noProof/>
        </w:rPr>
        <w:t>59</w:t>
      </w:r>
      <w:r w:rsidR="0033182C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8)</w:t>
      </w:r>
      <w:r>
        <w:rPr>
          <w:noProof/>
        </w:rPr>
        <w:tab/>
      </w:r>
      <w:r w:rsidR="0033182C">
        <w:rPr>
          <w:noProof/>
        </w:rPr>
        <w:fldChar w:fldCharType="begin"/>
      </w:r>
      <w:r>
        <w:rPr>
          <w:noProof/>
        </w:rPr>
        <w:instrText xml:space="preserve"> PAGEREF _Toc464120666 \h </w:instrText>
      </w:r>
      <w:r w:rsidR="0033182C">
        <w:rPr>
          <w:noProof/>
        </w:rPr>
      </w:r>
      <w:r w:rsidR="0033182C">
        <w:rPr>
          <w:noProof/>
        </w:rPr>
        <w:fldChar w:fldCharType="separate"/>
      </w:r>
      <w:r w:rsidR="008941A2">
        <w:rPr>
          <w:noProof/>
        </w:rPr>
        <w:t>61</w:t>
      </w:r>
      <w:r w:rsidR="0033182C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9)</w:t>
      </w:r>
      <w:r>
        <w:rPr>
          <w:noProof/>
        </w:rPr>
        <w:tab/>
      </w:r>
      <w:r w:rsidR="0033182C">
        <w:rPr>
          <w:noProof/>
        </w:rPr>
        <w:fldChar w:fldCharType="begin"/>
      </w:r>
      <w:r>
        <w:rPr>
          <w:noProof/>
        </w:rPr>
        <w:instrText xml:space="preserve"> PAGEREF _Toc464120669 \h </w:instrText>
      </w:r>
      <w:r w:rsidR="0033182C">
        <w:rPr>
          <w:noProof/>
        </w:rPr>
      </w:r>
      <w:r w:rsidR="0033182C">
        <w:rPr>
          <w:noProof/>
        </w:rPr>
        <w:fldChar w:fldCharType="separate"/>
      </w:r>
      <w:r w:rsidR="008941A2">
        <w:rPr>
          <w:noProof/>
        </w:rPr>
        <w:t>63</w:t>
      </w:r>
      <w:r w:rsidR="0033182C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производителя продукции (форма 10)</w:t>
      </w:r>
      <w:r>
        <w:rPr>
          <w:noProof/>
        </w:rPr>
        <w:tab/>
      </w:r>
      <w:r w:rsidR="0033182C">
        <w:rPr>
          <w:noProof/>
        </w:rPr>
        <w:fldChar w:fldCharType="begin"/>
      </w:r>
      <w:r>
        <w:rPr>
          <w:noProof/>
        </w:rPr>
        <w:instrText xml:space="preserve"> PAGEREF _Toc464120672 \h </w:instrText>
      </w:r>
      <w:r w:rsidR="0033182C">
        <w:rPr>
          <w:noProof/>
        </w:rPr>
      </w:r>
      <w:r w:rsidR="0033182C">
        <w:rPr>
          <w:noProof/>
        </w:rPr>
        <w:fldChar w:fldCharType="separate"/>
      </w:r>
      <w:r w:rsidR="008941A2">
        <w:rPr>
          <w:noProof/>
        </w:rPr>
        <w:t>65</w:t>
      </w:r>
      <w:r w:rsidR="0033182C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Информация о собственниках Участника (включая конечных бенефициаров) (форма 11)</w:t>
      </w:r>
      <w:r>
        <w:rPr>
          <w:noProof/>
        </w:rPr>
        <w:tab/>
      </w:r>
      <w:r w:rsidR="0033182C">
        <w:rPr>
          <w:noProof/>
        </w:rPr>
        <w:fldChar w:fldCharType="begin"/>
      </w:r>
      <w:r>
        <w:rPr>
          <w:noProof/>
        </w:rPr>
        <w:instrText xml:space="preserve"> PAGEREF _Toc464120674 \h </w:instrText>
      </w:r>
      <w:r w:rsidR="0033182C">
        <w:rPr>
          <w:noProof/>
        </w:rPr>
      </w:r>
      <w:r w:rsidR="0033182C">
        <w:rPr>
          <w:noProof/>
        </w:rPr>
        <w:fldChar w:fldCharType="separate"/>
      </w:r>
      <w:r w:rsidR="008941A2">
        <w:rPr>
          <w:noProof/>
        </w:rPr>
        <w:t>66</w:t>
      </w:r>
      <w:r w:rsidR="0033182C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12)</w:t>
      </w:r>
      <w:r>
        <w:rPr>
          <w:noProof/>
        </w:rPr>
        <w:tab/>
      </w:r>
      <w:r w:rsidR="0033182C">
        <w:rPr>
          <w:noProof/>
        </w:rPr>
        <w:fldChar w:fldCharType="begin"/>
      </w:r>
      <w:r>
        <w:rPr>
          <w:noProof/>
        </w:rPr>
        <w:instrText xml:space="preserve"> PAGEREF _Toc464120677 \h </w:instrText>
      </w:r>
      <w:r w:rsidR="0033182C">
        <w:rPr>
          <w:noProof/>
        </w:rPr>
      </w:r>
      <w:r w:rsidR="0033182C">
        <w:rPr>
          <w:noProof/>
        </w:rPr>
        <w:fldChar w:fldCharType="separate"/>
      </w:r>
      <w:r w:rsidR="008941A2">
        <w:rPr>
          <w:noProof/>
        </w:rPr>
        <w:t>69</w:t>
      </w:r>
      <w:r w:rsidR="0033182C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13)</w:t>
      </w:r>
      <w:r>
        <w:rPr>
          <w:noProof/>
        </w:rPr>
        <w:tab/>
      </w:r>
      <w:r w:rsidR="0033182C">
        <w:rPr>
          <w:noProof/>
        </w:rPr>
        <w:fldChar w:fldCharType="begin"/>
      </w:r>
      <w:r>
        <w:rPr>
          <w:noProof/>
        </w:rPr>
        <w:instrText xml:space="preserve"> PAGEREF _Toc464120682 \h </w:instrText>
      </w:r>
      <w:r w:rsidR="0033182C">
        <w:rPr>
          <w:noProof/>
        </w:rPr>
      </w:r>
      <w:r w:rsidR="0033182C">
        <w:rPr>
          <w:noProof/>
        </w:rPr>
        <w:fldChar w:fldCharType="separate"/>
      </w:r>
      <w:r w:rsidR="008941A2">
        <w:rPr>
          <w:noProof/>
        </w:rPr>
        <w:t>73</w:t>
      </w:r>
      <w:r w:rsidR="0033182C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14)</w:t>
      </w:r>
      <w:r>
        <w:rPr>
          <w:noProof/>
        </w:rPr>
        <w:tab/>
      </w:r>
      <w:r w:rsidR="0033182C">
        <w:rPr>
          <w:noProof/>
        </w:rPr>
        <w:fldChar w:fldCharType="begin"/>
      </w:r>
      <w:r>
        <w:rPr>
          <w:noProof/>
        </w:rPr>
        <w:instrText xml:space="preserve"> PAGEREF _Toc464120685 \h </w:instrText>
      </w:r>
      <w:r w:rsidR="0033182C">
        <w:rPr>
          <w:noProof/>
        </w:rPr>
      </w:r>
      <w:r w:rsidR="0033182C">
        <w:rPr>
          <w:noProof/>
        </w:rPr>
        <w:fldChar w:fldCharType="separate"/>
      </w:r>
      <w:r w:rsidR="008941A2">
        <w:rPr>
          <w:noProof/>
        </w:rPr>
        <w:t>76</w:t>
      </w:r>
      <w:r w:rsidR="0033182C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15)</w:t>
      </w:r>
      <w:r>
        <w:rPr>
          <w:noProof/>
        </w:rPr>
        <w:tab/>
      </w:r>
      <w:r w:rsidR="0033182C">
        <w:rPr>
          <w:noProof/>
        </w:rPr>
        <w:fldChar w:fldCharType="begin"/>
      </w:r>
      <w:r>
        <w:rPr>
          <w:noProof/>
        </w:rPr>
        <w:instrText xml:space="preserve"> PAGEREF _Toc464120688 \h </w:instrText>
      </w:r>
      <w:r w:rsidR="0033182C">
        <w:rPr>
          <w:noProof/>
        </w:rPr>
      </w:r>
      <w:r w:rsidR="0033182C">
        <w:rPr>
          <w:noProof/>
        </w:rPr>
        <w:fldChar w:fldCharType="separate"/>
      </w:r>
      <w:r w:rsidR="008941A2">
        <w:rPr>
          <w:noProof/>
        </w:rPr>
        <w:t>78</w:t>
      </w:r>
      <w:r w:rsidR="0033182C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0E0F37">
        <w:rPr>
          <w:noProof/>
          <w:color w:val="000000"/>
        </w:rPr>
        <w:t>5.16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выполнения поставок внутри коллективного Участника </w:t>
      </w:r>
      <w:r w:rsidRPr="000E0F37">
        <w:rPr>
          <w:noProof/>
          <w:color w:val="000000"/>
        </w:rPr>
        <w:t>(форма 16)</w:t>
      </w:r>
      <w:r>
        <w:rPr>
          <w:noProof/>
        </w:rPr>
        <w:tab/>
      </w:r>
      <w:r w:rsidR="0033182C">
        <w:rPr>
          <w:noProof/>
        </w:rPr>
        <w:fldChar w:fldCharType="begin"/>
      </w:r>
      <w:r>
        <w:rPr>
          <w:noProof/>
        </w:rPr>
        <w:instrText xml:space="preserve"> PAGEREF _Toc464120691 \h </w:instrText>
      </w:r>
      <w:r w:rsidR="0033182C">
        <w:rPr>
          <w:noProof/>
        </w:rPr>
      </w:r>
      <w:r w:rsidR="0033182C">
        <w:rPr>
          <w:noProof/>
        </w:rPr>
        <w:fldChar w:fldCharType="separate"/>
      </w:r>
      <w:r w:rsidR="008941A2">
        <w:rPr>
          <w:noProof/>
        </w:rPr>
        <w:t>80</w:t>
      </w:r>
      <w:r w:rsidR="0033182C">
        <w:rPr>
          <w:noProof/>
        </w:rPr>
        <w:fldChar w:fldCharType="end"/>
      </w:r>
    </w:p>
    <w:p w:rsidR="00717F60" w:rsidRPr="00E71A48" w:rsidRDefault="0033182C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E71A48" w:rsidSect="002B0606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E71A48">
        <w:rPr>
          <w:sz w:val="24"/>
          <w:szCs w:val="24"/>
        </w:rPr>
        <w:fldChar w:fldCharType="end"/>
      </w:r>
    </w:p>
    <w:p w:rsidR="00717F60" w:rsidRPr="00E71A48" w:rsidRDefault="00717F60" w:rsidP="00E722B6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64120566"/>
      <w:bookmarkEnd w:id="6"/>
      <w:r w:rsidRPr="00E71A48">
        <w:rPr>
          <w:szCs w:val="24"/>
        </w:rPr>
        <w:lastRenderedPageBreak/>
        <w:t>Общие положения</w:t>
      </w:r>
      <w:bookmarkEnd w:id="7"/>
    </w:p>
    <w:p w:rsidR="00717F60" w:rsidRPr="00E71A48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64120567"/>
      <w:bookmarkEnd w:id="8"/>
      <w:r w:rsidRPr="00E71A48">
        <w:t>Общие сведения о процедуре запроса предложений</w:t>
      </w:r>
      <w:bookmarkEnd w:id="9"/>
    </w:p>
    <w:p w:rsidR="005B75A6" w:rsidRPr="00321C62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proofErr w:type="gramStart"/>
      <w:r w:rsidRPr="007556FF">
        <w:rPr>
          <w:iCs/>
          <w:sz w:val="24"/>
          <w:szCs w:val="24"/>
        </w:rPr>
        <w:t xml:space="preserve">Заказчик, являющийся Организатором </w:t>
      </w:r>
      <w:r w:rsidRPr="00E71A48">
        <w:rPr>
          <w:iCs/>
          <w:sz w:val="24"/>
          <w:szCs w:val="24"/>
        </w:rPr>
        <w:t>запроса предложений</w:t>
      </w:r>
      <w:r w:rsidRPr="007556FF">
        <w:rPr>
          <w:iCs/>
          <w:sz w:val="24"/>
          <w:szCs w:val="24"/>
        </w:rPr>
        <w:t xml:space="preserve"> </w:t>
      </w:r>
      <w:r w:rsidR="007556FF" w:rsidRPr="007556FF">
        <w:rPr>
          <w:iCs/>
          <w:sz w:val="24"/>
          <w:szCs w:val="24"/>
        </w:rPr>
        <w:t xml:space="preserve">– ПАО «МРСК </w:t>
      </w:r>
      <w:r w:rsidR="007556FF" w:rsidRPr="00702B2C">
        <w:rPr>
          <w:iCs/>
          <w:sz w:val="24"/>
          <w:szCs w:val="24"/>
        </w:rPr>
        <w:t>Центра» (далее – Заказчик или Организатор)</w:t>
      </w:r>
      <w:r w:rsidRPr="00702B2C">
        <w:rPr>
          <w:iCs/>
          <w:sz w:val="24"/>
          <w:szCs w:val="24"/>
        </w:rPr>
        <w:t xml:space="preserve"> (почтовый адрес:</w:t>
      </w:r>
      <w:proofErr w:type="gramEnd"/>
      <w:r w:rsidR="007556FF" w:rsidRPr="00702B2C">
        <w:rPr>
          <w:iCs/>
          <w:sz w:val="24"/>
          <w:szCs w:val="24"/>
        </w:rPr>
        <w:t xml:space="preserve"> </w:t>
      </w:r>
      <w:proofErr w:type="gramStart"/>
      <w:r w:rsidR="007556FF" w:rsidRPr="00702B2C">
        <w:rPr>
          <w:iCs/>
          <w:sz w:val="24"/>
          <w:szCs w:val="24"/>
        </w:rPr>
        <w:t>РФ, 127018, г. Москва, ул. 2-я Ямская, 4</w:t>
      </w:r>
      <w:r w:rsidR="00EC1043">
        <w:rPr>
          <w:iCs/>
          <w:sz w:val="24"/>
          <w:szCs w:val="24"/>
        </w:rPr>
        <w:t>, с</w:t>
      </w:r>
      <w:r w:rsidRPr="00702B2C">
        <w:rPr>
          <w:iCs/>
          <w:sz w:val="24"/>
          <w:szCs w:val="24"/>
        </w:rPr>
        <w:t xml:space="preserve">екретарь Закупочной комиссии – </w:t>
      </w:r>
      <w:r w:rsidR="00321C62" w:rsidRPr="00F510D9">
        <w:rPr>
          <w:iCs/>
          <w:sz w:val="24"/>
          <w:szCs w:val="24"/>
        </w:rPr>
        <w:t xml:space="preserve">Специалист I категории отдела закупочной деятельности Управления логистики и МТО филиала ПАО «МРСК Центра» - Липецкэнерго» Назимов Д.А., контактные телефоны: (4742) 22-83-67, адрес электронной почты: </w:t>
      </w:r>
      <w:proofErr w:type="spellStart"/>
      <w:r w:rsidR="00321C62" w:rsidRPr="00F510D9">
        <w:rPr>
          <w:rStyle w:val="a7"/>
          <w:sz w:val="24"/>
          <w:szCs w:val="24"/>
          <w:lang w:val="en-US"/>
        </w:rPr>
        <w:t>nazimov</w:t>
      </w:r>
      <w:proofErr w:type="spellEnd"/>
      <w:r w:rsidR="00321C62" w:rsidRPr="00E66059">
        <w:rPr>
          <w:rStyle w:val="a7"/>
          <w:sz w:val="24"/>
          <w:szCs w:val="24"/>
        </w:rPr>
        <w:t>.</w:t>
      </w:r>
      <w:r w:rsidR="00321C62" w:rsidRPr="00F510D9">
        <w:rPr>
          <w:rStyle w:val="a7"/>
          <w:sz w:val="24"/>
          <w:szCs w:val="24"/>
          <w:lang w:val="en-US"/>
        </w:rPr>
        <w:t>da</w:t>
      </w:r>
      <w:r w:rsidR="00321C62" w:rsidRPr="00E66059">
        <w:rPr>
          <w:rStyle w:val="a7"/>
          <w:sz w:val="24"/>
          <w:szCs w:val="24"/>
        </w:rPr>
        <w:t>@</w:t>
      </w:r>
      <w:proofErr w:type="spellStart"/>
      <w:r w:rsidR="00321C62" w:rsidRPr="00F510D9">
        <w:rPr>
          <w:rStyle w:val="a7"/>
          <w:sz w:val="24"/>
          <w:szCs w:val="24"/>
          <w:lang w:val="en-US"/>
        </w:rPr>
        <w:t>mrsk</w:t>
      </w:r>
      <w:proofErr w:type="spellEnd"/>
      <w:r w:rsidR="00321C62" w:rsidRPr="00E66059">
        <w:rPr>
          <w:rStyle w:val="a7"/>
          <w:sz w:val="24"/>
          <w:szCs w:val="24"/>
        </w:rPr>
        <w:t>-1.</w:t>
      </w:r>
      <w:proofErr w:type="spellStart"/>
      <w:r w:rsidR="00321C62" w:rsidRPr="00F510D9">
        <w:rPr>
          <w:rStyle w:val="a7"/>
          <w:sz w:val="24"/>
          <w:szCs w:val="24"/>
          <w:lang w:val="en-US"/>
        </w:rPr>
        <w:t>ru</w:t>
      </w:r>
      <w:proofErr w:type="spellEnd"/>
      <w:r w:rsidR="00321C62" w:rsidRPr="00F510D9">
        <w:rPr>
          <w:iCs/>
          <w:sz w:val="24"/>
          <w:szCs w:val="24"/>
        </w:rPr>
        <w:t xml:space="preserve">, ответственное лицо – Телятник Валентина Сергеевна, контактный телефон: (4742) 22-83-04, адрес электронной почты: </w:t>
      </w:r>
      <w:hyperlink r:id="rId16" w:history="1">
        <w:r w:rsidR="00321C62" w:rsidRPr="00F510D9">
          <w:rPr>
            <w:rStyle w:val="a7"/>
            <w:iCs/>
            <w:sz w:val="24"/>
            <w:szCs w:val="24"/>
            <w:lang w:val="en-US"/>
          </w:rPr>
          <w:t>telyatnik</w:t>
        </w:r>
        <w:r w:rsidR="00321C62" w:rsidRPr="00F510D9">
          <w:rPr>
            <w:rStyle w:val="a7"/>
            <w:iCs/>
            <w:sz w:val="24"/>
            <w:szCs w:val="24"/>
          </w:rPr>
          <w:t>.</w:t>
        </w:r>
        <w:r w:rsidR="00321C62" w:rsidRPr="00F510D9">
          <w:rPr>
            <w:rStyle w:val="a7"/>
            <w:iCs/>
            <w:sz w:val="24"/>
            <w:szCs w:val="24"/>
            <w:lang w:val="en-US"/>
          </w:rPr>
          <w:t>vs</w:t>
        </w:r>
        <w:r w:rsidR="00321C62" w:rsidRPr="00F510D9">
          <w:rPr>
            <w:rStyle w:val="a7"/>
            <w:iCs/>
            <w:sz w:val="24"/>
            <w:szCs w:val="24"/>
          </w:rPr>
          <w:t>@mrsk-1.ru</w:t>
        </w:r>
      </w:hyperlink>
      <w:r w:rsidR="00862664" w:rsidRPr="00862664">
        <w:rPr>
          <w:sz w:val="24"/>
          <w:szCs w:val="24"/>
        </w:rPr>
        <w:t xml:space="preserve"> </w:t>
      </w:r>
      <w:r w:rsidR="004B5EB3" w:rsidRPr="00862664">
        <w:rPr>
          <w:iCs/>
          <w:sz w:val="24"/>
          <w:szCs w:val="24"/>
        </w:rPr>
        <w:t>Извещени</w:t>
      </w:r>
      <w:r w:rsidRPr="00862664">
        <w:rPr>
          <w:iCs/>
          <w:sz w:val="24"/>
          <w:szCs w:val="24"/>
        </w:rPr>
        <w:t>ем</w:t>
      </w:r>
      <w:r w:rsidRPr="00862664">
        <w:rPr>
          <w:sz w:val="24"/>
          <w:szCs w:val="24"/>
        </w:rPr>
        <w:t xml:space="preserve"> о проведении открытого</w:t>
      </w:r>
      <w:proofErr w:type="gramEnd"/>
      <w:r w:rsidRPr="00862664">
        <w:rPr>
          <w:sz w:val="24"/>
          <w:szCs w:val="24"/>
        </w:rPr>
        <w:t xml:space="preserve"> </w:t>
      </w:r>
      <w:proofErr w:type="gramStart"/>
      <w:r w:rsidRPr="00862664">
        <w:rPr>
          <w:iCs/>
          <w:sz w:val="24"/>
          <w:szCs w:val="24"/>
        </w:rPr>
        <w:t>запроса предложений</w:t>
      </w:r>
      <w:r w:rsidRPr="00862664">
        <w:rPr>
          <w:sz w:val="24"/>
          <w:szCs w:val="24"/>
        </w:rPr>
        <w:t xml:space="preserve">, </w:t>
      </w:r>
      <w:r w:rsidRPr="00F832C7">
        <w:rPr>
          <w:sz w:val="24"/>
          <w:szCs w:val="24"/>
        </w:rPr>
        <w:t xml:space="preserve">опубликованным </w:t>
      </w:r>
      <w:r w:rsidRPr="00F832C7">
        <w:rPr>
          <w:b/>
          <w:sz w:val="24"/>
          <w:szCs w:val="24"/>
        </w:rPr>
        <w:t>«</w:t>
      </w:r>
      <w:r w:rsidR="00321C62" w:rsidRPr="00F832C7">
        <w:rPr>
          <w:b/>
          <w:sz w:val="24"/>
          <w:szCs w:val="24"/>
        </w:rPr>
        <w:t>09</w:t>
      </w:r>
      <w:r w:rsidRPr="00F832C7">
        <w:rPr>
          <w:b/>
          <w:sz w:val="24"/>
          <w:szCs w:val="24"/>
        </w:rPr>
        <w:t xml:space="preserve">» </w:t>
      </w:r>
      <w:r w:rsidR="00321C62" w:rsidRPr="00F832C7">
        <w:rPr>
          <w:b/>
          <w:sz w:val="24"/>
          <w:szCs w:val="24"/>
        </w:rPr>
        <w:t>нояб</w:t>
      </w:r>
      <w:r w:rsidR="00862664" w:rsidRPr="00F832C7">
        <w:rPr>
          <w:b/>
          <w:sz w:val="24"/>
          <w:szCs w:val="24"/>
        </w:rPr>
        <w:t>ря</w:t>
      </w:r>
      <w:r w:rsidRPr="00F832C7">
        <w:rPr>
          <w:b/>
          <w:sz w:val="24"/>
          <w:szCs w:val="24"/>
        </w:rPr>
        <w:t xml:space="preserve"> 20</w:t>
      </w:r>
      <w:r w:rsidR="00C12FA4" w:rsidRPr="00F832C7">
        <w:rPr>
          <w:b/>
          <w:sz w:val="24"/>
          <w:szCs w:val="24"/>
        </w:rPr>
        <w:t>1</w:t>
      </w:r>
      <w:r w:rsidR="00862664" w:rsidRPr="00F832C7">
        <w:rPr>
          <w:b/>
          <w:sz w:val="24"/>
          <w:szCs w:val="24"/>
        </w:rPr>
        <w:t>6</w:t>
      </w:r>
      <w:r w:rsidRPr="00F832C7">
        <w:rPr>
          <w:b/>
          <w:sz w:val="24"/>
          <w:szCs w:val="24"/>
        </w:rPr>
        <w:t xml:space="preserve"> г.</w:t>
      </w:r>
      <w:r w:rsidRPr="00F832C7">
        <w:rPr>
          <w:sz w:val="24"/>
          <w:szCs w:val="24"/>
        </w:rPr>
        <w:t xml:space="preserve"> на официальном сайте (</w:t>
      </w:r>
      <w:hyperlink r:id="rId17" w:history="1">
        <w:r w:rsidR="00345CCA" w:rsidRPr="00F832C7">
          <w:rPr>
            <w:rStyle w:val="a7"/>
            <w:sz w:val="24"/>
            <w:szCs w:val="24"/>
          </w:rPr>
          <w:t>www.zakupki.</w:t>
        </w:r>
        <w:r w:rsidR="00345CCA" w:rsidRPr="00F832C7">
          <w:rPr>
            <w:rStyle w:val="a7"/>
            <w:sz w:val="24"/>
            <w:szCs w:val="24"/>
            <w:lang w:val="en-US"/>
          </w:rPr>
          <w:t>gov</w:t>
        </w:r>
        <w:r w:rsidR="00345CCA" w:rsidRPr="00F832C7">
          <w:rPr>
            <w:rStyle w:val="a7"/>
            <w:sz w:val="24"/>
            <w:szCs w:val="24"/>
          </w:rPr>
          <w:t>.ru</w:t>
        </w:r>
      </w:hyperlink>
      <w:r w:rsidRPr="00F832C7">
        <w:rPr>
          <w:sz w:val="24"/>
          <w:szCs w:val="24"/>
        </w:rPr>
        <w:t>),</w:t>
      </w:r>
      <w:r w:rsidR="009D7F01" w:rsidRPr="00F832C7">
        <w:rPr>
          <w:iCs/>
          <w:sz w:val="24"/>
          <w:szCs w:val="24"/>
        </w:rPr>
        <w:t xml:space="preserve"> </w:t>
      </w:r>
      <w:r w:rsidR="009D7F01" w:rsidRPr="00F832C7">
        <w:rPr>
          <w:sz w:val="24"/>
          <w:szCs w:val="24"/>
        </w:rPr>
        <w:t xml:space="preserve">на сайте </w:t>
      </w:r>
      <w:r w:rsidR="007556FF" w:rsidRPr="00F832C7">
        <w:rPr>
          <w:iCs/>
          <w:sz w:val="24"/>
          <w:szCs w:val="24"/>
        </w:rPr>
        <w:t>ПАО «МРСК Центра</w:t>
      </w:r>
      <w:r w:rsidR="007556FF" w:rsidRPr="00862664">
        <w:rPr>
          <w:iCs/>
          <w:sz w:val="24"/>
          <w:szCs w:val="24"/>
        </w:rPr>
        <w:t>»</w:t>
      </w:r>
      <w:r w:rsidR="009D7F01" w:rsidRPr="00862664">
        <w:rPr>
          <w:sz w:val="24"/>
          <w:szCs w:val="24"/>
        </w:rPr>
        <w:t xml:space="preserve"> (</w:t>
      </w:r>
      <w:hyperlink r:id="rId18" w:history="1">
        <w:r w:rsidR="007556FF" w:rsidRPr="00862664">
          <w:rPr>
            <w:rStyle w:val="a7"/>
            <w:sz w:val="24"/>
            <w:szCs w:val="24"/>
          </w:rPr>
          <w:t>www.mrsk-1.ru</w:t>
        </w:r>
      </w:hyperlink>
      <w:r w:rsidR="00862664" w:rsidRPr="00862664">
        <w:rPr>
          <w:sz w:val="24"/>
          <w:szCs w:val="24"/>
        </w:rPr>
        <w:t>)</w:t>
      </w:r>
      <w:r w:rsidR="00702B2C" w:rsidRPr="00862664">
        <w:rPr>
          <w:sz w:val="24"/>
          <w:szCs w:val="24"/>
        </w:rPr>
        <w:t xml:space="preserve">, на сайте ЭТП, указанном в п. </w:t>
      </w:r>
      <w:r w:rsidR="00321C62">
        <w:fldChar w:fldCharType="begin"/>
      </w:r>
      <w:r w:rsidR="00321C62">
        <w:instrText xml:space="preserve"> REF _Ref440269836 \r \h  \* MERGEFORMAT </w:instrText>
      </w:r>
      <w:r w:rsidR="00321C62">
        <w:fldChar w:fldCharType="separate"/>
      </w:r>
      <w:r w:rsidR="008941A2" w:rsidRPr="008941A2">
        <w:rPr>
          <w:sz w:val="24"/>
          <w:szCs w:val="24"/>
        </w:rPr>
        <w:t>1.1.2</w:t>
      </w:r>
      <w:r w:rsidR="00321C62">
        <w:fldChar w:fldCharType="end"/>
      </w:r>
      <w:r w:rsidR="00702B2C" w:rsidRPr="00862664">
        <w:rPr>
          <w:sz w:val="24"/>
          <w:szCs w:val="24"/>
        </w:rPr>
        <w:t xml:space="preserve"> настоящей Документации, </w:t>
      </w:r>
      <w:r w:rsidR="009A7733" w:rsidRPr="00862664">
        <w:rPr>
          <w:iCs/>
          <w:sz w:val="24"/>
          <w:szCs w:val="24"/>
        </w:rPr>
        <w:t xml:space="preserve"> </w:t>
      </w:r>
      <w:r w:rsidRPr="00862664">
        <w:rPr>
          <w:iCs/>
          <w:sz w:val="24"/>
          <w:szCs w:val="24"/>
        </w:rPr>
        <w:t>приг</w:t>
      </w:r>
      <w:r w:rsidRPr="00862664">
        <w:rPr>
          <w:sz w:val="24"/>
          <w:szCs w:val="24"/>
        </w:rPr>
        <w:t>ласило юридических лиц</w:t>
      </w:r>
      <w:r w:rsidR="005B75A6" w:rsidRPr="00862664">
        <w:rPr>
          <w:sz w:val="24"/>
          <w:szCs w:val="24"/>
        </w:rPr>
        <w:t xml:space="preserve"> и физических лиц (в т.</w:t>
      </w:r>
      <w:r w:rsidR="003129D4" w:rsidRPr="00862664">
        <w:rPr>
          <w:sz w:val="24"/>
          <w:szCs w:val="24"/>
        </w:rPr>
        <w:t xml:space="preserve"> </w:t>
      </w:r>
      <w:r w:rsidR="005B75A6" w:rsidRPr="00862664">
        <w:rPr>
          <w:sz w:val="24"/>
          <w:szCs w:val="24"/>
        </w:rPr>
        <w:t>ч. индивидуальных предпринимателей)</w:t>
      </w:r>
      <w:r w:rsidR="007A299A">
        <w:rPr>
          <w:sz w:val="24"/>
          <w:szCs w:val="24"/>
        </w:rPr>
        <w:t>,</w:t>
      </w:r>
      <w:r w:rsidR="007A299A" w:rsidRPr="007A299A">
        <w:rPr>
          <w:sz w:val="24"/>
          <w:szCs w:val="24"/>
          <w:highlight w:val="darkGray"/>
        </w:rPr>
        <w:t xml:space="preserve"> </w:t>
      </w:r>
      <w:r w:rsidR="007A299A" w:rsidRPr="007A299A">
        <w:rPr>
          <w:sz w:val="24"/>
          <w:szCs w:val="24"/>
        </w:rPr>
        <w:t>являющихся субъектами малого и среднего предпринимательства (соответствующих критериям отнесения к субъектам малого и среднего предпринимательства, в соответствии с</w:t>
      </w:r>
      <w:proofErr w:type="gramEnd"/>
      <w:r w:rsidR="007A299A" w:rsidRPr="007A299A">
        <w:rPr>
          <w:sz w:val="24"/>
          <w:szCs w:val="24"/>
        </w:rPr>
        <w:t xml:space="preserve"> Федеральным законом Российской Федерации от 24 июля 2007 г. N 209-ФЗ «О развитии малого и среднего предпринимательства в Российской Федерации»)</w:t>
      </w:r>
      <w:r w:rsidR="007A299A">
        <w:rPr>
          <w:sz w:val="24"/>
          <w:szCs w:val="24"/>
        </w:rPr>
        <w:t>,</w:t>
      </w:r>
      <w:r w:rsidR="009D7F01" w:rsidRPr="00862664">
        <w:rPr>
          <w:sz w:val="24"/>
          <w:szCs w:val="24"/>
        </w:rPr>
        <w:t xml:space="preserve"> </w:t>
      </w:r>
      <w:r w:rsidR="00D15381">
        <w:rPr>
          <w:sz w:val="24"/>
          <w:szCs w:val="24"/>
        </w:rPr>
        <w:t xml:space="preserve">(далее – Участники) </w:t>
      </w:r>
      <w:r w:rsidR="004B5EB3" w:rsidRPr="00862664">
        <w:rPr>
          <w:sz w:val="24"/>
          <w:szCs w:val="24"/>
        </w:rPr>
        <w:t xml:space="preserve">к участию в </w:t>
      </w:r>
      <w:r w:rsidR="004B5EB3" w:rsidRPr="00321C62">
        <w:rPr>
          <w:sz w:val="24"/>
          <w:szCs w:val="24"/>
        </w:rPr>
        <w:t>процедуре О</w:t>
      </w:r>
      <w:r w:rsidRPr="00321C62">
        <w:rPr>
          <w:sz w:val="24"/>
          <w:szCs w:val="24"/>
        </w:rPr>
        <w:t xml:space="preserve">ткрытого запроса предложений (далее – запрос предложений) </w:t>
      </w:r>
      <w:bookmarkEnd w:id="10"/>
      <w:r w:rsidR="004B5EB3" w:rsidRPr="00321C62">
        <w:rPr>
          <w:sz w:val="24"/>
          <w:szCs w:val="24"/>
        </w:rPr>
        <w:t xml:space="preserve">на право заключения </w:t>
      </w:r>
      <w:r w:rsidR="00321C62" w:rsidRPr="00321C62">
        <w:rPr>
          <w:sz w:val="24"/>
          <w:szCs w:val="24"/>
        </w:rPr>
        <w:t xml:space="preserve">Договора на поставку </w:t>
      </w:r>
      <w:r w:rsidR="00321C62" w:rsidRPr="00321C62">
        <w:rPr>
          <w:iCs/>
          <w:sz w:val="24"/>
          <w:szCs w:val="24"/>
        </w:rPr>
        <w:t>металлопроката</w:t>
      </w:r>
      <w:r w:rsidR="00321C62" w:rsidRPr="00321C62">
        <w:rPr>
          <w:sz w:val="24"/>
          <w:szCs w:val="24"/>
        </w:rPr>
        <w:t xml:space="preserve"> для нужд ПАО «МРСК Центра» (филиала</w:t>
      </w:r>
      <w:r w:rsidR="00862664" w:rsidRPr="00321C62">
        <w:rPr>
          <w:sz w:val="24"/>
          <w:szCs w:val="24"/>
        </w:rPr>
        <w:t xml:space="preserve"> «Липецкэнерго», расположенного по адресу: </w:t>
      </w:r>
      <w:proofErr w:type="gramStart"/>
      <w:r w:rsidR="00862664" w:rsidRPr="00321C62">
        <w:rPr>
          <w:sz w:val="24"/>
          <w:szCs w:val="24"/>
        </w:rPr>
        <w:t>РФ, 398001,</w:t>
      </w:r>
      <w:r w:rsidR="00321C62" w:rsidRPr="00321C62">
        <w:rPr>
          <w:sz w:val="24"/>
          <w:szCs w:val="24"/>
        </w:rPr>
        <w:t xml:space="preserve"> г. Липецк, ул. 50-лет НЛМК, 33</w:t>
      </w:r>
      <w:r w:rsidR="00862664" w:rsidRPr="00321C62">
        <w:rPr>
          <w:sz w:val="24"/>
          <w:szCs w:val="24"/>
        </w:rPr>
        <w:t>)</w:t>
      </w:r>
      <w:r w:rsidRPr="00321C62">
        <w:rPr>
          <w:sz w:val="24"/>
          <w:szCs w:val="24"/>
        </w:rPr>
        <w:t>.</w:t>
      </w:r>
      <w:bookmarkEnd w:id="11"/>
      <w:bookmarkEnd w:id="12"/>
      <w:bookmarkEnd w:id="13"/>
      <w:proofErr w:type="gramEnd"/>
    </w:p>
    <w:p w:rsidR="00717F60" w:rsidRPr="00321C62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C12FA4">
        <w:rPr>
          <w:sz w:val="24"/>
          <w:szCs w:val="24"/>
        </w:rPr>
        <w:t xml:space="preserve">Настоящий </w:t>
      </w:r>
      <w:r w:rsidR="004B5EB3" w:rsidRPr="00C12FA4">
        <w:rPr>
          <w:sz w:val="24"/>
          <w:szCs w:val="24"/>
        </w:rPr>
        <w:t>З</w:t>
      </w:r>
      <w:r w:rsidRPr="00C12FA4">
        <w:rPr>
          <w:sz w:val="24"/>
          <w:szCs w:val="24"/>
        </w:rPr>
        <w:t xml:space="preserve">апрос предложений проводится в соответствии с правилами и с </w:t>
      </w:r>
      <w:r w:rsidRPr="00321C62">
        <w:rPr>
          <w:sz w:val="24"/>
          <w:szCs w:val="24"/>
        </w:rPr>
        <w:t xml:space="preserve">использованием функционала </w:t>
      </w:r>
      <w:r w:rsidR="00702B2C" w:rsidRPr="00321C62">
        <w:rPr>
          <w:sz w:val="24"/>
          <w:szCs w:val="24"/>
        </w:rPr>
        <w:t>электронной торговой площадк</w:t>
      </w:r>
      <w:r w:rsidR="00414AB1" w:rsidRPr="00321C62">
        <w:rPr>
          <w:sz w:val="24"/>
          <w:szCs w:val="24"/>
        </w:rPr>
        <w:t>и</w:t>
      </w:r>
      <w:r w:rsidR="00702B2C" w:rsidRPr="00321C62">
        <w:rPr>
          <w:sz w:val="24"/>
          <w:szCs w:val="24"/>
        </w:rPr>
        <w:t xml:space="preserve"> </w:t>
      </w:r>
      <w:r w:rsidR="000D70B6" w:rsidRPr="00321C62">
        <w:rPr>
          <w:sz w:val="24"/>
          <w:szCs w:val="24"/>
        </w:rPr>
        <w:t>П</w:t>
      </w:r>
      <w:r w:rsidR="00702B2C" w:rsidRPr="00321C62">
        <w:rPr>
          <w:sz w:val="24"/>
          <w:szCs w:val="24"/>
        </w:rPr>
        <w:t>АО «</w:t>
      </w:r>
      <w:proofErr w:type="spellStart"/>
      <w:r w:rsidR="00702B2C" w:rsidRPr="00321C62">
        <w:rPr>
          <w:sz w:val="24"/>
          <w:szCs w:val="24"/>
        </w:rPr>
        <w:t>Россети</w:t>
      </w:r>
      <w:proofErr w:type="spellEnd"/>
      <w:r w:rsidR="00702B2C" w:rsidRPr="00321C62">
        <w:rPr>
          <w:sz w:val="24"/>
          <w:szCs w:val="24"/>
        </w:rPr>
        <w:t xml:space="preserve">» </w:t>
      </w:r>
      <w:hyperlink r:id="rId19" w:history="1">
        <w:r w:rsidR="00862664" w:rsidRPr="00321C62">
          <w:rPr>
            <w:rStyle w:val="a7"/>
            <w:sz w:val="24"/>
            <w:szCs w:val="24"/>
          </w:rPr>
          <w:t>etp.rosseti.ru</w:t>
        </w:r>
      </w:hyperlink>
      <w:r w:rsidR="00862664" w:rsidRPr="00321C62">
        <w:rPr>
          <w:sz w:val="24"/>
          <w:szCs w:val="24"/>
        </w:rPr>
        <w:t xml:space="preserve"> </w:t>
      </w:r>
      <w:r w:rsidR="00702B2C" w:rsidRPr="00321C62">
        <w:rPr>
          <w:sz w:val="24"/>
          <w:szCs w:val="24"/>
        </w:rPr>
        <w:t>(далее — ЭТП)</w:t>
      </w:r>
      <w:r w:rsidR="005B75A6" w:rsidRPr="00321C62">
        <w:rPr>
          <w:sz w:val="24"/>
          <w:szCs w:val="24"/>
        </w:rPr>
        <w:t>.</w:t>
      </w:r>
      <w:bookmarkEnd w:id="14"/>
    </w:p>
    <w:p w:rsidR="00717F60" w:rsidRPr="00C12FA4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C12FA4">
        <w:rPr>
          <w:sz w:val="24"/>
          <w:szCs w:val="24"/>
        </w:rPr>
        <w:t>Заказчик</w:t>
      </w:r>
      <w:r w:rsidR="00702B2C" w:rsidRPr="00C12FA4">
        <w:rPr>
          <w:sz w:val="24"/>
          <w:szCs w:val="24"/>
        </w:rPr>
        <w:t xml:space="preserve">: </w:t>
      </w:r>
      <w:r w:rsidRPr="00C12FA4">
        <w:rPr>
          <w:sz w:val="24"/>
          <w:szCs w:val="24"/>
        </w:rPr>
        <w:t xml:space="preserve"> </w:t>
      </w:r>
      <w:r w:rsidR="00702B2C" w:rsidRPr="00C12FA4">
        <w:rPr>
          <w:iCs/>
          <w:sz w:val="24"/>
          <w:szCs w:val="24"/>
        </w:rPr>
        <w:t>ПАО «МРСК Центра».</w:t>
      </w:r>
      <w:r w:rsidRPr="00C12FA4">
        <w:rPr>
          <w:rStyle w:val="aa"/>
          <w:sz w:val="24"/>
          <w:szCs w:val="24"/>
        </w:rPr>
        <w:t xml:space="preserve"> </w:t>
      </w:r>
      <w:bookmarkEnd w:id="15"/>
    </w:p>
    <w:p w:rsidR="008C4223" w:rsidRDefault="004B5EB3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E71A48">
        <w:rPr>
          <w:sz w:val="24"/>
          <w:szCs w:val="24"/>
        </w:rPr>
        <w:t>Предмет З</w:t>
      </w:r>
      <w:r w:rsidR="00717F60" w:rsidRPr="00E71A48">
        <w:rPr>
          <w:sz w:val="24"/>
          <w:szCs w:val="24"/>
        </w:rPr>
        <w:t>апроса предложений</w:t>
      </w:r>
      <w:r w:rsidR="00702B2C">
        <w:rPr>
          <w:sz w:val="24"/>
          <w:szCs w:val="24"/>
        </w:rPr>
        <w:t>:</w:t>
      </w:r>
      <w:bookmarkEnd w:id="16"/>
    </w:p>
    <w:p w:rsidR="00A40714" w:rsidRPr="00321C62" w:rsidRDefault="008C4223" w:rsidP="00E722B6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C12FA4">
        <w:rPr>
          <w:b/>
          <w:sz w:val="24"/>
          <w:szCs w:val="24"/>
          <w:u w:val="single"/>
        </w:rPr>
        <w:t>Лот №1:</w:t>
      </w:r>
      <w:r w:rsidR="00717F60" w:rsidRPr="00C12FA4">
        <w:rPr>
          <w:sz w:val="24"/>
          <w:szCs w:val="24"/>
        </w:rPr>
        <w:t xml:space="preserve"> право </w:t>
      </w:r>
      <w:r w:rsidR="00717F60" w:rsidRPr="00321C62">
        <w:rPr>
          <w:sz w:val="24"/>
          <w:szCs w:val="24"/>
        </w:rPr>
        <w:t xml:space="preserve">заключения </w:t>
      </w:r>
      <w:bookmarkEnd w:id="17"/>
      <w:r w:rsidR="00321C62" w:rsidRPr="00321C62">
        <w:rPr>
          <w:sz w:val="24"/>
          <w:szCs w:val="24"/>
        </w:rPr>
        <w:t xml:space="preserve">Договора на поставку </w:t>
      </w:r>
      <w:r w:rsidR="00321C62" w:rsidRPr="00321C62">
        <w:rPr>
          <w:iCs/>
          <w:sz w:val="24"/>
          <w:szCs w:val="24"/>
        </w:rPr>
        <w:t>металлопроката</w:t>
      </w:r>
      <w:r w:rsidR="00321C62" w:rsidRPr="00321C62">
        <w:rPr>
          <w:sz w:val="24"/>
          <w:szCs w:val="24"/>
        </w:rPr>
        <w:t xml:space="preserve"> для нужд ПАО «МРСК Центра» (филиала «Липецкэнерго»)</w:t>
      </w:r>
      <w:r w:rsidR="00702B2C" w:rsidRPr="00321C62">
        <w:rPr>
          <w:sz w:val="24"/>
          <w:szCs w:val="24"/>
        </w:rPr>
        <w:t>.</w:t>
      </w:r>
    </w:p>
    <w:p w:rsidR="008C4223" w:rsidRPr="00E71A48" w:rsidRDefault="008C4223" w:rsidP="00E722B6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321C62">
        <w:rPr>
          <w:sz w:val="24"/>
          <w:szCs w:val="24"/>
        </w:rPr>
        <w:t xml:space="preserve">Количество лотов: </w:t>
      </w:r>
      <w:r w:rsidRPr="00321C62">
        <w:rPr>
          <w:b/>
          <w:sz w:val="24"/>
          <w:szCs w:val="24"/>
        </w:rPr>
        <w:t>1 (один)</w:t>
      </w:r>
      <w:r w:rsidRPr="00321C62">
        <w:rPr>
          <w:sz w:val="24"/>
          <w:szCs w:val="24"/>
        </w:rPr>
        <w:t>.</w:t>
      </w:r>
    </w:p>
    <w:bookmarkEnd w:id="18"/>
    <w:p w:rsidR="009D7F01" w:rsidRPr="00E71A48" w:rsidRDefault="009D7F01" w:rsidP="00E722B6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E71A48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Участник самостоятельно, в рамках своей </w:t>
      </w:r>
      <w:r w:rsidR="00702B2C">
        <w:rPr>
          <w:i/>
          <w:snapToGrid w:val="0"/>
          <w:sz w:val="24"/>
          <w:szCs w:val="24"/>
          <w:shd w:val="clear" w:color="auto" w:fill="FFFF99"/>
          <w:lang w:eastAsia="ru-RU"/>
        </w:rPr>
        <w:t>Заявки</w:t>
      </w:r>
      <w:r w:rsidRPr="00E71A48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 формирует стоимость </w:t>
      </w:r>
      <w:r w:rsidR="00E56A22" w:rsidRPr="007252E9">
        <w:rPr>
          <w:i/>
          <w:snapToGrid w:val="0"/>
          <w:sz w:val="24"/>
          <w:szCs w:val="24"/>
          <w:shd w:val="clear" w:color="auto" w:fill="FFFF99"/>
          <w:lang w:eastAsia="ru-RU"/>
        </w:rPr>
        <w:t>предлагаемой к поставке продукции</w:t>
      </w:r>
      <w:r w:rsidRPr="00E71A48">
        <w:rPr>
          <w:i/>
          <w:snapToGrid w:val="0"/>
          <w:sz w:val="24"/>
          <w:szCs w:val="24"/>
          <w:shd w:val="clear" w:color="auto" w:fill="FFFF99"/>
          <w:lang w:eastAsia="ru-RU"/>
        </w:rPr>
        <w:t>, закупаем</w:t>
      </w:r>
      <w:r w:rsidRPr="007252E9">
        <w:rPr>
          <w:i/>
          <w:snapToGrid w:val="0"/>
          <w:sz w:val="24"/>
          <w:szCs w:val="24"/>
          <w:shd w:val="clear" w:color="auto" w:fill="FFFF99"/>
          <w:lang w:eastAsia="ru-RU"/>
        </w:rPr>
        <w:t>о</w:t>
      </w:r>
      <w:r w:rsidR="00E56A22" w:rsidRPr="007252E9">
        <w:rPr>
          <w:i/>
          <w:snapToGrid w:val="0"/>
          <w:sz w:val="24"/>
          <w:szCs w:val="24"/>
          <w:shd w:val="clear" w:color="auto" w:fill="FFFF99"/>
          <w:lang w:eastAsia="ru-RU"/>
        </w:rPr>
        <w:t>й</w:t>
      </w:r>
      <w:r w:rsidRPr="00E71A48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 через заводы-изготовителей либо их дилеров, и несет ответственность за ее обоснованность перед Организатором и Заказчиком</w:t>
      </w:r>
      <w:r w:rsidRPr="00E71A48">
        <w:rPr>
          <w:sz w:val="24"/>
          <w:szCs w:val="24"/>
          <w:lang w:eastAsia="ru-RU"/>
        </w:rPr>
        <w:t>.</w:t>
      </w:r>
    </w:p>
    <w:p w:rsidR="00804801" w:rsidRPr="00E71A48" w:rsidRDefault="00B5344A" w:rsidP="00E722B6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E71A48">
        <w:rPr>
          <w:sz w:val="24"/>
          <w:szCs w:val="24"/>
        </w:rPr>
        <w:t>Частичное выполнение</w:t>
      </w:r>
      <w:r w:rsidR="002946EF" w:rsidRPr="00E71A48">
        <w:rPr>
          <w:sz w:val="24"/>
          <w:szCs w:val="24"/>
        </w:rPr>
        <w:t xml:space="preserve"> </w:t>
      </w:r>
      <w:r w:rsidR="004D17BD" w:rsidRPr="00E71A48">
        <w:rPr>
          <w:sz w:val="24"/>
          <w:szCs w:val="24"/>
        </w:rPr>
        <w:t>поставок</w:t>
      </w:r>
      <w:r w:rsidR="00321C62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не допускается.</w:t>
      </w:r>
    </w:p>
    <w:p w:rsidR="00717F60" w:rsidRPr="00321C62" w:rsidRDefault="008D2928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9" w:name="_Ref440270637"/>
      <w:r>
        <w:rPr>
          <w:sz w:val="24"/>
          <w:szCs w:val="24"/>
        </w:rPr>
        <w:t>Сроки</w:t>
      </w:r>
      <w:r w:rsidR="00717F60" w:rsidRPr="00E71A48">
        <w:rPr>
          <w:sz w:val="24"/>
          <w:szCs w:val="24"/>
        </w:rPr>
        <w:t xml:space="preserve"> </w:t>
      </w:r>
      <w:r w:rsidR="002946EF" w:rsidRPr="00E71A48">
        <w:rPr>
          <w:sz w:val="24"/>
          <w:szCs w:val="24"/>
        </w:rPr>
        <w:t xml:space="preserve">выполнения </w:t>
      </w:r>
      <w:r w:rsidR="00702B2C" w:rsidRPr="00321C62">
        <w:rPr>
          <w:sz w:val="24"/>
          <w:szCs w:val="24"/>
        </w:rPr>
        <w:t>поставок</w:t>
      </w:r>
      <w:r w:rsidR="00717F60" w:rsidRPr="00321C62">
        <w:rPr>
          <w:sz w:val="24"/>
          <w:szCs w:val="24"/>
        </w:rPr>
        <w:t xml:space="preserve">: </w:t>
      </w:r>
      <w:r w:rsidR="00321C62" w:rsidRPr="00321C62">
        <w:rPr>
          <w:b/>
          <w:sz w:val="24"/>
          <w:szCs w:val="24"/>
        </w:rPr>
        <w:t>1-2 квартал 2017 года</w:t>
      </w:r>
      <w:r w:rsidR="00717F60" w:rsidRPr="00321C62">
        <w:rPr>
          <w:sz w:val="24"/>
          <w:szCs w:val="24"/>
        </w:rPr>
        <w:t>.</w:t>
      </w:r>
      <w:bookmarkEnd w:id="19"/>
    </w:p>
    <w:p w:rsidR="008D2928" w:rsidRPr="00321C62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270651"/>
      <w:r w:rsidRPr="007252E9">
        <w:rPr>
          <w:sz w:val="24"/>
          <w:szCs w:val="24"/>
        </w:rPr>
        <w:t xml:space="preserve">Отгрузочные реквизиты/базис поставки: </w:t>
      </w:r>
      <w:bookmarkEnd w:id="20"/>
      <w:r w:rsidR="00321C62" w:rsidRPr="00321C62">
        <w:rPr>
          <w:sz w:val="24"/>
          <w:szCs w:val="24"/>
        </w:rPr>
        <w:t xml:space="preserve">на условиях DDP (Согласно ИНКОТЕРМС 2000) по адресу филиала ПАО «МРСК Центра» - «Липецкэнерго» РФ,              г. Липецк, Липецкий р-н, с. </w:t>
      </w:r>
      <w:proofErr w:type="gramStart"/>
      <w:r w:rsidR="00321C62" w:rsidRPr="00321C62">
        <w:rPr>
          <w:sz w:val="24"/>
          <w:szCs w:val="24"/>
        </w:rPr>
        <w:t>Подгорное</w:t>
      </w:r>
      <w:proofErr w:type="gramEnd"/>
      <w:r w:rsidR="00321C62" w:rsidRPr="00321C62">
        <w:rPr>
          <w:sz w:val="24"/>
          <w:szCs w:val="24"/>
        </w:rPr>
        <w:t>, ПС Правобережная (Центральный склад)</w:t>
      </w:r>
      <w:r w:rsidR="002556E6" w:rsidRPr="00321C62">
        <w:rPr>
          <w:sz w:val="24"/>
          <w:szCs w:val="24"/>
        </w:rPr>
        <w:t>.</w:t>
      </w:r>
    </w:p>
    <w:p w:rsidR="00717F60" w:rsidRPr="0022360B" w:rsidRDefault="0022360B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1" w:name="_Ref440270663"/>
      <w:r w:rsidRPr="0022360B">
        <w:rPr>
          <w:iCs/>
          <w:sz w:val="24"/>
          <w:szCs w:val="24"/>
        </w:rPr>
        <w:t xml:space="preserve">Форма и порядок оплаты: безналичный расчет, в течение 30 (тридцати) </w:t>
      </w:r>
      <w:r w:rsidR="00321C62" w:rsidRPr="00321C62">
        <w:rPr>
          <w:iCs/>
          <w:sz w:val="24"/>
          <w:szCs w:val="24"/>
        </w:rPr>
        <w:t>календарных</w:t>
      </w:r>
      <w:r w:rsidRPr="0022360B">
        <w:rPr>
          <w:iCs/>
          <w:sz w:val="24"/>
          <w:szCs w:val="24"/>
        </w:rPr>
        <w:t xml:space="preserve"> дней с момента  подписания Сторонами накладной, предоставления счета-фактуры  и иных документов, предусмотренных договором.</w:t>
      </w:r>
      <w:bookmarkEnd w:id="21"/>
    </w:p>
    <w:p w:rsidR="00717F60" w:rsidRPr="002A47D1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E71A48">
        <w:rPr>
          <w:iCs/>
          <w:sz w:val="24"/>
          <w:szCs w:val="24"/>
        </w:rPr>
        <w:t xml:space="preserve">Порядок проведения </w:t>
      </w:r>
      <w:r w:rsidR="00C05EF6" w:rsidRPr="00E71A48">
        <w:rPr>
          <w:iCs/>
          <w:sz w:val="24"/>
          <w:szCs w:val="24"/>
        </w:rPr>
        <w:t xml:space="preserve">запроса предложений </w:t>
      </w:r>
      <w:r w:rsidRPr="00E71A48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E71A48">
        <w:rPr>
          <w:sz w:val="24"/>
          <w:szCs w:val="24"/>
        </w:rPr>
        <w:t>заявок</w:t>
      </w:r>
      <w:r w:rsidRPr="00E71A48">
        <w:rPr>
          <w:iCs/>
          <w:sz w:val="24"/>
          <w:szCs w:val="24"/>
        </w:rPr>
        <w:t>, приведены в разделе</w:t>
      </w:r>
      <w:r w:rsidR="00E71A48">
        <w:rPr>
          <w:iCs/>
          <w:sz w:val="24"/>
          <w:szCs w:val="24"/>
        </w:rPr>
        <w:t xml:space="preserve"> </w:t>
      </w:r>
      <w:r w:rsidR="0033182C">
        <w:rPr>
          <w:iCs/>
          <w:sz w:val="24"/>
          <w:szCs w:val="24"/>
        </w:rPr>
        <w:fldChar w:fldCharType="begin"/>
      </w:r>
      <w:r w:rsidR="00E71A48">
        <w:rPr>
          <w:iCs/>
          <w:sz w:val="24"/>
          <w:szCs w:val="24"/>
        </w:rPr>
        <w:instrText xml:space="preserve"> REF _Ref311232052 \r \h </w:instrText>
      </w:r>
      <w:r w:rsidR="0033182C">
        <w:rPr>
          <w:iCs/>
          <w:sz w:val="24"/>
          <w:szCs w:val="24"/>
        </w:rPr>
      </w:r>
      <w:r w:rsidR="0033182C">
        <w:rPr>
          <w:iCs/>
          <w:sz w:val="24"/>
          <w:szCs w:val="24"/>
        </w:rPr>
        <w:fldChar w:fldCharType="separate"/>
      </w:r>
      <w:r w:rsidR="008941A2">
        <w:rPr>
          <w:iCs/>
          <w:sz w:val="24"/>
          <w:szCs w:val="24"/>
        </w:rPr>
        <w:t>3</w:t>
      </w:r>
      <w:r w:rsidR="0033182C">
        <w:rPr>
          <w:iCs/>
          <w:sz w:val="24"/>
          <w:szCs w:val="24"/>
        </w:rPr>
        <w:fldChar w:fldCharType="end"/>
      </w:r>
      <w:r w:rsidR="00E71A48">
        <w:rPr>
          <w:iCs/>
          <w:sz w:val="24"/>
          <w:szCs w:val="24"/>
        </w:rPr>
        <w:t xml:space="preserve"> </w:t>
      </w:r>
      <w:r w:rsidRPr="00E71A48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E71A48">
        <w:rPr>
          <w:iCs/>
          <w:sz w:val="24"/>
          <w:szCs w:val="24"/>
        </w:rPr>
        <w:t>Д</w:t>
      </w:r>
      <w:r w:rsidRPr="00E71A48">
        <w:rPr>
          <w:iCs/>
          <w:sz w:val="24"/>
          <w:szCs w:val="24"/>
        </w:rPr>
        <w:t xml:space="preserve">окументации). </w:t>
      </w:r>
      <w:r w:rsidRPr="00E71A48">
        <w:rPr>
          <w:sz w:val="24"/>
          <w:szCs w:val="24"/>
        </w:rPr>
        <w:t xml:space="preserve">Подробные требования к выполняемым </w:t>
      </w:r>
      <w:r w:rsidR="00077FB6" w:rsidRPr="00E71A48">
        <w:rPr>
          <w:sz w:val="24"/>
          <w:szCs w:val="24"/>
        </w:rPr>
        <w:t xml:space="preserve">поставкам </w:t>
      </w:r>
      <w:r w:rsidRPr="00E71A48">
        <w:rPr>
          <w:sz w:val="24"/>
          <w:szCs w:val="24"/>
        </w:rPr>
        <w:t>изложены в</w:t>
      </w:r>
      <w:r w:rsidR="00953802">
        <w:rPr>
          <w:sz w:val="24"/>
          <w:szCs w:val="24"/>
        </w:rPr>
        <w:t xml:space="preserve"> </w:t>
      </w:r>
      <w:r w:rsidR="00953802" w:rsidRPr="002A47D1">
        <w:rPr>
          <w:sz w:val="24"/>
          <w:szCs w:val="24"/>
        </w:rPr>
        <w:lastRenderedPageBreak/>
        <w:t xml:space="preserve">разделе </w:t>
      </w:r>
      <w:r w:rsidR="0033182C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_Ref440270568 \r \h </w:instrText>
      </w:r>
      <w:r w:rsidR="0033182C">
        <w:rPr>
          <w:sz w:val="24"/>
          <w:szCs w:val="24"/>
        </w:rPr>
      </w:r>
      <w:r w:rsidR="0033182C">
        <w:rPr>
          <w:sz w:val="24"/>
          <w:szCs w:val="24"/>
        </w:rPr>
        <w:fldChar w:fldCharType="separate"/>
      </w:r>
      <w:r w:rsidR="008941A2">
        <w:rPr>
          <w:sz w:val="24"/>
          <w:szCs w:val="24"/>
        </w:rPr>
        <w:t>4</w:t>
      </w:r>
      <w:r w:rsidR="0033182C">
        <w:rPr>
          <w:sz w:val="24"/>
          <w:szCs w:val="24"/>
        </w:rPr>
        <w:fldChar w:fldCharType="end"/>
      </w:r>
      <w:r w:rsidRPr="002A47D1">
        <w:rPr>
          <w:sz w:val="24"/>
          <w:szCs w:val="24"/>
        </w:rPr>
        <w:t>.</w:t>
      </w:r>
      <w:r w:rsidR="004B5EB3" w:rsidRPr="002A47D1">
        <w:rPr>
          <w:sz w:val="24"/>
          <w:szCs w:val="24"/>
        </w:rPr>
        <w:t xml:space="preserve"> Проект</w:t>
      </w:r>
      <w:r w:rsidR="004B5EB3" w:rsidRPr="002A47D1">
        <w:rPr>
          <w:iCs/>
          <w:sz w:val="24"/>
          <w:szCs w:val="24"/>
        </w:rPr>
        <w:t xml:space="preserve"> </w:t>
      </w:r>
      <w:r w:rsidR="00123C70" w:rsidRPr="002A47D1">
        <w:rPr>
          <w:iCs/>
          <w:sz w:val="24"/>
          <w:szCs w:val="24"/>
        </w:rPr>
        <w:t>Договор</w:t>
      </w:r>
      <w:r w:rsidRPr="002A47D1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2A47D1">
        <w:rPr>
          <w:iCs/>
          <w:sz w:val="24"/>
          <w:szCs w:val="24"/>
        </w:rPr>
        <w:t>З</w:t>
      </w:r>
      <w:r w:rsidR="00C05EF6" w:rsidRPr="002A47D1">
        <w:rPr>
          <w:iCs/>
          <w:sz w:val="24"/>
          <w:szCs w:val="24"/>
        </w:rPr>
        <w:t>апроса предложений</w:t>
      </w:r>
      <w:r w:rsidRPr="002A47D1">
        <w:rPr>
          <w:iCs/>
          <w:sz w:val="24"/>
          <w:szCs w:val="24"/>
        </w:rPr>
        <w:t xml:space="preserve">, приведен в разделе </w:t>
      </w:r>
      <w:r w:rsidR="00321C62">
        <w:fldChar w:fldCharType="begin"/>
      </w:r>
      <w:r w:rsidR="00321C62">
        <w:instrText xml:space="preserve"> REF _Ref305973574 \r \h  \* MERGEFORMAT </w:instrText>
      </w:r>
      <w:r w:rsidR="00321C62">
        <w:fldChar w:fldCharType="separate"/>
      </w:r>
      <w:r w:rsidR="008941A2">
        <w:t>2</w:t>
      </w:r>
      <w:r w:rsidR="00321C62">
        <w:fldChar w:fldCharType="end"/>
      </w:r>
      <w:r w:rsidR="004B5EB3" w:rsidRPr="002A47D1">
        <w:rPr>
          <w:iCs/>
          <w:sz w:val="24"/>
          <w:szCs w:val="24"/>
        </w:rPr>
        <w:t>.</w:t>
      </w:r>
      <w:r w:rsidRPr="002A47D1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2A47D1">
        <w:rPr>
          <w:iCs/>
          <w:sz w:val="24"/>
          <w:szCs w:val="24"/>
        </w:rPr>
        <w:t>подготовить и подать в составе Заявк</w:t>
      </w:r>
      <w:r w:rsidR="00953802" w:rsidRPr="002A47D1">
        <w:rPr>
          <w:iCs/>
          <w:sz w:val="24"/>
          <w:szCs w:val="24"/>
        </w:rPr>
        <w:t xml:space="preserve">и, приведены в разделе </w:t>
      </w:r>
      <w:r w:rsidR="0033182C">
        <w:rPr>
          <w:iCs/>
          <w:sz w:val="24"/>
          <w:szCs w:val="24"/>
        </w:rPr>
        <w:fldChar w:fldCharType="begin"/>
      </w:r>
      <w:r w:rsidR="008D2928">
        <w:rPr>
          <w:iCs/>
          <w:sz w:val="24"/>
          <w:szCs w:val="24"/>
        </w:rPr>
        <w:instrText xml:space="preserve"> REF _Ref440270602 \r \h </w:instrText>
      </w:r>
      <w:r w:rsidR="0033182C">
        <w:rPr>
          <w:iCs/>
          <w:sz w:val="24"/>
          <w:szCs w:val="24"/>
        </w:rPr>
      </w:r>
      <w:r w:rsidR="0033182C">
        <w:rPr>
          <w:iCs/>
          <w:sz w:val="24"/>
          <w:szCs w:val="24"/>
        </w:rPr>
        <w:fldChar w:fldCharType="separate"/>
      </w:r>
      <w:r w:rsidR="008941A2">
        <w:rPr>
          <w:iCs/>
          <w:sz w:val="24"/>
          <w:szCs w:val="24"/>
        </w:rPr>
        <w:t>5</w:t>
      </w:r>
      <w:r w:rsidR="0033182C">
        <w:rPr>
          <w:iCs/>
          <w:sz w:val="24"/>
          <w:szCs w:val="24"/>
        </w:rPr>
        <w:fldChar w:fldCharType="end"/>
      </w:r>
      <w:r w:rsidR="004B5EB3" w:rsidRPr="002A47D1">
        <w:rPr>
          <w:sz w:val="24"/>
          <w:szCs w:val="24"/>
        </w:rPr>
        <w:t>.</w:t>
      </w:r>
    </w:p>
    <w:p w:rsidR="002A47D1" w:rsidRPr="0022360B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22360B">
        <w:rPr>
          <w:sz w:val="24"/>
          <w:szCs w:val="24"/>
        </w:rPr>
        <w:t>В случае</w:t>
      </w:r>
      <w:proofErr w:type="gramStart"/>
      <w:r w:rsidRPr="0022360B">
        <w:rPr>
          <w:sz w:val="24"/>
          <w:szCs w:val="24"/>
        </w:rPr>
        <w:t>,</w:t>
      </w:r>
      <w:proofErr w:type="gramEnd"/>
      <w:r w:rsidRPr="0022360B">
        <w:rPr>
          <w:sz w:val="24"/>
          <w:szCs w:val="24"/>
        </w:rPr>
        <w:t xml:space="preserve"> если сроки поставки продукции, отгрузочные реквизиты/базис поставки, форма и порядок оплаты, указанные в </w:t>
      </w:r>
      <w:proofErr w:type="spellStart"/>
      <w:r w:rsidRPr="0022360B">
        <w:rPr>
          <w:sz w:val="24"/>
          <w:szCs w:val="24"/>
        </w:rPr>
        <w:t>п.п</w:t>
      </w:r>
      <w:proofErr w:type="spellEnd"/>
      <w:r w:rsidRPr="0022360B">
        <w:rPr>
          <w:sz w:val="24"/>
          <w:szCs w:val="24"/>
        </w:rPr>
        <w:t xml:space="preserve">. </w:t>
      </w:r>
      <w:r w:rsidR="0033182C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_Ref440270637 \r \h </w:instrText>
      </w:r>
      <w:r w:rsidR="0033182C">
        <w:rPr>
          <w:sz w:val="24"/>
          <w:szCs w:val="24"/>
        </w:rPr>
      </w:r>
      <w:r w:rsidR="0033182C">
        <w:rPr>
          <w:sz w:val="24"/>
          <w:szCs w:val="24"/>
        </w:rPr>
        <w:fldChar w:fldCharType="separate"/>
      </w:r>
      <w:r w:rsidR="008941A2">
        <w:rPr>
          <w:sz w:val="24"/>
          <w:szCs w:val="24"/>
        </w:rPr>
        <w:t>1.1.5</w:t>
      </w:r>
      <w:r w:rsidR="0033182C">
        <w:rPr>
          <w:sz w:val="24"/>
          <w:szCs w:val="24"/>
        </w:rPr>
        <w:fldChar w:fldCharType="end"/>
      </w:r>
      <w:r w:rsidRPr="0022360B">
        <w:rPr>
          <w:sz w:val="24"/>
          <w:szCs w:val="24"/>
        </w:rPr>
        <w:t xml:space="preserve">, </w:t>
      </w:r>
      <w:r w:rsidR="0033182C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_Ref440270651 \r \h </w:instrText>
      </w:r>
      <w:r w:rsidR="0033182C">
        <w:rPr>
          <w:sz w:val="24"/>
          <w:szCs w:val="24"/>
        </w:rPr>
      </w:r>
      <w:r w:rsidR="0033182C">
        <w:rPr>
          <w:sz w:val="24"/>
          <w:szCs w:val="24"/>
        </w:rPr>
        <w:fldChar w:fldCharType="separate"/>
      </w:r>
      <w:r w:rsidR="008941A2">
        <w:rPr>
          <w:sz w:val="24"/>
          <w:szCs w:val="24"/>
        </w:rPr>
        <w:t>1.1.6</w:t>
      </w:r>
      <w:r w:rsidR="0033182C">
        <w:rPr>
          <w:sz w:val="24"/>
          <w:szCs w:val="24"/>
        </w:rPr>
        <w:fldChar w:fldCharType="end"/>
      </w:r>
      <w:r w:rsidRPr="0022360B">
        <w:rPr>
          <w:sz w:val="24"/>
          <w:szCs w:val="24"/>
        </w:rPr>
        <w:t xml:space="preserve">, </w:t>
      </w:r>
      <w:r w:rsidR="0033182C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_Ref440270663 \r \h </w:instrText>
      </w:r>
      <w:r w:rsidR="0033182C">
        <w:rPr>
          <w:sz w:val="24"/>
          <w:szCs w:val="24"/>
        </w:rPr>
      </w:r>
      <w:r w:rsidR="0033182C">
        <w:rPr>
          <w:sz w:val="24"/>
          <w:szCs w:val="24"/>
        </w:rPr>
        <w:fldChar w:fldCharType="separate"/>
      </w:r>
      <w:r w:rsidR="008941A2">
        <w:rPr>
          <w:sz w:val="24"/>
          <w:szCs w:val="24"/>
        </w:rPr>
        <w:t>1.1.7</w:t>
      </w:r>
      <w:r w:rsidR="0033182C">
        <w:rPr>
          <w:sz w:val="24"/>
          <w:szCs w:val="24"/>
        </w:rPr>
        <w:fldChar w:fldCharType="end"/>
      </w:r>
      <w:r w:rsidRPr="0022360B">
        <w:rPr>
          <w:sz w:val="24"/>
          <w:szCs w:val="24"/>
        </w:rPr>
        <w:t xml:space="preserve"> настоящей Документации, противоречат соответствующим срокам поставки продукции, отгрузочным реквизитам/базису </w:t>
      </w:r>
      <w:r w:rsidRPr="00032CFB">
        <w:rPr>
          <w:sz w:val="24"/>
          <w:szCs w:val="24"/>
        </w:rPr>
        <w:t>поставки, форме и порядку оплаты, указанным в Приложении №1 (Техническ</w:t>
      </w:r>
      <w:r w:rsidR="00321C62">
        <w:rPr>
          <w:sz w:val="24"/>
          <w:szCs w:val="24"/>
        </w:rPr>
        <w:t>ом</w:t>
      </w:r>
      <w:r w:rsidRPr="00032CFB">
        <w:rPr>
          <w:sz w:val="24"/>
          <w:szCs w:val="24"/>
        </w:rPr>
        <w:t xml:space="preserve"> задани</w:t>
      </w:r>
      <w:r w:rsidR="00321C62">
        <w:rPr>
          <w:sz w:val="24"/>
          <w:szCs w:val="24"/>
        </w:rPr>
        <w:t>и</w:t>
      </w:r>
      <w:r w:rsidRPr="00032CFB">
        <w:rPr>
          <w:sz w:val="24"/>
          <w:szCs w:val="24"/>
        </w:rPr>
        <w:t xml:space="preserve">) </w:t>
      </w:r>
      <w:r w:rsidR="00032CFB" w:rsidRPr="00032CFB">
        <w:rPr>
          <w:sz w:val="24"/>
          <w:szCs w:val="24"/>
        </w:rPr>
        <w:t>и/или в Приложении №2 (проекте Договора)</w:t>
      </w:r>
      <w:r w:rsidR="00032CFB" w:rsidRPr="00032CFB">
        <w:rPr>
          <w:bCs w:val="0"/>
          <w:iCs/>
          <w:szCs w:val="24"/>
        </w:rPr>
        <w:t xml:space="preserve"> </w:t>
      </w:r>
      <w:r w:rsidRPr="00032CFB">
        <w:rPr>
          <w:sz w:val="24"/>
          <w:szCs w:val="24"/>
        </w:rPr>
        <w:t>к настоящей Документации, Участники при подготовке Заявок должны руководствоваться условиями,</w:t>
      </w:r>
      <w:r w:rsidRPr="003803A7">
        <w:rPr>
          <w:sz w:val="24"/>
          <w:szCs w:val="24"/>
        </w:rPr>
        <w:t xml:space="preserve"> указанными</w:t>
      </w:r>
      <w:r w:rsidRPr="0022360B">
        <w:rPr>
          <w:sz w:val="24"/>
          <w:szCs w:val="24"/>
        </w:rPr>
        <w:t xml:space="preserve"> в </w:t>
      </w:r>
      <w:proofErr w:type="spellStart"/>
      <w:r w:rsidRPr="0022360B">
        <w:rPr>
          <w:sz w:val="24"/>
          <w:szCs w:val="24"/>
        </w:rPr>
        <w:t>п.п</w:t>
      </w:r>
      <w:proofErr w:type="spellEnd"/>
      <w:r w:rsidRPr="0022360B">
        <w:rPr>
          <w:sz w:val="24"/>
          <w:szCs w:val="24"/>
        </w:rPr>
        <w:t xml:space="preserve">. </w:t>
      </w:r>
      <w:r w:rsidR="0033182C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_Ref440270637 \r \h </w:instrText>
      </w:r>
      <w:r w:rsidR="0033182C">
        <w:rPr>
          <w:sz w:val="24"/>
          <w:szCs w:val="24"/>
        </w:rPr>
      </w:r>
      <w:r w:rsidR="0033182C">
        <w:rPr>
          <w:sz w:val="24"/>
          <w:szCs w:val="24"/>
        </w:rPr>
        <w:fldChar w:fldCharType="separate"/>
      </w:r>
      <w:r w:rsidR="008941A2">
        <w:rPr>
          <w:sz w:val="24"/>
          <w:szCs w:val="24"/>
        </w:rPr>
        <w:t>1.1.5</w:t>
      </w:r>
      <w:r w:rsidR="0033182C">
        <w:rPr>
          <w:sz w:val="24"/>
          <w:szCs w:val="24"/>
        </w:rPr>
        <w:fldChar w:fldCharType="end"/>
      </w:r>
      <w:r w:rsidR="008D2928" w:rsidRPr="0022360B">
        <w:rPr>
          <w:sz w:val="24"/>
          <w:szCs w:val="24"/>
        </w:rPr>
        <w:t xml:space="preserve">, </w:t>
      </w:r>
      <w:r w:rsidR="0033182C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_Ref440270651 \r \h </w:instrText>
      </w:r>
      <w:r w:rsidR="0033182C">
        <w:rPr>
          <w:sz w:val="24"/>
          <w:szCs w:val="24"/>
        </w:rPr>
      </w:r>
      <w:r w:rsidR="0033182C">
        <w:rPr>
          <w:sz w:val="24"/>
          <w:szCs w:val="24"/>
        </w:rPr>
        <w:fldChar w:fldCharType="separate"/>
      </w:r>
      <w:r w:rsidR="008941A2">
        <w:rPr>
          <w:sz w:val="24"/>
          <w:szCs w:val="24"/>
        </w:rPr>
        <w:t>1.1.6</w:t>
      </w:r>
      <w:r w:rsidR="0033182C">
        <w:rPr>
          <w:sz w:val="24"/>
          <w:szCs w:val="24"/>
        </w:rPr>
        <w:fldChar w:fldCharType="end"/>
      </w:r>
      <w:r w:rsidR="008D2928" w:rsidRPr="0022360B">
        <w:rPr>
          <w:sz w:val="24"/>
          <w:szCs w:val="24"/>
        </w:rPr>
        <w:t xml:space="preserve">, </w:t>
      </w:r>
      <w:r w:rsidR="0033182C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_Ref440270663 \r \h </w:instrText>
      </w:r>
      <w:r w:rsidR="0033182C">
        <w:rPr>
          <w:sz w:val="24"/>
          <w:szCs w:val="24"/>
        </w:rPr>
      </w:r>
      <w:r w:rsidR="0033182C">
        <w:rPr>
          <w:sz w:val="24"/>
          <w:szCs w:val="24"/>
        </w:rPr>
        <w:fldChar w:fldCharType="separate"/>
      </w:r>
      <w:r w:rsidR="008941A2">
        <w:rPr>
          <w:sz w:val="24"/>
          <w:szCs w:val="24"/>
        </w:rPr>
        <w:t>1.1.7</w:t>
      </w:r>
      <w:r w:rsidR="0033182C">
        <w:rPr>
          <w:sz w:val="24"/>
          <w:szCs w:val="24"/>
        </w:rPr>
        <w:fldChar w:fldCharType="end"/>
      </w:r>
      <w:r w:rsidRPr="0022360B">
        <w:rPr>
          <w:sz w:val="24"/>
          <w:szCs w:val="24"/>
        </w:rPr>
        <w:t xml:space="preserve"> настоящей Документации.</w:t>
      </w:r>
    </w:p>
    <w:p w:rsidR="002A47D1" w:rsidRPr="007252E9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2" w:name="_Toc439166307"/>
      <w:bookmarkStart w:id="23" w:name="_Toc439170655"/>
      <w:bookmarkStart w:id="24" w:name="_Toc439172757"/>
      <w:bookmarkStart w:id="25" w:name="_Toc439173201"/>
      <w:r w:rsidRPr="0022360B">
        <w:rPr>
          <w:sz w:val="24"/>
          <w:szCs w:val="24"/>
        </w:rPr>
        <w:t xml:space="preserve">Участник должен </w:t>
      </w:r>
      <w:r w:rsidRPr="00DA1402">
        <w:rPr>
          <w:sz w:val="24"/>
          <w:szCs w:val="24"/>
        </w:rPr>
        <w:t xml:space="preserve">указать в составе своей Заявки конкретные условия </w:t>
      </w:r>
      <w:r w:rsidR="00DA1402" w:rsidRPr="007252E9">
        <w:rPr>
          <w:bCs w:val="0"/>
          <w:iCs/>
          <w:sz w:val="24"/>
          <w:szCs w:val="24"/>
        </w:rPr>
        <w:t xml:space="preserve">поставки и оплаты, не хуже условий указанных в п. </w:t>
      </w:r>
      <w:r w:rsidR="00321C62">
        <w:fldChar w:fldCharType="begin"/>
      </w:r>
      <w:r w:rsidR="00321C62">
        <w:instrText xml:space="preserve"> REF _Ref440270637 \r \h  \* MERGEFORMAT </w:instrText>
      </w:r>
      <w:r w:rsidR="00321C62">
        <w:fldChar w:fldCharType="separate"/>
      </w:r>
      <w:r w:rsidR="008941A2" w:rsidRPr="008941A2">
        <w:rPr>
          <w:bCs w:val="0"/>
          <w:iCs/>
          <w:sz w:val="24"/>
          <w:szCs w:val="24"/>
        </w:rPr>
        <w:t>1.1.5</w:t>
      </w:r>
      <w:r w:rsidR="00321C62">
        <w:fldChar w:fldCharType="end"/>
      </w:r>
      <w:r w:rsidR="00DA1402" w:rsidRPr="007252E9">
        <w:rPr>
          <w:bCs w:val="0"/>
          <w:iCs/>
          <w:sz w:val="24"/>
          <w:szCs w:val="24"/>
        </w:rPr>
        <w:t xml:space="preserve"> и </w:t>
      </w:r>
      <w:r w:rsidR="00321C62">
        <w:fldChar w:fldCharType="begin"/>
      </w:r>
      <w:r w:rsidR="00321C62">
        <w:instrText xml:space="preserve"> REF _Ref440270663 \r \h  \* MERGEFORMAT </w:instrText>
      </w:r>
      <w:r w:rsidR="00321C62">
        <w:fldChar w:fldCharType="separate"/>
      </w:r>
      <w:r w:rsidR="008941A2" w:rsidRPr="008941A2">
        <w:rPr>
          <w:sz w:val="24"/>
          <w:szCs w:val="24"/>
        </w:rPr>
        <w:t>1.1.7</w:t>
      </w:r>
      <w:r w:rsidR="00321C62">
        <w:fldChar w:fldCharType="end"/>
      </w:r>
      <w:r w:rsidRPr="007252E9">
        <w:rPr>
          <w:sz w:val="24"/>
          <w:szCs w:val="24"/>
        </w:rPr>
        <w:t>.</w:t>
      </w:r>
      <w:bookmarkEnd w:id="22"/>
      <w:bookmarkEnd w:id="23"/>
      <w:bookmarkEnd w:id="24"/>
      <w:bookmarkEnd w:id="25"/>
    </w:p>
    <w:p w:rsidR="00717F60" w:rsidRPr="00E71A48" w:rsidRDefault="00717F60" w:rsidP="00E722B6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E71A48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26" w:name="_Ref55313246"/>
      <w:bookmarkStart w:id="27" w:name="_Ref56231140"/>
      <w:bookmarkStart w:id="28" w:name="_Ref56231144"/>
      <w:bookmarkStart w:id="29" w:name="_Toc464120568"/>
      <w:r w:rsidRPr="00E71A48">
        <w:t>Правовой статус документов</w:t>
      </w:r>
      <w:bookmarkEnd w:id="26"/>
      <w:bookmarkEnd w:id="27"/>
      <w:bookmarkEnd w:id="28"/>
      <w:bookmarkEnd w:id="29"/>
    </w:p>
    <w:p w:rsidR="00717F60" w:rsidRPr="0022360B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22360B">
        <w:rPr>
          <w:bCs w:val="0"/>
          <w:sz w:val="24"/>
          <w:szCs w:val="24"/>
        </w:rPr>
        <w:t>Запрос предложений</w:t>
      </w:r>
      <w:r w:rsidRPr="0022360B">
        <w:rPr>
          <w:sz w:val="24"/>
          <w:szCs w:val="24"/>
        </w:rPr>
        <w:t xml:space="preserve"> </w:t>
      </w:r>
      <w:r w:rsidRPr="0022360B">
        <w:rPr>
          <w:bCs w:val="0"/>
          <w:sz w:val="24"/>
          <w:szCs w:val="24"/>
        </w:rPr>
        <w:t xml:space="preserve">проводится в соответствии с </w:t>
      </w:r>
      <w:r w:rsidR="0022360B" w:rsidRPr="0022360B">
        <w:rPr>
          <w:bCs w:val="0"/>
          <w:sz w:val="24"/>
          <w:szCs w:val="24"/>
        </w:rPr>
        <w:t>Единым Стандартом закупок ПАО «</w:t>
      </w:r>
      <w:proofErr w:type="spellStart"/>
      <w:r w:rsidR="0022360B" w:rsidRPr="0022360B">
        <w:rPr>
          <w:bCs w:val="0"/>
          <w:sz w:val="24"/>
          <w:szCs w:val="24"/>
        </w:rPr>
        <w:t>Россети</w:t>
      </w:r>
      <w:proofErr w:type="spellEnd"/>
      <w:r w:rsidR="0022360B" w:rsidRPr="0022360B">
        <w:rPr>
          <w:bCs w:val="0"/>
          <w:sz w:val="24"/>
          <w:szCs w:val="24"/>
        </w:rPr>
        <w:t>»</w:t>
      </w:r>
      <w:r w:rsidR="003303E9">
        <w:rPr>
          <w:bCs w:val="0"/>
          <w:sz w:val="24"/>
          <w:szCs w:val="24"/>
        </w:rPr>
        <w:t xml:space="preserve"> (Положение о закупках)</w:t>
      </w:r>
      <w:r w:rsidR="00721B30" w:rsidRPr="0022360B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>
        <w:rPr>
          <w:bCs w:val="0"/>
          <w:sz w:val="24"/>
          <w:szCs w:val="24"/>
        </w:rPr>
        <w:t>П</w:t>
      </w:r>
      <w:r w:rsidR="00721B30" w:rsidRPr="0022360B">
        <w:rPr>
          <w:bCs w:val="0"/>
          <w:sz w:val="24"/>
          <w:szCs w:val="24"/>
        </w:rPr>
        <w:t xml:space="preserve">АО «МРСК Центра» (Протокол № </w:t>
      </w:r>
      <w:r w:rsidR="0022360B" w:rsidRPr="0022360B">
        <w:rPr>
          <w:bCs w:val="0"/>
          <w:sz w:val="24"/>
          <w:szCs w:val="24"/>
        </w:rPr>
        <w:t>27</w:t>
      </w:r>
      <w:r w:rsidR="00721B30" w:rsidRPr="0022360B">
        <w:rPr>
          <w:bCs w:val="0"/>
          <w:sz w:val="24"/>
          <w:szCs w:val="24"/>
        </w:rPr>
        <w:t>/1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от «</w:t>
      </w:r>
      <w:r w:rsidR="0022360B" w:rsidRPr="0022360B">
        <w:rPr>
          <w:bCs w:val="0"/>
          <w:sz w:val="24"/>
          <w:szCs w:val="24"/>
        </w:rPr>
        <w:t>29</w:t>
      </w:r>
      <w:r w:rsidR="00721B30" w:rsidRPr="0022360B">
        <w:rPr>
          <w:bCs w:val="0"/>
          <w:sz w:val="24"/>
          <w:szCs w:val="24"/>
        </w:rPr>
        <w:t xml:space="preserve">» </w:t>
      </w:r>
      <w:r w:rsidR="0022360B" w:rsidRPr="0022360B">
        <w:rPr>
          <w:bCs w:val="0"/>
          <w:sz w:val="24"/>
          <w:szCs w:val="24"/>
        </w:rPr>
        <w:t>декабря</w:t>
      </w:r>
      <w:r w:rsidR="00721B30" w:rsidRPr="0022360B">
        <w:rPr>
          <w:bCs w:val="0"/>
          <w:sz w:val="24"/>
          <w:szCs w:val="24"/>
        </w:rPr>
        <w:t xml:space="preserve"> 201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22360B">
        <w:rPr>
          <w:sz w:val="24"/>
          <w:szCs w:val="24"/>
        </w:rPr>
        <w:t>.</w:t>
      </w:r>
      <w:proofErr w:type="gramEnd"/>
    </w:p>
    <w:p w:rsidR="00717F60" w:rsidRPr="00E71A48" w:rsidRDefault="00C606DE" w:rsidP="00E722B6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proofErr w:type="gramStart"/>
      <w:r w:rsidRPr="00C606DE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>
        <w:rPr>
          <w:bCs w:val="0"/>
          <w:sz w:val="24"/>
          <w:szCs w:val="24"/>
        </w:rPr>
        <w:t>ый</w:t>
      </w:r>
      <w:r w:rsidRPr="00C606DE">
        <w:rPr>
          <w:bCs w:val="0"/>
          <w:sz w:val="24"/>
          <w:szCs w:val="24"/>
        </w:rPr>
        <w:t xml:space="preserve"> </w:t>
      </w:r>
      <w:r w:rsidR="00721B30" w:rsidRPr="00C606DE">
        <w:rPr>
          <w:bCs w:val="0"/>
          <w:sz w:val="24"/>
          <w:szCs w:val="24"/>
        </w:rPr>
        <w:t>открытый запрос предложений</w:t>
      </w:r>
      <w:r w:rsidRPr="00C606DE">
        <w:rPr>
          <w:bCs w:val="0"/>
          <w:sz w:val="24"/>
          <w:szCs w:val="24"/>
        </w:rPr>
        <w:t xml:space="preserve"> проводится согласно </w:t>
      </w:r>
      <w:r w:rsidR="004E3ED2">
        <w:rPr>
          <w:bCs w:val="0"/>
          <w:sz w:val="24"/>
          <w:szCs w:val="24"/>
        </w:rPr>
        <w:t xml:space="preserve">Стандарту закупок </w:t>
      </w:r>
      <w:r w:rsidR="00E74632">
        <w:rPr>
          <w:bCs w:val="0"/>
          <w:sz w:val="24"/>
          <w:szCs w:val="24"/>
        </w:rPr>
        <w:t>ПАО</w:t>
      </w:r>
      <w:r w:rsidR="004E3ED2">
        <w:rPr>
          <w:bCs w:val="0"/>
          <w:sz w:val="24"/>
          <w:szCs w:val="24"/>
        </w:rPr>
        <w:t xml:space="preserve"> «</w:t>
      </w:r>
      <w:proofErr w:type="spellStart"/>
      <w:r w:rsidR="004E3ED2">
        <w:rPr>
          <w:bCs w:val="0"/>
          <w:sz w:val="24"/>
          <w:szCs w:val="24"/>
        </w:rPr>
        <w:t>Россети</w:t>
      </w:r>
      <w:proofErr w:type="spellEnd"/>
      <w:r w:rsidR="004E3ED2">
        <w:rPr>
          <w:bCs w:val="0"/>
          <w:sz w:val="24"/>
          <w:szCs w:val="24"/>
        </w:rPr>
        <w:t>»</w:t>
      </w:r>
      <w:r w:rsidRPr="00C606DE">
        <w:rPr>
          <w:bCs w:val="0"/>
          <w:sz w:val="24"/>
          <w:szCs w:val="24"/>
        </w:rPr>
        <w:t>, при этом в соответствии с ч. 4 ст. 447 Гражданского Кодекса РФ открытый запрос предложений не является торгами и не регулируется нормами ст. 447-449 ГК</w:t>
      </w:r>
      <w:proofErr w:type="gramEnd"/>
      <w:r w:rsidRPr="00C606DE">
        <w:rPr>
          <w:bCs w:val="0"/>
          <w:sz w:val="24"/>
          <w:szCs w:val="24"/>
        </w:rPr>
        <w:t xml:space="preserve">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E71A48">
        <w:rPr>
          <w:bCs w:val="0"/>
          <w:sz w:val="24"/>
          <w:szCs w:val="24"/>
        </w:rPr>
        <w:t>Т</w:t>
      </w:r>
      <w:r w:rsidR="004B5EB3" w:rsidRPr="00E71A48">
        <w:rPr>
          <w:bCs w:val="0"/>
          <w:sz w:val="24"/>
          <w:szCs w:val="24"/>
        </w:rPr>
        <w:t>аким образом, данная процедура З</w:t>
      </w:r>
      <w:r w:rsidR="00717F60" w:rsidRPr="00E71A48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E71A48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Опубликованное в соответствии с п.</w:t>
      </w:r>
      <w:r w:rsidR="00D421AA" w:rsidRPr="00E71A48">
        <w:rPr>
          <w:sz w:val="24"/>
          <w:szCs w:val="24"/>
        </w:rPr>
        <w:t xml:space="preserve"> </w:t>
      </w:r>
      <w:r w:rsidR="00321C62">
        <w:fldChar w:fldCharType="begin"/>
      </w:r>
      <w:r w:rsidR="00321C62">
        <w:instrText xml:space="preserve"> REF _Ref305973033 \r \h  \* MERGEFORMAT </w:instrText>
      </w:r>
      <w:r w:rsidR="00321C62">
        <w:fldChar w:fldCharType="separate"/>
      </w:r>
      <w:r w:rsidR="008941A2" w:rsidRPr="008941A2">
        <w:rPr>
          <w:sz w:val="24"/>
          <w:szCs w:val="24"/>
        </w:rPr>
        <w:t>3.2</w:t>
      </w:r>
      <w:r w:rsidR="00321C62">
        <w:fldChar w:fldCharType="end"/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окументацией, являются </w:t>
      </w:r>
      <w:r w:rsidRPr="00E71A48">
        <w:rPr>
          <w:bCs w:val="0"/>
          <w:sz w:val="24"/>
          <w:szCs w:val="24"/>
        </w:rPr>
        <w:t xml:space="preserve">приглашением делать оферты и </w:t>
      </w:r>
      <w:r w:rsidRPr="00E71A48">
        <w:rPr>
          <w:sz w:val="24"/>
          <w:szCs w:val="24"/>
        </w:rPr>
        <w:t xml:space="preserve">должны рассматриваться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E71A48" w:rsidRDefault="004B5EB3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E71A48">
        <w:rPr>
          <w:bCs w:val="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в соо</w:t>
      </w:r>
      <w:r w:rsidR="00717F60" w:rsidRPr="00E71A48">
        <w:rPr>
          <w:bCs w:val="0"/>
          <w:sz w:val="24"/>
          <w:szCs w:val="24"/>
        </w:rPr>
        <w:t>тветствии с этим.</w:t>
      </w:r>
    </w:p>
    <w:p w:rsidR="00717F60" w:rsidRPr="00E71A48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Заключенный</w:t>
      </w:r>
      <w:r w:rsidR="00AD3EBC" w:rsidRPr="00E71A48">
        <w:rPr>
          <w:sz w:val="24"/>
          <w:szCs w:val="24"/>
        </w:rPr>
        <w:t xml:space="preserve"> по результатам запроса предложений и пред</w:t>
      </w:r>
      <w:r w:rsidR="009D7F01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AD3EBC" w:rsidRPr="00E71A48">
        <w:rPr>
          <w:sz w:val="24"/>
          <w:szCs w:val="24"/>
        </w:rPr>
        <w:t xml:space="preserve">ных переговоров </w:t>
      </w:r>
      <w:r w:rsidR="00123C70" w:rsidRPr="00E71A48">
        <w:rPr>
          <w:sz w:val="24"/>
          <w:szCs w:val="24"/>
        </w:rPr>
        <w:t>Договор</w:t>
      </w:r>
      <w:r w:rsidR="00AD3EBC" w:rsidRPr="00E71A48">
        <w:rPr>
          <w:sz w:val="24"/>
          <w:szCs w:val="24"/>
        </w:rPr>
        <w:t xml:space="preserve"> фиксирует все достигн</w:t>
      </w:r>
      <w:r w:rsidR="00AD3EBC" w:rsidRPr="00E71A48">
        <w:rPr>
          <w:bCs w:val="0"/>
          <w:sz w:val="24"/>
          <w:szCs w:val="24"/>
        </w:rPr>
        <w:t xml:space="preserve">утые сторонами </w:t>
      </w:r>
      <w:r w:rsidR="00123C70" w:rsidRPr="00E71A48">
        <w:rPr>
          <w:bCs w:val="0"/>
          <w:sz w:val="24"/>
          <w:szCs w:val="24"/>
        </w:rPr>
        <w:t>Договор</w:t>
      </w:r>
      <w:r w:rsidR="00AD3EBC" w:rsidRPr="00E71A48">
        <w:rPr>
          <w:bCs w:val="0"/>
          <w:sz w:val="24"/>
          <w:szCs w:val="24"/>
        </w:rPr>
        <w:t>енности.</w:t>
      </w:r>
    </w:p>
    <w:p w:rsidR="00717F60" w:rsidRPr="00E71A48" w:rsidRDefault="00AD3EBC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0" w:name="_Ref294695546"/>
      <w:bookmarkStart w:id="31" w:name="_Ref86827161"/>
      <w:r w:rsidRPr="00E71A48">
        <w:rPr>
          <w:sz w:val="24"/>
          <w:szCs w:val="24"/>
        </w:rPr>
        <w:t>При определении</w:t>
      </w:r>
      <w:r w:rsidR="004B5EB3" w:rsidRPr="00E71A48">
        <w:rPr>
          <w:sz w:val="24"/>
          <w:szCs w:val="24"/>
        </w:rPr>
        <w:t xml:space="preserve"> условий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а с </w:t>
      </w:r>
      <w:r w:rsidR="009C744E" w:rsidRPr="00E71A48">
        <w:rPr>
          <w:sz w:val="24"/>
          <w:szCs w:val="24"/>
        </w:rPr>
        <w:t>Участник</w:t>
      </w:r>
      <w:r w:rsidR="004B5EB3" w:rsidRPr="00E71A48">
        <w:rPr>
          <w:sz w:val="24"/>
          <w:szCs w:val="24"/>
        </w:rPr>
        <w:t>ом запроса предложений, чья Заявк</w:t>
      </w:r>
      <w:r w:rsidRPr="00E71A48">
        <w:rPr>
          <w:sz w:val="24"/>
          <w:szCs w:val="24"/>
        </w:rPr>
        <w:t xml:space="preserve">а признана </w:t>
      </w:r>
      <w:r w:rsidR="00717F60" w:rsidRPr="00E71A48">
        <w:rPr>
          <w:sz w:val="24"/>
          <w:szCs w:val="24"/>
        </w:rPr>
        <w:t>наилучшей</w:t>
      </w:r>
      <w:r w:rsidRPr="00E71A48">
        <w:rPr>
          <w:sz w:val="24"/>
          <w:szCs w:val="24"/>
        </w:rPr>
        <w:t>, используются следующие документы с</w:t>
      </w:r>
      <w:r w:rsidRPr="00E71A48">
        <w:rPr>
          <w:sz w:val="24"/>
          <w:szCs w:val="24"/>
          <w:lang w:val="en-US"/>
        </w:rPr>
        <w:t> </w:t>
      </w:r>
      <w:r w:rsidRPr="00E71A48">
        <w:rPr>
          <w:sz w:val="24"/>
          <w:szCs w:val="24"/>
        </w:rPr>
        <w:t>соблюдением указанной иерархии (в случае их противоречия):</w:t>
      </w:r>
      <w:bookmarkEnd w:id="30"/>
      <w:bookmarkEnd w:id="31"/>
    </w:p>
    <w:p w:rsidR="00717F60" w:rsidRPr="00E71A48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E71A48">
        <w:rPr>
          <w:sz w:val="24"/>
          <w:szCs w:val="24"/>
        </w:rPr>
        <w:t>П</w:t>
      </w:r>
      <w:r w:rsidR="00717F60" w:rsidRPr="00E71A48">
        <w:rPr>
          <w:sz w:val="24"/>
          <w:szCs w:val="24"/>
        </w:rPr>
        <w:t>ротоколы пред</w:t>
      </w:r>
      <w:r w:rsidR="00F85CCF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717F60" w:rsidRPr="00E71A48">
        <w:rPr>
          <w:sz w:val="24"/>
          <w:szCs w:val="24"/>
        </w:rPr>
        <w:t xml:space="preserve">ных переговоров между Заказчиком и </w:t>
      </w:r>
      <w:r w:rsidR="009C744E" w:rsidRPr="00E71A48">
        <w:rPr>
          <w:sz w:val="24"/>
          <w:szCs w:val="24"/>
        </w:rPr>
        <w:t>Участник</w:t>
      </w:r>
      <w:r w:rsidR="00886684" w:rsidRPr="00E71A48">
        <w:rPr>
          <w:sz w:val="24"/>
          <w:szCs w:val="24"/>
        </w:rPr>
        <w:t xml:space="preserve">ом запроса предложений, чья </w:t>
      </w:r>
      <w:r w:rsidRPr="00E71A48">
        <w:rPr>
          <w:sz w:val="24"/>
          <w:szCs w:val="24"/>
        </w:rPr>
        <w:t>Заявк</w:t>
      </w:r>
      <w:r w:rsidR="00886684" w:rsidRPr="00E71A48">
        <w:rPr>
          <w:sz w:val="24"/>
          <w:szCs w:val="24"/>
        </w:rPr>
        <w:t xml:space="preserve">а признана лучшей </w:t>
      </w:r>
      <w:r w:rsidR="00717F60" w:rsidRPr="00E71A48">
        <w:rPr>
          <w:sz w:val="24"/>
          <w:szCs w:val="24"/>
        </w:rPr>
        <w:t xml:space="preserve">(по условиям, не оговоренным ни в </w:t>
      </w:r>
      <w:r w:rsidR="00717F60" w:rsidRPr="00E71A48">
        <w:rPr>
          <w:sz w:val="24"/>
          <w:szCs w:val="24"/>
        </w:rPr>
        <w:lastRenderedPageBreak/>
        <w:t xml:space="preserve">настоящей Документации по запросу предложений, ни в </w:t>
      </w: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запроса предложений,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="00717F60" w:rsidRPr="00E71A48">
        <w:rPr>
          <w:sz w:val="24"/>
          <w:szCs w:val="24"/>
        </w:rPr>
        <w:t>);</w:t>
      </w:r>
    </w:p>
    <w:p w:rsidR="00717F60" w:rsidRPr="00E71A48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E71A48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17F60" w:rsidRPr="00E71A48">
        <w:rPr>
          <w:sz w:val="24"/>
          <w:szCs w:val="24"/>
        </w:rPr>
        <w:t xml:space="preserve"> со всеми дополнениями и разъяснениями</w:t>
      </w:r>
      <w:r w:rsidR="00E963D9">
        <w:rPr>
          <w:sz w:val="24"/>
          <w:szCs w:val="24"/>
        </w:rPr>
        <w:t>;</w:t>
      </w:r>
    </w:p>
    <w:p w:rsidR="00717F60" w:rsidRPr="00E71A48" w:rsidRDefault="00717F60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E71A48">
        <w:rPr>
          <w:sz w:val="24"/>
          <w:szCs w:val="24"/>
        </w:rPr>
        <w:t xml:space="preserve">Иные документы Организатора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E71A48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Во всем, что не урегулировано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E71A48">
        <w:rPr>
          <w:sz w:val="24"/>
          <w:szCs w:val="24"/>
        </w:rPr>
        <w:t>действующим законодательством</w:t>
      </w:r>
      <w:r w:rsidRPr="00E71A48">
        <w:rPr>
          <w:sz w:val="24"/>
          <w:szCs w:val="24"/>
        </w:rPr>
        <w:t xml:space="preserve"> Российской Федерации.</w:t>
      </w:r>
    </w:p>
    <w:p w:rsidR="00717F60" w:rsidRPr="00E71A48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Если в отношении сторон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E71A48">
        <w:rPr>
          <w:sz w:val="24"/>
          <w:szCs w:val="24"/>
        </w:rPr>
        <w:t xml:space="preserve">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окументация (и проект </w:t>
      </w:r>
      <w:r w:rsidR="004B5EB3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оговора как ее часть) 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Pr="00E71A48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E71A48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2" w:name="__RefHeading__397_1298132286"/>
      <w:bookmarkStart w:id="33" w:name="_Toc464120569"/>
      <w:bookmarkEnd w:id="32"/>
      <w:r w:rsidRPr="00E71A48">
        <w:t>Особые положения в связи с проведением Запроса предложений на ЭТП</w:t>
      </w:r>
      <w:bookmarkEnd w:id="33"/>
    </w:p>
    <w:p w:rsidR="00717F60" w:rsidRPr="00E71A48" w:rsidRDefault="00717F60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color w:val="000000"/>
          <w:sz w:val="24"/>
          <w:szCs w:val="24"/>
        </w:rPr>
        <w:t xml:space="preserve">Для участия в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апросе предложений лицо </w:t>
      </w:r>
      <w:r w:rsidR="0099066F" w:rsidRPr="00E71A48">
        <w:rPr>
          <w:color w:val="000000"/>
          <w:sz w:val="24"/>
          <w:szCs w:val="24"/>
        </w:rPr>
        <w:t xml:space="preserve">должно </w:t>
      </w:r>
      <w:r w:rsidRPr="00E71A48">
        <w:rPr>
          <w:color w:val="000000"/>
          <w:sz w:val="24"/>
          <w:szCs w:val="24"/>
        </w:rPr>
        <w:t xml:space="preserve">быть </w:t>
      </w:r>
      <w:r w:rsidR="0099066F" w:rsidRPr="00E71A48">
        <w:rPr>
          <w:color w:val="000000"/>
          <w:sz w:val="24"/>
          <w:szCs w:val="24"/>
        </w:rPr>
        <w:t xml:space="preserve">зарегистрировано </w:t>
      </w:r>
      <w:r w:rsidRPr="00E71A48">
        <w:rPr>
          <w:sz w:val="24"/>
          <w:szCs w:val="24"/>
        </w:rPr>
        <w:t xml:space="preserve">в системе </w:t>
      </w:r>
      <w:r w:rsidRPr="00E71A48">
        <w:rPr>
          <w:color w:val="000000"/>
          <w:sz w:val="24"/>
          <w:szCs w:val="24"/>
        </w:rPr>
        <w:t xml:space="preserve">ЭТП </w:t>
      </w:r>
      <w:r w:rsidRPr="00E71A48">
        <w:rPr>
          <w:sz w:val="24"/>
          <w:szCs w:val="24"/>
        </w:rPr>
        <w:t xml:space="preserve">в качестве </w:t>
      </w:r>
      <w:r w:rsidR="004B5EB3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частника данной системы, т.е. </w:t>
      </w:r>
      <w:r w:rsidR="0099066F" w:rsidRPr="00E71A48">
        <w:rPr>
          <w:sz w:val="24"/>
          <w:szCs w:val="24"/>
        </w:rPr>
        <w:t xml:space="preserve">должно </w:t>
      </w:r>
      <w:r w:rsidRPr="00E71A48">
        <w:rPr>
          <w:sz w:val="24"/>
          <w:szCs w:val="24"/>
        </w:rPr>
        <w:t xml:space="preserve">заключить соответствующий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с оператором системы </w:t>
      </w:r>
      <w:r w:rsidRPr="00E71A48">
        <w:rPr>
          <w:color w:val="000000"/>
          <w:sz w:val="24"/>
          <w:szCs w:val="24"/>
        </w:rPr>
        <w:t>в соответствии с правилами, условиями и порядком регистрации на ЭТП</w:t>
      </w:r>
      <w:r w:rsidRPr="00E71A48">
        <w:rPr>
          <w:sz w:val="24"/>
          <w:szCs w:val="24"/>
        </w:rPr>
        <w:t xml:space="preserve">, а также </w:t>
      </w:r>
      <w:r w:rsidRPr="00E71A48">
        <w:rPr>
          <w:color w:val="000000"/>
          <w:sz w:val="24"/>
          <w:szCs w:val="24"/>
        </w:rPr>
        <w:t>должн</w:t>
      </w:r>
      <w:r w:rsidR="0099066F" w:rsidRPr="00E71A48">
        <w:rPr>
          <w:color w:val="000000"/>
          <w:sz w:val="24"/>
          <w:szCs w:val="24"/>
        </w:rPr>
        <w:t>о</w:t>
      </w:r>
      <w:r w:rsidRPr="00E71A48">
        <w:rPr>
          <w:color w:val="000000"/>
          <w:sz w:val="24"/>
          <w:szCs w:val="24"/>
        </w:rPr>
        <w:t xml:space="preserve"> быть </w:t>
      </w:r>
      <w:r w:rsidR="0099066F" w:rsidRPr="00E71A48">
        <w:rPr>
          <w:color w:val="000000"/>
          <w:sz w:val="24"/>
          <w:szCs w:val="24"/>
        </w:rPr>
        <w:t>зарегистрировано</w:t>
      </w:r>
      <w:r w:rsidR="0099066F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системой ЭТП в качестве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данного запроса предложений в установленном порядке. </w:t>
      </w:r>
      <w:proofErr w:type="gramEnd"/>
    </w:p>
    <w:p w:rsidR="00717F60" w:rsidRPr="008D1B83" w:rsidRDefault="009C744E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color w:val="000000"/>
          <w:sz w:val="24"/>
          <w:szCs w:val="24"/>
        </w:rPr>
      </w:pPr>
      <w:r w:rsidRPr="008D1B83">
        <w:rPr>
          <w:color w:val="000000"/>
          <w:sz w:val="24"/>
          <w:szCs w:val="24"/>
        </w:rPr>
        <w:t>Участник</w:t>
      </w:r>
      <w:r w:rsidR="00717F60" w:rsidRPr="008D1B83">
        <w:rPr>
          <w:color w:val="000000"/>
          <w:sz w:val="24"/>
          <w:szCs w:val="24"/>
        </w:rPr>
        <w:t xml:space="preserve">и запроса предложений должны подать </w:t>
      </w:r>
      <w:r w:rsidR="004B5EB3" w:rsidRPr="008D1B83">
        <w:rPr>
          <w:color w:val="000000"/>
          <w:sz w:val="24"/>
          <w:szCs w:val="24"/>
        </w:rPr>
        <w:t>Заявк</w:t>
      </w:r>
      <w:r w:rsidR="00717F60" w:rsidRPr="008D1B83">
        <w:rPr>
          <w:color w:val="000000"/>
          <w:sz w:val="24"/>
          <w:szCs w:val="24"/>
        </w:rPr>
        <w:t xml:space="preserve">и в электронном виде на ЭТП (подраздел </w:t>
      </w:r>
      <w:r w:rsidR="00321C62">
        <w:fldChar w:fldCharType="begin"/>
      </w:r>
      <w:r w:rsidR="00321C62">
        <w:instrText xml:space="preserve"> REF _Ref191386109 \n \h  \* MERGEFORMAT </w:instrText>
      </w:r>
      <w:r w:rsidR="00321C62">
        <w:fldChar w:fldCharType="separate"/>
      </w:r>
      <w:r w:rsidR="008941A2" w:rsidRPr="008941A2">
        <w:rPr>
          <w:color w:val="000000"/>
          <w:sz w:val="24"/>
          <w:szCs w:val="24"/>
        </w:rPr>
        <w:t>3.3.2</w:t>
      </w:r>
      <w:r w:rsidR="00321C62">
        <w:fldChar w:fldCharType="end"/>
      </w:r>
      <w:r w:rsidR="00721B30" w:rsidRPr="008D1B83">
        <w:rPr>
          <w:color w:val="000000"/>
          <w:sz w:val="24"/>
          <w:szCs w:val="24"/>
        </w:rPr>
        <w:t>)</w:t>
      </w:r>
      <w:r w:rsidR="008D1B83" w:rsidRPr="008D1B83">
        <w:rPr>
          <w:bCs w:val="0"/>
          <w:color w:val="000000"/>
          <w:sz w:val="24"/>
          <w:szCs w:val="24"/>
        </w:rPr>
        <w:t xml:space="preserve"> , </w:t>
      </w:r>
      <w:r w:rsidR="008D1B83" w:rsidRPr="008D1B83">
        <w:rPr>
          <w:bCs w:val="0"/>
          <w:sz w:val="24"/>
          <w:szCs w:val="24"/>
        </w:rPr>
        <w:t xml:space="preserve">за исключением документов, указанных в </w:t>
      </w:r>
      <w:proofErr w:type="spellStart"/>
      <w:r w:rsidR="008D1B83" w:rsidRPr="008D1B83">
        <w:rPr>
          <w:bCs w:val="0"/>
          <w:sz w:val="24"/>
          <w:szCs w:val="24"/>
        </w:rPr>
        <w:t>п.п</w:t>
      </w:r>
      <w:proofErr w:type="spellEnd"/>
      <w:r w:rsidR="008D1B83" w:rsidRPr="008D1B83">
        <w:rPr>
          <w:bCs w:val="0"/>
          <w:sz w:val="24"/>
          <w:szCs w:val="24"/>
        </w:rPr>
        <w:t xml:space="preserve">. </w:t>
      </w:r>
      <w:r w:rsidR="0033182C">
        <w:rPr>
          <w:sz w:val="24"/>
          <w:szCs w:val="24"/>
        </w:rPr>
        <w:fldChar w:fldCharType="begin"/>
      </w:r>
      <w:r w:rsidR="008D1B83">
        <w:rPr>
          <w:bCs w:val="0"/>
          <w:sz w:val="24"/>
          <w:szCs w:val="24"/>
        </w:rPr>
        <w:instrText xml:space="preserve"> REF _Ref442188512 \r \h </w:instrText>
      </w:r>
      <w:r w:rsidR="0033182C">
        <w:rPr>
          <w:sz w:val="24"/>
          <w:szCs w:val="24"/>
        </w:rPr>
      </w:r>
      <w:r w:rsidR="0033182C">
        <w:rPr>
          <w:sz w:val="24"/>
          <w:szCs w:val="24"/>
        </w:rPr>
        <w:fldChar w:fldCharType="separate"/>
      </w:r>
      <w:r w:rsidR="008941A2">
        <w:rPr>
          <w:bCs w:val="0"/>
          <w:sz w:val="24"/>
          <w:szCs w:val="24"/>
        </w:rPr>
        <w:t>т)</w:t>
      </w:r>
      <w:r w:rsidR="0033182C">
        <w:rPr>
          <w:sz w:val="24"/>
          <w:szCs w:val="24"/>
        </w:rPr>
        <w:fldChar w:fldCharType="end"/>
      </w:r>
      <w:r w:rsidR="008D1B83" w:rsidRPr="008D1B83">
        <w:rPr>
          <w:sz w:val="24"/>
          <w:szCs w:val="24"/>
        </w:rPr>
        <w:t xml:space="preserve"> п. </w:t>
      </w:r>
      <w:r w:rsidR="0033182C">
        <w:fldChar w:fldCharType="begin"/>
      </w:r>
      <w:r w:rsidR="008E58DC">
        <w:rPr>
          <w:sz w:val="24"/>
          <w:szCs w:val="24"/>
        </w:rPr>
        <w:instrText xml:space="preserve"> REF _Ref303587815 \r \h </w:instrText>
      </w:r>
      <w:r w:rsidR="0033182C">
        <w:fldChar w:fldCharType="separate"/>
      </w:r>
      <w:r w:rsidR="008941A2">
        <w:rPr>
          <w:sz w:val="24"/>
          <w:szCs w:val="24"/>
        </w:rPr>
        <w:t>3.3.8.3</w:t>
      </w:r>
      <w:r w:rsidR="0033182C">
        <w:fldChar w:fldCharType="end"/>
      </w:r>
      <w:r w:rsidR="008D1B83" w:rsidRPr="008D1B83">
        <w:rPr>
          <w:sz w:val="24"/>
          <w:szCs w:val="24"/>
        </w:rPr>
        <w:t xml:space="preserve"> и подразделе </w:t>
      </w:r>
      <w:r w:rsidR="00321C62">
        <w:fldChar w:fldCharType="begin"/>
      </w:r>
      <w:r w:rsidR="00321C62">
        <w:instrText xml:space="preserve"> REF _Ref442187883 \r \h  \* MERGEFORMAT </w:instrText>
      </w:r>
      <w:r w:rsidR="00321C62">
        <w:fldChar w:fldCharType="separate"/>
      </w:r>
      <w:r w:rsidR="008941A2" w:rsidRPr="008941A2">
        <w:rPr>
          <w:sz w:val="24"/>
          <w:szCs w:val="24"/>
        </w:rPr>
        <w:t>5.14</w:t>
      </w:r>
      <w:r w:rsidR="00321C62">
        <w:fldChar w:fldCharType="end"/>
      </w:r>
      <w:r w:rsidR="008D1B83" w:rsidRPr="008D1B83">
        <w:rPr>
          <w:color w:val="000000"/>
          <w:sz w:val="24"/>
          <w:szCs w:val="24"/>
        </w:rPr>
        <w:t>.</w:t>
      </w:r>
      <w:r w:rsidR="00717F60" w:rsidRPr="008D1B83">
        <w:rPr>
          <w:color w:val="000000"/>
          <w:sz w:val="24"/>
          <w:szCs w:val="24"/>
        </w:rPr>
        <w:t xml:space="preserve"> </w:t>
      </w:r>
      <w:r w:rsidR="0036334A" w:rsidRPr="008D1B83">
        <w:rPr>
          <w:color w:val="000000"/>
          <w:sz w:val="24"/>
          <w:szCs w:val="24"/>
        </w:rPr>
        <w:t>При нарушении этого требования Участник будет не допущен к участию в запросе предложений</w:t>
      </w:r>
      <w:r w:rsidR="00717F60" w:rsidRPr="008D1B83">
        <w:rPr>
          <w:color w:val="000000"/>
          <w:sz w:val="24"/>
          <w:szCs w:val="24"/>
        </w:rPr>
        <w:t>.</w:t>
      </w:r>
    </w:p>
    <w:p w:rsidR="00717F60" w:rsidRPr="00E71A48" w:rsidRDefault="00717F60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Правила проведения процедур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апроса предложений через </w:t>
      </w:r>
      <w:r w:rsidRPr="00E71A48">
        <w:rPr>
          <w:sz w:val="24"/>
          <w:szCs w:val="24"/>
        </w:rPr>
        <w:t>ЭТП определяются правилами ее работы.</w:t>
      </w:r>
    </w:p>
    <w:p w:rsidR="00717F60" w:rsidRPr="00E71A48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4" w:name="__RefNumPara__1267_443845793"/>
      <w:bookmarkStart w:id="35" w:name="_Toc464120570"/>
      <w:bookmarkEnd w:id="34"/>
      <w:r w:rsidRPr="00E71A48">
        <w:t>Обжалование</w:t>
      </w:r>
      <w:bookmarkEnd w:id="35"/>
    </w:p>
    <w:p w:rsidR="00717F60" w:rsidRPr="00E71A48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6" w:name="_Ref191386164"/>
      <w:bookmarkStart w:id="37" w:name="_Ref86789831"/>
      <w:r w:rsidRPr="00E71A48">
        <w:rPr>
          <w:sz w:val="24"/>
          <w:szCs w:val="24"/>
        </w:rPr>
        <w:t xml:space="preserve">Все споры и </w:t>
      </w:r>
      <w:r w:rsidRPr="00E71A48">
        <w:rPr>
          <w:color w:val="000000"/>
          <w:sz w:val="24"/>
          <w:szCs w:val="24"/>
        </w:rPr>
        <w:t>разногласия</w:t>
      </w:r>
      <w:r w:rsidRPr="00E71A48">
        <w:rPr>
          <w:sz w:val="24"/>
          <w:szCs w:val="24"/>
        </w:rPr>
        <w:t xml:space="preserve">, возникающие в связи с проведением </w:t>
      </w:r>
      <w:r w:rsidRPr="00E71A48">
        <w:rPr>
          <w:color w:val="000000"/>
          <w:sz w:val="24"/>
          <w:szCs w:val="24"/>
        </w:rPr>
        <w:t xml:space="preserve">запроса </w:t>
      </w:r>
      <w:r w:rsidRPr="00E71A48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</w:t>
      </w:r>
      <w:proofErr w:type="gramStart"/>
      <w:r w:rsidRPr="00E71A48">
        <w:rPr>
          <w:sz w:val="24"/>
          <w:szCs w:val="24"/>
        </w:rPr>
        <w:t>ств в св</w:t>
      </w:r>
      <w:proofErr w:type="gramEnd"/>
      <w:r w:rsidRPr="00E71A48">
        <w:rPr>
          <w:sz w:val="24"/>
          <w:szCs w:val="24"/>
        </w:rPr>
        <w:t xml:space="preserve">язи с проведением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E71A48">
        <w:rPr>
          <w:sz w:val="24"/>
          <w:szCs w:val="24"/>
        </w:rPr>
        <w:t xml:space="preserve">, при этом уполномоченным представителем </w:t>
      </w:r>
      <w:r w:rsidR="00721B30" w:rsidRPr="00702B2C">
        <w:rPr>
          <w:sz w:val="24"/>
          <w:szCs w:val="24"/>
        </w:rPr>
        <w:t>ПАО «МРСК Центра»</w:t>
      </w:r>
      <w:r w:rsidR="0099066F" w:rsidRPr="00E71A48">
        <w:rPr>
          <w:sz w:val="24"/>
          <w:szCs w:val="24"/>
        </w:rPr>
        <w:t xml:space="preserve"> в рамках данного пункта выступает Закупочная комиссия</w:t>
      </w:r>
      <w:r w:rsidRPr="00E71A48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</w:t>
      </w:r>
      <w:r w:rsidRPr="0022360B">
        <w:rPr>
          <w:sz w:val="24"/>
          <w:szCs w:val="24"/>
        </w:rPr>
        <w:t xml:space="preserve">не более </w:t>
      </w:r>
      <w:r w:rsidR="0022360B" w:rsidRPr="0022360B">
        <w:rPr>
          <w:sz w:val="24"/>
          <w:szCs w:val="24"/>
        </w:rPr>
        <w:t>10</w:t>
      </w:r>
      <w:r w:rsidRPr="0022360B">
        <w:rPr>
          <w:sz w:val="24"/>
          <w:szCs w:val="24"/>
        </w:rPr>
        <w:t xml:space="preserve"> рабочих дней</w:t>
      </w:r>
      <w:r w:rsidRPr="00E71A48">
        <w:rPr>
          <w:sz w:val="24"/>
          <w:szCs w:val="24"/>
        </w:rPr>
        <w:t xml:space="preserve"> с момента ее получения.</w:t>
      </w:r>
      <w:bookmarkEnd w:id="36"/>
      <w:bookmarkEnd w:id="37"/>
    </w:p>
    <w:p w:rsidR="0099066F" w:rsidRPr="00E71A48" w:rsidRDefault="0099066F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8" w:name="_Ref306978606"/>
      <w:r w:rsidRPr="00E71A48">
        <w:rPr>
          <w:sz w:val="24"/>
          <w:szCs w:val="24"/>
        </w:rPr>
        <w:t>Если претензионный порядок, указанный в п.</w:t>
      </w:r>
      <w:r w:rsidR="00321C62">
        <w:fldChar w:fldCharType="begin"/>
      </w:r>
      <w:r w:rsidR="00321C62">
        <w:instrText xml:space="preserve"> REF _Ref191386164 \r \h  \* MERGEFORMAT </w:instrText>
      </w:r>
      <w:r w:rsidR="00321C62">
        <w:fldChar w:fldCharType="separate"/>
      </w:r>
      <w:r w:rsidR="008941A2" w:rsidRPr="008941A2">
        <w:rPr>
          <w:sz w:val="24"/>
          <w:szCs w:val="24"/>
        </w:rPr>
        <w:t xml:space="preserve"> 1.4.1 </w:t>
      </w:r>
      <w:r w:rsidR="00321C62">
        <w:fldChar w:fldCharType="end"/>
      </w:r>
      <w:r w:rsidR="00D421AA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не привел к разрешению разногласий,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>
        <w:rPr>
          <w:sz w:val="24"/>
          <w:szCs w:val="24"/>
        </w:rPr>
        <w:t xml:space="preserve">закупочную </w:t>
      </w:r>
      <w:r w:rsidRPr="00E71A48">
        <w:rPr>
          <w:sz w:val="24"/>
          <w:szCs w:val="24"/>
        </w:rPr>
        <w:t xml:space="preserve">комиссию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>.</w:t>
      </w:r>
      <w:bookmarkEnd w:id="38"/>
    </w:p>
    <w:p w:rsidR="00717F60" w:rsidRPr="00E71A48" w:rsidRDefault="009C744E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Участник</w:t>
      </w:r>
      <w:r w:rsidR="00717F60" w:rsidRPr="00E71A48">
        <w:rPr>
          <w:sz w:val="24"/>
          <w:szCs w:val="24"/>
        </w:rPr>
        <w:t xml:space="preserve"> вправе обжаловать в антимонопольн</w:t>
      </w:r>
      <w:r w:rsidR="00E722B6">
        <w:rPr>
          <w:sz w:val="24"/>
          <w:szCs w:val="24"/>
        </w:rPr>
        <w:t>ом</w:t>
      </w:r>
      <w:r w:rsidR="00717F60" w:rsidRPr="00E71A48">
        <w:rPr>
          <w:sz w:val="24"/>
          <w:szCs w:val="24"/>
        </w:rPr>
        <w:t xml:space="preserve"> орган</w:t>
      </w:r>
      <w:r w:rsidR="00E722B6">
        <w:rPr>
          <w:sz w:val="24"/>
          <w:szCs w:val="24"/>
        </w:rPr>
        <w:t>е</w:t>
      </w:r>
      <w:r w:rsidR="00717F60" w:rsidRPr="00E71A48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E71A48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E71A48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Все споры и разногласия, возникающие в связи с проведением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321C62">
        <w:fldChar w:fldCharType="begin"/>
      </w:r>
      <w:r w:rsidR="00321C62">
        <w:instrText xml:space="preserve"> REF _Ref306978606 \r \h  \* MERGEFORMAT </w:instrText>
      </w:r>
      <w:r w:rsidR="00321C62">
        <w:fldChar w:fldCharType="separate"/>
      </w:r>
      <w:r w:rsidR="008941A2" w:rsidRPr="008941A2">
        <w:rPr>
          <w:sz w:val="24"/>
          <w:szCs w:val="24"/>
        </w:rPr>
        <w:t xml:space="preserve"> 1.4.2 </w:t>
      </w:r>
      <w:r w:rsidR="00321C62">
        <w:fldChar w:fldCharType="end"/>
      </w:r>
      <w:r w:rsidRPr="00E71A48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E71A48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  <w:proofErr w:type="gramEnd"/>
    </w:p>
    <w:p w:rsidR="00717F60" w:rsidRPr="00E71A48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9" w:name="__RefHeading__401_1298132286"/>
      <w:bookmarkStart w:id="40" w:name="_Toc464120571"/>
      <w:bookmarkEnd w:id="39"/>
      <w:r w:rsidRPr="00E71A48">
        <w:t>Прочие положения</w:t>
      </w:r>
      <w:bookmarkEnd w:id="40"/>
    </w:p>
    <w:p w:rsidR="00717F60" w:rsidRPr="00E71A48" w:rsidRDefault="009C744E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и, а Организатор </w:t>
      </w:r>
      <w:r w:rsidR="00717F60" w:rsidRPr="00E71A48">
        <w:rPr>
          <w:color w:val="00000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4B5EB3" w:rsidRPr="00E71A48">
        <w:rPr>
          <w:sz w:val="24"/>
          <w:szCs w:val="24"/>
        </w:rPr>
        <w:t>З</w:t>
      </w:r>
      <w:r w:rsidR="00717F60" w:rsidRPr="00E71A48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E71A48" w:rsidRDefault="0099066F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и, не допускается.</w:t>
      </w:r>
    </w:p>
    <w:p w:rsidR="00717F60" w:rsidRPr="00E71A48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E71A48">
        <w:rPr>
          <w:sz w:val="24"/>
          <w:szCs w:val="24"/>
        </w:rPr>
        <w:t>п</w:t>
      </w:r>
      <w:r w:rsidRPr="00E71A48">
        <w:rPr>
          <w:sz w:val="24"/>
          <w:szCs w:val="24"/>
        </w:rPr>
        <w:t>о запрос</w:t>
      </w:r>
      <w:r w:rsidR="00AE0F91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 предложений, или же подача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proofErr w:type="gramStart"/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</w:t>
      </w:r>
      <w:proofErr w:type="gramEnd"/>
      <w:r w:rsidRPr="00E71A48">
        <w:rPr>
          <w:sz w:val="24"/>
          <w:szCs w:val="24"/>
        </w:rPr>
        <w:t xml:space="preserve"> и может привести к отклонению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</w:t>
      </w:r>
      <w:r w:rsidRPr="00E71A48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E71A48">
        <w:rPr>
          <w:color w:val="000000"/>
          <w:sz w:val="24"/>
          <w:szCs w:val="24"/>
        </w:rPr>
        <w:t>Заявк</w:t>
      </w:r>
      <w:r w:rsidRPr="00E71A48">
        <w:rPr>
          <w:color w:val="000000"/>
          <w:sz w:val="24"/>
          <w:szCs w:val="24"/>
        </w:rPr>
        <w:t>ах</w:t>
      </w:r>
      <w:r w:rsidRPr="00E71A48">
        <w:rPr>
          <w:sz w:val="24"/>
          <w:szCs w:val="24"/>
        </w:rPr>
        <w:t xml:space="preserve"> Предоставление этой информации другим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E71A48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у, если он установит,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 вознаграждение в любой форме: </w:t>
      </w:r>
      <w:r w:rsidR="006561C2" w:rsidRPr="00E71A48">
        <w:rPr>
          <w:sz w:val="24"/>
          <w:szCs w:val="24"/>
        </w:rPr>
        <w:t xml:space="preserve">поставку, </w:t>
      </w:r>
      <w:r w:rsidRPr="00E71A48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комиссией решения по определению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  <w:proofErr w:type="gramEnd"/>
    </w:p>
    <w:p w:rsidR="00717F60" w:rsidRPr="00E71A48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вправе отклонить 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запроса предложений,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E71A48" w:rsidRDefault="00717F60" w:rsidP="00E722B6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 или эксперта, имеющих аффилированные связи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</w:t>
      </w:r>
      <w:r w:rsidRPr="00E71A48">
        <w:rPr>
          <w:color w:val="000000"/>
          <w:sz w:val="24"/>
          <w:szCs w:val="24"/>
        </w:rPr>
        <w:t>Запроса предложений</w:t>
      </w:r>
      <w:r w:rsidR="0099066F" w:rsidRPr="00E71A48">
        <w:rPr>
          <w:color w:val="000000"/>
          <w:sz w:val="24"/>
          <w:szCs w:val="24"/>
        </w:rPr>
        <w:t>.</w:t>
      </w:r>
      <w:r w:rsidRPr="00E71A48">
        <w:rPr>
          <w:sz w:val="24"/>
          <w:szCs w:val="24"/>
        </w:rPr>
        <w:t xml:space="preserve"> В случае</w:t>
      </w:r>
      <w:proofErr w:type="gramStart"/>
      <w:r w:rsidRPr="00E71A48">
        <w:rPr>
          <w:sz w:val="24"/>
          <w:szCs w:val="24"/>
        </w:rPr>
        <w:t>,</w:t>
      </w:r>
      <w:proofErr w:type="gramEnd"/>
      <w:r w:rsidRPr="00E71A48">
        <w:rPr>
          <w:sz w:val="24"/>
          <w:szCs w:val="24"/>
        </w:rPr>
        <w:t xml:space="preserve"> если факт </w:t>
      </w:r>
      <w:proofErr w:type="spellStart"/>
      <w:r w:rsidRPr="00E71A48">
        <w:rPr>
          <w:sz w:val="24"/>
          <w:szCs w:val="24"/>
        </w:rPr>
        <w:t>аффилированности</w:t>
      </w:r>
      <w:proofErr w:type="spellEnd"/>
      <w:r w:rsidRPr="00E71A48">
        <w:rPr>
          <w:sz w:val="24"/>
          <w:szCs w:val="24"/>
        </w:rPr>
        <w:t xml:space="preserve"> установлен в процессе или после проведения </w:t>
      </w:r>
      <w:r w:rsidRPr="00E71A48">
        <w:rPr>
          <w:bCs w:val="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но до подписания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E71A48">
        <w:rPr>
          <w:sz w:val="24"/>
          <w:szCs w:val="24"/>
        </w:rPr>
        <w:t xml:space="preserve"> комиссия информирует об этом Ц</w:t>
      </w:r>
      <w:r w:rsidR="009A7733">
        <w:rPr>
          <w:sz w:val="24"/>
          <w:szCs w:val="24"/>
        </w:rPr>
        <w:t>З</w:t>
      </w:r>
      <w:r w:rsidR="00C74146">
        <w:rPr>
          <w:sz w:val="24"/>
          <w:szCs w:val="24"/>
        </w:rPr>
        <w:t>О</w:t>
      </w:r>
      <w:r w:rsidR="009A7733">
        <w:rPr>
          <w:sz w:val="24"/>
          <w:szCs w:val="24"/>
        </w:rPr>
        <w:t xml:space="preserve">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E71A48" w:rsidRDefault="00717F60" w:rsidP="00E722B6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окументации</w:t>
      </w:r>
      <w:r w:rsidR="00AE0F91" w:rsidRPr="00E71A48">
        <w:rPr>
          <w:sz w:val="24"/>
          <w:szCs w:val="24"/>
        </w:rPr>
        <w:t xml:space="preserve"> по запросу предложений</w:t>
      </w:r>
      <w:r w:rsidRPr="00E71A48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запросов (в соответствии с п.</w:t>
      </w:r>
      <w:r w:rsidR="00D560EA" w:rsidRPr="00E71A48" w:rsidDel="00D560EA">
        <w:rPr>
          <w:sz w:val="24"/>
          <w:szCs w:val="24"/>
        </w:rPr>
        <w:t xml:space="preserve"> </w:t>
      </w:r>
      <w:r w:rsidR="00321C62">
        <w:fldChar w:fldCharType="begin"/>
      </w:r>
      <w:r w:rsidR="00321C62">
        <w:instrText xml:space="preserve"> REF _Ref306114966 \r \h  \* MERGEFORMAT </w:instrText>
      </w:r>
      <w:r w:rsidR="00321C62">
        <w:fldChar w:fldCharType="separate"/>
      </w:r>
      <w:r w:rsidR="008941A2" w:rsidRPr="008941A2">
        <w:rPr>
          <w:sz w:val="24"/>
          <w:szCs w:val="24"/>
        </w:rPr>
        <w:t>3.3.11</w:t>
      </w:r>
      <w:r w:rsidR="00321C62">
        <w:fldChar w:fldCharType="end"/>
      </w:r>
      <w:r w:rsidRPr="00E71A48">
        <w:rPr>
          <w:sz w:val="24"/>
          <w:szCs w:val="24"/>
        </w:rPr>
        <w:t xml:space="preserve"> настоящей Документации).</w:t>
      </w:r>
    </w:p>
    <w:p w:rsidR="00717F60" w:rsidRPr="00E71A48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соответствии с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 xml:space="preserve">апроса предложений на любом из этапов, не неся при этом никакой материальной ответственности перед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предложений. </w:t>
      </w:r>
      <w:proofErr w:type="gramStart"/>
      <w:r w:rsidRPr="00E71A48">
        <w:rPr>
          <w:sz w:val="24"/>
          <w:szCs w:val="24"/>
        </w:rPr>
        <w:t xml:space="preserve">Все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proofErr w:type="gramEnd"/>
    </w:p>
    <w:p w:rsidR="002D4BC6" w:rsidRPr="00F647F7" w:rsidRDefault="002D4BC6" w:rsidP="00E722B6">
      <w:pPr>
        <w:pStyle w:val="2"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1" w:name="_Ref56251782"/>
      <w:bookmarkStart w:id="42" w:name="_Toc57314669"/>
      <w:bookmarkStart w:id="43" w:name="_Toc69728983"/>
      <w:bookmarkStart w:id="44" w:name="_Toc176765520"/>
      <w:bookmarkStart w:id="45" w:name="_Toc217368853"/>
      <w:bookmarkStart w:id="46" w:name="_Toc233601966"/>
      <w:bookmarkStart w:id="47" w:name="_Toc242006501"/>
      <w:bookmarkStart w:id="48" w:name="_Toc262667670"/>
      <w:bookmarkStart w:id="49" w:name="_Toc270337564"/>
      <w:bookmarkStart w:id="50" w:name="_Toc423423495"/>
      <w:bookmarkStart w:id="51" w:name="_Toc464120572"/>
      <w:bookmarkStart w:id="52" w:name="_Ref306144164"/>
      <w:r w:rsidRPr="00F647F7">
        <w:t>Закупка продукции с разбиением заказа на лоты</w:t>
      </w:r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</w:p>
    <w:p w:rsidR="002D4BC6" w:rsidRDefault="00D15381" w:rsidP="00E722B6">
      <w:pPr>
        <w:pStyle w:val="3"/>
        <w:ind w:left="0" w:firstLine="709"/>
        <w:jc w:val="both"/>
        <w:rPr>
          <w:b w:val="0"/>
        </w:rPr>
      </w:pPr>
      <w:bookmarkStart w:id="53" w:name="_Toc440357069"/>
      <w:bookmarkStart w:id="54" w:name="_Toc440359624"/>
      <w:bookmarkStart w:id="55" w:name="_Toc440632087"/>
      <w:bookmarkStart w:id="56" w:name="_Toc440875908"/>
      <w:bookmarkStart w:id="57" w:name="_Toc441130936"/>
      <w:bookmarkStart w:id="58" w:name="_Toc447269751"/>
      <w:bookmarkStart w:id="59" w:name="_Toc464120573"/>
      <w:r>
        <w:rPr>
          <w:b w:val="0"/>
        </w:rPr>
        <w:t>Участник</w:t>
      </w:r>
      <w:r w:rsidR="002D4BC6" w:rsidRPr="002D4BC6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</w:t>
      </w:r>
      <w:r w:rsidR="002D4BC6">
        <w:rPr>
          <w:b w:val="0"/>
        </w:rPr>
        <w:t>подразделе</w:t>
      </w:r>
      <w:r w:rsidR="002D4BC6" w:rsidRPr="002D4BC6">
        <w:rPr>
          <w:b w:val="0"/>
        </w:rPr>
        <w:t xml:space="preserve"> </w:t>
      </w:r>
      <w:r w:rsidR="0033182C">
        <w:rPr>
          <w:b w:val="0"/>
        </w:rPr>
        <w:fldChar w:fldCharType="begin"/>
      </w:r>
      <w:r w:rsidR="002D4BC6">
        <w:rPr>
          <w:b w:val="0"/>
        </w:rPr>
        <w:instrText xml:space="preserve"> REF _Ref440275279 \r \h </w:instrText>
      </w:r>
      <w:r w:rsidR="0033182C">
        <w:rPr>
          <w:b w:val="0"/>
        </w:rPr>
      </w:r>
      <w:r w:rsidR="0033182C">
        <w:rPr>
          <w:b w:val="0"/>
        </w:rPr>
        <w:fldChar w:fldCharType="separate"/>
      </w:r>
      <w:r w:rsidR="008941A2">
        <w:rPr>
          <w:b w:val="0"/>
        </w:rPr>
        <w:t>1.1.4</w:t>
      </w:r>
      <w:r w:rsidR="0033182C">
        <w:rPr>
          <w:b w:val="0"/>
        </w:rPr>
        <w:fldChar w:fldCharType="end"/>
      </w:r>
      <w:r w:rsidR="002D4BC6" w:rsidRPr="002D4BC6">
        <w:rPr>
          <w:b w:val="0"/>
        </w:rPr>
        <w:t xml:space="preserve">. При этом не допускается разбиение отдельного лота на части, то есть подача </w:t>
      </w:r>
      <w:r w:rsidR="002D4BC6">
        <w:rPr>
          <w:b w:val="0"/>
        </w:rPr>
        <w:t>Заявки</w:t>
      </w:r>
      <w:r w:rsidR="002D4BC6" w:rsidRPr="002D4BC6">
        <w:rPr>
          <w:b w:val="0"/>
        </w:rPr>
        <w:t xml:space="preserve"> на часть лота по отдельным его позициям или на часть объема лота.</w:t>
      </w:r>
      <w:bookmarkEnd w:id="53"/>
      <w:bookmarkEnd w:id="54"/>
      <w:bookmarkEnd w:id="55"/>
      <w:bookmarkEnd w:id="56"/>
      <w:bookmarkEnd w:id="57"/>
      <w:bookmarkEnd w:id="58"/>
      <w:bookmarkEnd w:id="59"/>
      <w:r w:rsidR="002D4BC6">
        <w:rPr>
          <w:b w:val="0"/>
        </w:rPr>
        <w:t xml:space="preserve"> </w:t>
      </w:r>
    </w:p>
    <w:p w:rsidR="002D4BC6" w:rsidRPr="002D4BC6" w:rsidRDefault="002D4BC6" w:rsidP="00E722B6">
      <w:pPr>
        <w:pStyle w:val="3"/>
        <w:ind w:left="0" w:firstLine="709"/>
        <w:jc w:val="both"/>
        <w:rPr>
          <w:b w:val="0"/>
        </w:rPr>
      </w:pPr>
      <w:bookmarkStart w:id="60" w:name="_Toc440357070"/>
      <w:bookmarkStart w:id="61" w:name="_Toc440359625"/>
      <w:bookmarkStart w:id="62" w:name="_Toc440632088"/>
      <w:bookmarkStart w:id="63" w:name="_Toc440875909"/>
      <w:bookmarkStart w:id="64" w:name="_Toc441130937"/>
      <w:bookmarkStart w:id="65" w:name="_Toc447269752"/>
      <w:bookmarkStart w:id="66" w:name="_Toc464120574"/>
      <w:r w:rsidRPr="002D4BC6">
        <w:rPr>
          <w:b w:val="0"/>
          <w:szCs w:val="24"/>
        </w:rPr>
        <w:t>В</w:t>
      </w:r>
      <w:r>
        <w:rPr>
          <w:b w:val="0"/>
          <w:szCs w:val="24"/>
        </w:rPr>
        <w:t xml:space="preserve"> </w:t>
      </w:r>
      <w:r w:rsidRPr="002D4BC6">
        <w:rPr>
          <w:b w:val="0"/>
          <w:szCs w:val="24"/>
        </w:rPr>
        <w:t xml:space="preserve">случае подачи Заявки на несколько лотов в дополнение к требованиям подраздела </w:t>
      </w:r>
      <w:r w:rsidR="00321C62">
        <w:fldChar w:fldCharType="begin"/>
      </w:r>
      <w:r w:rsidR="00321C62">
        <w:instrText xml:space="preserve"> REF _Ref305973147 \r \h  \* MERGEFORMAT </w:instrText>
      </w:r>
      <w:r w:rsidR="00321C62">
        <w:fldChar w:fldCharType="separate"/>
      </w:r>
      <w:r w:rsidR="008941A2" w:rsidRPr="008941A2">
        <w:rPr>
          <w:b w:val="0"/>
          <w:szCs w:val="24"/>
        </w:rPr>
        <w:t>3.3</w:t>
      </w:r>
      <w:r w:rsidR="00321C62">
        <w:fldChar w:fldCharType="end"/>
      </w:r>
      <w:r w:rsidRPr="002D4BC6">
        <w:rPr>
          <w:b w:val="0"/>
          <w:szCs w:val="24"/>
        </w:rPr>
        <w:t xml:space="preserve"> должны быть соблюдены следующие требования:</w:t>
      </w:r>
      <w:bookmarkEnd w:id="60"/>
      <w:bookmarkEnd w:id="61"/>
      <w:bookmarkEnd w:id="62"/>
      <w:bookmarkEnd w:id="63"/>
      <w:bookmarkEnd w:id="64"/>
      <w:bookmarkEnd w:id="65"/>
      <w:bookmarkEnd w:id="66"/>
    </w:p>
    <w:p w:rsidR="002D4BC6" w:rsidRPr="002D4BC6" w:rsidRDefault="002D4BC6" w:rsidP="00E722B6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67" w:name="_Toc440357071"/>
      <w:bookmarkStart w:id="68" w:name="_Toc440359626"/>
      <w:bookmarkStart w:id="69" w:name="_Toc440632089"/>
      <w:bookmarkStart w:id="70" w:name="_Toc440875910"/>
      <w:bookmarkStart w:id="71" w:name="_Toc441130938"/>
      <w:bookmarkStart w:id="72" w:name="_Toc447269753"/>
      <w:bookmarkStart w:id="73" w:name="_Toc464120575"/>
      <w:r w:rsidRPr="002D4BC6">
        <w:rPr>
          <w:b w:val="0"/>
          <w:szCs w:val="24"/>
        </w:rPr>
        <w:t xml:space="preserve">Письмо о подаче оферты (подраздел </w:t>
      </w:r>
      <w:r w:rsidR="00321C62">
        <w:fldChar w:fldCharType="begin"/>
      </w:r>
      <w:r w:rsidR="00321C62">
        <w:instrText xml:space="preserve"> REF _Ref55336310 \r \h  \* MERGEFORMAT </w:instrText>
      </w:r>
      <w:r w:rsidR="00321C62">
        <w:fldChar w:fldCharType="separate"/>
      </w:r>
      <w:r w:rsidR="008941A2" w:rsidRPr="008941A2">
        <w:rPr>
          <w:b w:val="0"/>
          <w:szCs w:val="24"/>
        </w:rPr>
        <w:t>5.1</w:t>
      </w:r>
      <w:r w:rsidR="00321C62">
        <w:fldChar w:fldCharType="end"/>
      </w:r>
      <w:r w:rsidRPr="002D4BC6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67"/>
      <w:bookmarkEnd w:id="68"/>
      <w:bookmarkEnd w:id="69"/>
      <w:bookmarkEnd w:id="70"/>
      <w:bookmarkEnd w:id="71"/>
      <w:bookmarkEnd w:id="72"/>
      <w:bookmarkEnd w:id="73"/>
    </w:p>
    <w:p w:rsidR="002D4BC6" w:rsidRPr="002D4BC6" w:rsidRDefault="002D4BC6" w:rsidP="00E722B6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74" w:name="_Toc440357072"/>
      <w:bookmarkStart w:id="75" w:name="_Toc440359627"/>
      <w:bookmarkStart w:id="76" w:name="_Toc440632090"/>
      <w:bookmarkStart w:id="77" w:name="_Toc440875911"/>
      <w:bookmarkStart w:id="78" w:name="_Toc441130939"/>
      <w:bookmarkStart w:id="79" w:name="_Toc447269754"/>
      <w:bookmarkStart w:id="80" w:name="_Toc464120576"/>
      <w:r w:rsidRPr="002D4BC6">
        <w:rPr>
          <w:b w:val="0"/>
          <w:szCs w:val="24"/>
        </w:rPr>
        <w:t xml:space="preserve">Сводная таблица стоимости </w:t>
      </w:r>
      <w:r w:rsidR="00F04258" w:rsidRPr="00F04258">
        <w:rPr>
          <w:b w:val="0"/>
          <w:szCs w:val="24"/>
        </w:rPr>
        <w:t>поставок</w:t>
      </w:r>
      <w:r w:rsidR="00F04258" w:rsidRPr="003E170D">
        <w:rPr>
          <w:bCs w:val="0"/>
          <w:szCs w:val="24"/>
        </w:rPr>
        <w:t xml:space="preserve"> </w:t>
      </w:r>
      <w:r w:rsidRPr="002D4BC6">
        <w:rPr>
          <w:b w:val="0"/>
          <w:szCs w:val="24"/>
        </w:rPr>
        <w:t xml:space="preserve">(подраздел </w:t>
      </w:r>
      <w:r w:rsidR="00321C62">
        <w:fldChar w:fldCharType="begin"/>
      </w:r>
      <w:r w:rsidR="00321C62">
        <w:instrText xml:space="preserve"> REF _Ref440284918 \r \h  \* MERGEFORMAT </w:instrText>
      </w:r>
      <w:r w:rsidR="00321C62">
        <w:fldChar w:fldCharType="separate"/>
      </w:r>
      <w:r w:rsidR="008941A2" w:rsidRPr="008941A2">
        <w:rPr>
          <w:b w:val="0"/>
          <w:szCs w:val="24"/>
        </w:rPr>
        <w:t>5.2</w:t>
      </w:r>
      <w:r w:rsidR="00321C62">
        <w:fldChar w:fldCharType="end"/>
      </w:r>
      <w:r w:rsidRPr="002D4BC6">
        <w:rPr>
          <w:b w:val="0"/>
          <w:szCs w:val="24"/>
        </w:rPr>
        <w:t xml:space="preserve">), Техническое предложение (подраздел </w:t>
      </w:r>
      <w:r w:rsidR="00321C62">
        <w:fldChar w:fldCharType="begin"/>
      </w:r>
      <w:r w:rsidR="00321C62">
        <w:instrText xml:space="preserve"> REF _Ref86826666 \r \h  \* MERGEFORMAT </w:instrText>
      </w:r>
      <w:r w:rsidR="00321C62">
        <w:fldChar w:fldCharType="separate"/>
      </w:r>
      <w:r w:rsidR="008941A2" w:rsidRPr="008941A2">
        <w:rPr>
          <w:b w:val="0"/>
          <w:szCs w:val="24"/>
        </w:rPr>
        <w:t>5.3</w:t>
      </w:r>
      <w:r w:rsidR="00321C62">
        <w:fldChar w:fldCharType="end"/>
      </w:r>
      <w:r w:rsidRPr="002D4BC6">
        <w:rPr>
          <w:b w:val="0"/>
          <w:szCs w:val="24"/>
        </w:rPr>
        <w:t>)</w:t>
      </w:r>
      <w:r w:rsidR="00AE556B">
        <w:rPr>
          <w:b w:val="0"/>
          <w:szCs w:val="24"/>
        </w:rPr>
        <w:t>,</w:t>
      </w:r>
      <w:r w:rsidRPr="002D4BC6">
        <w:rPr>
          <w:b w:val="0"/>
          <w:szCs w:val="24"/>
        </w:rPr>
        <w:t xml:space="preserve"> </w:t>
      </w:r>
      <w:r w:rsidR="00DF0D8B" w:rsidRPr="00DF0D8B">
        <w:rPr>
          <w:b w:val="0"/>
          <w:bCs w:val="0"/>
          <w:szCs w:val="24"/>
        </w:rPr>
        <w:t xml:space="preserve">График выполнения поставок </w:t>
      </w:r>
      <w:r w:rsidRPr="002D4BC6">
        <w:rPr>
          <w:b w:val="0"/>
          <w:szCs w:val="24"/>
        </w:rPr>
        <w:t xml:space="preserve">(подраздел </w:t>
      </w:r>
      <w:r w:rsidR="00321C62">
        <w:fldChar w:fldCharType="begin"/>
      </w:r>
      <w:r w:rsidR="00321C62">
        <w:instrText xml:space="preserve"> REF _Ref440284947 \r \h  \* MERGEFORMAT </w:instrText>
      </w:r>
      <w:r w:rsidR="00321C62">
        <w:fldChar w:fldCharType="separate"/>
      </w:r>
      <w:r w:rsidR="008941A2" w:rsidRPr="008941A2">
        <w:rPr>
          <w:b w:val="0"/>
          <w:szCs w:val="24"/>
        </w:rPr>
        <w:t>5.4</w:t>
      </w:r>
      <w:r w:rsidR="00321C62">
        <w:fldChar w:fldCharType="end"/>
      </w:r>
      <w:r w:rsidRPr="002D4BC6">
        <w:rPr>
          <w:b w:val="0"/>
          <w:szCs w:val="24"/>
        </w:rPr>
        <w:t>)</w:t>
      </w:r>
      <w:r w:rsidR="00AE556B">
        <w:rPr>
          <w:b w:val="0"/>
          <w:szCs w:val="24"/>
        </w:rPr>
        <w:t xml:space="preserve"> и </w:t>
      </w:r>
      <w:r w:rsidR="00AE556B" w:rsidRPr="00AE556B">
        <w:rPr>
          <w:b w:val="0"/>
          <w:szCs w:val="24"/>
        </w:rPr>
        <w:t xml:space="preserve">Протокол разногласий к проекту Договора (подраздел </w:t>
      </w:r>
      <w:r w:rsidR="00321C62">
        <w:fldChar w:fldCharType="begin"/>
      </w:r>
      <w:r w:rsidR="00321C62">
        <w:instrText xml:space="preserve"> REF _Ref93264992 \r \h  \* MERGEFORMAT </w:instrText>
      </w:r>
      <w:r w:rsidR="00321C62">
        <w:fldChar w:fldCharType="separate"/>
      </w:r>
      <w:r w:rsidR="008941A2" w:rsidRPr="008941A2">
        <w:rPr>
          <w:b w:val="0"/>
          <w:szCs w:val="24"/>
        </w:rPr>
        <w:t>5.5</w:t>
      </w:r>
      <w:r w:rsidR="00321C62">
        <w:fldChar w:fldCharType="end"/>
      </w:r>
      <w:r w:rsidR="00AE556B" w:rsidRPr="00AE556B">
        <w:rPr>
          <w:b w:val="0"/>
          <w:szCs w:val="24"/>
        </w:rPr>
        <w:t>)</w:t>
      </w:r>
      <w:r w:rsidRPr="002D4BC6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74"/>
      <w:bookmarkEnd w:id="75"/>
      <w:bookmarkEnd w:id="76"/>
      <w:bookmarkEnd w:id="77"/>
      <w:bookmarkEnd w:id="78"/>
      <w:bookmarkEnd w:id="79"/>
      <w:bookmarkEnd w:id="80"/>
      <w:r w:rsidR="00AE556B">
        <w:rPr>
          <w:b w:val="0"/>
          <w:szCs w:val="24"/>
        </w:rPr>
        <w:t xml:space="preserve"> </w:t>
      </w:r>
    </w:p>
    <w:p w:rsidR="002D4BC6" w:rsidRPr="002D4BC6" w:rsidRDefault="002D4BC6" w:rsidP="00E722B6">
      <w:pPr>
        <w:pStyle w:val="3"/>
        <w:ind w:left="0" w:firstLine="709"/>
        <w:jc w:val="both"/>
        <w:rPr>
          <w:b w:val="0"/>
          <w:szCs w:val="24"/>
        </w:rPr>
      </w:pPr>
      <w:bookmarkStart w:id="81" w:name="_Toc440357073"/>
      <w:bookmarkStart w:id="82" w:name="_Toc440359628"/>
      <w:bookmarkStart w:id="83" w:name="_Toc440632091"/>
      <w:bookmarkStart w:id="84" w:name="_Toc440875912"/>
      <w:bookmarkStart w:id="85" w:name="_Toc441130940"/>
      <w:bookmarkStart w:id="86" w:name="_Toc447269755"/>
      <w:bookmarkStart w:id="87" w:name="_Toc464120577"/>
      <w:r w:rsidRPr="002D4BC6">
        <w:rPr>
          <w:b w:val="0"/>
          <w:szCs w:val="24"/>
        </w:rPr>
        <w:t xml:space="preserve">Обеспечение исполнения обязательств </w:t>
      </w:r>
      <w:r>
        <w:rPr>
          <w:b w:val="0"/>
          <w:szCs w:val="24"/>
        </w:rPr>
        <w:t>Участника</w:t>
      </w:r>
      <w:r w:rsidRPr="002D4BC6">
        <w:rPr>
          <w:b w:val="0"/>
          <w:szCs w:val="24"/>
        </w:rPr>
        <w:t xml:space="preserve"> в соответствии с подразделом </w:t>
      </w:r>
      <w:r w:rsidR="0033182C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_Ref440285128 \r \h </w:instrText>
      </w:r>
      <w:r w:rsidR="0033182C">
        <w:rPr>
          <w:b w:val="0"/>
          <w:szCs w:val="24"/>
        </w:rPr>
      </w:r>
      <w:r w:rsidR="0033182C">
        <w:rPr>
          <w:b w:val="0"/>
          <w:szCs w:val="24"/>
        </w:rPr>
        <w:fldChar w:fldCharType="separate"/>
      </w:r>
      <w:r w:rsidR="008941A2">
        <w:rPr>
          <w:b w:val="0"/>
          <w:szCs w:val="24"/>
        </w:rPr>
        <w:t>3.3.14</w:t>
      </w:r>
      <w:r w:rsidR="0033182C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 оформляется на сумму, равную суммарной стоимости предлагаемой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414AB1">
        <w:rPr>
          <w:b w:val="0"/>
          <w:szCs w:val="24"/>
        </w:rPr>
        <w:t>ь</w:t>
      </w:r>
      <w:r w:rsidRPr="002D4BC6">
        <w:rPr>
          <w:b w:val="0"/>
          <w:szCs w:val="24"/>
        </w:rPr>
        <w:t xml:space="preserve">ся только по тем лотам, на которые </w:t>
      </w:r>
      <w:r>
        <w:rPr>
          <w:b w:val="0"/>
          <w:szCs w:val="24"/>
        </w:rPr>
        <w:t>Участник</w:t>
      </w:r>
      <w:r w:rsidRPr="002D4BC6">
        <w:rPr>
          <w:b w:val="0"/>
          <w:szCs w:val="24"/>
        </w:rPr>
        <w:t xml:space="preserve"> подал </w:t>
      </w:r>
      <w:r>
        <w:rPr>
          <w:b w:val="0"/>
          <w:szCs w:val="24"/>
        </w:rPr>
        <w:t>Заявку</w:t>
      </w:r>
      <w:r w:rsidRPr="002D4BC6">
        <w:rPr>
          <w:b w:val="0"/>
          <w:szCs w:val="24"/>
        </w:rPr>
        <w:t xml:space="preserve"> и по которым он был признан Победителем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81"/>
      <w:bookmarkEnd w:id="82"/>
      <w:bookmarkEnd w:id="83"/>
      <w:bookmarkEnd w:id="84"/>
      <w:bookmarkEnd w:id="85"/>
      <w:bookmarkEnd w:id="86"/>
      <w:bookmarkEnd w:id="87"/>
    </w:p>
    <w:p w:rsidR="002D4BC6" w:rsidRPr="002D4BC6" w:rsidRDefault="002D4BC6" w:rsidP="00E722B6">
      <w:pPr>
        <w:pStyle w:val="3"/>
        <w:ind w:left="0" w:firstLine="709"/>
        <w:jc w:val="both"/>
        <w:rPr>
          <w:b w:val="0"/>
          <w:szCs w:val="24"/>
        </w:rPr>
      </w:pPr>
      <w:bookmarkStart w:id="88" w:name="_Toc440357074"/>
      <w:bookmarkStart w:id="89" w:name="_Toc440359629"/>
      <w:bookmarkStart w:id="90" w:name="_Toc440632092"/>
      <w:bookmarkStart w:id="91" w:name="_Toc440875913"/>
      <w:bookmarkStart w:id="92" w:name="_Toc441130941"/>
      <w:bookmarkStart w:id="93" w:name="_Toc447269756"/>
      <w:bookmarkStart w:id="94" w:name="_Toc464120578"/>
      <w:r w:rsidRPr="002D4BC6">
        <w:rPr>
          <w:b w:val="0"/>
          <w:szCs w:val="24"/>
        </w:rPr>
        <w:lastRenderedPageBreak/>
        <w:t xml:space="preserve">Оценка заявок (подраздел </w:t>
      </w:r>
      <w:r w:rsidR="0033182C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_Ref305973250 \r \h </w:instrText>
      </w:r>
      <w:r w:rsidR="0033182C">
        <w:rPr>
          <w:b w:val="0"/>
          <w:szCs w:val="24"/>
        </w:rPr>
      </w:r>
      <w:r w:rsidR="0033182C">
        <w:rPr>
          <w:b w:val="0"/>
          <w:szCs w:val="24"/>
        </w:rPr>
        <w:fldChar w:fldCharType="separate"/>
      </w:r>
      <w:r w:rsidR="008941A2">
        <w:rPr>
          <w:b w:val="0"/>
          <w:szCs w:val="24"/>
        </w:rPr>
        <w:t>3.5.1</w:t>
      </w:r>
      <w:r w:rsidR="0033182C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>)</w:t>
      </w:r>
      <w:r>
        <w:rPr>
          <w:b w:val="0"/>
          <w:szCs w:val="24"/>
        </w:rPr>
        <w:t xml:space="preserve"> и подведение итогов</w:t>
      </w:r>
      <w:r w:rsidRPr="002D4BC6">
        <w:rPr>
          <w:b w:val="0"/>
          <w:szCs w:val="24"/>
        </w:rPr>
        <w:t xml:space="preserve">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 xml:space="preserve"> (подраздел </w:t>
      </w:r>
      <w:r w:rsidR="0033182C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_Ref303681924 \r \h </w:instrText>
      </w:r>
      <w:r w:rsidR="0033182C">
        <w:rPr>
          <w:b w:val="0"/>
          <w:szCs w:val="24"/>
        </w:rPr>
      </w:r>
      <w:r w:rsidR="0033182C">
        <w:rPr>
          <w:b w:val="0"/>
          <w:szCs w:val="24"/>
        </w:rPr>
        <w:fldChar w:fldCharType="separate"/>
      </w:r>
      <w:r w:rsidR="008941A2">
        <w:rPr>
          <w:b w:val="0"/>
          <w:szCs w:val="24"/>
        </w:rPr>
        <w:t>3.8</w:t>
      </w:r>
      <w:r w:rsidR="0033182C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) будет осуществляться раздельно и независимо по каждому из лотов. По каждому из лотов будет определен один Победитель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88"/>
      <w:bookmarkEnd w:id="89"/>
      <w:bookmarkEnd w:id="90"/>
      <w:bookmarkEnd w:id="91"/>
      <w:bookmarkEnd w:id="92"/>
      <w:bookmarkEnd w:id="93"/>
      <w:bookmarkEnd w:id="94"/>
    </w:p>
    <w:p w:rsidR="00E420A2" w:rsidRPr="002D4BC6" w:rsidRDefault="00E420A2" w:rsidP="00E722B6">
      <w:pPr>
        <w:pStyle w:val="3"/>
        <w:ind w:left="0" w:firstLine="709"/>
        <w:jc w:val="both"/>
        <w:rPr>
          <w:b w:val="0"/>
          <w:szCs w:val="24"/>
        </w:rPr>
        <w:sectPr w:rsidR="00E420A2" w:rsidRPr="002D4BC6" w:rsidSect="002B0606">
          <w:headerReference w:type="even" r:id="rId20"/>
          <w:headerReference w:type="default" r:id="rId21"/>
          <w:footerReference w:type="even" r:id="rId22"/>
          <w:headerReference w:type="first" r:id="rId23"/>
          <w:footerReference w:type="first" r:id="rId24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6238A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95" w:name="_Проект_договора"/>
      <w:bookmarkStart w:id="96" w:name="_Ref305973574"/>
      <w:bookmarkStart w:id="97" w:name="_Ref440272931"/>
      <w:bookmarkStart w:id="98" w:name="_Ref440274025"/>
      <w:bookmarkStart w:id="99" w:name="_Ref440292752"/>
      <w:bookmarkStart w:id="100" w:name="_Toc464120579"/>
      <w:bookmarkEnd w:id="52"/>
      <w:bookmarkEnd w:id="95"/>
      <w:r w:rsidRPr="006238AF">
        <w:rPr>
          <w:szCs w:val="24"/>
        </w:rPr>
        <w:lastRenderedPageBreak/>
        <w:t xml:space="preserve">Проект </w:t>
      </w:r>
      <w:r w:rsidR="00123C70" w:rsidRPr="006238AF">
        <w:rPr>
          <w:szCs w:val="24"/>
        </w:rPr>
        <w:t>Договор</w:t>
      </w:r>
      <w:r w:rsidRPr="006238AF">
        <w:rPr>
          <w:szCs w:val="24"/>
        </w:rPr>
        <w:t>а</w:t>
      </w:r>
      <w:bookmarkEnd w:id="96"/>
      <w:r w:rsidR="00953802" w:rsidRPr="006238AF">
        <w:rPr>
          <w:szCs w:val="24"/>
        </w:rPr>
        <w:t xml:space="preserve">. </w:t>
      </w:r>
      <w:r w:rsidR="00953802" w:rsidRPr="006238AF">
        <w:rPr>
          <w:bCs w:val="0"/>
          <w:szCs w:val="24"/>
        </w:rPr>
        <w:t>Антикоррупционная оговорка, включаемая в проект договора</w:t>
      </w:r>
      <w:bookmarkEnd w:id="97"/>
      <w:bookmarkEnd w:id="98"/>
      <w:bookmarkEnd w:id="99"/>
      <w:bookmarkEnd w:id="100"/>
    </w:p>
    <w:p w:rsidR="00953802" w:rsidRPr="006238AF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01" w:name="_Toc464120580"/>
      <w:r w:rsidRPr="006238AF">
        <w:t>Проект договора</w:t>
      </w:r>
      <w:bookmarkEnd w:id="101"/>
    </w:p>
    <w:p w:rsidR="00953802" w:rsidRPr="003803A7" w:rsidRDefault="00953802" w:rsidP="00953802">
      <w:pPr>
        <w:pStyle w:val="3"/>
        <w:ind w:left="0" w:firstLine="709"/>
        <w:jc w:val="both"/>
        <w:rPr>
          <w:b w:val="0"/>
        </w:rPr>
      </w:pPr>
      <w:bookmarkStart w:id="102" w:name="_Toc439238031"/>
      <w:bookmarkStart w:id="103" w:name="_Toc439238153"/>
      <w:bookmarkStart w:id="104" w:name="_Toc439252705"/>
      <w:bookmarkStart w:id="105" w:name="_Toc439323563"/>
      <w:bookmarkStart w:id="106" w:name="_Toc439323679"/>
      <w:bookmarkStart w:id="107" w:name="_Toc440357077"/>
      <w:bookmarkStart w:id="108" w:name="_Toc440359632"/>
      <w:bookmarkStart w:id="109" w:name="_Toc440632095"/>
      <w:bookmarkStart w:id="110" w:name="_Toc440875916"/>
      <w:bookmarkStart w:id="111" w:name="_Toc441130944"/>
      <w:bookmarkStart w:id="112" w:name="_Toc447269759"/>
      <w:bookmarkStart w:id="113" w:name="_Toc464120581"/>
      <w:r w:rsidRPr="006238AF">
        <w:rPr>
          <w:b w:val="0"/>
        </w:rPr>
        <w:t xml:space="preserve">Проект договора на поставку </w:t>
      </w:r>
      <w:r w:rsidRPr="003803A7">
        <w:rPr>
          <w:b w:val="0"/>
        </w:rPr>
        <w:t>изложен в Приложении №2 к настоящей Доку</w:t>
      </w:r>
      <w:r w:rsidR="006238AF" w:rsidRPr="003803A7">
        <w:rPr>
          <w:b w:val="0"/>
        </w:rPr>
        <w:t>ментации по запросу предложений</w:t>
      </w:r>
      <w:r w:rsidRPr="003803A7">
        <w:rPr>
          <w:b w:val="0"/>
        </w:rPr>
        <w:t>.</w:t>
      </w:r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</w:p>
    <w:p w:rsidR="00953802" w:rsidRPr="006238AF" w:rsidRDefault="0094713A" w:rsidP="0094713A">
      <w:pPr>
        <w:pStyle w:val="3"/>
        <w:ind w:left="0" w:firstLine="709"/>
        <w:jc w:val="both"/>
        <w:rPr>
          <w:b w:val="0"/>
        </w:rPr>
      </w:pPr>
      <w:bookmarkStart w:id="114" w:name="_Toc439238032"/>
      <w:bookmarkStart w:id="115" w:name="_Toc439238154"/>
      <w:bookmarkStart w:id="116" w:name="_Toc439252706"/>
      <w:bookmarkStart w:id="117" w:name="_Toc439323564"/>
      <w:bookmarkStart w:id="118" w:name="_Toc439323680"/>
      <w:bookmarkStart w:id="119" w:name="_Toc440357078"/>
      <w:bookmarkStart w:id="120" w:name="_Toc440359633"/>
      <w:bookmarkStart w:id="121" w:name="_Toc440632096"/>
      <w:bookmarkStart w:id="122" w:name="_Toc440875917"/>
      <w:bookmarkStart w:id="123" w:name="_Toc441130945"/>
      <w:bookmarkStart w:id="124" w:name="_Toc447269760"/>
      <w:bookmarkStart w:id="125" w:name="_Toc464120582"/>
      <w:r w:rsidRPr="003803A7">
        <w:rPr>
          <w:b w:val="0"/>
        </w:rPr>
        <w:t>Участнику необходимо сформировать</w:t>
      </w:r>
      <w:r w:rsidRPr="006238AF">
        <w:rPr>
          <w:b w:val="0"/>
        </w:rPr>
        <w:t xml:space="preserve">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>
        <w:rPr>
          <w:b w:val="0"/>
        </w:rPr>
        <w:t>раздел</w:t>
      </w:r>
      <w:r w:rsidRPr="006238AF">
        <w:rPr>
          <w:b w:val="0"/>
        </w:rPr>
        <w:t xml:space="preserve"> </w:t>
      </w:r>
      <w:r w:rsidR="0033182C">
        <w:rPr>
          <w:b w:val="0"/>
        </w:rPr>
        <w:fldChar w:fldCharType="begin"/>
      </w:r>
      <w:r w:rsidR="008D2928">
        <w:rPr>
          <w:b w:val="0"/>
        </w:rPr>
        <w:instrText xml:space="preserve"> REF _Ref93264992 \r \h </w:instrText>
      </w:r>
      <w:r w:rsidR="0033182C">
        <w:rPr>
          <w:b w:val="0"/>
        </w:rPr>
      </w:r>
      <w:r w:rsidR="0033182C">
        <w:rPr>
          <w:b w:val="0"/>
        </w:rPr>
        <w:fldChar w:fldCharType="separate"/>
      </w:r>
      <w:r w:rsidR="008941A2">
        <w:rPr>
          <w:b w:val="0"/>
        </w:rPr>
        <w:t>5.5</w:t>
      </w:r>
      <w:r w:rsidR="0033182C">
        <w:rPr>
          <w:b w:val="0"/>
        </w:rPr>
        <w:fldChar w:fldCharType="end"/>
      </w:r>
      <w:r w:rsidRPr="006238AF">
        <w:rPr>
          <w:b w:val="0"/>
        </w:rPr>
        <w:t>) и приложить его к своей Заявке.</w:t>
      </w:r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26" w:name="_Toc439238033"/>
      <w:bookmarkStart w:id="127" w:name="_Toc439238155"/>
      <w:bookmarkStart w:id="128" w:name="_Toc439252707"/>
      <w:bookmarkStart w:id="129" w:name="_Toc439323565"/>
      <w:bookmarkStart w:id="130" w:name="_Toc439323681"/>
      <w:bookmarkStart w:id="131" w:name="_Toc440357079"/>
      <w:bookmarkStart w:id="132" w:name="_Toc440359634"/>
      <w:bookmarkStart w:id="133" w:name="_Toc440632097"/>
      <w:bookmarkStart w:id="134" w:name="_Toc440875918"/>
      <w:bookmarkStart w:id="135" w:name="_Toc441130946"/>
      <w:bookmarkStart w:id="136" w:name="_Toc447269761"/>
      <w:bookmarkStart w:id="137" w:name="_Toc464120583"/>
      <w:r w:rsidRPr="006238AF">
        <w:rPr>
          <w:b w:val="0"/>
        </w:rPr>
        <w:t xml:space="preserve">Настоящий проект Договора не является окончательным, редакция Договора </w:t>
      </w:r>
      <w:r w:rsidRPr="003303E9">
        <w:rPr>
          <w:b w:val="0"/>
        </w:rPr>
        <w:t>может быть изменена Заказчиком.</w:t>
      </w:r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</w:p>
    <w:p w:rsidR="00953802" w:rsidRPr="003303E9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38" w:name="_Toc464120584"/>
      <w:r w:rsidRPr="003303E9">
        <w:rPr>
          <w:bCs w:val="0"/>
        </w:rPr>
        <w:t>Антикоррупционная оговорка, включаемая в проект договора</w:t>
      </w:r>
      <w:bookmarkEnd w:id="138"/>
    </w:p>
    <w:p w:rsidR="00953802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39" w:name="_Toc439238157"/>
      <w:bookmarkStart w:id="140" w:name="_Toc439252709"/>
      <w:bookmarkStart w:id="141" w:name="_Toc439323567"/>
      <w:bookmarkStart w:id="142" w:name="_Toc439323683"/>
      <w:bookmarkStart w:id="143" w:name="_Toc440357081"/>
      <w:bookmarkStart w:id="144" w:name="_Toc440359636"/>
      <w:bookmarkStart w:id="145" w:name="_Toc440632099"/>
      <w:bookmarkStart w:id="146" w:name="_Toc440875920"/>
      <w:bookmarkStart w:id="147" w:name="_Toc441130948"/>
      <w:bookmarkStart w:id="148" w:name="_Toc447269763"/>
      <w:bookmarkStart w:id="149" w:name="_Toc464120585"/>
      <w:r w:rsidRPr="003303E9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33182C">
        <w:rPr>
          <w:b w:val="0"/>
        </w:rPr>
        <w:fldChar w:fldCharType="begin"/>
      </w:r>
      <w:r w:rsidR="008D2928">
        <w:rPr>
          <w:b w:val="0"/>
        </w:rPr>
        <w:instrText xml:space="preserve"> REF _Ref440270867 \r \h </w:instrText>
      </w:r>
      <w:r w:rsidR="0033182C">
        <w:rPr>
          <w:b w:val="0"/>
        </w:rPr>
      </w:r>
      <w:r w:rsidR="0033182C">
        <w:rPr>
          <w:b w:val="0"/>
        </w:rPr>
        <w:fldChar w:fldCharType="separate"/>
      </w:r>
      <w:r w:rsidR="008941A2">
        <w:rPr>
          <w:b w:val="0"/>
        </w:rPr>
        <w:t>2.2.3</w:t>
      </w:r>
      <w:r w:rsidR="0033182C">
        <w:rPr>
          <w:b w:val="0"/>
        </w:rPr>
        <w:fldChar w:fldCharType="end"/>
      </w:r>
      <w:r w:rsidRPr="003303E9">
        <w:rPr>
          <w:b w:val="0"/>
        </w:rPr>
        <w:t>).</w:t>
      </w:r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50" w:name="_Toc439238158"/>
      <w:bookmarkStart w:id="151" w:name="_Toc439252710"/>
      <w:bookmarkStart w:id="152" w:name="_Toc439323568"/>
      <w:bookmarkStart w:id="153" w:name="_Toc439323684"/>
      <w:bookmarkStart w:id="154" w:name="_Toc440357082"/>
      <w:bookmarkStart w:id="155" w:name="_Toc440359637"/>
      <w:bookmarkStart w:id="156" w:name="_Toc440632100"/>
      <w:bookmarkStart w:id="157" w:name="_Toc440875921"/>
      <w:bookmarkStart w:id="158" w:name="_Toc441130949"/>
      <w:bookmarkStart w:id="159" w:name="_Toc447269764"/>
      <w:bookmarkStart w:id="160" w:name="_Toc464120586"/>
      <w:r w:rsidRPr="003303E9">
        <w:rPr>
          <w:b w:val="0"/>
        </w:rPr>
        <w:t>Отказ Участника, чья Заявка признана лучшей, от подписания Договора с в</w:t>
      </w:r>
      <w:r w:rsidR="006238AF" w:rsidRPr="003303E9">
        <w:rPr>
          <w:b w:val="0"/>
        </w:rPr>
        <w:t>к</w:t>
      </w:r>
      <w:r w:rsidRPr="003303E9">
        <w:rPr>
          <w:b w:val="0"/>
        </w:rPr>
        <w:t xml:space="preserve">люченной в текст Антикоррупционной оговоркой, приведет к </w:t>
      </w:r>
      <w:r w:rsidR="006238AF" w:rsidRPr="003303E9">
        <w:rPr>
          <w:b w:val="0"/>
        </w:rPr>
        <w:t>утере данным Участником статуса Победителя</w:t>
      </w:r>
      <w:r w:rsidRPr="003303E9">
        <w:rPr>
          <w:b w:val="0"/>
        </w:rPr>
        <w:t>.</w:t>
      </w:r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61" w:name="_Toc439238159"/>
      <w:bookmarkStart w:id="162" w:name="_Toc439252711"/>
      <w:bookmarkStart w:id="163" w:name="_Toc439323569"/>
      <w:bookmarkStart w:id="164" w:name="_Toc439323685"/>
      <w:bookmarkStart w:id="165" w:name="_Ref440270867"/>
      <w:bookmarkStart w:id="166" w:name="_Toc440357083"/>
      <w:bookmarkStart w:id="167" w:name="_Toc440359638"/>
      <w:bookmarkStart w:id="168" w:name="_Toc440632101"/>
      <w:bookmarkStart w:id="169" w:name="_Toc440875922"/>
      <w:bookmarkStart w:id="170" w:name="_Toc441130950"/>
      <w:bookmarkStart w:id="171" w:name="_Toc447269765"/>
      <w:bookmarkStart w:id="172" w:name="_Toc464120587"/>
      <w:r w:rsidRPr="003303E9">
        <w:rPr>
          <w:b w:val="0"/>
        </w:rPr>
        <w:t>Текст Антикоррупционной оговорки:</w:t>
      </w:r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</w:p>
    <w:p w:rsidR="00953802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A052DC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A052DC">
        <w:rPr>
          <w:b/>
          <w:i/>
          <w:sz w:val="24"/>
          <w:szCs w:val="24"/>
        </w:rPr>
        <w:t>АНТИКОРРУПЦИОННАЯ ОГОВОРКА</w:t>
      </w:r>
    </w:p>
    <w:p w:rsidR="007418AA" w:rsidRPr="00796F09" w:rsidRDefault="007418AA" w:rsidP="007418AA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1. </w:t>
      </w:r>
      <w:proofErr w:type="gramStart"/>
      <w:r w:rsidRPr="00796F09">
        <w:rPr>
          <w:sz w:val="24"/>
          <w:szCs w:val="24"/>
        </w:rPr>
        <w:t>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</w:t>
      </w:r>
      <w:proofErr w:type="gramEnd"/>
      <w:r w:rsidRPr="00796F09">
        <w:rPr>
          <w:sz w:val="24"/>
          <w:szCs w:val="24"/>
        </w:rPr>
        <w:t xml:space="preserve"> и поддерживают антикоррупционные стандарты ведения бизнеса.</w:t>
      </w:r>
    </w:p>
    <w:p w:rsidR="007418AA" w:rsidRPr="00796F09" w:rsidRDefault="007418AA" w:rsidP="007418AA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2. </w:t>
      </w:r>
      <w:proofErr w:type="gramStart"/>
      <w:r w:rsidRPr="00796F09">
        <w:rPr>
          <w:sz w:val="24"/>
          <w:szCs w:val="24"/>
        </w:rPr>
        <w:t>Контрагент настоящим подтверждает, что он ознакомился с Антикоррупционной хартией российского бизнеса и Антикоррупционной политикой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>» и ПАО «МРСК Центра» (представлены в разделе «Антикоррупционная политика» на официальных сайтах:</w:t>
      </w:r>
      <w:proofErr w:type="gramEnd"/>
      <w:r w:rsidRPr="00796F09">
        <w:rPr>
          <w:sz w:val="24"/>
          <w:szCs w:val="24"/>
        </w:rPr>
        <w:t xml:space="preserve">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по адресу - </w:t>
      </w:r>
      <w:hyperlink r:id="rId25" w:history="1">
        <w:r w:rsidRPr="00796F09">
          <w:rPr>
            <w:rStyle w:val="a7"/>
            <w:sz w:val="24"/>
            <w:szCs w:val="24"/>
          </w:rPr>
          <w:t>http://www.rosseti.ru/about/anticorruptionpolicy/policy/index.php</w:t>
        </w:r>
      </w:hyperlink>
      <w:r w:rsidRPr="00796F09">
        <w:rPr>
          <w:sz w:val="24"/>
          <w:szCs w:val="24"/>
        </w:rPr>
        <w:t>, ПАО «МРСК Центра» по адресу -</w:t>
      </w:r>
      <w:r w:rsidRPr="00796F09">
        <w:rPr>
          <w:rFonts w:eastAsia="Calibri"/>
          <w:sz w:val="24"/>
          <w:szCs w:val="24"/>
        </w:rPr>
        <w:t xml:space="preserve"> </w:t>
      </w:r>
      <w:r w:rsidRPr="00796F09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796F09">
        <w:rPr>
          <w:sz w:val="24"/>
          <w:szCs w:val="24"/>
        </w:rPr>
        <w:t>), - полностью принимает положения Антикоррупционной политики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и ПАО «МРСК Центра» и обязуется обеспечивать соблюдение ее </w:t>
      </w:r>
      <w:proofErr w:type="gramStart"/>
      <w:r w:rsidRPr="00796F09">
        <w:rPr>
          <w:sz w:val="24"/>
          <w:szCs w:val="24"/>
        </w:rPr>
        <w:t>требований</w:t>
      </w:r>
      <w:proofErr w:type="gramEnd"/>
      <w:r w:rsidRPr="00796F09">
        <w:rPr>
          <w:sz w:val="24"/>
          <w:szCs w:val="24"/>
        </w:rPr>
        <w:t xml:space="preserve">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7418AA" w:rsidRPr="00796F09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3. </w:t>
      </w:r>
      <w:proofErr w:type="gramStart"/>
      <w:r w:rsidRPr="00796F09">
        <w:rPr>
          <w:sz w:val="24"/>
          <w:szCs w:val="24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796F09">
        <w:rPr>
          <w:i/>
          <w:sz w:val="24"/>
          <w:szCs w:val="24"/>
        </w:rPr>
        <w:t>.</w:t>
      </w:r>
      <w:proofErr w:type="gramEnd"/>
    </w:p>
    <w:p w:rsidR="007418AA" w:rsidRPr="00796F09" w:rsidRDefault="007418AA" w:rsidP="007418AA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796F09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</w:t>
      </w:r>
      <w:r w:rsidRPr="00796F09">
        <w:rPr>
          <w:sz w:val="24"/>
          <w:szCs w:val="24"/>
        </w:rPr>
        <w:lastRenderedPageBreak/>
        <w:t>ставящими работника в определенную зависимость и</w:t>
      </w:r>
      <w:r w:rsidRPr="00796F09">
        <w:rPr>
          <w:sz w:val="24"/>
          <w:szCs w:val="24"/>
          <w:lang w:val="en-US"/>
        </w:rPr>
        <w:t> </w:t>
      </w:r>
      <w:r w:rsidRPr="00796F09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  <w:proofErr w:type="gramEnd"/>
    </w:p>
    <w:p w:rsidR="007418AA" w:rsidRPr="00796F09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796F09">
        <w:rPr>
          <w:b/>
          <w:sz w:val="24"/>
          <w:szCs w:val="24"/>
        </w:rPr>
        <w:t xml:space="preserve"> </w:t>
      </w:r>
      <w:r w:rsidRPr="00796F09">
        <w:rPr>
          <w:sz w:val="24"/>
          <w:szCs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796F09">
        <w:rPr>
          <w:sz w:val="24"/>
          <w:szCs w:val="24"/>
        </w:rPr>
        <w:t>с даты направления</w:t>
      </w:r>
      <w:proofErr w:type="gramEnd"/>
      <w:r w:rsidRPr="00796F09">
        <w:rPr>
          <w:sz w:val="24"/>
          <w:szCs w:val="24"/>
        </w:rPr>
        <w:t xml:space="preserve"> письменного уведомления.</w:t>
      </w:r>
    </w:p>
    <w:p w:rsidR="007418AA" w:rsidRPr="00796F09" w:rsidRDefault="007418AA" w:rsidP="007418AA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7418AA" w:rsidRPr="00796F09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5. </w:t>
      </w:r>
      <w:proofErr w:type="gramStart"/>
      <w:r w:rsidRPr="00796F09">
        <w:rPr>
          <w:sz w:val="24"/>
          <w:szCs w:val="24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796F09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796F09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</w:t>
      </w:r>
      <w:proofErr w:type="gramEnd"/>
      <w:r w:rsidRPr="00796F09">
        <w:rPr>
          <w:sz w:val="24"/>
          <w:szCs w:val="24"/>
        </w:rPr>
        <w:t xml:space="preserve">, направив письменное уведомление о расторжении. Сторона, по чьей инициативе </w:t>
      </w:r>
      <w:proofErr w:type="gramStart"/>
      <w:r w:rsidRPr="00796F09">
        <w:rPr>
          <w:sz w:val="24"/>
          <w:szCs w:val="24"/>
        </w:rPr>
        <w:t>был</w:t>
      </w:r>
      <w:proofErr w:type="gramEnd"/>
      <w:r w:rsidRPr="00796F09">
        <w:rPr>
          <w:sz w:val="24"/>
          <w:szCs w:val="24"/>
        </w:rPr>
        <w:t xml:space="preserve">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7418AA" w:rsidRPr="00796F09" w:rsidRDefault="007418AA" w:rsidP="007418AA">
      <w:pPr>
        <w:spacing w:line="240" w:lineRule="auto"/>
        <w:ind w:firstLine="709"/>
        <w:rPr>
          <w:sz w:val="24"/>
          <w:szCs w:val="24"/>
        </w:rPr>
      </w:pPr>
    </w:p>
    <w:p w:rsidR="007418AA" w:rsidRPr="00796F09" w:rsidRDefault="007418AA" w:rsidP="007418AA">
      <w:pPr>
        <w:spacing w:line="240" w:lineRule="auto"/>
        <w:ind w:firstLine="709"/>
        <w:rPr>
          <w:sz w:val="24"/>
          <w:szCs w:val="24"/>
        </w:rPr>
      </w:pPr>
    </w:p>
    <w:p w:rsidR="007418AA" w:rsidRPr="00796F09" w:rsidRDefault="007418AA" w:rsidP="007418AA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7418AA" w:rsidRPr="00796F09" w:rsidRDefault="007418AA" w:rsidP="007418AA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sz w:val="24"/>
          <w:szCs w:val="24"/>
        </w:rPr>
        <w:t>** </w:t>
      </w:r>
      <w:r w:rsidRPr="00796F09">
        <w:rPr>
          <w:i/>
          <w:sz w:val="24"/>
          <w:szCs w:val="24"/>
        </w:rPr>
        <w:t>Указывается наименование ПАО «</w:t>
      </w:r>
      <w:proofErr w:type="spellStart"/>
      <w:r w:rsidRPr="00796F09">
        <w:rPr>
          <w:i/>
          <w:sz w:val="24"/>
          <w:szCs w:val="24"/>
        </w:rPr>
        <w:t>Россети</w:t>
      </w:r>
      <w:proofErr w:type="spellEnd"/>
      <w:r w:rsidRPr="00796F09">
        <w:rPr>
          <w:i/>
          <w:sz w:val="24"/>
          <w:szCs w:val="24"/>
        </w:rPr>
        <w:t xml:space="preserve">» / ПАО «МРСК Центра» </w:t>
      </w:r>
      <w:r w:rsidRPr="00796F09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FB666F" w:rsidRDefault="00FB666F" w:rsidP="00FB666F">
      <w:pPr>
        <w:pStyle w:val="11"/>
      </w:pPr>
    </w:p>
    <w:p w:rsidR="00717F60" w:rsidRPr="00E71A48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173" w:name="_Ref303622434"/>
      <w:bookmarkStart w:id="174" w:name="_Ref303624273"/>
      <w:bookmarkStart w:id="175" w:name="_Ref303682476"/>
      <w:bookmarkStart w:id="176" w:name="_Ref303683017"/>
      <w:bookmarkEnd w:id="173"/>
      <w:bookmarkEnd w:id="174"/>
      <w:bookmarkEnd w:id="175"/>
      <w:bookmarkEnd w:id="176"/>
    </w:p>
    <w:p w:rsidR="00717F60" w:rsidRPr="00E71A48" w:rsidRDefault="00717F60" w:rsidP="00E71A48">
      <w:pPr>
        <w:spacing w:line="264" w:lineRule="auto"/>
        <w:rPr>
          <w:sz w:val="24"/>
          <w:szCs w:val="24"/>
        </w:rPr>
        <w:sectPr w:rsidR="00717F60" w:rsidRPr="00E71A48" w:rsidSect="002B0606">
          <w:headerReference w:type="even" r:id="rId26"/>
          <w:headerReference w:type="default" r:id="rId27"/>
          <w:footerReference w:type="even" r:id="rId28"/>
          <w:headerReference w:type="first" r:id="rId29"/>
          <w:footerReference w:type="first" r:id="rId30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E71A48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77" w:name="_Ref303711222"/>
      <w:bookmarkStart w:id="178" w:name="_Ref311232052"/>
      <w:bookmarkStart w:id="179" w:name="_Toc464120588"/>
      <w:r w:rsidRPr="00E71A48">
        <w:rPr>
          <w:szCs w:val="24"/>
        </w:rPr>
        <w:lastRenderedPageBreak/>
        <w:t xml:space="preserve">Порядок проведения </w:t>
      </w:r>
      <w:r w:rsidR="00440928" w:rsidRPr="00E71A48">
        <w:rPr>
          <w:szCs w:val="24"/>
        </w:rPr>
        <w:t>З</w:t>
      </w:r>
      <w:r w:rsidRPr="00E71A48">
        <w:rPr>
          <w:szCs w:val="24"/>
        </w:rPr>
        <w:t xml:space="preserve">апроса предложений. Инструкции по подготовке </w:t>
      </w:r>
      <w:bookmarkEnd w:id="177"/>
      <w:r w:rsidR="00D51A0B" w:rsidRPr="00E71A48">
        <w:rPr>
          <w:szCs w:val="24"/>
        </w:rPr>
        <w:t>Заявок</w:t>
      </w:r>
      <w:bookmarkEnd w:id="178"/>
      <w:bookmarkEnd w:id="179"/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180" w:name="_Toc464120589"/>
      <w:r w:rsidRPr="00E71A48">
        <w:t xml:space="preserve">Общий порядок проведения </w:t>
      </w:r>
      <w:r w:rsidR="00440928" w:rsidRPr="00E71A48">
        <w:t>З</w:t>
      </w:r>
      <w:r w:rsidRPr="00E71A48">
        <w:t>апроса предложений</w:t>
      </w:r>
      <w:bookmarkEnd w:id="180"/>
    </w:p>
    <w:p w:rsidR="00717F60" w:rsidRPr="00E71A48" w:rsidRDefault="00717F60" w:rsidP="00953802">
      <w:pPr>
        <w:pStyle w:val="3"/>
        <w:rPr>
          <w:bCs w:val="0"/>
          <w:szCs w:val="24"/>
        </w:rPr>
      </w:pPr>
      <w:bookmarkStart w:id="181" w:name="_Toc439323688"/>
      <w:bookmarkStart w:id="182" w:name="_Toc440357086"/>
      <w:bookmarkStart w:id="183" w:name="_Toc440359641"/>
      <w:bookmarkStart w:id="184" w:name="_Toc440632104"/>
      <w:bookmarkStart w:id="185" w:name="_Toc440875925"/>
      <w:bookmarkStart w:id="186" w:name="_Toc441130953"/>
      <w:bookmarkStart w:id="187" w:name="_Toc447269768"/>
      <w:bookmarkStart w:id="188" w:name="_Toc464120590"/>
      <w:r w:rsidRPr="00E71A48">
        <w:rPr>
          <w:szCs w:val="24"/>
        </w:rPr>
        <w:t>Запрос</w:t>
      </w:r>
      <w:r w:rsidRPr="00E71A48">
        <w:rPr>
          <w:bCs w:val="0"/>
          <w:szCs w:val="24"/>
        </w:rPr>
        <w:t xml:space="preserve"> предложений проводится в следующем порядке:</w:t>
      </w:r>
      <w:bookmarkEnd w:id="181"/>
      <w:bookmarkEnd w:id="182"/>
      <w:bookmarkEnd w:id="183"/>
      <w:bookmarkEnd w:id="184"/>
      <w:bookmarkEnd w:id="185"/>
      <w:bookmarkEnd w:id="186"/>
      <w:bookmarkEnd w:id="187"/>
      <w:bookmarkEnd w:id="188"/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публикация </w:t>
      </w:r>
      <w:r w:rsidR="004B5EB3" w:rsidRPr="00E71A48">
        <w:rPr>
          <w:bCs w:val="0"/>
          <w:sz w:val="24"/>
          <w:szCs w:val="24"/>
        </w:rPr>
        <w:t>Извещени</w:t>
      </w:r>
      <w:r w:rsidRPr="00E71A48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321C62">
        <w:fldChar w:fldCharType="begin"/>
      </w:r>
      <w:r w:rsidR="00321C62">
        <w:instrText xml:space="preserve"> REF _Ref305973033 \r \h  \* MERGEFORMAT </w:instrText>
      </w:r>
      <w:r w:rsidR="00321C62">
        <w:fldChar w:fldCharType="separate"/>
      </w:r>
      <w:r w:rsidR="008941A2" w:rsidRPr="008941A2">
        <w:rPr>
          <w:bCs w:val="0"/>
          <w:sz w:val="24"/>
          <w:szCs w:val="24"/>
        </w:rPr>
        <w:t>3.2</w:t>
      </w:r>
      <w:r w:rsidR="00321C62">
        <w:fldChar w:fldCharType="end"/>
      </w:r>
      <w:r w:rsidRPr="00E71A48">
        <w:rPr>
          <w:bCs w:val="0"/>
          <w:sz w:val="24"/>
          <w:szCs w:val="24"/>
        </w:rPr>
        <w:t>),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подготовка</w:t>
      </w:r>
      <w:r w:rsidR="009D7F0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321C62">
        <w:fldChar w:fldCharType="begin"/>
      </w:r>
      <w:r w:rsidR="00321C62">
        <w:instrText xml:space="preserve"> REF _Ref305973147 \r \h  \* MERGEFORMAT </w:instrText>
      </w:r>
      <w:r w:rsidR="00321C62">
        <w:fldChar w:fldCharType="separate"/>
      </w:r>
      <w:r w:rsidR="008941A2" w:rsidRPr="008941A2">
        <w:rPr>
          <w:bCs w:val="0"/>
          <w:sz w:val="24"/>
          <w:szCs w:val="24"/>
        </w:rPr>
        <w:t>3.3</w:t>
      </w:r>
      <w:r w:rsidR="00321C62">
        <w:fldChar w:fldCharType="end"/>
      </w:r>
      <w:r w:rsidR="0033182C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__RefNumPara__444_922829174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33182C" w:rsidRPr="00E71A48">
        <w:rPr>
          <w:bCs w:val="0"/>
          <w:sz w:val="24"/>
          <w:szCs w:val="24"/>
        </w:rPr>
      </w:r>
      <w:r w:rsidR="0033182C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189" w:name="__RefNumPara__828_922829174"/>
      <w:bookmarkEnd w:id="189"/>
      <w:r w:rsidRPr="00E71A48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(подразделы </w:t>
      </w:r>
      <w:r w:rsidR="0033182C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__RefNumPara__828_922829174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33182C" w:rsidRPr="00E71A48">
        <w:rPr>
          <w:bCs w:val="0"/>
          <w:sz w:val="24"/>
          <w:szCs w:val="24"/>
        </w:rPr>
      </w:r>
      <w:r w:rsidR="0033182C" w:rsidRPr="00E71A48">
        <w:rPr>
          <w:bCs w:val="0"/>
          <w:sz w:val="24"/>
          <w:szCs w:val="24"/>
        </w:rPr>
        <w:fldChar w:fldCharType="end"/>
      </w:r>
      <w:r w:rsidR="00321C62">
        <w:fldChar w:fldCharType="begin"/>
      </w:r>
      <w:r w:rsidR="00321C62">
        <w:instrText xml:space="preserve"> REF _Ref305973214 \r \h  \* MERGEFORMAT </w:instrText>
      </w:r>
      <w:r w:rsidR="00321C62">
        <w:fldChar w:fldCharType="separate"/>
      </w:r>
      <w:r w:rsidR="008941A2" w:rsidRPr="008941A2">
        <w:rPr>
          <w:bCs w:val="0"/>
          <w:sz w:val="24"/>
          <w:szCs w:val="24"/>
        </w:rPr>
        <w:t>3.4</w:t>
      </w:r>
      <w:r w:rsidR="00321C62">
        <w:fldChar w:fldCharType="end"/>
      </w:r>
      <w:r w:rsidR="00096E9D" w:rsidRPr="00E71A48">
        <w:rPr>
          <w:bCs w:val="0"/>
          <w:sz w:val="24"/>
          <w:szCs w:val="24"/>
        </w:rPr>
        <w:t xml:space="preserve">, </w:t>
      </w:r>
      <w:r w:rsidR="00321C62">
        <w:fldChar w:fldCharType="begin"/>
      </w:r>
      <w:r w:rsidR="00321C62">
        <w:instrText xml:space="preserve"> REF _Ref303683883 \r \h  \* MERGEFORMAT </w:instrText>
      </w:r>
      <w:r w:rsidR="00321C62">
        <w:fldChar w:fldCharType="separate"/>
      </w:r>
      <w:r w:rsidR="008941A2" w:rsidRPr="008941A2">
        <w:rPr>
          <w:bCs w:val="0"/>
          <w:sz w:val="24"/>
          <w:szCs w:val="24"/>
        </w:rPr>
        <w:t>3.5</w:t>
      </w:r>
      <w:r w:rsidR="00321C62">
        <w:fldChar w:fldCharType="end"/>
      </w:r>
      <w:r w:rsidRPr="00E71A48">
        <w:rPr>
          <w:bCs w:val="0"/>
          <w:sz w:val="24"/>
          <w:szCs w:val="24"/>
        </w:rPr>
        <w:t xml:space="preserve">), 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190" w:name="__RefNumPara__832_922829174"/>
      <w:bookmarkEnd w:id="190"/>
      <w:r w:rsidRPr="00E71A48">
        <w:rPr>
          <w:bCs w:val="0"/>
          <w:sz w:val="24"/>
          <w:szCs w:val="24"/>
        </w:rPr>
        <w:t xml:space="preserve">оценка </w:t>
      </w:r>
      <w:r w:rsidR="00D51A0B" w:rsidRPr="00E71A48">
        <w:rPr>
          <w:bCs w:val="0"/>
          <w:sz w:val="24"/>
          <w:szCs w:val="24"/>
        </w:rPr>
        <w:t xml:space="preserve">Заявок </w:t>
      </w:r>
      <w:r w:rsidR="00F86B89" w:rsidRPr="00E71A48">
        <w:rPr>
          <w:bCs w:val="0"/>
          <w:sz w:val="24"/>
          <w:szCs w:val="24"/>
        </w:rPr>
        <w:t xml:space="preserve">и проведение переговоров </w:t>
      </w:r>
      <w:r w:rsidRPr="00E71A48">
        <w:rPr>
          <w:bCs w:val="0"/>
          <w:sz w:val="24"/>
          <w:szCs w:val="24"/>
        </w:rPr>
        <w:t xml:space="preserve">(подраздел </w:t>
      </w:r>
      <w:r w:rsidR="00321C62">
        <w:fldChar w:fldCharType="begin"/>
      </w:r>
      <w:r w:rsidR="00321C62">
        <w:instrText xml:space="preserve"> REF _Ref305973250 \r \h  \* MERGEFORMAT </w:instrText>
      </w:r>
      <w:r w:rsidR="00321C62">
        <w:fldChar w:fldCharType="separate"/>
      </w:r>
      <w:r w:rsidR="008941A2" w:rsidRPr="008941A2">
        <w:rPr>
          <w:bCs w:val="0"/>
          <w:sz w:val="24"/>
          <w:szCs w:val="24"/>
        </w:rPr>
        <w:t>3.5</w:t>
      </w:r>
      <w:r w:rsidR="008941A2">
        <w:t>.1</w:t>
      </w:r>
      <w:r w:rsidR="00321C62">
        <w:fldChar w:fldCharType="end"/>
      </w:r>
      <w:r w:rsidR="0033182C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__RefNumPara__832_922829174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33182C" w:rsidRPr="00E71A48">
        <w:rPr>
          <w:bCs w:val="0"/>
          <w:sz w:val="24"/>
          <w:szCs w:val="24"/>
        </w:rPr>
      </w:r>
      <w:r w:rsidR="0033182C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191" w:name="__RefNumPara__834_922829174"/>
      <w:bookmarkEnd w:id="191"/>
      <w:r w:rsidRPr="00E71A48">
        <w:rPr>
          <w:bCs w:val="0"/>
          <w:sz w:val="24"/>
          <w:szCs w:val="24"/>
        </w:rPr>
        <w:t>аукционная процедура понижени</w:t>
      </w:r>
      <w:r w:rsidR="003E170D">
        <w:rPr>
          <w:bCs w:val="0"/>
          <w:sz w:val="24"/>
          <w:szCs w:val="24"/>
        </w:rPr>
        <w:t>я</w:t>
      </w:r>
      <w:r w:rsidRPr="00E71A48">
        <w:rPr>
          <w:bCs w:val="0"/>
          <w:sz w:val="24"/>
          <w:szCs w:val="24"/>
        </w:rPr>
        <w:t xml:space="preserve"> цены</w:t>
      </w:r>
      <w:r w:rsidR="00717F60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(</w:t>
      </w:r>
      <w:r w:rsidR="00717F60" w:rsidRPr="00E71A48">
        <w:rPr>
          <w:bCs w:val="0"/>
          <w:sz w:val="24"/>
          <w:szCs w:val="24"/>
        </w:rPr>
        <w:t>переторжк</w:t>
      </w:r>
      <w:r w:rsidRPr="00E71A48">
        <w:rPr>
          <w:bCs w:val="0"/>
          <w:sz w:val="24"/>
          <w:szCs w:val="24"/>
        </w:rPr>
        <w:t>а)</w:t>
      </w:r>
      <w:r w:rsidR="00717F60" w:rsidRPr="00E71A48">
        <w:rPr>
          <w:bCs w:val="0"/>
          <w:sz w:val="24"/>
          <w:szCs w:val="24"/>
        </w:rPr>
        <w:t xml:space="preserve"> (при необходимости) (подраздел </w:t>
      </w:r>
      <w:r w:rsidR="00321C62">
        <w:fldChar w:fldCharType="begin"/>
      </w:r>
      <w:r w:rsidR="00321C62">
        <w:instrText xml:space="preserve"> REF _Ref303250967 \r \h  \* MERGEFORMAT </w:instrText>
      </w:r>
      <w:r w:rsidR="00321C62">
        <w:fldChar w:fldCharType="separate"/>
      </w:r>
      <w:r w:rsidR="008941A2" w:rsidRPr="008941A2">
        <w:rPr>
          <w:bCs w:val="0"/>
          <w:sz w:val="24"/>
          <w:szCs w:val="24"/>
        </w:rPr>
        <w:t>3.7</w:t>
      </w:r>
      <w:r w:rsidR="00321C62">
        <w:fldChar w:fldCharType="end"/>
      </w:r>
      <w:r w:rsidR="0033182C" w:rsidRPr="00E71A48">
        <w:rPr>
          <w:bCs w:val="0"/>
          <w:sz w:val="24"/>
          <w:szCs w:val="24"/>
        </w:rPr>
        <w:fldChar w:fldCharType="begin"/>
      </w:r>
      <w:r w:rsidR="00717F60" w:rsidRPr="00E71A48">
        <w:rPr>
          <w:bCs w:val="0"/>
          <w:sz w:val="24"/>
          <w:szCs w:val="24"/>
        </w:rPr>
        <w:instrText xml:space="preserve"> REF __RefNumPara__834_922829174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33182C" w:rsidRPr="00E71A48">
        <w:rPr>
          <w:bCs w:val="0"/>
          <w:sz w:val="24"/>
          <w:szCs w:val="24"/>
        </w:rPr>
      </w:r>
      <w:r w:rsidR="0033182C" w:rsidRPr="00E71A4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192" w:name="__RefNumPara__836_922829174"/>
      <w:bookmarkEnd w:id="192"/>
      <w:r w:rsidRPr="00E71A48">
        <w:rPr>
          <w:bCs w:val="0"/>
          <w:sz w:val="24"/>
          <w:szCs w:val="24"/>
        </w:rPr>
        <w:t xml:space="preserve">подведение итогов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321C62">
        <w:fldChar w:fldCharType="begin"/>
      </w:r>
      <w:r w:rsidR="00321C62">
        <w:instrText xml:space="preserve"> REF _Ref303681924 \r \h  \* MERGEFORMAT </w:instrText>
      </w:r>
      <w:r w:rsidR="00321C62">
        <w:fldChar w:fldCharType="separate"/>
      </w:r>
      <w:r w:rsidR="008941A2" w:rsidRPr="008941A2">
        <w:rPr>
          <w:bCs w:val="0"/>
          <w:sz w:val="24"/>
          <w:szCs w:val="24"/>
        </w:rPr>
        <w:t>3.8</w:t>
      </w:r>
      <w:r w:rsidR="00321C62">
        <w:fldChar w:fldCharType="end"/>
      </w:r>
      <w:r w:rsidR="0033182C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__RefNumPara__836_922829174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33182C" w:rsidRPr="00E71A48">
        <w:rPr>
          <w:bCs w:val="0"/>
          <w:sz w:val="24"/>
          <w:szCs w:val="24"/>
        </w:rPr>
      </w:r>
      <w:r w:rsidR="0033182C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проведение пред</w:t>
      </w:r>
      <w:r w:rsidR="00CF531D" w:rsidRPr="00E71A48">
        <w:rPr>
          <w:bCs w:val="0"/>
          <w:sz w:val="24"/>
          <w:szCs w:val="24"/>
        </w:rPr>
        <w:t>д</w:t>
      </w:r>
      <w:r w:rsidR="00123C70" w:rsidRPr="00E71A48">
        <w:rPr>
          <w:bCs w:val="0"/>
          <w:sz w:val="24"/>
          <w:szCs w:val="24"/>
        </w:rPr>
        <w:t>оговор</w:t>
      </w:r>
      <w:r w:rsidRPr="00E71A48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(подраздел</w:t>
      </w:r>
      <w:r w:rsidR="00096E9D" w:rsidRPr="00E71A48">
        <w:rPr>
          <w:bCs w:val="0"/>
          <w:sz w:val="24"/>
          <w:szCs w:val="24"/>
        </w:rPr>
        <w:t xml:space="preserve"> </w:t>
      </w:r>
      <w:r w:rsidR="00321C62">
        <w:fldChar w:fldCharType="begin"/>
      </w:r>
      <w:r w:rsidR="00321C62">
        <w:instrText xml:space="preserve"> REF _Ref303683929 \r \h  \* MERGEFORMAT </w:instrText>
      </w:r>
      <w:r w:rsidR="00321C62">
        <w:fldChar w:fldCharType="separate"/>
      </w:r>
      <w:r w:rsidR="008941A2" w:rsidRPr="008941A2">
        <w:rPr>
          <w:bCs w:val="0"/>
          <w:sz w:val="24"/>
          <w:szCs w:val="24"/>
        </w:rPr>
        <w:t>3.10</w:t>
      </w:r>
      <w:r w:rsidR="00321C62">
        <w:fldChar w:fldCharType="end"/>
      </w:r>
      <w:r w:rsidR="00096E9D" w:rsidRPr="00E71A48">
        <w:rPr>
          <w:bCs w:val="0"/>
          <w:sz w:val="24"/>
          <w:szCs w:val="24"/>
        </w:rPr>
        <w:t>)</w:t>
      </w:r>
    </w:p>
    <w:p w:rsidR="00BE7342" w:rsidRPr="00CF39D0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F39D0">
        <w:rPr>
          <w:bCs w:val="0"/>
          <w:sz w:val="24"/>
          <w:szCs w:val="24"/>
        </w:rPr>
        <w:t xml:space="preserve">обеспечение исполнения обязательств </w:t>
      </w:r>
      <w:r w:rsidR="00D15381">
        <w:rPr>
          <w:bCs w:val="0"/>
          <w:sz w:val="24"/>
          <w:szCs w:val="24"/>
        </w:rPr>
        <w:t>Участника</w:t>
      </w:r>
      <w:r w:rsidR="00F030B1" w:rsidRPr="00CF39D0">
        <w:rPr>
          <w:bCs w:val="0"/>
          <w:sz w:val="24"/>
          <w:szCs w:val="24"/>
        </w:rPr>
        <w:t xml:space="preserve"> </w:t>
      </w:r>
      <w:r w:rsidR="00CF39D0" w:rsidRPr="00CF39D0">
        <w:rPr>
          <w:bCs w:val="0"/>
          <w:sz w:val="24"/>
          <w:szCs w:val="24"/>
        </w:rPr>
        <w:t>(при необходимости)</w:t>
      </w:r>
      <w:r w:rsidR="00CF39D0">
        <w:rPr>
          <w:bCs w:val="0"/>
          <w:sz w:val="24"/>
          <w:szCs w:val="24"/>
        </w:rPr>
        <w:t xml:space="preserve"> </w:t>
      </w:r>
      <w:r w:rsidRPr="00CF39D0">
        <w:rPr>
          <w:bCs w:val="0"/>
          <w:sz w:val="24"/>
          <w:szCs w:val="24"/>
        </w:rPr>
        <w:t>по </w:t>
      </w:r>
      <w:r w:rsidR="00123C70" w:rsidRPr="00CF39D0">
        <w:rPr>
          <w:bCs w:val="0"/>
          <w:sz w:val="24"/>
          <w:szCs w:val="24"/>
        </w:rPr>
        <w:t>Договор</w:t>
      </w:r>
      <w:r w:rsidRPr="00CF39D0">
        <w:rPr>
          <w:bCs w:val="0"/>
          <w:sz w:val="24"/>
          <w:szCs w:val="24"/>
        </w:rPr>
        <w:t xml:space="preserve">у (подраздел </w:t>
      </w:r>
      <w:r w:rsidR="00321C62">
        <w:fldChar w:fldCharType="begin"/>
      </w:r>
      <w:r w:rsidR="00321C62">
        <w:instrText xml:space="preserve"> REF _Ref306140410 \r \h  \* MERGEFORMAT </w:instrText>
      </w:r>
      <w:r w:rsidR="00321C62">
        <w:fldChar w:fldCharType="separate"/>
      </w:r>
      <w:r w:rsidR="008941A2" w:rsidRPr="008941A2">
        <w:rPr>
          <w:bCs w:val="0"/>
          <w:sz w:val="24"/>
          <w:szCs w:val="24"/>
        </w:rPr>
        <w:t>3.11</w:t>
      </w:r>
      <w:r w:rsidR="00321C62">
        <w:fldChar w:fldCharType="end"/>
      </w:r>
      <w:r w:rsidR="00BE7342" w:rsidRPr="00CF39D0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уведомление о результатах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321C62">
        <w:fldChar w:fldCharType="begin"/>
      </w:r>
      <w:r w:rsidR="00321C62">
        <w:instrText xml:space="preserve"> REF _Ref306140451 \r \h  \* MERGEFORMAT </w:instrText>
      </w:r>
      <w:r w:rsidR="00321C62">
        <w:fldChar w:fldCharType="separate"/>
      </w:r>
      <w:r w:rsidR="008941A2" w:rsidRPr="008941A2">
        <w:rPr>
          <w:bCs w:val="0"/>
          <w:sz w:val="24"/>
          <w:szCs w:val="24"/>
        </w:rPr>
        <w:t>3.12</w:t>
      </w:r>
      <w:r w:rsidR="00321C62">
        <w:fldChar w:fldCharType="end"/>
      </w:r>
      <w:r w:rsidRPr="00E71A48">
        <w:rPr>
          <w:bCs w:val="0"/>
          <w:sz w:val="24"/>
          <w:szCs w:val="24"/>
        </w:rPr>
        <w:t>)</w:t>
      </w:r>
      <w:r w:rsidR="0099066F" w:rsidRPr="00E71A48">
        <w:rPr>
          <w:bCs w:val="0"/>
          <w:sz w:val="24"/>
          <w:szCs w:val="24"/>
        </w:rPr>
        <w:t>.</w:t>
      </w:r>
    </w:p>
    <w:p w:rsidR="0099066F" w:rsidRPr="00E71A48" w:rsidRDefault="0099066F" w:rsidP="00953802">
      <w:pPr>
        <w:pStyle w:val="3"/>
        <w:rPr>
          <w:szCs w:val="24"/>
          <w:lang w:eastAsia="ru-RU"/>
        </w:rPr>
      </w:pPr>
      <w:bookmarkStart w:id="193" w:name="_Toc439323689"/>
      <w:bookmarkStart w:id="194" w:name="_Toc440357087"/>
      <w:bookmarkStart w:id="195" w:name="_Toc440359642"/>
      <w:bookmarkStart w:id="196" w:name="_Toc440632105"/>
      <w:bookmarkStart w:id="197" w:name="_Toc440875926"/>
      <w:bookmarkStart w:id="198" w:name="_Toc441130954"/>
      <w:bookmarkStart w:id="199" w:name="_Toc447269769"/>
      <w:bookmarkStart w:id="200" w:name="_Toc464120591"/>
      <w:r w:rsidRPr="00E71A48">
        <w:rPr>
          <w:szCs w:val="24"/>
          <w:lang w:eastAsia="ru-RU"/>
        </w:rPr>
        <w:t xml:space="preserve">В </w:t>
      </w:r>
      <w:r w:rsidRPr="00E71A48">
        <w:rPr>
          <w:bCs w:val="0"/>
          <w:szCs w:val="24"/>
        </w:rPr>
        <w:t>процессе</w:t>
      </w:r>
      <w:r w:rsidRPr="00E71A48">
        <w:rPr>
          <w:szCs w:val="24"/>
          <w:lang w:eastAsia="ru-RU"/>
        </w:rPr>
        <w:t xml:space="preserve"> проведения </w:t>
      </w:r>
      <w:r w:rsidR="00440928" w:rsidRPr="00E71A48">
        <w:rPr>
          <w:szCs w:val="24"/>
          <w:lang w:eastAsia="ru-RU"/>
        </w:rPr>
        <w:t>З</w:t>
      </w:r>
      <w:r w:rsidRPr="00E71A48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193"/>
      <w:bookmarkEnd w:id="194"/>
      <w:bookmarkEnd w:id="195"/>
      <w:bookmarkEnd w:id="196"/>
      <w:bookmarkEnd w:id="197"/>
      <w:bookmarkEnd w:id="198"/>
      <w:bookmarkEnd w:id="199"/>
      <w:bookmarkEnd w:id="200"/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изменения, вносимые в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E71A48">
        <w:rPr>
          <w:sz w:val="24"/>
          <w:szCs w:val="24"/>
          <w:lang w:eastAsia="ru-RU"/>
        </w:rPr>
        <w:t>запросе предложений</w:t>
      </w:r>
      <w:r w:rsidRPr="00E71A48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разъяснения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я о проведении </w:t>
      </w:r>
      <w:r w:rsidR="0089163E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, </w:t>
      </w:r>
      <w:r w:rsidR="0089163E" w:rsidRPr="00E71A48">
        <w:rPr>
          <w:sz w:val="24"/>
          <w:szCs w:val="24"/>
          <w:lang w:eastAsia="ru-RU"/>
        </w:rPr>
        <w:t>Д</w:t>
      </w:r>
      <w:r w:rsidRPr="00E71A48">
        <w:rPr>
          <w:sz w:val="24"/>
          <w:szCs w:val="24"/>
          <w:lang w:eastAsia="ru-RU"/>
        </w:rPr>
        <w:t xml:space="preserve">окументации </w:t>
      </w:r>
      <w:r w:rsidR="0089163E" w:rsidRPr="00E71A48">
        <w:rPr>
          <w:sz w:val="24"/>
          <w:szCs w:val="24"/>
          <w:lang w:eastAsia="ru-RU"/>
        </w:rPr>
        <w:t xml:space="preserve">по запросу предложений </w:t>
      </w:r>
      <w:r w:rsidRPr="00E71A48">
        <w:rPr>
          <w:sz w:val="24"/>
          <w:szCs w:val="24"/>
          <w:lang w:eastAsia="ru-RU"/>
        </w:rPr>
        <w:t>– не позднее 3 дней со дня принятия решения о предоставлении разъяснений;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отказ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 xml:space="preserve">апроса предложений </w:t>
      </w:r>
      <w:r w:rsidRPr="00E71A48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>апроса предложений</w:t>
      </w:r>
      <w:r w:rsidRPr="00E71A48">
        <w:rPr>
          <w:sz w:val="24"/>
          <w:szCs w:val="24"/>
          <w:lang w:eastAsia="ru-RU"/>
        </w:rPr>
        <w:t>;</w:t>
      </w:r>
    </w:p>
    <w:p w:rsidR="0099066F" w:rsidRPr="00DA1402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уведомление о продлении срока подачи Заявок – не позднее 1 дня со дня принятия решения о </w:t>
      </w:r>
      <w:r w:rsidRPr="00DA1402">
        <w:rPr>
          <w:sz w:val="24"/>
          <w:szCs w:val="24"/>
          <w:lang w:eastAsia="ru-RU"/>
        </w:rPr>
        <w:t>таком продлении;</w:t>
      </w:r>
    </w:p>
    <w:p w:rsidR="0099066F" w:rsidRPr="00E71A48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DA1402">
        <w:rPr>
          <w:sz w:val="24"/>
          <w:szCs w:val="24"/>
          <w:lang w:eastAsia="ru-RU"/>
        </w:rPr>
        <w:t>П</w:t>
      </w:r>
      <w:r w:rsidR="0099066F" w:rsidRPr="00DA1402">
        <w:rPr>
          <w:sz w:val="24"/>
          <w:szCs w:val="24"/>
          <w:lang w:eastAsia="ru-RU"/>
        </w:rPr>
        <w:t xml:space="preserve">ротоколы, составляемые </w:t>
      </w:r>
      <w:r w:rsidR="0099066F" w:rsidRPr="007252E9">
        <w:rPr>
          <w:sz w:val="24"/>
          <w:szCs w:val="24"/>
          <w:lang w:eastAsia="ru-RU"/>
        </w:rPr>
        <w:t xml:space="preserve">в процессе проведения </w:t>
      </w:r>
      <w:r w:rsidRPr="007252E9">
        <w:rPr>
          <w:sz w:val="24"/>
          <w:szCs w:val="24"/>
          <w:lang w:eastAsia="ru-RU"/>
        </w:rPr>
        <w:t>З</w:t>
      </w:r>
      <w:r w:rsidR="0089163E" w:rsidRPr="007252E9">
        <w:rPr>
          <w:sz w:val="24"/>
          <w:szCs w:val="24"/>
          <w:lang w:eastAsia="ru-RU"/>
        </w:rPr>
        <w:t xml:space="preserve">апроса предложений </w:t>
      </w:r>
      <w:r w:rsidR="0099066F" w:rsidRPr="007252E9">
        <w:rPr>
          <w:sz w:val="24"/>
          <w:szCs w:val="24"/>
          <w:lang w:eastAsia="ru-RU"/>
        </w:rPr>
        <w:t xml:space="preserve">и </w:t>
      </w:r>
      <w:r w:rsidR="00DA1402" w:rsidRPr="007252E9">
        <w:rPr>
          <w:sz w:val="24"/>
          <w:szCs w:val="24"/>
        </w:rPr>
        <w:t xml:space="preserve">подписанные членами </w:t>
      </w:r>
      <w:r w:rsidR="002946EF" w:rsidRPr="007252E9">
        <w:rPr>
          <w:sz w:val="24"/>
          <w:szCs w:val="24"/>
          <w:lang w:eastAsia="ru-RU"/>
        </w:rPr>
        <w:t xml:space="preserve">Закупочной </w:t>
      </w:r>
      <w:r w:rsidR="0099066F" w:rsidRPr="007252E9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7252E9">
        <w:rPr>
          <w:sz w:val="24"/>
          <w:szCs w:val="24"/>
          <w:lang w:eastAsia="ru-RU"/>
        </w:rPr>
        <w:t>П</w:t>
      </w:r>
      <w:r w:rsidR="0099066F" w:rsidRPr="007252E9">
        <w:rPr>
          <w:sz w:val="24"/>
          <w:szCs w:val="24"/>
          <w:lang w:eastAsia="ru-RU"/>
        </w:rPr>
        <w:t>ротоколов.</w:t>
      </w:r>
    </w:p>
    <w:p w:rsidR="00717F60" w:rsidRPr="00E71A48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01" w:name="_Ref303250835"/>
      <w:bookmarkStart w:id="202" w:name="_Ref305973033"/>
      <w:bookmarkStart w:id="203" w:name="_Toc464120592"/>
      <w:bookmarkStart w:id="204" w:name="_Ref191386178"/>
      <w:r w:rsidRPr="00E71A48">
        <w:t xml:space="preserve">Публикация </w:t>
      </w:r>
      <w:r w:rsidR="004B5EB3" w:rsidRPr="00E71A48">
        <w:t>Извещени</w:t>
      </w:r>
      <w:r w:rsidRPr="00E71A48">
        <w:t>я о проведении запроса предложений и Документации</w:t>
      </w:r>
      <w:bookmarkEnd w:id="201"/>
      <w:r w:rsidRPr="00E71A48">
        <w:t xml:space="preserve"> по запросу предложений</w:t>
      </w:r>
      <w:bookmarkEnd w:id="202"/>
      <w:bookmarkEnd w:id="203"/>
    </w:p>
    <w:p w:rsidR="00717F60" w:rsidRPr="00E71A48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E71A48">
        <w:rPr>
          <w:sz w:val="24"/>
          <w:szCs w:val="24"/>
        </w:rPr>
        <w:t xml:space="preserve">опубликованы </w:t>
      </w:r>
      <w:r w:rsidR="00717F60" w:rsidRPr="00E71A48">
        <w:rPr>
          <w:sz w:val="24"/>
          <w:szCs w:val="24"/>
        </w:rPr>
        <w:t xml:space="preserve">в порядке, указанном в п. </w:t>
      </w:r>
      <w:r w:rsidR="00321C62">
        <w:fldChar w:fldCharType="begin"/>
      </w:r>
      <w:r w:rsidR="00321C62">
        <w:instrText xml:space="preserve"> REF _Ref302563524 \n \h  \* MERGEFORMAT </w:instrText>
      </w:r>
      <w:r w:rsidR="00321C62">
        <w:fldChar w:fldCharType="separate"/>
      </w:r>
      <w:r w:rsidR="008941A2" w:rsidRPr="008941A2">
        <w:rPr>
          <w:sz w:val="24"/>
          <w:szCs w:val="24"/>
        </w:rPr>
        <w:t>1.1.1</w:t>
      </w:r>
      <w:r w:rsidR="00321C62">
        <w:fldChar w:fldCharType="end"/>
      </w:r>
      <w:r w:rsidR="004C5DD3" w:rsidRPr="00E71A48">
        <w:rPr>
          <w:sz w:val="24"/>
          <w:szCs w:val="24"/>
        </w:rPr>
        <w:t xml:space="preserve"> </w:t>
      </w:r>
      <w:r w:rsidR="004C5DD3" w:rsidRPr="00E71A48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E71A48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E71A48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05" w:name="__RefNumPara__444_922829174"/>
      <w:bookmarkStart w:id="206" w:name="_Ref191386216"/>
      <w:bookmarkStart w:id="207" w:name="_Ref305973147"/>
      <w:bookmarkStart w:id="208" w:name="_Toc464120593"/>
      <w:bookmarkEnd w:id="204"/>
      <w:bookmarkEnd w:id="205"/>
      <w:r w:rsidRPr="00E71A48">
        <w:lastRenderedPageBreak/>
        <w:t xml:space="preserve">Подготовка </w:t>
      </w:r>
      <w:bookmarkEnd w:id="206"/>
      <w:r w:rsidRPr="00E71A48">
        <w:t>Заявок</w:t>
      </w:r>
      <w:bookmarkEnd w:id="207"/>
      <w:bookmarkEnd w:id="208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09" w:name="_Ref306114638"/>
      <w:bookmarkStart w:id="210" w:name="_Toc440357090"/>
      <w:bookmarkStart w:id="211" w:name="_Toc440359645"/>
      <w:bookmarkStart w:id="212" w:name="_Toc440632108"/>
      <w:bookmarkStart w:id="213" w:name="_Toc440875929"/>
      <w:bookmarkStart w:id="214" w:name="_Toc441130957"/>
      <w:bookmarkStart w:id="215" w:name="_Toc447269772"/>
      <w:bookmarkStart w:id="216" w:name="_Toc464120594"/>
      <w:r w:rsidRPr="00E71A48">
        <w:rPr>
          <w:szCs w:val="24"/>
        </w:rPr>
        <w:t xml:space="preserve">Общие требования к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е</w:t>
      </w:r>
      <w:bookmarkEnd w:id="209"/>
      <w:bookmarkEnd w:id="210"/>
      <w:bookmarkEnd w:id="211"/>
      <w:bookmarkEnd w:id="212"/>
      <w:bookmarkEnd w:id="213"/>
      <w:bookmarkEnd w:id="214"/>
      <w:bookmarkEnd w:id="215"/>
      <w:bookmarkEnd w:id="216"/>
    </w:p>
    <w:p w:rsidR="00717F60" w:rsidRPr="00E71A48" w:rsidRDefault="009C744E" w:rsidP="00BC19F9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должен подготовить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включающую в себя:</w:t>
      </w:r>
    </w:p>
    <w:p w:rsidR="00717F60" w:rsidRPr="007252E9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 xml:space="preserve">Письмо о подаче </w:t>
      </w:r>
      <w:r w:rsidRPr="006A1B1E">
        <w:rPr>
          <w:bCs w:val="0"/>
          <w:spacing w:val="-1"/>
          <w:sz w:val="24"/>
          <w:szCs w:val="24"/>
        </w:rPr>
        <w:t>оферты по форме и в соответствии с инструкциями,</w:t>
      </w:r>
      <w:r w:rsidRPr="006A1B1E">
        <w:rPr>
          <w:bCs w:val="0"/>
          <w:sz w:val="24"/>
          <w:szCs w:val="24"/>
        </w:rPr>
        <w:t xml:space="preserve"> приведенными в </w:t>
      </w:r>
      <w:r w:rsidRPr="007252E9">
        <w:rPr>
          <w:bCs w:val="0"/>
          <w:sz w:val="24"/>
          <w:szCs w:val="24"/>
        </w:rPr>
        <w:t xml:space="preserve">настоящей документации по запросу предложений </w:t>
      </w:r>
      <w:r w:rsidRPr="007252E9">
        <w:rPr>
          <w:bCs w:val="0"/>
          <w:spacing w:val="-2"/>
          <w:sz w:val="24"/>
          <w:szCs w:val="24"/>
        </w:rPr>
        <w:t>(</w:t>
      </w:r>
      <w:r w:rsidR="003F3A69" w:rsidRPr="007252E9">
        <w:rPr>
          <w:bCs w:val="0"/>
          <w:spacing w:val="-2"/>
          <w:sz w:val="24"/>
          <w:szCs w:val="24"/>
        </w:rPr>
        <w:t>под</w:t>
      </w:r>
      <w:r w:rsidR="003F3A69" w:rsidRPr="007252E9">
        <w:rPr>
          <w:bCs w:val="0"/>
          <w:sz w:val="24"/>
          <w:szCs w:val="24"/>
        </w:rPr>
        <w:t>раздел</w:t>
      </w:r>
      <w:r w:rsidRPr="007252E9">
        <w:rPr>
          <w:bCs w:val="0"/>
          <w:sz w:val="24"/>
          <w:szCs w:val="24"/>
        </w:rPr>
        <w:t xml:space="preserve"> </w:t>
      </w:r>
      <w:r w:rsidR="00321C62">
        <w:fldChar w:fldCharType="begin"/>
      </w:r>
      <w:r w:rsidR="00321C62">
        <w:instrText xml:space="preserve"> REF _Ref55336310 \r \h  \* MERGEFORMAT </w:instrText>
      </w:r>
      <w:r w:rsidR="00321C62">
        <w:fldChar w:fldCharType="separate"/>
      </w:r>
      <w:r w:rsidR="008941A2" w:rsidRPr="008941A2">
        <w:rPr>
          <w:bCs w:val="0"/>
          <w:sz w:val="24"/>
          <w:szCs w:val="24"/>
        </w:rPr>
        <w:t>5.1</w:t>
      </w:r>
      <w:r w:rsidR="00321C62">
        <w:fldChar w:fldCharType="end"/>
      </w:r>
      <w:r w:rsidR="00D80639" w:rsidRPr="007252E9">
        <w:rPr>
          <w:bCs w:val="0"/>
          <w:sz w:val="24"/>
          <w:szCs w:val="24"/>
          <w:lang w:eastAsia="ru-RU"/>
        </w:rPr>
        <w:t>)</w:t>
      </w:r>
      <w:r w:rsidR="00B71B9D" w:rsidRPr="007252E9">
        <w:rPr>
          <w:bCs w:val="0"/>
          <w:sz w:val="24"/>
          <w:szCs w:val="24"/>
          <w:lang w:eastAsia="ru-RU"/>
        </w:rPr>
        <w:t>;</w:t>
      </w:r>
    </w:p>
    <w:p w:rsidR="00B71B9D" w:rsidRPr="007252E9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Сводную таблицу стоимости </w:t>
      </w:r>
      <w:r w:rsidR="00F04258" w:rsidRPr="007252E9">
        <w:rPr>
          <w:bCs w:val="0"/>
          <w:sz w:val="24"/>
          <w:szCs w:val="24"/>
        </w:rPr>
        <w:t xml:space="preserve">поставок </w:t>
      </w:r>
      <w:r w:rsidRPr="007252E9">
        <w:rPr>
          <w:bCs w:val="0"/>
          <w:sz w:val="24"/>
          <w:szCs w:val="24"/>
        </w:rPr>
        <w:t xml:space="preserve">по форме и в соответствии с инструкциями, </w:t>
      </w:r>
      <w:r w:rsidRPr="007252E9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7252E9">
        <w:rPr>
          <w:bCs w:val="0"/>
          <w:sz w:val="24"/>
          <w:szCs w:val="24"/>
        </w:rPr>
        <w:t xml:space="preserve"> (</w:t>
      </w:r>
      <w:r w:rsidR="003F3A69" w:rsidRPr="007252E9">
        <w:rPr>
          <w:bCs w:val="0"/>
          <w:spacing w:val="-2"/>
          <w:sz w:val="24"/>
          <w:szCs w:val="24"/>
        </w:rPr>
        <w:t>под</w:t>
      </w:r>
      <w:r w:rsidR="003F3A69" w:rsidRPr="007252E9">
        <w:rPr>
          <w:bCs w:val="0"/>
          <w:sz w:val="24"/>
          <w:szCs w:val="24"/>
        </w:rPr>
        <w:t>раздел</w:t>
      </w:r>
      <w:r w:rsidRPr="007252E9">
        <w:rPr>
          <w:bCs w:val="0"/>
          <w:sz w:val="24"/>
          <w:szCs w:val="24"/>
        </w:rPr>
        <w:t xml:space="preserve"> </w:t>
      </w:r>
      <w:r w:rsidR="00321C62">
        <w:fldChar w:fldCharType="begin"/>
      </w:r>
      <w:r w:rsidR="00321C62">
        <w:instrText xml:space="preserve"> REF _Ref440271072 \r \h  \* MERGEFORMAT </w:instrText>
      </w:r>
      <w:r w:rsidR="00321C62">
        <w:fldChar w:fldCharType="separate"/>
      </w:r>
      <w:r w:rsidR="008941A2" w:rsidRPr="008941A2">
        <w:rPr>
          <w:bCs w:val="0"/>
          <w:sz w:val="24"/>
          <w:szCs w:val="24"/>
        </w:rPr>
        <w:t>5.2</w:t>
      </w:r>
      <w:r w:rsidR="00321C62">
        <w:fldChar w:fldCharType="end"/>
      </w:r>
      <w:r w:rsidRPr="007252E9">
        <w:rPr>
          <w:bCs w:val="0"/>
          <w:sz w:val="24"/>
          <w:szCs w:val="24"/>
        </w:rPr>
        <w:t>);</w:t>
      </w:r>
    </w:p>
    <w:p w:rsidR="00717F60" w:rsidRPr="007252E9" w:rsidRDefault="00D6398A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7252E9">
        <w:rPr>
          <w:bCs w:val="0"/>
          <w:spacing w:val="-1"/>
          <w:sz w:val="24"/>
          <w:szCs w:val="24"/>
        </w:rPr>
        <w:t xml:space="preserve">Техническое предложение по форме и в соответствии с инструкциями, приведенными в настоящей </w:t>
      </w:r>
      <w:r w:rsidR="00DA6907" w:rsidRPr="007252E9">
        <w:rPr>
          <w:sz w:val="24"/>
          <w:szCs w:val="24"/>
        </w:rPr>
        <w:t>Документации</w:t>
      </w:r>
      <w:r w:rsidR="00DA6907" w:rsidRPr="007252E9">
        <w:rPr>
          <w:bCs w:val="0"/>
          <w:spacing w:val="-1"/>
          <w:sz w:val="24"/>
          <w:szCs w:val="24"/>
        </w:rPr>
        <w:t xml:space="preserve"> </w:t>
      </w:r>
      <w:r w:rsidR="00E17CEB" w:rsidRPr="007252E9">
        <w:rPr>
          <w:bCs w:val="0"/>
          <w:spacing w:val="-1"/>
          <w:sz w:val="24"/>
          <w:szCs w:val="24"/>
        </w:rPr>
        <w:t>(</w:t>
      </w:r>
      <w:r w:rsidR="003F3A69" w:rsidRPr="007252E9">
        <w:rPr>
          <w:bCs w:val="0"/>
          <w:spacing w:val="-2"/>
          <w:sz w:val="24"/>
          <w:szCs w:val="24"/>
        </w:rPr>
        <w:t>под</w:t>
      </w:r>
      <w:r w:rsidR="003F3A69" w:rsidRPr="007252E9">
        <w:rPr>
          <w:bCs w:val="0"/>
          <w:sz w:val="24"/>
          <w:szCs w:val="24"/>
        </w:rPr>
        <w:t>раздел</w:t>
      </w:r>
      <w:r w:rsidR="00E17CEB" w:rsidRPr="007252E9">
        <w:rPr>
          <w:bCs w:val="0"/>
          <w:spacing w:val="-1"/>
          <w:sz w:val="24"/>
          <w:szCs w:val="24"/>
        </w:rPr>
        <w:t xml:space="preserve"> </w:t>
      </w:r>
      <w:r w:rsidR="00321C62">
        <w:fldChar w:fldCharType="begin"/>
      </w:r>
      <w:r w:rsidR="00321C62">
        <w:instrText xml:space="preserve"> REF _Ref440270984 \r \h  \* MERGEFORMAT </w:instrText>
      </w:r>
      <w:r w:rsidR="00321C62">
        <w:fldChar w:fldCharType="separate"/>
      </w:r>
      <w:r w:rsidR="008941A2" w:rsidRPr="008941A2">
        <w:rPr>
          <w:bCs w:val="0"/>
          <w:spacing w:val="-1"/>
          <w:sz w:val="24"/>
          <w:szCs w:val="24"/>
        </w:rPr>
        <w:t>5.10</w:t>
      </w:r>
      <w:r w:rsidR="00321C62">
        <w:fldChar w:fldCharType="end"/>
      </w:r>
      <w:r w:rsidR="00DA6907" w:rsidRPr="007252E9">
        <w:rPr>
          <w:bCs w:val="0"/>
          <w:spacing w:val="-1"/>
          <w:sz w:val="24"/>
          <w:szCs w:val="24"/>
        </w:rPr>
        <w:t>)</w:t>
      </w:r>
      <w:r w:rsidR="00E17CEB" w:rsidRPr="007252E9">
        <w:rPr>
          <w:bCs w:val="0"/>
          <w:spacing w:val="-1"/>
          <w:sz w:val="24"/>
          <w:szCs w:val="24"/>
        </w:rPr>
        <w:t>;</w:t>
      </w:r>
      <w:r w:rsidR="00F030B1" w:rsidRPr="007252E9">
        <w:rPr>
          <w:bCs w:val="0"/>
          <w:spacing w:val="-1"/>
          <w:sz w:val="24"/>
          <w:szCs w:val="24"/>
        </w:rPr>
        <w:t xml:space="preserve"> </w:t>
      </w:r>
    </w:p>
    <w:p w:rsidR="00717F60" w:rsidRPr="007252E9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График </w:t>
      </w:r>
      <w:r w:rsidR="00F030B1" w:rsidRPr="007252E9">
        <w:rPr>
          <w:bCs w:val="0"/>
          <w:sz w:val="24"/>
          <w:szCs w:val="24"/>
        </w:rPr>
        <w:t xml:space="preserve">выполнения </w:t>
      </w:r>
      <w:r w:rsidR="00512B0F" w:rsidRPr="007252E9">
        <w:rPr>
          <w:bCs w:val="0"/>
          <w:sz w:val="24"/>
          <w:szCs w:val="24"/>
        </w:rPr>
        <w:t>поставок</w:t>
      </w:r>
      <w:r w:rsidR="006561C2" w:rsidRPr="007252E9">
        <w:rPr>
          <w:bCs w:val="0"/>
          <w:sz w:val="24"/>
          <w:szCs w:val="24"/>
        </w:rPr>
        <w:t xml:space="preserve"> </w:t>
      </w:r>
      <w:r w:rsidRPr="007252E9">
        <w:rPr>
          <w:bCs w:val="0"/>
          <w:sz w:val="24"/>
          <w:szCs w:val="24"/>
        </w:rPr>
        <w:t>по</w:t>
      </w:r>
      <w:r w:rsidR="00717F60" w:rsidRPr="007252E9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7252E9">
        <w:rPr>
          <w:bCs w:val="0"/>
          <w:sz w:val="24"/>
          <w:szCs w:val="24"/>
        </w:rPr>
        <w:t>Д</w:t>
      </w:r>
      <w:r w:rsidR="00717F60" w:rsidRPr="007252E9">
        <w:rPr>
          <w:bCs w:val="0"/>
          <w:sz w:val="24"/>
          <w:szCs w:val="24"/>
        </w:rPr>
        <w:t>окументации (</w:t>
      </w:r>
      <w:r w:rsidR="003F3A69" w:rsidRPr="007252E9">
        <w:rPr>
          <w:bCs w:val="0"/>
          <w:spacing w:val="-2"/>
          <w:sz w:val="24"/>
          <w:szCs w:val="24"/>
        </w:rPr>
        <w:t>под</w:t>
      </w:r>
      <w:r w:rsidR="003F3A69" w:rsidRPr="007252E9">
        <w:rPr>
          <w:bCs w:val="0"/>
          <w:sz w:val="24"/>
          <w:szCs w:val="24"/>
        </w:rPr>
        <w:t>раздел</w:t>
      </w:r>
      <w:r w:rsidR="00717F60" w:rsidRPr="007252E9">
        <w:rPr>
          <w:bCs w:val="0"/>
          <w:sz w:val="24"/>
          <w:szCs w:val="24"/>
        </w:rPr>
        <w:t xml:space="preserve"> </w:t>
      </w:r>
      <w:r w:rsidR="00321C62">
        <w:fldChar w:fldCharType="begin"/>
      </w:r>
      <w:r w:rsidR="00321C62">
        <w:instrText xml:space="preserve"> REF _Ref440271036 \r \h  \* MERGEFORMAT </w:instrText>
      </w:r>
      <w:r w:rsidR="00321C62">
        <w:fldChar w:fldCharType="separate"/>
      </w:r>
      <w:r w:rsidR="008941A2" w:rsidRPr="008941A2">
        <w:rPr>
          <w:bCs w:val="0"/>
          <w:sz w:val="24"/>
          <w:szCs w:val="24"/>
        </w:rPr>
        <w:t>5.4</w:t>
      </w:r>
      <w:r w:rsidR="00321C62">
        <w:fldChar w:fldCharType="end"/>
      </w:r>
      <w:r w:rsidR="00717F60" w:rsidRPr="007252E9">
        <w:rPr>
          <w:bCs w:val="0"/>
          <w:sz w:val="24"/>
          <w:szCs w:val="24"/>
        </w:rPr>
        <w:t>);</w:t>
      </w:r>
    </w:p>
    <w:p w:rsidR="00420F24" w:rsidRPr="007252E9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7252E9">
        <w:rPr>
          <w:bCs w:val="0"/>
          <w:sz w:val="24"/>
          <w:szCs w:val="24"/>
        </w:rPr>
        <w:t>Участник</w:t>
      </w:r>
      <w:r w:rsidRPr="007252E9">
        <w:rPr>
          <w:bCs w:val="0"/>
          <w:sz w:val="24"/>
          <w:szCs w:val="24"/>
        </w:rPr>
        <w:t xml:space="preserve">а требованиям настоящей </w:t>
      </w:r>
      <w:r w:rsidR="00AE0F91" w:rsidRPr="007252E9">
        <w:rPr>
          <w:bCs w:val="0"/>
          <w:sz w:val="24"/>
          <w:szCs w:val="24"/>
        </w:rPr>
        <w:t>Д</w:t>
      </w:r>
      <w:r w:rsidRPr="007252E9">
        <w:rPr>
          <w:bCs w:val="0"/>
          <w:sz w:val="24"/>
          <w:szCs w:val="24"/>
        </w:rPr>
        <w:t>окументации (подраздел</w:t>
      </w:r>
      <w:r w:rsidR="00420F24" w:rsidRPr="007252E9">
        <w:rPr>
          <w:bCs w:val="0"/>
          <w:sz w:val="24"/>
          <w:szCs w:val="24"/>
        </w:rPr>
        <w:t xml:space="preserve"> </w:t>
      </w:r>
      <w:r w:rsidR="00321C62">
        <w:fldChar w:fldCharType="begin"/>
      </w:r>
      <w:r w:rsidR="00321C62">
        <w:instrText xml:space="preserve"> REF _Ref191386407 \r \h  \* MERGEFORMAT </w:instrText>
      </w:r>
      <w:r w:rsidR="00321C62">
        <w:fldChar w:fldCharType="separate"/>
      </w:r>
      <w:r w:rsidR="008941A2" w:rsidRPr="008941A2">
        <w:rPr>
          <w:bCs w:val="0"/>
          <w:sz w:val="24"/>
          <w:szCs w:val="24"/>
        </w:rPr>
        <w:t>3.3.8</w:t>
      </w:r>
      <w:r w:rsidR="00321C62">
        <w:fldChar w:fldCharType="end"/>
      </w:r>
      <w:r w:rsidR="00FF4BD0" w:rsidRPr="007252E9">
        <w:rPr>
          <w:bCs w:val="0"/>
          <w:sz w:val="24"/>
          <w:szCs w:val="24"/>
        </w:rPr>
        <w:t>)</w:t>
      </w:r>
      <w:r w:rsidR="00B71B9D" w:rsidRPr="007252E9">
        <w:rPr>
          <w:bCs w:val="0"/>
          <w:sz w:val="24"/>
          <w:szCs w:val="24"/>
        </w:rPr>
        <w:t>;</w:t>
      </w:r>
    </w:p>
    <w:p w:rsidR="00717F60" w:rsidRPr="007252E9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Протокол разногласий к проекту </w:t>
      </w:r>
      <w:r w:rsidR="00123C70" w:rsidRPr="007252E9">
        <w:rPr>
          <w:bCs w:val="0"/>
          <w:sz w:val="24"/>
          <w:szCs w:val="24"/>
        </w:rPr>
        <w:t>Договор</w:t>
      </w:r>
      <w:r w:rsidRPr="007252E9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7252E9">
        <w:rPr>
          <w:bCs w:val="0"/>
          <w:sz w:val="24"/>
          <w:szCs w:val="24"/>
        </w:rPr>
        <w:t>Д</w:t>
      </w:r>
      <w:r w:rsidRPr="007252E9">
        <w:rPr>
          <w:bCs w:val="0"/>
          <w:sz w:val="24"/>
          <w:szCs w:val="24"/>
        </w:rPr>
        <w:t>окументации (</w:t>
      </w:r>
      <w:r w:rsidR="003F3A69" w:rsidRPr="007252E9">
        <w:rPr>
          <w:bCs w:val="0"/>
          <w:spacing w:val="-2"/>
          <w:sz w:val="24"/>
          <w:szCs w:val="24"/>
        </w:rPr>
        <w:t>под</w:t>
      </w:r>
      <w:r w:rsidR="003F3A69" w:rsidRPr="007252E9">
        <w:rPr>
          <w:bCs w:val="0"/>
          <w:sz w:val="24"/>
          <w:szCs w:val="24"/>
        </w:rPr>
        <w:t>раздел</w:t>
      </w:r>
      <w:r w:rsidRPr="007252E9">
        <w:rPr>
          <w:bCs w:val="0"/>
          <w:sz w:val="24"/>
          <w:szCs w:val="24"/>
        </w:rPr>
        <w:t xml:space="preserve"> </w:t>
      </w:r>
      <w:r w:rsidR="00321C62">
        <w:fldChar w:fldCharType="begin"/>
      </w:r>
      <w:r w:rsidR="00321C62">
        <w:instrText xml:space="preserve"> REF _Ref93264992 \r \h  \* MERGEFORMAT </w:instrText>
      </w:r>
      <w:r w:rsidR="00321C62">
        <w:fldChar w:fldCharType="separate"/>
      </w:r>
      <w:r w:rsidR="008941A2" w:rsidRPr="008941A2">
        <w:rPr>
          <w:bCs w:val="0"/>
          <w:sz w:val="24"/>
          <w:szCs w:val="24"/>
        </w:rPr>
        <w:t>5.5</w:t>
      </w:r>
      <w:r w:rsidR="00321C62">
        <w:fldChar w:fldCharType="end"/>
      </w:r>
      <w:r w:rsidR="00B71B9D" w:rsidRPr="007252E9">
        <w:rPr>
          <w:bCs w:val="0"/>
          <w:sz w:val="24"/>
          <w:szCs w:val="24"/>
        </w:rPr>
        <w:t>);</w:t>
      </w:r>
    </w:p>
    <w:p w:rsidR="00717F60" w:rsidRPr="007252E9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7252E9">
        <w:rPr>
          <w:bCs w:val="0"/>
          <w:sz w:val="24"/>
          <w:szCs w:val="24"/>
        </w:rPr>
        <w:t>Участник</w:t>
      </w:r>
      <w:r w:rsidRPr="007252E9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7252E9" w:rsidRDefault="00D6398A" w:rsidP="00BC19F9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17" w:name="_Ref303683384"/>
      <w:r w:rsidRPr="007252E9">
        <w:rPr>
          <w:sz w:val="24"/>
          <w:szCs w:val="24"/>
        </w:rPr>
        <w:t>Порядок размещения документов в составе Заявки с составлением описи всех документов с указанием томов и страниц</w:t>
      </w:r>
      <w:r w:rsidR="00717F60" w:rsidRPr="007252E9">
        <w:rPr>
          <w:bCs w:val="0"/>
          <w:sz w:val="24"/>
          <w:szCs w:val="24"/>
        </w:rPr>
        <w:t>:</w:t>
      </w:r>
      <w:bookmarkEnd w:id="217"/>
    </w:p>
    <w:p w:rsidR="00717F60" w:rsidRPr="007252E9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>Письмо о подаче оферты (</w:t>
      </w:r>
      <w:r w:rsidR="00A154B7" w:rsidRPr="007252E9">
        <w:rPr>
          <w:bCs w:val="0"/>
          <w:spacing w:val="-2"/>
          <w:sz w:val="24"/>
          <w:szCs w:val="24"/>
        </w:rPr>
        <w:t>под</w:t>
      </w:r>
      <w:r w:rsidR="00A154B7" w:rsidRPr="007252E9">
        <w:rPr>
          <w:bCs w:val="0"/>
          <w:sz w:val="24"/>
          <w:szCs w:val="24"/>
        </w:rPr>
        <w:t>раздел</w:t>
      </w:r>
      <w:r w:rsidR="00F86B89" w:rsidRPr="007252E9">
        <w:rPr>
          <w:bCs w:val="0"/>
          <w:sz w:val="24"/>
          <w:szCs w:val="24"/>
          <w:lang w:eastAsia="ru-RU"/>
        </w:rPr>
        <w:t xml:space="preserve"> </w:t>
      </w:r>
      <w:r w:rsidR="00321C62">
        <w:fldChar w:fldCharType="begin"/>
      </w:r>
      <w:r w:rsidR="00321C62">
        <w:instrText xml:space="preserve"> REF _Ref55336310 \r \h  \* MERGEFORMAT </w:instrText>
      </w:r>
      <w:r w:rsidR="00321C62">
        <w:fldChar w:fldCharType="separate"/>
      </w:r>
      <w:r w:rsidR="008941A2" w:rsidRPr="008941A2">
        <w:rPr>
          <w:bCs w:val="0"/>
          <w:sz w:val="24"/>
          <w:szCs w:val="24"/>
          <w:lang w:eastAsia="ru-RU"/>
        </w:rPr>
        <w:t>5.1</w:t>
      </w:r>
      <w:r w:rsidR="00321C62">
        <w:fldChar w:fldCharType="end"/>
      </w:r>
      <w:r w:rsidRPr="007252E9">
        <w:rPr>
          <w:bCs w:val="0"/>
          <w:sz w:val="24"/>
          <w:szCs w:val="24"/>
        </w:rPr>
        <w:t>);</w:t>
      </w:r>
    </w:p>
    <w:p w:rsidR="00D6398A" w:rsidRPr="007252E9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7252E9">
        <w:rPr>
          <w:sz w:val="24"/>
          <w:szCs w:val="24"/>
        </w:rPr>
        <w:t xml:space="preserve">Антикоррупционные обязательства (подраздел </w:t>
      </w:r>
      <w:r w:rsidR="00321C62">
        <w:fldChar w:fldCharType="begin"/>
      </w:r>
      <w:r w:rsidR="00321C62">
        <w:instrText xml:space="preserve"> REF _Ref440271964 \r \h  \* MERGEFORMAT </w:instrText>
      </w:r>
      <w:r w:rsidR="00321C62">
        <w:fldChar w:fldCharType="separate"/>
      </w:r>
      <w:r w:rsidR="008941A2" w:rsidRPr="008941A2">
        <w:rPr>
          <w:sz w:val="24"/>
          <w:szCs w:val="24"/>
        </w:rPr>
        <w:t>5.1.3</w:t>
      </w:r>
      <w:r w:rsidR="00321C62">
        <w:fldChar w:fldCharType="end"/>
      </w:r>
      <w:r w:rsidRPr="007252E9">
        <w:rPr>
          <w:sz w:val="24"/>
          <w:szCs w:val="24"/>
        </w:rPr>
        <w:t>);</w:t>
      </w:r>
    </w:p>
    <w:p w:rsidR="00F463E8" w:rsidRPr="007252E9" w:rsidRDefault="00D6398A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7252E9">
        <w:rPr>
          <w:sz w:val="24"/>
          <w:szCs w:val="24"/>
        </w:rPr>
        <w:t>Докумен</w:t>
      </w:r>
      <w:proofErr w:type="gramStart"/>
      <w:r w:rsidRPr="007252E9">
        <w:rPr>
          <w:sz w:val="24"/>
          <w:szCs w:val="24"/>
        </w:rPr>
        <w:t>т(</w:t>
      </w:r>
      <w:proofErr w:type="gramEnd"/>
      <w:r w:rsidRPr="007252E9">
        <w:rPr>
          <w:sz w:val="24"/>
          <w:szCs w:val="24"/>
        </w:rPr>
        <w:t xml:space="preserve">ы) в соответствии с </w:t>
      </w:r>
      <w:proofErr w:type="spellStart"/>
      <w:r w:rsidRPr="007252E9">
        <w:rPr>
          <w:sz w:val="24"/>
          <w:szCs w:val="24"/>
        </w:rPr>
        <w:t>пп</w:t>
      </w:r>
      <w:proofErr w:type="spellEnd"/>
      <w:r w:rsidRPr="007252E9">
        <w:rPr>
          <w:sz w:val="24"/>
          <w:szCs w:val="24"/>
        </w:rPr>
        <w:t xml:space="preserve">. </w:t>
      </w:r>
      <w:r w:rsidR="00321C62">
        <w:fldChar w:fldCharType="begin"/>
      </w:r>
      <w:r w:rsidR="00321C62">
        <w:instrText xml:space="preserve"> REF _Ref440279062 \r \h  \* MERGEFORMAT </w:instrText>
      </w:r>
      <w:r w:rsidR="00321C62">
        <w:fldChar w:fldCharType="separate"/>
      </w:r>
      <w:r w:rsidR="008941A2" w:rsidRPr="008941A2">
        <w:rPr>
          <w:sz w:val="24"/>
          <w:szCs w:val="24"/>
        </w:rPr>
        <w:t>б)</w:t>
      </w:r>
      <w:r w:rsidR="00321C62">
        <w:fldChar w:fldCharType="end"/>
      </w:r>
      <w:r w:rsidR="00F463E8" w:rsidRPr="007252E9">
        <w:rPr>
          <w:sz w:val="24"/>
          <w:szCs w:val="24"/>
        </w:rPr>
        <w:t xml:space="preserve"> п. </w:t>
      </w:r>
      <w:r w:rsidR="00321C62">
        <w:fldChar w:fldCharType="begin"/>
      </w:r>
      <w:r w:rsidR="00321C62">
        <w:instrText xml:space="preserve"> REF _Ref303587815 \r \h  \* MERGEFORMAT </w:instrText>
      </w:r>
      <w:r w:rsidR="00321C62">
        <w:fldChar w:fldCharType="separate"/>
      </w:r>
      <w:r w:rsidR="008941A2" w:rsidRPr="008941A2">
        <w:rPr>
          <w:sz w:val="24"/>
          <w:szCs w:val="24"/>
        </w:rPr>
        <w:t>3.3.8.3</w:t>
      </w:r>
      <w:r w:rsidR="00321C62">
        <w:fldChar w:fldCharType="end"/>
      </w:r>
      <w:r w:rsidR="00F463E8" w:rsidRPr="007252E9">
        <w:rPr>
          <w:sz w:val="24"/>
          <w:szCs w:val="24"/>
        </w:rPr>
        <w:t>;</w:t>
      </w:r>
    </w:p>
    <w:p w:rsidR="00D6398A" w:rsidRPr="00CF7D45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>Техническое предложение (</w:t>
      </w:r>
      <w:r w:rsidRPr="007252E9">
        <w:rPr>
          <w:bCs w:val="0"/>
          <w:sz w:val="24"/>
          <w:szCs w:val="24"/>
          <w:lang w:eastAsia="ru-RU"/>
        </w:rPr>
        <w:t xml:space="preserve">подраздел </w:t>
      </w:r>
      <w:r w:rsidR="00321C62">
        <w:fldChar w:fldCharType="begin"/>
      </w:r>
      <w:r w:rsidR="00321C62">
        <w:instrText xml:space="preserve"> REF _Ref86826666 \r \h  \* MERGEFORMAT </w:instrText>
      </w:r>
      <w:r w:rsidR="00321C62">
        <w:fldChar w:fldCharType="separate"/>
      </w:r>
      <w:r w:rsidR="008941A2" w:rsidRPr="008941A2">
        <w:rPr>
          <w:bCs w:val="0"/>
          <w:sz w:val="24"/>
          <w:szCs w:val="24"/>
          <w:lang w:eastAsia="ru-RU"/>
        </w:rPr>
        <w:t>5.3</w:t>
      </w:r>
      <w:r w:rsidR="00321C62">
        <w:fldChar w:fldCharType="end"/>
      </w:r>
      <w:r w:rsidRPr="007252E9">
        <w:rPr>
          <w:bCs w:val="0"/>
          <w:sz w:val="24"/>
          <w:szCs w:val="24"/>
        </w:rPr>
        <w:t xml:space="preserve">), </w:t>
      </w:r>
      <w:r w:rsidRPr="007252E9">
        <w:rPr>
          <w:sz w:val="24"/>
          <w:szCs w:val="24"/>
        </w:rPr>
        <w:t>свидетельства производителей (</w:t>
      </w:r>
      <w:r w:rsidRPr="007252E9">
        <w:rPr>
          <w:bCs w:val="0"/>
          <w:sz w:val="24"/>
          <w:szCs w:val="24"/>
          <w:lang w:eastAsia="ru-RU"/>
        </w:rPr>
        <w:t xml:space="preserve">подраздел </w:t>
      </w:r>
      <w:r w:rsidR="00321C62">
        <w:fldChar w:fldCharType="begin"/>
      </w:r>
      <w:r w:rsidR="00321C62">
        <w:instrText xml:space="preserve"> REF _Ref440275030 \r \h  \* MERGEFORMAT </w:instrText>
      </w:r>
      <w:r w:rsidR="00321C62">
        <w:fldChar w:fldCharType="separate"/>
      </w:r>
      <w:r w:rsidR="008941A2" w:rsidRPr="008941A2">
        <w:rPr>
          <w:bCs w:val="0"/>
          <w:sz w:val="24"/>
          <w:szCs w:val="24"/>
          <w:lang w:eastAsia="ru-RU"/>
        </w:rPr>
        <w:t>5.10</w:t>
      </w:r>
      <w:r w:rsidR="00321C62">
        <w:fldChar w:fldCharType="end"/>
      </w:r>
      <w:r w:rsidRPr="007252E9">
        <w:rPr>
          <w:sz w:val="24"/>
          <w:szCs w:val="24"/>
        </w:rPr>
        <w:t xml:space="preserve">) </w:t>
      </w:r>
      <w:r w:rsidRPr="007252E9">
        <w:rPr>
          <w:bCs w:val="0"/>
          <w:spacing w:val="-1"/>
          <w:sz w:val="24"/>
          <w:szCs w:val="24"/>
        </w:rPr>
        <w:t>либо копии дилерских договоров</w:t>
      </w:r>
      <w:r w:rsidRPr="007252E9">
        <w:rPr>
          <w:sz w:val="24"/>
          <w:szCs w:val="24"/>
        </w:rPr>
        <w:t xml:space="preserve"> </w:t>
      </w:r>
      <w:r w:rsidRPr="007252E9">
        <w:rPr>
          <w:bCs w:val="0"/>
          <w:sz w:val="24"/>
          <w:szCs w:val="24"/>
        </w:rPr>
        <w:t>оформляются отдельным</w:t>
      </w:r>
      <w:r w:rsidRPr="00CF7D45">
        <w:rPr>
          <w:bCs w:val="0"/>
          <w:sz w:val="24"/>
          <w:szCs w:val="24"/>
        </w:rPr>
        <w:t xml:space="preserve"> архивом «Техническое предложение Участник</w:t>
      </w:r>
      <w:r>
        <w:rPr>
          <w:bCs w:val="0"/>
          <w:sz w:val="24"/>
          <w:szCs w:val="24"/>
        </w:rPr>
        <w:t>а __________»;</w:t>
      </w:r>
    </w:p>
    <w:p w:rsidR="00D6398A" w:rsidRPr="00F958E8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F958E8">
        <w:rPr>
          <w:bCs w:val="0"/>
          <w:sz w:val="24"/>
          <w:szCs w:val="24"/>
        </w:rPr>
        <w:t xml:space="preserve">Сводная таблица стоимости </w:t>
      </w:r>
      <w:r w:rsidRPr="009A70A4">
        <w:rPr>
          <w:bCs w:val="0"/>
          <w:sz w:val="24"/>
          <w:szCs w:val="24"/>
        </w:rPr>
        <w:t>поставок</w:t>
      </w:r>
      <w:r w:rsidRPr="003E170D">
        <w:rPr>
          <w:bCs w:val="0"/>
          <w:sz w:val="24"/>
          <w:szCs w:val="24"/>
        </w:rPr>
        <w:t xml:space="preserve"> </w:t>
      </w:r>
      <w:r w:rsidRPr="00F958E8">
        <w:rPr>
          <w:bCs w:val="0"/>
          <w:sz w:val="24"/>
          <w:szCs w:val="24"/>
        </w:rPr>
        <w:t>(</w:t>
      </w:r>
      <w:r w:rsidRPr="00F958E8">
        <w:rPr>
          <w:bCs w:val="0"/>
          <w:spacing w:val="-2"/>
          <w:sz w:val="24"/>
          <w:szCs w:val="24"/>
        </w:rPr>
        <w:t>под</w:t>
      </w:r>
      <w:r w:rsidRPr="00F958E8">
        <w:rPr>
          <w:bCs w:val="0"/>
          <w:sz w:val="24"/>
          <w:szCs w:val="24"/>
        </w:rPr>
        <w:t>раздел</w:t>
      </w:r>
      <w:r w:rsidRPr="00F958E8">
        <w:rPr>
          <w:bCs w:val="0"/>
          <w:sz w:val="24"/>
          <w:szCs w:val="24"/>
          <w:lang w:eastAsia="ru-RU"/>
        </w:rPr>
        <w:t xml:space="preserve"> </w:t>
      </w:r>
      <w:r w:rsidR="00321C62">
        <w:fldChar w:fldCharType="begin"/>
      </w:r>
      <w:r w:rsidR="00321C62">
        <w:instrText xml:space="preserve"> REF _Ref440274913 \r \h  \* MERGEFORMAT </w:instrText>
      </w:r>
      <w:r w:rsidR="00321C62">
        <w:fldChar w:fldCharType="separate"/>
      </w:r>
      <w:r w:rsidR="008941A2" w:rsidRPr="008941A2">
        <w:rPr>
          <w:bCs w:val="0"/>
          <w:sz w:val="24"/>
          <w:szCs w:val="24"/>
          <w:lang w:eastAsia="ru-RU"/>
        </w:rPr>
        <w:t>5.2</w:t>
      </w:r>
      <w:r w:rsidR="00321C62">
        <w:fldChar w:fldCharType="end"/>
      </w:r>
      <w:r w:rsidRPr="00F958E8">
        <w:rPr>
          <w:bCs w:val="0"/>
          <w:sz w:val="24"/>
          <w:szCs w:val="24"/>
        </w:rPr>
        <w:t>);</w:t>
      </w:r>
    </w:p>
    <w:p w:rsidR="00D6398A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F958E8">
        <w:rPr>
          <w:bCs w:val="0"/>
          <w:sz w:val="24"/>
          <w:szCs w:val="24"/>
        </w:rPr>
        <w:t>График выполнения поставок (</w:t>
      </w:r>
      <w:r w:rsidRPr="00F958E8">
        <w:rPr>
          <w:bCs w:val="0"/>
          <w:spacing w:val="-2"/>
          <w:sz w:val="24"/>
          <w:szCs w:val="24"/>
        </w:rPr>
        <w:t>под</w:t>
      </w:r>
      <w:r w:rsidRPr="00F958E8">
        <w:rPr>
          <w:bCs w:val="0"/>
          <w:sz w:val="24"/>
          <w:szCs w:val="24"/>
        </w:rPr>
        <w:t>раздел</w:t>
      </w:r>
      <w:r w:rsidRPr="00F958E8">
        <w:rPr>
          <w:bCs w:val="0"/>
          <w:sz w:val="24"/>
          <w:szCs w:val="24"/>
          <w:lang w:eastAsia="ru-RU"/>
        </w:rPr>
        <w:t xml:space="preserve"> </w:t>
      </w:r>
      <w:r w:rsidR="00321C62">
        <w:fldChar w:fldCharType="begin"/>
      </w:r>
      <w:r w:rsidR="00321C62">
        <w:instrText xml:space="preserve"> REF _Ref440274902 \r \h  \* MERGEFORMAT </w:instrText>
      </w:r>
      <w:r w:rsidR="00321C62">
        <w:fldChar w:fldCharType="separate"/>
      </w:r>
      <w:r w:rsidR="008941A2" w:rsidRPr="008941A2">
        <w:rPr>
          <w:bCs w:val="0"/>
          <w:sz w:val="24"/>
          <w:szCs w:val="24"/>
          <w:lang w:eastAsia="ru-RU"/>
        </w:rPr>
        <w:t>5.4</w:t>
      </w:r>
      <w:r w:rsidR="00321C62">
        <w:fldChar w:fldCharType="end"/>
      </w:r>
      <w:r>
        <w:rPr>
          <w:bCs w:val="0"/>
          <w:sz w:val="24"/>
          <w:szCs w:val="24"/>
        </w:rPr>
        <w:t>);</w:t>
      </w:r>
    </w:p>
    <w:p w:rsidR="00D6398A" w:rsidRPr="00F958E8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F958E8">
        <w:rPr>
          <w:bCs w:val="0"/>
          <w:sz w:val="24"/>
          <w:szCs w:val="24"/>
        </w:rPr>
        <w:t>Протокол разногласий к проекту Договора (</w:t>
      </w:r>
      <w:r w:rsidRPr="00F958E8">
        <w:rPr>
          <w:bCs w:val="0"/>
          <w:spacing w:val="-2"/>
          <w:sz w:val="24"/>
          <w:szCs w:val="24"/>
        </w:rPr>
        <w:t>под</w:t>
      </w:r>
      <w:r w:rsidRPr="00F958E8">
        <w:rPr>
          <w:bCs w:val="0"/>
          <w:sz w:val="24"/>
          <w:szCs w:val="24"/>
        </w:rPr>
        <w:t>раздел</w:t>
      </w:r>
      <w:r w:rsidRPr="00F958E8">
        <w:rPr>
          <w:bCs w:val="0"/>
          <w:sz w:val="24"/>
          <w:szCs w:val="24"/>
          <w:lang w:eastAsia="ru-RU"/>
        </w:rPr>
        <w:t xml:space="preserve"> </w:t>
      </w:r>
      <w:r w:rsidR="00321C62">
        <w:fldChar w:fldCharType="begin"/>
      </w:r>
      <w:r w:rsidR="00321C62">
        <w:instrText xml:space="preserve"> REF _Ref93264992 \r \h  \* MERGEFORMAT </w:instrText>
      </w:r>
      <w:r w:rsidR="00321C62">
        <w:fldChar w:fldCharType="separate"/>
      </w:r>
      <w:r w:rsidR="008941A2" w:rsidRPr="008941A2">
        <w:rPr>
          <w:bCs w:val="0"/>
          <w:sz w:val="24"/>
          <w:szCs w:val="24"/>
          <w:lang w:eastAsia="ru-RU"/>
        </w:rPr>
        <w:t>5.5</w:t>
      </w:r>
      <w:r w:rsidR="00321C62">
        <w:fldChar w:fldCharType="end"/>
      </w:r>
      <w:r w:rsidRPr="00F958E8">
        <w:rPr>
          <w:bCs w:val="0"/>
          <w:sz w:val="24"/>
          <w:szCs w:val="24"/>
          <w:lang w:eastAsia="ru-RU"/>
        </w:rPr>
        <w:t>)</w:t>
      </w:r>
      <w:r>
        <w:rPr>
          <w:bCs w:val="0"/>
          <w:sz w:val="24"/>
          <w:szCs w:val="24"/>
        </w:rPr>
        <w:t>;</w:t>
      </w:r>
    </w:p>
    <w:p w:rsidR="0040431D" w:rsidRPr="001174C4" w:rsidRDefault="0040431D" w:rsidP="0040431D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1174C4">
        <w:rPr>
          <w:bCs w:val="0"/>
          <w:sz w:val="24"/>
          <w:szCs w:val="24"/>
        </w:rPr>
        <w:t>Анкета Участника запроса предложений (</w:t>
      </w:r>
      <w:r w:rsidRPr="001174C4">
        <w:rPr>
          <w:bCs w:val="0"/>
          <w:spacing w:val="-2"/>
          <w:sz w:val="24"/>
          <w:szCs w:val="24"/>
        </w:rPr>
        <w:t>под</w:t>
      </w:r>
      <w:r w:rsidRPr="001174C4">
        <w:rPr>
          <w:bCs w:val="0"/>
          <w:sz w:val="24"/>
          <w:szCs w:val="24"/>
        </w:rPr>
        <w:t>раздел</w:t>
      </w:r>
      <w:r w:rsidRPr="001174C4">
        <w:rPr>
          <w:bCs w:val="0"/>
          <w:sz w:val="24"/>
          <w:szCs w:val="24"/>
          <w:lang w:eastAsia="ru-RU"/>
        </w:rPr>
        <w:t xml:space="preserve"> </w:t>
      </w:r>
      <w:r w:rsidR="0033182C">
        <w:fldChar w:fldCharType="begin"/>
      </w:r>
      <w:r>
        <w:rPr>
          <w:bCs w:val="0"/>
          <w:sz w:val="24"/>
          <w:szCs w:val="24"/>
          <w:lang w:eastAsia="ru-RU"/>
        </w:rPr>
        <w:instrText xml:space="preserve"> REF _Ref444164229 \r \h </w:instrText>
      </w:r>
      <w:r w:rsidR="0033182C">
        <w:fldChar w:fldCharType="separate"/>
      </w:r>
      <w:r w:rsidR="008941A2">
        <w:rPr>
          <w:bCs w:val="0"/>
          <w:sz w:val="24"/>
          <w:szCs w:val="24"/>
          <w:lang w:eastAsia="ru-RU"/>
        </w:rPr>
        <w:t>5.6.1</w:t>
      </w:r>
      <w:r w:rsidR="0033182C">
        <w:fldChar w:fldCharType="end"/>
      </w:r>
      <w:r w:rsidRPr="001174C4">
        <w:rPr>
          <w:bCs w:val="0"/>
          <w:sz w:val="24"/>
          <w:szCs w:val="24"/>
        </w:rPr>
        <w:t xml:space="preserve">) </w:t>
      </w:r>
      <w:r w:rsidRPr="001174C4">
        <w:rPr>
          <w:sz w:val="24"/>
          <w:szCs w:val="24"/>
        </w:rPr>
        <w:t xml:space="preserve">с </w:t>
      </w:r>
      <w:r w:rsidRPr="001174C4">
        <w:rPr>
          <w:bCs w:val="0"/>
          <w:sz w:val="24"/>
          <w:szCs w:val="24"/>
        </w:rPr>
        <w:t xml:space="preserve">приложением </w:t>
      </w:r>
      <w:proofErr w:type="gramStart"/>
      <w:r w:rsidRPr="001174C4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Pr="001174C4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Pr="001174C4">
        <w:rPr>
          <w:bCs w:val="0"/>
          <w:sz w:val="24"/>
          <w:szCs w:val="24"/>
        </w:rPr>
        <w:t>Word</w:t>
      </w:r>
      <w:proofErr w:type="spellEnd"/>
      <w:r w:rsidRPr="001174C4">
        <w:rPr>
          <w:bCs w:val="0"/>
          <w:sz w:val="24"/>
          <w:szCs w:val="24"/>
        </w:rPr>
        <w:t>;</w:t>
      </w:r>
    </w:p>
    <w:p w:rsidR="0040431D" w:rsidRPr="007252E9" w:rsidRDefault="0040431D" w:rsidP="0040431D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proofErr w:type="gramStart"/>
      <w:r w:rsidRPr="001174C4">
        <w:rPr>
          <w:sz w:val="24"/>
          <w:szCs w:val="24"/>
        </w:rPr>
        <w:t xml:space="preserve">Декларация о соответствии Участника/члена Коллективного участника критериям отнесения к субъектам малого и среднего предпринимательства (подраздел </w:t>
      </w:r>
      <w:r w:rsidR="0033182C">
        <w:fldChar w:fldCharType="begin"/>
      </w:r>
      <w:r>
        <w:rPr>
          <w:sz w:val="24"/>
          <w:szCs w:val="24"/>
        </w:rPr>
        <w:instrText xml:space="preserve"> REF _Ref444164241 \r \h </w:instrText>
      </w:r>
      <w:r w:rsidR="0033182C">
        <w:fldChar w:fldCharType="separate"/>
      </w:r>
      <w:r w:rsidR="008941A2">
        <w:rPr>
          <w:sz w:val="24"/>
          <w:szCs w:val="24"/>
        </w:rPr>
        <w:t>5.6.2</w:t>
      </w:r>
      <w:r w:rsidR="0033182C">
        <w:fldChar w:fldCharType="end"/>
      </w:r>
      <w:r>
        <w:rPr>
          <w:sz w:val="24"/>
          <w:szCs w:val="24"/>
        </w:rPr>
        <w:t xml:space="preserve">) – </w:t>
      </w:r>
      <w:r w:rsidRPr="001174C4">
        <w:rPr>
          <w:sz w:val="24"/>
          <w:szCs w:val="24"/>
        </w:rPr>
        <w:t xml:space="preserve">предоставляется только </w:t>
      </w:r>
      <w:r w:rsidRPr="00D6398A">
        <w:rPr>
          <w:sz w:val="24"/>
          <w:szCs w:val="24"/>
        </w:rPr>
        <w:t xml:space="preserve">теми Участниками/членами Коллективного участника, которые </w:t>
      </w:r>
      <w:r w:rsidRPr="007252E9">
        <w:rPr>
          <w:sz w:val="24"/>
          <w:szCs w:val="24"/>
        </w:rPr>
        <w:t>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</w:t>
      </w:r>
      <w:r w:rsidR="00D6398A" w:rsidRPr="007252E9">
        <w:rPr>
          <w:bCs w:val="0"/>
          <w:sz w:val="24"/>
          <w:szCs w:val="24"/>
        </w:rPr>
        <w:t>статья 4 Федерального закона Российской Федерации №209-ФЗ от 24.07.2007 с изменениями «О развитии малого и среднего предпринимательства в Российской Федерации</w:t>
      </w:r>
      <w:proofErr w:type="gramEnd"/>
      <w:r w:rsidR="00D6398A" w:rsidRPr="007252E9">
        <w:rPr>
          <w:bCs w:val="0"/>
          <w:sz w:val="24"/>
          <w:szCs w:val="24"/>
        </w:rPr>
        <w:t>»</w:t>
      </w:r>
      <w:r w:rsidRPr="007252E9">
        <w:rPr>
          <w:sz w:val="24"/>
          <w:szCs w:val="24"/>
        </w:rPr>
        <w:t>)</w:t>
      </w:r>
      <w:r w:rsidR="000A545B" w:rsidRPr="007252E9">
        <w:rPr>
          <w:sz w:val="24"/>
          <w:szCs w:val="24"/>
        </w:rPr>
        <w:t>. В случае</w:t>
      </w:r>
      <w:proofErr w:type="gramStart"/>
      <w:r w:rsidR="000A545B" w:rsidRPr="007252E9">
        <w:rPr>
          <w:sz w:val="24"/>
          <w:szCs w:val="24"/>
        </w:rPr>
        <w:t>,</w:t>
      </w:r>
      <w:proofErr w:type="gramEnd"/>
      <w:r w:rsidR="000A545B" w:rsidRPr="007252E9">
        <w:rPr>
          <w:sz w:val="24"/>
          <w:szCs w:val="24"/>
        </w:rPr>
        <w:t xml:space="preserve"> если Участник/член Коллективного участника не относится к субъектам малого и среднего предпринимательства, он должен предоставить </w:t>
      </w:r>
      <w:r w:rsidR="00970C8F" w:rsidRPr="007252E9">
        <w:rPr>
          <w:sz w:val="24"/>
          <w:szCs w:val="24"/>
        </w:rPr>
        <w:t>письмо</w:t>
      </w:r>
      <w:r w:rsidR="000A545B" w:rsidRPr="007252E9">
        <w:rPr>
          <w:sz w:val="24"/>
          <w:szCs w:val="24"/>
        </w:rPr>
        <w:t xml:space="preserve"> в </w:t>
      </w:r>
      <w:r w:rsidR="00970C8F" w:rsidRPr="007252E9">
        <w:rPr>
          <w:sz w:val="24"/>
          <w:szCs w:val="24"/>
        </w:rPr>
        <w:t>произвольной</w:t>
      </w:r>
      <w:r w:rsidR="000A545B" w:rsidRPr="007252E9">
        <w:rPr>
          <w:sz w:val="24"/>
          <w:szCs w:val="24"/>
        </w:rPr>
        <w:t xml:space="preserve"> форме о не принадлежности его к субъектам малого и среднего предпринимательства</w:t>
      </w:r>
      <w:r w:rsidRPr="007252E9">
        <w:rPr>
          <w:bCs w:val="0"/>
          <w:sz w:val="24"/>
          <w:szCs w:val="24"/>
        </w:rPr>
        <w:t>;</w:t>
      </w:r>
    </w:p>
    <w:p w:rsidR="00717F60" w:rsidRPr="007252E9" w:rsidRDefault="00D6398A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Документы, подтверждающие соответствие требованиям, предъявляемым к Участнику </w:t>
      </w:r>
      <w:r w:rsidR="00D90031" w:rsidRPr="007252E9">
        <w:rPr>
          <w:bCs w:val="0"/>
          <w:sz w:val="24"/>
          <w:szCs w:val="24"/>
        </w:rPr>
        <w:t xml:space="preserve">(подраздел </w:t>
      </w:r>
      <w:r w:rsidR="00321C62">
        <w:fldChar w:fldCharType="begin"/>
      </w:r>
      <w:r w:rsidR="00321C62">
        <w:instrText xml:space="preserve"> REF _Ref303587815 \r \h  \* MERGEFORMAT </w:instrText>
      </w:r>
      <w:r w:rsidR="00321C62">
        <w:fldChar w:fldCharType="separate"/>
      </w:r>
      <w:r w:rsidR="008941A2" w:rsidRPr="008941A2">
        <w:rPr>
          <w:sz w:val="24"/>
          <w:szCs w:val="24"/>
        </w:rPr>
        <w:t>3.3.8.3</w:t>
      </w:r>
      <w:r w:rsidR="00321C62">
        <w:fldChar w:fldCharType="end"/>
      </w:r>
      <w:r w:rsidR="00F463E8" w:rsidRPr="007252E9">
        <w:rPr>
          <w:bCs w:val="0"/>
          <w:sz w:val="24"/>
          <w:szCs w:val="24"/>
        </w:rPr>
        <w:t>, за исключением документ</w:t>
      </w:r>
      <w:r w:rsidR="00B30304" w:rsidRPr="007252E9">
        <w:rPr>
          <w:bCs w:val="0"/>
          <w:sz w:val="24"/>
          <w:szCs w:val="24"/>
        </w:rPr>
        <w:t>ов</w:t>
      </w:r>
      <w:r w:rsidR="00F463E8" w:rsidRPr="007252E9">
        <w:rPr>
          <w:bCs w:val="0"/>
          <w:sz w:val="24"/>
          <w:szCs w:val="24"/>
        </w:rPr>
        <w:t>, указанн</w:t>
      </w:r>
      <w:r w:rsidR="00B30304" w:rsidRPr="007252E9">
        <w:rPr>
          <w:bCs w:val="0"/>
          <w:sz w:val="24"/>
          <w:szCs w:val="24"/>
        </w:rPr>
        <w:t>ых</w:t>
      </w:r>
      <w:r w:rsidR="00F463E8" w:rsidRPr="007252E9">
        <w:rPr>
          <w:bCs w:val="0"/>
          <w:sz w:val="24"/>
          <w:szCs w:val="24"/>
        </w:rPr>
        <w:t xml:space="preserve"> в </w:t>
      </w:r>
      <w:proofErr w:type="spellStart"/>
      <w:r w:rsidR="00F463E8" w:rsidRPr="007252E9">
        <w:rPr>
          <w:sz w:val="24"/>
          <w:szCs w:val="24"/>
        </w:rPr>
        <w:t>пп</w:t>
      </w:r>
      <w:proofErr w:type="spellEnd"/>
      <w:r w:rsidR="00F463E8" w:rsidRPr="007252E9">
        <w:rPr>
          <w:sz w:val="24"/>
          <w:szCs w:val="24"/>
        </w:rPr>
        <w:t xml:space="preserve">. </w:t>
      </w:r>
      <w:r w:rsidR="00321C62">
        <w:fldChar w:fldCharType="begin"/>
      </w:r>
      <w:r w:rsidR="00321C62">
        <w:instrText xml:space="preserve"> REF _Ref440279062 \r \h  \* MERGEFORMAT </w:instrText>
      </w:r>
      <w:r w:rsidR="00321C62">
        <w:fldChar w:fldCharType="separate"/>
      </w:r>
      <w:r w:rsidR="008941A2" w:rsidRPr="008941A2">
        <w:rPr>
          <w:sz w:val="24"/>
          <w:szCs w:val="24"/>
        </w:rPr>
        <w:t>б)</w:t>
      </w:r>
      <w:r w:rsidR="00321C62">
        <w:fldChar w:fldCharType="end"/>
      </w:r>
      <w:r w:rsidR="00F958E8" w:rsidRPr="007252E9">
        <w:rPr>
          <w:sz w:val="24"/>
          <w:szCs w:val="24"/>
        </w:rPr>
        <w:t xml:space="preserve">, </w:t>
      </w:r>
      <w:r w:rsidR="00321C62">
        <w:fldChar w:fldCharType="begin"/>
      </w:r>
      <w:r w:rsidR="00321C62">
        <w:instrText xml:space="preserve"> REF _Ref440372460 \r \h  \* MERGEFORMAT </w:instrText>
      </w:r>
      <w:r w:rsidR="00321C62">
        <w:fldChar w:fldCharType="separate"/>
      </w:r>
      <w:r w:rsidR="008941A2" w:rsidRPr="008941A2">
        <w:rPr>
          <w:sz w:val="24"/>
          <w:szCs w:val="24"/>
        </w:rPr>
        <w:t>д)</w:t>
      </w:r>
      <w:r w:rsidR="00321C62">
        <w:fldChar w:fldCharType="end"/>
      </w:r>
      <w:r w:rsidR="00F958E8" w:rsidRPr="007252E9">
        <w:rPr>
          <w:sz w:val="24"/>
          <w:szCs w:val="24"/>
        </w:rPr>
        <w:t xml:space="preserve">, </w:t>
      </w:r>
      <w:r w:rsidR="00321C62">
        <w:fldChar w:fldCharType="begin"/>
      </w:r>
      <w:r w:rsidR="00321C62">
        <w:instrText xml:space="preserve"> REF _Ref440372474 \r \h  \* MERGEFORMAT </w:instrText>
      </w:r>
      <w:r w:rsidR="00321C62">
        <w:fldChar w:fldCharType="separate"/>
      </w:r>
      <w:r w:rsidR="008941A2" w:rsidRPr="008941A2">
        <w:rPr>
          <w:sz w:val="24"/>
          <w:szCs w:val="24"/>
        </w:rPr>
        <w:t>м)</w:t>
      </w:r>
      <w:r w:rsidR="00321C62">
        <w:fldChar w:fldCharType="end"/>
      </w:r>
      <w:r w:rsidR="00F958E8" w:rsidRPr="007252E9">
        <w:rPr>
          <w:sz w:val="24"/>
          <w:szCs w:val="24"/>
        </w:rPr>
        <w:t xml:space="preserve">, </w:t>
      </w:r>
      <w:r w:rsidR="00321C62">
        <w:lastRenderedPageBreak/>
        <w:fldChar w:fldCharType="begin"/>
      </w:r>
      <w:r w:rsidR="00321C62">
        <w:instrText xml:space="preserve"> REF _Ref440372477 \r \h  \* MERGEFORMAT </w:instrText>
      </w:r>
      <w:r w:rsidR="00321C62">
        <w:fldChar w:fldCharType="separate"/>
      </w:r>
      <w:r w:rsidR="008941A2" w:rsidRPr="008941A2">
        <w:rPr>
          <w:sz w:val="24"/>
          <w:szCs w:val="24"/>
        </w:rPr>
        <w:t>н)</w:t>
      </w:r>
      <w:r w:rsidR="00321C62">
        <w:fldChar w:fldCharType="end"/>
      </w:r>
      <w:r w:rsidR="00A24167" w:rsidRPr="007252E9">
        <w:rPr>
          <w:sz w:val="24"/>
          <w:szCs w:val="24"/>
        </w:rPr>
        <w:t xml:space="preserve">, </w:t>
      </w:r>
      <w:r w:rsidR="00321C62">
        <w:fldChar w:fldCharType="begin"/>
      </w:r>
      <w:r w:rsidR="00321C62">
        <w:instrText xml:space="preserve"> REF _Ref442188512 \r \h  \* MERGEFORMAT </w:instrText>
      </w:r>
      <w:r w:rsidR="00321C62">
        <w:fldChar w:fldCharType="separate"/>
      </w:r>
      <w:r w:rsidR="008941A2" w:rsidRPr="008941A2">
        <w:rPr>
          <w:sz w:val="24"/>
          <w:szCs w:val="24"/>
        </w:rPr>
        <w:t>т)</w:t>
      </w:r>
      <w:r w:rsidR="00321C62">
        <w:fldChar w:fldCharType="end"/>
      </w:r>
      <w:r w:rsidR="00F463E8" w:rsidRPr="007252E9">
        <w:rPr>
          <w:sz w:val="24"/>
          <w:szCs w:val="24"/>
        </w:rPr>
        <w:t xml:space="preserve"> п. </w:t>
      </w:r>
      <w:r w:rsidR="00321C62">
        <w:fldChar w:fldCharType="begin"/>
      </w:r>
      <w:r w:rsidR="00321C62">
        <w:instrText xml:space="preserve"> REF _Ref303587815 \r \h  \* MERGEFORMAT </w:instrText>
      </w:r>
      <w:r w:rsidR="00321C62">
        <w:fldChar w:fldCharType="separate"/>
      </w:r>
      <w:r w:rsidR="008941A2" w:rsidRPr="008941A2">
        <w:rPr>
          <w:sz w:val="24"/>
          <w:szCs w:val="24"/>
        </w:rPr>
        <w:t>3.3.8.3</w:t>
      </w:r>
      <w:r w:rsidR="00321C62">
        <w:fldChar w:fldCharType="end"/>
      </w:r>
      <w:r w:rsidR="00D90031" w:rsidRPr="007252E9">
        <w:rPr>
          <w:bCs w:val="0"/>
          <w:sz w:val="24"/>
          <w:szCs w:val="24"/>
        </w:rPr>
        <w:t>)</w:t>
      </w:r>
      <w:r w:rsidR="00AD3EBC" w:rsidRPr="007252E9">
        <w:rPr>
          <w:bCs w:val="0"/>
          <w:sz w:val="24"/>
          <w:szCs w:val="24"/>
        </w:rPr>
        <w:t>;</w:t>
      </w:r>
    </w:p>
    <w:p w:rsidR="000E746F" w:rsidRPr="007252E9" w:rsidRDefault="00E56A22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321C62">
        <w:fldChar w:fldCharType="begin"/>
      </w:r>
      <w:r w:rsidR="00321C62">
        <w:instrText xml:space="preserve"> REF _Ref464116309 \r \h  \* MERGEFORMAT </w:instrText>
      </w:r>
      <w:r w:rsidR="00321C62">
        <w:fldChar w:fldCharType="separate"/>
      </w:r>
      <w:r w:rsidR="008941A2" w:rsidRPr="008941A2">
        <w:rPr>
          <w:sz w:val="24"/>
          <w:szCs w:val="24"/>
        </w:rPr>
        <w:t>3.3.10.7</w:t>
      </w:r>
      <w:r w:rsidR="00321C62">
        <w:fldChar w:fldCharType="end"/>
      </w:r>
      <w:r w:rsidRPr="007252E9">
        <w:t>.</w:t>
      </w:r>
      <w:r w:rsidRPr="007252E9">
        <w:rPr>
          <w:bCs w:val="0"/>
          <w:sz w:val="24"/>
          <w:szCs w:val="24"/>
        </w:rPr>
        <w:t xml:space="preserve"> Документы для каждого члена коллективного Участника готовятся с оформлением отдельного архива «Документы члена коллективного Участника _________________». Документы, указанные в </w:t>
      </w:r>
      <w:proofErr w:type="spellStart"/>
      <w:r w:rsidRPr="007252E9">
        <w:rPr>
          <w:bCs w:val="0"/>
          <w:sz w:val="24"/>
          <w:szCs w:val="24"/>
        </w:rPr>
        <w:t>пп</w:t>
      </w:r>
      <w:proofErr w:type="spellEnd"/>
      <w:r w:rsidRPr="007252E9">
        <w:rPr>
          <w:sz w:val="24"/>
          <w:szCs w:val="24"/>
        </w:rPr>
        <w:t xml:space="preserve">. </w:t>
      </w:r>
      <w:r w:rsidR="00321C62">
        <w:fldChar w:fldCharType="begin"/>
      </w:r>
      <w:r w:rsidR="00321C62">
        <w:instrText xml:space="preserve"> REF _Ref464462953 \r \h  \* MERGEFORMAT </w:instrText>
      </w:r>
      <w:r w:rsidR="00321C62">
        <w:fldChar w:fldCharType="separate"/>
      </w:r>
      <w:r w:rsidR="008941A2" w:rsidRPr="008941A2">
        <w:rPr>
          <w:sz w:val="24"/>
          <w:szCs w:val="24"/>
        </w:rPr>
        <w:t>о)</w:t>
      </w:r>
      <w:r w:rsidR="00321C62">
        <w:fldChar w:fldCharType="end"/>
      </w:r>
      <w:r w:rsidRPr="007252E9">
        <w:rPr>
          <w:sz w:val="24"/>
          <w:szCs w:val="24"/>
        </w:rPr>
        <w:t xml:space="preserve">, </w:t>
      </w:r>
      <w:r w:rsidR="00321C62">
        <w:fldChar w:fldCharType="begin"/>
      </w:r>
      <w:r w:rsidR="00321C62">
        <w:instrText xml:space="preserve"> REF _Ref442188512 \r \h  \* MERGEFORMAT </w:instrText>
      </w:r>
      <w:r w:rsidR="00321C62">
        <w:fldChar w:fldCharType="separate"/>
      </w:r>
      <w:r w:rsidR="008941A2" w:rsidRPr="008941A2">
        <w:rPr>
          <w:sz w:val="24"/>
          <w:szCs w:val="24"/>
        </w:rPr>
        <w:t>т)</w:t>
      </w:r>
      <w:r w:rsidR="00321C62">
        <w:fldChar w:fldCharType="end"/>
      </w:r>
      <w:r w:rsidRPr="007252E9">
        <w:rPr>
          <w:sz w:val="24"/>
          <w:szCs w:val="24"/>
        </w:rPr>
        <w:t xml:space="preserve"> и </w:t>
      </w:r>
      <w:r w:rsidR="00321C62">
        <w:fldChar w:fldCharType="begin"/>
      </w:r>
      <w:r w:rsidR="00321C62">
        <w:instrText xml:space="preserve"> REF _Ref464462966 \r \h  \* MERGEFORMAT </w:instrText>
      </w:r>
      <w:r w:rsidR="00321C62">
        <w:fldChar w:fldCharType="separate"/>
      </w:r>
      <w:r w:rsidR="008941A2" w:rsidRPr="008941A2">
        <w:rPr>
          <w:sz w:val="24"/>
          <w:szCs w:val="24"/>
        </w:rPr>
        <w:t>ц)</w:t>
      </w:r>
      <w:r w:rsidR="00321C62">
        <w:fldChar w:fldCharType="end"/>
      </w:r>
      <w:r w:rsidRPr="007252E9">
        <w:rPr>
          <w:sz w:val="24"/>
          <w:szCs w:val="24"/>
        </w:rPr>
        <w:t xml:space="preserve"> п. </w:t>
      </w:r>
      <w:r w:rsidR="00321C62">
        <w:fldChar w:fldCharType="begin"/>
      </w:r>
      <w:r w:rsidR="00321C62">
        <w:instrText xml:space="preserve"> REF _Ref303587815 \r \h  \* MERGEFORMAT </w:instrText>
      </w:r>
      <w:r w:rsidR="00321C62">
        <w:fldChar w:fldCharType="separate"/>
      </w:r>
      <w:r w:rsidR="008941A2" w:rsidRPr="008941A2">
        <w:rPr>
          <w:sz w:val="24"/>
          <w:szCs w:val="24"/>
        </w:rPr>
        <w:t>3.3.8.3</w:t>
      </w:r>
      <w:r w:rsidR="00321C62">
        <w:fldChar w:fldCharType="end"/>
      </w:r>
      <w:r w:rsidRPr="007252E9">
        <w:rPr>
          <w:sz w:val="24"/>
          <w:szCs w:val="24"/>
        </w:rPr>
        <w:t>, подаются Лидером коллективного участника</w:t>
      </w:r>
      <w:r w:rsidRPr="007252E9">
        <w:rPr>
          <w:bCs w:val="0"/>
          <w:sz w:val="24"/>
          <w:szCs w:val="24"/>
        </w:rPr>
        <w:t>.</w:t>
      </w:r>
    </w:p>
    <w:p w:rsidR="00717F60" w:rsidRPr="00CF7D45" w:rsidRDefault="009C744E" w:rsidP="00E56A22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218" w:name="_Ref306004660"/>
      <w:r w:rsidRPr="007252E9">
        <w:rPr>
          <w:bCs w:val="0"/>
          <w:sz w:val="24"/>
          <w:szCs w:val="24"/>
        </w:rPr>
        <w:t>Участник</w:t>
      </w:r>
      <w:r w:rsidR="00717F60" w:rsidRPr="007252E9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7252E9">
        <w:rPr>
          <w:bCs w:val="0"/>
          <w:sz w:val="24"/>
          <w:szCs w:val="24"/>
        </w:rPr>
        <w:t>Заявк</w:t>
      </w:r>
      <w:r w:rsidR="00717F60" w:rsidRPr="007252E9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7252E9">
        <w:rPr>
          <w:bCs w:val="0"/>
          <w:sz w:val="24"/>
          <w:szCs w:val="24"/>
        </w:rPr>
        <w:t>Заявк</w:t>
      </w:r>
      <w:r w:rsidR="00717F60" w:rsidRPr="007252E9">
        <w:rPr>
          <w:bCs w:val="0"/>
          <w:sz w:val="24"/>
          <w:szCs w:val="24"/>
        </w:rPr>
        <w:t xml:space="preserve">и такого </w:t>
      </w:r>
      <w:r w:rsidRPr="007252E9">
        <w:rPr>
          <w:bCs w:val="0"/>
          <w:sz w:val="24"/>
          <w:szCs w:val="24"/>
        </w:rPr>
        <w:t>Участник</w:t>
      </w:r>
      <w:r w:rsidR="00717F60" w:rsidRPr="007252E9">
        <w:rPr>
          <w:bCs w:val="0"/>
          <w:sz w:val="24"/>
          <w:szCs w:val="24"/>
        </w:rPr>
        <w:t>а отклоняются</w:t>
      </w:r>
      <w:r w:rsidR="00717F60" w:rsidRPr="00CF7D45">
        <w:rPr>
          <w:bCs w:val="0"/>
          <w:sz w:val="24"/>
          <w:szCs w:val="24"/>
        </w:rPr>
        <w:t xml:space="preserve"> без рассмотрения по существу.</w:t>
      </w:r>
      <w:bookmarkEnd w:id="218"/>
    </w:p>
    <w:p w:rsidR="00BD40A3" w:rsidRPr="00CF7D45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CF7D45">
        <w:rPr>
          <w:bCs w:val="0"/>
          <w:sz w:val="24"/>
          <w:szCs w:val="24"/>
        </w:rPr>
        <w:t xml:space="preserve">Все формы, указанные в разделе </w:t>
      </w:r>
      <w:r w:rsidR="00321C62">
        <w:fldChar w:fldCharType="begin"/>
      </w:r>
      <w:r w:rsidR="00321C62">
        <w:instrText xml:space="preserve"> REF _Ref440270602 \r \h  \* MERGEFORMAT </w:instrText>
      </w:r>
      <w:r w:rsidR="00321C62">
        <w:fldChar w:fldCharType="separate"/>
      </w:r>
      <w:r w:rsidR="008941A2">
        <w:t>5</w:t>
      </w:r>
      <w:r w:rsidR="00321C62">
        <w:fldChar w:fldCharType="end"/>
      </w:r>
      <w:r w:rsidRPr="00CF7D45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Pr="008D1B83" w:rsidRDefault="004B5EB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CF7D45">
        <w:rPr>
          <w:bCs w:val="0"/>
          <w:sz w:val="24"/>
          <w:szCs w:val="24"/>
        </w:rPr>
        <w:t>Заявк</w:t>
      </w:r>
      <w:r w:rsidR="00717F60" w:rsidRPr="00CF7D45">
        <w:rPr>
          <w:bCs w:val="0"/>
          <w:sz w:val="24"/>
          <w:szCs w:val="24"/>
        </w:rPr>
        <w:t xml:space="preserve">а </w:t>
      </w:r>
      <w:r w:rsidR="00717F60" w:rsidRPr="008D1B83">
        <w:rPr>
          <w:bCs w:val="0"/>
          <w:sz w:val="24"/>
          <w:szCs w:val="24"/>
        </w:rPr>
        <w:t xml:space="preserve">должна быть подготовлена в электронной форме с использованием функционала ЭТП (подраздел </w:t>
      </w:r>
      <w:r w:rsidR="00321C62">
        <w:fldChar w:fldCharType="begin"/>
      </w:r>
      <w:r w:rsidR="00321C62">
        <w:instrText xml:space="preserve"> REF _Ref191386419 \n \h  \* MERGEFORMAT </w:instrText>
      </w:r>
      <w:r w:rsidR="00321C62">
        <w:fldChar w:fldCharType="separate"/>
      </w:r>
      <w:r w:rsidR="008941A2" w:rsidRPr="008941A2">
        <w:rPr>
          <w:bCs w:val="0"/>
          <w:sz w:val="24"/>
          <w:szCs w:val="24"/>
        </w:rPr>
        <w:t>3.3.2</w:t>
      </w:r>
      <w:r w:rsidR="00321C62">
        <w:fldChar w:fldCharType="end"/>
      </w:r>
      <w:r w:rsidR="00717F60" w:rsidRPr="008D1B83">
        <w:rPr>
          <w:bCs w:val="0"/>
          <w:sz w:val="24"/>
          <w:szCs w:val="24"/>
        </w:rPr>
        <w:t>)</w:t>
      </w:r>
      <w:r w:rsidR="008D1B83" w:rsidRPr="008D1B83">
        <w:rPr>
          <w:bCs w:val="0"/>
          <w:color w:val="000000"/>
          <w:sz w:val="24"/>
          <w:szCs w:val="24"/>
        </w:rPr>
        <w:t xml:space="preserve">, </w:t>
      </w:r>
      <w:r w:rsidR="008D1B83" w:rsidRPr="008D1B83">
        <w:rPr>
          <w:bCs w:val="0"/>
          <w:sz w:val="24"/>
          <w:szCs w:val="24"/>
        </w:rPr>
        <w:t xml:space="preserve">за исключением документов, указанных в </w:t>
      </w:r>
      <w:proofErr w:type="spellStart"/>
      <w:r w:rsidR="008D1B83" w:rsidRPr="008D1B83">
        <w:rPr>
          <w:bCs w:val="0"/>
          <w:sz w:val="24"/>
          <w:szCs w:val="24"/>
        </w:rPr>
        <w:t>п.п</w:t>
      </w:r>
      <w:proofErr w:type="spellEnd"/>
      <w:r w:rsidR="008D1B83" w:rsidRPr="008D1B83">
        <w:rPr>
          <w:bCs w:val="0"/>
          <w:sz w:val="24"/>
          <w:szCs w:val="24"/>
        </w:rPr>
        <w:t xml:space="preserve">. </w:t>
      </w:r>
      <w:r w:rsidR="0033182C">
        <w:rPr>
          <w:sz w:val="24"/>
          <w:szCs w:val="24"/>
        </w:rPr>
        <w:fldChar w:fldCharType="begin"/>
      </w:r>
      <w:r w:rsidR="008D1B83">
        <w:rPr>
          <w:bCs w:val="0"/>
          <w:sz w:val="24"/>
          <w:szCs w:val="24"/>
        </w:rPr>
        <w:instrText xml:space="preserve"> REF _Ref442188512 \r \h </w:instrText>
      </w:r>
      <w:r w:rsidR="0033182C">
        <w:rPr>
          <w:sz w:val="24"/>
          <w:szCs w:val="24"/>
        </w:rPr>
      </w:r>
      <w:r w:rsidR="0033182C">
        <w:rPr>
          <w:sz w:val="24"/>
          <w:szCs w:val="24"/>
        </w:rPr>
        <w:fldChar w:fldCharType="separate"/>
      </w:r>
      <w:r w:rsidR="008941A2">
        <w:rPr>
          <w:bCs w:val="0"/>
          <w:sz w:val="24"/>
          <w:szCs w:val="24"/>
        </w:rPr>
        <w:t>т)</w:t>
      </w:r>
      <w:r w:rsidR="0033182C">
        <w:rPr>
          <w:sz w:val="24"/>
          <w:szCs w:val="24"/>
        </w:rPr>
        <w:fldChar w:fldCharType="end"/>
      </w:r>
      <w:r w:rsidR="008D1B83" w:rsidRPr="008D1B83">
        <w:rPr>
          <w:sz w:val="24"/>
          <w:szCs w:val="24"/>
        </w:rPr>
        <w:t xml:space="preserve"> п. </w:t>
      </w:r>
      <w:r w:rsidR="0033182C">
        <w:rPr>
          <w:sz w:val="24"/>
          <w:szCs w:val="24"/>
        </w:rPr>
        <w:fldChar w:fldCharType="begin"/>
      </w:r>
      <w:r w:rsidR="004C0021">
        <w:rPr>
          <w:sz w:val="24"/>
          <w:szCs w:val="24"/>
        </w:rPr>
        <w:instrText xml:space="preserve"> REF _Ref303587815 \r \h </w:instrText>
      </w:r>
      <w:r w:rsidR="0033182C">
        <w:rPr>
          <w:sz w:val="24"/>
          <w:szCs w:val="24"/>
        </w:rPr>
      </w:r>
      <w:r w:rsidR="0033182C">
        <w:rPr>
          <w:sz w:val="24"/>
          <w:szCs w:val="24"/>
        </w:rPr>
        <w:fldChar w:fldCharType="separate"/>
      </w:r>
      <w:r w:rsidR="008941A2">
        <w:rPr>
          <w:sz w:val="24"/>
          <w:szCs w:val="24"/>
        </w:rPr>
        <w:t>3.3.8.3</w:t>
      </w:r>
      <w:r w:rsidR="0033182C">
        <w:rPr>
          <w:sz w:val="24"/>
          <w:szCs w:val="24"/>
        </w:rPr>
        <w:fldChar w:fldCharType="end"/>
      </w:r>
      <w:r w:rsidR="008D1B83" w:rsidRPr="008D1B83">
        <w:rPr>
          <w:sz w:val="24"/>
          <w:szCs w:val="24"/>
        </w:rPr>
        <w:t xml:space="preserve"> и подразделе </w:t>
      </w:r>
      <w:r w:rsidR="00321C62">
        <w:fldChar w:fldCharType="begin"/>
      </w:r>
      <w:r w:rsidR="00321C62">
        <w:instrText xml:space="preserve"> REF _Ref442187883 \r \h  \* MERGEFORMAT </w:instrText>
      </w:r>
      <w:r w:rsidR="00321C62">
        <w:fldChar w:fldCharType="separate"/>
      </w:r>
      <w:r w:rsidR="008941A2" w:rsidRPr="008941A2">
        <w:rPr>
          <w:sz w:val="24"/>
          <w:szCs w:val="24"/>
        </w:rPr>
        <w:t>5.14</w:t>
      </w:r>
      <w:r w:rsidR="00321C62">
        <w:fldChar w:fldCharType="end"/>
      </w:r>
      <w:r w:rsidR="008D1B83" w:rsidRPr="008D1B83">
        <w:rPr>
          <w:color w:val="000000"/>
          <w:sz w:val="24"/>
          <w:szCs w:val="24"/>
        </w:rPr>
        <w:t>.</w:t>
      </w:r>
    </w:p>
    <w:p w:rsidR="00BD40A3" w:rsidRPr="007252E9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19" w:name="_Ref55279015"/>
      <w:bookmarkStart w:id="220" w:name="_Ref55279017"/>
      <w:r w:rsidRPr="00CF7D45">
        <w:rPr>
          <w:bCs w:val="0"/>
          <w:sz w:val="24"/>
          <w:szCs w:val="24"/>
        </w:rPr>
        <w:t xml:space="preserve">Каждый документ, входящий в </w:t>
      </w:r>
      <w:r w:rsidR="001D6802" w:rsidRPr="00CF7D45">
        <w:rPr>
          <w:bCs w:val="0"/>
          <w:sz w:val="24"/>
          <w:szCs w:val="24"/>
        </w:rPr>
        <w:t>Заявку</w:t>
      </w:r>
      <w:r w:rsidRPr="00CF7D45">
        <w:rPr>
          <w:bCs w:val="0"/>
          <w:sz w:val="24"/>
          <w:szCs w:val="24"/>
        </w:rPr>
        <w:t>, должен</w:t>
      </w:r>
      <w:r w:rsidRPr="000E5AC7">
        <w:rPr>
          <w:bCs w:val="0"/>
          <w:sz w:val="24"/>
          <w:szCs w:val="24"/>
        </w:rPr>
        <w:t xml:space="preserve"> быть подписан лицом, имеющим право в соответствии с законодательством Российской Федерации действовать от лица Участника без </w:t>
      </w:r>
      <w:r w:rsidRPr="007252E9">
        <w:rPr>
          <w:bCs w:val="0"/>
          <w:sz w:val="24"/>
          <w:szCs w:val="24"/>
        </w:rPr>
        <w:t xml:space="preserve">доверенности, или надлежащим </w:t>
      </w:r>
      <w:proofErr w:type="gramStart"/>
      <w:r w:rsidRPr="007252E9">
        <w:rPr>
          <w:bCs w:val="0"/>
          <w:sz w:val="24"/>
          <w:szCs w:val="24"/>
        </w:rPr>
        <w:t>образом</w:t>
      </w:r>
      <w:proofErr w:type="gramEnd"/>
      <w:r w:rsidRPr="007252E9">
        <w:rPr>
          <w:bCs w:val="0"/>
          <w:sz w:val="24"/>
          <w:szCs w:val="24"/>
        </w:rPr>
        <w:t xml:space="preserve"> уполномоченным им лицом на основании доверенности (далее — уполномоченного лица)</w:t>
      </w:r>
      <w:r w:rsidR="00123A9F" w:rsidRPr="007252E9">
        <w:rPr>
          <w:bCs w:val="0"/>
          <w:sz w:val="24"/>
          <w:szCs w:val="24"/>
        </w:rPr>
        <w:t xml:space="preserve">. </w:t>
      </w:r>
      <w:r w:rsidR="00123A9F" w:rsidRPr="007252E9">
        <w:rPr>
          <w:sz w:val="24"/>
          <w:szCs w:val="24"/>
        </w:rPr>
        <w:t xml:space="preserve">В последнем случае копия </w:t>
      </w:r>
      <w:r w:rsidR="007C6A7B" w:rsidRPr="007252E9">
        <w:rPr>
          <w:bCs w:val="0"/>
          <w:sz w:val="24"/>
          <w:szCs w:val="24"/>
        </w:rPr>
        <w:t xml:space="preserve">доверенности </w:t>
      </w:r>
      <w:r w:rsidR="00123A9F" w:rsidRPr="007252E9">
        <w:rPr>
          <w:sz w:val="24"/>
          <w:szCs w:val="24"/>
        </w:rPr>
        <w:t>прикладывается к Заявке</w:t>
      </w:r>
      <w:r w:rsidRPr="007252E9">
        <w:rPr>
          <w:bCs w:val="0"/>
          <w:sz w:val="24"/>
          <w:szCs w:val="24"/>
        </w:rPr>
        <w:t>.</w:t>
      </w:r>
      <w:bookmarkEnd w:id="219"/>
    </w:p>
    <w:p w:rsidR="00BD40A3" w:rsidRPr="007252E9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21" w:name="_Ref195087786"/>
      <w:r w:rsidRPr="007252E9">
        <w:rPr>
          <w:bCs w:val="0"/>
          <w:sz w:val="24"/>
          <w:szCs w:val="24"/>
        </w:rPr>
        <w:t xml:space="preserve">Каждый документ, входящий в </w:t>
      </w:r>
      <w:r w:rsidR="001D6802" w:rsidRPr="007252E9">
        <w:rPr>
          <w:bCs w:val="0"/>
          <w:sz w:val="24"/>
          <w:szCs w:val="24"/>
        </w:rPr>
        <w:t>Заявку</w:t>
      </w:r>
      <w:r w:rsidRPr="007252E9">
        <w:rPr>
          <w:bCs w:val="0"/>
          <w:sz w:val="24"/>
          <w:szCs w:val="24"/>
        </w:rPr>
        <w:t>, должен быть скреплен печатью Участника.</w:t>
      </w:r>
      <w:bookmarkEnd w:id="220"/>
      <w:bookmarkEnd w:id="221"/>
    </w:p>
    <w:p w:rsidR="00BD40A3" w:rsidRPr="007252E9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252E9">
        <w:rPr>
          <w:sz w:val="24"/>
          <w:szCs w:val="24"/>
        </w:rPr>
        <w:t xml:space="preserve">В случае предоставления ложной информации организатор отклонит </w:t>
      </w:r>
      <w:r w:rsidR="00A23E2D" w:rsidRPr="007252E9">
        <w:rPr>
          <w:sz w:val="24"/>
          <w:szCs w:val="24"/>
        </w:rPr>
        <w:t>Заявку</w:t>
      </w:r>
      <w:r w:rsidRPr="007252E9">
        <w:rPr>
          <w:sz w:val="24"/>
          <w:szCs w:val="24"/>
        </w:rPr>
        <w:t xml:space="preserve"> </w:t>
      </w:r>
      <w:r w:rsidR="000E5AC7" w:rsidRPr="007252E9">
        <w:rPr>
          <w:sz w:val="24"/>
          <w:szCs w:val="24"/>
        </w:rPr>
        <w:t>Участника</w:t>
      </w:r>
      <w:r w:rsidRPr="007252E9">
        <w:rPr>
          <w:sz w:val="24"/>
          <w:szCs w:val="24"/>
        </w:rPr>
        <w:t>.</w:t>
      </w:r>
    </w:p>
    <w:p w:rsidR="00BD40A3" w:rsidRPr="007252E9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bookmarkStart w:id="222" w:name="_Ref440271182"/>
      <w:proofErr w:type="gramStart"/>
      <w:r w:rsidRPr="007252E9">
        <w:rPr>
          <w:sz w:val="24"/>
          <w:szCs w:val="24"/>
        </w:rPr>
        <w:t xml:space="preserve">В целях подтверждения выполнения требований технического задания в Техническом предложении </w:t>
      </w:r>
      <w:r w:rsidR="00B71B9D" w:rsidRPr="007252E9">
        <w:rPr>
          <w:bCs w:val="0"/>
          <w:spacing w:val="-1"/>
          <w:sz w:val="24"/>
          <w:szCs w:val="24"/>
        </w:rPr>
        <w:t>(</w:t>
      </w:r>
      <w:r w:rsidR="003F3A69" w:rsidRPr="007252E9">
        <w:rPr>
          <w:bCs w:val="0"/>
          <w:spacing w:val="-2"/>
          <w:sz w:val="24"/>
          <w:szCs w:val="24"/>
        </w:rPr>
        <w:t>под</w:t>
      </w:r>
      <w:r w:rsidR="003F3A69" w:rsidRPr="007252E9">
        <w:rPr>
          <w:bCs w:val="0"/>
          <w:sz w:val="24"/>
          <w:szCs w:val="24"/>
        </w:rPr>
        <w:t>раздел</w:t>
      </w:r>
      <w:r w:rsidR="00B71B9D" w:rsidRPr="007252E9">
        <w:rPr>
          <w:bCs w:val="0"/>
          <w:spacing w:val="-1"/>
          <w:sz w:val="24"/>
          <w:szCs w:val="24"/>
        </w:rPr>
        <w:t xml:space="preserve"> </w:t>
      </w:r>
      <w:r w:rsidR="00321C62">
        <w:fldChar w:fldCharType="begin"/>
      </w:r>
      <w:r w:rsidR="00321C62">
        <w:instrText xml:space="preserve"> REF _Ref86826666 \r \h  \* MERGEFORMAT </w:instrText>
      </w:r>
      <w:r w:rsidR="00321C62">
        <w:fldChar w:fldCharType="separate"/>
      </w:r>
      <w:r w:rsidR="008941A2" w:rsidRPr="008941A2">
        <w:rPr>
          <w:bCs w:val="0"/>
          <w:spacing w:val="-1"/>
          <w:sz w:val="24"/>
          <w:szCs w:val="24"/>
        </w:rPr>
        <w:t>5.3</w:t>
      </w:r>
      <w:r w:rsidR="00321C62">
        <w:fldChar w:fldCharType="end"/>
      </w:r>
      <w:r w:rsidR="00B71B9D" w:rsidRPr="007252E9">
        <w:rPr>
          <w:bCs w:val="0"/>
          <w:spacing w:val="-1"/>
          <w:sz w:val="24"/>
          <w:szCs w:val="24"/>
        </w:rPr>
        <w:t>)</w:t>
      </w:r>
      <w:r w:rsidRPr="007252E9">
        <w:rPr>
          <w:sz w:val="24"/>
          <w:szCs w:val="24"/>
        </w:rPr>
        <w:t xml:space="preserve"> Участника обязательно должны быть указаны: тип и марка предлагаемой к поставке продукции; завод-изготовитель продукции, предлагаемой к поставке; все технические характеристики, указанные в техническом задании; комплектация продукции, предлагаемой к поставке; гарантии на продукцию, предлагаемую к поставке и сроки службы.</w:t>
      </w:r>
      <w:proofErr w:type="gramEnd"/>
      <w:r w:rsidRPr="007252E9">
        <w:rPr>
          <w:sz w:val="24"/>
          <w:szCs w:val="24"/>
        </w:rPr>
        <w:t xml:space="preserve"> </w:t>
      </w:r>
      <w:bookmarkEnd w:id="222"/>
      <w:r w:rsidR="001D1162" w:rsidRPr="007252E9">
        <w:rPr>
          <w:szCs w:val="24"/>
        </w:rPr>
        <w:t xml:space="preserve">Заявка </w:t>
      </w:r>
      <w:r w:rsidR="001D1162" w:rsidRPr="007252E9">
        <w:rPr>
          <w:sz w:val="24"/>
          <w:szCs w:val="24"/>
        </w:rPr>
        <w:t>будет отклонен</w:t>
      </w:r>
      <w:r w:rsidR="001D1162" w:rsidRPr="007252E9">
        <w:rPr>
          <w:szCs w:val="24"/>
        </w:rPr>
        <w:t>а</w:t>
      </w:r>
      <w:r w:rsidR="001D1162" w:rsidRPr="007252E9">
        <w:rPr>
          <w:sz w:val="24"/>
          <w:szCs w:val="24"/>
        </w:rPr>
        <w:t>, если в Техническом предложении не будет отражена вышеуказанная информация.</w:t>
      </w:r>
    </w:p>
    <w:p w:rsidR="00BD40A3" w:rsidRPr="007252E9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7252E9">
        <w:rPr>
          <w:sz w:val="24"/>
          <w:szCs w:val="24"/>
        </w:rPr>
        <w:t xml:space="preserve">Если в Техническом предложении </w:t>
      </w:r>
      <w:r w:rsidR="00B71B9D" w:rsidRPr="007252E9">
        <w:rPr>
          <w:bCs w:val="0"/>
          <w:spacing w:val="-1"/>
          <w:sz w:val="24"/>
          <w:szCs w:val="24"/>
        </w:rPr>
        <w:t>(</w:t>
      </w:r>
      <w:r w:rsidR="003F3A69" w:rsidRPr="007252E9">
        <w:rPr>
          <w:bCs w:val="0"/>
          <w:spacing w:val="-2"/>
          <w:sz w:val="24"/>
          <w:szCs w:val="24"/>
        </w:rPr>
        <w:t>под</w:t>
      </w:r>
      <w:r w:rsidR="003F3A69" w:rsidRPr="007252E9">
        <w:rPr>
          <w:bCs w:val="0"/>
          <w:sz w:val="24"/>
          <w:szCs w:val="24"/>
        </w:rPr>
        <w:t>раздел</w:t>
      </w:r>
      <w:r w:rsidR="00B71B9D" w:rsidRPr="007252E9">
        <w:rPr>
          <w:bCs w:val="0"/>
          <w:spacing w:val="-1"/>
          <w:sz w:val="24"/>
          <w:szCs w:val="24"/>
        </w:rPr>
        <w:t xml:space="preserve"> </w:t>
      </w:r>
      <w:r w:rsidR="00321C62">
        <w:fldChar w:fldCharType="begin"/>
      </w:r>
      <w:r w:rsidR="00321C62">
        <w:instrText xml:space="preserve"> REF _Ref86826666 \r \h  \* MERGEFORMAT </w:instrText>
      </w:r>
      <w:r w:rsidR="00321C62">
        <w:fldChar w:fldCharType="separate"/>
      </w:r>
      <w:r w:rsidR="008941A2" w:rsidRPr="008941A2">
        <w:rPr>
          <w:bCs w:val="0"/>
          <w:spacing w:val="-1"/>
          <w:sz w:val="24"/>
          <w:szCs w:val="24"/>
        </w:rPr>
        <w:t>5.3</w:t>
      </w:r>
      <w:r w:rsidR="00321C62">
        <w:fldChar w:fldCharType="end"/>
      </w:r>
      <w:r w:rsidR="00B71B9D" w:rsidRPr="007252E9">
        <w:rPr>
          <w:bCs w:val="0"/>
          <w:spacing w:val="-1"/>
          <w:sz w:val="24"/>
          <w:szCs w:val="24"/>
        </w:rPr>
        <w:t>)</w:t>
      </w:r>
      <w:r w:rsidRPr="007252E9">
        <w:rPr>
          <w:sz w:val="24"/>
          <w:szCs w:val="24"/>
        </w:rPr>
        <w:t xml:space="preserve"> вместо информации, изложенной в п. </w:t>
      </w:r>
      <w:r w:rsidR="00321C62">
        <w:fldChar w:fldCharType="begin"/>
      </w:r>
      <w:r w:rsidR="00321C62">
        <w:instrText xml:space="preserve"> REF _Ref440271182 \r \h  \* MERGEFORMAT </w:instrText>
      </w:r>
      <w:r w:rsidR="00321C62">
        <w:fldChar w:fldCharType="separate"/>
      </w:r>
      <w:r w:rsidR="008941A2" w:rsidRPr="008941A2">
        <w:rPr>
          <w:sz w:val="24"/>
          <w:szCs w:val="24"/>
        </w:rPr>
        <w:t>3.3.1.9</w:t>
      </w:r>
      <w:r w:rsidR="00321C62">
        <w:fldChar w:fldCharType="end"/>
      </w:r>
      <w:r w:rsidRPr="007252E9">
        <w:rPr>
          <w:sz w:val="24"/>
          <w:szCs w:val="24"/>
        </w:rPr>
        <w:t xml:space="preserve"> настоящей документации, будет указано «в соответствии с требованиями технического задания» или аналогичное утверждение, то такое предложение будет считаться нераскрытым, и </w:t>
      </w:r>
      <w:r w:rsidR="001D1162" w:rsidRPr="007252E9">
        <w:rPr>
          <w:szCs w:val="24"/>
        </w:rPr>
        <w:t>Заявка</w:t>
      </w:r>
      <w:r w:rsidR="001D1162" w:rsidRPr="007252E9">
        <w:rPr>
          <w:sz w:val="24"/>
          <w:szCs w:val="24"/>
        </w:rPr>
        <w:t xml:space="preserve"> Участника будет отклонен</w:t>
      </w:r>
      <w:r w:rsidR="001D1162" w:rsidRPr="007252E9">
        <w:rPr>
          <w:szCs w:val="24"/>
        </w:rPr>
        <w:t>а</w:t>
      </w:r>
      <w:r w:rsidRPr="007252E9">
        <w:rPr>
          <w:sz w:val="24"/>
          <w:szCs w:val="24"/>
        </w:rPr>
        <w:t>.</w:t>
      </w:r>
    </w:p>
    <w:p w:rsidR="00BD40A3" w:rsidRPr="000E5AC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0E5AC7">
        <w:rPr>
          <w:sz w:val="24"/>
          <w:szCs w:val="24"/>
        </w:rPr>
        <w:t xml:space="preserve">Участник в </w:t>
      </w:r>
      <w:r w:rsidR="00F1041E" w:rsidRPr="000E5AC7">
        <w:rPr>
          <w:bCs w:val="0"/>
          <w:sz w:val="24"/>
          <w:szCs w:val="24"/>
        </w:rPr>
        <w:t>Сводн</w:t>
      </w:r>
      <w:r w:rsidR="000E5AC7">
        <w:rPr>
          <w:bCs w:val="0"/>
          <w:sz w:val="24"/>
          <w:szCs w:val="24"/>
        </w:rPr>
        <w:t>ой</w:t>
      </w:r>
      <w:r w:rsidR="00F1041E" w:rsidRPr="000E5AC7">
        <w:rPr>
          <w:bCs w:val="0"/>
          <w:sz w:val="24"/>
          <w:szCs w:val="24"/>
        </w:rPr>
        <w:t xml:space="preserve"> таблиц</w:t>
      </w:r>
      <w:r w:rsidR="000E5AC7">
        <w:rPr>
          <w:bCs w:val="0"/>
          <w:sz w:val="24"/>
          <w:szCs w:val="24"/>
        </w:rPr>
        <w:t>е</w:t>
      </w:r>
      <w:r w:rsidR="00F1041E" w:rsidRPr="000E5AC7">
        <w:rPr>
          <w:bCs w:val="0"/>
          <w:sz w:val="24"/>
          <w:szCs w:val="24"/>
        </w:rPr>
        <w:t xml:space="preserve"> стоимости</w:t>
      </w:r>
      <w:r w:rsidRPr="000E5AC7">
        <w:rPr>
          <w:sz w:val="24"/>
          <w:szCs w:val="24"/>
        </w:rPr>
        <w:t xml:space="preserve"> </w:t>
      </w:r>
      <w:r w:rsidR="00F04258" w:rsidRPr="009A70A4">
        <w:rPr>
          <w:bCs w:val="0"/>
          <w:sz w:val="24"/>
          <w:szCs w:val="24"/>
        </w:rPr>
        <w:t>поставок</w:t>
      </w:r>
      <w:r w:rsidR="00F04258" w:rsidRPr="003E170D">
        <w:rPr>
          <w:bCs w:val="0"/>
          <w:sz w:val="24"/>
          <w:szCs w:val="24"/>
        </w:rPr>
        <w:t xml:space="preserve"> </w:t>
      </w:r>
      <w:r w:rsidR="00B71B9D" w:rsidRPr="003E170D">
        <w:rPr>
          <w:bCs w:val="0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B71B9D" w:rsidRPr="003E170D">
        <w:rPr>
          <w:bCs w:val="0"/>
          <w:sz w:val="24"/>
          <w:szCs w:val="24"/>
        </w:rPr>
        <w:t xml:space="preserve"> </w:t>
      </w:r>
      <w:r w:rsidR="0033182C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_Ref440271072 \r \h </w:instrText>
      </w:r>
      <w:r w:rsidR="0033182C">
        <w:rPr>
          <w:bCs w:val="0"/>
          <w:sz w:val="24"/>
          <w:szCs w:val="24"/>
        </w:rPr>
      </w:r>
      <w:r w:rsidR="0033182C">
        <w:rPr>
          <w:bCs w:val="0"/>
          <w:sz w:val="24"/>
          <w:szCs w:val="24"/>
        </w:rPr>
        <w:fldChar w:fldCharType="separate"/>
      </w:r>
      <w:r w:rsidR="008941A2">
        <w:rPr>
          <w:bCs w:val="0"/>
          <w:sz w:val="24"/>
          <w:szCs w:val="24"/>
        </w:rPr>
        <w:t>5.2</w:t>
      </w:r>
      <w:r w:rsidR="0033182C">
        <w:rPr>
          <w:bCs w:val="0"/>
          <w:sz w:val="24"/>
          <w:szCs w:val="24"/>
        </w:rPr>
        <w:fldChar w:fldCharType="end"/>
      </w:r>
      <w:r w:rsidR="00B71B9D" w:rsidRPr="003E170D">
        <w:rPr>
          <w:bCs w:val="0"/>
          <w:sz w:val="24"/>
          <w:szCs w:val="24"/>
        </w:rPr>
        <w:t>)</w:t>
      </w:r>
      <w:r w:rsidRPr="000E5AC7">
        <w:rPr>
          <w:sz w:val="24"/>
          <w:szCs w:val="24"/>
        </w:rPr>
        <w:t xml:space="preserve"> должен указать условия оплаты за поставляемую продукцию, а в Графике </w:t>
      </w:r>
      <w:r w:rsidR="00B71B9D" w:rsidRPr="00E71A48">
        <w:rPr>
          <w:bCs w:val="0"/>
          <w:sz w:val="24"/>
          <w:szCs w:val="24"/>
        </w:rPr>
        <w:t xml:space="preserve">выполнения поставок </w:t>
      </w:r>
      <w:r w:rsidR="00B71B9D" w:rsidRPr="003E170D">
        <w:rPr>
          <w:bCs w:val="0"/>
          <w:sz w:val="24"/>
          <w:szCs w:val="24"/>
        </w:rPr>
        <w:t xml:space="preserve">(раздел </w:t>
      </w:r>
      <w:r w:rsidR="0033182C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_Ref440271036 \r \h </w:instrText>
      </w:r>
      <w:r w:rsidR="0033182C">
        <w:rPr>
          <w:bCs w:val="0"/>
          <w:sz w:val="24"/>
          <w:szCs w:val="24"/>
        </w:rPr>
      </w:r>
      <w:r w:rsidR="0033182C">
        <w:rPr>
          <w:bCs w:val="0"/>
          <w:sz w:val="24"/>
          <w:szCs w:val="24"/>
        </w:rPr>
        <w:fldChar w:fldCharType="separate"/>
      </w:r>
      <w:r w:rsidR="008941A2">
        <w:rPr>
          <w:bCs w:val="0"/>
          <w:sz w:val="24"/>
          <w:szCs w:val="24"/>
        </w:rPr>
        <w:t>5.4</w:t>
      </w:r>
      <w:r w:rsidR="0033182C">
        <w:rPr>
          <w:bCs w:val="0"/>
          <w:sz w:val="24"/>
          <w:szCs w:val="24"/>
        </w:rPr>
        <w:fldChar w:fldCharType="end"/>
      </w:r>
      <w:r w:rsidR="00B71B9D" w:rsidRPr="003E170D">
        <w:rPr>
          <w:bCs w:val="0"/>
          <w:sz w:val="24"/>
          <w:szCs w:val="24"/>
        </w:rPr>
        <w:t>)</w:t>
      </w:r>
      <w:r w:rsidRPr="000E5AC7">
        <w:rPr>
          <w:sz w:val="24"/>
          <w:szCs w:val="24"/>
        </w:rPr>
        <w:t xml:space="preserve"> – условия по срокам поставки продукции, не противоречащие условиям, указанным в Письме о подаче оферты </w:t>
      </w:r>
      <w:r w:rsidR="00B71B9D" w:rsidRPr="00E71A48">
        <w:rPr>
          <w:bCs w:val="0"/>
          <w:spacing w:val="-2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B71B9D" w:rsidRPr="00E71A48">
        <w:rPr>
          <w:bCs w:val="0"/>
          <w:sz w:val="24"/>
          <w:szCs w:val="24"/>
        </w:rPr>
        <w:t xml:space="preserve"> </w:t>
      </w:r>
      <w:r w:rsidR="0033182C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_Ref55336310 \r \h </w:instrText>
      </w:r>
      <w:r w:rsidR="0033182C">
        <w:rPr>
          <w:bCs w:val="0"/>
          <w:sz w:val="24"/>
          <w:szCs w:val="24"/>
        </w:rPr>
      </w:r>
      <w:r w:rsidR="0033182C">
        <w:rPr>
          <w:bCs w:val="0"/>
          <w:sz w:val="24"/>
          <w:szCs w:val="24"/>
        </w:rPr>
        <w:fldChar w:fldCharType="separate"/>
      </w:r>
      <w:r w:rsidR="008941A2">
        <w:rPr>
          <w:bCs w:val="0"/>
          <w:sz w:val="24"/>
          <w:szCs w:val="24"/>
        </w:rPr>
        <w:t>5.1</w:t>
      </w:r>
      <w:r w:rsidR="0033182C">
        <w:rPr>
          <w:bCs w:val="0"/>
          <w:sz w:val="24"/>
          <w:szCs w:val="24"/>
        </w:rPr>
        <w:fldChar w:fldCharType="end"/>
      </w:r>
      <w:r w:rsidR="00B71B9D">
        <w:rPr>
          <w:bCs w:val="0"/>
          <w:sz w:val="24"/>
          <w:szCs w:val="24"/>
          <w:lang w:eastAsia="ru-RU"/>
        </w:rPr>
        <w:t>)</w:t>
      </w:r>
      <w:r w:rsidRPr="000E5AC7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E71A48">
        <w:rPr>
          <w:bCs w:val="0"/>
          <w:spacing w:val="-2"/>
          <w:sz w:val="24"/>
          <w:szCs w:val="24"/>
        </w:rPr>
        <w:t>(</w:t>
      </w:r>
      <w:r w:rsidR="00B71B9D" w:rsidRPr="00E71A48">
        <w:rPr>
          <w:bCs w:val="0"/>
          <w:sz w:val="24"/>
          <w:szCs w:val="24"/>
        </w:rPr>
        <w:t xml:space="preserve">раздел </w:t>
      </w:r>
      <w:r w:rsidR="0033182C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_Ref55336310 \r \h </w:instrText>
      </w:r>
      <w:r w:rsidR="0033182C">
        <w:rPr>
          <w:bCs w:val="0"/>
          <w:sz w:val="24"/>
          <w:szCs w:val="24"/>
        </w:rPr>
      </w:r>
      <w:r w:rsidR="0033182C">
        <w:rPr>
          <w:bCs w:val="0"/>
          <w:sz w:val="24"/>
          <w:szCs w:val="24"/>
        </w:rPr>
        <w:fldChar w:fldCharType="separate"/>
      </w:r>
      <w:r w:rsidR="008941A2">
        <w:rPr>
          <w:bCs w:val="0"/>
          <w:sz w:val="24"/>
          <w:szCs w:val="24"/>
        </w:rPr>
        <w:t>5.1</w:t>
      </w:r>
      <w:r w:rsidR="0033182C">
        <w:rPr>
          <w:bCs w:val="0"/>
          <w:sz w:val="24"/>
          <w:szCs w:val="24"/>
        </w:rPr>
        <w:fldChar w:fldCharType="end"/>
      </w:r>
      <w:r w:rsidR="00B71B9D">
        <w:rPr>
          <w:bCs w:val="0"/>
          <w:sz w:val="24"/>
          <w:szCs w:val="24"/>
          <w:lang w:eastAsia="ru-RU"/>
        </w:rPr>
        <w:t>)</w:t>
      </w:r>
      <w:r w:rsidRPr="000E5AC7">
        <w:rPr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23" w:name="_Ref115076752"/>
      <w:bookmarkStart w:id="224" w:name="_Ref191386109"/>
      <w:bookmarkStart w:id="225" w:name="_Ref191386419"/>
      <w:bookmarkStart w:id="226" w:name="_Toc440357091"/>
      <w:bookmarkStart w:id="227" w:name="_Toc440359646"/>
      <w:bookmarkStart w:id="228" w:name="_Toc440632109"/>
      <w:bookmarkStart w:id="229" w:name="_Toc440875930"/>
      <w:bookmarkStart w:id="230" w:name="_Toc441130958"/>
      <w:bookmarkStart w:id="231" w:name="_Toc447269773"/>
      <w:bookmarkStart w:id="232" w:name="_Toc464120595"/>
      <w:r w:rsidRPr="00E71A48">
        <w:rPr>
          <w:szCs w:val="24"/>
        </w:rPr>
        <w:lastRenderedPageBreak/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 через </w:t>
      </w:r>
      <w:bookmarkEnd w:id="223"/>
      <w:bookmarkEnd w:id="224"/>
      <w:bookmarkEnd w:id="225"/>
      <w:r w:rsidRPr="00E71A48">
        <w:rPr>
          <w:szCs w:val="24"/>
        </w:rPr>
        <w:t>ЭТП</w:t>
      </w:r>
      <w:bookmarkEnd w:id="226"/>
      <w:bookmarkEnd w:id="227"/>
      <w:bookmarkEnd w:id="228"/>
      <w:bookmarkEnd w:id="229"/>
      <w:bookmarkEnd w:id="230"/>
      <w:bookmarkEnd w:id="231"/>
      <w:bookmarkEnd w:id="232"/>
    </w:p>
    <w:p w:rsidR="00717F60" w:rsidRPr="00E71A48" w:rsidRDefault="009C744E" w:rsidP="00BC19F9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при оформлении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и </w:t>
      </w:r>
      <w:r w:rsidR="00717F60" w:rsidRPr="00E71A48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E71A48">
        <w:rPr>
          <w:bCs w:val="0"/>
          <w:sz w:val="24"/>
          <w:szCs w:val="24"/>
        </w:rPr>
        <w:t>Д</w:t>
      </w:r>
      <w:r w:rsidR="00717F60" w:rsidRPr="00E71A48">
        <w:rPr>
          <w:bCs w:val="0"/>
          <w:sz w:val="24"/>
          <w:szCs w:val="24"/>
        </w:rPr>
        <w:t>окументацией по запросу предложений.</w:t>
      </w:r>
    </w:p>
    <w:p w:rsidR="00717F60" w:rsidRPr="00E71A48" w:rsidRDefault="00717F60" w:rsidP="00BC19F9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файлы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и, размещенные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E71A48" w:rsidRDefault="00717F60" w:rsidP="00BC19F9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Правила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33" w:name="_Ref115076807"/>
      <w:bookmarkStart w:id="234" w:name="_Toc440357092"/>
      <w:bookmarkStart w:id="235" w:name="_Toc440359647"/>
      <w:bookmarkStart w:id="236" w:name="_Toc440632110"/>
      <w:bookmarkStart w:id="237" w:name="_Toc440875931"/>
      <w:bookmarkStart w:id="238" w:name="_Toc441130959"/>
      <w:bookmarkStart w:id="239" w:name="_Toc447269774"/>
      <w:bookmarkStart w:id="240" w:name="_Toc464120596"/>
      <w:r w:rsidRPr="00E71A48">
        <w:rPr>
          <w:szCs w:val="24"/>
        </w:rPr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 xml:space="preserve">и в письменной </w:t>
      </w:r>
      <w:r w:rsidR="00673FC7" w:rsidRPr="006803F2">
        <w:rPr>
          <w:szCs w:val="24"/>
        </w:rPr>
        <w:t>(бумажной)</w:t>
      </w:r>
      <w:r w:rsidR="00673FC7">
        <w:rPr>
          <w:szCs w:val="24"/>
        </w:rPr>
        <w:t xml:space="preserve"> </w:t>
      </w:r>
      <w:r w:rsidRPr="00E71A48">
        <w:rPr>
          <w:szCs w:val="24"/>
        </w:rPr>
        <w:t>форме</w:t>
      </w:r>
      <w:bookmarkEnd w:id="233"/>
      <w:bookmarkEnd w:id="234"/>
      <w:bookmarkEnd w:id="235"/>
      <w:bookmarkEnd w:id="236"/>
      <w:bookmarkEnd w:id="237"/>
      <w:bookmarkEnd w:id="238"/>
      <w:bookmarkEnd w:id="239"/>
      <w:bookmarkEnd w:id="240"/>
    </w:p>
    <w:p w:rsidR="00717F60" w:rsidRPr="008D1B83" w:rsidRDefault="00246801" w:rsidP="00BC19F9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41" w:name="_Ref191386548"/>
      <w:r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673FC7" w:rsidRPr="006803F2">
        <w:rPr>
          <w:sz w:val="24"/>
          <w:szCs w:val="24"/>
        </w:rPr>
        <w:t>(бумажной)</w:t>
      </w:r>
      <w:r w:rsidR="00673FC7">
        <w:rPr>
          <w:sz w:val="24"/>
          <w:szCs w:val="24"/>
        </w:rPr>
        <w:t xml:space="preserve"> </w:t>
      </w:r>
      <w:r>
        <w:rPr>
          <w:bCs w:val="0"/>
          <w:sz w:val="24"/>
          <w:szCs w:val="24"/>
        </w:rPr>
        <w:t xml:space="preserve">форме не </w:t>
      </w:r>
      <w:r w:rsidRPr="008D1B83">
        <w:rPr>
          <w:bCs w:val="0"/>
          <w:sz w:val="24"/>
          <w:szCs w:val="24"/>
        </w:rPr>
        <w:t>предусмотрено</w:t>
      </w:r>
      <w:r w:rsidR="008D1B83" w:rsidRPr="008D1B83">
        <w:rPr>
          <w:bCs w:val="0"/>
          <w:color w:val="000000"/>
          <w:sz w:val="24"/>
          <w:szCs w:val="24"/>
        </w:rPr>
        <w:t xml:space="preserve">, </w:t>
      </w:r>
      <w:r w:rsidR="008D1B83" w:rsidRPr="008D1B83">
        <w:rPr>
          <w:bCs w:val="0"/>
          <w:sz w:val="24"/>
          <w:szCs w:val="24"/>
        </w:rPr>
        <w:t xml:space="preserve">за исключением документов, указанных в </w:t>
      </w:r>
      <w:proofErr w:type="spellStart"/>
      <w:r w:rsidR="008D1B83" w:rsidRPr="008D1B83">
        <w:rPr>
          <w:bCs w:val="0"/>
          <w:sz w:val="24"/>
          <w:szCs w:val="24"/>
        </w:rPr>
        <w:t>п.п</w:t>
      </w:r>
      <w:proofErr w:type="spellEnd"/>
      <w:r w:rsidR="008D1B83" w:rsidRPr="008D1B83">
        <w:rPr>
          <w:bCs w:val="0"/>
          <w:sz w:val="24"/>
          <w:szCs w:val="24"/>
        </w:rPr>
        <w:t xml:space="preserve">. </w:t>
      </w:r>
      <w:r w:rsidR="0033182C">
        <w:rPr>
          <w:sz w:val="24"/>
          <w:szCs w:val="24"/>
        </w:rPr>
        <w:fldChar w:fldCharType="begin"/>
      </w:r>
      <w:r w:rsidR="008D1B83">
        <w:rPr>
          <w:bCs w:val="0"/>
          <w:sz w:val="24"/>
          <w:szCs w:val="24"/>
        </w:rPr>
        <w:instrText xml:space="preserve"> REF _Ref442188512 \r \h </w:instrText>
      </w:r>
      <w:r w:rsidR="0033182C">
        <w:rPr>
          <w:sz w:val="24"/>
          <w:szCs w:val="24"/>
        </w:rPr>
      </w:r>
      <w:r w:rsidR="0033182C">
        <w:rPr>
          <w:sz w:val="24"/>
          <w:szCs w:val="24"/>
        </w:rPr>
        <w:fldChar w:fldCharType="separate"/>
      </w:r>
      <w:r w:rsidR="008941A2">
        <w:rPr>
          <w:bCs w:val="0"/>
          <w:sz w:val="24"/>
          <w:szCs w:val="24"/>
        </w:rPr>
        <w:t>т)</w:t>
      </w:r>
      <w:r w:rsidR="0033182C">
        <w:rPr>
          <w:sz w:val="24"/>
          <w:szCs w:val="24"/>
        </w:rPr>
        <w:fldChar w:fldCharType="end"/>
      </w:r>
      <w:r w:rsidR="008D1B83" w:rsidRPr="008D1B83">
        <w:rPr>
          <w:sz w:val="24"/>
          <w:szCs w:val="24"/>
        </w:rPr>
        <w:t xml:space="preserve"> п. </w:t>
      </w:r>
      <w:r w:rsidR="0033182C">
        <w:fldChar w:fldCharType="begin"/>
      </w:r>
      <w:r w:rsidR="008E58DC">
        <w:rPr>
          <w:sz w:val="24"/>
          <w:szCs w:val="24"/>
        </w:rPr>
        <w:instrText xml:space="preserve"> REF _Ref303587815 \r \h </w:instrText>
      </w:r>
      <w:r w:rsidR="0033182C">
        <w:fldChar w:fldCharType="separate"/>
      </w:r>
      <w:r w:rsidR="008941A2">
        <w:rPr>
          <w:sz w:val="24"/>
          <w:szCs w:val="24"/>
        </w:rPr>
        <w:t>3.3.8.3</w:t>
      </w:r>
      <w:r w:rsidR="0033182C">
        <w:fldChar w:fldCharType="end"/>
      </w:r>
      <w:r w:rsidR="008D1B83" w:rsidRPr="008D1B83">
        <w:rPr>
          <w:sz w:val="24"/>
          <w:szCs w:val="24"/>
        </w:rPr>
        <w:t xml:space="preserve"> и подразделе </w:t>
      </w:r>
      <w:r w:rsidR="00321C62">
        <w:fldChar w:fldCharType="begin"/>
      </w:r>
      <w:r w:rsidR="00321C62">
        <w:instrText xml:space="preserve"> REF _Ref442187883 \r \h  \* MERGEFORMAT </w:instrText>
      </w:r>
      <w:r w:rsidR="00321C62">
        <w:fldChar w:fldCharType="separate"/>
      </w:r>
      <w:r w:rsidR="008941A2" w:rsidRPr="008941A2">
        <w:rPr>
          <w:sz w:val="24"/>
          <w:szCs w:val="24"/>
        </w:rPr>
        <w:t>5.14</w:t>
      </w:r>
      <w:r w:rsidR="00321C62">
        <w:fldChar w:fldCharType="end"/>
      </w:r>
      <w:r w:rsidR="008D1B83" w:rsidRPr="008D1B83">
        <w:rPr>
          <w:color w:val="000000"/>
          <w:sz w:val="24"/>
          <w:szCs w:val="24"/>
        </w:rPr>
        <w:t>.</w:t>
      </w:r>
      <w:bookmarkEnd w:id="241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42" w:name="_Ref306008743"/>
      <w:bookmarkStart w:id="243" w:name="_Toc440357093"/>
      <w:bookmarkStart w:id="244" w:name="_Toc440359648"/>
      <w:bookmarkStart w:id="245" w:name="_Toc440632111"/>
      <w:bookmarkStart w:id="246" w:name="_Toc440875932"/>
      <w:bookmarkStart w:id="247" w:name="_Toc441130960"/>
      <w:bookmarkStart w:id="248" w:name="_Toc447269775"/>
      <w:bookmarkStart w:id="249" w:name="_Toc464120597"/>
      <w:r w:rsidRPr="00E71A48">
        <w:rPr>
          <w:szCs w:val="24"/>
        </w:rPr>
        <w:t xml:space="preserve">Требования к сроку действия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242"/>
      <w:bookmarkEnd w:id="243"/>
      <w:bookmarkEnd w:id="244"/>
      <w:bookmarkEnd w:id="245"/>
      <w:bookmarkEnd w:id="246"/>
      <w:bookmarkEnd w:id="247"/>
      <w:bookmarkEnd w:id="248"/>
      <w:bookmarkEnd w:id="249"/>
    </w:p>
    <w:p w:rsidR="00717F60" w:rsidRPr="00E71A48" w:rsidRDefault="004B5EB3" w:rsidP="00BC19F9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250" w:name="_Ref303683455"/>
      <w:r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>
        <w:rPr>
          <w:bCs w:val="0"/>
          <w:sz w:val="24"/>
          <w:szCs w:val="24"/>
        </w:rPr>
        <w:t>90</w:t>
      </w:r>
      <w:r w:rsidR="00717F60" w:rsidRPr="00E71A48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E71A48">
        <w:rPr>
          <w:bCs w:val="0"/>
          <w:sz w:val="24"/>
          <w:szCs w:val="24"/>
        </w:rPr>
        <w:t xml:space="preserve">подачи </w:t>
      </w:r>
      <w:r w:rsidR="00717F60" w:rsidRPr="00E71A48">
        <w:rPr>
          <w:bCs w:val="0"/>
          <w:sz w:val="24"/>
          <w:szCs w:val="24"/>
        </w:rPr>
        <w:t>Заявок</w:t>
      </w:r>
      <w:r w:rsidR="003F5CDB">
        <w:rPr>
          <w:bCs w:val="0"/>
          <w:sz w:val="24"/>
          <w:szCs w:val="24"/>
        </w:rPr>
        <w:t xml:space="preserve"> (п. </w:t>
      </w:r>
      <w:r w:rsidR="0033182C">
        <w:rPr>
          <w:bCs w:val="0"/>
          <w:sz w:val="24"/>
          <w:szCs w:val="24"/>
        </w:rPr>
        <w:fldChar w:fldCharType="begin"/>
      </w:r>
      <w:r w:rsidR="003F5CDB">
        <w:rPr>
          <w:bCs w:val="0"/>
          <w:sz w:val="24"/>
          <w:szCs w:val="24"/>
        </w:rPr>
        <w:instrText xml:space="preserve"> REF _Ref440289953 \r \h </w:instrText>
      </w:r>
      <w:r w:rsidR="0033182C">
        <w:rPr>
          <w:bCs w:val="0"/>
          <w:sz w:val="24"/>
          <w:szCs w:val="24"/>
        </w:rPr>
      </w:r>
      <w:r w:rsidR="0033182C">
        <w:rPr>
          <w:bCs w:val="0"/>
          <w:sz w:val="24"/>
          <w:szCs w:val="24"/>
        </w:rPr>
        <w:fldChar w:fldCharType="separate"/>
      </w:r>
      <w:r w:rsidR="008941A2">
        <w:rPr>
          <w:bCs w:val="0"/>
          <w:sz w:val="24"/>
          <w:szCs w:val="24"/>
        </w:rPr>
        <w:t>3.4.1.3</w:t>
      </w:r>
      <w:r w:rsidR="0033182C">
        <w:rPr>
          <w:bCs w:val="0"/>
          <w:sz w:val="24"/>
          <w:szCs w:val="24"/>
        </w:rPr>
        <w:fldChar w:fldCharType="end"/>
      </w:r>
      <w:r w:rsidR="003F5CDB">
        <w:rPr>
          <w:bCs w:val="0"/>
          <w:sz w:val="24"/>
          <w:szCs w:val="24"/>
        </w:rPr>
        <w:t>)</w:t>
      </w:r>
      <w:r w:rsidR="00717F60" w:rsidRPr="00E71A48">
        <w:rPr>
          <w:bCs w:val="0"/>
          <w:sz w:val="24"/>
          <w:szCs w:val="24"/>
        </w:rPr>
        <w:t>.</w:t>
      </w:r>
      <w:bookmarkEnd w:id="250"/>
    </w:p>
    <w:p w:rsidR="00717F60" w:rsidRPr="00E71A48" w:rsidRDefault="00717F60" w:rsidP="00BC19F9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51" w:name="_Toc440357094"/>
      <w:bookmarkStart w:id="252" w:name="_Toc440359649"/>
      <w:bookmarkStart w:id="253" w:name="_Toc440632112"/>
      <w:bookmarkStart w:id="254" w:name="_Toc440875933"/>
      <w:bookmarkStart w:id="255" w:name="_Toc441130961"/>
      <w:bookmarkStart w:id="256" w:name="_Toc447269776"/>
      <w:bookmarkStart w:id="257" w:name="_Toc464120598"/>
      <w:r w:rsidRPr="00E71A48">
        <w:rPr>
          <w:szCs w:val="24"/>
        </w:rPr>
        <w:t xml:space="preserve">Требования к языку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251"/>
      <w:bookmarkEnd w:id="252"/>
      <w:bookmarkEnd w:id="253"/>
      <w:bookmarkEnd w:id="254"/>
      <w:bookmarkEnd w:id="255"/>
      <w:bookmarkEnd w:id="256"/>
      <w:bookmarkEnd w:id="257"/>
    </w:p>
    <w:p w:rsidR="00717F60" w:rsidRPr="00E71A48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3.3.5.1. </w:t>
      </w:r>
      <w:r w:rsidR="00717F60" w:rsidRPr="00E71A48">
        <w:rPr>
          <w:bCs w:val="0"/>
          <w:sz w:val="24"/>
          <w:szCs w:val="24"/>
        </w:rPr>
        <w:t xml:space="preserve">Все документы, входящие в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E71A48" w:rsidRDefault="00717F60" w:rsidP="00BC19F9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</w:t>
      </w:r>
      <w:proofErr w:type="spellStart"/>
      <w:r w:rsidRPr="00E71A48">
        <w:rPr>
          <w:bCs w:val="0"/>
          <w:sz w:val="24"/>
          <w:szCs w:val="24"/>
        </w:rPr>
        <w:t>апостилированный</w:t>
      </w:r>
      <w:proofErr w:type="spellEnd"/>
      <w:r w:rsidRPr="00E71A48">
        <w:rPr>
          <w:bCs w:val="0"/>
          <w:sz w:val="24"/>
          <w:szCs w:val="24"/>
        </w:rPr>
        <w:t>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E71A48" w:rsidRDefault="00717F60" w:rsidP="00BC19F9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58" w:name="_Toc440357095"/>
      <w:bookmarkStart w:id="259" w:name="_Toc440359650"/>
      <w:bookmarkStart w:id="260" w:name="_Toc440632113"/>
      <w:bookmarkStart w:id="261" w:name="_Toc440875934"/>
      <w:bookmarkStart w:id="262" w:name="_Toc441130962"/>
      <w:bookmarkStart w:id="263" w:name="_Toc447269777"/>
      <w:bookmarkStart w:id="264" w:name="_Toc464120599"/>
      <w:r w:rsidRPr="00E71A48">
        <w:rPr>
          <w:szCs w:val="24"/>
        </w:rPr>
        <w:t xml:space="preserve">Требования к валюте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258"/>
      <w:bookmarkEnd w:id="259"/>
      <w:bookmarkEnd w:id="260"/>
      <w:bookmarkEnd w:id="261"/>
      <w:bookmarkEnd w:id="262"/>
      <w:bookmarkEnd w:id="263"/>
      <w:bookmarkEnd w:id="264"/>
    </w:p>
    <w:p w:rsidR="00717F60" w:rsidRPr="00E71A48" w:rsidRDefault="00717F60" w:rsidP="00BC19F9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Все суммы денежных сре</w:t>
      </w:r>
      <w:proofErr w:type="gramStart"/>
      <w:r w:rsidRPr="00E71A48">
        <w:rPr>
          <w:bCs w:val="0"/>
          <w:sz w:val="24"/>
          <w:szCs w:val="24"/>
        </w:rPr>
        <w:t>дств в д</w:t>
      </w:r>
      <w:proofErr w:type="gramEnd"/>
      <w:r w:rsidRPr="00E71A48">
        <w:rPr>
          <w:bCs w:val="0"/>
          <w:sz w:val="24"/>
          <w:szCs w:val="24"/>
        </w:rPr>
        <w:t xml:space="preserve">окументах, входящих 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должны быть выражены в </w:t>
      </w:r>
      <w:r w:rsidR="002B5717" w:rsidRPr="00E71A48">
        <w:rPr>
          <w:bCs w:val="0"/>
          <w:sz w:val="24"/>
          <w:szCs w:val="24"/>
        </w:rPr>
        <w:t>рублях</w:t>
      </w:r>
      <w:r w:rsidR="002B5717">
        <w:rPr>
          <w:bCs w:val="0"/>
          <w:sz w:val="24"/>
          <w:szCs w:val="24"/>
        </w:rPr>
        <w:t xml:space="preserve"> РФ</w:t>
      </w:r>
      <w:r w:rsidRPr="00E71A48">
        <w:rPr>
          <w:bCs w:val="0"/>
          <w:sz w:val="24"/>
          <w:szCs w:val="24"/>
        </w:rPr>
        <w:t>, за исключением нижеследующего.</w:t>
      </w:r>
    </w:p>
    <w:p w:rsidR="00717F60" w:rsidRPr="00E71A48" w:rsidRDefault="00717F60" w:rsidP="00BC19F9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</w:t>
      </w:r>
      <w:r w:rsidR="002B5717">
        <w:rPr>
          <w:bCs w:val="0"/>
          <w:sz w:val="24"/>
          <w:szCs w:val="24"/>
        </w:rPr>
        <w:t>рубли РФ</w:t>
      </w:r>
      <w:r w:rsidR="002B5717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proofErr w:type="gramEnd"/>
    </w:p>
    <w:p w:rsidR="00717F60" w:rsidRPr="00E71A48" w:rsidRDefault="00717F60" w:rsidP="00BC19F9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Цена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фиксируется в </w:t>
      </w:r>
      <w:r w:rsidR="002B5717" w:rsidRPr="00E71A48">
        <w:rPr>
          <w:bCs w:val="0"/>
          <w:sz w:val="24"/>
          <w:szCs w:val="24"/>
        </w:rPr>
        <w:t>рублях</w:t>
      </w:r>
      <w:r w:rsidR="002B5717">
        <w:rPr>
          <w:bCs w:val="0"/>
          <w:sz w:val="24"/>
          <w:szCs w:val="24"/>
        </w:rPr>
        <w:t xml:space="preserve"> РФ</w:t>
      </w:r>
      <w:r w:rsidR="002B5717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C12FA4" w:rsidRDefault="00717F60" w:rsidP="00E71A48">
      <w:pPr>
        <w:pStyle w:val="3"/>
        <w:spacing w:line="264" w:lineRule="auto"/>
        <w:rPr>
          <w:szCs w:val="24"/>
        </w:rPr>
      </w:pPr>
      <w:bookmarkStart w:id="265" w:name="_Toc440357096"/>
      <w:bookmarkStart w:id="266" w:name="_Toc440359651"/>
      <w:bookmarkStart w:id="267" w:name="_Toc440632114"/>
      <w:bookmarkStart w:id="268" w:name="_Toc440875935"/>
      <w:bookmarkStart w:id="269" w:name="_Toc441130963"/>
      <w:bookmarkStart w:id="270" w:name="_Toc447269778"/>
      <w:bookmarkStart w:id="271" w:name="_Toc464120600"/>
      <w:r w:rsidRPr="00C12FA4">
        <w:rPr>
          <w:szCs w:val="24"/>
        </w:rPr>
        <w:lastRenderedPageBreak/>
        <w:t xml:space="preserve">Начальная (максимальная) цена </w:t>
      </w:r>
      <w:r w:rsidR="00123C70" w:rsidRPr="00C12FA4">
        <w:rPr>
          <w:szCs w:val="24"/>
        </w:rPr>
        <w:t>Договор</w:t>
      </w:r>
      <w:r w:rsidRPr="00C12FA4">
        <w:rPr>
          <w:szCs w:val="24"/>
        </w:rPr>
        <w:t>а (цена лота)</w:t>
      </w:r>
      <w:bookmarkEnd w:id="265"/>
      <w:bookmarkEnd w:id="266"/>
      <w:bookmarkEnd w:id="267"/>
      <w:bookmarkEnd w:id="268"/>
      <w:bookmarkEnd w:id="269"/>
      <w:bookmarkEnd w:id="270"/>
      <w:bookmarkEnd w:id="271"/>
    </w:p>
    <w:p w:rsidR="00216641" w:rsidRDefault="00717F60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C12FA4">
        <w:rPr>
          <w:bCs w:val="0"/>
          <w:sz w:val="24"/>
          <w:szCs w:val="24"/>
        </w:rPr>
        <w:t xml:space="preserve">Начальная (максимальная) цена </w:t>
      </w:r>
      <w:r w:rsidR="00123C70" w:rsidRPr="00C12FA4">
        <w:rPr>
          <w:bCs w:val="0"/>
          <w:sz w:val="24"/>
          <w:szCs w:val="24"/>
        </w:rPr>
        <w:t>Договор</w:t>
      </w:r>
      <w:r w:rsidRPr="00C12FA4">
        <w:rPr>
          <w:bCs w:val="0"/>
          <w:sz w:val="24"/>
          <w:szCs w:val="24"/>
        </w:rPr>
        <w:t>а</w:t>
      </w:r>
      <w:r w:rsidR="00216641" w:rsidRPr="00C12FA4">
        <w:rPr>
          <w:bCs w:val="0"/>
          <w:sz w:val="24"/>
          <w:szCs w:val="24"/>
        </w:rPr>
        <w:t>:</w:t>
      </w:r>
    </w:p>
    <w:p w:rsidR="00CE52B8" w:rsidRPr="00C12FA4" w:rsidRDefault="00CE52B8" w:rsidP="00CE52B8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bCs w:val="0"/>
          <w:sz w:val="24"/>
          <w:szCs w:val="24"/>
        </w:rPr>
      </w:pPr>
      <w:proofErr w:type="gramStart"/>
      <w:r w:rsidRPr="00CE52B8">
        <w:rPr>
          <w:b/>
          <w:sz w:val="24"/>
          <w:szCs w:val="24"/>
        </w:rPr>
        <w:t>2 144 986</w:t>
      </w:r>
      <w:r w:rsidRPr="00CE52B8">
        <w:rPr>
          <w:sz w:val="24"/>
          <w:szCs w:val="24"/>
        </w:rPr>
        <w:t xml:space="preserve"> (</w:t>
      </w:r>
      <w:r w:rsidRPr="00CE52B8">
        <w:rPr>
          <w:bCs w:val="0"/>
          <w:sz w:val="24"/>
          <w:szCs w:val="24"/>
        </w:rPr>
        <w:t>Два миллиона сто сорок четыре тысячи девятьсот восемьдесят шесть</w:t>
      </w:r>
      <w:r w:rsidRPr="00CE52B8">
        <w:rPr>
          <w:sz w:val="24"/>
          <w:szCs w:val="24"/>
        </w:rPr>
        <w:t>) рублей 00 копеек РФ, без учета НДС; НДС составляет 3</w:t>
      </w:r>
      <w:r w:rsidRPr="00CE52B8">
        <w:rPr>
          <w:b/>
          <w:sz w:val="24"/>
          <w:szCs w:val="24"/>
        </w:rPr>
        <w:t>86 097</w:t>
      </w:r>
      <w:r w:rsidRPr="00CE52B8">
        <w:rPr>
          <w:sz w:val="24"/>
          <w:szCs w:val="24"/>
        </w:rPr>
        <w:t xml:space="preserve"> (Триста восемьдесят шесть тысяч девяносто семь) рублей 48 копеек РФ; </w:t>
      </w:r>
      <w:r w:rsidRPr="00CE52B8">
        <w:rPr>
          <w:b/>
          <w:sz w:val="24"/>
          <w:szCs w:val="24"/>
        </w:rPr>
        <w:t>2 531 083</w:t>
      </w:r>
      <w:r w:rsidRPr="00CE52B8">
        <w:rPr>
          <w:sz w:val="24"/>
          <w:szCs w:val="24"/>
        </w:rPr>
        <w:t xml:space="preserve"> (Два миллиона </w:t>
      </w:r>
      <w:r w:rsidRPr="00CE52B8">
        <w:rPr>
          <w:bCs w:val="0"/>
          <w:sz w:val="24"/>
          <w:szCs w:val="24"/>
        </w:rPr>
        <w:t>пятьсот тридцать одна</w:t>
      </w:r>
      <w:r w:rsidRPr="00CE52B8">
        <w:rPr>
          <w:sz w:val="24"/>
          <w:szCs w:val="24"/>
        </w:rPr>
        <w:t xml:space="preserve"> тысяч</w:t>
      </w:r>
      <w:r w:rsidRPr="00CE52B8">
        <w:rPr>
          <w:bCs w:val="0"/>
          <w:sz w:val="24"/>
          <w:szCs w:val="24"/>
        </w:rPr>
        <w:t>а</w:t>
      </w:r>
      <w:r w:rsidRPr="00CE52B8">
        <w:rPr>
          <w:sz w:val="24"/>
          <w:szCs w:val="24"/>
        </w:rPr>
        <w:t xml:space="preserve"> восемьдесят </w:t>
      </w:r>
      <w:r w:rsidRPr="00CE52B8">
        <w:rPr>
          <w:bCs w:val="0"/>
          <w:sz w:val="24"/>
          <w:szCs w:val="24"/>
        </w:rPr>
        <w:t>три</w:t>
      </w:r>
      <w:r w:rsidRPr="00CE52B8">
        <w:rPr>
          <w:sz w:val="24"/>
          <w:szCs w:val="24"/>
        </w:rPr>
        <w:t>) рубля 48 копеек РФ, с учетом НДС</w:t>
      </w:r>
      <w:r>
        <w:rPr>
          <w:sz w:val="24"/>
          <w:szCs w:val="24"/>
        </w:rPr>
        <w:t>.</w:t>
      </w:r>
      <w:proofErr w:type="gramEnd"/>
    </w:p>
    <w:p w:rsidR="004F657D" w:rsidRPr="007252E9" w:rsidRDefault="00F40192" w:rsidP="004C002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before="120" w:after="100" w:line="264" w:lineRule="auto"/>
        <w:ind w:left="0" w:right="17" w:firstLine="709"/>
        <w:rPr>
          <w:bCs w:val="0"/>
          <w:sz w:val="24"/>
          <w:szCs w:val="24"/>
        </w:rPr>
      </w:pPr>
      <w:r w:rsidRPr="007A25C1">
        <w:rPr>
          <w:sz w:val="24"/>
          <w:szCs w:val="24"/>
        </w:rPr>
        <w:t xml:space="preserve">Организатор отклонит </w:t>
      </w:r>
      <w:r w:rsidRPr="001365D6">
        <w:rPr>
          <w:sz w:val="24"/>
          <w:szCs w:val="24"/>
        </w:rPr>
        <w:t xml:space="preserve">Заявку Участника только на том основании, что </w:t>
      </w:r>
      <w:r w:rsidRPr="007252E9">
        <w:rPr>
          <w:sz w:val="24"/>
          <w:szCs w:val="24"/>
        </w:rPr>
        <w:t>предложенная Участником цена превышает установленную начальную (максимальную) цену Лота</w:t>
      </w:r>
      <w:r w:rsidR="004F657D" w:rsidRPr="007252E9">
        <w:rPr>
          <w:bCs w:val="0"/>
          <w:sz w:val="24"/>
          <w:szCs w:val="24"/>
        </w:rPr>
        <w:t>.</w:t>
      </w:r>
    </w:p>
    <w:p w:rsidR="00546518" w:rsidRPr="007252E9" w:rsidRDefault="007C6A7B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252E9">
        <w:rPr>
          <w:sz w:val="24"/>
          <w:szCs w:val="24"/>
        </w:rPr>
        <w:t>Заявка Участника может быть отклонена, в случае если стоимость Заявки по любому из филиалов превысит установленную начальную (максимальную) цену лота по данному филиалу</w:t>
      </w:r>
      <w:r w:rsidR="00546518" w:rsidRPr="007252E9">
        <w:rPr>
          <w:sz w:val="24"/>
          <w:szCs w:val="24"/>
        </w:rPr>
        <w:t>.</w:t>
      </w:r>
    </w:p>
    <w:p w:rsidR="004F657D" w:rsidRPr="007252E9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Цена в письме о подаче оферты </w:t>
      </w:r>
      <w:r w:rsidR="003F3A69" w:rsidRPr="007252E9">
        <w:rPr>
          <w:bCs w:val="0"/>
          <w:spacing w:val="-2"/>
          <w:sz w:val="24"/>
          <w:szCs w:val="24"/>
        </w:rPr>
        <w:t>(под</w:t>
      </w:r>
      <w:r w:rsidR="003F3A69" w:rsidRPr="007252E9">
        <w:rPr>
          <w:bCs w:val="0"/>
          <w:sz w:val="24"/>
          <w:szCs w:val="24"/>
        </w:rPr>
        <w:t xml:space="preserve">раздел </w:t>
      </w:r>
      <w:r w:rsidR="00321C62">
        <w:fldChar w:fldCharType="begin"/>
      </w:r>
      <w:r w:rsidR="00321C62">
        <w:instrText xml:space="preserve"> REF _Ref55336310 \r \h  \* MERGEFORMAT </w:instrText>
      </w:r>
      <w:r w:rsidR="00321C62">
        <w:fldChar w:fldCharType="separate"/>
      </w:r>
      <w:r w:rsidR="008941A2" w:rsidRPr="008941A2">
        <w:rPr>
          <w:bCs w:val="0"/>
          <w:sz w:val="24"/>
          <w:szCs w:val="24"/>
        </w:rPr>
        <w:t>5.1</w:t>
      </w:r>
      <w:r w:rsidR="00321C62">
        <w:fldChar w:fldCharType="end"/>
      </w:r>
      <w:r w:rsidR="003F3A69" w:rsidRPr="007252E9">
        <w:rPr>
          <w:bCs w:val="0"/>
          <w:sz w:val="24"/>
          <w:szCs w:val="24"/>
          <w:lang w:eastAsia="ru-RU"/>
        </w:rPr>
        <w:t>)</w:t>
      </w:r>
      <w:r w:rsidRPr="007252E9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546518" w:rsidRPr="007252E9">
        <w:rPr>
          <w:bCs w:val="0"/>
          <w:sz w:val="24"/>
          <w:szCs w:val="24"/>
        </w:rPr>
        <w:t>Сводной таблице стоимости</w:t>
      </w:r>
      <w:r w:rsidRPr="007252E9">
        <w:rPr>
          <w:bCs w:val="0"/>
          <w:sz w:val="24"/>
          <w:szCs w:val="24"/>
        </w:rPr>
        <w:t xml:space="preserve"> </w:t>
      </w:r>
      <w:r w:rsidR="00F04258" w:rsidRPr="007252E9">
        <w:rPr>
          <w:bCs w:val="0"/>
          <w:sz w:val="24"/>
          <w:szCs w:val="24"/>
        </w:rPr>
        <w:t xml:space="preserve">поставок </w:t>
      </w:r>
      <w:r w:rsidR="003F3A69" w:rsidRPr="007252E9">
        <w:rPr>
          <w:bCs w:val="0"/>
          <w:sz w:val="24"/>
          <w:szCs w:val="24"/>
        </w:rPr>
        <w:t>(</w:t>
      </w:r>
      <w:r w:rsidR="003F3A69" w:rsidRPr="007252E9">
        <w:rPr>
          <w:bCs w:val="0"/>
          <w:spacing w:val="-2"/>
          <w:sz w:val="24"/>
          <w:szCs w:val="24"/>
        </w:rPr>
        <w:t>под</w:t>
      </w:r>
      <w:r w:rsidR="003F3A69" w:rsidRPr="007252E9">
        <w:rPr>
          <w:bCs w:val="0"/>
          <w:sz w:val="24"/>
          <w:szCs w:val="24"/>
        </w:rPr>
        <w:t xml:space="preserve">раздел </w:t>
      </w:r>
      <w:r w:rsidR="00321C62">
        <w:fldChar w:fldCharType="begin"/>
      </w:r>
      <w:r w:rsidR="00321C62">
        <w:instrText xml:space="preserve"> REF _Ref440271072 \r \h  \* MERGEFORMAT </w:instrText>
      </w:r>
      <w:r w:rsidR="00321C62">
        <w:fldChar w:fldCharType="separate"/>
      </w:r>
      <w:r w:rsidR="008941A2" w:rsidRPr="008941A2">
        <w:rPr>
          <w:bCs w:val="0"/>
          <w:sz w:val="24"/>
          <w:szCs w:val="24"/>
        </w:rPr>
        <w:t>5.2</w:t>
      </w:r>
      <w:r w:rsidR="00321C62">
        <w:fldChar w:fldCharType="end"/>
      </w:r>
      <w:r w:rsidR="003F3A69" w:rsidRPr="007252E9">
        <w:rPr>
          <w:bCs w:val="0"/>
          <w:sz w:val="24"/>
          <w:szCs w:val="24"/>
        </w:rPr>
        <w:t>)</w:t>
      </w:r>
      <w:r w:rsidR="007C6A7B" w:rsidRPr="007252E9">
        <w:rPr>
          <w:bCs w:val="0"/>
          <w:sz w:val="24"/>
          <w:szCs w:val="24"/>
        </w:rPr>
        <w:t xml:space="preserve"> и </w:t>
      </w:r>
      <w:r w:rsidR="007C6A7B" w:rsidRPr="007252E9">
        <w:rPr>
          <w:sz w:val="24"/>
          <w:szCs w:val="24"/>
        </w:rPr>
        <w:t>на «котировочной доске» ЭТП</w:t>
      </w:r>
      <w:r w:rsidRPr="007252E9">
        <w:rPr>
          <w:bCs w:val="0"/>
          <w:sz w:val="24"/>
          <w:szCs w:val="24"/>
        </w:rPr>
        <w:t>. В противном случае Заявк</w:t>
      </w:r>
      <w:r w:rsidR="003F5CDB" w:rsidRPr="007252E9">
        <w:rPr>
          <w:bCs w:val="0"/>
          <w:sz w:val="24"/>
          <w:szCs w:val="24"/>
        </w:rPr>
        <w:t>а</w:t>
      </w:r>
      <w:r w:rsidRPr="007252E9">
        <w:rPr>
          <w:bCs w:val="0"/>
          <w:sz w:val="24"/>
          <w:szCs w:val="24"/>
        </w:rPr>
        <w:t xml:space="preserve"> Участника будет отклонен</w:t>
      </w:r>
      <w:r w:rsidR="003F5CDB" w:rsidRPr="007252E9">
        <w:rPr>
          <w:bCs w:val="0"/>
          <w:sz w:val="24"/>
          <w:szCs w:val="24"/>
        </w:rPr>
        <w:t>а</w:t>
      </w:r>
      <w:r w:rsidRPr="007252E9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7252E9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321C62">
        <w:fldChar w:fldCharType="begin"/>
      </w:r>
      <w:r w:rsidR="00321C62">
        <w:instrText xml:space="preserve"> REF _Ref306138385 \r \h  \* MERGEFORMAT </w:instrText>
      </w:r>
      <w:r w:rsidR="00321C62">
        <w:fldChar w:fldCharType="separate"/>
      </w:r>
      <w:r w:rsidR="008941A2" w:rsidRPr="008941A2">
        <w:rPr>
          <w:bCs w:val="0"/>
          <w:sz w:val="24"/>
          <w:szCs w:val="24"/>
        </w:rPr>
        <w:t>3.6.4</w:t>
      </w:r>
      <w:r w:rsidR="00321C62">
        <w:fldChar w:fldCharType="end"/>
      </w:r>
      <w:r w:rsidRPr="007252E9">
        <w:rPr>
          <w:bCs w:val="0"/>
          <w:sz w:val="24"/>
          <w:szCs w:val="24"/>
        </w:rPr>
        <w:t xml:space="preserve"> настоящей Документации, Закупочная комиссия оценивает и сопоставляет стоимость Заявки без учета НДС.</w:t>
      </w:r>
    </w:p>
    <w:p w:rsidR="004F657D" w:rsidRPr="00546518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proofErr w:type="gramStart"/>
      <w:r w:rsidRPr="007252E9">
        <w:rPr>
          <w:bCs w:val="0"/>
          <w:sz w:val="24"/>
          <w:szCs w:val="24"/>
        </w:rPr>
        <w:t>Начальная (</w:t>
      </w:r>
      <w:r w:rsidR="007C6A7B" w:rsidRPr="007252E9">
        <w:rPr>
          <w:szCs w:val="24"/>
        </w:rPr>
        <w:t>максимальная</w:t>
      </w:r>
      <w:r w:rsidRPr="007252E9">
        <w:rPr>
          <w:bCs w:val="0"/>
          <w:sz w:val="24"/>
          <w:szCs w:val="24"/>
        </w:rPr>
        <w:t>) цена продукции с НДС включает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</w:t>
      </w:r>
      <w:r w:rsidRPr="00546518">
        <w:rPr>
          <w:bCs w:val="0"/>
          <w:sz w:val="24"/>
          <w:szCs w:val="24"/>
        </w:rPr>
        <w:t xml:space="preserve">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</w:t>
      </w:r>
      <w:r w:rsidR="00216641" w:rsidRPr="00546518">
        <w:rPr>
          <w:bCs w:val="0"/>
          <w:sz w:val="24"/>
          <w:szCs w:val="24"/>
        </w:rPr>
        <w:t>.</w:t>
      </w:r>
      <w:proofErr w:type="gramEnd"/>
    </w:p>
    <w:p w:rsidR="002A5B42" w:rsidRPr="00E71A48" w:rsidRDefault="00717F60" w:rsidP="00E71A48">
      <w:pPr>
        <w:pStyle w:val="3"/>
        <w:spacing w:line="264" w:lineRule="auto"/>
        <w:rPr>
          <w:szCs w:val="24"/>
        </w:rPr>
      </w:pPr>
      <w:bookmarkStart w:id="272" w:name="_Ref191386407"/>
      <w:bookmarkStart w:id="273" w:name="_Ref191386526"/>
      <w:bookmarkStart w:id="274" w:name="_Toc440357097"/>
      <w:bookmarkStart w:id="275" w:name="_Toc440359652"/>
      <w:bookmarkStart w:id="276" w:name="_Toc440632115"/>
      <w:bookmarkStart w:id="277" w:name="_Toc440875936"/>
      <w:bookmarkStart w:id="278" w:name="_Toc441130964"/>
      <w:bookmarkStart w:id="279" w:name="_Toc447269779"/>
      <w:bookmarkStart w:id="280" w:name="_Toc464120601"/>
      <w:bookmarkStart w:id="281" w:name="_Ref303624481"/>
      <w:r w:rsidRPr="00E71A48">
        <w:rPr>
          <w:szCs w:val="24"/>
        </w:rPr>
        <w:t xml:space="preserve">Требования к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у. Подтверждение соответствия предъявляемым требованиям</w:t>
      </w:r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r w:rsidRPr="00E71A48">
        <w:rPr>
          <w:szCs w:val="24"/>
        </w:rPr>
        <w:t xml:space="preserve"> </w:t>
      </w:r>
    </w:p>
    <w:p w:rsidR="00E71628" w:rsidRPr="000F4365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82" w:name="_Ref93090116"/>
      <w:bookmarkStart w:id="283" w:name="_Ref191386482"/>
      <w:bookmarkStart w:id="284" w:name="_Ref440291364"/>
      <w:bookmarkEnd w:id="281"/>
      <w:r w:rsidRPr="00E71A48">
        <w:rPr>
          <w:bCs w:val="0"/>
          <w:sz w:val="24"/>
          <w:szCs w:val="24"/>
        </w:rPr>
        <w:t xml:space="preserve">Требования 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</w:t>
      </w:r>
      <w:bookmarkEnd w:id="282"/>
      <w:r w:rsidRPr="00E71A48">
        <w:rPr>
          <w:bCs w:val="0"/>
          <w:sz w:val="24"/>
          <w:szCs w:val="24"/>
        </w:rPr>
        <w:t>:</w:t>
      </w:r>
      <w:bookmarkStart w:id="285" w:name="_Ref306004833"/>
      <w:bookmarkEnd w:id="283"/>
      <w:r w:rsidR="000F4365">
        <w:rPr>
          <w:bCs w:val="0"/>
          <w:sz w:val="24"/>
          <w:szCs w:val="24"/>
        </w:rPr>
        <w:t xml:space="preserve"> у</w:t>
      </w:r>
      <w:r w:rsidRPr="000F4365">
        <w:rPr>
          <w:bCs w:val="0"/>
          <w:sz w:val="24"/>
          <w:szCs w:val="24"/>
        </w:rPr>
        <w:t xml:space="preserve">частвовать в процедуре </w:t>
      </w:r>
      <w:r w:rsidR="009C744E" w:rsidRPr="000F4365">
        <w:rPr>
          <w:bCs w:val="0"/>
          <w:sz w:val="24"/>
          <w:szCs w:val="24"/>
        </w:rPr>
        <w:t>З</w:t>
      </w:r>
      <w:r w:rsidRPr="000F4365">
        <w:rPr>
          <w:bCs w:val="0"/>
          <w:sz w:val="24"/>
          <w:szCs w:val="24"/>
        </w:rPr>
        <w:t xml:space="preserve">апроса предложений может любое юридическое, </w:t>
      </w:r>
      <w:r w:rsidRPr="000F4365">
        <w:rPr>
          <w:bCs w:val="0"/>
          <w:color w:val="000000"/>
          <w:sz w:val="24"/>
          <w:szCs w:val="24"/>
        </w:rPr>
        <w:t>физическое</w:t>
      </w:r>
      <w:r w:rsidRPr="000F4365">
        <w:rPr>
          <w:bCs w:val="0"/>
          <w:sz w:val="24"/>
          <w:szCs w:val="24"/>
        </w:rPr>
        <w:t xml:space="preserve"> лицо </w:t>
      </w:r>
      <w:r w:rsidR="00E71628" w:rsidRPr="000F4365">
        <w:rPr>
          <w:bCs w:val="0"/>
          <w:sz w:val="24"/>
          <w:szCs w:val="24"/>
        </w:rPr>
        <w:t>(в т.</w:t>
      </w:r>
      <w:r w:rsidR="003129D4" w:rsidRPr="000F4365">
        <w:rPr>
          <w:bCs w:val="0"/>
          <w:sz w:val="24"/>
          <w:szCs w:val="24"/>
        </w:rPr>
        <w:t xml:space="preserve"> </w:t>
      </w:r>
      <w:r w:rsidR="00E71628" w:rsidRPr="000F4365">
        <w:rPr>
          <w:bCs w:val="0"/>
          <w:sz w:val="24"/>
          <w:szCs w:val="24"/>
        </w:rPr>
        <w:t xml:space="preserve">ч. </w:t>
      </w:r>
      <w:r w:rsidRPr="000F4365">
        <w:rPr>
          <w:bCs w:val="0"/>
          <w:sz w:val="24"/>
          <w:szCs w:val="24"/>
        </w:rPr>
        <w:t>индивидуальный предприниматель</w:t>
      </w:r>
      <w:r w:rsidR="00E71628" w:rsidRPr="000F4365">
        <w:rPr>
          <w:bCs w:val="0"/>
          <w:sz w:val="24"/>
          <w:szCs w:val="24"/>
        </w:rPr>
        <w:t>)</w:t>
      </w:r>
      <w:r w:rsidR="00F832C7">
        <w:rPr>
          <w:bCs w:val="0"/>
          <w:sz w:val="24"/>
          <w:szCs w:val="24"/>
        </w:rPr>
        <w:t>,</w:t>
      </w:r>
      <w:r w:rsidR="00F832C7" w:rsidRPr="00F832C7">
        <w:rPr>
          <w:sz w:val="24"/>
          <w:szCs w:val="24"/>
          <w:highlight w:val="darkGray"/>
        </w:rPr>
        <w:t xml:space="preserve"> </w:t>
      </w:r>
      <w:r w:rsidR="00F832C7" w:rsidRPr="00F832C7">
        <w:rPr>
          <w:sz w:val="24"/>
          <w:szCs w:val="24"/>
        </w:rPr>
        <w:t>являющееся субъектом малого и среднего предпринимательства</w:t>
      </w:r>
      <w:r w:rsidRPr="000F4365">
        <w:rPr>
          <w:bCs w:val="0"/>
          <w:sz w:val="24"/>
          <w:szCs w:val="24"/>
        </w:rPr>
        <w:t xml:space="preserve">. </w:t>
      </w:r>
      <w:r w:rsidR="003F330D">
        <w:rPr>
          <w:bCs w:val="0"/>
          <w:sz w:val="24"/>
          <w:szCs w:val="24"/>
        </w:rPr>
        <w:t xml:space="preserve">Привлечение </w:t>
      </w:r>
      <w:proofErr w:type="spellStart"/>
      <w:r w:rsidR="003F330D">
        <w:rPr>
          <w:bCs w:val="0"/>
          <w:sz w:val="24"/>
          <w:szCs w:val="24"/>
        </w:rPr>
        <w:t>со</w:t>
      </w:r>
      <w:r w:rsidR="00036006" w:rsidRPr="000F4365">
        <w:rPr>
          <w:bCs w:val="0"/>
          <w:sz w:val="24"/>
          <w:szCs w:val="24"/>
        </w:rPr>
        <w:t>поставщиков</w:t>
      </w:r>
      <w:proofErr w:type="spellEnd"/>
      <w:r w:rsidR="00036006" w:rsidRPr="000F4365">
        <w:rPr>
          <w:bCs w:val="0"/>
          <w:sz w:val="24"/>
          <w:szCs w:val="24"/>
        </w:rPr>
        <w:t xml:space="preserve"> в соответствии с пунктом </w:t>
      </w:r>
      <w:r w:rsidR="0033182C" w:rsidRPr="000F4365">
        <w:rPr>
          <w:bCs w:val="0"/>
          <w:sz w:val="24"/>
          <w:szCs w:val="24"/>
        </w:rPr>
        <w:fldChar w:fldCharType="begin"/>
      </w:r>
      <w:r w:rsidR="003F3A69" w:rsidRPr="000F4365">
        <w:rPr>
          <w:bCs w:val="0"/>
          <w:sz w:val="24"/>
          <w:szCs w:val="24"/>
        </w:rPr>
        <w:instrText xml:space="preserve"> REF _Ref440271628 \r \h </w:instrText>
      </w:r>
      <w:r w:rsidR="0033182C" w:rsidRPr="000F4365">
        <w:rPr>
          <w:bCs w:val="0"/>
          <w:sz w:val="24"/>
          <w:szCs w:val="24"/>
        </w:rPr>
      </w:r>
      <w:r w:rsidR="0033182C" w:rsidRPr="000F4365">
        <w:rPr>
          <w:bCs w:val="0"/>
          <w:sz w:val="24"/>
          <w:szCs w:val="24"/>
        </w:rPr>
        <w:fldChar w:fldCharType="separate"/>
      </w:r>
      <w:r w:rsidR="008941A2">
        <w:rPr>
          <w:bCs w:val="0"/>
          <w:sz w:val="24"/>
          <w:szCs w:val="24"/>
        </w:rPr>
        <w:t>3.3.9</w:t>
      </w:r>
      <w:r w:rsidR="0033182C" w:rsidRPr="000F4365">
        <w:rPr>
          <w:bCs w:val="0"/>
          <w:sz w:val="24"/>
          <w:szCs w:val="24"/>
        </w:rPr>
        <w:fldChar w:fldCharType="end"/>
      </w:r>
      <w:r w:rsidR="00036006" w:rsidRPr="000F4365">
        <w:rPr>
          <w:bCs w:val="0"/>
          <w:sz w:val="24"/>
          <w:szCs w:val="24"/>
        </w:rPr>
        <w:t xml:space="preserve"> не допускается. </w:t>
      </w:r>
      <w:proofErr w:type="gramStart"/>
      <w:r w:rsidRPr="000F4365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0F4365">
        <w:rPr>
          <w:bCs w:val="0"/>
          <w:sz w:val="24"/>
          <w:szCs w:val="24"/>
        </w:rPr>
        <w:t>У</w:t>
      </w:r>
      <w:r w:rsidRPr="000F4365">
        <w:rPr>
          <w:bCs w:val="0"/>
          <w:sz w:val="24"/>
          <w:szCs w:val="24"/>
        </w:rPr>
        <w:t xml:space="preserve">частникам и порядку подтверждения их соответствия установленным требованиям приведены в пункте </w:t>
      </w:r>
      <w:r w:rsidR="00321C62">
        <w:fldChar w:fldCharType="begin"/>
      </w:r>
      <w:r w:rsidR="00321C62">
        <w:instrText xml:space="preserve"> REF _Ref191386461 \n \h  \* MERGEFORMAT </w:instrText>
      </w:r>
      <w:r w:rsidR="00321C62">
        <w:fldChar w:fldCharType="separate"/>
      </w:r>
      <w:r w:rsidR="008941A2" w:rsidRPr="008941A2">
        <w:rPr>
          <w:bCs w:val="0"/>
          <w:sz w:val="24"/>
          <w:szCs w:val="24"/>
        </w:rPr>
        <w:t>3.3.10</w:t>
      </w:r>
      <w:r w:rsidR="00321C62">
        <w:fldChar w:fldCharType="end"/>
      </w:r>
      <w:r w:rsidRPr="000F4365">
        <w:rPr>
          <w:bCs w:val="0"/>
          <w:sz w:val="24"/>
          <w:szCs w:val="24"/>
        </w:rPr>
        <w:t>. При проведении запроса предложений на ЭТП, такое</w:t>
      </w:r>
      <w:r w:rsidRPr="000F4365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0F4365">
        <w:rPr>
          <w:sz w:val="24"/>
          <w:szCs w:val="24"/>
        </w:rPr>
        <w:t>Участник</w:t>
      </w:r>
      <w:r w:rsidRPr="000F4365">
        <w:rPr>
          <w:sz w:val="24"/>
          <w:szCs w:val="24"/>
        </w:rPr>
        <w:t xml:space="preserve">а ЭТП, а также в качестве </w:t>
      </w:r>
      <w:r w:rsidR="009C744E" w:rsidRPr="000F4365">
        <w:rPr>
          <w:sz w:val="24"/>
          <w:szCs w:val="24"/>
        </w:rPr>
        <w:t>Участник</w:t>
      </w:r>
      <w:r w:rsidRPr="000F4365">
        <w:rPr>
          <w:sz w:val="24"/>
          <w:szCs w:val="24"/>
        </w:rPr>
        <w:t>а проводимого запроса предложений.</w:t>
      </w:r>
      <w:bookmarkEnd w:id="284"/>
      <w:bookmarkEnd w:id="285"/>
      <w:proofErr w:type="gramEnd"/>
    </w:p>
    <w:p w:rsidR="00717F60" w:rsidRPr="00E71A48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86" w:name="_Ref303669127"/>
      <w:r w:rsidRPr="00E71A48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,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должен отвечать следующим требованиям:</w:t>
      </w:r>
      <w:bookmarkEnd w:id="286"/>
    </w:p>
    <w:p w:rsidR="00717F60" w:rsidRPr="00546518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</w:rPr>
      </w:pPr>
      <w:bookmarkStart w:id="287" w:name="_Ref306032455"/>
      <w:r w:rsidRPr="00E71A48">
        <w:rPr>
          <w:bCs w:val="0"/>
          <w:color w:val="000000"/>
          <w:sz w:val="24"/>
          <w:szCs w:val="24"/>
        </w:rPr>
        <w:t xml:space="preserve">должен </w:t>
      </w:r>
      <w:bookmarkStart w:id="288" w:name="_Ref303669099"/>
      <w:r w:rsidRPr="00E71A48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E71A48">
        <w:rPr>
          <w:sz w:val="24"/>
          <w:szCs w:val="24"/>
          <w:lang w:eastAsia="ru-RU"/>
        </w:rPr>
        <w:t>исполнения</w:t>
      </w:r>
      <w:r w:rsidRPr="00E71A48">
        <w:rPr>
          <w:bCs w:val="0"/>
          <w:color w:val="000000"/>
          <w:sz w:val="24"/>
          <w:szCs w:val="24"/>
        </w:rPr>
        <w:t xml:space="preserve"> </w:t>
      </w:r>
      <w:r w:rsidR="00123C70" w:rsidRPr="00E71A48">
        <w:rPr>
          <w:bCs w:val="0"/>
          <w:color w:val="000000"/>
          <w:sz w:val="24"/>
          <w:szCs w:val="24"/>
        </w:rPr>
        <w:t>Договор</w:t>
      </w:r>
      <w:r w:rsidRPr="00E71A48">
        <w:rPr>
          <w:bCs w:val="0"/>
          <w:color w:val="000000"/>
          <w:sz w:val="24"/>
          <w:szCs w:val="24"/>
        </w:rPr>
        <w:t xml:space="preserve">а </w:t>
      </w:r>
      <w:r w:rsidR="009D7F01" w:rsidRPr="00E71A48">
        <w:rPr>
          <w:color w:val="000000"/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>
        <w:rPr>
          <w:color w:val="000000"/>
          <w:sz w:val="24"/>
          <w:szCs w:val="24"/>
        </w:rPr>
        <w:t xml:space="preserve"> </w:t>
      </w:r>
      <w:r w:rsidR="004F657D" w:rsidRPr="00546518">
        <w:rPr>
          <w:color w:val="000000"/>
          <w:sz w:val="24"/>
          <w:szCs w:val="24"/>
        </w:rPr>
        <w:lastRenderedPageBreak/>
        <w:t>(должен быть зарегистрирован в установленном порядке)</w:t>
      </w:r>
      <w:r w:rsidR="009D7F01" w:rsidRPr="00546518">
        <w:rPr>
          <w:color w:val="000000"/>
          <w:sz w:val="24"/>
          <w:szCs w:val="24"/>
        </w:rPr>
        <w:t xml:space="preserve">; </w:t>
      </w:r>
      <w:bookmarkEnd w:id="287"/>
      <w:bookmarkEnd w:id="288"/>
    </w:p>
    <w:p w:rsidR="00717F60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9C744E" w:rsidRPr="00E71A48">
        <w:rPr>
          <w:bCs w:val="0"/>
          <w:sz w:val="24"/>
          <w:szCs w:val="24"/>
        </w:rPr>
        <w:t>Участник</w:t>
      </w:r>
      <w:r w:rsidR="00D4486F">
        <w:rPr>
          <w:bCs w:val="0"/>
          <w:sz w:val="24"/>
          <w:szCs w:val="24"/>
        </w:rPr>
        <w:t>а</w:t>
      </w:r>
      <w:r w:rsidRPr="00E71A48">
        <w:rPr>
          <w:bCs w:val="0"/>
          <w:sz w:val="24"/>
          <w:szCs w:val="24"/>
        </w:rPr>
        <w:t xml:space="preserve"> не должен быть наложен арест, </w:t>
      </w:r>
      <w:r w:rsidRPr="00E71A48">
        <w:rPr>
          <w:sz w:val="24"/>
          <w:szCs w:val="24"/>
          <w:lang w:eastAsia="ru-RU"/>
        </w:rPr>
        <w:t>экономическая</w:t>
      </w:r>
      <w:r w:rsidRPr="00E71A48">
        <w:rPr>
          <w:bCs w:val="0"/>
          <w:sz w:val="24"/>
          <w:szCs w:val="24"/>
        </w:rPr>
        <w:t xml:space="preserve"> деятельность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не должна быть приостановлена (для юридического лица, индивидуального предпринимателя);</w:t>
      </w:r>
    </w:p>
    <w:p w:rsidR="00E71628" w:rsidRPr="00E71A48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289" w:name="_Ref306032457"/>
      <w:proofErr w:type="gramStart"/>
      <w:r w:rsidRPr="00E71A48">
        <w:rPr>
          <w:sz w:val="24"/>
          <w:szCs w:val="24"/>
          <w:lang w:eastAsia="ru-RU"/>
        </w:rPr>
        <w:t xml:space="preserve">не быть включенным в </w:t>
      </w:r>
      <w:r w:rsidRPr="00E71A48">
        <w:rPr>
          <w:rFonts w:eastAsia="Arial Unicode MS"/>
          <w:sz w:val="24"/>
          <w:szCs w:val="24"/>
          <w:lang w:eastAsia="ru-RU"/>
        </w:rPr>
        <w:t>Реестр</w:t>
      </w:r>
      <w:r w:rsidRPr="00E71A48">
        <w:rPr>
          <w:sz w:val="24"/>
          <w:szCs w:val="24"/>
          <w:lang w:eastAsia="ru-RU"/>
        </w:rPr>
        <w:t xml:space="preserve"> недобросовестных поставщиков</w:t>
      </w:r>
      <w:r w:rsidRPr="00E71A48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E71A48">
        <w:rPr>
          <w:sz w:val="24"/>
          <w:szCs w:val="24"/>
          <w:lang w:eastAsia="ru-RU"/>
        </w:rPr>
        <w:t xml:space="preserve"> либо в </w:t>
      </w:r>
      <w:r w:rsidRPr="00E71A48">
        <w:rPr>
          <w:rFonts w:eastAsia="Arial Unicode MS"/>
          <w:sz w:val="24"/>
          <w:szCs w:val="24"/>
          <w:lang w:eastAsia="ru-RU"/>
        </w:rPr>
        <w:t xml:space="preserve">Реестр недобросовестных </w:t>
      </w:r>
      <w:r w:rsidRPr="00A75256">
        <w:rPr>
          <w:rFonts w:eastAsia="Arial Unicode MS"/>
          <w:sz w:val="24"/>
          <w:szCs w:val="24"/>
          <w:lang w:eastAsia="ru-RU"/>
        </w:rPr>
        <w:t xml:space="preserve">поставщиков, который ведется в соответствии с Федеральным законом от </w:t>
      </w:r>
      <w:r w:rsidR="00A75256" w:rsidRPr="00A75256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A75256">
        <w:rPr>
          <w:rFonts w:eastAsia="Arial Unicode MS"/>
          <w:sz w:val="24"/>
          <w:szCs w:val="24"/>
          <w:lang w:eastAsia="ru-RU"/>
        </w:rPr>
        <w:t>;</w:t>
      </w:r>
      <w:bookmarkEnd w:id="289"/>
      <w:proofErr w:type="gramEnd"/>
    </w:p>
    <w:p w:rsidR="009D7F01" w:rsidRPr="006A1B1E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E71A48">
        <w:rPr>
          <w:color w:val="000000"/>
          <w:sz w:val="24"/>
          <w:szCs w:val="24"/>
          <w:lang w:eastAsia="ru-RU"/>
        </w:rPr>
        <w:t>обладать необходи</w:t>
      </w:r>
      <w:r w:rsidR="00D4486F">
        <w:rPr>
          <w:color w:val="000000"/>
          <w:sz w:val="24"/>
          <w:szCs w:val="24"/>
          <w:lang w:eastAsia="ru-RU"/>
        </w:rPr>
        <w:t>мыми профессиональными знаниями</w:t>
      </w:r>
      <w:r w:rsidRPr="00E71A48">
        <w:rPr>
          <w:color w:val="000000"/>
          <w:sz w:val="24"/>
          <w:szCs w:val="24"/>
          <w:lang w:eastAsia="ru-RU"/>
        </w:rPr>
        <w:t xml:space="preserve"> </w:t>
      </w:r>
      <w:r w:rsidRPr="00680B79">
        <w:rPr>
          <w:color w:val="000000"/>
          <w:sz w:val="24"/>
          <w:szCs w:val="24"/>
          <w:lang w:eastAsia="ru-RU"/>
        </w:rPr>
        <w:t xml:space="preserve">и </w:t>
      </w:r>
      <w:r w:rsidRPr="006A1B1E">
        <w:rPr>
          <w:color w:val="000000"/>
          <w:sz w:val="24"/>
          <w:szCs w:val="24"/>
          <w:lang w:eastAsia="ru-RU"/>
        </w:rPr>
        <w:t>репутацие</w:t>
      </w:r>
      <w:r w:rsidR="006732CC" w:rsidRPr="006A1B1E">
        <w:rPr>
          <w:color w:val="000000"/>
          <w:sz w:val="24"/>
          <w:szCs w:val="24"/>
          <w:lang w:eastAsia="ru-RU"/>
        </w:rPr>
        <w:t>й, иметь ресурсные возможности:</w:t>
      </w:r>
    </w:p>
    <w:p w:rsidR="009D7F01" w:rsidRPr="006A1B1E" w:rsidRDefault="009D7F01" w:rsidP="00BC19F9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color w:val="000000"/>
          <w:sz w:val="24"/>
          <w:szCs w:val="24"/>
          <w:lang w:eastAsia="ru-RU"/>
        </w:rPr>
      </w:pPr>
      <w:r w:rsidRPr="006A1B1E">
        <w:rPr>
          <w:color w:val="000000"/>
          <w:sz w:val="24"/>
          <w:szCs w:val="24"/>
          <w:lang w:eastAsia="ru-RU"/>
        </w:rPr>
        <w:t xml:space="preserve">должен обладать опытом аналогичных </w:t>
      </w:r>
      <w:r w:rsidR="009F4858" w:rsidRPr="006A1B1E">
        <w:rPr>
          <w:color w:val="000000"/>
          <w:sz w:val="24"/>
          <w:szCs w:val="24"/>
          <w:lang w:eastAsia="ru-RU"/>
        </w:rPr>
        <w:t xml:space="preserve">поставок </w:t>
      </w:r>
      <w:r w:rsidR="00DA7E38" w:rsidRPr="006A1B1E">
        <w:rPr>
          <w:color w:val="000000"/>
          <w:sz w:val="24"/>
          <w:szCs w:val="24"/>
          <w:lang w:eastAsia="ru-RU"/>
        </w:rPr>
        <w:t xml:space="preserve">(желательно наличие </w:t>
      </w:r>
      <w:r w:rsidR="00036006" w:rsidRPr="006A1B1E">
        <w:rPr>
          <w:color w:val="000000"/>
          <w:sz w:val="24"/>
          <w:szCs w:val="24"/>
          <w:lang w:eastAsia="ru-RU"/>
        </w:rPr>
        <w:t>за последние 3 года не менее 1 завершенного аналогичного</w:t>
      </w:r>
      <w:r w:rsidR="00A44B30" w:rsidRPr="006A1B1E">
        <w:rPr>
          <w:color w:val="000000"/>
          <w:sz w:val="24"/>
          <w:szCs w:val="24"/>
          <w:lang w:eastAsia="ru-RU"/>
        </w:rPr>
        <w:t xml:space="preserve"> договора</w:t>
      </w:r>
      <w:r w:rsidR="00036006" w:rsidRPr="006A1B1E">
        <w:rPr>
          <w:color w:val="000000"/>
          <w:sz w:val="24"/>
          <w:szCs w:val="24"/>
          <w:lang w:eastAsia="ru-RU"/>
        </w:rPr>
        <w:t xml:space="preserve"> по выполняемым поставкам, (в </w:t>
      </w:r>
      <w:proofErr w:type="spellStart"/>
      <w:r w:rsidR="00036006" w:rsidRPr="006A1B1E">
        <w:rPr>
          <w:color w:val="000000"/>
          <w:sz w:val="24"/>
          <w:szCs w:val="24"/>
          <w:lang w:eastAsia="ru-RU"/>
        </w:rPr>
        <w:t>т.ч</w:t>
      </w:r>
      <w:proofErr w:type="spellEnd"/>
      <w:r w:rsidR="00036006" w:rsidRPr="006A1B1E">
        <w:rPr>
          <w:color w:val="000000"/>
          <w:sz w:val="24"/>
          <w:szCs w:val="24"/>
          <w:lang w:eastAsia="ru-RU"/>
        </w:rPr>
        <w:t>. объемам поставок) и общей сумме договора</w:t>
      </w:r>
      <w:r w:rsidR="00A44B30" w:rsidRPr="006A1B1E">
        <w:rPr>
          <w:color w:val="000000"/>
          <w:sz w:val="24"/>
          <w:szCs w:val="24"/>
          <w:lang w:eastAsia="ru-RU"/>
        </w:rPr>
        <w:t>)</w:t>
      </w:r>
      <w:r w:rsidR="00036006" w:rsidRPr="006A1B1E">
        <w:rPr>
          <w:color w:val="000000"/>
          <w:sz w:val="24"/>
          <w:szCs w:val="24"/>
          <w:lang w:eastAsia="ru-RU"/>
        </w:rPr>
        <w:t xml:space="preserve">. </w:t>
      </w:r>
    </w:p>
    <w:p w:rsidR="009D7F01" w:rsidRDefault="00DA6907" w:rsidP="00D75CA2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6A1B1E">
        <w:rPr>
          <w:sz w:val="24"/>
          <w:szCs w:val="24"/>
        </w:rPr>
        <w:t>иметь необходимые полномочия на поставку продукции от производител</w:t>
      </w:r>
      <w:proofErr w:type="gramStart"/>
      <w:r w:rsidRPr="006A1B1E">
        <w:rPr>
          <w:sz w:val="24"/>
          <w:szCs w:val="24"/>
        </w:rPr>
        <w:t>я(</w:t>
      </w:r>
      <w:proofErr w:type="gramEnd"/>
      <w:r w:rsidRPr="006A1B1E">
        <w:rPr>
          <w:sz w:val="24"/>
          <w:szCs w:val="24"/>
        </w:rPr>
        <w:t>ей) данной продукции</w:t>
      </w:r>
      <w:r w:rsidR="009D7F01" w:rsidRPr="006A1B1E">
        <w:rPr>
          <w:sz w:val="24"/>
          <w:szCs w:val="24"/>
          <w:lang w:eastAsia="ru-RU"/>
        </w:rPr>
        <w:t>;</w:t>
      </w:r>
    </w:p>
    <w:p w:rsidR="00F832C7" w:rsidRPr="00F832C7" w:rsidRDefault="00F832C7" w:rsidP="00F832C7">
      <w:pPr>
        <w:pStyle w:val="affffff0"/>
        <w:numPr>
          <w:ilvl w:val="0"/>
          <w:numId w:val="21"/>
        </w:numPr>
        <w:spacing w:line="276" w:lineRule="auto"/>
        <w:rPr>
          <w:bCs/>
          <w:sz w:val="24"/>
          <w:szCs w:val="24"/>
          <w:lang w:eastAsia="ru-RU"/>
        </w:rPr>
      </w:pPr>
      <w:r w:rsidRPr="00F832C7">
        <w:rPr>
          <w:bCs/>
          <w:sz w:val="24"/>
          <w:szCs w:val="24"/>
          <w:lang w:eastAsia="ru-RU"/>
        </w:rPr>
        <w:t>должен соответствовать критериям отнесения его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Федерации»;</w:t>
      </w:r>
    </w:p>
    <w:p w:rsidR="00CF39D0" w:rsidRPr="007252E9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6A1B1E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</w:t>
      </w:r>
      <w:r w:rsidRPr="003803A7">
        <w:rPr>
          <w:sz w:val="24"/>
          <w:szCs w:val="24"/>
          <w:lang w:eastAsia="ru-RU"/>
        </w:rPr>
        <w:t xml:space="preserve"> </w:t>
      </w:r>
      <w:r w:rsidRPr="007252E9">
        <w:rPr>
          <w:sz w:val="24"/>
          <w:szCs w:val="24"/>
          <w:lang w:eastAsia="ru-RU"/>
        </w:rPr>
        <w:t>требованиям Техническ</w:t>
      </w:r>
      <w:r w:rsidR="00CE52B8">
        <w:rPr>
          <w:sz w:val="24"/>
          <w:szCs w:val="24"/>
          <w:lang w:eastAsia="ru-RU"/>
        </w:rPr>
        <w:t>ого</w:t>
      </w:r>
      <w:r w:rsidRPr="007252E9">
        <w:rPr>
          <w:sz w:val="24"/>
          <w:szCs w:val="24"/>
          <w:lang w:eastAsia="ru-RU"/>
        </w:rPr>
        <w:t xml:space="preserve"> задани</w:t>
      </w:r>
      <w:r w:rsidR="00CE52B8">
        <w:rPr>
          <w:sz w:val="24"/>
          <w:szCs w:val="24"/>
          <w:lang w:eastAsia="ru-RU"/>
        </w:rPr>
        <w:t>я</w:t>
      </w:r>
      <w:r w:rsidRPr="007252E9">
        <w:rPr>
          <w:sz w:val="24"/>
          <w:szCs w:val="24"/>
          <w:lang w:eastAsia="ru-RU"/>
        </w:rPr>
        <w:t>, изложены в Приложении №1 (Техническ</w:t>
      </w:r>
      <w:r w:rsidR="00CE52B8">
        <w:rPr>
          <w:sz w:val="24"/>
          <w:szCs w:val="24"/>
          <w:lang w:eastAsia="ru-RU"/>
        </w:rPr>
        <w:t>ом</w:t>
      </w:r>
      <w:r w:rsidRPr="007252E9">
        <w:rPr>
          <w:sz w:val="24"/>
          <w:szCs w:val="24"/>
          <w:lang w:eastAsia="ru-RU"/>
        </w:rPr>
        <w:t xml:space="preserve"> задани</w:t>
      </w:r>
      <w:r w:rsidR="00CE52B8">
        <w:rPr>
          <w:sz w:val="24"/>
          <w:szCs w:val="24"/>
          <w:lang w:eastAsia="ru-RU"/>
        </w:rPr>
        <w:t>и</w:t>
      </w:r>
      <w:r w:rsidRPr="007252E9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CE52B8">
        <w:rPr>
          <w:sz w:val="24"/>
          <w:szCs w:val="24"/>
          <w:lang w:eastAsia="ru-RU"/>
        </w:rPr>
        <w:t>ого</w:t>
      </w:r>
      <w:r w:rsidRPr="007252E9">
        <w:rPr>
          <w:sz w:val="24"/>
          <w:szCs w:val="24"/>
          <w:lang w:eastAsia="ru-RU"/>
        </w:rPr>
        <w:t xml:space="preserve"> задани</w:t>
      </w:r>
      <w:r w:rsidR="00CE52B8">
        <w:rPr>
          <w:sz w:val="24"/>
          <w:szCs w:val="24"/>
          <w:lang w:eastAsia="ru-RU"/>
        </w:rPr>
        <w:t>я</w:t>
      </w:r>
      <w:r w:rsidRPr="007252E9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7252E9">
        <w:rPr>
          <w:sz w:val="24"/>
          <w:szCs w:val="24"/>
          <w:lang w:eastAsia="ru-RU"/>
        </w:rPr>
        <w:t>Заявку</w:t>
      </w:r>
      <w:r w:rsidRPr="007252E9">
        <w:rPr>
          <w:sz w:val="24"/>
          <w:szCs w:val="24"/>
          <w:lang w:eastAsia="ru-RU"/>
        </w:rPr>
        <w:t xml:space="preserve"> Участника.</w:t>
      </w:r>
    </w:p>
    <w:p w:rsidR="00DA1402" w:rsidRPr="007252E9" w:rsidRDefault="00DA1402" w:rsidP="00E56A22">
      <w:pPr>
        <w:widowControl w:val="0"/>
        <w:suppressAutoHyphens w:val="0"/>
        <w:spacing w:line="264" w:lineRule="auto"/>
        <w:ind w:left="567" w:firstLine="0"/>
        <w:rPr>
          <w:sz w:val="24"/>
          <w:szCs w:val="24"/>
        </w:rPr>
      </w:pPr>
      <w:bookmarkStart w:id="290" w:name="_Ref306005578"/>
      <w:proofErr w:type="gramStart"/>
      <w:r w:rsidRPr="007252E9">
        <w:rPr>
          <w:sz w:val="24"/>
          <w:szCs w:val="24"/>
        </w:rPr>
        <w:t xml:space="preserve"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</w:t>
      </w:r>
      <w:r w:rsidR="00F80103" w:rsidRPr="007252E9">
        <w:rPr>
          <w:sz w:val="24"/>
          <w:szCs w:val="24"/>
        </w:rPr>
        <w:t>ресурсов или недостающих ресурсов</w:t>
      </w:r>
      <w:r w:rsidRPr="007252E9">
        <w:rPr>
          <w:sz w:val="24"/>
          <w:szCs w:val="24"/>
        </w:rPr>
        <w:t>, с обязательным</w:t>
      </w:r>
      <w:proofErr w:type="gramEnd"/>
      <w:r w:rsidRPr="007252E9">
        <w:rPr>
          <w:sz w:val="24"/>
          <w:szCs w:val="24"/>
        </w:rPr>
        <w:t xml:space="preserve"> указанием необходимых сведений согласно соответствующим формам настоящей документации. Кроме того, в составе Заявки в обязательном порядке </w:t>
      </w:r>
      <w:proofErr w:type="gramStart"/>
      <w:r w:rsidRPr="007252E9">
        <w:rPr>
          <w:sz w:val="24"/>
          <w:szCs w:val="24"/>
        </w:rPr>
        <w:t>предоставляются документы</w:t>
      </w:r>
      <w:proofErr w:type="gramEnd"/>
      <w:r w:rsidRPr="007252E9">
        <w:rPr>
          <w:sz w:val="24"/>
          <w:szCs w:val="24"/>
        </w:rPr>
        <w:t xml:space="preserve"> (копия Устава, выписка из ЕГРЮЛ/ЕГРИП, учредительный договор), подтверждающие факт </w:t>
      </w:r>
      <w:proofErr w:type="spellStart"/>
      <w:r w:rsidRPr="007252E9">
        <w:rPr>
          <w:sz w:val="24"/>
          <w:szCs w:val="24"/>
        </w:rPr>
        <w:t>аффилированности</w:t>
      </w:r>
      <w:proofErr w:type="spellEnd"/>
      <w:r w:rsidRPr="007252E9">
        <w:rPr>
          <w:sz w:val="24"/>
          <w:szCs w:val="24"/>
        </w:rPr>
        <w:t xml:space="preserve"> предприятий</w:t>
      </w:r>
      <w:r w:rsidRPr="007252E9">
        <w:rPr>
          <w:color w:val="000000"/>
          <w:sz w:val="24"/>
          <w:szCs w:val="24"/>
        </w:rPr>
        <w:t>.</w:t>
      </w:r>
    </w:p>
    <w:p w:rsidR="00717F60" w:rsidRPr="007252E9" w:rsidRDefault="00DA1402" w:rsidP="00DA1402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291" w:name="_Ref303587815"/>
      <w:r w:rsidRPr="007252E9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</w:t>
      </w:r>
      <w:proofErr w:type="spellStart"/>
      <w:r w:rsidRPr="007252E9">
        <w:rPr>
          <w:sz w:val="24"/>
          <w:szCs w:val="24"/>
        </w:rPr>
        <w:t>пп</w:t>
      </w:r>
      <w:proofErr w:type="spellEnd"/>
      <w:r w:rsidRPr="007252E9">
        <w:rPr>
          <w:sz w:val="24"/>
          <w:szCs w:val="24"/>
        </w:rPr>
        <w:t xml:space="preserve">. </w:t>
      </w:r>
      <w:r w:rsidR="00321C62">
        <w:fldChar w:fldCharType="begin"/>
      </w:r>
      <w:r w:rsidR="00321C62">
        <w:instrText xml:space="preserve"> REF _Ref440291364 \r \h  \* MERGEFORMAT </w:instrText>
      </w:r>
      <w:r w:rsidR="00321C62">
        <w:fldChar w:fldCharType="separate"/>
      </w:r>
      <w:r w:rsidR="008941A2" w:rsidRPr="008941A2">
        <w:rPr>
          <w:sz w:val="24"/>
          <w:szCs w:val="24"/>
        </w:rPr>
        <w:t>3.3.8.1</w:t>
      </w:r>
      <w:r w:rsidR="00321C62">
        <w:fldChar w:fldCharType="end"/>
      </w:r>
      <w:r w:rsidRPr="007252E9">
        <w:rPr>
          <w:sz w:val="24"/>
          <w:szCs w:val="24"/>
        </w:rPr>
        <w:t>-</w:t>
      </w:r>
      <w:r w:rsidR="00321C62">
        <w:fldChar w:fldCharType="begin"/>
      </w:r>
      <w:r w:rsidR="00321C62">
        <w:instrText xml:space="preserve"> REF _Ref303669127 \r \h  \* MERGEFORMAT </w:instrText>
      </w:r>
      <w:r w:rsidR="00321C62">
        <w:fldChar w:fldCharType="separate"/>
      </w:r>
      <w:r w:rsidR="008941A2" w:rsidRPr="008941A2">
        <w:rPr>
          <w:sz w:val="24"/>
          <w:szCs w:val="24"/>
        </w:rPr>
        <w:t>3.3.8.2</w:t>
      </w:r>
      <w:r w:rsidR="00321C62">
        <w:fldChar w:fldCharType="end"/>
      </w:r>
      <w:r w:rsidR="00717F60" w:rsidRPr="007252E9">
        <w:rPr>
          <w:bCs w:val="0"/>
          <w:sz w:val="24"/>
          <w:szCs w:val="24"/>
        </w:rPr>
        <w:t>:</w:t>
      </w:r>
      <w:bookmarkEnd w:id="290"/>
      <w:bookmarkEnd w:id="291"/>
      <w:r w:rsidR="005B074F" w:rsidRPr="007252E9">
        <w:rPr>
          <w:bCs w:val="0"/>
          <w:sz w:val="24"/>
          <w:szCs w:val="24"/>
        </w:rPr>
        <w:t xml:space="preserve"> </w:t>
      </w:r>
    </w:p>
    <w:p w:rsidR="00553A57" w:rsidRPr="007252E9" w:rsidRDefault="009146DD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252E9">
        <w:rPr>
          <w:sz w:val="24"/>
          <w:szCs w:val="24"/>
        </w:rPr>
        <w:t>З</w:t>
      </w:r>
      <w:r w:rsidR="00553A57" w:rsidRPr="007252E9">
        <w:rPr>
          <w:sz w:val="24"/>
          <w:szCs w:val="24"/>
        </w:rPr>
        <w:t xml:space="preserve">аверенную Участником либо нотариусом копию устава в действующей </w:t>
      </w:r>
      <w:r w:rsidR="00553A57" w:rsidRPr="007252E9">
        <w:rPr>
          <w:sz w:val="24"/>
          <w:szCs w:val="24"/>
        </w:rPr>
        <w:lastRenderedPageBreak/>
        <w:t>редакции</w:t>
      </w:r>
      <w:r w:rsidRPr="007252E9">
        <w:rPr>
          <w:sz w:val="24"/>
          <w:szCs w:val="24"/>
        </w:rPr>
        <w:t xml:space="preserve"> (для юридических лиц)</w:t>
      </w:r>
      <w:r w:rsidR="00553A57" w:rsidRPr="007252E9">
        <w:rPr>
          <w:sz w:val="24"/>
          <w:szCs w:val="24"/>
        </w:rPr>
        <w:t>;</w:t>
      </w:r>
    </w:p>
    <w:p w:rsidR="00553A57" w:rsidRPr="007252E9" w:rsidRDefault="00DA1402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292" w:name="_Ref440279062"/>
      <w:proofErr w:type="gramStart"/>
      <w:r w:rsidRPr="007252E9">
        <w:rPr>
          <w:i/>
          <w:sz w:val="24"/>
          <w:szCs w:val="24"/>
        </w:rPr>
        <w:t>для Участников, зарегистрированных на территории РФ:</w:t>
      </w:r>
      <w:r w:rsidRPr="007252E9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</w:t>
      </w:r>
      <w:r w:rsidR="00F80103" w:rsidRPr="007252E9">
        <w:rPr>
          <w:sz w:val="24"/>
          <w:szCs w:val="24"/>
        </w:rPr>
        <w:t xml:space="preserve">(аналогичного документа для индивидуальных предпринимателей) </w:t>
      </w:r>
      <w:r w:rsidRPr="007252E9">
        <w:rPr>
          <w:sz w:val="24"/>
          <w:szCs w:val="24"/>
        </w:rPr>
        <w:t>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</w:t>
      </w:r>
      <w:proofErr w:type="gramEnd"/>
      <w:r w:rsidRPr="007252E9">
        <w:rPr>
          <w:sz w:val="24"/>
          <w:szCs w:val="24"/>
        </w:rPr>
        <w:t xml:space="preserve">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</w:r>
      <w:proofErr w:type="gramStart"/>
      <w:r w:rsidRPr="007252E9">
        <w:rPr>
          <w:sz w:val="24"/>
          <w:szCs w:val="24"/>
        </w:rPr>
        <w:t>а(</w:t>
      </w:r>
      <w:proofErr w:type="spellStart"/>
      <w:proofErr w:type="gramEnd"/>
      <w:r w:rsidRPr="007252E9">
        <w:rPr>
          <w:sz w:val="24"/>
          <w:szCs w:val="24"/>
        </w:rPr>
        <w:t>ов</w:t>
      </w:r>
      <w:proofErr w:type="spellEnd"/>
      <w:r w:rsidRPr="007252E9">
        <w:rPr>
          <w:sz w:val="24"/>
          <w:szCs w:val="24"/>
        </w:rPr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7252E9">
        <w:rPr>
          <w:i/>
          <w:sz w:val="24"/>
          <w:szCs w:val="24"/>
        </w:rPr>
        <w:t>Для Участников и их собственников – иностранных лиц:</w:t>
      </w:r>
      <w:r w:rsidRPr="007252E9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7252E9">
        <w:rPr>
          <w:sz w:val="24"/>
          <w:szCs w:val="24"/>
        </w:rPr>
        <w:t>;</w:t>
      </w:r>
      <w:bookmarkEnd w:id="292"/>
    </w:p>
    <w:p w:rsidR="00F82225" w:rsidRPr="00363775" w:rsidRDefault="00F8222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 xml:space="preserve">Заверенные Участником 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</w:t>
      </w:r>
      <w:r w:rsidRPr="00363775">
        <w:rPr>
          <w:sz w:val="24"/>
          <w:szCs w:val="24"/>
        </w:rPr>
        <w:t>заверенная копия доверенности и вышеуказанные документы на лицо, выдавшее доверенность;</w:t>
      </w:r>
    </w:p>
    <w:p w:rsidR="00F82225" w:rsidRPr="00363775" w:rsidRDefault="0036377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63775">
        <w:rPr>
          <w:sz w:val="24"/>
          <w:szCs w:val="24"/>
        </w:rPr>
        <w:t>Информационное письмо о налич</w:t>
      </w:r>
      <w:proofErr w:type="gramStart"/>
      <w:r w:rsidRPr="00363775">
        <w:rPr>
          <w:sz w:val="24"/>
          <w:szCs w:val="24"/>
        </w:rPr>
        <w:t>ии у У</w:t>
      </w:r>
      <w:proofErr w:type="gramEnd"/>
      <w:r w:rsidRPr="00363775">
        <w:rPr>
          <w:sz w:val="24"/>
          <w:szCs w:val="24"/>
        </w:rPr>
        <w:t xml:space="preserve">частника конфликта интересов и/или связей, носящих характер </w:t>
      </w:r>
      <w:proofErr w:type="spellStart"/>
      <w:r w:rsidRPr="00363775">
        <w:rPr>
          <w:sz w:val="24"/>
          <w:szCs w:val="24"/>
        </w:rPr>
        <w:t>аффилированности</w:t>
      </w:r>
      <w:proofErr w:type="spellEnd"/>
      <w:r w:rsidRPr="00363775">
        <w:rPr>
          <w:sz w:val="24"/>
          <w:szCs w:val="24"/>
        </w:rPr>
        <w:t xml:space="preserve"> с сотрудниками Заказчика или Организатора</w:t>
      </w:r>
      <w:r w:rsidR="00A600E3" w:rsidRPr="00363775">
        <w:rPr>
          <w:sz w:val="24"/>
          <w:szCs w:val="24"/>
        </w:rPr>
        <w:t xml:space="preserve"> (</w:t>
      </w:r>
      <w:r w:rsidR="003F3A69" w:rsidRPr="00363775">
        <w:rPr>
          <w:sz w:val="24"/>
          <w:szCs w:val="24"/>
        </w:rPr>
        <w:t>подраздел</w:t>
      </w:r>
      <w:r w:rsidR="00A600E3" w:rsidRPr="00363775">
        <w:rPr>
          <w:sz w:val="24"/>
          <w:szCs w:val="24"/>
        </w:rPr>
        <w:t xml:space="preserve"> </w:t>
      </w:r>
      <w:r w:rsidR="00321C62">
        <w:fldChar w:fldCharType="begin"/>
      </w:r>
      <w:r w:rsidR="00321C62">
        <w:instrText xml:space="preserve"> REF _Ref440271993 \r \h  \* MERGEFORMAT </w:instrText>
      </w:r>
      <w:r w:rsidR="00321C62">
        <w:fldChar w:fldCharType="separate"/>
      </w:r>
      <w:r w:rsidR="008941A2" w:rsidRPr="008941A2">
        <w:rPr>
          <w:sz w:val="24"/>
          <w:szCs w:val="24"/>
        </w:rPr>
        <w:t>5.9</w:t>
      </w:r>
      <w:r w:rsidR="00321C62">
        <w:fldChar w:fldCharType="end"/>
      </w:r>
      <w:r w:rsidR="00A600E3" w:rsidRPr="00363775">
        <w:rPr>
          <w:sz w:val="24"/>
          <w:szCs w:val="24"/>
        </w:rPr>
        <w:t>)</w:t>
      </w:r>
      <w:r w:rsidR="00F82225" w:rsidRPr="00363775">
        <w:rPr>
          <w:sz w:val="24"/>
          <w:szCs w:val="24"/>
        </w:rPr>
        <w:t>;</w:t>
      </w:r>
    </w:p>
    <w:p w:rsidR="00F82225" w:rsidRPr="007252E9" w:rsidRDefault="00F8222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293" w:name="_Ref440372460"/>
      <w:r w:rsidRPr="007252E9">
        <w:rPr>
          <w:sz w:val="24"/>
          <w:szCs w:val="24"/>
        </w:rPr>
        <w:t>Антикоррупционные обязательства</w:t>
      </w:r>
      <w:r w:rsidR="00A154B7" w:rsidRPr="007252E9">
        <w:rPr>
          <w:sz w:val="24"/>
          <w:szCs w:val="24"/>
        </w:rPr>
        <w:t xml:space="preserve"> </w:t>
      </w:r>
      <w:r w:rsidR="00A154B7" w:rsidRPr="007252E9">
        <w:rPr>
          <w:bCs w:val="0"/>
          <w:sz w:val="24"/>
          <w:szCs w:val="24"/>
        </w:rPr>
        <w:t>по форме, приведенн</w:t>
      </w:r>
      <w:r w:rsidR="00F80103" w:rsidRPr="007252E9">
        <w:rPr>
          <w:bCs w:val="0"/>
          <w:sz w:val="24"/>
          <w:szCs w:val="24"/>
        </w:rPr>
        <w:t>ой</w:t>
      </w:r>
      <w:r w:rsidR="00A154B7" w:rsidRPr="007252E9">
        <w:rPr>
          <w:bCs w:val="0"/>
          <w:sz w:val="24"/>
          <w:szCs w:val="24"/>
        </w:rPr>
        <w:t xml:space="preserve"> в настоящей Документации</w:t>
      </w:r>
      <w:r w:rsidR="00A600E3" w:rsidRPr="007252E9">
        <w:rPr>
          <w:sz w:val="24"/>
          <w:szCs w:val="24"/>
        </w:rPr>
        <w:t xml:space="preserve"> (</w:t>
      </w:r>
      <w:r w:rsidR="003F3A69" w:rsidRPr="007252E9">
        <w:rPr>
          <w:sz w:val="24"/>
          <w:szCs w:val="24"/>
        </w:rPr>
        <w:t>подраздел</w:t>
      </w:r>
      <w:r w:rsidR="00A600E3" w:rsidRPr="007252E9">
        <w:rPr>
          <w:sz w:val="24"/>
          <w:szCs w:val="24"/>
        </w:rPr>
        <w:t xml:space="preserve"> </w:t>
      </w:r>
      <w:r w:rsidR="00321C62">
        <w:fldChar w:fldCharType="begin"/>
      </w:r>
      <w:r w:rsidR="00321C62">
        <w:instrText xml:space="preserve"> REF _Ref440271964 \r \h  \* MERGEFORMAT </w:instrText>
      </w:r>
      <w:r w:rsidR="00321C62">
        <w:fldChar w:fldCharType="separate"/>
      </w:r>
      <w:r w:rsidR="008941A2" w:rsidRPr="008941A2">
        <w:rPr>
          <w:sz w:val="24"/>
          <w:szCs w:val="24"/>
        </w:rPr>
        <w:t>5.1.3</w:t>
      </w:r>
      <w:r w:rsidR="00321C62">
        <w:fldChar w:fldCharType="end"/>
      </w:r>
      <w:r w:rsidR="00A600E3" w:rsidRPr="007252E9">
        <w:rPr>
          <w:sz w:val="24"/>
          <w:szCs w:val="24"/>
        </w:rPr>
        <w:t>)</w:t>
      </w:r>
      <w:r w:rsidRPr="007252E9">
        <w:rPr>
          <w:sz w:val="24"/>
          <w:szCs w:val="24"/>
        </w:rPr>
        <w:t>;</w:t>
      </w:r>
      <w:bookmarkEnd w:id="293"/>
    </w:p>
    <w:p w:rsidR="009948B4" w:rsidRPr="007252E9" w:rsidRDefault="009948B4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252E9">
        <w:rPr>
          <w:sz w:val="24"/>
          <w:szCs w:val="24"/>
        </w:rPr>
        <w:t>Информаци</w:t>
      </w:r>
      <w:r w:rsidR="00DA1402" w:rsidRPr="007252E9">
        <w:rPr>
          <w:sz w:val="24"/>
          <w:szCs w:val="24"/>
        </w:rPr>
        <w:t>ю</w:t>
      </w:r>
      <w:r w:rsidRPr="007252E9">
        <w:rPr>
          <w:sz w:val="24"/>
          <w:szCs w:val="24"/>
        </w:rPr>
        <w:t xml:space="preserve"> о собственниках </w:t>
      </w:r>
      <w:r w:rsidR="007705A5" w:rsidRPr="007252E9">
        <w:rPr>
          <w:sz w:val="24"/>
          <w:szCs w:val="24"/>
        </w:rPr>
        <w:t>Участника</w:t>
      </w:r>
      <w:r w:rsidRPr="007252E9">
        <w:rPr>
          <w:sz w:val="24"/>
          <w:szCs w:val="24"/>
        </w:rPr>
        <w:t xml:space="preserve"> (включая конечных бенефициаров) по форме и в соответствии с инструкциями, приведенными в настоящей Документации по запросу предложений (</w:t>
      </w:r>
      <w:r w:rsidR="003F3A69" w:rsidRPr="007252E9">
        <w:rPr>
          <w:sz w:val="24"/>
          <w:szCs w:val="24"/>
        </w:rPr>
        <w:t>подраздел</w:t>
      </w:r>
      <w:r w:rsidR="007705A5" w:rsidRPr="007252E9">
        <w:rPr>
          <w:sz w:val="24"/>
          <w:szCs w:val="24"/>
        </w:rPr>
        <w:t xml:space="preserve"> </w:t>
      </w:r>
      <w:r w:rsidR="00321C62">
        <w:fldChar w:fldCharType="begin"/>
      </w:r>
      <w:r w:rsidR="00321C62">
        <w:instrText xml:space="preserve"> REF _Ref440272035 \r \h  \* MERGEFORMAT </w:instrText>
      </w:r>
      <w:r w:rsidR="00321C62">
        <w:fldChar w:fldCharType="separate"/>
      </w:r>
      <w:r w:rsidR="008941A2" w:rsidRPr="008941A2">
        <w:rPr>
          <w:sz w:val="24"/>
          <w:szCs w:val="24"/>
        </w:rPr>
        <w:t>5.11</w:t>
      </w:r>
      <w:r w:rsidR="00321C62">
        <w:fldChar w:fldCharType="end"/>
      </w:r>
      <w:r w:rsidRPr="007252E9">
        <w:rPr>
          <w:sz w:val="24"/>
          <w:szCs w:val="24"/>
        </w:rPr>
        <w:t>);</w:t>
      </w:r>
    </w:p>
    <w:p w:rsidR="00F82225" w:rsidRPr="007252E9" w:rsidRDefault="00F8222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252E9">
        <w:rPr>
          <w:sz w:val="24"/>
          <w:szCs w:val="24"/>
        </w:rPr>
        <w:t>Согласие на обработку персональных данных</w:t>
      </w:r>
      <w:r w:rsidR="00A600E3" w:rsidRPr="007252E9">
        <w:rPr>
          <w:sz w:val="24"/>
          <w:szCs w:val="24"/>
        </w:rPr>
        <w:t xml:space="preserve"> </w:t>
      </w:r>
      <w:r w:rsidR="00A92723" w:rsidRPr="007252E9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7252E9">
        <w:rPr>
          <w:sz w:val="24"/>
          <w:szCs w:val="24"/>
        </w:rPr>
        <w:t>(</w:t>
      </w:r>
      <w:r w:rsidR="003F3A69" w:rsidRPr="007252E9">
        <w:rPr>
          <w:sz w:val="24"/>
          <w:szCs w:val="24"/>
        </w:rPr>
        <w:t>подраздел</w:t>
      </w:r>
      <w:r w:rsidR="00A600E3" w:rsidRPr="007252E9">
        <w:rPr>
          <w:sz w:val="24"/>
          <w:szCs w:val="24"/>
        </w:rPr>
        <w:t xml:space="preserve"> </w:t>
      </w:r>
      <w:r w:rsidR="00321C62">
        <w:fldChar w:fldCharType="begin"/>
      </w:r>
      <w:r w:rsidR="00321C62">
        <w:instrText xml:space="preserve"> REF _Ref440272051 \r \h  \* MERGEFORMAT </w:instrText>
      </w:r>
      <w:r w:rsidR="00321C62">
        <w:fldChar w:fldCharType="separate"/>
      </w:r>
      <w:r w:rsidR="008941A2" w:rsidRPr="008941A2">
        <w:rPr>
          <w:sz w:val="24"/>
          <w:szCs w:val="24"/>
        </w:rPr>
        <w:t>5.12</w:t>
      </w:r>
      <w:r w:rsidR="00321C62">
        <w:fldChar w:fldCharType="end"/>
      </w:r>
      <w:r w:rsidR="00A600E3" w:rsidRPr="007252E9">
        <w:rPr>
          <w:sz w:val="24"/>
          <w:szCs w:val="24"/>
        </w:rPr>
        <w:t>)</w:t>
      </w:r>
      <w:r w:rsidRPr="007252E9">
        <w:rPr>
          <w:sz w:val="24"/>
          <w:szCs w:val="24"/>
        </w:rPr>
        <w:t>;</w:t>
      </w:r>
    </w:p>
    <w:p w:rsidR="00F82225" w:rsidRPr="007252E9" w:rsidRDefault="00BE378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7252E9">
        <w:rPr>
          <w:sz w:val="24"/>
          <w:szCs w:val="24"/>
        </w:rPr>
        <w:t>Копи</w:t>
      </w:r>
      <w:r w:rsidR="00DA1402" w:rsidRPr="007252E9">
        <w:rPr>
          <w:sz w:val="24"/>
          <w:szCs w:val="24"/>
        </w:rPr>
        <w:t>ю</w:t>
      </w:r>
      <w:r w:rsidR="00F82225" w:rsidRPr="007252E9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7252E9">
        <w:rPr>
          <w:sz w:val="24"/>
          <w:szCs w:val="24"/>
        </w:rPr>
        <w:t>Заявок</w:t>
      </w:r>
      <w:r w:rsidR="00F82225" w:rsidRPr="007252E9">
        <w:rPr>
          <w:sz w:val="24"/>
          <w:szCs w:val="24"/>
        </w:rPr>
        <w:t xml:space="preserve"> (код по классификатору налоговой документации 1120101)</w:t>
      </w:r>
      <w:r w:rsidR="008E1BA8" w:rsidRPr="007252E9">
        <w:rPr>
          <w:sz w:val="24"/>
          <w:szCs w:val="24"/>
        </w:rPr>
        <w:t xml:space="preserve"> (</w:t>
      </w:r>
      <w:r w:rsidR="00E45C56" w:rsidRPr="007252E9">
        <w:rPr>
          <w:sz w:val="24"/>
          <w:szCs w:val="24"/>
        </w:rPr>
        <w:t>желательное требование, предоставляется Участником при наличии</w:t>
      </w:r>
      <w:r w:rsidR="008E1BA8" w:rsidRPr="007252E9">
        <w:rPr>
          <w:sz w:val="24"/>
          <w:szCs w:val="24"/>
        </w:rPr>
        <w:t>)</w:t>
      </w:r>
      <w:r w:rsidR="00F82225" w:rsidRPr="007252E9">
        <w:rPr>
          <w:sz w:val="24"/>
          <w:szCs w:val="24"/>
        </w:rPr>
        <w:t>;</w:t>
      </w:r>
      <w:proofErr w:type="gramEnd"/>
    </w:p>
    <w:p w:rsidR="00F82225" w:rsidRPr="007252E9" w:rsidRDefault="00687401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252E9">
        <w:rPr>
          <w:sz w:val="24"/>
          <w:szCs w:val="24"/>
        </w:rPr>
        <w:lastRenderedPageBreak/>
        <w:t>Копи</w:t>
      </w:r>
      <w:r w:rsidR="00DA1402" w:rsidRPr="007252E9">
        <w:rPr>
          <w:sz w:val="24"/>
          <w:szCs w:val="24"/>
        </w:rPr>
        <w:t>ю</w:t>
      </w:r>
      <w:r w:rsidR="00F82225" w:rsidRPr="007252E9">
        <w:rPr>
          <w:sz w:val="24"/>
          <w:szCs w:val="24"/>
        </w:rPr>
        <w:t xml:space="preserve"> справки</w:t>
      </w:r>
      <w:r w:rsidR="00B016D1" w:rsidRPr="007252E9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proofErr w:type="gramStart"/>
      <w:r w:rsidR="00F82225" w:rsidRPr="007252E9">
        <w:rPr>
          <w:sz w:val="24"/>
          <w:szCs w:val="24"/>
        </w:rPr>
        <w:t>форма</w:t>
      </w:r>
      <w:proofErr w:type="gramEnd"/>
      <w:r w:rsidR="00F82225" w:rsidRPr="007252E9">
        <w:rPr>
          <w:sz w:val="24"/>
          <w:szCs w:val="24"/>
        </w:rPr>
        <w:t xml:space="preserve"> которой утверждена Приказом ФНС России от </w:t>
      </w:r>
      <w:r w:rsidR="00BD1BD4" w:rsidRPr="007252E9">
        <w:rPr>
          <w:sz w:val="24"/>
          <w:szCs w:val="24"/>
        </w:rPr>
        <w:t>05.06.2015 N ММВ-7-17/227</w:t>
      </w:r>
      <w:r w:rsidR="00F82225" w:rsidRPr="007252E9">
        <w:rPr>
          <w:sz w:val="24"/>
          <w:szCs w:val="24"/>
        </w:rPr>
        <w:t xml:space="preserve">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7252E9">
        <w:rPr>
          <w:sz w:val="24"/>
          <w:szCs w:val="24"/>
        </w:rPr>
        <w:t>Заявок</w:t>
      </w:r>
      <w:r w:rsidR="00F82225" w:rsidRPr="007252E9">
        <w:rPr>
          <w:sz w:val="24"/>
          <w:szCs w:val="24"/>
        </w:rPr>
        <w:t xml:space="preserve"> (код по классификатору налоговой документации 1160080)</w:t>
      </w:r>
      <w:r w:rsidR="008E1BA8" w:rsidRPr="007252E9">
        <w:rPr>
          <w:sz w:val="24"/>
          <w:szCs w:val="24"/>
        </w:rPr>
        <w:t xml:space="preserve"> (</w:t>
      </w:r>
      <w:r w:rsidR="00DA1402" w:rsidRPr="007252E9">
        <w:rPr>
          <w:sz w:val="24"/>
          <w:szCs w:val="24"/>
        </w:rPr>
        <w:t>желательное требование, предоставляется Участником при наличии</w:t>
      </w:r>
      <w:r w:rsidR="008E1BA8" w:rsidRPr="007252E9">
        <w:rPr>
          <w:sz w:val="24"/>
          <w:szCs w:val="24"/>
        </w:rPr>
        <w:t>)</w:t>
      </w:r>
      <w:r w:rsidR="00F82225" w:rsidRPr="007252E9">
        <w:rPr>
          <w:sz w:val="24"/>
          <w:szCs w:val="24"/>
        </w:rPr>
        <w:t>;</w:t>
      </w:r>
    </w:p>
    <w:p w:rsidR="00F82225" w:rsidRPr="007252E9" w:rsidRDefault="00F8222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7252E9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</w:t>
      </w:r>
      <w:r>
        <w:rPr>
          <w:sz w:val="24"/>
          <w:szCs w:val="24"/>
        </w:rPr>
        <w:t>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</w:t>
      </w:r>
      <w:r>
        <w:rPr>
          <w:sz w:val="24"/>
          <w:szCs w:val="24"/>
        </w:rPr>
        <w:t>фина России</w:t>
      </w:r>
      <w:proofErr w:type="gramEnd"/>
      <w:r>
        <w:rPr>
          <w:sz w:val="24"/>
          <w:szCs w:val="24"/>
        </w:rPr>
        <w:t xml:space="preserve"> от 29.07.1998 N 34н;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F82225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 xml:space="preserve">Копии Налоговой </w:t>
      </w:r>
      <w:hyperlink r:id="rId31" w:history="1">
        <w:r w:rsidRPr="00F82225">
          <w:rPr>
            <w:sz w:val="24"/>
            <w:szCs w:val="24"/>
          </w:rPr>
          <w:t>декларации</w:t>
        </w:r>
      </w:hyperlink>
      <w:r w:rsidRPr="00F82225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  <w:proofErr w:type="gramEnd"/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>
        <w:rPr>
          <w:sz w:val="24"/>
          <w:szCs w:val="24"/>
        </w:rPr>
        <w:t>Уведомление о применении УСНО;</w:t>
      </w:r>
    </w:p>
    <w:p w:rsid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b/>
          <w:sz w:val="24"/>
          <w:szCs w:val="24"/>
          <w:u w:val="single"/>
        </w:rPr>
        <w:t>Для индивидуальных предпринимателей:</w:t>
      </w:r>
      <w:r w:rsidRPr="00F82225">
        <w:rPr>
          <w:sz w:val="24"/>
          <w:szCs w:val="24"/>
        </w:rPr>
        <w:t xml:space="preserve"> документы в соответствии с законодательством, </w:t>
      </w:r>
      <w:proofErr w:type="gramStart"/>
      <w:r w:rsidRPr="00F82225">
        <w:rPr>
          <w:sz w:val="24"/>
          <w:szCs w:val="24"/>
        </w:rPr>
        <w:t>аналогичные</w:t>
      </w:r>
      <w:proofErr w:type="gramEnd"/>
      <w:r w:rsidRPr="00F82225">
        <w:rPr>
          <w:sz w:val="24"/>
          <w:szCs w:val="24"/>
        </w:rPr>
        <w:t xml:space="preserve"> по </w:t>
      </w:r>
      <w:r>
        <w:rPr>
          <w:sz w:val="24"/>
          <w:szCs w:val="24"/>
        </w:rPr>
        <w:t>сути и содержанию вышеуказанным;</w:t>
      </w:r>
    </w:p>
    <w:p w:rsidR="00F82225" w:rsidRPr="007252E9" w:rsidRDefault="00F8222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 xml:space="preserve">Заключение аудиторской проверки за последний отчетный год в случаях, когда проведение аудиторской проверки в </w:t>
      </w:r>
      <w:r w:rsidRPr="007252E9">
        <w:rPr>
          <w:sz w:val="24"/>
          <w:szCs w:val="24"/>
        </w:rPr>
        <w:t>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BC19F9" w:rsidRPr="007252E9">
        <w:rPr>
          <w:sz w:val="24"/>
          <w:szCs w:val="24"/>
        </w:rPr>
        <w:t xml:space="preserve"> (</w:t>
      </w:r>
      <w:r w:rsidR="00DA1402" w:rsidRPr="007252E9">
        <w:rPr>
          <w:sz w:val="24"/>
          <w:szCs w:val="24"/>
        </w:rPr>
        <w:t>желательное требование, предоставляется Участником при наличии</w:t>
      </w:r>
      <w:r w:rsidR="00BC19F9" w:rsidRPr="007252E9">
        <w:rPr>
          <w:sz w:val="24"/>
          <w:szCs w:val="24"/>
        </w:rPr>
        <w:t>)</w:t>
      </w:r>
      <w:r w:rsidRPr="007252E9">
        <w:rPr>
          <w:sz w:val="24"/>
          <w:szCs w:val="24"/>
        </w:rPr>
        <w:t>;</w:t>
      </w:r>
    </w:p>
    <w:p w:rsidR="00F82225" w:rsidRPr="006E10CC" w:rsidRDefault="007D7C50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294" w:name="_Ref440372474"/>
      <w:r w:rsidRPr="007252E9">
        <w:rPr>
          <w:sz w:val="24"/>
          <w:szCs w:val="24"/>
        </w:rPr>
        <w:t>Анкет</w:t>
      </w:r>
      <w:r w:rsidR="00DA1402" w:rsidRPr="007252E9">
        <w:rPr>
          <w:sz w:val="24"/>
          <w:szCs w:val="24"/>
        </w:rPr>
        <w:t>у</w:t>
      </w:r>
      <w:r w:rsidRPr="007252E9">
        <w:rPr>
          <w:sz w:val="24"/>
          <w:szCs w:val="24"/>
        </w:rPr>
        <w:t xml:space="preserve"> Участника закупки</w:t>
      </w:r>
      <w:r w:rsidR="00A154B7" w:rsidRPr="007252E9">
        <w:rPr>
          <w:sz w:val="24"/>
          <w:szCs w:val="24"/>
        </w:rPr>
        <w:t xml:space="preserve"> </w:t>
      </w:r>
      <w:r w:rsidR="00A154B7" w:rsidRPr="007252E9">
        <w:rPr>
          <w:bCs w:val="0"/>
          <w:sz w:val="24"/>
          <w:szCs w:val="24"/>
        </w:rPr>
        <w:t>по форме и в соответствии</w:t>
      </w:r>
      <w:r w:rsidR="00A154B7" w:rsidRPr="006E10CC">
        <w:rPr>
          <w:bCs w:val="0"/>
          <w:sz w:val="24"/>
          <w:szCs w:val="24"/>
        </w:rPr>
        <w:t xml:space="preserve"> с инструкциями, приведенными в настоящей Документации</w:t>
      </w:r>
      <w:r w:rsidR="00F82225" w:rsidRPr="006E10CC">
        <w:rPr>
          <w:sz w:val="24"/>
          <w:szCs w:val="24"/>
        </w:rPr>
        <w:t xml:space="preserve"> </w:t>
      </w:r>
      <w:r w:rsidR="009948B4" w:rsidRPr="006E10CC">
        <w:rPr>
          <w:sz w:val="24"/>
          <w:szCs w:val="24"/>
        </w:rPr>
        <w:t>(</w:t>
      </w:r>
      <w:r w:rsidR="003F3A69" w:rsidRPr="006E10CC">
        <w:rPr>
          <w:sz w:val="24"/>
          <w:szCs w:val="24"/>
        </w:rPr>
        <w:t>подраздел</w:t>
      </w:r>
      <w:r w:rsidR="009948B4" w:rsidRPr="006E10CC">
        <w:rPr>
          <w:sz w:val="24"/>
          <w:szCs w:val="24"/>
        </w:rPr>
        <w:t xml:space="preserve"> </w:t>
      </w:r>
      <w:r w:rsidR="00321C62">
        <w:fldChar w:fldCharType="begin"/>
      </w:r>
      <w:r w:rsidR="00321C62">
        <w:instrText xml:space="preserve"> REF _Ref440272119 \r \h  \* MERGEFORMAT </w:instrText>
      </w:r>
      <w:r w:rsidR="00321C62">
        <w:fldChar w:fldCharType="separate"/>
      </w:r>
      <w:r w:rsidR="008941A2" w:rsidRPr="008941A2">
        <w:rPr>
          <w:sz w:val="24"/>
          <w:szCs w:val="24"/>
        </w:rPr>
        <w:t>5.6.1</w:t>
      </w:r>
      <w:r w:rsidR="00321C62">
        <w:fldChar w:fldCharType="end"/>
      </w:r>
      <w:r w:rsidR="009948B4" w:rsidRPr="006E10CC">
        <w:rPr>
          <w:sz w:val="24"/>
          <w:szCs w:val="24"/>
        </w:rPr>
        <w:t>)</w:t>
      </w:r>
      <w:r w:rsidR="005436EC" w:rsidRPr="006E10CC">
        <w:rPr>
          <w:sz w:val="24"/>
          <w:szCs w:val="24"/>
        </w:rPr>
        <w:t xml:space="preserve"> с приложением </w:t>
      </w:r>
      <w:proofErr w:type="gramStart"/>
      <w:r w:rsidR="005436EC" w:rsidRPr="006E10CC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5436EC" w:rsidRPr="006E10CC">
        <w:rPr>
          <w:bCs w:val="0"/>
          <w:sz w:val="24"/>
          <w:szCs w:val="24"/>
        </w:rPr>
        <w:t xml:space="preserve"> предложений, выполненн</w:t>
      </w:r>
      <w:r w:rsidR="00067238" w:rsidRPr="006E10CC">
        <w:rPr>
          <w:bCs w:val="0"/>
          <w:sz w:val="24"/>
          <w:szCs w:val="24"/>
        </w:rPr>
        <w:t>ого</w:t>
      </w:r>
      <w:r w:rsidR="005436EC" w:rsidRPr="006E10CC">
        <w:rPr>
          <w:bCs w:val="0"/>
          <w:sz w:val="24"/>
          <w:szCs w:val="24"/>
        </w:rPr>
        <w:t xml:space="preserve"> в формате MS </w:t>
      </w:r>
      <w:proofErr w:type="spellStart"/>
      <w:r w:rsidR="005436EC" w:rsidRPr="006E10CC">
        <w:rPr>
          <w:bCs w:val="0"/>
          <w:sz w:val="24"/>
          <w:szCs w:val="24"/>
        </w:rPr>
        <w:t>Word</w:t>
      </w:r>
      <w:proofErr w:type="spellEnd"/>
      <w:r w:rsidR="00F82225" w:rsidRPr="006E10CC">
        <w:rPr>
          <w:sz w:val="24"/>
          <w:szCs w:val="24"/>
        </w:rPr>
        <w:t>;</w:t>
      </w:r>
      <w:bookmarkEnd w:id="294"/>
    </w:p>
    <w:p w:rsidR="00F82225" w:rsidRPr="007252E9" w:rsidRDefault="00F8222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295" w:name="_Ref440372477"/>
      <w:proofErr w:type="gramStart"/>
      <w:r w:rsidRPr="007252E9">
        <w:rPr>
          <w:sz w:val="24"/>
          <w:szCs w:val="24"/>
        </w:rPr>
        <w:t>Деклараци</w:t>
      </w:r>
      <w:r w:rsidR="00DA1402" w:rsidRPr="007252E9">
        <w:rPr>
          <w:sz w:val="24"/>
          <w:szCs w:val="24"/>
        </w:rPr>
        <w:t>ю</w:t>
      </w:r>
      <w:r w:rsidRPr="007252E9">
        <w:rPr>
          <w:sz w:val="24"/>
          <w:szCs w:val="24"/>
        </w:rPr>
        <w:t xml:space="preserve"> о соответствии </w:t>
      </w:r>
      <w:r w:rsidR="009948B4" w:rsidRPr="007252E9">
        <w:rPr>
          <w:sz w:val="24"/>
          <w:szCs w:val="24"/>
        </w:rPr>
        <w:t>Участника</w:t>
      </w:r>
      <w:r w:rsidRPr="007252E9">
        <w:rPr>
          <w:sz w:val="24"/>
          <w:szCs w:val="24"/>
        </w:rPr>
        <w:t xml:space="preserve"> критериям отнесения к субъектам малого и среднего предпринимательства</w:t>
      </w:r>
      <w:r w:rsidR="00A154B7" w:rsidRPr="007252E9">
        <w:rPr>
          <w:sz w:val="24"/>
          <w:szCs w:val="24"/>
        </w:rPr>
        <w:t xml:space="preserve"> </w:t>
      </w:r>
      <w:r w:rsidR="00A154B7" w:rsidRPr="007252E9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3F3A69" w:rsidRPr="007252E9">
        <w:rPr>
          <w:sz w:val="24"/>
          <w:szCs w:val="24"/>
        </w:rPr>
        <w:t xml:space="preserve"> (подраздел </w:t>
      </w:r>
      <w:r w:rsidR="00321C62">
        <w:fldChar w:fldCharType="begin"/>
      </w:r>
      <w:r w:rsidR="00321C62">
        <w:instrText xml:space="preserve"> REF _Ref440272147 \r \h  \* MERGEFORMAT </w:instrText>
      </w:r>
      <w:r w:rsidR="00321C62">
        <w:fldChar w:fldCharType="separate"/>
      </w:r>
      <w:r w:rsidR="008941A2" w:rsidRPr="008941A2">
        <w:rPr>
          <w:sz w:val="24"/>
          <w:szCs w:val="24"/>
        </w:rPr>
        <w:t>5.6.2</w:t>
      </w:r>
      <w:r w:rsidR="00321C62">
        <w:fldChar w:fldCharType="end"/>
      </w:r>
      <w:r w:rsidR="003F3A69" w:rsidRPr="007252E9">
        <w:rPr>
          <w:sz w:val="24"/>
          <w:szCs w:val="24"/>
        </w:rPr>
        <w:t>)</w:t>
      </w:r>
      <w:r w:rsidR="00F74202" w:rsidRPr="007252E9">
        <w:rPr>
          <w:sz w:val="24"/>
          <w:szCs w:val="24"/>
        </w:rPr>
        <w:t xml:space="preserve"> – предоставляется только теми Участниками/членами Коллективного участника, </w:t>
      </w:r>
      <w:r w:rsidR="00F74202" w:rsidRPr="007252E9">
        <w:rPr>
          <w:sz w:val="24"/>
          <w:szCs w:val="24"/>
        </w:rPr>
        <w:lastRenderedPageBreak/>
        <w:t>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</w:t>
      </w:r>
      <w:r w:rsidR="00DA1402" w:rsidRPr="007252E9">
        <w:rPr>
          <w:sz w:val="24"/>
          <w:szCs w:val="24"/>
        </w:rPr>
        <w:t>статья 4 Федерального закона Российской Федерации №209-ФЗ от 24.07.2007 с изменениями «О</w:t>
      </w:r>
      <w:proofErr w:type="gramEnd"/>
      <w:r w:rsidR="00DA1402" w:rsidRPr="007252E9">
        <w:rPr>
          <w:sz w:val="24"/>
          <w:szCs w:val="24"/>
        </w:rPr>
        <w:t xml:space="preserve"> </w:t>
      </w:r>
      <w:proofErr w:type="gramStart"/>
      <w:r w:rsidR="00DA1402" w:rsidRPr="007252E9">
        <w:rPr>
          <w:sz w:val="24"/>
          <w:szCs w:val="24"/>
        </w:rPr>
        <w:t>развитии</w:t>
      </w:r>
      <w:proofErr w:type="gramEnd"/>
      <w:r w:rsidR="00DA1402" w:rsidRPr="007252E9">
        <w:rPr>
          <w:sz w:val="24"/>
          <w:szCs w:val="24"/>
        </w:rPr>
        <w:t xml:space="preserve"> малого и среднего предпринимательства в Российской Федерации»). В случае несоответствия сведений о субъекте малого и среднего предпринимательства, содержащихся в декларации, сведениям, содержащимся в едином реестре субъектов малого и среднего предпринимательства, Заказчиком используются сведения, содержащиеся в едином реестре субъектов малого и среднего предпринимательства. </w:t>
      </w:r>
      <w:r w:rsidR="000A545B" w:rsidRPr="007252E9">
        <w:rPr>
          <w:sz w:val="24"/>
          <w:szCs w:val="24"/>
        </w:rPr>
        <w:t>В случае</w:t>
      </w:r>
      <w:proofErr w:type="gramStart"/>
      <w:r w:rsidR="000A545B" w:rsidRPr="007252E9">
        <w:rPr>
          <w:sz w:val="24"/>
          <w:szCs w:val="24"/>
        </w:rPr>
        <w:t>,</w:t>
      </w:r>
      <w:proofErr w:type="gramEnd"/>
      <w:r w:rsidR="000A545B" w:rsidRPr="007252E9">
        <w:rPr>
          <w:sz w:val="24"/>
          <w:szCs w:val="24"/>
        </w:rPr>
        <w:t xml:space="preserve"> если Участник/член Коллективного участника не относится к субъектам малого и среднего предпринимательства, он должен предоставить </w:t>
      </w:r>
      <w:r w:rsidR="00970C8F" w:rsidRPr="007252E9">
        <w:rPr>
          <w:sz w:val="24"/>
          <w:szCs w:val="24"/>
        </w:rPr>
        <w:t xml:space="preserve">письмо </w:t>
      </w:r>
      <w:r w:rsidR="000A545B" w:rsidRPr="007252E9">
        <w:rPr>
          <w:sz w:val="24"/>
          <w:szCs w:val="24"/>
        </w:rPr>
        <w:t xml:space="preserve">в </w:t>
      </w:r>
      <w:r w:rsidR="00970C8F" w:rsidRPr="007252E9">
        <w:rPr>
          <w:sz w:val="24"/>
          <w:szCs w:val="24"/>
        </w:rPr>
        <w:t>произвольной</w:t>
      </w:r>
      <w:r w:rsidR="000A545B" w:rsidRPr="007252E9">
        <w:rPr>
          <w:sz w:val="24"/>
          <w:szCs w:val="24"/>
        </w:rPr>
        <w:t xml:space="preserve"> форме о не принадлежности его к субъектам малого и среднего предпринимательства</w:t>
      </w:r>
      <w:r w:rsidRPr="007252E9">
        <w:rPr>
          <w:sz w:val="24"/>
          <w:szCs w:val="24"/>
        </w:rPr>
        <w:t>;</w:t>
      </w:r>
      <w:bookmarkEnd w:id="295"/>
    </w:p>
    <w:p w:rsidR="00DA1402" w:rsidRPr="007252E9" w:rsidRDefault="00DA1402" w:rsidP="00DA1402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rPr>
          <w:sz w:val="24"/>
          <w:szCs w:val="24"/>
        </w:rPr>
      </w:pPr>
      <w:bookmarkStart w:id="296" w:name="_Ref464462953"/>
      <w:proofErr w:type="gramStart"/>
      <w:r w:rsidRPr="007252E9">
        <w:rPr>
          <w:sz w:val="24"/>
          <w:szCs w:val="24"/>
        </w:rPr>
        <w:t xml:space="preserve">Копии документов, подтверждающих наличие у Участника правомочий от производителей предлагаемой им продукции на предложение в рамках настоящего </w:t>
      </w:r>
      <w:r w:rsidR="008E58DC" w:rsidRPr="007252E9">
        <w:rPr>
          <w:sz w:val="24"/>
          <w:szCs w:val="24"/>
        </w:rPr>
        <w:t>Запроса предложений</w:t>
      </w:r>
      <w:r w:rsidRPr="007252E9">
        <w:rPr>
          <w:sz w:val="24"/>
          <w:szCs w:val="24"/>
        </w:rPr>
        <w:t xml:space="preserve"> этой продукции (либо копию дилерского договора с производителем; договора с дилером/поставщиком, подтверждающий наличие отношений между дилером/поставщиком и участником, с приложением договора, заключенного между дилером/поставщиком и производителем, и/или информационных писем, иных документов, выданных производителем дилеру/поставщику).</w:t>
      </w:r>
      <w:proofErr w:type="gramEnd"/>
      <w:r w:rsidRPr="007252E9">
        <w:rPr>
          <w:sz w:val="24"/>
          <w:szCs w:val="24"/>
        </w:rPr>
        <w:t xml:space="preserve"> Рекомендуемая форма заполнения установлена в настоящей Документации (подраздел </w:t>
      </w:r>
      <w:r w:rsidR="00321C62">
        <w:fldChar w:fldCharType="begin"/>
      </w:r>
      <w:r w:rsidR="00321C62">
        <w:instrText xml:space="preserve"> REF _Ref464120879 \r \h  \* MERGEFORMAT </w:instrText>
      </w:r>
      <w:r w:rsidR="00321C62">
        <w:fldChar w:fldCharType="separate"/>
      </w:r>
      <w:r w:rsidR="008941A2" w:rsidRPr="008941A2">
        <w:rPr>
          <w:sz w:val="24"/>
          <w:szCs w:val="24"/>
        </w:rPr>
        <w:t>5.10</w:t>
      </w:r>
      <w:r w:rsidR="00321C62">
        <w:fldChar w:fldCharType="end"/>
      </w:r>
      <w:r w:rsidR="004C0021" w:rsidRPr="007252E9">
        <w:rPr>
          <w:sz w:val="24"/>
          <w:szCs w:val="24"/>
        </w:rPr>
        <w:t>)</w:t>
      </w:r>
      <w:r w:rsidRPr="007252E9">
        <w:rPr>
          <w:sz w:val="24"/>
          <w:szCs w:val="24"/>
        </w:rPr>
        <w:t>;</w:t>
      </w:r>
      <w:bookmarkEnd w:id="296"/>
    </w:p>
    <w:p w:rsidR="00920CB0" w:rsidRPr="007252E9" w:rsidRDefault="0036377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252E9">
        <w:rPr>
          <w:sz w:val="24"/>
          <w:szCs w:val="24"/>
        </w:rPr>
        <w:t>Справк</w:t>
      </w:r>
      <w:r w:rsidR="00DA1402" w:rsidRPr="007252E9">
        <w:rPr>
          <w:sz w:val="24"/>
          <w:szCs w:val="24"/>
        </w:rPr>
        <w:t>у</w:t>
      </w:r>
      <w:r w:rsidRPr="007252E9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7252E9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9948B4" w:rsidRPr="007252E9">
        <w:rPr>
          <w:sz w:val="24"/>
          <w:szCs w:val="24"/>
        </w:rPr>
        <w:t xml:space="preserve"> (</w:t>
      </w:r>
      <w:r w:rsidR="003C2207" w:rsidRPr="007252E9">
        <w:rPr>
          <w:sz w:val="24"/>
          <w:szCs w:val="24"/>
        </w:rPr>
        <w:t>подраздел</w:t>
      </w:r>
      <w:r w:rsidR="005111C8" w:rsidRPr="007252E9">
        <w:rPr>
          <w:sz w:val="24"/>
          <w:szCs w:val="24"/>
        </w:rPr>
        <w:t xml:space="preserve"> </w:t>
      </w:r>
      <w:r w:rsidR="00321C62">
        <w:fldChar w:fldCharType="begin"/>
      </w:r>
      <w:r w:rsidR="00321C62">
        <w:instrText xml:space="preserve"> REF _Ref449017073 \r \h  \* MERGEFORMAT </w:instrText>
      </w:r>
      <w:r w:rsidR="00321C62">
        <w:fldChar w:fldCharType="separate"/>
      </w:r>
      <w:r w:rsidR="008941A2" w:rsidRPr="008941A2">
        <w:rPr>
          <w:sz w:val="24"/>
          <w:szCs w:val="24"/>
        </w:rPr>
        <w:t>5.7</w:t>
      </w:r>
      <w:r w:rsidR="00321C62">
        <w:fldChar w:fldCharType="end"/>
      </w:r>
      <w:r w:rsidR="009948B4" w:rsidRPr="007252E9">
        <w:rPr>
          <w:sz w:val="24"/>
          <w:szCs w:val="24"/>
        </w:rPr>
        <w:t>)</w:t>
      </w:r>
      <w:r w:rsidR="00920CB0" w:rsidRPr="007252E9">
        <w:rPr>
          <w:sz w:val="24"/>
          <w:szCs w:val="24"/>
        </w:rPr>
        <w:t>;</w:t>
      </w:r>
    </w:p>
    <w:p w:rsidR="007705A5" w:rsidRPr="007252E9" w:rsidRDefault="00DA1402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252E9">
        <w:rPr>
          <w:sz w:val="24"/>
          <w:szCs w:val="24"/>
        </w:rPr>
        <w:t xml:space="preserve">Справку о кадровых ресурсах, которые будут привлечены в ходе выполнения Договора, по установленной в настоящей Документации форме </w:t>
      </w:r>
      <w:r w:rsidR="007705A5" w:rsidRPr="007252E9">
        <w:rPr>
          <w:sz w:val="24"/>
          <w:szCs w:val="24"/>
        </w:rPr>
        <w:t>— Справка о кадровых ресурсах (</w:t>
      </w:r>
      <w:r w:rsidR="003C2207" w:rsidRPr="007252E9">
        <w:rPr>
          <w:sz w:val="24"/>
          <w:szCs w:val="24"/>
        </w:rPr>
        <w:t>подраздел</w:t>
      </w:r>
      <w:r w:rsidR="007705A5" w:rsidRPr="007252E9">
        <w:rPr>
          <w:sz w:val="24"/>
          <w:szCs w:val="24"/>
        </w:rPr>
        <w:t xml:space="preserve"> </w:t>
      </w:r>
      <w:r w:rsidR="00321C62">
        <w:fldChar w:fldCharType="begin"/>
      </w:r>
      <w:r w:rsidR="00321C62">
        <w:instrText xml:space="preserve"> REF _Ref55336398 \r \h  \* MERGEFORMAT </w:instrText>
      </w:r>
      <w:r w:rsidR="00321C62">
        <w:fldChar w:fldCharType="separate"/>
      </w:r>
      <w:r w:rsidR="008941A2" w:rsidRPr="008941A2">
        <w:rPr>
          <w:sz w:val="24"/>
          <w:szCs w:val="24"/>
        </w:rPr>
        <w:t>5.8</w:t>
      </w:r>
      <w:r w:rsidR="00321C62">
        <w:fldChar w:fldCharType="end"/>
      </w:r>
      <w:r w:rsidR="007705A5" w:rsidRPr="007252E9">
        <w:rPr>
          <w:sz w:val="24"/>
          <w:szCs w:val="24"/>
        </w:rPr>
        <w:t>);</w:t>
      </w:r>
    </w:p>
    <w:p w:rsidR="00920CB0" w:rsidRDefault="00920CB0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>Отзывы, рекомендации или другие документальные доказательства</w:t>
      </w:r>
      <w:r w:rsidRPr="00920CB0">
        <w:rPr>
          <w:sz w:val="24"/>
          <w:szCs w:val="24"/>
        </w:rPr>
        <w:t xml:space="preserve"> выполнения аналогичных договоров (</w:t>
      </w:r>
      <w:r w:rsidR="00E45C56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Pr="00920CB0">
        <w:rPr>
          <w:sz w:val="24"/>
          <w:szCs w:val="24"/>
        </w:rPr>
        <w:t>);</w:t>
      </w:r>
    </w:p>
    <w:p w:rsidR="007705A5" w:rsidRDefault="007705A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297" w:name="_Ref442188512"/>
      <w:r>
        <w:rPr>
          <w:sz w:val="24"/>
          <w:szCs w:val="24"/>
        </w:rPr>
        <w:t xml:space="preserve">Соглашение о неустойке </w:t>
      </w:r>
      <w:r w:rsidR="00A154B7" w:rsidRPr="00E71A48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A154B7">
        <w:rPr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r w:rsidR="003C2207">
        <w:rPr>
          <w:sz w:val="24"/>
          <w:szCs w:val="24"/>
        </w:rPr>
        <w:t>подраздел</w:t>
      </w:r>
      <w:r>
        <w:rPr>
          <w:sz w:val="24"/>
          <w:szCs w:val="24"/>
        </w:rPr>
        <w:t xml:space="preserve"> </w:t>
      </w:r>
      <w:r w:rsidR="0033182C">
        <w:rPr>
          <w:sz w:val="24"/>
          <w:szCs w:val="24"/>
        </w:rPr>
        <w:fldChar w:fldCharType="begin"/>
      </w:r>
      <w:r w:rsidR="003C2207">
        <w:rPr>
          <w:sz w:val="24"/>
          <w:szCs w:val="24"/>
        </w:rPr>
        <w:instrText xml:space="preserve"> REF _Ref440272256 \r \h </w:instrText>
      </w:r>
      <w:r w:rsidR="0033182C">
        <w:rPr>
          <w:sz w:val="24"/>
          <w:szCs w:val="24"/>
        </w:rPr>
      </w:r>
      <w:r w:rsidR="0033182C">
        <w:rPr>
          <w:sz w:val="24"/>
          <w:szCs w:val="24"/>
        </w:rPr>
        <w:fldChar w:fldCharType="separate"/>
      </w:r>
      <w:r w:rsidR="008941A2">
        <w:rPr>
          <w:sz w:val="24"/>
          <w:szCs w:val="24"/>
        </w:rPr>
        <w:t>5.13</w:t>
      </w:r>
      <w:r w:rsidR="0033182C">
        <w:rPr>
          <w:sz w:val="24"/>
          <w:szCs w:val="24"/>
        </w:rPr>
        <w:fldChar w:fldCharType="end"/>
      </w:r>
      <w:r>
        <w:rPr>
          <w:sz w:val="24"/>
          <w:szCs w:val="24"/>
        </w:rPr>
        <w:t>);</w:t>
      </w:r>
      <w:bookmarkEnd w:id="297"/>
    </w:p>
    <w:p w:rsidR="007705A5" w:rsidRPr="00DA7E38" w:rsidRDefault="007705A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705A5">
        <w:rPr>
          <w:sz w:val="24"/>
          <w:szCs w:val="24"/>
        </w:rPr>
        <w:t xml:space="preserve">Согласие Участника закупочной процедуры налоговым органам на разглашение сведений, </w:t>
      </w:r>
      <w:r w:rsidRPr="00DA7E38">
        <w:rPr>
          <w:sz w:val="24"/>
          <w:szCs w:val="24"/>
        </w:rPr>
        <w:t>составляющих налоговую тайну</w:t>
      </w:r>
      <w:r w:rsidR="00A154B7" w:rsidRPr="00DA7E38">
        <w:rPr>
          <w:sz w:val="24"/>
          <w:szCs w:val="24"/>
        </w:rPr>
        <w:t xml:space="preserve">, </w:t>
      </w:r>
      <w:r w:rsidR="00A154B7" w:rsidRPr="00DA7E38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DA7E38">
        <w:rPr>
          <w:sz w:val="24"/>
          <w:szCs w:val="24"/>
        </w:rPr>
        <w:t xml:space="preserve"> (</w:t>
      </w:r>
      <w:r w:rsidR="003C2207" w:rsidRPr="00DA7E38">
        <w:rPr>
          <w:sz w:val="24"/>
          <w:szCs w:val="24"/>
        </w:rPr>
        <w:t>подраздел</w:t>
      </w:r>
      <w:r w:rsidRPr="00DA7E38">
        <w:rPr>
          <w:sz w:val="24"/>
          <w:szCs w:val="24"/>
        </w:rPr>
        <w:t xml:space="preserve"> </w:t>
      </w:r>
      <w:r w:rsidR="00321C62">
        <w:fldChar w:fldCharType="begin"/>
      </w:r>
      <w:r w:rsidR="00321C62">
        <w:instrText xml:space="preserve"> REF _Ref440272274 \r \h  \* MERGEFORMAT </w:instrText>
      </w:r>
      <w:r w:rsidR="00321C62">
        <w:fldChar w:fldCharType="separate"/>
      </w:r>
      <w:r w:rsidR="008941A2" w:rsidRPr="008941A2">
        <w:rPr>
          <w:sz w:val="24"/>
          <w:szCs w:val="24"/>
        </w:rPr>
        <w:t>5.15</w:t>
      </w:r>
      <w:r w:rsidR="00321C62">
        <w:fldChar w:fldCharType="end"/>
      </w:r>
      <w:r w:rsidRPr="00DA7E38">
        <w:rPr>
          <w:sz w:val="24"/>
          <w:szCs w:val="24"/>
        </w:rPr>
        <w:t>)</w:t>
      </w:r>
      <w:r w:rsidR="00DA7E38" w:rsidRPr="00DA7E38">
        <w:rPr>
          <w:sz w:val="24"/>
          <w:szCs w:val="24"/>
        </w:rPr>
        <w:t xml:space="preserve"> (</w:t>
      </w:r>
      <w:r w:rsidR="00E45C56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="00DA7E38" w:rsidRPr="00DA7E38">
        <w:rPr>
          <w:sz w:val="24"/>
          <w:szCs w:val="24"/>
        </w:rPr>
        <w:t>)</w:t>
      </w:r>
      <w:r w:rsidRPr="00DA7E38">
        <w:rPr>
          <w:sz w:val="24"/>
          <w:szCs w:val="24"/>
        </w:rPr>
        <w:t>;</w:t>
      </w:r>
    </w:p>
    <w:p w:rsidR="007705A5" w:rsidRPr="007D7C50" w:rsidRDefault="007705A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15381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крупной)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lastRenderedPageBreak/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15381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15381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7D7C50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7D7C50" w:rsidRDefault="007705A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</w:t>
      </w:r>
      <w:r w:rsidR="00D15381">
        <w:rPr>
          <w:sz w:val="24"/>
          <w:szCs w:val="24"/>
        </w:rPr>
        <w:t>Участником</w:t>
      </w:r>
      <w:r w:rsidRPr="007D7C50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15381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15381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15381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:rsidR="007705A5" w:rsidRPr="007705A5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7D7C5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</w:r>
    </w:p>
    <w:p w:rsidR="00517550" w:rsidRPr="00DA1402" w:rsidRDefault="00517550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298" w:name="_Ref464462966"/>
      <w:r w:rsidRPr="00DA1402">
        <w:rPr>
          <w:sz w:val="24"/>
          <w:szCs w:val="24"/>
        </w:rPr>
        <w:t>отсканированные копии сертификатов качества (соответствия) продукции (на продукцию, подлежащую обязательной сертификации) (желательное условие Заказчика);</w:t>
      </w:r>
      <w:bookmarkEnd w:id="298"/>
    </w:p>
    <w:p w:rsidR="00BD40A3" w:rsidRPr="007252E9" w:rsidRDefault="00DA1402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7252E9">
        <w:rPr>
          <w:sz w:val="24"/>
          <w:szCs w:val="24"/>
        </w:rPr>
        <w:lastRenderedPageBreak/>
        <w:t xml:space="preserve">Копию (выписку </w:t>
      </w:r>
      <w:r w:rsidR="00BD40A3" w:rsidRPr="007252E9">
        <w:rPr>
          <w:sz w:val="24"/>
          <w:szCs w:val="24"/>
        </w:rPr>
        <w:t>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  <w:proofErr w:type="gramEnd"/>
    </w:p>
    <w:p w:rsidR="00920CB0" w:rsidRPr="007252E9" w:rsidRDefault="00920CB0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252E9">
        <w:rPr>
          <w:sz w:val="24"/>
          <w:szCs w:val="24"/>
        </w:rPr>
        <w:t>Иные документы, которые</w:t>
      </w:r>
      <w:r w:rsidR="007705A5" w:rsidRPr="007252E9">
        <w:rPr>
          <w:sz w:val="24"/>
          <w:szCs w:val="24"/>
        </w:rPr>
        <w:t>,</w:t>
      </w:r>
      <w:r w:rsidRPr="007252E9">
        <w:rPr>
          <w:sz w:val="24"/>
          <w:szCs w:val="24"/>
        </w:rPr>
        <w:t xml:space="preserve"> по мнению Участника</w:t>
      </w:r>
      <w:r w:rsidR="007705A5" w:rsidRPr="007252E9">
        <w:rPr>
          <w:sz w:val="24"/>
          <w:szCs w:val="24"/>
        </w:rPr>
        <w:t>,</w:t>
      </w:r>
      <w:r w:rsidRPr="007252E9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680B79" w:rsidRPr="007252E9" w:rsidRDefault="00680B79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7B6A8B" w:rsidRPr="007252E9">
        <w:rPr>
          <w:bCs w:val="0"/>
          <w:sz w:val="24"/>
          <w:szCs w:val="24"/>
        </w:rPr>
        <w:t>Заявку</w:t>
      </w:r>
      <w:r w:rsidRPr="007252E9">
        <w:rPr>
          <w:bCs w:val="0"/>
          <w:sz w:val="24"/>
          <w:szCs w:val="24"/>
        </w:rPr>
        <w:t xml:space="preserve"> </w:t>
      </w:r>
      <w:r w:rsidR="00B20653" w:rsidRPr="007252E9">
        <w:rPr>
          <w:bCs w:val="0"/>
          <w:sz w:val="24"/>
          <w:szCs w:val="24"/>
        </w:rPr>
        <w:t>Участника</w:t>
      </w:r>
      <w:r w:rsidRPr="007252E9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7252E9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7252E9">
        <w:rPr>
          <w:sz w:val="24"/>
          <w:szCs w:val="24"/>
        </w:rPr>
        <w:t>- наличие существенных замечаний Заказчика по составу и качеству поставки, задержка устранения дефектов в поставленных товарах и/или  задержка возмещения расходов Заказчика на устранение указанных дефектов;</w:t>
      </w:r>
    </w:p>
    <w:p w:rsidR="00680B79" w:rsidRPr="007252E9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7252E9">
        <w:rPr>
          <w:sz w:val="24"/>
          <w:szCs w:val="24"/>
        </w:rPr>
        <w:t>- несоблюдение сроков окончания поставки, предусмотренных договором поставки;</w:t>
      </w:r>
    </w:p>
    <w:p w:rsidR="00680B79" w:rsidRPr="007252E9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7252E9">
        <w:rPr>
          <w:sz w:val="24"/>
          <w:szCs w:val="24"/>
        </w:rPr>
        <w:t>- иные существенные нарушения условий заключенных договоров поставок.</w:t>
      </w:r>
    </w:p>
    <w:p w:rsidR="005B074F" w:rsidRPr="007252E9" w:rsidRDefault="005B074F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DA7E38" w:rsidRPr="007252E9">
        <w:rPr>
          <w:bCs w:val="0"/>
          <w:sz w:val="24"/>
          <w:szCs w:val="24"/>
        </w:rPr>
        <w:t xml:space="preserve"> </w:t>
      </w:r>
      <w:r w:rsidR="00DA1402" w:rsidRPr="007252E9">
        <w:rPr>
          <w:bCs w:val="0"/>
          <w:sz w:val="24"/>
          <w:szCs w:val="24"/>
        </w:rPr>
        <w:t>правоустанавливающих документов</w:t>
      </w:r>
      <w:r w:rsidR="00A44B30" w:rsidRPr="007252E9">
        <w:rPr>
          <w:bCs w:val="0"/>
          <w:sz w:val="24"/>
          <w:szCs w:val="24"/>
        </w:rPr>
        <w:t>.</w:t>
      </w:r>
    </w:p>
    <w:p w:rsidR="00717F60" w:rsidRPr="007252E9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Все указанные документы прилагаются </w:t>
      </w:r>
      <w:r w:rsidR="009C744E" w:rsidRPr="007252E9">
        <w:rPr>
          <w:bCs w:val="0"/>
          <w:sz w:val="24"/>
          <w:szCs w:val="24"/>
        </w:rPr>
        <w:t>Участник</w:t>
      </w:r>
      <w:r w:rsidRPr="007252E9">
        <w:rPr>
          <w:bCs w:val="0"/>
          <w:sz w:val="24"/>
          <w:szCs w:val="24"/>
        </w:rPr>
        <w:t xml:space="preserve">ом к </w:t>
      </w:r>
      <w:r w:rsidR="004B5EB3" w:rsidRPr="007252E9">
        <w:rPr>
          <w:bCs w:val="0"/>
          <w:sz w:val="24"/>
          <w:szCs w:val="24"/>
        </w:rPr>
        <w:t>Заявк</w:t>
      </w:r>
      <w:r w:rsidRPr="007252E9">
        <w:rPr>
          <w:bCs w:val="0"/>
          <w:sz w:val="24"/>
          <w:szCs w:val="24"/>
        </w:rPr>
        <w:t>е.</w:t>
      </w:r>
    </w:p>
    <w:p w:rsidR="00717F60" w:rsidRPr="007252E9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>В случае</w:t>
      </w:r>
      <w:proofErr w:type="gramStart"/>
      <w:r w:rsidRPr="007252E9">
        <w:rPr>
          <w:bCs w:val="0"/>
          <w:sz w:val="24"/>
          <w:szCs w:val="24"/>
        </w:rPr>
        <w:t>,</w:t>
      </w:r>
      <w:proofErr w:type="gramEnd"/>
      <w:r w:rsidRPr="007252E9">
        <w:rPr>
          <w:bCs w:val="0"/>
          <w:sz w:val="24"/>
          <w:szCs w:val="24"/>
        </w:rPr>
        <w:t xml:space="preserve"> если по каким-либо причинам </w:t>
      </w:r>
      <w:r w:rsidR="009C744E" w:rsidRPr="007252E9">
        <w:rPr>
          <w:bCs w:val="0"/>
          <w:sz w:val="24"/>
          <w:szCs w:val="24"/>
        </w:rPr>
        <w:t>Участник</w:t>
      </w:r>
      <w:r w:rsidRPr="007252E9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7252E9">
        <w:rPr>
          <w:bCs w:val="0"/>
          <w:sz w:val="24"/>
          <w:szCs w:val="24"/>
        </w:rPr>
        <w:t>Участник</w:t>
      </w:r>
      <w:r w:rsidRPr="007252E9">
        <w:rPr>
          <w:bCs w:val="0"/>
          <w:sz w:val="24"/>
          <w:szCs w:val="24"/>
        </w:rPr>
        <w:t>а данному требованию.</w:t>
      </w:r>
    </w:p>
    <w:p w:rsidR="00717F60" w:rsidRPr="00E71A48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7252E9">
        <w:rPr>
          <w:sz w:val="24"/>
          <w:szCs w:val="24"/>
        </w:rPr>
        <w:t>В случае участия в запросе предложений иностранной организации, такой</w:t>
      </w:r>
      <w:r w:rsidRPr="00E71A48">
        <w:rPr>
          <w:sz w:val="24"/>
          <w:szCs w:val="24"/>
        </w:rPr>
        <w:t xml:space="preserve"> </w:t>
      </w:r>
      <w:r w:rsidR="00553A57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</w:t>
      </w:r>
      <w:proofErr w:type="gramStart"/>
      <w:r w:rsidRPr="00E71A48">
        <w:rPr>
          <w:sz w:val="24"/>
          <w:szCs w:val="24"/>
        </w:rPr>
        <w:t>предоставляет аналогичные документы</w:t>
      </w:r>
      <w:proofErr w:type="gramEnd"/>
      <w:r w:rsidRPr="00E71A48">
        <w:rPr>
          <w:sz w:val="24"/>
          <w:szCs w:val="24"/>
        </w:rPr>
        <w:t xml:space="preserve">. Такие документы должны быть переведены на русский язык и </w:t>
      </w:r>
      <w:proofErr w:type="spellStart"/>
      <w:r w:rsidRPr="00E71A48">
        <w:rPr>
          <w:sz w:val="24"/>
          <w:szCs w:val="24"/>
        </w:rPr>
        <w:t>апостилированы</w:t>
      </w:r>
      <w:proofErr w:type="spellEnd"/>
      <w:r w:rsidRPr="00E71A48">
        <w:rPr>
          <w:sz w:val="24"/>
          <w:szCs w:val="24"/>
        </w:rPr>
        <w:t xml:space="preserve">, в противном случае </w:t>
      </w:r>
      <w:r w:rsidR="00F85CCF" w:rsidRPr="00E71A48">
        <w:rPr>
          <w:sz w:val="24"/>
          <w:szCs w:val="24"/>
        </w:rPr>
        <w:t>З</w:t>
      </w:r>
      <w:r w:rsidR="00F81E4D" w:rsidRPr="00E71A48">
        <w:rPr>
          <w:sz w:val="24"/>
          <w:szCs w:val="24"/>
        </w:rPr>
        <w:t xml:space="preserve">акупочная </w:t>
      </w:r>
      <w:r w:rsidRPr="00E71A48">
        <w:rPr>
          <w:sz w:val="24"/>
          <w:szCs w:val="24"/>
        </w:rPr>
        <w:t xml:space="preserve">комиссия вправе не рассматривать документы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99" w:name="_Ref191386451"/>
      <w:bookmarkStart w:id="300" w:name="_Ref440271628"/>
      <w:bookmarkStart w:id="301" w:name="_Toc440357098"/>
      <w:bookmarkStart w:id="302" w:name="_Toc440359653"/>
      <w:bookmarkStart w:id="303" w:name="_Toc440632116"/>
      <w:bookmarkStart w:id="304" w:name="_Toc440875937"/>
      <w:bookmarkStart w:id="305" w:name="_Toc441130965"/>
      <w:bookmarkStart w:id="306" w:name="_Toc447269780"/>
      <w:bookmarkStart w:id="307" w:name="_Toc464120602"/>
      <w:r w:rsidRPr="00E71A48">
        <w:rPr>
          <w:szCs w:val="24"/>
        </w:rPr>
        <w:t xml:space="preserve">Привлечение </w:t>
      </w:r>
      <w:bookmarkEnd w:id="299"/>
      <w:proofErr w:type="spellStart"/>
      <w:r w:rsidR="005B074F" w:rsidRPr="00E71A48">
        <w:rPr>
          <w:szCs w:val="24"/>
        </w:rPr>
        <w:t>сопоставщиков</w:t>
      </w:r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proofErr w:type="spellEnd"/>
    </w:p>
    <w:p w:rsidR="005B074F" w:rsidRPr="00E71A48" w:rsidRDefault="00A44B30" w:rsidP="00BC19F9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>
        <w:rPr>
          <w:bCs w:val="0"/>
          <w:sz w:val="24"/>
          <w:szCs w:val="24"/>
        </w:rPr>
        <w:t xml:space="preserve">Привлечение </w:t>
      </w:r>
      <w:r w:rsidR="009C744E" w:rsidRPr="00E71A48">
        <w:rPr>
          <w:bCs w:val="0"/>
          <w:sz w:val="24"/>
          <w:szCs w:val="24"/>
        </w:rPr>
        <w:t>Участник</w:t>
      </w:r>
      <w:r>
        <w:rPr>
          <w:bCs w:val="0"/>
          <w:sz w:val="24"/>
          <w:szCs w:val="24"/>
        </w:rPr>
        <w:t>ами</w:t>
      </w:r>
      <w:r w:rsidR="00717F60" w:rsidRPr="00E71A48">
        <w:rPr>
          <w:bCs w:val="0"/>
          <w:sz w:val="24"/>
          <w:szCs w:val="24"/>
        </w:rPr>
        <w:t xml:space="preserve"> запроса предложений </w:t>
      </w:r>
      <w:proofErr w:type="spellStart"/>
      <w:r w:rsidR="005B074F" w:rsidRPr="00E71A48">
        <w:rPr>
          <w:bCs w:val="0"/>
          <w:sz w:val="24"/>
          <w:szCs w:val="24"/>
        </w:rPr>
        <w:t>сопоставщиков</w:t>
      </w:r>
      <w:proofErr w:type="spellEnd"/>
      <w:r>
        <w:rPr>
          <w:bCs w:val="0"/>
          <w:sz w:val="24"/>
          <w:szCs w:val="24"/>
        </w:rPr>
        <w:t xml:space="preserve"> не допускается.</w:t>
      </w:r>
      <w:r w:rsidR="003F6889" w:rsidRPr="00E71A48">
        <w:rPr>
          <w:bCs w:val="0"/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08" w:name="_Ref191386461"/>
      <w:bookmarkStart w:id="309" w:name="_Toc440357099"/>
      <w:bookmarkStart w:id="310" w:name="_Toc440359654"/>
      <w:bookmarkStart w:id="311" w:name="_Toc440632117"/>
      <w:bookmarkStart w:id="312" w:name="_Toc440875938"/>
      <w:bookmarkStart w:id="313" w:name="_Toc441130966"/>
      <w:bookmarkStart w:id="314" w:name="_Toc447269781"/>
      <w:bookmarkStart w:id="315" w:name="_Toc464120603"/>
      <w:r w:rsidRPr="00E71A48">
        <w:rPr>
          <w:szCs w:val="24"/>
        </w:rPr>
        <w:t xml:space="preserve">Участие в запросе предложений коллективных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ов</w:t>
      </w:r>
      <w:bookmarkEnd w:id="308"/>
      <w:bookmarkEnd w:id="309"/>
      <w:bookmarkEnd w:id="310"/>
      <w:bookmarkEnd w:id="311"/>
      <w:bookmarkEnd w:id="312"/>
      <w:bookmarkEnd w:id="313"/>
      <w:bookmarkEnd w:id="314"/>
      <w:bookmarkEnd w:id="315"/>
    </w:p>
    <w:p w:rsidR="00717F60" w:rsidRPr="00E71A48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E71A48" w:rsidDel="009C744E">
        <w:rPr>
          <w:bCs w:val="0"/>
          <w:sz w:val="24"/>
          <w:szCs w:val="24"/>
        </w:rPr>
        <w:t xml:space="preserve"> </w:t>
      </w:r>
      <w:r w:rsidR="00321C62">
        <w:fldChar w:fldCharType="begin"/>
      </w:r>
      <w:r w:rsidR="00321C62">
        <w:instrText xml:space="preserve"> REF _Ref191386482 \r \h  \* MERGEFORMAT </w:instrText>
      </w:r>
      <w:r w:rsidR="00321C62">
        <w:fldChar w:fldCharType="separate"/>
      </w:r>
      <w:r w:rsidR="008941A2" w:rsidRPr="008941A2">
        <w:rPr>
          <w:bCs w:val="0"/>
          <w:sz w:val="24"/>
          <w:szCs w:val="24"/>
        </w:rPr>
        <w:t>3.3.8.1</w:t>
      </w:r>
      <w:r w:rsidR="00321C62">
        <w:fldChar w:fldCharType="end"/>
      </w:r>
      <w:r w:rsidRPr="00E71A48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E71A48">
        <w:rPr>
          <w:bCs w:val="0"/>
          <w:sz w:val="24"/>
          <w:szCs w:val="24"/>
        </w:rPr>
        <w:t xml:space="preserve">поставки, </w:t>
      </w:r>
      <w:r w:rsidR="0007043F" w:rsidRPr="00E71A48">
        <w:rPr>
          <w:sz w:val="24"/>
          <w:szCs w:val="24"/>
        </w:rPr>
        <w:t>работы</w:t>
      </w:r>
      <w:r w:rsidR="0091430E" w:rsidRPr="00E71A48">
        <w:rPr>
          <w:sz w:val="24"/>
          <w:szCs w:val="24"/>
        </w:rPr>
        <w:t xml:space="preserve">, </w:t>
      </w:r>
      <w:r w:rsidR="0007043F" w:rsidRPr="00E71A48">
        <w:rPr>
          <w:sz w:val="24"/>
          <w:szCs w:val="24"/>
        </w:rPr>
        <w:t>услуги</w:t>
      </w:r>
      <w:r w:rsidRPr="00E71A48">
        <w:rPr>
          <w:bCs w:val="0"/>
          <w:sz w:val="24"/>
          <w:szCs w:val="24"/>
        </w:rPr>
        <w:t>.</w:t>
      </w:r>
    </w:p>
    <w:p w:rsidR="00717F60" w:rsidRPr="00D52133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подается коллективным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321C62">
        <w:fldChar w:fldCharType="begin"/>
      </w:r>
      <w:r w:rsidR="00321C62">
        <w:instrText xml:space="preserve"> REF _Ref191386407 \r \h  \* MERGEFORMAT </w:instrText>
      </w:r>
      <w:r w:rsidR="00321C62">
        <w:fldChar w:fldCharType="separate"/>
      </w:r>
      <w:r w:rsidR="008941A2" w:rsidRPr="008941A2">
        <w:rPr>
          <w:bCs w:val="0"/>
          <w:sz w:val="24"/>
          <w:szCs w:val="24"/>
        </w:rPr>
        <w:t>3.3.8</w:t>
      </w:r>
      <w:r w:rsidR="00321C62">
        <w:fldChar w:fldCharType="end"/>
      </w:r>
      <w:r w:rsidRPr="00E71A48">
        <w:rPr>
          <w:bCs w:val="0"/>
          <w:sz w:val="24"/>
          <w:szCs w:val="24"/>
        </w:rPr>
        <w:t xml:space="preserve">, должны быть выполнены </w:t>
      </w:r>
      <w:r w:rsidRPr="00D52133">
        <w:rPr>
          <w:bCs w:val="0"/>
          <w:sz w:val="24"/>
          <w:szCs w:val="24"/>
        </w:rPr>
        <w:t>нижеприведенные требования.</w:t>
      </w:r>
    </w:p>
    <w:p w:rsidR="00717F60" w:rsidRPr="00D52133" w:rsidRDefault="001F0956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</w:t>
      </w:r>
      <w:r w:rsidRPr="00D52133">
        <w:rPr>
          <w:bCs w:val="0"/>
          <w:sz w:val="24"/>
          <w:szCs w:val="24"/>
        </w:rPr>
        <w:lastRenderedPageBreak/>
        <w:t xml:space="preserve">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D52133">
        <w:rPr>
          <w:bCs w:val="0"/>
          <w:sz w:val="24"/>
          <w:szCs w:val="24"/>
        </w:rPr>
        <w:t>Д</w:t>
      </w:r>
      <w:r w:rsidRPr="00D52133">
        <w:rPr>
          <w:bCs w:val="0"/>
          <w:sz w:val="24"/>
          <w:szCs w:val="24"/>
        </w:rPr>
        <w:t xml:space="preserve">окументации, изложенным в п. </w:t>
      </w:r>
      <w:r w:rsidR="0033182C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33182C">
        <w:rPr>
          <w:bCs w:val="0"/>
          <w:sz w:val="24"/>
          <w:szCs w:val="24"/>
        </w:rPr>
      </w:r>
      <w:r w:rsidR="0033182C">
        <w:rPr>
          <w:bCs w:val="0"/>
          <w:sz w:val="24"/>
          <w:szCs w:val="24"/>
        </w:rPr>
        <w:fldChar w:fldCharType="separate"/>
      </w:r>
      <w:r w:rsidR="008941A2">
        <w:rPr>
          <w:bCs w:val="0"/>
          <w:sz w:val="24"/>
          <w:szCs w:val="24"/>
        </w:rPr>
        <w:t>3.3.8.1</w:t>
      </w:r>
      <w:r w:rsidR="0033182C">
        <w:rPr>
          <w:bCs w:val="0"/>
          <w:sz w:val="24"/>
          <w:szCs w:val="24"/>
        </w:rPr>
        <w:fldChar w:fldCharType="end"/>
      </w:r>
      <w:r w:rsidRPr="00D52133">
        <w:rPr>
          <w:bCs w:val="0"/>
          <w:sz w:val="24"/>
          <w:szCs w:val="24"/>
        </w:rPr>
        <w:t>.</w:t>
      </w:r>
    </w:p>
    <w:p w:rsidR="00717F60" w:rsidRPr="00E71A48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316" w:name="_Ref306032591"/>
      <w:r w:rsidRPr="00D52133">
        <w:rPr>
          <w:bCs w:val="0"/>
          <w:sz w:val="24"/>
          <w:szCs w:val="24"/>
        </w:rPr>
        <w:t>Юридические лица</w:t>
      </w:r>
      <w:r w:rsidR="001F0956" w:rsidRPr="00D52133">
        <w:rPr>
          <w:bCs w:val="0"/>
          <w:sz w:val="24"/>
          <w:szCs w:val="24"/>
        </w:rPr>
        <w:t>, физические лица</w:t>
      </w:r>
      <w:r w:rsidR="00A15A79" w:rsidRPr="00D52133">
        <w:rPr>
          <w:bCs w:val="0"/>
          <w:sz w:val="24"/>
          <w:szCs w:val="24"/>
        </w:rPr>
        <w:t>,</w:t>
      </w:r>
      <w:r w:rsidRPr="00D52133">
        <w:rPr>
          <w:bCs w:val="0"/>
          <w:sz w:val="24"/>
          <w:szCs w:val="24"/>
        </w:rPr>
        <w:t xml:space="preserve"> </w:t>
      </w:r>
      <w:r w:rsidR="001F0956" w:rsidRPr="00D52133">
        <w:rPr>
          <w:bCs w:val="0"/>
          <w:sz w:val="24"/>
          <w:szCs w:val="24"/>
        </w:rPr>
        <w:t xml:space="preserve">в том числе </w:t>
      </w:r>
      <w:r w:rsidRPr="00D52133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>а, заключают между собой</w:t>
      </w:r>
      <w:r w:rsidRPr="00E71A48">
        <w:rPr>
          <w:bCs w:val="0"/>
          <w:sz w:val="24"/>
          <w:szCs w:val="24"/>
        </w:rPr>
        <w:t xml:space="preserve"> соглашение, соответствующее нормам Гражданского кодекса Р</w:t>
      </w:r>
      <w:r w:rsidR="007F3FB7" w:rsidRPr="00E71A48">
        <w:rPr>
          <w:bCs w:val="0"/>
          <w:sz w:val="24"/>
          <w:szCs w:val="24"/>
        </w:rPr>
        <w:t xml:space="preserve">оссийской </w:t>
      </w:r>
      <w:r w:rsidRPr="00E71A48">
        <w:rPr>
          <w:bCs w:val="0"/>
          <w:sz w:val="24"/>
          <w:szCs w:val="24"/>
        </w:rPr>
        <w:t>Ф</w:t>
      </w:r>
      <w:r w:rsidR="007F3FB7" w:rsidRPr="00E71A48">
        <w:rPr>
          <w:bCs w:val="0"/>
          <w:sz w:val="24"/>
          <w:szCs w:val="24"/>
        </w:rPr>
        <w:t>едерации</w:t>
      </w:r>
      <w:r w:rsidRPr="00E71A48">
        <w:rPr>
          <w:bCs w:val="0"/>
          <w:sz w:val="24"/>
          <w:szCs w:val="24"/>
        </w:rPr>
        <w:t>, и отвечающее следующим требованиям:</w:t>
      </w:r>
      <w:bookmarkEnd w:id="316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317" w:name="_Ref307563248"/>
      <w:r w:rsidRPr="00E71A48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  <w:bookmarkEnd w:id="317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E71A48">
        <w:rPr>
          <w:bCs w:val="0"/>
          <w:sz w:val="24"/>
          <w:szCs w:val="24"/>
        </w:rPr>
        <w:t xml:space="preserve">поставок, </w:t>
      </w:r>
      <w:r w:rsidR="0007043F" w:rsidRPr="00E71A48">
        <w:rPr>
          <w:sz w:val="24"/>
          <w:szCs w:val="24"/>
        </w:rPr>
        <w:t>работ</w:t>
      </w:r>
      <w:r w:rsidR="0091430E" w:rsidRPr="00E71A48">
        <w:rPr>
          <w:sz w:val="24"/>
          <w:szCs w:val="24"/>
        </w:rPr>
        <w:t>,</w:t>
      </w:r>
      <w:r w:rsidR="009C744E" w:rsidRPr="00E71A48">
        <w:rPr>
          <w:sz w:val="24"/>
          <w:szCs w:val="24"/>
        </w:rPr>
        <w:t xml:space="preserve"> </w:t>
      </w:r>
      <w:r w:rsidR="0091430E" w:rsidRPr="00E71A48">
        <w:rPr>
          <w:sz w:val="24"/>
          <w:szCs w:val="24"/>
        </w:rPr>
        <w:t>услуг</w:t>
      </w:r>
      <w:r w:rsidR="000E024A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</w:t>
      </w:r>
      <w:r w:rsidRPr="00E71A48">
        <w:rPr>
          <w:bCs w:val="0"/>
          <w:sz w:val="24"/>
          <w:szCs w:val="24"/>
        </w:rPr>
        <w:t>частника;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срок действия соглашения должен быть не менее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чем срок действия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318" w:name="_Ref307563262"/>
      <w:r w:rsidRPr="00E71A48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318"/>
      <w:r w:rsidRPr="00E71A48">
        <w:rPr>
          <w:bCs w:val="0"/>
          <w:sz w:val="24"/>
          <w:szCs w:val="24"/>
        </w:rPr>
        <w:t xml:space="preserve"> </w:t>
      </w:r>
    </w:p>
    <w:p w:rsidR="00DB109A" w:rsidRPr="007252E9" w:rsidRDefault="00DB109A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соответствующее соглашение, в котором должн</w:t>
      </w:r>
      <w:r w:rsidR="00162FC1">
        <w:rPr>
          <w:bCs w:val="0"/>
          <w:sz w:val="24"/>
          <w:szCs w:val="24"/>
        </w:rPr>
        <w:t>а</w:t>
      </w:r>
      <w:r w:rsidRPr="00E71A48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</w:t>
      </w:r>
      <w:r w:rsidRPr="007252E9">
        <w:rPr>
          <w:bCs w:val="0"/>
          <w:sz w:val="24"/>
          <w:szCs w:val="24"/>
        </w:rPr>
        <w:t xml:space="preserve">содержать сведения, указанные в подп. </w:t>
      </w:r>
      <w:r w:rsidR="00321C62">
        <w:fldChar w:fldCharType="begin"/>
      </w:r>
      <w:r w:rsidR="00321C62">
        <w:instrText xml:space="preserve"> REF _Ref307563248 \r \h  \* MERGEFORMAT </w:instrText>
      </w:r>
      <w:r w:rsidR="00321C62">
        <w:fldChar w:fldCharType="separate"/>
      </w:r>
      <w:r w:rsidR="008941A2" w:rsidRPr="008941A2">
        <w:rPr>
          <w:bCs w:val="0"/>
          <w:sz w:val="24"/>
          <w:szCs w:val="24"/>
          <w:lang w:val="en-US"/>
        </w:rPr>
        <w:t>a</w:t>
      </w:r>
      <w:r w:rsidR="008941A2" w:rsidRPr="00321C62">
        <w:rPr>
          <w:bCs w:val="0"/>
          <w:sz w:val="24"/>
          <w:szCs w:val="24"/>
        </w:rPr>
        <w:t>)</w:t>
      </w:r>
      <w:r w:rsidR="00321C62">
        <w:fldChar w:fldCharType="end"/>
      </w:r>
      <w:r w:rsidRPr="007252E9">
        <w:rPr>
          <w:bCs w:val="0"/>
          <w:sz w:val="24"/>
          <w:szCs w:val="24"/>
        </w:rPr>
        <w:t xml:space="preserve">- </w:t>
      </w:r>
      <w:r w:rsidR="00321C62">
        <w:fldChar w:fldCharType="begin"/>
      </w:r>
      <w:r w:rsidR="00321C62">
        <w:instrText xml:space="preserve"> REF _Ref307563262 \r \h  \* MERGEFORMAT </w:instrText>
      </w:r>
      <w:r w:rsidR="00321C62">
        <w:fldChar w:fldCharType="separate"/>
      </w:r>
      <w:r w:rsidR="008941A2" w:rsidRPr="008941A2">
        <w:rPr>
          <w:bCs w:val="0"/>
          <w:sz w:val="24"/>
          <w:szCs w:val="24"/>
          <w:lang w:val="en-US"/>
        </w:rPr>
        <w:t>g</w:t>
      </w:r>
      <w:r w:rsidR="008941A2" w:rsidRPr="00321C62">
        <w:rPr>
          <w:bCs w:val="0"/>
          <w:sz w:val="24"/>
          <w:szCs w:val="24"/>
        </w:rPr>
        <w:t>)</w:t>
      </w:r>
      <w:r w:rsidR="00321C62">
        <w:fldChar w:fldCharType="end"/>
      </w:r>
      <w:r w:rsidRPr="007252E9">
        <w:rPr>
          <w:bCs w:val="0"/>
          <w:sz w:val="24"/>
          <w:szCs w:val="24"/>
        </w:rPr>
        <w:t xml:space="preserve">п. </w:t>
      </w:r>
      <w:r w:rsidR="00321C62">
        <w:fldChar w:fldCharType="begin"/>
      </w:r>
      <w:r w:rsidR="00321C62">
        <w:instrText xml:space="preserve"> REF _Ref306032591 \r \h  \* MERGEFORMAT </w:instrText>
      </w:r>
      <w:r w:rsidR="00321C62">
        <w:fldChar w:fldCharType="separate"/>
      </w:r>
      <w:r w:rsidR="008941A2" w:rsidRPr="008941A2">
        <w:rPr>
          <w:bCs w:val="0"/>
          <w:sz w:val="24"/>
          <w:szCs w:val="24"/>
        </w:rPr>
        <w:t>3.3.10.4</w:t>
      </w:r>
      <w:r w:rsidR="00321C62">
        <w:fldChar w:fldCharType="end"/>
      </w:r>
      <w:r w:rsidRPr="007252E9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7252E9" w:rsidRDefault="00DA1402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7252E9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7252E9">
        <w:rPr>
          <w:bCs w:val="0"/>
          <w:sz w:val="24"/>
          <w:szCs w:val="24"/>
        </w:rPr>
        <w:t>.</w:t>
      </w:r>
    </w:p>
    <w:p w:rsidR="00717F60" w:rsidRPr="007252E9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319" w:name="_Ref464116309"/>
      <w:proofErr w:type="gramStart"/>
      <w:r w:rsidRPr="007252E9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7252E9">
        <w:rPr>
          <w:bCs w:val="0"/>
          <w:sz w:val="24"/>
          <w:szCs w:val="24"/>
        </w:rPr>
        <w:t>Участник</w:t>
      </w:r>
      <w:r w:rsidRPr="007252E9">
        <w:rPr>
          <w:bCs w:val="0"/>
          <w:sz w:val="24"/>
          <w:szCs w:val="24"/>
        </w:rPr>
        <w:t xml:space="preserve"> готовит </w:t>
      </w:r>
      <w:r w:rsidR="004B5EB3" w:rsidRPr="007252E9">
        <w:rPr>
          <w:bCs w:val="0"/>
          <w:sz w:val="24"/>
          <w:szCs w:val="24"/>
        </w:rPr>
        <w:t>Заявк</w:t>
      </w:r>
      <w:r w:rsidRPr="007252E9">
        <w:rPr>
          <w:bCs w:val="0"/>
          <w:sz w:val="24"/>
          <w:szCs w:val="24"/>
        </w:rPr>
        <w:t>у с учетом следующих дополнительных требований:</w:t>
      </w:r>
      <w:bookmarkEnd w:id="319"/>
      <w:proofErr w:type="gramEnd"/>
    </w:p>
    <w:p w:rsidR="00717F60" w:rsidRPr="007252E9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7252E9">
        <w:rPr>
          <w:bCs w:val="0"/>
          <w:sz w:val="24"/>
          <w:szCs w:val="24"/>
        </w:rPr>
        <w:t>Заявк</w:t>
      </w:r>
      <w:r w:rsidR="00717F60" w:rsidRPr="007252E9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7252E9">
        <w:rPr>
          <w:bCs w:val="0"/>
          <w:sz w:val="24"/>
          <w:szCs w:val="24"/>
        </w:rPr>
        <w:t xml:space="preserve"> </w:t>
      </w:r>
      <w:r w:rsidR="00321C62">
        <w:fldChar w:fldCharType="begin"/>
      </w:r>
      <w:r w:rsidR="00321C62">
        <w:instrText xml:space="preserve"> REF _Ref303669127 \r \h  \* MERGEFORMAT </w:instrText>
      </w:r>
      <w:r w:rsidR="00321C62">
        <w:fldChar w:fldCharType="separate"/>
      </w:r>
      <w:r w:rsidR="008941A2" w:rsidRPr="008941A2">
        <w:rPr>
          <w:bCs w:val="0"/>
          <w:sz w:val="24"/>
          <w:szCs w:val="24"/>
        </w:rPr>
        <w:t>3.3.8.2</w:t>
      </w:r>
      <w:r w:rsidR="00321C62">
        <w:fldChar w:fldCharType="end"/>
      </w:r>
      <w:r w:rsidR="00717F60" w:rsidRPr="007252E9">
        <w:rPr>
          <w:bCs w:val="0"/>
          <w:sz w:val="24"/>
          <w:szCs w:val="24"/>
        </w:rPr>
        <w:t>)</w:t>
      </w:r>
      <w:r w:rsidR="008941A2">
        <w:rPr>
          <w:bCs w:val="0"/>
          <w:sz w:val="24"/>
          <w:szCs w:val="24"/>
        </w:rPr>
        <w:t xml:space="preserve">. </w:t>
      </w:r>
      <w:r w:rsidR="008941A2" w:rsidRPr="007252E9">
        <w:rPr>
          <w:bCs w:val="0"/>
          <w:sz w:val="24"/>
          <w:szCs w:val="24"/>
        </w:rPr>
        <w:t xml:space="preserve">Документы, указанные в </w:t>
      </w:r>
      <w:proofErr w:type="spellStart"/>
      <w:r w:rsidR="008941A2" w:rsidRPr="007252E9">
        <w:rPr>
          <w:bCs w:val="0"/>
          <w:sz w:val="24"/>
          <w:szCs w:val="24"/>
        </w:rPr>
        <w:t>пп</w:t>
      </w:r>
      <w:proofErr w:type="spellEnd"/>
      <w:r w:rsidR="008941A2" w:rsidRPr="007252E9">
        <w:rPr>
          <w:sz w:val="24"/>
          <w:szCs w:val="24"/>
        </w:rPr>
        <w:t xml:space="preserve">. </w:t>
      </w:r>
      <w:r w:rsidR="00321C62">
        <w:fldChar w:fldCharType="begin"/>
      </w:r>
      <w:r w:rsidR="00321C62">
        <w:instrText xml:space="preserve"> REF _Ref464462953 \r \h  \* MERGEFORMAT </w:instrText>
      </w:r>
      <w:r w:rsidR="00321C62">
        <w:fldChar w:fldCharType="separate"/>
      </w:r>
      <w:r w:rsidR="008941A2" w:rsidRPr="008941A2">
        <w:rPr>
          <w:sz w:val="24"/>
          <w:szCs w:val="24"/>
        </w:rPr>
        <w:t>о)</w:t>
      </w:r>
      <w:r w:rsidR="00321C62">
        <w:fldChar w:fldCharType="end"/>
      </w:r>
      <w:r w:rsidR="008941A2" w:rsidRPr="007252E9">
        <w:rPr>
          <w:sz w:val="24"/>
          <w:szCs w:val="24"/>
        </w:rPr>
        <w:t xml:space="preserve">, </w:t>
      </w:r>
      <w:r w:rsidR="00321C62">
        <w:fldChar w:fldCharType="begin"/>
      </w:r>
      <w:r w:rsidR="00321C62">
        <w:instrText xml:space="preserve"> REF _Ref442188512 \r \h  \* MERGEFORMAT </w:instrText>
      </w:r>
      <w:r w:rsidR="00321C62">
        <w:fldChar w:fldCharType="separate"/>
      </w:r>
      <w:r w:rsidR="008941A2" w:rsidRPr="008941A2">
        <w:rPr>
          <w:sz w:val="24"/>
          <w:szCs w:val="24"/>
        </w:rPr>
        <w:t>т)</w:t>
      </w:r>
      <w:r w:rsidR="00321C62">
        <w:fldChar w:fldCharType="end"/>
      </w:r>
      <w:r w:rsidR="008941A2" w:rsidRPr="007252E9">
        <w:rPr>
          <w:sz w:val="24"/>
          <w:szCs w:val="24"/>
        </w:rPr>
        <w:t xml:space="preserve"> и </w:t>
      </w:r>
      <w:r w:rsidR="00321C62">
        <w:fldChar w:fldCharType="begin"/>
      </w:r>
      <w:r w:rsidR="00321C62">
        <w:instrText xml:space="preserve"> REF _Ref464462966 \r \h  \* MERGEFORMAT </w:instrText>
      </w:r>
      <w:r w:rsidR="00321C62">
        <w:fldChar w:fldCharType="separate"/>
      </w:r>
      <w:r w:rsidR="008941A2" w:rsidRPr="008941A2">
        <w:rPr>
          <w:sz w:val="24"/>
          <w:szCs w:val="24"/>
        </w:rPr>
        <w:t>ц)</w:t>
      </w:r>
      <w:r w:rsidR="00321C62">
        <w:fldChar w:fldCharType="end"/>
      </w:r>
      <w:r w:rsidR="008941A2" w:rsidRPr="007252E9">
        <w:rPr>
          <w:sz w:val="24"/>
          <w:szCs w:val="24"/>
        </w:rPr>
        <w:t xml:space="preserve"> п. </w:t>
      </w:r>
      <w:r w:rsidR="00321C62">
        <w:fldChar w:fldCharType="begin"/>
      </w:r>
      <w:r w:rsidR="00321C62">
        <w:instrText xml:space="preserve"> REF _Ref303587815 \r \h  \* MERGEFORMAT </w:instrText>
      </w:r>
      <w:r w:rsidR="00321C62">
        <w:fldChar w:fldCharType="separate"/>
      </w:r>
      <w:r w:rsidR="008941A2" w:rsidRPr="008941A2">
        <w:rPr>
          <w:sz w:val="24"/>
          <w:szCs w:val="24"/>
        </w:rPr>
        <w:t>3.3.8.3</w:t>
      </w:r>
      <w:r w:rsidR="00321C62">
        <w:fldChar w:fldCharType="end"/>
      </w:r>
      <w:r w:rsidR="008941A2" w:rsidRPr="007252E9">
        <w:rPr>
          <w:sz w:val="24"/>
          <w:szCs w:val="24"/>
        </w:rPr>
        <w:t>, подаются Лидером коллективного участника</w:t>
      </w:r>
      <w:r w:rsidR="00717F60" w:rsidRPr="007252E9">
        <w:rPr>
          <w:bCs w:val="0"/>
          <w:sz w:val="24"/>
          <w:szCs w:val="24"/>
        </w:rPr>
        <w:t>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>Заявк</w:t>
      </w:r>
      <w:r w:rsidR="00AD3EBC" w:rsidRPr="007252E9">
        <w:rPr>
          <w:bCs w:val="0"/>
          <w:sz w:val="24"/>
          <w:szCs w:val="24"/>
        </w:rPr>
        <w:t>а подготавливается и</w:t>
      </w:r>
      <w:r w:rsidR="00AD3EBC" w:rsidRPr="00E71A48">
        <w:rPr>
          <w:bCs w:val="0"/>
          <w:sz w:val="24"/>
          <w:szCs w:val="24"/>
        </w:rPr>
        <w:t xml:space="preserve"> подается лидером от своего имени со ссылкой на то, что он представляет интересы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AD3EBC" w:rsidRPr="00E71A48">
        <w:rPr>
          <w:bCs w:val="0"/>
          <w:sz w:val="24"/>
          <w:szCs w:val="24"/>
        </w:rPr>
        <w:t>а;</w:t>
      </w:r>
    </w:p>
    <w:p w:rsidR="00717F60" w:rsidRPr="00E71A48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состав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дополнительн</w:t>
      </w:r>
      <w:r w:rsidR="00717F60" w:rsidRPr="00E71A48">
        <w:rPr>
          <w:bCs w:val="0"/>
          <w:sz w:val="24"/>
          <w:szCs w:val="24"/>
        </w:rPr>
        <w:t xml:space="preserve">о включается нотариально заверенная копия </w:t>
      </w:r>
      <w:r w:rsidR="00717F60" w:rsidRPr="00E71A48">
        <w:rPr>
          <w:bCs w:val="0"/>
          <w:sz w:val="24"/>
          <w:szCs w:val="24"/>
        </w:rPr>
        <w:lastRenderedPageBreak/>
        <w:t xml:space="preserve">соглашения 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 xml:space="preserve"> объемов, стоимости и сроков </w:t>
      </w:r>
      <w:proofErr w:type="gramStart"/>
      <w:r w:rsidR="00717F60" w:rsidRPr="00E71A48">
        <w:rPr>
          <w:bCs w:val="0"/>
          <w:sz w:val="24"/>
          <w:szCs w:val="24"/>
        </w:rPr>
        <w:t xml:space="preserve">выполнения </w:t>
      </w:r>
      <w:r w:rsidR="005B074F" w:rsidRPr="00E71A48">
        <w:rPr>
          <w:bCs w:val="0"/>
          <w:sz w:val="24"/>
          <w:szCs w:val="24"/>
        </w:rPr>
        <w:t>работ/оказания услуг/</w:t>
      </w:r>
      <w:r w:rsidR="0007043F" w:rsidRPr="00E71A48">
        <w:rPr>
          <w:bCs w:val="0"/>
          <w:sz w:val="24"/>
          <w:szCs w:val="24"/>
        </w:rPr>
        <w:t>поставок</w:t>
      </w:r>
      <w:r w:rsidR="005B074F" w:rsidRPr="00E71A48">
        <w:rPr>
          <w:bCs w:val="0"/>
          <w:sz w:val="24"/>
          <w:szCs w:val="24"/>
        </w:rPr>
        <w:t xml:space="preserve"> товаров</w:t>
      </w:r>
      <w:proofErr w:type="gramEnd"/>
      <w:r w:rsidR="0007043F" w:rsidRPr="00E71A48">
        <w:rPr>
          <w:bCs w:val="0"/>
          <w:sz w:val="24"/>
          <w:szCs w:val="24"/>
        </w:rPr>
        <w:t xml:space="preserve"> </w:t>
      </w:r>
      <w:r w:rsidR="00717F60"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>
        <w:rPr>
          <w:bCs w:val="0"/>
          <w:sz w:val="24"/>
          <w:szCs w:val="24"/>
        </w:rPr>
        <w:t>под</w:t>
      </w:r>
      <w:r w:rsidR="00717F60" w:rsidRPr="00E71A48">
        <w:rPr>
          <w:bCs w:val="0"/>
          <w:sz w:val="24"/>
          <w:szCs w:val="24"/>
        </w:rPr>
        <w:t>раздел</w:t>
      </w:r>
      <w:r w:rsidR="003C2207">
        <w:rPr>
          <w:bCs w:val="0"/>
          <w:sz w:val="24"/>
          <w:szCs w:val="24"/>
        </w:rPr>
        <w:t xml:space="preserve"> </w:t>
      </w:r>
      <w:r w:rsidR="0033182C">
        <w:rPr>
          <w:bCs w:val="0"/>
          <w:sz w:val="24"/>
          <w:szCs w:val="24"/>
        </w:rPr>
        <w:fldChar w:fldCharType="begin"/>
      </w:r>
      <w:r w:rsidR="003C2207">
        <w:rPr>
          <w:bCs w:val="0"/>
          <w:sz w:val="24"/>
          <w:szCs w:val="24"/>
        </w:rPr>
        <w:instrText xml:space="preserve"> REF _Ref440272510 \r \h </w:instrText>
      </w:r>
      <w:r w:rsidR="0033182C">
        <w:rPr>
          <w:bCs w:val="0"/>
          <w:sz w:val="24"/>
          <w:szCs w:val="24"/>
        </w:rPr>
      </w:r>
      <w:r w:rsidR="0033182C">
        <w:rPr>
          <w:bCs w:val="0"/>
          <w:sz w:val="24"/>
          <w:szCs w:val="24"/>
        </w:rPr>
        <w:fldChar w:fldCharType="separate"/>
      </w:r>
      <w:r w:rsidR="008941A2">
        <w:rPr>
          <w:bCs w:val="0"/>
          <w:sz w:val="24"/>
          <w:szCs w:val="24"/>
        </w:rPr>
        <w:t>5.16</w:t>
      </w:r>
      <w:r w:rsidR="0033182C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</w:t>
      </w:r>
      <w:r w:rsidR="00AE556B">
        <w:rPr>
          <w:bCs w:val="0"/>
          <w:sz w:val="24"/>
          <w:szCs w:val="24"/>
        </w:rPr>
        <w:t xml:space="preserve">. Указанная форма </w:t>
      </w:r>
      <w:r w:rsidR="00AE556B" w:rsidRPr="00AE556B">
        <w:rPr>
          <w:sz w:val="24"/>
          <w:szCs w:val="24"/>
        </w:rPr>
        <w:t>должн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быть подготовлен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отдельно по каждому из лотов с указанием номера и названия лота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332B6A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32B6A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32B6A">
        <w:rPr>
          <w:sz w:val="24"/>
          <w:szCs w:val="24"/>
        </w:rPr>
        <w:t xml:space="preserve">объемов выполняемых </w:t>
      </w:r>
      <w:r w:rsidR="0007043F" w:rsidRPr="00332B6A">
        <w:rPr>
          <w:bCs w:val="0"/>
          <w:sz w:val="24"/>
          <w:szCs w:val="24"/>
        </w:rPr>
        <w:t xml:space="preserve">поставок, </w:t>
      </w:r>
      <w:r w:rsidR="0007043F" w:rsidRPr="00332B6A">
        <w:rPr>
          <w:sz w:val="24"/>
          <w:szCs w:val="24"/>
        </w:rPr>
        <w:t>работ</w:t>
      </w:r>
      <w:r w:rsidR="0091430E" w:rsidRPr="00332B6A">
        <w:rPr>
          <w:sz w:val="24"/>
          <w:szCs w:val="24"/>
        </w:rPr>
        <w:t>,</w:t>
      </w:r>
      <w:r w:rsidR="00F85CCF" w:rsidRPr="00332B6A">
        <w:rPr>
          <w:sz w:val="24"/>
          <w:szCs w:val="24"/>
        </w:rPr>
        <w:t xml:space="preserve"> </w:t>
      </w:r>
      <w:r w:rsidR="0007043F" w:rsidRPr="00332B6A">
        <w:rPr>
          <w:sz w:val="24"/>
          <w:szCs w:val="24"/>
        </w:rPr>
        <w:t>услуг</w:t>
      </w:r>
      <w:r w:rsidR="00BE62BA" w:rsidRPr="00332B6A">
        <w:rPr>
          <w:sz w:val="24"/>
          <w:szCs w:val="24"/>
        </w:rPr>
        <w:t xml:space="preserve"> </w:t>
      </w:r>
      <w:r w:rsidRPr="00332B6A">
        <w:rPr>
          <w:bCs w:val="0"/>
          <w:sz w:val="24"/>
          <w:szCs w:val="24"/>
        </w:rPr>
        <w:t xml:space="preserve">между членами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>а. Не подлежащие суммированию показатели</w:t>
      </w:r>
      <w:r w:rsidR="00EE2EFB" w:rsidRPr="00332B6A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332B6A">
        <w:rPr>
          <w:bCs w:val="0"/>
          <w:sz w:val="24"/>
          <w:szCs w:val="24"/>
        </w:rPr>
        <w:t>указанных</w:t>
      </w:r>
      <w:proofErr w:type="gramEnd"/>
      <w:r w:rsidR="00EE2EFB" w:rsidRPr="00332B6A">
        <w:rPr>
          <w:bCs w:val="0"/>
          <w:sz w:val="24"/>
          <w:szCs w:val="24"/>
        </w:rPr>
        <w:t xml:space="preserve"> </w:t>
      </w:r>
      <w:r w:rsidR="00D77DCB" w:rsidRPr="00332B6A">
        <w:rPr>
          <w:bCs w:val="0"/>
          <w:sz w:val="24"/>
          <w:szCs w:val="24"/>
        </w:rPr>
        <w:t>п.</w:t>
      </w:r>
      <w:r w:rsidR="009C744E" w:rsidRPr="00332B6A">
        <w:rPr>
          <w:bCs w:val="0"/>
          <w:sz w:val="24"/>
          <w:szCs w:val="24"/>
        </w:rPr>
        <w:t xml:space="preserve"> </w:t>
      </w:r>
      <w:r w:rsidR="0033182C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33182C">
        <w:rPr>
          <w:bCs w:val="0"/>
          <w:sz w:val="24"/>
          <w:szCs w:val="24"/>
        </w:rPr>
      </w:r>
      <w:r w:rsidR="0033182C">
        <w:rPr>
          <w:bCs w:val="0"/>
          <w:sz w:val="24"/>
          <w:szCs w:val="24"/>
        </w:rPr>
        <w:fldChar w:fldCharType="separate"/>
      </w:r>
      <w:r w:rsidR="008941A2">
        <w:rPr>
          <w:bCs w:val="0"/>
          <w:sz w:val="24"/>
          <w:szCs w:val="24"/>
        </w:rPr>
        <w:t>3.3.8.1</w:t>
      </w:r>
      <w:r w:rsidR="0033182C">
        <w:rPr>
          <w:bCs w:val="0"/>
          <w:sz w:val="24"/>
          <w:szCs w:val="24"/>
        </w:rPr>
        <w:fldChar w:fldCharType="end"/>
      </w:r>
      <w:r w:rsidR="00D77DCB" w:rsidRPr="00332B6A">
        <w:rPr>
          <w:bCs w:val="0"/>
          <w:sz w:val="24"/>
          <w:szCs w:val="24"/>
        </w:rPr>
        <w:t xml:space="preserve">) </w:t>
      </w:r>
      <w:r w:rsidRPr="00332B6A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E71A48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20" w:name="_Ref306114966"/>
      <w:bookmarkStart w:id="321" w:name="_Toc440357100"/>
      <w:bookmarkStart w:id="322" w:name="_Toc440359655"/>
      <w:bookmarkStart w:id="323" w:name="_Toc440632118"/>
      <w:bookmarkStart w:id="324" w:name="_Toc440875939"/>
      <w:bookmarkStart w:id="325" w:name="_Toc441130967"/>
      <w:bookmarkStart w:id="326" w:name="_Toc447269782"/>
      <w:bookmarkStart w:id="327" w:name="_Toc464120604"/>
      <w:r w:rsidRPr="00E71A48">
        <w:rPr>
          <w:szCs w:val="24"/>
        </w:rPr>
        <w:t>Разъяснение Документации по запросу предложений</w:t>
      </w:r>
      <w:bookmarkEnd w:id="320"/>
      <w:bookmarkEnd w:id="321"/>
      <w:bookmarkEnd w:id="322"/>
      <w:bookmarkEnd w:id="323"/>
      <w:bookmarkEnd w:id="324"/>
      <w:bookmarkEnd w:id="325"/>
      <w:bookmarkEnd w:id="326"/>
      <w:bookmarkEnd w:id="327"/>
    </w:p>
    <w:p w:rsidR="00717F60" w:rsidRPr="00E71A48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E71A48">
        <w:rPr>
          <w:bCs w:val="0"/>
          <w:iCs/>
          <w:sz w:val="24"/>
          <w:szCs w:val="24"/>
        </w:rPr>
        <w:t>Заявк</w:t>
      </w:r>
      <w:r w:rsidRPr="00E71A48">
        <w:rPr>
          <w:bCs w:val="0"/>
          <w:iCs/>
          <w:sz w:val="24"/>
          <w:szCs w:val="24"/>
        </w:rPr>
        <w:t xml:space="preserve">и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iCs/>
          <w:sz w:val="24"/>
          <w:szCs w:val="24"/>
        </w:rPr>
        <w:t>окументации должны быть направ</w:t>
      </w:r>
      <w:r w:rsidR="003B4C1B">
        <w:rPr>
          <w:bCs w:val="0"/>
          <w:iCs/>
          <w:sz w:val="24"/>
          <w:szCs w:val="24"/>
        </w:rPr>
        <w:t>лены через ЭТП или в письменной</w:t>
      </w:r>
      <w:r w:rsidR="00673FC7">
        <w:rPr>
          <w:sz w:val="24"/>
          <w:szCs w:val="24"/>
        </w:rPr>
        <w:t xml:space="preserve"> </w:t>
      </w:r>
      <w:r w:rsidRPr="00E71A48">
        <w:rPr>
          <w:bCs w:val="0"/>
          <w:iCs/>
          <w:sz w:val="24"/>
          <w:szCs w:val="24"/>
        </w:rPr>
        <w:t xml:space="preserve">форме на имя секретаря Закупочной комиссии за подписью руководителя организации или иного ответственного лица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а.</w:t>
      </w:r>
    </w:p>
    <w:p w:rsidR="00717F60" w:rsidRPr="00E71A48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7441D3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>, если в тексте ответа не будет указано иное</w:t>
      </w:r>
      <w:r w:rsidRPr="007441D3">
        <w:rPr>
          <w:bCs w:val="0"/>
          <w:iCs/>
          <w:sz w:val="24"/>
          <w:szCs w:val="24"/>
        </w:rPr>
        <w:t>. В случае</w:t>
      </w:r>
      <w:proofErr w:type="gramStart"/>
      <w:r w:rsidRPr="007441D3">
        <w:rPr>
          <w:bCs w:val="0"/>
          <w:iCs/>
          <w:sz w:val="24"/>
          <w:szCs w:val="24"/>
        </w:rPr>
        <w:t>,</w:t>
      </w:r>
      <w:proofErr w:type="gramEnd"/>
      <w:r w:rsidRPr="007441D3">
        <w:rPr>
          <w:bCs w:val="0"/>
          <w:iCs/>
          <w:sz w:val="24"/>
          <w:szCs w:val="24"/>
        </w:rPr>
        <w:t xml:space="preserve"> если разъяснения изменяют </w:t>
      </w:r>
      <w:r w:rsidR="007D07A7" w:rsidRPr="007441D3">
        <w:rPr>
          <w:bCs w:val="0"/>
          <w:iCs/>
          <w:sz w:val="24"/>
          <w:szCs w:val="24"/>
        </w:rPr>
        <w:t>Д</w:t>
      </w:r>
      <w:r w:rsidRPr="007441D3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7441D3" w:rsidRPr="007441D3">
        <w:rPr>
          <w:bCs w:val="0"/>
          <w:iCs/>
          <w:sz w:val="24"/>
          <w:szCs w:val="24"/>
        </w:rPr>
        <w:t>внесение изменений в Д</w:t>
      </w:r>
      <w:r w:rsidR="007441D3" w:rsidRPr="007441D3">
        <w:rPr>
          <w:bCs w:val="0"/>
          <w:sz w:val="24"/>
          <w:szCs w:val="24"/>
        </w:rPr>
        <w:t>окументацию по запросу предложений</w:t>
      </w:r>
      <w:r w:rsidR="007441D3" w:rsidRPr="007441D3">
        <w:rPr>
          <w:bCs w:val="0"/>
          <w:iCs/>
          <w:sz w:val="24"/>
          <w:szCs w:val="24"/>
        </w:rPr>
        <w:t xml:space="preserve"> (п. </w:t>
      </w:r>
      <w:r w:rsidR="00321C62">
        <w:fldChar w:fldCharType="begin"/>
      </w:r>
      <w:r w:rsidR="00321C62">
        <w:instrText xml:space="preserve"> REF _Ref440969765 \r \h  \* MERGEFORMAT </w:instrText>
      </w:r>
      <w:r w:rsidR="00321C62">
        <w:fldChar w:fldCharType="separate"/>
      </w:r>
      <w:r w:rsidR="008941A2" w:rsidRPr="008941A2">
        <w:rPr>
          <w:bCs w:val="0"/>
          <w:iCs/>
          <w:sz w:val="24"/>
          <w:szCs w:val="24"/>
        </w:rPr>
        <w:t>3.3.12</w:t>
      </w:r>
      <w:r w:rsidR="00321C62">
        <w:fldChar w:fldCharType="end"/>
      </w:r>
      <w:r w:rsidR="007441D3" w:rsidRPr="007441D3">
        <w:rPr>
          <w:bCs w:val="0"/>
          <w:iCs/>
          <w:sz w:val="24"/>
          <w:szCs w:val="24"/>
        </w:rPr>
        <w:t xml:space="preserve">) и, при необходимости, </w:t>
      </w:r>
      <w:r w:rsidRPr="007441D3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321C62">
        <w:fldChar w:fldCharType="begin"/>
      </w:r>
      <w:r w:rsidR="00321C62">
        <w:instrText xml:space="preserve"> REF _Ref440289401 \r \h  \* MERGEFORMAT </w:instrText>
      </w:r>
      <w:r w:rsidR="00321C62">
        <w:fldChar w:fldCharType="separate"/>
      </w:r>
      <w:r w:rsidR="008941A2" w:rsidRPr="008941A2">
        <w:rPr>
          <w:bCs w:val="0"/>
          <w:iCs/>
          <w:sz w:val="24"/>
          <w:szCs w:val="24"/>
        </w:rPr>
        <w:t>3.3.13</w:t>
      </w:r>
      <w:r w:rsidR="00321C62">
        <w:fldChar w:fldCharType="end"/>
      </w:r>
      <w:r w:rsidR="00400D7D" w:rsidRPr="007441D3">
        <w:rPr>
          <w:bCs w:val="0"/>
          <w:iCs/>
          <w:sz w:val="24"/>
          <w:szCs w:val="24"/>
        </w:rPr>
        <w:t xml:space="preserve"> </w:t>
      </w:r>
      <w:r w:rsidR="007D07A7" w:rsidRPr="007441D3">
        <w:rPr>
          <w:bCs w:val="0"/>
          <w:iCs/>
          <w:sz w:val="24"/>
          <w:szCs w:val="24"/>
        </w:rPr>
        <w:t>Д</w:t>
      </w:r>
      <w:r w:rsidRPr="007441D3">
        <w:rPr>
          <w:bCs w:val="0"/>
          <w:iCs/>
          <w:sz w:val="24"/>
          <w:szCs w:val="24"/>
        </w:rPr>
        <w:t>окументации</w:t>
      </w:r>
      <w:r w:rsidR="007D07A7" w:rsidRPr="007441D3">
        <w:rPr>
          <w:bCs w:val="0"/>
          <w:iCs/>
          <w:sz w:val="24"/>
          <w:szCs w:val="24"/>
        </w:rPr>
        <w:t xml:space="preserve"> по запросу предложений</w:t>
      </w:r>
      <w:r w:rsidRPr="007441D3">
        <w:rPr>
          <w:bCs w:val="0"/>
          <w:iCs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28" w:name="_Toc440357101"/>
      <w:bookmarkStart w:id="329" w:name="_Toc440359656"/>
      <w:bookmarkStart w:id="330" w:name="_Toc440632119"/>
      <w:bookmarkStart w:id="331" w:name="_Toc440875940"/>
      <w:bookmarkStart w:id="332" w:name="_Ref440969765"/>
      <w:bookmarkStart w:id="333" w:name="_Toc441130968"/>
      <w:bookmarkStart w:id="334" w:name="_Toc447269783"/>
      <w:bookmarkStart w:id="335" w:name="_Toc464120605"/>
      <w:r w:rsidRPr="00E71A48">
        <w:rPr>
          <w:szCs w:val="24"/>
        </w:rPr>
        <w:t>Внесение изменений в Документацию по запросу предложений.</w:t>
      </w:r>
      <w:bookmarkEnd w:id="328"/>
      <w:bookmarkEnd w:id="329"/>
      <w:bookmarkEnd w:id="330"/>
      <w:bookmarkEnd w:id="331"/>
      <w:bookmarkEnd w:id="332"/>
      <w:bookmarkEnd w:id="333"/>
      <w:bookmarkEnd w:id="334"/>
      <w:bookmarkEnd w:id="335"/>
    </w:p>
    <w:p w:rsidR="00DE2870" w:rsidRPr="00E71A48" w:rsidRDefault="00717F60" w:rsidP="00BC19F9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E71A48" w:rsidRDefault="00717F60" w:rsidP="00BC19F9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36" w:name="_Ref440289401"/>
      <w:bookmarkStart w:id="337" w:name="_Toc440357102"/>
      <w:bookmarkStart w:id="338" w:name="_Toc440359657"/>
      <w:bookmarkStart w:id="339" w:name="_Toc440632120"/>
      <w:bookmarkStart w:id="340" w:name="_Toc440875941"/>
      <w:bookmarkStart w:id="341" w:name="_Toc441130969"/>
      <w:bookmarkStart w:id="342" w:name="_Toc447269784"/>
      <w:bookmarkStart w:id="343" w:name="_Toc464120606"/>
      <w:r w:rsidRPr="00E71A48">
        <w:rPr>
          <w:szCs w:val="24"/>
        </w:rPr>
        <w:lastRenderedPageBreak/>
        <w:t>Продление срока окончания приема Заявок</w:t>
      </w:r>
      <w:bookmarkEnd w:id="336"/>
      <w:bookmarkEnd w:id="337"/>
      <w:bookmarkEnd w:id="338"/>
      <w:bookmarkEnd w:id="339"/>
      <w:bookmarkEnd w:id="340"/>
      <w:bookmarkEnd w:id="341"/>
      <w:bookmarkEnd w:id="342"/>
      <w:bookmarkEnd w:id="343"/>
    </w:p>
    <w:p w:rsidR="00717F60" w:rsidRPr="00E71A48" w:rsidRDefault="00717F60" w:rsidP="00BC19F9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E71A48" w:rsidRDefault="00717F60" w:rsidP="00BC19F9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и, оформившие свое участие в запросе </w:t>
      </w:r>
      <w:r w:rsidRPr="00E71A48">
        <w:rPr>
          <w:sz w:val="24"/>
          <w:szCs w:val="24"/>
        </w:rPr>
        <w:t xml:space="preserve">предложений </w:t>
      </w:r>
      <w:r w:rsidRPr="00E71A48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344" w:name="_Ref191386249"/>
    </w:p>
    <w:p w:rsidR="00AC1995" w:rsidRPr="00E71A48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345" w:name="_Toc299701566"/>
      <w:bookmarkStart w:id="346" w:name="_Ref306176386"/>
      <w:bookmarkStart w:id="347" w:name="_Ref440285128"/>
      <w:bookmarkStart w:id="348" w:name="_Toc440357103"/>
      <w:bookmarkStart w:id="349" w:name="_Toc440359658"/>
      <w:bookmarkStart w:id="350" w:name="_Toc440632121"/>
      <w:bookmarkStart w:id="351" w:name="_Toc440875942"/>
      <w:bookmarkStart w:id="352" w:name="_Toc441130970"/>
      <w:bookmarkStart w:id="353" w:name="_Toc447269785"/>
      <w:bookmarkStart w:id="354" w:name="_Toc464120607"/>
      <w:r w:rsidRPr="00E71A48">
        <w:rPr>
          <w:bCs w:val="0"/>
          <w:szCs w:val="24"/>
          <w:lang w:eastAsia="ru-RU"/>
        </w:rPr>
        <w:t xml:space="preserve">Обеспечение </w:t>
      </w:r>
      <w:proofErr w:type="gramStart"/>
      <w:r w:rsidRPr="00E71A48">
        <w:rPr>
          <w:szCs w:val="24"/>
        </w:rPr>
        <w:t>исполнения</w:t>
      </w:r>
      <w:r w:rsidRPr="00E71A48">
        <w:rPr>
          <w:bCs w:val="0"/>
          <w:szCs w:val="24"/>
          <w:lang w:eastAsia="ru-RU"/>
        </w:rPr>
        <w:t xml:space="preserve"> </w:t>
      </w:r>
      <w:r w:rsidR="00D12816">
        <w:rPr>
          <w:bCs w:val="0"/>
          <w:szCs w:val="24"/>
          <w:lang w:eastAsia="ru-RU"/>
        </w:rPr>
        <w:t xml:space="preserve">обязательств </w:t>
      </w:r>
      <w:r w:rsidR="009C744E" w:rsidRPr="00E71A48">
        <w:rPr>
          <w:bCs w:val="0"/>
          <w:szCs w:val="24"/>
          <w:lang w:eastAsia="ru-RU"/>
        </w:rPr>
        <w:t>Участник</w:t>
      </w:r>
      <w:r w:rsidRPr="00E71A48">
        <w:rPr>
          <w:bCs w:val="0"/>
          <w:szCs w:val="24"/>
          <w:lang w:eastAsia="ru-RU"/>
        </w:rPr>
        <w:t>а запроса предложений</w:t>
      </w:r>
      <w:proofErr w:type="gramEnd"/>
      <w:r w:rsidRPr="00E71A48">
        <w:rPr>
          <w:bCs w:val="0"/>
          <w:szCs w:val="24"/>
          <w:lang w:eastAsia="ru-RU"/>
        </w:rPr>
        <w:t>.</w:t>
      </w:r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  <w:bookmarkEnd w:id="354"/>
    </w:p>
    <w:p w:rsidR="00932C0A" w:rsidRPr="00F832C7" w:rsidRDefault="009C744E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</w:t>
      </w:r>
      <w:r w:rsidR="0089163E" w:rsidRPr="00E71A48">
        <w:rPr>
          <w:bCs w:val="0"/>
          <w:sz w:val="24"/>
          <w:szCs w:val="24"/>
        </w:rPr>
        <w:t xml:space="preserve">запроса предложений </w:t>
      </w:r>
      <w:r w:rsidR="00932C0A" w:rsidRPr="00E71A48">
        <w:rPr>
          <w:bCs w:val="0"/>
          <w:sz w:val="24"/>
          <w:szCs w:val="24"/>
        </w:rPr>
        <w:t xml:space="preserve">в составе своей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 xml:space="preserve">и представляет обеспечение </w:t>
      </w:r>
      <w:r w:rsidR="00932C0A" w:rsidRPr="00F832C7">
        <w:rPr>
          <w:bCs w:val="0"/>
          <w:sz w:val="24"/>
          <w:szCs w:val="24"/>
        </w:rPr>
        <w:t xml:space="preserve">исполнения обязательств, связанных с участием в </w:t>
      </w:r>
      <w:r w:rsidR="0089163E" w:rsidRPr="00F832C7">
        <w:rPr>
          <w:bCs w:val="0"/>
          <w:sz w:val="24"/>
          <w:szCs w:val="24"/>
        </w:rPr>
        <w:t>запросе предложений</w:t>
      </w:r>
      <w:r w:rsidR="00932C0A" w:rsidRPr="00F832C7">
        <w:rPr>
          <w:bCs w:val="0"/>
          <w:sz w:val="24"/>
          <w:szCs w:val="24"/>
        </w:rPr>
        <w:t xml:space="preserve"> и подачей </w:t>
      </w:r>
      <w:r w:rsidR="004B5EB3" w:rsidRPr="00F832C7">
        <w:rPr>
          <w:bCs w:val="0"/>
          <w:sz w:val="24"/>
          <w:szCs w:val="24"/>
        </w:rPr>
        <w:t>Заявк</w:t>
      </w:r>
      <w:r w:rsidR="00F832C7" w:rsidRPr="00F832C7">
        <w:rPr>
          <w:bCs w:val="0"/>
          <w:sz w:val="24"/>
          <w:szCs w:val="24"/>
        </w:rPr>
        <w:t>и, на сумму 2% от стоимости Заявки</w:t>
      </w:r>
      <w:r w:rsidR="00932C0A" w:rsidRPr="00F832C7">
        <w:rPr>
          <w:bCs w:val="0"/>
          <w:sz w:val="24"/>
          <w:szCs w:val="24"/>
        </w:rPr>
        <w:t xml:space="preserve">, с учетом НДС. </w:t>
      </w:r>
    </w:p>
    <w:p w:rsidR="00932C0A" w:rsidRPr="00F832C7" w:rsidRDefault="00932C0A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F832C7">
        <w:rPr>
          <w:bCs w:val="0"/>
          <w:sz w:val="24"/>
          <w:szCs w:val="24"/>
        </w:rPr>
        <w:t xml:space="preserve">Обеспечение </w:t>
      </w:r>
      <w:proofErr w:type="gramStart"/>
      <w:r w:rsidRPr="00F832C7">
        <w:rPr>
          <w:bCs w:val="0"/>
          <w:sz w:val="24"/>
          <w:szCs w:val="24"/>
        </w:rPr>
        <w:t xml:space="preserve">исполнения обязательств </w:t>
      </w:r>
      <w:r w:rsidR="009C744E" w:rsidRPr="00F832C7">
        <w:rPr>
          <w:bCs w:val="0"/>
          <w:sz w:val="24"/>
          <w:szCs w:val="24"/>
        </w:rPr>
        <w:t>Участник</w:t>
      </w:r>
      <w:r w:rsidRPr="00F832C7">
        <w:rPr>
          <w:bCs w:val="0"/>
          <w:sz w:val="24"/>
          <w:szCs w:val="24"/>
        </w:rPr>
        <w:t xml:space="preserve">а </w:t>
      </w:r>
      <w:r w:rsidR="0089163E" w:rsidRPr="00F832C7">
        <w:rPr>
          <w:bCs w:val="0"/>
          <w:sz w:val="24"/>
          <w:szCs w:val="24"/>
        </w:rPr>
        <w:t>запроса предложений</w:t>
      </w:r>
      <w:proofErr w:type="gramEnd"/>
      <w:r w:rsidR="0089163E" w:rsidRPr="00F832C7">
        <w:rPr>
          <w:bCs w:val="0"/>
          <w:sz w:val="24"/>
          <w:szCs w:val="24"/>
        </w:rPr>
        <w:t xml:space="preserve"> </w:t>
      </w:r>
      <w:r w:rsidRPr="00F832C7">
        <w:rPr>
          <w:bCs w:val="0"/>
          <w:sz w:val="24"/>
          <w:szCs w:val="24"/>
        </w:rPr>
        <w:t>должно иметь форму неустойки.</w:t>
      </w:r>
    </w:p>
    <w:p w:rsidR="00932C0A" w:rsidRPr="00F832C7" w:rsidRDefault="00932C0A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355" w:name="_Ref306390343"/>
      <w:r w:rsidRPr="00F832C7">
        <w:rPr>
          <w:bCs w:val="0"/>
          <w:sz w:val="24"/>
          <w:szCs w:val="24"/>
        </w:rPr>
        <w:t>Форма соглашения о неустойке должна</w:t>
      </w:r>
      <w:r w:rsidR="00ED01BF" w:rsidRPr="00F832C7">
        <w:rPr>
          <w:bCs w:val="0"/>
          <w:sz w:val="24"/>
          <w:szCs w:val="24"/>
        </w:rPr>
        <w:t xml:space="preserve"> соответствовать требованиям ст</w:t>
      </w:r>
      <w:r w:rsidRPr="00F832C7">
        <w:rPr>
          <w:bCs w:val="0"/>
          <w:sz w:val="24"/>
          <w:szCs w:val="24"/>
        </w:rPr>
        <w:t>.330, 331 Гражданского кодекса Российской Федерации</w:t>
      </w:r>
      <w:bookmarkEnd w:id="355"/>
      <w:r w:rsidR="003C2207" w:rsidRPr="00F832C7">
        <w:rPr>
          <w:bCs w:val="0"/>
          <w:sz w:val="24"/>
          <w:szCs w:val="24"/>
        </w:rPr>
        <w:t xml:space="preserve"> и быть подготовлена по </w:t>
      </w:r>
      <w:r w:rsidR="005818B2" w:rsidRPr="00F832C7">
        <w:rPr>
          <w:bCs w:val="0"/>
          <w:spacing w:val="-1"/>
          <w:sz w:val="24"/>
          <w:szCs w:val="24"/>
        </w:rPr>
        <w:t>форме и в соответствии с инструкциями, приведенными в настоящей Документации по запросу предложений</w:t>
      </w:r>
      <w:r w:rsidR="003C2207" w:rsidRPr="00F832C7">
        <w:rPr>
          <w:bCs w:val="0"/>
          <w:sz w:val="24"/>
          <w:szCs w:val="24"/>
        </w:rPr>
        <w:t xml:space="preserve"> (</w:t>
      </w:r>
      <w:r w:rsidR="003C2207" w:rsidRPr="00F832C7">
        <w:rPr>
          <w:bCs w:val="0"/>
          <w:sz w:val="24"/>
          <w:szCs w:val="24"/>
          <w:lang w:eastAsia="ru-RU"/>
        </w:rPr>
        <w:t xml:space="preserve">подраздел </w:t>
      </w:r>
      <w:r w:rsidR="0033182C" w:rsidRPr="00F832C7">
        <w:rPr>
          <w:bCs w:val="0"/>
          <w:sz w:val="24"/>
          <w:szCs w:val="24"/>
          <w:lang w:eastAsia="ru-RU"/>
        </w:rPr>
        <w:fldChar w:fldCharType="begin"/>
      </w:r>
      <w:r w:rsidR="003C2207" w:rsidRPr="00F832C7">
        <w:rPr>
          <w:bCs w:val="0"/>
          <w:sz w:val="24"/>
          <w:szCs w:val="24"/>
          <w:lang w:eastAsia="ru-RU"/>
        </w:rPr>
        <w:instrText xml:space="preserve"> REF _Ref440272678 \r \h </w:instrText>
      </w:r>
      <w:r w:rsidR="0033182C" w:rsidRPr="00F832C7">
        <w:rPr>
          <w:bCs w:val="0"/>
          <w:sz w:val="24"/>
          <w:szCs w:val="24"/>
          <w:lang w:eastAsia="ru-RU"/>
        </w:rPr>
      </w:r>
      <w:r w:rsidR="00F832C7">
        <w:rPr>
          <w:bCs w:val="0"/>
          <w:sz w:val="24"/>
          <w:szCs w:val="24"/>
          <w:lang w:eastAsia="ru-RU"/>
        </w:rPr>
        <w:instrText xml:space="preserve"> \* MERGEFORMAT </w:instrText>
      </w:r>
      <w:r w:rsidR="0033182C" w:rsidRPr="00F832C7">
        <w:rPr>
          <w:bCs w:val="0"/>
          <w:sz w:val="24"/>
          <w:szCs w:val="24"/>
          <w:lang w:eastAsia="ru-RU"/>
        </w:rPr>
        <w:fldChar w:fldCharType="separate"/>
      </w:r>
      <w:r w:rsidR="008941A2" w:rsidRPr="00F832C7">
        <w:rPr>
          <w:bCs w:val="0"/>
          <w:sz w:val="24"/>
          <w:szCs w:val="24"/>
          <w:lang w:eastAsia="ru-RU"/>
        </w:rPr>
        <w:t>5.13</w:t>
      </w:r>
      <w:r w:rsidR="0033182C" w:rsidRPr="00F832C7">
        <w:rPr>
          <w:bCs w:val="0"/>
          <w:sz w:val="24"/>
          <w:szCs w:val="24"/>
          <w:lang w:eastAsia="ru-RU"/>
        </w:rPr>
        <w:fldChar w:fldCharType="end"/>
      </w:r>
      <w:r w:rsidR="003C2207" w:rsidRPr="00F832C7">
        <w:rPr>
          <w:bCs w:val="0"/>
          <w:sz w:val="24"/>
          <w:szCs w:val="24"/>
        </w:rPr>
        <w:t>)</w:t>
      </w:r>
      <w:r w:rsidR="000A6857" w:rsidRPr="00F832C7">
        <w:rPr>
          <w:bCs w:val="0"/>
          <w:sz w:val="24"/>
          <w:szCs w:val="24"/>
        </w:rPr>
        <w:t>.</w:t>
      </w:r>
    </w:p>
    <w:p w:rsidR="00932C0A" w:rsidRPr="00F832C7" w:rsidRDefault="00932C0A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356" w:name="_Ref307586570"/>
      <w:r w:rsidRPr="00F832C7">
        <w:rPr>
          <w:bCs w:val="0"/>
          <w:sz w:val="24"/>
          <w:szCs w:val="24"/>
        </w:rPr>
        <w:t>В соглашении о неустойке должно быть указано</w:t>
      </w:r>
      <w:bookmarkStart w:id="357" w:name="_Ref305753174"/>
      <w:r w:rsidRPr="00F832C7">
        <w:rPr>
          <w:bCs w:val="0"/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F832C7">
        <w:rPr>
          <w:bCs w:val="0"/>
          <w:sz w:val="24"/>
          <w:szCs w:val="24"/>
        </w:rPr>
        <w:t>запросе предложений</w:t>
      </w:r>
      <w:r w:rsidRPr="00F832C7">
        <w:rPr>
          <w:bCs w:val="0"/>
          <w:sz w:val="24"/>
          <w:szCs w:val="24"/>
        </w:rPr>
        <w:t>:</w:t>
      </w:r>
      <w:bookmarkEnd w:id="356"/>
      <w:bookmarkEnd w:id="357"/>
    </w:p>
    <w:p w:rsidR="00932C0A" w:rsidRPr="00F832C7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F832C7">
        <w:rPr>
          <w:bCs w:val="0"/>
          <w:sz w:val="24"/>
          <w:szCs w:val="24"/>
        </w:rPr>
        <w:t xml:space="preserve">изменения </w:t>
      </w:r>
      <w:r w:rsidR="004B5EB3" w:rsidRPr="00F832C7">
        <w:rPr>
          <w:bCs w:val="0"/>
          <w:sz w:val="24"/>
          <w:szCs w:val="24"/>
        </w:rPr>
        <w:t>Заявк</w:t>
      </w:r>
      <w:r w:rsidRPr="00F832C7">
        <w:rPr>
          <w:bCs w:val="0"/>
          <w:sz w:val="24"/>
          <w:szCs w:val="24"/>
        </w:rPr>
        <w:t>и, в том числе в процессе проведения переторжки, в течение срока ее действия (п.</w:t>
      </w:r>
      <w:r w:rsidR="00321C62" w:rsidRPr="00F832C7">
        <w:fldChar w:fldCharType="begin"/>
      </w:r>
      <w:r w:rsidR="00321C62" w:rsidRPr="00F832C7">
        <w:instrText xml:space="preserve"> REF _Ref306008743 \r \h  \* MERGEFORMAT </w:instrText>
      </w:r>
      <w:r w:rsidR="00321C62" w:rsidRPr="00F832C7">
        <w:fldChar w:fldCharType="separate"/>
      </w:r>
      <w:r w:rsidR="008941A2" w:rsidRPr="00F832C7">
        <w:rPr>
          <w:bCs w:val="0"/>
          <w:sz w:val="24"/>
          <w:szCs w:val="24"/>
        </w:rPr>
        <w:t>3.3.4</w:t>
      </w:r>
      <w:r w:rsidR="00321C62" w:rsidRPr="00F832C7">
        <w:fldChar w:fldCharType="end"/>
      </w:r>
      <w:r w:rsidRPr="00F832C7">
        <w:rPr>
          <w:bCs w:val="0"/>
          <w:sz w:val="24"/>
          <w:szCs w:val="24"/>
        </w:rPr>
        <w:t xml:space="preserve">) после истечения срока окончания подачи заявок (п. </w:t>
      </w:r>
      <w:r w:rsidR="00321C62" w:rsidRPr="00F832C7">
        <w:fldChar w:fldCharType="begin"/>
      </w:r>
      <w:r w:rsidR="00321C62" w:rsidRPr="00F832C7">
        <w:instrText xml:space="preserve"> REF _Ref440289953 \r \h  \* MERGEFORMAT </w:instrText>
      </w:r>
      <w:r w:rsidR="00321C62" w:rsidRPr="00F832C7">
        <w:fldChar w:fldCharType="separate"/>
      </w:r>
      <w:r w:rsidR="008941A2" w:rsidRPr="00F832C7">
        <w:rPr>
          <w:bCs w:val="0"/>
          <w:sz w:val="24"/>
          <w:szCs w:val="24"/>
        </w:rPr>
        <w:t>3.4.1.3</w:t>
      </w:r>
      <w:r w:rsidR="00321C62" w:rsidRPr="00F832C7">
        <w:fldChar w:fldCharType="end"/>
      </w:r>
      <w:r w:rsidRPr="00F832C7">
        <w:rPr>
          <w:bCs w:val="0"/>
          <w:sz w:val="24"/>
          <w:szCs w:val="24"/>
        </w:rPr>
        <w:t>);</w:t>
      </w:r>
    </w:p>
    <w:p w:rsidR="00932C0A" w:rsidRPr="00F832C7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F832C7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D4486F" w:rsidRPr="00F832C7">
        <w:rPr>
          <w:bCs w:val="0"/>
          <w:sz w:val="24"/>
          <w:szCs w:val="24"/>
        </w:rPr>
        <w:t>, предоставление подложных документов</w:t>
      </w:r>
      <w:r w:rsidRPr="00F832C7">
        <w:rPr>
          <w:bCs w:val="0"/>
          <w:sz w:val="24"/>
          <w:szCs w:val="24"/>
        </w:rPr>
        <w:t xml:space="preserve">, приведенных в составе </w:t>
      </w:r>
      <w:r w:rsidR="004B5EB3" w:rsidRPr="00F832C7">
        <w:rPr>
          <w:bCs w:val="0"/>
          <w:sz w:val="24"/>
          <w:szCs w:val="24"/>
        </w:rPr>
        <w:t>Заявк</w:t>
      </w:r>
      <w:r w:rsidRPr="00F832C7">
        <w:rPr>
          <w:bCs w:val="0"/>
          <w:sz w:val="24"/>
          <w:szCs w:val="24"/>
        </w:rPr>
        <w:t>и;</w:t>
      </w:r>
    </w:p>
    <w:p w:rsidR="00932C0A" w:rsidRPr="00F832C7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proofErr w:type="gramStart"/>
      <w:r w:rsidRPr="00F832C7">
        <w:rPr>
          <w:bCs w:val="0"/>
          <w:sz w:val="24"/>
          <w:szCs w:val="24"/>
        </w:rPr>
        <w:t xml:space="preserve">отказа </w:t>
      </w:r>
      <w:r w:rsidR="009C744E" w:rsidRPr="00F832C7">
        <w:rPr>
          <w:bCs w:val="0"/>
          <w:sz w:val="24"/>
          <w:szCs w:val="24"/>
        </w:rPr>
        <w:t>Участник</w:t>
      </w:r>
      <w:r w:rsidR="004C5164" w:rsidRPr="00F832C7">
        <w:rPr>
          <w:bCs w:val="0"/>
          <w:sz w:val="24"/>
          <w:szCs w:val="24"/>
        </w:rPr>
        <w:t xml:space="preserve">а </w:t>
      </w:r>
      <w:r w:rsidR="007D07A7" w:rsidRPr="00F832C7">
        <w:rPr>
          <w:bCs w:val="0"/>
          <w:sz w:val="24"/>
          <w:szCs w:val="24"/>
        </w:rPr>
        <w:t xml:space="preserve">запроса </w:t>
      </w:r>
      <w:r w:rsidR="00D536DC" w:rsidRPr="00F832C7">
        <w:rPr>
          <w:bCs w:val="0"/>
          <w:sz w:val="24"/>
          <w:szCs w:val="24"/>
        </w:rPr>
        <w:t>предложений</w:t>
      </w:r>
      <w:r w:rsidR="004C5164" w:rsidRPr="00F832C7">
        <w:rPr>
          <w:bCs w:val="0"/>
          <w:sz w:val="24"/>
          <w:szCs w:val="24"/>
        </w:rPr>
        <w:t xml:space="preserve">, </w:t>
      </w:r>
      <w:r w:rsidR="004C5164" w:rsidRPr="00F832C7">
        <w:rPr>
          <w:sz w:val="24"/>
          <w:szCs w:val="24"/>
        </w:rPr>
        <w:t xml:space="preserve">чья </w:t>
      </w:r>
      <w:r w:rsidR="004B5EB3" w:rsidRPr="00F832C7">
        <w:rPr>
          <w:sz w:val="24"/>
          <w:szCs w:val="24"/>
        </w:rPr>
        <w:t>Заявк</w:t>
      </w:r>
      <w:r w:rsidR="004C5164" w:rsidRPr="00F832C7">
        <w:rPr>
          <w:sz w:val="24"/>
          <w:szCs w:val="24"/>
        </w:rPr>
        <w:t>а признана лучшей,</w:t>
      </w:r>
      <w:r w:rsidR="00D536DC" w:rsidRPr="00F832C7">
        <w:rPr>
          <w:bCs w:val="0"/>
          <w:sz w:val="24"/>
          <w:szCs w:val="24"/>
        </w:rPr>
        <w:t xml:space="preserve"> </w:t>
      </w:r>
      <w:r w:rsidRPr="00F832C7">
        <w:rPr>
          <w:bCs w:val="0"/>
          <w:sz w:val="24"/>
          <w:szCs w:val="24"/>
        </w:rPr>
        <w:t xml:space="preserve">либо </w:t>
      </w:r>
      <w:r w:rsidR="009C744E" w:rsidRPr="00F832C7">
        <w:rPr>
          <w:bCs w:val="0"/>
          <w:sz w:val="24"/>
          <w:szCs w:val="24"/>
        </w:rPr>
        <w:t>Участник</w:t>
      </w:r>
      <w:r w:rsidRPr="00F832C7">
        <w:rPr>
          <w:bCs w:val="0"/>
          <w:sz w:val="24"/>
          <w:szCs w:val="24"/>
        </w:rPr>
        <w:t xml:space="preserve">а </w:t>
      </w:r>
      <w:r w:rsidR="00D536DC" w:rsidRPr="00F832C7">
        <w:rPr>
          <w:bCs w:val="0"/>
          <w:sz w:val="24"/>
          <w:szCs w:val="24"/>
        </w:rPr>
        <w:t>запроса предложений</w:t>
      </w:r>
      <w:r w:rsidRPr="00F832C7">
        <w:rPr>
          <w:bCs w:val="0"/>
          <w:sz w:val="24"/>
          <w:szCs w:val="24"/>
        </w:rPr>
        <w:t>, давшего предпоследн</w:t>
      </w:r>
      <w:r w:rsidR="00FE5731" w:rsidRPr="00F832C7">
        <w:rPr>
          <w:bCs w:val="0"/>
          <w:sz w:val="24"/>
          <w:szCs w:val="24"/>
        </w:rPr>
        <w:t>юю</w:t>
      </w:r>
      <w:r w:rsidRPr="00F832C7">
        <w:rPr>
          <w:bCs w:val="0"/>
          <w:sz w:val="24"/>
          <w:szCs w:val="24"/>
        </w:rPr>
        <w:t xml:space="preserve"> </w:t>
      </w:r>
      <w:r w:rsidR="004B5EB3" w:rsidRPr="00F832C7">
        <w:rPr>
          <w:bCs w:val="0"/>
          <w:sz w:val="24"/>
          <w:szCs w:val="24"/>
        </w:rPr>
        <w:t>Заявк</w:t>
      </w:r>
      <w:r w:rsidR="00FE5731" w:rsidRPr="00F832C7">
        <w:rPr>
          <w:bCs w:val="0"/>
          <w:sz w:val="24"/>
          <w:szCs w:val="24"/>
        </w:rPr>
        <w:t xml:space="preserve">у </w:t>
      </w:r>
      <w:r w:rsidRPr="00F832C7">
        <w:rPr>
          <w:bCs w:val="0"/>
          <w:sz w:val="24"/>
          <w:szCs w:val="24"/>
        </w:rPr>
        <w:t xml:space="preserve">по цене при условии уклонения </w:t>
      </w:r>
      <w:r w:rsidR="009C744E" w:rsidRPr="00F832C7">
        <w:rPr>
          <w:bCs w:val="0"/>
          <w:sz w:val="24"/>
          <w:szCs w:val="24"/>
        </w:rPr>
        <w:t>Участник</w:t>
      </w:r>
      <w:r w:rsidR="004C5164" w:rsidRPr="00F832C7">
        <w:rPr>
          <w:bCs w:val="0"/>
          <w:sz w:val="24"/>
          <w:szCs w:val="24"/>
        </w:rPr>
        <w:t xml:space="preserve">а </w:t>
      </w:r>
      <w:r w:rsidR="00FE5731" w:rsidRPr="00F832C7">
        <w:rPr>
          <w:bCs w:val="0"/>
          <w:sz w:val="24"/>
          <w:szCs w:val="24"/>
        </w:rPr>
        <w:t>запроса предложений</w:t>
      </w:r>
      <w:r w:rsidR="004C5164" w:rsidRPr="00F832C7">
        <w:rPr>
          <w:bCs w:val="0"/>
          <w:sz w:val="24"/>
          <w:szCs w:val="24"/>
        </w:rPr>
        <w:t xml:space="preserve">, </w:t>
      </w:r>
      <w:r w:rsidR="004C5164" w:rsidRPr="00F832C7">
        <w:rPr>
          <w:sz w:val="24"/>
          <w:szCs w:val="24"/>
        </w:rPr>
        <w:t xml:space="preserve">чья </w:t>
      </w:r>
      <w:r w:rsidR="004B5EB3" w:rsidRPr="00F832C7">
        <w:rPr>
          <w:sz w:val="24"/>
          <w:szCs w:val="24"/>
        </w:rPr>
        <w:t>Заявк</w:t>
      </w:r>
      <w:r w:rsidR="004C5164" w:rsidRPr="00F832C7">
        <w:rPr>
          <w:sz w:val="24"/>
          <w:szCs w:val="24"/>
        </w:rPr>
        <w:t>а признана лучшей,</w:t>
      </w:r>
      <w:r w:rsidR="00FE5731" w:rsidRPr="00F832C7">
        <w:rPr>
          <w:bCs w:val="0"/>
          <w:sz w:val="24"/>
          <w:szCs w:val="24"/>
        </w:rPr>
        <w:t xml:space="preserve"> </w:t>
      </w:r>
      <w:r w:rsidRPr="00F832C7">
        <w:rPr>
          <w:bCs w:val="0"/>
          <w:sz w:val="24"/>
          <w:szCs w:val="24"/>
        </w:rPr>
        <w:t xml:space="preserve">от заключения </w:t>
      </w:r>
      <w:r w:rsidR="00123C70" w:rsidRPr="00F832C7">
        <w:rPr>
          <w:bCs w:val="0"/>
          <w:sz w:val="24"/>
          <w:szCs w:val="24"/>
        </w:rPr>
        <w:t>Договор</w:t>
      </w:r>
      <w:r w:rsidRPr="00F832C7">
        <w:rPr>
          <w:bCs w:val="0"/>
          <w:sz w:val="24"/>
          <w:szCs w:val="24"/>
        </w:rPr>
        <w:t xml:space="preserve">а либо </w:t>
      </w:r>
      <w:r w:rsidR="009C744E" w:rsidRPr="00F832C7">
        <w:rPr>
          <w:bCs w:val="0"/>
          <w:sz w:val="24"/>
          <w:szCs w:val="24"/>
        </w:rPr>
        <w:t>Участник</w:t>
      </w:r>
      <w:r w:rsidRPr="00F832C7">
        <w:rPr>
          <w:bCs w:val="0"/>
          <w:sz w:val="24"/>
          <w:szCs w:val="24"/>
        </w:rPr>
        <w:t xml:space="preserve">а </w:t>
      </w:r>
      <w:r w:rsidR="007A439E" w:rsidRPr="00F832C7">
        <w:rPr>
          <w:bCs w:val="0"/>
          <w:sz w:val="24"/>
          <w:szCs w:val="24"/>
        </w:rPr>
        <w:t>запроса предложений</w:t>
      </w:r>
      <w:r w:rsidRPr="00F832C7">
        <w:rPr>
          <w:bCs w:val="0"/>
          <w:sz w:val="24"/>
          <w:szCs w:val="24"/>
        </w:rPr>
        <w:t xml:space="preserve">, признанного единственным </w:t>
      </w:r>
      <w:r w:rsidR="009C744E" w:rsidRPr="00F832C7">
        <w:rPr>
          <w:bCs w:val="0"/>
          <w:sz w:val="24"/>
          <w:szCs w:val="24"/>
        </w:rPr>
        <w:t>Участник</w:t>
      </w:r>
      <w:r w:rsidRPr="00F832C7">
        <w:rPr>
          <w:bCs w:val="0"/>
          <w:sz w:val="24"/>
          <w:szCs w:val="24"/>
        </w:rPr>
        <w:t xml:space="preserve">ом при условии его соответствия требованиям </w:t>
      </w:r>
      <w:r w:rsidR="007D07A7" w:rsidRPr="00F832C7">
        <w:rPr>
          <w:bCs w:val="0"/>
          <w:sz w:val="24"/>
          <w:szCs w:val="24"/>
        </w:rPr>
        <w:t>Д</w:t>
      </w:r>
      <w:r w:rsidRPr="00F832C7">
        <w:rPr>
          <w:bCs w:val="0"/>
          <w:sz w:val="24"/>
          <w:szCs w:val="24"/>
        </w:rPr>
        <w:t>окументации</w:t>
      </w:r>
      <w:r w:rsidR="007D07A7" w:rsidRPr="00F832C7">
        <w:rPr>
          <w:bCs w:val="0"/>
          <w:sz w:val="24"/>
          <w:szCs w:val="24"/>
        </w:rPr>
        <w:t xml:space="preserve"> по запросу предложений</w:t>
      </w:r>
      <w:r w:rsidRPr="00F832C7">
        <w:rPr>
          <w:bCs w:val="0"/>
          <w:sz w:val="24"/>
          <w:szCs w:val="24"/>
        </w:rPr>
        <w:t xml:space="preserve">, заключить </w:t>
      </w:r>
      <w:r w:rsidR="00123C70" w:rsidRPr="00F832C7">
        <w:rPr>
          <w:bCs w:val="0"/>
          <w:sz w:val="24"/>
          <w:szCs w:val="24"/>
        </w:rPr>
        <w:t>Договор</w:t>
      </w:r>
      <w:r w:rsidRPr="00F832C7">
        <w:rPr>
          <w:bCs w:val="0"/>
          <w:sz w:val="24"/>
          <w:szCs w:val="24"/>
        </w:rPr>
        <w:t xml:space="preserve"> в установленном настоящей </w:t>
      </w:r>
      <w:r w:rsidR="007D07A7" w:rsidRPr="00F832C7">
        <w:rPr>
          <w:bCs w:val="0"/>
          <w:sz w:val="24"/>
          <w:szCs w:val="24"/>
        </w:rPr>
        <w:t>Д</w:t>
      </w:r>
      <w:r w:rsidRPr="00F832C7">
        <w:rPr>
          <w:bCs w:val="0"/>
          <w:sz w:val="24"/>
          <w:szCs w:val="24"/>
        </w:rPr>
        <w:t>окументацией порядке (п</w:t>
      </w:r>
      <w:r w:rsidR="00403042" w:rsidRPr="00F832C7">
        <w:rPr>
          <w:bCs w:val="0"/>
          <w:sz w:val="24"/>
          <w:szCs w:val="24"/>
        </w:rPr>
        <w:t>.</w:t>
      </w:r>
      <w:r w:rsidR="0033182C" w:rsidRPr="00F832C7">
        <w:rPr>
          <w:bCs w:val="0"/>
          <w:sz w:val="24"/>
          <w:szCs w:val="24"/>
        </w:rPr>
        <w:fldChar w:fldCharType="begin"/>
      </w:r>
      <w:r w:rsidR="00414CAF" w:rsidRPr="00F832C7">
        <w:rPr>
          <w:bCs w:val="0"/>
          <w:sz w:val="24"/>
          <w:szCs w:val="24"/>
        </w:rPr>
        <w:instrText xml:space="preserve"> REF _Ref303683929 \r \h </w:instrText>
      </w:r>
      <w:r w:rsidR="0033182C" w:rsidRPr="00F832C7">
        <w:rPr>
          <w:bCs w:val="0"/>
          <w:sz w:val="24"/>
          <w:szCs w:val="24"/>
        </w:rPr>
      </w:r>
      <w:r w:rsidR="00F832C7">
        <w:rPr>
          <w:bCs w:val="0"/>
          <w:sz w:val="24"/>
          <w:szCs w:val="24"/>
        </w:rPr>
        <w:instrText xml:space="preserve"> \* MERGEFORMAT </w:instrText>
      </w:r>
      <w:r w:rsidR="0033182C" w:rsidRPr="00F832C7">
        <w:rPr>
          <w:bCs w:val="0"/>
          <w:sz w:val="24"/>
          <w:szCs w:val="24"/>
        </w:rPr>
        <w:fldChar w:fldCharType="separate"/>
      </w:r>
      <w:r w:rsidR="008941A2" w:rsidRPr="00F832C7">
        <w:rPr>
          <w:bCs w:val="0"/>
          <w:sz w:val="24"/>
          <w:szCs w:val="24"/>
        </w:rPr>
        <w:t>3.10</w:t>
      </w:r>
      <w:r w:rsidR="0033182C" w:rsidRPr="00F832C7">
        <w:rPr>
          <w:bCs w:val="0"/>
          <w:sz w:val="24"/>
          <w:szCs w:val="24"/>
        </w:rPr>
        <w:fldChar w:fldCharType="end"/>
      </w:r>
      <w:r w:rsidRPr="00F832C7">
        <w:rPr>
          <w:bCs w:val="0"/>
          <w:sz w:val="24"/>
          <w:szCs w:val="24"/>
        </w:rPr>
        <w:t>);</w:t>
      </w:r>
      <w:proofErr w:type="gramEnd"/>
    </w:p>
    <w:p w:rsidR="00932C0A" w:rsidRPr="00F832C7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F832C7">
        <w:rPr>
          <w:bCs w:val="0"/>
          <w:sz w:val="24"/>
          <w:szCs w:val="24"/>
        </w:rPr>
        <w:t xml:space="preserve">отказа </w:t>
      </w:r>
      <w:r w:rsidR="009C744E" w:rsidRPr="00F832C7">
        <w:rPr>
          <w:bCs w:val="0"/>
          <w:sz w:val="24"/>
          <w:szCs w:val="24"/>
        </w:rPr>
        <w:t>Участник</w:t>
      </w:r>
      <w:r w:rsidR="004C5164" w:rsidRPr="00F832C7">
        <w:rPr>
          <w:bCs w:val="0"/>
          <w:sz w:val="24"/>
          <w:szCs w:val="24"/>
        </w:rPr>
        <w:t xml:space="preserve">а </w:t>
      </w:r>
      <w:r w:rsidR="007A439E" w:rsidRPr="00F832C7">
        <w:rPr>
          <w:bCs w:val="0"/>
          <w:sz w:val="24"/>
          <w:szCs w:val="24"/>
        </w:rPr>
        <w:t>запроса предложений</w:t>
      </w:r>
      <w:r w:rsidR="004C5164" w:rsidRPr="00F832C7">
        <w:rPr>
          <w:bCs w:val="0"/>
          <w:sz w:val="24"/>
          <w:szCs w:val="24"/>
        </w:rPr>
        <w:t xml:space="preserve">, </w:t>
      </w:r>
      <w:r w:rsidR="004C5164" w:rsidRPr="00F832C7">
        <w:rPr>
          <w:sz w:val="24"/>
          <w:szCs w:val="24"/>
        </w:rPr>
        <w:t xml:space="preserve">чья </w:t>
      </w:r>
      <w:r w:rsidR="004B5EB3" w:rsidRPr="00F832C7">
        <w:rPr>
          <w:sz w:val="24"/>
          <w:szCs w:val="24"/>
        </w:rPr>
        <w:t>Заявк</w:t>
      </w:r>
      <w:r w:rsidR="004C5164" w:rsidRPr="00F832C7">
        <w:rPr>
          <w:sz w:val="24"/>
          <w:szCs w:val="24"/>
        </w:rPr>
        <w:t>а признана лучшей,</w:t>
      </w:r>
      <w:r w:rsidR="007A439E" w:rsidRPr="00F832C7">
        <w:rPr>
          <w:bCs w:val="0"/>
          <w:sz w:val="24"/>
          <w:szCs w:val="24"/>
        </w:rPr>
        <w:t xml:space="preserve"> </w:t>
      </w:r>
      <w:r w:rsidRPr="00F832C7">
        <w:rPr>
          <w:bCs w:val="0"/>
          <w:sz w:val="24"/>
          <w:szCs w:val="24"/>
        </w:rPr>
        <w:t xml:space="preserve">предоставить финансовое обеспечение по </w:t>
      </w:r>
      <w:r w:rsidR="00123C70" w:rsidRPr="00F832C7">
        <w:rPr>
          <w:bCs w:val="0"/>
          <w:sz w:val="24"/>
          <w:szCs w:val="24"/>
        </w:rPr>
        <w:t>Договор</w:t>
      </w:r>
      <w:r w:rsidRPr="00F832C7">
        <w:rPr>
          <w:bCs w:val="0"/>
          <w:sz w:val="24"/>
          <w:szCs w:val="24"/>
        </w:rPr>
        <w:t>у</w:t>
      </w:r>
      <w:r w:rsidR="00311F48" w:rsidRPr="00F832C7">
        <w:rPr>
          <w:bCs w:val="0"/>
          <w:sz w:val="24"/>
          <w:szCs w:val="24"/>
        </w:rPr>
        <w:t>.</w:t>
      </w:r>
    </w:p>
    <w:p w:rsidR="00932C0A" w:rsidRPr="00F832C7" w:rsidRDefault="00932C0A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  <w:shd w:val="clear" w:color="auto" w:fill="FFFF99"/>
        </w:rPr>
      </w:pPr>
      <w:bookmarkStart w:id="358" w:name="_Ref307563802"/>
      <w:r w:rsidRPr="00F832C7">
        <w:rPr>
          <w:bCs w:val="0"/>
          <w:sz w:val="24"/>
          <w:szCs w:val="24"/>
        </w:rPr>
        <w:t xml:space="preserve">В случаях, указанных в п. </w:t>
      </w:r>
      <w:r w:rsidR="00321C62" w:rsidRPr="00F832C7">
        <w:fldChar w:fldCharType="begin"/>
      </w:r>
      <w:r w:rsidR="00321C62" w:rsidRPr="00F832C7">
        <w:instrText xml:space="preserve"> REF _Ref305753174 \r \h  \* MERGEFORMAT </w:instrText>
      </w:r>
      <w:r w:rsidR="00321C62" w:rsidRPr="00F832C7">
        <w:fldChar w:fldCharType="separate"/>
      </w:r>
      <w:r w:rsidR="008941A2" w:rsidRPr="00F832C7">
        <w:rPr>
          <w:bCs w:val="0"/>
          <w:sz w:val="24"/>
          <w:szCs w:val="24"/>
        </w:rPr>
        <w:t>3.3.14.4</w:t>
      </w:r>
      <w:r w:rsidR="00321C62" w:rsidRPr="00F832C7">
        <w:fldChar w:fldCharType="end"/>
      </w:r>
      <w:r w:rsidRPr="00F832C7">
        <w:rPr>
          <w:bCs w:val="0"/>
          <w:sz w:val="24"/>
          <w:szCs w:val="24"/>
        </w:rPr>
        <w:t xml:space="preserve"> </w:t>
      </w:r>
      <w:r w:rsidR="009C744E" w:rsidRPr="00F832C7">
        <w:rPr>
          <w:bCs w:val="0"/>
          <w:sz w:val="24"/>
          <w:szCs w:val="24"/>
        </w:rPr>
        <w:t>Участник</w:t>
      </w:r>
      <w:r w:rsidRPr="00F832C7">
        <w:rPr>
          <w:bCs w:val="0"/>
          <w:sz w:val="24"/>
          <w:szCs w:val="24"/>
        </w:rPr>
        <w:t xml:space="preserve"> обязан выплатить Заказчику неустойку в размере </w:t>
      </w:r>
      <w:bookmarkEnd w:id="358"/>
      <w:r w:rsidR="00F832C7" w:rsidRPr="00F832C7">
        <w:rPr>
          <w:bCs w:val="0"/>
          <w:sz w:val="24"/>
          <w:szCs w:val="24"/>
        </w:rPr>
        <w:t>2</w:t>
      </w:r>
      <w:r w:rsidR="000A7A8E" w:rsidRPr="00F832C7">
        <w:rPr>
          <w:bCs w:val="0"/>
          <w:sz w:val="24"/>
          <w:szCs w:val="24"/>
        </w:rPr>
        <w:t>% от стоимости Заявки, с учетом НДС.</w:t>
      </w:r>
    </w:p>
    <w:p w:rsidR="00932C0A" w:rsidRPr="00E71A48" w:rsidRDefault="009C744E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359" w:name="_Ref299109207"/>
      <w:bookmarkStart w:id="360" w:name="_Ref307563826"/>
      <w:r w:rsidRPr="00F832C7">
        <w:rPr>
          <w:bCs w:val="0"/>
          <w:sz w:val="24"/>
          <w:szCs w:val="24"/>
        </w:rPr>
        <w:t>Участник</w:t>
      </w:r>
      <w:r w:rsidR="00932C0A" w:rsidRPr="00F832C7">
        <w:rPr>
          <w:bCs w:val="0"/>
          <w:sz w:val="24"/>
          <w:szCs w:val="24"/>
        </w:rPr>
        <w:t xml:space="preserve"> выплачивает</w:t>
      </w:r>
      <w:r w:rsidR="00932C0A" w:rsidRPr="00E71A48">
        <w:rPr>
          <w:bCs w:val="0"/>
          <w:sz w:val="24"/>
          <w:szCs w:val="24"/>
        </w:rPr>
        <w:t xml:space="preserve"> неустойку в течение 5 (пяти) рабочих дней после получения письменного требования Организатора/Заказчика об уплате неустойки.</w:t>
      </w:r>
      <w:bookmarkEnd w:id="359"/>
      <w:bookmarkEnd w:id="360"/>
    </w:p>
    <w:p w:rsidR="008D1B83" w:rsidRPr="008D1B83" w:rsidRDefault="008D1B83" w:rsidP="008D1B83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r w:rsidRPr="008D1B83">
        <w:rPr>
          <w:bCs w:val="0"/>
          <w:sz w:val="24"/>
          <w:szCs w:val="24"/>
        </w:rPr>
        <w:t>Участник должен предоставить оригинал соглашения о неустойке (</w:t>
      </w:r>
      <w:r w:rsidRPr="008D1B83">
        <w:rPr>
          <w:bCs w:val="0"/>
          <w:sz w:val="24"/>
          <w:szCs w:val="24"/>
          <w:lang w:eastAsia="ru-RU"/>
        </w:rPr>
        <w:t xml:space="preserve">подраздел </w:t>
      </w:r>
      <w:r w:rsidR="00321C62">
        <w:fldChar w:fldCharType="begin"/>
      </w:r>
      <w:r w:rsidR="00321C62">
        <w:instrText xml:space="preserve"> REF _Ref440272256 \r \h  \* MERGEFORMAT </w:instrText>
      </w:r>
      <w:r w:rsidR="00321C62">
        <w:fldChar w:fldCharType="separate"/>
      </w:r>
      <w:r w:rsidR="008941A2" w:rsidRPr="008941A2">
        <w:rPr>
          <w:bCs w:val="0"/>
          <w:sz w:val="24"/>
          <w:szCs w:val="24"/>
          <w:lang w:eastAsia="ru-RU"/>
        </w:rPr>
        <w:t>5.13</w:t>
      </w:r>
      <w:r w:rsidR="00321C62">
        <w:fldChar w:fldCharType="end"/>
      </w:r>
      <w:r w:rsidRPr="008D1B83">
        <w:rPr>
          <w:bCs w:val="0"/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8D1B83">
        <w:rPr>
          <w:bCs w:val="0"/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8D1B83">
        <w:rPr>
          <w:bCs w:val="0"/>
          <w:sz w:val="24"/>
          <w:szCs w:val="24"/>
        </w:rPr>
        <w:t>(</w:t>
      </w:r>
      <w:r w:rsidRPr="008D1B83">
        <w:rPr>
          <w:bCs w:val="0"/>
          <w:sz w:val="24"/>
          <w:szCs w:val="24"/>
          <w:lang w:eastAsia="ru-RU"/>
        </w:rPr>
        <w:t xml:space="preserve">подраздел </w:t>
      </w:r>
      <w:r w:rsidR="00321C62">
        <w:fldChar w:fldCharType="begin"/>
      </w:r>
      <w:r w:rsidR="00321C62">
        <w:instrText xml:space="preserve"> REF _Ref441574460 \r \h  \* MERGEFORMAT </w:instrText>
      </w:r>
      <w:r w:rsidR="00321C62">
        <w:fldChar w:fldCharType="separate"/>
      </w:r>
      <w:r w:rsidR="008941A2" w:rsidRPr="008941A2">
        <w:rPr>
          <w:bCs w:val="0"/>
          <w:sz w:val="24"/>
          <w:szCs w:val="24"/>
          <w:lang w:eastAsia="ru-RU"/>
        </w:rPr>
        <w:t>5.14</w:t>
      </w:r>
      <w:r w:rsidR="00321C62">
        <w:fldChar w:fldCharType="end"/>
      </w:r>
      <w:r w:rsidRPr="008D1B83">
        <w:rPr>
          <w:bCs w:val="0"/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321C62">
        <w:fldChar w:fldCharType="begin"/>
      </w:r>
      <w:r w:rsidR="00321C62">
        <w:instrText xml:space="preserve"> REF _Ref440289953 \r \h  \* MERGEFORMAT </w:instrText>
      </w:r>
      <w:r w:rsidR="00321C62">
        <w:fldChar w:fldCharType="separate"/>
      </w:r>
      <w:r w:rsidR="008941A2" w:rsidRPr="008941A2">
        <w:rPr>
          <w:bCs w:val="0"/>
          <w:sz w:val="24"/>
          <w:szCs w:val="24"/>
        </w:rPr>
        <w:t>3.4.1.3</w:t>
      </w:r>
      <w:r w:rsidR="00321C62">
        <w:fldChar w:fldCharType="end"/>
      </w:r>
      <w:r w:rsidRPr="008D1B83">
        <w:rPr>
          <w:bCs w:val="0"/>
          <w:sz w:val="24"/>
          <w:szCs w:val="24"/>
        </w:rPr>
        <w:t xml:space="preserve"> настоящей Документации, по адресу: </w:t>
      </w:r>
      <w:r w:rsidR="00CE52B8" w:rsidRPr="00CE52B8">
        <w:rPr>
          <w:sz w:val="24"/>
          <w:szCs w:val="24"/>
        </w:rPr>
        <w:t>РФ, 398001, г. Липецк, ул. 50-лет НЛМК, 33</w:t>
      </w:r>
      <w:r w:rsidR="00CE52B8" w:rsidRPr="00CE52B8">
        <w:rPr>
          <w:bCs w:val="0"/>
          <w:sz w:val="24"/>
          <w:szCs w:val="24"/>
        </w:rPr>
        <w:t xml:space="preserve">, </w:t>
      </w:r>
      <w:proofErr w:type="spellStart"/>
      <w:r w:rsidR="00CE52B8" w:rsidRPr="00CE52B8">
        <w:rPr>
          <w:bCs w:val="0"/>
          <w:sz w:val="24"/>
          <w:szCs w:val="24"/>
        </w:rPr>
        <w:t>каб</w:t>
      </w:r>
      <w:proofErr w:type="spellEnd"/>
      <w:r w:rsidR="00CE52B8" w:rsidRPr="00CE52B8">
        <w:rPr>
          <w:bCs w:val="0"/>
          <w:sz w:val="24"/>
          <w:szCs w:val="24"/>
        </w:rPr>
        <w:t xml:space="preserve">. №103, исполнительный сотрудник – </w:t>
      </w:r>
      <w:r w:rsidR="00CE52B8" w:rsidRPr="00CE52B8">
        <w:rPr>
          <w:sz w:val="24"/>
          <w:szCs w:val="24"/>
        </w:rPr>
        <w:t>Телятник Валентина Сергеевна, контактный телефон - (4742) 22-83-04</w:t>
      </w:r>
      <w:r w:rsidRPr="00CE52B8">
        <w:rPr>
          <w:bCs w:val="0"/>
          <w:sz w:val="24"/>
          <w:szCs w:val="24"/>
        </w:rPr>
        <w:t>. Оригинал соглашения</w:t>
      </w:r>
      <w:r w:rsidRPr="008D1B83">
        <w:rPr>
          <w:bCs w:val="0"/>
          <w:sz w:val="24"/>
          <w:szCs w:val="24"/>
        </w:rPr>
        <w:t xml:space="preserve"> о неустойке должен быть надежно запечатан в конверт, на котором указывается следующая </w:t>
      </w:r>
      <w:r w:rsidRPr="008D1B83">
        <w:rPr>
          <w:bCs w:val="0"/>
          <w:sz w:val="24"/>
          <w:szCs w:val="24"/>
        </w:rPr>
        <w:lastRenderedPageBreak/>
        <w:t>информация:</w:t>
      </w:r>
    </w:p>
    <w:p w:rsidR="008D1B83" w:rsidRPr="008D1B83" w:rsidRDefault="008D1B83" w:rsidP="00951E53">
      <w:pPr>
        <w:pStyle w:val="aff6"/>
        <w:numPr>
          <w:ilvl w:val="0"/>
          <w:numId w:val="82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8D1B83">
        <w:rPr>
          <w:sz w:val="24"/>
          <w:szCs w:val="24"/>
        </w:rPr>
        <w:t>Пометка «</w:t>
      </w:r>
      <w:r w:rsidRPr="008D1B83">
        <w:rPr>
          <w:bCs w:val="0"/>
          <w:sz w:val="24"/>
          <w:szCs w:val="24"/>
        </w:rPr>
        <w:t xml:space="preserve"> Соглашение о неустойке</w:t>
      </w:r>
      <w:r w:rsidRPr="008D1B83">
        <w:rPr>
          <w:sz w:val="24"/>
          <w:szCs w:val="24"/>
        </w:rPr>
        <w:t>»;</w:t>
      </w:r>
    </w:p>
    <w:p w:rsidR="008D1B83" w:rsidRPr="008D1B83" w:rsidRDefault="008D1B83" w:rsidP="00951E53">
      <w:pPr>
        <w:pStyle w:val="aff6"/>
        <w:numPr>
          <w:ilvl w:val="0"/>
          <w:numId w:val="82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8D1B83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321C62">
        <w:fldChar w:fldCharType="begin"/>
      </w:r>
      <w:r w:rsidR="00321C62">
        <w:instrText xml:space="preserve"> REF _Ref191386085 \r \h  \* MERGEFORMAT </w:instrText>
      </w:r>
      <w:r w:rsidR="00321C62">
        <w:fldChar w:fldCharType="separate"/>
      </w:r>
      <w:r w:rsidR="008941A2" w:rsidRPr="008941A2">
        <w:rPr>
          <w:sz w:val="24"/>
          <w:szCs w:val="24"/>
        </w:rPr>
        <w:t>1.1.1</w:t>
      </w:r>
      <w:r w:rsidR="00321C62">
        <w:fldChar w:fldCharType="end"/>
      </w:r>
      <w:r w:rsidRPr="008D1B83">
        <w:rPr>
          <w:sz w:val="24"/>
          <w:szCs w:val="24"/>
        </w:rPr>
        <w:t>;</w:t>
      </w:r>
    </w:p>
    <w:p w:rsidR="008D1B83" w:rsidRPr="008D1B83" w:rsidRDefault="008D1B83" w:rsidP="00951E53">
      <w:pPr>
        <w:pStyle w:val="aff6"/>
        <w:numPr>
          <w:ilvl w:val="0"/>
          <w:numId w:val="82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8D1B83">
        <w:rPr>
          <w:sz w:val="24"/>
          <w:szCs w:val="24"/>
        </w:rPr>
        <w:t>полное фирменное наименование Участника и его почтовый адрес;</w:t>
      </w:r>
    </w:p>
    <w:p w:rsidR="008D1B83" w:rsidRPr="008D1B83" w:rsidRDefault="008D1B83" w:rsidP="00951E53">
      <w:pPr>
        <w:pStyle w:val="aff6"/>
        <w:numPr>
          <w:ilvl w:val="0"/>
          <w:numId w:val="82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8D1B83">
        <w:rPr>
          <w:sz w:val="24"/>
          <w:szCs w:val="24"/>
        </w:rPr>
        <w:t xml:space="preserve">предмет Договора в соответствии с пунктом </w:t>
      </w:r>
      <w:r w:rsidR="00321C62">
        <w:fldChar w:fldCharType="begin"/>
      </w:r>
      <w:r w:rsidR="00321C62">
        <w:instrText xml:space="preserve"> REF _Ref303323780 \r \h  \* MERGEFORMAT </w:instrText>
      </w:r>
      <w:r w:rsidR="00321C62">
        <w:fldChar w:fldCharType="separate"/>
      </w:r>
      <w:r w:rsidR="008941A2" w:rsidRPr="008941A2">
        <w:rPr>
          <w:sz w:val="24"/>
          <w:szCs w:val="24"/>
        </w:rPr>
        <w:t>1.1.4</w:t>
      </w:r>
      <w:r w:rsidR="00321C62">
        <w:fldChar w:fldCharType="end"/>
      </w:r>
      <w:r w:rsidRPr="008D1B83">
        <w:rPr>
          <w:sz w:val="24"/>
          <w:szCs w:val="24"/>
        </w:rPr>
        <w:t>.</w:t>
      </w:r>
    </w:p>
    <w:p w:rsidR="008D1B83" w:rsidRPr="007252E9" w:rsidRDefault="008D1B83" w:rsidP="008D1B83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sz w:val="24"/>
          <w:szCs w:val="24"/>
        </w:rPr>
      </w:pPr>
      <w:r w:rsidRPr="008D1B83">
        <w:rPr>
          <w:bCs w:val="0"/>
          <w:sz w:val="24"/>
          <w:szCs w:val="24"/>
        </w:rPr>
        <w:t>Предоставление</w:t>
      </w:r>
      <w:r w:rsidRPr="008D1B83">
        <w:rPr>
          <w:sz w:val="24"/>
          <w:szCs w:val="24"/>
        </w:rPr>
        <w:t xml:space="preserve"> оригинала </w:t>
      </w:r>
      <w:r w:rsidRPr="008D1B83">
        <w:rPr>
          <w:bCs w:val="0"/>
          <w:sz w:val="24"/>
          <w:szCs w:val="24"/>
        </w:rPr>
        <w:t>соглашения о неустойке</w:t>
      </w:r>
      <w:r w:rsidRPr="008D1B83">
        <w:rPr>
          <w:sz w:val="24"/>
          <w:szCs w:val="24"/>
        </w:rPr>
        <w:t xml:space="preserve"> без Расписки сдачи-приемки </w:t>
      </w:r>
      <w:r w:rsidRPr="008D1B83">
        <w:rPr>
          <w:bCs w:val="0"/>
          <w:sz w:val="24"/>
          <w:szCs w:val="24"/>
        </w:rPr>
        <w:t>соглашения о неустойке</w:t>
      </w:r>
      <w:r w:rsidRPr="008D1B83">
        <w:rPr>
          <w:sz w:val="24"/>
          <w:szCs w:val="24"/>
        </w:rPr>
        <w:t xml:space="preserve"> будет считаться Организатором как не предоставление </w:t>
      </w:r>
      <w:r w:rsidRPr="008D1B83">
        <w:rPr>
          <w:bCs w:val="0"/>
          <w:sz w:val="24"/>
          <w:szCs w:val="24"/>
        </w:rPr>
        <w:t xml:space="preserve">соглашения о </w:t>
      </w:r>
      <w:r w:rsidRPr="007252E9">
        <w:rPr>
          <w:bCs w:val="0"/>
          <w:sz w:val="24"/>
          <w:szCs w:val="24"/>
        </w:rPr>
        <w:t>неустойке</w:t>
      </w:r>
      <w:r w:rsidRPr="007252E9">
        <w:rPr>
          <w:sz w:val="24"/>
          <w:szCs w:val="24"/>
        </w:rPr>
        <w:t xml:space="preserve">, и повлечет за собой последствия, указанные в п. </w:t>
      </w:r>
      <w:r w:rsidR="00321C62">
        <w:fldChar w:fldCharType="begin"/>
      </w:r>
      <w:r w:rsidR="00321C62">
        <w:instrText xml:space="preserve"> REF _Ref442188624 \r \h  \* MERGEFORMAT </w:instrText>
      </w:r>
      <w:r w:rsidR="00321C62">
        <w:fldChar w:fldCharType="separate"/>
      </w:r>
      <w:r w:rsidR="008941A2" w:rsidRPr="008941A2">
        <w:rPr>
          <w:sz w:val="24"/>
          <w:szCs w:val="24"/>
        </w:rPr>
        <w:t>3.3.14.9</w:t>
      </w:r>
      <w:r w:rsidR="00321C62">
        <w:fldChar w:fldCharType="end"/>
      </w:r>
      <w:r w:rsidRPr="007252E9">
        <w:rPr>
          <w:sz w:val="24"/>
          <w:szCs w:val="24"/>
        </w:rPr>
        <w:t xml:space="preserve"> настоящей Документации.</w:t>
      </w:r>
    </w:p>
    <w:p w:rsidR="00932C0A" w:rsidRPr="007252E9" w:rsidRDefault="00953987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361" w:name="_Ref442188624"/>
      <w:r w:rsidRPr="007252E9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 содержания обеспечения обязатель</w:t>
      </w:r>
      <w:proofErr w:type="gramStart"/>
      <w:r w:rsidRPr="007252E9">
        <w:rPr>
          <w:sz w:val="24"/>
          <w:szCs w:val="24"/>
        </w:rPr>
        <w:t>ств тр</w:t>
      </w:r>
      <w:proofErr w:type="gramEnd"/>
      <w:r w:rsidRPr="007252E9">
        <w:rPr>
          <w:sz w:val="24"/>
          <w:szCs w:val="24"/>
        </w:rPr>
        <w:t>ебованиям настоящей документации, является основанием для отклонения Заявки Участника без рассмотрения по существу</w:t>
      </w:r>
      <w:r w:rsidR="00932C0A" w:rsidRPr="007252E9">
        <w:rPr>
          <w:bCs w:val="0"/>
          <w:sz w:val="24"/>
          <w:szCs w:val="24"/>
        </w:rPr>
        <w:t>.</w:t>
      </w:r>
      <w:bookmarkEnd w:id="361"/>
    </w:p>
    <w:p w:rsidR="00717F60" w:rsidRPr="007252E9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362" w:name="_Ref305973214"/>
      <w:bookmarkStart w:id="363" w:name="_Toc464120608"/>
      <w:r w:rsidRPr="007252E9">
        <w:t>Подача Заявок и их прием</w:t>
      </w:r>
      <w:bookmarkStart w:id="364" w:name="_Ref56229451"/>
      <w:bookmarkEnd w:id="344"/>
      <w:bookmarkEnd w:id="362"/>
      <w:bookmarkEnd w:id="363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65" w:name="_Toc439323707"/>
      <w:bookmarkStart w:id="366" w:name="_Toc440357105"/>
      <w:bookmarkStart w:id="367" w:name="_Toc440359660"/>
      <w:bookmarkStart w:id="368" w:name="_Toc440632123"/>
      <w:bookmarkStart w:id="369" w:name="_Toc440875944"/>
      <w:bookmarkStart w:id="370" w:name="_Toc441130972"/>
      <w:bookmarkStart w:id="371" w:name="_Toc447269787"/>
      <w:bookmarkStart w:id="372" w:name="_Toc464120609"/>
      <w:r w:rsidRPr="00E71A48">
        <w:rPr>
          <w:szCs w:val="24"/>
        </w:rPr>
        <w:t>Подача Заявок через ЭТП</w:t>
      </w:r>
      <w:bookmarkEnd w:id="365"/>
      <w:bookmarkEnd w:id="366"/>
      <w:bookmarkEnd w:id="367"/>
      <w:bookmarkEnd w:id="368"/>
      <w:bookmarkEnd w:id="369"/>
      <w:bookmarkEnd w:id="370"/>
      <w:bookmarkEnd w:id="371"/>
      <w:bookmarkEnd w:id="372"/>
    </w:p>
    <w:p w:rsidR="00717F60" w:rsidRPr="00E71A48" w:rsidRDefault="00717F60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E71A48" w:rsidRDefault="00717F60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требуемые документы в соответствии условиями настоящей </w:t>
      </w:r>
      <w:r w:rsidRPr="006E10CC">
        <w:rPr>
          <w:bCs w:val="0"/>
          <w:sz w:val="24"/>
          <w:szCs w:val="24"/>
        </w:rPr>
        <w:t xml:space="preserve">Документации по запросу предложений должны быть предоставлены </w:t>
      </w:r>
      <w:r w:rsidR="009C744E" w:rsidRPr="006E10CC">
        <w:rPr>
          <w:bCs w:val="0"/>
          <w:sz w:val="24"/>
          <w:szCs w:val="24"/>
        </w:rPr>
        <w:t>Участник</w:t>
      </w:r>
      <w:r w:rsidRPr="006E10CC">
        <w:rPr>
          <w:bCs w:val="0"/>
          <w:sz w:val="24"/>
          <w:szCs w:val="24"/>
        </w:rPr>
        <w:t>ом через ЭТП в отсканированном виде</w:t>
      </w:r>
      <w:r w:rsidR="005436EC" w:rsidRPr="006E10CC">
        <w:rPr>
          <w:bCs w:val="0"/>
          <w:sz w:val="24"/>
          <w:szCs w:val="24"/>
        </w:rPr>
        <w:t xml:space="preserve"> (за исключением </w:t>
      </w:r>
      <w:proofErr w:type="gramStart"/>
      <w:r w:rsidR="005436EC" w:rsidRPr="006E10CC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5436EC" w:rsidRPr="006E10CC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5436EC" w:rsidRPr="006E10CC">
        <w:rPr>
          <w:bCs w:val="0"/>
          <w:sz w:val="24"/>
          <w:szCs w:val="24"/>
        </w:rPr>
        <w:t>Word</w:t>
      </w:r>
      <w:proofErr w:type="spellEnd"/>
      <w:r w:rsidR="005436EC" w:rsidRPr="006E10CC">
        <w:rPr>
          <w:bCs w:val="0"/>
          <w:sz w:val="24"/>
          <w:szCs w:val="24"/>
        </w:rPr>
        <w:t>)</w:t>
      </w:r>
      <w:r w:rsidRPr="006E10CC">
        <w:rPr>
          <w:bCs w:val="0"/>
          <w:sz w:val="24"/>
          <w:szCs w:val="24"/>
        </w:rPr>
        <w:t xml:space="preserve"> в доступном для прочтения формате (предпочтительнее формат *.</w:t>
      </w:r>
      <w:proofErr w:type="spellStart"/>
      <w:r w:rsidRPr="006E10CC">
        <w:rPr>
          <w:bCs w:val="0"/>
          <w:sz w:val="24"/>
          <w:szCs w:val="24"/>
        </w:rPr>
        <w:t>pdf</w:t>
      </w:r>
      <w:proofErr w:type="spellEnd"/>
      <w:r w:rsidRPr="006E10CC">
        <w:rPr>
          <w:bCs w:val="0"/>
          <w:sz w:val="24"/>
          <w:szCs w:val="24"/>
        </w:rPr>
        <w:t>, формат: один файл – один документ). При этом</w:t>
      </w:r>
      <w:r w:rsidRPr="00E71A48">
        <w:rPr>
          <w:bCs w:val="0"/>
          <w:sz w:val="24"/>
          <w:szCs w:val="24"/>
        </w:rPr>
        <w:t xml:space="preserve">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E71A48">
        <w:rPr>
          <w:bCs w:val="0"/>
          <w:sz w:val="24"/>
          <w:szCs w:val="24"/>
        </w:rPr>
        <w:t xml:space="preserve">электронных </w:t>
      </w:r>
      <w:r w:rsidRPr="00E71A48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7252E9" w:rsidRDefault="004B5EB3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373" w:name="_Ref440289953"/>
      <w:r w:rsidRPr="00F832C7">
        <w:rPr>
          <w:bCs w:val="0"/>
          <w:sz w:val="24"/>
          <w:szCs w:val="24"/>
        </w:rPr>
        <w:t>Заявк</w:t>
      </w:r>
      <w:r w:rsidR="00717F60" w:rsidRPr="00F832C7">
        <w:rPr>
          <w:bCs w:val="0"/>
          <w:sz w:val="24"/>
          <w:szCs w:val="24"/>
        </w:rPr>
        <w:t xml:space="preserve">и на ЭТП могут быть поданы до </w:t>
      </w:r>
      <w:r w:rsidR="002B5044" w:rsidRPr="00F832C7">
        <w:rPr>
          <w:b/>
          <w:bCs w:val="0"/>
          <w:sz w:val="24"/>
          <w:szCs w:val="24"/>
        </w:rPr>
        <w:t xml:space="preserve">12 часов 00 минут </w:t>
      </w:r>
      <w:r w:rsidR="00155BEF" w:rsidRPr="00F832C7">
        <w:rPr>
          <w:b/>
          <w:bCs w:val="0"/>
          <w:sz w:val="24"/>
          <w:szCs w:val="24"/>
        </w:rPr>
        <w:t>24 нояб</w:t>
      </w:r>
      <w:r w:rsidR="002B5044" w:rsidRPr="00F832C7">
        <w:rPr>
          <w:b/>
          <w:bCs w:val="0"/>
          <w:sz w:val="24"/>
          <w:szCs w:val="24"/>
        </w:rPr>
        <w:t>ря 2016 года</w:t>
      </w:r>
      <w:r w:rsidR="00BC2634" w:rsidRPr="00F832C7">
        <w:rPr>
          <w:b/>
          <w:bCs w:val="0"/>
          <w:sz w:val="24"/>
          <w:szCs w:val="24"/>
        </w:rPr>
        <w:t xml:space="preserve">, </w:t>
      </w:r>
      <w:r w:rsidR="00BC2634" w:rsidRPr="00F832C7">
        <w:rPr>
          <w:bCs w:val="0"/>
          <w:sz w:val="24"/>
          <w:szCs w:val="24"/>
        </w:rPr>
        <w:t xml:space="preserve">при этом предложенная Участником в Письме о подаче оферты </w:t>
      </w:r>
      <w:r w:rsidR="00BC2634" w:rsidRPr="00F832C7">
        <w:rPr>
          <w:bCs w:val="0"/>
          <w:spacing w:val="-2"/>
          <w:sz w:val="24"/>
          <w:szCs w:val="24"/>
        </w:rPr>
        <w:t>(</w:t>
      </w:r>
      <w:bookmarkStart w:id="374" w:name="_GoBack"/>
      <w:bookmarkEnd w:id="374"/>
      <w:r w:rsidR="00BC2634">
        <w:rPr>
          <w:bCs w:val="0"/>
          <w:spacing w:val="-2"/>
          <w:sz w:val="24"/>
          <w:szCs w:val="24"/>
        </w:rPr>
        <w:t>под</w:t>
      </w:r>
      <w:r w:rsidR="00BC2634" w:rsidRPr="00E71A48">
        <w:rPr>
          <w:bCs w:val="0"/>
          <w:sz w:val="24"/>
          <w:szCs w:val="24"/>
        </w:rPr>
        <w:t xml:space="preserve">раздел </w:t>
      </w:r>
      <w:r w:rsidR="0033182C">
        <w:rPr>
          <w:bCs w:val="0"/>
          <w:sz w:val="24"/>
          <w:szCs w:val="24"/>
        </w:rPr>
        <w:fldChar w:fldCharType="begin"/>
      </w:r>
      <w:r w:rsidR="00BC2634">
        <w:rPr>
          <w:bCs w:val="0"/>
          <w:sz w:val="24"/>
          <w:szCs w:val="24"/>
        </w:rPr>
        <w:instrText xml:space="preserve"> REF _Ref55336310 \r \h </w:instrText>
      </w:r>
      <w:r w:rsidR="0033182C">
        <w:rPr>
          <w:bCs w:val="0"/>
          <w:sz w:val="24"/>
          <w:szCs w:val="24"/>
        </w:rPr>
      </w:r>
      <w:r w:rsidR="0033182C">
        <w:rPr>
          <w:bCs w:val="0"/>
          <w:sz w:val="24"/>
          <w:szCs w:val="24"/>
        </w:rPr>
        <w:fldChar w:fldCharType="separate"/>
      </w:r>
      <w:r w:rsidR="008941A2">
        <w:rPr>
          <w:bCs w:val="0"/>
          <w:sz w:val="24"/>
          <w:szCs w:val="24"/>
        </w:rPr>
        <w:t>5.1</w:t>
      </w:r>
      <w:r w:rsidR="0033182C">
        <w:rPr>
          <w:bCs w:val="0"/>
          <w:sz w:val="24"/>
          <w:szCs w:val="24"/>
        </w:rPr>
        <w:fldChar w:fldCharType="end"/>
      </w:r>
      <w:r w:rsidR="00BC2634">
        <w:rPr>
          <w:bCs w:val="0"/>
          <w:sz w:val="24"/>
          <w:szCs w:val="24"/>
          <w:lang w:eastAsia="ru-RU"/>
        </w:rPr>
        <w:t>)</w:t>
      </w:r>
      <w:r w:rsidR="00BC2634" w:rsidRPr="00BB27D7">
        <w:rPr>
          <w:bCs w:val="0"/>
          <w:sz w:val="24"/>
          <w:szCs w:val="24"/>
        </w:rPr>
        <w:t xml:space="preserve"> цена должна </w:t>
      </w:r>
      <w:r w:rsidR="00BC2634" w:rsidRPr="007252E9">
        <w:rPr>
          <w:bCs w:val="0"/>
          <w:sz w:val="24"/>
          <w:szCs w:val="24"/>
        </w:rPr>
        <w:t>соответствовать цене, указанной Участником на «котировочной доске» ЭТП</w:t>
      </w:r>
      <w:r w:rsidR="00717F60" w:rsidRPr="007252E9">
        <w:rPr>
          <w:bCs w:val="0"/>
          <w:i/>
          <w:sz w:val="24"/>
          <w:szCs w:val="24"/>
        </w:rPr>
        <w:t>.</w:t>
      </w:r>
      <w:bookmarkEnd w:id="373"/>
    </w:p>
    <w:p w:rsidR="00953987" w:rsidRPr="007252E9" w:rsidRDefault="00953987" w:rsidP="00953987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375" w:name="_Ref115077798"/>
      <w:bookmarkStart w:id="376" w:name="_Toc439323708"/>
      <w:bookmarkStart w:id="377" w:name="_Toc440357106"/>
      <w:bookmarkStart w:id="378" w:name="_Toc440359661"/>
      <w:bookmarkStart w:id="379" w:name="_Toc440632124"/>
      <w:bookmarkStart w:id="380" w:name="_Toc440875945"/>
      <w:bookmarkStart w:id="381" w:name="_Toc441130973"/>
      <w:bookmarkStart w:id="382" w:name="_Toc447269788"/>
      <w:r w:rsidRPr="007252E9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321C62">
        <w:fldChar w:fldCharType="begin"/>
      </w:r>
      <w:r w:rsidR="00321C62">
        <w:instrText xml:space="preserve"> REF _Ref440289953 \r \h  \* MERGEFORMAT </w:instrText>
      </w:r>
      <w:r w:rsidR="00321C62">
        <w:fldChar w:fldCharType="separate"/>
      </w:r>
      <w:r w:rsidR="008941A2" w:rsidRPr="008941A2">
        <w:rPr>
          <w:bCs w:val="0"/>
          <w:sz w:val="24"/>
          <w:szCs w:val="24"/>
        </w:rPr>
        <w:t>3.4.1.3</w:t>
      </w:r>
      <w:r w:rsidR="00321C62">
        <w:fldChar w:fldCharType="end"/>
      </w:r>
      <w:r w:rsidRPr="007252E9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7252E9" w:rsidRDefault="00717F60" w:rsidP="00E71A48">
      <w:pPr>
        <w:pStyle w:val="3"/>
        <w:spacing w:line="264" w:lineRule="auto"/>
        <w:rPr>
          <w:szCs w:val="24"/>
        </w:rPr>
      </w:pPr>
      <w:bookmarkStart w:id="383" w:name="_Toc464120610"/>
      <w:r w:rsidRPr="007252E9">
        <w:rPr>
          <w:szCs w:val="24"/>
        </w:rPr>
        <w:t xml:space="preserve">Подача Заявок в письменной </w:t>
      </w:r>
      <w:r w:rsidR="00673FC7" w:rsidRPr="007252E9">
        <w:rPr>
          <w:szCs w:val="24"/>
        </w:rPr>
        <w:t xml:space="preserve">(бумажной) </w:t>
      </w:r>
      <w:r w:rsidRPr="007252E9">
        <w:rPr>
          <w:szCs w:val="24"/>
        </w:rPr>
        <w:t>форме</w:t>
      </w:r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</w:p>
    <w:bookmarkEnd w:id="364"/>
    <w:p w:rsidR="00717F60" w:rsidRPr="007252E9" w:rsidRDefault="001A3C31" w:rsidP="00BC19F9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>Подача Участником Заявки в письменной</w:t>
      </w:r>
      <w:r w:rsidR="00673FC7" w:rsidRPr="007252E9">
        <w:rPr>
          <w:bCs w:val="0"/>
          <w:sz w:val="24"/>
          <w:szCs w:val="24"/>
        </w:rPr>
        <w:t xml:space="preserve"> </w:t>
      </w:r>
      <w:r w:rsidR="00673FC7" w:rsidRPr="007252E9">
        <w:rPr>
          <w:sz w:val="24"/>
          <w:szCs w:val="24"/>
        </w:rPr>
        <w:t>(бумажной)</w:t>
      </w:r>
      <w:r w:rsidRPr="007252E9">
        <w:rPr>
          <w:bCs w:val="0"/>
          <w:sz w:val="24"/>
          <w:szCs w:val="24"/>
        </w:rPr>
        <w:t xml:space="preserve"> форме не предусмотрена</w:t>
      </w:r>
      <w:r w:rsidR="008D1B83" w:rsidRPr="007252E9">
        <w:rPr>
          <w:bCs w:val="0"/>
          <w:sz w:val="24"/>
          <w:szCs w:val="24"/>
        </w:rPr>
        <w:t xml:space="preserve">, за исключением документов, указанных в </w:t>
      </w:r>
      <w:proofErr w:type="spellStart"/>
      <w:r w:rsidR="008D1B83" w:rsidRPr="007252E9">
        <w:rPr>
          <w:bCs w:val="0"/>
          <w:sz w:val="24"/>
          <w:szCs w:val="24"/>
        </w:rPr>
        <w:t>п.п</w:t>
      </w:r>
      <w:proofErr w:type="spellEnd"/>
      <w:r w:rsidR="008D1B83" w:rsidRPr="007252E9">
        <w:rPr>
          <w:bCs w:val="0"/>
          <w:sz w:val="24"/>
          <w:szCs w:val="24"/>
        </w:rPr>
        <w:t xml:space="preserve">. </w:t>
      </w:r>
      <w:r w:rsidR="00321C62">
        <w:fldChar w:fldCharType="begin"/>
      </w:r>
      <w:r w:rsidR="00321C62">
        <w:instrText xml:space="preserve"> REF _Ref442188512 \r \h  \* MERGEFORMAT </w:instrText>
      </w:r>
      <w:r w:rsidR="00321C62">
        <w:fldChar w:fldCharType="separate"/>
      </w:r>
      <w:r w:rsidR="008941A2" w:rsidRPr="008941A2">
        <w:rPr>
          <w:bCs w:val="0"/>
          <w:sz w:val="24"/>
          <w:szCs w:val="24"/>
        </w:rPr>
        <w:t>т)</w:t>
      </w:r>
      <w:r w:rsidR="00321C62">
        <w:fldChar w:fldCharType="end"/>
      </w:r>
      <w:r w:rsidR="008D1B83" w:rsidRPr="007252E9">
        <w:rPr>
          <w:sz w:val="24"/>
          <w:szCs w:val="24"/>
        </w:rPr>
        <w:t xml:space="preserve"> п. </w:t>
      </w:r>
      <w:r w:rsidR="00321C62">
        <w:fldChar w:fldCharType="begin"/>
      </w:r>
      <w:r w:rsidR="00321C62">
        <w:instrText xml:space="preserve"> REF _Ref303587815 \r \h  \* MERGEFORMAT </w:instrText>
      </w:r>
      <w:r w:rsidR="00321C62">
        <w:fldChar w:fldCharType="separate"/>
      </w:r>
      <w:r w:rsidR="008941A2" w:rsidRPr="008941A2">
        <w:rPr>
          <w:sz w:val="24"/>
          <w:szCs w:val="24"/>
        </w:rPr>
        <w:t>3.3.8.3</w:t>
      </w:r>
      <w:r w:rsidR="00321C62">
        <w:fldChar w:fldCharType="end"/>
      </w:r>
      <w:r w:rsidR="008D1B83" w:rsidRPr="007252E9">
        <w:rPr>
          <w:sz w:val="24"/>
          <w:szCs w:val="24"/>
        </w:rPr>
        <w:t xml:space="preserve"> и подразделе </w:t>
      </w:r>
      <w:r w:rsidR="00321C62">
        <w:fldChar w:fldCharType="begin"/>
      </w:r>
      <w:r w:rsidR="00321C62">
        <w:instrText xml:space="preserve"> REF _Ref441574649 \r \h  \* MERGEFORMAT </w:instrText>
      </w:r>
      <w:r w:rsidR="00321C62">
        <w:fldChar w:fldCharType="separate"/>
      </w:r>
      <w:r w:rsidR="008941A2" w:rsidRPr="008941A2">
        <w:rPr>
          <w:sz w:val="24"/>
          <w:szCs w:val="24"/>
        </w:rPr>
        <w:t>5.14</w:t>
      </w:r>
      <w:r w:rsidR="00321C62">
        <w:fldChar w:fldCharType="end"/>
      </w:r>
      <w:r w:rsidRPr="007252E9">
        <w:rPr>
          <w:bCs w:val="0"/>
          <w:sz w:val="24"/>
          <w:szCs w:val="24"/>
        </w:rPr>
        <w:t>.</w:t>
      </w:r>
    </w:p>
    <w:p w:rsidR="00717F60" w:rsidRPr="007252E9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384" w:name="_Ref303683883"/>
      <w:bookmarkStart w:id="385" w:name="_Toc464120611"/>
      <w:r w:rsidRPr="007252E9">
        <w:lastRenderedPageBreak/>
        <w:t xml:space="preserve">Изменение и отзыв </w:t>
      </w:r>
      <w:r w:rsidR="004B5EB3" w:rsidRPr="007252E9">
        <w:t>Заявк</w:t>
      </w:r>
      <w:r w:rsidRPr="007252E9">
        <w:t>и</w:t>
      </w:r>
      <w:bookmarkEnd w:id="384"/>
      <w:bookmarkEnd w:id="385"/>
    </w:p>
    <w:p w:rsidR="00622B69" w:rsidRPr="007252E9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386" w:name="_Ref305973250"/>
      <w:r w:rsidRPr="007252E9">
        <w:rPr>
          <w:bCs w:val="0"/>
          <w:sz w:val="24"/>
          <w:szCs w:val="24"/>
        </w:rPr>
        <w:t xml:space="preserve">До окончания срока подачи заявок (п. </w:t>
      </w:r>
      <w:r w:rsidR="00321C62">
        <w:fldChar w:fldCharType="begin"/>
      </w:r>
      <w:r w:rsidR="00321C62">
        <w:instrText xml:space="preserve"> REF _Ref440289953 \r \h  \* MERGEFORMAT </w:instrText>
      </w:r>
      <w:r w:rsidR="00321C62">
        <w:fldChar w:fldCharType="separate"/>
      </w:r>
      <w:r w:rsidR="008941A2" w:rsidRPr="008941A2">
        <w:rPr>
          <w:bCs w:val="0"/>
          <w:sz w:val="24"/>
          <w:szCs w:val="24"/>
        </w:rPr>
        <w:t>3.4.1.3</w:t>
      </w:r>
      <w:r w:rsidR="00321C62">
        <w:fldChar w:fldCharType="end"/>
      </w:r>
      <w:r w:rsidRPr="007252E9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622B69" w:rsidRPr="00E71A48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A087B">
        <w:rPr>
          <w:sz w:val="24"/>
          <w:szCs w:val="24"/>
        </w:rPr>
        <w:t xml:space="preserve">Порядок изменения или отзыва Заявок </w:t>
      </w:r>
      <w:r>
        <w:rPr>
          <w:sz w:val="24"/>
          <w:szCs w:val="24"/>
        </w:rPr>
        <w:t>д</w:t>
      </w:r>
      <w:r w:rsidRPr="00EA087B">
        <w:rPr>
          <w:sz w:val="24"/>
          <w:szCs w:val="24"/>
        </w:rPr>
        <w:t xml:space="preserve">о окончания срока подачи Заявок </w:t>
      </w:r>
      <w:r w:rsidRPr="00223D18">
        <w:rPr>
          <w:bCs w:val="0"/>
          <w:sz w:val="24"/>
          <w:szCs w:val="24"/>
        </w:rPr>
        <w:t xml:space="preserve">(п. </w:t>
      </w:r>
      <w:r w:rsidR="00321C62">
        <w:fldChar w:fldCharType="begin"/>
      </w:r>
      <w:r w:rsidR="00321C62">
        <w:instrText xml:space="preserve"> REF _Ref440289953 \r \h  \* MERGEFORMAT </w:instrText>
      </w:r>
      <w:r w:rsidR="00321C62">
        <w:fldChar w:fldCharType="separate"/>
      </w:r>
      <w:r w:rsidR="008941A2" w:rsidRPr="008941A2">
        <w:rPr>
          <w:bCs w:val="0"/>
          <w:sz w:val="24"/>
          <w:szCs w:val="24"/>
        </w:rPr>
        <w:t>3.4.1.3</w:t>
      </w:r>
      <w:r w:rsidR="00321C62">
        <w:fldChar w:fldCharType="end"/>
      </w:r>
      <w:r w:rsidRPr="00223D18">
        <w:rPr>
          <w:bCs w:val="0"/>
          <w:sz w:val="24"/>
          <w:szCs w:val="24"/>
        </w:rPr>
        <w:t>)</w:t>
      </w:r>
      <w:r w:rsidRPr="00EA087B">
        <w:rPr>
          <w:sz w:val="24"/>
          <w:szCs w:val="24"/>
        </w:rPr>
        <w:t xml:space="preserve"> через ЭТП</w:t>
      </w:r>
      <w:r w:rsidRPr="00EA087B">
        <w:rPr>
          <w:color w:val="000000"/>
          <w:sz w:val="24"/>
          <w:szCs w:val="24"/>
        </w:rPr>
        <w:t xml:space="preserve"> </w:t>
      </w:r>
      <w:r w:rsidRPr="00EA087B">
        <w:rPr>
          <w:sz w:val="24"/>
          <w:szCs w:val="24"/>
        </w:rPr>
        <w:t>определяется правилами данной системы</w:t>
      </w:r>
      <w:r w:rsidRPr="00E71A48">
        <w:rPr>
          <w:bCs w:val="0"/>
          <w:sz w:val="24"/>
          <w:szCs w:val="24"/>
        </w:rPr>
        <w:t>.</w:t>
      </w:r>
    </w:p>
    <w:p w:rsidR="00622B69" w:rsidRPr="00223D18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После </w:t>
      </w:r>
      <w:r w:rsidRPr="00EA087B">
        <w:rPr>
          <w:sz w:val="24"/>
          <w:szCs w:val="24"/>
        </w:rPr>
        <w:t xml:space="preserve">окончания срока </w:t>
      </w:r>
      <w:r w:rsidRPr="00223D18">
        <w:rPr>
          <w:sz w:val="24"/>
          <w:szCs w:val="24"/>
        </w:rPr>
        <w:t xml:space="preserve">подачи Заявок </w:t>
      </w:r>
      <w:r w:rsidRPr="00223D18">
        <w:rPr>
          <w:bCs w:val="0"/>
          <w:sz w:val="24"/>
          <w:szCs w:val="24"/>
        </w:rPr>
        <w:t xml:space="preserve">(п. </w:t>
      </w:r>
      <w:r w:rsidR="00321C62">
        <w:fldChar w:fldCharType="begin"/>
      </w:r>
      <w:r w:rsidR="00321C62">
        <w:instrText xml:space="preserve"> REF _Ref440289953 \r \h  \* MERGEFORMAT </w:instrText>
      </w:r>
      <w:r w:rsidR="00321C62">
        <w:fldChar w:fldCharType="separate"/>
      </w:r>
      <w:r w:rsidR="008941A2" w:rsidRPr="008941A2">
        <w:rPr>
          <w:bCs w:val="0"/>
          <w:sz w:val="24"/>
          <w:szCs w:val="24"/>
        </w:rPr>
        <w:t>3.4.1.3</w:t>
      </w:r>
      <w:r w:rsidR="00321C62">
        <w:fldChar w:fldCharType="end"/>
      </w:r>
      <w:r w:rsidRPr="00223D18">
        <w:rPr>
          <w:bCs w:val="0"/>
          <w:sz w:val="24"/>
          <w:szCs w:val="24"/>
        </w:rPr>
        <w:t>)</w:t>
      </w:r>
      <w:r w:rsidRPr="00223D18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321C62">
        <w:fldChar w:fldCharType="begin"/>
      </w:r>
      <w:r w:rsidR="00321C62">
        <w:instrText xml:space="preserve"> REF _Ref55279015 \r \h  \* MERGEFORMAT </w:instrText>
      </w:r>
      <w:r w:rsidR="00321C62">
        <w:fldChar w:fldCharType="separate"/>
      </w:r>
      <w:r w:rsidR="008941A2" w:rsidRPr="008941A2">
        <w:rPr>
          <w:sz w:val="24"/>
          <w:szCs w:val="24"/>
        </w:rPr>
        <w:t>3.3.1.6</w:t>
      </w:r>
      <w:r w:rsidR="00321C62">
        <w:fldChar w:fldCharType="end"/>
      </w:r>
      <w:r w:rsidRPr="00223D18">
        <w:rPr>
          <w:sz w:val="24"/>
          <w:szCs w:val="24"/>
        </w:rPr>
        <w:t xml:space="preserve">, </w:t>
      </w:r>
      <w:r w:rsidR="00321C62">
        <w:fldChar w:fldCharType="begin"/>
      </w:r>
      <w:r w:rsidR="00321C62">
        <w:instrText xml:space="preserve"> REF _Ref195087786 \r \h  \* MERGEFORMAT </w:instrText>
      </w:r>
      <w:r w:rsidR="00321C62">
        <w:fldChar w:fldCharType="separate"/>
      </w:r>
      <w:r w:rsidR="008941A2" w:rsidRPr="008941A2">
        <w:rPr>
          <w:sz w:val="24"/>
          <w:szCs w:val="24"/>
        </w:rPr>
        <w:t>3.3.1.7</w:t>
      </w:r>
      <w:r w:rsidR="00321C62">
        <w:fldChar w:fldCharType="end"/>
      </w:r>
      <w:r>
        <w:rPr>
          <w:sz w:val="24"/>
          <w:szCs w:val="24"/>
        </w:rPr>
        <w:t>,</w:t>
      </w:r>
      <w:r w:rsidRPr="00223D18">
        <w:rPr>
          <w:sz w:val="24"/>
          <w:szCs w:val="24"/>
        </w:rPr>
        <w:t xml:space="preserve"> в письменной форме.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387" w:name="_Toc464120612"/>
      <w:r w:rsidRPr="00E71A48">
        <w:t>Оценка Заявок и проведение переговоров</w:t>
      </w:r>
      <w:bookmarkEnd w:id="386"/>
      <w:bookmarkEnd w:id="387"/>
      <w:r w:rsidRPr="00E71A48"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88" w:name="_Toc439323711"/>
      <w:bookmarkStart w:id="389" w:name="_Toc440357109"/>
      <w:bookmarkStart w:id="390" w:name="_Toc440359664"/>
      <w:bookmarkStart w:id="391" w:name="_Toc440632127"/>
      <w:bookmarkStart w:id="392" w:name="_Toc440875948"/>
      <w:bookmarkStart w:id="393" w:name="_Toc441130976"/>
      <w:bookmarkStart w:id="394" w:name="_Toc447269791"/>
      <w:bookmarkStart w:id="395" w:name="_Toc464120613"/>
      <w:r w:rsidRPr="00E71A48">
        <w:rPr>
          <w:szCs w:val="24"/>
        </w:rPr>
        <w:t>Общие положения</w:t>
      </w:r>
      <w:bookmarkEnd w:id="388"/>
      <w:bookmarkEnd w:id="389"/>
      <w:bookmarkEnd w:id="390"/>
      <w:bookmarkEnd w:id="391"/>
      <w:bookmarkEnd w:id="392"/>
      <w:bookmarkEnd w:id="393"/>
      <w:bookmarkEnd w:id="394"/>
      <w:bookmarkEnd w:id="395"/>
    </w:p>
    <w:p w:rsidR="00717F60" w:rsidRPr="00E71A48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E71A48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E71A48">
        <w:rPr>
          <w:bCs w:val="0"/>
          <w:sz w:val="24"/>
          <w:szCs w:val="24"/>
        </w:rPr>
        <w:t>Организатором.</w:t>
      </w:r>
    </w:p>
    <w:p w:rsidR="00717F60" w:rsidRPr="00E71A48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E71A48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окументации.</w:t>
      </w:r>
    </w:p>
    <w:p w:rsidR="00717F60" w:rsidRPr="00E71A48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E71A48">
        <w:rPr>
          <w:bCs w:val="0"/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702B2C">
        <w:rPr>
          <w:iCs/>
          <w:sz w:val="24"/>
          <w:szCs w:val="24"/>
        </w:rPr>
        <w:t>ПАО «МРСК Центра»</w:t>
      </w:r>
      <w:r w:rsidR="001A3C31">
        <w:rPr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ЭТП</w:t>
      </w:r>
      <w:r w:rsidR="001A3C31">
        <w:rPr>
          <w:sz w:val="24"/>
          <w:szCs w:val="24"/>
        </w:rPr>
        <w:t>.</w:t>
      </w:r>
    </w:p>
    <w:p w:rsidR="00717F60" w:rsidRPr="00E71A48" w:rsidRDefault="009C744E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ов.</w:t>
      </w:r>
    </w:p>
    <w:p w:rsidR="00717F60" w:rsidRPr="00E71A48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321C62">
        <w:fldChar w:fldCharType="begin"/>
      </w:r>
      <w:r w:rsidR="00321C62">
        <w:instrText xml:space="preserve"> REF _Ref93089454 \n \h  \* MERGEFORMAT </w:instrText>
      </w:r>
      <w:r w:rsidR="00321C62">
        <w:fldChar w:fldCharType="separate"/>
      </w:r>
      <w:r w:rsidR="008941A2" w:rsidRPr="008941A2">
        <w:rPr>
          <w:bCs w:val="0"/>
          <w:sz w:val="24"/>
          <w:szCs w:val="24"/>
        </w:rPr>
        <w:t>3.6.2</w:t>
      </w:r>
      <w:r w:rsidR="00321C62">
        <w:fldChar w:fldCharType="end"/>
      </w:r>
      <w:r w:rsidRPr="00E71A48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321C62">
        <w:fldChar w:fldCharType="begin"/>
      </w:r>
      <w:r w:rsidR="00321C62">
        <w:instrText xml:space="preserve"> REF _Ref303670674 \n \h  \* MERGEFORMAT </w:instrText>
      </w:r>
      <w:r w:rsidR="00321C62">
        <w:fldChar w:fldCharType="separate"/>
      </w:r>
      <w:r w:rsidR="008941A2" w:rsidRPr="008941A2">
        <w:rPr>
          <w:bCs w:val="0"/>
          <w:sz w:val="24"/>
          <w:szCs w:val="24"/>
        </w:rPr>
        <w:t>3.6.3</w:t>
      </w:r>
      <w:r w:rsidR="00321C62">
        <w:fldChar w:fldCharType="end"/>
      </w:r>
      <w:r w:rsidRPr="00E71A48">
        <w:rPr>
          <w:bCs w:val="0"/>
          <w:sz w:val="24"/>
          <w:szCs w:val="24"/>
        </w:rPr>
        <w:t>) и оценочную стадию (пункт</w:t>
      </w:r>
      <w:r w:rsidR="007F3FB7" w:rsidRPr="00E71A48">
        <w:rPr>
          <w:bCs w:val="0"/>
          <w:sz w:val="24"/>
          <w:szCs w:val="24"/>
        </w:rPr>
        <w:t xml:space="preserve"> </w:t>
      </w:r>
      <w:r w:rsidR="00321C62">
        <w:fldChar w:fldCharType="begin"/>
      </w:r>
      <w:r w:rsidR="00321C62">
        <w:instrText xml:space="preserve"> REF _Ref306138385 \r \h  \* MERGEFORMAT </w:instrText>
      </w:r>
      <w:r w:rsidR="00321C62">
        <w:fldChar w:fldCharType="separate"/>
      </w:r>
      <w:r w:rsidR="008941A2" w:rsidRPr="008941A2">
        <w:rPr>
          <w:bCs w:val="0"/>
          <w:sz w:val="24"/>
          <w:szCs w:val="24"/>
        </w:rPr>
        <w:t>3.6.4</w:t>
      </w:r>
      <w:r w:rsidR="00321C62">
        <w:fldChar w:fldCharType="end"/>
      </w:r>
      <w:r w:rsidRPr="00E71A48">
        <w:rPr>
          <w:bCs w:val="0"/>
          <w:sz w:val="24"/>
          <w:szCs w:val="24"/>
        </w:rPr>
        <w:t>).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96" w:name="_Ref93089454"/>
      <w:bookmarkStart w:id="397" w:name="_Toc439323712"/>
      <w:bookmarkStart w:id="398" w:name="_Toc440357110"/>
      <w:bookmarkStart w:id="399" w:name="_Toc440359665"/>
      <w:bookmarkStart w:id="400" w:name="_Toc440632128"/>
      <w:bookmarkStart w:id="401" w:name="_Toc440875949"/>
      <w:bookmarkStart w:id="402" w:name="_Toc441130977"/>
      <w:bookmarkStart w:id="403" w:name="_Toc447269792"/>
      <w:bookmarkStart w:id="404" w:name="_Toc464120614"/>
      <w:r w:rsidRPr="00E71A48">
        <w:rPr>
          <w:szCs w:val="24"/>
        </w:rPr>
        <w:t>Отборочная стадия</w:t>
      </w:r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</w:p>
    <w:p w:rsidR="00717F60" w:rsidRPr="00E71A48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правильность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и </w:t>
      </w:r>
      <w:r w:rsidR="00930B86">
        <w:rPr>
          <w:bCs w:val="0"/>
          <w:sz w:val="24"/>
          <w:szCs w:val="24"/>
        </w:rPr>
        <w:t>ее</w:t>
      </w:r>
      <w:r w:rsidRPr="00E71A48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3A59B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соответствие </w:t>
      </w:r>
      <w:r w:rsidR="003A59B8" w:rsidRPr="00E71A48">
        <w:rPr>
          <w:bCs w:val="0"/>
          <w:sz w:val="24"/>
          <w:szCs w:val="24"/>
        </w:rPr>
        <w:t xml:space="preserve">Заявки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 Реестрах недобросовестных поставщиков, которые ведутся в </w:t>
      </w:r>
      <w:r w:rsidRPr="00A75256">
        <w:rPr>
          <w:bCs w:val="0"/>
          <w:sz w:val="24"/>
          <w:szCs w:val="24"/>
        </w:rPr>
        <w:t xml:space="preserve">соответствии с положениями Федерального закона от </w:t>
      </w:r>
      <w:r w:rsidR="00A75256" w:rsidRPr="00A75256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A75256">
        <w:rPr>
          <w:bCs w:val="0"/>
          <w:sz w:val="24"/>
          <w:szCs w:val="24"/>
        </w:rPr>
        <w:t>, Федерального закона от 18.07.2011 № 223-ФЗ «О закупках товаров, работ, услуг отдельными</w:t>
      </w:r>
      <w:r w:rsidRPr="00E71A48">
        <w:rPr>
          <w:bCs w:val="0"/>
          <w:sz w:val="24"/>
          <w:szCs w:val="24"/>
        </w:rPr>
        <w:t xml:space="preserve"> видами юридических лиц»;</w:t>
      </w:r>
      <w:proofErr w:type="gramEnd"/>
      <w:r w:rsidRPr="00E71A48">
        <w:rPr>
          <w:bCs w:val="0"/>
          <w:sz w:val="24"/>
          <w:szCs w:val="24"/>
        </w:rPr>
        <w:t xml:space="preserve"> </w:t>
      </w:r>
      <w:r w:rsidRPr="003A59B8">
        <w:rPr>
          <w:bCs w:val="0"/>
          <w:sz w:val="24"/>
          <w:szCs w:val="24"/>
        </w:rPr>
        <w:t xml:space="preserve">отсутствие отрицательных отзывов о работе </w:t>
      </w:r>
      <w:r w:rsidR="009C744E" w:rsidRPr="003A59B8">
        <w:rPr>
          <w:bCs w:val="0"/>
          <w:sz w:val="24"/>
          <w:szCs w:val="24"/>
        </w:rPr>
        <w:t>Участник</w:t>
      </w:r>
      <w:r w:rsidRPr="003A59B8">
        <w:rPr>
          <w:bCs w:val="0"/>
          <w:sz w:val="24"/>
          <w:szCs w:val="24"/>
        </w:rPr>
        <w:t xml:space="preserve">а; </w:t>
      </w:r>
    </w:p>
    <w:p w:rsidR="00717F60" w:rsidRPr="003A59B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A59B8">
        <w:rPr>
          <w:bCs w:val="0"/>
          <w:sz w:val="24"/>
          <w:szCs w:val="24"/>
        </w:rPr>
        <w:lastRenderedPageBreak/>
        <w:t>с</w:t>
      </w:r>
      <w:r w:rsidR="003A59B8" w:rsidRPr="003A59B8">
        <w:rPr>
          <w:bCs w:val="0"/>
          <w:sz w:val="24"/>
          <w:szCs w:val="24"/>
        </w:rPr>
        <w:t xml:space="preserve"> 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Pr="003A59B8">
        <w:rPr>
          <w:b/>
          <w:bCs w:val="0"/>
          <w:i/>
          <w:sz w:val="24"/>
          <w:szCs w:val="24"/>
        </w:rPr>
        <w:t>.</w:t>
      </w:r>
    </w:p>
    <w:p w:rsidR="00717F60" w:rsidRPr="003A59B8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405" w:name="_Ref55304419"/>
      <w:r w:rsidRPr="003A59B8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3A59B8">
        <w:rPr>
          <w:sz w:val="24"/>
          <w:szCs w:val="24"/>
        </w:rPr>
        <w:t>Участник</w:t>
      </w:r>
      <w:r w:rsidRPr="003A59B8">
        <w:rPr>
          <w:sz w:val="24"/>
          <w:szCs w:val="24"/>
        </w:rPr>
        <w:t>ов разъясн</w:t>
      </w:r>
      <w:r w:rsidR="00DA7E38" w:rsidRPr="003A59B8">
        <w:rPr>
          <w:sz w:val="24"/>
          <w:szCs w:val="24"/>
        </w:rPr>
        <w:t>ения или дополнения их Заявок</w:t>
      </w:r>
      <w:r w:rsidRPr="003A59B8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3A59B8">
        <w:rPr>
          <w:sz w:val="24"/>
          <w:szCs w:val="24"/>
        </w:rPr>
        <w:t>Заявк</w:t>
      </w:r>
      <w:r w:rsidRPr="003A59B8">
        <w:rPr>
          <w:sz w:val="24"/>
          <w:szCs w:val="24"/>
        </w:rPr>
        <w:t>и</w:t>
      </w:r>
      <w:r w:rsidR="00076D8B" w:rsidRPr="003A59B8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3A59B8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3A59B8">
        <w:rPr>
          <w:sz w:val="24"/>
          <w:szCs w:val="24"/>
        </w:rPr>
        <w:t>Заявк</w:t>
      </w:r>
      <w:r w:rsidRPr="003A59B8">
        <w:rPr>
          <w:sz w:val="24"/>
          <w:szCs w:val="24"/>
        </w:rPr>
        <w:t xml:space="preserve">и (перечня предлагаемой продукции, ее технических характеристик, иных технических условий), при этом данные уточнения не должны изменять предмет </w:t>
      </w:r>
      <w:r w:rsidR="00DF639D" w:rsidRPr="003A59B8">
        <w:rPr>
          <w:sz w:val="24"/>
          <w:szCs w:val="24"/>
        </w:rPr>
        <w:t>З</w:t>
      </w:r>
      <w:r w:rsidRPr="003A59B8">
        <w:rPr>
          <w:sz w:val="24"/>
          <w:szCs w:val="24"/>
        </w:rPr>
        <w:t>апроса предложений.</w:t>
      </w:r>
    </w:p>
    <w:p w:rsidR="00717F60" w:rsidRPr="003A59B8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A59B8">
        <w:rPr>
          <w:sz w:val="24"/>
          <w:szCs w:val="24"/>
        </w:rPr>
        <w:t xml:space="preserve">При проверке правильности оформления </w:t>
      </w:r>
      <w:r w:rsidR="004B5EB3" w:rsidRPr="003A59B8">
        <w:rPr>
          <w:sz w:val="24"/>
          <w:szCs w:val="24"/>
        </w:rPr>
        <w:t>Заявк</w:t>
      </w:r>
      <w:r w:rsidRPr="003A59B8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3A59B8">
        <w:rPr>
          <w:sz w:val="24"/>
          <w:szCs w:val="24"/>
        </w:rPr>
        <w:t>Заявк</w:t>
      </w:r>
      <w:r w:rsidRPr="003A59B8">
        <w:rPr>
          <w:sz w:val="24"/>
          <w:szCs w:val="24"/>
        </w:rPr>
        <w:t xml:space="preserve">и. Закупочная комиссия с письменного согласия </w:t>
      </w:r>
      <w:r w:rsidR="009C744E" w:rsidRPr="003A59B8">
        <w:rPr>
          <w:sz w:val="24"/>
          <w:szCs w:val="24"/>
        </w:rPr>
        <w:t>Участник</w:t>
      </w:r>
      <w:r w:rsidRPr="003A59B8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3A59B8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406" w:name="_Ref55307002"/>
      <w:r w:rsidRPr="003A59B8">
        <w:rPr>
          <w:sz w:val="24"/>
          <w:szCs w:val="24"/>
        </w:rPr>
        <w:t xml:space="preserve">По результатам проведения отборочной стадии Закупочная комиссия </w:t>
      </w:r>
      <w:r w:rsidR="00DA7E38" w:rsidRPr="003A59B8">
        <w:rPr>
          <w:sz w:val="24"/>
          <w:szCs w:val="24"/>
        </w:rPr>
        <w:t>отклонит</w:t>
      </w:r>
      <w:r w:rsidRPr="003A59B8">
        <w:rPr>
          <w:sz w:val="24"/>
          <w:szCs w:val="24"/>
        </w:rPr>
        <w:t xml:space="preserve"> </w:t>
      </w:r>
      <w:r w:rsidR="004B5EB3" w:rsidRPr="003A59B8">
        <w:rPr>
          <w:sz w:val="24"/>
          <w:szCs w:val="24"/>
        </w:rPr>
        <w:t>Заявк</w:t>
      </w:r>
      <w:r w:rsidRPr="003A59B8">
        <w:rPr>
          <w:sz w:val="24"/>
          <w:szCs w:val="24"/>
        </w:rPr>
        <w:t>и, которые:</w:t>
      </w:r>
      <w:bookmarkEnd w:id="405"/>
      <w:bookmarkEnd w:id="406"/>
    </w:p>
    <w:p w:rsidR="00C138CC" w:rsidRPr="003A59B8" w:rsidRDefault="003A59B8" w:rsidP="00953987">
      <w:pPr>
        <w:pStyle w:val="affffff0"/>
        <w:widowControl w:val="0"/>
        <w:numPr>
          <w:ilvl w:val="0"/>
          <w:numId w:val="84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A59B8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C138CC" w:rsidRPr="003A59B8">
        <w:rPr>
          <w:sz w:val="24"/>
          <w:szCs w:val="24"/>
        </w:rPr>
        <w:t>;</w:t>
      </w:r>
    </w:p>
    <w:p w:rsidR="00C138CC" w:rsidRPr="003A59B8" w:rsidRDefault="00C138CC" w:rsidP="00953987">
      <w:pPr>
        <w:pStyle w:val="affffff0"/>
        <w:widowControl w:val="0"/>
        <w:numPr>
          <w:ilvl w:val="0"/>
          <w:numId w:val="84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A59B8">
        <w:rPr>
          <w:sz w:val="24"/>
          <w:szCs w:val="24"/>
        </w:rPr>
        <w:t xml:space="preserve">не отвечают установленным в настоящей документации требованиям к оформлению, составу документов и сведений, подаваемым в Заявке, в том </w:t>
      </w:r>
      <w:proofErr w:type="gramStart"/>
      <w:r w:rsidRPr="003A59B8">
        <w:rPr>
          <w:sz w:val="24"/>
          <w:szCs w:val="24"/>
        </w:rPr>
        <w:t>числе</w:t>
      </w:r>
      <w:proofErr w:type="gramEnd"/>
      <w:r w:rsidRPr="003A59B8">
        <w:rPr>
          <w:sz w:val="24"/>
          <w:szCs w:val="24"/>
        </w:rPr>
        <w:t xml:space="preserve"> если Участник (в </w:t>
      </w:r>
      <w:proofErr w:type="spellStart"/>
      <w:r w:rsidRPr="003A59B8">
        <w:rPr>
          <w:sz w:val="24"/>
          <w:szCs w:val="24"/>
        </w:rPr>
        <w:t>т.ч</w:t>
      </w:r>
      <w:proofErr w:type="spellEnd"/>
      <w:r w:rsidRPr="003A59B8">
        <w:rPr>
          <w:sz w:val="24"/>
          <w:szCs w:val="24"/>
        </w:rPr>
        <w:t xml:space="preserve">. один или несколько членов Коллективного участника) не предоставил информацию о собственниках Участника (включая конечных бенефициаров) (подраздел </w:t>
      </w:r>
      <w:r w:rsidR="00321C62">
        <w:fldChar w:fldCharType="begin"/>
      </w:r>
      <w:r w:rsidR="00321C62">
        <w:instrText xml:space="preserve"> REF _Ref444179578 \r \h  \* MERGEFORMAT </w:instrText>
      </w:r>
      <w:r w:rsidR="00321C62">
        <w:fldChar w:fldCharType="separate"/>
      </w:r>
      <w:r w:rsidR="008941A2" w:rsidRPr="008941A2">
        <w:rPr>
          <w:sz w:val="24"/>
          <w:szCs w:val="24"/>
        </w:rPr>
        <w:t>5.11</w:t>
      </w:r>
      <w:r w:rsidR="00321C62">
        <w:fldChar w:fldCharType="end"/>
      </w:r>
      <w:r w:rsidRPr="003A59B8">
        <w:rPr>
          <w:sz w:val="24"/>
          <w:szCs w:val="24"/>
        </w:rPr>
        <w:t xml:space="preserve">); </w:t>
      </w:r>
    </w:p>
    <w:p w:rsidR="00C138CC" w:rsidRPr="007252E9" w:rsidRDefault="00C138CC" w:rsidP="00953987">
      <w:pPr>
        <w:pStyle w:val="affffff0"/>
        <w:widowControl w:val="0"/>
        <w:numPr>
          <w:ilvl w:val="0"/>
          <w:numId w:val="84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A59B8">
        <w:rPr>
          <w:sz w:val="24"/>
          <w:szCs w:val="24"/>
        </w:rPr>
        <w:t xml:space="preserve">поданы Участниками, не </w:t>
      </w:r>
      <w:r w:rsidRPr="007252E9">
        <w:rPr>
          <w:sz w:val="24"/>
          <w:szCs w:val="24"/>
        </w:rPr>
        <w:t xml:space="preserve">представившими финансовое обеспечение исполнения обязательств Участника в соответствии с п. </w:t>
      </w:r>
      <w:r w:rsidR="00321C62">
        <w:fldChar w:fldCharType="begin"/>
      </w:r>
      <w:r w:rsidR="00321C62">
        <w:instrText xml:space="preserve"> REF _Ref306176386 \r \h  \* MERGEFORMAT </w:instrText>
      </w:r>
      <w:r w:rsidR="00321C62">
        <w:fldChar w:fldCharType="separate"/>
      </w:r>
      <w:r w:rsidR="008941A2" w:rsidRPr="008941A2">
        <w:rPr>
          <w:sz w:val="24"/>
          <w:szCs w:val="24"/>
        </w:rPr>
        <w:t>3.3.14</w:t>
      </w:r>
      <w:r w:rsidR="00321C62">
        <w:fldChar w:fldCharType="end"/>
      </w:r>
      <w:r w:rsidRPr="007252E9">
        <w:rPr>
          <w:sz w:val="24"/>
          <w:szCs w:val="24"/>
        </w:rPr>
        <w:t>;</w:t>
      </w:r>
    </w:p>
    <w:p w:rsidR="00C138CC" w:rsidRPr="007252E9" w:rsidRDefault="00953987" w:rsidP="00953987">
      <w:pPr>
        <w:pStyle w:val="affffff0"/>
        <w:widowControl w:val="0"/>
        <w:numPr>
          <w:ilvl w:val="0"/>
          <w:numId w:val="84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7252E9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C138CC" w:rsidRPr="007252E9">
        <w:rPr>
          <w:sz w:val="24"/>
          <w:szCs w:val="24"/>
        </w:rPr>
        <w:t>;</w:t>
      </w:r>
    </w:p>
    <w:p w:rsidR="00C138CC" w:rsidRPr="007252E9" w:rsidRDefault="00C138CC" w:rsidP="00953987">
      <w:pPr>
        <w:pStyle w:val="affffff0"/>
        <w:widowControl w:val="0"/>
        <w:numPr>
          <w:ilvl w:val="0"/>
          <w:numId w:val="84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7252E9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BC19F9" w:rsidRPr="007252E9" w:rsidRDefault="00C138CC" w:rsidP="00953987">
      <w:pPr>
        <w:pStyle w:val="affffff0"/>
        <w:widowControl w:val="0"/>
        <w:numPr>
          <w:ilvl w:val="0"/>
          <w:numId w:val="84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7252E9">
        <w:rPr>
          <w:sz w:val="24"/>
          <w:szCs w:val="24"/>
        </w:rPr>
        <w:t>содержат очевидные арифметические или грамматические ошибки, с исправлением которых не</w:t>
      </w:r>
      <w:r w:rsidR="00953987" w:rsidRPr="007252E9">
        <w:rPr>
          <w:sz w:val="24"/>
          <w:szCs w:val="24"/>
        </w:rPr>
        <w:t xml:space="preserve"> согласился Участник;</w:t>
      </w:r>
    </w:p>
    <w:p w:rsidR="00953987" w:rsidRPr="007252E9" w:rsidRDefault="00F80103" w:rsidP="00953987">
      <w:pPr>
        <w:pStyle w:val="aff7"/>
        <w:widowControl w:val="0"/>
        <w:numPr>
          <w:ilvl w:val="0"/>
          <w:numId w:val="84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/>
        </w:rPr>
      </w:pPr>
      <w:proofErr w:type="gramStart"/>
      <w:r w:rsidRPr="007252E9">
        <w:rPr>
          <w:rFonts w:ascii="Times New Roman" w:hAnsi="Times New Roman" w:cs="Times New Roman"/>
        </w:rPr>
        <w:t>поданы с нарушением порядка подачи Заявок, установленного в настоящей документации</w:t>
      </w:r>
      <w:r w:rsidR="00D4486F">
        <w:rPr>
          <w:rFonts w:ascii="Times New Roman" w:hAnsi="Times New Roman"/>
        </w:rPr>
        <w:t>;</w:t>
      </w:r>
      <w:proofErr w:type="gramEnd"/>
    </w:p>
    <w:p w:rsidR="00D4486F" w:rsidRPr="00D4486F" w:rsidRDefault="00D4486F" w:rsidP="00D4486F">
      <w:pPr>
        <w:pStyle w:val="aff7"/>
        <w:widowControl w:val="0"/>
        <w:numPr>
          <w:ilvl w:val="0"/>
          <w:numId w:val="84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 w:cs="Times New Roman"/>
        </w:rPr>
      </w:pPr>
      <w:r w:rsidRPr="00D4486F">
        <w:rPr>
          <w:rFonts w:ascii="Times New Roman" w:hAnsi="Times New Roman" w:cs="Times New Roman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D4486F" w:rsidRPr="00D4486F" w:rsidRDefault="00D4486F" w:rsidP="00D4486F">
      <w:pPr>
        <w:pStyle w:val="aff7"/>
        <w:widowControl w:val="0"/>
        <w:numPr>
          <w:ilvl w:val="0"/>
          <w:numId w:val="84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содержат недостоверные сведения.</w:t>
      </w:r>
    </w:p>
    <w:p w:rsidR="00717F60" w:rsidRPr="00E71A48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7252E9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7252E9">
        <w:rPr>
          <w:sz w:val="24"/>
          <w:szCs w:val="24"/>
        </w:rPr>
        <w:t>Участник</w:t>
      </w:r>
      <w:r w:rsidRPr="007252E9">
        <w:rPr>
          <w:sz w:val="24"/>
          <w:szCs w:val="24"/>
        </w:rPr>
        <w:t xml:space="preserve">ом заявлений, документов и информации действительности, </w:t>
      </w:r>
      <w:r w:rsidRPr="00D4486F">
        <w:rPr>
          <w:sz w:val="24"/>
          <w:szCs w:val="24"/>
        </w:rPr>
        <w:t xml:space="preserve">в том числе путем направления запросов в государственные органы, лицам, указанным в </w:t>
      </w:r>
      <w:r w:rsidR="004B5EB3" w:rsidRPr="00D4486F">
        <w:rPr>
          <w:sz w:val="24"/>
          <w:szCs w:val="24"/>
        </w:rPr>
        <w:t>Заявк</w:t>
      </w:r>
      <w:r w:rsidRPr="00D4486F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D4486F" w:rsidRPr="00D4486F">
        <w:rPr>
          <w:sz w:val="24"/>
          <w:szCs w:val="24"/>
        </w:rPr>
        <w:t xml:space="preserve">или документов (представлении подложных документов), </w:t>
      </w:r>
      <w:r w:rsidRPr="00D4486F">
        <w:rPr>
          <w:sz w:val="24"/>
          <w:szCs w:val="24"/>
        </w:rPr>
        <w:t xml:space="preserve">приведенных в составе </w:t>
      </w:r>
      <w:r w:rsidR="004B5EB3" w:rsidRPr="00D4486F">
        <w:rPr>
          <w:sz w:val="24"/>
          <w:szCs w:val="24"/>
        </w:rPr>
        <w:t>Заявк</w:t>
      </w:r>
      <w:r w:rsidRPr="00D4486F">
        <w:rPr>
          <w:sz w:val="24"/>
          <w:szCs w:val="24"/>
        </w:rPr>
        <w:t xml:space="preserve">и, Заказчик имеет право удержать с </w:t>
      </w:r>
      <w:r w:rsidR="009C744E" w:rsidRPr="00D4486F">
        <w:rPr>
          <w:sz w:val="24"/>
          <w:szCs w:val="24"/>
        </w:rPr>
        <w:t>Участник</w:t>
      </w:r>
      <w:r w:rsidRPr="00D4486F">
        <w:rPr>
          <w:sz w:val="24"/>
          <w:szCs w:val="24"/>
        </w:rPr>
        <w:t>а</w:t>
      </w:r>
      <w:r w:rsidRPr="00E71A48">
        <w:rPr>
          <w:sz w:val="24"/>
          <w:szCs w:val="24"/>
        </w:rPr>
        <w:t xml:space="preserve"> финансовое обеспечение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7F3FB7" w:rsidRPr="00E71A48">
        <w:rPr>
          <w:sz w:val="24"/>
          <w:szCs w:val="24"/>
        </w:rPr>
        <w:t xml:space="preserve">(п. </w:t>
      </w:r>
      <w:r w:rsidR="00321C62">
        <w:fldChar w:fldCharType="begin"/>
      </w:r>
      <w:r w:rsidR="00321C62">
        <w:instrText xml:space="preserve"> REF _Ref306176386 \r \h  \* MERGEFORMAT </w:instrText>
      </w:r>
      <w:r w:rsidR="00321C62">
        <w:fldChar w:fldCharType="separate"/>
      </w:r>
      <w:r w:rsidR="008941A2" w:rsidRPr="008941A2">
        <w:rPr>
          <w:sz w:val="24"/>
          <w:szCs w:val="24"/>
        </w:rPr>
        <w:t>3.3.14</w:t>
      </w:r>
      <w:r w:rsidR="00321C62">
        <w:fldChar w:fldCharType="end"/>
      </w:r>
      <w:r w:rsidR="007F3FB7" w:rsidRPr="00E71A48">
        <w:rPr>
          <w:sz w:val="24"/>
          <w:szCs w:val="24"/>
        </w:rPr>
        <w:t xml:space="preserve">). </w:t>
      </w:r>
      <w:r w:rsidRPr="00E71A48">
        <w:rPr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07" w:name="_Ref303670674"/>
      <w:bookmarkStart w:id="408" w:name="_Toc439323713"/>
      <w:bookmarkStart w:id="409" w:name="_Toc440357111"/>
      <w:bookmarkStart w:id="410" w:name="_Toc440359666"/>
      <w:bookmarkStart w:id="411" w:name="_Toc440632129"/>
      <w:bookmarkStart w:id="412" w:name="_Toc440875950"/>
      <w:bookmarkStart w:id="413" w:name="_Toc441130978"/>
      <w:bookmarkStart w:id="414" w:name="_Toc447269793"/>
      <w:bookmarkStart w:id="415" w:name="_Toc464120615"/>
      <w:r w:rsidRPr="00E71A48">
        <w:rPr>
          <w:szCs w:val="24"/>
        </w:rPr>
        <w:lastRenderedPageBreak/>
        <w:t>Проведение переговоров</w:t>
      </w:r>
      <w:bookmarkEnd w:id="407"/>
      <w:bookmarkEnd w:id="408"/>
      <w:bookmarkEnd w:id="409"/>
      <w:bookmarkEnd w:id="410"/>
      <w:bookmarkEnd w:id="411"/>
      <w:bookmarkEnd w:id="412"/>
      <w:bookmarkEnd w:id="413"/>
      <w:bookmarkEnd w:id="414"/>
      <w:bookmarkEnd w:id="415"/>
    </w:p>
    <w:p w:rsidR="00717F60" w:rsidRPr="00E71A48" w:rsidRDefault="00717F60" w:rsidP="00BC19F9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После предварительного рассмотрения и оценки </w:t>
      </w:r>
      <w:r w:rsidR="00FE5731" w:rsidRPr="00E71A48">
        <w:rPr>
          <w:sz w:val="24"/>
          <w:szCs w:val="24"/>
        </w:rPr>
        <w:t xml:space="preserve">Заявок </w:t>
      </w:r>
      <w:r w:rsidRPr="00E71A48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ов,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BC19F9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="00FE5731" w:rsidRPr="00E71A48">
        <w:rPr>
          <w:sz w:val="24"/>
          <w:szCs w:val="24"/>
        </w:rPr>
        <w:t xml:space="preserve">и </w:t>
      </w:r>
      <w:r w:rsidRPr="00E71A48">
        <w:rPr>
          <w:sz w:val="24"/>
          <w:szCs w:val="24"/>
        </w:rPr>
        <w:t xml:space="preserve">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16" w:name="_Ref306138385"/>
      <w:bookmarkStart w:id="417" w:name="_Toc439323714"/>
      <w:bookmarkStart w:id="418" w:name="_Toc440357112"/>
      <w:bookmarkStart w:id="419" w:name="_Toc440359667"/>
      <w:bookmarkStart w:id="420" w:name="_Toc440632130"/>
      <w:bookmarkStart w:id="421" w:name="_Toc440875951"/>
      <w:bookmarkStart w:id="422" w:name="_Toc441130979"/>
      <w:bookmarkStart w:id="423" w:name="_Toc447269794"/>
      <w:bookmarkStart w:id="424" w:name="_Toc464120616"/>
      <w:r w:rsidRPr="00E71A48">
        <w:rPr>
          <w:szCs w:val="24"/>
        </w:rPr>
        <w:t>Оценочная стадия</w:t>
      </w:r>
      <w:bookmarkEnd w:id="416"/>
      <w:bookmarkEnd w:id="417"/>
      <w:bookmarkEnd w:id="418"/>
      <w:bookmarkEnd w:id="419"/>
      <w:bookmarkEnd w:id="420"/>
      <w:bookmarkEnd w:id="421"/>
      <w:bookmarkEnd w:id="422"/>
      <w:bookmarkEnd w:id="423"/>
      <w:bookmarkEnd w:id="424"/>
    </w:p>
    <w:p w:rsidR="007D0EA7" w:rsidRPr="00E71A48" w:rsidRDefault="007D0EA7" w:rsidP="00BC19F9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В</w:t>
      </w:r>
      <w:r w:rsidR="00D275BB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>
        <w:rPr>
          <w:sz w:val="24"/>
          <w:szCs w:val="24"/>
        </w:rPr>
        <w:t xml:space="preserve">. </w:t>
      </w:r>
      <w:r w:rsidR="00D275BB" w:rsidRPr="00D275BB">
        <w:rPr>
          <w:sz w:val="24"/>
          <w:szCs w:val="24"/>
        </w:rPr>
        <w:t xml:space="preserve">Порядок </w:t>
      </w:r>
      <w:r w:rsidR="00D275BB" w:rsidRPr="003803A7">
        <w:rPr>
          <w:sz w:val="24"/>
          <w:szCs w:val="24"/>
        </w:rPr>
        <w:t xml:space="preserve">проведения оценочной стадии, </w:t>
      </w:r>
      <w:r w:rsidRPr="003803A7">
        <w:rPr>
          <w:sz w:val="24"/>
          <w:szCs w:val="24"/>
        </w:rPr>
        <w:t>критери</w:t>
      </w:r>
      <w:r w:rsidR="00D275BB" w:rsidRPr="003803A7">
        <w:rPr>
          <w:sz w:val="24"/>
          <w:szCs w:val="24"/>
        </w:rPr>
        <w:t>и</w:t>
      </w:r>
      <w:r w:rsidRPr="003803A7">
        <w:rPr>
          <w:sz w:val="24"/>
          <w:szCs w:val="24"/>
        </w:rPr>
        <w:t xml:space="preserve"> и их весов</w:t>
      </w:r>
      <w:r w:rsidR="00D275BB" w:rsidRPr="003803A7">
        <w:rPr>
          <w:sz w:val="24"/>
          <w:szCs w:val="24"/>
        </w:rPr>
        <w:t>ые</w:t>
      </w:r>
      <w:r w:rsidRPr="003803A7">
        <w:rPr>
          <w:sz w:val="24"/>
          <w:szCs w:val="24"/>
        </w:rPr>
        <w:t xml:space="preserve"> коэффициент</w:t>
      </w:r>
      <w:r w:rsidR="00D275BB" w:rsidRPr="003803A7">
        <w:rPr>
          <w:sz w:val="24"/>
          <w:szCs w:val="24"/>
        </w:rPr>
        <w:t>ы изложены в Приложении №3 к настоящей</w:t>
      </w:r>
      <w:r w:rsidR="00D275BB" w:rsidRPr="00D275BB">
        <w:rPr>
          <w:sz w:val="24"/>
          <w:szCs w:val="24"/>
        </w:rPr>
        <w:t xml:space="preserve"> Документации.</w:t>
      </w:r>
      <w:r w:rsidRPr="00D275BB">
        <w:rPr>
          <w:sz w:val="24"/>
          <w:szCs w:val="24"/>
        </w:rPr>
        <w:t xml:space="preserve"> </w:t>
      </w:r>
    </w:p>
    <w:p w:rsidR="00717F60" w:rsidRPr="00E71A48" w:rsidRDefault="00717F60" w:rsidP="00BC19F9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Закупочная комиссия ранжирует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ами. </w:t>
      </w:r>
    </w:p>
    <w:p w:rsidR="00717F60" w:rsidRPr="00E71A48" w:rsidRDefault="00717F60" w:rsidP="00BC19F9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F15392" w:rsidRPr="00E71A48" w:rsidRDefault="00F15392" w:rsidP="00E71A48">
      <w:pPr>
        <w:pStyle w:val="2"/>
        <w:spacing w:line="264" w:lineRule="auto"/>
      </w:pPr>
      <w:bookmarkStart w:id="425" w:name="_Ref303250967"/>
      <w:bookmarkStart w:id="426" w:name="_Toc305697378"/>
      <w:bookmarkStart w:id="427" w:name="_Toc464120617"/>
      <w:bookmarkStart w:id="428" w:name="_Toc255985696"/>
      <w:r w:rsidRPr="00E71A48">
        <w:t>Аукционная процедура понижени</w:t>
      </w:r>
      <w:r w:rsidR="00E60F8E" w:rsidRPr="00E71A48">
        <w:t>я</w:t>
      </w:r>
      <w:r w:rsidRPr="00E71A48">
        <w:t xml:space="preserve"> цены (переторжка)</w:t>
      </w:r>
      <w:bookmarkEnd w:id="425"/>
      <w:bookmarkEnd w:id="426"/>
      <w:bookmarkEnd w:id="427"/>
      <w:r w:rsidRPr="00E71A48">
        <w:t xml:space="preserve"> </w:t>
      </w:r>
    </w:p>
    <w:bookmarkEnd w:id="428"/>
    <w:p w:rsidR="00F15392" w:rsidRPr="000A4AA3" w:rsidRDefault="00F15392" w:rsidP="00BC19F9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Организатором </w:t>
      </w:r>
      <w:r w:rsidR="00C05EF6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 предусмотрена возможность проведения </w:t>
      </w:r>
      <w:r w:rsidR="003417F7" w:rsidRPr="00E71A48">
        <w:rPr>
          <w:sz w:val="24"/>
          <w:szCs w:val="24"/>
          <w:lang w:eastAsia="ru-RU"/>
        </w:rPr>
        <w:t xml:space="preserve">аукционной </w:t>
      </w:r>
      <w:r w:rsidRPr="00E71A48">
        <w:rPr>
          <w:sz w:val="24"/>
          <w:szCs w:val="24"/>
          <w:lang w:eastAsia="ru-RU"/>
        </w:rPr>
        <w:t>процедуры</w:t>
      </w:r>
      <w:r w:rsidR="003417F7" w:rsidRPr="00E71A48">
        <w:rPr>
          <w:sz w:val="24"/>
          <w:szCs w:val="24"/>
          <w:lang w:eastAsia="ru-RU"/>
        </w:rPr>
        <w:t xml:space="preserve"> понижения цены -</w:t>
      </w:r>
      <w:r w:rsidRPr="00E71A48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E71A48">
        <w:rPr>
          <w:sz w:val="24"/>
          <w:szCs w:val="24"/>
          <w:lang w:eastAsia="ru-RU"/>
        </w:rPr>
        <w:t>Участник</w:t>
      </w:r>
      <w:r w:rsidRPr="00E71A48">
        <w:rPr>
          <w:sz w:val="24"/>
          <w:szCs w:val="24"/>
          <w:lang w:eastAsia="ru-RU"/>
        </w:rPr>
        <w:t xml:space="preserve">ам </w:t>
      </w:r>
      <w:r w:rsidR="00C05EF6" w:rsidRPr="000A4AA3">
        <w:rPr>
          <w:sz w:val="24"/>
          <w:szCs w:val="24"/>
          <w:lang w:eastAsia="ru-RU"/>
        </w:rPr>
        <w:t>запроса предложений</w:t>
      </w:r>
      <w:r w:rsidRPr="000A4AA3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0A4AA3">
        <w:rPr>
          <w:sz w:val="24"/>
          <w:szCs w:val="24"/>
          <w:lang w:eastAsia="ru-RU"/>
        </w:rPr>
        <w:t>Заявок</w:t>
      </w:r>
      <w:r w:rsidRPr="000A4AA3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0A4AA3">
        <w:rPr>
          <w:sz w:val="24"/>
          <w:szCs w:val="24"/>
          <w:lang w:eastAsia="ru-RU"/>
        </w:rPr>
        <w:t>Заявк</w:t>
      </w:r>
      <w:r w:rsidRPr="000A4AA3">
        <w:rPr>
          <w:sz w:val="24"/>
          <w:szCs w:val="24"/>
          <w:lang w:eastAsia="ru-RU"/>
        </w:rPr>
        <w:t>е, цены.</w:t>
      </w:r>
    </w:p>
    <w:p w:rsidR="00F15392" w:rsidRPr="000A4AA3" w:rsidRDefault="000A4AA3" w:rsidP="00852FEB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0A4AA3">
        <w:rPr>
          <w:sz w:val="24"/>
          <w:szCs w:val="24"/>
          <w:lang w:eastAsia="ru-RU"/>
        </w:rPr>
        <w:t>Организатор может воспользоваться объявленным правом на проведение процедуры переторжки, если Закупочная комиссия полагает, что цены, заявленные Участниками в Заявках, могут быть снижены. Решение о проведении процедуры переторжки принимает Закупочная комиссия</w:t>
      </w:r>
      <w:r w:rsidR="00F15392" w:rsidRPr="000A4AA3">
        <w:rPr>
          <w:sz w:val="24"/>
          <w:szCs w:val="24"/>
          <w:lang w:eastAsia="ru-RU"/>
        </w:rPr>
        <w:t>.</w:t>
      </w:r>
    </w:p>
    <w:p w:rsidR="00F15392" w:rsidRPr="000A4AA3" w:rsidRDefault="009C744E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429" w:name="_Ref306352987"/>
      <w:r w:rsidRPr="000A4AA3">
        <w:rPr>
          <w:sz w:val="24"/>
          <w:szCs w:val="24"/>
          <w:lang w:eastAsia="ru-RU"/>
        </w:rPr>
        <w:t>Участник</w:t>
      </w:r>
      <w:r w:rsidR="00F15392" w:rsidRPr="000A4AA3">
        <w:rPr>
          <w:sz w:val="24"/>
          <w:szCs w:val="24"/>
          <w:lang w:eastAsia="ru-RU"/>
        </w:rPr>
        <w:t xml:space="preserve"> </w:t>
      </w:r>
      <w:r w:rsidR="00C05EF6" w:rsidRPr="000A4AA3">
        <w:rPr>
          <w:sz w:val="24"/>
          <w:szCs w:val="24"/>
          <w:lang w:eastAsia="ru-RU"/>
        </w:rPr>
        <w:t>запроса предложений</w:t>
      </w:r>
      <w:r w:rsidR="00F15392" w:rsidRPr="000A4AA3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0A4AA3">
        <w:rPr>
          <w:sz w:val="24"/>
          <w:szCs w:val="24"/>
          <w:lang w:eastAsia="ru-RU"/>
        </w:rPr>
        <w:t>Заявк</w:t>
      </w:r>
      <w:r w:rsidR="00BD05FA" w:rsidRPr="000A4AA3">
        <w:rPr>
          <w:sz w:val="24"/>
          <w:szCs w:val="24"/>
          <w:lang w:eastAsia="ru-RU"/>
        </w:rPr>
        <w:t>а</w:t>
      </w:r>
      <w:r w:rsidR="00F15392" w:rsidRPr="000A4AA3">
        <w:rPr>
          <w:sz w:val="24"/>
          <w:szCs w:val="24"/>
          <w:lang w:eastAsia="ru-RU"/>
        </w:rPr>
        <w:t xml:space="preserve">, </w:t>
      </w:r>
      <w:r w:rsidR="00F15392" w:rsidRPr="0089770A">
        <w:rPr>
          <w:i/>
          <w:sz w:val="24"/>
          <w:szCs w:val="24"/>
          <w:lang w:eastAsia="ru-RU"/>
        </w:rPr>
        <w:t>по которо</w:t>
      </w:r>
      <w:r w:rsidR="00BD05FA" w:rsidRPr="0089770A">
        <w:rPr>
          <w:i/>
          <w:sz w:val="24"/>
          <w:szCs w:val="24"/>
          <w:lang w:eastAsia="ru-RU"/>
        </w:rPr>
        <w:t>й</w:t>
      </w:r>
      <w:r w:rsidR="00F15392" w:rsidRPr="0089770A">
        <w:rPr>
          <w:i/>
          <w:sz w:val="24"/>
          <w:szCs w:val="24"/>
          <w:lang w:eastAsia="ru-RU"/>
        </w:rPr>
        <w:t xml:space="preserve"> он не участвовал в переторжке,</w:t>
      </w:r>
      <w:r w:rsidR="00F15392" w:rsidRPr="00852FEB">
        <w:rPr>
          <w:sz w:val="24"/>
          <w:szCs w:val="24"/>
          <w:lang w:eastAsia="ru-RU"/>
        </w:rPr>
        <w:t xml:space="preserve"> </w:t>
      </w:r>
      <w:r w:rsidR="00F15392" w:rsidRPr="000A4AA3">
        <w:rPr>
          <w:sz w:val="24"/>
          <w:szCs w:val="24"/>
          <w:lang w:eastAsia="ru-RU"/>
        </w:rPr>
        <w:t xml:space="preserve">остается </w:t>
      </w:r>
      <w:r w:rsidR="00BC23FF" w:rsidRPr="000A4AA3">
        <w:rPr>
          <w:sz w:val="24"/>
          <w:szCs w:val="24"/>
          <w:lang w:eastAsia="ru-RU"/>
        </w:rPr>
        <w:t xml:space="preserve">действующей </w:t>
      </w:r>
      <w:r w:rsidR="00F15392" w:rsidRPr="000A4AA3">
        <w:rPr>
          <w:sz w:val="24"/>
          <w:szCs w:val="24"/>
          <w:lang w:eastAsia="ru-RU"/>
        </w:rPr>
        <w:t>с ранее объявленной ценой.</w:t>
      </w:r>
      <w:bookmarkEnd w:id="429"/>
    </w:p>
    <w:p w:rsidR="00F15392" w:rsidRPr="00E71A48" w:rsidRDefault="00852FEB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852FEB">
        <w:rPr>
          <w:sz w:val="24"/>
          <w:szCs w:val="24"/>
          <w:lang w:eastAsia="ru-RU"/>
        </w:rPr>
        <w:t>Предложения Участника по повышению цены не рассматриваются, такой Участник считается не участвовавшим в процедуре переторжки, его Заявка остается действующей с ранее объявленной ценой</w:t>
      </w:r>
      <w:r w:rsidR="00F15392" w:rsidRPr="00E71A48">
        <w:rPr>
          <w:sz w:val="24"/>
          <w:szCs w:val="24"/>
          <w:lang w:eastAsia="ru-RU"/>
        </w:rPr>
        <w:t>.</w:t>
      </w:r>
    </w:p>
    <w:p w:rsidR="00F15392" w:rsidRPr="00E71A48" w:rsidRDefault="00F15392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430" w:name="_Ref306353005"/>
      <w:r w:rsidRPr="00E71A48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E71A48">
        <w:rPr>
          <w:iCs/>
          <w:sz w:val="24"/>
          <w:szCs w:val="24"/>
          <w:lang w:eastAsia="ru-RU"/>
        </w:rPr>
        <w:t xml:space="preserve">. </w:t>
      </w:r>
      <w:r w:rsidRPr="00E71A48">
        <w:rPr>
          <w:sz w:val="24"/>
          <w:szCs w:val="24"/>
          <w:lang w:eastAsia="ru-RU"/>
        </w:rPr>
        <w:t>Порядок проведения процедуры переторжки на ЭТП определяется правилами данной системы.</w:t>
      </w:r>
      <w:bookmarkEnd w:id="430"/>
    </w:p>
    <w:p w:rsidR="00F15392" w:rsidRPr="007252E9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E71A48">
        <w:rPr>
          <w:iCs/>
          <w:sz w:val="24"/>
          <w:szCs w:val="24"/>
          <w:lang w:eastAsia="ru-RU"/>
        </w:rPr>
        <w:t>»</w:t>
      </w:r>
      <w:r w:rsidRPr="00E71A48">
        <w:rPr>
          <w:iCs/>
          <w:sz w:val="24"/>
          <w:szCs w:val="24"/>
          <w:lang w:eastAsia="ru-RU"/>
        </w:rPr>
        <w:t xml:space="preserve"> цену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и. Снижение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>ом поэтапно до момента окончания переторжки неограниченное количество раз</w:t>
      </w:r>
      <w:r w:rsidR="00076D8B" w:rsidRPr="00E71A48">
        <w:rPr>
          <w:iCs/>
          <w:sz w:val="24"/>
          <w:szCs w:val="24"/>
          <w:lang w:eastAsia="ru-RU"/>
        </w:rPr>
        <w:t>.</w:t>
      </w:r>
      <w:r w:rsidRPr="00E71A48">
        <w:rPr>
          <w:iCs/>
          <w:sz w:val="24"/>
          <w:szCs w:val="24"/>
          <w:lang w:eastAsia="ru-RU"/>
        </w:rPr>
        <w:t xml:space="preserve"> </w:t>
      </w:r>
      <w:r w:rsidR="00076D8B" w:rsidRPr="00E71A48">
        <w:rPr>
          <w:iCs/>
          <w:sz w:val="24"/>
          <w:szCs w:val="24"/>
          <w:lang w:eastAsia="ru-RU"/>
        </w:rPr>
        <w:t>И</w:t>
      </w:r>
      <w:r w:rsidRPr="00E71A48">
        <w:rPr>
          <w:iCs/>
          <w:sz w:val="24"/>
          <w:szCs w:val="24"/>
          <w:lang w:eastAsia="ru-RU"/>
        </w:rPr>
        <w:t xml:space="preserve">зменение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</w:t>
      </w:r>
      <w:r w:rsidR="00076D8B" w:rsidRPr="00E71A48">
        <w:rPr>
          <w:iCs/>
          <w:sz w:val="24"/>
          <w:szCs w:val="24"/>
          <w:lang w:eastAsia="ru-RU"/>
        </w:rPr>
        <w:t xml:space="preserve">, за исключением документов, обосновывающие </w:t>
      </w:r>
      <w:r w:rsidR="00076D8B" w:rsidRPr="007252E9">
        <w:rPr>
          <w:iCs/>
          <w:sz w:val="24"/>
          <w:szCs w:val="24"/>
          <w:lang w:eastAsia="ru-RU"/>
        </w:rPr>
        <w:t>определение цены</w:t>
      </w:r>
      <w:r w:rsidRPr="007252E9">
        <w:rPr>
          <w:iCs/>
          <w:sz w:val="24"/>
          <w:szCs w:val="24"/>
          <w:lang w:eastAsia="ru-RU"/>
        </w:rPr>
        <w:t>. Прием предложений по снижению цен заявок прекращается на ЭТП</w:t>
      </w:r>
      <w:r w:rsidRPr="007252E9">
        <w:rPr>
          <w:sz w:val="24"/>
          <w:szCs w:val="24"/>
          <w:lang w:eastAsia="ru-RU"/>
        </w:rPr>
        <w:t xml:space="preserve"> в </w:t>
      </w:r>
      <w:r w:rsidRPr="007252E9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8941A2" w:rsidRDefault="00953987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7252E9">
        <w:rPr>
          <w:iCs/>
          <w:sz w:val="24"/>
          <w:szCs w:val="24"/>
        </w:rPr>
        <w:t>Приглашенные Участники принимают в ней участи</w:t>
      </w:r>
      <w:r w:rsidR="00F80103" w:rsidRPr="007252E9">
        <w:rPr>
          <w:iCs/>
          <w:sz w:val="24"/>
          <w:szCs w:val="24"/>
        </w:rPr>
        <w:t>е</w:t>
      </w:r>
      <w:r w:rsidRPr="007252E9">
        <w:rPr>
          <w:iCs/>
          <w:sz w:val="24"/>
          <w:szCs w:val="24"/>
        </w:rPr>
        <w:t xml:space="preserve"> без внесения платы. После проведения переторжки в первый раз по просьбе любого из приглашенных </w:t>
      </w:r>
      <w:r w:rsidRPr="007252E9">
        <w:rPr>
          <w:iCs/>
          <w:sz w:val="24"/>
          <w:szCs w:val="24"/>
        </w:rPr>
        <w:lastRenderedPageBreak/>
        <w:t xml:space="preserve">Участников переторжка может быть проведена повторно, третий раз и т.п. (далее — повторная переторжка). </w:t>
      </w:r>
      <w:r w:rsidR="00F80103" w:rsidRPr="008941A2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8941A2" w:rsidRPr="008941A2">
        <w:rPr>
          <w:iCs/>
          <w:sz w:val="24"/>
          <w:szCs w:val="24"/>
          <w:lang w:eastAsia="ru-RU"/>
        </w:rPr>
        <w:t xml:space="preserve"> с учетом положений пункта </w:t>
      </w:r>
      <w:r w:rsidR="00321C62">
        <w:fldChar w:fldCharType="begin"/>
      </w:r>
      <w:r w:rsidR="00321C62">
        <w:instrText xml:space="preserve"> REF _Ref465850064 \r \h  \* MERGEFORMAT </w:instrText>
      </w:r>
      <w:r w:rsidR="00321C62">
        <w:fldChar w:fldCharType="separate"/>
      </w:r>
      <w:r w:rsidR="008941A2">
        <w:rPr>
          <w:iCs/>
          <w:sz w:val="24"/>
          <w:szCs w:val="24"/>
          <w:lang w:eastAsia="ru-RU"/>
        </w:rPr>
        <w:t>3.7.9</w:t>
      </w:r>
      <w:r w:rsidR="00321C62">
        <w:fldChar w:fldCharType="end"/>
      </w:r>
      <w:r w:rsidR="008941A2" w:rsidRPr="008941A2">
        <w:rPr>
          <w:iCs/>
          <w:sz w:val="24"/>
          <w:szCs w:val="24"/>
          <w:lang w:eastAsia="ru-RU"/>
        </w:rPr>
        <w:t xml:space="preserve">. Решение </w:t>
      </w:r>
      <w:r w:rsidR="008941A2" w:rsidRPr="008941A2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8941A2">
        <w:rPr>
          <w:iCs/>
          <w:sz w:val="24"/>
          <w:szCs w:val="24"/>
          <w:lang w:eastAsia="ru-RU"/>
        </w:rPr>
        <w:t xml:space="preserve">. </w:t>
      </w:r>
    </w:p>
    <w:p w:rsidR="00685336" w:rsidRPr="007252E9" w:rsidRDefault="00685336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7252E9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321C62">
        <w:fldChar w:fldCharType="begin"/>
      </w:r>
      <w:r w:rsidR="00321C62">
        <w:instrText xml:space="preserve"> REF _Ref306352987 \r \h  \* MERGEFORMAT </w:instrText>
      </w:r>
      <w:r w:rsidR="00321C62">
        <w:fldChar w:fldCharType="separate"/>
      </w:r>
      <w:r w:rsidR="008941A2" w:rsidRPr="008941A2">
        <w:rPr>
          <w:iCs/>
          <w:sz w:val="24"/>
          <w:szCs w:val="24"/>
          <w:lang w:eastAsia="ru-RU"/>
        </w:rPr>
        <w:t>3.7.3</w:t>
      </w:r>
      <w:r w:rsidR="00321C62">
        <w:fldChar w:fldCharType="end"/>
      </w:r>
      <w:r w:rsidRPr="007252E9">
        <w:rPr>
          <w:iCs/>
          <w:sz w:val="24"/>
          <w:szCs w:val="24"/>
          <w:lang w:eastAsia="ru-RU"/>
        </w:rPr>
        <w:t xml:space="preserve"> - </w:t>
      </w:r>
      <w:r w:rsidR="00321C62">
        <w:fldChar w:fldCharType="begin"/>
      </w:r>
      <w:r w:rsidR="00321C62">
        <w:instrText xml:space="preserve"> REF _Ref306353005 \r \h  \* MERGEFORMAT </w:instrText>
      </w:r>
      <w:r w:rsidR="00321C62">
        <w:fldChar w:fldCharType="separate"/>
      </w:r>
      <w:r w:rsidR="008941A2" w:rsidRPr="008941A2">
        <w:rPr>
          <w:iCs/>
          <w:sz w:val="24"/>
          <w:szCs w:val="24"/>
          <w:lang w:eastAsia="ru-RU"/>
        </w:rPr>
        <w:t>3.7.5</w:t>
      </w:r>
      <w:r w:rsidR="00321C62">
        <w:fldChar w:fldCharType="end"/>
      </w:r>
      <w:r w:rsidRPr="007252E9">
        <w:rPr>
          <w:iCs/>
          <w:sz w:val="24"/>
          <w:szCs w:val="24"/>
          <w:lang w:eastAsia="ru-RU"/>
        </w:rPr>
        <w:t>.</w:t>
      </w:r>
    </w:p>
    <w:p w:rsidR="00F15392" w:rsidRPr="007252E9" w:rsidRDefault="009C744E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7252E9">
        <w:rPr>
          <w:sz w:val="24"/>
          <w:szCs w:val="24"/>
          <w:lang w:eastAsia="ru-RU"/>
        </w:rPr>
        <w:t>Участник</w:t>
      </w:r>
      <w:r w:rsidR="00F15392" w:rsidRPr="007252E9">
        <w:rPr>
          <w:sz w:val="24"/>
          <w:szCs w:val="24"/>
          <w:lang w:eastAsia="ru-RU"/>
        </w:rPr>
        <w:t xml:space="preserve"> </w:t>
      </w:r>
      <w:r w:rsidR="00C86793" w:rsidRPr="007252E9">
        <w:rPr>
          <w:sz w:val="24"/>
          <w:szCs w:val="24"/>
          <w:lang w:eastAsia="ru-RU"/>
        </w:rPr>
        <w:t>запроса предложений</w:t>
      </w:r>
      <w:r w:rsidR="00F15392" w:rsidRPr="007252E9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BC19F9" w:rsidRPr="007252E9">
        <w:rPr>
          <w:sz w:val="24"/>
          <w:szCs w:val="24"/>
          <w:lang w:eastAsia="ru-RU"/>
        </w:rPr>
        <w:t xml:space="preserve"> </w:t>
      </w:r>
      <w:r w:rsidR="00BC19F9" w:rsidRPr="007252E9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7252E9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7252E9">
        <w:rPr>
          <w:sz w:val="24"/>
          <w:szCs w:val="24"/>
          <w:lang w:eastAsia="ru-RU"/>
        </w:rPr>
        <w:t>Заявк</w:t>
      </w:r>
      <w:r w:rsidR="00F15392" w:rsidRPr="007252E9">
        <w:rPr>
          <w:sz w:val="24"/>
          <w:szCs w:val="24"/>
          <w:lang w:eastAsia="ru-RU"/>
        </w:rPr>
        <w:t>и.</w:t>
      </w:r>
    </w:p>
    <w:p w:rsidR="00953987" w:rsidRPr="007252E9" w:rsidRDefault="00953987" w:rsidP="00953987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431" w:name="_Ref465850064"/>
      <w:r w:rsidRPr="007252E9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431"/>
    </w:p>
    <w:p w:rsidR="00953987" w:rsidRPr="007252E9" w:rsidRDefault="00953987" w:rsidP="00953987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7252E9">
        <w:rPr>
          <w:sz w:val="24"/>
          <w:szCs w:val="24"/>
        </w:rPr>
        <w:t>В случае наличия информации о возможности дополнительного снижения поданных 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BC19F9" w:rsidRDefault="00F15392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7252E9">
        <w:rPr>
          <w:sz w:val="24"/>
          <w:szCs w:val="24"/>
          <w:lang w:eastAsia="ru-RU"/>
        </w:rPr>
        <w:t xml:space="preserve">По решению </w:t>
      </w:r>
      <w:r w:rsidR="00685336" w:rsidRPr="007252E9">
        <w:rPr>
          <w:sz w:val="24"/>
          <w:szCs w:val="24"/>
          <w:lang w:eastAsia="ru-RU"/>
        </w:rPr>
        <w:t xml:space="preserve">Закупочной </w:t>
      </w:r>
      <w:r w:rsidRPr="007252E9">
        <w:rPr>
          <w:sz w:val="24"/>
          <w:szCs w:val="24"/>
          <w:lang w:eastAsia="ru-RU"/>
        </w:rPr>
        <w:t>комиссии порядок проведения переторжки может</w:t>
      </w:r>
      <w:r w:rsidRPr="00BC19F9">
        <w:rPr>
          <w:sz w:val="24"/>
          <w:szCs w:val="24"/>
          <w:lang w:eastAsia="ru-RU"/>
        </w:rPr>
        <w:t xml:space="preserve"> быть уточнен. </w:t>
      </w:r>
    </w:p>
    <w:p w:rsidR="00717F60" w:rsidRPr="00BC19F9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432" w:name="_Ref303681924"/>
      <w:bookmarkStart w:id="433" w:name="_Ref303683914"/>
      <w:bookmarkStart w:id="434" w:name="_Toc464120618"/>
      <w:r w:rsidRPr="00BC19F9">
        <w:t xml:space="preserve">Подведение итогов </w:t>
      </w:r>
      <w:r w:rsidR="00DF639D" w:rsidRPr="00BC19F9">
        <w:t>З</w:t>
      </w:r>
      <w:r w:rsidRPr="00BC19F9">
        <w:t>апроса предложений</w:t>
      </w:r>
      <w:bookmarkEnd w:id="432"/>
      <w:bookmarkEnd w:id="433"/>
      <w:bookmarkEnd w:id="434"/>
    </w:p>
    <w:p w:rsidR="00717F60" w:rsidRPr="00E71A48" w:rsidRDefault="00717F60" w:rsidP="00BC19F9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435" w:name="_Ref440290296"/>
      <w:r w:rsidRPr="00E71A48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E71A48">
        <w:rPr>
          <w:sz w:val="24"/>
          <w:szCs w:val="24"/>
          <w:lang w:eastAsia="ru-RU"/>
        </w:rPr>
        <w:t>определению</w:t>
      </w:r>
      <w:r w:rsidRPr="00E71A48">
        <w:rPr>
          <w:sz w:val="24"/>
          <w:szCs w:val="24"/>
        </w:rPr>
        <w:t xml:space="preserve"> </w:t>
      </w:r>
      <w:r w:rsidR="004D431C" w:rsidRPr="00E71A48">
        <w:rPr>
          <w:sz w:val="24"/>
          <w:szCs w:val="24"/>
        </w:rPr>
        <w:t xml:space="preserve">лучшей </w:t>
      </w:r>
      <w:r w:rsidR="004B5EB3" w:rsidRPr="00E71A48">
        <w:rPr>
          <w:sz w:val="24"/>
          <w:szCs w:val="24"/>
        </w:rPr>
        <w:t>Заявк</w:t>
      </w:r>
      <w:r w:rsidR="004D431C" w:rsidRPr="00E71A48">
        <w:rPr>
          <w:sz w:val="24"/>
          <w:szCs w:val="24"/>
        </w:rPr>
        <w:t>и запроса предложений</w:t>
      </w:r>
      <w:r w:rsidRPr="00E71A48">
        <w:rPr>
          <w:sz w:val="24"/>
          <w:szCs w:val="24"/>
        </w:rPr>
        <w:t xml:space="preserve">, либо по завершению данной процедуры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 xml:space="preserve">апроса предложений без определения </w:t>
      </w:r>
      <w:r w:rsidR="009C744E" w:rsidRPr="00E71A48">
        <w:rPr>
          <w:sz w:val="24"/>
          <w:szCs w:val="24"/>
        </w:rPr>
        <w:t>Участник</w:t>
      </w:r>
      <w:r w:rsidR="004D431C" w:rsidRPr="00E71A48">
        <w:rPr>
          <w:sz w:val="24"/>
          <w:szCs w:val="24"/>
        </w:rPr>
        <w:t xml:space="preserve">а, чья </w:t>
      </w:r>
      <w:r w:rsidR="004B5EB3" w:rsidRPr="00E71A48">
        <w:rPr>
          <w:sz w:val="24"/>
          <w:szCs w:val="24"/>
        </w:rPr>
        <w:t>Заявк</w:t>
      </w:r>
      <w:r w:rsidR="004D431C" w:rsidRPr="00E71A48">
        <w:rPr>
          <w:sz w:val="24"/>
          <w:szCs w:val="24"/>
        </w:rPr>
        <w:t xml:space="preserve">а признана лучшей, </w:t>
      </w:r>
      <w:r w:rsidRPr="00E71A48">
        <w:rPr>
          <w:sz w:val="24"/>
          <w:szCs w:val="24"/>
        </w:rPr>
        <w:t xml:space="preserve">и заключения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а:</w:t>
      </w:r>
      <w:bookmarkEnd w:id="435"/>
    </w:p>
    <w:p w:rsidR="00717F60" w:rsidRPr="00E71A48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 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какого-либо из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E71A48">
        <w:rPr>
          <w:bCs w:val="0"/>
          <w:sz w:val="24"/>
          <w:szCs w:val="24"/>
        </w:rPr>
        <w:t xml:space="preserve"> и признается </w:t>
      </w:r>
      <w:proofErr w:type="gramStart"/>
      <w:r w:rsidR="0087407B" w:rsidRPr="00E71A48">
        <w:rPr>
          <w:bCs w:val="0"/>
          <w:sz w:val="24"/>
          <w:szCs w:val="24"/>
        </w:rPr>
        <w:t>наилучшей</w:t>
      </w:r>
      <w:proofErr w:type="gramEnd"/>
      <w:r w:rsidRPr="00E71A48">
        <w:rPr>
          <w:bCs w:val="0"/>
          <w:sz w:val="24"/>
          <w:szCs w:val="24"/>
        </w:rPr>
        <w:t xml:space="preserve">.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>и лучшей</w:t>
      </w:r>
      <w:r w:rsidRPr="00E71A48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E71A48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 если </w:t>
      </w:r>
      <w:r w:rsidR="001716DB" w:rsidRPr="00E71A48">
        <w:rPr>
          <w:bCs w:val="0"/>
          <w:sz w:val="24"/>
          <w:szCs w:val="24"/>
        </w:rPr>
        <w:t xml:space="preserve">ни одна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7252E9" w:rsidRDefault="00717F60" w:rsidP="00BC19F9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71A48">
        <w:rPr>
          <w:sz w:val="24"/>
          <w:szCs w:val="24"/>
        </w:rPr>
        <w:t xml:space="preserve">Решение Закупочной </w:t>
      </w:r>
      <w:r w:rsidRPr="007252E9">
        <w:rPr>
          <w:sz w:val="24"/>
          <w:szCs w:val="24"/>
        </w:rPr>
        <w:t>комиссии оформляется протоколом заседания Закупочной комиссии</w:t>
      </w:r>
      <w:r w:rsidR="00E60F8E" w:rsidRPr="007252E9">
        <w:rPr>
          <w:sz w:val="24"/>
          <w:szCs w:val="24"/>
        </w:rPr>
        <w:t xml:space="preserve">, который подписывается </w:t>
      </w:r>
      <w:r w:rsidR="00953987" w:rsidRPr="007252E9">
        <w:rPr>
          <w:sz w:val="24"/>
          <w:szCs w:val="24"/>
        </w:rPr>
        <w:t>членами</w:t>
      </w:r>
      <w:r w:rsidR="00E60F8E" w:rsidRPr="007252E9">
        <w:rPr>
          <w:sz w:val="24"/>
          <w:szCs w:val="24"/>
        </w:rPr>
        <w:t xml:space="preserve"> Закупочной комиссии</w:t>
      </w:r>
      <w:r w:rsidRPr="007252E9">
        <w:rPr>
          <w:sz w:val="24"/>
          <w:szCs w:val="24"/>
        </w:rPr>
        <w:t>.</w:t>
      </w:r>
    </w:p>
    <w:p w:rsidR="00717F60" w:rsidRPr="00E71A48" w:rsidRDefault="009C744E" w:rsidP="00BC19F9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7252E9">
        <w:rPr>
          <w:sz w:val="24"/>
          <w:szCs w:val="24"/>
        </w:rPr>
        <w:t>Участник</w:t>
      </w:r>
      <w:r w:rsidR="00717F60" w:rsidRPr="007252E9">
        <w:rPr>
          <w:bCs w:val="0"/>
          <w:sz w:val="24"/>
          <w:szCs w:val="24"/>
        </w:rPr>
        <w:t xml:space="preserve"> </w:t>
      </w:r>
      <w:r w:rsidR="0087407B" w:rsidRPr="007252E9">
        <w:rPr>
          <w:bCs w:val="0"/>
          <w:sz w:val="24"/>
          <w:szCs w:val="24"/>
        </w:rPr>
        <w:t xml:space="preserve">запроса предложений </w:t>
      </w:r>
      <w:r w:rsidR="00717F60" w:rsidRPr="007252E9">
        <w:rPr>
          <w:bCs w:val="0"/>
          <w:sz w:val="24"/>
          <w:szCs w:val="24"/>
        </w:rPr>
        <w:t>незамедлительно уведомляется</w:t>
      </w:r>
      <w:r w:rsidR="00717F60" w:rsidRPr="00E71A48">
        <w:rPr>
          <w:bCs w:val="0"/>
          <w:sz w:val="24"/>
          <w:szCs w:val="24"/>
        </w:rPr>
        <w:t xml:space="preserve"> о признании его </w:t>
      </w:r>
      <w:r w:rsidR="004B5EB3" w:rsidRPr="00E71A48">
        <w:rPr>
          <w:sz w:val="24"/>
          <w:szCs w:val="24"/>
        </w:rPr>
        <w:t>Заявк</w:t>
      </w:r>
      <w:r w:rsidR="0087407B" w:rsidRPr="00E71A48">
        <w:rPr>
          <w:sz w:val="24"/>
          <w:szCs w:val="24"/>
        </w:rPr>
        <w:t>и лучшей</w:t>
      </w:r>
      <w:r w:rsidR="0087407B" w:rsidRPr="00E71A48">
        <w:rPr>
          <w:bCs w:val="0"/>
          <w:sz w:val="24"/>
          <w:szCs w:val="24"/>
        </w:rPr>
        <w:t xml:space="preserve"> </w:t>
      </w:r>
      <w:r w:rsidR="00717F60" w:rsidRPr="00E71A48">
        <w:rPr>
          <w:bCs w:val="0"/>
          <w:sz w:val="24"/>
          <w:szCs w:val="24"/>
        </w:rPr>
        <w:t>функционалом ЭТП</w:t>
      </w:r>
      <w:r w:rsidR="00717F60" w:rsidRPr="00E71A48">
        <w:rPr>
          <w:bCs w:val="0"/>
          <w:color w:val="000000"/>
          <w:sz w:val="24"/>
          <w:szCs w:val="24"/>
        </w:rPr>
        <w:t xml:space="preserve"> </w:t>
      </w:r>
      <w:r w:rsidR="00717F60" w:rsidRPr="00E71A48">
        <w:rPr>
          <w:bCs w:val="0"/>
          <w:sz w:val="24"/>
          <w:szCs w:val="24"/>
        </w:rPr>
        <w:t>согласно правилам данной ЭТП.</w:t>
      </w:r>
    </w:p>
    <w:p w:rsidR="00717F60" w:rsidRPr="00E71A48" w:rsidRDefault="00717F60" w:rsidP="00BC19F9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</w:t>
      </w:r>
      <w:r w:rsidR="001716DB" w:rsidRPr="00E71A48">
        <w:rPr>
          <w:sz w:val="24"/>
          <w:szCs w:val="24"/>
        </w:rPr>
        <w:t xml:space="preserve">завершения или </w:t>
      </w:r>
      <w:r w:rsidRPr="00E71A48">
        <w:rPr>
          <w:sz w:val="24"/>
          <w:szCs w:val="24"/>
        </w:rPr>
        <w:t>прекращени</w:t>
      </w:r>
      <w:r w:rsidR="001716DB" w:rsidRPr="00E71A48">
        <w:rPr>
          <w:sz w:val="24"/>
          <w:szCs w:val="24"/>
        </w:rPr>
        <w:t>я</w:t>
      </w:r>
      <w:r w:rsidRPr="00E71A48">
        <w:rPr>
          <w:sz w:val="24"/>
          <w:szCs w:val="24"/>
        </w:rPr>
        <w:t xml:space="preserve"> процедуры запроса предложений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75787E" w:rsidRPr="00E71A48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436" w:name="_Ref303251044"/>
      <w:bookmarkStart w:id="437" w:name="_Toc464120619"/>
      <w:bookmarkStart w:id="438" w:name="_Ref191386295"/>
      <w:r w:rsidRPr="00E71A48">
        <w:t xml:space="preserve">Признание запроса предложений </w:t>
      </w:r>
      <w:proofErr w:type="gramStart"/>
      <w:r w:rsidRPr="00E71A48">
        <w:t>несостоявшимся</w:t>
      </w:r>
      <w:bookmarkEnd w:id="436"/>
      <w:bookmarkEnd w:id="437"/>
      <w:proofErr w:type="gramEnd"/>
    </w:p>
    <w:p w:rsidR="00717F60" w:rsidRPr="00E71A48" w:rsidRDefault="00717F60" w:rsidP="00BC19F9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439" w:name="_Ref303277595"/>
      <w:r w:rsidRPr="00E71A48">
        <w:rPr>
          <w:bCs w:val="0"/>
          <w:sz w:val="24"/>
          <w:szCs w:val="24"/>
        </w:rPr>
        <w:t>Запрос предложений</w:t>
      </w:r>
      <w:r w:rsidRPr="00E71A48">
        <w:rPr>
          <w:sz w:val="24"/>
          <w:szCs w:val="24"/>
        </w:rPr>
        <w:t xml:space="preserve"> признается несостоявшимся в случаях:</w:t>
      </w:r>
      <w:bookmarkEnd w:id="439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440" w:name="_Ref298429652"/>
      <w:r w:rsidRPr="00E71A48">
        <w:rPr>
          <w:bCs/>
          <w:sz w:val="24"/>
          <w:szCs w:val="24"/>
        </w:rPr>
        <w:t xml:space="preserve">подана </w:t>
      </w:r>
      <w:r w:rsidRPr="00E71A48">
        <w:rPr>
          <w:sz w:val="24"/>
          <w:szCs w:val="24"/>
          <w:lang w:eastAsia="ru-RU"/>
        </w:rPr>
        <w:t xml:space="preserve">только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  <w:bookmarkEnd w:id="440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lastRenderedPageBreak/>
        <w:t xml:space="preserve">не подана ни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E71A48">
        <w:rPr>
          <w:sz w:val="24"/>
          <w:szCs w:val="24"/>
          <w:lang w:eastAsia="ru-RU"/>
        </w:rPr>
        <w:t>Участник</w:t>
      </w:r>
      <w:r w:rsidRPr="00E71A48">
        <w:rPr>
          <w:sz w:val="24"/>
          <w:szCs w:val="24"/>
          <w:lang w:eastAsia="ru-RU"/>
        </w:rPr>
        <w:t xml:space="preserve">ам, подавшим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и;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E71A48">
        <w:rPr>
          <w:sz w:val="24"/>
          <w:szCs w:val="24"/>
          <w:lang w:eastAsia="ru-RU"/>
        </w:rPr>
        <w:t>принято решение о допуске</w:t>
      </w:r>
      <w:r w:rsidRPr="00E71A48">
        <w:rPr>
          <w:bCs/>
          <w:sz w:val="24"/>
          <w:szCs w:val="24"/>
        </w:rPr>
        <w:t xml:space="preserve"> только одного </w:t>
      </w:r>
      <w:r w:rsidR="009C744E" w:rsidRPr="00E71A48">
        <w:rPr>
          <w:bCs/>
          <w:sz w:val="24"/>
          <w:szCs w:val="24"/>
        </w:rPr>
        <w:t>Участник</w:t>
      </w:r>
      <w:r w:rsidRPr="00E71A48">
        <w:rPr>
          <w:bCs/>
          <w:sz w:val="24"/>
          <w:szCs w:val="24"/>
        </w:rPr>
        <w:t>а.</w:t>
      </w:r>
    </w:p>
    <w:p w:rsidR="00F20C7B" w:rsidRPr="00E71A48" w:rsidRDefault="00F20C7B" w:rsidP="00BC19F9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441" w:name="_Ref311220495"/>
      <w:r w:rsidRPr="00E71A48">
        <w:rPr>
          <w:bCs w:val="0"/>
          <w:sz w:val="24"/>
          <w:szCs w:val="24"/>
          <w:lang w:eastAsia="ru-RU"/>
        </w:rPr>
        <w:t xml:space="preserve">В </w:t>
      </w:r>
      <w:r w:rsidRPr="00E71A48">
        <w:rPr>
          <w:bCs w:val="0"/>
          <w:sz w:val="24"/>
          <w:szCs w:val="24"/>
        </w:rPr>
        <w:t>случае</w:t>
      </w:r>
      <w:proofErr w:type="gramStart"/>
      <w:r w:rsidRPr="00E71A48">
        <w:rPr>
          <w:bCs w:val="0"/>
          <w:sz w:val="24"/>
          <w:szCs w:val="24"/>
          <w:lang w:eastAsia="ru-RU"/>
        </w:rPr>
        <w:t>,</w:t>
      </w:r>
      <w:proofErr w:type="gramEnd"/>
      <w:r w:rsidRPr="00E71A48">
        <w:rPr>
          <w:bCs w:val="0"/>
          <w:sz w:val="24"/>
          <w:szCs w:val="24"/>
          <w:lang w:eastAsia="ru-RU"/>
        </w:rPr>
        <w:t xml:space="preserve"> если при проведении запроса предложений: </w:t>
      </w:r>
      <w:bookmarkEnd w:id="441"/>
    </w:p>
    <w:p w:rsidR="00F20C7B" w:rsidRPr="00E71A48" w:rsidRDefault="00F20C7B" w:rsidP="00BC19F9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E71A48" w:rsidRDefault="00F20C7B" w:rsidP="00BC19F9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E71A48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E71A48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E71A48" w:rsidRDefault="00F20C7B" w:rsidP="00BC19F9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  <w:lang w:eastAsia="ru-RU"/>
        </w:rPr>
        <w:t xml:space="preserve">признать </w:t>
      </w:r>
      <w:r w:rsidR="002514DE">
        <w:rPr>
          <w:bCs w:val="0"/>
          <w:sz w:val="24"/>
          <w:szCs w:val="24"/>
          <w:lang w:eastAsia="ru-RU"/>
        </w:rPr>
        <w:t>запрос предложений</w:t>
      </w:r>
      <w:r w:rsidR="00DA4ADE" w:rsidRPr="00E71A48">
        <w:rPr>
          <w:bCs w:val="0"/>
          <w:sz w:val="24"/>
          <w:szCs w:val="24"/>
          <w:lang w:eastAsia="ru-RU"/>
        </w:rPr>
        <w:t xml:space="preserve"> несостоявшим</w:t>
      </w:r>
      <w:r w:rsidRPr="00E71A48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E71A48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E71A48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442" w:name="_Ref303683929"/>
      <w:bookmarkStart w:id="443" w:name="_Toc464120620"/>
      <w:r w:rsidRPr="00E71A48">
        <w:t>Проведение пред</w:t>
      </w:r>
      <w:r w:rsidR="006353B1" w:rsidRPr="00E71A48">
        <w:t>д</w:t>
      </w:r>
      <w:r w:rsidR="00123C70" w:rsidRPr="00E71A48">
        <w:t>оговор</w:t>
      </w:r>
      <w:r w:rsidRPr="00E71A48">
        <w:t xml:space="preserve">ных переговоров (по необходимости) и подписание </w:t>
      </w:r>
      <w:r w:rsidR="00123C70" w:rsidRPr="00E71A48">
        <w:t>Договор</w:t>
      </w:r>
      <w:r w:rsidRPr="00E71A48">
        <w:t>а</w:t>
      </w:r>
      <w:bookmarkEnd w:id="438"/>
      <w:bookmarkEnd w:id="442"/>
      <w:bookmarkEnd w:id="443"/>
    </w:p>
    <w:p w:rsidR="00717F60" w:rsidRPr="00E71A48" w:rsidRDefault="00717F60" w:rsidP="00BC19F9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71A48">
        <w:rPr>
          <w:bCs w:val="0"/>
          <w:i/>
          <w:sz w:val="24"/>
          <w:szCs w:val="24"/>
        </w:rPr>
        <w:t xml:space="preserve">По всем вопросам, не нашедшим отражение в </w:t>
      </w:r>
      <w:r w:rsidR="004B5EB3" w:rsidRPr="00E71A48">
        <w:rPr>
          <w:bCs w:val="0"/>
          <w:i/>
          <w:sz w:val="24"/>
          <w:szCs w:val="24"/>
        </w:rPr>
        <w:t>Извещени</w:t>
      </w:r>
      <w:r w:rsidRPr="00E71A48">
        <w:rPr>
          <w:bCs w:val="0"/>
          <w:i/>
          <w:sz w:val="24"/>
          <w:szCs w:val="24"/>
        </w:rPr>
        <w:t xml:space="preserve">и о проведении запроса предложений, настоящей Документации и </w:t>
      </w:r>
      <w:r w:rsidR="004B5EB3" w:rsidRPr="00E71A48">
        <w:rPr>
          <w:bCs w:val="0"/>
          <w:i/>
          <w:sz w:val="24"/>
          <w:szCs w:val="24"/>
        </w:rPr>
        <w:t>Заявк</w:t>
      </w:r>
      <w:r w:rsidRPr="00E71A48">
        <w:rPr>
          <w:bCs w:val="0"/>
          <w:i/>
          <w:sz w:val="24"/>
          <w:szCs w:val="24"/>
        </w:rPr>
        <w:t>и</w:t>
      </w:r>
      <w:r w:rsidR="0087407B" w:rsidRPr="00E71A48">
        <w:rPr>
          <w:bCs w:val="0"/>
          <w:i/>
          <w:sz w:val="24"/>
          <w:szCs w:val="24"/>
        </w:rPr>
        <w:t>, признанной лучшей,</w:t>
      </w:r>
      <w:r w:rsidRPr="00E71A48">
        <w:rPr>
          <w:bCs w:val="0"/>
          <w:i/>
          <w:sz w:val="24"/>
          <w:szCs w:val="24"/>
        </w:rPr>
        <w:t xml:space="preserve"> стороны имеют право вступить в пред</w:t>
      </w:r>
      <w:r w:rsidR="006353B1" w:rsidRPr="00E71A48">
        <w:rPr>
          <w:bCs w:val="0"/>
          <w:i/>
          <w:sz w:val="24"/>
          <w:szCs w:val="24"/>
        </w:rPr>
        <w:t>д</w:t>
      </w:r>
      <w:r w:rsidR="00123C70" w:rsidRPr="00E71A48">
        <w:rPr>
          <w:bCs w:val="0"/>
          <w:i/>
          <w:sz w:val="24"/>
          <w:szCs w:val="24"/>
        </w:rPr>
        <w:t>оговор</w:t>
      </w:r>
      <w:r w:rsidRPr="00E71A48">
        <w:rPr>
          <w:bCs w:val="0"/>
          <w:i/>
          <w:sz w:val="24"/>
          <w:szCs w:val="24"/>
        </w:rPr>
        <w:t>ные переговоры, направленные на уточнение любых условий технико-коммерческо</w:t>
      </w:r>
      <w:r w:rsidR="00841A6F">
        <w:rPr>
          <w:bCs w:val="0"/>
          <w:i/>
          <w:sz w:val="24"/>
          <w:szCs w:val="24"/>
        </w:rPr>
        <w:t>й части</w:t>
      </w:r>
      <w:r w:rsidRPr="00E71A48">
        <w:rPr>
          <w:bCs w:val="0"/>
          <w:i/>
          <w:sz w:val="24"/>
          <w:szCs w:val="24"/>
        </w:rPr>
        <w:t xml:space="preserve"> </w:t>
      </w:r>
      <w:r w:rsidR="004B5EB3" w:rsidRPr="00E71A48">
        <w:rPr>
          <w:bCs w:val="0"/>
          <w:i/>
          <w:sz w:val="24"/>
          <w:szCs w:val="24"/>
        </w:rPr>
        <w:t>Заявк</w:t>
      </w:r>
      <w:r w:rsidRPr="00E71A48">
        <w:rPr>
          <w:bCs w:val="0"/>
          <w:i/>
          <w:sz w:val="24"/>
          <w:szCs w:val="24"/>
        </w:rPr>
        <w:t>и</w:t>
      </w:r>
      <w:r w:rsidR="0087407B" w:rsidRPr="00E71A48">
        <w:rPr>
          <w:bCs w:val="0"/>
          <w:i/>
          <w:sz w:val="24"/>
          <w:szCs w:val="24"/>
        </w:rPr>
        <w:t>, признанной лучшей</w:t>
      </w:r>
      <w:r w:rsidRPr="00E71A48">
        <w:rPr>
          <w:bCs w:val="0"/>
          <w:i/>
          <w:sz w:val="24"/>
          <w:szCs w:val="24"/>
        </w:rPr>
        <w:t xml:space="preserve">, однако при этом не допускается создание </w:t>
      </w:r>
      <w:r w:rsidR="009C744E" w:rsidRPr="00E71A48">
        <w:rPr>
          <w:bCs w:val="0"/>
          <w:i/>
          <w:sz w:val="24"/>
          <w:szCs w:val="24"/>
        </w:rPr>
        <w:t>Участник</w:t>
      </w:r>
      <w:r w:rsidR="0087407B" w:rsidRPr="00E71A48">
        <w:rPr>
          <w:bCs w:val="0"/>
          <w:i/>
          <w:sz w:val="24"/>
          <w:szCs w:val="24"/>
        </w:rPr>
        <w:t xml:space="preserve">у </w:t>
      </w:r>
      <w:r w:rsidRPr="00E71A48">
        <w:rPr>
          <w:bCs w:val="0"/>
          <w:i/>
          <w:sz w:val="24"/>
          <w:szCs w:val="24"/>
        </w:rPr>
        <w:t>запроса предложений</w:t>
      </w:r>
      <w:r w:rsidR="0087407B" w:rsidRPr="00E71A48">
        <w:rPr>
          <w:bCs w:val="0"/>
          <w:i/>
          <w:sz w:val="24"/>
          <w:szCs w:val="24"/>
        </w:rPr>
        <w:t xml:space="preserve">, </w:t>
      </w:r>
      <w:r w:rsidR="0087407B" w:rsidRPr="00E71A48">
        <w:rPr>
          <w:i/>
          <w:sz w:val="24"/>
          <w:szCs w:val="24"/>
        </w:rPr>
        <w:t xml:space="preserve">чья </w:t>
      </w:r>
      <w:r w:rsidR="004B5EB3" w:rsidRPr="00E71A48">
        <w:rPr>
          <w:i/>
          <w:sz w:val="24"/>
          <w:szCs w:val="24"/>
        </w:rPr>
        <w:t>Заявк</w:t>
      </w:r>
      <w:r w:rsidR="0087407B" w:rsidRPr="00E71A48">
        <w:rPr>
          <w:i/>
          <w:sz w:val="24"/>
          <w:szCs w:val="24"/>
        </w:rPr>
        <w:t>а признана лучшей,</w:t>
      </w:r>
      <w:r w:rsidRPr="00E71A48">
        <w:rPr>
          <w:bCs w:val="0"/>
          <w:i/>
          <w:sz w:val="24"/>
          <w:szCs w:val="24"/>
        </w:rPr>
        <w:t xml:space="preserve"> преимущественных условий участия в запросе предложений</w:t>
      </w:r>
      <w:r w:rsidRPr="00E71A48">
        <w:rPr>
          <w:bCs w:val="0"/>
          <w:sz w:val="24"/>
          <w:szCs w:val="24"/>
        </w:rPr>
        <w:t>.</w:t>
      </w:r>
      <w:proofErr w:type="gramEnd"/>
    </w:p>
    <w:p w:rsidR="00717F60" w:rsidRPr="00E71A48" w:rsidRDefault="00AD3EBC" w:rsidP="00BC19F9">
      <w:pPr>
        <w:pStyle w:val="affffff0"/>
        <w:numPr>
          <w:ilvl w:val="2"/>
          <w:numId w:val="44"/>
        </w:numPr>
        <w:spacing w:line="264" w:lineRule="auto"/>
        <w:ind w:left="0" w:firstLine="709"/>
        <w:rPr>
          <w:rStyle w:val="adskobk"/>
          <w:i/>
          <w:sz w:val="24"/>
          <w:szCs w:val="24"/>
        </w:rPr>
      </w:pPr>
      <w:r w:rsidRPr="00E71A48">
        <w:rPr>
          <w:rStyle w:val="adskobk"/>
          <w:i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E71A48">
        <w:rPr>
          <w:rStyle w:val="adskobk"/>
          <w:i/>
          <w:sz w:val="24"/>
          <w:szCs w:val="24"/>
        </w:rPr>
        <w:t>д</w:t>
      </w:r>
      <w:r w:rsidR="00123C70" w:rsidRPr="00E71A48">
        <w:rPr>
          <w:rStyle w:val="adskobk"/>
          <w:i/>
          <w:sz w:val="24"/>
          <w:szCs w:val="24"/>
        </w:rPr>
        <w:t>оговор</w:t>
      </w:r>
      <w:r w:rsidRPr="00E71A48">
        <w:rPr>
          <w:rStyle w:val="adskobk"/>
          <w:i/>
          <w:sz w:val="24"/>
          <w:szCs w:val="24"/>
        </w:rPr>
        <w:t>ных переговоров</w:t>
      </w:r>
      <w:r w:rsidR="00E60F8E" w:rsidRPr="00E71A48">
        <w:rPr>
          <w:rStyle w:val="adskobk"/>
          <w:i/>
          <w:sz w:val="24"/>
          <w:szCs w:val="24"/>
        </w:rPr>
        <w:t>,</w:t>
      </w:r>
      <w:r w:rsidR="00E60F8E" w:rsidRPr="00E71A48">
        <w:rPr>
          <w:bCs/>
          <w:i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E71A48">
        <w:rPr>
          <w:rStyle w:val="adskobk"/>
          <w:i/>
          <w:sz w:val="24"/>
          <w:szCs w:val="24"/>
        </w:rPr>
        <w:t>.</w:t>
      </w:r>
    </w:p>
    <w:p w:rsidR="00717F60" w:rsidRPr="00E71A48" w:rsidRDefault="00123C70" w:rsidP="00BC19F9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bookmarkStart w:id="444" w:name="_Ref294695403"/>
      <w:bookmarkStart w:id="445" w:name="_Ref306320315"/>
      <w:r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 между Заказчиком и </w:t>
      </w:r>
      <w:r w:rsidR="009C744E" w:rsidRPr="00E71A48">
        <w:rPr>
          <w:bCs w:val="0"/>
          <w:sz w:val="24"/>
          <w:szCs w:val="24"/>
        </w:rPr>
        <w:t>Участник</w:t>
      </w:r>
      <w:r w:rsidR="0087407B" w:rsidRPr="00E71A48">
        <w:rPr>
          <w:bCs w:val="0"/>
          <w:sz w:val="24"/>
          <w:szCs w:val="24"/>
        </w:rPr>
        <w:t xml:space="preserve">ом, чья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 xml:space="preserve">а признана лучшей, </w:t>
      </w:r>
      <w:r w:rsidR="00717F60" w:rsidRPr="00E71A48">
        <w:rPr>
          <w:bCs w:val="0"/>
          <w:sz w:val="24"/>
          <w:szCs w:val="24"/>
        </w:rPr>
        <w:t xml:space="preserve">подписывается в </w:t>
      </w:r>
      <w:r w:rsidR="00717F60" w:rsidRPr="006F758C">
        <w:rPr>
          <w:bCs w:val="0"/>
          <w:sz w:val="24"/>
          <w:szCs w:val="24"/>
        </w:rPr>
        <w:t>течение 20 дней</w:t>
      </w:r>
      <w:r w:rsidR="006F758C">
        <w:rPr>
          <w:bCs w:val="0"/>
          <w:sz w:val="24"/>
          <w:szCs w:val="24"/>
        </w:rPr>
        <w:t xml:space="preserve"> </w:t>
      </w:r>
      <w:r w:rsidR="00717F60" w:rsidRPr="00E71A48">
        <w:rPr>
          <w:bCs w:val="0"/>
          <w:sz w:val="24"/>
          <w:szCs w:val="24"/>
        </w:rPr>
        <w:t xml:space="preserve">с момента определения </w:t>
      </w:r>
      <w:r w:rsidR="0087407B" w:rsidRPr="00E71A48">
        <w:rPr>
          <w:bCs w:val="0"/>
          <w:sz w:val="24"/>
          <w:szCs w:val="24"/>
        </w:rPr>
        <w:t xml:space="preserve">лучшей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>.</w:t>
      </w:r>
      <w:r w:rsidR="00717F60" w:rsidRPr="00E71A48">
        <w:rPr>
          <w:bCs w:val="0"/>
          <w:color w:val="000000"/>
          <w:sz w:val="24"/>
          <w:szCs w:val="24"/>
        </w:rPr>
        <w:t xml:space="preserve"> </w:t>
      </w:r>
      <w:proofErr w:type="gramStart"/>
      <w:r w:rsidR="00717F60" w:rsidRPr="00E71A48">
        <w:rPr>
          <w:bCs w:val="0"/>
          <w:color w:val="000000"/>
          <w:sz w:val="24"/>
          <w:szCs w:val="24"/>
        </w:rPr>
        <w:t xml:space="preserve">Для </w:t>
      </w:r>
      <w:r w:rsidR="009C744E" w:rsidRPr="00E71A48">
        <w:rPr>
          <w:bCs w:val="0"/>
          <w:color w:val="000000"/>
          <w:sz w:val="24"/>
          <w:szCs w:val="24"/>
        </w:rPr>
        <w:t>Участник</w:t>
      </w:r>
      <w:r w:rsidR="0087407B" w:rsidRPr="00E71A48">
        <w:rPr>
          <w:bCs w:val="0"/>
          <w:color w:val="000000"/>
          <w:sz w:val="24"/>
          <w:szCs w:val="24"/>
        </w:rPr>
        <w:t xml:space="preserve">а, </w:t>
      </w:r>
      <w:r w:rsidR="0087407B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87407B" w:rsidRPr="00E71A48">
        <w:rPr>
          <w:sz w:val="24"/>
          <w:szCs w:val="24"/>
        </w:rPr>
        <w:t>а признана лучшей,</w:t>
      </w:r>
      <w:r w:rsidR="0087407B" w:rsidRPr="00E71A48">
        <w:rPr>
          <w:bCs w:val="0"/>
          <w:color w:val="000000"/>
          <w:sz w:val="24"/>
          <w:szCs w:val="24"/>
        </w:rPr>
        <w:t xml:space="preserve"> </w:t>
      </w:r>
      <w:r w:rsidR="00717F60" w:rsidRPr="00E71A48">
        <w:rPr>
          <w:bCs w:val="0"/>
          <w:color w:val="000000"/>
          <w:sz w:val="24"/>
          <w:szCs w:val="24"/>
        </w:rPr>
        <w:t xml:space="preserve">срок для подписания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E71A48">
        <w:rPr>
          <w:bCs w:val="0"/>
          <w:color w:val="000000"/>
          <w:sz w:val="24"/>
          <w:szCs w:val="24"/>
        </w:rPr>
        <w:t>Д</w:t>
      </w:r>
      <w:r w:rsidR="00717F60" w:rsidRPr="00E71A48">
        <w:rPr>
          <w:bCs w:val="0"/>
          <w:color w:val="000000"/>
          <w:sz w:val="24"/>
          <w:szCs w:val="24"/>
        </w:rPr>
        <w:t>окументации</w:t>
      </w:r>
      <w:r w:rsidR="00DF639D" w:rsidRPr="00E71A48">
        <w:rPr>
          <w:bCs w:val="0"/>
          <w:color w:val="000000"/>
          <w:sz w:val="24"/>
          <w:szCs w:val="24"/>
        </w:rPr>
        <w:t>.</w:t>
      </w:r>
      <w:bookmarkEnd w:id="444"/>
      <w:bookmarkEnd w:id="445"/>
      <w:r w:rsidR="00717F60" w:rsidRPr="00E71A48">
        <w:rPr>
          <w:bCs w:val="0"/>
          <w:color w:val="000000"/>
          <w:sz w:val="24"/>
          <w:szCs w:val="24"/>
        </w:rPr>
        <w:t xml:space="preserve"> </w:t>
      </w:r>
      <w:proofErr w:type="gramEnd"/>
    </w:p>
    <w:p w:rsidR="00717F60" w:rsidRPr="00E71A48" w:rsidRDefault="009C744E" w:rsidP="00BC19F9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446" w:name="_Ref305979053"/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запроса предложений</w:t>
      </w:r>
      <w:r w:rsidR="0087407B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87407B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 xml:space="preserve">утрачивает статус </w:t>
      </w:r>
      <w:proofErr w:type="gramStart"/>
      <w:r w:rsidR="00696966" w:rsidRPr="00E71A48">
        <w:rPr>
          <w:sz w:val="24"/>
          <w:szCs w:val="24"/>
        </w:rPr>
        <w:t>наилучшей</w:t>
      </w:r>
      <w:proofErr w:type="gramEnd"/>
      <w:r w:rsidR="00717F60" w:rsidRPr="00E71A48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E71A48">
        <w:rPr>
          <w:sz w:val="24"/>
          <w:szCs w:val="24"/>
        </w:rPr>
        <w:t>Договор</w:t>
      </w:r>
      <w:r w:rsidR="00717F60" w:rsidRPr="00E71A48">
        <w:rPr>
          <w:sz w:val="24"/>
          <w:szCs w:val="24"/>
        </w:rPr>
        <w:t>а в следующих случаях:</w:t>
      </w:r>
      <w:bookmarkEnd w:id="446"/>
    </w:p>
    <w:p w:rsidR="00717F60" w:rsidRPr="00E71A4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 на условиях, определяемых в п.</w:t>
      </w:r>
      <w:r w:rsidR="00321C62">
        <w:fldChar w:fldCharType="begin"/>
      </w:r>
      <w:r w:rsidR="00321C62">
        <w:instrText xml:space="preserve"> REF _Ref294695546 \r \h  \* MERGEFORMAT </w:instrText>
      </w:r>
      <w:r w:rsidR="00321C62">
        <w:fldChar w:fldCharType="separate"/>
      </w:r>
      <w:r w:rsidR="008941A2" w:rsidRPr="008941A2">
        <w:rPr>
          <w:bCs w:val="0"/>
          <w:sz w:val="24"/>
          <w:szCs w:val="24"/>
        </w:rPr>
        <w:t xml:space="preserve"> 1.2.6 </w:t>
      </w:r>
      <w:r w:rsidR="00321C62">
        <w:fldChar w:fldCharType="end"/>
      </w:r>
      <w:r w:rsidRPr="00E71A48">
        <w:rPr>
          <w:bCs w:val="0"/>
          <w:sz w:val="24"/>
          <w:szCs w:val="24"/>
        </w:rPr>
        <w:t>и/или в срок, определенный в п.</w:t>
      </w:r>
      <w:r w:rsidR="001716DB" w:rsidRPr="00E71A48">
        <w:rPr>
          <w:bCs w:val="0"/>
          <w:sz w:val="24"/>
          <w:szCs w:val="24"/>
        </w:rPr>
        <w:t xml:space="preserve"> </w:t>
      </w:r>
      <w:r w:rsidR="00321C62">
        <w:fldChar w:fldCharType="begin"/>
      </w:r>
      <w:r w:rsidR="00321C62">
        <w:instrText xml:space="preserve"> REF _Ref294695403 \n \h  \* MERGEFORMAT </w:instrText>
      </w:r>
      <w:r w:rsidR="00321C62">
        <w:fldChar w:fldCharType="separate"/>
      </w:r>
      <w:r w:rsidR="008941A2" w:rsidRPr="008941A2">
        <w:rPr>
          <w:bCs w:val="0"/>
          <w:sz w:val="24"/>
          <w:szCs w:val="24"/>
        </w:rPr>
        <w:t>3.10.3</w:t>
      </w:r>
      <w:r w:rsidR="00321C62">
        <w:fldChar w:fldCharType="end"/>
      </w:r>
      <w:r w:rsidRPr="00E71A48">
        <w:rPr>
          <w:bCs w:val="0"/>
          <w:sz w:val="24"/>
          <w:szCs w:val="24"/>
        </w:rPr>
        <w:t>;</w:t>
      </w:r>
    </w:p>
    <w:p w:rsidR="00717F60" w:rsidRPr="00E71A4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у в течение установленного в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E71A4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предложил Заказчику внести изменения в условия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путем проведения переговоров (за исключением случаев, когда такие переговоры проводятся по инициативе Заказчика в соответствии с решением закупочной комиссии)</w:t>
      </w:r>
    </w:p>
    <w:p w:rsidR="00717F60" w:rsidRPr="00E71A48" w:rsidRDefault="00717F60" w:rsidP="00BC19F9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При наступ</w:t>
      </w:r>
      <w:r w:rsidR="00CF6A0E" w:rsidRPr="00E71A48">
        <w:rPr>
          <w:bCs w:val="0"/>
          <w:sz w:val="24"/>
          <w:szCs w:val="24"/>
        </w:rPr>
        <w:t>лении случаев, определенных в п.</w:t>
      </w:r>
      <w:r w:rsidR="001716DB" w:rsidRPr="00E71A48">
        <w:rPr>
          <w:bCs w:val="0"/>
          <w:sz w:val="24"/>
          <w:szCs w:val="24"/>
        </w:rPr>
        <w:t xml:space="preserve"> </w:t>
      </w:r>
      <w:r w:rsidR="00321C62">
        <w:fldChar w:fldCharType="begin"/>
      </w:r>
      <w:r w:rsidR="00321C62">
        <w:instrText xml:space="preserve"> REF _Ref305979053 \r \h  \* MERGEFORMAT </w:instrText>
      </w:r>
      <w:r w:rsidR="00321C62">
        <w:fldChar w:fldCharType="separate"/>
      </w:r>
      <w:r w:rsidR="008941A2" w:rsidRPr="008941A2">
        <w:rPr>
          <w:bCs w:val="0"/>
          <w:sz w:val="24"/>
          <w:szCs w:val="24"/>
        </w:rPr>
        <w:t>3.10.4</w:t>
      </w:r>
      <w:r w:rsidR="00321C62">
        <w:fldChar w:fldCharType="end"/>
      </w:r>
      <w:r w:rsidRPr="00E71A48">
        <w:rPr>
          <w:bCs w:val="0"/>
          <w:sz w:val="24"/>
          <w:szCs w:val="24"/>
        </w:rPr>
        <w:t xml:space="preserve">, Организатор запроса предложений имеет право выбрать новую выигравшую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 из числа остальных действующих либо предложить Заказчику рассмотреть вопрос о повторном проведении закупки. Обеспечение исполнения обязательств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а, </w:t>
      </w:r>
      <w:r w:rsidR="00D663E3" w:rsidRPr="00E71A48">
        <w:rPr>
          <w:bCs w:val="0"/>
          <w:sz w:val="24"/>
          <w:szCs w:val="24"/>
        </w:rPr>
        <w:t xml:space="preserve">чья </w:t>
      </w:r>
      <w:r w:rsidR="004B5EB3" w:rsidRPr="00E71A48">
        <w:rPr>
          <w:bCs w:val="0"/>
          <w:sz w:val="24"/>
          <w:szCs w:val="24"/>
        </w:rPr>
        <w:t>Заявк</w:t>
      </w:r>
      <w:r w:rsidR="00D663E3" w:rsidRPr="00E71A48">
        <w:rPr>
          <w:bCs w:val="0"/>
          <w:sz w:val="24"/>
          <w:szCs w:val="24"/>
        </w:rPr>
        <w:t xml:space="preserve">а утратила </w:t>
      </w:r>
      <w:r w:rsidRPr="00E71A48">
        <w:rPr>
          <w:bCs w:val="0"/>
          <w:sz w:val="24"/>
          <w:szCs w:val="24"/>
        </w:rPr>
        <w:t xml:space="preserve">статус </w:t>
      </w:r>
      <w:r w:rsidR="00D663E3" w:rsidRPr="00E71A48">
        <w:rPr>
          <w:bCs w:val="0"/>
          <w:sz w:val="24"/>
          <w:szCs w:val="24"/>
        </w:rPr>
        <w:lastRenderedPageBreak/>
        <w:t>лучшей</w:t>
      </w:r>
      <w:r w:rsidRPr="00E71A48">
        <w:rPr>
          <w:bCs w:val="0"/>
          <w:sz w:val="24"/>
          <w:szCs w:val="24"/>
        </w:rPr>
        <w:t>, может быть полностью или частично удержано по решению закупочной комиссии на основании полученного согласования Ц</w:t>
      </w:r>
      <w:r w:rsidR="009411D6">
        <w:rPr>
          <w:bCs w:val="0"/>
          <w:sz w:val="24"/>
          <w:szCs w:val="24"/>
        </w:rPr>
        <w:t>З</w:t>
      </w:r>
      <w:r w:rsidR="00C74146">
        <w:rPr>
          <w:bCs w:val="0"/>
          <w:sz w:val="24"/>
          <w:szCs w:val="24"/>
        </w:rPr>
        <w:t>О</w:t>
      </w:r>
      <w:r w:rsidRPr="00E71A48">
        <w:rPr>
          <w:bCs w:val="0"/>
          <w:sz w:val="24"/>
          <w:szCs w:val="24"/>
        </w:rPr>
        <w:t xml:space="preserve"> </w:t>
      </w:r>
      <w:r w:rsidR="00E74632">
        <w:rPr>
          <w:bCs w:val="0"/>
          <w:sz w:val="24"/>
          <w:szCs w:val="24"/>
        </w:rPr>
        <w:t>ПАО</w:t>
      </w:r>
      <w:r w:rsidRPr="00E71A48">
        <w:rPr>
          <w:bCs w:val="0"/>
          <w:sz w:val="24"/>
          <w:szCs w:val="24"/>
        </w:rPr>
        <w:t xml:space="preserve"> «</w:t>
      </w:r>
      <w:r w:rsidR="00C12FA4">
        <w:rPr>
          <w:bCs w:val="0"/>
          <w:sz w:val="24"/>
          <w:szCs w:val="24"/>
        </w:rPr>
        <w:t>МРСК Центра</w:t>
      </w:r>
      <w:r w:rsidRPr="00E71A48">
        <w:rPr>
          <w:bCs w:val="0"/>
          <w:sz w:val="24"/>
          <w:szCs w:val="24"/>
        </w:rPr>
        <w:t xml:space="preserve">». </w:t>
      </w:r>
    </w:p>
    <w:p w:rsidR="00717F60" w:rsidRPr="00E71A48" w:rsidRDefault="00717F60" w:rsidP="00BC19F9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признания </w:t>
      </w:r>
      <w:r w:rsidR="004B5EB3" w:rsidRPr="00E71A48">
        <w:rPr>
          <w:sz w:val="24"/>
          <w:szCs w:val="24"/>
        </w:rPr>
        <w:t>Заявк</w:t>
      </w:r>
      <w:r w:rsidR="00EB1E5E"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а лучшей</w:t>
      </w:r>
      <w:r w:rsidRPr="00E71A48">
        <w:rPr>
          <w:sz w:val="24"/>
          <w:szCs w:val="24"/>
        </w:rPr>
        <w:t xml:space="preserve">, заключение </w:t>
      </w:r>
      <w:r w:rsidR="00DF639D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оговора с</w:t>
      </w:r>
      <w:r w:rsidR="00EB1E5E" w:rsidRPr="00E71A48">
        <w:rPr>
          <w:sz w:val="24"/>
          <w:szCs w:val="24"/>
        </w:rPr>
        <w:t xml:space="preserve"> данным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ом</w:t>
      </w:r>
      <w:r w:rsidRPr="00E71A48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>
        <w:rPr>
          <w:sz w:val="24"/>
          <w:szCs w:val="24"/>
        </w:rPr>
        <w:t>ПАО</w:t>
      </w:r>
      <w:r w:rsidR="00C12FA4"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="00C12FA4" w:rsidRPr="00E71A48">
        <w:rPr>
          <w:sz w:val="24"/>
          <w:szCs w:val="24"/>
        </w:rPr>
        <w:t>»</w:t>
      </w:r>
      <w:r w:rsidRPr="00E71A48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заключается после одобрения Советом директоров </w:t>
      </w:r>
      <w:r w:rsidR="00E74632">
        <w:rPr>
          <w:sz w:val="24"/>
          <w:szCs w:val="24"/>
        </w:rPr>
        <w:t>ПАО</w:t>
      </w:r>
      <w:r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Pr="00E71A48">
        <w:rPr>
          <w:sz w:val="24"/>
          <w:szCs w:val="24"/>
        </w:rPr>
        <w:t>».</w:t>
      </w:r>
    </w:p>
    <w:p w:rsidR="00717F60" w:rsidRPr="00414CAF" w:rsidRDefault="00717F60" w:rsidP="00BC19F9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color w:val="000000"/>
          <w:sz w:val="24"/>
          <w:szCs w:val="24"/>
        </w:rPr>
      </w:pPr>
      <w:bookmarkStart w:id="447" w:name="_Ref191386314"/>
      <w:r w:rsidRPr="00414CAF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414CAF">
        <w:rPr>
          <w:bCs w:val="0"/>
          <w:sz w:val="24"/>
          <w:szCs w:val="24"/>
        </w:rPr>
        <w:t>Д</w:t>
      </w:r>
      <w:r w:rsidRPr="00414CAF">
        <w:rPr>
          <w:bCs w:val="0"/>
          <w:sz w:val="24"/>
          <w:szCs w:val="24"/>
        </w:rPr>
        <w:t xml:space="preserve">оговора увеличивать или уменьшать изначальный объем </w:t>
      </w:r>
      <w:r w:rsidRPr="00414CAF">
        <w:rPr>
          <w:bCs w:val="0"/>
          <w:color w:val="000000"/>
          <w:sz w:val="24"/>
          <w:szCs w:val="24"/>
        </w:rPr>
        <w:t>закупаемой продукции в пределах</w:t>
      </w:r>
      <w:r w:rsidR="006F758C" w:rsidRPr="00414CAF">
        <w:rPr>
          <w:bCs w:val="0"/>
          <w:color w:val="000000"/>
          <w:sz w:val="24"/>
          <w:szCs w:val="24"/>
        </w:rPr>
        <w:t xml:space="preserve"> 10%, </w:t>
      </w:r>
      <w:r w:rsidRPr="00414CAF">
        <w:rPr>
          <w:bCs w:val="0"/>
          <w:sz w:val="24"/>
          <w:szCs w:val="24"/>
        </w:rPr>
        <w:t xml:space="preserve">не меняя при этом цену единицы </w:t>
      </w:r>
      <w:r w:rsidRPr="00414CAF">
        <w:rPr>
          <w:bCs w:val="0"/>
          <w:color w:val="000000"/>
          <w:sz w:val="24"/>
          <w:szCs w:val="24"/>
        </w:rPr>
        <w:t>поставляемой продукции и другие условия.</w:t>
      </w:r>
    </w:p>
    <w:p w:rsidR="00667F31" w:rsidRPr="00414CAF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448" w:name="_Toc181693189"/>
      <w:bookmarkStart w:id="449" w:name="_Ref190680463"/>
      <w:bookmarkStart w:id="450" w:name="_Ref306140410"/>
      <w:bookmarkStart w:id="451" w:name="_Ref306142159"/>
      <w:bookmarkStart w:id="452" w:name="_Toc464120621"/>
      <w:bookmarkStart w:id="453" w:name="_Ref303102866"/>
      <w:bookmarkStart w:id="454" w:name="_Toc305835589"/>
      <w:bookmarkStart w:id="455" w:name="_Ref303683952"/>
      <w:bookmarkStart w:id="456" w:name="__RefNumPara__840_922829174"/>
      <w:bookmarkEnd w:id="447"/>
      <w:r w:rsidRPr="00414CAF">
        <w:t xml:space="preserve">Обеспечение исполнения обязательств </w:t>
      </w:r>
      <w:r w:rsidR="0088633C" w:rsidRPr="00414CAF">
        <w:t>Поставщика</w:t>
      </w:r>
      <w:r w:rsidR="00972AAA" w:rsidRPr="00414CAF">
        <w:t xml:space="preserve"> </w:t>
      </w:r>
      <w:r w:rsidRPr="00414CAF">
        <w:t>по </w:t>
      </w:r>
      <w:r w:rsidR="00123C70" w:rsidRPr="00414CAF">
        <w:t>Договор</w:t>
      </w:r>
      <w:r w:rsidRPr="00414CAF">
        <w:t>у</w:t>
      </w:r>
      <w:bookmarkEnd w:id="448"/>
      <w:bookmarkEnd w:id="449"/>
      <w:bookmarkEnd w:id="450"/>
      <w:bookmarkEnd w:id="451"/>
      <w:bookmarkEnd w:id="452"/>
      <w:r w:rsidRPr="00414CAF">
        <w:t xml:space="preserve"> </w:t>
      </w:r>
      <w:bookmarkEnd w:id="453"/>
      <w:bookmarkEnd w:id="454"/>
    </w:p>
    <w:p w:rsidR="00932C0A" w:rsidRPr="00C12FA4" w:rsidRDefault="00414CAF" w:rsidP="00BC19F9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C12FA4">
        <w:rPr>
          <w:sz w:val="24"/>
          <w:szCs w:val="24"/>
        </w:rPr>
        <w:t xml:space="preserve">Дополнительного обеспечения исполнения обязательств Поставщика по Договору, помимо указанного в </w:t>
      </w:r>
      <w:r w:rsidR="005818B2">
        <w:rPr>
          <w:sz w:val="24"/>
          <w:szCs w:val="24"/>
        </w:rPr>
        <w:t>проекте Договора</w:t>
      </w:r>
      <w:r w:rsidRPr="00C12FA4">
        <w:rPr>
          <w:sz w:val="24"/>
          <w:szCs w:val="24"/>
        </w:rPr>
        <w:t xml:space="preserve"> (</w:t>
      </w:r>
      <w:r w:rsidR="005818B2">
        <w:rPr>
          <w:sz w:val="24"/>
          <w:szCs w:val="24"/>
        </w:rPr>
        <w:t xml:space="preserve">раздел </w:t>
      </w:r>
      <w:r w:rsidR="0033182C">
        <w:rPr>
          <w:sz w:val="24"/>
          <w:szCs w:val="24"/>
        </w:rPr>
        <w:fldChar w:fldCharType="begin"/>
      </w:r>
      <w:r w:rsidR="005818B2">
        <w:rPr>
          <w:sz w:val="24"/>
          <w:szCs w:val="24"/>
        </w:rPr>
        <w:instrText xml:space="preserve"> REF _Ref440272931 \r \h </w:instrText>
      </w:r>
      <w:r w:rsidR="0033182C">
        <w:rPr>
          <w:sz w:val="24"/>
          <w:szCs w:val="24"/>
        </w:rPr>
      </w:r>
      <w:r w:rsidR="0033182C">
        <w:rPr>
          <w:sz w:val="24"/>
          <w:szCs w:val="24"/>
        </w:rPr>
        <w:fldChar w:fldCharType="separate"/>
      </w:r>
      <w:r w:rsidR="008941A2">
        <w:rPr>
          <w:sz w:val="24"/>
          <w:szCs w:val="24"/>
        </w:rPr>
        <w:t>2</w:t>
      </w:r>
      <w:r w:rsidR="0033182C">
        <w:rPr>
          <w:sz w:val="24"/>
          <w:szCs w:val="24"/>
        </w:rPr>
        <w:fldChar w:fldCharType="end"/>
      </w:r>
      <w:r w:rsidRPr="00C12FA4">
        <w:rPr>
          <w:sz w:val="24"/>
          <w:szCs w:val="24"/>
        </w:rPr>
        <w:t>), не требуется.</w:t>
      </w:r>
    </w:p>
    <w:p w:rsidR="00932C0A" w:rsidRPr="00B42AE0" w:rsidRDefault="00932C0A" w:rsidP="00B42AE0">
      <w:pPr>
        <w:pStyle w:val="2"/>
        <w:tabs>
          <w:tab w:val="clear" w:pos="1700"/>
          <w:tab w:val="left" w:pos="709"/>
        </w:tabs>
        <w:spacing w:line="264" w:lineRule="auto"/>
      </w:pPr>
      <w:bookmarkStart w:id="457" w:name="_Ref303694483"/>
      <w:bookmarkStart w:id="458" w:name="_Toc305835590"/>
      <w:bookmarkStart w:id="459" w:name="_Ref306140451"/>
      <w:bookmarkStart w:id="460" w:name="_Toc464120622"/>
      <w:r w:rsidRPr="00B42AE0">
        <w:t xml:space="preserve">Уведомление о результатах </w:t>
      </w:r>
      <w:bookmarkEnd w:id="457"/>
      <w:bookmarkEnd w:id="458"/>
      <w:r w:rsidRPr="00B42AE0">
        <w:t>запроса предложений</w:t>
      </w:r>
      <w:bookmarkEnd w:id="459"/>
      <w:bookmarkEnd w:id="460"/>
    </w:p>
    <w:bookmarkEnd w:id="455"/>
    <w:p w:rsidR="00ED5C7C" w:rsidRPr="00E963D9" w:rsidRDefault="00B42AE0" w:rsidP="00B42AE0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3.12.1</w:t>
      </w:r>
      <w:r>
        <w:rPr>
          <w:bCs w:val="0"/>
          <w:sz w:val="24"/>
          <w:szCs w:val="24"/>
          <w:lang w:eastAsia="ru-RU"/>
        </w:rPr>
        <w:tab/>
      </w:r>
      <w:r w:rsidR="00ED5C7C" w:rsidRPr="00E963D9">
        <w:rPr>
          <w:bCs w:val="0"/>
          <w:sz w:val="24"/>
          <w:szCs w:val="24"/>
          <w:lang w:eastAsia="ru-RU"/>
        </w:rPr>
        <w:t xml:space="preserve">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</w:t>
      </w:r>
      <w:r w:rsidR="00D56F8C" w:rsidRPr="00E963D9">
        <w:rPr>
          <w:bCs w:val="0"/>
          <w:sz w:val="24"/>
          <w:szCs w:val="24"/>
          <w:lang w:eastAsia="ru-RU"/>
        </w:rPr>
        <w:t xml:space="preserve">на интернет-сайтах, на которых было опубликовано </w:t>
      </w:r>
      <w:r w:rsidR="00D56F8C" w:rsidRPr="00E963D9">
        <w:rPr>
          <w:iCs/>
          <w:sz w:val="24"/>
          <w:szCs w:val="24"/>
        </w:rPr>
        <w:t>Извещение</w:t>
      </w:r>
      <w:r w:rsidR="00D56F8C" w:rsidRPr="00E963D9">
        <w:rPr>
          <w:sz w:val="24"/>
          <w:szCs w:val="24"/>
        </w:rPr>
        <w:t xml:space="preserve"> о проведении открытого </w:t>
      </w:r>
      <w:r w:rsidR="00D56F8C" w:rsidRPr="00E963D9">
        <w:rPr>
          <w:iCs/>
          <w:sz w:val="24"/>
          <w:szCs w:val="24"/>
        </w:rPr>
        <w:t xml:space="preserve">запроса предложений (подраздел </w:t>
      </w:r>
      <w:r w:rsidR="00321C62">
        <w:fldChar w:fldCharType="begin"/>
      </w:r>
      <w:r w:rsidR="00321C62">
        <w:instrText xml:space="preserve"> REF _Ref191386085 \r \h  \* MERGEFORMAT </w:instrText>
      </w:r>
      <w:r w:rsidR="00321C62">
        <w:fldChar w:fldCharType="separate"/>
      </w:r>
      <w:r w:rsidR="008941A2" w:rsidRPr="008941A2">
        <w:rPr>
          <w:iCs/>
          <w:sz w:val="24"/>
          <w:szCs w:val="24"/>
        </w:rPr>
        <w:t>1.1.1</w:t>
      </w:r>
      <w:r w:rsidR="00321C62">
        <w:fldChar w:fldCharType="end"/>
      </w:r>
      <w:r w:rsidR="00D56F8C" w:rsidRPr="00E963D9">
        <w:rPr>
          <w:iCs/>
          <w:sz w:val="24"/>
          <w:szCs w:val="24"/>
        </w:rPr>
        <w:t>)</w:t>
      </w:r>
      <w:r w:rsidR="00D56F8C" w:rsidRPr="00E963D9">
        <w:rPr>
          <w:sz w:val="24"/>
          <w:szCs w:val="24"/>
        </w:rPr>
        <w:t>,</w:t>
      </w:r>
      <w:r w:rsidR="00D56F8C" w:rsidRPr="00E963D9">
        <w:rPr>
          <w:bCs w:val="0"/>
          <w:sz w:val="24"/>
          <w:szCs w:val="24"/>
          <w:lang w:eastAsia="ru-RU"/>
        </w:rPr>
        <w:t xml:space="preserve">  </w:t>
      </w:r>
      <w:r w:rsidR="00ED5C7C" w:rsidRPr="00E963D9">
        <w:rPr>
          <w:bCs w:val="0"/>
          <w:sz w:val="24"/>
          <w:szCs w:val="24"/>
          <w:lang w:eastAsia="ru-RU"/>
        </w:rPr>
        <w:t xml:space="preserve">для всех </w:t>
      </w:r>
      <w:r w:rsidR="00D15381">
        <w:rPr>
          <w:bCs w:val="0"/>
          <w:sz w:val="24"/>
          <w:szCs w:val="24"/>
          <w:lang w:eastAsia="ru-RU"/>
        </w:rPr>
        <w:t>Участников</w:t>
      </w:r>
      <w:r w:rsidR="00ED5C7C" w:rsidRPr="00E963D9">
        <w:rPr>
          <w:bCs w:val="0"/>
          <w:sz w:val="24"/>
          <w:szCs w:val="24"/>
          <w:lang w:eastAsia="ru-RU"/>
        </w:rPr>
        <w:t xml:space="preserve"> Протокол о выборе победителя открытого запроса предложений, в котором указывает:</w:t>
      </w:r>
    </w:p>
    <w:p w:rsidR="00ED5C7C" w:rsidRPr="00ED5C7C" w:rsidRDefault="00ED5C7C" w:rsidP="00BC19F9">
      <w:pPr>
        <w:pStyle w:val="a0"/>
        <w:numPr>
          <w:ilvl w:val="4"/>
          <w:numId w:val="80"/>
        </w:numPr>
        <w:tabs>
          <w:tab w:val="num" w:pos="1134"/>
        </w:tabs>
        <w:suppressAutoHyphens w:val="0"/>
        <w:spacing w:before="60" w:line="240" w:lineRule="auto"/>
        <w:ind w:left="1134" w:right="-142" w:firstLine="641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ED5C7C" w:rsidRDefault="00ED5C7C" w:rsidP="00BC19F9">
      <w:pPr>
        <w:pStyle w:val="a0"/>
        <w:numPr>
          <w:ilvl w:val="4"/>
          <w:numId w:val="80"/>
        </w:numPr>
        <w:tabs>
          <w:tab w:val="num" w:pos="1134"/>
        </w:tabs>
        <w:suppressAutoHyphens w:val="0"/>
        <w:spacing w:before="60" w:line="240" w:lineRule="auto"/>
        <w:ind w:left="1134" w:right="-142" w:firstLine="641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9D58D0">
        <w:rPr>
          <w:bCs w:val="0"/>
          <w:sz w:val="24"/>
          <w:szCs w:val="24"/>
          <w:lang w:eastAsia="ru-RU"/>
        </w:rPr>
        <w:t>Заявки</w:t>
      </w:r>
      <w:r w:rsidRPr="00ED5C7C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Default="00B42AE0" w:rsidP="00B42AE0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3.12.2</w:t>
      </w:r>
      <w:r>
        <w:rPr>
          <w:bCs w:val="0"/>
          <w:sz w:val="24"/>
          <w:szCs w:val="24"/>
          <w:lang w:eastAsia="ru-RU"/>
        </w:rPr>
        <w:tab/>
      </w:r>
      <w:r w:rsidR="00ED5C7C" w:rsidRPr="00ED5C7C">
        <w:rPr>
          <w:bCs w:val="0"/>
          <w:sz w:val="24"/>
          <w:szCs w:val="24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</w:p>
    <w:p w:rsidR="00C12FA4" w:rsidRDefault="00C12FA4" w:rsidP="00B42AE0">
      <w:pPr>
        <w:widowControl w:val="0"/>
        <w:suppressAutoHyphens w:val="0"/>
        <w:adjustRightInd w:val="0"/>
        <w:spacing w:line="264" w:lineRule="auto"/>
        <w:ind w:left="1620" w:firstLine="0"/>
        <w:textAlignment w:val="baseline"/>
        <w:rPr>
          <w:bCs w:val="0"/>
          <w:sz w:val="24"/>
          <w:szCs w:val="24"/>
          <w:lang w:eastAsia="ru-RU"/>
        </w:rPr>
      </w:pPr>
    </w:p>
    <w:p w:rsidR="00B42AE0" w:rsidRDefault="00B42AE0" w:rsidP="00B42AE0">
      <w:pPr>
        <w:widowControl w:val="0"/>
        <w:suppressAutoHyphens w:val="0"/>
        <w:adjustRightInd w:val="0"/>
        <w:spacing w:line="264" w:lineRule="auto"/>
        <w:ind w:left="1620" w:firstLine="0"/>
        <w:textAlignment w:val="baseline"/>
        <w:rPr>
          <w:bCs w:val="0"/>
          <w:sz w:val="24"/>
          <w:szCs w:val="24"/>
          <w:lang w:eastAsia="ru-RU"/>
        </w:rPr>
      </w:pPr>
    </w:p>
    <w:p w:rsidR="00B42AE0" w:rsidRPr="00ED5C7C" w:rsidRDefault="00B42AE0" w:rsidP="00B42AE0">
      <w:pPr>
        <w:widowControl w:val="0"/>
        <w:suppressAutoHyphens w:val="0"/>
        <w:adjustRightInd w:val="0"/>
        <w:spacing w:line="264" w:lineRule="auto"/>
        <w:ind w:left="1620" w:firstLine="0"/>
        <w:textAlignment w:val="baseline"/>
        <w:rPr>
          <w:bCs w:val="0"/>
          <w:sz w:val="24"/>
          <w:szCs w:val="24"/>
          <w:lang w:eastAsia="ru-RU"/>
        </w:rPr>
        <w:sectPr w:rsidR="00B42AE0" w:rsidRPr="00ED5C7C" w:rsidSect="002B0606">
          <w:headerReference w:type="even" r:id="rId32"/>
          <w:headerReference w:type="default" r:id="rId33"/>
          <w:footerReference w:type="even" r:id="rId34"/>
          <w:headerReference w:type="first" r:id="rId35"/>
          <w:footerReference w:type="first" r:id="rId36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461" w:name="_Ref440270568"/>
      <w:bookmarkStart w:id="462" w:name="_Ref440274159"/>
      <w:bookmarkStart w:id="463" w:name="_Ref440292555"/>
      <w:bookmarkStart w:id="464" w:name="_Ref440292779"/>
      <w:bookmarkStart w:id="465" w:name="_Toc464120623"/>
      <w:r>
        <w:rPr>
          <w:szCs w:val="24"/>
        </w:rPr>
        <w:lastRenderedPageBreak/>
        <w:t>Техническая часть</w:t>
      </w:r>
      <w:bookmarkEnd w:id="461"/>
      <w:bookmarkEnd w:id="462"/>
      <w:bookmarkEnd w:id="463"/>
      <w:bookmarkEnd w:id="464"/>
      <w:bookmarkEnd w:id="465"/>
      <w:r w:rsidRPr="00E71A48">
        <w:rPr>
          <w:szCs w:val="24"/>
        </w:rPr>
        <w:t xml:space="preserve"> </w:t>
      </w:r>
    </w:p>
    <w:p w:rsidR="002B5044" w:rsidRPr="002A47D1" w:rsidRDefault="002B5044" w:rsidP="002A47D1">
      <w:pPr>
        <w:pStyle w:val="2"/>
        <w:ind w:left="1701" w:hanging="1134"/>
      </w:pPr>
      <w:bookmarkStart w:id="466" w:name="_Toc176064096"/>
      <w:bookmarkStart w:id="467" w:name="_Toc176338524"/>
      <w:bookmarkStart w:id="468" w:name="_Toc180399752"/>
      <w:bookmarkStart w:id="469" w:name="_Toc191205941"/>
      <w:bookmarkStart w:id="470" w:name="_Toc194315544"/>
      <w:bookmarkStart w:id="471" w:name="_Toc423421725"/>
      <w:bookmarkStart w:id="472" w:name="_Toc464120624"/>
      <w:r w:rsidRPr="002B5044">
        <w:t>Общие требования к условиям поставки продукции</w:t>
      </w:r>
      <w:bookmarkStart w:id="473" w:name="_Toc176064097"/>
      <w:bookmarkStart w:id="474" w:name="_Toc176338525"/>
      <w:bookmarkStart w:id="475" w:name="_Toc180399753"/>
      <w:bookmarkStart w:id="476" w:name="_Toc189457101"/>
      <w:bookmarkStart w:id="477" w:name="_Toc189461737"/>
      <w:bookmarkStart w:id="478" w:name="_Toc189462011"/>
      <w:bookmarkStart w:id="479" w:name="_Toc191273610"/>
      <w:bookmarkStart w:id="480" w:name="_Toc167189319"/>
      <w:bookmarkStart w:id="481" w:name="_Toc168725254"/>
      <w:bookmarkEnd w:id="466"/>
      <w:bookmarkEnd w:id="467"/>
      <w:bookmarkEnd w:id="468"/>
      <w:bookmarkEnd w:id="469"/>
      <w:bookmarkEnd w:id="470"/>
      <w:bookmarkEnd w:id="471"/>
      <w:bookmarkEnd w:id="472"/>
    </w:p>
    <w:p w:rsidR="002B5044" w:rsidRPr="002B5044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482" w:name="_Toc439166308"/>
      <w:bookmarkStart w:id="483" w:name="_Toc439170656"/>
      <w:bookmarkStart w:id="484" w:name="_Toc439172758"/>
      <w:bookmarkStart w:id="485" w:name="_Toc439173202"/>
      <w:bookmarkStart w:id="486" w:name="_Toc439238196"/>
      <w:bookmarkStart w:id="487" w:name="_Toc439252748"/>
      <w:bookmarkStart w:id="488" w:name="_Toc439323606"/>
      <w:bookmarkStart w:id="489" w:name="_Toc439323722"/>
      <w:bookmarkStart w:id="490" w:name="_Toc440357120"/>
      <w:bookmarkStart w:id="491" w:name="_Toc440359675"/>
      <w:bookmarkStart w:id="492" w:name="_Toc440632139"/>
      <w:bookmarkStart w:id="493" w:name="_Toc440875960"/>
      <w:bookmarkStart w:id="494" w:name="_Toc441130988"/>
      <w:bookmarkStart w:id="495" w:name="_Toc447269803"/>
      <w:bookmarkStart w:id="496" w:name="_Toc464120625"/>
      <w:r w:rsidRPr="002B5044">
        <w:rPr>
          <w:b w:val="0"/>
          <w:szCs w:val="24"/>
        </w:rPr>
        <w:t>Продукция должна быть новой и ранее неиспользованной.</w:t>
      </w:r>
      <w:bookmarkEnd w:id="482"/>
      <w:bookmarkEnd w:id="483"/>
      <w:bookmarkEnd w:id="484"/>
      <w:bookmarkEnd w:id="485"/>
      <w:bookmarkEnd w:id="486"/>
      <w:bookmarkEnd w:id="487"/>
      <w:bookmarkEnd w:id="488"/>
      <w:bookmarkEnd w:id="489"/>
      <w:bookmarkEnd w:id="490"/>
      <w:bookmarkEnd w:id="491"/>
      <w:bookmarkEnd w:id="492"/>
      <w:bookmarkEnd w:id="493"/>
      <w:bookmarkEnd w:id="494"/>
      <w:bookmarkEnd w:id="495"/>
      <w:bookmarkEnd w:id="496"/>
    </w:p>
    <w:p w:rsidR="002B5044" w:rsidRPr="002B5044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497" w:name="_Toc439166309"/>
      <w:bookmarkStart w:id="498" w:name="_Toc439170657"/>
      <w:bookmarkStart w:id="499" w:name="_Toc439172759"/>
      <w:bookmarkStart w:id="500" w:name="_Toc439173203"/>
      <w:bookmarkStart w:id="501" w:name="_Toc439238197"/>
      <w:bookmarkStart w:id="502" w:name="_Toc439252749"/>
      <w:bookmarkStart w:id="503" w:name="_Toc439323607"/>
      <w:bookmarkStart w:id="504" w:name="_Toc439323723"/>
      <w:bookmarkStart w:id="505" w:name="_Toc440357121"/>
      <w:bookmarkStart w:id="506" w:name="_Toc440359676"/>
      <w:bookmarkStart w:id="507" w:name="_Toc440632140"/>
      <w:bookmarkStart w:id="508" w:name="_Toc440875961"/>
      <w:bookmarkStart w:id="509" w:name="_Toc441130989"/>
      <w:bookmarkStart w:id="510" w:name="_Toc447269804"/>
      <w:bookmarkStart w:id="511" w:name="_Toc464120626"/>
      <w:r w:rsidRPr="002B5044">
        <w:rPr>
          <w:b w:val="0"/>
          <w:szCs w:val="24"/>
        </w:rPr>
        <w:t>Продукция должна соответствовать ГОСТ, ТУ и Технической политике ПАО «МРСК Центра».</w:t>
      </w:r>
      <w:bookmarkEnd w:id="497"/>
      <w:bookmarkEnd w:id="498"/>
      <w:bookmarkEnd w:id="499"/>
      <w:bookmarkEnd w:id="500"/>
      <w:bookmarkEnd w:id="501"/>
      <w:bookmarkEnd w:id="502"/>
      <w:bookmarkEnd w:id="503"/>
      <w:bookmarkEnd w:id="504"/>
      <w:bookmarkEnd w:id="505"/>
      <w:bookmarkEnd w:id="506"/>
      <w:bookmarkEnd w:id="507"/>
      <w:bookmarkEnd w:id="508"/>
      <w:bookmarkEnd w:id="509"/>
      <w:bookmarkEnd w:id="510"/>
      <w:bookmarkEnd w:id="511"/>
    </w:p>
    <w:p w:rsidR="002B5044" w:rsidRPr="00C12FA4" w:rsidRDefault="002B5044" w:rsidP="0021751A">
      <w:pPr>
        <w:pStyle w:val="2"/>
        <w:ind w:left="1701" w:hanging="1134"/>
      </w:pPr>
      <w:bookmarkStart w:id="512" w:name="_Toc423421726"/>
      <w:bookmarkStart w:id="513" w:name="_Ref450646963"/>
      <w:bookmarkStart w:id="514" w:name="_Toc464120627"/>
      <w:r w:rsidRPr="00C12FA4">
        <w:t>Перечень, объемы и характеристики закупаемой продукции</w:t>
      </w:r>
      <w:bookmarkEnd w:id="473"/>
      <w:bookmarkEnd w:id="474"/>
      <w:bookmarkEnd w:id="475"/>
      <w:bookmarkEnd w:id="476"/>
      <w:bookmarkEnd w:id="477"/>
      <w:bookmarkEnd w:id="478"/>
      <w:bookmarkEnd w:id="479"/>
      <w:bookmarkEnd w:id="512"/>
      <w:bookmarkEnd w:id="513"/>
      <w:bookmarkEnd w:id="514"/>
    </w:p>
    <w:p w:rsidR="002B5044" w:rsidRPr="003803A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515" w:name="_Toc439166311"/>
      <w:bookmarkStart w:id="516" w:name="_Toc439170659"/>
      <w:bookmarkStart w:id="517" w:name="_Toc439172761"/>
      <w:bookmarkStart w:id="518" w:name="_Toc439173205"/>
      <w:bookmarkStart w:id="519" w:name="_Toc439238199"/>
      <w:bookmarkStart w:id="520" w:name="_Toc439252751"/>
      <w:bookmarkStart w:id="521" w:name="_Toc439323609"/>
      <w:bookmarkStart w:id="522" w:name="_Toc439323725"/>
      <w:bookmarkStart w:id="523" w:name="_Toc440357123"/>
      <w:bookmarkStart w:id="524" w:name="_Toc440359678"/>
      <w:bookmarkStart w:id="525" w:name="_Toc440632142"/>
      <w:bookmarkStart w:id="526" w:name="_Toc440875963"/>
      <w:bookmarkStart w:id="527" w:name="_Toc441130991"/>
      <w:bookmarkStart w:id="528" w:name="_Toc447269806"/>
      <w:bookmarkStart w:id="529" w:name="_Toc464120628"/>
      <w:r w:rsidRPr="003776BB">
        <w:rPr>
          <w:b w:val="0"/>
          <w:szCs w:val="24"/>
        </w:rPr>
        <w:t>Техническ</w:t>
      </w:r>
      <w:r w:rsidR="00155BEF">
        <w:rPr>
          <w:b w:val="0"/>
          <w:szCs w:val="24"/>
        </w:rPr>
        <w:t>ое</w:t>
      </w:r>
      <w:r w:rsidRPr="003776BB">
        <w:rPr>
          <w:b w:val="0"/>
          <w:szCs w:val="24"/>
        </w:rPr>
        <w:t xml:space="preserve"> задани</w:t>
      </w:r>
      <w:r w:rsidR="00155BEF">
        <w:rPr>
          <w:b w:val="0"/>
          <w:szCs w:val="24"/>
        </w:rPr>
        <w:t>е</w:t>
      </w:r>
      <w:r w:rsidRPr="003776BB">
        <w:rPr>
          <w:b w:val="0"/>
          <w:szCs w:val="24"/>
        </w:rPr>
        <w:t xml:space="preserve"> </w:t>
      </w:r>
      <w:r w:rsidR="00A154B7" w:rsidRPr="003776BB">
        <w:rPr>
          <w:b w:val="0"/>
          <w:szCs w:val="24"/>
        </w:rPr>
        <w:t xml:space="preserve">по </w:t>
      </w:r>
      <w:r w:rsidR="00A154B7" w:rsidRPr="00155BEF">
        <w:rPr>
          <w:b w:val="0"/>
          <w:szCs w:val="24"/>
        </w:rPr>
        <w:t>Лоту №1 (</w:t>
      </w:r>
      <w:r w:rsidR="00A154B7">
        <w:rPr>
          <w:b w:val="0"/>
          <w:szCs w:val="24"/>
        </w:rPr>
        <w:t xml:space="preserve">подраздел </w:t>
      </w:r>
      <w:r w:rsidR="0033182C">
        <w:rPr>
          <w:b w:val="0"/>
          <w:szCs w:val="24"/>
        </w:rPr>
        <w:fldChar w:fldCharType="begin"/>
      </w:r>
      <w:r w:rsidR="00A154B7">
        <w:rPr>
          <w:b w:val="0"/>
          <w:szCs w:val="24"/>
        </w:rPr>
        <w:instrText xml:space="preserve"> REF _Ref440275279 \r \h </w:instrText>
      </w:r>
      <w:r w:rsidR="0033182C">
        <w:rPr>
          <w:b w:val="0"/>
          <w:szCs w:val="24"/>
        </w:rPr>
      </w:r>
      <w:r w:rsidR="0033182C">
        <w:rPr>
          <w:b w:val="0"/>
          <w:szCs w:val="24"/>
        </w:rPr>
        <w:fldChar w:fldCharType="separate"/>
      </w:r>
      <w:r w:rsidR="008941A2">
        <w:rPr>
          <w:b w:val="0"/>
          <w:szCs w:val="24"/>
        </w:rPr>
        <w:t>1.1.4</w:t>
      </w:r>
      <w:r w:rsidR="0033182C">
        <w:rPr>
          <w:b w:val="0"/>
          <w:szCs w:val="24"/>
        </w:rPr>
        <w:fldChar w:fldCharType="end"/>
      </w:r>
      <w:r w:rsidR="00A154B7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изложен</w:t>
      </w:r>
      <w:r w:rsidR="00155BEF">
        <w:rPr>
          <w:b w:val="0"/>
          <w:szCs w:val="24"/>
        </w:rPr>
        <w:t>о</w:t>
      </w:r>
      <w:r w:rsidRPr="00C12FA4">
        <w:rPr>
          <w:b w:val="0"/>
          <w:szCs w:val="24"/>
        </w:rPr>
        <w:t xml:space="preserve"> в </w:t>
      </w:r>
      <w:r w:rsidRPr="003803A7">
        <w:rPr>
          <w:b w:val="0"/>
          <w:szCs w:val="24"/>
        </w:rPr>
        <w:t xml:space="preserve">Приложении №1, которое является неотъемлемым приложением к настоящей документации и предоставляется </w:t>
      </w:r>
      <w:r w:rsidR="0021751A" w:rsidRPr="003803A7">
        <w:rPr>
          <w:b w:val="0"/>
          <w:szCs w:val="24"/>
        </w:rPr>
        <w:t>Участник</w:t>
      </w:r>
      <w:r w:rsidRPr="003803A7">
        <w:rPr>
          <w:b w:val="0"/>
          <w:szCs w:val="24"/>
        </w:rPr>
        <w:t>ам вместе с ней в качестве отдельного документа.</w:t>
      </w:r>
      <w:bookmarkEnd w:id="515"/>
      <w:bookmarkEnd w:id="516"/>
      <w:bookmarkEnd w:id="517"/>
      <w:bookmarkEnd w:id="518"/>
      <w:bookmarkEnd w:id="519"/>
      <w:bookmarkEnd w:id="520"/>
      <w:bookmarkEnd w:id="521"/>
      <w:bookmarkEnd w:id="522"/>
      <w:bookmarkEnd w:id="523"/>
      <w:bookmarkEnd w:id="524"/>
      <w:bookmarkEnd w:id="525"/>
      <w:bookmarkEnd w:id="526"/>
      <w:bookmarkEnd w:id="527"/>
      <w:bookmarkEnd w:id="528"/>
      <w:bookmarkEnd w:id="529"/>
    </w:p>
    <w:p w:rsidR="00951E53" w:rsidRPr="00155BEF" w:rsidRDefault="00951E53" w:rsidP="00951E53">
      <w:pPr>
        <w:pStyle w:val="3"/>
        <w:ind w:left="0" w:firstLine="851"/>
        <w:jc w:val="both"/>
        <w:rPr>
          <w:b w:val="0"/>
          <w:color w:val="000000"/>
          <w:szCs w:val="24"/>
        </w:rPr>
      </w:pPr>
      <w:bookmarkStart w:id="530" w:name="_Toc464120629"/>
      <w:bookmarkStart w:id="531" w:name="_Ref194832984"/>
      <w:bookmarkStart w:id="532" w:name="_Ref197686508"/>
      <w:bookmarkStart w:id="533" w:name="_Toc423421727"/>
      <w:r w:rsidRPr="00155BEF">
        <w:rPr>
          <w:b w:val="0"/>
          <w:color w:val="000000"/>
          <w:szCs w:val="24"/>
        </w:rPr>
        <w:t>Объем закупаемой продукции, приведенный в Приложении к Техническому заданию – Задании на логистику (Приложение №1 к настоящей Документации), может быть уменьшен в связи с корректировкой ремонтной программы либо бизнес-плана Заказчика, путем направления Заказчиком письменного уведомления поставщику продукции. Все понесенные Поставщиком расходы, до момента получения от Заказчика заявки на поставку продукции, возлагаются на Поставщика.</w:t>
      </w:r>
      <w:bookmarkEnd w:id="530"/>
    </w:p>
    <w:p w:rsidR="002B5044" w:rsidRPr="003803A7" w:rsidRDefault="002B5044" w:rsidP="0021751A">
      <w:pPr>
        <w:pStyle w:val="2"/>
        <w:ind w:left="1701" w:hanging="1134"/>
      </w:pPr>
      <w:bookmarkStart w:id="534" w:name="_Toc464120630"/>
      <w:r w:rsidRPr="003803A7">
        <w:t>Требование к поставляемой продукции</w:t>
      </w:r>
      <w:bookmarkEnd w:id="531"/>
      <w:bookmarkEnd w:id="532"/>
      <w:bookmarkEnd w:id="533"/>
      <w:bookmarkEnd w:id="534"/>
    </w:p>
    <w:p w:rsidR="002B5044" w:rsidRPr="007252E9" w:rsidRDefault="0021751A" w:rsidP="002B5044">
      <w:pPr>
        <w:pStyle w:val="3"/>
        <w:ind w:left="0" w:firstLine="851"/>
        <w:jc w:val="both"/>
        <w:rPr>
          <w:b w:val="0"/>
          <w:szCs w:val="24"/>
        </w:rPr>
      </w:pPr>
      <w:bookmarkStart w:id="535" w:name="_Toc439166313"/>
      <w:bookmarkStart w:id="536" w:name="_Toc439170661"/>
      <w:bookmarkStart w:id="537" w:name="_Toc439172763"/>
      <w:bookmarkStart w:id="538" w:name="_Toc439173207"/>
      <w:bookmarkStart w:id="539" w:name="_Toc439238201"/>
      <w:bookmarkStart w:id="540" w:name="_Toc439252753"/>
      <w:bookmarkStart w:id="541" w:name="_Toc439323611"/>
      <w:bookmarkStart w:id="542" w:name="_Toc439323727"/>
      <w:bookmarkStart w:id="543" w:name="_Toc440357125"/>
      <w:bookmarkStart w:id="544" w:name="_Toc440359680"/>
      <w:bookmarkStart w:id="545" w:name="_Toc440632144"/>
      <w:bookmarkStart w:id="546" w:name="_Toc440875965"/>
      <w:bookmarkStart w:id="547" w:name="_Toc441130993"/>
      <w:bookmarkStart w:id="548" w:name="_Toc447269808"/>
      <w:bookmarkStart w:id="549" w:name="_Toc464120631"/>
      <w:bookmarkStart w:id="550" w:name="_Ref194833053"/>
      <w:bookmarkStart w:id="551" w:name="_Ref223496951"/>
      <w:bookmarkStart w:id="552" w:name="_Ref223496970"/>
      <w:r w:rsidRPr="007252E9">
        <w:rPr>
          <w:b w:val="0"/>
          <w:szCs w:val="24"/>
        </w:rPr>
        <w:t>Участник</w:t>
      </w:r>
      <w:r w:rsidR="002B5044" w:rsidRPr="007252E9">
        <w:rPr>
          <w:b w:val="0"/>
          <w:szCs w:val="24"/>
        </w:rPr>
        <w:t xml:space="preserve"> в составе свое</w:t>
      </w:r>
      <w:r w:rsidR="00841A6F" w:rsidRPr="007252E9">
        <w:rPr>
          <w:b w:val="0"/>
          <w:szCs w:val="24"/>
        </w:rPr>
        <w:t>й</w:t>
      </w:r>
      <w:r w:rsidR="002B5044" w:rsidRPr="007252E9">
        <w:rPr>
          <w:b w:val="0"/>
          <w:szCs w:val="24"/>
        </w:rPr>
        <w:t xml:space="preserve"> </w:t>
      </w:r>
      <w:r w:rsidR="00841A6F" w:rsidRPr="007252E9">
        <w:rPr>
          <w:b w:val="0"/>
          <w:szCs w:val="24"/>
        </w:rPr>
        <w:t>Заявки</w:t>
      </w:r>
      <w:r w:rsidR="002B5044" w:rsidRPr="007252E9">
        <w:rPr>
          <w:b w:val="0"/>
          <w:szCs w:val="24"/>
        </w:rPr>
        <w:t xml:space="preserve"> должен представить отсканированные копии сертификатов качества (соответствия) продукции (на продукцию, подлежащую обязательной сертификации), (</w:t>
      </w:r>
      <w:r w:rsidR="00953987" w:rsidRPr="007252E9">
        <w:rPr>
          <w:b w:val="0"/>
          <w:szCs w:val="24"/>
        </w:rPr>
        <w:t>желательное требование, предоставляется Участником при наличии</w:t>
      </w:r>
      <w:r w:rsidR="002B5044" w:rsidRPr="007252E9">
        <w:rPr>
          <w:b w:val="0"/>
          <w:szCs w:val="24"/>
        </w:rPr>
        <w:t>).</w:t>
      </w:r>
      <w:bookmarkEnd w:id="535"/>
      <w:bookmarkEnd w:id="536"/>
      <w:bookmarkEnd w:id="537"/>
      <w:bookmarkEnd w:id="538"/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</w:p>
    <w:p w:rsidR="002B5044" w:rsidRPr="003776BB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553" w:name="_Toc439166314"/>
      <w:bookmarkStart w:id="554" w:name="_Toc439170662"/>
      <w:bookmarkStart w:id="555" w:name="_Toc439172764"/>
      <w:bookmarkStart w:id="556" w:name="_Toc439173208"/>
      <w:bookmarkStart w:id="557" w:name="_Toc439238202"/>
      <w:bookmarkStart w:id="558" w:name="_Toc439252754"/>
      <w:bookmarkStart w:id="559" w:name="_Toc439323612"/>
      <w:bookmarkStart w:id="560" w:name="_Toc439323728"/>
      <w:bookmarkStart w:id="561" w:name="_Toc440357126"/>
      <w:bookmarkStart w:id="562" w:name="_Toc440359681"/>
      <w:bookmarkStart w:id="563" w:name="_Toc440632145"/>
      <w:bookmarkStart w:id="564" w:name="_Toc440875966"/>
      <w:bookmarkStart w:id="565" w:name="_Toc441130994"/>
      <w:bookmarkStart w:id="566" w:name="_Toc447269809"/>
      <w:bookmarkStart w:id="567" w:name="_Toc464120632"/>
      <w:r w:rsidRPr="003803A7">
        <w:rPr>
          <w:b w:val="0"/>
          <w:szCs w:val="24"/>
        </w:rPr>
        <w:t xml:space="preserve">Дополнительные требования к поставляемой продукции, наличию документов, подтверждающих ее соответствие требованиям </w:t>
      </w:r>
      <w:r w:rsidR="00155BEF">
        <w:rPr>
          <w:b w:val="0"/>
          <w:szCs w:val="24"/>
          <w:lang w:eastAsia="ru-RU"/>
        </w:rPr>
        <w:t>Технического задания</w:t>
      </w:r>
      <w:r w:rsidR="003776BB" w:rsidRPr="003803A7">
        <w:rPr>
          <w:b w:val="0"/>
          <w:szCs w:val="24"/>
          <w:lang w:eastAsia="ru-RU"/>
        </w:rPr>
        <w:t xml:space="preserve">, изложены </w:t>
      </w:r>
      <w:r w:rsidR="00155BEF">
        <w:rPr>
          <w:b w:val="0"/>
          <w:szCs w:val="24"/>
          <w:lang w:eastAsia="ru-RU"/>
        </w:rPr>
        <w:t>в Приложении №1 (Техническом задании</w:t>
      </w:r>
      <w:r w:rsidR="003776BB" w:rsidRPr="003803A7">
        <w:rPr>
          <w:b w:val="0"/>
          <w:szCs w:val="24"/>
          <w:lang w:eastAsia="ru-RU"/>
        </w:rPr>
        <w:t>) к настоящей Документации. При несоблю</w:t>
      </w:r>
      <w:r w:rsidR="00155BEF">
        <w:rPr>
          <w:b w:val="0"/>
          <w:szCs w:val="24"/>
          <w:lang w:eastAsia="ru-RU"/>
        </w:rPr>
        <w:t>дении требований Технического задания</w:t>
      </w:r>
      <w:r w:rsidR="003776BB" w:rsidRPr="003776BB">
        <w:rPr>
          <w:b w:val="0"/>
          <w:szCs w:val="24"/>
          <w:lang w:eastAsia="ru-RU"/>
        </w:rPr>
        <w:t xml:space="preserve"> Закупочная комиссия отклонит Заявку Участника</w:t>
      </w:r>
      <w:r w:rsidRPr="003776BB">
        <w:rPr>
          <w:b w:val="0"/>
          <w:szCs w:val="24"/>
        </w:rPr>
        <w:t>.</w:t>
      </w:r>
      <w:bookmarkEnd w:id="553"/>
      <w:bookmarkEnd w:id="554"/>
      <w:bookmarkEnd w:id="555"/>
      <w:bookmarkEnd w:id="556"/>
      <w:bookmarkEnd w:id="557"/>
      <w:bookmarkEnd w:id="558"/>
      <w:bookmarkEnd w:id="559"/>
      <w:bookmarkEnd w:id="560"/>
      <w:bookmarkEnd w:id="561"/>
      <w:bookmarkEnd w:id="562"/>
      <w:bookmarkEnd w:id="563"/>
      <w:bookmarkEnd w:id="564"/>
      <w:bookmarkEnd w:id="565"/>
      <w:bookmarkEnd w:id="566"/>
      <w:bookmarkEnd w:id="567"/>
    </w:p>
    <w:p w:rsidR="002B5044" w:rsidRPr="002B5044" w:rsidRDefault="002B5044" w:rsidP="0021751A">
      <w:pPr>
        <w:pStyle w:val="2"/>
        <w:ind w:left="1701" w:hanging="1134"/>
      </w:pPr>
      <w:bookmarkStart w:id="568" w:name="_Ref247513861"/>
      <w:bookmarkStart w:id="569" w:name="_Toc423421728"/>
      <w:bookmarkStart w:id="570" w:name="_Toc464120633"/>
      <w:r w:rsidRPr="002B5044">
        <w:t xml:space="preserve">Требование к </w:t>
      </w:r>
      <w:r w:rsidR="0021751A">
        <w:t>Участник</w:t>
      </w:r>
      <w:r w:rsidRPr="002B5044">
        <w:t>у</w:t>
      </w:r>
      <w:bookmarkEnd w:id="550"/>
      <w:bookmarkEnd w:id="551"/>
      <w:bookmarkEnd w:id="552"/>
      <w:r w:rsidRPr="002B5044">
        <w:t>.</w:t>
      </w:r>
      <w:bookmarkEnd w:id="568"/>
      <w:bookmarkEnd w:id="569"/>
      <w:bookmarkEnd w:id="570"/>
    </w:p>
    <w:p w:rsidR="002B5044" w:rsidRPr="002B5044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571" w:name="_Toc439166317"/>
      <w:bookmarkStart w:id="572" w:name="_Toc439170665"/>
      <w:bookmarkStart w:id="573" w:name="_Toc439172767"/>
      <w:bookmarkStart w:id="574" w:name="_Toc439173211"/>
      <w:bookmarkStart w:id="575" w:name="_Toc439238205"/>
      <w:bookmarkStart w:id="576" w:name="_Toc439252756"/>
      <w:bookmarkStart w:id="577" w:name="_Toc439323614"/>
      <w:bookmarkStart w:id="578" w:name="_Toc439323730"/>
      <w:bookmarkStart w:id="579" w:name="_Ref440292618"/>
      <w:bookmarkStart w:id="580" w:name="_Toc440357128"/>
      <w:bookmarkStart w:id="581" w:name="_Toc440359683"/>
      <w:bookmarkStart w:id="582" w:name="_Toc440632147"/>
      <w:bookmarkStart w:id="583" w:name="_Toc440875968"/>
      <w:bookmarkStart w:id="584" w:name="_Toc441130996"/>
      <w:bookmarkStart w:id="585" w:name="_Toc447269811"/>
      <w:bookmarkStart w:id="586" w:name="_Toc464120634"/>
      <w:r w:rsidRPr="002B5044">
        <w:rPr>
          <w:b w:val="0"/>
          <w:szCs w:val="24"/>
        </w:rPr>
        <w:t xml:space="preserve">В составе </w:t>
      </w:r>
      <w:r w:rsidR="0094713A">
        <w:rPr>
          <w:b w:val="0"/>
          <w:szCs w:val="24"/>
        </w:rPr>
        <w:t>своей Заявки</w:t>
      </w:r>
      <w:r w:rsidRPr="002B5044">
        <w:rPr>
          <w:b w:val="0"/>
          <w:szCs w:val="24"/>
        </w:rPr>
        <w:t xml:space="preserve"> </w:t>
      </w:r>
      <w:r w:rsidR="0021751A">
        <w:rPr>
          <w:b w:val="0"/>
          <w:szCs w:val="24"/>
        </w:rPr>
        <w:t>Участник</w:t>
      </w:r>
      <w:r w:rsidRPr="002B5044">
        <w:rPr>
          <w:b w:val="0"/>
          <w:szCs w:val="24"/>
        </w:rPr>
        <w:t xml:space="preserve"> должен предоставить руководств</w:t>
      </w:r>
      <w:proofErr w:type="gramStart"/>
      <w:r w:rsidRPr="002B5044">
        <w:rPr>
          <w:b w:val="0"/>
          <w:szCs w:val="24"/>
        </w:rPr>
        <w:t>о(</w:t>
      </w:r>
      <w:proofErr w:type="gramEnd"/>
      <w:r w:rsidRPr="002B5044">
        <w:rPr>
          <w:b w:val="0"/>
          <w:szCs w:val="24"/>
        </w:rPr>
        <w:t xml:space="preserve">а) по эксплуатации, или инструкцию(и) по эксплуатации, или другую документацию (технические условия на изготовление конкретного вида продукции, утвержденную техническую информацию и т.п.), заверенную производителем (на каждый тип предлагаемого оборудования). Данный документ должен содержать подтверждение технических характеристик, заявленных </w:t>
      </w:r>
      <w:r w:rsidR="0021751A">
        <w:rPr>
          <w:b w:val="0"/>
          <w:szCs w:val="24"/>
        </w:rPr>
        <w:t>Участник</w:t>
      </w:r>
      <w:r w:rsidR="0094713A">
        <w:rPr>
          <w:b w:val="0"/>
          <w:szCs w:val="24"/>
        </w:rPr>
        <w:t>ом оборудования в Т</w:t>
      </w:r>
      <w:r w:rsidRPr="002B5044">
        <w:rPr>
          <w:b w:val="0"/>
          <w:szCs w:val="24"/>
        </w:rPr>
        <w:t>ехническом предложении (</w:t>
      </w:r>
      <w:r w:rsidR="00D56F8C">
        <w:rPr>
          <w:b w:val="0"/>
          <w:szCs w:val="24"/>
        </w:rPr>
        <w:t>подраздел</w:t>
      </w:r>
      <w:r w:rsidR="0094713A">
        <w:rPr>
          <w:b w:val="0"/>
          <w:szCs w:val="24"/>
        </w:rPr>
        <w:t xml:space="preserve"> </w:t>
      </w:r>
      <w:r w:rsidR="0033182C">
        <w:rPr>
          <w:b w:val="0"/>
          <w:szCs w:val="24"/>
        </w:rPr>
        <w:fldChar w:fldCharType="begin"/>
      </w:r>
      <w:r w:rsidR="00D56F8C">
        <w:rPr>
          <w:b w:val="0"/>
          <w:szCs w:val="24"/>
        </w:rPr>
        <w:instrText xml:space="preserve"> REF _Ref86826666 \r \h </w:instrText>
      </w:r>
      <w:r w:rsidR="0033182C">
        <w:rPr>
          <w:b w:val="0"/>
          <w:szCs w:val="24"/>
        </w:rPr>
      </w:r>
      <w:r w:rsidR="0033182C">
        <w:rPr>
          <w:b w:val="0"/>
          <w:szCs w:val="24"/>
        </w:rPr>
        <w:fldChar w:fldCharType="separate"/>
      </w:r>
      <w:r w:rsidR="008941A2">
        <w:rPr>
          <w:b w:val="0"/>
          <w:szCs w:val="24"/>
        </w:rPr>
        <w:t>5.3</w:t>
      </w:r>
      <w:r w:rsidR="0033182C">
        <w:rPr>
          <w:b w:val="0"/>
          <w:szCs w:val="24"/>
        </w:rPr>
        <w:fldChar w:fldCharType="end"/>
      </w:r>
      <w:r w:rsidRPr="002B5044">
        <w:rPr>
          <w:b w:val="0"/>
          <w:szCs w:val="24"/>
        </w:rPr>
        <w:t>).</w:t>
      </w:r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  <w:bookmarkEnd w:id="580"/>
      <w:bookmarkEnd w:id="581"/>
      <w:bookmarkEnd w:id="582"/>
      <w:bookmarkEnd w:id="583"/>
      <w:bookmarkEnd w:id="584"/>
      <w:bookmarkEnd w:id="585"/>
      <w:bookmarkEnd w:id="586"/>
    </w:p>
    <w:p w:rsidR="002B5044" w:rsidRPr="002B5044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587" w:name="_Toc439166318"/>
      <w:bookmarkStart w:id="588" w:name="_Toc439170666"/>
      <w:bookmarkStart w:id="589" w:name="_Toc439172768"/>
      <w:bookmarkStart w:id="590" w:name="_Toc439173212"/>
      <w:bookmarkStart w:id="591" w:name="_Toc439238206"/>
      <w:bookmarkStart w:id="592" w:name="_Toc439252757"/>
      <w:bookmarkStart w:id="593" w:name="_Toc439323615"/>
      <w:bookmarkStart w:id="594" w:name="_Toc439323731"/>
      <w:bookmarkStart w:id="595" w:name="_Toc440357129"/>
      <w:bookmarkStart w:id="596" w:name="_Toc440359684"/>
      <w:bookmarkStart w:id="597" w:name="_Toc440632148"/>
      <w:bookmarkStart w:id="598" w:name="_Toc440875969"/>
      <w:bookmarkStart w:id="599" w:name="_Toc441130997"/>
      <w:bookmarkStart w:id="600" w:name="_Toc447269812"/>
      <w:bookmarkStart w:id="601" w:name="_Toc464120635"/>
      <w:r w:rsidRPr="002B5044">
        <w:rPr>
          <w:b w:val="0"/>
          <w:szCs w:val="24"/>
        </w:rPr>
        <w:t xml:space="preserve">Непредставление </w:t>
      </w:r>
      <w:r w:rsidR="0021751A">
        <w:rPr>
          <w:b w:val="0"/>
          <w:szCs w:val="24"/>
        </w:rPr>
        <w:t>Участник</w:t>
      </w:r>
      <w:r w:rsidRPr="002B5044">
        <w:rPr>
          <w:b w:val="0"/>
          <w:szCs w:val="24"/>
        </w:rPr>
        <w:t>ом технических параметров на предлагаемую к поставке продукцию в Техническ</w:t>
      </w:r>
      <w:r w:rsidR="0094713A">
        <w:rPr>
          <w:b w:val="0"/>
          <w:szCs w:val="24"/>
        </w:rPr>
        <w:t>ом</w:t>
      </w:r>
      <w:r w:rsidRPr="002B5044">
        <w:rPr>
          <w:b w:val="0"/>
          <w:szCs w:val="24"/>
        </w:rPr>
        <w:t xml:space="preserve"> предложени</w:t>
      </w:r>
      <w:r w:rsidR="0094713A">
        <w:rPr>
          <w:b w:val="0"/>
          <w:szCs w:val="24"/>
        </w:rPr>
        <w:t>и</w:t>
      </w:r>
      <w:r w:rsidRPr="002B5044">
        <w:rPr>
          <w:b w:val="0"/>
          <w:szCs w:val="24"/>
        </w:rPr>
        <w:t xml:space="preserve"> </w:t>
      </w:r>
      <w:r w:rsidR="00D56F8C" w:rsidRPr="002B5044">
        <w:rPr>
          <w:b w:val="0"/>
          <w:szCs w:val="24"/>
        </w:rPr>
        <w:t>(</w:t>
      </w:r>
      <w:r w:rsidR="00D56F8C">
        <w:rPr>
          <w:b w:val="0"/>
          <w:szCs w:val="24"/>
        </w:rPr>
        <w:t xml:space="preserve">подраздел </w:t>
      </w:r>
      <w:r w:rsidR="0033182C">
        <w:rPr>
          <w:b w:val="0"/>
          <w:szCs w:val="24"/>
        </w:rPr>
        <w:fldChar w:fldCharType="begin"/>
      </w:r>
      <w:r w:rsidR="00D56F8C">
        <w:rPr>
          <w:b w:val="0"/>
          <w:szCs w:val="24"/>
        </w:rPr>
        <w:instrText xml:space="preserve"> REF _Ref86826666 \r \h </w:instrText>
      </w:r>
      <w:r w:rsidR="0033182C">
        <w:rPr>
          <w:b w:val="0"/>
          <w:szCs w:val="24"/>
        </w:rPr>
      </w:r>
      <w:r w:rsidR="0033182C">
        <w:rPr>
          <w:b w:val="0"/>
          <w:szCs w:val="24"/>
        </w:rPr>
        <w:fldChar w:fldCharType="separate"/>
      </w:r>
      <w:r w:rsidR="008941A2">
        <w:rPr>
          <w:b w:val="0"/>
          <w:szCs w:val="24"/>
        </w:rPr>
        <w:t>5.3</w:t>
      </w:r>
      <w:r w:rsidR="0033182C">
        <w:rPr>
          <w:b w:val="0"/>
          <w:szCs w:val="24"/>
        </w:rPr>
        <w:fldChar w:fldCharType="end"/>
      </w:r>
      <w:r w:rsidR="00D56F8C" w:rsidRPr="002B5044">
        <w:rPr>
          <w:b w:val="0"/>
          <w:szCs w:val="24"/>
        </w:rPr>
        <w:t>)</w:t>
      </w:r>
      <w:r w:rsidRPr="002B5044">
        <w:rPr>
          <w:b w:val="0"/>
          <w:szCs w:val="24"/>
        </w:rPr>
        <w:t xml:space="preserve"> будет являться причиной для отклонения предложения </w:t>
      </w:r>
      <w:r w:rsidR="0021751A">
        <w:rPr>
          <w:b w:val="0"/>
          <w:szCs w:val="24"/>
        </w:rPr>
        <w:t>Участник</w:t>
      </w:r>
      <w:r w:rsidRPr="002B5044">
        <w:rPr>
          <w:b w:val="0"/>
          <w:szCs w:val="24"/>
        </w:rPr>
        <w:t>а.</w:t>
      </w:r>
      <w:bookmarkEnd w:id="587"/>
      <w:bookmarkEnd w:id="588"/>
      <w:bookmarkEnd w:id="589"/>
      <w:bookmarkEnd w:id="590"/>
      <w:bookmarkEnd w:id="591"/>
      <w:bookmarkEnd w:id="592"/>
      <w:bookmarkEnd w:id="593"/>
      <w:bookmarkEnd w:id="594"/>
      <w:bookmarkEnd w:id="595"/>
      <w:bookmarkEnd w:id="596"/>
      <w:bookmarkEnd w:id="597"/>
      <w:bookmarkEnd w:id="598"/>
      <w:bookmarkEnd w:id="599"/>
      <w:bookmarkEnd w:id="600"/>
      <w:bookmarkEnd w:id="601"/>
    </w:p>
    <w:p w:rsidR="00464832" w:rsidRPr="007252E9" w:rsidRDefault="00464832" w:rsidP="00464832">
      <w:pPr>
        <w:pStyle w:val="2"/>
        <w:ind w:left="1701" w:hanging="1134"/>
      </w:pPr>
      <w:bookmarkStart w:id="602" w:name="_Toc248219573"/>
      <w:bookmarkStart w:id="603" w:name="_Toc256099315"/>
      <w:bookmarkStart w:id="604" w:name="_Toc423421664"/>
      <w:bookmarkStart w:id="605" w:name="_Toc464120636"/>
      <w:bookmarkEnd w:id="480"/>
      <w:bookmarkEnd w:id="481"/>
      <w:r w:rsidRPr="007252E9">
        <w:t>Иные требования</w:t>
      </w:r>
      <w:bookmarkEnd w:id="602"/>
      <w:bookmarkEnd w:id="603"/>
      <w:bookmarkEnd w:id="604"/>
      <w:bookmarkEnd w:id="605"/>
    </w:p>
    <w:p w:rsidR="0011726E" w:rsidRPr="007252E9" w:rsidRDefault="00953987" w:rsidP="0011726E">
      <w:pPr>
        <w:pStyle w:val="3"/>
        <w:ind w:left="0" w:firstLine="851"/>
        <w:jc w:val="both"/>
        <w:rPr>
          <w:b w:val="0"/>
          <w:szCs w:val="24"/>
        </w:rPr>
      </w:pPr>
      <w:bookmarkStart w:id="606" w:name="_Toc464120637"/>
      <w:bookmarkStart w:id="607" w:name="_Toc447269814"/>
      <w:r w:rsidRPr="007252E9">
        <w:rPr>
          <w:b w:val="0"/>
        </w:rPr>
        <w:t>Участник должен принять во внимание, что ссылка на тип (марку) продукции, носит описательный, а не обязательный характер. Участник может представить в своей Заявке иные типы продукции, при условии, что произведенные замены совместимы между собой, по существу равноценны или превосходят по качеству продукцию, указанную в Технических условиях Закупочной документации, в таком случае Участник должен в обязательном порядке предоставить подробное техническое описание предлагаемого к поставке эквивалента. Отсутствие в составе Заявки подробного технического описания эквивалентов продукции будет являться причиной отклонения Заявки Участника</w:t>
      </w:r>
      <w:r w:rsidR="0011726E" w:rsidRPr="007252E9">
        <w:rPr>
          <w:b w:val="0"/>
          <w:szCs w:val="24"/>
        </w:rPr>
        <w:t>.</w:t>
      </w:r>
      <w:bookmarkEnd w:id="606"/>
    </w:p>
    <w:p w:rsidR="002B5044" w:rsidRPr="007252E9" w:rsidRDefault="00464832" w:rsidP="00464832">
      <w:pPr>
        <w:pStyle w:val="3"/>
        <w:ind w:left="0" w:firstLine="851"/>
        <w:jc w:val="both"/>
        <w:rPr>
          <w:b w:val="0"/>
          <w:szCs w:val="24"/>
        </w:rPr>
      </w:pPr>
      <w:bookmarkStart w:id="608" w:name="_Toc464120638"/>
      <w:r w:rsidRPr="007252E9">
        <w:rPr>
          <w:b w:val="0"/>
          <w:szCs w:val="24"/>
        </w:rPr>
        <w:t>В случае</w:t>
      </w:r>
      <w:proofErr w:type="gramStart"/>
      <w:r w:rsidRPr="007252E9">
        <w:rPr>
          <w:b w:val="0"/>
          <w:szCs w:val="24"/>
        </w:rPr>
        <w:t>,</w:t>
      </w:r>
      <w:proofErr w:type="gramEnd"/>
      <w:r w:rsidRPr="007252E9">
        <w:rPr>
          <w:b w:val="0"/>
          <w:szCs w:val="24"/>
        </w:rPr>
        <w:t xml:space="preserve"> если Участником предлагается </w:t>
      </w:r>
      <w:r w:rsidR="00953987" w:rsidRPr="007252E9">
        <w:rPr>
          <w:b w:val="0"/>
          <w:szCs w:val="24"/>
        </w:rPr>
        <w:t xml:space="preserve">эквивалент </w:t>
      </w:r>
      <w:r w:rsidRPr="007252E9">
        <w:rPr>
          <w:b w:val="0"/>
          <w:szCs w:val="24"/>
        </w:rPr>
        <w:t xml:space="preserve">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</w:t>
      </w:r>
      <w:r w:rsidR="00953987" w:rsidRPr="007252E9">
        <w:rPr>
          <w:b w:val="0"/>
          <w:szCs w:val="24"/>
        </w:rPr>
        <w:t>поставляемой продукции</w:t>
      </w:r>
      <w:r w:rsidRPr="007252E9">
        <w:rPr>
          <w:b w:val="0"/>
          <w:szCs w:val="24"/>
        </w:rPr>
        <w:t>, в согласованные с Заказчиком сроки.</w:t>
      </w:r>
      <w:bookmarkEnd w:id="607"/>
      <w:bookmarkEnd w:id="608"/>
    </w:p>
    <w:p w:rsidR="00953987" w:rsidRPr="007252E9" w:rsidRDefault="00953987" w:rsidP="00953987">
      <w:pPr>
        <w:pStyle w:val="2"/>
        <w:ind w:left="1701" w:hanging="1134"/>
        <w:rPr>
          <w:b w:val="0"/>
        </w:rPr>
      </w:pPr>
      <w:bookmarkStart w:id="609" w:name="_Toc461808930"/>
      <w:bookmarkStart w:id="610" w:name="_Toc464120639"/>
      <w:r w:rsidRPr="007252E9">
        <w:lastRenderedPageBreak/>
        <w:t>Альтернативные предложения</w:t>
      </w:r>
      <w:bookmarkStart w:id="611" w:name="_Ref56252639"/>
      <w:bookmarkEnd w:id="609"/>
      <w:bookmarkEnd w:id="610"/>
    </w:p>
    <w:p w:rsidR="00953987" w:rsidRPr="007252E9" w:rsidRDefault="00953987" w:rsidP="00953987">
      <w:pPr>
        <w:pStyle w:val="3"/>
        <w:ind w:left="0" w:firstLine="851"/>
        <w:jc w:val="both"/>
        <w:rPr>
          <w:b w:val="0"/>
          <w:szCs w:val="24"/>
        </w:rPr>
      </w:pPr>
      <w:bookmarkStart w:id="612" w:name="_Toc461808802"/>
      <w:bookmarkStart w:id="613" w:name="_Toc461808931"/>
      <w:bookmarkStart w:id="614" w:name="_Toc464120640"/>
      <w:r w:rsidRPr="007252E9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611"/>
      <w:bookmarkEnd w:id="612"/>
      <w:bookmarkEnd w:id="613"/>
      <w:bookmarkEnd w:id="614"/>
    </w:p>
    <w:p w:rsidR="002B5044" w:rsidRPr="002B5044" w:rsidRDefault="002B5044" w:rsidP="002B5044">
      <w:pPr>
        <w:pStyle w:val="11"/>
        <w:rPr>
          <w:lang w:eastAsia="ru-RU"/>
        </w:rPr>
      </w:pPr>
    </w:p>
    <w:p w:rsidR="00E35404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615" w:name="_Ref440270602"/>
      <w:bookmarkStart w:id="616" w:name="_Toc464120641"/>
      <w:bookmarkEnd w:id="5"/>
      <w:bookmarkEnd w:id="456"/>
      <w:r w:rsidRPr="00E71A48">
        <w:rPr>
          <w:szCs w:val="24"/>
        </w:rPr>
        <w:lastRenderedPageBreak/>
        <w:t>Образцы основных форм документов, включаемых в Заявку</w:t>
      </w:r>
      <w:bookmarkEnd w:id="615"/>
      <w:bookmarkEnd w:id="616"/>
      <w:r w:rsidRPr="00E71A48">
        <w:rPr>
          <w:szCs w:val="24"/>
        </w:rPr>
        <w:t xml:space="preserve"> </w:t>
      </w:r>
    </w:p>
    <w:p w:rsidR="004F4D80" w:rsidRPr="00F647F7" w:rsidRDefault="004F4D80" w:rsidP="004F4D80">
      <w:pPr>
        <w:pStyle w:val="2"/>
      </w:pPr>
      <w:bookmarkStart w:id="617" w:name="_Ref55336310"/>
      <w:bookmarkStart w:id="618" w:name="_Toc57314672"/>
      <w:bookmarkStart w:id="619" w:name="_Toc69728986"/>
      <w:bookmarkStart w:id="620" w:name="_Toc98253919"/>
      <w:bookmarkStart w:id="621" w:name="_Toc165173847"/>
      <w:bookmarkStart w:id="622" w:name="_Toc423423667"/>
      <w:bookmarkStart w:id="623" w:name="_Toc464120642"/>
      <w:r w:rsidRPr="00F647F7">
        <w:t xml:space="preserve">Письмо о подаче оферты </w:t>
      </w:r>
      <w:bookmarkStart w:id="624" w:name="_Ref22846535"/>
      <w:r w:rsidRPr="00F647F7">
        <w:t>(</w:t>
      </w:r>
      <w:bookmarkEnd w:id="624"/>
      <w:r w:rsidRPr="00F647F7">
        <w:t xml:space="preserve">форма </w:t>
      </w:r>
      <w:r w:rsidRPr="00F647F7">
        <w:rPr>
          <w:noProof/>
        </w:rPr>
        <w:t>1</w:t>
      </w:r>
      <w:r w:rsidRPr="00F647F7">
        <w:t>)</w:t>
      </w:r>
      <w:bookmarkEnd w:id="617"/>
      <w:bookmarkEnd w:id="618"/>
      <w:bookmarkEnd w:id="619"/>
      <w:bookmarkEnd w:id="620"/>
      <w:bookmarkEnd w:id="621"/>
      <w:bookmarkEnd w:id="622"/>
      <w:bookmarkEnd w:id="623"/>
    </w:p>
    <w:p w:rsidR="004F4D80" w:rsidRPr="00C236C0" w:rsidRDefault="004F4D80" w:rsidP="004F4D80">
      <w:pPr>
        <w:pStyle w:val="3"/>
        <w:rPr>
          <w:szCs w:val="24"/>
        </w:rPr>
      </w:pPr>
      <w:bookmarkStart w:id="625" w:name="_Toc98253920"/>
      <w:bookmarkStart w:id="626" w:name="_Toc157248174"/>
      <w:bookmarkStart w:id="627" w:name="_Toc157496543"/>
      <w:bookmarkStart w:id="628" w:name="_Toc158206082"/>
      <w:bookmarkStart w:id="629" w:name="_Toc164057767"/>
      <w:bookmarkStart w:id="630" w:name="_Toc164137117"/>
      <w:bookmarkStart w:id="631" w:name="_Toc164161277"/>
      <w:bookmarkStart w:id="632" w:name="_Toc165173848"/>
      <w:bookmarkStart w:id="633" w:name="_Toc439170673"/>
      <w:bookmarkStart w:id="634" w:name="_Toc439172775"/>
      <w:bookmarkStart w:id="635" w:name="_Toc439173219"/>
      <w:bookmarkStart w:id="636" w:name="_Toc439238213"/>
      <w:bookmarkStart w:id="637" w:name="_Toc440357133"/>
      <w:bookmarkStart w:id="638" w:name="_Toc440359688"/>
      <w:bookmarkStart w:id="639" w:name="_Toc447269817"/>
      <w:bookmarkStart w:id="640" w:name="_Toc464120643"/>
      <w:r w:rsidRPr="00C236C0">
        <w:rPr>
          <w:szCs w:val="24"/>
        </w:rPr>
        <w:t>Форма письма о подаче оферты</w:t>
      </w:r>
      <w:bookmarkEnd w:id="625"/>
      <w:bookmarkEnd w:id="626"/>
      <w:bookmarkEnd w:id="627"/>
      <w:bookmarkEnd w:id="628"/>
      <w:bookmarkEnd w:id="629"/>
      <w:bookmarkEnd w:id="630"/>
      <w:bookmarkEnd w:id="631"/>
      <w:bookmarkEnd w:id="632"/>
      <w:bookmarkEnd w:id="633"/>
      <w:bookmarkEnd w:id="634"/>
      <w:bookmarkEnd w:id="635"/>
      <w:bookmarkEnd w:id="636"/>
      <w:bookmarkEnd w:id="637"/>
      <w:bookmarkEnd w:id="638"/>
      <w:bookmarkEnd w:id="639"/>
      <w:bookmarkEnd w:id="640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«_____»_______________ года</w:t>
      </w:r>
    </w:p>
    <w:p w:rsidR="004F4D80" w:rsidRPr="00F647F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№________________________</w:t>
      </w:r>
    </w:p>
    <w:p w:rsidR="004F4D80" w:rsidRPr="00F647F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641" w:name="_Ref34763774"/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Изучив Извещение о проведении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, опубликованное </w:t>
      </w:r>
      <w:proofErr w:type="gramStart"/>
      <w:r w:rsidRPr="00F647F7">
        <w:rPr>
          <w:sz w:val="24"/>
          <w:szCs w:val="24"/>
        </w:rPr>
        <w:t>в</w:t>
      </w:r>
      <w:proofErr w:type="gramEnd"/>
      <w:r w:rsidRPr="00F647F7">
        <w:rPr>
          <w:sz w:val="24"/>
          <w:szCs w:val="24"/>
        </w:rPr>
        <w:t xml:space="preserve"> [</w:t>
      </w:r>
      <w:r w:rsidRPr="00F647F7">
        <w:rPr>
          <w:rStyle w:val="aa"/>
          <w:sz w:val="24"/>
          <w:szCs w:val="24"/>
        </w:rPr>
        <w:t xml:space="preserve">указывается </w:t>
      </w:r>
      <w:proofErr w:type="gramStart"/>
      <w:r w:rsidRPr="00F647F7">
        <w:rPr>
          <w:rStyle w:val="aa"/>
          <w:sz w:val="24"/>
          <w:szCs w:val="24"/>
        </w:rPr>
        <w:t>дата</w:t>
      </w:r>
      <w:proofErr w:type="gramEnd"/>
      <w:r w:rsidRPr="00F647F7">
        <w:rPr>
          <w:rStyle w:val="aa"/>
          <w:sz w:val="24"/>
          <w:szCs w:val="24"/>
        </w:rPr>
        <w:t xml:space="preserve"> публикации Извещения о проведении </w:t>
      </w:r>
      <w:r w:rsidR="00C236C0">
        <w:rPr>
          <w:rStyle w:val="aa"/>
          <w:sz w:val="24"/>
          <w:szCs w:val="24"/>
        </w:rPr>
        <w:t>запроса предложений</w:t>
      </w:r>
      <w:r w:rsidRPr="00F647F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F647F7">
        <w:rPr>
          <w:sz w:val="24"/>
          <w:szCs w:val="24"/>
        </w:rPr>
        <w:t xml:space="preserve">], и </w:t>
      </w:r>
      <w:r w:rsidR="00C236C0" w:rsidRPr="00E71A48">
        <w:rPr>
          <w:sz w:val="24"/>
          <w:szCs w:val="24"/>
        </w:rPr>
        <w:t>Документаци</w:t>
      </w:r>
      <w:r w:rsidR="00C236C0">
        <w:rPr>
          <w:sz w:val="24"/>
          <w:szCs w:val="24"/>
        </w:rPr>
        <w:t>ю</w:t>
      </w:r>
      <w:r w:rsidR="00C236C0" w:rsidRPr="00E71A48">
        <w:rPr>
          <w:sz w:val="24"/>
          <w:szCs w:val="24"/>
        </w:rPr>
        <w:t xml:space="preserve"> по запросу предложений</w:t>
      </w:r>
      <w:r w:rsidRPr="00F647F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(полное наименование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 xml:space="preserve"> с указанием организационно-правовой формы)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proofErr w:type="gramStart"/>
      <w:r w:rsidRPr="00F647F7">
        <w:rPr>
          <w:sz w:val="24"/>
          <w:szCs w:val="24"/>
        </w:rPr>
        <w:t>зарегистрированное</w:t>
      </w:r>
      <w:proofErr w:type="gramEnd"/>
      <w:r w:rsidRPr="00F647F7">
        <w:rPr>
          <w:sz w:val="24"/>
          <w:szCs w:val="24"/>
        </w:rPr>
        <w:t xml:space="preserve"> по адресу 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(юридический адрес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>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предлагает заключить Договор на поставку следующей продукции: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_______________________________________________________________________________</w:t>
      </w:r>
    </w:p>
    <w:p w:rsidR="004F4D80" w:rsidRPr="00F647F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(краткое описание предлагаемой продукции)</w:t>
      </w:r>
    </w:p>
    <w:p w:rsidR="004F4D80" w:rsidRPr="00ED3D2A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на условиях и в соответствии с </w:t>
      </w:r>
      <w:r w:rsidR="00975C64" w:rsidRPr="00975C64">
        <w:rPr>
          <w:sz w:val="24"/>
          <w:szCs w:val="24"/>
        </w:rPr>
        <w:t xml:space="preserve">Техническим предложением, Графиком выполнения поставок, Сводной таблицей стоимости </w:t>
      </w:r>
      <w:r w:rsidR="00F04258" w:rsidRPr="009A70A4">
        <w:rPr>
          <w:bCs w:val="0"/>
          <w:sz w:val="24"/>
          <w:szCs w:val="24"/>
        </w:rPr>
        <w:t>поставок</w:t>
      </w:r>
      <w:r w:rsidR="00F04258" w:rsidRPr="003E170D">
        <w:rPr>
          <w:bCs w:val="0"/>
          <w:sz w:val="24"/>
          <w:szCs w:val="24"/>
        </w:rPr>
        <w:t xml:space="preserve"> </w:t>
      </w:r>
      <w:r w:rsidR="00975C64" w:rsidRPr="00975C64">
        <w:rPr>
          <w:sz w:val="24"/>
          <w:szCs w:val="24"/>
        </w:rPr>
        <w:t>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F647F7">
        <w:rPr>
          <w:sz w:val="24"/>
          <w:szCs w:val="24"/>
        </w:rPr>
        <w:t>, на общую сумму:</w:t>
      </w:r>
      <w:r w:rsidRPr="001361CC">
        <w:rPr>
          <w:sz w:val="24"/>
          <w:szCs w:val="24"/>
        </w:rPr>
        <w:t xml:space="preserve">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ED3D2A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t xml:space="preserve">Итоговая стоимость </w:t>
            </w:r>
            <w:r w:rsidR="00C236C0">
              <w:t>Заявки</w:t>
            </w:r>
            <w:r w:rsidRPr="001361CC">
              <w:t xml:space="preserve"> без НДС, </w:t>
            </w:r>
            <w:proofErr w:type="spellStart"/>
            <w:r w:rsidRPr="001361CC">
              <w:t>руб.РФ</w:t>
            </w:r>
            <w:proofErr w:type="spellEnd"/>
            <w:r w:rsidRPr="001361CC">
              <w:t>.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rPr>
                <w:rStyle w:val="aa"/>
                <w:b w:val="0"/>
                <w:i w:val="0"/>
              </w:rPr>
              <w:t xml:space="preserve">по лоту № </w:t>
            </w:r>
            <w:r w:rsidRPr="001361CC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>
              <w:rPr>
                <w:rStyle w:val="aa"/>
                <w:b w:val="0"/>
              </w:rPr>
              <w:t>Участник</w:t>
            </w:r>
            <w:r w:rsidRPr="001361CC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(итоговая стоимость, рублей</w:t>
            </w:r>
            <w:r w:rsidRPr="001361CC">
              <w:rPr>
                <w:rStyle w:val="aa"/>
                <w:b w:val="0"/>
                <w:i w:val="0"/>
              </w:rPr>
              <w:t xml:space="preserve"> РФ</w:t>
            </w:r>
            <w:r w:rsidRPr="001361CC">
              <w:t>, без НДС)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(НДС по итоговой стоимости, рублей)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(полная итоговая стоимость, рублей, с НДС)</w:t>
            </w:r>
          </w:p>
        </w:tc>
      </w:tr>
    </w:tbl>
    <w:p w:rsidR="004F4D80" w:rsidRPr="00795CFD" w:rsidRDefault="004F4D80" w:rsidP="004F4D80">
      <w:pPr>
        <w:spacing w:before="120"/>
        <w:ind w:left="284"/>
        <w:rPr>
          <w:sz w:val="24"/>
          <w:szCs w:val="24"/>
          <w:shd w:val="clear" w:color="auto" w:fill="FFFF99"/>
        </w:rPr>
      </w:pPr>
      <w:r w:rsidRPr="00795CFD">
        <w:rPr>
          <w:sz w:val="24"/>
          <w:szCs w:val="24"/>
          <w:shd w:val="clear" w:color="auto" w:fill="FFFF99"/>
        </w:rPr>
        <w:t xml:space="preserve">В том числе с разбиением стоимости по филиалам </w:t>
      </w:r>
      <w:r>
        <w:rPr>
          <w:sz w:val="24"/>
          <w:szCs w:val="24"/>
          <w:shd w:val="clear" w:color="auto" w:fill="FFFF99"/>
        </w:rPr>
        <w:t>ПАО «МРСК Центра»</w:t>
      </w:r>
      <w:r w:rsidRPr="00795CFD">
        <w:rPr>
          <w:sz w:val="24"/>
          <w:szCs w:val="24"/>
          <w:shd w:val="clear" w:color="auto" w:fill="FFFF99"/>
        </w:rPr>
        <w:t>: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7"/>
        <w:gridCol w:w="3497"/>
        <w:gridCol w:w="6216"/>
      </w:tblGrid>
      <w:tr w:rsidR="004F4D80" w:rsidRPr="00795CFD" w:rsidTr="004F4D80">
        <w:trPr>
          <w:trHeight w:val="546"/>
        </w:trPr>
        <w:tc>
          <w:tcPr>
            <w:tcW w:w="54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№</w:t>
            </w:r>
          </w:p>
          <w:p w:rsidR="004F4D80" w:rsidRPr="00D97AE7" w:rsidRDefault="004F4D80" w:rsidP="004F4D80">
            <w:pPr>
              <w:spacing w:line="240" w:lineRule="auto"/>
              <w:ind w:hanging="108"/>
              <w:jc w:val="center"/>
              <w:rPr>
                <w:rStyle w:val="aa"/>
                <w:b w:val="0"/>
                <w:i w:val="0"/>
              </w:rPr>
            </w:pPr>
            <w:proofErr w:type="gramStart"/>
            <w:r w:rsidRPr="00D97AE7">
              <w:rPr>
                <w:rStyle w:val="aa"/>
                <w:b w:val="0"/>
                <w:i w:val="0"/>
              </w:rPr>
              <w:t>п</w:t>
            </w:r>
            <w:proofErr w:type="gramEnd"/>
            <w:r w:rsidRPr="00D97AE7">
              <w:rPr>
                <w:rStyle w:val="aa"/>
                <w:b w:val="0"/>
                <w:i w:val="0"/>
              </w:rPr>
              <w:t>/п</w:t>
            </w:r>
          </w:p>
        </w:tc>
        <w:tc>
          <w:tcPr>
            <w:tcW w:w="349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Н</w:t>
            </w:r>
            <w:r w:rsidRPr="00D97AE7">
              <w:rPr>
                <w:rStyle w:val="aa"/>
                <w:b w:val="0"/>
                <w:i w:val="0"/>
              </w:rPr>
              <w:t>аименование</w:t>
            </w:r>
          </w:p>
        </w:tc>
        <w:tc>
          <w:tcPr>
            <w:tcW w:w="6216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Итоговая сумма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1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564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2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</w:tbl>
    <w:p w:rsidR="004F4D80" w:rsidRPr="00572945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572945">
        <w:rPr>
          <w:sz w:val="24"/>
          <w:szCs w:val="24"/>
        </w:rPr>
        <w:lastRenderedPageBreak/>
        <w:t>Стоимость является окончательной и содержит все расходы, связанные с исполнением Договора.</w:t>
      </w:r>
    </w:p>
    <w:p w:rsidR="004F4D80" w:rsidRPr="00F647F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F647F7">
        <w:rPr>
          <w:b/>
          <w:szCs w:val="24"/>
        </w:rPr>
        <w:t xml:space="preserve">Срок выполнения поставок: 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Начало выполнения поставок: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Окончание выполнения поставок: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6559BC">
        <w:rPr>
          <w:b/>
          <w:szCs w:val="24"/>
        </w:rPr>
        <w:t>Условия оплаты выполнения поставок</w:t>
      </w:r>
      <w:r w:rsidRPr="006559BC">
        <w:rPr>
          <w:b/>
          <w:iCs/>
          <w:szCs w:val="24"/>
        </w:rPr>
        <w:t>:</w:t>
      </w:r>
      <w:r w:rsidRPr="00F647F7">
        <w:rPr>
          <w:iCs/>
          <w:szCs w:val="24"/>
        </w:rPr>
        <w:t xml:space="preserve">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F647F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F647F7">
        <w:rPr>
          <w:rStyle w:val="aa"/>
          <w:bCs w:val="0"/>
          <w:snapToGrid w:val="0"/>
          <w:sz w:val="16"/>
          <w:szCs w:val="16"/>
        </w:rPr>
        <w:t>__</w:t>
      </w:r>
      <w:r w:rsidRPr="00F647F7">
        <w:rPr>
          <w:iCs/>
          <w:szCs w:val="24"/>
        </w:rPr>
        <w:t>.</w:t>
      </w:r>
    </w:p>
    <w:p w:rsidR="004F4D80" w:rsidRPr="00F647F7" w:rsidRDefault="004F4D80" w:rsidP="004F4D80">
      <w:pPr>
        <w:spacing w:after="120" w:line="240" w:lineRule="auto"/>
        <w:rPr>
          <w:sz w:val="24"/>
          <w:szCs w:val="24"/>
        </w:rPr>
      </w:pPr>
      <w:r w:rsidRPr="00F647F7">
        <w:rPr>
          <w:i/>
          <w:sz w:val="24"/>
          <w:szCs w:val="24"/>
          <w:u w:val="single"/>
          <w:shd w:val="clear" w:color="auto" w:fill="FFFF99"/>
        </w:rPr>
        <w:t>Перечислить все лоты по порядку их следования, на которые подается оферта с разбиением итоговых сумм по каждому из лотов.</w:t>
      </w:r>
    </w:p>
    <w:p w:rsidR="004F4D80" w:rsidRPr="00953987" w:rsidRDefault="004F4D80" w:rsidP="004F4D80">
      <w:pPr>
        <w:spacing w:after="60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 xml:space="preserve">Настоящая </w:t>
      </w:r>
      <w:r w:rsidR="00C236C0" w:rsidRPr="007252E9">
        <w:rPr>
          <w:sz w:val="24"/>
          <w:szCs w:val="24"/>
        </w:rPr>
        <w:t>Заявка</w:t>
      </w:r>
      <w:r w:rsidRPr="007252E9">
        <w:rPr>
          <w:sz w:val="24"/>
          <w:szCs w:val="24"/>
        </w:rPr>
        <w:t xml:space="preserve"> имеет правовой статус оферты и действует до «____»_______________</w:t>
      </w:r>
      <w:r w:rsidR="00953987" w:rsidRPr="007252E9">
        <w:rPr>
          <w:sz w:val="24"/>
          <w:szCs w:val="24"/>
        </w:rPr>
        <w:t xml:space="preserve"> 201_</w:t>
      </w:r>
      <w:r w:rsidRPr="007252E9">
        <w:rPr>
          <w:sz w:val="24"/>
          <w:szCs w:val="24"/>
        </w:rPr>
        <w:t xml:space="preserve"> года.</w:t>
      </w: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Данная Заявка подается с пониманием того, что:</w:t>
      </w: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вы оставляете за собой право:</w:t>
      </w:r>
    </w:p>
    <w:p w:rsidR="00975C64" w:rsidRPr="00414CAF" w:rsidRDefault="00975C64" w:rsidP="00BC19F9">
      <w:pPr>
        <w:widowControl w:val="0"/>
        <w:numPr>
          <w:ilvl w:val="0"/>
          <w:numId w:val="78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414CAF" w:rsidRDefault="00975C64" w:rsidP="00BC19F9">
      <w:pPr>
        <w:widowControl w:val="0"/>
        <w:numPr>
          <w:ilvl w:val="0"/>
          <w:numId w:val="78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принять или отклонить любую Заявку в соответствии с условиями документации о закупке;</w:t>
      </w:r>
    </w:p>
    <w:p w:rsidR="00975C64" w:rsidRPr="00414CAF" w:rsidRDefault="00975C64" w:rsidP="00BC19F9">
      <w:pPr>
        <w:widowControl w:val="0"/>
        <w:numPr>
          <w:ilvl w:val="0"/>
          <w:numId w:val="78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отклонить все заявки.</w:t>
      </w:r>
    </w:p>
    <w:p w:rsidR="00975C64" w:rsidRPr="007252E9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______________(</w:t>
      </w:r>
      <w:r w:rsidRPr="00414CAF">
        <w:rPr>
          <w:i/>
          <w:sz w:val="24"/>
          <w:szCs w:val="24"/>
        </w:rPr>
        <w:t xml:space="preserve">Наименование Участника, при подаче заявки коллективным участником указывается лидер и состав </w:t>
      </w:r>
      <w:r w:rsidRPr="007252E9">
        <w:rPr>
          <w:i/>
          <w:sz w:val="24"/>
          <w:szCs w:val="24"/>
        </w:rPr>
        <w:t>коллективного Участника</w:t>
      </w:r>
      <w:r w:rsidRPr="007252E9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7252E9" w:rsidRDefault="00975C64" w:rsidP="00BC19F9">
      <w:pPr>
        <w:widowControl w:val="0"/>
        <w:numPr>
          <w:ilvl w:val="0"/>
          <w:numId w:val="79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 xml:space="preserve">не изменять (не вносить изменения) </w:t>
      </w:r>
      <w:r w:rsidR="00953987" w:rsidRPr="007252E9">
        <w:rPr>
          <w:sz w:val="24"/>
          <w:szCs w:val="24"/>
        </w:rPr>
        <w:t>в</w:t>
      </w:r>
      <w:r w:rsidRPr="007252E9">
        <w:rPr>
          <w:sz w:val="24"/>
          <w:szCs w:val="24"/>
        </w:rPr>
        <w:t xml:space="preserve"> Заявку в течение срока ее действия после истечения срока окончания подачи Заявок;</w:t>
      </w:r>
    </w:p>
    <w:p w:rsidR="00975C64" w:rsidRPr="00414CAF" w:rsidRDefault="00975C64" w:rsidP="00BC19F9">
      <w:pPr>
        <w:widowControl w:val="0"/>
        <w:numPr>
          <w:ilvl w:val="0"/>
          <w:numId w:val="79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предоставлять достоверные и неискаженные документы, сведения</w:t>
      </w:r>
      <w:r w:rsidRPr="00414CAF">
        <w:rPr>
          <w:sz w:val="24"/>
          <w:szCs w:val="24"/>
        </w:rPr>
        <w:t xml:space="preserve"> и/или информацию, приведенные в составе Заявки; </w:t>
      </w:r>
    </w:p>
    <w:p w:rsidR="00975C64" w:rsidRPr="00414CAF" w:rsidRDefault="00975C64" w:rsidP="00BC19F9">
      <w:pPr>
        <w:widowControl w:val="0"/>
        <w:numPr>
          <w:ilvl w:val="0"/>
          <w:numId w:val="79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  <w:proofErr w:type="gramEnd"/>
    </w:p>
    <w:p w:rsidR="00975C64" w:rsidRPr="00414CAF" w:rsidRDefault="00975C64" w:rsidP="00BC19F9">
      <w:pPr>
        <w:widowControl w:val="0"/>
        <w:numPr>
          <w:ilvl w:val="0"/>
          <w:numId w:val="79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414CAF" w:rsidRDefault="00975C64" w:rsidP="00BC19F9">
      <w:pPr>
        <w:widowControl w:val="0"/>
        <w:numPr>
          <w:ilvl w:val="0"/>
          <w:numId w:val="79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предоставить в качестве </w:t>
      </w:r>
      <w:proofErr w:type="gramStart"/>
      <w:r w:rsidRPr="00414CAF">
        <w:rPr>
          <w:sz w:val="24"/>
          <w:szCs w:val="24"/>
        </w:rPr>
        <w:t>обеспечения исполнения обязательств Участника закупки</w:t>
      </w:r>
      <w:proofErr w:type="gramEnd"/>
      <w:r w:rsidRPr="00414CAF">
        <w:rPr>
          <w:sz w:val="24"/>
          <w:szCs w:val="24"/>
        </w:rPr>
        <w:t xml:space="preserve"> в составе подаваемой Заявки Соглашение о неустойке </w:t>
      </w:r>
      <w:r w:rsidRPr="00414CAF">
        <w:rPr>
          <w:bCs w:val="0"/>
          <w:sz w:val="24"/>
          <w:szCs w:val="24"/>
        </w:rPr>
        <w:t xml:space="preserve">по форме и в соответствии с инструкциями, </w:t>
      </w:r>
      <w:r w:rsidRPr="00414CAF">
        <w:rPr>
          <w:bCs w:val="0"/>
          <w:spacing w:val="-1"/>
          <w:sz w:val="24"/>
          <w:szCs w:val="24"/>
        </w:rPr>
        <w:t>приведенными в Документации по запросу предложений,</w:t>
      </w:r>
      <w:r w:rsidRPr="00414CAF">
        <w:rPr>
          <w:sz w:val="24"/>
          <w:szCs w:val="24"/>
        </w:rPr>
        <w:t xml:space="preserve"> в установленный в документации о закупке срок</w:t>
      </w:r>
      <w:r w:rsidRPr="00414CAF">
        <w:rPr>
          <w:i/>
          <w:sz w:val="24"/>
          <w:szCs w:val="24"/>
        </w:rPr>
        <w:t>.</w:t>
      </w:r>
    </w:p>
    <w:p w:rsidR="00975C64" w:rsidRPr="00414CAF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414CAF" w:rsidRDefault="00975C64" w:rsidP="00BC19F9">
      <w:pPr>
        <w:widowControl w:val="0"/>
        <w:numPr>
          <w:ilvl w:val="0"/>
          <w:numId w:val="77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является полностью правоспособным;</w:t>
      </w:r>
    </w:p>
    <w:p w:rsidR="00975C64" w:rsidRPr="00975C64" w:rsidRDefault="00975C64" w:rsidP="00BC19F9">
      <w:pPr>
        <w:widowControl w:val="0"/>
        <w:numPr>
          <w:ilvl w:val="0"/>
          <w:numId w:val="77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975C64">
        <w:rPr>
          <w:sz w:val="24"/>
          <w:szCs w:val="24"/>
        </w:rPr>
        <w:t>является полностью дееспособным [</w:t>
      </w:r>
      <w:r w:rsidRPr="00975C64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</w:t>
      </w:r>
      <w:proofErr w:type="gramEnd"/>
      <w:r w:rsidRPr="00975C64">
        <w:rPr>
          <w:rStyle w:val="FTN-"/>
          <w:sz w:val="24"/>
          <w:szCs w:val="24"/>
        </w:rPr>
        <w:t xml:space="preserve"> </w:t>
      </w:r>
      <w:proofErr w:type="gramStart"/>
      <w:r w:rsidRPr="00975C64">
        <w:rPr>
          <w:rStyle w:val="FTN-"/>
          <w:sz w:val="24"/>
          <w:szCs w:val="24"/>
        </w:rPr>
        <w:t>При подготовке Заявки юридическим лицом – данная формулировка подлежит удалению]</w:t>
      </w:r>
      <w:r w:rsidRPr="00975C64">
        <w:rPr>
          <w:sz w:val="24"/>
          <w:szCs w:val="24"/>
        </w:rPr>
        <w:t>;</w:t>
      </w:r>
      <w:proofErr w:type="gramEnd"/>
    </w:p>
    <w:p w:rsidR="00975C64" w:rsidRPr="00414CAF" w:rsidRDefault="00975C64" w:rsidP="00BC19F9">
      <w:pPr>
        <w:widowControl w:val="0"/>
        <w:numPr>
          <w:ilvl w:val="0"/>
          <w:numId w:val="77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 xml:space="preserve">обладает необходимыми профессиональными и техническими квалификационными </w:t>
      </w:r>
      <w:r w:rsidRPr="00414CAF">
        <w:rPr>
          <w:sz w:val="24"/>
          <w:szCs w:val="24"/>
        </w:rPr>
        <w:lastRenderedPageBreak/>
        <w:t>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414CAF" w:rsidRDefault="00975C64" w:rsidP="00BC19F9">
      <w:pPr>
        <w:widowControl w:val="0"/>
        <w:numPr>
          <w:ilvl w:val="0"/>
          <w:numId w:val="77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414CAF" w:rsidRDefault="00975C64" w:rsidP="00BC19F9">
      <w:pPr>
        <w:widowControl w:val="0"/>
        <w:numPr>
          <w:ilvl w:val="0"/>
          <w:numId w:val="77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</w:t>
      </w:r>
      <w:proofErr w:type="gramEnd"/>
      <w:r w:rsidRPr="00414CAF">
        <w:rPr>
          <w:sz w:val="24"/>
          <w:szCs w:val="24"/>
        </w:rPr>
        <w:t xml:space="preserve">  ________________________(</w:t>
      </w:r>
      <w:proofErr w:type="gramStart"/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не приостановлена.</w:t>
      </w:r>
      <w:proofErr w:type="gramEnd"/>
    </w:p>
    <w:p w:rsidR="00975C64" w:rsidRPr="00414CAF" w:rsidRDefault="00975C64" w:rsidP="00975C64">
      <w:pPr>
        <w:spacing w:after="120"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414CAF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14CAF">
              <w:rPr>
                <w:sz w:val="24"/>
                <w:szCs w:val="24"/>
              </w:rPr>
              <w:t>прило-жения</w:t>
            </w:r>
            <w:proofErr w:type="spellEnd"/>
            <w:proofErr w:type="gramEnd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D0F2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975C64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Default="00DF4A13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642" w:name="_Toc98253921"/>
      <w:bookmarkStart w:id="643" w:name="_Toc157248175"/>
      <w:bookmarkStart w:id="644" w:name="_Toc157496544"/>
      <w:bookmarkStart w:id="645" w:name="_Toc158206083"/>
      <w:bookmarkStart w:id="646" w:name="_Toc164057768"/>
      <w:bookmarkStart w:id="647" w:name="_Toc164137118"/>
      <w:bookmarkStart w:id="648" w:name="_Toc164161278"/>
      <w:bookmarkStart w:id="649" w:name="_Toc165173849"/>
      <w:r>
        <w:rPr>
          <w:b/>
          <w:szCs w:val="24"/>
        </w:rPr>
        <w:br w:type="page"/>
      </w:r>
    </w:p>
    <w:p w:rsidR="004F4D80" w:rsidRPr="00C236C0" w:rsidRDefault="004F4D80" w:rsidP="004F4D80">
      <w:pPr>
        <w:pStyle w:val="3"/>
        <w:rPr>
          <w:szCs w:val="24"/>
        </w:rPr>
      </w:pPr>
      <w:bookmarkStart w:id="650" w:name="_Toc439170674"/>
      <w:bookmarkStart w:id="651" w:name="_Toc439172776"/>
      <w:bookmarkStart w:id="652" w:name="_Toc439173220"/>
      <w:bookmarkStart w:id="653" w:name="_Toc439238214"/>
      <w:bookmarkStart w:id="654" w:name="_Toc439252762"/>
      <w:bookmarkStart w:id="655" w:name="_Toc439323736"/>
      <w:bookmarkStart w:id="656" w:name="_Toc440357134"/>
      <w:bookmarkStart w:id="657" w:name="_Toc440359689"/>
      <w:bookmarkStart w:id="658" w:name="_Toc440632153"/>
      <w:bookmarkStart w:id="659" w:name="_Toc440875973"/>
      <w:bookmarkStart w:id="660" w:name="_Toc441131001"/>
      <w:bookmarkStart w:id="661" w:name="_Toc447269818"/>
      <w:bookmarkStart w:id="662" w:name="_Toc464120644"/>
      <w:r w:rsidRPr="00C236C0">
        <w:rPr>
          <w:szCs w:val="24"/>
        </w:rPr>
        <w:lastRenderedPageBreak/>
        <w:t>Инструкции по заполнению</w:t>
      </w:r>
      <w:bookmarkEnd w:id="642"/>
      <w:bookmarkEnd w:id="643"/>
      <w:bookmarkEnd w:id="644"/>
      <w:bookmarkEnd w:id="645"/>
      <w:bookmarkEnd w:id="646"/>
      <w:bookmarkEnd w:id="647"/>
      <w:bookmarkEnd w:id="648"/>
      <w:bookmarkEnd w:id="649"/>
      <w:bookmarkEnd w:id="650"/>
      <w:bookmarkEnd w:id="651"/>
      <w:bookmarkEnd w:id="652"/>
      <w:bookmarkEnd w:id="653"/>
      <w:bookmarkEnd w:id="654"/>
      <w:bookmarkEnd w:id="655"/>
      <w:bookmarkEnd w:id="656"/>
      <w:bookmarkEnd w:id="657"/>
      <w:bookmarkEnd w:id="658"/>
      <w:bookmarkEnd w:id="659"/>
      <w:bookmarkEnd w:id="660"/>
      <w:bookmarkEnd w:id="661"/>
      <w:bookmarkEnd w:id="662"/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Письмо следует оформить на официальном бланке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7252E9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стоимость поставки продукции цифрами и словами, в рублях, раздельно без НДС, величину НДС и вместе с НДС. Цену следует указывать в формате ХХХ </w:t>
      </w:r>
      <w:proofErr w:type="spellStart"/>
      <w:r w:rsidR="004F4D80" w:rsidRPr="00F647F7">
        <w:rPr>
          <w:sz w:val="24"/>
          <w:szCs w:val="24"/>
        </w:rPr>
        <w:t>ХХХ</w:t>
      </w:r>
      <w:proofErr w:type="spellEnd"/>
      <w:r w:rsidR="004F4D80" w:rsidRPr="00F647F7">
        <w:rPr>
          <w:sz w:val="24"/>
          <w:szCs w:val="24"/>
        </w:rPr>
        <w:t> ХХХ</w:t>
      </w:r>
      <w:proofErr w:type="gramStart"/>
      <w:r w:rsidR="004F4D80" w:rsidRPr="00F647F7">
        <w:rPr>
          <w:sz w:val="24"/>
          <w:szCs w:val="24"/>
        </w:rPr>
        <w:t>,Х</w:t>
      </w:r>
      <w:proofErr w:type="gramEnd"/>
      <w:r w:rsidR="004F4D80" w:rsidRPr="00F647F7">
        <w:rPr>
          <w:sz w:val="24"/>
          <w:szCs w:val="24"/>
        </w:rPr>
        <w:t xml:space="preserve">Х руб., например: «1 234 567,89 руб. (Один миллион двести тридцать </w:t>
      </w:r>
      <w:r w:rsidR="004F4D80" w:rsidRPr="00572945">
        <w:rPr>
          <w:sz w:val="24"/>
          <w:szCs w:val="24"/>
        </w:rPr>
        <w:t xml:space="preserve">четыре тысячи пятьсот шестьдесят семь руб. восемьдесят </w:t>
      </w:r>
      <w:r w:rsidR="004F4D80" w:rsidRPr="007252E9">
        <w:rPr>
          <w:sz w:val="24"/>
          <w:szCs w:val="24"/>
        </w:rPr>
        <w:t>девять коп.)».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В итоговую стоимость продукции должны быть включены все налоги, обязательные платежи; стоимость тары, страхование груза, доставка продукции до склада грузополучателя, а также</w:t>
      </w:r>
      <w:r w:rsidRPr="007252E9">
        <w:t xml:space="preserve"> </w:t>
      </w:r>
      <w:proofErr w:type="gramStart"/>
      <w:r w:rsidRPr="007252E9">
        <w:rPr>
          <w:sz w:val="24"/>
          <w:szCs w:val="24"/>
        </w:rPr>
        <w:t>шеф-монтажа</w:t>
      </w:r>
      <w:proofErr w:type="gramEnd"/>
      <w:r w:rsidRPr="007252E9">
        <w:rPr>
          <w:sz w:val="24"/>
          <w:szCs w:val="24"/>
        </w:rPr>
        <w:t xml:space="preserve"> и пусконаладочные работы (если эти требования предусмотрены настоящей Документацией, включая Техническое задание).</w:t>
      </w:r>
    </w:p>
    <w:p w:rsidR="004F4D80" w:rsidRPr="007252E9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Участник</w:t>
      </w:r>
      <w:r w:rsidR="004F4D80" w:rsidRPr="007252E9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321C62">
        <w:fldChar w:fldCharType="begin"/>
      </w:r>
      <w:r w:rsidR="00321C62">
        <w:instrText xml:space="preserve"> REF _Ref306008743 \r \h  \* MERGEFORMAT </w:instrText>
      </w:r>
      <w:r w:rsidR="00321C62">
        <w:fldChar w:fldCharType="separate"/>
      </w:r>
      <w:r w:rsidR="008941A2" w:rsidRPr="008941A2">
        <w:rPr>
          <w:sz w:val="24"/>
          <w:szCs w:val="24"/>
        </w:rPr>
        <w:t>3.3.4</w:t>
      </w:r>
      <w:r w:rsidR="00321C62">
        <w:fldChar w:fldCharType="end"/>
      </w:r>
      <w:r w:rsidR="004F4D80" w:rsidRPr="007252E9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Участник</w:t>
      </w:r>
      <w:r w:rsidR="004F4D80" w:rsidRPr="007252E9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</w:t>
      </w:r>
      <w:r w:rsidR="004F4D80" w:rsidRPr="00F647F7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>.</w:t>
      </w:r>
    </w:p>
    <w:p w:rsidR="004F4D80" w:rsidRPr="00492C8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92C8B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33182C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_Ref55279015 \r \h </w:instrText>
      </w:r>
      <w:r w:rsidR="0033182C">
        <w:rPr>
          <w:sz w:val="24"/>
          <w:szCs w:val="24"/>
        </w:rPr>
      </w:r>
      <w:r w:rsidR="0033182C">
        <w:rPr>
          <w:sz w:val="24"/>
          <w:szCs w:val="24"/>
        </w:rPr>
        <w:fldChar w:fldCharType="separate"/>
      </w:r>
      <w:r w:rsidR="008941A2">
        <w:rPr>
          <w:sz w:val="24"/>
          <w:szCs w:val="24"/>
        </w:rPr>
        <w:t>3.3.1.6</w:t>
      </w:r>
      <w:r w:rsidR="0033182C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 xml:space="preserve"> и </w:t>
      </w:r>
      <w:r w:rsidR="0033182C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_Ref195087786 \r \h </w:instrText>
      </w:r>
      <w:r w:rsidR="0033182C">
        <w:rPr>
          <w:sz w:val="24"/>
          <w:szCs w:val="24"/>
        </w:rPr>
      </w:r>
      <w:r w:rsidR="0033182C">
        <w:rPr>
          <w:sz w:val="24"/>
          <w:szCs w:val="24"/>
        </w:rPr>
        <w:fldChar w:fldCharType="separate"/>
      </w:r>
      <w:r w:rsidR="008941A2">
        <w:rPr>
          <w:sz w:val="24"/>
          <w:szCs w:val="24"/>
        </w:rPr>
        <w:t>3.3.1.7</w:t>
      </w:r>
      <w:r w:rsidR="0033182C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>.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663" w:name="_Ref55335821"/>
      <w:bookmarkStart w:id="664" w:name="_Ref55336345"/>
      <w:bookmarkStart w:id="665" w:name="_Toc57314674"/>
      <w:bookmarkStart w:id="666" w:name="_Toc69728988"/>
      <w:bookmarkStart w:id="667" w:name="_Toc98253922"/>
      <w:bookmarkStart w:id="668" w:name="_Toc165173850"/>
      <w:r>
        <w:br w:type="page"/>
      </w:r>
    </w:p>
    <w:p w:rsidR="00920CB0" w:rsidRDefault="00920CB0" w:rsidP="00920CB0">
      <w:pPr>
        <w:pStyle w:val="3"/>
        <w:rPr>
          <w:szCs w:val="24"/>
        </w:rPr>
      </w:pPr>
      <w:bookmarkStart w:id="669" w:name="_Ref440271964"/>
      <w:bookmarkStart w:id="670" w:name="_Toc440357135"/>
      <w:bookmarkStart w:id="671" w:name="_Toc440359690"/>
      <w:bookmarkStart w:id="672" w:name="_Toc464120645"/>
      <w:r>
        <w:rPr>
          <w:szCs w:val="24"/>
        </w:rPr>
        <w:lastRenderedPageBreak/>
        <w:t>Антикоррупционные обязательства (Форма 1.1).</w:t>
      </w:r>
      <w:bookmarkEnd w:id="669"/>
      <w:bookmarkEnd w:id="670"/>
      <w:bookmarkEnd w:id="671"/>
      <w:bookmarkEnd w:id="672"/>
    </w:p>
    <w:p w:rsidR="00920CB0" w:rsidRPr="004C0021" w:rsidRDefault="00920CB0" w:rsidP="00BC19F9">
      <w:pPr>
        <w:pStyle w:val="3"/>
        <w:numPr>
          <w:ilvl w:val="3"/>
          <w:numId w:val="76"/>
        </w:numPr>
        <w:rPr>
          <w:szCs w:val="24"/>
        </w:rPr>
      </w:pPr>
      <w:bookmarkStart w:id="673" w:name="_Toc439238216"/>
      <w:bookmarkStart w:id="674" w:name="_Toc439252764"/>
      <w:bookmarkStart w:id="675" w:name="_Toc439323738"/>
      <w:bookmarkStart w:id="676" w:name="_Toc440357136"/>
      <w:bookmarkStart w:id="677" w:name="_Toc440359691"/>
      <w:bookmarkStart w:id="678" w:name="_Toc440632155"/>
      <w:bookmarkStart w:id="679" w:name="_Toc440875975"/>
      <w:bookmarkStart w:id="680" w:name="_Toc441131003"/>
      <w:bookmarkStart w:id="681" w:name="_Toc447269820"/>
      <w:bookmarkStart w:id="682" w:name="_Toc464120646"/>
      <w:r w:rsidRPr="004C0021">
        <w:rPr>
          <w:szCs w:val="24"/>
        </w:rPr>
        <w:t>Форма Антикоррупционных обязательств</w:t>
      </w:r>
      <w:bookmarkEnd w:id="673"/>
      <w:bookmarkEnd w:id="674"/>
      <w:bookmarkEnd w:id="675"/>
      <w:bookmarkEnd w:id="676"/>
      <w:bookmarkEnd w:id="677"/>
      <w:bookmarkEnd w:id="678"/>
      <w:bookmarkEnd w:id="679"/>
      <w:bookmarkEnd w:id="680"/>
      <w:bookmarkEnd w:id="681"/>
      <w:bookmarkEnd w:id="682"/>
    </w:p>
    <w:p w:rsidR="00920CB0" w:rsidRPr="00F647F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1 </w:t>
      </w:r>
      <w:r w:rsidRPr="00F647F7">
        <w:rPr>
          <w:sz w:val="24"/>
          <w:szCs w:val="24"/>
        </w:rPr>
        <w:t>к письму о подаче оферты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920CB0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</w:rPr>
      </w:pPr>
      <w:r w:rsidRPr="00160223">
        <w:rPr>
          <w:b/>
          <w:bCs w:val="0"/>
          <w:color w:val="000000"/>
        </w:rPr>
        <w:t>Антикоррупционн</w:t>
      </w:r>
      <w:r>
        <w:rPr>
          <w:b/>
          <w:bCs w:val="0"/>
          <w:color w:val="000000"/>
        </w:rPr>
        <w:t>ые</w:t>
      </w:r>
      <w:r w:rsidRPr="00160223">
        <w:rPr>
          <w:b/>
          <w:bCs w:val="0"/>
          <w:color w:val="000000"/>
        </w:rPr>
        <w:t xml:space="preserve"> обязательств</w:t>
      </w:r>
      <w:r>
        <w:rPr>
          <w:b/>
          <w:bCs w:val="0"/>
          <w:color w:val="000000"/>
        </w:rPr>
        <w:t>а</w:t>
      </w: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 по разработке и принятию мер по предупреждению и противодействию коррупции.</w:t>
      </w:r>
    </w:p>
    <w:p w:rsidR="00920CB0" w:rsidRPr="00160223" w:rsidRDefault="00920CB0" w:rsidP="00BC19F9">
      <w:pPr>
        <w:numPr>
          <w:ilvl w:val="0"/>
          <w:numId w:val="71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160223" w:rsidRDefault="00920CB0" w:rsidP="00920CB0">
      <w:pPr>
        <w:widowControl w:val="0"/>
        <w:spacing w:line="240" w:lineRule="auto"/>
        <w:ind w:firstLine="709"/>
        <w:contextualSpacing/>
      </w:pPr>
      <w:r w:rsidRPr="00160223">
        <w:t>1.1</w:t>
      </w:r>
      <w:r w:rsidRPr="00160223">
        <w:tab/>
        <w:t>Ознакомлен с Антикоррупционной политикой ПАО «</w:t>
      </w:r>
      <w:proofErr w:type="spellStart"/>
      <w:r w:rsidRPr="00160223">
        <w:t>Россети</w:t>
      </w:r>
      <w:proofErr w:type="spellEnd"/>
      <w:r w:rsidRPr="00160223">
        <w:t>» и его ДЗО, утвержденной решением Совета директоров ПАО «</w:t>
      </w:r>
      <w:proofErr w:type="spellStart"/>
      <w:r w:rsidRPr="00160223">
        <w:t>Россети</w:t>
      </w:r>
      <w:proofErr w:type="spellEnd"/>
      <w:r w:rsidRPr="00160223">
        <w:t>»/</w:t>
      </w:r>
      <w:r w:rsidRPr="00160223">
        <w:rPr>
          <w:rFonts w:ascii="Calibri" w:hAnsi="Calibri"/>
        </w:rPr>
        <w:t xml:space="preserve"> </w:t>
      </w:r>
      <w:r w:rsidRPr="00160223">
        <w:t>ДЗО ПАО «</w:t>
      </w:r>
      <w:proofErr w:type="spellStart"/>
      <w:r w:rsidRPr="00160223">
        <w:t>Россети</w:t>
      </w:r>
      <w:proofErr w:type="spellEnd"/>
      <w:r w:rsidRPr="00160223">
        <w:t>» (протокол от 28.11.2014 №171) (далее - Антикоррупционная политика).</w:t>
      </w:r>
    </w:p>
    <w:p w:rsidR="00920CB0" w:rsidRPr="00160223" w:rsidRDefault="00920CB0" w:rsidP="00BC19F9">
      <w:pPr>
        <w:widowControl w:val="0"/>
        <w:numPr>
          <w:ilvl w:val="1"/>
          <w:numId w:val="75"/>
        </w:numPr>
        <w:suppressAutoHyphens w:val="0"/>
        <w:spacing w:line="240" w:lineRule="auto"/>
        <w:ind w:left="0" w:firstLine="709"/>
        <w:contextualSpacing/>
      </w:pPr>
      <w:proofErr w:type="gramStart"/>
      <w:r w:rsidRPr="00160223">
        <w:t>Согласен с принимаемыми в ПАО «</w:t>
      </w:r>
      <w:proofErr w:type="spellStart"/>
      <w:r w:rsidRPr="00160223">
        <w:t>Россети</w:t>
      </w:r>
      <w:proofErr w:type="spellEnd"/>
      <w:r w:rsidRPr="00160223">
        <w:t>»/ДЗО ПАО «</w:t>
      </w:r>
      <w:proofErr w:type="spellStart"/>
      <w:r w:rsidRPr="00160223">
        <w:t>Россети</w:t>
      </w:r>
      <w:proofErr w:type="spellEnd"/>
      <w:r w:rsidRPr="00160223">
        <w:t>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</w:t>
      </w:r>
      <w:proofErr w:type="gramEnd"/>
      <w:r w:rsidRPr="00160223">
        <w:t xml:space="preserve">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</w:t>
      </w:r>
      <w:proofErr w:type="gramStart"/>
      <w:r w:rsidRPr="00160223">
        <w:t>Надлежащим образом заверенный перевод на русский язык документов</w:t>
      </w:r>
      <w:r w:rsidR="00C12FA4">
        <w:t xml:space="preserve"> </w:t>
      </w:r>
      <w:r w:rsidRPr="00160223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363775">
        <w:t>Заявок</w:t>
      </w:r>
      <w:r w:rsidRPr="00160223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</w:t>
      </w:r>
      <w:proofErr w:type="gramEnd"/>
      <w:r w:rsidRPr="00160223">
        <w:t xml:space="preserve">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160223" w:rsidRDefault="00920CB0" w:rsidP="00BC19F9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160223">
        <w:rPr>
          <w:bCs w:val="0"/>
          <w:color w:val="000000"/>
        </w:rPr>
        <w:t>Запрещённые действия</w:t>
      </w:r>
      <w:r w:rsidRPr="00160223">
        <w:rPr>
          <w:color w:val="000000"/>
        </w:rPr>
        <w:t>»).</w:t>
      </w: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2. 1. К Запрещ</w:t>
      </w:r>
      <w:r w:rsidRPr="00160223">
        <w:rPr>
          <w:bCs w:val="0"/>
          <w:color w:val="000000"/>
        </w:rPr>
        <w:t>ё</w:t>
      </w:r>
      <w:r w:rsidRPr="00160223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160223" w:rsidRDefault="00920CB0" w:rsidP="00BC19F9">
      <w:pPr>
        <w:numPr>
          <w:ilvl w:val="0"/>
          <w:numId w:val="74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160223" w:rsidRDefault="00920CB0" w:rsidP="00BC19F9">
      <w:pPr>
        <w:numPr>
          <w:ilvl w:val="0"/>
          <w:numId w:val="74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непредставление информации о наличии аффилированных и иных связей, </w:t>
      </w:r>
      <w:proofErr w:type="gramStart"/>
      <w:r w:rsidRPr="00160223">
        <w:rPr>
          <w:color w:val="000000"/>
        </w:rPr>
        <w:t>пред</w:t>
      </w:r>
      <w:proofErr w:type="gramEnd"/>
      <w:r w:rsidRPr="00160223">
        <w:rPr>
          <w:color w:val="000000"/>
        </w:rPr>
        <w:t>/</w:t>
      </w:r>
      <w:proofErr w:type="gramStart"/>
      <w:r w:rsidRPr="00160223">
        <w:rPr>
          <w:color w:val="000000"/>
        </w:rPr>
        <w:t>конфликта</w:t>
      </w:r>
      <w:proofErr w:type="gramEnd"/>
      <w:r w:rsidRPr="00160223">
        <w:rPr>
          <w:color w:val="000000"/>
        </w:rPr>
        <w:t xml:space="preserve">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160223" w:rsidRDefault="00920CB0" w:rsidP="00BC19F9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160223" w:rsidRDefault="00920CB0" w:rsidP="00BC19F9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оказание, предложение или обещание оказать услуги;</w:t>
      </w:r>
    </w:p>
    <w:p w:rsidR="00920CB0" w:rsidRPr="00160223" w:rsidRDefault="00920CB0" w:rsidP="00BC19F9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160223" w:rsidRDefault="00920CB0" w:rsidP="00BC19F9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160223" w:rsidRDefault="00920CB0" w:rsidP="00BC19F9">
      <w:pPr>
        <w:numPr>
          <w:ilvl w:val="0"/>
          <w:numId w:val="72"/>
        </w:numPr>
        <w:suppressAutoHyphens w:val="0"/>
        <w:spacing w:line="240" w:lineRule="auto"/>
        <w:ind w:left="0" w:firstLine="709"/>
      </w:pPr>
      <w:r w:rsidRPr="00160223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160223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160223" w:rsidRDefault="00920CB0" w:rsidP="00BC19F9">
      <w:pPr>
        <w:numPr>
          <w:ilvl w:val="1"/>
          <w:numId w:val="73"/>
        </w:numPr>
        <w:suppressAutoHyphens w:val="0"/>
        <w:spacing w:line="240" w:lineRule="auto"/>
        <w:ind w:left="0" w:firstLine="709"/>
      </w:pPr>
      <w:r w:rsidRPr="00160223">
        <w:rPr>
          <w:lang w:val="en-US"/>
        </w:rPr>
        <w:t>C</w:t>
      </w:r>
      <w:proofErr w:type="spellStart"/>
      <w:r w:rsidRPr="00160223">
        <w:t>тимулирование</w:t>
      </w:r>
      <w:proofErr w:type="spellEnd"/>
      <w:r w:rsidRPr="00160223">
        <w:t xml:space="preserve">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160223" w:rsidRDefault="00920CB0" w:rsidP="00BC19F9">
      <w:pPr>
        <w:numPr>
          <w:ilvl w:val="1"/>
          <w:numId w:val="73"/>
        </w:numPr>
        <w:suppressAutoHyphens w:val="0"/>
        <w:spacing w:line="240" w:lineRule="auto"/>
        <w:ind w:left="0" w:firstLine="709"/>
      </w:pPr>
      <w:r w:rsidRPr="00160223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160223" w:rsidRDefault="00920CB0" w:rsidP="00BC19F9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160223" w:rsidRDefault="00920CB0" w:rsidP="00BC19F9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каких-либо гарантий;</w:t>
      </w:r>
    </w:p>
    <w:p w:rsidR="00920CB0" w:rsidRPr="00160223" w:rsidRDefault="00920CB0" w:rsidP="00BC19F9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ускорение существующих процедур;</w:t>
      </w:r>
    </w:p>
    <w:p w:rsidR="00920CB0" w:rsidRPr="00160223" w:rsidRDefault="00920CB0" w:rsidP="00BC19F9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160223" w:rsidRDefault="00920CB0" w:rsidP="00BC19F9">
      <w:pPr>
        <w:numPr>
          <w:ilvl w:val="0"/>
          <w:numId w:val="73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В случае возникновения у Участника оснований полагать, что произошли или могут произойти Запрещенные действия, указанные в п. 2 </w:t>
      </w:r>
      <w:r w:rsidRPr="00673FC7">
        <w:rPr>
          <w:color w:val="000000"/>
        </w:rPr>
        <w:t>Антикоррупционных обязательств, Участник обязуется незамедлительно уведомить об этом Заказчика в письменной</w:t>
      </w:r>
      <w:r w:rsidR="00673FC7" w:rsidRPr="00673FC7">
        <w:t xml:space="preserve"> </w:t>
      </w:r>
      <w:r w:rsidRPr="00673FC7">
        <w:rPr>
          <w:color w:val="000000"/>
        </w:rPr>
        <w:t>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</w:t>
      </w:r>
      <w:r w:rsidRPr="00160223">
        <w:rPr>
          <w:color w:val="000000"/>
        </w:rPr>
        <w:t xml:space="preserve"> Запрещенные действия.</w:t>
      </w:r>
    </w:p>
    <w:p w:rsidR="00920CB0" w:rsidRPr="00160223" w:rsidRDefault="00920CB0" w:rsidP="00BC19F9">
      <w:pPr>
        <w:numPr>
          <w:ilvl w:val="0"/>
          <w:numId w:val="73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160223" w:rsidRDefault="00920CB0" w:rsidP="00BC19F9">
      <w:pPr>
        <w:numPr>
          <w:ilvl w:val="0"/>
          <w:numId w:val="73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b/>
          <w:bCs w:val="0"/>
          <w:color w:val="000000"/>
        </w:rPr>
        <w:t xml:space="preserve">Участник: </w:t>
      </w:r>
      <w:r w:rsidRPr="00160223">
        <w:rPr>
          <w:color w:val="000000"/>
        </w:rPr>
        <w:t>_______________/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53987" w:rsidRPr="007252E9" w:rsidRDefault="00953987" w:rsidP="00953987">
      <w:pPr>
        <w:spacing w:line="240" w:lineRule="auto"/>
        <w:ind w:firstLine="709"/>
        <w:rPr>
          <w:b/>
          <w:i/>
          <w:sz w:val="24"/>
          <w:szCs w:val="24"/>
        </w:rPr>
      </w:pPr>
      <w:r w:rsidRPr="007252E9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953987" w:rsidRPr="00953987" w:rsidRDefault="00953987" w:rsidP="00953987">
      <w:pPr>
        <w:spacing w:line="240" w:lineRule="auto"/>
        <w:rPr>
          <w:sz w:val="24"/>
          <w:szCs w:val="24"/>
        </w:rPr>
      </w:pPr>
      <w:r w:rsidRPr="007252E9">
        <w:rPr>
          <w:i/>
          <w:sz w:val="24"/>
          <w:szCs w:val="24"/>
        </w:rPr>
        <w:t xml:space="preserve">В ПАО «МРСК Центра действует система </w:t>
      </w:r>
      <w:r w:rsidRPr="007252E9">
        <w:rPr>
          <w:i/>
          <w:iCs/>
          <w:sz w:val="24"/>
          <w:szCs w:val="24"/>
        </w:rPr>
        <w:t>предупреждения и профилактики коррупции.</w:t>
      </w:r>
      <w:r w:rsidRPr="007252E9">
        <w:rPr>
          <w:i/>
          <w:sz w:val="24"/>
          <w:szCs w:val="24"/>
        </w:rPr>
        <w:t xml:space="preserve"> </w:t>
      </w:r>
      <w:proofErr w:type="gramStart"/>
      <w:r w:rsidRPr="007252E9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37" w:history="1">
        <w:r w:rsidRPr="007252E9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7252E9">
        <w:rPr>
          <w:i/>
          <w:sz w:val="24"/>
          <w:szCs w:val="24"/>
        </w:rPr>
        <w:t xml:space="preserve"> на корпоративном веб-сайте</w:t>
      </w:r>
      <w:r w:rsidRPr="007252E9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7252E9">
        <w:rPr>
          <w:i/>
          <w:sz w:val="24"/>
          <w:szCs w:val="24"/>
        </w:rPr>
        <w:t> </w:t>
      </w:r>
      <w:hyperlink r:id="rId38" w:tgtFrame="_blank" w:history="1">
        <w:r w:rsidRPr="007252E9">
          <w:rPr>
            <w:i/>
            <w:sz w:val="24"/>
            <w:szCs w:val="24"/>
          </w:rPr>
          <w:t>doverie@mrsk-1.ru</w:t>
        </w:r>
      </w:hyperlink>
      <w:r w:rsidRPr="007252E9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  <w:proofErr w:type="gramEnd"/>
    </w:p>
    <w:p w:rsidR="00920CB0" w:rsidRPr="00F647F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br w:type="page"/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footerReference w:type="even" r:id="rId39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F647F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683" w:name="_Toc423423668"/>
      <w:bookmarkStart w:id="684" w:name="_Ref440271072"/>
      <w:bookmarkStart w:id="685" w:name="_Ref440273986"/>
      <w:bookmarkStart w:id="686" w:name="_Ref440274337"/>
      <w:bookmarkStart w:id="687" w:name="_Ref440274913"/>
      <w:bookmarkStart w:id="688" w:name="_Ref440284918"/>
      <w:bookmarkStart w:id="689" w:name="_Toc464120647"/>
      <w:r>
        <w:lastRenderedPageBreak/>
        <w:t>Сводная таблица стоимости</w:t>
      </w:r>
      <w:r w:rsidR="004F4D80" w:rsidRPr="00F647F7">
        <w:t xml:space="preserve"> </w:t>
      </w:r>
      <w:r w:rsidR="00F04258" w:rsidRPr="009A70A4">
        <w:rPr>
          <w:bCs w:val="0"/>
        </w:rPr>
        <w:t>поставок</w:t>
      </w:r>
      <w:r w:rsidR="00F04258" w:rsidRPr="003E170D">
        <w:rPr>
          <w:bCs w:val="0"/>
        </w:rPr>
        <w:t xml:space="preserve"> </w:t>
      </w:r>
      <w:r w:rsidR="004F4D80" w:rsidRPr="00F647F7">
        <w:t xml:space="preserve">(форма </w:t>
      </w:r>
      <w:r w:rsidR="004F4D80" w:rsidRPr="00F647F7">
        <w:rPr>
          <w:noProof/>
        </w:rPr>
        <w:t>2</w:t>
      </w:r>
      <w:r w:rsidR="004F4D80" w:rsidRPr="00F647F7">
        <w:t>)</w:t>
      </w:r>
      <w:bookmarkEnd w:id="663"/>
      <w:bookmarkEnd w:id="664"/>
      <w:bookmarkEnd w:id="665"/>
      <w:bookmarkEnd w:id="666"/>
      <w:bookmarkEnd w:id="667"/>
      <w:bookmarkEnd w:id="668"/>
      <w:bookmarkEnd w:id="683"/>
      <w:bookmarkEnd w:id="684"/>
      <w:bookmarkEnd w:id="685"/>
      <w:bookmarkEnd w:id="686"/>
      <w:bookmarkEnd w:id="687"/>
      <w:bookmarkEnd w:id="688"/>
      <w:bookmarkEnd w:id="689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690" w:name="_Toc98253923"/>
      <w:bookmarkStart w:id="691" w:name="_Toc157248177"/>
      <w:bookmarkStart w:id="692" w:name="_Toc157496546"/>
      <w:bookmarkStart w:id="693" w:name="_Toc158206085"/>
      <w:bookmarkStart w:id="694" w:name="_Toc164057770"/>
      <w:bookmarkStart w:id="695" w:name="_Toc164137120"/>
      <w:bookmarkStart w:id="696" w:name="_Toc164161280"/>
      <w:bookmarkStart w:id="697" w:name="_Toc165173851"/>
      <w:bookmarkStart w:id="698" w:name="_Ref264038986"/>
      <w:bookmarkStart w:id="699" w:name="_Ref264359294"/>
      <w:bookmarkStart w:id="700" w:name="_Toc439170676"/>
      <w:bookmarkStart w:id="701" w:name="_Toc439172778"/>
      <w:bookmarkStart w:id="702" w:name="_Toc439173222"/>
      <w:bookmarkStart w:id="703" w:name="_Toc439238218"/>
      <w:bookmarkStart w:id="704" w:name="_Toc439252766"/>
      <w:bookmarkStart w:id="705" w:name="_Toc439323740"/>
      <w:bookmarkStart w:id="706" w:name="_Toc440357138"/>
      <w:bookmarkStart w:id="707" w:name="_Toc440359693"/>
      <w:bookmarkStart w:id="708" w:name="_Toc440632157"/>
      <w:bookmarkStart w:id="709" w:name="_Toc440875977"/>
      <w:bookmarkStart w:id="710" w:name="_Toc441131005"/>
      <w:bookmarkStart w:id="711" w:name="_Toc447269822"/>
      <w:bookmarkStart w:id="712" w:name="_Toc464120648"/>
      <w:r w:rsidRPr="00C236C0">
        <w:rPr>
          <w:szCs w:val="24"/>
        </w:rPr>
        <w:t xml:space="preserve">Форма </w:t>
      </w:r>
      <w:bookmarkEnd w:id="690"/>
      <w:bookmarkEnd w:id="691"/>
      <w:bookmarkEnd w:id="692"/>
      <w:bookmarkEnd w:id="693"/>
      <w:bookmarkEnd w:id="694"/>
      <w:bookmarkEnd w:id="695"/>
      <w:bookmarkEnd w:id="696"/>
      <w:bookmarkEnd w:id="697"/>
      <w:bookmarkEnd w:id="698"/>
      <w:bookmarkEnd w:id="699"/>
      <w:bookmarkEnd w:id="700"/>
      <w:bookmarkEnd w:id="701"/>
      <w:bookmarkEnd w:id="702"/>
      <w:bookmarkEnd w:id="703"/>
      <w:r w:rsidR="00492C8B">
        <w:rPr>
          <w:szCs w:val="24"/>
        </w:rPr>
        <w:t>Сводной таблицы стоимости</w:t>
      </w:r>
      <w:bookmarkEnd w:id="704"/>
      <w:bookmarkEnd w:id="705"/>
      <w:bookmarkEnd w:id="706"/>
      <w:bookmarkEnd w:id="707"/>
      <w:bookmarkEnd w:id="708"/>
      <w:bookmarkEnd w:id="709"/>
      <w:r w:rsidR="00F04258" w:rsidRPr="00F04258">
        <w:rPr>
          <w:bCs w:val="0"/>
          <w:szCs w:val="24"/>
        </w:rPr>
        <w:t xml:space="preserve"> </w:t>
      </w:r>
      <w:r w:rsidR="00F04258" w:rsidRPr="009A70A4">
        <w:rPr>
          <w:bCs w:val="0"/>
          <w:szCs w:val="24"/>
        </w:rPr>
        <w:t>поставок</w:t>
      </w:r>
      <w:bookmarkEnd w:id="710"/>
      <w:bookmarkEnd w:id="711"/>
      <w:bookmarkEnd w:id="71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920CB0">
        <w:rPr>
          <w:sz w:val="24"/>
          <w:szCs w:val="24"/>
        </w:rPr>
        <w:t>2</w:t>
      </w:r>
      <w:r w:rsidRPr="00F647F7">
        <w:rPr>
          <w:sz w:val="24"/>
          <w:szCs w:val="24"/>
        </w:rPr>
        <w:t xml:space="preserve"> к письму о подаче оферты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92C8B" w:rsidP="004F4D8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Сводная таблица стоимости</w:t>
      </w:r>
      <w:r w:rsidR="00F04258" w:rsidRPr="00F04258">
        <w:rPr>
          <w:bCs w:val="0"/>
          <w:sz w:val="24"/>
          <w:szCs w:val="24"/>
        </w:rPr>
        <w:t xml:space="preserve"> </w:t>
      </w:r>
      <w:r w:rsidR="00F04258" w:rsidRPr="00F04258">
        <w:rPr>
          <w:b/>
          <w:sz w:val="24"/>
          <w:szCs w:val="24"/>
        </w:rPr>
        <w:t>поставок</w:t>
      </w:r>
    </w:p>
    <w:p w:rsidR="004F4D80" w:rsidRPr="00F647F7" w:rsidRDefault="004F4D80" w:rsidP="004F4D80">
      <w:pPr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Расчет стоимости поставляемой продукции</w:t>
      </w:r>
    </w:p>
    <w:tbl>
      <w:tblPr>
        <w:tblW w:w="14014" w:type="dxa"/>
        <w:tblInd w:w="93" w:type="dxa"/>
        <w:tblLook w:val="04A0" w:firstRow="1" w:lastRow="0" w:firstColumn="1" w:lastColumn="0" w:noHBand="0" w:noVBand="1"/>
      </w:tblPr>
      <w:tblGrid>
        <w:gridCol w:w="618"/>
        <w:gridCol w:w="1768"/>
        <w:gridCol w:w="2705"/>
        <w:gridCol w:w="1435"/>
        <w:gridCol w:w="1480"/>
        <w:gridCol w:w="515"/>
        <w:gridCol w:w="1179"/>
        <w:gridCol w:w="1133"/>
        <w:gridCol w:w="943"/>
        <w:gridCol w:w="1105"/>
        <w:gridCol w:w="1133"/>
      </w:tblGrid>
      <w:tr w:rsidR="004F4D80" w:rsidRPr="00B50B01" w:rsidTr="004F4D80">
        <w:trPr>
          <w:trHeight w:val="1785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 xml:space="preserve">№ </w:t>
            </w:r>
            <w:proofErr w:type="gramStart"/>
            <w:r w:rsidRPr="00B50B01">
              <w:rPr>
                <w:b/>
                <w:bCs w:val="0"/>
                <w:color w:val="000000"/>
                <w:sz w:val="18"/>
                <w:szCs w:val="18"/>
              </w:rPr>
              <w:t>п</w:t>
            </w:r>
            <w:proofErr w:type="gramEnd"/>
            <w:r w:rsidRPr="00B50B01">
              <w:rPr>
                <w:b/>
                <w:bCs w:val="0"/>
                <w:color w:val="000000"/>
                <w:sz w:val="18"/>
                <w:szCs w:val="18"/>
              </w:rPr>
              <w:t>/п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>Наименование продукции, Тип, марка</w:t>
            </w:r>
          </w:p>
        </w:tc>
        <w:tc>
          <w:tcPr>
            <w:tcW w:w="2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7252E9" w:rsidRDefault="00953987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7252E9">
              <w:rPr>
                <w:b/>
                <w:bCs w:val="0"/>
                <w:color w:val="000000"/>
                <w:szCs w:val="24"/>
              </w:rPr>
              <w:t>ЭКВИВАЛЕНТ</w:t>
            </w:r>
            <w:r w:rsidR="004F4D80" w:rsidRPr="007252E9">
              <w:rPr>
                <w:b/>
                <w:bCs w:val="0"/>
                <w:color w:val="000000"/>
                <w:sz w:val="18"/>
                <w:szCs w:val="18"/>
              </w:rPr>
              <w:br/>
              <w:t xml:space="preserve">(заполняется </w:t>
            </w:r>
            <w:proofErr w:type="gramStart"/>
            <w:r w:rsidR="00C236C0" w:rsidRPr="007252E9">
              <w:rPr>
                <w:b/>
                <w:bCs w:val="0"/>
                <w:color w:val="000000"/>
                <w:sz w:val="18"/>
                <w:szCs w:val="18"/>
              </w:rPr>
              <w:t>Участник</w:t>
            </w:r>
            <w:r w:rsidR="004F4D80" w:rsidRPr="007252E9">
              <w:rPr>
                <w:b/>
                <w:bCs w:val="0"/>
                <w:color w:val="000000"/>
                <w:sz w:val="18"/>
                <w:szCs w:val="18"/>
              </w:rPr>
              <w:t>ом</w:t>
            </w:r>
            <w:proofErr w:type="gramEnd"/>
            <w:r w:rsidR="004F4D80" w:rsidRPr="007252E9">
              <w:rPr>
                <w:b/>
                <w:bCs w:val="0"/>
                <w:color w:val="000000"/>
                <w:sz w:val="18"/>
                <w:szCs w:val="18"/>
              </w:rPr>
              <w:t xml:space="preserve"> в случае если предлагаемая продукция отличается от заявленной Заказчиком) Наименование, тип, марка, ГОСТ, ТУ и прочие сведения об эквиваленте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7252E9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7252E9">
              <w:rPr>
                <w:b/>
                <w:bCs w:val="0"/>
                <w:color w:val="000000"/>
                <w:sz w:val="18"/>
                <w:szCs w:val="18"/>
              </w:rPr>
              <w:t>Наименование производителя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>Страна происхождения</w:t>
            </w:r>
          </w:p>
        </w:tc>
        <w:tc>
          <w:tcPr>
            <w:tcW w:w="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>ЕИ</w:t>
            </w:r>
          </w:p>
        </w:tc>
        <w:tc>
          <w:tcPr>
            <w:tcW w:w="1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>Количество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>Цена единицы без НДС, руб.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</w:p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</w:p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>Цена единицы с НДС, руб</w:t>
            </w:r>
            <w:r>
              <w:rPr>
                <w:b/>
                <w:bCs w:val="0"/>
                <w:color w:val="000000"/>
                <w:sz w:val="18"/>
                <w:szCs w:val="18"/>
              </w:rPr>
              <w:t>.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>Стоимость без НДС, руб.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>Стоимость с НДС, руб.</w:t>
            </w:r>
          </w:p>
        </w:tc>
      </w:tr>
      <w:tr w:rsidR="004F4D80" w:rsidRPr="00B50B01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BC19F9">
            <w:pPr>
              <w:numPr>
                <w:ilvl w:val="0"/>
                <w:numId w:val="68"/>
              </w:numPr>
              <w:suppressAutoHyphens w:val="0"/>
              <w:spacing w:line="240" w:lineRule="auto"/>
              <w:jc w:val="left"/>
              <w:rPr>
                <w:sz w:val="18"/>
                <w:szCs w:val="18"/>
              </w:rPr>
            </w:pPr>
            <w:r w:rsidRPr="00027E2F">
              <w:rPr>
                <w:b/>
                <w:sz w:val="18"/>
                <w:szCs w:val="18"/>
              </w:rPr>
              <w:t> </w:t>
            </w:r>
            <w:r w:rsidRPr="00027E2F">
              <w:rPr>
                <w:b/>
                <w:bCs w:val="0"/>
                <w:sz w:val="18"/>
                <w:szCs w:val="18"/>
              </w:rPr>
              <w:t xml:space="preserve">Филиал </w:t>
            </w:r>
            <w:r>
              <w:rPr>
                <w:b/>
                <w:bCs w:val="0"/>
                <w:sz w:val="18"/>
                <w:szCs w:val="18"/>
              </w:rPr>
              <w:t>ПАО «МРСК Центра»</w:t>
            </w:r>
            <w:r w:rsidRPr="00027E2F">
              <w:rPr>
                <w:b/>
                <w:sz w:val="18"/>
                <w:szCs w:val="18"/>
              </w:rPr>
              <w:t xml:space="preserve"> «</w:t>
            </w:r>
            <w:r w:rsidRPr="00027E2F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027E2F">
              <w:rPr>
                <w:b/>
                <w:sz w:val="18"/>
                <w:szCs w:val="18"/>
              </w:rPr>
              <w:t>энерго</w:t>
            </w:r>
            <w:proofErr w:type="spellEnd"/>
            <w:r w:rsidRPr="00027E2F">
              <w:rPr>
                <w:b/>
                <w:sz w:val="18"/>
                <w:szCs w:val="18"/>
              </w:rPr>
              <w:t>»</w:t>
            </w:r>
          </w:p>
        </w:tc>
      </w:tr>
      <w:tr w:rsidR="004F4D80" w:rsidRPr="00B50B01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1.1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B50B01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1.2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B50B01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1.3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B50B01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…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B50B01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b/>
                <w:bCs w:val="0"/>
                <w:color w:val="000000"/>
                <w:sz w:val="18"/>
                <w:szCs w:val="18"/>
              </w:rPr>
              <w:t>ИТОГО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х</w:t>
            </w:r>
          </w:p>
        </w:tc>
      </w:tr>
      <w:tr w:rsidR="004F4D80" w:rsidRPr="00B50B01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b/>
                <w:bCs w:val="0"/>
                <w:color w:val="000000"/>
                <w:sz w:val="18"/>
                <w:szCs w:val="18"/>
              </w:rPr>
              <w:t>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 </w:t>
            </w:r>
          </w:p>
        </w:tc>
      </w:tr>
      <w:tr w:rsidR="004F4D80" w:rsidRPr="00B50B01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b/>
                <w:sz w:val="18"/>
                <w:szCs w:val="18"/>
              </w:rPr>
              <w:t xml:space="preserve">Итого по филиалу </w:t>
            </w:r>
            <w:r>
              <w:rPr>
                <w:b/>
                <w:bCs w:val="0"/>
                <w:sz w:val="18"/>
                <w:szCs w:val="18"/>
              </w:rPr>
              <w:t>ПАО «МРСК Центра»</w:t>
            </w:r>
            <w:r w:rsidRPr="00027E2F">
              <w:rPr>
                <w:b/>
                <w:sz w:val="18"/>
                <w:szCs w:val="18"/>
              </w:rPr>
              <w:t xml:space="preserve"> «</w:t>
            </w:r>
            <w:r w:rsidRPr="00027E2F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027E2F">
              <w:rPr>
                <w:b/>
                <w:sz w:val="18"/>
                <w:szCs w:val="18"/>
              </w:rPr>
              <w:t>энерго</w:t>
            </w:r>
            <w:proofErr w:type="spellEnd"/>
            <w:r w:rsidRPr="00027E2F">
              <w:rPr>
                <w:b/>
                <w:sz w:val="18"/>
                <w:szCs w:val="18"/>
              </w:rPr>
              <w:t xml:space="preserve">» </w:t>
            </w:r>
            <w:r w:rsidRPr="00027E2F">
              <w:rPr>
                <w:b/>
                <w:bCs w:val="0"/>
                <w:color w:val="000000"/>
                <w:sz w:val="18"/>
                <w:szCs w:val="18"/>
              </w:rPr>
              <w:t>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 </w:t>
            </w:r>
          </w:p>
        </w:tc>
      </w:tr>
      <w:tr w:rsidR="004F4D80" w:rsidRPr="00B50B01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BC19F9">
            <w:pPr>
              <w:numPr>
                <w:ilvl w:val="0"/>
                <w:numId w:val="68"/>
              </w:numPr>
              <w:suppressAutoHyphens w:val="0"/>
              <w:spacing w:line="240" w:lineRule="auto"/>
              <w:jc w:val="left"/>
              <w:rPr>
                <w:sz w:val="18"/>
                <w:szCs w:val="18"/>
              </w:rPr>
            </w:pPr>
            <w:r w:rsidRPr="006062A7">
              <w:rPr>
                <w:b/>
                <w:sz w:val="18"/>
                <w:szCs w:val="18"/>
              </w:rPr>
              <w:t xml:space="preserve">Филиал </w:t>
            </w:r>
            <w:r>
              <w:rPr>
                <w:b/>
                <w:sz w:val="18"/>
                <w:szCs w:val="18"/>
              </w:rPr>
              <w:t>ПАО «МРСК Центра»</w:t>
            </w:r>
            <w:r w:rsidRPr="00027E2F">
              <w:rPr>
                <w:b/>
                <w:sz w:val="18"/>
                <w:szCs w:val="18"/>
              </w:rPr>
              <w:t xml:space="preserve"> </w:t>
            </w:r>
            <w:r w:rsidRPr="00027E2F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027E2F">
              <w:rPr>
                <w:b/>
                <w:sz w:val="18"/>
                <w:szCs w:val="18"/>
              </w:rPr>
              <w:t>энерго</w:t>
            </w:r>
            <w:proofErr w:type="spellEnd"/>
            <w:r w:rsidRPr="00027E2F">
              <w:rPr>
                <w:b/>
                <w:sz w:val="18"/>
                <w:szCs w:val="18"/>
              </w:rPr>
              <w:t>»</w:t>
            </w:r>
          </w:p>
        </w:tc>
      </w:tr>
      <w:tr w:rsidR="004F4D80" w:rsidRPr="00B50B01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2.1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B50B01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2.2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B50B01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B50B01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…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B50B01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b/>
                <w:bCs w:val="0"/>
                <w:color w:val="000000"/>
                <w:sz w:val="18"/>
                <w:szCs w:val="18"/>
              </w:rPr>
              <w:t>ИТОГО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х</w:t>
            </w:r>
          </w:p>
        </w:tc>
      </w:tr>
      <w:tr w:rsidR="004F4D80" w:rsidRPr="00B50B01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b/>
                <w:bCs w:val="0"/>
                <w:color w:val="000000"/>
                <w:sz w:val="18"/>
                <w:szCs w:val="18"/>
              </w:rPr>
              <w:t>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 </w:t>
            </w:r>
          </w:p>
        </w:tc>
      </w:tr>
      <w:tr w:rsidR="004F4D80" w:rsidRPr="00B50B01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b/>
                <w:sz w:val="18"/>
                <w:szCs w:val="18"/>
              </w:rPr>
              <w:t xml:space="preserve">Итого по филиалу </w:t>
            </w:r>
            <w:r>
              <w:rPr>
                <w:b/>
                <w:bCs w:val="0"/>
                <w:sz w:val="18"/>
                <w:szCs w:val="18"/>
              </w:rPr>
              <w:t>ПАО «МРСК Центра»</w:t>
            </w:r>
            <w:r w:rsidRPr="00027E2F">
              <w:rPr>
                <w:b/>
                <w:sz w:val="18"/>
                <w:szCs w:val="18"/>
              </w:rPr>
              <w:t xml:space="preserve"> «</w:t>
            </w:r>
            <w:r w:rsidRPr="00027E2F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027E2F">
              <w:rPr>
                <w:b/>
                <w:sz w:val="18"/>
                <w:szCs w:val="18"/>
              </w:rPr>
              <w:t>энерго</w:t>
            </w:r>
            <w:proofErr w:type="spellEnd"/>
            <w:r w:rsidRPr="00027E2F">
              <w:rPr>
                <w:b/>
                <w:sz w:val="18"/>
                <w:szCs w:val="18"/>
              </w:rPr>
              <w:t xml:space="preserve">» </w:t>
            </w:r>
            <w:r w:rsidRPr="00027E2F">
              <w:rPr>
                <w:b/>
                <w:bCs w:val="0"/>
                <w:color w:val="000000"/>
                <w:sz w:val="18"/>
                <w:szCs w:val="18"/>
              </w:rPr>
              <w:t>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 </w:t>
            </w:r>
          </w:p>
        </w:tc>
      </w:tr>
      <w:tr w:rsidR="004F4D80" w:rsidRPr="00B50B01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9F0D9C">
              <w:rPr>
                <w:sz w:val="18"/>
                <w:szCs w:val="18"/>
                <w:highlight w:val="yellow"/>
              </w:rPr>
              <w:t>………………</w:t>
            </w:r>
          </w:p>
        </w:tc>
      </w:tr>
      <w:tr w:rsidR="004F4D80" w:rsidRPr="00B50B01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b/>
                <w:bCs w:val="0"/>
                <w:color w:val="000000"/>
                <w:sz w:val="18"/>
                <w:szCs w:val="18"/>
              </w:rPr>
              <w:lastRenderedPageBreak/>
              <w:t>ИТОГО</w:t>
            </w:r>
            <w:r>
              <w:rPr>
                <w:b/>
                <w:bCs w:val="0"/>
                <w:color w:val="000000"/>
                <w:sz w:val="18"/>
                <w:szCs w:val="18"/>
              </w:rPr>
              <w:t xml:space="preserve"> (1+2+…)</w:t>
            </w:r>
            <w:r w:rsidRPr="00027E2F">
              <w:rPr>
                <w:b/>
                <w:bCs w:val="0"/>
                <w:color w:val="000000"/>
                <w:sz w:val="18"/>
                <w:szCs w:val="18"/>
              </w:rPr>
              <w:t xml:space="preserve">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х</w:t>
            </w:r>
          </w:p>
        </w:tc>
      </w:tr>
      <w:tr w:rsidR="004F4D80" w:rsidRPr="00B50B01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b/>
                <w:bCs w:val="0"/>
                <w:color w:val="000000"/>
                <w:sz w:val="18"/>
                <w:szCs w:val="18"/>
              </w:rPr>
              <w:t>ИТОГО</w:t>
            </w:r>
            <w:r>
              <w:rPr>
                <w:b/>
                <w:bCs w:val="0"/>
                <w:color w:val="000000"/>
                <w:sz w:val="18"/>
                <w:szCs w:val="18"/>
              </w:rPr>
              <w:t xml:space="preserve"> (1+2+…) </w:t>
            </w:r>
            <w:r w:rsidRPr="00027E2F">
              <w:rPr>
                <w:b/>
                <w:bCs w:val="0"/>
                <w:color w:val="000000"/>
                <w:sz w:val="18"/>
                <w:szCs w:val="18"/>
              </w:rPr>
              <w:t>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 </w:t>
            </w:r>
          </w:p>
        </w:tc>
      </w:tr>
      <w:tr w:rsidR="004F4D80" w:rsidRPr="00D179B0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>Стоимость продукции ИТОГО</w:t>
            </w:r>
            <w:r>
              <w:rPr>
                <w:b/>
                <w:bCs w:val="0"/>
                <w:color w:val="000000"/>
                <w:sz w:val="18"/>
                <w:szCs w:val="18"/>
              </w:rPr>
              <w:t xml:space="preserve"> (1+2+…)</w:t>
            </w:r>
            <w:r w:rsidRPr="00B50B01">
              <w:rPr>
                <w:b/>
                <w:bCs w:val="0"/>
                <w:color w:val="000000"/>
                <w:sz w:val="18"/>
                <w:szCs w:val="18"/>
              </w:rPr>
              <w:t xml:space="preserve"> 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 </w:t>
            </w:r>
          </w:p>
        </w:tc>
      </w:tr>
    </w:tbl>
    <w:p w:rsidR="004F4D80" w:rsidRDefault="004F4D80" w:rsidP="004F4D80">
      <w:pPr>
        <w:spacing w:line="240" w:lineRule="auto"/>
        <w:rPr>
          <w:b/>
          <w:sz w:val="24"/>
          <w:szCs w:val="24"/>
        </w:rPr>
      </w:pPr>
    </w:p>
    <w:p w:rsidR="004F4D80" w:rsidRPr="00711D9B" w:rsidRDefault="004F4D80" w:rsidP="004F4D80">
      <w:pPr>
        <w:spacing w:line="240" w:lineRule="auto"/>
        <w:rPr>
          <w:sz w:val="24"/>
          <w:szCs w:val="24"/>
        </w:rPr>
      </w:pPr>
      <w:proofErr w:type="gramStart"/>
      <w:r w:rsidRPr="00711D9B">
        <w:rPr>
          <w:sz w:val="24"/>
          <w:szCs w:val="24"/>
        </w:rPr>
        <w:t>Цена единицы с НДС, а также общая итоговая стоимость продукции с НДС включает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задания.</w:t>
      </w:r>
      <w:proofErr w:type="gramEnd"/>
    </w:p>
    <w:p w:rsidR="004F4D80" w:rsidRDefault="004F4D80" w:rsidP="004F4D80">
      <w:pPr>
        <w:spacing w:before="60" w:line="240" w:lineRule="auto"/>
        <w:rPr>
          <w:b/>
          <w:sz w:val="24"/>
          <w:szCs w:val="24"/>
        </w:rPr>
      </w:pPr>
    </w:p>
    <w:p w:rsidR="004F4D80" w:rsidRDefault="004F4D80" w:rsidP="004F4D80">
      <w:pPr>
        <w:spacing w:before="60" w:line="240" w:lineRule="auto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</w:t>
      </w:r>
      <w:r>
        <w:rPr>
          <w:b/>
          <w:sz w:val="24"/>
          <w:szCs w:val="24"/>
        </w:rPr>
        <w:t>2</w:t>
      </w:r>
      <w:r w:rsidRPr="00F647F7">
        <w:rPr>
          <w:b/>
          <w:sz w:val="24"/>
          <w:szCs w:val="24"/>
        </w:rPr>
        <w:t>. Прочие коммерческие условия поставки продукции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4860"/>
        <w:gridCol w:w="4860"/>
      </w:tblGrid>
      <w:tr w:rsidR="004F4D80" w:rsidRPr="00F647F7" w:rsidTr="004F4D80">
        <w:tc>
          <w:tcPr>
            <w:tcW w:w="648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48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Наименование</w:t>
            </w:r>
          </w:p>
        </w:tc>
        <w:tc>
          <w:tcPr>
            <w:tcW w:w="48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Значение</w:t>
            </w:r>
          </w:p>
        </w:tc>
      </w:tr>
      <w:tr w:rsidR="004F4D80" w:rsidRPr="00F647F7" w:rsidTr="004F4D80">
        <w:trPr>
          <w:cantSplit/>
        </w:trPr>
        <w:tc>
          <w:tcPr>
            <w:tcW w:w="648" w:type="dxa"/>
            <w:vAlign w:val="center"/>
          </w:tcPr>
          <w:p w:rsidR="004F4D80" w:rsidRPr="00F647F7" w:rsidRDefault="004F4D80" w:rsidP="004F4D80">
            <w:pPr>
              <w:tabs>
                <w:tab w:val="num" w:pos="360"/>
              </w:tabs>
              <w:spacing w:line="240" w:lineRule="auto"/>
              <w:ind w:firstLine="0"/>
              <w:jc w:val="center"/>
            </w:pPr>
          </w:p>
        </w:tc>
        <w:tc>
          <w:tcPr>
            <w:tcW w:w="48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Гарантийный срок</w:t>
            </w:r>
          </w:p>
        </w:tc>
        <w:tc>
          <w:tcPr>
            <w:tcW w:w="48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648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92116E">
              <w:rPr>
                <w:sz w:val="22"/>
              </w:rPr>
              <w:t>Условия оплаты</w:t>
            </w:r>
          </w:p>
        </w:tc>
        <w:tc>
          <w:tcPr>
            <w:tcW w:w="48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648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48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и т.д.</w:t>
            </w:r>
          </w:p>
        </w:tc>
        <w:tc>
          <w:tcPr>
            <w:tcW w:w="48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648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236C0" w:rsidRDefault="004F4D80" w:rsidP="004F4D80">
      <w:pPr>
        <w:pStyle w:val="3"/>
        <w:rPr>
          <w:szCs w:val="24"/>
        </w:rPr>
      </w:pPr>
      <w:bookmarkStart w:id="713" w:name="_Toc176765534"/>
      <w:bookmarkStart w:id="714" w:name="_Toc198979983"/>
      <w:bookmarkStart w:id="715" w:name="_Toc217466315"/>
      <w:bookmarkStart w:id="716" w:name="_Toc217702856"/>
      <w:bookmarkStart w:id="717" w:name="_Toc233601974"/>
      <w:bookmarkStart w:id="718" w:name="_Toc263343460"/>
      <w:r w:rsidRPr="00F647F7">
        <w:rPr>
          <w:b w:val="0"/>
          <w:szCs w:val="24"/>
        </w:rPr>
        <w:br w:type="page"/>
      </w:r>
      <w:bookmarkStart w:id="719" w:name="_Toc439170677"/>
      <w:bookmarkStart w:id="720" w:name="_Toc439172779"/>
      <w:bookmarkStart w:id="721" w:name="_Toc439173223"/>
      <w:bookmarkStart w:id="722" w:name="_Toc439238219"/>
      <w:bookmarkStart w:id="723" w:name="_Toc439252767"/>
      <w:bookmarkStart w:id="724" w:name="_Toc439323741"/>
      <w:bookmarkStart w:id="725" w:name="_Toc440357139"/>
      <w:bookmarkStart w:id="726" w:name="_Toc440359694"/>
      <w:bookmarkStart w:id="727" w:name="_Toc440632158"/>
      <w:bookmarkStart w:id="728" w:name="_Toc440875978"/>
      <w:bookmarkStart w:id="729" w:name="_Toc441131006"/>
      <w:bookmarkStart w:id="730" w:name="_Toc447269823"/>
      <w:bookmarkStart w:id="731" w:name="_Toc464120649"/>
      <w:r w:rsidRPr="00C236C0">
        <w:rPr>
          <w:szCs w:val="24"/>
        </w:rPr>
        <w:lastRenderedPageBreak/>
        <w:t>Инструкции по заполнению</w:t>
      </w:r>
      <w:bookmarkEnd w:id="713"/>
      <w:bookmarkEnd w:id="714"/>
      <w:bookmarkEnd w:id="715"/>
      <w:bookmarkEnd w:id="716"/>
      <w:bookmarkEnd w:id="717"/>
      <w:bookmarkEnd w:id="718"/>
      <w:bookmarkEnd w:id="719"/>
      <w:bookmarkEnd w:id="720"/>
      <w:bookmarkEnd w:id="721"/>
      <w:bookmarkEnd w:id="722"/>
      <w:bookmarkEnd w:id="723"/>
      <w:bookmarkEnd w:id="724"/>
      <w:bookmarkEnd w:id="725"/>
      <w:bookmarkEnd w:id="726"/>
      <w:bookmarkEnd w:id="727"/>
      <w:bookmarkEnd w:id="728"/>
      <w:bookmarkEnd w:id="729"/>
      <w:bookmarkEnd w:id="730"/>
      <w:bookmarkEnd w:id="731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>
        <w:rPr>
          <w:sz w:val="24"/>
          <w:szCs w:val="24"/>
        </w:rPr>
        <w:t>ая</w:t>
      </w:r>
      <w:r w:rsidR="004F4D80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Сводная таблица стоимости</w:t>
      </w:r>
      <w:r w:rsidR="00F04258" w:rsidRPr="00F04258">
        <w:rPr>
          <w:bCs w:val="0"/>
          <w:sz w:val="24"/>
          <w:szCs w:val="24"/>
        </w:rPr>
        <w:t xml:space="preserve"> </w:t>
      </w:r>
      <w:r w:rsidR="00F04258" w:rsidRPr="009A70A4">
        <w:rPr>
          <w:bCs w:val="0"/>
          <w:sz w:val="24"/>
          <w:szCs w:val="24"/>
        </w:rPr>
        <w:t>поставок</w:t>
      </w:r>
      <w:r w:rsidR="004F4D80" w:rsidRPr="00F647F7">
        <w:rPr>
          <w:sz w:val="24"/>
          <w:szCs w:val="24"/>
        </w:rPr>
        <w:t>.</w:t>
      </w:r>
    </w:p>
    <w:p w:rsidR="004F4D80" w:rsidRPr="007252E9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C83252">
        <w:rPr>
          <w:sz w:val="24"/>
          <w:szCs w:val="24"/>
        </w:rPr>
        <w:t xml:space="preserve"> указывает </w:t>
      </w:r>
      <w:r w:rsidR="004F4D80" w:rsidRPr="007252E9">
        <w:rPr>
          <w:sz w:val="24"/>
          <w:szCs w:val="24"/>
        </w:rPr>
        <w:t xml:space="preserve">свое фирменное наименование (в </w:t>
      </w:r>
      <w:proofErr w:type="spellStart"/>
      <w:r w:rsidR="004F4D80" w:rsidRPr="007252E9">
        <w:rPr>
          <w:sz w:val="24"/>
          <w:szCs w:val="24"/>
        </w:rPr>
        <w:t>т.ч</w:t>
      </w:r>
      <w:proofErr w:type="spellEnd"/>
      <w:r w:rsidR="004F4D80" w:rsidRPr="007252E9">
        <w:rPr>
          <w:sz w:val="24"/>
          <w:szCs w:val="24"/>
        </w:rPr>
        <w:t>. организационно-правовую форму) и свой адрес.</w:t>
      </w:r>
    </w:p>
    <w:p w:rsidR="004F4D80" w:rsidRPr="007252E9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Сводная таблица стоимости</w:t>
      </w:r>
      <w:r w:rsidR="004F4D80" w:rsidRPr="007252E9">
        <w:rPr>
          <w:sz w:val="24"/>
          <w:szCs w:val="24"/>
        </w:rPr>
        <w:t xml:space="preserve"> </w:t>
      </w:r>
      <w:r w:rsidR="00F04258" w:rsidRPr="007252E9">
        <w:rPr>
          <w:bCs w:val="0"/>
          <w:sz w:val="24"/>
          <w:szCs w:val="24"/>
        </w:rPr>
        <w:t xml:space="preserve">поставок </w:t>
      </w:r>
      <w:r w:rsidR="004F4D80" w:rsidRPr="007252E9">
        <w:rPr>
          <w:sz w:val="24"/>
          <w:szCs w:val="24"/>
        </w:rPr>
        <w:t xml:space="preserve">подготавливается на основании </w:t>
      </w:r>
      <w:r w:rsidR="008179BB" w:rsidRPr="007252E9">
        <w:rPr>
          <w:sz w:val="24"/>
          <w:szCs w:val="24"/>
        </w:rPr>
        <w:t>Техническог</w:t>
      </w:r>
      <w:proofErr w:type="gramStart"/>
      <w:r w:rsidR="008179BB" w:rsidRPr="007252E9">
        <w:rPr>
          <w:sz w:val="24"/>
          <w:szCs w:val="24"/>
        </w:rPr>
        <w:t>о(</w:t>
      </w:r>
      <w:proofErr w:type="gramEnd"/>
      <w:r w:rsidR="008179BB" w:rsidRPr="007252E9">
        <w:rPr>
          <w:sz w:val="24"/>
          <w:szCs w:val="24"/>
        </w:rPr>
        <w:t xml:space="preserve">их) задания(й) (п. </w:t>
      </w:r>
      <w:r w:rsidR="00321C62">
        <w:fldChar w:fldCharType="begin"/>
      </w:r>
      <w:r w:rsidR="00321C62">
        <w:instrText xml:space="preserve"> REF _Ref450646963 \r \h  \* MERGEFORMAT </w:instrText>
      </w:r>
      <w:r w:rsidR="00321C62">
        <w:fldChar w:fldCharType="separate"/>
      </w:r>
      <w:r w:rsidR="008941A2" w:rsidRPr="008941A2">
        <w:rPr>
          <w:sz w:val="24"/>
          <w:szCs w:val="24"/>
        </w:rPr>
        <w:t>4.2</w:t>
      </w:r>
      <w:r w:rsidR="00321C62">
        <w:fldChar w:fldCharType="end"/>
      </w:r>
      <w:r w:rsidR="008179BB" w:rsidRPr="007252E9">
        <w:rPr>
          <w:sz w:val="24"/>
          <w:szCs w:val="24"/>
        </w:rPr>
        <w:t xml:space="preserve">) и </w:t>
      </w:r>
      <w:r w:rsidR="004F4D80" w:rsidRPr="007252E9">
        <w:rPr>
          <w:sz w:val="24"/>
          <w:szCs w:val="24"/>
        </w:rPr>
        <w:t xml:space="preserve">Технического предложения (подраздел </w:t>
      </w:r>
      <w:r w:rsidR="00321C62">
        <w:fldChar w:fldCharType="begin"/>
      </w:r>
      <w:r w:rsidR="00321C62">
        <w:instrText xml:space="preserve"> REF _Ref86826666 \r \h  \* MERGEFORMAT </w:instrText>
      </w:r>
      <w:r w:rsidR="00321C62">
        <w:fldChar w:fldCharType="separate"/>
      </w:r>
      <w:r w:rsidR="008941A2" w:rsidRPr="008941A2">
        <w:rPr>
          <w:sz w:val="24"/>
          <w:szCs w:val="24"/>
        </w:rPr>
        <w:t>5.3</w:t>
      </w:r>
      <w:r w:rsidR="00321C62">
        <w:fldChar w:fldCharType="end"/>
      </w:r>
      <w:r w:rsidR="004F4D80" w:rsidRPr="007252E9">
        <w:rPr>
          <w:sz w:val="24"/>
          <w:szCs w:val="24"/>
        </w:rPr>
        <w:t>).</w:t>
      </w:r>
      <w:r w:rsidR="000C39DE" w:rsidRPr="007252E9">
        <w:rPr>
          <w:sz w:val="24"/>
          <w:szCs w:val="24"/>
        </w:rPr>
        <w:t xml:space="preserve"> Если в Техническом предложении и Сводной таблице стоимости поставок указана различная информация (тип-марка предлагаемой к поставке продукции, завод-изготовитель, иные параметры) – такая Заявка будет отклонена.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 xml:space="preserve">Если в Техническом </w:t>
      </w:r>
      <w:r w:rsidR="00492C8B" w:rsidRPr="007252E9">
        <w:rPr>
          <w:sz w:val="24"/>
          <w:szCs w:val="24"/>
        </w:rPr>
        <w:t xml:space="preserve">предложении </w:t>
      </w:r>
      <w:r w:rsidRPr="007252E9">
        <w:rPr>
          <w:sz w:val="24"/>
          <w:szCs w:val="24"/>
        </w:rPr>
        <w:t xml:space="preserve">и </w:t>
      </w:r>
      <w:r w:rsidR="00492C8B" w:rsidRPr="007252E9">
        <w:rPr>
          <w:sz w:val="24"/>
          <w:szCs w:val="24"/>
        </w:rPr>
        <w:t>Сводной таблице стоимости</w:t>
      </w:r>
      <w:r w:rsidRPr="007252E9">
        <w:rPr>
          <w:sz w:val="24"/>
          <w:szCs w:val="24"/>
        </w:rPr>
        <w:t xml:space="preserve"> </w:t>
      </w:r>
      <w:r w:rsidR="00F04258" w:rsidRPr="007252E9">
        <w:rPr>
          <w:bCs w:val="0"/>
          <w:sz w:val="24"/>
          <w:szCs w:val="24"/>
        </w:rPr>
        <w:t xml:space="preserve">поставок </w:t>
      </w:r>
      <w:r w:rsidRPr="007252E9">
        <w:rPr>
          <w:sz w:val="24"/>
          <w:szCs w:val="24"/>
        </w:rPr>
        <w:t>указана различная продукция (тип-марка предлагаемой к поставке</w:t>
      </w:r>
      <w:r w:rsidR="00F728CD" w:rsidRPr="007252E9">
        <w:rPr>
          <w:sz w:val="24"/>
          <w:szCs w:val="24"/>
        </w:rPr>
        <w:t xml:space="preserve"> продукции</w:t>
      </w:r>
      <w:r w:rsidRPr="007252E9">
        <w:rPr>
          <w:sz w:val="24"/>
          <w:szCs w:val="24"/>
        </w:rPr>
        <w:t xml:space="preserve">, завод-изготовитель, иные параметры) – такая </w:t>
      </w:r>
      <w:r w:rsidR="00C236C0" w:rsidRPr="007252E9">
        <w:rPr>
          <w:sz w:val="24"/>
          <w:szCs w:val="24"/>
        </w:rPr>
        <w:t>Заявка</w:t>
      </w:r>
      <w:r w:rsidRPr="007252E9">
        <w:rPr>
          <w:sz w:val="24"/>
          <w:szCs w:val="24"/>
        </w:rPr>
        <w:t xml:space="preserve"> будет отклонена.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 xml:space="preserve">В таблице-1 приводится расчет стоимости продукции. </w:t>
      </w:r>
      <w:proofErr w:type="gramStart"/>
      <w:r w:rsidRPr="007252E9">
        <w:rPr>
          <w:sz w:val="24"/>
          <w:szCs w:val="24"/>
        </w:rPr>
        <w:t>Цена единицы  с НДС, а так же общая итоговая стоимость продукции с НДС в таблице-1 должны включать все налоги, обязательные платежи, стоимость её доставки до склада Получателя, стоимость тары, стоимость погрузочных</w:t>
      </w:r>
      <w:r w:rsidRPr="007252E9">
        <w:t xml:space="preserve"> </w:t>
      </w:r>
      <w:r w:rsidRPr="007252E9">
        <w:rPr>
          <w:sz w:val="24"/>
          <w:szCs w:val="24"/>
        </w:rPr>
        <w:t>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 согласно требованиям разделов</w:t>
      </w:r>
      <w:proofErr w:type="gramEnd"/>
      <w:r w:rsidRPr="007252E9">
        <w:rPr>
          <w:sz w:val="24"/>
          <w:szCs w:val="24"/>
        </w:rPr>
        <w:t xml:space="preserve"> </w:t>
      </w:r>
      <w:r w:rsidR="00321C62">
        <w:fldChar w:fldCharType="begin"/>
      </w:r>
      <w:r w:rsidR="00321C62">
        <w:instrText xml:space="preserve"> REF _Ref440292752 \r \h  \* MERGEFORMAT </w:instrText>
      </w:r>
      <w:r w:rsidR="00321C62">
        <w:fldChar w:fldCharType="separate"/>
      </w:r>
      <w:r w:rsidR="008941A2" w:rsidRPr="008941A2">
        <w:t>2</w:t>
      </w:r>
      <w:r w:rsidR="00321C62">
        <w:fldChar w:fldCharType="end"/>
      </w:r>
      <w:r w:rsidRPr="007252E9">
        <w:rPr>
          <w:sz w:val="24"/>
          <w:szCs w:val="24"/>
        </w:rPr>
        <w:t xml:space="preserve"> и </w:t>
      </w:r>
      <w:r w:rsidR="00321C62">
        <w:fldChar w:fldCharType="begin"/>
      </w:r>
      <w:r w:rsidR="00321C62">
        <w:instrText xml:space="preserve"> REF _Ref440292779 \r \h  \* MERGEFORMAT </w:instrText>
      </w:r>
      <w:r w:rsidR="00321C62">
        <w:fldChar w:fldCharType="separate"/>
      </w:r>
      <w:r w:rsidR="008941A2" w:rsidRPr="008941A2">
        <w:t>4</w:t>
      </w:r>
      <w:r w:rsidR="00321C62">
        <w:fldChar w:fldCharType="end"/>
      </w:r>
      <w:r w:rsidRPr="007252E9">
        <w:rPr>
          <w:sz w:val="24"/>
          <w:szCs w:val="24"/>
        </w:rPr>
        <w:t xml:space="preserve">. Поля «Наименование производителя», «Страна происхождения», «ЕИ», «Количество», «Цена единицы без НДС, руб.», «Цена единицы с НДС, руб.», «Стоимость без НДС, руб.» и «Стоимость с НДС, руб.» должны быть полностью заполнены по всей предлагаемой </w:t>
      </w:r>
      <w:r w:rsidR="00C236C0" w:rsidRPr="007252E9">
        <w:rPr>
          <w:sz w:val="24"/>
          <w:szCs w:val="24"/>
        </w:rPr>
        <w:t>Участник</w:t>
      </w:r>
      <w:r w:rsidRPr="007252E9">
        <w:rPr>
          <w:sz w:val="24"/>
          <w:szCs w:val="24"/>
        </w:rPr>
        <w:t>ом продукции, указанной в поле «Наименование продукции, Тип, марка» либо «</w:t>
      </w:r>
      <w:r w:rsidR="000729D6" w:rsidRPr="007252E9">
        <w:rPr>
          <w:sz w:val="24"/>
          <w:szCs w:val="24"/>
        </w:rPr>
        <w:t xml:space="preserve">ЭКВИВАЛЕНТ </w:t>
      </w:r>
      <w:r w:rsidRPr="007252E9">
        <w:rPr>
          <w:sz w:val="24"/>
          <w:szCs w:val="24"/>
        </w:rPr>
        <w:t xml:space="preserve">(заполняется </w:t>
      </w:r>
      <w:proofErr w:type="gramStart"/>
      <w:r w:rsidR="00C236C0" w:rsidRPr="007252E9">
        <w:rPr>
          <w:sz w:val="24"/>
          <w:szCs w:val="24"/>
        </w:rPr>
        <w:t>Участник</w:t>
      </w:r>
      <w:r w:rsidRPr="007252E9">
        <w:rPr>
          <w:sz w:val="24"/>
          <w:szCs w:val="24"/>
        </w:rPr>
        <w:t>ом</w:t>
      </w:r>
      <w:proofErr w:type="gramEnd"/>
      <w:r w:rsidRPr="007252E9">
        <w:rPr>
          <w:sz w:val="24"/>
          <w:szCs w:val="24"/>
        </w:rPr>
        <w:t xml:space="preserve"> в случае если предлагаемая продукция отличается от заявленной Заказчиком) Наименование, тип, марка, ГОСТ, ТУ и прочие сведения об эквиваленте». В противном случае Заявка </w:t>
      </w:r>
      <w:r w:rsidR="00C236C0" w:rsidRPr="007252E9">
        <w:rPr>
          <w:sz w:val="24"/>
          <w:szCs w:val="24"/>
        </w:rPr>
        <w:t>Участник</w:t>
      </w:r>
      <w:r w:rsidRPr="007252E9">
        <w:rPr>
          <w:sz w:val="24"/>
          <w:szCs w:val="24"/>
        </w:rPr>
        <w:t>а будет отклонена.</w:t>
      </w:r>
    </w:p>
    <w:p w:rsidR="003902C8" w:rsidRPr="007252E9" w:rsidRDefault="003902C8" w:rsidP="003902C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В таблице-2 приводятся иные параметры коммерческ</w:t>
      </w:r>
      <w:r w:rsidR="00815A1D" w:rsidRPr="007252E9">
        <w:rPr>
          <w:sz w:val="24"/>
          <w:szCs w:val="24"/>
        </w:rPr>
        <w:t>их</w:t>
      </w:r>
      <w:r w:rsidRPr="007252E9">
        <w:rPr>
          <w:sz w:val="24"/>
          <w:szCs w:val="24"/>
        </w:rPr>
        <w:t xml:space="preserve"> </w:t>
      </w:r>
      <w:r w:rsidR="00815A1D" w:rsidRPr="007252E9">
        <w:rPr>
          <w:sz w:val="24"/>
          <w:szCs w:val="24"/>
        </w:rPr>
        <w:t>условий</w:t>
      </w:r>
      <w:r w:rsidRPr="007252E9">
        <w:rPr>
          <w:sz w:val="24"/>
          <w:szCs w:val="24"/>
        </w:rPr>
        <w:t xml:space="preserve"> Участника. В случае </w:t>
      </w:r>
      <w:r w:rsidR="000729D6" w:rsidRPr="007252E9">
        <w:rPr>
          <w:sz w:val="24"/>
          <w:szCs w:val="24"/>
        </w:rPr>
        <w:t xml:space="preserve">эквивалентного предложения </w:t>
      </w:r>
      <w:r w:rsidRPr="007252E9">
        <w:rPr>
          <w:sz w:val="24"/>
          <w:szCs w:val="24"/>
        </w:rPr>
        <w:t>по поставляемому оборудованию, Участник должен указать в таблице-2 условие по корректировке и согласованию проектной документации с проектными организациями и другими заинтересованными сторонами, за свой счет без изменения стоимости поставляемого оборудования.</w:t>
      </w:r>
    </w:p>
    <w:p w:rsidR="004F4D80" w:rsidRPr="007252E9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Сводная таблица стоимости</w:t>
      </w:r>
      <w:r w:rsidR="004F4D80" w:rsidRPr="007252E9">
        <w:rPr>
          <w:sz w:val="24"/>
          <w:szCs w:val="24"/>
        </w:rPr>
        <w:t xml:space="preserve"> </w:t>
      </w:r>
      <w:r w:rsidR="00F04258" w:rsidRPr="007252E9">
        <w:rPr>
          <w:bCs w:val="0"/>
          <w:sz w:val="24"/>
          <w:szCs w:val="24"/>
        </w:rPr>
        <w:t xml:space="preserve">поставок </w:t>
      </w:r>
      <w:r w:rsidR="004F4D80" w:rsidRPr="007252E9">
        <w:rPr>
          <w:sz w:val="24"/>
          <w:szCs w:val="24"/>
        </w:rPr>
        <w:t xml:space="preserve">будет служить основой для подготовки приложения №1 к Договору. В этой связи в целях снижения общих затрат сил и времени Заказчика и </w:t>
      </w:r>
      <w:r w:rsidR="00C236C0" w:rsidRPr="007252E9">
        <w:rPr>
          <w:sz w:val="24"/>
          <w:szCs w:val="24"/>
        </w:rPr>
        <w:t>Участник</w:t>
      </w:r>
      <w:r w:rsidR="004F4D80" w:rsidRPr="007252E9">
        <w:rPr>
          <w:sz w:val="24"/>
          <w:szCs w:val="24"/>
        </w:rPr>
        <w:t>а на подготовку Договора данн</w:t>
      </w:r>
      <w:r w:rsidRPr="007252E9">
        <w:rPr>
          <w:sz w:val="24"/>
          <w:szCs w:val="24"/>
        </w:rPr>
        <w:t>ую</w:t>
      </w:r>
      <w:r w:rsidR="004F4D80" w:rsidRPr="007252E9">
        <w:rPr>
          <w:sz w:val="24"/>
          <w:szCs w:val="24"/>
        </w:rPr>
        <w:t xml:space="preserve"> </w:t>
      </w:r>
      <w:r w:rsidRPr="007252E9">
        <w:rPr>
          <w:sz w:val="24"/>
          <w:szCs w:val="24"/>
        </w:rPr>
        <w:t>Сводную таблицу стоимости</w:t>
      </w:r>
      <w:r w:rsidR="004F4D80" w:rsidRPr="007252E9">
        <w:rPr>
          <w:sz w:val="24"/>
          <w:szCs w:val="24"/>
        </w:rPr>
        <w:t xml:space="preserve"> </w:t>
      </w:r>
      <w:r w:rsidR="00F04258" w:rsidRPr="007252E9">
        <w:rPr>
          <w:bCs w:val="0"/>
          <w:sz w:val="24"/>
          <w:szCs w:val="24"/>
        </w:rPr>
        <w:t xml:space="preserve">поставок </w:t>
      </w:r>
      <w:r w:rsidR="004F4D80" w:rsidRPr="007252E9">
        <w:rPr>
          <w:sz w:val="24"/>
          <w:szCs w:val="24"/>
        </w:rPr>
        <w:t>следует подготовить так, чтобы ее можно было с минимальными изменениями включить в Договор.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 xml:space="preserve">Арифметические ошибки в </w:t>
      </w:r>
      <w:r w:rsidR="00492C8B" w:rsidRPr="007252E9">
        <w:rPr>
          <w:sz w:val="24"/>
          <w:szCs w:val="24"/>
        </w:rPr>
        <w:t>Сводной таблице стоимости</w:t>
      </w:r>
      <w:r w:rsidR="00F04258" w:rsidRPr="007252E9">
        <w:rPr>
          <w:bCs w:val="0"/>
          <w:sz w:val="24"/>
          <w:szCs w:val="24"/>
        </w:rPr>
        <w:t xml:space="preserve"> поставок</w:t>
      </w:r>
      <w:r w:rsidR="00492C8B" w:rsidRPr="007252E9">
        <w:rPr>
          <w:sz w:val="24"/>
          <w:szCs w:val="24"/>
        </w:rPr>
        <w:t xml:space="preserve"> </w:t>
      </w:r>
      <w:r w:rsidRPr="007252E9">
        <w:rPr>
          <w:sz w:val="24"/>
          <w:szCs w:val="24"/>
        </w:rPr>
        <w:t xml:space="preserve">могут быть причиной отклонения </w:t>
      </w:r>
      <w:r w:rsidR="00C236C0" w:rsidRPr="007252E9">
        <w:rPr>
          <w:sz w:val="24"/>
          <w:szCs w:val="24"/>
        </w:rPr>
        <w:t>Заявки</w:t>
      </w:r>
      <w:r w:rsidRPr="007252E9">
        <w:rPr>
          <w:sz w:val="24"/>
          <w:szCs w:val="24"/>
        </w:rPr>
        <w:t xml:space="preserve"> </w:t>
      </w:r>
      <w:r w:rsidR="00C236C0" w:rsidRPr="007252E9">
        <w:rPr>
          <w:sz w:val="24"/>
          <w:szCs w:val="24"/>
        </w:rPr>
        <w:t>Участник</w:t>
      </w:r>
      <w:r w:rsidRPr="007252E9">
        <w:rPr>
          <w:sz w:val="24"/>
          <w:szCs w:val="24"/>
        </w:rPr>
        <w:t>а.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Сумма поставки с НДС рассчитывается следующим образом: цена без НДС округленная до двух знаков после запятой умножается на количество, полученное значение округляется до двух знаков после запятой и умножается на ставку НДС. Полученное значение – сумма поставки с НДС округляется до двух знаков после запятой.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В случае</w:t>
      </w:r>
      <w:proofErr w:type="gramStart"/>
      <w:r w:rsidRPr="007252E9">
        <w:rPr>
          <w:sz w:val="24"/>
          <w:szCs w:val="24"/>
        </w:rPr>
        <w:t>,</w:t>
      </w:r>
      <w:proofErr w:type="gramEnd"/>
      <w:r w:rsidRPr="007252E9">
        <w:rPr>
          <w:sz w:val="24"/>
          <w:szCs w:val="24"/>
        </w:rPr>
        <w:t xml:space="preserve"> если </w:t>
      </w:r>
      <w:r w:rsidR="00C236C0" w:rsidRPr="007252E9">
        <w:rPr>
          <w:sz w:val="24"/>
          <w:szCs w:val="24"/>
        </w:rPr>
        <w:t>Участник</w:t>
      </w:r>
      <w:r w:rsidRPr="007252E9">
        <w:rPr>
          <w:sz w:val="24"/>
          <w:szCs w:val="24"/>
        </w:rPr>
        <w:t>ом предлагается продукция, «Наименование продукции, тип, марка» которой соответствуют заявленной к закупке Заказчиком, поле «ГОСТ, ТУ и прочие сведения об эквиваленте» не заполняется.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В случае</w:t>
      </w:r>
      <w:proofErr w:type="gramStart"/>
      <w:r w:rsidRPr="007252E9">
        <w:rPr>
          <w:sz w:val="24"/>
          <w:szCs w:val="24"/>
        </w:rPr>
        <w:t>,</w:t>
      </w:r>
      <w:proofErr w:type="gramEnd"/>
      <w:r w:rsidRPr="007252E9">
        <w:rPr>
          <w:sz w:val="24"/>
          <w:szCs w:val="24"/>
        </w:rPr>
        <w:t xml:space="preserve"> если претендент предлагает к поставке эквивалентную замену продукции (</w:t>
      </w:r>
      <w:r w:rsidR="00CD487F" w:rsidRPr="007252E9">
        <w:rPr>
          <w:sz w:val="24"/>
          <w:szCs w:val="24"/>
        </w:rPr>
        <w:t>эквивалент</w:t>
      </w:r>
      <w:r w:rsidRPr="007252E9">
        <w:rPr>
          <w:sz w:val="24"/>
          <w:szCs w:val="24"/>
        </w:rPr>
        <w:t>), требующейся в соответствии с техническим заданием, в свое</w:t>
      </w:r>
      <w:r w:rsidR="00841A6F" w:rsidRPr="007252E9">
        <w:rPr>
          <w:sz w:val="24"/>
          <w:szCs w:val="24"/>
        </w:rPr>
        <w:t>й</w:t>
      </w:r>
      <w:r w:rsidRPr="007252E9">
        <w:rPr>
          <w:sz w:val="24"/>
          <w:szCs w:val="24"/>
        </w:rPr>
        <w:t xml:space="preserve"> </w:t>
      </w:r>
      <w:r w:rsidR="00841A6F" w:rsidRPr="007252E9">
        <w:rPr>
          <w:sz w:val="24"/>
          <w:szCs w:val="24"/>
        </w:rPr>
        <w:t>Сводной таблице стоимости</w:t>
      </w:r>
      <w:r w:rsidRPr="007252E9">
        <w:rPr>
          <w:sz w:val="24"/>
          <w:szCs w:val="24"/>
        </w:rPr>
        <w:t xml:space="preserve"> </w:t>
      </w:r>
      <w:r w:rsidR="00F04258" w:rsidRPr="007252E9">
        <w:rPr>
          <w:bCs w:val="0"/>
          <w:sz w:val="24"/>
          <w:szCs w:val="24"/>
        </w:rPr>
        <w:t xml:space="preserve">поставок </w:t>
      </w:r>
      <w:r w:rsidRPr="007252E9">
        <w:rPr>
          <w:sz w:val="24"/>
          <w:szCs w:val="24"/>
        </w:rPr>
        <w:t xml:space="preserve">следует заполнить поле </w:t>
      </w:r>
      <w:r w:rsidR="00726A75" w:rsidRPr="007252E9">
        <w:rPr>
          <w:sz w:val="24"/>
          <w:szCs w:val="24"/>
        </w:rPr>
        <w:t xml:space="preserve">ЭКВИВАЛЕНТ </w:t>
      </w:r>
      <w:r w:rsidRPr="007252E9">
        <w:rPr>
          <w:sz w:val="24"/>
          <w:szCs w:val="24"/>
        </w:rPr>
        <w:t xml:space="preserve">«Наименование продукции, тип, марка» предлагаемым эквивалентом и указать ГОСТ, ТУ и прочие сведения об эквиваленте в поле «ГОСТ, ТУ и прочие сведения об эквиваленте». Все приложения необходимо заполнять с указанием «Наименование продукции, тип, марка» </w:t>
      </w:r>
      <w:r w:rsidR="00726A75" w:rsidRPr="007252E9">
        <w:rPr>
          <w:sz w:val="24"/>
          <w:szCs w:val="24"/>
        </w:rPr>
        <w:t>эквивалента</w:t>
      </w:r>
      <w:r w:rsidRPr="007252E9">
        <w:rPr>
          <w:sz w:val="24"/>
          <w:szCs w:val="24"/>
        </w:rPr>
        <w:t>.</w:t>
      </w:r>
    </w:p>
    <w:p w:rsidR="004F4D80" w:rsidRPr="00B86686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B86686">
        <w:rPr>
          <w:sz w:val="24"/>
          <w:szCs w:val="24"/>
        </w:rPr>
        <w:t xml:space="preserve">Все суммы </w:t>
      </w:r>
      <w:r w:rsidR="00492C8B">
        <w:rPr>
          <w:sz w:val="24"/>
          <w:szCs w:val="24"/>
        </w:rPr>
        <w:t>Сводной таблицы стоимости</w:t>
      </w:r>
      <w:r w:rsidRPr="00B86686">
        <w:rPr>
          <w:sz w:val="24"/>
          <w:szCs w:val="24"/>
        </w:rPr>
        <w:t xml:space="preserve"> </w:t>
      </w:r>
      <w:r w:rsidR="00F04258" w:rsidRPr="009A70A4">
        <w:rPr>
          <w:bCs w:val="0"/>
          <w:sz w:val="24"/>
          <w:szCs w:val="24"/>
        </w:rPr>
        <w:t>поставок</w:t>
      </w:r>
      <w:r w:rsidR="00F04258" w:rsidRPr="003E170D">
        <w:rPr>
          <w:bCs w:val="0"/>
          <w:sz w:val="24"/>
          <w:szCs w:val="24"/>
        </w:rPr>
        <w:t xml:space="preserve"> </w:t>
      </w:r>
      <w:r w:rsidRPr="00B86686">
        <w:rPr>
          <w:sz w:val="24"/>
          <w:szCs w:val="24"/>
        </w:rPr>
        <w:t xml:space="preserve">должны быть представлены в формате XXX </w:t>
      </w:r>
      <w:proofErr w:type="spellStart"/>
      <w:r w:rsidRPr="00B86686">
        <w:rPr>
          <w:sz w:val="24"/>
          <w:szCs w:val="24"/>
        </w:rPr>
        <w:t>XXX</w:t>
      </w:r>
      <w:proofErr w:type="spellEnd"/>
      <w:r w:rsidRPr="00B86686">
        <w:rPr>
          <w:sz w:val="24"/>
          <w:szCs w:val="24"/>
        </w:rPr>
        <w:t xml:space="preserve"> XXX,XX руб. например: «1 234 567,89 руб.».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732" w:name="_Ref86826666"/>
      <w:bookmarkStart w:id="733" w:name="_Toc90385112"/>
      <w:bookmarkStart w:id="734" w:name="_Toc98253925"/>
      <w:bookmarkStart w:id="735" w:name="_Toc165173853"/>
      <w:bookmarkStart w:id="736" w:name="_Toc423423669"/>
      <w:bookmarkStart w:id="737" w:name="_Toc464120650"/>
      <w:r w:rsidRPr="00F647F7">
        <w:rPr>
          <w:color w:val="000000"/>
        </w:rPr>
        <w:lastRenderedPageBreak/>
        <w:t xml:space="preserve">Техническое предложение (форма </w:t>
      </w:r>
      <w:r w:rsidRPr="00F647F7">
        <w:rPr>
          <w:noProof/>
          <w:color w:val="000000"/>
        </w:rPr>
        <w:t>3</w:t>
      </w:r>
      <w:r w:rsidRPr="00F647F7">
        <w:rPr>
          <w:color w:val="000000"/>
        </w:rPr>
        <w:t>)</w:t>
      </w:r>
      <w:bookmarkEnd w:id="732"/>
      <w:bookmarkEnd w:id="733"/>
      <w:bookmarkEnd w:id="734"/>
      <w:bookmarkEnd w:id="735"/>
      <w:bookmarkEnd w:id="736"/>
      <w:bookmarkEnd w:id="737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738" w:name="_Toc90385113"/>
      <w:bookmarkStart w:id="739" w:name="_Toc98253926"/>
      <w:bookmarkStart w:id="740" w:name="_Toc157248180"/>
      <w:bookmarkStart w:id="741" w:name="_Toc157496549"/>
      <w:bookmarkStart w:id="742" w:name="_Toc158206088"/>
      <w:bookmarkStart w:id="743" w:name="_Toc164057773"/>
      <w:bookmarkStart w:id="744" w:name="_Toc164137123"/>
      <w:bookmarkStart w:id="745" w:name="_Toc164161283"/>
      <w:bookmarkStart w:id="746" w:name="_Toc165173854"/>
      <w:bookmarkStart w:id="747" w:name="_Ref193690005"/>
      <w:bookmarkStart w:id="748" w:name="_Toc439170679"/>
      <w:bookmarkStart w:id="749" w:name="_Toc439172781"/>
      <w:bookmarkStart w:id="750" w:name="_Toc439173225"/>
      <w:bookmarkStart w:id="751" w:name="_Toc439238221"/>
      <w:bookmarkStart w:id="752" w:name="_Toc439252769"/>
      <w:bookmarkStart w:id="753" w:name="_Toc439323743"/>
      <w:bookmarkStart w:id="754" w:name="_Toc440357141"/>
      <w:bookmarkStart w:id="755" w:name="_Toc440359696"/>
      <w:bookmarkStart w:id="756" w:name="_Toc440632160"/>
      <w:bookmarkStart w:id="757" w:name="_Toc440875980"/>
      <w:bookmarkStart w:id="758" w:name="_Toc441131008"/>
      <w:bookmarkStart w:id="759" w:name="_Toc447269825"/>
      <w:bookmarkStart w:id="760" w:name="_Toc464120651"/>
      <w:r w:rsidRPr="00C236C0">
        <w:rPr>
          <w:szCs w:val="24"/>
        </w:rPr>
        <w:t xml:space="preserve">Форма </w:t>
      </w:r>
      <w:bookmarkEnd w:id="738"/>
      <w:bookmarkEnd w:id="739"/>
      <w:bookmarkEnd w:id="740"/>
      <w:bookmarkEnd w:id="741"/>
      <w:bookmarkEnd w:id="742"/>
      <w:bookmarkEnd w:id="743"/>
      <w:bookmarkEnd w:id="744"/>
      <w:bookmarkEnd w:id="745"/>
      <w:bookmarkEnd w:id="746"/>
      <w:bookmarkEnd w:id="747"/>
      <w:r w:rsidRPr="00C236C0">
        <w:rPr>
          <w:szCs w:val="24"/>
        </w:rPr>
        <w:t>технического предложения</w:t>
      </w:r>
      <w:bookmarkEnd w:id="748"/>
      <w:bookmarkEnd w:id="749"/>
      <w:bookmarkEnd w:id="750"/>
      <w:bookmarkEnd w:id="751"/>
      <w:bookmarkEnd w:id="752"/>
      <w:bookmarkEnd w:id="753"/>
      <w:bookmarkEnd w:id="754"/>
      <w:bookmarkEnd w:id="755"/>
      <w:bookmarkEnd w:id="756"/>
      <w:bookmarkEnd w:id="757"/>
      <w:bookmarkEnd w:id="758"/>
      <w:bookmarkEnd w:id="759"/>
      <w:bookmarkEnd w:id="760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3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761" w:name="_Ref55335818"/>
      <w:bookmarkStart w:id="762" w:name="_Ref55336334"/>
      <w:bookmarkStart w:id="763" w:name="_Toc57314673"/>
      <w:bookmarkStart w:id="764" w:name="_Toc69728987"/>
      <w:bookmarkStart w:id="765" w:name="_Toc98253928"/>
      <w:bookmarkStart w:id="766" w:name="_Toc165173856"/>
      <w:bookmarkStart w:id="767" w:name="_Ref194749150"/>
      <w:bookmarkStart w:id="768" w:name="_Ref194750368"/>
      <w:bookmarkStart w:id="769" w:name="_Ref89649494"/>
      <w:bookmarkStart w:id="770" w:name="_Toc90385115"/>
      <w:r w:rsidRPr="00F647F7">
        <w:rPr>
          <w:b/>
          <w:sz w:val="24"/>
          <w:szCs w:val="24"/>
        </w:rPr>
        <w:t>Техническое предложение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487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77"/>
        <w:gridCol w:w="4077"/>
        <w:gridCol w:w="3015"/>
        <w:gridCol w:w="3877"/>
        <w:gridCol w:w="3599"/>
      </w:tblGrid>
      <w:tr w:rsidR="004F4D80" w:rsidRPr="00652D5B" w:rsidTr="004F4D80">
        <w:tc>
          <w:tcPr>
            <w:tcW w:w="284" w:type="pct"/>
            <w:vMerge w:val="restar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652D5B">
              <w:rPr>
                <w:b/>
              </w:rPr>
              <w:t xml:space="preserve">№ </w:t>
            </w:r>
            <w:proofErr w:type="gramStart"/>
            <w:r w:rsidRPr="00652D5B">
              <w:rPr>
                <w:b/>
              </w:rPr>
              <w:t>п</w:t>
            </w:r>
            <w:proofErr w:type="gramEnd"/>
            <w:r w:rsidRPr="00652D5B">
              <w:rPr>
                <w:b/>
              </w:rPr>
              <w:t>/п</w:t>
            </w:r>
          </w:p>
        </w:tc>
        <w:tc>
          <w:tcPr>
            <w:tcW w:w="2296" w:type="pct"/>
            <w:gridSpan w:val="2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652D5B">
              <w:rPr>
                <w:b/>
              </w:rPr>
              <w:t>Требуемая Заказчику продукция</w:t>
            </w:r>
          </w:p>
        </w:tc>
        <w:tc>
          <w:tcPr>
            <w:tcW w:w="2420" w:type="pct"/>
            <w:gridSpan w:val="2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652D5B">
              <w:rPr>
                <w:b/>
              </w:rPr>
              <w:t xml:space="preserve">Предлагаемая </w:t>
            </w:r>
            <w:r w:rsidR="00C236C0">
              <w:rPr>
                <w:b/>
              </w:rPr>
              <w:t>Участник</w:t>
            </w:r>
            <w:r w:rsidRPr="00652D5B">
              <w:rPr>
                <w:b/>
              </w:rPr>
              <w:t>ом продукция</w:t>
            </w:r>
          </w:p>
        </w:tc>
      </w:tr>
      <w:tr w:rsidR="004F4D80" w:rsidRPr="00652D5B" w:rsidTr="004F4D80">
        <w:tc>
          <w:tcPr>
            <w:tcW w:w="284" w:type="pct"/>
            <w:vMerge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</w:rPr>
            </w:pPr>
          </w:p>
        </w:tc>
        <w:tc>
          <w:tcPr>
            <w:tcW w:w="1320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652D5B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976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652D5B">
              <w:rPr>
                <w:b/>
              </w:rPr>
              <w:t>Технические характеристики/комплектация продукции</w:t>
            </w:r>
          </w:p>
        </w:tc>
        <w:tc>
          <w:tcPr>
            <w:tcW w:w="125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652D5B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116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652D5B">
              <w:rPr>
                <w:b/>
              </w:rPr>
              <w:t>Технические характеристики/</w:t>
            </w:r>
            <w:r w:rsidRPr="00652D5B">
              <w:rPr>
                <w:b/>
              </w:rPr>
              <w:br/>
              <w:t>комплектация предлагаемой продукции</w:t>
            </w:r>
          </w:p>
        </w:tc>
      </w:tr>
      <w:tr w:rsidR="004F4D80" w:rsidRPr="00652D5B" w:rsidTr="004F4D80">
        <w:tc>
          <w:tcPr>
            <w:tcW w:w="5000" w:type="pct"/>
            <w:gridSpan w:val="5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left"/>
              <w:rPr>
                <w:b/>
              </w:rPr>
            </w:pPr>
            <w:r w:rsidRPr="002069B8">
              <w:t xml:space="preserve">Филиал </w:t>
            </w:r>
            <w:r>
              <w:t>ПАО «МРСК Центра»</w:t>
            </w:r>
            <w:r w:rsidRPr="00970ECD">
              <w:t xml:space="preserve"> «</w:t>
            </w:r>
            <w:r w:rsidRPr="002C542E">
              <w:rPr>
                <w:i/>
                <w:highlight w:val="yellow"/>
              </w:rPr>
              <w:t>____</w:t>
            </w:r>
            <w:r w:rsidRPr="002069B8">
              <w:rPr>
                <w:b/>
                <w:i/>
              </w:rPr>
              <w:t xml:space="preserve"> </w:t>
            </w:r>
            <w:proofErr w:type="spellStart"/>
            <w:r w:rsidRPr="00970ECD">
              <w:t>энерго</w:t>
            </w:r>
            <w:proofErr w:type="spellEnd"/>
            <w:r w:rsidRPr="00970ECD">
              <w:t>»</w:t>
            </w:r>
          </w:p>
        </w:tc>
      </w:tr>
      <w:tr w:rsidR="004F4D80" w:rsidRPr="00652D5B" w:rsidTr="004F4D80">
        <w:tc>
          <w:tcPr>
            <w:tcW w:w="284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320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976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25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16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</w:tr>
      <w:tr w:rsidR="004F4D80" w:rsidRPr="00652D5B" w:rsidTr="004F4D80">
        <w:tc>
          <w:tcPr>
            <w:tcW w:w="284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320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976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25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16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</w:tr>
      <w:tr w:rsidR="004F4D80" w:rsidRPr="00652D5B" w:rsidTr="004F4D80">
        <w:tc>
          <w:tcPr>
            <w:tcW w:w="284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320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976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25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16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</w:tr>
      <w:tr w:rsidR="004F4D80" w:rsidRPr="00652D5B" w:rsidTr="004F4D80">
        <w:tc>
          <w:tcPr>
            <w:tcW w:w="5000" w:type="pct"/>
            <w:gridSpan w:val="5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2069B8">
              <w:t xml:space="preserve">Филиал </w:t>
            </w:r>
            <w:r>
              <w:t>ПАО «МРСК Центра»</w:t>
            </w:r>
            <w:r w:rsidRPr="00970ECD">
              <w:t xml:space="preserve"> «</w:t>
            </w:r>
            <w:r w:rsidRPr="002C542E">
              <w:rPr>
                <w:i/>
                <w:highlight w:val="yellow"/>
              </w:rPr>
              <w:t>____</w:t>
            </w:r>
            <w:r w:rsidRPr="002069B8">
              <w:rPr>
                <w:b/>
                <w:i/>
              </w:rPr>
              <w:t xml:space="preserve"> </w:t>
            </w:r>
            <w:proofErr w:type="spellStart"/>
            <w:r w:rsidRPr="00970ECD">
              <w:t>энерго</w:t>
            </w:r>
            <w:proofErr w:type="spellEnd"/>
            <w:r w:rsidRPr="00970ECD">
              <w:t>»</w:t>
            </w:r>
          </w:p>
        </w:tc>
      </w:tr>
      <w:tr w:rsidR="004F4D80" w:rsidRPr="00652D5B" w:rsidTr="004F4D80">
        <w:tc>
          <w:tcPr>
            <w:tcW w:w="284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320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976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25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16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</w:tr>
      <w:tr w:rsidR="004F4D80" w:rsidRPr="00652D5B" w:rsidTr="004F4D80">
        <w:tc>
          <w:tcPr>
            <w:tcW w:w="284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320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976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25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16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</w:tr>
      <w:tr w:rsidR="004F4D80" w:rsidRPr="00652D5B" w:rsidTr="004F4D80">
        <w:tc>
          <w:tcPr>
            <w:tcW w:w="284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320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976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25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16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b/>
          <w:bCs w:val="0"/>
          <w:sz w:val="24"/>
          <w:szCs w:val="24"/>
        </w:rPr>
      </w:pPr>
    </w:p>
    <w:p w:rsidR="004F4D80" w:rsidRPr="00F647F7" w:rsidRDefault="00F80103" w:rsidP="004F4D80">
      <w:pPr>
        <w:spacing w:line="240" w:lineRule="auto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Гарантии на </w:t>
      </w:r>
      <w:r w:rsidRPr="007252E9">
        <w:rPr>
          <w:sz w:val="24"/>
          <w:szCs w:val="24"/>
        </w:rPr>
        <w:t>предлагаемую</w:t>
      </w:r>
      <w:r w:rsidR="004F4D80" w:rsidRPr="007252E9">
        <w:rPr>
          <w:sz w:val="24"/>
          <w:szCs w:val="24"/>
        </w:rPr>
        <w:t xml:space="preserve"> к поставке </w:t>
      </w:r>
      <w:r w:rsidRPr="007252E9">
        <w:rPr>
          <w:sz w:val="24"/>
          <w:szCs w:val="24"/>
        </w:rPr>
        <w:t>продукцию</w:t>
      </w:r>
      <w:r w:rsidR="004F4D80" w:rsidRPr="007252E9">
        <w:rPr>
          <w:sz w:val="24"/>
          <w:szCs w:val="24"/>
        </w:rPr>
        <w:t>: _____________________________________________.</w:t>
      </w:r>
    </w:p>
    <w:p w:rsidR="004F4D80" w:rsidRPr="00F647F7" w:rsidRDefault="004F4D80" w:rsidP="004F4D80">
      <w:pPr>
        <w:spacing w:line="240" w:lineRule="auto"/>
        <w:jc w:val="left"/>
        <w:rPr>
          <w:sz w:val="24"/>
          <w:szCs w:val="24"/>
        </w:rPr>
      </w:pPr>
      <w:r w:rsidRPr="00F647F7">
        <w:rPr>
          <w:sz w:val="24"/>
          <w:szCs w:val="24"/>
        </w:rPr>
        <w:t>Срок службы: _____________________________________________________________________.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 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C236C0" w:rsidRDefault="004F4D80" w:rsidP="00C236C0">
      <w:pPr>
        <w:pStyle w:val="3"/>
        <w:rPr>
          <w:szCs w:val="24"/>
        </w:rPr>
      </w:pPr>
      <w:bookmarkStart w:id="771" w:name="_Toc176765537"/>
      <w:bookmarkStart w:id="772" w:name="_Toc198979986"/>
      <w:bookmarkStart w:id="773" w:name="_Toc217466321"/>
      <w:bookmarkStart w:id="774" w:name="_Toc217702859"/>
      <w:bookmarkStart w:id="775" w:name="_Toc233601977"/>
      <w:bookmarkStart w:id="776" w:name="_Toc263343463"/>
      <w:bookmarkStart w:id="777" w:name="_Toc439170680"/>
      <w:bookmarkStart w:id="778" w:name="_Toc439172782"/>
      <w:bookmarkStart w:id="779" w:name="_Toc439173226"/>
      <w:bookmarkStart w:id="780" w:name="_Toc439238222"/>
      <w:bookmarkStart w:id="781" w:name="_Toc439252770"/>
      <w:bookmarkStart w:id="782" w:name="_Toc439323744"/>
      <w:bookmarkStart w:id="783" w:name="_Toc440357142"/>
      <w:bookmarkStart w:id="784" w:name="_Toc440359697"/>
      <w:bookmarkStart w:id="785" w:name="_Toc440632161"/>
      <w:bookmarkStart w:id="786" w:name="_Toc440875981"/>
      <w:bookmarkStart w:id="787" w:name="_Toc441131009"/>
      <w:bookmarkStart w:id="788" w:name="_Toc447269826"/>
      <w:bookmarkStart w:id="789" w:name="_Toc464120652"/>
      <w:r w:rsidRPr="00C236C0">
        <w:rPr>
          <w:szCs w:val="24"/>
        </w:rPr>
        <w:lastRenderedPageBreak/>
        <w:t>Инструкции по заполнению</w:t>
      </w:r>
      <w:bookmarkEnd w:id="771"/>
      <w:bookmarkEnd w:id="772"/>
      <w:bookmarkEnd w:id="773"/>
      <w:bookmarkEnd w:id="774"/>
      <w:bookmarkEnd w:id="775"/>
      <w:bookmarkEnd w:id="776"/>
      <w:bookmarkEnd w:id="777"/>
      <w:bookmarkEnd w:id="778"/>
      <w:bookmarkEnd w:id="779"/>
      <w:bookmarkEnd w:id="780"/>
      <w:bookmarkEnd w:id="781"/>
      <w:bookmarkEnd w:id="782"/>
      <w:bookmarkEnd w:id="783"/>
      <w:bookmarkEnd w:id="784"/>
      <w:bookmarkEnd w:id="785"/>
      <w:bookmarkEnd w:id="786"/>
      <w:bookmarkEnd w:id="787"/>
      <w:bookmarkEnd w:id="788"/>
      <w:bookmarkEnd w:id="789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предложение.</w:t>
      </w:r>
    </w:p>
    <w:p w:rsidR="004F4D80" w:rsidRPr="007252E9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</w:t>
      </w:r>
      <w:r w:rsidR="004F4D80" w:rsidRPr="007252E9">
        <w:rPr>
          <w:sz w:val="24"/>
          <w:szCs w:val="24"/>
        </w:rPr>
        <w:t xml:space="preserve">фирменное наименование (в </w:t>
      </w:r>
      <w:proofErr w:type="spellStart"/>
      <w:r w:rsidR="004F4D80" w:rsidRPr="007252E9">
        <w:rPr>
          <w:sz w:val="24"/>
          <w:szCs w:val="24"/>
        </w:rPr>
        <w:t>т.ч</w:t>
      </w:r>
      <w:proofErr w:type="spellEnd"/>
      <w:r w:rsidR="004F4D80" w:rsidRPr="007252E9">
        <w:rPr>
          <w:sz w:val="24"/>
          <w:szCs w:val="24"/>
        </w:rPr>
        <w:t>. организационно-правовую форму) и свой адрес.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 xml:space="preserve">В техническом предложении описываются все позиции </w:t>
      </w:r>
      <w:r w:rsidR="00726A75" w:rsidRPr="007252E9">
        <w:rPr>
          <w:sz w:val="24"/>
          <w:szCs w:val="24"/>
        </w:rPr>
        <w:t>Технического задания</w:t>
      </w:r>
      <w:r w:rsidRPr="007252E9">
        <w:rPr>
          <w:sz w:val="24"/>
          <w:szCs w:val="24"/>
        </w:rPr>
        <w:t>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В колонке «</w:t>
      </w:r>
      <w:r w:rsidR="00726A75" w:rsidRPr="007252E9">
        <w:rPr>
          <w:sz w:val="24"/>
          <w:szCs w:val="24"/>
        </w:rPr>
        <w:t>Требуемая Заказчику продукция</w:t>
      </w:r>
      <w:r w:rsidRPr="007252E9">
        <w:rPr>
          <w:sz w:val="24"/>
          <w:szCs w:val="24"/>
        </w:rPr>
        <w:t xml:space="preserve">» отдельно приводится каждое требование, указанное в разделе </w:t>
      </w:r>
      <w:r w:rsidR="00321C62">
        <w:fldChar w:fldCharType="begin"/>
      </w:r>
      <w:r w:rsidR="00321C62">
        <w:instrText xml:space="preserve"> REF _Ref440292555 \r \h  \* MERGEFORMAT </w:instrText>
      </w:r>
      <w:r w:rsidR="00321C62">
        <w:fldChar w:fldCharType="separate"/>
      </w:r>
      <w:r w:rsidR="008941A2" w:rsidRPr="008941A2">
        <w:t>4</w:t>
      </w:r>
      <w:r w:rsidR="00321C62">
        <w:fldChar w:fldCharType="end"/>
      </w:r>
      <w:r w:rsidRPr="007252E9">
        <w:rPr>
          <w:sz w:val="24"/>
          <w:szCs w:val="24"/>
        </w:rPr>
        <w:t>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В колонке «</w:t>
      </w:r>
      <w:r w:rsidR="00726A75" w:rsidRPr="007252E9">
        <w:rPr>
          <w:sz w:val="24"/>
          <w:szCs w:val="24"/>
        </w:rPr>
        <w:t>Предлагаемая Участником продукция</w:t>
      </w:r>
      <w:r w:rsidRPr="007252E9">
        <w:rPr>
          <w:sz w:val="24"/>
          <w:szCs w:val="24"/>
        </w:rPr>
        <w:t>» указывается конкретное описание соответствующих характеристик предлагаемой продукции, значения технических и иных показателей качества продукции.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7252E9">
        <w:rPr>
          <w:sz w:val="24"/>
          <w:szCs w:val="24"/>
        </w:rPr>
        <w:t xml:space="preserve">В техническом предложении обязательно должны быть указаны: тип и марка </w:t>
      </w:r>
      <w:r w:rsidR="00726A75" w:rsidRPr="007252E9">
        <w:rPr>
          <w:sz w:val="24"/>
          <w:szCs w:val="24"/>
        </w:rPr>
        <w:t xml:space="preserve">предлагаемой к поставке </w:t>
      </w:r>
      <w:r w:rsidRPr="007252E9">
        <w:rPr>
          <w:sz w:val="24"/>
          <w:szCs w:val="24"/>
        </w:rPr>
        <w:t>продукции; завод-изготовитель предлагаемой к поставке продукции; все технические характеристики, указанные в техническом задании; комплектация предлагаемой к поставке продукции; гарантии на предлагаемую к поставке продукцию и сроки службы, иная информация.</w:t>
      </w:r>
      <w:proofErr w:type="gramEnd"/>
    </w:p>
    <w:p w:rsidR="004F4D80" w:rsidRPr="00C8325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 xml:space="preserve">Если в техническом предложении вместо информации, изложенной в п. </w:t>
      </w:r>
      <w:r w:rsidR="00321C62">
        <w:fldChar w:fldCharType="begin"/>
      </w:r>
      <w:r w:rsidR="00321C62">
        <w:instrText xml:space="preserve"> REF _Ref440271182 \r \h  \* MERGEFORMAT </w:instrText>
      </w:r>
      <w:r w:rsidR="00321C62">
        <w:fldChar w:fldCharType="separate"/>
      </w:r>
      <w:r w:rsidR="008941A2" w:rsidRPr="008941A2">
        <w:rPr>
          <w:sz w:val="24"/>
          <w:szCs w:val="24"/>
        </w:rPr>
        <w:t>3.3.1.9</w:t>
      </w:r>
      <w:r w:rsidR="00321C62">
        <w:fldChar w:fldCharType="end"/>
      </w:r>
      <w:r w:rsidRPr="007252E9">
        <w:rPr>
          <w:sz w:val="24"/>
          <w:szCs w:val="24"/>
        </w:rPr>
        <w:t xml:space="preserve"> настоящей документации, будет указано «в соответствии с требованиями технического задания» или аналогичное утверждение, то такое предложение</w:t>
      </w:r>
      <w:r w:rsidRPr="00B86686">
        <w:rPr>
          <w:sz w:val="24"/>
          <w:szCs w:val="24"/>
        </w:rPr>
        <w:t xml:space="preserve"> будет считаться нераскрытым, и </w:t>
      </w:r>
      <w:r w:rsidR="00C236C0">
        <w:rPr>
          <w:sz w:val="24"/>
          <w:szCs w:val="24"/>
        </w:rPr>
        <w:t>Заявка</w:t>
      </w:r>
      <w:r w:rsidRPr="00B86686">
        <w:rPr>
          <w:sz w:val="24"/>
          <w:szCs w:val="24"/>
        </w:rPr>
        <w:t xml:space="preserve"> будет отклонена</w:t>
      </w:r>
      <w:r w:rsidRPr="00C83252">
        <w:rPr>
          <w:sz w:val="24"/>
          <w:szCs w:val="24"/>
        </w:rPr>
        <w:t xml:space="preserve"> без рассмотрения по существу.</w:t>
      </w:r>
    </w:p>
    <w:p w:rsidR="004F4D80" w:rsidRPr="00C8325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83252">
        <w:rPr>
          <w:sz w:val="24"/>
          <w:szCs w:val="24"/>
        </w:rPr>
        <w:t xml:space="preserve">Все технические параметры, указанные в техническом предложении должны быть подтверждены документами, указанными в п. </w:t>
      </w:r>
      <w:r w:rsidR="0033182C">
        <w:rPr>
          <w:sz w:val="24"/>
          <w:szCs w:val="24"/>
        </w:rPr>
        <w:fldChar w:fldCharType="begin"/>
      </w:r>
      <w:r w:rsidR="0019725C">
        <w:rPr>
          <w:sz w:val="24"/>
          <w:szCs w:val="24"/>
        </w:rPr>
        <w:instrText xml:space="preserve"> REF _Ref440292618 \r \h </w:instrText>
      </w:r>
      <w:r w:rsidR="0033182C">
        <w:rPr>
          <w:sz w:val="24"/>
          <w:szCs w:val="24"/>
        </w:rPr>
      </w:r>
      <w:r w:rsidR="0033182C">
        <w:rPr>
          <w:sz w:val="24"/>
          <w:szCs w:val="24"/>
        </w:rPr>
        <w:fldChar w:fldCharType="separate"/>
      </w:r>
      <w:r w:rsidR="008941A2">
        <w:rPr>
          <w:sz w:val="24"/>
          <w:szCs w:val="24"/>
        </w:rPr>
        <w:t>4.4.1</w:t>
      </w:r>
      <w:r w:rsidR="0033182C">
        <w:rPr>
          <w:sz w:val="24"/>
          <w:szCs w:val="24"/>
        </w:rPr>
        <w:fldChar w:fldCharType="end"/>
      </w:r>
      <w:r w:rsidRPr="00C83252">
        <w:rPr>
          <w:sz w:val="24"/>
          <w:szCs w:val="24"/>
        </w:rPr>
        <w:t xml:space="preserve"> настоящей документации.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C83252">
        <w:rPr>
          <w:sz w:val="24"/>
          <w:szCs w:val="24"/>
        </w:rPr>
        <w:t xml:space="preserve">Техническое предложение будет служить основой для подготовки приложения №2 к Договору. В этой связи в целях снижения общих затрат сил и времени Заказчика и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 на подготовку Договора данное</w:t>
      </w:r>
      <w:r w:rsidRPr="00F647F7">
        <w:rPr>
          <w:sz w:val="24"/>
          <w:szCs w:val="24"/>
        </w:rPr>
        <w:t xml:space="preserve">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Default="004F4D80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790" w:name="_Ref194807296"/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791" w:name="_Toc423423670"/>
      <w:bookmarkStart w:id="792" w:name="_Ref440271036"/>
      <w:bookmarkStart w:id="793" w:name="_Ref440274366"/>
      <w:bookmarkStart w:id="794" w:name="_Ref440274902"/>
      <w:bookmarkStart w:id="795" w:name="_Ref440284947"/>
      <w:bookmarkStart w:id="796" w:name="_Toc464120653"/>
      <w:r w:rsidRPr="00F647F7">
        <w:lastRenderedPageBreak/>
        <w:t xml:space="preserve">График </w:t>
      </w:r>
      <w:r w:rsidR="00512B0F">
        <w:t>выполнения поставок</w:t>
      </w:r>
      <w:r w:rsidRPr="00F647F7">
        <w:t xml:space="preserve"> (форма </w:t>
      </w:r>
      <w:r w:rsidRPr="00F647F7">
        <w:rPr>
          <w:noProof/>
        </w:rPr>
        <w:t>4</w:t>
      </w:r>
      <w:r w:rsidRPr="00F647F7">
        <w:t>)</w:t>
      </w:r>
      <w:bookmarkEnd w:id="761"/>
      <w:bookmarkEnd w:id="762"/>
      <w:bookmarkEnd w:id="763"/>
      <w:bookmarkEnd w:id="764"/>
      <w:bookmarkEnd w:id="765"/>
      <w:bookmarkEnd w:id="766"/>
      <w:bookmarkEnd w:id="767"/>
      <w:bookmarkEnd w:id="768"/>
      <w:bookmarkEnd w:id="790"/>
      <w:bookmarkEnd w:id="791"/>
      <w:bookmarkEnd w:id="792"/>
      <w:bookmarkEnd w:id="793"/>
      <w:bookmarkEnd w:id="794"/>
      <w:bookmarkEnd w:id="795"/>
      <w:bookmarkEnd w:id="796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4C0021" w:rsidRDefault="004F4D80" w:rsidP="004F4D80">
      <w:pPr>
        <w:pStyle w:val="3"/>
        <w:rPr>
          <w:szCs w:val="24"/>
        </w:rPr>
      </w:pPr>
      <w:bookmarkStart w:id="797" w:name="_Toc98253929"/>
      <w:bookmarkStart w:id="798" w:name="_Toc157248183"/>
      <w:bookmarkStart w:id="799" w:name="_Toc157496552"/>
      <w:bookmarkStart w:id="800" w:name="_Toc158206091"/>
      <w:bookmarkStart w:id="801" w:name="_Toc164057776"/>
      <w:bookmarkStart w:id="802" w:name="_Toc164137126"/>
      <w:bookmarkStart w:id="803" w:name="_Toc164161286"/>
      <w:bookmarkStart w:id="804" w:name="_Toc165173857"/>
      <w:bookmarkStart w:id="805" w:name="_Toc439170682"/>
      <w:bookmarkStart w:id="806" w:name="_Toc439172784"/>
      <w:bookmarkStart w:id="807" w:name="_Toc439173228"/>
      <w:bookmarkStart w:id="808" w:name="_Toc439238224"/>
      <w:bookmarkStart w:id="809" w:name="_Toc439252772"/>
      <w:bookmarkStart w:id="810" w:name="_Toc439323746"/>
      <w:bookmarkStart w:id="811" w:name="_Toc440357144"/>
      <w:bookmarkStart w:id="812" w:name="_Toc440359699"/>
      <w:bookmarkStart w:id="813" w:name="_Toc440632163"/>
      <w:bookmarkStart w:id="814" w:name="_Toc440875983"/>
      <w:bookmarkStart w:id="815" w:name="_Toc441131011"/>
      <w:bookmarkStart w:id="816" w:name="_Toc447269828"/>
      <w:bookmarkStart w:id="817" w:name="_Toc464120654"/>
      <w:r w:rsidRPr="004C0021">
        <w:rPr>
          <w:szCs w:val="24"/>
        </w:rPr>
        <w:t xml:space="preserve">Форма </w:t>
      </w:r>
      <w:bookmarkEnd w:id="797"/>
      <w:r w:rsidRPr="004C0021">
        <w:rPr>
          <w:szCs w:val="24"/>
        </w:rPr>
        <w:t xml:space="preserve">графика </w:t>
      </w:r>
      <w:bookmarkEnd w:id="798"/>
      <w:bookmarkEnd w:id="799"/>
      <w:bookmarkEnd w:id="800"/>
      <w:bookmarkEnd w:id="801"/>
      <w:bookmarkEnd w:id="802"/>
      <w:bookmarkEnd w:id="803"/>
      <w:bookmarkEnd w:id="804"/>
      <w:bookmarkEnd w:id="805"/>
      <w:bookmarkEnd w:id="806"/>
      <w:bookmarkEnd w:id="807"/>
      <w:bookmarkEnd w:id="808"/>
      <w:bookmarkEnd w:id="809"/>
      <w:bookmarkEnd w:id="810"/>
      <w:r w:rsidR="00512B0F" w:rsidRPr="004C0021">
        <w:rPr>
          <w:szCs w:val="24"/>
        </w:rPr>
        <w:t>выполнения поставок</w:t>
      </w:r>
      <w:bookmarkEnd w:id="811"/>
      <w:bookmarkEnd w:id="812"/>
      <w:bookmarkEnd w:id="813"/>
      <w:bookmarkEnd w:id="814"/>
      <w:bookmarkEnd w:id="815"/>
      <w:bookmarkEnd w:id="816"/>
      <w:bookmarkEnd w:id="817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21EC0">
        <w:rPr>
          <w:sz w:val="24"/>
          <w:szCs w:val="24"/>
        </w:rPr>
        <w:t>4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 w:rsidR="00512B0F">
        <w:rPr>
          <w:b/>
          <w:color w:val="000000"/>
          <w:sz w:val="24"/>
          <w:szCs w:val="24"/>
        </w:rPr>
        <w:t>выполнения поставок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993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3543"/>
        <w:gridCol w:w="2835"/>
        <w:gridCol w:w="2842"/>
      </w:tblGrid>
      <w:tr w:rsidR="004F4D80" w:rsidRPr="00D84EFD" w:rsidTr="004F4D80">
        <w:trPr>
          <w:trHeight w:val="586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8E5EA3" w:rsidRDefault="004F4D80" w:rsidP="004F4D80">
            <w:pPr>
              <w:pStyle w:val="aff0"/>
              <w:spacing w:before="0" w:after="0"/>
              <w:ind w:left="0" w:right="0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8E5EA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продукции, тип, марка</w:t>
            </w:r>
          </w:p>
        </w:tc>
        <w:tc>
          <w:tcPr>
            <w:tcW w:w="5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8E5EA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Срок поставки продукции</w:t>
            </w:r>
          </w:p>
        </w:tc>
      </w:tr>
      <w:tr w:rsidR="004F4D80" w:rsidRPr="00D84EFD" w:rsidTr="004F4D80">
        <w:trPr>
          <w:trHeight w:val="143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8E5EA3" w:rsidRDefault="004F4D80" w:rsidP="004F4D80">
            <w:pPr>
              <w:spacing w:line="240" w:lineRule="auto"/>
              <w:ind w:firstLine="0"/>
              <w:jc w:val="left"/>
              <w:rPr>
                <w:color w:val="000000"/>
              </w:rPr>
            </w:pPr>
          </w:p>
        </w:tc>
        <w:tc>
          <w:tcPr>
            <w:tcW w:w="35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8E5EA3" w:rsidRDefault="004F4D80" w:rsidP="004F4D80">
            <w:pPr>
              <w:spacing w:line="240" w:lineRule="auto"/>
              <w:ind w:firstLine="0"/>
              <w:jc w:val="left"/>
              <w:rPr>
                <w:color w:val="00000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8E5EA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8E5EA3">
              <w:rPr>
                <w:b/>
                <w:color w:val="000000"/>
              </w:rPr>
              <w:t>Требования Заказчика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8E5EA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8E5EA3">
              <w:rPr>
                <w:b/>
                <w:color w:val="000000"/>
              </w:rPr>
              <w:t xml:space="preserve">Предложение </w:t>
            </w:r>
            <w:r w:rsidR="00C236C0">
              <w:rPr>
                <w:b/>
                <w:color w:val="000000"/>
              </w:rPr>
              <w:t>Участник</w:t>
            </w:r>
            <w:r w:rsidRPr="008E5EA3">
              <w:rPr>
                <w:b/>
                <w:color w:val="000000"/>
              </w:rPr>
              <w:t>а</w:t>
            </w:r>
          </w:p>
        </w:tc>
      </w:tr>
      <w:tr w:rsidR="004F4D80" w:rsidRPr="00D84EFD" w:rsidTr="004F4D80">
        <w:trPr>
          <w:trHeight w:val="336"/>
        </w:trPr>
        <w:tc>
          <w:tcPr>
            <w:tcW w:w="99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D84EFD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D84EFD">
              <w:t xml:space="preserve"> «</w:t>
            </w:r>
            <w:r w:rsidRPr="00D84EFD">
              <w:rPr>
                <w:rStyle w:val="aa"/>
                <w:b w:val="0"/>
              </w:rPr>
              <w:t>____</w:t>
            </w:r>
            <w:r w:rsidRPr="00D84EFD">
              <w:rPr>
                <w:rStyle w:val="aa"/>
              </w:rPr>
              <w:t xml:space="preserve"> </w:t>
            </w:r>
            <w:proofErr w:type="spellStart"/>
            <w:r w:rsidRPr="00D84EFD">
              <w:t>энерго</w:t>
            </w:r>
            <w:proofErr w:type="spellEnd"/>
            <w:r w:rsidRPr="00D84EFD">
              <w:t>»</w:t>
            </w:r>
          </w:p>
        </w:tc>
      </w:tr>
      <w:tr w:rsidR="004F4D80" w:rsidRPr="00D84EFD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BC19F9">
            <w:pPr>
              <w:pStyle w:val="aff1"/>
              <w:numPr>
                <w:ilvl w:val="0"/>
                <w:numId w:val="67"/>
              </w:numPr>
              <w:suppressAutoHyphens w:val="0"/>
              <w:snapToGrid w:val="0"/>
              <w:spacing w:before="0" w:after="0"/>
              <w:ind w:right="0"/>
              <w:rPr>
                <w:color w:val="000000"/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D84EFD" w:rsidTr="004F4D80">
        <w:trPr>
          <w:trHeight w:val="32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BC19F9">
            <w:pPr>
              <w:pStyle w:val="aff1"/>
              <w:numPr>
                <w:ilvl w:val="0"/>
                <w:numId w:val="67"/>
              </w:numPr>
              <w:suppressAutoHyphens w:val="0"/>
              <w:snapToGrid w:val="0"/>
              <w:spacing w:before="0" w:after="0"/>
              <w:ind w:right="0"/>
              <w:rPr>
                <w:color w:val="000000"/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D84EFD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BC19F9">
            <w:pPr>
              <w:pStyle w:val="aff1"/>
              <w:numPr>
                <w:ilvl w:val="0"/>
                <w:numId w:val="67"/>
              </w:numPr>
              <w:suppressAutoHyphens w:val="0"/>
              <w:snapToGrid w:val="0"/>
              <w:spacing w:before="0" w:after="0"/>
              <w:ind w:right="0"/>
              <w:rPr>
                <w:color w:val="000000"/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D84EFD">
              <w:rPr>
                <w:color w:val="000000"/>
                <w:sz w:val="22"/>
              </w:rPr>
              <w:t>…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4C0021" w:rsidRDefault="004F4D80" w:rsidP="004F4D80">
      <w:pPr>
        <w:pStyle w:val="3"/>
        <w:rPr>
          <w:szCs w:val="24"/>
        </w:rPr>
      </w:pPr>
      <w:bookmarkStart w:id="818" w:name="_Toc171070556"/>
      <w:bookmarkStart w:id="819" w:name="_Toc98253927"/>
      <w:bookmarkStart w:id="820" w:name="_Toc176605808"/>
      <w:bookmarkStart w:id="821" w:name="_Toc176611017"/>
      <w:bookmarkStart w:id="822" w:name="_Toc176611073"/>
      <w:bookmarkStart w:id="823" w:name="_Toc176668676"/>
      <w:bookmarkStart w:id="824" w:name="_Toc176684336"/>
      <w:bookmarkStart w:id="825" w:name="_Toc176746279"/>
      <w:bookmarkStart w:id="826" w:name="_Toc176747346"/>
      <w:bookmarkStart w:id="827" w:name="_Toc198979988"/>
      <w:bookmarkStart w:id="828" w:name="_Toc217466324"/>
      <w:bookmarkStart w:id="829" w:name="_Toc217702862"/>
      <w:bookmarkStart w:id="830" w:name="_Toc233601980"/>
      <w:bookmarkStart w:id="831" w:name="_Toc263343466"/>
      <w:r w:rsidRPr="00F647F7">
        <w:rPr>
          <w:b w:val="0"/>
          <w:szCs w:val="24"/>
        </w:rPr>
        <w:br w:type="page"/>
      </w:r>
      <w:bookmarkStart w:id="832" w:name="_Toc439170683"/>
      <w:bookmarkStart w:id="833" w:name="_Toc439172785"/>
      <w:bookmarkStart w:id="834" w:name="_Toc439173229"/>
      <w:bookmarkStart w:id="835" w:name="_Toc439238225"/>
      <w:bookmarkStart w:id="836" w:name="_Toc439252773"/>
      <w:bookmarkStart w:id="837" w:name="_Toc439323747"/>
      <w:bookmarkStart w:id="838" w:name="_Toc440357145"/>
      <w:bookmarkStart w:id="839" w:name="_Toc440359700"/>
      <w:bookmarkStart w:id="840" w:name="_Toc440632164"/>
      <w:bookmarkStart w:id="841" w:name="_Toc440875984"/>
      <w:bookmarkStart w:id="842" w:name="_Toc441131012"/>
      <w:bookmarkStart w:id="843" w:name="_Toc447269829"/>
      <w:bookmarkStart w:id="844" w:name="_Toc464120655"/>
      <w:r w:rsidRPr="004C0021">
        <w:rPr>
          <w:szCs w:val="24"/>
        </w:rPr>
        <w:lastRenderedPageBreak/>
        <w:t>Инструкции по заполнению</w:t>
      </w:r>
      <w:bookmarkEnd w:id="818"/>
      <w:bookmarkEnd w:id="819"/>
      <w:bookmarkEnd w:id="820"/>
      <w:bookmarkEnd w:id="821"/>
      <w:bookmarkEnd w:id="822"/>
      <w:bookmarkEnd w:id="823"/>
      <w:bookmarkEnd w:id="824"/>
      <w:bookmarkEnd w:id="825"/>
      <w:bookmarkEnd w:id="826"/>
      <w:bookmarkEnd w:id="827"/>
      <w:bookmarkEnd w:id="828"/>
      <w:bookmarkEnd w:id="829"/>
      <w:bookmarkEnd w:id="830"/>
      <w:bookmarkEnd w:id="831"/>
      <w:bookmarkEnd w:id="832"/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  <w:bookmarkEnd w:id="843"/>
      <w:bookmarkEnd w:id="844"/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в соответствии с письмом о подаче </w:t>
      </w:r>
      <w:r w:rsidR="004F4D80" w:rsidRPr="008E5EA3">
        <w:rPr>
          <w:sz w:val="24"/>
          <w:szCs w:val="24"/>
        </w:rPr>
        <w:t xml:space="preserve">оферты (подраздел </w:t>
      </w:r>
      <w:r w:rsidR="0033182C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33182C">
        <w:rPr>
          <w:sz w:val="24"/>
          <w:szCs w:val="24"/>
        </w:rPr>
      </w:r>
      <w:r w:rsidR="0033182C">
        <w:rPr>
          <w:sz w:val="24"/>
          <w:szCs w:val="24"/>
        </w:rPr>
        <w:fldChar w:fldCharType="separate"/>
      </w:r>
      <w:r w:rsidR="008941A2">
        <w:rPr>
          <w:sz w:val="24"/>
          <w:szCs w:val="24"/>
        </w:rPr>
        <w:t>5.1</w:t>
      </w:r>
      <w:r w:rsidR="0033182C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8E5EA3">
        <w:rPr>
          <w:sz w:val="24"/>
          <w:szCs w:val="24"/>
        </w:rPr>
        <w:t>т.ч</w:t>
      </w:r>
      <w:proofErr w:type="spellEnd"/>
      <w:r w:rsidR="004F4D80" w:rsidRPr="008E5EA3">
        <w:rPr>
          <w:sz w:val="24"/>
          <w:szCs w:val="24"/>
        </w:rPr>
        <w:t>. организационно-правовую форму) и свой адрес.</w:t>
      </w:r>
    </w:p>
    <w:p w:rsidR="004F4D80" w:rsidRPr="008E5EA3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В данном Графике </w:t>
      </w:r>
      <w:r w:rsidR="00512B0F">
        <w:rPr>
          <w:sz w:val="24"/>
          <w:szCs w:val="24"/>
        </w:rPr>
        <w:t>выполнения поставок</w:t>
      </w:r>
      <w:r w:rsidRPr="008E5EA3">
        <w:rPr>
          <w:sz w:val="24"/>
          <w:szCs w:val="24"/>
        </w:rPr>
        <w:t xml:space="preserve"> приводятся расчетные сроки поставки </w:t>
      </w:r>
      <w:r w:rsidR="00841A6F">
        <w:rPr>
          <w:sz w:val="24"/>
          <w:szCs w:val="24"/>
        </w:rPr>
        <w:t xml:space="preserve">продукции </w:t>
      </w:r>
      <w:r w:rsidRPr="008E5EA3">
        <w:rPr>
          <w:sz w:val="24"/>
          <w:szCs w:val="24"/>
        </w:rPr>
        <w:t>в рамках Договора, перечисленн</w:t>
      </w:r>
      <w:r w:rsidR="00841A6F">
        <w:rPr>
          <w:sz w:val="24"/>
          <w:szCs w:val="24"/>
        </w:rPr>
        <w:t>ой</w:t>
      </w:r>
      <w:r w:rsidRPr="008E5EA3">
        <w:rPr>
          <w:sz w:val="24"/>
          <w:szCs w:val="24"/>
        </w:rPr>
        <w:t xml:space="preserve"> в </w:t>
      </w:r>
      <w:r w:rsidR="00841A6F">
        <w:rPr>
          <w:sz w:val="24"/>
          <w:szCs w:val="24"/>
        </w:rPr>
        <w:t>Сводной таблице стоимости</w:t>
      </w:r>
      <w:r w:rsidRPr="008E5EA3">
        <w:rPr>
          <w:sz w:val="24"/>
          <w:szCs w:val="24"/>
        </w:rPr>
        <w:t xml:space="preserve"> </w:t>
      </w:r>
      <w:r w:rsidR="00F04258" w:rsidRPr="009A70A4">
        <w:rPr>
          <w:bCs w:val="0"/>
          <w:sz w:val="24"/>
          <w:szCs w:val="24"/>
        </w:rPr>
        <w:t>поставок</w:t>
      </w:r>
      <w:r w:rsidR="00F04258" w:rsidRPr="003E170D">
        <w:rPr>
          <w:bCs w:val="0"/>
          <w:sz w:val="24"/>
          <w:szCs w:val="24"/>
        </w:rPr>
        <w:t xml:space="preserve"> </w:t>
      </w:r>
      <w:r w:rsidRPr="008E5EA3">
        <w:rPr>
          <w:sz w:val="24"/>
          <w:szCs w:val="24"/>
        </w:rPr>
        <w:t>(</w:t>
      </w:r>
      <w:r w:rsidR="00D56F8C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33182C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_Ref440273986 \r \h </w:instrText>
      </w:r>
      <w:r w:rsidR="0033182C">
        <w:rPr>
          <w:sz w:val="24"/>
          <w:szCs w:val="24"/>
        </w:rPr>
      </w:r>
      <w:r w:rsidR="0033182C">
        <w:rPr>
          <w:sz w:val="24"/>
          <w:szCs w:val="24"/>
        </w:rPr>
        <w:fldChar w:fldCharType="separate"/>
      </w:r>
      <w:r w:rsidR="008941A2">
        <w:rPr>
          <w:sz w:val="24"/>
          <w:szCs w:val="24"/>
        </w:rPr>
        <w:t>5.2</w:t>
      </w:r>
      <w:r w:rsidR="0033182C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4F4D80" w:rsidRPr="00F647F7" w:rsidRDefault="004F4D80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845" w:name="_Hlt22846931"/>
      <w:bookmarkStart w:id="846" w:name="_Ref93264992"/>
      <w:bookmarkStart w:id="847" w:name="_Ref93265116"/>
      <w:bookmarkStart w:id="848" w:name="_Toc98253933"/>
      <w:bookmarkStart w:id="849" w:name="_Toc165173859"/>
      <w:bookmarkStart w:id="850" w:name="_Toc423423671"/>
      <w:bookmarkStart w:id="851" w:name="_Toc464120656"/>
      <w:bookmarkEnd w:id="845"/>
      <w:r w:rsidRPr="00F647F7">
        <w:rPr>
          <w:color w:val="000000"/>
        </w:rPr>
        <w:lastRenderedPageBreak/>
        <w:t xml:space="preserve">Протокол разногласий </w:t>
      </w:r>
      <w:r>
        <w:rPr>
          <w:color w:val="000000"/>
        </w:rPr>
        <w:t>к</w:t>
      </w:r>
      <w:r w:rsidRPr="00F647F7">
        <w:rPr>
          <w:color w:val="000000"/>
        </w:rPr>
        <w:t xml:space="preserve"> проекту Договора (форма </w:t>
      </w:r>
      <w:r w:rsidRPr="00F647F7">
        <w:rPr>
          <w:noProof/>
          <w:color w:val="000000"/>
        </w:rPr>
        <w:t>5</w:t>
      </w:r>
      <w:r w:rsidRPr="00F647F7">
        <w:rPr>
          <w:color w:val="000000"/>
        </w:rPr>
        <w:t>)</w:t>
      </w:r>
      <w:bookmarkEnd w:id="769"/>
      <w:bookmarkEnd w:id="770"/>
      <w:bookmarkEnd w:id="846"/>
      <w:bookmarkEnd w:id="847"/>
      <w:bookmarkEnd w:id="848"/>
      <w:bookmarkEnd w:id="849"/>
      <w:bookmarkEnd w:id="850"/>
      <w:bookmarkEnd w:id="851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4C0021" w:rsidRDefault="004F4D80" w:rsidP="004F4D80">
      <w:pPr>
        <w:pStyle w:val="3"/>
        <w:rPr>
          <w:szCs w:val="24"/>
        </w:rPr>
      </w:pPr>
      <w:bookmarkStart w:id="852" w:name="_Toc439170685"/>
      <w:bookmarkStart w:id="853" w:name="_Toc439172787"/>
      <w:bookmarkStart w:id="854" w:name="_Toc439173231"/>
      <w:bookmarkStart w:id="855" w:name="_Toc439238227"/>
      <w:bookmarkStart w:id="856" w:name="_Toc439252775"/>
      <w:bookmarkStart w:id="857" w:name="_Toc439323749"/>
      <w:bookmarkStart w:id="858" w:name="_Toc440357147"/>
      <w:bookmarkStart w:id="859" w:name="_Toc440359702"/>
      <w:bookmarkStart w:id="860" w:name="_Toc440632166"/>
      <w:bookmarkStart w:id="861" w:name="_Toc440875986"/>
      <w:bookmarkStart w:id="862" w:name="_Toc441131014"/>
      <w:bookmarkStart w:id="863" w:name="_Toc447269831"/>
      <w:bookmarkStart w:id="864" w:name="_Toc464120657"/>
      <w:bookmarkStart w:id="865" w:name="_Toc157248186"/>
      <w:bookmarkStart w:id="866" w:name="_Toc157496555"/>
      <w:bookmarkStart w:id="867" w:name="_Toc158206094"/>
      <w:bookmarkStart w:id="868" w:name="_Toc164057779"/>
      <w:bookmarkStart w:id="869" w:name="_Toc164137129"/>
      <w:bookmarkStart w:id="870" w:name="_Toc164161289"/>
      <w:bookmarkStart w:id="871" w:name="_Toc165173860"/>
      <w:r w:rsidRPr="004C0021">
        <w:rPr>
          <w:szCs w:val="24"/>
        </w:rPr>
        <w:t>Форма Протокола разногласий к проекту Договора</w:t>
      </w:r>
      <w:bookmarkEnd w:id="852"/>
      <w:bookmarkEnd w:id="853"/>
      <w:bookmarkEnd w:id="854"/>
      <w:bookmarkEnd w:id="855"/>
      <w:bookmarkEnd w:id="856"/>
      <w:bookmarkEnd w:id="857"/>
      <w:bookmarkEnd w:id="858"/>
      <w:bookmarkEnd w:id="859"/>
      <w:bookmarkEnd w:id="860"/>
      <w:bookmarkEnd w:id="861"/>
      <w:bookmarkEnd w:id="862"/>
      <w:bookmarkEnd w:id="863"/>
      <w:bookmarkEnd w:id="864"/>
      <w:r w:rsidRPr="004C0021">
        <w:rPr>
          <w:szCs w:val="24"/>
        </w:rPr>
        <w:t xml:space="preserve"> </w:t>
      </w:r>
      <w:bookmarkEnd w:id="865"/>
      <w:bookmarkEnd w:id="866"/>
      <w:bookmarkEnd w:id="867"/>
      <w:bookmarkEnd w:id="868"/>
      <w:bookmarkEnd w:id="869"/>
      <w:bookmarkEnd w:id="870"/>
      <w:bookmarkEnd w:id="871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5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Протокол разногласий к проекту Договора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77786C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№ пункта проекта Договора (раздел </w:t>
            </w:r>
            <w:r w:rsidR="0033182C">
              <w:fldChar w:fldCharType="begin"/>
            </w:r>
            <w:r w:rsidR="0077786C">
              <w:instrText xml:space="preserve"> REF _Ref440272931 \r \h </w:instrText>
            </w:r>
            <w:r w:rsidR="0033182C">
              <w:fldChar w:fldCharType="separate"/>
            </w:r>
            <w:r w:rsidR="008941A2">
              <w:t>2</w:t>
            </w:r>
            <w:r w:rsidR="0033182C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BC19F9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BC19F9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BC19F9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jc w:val="center"/>
        <w:rPr>
          <w:b/>
          <w:bCs w:val="0"/>
          <w:color w:val="000000"/>
        </w:rPr>
      </w:pP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№ пункта проекта Договора (раздел </w:t>
            </w:r>
            <w:r w:rsidR="0033182C">
              <w:fldChar w:fldCharType="begin"/>
            </w:r>
            <w:r w:rsidR="0077786C">
              <w:instrText xml:space="preserve"> REF _Ref440272931 \r \h </w:instrText>
            </w:r>
            <w:r w:rsidR="0033182C">
              <w:fldChar w:fldCharType="separate"/>
            </w:r>
            <w:r w:rsidR="008941A2">
              <w:t>2</w:t>
            </w:r>
            <w:r w:rsidR="0033182C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BC19F9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BC19F9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BC19F9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keepNext/>
        <w:rPr>
          <w:b/>
          <w:bCs w:val="0"/>
          <w:color w:val="000000"/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ab/>
        <w:t>конец формы</w:t>
      </w:r>
      <w:r w:rsidRPr="00F647F7">
        <w:rPr>
          <w:b/>
          <w:color w:val="000000"/>
          <w:spacing w:val="36"/>
          <w:sz w:val="24"/>
          <w:szCs w:val="24"/>
        </w:rPr>
        <w:tab/>
      </w:r>
    </w:p>
    <w:p w:rsidR="00D56F8C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4C0021" w:rsidRDefault="004F4D80" w:rsidP="004F4D80">
      <w:pPr>
        <w:pStyle w:val="3"/>
        <w:rPr>
          <w:szCs w:val="24"/>
        </w:rPr>
      </w:pPr>
      <w:bookmarkStart w:id="872" w:name="_Toc439170686"/>
      <w:bookmarkStart w:id="873" w:name="_Toc439172788"/>
      <w:bookmarkStart w:id="874" w:name="_Toc439173232"/>
      <w:bookmarkStart w:id="875" w:name="_Toc439238228"/>
      <w:bookmarkStart w:id="876" w:name="_Toc439252776"/>
      <w:bookmarkStart w:id="877" w:name="_Toc439323750"/>
      <w:bookmarkStart w:id="878" w:name="_Toc440357148"/>
      <w:bookmarkStart w:id="879" w:name="_Toc440359703"/>
      <w:bookmarkStart w:id="880" w:name="_Toc440632167"/>
      <w:bookmarkStart w:id="881" w:name="_Toc440875987"/>
      <w:bookmarkStart w:id="882" w:name="_Toc441131015"/>
      <w:bookmarkStart w:id="883" w:name="_Toc447269832"/>
      <w:bookmarkStart w:id="884" w:name="_Toc464120658"/>
      <w:r w:rsidRPr="004C0021">
        <w:rPr>
          <w:szCs w:val="24"/>
        </w:rPr>
        <w:t>Инструкции по заполнению Протокола разногласий к проекту Договора</w:t>
      </w:r>
      <w:bookmarkEnd w:id="872"/>
      <w:bookmarkEnd w:id="873"/>
      <w:bookmarkEnd w:id="874"/>
      <w:bookmarkEnd w:id="875"/>
      <w:bookmarkEnd w:id="876"/>
      <w:bookmarkEnd w:id="877"/>
      <w:bookmarkEnd w:id="878"/>
      <w:bookmarkEnd w:id="879"/>
      <w:bookmarkEnd w:id="880"/>
      <w:bookmarkEnd w:id="881"/>
      <w:bookmarkEnd w:id="882"/>
      <w:bookmarkEnd w:id="883"/>
      <w:bookmarkEnd w:id="884"/>
    </w:p>
    <w:p w:rsidR="004F4D80" w:rsidRPr="00F647F7" w:rsidRDefault="007B515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33182C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33182C">
        <w:rPr>
          <w:sz w:val="24"/>
          <w:szCs w:val="24"/>
        </w:rPr>
      </w:r>
      <w:r w:rsidR="0033182C">
        <w:rPr>
          <w:sz w:val="24"/>
          <w:szCs w:val="24"/>
        </w:rPr>
        <w:fldChar w:fldCharType="separate"/>
      </w:r>
      <w:r w:rsidR="008941A2">
        <w:rPr>
          <w:sz w:val="24"/>
          <w:szCs w:val="24"/>
        </w:rPr>
        <w:t>5.1</w:t>
      </w:r>
      <w:r w:rsidR="0033182C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как 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требований или предложений по изменению проекта Договора (раздел </w:t>
      </w:r>
      <w:r w:rsidR="0033182C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_Ref440274025 \r \h </w:instrText>
      </w:r>
      <w:r w:rsidR="0033182C">
        <w:rPr>
          <w:sz w:val="24"/>
          <w:szCs w:val="24"/>
        </w:rPr>
      </w:r>
      <w:r w:rsidR="0033182C">
        <w:rPr>
          <w:sz w:val="24"/>
          <w:szCs w:val="24"/>
        </w:rPr>
        <w:fldChar w:fldCharType="separate"/>
      </w:r>
      <w:r w:rsidR="008941A2">
        <w:rPr>
          <w:sz w:val="24"/>
          <w:szCs w:val="24"/>
        </w:rPr>
        <w:t>2</w:t>
      </w:r>
      <w:r w:rsidR="0033182C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предложений по внесению изменений в проект Договора,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представить в составе своей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</w:t>
      </w:r>
      <w:proofErr w:type="gramStart"/>
      <w:r w:rsidRPr="00F647F7">
        <w:rPr>
          <w:sz w:val="24"/>
          <w:szCs w:val="24"/>
        </w:rPr>
        <w:t>отклонение</w:t>
      </w:r>
      <w:proofErr w:type="gramEnd"/>
      <w:r w:rsidRPr="00F647F7">
        <w:rPr>
          <w:sz w:val="24"/>
          <w:szCs w:val="24"/>
        </w:rPr>
        <w:t xml:space="preserve"> которых Организатором не повлечет отказа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от подписания Договора в случае признания его Победителем.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Условия Договора будут определят</w:t>
      </w:r>
      <w:r w:rsidR="001F77A1">
        <w:rPr>
          <w:sz w:val="24"/>
          <w:szCs w:val="24"/>
        </w:rPr>
        <w:t>ь</w:t>
      </w:r>
      <w:r w:rsidRPr="00F647F7">
        <w:rPr>
          <w:sz w:val="24"/>
          <w:szCs w:val="24"/>
        </w:rPr>
        <w:t xml:space="preserve">ся в соответствии с пунктом </w:t>
      </w:r>
      <w:r w:rsidR="0033182C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_Ref294695546 \r \h </w:instrText>
      </w:r>
      <w:r w:rsidR="0033182C">
        <w:rPr>
          <w:sz w:val="24"/>
          <w:szCs w:val="24"/>
        </w:rPr>
      </w:r>
      <w:r w:rsidR="0033182C">
        <w:rPr>
          <w:sz w:val="24"/>
          <w:szCs w:val="24"/>
        </w:rPr>
        <w:fldChar w:fldCharType="separate"/>
      </w:r>
      <w:r w:rsidR="008941A2">
        <w:rPr>
          <w:sz w:val="24"/>
          <w:szCs w:val="24"/>
        </w:rPr>
        <w:t xml:space="preserve"> 1.2.6 </w:t>
      </w:r>
      <w:r w:rsidR="0033182C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</w:t>
      </w:r>
      <w:proofErr w:type="gramStart"/>
      <w:r w:rsidRPr="00F647F7">
        <w:rPr>
          <w:sz w:val="24"/>
          <w:szCs w:val="24"/>
        </w:rPr>
        <w:t>,</w:t>
      </w:r>
      <w:proofErr w:type="gramEnd"/>
      <w:r w:rsidRPr="00F647F7">
        <w:rPr>
          <w:sz w:val="24"/>
          <w:szCs w:val="24"/>
        </w:rPr>
        <w:t xml:space="preserve">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>
        <w:rPr>
          <w:sz w:val="24"/>
          <w:szCs w:val="24"/>
        </w:rPr>
        <w:t>Документации</w:t>
      </w:r>
      <w:r w:rsidRPr="00F647F7">
        <w:rPr>
          <w:sz w:val="24"/>
          <w:szCs w:val="24"/>
        </w:rPr>
        <w:t xml:space="preserve"> и </w:t>
      </w:r>
      <w:r w:rsidR="00D904EF">
        <w:rPr>
          <w:sz w:val="24"/>
          <w:szCs w:val="24"/>
        </w:rPr>
        <w:t>Заявке</w:t>
      </w:r>
      <w:r w:rsidRPr="00F647F7">
        <w:rPr>
          <w:sz w:val="24"/>
          <w:szCs w:val="24"/>
        </w:rPr>
        <w:t xml:space="preserve"> Победителя.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иметь в виду что: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ом, будет неприемлемо для Организатора, такая </w:t>
      </w:r>
      <w:r w:rsidR="00D904EF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случае, предоставление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протокола разногласий </w:t>
      </w:r>
      <w:r>
        <w:rPr>
          <w:sz w:val="24"/>
          <w:szCs w:val="24"/>
        </w:rPr>
        <w:t>к</w:t>
      </w:r>
      <w:r w:rsidRPr="00F647F7">
        <w:rPr>
          <w:sz w:val="24"/>
          <w:szCs w:val="24"/>
        </w:rPr>
        <w:t xml:space="preserve"> подготовленному Заказчиком исходному проекту Договора не лишает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885" w:name="_Ref55335823"/>
      <w:bookmarkStart w:id="886" w:name="_Ref55336359"/>
      <w:bookmarkStart w:id="887" w:name="_Toc57314675"/>
      <w:bookmarkStart w:id="888" w:name="_Toc69728989"/>
      <w:bookmarkStart w:id="889" w:name="_Toc98253939"/>
      <w:bookmarkStart w:id="890" w:name="_Toc165173865"/>
      <w:bookmarkStart w:id="891" w:name="_Toc423423672"/>
      <w:bookmarkStart w:id="892" w:name="_Toc464120659"/>
      <w:bookmarkEnd w:id="641"/>
      <w:r w:rsidRPr="00F647F7">
        <w:lastRenderedPageBreak/>
        <w:t>Анкета (форма 6)</w:t>
      </w:r>
      <w:bookmarkEnd w:id="885"/>
      <w:bookmarkEnd w:id="886"/>
      <w:bookmarkEnd w:id="887"/>
      <w:bookmarkEnd w:id="888"/>
      <w:bookmarkEnd w:id="889"/>
      <w:bookmarkEnd w:id="890"/>
      <w:bookmarkEnd w:id="891"/>
      <w:bookmarkEnd w:id="892"/>
    </w:p>
    <w:p w:rsidR="004F4D80" w:rsidRPr="004C0021" w:rsidRDefault="004F4D80" w:rsidP="004F4D80">
      <w:pPr>
        <w:pStyle w:val="3"/>
        <w:rPr>
          <w:szCs w:val="24"/>
        </w:rPr>
      </w:pPr>
      <w:bookmarkStart w:id="893" w:name="_Toc98253940"/>
      <w:bookmarkStart w:id="894" w:name="_Toc157248192"/>
      <w:bookmarkStart w:id="895" w:name="_Toc157496561"/>
      <w:bookmarkStart w:id="896" w:name="_Toc158206100"/>
      <w:bookmarkStart w:id="897" w:name="_Toc164057785"/>
      <w:bookmarkStart w:id="898" w:name="_Toc164137135"/>
      <w:bookmarkStart w:id="899" w:name="_Toc164161295"/>
      <w:bookmarkStart w:id="900" w:name="_Toc165173866"/>
      <w:bookmarkStart w:id="901" w:name="_Toc439170688"/>
      <w:bookmarkStart w:id="902" w:name="_Toc439172790"/>
      <w:bookmarkStart w:id="903" w:name="_Toc439173234"/>
      <w:bookmarkStart w:id="904" w:name="_Toc439238230"/>
      <w:bookmarkStart w:id="905" w:name="_Toc439252778"/>
      <w:bookmarkStart w:id="906" w:name="_Ref440272119"/>
      <w:bookmarkStart w:id="907" w:name="_Toc440357150"/>
      <w:bookmarkStart w:id="908" w:name="_Toc440359705"/>
      <w:bookmarkStart w:id="909" w:name="_Ref444164229"/>
      <w:bookmarkStart w:id="910" w:name="_Toc447269834"/>
      <w:bookmarkStart w:id="911" w:name="_Toc464120660"/>
      <w:r w:rsidRPr="004C0021">
        <w:rPr>
          <w:szCs w:val="24"/>
        </w:rPr>
        <w:t xml:space="preserve">Форма Анкеты </w:t>
      </w:r>
      <w:r w:rsidR="00C236C0" w:rsidRPr="004C0021">
        <w:rPr>
          <w:szCs w:val="24"/>
        </w:rPr>
        <w:t>Участник</w:t>
      </w:r>
      <w:r w:rsidRPr="004C0021">
        <w:rPr>
          <w:szCs w:val="24"/>
        </w:rPr>
        <w:t>а</w:t>
      </w:r>
      <w:bookmarkEnd w:id="893"/>
      <w:bookmarkEnd w:id="894"/>
      <w:bookmarkEnd w:id="895"/>
      <w:bookmarkEnd w:id="896"/>
      <w:bookmarkEnd w:id="897"/>
      <w:bookmarkEnd w:id="898"/>
      <w:bookmarkEnd w:id="899"/>
      <w:bookmarkEnd w:id="900"/>
      <w:bookmarkEnd w:id="901"/>
      <w:bookmarkEnd w:id="902"/>
      <w:bookmarkEnd w:id="903"/>
      <w:bookmarkEnd w:id="904"/>
      <w:bookmarkEnd w:id="905"/>
      <w:bookmarkEnd w:id="906"/>
      <w:bookmarkEnd w:id="907"/>
      <w:bookmarkEnd w:id="908"/>
      <w:bookmarkEnd w:id="909"/>
      <w:bookmarkEnd w:id="910"/>
      <w:bookmarkEnd w:id="911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6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Анкета </w:t>
      </w:r>
      <w:r w:rsidR="00C236C0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№ </w:t>
            </w:r>
            <w:proofErr w:type="gramStart"/>
            <w:r w:rsidRPr="00A55F54">
              <w:rPr>
                <w:sz w:val="24"/>
                <w:szCs w:val="24"/>
              </w:rPr>
              <w:t>п</w:t>
            </w:r>
            <w:proofErr w:type="gramEnd"/>
            <w:r w:rsidRPr="00A55F54">
              <w:rPr>
                <w:sz w:val="24"/>
                <w:szCs w:val="24"/>
              </w:rPr>
              <w:t>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Сведения </w:t>
            </w:r>
            <w:proofErr w:type="gramStart"/>
            <w:r w:rsidRPr="00A55F54">
              <w:rPr>
                <w:sz w:val="24"/>
                <w:szCs w:val="24"/>
              </w:rPr>
              <w:t>о</w:t>
            </w:r>
            <w:proofErr w:type="gramEnd"/>
            <w:r w:rsidRPr="00A55F54">
              <w:rPr>
                <w:sz w:val="24"/>
                <w:szCs w:val="24"/>
              </w:rPr>
              <w:t xml:space="preserve"> </w:t>
            </w:r>
            <w:r w:rsidR="00C236C0">
              <w:rPr>
                <w:sz w:val="24"/>
                <w:szCs w:val="24"/>
              </w:rPr>
              <w:t>Участник</w:t>
            </w:r>
            <w:r w:rsidRPr="00A55F54">
              <w:rPr>
                <w:sz w:val="24"/>
                <w:szCs w:val="24"/>
              </w:rPr>
              <w:t>е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ИНН/КПП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5A2CAE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Телефоны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Факс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Адрес электронной почты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  <w:r w:rsidRPr="005A2CAE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BC19F9">
            <w:pPr>
              <w:numPr>
                <w:ilvl w:val="0"/>
                <w:numId w:val="69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BC19F9">
            <w:pPr>
              <w:pStyle w:val="affffff0"/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какой)</w:t>
            </w:r>
          </w:p>
        </w:tc>
      </w:tr>
      <w:tr w:rsidR="004F4D80" w:rsidTr="004F4D80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что именно)</w:t>
            </w:r>
          </w:p>
        </w:tc>
      </w:tr>
    </w:tbl>
    <w:p w:rsidR="004F4D80" w:rsidRPr="007417E6" w:rsidRDefault="004F4D80" w:rsidP="004F4D80">
      <w:pPr>
        <w:spacing w:line="240" w:lineRule="auto"/>
      </w:pPr>
    </w:p>
    <w:p w:rsidR="004F4D80" w:rsidRPr="007417E6" w:rsidRDefault="004F4D80" w:rsidP="004F4D80">
      <w:pPr>
        <w:spacing w:line="240" w:lineRule="auto"/>
        <w:ind w:right="5527"/>
        <w:rPr>
          <w:color w:val="000000"/>
        </w:rPr>
      </w:pPr>
      <w:r w:rsidRPr="007417E6">
        <w:rPr>
          <w:color w:val="000000"/>
        </w:rPr>
        <w:t>____________________________________</w:t>
      </w: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(подпись, М.П.)</w:t>
      </w:r>
    </w:p>
    <w:p w:rsidR="004F4D80" w:rsidRPr="007417E6" w:rsidRDefault="004F4D80" w:rsidP="004F4D80">
      <w:pPr>
        <w:spacing w:line="240" w:lineRule="auto"/>
        <w:ind w:right="5527"/>
        <w:rPr>
          <w:color w:val="000000"/>
        </w:rPr>
      </w:pPr>
      <w:r w:rsidRPr="007417E6">
        <w:rPr>
          <w:color w:val="000000"/>
        </w:rPr>
        <w:t>____________________________________</w:t>
      </w:r>
    </w:p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 xml:space="preserve">(фамилия, имя, отчество </w:t>
      </w:r>
      <w:proofErr w:type="gramStart"/>
      <w:r w:rsidRPr="007417E6">
        <w:rPr>
          <w:color w:val="000000"/>
          <w:vertAlign w:val="superscript"/>
        </w:rPr>
        <w:t>подписавшего</w:t>
      </w:r>
      <w:proofErr w:type="gramEnd"/>
      <w:r w:rsidRPr="007417E6">
        <w:rPr>
          <w:color w:val="000000"/>
          <w:vertAlign w:val="superscript"/>
        </w:rPr>
        <w:t>, должность)</w:t>
      </w:r>
    </w:p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  <w:sectPr w:rsidR="004F4D80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p w:rsidR="004F4D80" w:rsidRPr="004C0021" w:rsidRDefault="004F4D80" w:rsidP="004C0021">
      <w:pPr>
        <w:pStyle w:val="3"/>
        <w:jc w:val="both"/>
        <w:rPr>
          <w:szCs w:val="24"/>
        </w:rPr>
      </w:pPr>
      <w:bookmarkStart w:id="912" w:name="_Toc439170689"/>
      <w:bookmarkStart w:id="913" w:name="_Toc439172791"/>
      <w:bookmarkStart w:id="914" w:name="_Toc439173235"/>
      <w:bookmarkStart w:id="915" w:name="_Toc439238231"/>
      <w:bookmarkStart w:id="916" w:name="_Toc439252779"/>
      <w:bookmarkStart w:id="917" w:name="_Ref440272147"/>
      <w:bookmarkStart w:id="918" w:name="_Toc440357151"/>
      <w:bookmarkStart w:id="919" w:name="_Toc440359706"/>
      <w:bookmarkStart w:id="920" w:name="_Ref444164176"/>
      <w:bookmarkStart w:id="921" w:name="_Ref444164241"/>
      <w:bookmarkStart w:id="922" w:name="_Toc464120661"/>
      <w:r w:rsidRPr="004C0021">
        <w:rPr>
          <w:szCs w:val="24"/>
        </w:rPr>
        <w:lastRenderedPageBreak/>
        <w:t xml:space="preserve">Форма </w:t>
      </w:r>
      <w:bookmarkEnd w:id="912"/>
      <w:bookmarkEnd w:id="913"/>
      <w:bookmarkEnd w:id="914"/>
      <w:bookmarkEnd w:id="915"/>
      <w:r w:rsidR="00FB00C0" w:rsidRPr="004C0021">
        <w:rPr>
          <w:szCs w:val="24"/>
        </w:rPr>
        <w:t>Декларации о соответствии Участника/члена Коллективного участника критериям отнесения к субъектам малого и среднего предпринимательства (форма 6.1)</w:t>
      </w:r>
      <w:bookmarkEnd w:id="916"/>
      <w:bookmarkEnd w:id="917"/>
      <w:bookmarkEnd w:id="918"/>
      <w:bookmarkEnd w:id="919"/>
      <w:bookmarkEnd w:id="920"/>
      <w:bookmarkEnd w:id="921"/>
      <w:bookmarkEnd w:id="922"/>
    </w:p>
    <w:p w:rsidR="004F4D80" w:rsidRDefault="004F4D80" w:rsidP="004F4D80">
      <w:pPr>
        <w:spacing w:line="240" w:lineRule="auto"/>
        <w:ind w:left="540" w:firstLine="0"/>
        <w:jc w:val="left"/>
      </w:pPr>
      <w:r w:rsidRPr="004C0021">
        <w:rPr>
          <w:sz w:val="24"/>
          <w:szCs w:val="24"/>
        </w:rPr>
        <w:t>Приложение</w:t>
      </w:r>
      <w:r w:rsidR="00553A57" w:rsidRPr="004C0021">
        <w:rPr>
          <w:sz w:val="24"/>
          <w:szCs w:val="24"/>
        </w:rPr>
        <w:t xml:space="preserve"> 6</w:t>
      </w:r>
      <w:r w:rsidRPr="004C0021">
        <w:rPr>
          <w:noProof/>
          <w:sz w:val="24"/>
          <w:szCs w:val="24"/>
        </w:rPr>
        <w:t>.1</w:t>
      </w:r>
      <w:r w:rsidRPr="004C0021">
        <w:rPr>
          <w:sz w:val="24"/>
          <w:szCs w:val="24"/>
        </w:rPr>
        <w:t xml:space="preserve"> к письму о подаче оферты</w:t>
      </w:r>
      <w:r w:rsidRPr="004C0021">
        <w:rPr>
          <w:sz w:val="24"/>
          <w:szCs w:val="24"/>
        </w:rPr>
        <w:br/>
      </w:r>
      <w:r>
        <w:t>от «____»_____________ </w:t>
      </w:r>
      <w:proofErr w:type="gramStart"/>
      <w:r>
        <w:t>г</w:t>
      </w:r>
      <w:proofErr w:type="gramEnd"/>
      <w:r>
        <w:t>. №__________</w:t>
      </w:r>
    </w:p>
    <w:p w:rsidR="004C0021" w:rsidRDefault="004C0021" w:rsidP="004F4D80">
      <w:pPr>
        <w:spacing w:line="240" w:lineRule="auto"/>
        <w:ind w:left="540" w:firstLine="0"/>
        <w:jc w:val="left"/>
      </w:pPr>
    </w:p>
    <w:p w:rsidR="003D2773" w:rsidRPr="005F0104" w:rsidRDefault="003D2773" w:rsidP="003D2773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4"/>
          <w:szCs w:val="24"/>
        </w:rPr>
      </w:pPr>
      <w:bookmarkStart w:id="923" w:name="_Toc439170690"/>
      <w:bookmarkStart w:id="924" w:name="_Toc439172792"/>
      <w:bookmarkStart w:id="925" w:name="_Toc439173236"/>
      <w:bookmarkStart w:id="926" w:name="_Toc439238232"/>
      <w:r w:rsidRPr="005F0104">
        <w:rPr>
          <w:b/>
          <w:sz w:val="24"/>
          <w:szCs w:val="24"/>
        </w:rPr>
        <w:t xml:space="preserve">Декларация о соответствии Участника/члена Коллективного участника критериям отнесения к субъектам малого и среднего предпринимательства </w:t>
      </w:r>
    </w:p>
    <w:p w:rsidR="00A71624" w:rsidRPr="00F51ECC" w:rsidRDefault="00A71624" w:rsidP="003D2773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726A75" w:rsidRPr="00726A75" w:rsidRDefault="00726A75" w:rsidP="00726A75">
      <w:pPr>
        <w:spacing w:line="240" w:lineRule="auto"/>
        <w:rPr>
          <w:sz w:val="24"/>
          <w:szCs w:val="24"/>
        </w:rPr>
      </w:pPr>
      <w:bookmarkStart w:id="927" w:name="_Toc125426243"/>
      <w:bookmarkStart w:id="928" w:name="_Toc396984070"/>
      <w:bookmarkStart w:id="929" w:name="_Toc423423673"/>
      <w:bookmarkStart w:id="930" w:name="_Toc439170691"/>
      <w:bookmarkStart w:id="931" w:name="_Toc439172793"/>
      <w:bookmarkStart w:id="932" w:name="_Toc439173237"/>
      <w:bookmarkStart w:id="933" w:name="_Toc439238233"/>
      <w:bookmarkStart w:id="934" w:name="_Toc439252780"/>
      <w:bookmarkStart w:id="935" w:name="_Toc439323754"/>
      <w:bookmarkStart w:id="936" w:name="_Toc440357152"/>
      <w:bookmarkStart w:id="937" w:name="_Toc440359707"/>
      <w:bookmarkStart w:id="938" w:name="_Toc440632171"/>
      <w:bookmarkStart w:id="939" w:name="_Toc440875991"/>
      <w:bookmarkStart w:id="940" w:name="_Toc441131019"/>
      <w:bookmarkStart w:id="941" w:name="_Toc447269836"/>
      <w:bookmarkEnd w:id="923"/>
      <w:bookmarkEnd w:id="924"/>
      <w:bookmarkEnd w:id="925"/>
      <w:bookmarkEnd w:id="926"/>
      <w:r w:rsidRPr="00726A75">
        <w:rPr>
          <w:sz w:val="24"/>
          <w:szCs w:val="24"/>
        </w:rPr>
        <w:t xml:space="preserve">Подтверждаем, что  </w:t>
      </w:r>
    </w:p>
    <w:p w:rsidR="00726A75" w:rsidRPr="00726A75" w:rsidRDefault="00726A75" w:rsidP="00726A75">
      <w:pPr>
        <w:pBdr>
          <w:top w:val="single" w:sz="4" w:space="1" w:color="auto"/>
        </w:pBdr>
        <w:spacing w:line="240" w:lineRule="auto"/>
        <w:ind w:left="2637"/>
        <w:jc w:val="center"/>
        <w:rPr>
          <w:sz w:val="24"/>
          <w:szCs w:val="24"/>
        </w:rPr>
      </w:pPr>
      <w:r w:rsidRPr="00726A75">
        <w:rPr>
          <w:sz w:val="24"/>
          <w:szCs w:val="24"/>
        </w:rPr>
        <w:t>(указывается наименование участника закупки)</w:t>
      </w:r>
    </w:p>
    <w:p w:rsidR="00726A75" w:rsidRPr="00726A75" w:rsidRDefault="00726A75" w:rsidP="00726A75">
      <w:pPr>
        <w:spacing w:line="240" w:lineRule="auto"/>
        <w:rPr>
          <w:sz w:val="24"/>
          <w:szCs w:val="24"/>
        </w:rPr>
      </w:pPr>
      <w:r w:rsidRPr="00726A75">
        <w:rPr>
          <w:sz w:val="24"/>
          <w:szCs w:val="24"/>
        </w:rPr>
        <w:t xml:space="preserve">в соответствии со статьей 4 </w:t>
      </w:r>
      <w:r w:rsidRPr="007252E9">
        <w:rPr>
          <w:sz w:val="24"/>
          <w:szCs w:val="24"/>
        </w:rPr>
        <w:t>Федерального закона Российской Федерации №209-ФЗ от 24.07.2007 с изменениями “О развитии малого и</w:t>
      </w:r>
      <w:r w:rsidRPr="00726A75">
        <w:rPr>
          <w:sz w:val="24"/>
          <w:szCs w:val="24"/>
        </w:rPr>
        <w:t xml:space="preserve"> среднего предпринимательства в Российской Федерации” удовлетворяет критериям отнесения организации к субъектам  </w:t>
      </w:r>
    </w:p>
    <w:p w:rsidR="00726A75" w:rsidRPr="00726A75" w:rsidRDefault="00726A75" w:rsidP="00726A75">
      <w:pPr>
        <w:pBdr>
          <w:top w:val="single" w:sz="4" w:space="1" w:color="auto"/>
        </w:pBdr>
        <w:spacing w:line="240" w:lineRule="auto"/>
        <w:ind w:left="2665"/>
        <w:jc w:val="center"/>
        <w:rPr>
          <w:sz w:val="24"/>
          <w:szCs w:val="24"/>
        </w:rPr>
      </w:pPr>
      <w:r w:rsidRPr="00726A75">
        <w:rPr>
          <w:sz w:val="24"/>
          <w:szCs w:val="24"/>
        </w:rPr>
        <w:t>(указывается субъект малого или среднего предпринимательства</w:t>
      </w:r>
      <w:r w:rsidRPr="00726A75">
        <w:rPr>
          <w:sz w:val="24"/>
          <w:szCs w:val="24"/>
        </w:rPr>
        <w:br/>
        <w:t>в зависимости от критериев отнесения)</w:t>
      </w:r>
    </w:p>
    <w:p w:rsidR="00726A75" w:rsidRPr="00726A75" w:rsidRDefault="00726A75" w:rsidP="00726A75">
      <w:pPr>
        <w:spacing w:line="240" w:lineRule="auto"/>
        <w:rPr>
          <w:sz w:val="24"/>
          <w:szCs w:val="24"/>
        </w:rPr>
      </w:pPr>
      <w:r w:rsidRPr="00726A75">
        <w:rPr>
          <w:sz w:val="24"/>
          <w:szCs w:val="24"/>
        </w:rPr>
        <w:t>предпринимательства, и сообщаем следующую информацию:</w:t>
      </w:r>
    </w:p>
    <w:p w:rsidR="00726A75" w:rsidRPr="00726A75" w:rsidRDefault="00726A75" w:rsidP="00726A75">
      <w:pPr>
        <w:spacing w:line="240" w:lineRule="auto"/>
        <w:ind w:left="567"/>
        <w:rPr>
          <w:sz w:val="24"/>
          <w:szCs w:val="24"/>
        </w:rPr>
      </w:pPr>
      <w:r w:rsidRPr="00726A75">
        <w:rPr>
          <w:sz w:val="24"/>
          <w:szCs w:val="24"/>
        </w:rPr>
        <w:t xml:space="preserve">1. Адрес местонахождения (юридический адрес):  </w:t>
      </w:r>
    </w:p>
    <w:p w:rsidR="00726A75" w:rsidRPr="00726A75" w:rsidRDefault="00726A75" w:rsidP="00726A75">
      <w:pPr>
        <w:pBdr>
          <w:top w:val="single" w:sz="4" w:space="1" w:color="auto"/>
        </w:pBdr>
        <w:spacing w:line="240" w:lineRule="auto"/>
        <w:ind w:left="5755"/>
        <w:rPr>
          <w:sz w:val="24"/>
          <w:szCs w:val="24"/>
        </w:rPr>
      </w:pPr>
    </w:p>
    <w:p w:rsidR="00726A75" w:rsidRPr="00726A75" w:rsidRDefault="00726A75" w:rsidP="00726A75">
      <w:pPr>
        <w:tabs>
          <w:tab w:val="right" w:pos="9923"/>
        </w:tabs>
        <w:spacing w:line="240" w:lineRule="auto"/>
        <w:rPr>
          <w:sz w:val="24"/>
          <w:szCs w:val="24"/>
        </w:rPr>
      </w:pPr>
      <w:r w:rsidRPr="00726A75">
        <w:rPr>
          <w:sz w:val="24"/>
          <w:szCs w:val="24"/>
        </w:rPr>
        <w:tab/>
        <w:t>.</w:t>
      </w:r>
    </w:p>
    <w:p w:rsidR="00726A75" w:rsidRPr="00726A75" w:rsidRDefault="00726A75" w:rsidP="00726A75">
      <w:pPr>
        <w:pBdr>
          <w:top w:val="single" w:sz="4" w:space="1" w:color="auto"/>
        </w:pBdr>
        <w:spacing w:line="240" w:lineRule="auto"/>
        <w:ind w:right="113"/>
        <w:rPr>
          <w:sz w:val="24"/>
          <w:szCs w:val="24"/>
        </w:rPr>
      </w:pPr>
    </w:p>
    <w:p w:rsidR="00726A75" w:rsidRPr="00726A75" w:rsidRDefault="00726A75" w:rsidP="00726A75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726A75">
        <w:rPr>
          <w:sz w:val="24"/>
          <w:szCs w:val="24"/>
        </w:rPr>
        <w:t>2.</w:t>
      </w:r>
      <w:r w:rsidRPr="00726A75">
        <w:rPr>
          <w:sz w:val="24"/>
          <w:szCs w:val="24"/>
          <w:lang w:val="en-US"/>
        </w:rPr>
        <w:t> </w:t>
      </w:r>
      <w:r w:rsidRPr="00726A75">
        <w:rPr>
          <w:sz w:val="24"/>
          <w:szCs w:val="24"/>
        </w:rPr>
        <w:t xml:space="preserve">ИНН/КПП:  </w:t>
      </w:r>
      <w:r w:rsidRPr="00726A75">
        <w:rPr>
          <w:sz w:val="24"/>
          <w:szCs w:val="24"/>
        </w:rPr>
        <w:tab/>
        <w:t>.</w:t>
      </w:r>
    </w:p>
    <w:p w:rsidR="00726A75" w:rsidRPr="00726A75" w:rsidRDefault="00726A75" w:rsidP="00726A75">
      <w:pPr>
        <w:pBdr>
          <w:top w:val="single" w:sz="4" w:space="1" w:color="auto"/>
        </w:pBdr>
        <w:spacing w:line="240" w:lineRule="auto"/>
        <w:ind w:left="2098" w:right="113"/>
        <w:jc w:val="center"/>
        <w:rPr>
          <w:sz w:val="24"/>
          <w:szCs w:val="24"/>
        </w:rPr>
      </w:pPr>
      <w:r w:rsidRPr="00726A75">
        <w:rPr>
          <w:sz w:val="24"/>
          <w:szCs w:val="24"/>
        </w:rPr>
        <w:t>(№, сведения о дате выдачи документа и выдавшем его органе)</w:t>
      </w:r>
    </w:p>
    <w:p w:rsidR="00726A75" w:rsidRPr="00726A75" w:rsidRDefault="00726A75" w:rsidP="00726A75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726A75">
        <w:rPr>
          <w:sz w:val="24"/>
          <w:szCs w:val="24"/>
        </w:rPr>
        <w:t xml:space="preserve">3. ОГРН:  </w:t>
      </w:r>
      <w:r w:rsidRPr="00726A75">
        <w:rPr>
          <w:sz w:val="24"/>
          <w:szCs w:val="24"/>
        </w:rPr>
        <w:tab/>
        <w:t>.</w:t>
      </w:r>
    </w:p>
    <w:p w:rsidR="00726A75" w:rsidRPr="00726A75" w:rsidRDefault="00726A75" w:rsidP="00726A75">
      <w:pPr>
        <w:pBdr>
          <w:top w:val="single" w:sz="4" w:space="1" w:color="auto"/>
        </w:pBdr>
        <w:spacing w:line="240" w:lineRule="auto"/>
        <w:ind w:left="1616" w:right="113"/>
        <w:rPr>
          <w:sz w:val="24"/>
          <w:szCs w:val="24"/>
        </w:rPr>
      </w:pPr>
    </w:p>
    <w:p w:rsidR="00726A75" w:rsidRPr="00726A75" w:rsidRDefault="00726A75" w:rsidP="00726A75">
      <w:pPr>
        <w:spacing w:line="240" w:lineRule="auto"/>
        <w:rPr>
          <w:sz w:val="24"/>
          <w:szCs w:val="24"/>
        </w:rPr>
      </w:pPr>
      <w:r w:rsidRPr="00726A75">
        <w:rPr>
          <w:sz w:val="24"/>
          <w:szCs w:val="24"/>
        </w:rPr>
        <w:t xml:space="preserve">4. Сведения о наличии (об отсутствии) сведений в реестре субъектов малого и среднего предпринимательства субъекта Российской Федерации (в случае ведения такого реестра органом государственной власти субъекта Российской Федерации)  </w:t>
      </w:r>
    </w:p>
    <w:p w:rsidR="00726A75" w:rsidRPr="00726A75" w:rsidRDefault="00726A75" w:rsidP="00726A75">
      <w:pPr>
        <w:pBdr>
          <w:top w:val="single" w:sz="4" w:space="1" w:color="auto"/>
        </w:pBdr>
        <w:spacing w:line="240" w:lineRule="auto"/>
        <w:ind w:left="7002"/>
        <w:rPr>
          <w:sz w:val="24"/>
          <w:szCs w:val="24"/>
        </w:rPr>
      </w:pPr>
    </w:p>
    <w:p w:rsidR="00726A75" w:rsidRPr="00726A75" w:rsidRDefault="00726A75" w:rsidP="00726A75">
      <w:pPr>
        <w:tabs>
          <w:tab w:val="right" w:pos="9923"/>
        </w:tabs>
        <w:spacing w:line="240" w:lineRule="auto"/>
        <w:rPr>
          <w:sz w:val="24"/>
          <w:szCs w:val="24"/>
        </w:rPr>
      </w:pPr>
      <w:r w:rsidRPr="00726A75">
        <w:rPr>
          <w:sz w:val="24"/>
          <w:szCs w:val="24"/>
        </w:rPr>
        <w:tab/>
        <w:t>.</w:t>
      </w:r>
    </w:p>
    <w:p w:rsidR="00726A75" w:rsidRPr="00726A75" w:rsidRDefault="00726A75" w:rsidP="00726A75">
      <w:pPr>
        <w:pBdr>
          <w:top w:val="single" w:sz="4" w:space="1" w:color="auto"/>
        </w:pBdr>
        <w:spacing w:line="240" w:lineRule="auto"/>
        <w:ind w:right="113"/>
        <w:jc w:val="center"/>
        <w:rPr>
          <w:sz w:val="24"/>
          <w:szCs w:val="24"/>
        </w:rPr>
      </w:pPr>
      <w:r w:rsidRPr="00726A75">
        <w:rPr>
          <w:sz w:val="24"/>
          <w:szCs w:val="24"/>
        </w:rPr>
        <w:t>(наименование уполномоченного органа, дата внесения в реестр и номер в реестре)</w:t>
      </w:r>
    </w:p>
    <w:p w:rsidR="00726A75" w:rsidRPr="007252E9" w:rsidRDefault="00726A75" w:rsidP="00726A75">
      <w:pPr>
        <w:spacing w:line="240" w:lineRule="auto"/>
        <w:rPr>
          <w:sz w:val="24"/>
          <w:szCs w:val="24"/>
        </w:rPr>
      </w:pPr>
      <w:r w:rsidRPr="00726A75">
        <w:rPr>
          <w:sz w:val="24"/>
          <w:szCs w:val="24"/>
        </w:rPr>
        <w:t xml:space="preserve">5. Сведения о соответствии критериям отнесения к субъектам малого и среднего </w:t>
      </w:r>
      <w:r w:rsidRPr="007252E9">
        <w:rPr>
          <w:sz w:val="24"/>
          <w:szCs w:val="24"/>
        </w:rPr>
        <w:t xml:space="preserve">предпринимательства, а также сведения о производимых товарах, работах, услугах и видах </w:t>
      </w:r>
      <w:r w:rsidR="00F80103" w:rsidRPr="007252E9">
        <w:rPr>
          <w:szCs w:val="24"/>
        </w:rPr>
        <w:t>деятельности</w:t>
      </w:r>
      <w:r w:rsidR="00F80103" w:rsidRPr="007252E9">
        <w:rPr>
          <w:rStyle w:val="afffffff9"/>
          <w:sz w:val="24"/>
          <w:szCs w:val="24"/>
        </w:rPr>
        <w:footnoteRef/>
      </w:r>
      <w:r w:rsidR="00F80103" w:rsidRPr="007252E9">
        <w:rPr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726A75" w:rsidRPr="007252E9" w:rsidTr="00B30304">
        <w:trPr>
          <w:cantSplit/>
          <w:tblHeader/>
        </w:trPr>
        <w:tc>
          <w:tcPr>
            <w:tcW w:w="567" w:type="dxa"/>
            <w:vAlign w:val="center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 xml:space="preserve">№ </w:t>
            </w:r>
            <w:proofErr w:type="gramStart"/>
            <w:r w:rsidRPr="007252E9">
              <w:t>п</w:t>
            </w:r>
            <w:proofErr w:type="gramEnd"/>
            <w:r w:rsidRPr="007252E9">
              <w:t>/п</w:t>
            </w:r>
          </w:p>
        </w:tc>
        <w:tc>
          <w:tcPr>
            <w:tcW w:w="4649" w:type="dxa"/>
            <w:vAlign w:val="center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Наименование сведений</w:t>
            </w:r>
            <w:r w:rsidRPr="007252E9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Малые предприятия</w:t>
            </w:r>
          </w:p>
        </w:tc>
        <w:tc>
          <w:tcPr>
            <w:tcW w:w="1588" w:type="dxa"/>
            <w:vAlign w:val="center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Показатель</w:t>
            </w:r>
          </w:p>
        </w:tc>
      </w:tr>
      <w:tr w:rsidR="00726A75" w:rsidRPr="007252E9" w:rsidTr="00B30304">
        <w:trPr>
          <w:cantSplit/>
          <w:tblHeader/>
        </w:trPr>
        <w:tc>
          <w:tcPr>
            <w:tcW w:w="567" w:type="dxa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1</w:t>
            </w:r>
            <w:r w:rsidRPr="007252E9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2</w:t>
            </w:r>
          </w:p>
        </w:tc>
        <w:tc>
          <w:tcPr>
            <w:tcW w:w="1588" w:type="dxa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3</w:t>
            </w:r>
          </w:p>
        </w:tc>
        <w:tc>
          <w:tcPr>
            <w:tcW w:w="1588" w:type="dxa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4</w:t>
            </w:r>
          </w:p>
        </w:tc>
        <w:tc>
          <w:tcPr>
            <w:tcW w:w="1588" w:type="dxa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5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1</w:t>
            </w:r>
          </w:p>
        </w:tc>
        <w:tc>
          <w:tcPr>
            <w:tcW w:w="4649" w:type="dxa"/>
          </w:tcPr>
          <w:p w:rsidR="00726A75" w:rsidRPr="007252E9" w:rsidRDefault="00726A75" w:rsidP="00726A75">
            <w:pPr>
              <w:spacing w:line="240" w:lineRule="auto"/>
              <w:ind w:left="57" w:firstLine="0"/>
            </w:pPr>
            <w:r w:rsidRPr="007252E9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не более 25</w:t>
            </w: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52E9">
              <w:sym w:font="Symbol" w:char="F02D"/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2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726A75">
              <w:rPr>
                <w:rStyle w:val="afffffff"/>
              </w:rPr>
              <w:footnoteReference w:customMarkFollows="1" w:id="1"/>
              <w:t>3</w:t>
            </w:r>
          </w:p>
        </w:tc>
        <w:tc>
          <w:tcPr>
            <w:tcW w:w="3176" w:type="dxa"/>
            <w:gridSpan w:val="2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не более 49</w:t>
            </w: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sym w:font="Symbol" w:char="F02D"/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lastRenderedPageBreak/>
              <w:t>3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да (нет)</w:t>
            </w: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_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726A75">
              <w:rPr>
                <w:lang w:val="en-US"/>
              </w:rPr>
              <w:t>4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proofErr w:type="gramStart"/>
            <w:r w:rsidRPr="00726A75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да (нет)</w:t>
            </w: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-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726A75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0" w:history="1">
              <w:r w:rsidRPr="00726A75">
                <w:t>законом</w:t>
              </w:r>
            </w:hyperlink>
            <w:r w:rsidRPr="00726A75">
              <w:t xml:space="preserve"> "Об инновационном центре "</w:t>
            </w:r>
            <w:proofErr w:type="spellStart"/>
            <w:r w:rsidRPr="00726A75">
              <w:t>Сколково</w:t>
            </w:r>
            <w:proofErr w:type="spellEnd"/>
            <w:r w:rsidRPr="00726A75">
              <w:t>"</w:t>
            </w:r>
          </w:p>
        </w:tc>
        <w:tc>
          <w:tcPr>
            <w:tcW w:w="3176" w:type="dxa"/>
            <w:gridSpan w:val="2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да (нет)</w:t>
            </w: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-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726A75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adjustRightInd w:val="0"/>
              <w:spacing w:line="240" w:lineRule="auto"/>
              <w:ind w:firstLine="0"/>
            </w:pPr>
            <w:proofErr w:type="gramStart"/>
            <w:r w:rsidRPr="00726A75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1" w:history="1">
              <w:r w:rsidRPr="00726A75">
                <w:t>законом</w:t>
              </w:r>
            </w:hyperlink>
            <w:r w:rsidRPr="00726A75"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да (нет)</w:t>
            </w: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-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  <w:vMerge w:val="restart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726A75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до 100 включительно</w:t>
            </w:r>
          </w:p>
        </w:tc>
        <w:tc>
          <w:tcPr>
            <w:tcW w:w="1588" w:type="dxa"/>
            <w:vMerge w:val="restart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указывается количество человек</w:t>
            </w:r>
            <w:r w:rsidRPr="00726A75">
              <w:br/>
              <w:t>(за предшествующий календарный год)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  <w:vMerge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 xml:space="preserve">до 15 – </w:t>
            </w:r>
            <w:proofErr w:type="spellStart"/>
            <w:r w:rsidRPr="00726A75">
              <w:t>микропред</w:t>
            </w:r>
            <w:r w:rsidRPr="00726A75"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726A75" w:rsidRPr="00726A75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</w:p>
        </w:tc>
      </w:tr>
      <w:tr w:rsidR="00726A75" w:rsidRPr="00726A75" w:rsidTr="00B30304">
        <w:trPr>
          <w:cantSplit/>
        </w:trPr>
        <w:tc>
          <w:tcPr>
            <w:tcW w:w="567" w:type="dxa"/>
            <w:vMerge w:val="restart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8</w:t>
            </w:r>
          </w:p>
        </w:tc>
        <w:tc>
          <w:tcPr>
            <w:tcW w:w="4649" w:type="dxa"/>
            <w:vMerge w:val="restart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Доход за предшествующий календарный год, который</w:t>
            </w:r>
          </w:p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 xml:space="preserve"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</w:t>
            </w:r>
            <w:r w:rsidRPr="00726A75">
              <w:lastRenderedPageBreak/>
              <w:t>рублей</w:t>
            </w: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lastRenderedPageBreak/>
              <w:t>800</w:t>
            </w:r>
          </w:p>
        </w:tc>
        <w:tc>
          <w:tcPr>
            <w:tcW w:w="1588" w:type="dxa"/>
            <w:vMerge w:val="restart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2000</w:t>
            </w: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указывается в млн. рублей</w:t>
            </w:r>
            <w:r w:rsidRPr="00726A75">
              <w:br/>
              <w:t>(за предшествующий календарный год)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  <w:vMerge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726A75" w:rsidRPr="00726A75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 xml:space="preserve">120 в год – </w:t>
            </w:r>
            <w:proofErr w:type="spellStart"/>
            <w:r w:rsidRPr="00726A75">
              <w:t>микро</w:t>
            </w:r>
            <w:r w:rsidRPr="00726A75"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726A75" w:rsidRPr="00726A75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lastRenderedPageBreak/>
              <w:t>9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Подлежит заполнению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10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726A75">
              <w:t>2</w:t>
            </w:r>
            <w:proofErr w:type="gramEnd"/>
            <w:r w:rsidRPr="00726A75">
              <w:t xml:space="preserve"> и ОКПД2</w:t>
            </w:r>
          </w:p>
        </w:tc>
        <w:tc>
          <w:tcPr>
            <w:tcW w:w="4764" w:type="dxa"/>
            <w:gridSpan w:val="3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Подлежит заполнению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11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726A75">
              <w:t>2</w:t>
            </w:r>
            <w:proofErr w:type="gramEnd"/>
            <w:r w:rsidRPr="00726A75">
              <w:t xml:space="preserve"> и ОКПД2</w:t>
            </w:r>
          </w:p>
        </w:tc>
        <w:tc>
          <w:tcPr>
            <w:tcW w:w="4764" w:type="dxa"/>
            <w:gridSpan w:val="3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Подлежит заполнению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12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да (нет)</w:t>
            </w:r>
            <w:r w:rsidRPr="00726A75">
              <w:br/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13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да (нет)</w:t>
            </w:r>
            <w:r w:rsidRPr="00726A75">
              <w:br/>
              <w:t xml:space="preserve">(в случае участия </w:t>
            </w:r>
            <w:r w:rsidRPr="00726A75">
              <w:sym w:font="Symbol" w:char="F02D"/>
            </w:r>
            <w:r w:rsidRPr="00726A75">
              <w:t xml:space="preserve"> наименование заказчика, реализующего программу партнерства)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14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proofErr w:type="gramStart"/>
            <w:r w:rsidRPr="00726A75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2" w:history="1">
              <w:r w:rsidRPr="00726A75">
                <w:t>законом</w:t>
              </w:r>
            </w:hyperlink>
            <w:r w:rsidRPr="00726A75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43" w:history="1">
              <w:r w:rsidRPr="00726A75">
                <w:t>законом</w:t>
              </w:r>
            </w:hyperlink>
            <w:r w:rsidRPr="00726A75"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да (нет)</w:t>
            </w:r>
            <w:r w:rsidRPr="00726A75">
              <w:br/>
              <w:t xml:space="preserve">(при наличии </w:t>
            </w:r>
            <w:r w:rsidRPr="00726A75">
              <w:sym w:font="Symbol" w:char="F02D"/>
            </w:r>
            <w:r w:rsidRPr="00726A75">
              <w:t xml:space="preserve"> количество исполненных контрактов и общая сумма)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15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proofErr w:type="gramStart"/>
            <w:r w:rsidRPr="00726A75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726A75"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да (нет)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lastRenderedPageBreak/>
              <w:t>16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44" w:history="1">
              <w:r w:rsidRPr="00726A75">
                <w:t>О закупках товаров</w:t>
              </w:r>
            </w:hyperlink>
            <w:r w:rsidRPr="00726A75">
              <w:t>, работ, услуг отдельными видами юридических лиц" и "</w:t>
            </w:r>
            <w:hyperlink r:id="rId45" w:history="1">
              <w:r w:rsidRPr="00726A75">
                <w:t>О контрактной системе</w:t>
              </w:r>
            </w:hyperlink>
            <w:r w:rsidRPr="00726A75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да (нет)</w:t>
            </w:r>
          </w:p>
        </w:tc>
      </w:tr>
    </w:tbl>
    <w:p w:rsidR="00726A75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726A75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726A75" w:rsidRDefault="00726A75" w:rsidP="00726A75">
      <w:pPr>
        <w:pBdr>
          <w:top w:val="single" w:sz="4" w:space="1" w:color="auto"/>
        </w:pBdr>
        <w:spacing w:line="240" w:lineRule="auto"/>
        <w:ind w:right="5952"/>
        <w:jc w:val="center"/>
        <w:rPr>
          <w:sz w:val="24"/>
          <w:szCs w:val="24"/>
        </w:rPr>
      </w:pPr>
      <w:r w:rsidRPr="00726A75">
        <w:rPr>
          <w:sz w:val="24"/>
          <w:szCs w:val="24"/>
        </w:rPr>
        <w:t>(подпись)</w:t>
      </w:r>
    </w:p>
    <w:p w:rsidR="00726A75" w:rsidRPr="00726A75" w:rsidRDefault="00726A75" w:rsidP="00726A75">
      <w:pPr>
        <w:spacing w:line="240" w:lineRule="auto"/>
        <w:ind w:left="851"/>
        <w:rPr>
          <w:sz w:val="24"/>
          <w:szCs w:val="24"/>
        </w:rPr>
      </w:pPr>
      <w:r w:rsidRPr="00726A75">
        <w:rPr>
          <w:sz w:val="24"/>
          <w:szCs w:val="24"/>
        </w:rPr>
        <w:t>М.П.</w:t>
      </w:r>
    </w:p>
    <w:p w:rsidR="00726A75" w:rsidRPr="00726A75" w:rsidRDefault="00726A75" w:rsidP="00726A75">
      <w:pPr>
        <w:spacing w:line="240" w:lineRule="auto"/>
        <w:rPr>
          <w:sz w:val="24"/>
          <w:szCs w:val="24"/>
        </w:rPr>
      </w:pPr>
    </w:p>
    <w:p w:rsidR="00726A75" w:rsidRPr="00726A75" w:rsidRDefault="00726A75" w:rsidP="00726A75">
      <w:pPr>
        <w:pBdr>
          <w:top w:val="single" w:sz="4" w:space="1" w:color="auto"/>
        </w:pBdr>
        <w:spacing w:line="240" w:lineRule="auto"/>
        <w:jc w:val="center"/>
        <w:rPr>
          <w:sz w:val="24"/>
          <w:szCs w:val="24"/>
        </w:rPr>
      </w:pPr>
      <w:r w:rsidRPr="00726A75">
        <w:rPr>
          <w:sz w:val="24"/>
          <w:szCs w:val="24"/>
        </w:rPr>
        <w:t xml:space="preserve">(фамилия, имя, отчество (при наличии) </w:t>
      </w:r>
      <w:proofErr w:type="gramStart"/>
      <w:r w:rsidRPr="00726A75">
        <w:rPr>
          <w:sz w:val="24"/>
          <w:szCs w:val="24"/>
        </w:rPr>
        <w:t>подписавшего</w:t>
      </w:r>
      <w:proofErr w:type="gramEnd"/>
      <w:r w:rsidRPr="00726A75">
        <w:rPr>
          <w:sz w:val="24"/>
          <w:szCs w:val="24"/>
        </w:rPr>
        <w:t>, должность)</w:t>
      </w:r>
    </w:p>
    <w:p w:rsidR="00726A75" w:rsidRPr="00726A75" w:rsidRDefault="00726A75" w:rsidP="00726A75">
      <w:pPr>
        <w:spacing w:line="240" w:lineRule="auto"/>
        <w:rPr>
          <w:sz w:val="24"/>
          <w:szCs w:val="24"/>
        </w:rPr>
      </w:pPr>
    </w:p>
    <w:p w:rsidR="00726A75" w:rsidRPr="00726A75" w:rsidRDefault="00726A75" w:rsidP="00726A75">
      <w:pPr>
        <w:spacing w:line="240" w:lineRule="auto"/>
        <w:jc w:val="right"/>
        <w:outlineLvl w:val="0"/>
        <w:rPr>
          <w:sz w:val="24"/>
          <w:szCs w:val="24"/>
        </w:rPr>
      </w:pPr>
    </w:p>
    <w:p w:rsidR="00726A75" w:rsidRPr="00726A75" w:rsidRDefault="00726A75" w:rsidP="00726A75">
      <w:pPr>
        <w:pStyle w:val="afffffff7"/>
        <w:jc w:val="both"/>
        <w:rPr>
          <w:sz w:val="24"/>
          <w:szCs w:val="24"/>
        </w:rPr>
      </w:pPr>
      <w:r w:rsidRPr="00726A75">
        <w:rPr>
          <w:rStyle w:val="afffffff9"/>
          <w:sz w:val="24"/>
          <w:szCs w:val="24"/>
        </w:rPr>
        <w:footnoteRef/>
      </w:r>
      <w:r w:rsidRPr="00726A75">
        <w:rPr>
          <w:sz w:val="24"/>
          <w:szCs w:val="24"/>
        </w:rPr>
        <w:t xml:space="preserve"> 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726A75" w:rsidRPr="00726A75" w:rsidRDefault="00726A75" w:rsidP="00726A75">
      <w:pPr>
        <w:pStyle w:val="afffffff7"/>
        <w:jc w:val="both"/>
        <w:rPr>
          <w:sz w:val="24"/>
          <w:szCs w:val="24"/>
        </w:rPr>
      </w:pPr>
    </w:p>
    <w:p w:rsidR="00726A75" w:rsidRPr="00726A75" w:rsidRDefault="00726A75" w:rsidP="00726A75">
      <w:pPr>
        <w:pStyle w:val="afffffff7"/>
        <w:jc w:val="both"/>
        <w:rPr>
          <w:sz w:val="24"/>
          <w:szCs w:val="24"/>
        </w:rPr>
      </w:pPr>
      <w:r w:rsidRPr="00726A75">
        <w:rPr>
          <w:rStyle w:val="afffffff9"/>
          <w:sz w:val="24"/>
          <w:szCs w:val="24"/>
        </w:rPr>
        <w:t>2</w:t>
      </w:r>
      <w:r w:rsidRPr="00726A75">
        <w:rPr>
          <w:sz w:val="24"/>
          <w:szCs w:val="24"/>
        </w:rPr>
        <w:t xml:space="preserve"> Пункты 1 – 11 являются обязательными для заполнения.</w:t>
      </w:r>
    </w:p>
    <w:p w:rsidR="00726A75" w:rsidRPr="00726A75" w:rsidRDefault="00726A75" w:rsidP="00726A75">
      <w:pPr>
        <w:pStyle w:val="afffffff7"/>
        <w:rPr>
          <w:sz w:val="24"/>
          <w:szCs w:val="24"/>
        </w:rPr>
      </w:pPr>
    </w:p>
    <w:p w:rsidR="00726A75" w:rsidRPr="00726A75" w:rsidRDefault="00726A75" w:rsidP="00726A75">
      <w:pPr>
        <w:spacing w:line="240" w:lineRule="auto"/>
        <w:ind w:firstLine="0"/>
        <w:rPr>
          <w:sz w:val="24"/>
          <w:szCs w:val="24"/>
        </w:rPr>
      </w:pPr>
      <w:r w:rsidRPr="00726A75">
        <w:rPr>
          <w:rStyle w:val="afffffff9"/>
          <w:sz w:val="24"/>
          <w:szCs w:val="24"/>
        </w:rPr>
        <w:t>3</w:t>
      </w:r>
      <w:r w:rsidRPr="00726A75">
        <w:rPr>
          <w:sz w:val="24"/>
          <w:szCs w:val="24"/>
        </w:rPr>
        <w:t xml:space="preserve"> </w:t>
      </w:r>
      <w:proofErr w:type="gramStart"/>
      <w:r w:rsidRPr="00726A75">
        <w:rPr>
          <w:sz w:val="24"/>
          <w:szCs w:val="24"/>
        </w:rPr>
        <w:t xml:space="preserve">Ограничение в отношении суммарной доли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</w:t>
      </w:r>
      <w:r w:rsidRPr="007252E9">
        <w:rPr>
          <w:sz w:val="24"/>
          <w:szCs w:val="24"/>
        </w:rPr>
        <w:t>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</w:t>
      </w:r>
      <w:proofErr w:type="gramEnd"/>
      <w:r w:rsidRPr="007252E9">
        <w:rPr>
          <w:sz w:val="24"/>
          <w:szCs w:val="24"/>
        </w:rPr>
        <w:t xml:space="preserve"> среднего предпринимательства в Российской Федерации".</w:t>
      </w:r>
    </w:p>
    <w:p w:rsidR="00A71624" w:rsidRDefault="00A71624" w:rsidP="00A71624">
      <w:pPr>
        <w:ind w:right="5527"/>
        <w:jc w:val="center"/>
        <w:rPr>
          <w:color w:val="000000"/>
          <w:vertAlign w:val="superscript"/>
        </w:rPr>
      </w:pPr>
    </w:p>
    <w:p w:rsidR="00A71624" w:rsidRPr="007417E6" w:rsidRDefault="00A71624" w:rsidP="00A71624">
      <w:pPr>
        <w:ind w:right="5527"/>
        <w:jc w:val="center"/>
        <w:rPr>
          <w:color w:val="000000"/>
          <w:vertAlign w:val="superscript"/>
        </w:rPr>
      </w:pPr>
    </w:p>
    <w:p w:rsidR="00A71624" w:rsidRPr="007417E6" w:rsidRDefault="00A71624" w:rsidP="00A71624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7417E6">
        <w:rPr>
          <w:b/>
          <w:color w:val="000000"/>
          <w:spacing w:val="36"/>
        </w:rPr>
        <w:t>конец формы</w:t>
      </w:r>
    </w:p>
    <w:p w:rsidR="00A71624" w:rsidRDefault="00A71624" w:rsidP="00A71624">
      <w:pPr>
        <w:ind w:firstLine="0"/>
        <w:jc w:val="left"/>
        <w:rPr>
          <w:b/>
        </w:rPr>
      </w:pPr>
      <w:r>
        <w:br w:type="page"/>
      </w:r>
    </w:p>
    <w:p w:rsidR="004F4D80" w:rsidRPr="007252E9" w:rsidRDefault="004F4D80" w:rsidP="004F4D80">
      <w:pPr>
        <w:pStyle w:val="3"/>
        <w:rPr>
          <w:sz w:val="22"/>
        </w:rPr>
      </w:pPr>
      <w:bookmarkStart w:id="942" w:name="_Toc464120662"/>
      <w:r w:rsidRPr="007252E9">
        <w:rPr>
          <w:szCs w:val="24"/>
        </w:rPr>
        <w:lastRenderedPageBreak/>
        <w:t>Инструкции по заполнению</w:t>
      </w:r>
      <w:bookmarkEnd w:id="927"/>
      <w:bookmarkEnd w:id="928"/>
      <w:bookmarkEnd w:id="929"/>
      <w:bookmarkEnd w:id="930"/>
      <w:bookmarkEnd w:id="931"/>
      <w:bookmarkEnd w:id="932"/>
      <w:bookmarkEnd w:id="933"/>
      <w:bookmarkEnd w:id="934"/>
      <w:bookmarkEnd w:id="935"/>
      <w:bookmarkEnd w:id="936"/>
      <w:bookmarkEnd w:id="937"/>
      <w:bookmarkEnd w:id="938"/>
      <w:bookmarkEnd w:id="939"/>
      <w:bookmarkEnd w:id="940"/>
      <w:bookmarkEnd w:id="941"/>
      <w:bookmarkEnd w:id="942"/>
    </w:p>
    <w:p w:rsidR="004F4D80" w:rsidRPr="007252E9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Участник</w:t>
      </w:r>
      <w:r w:rsidR="004F4D80" w:rsidRPr="007252E9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321C62">
        <w:fldChar w:fldCharType="begin"/>
      </w:r>
      <w:r w:rsidR="00321C62">
        <w:instrText xml:space="preserve"> REF _Ref55336310 \r \h  \* MERGEFORMAT </w:instrText>
      </w:r>
      <w:r w:rsidR="00321C62">
        <w:fldChar w:fldCharType="separate"/>
      </w:r>
      <w:r w:rsidR="008941A2" w:rsidRPr="008941A2">
        <w:rPr>
          <w:sz w:val="24"/>
          <w:szCs w:val="24"/>
        </w:rPr>
        <w:t>5.1</w:t>
      </w:r>
      <w:r w:rsidR="00321C62">
        <w:fldChar w:fldCharType="end"/>
      </w:r>
      <w:r w:rsidR="004F4D80" w:rsidRPr="007252E9">
        <w:rPr>
          <w:sz w:val="24"/>
          <w:szCs w:val="24"/>
        </w:rPr>
        <w:t>).</w:t>
      </w:r>
    </w:p>
    <w:p w:rsidR="004F4D80" w:rsidRPr="007252E9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Участник</w:t>
      </w:r>
      <w:r w:rsidR="004F4D80" w:rsidRPr="007252E9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7252E9">
        <w:rPr>
          <w:sz w:val="24"/>
          <w:szCs w:val="24"/>
        </w:rPr>
        <w:t>т.ч</w:t>
      </w:r>
      <w:proofErr w:type="spellEnd"/>
      <w:r w:rsidR="004F4D80" w:rsidRPr="007252E9">
        <w:rPr>
          <w:sz w:val="24"/>
          <w:szCs w:val="24"/>
        </w:rPr>
        <w:t>. организационно-правовую форму) и свой юридический адрес.</w:t>
      </w:r>
    </w:p>
    <w:p w:rsidR="004F4D80" w:rsidRPr="007252E9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Участник</w:t>
      </w:r>
      <w:r w:rsidR="004F4D80" w:rsidRPr="007252E9">
        <w:rPr>
          <w:sz w:val="24"/>
          <w:szCs w:val="24"/>
        </w:rPr>
        <w:t>и должны заполнить приведенн</w:t>
      </w:r>
      <w:r w:rsidR="003D4E4C" w:rsidRPr="007252E9">
        <w:rPr>
          <w:sz w:val="24"/>
          <w:szCs w:val="24"/>
        </w:rPr>
        <w:t>ые</w:t>
      </w:r>
      <w:r w:rsidR="004F4D80" w:rsidRPr="007252E9">
        <w:rPr>
          <w:sz w:val="24"/>
          <w:szCs w:val="24"/>
        </w:rPr>
        <w:t xml:space="preserve"> выше таблиц</w:t>
      </w:r>
      <w:r w:rsidR="003D4E4C" w:rsidRPr="007252E9">
        <w:rPr>
          <w:sz w:val="24"/>
          <w:szCs w:val="24"/>
        </w:rPr>
        <w:t>ы</w:t>
      </w:r>
      <w:r w:rsidR="004F4D80" w:rsidRPr="007252E9">
        <w:rPr>
          <w:sz w:val="24"/>
          <w:szCs w:val="24"/>
        </w:rPr>
        <w:t xml:space="preserve"> по всем позициям. В случае отсутствия каких-либо данных указать слово «нет».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В графе 1</w:t>
      </w:r>
      <w:r w:rsidR="006D58F3" w:rsidRPr="007252E9">
        <w:rPr>
          <w:sz w:val="24"/>
          <w:szCs w:val="24"/>
        </w:rPr>
        <w:t>2</w:t>
      </w:r>
      <w:r w:rsidRPr="007252E9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466B78" w:rsidRPr="007252E9" w:rsidRDefault="00466B78" w:rsidP="00466B7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943" w:name="_Ref55336378"/>
      <w:bookmarkStart w:id="944" w:name="_Toc57314676"/>
      <w:bookmarkStart w:id="945" w:name="_Toc69728990"/>
      <w:bookmarkStart w:id="946" w:name="_Toc98253942"/>
      <w:bookmarkStart w:id="947" w:name="_Toc165173868"/>
      <w:bookmarkStart w:id="948" w:name="_Toc423423674"/>
      <w:r w:rsidRPr="007252E9">
        <w:rPr>
          <w:sz w:val="24"/>
          <w:szCs w:val="24"/>
        </w:rPr>
        <w:t xml:space="preserve">В графе 13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(статья 4 Федерального закона Российской Федерации </w:t>
      </w:r>
      <w:r w:rsidR="00EE2808" w:rsidRPr="007252E9">
        <w:rPr>
          <w:sz w:val="24"/>
          <w:szCs w:val="24"/>
        </w:rPr>
        <w:t xml:space="preserve">№209-ФЗ от 24.07.2007 с изменениями </w:t>
      </w:r>
      <w:r w:rsidRPr="007252E9">
        <w:rPr>
          <w:sz w:val="24"/>
          <w:szCs w:val="24"/>
        </w:rPr>
        <w:t>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466B78" w:rsidRPr="00464832" w:rsidRDefault="00466B78" w:rsidP="00466B7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proofErr w:type="gramStart"/>
      <w:r w:rsidRPr="007252E9">
        <w:rPr>
          <w:sz w:val="24"/>
          <w:szCs w:val="24"/>
        </w:rPr>
        <w:t xml:space="preserve">Декларация о соответствии Участника/члена Коллективного участника критериям отнесения к субъектам малого и среднего предпринимательства (подраздел </w:t>
      </w:r>
      <w:r w:rsidR="00321C62">
        <w:fldChar w:fldCharType="begin"/>
      </w:r>
      <w:r w:rsidR="00321C62">
        <w:instrText xml:space="preserve"> REF _Ref444164176 \r \h  \* MERGEFORMAT </w:instrText>
      </w:r>
      <w:r w:rsidR="00321C62">
        <w:fldChar w:fldCharType="separate"/>
      </w:r>
      <w:r w:rsidR="008941A2" w:rsidRPr="008941A2">
        <w:rPr>
          <w:sz w:val="24"/>
          <w:szCs w:val="24"/>
        </w:rPr>
        <w:t>5.6.2</w:t>
      </w:r>
      <w:r w:rsidR="00321C62">
        <w:fldChar w:fldCharType="end"/>
      </w:r>
      <w:r w:rsidRPr="007252E9">
        <w:rPr>
          <w:sz w:val="24"/>
          <w:szCs w:val="24"/>
        </w:rPr>
        <w:t xml:space="preserve">) предоставляется только теми Участниками/членами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(статья 4 Федерального закона Российской Федерации </w:t>
      </w:r>
      <w:r w:rsidR="00EE2808" w:rsidRPr="007252E9">
        <w:rPr>
          <w:sz w:val="24"/>
          <w:szCs w:val="24"/>
        </w:rPr>
        <w:t xml:space="preserve">№209-ФЗ от 24.07.2007 с изменениями </w:t>
      </w:r>
      <w:r w:rsidRPr="007252E9">
        <w:rPr>
          <w:sz w:val="24"/>
          <w:szCs w:val="24"/>
        </w:rPr>
        <w:t>«О развитии малого и среднего предпринимательства в Российской Федерации</w:t>
      </w:r>
      <w:proofErr w:type="gramEnd"/>
      <w:r w:rsidRPr="007252E9">
        <w:rPr>
          <w:sz w:val="24"/>
          <w:szCs w:val="24"/>
        </w:rPr>
        <w:t>»).</w:t>
      </w:r>
      <w:r w:rsidR="000A545B" w:rsidRPr="007252E9">
        <w:rPr>
          <w:sz w:val="24"/>
          <w:szCs w:val="24"/>
        </w:rPr>
        <w:t xml:space="preserve"> В случае</w:t>
      </w:r>
      <w:proofErr w:type="gramStart"/>
      <w:r w:rsidR="000A545B" w:rsidRPr="007252E9">
        <w:rPr>
          <w:sz w:val="24"/>
          <w:szCs w:val="24"/>
        </w:rPr>
        <w:t>,</w:t>
      </w:r>
      <w:proofErr w:type="gramEnd"/>
      <w:r w:rsidR="000A545B" w:rsidRPr="007252E9">
        <w:rPr>
          <w:sz w:val="24"/>
          <w:szCs w:val="24"/>
        </w:rPr>
        <w:t xml:space="preserve"> если Участник/член Коллективного участника не относится к субъектам малого и среднего предпринимательства</w:t>
      </w:r>
      <w:r w:rsidR="00970C8F" w:rsidRPr="007252E9">
        <w:rPr>
          <w:sz w:val="24"/>
          <w:szCs w:val="24"/>
        </w:rPr>
        <w:t xml:space="preserve">, </w:t>
      </w:r>
      <w:r w:rsidR="000A545B" w:rsidRPr="007252E9">
        <w:rPr>
          <w:sz w:val="24"/>
          <w:szCs w:val="24"/>
        </w:rPr>
        <w:t xml:space="preserve">он должен предоставить </w:t>
      </w:r>
      <w:r w:rsidR="00970C8F" w:rsidRPr="007252E9">
        <w:rPr>
          <w:sz w:val="24"/>
          <w:szCs w:val="24"/>
        </w:rPr>
        <w:t>письмо</w:t>
      </w:r>
      <w:r w:rsidR="000A545B" w:rsidRPr="007252E9">
        <w:rPr>
          <w:sz w:val="24"/>
          <w:szCs w:val="24"/>
        </w:rPr>
        <w:t xml:space="preserve"> в </w:t>
      </w:r>
      <w:r w:rsidR="00970C8F" w:rsidRPr="007252E9">
        <w:rPr>
          <w:sz w:val="24"/>
          <w:szCs w:val="24"/>
        </w:rPr>
        <w:t>произвольной</w:t>
      </w:r>
      <w:r w:rsidR="000A545B" w:rsidRPr="007252E9">
        <w:rPr>
          <w:sz w:val="24"/>
          <w:szCs w:val="24"/>
        </w:rPr>
        <w:t xml:space="preserve"> форме о не принадлежности его к субъектам малого и</w:t>
      </w:r>
      <w:r w:rsidR="000A545B" w:rsidRPr="00464832">
        <w:rPr>
          <w:sz w:val="24"/>
          <w:szCs w:val="24"/>
        </w:rPr>
        <w:t xml:space="preserve"> среднего предпринимательства.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949" w:name="_Ref449017073"/>
      <w:bookmarkStart w:id="950" w:name="_Toc464120663"/>
      <w:r w:rsidRPr="00F647F7">
        <w:lastRenderedPageBreak/>
        <w:t>Справка о перечне и годовых объемах выполнения аналогичных договоров (форма 7)</w:t>
      </w:r>
      <w:bookmarkEnd w:id="943"/>
      <w:bookmarkEnd w:id="944"/>
      <w:bookmarkEnd w:id="945"/>
      <w:bookmarkEnd w:id="946"/>
      <w:bookmarkEnd w:id="947"/>
      <w:bookmarkEnd w:id="948"/>
      <w:bookmarkEnd w:id="949"/>
      <w:bookmarkEnd w:id="950"/>
    </w:p>
    <w:p w:rsidR="004F4D80" w:rsidRPr="00D904EF" w:rsidRDefault="004F4D80" w:rsidP="004F4D80">
      <w:pPr>
        <w:pStyle w:val="3"/>
        <w:rPr>
          <w:szCs w:val="24"/>
        </w:rPr>
      </w:pPr>
      <w:bookmarkStart w:id="951" w:name="_Toc98253943"/>
      <w:bookmarkStart w:id="952" w:name="_Toc157248195"/>
      <w:bookmarkStart w:id="953" w:name="_Toc157496564"/>
      <w:bookmarkStart w:id="954" w:name="_Toc158206103"/>
      <w:bookmarkStart w:id="955" w:name="_Toc164057788"/>
      <w:bookmarkStart w:id="956" w:name="_Toc164137138"/>
      <w:bookmarkStart w:id="957" w:name="_Toc164161298"/>
      <w:bookmarkStart w:id="958" w:name="_Toc165173869"/>
      <w:bookmarkStart w:id="959" w:name="_Toc439170693"/>
      <w:bookmarkStart w:id="960" w:name="_Toc439172795"/>
      <w:bookmarkStart w:id="961" w:name="_Toc439173239"/>
      <w:bookmarkStart w:id="962" w:name="_Toc439238235"/>
      <w:bookmarkStart w:id="963" w:name="_Toc439252782"/>
      <w:bookmarkStart w:id="964" w:name="_Toc439323756"/>
      <w:bookmarkStart w:id="965" w:name="_Toc440357154"/>
      <w:bookmarkStart w:id="966" w:name="_Toc440359709"/>
      <w:bookmarkStart w:id="967" w:name="_Toc440632173"/>
      <w:bookmarkStart w:id="968" w:name="_Toc440875993"/>
      <w:bookmarkStart w:id="969" w:name="_Toc441131021"/>
      <w:bookmarkStart w:id="970" w:name="_Toc447269838"/>
      <w:bookmarkStart w:id="971" w:name="_Toc464120664"/>
      <w:r w:rsidRPr="00D904EF">
        <w:rPr>
          <w:szCs w:val="24"/>
        </w:rPr>
        <w:t>Форма Справки о перечне и годовых объемах выполнения аналогичных договоров</w:t>
      </w:r>
      <w:bookmarkEnd w:id="951"/>
      <w:bookmarkEnd w:id="952"/>
      <w:bookmarkEnd w:id="953"/>
      <w:bookmarkEnd w:id="954"/>
      <w:bookmarkEnd w:id="955"/>
      <w:bookmarkEnd w:id="956"/>
      <w:bookmarkEnd w:id="957"/>
      <w:bookmarkEnd w:id="958"/>
      <w:bookmarkEnd w:id="959"/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  <w:bookmarkEnd w:id="969"/>
      <w:bookmarkEnd w:id="970"/>
      <w:bookmarkEnd w:id="971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7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Справка о перечне и объемах выполнения аналогичных договоров </w:t>
      </w:r>
      <w:proofErr w:type="gramStart"/>
      <w:r w:rsidRPr="00F647F7">
        <w:rPr>
          <w:b/>
          <w:sz w:val="24"/>
          <w:szCs w:val="24"/>
        </w:rPr>
        <w:t>за</w:t>
      </w:r>
      <w:proofErr w:type="gramEnd"/>
      <w:r w:rsidRPr="00F647F7">
        <w:rPr>
          <w:b/>
          <w:sz w:val="24"/>
          <w:szCs w:val="24"/>
        </w:rPr>
        <w:t xml:space="preserve"> последние 3 года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F647F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5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Заказчик </w:t>
            </w:r>
            <w:r w:rsidRPr="00F647F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Описание договора</w:t>
            </w:r>
            <w:r w:rsidRPr="00F647F7">
              <w:br/>
              <w:t>(объем и состав поставок,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Сведения о рекламациях по перечисленным договорам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BC19F9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BC19F9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BC19F9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86318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863188">
              <w:rPr>
                <w:rStyle w:val="aa"/>
                <w:sz w:val="22"/>
              </w:rPr>
              <w:t>3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BC19F9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BC19F9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BC19F9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86318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863188">
              <w:rPr>
                <w:rStyle w:val="aa"/>
                <w:sz w:val="22"/>
              </w:rPr>
              <w:t>4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BC19F9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BC19F9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BC19F9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</w:tcPr>
          <w:p w:rsidR="004F4D80" w:rsidRPr="00F647F7" w:rsidRDefault="004F4D80" w:rsidP="0086318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 xml:space="preserve">указать, </w:t>
            </w:r>
            <w:proofErr w:type="gramStart"/>
            <w:r w:rsidRPr="00F647F7">
              <w:rPr>
                <w:rStyle w:val="aa"/>
                <w:sz w:val="22"/>
              </w:rPr>
              <w:t>в</w:t>
            </w:r>
            <w:proofErr w:type="gramEnd"/>
            <w:r w:rsidRPr="00F647F7">
              <w:rPr>
                <w:rStyle w:val="aa"/>
                <w:sz w:val="22"/>
              </w:rPr>
              <w:t xml:space="preserve"> зависимости от обстоятельств, например «I квартал 20</w:t>
            </w:r>
            <w:r>
              <w:rPr>
                <w:rStyle w:val="aa"/>
                <w:sz w:val="22"/>
              </w:rPr>
              <w:t>1</w:t>
            </w:r>
            <w:r w:rsidR="00863188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 xml:space="preserve"> года», «20</w:t>
            </w:r>
            <w:r>
              <w:rPr>
                <w:rStyle w:val="aa"/>
                <w:sz w:val="22"/>
              </w:rPr>
              <w:t>1</w:t>
            </w:r>
            <w:r w:rsidR="00863188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 xml:space="preserve"> год» и т.д.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972" w:name="_Toc98253944"/>
      <w:bookmarkStart w:id="973" w:name="_Toc157248196"/>
      <w:bookmarkStart w:id="974" w:name="_Toc157496565"/>
      <w:bookmarkStart w:id="975" w:name="_Toc158206104"/>
      <w:bookmarkStart w:id="976" w:name="_Toc164057789"/>
      <w:bookmarkStart w:id="977" w:name="_Toc164137139"/>
      <w:bookmarkStart w:id="978" w:name="_Toc164161299"/>
      <w:bookmarkStart w:id="979" w:name="_Toc165173870"/>
      <w:r>
        <w:rPr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980" w:name="_Toc439170694"/>
      <w:bookmarkStart w:id="981" w:name="_Toc439172796"/>
      <w:bookmarkStart w:id="982" w:name="_Toc439173240"/>
      <w:bookmarkStart w:id="983" w:name="_Toc439238236"/>
      <w:bookmarkStart w:id="984" w:name="_Toc439252783"/>
      <w:bookmarkStart w:id="985" w:name="_Toc439323757"/>
      <w:bookmarkStart w:id="986" w:name="_Toc440357155"/>
      <w:bookmarkStart w:id="987" w:name="_Toc440359710"/>
      <w:bookmarkStart w:id="988" w:name="_Toc440632174"/>
      <w:bookmarkStart w:id="989" w:name="_Toc440875994"/>
      <w:bookmarkStart w:id="990" w:name="_Toc441131022"/>
      <w:bookmarkStart w:id="991" w:name="_Toc447269839"/>
      <w:bookmarkStart w:id="992" w:name="_Toc464120665"/>
      <w:r w:rsidRPr="00D904EF">
        <w:rPr>
          <w:szCs w:val="24"/>
        </w:rPr>
        <w:lastRenderedPageBreak/>
        <w:t>Инструкции по заполнению</w:t>
      </w:r>
      <w:bookmarkEnd w:id="972"/>
      <w:bookmarkEnd w:id="973"/>
      <w:bookmarkEnd w:id="974"/>
      <w:bookmarkEnd w:id="975"/>
      <w:bookmarkEnd w:id="976"/>
      <w:bookmarkEnd w:id="977"/>
      <w:bookmarkEnd w:id="978"/>
      <w:bookmarkEnd w:id="979"/>
      <w:bookmarkEnd w:id="980"/>
      <w:bookmarkEnd w:id="981"/>
      <w:bookmarkEnd w:id="982"/>
      <w:bookmarkEnd w:id="983"/>
      <w:bookmarkEnd w:id="984"/>
      <w:bookmarkEnd w:id="985"/>
      <w:bookmarkEnd w:id="986"/>
      <w:bookmarkEnd w:id="987"/>
      <w:bookmarkEnd w:id="988"/>
      <w:bookmarkEnd w:id="989"/>
      <w:bookmarkEnd w:id="990"/>
      <w:bookmarkEnd w:id="991"/>
      <w:bookmarkEnd w:id="992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33182C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33182C">
        <w:rPr>
          <w:sz w:val="24"/>
          <w:szCs w:val="24"/>
        </w:rPr>
      </w:r>
      <w:r w:rsidR="0033182C">
        <w:rPr>
          <w:sz w:val="24"/>
          <w:szCs w:val="24"/>
        </w:rPr>
        <w:fldChar w:fldCharType="separate"/>
      </w:r>
      <w:r w:rsidR="008941A2">
        <w:rPr>
          <w:sz w:val="24"/>
          <w:szCs w:val="24"/>
        </w:rPr>
        <w:t>5.1</w:t>
      </w:r>
      <w:r w:rsidR="0033182C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этой форме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раздела </w:t>
      </w:r>
      <w:r w:rsidR="0033182C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_Ref440274159 \r \h </w:instrText>
      </w:r>
      <w:r w:rsidR="0033182C">
        <w:rPr>
          <w:sz w:val="24"/>
          <w:szCs w:val="24"/>
        </w:rPr>
      </w:r>
      <w:r w:rsidR="0033182C">
        <w:rPr>
          <w:sz w:val="24"/>
          <w:szCs w:val="24"/>
        </w:rPr>
        <w:fldChar w:fldCharType="separate"/>
      </w:r>
      <w:r w:rsidR="008941A2">
        <w:rPr>
          <w:sz w:val="24"/>
          <w:szCs w:val="24"/>
        </w:rPr>
        <w:t>4</w:t>
      </w:r>
      <w:r w:rsidR="0033182C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Следует указать не </w:t>
      </w:r>
      <w:r w:rsidRPr="007252E9">
        <w:rPr>
          <w:sz w:val="24"/>
          <w:szCs w:val="24"/>
        </w:rPr>
        <w:t xml:space="preserve">менее </w:t>
      </w:r>
      <w:r w:rsidR="00726A75" w:rsidRPr="007252E9">
        <w:rPr>
          <w:sz w:val="24"/>
          <w:szCs w:val="24"/>
        </w:rPr>
        <w:t>одного</w:t>
      </w:r>
      <w:r w:rsidR="003D4E4C" w:rsidRPr="007252E9">
        <w:rPr>
          <w:sz w:val="24"/>
          <w:szCs w:val="24"/>
        </w:rPr>
        <w:t xml:space="preserve">, но не более десяти </w:t>
      </w:r>
      <w:r w:rsidR="00726A75" w:rsidRPr="007252E9">
        <w:rPr>
          <w:sz w:val="24"/>
          <w:szCs w:val="24"/>
        </w:rPr>
        <w:t>аналогичн</w:t>
      </w:r>
      <w:r w:rsidR="003D4E4C" w:rsidRPr="007252E9">
        <w:rPr>
          <w:sz w:val="24"/>
          <w:szCs w:val="24"/>
        </w:rPr>
        <w:t>ых</w:t>
      </w:r>
      <w:r w:rsidR="00726A75" w:rsidRPr="007252E9">
        <w:rPr>
          <w:sz w:val="24"/>
          <w:szCs w:val="24"/>
        </w:rPr>
        <w:t xml:space="preserve"> договор</w:t>
      </w:r>
      <w:r w:rsidR="003D4E4C" w:rsidRPr="007252E9">
        <w:rPr>
          <w:sz w:val="24"/>
          <w:szCs w:val="24"/>
        </w:rPr>
        <w:t>ов</w:t>
      </w:r>
      <w:r w:rsidRPr="007252E9">
        <w:rPr>
          <w:sz w:val="24"/>
          <w:szCs w:val="24"/>
        </w:rPr>
        <w:t xml:space="preserve">. </w:t>
      </w:r>
      <w:r w:rsidR="00C236C0" w:rsidRPr="007252E9">
        <w:rPr>
          <w:sz w:val="24"/>
          <w:szCs w:val="24"/>
        </w:rPr>
        <w:t>Участник</w:t>
      </w:r>
      <w:r w:rsidRPr="007252E9">
        <w:rPr>
          <w:sz w:val="24"/>
          <w:szCs w:val="24"/>
        </w:rPr>
        <w:t xml:space="preserve"> может самостоятельно выбрать договоры, которые, по его мнению, наилучшим образом характеризует его опыт.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Участник</w:t>
      </w:r>
      <w:r w:rsidR="004F4D80" w:rsidRPr="007252E9">
        <w:rPr>
          <w:sz w:val="24"/>
          <w:szCs w:val="24"/>
        </w:rPr>
        <w:t xml:space="preserve"> может включать и незавершенные</w:t>
      </w:r>
      <w:r w:rsidR="004F4D80" w:rsidRPr="00F647F7">
        <w:rPr>
          <w:sz w:val="24"/>
          <w:szCs w:val="24"/>
        </w:rPr>
        <w:t xml:space="preserve"> договоры, обязательно отмечая данный факт.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993" w:name="_Ref55336398"/>
      <w:bookmarkStart w:id="994" w:name="_Toc57314678"/>
      <w:bookmarkStart w:id="995" w:name="_Toc69728992"/>
      <w:bookmarkStart w:id="996" w:name="_Toc98253948"/>
      <w:bookmarkStart w:id="997" w:name="_Toc165173874"/>
      <w:bookmarkStart w:id="998" w:name="_Toc423423676"/>
      <w:bookmarkStart w:id="999" w:name="_Toc464120666"/>
      <w:r w:rsidRPr="00F647F7">
        <w:lastRenderedPageBreak/>
        <w:t xml:space="preserve">Справка о кадровых ресурсах (форма </w:t>
      </w:r>
      <w:r w:rsidR="000D67AD">
        <w:t>8</w:t>
      </w:r>
      <w:r w:rsidRPr="00F647F7">
        <w:t>)</w:t>
      </w:r>
      <w:bookmarkEnd w:id="993"/>
      <w:bookmarkEnd w:id="994"/>
      <w:bookmarkEnd w:id="995"/>
      <w:bookmarkEnd w:id="996"/>
      <w:bookmarkEnd w:id="997"/>
      <w:bookmarkEnd w:id="998"/>
      <w:bookmarkEnd w:id="999"/>
    </w:p>
    <w:p w:rsidR="004F4D80" w:rsidRPr="00D904EF" w:rsidRDefault="004F4D80" w:rsidP="004F4D80">
      <w:pPr>
        <w:pStyle w:val="3"/>
        <w:rPr>
          <w:szCs w:val="24"/>
        </w:rPr>
      </w:pPr>
      <w:bookmarkStart w:id="1000" w:name="_Toc98253949"/>
      <w:bookmarkStart w:id="1001" w:name="_Toc157248201"/>
      <w:bookmarkStart w:id="1002" w:name="_Toc157496570"/>
      <w:bookmarkStart w:id="1003" w:name="_Toc158206109"/>
      <w:bookmarkStart w:id="1004" w:name="_Toc164057794"/>
      <w:bookmarkStart w:id="1005" w:name="_Toc164137144"/>
      <w:bookmarkStart w:id="1006" w:name="_Toc164161304"/>
      <w:bookmarkStart w:id="1007" w:name="_Toc165173875"/>
      <w:bookmarkStart w:id="1008" w:name="_Toc439170699"/>
      <w:bookmarkStart w:id="1009" w:name="_Toc439172801"/>
      <w:bookmarkStart w:id="1010" w:name="_Toc439173245"/>
      <w:bookmarkStart w:id="1011" w:name="_Toc439238241"/>
      <w:bookmarkStart w:id="1012" w:name="_Toc439252788"/>
      <w:bookmarkStart w:id="1013" w:name="_Toc439323762"/>
      <w:bookmarkStart w:id="1014" w:name="_Toc440357160"/>
      <w:bookmarkStart w:id="1015" w:name="_Toc440359712"/>
      <w:bookmarkStart w:id="1016" w:name="_Toc440632176"/>
      <w:bookmarkStart w:id="1017" w:name="_Toc440875996"/>
      <w:bookmarkStart w:id="1018" w:name="_Toc441131024"/>
      <w:bookmarkStart w:id="1019" w:name="_Toc447269841"/>
      <w:bookmarkStart w:id="1020" w:name="_Toc464120667"/>
      <w:r w:rsidRPr="00D904EF">
        <w:rPr>
          <w:szCs w:val="24"/>
        </w:rPr>
        <w:t>Форма Справки о кадровых ресурсах</w:t>
      </w:r>
      <w:bookmarkEnd w:id="1000"/>
      <w:bookmarkEnd w:id="1001"/>
      <w:bookmarkEnd w:id="1002"/>
      <w:bookmarkEnd w:id="1003"/>
      <w:bookmarkEnd w:id="1004"/>
      <w:bookmarkEnd w:id="1005"/>
      <w:bookmarkEnd w:id="1006"/>
      <w:bookmarkEnd w:id="1007"/>
      <w:bookmarkEnd w:id="1008"/>
      <w:bookmarkEnd w:id="1009"/>
      <w:bookmarkEnd w:id="1010"/>
      <w:bookmarkEnd w:id="1011"/>
      <w:bookmarkEnd w:id="1012"/>
      <w:bookmarkEnd w:id="1013"/>
      <w:bookmarkEnd w:id="1014"/>
      <w:bookmarkEnd w:id="1015"/>
      <w:bookmarkEnd w:id="1016"/>
      <w:bookmarkEnd w:id="1017"/>
      <w:bookmarkEnd w:id="1018"/>
      <w:bookmarkEnd w:id="1019"/>
      <w:bookmarkEnd w:id="1020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0D67AD">
        <w:rPr>
          <w:sz w:val="24"/>
          <w:szCs w:val="24"/>
        </w:rPr>
        <w:t>8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кадровых ресурсах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Основные кадровые ресурсы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F647F7" w:rsidTr="004F4D80">
        <w:trPr>
          <w:trHeight w:val="551"/>
        </w:trPr>
        <w:tc>
          <w:tcPr>
            <w:tcW w:w="695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  <w:r w:rsidRPr="00F647F7">
              <w:br/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268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Стаж работы в данной или аналогичной должности, лет</w:t>
            </w: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BC19F9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BC19F9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BC19F9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BC19F9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BC19F9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BC19F9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BC19F9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BC19F9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BC19F9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F647F7">
        <w:rPr>
          <w:b/>
        </w:rPr>
        <w:t>Таблица-2. Прочий персонал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F647F7">
              <w:rPr>
                <w:color w:val="000000"/>
              </w:rPr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F647F7">
              <w:rPr>
                <w:color w:val="000000"/>
              </w:rPr>
              <w:t>Штатная численность, чел.</w:t>
            </w: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021" w:name="_Toc98253950"/>
      <w:bookmarkStart w:id="1022" w:name="_Toc157248202"/>
      <w:bookmarkStart w:id="1023" w:name="_Toc157496571"/>
      <w:bookmarkStart w:id="1024" w:name="_Toc158206110"/>
      <w:bookmarkStart w:id="1025" w:name="_Toc164057795"/>
      <w:bookmarkStart w:id="1026" w:name="_Toc164137145"/>
      <w:bookmarkStart w:id="1027" w:name="_Toc164161305"/>
      <w:bookmarkStart w:id="1028" w:name="_Toc165173876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029" w:name="_Toc439170700"/>
      <w:bookmarkStart w:id="1030" w:name="_Toc439172802"/>
      <w:bookmarkStart w:id="1031" w:name="_Toc439173246"/>
      <w:bookmarkStart w:id="1032" w:name="_Toc439238242"/>
      <w:bookmarkStart w:id="1033" w:name="_Toc439252789"/>
      <w:bookmarkStart w:id="1034" w:name="_Toc439323763"/>
      <w:bookmarkStart w:id="1035" w:name="_Toc440357161"/>
      <w:bookmarkStart w:id="1036" w:name="_Toc440359713"/>
      <w:bookmarkStart w:id="1037" w:name="_Toc440632177"/>
      <w:bookmarkStart w:id="1038" w:name="_Toc440875997"/>
      <w:bookmarkStart w:id="1039" w:name="_Toc441131025"/>
      <w:bookmarkStart w:id="1040" w:name="_Toc447269842"/>
      <w:bookmarkStart w:id="1041" w:name="_Toc464120668"/>
      <w:r w:rsidRPr="00D904EF">
        <w:rPr>
          <w:szCs w:val="24"/>
        </w:rPr>
        <w:lastRenderedPageBreak/>
        <w:t>Инструкции по заполнению</w:t>
      </w:r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29"/>
      <w:bookmarkEnd w:id="1030"/>
      <w:bookmarkEnd w:id="1031"/>
      <w:bookmarkEnd w:id="1032"/>
      <w:bookmarkEnd w:id="1033"/>
      <w:bookmarkEnd w:id="1034"/>
      <w:bookmarkEnd w:id="1035"/>
      <w:bookmarkEnd w:id="1036"/>
      <w:bookmarkEnd w:id="1037"/>
      <w:bookmarkEnd w:id="1038"/>
      <w:bookmarkEnd w:id="1039"/>
      <w:bookmarkEnd w:id="1040"/>
      <w:bookmarkEnd w:id="1041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33182C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33182C">
        <w:rPr>
          <w:sz w:val="24"/>
          <w:szCs w:val="24"/>
        </w:rPr>
      </w:r>
      <w:r w:rsidR="0033182C">
        <w:rPr>
          <w:sz w:val="24"/>
          <w:szCs w:val="24"/>
        </w:rPr>
        <w:fldChar w:fldCharType="separate"/>
      </w:r>
      <w:r w:rsidR="008941A2">
        <w:rPr>
          <w:sz w:val="24"/>
          <w:szCs w:val="24"/>
        </w:rPr>
        <w:t>5.1</w:t>
      </w:r>
      <w:r w:rsidR="0033182C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в ходе выполнения Договора.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таблице-2 данной справки </w:t>
      </w:r>
      <w:proofErr w:type="gramStart"/>
      <w:r w:rsidRPr="00F647F7">
        <w:rPr>
          <w:sz w:val="24"/>
          <w:szCs w:val="24"/>
        </w:rPr>
        <w:t>указывается</w:t>
      </w:r>
      <w:proofErr w:type="gramEnd"/>
      <w:r w:rsidRPr="00F647F7">
        <w:rPr>
          <w:sz w:val="24"/>
          <w:szCs w:val="24"/>
        </w:rPr>
        <w:t xml:space="preserve"> в общем штатная численность всех специалистов, находящихся в штате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042" w:name="_Toc165173881"/>
      <w:bookmarkStart w:id="1043" w:name="_Ref194749267"/>
      <w:bookmarkStart w:id="1044" w:name="_Toc423423677"/>
      <w:bookmarkStart w:id="1045" w:name="_Ref440271993"/>
      <w:bookmarkStart w:id="1046" w:name="_Ref440274659"/>
      <w:bookmarkStart w:id="1047" w:name="_Toc464120669"/>
      <w:bookmarkStart w:id="1048" w:name="_Ref90381523"/>
      <w:bookmarkStart w:id="1049" w:name="_Toc90385124"/>
      <w:bookmarkStart w:id="1050" w:name="_Ref96861029"/>
      <w:bookmarkStart w:id="1051" w:name="_Toc97651410"/>
      <w:bookmarkStart w:id="1052" w:name="_Toc98253955"/>
      <w:r w:rsidRPr="00F647F7">
        <w:lastRenderedPageBreak/>
        <w:t>Информационное письмо о налич</w:t>
      </w:r>
      <w:proofErr w:type="gramStart"/>
      <w:r w:rsidRPr="00F647F7">
        <w:t xml:space="preserve">ии у </w:t>
      </w:r>
      <w:r w:rsidR="00C236C0">
        <w:t>У</w:t>
      </w:r>
      <w:proofErr w:type="gramEnd"/>
      <w:r w:rsidR="00C236C0">
        <w:t>частник</w:t>
      </w:r>
      <w:r>
        <w:t>а</w:t>
      </w:r>
      <w:r w:rsidRPr="00F647F7">
        <w:t xml:space="preserve"> </w:t>
      </w:r>
      <w:r w:rsidR="00A600E3" w:rsidRPr="00F82225">
        <w:t xml:space="preserve">конфликта интересов и/или </w:t>
      </w:r>
      <w:r w:rsidRPr="00F647F7">
        <w:t xml:space="preserve">связей, носящих характер </w:t>
      </w:r>
      <w:proofErr w:type="spellStart"/>
      <w:r w:rsidRPr="00F647F7">
        <w:t>аффилированности</w:t>
      </w:r>
      <w:proofErr w:type="spellEnd"/>
      <w:r w:rsidRPr="00F647F7">
        <w:t xml:space="preserve"> с сотрудниками Заказчика или Организатора (форма </w:t>
      </w:r>
      <w:r w:rsidR="000D67AD">
        <w:t>9</w:t>
      </w:r>
      <w:r w:rsidRPr="00F647F7">
        <w:t>)</w:t>
      </w:r>
      <w:bookmarkEnd w:id="1042"/>
      <w:bookmarkEnd w:id="1043"/>
      <w:bookmarkEnd w:id="1044"/>
      <w:bookmarkEnd w:id="1045"/>
      <w:bookmarkEnd w:id="1046"/>
      <w:bookmarkEnd w:id="1047"/>
    </w:p>
    <w:p w:rsidR="004F4D80" w:rsidRPr="00D904EF" w:rsidRDefault="004F4D80" w:rsidP="004F4D80">
      <w:pPr>
        <w:pStyle w:val="3"/>
        <w:rPr>
          <w:szCs w:val="24"/>
        </w:rPr>
      </w:pPr>
      <w:bookmarkStart w:id="1053" w:name="_Toc97651411"/>
      <w:bookmarkStart w:id="1054" w:name="_Toc98253956"/>
      <w:bookmarkStart w:id="1055" w:name="_Toc157248208"/>
      <w:bookmarkStart w:id="1056" w:name="_Toc157496577"/>
      <w:bookmarkStart w:id="1057" w:name="_Toc158206116"/>
      <w:bookmarkStart w:id="1058" w:name="_Toc164057801"/>
      <w:bookmarkStart w:id="1059" w:name="_Toc164137151"/>
      <w:bookmarkStart w:id="1060" w:name="_Toc164161311"/>
      <w:bookmarkStart w:id="1061" w:name="_Toc165173882"/>
      <w:bookmarkStart w:id="1062" w:name="_Toc439170702"/>
      <w:bookmarkStart w:id="1063" w:name="_Toc439172804"/>
      <w:bookmarkStart w:id="1064" w:name="_Toc439173248"/>
      <w:bookmarkStart w:id="1065" w:name="_Toc439238244"/>
      <w:bookmarkStart w:id="1066" w:name="_Toc439252791"/>
      <w:bookmarkStart w:id="1067" w:name="_Toc439323765"/>
      <w:bookmarkStart w:id="1068" w:name="_Toc440357163"/>
      <w:bookmarkStart w:id="1069" w:name="_Toc440359715"/>
      <w:bookmarkStart w:id="1070" w:name="_Toc440632179"/>
      <w:bookmarkStart w:id="1071" w:name="_Toc440875999"/>
      <w:bookmarkStart w:id="1072" w:name="_Toc441131027"/>
      <w:bookmarkStart w:id="1073" w:name="_Toc447269844"/>
      <w:bookmarkStart w:id="1074" w:name="_Toc464120670"/>
      <w:r w:rsidRPr="00D904EF">
        <w:rPr>
          <w:szCs w:val="24"/>
        </w:rPr>
        <w:t>Форма письма о налич</w:t>
      </w:r>
      <w:proofErr w:type="gramStart"/>
      <w:r w:rsidRPr="00D904EF">
        <w:rPr>
          <w:szCs w:val="24"/>
        </w:rPr>
        <w:t xml:space="preserve">ии у </w:t>
      </w:r>
      <w:r w:rsidR="00C236C0" w:rsidRPr="00D904EF">
        <w:rPr>
          <w:szCs w:val="24"/>
        </w:rPr>
        <w:t>У</w:t>
      </w:r>
      <w:proofErr w:type="gramEnd"/>
      <w:r w:rsidR="00C236C0" w:rsidRPr="00D904EF">
        <w:rPr>
          <w:szCs w:val="24"/>
        </w:rPr>
        <w:t>частник</w:t>
      </w:r>
      <w:r w:rsidRPr="00D904EF">
        <w:rPr>
          <w:szCs w:val="24"/>
        </w:rPr>
        <w:t xml:space="preserve">а </w:t>
      </w:r>
      <w:r w:rsidR="00A600E3" w:rsidRPr="00F82225">
        <w:rPr>
          <w:szCs w:val="24"/>
        </w:rPr>
        <w:t xml:space="preserve">конфликта интересов и/или </w:t>
      </w:r>
      <w:r w:rsidRPr="00D904EF">
        <w:rPr>
          <w:szCs w:val="24"/>
        </w:rPr>
        <w:t xml:space="preserve">связей, носящих характер </w:t>
      </w:r>
      <w:proofErr w:type="spellStart"/>
      <w:r w:rsidRPr="00D904EF">
        <w:rPr>
          <w:szCs w:val="24"/>
        </w:rPr>
        <w:t>аффилированности</w:t>
      </w:r>
      <w:proofErr w:type="spellEnd"/>
      <w:r w:rsidRPr="00D904EF">
        <w:rPr>
          <w:szCs w:val="24"/>
        </w:rPr>
        <w:t xml:space="preserve"> с сотрудниками Заказчика или Организатора</w:t>
      </w:r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  <w:bookmarkEnd w:id="1068"/>
      <w:bookmarkEnd w:id="1069"/>
      <w:bookmarkEnd w:id="1070"/>
      <w:bookmarkEnd w:id="1071"/>
      <w:bookmarkEnd w:id="1072"/>
      <w:bookmarkEnd w:id="1073"/>
      <w:bookmarkEnd w:id="107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0D67AD">
        <w:rPr>
          <w:sz w:val="24"/>
          <w:szCs w:val="24"/>
        </w:rPr>
        <w:t>9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</w:rPr>
      </w:pPr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7252E9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sz w:val="24"/>
          <w:szCs w:val="24"/>
        </w:rPr>
        <w:t xml:space="preserve">При рассмотрении нашей </w:t>
      </w:r>
      <w:r w:rsidR="00D904EF" w:rsidRPr="007252E9">
        <w:rPr>
          <w:sz w:val="24"/>
          <w:szCs w:val="24"/>
        </w:rPr>
        <w:t>Заявки</w:t>
      </w:r>
      <w:r w:rsidRPr="007252E9">
        <w:rPr>
          <w:sz w:val="24"/>
          <w:szCs w:val="24"/>
        </w:rPr>
        <w:t xml:space="preserve"> просим учесть следующие сведения о наличии у </w:t>
      </w:r>
      <w:r w:rsidRPr="007252E9">
        <w:rPr>
          <w:b/>
          <w:i/>
          <w:sz w:val="24"/>
          <w:szCs w:val="24"/>
        </w:rPr>
        <w:t xml:space="preserve">{указывается наименование </w:t>
      </w:r>
      <w:r w:rsidR="00C236C0" w:rsidRPr="007252E9">
        <w:rPr>
          <w:b/>
          <w:i/>
          <w:sz w:val="24"/>
          <w:szCs w:val="24"/>
        </w:rPr>
        <w:t>Участник</w:t>
      </w:r>
      <w:r w:rsidRPr="007252E9">
        <w:rPr>
          <w:b/>
          <w:i/>
          <w:sz w:val="24"/>
          <w:szCs w:val="24"/>
        </w:rPr>
        <w:t>а}</w:t>
      </w:r>
      <w:r w:rsidRPr="007252E9">
        <w:rPr>
          <w:i/>
          <w:sz w:val="24"/>
          <w:szCs w:val="24"/>
        </w:rPr>
        <w:t xml:space="preserve"> </w:t>
      </w:r>
      <w:r w:rsidR="00726A75" w:rsidRPr="007252E9">
        <w:rPr>
          <w:snapToGrid w:val="0"/>
          <w:sz w:val="24"/>
          <w:szCs w:val="24"/>
        </w:rPr>
        <w:t>конфликта интересов и/или связей</w:t>
      </w:r>
      <w:r w:rsidRPr="007252E9">
        <w:rPr>
          <w:sz w:val="24"/>
          <w:szCs w:val="24"/>
        </w:rPr>
        <w:t xml:space="preserve">, носящих характер </w:t>
      </w:r>
      <w:proofErr w:type="spellStart"/>
      <w:r w:rsidRPr="007252E9">
        <w:rPr>
          <w:sz w:val="24"/>
          <w:szCs w:val="24"/>
        </w:rPr>
        <w:t>аффилированности</w:t>
      </w:r>
      <w:proofErr w:type="spellEnd"/>
      <w:r w:rsidRPr="007252E9">
        <w:rPr>
          <w:sz w:val="24"/>
          <w:szCs w:val="24"/>
        </w:rPr>
        <w:t xml:space="preserve"> с лицами, являющимися </w:t>
      </w:r>
      <w:r w:rsidRPr="007252E9">
        <w:rPr>
          <w:b/>
          <w:i/>
          <w:sz w:val="24"/>
          <w:szCs w:val="24"/>
        </w:rPr>
        <w:t>{</w:t>
      </w:r>
      <w:proofErr w:type="gramStart"/>
      <w:r w:rsidRPr="007252E9">
        <w:rPr>
          <w:b/>
          <w:i/>
          <w:sz w:val="24"/>
          <w:szCs w:val="24"/>
        </w:rPr>
        <w:t>указывается</w:t>
      </w:r>
      <w:proofErr w:type="gramEnd"/>
      <w:r w:rsidRPr="007252E9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7252E9">
        <w:rPr>
          <w:i/>
          <w:sz w:val="24"/>
          <w:szCs w:val="24"/>
        </w:rPr>
        <w:t xml:space="preserve"> </w:t>
      </w:r>
      <w:r w:rsidRPr="007252E9">
        <w:rPr>
          <w:sz w:val="24"/>
          <w:szCs w:val="24"/>
        </w:rPr>
        <w:t xml:space="preserve">Заказчика </w:t>
      </w:r>
      <w:r w:rsidRPr="007252E9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7252E9">
        <w:rPr>
          <w:b/>
          <w:i/>
          <w:sz w:val="24"/>
          <w:szCs w:val="24"/>
        </w:rPr>
        <w:t>запроса предложений</w:t>
      </w:r>
      <w:r w:rsidRPr="007252E9">
        <w:rPr>
          <w:b/>
          <w:i/>
          <w:sz w:val="24"/>
          <w:szCs w:val="24"/>
        </w:rPr>
        <w:t>}</w:t>
      </w:r>
      <w:r w:rsidRPr="007252E9">
        <w:rPr>
          <w:i/>
          <w:sz w:val="24"/>
          <w:szCs w:val="24"/>
        </w:rPr>
        <w:t xml:space="preserve"> </w:t>
      </w:r>
      <w:r w:rsidRPr="007252E9">
        <w:rPr>
          <w:sz w:val="24"/>
          <w:szCs w:val="24"/>
        </w:rPr>
        <w:t xml:space="preserve"> а именно:</w:t>
      </w:r>
    </w:p>
    <w:p w:rsidR="004F4D80" w:rsidRPr="007252E9" w:rsidRDefault="004F4D80" w:rsidP="00BC19F9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7252E9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7252E9">
        <w:rPr>
          <w:b/>
          <w:i/>
          <w:sz w:val="24"/>
          <w:szCs w:val="24"/>
        </w:rPr>
        <w:t>Участник</w:t>
      </w:r>
      <w:r w:rsidRPr="007252E9">
        <w:rPr>
          <w:b/>
          <w:i/>
          <w:sz w:val="24"/>
          <w:szCs w:val="24"/>
        </w:rPr>
        <w:t xml:space="preserve">ом могут быть расценены </w:t>
      </w:r>
      <w:r w:rsidR="00726A75" w:rsidRPr="007252E9">
        <w:rPr>
          <w:b/>
          <w:i/>
          <w:sz w:val="24"/>
          <w:szCs w:val="24"/>
        </w:rPr>
        <w:t xml:space="preserve">как </w:t>
      </w:r>
      <w:r w:rsidR="00726A75" w:rsidRPr="007252E9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7252E9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7252E9">
        <w:rPr>
          <w:b/>
          <w:i/>
          <w:sz w:val="24"/>
          <w:szCs w:val="24"/>
        </w:rPr>
        <w:t xml:space="preserve"> }</w:t>
      </w:r>
      <w:proofErr w:type="gramEnd"/>
      <w:r w:rsidRPr="007252E9">
        <w:rPr>
          <w:b/>
          <w:i/>
          <w:sz w:val="24"/>
          <w:szCs w:val="24"/>
        </w:rPr>
        <w:t>;</w:t>
      </w:r>
    </w:p>
    <w:p w:rsidR="004F4D80" w:rsidRPr="00726A75" w:rsidRDefault="004F4D80" w:rsidP="00BC19F9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7252E9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7252E9">
        <w:rPr>
          <w:b/>
          <w:i/>
          <w:sz w:val="24"/>
          <w:szCs w:val="24"/>
        </w:rPr>
        <w:t>Участник</w:t>
      </w:r>
      <w:r w:rsidRPr="007252E9">
        <w:rPr>
          <w:b/>
          <w:i/>
          <w:sz w:val="24"/>
          <w:szCs w:val="24"/>
        </w:rPr>
        <w:t xml:space="preserve">ом могут быть расценены </w:t>
      </w:r>
      <w:r w:rsidR="00726A75" w:rsidRPr="007252E9">
        <w:rPr>
          <w:b/>
          <w:i/>
          <w:sz w:val="24"/>
          <w:szCs w:val="24"/>
        </w:rPr>
        <w:t xml:space="preserve">как </w:t>
      </w:r>
      <w:r w:rsidR="00726A75" w:rsidRPr="007252E9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7252E9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726A75">
        <w:rPr>
          <w:b/>
          <w:i/>
          <w:sz w:val="24"/>
          <w:szCs w:val="24"/>
        </w:rPr>
        <w:t xml:space="preserve"> }</w:t>
      </w:r>
      <w:proofErr w:type="gramEnd"/>
      <w:r w:rsidRPr="00726A75">
        <w:rPr>
          <w:b/>
          <w:i/>
          <w:sz w:val="24"/>
          <w:szCs w:val="24"/>
        </w:rPr>
        <w:t>;</w:t>
      </w:r>
    </w:p>
    <w:p w:rsidR="004F4D80" w:rsidRPr="00F647F7" w:rsidRDefault="004F4D80" w:rsidP="00BC19F9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F647F7">
        <w:rPr>
          <w:b/>
          <w:i/>
          <w:sz w:val="24"/>
          <w:szCs w:val="24"/>
        </w:rPr>
        <w:t>……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075" w:name="_Toc97651412"/>
      <w:bookmarkStart w:id="1076" w:name="_Toc98253957"/>
      <w:bookmarkStart w:id="1077" w:name="_Toc157248209"/>
      <w:bookmarkStart w:id="1078" w:name="_Toc157496578"/>
      <w:bookmarkStart w:id="1079" w:name="_Toc158206117"/>
      <w:bookmarkStart w:id="1080" w:name="_Toc164057802"/>
      <w:bookmarkStart w:id="1081" w:name="_Toc164137152"/>
      <w:bookmarkStart w:id="1082" w:name="_Toc164161312"/>
      <w:bookmarkStart w:id="1083" w:name="_Toc165173883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084" w:name="_Toc439170703"/>
      <w:bookmarkStart w:id="1085" w:name="_Toc439172805"/>
      <w:bookmarkStart w:id="1086" w:name="_Toc439173249"/>
      <w:bookmarkStart w:id="1087" w:name="_Toc439238245"/>
      <w:bookmarkStart w:id="1088" w:name="_Toc439252792"/>
      <w:bookmarkStart w:id="1089" w:name="_Toc439323766"/>
      <w:bookmarkStart w:id="1090" w:name="_Toc440357164"/>
      <w:bookmarkStart w:id="1091" w:name="_Toc440359716"/>
      <w:bookmarkStart w:id="1092" w:name="_Toc440632180"/>
      <w:bookmarkStart w:id="1093" w:name="_Toc440876000"/>
      <w:bookmarkStart w:id="1094" w:name="_Toc441131028"/>
      <w:bookmarkStart w:id="1095" w:name="_Toc447269845"/>
      <w:bookmarkStart w:id="1096" w:name="_Toc464120671"/>
      <w:r w:rsidRPr="00D904EF">
        <w:rPr>
          <w:szCs w:val="24"/>
        </w:rPr>
        <w:lastRenderedPageBreak/>
        <w:t>Инструкции по заполнению</w:t>
      </w:r>
      <w:bookmarkEnd w:id="1075"/>
      <w:bookmarkEnd w:id="1076"/>
      <w:bookmarkEnd w:id="1077"/>
      <w:bookmarkEnd w:id="1078"/>
      <w:bookmarkEnd w:id="1079"/>
      <w:bookmarkEnd w:id="1080"/>
      <w:bookmarkEnd w:id="1081"/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  <w:bookmarkEnd w:id="1096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Информационное письмо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33182C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33182C">
        <w:rPr>
          <w:sz w:val="24"/>
          <w:szCs w:val="24"/>
        </w:rPr>
      </w:r>
      <w:r w:rsidR="0033182C">
        <w:rPr>
          <w:sz w:val="24"/>
          <w:szCs w:val="24"/>
        </w:rPr>
        <w:fldChar w:fldCharType="separate"/>
      </w:r>
      <w:r w:rsidR="008941A2">
        <w:rPr>
          <w:sz w:val="24"/>
          <w:szCs w:val="24"/>
        </w:rPr>
        <w:t>5.1</w:t>
      </w:r>
      <w:r w:rsidR="0033182C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7252E9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и</w:t>
      </w:r>
      <w:r w:rsidR="004F4D80" w:rsidRPr="00F647F7">
        <w:rPr>
          <w:sz w:val="24"/>
          <w:szCs w:val="24"/>
        </w:rPr>
        <w:t xml:space="preserve"> должен заполнить приведенное выше информационное письмо, указав всех лиц, которые, по его мнению, могут быть признаны аффилированными с ним</w:t>
      </w:r>
      <w:r w:rsidR="004F4D80">
        <w:rPr>
          <w:sz w:val="24"/>
          <w:szCs w:val="24"/>
        </w:rPr>
        <w:t xml:space="preserve"> </w:t>
      </w:r>
      <w:r w:rsidR="004F4D80" w:rsidRPr="00F05A9F">
        <w:t>(согласно ст. 4 закона РСФСР от 22.03.1991 № 948-1</w:t>
      </w:r>
      <w:r w:rsidR="004F4D80" w:rsidRPr="007252E9">
        <w:t>)</w:t>
      </w:r>
      <w:r w:rsidR="004F4D80" w:rsidRPr="007252E9">
        <w:rPr>
          <w:sz w:val="24"/>
          <w:szCs w:val="24"/>
        </w:rPr>
        <w:t xml:space="preserve">.  В случае если, по мнению </w:t>
      </w:r>
      <w:r w:rsidRPr="007252E9">
        <w:rPr>
          <w:sz w:val="24"/>
          <w:szCs w:val="24"/>
        </w:rPr>
        <w:t>Участник</w:t>
      </w:r>
      <w:r w:rsidR="004F4D80" w:rsidRPr="007252E9">
        <w:rPr>
          <w:sz w:val="24"/>
          <w:szCs w:val="24"/>
        </w:rPr>
        <w:t xml:space="preserve">а таких </w:t>
      </w:r>
      <w:proofErr w:type="gramStart"/>
      <w:r w:rsidR="004F4D80" w:rsidRPr="007252E9">
        <w:rPr>
          <w:sz w:val="24"/>
          <w:szCs w:val="24"/>
        </w:rPr>
        <w:t>лиц</w:t>
      </w:r>
      <w:proofErr w:type="gramEnd"/>
      <w:r w:rsidR="004F4D80" w:rsidRPr="007252E9">
        <w:rPr>
          <w:sz w:val="24"/>
          <w:szCs w:val="24"/>
        </w:rPr>
        <w:t xml:space="preserve"> нет, то в письме пишется фраза «При рассмотрении нашей </w:t>
      </w:r>
      <w:r w:rsidR="00D904EF" w:rsidRPr="007252E9">
        <w:rPr>
          <w:sz w:val="24"/>
          <w:szCs w:val="24"/>
        </w:rPr>
        <w:t>Заявки</w:t>
      </w:r>
      <w:r w:rsidR="004F4D80" w:rsidRPr="007252E9">
        <w:rPr>
          <w:sz w:val="24"/>
          <w:szCs w:val="24"/>
        </w:rPr>
        <w:t xml:space="preserve"> просим учесть, что у </w:t>
      </w:r>
      <w:r w:rsidR="004F4D80" w:rsidRPr="007252E9">
        <w:rPr>
          <w:b/>
          <w:i/>
          <w:sz w:val="24"/>
          <w:szCs w:val="24"/>
        </w:rPr>
        <w:t xml:space="preserve">{указывается наименование </w:t>
      </w:r>
      <w:r w:rsidRPr="007252E9">
        <w:rPr>
          <w:b/>
          <w:i/>
          <w:sz w:val="24"/>
          <w:szCs w:val="24"/>
        </w:rPr>
        <w:t>Участник</w:t>
      </w:r>
      <w:r w:rsidR="004F4D80" w:rsidRPr="007252E9">
        <w:rPr>
          <w:b/>
          <w:i/>
          <w:sz w:val="24"/>
          <w:szCs w:val="24"/>
        </w:rPr>
        <w:t xml:space="preserve">а} </w:t>
      </w:r>
      <w:r w:rsidR="00726A75" w:rsidRPr="007252E9">
        <w:rPr>
          <w:sz w:val="24"/>
          <w:szCs w:val="24"/>
        </w:rPr>
        <w:t>НЕТ</w:t>
      </w:r>
      <w:r w:rsidR="00726A75" w:rsidRPr="007252E9">
        <w:rPr>
          <w:i/>
          <w:sz w:val="24"/>
          <w:szCs w:val="24"/>
        </w:rPr>
        <w:t xml:space="preserve"> </w:t>
      </w:r>
      <w:r w:rsidR="00726A75" w:rsidRPr="007252E9">
        <w:rPr>
          <w:sz w:val="24"/>
          <w:szCs w:val="24"/>
        </w:rPr>
        <w:t>лиц, в отношении которых</w:t>
      </w:r>
      <w:r w:rsidR="00726A75" w:rsidRPr="007252E9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26A75" w:rsidRPr="007252E9">
        <w:rPr>
          <w:sz w:val="24"/>
          <w:szCs w:val="24"/>
        </w:rPr>
        <w:t>с лицами,</w:t>
      </w:r>
      <w:r w:rsidR="004F4D80" w:rsidRPr="007252E9">
        <w:rPr>
          <w:sz w:val="24"/>
          <w:szCs w:val="24"/>
        </w:rPr>
        <w:t xml:space="preserve">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7252E9">
        <w:rPr>
          <w:sz w:val="24"/>
          <w:szCs w:val="24"/>
        </w:rPr>
        <w:t>,</w:t>
      </w:r>
      <w:r w:rsidR="004F4D80" w:rsidRPr="007252E9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7252E9">
        <w:rPr>
          <w:sz w:val="24"/>
          <w:szCs w:val="24"/>
        </w:rPr>
        <w:t>запроса предложений</w:t>
      </w:r>
      <w:r w:rsidR="004F4D80" w:rsidRPr="007252E9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proofErr w:type="gramStart"/>
      <w:r w:rsidRPr="007252E9">
        <w:rPr>
          <w:sz w:val="24"/>
          <w:szCs w:val="24"/>
        </w:rPr>
        <w:t xml:space="preserve">При составлении данного письма </w:t>
      </w:r>
      <w:r w:rsidR="00C236C0" w:rsidRPr="007252E9">
        <w:rPr>
          <w:sz w:val="24"/>
          <w:szCs w:val="24"/>
        </w:rPr>
        <w:t>Участник</w:t>
      </w:r>
      <w:r w:rsidRPr="007252E9">
        <w:rPr>
          <w:sz w:val="24"/>
          <w:szCs w:val="24"/>
        </w:rPr>
        <w:t xml:space="preserve"> должен учесть, что сокрытие любой информации о наличии </w:t>
      </w:r>
      <w:r w:rsidR="003D4E4C" w:rsidRPr="007252E9">
        <w:rPr>
          <w:rFonts w:eastAsia="Calibri"/>
          <w:sz w:val="24"/>
          <w:szCs w:val="24"/>
          <w:lang w:eastAsia="en-US"/>
        </w:rPr>
        <w:t xml:space="preserve">конфликта интересов и </w:t>
      </w:r>
      <w:r w:rsidRPr="007252E9">
        <w:rPr>
          <w:sz w:val="24"/>
          <w:szCs w:val="24"/>
        </w:rPr>
        <w:t xml:space="preserve">связей, носящих характер </w:t>
      </w:r>
      <w:proofErr w:type="spellStart"/>
      <w:r w:rsidRPr="007252E9">
        <w:rPr>
          <w:sz w:val="24"/>
          <w:szCs w:val="24"/>
        </w:rPr>
        <w:t>аффилированности</w:t>
      </w:r>
      <w:proofErr w:type="spellEnd"/>
      <w:r w:rsidRPr="007252E9">
        <w:rPr>
          <w:sz w:val="24"/>
          <w:szCs w:val="24"/>
        </w:rPr>
        <w:t xml:space="preserve"> между </w:t>
      </w:r>
      <w:r w:rsidR="00C236C0" w:rsidRPr="007252E9">
        <w:rPr>
          <w:sz w:val="24"/>
          <w:szCs w:val="24"/>
        </w:rPr>
        <w:t>Участник</w:t>
      </w:r>
      <w:r w:rsidRPr="007252E9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7252E9">
        <w:rPr>
          <w:sz w:val="24"/>
          <w:szCs w:val="24"/>
        </w:rPr>
        <w:t>,</w:t>
      </w:r>
      <w:r w:rsidRPr="007252E9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7252E9">
        <w:rPr>
          <w:sz w:val="24"/>
          <w:szCs w:val="24"/>
        </w:rPr>
        <w:t>запроса предложений</w:t>
      </w:r>
      <w:r w:rsidRPr="007252E9">
        <w:rPr>
          <w:sz w:val="24"/>
          <w:szCs w:val="24"/>
        </w:rPr>
        <w:t xml:space="preserve"> может быть признано </w:t>
      </w:r>
      <w:r w:rsidR="00D904EF" w:rsidRPr="007252E9">
        <w:rPr>
          <w:sz w:val="24"/>
          <w:szCs w:val="24"/>
        </w:rPr>
        <w:t>Закупочной комиссией</w:t>
      </w:r>
      <w:r w:rsidRPr="007252E9">
        <w:rPr>
          <w:sz w:val="24"/>
          <w:szCs w:val="24"/>
        </w:rPr>
        <w:t xml:space="preserve"> существенным нарушением условий данного </w:t>
      </w:r>
      <w:r w:rsidR="00D904EF" w:rsidRPr="007252E9">
        <w:rPr>
          <w:sz w:val="24"/>
          <w:szCs w:val="24"/>
        </w:rPr>
        <w:t>запроса предложений</w:t>
      </w:r>
      <w:proofErr w:type="gramEnd"/>
      <w:r w:rsidRPr="00F647F7">
        <w:rPr>
          <w:sz w:val="24"/>
          <w:szCs w:val="24"/>
        </w:rPr>
        <w:t xml:space="preserve">, и повлечь отклонение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такого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а. 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97" w:name="_Ref257131475"/>
      <w:bookmarkStart w:id="1098" w:name="_Toc351552284"/>
      <w:bookmarkStart w:id="1099" w:name="_Toc396983131"/>
      <w:bookmarkStart w:id="1100" w:name="_Toc423423679"/>
      <w:bookmarkStart w:id="1101" w:name="_Ref440270984"/>
      <w:bookmarkStart w:id="1102" w:name="_Ref440275030"/>
      <w:bookmarkStart w:id="1103" w:name="_Toc464120672"/>
      <w:bookmarkStart w:id="1104" w:name="_Ref464120879"/>
      <w:bookmarkEnd w:id="1048"/>
      <w:bookmarkEnd w:id="1049"/>
      <w:bookmarkEnd w:id="1050"/>
      <w:bookmarkEnd w:id="1051"/>
      <w:bookmarkEnd w:id="1052"/>
      <w:r>
        <w:rPr>
          <w:sz w:val="22"/>
          <w:szCs w:val="22"/>
        </w:rPr>
        <w:lastRenderedPageBreak/>
        <w:t>Письмо</w:t>
      </w:r>
      <w:r w:rsidRPr="007417E6">
        <w:rPr>
          <w:sz w:val="22"/>
          <w:szCs w:val="22"/>
        </w:rPr>
        <w:t xml:space="preserve"> </w:t>
      </w:r>
      <w:bookmarkEnd w:id="1097"/>
      <w:r>
        <w:rPr>
          <w:sz w:val="22"/>
          <w:szCs w:val="22"/>
        </w:rPr>
        <w:t>производителя продукции (форма 1</w:t>
      </w:r>
      <w:r w:rsidR="000D67AD">
        <w:rPr>
          <w:sz w:val="22"/>
          <w:szCs w:val="22"/>
        </w:rPr>
        <w:t>0</w:t>
      </w:r>
      <w:r>
        <w:rPr>
          <w:sz w:val="22"/>
          <w:szCs w:val="22"/>
        </w:rPr>
        <w:t>)</w:t>
      </w:r>
      <w:bookmarkEnd w:id="1098"/>
      <w:bookmarkEnd w:id="1099"/>
      <w:bookmarkEnd w:id="1100"/>
      <w:bookmarkEnd w:id="1101"/>
      <w:bookmarkEnd w:id="1102"/>
      <w:bookmarkEnd w:id="1103"/>
      <w:bookmarkEnd w:id="1104"/>
    </w:p>
    <w:p w:rsidR="004F4D80" w:rsidRPr="00F647F7" w:rsidRDefault="004F4D80" w:rsidP="004F4D80">
      <w:pPr>
        <w:pStyle w:val="3"/>
        <w:rPr>
          <w:szCs w:val="24"/>
        </w:rPr>
      </w:pPr>
      <w:bookmarkStart w:id="1105" w:name="_Toc439170708"/>
      <w:bookmarkStart w:id="1106" w:name="_Toc439172810"/>
      <w:bookmarkStart w:id="1107" w:name="_Toc439173251"/>
      <w:bookmarkStart w:id="1108" w:name="_Toc439252794"/>
      <w:bookmarkStart w:id="1109" w:name="_Toc439323768"/>
      <w:bookmarkStart w:id="1110" w:name="_Toc440357166"/>
      <w:bookmarkStart w:id="1111" w:name="_Toc440359718"/>
      <w:bookmarkStart w:id="1112" w:name="_Toc440632182"/>
      <w:bookmarkStart w:id="1113" w:name="_Toc440876002"/>
      <w:bookmarkStart w:id="1114" w:name="_Toc441131030"/>
      <w:bookmarkStart w:id="1115" w:name="_Toc447269847"/>
      <w:bookmarkStart w:id="1116" w:name="_Toc464120673"/>
      <w:r w:rsidRPr="00F647F7">
        <w:rPr>
          <w:szCs w:val="24"/>
        </w:rPr>
        <w:t>Форма письма производителя продукции</w:t>
      </w:r>
      <w:bookmarkEnd w:id="1105"/>
      <w:bookmarkEnd w:id="1106"/>
      <w:bookmarkEnd w:id="1107"/>
      <w:bookmarkEnd w:id="1108"/>
      <w:bookmarkEnd w:id="1109"/>
      <w:bookmarkEnd w:id="1110"/>
      <w:bookmarkEnd w:id="1111"/>
      <w:bookmarkEnd w:id="1112"/>
      <w:bookmarkEnd w:id="1113"/>
      <w:bookmarkEnd w:id="1114"/>
      <w:bookmarkEnd w:id="1115"/>
      <w:bookmarkEnd w:id="1116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>Приложение 1</w:t>
      </w:r>
      <w:r w:rsidR="000D67AD">
        <w:rPr>
          <w:sz w:val="24"/>
          <w:szCs w:val="24"/>
        </w:rPr>
        <w:t>0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7417E6" w:rsidRDefault="004F4D80" w:rsidP="004F4D80">
      <w:pPr>
        <w:spacing w:line="240" w:lineRule="auto"/>
        <w:jc w:val="center"/>
      </w:pPr>
      <w:r w:rsidRPr="007417E6">
        <w:t>Уважаемые господа!</w:t>
      </w:r>
    </w:p>
    <w:p w:rsidR="004F4D80" w:rsidRPr="007417E6" w:rsidRDefault="004F4D80" w:rsidP="004F4D80">
      <w:pPr>
        <w:spacing w:line="240" w:lineRule="auto"/>
      </w:pPr>
    </w:p>
    <w:p w:rsidR="004F4D80" w:rsidRPr="007417E6" w:rsidRDefault="004F4D80" w:rsidP="004F4D80">
      <w:pPr>
        <w:spacing w:line="240" w:lineRule="auto"/>
      </w:pPr>
    </w:p>
    <w:p w:rsidR="004F4D80" w:rsidRPr="007417E6" w:rsidRDefault="004F4D80" w:rsidP="004F4D80">
      <w:pPr>
        <w:spacing w:line="240" w:lineRule="auto"/>
      </w:pPr>
      <w:r w:rsidRPr="007417E6">
        <w:t>Настоящим _____________________________________________</w:t>
      </w:r>
      <w:r>
        <w:t>,</w:t>
      </w:r>
      <w:r w:rsidRPr="007417E6">
        <w:t xml:space="preserve"> </w:t>
      </w:r>
      <w:proofErr w:type="gramStart"/>
      <w:r w:rsidRPr="007417E6">
        <w:t>являющийся</w:t>
      </w:r>
      <w:proofErr w:type="gramEnd"/>
      <w:r w:rsidRPr="007417E6">
        <w:t xml:space="preserve"> производителем</w:t>
      </w:r>
    </w:p>
    <w:p w:rsidR="004F4D80" w:rsidRPr="007417E6" w:rsidRDefault="004F4D80" w:rsidP="004F4D80">
      <w:pPr>
        <w:spacing w:line="240" w:lineRule="auto"/>
        <w:ind w:left="2410"/>
      </w:pPr>
      <w:r w:rsidRPr="007417E6">
        <w:rPr>
          <w:i/>
          <w:vertAlign w:val="subscript"/>
        </w:rPr>
        <w:t>указать наименование производителя продукции</w:t>
      </w:r>
    </w:p>
    <w:p w:rsidR="004F4D80" w:rsidRPr="007417E6" w:rsidRDefault="004F4D80" w:rsidP="004F4D80">
      <w:pPr>
        <w:spacing w:before="120" w:line="240" w:lineRule="auto"/>
      </w:pPr>
      <w:r w:rsidRPr="007417E6">
        <w:t>________________________________ удостоверяет, что _____________________________________</w:t>
      </w:r>
    </w:p>
    <w:p w:rsidR="004F4D80" w:rsidRPr="007417E6" w:rsidRDefault="004F4D80" w:rsidP="004F4D80">
      <w:pPr>
        <w:tabs>
          <w:tab w:val="left" w:pos="5670"/>
        </w:tabs>
        <w:spacing w:line="240" w:lineRule="auto"/>
        <w:ind w:left="284"/>
        <w:rPr>
          <w:vertAlign w:val="subscript"/>
        </w:rPr>
      </w:pPr>
      <w:r w:rsidRPr="007417E6">
        <w:rPr>
          <w:vertAlign w:val="subscript"/>
        </w:rPr>
        <w:t>указывается наименование закупаемой продукции</w:t>
      </w:r>
      <w:r w:rsidRPr="007417E6">
        <w:rPr>
          <w:vertAlign w:val="subscript"/>
        </w:rPr>
        <w:tab/>
      </w:r>
      <w:r>
        <w:rPr>
          <w:vertAlign w:val="subscript"/>
        </w:rPr>
        <w:t xml:space="preserve">                                       </w:t>
      </w:r>
      <w:r w:rsidRPr="007417E6">
        <w:rPr>
          <w:i/>
          <w:vertAlign w:val="subscript"/>
        </w:rPr>
        <w:t xml:space="preserve">указать наименование </w:t>
      </w:r>
      <w:r w:rsidR="00C236C0">
        <w:rPr>
          <w:i/>
          <w:vertAlign w:val="subscript"/>
        </w:rPr>
        <w:t>Участник</w:t>
      </w:r>
      <w:r w:rsidRPr="007417E6">
        <w:rPr>
          <w:i/>
          <w:vertAlign w:val="subscript"/>
        </w:rPr>
        <w:t>а</w:t>
      </w:r>
    </w:p>
    <w:p w:rsidR="004F4D80" w:rsidRPr="007417E6" w:rsidRDefault="004F4D80" w:rsidP="004F4D80">
      <w:pPr>
        <w:spacing w:before="120" w:line="240" w:lineRule="auto"/>
      </w:pPr>
      <w:r w:rsidRPr="007417E6">
        <w:t>имеет все необходимые полномочия на предложение</w:t>
      </w:r>
      <w:r w:rsidRPr="00F13FDC">
        <w:t xml:space="preserve">, поставку и последующее гарантийное </w:t>
      </w:r>
      <w:r w:rsidRPr="00AC283D">
        <w:t xml:space="preserve">обслуживание выпускаемой нашим предприятием продукции и гарантирует исполнение заказа </w:t>
      </w:r>
      <w:r>
        <w:t>ПАО «МРСК Центра»</w:t>
      </w:r>
      <w:r w:rsidRPr="00AC283D">
        <w:t xml:space="preserve"> в объемах и сроки, указанные в Техническом задании – неотъемлемом приложении к </w:t>
      </w:r>
      <w:r w:rsidR="00D904EF">
        <w:t>Документации по запросу предложений</w:t>
      </w:r>
      <w:r w:rsidRPr="00AC283D">
        <w:rPr>
          <w:iCs/>
        </w:rPr>
        <w:t xml:space="preserve"> на право заключения Договора</w:t>
      </w:r>
      <w:r>
        <w:rPr>
          <w:iCs/>
          <w:sz w:val="24"/>
          <w:szCs w:val="24"/>
        </w:rPr>
        <w:t xml:space="preserve"> </w:t>
      </w:r>
      <w:r w:rsidRPr="007417E6">
        <w:t>_____</w:t>
      </w:r>
      <w:r>
        <w:t>______________________ ______________________</w:t>
      </w:r>
      <w:r w:rsidRPr="007417E6">
        <w:t>________________________________</w:t>
      </w:r>
      <w:r>
        <w:t>.</w:t>
      </w:r>
    </w:p>
    <w:p w:rsidR="004F4D80" w:rsidRPr="007417E6" w:rsidRDefault="004F4D80" w:rsidP="00D904EF">
      <w:pPr>
        <w:tabs>
          <w:tab w:val="left" w:pos="5670"/>
        </w:tabs>
        <w:spacing w:line="240" w:lineRule="auto"/>
        <w:ind w:firstLine="0"/>
        <w:jc w:val="left"/>
        <w:rPr>
          <w:vertAlign w:val="subscript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 xml:space="preserve">предмет </w:t>
      </w:r>
      <w:r w:rsidR="00D904EF">
        <w:rPr>
          <w:vertAlign w:val="subscript"/>
        </w:rPr>
        <w:t>запроса предложений</w:t>
      </w:r>
      <w:r>
        <w:rPr>
          <w:vertAlign w:val="subscript"/>
        </w:rPr>
        <w:t xml:space="preserve"> в соответствии с п.</w:t>
      </w:r>
      <w:r w:rsidR="0033182C">
        <w:rPr>
          <w:vertAlign w:val="subscript"/>
        </w:rPr>
        <w:fldChar w:fldCharType="begin"/>
      </w:r>
      <w:r w:rsidR="00B963F9">
        <w:rPr>
          <w:vertAlign w:val="subscript"/>
        </w:rPr>
        <w:instrText xml:space="preserve"> REF _Ref440275279 \r \h </w:instrText>
      </w:r>
      <w:r w:rsidR="0033182C">
        <w:rPr>
          <w:vertAlign w:val="subscript"/>
        </w:rPr>
      </w:r>
      <w:r w:rsidR="0033182C">
        <w:rPr>
          <w:vertAlign w:val="subscript"/>
        </w:rPr>
        <w:fldChar w:fldCharType="separate"/>
      </w:r>
      <w:r w:rsidR="008941A2">
        <w:rPr>
          <w:vertAlign w:val="subscript"/>
        </w:rPr>
        <w:t>1.1.4</w:t>
      </w:r>
      <w:r w:rsidR="0033182C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="00D904EF" w:rsidRPr="00D904EF">
        <w:rPr>
          <w:vertAlign w:val="subscript"/>
        </w:rPr>
        <w:t>Документации по запросу предложений</w:t>
      </w:r>
    </w:p>
    <w:p w:rsidR="004F4D80" w:rsidRPr="007417E6" w:rsidRDefault="004F4D80" w:rsidP="004F4D80">
      <w:pPr>
        <w:spacing w:before="120"/>
        <w:ind w:left="567" w:firstLine="0"/>
      </w:pPr>
    </w:p>
    <w:p w:rsidR="004F4D80" w:rsidRPr="007417E6" w:rsidRDefault="004F4D80" w:rsidP="004F4D80">
      <w:pPr>
        <w:spacing w:line="240" w:lineRule="auto"/>
      </w:pPr>
    </w:p>
    <w:p w:rsidR="004F4D80" w:rsidRPr="007417E6" w:rsidRDefault="004F4D80" w:rsidP="004F4D80">
      <w:pPr>
        <w:spacing w:line="240" w:lineRule="auto"/>
      </w:pPr>
    </w:p>
    <w:p w:rsidR="004F4D80" w:rsidRPr="007417E6" w:rsidRDefault="004F4D80" w:rsidP="004F4D80">
      <w:pPr>
        <w:spacing w:line="240" w:lineRule="auto"/>
        <w:jc w:val="center"/>
      </w:pPr>
    </w:p>
    <w:p w:rsidR="004F4D80" w:rsidRPr="007417E6" w:rsidRDefault="004F4D80" w:rsidP="004F4D80">
      <w:pPr>
        <w:spacing w:line="240" w:lineRule="auto"/>
        <w:ind w:left="5103" w:firstLine="0"/>
        <w:jc w:val="center"/>
      </w:pPr>
      <w:r w:rsidRPr="007417E6">
        <w:t>____________________________________</w:t>
      </w:r>
    </w:p>
    <w:p w:rsidR="004F4D80" w:rsidRPr="007417E6" w:rsidRDefault="004F4D80" w:rsidP="004F4D80">
      <w:pPr>
        <w:spacing w:line="240" w:lineRule="auto"/>
        <w:ind w:left="5103" w:right="-1"/>
        <w:jc w:val="center"/>
        <w:rPr>
          <w:vertAlign w:val="superscript"/>
        </w:rPr>
      </w:pPr>
      <w:r w:rsidRPr="007417E6">
        <w:rPr>
          <w:vertAlign w:val="superscript"/>
        </w:rPr>
        <w:t>(подпись, М.П.)</w:t>
      </w:r>
    </w:p>
    <w:p w:rsidR="004F4D80" w:rsidRPr="007417E6" w:rsidRDefault="004F4D80" w:rsidP="004F4D80">
      <w:pPr>
        <w:spacing w:line="240" w:lineRule="auto"/>
        <w:ind w:left="5103" w:firstLine="0"/>
        <w:jc w:val="center"/>
      </w:pPr>
      <w:r w:rsidRPr="007417E6">
        <w:t>____________________________________</w:t>
      </w:r>
    </w:p>
    <w:p w:rsidR="004F4D80" w:rsidRPr="007417E6" w:rsidRDefault="004F4D80" w:rsidP="004F4D80">
      <w:pPr>
        <w:spacing w:line="240" w:lineRule="auto"/>
        <w:ind w:left="5103" w:right="-1"/>
        <w:jc w:val="center"/>
        <w:rPr>
          <w:vertAlign w:val="superscript"/>
        </w:rPr>
      </w:pPr>
      <w:r w:rsidRPr="007417E6">
        <w:rPr>
          <w:vertAlign w:val="superscript"/>
        </w:rPr>
        <w:t xml:space="preserve">(фамилия, имя, отчество </w:t>
      </w:r>
      <w:proofErr w:type="gramStart"/>
      <w:r w:rsidRPr="007417E6">
        <w:rPr>
          <w:vertAlign w:val="superscript"/>
        </w:rPr>
        <w:t>подписавшего</w:t>
      </w:r>
      <w:proofErr w:type="gramEnd"/>
      <w:r w:rsidRPr="007417E6">
        <w:rPr>
          <w:vertAlign w:val="superscript"/>
        </w:rPr>
        <w:t>)</w:t>
      </w:r>
    </w:p>
    <w:p w:rsidR="004F4D80" w:rsidRPr="007417E6" w:rsidRDefault="004F4D80" w:rsidP="004F4D80">
      <w:pPr>
        <w:spacing w:line="240" w:lineRule="auto"/>
        <w:ind w:right="-1"/>
      </w:pPr>
    </w:p>
    <w:p w:rsidR="004F4D80" w:rsidRPr="007417E6" w:rsidRDefault="004F4D80" w:rsidP="004F4D80">
      <w:pPr>
        <w:spacing w:line="240" w:lineRule="auto"/>
        <w:ind w:right="-1"/>
      </w:pPr>
    </w:p>
    <w:p w:rsidR="004F4D80" w:rsidRPr="007417E6" w:rsidRDefault="004F4D80" w:rsidP="004F4D80">
      <w:pPr>
        <w:spacing w:line="240" w:lineRule="auto"/>
        <w:ind w:right="-1"/>
      </w:pPr>
    </w:p>
    <w:p w:rsidR="004F4D80" w:rsidRDefault="004F4D80" w:rsidP="004F4D80">
      <w:pPr>
        <w:spacing w:line="240" w:lineRule="auto"/>
        <w:ind w:right="-1"/>
        <w:rPr>
          <w:b/>
        </w:rPr>
      </w:pPr>
      <w:r w:rsidRPr="007417E6">
        <w:rPr>
          <w:b/>
        </w:rPr>
        <w:t>Письмо должно быть подписано генеральным директором предприятия-</w:t>
      </w:r>
      <w:r>
        <w:rPr>
          <w:b/>
        </w:rPr>
        <w:t>производителя</w:t>
      </w:r>
      <w:r w:rsidRPr="007417E6">
        <w:rPr>
          <w:b/>
        </w:rPr>
        <w:t xml:space="preserve"> продукции</w:t>
      </w:r>
    </w:p>
    <w:p w:rsidR="004F4D80" w:rsidRPr="007417E6" w:rsidRDefault="004F4D80" w:rsidP="004F4D80">
      <w:pPr>
        <w:spacing w:line="240" w:lineRule="auto"/>
        <w:ind w:right="-1"/>
        <w:rPr>
          <w:b/>
        </w:rPr>
      </w:pPr>
    </w:p>
    <w:p w:rsidR="004F4D80" w:rsidRPr="00CD6C7D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D6C7D" w:rsidRDefault="004F4D80" w:rsidP="004F4D80">
      <w:pPr>
        <w:rPr>
          <w:sz w:val="24"/>
          <w:szCs w:val="24"/>
        </w:rPr>
      </w:pPr>
    </w:p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117" w:name="_Toc318208007"/>
    </w:p>
    <w:p w:rsidR="004F4D80" w:rsidRPr="004C0021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118" w:name="_Toc423423680"/>
      <w:bookmarkStart w:id="1119" w:name="_Ref440272035"/>
      <w:bookmarkStart w:id="1120" w:name="_Ref440274733"/>
      <w:bookmarkStart w:id="1121" w:name="_Ref444179578"/>
      <w:bookmarkStart w:id="1122" w:name="_Toc464120674"/>
      <w:r w:rsidRPr="004C0021">
        <w:lastRenderedPageBreak/>
        <w:t xml:space="preserve">Информация о собственниках </w:t>
      </w:r>
      <w:r w:rsidR="00C236C0" w:rsidRPr="004C0021">
        <w:t>Участник</w:t>
      </w:r>
      <w:r w:rsidRPr="004C0021">
        <w:t>а (включая конечных бенефициаров) (форма 1</w:t>
      </w:r>
      <w:r w:rsidR="000D67AD" w:rsidRPr="004C0021">
        <w:t>1</w:t>
      </w:r>
      <w:r w:rsidRPr="004C0021">
        <w:t>)</w:t>
      </w:r>
      <w:bookmarkEnd w:id="1117"/>
      <w:bookmarkEnd w:id="1118"/>
      <w:bookmarkEnd w:id="1119"/>
      <w:bookmarkEnd w:id="1120"/>
      <w:bookmarkEnd w:id="1121"/>
      <w:bookmarkEnd w:id="1122"/>
    </w:p>
    <w:p w:rsidR="004F4D80" w:rsidRPr="004C0021" w:rsidRDefault="004F4D80" w:rsidP="004F4D80">
      <w:pPr>
        <w:pStyle w:val="3"/>
        <w:rPr>
          <w:szCs w:val="24"/>
        </w:rPr>
      </w:pPr>
      <w:bookmarkStart w:id="1123" w:name="_Toc343690584"/>
      <w:bookmarkStart w:id="1124" w:name="_Toc372294428"/>
      <w:bookmarkStart w:id="1125" w:name="_Toc379288896"/>
      <w:bookmarkStart w:id="1126" w:name="_Toc384734780"/>
      <w:bookmarkStart w:id="1127" w:name="_Toc396984078"/>
      <w:bookmarkStart w:id="1128" w:name="_Toc423423681"/>
      <w:bookmarkStart w:id="1129" w:name="_Toc439170710"/>
      <w:bookmarkStart w:id="1130" w:name="_Toc439172812"/>
      <w:bookmarkStart w:id="1131" w:name="_Toc439173253"/>
      <w:bookmarkStart w:id="1132" w:name="_Toc439238249"/>
      <w:bookmarkStart w:id="1133" w:name="_Toc439252796"/>
      <w:bookmarkStart w:id="1134" w:name="_Toc439323770"/>
      <w:bookmarkStart w:id="1135" w:name="_Toc440357168"/>
      <w:bookmarkStart w:id="1136" w:name="_Toc440359720"/>
      <w:bookmarkStart w:id="1137" w:name="_Toc440632184"/>
      <w:bookmarkStart w:id="1138" w:name="_Toc440876004"/>
      <w:bookmarkStart w:id="1139" w:name="_Toc441131032"/>
      <w:bookmarkStart w:id="1140" w:name="_Toc447269849"/>
      <w:bookmarkStart w:id="1141" w:name="_Toc464120675"/>
      <w:r w:rsidRPr="004C0021">
        <w:rPr>
          <w:szCs w:val="24"/>
        </w:rPr>
        <w:t xml:space="preserve">Форма информации о собственниках </w:t>
      </w:r>
      <w:r w:rsidR="00C236C0" w:rsidRPr="004C0021">
        <w:rPr>
          <w:szCs w:val="24"/>
        </w:rPr>
        <w:t>Участник</w:t>
      </w:r>
      <w:r w:rsidRPr="004C0021">
        <w:rPr>
          <w:szCs w:val="24"/>
        </w:rPr>
        <w:t>а (включая конечных бенефициаров)</w:t>
      </w:r>
      <w:bookmarkEnd w:id="1123"/>
      <w:bookmarkEnd w:id="1124"/>
      <w:bookmarkEnd w:id="1125"/>
      <w:bookmarkEnd w:id="1126"/>
      <w:bookmarkEnd w:id="1127"/>
      <w:bookmarkEnd w:id="1128"/>
      <w:bookmarkEnd w:id="1129"/>
      <w:bookmarkEnd w:id="1130"/>
      <w:bookmarkEnd w:id="1131"/>
      <w:bookmarkEnd w:id="1132"/>
      <w:bookmarkEnd w:id="1133"/>
      <w:bookmarkEnd w:id="1134"/>
      <w:bookmarkEnd w:id="1135"/>
      <w:bookmarkEnd w:id="1136"/>
      <w:bookmarkEnd w:id="1137"/>
      <w:bookmarkEnd w:id="1138"/>
      <w:bookmarkEnd w:id="1139"/>
      <w:bookmarkEnd w:id="1140"/>
      <w:bookmarkEnd w:id="1141"/>
    </w:p>
    <w:p w:rsidR="004F4D80" w:rsidRPr="004C0021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4C0021">
        <w:rPr>
          <w:sz w:val="24"/>
          <w:szCs w:val="24"/>
        </w:rPr>
        <w:t>Приложение 1</w:t>
      </w:r>
      <w:r w:rsidR="000D67AD" w:rsidRPr="004C0021">
        <w:rPr>
          <w:sz w:val="24"/>
          <w:szCs w:val="24"/>
        </w:rPr>
        <w:t>1</w:t>
      </w:r>
      <w:r w:rsidRPr="004C0021">
        <w:rPr>
          <w:sz w:val="24"/>
          <w:szCs w:val="24"/>
        </w:rPr>
        <w:t xml:space="preserve"> к письму о подаче оферты</w:t>
      </w:r>
      <w:r w:rsidRPr="004C0021">
        <w:rPr>
          <w:sz w:val="24"/>
          <w:szCs w:val="24"/>
        </w:rPr>
        <w:br/>
        <w:t>от «____»_____________ </w:t>
      </w:r>
      <w:proofErr w:type="gramStart"/>
      <w:r w:rsidRPr="004C0021">
        <w:rPr>
          <w:sz w:val="24"/>
          <w:szCs w:val="24"/>
        </w:rPr>
        <w:t>г</w:t>
      </w:r>
      <w:proofErr w:type="gramEnd"/>
      <w:r w:rsidRPr="004C0021">
        <w:rPr>
          <w:sz w:val="24"/>
          <w:szCs w:val="24"/>
        </w:rPr>
        <w:t>. №__________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jc w:val="center"/>
        <w:rPr>
          <w:b/>
        </w:rPr>
      </w:pPr>
      <w:r w:rsidRPr="00E87023">
        <w:rPr>
          <w:b/>
        </w:rPr>
        <w:t xml:space="preserve">Информация о собственниках </w:t>
      </w:r>
      <w:r w:rsidR="00C236C0">
        <w:rPr>
          <w:b/>
        </w:rPr>
        <w:t>Участник</w:t>
      </w:r>
      <w:r w:rsidRPr="00E87023">
        <w:rPr>
          <w:b/>
        </w:rPr>
        <w:t>а (включая конечных бенефициаров)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  <w:r w:rsidRPr="00E87023">
        <w:rPr>
          <w:color w:val="000000"/>
        </w:rPr>
        <w:t xml:space="preserve">Наименование и адрес </w:t>
      </w:r>
      <w:r w:rsidR="00C236C0">
        <w:rPr>
          <w:color w:val="000000"/>
        </w:rPr>
        <w:t>Участник</w:t>
      </w:r>
      <w:r w:rsidRPr="00E87023">
        <w:rPr>
          <w:color w:val="000000"/>
        </w:rPr>
        <w:t>а: __________________________________________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485"/>
        <w:gridCol w:w="590"/>
        <w:gridCol w:w="665"/>
        <w:gridCol w:w="1264"/>
        <w:gridCol w:w="786"/>
        <w:gridCol w:w="1229"/>
        <w:gridCol w:w="1555"/>
        <w:gridCol w:w="377"/>
        <w:gridCol w:w="590"/>
        <w:gridCol w:w="665"/>
        <w:gridCol w:w="1332"/>
        <w:gridCol w:w="1142"/>
        <w:gridCol w:w="1554"/>
        <w:gridCol w:w="1942"/>
        <w:gridCol w:w="1566"/>
      </w:tblGrid>
      <w:tr w:rsidR="004F4D80" w:rsidRPr="00E87023" w:rsidTr="004F4D80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 xml:space="preserve">наименование  </w:t>
            </w:r>
            <w:r w:rsidR="00C236C0">
              <w:rPr>
                <w:b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color w:val="000000"/>
                <w:sz w:val="16"/>
                <w:szCs w:val="16"/>
              </w:rPr>
              <w:t>а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информация о цепочке собственников </w:t>
            </w:r>
            <w:r w:rsidR="00C236C0">
              <w:rPr>
                <w:b/>
                <w:bCs w:val="0"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а, включая бенефициаров (в том числе конечных)</w:t>
            </w:r>
          </w:p>
        </w:tc>
      </w:tr>
      <w:tr w:rsidR="004F4D80" w:rsidRPr="00E87023" w:rsidTr="004F4D80">
        <w:trPr>
          <w:trHeight w:val="87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№ </w:t>
            </w:r>
            <w:proofErr w:type="spell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п.п</w:t>
            </w:r>
            <w:proofErr w:type="spell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.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ФИО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Наименование/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ФИО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серия и номер документа, удостоверяющего личность (для </w:t>
            </w:r>
            <w:proofErr w:type="spell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физ</w:t>
            </w:r>
            <w:proofErr w:type="gram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.л</w:t>
            </w:r>
            <w:proofErr w:type="gram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иц</w:t>
            </w:r>
            <w:proofErr w:type="spell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)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руководитель/участник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/акционер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/бенефициар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4F4D80" w:rsidRPr="00E87023" w:rsidTr="004F4D80"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159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2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15</w:t>
            </w:r>
          </w:p>
        </w:tc>
      </w:tr>
      <w:tr w:rsidR="004F4D80" w:rsidRPr="00E87023" w:rsidTr="004F4D80">
        <w:trPr>
          <w:trHeight w:val="49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43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</w:tr>
    </w:tbl>
    <w:p w:rsidR="004F4D80" w:rsidRPr="00E87023" w:rsidRDefault="004F4D80" w:rsidP="004F4D80">
      <w:pPr>
        <w:tabs>
          <w:tab w:val="left" w:pos="4757"/>
        </w:tabs>
      </w:pP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(подпись, М.П.)</w:t>
      </w: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 xml:space="preserve">(фамилия, имя, отчество </w:t>
      </w:r>
      <w:proofErr w:type="gramStart"/>
      <w:r w:rsidRPr="00E87023">
        <w:rPr>
          <w:color w:val="000000"/>
          <w:vertAlign w:val="superscript"/>
        </w:rPr>
        <w:t>подписавшего</w:t>
      </w:r>
      <w:proofErr w:type="gramEnd"/>
      <w:r w:rsidRPr="00E87023">
        <w:rPr>
          <w:color w:val="000000"/>
          <w:vertAlign w:val="superscript"/>
        </w:rPr>
        <w:t>, должность)</w:t>
      </w:r>
    </w:p>
    <w:p w:rsidR="004F4D80" w:rsidRPr="00E87023" w:rsidRDefault="004F4D80" w:rsidP="004F4D80"/>
    <w:p w:rsidR="004F4D80" w:rsidRPr="00E87023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E87023">
        <w:rPr>
          <w:b/>
          <w:color w:val="000000"/>
          <w:spacing w:val="36"/>
        </w:rPr>
        <w:t>конец формы</w:t>
      </w:r>
    </w:p>
    <w:p w:rsidR="004F4D80" w:rsidRDefault="004F4D80" w:rsidP="004F4D80">
      <w:pPr>
        <w:pStyle w:val="3"/>
        <w:rPr>
          <w:sz w:val="22"/>
        </w:rPr>
        <w:sectPr w:rsidR="004F4D80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D27071" w:rsidRDefault="004F4D80" w:rsidP="004F4D80">
      <w:pPr>
        <w:pStyle w:val="3"/>
        <w:rPr>
          <w:szCs w:val="24"/>
        </w:rPr>
      </w:pPr>
      <w:bookmarkStart w:id="1142" w:name="_Toc343690585"/>
      <w:bookmarkStart w:id="1143" w:name="_Toc372294429"/>
      <w:bookmarkStart w:id="1144" w:name="_Toc379288897"/>
      <w:bookmarkStart w:id="1145" w:name="_Toc384734781"/>
      <w:bookmarkStart w:id="1146" w:name="_Toc396984079"/>
      <w:bookmarkStart w:id="1147" w:name="_Toc423423682"/>
      <w:bookmarkStart w:id="1148" w:name="_Toc439170711"/>
      <w:bookmarkStart w:id="1149" w:name="_Toc439172813"/>
      <w:bookmarkStart w:id="1150" w:name="_Toc439173254"/>
      <w:bookmarkStart w:id="1151" w:name="_Toc439238250"/>
      <w:bookmarkStart w:id="1152" w:name="_Toc439252797"/>
      <w:bookmarkStart w:id="1153" w:name="_Toc439323771"/>
      <w:bookmarkStart w:id="1154" w:name="_Toc440357169"/>
      <w:bookmarkStart w:id="1155" w:name="_Toc440359721"/>
      <w:bookmarkStart w:id="1156" w:name="_Toc440632185"/>
      <w:bookmarkStart w:id="1157" w:name="_Toc440876005"/>
      <w:bookmarkStart w:id="1158" w:name="_Toc441131033"/>
      <w:bookmarkStart w:id="1159" w:name="_Toc447269850"/>
      <w:bookmarkStart w:id="1160" w:name="_Toc464120676"/>
      <w:r w:rsidRPr="00D27071">
        <w:rPr>
          <w:szCs w:val="24"/>
        </w:rPr>
        <w:lastRenderedPageBreak/>
        <w:t>Инструкции по заполнению</w:t>
      </w:r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D27071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33182C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33182C">
        <w:rPr>
          <w:sz w:val="24"/>
          <w:szCs w:val="24"/>
        </w:rPr>
      </w:r>
      <w:r w:rsidR="0033182C">
        <w:rPr>
          <w:sz w:val="24"/>
          <w:szCs w:val="24"/>
        </w:rPr>
        <w:fldChar w:fldCharType="separate"/>
      </w:r>
      <w:r w:rsidR="008941A2">
        <w:rPr>
          <w:sz w:val="24"/>
          <w:szCs w:val="24"/>
        </w:rPr>
        <w:t>5.1</w:t>
      </w:r>
      <w:r w:rsidR="0033182C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D27071">
        <w:rPr>
          <w:sz w:val="24"/>
          <w:szCs w:val="24"/>
        </w:rPr>
        <w:t>.</w:t>
      </w:r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D27071">
        <w:rPr>
          <w:sz w:val="24"/>
          <w:szCs w:val="24"/>
        </w:rPr>
        <w:t>т.ч</w:t>
      </w:r>
      <w:proofErr w:type="spellEnd"/>
      <w:r w:rsidR="004F4D80" w:rsidRPr="00D27071">
        <w:rPr>
          <w:sz w:val="24"/>
          <w:szCs w:val="24"/>
        </w:rPr>
        <w:t>. организационно-правовую форму) и свой адрес.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Форма заполняется на все предприятия группы, включая дочерние и зависимые общества, совокупная доля прямого и (или) косвенного участия которых составляет более 50%.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При заполнении формы в отношении участников, являющихся зарубежными компаниями, также необходимо раскрытие информации об акционерах, владеющих более 5 процентами акций.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а.</w:t>
      </w:r>
    </w:p>
    <w:p w:rsidR="004F4D80" w:rsidRPr="00DC5CAC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</w:t>
      </w:r>
      <w:r w:rsidRPr="00646A17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 xml:space="preserve">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 собственник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>а.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1.1.1. собственник собственника №1.1.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1.2.1. собственник собственника №1.2.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5E27C2">
        <w:rPr>
          <w:sz w:val="24"/>
          <w:szCs w:val="24"/>
        </w:rPr>
        <w:t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5E27C2">
        <w:rPr>
          <w:sz w:val="24"/>
          <w:szCs w:val="24"/>
        </w:rPr>
        <w:t>, выпиской из реестра акционеров и т.п.);</w:t>
      </w:r>
      <w:proofErr w:type="gramEnd"/>
      <w:r w:rsidRPr="005E27C2">
        <w:rPr>
          <w:sz w:val="24"/>
          <w:szCs w:val="24"/>
        </w:rPr>
        <w:t xml:space="preserve"> для физических лиц - фамилия, имя и отчество (указываются полностью)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; для физического лица - адрес регистрации физического лица.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>
        <w:rPr>
          <w:sz w:val="24"/>
          <w:szCs w:val="24"/>
        </w:rPr>
        <w:t>, АО</w:t>
      </w:r>
      <w:r w:rsidRPr="00D27071">
        <w:rPr>
          <w:sz w:val="24"/>
          <w:szCs w:val="24"/>
        </w:rPr>
        <w:t xml:space="preserve"> и </w:t>
      </w:r>
      <w:r w:rsidR="000D70B6">
        <w:rPr>
          <w:sz w:val="24"/>
          <w:szCs w:val="24"/>
        </w:rPr>
        <w:t>П</w:t>
      </w:r>
      <w:r w:rsidRPr="00D27071">
        <w:rPr>
          <w:sz w:val="24"/>
          <w:szCs w:val="24"/>
        </w:rPr>
        <w:t xml:space="preserve">АО); </w:t>
      </w:r>
      <w:r w:rsidRPr="00D27071">
        <w:rPr>
          <w:sz w:val="24"/>
          <w:szCs w:val="24"/>
        </w:rPr>
        <w:lastRenderedPageBreak/>
        <w:t xml:space="preserve">бенефициаром (иностранные компании, по которым не известны конечные бенефициары); конечным бенефициаром (Российская Федерация, </w:t>
      </w:r>
      <w:proofErr w:type="gramStart"/>
      <w:r w:rsidRPr="00D27071">
        <w:rPr>
          <w:sz w:val="24"/>
          <w:szCs w:val="24"/>
        </w:rPr>
        <w:t>гос. учреждения</w:t>
      </w:r>
      <w:proofErr w:type="gramEnd"/>
      <w:r w:rsidRPr="00D27071">
        <w:rPr>
          <w:sz w:val="24"/>
          <w:szCs w:val="24"/>
        </w:rPr>
        <w:t xml:space="preserve"> РФ, физические лица, кроме руководителей).</w:t>
      </w:r>
    </w:p>
    <w:p w:rsidR="004F4D80" w:rsidRPr="00646A1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1161" w:name="_Toc329588495"/>
      <w:r w:rsidRPr="00646A17">
        <w:rPr>
          <w:sz w:val="24"/>
          <w:szCs w:val="24"/>
        </w:rPr>
        <w:t>Раздел «Информация о подтверждающих документах (наименование, реквизиты и т.д.)» (№15) – указываются документы, на основании которых вносились данные в разделы №</w:t>
      </w:r>
      <w:r>
        <w:rPr>
          <w:sz w:val="24"/>
          <w:szCs w:val="24"/>
        </w:rPr>
        <w:t>№</w:t>
      </w:r>
      <w:r w:rsidRPr="00646A17">
        <w:rPr>
          <w:sz w:val="24"/>
          <w:szCs w:val="24"/>
        </w:rPr>
        <w:t>9-13, а также документ</w:t>
      </w:r>
      <w:r>
        <w:rPr>
          <w:sz w:val="24"/>
          <w:szCs w:val="24"/>
        </w:rPr>
        <w:t>,</w:t>
      </w:r>
      <w:r w:rsidRPr="00646A17">
        <w:rPr>
          <w:sz w:val="24"/>
          <w:szCs w:val="24"/>
        </w:rPr>
        <w:t xml:space="preserve"> подтверждающий статус участник</w:t>
      </w:r>
      <w:proofErr w:type="gramStart"/>
      <w:r w:rsidRPr="00646A17">
        <w:rPr>
          <w:sz w:val="24"/>
          <w:szCs w:val="24"/>
        </w:rPr>
        <w:t>а(</w:t>
      </w:r>
      <w:proofErr w:type="spellStart"/>
      <w:proofErr w:type="gramEnd"/>
      <w:r w:rsidRPr="00646A17">
        <w:rPr>
          <w:sz w:val="24"/>
          <w:szCs w:val="24"/>
        </w:rPr>
        <w:t>ов</w:t>
      </w:r>
      <w:proofErr w:type="spellEnd"/>
      <w:r w:rsidRPr="00646A17">
        <w:rPr>
          <w:sz w:val="24"/>
          <w:szCs w:val="24"/>
        </w:rPr>
        <w:t>) общества (выписка из реестра акционеров либо решение учредителя участника общества и т</w:t>
      </w:r>
      <w:r>
        <w:rPr>
          <w:sz w:val="24"/>
          <w:szCs w:val="24"/>
        </w:rPr>
        <w:t>.</w:t>
      </w:r>
      <w:r w:rsidRPr="00646A17">
        <w:rPr>
          <w:sz w:val="24"/>
          <w:szCs w:val="24"/>
        </w:rPr>
        <w:t xml:space="preserve">д.). </w:t>
      </w:r>
      <w:proofErr w:type="gramStart"/>
      <w:r w:rsidRPr="00646A17">
        <w:rPr>
          <w:sz w:val="24"/>
          <w:szCs w:val="24"/>
        </w:rPr>
        <w:t>Скан-копии</w:t>
      </w:r>
      <w:proofErr w:type="gramEnd"/>
      <w:r w:rsidRPr="00646A17">
        <w:rPr>
          <w:sz w:val="24"/>
          <w:szCs w:val="24"/>
        </w:rPr>
        <w:t xml:space="preserve"> документов, указанных в данном разделе, должны быть приложены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646A17">
        <w:rPr>
          <w:sz w:val="24"/>
          <w:szCs w:val="24"/>
        </w:rPr>
        <w:t xml:space="preserve"> к </w:t>
      </w:r>
      <w:r w:rsidR="00D90031">
        <w:rPr>
          <w:sz w:val="24"/>
          <w:szCs w:val="24"/>
        </w:rPr>
        <w:t xml:space="preserve">настоящей Форме </w:t>
      </w:r>
      <w:r w:rsidR="00D90031" w:rsidRPr="00D90031">
        <w:rPr>
          <w:sz w:val="24"/>
          <w:szCs w:val="24"/>
        </w:rPr>
        <w:t>информации о собственниках Участника (включая конечных бенефициаров)</w:t>
      </w:r>
      <w:r w:rsidRPr="00646A17">
        <w:rPr>
          <w:sz w:val="24"/>
          <w:szCs w:val="24"/>
        </w:rPr>
        <w:t xml:space="preserve"> и войти в состав </w:t>
      </w:r>
      <w:r w:rsidR="00D904EF">
        <w:rPr>
          <w:sz w:val="24"/>
          <w:szCs w:val="24"/>
        </w:rPr>
        <w:t>Заявки</w:t>
      </w:r>
      <w:r w:rsidRPr="00646A17">
        <w:rPr>
          <w:sz w:val="24"/>
          <w:szCs w:val="24"/>
        </w:rPr>
        <w:t>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8C4223" w:rsidRDefault="000D70B6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162" w:name="_Toc423423683"/>
      <w:bookmarkStart w:id="1163" w:name="_Ref440272051"/>
      <w:bookmarkStart w:id="1164" w:name="_Ref440274744"/>
      <w:bookmarkStart w:id="1165" w:name="_Toc464120677"/>
      <w:r w:rsidRPr="000D70B6">
        <w:lastRenderedPageBreak/>
        <w:t>Согласие на обработку персональных данных</w:t>
      </w:r>
      <w:r w:rsidR="004F4D80" w:rsidRPr="008C4223">
        <w:t xml:space="preserve"> (форма 1</w:t>
      </w:r>
      <w:r w:rsidR="000D67AD">
        <w:t>2</w:t>
      </w:r>
      <w:r w:rsidR="004F4D80" w:rsidRPr="008C4223">
        <w:t>)</w:t>
      </w:r>
      <w:bookmarkEnd w:id="1161"/>
      <w:bookmarkEnd w:id="1162"/>
      <w:bookmarkEnd w:id="1163"/>
      <w:bookmarkEnd w:id="1164"/>
      <w:bookmarkEnd w:id="1165"/>
    </w:p>
    <w:p w:rsidR="004F4D80" w:rsidRPr="00726A75" w:rsidRDefault="004F4D80" w:rsidP="004F4D80">
      <w:pPr>
        <w:pStyle w:val="3"/>
        <w:rPr>
          <w:szCs w:val="24"/>
        </w:rPr>
      </w:pPr>
      <w:bookmarkStart w:id="1166" w:name="_Toc343690587"/>
      <w:bookmarkStart w:id="1167" w:name="_Toc372294431"/>
      <w:bookmarkStart w:id="1168" w:name="_Toc379288899"/>
      <w:bookmarkStart w:id="1169" w:name="_Toc384734783"/>
      <w:bookmarkStart w:id="1170" w:name="_Toc396984081"/>
      <w:bookmarkStart w:id="1171" w:name="_Toc423423684"/>
      <w:bookmarkStart w:id="1172" w:name="_Toc439170713"/>
      <w:bookmarkStart w:id="1173" w:name="_Toc439172815"/>
      <w:bookmarkStart w:id="1174" w:name="_Toc439173256"/>
      <w:bookmarkStart w:id="1175" w:name="_Toc439238252"/>
      <w:bookmarkStart w:id="1176" w:name="_Toc439252799"/>
      <w:bookmarkStart w:id="1177" w:name="_Toc439323773"/>
      <w:bookmarkStart w:id="1178" w:name="_Toc440357171"/>
      <w:bookmarkStart w:id="1179" w:name="_Toc440359723"/>
      <w:bookmarkStart w:id="1180" w:name="_Toc440632187"/>
      <w:bookmarkStart w:id="1181" w:name="_Toc440876007"/>
      <w:bookmarkStart w:id="1182" w:name="_Toc441131035"/>
      <w:bookmarkStart w:id="1183" w:name="_Toc447269852"/>
      <w:bookmarkStart w:id="1184" w:name="_Toc464120678"/>
      <w:r w:rsidRPr="00726A75">
        <w:rPr>
          <w:szCs w:val="24"/>
        </w:rPr>
        <w:t xml:space="preserve">Форма </w:t>
      </w:r>
      <w:bookmarkEnd w:id="1166"/>
      <w:bookmarkEnd w:id="1167"/>
      <w:bookmarkEnd w:id="1168"/>
      <w:bookmarkEnd w:id="1169"/>
      <w:bookmarkEnd w:id="1170"/>
      <w:bookmarkEnd w:id="1171"/>
      <w:bookmarkEnd w:id="1172"/>
      <w:bookmarkEnd w:id="1173"/>
      <w:bookmarkEnd w:id="1174"/>
      <w:bookmarkEnd w:id="1175"/>
      <w:bookmarkEnd w:id="1176"/>
      <w:r w:rsidR="000D70B6" w:rsidRPr="00726A75">
        <w:rPr>
          <w:szCs w:val="24"/>
        </w:rPr>
        <w:t>Согласия на обработку персональных данных</w:t>
      </w:r>
      <w:bookmarkEnd w:id="1177"/>
      <w:bookmarkEnd w:id="1178"/>
      <w:bookmarkEnd w:id="1179"/>
      <w:bookmarkEnd w:id="1180"/>
      <w:bookmarkEnd w:id="1181"/>
      <w:bookmarkEnd w:id="1182"/>
      <w:bookmarkEnd w:id="1183"/>
      <w:bookmarkEnd w:id="1184"/>
    </w:p>
    <w:p w:rsidR="004F4D80" w:rsidRPr="007252E9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252E9">
        <w:rPr>
          <w:sz w:val="24"/>
          <w:szCs w:val="24"/>
        </w:rPr>
        <w:t>Приложение 1</w:t>
      </w:r>
      <w:r w:rsidR="000D67AD" w:rsidRPr="007252E9">
        <w:rPr>
          <w:sz w:val="24"/>
          <w:szCs w:val="24"/>
        </w:rPr>
        <w:t>2</w:t>
      </w:r>
      <w:r w:rsidR="00726A75" w:rsidRPr="007252E9">
        <w:rPr>
          <w:sz w:val="24"/>
          <w:szCs w:val="24"/>
        </w:rPr>
        <w:t>.1</w:t>
      </w:r>
      <w:r w:rsidRPr="007252E9">
        <w:rPr>
          <w:sz w:val="24"/>
          <w:szCs w:val="24"/>
        </w:rPr>
        <w:t xml:space="preserve"> к письму о подаче оферты</w:t>
      </w:r>
      <w:r w:rsidRPr="007252E9">
        <w:rPr>
          <w:sz w:val="24"/>
          <w:szCs w:val="24"/>
        </w:rPr>
        <w:br/>
        <w:t>от «____»_____________ </w:t>
      </w:r>
      <w:proofErr w:type="gramStart"/>
      <w:r w:rsidRPr="007252E9">
        <w:rPr>
          <w:sz w:val="24"/>
          <w:szCs w:val="24"/>
        </w:rPr>
        <w:t>г</w:t>
      </w:r>
      <w:proofErr w:type="gramEnd"/>
      <w:r w:rsidRPr="007252E9">
        <w:rPr>
          <w:sz w:val="24"/>
          <w:szCs w:val="24"/>
        </w:rPr>
        <w:t>. №__________</w:t>
      </w:r>
    </w:p>
    <w:p w:rsidR="004F4D80" w:rsidRPr="007252E9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7252E9" w:rsidRDefault="002B5044" w:rsidP="002B5044">
      <w:pPr>
        <w:rPr>
          <w:lang w:eastAsia="ru-RU"/>
        </w:rPr>
      </w:pPr>
    </w:p>
    <w:p w:rsidR="003311F3" w:rsidRPr="007252E9" w:rsidRDefault="003311F3" w:rsidP="003311F3">
      <w:pPr>
        <w:widowControl w:val="0"/>
        <w:tabs>
          <w:tab w:val="left" w:pos="0"/>
          <w:tab w:val="num" w:pos="1134"/>
        </w:tabs>
        <w:spacing w:line="240" w:lineRule="auto"/>
        <w:jc w:val="center"/>
        <w:outlineLvl w:val="1"/>
        <w:rPr>
          <w:b/>
          <w:sz w:val="26"/>
          <w:szCs w:val="26"/>
        </w:rPr>
      </w:pPr>
      <w:r w:rsidRPr="007252E9">
        <w:rPr>
          <w:b/>
          <w:sz w:val="26"/>
          <w:szCs w:val="26"/>
        </w:rPr>
        <w:t xml:space="preserve">Согласие на обработку персональных данных </w:t>
      </w:r>
    </w:p>
    <w:p w:rsidR="003311F3" w:rsidRPr="007252E9" w:rsidRDefault="003311F3" w:rsidP="003311F3">
      <w:pPr>
        <w:widowControl w:val="0"/>
        <w:tabs>
          <w:tab w:val="left" w:pos="0"/>
        </w:tabs>
        <w:spacing w:line="240" w:lineRule="auto"/>
        <w:jc w:val="center"/>
        <w:rPr>
          <w:b/>
          <w:snapToGrid w:val="0"/>
          <w:sz w:val="26"/>
          <w:szCs w:val="26"/>
        </w:rPr>
      </w:pPr>
      <w:r w:rsidRPr="007252E9">
        <w:rPr>
          <w:b/>
          <w:snapToGrid w:val="0"/>
          <w:sz w:val="26"/>
          <w:szCs w:val="26"/>
        </w:rPr>
        <w:t xml:space="preserve">от «_____» ____________ 201____ г. </w:t>
      </w:r>
    </w:p>
    <w:p w:rsidR="003311F3" w:rsidRPr="007252E9" w:rsidRDefault="003311F3" w:rsidP="003311F3">
      <w:pPr>
        <w:widowControl w:val="0"/>
        <w:spacing w:line="240" w:lineRule="auto"/>
        <w:jc w:val="center"/>
        <w:rPr>
          <w:sz w:val="26"/>
          <w:szCs w:val="26"/>
        </w:rPr>
      </w:pPr>
    </w:p>
    <w:p w:rsidR="00726A75" w:rsidRPr="007252E9" w:rsidRDefault="00726A75" w:rsidP="00726A75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7252E9">
        <w:rPr>
          <w:sz w:val="24"/>
          <w:szCs w:val="24"/>
        </w:rPr>
        <w:t xml:space="preserve">Настоящим </w:t>
      </w:r>
      <w:r w:rsidRPr="007252E9">
        <w:rPr>
          <w:b/>
          <w:i/>
          <w:sz w:val="24"/>
          <w:szCs w:val="24"/>
        </w:rPr>
        <w:t>{указывается полное наименование участника закупочной процедуры (потенциального контрагента), контрагента, его место нахождения, ИНН, КПП и ОГРН}, в лице __________</w:t>
      </w:r>
      <w:r w:rsidRPr="007252E9">
        <w:rPr>
          <w:sz w:val="24"/>
          <w:szCs w:val="24"/>
        </w:rPr>
        <w:t>,</w:t>
      </w:r>
      <w:r w:rsidRPr="007252E9">
        <w:rPr>
          <w:b/>
          <w:i/>
          <w:sz w:val="24"/>
          <w:szCs w:val="24"/>
        </w:rPr>
        <w:t xml:space="preserve"> действующего на основании _________</w:t>
      </w:r>
      <w:r w:rsidRPr="007252E9">
        <w:rPr>
          <w:i/>
          <w:sz w:val="24"/>
          <w:szCs w:val="24"/>
        </w:rPr>
        <w:t>_,</w:t>
      </w:r>
      <w:r w:rsidRPr="007252E9">
        <w:rPr>
          <w:b/>
          <w:i/>
          <w:sz w:val="24"/>
          <w:szCs w:val="24"/>
        </w:rPr>
        <w:t xml:space="preserve"> </w:t>
      </w:r>
      <w:r w:rsidRPr="007252E9">
        <w:rPr>
          <w:sz w:val="24"/>
          <w:szCs w:val="24"/>
        </w:rPr>
        <w:t xml:space="preserve">дает свое согласие на </w:t>
      </w:r>
      <w:r w:rsidRPr="007252E9">
        <w:rPr>
          <w:snapToGrid w:val="0"/>
          <w:sz w:val="24"/>
          <w:szCs w:val="24"/>
        </w:rPr>
        <w:t>совершение ПАО «МРСК Центра», и ПАО «</w:t>
      </w:r>
      <w:proofErr w:type="spellStart"/>
      <w:r w:rsidRPr="007252E9">
        <w:rPr>
          <w:snapToGrid w:val="0"/>
          <w:sz w:val="24"/>
          <w:szCs w:val="24"/>
        </w:rPr>
        <w:t>Россети</w:t>
      </w:r>
      <w:proofErr w:type="spellEnd"/>
      <w:r w:rsidRPr="007252E9">
        <w:rPr>
          <w:snapToGrid w:val="0"/>
          <w:sz w:val="24"/>
          <w:szCs w:val="24"/>
        </w:rPr>
        <w:t>» действий, предусмотренных п. 3 ст. 3 ФЗ «О персональных данных» от 27.07.2006 № 152-ФЗ, в отношении</w:t>
      </w:r>
      <w:r w:rsidRPr="007252E9">
        <w:rPr>
          <w:sz w:val="24"/>
          <w:szCs w:val="24"/>
        </w:rPr>
        <w:t xml:space="preserve"> персональных данных участника закупки (потенциального контрагента)/ контрагента/планируемых к привлечению </w:t>
      </w:r>
      <w:proofErr w:type="spellStart"/>
      <w:r w:rsidRPr="007252E9">
        <w:rPr>
          <w:sz w:val="24"/>
          <w:szCs w:val="24"/>
        </w:rPr>
        <w:t>субконтрагентов</w:t>
      </w:r>
      <w:proofErr w:type="spellEnd"/>
      <w:r w:rsidRPr="007252E9">
        <w:rPr>
          <w:sz w:val="24"/>
          <w:szCs w:val="24"/>
        </w:rPr>
        <w:t xml:space="preserve"> и</w:t>
      </w:r>
      <w:proofErr w:type="gramEnd"/>
      <w:r w:rsidRPr="007252E9">
        <w:rPr>
          <w:sz w:val="24"/>
          <w:szCs w:val="24"/>
        </w:rPr>
        <w:t xml:space="preserve"> </w:t>
      </w:r>
      <w:proofErr w:type="gramStart"/>
      <w:r w:rsidRPr="007252E9">
        <w:rPr>
          <w:sz w:val="24"/>
          <w:szCs w:val="24"/>
        </w:rPr>
        <w:t>их собственников (участников, учредителей, акционеров), в том числе конечных бенефициаров (</w:t>
      </w:r>
      <w:r w:rsidRPr="007252E9">
        <w:rPr>
          <w:snapToGrid w:val="0"/>
          <w:sz w:val="24"/>
          <w:szCs w:val="24"/>
        </w:rPr>
        <w:t>фамилия, имя, отчество; серия и номер документа, сведения о дате выдаче документа, удостоверяющего личность; и выдавшем его органе, адрес регистрации/место жительства;</w:t>
      </w:r>
      <w:proofErr w:type="gramEnd"/>
      <w:r w:rsidRPr="007252E9">
        <w:rPr>
          <w:snapToGrid w:val="0"/>
          <w:sz w:val="24"/>
          <w:szCs w:val="24"/>
        </w:rPr>
        <w:t xml:space="preserve"> ИНН </w:t>
      </w:r>
      <w:r w:rsidRPr="007252E9">
        <w:rPr>
          <w:sz w:val="24"/>
          <w:szCs w:val="24"/>
        </w:rPr>
        <w:t xml:space="preserve">(участников, учредителей, акционеров)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7252E9">
        <w:rPr>
          <w:sz w:val="24"/>
          <w:szCs w:val="24"/>
        </w:rPr>
        <w:t>Росфинмониторинг</w:t>
      </w:r>
      <w:proofErr w:type="spellEnd"/>
      <w:r w:rsidRPr="007252E9">
        <w:rPr>
          <w:sz w:val="24"/>
          <w:szCs w:val="24"/>
        </w:rPr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726A75" w:rsidRPr="007252E9" w:rsidRDefault="00726A75" w:rsidP="00726A75">
      <w:pPr>
        <w:spacing w:line="240" w:lineRule="auto"/>
        <w:ind w:firstLine="709"/>
        <w:rPr>
          <w:snapToGrid w:val="0"/>
          <w:sz w:val="24"/>
          <w:szCs w:val="24"/>
        </w:rPr>
      </w:pPr>
      <w:proofErr w:type="gramStart"/>
      <w:r w:rsidRPr="007252E9">
        <w:rPr>
          <w:snapToGrid w:val="0"/>
          <w:sz w:val="24"/>
          <w:szCs w:val="24"/>
        </w:rPr>
        <w:t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  <w:proofErr w:type="gramEnd"/>
    </w:p>
    <w:p w:rsidR="00726A75" w:rsidRPr="007252E9" w:rsidRDefault="00726A75" w:rsidP="00726A75">
      <w:pPr>
        <w:spacing w:line="240" w:lineRule="auto"/>
        <w:ind w:firstLine="709"/>
        <w:rPr>
          <w:snapToGrid w:val="0"/>
          <w:sz w:val="24"/>
          <w:szCs w:val="24"/>
        </w:rPr>
      </w:pPr>
      <w:r w:rsidRPr="007252E9">
        <w:rPr>
          <w:snapToGrid w:val="0"/>
          <w:sz w:val="24"/>
          <w:szCs w:val="24"/>
        </w:rPr>
        <w:t xml:space="preserve">Срок, в течение которого действует настоящее согласие субъекта персональных данных: со дня его подписания до момента фактического </w:t>
      </w:r>
      <w:proofErr w:type="gramStart"/>
      <w:r w:rsidRPr="007252E9">
        <w:rPr>
          <w:snapToGrid w:val="0"/>
          <w:sz w:val="24"/>
          <w:szCs w:val="24"/>
        </w:rPr>
        <w:t>выполнения / отмены действия поручений Правительства Российской</w:t>
      </w:r>
      <w:proofErr w:type="gramEnd"/>
      <w:r w:rsidRPr="007252E9">
        <w:rPr>
          <w:snapToGrid w:val="0"/>
          <w:sz w:val="24"/>
          <w:szCs w:val="24"/>
        </w:rPr>
        <w:t xml:space="preserve">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отзыва настоящего согласия.</w:t>
      </w:r>
    </w:p>
    <w:p w:rsidR="00726A75" w:rsidRPr="007252E9" w:rsidRDefault="00726A75" w:rsidP="00726A75">
      <w:pPr>
        <w:spacing w:line="240" w:lineRule="auto"/>
        <w:ind w:firstLine="709"/>
        <w:rPr>
          <w:snapToGrid w:val="0"/>
          <w:sz w:val="24"/>
          <w:szCs w:val="24"/>
        </w:rPr>
      </w:pPr>
    </w:p>
    <w:p w:rsidR="00726A75" w:rsidRPr="007252E9" w:rsidRDefault="00726A75" w:rsidP="00726A75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7252E9">
        <w:rPr>
          <w:color w:val="000000"/>
          <w:sz w:val="24"/>
          <w:szCs w:val="24"/>
        </w:rPr>
        <w:t>_______________________                                                   ______________________</w:t>
      </w:r>
    </w:p>
    <w:p w:rsidR="00726A75" w:rsidRPr="007252E9" w:rsidRDefault="00726A75" w:rsidP="00726A75">
      <w:pPr>
        <w:spacing w:line="240" w:lineRule="auto"/>
        <w:ind w:firstLine="0"/>
        <w:jc w:val="left"/>
        <w:rPr>
          <w:sz w:val="24"/>
          <w:szCs w:val="24"/>
        </w:rPr>
      </w:pPr>
      <w:r w:rsidRPr="007252E9">
        <w:rPr>
          <w:sz w:val="24"/>
          <w:szCs w:val="24"/>
        </w:rPr>
        <w:t>(Подпись уполномоченного представителя)                                      (Ф.И.О. и должность подписавшего)</w:t>
      </w:r>
    </w:p>
    <w:p w:rsidR="00726A75" w:rsidRPr="007252E9" w:rsidRDefault="00726A75" w:rsidP="00726A75">
      <w:pPr>
        <w:spacing w:line="240" w:lineRule="auto"/>
        <w:jc w:val="left"/>
        <w:rPr>
          <w:b/>
          <w:bCs w:val="0"/>
          <w:sz w:val="24"/>
          <w:szCs w:val="24"/>
        </w:rPr>
      </w:pPr>
      <w:r w:rsidRPr="007252E9">
        <w:rPr>
          <w:b/>
          <w:bCs w:val="0"/>
          <w:sz w:val="24"/>
          <w:szCs w:val="24"/>
        </w:rPr>
        <w:t>М.П.</w:t>
      </w:r>
    </w:p>
    <w:p w:rsidR="00726A75" w:rsidRPr="007252E9" w:rsidRDefault="00726A75" w:rsidP="00726A75">
      <w:pPr>
        <w:spacing w:line="240" w:lineRule="auto"/>
        <w:jc w:val="left"/>
        <w:rPr>
          <w:b/>
          <w:bCs w:val="0"/>
          <w:sz w:val="24"/>
          <w:szCs w:val="24"/>
        </w:rPr>
      </w:pPr>
    </w:p>
    <w:p w:rsidR="00726A75" w:rsidRPr="007252E9" w:rsidRDefault="00726A75" w:rsidP="00726A75">
      <w:pPr>
        <w:spacing w:line="240" w:lineRule="auto"/>
        <w:ind w:firstLine="0"/>
        <w:jc w:val="left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>По поручению:</w:t>
      </w:r>
    </w:p>
    <w:p w:rsidR="00726A75" w:rsidRPr="007252E9" w:rsidRDefault="00726A75" w:rsidP="00726A75">
      <w:pPr>
        <w:spacing w:line="240" w:lineRule="auto"/>
        <w:ind w:firstLine="0"/>
        <w:jc w:val="left"/>
        <w:rPr>
          <w:bCs w:val="0"/>
          <w:sz w:val="24"/>
          <w:szCs w:val="24"/>
        </w:rPr>
      </w:pPr>
    </w:p>
    <w:p w:rsidR="00726A75" w:rsidRPr="00726A75" w:rsidRDefault="00726A75" w:rsidP="00726A75">
      <w:pPr>
        <w:spacing w:line="240" w:lineRule="auto"/>
        <w:jc w:val="left"/>
        <w:rPr>
          <w:b/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__________________ </w:t>
      </w:r>
      <w:r w:rsidRPr="007252E9">
        <w:rPr>
          <w:b/>
          <w:i/>
          <w:sz w:val="24"/>
          <w:szCs w:val="24"/>
        </w:rPr>
        <w:t>{указывается</w:t>
      </w:r>
      <w:r w:rsidRPr="007252E9">
        <w:rPr>
          <w:sz w:val="24"/>
          <w:szCs w:val="24"/>
        </w:rPr>
        <w:t xml:space="preserve"> </w:t>
      </w:r>
      <w:r w:rsidRPr="007252E9">
        <w:rPr>
          <w:b/>
          <w:i/>
          <w:sz w:val="24"/>
          <w:szCs w:val="24"/>
        </w:rPr>
        <w:t>фамилия, имя, отчество субъекта персональных данных (собственника/бенефициара) и</w:t>
      </w:r>
      <w:r w:rsidRPr="007252E9">
        <w:rPr>
          <w:sz w:val="24"/>
          <w:szCs w:val="24"/>
        </w:rPr>
        <w:t xml:space="preserve"> </w:t>
      </w:r>
      <w:r w:rsidRPr="007252E9">
        <w:rPr>
          <w:b/>
          <w:i/>
          <w:sz w:val="24"/>
          <w:szCs w:val="24"/>
        </w:rPr>
        <w:t>реквизиты доверенности или иного документа, подтверждающего полномочия представителя}</w:t>
      </w:r>
    </w:p>
    <w:p w:rsidR="000D67AD" w:rsidRDefault="000D67AD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3311F3" w:rsidRPr="007252E9" w:rsidRDefault="003311F3" w:rsidP="003311F3">
      <w:pPr>
        <w:pStyle w:val="3"/>
        <w:rPr>
          <w:szCs w:val="24"/>
        </w:rPr>
      </w:pPr>
      <w:bookmarkStart w:id="1185" w:name="_Toc439252801"/>
      <w:bookmarkStart w:id="1186" w:name="_Toc439323774"/>
      <w:bookmarkStart w:id="1187" w:name="_Toc440357172"/>
      <w:bookmarkStart w:id="1188" w:name="_Toc440359724"/>
      <w:bookmarkStart w:id="1189" w:name="_Toc440632188"/>
      <w:bookmarkStart w:id="1190" w:name="_Toc440876008"/>
      <w:bookmarkStart w:id="1191" w:name="_Toc441131036"/>
      <w:bookmarkStart w:id="1192" w:name="_Toc447269853"/>
      <w:bookmarkStart w:id="1193" w:name="_Toc464120679"/>
      <w:r w:rsidRPr="007252E9">
        <w:rPr>
          <w:szCs w:val="24"/>
        </w:rPr>
        <w:lastRenderedPageBreak/>
        <w:t>Инструкции по заполнению</w:t>
      </w:r>
      <w:bookmarkEnd w:id="1185"/>
      <w:bookmarkEnd w:id="1186"/>
      <w:bookmarkEnd w:id="1187"/>
      <w:bookmarkEnd w:id="1188"/>
      <w:bookmarkEnd w:id="1189"/>
      <w:bookmarkEnd w:id="1190"/>
      <w:bookmarkEnd w:id="1191"/>
      <w:bookmarkEnd w:id="1192"/>
      <w:bookmarkEnd w:id="1193"/>
    </w:p>
    <w:p w:rsidR="00726A75" w:rsidRPr="007252E9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7252E9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7252E9">
        <w:rPr>
          <w:b/>
          <w:bCs w:val="0"/>
          <w:sz w:val="24"/>
          <w:szCs w:val="24"/>
        </w:rPr>
        <w:t>Россети</w:t>
      </w:r>
      <w:proofErr w:type="spellEnd"/>
      <w:r w:rsidRPr="007252E9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7252E9">
        <w:rPr>
          <w:b/>
          <w:sz w:val="24"/>
          <w:szCs w:val="24"/>
        </w:rPr>
        <w:t xml:space="preserve">составляется </w:t>
      </w:r>
      <w:r w:rsidRPr="007252E9">
        <w:rPr>
          <w:b/>
          <w:bCs w:val="0"/>
          <w:sz w:val="24"/>
          <w:szCs w:val="24"/>
        </w:rPr>
        <w:t>представителем субъект</w:t>
      </w:r>
      <w:proofErr w:type="gramStart"/>
      <w:r w:rsidRPr="007252E9">
        <w:rPr>
          <w:b/>
          <w:bCs w:val="0"/>
          <w:sz w:val="24"/>
          <w:szCs w:val="24"/>
        </w:rPr>
        <w:t>а(</w:t>
      </w:r>
      <w:proofErr w:type="spellStart"/>
      <w:proofErr w:type="gramEnd"/>
      <w:r w:rsidRPr="007252E9">
        <w:rPr>
          <w:b/>
          <w:bCs w:val="0"/>
          <w:sz w:val="24"/>
          <w:szCs w:val="24"/>
        </w:rPr>
        <w:t>ов</w:t>
      </w:r>
      <w:proofErr w:type="spellEnd"/>
      <w:r w:rsidRPr="007252E9">
        <w:rPr>
          <w:b/>
          <w:bCs w:val="0"/>
          <w:sz w:val="24"/>
          <w:szCs w:val="24"/>
        </w:rPr>
        <w:t>) персональных данных на основании доверенности или иного документа, подтверждающего полномочия представителя.</w:t>
      </w:r>
    </w:p>
    <w:p w:rsidR="00726A75" w:rsidRPr="007252E9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proofErr w:type="gramStart"/>
      <w:r w:rsidRPr="007252E9">
        <w:rPr>
          <w:bCs w:val="0"/>
          <w:sz w:val="24"/>
          <w:szCs w:val="24"/>
        </w:rPr>
        <w:t>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его собственниках (участниках, учредителях, акционерах) и бенефициарах исключает ответственность ПАО «МРСК Центра», и ПАО «</w:t>
      </w:r>
      <w:proofErr w:type="spellStart"/>
      <w:r w:rsidRPr="007252E9">
        <w:rPr>
          <w:bCs w:val="0"/>
          <w:sz w:val="24"/>
          <w:szCs w:val="24"/>
        </w:rPr>
        <w:t>Россети</w:t>
      </w:r>
      <w:proofErr w:type="spellEnd"/>
      <w:r w:rsidRPr="007252E9">
        <w:rPr>
          <w:bCs w:val="0"/>
          <w:sz w:val="24"/>
          <w:szCs w:val="24"/>
        </w:rPr>
        <w:t xml:space="preserve">» перед собственником (участником, учредителем, акционером), а также бенефициаром участника закупки / контрагента / их </w:t>
      </w:r>
      <w:proofErr w:type="spellStart"/>
      <w:r w:rsidRPr="007252E9">
        <w:rPr>
          <w:bCs w:val="0"/>
          <w:sz w:val="24"/>
          <w:szCs w:val="24"/>
        </w:rPr>
        <w:t>субконтрагентов</w:t>
      </w:r>
      <w:proofErr w:type="spellEnd"/>
      <w:r w:rsidRPr="007252E9">
        <w:rPr>
          <w:bCs w:val="0"/>
          <w:sz w:val="24"/>
          <w:szCs w:val="24"/>
        </w:rPr>
        <w:t xml:space="preserve"> за предоставление Обществу данных о своих собственниках (участниках, учредителях, акционерах</w:t>
      </w:r>
      <w:proofErr w:type="gramEnd"/>
      <w:r w:rsidRPr="007252E9">
        <w:rPr>
          <w:bCs w:val="0"/>
          <w:sz w:val="24"/>
          <w:szCs w:val="24"/>
        </w:rPr>
        <w:t xml:space="preserve">), в том числе бенефициарах и бенефициарах своего </w:t>
      </w:r>
      <w:proofErr w:type="spellStart"/>
      <w:r w:rsidRPr="007252E9">
        <w:rPr>
          <w:bCs w:val="0"/>
          <w:sz w:val="24"/>
          <w:szCs w:val="24"/>
        </w:rPr>
        <w:t>субконтрагента</w:t>
      </w:r>
      <w:proofErr w:type="spellEnd"/>
      <w:r w:rsidRPr="007252E9">
        <w:rPr>
          <w:bCs w:val="0"/>
          <w:sz w:val="24"/>
          <w:szCs w:val="24"/>
        </w:rPr>
        <w:t xml:space="preserve">, и предполагает, что участник закупки (потенциальный контрагент) / контрагент получил у своих бенефициаров и бенефициаров своих </w:t>
      </w:r>
      <w:proofErr w:type="spellStart"/>
      <w:r w:rsidRPr="007252E9">
        <w:rPr>
          <w:bCs w:val="0"/>
          <w:sz w:val="24"/>
          <w:szCs w:val="24"/>
        </w:rPr>
        <w:t>субконтрагентов</w:t>
      </w:r>
      <w:proofErr w:type="spellEnd"/>
      <w:r w:rsidRPr="007252E9">
        <w:rPr>
          <w:bCs w:val="0"/>
          <w:sz w:val="24"/>
          <w:szCs w:val="24"/>
        </w:rPr>
        <w:t xml:space="preserve"> согласие на представление (обработку) ПАО «МРСК Центра», и ПАО «</w:t>
      </w:r>
      <w:proofErr w:type="spellStart"/>
      <w:r w:rsidRPr="007252E9">
        <w:rPr>
          <w:bCs w:val="0"/>
          <w:sz w:val="24"/>
          <w:szCs w:val="24"/>
        </w:rPr>
        <w:t>Россети</w:t>
      </w:r>
      <w:proofErr w:type="spellEnd"/>
      <w:r w:rsidRPr="007252E9">
        <w:rPr>
          <w:bCs w:val="0"/>
          <w:sz w:val="24"/>
          <w:szCs w:val="24"/>
        </w:rPr>
        <w:t>» и в уполномоченные государственные органы указанных сведений.</w:t>
      </w:r>
    </w:p>
    <w:p w:rsidR="00726A75" w:rsidRPr="007252E9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7252E9">
        <w:rPr>
          <w:sz w:val="24"/>
          <w:szCs w:val="24"/>
        </w:rPr>
        <w:t>Согласие должно быть составлено в отношении всех собственников/бенефициаров – физических лиц и подписано представителем, уполномоченным собственниками/ бенефициарами предоставлять (обрабатывать) свои персональные данные.</w:t>
      </w:r>
    </w:p>
    <w:p w:rsidR="00726A75" w:rsidRDefault="00726A75" w:rsidP="00726A75"/>
    <w:p w:rsidR="00726A75" w:rsidRDefault="00726A75">
      <w:pPr>
        <w:suppressAutoHyphens w:val="0"/>
        <w:spacing w:line="240" w:lineRule="auto"/>
        <w:ind w:firstLine="0"/>
        <w:jc w:val="left"/>
      </w:pPr>
      <w:r>
        <w:br w:type="page"/>
      </w:r>
    </w:p>
    <w:p w:rsidR="00726A75" w:rsidRPr="007252E9" w:rsidRDefault="00726A75" w:rsidP="00726A75">
      <w:pPr>
        <w:pStyle w:val="3"/>
        <w:tabs>
          <w:tab w:val="num" w:pos="1134"/>
        </w:tabs>
        <w:rPr>
          <w:szCs w:val="24"/>
        </w:rPr>
      </w:pPr>
      <w:bookmarkStart w:id="1194" w:name="_Toc461808970"/>
      <w:bookmarkStart w:id="1195" w:name="_Toc464120680"/>
      <w:r w:rsidRPr="007252E9">
        <w:rPr>
          <w:szCs w:val="24"/>
        </w:rPr>
        <w:lastRenderedPageBreak/>
        <w:t>Форма Согласия на обработку персональных данных</w:t>
      </w:r>
      <w:bookmarkEnd w:id="1194"/>
      <w:bookmarkEnd w:id="1195"/>
    </w:p>
    <w:p w:rsidR="00726A75" w:rsidRPr="007252E9" w:rsidRDefault="00726A75" w:rsidP="00726A75">
      <w:pPr>
        <w:tabs>
          <w:tab w:val="left" w:pos="4757"/>
        </w:tabs>
        <w:ind w:left="1134" w:firstLine="0"/>
        <w:jc w:val="left"/>
        <w:rPr>
          <w:sz w:val="24"/>
          <w:szCs w:val="24"/>
        </w:rPr>
      </w:pPr>
      <w:r w:rsidRPr="007252E9">
        <w:rPr>
          <w:sz w:val="24"/>
          <w:szCs w:val="24"/>
        </w:rPr>
        <w:t>Приложение 12.2 к письму о подаче оферты</w:t>
      </w:r>
      <w:r w:rsidRPr="007252E9">
        <w:rPr>
          <w:sz w:val="24"/>
          <w:szCs w:val="24"/>
        </w:rPr>
        <w:br/>
        <w:t>от «____»_____________ </w:t>
      </w:r>
      <w:proofErr w:type="gramStart"/>
      <w:r w:rsidRPr="007252E9">
        <w:rPr>
          <w:sz w:val="24"/>
          <w:szCs w:val="24"/>
        </w:rPr>
        <w:t>г</w:t>
      </w:r>
      <w:proofErr w:type="gramEnd"/>
      <w:r w:rsidRPr="007252E9">
        <w:rPr>
          <w:sz w:val="24"/>
          <w:szCs w:val="24"/>
        </w:rPr>
        <w:t>. №__________</w:t>
      </w:r>
    </w:p>
    <w:p w:rsidR="00726A75" w:rsidRPr="007252E9" w:rsidRDefault="00726A75" w:rsidP="00726A75">
      <w:pPr>
        <w:contextualSpacing/>
        <w:jc w:val="right"/>
        <w:rPr>
          <w:szCs w:val="24"/>
        </w:rPr>
      </w:pPr>
    </w:p>
    <w:p w:rsidR="00726A75" w:rsidRPr="007252E9" w:rsidRDefault="00726A75" w:rsidP="00726A75">
      <w:pPr>
        <w:rPr>
          <w:szCs w:val="24"/>
        </w:rPr>
      </w:pPr>
    </w:p>
    <w:p w:rsidR="00726A75" w:rsidRPr="007252E9" w:rsidRDefault="00726A75" w:rsidP="00726A75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196" w:name="_Toc461808971"/>
      <w:r w:rsidRPr="007252E9">
        <w:rPr>
          <w:b/>
          <w:sz w:val="24"/>
          <w:szCs w:val="24"/>
        </w:rPr>
        <w:t>Согласие на обработку персональных данных</w:t>
      </w:r>
      <w:bookmarkEnd w:id="1196"/>
      <w:r w:rsidRPr="007252E9">
        <w:rPr>
          <w:b/>
          <w:sz w:val="24"/>
          <w:szCs w:val="24"/>
        </w:rPr>
        <w:t xml:space="preserve"> </w:t>
      </w:r>
    </w:p>
    <w:p w:rsidR="00726A75" w:rsidRPr="007252E9" w:rsidRDefault="00726A75" w:rsidP="00726A75">
      <w:pPr>
        <w:contextualSpacing/>
        <w:jc w:val="right"/>
        <w:rPr>
          <w:sz w:val="24"/>
          <w:szCs w:val="24"/>
        </w:rPr>
      </w:pPr>
      <w:r w:rsidRPr="007252E9">
        <w:rPr>
          <w:b/>
          <w:snapToGrid w:val="0"/>
          <w:sz w:val="24"/>
          <w:szCs w:val="24"/>
        </w:rPr>
        <w:t>от «_____» ____________ 201____ г.</w:t>
      </w:r>
    </w:p>
    <w:p w:rsidR="00726A75" w:rsidRPr="007252E9" w:rsidRDefault="00726A75" w:rsidP="00726A75">
      <w:pPr>
        <w:rPr>
          <w:sz w:val="24"/>
          <w:szCs w:val="24"/>
        </w:rPr>
      </w:pPr>
    </w:p>
    <w:p w:rsidR="00726A75" w:rsidRPr="007252E9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7252E9">
        <w:rPr>
          <w:sz w:val="24"/>
          <w:szCs w:val="24"/>
        </w:rPr>
        <w:t xml:space="preserve">     </w:t>
      </w:r>
      <w:proofErr w:type="gramStart"/>
      <w:r w:rsidRPr="007252E9">
        <w:rPr>
          <w:sz w:val="24"/>
          <w:szCs w:val="24"/>
        </w:rPr>
        <w:t xml:space="preserve">Я, ________________________________________________ </w:t>
      </w:r>
      <w:r w:rsidRPr="007252E9">
        <w:rPr>
          <w:i/>
          <w:sz w:val="24"/>
          <w:szCs w:val="24"/>
        </w:rPr>
        <w:t>(указать полностью ФИО собственника/бенефициара)</w:t>
      </w:r>
      <w:r w:rsidRPr="007252E9">
        <w:rPr>
          <w:sz w:val="24"/>
          <w:szCs w:val="24"/>
        </w:rPr>
        <w:t xml:space="preserve">, зарегистрирован (а) по адресу: ______________________________________ </w:t>
      </w:r>
      <w:r w:rsidRPr="007252E9">
        <w:rPr>
          <w:i/>
          <w:sz w:val="24"/>
          <w:szCs w:val="24"/>
        </w:rPr>
        <w:t>(указать полный адрес регистрации собственника/бенефициара)</w:t>
      </w:r>
      <w:r w:rsidRPr="007252E9">
        <w:rPr>
          <w:sz w:val="24"/>
          <w:szCs w:val="24"/>
        </w:rPr>
        <w:t xml:space="preserve">, основной документ, удостоверяющий личность _____________________________ </w:t>
      </w:r>
      <w:r w:rsidRPr="007252E9">
        <w:rPr>
          <w:i/>
          <w:sz w:val="24"/>
          <w:szCs w:val="24"/>
        </w:rPr>
        <w:t>(указать вид документа собственника/бенефициара, удостоверяющего личность и его полные реквизиты: серия, номер, кем выдан, дата выдачи и т.д.)</w:t>
      </w:r>
      <w:r w:rsidRPr="007252E9">
        <w:rPr>
          <w:sz w:val="24"/>
          <w:szCs w:val="24"/>
        </w:rPr>
        <w:t xml:space="preserve">, дата, год и место рождения ____________________________ </w:t>
      </w:r>
      <w:r w:rsidRPr="007252E9">
        <w:rPr>
          <w:i/>
          <w:sz w:val="24"/>
          <w:szCs w:val="24"/>
        </w:rPr>
        <w:t xml:space="preserve">(указать), </w:t>
      </w:r>
      <w:r w:rsidRPr="007252E9">
        <w:rPr>
          <w:sz w:val="24"/>
          <w:szCs w:val="24"/>
        </w:rPr>
        <w:t>должность и место работы (</w:t>
      </w:r>
      <w:r w:rsidRPr="007252E9">
        <w:rPr>
          <w:i/>
          <w:sz w:val="24"/>
          <w:szCs w:val="24"/>
        </w:rPr>
        <w:t>собственника/бенефициара</w:t>
      </w:r>
      <w:r w:rsidRPr="007252E9">
        <w:rPr>
          <w:sz w:val="24"/>
          <w:szCs w:val="24"/>
        </w:rPr>
        <w:t xml:space="preserve">) ___________________________ </w:t>
      </w:r>
      <w:r w:rsidRPr="007252E9">
        <w:rPr>
          <w:i/>
          <w:sz w:val="24"/>
          <w:szCs w:val="24"/>
        </w:rPr>
        <w:t>(указать полностью без сокращений)</w:t>
      </w:r>
      <w:r w:rsidRPr="007252E9">
        <w:rPr>
          <w:sz w:val="24"/>
          <w:szCs w:val="24"/>
        </w:rPr>
        <w:t xml:space="preserve">, </w:t>
      </w:r>
      <w:proofErr w:type="gramEnd"/>
    </w:p>
    <w:p w:rsidR="00726A75" w:rsidRPr="007252E9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  <w:proofErr w:type="gramStart"/>
      <w:r w:rsidRPr="007252E9">
        <w:rPr>
          <w:sz w:val="24"/>
          <w:szCs w:val="24"/>
        </w:rPr>
        <w:t xml:space="preserve">в соответствии с Федеральным законом от 27.07.2006 г. №152-ФЗ «О персональных данных» в своей воле и в своем интересе выражаю согласие __________________ </w:t>
      </w:r>
      <w:r w:rsidRPr="007252E9">
        <w:rPr>
          <w:i/>
          <w:sz w:val="24"/>
          <w:szCs w:val="24"/>
        </w:rPr>
        <w:t>(указывается наименование Участника закупочной процедуры</w:t>
      </w:r>
      <w:r w:rsidRPr="007252E9">
        <w:rPr>
          <w:sz w:val="24"/>
          <w:szCs w:val="24"/>
        </w:rPr>
        <w:t>) (зарегистрировано по адресу: _____________________,</w:t>
      </w:r>
      <w:proofErr w:type="gramEnd"/>
      <w:r w:rsidRPr="007252E9">
        <w:rPr>
          <w:sz w:val="24"/>
          <w:szCs w:val="24"/>
        </w:rPr>
        <w:t xml:space="preserve"> ОГРН: ______________, ИНН: _________________, </w:t>
      </w:r>
      <w:proofErr w:type="gramStart"/>
      <w:r w:rsidRPr="007252E9">
        <w:rPr>
          <w:sz w:val="24"/>
          <w:szCs w:val="24"/>
        </w:rPr>
        <w:t>КПП: ________________) в лице _________________________(</w:t>
      </w:r>
      <w:r w:rsidRPr="007252E9">
        <w:rPr>
          <w:i/>
          <w:sz w:val="24"/>
          <w:szCs w:val="24"/>
        </w:rPr>
        <w:t>*)</w:t>
      </w:r>
      <w:r w:rsidRPr="007252E9">
        <w:rPr>
          <w:sz w:val="24"/>
          <w:szCs w:val="24"/>
        </w:rPr>
        <w:t xml:space="preserve"> </w:t>
      </w:r>
      <w:r w:rsidRPr="007252E9">
        <w:rPr>
          <w:i/>
          <w:sz w:val="24"/>
          <w:szCs w:val="24"/>
        </w:rPr>
        <w:t>(указать полностью должность и ФИО представителя Участника закупочной процедуры)</w:t>
      </w:r>
      <w:r w:rsidRPr="007252E9">
        <w:rPr>
          <w:sz w:val="24"/>
          <w:szCs w:val="24"/>
        </w:rPr>
        <w:t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 использованием</w:t>
      </w:r>
      <w:proofErr w:type="gramEnd"/>
      <w:r w:rsidRPr="007252E9">
        <w:rPr>
          <w:sz w:val="24"/>
          <w:szCs w:val="24"/>
        </w:rPr>
        <w:t xml:space="preserve"> средств автоматизации или без использования таких сре</w:t>
      </w:r>
      <w:proofErr w:type="gramStart"/>
      <w:r w:rsidRPr="007252E9">
        <w:rPr>
          <w:sz w:val="24"/>
          <w:szCs w:val="24"/>
        </w:rPr>
        <w:t>дств дл</w:t>
      </w:r>
      <w:proofErr w:type="gramEnd"/>
      <w:r w:rsidRPr="007252E9">
        <w:rPr>
          <w:sz w:val="24"/>
          <w:szCs w:val="24"/>
        </w:rPr>
        <w:t>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также передачу указанных данных ПАО «МРСК Центра»</w:t>
      </w:r>
      <w:r w:rsidRPr="007252E9">
        <w:rPr>
          <w:i/>
          <w:sz w:val="24"/>
          <w:szCs w:val="24"/>
        </w:rPr>
        <w:t xml:space="preserve">, </w:t>
      </w:r>
      <w:r w:rsidRPr="007252E9">
        <w:rPr>
          <w:sz w:val="24"/>
          <w:szCs w:val="24"/>
        </w:rPr>
        <w:t xml:space="preserve">Минэнерго России, </w:t>
      </w:r>
      <w:proofErr w:type="spellStart"/>
      <w:r w:rsidRPr="007252E9">
        <w:rPr>
          <w:sz w:val="24"/>
          <w:szCs w:val="24"/>
        </w:rPr>
        <w:t>Росфинмониторинг</w:t>
      </w:r>
      <w:proofErr w:type="spellEnd"/>
      <w:r w:rsidRPr="007252E9">
        <w:rPr>
          <w:sz w:val="24"/>
          <w:szCs w:val="24"/>
        </w:rPr>
        <w:t xml:space="preserve">, ФНС России, иным третьим лицам при необходимости. </w:t>
      </w:r>
    </w:p>
    <w:p w:rsidR="00726A75" w:rsidRPr="007252E9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7252E9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7252E9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7252E9" w:rsidRDefault="00726A75" w:rsidP="00726A75">
      <w:pPr>
        <w:tabs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7252E9">
        <w:rPr>
          <w:sz w:val="24"/>
          <w:szCs w:val="24"/>
        </w:rPr>
        <w:t>Настоящее согласие действует с момента его подписания.</w:t>
      </w:r>
    </w:p>
    <w:p w:rsidR="00726A75" w:rsidRPr="007252E9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7252E9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7252E9" w:rsidRDefault="00726A75" w:rsidP="00726A75">
      <w:pPr>
        <w:tabs>
          <w:tab w:val="left" w:pos="4757"/>
        </w:tabs>
        <w:ind w:firstLine="0"/>
        <w:jc w:val="left"/>
        <w:rPr>
          <w:i/>
          <w:sz w:val="24"/>
          <w:szCs w:val="24"/>
        </w:rPr>
      </w:pPr>
      <w:r w:rsidRPr="007252E9">
        <w:rPr>
          <w:sz w:val="24"/>
          <w:szCs w:val="24"/>
        </w:rPr>
        <w:t xml:space="preserve">_________________________ </w:t>
      </w:r>
      <w:r w:rsidRPr="007252E9">
        <w:rPr>
          <w:i/>
          <w:sz w:val="24"/>
          <w:szCs w:val="24"/>
        </w:rPr>
        <w:t>(подпись, расшифровка подписи собственника/бенефициара)</w:t>
      </w:r>
    </w:p>
    <w:p w:rsidR="00726A75" w:rsidRPr="007252E9" w:rsidRDefault="00726A75" w:rsidP="00726A75">
      <w:pPr>
        <w:pStyle w:val="3"/>
        <w:tabs>
          <w:tab w:val="num" w:pos="1134"/>
        </w:tabs>
        <w:rPr>
          <w:szCs w:val="24"/>
        </w:rPr>
      </w:pPr>
      <w:r w:rsidRPr="007252E9">
        <w:rPr>
          <w:b w:val="0"/>
          <w:szCs w:val="24"/>
        </w:rPr>
        <w:br w:type="page"/>
      </w:r>
      <w:bookmarkStart w:id="1197" w:name="_Toc461808972"/>
      <w:bookmarkStart w:id="1198" w:name="_Toc464120681"/>
      <w:r w:rsidRPr="007252E9">
        <w:rPr>
          <w:szCs w:val="24"/>
        </w:rPr>
        <w:lastRenderedPageBreak/>
        <w:t>Инструкции по заполнению</w:t>
      </w:r>
      <w:bookmarkEnd w:id="1197"/>
      <w:bookmarkEnd w:id="1198"/>
    </w:p>
    <w:p w:rsidR="00726A75" w:rsidRPr="007252E9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7252E9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7252E9">
        <w:rPr>
          <w:b/>
          <w:bCs w:val="0"/>
          <w:sz w:val="24"/>
          <w:szCs w:val="24"/>
        </w:rPr>
        <w:t>Россети</w:t>
      </w:r>
      <w:proofErr w:type="spellEnd"/>
      <w:r w:rsidRPr="007252E9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7252E9">
        <w:rPr>
          <w:b/>
          <w:sz w:val="24"/>
          <w:szCs w:val="24"/>
        </w:rPr>
        <w:t>составляется собственниками/бенефициарами, являющимися физическими лицами.</w:t>
      </w:r>
    </w:p>
    <w:p w:rsidR="00726A75" w:rsidRPr="007252E9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7252E9">
        <w:rPr>
          <w:sz w:val="24"/>
          <w:szCs w:val="24"/>
        </w:rPr>
        <w:t>Согласие составляется всеми, без исключений, конечными собственниками/бенефициарами, отраженными в  Приложении 11</w:t>
      </w:r>
      <w:r w:rsidR="004C0021" w:rsidRPr="007252E9">
        <w:rPr>
          <w:sz w:val="24"/>
          <w:szCs w:val="24"/>
        </w:rPr>
        <w:t xml:space="preserve"> </w:t>
      </w:r>
      <w:r w:rsidRPr="007252E9">
        <w:rPr>
          <w:sz w:val="24"/>
          <w:szCs w:val="24"/>
        </w:rPr>
        <w:t>к письму о подаче оферты «Информация о собственниках Поставщика (включая конечных бенефициаров)».</w:t>
      </w:r>
    </w:p>
    <w:p w:rsidR="00726A75" w:rsidRPr="007252E9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7252E9">
        <w:rPr>
          <w:b/>
          <w:sz w:val="24"/>
          <w:szCs w:val="24"/>
        </w:rPr>
        <w:t xml:space="preserve">* Нужно указать лицо, имеющее право в соответствии с законодательством Российской Федерации действовать от лица Участника без доверенности, или, надлежащим образом, уполномоченным им лицом на основании доверенности (далее — уполномоченного лица). В последнем случае </w:t>
      </w:r>
      <w:r w:rsidR="003D4E4C" w:rsidRPr="007252E9">
        <w:rPr>
          <w:b/>
          <w:sz w:val="24"/>
          <w:szCs w:val="24"/>
        </w:rPr>
        <w:t>копия доверенности</w:t>
      </w:r>
      <w:r w:rsidRPr="007252E9">
        <w:rPr>
          <w:b/>
          <w:sz w:val="24"/>
          <w:szCs w:val="24"/>
        </w:rPr>
        <w:t xml:space="preserve"> прикладывается к </w:t>
      </w:r>
      <w:r w:rsidR="003D4E4C" w:rsidRPr="007252E9">
        <w:rPr>
          <w:b/>
          <w:sz w:val="24"/>
          <w:szCs w:val="24"/>
        </w:rPr>
        <w:t>Заявке</w:t>
      </w:r>
      <w:r w:rsidRPr="007252E9">
        <w:rPr>
          <w:b/>
          <w:sz w:val="24"/>
          <w:szCs w:val="24"/>
        </w:rPr>
        <w:t>.</w:t>
      </w:r>
    </w:p>
    <w:p w:rsidR="00726A75" w:rsidRPr="007252E9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7252E9">
        <w:rPr>
          <w:b/>
          <w:sz w:val="24"/>
          <w:szCs w:val="24"/>
        </w:rPr>
        <w:t>Согласие собственников/бенефициаров должно быть составлено с учетом всех, предусмотренных данной</w:t>
      </w:r>
      <w:r w:rsidRPr="007252E9">
        <w:rPr>
          <w:sz w:val="24"/>
          <w:szCs w:val="24"/>
        </w:rPr>
        <w:t xml:space="preserve"> Формой, данных собственников/бенефициаров и Участника закупочной процедуры, иметь законченный вид, дату, подпись и расшифровку подписи собственника/бенефициара.</w:t>
      </w:r>
    </w:p>
    <w:p w:rsidR="00726A75" w:rsidRDefault="00726A75" w:rsidP="00726A75">
      <w:pPr>
        <w:ind w:firstLine="0"/>
        <w:jc w:val="left"/>
      </w:pPr>
    </w:p>
    <w:p w:rsidR="00726A75" w:rsidRPr="00726A75" w:rsidRDefault="00726A75" w:rsidP="00726A75"/>
    <w:p w:rsidR="007A6A39" w:rsidRDefault="007A6A39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A6A39" w:rsidRPr="007A6A39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199" w:name="_Ref440272256"/>
      <w:bookmarkStart w:id="1200" w:name="_Ref440272678"/>
      <w:bookmarkStart w:id="1201" w:name="_Ref440274944"/>
      <w:bookmarkStart w:id="1202" w:name="_Toc464120682"/>
      <w:r w:rsidRPr="007A6A39">
        <w:lastRenderedPageBreak/>
        <w:t>Соглашение о неустойке (форма 1</w:t>
      </w:r>
      <w:r w:rsidR="000D67AD">
        <w:t>3</w:t>
      </w:r>
      <w:r w:rsidRPr="007A6A39">
        <w:t>)</w:t>
      </w:r>
      <w:bookmarkEnd w:id="1199"/>
      <w:bookmarkEnd w:id="1200"/>
      <w:bookmarkEnd w:id="1201"/>
      <w:bookmarkEnd w:id="1202"/>
    </w:p>
    <w:p w:rsidR="007A6A39" w:rsidRPr="007A6A39" w:rsidRDefault="007A6A39" w:rsidP="007A6A39">
      <w:pPr>
        <w:pStyle w:val="3"/>
        <w:rPr>
          <w:szCs w:val="24"/>
        </w:rPr>
      </w:pPr>
      <w:bookmarkStart w:id="1203" w:name="_Toc439170715"/>
      <w:bookmarkStart w:id="1204" w:name="_Toc439172817"/>
      <w:bookmarkStart w:id="1205" w:name="_Toc439173259"/>
      <w:bookmarkStart w:id="1206" w:name="_Toc439238255"/>
      <w:bookmarkStart w:id="1207" w:name="_Toc439252803"/>
      <w:bookmarkStart w:id="1208" w:name="_Toc439323776"/>
      <w:bookmarkStart w:id="1209" w:name="_Toc440357174"/>
      <w:bookmarkStart w:id="1210" w:name="_Toc440359726"/>
      <w:bookmarkStart w:id="1211" w:name="_Toc440632190"/>
      <w:bookmarkStart w:id="1212" w:name="_Toc440876010"/>
      <w:bookmarkStart w:id="1213" w:name="_Toc441131038"/>
      <w:bookmarkStart w:id="1214" w:name="_Toc447269855"/>
      <w:bookmarkStart w:id="1215" w:name="_Toc464120683"/>
      <w:r w:rsidRPr="007A6A39">
        <w:rPr>
          <w:szCs w:val="24"/>
        </w:rPr>
        <w:t>Форма соглашени</w:t>
      </w:r>
      <w:r w:rsidR="00E47073">
        <w:rPr>
          <w:szCs w:val="24"/>
        </w:rPr>
        <w:t>я</w:t>
      </w:r>
      <w:r w:rsidRPr="007A6A39">
        <w:rPr>
          <w:szCs w:val="24"/>
        </w:rPr>
        <w:t xml:space="preserve"> о неустойке</w:t>
      </w:r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</w:p>
    <w:p w:rsidR="00311F48" w:rsidRPr="00F647F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311F48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7A6A39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0D67AD">
        <w:rPr>
          <w:sz w:val="24"/>
          <w:szCs w:val="24"/>
        </w:rPr>
        <w:t>3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</w:t>
      </w:r>
      <w:proofErr w:type="gramStart"/>
      <w:r w:rsidRPr="007A6A39">
        <w:rPr>
          <w:sz w:val="24"/>
          <w:szCs w:val="24"/>
        </w:rPr>
        <w:t>г</w:t>
      </w:r>
      <w:proofErr w:type="gramEnd"/>
      <w:r w:rsidRPr="007A6A39">
        <w:rPr>
          <w:sz w:val="24"/>
          <w:szCs w:val="24"/>
        </w:rPr>
        <w:t>. №__________</w:t>
      </w:r>
    </w:p>
    <w:p w:rsidR="007A6A39" w:rsidRPr="007A6A39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7A6A39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7A6A39">
        <w:rPr>
          <w:b/>
          <w:bCs w:val="0"/>
          <w:sz w:val="24"/>
          <w:szCs w:val="24"/>
        </w:rPr>
        <w:t>Соглашение о неустойке</w:t>
      </w:r>
    </w:p>
    <w:p w:rsidR="007A6A39" w:rsidRPr="007A6A39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7A6A39">
        <w:rPr>
          <w:bCs w:val="0"/>
          <w:sz w:val="24"/>
          <w:szCs w:val="24"/>
        </w:rPr>
        <w:t>г. Москва</w:t>
      </w:r>
    </w:p>
    <w:p w:rsidR="007A6A39" w:rsidRPr="007A6A39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A21750" w:rsidRPr="007A6A39" w:rsidRDefault="00A21750" w:rsidP="00A21750">
      <w:pPr>
        <w:pStyle w:val="afd"/>
        <w:ind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 w:rsidR="000731A1">
        <w:rPr>
          <w:sz w:val="24"/>
          <w:szCs w:val="24"/>
        </w:rPr>
        <w:t>________</w:t>
      </w:r>
      <w:r w:rsidRPr="007A6A39">
        <w:rPr>
          <w:sz w:val="24"/>
          <w:szCs w:val="24"/>
        </w:rPr>
        <w:t>_______, именуемое в дальнейшем Организатор, в лице ____________________</w:t>
      </w:r>
      <w:r w:rsidR="000731A1">
        <w:rPr>
          <w:sz w:val="24"/>
          <w:szCs w:val="24"/>
        </w:rPr>
        <w:t>________________________</w:t>
      </w:r>
      <w:r w:rsidRPr="007A6A39">
        <w:rPr>
          <w:sz w:val="24"/>
          <w:szCs w:val="24"/>
        </w:rPr>
        <w:t xml:space="preserve">__________, действующий на основании </w:t>
      </w:r>
      <w:r>
        <w:rPr>
          <w:sz w:val="24"/>
          <w:szCs w:val="24"/>
        </w:rPr>
        <w:t xml:space="preserve">______________ </w:t>
      </w:r>
      <w:r w:rsidRPr="007A6A39">
        <w:rPr>
          <w:sz w:val="24"/>
          <w:szCs w:val="24"/>
        </w:rPr>
        <w:t>____</w:t>
      </w:r>
      <w:r>
        <w:rPr>
          <w:sz w:val="24"/>
          <w:szCs w:val="24"/>
        </w:rPr>
        <w:t>____________________________________</w:t>
      </w:r>
      <w:r w:rsidRPr="007A6A39">
        <w:rPr>
          <w:sz w:val="24"/>
          <w:szCs w:val="24"/>
        </w:rPr>
        <w:t>_____________, с др</w:t>
      </w:r>
      <w:r>
        <w:rPr>
          <w:sz w:val="24"/>
          <w:szCs w:val="24"/>
        </w:rPr>
        <w:t>у</w:t>
      </w:r>
      <w:r w:rsidRPr="007A6A39">
        <w:rPr>
          <w:sz w:val="24"/>
          <w:szCs w:val="24"/>
        </w:rPr>
        <w:t>гой стороны, при совместном упоминании стороны, а по отдельности сторона подписали настоящее соглашение о неустойке:</w:t>
      </w:r>
    </w:p>
    <w:p w:rsidR="007A6A39" w:rsidRPr="007A6A39" w:rsidRDefault="007A6A39" w:rsidP="007A6A39">
      <w:pPr>
        <w:pStyle w:val="afd"/>
        <w:ind w:firstLine="709"/>
        <w:rPr>
          <w:sz w:val="24"/>
          <w:szCs w:val="24"/>
        </w:rPr>
      </w:pPr>
    </w:p>
    <w:p w:rsidR="00311F48" w:rsidRDefault="007A6A39" w:rsidP="00BC19F9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Участник, подавший </w:t>
      </w:r>
      <w:r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на участие </w:t>
      </w:r>
      <w:proofErr w:type="gramStart"/>
      <w:r w:rsidRPr="007A6A39">
        <w:rPr>
          <w:sz w:val="24"/>
          <w:szCs w:val="24"/>
        </w:rPr>
        <w:t>в</w:t>
      </w:r>
      <w:proofErr w:type="gramEnd"/>
      <w:r w:rsidRPr="007A6A39">
        <w:rPr>
          <w:sz w:val="24"/>
          <w:szCs w:val="24"/>
        </w:rPr>
        <w:t xml:space="preserve"> ____________</w:t>
      </w:r>
      <w:r w:rsidR="00311F48">
        <w:rPr>
          <w:sz w:val="24"/>
          <w:szCs w:val="24"/>
        </w:rPr>
        <w:t>______________________________________</w:t>
      </w:r>
      <w:r w:rsidRPr="007A6A39">
        <w:rPr>
          <w:sz w:val="24"/>
          <w:szCs w:val="24"/>
        </w:rPr>
        <w:t xml:space="preserve">___________________________, 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="0033182C">
        <w:rPr>
          <w:vertAlign w:val="subscript"/>
        </w:rPr>
        <w:fldChar w:fldCharType="begin"/>
      </w:r>
      <w:r w:rsidR="0082292A">
        <w:rPr>
          <w:vertAlign w:val="subscript"/>
        </w:rPr>
        <w:instrText xml:space="preserve"> REF _Ref440275279 \r \h </w:instrText>
      </w:r>
      <w:r w:rsidR="0033182C">
        <w:rPr>
          <w:vertAlign w:val="subscript"/>
        </w:rPr>
      </w:r>
      <w:r w:rsidR="0033182C">
        <w:rPr>
          <w:vertAlign w:val="subscript"/>
        </w:rPr>
        <w:fldChar w:fldCharType="separate"/>
      </w:r>
      <w:r w:rsidR="008941A2">
        <w:rPr>
          <w:vertAlign w:val="subscript"/>
        </w:rPr>
        <w:t>1.1.4</w:t>
      </w:r>
      <w:r w:rsidR="0033182C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7252E9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proofErr w:type="gramStart"/>
      <w:r w:rsidRPr="007A6A39">
        <w:rPr>
          <w:sz w:val="24"/>
          <w:szCs w:val="24"/>
        </w:rPr>
        <w:t xml:space="preserve">вне зависимости от формы и места проведения обязуется: 1) не изменять (не вносить </w:t>
      </w:r>
      <w:r w:rsidRPr="007252E9">
        <w:rPr>
          <w:sz w:val="24"/>
          <w:szCs w:val="24"/>
        </w:rPr>
        <w:t xml:space="preserve">изменения) </w:t>
      </w:r>
      <w:r w:rsidR="00726A75" w:rsidRPr="007252E9">
        <w:rPr>
          <w:sz w:val="24"/>
          <w:szCs w:val="24"/>
        </w:rPr>
        <w:t>в</w:t>
      </w:r>
      <w:r w:rsidRPr="007252E9">
        <w:rPr>
          <w:sz w:val="24"/>
          <w:szCs w:val="24"/>
        </w:rPr>
        <w:t xml:space="preserve"> Заявку в течение срока ее </w:t>
      </w:r>
      <w:r w:rsidRPr="00D4486F">
        <w:rPr>
          <w:sz w:val="24"/>
          <w:szCs w:val="24"/>
        </w:rPr>
        <w:t xml:space="preserve">действия после истечения срока окончания приема Заявок; 2) предоставлять достоверные и </w:t>
      </w:r>
      <w:r w:rsidR="00D4486F" w:rsidRPr="00D4486F">
        <w:rPr>
          <w:sz w:val="24"/>
          <w:szCs w:val="24"/>
        </w:rPr>
        <w:t xml:space="preserve">нефальсифицированные </w:t>
      </w:r>
      <w:r w:rsidRPr="00D4486F">
        <w:rPr>
          <w:sz w:val="24"/>
          <w:szCs w:val="24"/>
        </w:rPr>
        <w:t>документы, сведения и/или информацию, приведенные в составе Заявки; 3) заключить договор в установленном документацией по запросу предложений порядке, в случае признания</w:t>
      </w:r>
      <w:r w:rsidRPr="007252E9">
        <w:rPr>
          <w:sz w:val="24"/>
          <w:szCs w:val="24"/>
        </w:rPr>
        <w:t xml:space="preserve"> Участника победителем запроса предложений</w:t>
      </w:r>
      <w:r w:rsidR="00726A75" w:rsidRPr="007252E9">
        <w:rPr>
          <w:sz w:val="24"/>
          <w:szCs w:val="24"/>
        </w:rPr>
        <w:t>;</w:t>
      </w:r>
      <w:proofErr w:type="gramEnd"/>
      <w:r w:rsidR="00726A75" w:rsidRPr="007252E9">
        <w:rPr>
          <w:sz w:val="24"/>
          <w:szCs w:val="24"/>
        </w:rPr>
        <w:t xml:space="preserve"> 4</w:t>
      </w:r>
      <w:r w:rsidRPr="007252E9">
        <w:rPr>
          <w:sz w:val="24"/>
          <w:szCs w:val="24"/>
        </w:rPr>
        <w:t>) предоставить финансовое обеспечение по договору, заключенному по итогам запроса предложений, в случае признания Участника победителем запроса предложений (</w:t>
      </w:r>
      <w:r w:rsidRPr="007252E9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7252E9">
        <w:rPr>
          <w:sz w:val="24"/>
          <w:szCs w:val="24"/>
        </w:rPr>
        <w:t>)</w:t>
      </w:r>
    </w:p>
    <w:p w:rsidR="00311F48" w:rsidRDefault="007A6A39" w:rsidP="00BC19F9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252E9">
        <w:rPr>
          <w:sz w:val="24"/>
          <w:szCs w:val="24"/>
        </w:rPr>
        <w:t>В случае если Участником будут нарушены обязательства, возникшие и связанные с подачей Заявки</w:t>
      </w:r>
      <w:r w:rsidRPr="007A6A39">
        <w:rPr>
          <w:sz w:val="24"/>
          <w:szCs w:val="24"/>
        </w:rPr>
        <w:t xml:space="preserve"> на участие </w:t>
      </w:r>
      <w:proofErr w:type="gramStart"/>
      <w:r w:rsidRPr="007A6A39">
        <w:rPr>
          <w:sz w:val="24"/>
          <w:szCs w:val="24"/>
        </w:rPr>
        <w:t>в</w:t>
      </w:r>
      <w:proofErr w:type="gramEnd"/>
      <w:r w:rsidRPr="007A6A39">
        <w:rPr>
          <w:sz w:val="24"/>
          <w:szCs w:val="24"/>
        </w:rPr>
        <w:t xml:space="preserve"> ____</w:t>
      </w:r>
      <w:r w:rsidR="00311F48">
        <w:rPr>
          <w:sz w:val="24"/>
          <w:szCs w:val="24"/>
        </w:rPr>
        <w:t>___________________________________________________</w:t>
      </w:r>
      <w:r w:rsidRPr="007A6A39">
        <w:rPr>
          <w:sz w:val="24"/>
          <w:szCs w:val="24"/>
        </w:rPr>
        <w:t>______________________,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="0082292A" w:rsidRPr="0082292A">
        <w:rPr>
          <w:vertAlign w:val="subscript"/>
        </w:rPr>
        <w:t xml:space="preserve"> </w:t>
      </w:r>
      <w:r w:rsidR="0033182C">
        <w:rPr>
          <w:vertAlign w:val="subscript"/>
        </w:rPr>
        <w:fldChar w:fldCharType="begin"/>
      </w:r>
      <w:r w:rsidR="0082292A">
        <w:rPr>
          <w:vertAlign w:val="subscript"/>
        </w:rPr>
        <w:instrText xml:space="preserve"> REF _Ref440275279 \r \h </w:instrText>
      </w:r>
      <w:r w:rsidR="0033182C">
        <w:rPr>
          <w:vertAlign w:val="subscript"/>
        </w:rPr>
      </w:r>
      <w:r w:rsidR="0033182C">
        <w:rPr>
          <w:vertAlign w:val="subscript"/>
        </w:rPr>
        <w:fldChar w:fldCharType="separate"/>
      </w:r>
      <w:r w:rsidR="008941A2">
        <w:rPr>
          <w:vertAlign w:val="subscript"/>
        </w:rPr>
        <w:t>1.1.4</w:t>
      </w:r>
      <w:r w:rsidR="0033182C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5A2CAE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указанные в п. 1 настоящего соглашения, Участник выплатит Организатору неустойку в </w:t>
      </w:r>
      <w:r w:rsidRPr="005A2CAE">
        <w:rPr>
          <w:sz w:val="24"/>
          <w:szCs w:val="24"/>
        </w:rPr>
        <w:t>размере</w:t>
      </w:r>
      <w:proofErr w:type="gramStart"/>
      <w:r w:rsidRPr="005A2CAE">
        <w:rPr>
          <w:sz w:val="24"/>
          <w:szCs w:val="24"/>
        </w:rPr>
        <w:t xml:space="preserve"> _____________________ (_______________) </w:t>
      </w:r>
      <w:proofErr w:type="gramEnd"/>
      <w:r w:rsidRPr="005A2CAE">
        <w:rPr>
          <w:sz w:val="24"/>
          <w:szCs w:val="24"/>
        </w:rPr>
        <w:t>рублей, в течение 5 (пяти) рабочих дней после получения письменного требования Организатора об уплате неустойки.</w:t>
      </w:r>
    </w:p>
    <w:p w:rsidR="007A6A39" w:rsidRPr="005A2CAE" w:rsidRDefault="007A6A39" w:rsidP="00BC19F9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5A2CAE">
        <w:rPr>
          <w:sz w:val="24"/>
          <w:szCs w:val="24"/>
        </w:rPr>
        <w:t xml:space="preserve">Стороны установили и согласились с тем, что началом исчисления срока действия настоящего соглашения </w:t>
      </w:r>
      <w:r w:rsidR="005A2CAE" w:rsidRPr="005A2CAE">
        <w:rPr>
          <w:sz w:val="24"/>
          <w:szCs w:val="24"/>
        </w:rPr>
        <w:t xml:space="preserve">будет считаться </w:t>
      </w:r>
      <w:r w:rsidR="003F5CDB" w:rsidRPr="00EA1723">
        <w:rPr>
          <w:sz w:val="24"/>
          <w:szCs w:val="24"/>
        </w:rPr>
        <w:t>дата окончания приема поступивших на открытый запрос предложений Заявок</w:t>
      </w:r>
      <w:r w:rsidR="005A2CAE" w:rsidRPr="005A2CAE">
        <w:rPr>
          <w:sz w:val="24"/>
          <w:szCs w:val="24"/>
        </w:rPr>
        <w:t xml:space="preserve">. </w:t>
      </w:r>
    </w:p>
    <w:p w:rsidR="007A6A39" w:rsidRPr="007A6A39" w:rsidRDefault="007A6A39" w:rsidP="00BC19F9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По общему правилу, 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7A6A39" w:rsidRDefault="007A6A39" w:rsidP="00BC19F9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proofErr w:type="gramStart"/>
      <w:r w:rsidRPr="007A6A39">
        <w:rPr>
          <w:sz w:val="24"/>
          <w:szCs w:val="24"/>
        </w:rPr>
        <w:t xml:space="preserve">В случае если Участник будет признан победителем </w:t>
      </w:r>
      <w:r w:rsidR="00311F48" w:rsidRPr="007A6A39">
        <w:rPr>
          <w:sz w:val="24"/>
          <w:szCs w:val="24"/>
        </w:rPr>
        <w:t>запроса предложений</w:t>
      </w:r>
      <w:r w:rsidRPr="007A6A39">
        <w:rPr>
          <w:sz w:val="24"/>
          <w:szCs w:val="24"/>
        </w:rPr>
        <w:t xml:space="preserve"> и исполнит все принятые на себя обязательства, а именно: 1) не изменит и/или не отзовет </w:t>
      </w:r>
      <w:r w:rsidRPr="007A6A39">
        <w:rPr>
          <w:sz w:val="24"/>
          <w:szCs w:val="24"/>
        </w:rPr>
        <w:lastRenderedPageBreak/>
        <w:t xml:space="preserve">свою </w:t>
      </w:r>
      <w:r w:rsidR="00311F48"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 w:rsidR="00311F48">
        <w:rPr>
          <w:sz w:val="24"/>
          <w:szCs w:val="24"/>
        </w:rPr>
        <w:t>Заявок</w:t>
      </w:r>
      <w:r w:rsidRPr="007A6A39">
        <w:rPr>
          <w:sz w:val="24"/>
          <w:szCs w:val="24"/>
        </w:rPr>
        <w:t xml:space="preserve">; 2) предоставит достоверные (легитимные, без искажения информации (сведений)) документы или информацию, приведенные в составе </w:t>
      </w:r>
      <w:r w:rsidR="00311F48">
        <w:rPr>
          <w:sz w:val="24"/>
          <w:szCs w:val="24"/>
        </w:rPr>
        <w:t>Заявки</w:t>
      </w:r>
      <w:r w:rsidRPr="007A6A39">
        <w:rPr>
          <w:sz w:val="24"/>
          <w:szCs w:val="24"/>
        </w:rPr>
        <w:t>;</w:t>
      </w:r>
      <w:proofErr w:type="gramEnd"/>
      <w:r w:rsidRPr="007A6A39">
        <w:rPr>
          <w:sz w:val="24"/>
          <w:szCs w:val="24"/>
        </w:rPr>
        <w:t xml:space="preserve"> </w:t>
      </w:r>
      <w:proofErr w:type="gramStart"/>
      <w:r w:rsidR="00311F48">
        <w:rPr>
          <w:sz w:val="24"/>
          <w:szCs w:val="24"/>
        </w:rPr>
        <w:t>3</w:t>
      </w:r>
      <w:r w:rsidRPr="007A6A39">
        <w:rPr>
          <w:sz w:val="24"/>
          <w:szCs w:val="24"/>
        </w:rPr>
        <w:t xml:space="preserve">) заключит договор в установленном документацией по запросу предложений порядке; </w:t>
      </w:r>
      <w:r w:rsidR="00311F48">
        <w:rPr>
          <w:sz w:val="24"/>
          <w:szCs w:val="24"/>
        </w:rPr>
        <w:t>4</w:t>
      </w:r>
      <w:r w:rsidRPr="007A6A39">
        <w:rPr>
          <w:sz w:val="24"/>
          <w:szCs w:val="24"/>
        </w:rPr>
        <w:t>) предоставит финансовое обеспечение по договору (</w:t>
      </w:r>
      <w:r w:rsidRPr="007A6A39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7A6A39">
        <w:rPr>
          <w:sz w:val="24"/>
          <w:szCs w:val="24"/>
        </w:rPr>
        <w:t>) соглашение о неустойке прекращается с момента подписания договора Участником, признанного победителем запроса предложений и предоставления финансового обеспечения по соответствующему договору и на условиях, предусмотренных в документации по запросу предложений.</w:t>
      </w:r>
      <w:proofErr w:type="gramEnd"/>
    </w:p>
    <w:p w:rsidR="007A6A39" w:rsidRPr="007A6A39" w:rsidRDefault="007A6A39" w:rsidP="00BC19F9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Заключение настоящего соглашения не является основанием возникновения права Участника не </w:t>
      </w:r>
      <w:proofErr w:type="gramStart"/>
      <w:r w:rsidRPr="007A6A39">
        <w:rPr>
          <w:sz w:val="24"/>
          <w:szCs w:val="24"/>
        </w:rPr>
        <w:t>предоставлять иные документы</w:t>
      </w:r>
      <w:proofErr w:type="gramEnd"/>
      <w:r w:rsidRPr="007A6A39">
        <w:rPr>
          <w:sz w:val="24"/>
          <w:szCs w:val="24"/>
        </w:rPr>
        <w:t>, предусмотренные в документации по запросу предложений.</w:t>
      </w:r>
    </w:p>
    <w:p w:rsidR="007A6A39" w:rsidRPr="007A6A39" w:rsidRDefault="007A6A39" w:rsidP="00BC19F9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Участника.</w:t>
      </w:r>
    </w:p>
    <w:p w:rsidR="007A6A39" w:rsidRPr="007A6A39" w:rsidRDefault="007A6A39" w:rsidP="00BC19F9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Все споры, возникающие по настоящему соглашению, Стороны будут разрешать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7A6A39" w:rsidRDefault="007A6A39" w:rsidP="00BC19F9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312"/>
        <w:gridCol w:w="4550"/>
      </w:tblGrid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82292A" w:rsidRDefault="0082292A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</w:t>
            </w:r>
            <w:r w:rsidR="0082292A">
              <w:rPr>
                <w:sz w:val="24"/>
                <w:szCs w:val="24"/>
              </w:rPr>
              <w:t>____</w:t>
            </w:r>
            <w:r w:rsidRPr="007A6A39">
              <w:rPr>
                <w:sz w:val="24"/>
                <w:szCs w:val="24"/>
              </w:rPr>
              <w:t>_______/_______________/</w:t>
            </w:r>
          </w:p>
          <w:p w:rsidR="0082292A" w:rsidRDefault="0082292A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CD6C7D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A6A39" w:rsidRPr="00613A01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A6A39" w:rsidRPr="007857E5" w:rsidRDefault="007A6A39" w:rsidP="007857E5">
      <w:pPr>
        <w:pStyle w:val="3"/>
        <w:rPr>
          <w:szCs w:val="24"/>
        </w:rPr>
      </w:pPr>
      <w:bookmarkStart w:id="1216" w:name="_Toc439170716"/>
      <w:bookmarkStart w:id="1217" w:name="_Toc439172818"/>
      <w:bookmarkStart w:id="1218" w:name="_Toc439173260"/>
      <w:bookmarkStart w:id="1219" w:name="_Toc439238256"/>
      <w:bookmarkStart w:id="1220" w:name="_Toc439252804"/>
      <w:bookmarkStart w:id="1221" w:name="_Toc439323777"/>
      <w:bookmarkStart w:id="1222" w:name="_Toc440357175"/>
      <w:bookmarkStart w:id="1223" w:name="_Toc440359727"/>
      <w:bookmarkStart w:id="1224" w:name="_Toc440632191"/>
      <w:bookmarkStart w:id="1225" w:name="_Toc440876011"/>
      <w:bookmarkStart w:id="1226" w:name="_Toc441131039"/>
      <w:bookmarkStart w:id="1227" w:name="_Toc447269856"/>
      <w:bookmarkStart w:id="1228" w:name="_Toc464120684"/>
      <w:r w:rsidRPr="007857E5">
        <w:rPr>
          <w:szCs w:val="24"/>
        </w:rPr>
        <w:lastRenderedPageBreak/>
        <w:t>Инструкции по заполнению</w:t>
      </w:r>
      <w:bookmarkEnd w:id="1216"/>
      <w:bookmarkEnd w:id="1217"/>
      <w:bookmarkEnd w:id="1218"/>
      <w:bookmarkEnd w:id="1219"/>
      <w:bookmarkEnd w:id="1220"/>
      <w:bookmarkEnd w:id="1221"/>
      <w:bookmarkEnd w:id="1222"/>
      <w:bookmarkEnd w:id="1223"/>
      <w:bookmarkEnd w:id="1224"/>
      <w:bookmarkEnd w:id="1225"/>
      <w:bookmarkEnd w:id="1226"/>
      <w:bookmarkEnd w:id="1227"/>
      <w:bookmarkEnd w:id="1228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33182C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33182C">
        <w:rPr>
          <w:sz w:val="24"/>
          <w:szCs w:val="24"/>
        </w:rPr>
      </w:r>
      <w:r w:rsidR="0033182C">
        <w:rPr>
          <w:sz w:val="24"/>
          <w:szCs w:val="24"/>
        </w:rPr>
        <w:fldChar w:fldCharType="separate"/>
      </w:r>
      <w:r w:rsidR="008941A2">
        <w:rPr>
          <w:sz w:val="24"/>
          <w:szCs w:val="24"/>
        </w:rPr>
        <w:t>5.1</w:t>
      </w:r>
      <w:r w:rsidR="0033182C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0731A1" w:rsidRPr="000E6363" w:rsidRDefault="000731A1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E6363">
        <w:rPr>
          <w:sz w:val="24"/>
          <w:szCs w:val="24"/>
        </w:rPr>
        <w:t xml:space="preserve">Участник должен заполнить все поля и графы, относящиеся к самому Участнику, а также к настоящему </w:t>
      </w:r>
      <w:r w:rsidR="0082292A" w:rsidRPr="000E6363">
        <w:rPr>
          <w:sz w:val="24"/>
          <w:szCs w:val="24"/>
        </w:rPr>
        <w:t>запросу предложений. Поля и графы, относящиеся к Организатору, не заполняются.</w:t>
      </w:r>
    </w:p>
    <w:p w:rsidR="00726A75" w:rsidRDefault="00726A75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726A75" w:rsidRDefault="00726A75">
      <w:pPr>
        <w:suppressAutoHyphens w:val="0"/>
        <w:spacing w:line="240" w:lineRule="auto"/>
        <w:ind w:firstLine="0"/>
        <w:jc w:val="left"/>
        <w:rPr>
          <w:lang w:eastAsia="ru-RU"/>
        </w:rPr>
        <w:sectPr w:rsidR="00726A75" w:rsidSect="002B0606">
          <w:headerReference w:type="even" r:id="rId46"/>
          <w:headerReference w:type="default" r:id="rId47"/>
          <w:footerReference w:type="even" r:id="rId48"/>
          <w:headerReference w:type="first" r:id="rId49"/>
          <w:footerReference w:type="first" r:id="rId50"/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726A75" w:rsidRPr="00CC5A3A" w:rsidRDefault="00726A75" w:rsidP="00726A75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29" w:name="_Toc426108836"/>
      <w:bookmarkStart w:id="1230" w:name="_Ref441574460"/>
      <w:bookmarkStart w:id="1231" w:name="_Ref441574649"/>
      <w:bookmarkStart w:id="1232" w:name="_Toc441575251"/>
      <w:bookmarkStart w:id="1233" w:name="_Ref442187883"/>
      <w:bookmarkStart w:id="1234" w:name="_Toc464120685"/>
      <w:r w:rsidRPr="00CC5A3A">
        <w:lastRenderedPageBreak/>
        <w:t>Расписка  сдачи-приемки соглашения о неустойке (форма 1</w:t>
      </w:r>
      <w:r>
        <w:t>4</w:t>
      </w:r>
      <w:r w:rsidRPr="00CC5A3A">
        <w:t>)</w:t>
      </w:r>
      <w:bookmarkEnd w:id="1229"/>
      <w:bookmarkEnd w:id="1230"/>
      <w:bookmarkEnd w:id="1231"/>
      <w:bookmarkEnd w:id="1232"/>
      <w:bookmarkEnd w:id="1233"/>
      <w:bookmarkEnd w:id="1234"/>
    </w:p>
    <w:p w:rsidR="00726A75" w:rsidRPr="00CC5A3A" w:rsidRDefault="00726A75" w:rsidP="00726A75">
      <w:pPr>
        <w:pStyle w:val="3"/>
        <w:rPr>
          <w:szCs w:val="24"/>
        </w:rPr>
      </w:pPr>
      <w:bookmarkStart w:id="1235" w:name="_Toc426108837"/>
      <w:bookmarkStart w:id="1236" w:name="_Ref441574456"/>
      <w:bookmarkStart w:id="1237" w:name="_Toc441575252"/>
      <w:bookmarkStart w:id="1238" w:name="_Toc447269864"/>
      <w:bookmarkStart w:id="1239" w:name="_Toc464120686"/>
      <w:r w:rsidRPr="00CC5A3A">
        <w:rPr>
          <w:szCs w:val="24"/>
        </w:rPr>
        <w:t xml:space="preserve">Форма Расписки  сдачи-приемки </w:t>
      </w:r>
      <w:bookmarkEnd w:id="1235"/>
      <w:r w:rsidRPr="00CC5A3A">
        <w:rPr>
          <w:szCs w:val="24"/>
        </w:rPr>
        <w:t>соглашения о неустойке</w:t>
      </w:r>
      <w:bookmarkEnd w:id="1236"/>
      <w:bookmarkEnd w:id="1237"/>
      <w:bookmarkEnd w:id="1238"/>
      <w:bookmarkEnd w:id="1239"/>
    </w:p>
    <w:p w:rsidR="00726A75" w:rsidRPr="00CC5A3A" w:rsidRDefault="00726A75" w:rsidP="00726A75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726A75" w:rsidRPr="00CC5A3A" w:rsidRDefault="00726A75" w:rsidP="00726A75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начало формы</w:t>
      </w:r>
    </w:p>
    <w:p w:rsidR="00726A75" w:rsidRPr="00047DE1" w:rsidRDefault="00726A75" w:rsidP="00726A75">
      <w:pPr>
        <w:ind w:firstLine="0"/>
        <w:jc w:val="center"/>
        <w:rPr>
          <w:b/>
          <w:sz w:val="24"/>
          <w:szCs w:val="24"/>
        </w:rPr>
      </w:pPr>
      <w:r w:rsidRPr="00047DE1">
        <w:rPr>
          <w:b/>
          <w:sz w:val="24"/>
          <w:szCs w:val="24"/>
        </w:rPr>
        <w:t>Расписка  сдачи-приемки соглашения о неустойке</w:t>
      </w:r>
    </w:p>
    <w:p w:rsidR="00726A75" w:rsidRPr="00047DE1" w:rsidRDefault="00726A75" w:rsidP="00726A75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726A75" w:rsidRPr="00047DE1" w:rsidTr="00B30304">
        <w:tc>
          <w:tcPr>
            <w:tcW w:w="14863" w:type="dxa"/>
            <w:gridSpan w:val="7"/>
            <w:shd w:val="clear" w:color="auto" w:fill="auto"/>
          </w:tcPr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  <w:r w:rsidRPr="00047DE1">
              <w:rPr>
                <w:b/>
                <w:sz w:val="24"/>
                <w:szCs w:val="24"/>
              </w:rPr>
              <w:t>ПОЛУЧЕНИЕ</w:t>
            </w:r>
            <w:r w:rsidRPr="00047DE1">
              <w:rPr>
                <w:sz w:val="24"/>
                <w:szCs w:val="24"/>
              </w:rPr>
              <w:t>:</w:t>
            </w:r>
          </w:p>
        </w:tc>
      </w:tr>
      <w:tr w:rsidR="00726A75" w:rsidRPr="00047DE1" w:rsidTr="00B30304">
        <w:tc>
          <w:tcPr>
            <w:tcW w:w="2262" w:type="dxa"/>
            <w:shd w:val="clear" w:color="auto" w:fill="auto"/>
          </w:tcPr>
          <w:p w:rsidR="00726A75" w:rsidRPr="00047DE1" w:rsidRDefault="00726A75" w:rsidP="00B30304">
            <w:pPr>
              <w:pStyle w:val="afd"/>
              <w:ind w:right="754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закупочной</w:t>
            </w:r>
            <w:r w:rsidRPr="00047DE1">
              <w:rPr>
                <w:sz w:val="24"/>
                <w:szCs w:val="24"/>
              </w:rPr>
              <w:t xml:space="preserve"> процедуры</w:t>
            </w:r>
          </w:p>
        </w:tc>
        <w:tc>
          <w:tcPr>
            <w:tcW w:w="1559" w:type="dxa"/>
            <w:shd w:val="clear" w:color="auto" w:fill="auto"/>
          </w:tcPr>
          <w:p w:rsidR="00726A75" w:rsidRPr="00047DE1" w:rsidRDefault="00726A75" w:rsidP="00B30304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726A75" w:rsidRPr="00047DE1" w:rsidRDefault="00726A75" w:rsidP="00B30304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Время получения (</w:t>
            </w:r>
            <w:proofErr w:type="gramStart"/>
            <w:r w:rsidRPr="00047DE1">
              <w:rPr>
                <w:sz w:val="24"/>
                <w:szCs w:val="24"/>
              </w:rPr>
              <w:t>МСК</w:t>
            </w:r>
            <w:proofErr w:type="gramEnd"/>
            <w:r w:rsidRPr="00047DE1">
              <w:rPr>
                <w:sz w:val="24"/>
                <w:szCs w:val="24"/>
              </w:rPr>
              <w:t>)</w:t>
            </w:r>
          </w:p>
        </w:tc>
        <w:tc>
          <w:tcPr>
            <w:tcW w:w="2262" w:type="dxa"/>
            <w:shd w:val="clear" w:color="auto" w:fill="auto"/>
          </w:tcPr>
          <w:p w:rsidR="00726A75" w:rsidRPr="00047DE1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Сдал</w:t>
            </w:r>
          </w:p>
          <w:p w:rsidR="00726A75" w:rsidRPr="00047DE1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Участника</w:t>
            </w:r>
            <w:r w:rsidRPr="00047DE1">
              <w:rPr>
                <w:sz w:val="24"/>
                <w:szCs w:val="24"/>
              </w:rPr>
              <w:t>)</w:t>
            </w:r>
          </w:p>
          <w:p w:rsidR="00726A75" w:rsidRPr="00047DE1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726A75" w:rsidRPr="00047DE1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Получил</w:t>
            </w:r>
          </w:p>
          <w:p w:rsidR="00726A75" w:rsidRPr="00047DE1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Организатора</w:t>
            </w:r>
            <w:r w:rsidRPr="00047DE1">
              <w:rPr>
                <w:sz w:val="24"/>
                <w:szCs w:val="24"/>
              </w:rPr>
              <w:t>)</w:t>
            </w:r>
          </w:p>
          <w:p w:rsidR="00726A75" w:rsidRPr="00047DE1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</w:tr>
      <w:tr w:rsidR="00726A75" w:rsidRPr="00047DE1" w:rsidTr="00B30304">
        <w:tc>
          <w:tcPr>
            <w:tcW w:w="2262" w:type="dxa"/>
            <w:shd w:val="clear" w:color="auto" w:fill="auto"/>
          </w:tcPr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</w:p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26A75" w:rsidRPr="00CC5A3A" w:rsidRDefault="00726A75" w:rsidP="00726A75">
      <w:pPr>
        <w:pStyle w:val="afd"/>
        <w:rPr>
          <w:szCs w:val="24"/>
        </w:rPr>
      </w:pPr>
    </w:p>
    <w:p w:rsidR="00726A75" w:rsidRDefault="00726A75" w:rsidP="00726A75">
      <w:pPr>
        <w:jc w:val="center"/>
        <w:rPr>
          <w:b/>
          <w:bCs w:val="0"/>
          <w:szCs w:val="24"/>
          <w:u w:val="single"/>
        </w:rPr>
      </w:pPr>
    </w:p>
    <w:p w:rsidR="00726A75" w:rsidRPr="00CC5A3A" w:rsidRDefault="00726A75" w:rsidP="00726A75">
      <w:pPr>
        <w:jc w:val="center"/>
        <w:rPr>
          <w:b/>
          <w:bCs w:val="0"/>
          <w:szCs w:val="24"/>
          <w:u w:val="single"/>
        </w:rPr>
      </w:pPr>
    </w:p>
    <w:p w:rsidR="00726A75" w:rsidRPr="00CC5A3A" w:rsidRDefault="00726A75" w:rsidP="00726A75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конец формы</w:t>
      </w:r>
    </w:p>
    <w:p w:rsidR="00726A75" w:rsidRPr="00CC5A3A" w:rsidRDefault="00726A75" w:rsidP="00726A75">
      <w:pPr>
        <w:pStyle w:val="26"/>
        <w:pageBreakBefore/>
        <w:numPr>
          <w:ilvl w:val="2"/>
          <w:numId w:val="80"/>
        </w:numPr>
        <w:tabs>
          <w:tab w:val="clear" w:pos="2694"/>
          <w:tab w:val="num" w:pos="1134"/>
        </w:tabs>
        <w:ind w:left="1134"/>
        <w:outlineLvl w:val="2"/>
        <w:rPr>
          <w:sz w:val="24"/>
          <w:szCs w:val="24"/>
        </w:rPr>
        <w:sectPr w:rsidR="00726A75" w:rsidRPr="00CC5A3A" w:rsidSect="00B963F9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726A75" w:rsidRPr="00CC5A3A" w:rsidRDefault="00726A75" w:rsidP="00726A75">
      <w:pPr>
        <w:pStyle w:val="3"/>
        <w:rPr>
          <w:szCs w:val="24"/>
        </w:rPr>
      </w:pPr>
      <w:bookmarkStart w:id="1240" w:name="_Toc426108838"/>
      <w:bookmarkStart w:id="1241" w:name="_Toc441575253"/>
      <w:bookmarkStart w:id="1242" w:name="_Toc447269865"/>
      <w:bookmarkStart w:id="1243" w:name="_Toc464120687"/>
      <w:r w:rsidRPr="00CC5A3A">
        <w:rPr>
          <w:szCs w:val="24"/>
        </w:rPr>
        <w:lastRenderedPageBreak/>
        <w:t>Инструкции по заполнению</w:t>
      </w:r>
      <w:bookmarkEnd w:id="1240"/>
      <w:bookmarkEnd w:id="1241"/>
      <w:bookmarkEnd w:id="1242"/>
      <w:bookmarkEnd w:id="1243"/>
    </w:p>
    <w:p w:rsidR="00726A75" w:rsidRPr="00CC5A3A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 предварительно заполняет графы:</w:t>
      </w:r>
    </w:p>
    <w:p w:rsidR="00726A75" w:rsidRPr="00CC5A3A" w:rsidRDefault="00726A75" w:rsidP="00726A75">
      <w:pPr>
        <w:pStyle w:val="aff6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«</w:t>
      </w: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», в </w:t>
      </w:r>
      <w:proofErr w:type="gramStart"/>
      <w:r w:rsidRPr="00CC5A3A">
        <w:rPr>
          <w:sz w:val="24"/>
          <w:szCs w:val="24"/>
        </w:rPr>
        <w:t>которой</w:t>
      </w:r>
      <w:proofErr w:type="gramEnd"/>
      <w:r w:rsidRPr="00CC5A3A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CC5A3A">
        <w:rPr>
          <w:sz w:val="24"/>
          <w:szCs w:val="24"/>
        </w:rPr>
        <w:t>т.ч</w:t>
      </w:r>
      <w:proofErr w:type="spellEnd"/>
      <w:r w:rsidRPr="00CC5A3A">
        <w:rPr>
          <w:sz w:val="24"/>
          <w:szCs w:val="24"/>
        </w:rPr>
        <w:t>. организационно-правовую форму) и свой адрес;</w:t>
      </w:r>
    </w:p>
    <w:p w:rsidR="00726A75" w:rsidRPr="00CC5A3A" w:rsidRDefault="00726A75" w:rsidP="00726A75">
      <w:pPr>
        <w:pStyle w:val="aff6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«Наименование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процедуры», в которой указывает наименование процедуры в соответствии Извещением о проведении </w:t>
      </w:r>
      <w:r>
        <w:rPr>
          <w:sz w:val="24"/>
          <w:szCs w:val="24"/>
        </w:rPr>
        <w:t>запроса предложений</w:t>
      </w:r>
      <w:r w:rsidRPr="00CC5A3A">
        <w:rPr>
          <w:sz w:val="24"/>
          <w:szCs w:val="24"/>
        </w:rPr>
        <w:t>;</w:t>
      </w:r>
    </w:p>
    <w:p w:rsidR="00726A75" w:rsidRPr="00CC5A3A" w:rsidRDefault="00726A75" w:rsidP="00726A75">
      <w:pPr>
        <w:pStyle w:val="aff6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CC5A3A">
        <w:rPr>
          <w:sz w:val="24"/>
          <w:szCs w:val="24"/>
        </w:rPr>
        <w:t xml:space="preserve">«Номер на ЭТП», в которой указывает номер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 на </w:t>
      </w:r>
      <w:r>
        <w:rPr>
          <w:sz w:val="24"/>
          <w:szCs w:val="24"/>
        </w:rPr>
        <w:t>ЭТП</w:t>
      </w:r>
      <w:r w:rsidRPr="00CC5A3A">
        <w:rPr>
          <w:sz w:val="24"/>
          <w:szCs w:val="24"/>
        </w:rPr>
        <w:t>.</w:t>
      </w:r>
      <w:proofErr w:type="gramEnd"/>
    </w:p>
    <w:p w:rsidR="00726A75" w:rsidRPr="00CC5A3A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Графы «Дата передачи</w:t>
      </w:r>
      <w:r w:rsidRPr="00CC5A3A">
        <w:rPr>
          <w:sz w:val="24"/>
          <w:szCs w:val="24"/>
        </w:rPr>
        <w:t xml:space="preserve">», «Время получения», «Сдал» - заполняются фактически в момент получения Представителями Организатора и </w:t>
      </w:r>
      <w:r>
        <w:rPr>
          <w:sz w:val="24"/>
          <w:szCs w:val="24"/>
        </w:rPr>
        <w:t>Участника</w:t>
      </w:r>
      <w:r w:rsidRPr="00CC5A3A">
        <w:rPr>
          <w:sz w:val="24"/>
          <w:szCs w:val="24"/>
        </w:rPr>
        <w:t>.</w:t>
      </w:r>
    </w:p>
    <w:p w:rsidR="00726A75" w:rsidRPr="00CC5A3A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726A75" w:rsidRPr="00CC5A3A" w:rsidRDefault="00726A75" w:rsidP="00726A75">
      <w:pPr>
        <w:ind w:firstLine="0"/>
        <w:rPr>
          <w:bCs w:val="0"/>
          <w:szCs w:val="24"/>
        </w:rPr>
      </w:pPr>
    </w:p>
    <w:p w:rsidR="00726A75" w:rsidRDefault="00726A75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726A75" w:rsidRDefault="00726A75">
      <w:pPr>
        <w:suppressAutoHyphens w:val="0"/>
        <w:spacing w:line="240" w:lineRule="auto"/>
        <w:ind w:firstLine="0"/>
        <w:jc w:val="left"/>
        <w:rPr>
          <w:lang w:eastAsia="ru-RU"/>
        </w:rPr>
        <w:sectPr w:rsidR="00726A75" w:rsidSect="002B0606"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7857E5" w:rsidRPr="007A6A39" w:rsidRDefault="00E47073" w:rsidP="00726A7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244" w:name="_Ref440272274"/>
      <w:bookmarkStart w:id="1245" w:name="_Ref440274756"/>
      <w:bookmarkStart w:id="1246" w:name="_Toc464120688"/>
      <w:r w:rsidRPr="00E47073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7A6A39">
        <w:t xml:space="preserve"> (форма 1</w:t>
      </w:r>
      <w:r w:rsidR="00726A75">
        <w:t>5</w:t>
      </w:r>
      <w:r w:rsidR="007857E5" w:rsidRPr="007A6A39">
        <w:t>)</w:t>
      </w:r>
      <w:bookmarkEnd w:id="1244"/>
      <w:bookmarkEnd w:id="1245"/>
      <w:bookmarkEnd w:id="1246"/>
    </w:p>
    <w:p w:rsidR="007857E5" w:rsidRPr="00E47073" w:rsidRDefault="007857E5" w:rsidP="007857E5">
      <w:pPr>
        <w:pStyle w:val="3"/>
        <w:rPr>
          <w:szCs w:val="24"/>
        </w:rPr>
      </w:pPr>
      <w:bookmarkStart w:id="1247" w:name="_Toc439170718"/>
      <w:bookmarkStart w:id="1248" w:name="_Toc439172820"/>
      <w:bookmarkStart w:id="1249" w:name="_Toc439173262"/>
      <w:bookmarkStart w:id="1250" w:name="_Toc439238258"/>
      <w:bookmarkStart w:id="1251" w:name="_Toc439252806"/>
      <w:bookmarkStart w:id="1252" w:name="_Toc439323779"/>
      <w:bookmarkStart w:id="1253" w:name="_Toc440357177"/>
      <w:bookmarkStart w:id="1254" w:name="_Toc440359729"/>
      <w:bookmarkStart w:id="1255" w:name="_Toc440632193"/>
      <w:bookmarkStart w:id="1256" w:name="_Toc440876013"/>
      <w:bookmarkStart w:id="1257" w:name="_Toc441131041"/>
      <w:bookmarkStart w:id="1258" w:name="_Toc447269858"/>
      <w:bookmarkStart w:id="1259" w:name="_Toc464120689"/>
      <w:r w:rsidRPr="00E47073">
        <w:rPr>
          <w:szCs w:val="24"/>
        </w:rPr>
        <w:t xml:space="preserve">Форма </w:t>
      </w:r>
      <w:bookmarkEnd w:id="1247"/>
      <w:r w:rsidR="00E47073" w:rsidRPr="00E47073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248"/>
      <w:bookmarkEnd w:id="1249"/>
      <w:bookmarkEnd w:id="1250"/>
      <w:bookmarkEnd w:id="1251"/>
      <w:bookmarkEnd w:id="1252"/>
      <w:bookmarkEnd w:id="1253"/>
      <w:bookmarkEnd w:id="1254"/>
      <w:bookmarkEnd w:id="1255"/>
      <w:bookmarkEnd w:id="1256"/>
      <w:bookmarkEnd w:id="1257"/>
      <w:bookmarkEnd w:id="1258"/>
      <w:bookmarkEnd w:id="1259"/>
    </w:p>
    <w:p w:rsidR="007857E5" w:rsidRPr="00F647F7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7A6A39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0D67AD">
        <w:rPr>
          <w:sz w:val="24"/>
          <w:szCs w:val="24"/>
        </w:rPr>
        <w:t>4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</w:t>
      </w:r>
      <w:proofErr w:type="gramStart"/>
      <w:r w:rsidRPr="007A6A39">
        <w:rPr>
          <w:sz w:val="24"/>
          <w:szCs w:val="24"/>
        </w:rPr>
        <w:t>г</w:t>
      </w:r>
      <w:proofErr w:type="gramEnd"/>
      <w:r w:rsidRPr="007A6A39">
        <w:rPr>
          <w:sz w:val="24"/>
          <w:szCs w:val="24"/>
        </w:rPr>
        <w:t>. №__________</w:t>
      </w:r>
    </w:p>
    <w:p w:rsidR="007857E5" w:rsidRPr="007857E5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7857E5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260" w:name="_Toc300142269"/>
      <w:bookmarkStart w:id="1261" w:name="_Toc309735391"/>
      <w:bookmarkStart w:id="1262" w:name="_Toc309985625"/>
      <w:r w:rsidRPr="007857E5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260"/>
      <w:r w:rsidRPr="007857E5">
        <w:rPr>
          <w:b/>
          <w:bCs w:val="0"/>
          <w:snapToGrid w:val="0"/>
          <w:sz w:val="24"/>
          <w:szCs w:val="24"/>
        </w:rPr>
        <w:t xml:space="preserve"> </w:t>
      </w:r>
      <w:bookmarkEnd w:id="1261"/>
      <w:bookmarkEnd w:id="1262"/>
    </w:p>
    <w:p w:rsidR="007857E5" w:rsidRPr="007857E5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7857E5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7857E5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Настоящим </w:t>
      </w:r>
      <w:r w:rsidRPr="007857E5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7857E5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</w:t>
      </w:r>
      <w:proofErr w:type="gramStart"/>
      <w:r w:rsidRPr="007857E5">
        <w:rPr>
          <w:sz w:val="24"/>
          <w:szCs w:val="24"/>
        </w:rPr>
        <w:t xml:space="preserve">предпринимателей) </w:t>
      </w:r>
      <w:proofErr w:type="gramEnd"/>
      <w:r w:rsidRPr="007857E5">
        <w:rPr>
          <w:sz w:val="24"/>
          <w:szCs w:val="24"/>
        </w:rPr>
        <w:t xml:space="preserve">отчётности </w:t>
      </w:r>
      <w:r w:rsidRPr="007857E5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7857E5">
        <w:rPr>
          <w:sz w:val="24"/>
          <w:szCs w:val="24"/>
        </w:rPr>
        <w:t xml:space="preserve"> за </w:t>
      </w:r>
      <w:r w:rsidRPr="007857E5">
        <w:rPr>
          <w:sz w:val="24"/>
          <w:szCs w:val="24"/>
          <w:shd w:val="clear" w:color="auto" w:fill="FFFF99"/>
        </w:rPr>
        <w:t>{указываются налоговые периоды}</w:t>
      </w:r>
      <w:r w:rsidRPr="007857E5">
        <w:rPr>
          <w:sz w:val="24"/>
          <w:szCs w:val="24"/>
        </w:rPr>
        <w:t xml:space="preserve"> общедоступными.</w:t>
      </w:r>
    </w:p>
    <w:p w:rsidR="007857E5" w:rsidRPr="00726A7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sz w:val="24"/>
          <w:szCs w:val="24"/>
        </w:rPr>
        <w:t xml:space="preserve">Одновременно соглашаемся на представление налоговыми </w:t>
      </w:r>
      <w:r w:rsidRPr="00726A75">
        <w:rPr>
          <w:sz w:val="24"/>
          <w:szCs w:val="24"/>
        </w:rPr>
        <w:t xml:space="preserve">органами указанных сведений о </w:t>
      </w:r>
      <w:r w:rsidRPr="00726A75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726A75">
        <w:rPr>
          <w:sz w:val="24"/>
          <w:szCs w:val="24"/>
        </w:rPr>
        <w:t xml:space="preserve"> </w:t>
      </w:r>
      <w:r w:rsidR="00726A75" w:rsidRPr="007252E9">
        <w:rPr>
          <w:sz w:val="24"/>
          <w:szCs w:val="24"/>
        </w:rPr>
        <w:t>в адрес ПАО «МРСК Центра» (ИНН 6901067107, ОГРН 1046900099498)</w:t>
      </w:r>
      <w:r w:rsidRPr="007252E9">
        <w:rPr>
          <w:sz w:val="24"/>
          <w:szCs w:val="24"/>
        </w:rPr>
        <w:t>.</w:t>
      </w:r>
    </w:p>
    <w:p w:rsidR="007857E5" w:rsidRPr="00726A7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7857E5">
        <w:rPr>
          <w:b/>
          <w:snapToGrid w:val="0"/>
          <w:sz w:val="24"/>
          <w:szCs w:val="24"/>
        </w:rPr>
        <w:t>М.П.</w:t>
      </w: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</w:t>
      </w:r>
      <w:r>
        <w:rPr>
          <w:sz w:val="24"/>
          <w:szCs w:val="24"/>
        </w:rPr>
        <w:t>(</w:t>
      </w:r>
      <w:r w:rsidRPr="007857E5">
        <w:rPr>
          <w:b/>
          <w:bCs w:val="0"/>
          <w:sz w:val="24"/>
          <w:szCs w:val="24"/>
          <w:shd w:val="clear" w:color="auto" w:fill="FFFF99"/>
        </w:rPr>
        <w:t>указывается конкретно каким</w:t>
      </w:r>
      <w:r>
        <w:rPr>
          <w:b/>
          <w:bCs w:val="0"/>
          <w:sz w:val="24"/>
          <w:szCs w:val="24"/>
          <w:shd w:val="clear" w:color="auto" w:fill="FFFF99"/>
        </w:rPr>
        <w:t>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7857E5" w:rsidTr="007857E5"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7A6A39" w:rsidTr="007857E5"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CD6C7D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613A01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857E5" w:rsidRPr="007857E5" w:rsidRDefault="007857E5" w:rsidP="007857E5">
      <w:pPr>
        <w:pStyle w:val="3"/>
        <w:rPr>
          <w:szCs w:val="24"/>
        </w:rPr>
      </w:pPr>
      <w:bookmarkStart w:id="1263" w:name="_Toc439170719"/>
      <w:bookmarkStart w:id="1264" w:name="_Toc439172821"/>
      <w:bookmarkStart w:id="1265" w:name="_Toc439173263"/>
      <w:bookmarkStart w:id="1266" w:name="_Toc439238259"/>
      <w:bookmarkStart w:id="1267" w:name="_Toc439252807"/>
      <w:bookmarkStart w:id="1268" w:name="_Toc439323780"/>
      <w:bookmarkStart w:id="1269" w:name="_Toc440357178"/>
      <w:bookmarkStart w:id="1270" w:name="_Toc440359730"/>
      <w:bookmarkStart w:id="1271" w:name="_Toc440632194"/>
      <w:bookmarkStart w:id="1272" w:name="_Toc440876014"/>
      <w:bookmarkStart w:id="1273" w:name="_Toc441131042"/>
      <w:bookmarkStart w:id="1274" w:name="_Toc447269859"/>
      <w:bookmarkStart w:id="1275" w:name="_Toc464120690"/>
      <w:r w:rsidRPr="007857E5">
        <w:rPr>
          <w:szCs w:val="24"/>
        </w:rPr>
        <w:lastRenderedPageBreak/>
        <w:t>Инструкции по заполнению</w:t>
      </w:r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33182C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33182C">
        <w:rPr>
          <w:sz w:val="24"/>
          <w:szCs w:val="24"/>
        </w:rPr>
      </w:r>
      <w:r w:rsidR="0033182C">
        <w:rPr>
          <w:sz w:val="24"/>
          <w:szCs w:val="24"/>
        </w:rPr>
        <w:fldChar w:fldCharType="separate"/>
      </w:r>
      <w:r w:rsidR="008941A2">
        <w:rPr>
          <w:sz w:val="24"/>
          <w:szCs w:val="24"/>
        </w:rPr>
        <w:t>5.1</w:t>
      </w:r>
      <w:r w:rsidR="0033182C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</w:t>
      </w:r>
      <w:r w:rsidRPr="008E5EA3">
        <w:rPr>
          <w:sz w:val="24"/>
          <w:szCs w:val="24"/>
        </w:rPr>
        <w:t>.</w:t>
      </w:r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E47073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Sect="002B0606"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635719" w:rsidRPr="00F647F7" w:rsidRDefault="00635719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276" w:name="_Ref93268095"/>
      <w:bookmarkStart w:id="1277" w:name="_Ref93268099"/>
      <w:bookmarkStart w:id="1278" w:name="_Toc98253958"/>
      <w:bookmarkStart w:id="1279" w:name="_Toc165173884"/>
      <w:bookmarkStart w:id="1280" w:name="_Toc423423678"/>
      <w:bookmarkStart w:id="1281" w:name="_Ref440272510"/>
      <w:bookmarkStart w:id="1282" w:name="_Ref440274961"/>
      <w:bookmarkStart w:id="1283" w:name="_Toc464120691"/>
      <w:r w:rsidRPr="00F647F7">
        <w:lastRenderedPageBreak/>
        <w:t xml:space="preserve">План распределения объемов выполнения поставок внутри коллективного </w:t>
      </w:r>
      <w:r>
        <w:t>Участник</w:t>
      </w:r>
      <w:r w:rsidRPr="00F647F7">
        <w:t xml:space="preserve">а </w:t>
      </w:r>
      <w:r w:rsidRPr="00F647F7">
        <w:rPr>
          <w:color w:val="000000"/>
        </w:rPr>
        <w:t>(форма </w:t>
      </w:r>
      <w:r w:rsidR="00E418BB">
        <w:rPr>
          <w:color w:val="000000"/>
        </w:rPr>
        <w:t>16</w:t>
      </w:r>
      <w:r w:rsidRPr="00F647F7">
        <w:rPr>
          <w:color w:val="000000"/>
        </w:rPr>
        <w:t>)</w:t>
      </w:r>
      <w:bookmarkEnd w:id="1276"/>
      <w:bookmarkEnd w:id="1277"/>
      <w:bookmarkEnd w:id="1278"/>
      <w:bookmarkEnd w:id="1279"/>
      <w:bookmarkEnd w:id="1280"/>
      <w:bookmarkEnd w:id="1281"/>
      <w:bookmarkEnd w:id="1282"/>
      <w:bookmarkEnd w:id="1283"/>
    </w:p>
    <w:p w:rsidR="00635719" w:rsidRPr="00F647F7" w:rsidRDefault="00635719" w:rsidP="00635719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635719" w:rsidRPr="00D904EF" w:rsidRDefault="00635719" w:rsidP="00635719">
      <w:pPr>
        <w:pStyle w:val="3"/>
        <w:rPr>
          <w:szCs w:val="24"/>
        </w:rPr>
      </w:pPr>
      <w:bookmarkStart w:id="1284" w:name="_Toc90385125"/>
      <w:bookmarkStart w:id="1285" w:name="_Toc439170705"/>
      <w:bookmarkStart w:id="1286" w:name="_Toc439172807"/>
      <w:bookmarkStart w:id="1287" w:name="_Toc439173268"/>
      <w:bookmarkStart w:id="1288" w:name="_Toc439238264"/>
      <w:bookmarkStart w:id="1289" w:name="_Toc439252812"/>
      <w:bookmarkStart w:id="1290" w:name="_Toc439323785"/>
      <w:bookmarkStart w:id="1291" w:name="_Toc440357183"/>
      <w:bookmarkStart w:id="1292" w:name="_Toc440359735"/>
      <w:bookmarkStart w:id="1293" w:name="_Toc440632199"/>
      <w:bookmarkStart w:id="1294" w:name="_Toc440876016"/>
      <w:bookmarkStart w:id="1295" w:name="_Toc441131044"/>
      <w:bookmarkStart w:id="1296" w:name="_Toc447269861"/>
      <w:bookmarkStart w:id="1297" w:name="_Toc464120692"/>
      <w:r w:rsidRPr="00D904EF">
        <w:rPr>
          <w:szCs w:val="24"/>
        </w:rPr>
        <w:t xml:space="preserve">Форма </w:t>
      </w:r>
      <w:proofErr w:type="gramStart"/>
      <w:r w:rsidRPr="00D904EF">
        <w:rPr>
          <w:szCs w:val="24"/>
        </w:rPr>
        <w:t>плана распределения объемов выполнения поставок</w:t>
      </w:r>
      <w:proofErr w:type="gramEnd"/>
      <w:r w:rsidRPr="00D904EF">
        <w:rPr>
          <w:szCs w:val="24"/>
        </w:rPr>
        <w:t xml:space="preserve"> внутри коллективного Участника</w:t>
      </w:r>
      <w:bookmarkEnd w:id="1284"/>
      <w:bookmarkEnd w:id="1285"/>
      <w:bookmarkEnd w:id="1286"/>
      <w:bookmarkEnd w:id="1287"/>
      <w:bookmarkEnd w:id="1288"/>
      <w:bookmarkEnd w:id="1289"/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</w:p>
    <w:p w:rsidR="00635719" w:rsidRPr="00F647F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F647F7" w:rsidRDefault="00635719" w:rsidP="00635719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DA7E38">
        <w:rPr>
          <w:noProof/>
          <w:color w:val="000000"/>
          <w:sz w:val="24"/>
          <w:szCs w:val="24"/>
        </w:rPr>
        <w:t>5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План </w:t>
      </w:r>
      <w:proofErr w:type="gramStart"/>
      <w:r w:rsidRPr="00F647F7">
        <w:rPr>
          <w:b/>
          <w:sz w:val="24"/>
          <w:szCs w:val="24"/>
        </w:rPr>
        <w:t>распределения объемов выполнения поставок продукции</w:t>
      </w:r>
      <w:proofErr w:type="gramEnd"/>
      <w:r w:rsidRPr="00F647F7">
        <w:rPr>
          <w:b/>
          <w:sz w:val="24"/>
          <w:szCs w:val="24"/>
        </w:rPr>
        <w:t xml:space="preserve"> внутри коллективного </w:t>
      </w:r>
      <w:r>
        <w:rPr>
          <w:b/>
          <w:sz w:val="24"/>
          <w:szCs w:val="24"/>
        </w:rPr>
        <w:t>Участник</w:t>
      </w:r>
      <w:r w:rsidRPr="00F647F7">
        <w:rPr>
          <w:b/>
          <w:sz w:val="24"/>
          <w:szCs w:val="24"/>
        </w:rPr>
        <w:t>а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лидера коллективного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0"/>
        <w:gridCol w:w="3284"/>
        <w:gridCol w:w="1689"/>
        <w:gridCol w:w="1432"/>
        <w:gridCol w:w="1276"/>
        <w:gridCol w:w="1349"/>
      </w:tblGrid>
      <w:tr w:rsidR="00635719" w:rsidRPr="00E0250C" w:rsidTr="00635719">
        <w:trPr>
          <w:trHeight w:val="256"/>
        </w:trPr>
        <w:tc>
          <w:tcPr>
            <w:tcW w:w="640" w:type="dxa"/>
            <w:vMerge w:val="restart"/>
            <w:vAlign w:val="center"/>
          </w:tcPr>
          <w:p w:rsidR="00635719" w:rsidRPr="008E5EA3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3284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продукции, тип, марка</w:t>
            </w:r>
          </w:p>
        </w:tc>
        <w:tc>
          <w:tcPr>
            <w:tcW w:w="1689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</w:t>
            </w:r>
          </w:p>
        </w:tc>
        <w:tc>
          <w:tcPr>
            <w:tcW w:w="2708" w:type="dxa"/>
            <w:gridSpan w:val="2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Стоимость продукции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Сроки поставки (начало и окончание)</w:t>
            </w:r>
          </w:p>
        </w:tc>
      </w:tr>
      <w:tr w:rsidR="00635719" w:rsidRPr="00E0250C" w:rsidTr="00635719">
        <w:trPr>
          <w:trHeight w:val="147"/>
        </w:trPr>
        <w:tc>
          <w:tcPr>
            <w:tcW w:w="640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3284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689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6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E0250C" w:rsidTr="00635719">
        <w:trPr>
          <w:trHeight w:val="256"/>
        </w:trPr>
        <w:tc>
          <w:tcPr>
            <w:tcW w:w="640" w:type="dxa"/>
            <w:vAlign w:val="center"/>
          </w:tcPr>
          <w:p w:rsidR="00635719" w:rsidRPr="008E5EA3" w:rsidRDefault="00635719" w:rsidP="00BC19F9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635719">
        <w:trPr>
          <w:trHeight w:val="256"/>
        </w:trPr>
        <w:tc>
          <w:tcPr>
            <w:tcW w:w="640" w:type="dxa"/>
            <w:vAlign w:val="center"/>
          </w:tcPr>
          <w:p w:rsidR="00635719" w:rsidRPr="008E5EA3" w:rsidRDefault="00635719" w:rsidP="00BC19F9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635719">
        <w:trPr>
          <w:trHeight w:val="256"/>
        </w:trPr>
        <w:tc>
          <w:tcPr>
            <w:tcW w:w="640" w:type="dxa"/>
            <w:vAlign w:val="center"/>
          </w:tcPr>
          <w:p w:rsidR="00635719" w:rsidRPr="008E5EA3" w:rsidRDefault="00635719" w:rsidP="00BC19F9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635719">
        <w:trPr>
          <w:trHeight w:val="256"/>
        </w:trPr>
        <w:tc>
          <w:tcPr>
            <w:tcW w:w="640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328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A7DB0" w:rsidTr="00635719">
        <w:trPr>
          <w:trHeight w:val="269"/>
        </w:trPr>
        <w:tc>
          <w:tcPr>
            <w:tcW w:w="5613" w:type="dxa"/>
            <w:gridSpan w:val="3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635719" w:rsidRPr="00F647F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298" w:name="_Toc90385126"/>
      <w:bookmarkStart w:id="1299" w:name="_Toc98253959"/>
      <w:bookmarkStart w:id="1300" w:name="_Toc157248211"/>
      <w:bookmarkStart w:id="1301" w:name="_Toc157496580"/>
      <w:bookmarkStart w:id="1302" w:name="_Toc158206119"/>
      <w:bookmarkStart w:id="1303" w:name="_Toc164057804"/>
      <w:bookmarkStart w:id="1304" w:name="_Toc164137154"/>
      <w:bookmarkStart w:id="1305" w:name="_Toc164161314"/>
      <w:bookmarkStart w:id="1306" w:name="_Toc165173885"/>
      <w:r>
        <w:rPr>
          <w:b/>
          <w:szCs w:val="24"/>
        </w:rPr>
        <w:br w:type="page"/>
      </w:r>
    </w:p>
    <w:p w:rsidR="00635719" w:rsidRPr="00D904EF" w:rsidRDefault="00635719" w:rsidP="00635719">
      <w:pPr>
        <w:pStyle w:val="3"/>
        <w:rPr>
          <w:szCs w:val="24"/>
        </w:rPr>
      </w:pPr>
      <w:bookmarkStart w:id="1307" w:name="_Toc439170706"/>
      <w:bookmarkStart w:id="1308" w:name="_Toc439172808"/>
      <w:bookmarkStart w:id="1309" w:name="_Toc439173269"/>
      <w:bookmarkStart w:id="1310" w:name="_Toc439238265"/>
      <w:bookmarkStart w:id="1311" w:name="_Toc439252813"/>
      <w:bookmarkStart w:id="1312" w:name="_Toc439323786"/>
      <w:bookmarkStart w:id="1313" w:name="_Toc440357184"/>
      <w:bookmarkStart w:id="1314" w:name="_Toc440359736"/>
      <w:bookmarkStart w:id="1315" w:name="_Toc440632200"/>
      <w:bookmarkStart w:id="1316" w:name="_Toc440876017"/>
      <w:bookmarkStart w:id="1317" w:name="_Toc441131045"/>
      <w:bookmarkStart w:id="1318" w:name="_Toc447269862"/>
      <w:bookmarkStart w:id="1319" w:name="_Toc464120693"/>
      <w:r w:rsidRPr="00D904EF">
        <w:rPr>
          <w:szCs w:val="24"/>
        </w:rPr>
        <w:lastRenderedPageBreak/>
        <w:t>Инструкции по заполнению</w:t>
      </w:r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  <w:bookmarkEnd w:id="1313"/>
      <w:bookmarkEnd w:id="1314"/>
      <w:bookmarkEnd w:id="1315"/>
      <w:bookmarkEnd w:id="1316"/>
      <w:bookmarkEnd w:id="1317"/>
      <w:bookmarkEnd w:id="1318"/>
      <w:bookmarkEnd w:id="1319"/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коллективным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(подраздел </w:t>
      </w:r>
      <w:r w:rsidR="0033182C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_Ref191386461 \r \h </w:instrText>
      </w:r>
      <w:r w:rsidR="0033182C">
        <w:rPr>
          <w:sz w:val="24"/>
          <w:szCs w:val="24"/>
        </w:rPr>
      </w:r>
      <w:r w:rsidR="0033182C">
        <w:rPr>
          <w:sz w:val="24"/>
          <w:szCs w:val="24"/>
        </w:rPr>
        <w:fldChar w:fldCharType="separate"/>
      </w:r>
      <w:r w:rsidR="008941A2">
        <w:rPr>
          <w:sz w:val="24"/>
          <w:szCs w:val="24"/>
        </w:rPr>
        <w:t>3.3.10</w:t>
      </w:r>
      <w:r w:rsidR="0033182C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33182C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33182C">
        <w:rPr>
          <w:sz w:val="24"/>
          <w:szCs w:val="24"/>
        </w:rPr>
      </w:r>
      <w:r w:rsidR="0033182C">
        <w:rPr>
          <w:sz w:val="24"/>
          <w:szCs w:val="24"/>
        </w:rPr>
        <w:fldChar w:fldCharType="separate"/>
      </w:r>
      <w:r w:rsidR="008941A2">
        <w:rPr>
          <w:sz w:val="24"/>
          <w:szCs w:val="24"/>
        </w:rPr>
        <w:t>5.1</w:t>
      </w:r>
      <w:r w:rsidR="0033182C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лидер коллективного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>а указывает:</w:t>
      </w:r>
    </w:p>
    <w:p w:rsidR="00635719" w:rsidRPr="00F647F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перечень поставляемой продукции;</w:t>
      </w:r>
    </w:p>
    <w:p w:rsidR="00635719" w:rsidRPr="00F647F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стоимость продукции в денежном и процентном выражении в соответствии </w:t>
      </w:r>
      <w:proofErr w:type="gramStart"/>
      <w:r w:rsidRPr="00F647F7">
        <w:rPr>
          <w:sz w:val="24"/>
          <w:szCs w:val="24"/>
        </w:rPr>
        <w:t>с</w:t>
      </w:r>
      <w:proofErr w:type="gramEnd"/>
      <w:r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таблицей стоимости</w:t>
      </w:r>
      <w:r w:rsidR="00841A6F" w:rsidRPr="00F647F7">
        <w:rPr>
          <w:sz w:val="24"/>
          <w:szCs w:val="24"/>
        </w:rPr>
        <w:t xml:space="preserve"> </w:t>
      </w:r>
      <w:r w:rsidR="00F04258" w:rsidRPr="009A70A4">
        <w:rPr>
          <w:bCs w:val="0"/>
          <w:sz w:val="24"/>
          <w:szCs w:val="24"/>
        </w:rPr>
        <w:t>поставок</w:t>
      </w:r>
      <w:r w:rsidR="00F04258" w:rsidRPr="003E170D">
        <w:rPr>
          <w:bCs w:val="0"/>
          <w:sz w:val="24"/>
          <w:szCs w:val="24"/>
        </w:rPr>
        <w:t xml:space="preserve"> </w:t>
      </w:r>
      <w:r w:rsidRPr="00F647F7">
        <w:rPr>
          <w:sz w:val="24"/>
          <w:szCs w:val="24"/>
        </w:rPr>
        <w:t>(</w:t>
      </w:r>
      <w:r w:rsidR="00D90031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33182C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_Ref440274337 \r \h </w:instrText>
      </w:r>
      <w:r w:rsidR="0033182C">
        <w:rPr>
          <w:sz w:val="24"/>
          <w:szCs w:val="24"/>
        </w:rPr>
      </w:r>
      <w:r w:rsidR="0033182C">
        <w:rPr>
          <w:sz w:val="24"/>
          <w:szCs w:val="24"/>
        </w:rPr>
        <w:fldChar w:fldCharType="separate"/>
      </w:r>
      <w:r w:rsidR="008941A2">
        <w:rPr>
          <w:sz w:val="24"/>
          <w:szCs w:val="24"/>
        </w:rPr>
        <w:t>5.2</w:t>
      </w:r>
      <w:r w:rsidR="0033182C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);</w:t>
      </w:r>
    </w:p>
    <w:p w:rsidR="00635719" w:rsidRPr="008E5EA3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сроки поставки продукции в соответствии с Графиком </w:t>
      </w:r>
      <w:r w:rsidR="00817246">
        <w:rPr>
          <w:sz w:val="24"/>
          <w:szCs w:val="24"/>
        </w:rPr>
        <w:t>выполнения поставок</w:t>
      </w:r>
      <w:r w:rsidRPr="00F647F7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 xml:space="preserve">(подраздел </w:t>
      </w:r>
      <w:r w:rsidR="0033182C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_Ref440274366 \r \h </w:instrText>
      </w:r>
      <w:r w:rsidR="0033182C">
        <w:rPr>
          <w:sz w:val="24"/>
          <w:szCs w:val="24"/>
        </w:rPr>
      </w:r>
      <w:r w:rsidR="0033182C">
        <w:rPr>
          <w:sz w:val="24"/>
          <w:szCs w:val="24"/>
        </w:rPr>
        <w:fldChar w:fldCharType="separate"/>
      </w:r>
      <w:r w:rsidR="008941A2">
        <w:rPr>
          <w:sz w:val="24"/>
          <w:szCs w:val="24"/>
        </w:rPr>
        <w:t>5.4</w:t>
      </w:r>
      <w:r w:rsidR="0033182C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635719" w:rsidRPr="00B86686" w:rsidRDefault="00635719" w:rsidP="00635719">
      <w:pPr>
        <w:rPr>
          <w:sz w:val="24"/>
          <w:szCs w:val="24"/>
        </w:rPr>
      </w:pPr>
    </w:p>
    <w:sectPr w:rsidR="00635719" w:rsidRPr="00B86686" w:rsidSect="00E418BB">
      <w:pgSz w:w="11909" w:h="16834"/>
      <w:pgMar w:top="958" w:right="851" w:bottom="1134" w:left="1242" w:header="720" w:footer="567" w:gutter="0"/>
      <w:cols w:space="6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406B" w:rsidRDefault="00F5406B">
      <w:pPr>
        <w:spacing w:line="240" w:lineRule="auto"/>
      </w:pPr>
      <w:r>
        <w:separator/>
      </w:r>
    </w:p>
  </w:endnote>
  <w:endnote w:type="continuationSeparator" w:id="0">
    <w:p w:rsidR="00F5406B" w:rsidRDefault="00F5406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1C62" w:rsidRDefault="00321C62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1C62" w:rsidRDefault="00321C62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321C62" w:rsidRDefault="00321C62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1C62" w:rsidRDefault="00321C62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1C62" w:rsidRDefault="00321C62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1C62" w:rsidRPr="00FA0376" w:rsidRDefault="00321C62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Pr="00FA0376">
      <w:rPr>
        <w:sz w:val="16"/>
        <w:szCs w:val="16"/>
        <w:lang w:eastAsia="ru-RU"/>
      </w:rPr>
      <w:fldChar w:fldCharType="separate"/>
    </w:r>
    <w:r w:rsidR="00F832C7">
      <w:rPr>
        <w:noProof/>
        <w:sz w:val="16"/>
        <w:szCs w:val="16"/>
        <w:lang w:eastAsia="ru-RU"/>
      </w:rPr>
      <w:t>35</w:t>
    </w:r>
    <w:r w:rsidRPr="00FA0376">
      <w:rPr>
        <w:sz w:val="16"/>
        <w:szCs w:val="16"/>
        <w:lang w:eastAsia="ru-RU"/>
      </w:rPr>
      <w:fldChar w:fldCharType="end"/>
    </w:r>
  </w:p>
  <w:p w:rsidR="00321C62" w:rsidRPr="00EE0539" w:rsidRDefault="00321C62" w:rsidP="00832D0A">
    <w:pPr>
      <w:pStyle w:val="aff2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C12FA4">
      <w:rPr>
        <w:sz w:val="18"/>
        <w:szCs w:val="18"/>
      </w:rPr>
      <w:t xml:space="preserve">право </w:t>
    </w:r>
    <w:r w:rsidRPr="00321C62">
      <w:rPr>
        <w:sz w:val="18"/>
        <w:szCs w:val="18"/>
      </w:rPr>
      <w:t>заключения Договоров на поставку металлопроката для нужд филиала ПАО «МРСК Центра» (филиала «Липецкэнерго»)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1C62" w:rsidRDefault="00321C62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1C62" w:rsidRDefault="00321C62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1C62" w:rsidRDefault="00321C62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1C62" w:rsidRDefault="00321C62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1C62" w:rsidRDefault="00321C62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1C62" w:rsidRDefault="00321C62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1C62" w:rsidRDefault="00321C62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406B" w:rsidRDefault="00F5406B">
      <w:pPr>
        <w:spacing w:line="240" w:lineRule="auto"/>
      </w:pPr>
      <w:r>
        <w:separator/>
      </w:r>
    </w:p>
  </w:footnote>
  <w:footnote w:type="continuationSeparator" w:id="0">
    <w:p w:rsidR="00F5406B" w:rsidRDefault="00F5406B">
      <w:pPr>
        <w:spacing w:line="240" w:lineRule="auto"/>
      </w:pPr>
      <w:r>
        <w:continuationSeparator/>
      </w:r>
    </w:p>
  </w:footnote>
  <w:footnote w:id="1">
    <w:p w:rsidR="00321C62" w:rsidRDefault="00321C62" w:rsidP="00726A75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1C62" w:rsidRDefault="00321C62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1C62" w:rsidRDefault="00321C62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1C62" w:rsidRDefault="00321C62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1C62" w:rsidRDefault="00321C62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1C62" w:rsidRDefault="00321C62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1C62" w:rsidRPr="00930031" w:rsidRDefault="00321C62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1C62" w:rsidRDefault="00321C62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1C62" w:rsidRDefault="00321C62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1C62" w:rsidRDefault="00321C62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1C62" w:rsidRDefault="00321C62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1C62" w:rsidRDefault="00321C62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1C62" w:rsidRDefault="00321C62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1C62" w:rsidRDefault="00321C62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1C62" w:rsidRDefault="00321C62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1C62" w:rsidRDefault="00321C62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986038A2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4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5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6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7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8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19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0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1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2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3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4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5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6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7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8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29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0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1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2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3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4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5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6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8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9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0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1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2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4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5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6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7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8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9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0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1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3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5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6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8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9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0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1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3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4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5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6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7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8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9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0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1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3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4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6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7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8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9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0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1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3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>
    <w:nsid w:val="1A487C0F"/>
    <w:multiLevelType w:val="multilevel"/>
    <w:tmpl w:val="2BE0BC8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88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9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0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1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2">
    <w:nsid w:val="255603B9"/>
    <w:multiLevelType w:val="multilevel"/>
    <w:tmpl w:val="CDE430A8"/>
    <w:lvl w:ilvl="0">
      <w:start w:val="1"/>
      <w:numFmt w:val="russianLower"/>
      <w:lvlText w:val="%1)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93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4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5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96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7">
    <w:nsid w:val="29585933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98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9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0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1">
    <w:nsid w:val="318D3771"/>
    <w:multiLevelType w:val="multilevel"/>
    <w:tmpl w:val="6CD458C0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%2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2">
    <w:nsid w:val="340C7D63"/>
    <w:multiLevelType w:val="hybridMultilevel"/>
    <w:tmpl w:val="5B344512"/>
    <w:lvl w:ilvl="0" w:tplc="32B6F464">
      <w:start w:val="1"/>
      <w:numFmt w:val="russianLower"/>
      <w:lvlText w:val="%1)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03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4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5">
    <w:nsid w:val="35C2223E"/>
    <w:multiLevelType w:val="hybridMultilevel"/>
    <w:tmpl w:val="C53E5E8A"/>
    <w:lvl w:ilvl="0" w:tplc="FFFFFFFF">
      <w:start w:val="1"/>
      <w:numFmt w:val="decimal"/>
      <w:lvlText w:val="%1)"/>
      <w:lvlJc w:val="left"/>
      <w:pPr>
        <w:ind w:left="540" w:hanging="360"/>
      </w:pPr>
      <w:rPr>
        <w:rFonts w:cs="Times New Roman" w:hint="default"/>
      </w:rPr>
    </w:lvl>
    <w:lvl w:ilvl="1" w:tplc="FFFFFFFF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6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7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08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9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0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1">
    <w:nsid w:val="40967038"/>
    <w:multiLevelType w:val="hybridMultilevel"/>
    <w:tmpl w:val="6FCC8326"/>
    <w:lvl w:ilvl="0" w:tplc="51F8E9A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3">
    <w:nsid w:val="478A395C"/>
    <w:multiLevelType w:val="multilevel"/>
    <w:tmpl w:val="CBDC709E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2694"/>
        </w:tabs>
        <w:ind w:left="2694" w:hanging="1134"/>
      </w:pPr>
      <w:rPr>
        <w:rFonts w:hint="default"/>
        <w:b w:val="0"/>
        <w:i w:val="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2"/>
        <w:szCs w:val="22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14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5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6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17">
    <w:nsid w:val="4E381330"/>
    <w:multiLevelType w:val="hybridMultilevel"/>
    <w:tmpl w:val="AD3A3DCC"/>
    <w:lvl w:ilvl="0" w:tplc="3566F9EE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D90AF7A6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457C2148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3474CBEA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68F849DA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8B941786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ADBA5FE0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78D03E94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27F43B80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18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19">
    <w:nsid w:val="52CD3B65"/>
    <w:multiLevelType w:val="multilevel"/>
    <w:tmpl w:val="968E4C7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0">
    <w:nsid w:val="55AE4F40"/>
    <w:multiLevelType w:val="hybridMultilevel"/>
    <w:tmpl w:val="046E6BB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2">
    <w:nsid w:val="5DCB0E0C"/>
    <w:multiLevelType w:val="hybridMultilevel"/>
    <w:tmpl w:val="18EC66A2"/>
    <w:lvl w:ilvl="0" w:tplc="9F982CD2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F85456A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22070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ED1CD32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55251E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500440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E22C4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1D65C9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6009F2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3">
    <w:nsid w:val="5E1A4E93"/>
    <w:multiLevelType w:val="hybridMultilevel"/>
    <w:tmpl w:val="37704B6E"/>
    <w:lvl w:ilvl="0" w:tplc="6B2CDDF0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CD967FEC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E8A8F75E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820C8FF4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2FECDFC8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9774B040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FD5A2BB0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66B23312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B8228CDA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24">
    <w:nsid w:val="5F306EC2"/>
    <w:multiLevelType w:val="hybridMultilevel"/>
    <w:tmpl w:val="CD7813EA"/>
    <w:lvl w:ilvl="0" w:tplc="06E600F8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6E600F8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25">
    <w:nsid w:val="5F3E0E38"/>
    <w:multiLevelType w:val="hybridMultilevel"/>
    <w:tmpl w:val="5F16534E"/>
    <w:name w:val="WW8Num73"/>
    <w:lvl w:ilvl="0" w:tplc="A48AAB76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26">
    <w:nsid w:val="5F7A28EE"/>
    <w:multiLevelType w:val="hybridMultilevel"/>
    <w:tmpl w:val="9AB493AC"/>
    <w:lvl w:ilvl="0" w:tplc="C2D02E24">
      <w:start w:val="1"/>
      <w:numFmt w:val="decimal"/>
      <w:lvlText w:val="%1."/>
      <w:lvlJc w:val="left"/>
      <w:pPr>
        <w:ind w:left="39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10" w:hanging="360"/>
      </w:pPr>
    </w:lvl>
    <w:lvl w:ilvl="2" w:tplc="0419001B" w:tentative="1">
      <w:start w:val="1"/>
      <w:numFmt w:val="lowerRoman"/>
      <w:lvlText w:val="%3."/>
      <w:lvlJc w:val="right"/>
      <w:pPr>
        <w:ind w:left="1830" w:hanging="180"/>
      </w:pPr>
    </w:lvl>
    <w:lvl w:ilvl="3" w:tplc="0419000F" w:tentative="1">
      <w:start w:val="1"/>
      <w:numFmt w:val="decimal"/>
      <w:lvlText w:val="%4."/>
      <w:lvlJc w:val="left"/>
      <w:pPr>
        <w:ind w:left="2550" w:hanging="360"/>
      </w:pPr>
    </w:lvl>
    <w:lvl w:ilvl="4" w:tplc="04190019" w:tentative="1">
      <w:start w:val="1"/>
      <w:numFmt w:val="lowerLetter"/>
      <w:lvlText w:val="%5."/>
      <w:lvlJc w:val="left"/>
      <w:pPr>
        <w:ind w:left="3270" w:hanging="360"/>
      </w:pPr>
    </w:lvl>
    <w:lvl w:ilvl="5" w:tplc="0419001B" w:tentative="1">
      <w:start w:val="1"/>
      <w:numFmt w:val="lowerRoman"/>
      <w:lvlText w:val="%6."/>
      <w:lvlJc w:val="right"/>
      <w:pPr>
        <w:ind w:left="3990" w:hanging="180"/>
      </w:pPr>
    </w:lvl>
    <w:lvl w:ilvl="6" w:tplc="0419000F" w:tentative="1">
      <w:start w:val="1"/>
      <w:numFmt w:val="decimal"/>
      <w:lvlText w:val="%7."/>
      <w:lvlJc w:val="left"/>
      <w:pPr>
        <w:ind w:left="4710" w:hanging="360"/>
      </w:pPr>
    </w:lvl>
    <w:lvl w:ilvl="7" w:tplc="04190019" w:tentative="1">
      <w:start w:val="1"/>
      <w:numFmt w:val="lowerLetter"/>
      <w:lvlText w:val="%8."/>
      <w:lvlJc w:val="left"/>
      <w:pPr>
        <w:ind w:left="5430" w:hanging="360"/>
      </w:pPr>
    </w:lvl>
    <w:lvl w:ilvl="8" w:tplc="041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27">
    <w:nsid w:val="619605C4"/>
    <w:multiLevelType w:val="multilevel"/>
    <w:tmpl w:val="B4A49D8E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28">
    <w:nsid w:val="61BB1411"/>
    <w:multiLevelType w:val="multilevel"/>
    <w:tmpl w:val="2D9AC930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9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0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1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2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3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34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5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36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37">
    <w:nsid w:val="71A0521F"/>
    <w:multiLevelType w:val="hybridMultilevel"/>
    <w:tmpl w:val="30B86986"/>
    <w:lvl w:ilvl="0" w:tplc="E536D15A">
      <w:start w:val="1"/>
      <w:numFmt w:val="decimal"/>
      <w:lvlText w:val="%1)"/>
      <w:lvlJc w:val="left"/>
      <w:pPr>
        <w:ind w:left="1260" w:hanging="360"/>
      </w:pPr>
    </w:lvl>
    <w:lvl w:ilvl="1" w:tplc="2AE87FF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A4640B3A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98B954" w:tentative="1">
      <w:start w:val="1"/>
      <w:numFmt w:val="decimal"/>
      <w:lvlText w:val="%4."/>
      <w:lvlJc w:val="left"/>
      <w:pPr>
        <w:ind w:left="3420" w:hanging="360"/>
      </w:pPr>
    </w:lvl>
    <w:lvl w:ilvl="4" w:tplc="5EFEB088" w:tentative="1">
      <w:start w:val="1"/>
      <w:numFmt w:val="lowerLetter"/>
      <w:lvlText w:val="%5."/>
      <w:lvlJc w:val="left"/>
      <w:pPr>
        <w:ind w:left="4140" w:hanging="360"/>
      </w:pPr>
    </w:lvl>
    <w:lvl w:ilvl="5" w:tplc="D9DA23CA" w:tentative="1">
      <w:start w:val="1"/>
      <w:numFmt w:val="lowerRoman"/>
      <w:lvlText w:val="%6."/>
      <w:lvlJc w:val="right"/>
      <w:pPr>
        <w:ind w:left="4860" w:hanging="180"/>
      </w:pPr>
    </w:lvl>
    <w:lvl w:ilvl="6" w:tplc="81D08BB4" w:tentative="1">
      <w:start w:val="1"/>
      <w:numFmt w:val="decimal"/>
      <w:lvlText w:val="%7."/>
      <w:lvlJc w:val="left"/>
      <w:pPr>
        <w:ind w:left="5580" w:hanging="360"/>
      </w:pPr>
    </w:lvl>
    <w:lvl w:ilvl="7" w:tplc="DE4E08E6" w:tentative="1">
      <w:start w:val="1"/>
      <w:numFmt w:val="lowerLetter"/>
      <w:lvlText w:val="%8."/>
      <w:lvlJc w:val="left"/>
      <w:pPr>
        <w:ind w:left="6300" w:hanging="360"/>
      </w:pPr>
    </w:lvl>
    <w:lvl w:ilvl="8" w:tplc="E0325F6A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38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39">
    <w:nsid w:val="75120C77"/>
    <w:multiLevelType w:val="hybridMultilevel"/>
    <w:tmpl w:val="AC7A5296"/>
    <w:lvl w:ilvl="0" w:tplc="BD2CF4BC">
      <w:start w:val="2"/>
      <w:numFmt w:val="bullet"/>
      <w:lvlText w:val="-"/>
      <w:lvlJc w:val="left"/>
      <w:pPr>
        <w:ind w:left="1152" w:hanging="360"/>
      </w:pPr>
      <w:rPr>
        <w:rFonts w:ascii="Times New Roman" w:eastAsia="Times New Roman" w:hAnsi="Times New Roman" w:cs="Times New Roman" w:hint="default"/>
      </w:rPr>
    </w:lvl>
    <w:lvl w:ilvl="1" w:tplc="8E664E5E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D7ECF714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3EFEE498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167A8D6C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F252D9B6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D9345346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1D4E8676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CD7EEA18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40">
    <w:nsid w:val="76F60E9E"/>
    <w:multiLevelType w:val="hybridMultilevel"/>
    <w:tmpl w:val="C046B2CE"/>
    <w:lvl w:ilvl="0" w:tplc="9528A68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6"/>
  </w:num>
  <w:num w:numId="5">
    <w:abstractNumId w:val="17"/>
  </w:num>
  <w:num w:numId="6">
    <w:abstractNumId w:val="20"/>
  </w:num>
  <w:num w:numId="7">
    <w:abstractNumId w:val="21"/>
  </w:num>
  <w:num w:numId="8">
    <w:abstractNumId w:val="31"/>
  </w:num>
  <w:num w:numId="9">
    <w:abstractNumId w:val="35"/>
  </w:num>
  <w:num w:numId="10">
    <w:abstractNumId w:val="39"/>
  </w:num>
  <w:num w:numId="11">
    <w:abstractNumId w:val="40"/>
  </w:num>
  <w:num w:numId="12">
    <w:abstractNumId w:val="45"/>
  </w:num>
  <w:num w:numId="13">
    <w:abstractNumId w:val="49"/>
  </w:num>
  <w:num w:numId="14">
    <w:abstractNumId w:val="53"/>
  </w:num>
  <w:num w:numId="15">
    <w:abstractNumId w:val="64"/>
  </w:num>
  <w:num w:numId="16">
    <w:abstractNumId w:val="66"/>
  </w:num>
  <w:num w:numId="17">
    <w:abstractNumId w:val="84"/>
  </w:num>
  <w:num w:numId="18">
    <w:abstractNumId w:val="91"/>
  </w:num>
  <w:num w:numId="19">
    <w:abstractNumId w:val="74"/>
  </w:num>
  <w:num w:numId="20">
    <w:abstractNumId w:val="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2"/>
  </w:num>
  <w:num w:numId="22">
    <w:abstractNumId w:val="129"/>
  </w:num>
  <w:num w:numId="23">
    <w:abstractNumId w:val="99"/>
  </w:num>
  <w:num w:numId="24">
    <w:abstractNumId w:val="131"/>
  </w:num>
  <w:num w:numId="25">
    <w:abstractNumId w:val="118"/>
  </w:num>
  <w:num w:numId="26">
    <w:abstractNumId w:val="109"/>
  </w:num>
  <w:num w:numId="27">
    <w:abstractNumId w:val="75"/>
  </w:num>
  <w:num w:numId="28">
    <w:abstractNumId w:val="98"/>
  </w:num>
  <w:num w:numId="29">
    <w:abstractNumId w:val="132"/>
  </w:num>
  <w:num w:numId="30">
    <w:abstractNumId w:val="93"/>
  </w:num>
  <w:num w:numId="31">
    <w:abstractNumId w:val="94"/>
  </w:num>
  <w:num w:numId="32">
    <w:abstractNumId w:val="116"/>
  </w:num>
  <w:num w:numId="33">
    <w:abstractNumId w:val="135"/>
  </w:num>
  <w:num w:numId="34">
    <w:abstractNumId w:val="121"/>
  </w:num>
  <w:num w:numId="35">
    <w:abstractNumId w:val="108"/>
  </w:num>
  <w:num w:numId="36">
    <w:abstractNumId w:val="78"/>
  </w:num>
  <w:num w:numId="37">
    <w:abstractNumId w:val="80"/>
  </w:num>
  <w:num w:numId="38">
    <w:abstractNumId w:val="87"/>
  </w:num>
  <w:num w:numId="39">
    <w:abstractNumId w:val="95"/>
  </w:num>
  <w:num w:numId="40">
    <w:abstractNumId w:val="106"/>
  </w:num>
  <w:num w:numId="41">
    <w:abstractNumId w:val="82"/>
  </w:num>
  <w:num w:numId="42">
    <w:abstractNumId w:val="77"/>
  </w:num>
  <w:num w:numId="43">
    <w:abstractNumId w:val="134"/>
  </w:num>
  <w:num w:numId="44">
    <w:abstractNumId w:val="101"/>
  </w:num>
  <w:num w:numId="45">
    <w:abstractNumId w:val="127"/>
  </w:num>
  <w:num w:numId="46">
    <w:abstractNumId w:val="0"/>
  </w:num>
  <w:num w:numId="47">
    <w:abstractNumId w:val="110"/>
  </w:num>
  <w:num w:numId="48">
    <w:abstractNumId w:val="124"/>
  </w:num>
  <w:num w:numId="49">
    <w:abstractNumId w:val="128"/>
  </w:num>
  <w:num w:numId="50">
    <w:abstractNumId w:val="119"/>
  </w:num>
  <w:num w:numId="51">
    <w:abstractNumId w:val="140"/>
  </w:num>
  <w:num w:numId="52">
    <w:abstractNumId w:val="123"/>
  </w:num>
  <w:num w:numId="53">
    <w:abstractNumId w:val="90"/>
  </w:num>
  <w:num w:numId="54">
    <w:abstractNumId w:val="79"/>
  </w:num>
  <w:num w:numId="55">
    <w:abstractNumId w:val="130"/>
  </w:num>
  <w:num w:numId="56">
    <w:abstractNumId w:val="100"/>
  </w:num>
  <w:num w:numId="57">
    <w:abstractNumId w:val="81"/>
  </w:num>
  <w:num w:numId="58">
    <w:abstractNumId w:val="83"/>
  </w:num>
  <w:num w:numId="59">
    <w:abstractNumId w:val="71"/>
  </w:num>
  <w:num w:numId="60">
    <w:abstractNumId w:val="104"/>
  </w:num>
  <w:num w:numId="61">
    <w:abstractNumId w:val="115"/>
  </w:num>
  <w:num w:numId="62">
    <w:abstractNumId w:val="72"/>
  </w:num>
  <w:num w:numId="63">
    <w:abstractNumId w:val="89"/>
  </w:num>
  <w:num w:numId="64">
    <w:abstractNumId w:val="73"/>
  </w:num>
  <w:num w:numId="65">
    <w:abstractNumId w:val="136"/>
  </w:num>
  <w:num w:numId="66">
    <w:abstractNumId w:val="97"/>
  </w:num>
  <w:num w:numId="67">
    <w:abstractNumId w:val="10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>
    <w:abstractNumId w:val="126"/>
  </w:num>
  <w:num w:numId="69">
    <w:abstractNumId w:val="133"/>
    <w:lvlOverride w:ilvl="0">
      <w:startOverride w:val="1"/>
    </w:lvlOverride>
  </w:num>
  <w:num w:numId="70">
    <w:abstractNumId w:val="76"/>
  </w:num>
  <w:num w:numId="71">
    <w:abstractNumId w:val="138"/>
  </w:num>
  <w:num w:numId="72">
    <w:abstractNumId w:val="85"/>
  </w:num>
  <w:num w:numId="73">
    <w:abstractNumId w:val="112"/>
  </w:num>
  <w:num w:numId="74">
    <w:abstractNumId w:val="96"/>
  </w:num>
  <w:num w:numId="75">
    <w:abstractNumId w:val="114"/>
  </w:num>
  <w:num w:numId="76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7">
    <w:abstractNumId w:val="125"/>
  </w:num>
  <w:num w:numId="78">
    <w:abstractNumId w:val="137"/>
  </w:num>
  <w:num w:numId="79">
    <w:abstractNumId w:val="88"/>
  </w:num>
  <w:num w:numId="80">
    <w:abstractNumId w:val="113"/>
  </w:num>
  <w:num w:numId="81">
    <w:abstractNumId w:val="139"/>
  </w:num>
  <w:num w:numId="82">
    <w:abstractNumId w:val="117"/>
  </w:num>
  <w:num w:numId="83">
    <w:abstractNumId w:val="107"/>
  </w:num>
  <w:num w:numId="84">
    <w:abstractNumId w:val="111"/>
  </w:num>
  <w:num w:numId="85">
    <w:abstractNumId w:val="92"/>
  </w:num>
  <w:num w:numId="86">
    <w:abstractNumId w:val="105"/>
  </w:num>
  <w:num w:numId="87">
    <w:abstractNumId w:val="102"/>
  </w:num>
  <w:num w:numId="88">
    <w:abstractNumId w:val="1"/>
  </w:num>
  <w:num w:numId="89">
    <w:abstractNumId w:val="1"/>
  </w:num>
  <w:num w:numId="90">
    <w:abstractNumId w:val="1"/>
  </w:num>
  <w:num w:numId="91">
    <w:abstractNumId w:val="1"/>
  </w:num>
  <w:num w:numId="92">
    <w:abstractNumId w:val="1"/>
  </w:num>
  <w:num w:numId="93">
    <w:abstractNumId w:val="120"/>
  </w:num>
  <w:numIdMacAtCleanup w:val="8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1AC5"/>
    <w:rsid w:val="0000573D"/>
    <w:rsid w:val="00006EAA"/>
    <w:rsid w:val="00016C74"/>
    <w:rsid w:val="000172FE"/>
    <w:rsid w:val="00022797"/>
    <w:rsid w:val="00027446"/>
    <w:rsid w:val="00027C2B"/>
    <w:rsid w:val="00032368"/>
    <w:rsid w:val="000326CF"/>
    <w:rsid w:val="00032CFB"/>
    <w:rsid w:val="000333D4"/>
    <w:rsid w:val="00033D13"/>
    <w:rsid w:val="00035287"/>
    <w:rsid w:val="00036006"/>
    <w:rsid w:val="000364DC"/>
    <w:rsid w:val="00037B8B"/>
    <w:rsid w:val="00040EC0"/>
    <w:rsid w:val="000417CE"/>
    <w:rsid w:val="00043768"/>
    <w:rsid w:val="000443F3"/>
    <w:rsid w:val="00046356"/>
    <w:rsid w:val="00046691"/>
    <w:rsid w:val="00047253"/>
    <w:rsid w:val="000506A1"/>
    <w:rsid w:val="00055C84"/>
    <w:rsid w:val="00056D43"/>
    <w:rsid w:val="00065ED6"/>
    <w:rsid w:val="00067238"/>
    <w:rsid w:val="0007043F"/>
    <w:rsid w:val="0007288B"/>
    <w:rsid w:val="000729D6"/>
    <w:rsid w:val="000731A1"/>
    <w:rsid w:val="00076D8B"/>
    <w:rsid w:val="00077FB6"/>
    <w:rsid w:val="0009087F"/>
    <w:rsid w:val="00090CBD"/>
    <w:rsid w:val="0009260A"/>
    <w:rsid w:val="00092967"/>
    <w:rsid w:val="00093734"/>
    <w:rsid w:val="00096E9D"/>
    <w:rsid w:val="000A4AA3"/>
    <w:rsid w:val="000A545B"/>
    <w:rsid w:val="000A5636"/>
    <w:rsid w:val="000A6857"/>
    <w:rsid w:val="000A7A8E"/>
    <w:rsid w:val="000B19F3"/>
    <w:rsid w:val="000B291A"/>
    <w:rsid w:val="000B2C06"/>
    <w:rsid w:val="000B5D61"/>
    <w:rsid w:val="000C1107"/>
    <w:rsid w:val="000C14F5"/>
    <w:rsid w:val="000C39DE"/>
    <w:rsid w:val="000C60B4"/>
    <w:rsid w:val="000C6DCF"/>
    <w:rsid w:val="000D2EFE"/>
    <w:rsid w:val="000D4ABD"/>
    <w:rsid w:val="000D62FB"/>
    <w:rsid w:val="000D67AD"/>
    <w:rsid w:val="000D67B1"/>
    <w:rsid w:val="000D70B6"/>
    <w:rsid w:val="000E024A"/>
    <w:rsid w:val="000E2758"/>
    <w:rsid w:val="000E37A8"/>
    <w:rsid w:val="000E41FA"/>
    <w:rsid w:val="000E5AC7"/>
    <w:rsid w:val="000E6363"/>
    <w:rsid w:val="000E746F"/>
    <w:rsid w:val="000F0CD3"/>
    <w:rsid w:val="000F1F86"/>
    <w:rsid w:val="000F4365"/>
    <w:rsid w:val="000F4579"/>
    <w:rsid w:val="00104B1E"/>
    <w:rsid w:val="00111C79"/>
    <w:rsid w:val="001124F8"/>
    <w:rsid w:val="0011547D"/>
    <w:rsid w:val="0011726E"/>
    <w:rsid w:val="00123A9F"/>
    <w:rsid w:val="00123C70"/>
    <w:rsid w:val="0012590A"/>
    <w:rsid w:val="0012598D"/>
    <w:rsid w:val="001324A1"/>
    <w:rsid w:val="0013328C"/>
    <w:rsid w:val="00134962"/>
    <w:rsid w:val="00146DD0"/>
    <w:rsid w:val="001519E9"/>
    <w:rsid w:val="00155BEF"/>
    <w:rsid w:val="00155DAF"/>
    <w:rsid w:val="00157A6B"/>
    <w:rsid w:val="00160F76"/>
    <w:rsid w:val="0016246B"/>
    <w:rsid w:val="00162A8F"/>
    <w:rsid w:val="00162FC1"/>
    <w:rsid w:val="00164701"/>
    <w:rsid w:val="00166CFA"/>
    <w:rsid w:val="00170C72"/>
    <w:rsid w:val="001716DB"/>
    <w:rsid w:val="0018103F"/>
    <w:rsid w:val="00185F8B"/>
    <w:rsid w:val="00192F71"/>
    <w:rsid w:val="00193067"/>
    <w:rsid w:val="001952D8"/>
    <w:rsid w:val="00195450"/>
    <w:rsid w:val="0019725C"/>
    <w:rsid w:val="001A1D23"/>
    <w:rsid w:val="001A3C31"/>
    <w:rsid w:val="001A6511"/>
    <w:rsid w:val="001C01F9"/>
    <w:rsid w:val="001C325A"/>
    <w:rsid w:val="001C3F34"/>
    <w:rsid w:val="001C53D9"/>
    <w:rsid w:val="001C6EF2"/>
    <w:rsid w:val="001D1162"/>
    <w:rsid w:val="001D6802"/>
    <w:rsid w:val="001E0693"/>
    <w:rsid w:val="001E200B"/>
    <w:rsid w:val="001E3577"/>
    <w:rsid w:val="001E3C7F"/>
    <w:rsid w:val="001E4152"/>
    <w:rsid w:val="001F0956"/>
    <w:rsid w:val="001F15DE"/>
    <w:rsid w:val="001F34BB"/>
    <w:rsid w:val="001F3569"/>
    <w:rsid w:val="001F5A31"/>
    <w:rsid w:val="001F7317"/>
    <w:rsid w:val="001F77A1"/>
    <w:rsid w:val="00203D2A"/>
    <w:rsid w:val="00205559"/>
    <w:rsid w:val="00206836"/>
    <w:rsid w:val="0021113E"/>
    <w:rsid w:val="002136D6"/>
    <w:rsid w:val="00216641"/>
    <w:rsid w:val="0021751A"/>
    <w:rsid w:val="00222B6E"/>
    <w:rsid w:val="00223246"/>
    <w:rsid w:val="0022360B"/>
    <w:rsid w:val="0023118A"/>
    <w:rsid w:val="00232E7C"/>
    <w:rsid w:val="00232FD8"/>
    <w:rsid w:val="002350E5"/>
    <w:rsid w:val="0023626C"/>
    <w:rsid w:val="00236A91"/>
    <w:rsid w:val="0023759A"/>
    <w:rsid w:val="0023778A"/>
    <w:rsid w:val="00242D62"/>
    <w:rsid w:val="00243AE6"/>
    <w:rsid w:val="00243D8F"/>
    <w:rsid w:val="00246801"/>
    <w:rsid w:val="00251220"/>
    <w:rsid w:val="002514DE"/>
    <w:rsid w:val="00251B75"/>
    <w:rsid w:val="0025203C"/>
    <w:rsid w:val="002556E6"/>
    <w:rsid w:val="00260F79"/>
    <w:rsid w:val="00263B47"/>
    <w:rsid w:val="002652D9"/>
    <w:rsid w:val="00273EB7"/>
    <w:rsid w:val="00274F25"/>
    <w:rsid w:val="002762F8"/>
    <w:rsid w:val="00276C08"/>
    <w:rsid w:val="00280464"/>
    <w:rsid w:val="002848CF"/>
    <w:rsid w:val="0029211F"/>
    <w:rsid w:val="002946EF"/>
    <w:rsid w:val="00297FA1"/>
    <w:rsid w:val="002A08A6"/>
    <w:rsid w:val="002A0DBC"/>
    <w:rsid w:val="002A3FD0"/>
    <w:rsid w:val="002A47D1"/>
    <w:rsid w:val="002A5458"/>
    <w:rsid w:val="002A5B42"/>
    <w:rsid w:val="002B0606"/>
    <w:rsid w:val="002B456C"/>
    <w:rsid w:val="002B5044"/>
    <w:rsid w:val="002B5717"/>
    <w:rsid w:val="002B76A5"/>
    <w:rsid w:val="002C589F"/>
    <w:rsid w:val="002D41BC"/>
    <w:rsid w:val="002D4BC6"/>
    <w:rsid w:val="002D582B"/>
    <w:rsid w:val="002E135E"/>
    <w:rsid w:val="002E6387"/>
    <w:rsid w:val="002F3EB0"/>
    <w:rsid w:val="003032B6"/>
    <w:rsid w:val="00304CD0"/>
    <w:rsid w:val="0031026C"/>
    <w:rsid w:val="0031067C"/>
    <w:rsid w:val="00311F48"/>
    <w:rsid w:val="003129D4"/>
    <w:rsid w:val="00312D09"/>
    <w:rsid w:val="00314F66"/>
    <w:rsid w:val="00317667"/>
    <w:rsid w:val="0031766B"/>
    <w:rsid w:val="00321C62"/>
    <w:rsid w:val="00321E72"/>
    <w:rsid w:val="00322BB8"/>
    <w:rsid w:val="003260D1"/>
    <w:rsid w:val="003303E9"/>
    <w:rsid w:val="00330669"/>
    <w:rsid w:val="003311F3"/>
    <w:rsid w:val="0033182C"/>
    <w:rsid w:val="00332B6A"/>
    <w:rsid w:val="00334224"/>
    <w:rsid w:val="00334232"/>
    <w:rsid w:val="003345FE"/>
    <w:rsid w:val="003404ED"/>
    <w:rsid w:val="003417F7"/>
    <w:rsid w:val="00341CCF"/>
    <w:rsid w:val="0034341A"/>
    <w:rsid w:val="00343AE8"/>
    <w:rsid w:val="00344FCF"/>
    <w:rsid w:val="00345CCA"/>
    <w:rsid w:val="00355099"/>
    <w:rsid w:val="0035708A"/>
    <w:rsid w:val="00357BE8"/>
    <w:rsid w:val="0036334A"/>
    <w:rsid w:val="00363775"/>
    <w:rsid w:val="00365234"/>
    <w:rsid w:val="0037230F"/>
    <w:rsid w:val="00375A91"/>
    <w:rsid w:val="003776BB"/>
    <w:rsid w:val="003803A7"/>
    <w:rsid w:val="003832F6"/>
    <w:rsid w:val="003902C8"/>
    <w:rsid w:val="0039141F"/>
    <w:rsid w:val="00395BC1"/>
    <w:rsid w:val="003A31F0"/>
    <w:rsid w:val="003A3750"/>
    <w:rsid w:val="003A3E35"/>
    <w:rsid w:val="003A59B8"/>
    <w:rsid w:val="003A7B62"/>
    <w:rsid w:val="003B0905"/>
    <w:rsid w:val="003B23E0"/>
    <w:rsid w:val="003B2BFB"/>
    <w:rsid w:val="003B3362"/>
    <w:rsid w:val="003B4C1B"/>
    <w:rsid w:val="003B6089"/>
    <w:rsid w:val="003C090C"/>
    <w:rsid w:val="003C164F"/>
    <w:rsid w:val="003C2207"/>
    <w:rsid w:val="003C3CB6"/>
    <w:rsid w:val="003C4CB7"/>
    <w:rsid w:val="003D1F5A"/>
    <w:rsid w:val="003D2773"/>
    <w:rsid w:val="003D3D44"/>
    <w:rsid w:val="003D4D5E"/>
    <w:rsid w:val="003D4E4C"/>
    <w:rsid w:val="003D726B"/>
    <w:rsid w:val="003D7C16"/>
    <w:rsid w:val="003E170D"/>
    <w:rsid w:val="003E63F6"/>
    <w:rsid w:val="003F1AFB"/>
    <w:rsid w:val="003F1F5E"/>
    <w:rsid w:val="003F22D7"/>
    <w:rsid w:val="003F330D"/>
    <w:rsid w:val="003F3A69"/>
    <w:rsid w:val="003F44A9"/>
    <w:rsid w:val="003F513C"/>
    <w:rsid w:val="003F5CDB"/>
    <w:rsid w:val="003F6889"/>
    <w:rsid w:val="004008AD"/>
    <w:rsid w:val="00400C79"/>
    <w:rsid w:val="00400D7D"/>
    <w:rsid w:val="00403042"/>
    <w:rsid w:val="0040431D"/>
    <w:rsid w:val="00404BF4"/>
    <w:rsid w:val="00412590"/>
    <w:rsid w:val="00414AB1"/>
    <w:rsid w:val="00414CAF"/>
    <w:rsid w:val="00415D77"/>
    <w:rsid w:val="00416AEC"/>
    <w:rsid w:val="00416F2A"/>
    <w:rsid w:val="00420F24"/>
    <w:rsid w:val="00421F58"/>
    <w:rsid w:val="00425AFC"/>
    <w:rsid w:val="00425CE3"/>
    <w:rsid w:val="0042632C"/>
    <w:rsid w:val="00426B53"/>
    <w:rsid w:val="004349A2"/>
    <w:rsid w:val="004360F5"/>
    <w:rsid w:val="004406A6"/>
    <w:rsid w:val="00440928"/>
    <w:rsid w:val="00441E01"/>
    <w:rsid w:val="00443E0B"/>
    <w:rsid w:val="00452139"/>
    <w:rsid w:val="004562F3"/>
    <w:rsid w:val="00461F58"/>
    <w:rsid w:val="00462A31"/>
    <w:rsid w:val="00462AAC"/>
    <w:rsid w:val="00464832"/>
    <w:rsid w:val="00466B78"/>
    <w:rsid w:val="00473053"/>
    <w:rsid w:val="0047380C"/>
    <w:rsid w:val="00473DEB"/>
    <w:rsid w:val="00474F01"/>
    <w:rsid w:val="004753D3"/>
    <w:rsid w:val="0048021C"/>
    <w:rsid w:val="004816F5"/>
    <w:rsid w:val="004834EF"/>
    <w:rsid w:val="00484899"/>
    <w:rsid w:val="00485506"/>
    <w:rsid w:val="00487FFC"/>
    <w:rsid w:val="004925B9"/>
    <w:rsid w:val="00492C8B"/>
    <w:rsid w:val="00492CA3"/>
    <w:rsid w:val="00496CB3"/>
    <w:rsid w:val="00496E25"/>
    <w:rsid w:val="004A3882"/>
    <w:rsid w:val="004A3A59"/>
    <w:rsid w:val="004B027C"/>
    <w:rsid w:val="004B4126"/>
    <w:rsid w:val="004B5EB3"/>
    <w:rsid w:val="004C0021"/>
    <w:rsid w:val="004C0F1F"/>
    <w:rsid w:val="004C2695"/>
    <w:rsid w:val="004C347E"/>
    <w:rsid w:val="004C5164"/>
    <w:rsid w:val="004C5DD3"/>
    <w:rsid w:val="004C6ADA"/>
    <w:rsid w:val="004C7D00"/>
    <w:rsid w:val="004D17BD"/>
    <w:rsid w:val="004D19A8"/>
    <w:rsid w:val="004D431C"/>
    <w:rsid w:val="004D49AB"/>
    <w:rsid w:val="004E1D0C"/>
    <w:rsid w:val="004E26AE"/>
    <w:rsid w:val="004E3ED2"/>
    <w:rsid w:val="004E4D11"/>
    <w:rsid w:val="004E7491"/>
    <w:rsid w:val="004E7EA4"/>
    <w:rsid w:val="004E7FE3"/>
    <w:rsid w:val="004F3DEE"/>
    <w:rsid w:val="004F4D80"/>
    <w:rsid w:val="004F577B"/>
    <w:rsid w:val="004F5D95"/>
    <w:rsid w:val="004F657D"/>
    <w:rsid w:val="004F67C9"/>
    <w:rsid w:val="005031D0"/>
    <w:rsid w:val="00510CAB"/>
    <w:rsid w:val="005111C8"/>
    <w:rsid w:val="00512B0F"/>
    <w:rsid w:val="00513062"/>
    <w:rsid w:val="0051704E"/>
    <w:rsid w:val="00517550"/>
    <w:rsid w:val="005175A1"/>
    <w:rsid w:val="00517D87"/>
    <w:rsid w:val="0052048F"/>
    <w:rsid w:val="00520586"/>
    <w:rsid w:val="00520E03"/>
    <w:rsid w:val="0052231C"/>
    <w:rsid w:val="00523C23"/>
    <w:rsid w:val="00524812"/>
    <w:rsid w:val="00524B92"/>
    <w:rsid w:val="005335FE"/>
    <w:rsid w:val="00534967"/>
    <w:rsid w:val="00534CB8"/>
    <w:rsid w:val="00534DFA"/>
    <w:rsid w:val="00535237"/>
    <w:rsid w:val="005436EC"/>
    <w:rsid w:val="00546518"/>
    <w:rsid w:val="00546583"/>
    <w:rsid w:val="00553A57"/>
    <w:rsid w:val="00553B6E"/>
    <w:rsid w:val="00556C74"/>
    <w:rsid w:val="005631D9"/>
    <w:rsid w:val="00570124"/>
    <w:rsid w:val="00572EA1"/>
    <w:rsid w:val="00581341"/>
    <w:rsid w:val="005818B2"/>
    <w:rsid w:val="00584DFA"/>
    <w:rsid w:val="00587751"/>
    <w:rsid w:val="005878D5"/>
    <w:rsid w:val="005954C8"/>
    <w:rsid w:val="00595528"/>
    <w:rsid w:val="00595BB8"/>
    <w:rsid w:val="00596921"/>
    <w:rsid w:val="005A2329"/>
    <w:rsid w:val="005A2CAE"/>
    <w:rsid w:val="005A3827"/>
    <w:rsid w:val="005A3F4B"/>
    <w:rsid w:val="005A708D"/>
    <w:rsid w:val="005B074F"/>
    <w:rsid w:val="005B75A6"/>
    <w:rsid w:val="005C10C6"/>
    <w:rsid w:val="005C22A4"/>
    <w:rsid w:val="005C6F5D"/>
    <w:rsid w:val="005D16BC"/>
    <w:rsid w:val="005D31A5"/>
    <w:rsid w:val="005D4A00"/>
    <w:rsid w:val="005D7AA7"/>
    <w:rsid w:val="005D7E4C"/>
    <w:rsid w:val="005E12FD"/>
    <w:rsid w:val="005E3DD2"/>
    <w:rsid w:val="005E724B"/>
    <w:rsid w:val="005E7B4E"/>
    <w:rsid w:val="005F2732"/>
    <w:rsid w:val="005F2CCE"/>
    <w:rsid w:val="005F3722"/>
    <w:rsid w:val="005F514D"/>
    <w:rsid w:val="005F566D"/>
    <w:rsid w:val="005F7167"/>
    <w:rsid w:val="006008A2"/>
    <w:rsid w:val="0060162A"/>
    <w:rsid w:val="00603444"/>
    <w:rsid w:val="0060721D"/>
    <w:rsid w:val="00620D7C"/>
    <w:rsid w:val="00622B69"/>
    <w:rsid w:val="00623429"/>
    <w:rsid w:val="006238AF"/>
    <w:rsid w:val="00630B39"/>
    <w:rsid w:val="006318E6"/>
    <w:rsid w:val="00631F54"/>
    <w:rsid w:val="00632F4B"/>
    <w:rsid w:val="00634B85"/>
    <w:rsid w:val="006353B1"/>
    <w:rsid w:val="00635719"/>
    <w:rsid w:val="00636BE4"/>
    <w:rsid w:val="006373F6"/>
    <w:rsid w:val="006375B4"/>
    <w:rsid w:val="0064103B"/>
    <w:rsid w:val="00641C20"/>
    <w:rsid w:val="00643C66"/>
    <w:rsid w:val="0064580D"/>
    <w:rsid w:val="0064770F"/>
    <w:rsid w:val="00651B7D"/>
    <w:rsid w:val="00652223"/>
    <w:rsid w:val="006561C2"/>
    <w:rsid w:val="00661C17"/>
    <w:rsid w:val="006625DF"/>
    <w:rsid w:val="0066458E"/>
    <w:rsid w:val="0066755B"/>
    <w:rsid w:val="00667DA0"/>
    <w:rsid w:val="00667F31"/>
    <w:rsid w:val="0067090F"/>
    <w:rsid w:val="006732CC"/>
    <w:rsid w:val="00673C22"/>
    <w:rsid w:val="00673FC7"/>
    <w:rsid w:val="0067458D"/>
    <w:rsid w:val="00680B79"/>
    <w:rsid w:val="00684527"/>
    <w:rsid w:val="00685336"/>
    <w:rsid w:val="00685381"/>
    <w:rsid w:val="00687401"/>
    <w:rsid w:val="00696966"/>
    <w:rsid w:val="006A1B1E"/>
    <w:rsid w:val="006A695C"/>
    <w:rsid w:val="006B08E2"/>
    <w:rsid w:val="006B3CF3"/>
    <w:rsid w:val="006B43A1"/>
    <w:rsid w:val="006B4939"/>
    <w:rsid w:val="006B7986"/>
    <w:rsid w:val="006C6116"/>
    <w:rsid w:val="006C6F82"/>
    <w:rsid w:val="006D0DE7"/>
    <w:rsid w:val="006D58F3"/>
    <w:rsid w:val="006E10CC"/>
    <w:rsid w:val="006F457F"/>
    <w:rsid w:val="006F5FD5"/>
    <w:rsid w:val="006F6D7E"/>
    <w:rsid w:val="006F758C"/>
    <w:rsid w:val="0070025A"/>
    <w:rsid w:val="00701001"/>
    <w:rsid w:val="007011E2"/>
    <w:rsid w:val="00702B2C"/>
    <w:rsid w:val="007044CB"/>
    <w:rsid w:val="00705286"/>
    <w:rsid w:val="0070668D"/>
    <w:rsid w:val="00711BC4"/>
    <w:rsid w:val="00717F60"/>
    <w:rsid w:val="00721B30"/>
    <w:rsid w:val="007252E9"/>
    <w:rsid w:val="00725F9C"/>
    <w:rsid w:val="00726465"/>
    <w:rsid w:val="00726A75"/>
    <w:rsid w:val="00726DAC"/>
    <w:rsid w:val="007321D4"/>
    <w:rsid w:val="007418AA"/>
    <w:rsid w:val="007441D3"/>
    <w:rsid w:val="0074733C"/>
    <w:rsid w:val="00751AF7"/>
    <w:rsid w:val="00752B37"/>
    <w:rsid w:val="007556FF"/>
    <w:rsid w:val="0075787E"/>
    <w:rsid w:val="00761011"/>
    <w:rsid w:val="007628EE"/>
    <w:rsid w:val="00763E64"/>
    <w:rsid w:val="00766900"/>
    <w:rsid w:val="007705A5"/>
    <w:rsid w:val="00771E29"/>
    <w:rsid w:val="007738A8"/>
    <w:rsid w:val="00773DD1"/>
    <w:rsid w:val="007773F3"/>
    <w:rsid w:val="0077786C"/>
    <w:rsid w:val="00777ABE"/>
    <w:rsid w:val="00777E5B"/>
    <w:rsid w:val="00781AF1"/>
    <w:rsid w:val="00783ABE"/>
    <w:rsid w:val="0078409D"/>
    <w:rsid w:val="00785555"/>
    <w:rsid w:val="007857E5"/>
    <w:rsid w:val="00786C63"/>
    <w:rsid w:val="00790920"/>
    <w:rsid w:val="007A0938"/>
    <w:rsid w:val="007A299A"/>
    <w:rsid w:val="007A439E"/>
    <w:rsid w:val="007A5BD1"/>
    <w:rsid w:val="007A681C"/>
    <w:rsid w:val="007A6A39"/>
    <w:rsid w:val="007A6BF1"/>
    <w:rsid w:val="007A7A25"/>
    <w:rsid w:val="007A7CFF"/>
    <w:rsid w:val="007B04F3"/>
    <w:rsid w:val="007B29BE"/>
    <w:rsid w:val="007B5153"/>
    <w:rsid w:val="007B6A8B"/>
    <w:rsid w:val="007C18F1"/>
    <w:rsid w:val="007C6A7B"/>
    <w:rsid w:val="007D07A7"/>
    <w:rsid w:val="007D0EA7"/>
    <w:rsid w:val="007D7C50"/>
    <w:rsid w:val="007E216D"/>
    <w:rsid w:val="007E4290"/>
    <w:rsid w:val="007E756B"/>
    <w:rsid w:val="007F3FB7"/>
    <w:rsid w:val="007F4B76"/>
    <w:rsid w:val="007F7125"/>
    <w:rsid w:val="0080108A"/>
    <w:rsid w:val="00804801"/>
    <w:rsid w:val="008122B7"/>
    <w:rsid w:val="00813F81"/>
    <w:rsid w:val="00815A1D"/>
    <w:rsid w:val="00817246"/>
    <w:rsid w:val="008179BB"/>
    <w:rsid w:val="00820936"/>
    <w:rsid w:val="00821577"/>
    <w:rsid w:val="0082292A"/>
    <w:rsid w:val="00832D0A"/>
    <w:rsid w:val="00841A6F"/>
    <w:rsid w:val="0084268B"/>
    <w:rsid w:val="00845803"/>
    <w:rsid w:val="008470F5"/>
    <w:rsid w:val="00847BAA"/>
    <w:rsid w:val="008515B6"/>
    <w:rsid w:val="00852FEB"/>
    <w:rsid w:val="00855B41"/>
    <w:rsid w:val="00856BD8"/>
    <w:rsid w:val="00857518"/>
    <w:rsid w:val="008603CD"/>
    <w:rsid w:val="00861499"/>
    <w:rsid w:val="00862664"/>
    <w:rsid w:val="00863188"/>
    <w:rsid w:val="00864850"/>
    <w:rsid w:val="0087274F"/>
    <w:rsid w:val="0087407B"/>
    <w:rsid w:val="008749DE"/>
    <w:rsid w:val="00876917"/>
    <w:rsid w:val="008843D2"/>
    <w:rsid w:val="00884D4A"/>
    <w:rsid w:val="0088633C"/>
    <w:rsid w:val="00886684"/>
    <w:rsid w:val="00886FAA"/>
    <w:rsid w:val="008907A8"/>
    <w:rsid w:val="00890D00"/>
    <w:rsid w:val="0089163E"/>
    <w:rsid w:val="00892301"/>
    <w:rsid w:val="008941A2"/>
    <w:rsid w:val="0089770A"/>
    <w:rsid w:val="00897894"/>
    <w:rsid w:val="008A2F24"/>
    <w:rsid w:val="008A38B3"/>
    <w:rsid w:val="008A61E3"/>
    <w:rsid w:val="008B09A4"/>
    <w:rsid w:val="008B0CEB"/>
    <w:rsid w:val="008B15FF"/>
    <w:rsid w:val="008B3329"/>
    <w:rsid w:val="008B3DF0"/>
    <w:rsid w:val="008B5A00"/>
    <w:rsid w:val="008B5C43"/>
    <w:rsid w:val="008C0FB2"/>
    <w:rsid w:val="008C1016"/>
    <w:rsid w:val="008C4223"/>
    <w:rsid w:val="008C4FF6"/>
    <w:rsid w:val="008C5B09"/>
    <w:rsid w:val="008C6979"/>
    <w:rsid w:val="008C7536"/>
    <w:rsid w:val="008C75C0"/>
    <w:rsid w:val="008D121B"/>
    <w:rsid w:val="008D1B83"/>
    <w:rsid w:val="008D2928"/>
    <w:rsid w:val="008D3021"/>
    <w:rsid w:val="008D6280"/>
    <w:rsid w:val="008E1BA8"/>
    <w:rsid w:val="008E58DC"/>
    <w:rsid w:val="008E6130"/>
    <w:rsid w:val="008E6AA9"/>
    <w:rsid w:val="008E7D64"/>
    <w:rsid w:val="008F389C"/>
    <w:rsid w:val="008F7BD0"/>
    <w:rsid w:val="00900494"/>
    <w:rsid w:val="009027A3"/>
    <w:rsid w:val="0090331E"/>
    <w:rsid w:val="00905DFC"/>
    <w:rsid w:val="009074F7"/>
    <w:rsid w:val="0091017C"/>
    <w:rsid w:val="0091062B"/>
    <w:rsid w:val="009108F5"/>
    <w:rsid w:val="0091335C"/>
    <w:rsid w:val="0091430E"/>
    <w:rsid w:val="009146DD"/>
    <w:rsid w:val="00920271"/>
    <w:rsid w:val="00920CB0"/>
    <w:rsid w:val="009268AD"/>
    <w:rsid w:val="009270B7"/>
    <w:rsid w:val="00930031"/>
    <w:rsid w:val="00930B86"/>
    <w:rsid w:val="00932C0A"/>
    <w:rsid w:val="00936252"/>
    <w:rsid w:val="009411D6"/>
    <w:rsid w:val="00945E91"/>
    <w:rsid w:val="0094713A"/>
    <w:rsid w:val="00951E53"/>
    <w:rsid w:val="00953802"/>
    <w:rsid w:val="00953987"/>
    <w:rsid w:val="00953C23"/>
    <w:rsid w:val="00962A7A"/>
    <w:rsid w:val="00963295"/>
    <w:rsid w:val="00965713"/>
    <w:rsid w:val="00965F6F"/>
    <w:rsid w:val="00970C8F"/>
    <w:rsid w:val="00972AAA"/>
    <w:rsid w:val="00975C64"/>
    <w:rsid w:val="00980E44"/>
    <w:rsid w:val="009820FB"/>
    <w:rsid w:val="00983F8A"/>
    <w:rsid w:val="0098480C"/>
    <w:rsid w:val="0098672B"/>
    <w:rsid w:val="00986D6E"/>
    <w:rsid w:val="0099066F"/>
    <w:rsid w:val="00992089"/>
    <w:rsid w:val="009948B4"/>
    <w:rsid w:val="00995D58"/>
    <w:rsid w:val="0099627D"/>
    <w:rsid w:val="009A7166"/>
    <w:rsid w:val="009A7733"/>
    <w:rsid w:val="009B21B2"/>
    <w:rsid w:val="009B23DA"/>
    <w:rsid w:val="009B33B6"/>
    <w:rsid w:val="009B380E"/>
    <w:rsid w:val="009B5731"/>
    <w:rsid w:val="009B7767"/>
    <w:rsid w:val="009B77D1"/>
    <w:rsid w:val="009C08E6"/>
    <w:rsid w:val="009C271D"/>
    <w:rsid w:val="009C2A9F"/>
    <w:rsid w:val="009C744E"/>
    <w:rsid w:val="009C7620"/>
    <w:rsid w:val="009D4440"/>
    <w:rsid w:val="009D4DA0"/>
    <w:rsid w:val="009D532D"/>
    <w:rsid w:val="009D58D0"/>
    <w:rsid w:val="009D59A4"/>
    <w:rsid w:val="009D7F01"/>
    <w:rsid w:val="009E049A"/>
    <w:rsid w:val="009E24FD"/>
    <w:rsid w:val="009E319E"/>
    <w:rsid w:val="009E3750"/>
    <w:rsid w:val="009E5AF9"/>
    <w:rsid w:val="009E7216"/>
    <w:rsid w:val="009F03AB"/>
    <w:rsid w:val="009F4858"/>
    <w:rsid w:val="009F4DA0"/>
    <w:rsid w:val="009F593B"/>
    <w:rsid w:val="009F7119"/>
    <w:rsid w:val="00A01EBE"/>
    <w:rsid w:val="00A1227A"/>
    <w:rsid w:val="00A140F7"/>
    <w:rsid w:val="00A154B7"/>
    <w:rsid w:val="00A15A79"/>
    <w:rsid w:val="00A21750"/>
    <w:rsid w:val="00A23E2D"/>
    <w:rsid w:val="00A24167"/>
    <w:rsid w:val="00A2572E"/>
    <w:rsid w:val="00A316A7"/>
    <w:rsid w:val="00A33B7C"/>
    <w:rsid w:val="00A37EBB"/>
    <w:rsid w:val="00A4059F"/>
    <w:rsid w:val="00A40714"/>
    <w:rsid w:val="00A40BDF"/>
    <w:rsid w:val="00A41B88"/>
    <w:rsid w:val="00A44B30"/>
    <w:rsid w:val="00A5705A"/>
    <w:rsid w:val="00A600E3"/>
    <w:rsid w:val="00A639E3"/>
    <w:rsid w:val="00A71624"/>
    <w:rsid w:val="00A72612"/>
    <w:rsid w:val="00A73BFA"/>
    <w:rsid w:val="00A75256"/>
    <w:rsid w:val="00A773C9"/>
    <w:rsid w:val="00A77A16"/>
    <w:rsid w:val="00A805FF"/>
    <w:rsid w:val="00A8505C"/>
    <w:rsid w:val="00A900CC"/>
    <w:rsid w:val="00A92723"/>
    <w:rsid w:val="00A94355"/>
    <w:rsid w:val="00A95FEE"/>
    <w:rsid w:val="00A96E27"/>
    <w:rsid w:val="00AA02AB"/>
    <w:rsid w:val="00AB54F8"/>
    <w:rsid w:val="00AC1995"/>
    <w:rsid w:val="00AC2737"/>
    <w:rsid w:val="00AD3EBC"/>
    <w:rsid w:val="00AD4A9B"/>
    <w:rsid w:val="00AD4F60"/>
    <w:rsid w:val="00AD553C"/>
    <w:rsid w:val="00AE0F91"/>
    <w:rsid w:val="00AE107C"/>
    <w:rsid w:val="00AE1136"/>
    <w:rsid w:val="00AE54F9"/>
    <w:rsid w:val="00AE556B"/>
    <w:rsid w:val="00AE6158"/>
    <w:rsid w:val="00AF70A9"/>
    <w:rsid w:val="00B012FE"/>
    <w:rsid w:val="00B016D1"/>
    <w:rsid w:val="00B01A77"/>
    <w:rsid w:val="00B033E2"/>
    <w:rsid w:val="00B068E7"/>
    <w:rsid w:val="00B075DF"/>
    <w:rsid w:val="00B101E7"/>
    <w:rsid w:val="00B12653"/>
    <w:rsid w:val="00B20653"/>
    <w:rsid w:val="00B21EC0"/>
    <w:rsid w:val="00B22B2F"/>
    <w:rsid w:val="00B24E19"/>
    <w:rsid w:val="00B26A26"/>
    <w:rsid w:val="00B27CCD"/>
    <w:rsid w:val="00B30304"/>
    <w:rsid w:val="00B32859"/>
    <w:rsid w:val="00B37046"/>
    <w:rsid w:val="00B42AE0"/>
    <w:rsid w:val="00B42DA0"/>
    <w:rsid w:val="00B47890"/>
    <w:rsid w:val="00B500A2"/>
    <w:rsid w:val="00B51A18"/>
    <w:rsid w:val="00B5307E"/>
    <w:rsid w:val="00B5344A"/>
    <w:rsid w:val="00B56312"/>
    <w:rsid w:val="00B618BA"/>
    <w:rsid w:val="00B61FBB"/>
    <w:rsid w:val="00B71B9D"/>
    <w:rsid w:val="00B86662"/>
    <w:rsid w:val="00B91F40"/>
    <w:rsid w:val="00B924FC"/>
    <w:rsid w:val="00B93617"/>
    <w:rsid w:val="00B951BB"/>
    <w:rsid w:val="00B963F9"/>
    <w:rsid w:val="00B97EDA"/>
    <w:rsid w:val="00BA223C"/>
    <w:rsid w:val="00BA5DEA"/>
    <w:rsid w:val="00BA7D87"/>
    <w:rsid w:val="00BB0961"/>
    <w:rsid w:val="00BB6F06"/>
    <w:rsid w:val="00BC11B7"/>
    <w:rsid w:val="00BC19F9"/>
    <w:rsid w:val="00BC23FF"/>
    <w:rsid w:val="00BC2634"/>
    <w:rsid w:val="00BC2E05"/>
    <w:rsid w:val="00BC3DAC"/>
    <w:rsid w:val="00BD05FA"/>
    <w:rsid w:val="00BD1BD4"/>
    <w:rsid w:val="00BD21D7"/>
    <w:rsid w:val="00BD2FD1"/>
    <w:rsid w:val="00BD40A3"/>
    <w:rsid w:val="00BD51DF"/>
    <w:rsid w:val="00BD5A0D"/>
    <w:rsid w:val="00BD6D03"/>
    <w:rsid w:val="00BD7161"/>
    <w:rsid w:val="00BD7AD3"/>
    <w:rsid w:val="00BE1552"/>
    <w:rsid w:val="00BE2DFB"/>
    <w:rsid w:val="00BE3785"/>
    <w:rsid w:val="00BE3BD7"/>
    <w:rsid w:val="00BE3CE1"/>
    <w:rsid w:val="00BE62BA"/>
    <w:rsid w:val="00BE6319"/>
    <w:rsid w:val="00BE6AD1"/>
    <w:rsid w:val="00BE7342"/>
    <w:rsid w:val="00BE7D79"/>
    <w:rsid w:val="00BF0828"/>
    <w:rsid w:val="00BF0EA6"/>
    <w:rsid w:val="00BF4CA0"/>
    <w:rsid w:val="00BF5310"/>
    <w:rsid w:val="00BF5FD7"/>
    <w:rsid w:val="00C00B95"/>
    <w:rsid w:val="00C04FF9"/>
    <w:rsid w:val="00C05396"/>
    <w:rsid w:val="00C05EF6"/>
    <w:rsid w:val="00C12145"/>
    <w:rsid w:val="00C12B9A"/>
    <w:rsid w:val="00C12FA4"/>
    <w:rsid w:val="00C138CC"/>
    <w:rsid w:val="00C21FA7"/>
    <w:rsid w:val="00C236C0"/>
    <w:rsid w:val="00C2544E"/>
    <w:rsid w:val="00C30AF4"/>
    <w:rsid w:val="00C33106"/>
    <w:rsid w:val="00C41228"/>
    <w:rsid w:val="00C421E1"/>
    <w:rsid w:val="00C47845"/>
    <w:rsid w:val="00C521DF"/>
    <w:rsid w:val="00C55B59"/>
    <w:rsid w:val="00C606DE"/>
    <w:rsid w:val="00C634E3"/>
    <w:rsid w:val="00C6609A"/>
    <w:rsid w:val="00C70F61"/>
    <w:rsid w:val="00C74146"/>
    <w:rsid w:val="00C74643"/>
    <w:rsid w:val="00C83EB1"/>
    <w:rsid w:val="00C84FF2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2539"/>
    <w:rsid w:val="00CA64E5"/>
    <w:rsid w:val="00CA7861"/>
    <w:rsid w:val="00CB6141"/>
    <w:rsid w:val="00CB7EB3"/>
    <w:rsid w:val="00CC3810"/>
    <w:rsid w:val="00CC4C3A"/>
    <w:rsid w:val="00CC6D7C"/>
    <w:rsid w:val="00CD0A76"/>
    <w:rsid w:val="00CD4105"/>
    <w:rsid w:val="00CD487F"/>
    <w:rsid w:val="00CD50EF"/>
    <w:rsid w:val="00CE3C78"/>
    <w:rsid w:val="00CE52B8"/>
    <w:rsid w:val="00CF3523"/>
    <w:rsid w:val="00CF39D0"/>
    <w:rsid w:val="00CF531D"/>
    <w:rsid w:val="00CF6A0E"/>
    <w:rsid w:val="00CF7D45"/>
    <w:rsid w:val="00D0215E"/>
    <w:rsid w:val="00D05065"/>
    <w:rsid w:val="00D12816"/>
    <w:rsid w:val="00D13960"/>
    <w:rsid w:val="00D139C3"/>
    <w:rsid w:val="00D15381"/>
    <w:rsid w:val="00D168A4"/>
    <w:rsid w:val="00D20928"/>
    <w:rsid w:val="00D2154A"/>
    <w:rsid w:val="00D22887"/>
    <w:rsid w:val="00D273DE"/>
    <w:rsid w:val="00D275BB"/>
    <w:rsid w:val="00D34C63"/>
    <w:rsid w:val="00D36977"/>
    <w:rsid w:val="00D421AA"/>
    <w:rsid w:val="00D4486F"/>
    <w:rsid w:val="00D51A0B"/>
    <w:rsid w:val="00D52133"/>
    <w:rsid w:val="00D535DC"/>
    <w:rsid w:val="00D536DC"/>
    <w:rsid w:val="00D5461D"/>
    <w:rsid w:val="00D560EA"/>
    <w:rsid w:val="00D562AE"/>
    <w:rsid w:val="00D56F8C"/>
    <w:rsid w:val="00D60982"/>
    <w:rsid w:val="00D63966"/>
    <w:rsid w:val="00D6398A"/>
    <w:rsid w:val="00D642DF"/>
    <w:rsid w:val="00D663E3"/>
    <w:rsid w:val="00D725F0"/>
    <w:rsid w:val="00D75CA2"/>
    <w:rsid w:val="00D77DCB"/>
    <w:rsid w:val="00D80639"/>
    <w:rsid w:val="00D82D37"/>
    <w:rsid w:val="00D84AC7"/>
    <w:rsid w:val="00D90031"/>
    <w:rsid w:val="00D904EF"/>
    <w:rsid w:val="00D92448"/>
    <w:rsid w:val="00D975BA"/>
    <w:rsid w:val="00DA1402"/>
    <w:rsid w:val="00DA4ADE"/>
    <w:rsid w:val="00DA5A22"/>
    <w:rsid w:val="00DA5FAE"/>
    <w:rsid w:val="00DA6907"/>
    <w:rsid w:val="00DA7E38"/>
    <w:rsid w:val="00DB109A"/>
    <w:rsid w:val="00DB3F27"/>
    <w:rsid w:val="00DC0DB5"/>
    <w:rsid w:val="00DC141A"/>
    <w:rsid w:val="00DC15DC"/>
    <w:rsid w:val="00DC2470"/>
    <w:rsid w:val="00DC32FC"/>
    <w:rsid w:val="00DE2870"/>
    <w:rsid w:val="00DE4CCA"/>
    <w:rsid w:val="00DE5F20"/>
    <w:rsid w:val="00DE622D"/>
    <w:rsid w:val="00DF0D8B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50E3"/>
    <w:rsid w:val="00E26DA0"/>
    <w:rsid w:val="00E30916"/>
    <w:rsid w:val="00E30B66"/>
    <w:rsid w:val="00E328F2"/>
    <w:rsid w:val="00E335C6"/>
    <w:rsid w:val="00E33F4F"/>
    <w:rsid w:val="00E33FCD"/>
    <w:rsid w:val="00E345BC"/>
    <w:rsid w:val="00E35404"/>
    <w:rsid w:val="00E35BB7"/>
    <w:rsid w:val="00E35E44"/>
    <w:rsid w:val="00E418BB"/>
    <w:rsid w:val="00E420A2"/>
    <w:rsid w:val="00E44300"/>
    <w:rsid w:val="00E45C56"/>
    <w:rsid w:val="00E45FB8"/>
    <w:rsid w:val="00E47073"/>
    <w:rsid w:val="00E52245"/>
    <w:rsid w:val="00E523D9"/>
    <w:rsid w:val="00E539E3"/>
    <w:rsid w:val="00E56332"/>
    <w:rsid w:val="00E56A22"/>
    <w:rsid w:val="00E57C24"/>
    <w:rsid w:val="00E6083F"/>
    <w:rsid w:val="00E60F8E"/>
    <w:rsid w:val="00E61708"/>
    <w:rsid w:val="00E63F0A"/>
    <w:rsid w:val="00E64AEC"/>
    <w:rsid w:val="00E6743A"/>
    <w:rsid w:val="00E71628"/>
    <w:rsid w:val="00E71A48"/>
    <w:rsid w:val="00E722B6"/>
    <w:rsid w:val="00E74632"/>
    <w:rsid w:val="00E749E5"/>
    <w:rsid w:val="00E832A4"/>
    <w:rsid w:val="00E837F8"/>
    <w:rsid w:val="00E84ECF"/>
    <w:rsid w:val="00E91F3E"/>
    <w:rsid w:val="00E922BA"/>
    <w:rsid w:val="00E963D9"/>
    <w:rsid w:val="00EB1E5E"/>
    <w:rsid w:val="00EB5268"/>
    <w:rsid w:val="00EC1043"/>
    <w:rsid w:val="00EC2E49"/>
    <w:rsid w:val="00EC73BD"/>
    <w:rsid w:val="00ED01BF"/>
    <w:rsid w:val="00ED30BB"/>
    <w:rsid w:val="00ED5414"/>
    <w:rsid w:val="00ED5C7C"/>
    <w:rsid w:val="00ED6E97"/>
    <w:rsid w:val="00EE0539"/>
    <w:rsid w:val="00EE2808"/>
    <w:rsid w:val="00EE2EFB"/>
    <w:rsid w:val="00EF05C8"/>
    <w:rsid w:val="00EF1559"/>
    <w:rsid w:val="00EF3BE3"/>
    <w:rsid w:val="00EF5BD1"/>
    <w:rsid w:val="00EF675E"/>
    <w:rsid w:val="00F00D29"/>
    <w:rsid w:val="00F017EB"/>
    <w:rsid w:val="00F02992"/>
    <w:rsid w:val="00F030B1"/>
    <w:rsid w:val="00F04258"/>
    <w:rsid w:val="00F1041E"/>
    <w:rsid w:val="00F11F8A"/>
    <w:rsid w:val="00F12F62"/>
    <w:rsid w:val="00F15392"/>
    <w:rsid w:val="00F17AEF"/>
    <w:rsid w:val="00F17CD8"/>
    <w:rsid w:val="00F20C7B"/>
    <w:rsid w:val="00F20DBB"/>
    <w:rsid w:val="00F226A8"/>
    <w:rsid w:val="00F25BEA"/>
    <w:rsid w:val="00F27064"/>
    <w:rsid w:val="00F279F9"/>
    <w:rsid w:val="00F27D39"/>
    <w:rsid w:val="00F3215A"/>
    <w:rsid w:val="00F34760"/>
    <w:rsid w:val="00F34AFC"/>
    <w:rsid w:val="00F40058"/>
    <w:rsid w:val="00F40192"/>
    <w:rsid w:val="00F42D9E"/>
    <w:rsid w:val="00F4488D"/>
    <w:rsid w:val="00F44B29"/>
    <w:rsid w:val="00F463E8"/>
    <w:rsid w:val="00F50823"/>
    <w:rsid w:val="00F5198B"/>
    <w:rsid w:val="00F53BA0"/>
    <w:rsid w:val="00F5406B"/>
    <w:rsid w:val="00F62C5C"/>
    <w:rsid w:val="00F728CD"/>
    <w:rsid w:val="00F74202"/>
    <w:rsid w:val="00F76429"/>
    <w:rsid w:val="00F76FAB"/>
    <w:rsid w:val="00F80103"/>
    <w:rsid w:val="00F80910"/>
    <w:rsid w:val="00F80C03"/>
    <w:rsid w:val="00F81E4D"/>
    <w:rsid w:val="00F82225"/>
    <w:rsid w:val="00F82FF8"/>
    <w:rsid w:val="00F832C7"/>
    <w:rsid w:val="00F83832"/>
    <w:rsid w:val="00F85A96"/>
    <w:rsid w:val="00F85CCF"/>
    <w:rsid w:val="00F86B89"/>
    <w:rsid w:val="00F92373"/>
    <w:rsid w:val="00F93610"/>
    <w:rsid w:val="00F958E8"/>
    <w:rsid w:val="00F962F2"/>
    <w:rsid w:val="00F974F9"/>
    <w:rsid w:val="00FA0376"/>
    <w:rsid w:val="00FA2656"/>
    <w:rsid w:val="00FA3AD8"/>
    <w:rsid w:val="00FB00C0"/>
    <w:rsid w:val="00FB1839"/>
    <w:rsid w:val="00FB34FA"/>
    <w:rsid w:val="00FB666F"/>
    <w:rsid w:val="00FB6C72"/>
    <w:rsid w:val="00FB7C04"/>
    <w:rsid w:val="00FC1D5F"/>
    <w:rsid w:val="00FC2A9D"/>
    <w:rsid w:val="00FD0E28"/>
    <w:rsid w:val="00FE0052"/>
    <w:rsid w:val="00FE1CA6"/>
    <w:rsid w:val="00FE239E"/>
    <w:rsid w:val="00FE5731"/>
    <w:rsid w:val="00FE630F"/>
    <w:rsid w:val="00FF1DEA"/>
    <w:rsid w:val="00FF3F73"/>
    <w:rsid w:val="00FF447A"/>
    <w:rsid w:val="00FF4BD0"/>
    <w:rsid w:val="00FF4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4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5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A21750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A71624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A71624"/>
  </w:style>
  <w:style w:type="character" w:styleId="afffffff9">
    <w:name w:val="endnote reference"/>
    <w:basedOn w:val="a3"/>
    <w:uiPriority w:val="99"/>
    <w:rsid w:val="00A71624"/>
    <w:rPr>
      <w:rFonts w:cs="Times New Roman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  <w:lang w:val="x-none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  <w:lang w:val="x-none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  <w:lang w:val="x-none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7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  <w:lang w:val="x-none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  <w:rPr>
      <w:lang w:val="x-none"/>
    </w:r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  <w:lang w:val="x-none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7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8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2.xml"/><Relationship Id="rId18" Type="http://schemas.openxmlformats.org/officeDocument/2006/relationships/hyperlink" Target="http://www.mrsk-1.ru" TargetMode="External"/><Relationship Id="rId26" Type="http://schemas.openxmlformats.org/officeDocument/2006/relationships/header" Target="header7.xml"/><Relationship Id="rId39" Type="http://schemas.openxmlformats.org/officeDocument/2006/relationships/footer" Target="footer10.xml"/><Relationship Id="rId3" Type="http://schemas.openxmlformats.org/officeDocument/2006/relationships/styles" Target="styles.xml"/><Relationship Id="rId21" Type="http://schemas.openxmlformats.org/officeDocument/2006/relationships/header" Target="header5.xml"/><Relationship Id="rId34" Type="http://schemas.openxmlformats.org/officeDocument/2006/relationships/footer" Target="footer8.xml"/><Relationship Id="rId42" Type="http://schemas.openxmlformats.org/officeDocument/2006/relationships/hyperlink" Target="consultantplus://offline/ref=86C855FF9931DA9E8282C60C4DADA77D6D37F30BC92667668DFC4D0EA1y5xAN" TargetMode="External"/><Relationship Id="rId47" Type="http://schemas.openxmlformats.org/officeDocument/2006/relationships/header" Target="header14.xml"/><Relationship Id="rId50" Type="http://schemas.openxmlformats.org/officeDocument/2006/relationships/footer" Target="footer12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hyperlink" Target="http://www.zakupki.gov.ru" TargetMode="External"/><Relationship Id="rId25" Type="http://schemas.openxmlformats.org/officeDocument/2006/relationships/hyperlink" Target="http://www.rosseti.ru/about/anticorruptionpolicy/policy/index.php" TargetMode="External"/><Relationship Id="rId33" Type="http://schemas.openxmlformats.org/officeDocument/2006/relationships/header" Target="header11.xml"/><Relationship Id="rId38" Type="http://schemas.openxmlformats.org/officeDocument/2006/relationships/hyperlink" Target="mailto:doverie@mrsk-1.ru" TargetMode="External"/><Relationship Id="rId46" Type="http://schemas.openxmlformats.org/officeDocument/2006/relationships/header" Target="header13.xml"/><Relationship Id="rId2" Type="http://schemas.openxmlformats.org/officeDocument/2006/relationships/numbering" Target="numbering.xml"/><Relationship Id="rId16" Type="http://schemas.openxmlformats.org/officeDocument/2006/relationships/hyperlink" Target="mailto:telyatnik.vs@mrsk-1.ru" TargetMode="External"/><Relationship Id="rId20" Type="http://schemas.openxmlformats.org/officeDocument/2006/relationships/header" Target="header4.xml"/><Relationship Id="rId29" Type="http://schemas.openxmlformats.org/officeDocument/2006/relationships/header" Target="header9.xml"/><Relationship Id="rId41" Type="http://schemas.openxmlformats.org/officeDocument/2006/relationships/hyperlink" Target="consultantplus://offline/ref=86C855FF9931DA9E8282C60C4DADA77D6E3EFB01C62B67668DFC4D0EA1y5xAN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24" Type="http://schemas.openxmlformats.org/officeDocument/2006/relationships/footer" Target="footer5.xml"/><Relationship Id="rId32" Type="http://schemas.openxmlformats.org/officeDocument/2006/relationships/header" Target="header10.xml"/><Relationship Id="rId37" Type="http://schemas.openxmlformats.org/officeDocument/2006/relationships/hyperlink" Target="http://www.rosseti.ru/about/contacts/opinion/" TargetMode="External"/><Relationship Id="rId40" Type="http://schemas.openxmlformats.org/officeDocument/2006/relationships/hyperlink" Target="consultantplus://offline/ref=86C855FF9931DA9E8282C60C4DADA77D6E3FF20BC62667668DFC4D0EA1y5xAN" TargetMode="External"/><Relationship Id="rId45" Type="http://schemas.openxmlformats.org/officeDocument/2006/relationships/hyperlink" Target="consultantplus://offline/ref=86C855FF9931DA9E8282C60C4DADA77D6D37F30BC92667668DFC4D0EA1y5xAN" TargetMode="Externa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23" Type="http://schemas.openxmlformats.org/officeDocument/2006/relationships/header" Target="header6.xml"/><Relationship Id="rId28" Type="http://schemas.openxmlformats.org/officeDocument/2006/relationships/footer" Target="footer6.xml"/><Relationship Id="rId36" Type="http://schemas.openxmlformats.org/officeDocument/2006/relationships/footer" Target="footer9.xml"/><Relationship Id="rId49" Type="http://schemas.openxmlformats.org/officeDocument/2006/relationships/header" Target="header15.xml"/><Relationship Id="rId10" Type="http://schemas.openxmlformats.org/officeDocument/2006/relationships/header" Target="header1.xml"/><Relationship Id="rId19" Type="http://schemas.openxmlformats.org/officeDocument/2006/relationships/hyperlink" Target="https://etp.rosseti.ru" TargetMode="External"/><Relationship Id="rId31" Type="http://schemas.openxmlformats.org/officeDocument/2006/relationships/hyperlink" Target="consultantplus://offline/main?base=LAW;n=115717;fld=134;dst=100014" TargetMode="External"/><Relationship Id="rId44" Type="http://schemas.openxmlformats.org/officeDocument/2006/relationships/hyperlink" Target="consultantplus://offline/ref=86C855FF9931DA9E8282C60C4DADA77D6E3EF501C72B67668DFC4D0EA1y5xAN" TargetMode="External"/><Relationship Id="rId52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Relationship Id="rId22" Type="http://schemas.openxmlformats.org/officeDocument/2006/relationships/footer" Target="footer4.xml"/><Relationship Id="rId27" Type="http://schemas.openxmlformats.org/officeDocument/2006/relationships/header" Target="header8.xml"/><Relationship Id="rId30" Type="http://schemas.openxmlformats.org/officeDocument/2006/relationships/footer" Target="footer7.xml"/><Relationship Id="rId35" Type="http://schemas.openxmlformats.org/officeDocument/2006/relationships/header" Target="header12.xml"/><Relationship Id="rId43" Type="http://schemas.openxmlformats.org/officeDocument/2006/relationships/hyperlink" Target="consultantplus://offline/ref=86C855FF9931DA9E8282C60C4DADA77D6E3EF501C72B67668DFC4D0EA1y5xAN" TargetMode="External"/><Relationship Id="rId48" Type="http://schemas.openxmlformats.org/officeDocument/2006/relationships/footer" Target="footer11.xml"/><Relationship Id="rId8" Type="http://schemas.openxmlformats.org/officeDocument/2006/relationships/endnotes" Target="endnotes.xml"/><Relationship Id="rId5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F805A0-BD01-44D0-AE7D-F0DC9D3A27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79</Pages>
  <Words>24173</Words>
  <Characters>137791</Characters>
  <Application>Microsoft Office Word</Application>
  <DocSecurity>0</DocSecurity>
  <Lines>1148</Lines>
  <Paragraphs>323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161641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Телятник Валентина Сергеевна</cp:lastModifiedBy>
  <cp:revision>34</cp:revision>
  <cp:lastPrinted>2015-12-29T14:27:00Z</cp:lastPrinted>
  <dcterms:created xsi:type="dcterms:W3CDTF">2016-04-01T06:18:00Z</dcterms:created>
  <dcterms:modified xsi:type="dcterms:W3CDTF">2016-11-09T05:56:00Z</dcterms:modified>
</cp:coreProperties>
</file>