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9419EB"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тел.: +7 (495) 747-92-92,</w:t>
                  </w:r>
                </w:p>
                <w:p w:rsidR="00360004" w:rsidRPr="000D67AD" w:rsidRDefault="0036000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60004" w:rsidRPr="000D67AD" w:rsidRDefault="0036000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60004" w:rsidRPr="000D67AD" w:rsidRDefault="0036000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60004" w:rsidRPr="000D67AD" w:rsidRDefault="0036000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60004" w:rsidRPr="009B4297" w:rsidRDefault="00360004"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r w:rsidRPr="009B4297">
                    <w:rPr>
                      <w:rFonts w:ascii="Helios" w:hAnsi="Helios"/>
                      <w:sz w:val="12"/>
                      <w:szCs w:val="12"/>
                      <w:lang w:val="en-US"/>
                    </w:rPr>
                    <w:t xml:space="preserve">: </w:t>
                  </w:r>
                  <w:hyperlink r:id="rId8"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9"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4A06C7">
        <w:rPr>
          <w:sz w:val="24"/>
          <w:szCs w:val="24"/>
        </w:rPr>
        <w:t>01</w:t>
      </w:r>
      <w:r w:rsidRPr="007765E5">
        <w:rPr>
          <w:sz w:val="24"/>
          <w:szCs w:val="24"/>
        </w:rPr>
        <w:t xml:space="preserve">» </w:t>
      </w:r>
      <w:r w:rsidR="004A06C7">
        <w:rPr>
          <w:sz w:val="24"/>
          <w:szCs w:val="24"/>
        </w:rPr>
        <w:t>июня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7B5397">
        <w:rPr>
          <w:b/>
          <w:kern w:val="36"/>
          <w:sz w:val="24"/>
          <w:szCs w:val="24"/>
        </w:rPr>
        <w:t>3</w:t>
      </w:r>
      <w:r w:rsidR="004A06C7">
        <w:rPr>
          <w:b/>
          <w:kern w:val="36"/>
          <w:sz w:val="24"/>
          <w:szCs w:val="24"/>
        </w:rPr>
        <w:t>88</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4A06C7">
        <w:rPr>
          <w:b/>
          <w:kern w:val="36"/>
          <w:sz w:val="24"/>
          <w:szCs w:val="24"/>
        </w:rPr>
        <w:t>01</w:t>
      </w:r>
      <w:r w:rsidRPr="0082692F">
        <w:rPr>
          <w:b/>
          <w:kern w:val="36"/>
          <w:sz w:val="24"/>
          <w:szCs w:val="24"/>
        </w:rPr>
        <w:t xml:space="preserve">» </w:t>
      </w:r>
      <w:r w:rsidR="004A06C7">
        <w:rPr>
          <w:b/>
          <w:kern w:val="36"/>
          <w:sz w:val="24"/>
          <w:szCs w:val="24"/>
        </w:rPr>
        <w:t>июня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4A06C7" w:rsidRPr="004A06C7">
        <w:rPr>
          <w:b/>
          <w:sz w:val="24"/>
          <w:szCs w:val="24"/>
        </w:rPr>
        <w:t>Договора на поставку мебели для нужд ПАО МРСК Центра (филиал Белгородэнерго)</w:t>
      </w:r>
      <w:r w:rsidR="002335F5" w:rsidRPr="00BD75E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9419E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419EB">
        <w:rPr>
          <w:noProof/>
        </w:rPr>
        <w:fldChar w:fldCharType="begin"/>
      </w:r>
      <w:r>
        <w:rPr>
          <w:noProof/>
        </w:rPr>
        <w:instrText xml:space="preserve"> PAGEREF _Toc472411759 \h </w:instrText>
      </w:r>
      <w:r w:rsidR="009419EB">
        <w:rPr>
          <w:noProof/>
        </w:rPr>
      </w:r>
      <w:r w:rsidR="009419EB">
        <w:rPr>
          <w:noProof/>
        </w:rPr>
        <w:fldChar w:fldCharType="separate"/>
      </w:r>
      <w:r w:rsidR="005726FA">
        <w:rPr>
          <w:noProof/>
        </w:rPr>
        <w:t>4</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419EB">
        <w:rPr>
          <w:noProof/>
        </w:rPr>
        <w:fldChar w:fldCharType="begin"/>
      </w:r>
      <w:r>
        <w:rPr>
          <w:noProof/>
        </w:rPr>
        <w:instrText xml:space="preserve"> PAGEREF _Toc472411760 \h </w:instrText>
      </w:r>
      <w:r w:rsidR="009419EB">
        <w:rPr>
          <w:noProof/>
        </w:rPr>
      </w:r>
      <w:r w:rsidR="009419EB">
        <w:rPr>
          <w:noProof/>
        </w:rPr>
        <w:fldChar w:fldCharType="separate"/>
      </w:r>
      <w:r w:rsidR="005726FA">
        <w:rPr>
          <w:noProof/>
        </w:rPr>
        <w:t>6</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419EB">
        <w:rPr>
          <w:noProof/>
        </w:rPr>
        <w:fldChar w:fldCharType="begin"/>
      </w:r>
      <w:r>
        <w:rPr>
          <w:noProof/>
        </w:rPr>
        <w:instrText xml:space="preserve"> PAGEREF _Toc472411761 \h </w:instrText>
      </w:r>
      <w:r w:rsidR="009419EB">
        <w:rPr>
          <w:noProof/>
        </w:rPr>
      </w:r>
      <w:r w:rsidR="009419EB">
        <w:rPr>
          <w:noProof/>
        </w:rPr>
        <w:fldChar w:fldCharType="separate"/>
      </w:r>
      <w:r w:rsidR="005726FA">
        <w:rPr>
          <w:noProof/>
        </w:rPr>
        <w:t>7</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419EB">
        <w:rPr>
          <w:noProof/>
        </w:rPr>
        <w:fldChar w:fldCharType="begin"/>
      </w:r>
      <w:r>
        <w:rPr>
          <w:noProof/>
        </w:rPr>
        <w:instrText xml:space="preserve"> PAGEREF _Toc472411762 \h </w:instrText>
      </w:r>
      <w:r w:rsidR="009419EB">
        <w:rPr>
          <w:noProof/>
        </w:rPr>
      </w:r>
      <w:r w:rsidR="009419EB">
        <w:rPr>
          <w:noProof/>
        </w:rPr>
        <w:fldChar w:fldCharType="separate"/>
      </w:r>
      <w:r w:rsidR="005726FA">
        <w:rPr>
          <w:noProof/>
        </w:rPr>
        <w:t>7</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419EB">
        <w:rPr>
          <w:noProof/>
        </w:rPr>
        <w:fldChar w:fldCharType="begin"/>
      </w:r>
      <w:r>
        <w:rPr>
          <w:noProof/>
        </w:rPr>
        <w:instrText xml:space="preserve"> PAGEREF _Toc472411763 \h </w:instrText>
      </w:r>
      <w:r w:rsidR="009419EB">
        <w:rPr>
          <w:noProof/>
        </w:rPr>
      </w:r>
      <w:r w:rsidR="009419EB">
        <w:rPr>
          <w:noProof/>
        </w:rPr>
        <w:fldChar w:fldCharType="separate"/>
      </w:r>
      <w:r w:rsidR="005726FA">
        <w:rPr>
          <w:noProof/>
        </w:rPr>
        <w:t>8</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9419EB">
        <w:rPr>
          <w:noProof/>
        </w:rPr>
        <w:fldChar w:fldCharType="begin"/>
      </w:r>
      <w:r>
        <w:rPr>
          <w:noProof/>
        </w:rPr>
        <w:instrText xml:space="preserve"> PAGEREF _Toc472411764 \h </w:instrText>
      </w:r>
      <w:r w:rsidR="009419EB">
        <w:rPr>
          <w:noProof/>
        </w:rPr>
      </w:r>
      <w:r w:rsidR="009419EB">
        <w:rPr>
          <w:noProof/>
        </w:rPr>
        <w:fldChar w:fldCharType="separate"/>
      </w:r>
      <w:r w:rsidR="005726FA">
        <w:rPr>
          <w:noProof/>
        </w:rPr>
        <w:t>9</w:t>
      </w:r>
      <w:r w:rsidR="009419E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9419EB">
        <w:rPr>
          <w:noProof/>
        </w:rPr>
        <w:fldChar w:fldCharType="begin"/>
      </w:r>
      <w:r>
        <w:rPr>
          <w:noProof/>
        </w:rPr>
        <w:instrText xml:space="preserve"> PAGEREF _Toc472411771 \h </w:instrText>
      </w:r>
      <w:r w:rsidR="009419EB">
        <w:rPr>
          <w:noProof/>
        </w:rPr>
      </w:r>
      <w:r w:rsidR="009419EB">
        <w:rPr>
          <w:noProof/>
        </w:rPr>
        <w:fldChar w:fldCharType="separate"/>
      </w:r>
      <w:r w:rsidR="005726FA">
        <w:rPr>
          <w:noProof/>
        </w:rPr>
        <w:t>10</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419EB">
        <w:rPr>
          <w:noProof/>
        </w:rPr>
        <w:fldChar w:fldCharType="begin"/>
      </w:r>
      <w:r>
        <w:rPr>
          <w:noProof/>
        </w:rPr>
        <w:instrText xml:space="preserve"> PAGEREF _Toc472411772 \h </w:instrText>
      </w:r>
      <w:r w:rsidR="009419EB">
        <w:rPr>
          <w:noProof/>
        </w:rPr>
      </w:r>
      <w:r w:rsidR="009419EB">
        <w:rPr>
          <w:noProof/>
        </w:rPr>
        <w:fldChar w:fldCharType="separate"/>
      </w:r>
      <w:r w:rsidR="005726FA">
        <w:rPr>
          <w:noProof/>
        </w:rPr>
        <w:t>10</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9419EB">
        <w:rPr>
          <w:noProof/>
        </w:rPr>
        <w:fldChar w:fldCharType="begin"/>
      </w:r>
      <w:r>
        <w:rPr>
          <w:noProof/>
        </w:rPr>
        <w:instrText xml:space="preserve"> PAGEREF _Toc472411776 \h </w:instrText>
      </w:r>
      <w:r w:rsidR="009419EB">
        <w:rPr>
          <w:noProof/>
        </w:rPr>
      </w:r>
      <w:r w:rsidR="009419EB">
        <w:rPr>
          <w:noProof/>
        </w:rPr>
        <w:fldChar w:fldCharType="separate"/>
      </w:r>
      <w:r w:rsidR="005726FA">
        <w:rPr>
          <w:noProof/>
        </w:rPr>
        <w:t>10</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9419EB">
        <w:rPr>
          <w:noProof/>
        </w:rPr>
        <w:fldChar w:fldCharType="begin"/>
      </w:r>
      <w:r>
        <w:rPr>
          <w:noProof/>
        </w:rPr>
        <w:instrText xml:space="preserve"> PAGEREF _Toc472411780 \h </w:instrText>
      </w:r>
      <w:r w:rsidR="009419EB">
        <w:rPr>
          <w:noProof/>
        </w:rPr>
      </w:r>
      <w:r w:rsidR="009419EB">
        <w:rPr>
          <w:noProof/>
        </w:rPr>
        <w:fldChar w:fldCharType="separate"/>
      </w:r>
      <w:r w:rsidR="005726FA">
        <w:rPr>
          <w:noProof/>
        </w:rPr>
        <w:t>11</w:t>
      </w:r>
      <w:r w:rsidR="009419E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419EB">
        <w:rPr>
          <w:noProof/>
        </w:rPr>
        <w:fldChar w:fldCharType="begin"/>
      </w:r>
      <w:r>
        <w:rPr>
          <w:noProof/>
        </w:rPr>
        <w:instrText xml:space="preserve"> PAGEREF _Toc472411788 \h </w:instrText>
      </w:r>
      <w:r w:rsidR="009419EB">
        <w:rPr>
          <w:noProof/>
        </w:rPr>
      </w:r>
      <w:r w:rsidR="009419EB">
        <w:rPr>
          <w:noProof/>
        </w:rPr>
        <w:fldChar w:fldCharType="separate"/>
      </w:r>
      <w:r w:rsidR="005726FA">
        <w:rPr>
          <w:noProof/>
        </w:rPr>
        <w:t>13</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419EB">
        <w:rPr>
          <w:noProof/>
        </w:rPr>
        <w:fldChar w:fldCharType="begin"/>
      </w:r>
      <w:r>
        <w:rPr>
          <w:noProof/>
        </w:rPr>
        <w:instrText xml:space="preserve"> PAGEREF _Toc472411789 \h </w:instrText>
      </w:r>
      <w:r w:rsidR="009419EB">
        <w:rPr>
          <w:noProof/>
        </w:rPr>
      </w:r>
      <w:r w:rsidR="009419EB">
        <w:rPr>
          <w:noProof/>
        </w:rPr>
        <w:fldChar w:fldCharType="separate"/>
      </w:r>
      <w:r w:rsidR="005726FA">
        <w:rPr>
          <w:noProof/>
        </w:rPr>
        <w:t>13</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419EB">
        <w:rPr>
          <w:noProof/>
        </w:rPr>
        <w:fldChar w:fldCharType="begin"/>
      </w:r>
      <w:r>
        <w:rPr>
          <w:noProof/>
        </w:rPr>
        <w:instrText xml:space="preserve"> PAGEREF _Toc472411792 \h </w:instrText>
      </w:r>
      <w:r w:rsidR="009419EB">
        <w:rPr>
          <w:noProof/>
        </w:rPr>
      </w:r>
      <w:r w:rsidR="009419EB">
        <w:rPr>
          <w:noProof/>
        </w:rPr>
        <w:fldChar w:fldCharType="separate"/>
      </w:r>
      <w:r w:rsidR="005726FA">
        <w:rPr>
          <w:noProof/>
        </w:rPr>
        <w:t>13</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419EB">
        <w:rPr>
          <w:noProof/>
        </w:rPr>
        <w:fldChar w:fldCharType="begin"/>
      </w:r>
      <w:r>
        <w:rPr>
          <w:noProof/>
        </w:rPr>
        <w:instrText xml:space="preserve"> PAGEREF _Toc472411793 \h </w:instrText>
      </w:r>
      <w:r w:rsidR="009419EB">
        <w:rPr>
          <w:noProof/>
        </w:rPr>
      </w:r>
      <w:r w:rsidR="009419EB">
        <w:rPr>
          <w:noProof/>
        </w:rPr>
        <w:fldChar w:fldCharType="separate"/>
      </w:r>
      <w:r w:rsidR="005726FA">
        <w:rPr>
          <w:noProof/>
        </w:rPr>
        <w:t>14</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419EB">
        <w:rPr>
          <w:noProof/>
        </w:rPr>
        <w:fldChar w:fldCharType="begin"/>
      </w:r>
      <w:r>
        <w:rPr>
          <w:noProof/>
        </w:rPr>
        <w:instrText xml:space="preserve"> PAGEREF _Toc472411808 \h </w:instrText>
      </w:r>
      <w:r w:rsidR="009419EB">
        <w:rPr>
          <w:noProof/>
        </w:rPr>
      </w:r>
      <w:r w:rsidR="009419EB">
        <w:rPr>
          <w:noProof/>
        </w:rPr>
        <w:fldChar w:fldCharType="separate"/>
      </w:r>
      <w:r w:rsidR="005726FA">
        <w:rPr>
          <w:noProof/>
        </w:rPr>
        <w:t>30</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419EB">
        <w:rPr>
          <w:noProof/>
        </w:rPr>
        <w:fldChar w:fldCharType="begin"/>
      </w:r>
      <w:r>
        <w:rPr>
          <w:noProof/>
        </w:rPr>
        <w:instrText xml:space="preserve"> PAGEREF _Toc472411811 \h </w:instrText>
      </w:r>
      <w:r w:rsidR="009419EB">
        <w:rPr>
          <w:noProof/>
        </w:rPr>
      </w:r>
      <w:r w:rsidR="009419EB">
        <w:rPr>
          <w:noProof/>
        </w:rPr>
        <w:fldChar w:fldCharType="separate"/>
      </w:r>
      <w:r w:rsidR="005726FA">
        <w:rPr>
          <w:noProof/>
        </w:rPr>
        <w:t>31</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419EB">
        <w:rPr>
          <w:noProof/>
        </w:rPr>
        <w:fldChar w:fldCharType="begin"/>
      </w:r>
      <w:r>
        <w:rPr>
          <w:noProof/>
        </w:rPr>
        <w:instrText xml:space="preserve"> PAGEREF _Toc472411812 \h </w:instrText>
      </w:r>
      <w:r w:rsidR="009419EB">
        <w:rPr>
          <w:noProof/>
        </w:rPr>
      </w:r>
      <w:r w:rsidR="009419EB">
        <w:rPr>
          <w:noProof/>
        </w:rPr>
        <w:fldChar w:fldCharType="separate"/>
      </w:r>
      <w:r w:rsidR="005726FA">
        <w:rPr>
          <w:noProof/>
        </w:rPr>
        <w:t>31</w:t>
      </w:r>
      <w:r w:rsidR="009419E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9419EB" w:rsidRPr="00857CDA">
        <w:rPr>
          <w:noProof/>
        </w:rPr>
        <w:fldChar w:fldCharType="begin"/>
      </w:r>
      <w:r w:rsidRPr="00857CDA">
        <w:rPr>
          <w:noProof/>
        </w:rPr>
        <w:instrText xml:space="preserve"> PAGEREF _Toc472411817 \h </w:instrText>
      </w:r>
      <w:r w:rsidR="009419EB" w:rsidRPr="00857CDA">
        <w:rPr>
          <w:noProof/>
        </w:rPr>
      </w:r>
      <w:r w:rsidR="009419EB" w:rsidRPr="00857CDA">
        <w:rPr>
          <w:noProof/>
        </w:rPr>
        <w:fldChar w:fldCharType="separate"/>
      </w:r>
      <w:r w:rsidR="005726FA">
        <w:rPr>
          <w:noProof/>
        </w:rPr>
        <w:t>33</w:t>
      </w:r>
      <w:r w:rsidR="009419E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9419EB" w:rsidRPr="00857CDA">
        <w:rPr>
          <w:noProof/>
        </w:rPr>
        <w:fldChar w:fldCharType="begin"/>
      </w:r>
      <w:r w:rsidRPr="00857CDA">
        <w:rPr>
          <w:noProof/>
        </w:rPr>
        <w:instrText xml:space="preserve"> PAGEREF _Toc472411818 \h </w:instrText>
      </w:r>
      <w:r w:rsidR="009419EB" w:rsidRPr="00857CDA">
        <w:rPr>
          <w:noProof/>
        </w:rPr>
      </w:r>
      <w:r w:rsidR="009419EB" w:rsidRPr="00857CDA">
        <w:rPr>
          <w:noProof/>
        </w:rPr>
        <w:fldChar w:fldCharType="separate"/>
      </w:r>
      <w:r w:rsidR="005726FA">
        <w:rPr>
          <w:noProof/>
        </w:rPr>
        <w:t>35</w:t>
      </w:r>
      <w:r w:rsidR="009419E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9419EB" w:rsidRPr="00857CDA">
        <w:rPr>
          <w:noProof/>
        </w:rPr>
        <w:fldChar w:fldCharType="begin"/>
      </w:r>
      <w:r w:rsidRPr="00857CDA">
        <w:rPr>
          <w:noProof/>
        </w:rPr>
        <w:instrText xml:space="preserve"> PAGEREF _Toc472411819 \h </w:instrText>
      </w:r>
      <w:r w:rsidR="009419EB" w:rsidRPr="00857CDA">
        <w:rPr>
          <w:noProof/>
        </w:rPr>
      </w:r>
      <w:r w:rsidR="009419EB" w:rsidRPr="00857CDA">
        <w:rPr>
          <w:noProof/>
        </w:rPr>
        <w:fldChar w:fldCharType="separate"/>
      </w:r>
      <w:r w:rsidR="005726FA">
        <w:rPr>
          <w:noProof/>
        </w:rPr>
        <w:t>37</w:t>
      </w:r>
      <w:r w:rsidR="009419E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419EB">
        <w:rPr>
          <w:noProof/>
        </w:rPr>
        <w:fldChar w:fldCharType="begin"/>
      </w:r>
      <w:r>
        <w:rPr>
          <w:noProof/>
        </w:rPr>
        <w:instrText xml:space="preserve"> PAGEREF _Toc472411820 \h </w:instrText>
      </w:r>
      <w:r w:rsidR="009419EB">
        <w:rPr>
          <w:noProof/>
        </w:rPr>
      </w:r>
      <w:r w:rsidR="009419EB">
        <w:rPr>
          <w:noProof/>
        </w:rPr>
        <w:fldChar w:fldCharType="separate"/>
      </w:r>
      <w:r w:rsidR="005726FA">
        <w:rPr>
          <w:noProof/>
        </w:rPr>
        <w:t>37</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9419EB">
        <w:rPr>
          <w:noProof/>
        </w:rPr>
        <w:fldChar w:fldCharType="begin"/>
      </w:r>
      <w:r>
        <w:rPr>
          <w:noProof/>
        </w:rPr>
        <w:instrText xml:space="preserve"> PAGEREF _Toc472411821 \h </w:instrText>
      </w:r>
      <w:r w:rsidR="009419EB">
        <w:rPr>
          <w:noProof/>
        </w:rPr>
      </w:r>
      <w:r w:rsidR="009419EB">
        <w:rPr>
          <w:noProof/>
        </w:rPr>
        <w:fldChar w:fldCharType="separate"/>
      </w:r>
      <w:r w:rsidR="005726FA">
        <w:rPr>
          <w:noProof/>
        </w:rPr>
        <w:t>38</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419EB">
        <w:rPr>
          <w:noProof/>
        </w:rPr>
        <w:fldChar w:fldCharType="begin"/>
      </w:r>
      <w:r>
        <w:rPr>
          <w:noProof/>
        </w:rPr>
        <w:instrText xml:space="preserve"> PAGEREF _Toc472411822 \h </w:instrText>
      </w:r>
      <w:r w:rsidR="009419EB">
        <w:rPr>
          <w:noProof/>
        </w:rPr>
      </w:r>
      <w:r w:rsidR="009419EB">
        <w:rPr>
          <w:noProof/>
        </w:rPr>
        <w:fldChar w:fldCharType="separate"/>
      </w:r>
      <w:r w:rsidR="005726FA">
        <w:rPr>
          <w:noProof/>
        </w:rPr>
        <w:t>39</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9419EB">
        <w:rPr>
          <w:noProof/>
        </w:rPr>
        <w:fldChar w:fldCharType="begin"/>
      </w:r>
      <w:r>
        <w:rPr>
          <w:noProof/>
        </w:rPr>
        <w:instrText xml:space="preserve"> PAGEREF _Toc472411823 \h </w:instrText>
      </w:r>
      <w:r w:rsidR="009419EB">
        <w:rPr>
          <w:noProof/>
        </w:rPr>
      </w:r>
      <w:r w:rsidR="009419EB">
        <w:rPr>
          <w:noProof/>
        </w:rPr>
        <w:fldChar w:fldCharType="separate"/>
      </w:r>
      <w:r w:rsidR="005726FA">
        <w:rPr>
          <w:noProof/>
        </w:rPr>
        <w:t>40</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9419EB">
        <w:rPr>
          <w:noProof/>
        </w:rPr>
        <w:fldChar w:fldCharType="begin"/>
      </w:r>
      <w:r>
        <w:rPr>
          <w:noProof/>
        </w:rPr>
        <w:instrText xml:space="preserve"> PAGEREF _Toc472411824 \h </w:instrText>
      </w:r>
      <w:r w:rsidR="009419EB">
        <w:rPr>
          <w:noProof/>
        </w:rPr>
      </w:r>
      <w:r w:rsidR="009419EB">
        <w:rPr>
          <w:noProof/>
        </w:rPr>
        <w:fldChar w:fldCharType="separate"/>
      </w:r>
      <w:r w:rsidR="005726FA">
        <w:rPr>
          <w:noProof/>
        </w:rPr>
        <w:t>41</w:t>
      </w:r>
      <w:r w:rsidR="009419E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419EB">
        <w:rPr>
          <w:noProof/>
        </w:rPr>
        <w:fldChar w:fldCharType="begin"/>
      </w:r>
      <w:r>
        <w:rPr>
          <w:noProof/>
        </w:rPr>
        <w:instrText xml:space="preserve"> PAGEREF _Toc472411825 \h </w:instrText>
      </w:r>
      <w:r w:rsidR="009419EB">
        <w:rPr>
          <w:noProof/>
        </w:rPr>
      </w:r>
      <w:r w:rsidR="009419EB">
        <w:rPr>
          <w:noProof/>
        </w:rPr>
        <w:fldChar w:fldCharType="separate"/>
      </w:r>
      <w:r w:rsidR="005726FA">
        <w:rPr>
          <w:noProof/>
        </w:rPr>
        <w:t>42</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9419EB">
        <w:rPr>
          <w:noProof/>
        </w:rPr>
        <w:fldChar w:fldCharType="begin"/>
      </w:r>
      <w:r>
        <w:rPr>
          <w:noProof/>
        </w:rPr>
        <w:instrText xml:space="preserve"> PAGEREF _Toc472411826 \h </w:instrText>
      </w:r>
      <w:r w:rsidR="009419EB">
        <w:rPr>
          <w:noProof/>
        </w:rPr>
      </w:r>
      <w:r w:rsidR="009419EB">
        <w:rPr>
          <w:noProof/>
        </w:rPr>
        <w:fldChar w:fldCharType="separate"/>
      </w:r>
      <w:r w:rsidR="005726FA">
        <w:rPr>
          <w:noProof/>
        </w:rPr>
        <w:t>42</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9419EB">
        <w:rPr>
          <w:noProof/>
        </w:rPr>
        <w:fldChar w:fldCharType="begin"/>
      </w:r>
      <w:r>
        <w:rPr>
          <w:noProof/>
        </w:rPr>
        <w:instrText xml:space="preserve"> PAGEREF _Toc472411829 \h </w:instrText>
      </w:r>
      <w:r w:rsidR="009419EB">
        <w:rPr>
          <w:noProof/>
        </w:rPr>
      </w:r>
      <w:r w:rsidR="009419EB">
        <w:rPr>
          <w:noProof/>
        </w:rPr>
        <w:fldChar w:fldCharType="separate"/>
      </w:r>
      <w:r w:rsidR="005726FA">
        <w:rPr>
          <w:noProof/>
        </w:rPr>
        <w:t>42</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9419EB">
        <w:rPr>
          <w:noProof/>
        </w:rPr>
        <w:fldChar w:fldCharType="begin"/>
      </w:r>
      <w:r>
        <w:rPr>
          <w:noProof/>
        </w:rPr>
        <w:instrText xml:space="preserve"> PAGEREF _Toc472411832 \h </w:instrText>
      </w:r>
      <w:r w:rsidR="009419EB">
        <w:rPr>
          <w:noProof/>
        </w:rPr>
      </w:r>
      <w:r w:rsidR="009419EB">
        <w:rPr>
          <w:noProof/>
        </w:rPr>
        <w:fldChar w:fldCharType="separate"/>
      </w:r>
      <w:r w:rsidR="005726FA">
        <w:rPr>
          <w:noProof/>
        </w:rPr>
        <w:t>42</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9419EB">
        <w:rPr>
          <w:noProof/>
        </w:rPr>
        <w:fldChar w:fldCharType="begin"/>
      </w:r>
      <w:r>
        <w:rPr>
          <w:noProof/>
        </w:rPr>
        <w:instrText xml:space="preserve"> PAGEREF _Toc472411835 \h </w:instrText>
      </w:r>
      <w:r w:rsidR="009419EB">
        <w:rPr>
          <w:noProof/>
        </w:rPr>
      </w:r>
      <w:r w:rsidR="009419EB">
        <w:rPr>
          <w:noProof/>
        </w:rPr>
        <w:fldChar w:fldCharType="separate"/>
      </w:r>
      <w:r w:rsidR="005726FA">
        <w:rPr>
          <w:noProof/>
        </w:rPr>
        <w:t>42</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9419EB">
        <w:rPr>
          <w:noProof/>
        </w:rPr>
        <w:fldChar w:fldCharType="begin"/>
      </w:r>
      <w:r>
        <w:rPr>
          <w:noProof/>
        </w:rPr>
        <w:instrText xml:space="preserve"> PAGEREF _Toc472411838 \h </w:instrText>
      </w:r>
      <w:r w:rsidR="009419EB">
        <w:rPr>
          <w:noProof/>
        </w:rPr>
      </w:r>
      <w:r w:rsidR="009419EB">
        <w:rPr>
          <w:noProof/>
        </w:rPr>
        <w:fldChar w:fldCharType="separate"/>
      </w:r>
      <w:r w:rsidR="005726FA">
        <w:rPr>
          <w:noProof/>
        </w:rPr>
        <w:t>42</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9419EB">
        <w:rPr>
          <w:noProof/>
        </w:rPr>
        <w:fldChar w:fldCharType="begin"/>
      </w:r>
      <w:r>
        <w:rPr>
          <w:noProof/>
        </w:rPr>
        <w:instrText xml:space="preserve"> PAGEREF _Toc472411841 \h </w:instrText>
      </w:r>
      <w:r w:rsidR="009419EB">
        <w:rPr>
          <w:noProof/>
        </w:rPr>
      </w:r>
      <w:r w:rsidR="009419EB">
        <w:rPr>
          <w:noProof/>
        </w:rPr>
        <w:fldChar w:fldCharType="separate"/>
      </w:r>
      <w:r w:rsidR="005726FA">
        <w:rPr>
          <w:noProof/>
        </w:rPr>
        <w:t>43</w:t>
      </w:r>
      <w:r w:rsidR="009419E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419EB">
        <w:rPr>
          <w:noProof/>
        </w:rPr>
        <w:fldChar w:fldCharType="begin"/>
      </w:r>
      <w:r>
        <w:rPr>
          <w:noProof/>
        </w:rPr>
        <w:instrText xml:space="preserve"> PAGEREF _Toc472411843 \h </w:instrText>
      </w:r>
      <w:r w:rsidR="009419EB">
        <w:rPr>
          <w:noProof/>
        </w:rPr>
      </w:r>
      <w:r w:rsidR="009419EB">
        <w:rPr>
          <w:noProof/>
        </w:rPr>
        <w:fldChar w:fldCharType="separate"/>
      </w:r>
      <w:r w:rsidR="005726FA">
        <w:rPr>
          <w:noProof/>
        </w:rPr>
        <w:t>44</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419EB">
        <w:rPr>
          <w:noProof/>
        </w:rPr>
        <w:fldChar w:fldCharType="begin"/>
      </w:r>
      <w:r>
        <w:rPr>
          <w:noProof/>
        </w:rPr>
        <w:instrText xml:space="preserve"> PAGEREF _Toc472411844 \h </w:instrText>
      </w:r>
      <w:r w:rsidR="009419EB">
        <w:rPr>
          <w:noProof/>
        </w:rPr>
      </w:r>
      <w:r w:rsidR="009419EB">
        <w:rPr>
          <w:noProof/>
        </w:rPr>
        <w:fldChar w:fldCharType="separate"/>
      </w:r>
      <w:r w:rsidR="005726FA">
        <w:rPr>
          <w:noProof/>
        </w:rPr>
        <w:t>44</w:t>
      </w:r>
      <w:r w:rsidR="009419E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419EB">
        <w:rPr>
          <w:noProof/>
        </w:rPr>
        <w:fldChar w:fldCharType="begin"/>
      </w:r>
      <w:r>
        <w:rPr>
          <w:noProof/>
        </w:rPr>
        <w:instrText xml:space="preserve"> PAGEREF _Toc472411847 \h </w:instrText>
      </w:r>
      <w:r w:rsidR="009419EB">
        <w:rPr>
          <w:noProof/>
        </w:rPr>
      </w:r>
      <w:r w:rsidR="009419EB">
        <w:rPr>
          <w:noProof/>
        </w:rPr>
        <w:fldChar w:fldCharType="separate"/>
      </w:r>
      <w:r w:rsidR="005726FA">
        <w:rPr>
          <w:noProof/>
        </w:rPr>
        <w:t>48</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9419EB">
        <w:rPr>
          <w:noProof/>
        </w:rPr>
        <w:fldChar w:fldCharType="begin"/>
      </w:r>
      <w:r>
        <w:rPr>
          <w:noProof/>
        </w:rPr>
        <w:instrText xml:space="preserve"> PAGEREF _Toc472411849 \h </w:instrText>
      </w:r>
      <w:r w:rsidR="009419EB">
        <w:rPr>
          <w:noProof/>
        </w:rPr>
      </w:r>
      <w:r w:rsidR="009419EB">
        <w:rPr>
          <w:noProof/>
        </w:rPr>
        <w:fldChar w:fldCharType="separate"/>
      </w:r>
      <w:r w:rsidR="005726FA">
        <w:rPr>
          <w:noProof/>
        </w:rPr>
        <w:t>50</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9419EB">
        <w:rPr>
          <w:noProof/>
        </w:rPr>
        <w:fldChar w:fldCharType="begin"/>
      </w:r>
      <w:r>
        <w:rPr>
          <w:noProof/>
        </w:rPr>
        <w:instrText xml:space="preserve"> PAGEREF _Toc472411852 \h </w:instrText>
      </w:r>
      <w:r w:rsidR="009419EB">
        <w:rPr>
          <w:noProof/>
        </w:rPr>
      </w:r>
      <w:r w:rsidR="009419EB">
        <w:rPr>
          <w:noProof/>
        </w:rPr>
        <w:fldChar w:fldCharType="separate"/>
      </w:r>
      <w:r w:rsidR="005726FA">
        <w:rPr>
          <w:noProof/>
        </w:rPr>
        <w:t>54</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9419EB">
        <w:rPr>
          <w:noProof/>
        </w:rPr>
        <w:fldChar w:fldCharType="begin"/>
      </w:r>
      <w:r>
        <w:rPr>
          <w:noProof/>
        </w:rPr>
        <w:instrText xml:space="preserve"> PAGEREF _Toc472411855 \h </w:instrText>
      </w:r>
      <w:r w:rsidR="009419EB">
        <w:rPr>
          <w:noProof/>
        </w:rPr>
      </w:r>
      <w:r w:rsidR="009419EB">
        <w:rPr>
          <w:noProof/>
        </w:rPr>
        <w:fldChar w:fldCharType="separate"/>
      </w:r>
      <w:r w:rsidR="005726FA">
        <w:rPr>
          <w:noProof/>
        </w:rPr>
        <w:t>56</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9419EB">
        <w:rPr>
          <w:noProof/>
        </w:rPr>
        <w:fldChar w:fldCharType="begin"/>
      </w:r>
      <w:r>
        <w:rPr>
          <w:noProof/>
        </w:rPr>
        <w:instrText xml:space="preserve"> PAGEREF _Toc472411858 \h </w:instrText>
      </w:r>
      <w:r w:rsidR="009419EB">
        <w:rPr>
          <w:noProof/>
        </w:rPr>
      </w:r>
      <w:r w:rsidR="009419EB">
        <w:rPr>
          <w:noProof/>
        </w:rPr>
        <w:fldChar w:fldCharType="separate"/>
      </w:r>
      <w:r w:rsidR="005726FA">
        <w:rPr>
          <w:noProof/>
        </w:rPr>
        <w:t>58</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9419EB">
        <w:rPr>
          <w:noProof/>
        </w:rPr>
        <w:fldChar w:fldCharType="begin"/>
      </w:r>
      <w:r>
        <w:rPr>
          <w:noProof/>
        </w:rPr>
        <w:instrText xml:space="preserve"> PAGEREF _Toc472411861 \h </w:instrText>
      </w:r>
      <w:r w:rsidR="009419EB">
        <w:rPr>
          <w:noProof/>
        </w:rPr>
      </w:r>
      <w:r w:rsidR="009419EB">
        <w:rPr>
          <w:noProof/>
        </w:rPr>
        <w:fldChar w:fldCharType="separate"/>
      </w:r>
      <w:r w:rsidR="005726FA">
        <w:rPr>
          <w:noProof/>
        </w:rPr>
        <w:t>60</w:t>
      </w:r>
      <w:r w:rsidR="009419E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9419EB">
        <w:rPr>
          <w:noProof/>
        </w:rPr>
        <w:fldChar w:fldCharType="begin"/>
      </w:r>
      <w:r>
        <w:rPr>
          <w:noProof/>
        </w:rPr>
        <w:instrText xml:space="preserve"> PAGEREF _Toc472411863 \h </w:instrText>
      </w:r>
      <w:r w:rsidR="009419EB">
        <w:rPr>
          <w:noProof/>
        </w:rPr>
      </w:r>
      <w:r w:rsidR="009419EB">
        <w:rPr>
          <w:noProof/>
        </w:rPr>
        <w:fldChar w:fldCharType="separate"/>
      </w:r>
      <w:r w:rsidR="005726FA">
        <w:rPr>
          <w:noProof/>
        </w:rPr>
        <w:t>62</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9419EB">
        <w:rPr>
          <w:noProof/>
        </w:rPr>
        <w:fldChar w:fldCharType="begin"/>
      </w:r>
      <w:r>
        <w:rPr>
          <w:noProof/>
        </w:rPr>
        <w:instrText xml:space="preserve"> PAGEREF _Toc472411865 \h </w:instrText>
      </w:r>
      <w:r w:rsidR="009419EB">
        <w:rPr>
          <w:noProof/>
        </w:rPr>
      </w:r>
      <w:r w:rsidR="009419EB">
        <w:rPr>
          <w:noProof/>
        </w:rPr>
        <w:fldChar w:fldCharType="separate"/>
      </w:r>
      <w:r w:rsidR="005726FA">
        <w:rPr>
          <w:noProof/>
        </w:rPr>
        <w:t>67</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9419EB">
        <w:rPr>
          <w:noProof/>
        </w:rPr>
        <w:fldChar w:fldCharType="begin"/>
      </w:r>
      <w:r>
        <w:rPr>
          <w:noProof/>
        </w:rPr>
        <w:instrText xml:space="preserve"> PAGEREF _Toc472411868 \h </w:instrText>
      </w:r>
      <w:r w:rsidR="009419EB">
        <w:rPr>
          <w:noProof/>
        </w:rPr>
      </w:r>
      <w:r w:rsidR="009419EB">
        <w:rPr>
          <w:noProof/>
        </w:rPr>
        <w:fldChar w:fldCharType="separate"/>
      </w:r>
      <w:r w:rsidR="005726FA">
        <w:rPr>
          <w:noProof/>
        </w:rPr>
        <w:t>69</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9419EB">
        <w:rPr>
          <w:noProof/>
        </w:rPr>
        <w:fldChar w:fldCharType="begin"/>
      </w:r>
      <w:r>
        <w:rPr>
          <w:noProof/>
        </w:rPr>
        <w:instrText xml:space="preserve"> PAGEREF _Toc472411871 \h </w:instrText>
      </w:r>
      <w:r w:rsidR="009419EB">
        <w:rPr>
          <w:noProof/>
        </w:rPr>
      </w:r>
      <w:r w:rsidR="009419EB">
        <w:rPr>
          <w:noProof/>
        </w:rPr>
        <w:fldChar w:fldCharType="separate"/>
      </w:r>
      <w:r w:rsidR="005726FA">
        <w:rPr>
          <w:noProof/>
        </w:rPr>
        <w:t>71</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9419EB">
        <w:rPr>
          <w:noProof/>
        </w:rPr>
        <w:fldChar w:fldCharType="begin"/>
      </w:r>
      <w:r>
        <w:rPr>
          <w:noProof/>
        </w:rPr>
        <w:instrText xml:space="preserve"> PAGEREF _Toc472411874 \h </w:instrText>
      </w:r>
      <w:r w:rsidR="009419EB">
        <w:rPr>
          <w:noProof/>
        </w:rPr>
      </w:r>
      <w:r w:rsidR="009419EB">
        <w:rPr>
          <w:noProof/>
        </w:rPr>
        <w:fldChar w:fldCharType="separate"/>
      </w:r>
      <w:r w:rsidR="005726FA">
        <w:rPr>
          <w:noProof/>
        </w:rPr>
        <w:t>73</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9419EB">
        <w:rPr>
          <w:noProof/>
        </w:rPr>
        <w:fldChar w:fldCharType="begin"/>
      </w:r>
      <w:r>
        <w:rPr>
          <w:noProof/>
        </w:rPr>
        <w:instrText xml:space="preserve"> PAGEREF _Toc472411877 \h </w:instrText>
      </w:r>
      <w:r w:rsidR="009419EB">
        <w:rPr>
          <w:noProof/>
        </w:rPr>
      </w:r>
      <w:r w:rsidR="009419EB">
        <w:rPr>
          <w:noProof/>
        </w:rPr>
        <w:fldChar w:fldCharType="separate"/>
      </w:r>
      <w:r w:rsidR="005726FA">
        <w:rPr>
          <w:noProof/>
        </w:rPr>
        <w:t>76</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9419EB">
        <w:rPr>
          <w:noProof/>
        </w:rPr>
        <w:fldChar w:fldCharType="begin"/>
      </w:r>
      <w:r>
        <w:rPr>
          <w:noProof/>
        </w:rPr>
        <w:instrText xml:space="preserve"> PAGEREF _Toc472411882 \h </w:instrText>
      </w:r>
      <w:r w:rsidR="009419EB">
        <w:rPr>
          <w:noProof/>
        </w:rPr>
      </w:r>
      <w:r w:rsidR="009419EB">
        <w:rPr>
          <w:noProof/>
        </w:rPr>
        <w:fldChar w:fldCharType="separate"/>
      </w:r>
      <w:r w:rsidR="005726FA">
        <w:rPr>
          <w:noProof/>
        </w:rPr>
        <w:t>80</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9419EB">
        <w:rPr>
          <w:noProof/>
        </w:rPr>
        <w:fldChar w:fldCharType="begin"/>
      </w:r>
      <w:r>
        <w:rPr>
          <w:noProof/>
        </w:rPr>
        <w:instrText xml:space="preserve"> PAGEREF _Toc472411885 \h </w:instrText>
      </w:r>
      <w:r w:rsidR="009419EB">
        <w:rPr>
          <w:noProof/>
        </w:rPr>
      </w:r>
      <w:r w:rsidR="009419EB">
        <w:rPr>
          <w:noProof/>
        </w:rPr>
        <w:fldChar w:fldCharType="separate"/>
      </w:r>
      <w:r w:rsidR="005726FA">
        <w:rPr>
          <w:noProof/>
        </w:rPr>
        <w:t>83</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9419EB">
        <w:rPr>
          <w:noProof/>
        </w:rPr>
        <w:fldChar w:fldCharType="begin"/>
      </w:r>
      <w:r>
        <w:rPr>
          <w:noProof/>
        </w:rPr>
        <w:instrText xml:space="preserve"> PAGEREF _Toc472411888 \h </w:instrText>
      </w:r>
      <w:r w:rsidR="009419EB">
        <w:rPr>
          <w:noProof/>
        </w:rPr>
      </w:r>
      <w:r w:rsidR="009419EB">
        <w:rPr>
          <w:noProof/>
        </w:rPr>
        <w:fldChar w:fldCharType="separate"/>
      </w:r>
      <w:r w:rsidR="005726FA">
        <w:rPr>
          <w:noProof/>
        </w:rPr>
        <w:t>85</w:t>
      </w:r>
      <w:r w:rsidR="009419E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9419EB">
        <w:rPr>
          <w:noProof/>
        </w:rPr>
        <w:fldChar w:fldCharType="begin"/>
      </w:r>
      <w:r>
        <w:rPr>
          <w:noProof/>
        </w:rPr>
        <w:instrText xml:space="preserve"> PAGEREF _Toc472411891 \h </w:instrText>
      </w:r>
      <w:r w:rsidR="009419EB">
        <w:rPr>
          <w:noProof/>
        </w:rPr>
      </w:r>
      <w:r w:rsidR="009419EB">
        <w:rPr>
          <w:noProof/>
        </w:rPr>
        <w:fldChar w:fldCharType="separate"/>
      </w:r>
      <w:r w:rsidR="005726FA">
        <w:rPr>
          <w:noProof/>
        </w:rPr>
        <w:t>87</w:t>
      </w:r>
      <w:r w:rsidR="009419EB">
        <w:rPr>
          <w:noProof/>
        </w:rPr>
        <w:fldChar w:fldCharType="end"/>
      </w:r>
    </w:p>
    <w:p w:rsidR="00717F60" w:rsidRPr="00382A07" w:rsidRDefault="009419E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8A1472" w:rsidRPr="00C36D44">
          <w:t xml:space="preserve"> </w:t>
        </w:r>
        <w:r w:rsidR="008A1472" w:rsidRPr="0057459F">
          <w:rPr>
            <w:sz w:val="24"/>
            <w:szCs w:val="24"/>
          </w:rPr>
          <w:t>Камышанченко Ю</w:t>
        </w:r>
        <w:r w:rsidR="008A1472">
          <w:t xml:space="preserve">рий </w:t>
        </w:r>
        <w:r w:rsidR="008A1472" w:rsidRPr="008E15FD">
          <w:t xml:space="preserve"> Анатольевич</w:t>
        </w:r>
      </w:hyperlink>
      <w:r w:rsidR="008A1472" w:rsidRPr="008E15FD">
        <w:t xml:space="preserve">, контактный телефон: (4722) </w:t>
      </w:r>
      <w:r w:rsidR="008A1472" w:rsidRPr="0057459F">
        <w:rPr>
          <w:sz w:val="24"/>
          <w:szCs w:val="24"/>
        </w:rPr>
        <w:t>4722) 30-46-26</w:t>
      </w:r>
      <w:r w:rsidR="008A1472" w:rsidRPr="008E15FD">
        <w:t xml:space="preserve">, адрес электронной </w:t>
      </w:r>
      <w:r w:rsidR="008A1472" w:rsidRPr="00B7422A">
        <w:rPr>
          <w:bCs w:val="0"/>
          <w:lang w:eastAsia="ru-RU"/>
        </w:rPr>
        <w:t xml:space="preserve">почты: </w:t>
      </w:r>
      <w:r w:rsidR="008A1472" w:rsidRPr="00C36D44">
        <w:rPr>
          <w:rStyle w:val="a7"/>
          <w:bCs w:val="0"/>
          <w:lang w:eastAsia="ru-RU"/>
        </w:rPr>
        <w:t>Kamyshanchenko.UA@mrsk-1.ru</w:t>
      </w:r>
      <w:r w:rsidR="008A1472">
        <w:rPr>
          <w:rStyle w:val="a7"/>
          <w:bCs w:val="0"/>
          <w:sz w:val="24"/>
          <w:szCs w:val="24"/>
          <w:lang w:eastAsia="ru-RU"/>
        </w:rPr>
        <w:t>.</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4A06C7">
        <w:rPr>
          <w:b/>
          <w:sz w:val="24"/>
          <w:szCs w:val="24"/>
        </w:rPr>
        <w:t>0</w:t>
      </w:r>
      <w:r w:rsidR="00A877CC">
        <w:rPr>
          <w:b/>
          <w:sz w:val="24"/>
          <w:szCs w:val="24"/>
        </w:rPr>
        <w:t>5</w:t>
      </w:r>
      <w:r w:rsidRPr="00C646B1">
        <w:rPr>
          <w:b/>
          <w:sz w:val="24"/>
          <w:szCs w:val="24"/>
        </w:rPr>
        <w:t xml:space="preserve">» </w:t>
      </w:r>
      <w:r w:rsidR="004A06C7">
        <w:rPr>
          <w:b/>
          <w:sz w:val="24"/>
          <w:szCs w:val="24"/>
        </w:rPr>
        <w:t>июня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8"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9"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fldSimple w:instr=" REF _Ref440269836 \r \h  \* MERGEFORMAT ">
        <w:r w:rsidR="00991C07" w:rsidRPr="00C646B1">
          <w:rPr>
            <w:sz w:val="24"/>
            <w:szCs w:val="24"/>
          </w:rPr>
          <w:t>1.1.2</w:t>
        </w:r>
      </w:fldSimple>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4A06C7">
        <w:rPr>
          <w:iCs/>
        </w:rPr>
        <w:t>Д</w:t>
      </w:r>
      <w:r w:rsidR="004A06C7" w:rsidRPr="00B34C62">
        <w:rPr>
          <w:iCs/>
        </w:rPr>
        <w:t xml:space="preserve">оговора </w:t>
      </w:r>
      <w:r w:rsidR="004A06C7" w:rsidRPr="00B34C62">
        <w:rPr>
          <w:snapToGrid w:val="0"/>
        </w:rPr>
        <w:t xml:space="preserve">на </w:t>
      </w:r>
      <w:r w:rsidR="004A06C7" w:rsidRPr="00B34C62">
        <w:rPr>
          <w:rFonts w:eastAsia="Calibri"/>
          <w:sz w:val="24"/>
          <w:szCs w:val="24"/>
        </w:rPr>
        <w:t xml:space="preserve">поставку </w:t>
      </w:r>
      <w:r w:rsidR="004A06C7">
        <w:rPr>
          <w:sz w:val="24"/>
          <w:szCs w:val="24"/>
        </w:rPr>
        <w:t xml:space="preserve">мебели </w:t>
      </w:r>
      <w:r w:rsidR="004A06C7" w:rsidRPr="003968E9">
        <w:rPr>
          <w:sz w:val="24"/>
          <w:szCs w:val="24"/>
        </w:rPr>
        <w:t>для нужд ПАО МРСК Центра (филиал</w:t>
      </w:r>
      <w:r w:rsidR="004A06C7">
        <w:rPr>
          <w:sz w:val="24"/>
          <w:szCs w:val="24"/>
        </w:rPr>
        <w:t xml:space="preserve">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АО «</w:t>
      </w:r>
      <w:proofErr w:type="spellStart"/>
      <w:r w:rsidR="00702B2C" w:rsidRPr="00C646B1">
        <w:rPr>
          <w:sz w:val="24"/>
          <w:szCs w:val="24"/>
        </w:rPr>
        <w:t>Россети</w:t>
      </w:r>
      <w:proofErr w:type="spellEnd"/>
      <w:r w:rsidR="00702B2C" w:rsidRPr="00C646B1">
        <w:rPr>
          <w:sz w:val="24"/>
          <w:szCs w:val="24"/>
        </w:rPr>
        <w:t xml:space="preserve">» </w:t>
      </w:r>
      <w:hyperlink r:id="rId20" w:history="1">
        <w:proofErr w:type="spellStart"/>
        <w:r w:rsidR="00862664" w:rsidRPr="00C646B1">
          <w:rPr>
            <w:rStyle w:val="a7"/>
            <w:color w:val="auto"/>
            <w:sz w:val="24"/>
            <w:szCs w:val="24"/>
          </w:rPr>
          <w:t>etp.rosseti.ru</w:t>
        </w:r>
        <w:proofErr w:type="spellEnd"/>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4A06C7">
        <w:rPr>
          <w:iCs/>
        </w:rPr>
        <w:t>Д</w:t>
      </w:r>
      <w:r w:rsidR="004A06C7" w:rsidRPr="00B34C62">
        <w:rPr>
          <w:iCs/>
        </w:rPr>
        <w:t xml:space="preserve">оговора </w:t>
      </w:r>
      <w:r w:rsidR="004A06C7" w:rsidRPr="00B34C62">
        <w:rPr>
          <w:snapToGrid w:val="0"/>
        </w:rPr>
        <w:t xml:space="preserve">на </w:t>
      </w:r>
      <w:r w:rsidR="004A06C7" w:rsidRPr="00B34C62">
        <w:rPr>
          <w:rFonts w:eastAsia="Calibri"/>
          <w:sz w:val="24"/>
          <w:szCs w:val="24"/>
        </w:rPr>
        <w:t xml:space="preserve">поставку </w:t>
      </w:r>
      <w:r w:rsidR="004A06C7">
        <w:rPr>
          <w:sz w:val="24"/>
          <w:szCs w:val="24"/>
        </w:rPr>
        <w:t xml:space="preserve">мебели </w:t>
      </w:r>
      <w:r w:rsidR="004A06C7" w:rsidRPr="003968E9">
        <w:rPr>
          <w:sz w:val="24"/>
          <w:szCs w:val="24"/>
        </w:rPr>
        <w:t>для нужд ПАО МРСК Центра (филиал</w:t>
      </w:r>
      <w:r w:rsidR="004A06C7">
        <w:rPr>
          <w:sz w:val="24"/>
          <w:szCs w:val="24"/>
        </w:rPr>
        <w:t xml:space="preserve">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филиалов ПАО «МРСК Центра»:</w:t>
      </w:r>
      <w:bookmarkEnd w:id="20"/>
      <w:r w:rsidR="002556E6" w:rsidRPr="00455E8F">
        <w:rPr>
          <w:sz w:val="24"/>
          <w:szCs w:val="24"/>
        </w:rPr>
        <w:t xml:space="preserve"> /, указанным в Приложении №1 к настоящей Документации.</w:t>
      </w:r>
    </w:p>
    <w:p w:rsidR="008D2928" w:rsidRPr="00455E8F"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82181">
        <w:rPr>
          <w:iCs/>
          <w:sz w:val="24"/>
          <w:szCs w:val="24"/>
        </w:rPr>
        <w:lastRenderedPageBreak/>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fldSimple w:instr=" REF _Ref440270637 \r \h  \* MERGEFORMAT ">
        <w:r w:rsidR="00991C07" w:rsidRPr="00455E8F">
          <w:rPr>
            <w:sz w:val="24"/>
            <w:szCs w:val="24"/>
          </w:rPr>
          <w:t>1.1.5</w:t>
        </w:r>
      </w:fldSimple>
      <w:r w:rsidR="008D2928" w:rsidRPr="00455E8F">
        <w:rPr>
          <w:sz w:val="24"/>
          <w:szCs w:val="24"/>
        </w:rPr>
        <w:t xml:space="preserve">, </w:t>
      </w:r>
      <w:fldSimple w:instr=" REF _Ref440270651 \r \h  \* MERGEFORMAT ">
        <w:r w:rsidR="00991C07" w:rsidRPr="00455E8F">
          <w:rPr>
            <w:sz w:val="24"/>
            <w:szCs w:val="24"/>
          </w:rPr>
          <w:t>1.1.6</w:t>
        </w:r>
      </w:fldSimple>
      <w:r w:rsidR="008D2928" w:rsidRPr="00455E8F">
        <w:rPr>
          <w:sz w:val="24"/>
          <w:szCs w:val="24"/>
        </w:rPr>
        <w:t xml:space="preserve">, </w:t>
      </w:r>
      <w:fldSimple w:instr=" REF _Ref440270663 \r \h  \* MERGEFORMAT ">
        <w:r w:rsidR="00991C07" w:rsidRPr="00455E8F">
          <w:rPr>
            <w:sz w:val="24"/>
            <w:szCs w:val="24"/>
          </w:rPr>
          <w:t>1.1.7</w:t>
        </w:r>
      </w:fldSimple>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fldSimple w:instr=" REF _Ref440270637 \r \h  \* MERGEFORMAT ">
        <w:r w:rsidR="00991C07" w:rsidRPr="00455E8F">
          <w:rPr>
            <w:bCs w:val="0"/>
            <w:iCs/>
            <w:sz w:val="24"/>
            <w:szCs w:val="24"/>
          </w:rPr>
          <w:t>1.1.5</w:t>
        </w:r>
      </w:fldSimple>
      <w:r w:rsidR="00DA1402" w:rsidRPr="00455E8F">
        <w:rPr>
          <w:bCs w:val="0"/>
          <w:iCs/>
          <w:sz w:val="24"/>
          <w:szCs w:val="24"/>
        </w:rPr>
        <w:t xml:space="preserve"> и </w:t>
      </w:r>
      <w:fldSimple w:instr=" REF _Ref440270663 \r \h  \* MERGEFORMAT ">
        <w:r w:rsidR="00991C07" w:rsidRPr="00455E8F">
          <w:rPr>
            <w:sz w:val="24"/>
            <w:szCs w:val="24"/>
          </w:rPr>
          <w:t>1.1.7</w:t>
        </w:r>
      </w:fldSimple>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w:t>
      </w:r>
      <w:r w:rsidRPr="00382A07">
        <w:rPr>
          <w:sz w:val="24"/>
          <w:szCs w:val="24"/>
        </w:rPr>
        <w:lastRenderedPageBreak/>
        <w:t xml:space="preserve">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lastRenderedPageBreak/>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w:t>
      </w:r>
      <w:r w:rsidRPr="00382A07">
        <w:rPr>
          <w:sz w:val="24"/>
          <w:szCs w:val="24"/>
        </w:rPr>
        <w:lastRenderedPageBreak/>
        <w:t xml:space="preserve">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lastRenderedPageBreak/>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9419EB">
        <w:fldChar w:fldCharType="begin"/>
      </w:r>
      <w:r w:rsidR="00991C07">
        <w:rPr>
          <w:b w:val="0"/>
          <w:szCs w:val="24"/>
        </w:rPr>
        <w:instrText xml:space="preserve"> REF _Ref472412060 \r \h </w:instrText>
      </w:r>
      <w:r w:rsidR="009419EB">
        <w:fldChar w:fldCharType="separate"/>
      </w:r>
      <w:r w:rsidR="00991C07">
        <w:rPr>
          <w:b w:val="0"/>
          <w:szCs w:val="24"/>
        </w:rPr>
        <w:t>3.9</w:t>
      </w:r>
      <w:r w:rsidR="009419E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 ПАО «</w:t>
      </w:r>
      <w:proofErr w:type="spellStart"/>
      <w:r w:rsidRPr="00382A07">
        <w:rPr>
          <w:sz w:val="24"/>
          <w:szCs w:val="24"/>
        </w:rPr>
        <w:t>Россети</w:t>
      </w:r>
      <w:proofErr w:type="spellEnd"/>
      <w:r w:rsidRPr="00382A07">
        <w:rPr>
          <w:sz w:val="24"/>
          <w:szCs w:val="24"/>
        </w:rPr>
        <w:t xml:space="preserve">»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9419EB">
        <w:rPr>
          <w:b w:val="0"/>
        </w:rPr>
        <w:fldChar w:fldCharType="begin"/>
      </w:r>
      <w:r>
        <w:rPr>
          <w:b w:val="0"/>
        </w:rPr>
        <w:instrText xml:space="preserve"> REF _Ref469470272 \r \h </w:instrText>
      </w:r>
      <w:r w:rsidR="009419EB">
        <w:rPr>
          <w:b w:val="0"/>
        </w:rPr>
      </w:r>
      <w:r w:rsidR="009419EB">
        <w:rPr>
          <w:b w:val="0"/>
        </w:rPr>
        <w:fldChar w:fldCharType="separate"/>
      </w:r>
      <w:r w:rsidR="00991C07">
        <w:rPr>
          <w:b w:val="0"/>
        </w:rPr>
        <w:t>2.3.3</w:t>
      </w:r>
      <w:r w:rsidR="009419E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w:t>
      </w:r>
      <w:r w:rsidRPr="00F31976">
        <w:rPr>
          <w:rFonts w:eastAsia="Calibri"/>
          <w:b w:val="0"/>
          <w:szCs w:val="24"/>
        </w:rPr>
        <w:lastRenderedPageBreak/>
        <w:t xml:space="preserve">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9419E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9419EB" w:rsidRPr="00382A07">
        <w:rPr>
          <w:bCs w:val="0"/>
          <w:sz w:val="24"/>
          <w:szCs w:val="24"/>
        </w:rPr>
      </w:r>
      <w:r w:rsidR="009419E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9419E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9419EB" w:rsidRPr="00382A07">
        <w:rPr>
          <w:bCs w:val="0"/>
          <w:sz w:val="24"/>
          <w:szCs w:val="24"/>
        </w:rPr>
      </w:r>
      <w:r w:rsidR="009419EB"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9419EB">
        <w:fldChar w:fldCharType="begin"/>
      </w:r>
      <w:r w:rsidR="00B80887">
        <w:rPr>
          <w:bCs w:val="0"/>
          <w:sz w:val="24"/>
          <w:szCs w:val="24"/>
        </w:rPr>
        <w:instrText xml:space="preserve"> REF _Ref468200102 \r \h </w:instrText>
      </w:r>
      <w:r w:rsidR="009419EB">
        <w:fldChar w:fldCharType="separate"/>
      </w:r>
      <w:r w:rsidR="00991C07">
        <w:rPr>
          <w:bCs w:val="0"/>
          <w:sz w:val="24"/>
          <w:szCs w:val="24"/>
        </w:rPr>
        <w:t>3.6</w:t>
      </w:r>
      <w:r w:rsidR="009419EB">
        <w:fldChar w:fldCharType="end"/>
      </w:r>
      <w:r w:rsidR="009419E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9419EB" w:rsidRPr="00382A07">
        <w:rPr>
          <w:bCs w:val="0"/>
          <w:sz w:val="24"/>
          <w:szCs w:val="24"/>
        </w:rPr>
      </w:r>
      <w:r w:rsidR="009419E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9419E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9419EB" w:rsidRPr="00382A07">
        <w:rPr>
          <w:bCs w:val="0"/>
          <w:sz w:val="24"/>
          <w:szCs w:val="24"/>
        </w:rPr>
      </w:r>
      <w:r w:rsidR="009419E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9419EB">
        <w:fldChar w:fldCharType="begin"/>
      </w:r>
      <w:r w:rsidR="00991C07">
        <w:rPr>
          <w:bCs w:val="0"/>
          <w:sz w:val="24"/>
          <w:szCs w:val="24"/>
        </w:rPr>
        <w:instrText xml:space="preserve"> REF _Ref472412072 \r \h </w:instrText>
      </w:r>
      <w:r w:rsidR="009419EB">
        <w:fldChar w:fldCharType="separate"/>
      </w:r>
      <w:r w:rsidR="00991C07">
        <w:rPr>
          <w:bCs w:val="0"/>
          <w:sz w:val="24"/>
          <w:szCs w:val="24"/>
        </w:rPr>
        <w:t>3.9</w:t>
      </w:r>
      <w:r w:rsidR="009419EB">
        <w:fldChar w:fldCharType="end"/>
      </w:r>
      <w:r w:rsidR="009419E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9419EB" w:rsidRPr="00382A07">
        <w:rPr>
          <w:bCs w:val="0"/>
          <w:sz w:val="24"/>
          <w:szCs w:val="24"/>
        </w:rPr>
      </w:r>
      <w:r w:rsidR="009419E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9419EB">
        <w:fldChar w:fldCharType="begin"/>
      </w:r>
      <w:r w:rsidR="00991C07">
        <w:rPr>
          <w:bCs w:val="0"/>
          <w:sz w:val="24"/>
          <w:szCs w:val="24"/>
        </w:rPr>
        <w:instrText xml:space="preserve"> REF _Ref468462141 \r \h </w:instrText>
      </w:r>
      <w:r w:rsidR="009419EB">
        <w:fldChar w:fldCharType="separate"/>
      </w:r>
      <w:r w:rsidR="00991C07">
        <w:rPr>
          <w:bCs w:val="0"/>
          <w:sz w:val="24"/>
          <w:szCs w:val="24"/>
        </w:rPr>
        <w:t>3.12</w:t>
      </w:r>
      <w:r w:rsidR="009419E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9419EB">
        <w:fldChar w:fldCharType="begin"/>
      </w:r>
      <w:r w:rsidR="00991C07">
        <w:rPr>
          <w:bCs w:val="0"/>
          <w:sz w:val="24"/>
          <w:szCs w:val="24"/>
        </w:rPr>
        <w:instrText xml:space="preserve"> REF _Ref472412218 \r \h </w:instrText>
      </w:r>
      <w:r w:rsidR="009419EB">
        <w:fldChar w:fldCharType="separate"/>
      </w:r>
      <w:r w:rsidR="00991C07">
        <w:rPr>
          <w:bCs w:val="0"/>
          <w:sz w:val="24"/>
          <w:szCs w:val="24"/>
        </w:rPr>
        <w:t>3.13</w:t>
      </w:r>
      <w:r w:rsidR="009419E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файла копии Анкеты Участника запроса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9419EB">
        <w:fldChar w:fldCharType="begin"/>
      </w:r>
      <w:r w:rsidR="00152F2A">
        <w:instrText xml:space="preserve"> REF _Ref440372460 \r \h  \* MERGEFORMAT </w:instrText>
      </w:r>
      <w:r w:rsidR="009419EB">
        <w:fldChar w:fldCharType="separate"/>
      </w:r>
      <w:proofErr w:type="spellStart"/>
      <w:r w:rsidR="00991C07" w:rsidRPr="00991C07">
        <w:rPr>
          <w:sz w:val="24"/>
          <w:szCs w:val="24"/>
        </w:rPr>
        <w:t>д</w:t>
      </w:r>
      <w:proofErr w:type="spellEnd"/>
      <w:r w:rsidR="00991C07" w:rsidRPr="00991C07">
        <w:rPr>
          <w:sz w:val="24"/>
          <w:szCs w:val="24"/>
        </w:rPr>
        <w:t>)</w:t>
      </w:r>
      <w:r w:rsidR="009419EB">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9419EB">
        <w:fldChar w:fldCharType="begin"/>
      </w:r>
      <w:r w:rsidR="00152F2A">
        <w:instrText xml:space="preserve"> REF _Ref440372477 \r \h  \* MERGEFORMAT </w:instrText>
      </w:r>
      <w:r w:rsidR="009419EB">
        <w:fldChar w:fldCharType="separate"/>
      </w:r>
      <w:proofErr w:type="spellStart"/>
      <w:r w:rsidR="00991C07" w:rsidRPr="00991C07">
        <w:rPr>
          <w:sz w:val="24"/>
          <w:szCs w:val="24"/>
        </w:rPr>
        <w:t>н</w:t>
      </w:r>
      <w:proofErr w:type="spellEnd"/>
      <w:r w:rsidR="00991C07" w:rsidRPr="00991C07">
        <w:rPr>
          <w:sz w:val="24"/>
          <w:szCs w:val="24"/>
        </w:rPr>
        <w:t>)</w:t>
      </w:r>
      <w:r w:rsidR="009419EB">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w:t>
      </w:r>
      <w:r w:rsidRPr="00382A07">
        <w:rPr>
          <w:sz w:val="24"/>
          <w:szCs w:val="24"/>
        </w:rPr>
        <w:lastRenderedPageBreak/>
        <w:t xml:space="preserve">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w:t>
      </w:r>
      <w:r w:rsidRPr="00382A07">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4A06C7" w:rsidRPr="00116CDD">
        <w:rPr>
          <w:b/>
          <w:sz w:val="24"/>
          <w:szCs w:val="24"/>
        </w:rPr>
        <w:t>1 400 101,00</w:t>
      </w:r>
      <w:r w:rsidR="004A06C7" w:rsidRPr="00B55F0D">
        <w:rPr>
          <w:sz w:val="24"/>
          <w:szCs w:val="24"/>
        </w:rPr>
        <w:t xml:space="preserve"> </w:t>
      </w:r>
      <w:r w:rsidR="004A06C7" w:rsidRPr="00E94543">
        <w:t>(</w:t>
      </w:r>
      <w:r w:rsidR="004A06C7" w:rsidRPr="00116CDD">
        <w:t>один миллион четыреста тысяч сто один</w:t>
      </w:r>
      <w:r w:rsidR="004A06C7">
        <w:t>)</w:t>
      </w:r>
      <w:r w:rsidR="004A06C7" w:rsidRPr="00116CDD">
        <w:t xml:space="preserve"> рубль </w:t>
      </w:r>
      <w:r w:rsidR="004A06C7" w:rsidRPr="00C36D44">
        <w:t xml:space="preserve"> </w:t>
      </w:r>
      <w:r w:rsidR="004A06C7" w:rsidRPr="00E94543">
        <w:t xml:space="preserve"> 00 копеек РФ, без учета НДС; НДС составляет </w:t>
      </w:r>
      <w:r w:rsidR="004A06C7" w:rsidRPr="00116CDD">
        <w:rPr>
          <w:b/>
          <w:sz w:val="24"/>
          <w:szCs w:val="24"/>
        </w:rPr>
        <w:t>252 018,18</w:t>
      </w:r>
      <w:r w:rsidR="004A06C7" w:rsidRPr="00B55F0D">
        <w:rPr>
          <w:sz w:val="24"/>
          <w:szCs w:val="24"/>
        </w:rPr>
        <w:t xml:space="preserve"> </w:t>
      </w:r>
      <w:r w:rsidR="004A06C7" w:rsidRPr="00E94543">
        <w:t>(</w:t>
      </w:r>
      <w:r w:rsidR="004A06C7" w:rsidRPr="00116CDD">
        <w:t>двести пятьдесят две тысячи восемнадцать</w:t>
      </w:r>
      <w:r w:rsidR="004A06C7">
        <w:t>)</w:t>
      </w:r>
      <w:r w:rsidR="004A06C7" w:rsidRPr="00116CDD">
        <w:t xml:space="preserve"> рублей </w:t>
      </w:r>
      <w:r w:rsidR="004A06C7" w:rsidRPr="00C36D44">
        <w:t xml:space="preserve"> </w:t>
      </w:r>
      <w:r w:rsidR="004A06C7">
        <w:t>18</w:t>
      </w:r>
      <w:r w:rsidR="004A06C7" w:rsidRPr="00E94543">
        <w:t xml:space="preserve"> коп</w:t>
      </w:r>
      <w:r w:rsidR="004A06C7">
        <w:t>.</w:t>
      </w:r>
      <w:r w:rsidR="004A06C7" w:rsidRPr="00E94543">
        <w:t xml:space="preserve"> РФ;</w:t>
      </w:r>
      <w:r w:rsidR="004A06C7">
        <w:t xml:space="preserve">  </w:t>
      </w:r>
      <w:r w:rsidR="004A06C7" w:rsidRPr="00116CDD">
        <w:rPr>
          <w:b/>
          <w:sz w:val="24"/>
          <w:szCs w:val="24"/>
        </w:rPr>
        <w:t>1 652 119,18</w:t>
      </w:r>
      <w:r w:rsidR="004A06C7" w:rsidRPr="00B55F0D">
        <w:rPr>
          <w:sz w:val="24"/>
          <w:szCs w:val="24"/>
        </w:rPr>
        <w:t xml:space="preserve"> </w:t>
      </w:r>
      <w:r w:rsidR="004A06C7">
        <w:t>(</w:t>
      </w:r>
      <w:r w:rsidR="004A06C7" w:rsidRPr="00116CDD">
        <w:t>один миллион шестьсот пятьдесят две тысячи сто девятнадцать</w:t>
      </w:r>
      <w:r w:rsidR="004A06C7">
        <w:t>)</w:t>
      </w:r>
      <w:r w:rsidR="004A06C7" w:rsidRPr="00116CDD">
        <w:t xml:space="preserve"> рублей </w:t>
      </w:r>
      <w:r w:rsidR="004A06C7" w:rsidRPr="00C36D44">
        <w:t xml:space="preserve"> </w:t>
      </w:r>
      <w:r w:rsidR="004A06C7" w:rsidRPr="00E709C9">
        <w:t xml:space="preserve"> </w:t>
      </w:r>
      <w:r w:rsidR="004A06C7" w:rsidRPr="00E24048">
        <w:t xml:space="preserve"> </w:t>
      </w:r>
      <w:r w:rsidR="004A06C7" w:rsidRPr="00E94543">
        <w:t xml:space="preserve"> </w:t>
      </w:r>
      <w:r w:rsidR="004A06C7">
        <w:t>18</w:t>
      </w:r>
      <w:r w:rsidR="004A06C7" w:rsidRPr="00E94543">
        <w:t xml:space="preserve"> коп</w:t>
      </w:r>
      <w:r w:rsidR="004A06C7">
        <w:t>.</w:t>
      </w:r>
      <w:r w:rsidR="004A06C7" w:rsidRPr="00E94543">
        <w:t xml:space="preserve"> РФ, с учетом НДС.</w:t>
      </w:r>
    </w:p>
    <w:p w:rsidR="00717F60" w:rsidRPr="00382A07" w:rsidRDefault="00717F60" w:rsidP="00216641">
      <w:pPr>
        <w:widowControl w:val="0"/>
        <w:shd w:val="clear" w:color="auto" w:fill="FFFFFF"/>
        <w:tabs>
          <w:tab w:val="left" w:pos="1701"/>
        </w:tabs>
        <w:autoSpaceDE w:val="0"/>
        <w:spacing w:after="100" w:line="264" w:lineRule="auto"/>
        <w:ind w:right="17" w:firstLine="0"/>
        <w:rPr>
          <w:bCs w:val="0"/>
          <w:sz w:val="24"/>
          <w:szCs w:val="24"/>
        </w:rPr>
      </w:pP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w:t>
      </w:r>
      <w:r w:rsidRPr="00382A07">
        <w:rPr>
          <w:bCs w:val="0"/>
          <w:sz w:val="24"/>
          <w:szCs w:val="24"/>
        </w:rPr>
        <w:lastRenderedPageBreak/>
        <w:t xml:space="preserve">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fldSimple w:instr=" REF _Ref440271628 \r \h  \* MERGEFORMAT ">
        <w:r w:rsidR="00991C07" w:rsidRPr="00991C07">
          <w:rPr>
            <w:bCs w:val="0"/>
            <w:sz w:val="24"/>
            <w:szCs w:val="24"/>
          </w:rPr>
          <w:t>3.3.9</w:t>
        </w:r>
      </w:fldSimple>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w:t>
      </w:r>
      <w:r w:rsidRPr="00382A07">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Информационное письмо о наличии у Участника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 копии квартальной отчетности на последнюю отчетную дату, подписанные </w:t>
      </w:r>
      <w:r w:rsidRPr="00382A07">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w:t>
      </w:r>
      <w:r w:rsidRPr="00382A07">
        <w:rPr>
          <w:bCs w:val="0"/>
          <w:sz w:val="24"/>
          <w:szCs w:val="24"/>
        </w:rPr>
        <w:lastRenderedPageBreak/>
        <w:t xml:space="preserve">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9419EB">
        <w:fldChar w:fldCharType="begin"/>
      </w:r>
      <w:r w:rsidR="00B80887">
        <w:rPr>
          <w:bCs w:val="0"/>
          <w:sz w:val="24"/>
          <w:szCs w:val="24"/>
        </w:rPr>
        <w:instrText xml:space="preserve"> REF _Ref303669127 \r \h </w:instrText>
      </w:r>
      <w:r w:rsidR="009419EB">
        <w:fldChar w:fldCharType="separate"/>
      </w:r>
      <w:r w:rsidR="00991C07">
        <w:rPr>
          <w:bCs w:val="0"/>
          <w:sz w:val="24"/>
          <w:szCs w:val="24"/>
        </w:rPr>
        <w:t>3.3.8.2</w:t>
      </w:r>
      <w:r w:rsidR="009419E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152F2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152F2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9419EB">
        <w:fldChar w:fldCharType="begin"/>
      </w:r>
      <w:r w:rsidR="00152F2A">
        <w:instrText xml:space="preserve"> REF _Ref464462966 \r \h  \* MERGEFORMAT </w:instrText>
      </w:r>
      <w:r w:rsidR="009419EB">
        <w:fldChar w:fldCharType="separate"/>
      </w:r>
      <w:proofErr w:type="spellStart"/>
      <w:r w:rsidR="00991C07" w:rsidRPr="00991C07">
        <w:rPr>
          <w:sz w:val="24"/>
          <w:szCs w:val="24"/>
        </w:rPr>
        <w:t>х</w:t>
      </w:r>
      <w:proofErr w:type="spellEnd"/>
      <w:r w:rsidR="00991C07" w:rsidRPr="00991C07">
        <w:rPr>
          <w:sz w:val="24"/>
          <w:szCs w:val="24"/>
        </w:rPr>
        <w:t>)</w:t>
      </w:r>
      <w:r w:rsidR="009419EB">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w:t>
      </w:r>
      <w:r w:rsidR="00AD3EBC" w:rsidRPr="00382A07">
        <w:rPr>
          <w:bCs w:val="0"/>
          <w:sz w:val="24"/>
          <w:szCs w:val="24"/>
        </w:rPr>
        <w:lastRenderedPageBreak/>
        <w:t xml:space="preserve">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запроса предложений, оформившие свое участие в запросе </w:t>
      </w:r>
      <w:r w:rsidRPr="00382A07">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9419EB">
        <w:fldChar w:fldCharType="begin"/>
      </w:r>
      <w:r w:rsidR="00991C07">
        <w:rPr>
          <w:bCs w:val="0"/>
          <w:sz w:val="24"/>
          <w:szCs w:val="24"/>
        </w:rPr>
        <w:instrText xml:space="preserve"> REF _Ref468462141 \r \h </w:instrText>
      </w:r>
      <w:r w:rsidR="009419EB">
        <w:fldChar w:fldCharType="separate"/>
      </w:r>
      <w:r w:rsidR="00991C07">
        <w:rPr>
          <w:bCs w:val="0"/>
          <w:sz w:val="24"/>
          <w:szCs w:val="24"/>
        </w:rPr>
        <w:t>3.12</w:t>
      </w:r>
      <w:r w:rsidR="009419E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9419EB">
        <w:rPr>
          <w:bCs w:val="0"/>
          <w:sz w:val="24"/>
          <w:szCs w:val="24"/>
        </w:rPr>
        <w:fldChar w:fldCharType="begin"/>
      </w:r>
      <w:r w:rsidR="00991C07">
        <w:rPr>
          <w:bCs w:val="0"/>
          <w:sz w:val="24"/>
          <w:szCs w:val="24"/>
        </w:rPr>
        <w:instrText xml:space="preserve"> REF _Ref472412231 \r \h </w:instrText>
      </w:r>
      <w:r w:rsidR="009419EB">
        <w:rPr>
          <w:bCs w:val="0"/>
          <w:sz w:val="24"/>
          <w:szCs w:val="24"/>
        </w:rPr>
      </w:r>
      <w:r w:rsidR="009419EB">
        <w:rPr>
          <w:bCs w:val="0"/>
          <w:sz w:val="24"/>
          <w:szCs w:val="24"/>
        </w:rPr>
        <w:fldChar w:fldCharType="separate"/>
      </w:r>
      <w:r w:rsidR="00991C07">
        <w:rPr>
          <w:bCs w:val="0"/>
          <w:sz w:val="24"/>
          <w:szCs w:val="24"/>
        </w:rPr>
        <w:t>3.13</w:t>
      </w:r>
      <w:r w:rsidR="009419E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lastRenderedPageBreak/>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455E8F" w:rsidRPr="007765E5">
        <w:rPr>
          <w:bCs/>
          <w:sz w:val="24"/>
          <w:szCs w:val="24"/>
        </w:rPr>
        <w:t xml:space="preserve">РФ, 308000, г. Белгород, ул. Преображенская, дом 42, </w:t>
      </w:r>
      <w:proofErr w:type="spellStart"/>
      <w:r w:rsidR="00455E8F" w:rsidRPr="007765E5">
        <w:rPr>
          <w:bCs/>
          <w:sz w:val="24"/>
          <w:szCs w:val="24"/>
        </w:rPr>
        <w:t>каб</w:t>
      </w:r>
      <w:proofErr w:type="spellEnd"/>
      <w:r w:rsidR="00455E8F"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 :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xml:space="preserve">). В случае,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w:t>
      </w:r>
      <w:r w:rsidRPr="00DB5A15">
        <w:rPr>
          <w:szCs w:val="24"/>
        </w:rPr>
        <w:lastRenderedPageBreak/>
        <w:t>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991C07" w:rsidRPr="00991C07">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proofErr w:type="spellStart"/>
      <w:r w:rsidR="00455E8F" w:rsidRPr="007765E5">
        <w:rPr>
          <w:szCs w:val="24"/>
        </w:rPr>
        <w:t>Горягиной</w:t>
      </w:r>
      <w:proofErr w:type="spellEnd"/>
      <w:r w:rsidR="00455E8F" w:rsidRPr="007765E5">
        <w:rPr>
          <w:szCs w:val="24"/>
        </w:rPr>
        <w:t xml:space="preserve"> Татьяне Николаевне, контактный телефон: (4722) 58-17-51 или по адресу электронной почты: </w:t>
      </w:r>
      <w:hyperlink r:id="rId33"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fldSimple w:instr=" REF _Ref440289953 \r \h  \* MERGEFORMAT ">
        <w:r w:rsidR="00455E8F" w:rsidRPr="007765E5">
          <w:rPr>
            <w:szCs w:val="24"/>
          </w:rPr>
          <w:t>3.4.1.3</w:t>
        </w:r>
      </w:fldSimple>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0"/>
        <w:ind w:left="1134" w:firstLine="0"/>
        <w:rPr>
          <w:sz w:val="24"/>
          <w:szCs w:val="24"/>
        </w:rPr>
      </w:pPr>
      <w:r w:rsidRPr="007765E5">
        <w:rPr>
          <w:sz w:val="24"/>
          <w:szCs w:val="24"/>
        </w:rPr>
        <w:t xml:space="preserve">Получатель платежа : Филиал ПАО «МРСК Центра» - «Белгородэнерго»: </w:t>
      </w:r>
    </w:p>
    <w:p w:rsidR="00455E8F" w:rsidRPr="007765E5" w:rsidRDefault="00455E8F" w:rsidP="00455E8F">
      <w:pPr>
        <w:pStyle w:val="affffff0"/>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0"/>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0"/>
        <w:ind w:left="1134" w:firstLine="0"/>
        <w:rPr>
          <w:sz w:val="24"/>
          <w:szCs w:val="24"/>
        </w:rPr>
      </w:pPr>
      <w:r w:rsidRPr="007765E5">
        <w:rPr>
          <w:sz w:val="24"/>
          <w:szCs w:val="24"/>
        </w:rPr>
        <w:t>ИНН 6901067107/ КПП 312302001</w:t>
      </w:r>
    </w:p>
    <w:p w:rsidR="00455E8F" w:rsidRPr="007765E5" w:rsidRDefault="00455E8F" w:rsidP="00455E8F">
      <w:pPr>
        <w:pStyle w:val="aff6"/>
        <w:numPr>
          <w:ilvl w:val="0"/>
          <w:numId w:val="0"/>
        </w:numPr>
        <w:tabs>
          <w:tab w:val="left" w:pos="2127"/>
        </w:tabs>
        <w:spacing w:line="240" w:lineRule="auto"/>
        <w:ind w:left="1134"/>
        <w:rPr>
          <w:sz w:val="24"/>
          <w:szCs w:val="24"/>
        </w:rPr>
      </w:pPr>
      <w:proofErr w:type="spellStart"/>
      <w:r w:rsidRPr="007765E5">
        <w:rPr>
          <w:sz w:val="24"/>
          <w:szCs w:val="24"/>
        </w:rPr>
        <w:t>р</w:t>
      </w:r>
      <w:proofErr w:type="spellEnd"/>
      <w:r w:rsidRPr="007765E5">
        <w:rPr>
          <w:sz w:val="24"/>
          <w:szCs w:val="24"/>
        </w:rPr>
        <w:t>/с: 40702810107000008158  в  Белгородском отделении  № 8592  ПАО  Сбербанк БИК 041403633, к/с 30101810100000000633</w:t>
      </w:r>
    </w:p>
    <w:p w:rsidR="006D2FCD" w:rsidRPr="00DB5A15" w:rsidRDefault="006D2FCD" w:rsidP="006D2FCD">
      <w:pPr>
        <w:pStyle w:val="aff6"/>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A877CC">
        <w:rPr>
          <w:b/>
          <w:bCs w:val="0"/>
          <w:sz w:val="24"/>
          <w:szCs w:val="24"/>
        </w:rPr>
        <w:t>21</w:t>
      </w:r>
      <w:r w:rsidR="002B5044" w:rsidRPr="00455E8F">
        <w:rPr>
          <w:b/>
          <w:bCs w:val="0"/>
          <w:sz w:val="24"/>
          <w:szCs w:val="24"/>
        </w:rPr>
        <w:t xml:space="preserve"> </w:t>
      </w:r>
      <w:r w:rsidR="0078796A">
        <w:rPr>
          <w:b/>
          <w:bCs w:val="0"/>
          <w:sz w:val="24"/>
          <w:szCs w:val="24"/>
        </w:rPr>
        <w:t>июня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fldSimple w:instr=" REF _Ref55336310 \r \h  \* MERGEFORMAT ">
        <w:r w:rsidR="00991C07" w:rsidRPr="00455E8F">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lastRenderedPageBreak/>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w:t>
      </w:r>
      <w:r w:rsidR="003A59B8" w:rsidRPr="00382A07">
        <w:rPr>
          <w:bCs w:val="0"/>
          <w:sz w:val="24"/>
          <w:szCs w:val="24"/>
        </w:rPr>
        <w:lastRenderedPageBreak/>
        <w:t>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lastRenderedPageBreak/>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предоставляет документы,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1018D6">
        <w:rPr>
          <w:sz w:val="24"/>
          <w:szCs w:val="24"/>
        </w:rPr>
        <w:lastRenderedPageBreak/>
        <w:t xml:space="preserve">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455E8F">
          <w:rPr>
            <w:rFonts w:ascii="Times New Roman" w:hAnsi="Times New Roman" w:cs="Times New Roman"/>
            <w:sz w:val="24"/>
            <w:szCs w:val="24"/>
          </w:rPr>
          <w:t>3.10</w:t>
        </w:r>
      </w:fldSimple>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r w:rsidRPr="001018D6">
        <w:rPr>
          <w:rFonts w:ascii="Times New Roman" w:hAnsi="Times New Roman" w:cs="Times New Roman"/>
          <w:sz w:val="24"/>
          <w:szCs w:val="24"/>
        </w:rPr>
        <w:t xml:space="preserve">.(макс) ед.) на коэффициент изменения начальной (максимальной) цены договора по результатам </w:t>
      </w:r>
      <w:r w:rsidRPr="001018D6">
        <w:rPr>
          <w:rFonts w:ascii="Times New Roman" w:hAnsi="Times New Roman" w:cs="Times New Roman"/>
          <w:sz w:val="24"/>
          <w:szCs w:val="24"/>
        </w:rPr>
        <w:lastRenderedPageBreak/>
        <w:t>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r w:rsidRPr="001018D6">
        <w:rPr>
          <w:sz w:val="24"/>
          <w:szCs w:val="24"/>
        </w:rPr>
        <w:t>Пр</w:t>
      </w:r>
      <w:proofErr w:type="spell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r w:rsidRPr="001018D6">
        <w:rPr>
          <w:sz w:val="24"/>
          <w:szCs w:val="24"/>
          <w:lang w:val="en-US"/>
        </w:rPr>
        <w:t>kf</w:t>
      </w:r>
      <w:proofErr w:type="spell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Признание запроса предложений несостоявшимся</w:t>
      </w:r>
      <w:bookmarkEnd w:id="612"/>
      <w:bookmarkEnd w:id="613"/>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lastRenderedPageBreak/>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9419EB">
        <w:fldChar w:fldCharType="begin"/>
      </w:r>
      <w:r w:rsidR="00991C07">
        <w:rPr>
          <w:bCs w:val="0"/>
          <w:sz w:val="24"/>
          <w:szCs w:val="24"/>
        </w:rPr>
        <w:instrText xml:space="preserve"> REF _Ref472412248 \r \h </w:instrText>
      </w:r>
      <w:r w:rsidR="009419EB">
        <w:fldChar w:fldCharType="separate"/>
      </w:r>
      <w:r w:rsidR="00991C07">
        <w:rPr>
          <w:bCs w:val="0"/>
          <w:sz w:val="24"/>
          <w:szCs w:val="24"/>
        </w:rPr>
        <w:t>3.13</w:t>
      </w:r>
      <w:r w:rsidR="009419EB">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 xml:space="preserve">ПАО </w:t>
      </w:r>
      <w:r w:rsidR="00C12FA4" w:rsidRPr="001018D6">
        <w:rPr>
          <w:sz w:val="24"/>
          <w:szCs w:val="24"/>
        </w:rPr>
        <w:lastRenderedPageBreak/>
        <w:t>«МРСК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4A1A68">
        <w:rPr>
          <w:sz w:val="24"/>
          <w:szCs w:val="24"/>
        </w:rPr>
        <w:lastRenderedPageBreak/>
        <w:t>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455E8F" w:rsidRDefault="002B5044" w:rsidP="0021751A">
      <w:pPr>
        <w:pStyle w:val="2"/>
        <w:ind w:left="1701" w:hanging="1134"/>
      </w:pPr>
      <w:bookmarkStart w:id="709" w:name="_Toc423421726"/>
      <w:bookmarkStart w:id="710" w:name="_Ref450646963"/>
      <w:bookmarkStart w:id="711" w:name="_Toc472411829"/>
      <w:r w:rsidRPr="00382A07">
        <w:t xml:space="preserve">Перечень, объемы и </w:t>
      </w:r>
      <w:r w:rsidRPr="00455E8F">
        <w:t>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455E8F">
        <w:rPr>
          <w:b w:val="0"/>
          <w:szCs w:val="24"/>
        </w:rPr>
        <w:t>Техническ</w:t>
      </w:r>
      <w:r w:rsidR="003776BB" w:rsidRPr="00455E8F">
        <w:rPr>
          <w:b w:val="0"/>
          <w:szCs w:val="24"/>
        </w:rPr>
        <w:t>ое(</w:t>
      </w:r>
      <w:proofErr w:type="spellStart"/>
      <w:r w:rsidRPr="00455E8F">
        <w:rPr>
          <w:b w:val="0"/>
          <w:szCs w:val="24"/>
        </w:rPr>
        <w:t>ие</w:t>
      </w:r>
      <w:proofErr w:type="spellEnd"/>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fldSimple w:instr=" REF _Ref440275279 \r \h  \* MERGEFORMAT ">
        <w:r w:rsidR="00991C07" w:rsidRPr="00455E8F">
          <w:rPr>
            <w:b w:val="0"/>
            <w:szCs w:val="24"/>
          </w:rPr>
          <w:t>1.1.4</w:t>
        </w:r>
      </w:fldSimple>
      <w:r w:rsidR="00A154B7" w:rsidRPr="00455E8F">
        <w:rPr>
          <w:b w:val="0"/>
          <w:szCs w:val="24"/>
        </w:rPr>
        <w:t>)</w:t>
      </w:r>
      <w:r w:rsidRPr="00455E8F">
        <w:rPr>
          <w:b w:val="0"/>
          <w:szCs w:val="24"/>
        </w:rPr>
        <w:t xml:space="preserve"> изложен</w:t>
      </w:r>
      <w:r w:rsidR="00F463E8" w:rsidRPr="00455E8F">
        <w:rPr>
          <w:b w:val="0"/>
          <w:szCs w:val="24"/>
        </w:rPr>
        <w:t>о(</w:t>
      </w:r>
      <w:proofErr w:type="spellStart"/>
      <w:r w:rsidRPr="00455E8F">
        <w:rPr>
          <w:b w:val="0"/>
          <w:szCs w:val="24"/>
        </w:rPr>
        <w:t>ы</w:t>
      </w:r>
      <w:proofErr w:type="spellEnd"/>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 xml:space="preserve">заполняется физическим лицом, подающим Заявку на участие в закупочной процедуре. 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r w:rsidRPr="00382A07">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lastRenderedPageBreak/>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bookmarkStart w:id="1191" w:name="_GoBack"/>
      <w:bookmarkEnd w:id="1191"/>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lastRenderedPageBreak/>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r w:rsidRPr="00382A07">
        <w:rPr>
          <w:b/>
          <w:i/>
          <w:sz w:val="24"/>
          <w:szCs w:val="24"/>
        </w:rPr>
        <w:t xml:space="preserve">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r w:rsidRPr="00382A07">
        <w:rPr>
          <w:b/>
          <w:i/>
          <w:sz w:val="24"/>
          <w:szCs w:val="24"/>
        </w:rPr>
        <w:t xml:space="preserve">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lastRenderedPageBreak/>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w:t>
      </w:r>
      <w:proofErr w:type="spellStart"/>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9D8" w:rsidRDefault="001119D8">
      <w:pPr>
        <w:spacing w:line="240" w:lineRule="auto"/>
      </w:pPr>
      <w:r>
        <w:separator/>
      </w:r>
    </w:p>
  </w:endnote>
  <w:endnote w:type="continuationSeparator" w:id="0">
    <w:p w:rsidR="001119D8" w:rsidRDefault="001119D8">
      <w:pPr>
        <w:spacing w:line="240" w:lineRule="auto"/>
      </w:pPr>
      <w:r>
        <w:continuationSeparator/>
      </w:r>
    </w:p>
  </w:endnote>
  <w:endnote w:id="1">
    <w:p w:rsidR="00360004" w:rsidRDefault="00360004"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9419EB">
    <w:pPr>
      <w:pStyle w:val="aff2"/>
      <w:framePr w:wrap="around" w:vAnchor="text" w:hAnchor="margin" w:xAlign="right" w:y="1"/>
      <w:rPr>
        <w:rStyle w:val="a6"/>
      </w:rPr>
    </w:pPr>
    <w:r>
      <w:rPr>
        <w:rStyle w:val="a6"/>
      </w:rPr>
      <w:fldChar w:fldCharType="begin"/>
    </w:r>
    <w:r w:rsidR="00360004">
      <w:rPr>
        <w:rStyle w:val="a6"/>
      </w:rPr>
      <w:instrText xml:space="preserve">PAGE  </w:instrText>
    </w:r>
    <w:r>
      <w:rPr>
        <w:rStyle w:val="a6"/>
      </w:rPr>
      <w:fldChar w:fldCharType="end"/>
    </w:r>
  </w:p>
  <w:p w:rsidR="00360004" w:rsidRDefault="00360004">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Pr="00FA0376" w:rsidRDefault="0036000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9419EB" w:rsidRPr="00FA0376">
      <w:rPr>
        <w:sz w:val="16"/>
        <w:szCs w:val="16"/>
        <w:lang w:eastAsia="ru-RU"/>
      </w:rPr>
      <w:fldChar w:fldCharType="begin"/>
    </w:r>
    <w:r w:rsidRPr="00FA0376">
      <w:rPr>
        <w:sz w:val="16"/>
        <w:szCs w:val="16"/>
        <w:lang w:eastAsia="ru-RU"/>
      </w:rPr>
      <w:instrText xml:space="preserve"> PAGE </w:instrText>
    </w:r>
    <w:r w:rsidR="009419EB" w:rsidRPr="00FA0376">
      <w:rPr>
        <w:sz w:val="16"/>
        <w:szCs w:val="16"/>
        <w:lang w:eastAsia="ru-RU"/>
      </w:rPr>
      <w:fldChar w:fldCharType="separate"/>
    </w:r>
    <w:r w:rsidR="00A877CC">
      <w:rPr>
        <w:noProof/>
        <w:sz w:val="16"/>
        <w:szCs w:val="16"/>
        <w:lang w:eastAsia="ru-RU"/>
      </w:rPr>
      <w:t>30</w:t>
    </w:r>
    <w:r w:rsidR="009419EB" w:rsidRPr="00FA0376">
      <w:rPr>
        <w:sz w:val="16"/>
        <w:szCs w:val="16"/>
        <w:lang w:eastAsia="ru-RU"/>
      </w:rPr>
      <w:fldChar w:fldCharType="end"/>
    </w:r>
  </w:p>
  <w:p w:rsidR="00360004" w:rsidRPr="00EE0539" w:rsidRDefault="00360004" w:rsidP="00C646B1">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4A06C7" w:rsidRPr="004A06C7">
      <w:rPr>
        <w:sz w:val="18"/>
        <w:szCs w:val="18"/>
      </w:rPr>
      <w:t>Договора на поставку мебели для нужд ПАО МРСК Центра (филиал Белгородэнерго)</w:t>
    </w:r>
    <w:r w:rsidRPr="00BD75E7">
      <w:rPr>
        <w:sz w:val="18"/>
        <w:szCs w:val="18"/>
      </w:rPr>
      <w:t>.</w:t>
    </w:r>
  </w:p>
  <w:p w:rsidR="00360004" w:rsidRPr="00EE0539" w:rsidRDefault="00360004" w:rsidP="00832D0A">
    <w:pPr>
      <w:pStyle w:val="aff2"/>
      <w:jc w:val="center"/>
      <w:rPr>
        <w:sz w:val="18"/>
        <w:szCs w:val="18"/>
      </w:rPr>
    </w:pPr>
  </w:p>
  <w:p w:rsidR="00360004" w:rsidRDefault="0036000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9D8" w:rsidRDefault="001119D8">
      <w:pPr>
        <w:spacing w:line="240" w:lineRule="auto"/>
      </w:pPr>
      <w:r>
        <w:separator/>
      </w:r>
    </w:p>
  </w:footnote>
  <w:footnote w:type="continuationSeparator" w:id="0">
    <w:p w:rsidR="001119D8" w:rsidRDefault="001119D8">
      <w:pPr>
        <w:spacing w:line="240" w:lineRule="auto"/>
      </w:pPr>
      <w:r>
        <w:continuationSeparator/>
      </w:r>
    </w:p>
  </w:footnote>
  <w:footnote w:id="1">
    <w:p w:rsidR="00360004" w:rsidRPr="00B36685" w:rsidRDefault="00360004"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60004" w:rsidRDefault="00360004"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60004" w:rsidRDefault="00360004" w:rsidP="00642D28">
      <w:pPr>
        <w:pStyle w:val="1ff4"/>
        <w:rPr>
          <w:rFonts w:ascii="Times New Roman" w:eastAsia="Times New Roman" w:hAnsi="Times New Roman" w:cs="Times New Roman"/>
          <w:lang w:eastAsia="ru-RU"/>
        </w:rPr>
      </w:pPr>
    </w:p>
  </w:footnote>
  <w:footnote w:id="3">
    <w:p w:rsidR="00360004" w:rsidRDefault="00360004"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Pr="00930031" w:rsidRDefault="00360004"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04" w:rsidRDefault="0036000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077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1075"/>
    <w:rsid w:val="00203D2A"/>
    <w:rsid w:val="00205559"/>
    <w:rsid w:val="00206836"/>
    <w:rsid w:val="0021113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3F9C"/>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2181"/>
    <w:rsid w:val="004834EF"/>
    <w:rsid w:val="00483B74"/>
    <w:rsid w:val="00484899"/>
    <w:rsid w:val="00485506"/>
    <w:rsid w:val="00487FFC"/>
    <w:rsid w:val="004925B9"/>
    <w:rsid w:val="00492C8B"/>
    <w:rsid w:val="00492CA3"/>
    <w:rsid w:val="00496CB3"/>
    <w:rsid w:val="00496E25"/>
    <w:rsid w:val="004A06C7"/>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1472"/>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877C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40C3"/>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1AE30BC5-7D3C-4C59-946C-2F89B4F93294%7d"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microsoft.com/office/2007/relationships/stylesWithEffects" Target="stylesWithEffects.xm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9D830-BD47-434D-8E87-F6339B3A0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89</Pages>
  <Words>27878</Words>
  <Characters>158908</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186414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47</cp:revision>
  <cp:lastPrinted>2015-12-29T14:27:00Z</cp:lastPrinted>
  <dcterms:created xsi:type="dcterms:W3CDTF">2016-12-02T12:44:00Z</dcterms:created>
  <dcterms:modified xsi:type="dcterms:W3CDTF">2017-06-05T06:41:00Z</dcterms:modified>
</cp:coreProperties>
</file>