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F71E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тел.: +7 (495) 747-92-92,</w:t>
                  </w:r>
                </w:p>
                <w:p w:rsidR="00DF71E4" w:rsidRPr="000D67AD" w:rsidRDefault="00DF71E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F71E4" w:rsidRPr="000D67AD" w:rsidRDefault="00DF71E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F71E4" w:rsidRPr="000D67AD" w:rsidRDefault="00DF71E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F71E4" w:rsidRPr="000D67AD" w:rsidRDefault="00DF71E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F71E4" w:rsidRPr="00AD315C" w:rsidRDefault="00DF71E4"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D315C">
                    <w:rPr>
                      <w:rFonts w:ascii="Helios" w:hAnsi="Helios"/>
                      <w:sz w:val="12"/>
                      <w:szCs w:val="12"/>
                    </w:rPr>
                    <w:t>-</w:t>
                  </w:r>
                  <w:r w:rsidRPr="000D67AD">
                    <w:rPr>
                      <w:rFonts w:ascii="Helios" w:hAnsi="Helios"/>
                      <w:sz w:val="12"/>
                      <w:szCs w:val="12"/>
                      <w:lang w:val="en-US"/>
                    </w:rPr>
                    <w:t>mail</w:t>
                  </w:r>
                  <w:proofErr w:type="gramEnd"/>
                  <w:r w:rsidRPr="00AD315C">
                    <w:rPr>
                      <w:rFonts w:ascii="Helios" w:hAnsi="Helios"/>
                      <w:sz w:val="12"/>
                      <w:szCs w:val="12"/>
                    </w:rPr>
                    <w:t xml:space="preserve">: </w:t>
                  </w:r>
                  <w:hyperlink r:id="rId9" w:history="1">
                    <w:r w:rsidRPr="000D67AD">
                      <w:rPr>
                        <w:rFonts w:ascii="Helios" w:hAnsi="Helios"/>
                        <w:sz w:val="12"/>
                        <w:szCs w:val="12"/>
                        <w:lang w:val="en-US"/>
                      </w:rPr>
                      <w:t>posta</w:t>
                    </w:r>
                    <w:r w:rsidRPr="00AD315C">
                      <w:rPr>
                        <w:rFonts w:ascii="Helios" w:hAnsi="Helios"/>
                        <w:sz w:val="12"/>
                        <w:szCs w:val="12"/>
                      </w:rPr>
                      <w:t>@</w:t>
                    </w:r>
                    <w:r w:rsidRPr="000D67AD">
                      <w:rPr>
                        <w:rFonts w:ascii="Helios" w:hAnsi="Helios"/>
                        <w:sz w:val="12"/>
                        <w:szCs w:val="12"/>
                        <w:lang w:val="en-US"/>
                      </w:rPr>
                      <w:t>mrsk</w:t>
                    </w:r>
                    <w:r w:rsidRPr="00AD315C">
                      <w:rPr>
                        <w:rFonts w:ascii="Helios" w:hAnsi="Helios"/>
                        <w:sz w:val="12"/>
                        <w:szCs w:val="12"/>
                      </w:rPr>
                      <w:t>-1.</w:t>
                    </w:r>
                    <w:r w:rsidRPr="000D67AD">
                      <w:rPr>
                        <w:rFonts w:ascii="Helios" w:hAnsi="Helios"/>
                        <w:sz w:val="12"/>
                        <w:szCs w:val="12"/>
                        <w:lang w:val="en-US"/>
                      </w:rPr>
                      <w:t>ru</w:t>
                    </w:r>
                  </w:hyperlink>
                  <w:r w:rsidRPr="00AD315C">
                    <w:rPr>
                      <w:rFonts w:ascii="Helios" w:hAnsi="Helios"/>
                      <w:sz w:val="12"/>
                      <w:szCs w:val="12"/>
                    </w:rPr>
                    <w:t xml:space="preserve">, </w:t>
                  </w:r>
                  <w:hyperlink r:id="rId10" w:history="1">
                    <w:r w:rsidRPr="000D67AD">
                      <w:rPr>
                        <w:rFonts w:ascii="Helios" w:hAnsi="Helios"/>
                        <w:sz w:val="12"/>
                        <w:szCs w:val="12"/>
                        <w:lang w:val="en-US"/>
                      </w:rPr>
                      <w:t>www</w:t>
                    </w:r>
                    <w:r w:rsidRPr="00AD315C">
                      <w:rPr>
                        <w:rFonts w:ascii="Helios" w:hAnsi="Helios"/>
                        <w:sz w:val="12"/>
                        <w:szCs w:val="12"/>
                      </w:rPr>
                      <w:t>.</w:t>
                    </w:r>
                    <w:r w:rsidRPr="000D67AD">
                      <w:rPr>
                        <w:rFonts w:ascii="Helios" w:hAnsi="Helios"/>
                        <w:sz w:val="12"/>
                        <w:szCs w:val="12"/>
                        <w:lang w:val="en-US"/>
                      </w:rPr>
                      <w:t>mrsk</w:t>
                    </w:r>
                    <w:r w:rsidRPr="00AD315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DF71E4" w:rsidRDefault="007556FF" w:rsidP="007556FF">
      <w:pPr>
        <w:jc w:val="center"/>
        <w:rPr>
          <w:rFonts w:ascii="Arial" w:hAnsi="Arial" w:cs="Arial"/>
          <w:noProof/>
          <w:sz w:val="18"/>
          <w:szCs w:val="18"/>
          <w:lang w:val="en-US"/>
        </w:rPr>
      </w:pPr>
    </w:p>
    <w:p w:rsidR="005C08CA" w:rsidRPr="00DF71E4" w:rsidRDefault="005C08CA" w:rsidP="007556FF">
      <w:pPr>
        <w:ind w:left="5670" w:firstLine="0"/>
        <w:jc w:val="center"/>
        <w:rPr>
          <w:sz w:val="24"/>
          <w:szCs w:val="24"/>
        </w:rPr>
      </w:pPr>
    </w:p>
    <w:p w:rsidR="00DF71E4" w:rsidRDefault="00DF71E4" w:rsidP="00DF71E4">
      <w:pPr>
        <w:suppressAutoHyphens w:val="0"/>
        <w:spacing w:line="240" w:lineRule="auto"/>
        <w:ind w:left="5670" w:firstLine="0"/>
        <w:jc w:val="right"/>
        <w:rPr>
          <w:bCs w:val="0"/>
          <w:sz w:val="24"/>
          <w:szCs w:val="24"/>
          <w:lang w:eastAsia="ru-RU"/>
        </w:rPr>
      </w:pPr>
    </w:p>
    <w:p w:rsidR="00DF71E4" w:rsidRPr="00DF71E4" w:rsidRDefault="00DF71E4" w:rsidP="00DF71E4">
      <w:pPr>
        <w:suppressAutoHyphens w:val="0"/>
        <w:spacing w:line="240" w:lineRule="auto"/>
        <w:ind w:left="5670" w:firstLine="0"/>
        <w:jc w:val="right"/>
        <w:rPr>
          <w:bCs w:val="0"/>
          <w:sz w:val="24"/>
          <w:szCs w:val="24"/>
          <w:lang w:eastAsia="ru-RU"/>
        </w:rPr>
      </w:pPr>
      <w:r w:rsidRPr="00DF71E4">
        <w:rPr>
          <w:bCs w:val="0"/>
          <w:sz w:val="24"/>
          <w:szCs w:val="24"/>
          <w:lang w:eastAsia="ru-RU"/>
        </w:rPr>
        <w:t>УТВЕРЖДАЮ:</w:t>
      </w:r>
    </w:p>
    <w:p w:rsidR="00DF71E4" w:rsidRPr="00DF71E4" w:rsidRDefault="00DF71E4" w:rsidP="00DF71E4">
      <w:pPr>
        <w:suppressAutoHyphens w:val="0"/>
        <w:spacing w:line="240" w:lineRule="auto"/>
        <w:ind w:firstLine="0"/>
        <w:jc w:val="right"/>
        <w:rPr>
          <w:bCs w:val="0"/>
          <w:sz w:val="24"/>
          <w:szCs w:val="24"/>
          <w:lang w:eastAsia="ru-RU"/>
        </w:rPr>
      </w:pPr>
      <w:r w:rsidRPr="00DF71E4">
        <w:rPr>
          <w:bCs w:val="0"/>
          <w:sz w:val="24"/>
          <w:szCs w:val="24"/>
          <w:lang w:eastAsia="ru-RU"/>
        </w:rPr>
        <w:t xml:space="preserve">Председатель закупочной комиссии – </w:t>
      </w:r>
    </w:p>
    <w:p w:rsidR="00DF71E4" w:rsidRPr="00DF71E4" w:rsidRDefault="00DF71E4" w:rsidP="00DF71E4">
      <w:pPr>
        <w:suppressAutoHyphens w:val="0"/>
        <w:spacing w:line="240" w:lineRule="auto"/>
        <w:ind w:firstLine="0"/>
        <w:jc w:val="right"/>
        <w:rPr>
          <w:bCs w:val="0"/>
          <w:sz w:val="24"/>
          <w:szCs w:val="24"/>
          <w:lang w:eastAsia="ru-RU"/>
        </w:rPr>
      </w:pPr>
      <w:r w:rsidRPr="00DF71E4">
        <w:rPr>
          <w:bCs w:val="0"/>
          <w:sz w:val="24"/>
          <w:szCs w:val="24"/>
          <w:lang w:eastAsia="ru-RU"/>
        </w:rPr>
        <w:t xml:space="preserve">Начальник Управления логистики и МТО филиала </w:t>
      </w:r>
    </w:p>
    <w:p w:rsidR="00DF71E4" w:rsidRPr="00DF71E4" w:rsidRDefault="00DF71E4" w:rsidP="00DF71E4">
      <w:pPr>
        <w:suppressAutoHyphens w:val="0"/>
        <w:spacing w:line="240" w:lineRule="auto"/>
        <w:ind w:firstLine="0"/>
        <w:jc w:val="right"/>
        <w:rPr>
          <w:bCs w:val="0"/>
          <w:sz w:val="24"/>
          <w:szCs w:val="24"/>
          <w:lang w:eastAsia="ru-RU"/>
        </w:rPr>
      </w:pPr>
      <w:r w:rsidRPr="00DF71E4">
        <w:rPr>
          <w:bCs w:val="0"/>
          <w:sz w:val="24"/>
          <w:szCs w:val="24"/>
          <w:lang w:eastAsia="ru-RU"/>
        </w:rPr>
        <w:t>ПАО «МРСК Центра» - «Брянскэнерго»</w:t>
      </w:r>
    </w:p>
    <w:p w:rsidR="00DF71E4" w:rsidRPr="00DF71E4" w:rsidRDefault="00DF71E4" w:rsidP="00DF71E4">
      <w:pPr>
        <w:suppressAutoHyphens w:val="0"/>
        <w:spacing w:line="240" w:lineRule="auto"/>
        <w:ind w:firstLine="0"/>
        <w:jc w:val="right"/>
        <w:rPr>
          <w:bCs w:val="0"/>
          <w:lang w:eastAsia="ru-RU"/>
        </w:rPr>
      </w:pPr>
    </w:p>
    <w:p w:rsidR="00DF71E4" w:rsidRPr="00DF71E4" w:rsidRDefault="00DF71E4" w:rsidP="00DF71E4">
      <w:pPr>
        <w:suppressAutoHyphens w:val="0"/>
        <w:spacing w:line="240" w:lineRule="auto"/>
        <w:ind w:firstLine="0"/>
        <w:jc w:val="right"/>
        <w:rPr>
          <w:bCs w:val="0"/>
          <w:sz w:val="24"/>
          <w:szCs w:val="24"/>
          <w:lang w:eastAsia="ru-RU"/>
        </w:rPr>
      </w:pPr>
      <w:r w:rsidRPr="00DF71E4">
        <w:rPr>
          <w:bCs w:val="0"/>
          <w:sz w:val="24"/>
          <w:szCs w:val="24"/>
          <w:lang w:eastAsia="ru-RU"/>
        </w:rPr>
        <w:t>____________________ Плюхин В.В.</w:t>
      </w:r>
    </w:p>
    <w:p w:rsidR="00DF71E4" w:rsidRPr="00DF71E4" w:rsidRDefault="00DF71E4" w:rsidP="00DF71E4">
      <w:pPr>
        <w:suppressAutoHyphens w:val="0"/>
        <w:spacing w:line="240" w:lineRule="auto"/>
        <w:ind w:firstLine="0"/>
        <w:jc w:val="right"/>
        <w:rPr>
          <w:b/>
          <w:bCs w:val="0"/>
          <w:kern w:val="36"/>
          <w:sz w:val="24"/>
          <w:szCs w:val="24"/>
          <w:lang w:eastAsia="ru-RU"/>
        </w:rPr>
      </w:pPr>
      <w:r w:rsidRPr="00DF71E4">
        <w:rPr>
          <w:bCs w:val="0"/>
          <w:sz w:val="24"/>
          <w:szCs w:val="24"/>
          <w:lang w:eastAsia="ru-RU"/>
        </w:rPr>
        <w:t>«2</w:t>
      </w:r>
      <w:r>
        <w:rPr>
          <w:bCs w:val="0"/>
          <w:sz w:val="24"/>
          <w:szCs w:val="24"/>
          <w:lang w:eastAsia="ru-RU"/>
        </w:rPr>
        <w:t>5</w:t>
      </w:r>
      <w:r w:rsidRPr="00DF71E4">
        <w:rPr>
          <w:bCs w:val="0"/>
          <w:sz w:val="24"/>
          <w:szCs w:val="24"/>
          <w:lang w:eastAsia="ru-RU"/>
        </w:rPr>
        <w:t>» января 2016 года</w:t>
      </w:r>
    </w:p>
    <w:p w:rsidR="00DF71E4" w:rsidRPr="00DF71E4" w:rsidRDefault="00DF71E4" w:rsidP="00DF71E4">
      <w:pPr>
        <w:ind w:firstLine="0"/>
        <w:jc w:val="left"/>
        <w:rPr>
          <w:sz w:val="24"/>
          <w:szCs w:val="24"/>
        </w:rPr>
      </w:pPr>
    </w:p>
    <w:p w:rsidR="00DF71E4" w:rsidRPr="00DF71E4" w:rsidRDefault="00DF71E4" w:rsidP="00DF71E4">
      <w:pPr>
        <w:ind w:firstLine="0"/>
        <w:jc w:val="left"/>
        <w:rPr>
          <w:sz w:val="24"/>
          <w:szCs w:val="24"/>
        </w:rPr>
      </w:pPr>
    </w:p>
    <w:p w:rsidR="00DF71E4" w:rsidRPr="00DF71E4" w:rsidRDefault="00DF71E4" w:rsidP="00DF71E4">
      <w:pPr>
        <w:spacing w:line="240" w:lineRule="auto"/>
        <w:ind w:left="6804" w:firstLine="0"/>
        <w:rPr>
          <w:b/>
          <w:kern w:val="36"/>
          <w:sz w:val="24"/>
          <w:szCs w:val="24"/>
        </w:rPr>
      </w:pPr>
      <w:r w:rsidRPr="00DF71E4">
        <w:rPr>
          <w:b/>
          <w:kern w:val="36"/>
          <w:sz w:val="24"/>
          <w:szCs w:val="24"/>
        </w:rPr>
        <w:t>Согласовано на заседании</w:t>
      </w:r>
    </w:p>
    <w:p w:rsidR="00DF71E4" w:rsidRPr="00DF71E4" w:rsidRDefault="00DF71E4" w:rsidP="00DF71E4">
      <w:pPr>
        <w:spacing w:line="240" w:lineRule="auto"/>
        <w:ind w:left="6804" w:firstLine="0"/>
        <w:rPr>
          <w:b/>
          <w:kern w:val="36"/>
          <w:sz w:val="24"/>
          <w:szCs w:val="24"/>
        </w:rPr>
      </w:pPr>
      <w:r w:rsidRPr="00DF71E4">
        <w:rPr>
          <w:b/>
          <w:kern w:val="36"/>
          <w:sz w:val="24"/>
          <w:szCs w:val="24"/>
        </w:rPr>
        <w:t>закупочной комиссии</w:t>
      </w:r>
    </w:p>
    <w:p w:rsidR="00DF71E4" w:rsidRPr="00DF71E4" w:rsidRDefault="00DF71E4" w:rsidP="00DF71E4">
      <w:pPr>
        <w:spacing w:line="240" w:lineRule="auto"/>
        <w:ind w:left="6804" w:firstLine="0"/>
        <w:rPr>
          <w:b/>
          <w:kern w:val="36"/>
          <w:sz w:val="24"/>
          <w:szCs w:val="24"/>
        </w:rPr>
      </w:pPr>
      <w:r w:rsidRPr="00DF71E4">
        <w:rPr>
          <w:b/>
          <w:kern w:val="36"/>
          <w:sz w:val="24"/>
          <w:szCs w:val="24"/>
        </w:rPr>
        <w:t xml:space="preserve">Протокол № </w:t>
      </w:r>
      <w:r>
        <w:rPr>
          <w:b/>
          <w:kern w:val="36"/>
          <w:sz w:val="24"/>
          <w:szCs w:val="24"/>
        </w:rPr>
        <w:t>0003</w:t>
      </w:r>
      <w:r w:rsidRPr="00DF71E4">
        <w:rPr>
          <w:b/>
          <w:kern w:val="36"/>
          <w:sz w:val="24"/>
          <w:szCs w:val="24"/>
        </w:rPr>
        <w:t>-БР-16</w:t>
      </w:r>
    </w:p>
    <w:p w:rsidR="00DF71E4" w:rsidRPr="00DF71E4" w:rsidRDefault="00DF71E4" w:rsidP="00DF71E4">
      <w:pPr>
        <w:spacing w:line="240" w:lineRule="auto"/>
        <w:ind w:left="6804" w:firstLine="0"/>
        <w:rPr>
          <w:b/>
          <w:kern w:val="36"/>
          <w:sz w:val="24"/>
          <w:szCs w:val="24"/>
        </w:rPr>
      </w:pPr>
      <w:r w:rsidRPr="00DF71E4">
        <w:rPr>
          <w:b/>
          <w:kern w:val="36"/>
          <w:sz w:val="24"/>
          <w:szCs w:val="24"/>
        </w:rPr>
        <w:t>от «2</w:t>
      </w:r>
      <w:r>
        <w:rPr>
          <w:b/>
          <w:kern w:val="36"/>
          <w:sz w:val="24"/>
          <w:szCs w:val="24"/>
        </w:rPr>
        <w:t>5</w:t>
      </w:r>
      <w:r w:rsidRPr="00DF71E4">
        <w:rPr>
          <w:b/>
          <w:kern w:val="36"/>
          <w:sz w:val="24"/>
          <w:szCs w:val="24"/>
        </w:rPr>
        <w:t>» января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DF71E4" w:rsidRDefault="00717F60" w:rsidP="00E71A48">
      <w:pPr>
        <w:pStyle w:val="1f4"/>
        <w:spacing w:line="264" w:lineRule="auto"/>
        <w:ind w:left="0" w:right="0"/>
        <w:jc w:val="center"/>
        <w:rPr>
          <w:rFonts w:ascii="Times New Roman" w:hAnsi="Times New Roman"/>
          <w:b/>
          <w:sz w:val="24"/>
          <w:szCs w:val="24"/>
        </w:rPr>
      </w:pPr>
      <w:r w:rsidRPr="00DF71E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DF71E4">
        <w:rPr>
          <w:b/>
          <w:sz w:val="24"/>
          <w:szCs w:val="24"/>
        </w:rPr>
        <w:t xml:space="preserve">на право заключения </w:t>
      </w:r>
      <w:r w:rsidR="00366652" w:rsidRPr="00DF71E4">
        <w:rPr>
          <w:b/>
          <w:sz w:val="24"/>
          <w:szCs w:val="24"/>
        </w:rPr>
        <w:t>Договор</w:t>
      </w:r>
      <w:r w:rsidR="00DF71E4" w:rsidRPr="00DF71E4">
        <w:rPr>
          <w:b/>
          <w:sz w:val="24"/>
          <w:szCs w:val="24"/>
        </w:rPr>
        <w:t>а</w:t>
      </w:r>
      <w:r w:rsidR="00366652" w:rsidRPr="00DF71E4">
        <w:rPr>
          <w:b/>
          <w:sz w:val="24"/>
          <w:szCs w:val="24"/>
        </w:rPr>
        <w:t xml:space="preserve"> </w:t>
      </w:r>
      <w:r w:rsidR="00DF71E4" w:rsidRPr="00DF71E4">
        <w:rPr>
          <w:b/>
          <w:sz w:val="24"/>
          <w:szCs w:val="24"/>
        </w:rPr>
        <w:t>оказания услуг по выполнению текущего ремонта оборудования (ТК, АСДУ, АСКУЭ)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F15A9">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1F15A9">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1F15A9">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1F15A9">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1F15A9">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1F15A9">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1F15A9">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1F15A9">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1F15A9">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1F15A9">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1F15A9">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1F15A9">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1F15A9">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1F15A9">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1F15A9">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1F15A9">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1F15A9">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1F15A9">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1F15A9">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1F15A9">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1F15A9">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1F15A9">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1F15A9">
        <w:rPr>
          <w:noProof/>
        </w:rPr>
        <w:t>31</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1F15A9">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1F15A9">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1F15A9">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1F15A9">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1F15A9">
        <w:rPr>
          <w:noProof/>
        </w:rPr>
        <w:t>33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1F15A9">
        <w:rPr>
          <w:noProof/>
        </w:rPr>
        <w:t>33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1F15A9">
        <w:rPr>
          <w:noProof/>
        </w:rPr>
        <w:t>37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1F15A9">
        <w:rPr>
          <w:noProof/>
        </w:rPr>
        <w:t>39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1F15A9">
        <w:rPr>
          <w:noProof/>
        </w:rPr>
        <w:t>41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1F15A9">
        <w:rPr>
          <w:noProof/>
        </w:rPr>
        <w:t>43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1F15A9">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1F15A9">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1F15A9">
        <w:rPr>
          <w:noProof/>
        </w:rPr>
        <w:t>49</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1F15A9">
        <w:rPr>
          <w:noProof/>
        </w:rPr>
        <w:t>49</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1F15A9">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1F15A9">
        <w:rPr>
          <w:noProof/>
        </w:rPr>
        <w:t>54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1F15A9">
        <w:rPr>
          <w:noProof/>
        </w:rPr>
        <w:t>56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1F15A9">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1F15A9">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1F15A9">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1F15A9">
        <w:rPr>
          <w:noProof/>
        </w:rPr>
        <w:t>65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1F15A9">
        <w:rPr>
          <w:noProof/>
        </w:rPr>
        <w:t>67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1F15A9">
        <w:rPr>
          <w:noProof/>
        </w:rPr>
        <w:t>70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1F15A9">
        <w:rPr>
          <w:noProof/>
        </w:rPr>
        <w:t>72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1F15A9">
        <w:rPr>
          <w:noProof/>
        </w:rPr>
        <w:t>74</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DF71E4" w:rsidRPr="00DF71E4">
        <w:rPr>
          <w:iCs/>
          <w:sz w:val="24"/>
          <w:szCs w:val="24"/>
        </w:rPr>
        <w:t xml:space="preserve">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DF71E4" w:rsidRPr="00DF71E4">
          <w:rPr>
            <w:rStyle w:val="a7"/>
            <w:iCs/>
            <w:sz w:val="24"/>
            <w:szCs w:val="24"/>
          </w:rPr>
          <w:t>Kuznetsov.PN@mrsk-1.ru</w:t>
        </w:r>
      </w:hyperlink>
      <w:r w:rsidR="00DF71E4" w:rsidRPr="00DF71E4">
        <w:rPr>
          <w:iCs/>
          <w:sz w:val="24"/>
          <w:szCs w:val="24"/>
        </w:rPr>
        <w:t>,</w:t>
      </w:r>
      <w:r w:rsidR="00862664" w:rsidRPr="00DF71E4">
        <w:rPr>
          <w:sz w:val="24"/>
          <w:szCs w:val="24"/>
        </w:rPr>
        <w:t xml:space="preserve"> </w:t>
      </w:r>
      <w:r w:rsidR="004B5EB3" w:rsidRPr="00DF71E4">
        <w:rPr>
          <w:iCs/>
          <w:sz w:val="24"/>
          <w:szCs w:val="24"/>
        </w:rPr>
        <w:t>Извещени</w:t>
      </w:r>
      <w:r w:rsidRPr="00DF71E4">
        <w:rPr>
          <w:iCs/>
          <w:sz w:val="24"/>
          <w:szCs w:val="24"/>
        </w:rPr>
        <w:t>ем</w:t>
      </w:r>
      <w:r w:rsidRPr="00DF71E4">
        <w:rPr>
          <w:sz w:val="24"/>
          <w:szCs w:val="24"/>
        </w:rPr>
        <w:t xml:space="preserve"> о проведении открытого </w:t>
      </w:r>
      <w:r w:rsidRPr="00DF71E4">
        <w:rPr>
          <w:iCs/>
          <w:sz w:val="24"/>
          <w:szCs w:val="24"/>
        </w:rPr>
        <w:t>запроса предложений</w:t>
      </w:r>
      <w:r w:rsidRPr="00DF71E4">
        <w:rPr>
          <w:sz w:val="24"/>
          <w:szCs w:val="24"/>
        </w:rPr>
        <w:t xml:space="preserve">, опубликованным </w:t>
      </w:r>
      <w:r w:rsidRPr="00DF71E4">
        <w:rPr>
          <w:b/>
          <w:sz w:val="24"/>
          <w:szCs w:val="24"/>
        </w:rPr>
        <w:t>«</w:t>
      </w:r>
      <w:r w:rsidR="00DF71E4" w:rsidRPr="00DF71E4">
        <w:rPr>
          <w:b/>
          <w:sz w:val="24"/>
          <w:szCs w:val="24"/>
        </w:rPr>
        <w:t>25</w:t>
      </w:r>
      <w:r w:rsidRPr="00DF71E4">
        <w:rPr>
          <w:b/>
          <w:sz w:val="24"/>
          <w:szCs w:val="24"/>
        </w:rPr>
        <w:t xml:space="preserve">» </w:t>
      </w:r>
      <w:r w:rsidR="00862664" w:rsidRPr="00DF71E4">
        <w:rPr>
          <w:b/>
          <w:sz w:val="24"/>
          <w:szCs w:val="24"/>
        </w:rPr>
        <w:t>января</w:t>
      </w:r>
      <w:r w:rsidRPr="00DF71E4">
        <w:rPr>
          <w:b/>
          <w:sz w:val="24"/>
          <w:szCs w:val="24"/>
        </w:rPr>
        <w:t xml:space="preserve"> 20</w:t>
      </w:r>
      <w:r w:rsidR="00C12FA4" w:rsidRPr="00DF71E4">
        <w:rPr>
          <w:b/>
          <w:sz w:val="24"/>
          <w:szCs w:val="24"/>
        </w:rPr>
        <w:t>1</w:t>
      </w:r>
      <w:r w:rsidR="00862664" w:rsidRPr="00DF71E4">
        <w:rPr>
          <w:b/>
          <w:sz w:val="24"/>
          <w:szCs w:val="24"/>
        </w:rPr>
        <w:t>6</w:t>
      </w:r>
      <w:r w:rsidR="00DF71E4">
        <w:rPr>
          <w:b/>
          <w:sz w:val="24"/>
          <w:szCs w:val="24"/>
        </w:rPr>
        <w:t xml:space="preserve"> года</w:t>
      </w:r>
      <w:r w:rsidRPr="00DF71E4">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DF71E4">
        <w:fldChar w:fldCharType="begin"/>
      </w:r>
      <w:r w:rsidR="00DF71E4">
        <w:instrText xml:space="preserve"> REF _Ref440269836 \r \h  \* MERGEFORMAT </w:instrText>
      </w:r>
      <w:r w:rsidR="00DF71E4">
        <w:fldChar w:fldCharType="separate"/>
      </w:r>
      <w:r w:rsidR="001F15A9" w:rsidRPr="001F15A9">
        <w:rPr>
          <w:sz w:val="24"/>
          <w:szCs w:val="24"/>
        </w:rPr>
        <w:t>1.1.2</w:t>
      </w:r>
      <w:r w:rsidR="00DF71E4">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 xml:space="preserve">ласило юридических </w:t>
      </w:r>
      <w:r w:rsidRPr="00DF71E4">
        <w:rPr>
          <w:sz w:val="24"/>
          <w:szCs w:val="24"/>
        </w:rPr>
        <w:t>лиц</w:t>
      </w:r>
      <w:r w:rsidR="005B75A6" w:rsidRPr="00DF71E4">
        <w:rPr>
          <w:sz w:val="24"/>
          <w:szCs w:val="24"/>
        </w:rPr>
        <w:t xml:space="preserve"> и физических лиц (в т.</w:t>
      </w:r>
      <w:r w:rsidR="003129D4" w:rsidRPr="00DF71E4">
        <w:rPr>
          <w:sz w:val="24"/>
          <w:szCs w:val="24"/>
        </w:rPr>
        <w:t xml:space="preserve"> </w:t>
      </w:r>
      <w:r w:rsidR="005B75A6" w:rsidRPr="00DF71E4">
        <w:rPr>
          <w:sz w:val="24"/>
          <w:szCs w:val="24"/>
        </w:rPr>
        <w:t>ч. индивидуальных предпринимателей)</w:t>
      </w:r>
      <w:r w:rsidR="00DC6125" w:rsidRPr="00DF71E4">
        <w:rPr>
          <w:sz w:val="24"/>
          <w:szCs w:val="24"/>
        </w:rPr>
        <w:t xml:space="preserve"> </w:t>
      </w:r>
      <w:r w:rsidR="00AD315C" w:rsidRPr="00DF71E4">
        <w:rPr>
          <w:sz w:val="24"/>
          <w:szCs w:val="24"/>
        </w:rPr>
        <w:t>являющихся субъектами малого и среднего предпринимательства (соответствующих критериям отнесения к</w:t>
      </w:r>
      <w:proofErr w:type="gramEnd"/>
      <w:r w:rsidR="00AD315C" w:rsidRPr="00DF71E4">
        <w:rPr>
          <w:sz w:val="24"/>
          <w:szCs w:val="24"/>
        </w:rPr>
        <w:t xml:space="preserve"> </w:t>
      </w:r>
      <w:proofErr w:type="gramStart"/>
      <w:r w:rsidR="00AD315C" w:rsidRPr="00DF71E4">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DF71E4">
        <w:rPr>
          <w:sz w:val="24"/>
          <w:szCs w:val="24"/>
        </w:rPr>
        <w:t>(</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w:t>
      </w:r>
      <w:r w:rsidR="004B5EB3" w:rsidRPr="00DF71E4">
        <w:rPr>
          <w:sz w:val="24"/>
          <w:szCs w:val="24"/>
        </w:rPr>
        <w:t>процедуре О</w:t>
      </w:r>
      <w:r w:rsidRPr="00DF71E4">
        <w:rPr>
          <w:sz w:val="24"/>
          <w:szCs w:val="24"/>
        </w:rPr>
        <w:t xml:space="preserve">ткрытого запроса предложений (далее – запрос предложений) </w:t>
      </w:r>
      <w:bookmarkEnd w:id="10"/>
      <w:r w:rsidR="004B5EB3" w:rsidRPr="00DF71E4">
        <w:rPr>
          <w:sz w:val="24"/>
          <w:szCs w:val="24"/>
        </w:rPr>
        <w:t xml:space="preserve">на право заключения </w:t>
      </w:r>
      <w:r w:rsidR="00366652" w:rsidRPr="00DF71E4">
        <w:rPr>
          <w:sz w:val="24"/>
          <w:szCs w:val="24"/>
        </w:rPr>
        <w:t>Договор</w:t>
      </w:r>
      <w:r w:rsidR="00DF71E4" w:rsidRPr="00DF71E4">
        <w:rPr>
          <w:sz w:val="24"/>
          <w:szCs w:val="24"/>
        </w:rPr>
        <w:t>а оказания услуг по выполнению текущего ремонта оборудования (ТК, АСДУ, АСКУЭ) для нужд ПАО «МРСК Центра» (филиала</w:t>
      </w:r>
      <w:proofErr w:type="gramEnd"/>
      <w:r w:rsidR="00DF71E4" w:rsidRPr="00DF71E4">
        <w:rPr>
          <w:sz w:val="24"/>
          <w:szCs w:val="24"/>
        </w:rPr>
        <w:t xml:space="preserve"> «Брянскэнерго»)</w:t>
      </w:r>
      <w:r w:rsidRPr="00DF71E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F71E4">
        <w:rPr>
          <w:sz w:val="24"/>
          <w:szCs w:val="24"/>
        </w:rPr>
        <w:t xml:space="preserve">Настоящий </w:t>
      </w:r>
      <w:r w:rsidR="004B5EB3" w:rsidRPr="00DF71E4">
        <w:rPr>
          <w:sz w:val="24"/>
          <w:szCs w:val="24"/>
        </w:rPr>
        <w:t>З</w:t>
      </w:r>
      <w:r w:rsidRPr="00DF71E4">
        <w:rPr>
          <w:sz w:val="24"/>
          <w:szCs w:val="24"/>
        </w:rPr>
        <w:t xml:space="preserve">апрос предложений проводится в соответствии с правилами и с использованием функционала </w:t>
      </w:r>
      <w:r w:rsidR="00702B2C" w:rsidRPr="00DF71E4">
        <w:rPr>
          <w:sz w:val="24"/>
          <w:szCs w:val="24"/>
        </w:rPr>
        <w:t>электронной торговой площадк</w:t>
      </w:r>
      <w:r w:rsidR="00414AB1" w:rsidRPr="00DF71E4">
        <w:rPr>
          <w:sz w:val="24"/>
          <w:szCs w:val="24"/>
        </w:rPr>
        <w:t>и</w:t>
      </w:r>
      <w:r w:rsidR="00702B2C" w:rsidRPr="00DF71E4">
        <w:rPr>
          <w:sz w:val="24"/>
          <w:szCs w:val="24"/>
        </w:rPr>
        <w:t xml:space="preserve"> </w:t>
      </w:r>
      <w:r w:rsidR="000D70B6" w:rsidRPr="00DF71E4">
        <w:rPr>
          <w:sz w:val="24"/>
          <w:szCs w:val="24"/>
        </w:rPr>
        <w:t>П</w:t>
      </w:r>
      <w:r w:rsidR="00702B2C" w:rsidRPr="00DF71E4">
        <w:rPr>
          <w:sz w:val="24"/>
          <w:szCs w:val="24"/>
        </w:rPr>
        <w:t>АО «</w:t>
      </w:r>
      <w:proofErr w:type="spellStart"/>
      <w:r w:rsidR="00702B2C" w:rsidRPr="00DF71E4">
        <w:rPr>
          <w:sz w:val="24"/>
          <w:szCs w:val="24"/>
        </w:rPr>
        <w:t>Россети</w:t>
      </w:r>
      <w:proofErr w:type="spellEnd"/>
      <w:r w:rsidR="00702B2C" w:rsidRPr="00DF71E4">
        <w:rPr>
          <w:sz w:val="24"/>
          <w:szCs w:val="24"/>
        </w:rPr>
        <w:t xml:space="preserve">» </w:t>
      </w:r>
      <w:hyperlink r:id="rId21" w:history="1">
        <w:r w:rsidR="00862664" w:rsidRPr="00DF71E4">
          <w:rPr>
            <w:rStyle w:val="a7"/>
            <w:sz w:val="24"/>
            <w:szCs w:val="24"/>
          </w:rPr>
          <w:t>etp.rosseti.ru</w:t>
        </w:r>
      </w:hyperlink>
      <w:r w:rsidR="00862664" w:rsidRPr="00DF71E4">
        <w:rPr>
          <w:sz w:val="24"/>
          <w:szCs w:val="24"/>
        </w:rPr>
        <w:t xml:space="preserve"> </w:t>
      </w:r>
      <w:r w:rsidR="00702B2C" w:rsidRPr="00DF71E4">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DF71E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F71E4">
        <w:rPr>
          <w:sz w:val="24"/>
          <w:szCs w:val="24"/>
        </w:rPr>
        <w:t>Заказчик</w:t>
      </w:r>
      <w:r w:rsidR="00702B2C" w:rsidRPr="00DF71E4">
        <w:rPr>
          <w:sz w:val="24"/>
          <w:szCs w:val="24"/>
        </w:rPr>
        <w:t xml:space="preserve">: </w:t>
      </w:r>
      <w:r w:rsidRPr="00DF71E4">
        <w:rPr>
          <w:sz w:val="24"/>
          <w:szCs w:val="24"/>
        </w:rPr>
        <w:t xml:space="preserve"> </w:t>
      </w:r>
      <w:r w:rsidR="00702B2C" w:rsidRPr="00DF71E4">
        <w:rPr>
          <w:iCs/>
          <w:sz w:val="24"/>
          <w:szCs w:val="24"/>
        </w:rPr>
        <w:t>ПАО «МРСК Центра».</w:t>
      </w:r>
      <w:r w:rsidRPr="00DF71E4">
        <w:rPr>
          <w:rStyle w:val="aa"/>
          <w:sz w:val="24"/>
          <w:szCs w:val="24"/>
        </w:rPr>
        <w:t xml:space="preserve"> </w:t>
      </w:r>
      <w:bookmarkEnd w:id="15"/>
    </w:p>
    <w:p w:rsidR="008C4223" w:rsidRPr="00DF71E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DF71E4">
        <w:rPr>
          <w:sz w:val="24"/>
          <w:szCs w:val="24"/>
        </w:rPr>
        <w:t>Предмет З</w:t>
      </w:r>
      <w:r w:rsidR="00717F60" w:rsidRPr="00DF71E4">
        <w:rPr>
          <w:sz w:val="24"/>
          <w:szCs w:val="24"/>
        </w:rPr>
        <w:t>апроса предложений</w:t>
      </w:r>
      <w:r w:rsidR="00702B2C" w:rsidRPr="00DF71E4">
        <w:rPr>
          <w:sz w:val="24"/>
          <w:szCs w:val="24"/>
        </w:rPr>
        <w:t>:</w:t>
      </w:r>
      <w:bookmarkEnd w:id="17"/>
    </w:p>
    <w:p w:rsidR="00A40714" w:rsidRPr="00DF71E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F71E4">
        <w:rPr>
          <w:b/>
          <w:sz w:val="24"/>
          <w:szCs w:val="24"/>
          <w:u w:val="single"/>
        </w:rPr>
        <w:t>Лот №1:</w:t>
      </w:r>
      <w:r w:rsidR="00717F60" w:rsidRPr="00DF71E4">
        <w:rPr>
          <w:sz w:val="24"/>
          <w:szCs w:val="24"/>
        </w:rPr>
        <w:t xml:space="preserve"> право заключения </w:t>
      </w:r>
      <w:r w:rsidR="00123C70" w:rsidRPr="00DF71E4">
        <w:rPr>
          <w:sz w:val="24"/>
          <w:szCs w:val="24"/>
        </w:rPr>
        <w:t>Договор</w:t>
      </w:r>
      <w:r w:rsidR="00DF71E4" w:rsidRPr="00DF71E4">
        <w:rPr>
          <w:sz w:val="24"/>
          <w:szCs w:val="24"/>
        </w:rPr>
        <w:t xml:space="preserve">а </w:t>
      </w:r>
      <w:bookmarkEnd w:id="18"/>
      <w:r w:rsidR="00DF71E4" w:rsidRPr="00DF71E4">
        <w:rPr>
          <w:sz w:val="24"/>
          <w:szCs w:val="24"/>
        </w:rPr>
        <w:t>оказания услуг по выполнению текущего ремонта оборудования (ТК, АСДУ, АСКУЭ) для нужд ПАО «МРСК Центра» (филиала «Брянскэнерго»)</w:t>
      </w:r>
      <w:r w:rsidR="00702B2C" w:rsidRPr="00DF71E4">
        <w:rPr>
          <w:sz w:val="24"/>
          <w:szCs w:val="24"/>
        </w:rPr>
        <w:t>.</w:t>
      </w:r>
    </w:p>
    <w:p w:rsidR="008C4223" w:rsidRPr="00DF71E4" w:rsidRDefault="008C4223" w:rsidP="00750D4A">
      <w:pPr>
        <w:keepNext/>
        <w:autoSpaceDE w:val="0"/>
        <w:autoSpaceDN w:val="0"/>
        <w:spacing w:line="264" w:lineRule="auto"/>
        <w:ind w:firstLine="540"/>
        <w:rPr>
          <w:sz w:val="24"/>
          <w:szCs w:val="24"/>
          <w:lang w:eastAsia="ru-RU"/>
        </w:rPr>
      </w:pPr>
      <w:r w:rsidRPr="00DF71E4">
        <w:rPr>
          <w:sz w:val="24"/>
          <w:szCs w:val="24"/>
        </w:rPr>
        <w:t xml:space="preserve">Количество лотов: </w:t>
      </w:r>
      <w:r w:rsidRPr="00DF71E4">
        <w:rPr>
          <w:b/>
          <w:sz w:val="24"/>
          <w:szCs w:val="24"/>
        </w:rPr>
        <w:t>1 (один)</w:t>
      </w:r>
      <w:r w:rsidRPr="00DF71E4">
        <w:rPr>
          <w:sz w:val="24"/>
          <w:szCs w:val="24"/>
        </w:rPr>
        <w:t>.</w:t>
      </w:r>
    </w:p>
    <w:bookmarkEnd w:id="16"/>
    <w:p w:rsidR="00804801" w:rsidRPr="00DF71E4" w:rsidRDefault="00B5344A" w:rsidP="00750D4A">
      <w:pPr>
        <w:pStyle w:val="a"/>
        <w:keepNext/>
        <w:numPr>
          <w:ilvl w:val="0"/>
          <w:numId w:val="0"/>
        </w:numPr>
        <w:spacing w:line="264" w:lineRule="auto"/>
        <w:ind w:left="360" w:hanging="360"/>
        <w:rPr>
          <w:sz w:val="24"/>
          <w:szCs w:val="24"/>
        </w:rPr>
      </w:pPr>
      <w:r w:rsidRPr="00DF71E4">
        <w:rPr>
          <w:sz w:val="24"/>
          <w:szCs w:val="24"/>
        </w:rPr>
        <w:t xml:space="preserve">Частичное </w:t>
      </w:r>
      <w:r w:rsidR="00366652" w:rsidRPr="00DF71E4">
        <w:rPr>
          <w:sz w:val="24"/>
          <w:szCs w:val="24"/>
        </w:rPr>
        <w:t xml:space="preserve">оказание </w:t>
      </w:r>
      <w:r w:rsidR="00AD3EBC" w:rsidRPr="00DF71E4">
        <w:rPr>
          <w:sz w:val="24"/>
          <w:szCs w:val="24"/>
        </w:rPr>
        <w:t>услуг</w:t>
      </w:r>
      <w:r w:rsidRPr="00DF71E4">
        <w:rPr>
          <w:sz w:val="24"/>
          <w:szCs w:val="24"/>
        </w:rPr>
        <w:t xml:space="preserve"> не допускается.</w:t>
      </w:r>
    </w:p>
    <w:p w:rsidR="00717F60" w:rsidRPr="00DF71E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F71E4">
        <w:rPr>
          <w:sz w:val="24"/>
          <w:szCs w:val="24"/>
        </w:rPr>
        <w:t>Сроки</w:t>
      </w:r>
      <w:r w:rsidR="00717F60" w:rsidRPr="00DF71E4">
        <w:rPr>
          <w:sz w:val="24"/>
          <w:szCs w:val="24"/>
        </w:rPr>
        <w:t xml:space="preserve"> </w:t>
      </w:r>
      <w:r w:rsidR="00366652" w:rsidRPr="00DF71E4">
        <w:rPr>
          <w:sz w:val="24"/>
          <w:szCs w:val="24"/>
        </w:rPr>
        <w:t>оказания услуг</w:t>
      </w:r>
      <w:r w:rsidR="00717F60" w:rsidRPr="00DF71E4">
        <w:rPr>
          <w:sz w:val="24"/>
          <w:szCs w:val="24"/>
        </w:rPr>
        <w:t xml:space="preserve">: </w:t>
      </w:r>
      <w:r w:rsidR="00DF71E4" w:rsidRPr="00DF71E4">
        <w:rPr>
          <w:sz w:val="24"/>
          <w:szCs w:val="24"/>
        </w:rPr>
        <w:t>с момента заключения Договора по 31 декабря 2016 года</w:t>
      </w:r>
      <w:r w:rsidR="00717F60" w:rsidRPr="00DF71E4">
        <w:rPr>
          <w:sz w:val="24"/>
          <w:szCs w:val="24"/>
        </w:rPr>
        <w:t>.</w:t>
      </w:r>
      <w:bookmarkEnd w:id="19"/>
    </w:p>
    <w:p w:rsidR="008D2928" w:rsidRPr="00DF71E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F71E4">
        <w:rPr>
          <w:sz w:val="24"/>
          <w:szCs w:val="24"/>
        </w:rPr>
        <w:t xml:space="preserve">Оказание услуг Участником будет осуществляться на </w:t>
      </w:r>
      <w:r w:rsidR="00425F34" w:rsidRPr="00DF71E4">
        <w:rPr>
          <w:sz w:val="24"/>
          <w:szCs w:val="24"/>
        </w:rPr>
        <w:t>территории Р</w:t>
      </w:r>
      <w:r w:rsidR="00A0540E" w:rsidRPr="00DF71E4">
        <w:rPr>
          <w:sz w:val="24"/>
          <w:szCs w:val="24"/>
        </w:rPr>
        <w:t xml:space="preserve">оссийской </w:t>
      </w:r>
      <w:r w:rsidR="00425F34" w:rsidRPr="00DF71E4">
        <w:rPr>
          <w:sz w:val="24"/>
          <w:szCs w:val="24"/>
        </w:rPr>
        <w:t>Ф</w:t>
      </w:r>
      <w:r w:rsidR="00A0540E" w:rsidRPr="00DF71E4">
        <w:rPr>
          <w:sz w:val="24"/>
          <w:szCs w:val="24"/>
        </w:rPr>
        <w:t>едерации</w:t>
      </w:r>
      <w:r w:rsidRPr="00DF71E4">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DF71E4" w:rsidRPr="00DF71E4">
        <w:rPr>
          <w:iCs/>
          <w:sz w:val="24"/>
          <w:szCs w:val="24"/>
        </w:rPr>
        <w:t xml:space="preserve">безналичный расчет, оплата производится в течение 30 (тридцати) </w:t>
      </w:r>
      <w:r w:rsidR="001F15A9" w:rsidRPr="001F15A9">
        <w:rPr>
          <w:iCs/>
          <w:sz w:val="24"/>
          <w:szCs w:val="24"/>
        </w:rPr>
        <w:t>календарных</w:t>
      </w:r>
      <w:bookmarkStart w:id="22" w:name="_GoBack"/>
      <w:bookmarkEnd w:id="22"/>
      <w:r w:rsidR="00DF71E4" w:rsidRPr="00DF71E4">
        <w:rPr>
          <w:iCs/>
          <w:sz w:val="24"/>
          <w:szCs w:val="24"/>
        </w:rPr>
        <w:t xml:space="preserve"> дней с момента подписания сторонами актов оказанных услуг</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1F15A9">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1F15A9">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F71E4">
        <w:fldChar w:fldCharType="begin"/>
      </w:r>
      <w:r w:rsidR="00DF71E4">
        <w:instrText xml:space="preserve"> REF _Ref305973574 \r \h  \* MERGEFORMAT </w:instrText>
      </w:r>
      <w:r w:rsidR="00DF71E4">
        <w:fldChar w:fldCharType="separate"/>
      </w:r>
      <w:r w:rsidR="001F15A9">
        <w:t>2</w:t>
      </w:r>
      <w:r w:rsidR="00DF71E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1F15A9">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F71E4">
        <w:fldChar w:fldCharType="begin"/>
      </w:r>
      <w:r w:rsidR="00DF71E4">
        <w:instrText xml:space="preserve"> REF _Ref440270637 \r \h  \* MERGEFORMAT </w:instrText>
      </w:r>
      <w:r w:rsidR="00DF71E4">
        <w:fldChar w:fldCharType="separate"/>
      </w:r>
      <w:r w:rsidR="001F15A9" w:rsidRPr="001F15A9">
        <w:rPr>
          <w:sz w:val="24"/>
          <w:szCs w:val="24"/>
        </w:rPr>
        <w:t>1.1.5</w:t>
      </w:r>
      <w:r w:rsidR="00DF71E4">
        <w:fldChar w:fldCharType="end"/>
      </w:r>
      <w:r w:rsidRPr="00366652">
        <w:rPr>
          <w:sz w:val="24"/>
          <w:szCs w:val="24"/>
        </w:rPr>
        <w:t xml:space="preserve">, </w:t>
      </w:r>
      <w:r w:rsidR="00DF71E4">
        <w:fldChar w:fldCharType="begin"/>
      </w:r>
      <w:r w:rsidR="00DF71E4">
        <w:instrText xml:space="preserve"> REF _Ref440270663 \r \h  \* MERGEFORMAT </w:instrText>
      </w:r>
      <w:r w:rsidR="00DF71E4">
        <w:fldChar w:fldCharType="separate"/>
      </w:r>
      <w:r w:rsidR="001F15A9" w:rsidRPr="001F15A9">
        <w:rPr>
          <w:sz w:val="24"/>
          <w:szCs w:val="24"/>
        </w:rPr>
        <w:t>1.1.7</w:t>
      </w:r>
      <w:r w:rsidR="00DF71E4">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F71E4">
        <w:fldChar w:fldCharType="begin"/>
      </w:r>
      <w:r w:rsidR="00DF71E4">
        <w:instrText xml:space="preserve"> REF _Ref440270637 \r \h  \* MERGEFORMAT </w:instrText>
      </w:r>
      <w:r w:rsidR="00DF71E4">
        <w:fldChar w:fldCharType="separate"/>
      </w:r>
      <w:r w:rsidR="001F15A9" w:rsidRPr="001F15A9">
        <w:rPr>
          <w:sz w:val="24"/>
          <w:szCs w:val="24"/>
        </w:rPr>
        <w:t>1.1.5</w:t>
      </w:r>
      <w:r w:rsidR="00DF71E4">
        <w:fldChar w:fldCharType="end"/>
      </w:r>
      <w:r w:rsidR="008D2928" w:rsidRPr="00366652">
        <w:rPr>
          <w:sz w:val="24"/>
          <w:szCs w:val="24"/>
        </w:rPr>
        <w:t xml:space="preserve">, </w:t>
      </w:r>
      <w:r w:rsidR="00DF71E4">
        <w:fldChar w:fldCharType="begin"/>
      </w:r>
      <w:r w:rsidR="00DF71E4">
        <w:instrText xml:space="preserve"> REF _Ref440270663 \r \h  \* MERGEFORMAT </w:instrText>
      </w:r>
      <w:r w:rsidR="00DF71E4">
        <w:fldChar w:fldCharType="separate"/>
      </w:r>
      <w:r w:rsidR="001F15A9" w:rsidRPr="001F15A9">
        <w:rPr>
          <w:sz w:val="24"/>
          <w:szCs w:val="24"/>
        </w:rPr>
        <w:t>1.1.7</w:t>
      </w:r>
      <w:r w:rsidR="00DF71E4">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1F15A9">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F71E4">
        <w:fldChar w:fldCharType="begin"/>
      </w:r>
      <w:r w:rsidR="00DF71E4">
        <w:instrText xml:space="preserve"> REF _Ref305973033 \r \h  \* MERGEFORMAT </w:instrText>
      </w:r>
      <w:r w:rsidR="00DF71E4">
        <w:fldChar w:fldCharType="separate"/>
      </w:r>
      <w:r w:rsidR="001F15A9" w:rsidRPr="001F15A9">
        <w:rPr>
          <w:sz w:val="24"/>
          <w:szCs w:val="24"/>
        </w:rPr>
        <w:t>3.2</w:t>
      </w:r>
      <w:r w:rsidR="00DF71E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F71E4">
        <w:fldChar w:fldCharType="begin"/>
      </w:r>
      <w:r w:rsidR="00DF71E4">
        <w:instrText xml:space="preserve"> REF _Ref191386109 \n \h  \* MERGEFORMAT </w:instrText>
      </w:r>
      <w:r w:rsidR="00DF71E4">
        <w:fldChar w:fldCharType="separate"/>
      </w:r>
      <w:r w:rsidR="001F15A9" w:rsidRPr="001F15A9">
        <w:rPr>
          <w:color w:val="000000"/>
          <w:sz w:val="24"/>
          <w:szCs w:val="24"/>
        </w:rPr>
        <w:t>3.3.2</w:t>
      </w:r>
      <w:r w:rsidR="00DF71E4">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F71E4">
        <w:fldChar w:fldCharType="begin"/>
      </w:r>
      <w:r w:rsidR="00DF71E4">
        <w:instrText xml:space="preserve"> REF _Ref191386164 \r \h  \* MERGEFORMAT </w:instrText>
      </w:r>
      <w:r w:rsidR="00DF71E4">
        <w:fldChar w:fldCharType="separate"/>
      </w:r>
      <w:r w:rsidR="001F15A9" w:rsidRPr="001F15A9">
        <w:rPr>
          <w:sz w:val="24"/>
          <w:szCs w:val="24"/>
        </w:rPr>
        <w:t xml:space="preserve"> 1.4.1 </w:t>
      </w:r>
      <w:r w:rsidR="00DF71E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F71E4">
        <w:fldChar w:fldCharType="begin"/>
      </w:r>
      <w:r w:rsidR="00DF71E4">
        <w:instrText xml:space="preserve"> REF _Ref306978606 \r \h  \* MERGEFORMAT </w:instrText>
      </w:r>
      <w:r w:rsidR="00DF71E4">
        <w:fldChar w:fldCharType="separate"/>
      </w:r>
      <w:r w:rsidR="001F15A9" w:rsidRPr="001F15A9">
        <w:rPr>
          <w:sz w:val="24"/>
          <w:szCs w:val="24"/>
        </w:rPr>
        <w:t xml:space="preserve"> 1.4.2 </w:t>
      </w:r>
      <w:r w:rsidR="00DF71E4">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F71E4">
        <w:fldChar w:fldCharType="begin"/>
      </w:r>
      <w:r w:rsidR="00DF71E4">
        <w:instrText xml:space="preserve"> REF _Ref306114966 \r \h  \* MERGEFORMAT </w:instrText>
      </w:r>
      <w:r w:rsidR="00DF71E4">
        <w:fldChar w:fldCharType="separate"/>
      </w:r>
      <w:r w:rsidR="001F15A9" w:rsidRPr="001F15A9">
        <w:rPr>
          <w:sz w:val="24"/>
          <w:szCs w:val="24"/>
        </w:rPr>
        <w:t>3.3.11</w:t>
      </w:r>
      <w:r w:rsidR="00DF71E4">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1F15A9">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F71E4">
        <w:fldChar w:fldCharType="begin"/>
      </w:r>
      <w:r w:rsidR="00DF71E4">
        <w:instrText xml:space="preserve"> REF _Ref305973147 \r \h  \* MERGEFORMAT </w:instrText>
      </w:r>
      <w:r w:rsidR="00DF71E4">
        <w:fldChar w:fldCharType="separate"/>
      </w:r>
      <w:r w:rsidR="001F15A9" w:rsidRPr="001F15A9">
        <w:rPr>
          <w:b w:val="0"/>
          <w:szCs w:val="24"/>
        </w:rPr>
        <w:t>3.3</w:t>
      </w:r>
      <w:r w:rsidR="00DF71E4">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DF71E4">
        <w:fldChar w:fldCharType="begin"/>
      </w:r>
      <w:r w:rsidR="00DF71E4">
        <w:instrText xml:space="preserve"> REF _Ref55336310 \r \h  \* MERGEFORMAT </w:instrText>
      </w:r>
      <w:r w:rsidR="00DF71E4">
        <w:fldChar w:fldCharType="separate"/>
      </w:r>
      <w:r w:rsidR="001F15A9" w:rsidRPr="001F15A9">
        <w:rPr>
          <w:b w:val="0"/>
          <w:szCs w:val="24"/>
        </w:rPr>
        <w:t>5.1</w:t>
      </w:r>
      <w:r w:rsidR="00DF71E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DF71E4">
        <w:fldChar w:fldCharType="begin"/>
      </w:r>
      <w:r w:rsidR="00DF71E4">
        <w:instrText xml:space="preserve"> REF _Ref440284918 \r \h  \* MERGEFORMAT </w:instrText>
      </w:r>
      <w:r w:rsidR="00DF71E4">
        <w:fldChar w:fldCharType="separate"/>
      </w:r>
      <w:r w:rsidR="001F15A9" w:rsidRPr="001F15A9">
        <w:rPr>
          <w:b w:val="0"/>
          <w:szCs w:val="24"/>
        </w:rPr>
        <w:t>5.2</w:t>
      </w:r>
      <w:r w:rsidR="00DF71E4">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F71E4">
        <w:fldChar w:fldCharType="begin"/>
      </w:r>
      <w:r w:rsidR="00DF71E4">
        <w:instrText xml:space="preserve"> REF _Ref440537086 \r \h  \* MERGEFORMAT </w:instrText>
      </w:r>
      <w:r w:rsidR="00DF71E4">
        <w:fldChar w:fldCharType="separate"/>
      </w:r>
      <w:r w:rsidR="001F15A9" w:rsidRPr="001F15A9">
        <w:rPr>
          <w:b w:val="0"/>
          <w:bCs w:val="0"/>
          <w:szCs w:val="24"/>
        </w:rPr>
        <w:t>5.3</w:t>
      </w:r>
      <w:r w:rsidR="00DF71E4">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DF71E4">
        <w:fldChar w:fldCharType="begin"/>
      </w:r>
      <w:r w:rsidR="00DF71E4">
        <w:instrText xml:space="preserve"> REF _Ref440284947 \r \h  \* MERGEFORMAT </w:instrText>
      </w:r>
      <w:r w:rsidR="00DF71E4">
        <w:fldChar w:fldCharType="separate"/>
      </w:r>
      <w:r w:rsidR="001F15A9" w:rsidRPr="001F15A9">
        <w:rPr>
          <w:b w:val="0"/>
          <w:szCs w:val="24"/>
        </w:rPr>
        <w:t>5.4</w:t>
      </w:r>
      <w:r w:rsidR="00DF71E4">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1F15A9">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1F15A9">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1F15A9">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1F15A9">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1F15A9">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1F15A9">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1F15A9">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F71E4">
        <w:fldChar w:fldCharType="begin"/>
      </w:r>
      <w:r w:rsidR="00DF71E4">
        <w:instrText xml:space="preserve"> REF _Ref305973033 \r \h  \* MERGEFORMAT </w:instrText>
      </w:r>
      <w:r w:rsidR="00DF71E4">
        <w:fldChar w:fldCharType="separate"/>
      </w:r>
      <w:r w:rsidR="001F15A9" w:rsidRPr="001F15A9">
        <w:rPr>
          <w:bCs w:val="0"/>
          <w:sz w:val="24"/>
          <w:szCs w:val="24"/>
        </w:rPr>
        <w:t>3.2</w:t>
      </w:r>
      <w:r w:rsidR="00DF71E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F71E4">
        <w:fldChar w:fldCharType="begin"/>
      </w:r>
      <w:r w:rsidR="00DF71E4">
        <w:instrText xml:space="preserve"> REF _Ref305973147 \r \h  \* MERGEFORMAT </w:instrText>
      </w:r>
      <w:r w:rsidR="00DF71E4">
        <w:fldChar w:fldCharType="separate"/>
      </w:r>
      <w:r w:rsidR="001F15A9" w:rsidRPr="001F15A9">
        <w:rPr>
          <w:bCs w:val="0"/>
          <w:sz w:val="24"/>
          <w:szCs w:val="24"/>
        </w:rPr>
        <w:t>3.3</w:t>
      </w:r>
      <w:r w:rsidR="00DF71E4">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DF71E4">
        <w:fldChar w:fldCharType="begin"/>
      </w:r>
      <w:r w:rsidR="00DF71E4">
        <w:instrText xml:space="preserve"> REF _Ref305973214 \r \h  \* MERGEFORMAT </w:instrText>
      </w:r>
      <w:r w:rsidR="00DF71E4">
        <w:fldChar w:fldCharType="separate"/>
      </w:r>
      <w:r w:rsidR="001F15A9" w:rsidRPr="001F15A9">
        <w:rPr>
          <w:bCs w:val="0"/>
          <w:sz w:val="24"/>
          <w:szCs w:val="24"/>
        </w:rPr>
        <w:t>3.4</w:t>
      </w:r>
      <w:r w:rsidR="00DF71E4">
        <w:fldChar w:fldCharType="end"/>
      </w:r>
      <w:r w:rsidR="00096E9D" w:rsidRPr="00E71A48">
        <w:rPr>
          <w:bCs w:val="0"/>
          <w:sz w:val="24"/>
          <w:szCs w:val="24"/>
        </w:rPr>
        <w:t xml:space="preserve">, </w:t>
      </w:r>
      <w:r w:rsidR="00DF71E4">
        <w:fldChar w:fldCharType="begin"/>
      </w:r>
      <w:r w:rsidR="00DF71E4">
        <w:instrText xml:space="preserve"> REF _Ref303683883 \r \h  \* MERGEFORMAT </w:instrText>
      </w:r>
      <w:r w:rsidR="00DF71E4">
        <w:fldChar w:fldCharType="separate"/>
      </w:r>
      <w:r w:rsidR="001F15A9" w:rsidRPr="001F15A9">
        <w:rPr>
          <w:bCs w:val="0"/>
          <w:sz w:val="24"/>
          <w:szCs w:val="24"/>
        </w:rPr>
        <w:t>3.5</w:t>
      </w:r>
      <w:r w:rsidR="00DF71E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F71E4">
        <w:fldChar w:fldCharType="begin"/>
      </w:r>
      <w:r w:rsidR="00DF71E4">
        <w:instrText xml:space="preserve"> REF _Ref305973250 \r \h  \* MERGEFORMAT </w:instrText>
      </w:r>
      <w:r w:rsidR="00DF71E4">
        <w:fldChar w:fldCharType="separate"/>
      </w:r>
      <w:r w:rsidR="001F15A9" w:rsidRPr="001F15A9">
        <w:rPr>
          <w:bCs w:val="0"/>
          <w:sz w:val="24"/>
          <w:szCs w:val="24"/>
        </w:rPr>
        <w:t>3.6</w:t>
      </w:r>
      <w:r w:rsidR="00DF71E4">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F71E4">
        <w:fldChar w:fldCharType="begin"/>
      </w:r>
      <w:r w:rsidR="00DF71E4">
        <w:instrText xml:space="preserve"> REF _Ref303250967 \r \h  \* MERGEFORMAT </w:instrText>
      </w:r>
      <w:r w:rsidR="00DF71E4">
        <w:fldChar w:fldCharType="separate"/>
      </w:r>
      <w:r w:rsidR="001F15A9" w:rsidRPr="001F15A9">
        <w:rPr>
          <w:bCs w:val="0"/>
          <w:sz w:val="24"/>
          <w:szCs w:val="24"/>
        </w:rPr>
        <w:t>3.7</w:t>
      </w:r>
      <w:r w:rsidR="00DF71E4">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F71E4">
        <w:fldChar w:fldCharType="begin"/>
      </w:r>
      <w:r w:rsidR="00DF71E4">
        <w:instrText xml:space="preserve"> REF _Ref303681924 \r \h  \* MERGEFORMAT </w:instrText>
      </w:r>
      <w:r w:rsidR="00DF71E4">
        <w:fldChar w:fldCharType="separate"/>
      </w:r>
      <w:r w:rsidR="001F15A9" w:rsidRPr="001F15A9">
        <w:rPr>
          <w:bCs w:val="0"/>
          <w:sz w:val="24"/>
          <w:szCs w:val="24"/>
        </w:rPr>
        <w:t>3.8</w:t>
      </w:r>
      <w:r w:rsidR="00DF71E4">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F71E4">
        <w:fldChar w:fldCharType="begin"/>
      </w:r>
      <w:r w:rsidR="00DF71E4">
        <w:instrText xml:space="preserve"> REF _Ref303683929 \r \h  \* MERGEFORMAT </w:instrText>
      </w:r>
      <w:r w:rsidR="00DF71E4">
        <w:fldChar w:fldCharType="separate"/>
      </w:r>
      <w:r w:rsidR="001F15A9" w:rsidRPr="001F15A9">
        <w:rPr>
          <w:bCs w:val="0"/>
          <w:sz w:val="24"/>
          <w:szCs w:val="24"/>
        </w:rPr>
        <w:t>3.10</w:t>
      </w:r>
      <w:r w:rsidR="00DF71E4">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F71E4">
        <w:fldChar w:fldCharType="begin"/>
      </w:r>
      <w:r w:rsidR="00DF71E4">
        <w:instrText xml:space="preserve"> REF _Ref306140410 \r \h  \* MERGEFORMAT </w:instrText>
      </w:r>
      <w:r w:rsidR="00DF71E4">
        <w:fldChar w:fldCharType="separate"/>
      </w:r>
      <w:r w:rsidR="001F15A9" w:rsidRPr="001F15A9">
        <w:rPr>
          <w:bCs w:val="0"/>
          <w:sz w:val="24"/>
          <w:szCs w:val="24"/>
        </w:rPr>
        <w:t>3.11</w:t>
      </w:r>
      <w:r w:rsidR="00DF71E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F71E4">
        <w:fldChar w:fldCharType="begin"/>
      </w:r>
      <w:r w:rsidR="00DF71E4">
        <w:instrText xml:space="preserve"> REF _Ref306140451 \r \h  \* MERGEFORMAT </w:instrText>
      </w:r>
      <w:r w:rsidR="00DF71E4">
        <w:fldChar w:fldCharType="separate"/>
      </w:r>
      <w:r w:rsidR="001F15A9" w:rsidRPr="001F15A9">
        <w:rPr>
          <w:bCs w:val="0"/>
          <w:sz w:val="24"/>
          <w:szCs w:val="24"/>
        </w:rPr>
        <w:t>3.12</w:t>
      </w:r>
      <w:r w:rsidR="00DF71E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F71E4">
        <w:fldChar w:fldCharType="begin"/>
      </w:r>
      <w:r w:rsidR="00DF71E4">
        <w:instrText xml:space="preserve"> REF _Ref302563524 \n \h  \* MERGEFORMAT </w:instrText>
      </w:r>
      <w:r w:rsidR="00DF71E4">
        <w:fldChar w:fldCharType="separate"/>
      </w:r>
      <w:r w:rsidR="001F15A9" w:rsidRPr="001F15A9">
        <w:rPr>
          <w:sz w:val="24"/>
          <w:szCs w:val="24"/>
        </w:rPr>
        <w:t>1.1.1</w:t>
      </w:r>
      <w:r w:rsidR="00DF71E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F15A9">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F15A9">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F15A9">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1F15A9">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1F15A9">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F71E4">
        <w:fldChar w:fldCharType="begin"/>
      </w:r>
      <w:r w:rsidR="00DF71E4">
        <w:instrText xml:space="preserve"> REF _Ref191386407 \r \h  \* MERGEFORMAT </w:instrText>
      </w:r>
      <w:r w:rsidR="00DF71E4">
        <w:fldChar w:fldCharType="separate"/>
      </w:r>
      <w:r w:rsidR="001F15A9" w:rsidRPr="001F15A9">
        <w:rPr>
          <w:bCs w:val="0"/>
          <w:sz w:val="24"/>
          <w:szCs w:val="24"/>
        </w:rPr>
        <w:t>3.3.8</w:t>
      </w:r>
      <w:r w:rsidR="00DF71E4">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F15A9">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1F15A9">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F15A9">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F15A9">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1F15A9">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1F15A9">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1F15A9">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1F15A9">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F15A9">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F15A9">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F15A9">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1F15A9">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1F15A9">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1F15A9">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F15A9">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1F15A9">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F15A9">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F71E4">
        <w:fldChar w:fldCharType="begin"/>
      </w:r>
      <w:r w:rsidR="00DF71E4">
        <w:instrText xml:space="preserve"> REF _Ref440274659 \r \h  \* MERGEFORMAT </w:instrText>
      </w:r>
      <w:r w:rsidR="00DF71E4">
        <w:fldChar w:fldCharType="separate"/>
      </w:r>
      <w:r w:rsidR="001F15A9" w:rsidRPr="001F15A9">
        <w:rPr>
          <w:bCs w:val="0"/>
          <w:sz w:val="24"/>
          <w:szCs w:val="24"/>
        </w:rPr>
        <w:t>5.11</w:t>
      </w:r>
      <w:r w:rsidR="00DF71E4">
        <w:fldChar w:fldCharType="end"/>
      </w:r>
      <w:r w:rsidRPr="00D52133">
        <w:rPr>
          <w:bCs w:val="0"/>
          <w:sz w:val="24"/>
          <w:szCs w:val="24"/>
        </w:rPr>
        <w:t xml:space="preserve">, </w:t>
      </w:r>
      <w:r w:rsidR="00DF71E4">
        <w:fldChar w:fldCharType="begin"/>
      </w:r>
      <w:r w:rsidR="00DF71E4">
        <w:instrText xml:space="preserve"> REF _Ref440274733 \r \h  \* MERGEFORMAT </w:instrText>
      </w:r>
      <w:r w:rsidR="00DF71E4">
        <w:fldChar w:fldCharType="separate"/>
      </w:r>
      <w:r w:rsidR="001F15A9" w:rsidRPr="001F15A9">
        <w:rPr>
          <w:bCs w:val="0"/>
          <w:sz w:val="24"/>
          <w:szCs w:val="24"/>
        </w:rPr>
        <w:t>5.12</w:t>
      </w:r>
      <w:r w:rsidR="00DF71E4">
        <w:fldChar w:fldCharType="end"/>
      </w:r>
      <w:r w:rsidRPr="00D52133">
        <w:rPr>
          <w:bCs w:val="0"/>
          <w:sz w:val="24"/>
          <w:szCs w:val="24"/>
        </w:rPr>
        <w:t xml:space="preserve">, </w:t>
      </w:r>
      <w:r w:rsidR="00DF71E4">
        <w:fldChar w:fldCharType="begin"/>
      </w:r>
      <w:r w:rsidR="00DF71E4">
        <w:instrText xml:space="preserve"> REF _Ref440274744 \r \h  \* MERGEFORMAT </w:instrText>
      </w:r>
      <w:r w:rsidR="00DF71E4">
        <w:fldChar w:fldCharType="separate"/>
      </w:r>
      <w:r w:rsidR="001F15A9" w:rsidRPr="001F15A9">
        <w:rPr>
          <w:bCs w:val="0"/>
          <w:sz w:val="24"/>
          <w:szCs w:val="24"/>
        </w:rPr>
        <w:t>5.13</w:t>
      </w:r>
      <w:r w:rsidR="00DF71E4">
        <w:fldChar w:fldCharType="end"/>
      </w:r>
      <w:r w:rsidRPr="00D52133">
        <w:rPr>
          <w:bCs w:val="0"/>
          <w:sz w:val="24"/>
          <w:szCs w:val="24"/>
        </w:rPr>
        <w:t xml:space="preserve">, </w:t>
      </w:r>
      <w:r w:rsidR="00DF71E4">
        <w:fldChar w:fldCharType="begin"/>
      </w:r>
      <w:r w:rsidR="00DF71E4">
        <w:instrText xml:space="preserve"> REF _Ref440274756 \r \h  \* MERGEFORMAT </w:instrText>
      </w:r>
      <w:r w:rsidR="00DF71E4">
        <w:fldChar w:fldCharType="separate"/>
      </w:r>
      <w:r w:rsidR="001F15A9" w:rsidRPr="001F15A9">
        <w:rPr>
          <w:bCs w:val="0"/>
          <w:sz w:val="24"/>
          <w:szCs w:val="24"/>
        </w:rPr>
        <w:t>5.15</w:t>
      </w:r>
      <w:r w:rsidR="00DF71E4">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F15A9">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1F15A9">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F71E4">
        <w:fldChar w:fldCharType="begin"/>
      </w:r>
      <w:r w:rsidR="00DF71E4">
        <w:instrText xml:space="preserve"> REF _Ref440274659 \r \h  \* MERGEFORMAT </w:instrText>
      </w:r>
      <w:r w:rsidR="00DF71E4">
        <w:fldChar w:fldCharType="separate"/>
      </w:r>
      <w:r w:rsidR="001F15A9" w:rsidRPr="001F15A9">
        <w:rPr>
          <w:bCs w:val="0"/>
          <w:sz w:val="24"/>
          <w:szCs w:val="24"/>
        </w:rPr>
        <w:t>5.11</w:t>
      </w:r>
      <w:r w:rsidR="00DF71E4">
        <w:fldChar w:fldCharType="end"/>
      </w:r>
      <w:r w:rsidRPr="00D52133">
        <w:rPr>
          <w:bCs w:val="0"/>
          <w:sz w:val="24"/>
          <w:szCs w:val="24"/>
        </w:rPr>
        <w:t xml:space="preserve">, </w:t>
      </w:r>
      <w:r w:rsidR="00DF71E4">
        <w:fldChar w:fldCharType="begin"/>
      </w:r>
      <w:r w:rsidR="00DF71E4">
        <w:instrText xml:space="preserve"> REF _Ref440274733 \r \h  \* MERGEFORMAT </w:instrText>
      </w:r>
      <w:r w:rsidR="00DF71E4">
        <w:fldChar w:fldCharType="separate"/>
      </w:r>
      <w:r w:rsidR="001F15A9" w:rsidRPr="001F15A9">
        <w:rPr>
          <w:bCs w:val="0"/>
          <w:sz w:val="24"/>
          <w:szCs w:val="24"/>
        </w:rPr>
        <w:t>5.12</w:t>
      </w:r>
      <w:r w:rsidR="00DF71E4">
        <w:fldChar w:fldCharType="end"/>
      </w:r>
      <w:r w:rsidRPr="00D52133">
        <w:rPr>
          <w:bCs w:val="0"/>
          <w:sz w:val="24"/>
          <w:szCs w:val="24"/>
        </w:rPr>
        <w:t xml:space="preserve">, </w:t>
      </w:r>
      <w:r w:rsidR="00DF71E4">
        <w:fldChar w:fldCharType="begin"/>
      </w:r>
      <w:r w:rsidR="00DF71E4">
        <w:instrText xml:space="preserve"> REF _Ref440274744 \r \h  \* MERGEFORMAT </w:instrText>
      </w:r>
      <w:r w:rsidR="00DF71E4">
        <w:fldChar w:fldCharType="separate"/>
      </w:r>
      <w:r w:rsidR="001F15A9" w:rsidRPr="001F15A9">
        <w:rPr>
          <w:bCs w:val="0"/>
          <w:sz w:val="24"/>
          <w:szCs w:val="24"/>
        </w:rPr>
        <w:t>5.13</w:t>
      </w:r>
      <w:r w:rsidR="00DF71E4">
        <w:fldChar w:fldCharType="end"/>
      </w:r>
      <w:r w:rsidRPr="00D52133">
        <w:rPr>
          <w:bCs w:val="0"/>
          <w:sz w:val="24"/>
          <w:szCs w:val="24"/>
        </w:rPr>
        <w:t xml:space="preserve">, </w:t>
      </w:r>
      <w:r w:rsidR="00DF71E4">
        <w:fldChar w:fldCharType="begin"/>
      </w:r>
      <w:r w:rsidR="00DF71E4">
        <w:instrText xml:space="preserve"> REF _Ref440274756 \r \h  \* MERGEFORMAT </w:instrText>
      </w:r>
      <w:r w:rsidR="00DF71E4">
        <w:fldChar w:fldCharType="separate"/>
      </w:r>
      <w:r w:rsidR="001F15A9" w:rsidRPr="001F15A9">
        <w:rPr>
          <w:bCs w:val="0"/>
          <w:sz w:val="24"/>
          <w:szCs w:val="24"/>
        </w:rPr>
        <w:t>5.15</w:t>
      </w:r>
      <w:r w:rsidR="00DF71E4">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F15A9">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F15A9">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1F15A9">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F71E4">
        <w:fldChar w:fldCharType="begin"/>
      </w:r>
      <w:r w:rsidR="00DF71E4">
        <w:instrText xml:space="preserve"> REF _Ref191386419 \n \h  \* MERGEFORMAT </w:instrText>
      </w:r>
      <w:r w:rsidR="00DF71E4">
        <w:fldChar w:fldCharType="separate"/>
      </w:r>
      <w:r w:rsidR="001F15A9" w:rsidRPr="001F15A9">
        <w:rPr>
          <w:bCs w:val="0"/>
          <w:sz w:val="24"/>
          <w:szCs w:val="24"/>
        </w:rPr>
        <w:t>3.3.2</w:t>
      </w:r>
      <w:r w:rsidR="00DF71E4">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F71E4">
        <w:fldChar w:fldCharType="begin"/>
      </w:r>
      <w:r w:rsidR="00DF71E4">
        <w:instrText xml:space="preserve"> REF _Ref440361959 \r \h  \* MERGEFORMAT </w:instrText>
      </w:r>
      <w:r w:rsidR="00DF71E4">
        <w:fldChar w:fldCharType="separate"/>
      </w:r>
      <w:r w:rsidR="001F15A9" w:rsidRPr="001F15A9">
        <w:rPr>
          <w:bCs w:val="0"/>
          <w:sz w:val="24"/>
          <w:szCs w:val="24"/>
        </w:rPr>
        <w:t>5.5</w:t>
      </w:r>
      <w:r w:rsidR="00DF71E4">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F71E4">
        <w:fldChar w:fldCharType="begin"/>
      </w:r>
      <w:r w:rsidR="00DF71E4">
        <w:instrText xml:space="preserve"> REF _Ref440271036 \r \h  \* MERGEFORMAT </w:instrText>
      </w:r>
      <w:r w:rsidR="00DF71E4">
        <w:fldChar w:fldCharType="separate"/>
      </w:r>
      <w:r w:rsidR="001F15A9" w:rsidRPr="001F15A9">
        <w:rPr>
          <w:bCs w:val="0"/>
          <w:sz w:val="24"/>
          <w:szCs w:val="24"/>
        </w:rPr>
        <w:t>5.4</w:t>
      </w:r>
      <w:r w:rsidR="00DF71E4">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F71E4">
        <w:fldChar w:fldCharType="begin"/>
      </w:r>
      <w:r w:rsidR="00DF71E4">
        <w:instrText xml:space="preserve"> REF _Ref55336310 \r \h  \* MERGEFORMAT </w:instrText>
      </w:r>
      <w:r w:rsidR="00DF71E4">
        <w:fldChar w:fldCharType="separate"/>
      </w:r>
      <w:r w:rsidR="001F15A9" w:rsidRPr="001F15A9">
        <w:rPr>
          <w:bCs w:val="0"/>
          <w:sz w:val="24"/>
          <w:szCs w:val="24"/>
        </w:rPr>
        <w:t>5.1</w:t>
      </w:r>
      <w:r w:rsidR="00DF71E4">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F15A9">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F71E4">
        <w:fldChar w:fldCharType="begin"/>
      </w:r>
      <w:r w:rsidR="00DF71E4">
        <w:instrText xml:space="preserve"> REF _Ref440289953 \r \h  \* MERGEFORMAT </w:instrText>
      </w:r>
      <w:r w:rsidR="00DF71E4">
        <w:fldChar w:fldCharType="separate"/>
      </w:r>
      <w:r w:rsidR="001F15A9" w:rsidRPr="001F15A9">
        <w:rPr>
          <w:bCs w:val="0"/>
          <w:sz w:val="24"/>
          <w:szCs w:val="24"/>
        </w:rPr>
        <w:t>3.4.1.3</w:t>
      </w:r>
      <w:r w:rsidR="00DF71E4">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bookmarkEnd w:id="294"/>
      <w:r w:rsidR="002B265B">
        <w:rPr>
          <w:bCs w:val="0"/>
          <w:sz w:val="24"/>
          <w:szCs w:val="24"/>
        </w:rPr>
        <w:t xml:space="preserve"> </w:t>
      </w:r>
      <w:r w:rsidR="002B265B" w:rsidRPr="002B265B">
        <w:rPr>
          <w:sz w:val="24"/>
          <w:szCs w:val="24"/>
        </w:rPr>
        <w:t>420 000</w:t>
      </w:r>
      <w:r w:rsidR="002B265B" w:rsidRPr="002B265B">
        <w:rPr>
          <w:bCs w:val="0"/>
          <w:sz w:val="24"/>
          <w:szCs w:val="24"/>
        </w:rPr>
        <w:t xml:space="preserve"> (</w:t>
      </w:r>
      <w:r w:rsidR="002B265B" w:rsidRPr="002B265B">
        <w:rPr>
          <w:sz w:val="24"/>
          <w:szCs w:val="24"/>
        </w:rPr>
        <w:t>Четыреста двадцать тысяч</w:t>
      </w:r>
      <w:r w:rsidR="002B265B" w:rsidRPr="002B265B">
        <w:rPr>
          <w:bCs w:val="0"/>
          <w:sz w:val="24"/>
          <w:szCs w:val="24"/>
        </w:rPr>
        <w:t xml:space="preserve">) рублей 00 копеек РФ, без учета НДС; НДС составляет </w:t>
      </w:r>
      <w:r w:rsidR="002B265B" w:rsidRPr="002B265B">
        <w:rPr>
          <w:sz w:val="24"/>
          <w:szCs w:val="24"/>
        </w:rPr>
        <w:t>75 600</w:t>
      </w:r>
      <w:r w:rsidR="002B265B" w:rsidRPr="002B265B">
        <w:rPr>
          <w:bCs w:val="0"/>
          <w:sz w:val="24"/>
          <w:szCs w:val="24"/>
        </w:rPr>
        <w:t xml:space="preserve"> (</w:t>
      </w:r>
      <w:r w:rsidR="002B265B" w:rsidRPr="002B265B">
        <w:rPr>
          <w:sz w:val="24"/>
          <w:szCs w:val="24"/>
        </w:rPr>
        <w:t>Семьдесят пять тысяч шестьсот</w:t>
      </w:r>
      <w:r w:rsidR="002B265B" w:rsidRPr="002B265B">
        <w:rPr>
          <w:bCs w:val="0"/>
          <w:sz w:val="24"/>
          <w:szCs w:val="24"/>
        </w:rPr>
        <w:t xml:space="preserve">) рублей 00 копеек РФ; </w:t>
      </w:r>
      <w:r w:rsidR="002B265B" w:rsidRPr="002B265B">
        <w:rPr>
          <w:sz w:val="24"/>
          <w:szCs w:val="24"/>
        </w:rPr>
        <w:t>495 600</w:t>
      </w:r>
      <w:r w:rsidR="002B265B" w:rsidRPr="002B265B">
        <w:rPr>
          <w:bCs w:val="0"/>
          <w:sz w:val="24"/>
          <w:szCs w:val="24"/>
        </w:rPr>
        <w:t xml:space="preserve"> (</w:t>
      </w:r>
      <w:r w:rsidR="002B265B" w:rsidRPr="002B265B">
        <w:rPr>
          <w:sz w:val="24"/>
          <w:szCs w:val="24"/>
        </w:rPr>
        <w:t>Четыреста девяносто пять тысяч шестьсот</w:t>
      </w:r>
      <w:r w:rsidR="002B265B" w:rsidRPr="002B265B">
        <w:rPr>
          <w:bCs w:val="0"/>
          <w:sz w:val="24"/>
          <w:szCs w:val="24"/>
        </w:rPr>
        <w:t>) рублей 00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F71E4">
        <w:fldChar w:fldCharType="begin"/>
      </w:r>
      <w:r w:rsidR="00DF71E4">
        <w:instrText xml:space="preserve"> REF _Ref441051750 \r \h  \* MERGEFORMAT </w:instrText>
      </w:r>
      <w:r w:rsidR="00DF71E4">
        <w:fldChar w:fldCharType="separate"/>
      </w:r>
      <w:r w:rsidR="001F15A9" w:rsidRPr="001F15A9">
        <w:rPr>
          <w:sz w:val="24"/>
          <w:szCs w:val="24"/>
        </w:rPr>
        <w:t>3.3.7.1</w:t>
      </w:r>
      <w:r w:rsidR="00DF71E4">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F15A9">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1F15A9">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w:t>
      </w:r>
      <w:r w:rsidRPr="004B74B1">
        <w:rPr>
          <w:sz w:val="24"/>
          <w:szCs w:val="24"/>
        </w:rPr>
        <w:lastRenderedPageBreak/>
        <w:t>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F15A9">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1F15A9">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1F15A9">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w:t>
      </w:r>
      <w:r w:rsidRPr="002B265B">
        <w:rPr>
          <w:bCs w:val="0"/>
          <w:sz w:val="24"/>
          <w:szCs w:val="24"/>
        </w:rPr>
        <w:t xml:space="preserve">юридическое, </w:t>
      </w:r>
      <w:r w:rsidRPr="002B265B">
        <w:rPr>
          <w:bCs w:val="0"/>
          <w:color w:val="000000"/>
          <w:sz w:val="24"/>
          <w:szCs w:val="24"/>
        </w:rPr>
        <w:t>физическое</w:t>
      </w:r>
      <w:r w:rsidRPr="002B265B">
        <w:rPr>
          <w:bCs w:val="0"/>
          <w:sz w:val="24"/>
          <w:szCs w:val="24"/>
        </w:rPr>
        <w:t xml:space="preserve"> лицо </w:t>
      </w:r>
      <w:r w:rsidR="00E71628" w:rsidRPr="002B265B">
        <w:rPr>
          <w:bCs w:val="0"/>
          <w:sz w:val="24"/>
          <w:szCs w:val="24"/>
        </w:rPr>
        <w:t>(в т.</w:t>
      </w:r>
      <w:r w:rsidR="003129D4" w:rsidRPr="002B265B">
        <w:rPr>
          <w:bCs w:val="0"/>
          <w:sz w:val="24"/>
          <w:szCs w:val="24"/>
        </w:rPr>
        <w:t xml:space="preserve"> </w:t>
      </w:r>
      <w:r w:rsidR="00E71628" w:rsidRPr="002B265B">
        <w:rPr>
          <w:bCs w:val="0"/>
          <w:sz w:val="24"/>
          <w:szCs w:val="24"/>
        </w:rPr>
        <w:t xml:space="preserve">ч. </w:t>
      </w:r>
      <w:r w:rsidRPr="002B265B">
        <w:rPr>
          <w:bCs w:val="0"/>
          <w:sz w:val="24"/>
          <w:szCs w:val="24"/>
        </w:rPr>
        <w:t>индивидуальный предприниматель</w:t>
      </w:r>
      <w:r w:rsidR="00E71628" w:rsidRPr="002B265B">
        <w:rPr>
          <w:bCs w:val="0"/>
          <w:sz w:val="24"/>
          <w:szCs w:val="24"/>
        </w:rPr>
        <w:t>)</w:t>
      </w:r>
      <w:r w:rsidR="00AD315C" w:rsidRPr="002B265B">
        <w:rPr>
          <w:bCs w:val="0"/>
          <w:sz w:val="24"/>
          <w:szCs w:val="24"/>
        </w:rPr>
        <w:t xml:space="preserve"> </w:t>
      </w:r>
      <w:r w:rsidR="00AD315C" w:rsidRPr="002B265B">
        <w:rPr>
          <w:sz w:val="24"/>
          <w:szCs w:val="24"/>
        </w:rPr>
        <w:t>являющееся субъектом малого и среднего предпринимательства</w:t>
      </w:r>
      <w:r w:rsidRPr="002B265B">
        <w:rPr>
          <w:bCs w:val="0"/>
          <w:sz w:val="24"/>
          <w:szCs w:val="24"/>
        </w:rPr>
        <w:t xml:space="preserve">. </w:t>
      </w:r>
      <w:proofErr w:type="gramStart"/>
      <w:r w:rsidR="00362EA4" w:rsidRPr="002B265B">
        <w:rPr>
          <w:bCs w:val="0"/>
          <w:sz w:val="24"/>
          <w:szCs w:val="24"/>
        </w:rPr>
        <w:t>Дополнительные требования к соисполнителям и порядку подтверждения их соответствия установленным требованиям приведены в пункте</w:t>
      </w:r>
      <w:r w:rsidR="00362EA4" w:rsidRPr="00362EA4">
        <w:rPr>
          <w:bCs w:val="0"/>
          <w:sz w:val="24"/>
          <w:szCs w:val="24"/>
        </w:rPr>
        <w:t xml:space="preserve"> </w:t>
      </w:r>
      <w:r w:rsidR="00DF71E4">
        <w:fldChar w:fldCharType="begin"/>
      </w:r>
      <w:r w:rsidR="00DF71E4">
        <w:instrText xml:space="preserve"> REF _Ref191386451 \n \h  \* MERGEFORMAT </w:instrText>
      </w:r>
      <w:r w:rsidR="00DF71E4">
        <w:fldChar w:fldCharType="separate"/>
      </w:r>
      <w:r w:rsidR="001F15A9" w:rsidRPr="001F15A9">
        <w:rPr>
          <w:bCs w:val="0"/>
          <w:sz w:val="24"/>
          <w:szCs w:val="24"/>
        </w:rPr>
        <w:t>3.3.9</w:t>
      </w:r>
      <w:r w:rsidR="00DF71E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1F15A9">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2B265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F71E4">
        <w:fldChar w:fldCharType="begin"/>
      </w:r>
      <w:r w:rsidR="00DF71E4">
        <w:instrText xml:space="preserve"> REF _Ref440275279 \r \h  \* MERGEFORMAT </w:instrText>
      </w:r>
      <w:r w:rsidR="00DF71E4">
        <w:fldChar w:fldCharType="separate"/>
      </w:r>
      <w:r w:rsidR="001F15A9" w:rsidRPr="001F15A9">
        <w:rPr>
          <w:sz w:val="24"/>
          <w:szCs w:val="24"/>
        </w:rPr>
        <w:t>1.1.4</w:t>
      </w:r>
      <w:r w:rsidR="00DF71E4">
        <w:fldChar w:fldCharType="end"/>
      </w:r>
      <w:r w:rsidRPr="009F2BF9">
        <w:rPr>
          <w:sz w:val="24"/>
          <w:szCs w:val="24"/>
        </w:rPr>
        <w:t xml:space="preserve"> и разделе </w:t>
      </w:r>
      <w:r w:rsidR="00DF71E4">
        <w:fldChar w:fldCharType="begin"/>
      </w:r>
      <w:r w:rsidR="00DF71E4">
        <w:instrText xml:space="preserve"> REF _Ref440270568 \r \h  \* MERGEFORMAT </w:instrText>
      </w:r>
      <w:r w:rsidR="00DF71E4">
        <w:fldChar w:fldCharType="separate"/>
      </w:r>
      <w:r w:rsidR="001F15A9">
        <w:t>4</w:t>
      </w:r>
      <w:r w:rsidR="00DF71E4">
        <w:fldChar w:fldCharType="end"/>
      </w:r>
      <w:r w:rsidRPr="009F2BF9">
        <w:rPr>
          <w:sz w:val="24"/>
          <w:szCs w:val="24"/>
        </w:rPr>
        <w:t xml:space="preserve">, в </w:t>
      </w:r>
      <w:r w:rsidRPr="002B265B">
        <w:rPr>
          <w:sz w:val="24"/>
          <w:szCs w:val="24"/>
        </w:rPr>
        <w:t>соответствии с требованиями законодательства Российской Федерации)</w:t>
      </w:r>
      <w:r w:rsidR="002B265B" w:rsidRPr="002B265B">
        <w:rPr>
          <w:sz w:val="24"/>
          <w:szCs w:val="24"/>
        </w:rPr>
        <w:t>;</w:t>
      </w:r>
    </w:p>
    <w:p w:rsidR="00AD315C" w:rsidRPr="002B265B" w:rsidRDefault="00AD315C" w:rsidP="00AD315C">
      <w:pPr>
        <w:numPr>
          <w:ilvl w:val="0"/>
          <w:numId w:val="21"/>
        </w:numPr>
        <w:suppressAutoHyphens w:val="0"/>
        <w:spacing w:line="264" w:lineRule="auto"/>
        <w:rPr>
          <w:sz w:val="24"/>
          <w:szCs w:val="24"/>
          <w:lang w:eastAsia="ru-RU"/>
        </w:rPr>
      </w:pPr>
      <w:r w:rsidRPr="002B265B">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2B265B">
        <w:rPr>
          <w:sz w:val="24"/>
          <w:szCs w:val="24"/>
        </w:rPr>
        <w:lastRenderedPageBreak/>
        <w:t>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1F15A9">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1F15A9">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1F15A9">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1F15A9">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1F15A9">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1F15A9">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F71E4">
        <w:fldChar w:fldCharType="begin"/>
      </w:r>
      <w:r w:rsidR="00DF71E4">
        <w:instrText xml:space="preserve"> REF _Ref440275279 \r \h  \* MERGEFORMAT </w:instrText>
      </w:r>
      <w:r w:rsidR="00DF71E4">
        <w:fldChar w:fldCharType="separate"/>
      </w:r>
      <w:r w:rsidR="001F15A9" w:rsidRPr="001F15A9">
        <w:rPr>
          <w:sz w:val="24"/>
          <w:szCs w:val="24"/>
        </w:rPr>
        <w:t>1.1.4</w:t>
      </w:r>
      <w:r w:rsidR="00DF71E4">
        <w:fldChar w:fldCharType="end"/>
      </w:r>
      <w:r w:rsidRPr="009F2BF9">
        <w:rPr>
          <w:sz w:val="24"/>
          <w:szCs w:val="24"/>
        </w:rPr>
        <w:t xml:space="preserve"> и разделе </w:t>
      </w:r>
      <w:r w:rsidR="00DF71E4">
        <w:fldChar w:fldCharType="begin"/>
      </w:r>
      <w:r w:rsidR="00DF71E4">
        <w:instrText xml:space="preserve"> REF _Ref440270568 \r \h  \* MERGEFORMAT </w:instrText>
      </w:r>
      <w:r w:rsidR="00DF71E4">
        <w:fldChar w:fldCharType="separate"/>
      </w:r>
      <w:r w:rsidR="001F15A9">
        <w:t>4</w:t>
      </w:r>
      <w:r w:rsidR="00DF71E4">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1F15A9">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1F15A9">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1F15A9">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w:t>
      </w:r>
      <w:r w:rsidRPr="00920CB0">
        <w:rPr>
          <w:sz w:val="24"/>
          <w:szCs w:val="24"/>
        </w:rPr>
        <w:lastRenderedPageBreak/>
        <w:t>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1F15A9">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F71E4">
        <w:fldChar w:fldCharType="begin"/>
      </w:r>
      <w:r w:rsidR="00DF71E4">
        <w:instrText xml:space="preserve"> REF _Ref440272274 \r \h  \* MERGEFORMAT </w:instrText>
      </w:r>
      <w:r w:rsidR="00DF71E4">
        <w:fldChar w:fldCharType="separate"/>
      </w:r>
      <w:r w:rsidR="001F15A9" w:rsidRPr="001F15A9">
        <w:rPr>
          <w:sz w:val="24"/>
          <w:szCs w:val="24"/>
        </w:rPr>
        <w:t>5.15</w:t>
      </w:r>
      <w:r w:rsidR="00DF71E4">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lastRenderedPageBreak/>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F71E4">
        <w:fldChar w:fldCharType="begin"/>
      </w:r>
      <w:r w:rsidR="00DF71E4">
        <w:instrText xml:space="preserve"> REF _Ref191386407 \r \h  \* MERGEFORMAT </w:instrText>
      </w:r>
      <w:r w:rsidR="00DF71E4">
        <w:fldChar w:fldCharType="separate"/>
      </w:r>
      <w:r w:rsidR="001F15A9" w:rsidRPr="001F15A9">
        <w:rPr>
          <w:bCs w:val="0"/>
          <w:sz w:val="24"/>
          <w:szCs w:val="24"/>
        </w:rPr>
        <w:t>3.3.8</w:t>
      </w:r>
      <w:r w:rsidR="00DF71E4">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F15A9">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1F15A9">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F15A9">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F71E4">
        <w:fldChar w:fldCharType="begin"/>
      </w:r>
      <w:r w:rsidR="00DF71E4">
        <w:instrText xml:space="preserve"> REF _Ref191386482 \r \h  \* MERGEFORMAT </w:instrText>
      </w:r>
      <w:r w:rsidR="00DF71E4">
        <w:fldChar w:fldCharType="separate"/>
      </w:r>
      <w:r w:rsidR="001F15A9" w:rsidRPr="001F15A9">
        <w:rPr>
          <w:bCs w:val="0"/>
          <w:sz w:val="24"/>
          <w:szCs w:val="24"/>
        </w:rPr>
        <w:t>3.3.8.1</w:t>
      </w:r>
      <w:r w:rsidR="00DF71E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F71E4">
        <w:fldChar w:fldCharType="begin"/>
      </w:r>
      <w:r w:rsidR="00DF71E4">
        <w:instrText xml:space="preserve"> REF _Ref191386407 \r \h  \* MERGEFORMAT </w:instrText>
      </w:r>
      <w:r w:rsidR="00DF71E4">
        <w:fldChar w:fldCharType="separate"/>
      </w:r>
      <w:r w:rsidR="001F15A9" w:rsidRPr="001F15A9">
        <w:rPr>
          <w:bCs w:val="0"/>
          <w:sz w:val="24"/>
          <w:szCs w:val="24"/>
        </w:rPr>
        <w:t>3.3.8</w:t>
      </w:r>
      <w:r w:rsidR="00DF71E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F15A9">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F71E4">
        <w:fldChar w:fldCharType="begin"/>
      </w:r>
      <w:r w:rsidR="00DF71E4">
        <w:instrText xml:space="preserve"> REF _Ref307563248 \r \h  \* MERGEFORMAT </w:instrText>
      </w:r>
      <w:r w:rsidR="00DF71E4">
        <w:fldChar w:fldCharType="separate"/>
      </w:r>
      <w:r w:rsidR="001F15A9" w:rsidRPr="001F15A9">
        <w:rPr>
          <w:bCs w:val="0"/>
          <w:sz w:val="24"/>
          <w:szCs w:val="24"/>
          <w:lang w:val="en-US"/>
        </w:rPr>
        <w:t>a</w:t>
      </w:r>
      <w:r w:rsidR="001F15A9" w:rsidRPr="001F15A9">
        <w:rPr>
          <w:bCs w:val="0"/>
          <w:sz w:val="24"/>
          <w:szCs w:val="24"/>
        </w:rPr>
        <w:t>)</w:t>
      </w:r>
      <w:r w:rsidR="00DF71E4">
        <w:fldChar w:fldCharType="end"/>
      </w:r>
      <w:r w:rsidRPr="00E71A48">
        <w:rPr>
          <w:bCs w:val="0"/>
          <w:sz w:val="24"/>
          <w:szCs w:val="24"/>
        </w:rPr>
        <w:t xml:space="preserve">- </w:t>
      </w:r>
      <w:r w:rsidR="00DF71E4">
        <w:fldChar w:fldCharType="begin"/>
      </w:r>
      <w:r w:rsidR="00DF71E4">
        <w:instrText xml:space="preserve"> REF _Ref307563262 \r \h  \* MERGEFORMAT </w:instrText>
      </w:r>
      <w:r w:rsidR="00DF71E4">
        <w:fldChar w:fldCharType="separate"/>
      </w:r>
      <w:r w:rsidR="001F15A9" w:rsidRPr="001F15A9">
        <w:rPr>
          <w:bCs w:val="0"/>
          <w:sz w:val="24"/>
          <w:szCs w:val="24"/>
          <w:lang w:val="en-US"/>
        </w:rPr>
        <w:t>g</w:t>
      </w:r>
      <w:r w:rsidR="001F15A9" w:rsidRPr="001F15A9">
        <w:rPr>
          <w:bCs w:val="0"/>
          <w:sz w:val="24"/>
          <w:szCs w:val="24"/>
        </w:rPr>
        <w:t>)</w:t>
      </w:r>
      <w:r w:rsidR="00DF71E4">
        <w:fldChar w:fldCharType="end"/>
      </w:r>
      <w:r w:rsidRPr="00E71A48">
        <w:rPr>
          <w:bCs w:val="0"/>
          <w:sz w:val="24"/>
          <w:szCs w:val="24"/>
        </w:rPr>
        <w:t xml:space="preserve">п. </w:t>
      </w:r>
      <w:r w:rsidR="00DF71E4">
        <w:fldChar w:fldCharType="begin"/>
      </w:r>
      <w:r w:rsidR="00DF71E4">
        <w:instrText xml:space="preserve"> REF _Ref306032591 \r \h  \* MERGEFORMAT </w:instrText>
      </w:r>
      <w:r w:rsidR="00DF71E4">
        <w:fldChar w:fldCharType="separate"/>
      </w:r>
      <w:r w:rsidR="001F15A9" w:rsidRPr="001F15A9">
        <w:rPr>
          <w:bCs w:val="0"/>
          <w:sz w:val="24"/>
          <w:szCs w:val="24"/>
        </w:rPr>
        <w:t>3.3.10.4</w:t>
      </w:r>
      <w:r w:rsidR="00DF71E4">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1F15A9">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1F15A9">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F15A9">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 xml:space="preserve">окументацию по запросу </w:t>
      </w:r>
      <w:r w:rsidR="00E353DA" w:rsidRPr="00212D09">
        <w:rPr>
          <w:bCs w:val="0"/>
          <w:sz w:val="24"/>
          <w:szCs w:val="24"/>
        </w:rPr>
        <w:lastRenderedPageBreak/>
        <w:t>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1F15A9">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F71E4">
        <w:fldChar w:fldCharType="begin"/>
      </w:r>
      <w:r w:rsidR="00DF71E4">
        <w:instrText xml:space="preserve"> REF _Ref440289401 \r \h  \* MERGEFORMAT </w:instrText>
      </w:r>
      <w:r w:rsidR="00DF71E4">
        <w:fldChar w:fldCharType="separate"/>
      </w:r>
      <w:r w:rsidR="001F15A9" w:rsidRPr="001F15A9">
        <w:rPr>
          <w:bCs w:val="0"/>
          <w:iCs/>
          <w:sz w:val="24"/>
          <w:szCs w:val="24"/>
        </w:rPr>
        <w:t>3.3.13</w:t>
      </w:r>
      <w:r w:rsidR="00DF71E4">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1F15A9">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F71E4">
        <w:fldChar w:fldCharType="begin"/>
      </w:r>
      <w:r w:rsidR="00DF71E4">
        <w:instrText xml:space="preserve"> REF _Ref306008743 \r \h  \* MERGEFORMAT </w:instrText>
      </w:r>
      <w:r w:rsidR="00DF71E4">
        <w:fldChar w:fldCharType="separate"/>
      </w:r>
      <w:r w:rsidR="001F15A9" w:rsidRPr="001F15A9">
        <w:rPr>
          <w:bCs w:val="0"/>
          <w:sz w:val="24"/>
          <w:szCs w:val="24"/>
        </w:rPr>
        <w:t>3.3.4</w:t>
      </w:r>
      <w:r w:rsidR="00DF71E4">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1F15A9">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1F15A9">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DF71E4">
        <w:fldChar w:fldCharType="begin"/>
      </w:r>
      <w:r w:rsidR="00DF71E4">
        <w:instrText xml:space="preserve"> REF _Ref305753174 \r \h  \* MERGEFORMAT </w:instrText>
      </w:r>
      <w:r w:rsidR="00DF71E4">
        <w:fldChar w:fldCharType="separate"/>
      </w:r>
      <w:r w:rsidR="001F15A9" w:rsidRPr="001F15A9">
        <w:rPr>
          <w:bCs w:val="0"/>
          <w:sz w:val="24"/>
          <w:szCs w:val="24"/>
        </w:rPr>
        <w:t>3.3.14.4</w:t>
      </w:r>
      <w:r w:rsidR="00DF71E4">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2B265B"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2B265B">
        <w:rPr>
          <w:bCs w:val="0"/>
          <w:sz w:val="24"/>
          <w:szCs w:val="24"/>
        </w:rPr>
        <w:t>Заявк</w:t>
      </w:r>
      <w:r w:rsidR="00717F60" w:rsidRPr="002B265B">
        <w:rPr>
          <w:bCs w:val="0"/>
          <w:sz w:val="24"/>
          <w:szCs w:val="24"/>
        </w:rPr>
        <w:t xml:space="preserve">и на ЭТП могут быть поданы до </w:t>
      </w:r>
      <w:r w:rsidR="002B5044" w:rsidRPr="002B265B">
        <w:rPr>
          <w:b/>
          <w:bCs w:val="0"/>
          <w:sz w:val="24"/>
          <w:szCs w:val="24"/>
        </w:rPr>
        <w:t xml:space="preserve">12 часов 00 минут </w:t>
      </w:r>
      <w:r w:rsidR="002B265B">
        <w:rPr>
          <w:b/>
          <w:bCs w:val="0"/>
          <w:sz w:val="24"/>
          <w:szCs w:val="24"/>
        </w:rPr>
        <w:t>11</w:t>
      </w:r>
      <w:r w:rsidR="002B5044" w:rsidRPr="002B265B">
        <w:rPr>
          <w:b/>
          <w:bCs w:val="0"/>
          <w:sz w:val="24"/>
          <w:szCs w:val="24"/>
        </w:rPr>
        <w:t xml:space="preserve"> </w:t>
      </w:r>
      <w:r w:rsidR="002B265B">
        <w:rPr>
          <w:b/>
          <w:bCs w:val="0"/>
          <w:sz w:val="24"/>
          <w:szCs w:val="24"/>
        </w:rPr>
        <w:t>февраля</w:t>
      </w:r>
      <w:r w:rsidR="002B5044" w:rsidRPr="002B265B">
        <w:rPr>
          <w:b/>
          <w:bCs w:val="0"/>
          <w:sz w:val="24"/>
          <w:szCs w:val="24"/>
        </w:rPr>
        <w:t xml:space="preserve"> 2016 года</w:t>
      </w:r>
      <w:r w:rsidR="00717F60" w:rsidRPr="002B265B">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F71E4">
        <w:fldChar w:fldCharType="begin"/>
      </w:r>
      <w:r w:rsidR="00DF71E4">
        <w:instrText xml:space="preserve"> REF _Ref93089454 \n \h  \* MERGEFORMAT </w:instrText>
      </w:r>
      <w:r w:rsidR="00DF71E4">
        <w:fldChar w:fldCharType="separate"/>
      </w:r>
      <w:r w:rsidR="001F15A9" w:rsidRPr="001F15A9">
        <w:rPr>
          <w:bCs w:val="0"/>
          <w:sz w:val="24"/>
          <w:szCs w:val="24"/>
        </w:rPr>
        <w:t>3.6.2</w:t>
      </w:r>
      <w:r w:rsidR="00DF71E4">
        <w:fldChar w:fldCharType="end"/>
      </w:r>
      <w:r w:rsidRPr="00E71A48">
        <w:rPr>
          <w:bCs w:val="0"/>
          <w:sz w:val="24"/>
          <w:szCs w:val="24"/>
        </w:rPr>
        <w:t xml:space="preserve">), проведение (при необходимости) переговоров (пункт </w:t>
      </w:r>
      <w:r w:rsidR="00DF71E4">
        <w:fldChar w:fldCharType="begin"/>
      </w:r>
      <w:r w:rsidR="00DF71E4">
        <w:instrText xml:space="preserve"> REF _Ref303670674 \n \h  \* MERGEFORMAT </w:instrText>
      </w:r>
      <w:r w:rsidR="00DF71E4">
        <w:fldChar w:fldCharType="separate"/>
      </w:r>
      <w:r w:rsidR="001F15A9" w:rsidRPr="001F15A9">
        <w:rPr>
          <w:bCs w:val="0"/>
          <w:sz w:val="24"/>
          <w:szCs w:val="24"/>
        </w:rPr>
        <w:t>3.6.3</w:t>
      </w:r>
      <w:r w:rsidR="00DF71E4">
        <w:fldChar w:fldCharType="end"/>
      </w:r>
      <w:r w:rsidRPr="00E71A48">
        <w:rPr>
          <w:bCs w:val="0"/>
          <w:sz w:val="24"/>
          <w:szCs w:val="24"/>
        </w:rPr>
        <w:t>) и оценочную стадию (пункт</w:t>
      </w:r>
      <w:r w:rsidR="007F3FB7" w:rsidRPr="00E71A48">
        <w:rPr>
          <w:bCs w:val="0"/>
          <w:sz w:val="24"/>
          <w:szCs w:val="24"/>
        </w:rPr>
        <w:t xml:space="preserve"> </w:t>
      </w:r>
      <w:r w:rsidR="00DF71E4">
        <w:fldChar w:fldCharType="begin"/>
      </w:r>
      <w:r w:rsidR="00DF71E4">
        <w:instrText xml:space="preserve"> REF _Ref306138385 \r \h  \* MERGEFORMAT </w:instrText>
      </w:r>
      <w:r w:rsidR="00DF71E4">
        <w:fldChar w:fldCharType="separate"/>
      </w:r>
      <w:r w:rsidR="001F15A9" w:rsidRPr="001F15A9">
        <w:rPr>
          <w:bCs w:val="0"/>
          <w:sz w:val="24"/>
          <w:szCs w:val="24"/>
        </w:rPr>
        <w:t>3.6.4</w:t>
      </w:r>
      <w:r w:rsidR="00DF71E4">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содержат Заявки, по существу не отвечающие техническим, коммерческим или </w:t>
      </w:r>
      <w:r w:rsidRPr="006C69BB">
        <w:rPr>
          <w:sz w:val="24"/>
          <w:szCs w:val="24"/>
        </w:rPr>
        <w:lastRenderedPageBreak/>
        <w:t>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F71E4">
        <w:fldChar w:fldCharType="begin"/>
      </w:r>
      <w:r w:rsidR="00DF71E4">
        <w:instrText xml:space="preserve"> REF _Ref306176386 \r \h  \* MERGEFORMAT </w:instrText>
      </w:r>
      <w:r w:rsidR="00DF71E4">
        <w:fldChar w:fldCharType="separate"/>
      </w:r>
      <w:r w:rsidR="001F15A9" w:rsidRPr="001F15A9">
        <w:rPr>
          <w:sz w:val="24"/>
          <w:szCs w:val="24"/>
        </w:rPr>
        <w:t>3.3.14</w:t>
      </w:r>
      <w:r w:rsidR="00DF71E4">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1F15A9">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1F15A9">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F71E4">
        <w:fldChar w:fldCharType="begin"/>
      </w:r>
      <w:r w:rsidR="00DF71E4">
        <w:instrText xml:space="preserve"> REF _Ref306352987 \r \h  \* MERGEFORMAT </w:instrText>
      </w:r>
      <w:r w:rsidR="00DF71E4">
        <w:fldChar w:fldCharType="separate"/>
      </w:r>
      <w:r w:rsidR="001F15A9" w:rsidRPr="001F15A9">
        <w:rPr>
          <w:iCs/>
          <w:sz w:val="24"/>
          <w:szCs w:val="24"/>
          <w:lang w:eastAsia="ru-RU"/>
        </w:rPr>
        <w:t>3.7.3</w:t>
      </w:r>
      <w:r w:rsidR="00DF71E4">
        <w:fldChar w:fldCharType="end"/>
      </w:r>
      <w:r w:rsidRPr="00E71A48">
        <w:rPr>
          <w:iCs/>
          <w:sz w:val="24"/>
          <w:szCs w:val="24"/>
          <w:lang w:eastAsia="ru-RU"/>
        </w:rPr>
        <w:t xml:space="preserve"> - </w:t>
      </w:r>
      <w:r w:rsidR="00DF71E4">
        <w:fldChar w:fldCharType="begin"/>
      </w:r>
      <w:r w:rsidR="00DF71E4">
        <w:instrText xml:space="preserve"> REF _Ref306353005 \r \h  \* MERGEFORMAT </w:instrText>
      </w:r>
      <w:r w:rsidR="00DF71E4">
        <w:fldChar w:fldCharType="separate"/>
      </w:r>
      <w:r w:rsidR="001F15A9" w:rsidRPr="001F15A9">
        <w:rPr>
          <w:iCs/>
          <w:sz w:val="24"/>
          <w:szCs w:val="24"/>
          <w:lang w:eastAsia="ru-RU"/>
        </w:rPr>
        <w:t>3.7.5</w:t>
      </w:r>
      <w:r w:rsidR="00DF71E4">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F71E4">
        <w:fldChar w:fldCharType="begin"/>
      </w:r>
      <w:r w:rsidR="00DF71E4">
        <w:instrText xml:space="preserve"> REF _Ref294695546 \r \h  \* MERGEFORMAT </w:instrText>
      </w:r>
      <w:r w:rsidR="00DF71E4">
        <w:fldChar w:fldCharType="separate"/>
      </w:r>
      <w:r w:rsidR="001F15A9" w:rsidRPr="001F15A9">
        <w:rPr>
          <w:bCs w:val="0"/>
          <w:sz w:val="24"/>
          <w:szCs w:val="24"/>
        </w:rPr>
        <w:t xml:space="preserve"> 1.2.6 </w:t>
      </w:r>
      <w:r w:rsidR="00DF71E4">
        <w:fldChar w:fldCharType="end"/>
      </w:r>
      <w:r w:rsidRPr="00E71A48">
        <w:rPr>
          <w:bCs w:val="0"/>
          <w:sz w:val="24"/>
          <w:szCs w:val="24"/>
        </w:rPr>
        <w:t>и/или в срок, определенный в п.</w:t>
      </w:r>
      <w:r w:rsidR="001716DB" w:rsidRPr="00E71A48">
        <w:rPr>
          <w:bCs w:val="0"/>
          <w:sz w:val="24"/>
          <w:szCs w:val="24"/>
        </w:rPr>
        <w:t xml:space="preserve"> </w:t>
      </w:r>
      <w:r w:rsidR="00DF71E4">
        <w:fldChar w:fldCharType="begin"/>
      </w:r>
      <w:r w:rsidR="00DF71E4">
        <w:instrText xml:space="preserve"> REF _Ref294695403 \n \h  \* MERGEFORMAT </w:instrText>
      </w:r>
      <w:r w:rsidR="00DF71E4">
        <w:fldChar w:fldCharType="separate"/>
      </w:r>
      <w:r w:rsidR="001F15A9" w:rsidRPr="001F15A9">
        <w:rPr>
          <w:bCs w:val="0"/>
          <w:sz w:val="24"/>
          <w:szCs w:val="24"/>
        </w:rPr>
        <w:t>3.10.3</w:t>
      </w:r>
      <w:r w:rsidR="00DF71E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F71E4">
        <w:fldChar w:fldCharType="begin"/>
      </w:r>
      <w:r w:rsidR="00DF71E4">
        <w:instrText xml:space="preserve"> REF _Ref305979053 \r \h  \* MERGEFORMAT </w:instrText>
      </w:r>
      <w:r w:rsidR="00DF71E4">
        <w:fldChar w:fldCharType="separate"/>
      </w:r>
      <w:r w:rsidR="001F15A9" w:rsidRPr="001F15A9">
        <w:rPr>
          <w:bCs w:val="0"/>
          <w:sz w:val="24"/>
          <w:szCs w:val="24"/>
        </w:rPr>
        <w:t>3.10.4</w:t>
      </w:r>
      <w:r w:rsidR="00DF71E4">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1F15A9">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F71E4">
        <w:fldChar w:fldCharType="begin"/>
      </w:r>
      <w:r w:rsidR="00DF71E4">
        <w:instrText xml:space="preserve"> REF _Ref191386085 \r \h  \* MERGEFORMAT </w:instrText>
      </w:r>
      <w:r w:rsidR="00DF71E4">
        <w:fldChar w:fldCharType="separate"/>
      </w:r>
      <w:r w:rsidR="001F15A9" w:rsidRPr="001F15A9">
        <w:rPr>
          <w:iCs/>
          <w:sz w:val="24"/>
          <w:szCs w:val="24"/>
        </w:rPr>
        <w:t>1.1.1</w:t>
      </w:r>
      <w:r w:rsidR="00DF71E4">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2B265B">
        <w:rPr>
          <w:b w:val="0"/>
          <w:szCs w:val="24"/>
        </w:rPr>
        <w:t>Лоту №1 (подраздел</w:t>
      </w:r>
      <w:r w:rsidR="00A154B7">
        <w:rPr>
          <w:b w:val="0"/>
          <w:szCs w:val="24"/>
        </w:rPr>
        <w:t xml:space="preserve">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1F15A9">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в Приложении №1 </w:t>
      </w:r>
      <w:r w:rsidR="002B265B">
        <w:rPr>
          <w:b w:val="0"/>
          <w:szCs w:val="24"/>
          <w:lang w:eastAsia="ru-RU"/>
        </w:rPr>
        <w:t>Техническом</w:t>
      </w:r>
      <w:r w:rsidR="003776BB" w:rsidRPr="003803A7">
        <w:rPr>
          <w:b w:val="0"/>
          <w:szCs w:val="24"/>
          <w:lang w:eastAsia="ru-RU"/>
        </w:rPr>
        <w:t xml:space="preserve">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1F15A9">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1F15A9">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1F15A9">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1F15A9">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F71E4">
        <w:fldChar w:fldCharType="begin"/>
      </w:r>
      <w:r w:rsidR="00DF71E4">
        <w:instrText xml:space="preserve"> REF _Ref441052031 \r \h  \* MERGEFORMAT </w:instrText>
      </w:r>
      <w:r w:rsidR="00DF71E4">
        <w:fldChar w:fldCharType="separate"/>
      </w:r>
      <w:r w:rsidR="001F15A9" w:rsidRPr="001F15A9">
        <w:rPr>
          <w:sz w:val="24"/>
          <w:szCs w:val="24"/>
        </w:rPr>
        <w:t>5.1.2.3</w:t>
      </w:r>
      <w:r w:rsidR="00DF71E4">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1F15A9">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DF71E4">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DF71E4">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F15A9">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F15A9">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F15A9">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F15A9">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F71E4">
        <w:fldChar w:fldCharType="begin"/>
      </w:r>
      <w:r w:rsidR="00DF71E4">
        <w:instrText xml:space="preserve"> REF _Ref440270568 \r \h  \* MERGEFORMAT </w:instrText>
      </w:r>
      <w:r w:rsidR="00DF71E4">
        <w:fldChar w:fldCharType="separate"/>
      </w:r>
      <w:r w:rsidR="001F15A9">
        <w:t>4</w:t>
      </w:r>
      <w:r w:rsidR="00DF71E4">
        <w:fldChar w:fldCharType="end"/>
      </w:r>
      <w:r w:rsidRPr="00EA3F63">
        <w:rPr>
          <w:sz w:val="24"/>
          <w:szCs w:val="24"/>
        </w:rPr>
        <w:t xml:space="preserve"> с учетом предлагаемых условий Договора (раздел </w:t>
      </w:r>
      <w:r w:rsidR="00DF71E4">
        <w:fldChar w:fldCharType="begin"/>
      </w:r>
      <w:r w:rsidR="00DF71E4">
        <w:instrText xml:space="preserve"> REF _Ref440272931 \r \h  \* MERGEFORMAT </w:instrText>
      </w:r>
      <w:r w:rsidR="00DF71E4">
        <w:fldChar w:fldCharType="separate"/>
      </w:r>
      <w:r w:rsidR="001F15A9">
        <w:t>2</w:t>
      </w:r>
      <w:r w:rsidR="00DF71E4">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1F15A9">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1F15A9">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1F15A9">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1F15A9">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1F15A9">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F15A9">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F15A9">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F71E4">
        <w:fldChar w:fldCharType="begin"/>
      </w:r>
      <w:r w:rsidR="00DF71E4">
        <w:instrText xml:space="preserve"> REF _Ref55336310 \r \h  \* MERGEFORMAT </w:instrText>
      </w:r>
      <w:r w:rsidR="00DF71E4">
        <w:fldChar w:fldCharType="separate"/>
      </w:r>
      <w:r w:rsidR="001F15A9" w:rsidRPr="001F15A9">
        <w:rPr>
          <w:sz w:val="24"/>
          <w:szCs w:val="24"/>
        </w:rPr>
        <w:t>5.1</w:t>
      </w:r>
      <w:r w:rsidR="00DF71E4">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1F15A9">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1F15A9">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1F15A9">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1F15A9">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F15A9">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1F15A9">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1F15A9">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E4" w:rsidRDefault="00DF71E4">
      <w:pPr>
        <w:spacing w:line="240" w:lineRule="auto"/>
      </w:pPr>
      <w:r>
        <w:separator/>
      </w:r>
    </w:p>
  </w:endnote>
  <w:endnote w:type="continuationSeparator" w:id="0">
    <w:p w:rsidR="00DF71E4" w:rsidRDefault="00DF71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F71E4" w:rsidRDefault="00DF71E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Pr="00FA0376" w:rsidRDefault="00DF71E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F15A9">
      <w:rPr>
        <w:noProof/>
        <w:sz w:val="16"/>
        <w:szCs w:val="16"/>
        <w:lang w:eastAsia="ru-RU"/>
      </w:rPr>
      <w:t>4</w:t>
    </w:r>
    <w:r w:rsidRPr="00FA0376">
      <w:rPr>
        <w:sz w:val="16"/>
        <w:szCs w:val="16"/>
        <w:lang w:eastAsia="ru-RU"/>
      </w:rPr>
      <w:fldChar w:fldCharType="end"/>
    </w:r>
  </w:p>
  <w:p w:rsidR="00DF71E4" w:rsidRPr="00EE0539" w:rsidRDefault="00DF71E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F71E4">
      <w:rPr>
        <w:sz w:val="18"/>
        <w:szCs w:val="18"/>
      </w:rPr>
      <w:t>заключения Договора оказания услуг по выполнению текущего ремонта оборудования (ТК, АСДУ, АСКУЭ)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E4" w:rsidRDefault="00DF71E4">
      <w:pPr>
        <w:spacing w:line="240" w:lineRule="auto"/>
      </w:pPr>
      <w:r>
        <w:separator/>
      </w:r>
    </w:p>
  </w:footnote>
  <w:footnote w:type="continuationSeparator" w:id="0">
    <w:p w:rsidR="00DF71E4" w:rsidRDefault="00DF71E4">
      <w:pPr>
        <w:spacing w:line="240" w:lineRule="auto"/>
      </w:pPr>
      <w:r>
        <w:continuationSeparator/>
      </w:r>
    </w:p>
  </w:footnote>
  <w:footnote w:id="1">
    <w:p w:rsidR="00DF71E4" w:rsidRDefault="00DF71E4"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F71E4" w:rsidRDefault="00DF71E4"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Pr="00930031" w:rsidRDefault="00DF71E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E4" w:rsidRDefault="00DF71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A9"/>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265B"/>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12E7"/>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15C"/>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DF71E4"/>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CC33F-C012-4B83-A456-03704B68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75</Pages>
  <Words>21822</Words>
  <Characters>124392</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145923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59</cp:revision>
  <cp:lastPrinted>2016-01-25T07:43:00Z</cp:lastPrinted>
  <dcterms:created xsi:type="dcterms:W3CDTF">2016-01-13T12:36:00Z</dcterms:created>
  <dcterms:modified xsi:type="dcterms:W3CDTF">2016-01-25T09:05:00Z</dcterms:modified>
</cp:coreProperties>
</file>