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E564A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714666" w:rsidRPr="000D67AD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714666" w:rsidRPr="0059079B" w:rsidRDefault="0071466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9079B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9079B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047B9" w:rsidRPr="007417E6" w:rsidRDefault="00E047B9" w:rsidP="00E047B9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Pr="007417E6">
        <w:rPr>
          <w:sz w:val="24"/>
          <w:szCs w:val="24"/>
        </w:rPr>
        <w:t>УТВЕРЖДАЮ: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E047B9" w:rsidRPr="00E70D32" w:rsidRDefault="00E047B9" w:rsidP="00E047B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047B9" w:rsidRPr="00E70D32" w:rsidRDefault="00E047B9" w:rsidP="00E047B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E047B9" w:rsidRPr="00E70D32" w:rsidRDefault="00E047B9" w:rsidP="00E047B9">
      <w:pPr>
        <w:ind w:firstLine="6"/>
        <w:rPr>
          <w:sz w:val="24"/>
          <w:szCs w:val="24"/>
        </w:rPr>
      </w:pP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E047B9" w:rsidRPr="00E70D32" w:rsidRDefault="00E047B9" w:rsidP="00E047B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</w:t>
      </w:r>
      <w:r w:rsidR="00CD5D53">
        <w:rPr>
          <w:sz w:val="24"/>
          <w:szCs w:val="24"/>
        </w:rPr>
        <w:t>4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E047B9" w:rsidRPr="00C12FA4" w:rsidRDefault="00E047B9" w:rsidP="00E047B9">
      <w:pPr>
        <w:ind w:firstLine="0"/>
        <w:jc w:val="left"/>
        <w:rPr>
          <w:sz w:val="24"/>
          <w:szCs w:val="24"/>
        </w:rPr>
      </w:pP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</w:t>
      </w:r>
      <w:r w:rsidR="0059079B">
        <w:rPr>
          <w:b/>
          <w:kern w:val="36"/>
          <w:sz w:val="24"/>
          <w:szCs w:val="24"/>
        </w:rPr>
        <w:t>3</w:t>
      </w:r>
      <w:r w:rsidR="00D7765D">
        <w:rPr>
          <w:b/>
          <w:kern w:val="36"/>
          <w:sz w:val="24"/>
          <w:szCs w:val="24"/>
        </w:rPr>
        <w:t>3</w:t>
      </w:r>
      <w:r w:rsidR="00E35C6C">
        <w:rPr>
          <w:b/>
          <w:kern w:val="36"/>
          <w:sz w:val="24"/>
          <w:szCs w:val="24"/>
        </w:rPr>
        <w:t>2</w:t>
      </w:r>
      <w:r>
        <w:rPr>
          <w:b/>
          <w:kern w:val="36"/>
          <w:sz w:val="24"/>
          <w:szCs w:val="24"/>
        </w:rPr>
        <w:t>-ВР-18</w:t>
      </w:r>
    </w:p>
    <w:p w:rsidR="00E047B9" w:rsidRPr="00C12FA4" w:rsidRDefault="00E047B9" w:rsidP="00E047B9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59079B">
        <w:rPr>
          <w:b/>
          <w:kern w:val="36"/>
          <w:sz w:val="24"/>
          <w:szCs w:val="24"/>
        </w:rPr>
        <w:t>0</w:t>
      </w:r>
      <w:r w:rsidR="00CD5D53">
        <w:rPr>
          <w:b/>
          <w:kern w:val="36"/>
          <w:sz w:val="24"/>
          <w:szCs w:val="24"/>
        </w:rPr>
        <w:t>4</w:t>
      </w:r>
      <w:r w:rsidRPr="00C12FA4">
        <w:rPr>
          <w:b/>
          <w:kern w:val="36"/>
          <w:sz w:val="24"/>
          <w:szCs w:val="24"/>
        </w:rPr>
        <w:t xml:space="preserve">» </w:t>
      </w:r>
      <w:r w:rsidR="0059079B">
        <w:rPr>
          <w:b/>
          <w:kern w:val="36"/>
          <w:sz w:val="24"/>
          <w:szCs w:val="24"/>
        </w:rPr>
        <w:t>октя</w:t>
      </w:r>
      <w:r>
        <w:rPr>
          <w:b/>
          <w:kern w:val="36"/>
          <w:sz w:val="24"/>
          <w:szCs w:val="24"/>
        </w:rPr>
        <w:t>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B4B1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B4B19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70A6F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70A6F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17F60" w:rsidRPr="00EB4B19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4B19">
        <w:rPr>
          <w:b/>
          <w:sz w:val="24"/>
          <w:szCs w:val="24"/>
        </w:rPr>
        <w:t xml:space="preserve">на право </w:t>
      </w:r>
      <w:r w:rsidRPr="00973B8C">
        <w:rPr>
          <w:b/>
          <w:sz w:val="24"/>
          <w:szCs w:val="24"/>
        </w:rPr>
        <w:t xml:space="preserve">заключения </w:t>
      </w:r>
      <w:r w:rsidR="00366652" w:rsidRPr="00973B8C">
        <w:rPr>
          <w:b/>
          <w:sz w:val="24"/>
          <w:szCs w:val="24"/>
        </w:rPr>
        <w:t>Договор</w:t>
      </w:r>
      <w:r w:rsidR="00551FF5" w:rsidRPr="00973B8C">
        <w:rPr>
          <w:b/>
          <w:sz w:val="24"/>
          <w:szCs w:val="24"/>
        </w:rPr>
        <w:t>а</w:t>
      </w:r>
      <w:r w:rsidR="00366652" w:rsidRPr="00973B8C">
        <w:rPr>
          <w:b/>
          <w:sz w:val="24"/>
          <w:szCs w:val="24"/>
        </w:rPr>
        <w:t xml:space="preserve"> </w:t>
      </w:r>
      <w:r w:rsidR="00E35C6C">
        <w:rPr>
          <w:b/>
          <w:sz w:val="24"/>
          <w:szCs w:val="24"/>
        </w:rPr>
        <w:t xml:space="preserve">на </w:t>
      </w:r>
      <w:r w:rsidR="00E35C6C" w:rsidRPr="00E35C6C">
        <w:rPr>
          <w:b/>
          <w:sz w:val="24"/>
          <w:szCs w:val="24"/>
        </w:rPr>
        <w:t>ремонт автомобилей ВАЗ</w:t>
      </w:r>
      <w:r w:rsidR="00770A6F" w:rsidRPr="00973B8C">
        <w:rPr>
          <w:b/>
          <w:sz w:val="24"/>
          <w:szCs w:val="24"/>
        </w:rPr>
        <w:t xml:space="preserve"> для нужд ПАО «МРСК Центра» </w:t>
      </w:r>
      <w:r w:rsidR="00973B8C" w:rsidRPr="00973B8C">
        <w:rPr>
          <w:b/>
          <w:sz w:val="24"/>
          <w:szCs w:val="24"/>
        </w:rPr>
        <w:t xml:space="preserve">(филиала </w:t>
      </w:r>
      <w:r w:rsidR="007556FF" w:rsidRPr="00973B8C">
        <w:rPr>
          <w:b/>
          <w:sz w:val="24"/>
          <w:szCs w:val="24"/>
        </w:rPr>
        <w:t>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551FF5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4666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68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4666B">
        <w:rPr>
          <w:noProof/>
        </w:rPr>
        <w:t>93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91326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F116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F1167">
        <w:rPr>
          <w:iCs/>
          <w:sz w:val="24"/>
          <w:szCs w:val="24"/>
        </w:rPr>
        <w:t>– ПАО «МРСК Центра» (далее – Заказчик или Организатор)</w:t>
      </w:r>
      <w:r w:rsidRPr="007F1167">
        <w:rPr>
          <w:iCs/>
          <w:sz w:val="24"/>
          <w:szCs w:val="24"/>
        </w:rPr>
        <w:t xml:space="preserve"> (почтовый адрес:</w:t>
      </w:r>
      <w:r w:rsidR="007556FF" w:rsidRPr="007F1167">
        <w:rPr>
          <w:iCs/>
          <w:sz w:val="24"/>
          <w:szCs w:val="24"/>
        </w:rPr>
        <w:t xml:space="preserve"> РФ, 127018, г. Москва, ул. 2-я Ямская, 4</w:t>
      </w:r>
      <w:r w:rsidR="00EC1043" w:rsidRPr="007F1167">
        <w:rPr>
          <w:iCs/>
          <w:sz w:val="24"/>
          <w:szCs w:val="24"/>
        </w:rPr>
        <w:t>, с</w:t>
      </w:r>
      <w:r w:rsidRPr="007F1167">
        <w:rPr>
          <w:iCs/>
          <w:sz w:val="24"/>
          <w:szCs w:val="24"/>
        </w:rPr>
        <w:t xml:space="preserve">екретарь Закупочной комиссии – </w:t>
      </w:r>
      <w:r w:rsidR="00812668" w:rsidRPr="007F116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812668" w:rsidRPr="007F1167">
          <w:rPr>
            <w:rStyle w:val="a7"/>
            <w:sz w:val="24"/>
            <w:szCs w:val="24"/>
            <w:lang w:val="en-US"/>
          </w:rPr>
          <w:t>Zaitseva</w:t>
        </w:r>
        <w:r w:rsidR="00812668" w:rsidRPr="007F1167">
          <w:rPr>
            <w:rStyle w:val="a7"/>
            <w:sz w:val="24"/>
            <w:szCs w:val="24"/>
          </w:rPr>
          <w:t>.</w:t>
        </w:r>
        <w:r w:rsidR="00812668" w:rsidRPr="007F1167">
          <w:rPr>
            <w:rStyle w:val="a7"/>
            <w:sz w:val="24"/>
            <w:szCs w:val="24"/>
            <w:lang w:val="en-US"/>
          </w:rPr>
          <w:t>AA</w:t>
        </w:r>
        <w:r w:rsidR="00812668" w:rsidRPr="007F1167">
          <w:rPr>
            <w:rStyle w:val="a7"/>
            <w:sz w:val="24"/>
            <w:szCs w:val="24"/>
          </w:rPr>
          <w:t>@</w:t>
        </w:r>
        <w:r w:rsidR="00812668" w:rsidRPr="007F1167">
          <w:rPr>
            <w:rStyle w:val="a7"/>
            <w:sz w:val="24"/>
            <w:szCs w:val="24"/>
            <w:lang w:val="en-US"/>
          </w:rPr>
          <w:t>mrsk</w:t>
        </w:r>
        <w:r w:rsidR="00812668" w:rsidRPr="007F1167">
          <w:rPr>
            <w:rStyle w:val="a7"/>
            <w:sz w:val="24"/>
            <w:szCs w:val="24"/>
          </w:rPr>
          <w:t>-1.</w:t>
        </w:r>
        <w:r w:rsidR="00812668" w:rsidRPr="007F1167">
          <w:rPr>
            <w:rStyle w:val="a7"/>
            <w:sz w:val="24"/>
            <w:szCs w:val="24"/>
            <w:lang w:val="en-US"/>
          </w:rPr>
          <w:t>ru</w:t>
        </w:r>
      </w:hyperlink>
      <w:r w:rsidR="00812668" w:rsidRPr="007F1167">
        <w:rPr>
          <w:rStyle w:val="a7"/>
          <w:sz w:val="24"/>
          <w:szCs w:val="24"/>
        </w:rPr>
        <w:t>,</w:t>
      </w:r>
      <w:r w:rsidR="00812668" w:rsidRPr="007F1167">
        <w:rPr>
          <w:iCs/>
          <w:sz w:val="24"/>
          <w:szCs w:val="24"/>
        </w:rPr>
        <w:t xml:space="preserve"> ответственное лицо – Лещева Екатерина Николаевна, контактный </w:t>
      </w:r>
      <w:r w:rsidR="00812668" w:rsidRPr="0091326F">
        <w:rPr>
          <w:iCs/>
          <w:sz w:val="24"/>
          <w:szCs w:val="24"/>
        </w:rPr>
        <w:t xml:space="preserve">телефон - (473) 257-94-66, адрес электронной </w:t>
      </w:r>
      <w:r w:rsidR="00812668" w:rsidRPr="0000470D">
        <w:rPr>
          <w:iCs/>
          <w:sz w:val="24"/>
          <w:szCs w:val="24"/>
        </w:rPr>
        <w:t xml:space="preserve">почты: </w:t>
      </w:r>
      <w:hyperlink r:id="rId18" w:history="1">
        <w:r w:rsidR="00812668" w:rsidRPr="0000470D">
          <w:rPr>
            <w:rStyle w:val="a7"/>
            <w:sz w:val="24"/>
            <w:szCs w:val="24"/>
            <w:lang w:val="en-US"/>
          </w:rPr>
          <w:t>Lescheva</w:t>
        </w:r>
        <w:r w:rsidR="00812668" w:rsidRPr="0000470D">
          <w:rPr>
            <w:rStyle w:val="a7"/>
            <w:sz w:val="24"/>
            <w:szCs w:val="24"/>
          </w:rPr>
          <w:t>.</w:t>
        </w:r>
        <w:r w:rsidR="00812668" w:rsidRPr="0000470D">
          <w:rPr>
            <w:rStyle w:val="a7"/>
            <w:sz w:val="24"/>
            <w:szCs w:val="24"/>
            <w:lang w:val="en-US"/>
          </w:rPr>
          <w:t>EN</w:t>
        </w:r>
        <w:r w:rsidR="00812668" w:rsidRPr="0000470D">
          <w:rPr>
            <w:rStyle w:val="a7"/>
            <w:sz w:val="24"/>
            <w:szCs w:val="24"/>
          </w:rPr>
          <w:t>@</w:t>
        </w:r>
        <w:r w:rsidR="00812668" w:rsidRPr="0000470D">
          <w:rPr>
            <w:rStyle w:val="a7"/>
            <w:sz w:val="24"/>
            <w:szCs w:val="24"/>
            <w:lang w:val="en-US"/>
          </w:rPr>
          <w:t>mrsk</w:t>
        </w:r>
        <w:r w:rsidR="00812668" w:rsidRPr="0000470D">
          <w:rPr>
            <w:rStyle w:val="a7"/>
            <w:sz w:val="24"/>
            <w:szCs w:val="24"/>
          </w:rPr>
          <w:t>-1.</w:t>
        </w:r>
        <w:r w:rsidR="00812668" w:rsidRPr="0000470D">
          <w:rPr>
            <w:rStyle w:val="a7"/>
            <w:sz w:val="24"/>
            <w:szCs w:val="24"/>
            <w:lang w:val="en-US"/>
          </w:rPr>
          <w:t>ru</w:t>
        </w:r>
      </w:hyperlink>
      <w:r w:rsidR="000F1124" w:rsidRPr="0000470D">
        <w:rPr>
          <w:sz w:val="24"/>
          <w:szCs w:val="24"/>
        </w:rPr>
        <w:t>.</w:t>
      </w:r>
      <w:r w:rsidR="00862664" w:rsidRPr="0000470D">
        <w:rPr>
          <w:sz w:val="24"/>
          <w:szCs w:val="24"/>
        </w:rPr>
        <w:t xml:space="preserve"> </w:t>
      </w:r>
      <w:r w:rsidR="004B5EB3" w:rsidRPr="0000470D">
        <w:rPr>
          <w:iCs/>
          <w:sz w:val="24"/>
          <w:szCs w:val="24"/>
        </w:rPr>
        <w:t>Извещени</w:t>
      </w:r>
      <w:r w:rsidRPr="0000470D">
        <w:rPr>
          <w:iCs/>
          <w:sz w:val="24"/>
          <w:szCs w:val="24"/>
        </w:rPr>
        <w:t>ем</w:t>
      </w:r>
      <w:r w:rsidRPr="0000470D">
        <w:rPr>
          <w:sz w:val="24"/>
          <w:szCs w:val="24"/>
        </w:rPr>
        <w:t xml:space="preserve"> о проведении открытого </w:t>
      </w:r>
      <w:r w:rsidRPr="0000470D">
        <w:rPr>
          <w:iCs/>
          <w:sz w:val="24"/>
          <w:szCs w:val="24"/>
        </w:rPr>
        <w:t>запроса предложений</w:t>
      </w:r>
      <w:r w:rsidRPr="0000470D">
        <w:rPr>
          <w:sz w:val="24"/>
          <w:szCs w:val="24"/>
        </w:rPr>
        <w:t xml:space="preserve">, опубликованным </w:t>
      </w:r>
      <w:r w:rsidRPr="0000470D">
        <w:rPr>
          <w:b/>
          <w:sz w:val="24"/>
          <w:szCs w:val="24"/>
        </w:rPr>
        <w:t>«</w:t>
      </w:r>
      <w:r w:rsidR="00812668" w:rsidRPr="0000470D">
        <w:rPr>
          <w:b/>
          <w:sz w:val="24"/>
          <w:szCs w:val="24"/>
        </w:rPr>
        <w:t>0</w:t>
      </w:r>
      <w:r w:rsidR="006A2F45" w:rsidRPr="0000470D">
        <w:rPr>
          <w:b/>
          <w:sz w:val="24"/>
          <w:szCs w:val="24"/>
        </w:rPr>
        <w:t>8</w:t>
      </w:r>
      <w:r w:rsidRPr="0000470D">
        <w:rPr>
          <w:b/>
          <w:sz w:val="24"/>
          <w:szCs w:val="24"/>
        </w:rPr>
        <w:t xml:space="preserve">» </w:t>
      </w:r>
      <w:r w:rsidR="00812668" w:rsidRPr="0000470D">
        <w:rPr>
          <w:b/>
          <w:sz w:val="24"/>
          <w:szCs w:val="24"/>
        </w:rPr>
        <w:t>октября</w:t>
      </w:r>
      <w:r w:rsidRPr="0000470D">
        <w:rPr>
          <w:b/>
          <w:sz w:val="24"/>
          <w:szCs w:val="24"/>
        </w:rPr>
        <w:t xml:space="preserve"> </w:t>
      </w:r>
      <w:r w:rsidR="006F025D" w:rsidRPr="0000470D">
        <w:rPr>
          <w:b/>
          <w:sz w:val="24"/>
          <w:szCs w:val="24"/>
        </w:rPr>
        <w:t>2018</w:t>
      </w:r>
      <w:r w:rsidRPr="0000470D">
        <w:rPr>
          <w:b/>
          <w:sz w:val="24"/>
          <w:szCs w:val="24"/>
        </w:rPr>
        <w:t xml:space="preserve"> г.</w:t>
      </w:r>
      <w:r w:rsidRPr="0000470D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00470D">
          <w:rPr>
            <w:rStyle w:val="a7"/>
            <w:sz w:val="24"/>
            <w:szCs w:val="24"/>
          </w:rPr>
          <w:t>www.zakupki.</w:t>
        </w:r>
        <w:r w:rsidR="00345CCA" w:rsidRPr="0000470D">
          <w:rPr>
            <w:rStyle w:val="a7"/>
            <w:sz w:val="24"/>
            <w:szCs w:val="24"/>
            <w:lang w:val="en-US"/>
          </w:rPr>
          <w:t>gov</w:t>
        </w:r>
        <w:r w:rsidR="00345CCA" w:rsidRPr="0000470D">
          <w:rPr>
            <w:rStyle w:val="a7"/>
            <w:sz w:val="24"/>
            <w:szCs w:val="24"/>
          </w:rPr>
          <w:t>.ru</w:t>
        </w:r>
      </w:hyperlink>
      <w:r w:rsidRPr="0000470D">
        <w:rPr>
          <w:sz w:val="24"/>
          <w:szCs w:val="24"/>
        </w:rPr>
        <w:t>),</w:t>
      </w:r>
      <w:r w:rsidR="009D7F01" w:rsidRPr="0000470D">
        <w:rPr>
          <w:iCs/>
          <w:sz w:val="24"/>
          <w:szCs w:val="24"/>
        </w:rPr>
        <w:t xml:space="preserve"> </w:t>
      </w:r>
      <w:r w:rsidR="009D7F01" w:rsidRPr="0000470D">
        <w:rPr>
          <w:sz w:val="24"/>
          <w:szCs w:val="24"/>
        </w:rPr>
        <w:t xml:space="preserve">на сайте </w:t>
      </w:r>
      <w:r w:rsidR="007556FF" w:rsidRPr="0000470D">
        <w:rPr>
          <w:iCs/>
          <w:sz w:val="24"/>
          <w:szCs w:val="24"/>
        </w:rPr>
        <w:t>ПАО «МРСК Центра»</w:t>
      </w:r>
      <w:r w:rsidR="009D7F01" w:rsidRPr="0000470D">
        <w:rPr>
          <w:sz w:val="24"/>
          <w:szCs w:val="24"/>
        </w:rPr>
        <w:t xml:space="preserve"> (</w:t>
      </w:r>
      <w:hyperlink r:id="rId20" w:history="1">
        <w:r w:rsidR="007556FF" w:rsidRPr="0000470D">
          <w:rPr>
            <w:rStyle w:val="a7"/>
            <w:sz w:val="24"/>
            <w:szCs w:val="24"/>
          </w:rPr>
          <w:t>www.mrsk-1.ru</w:t>
        </w:r>
      </w:hyperlink>
      <w:r w:rsidR="00862664" w:rsidRPr="0000470D">
        <w:rPr>
          <w:sz w:val="24"/>
          <w:szCs w:val="24"/>
        </w:rPr>
        <w:t>)</w:t>
      </w:r>
      <w:r w:rsidR="00702B2C" w:rsidRPr="0000470D">
        <w:rPr>
          <w:sz w:val="24"/>
          <w:szCs w:val="24"/>
        </w:rPr>
        <w:t xml:space="preserve">, на сайте ЭТП, указанном в п. </w:t>
      </w:r>
      <w:r w:rsidR="002F5A68" w:rsidRPr="0000470D">
        <w:rPr>
          <w:sz w:val="24"/>
          <w:szCs w:val="24"/>
        </w:rPr>
        <w:fldChar w:fldCharType="begin"/>
      </w:r>
      <w:r w:rsidR="002F5A68" w:rsidRPr="0000470D">
        <w:rPr>
          <w:sz w:val="24"/>
          <w:szCs w:val="24"/>
        </w:rPr>
        <w:instrText xml:space="preserve"> REF _Ref440269836 \r \h  \* MERGEFORMAT </w:instrText>
      </w:r>
      <w:r w:rsidR="002F5A68" w:rsidRPr="0000470D">
        <w:rPr>
          <w:sz w:val="24"/>
          <w:szCs w:val="24"/>
        </w:rPr>
      </w:r>
      <w:r w:rsidR="002F5A68" w:rsidRPr="0000470D">
        <w:rPr>
          <w:sz w:val="24"/>
          <w:szCs w:val="24"/>
        </w:rPr>
        <w:fldChar w:fldCharType="separate"/>
      </w:r>
      <w:r w:rsidR="00B4666B" w:rsidRPr="0000470D">
        <w:rPr>
          <w:sz w:val="24"/>
          <w:szCs w:val="24"/>
        </w:rPr>
        <w:t>1.1.2</w:t>
      </w:r>
      <w:r w:rsidR="002F5A68" w:rsidRPr="0000470D">
        <w:rPr>
          <w:sz w:val="24"/>
          <w:szCs w:val="24"/>
        </w:rPr>
        <w:fldChar w:fldCharType="end"/>
      </w:r>
      <w:r w:rsidR="00702B2C" w:rsidRPr="0000470D">
        <w:rPr>
          <w:sz w:val="24"/>
          <w:szCs w:val="24"/>
        </w:rPr>
        <w:t xml:space="preserve"> настоящей Документации,</w:t>
      </w:r>
      <w:r w:rsidR="009A7733" w:rsidRPr="0000470D">
        <w:rPr>
          <w:iCs/>
          <w:sz w:val="24"/>
          <w:szCs w:val="24"/>
        </w:rPr>
        <w:t xml:space="preserve"> </w:t>
      </w:r>
      <w:r w:rsidRPr="0000470D">
        <w:rPr>
          <w:iCs/>
          <w:sz w:val="24"/>
          <w:szCs w:val="24"/>
        </w:rPr>
        <w:t>приг</w:t>
      </w:r>
      <w:r w:rsidRPr="0000470D">
        <w:rPr>
          <w:sz w:val="24"/>
          <w:szCs w:val="24"/>
        </w:rPr>
        <w:t>ласило юридических лиц</w:t>
      </w:r>
      <w:r w:rsidR="005B75A6" w:rsidRPr="0000470D">
        <w:rPr>
          <w:sz w:val="24"/>
          <w:szCs w:val="24"/>
        </w:rPr>
        <w:t xml:space="preserve"> и физических лиц (в т.</w:t>
      </w:r>
      <w:r w:rsidR="003129D4" w:rsidRPr="0000470D">
        <w:rPr>
          <w:sz w:val="24"/>
          <w:szCs w:val="24"/>
        </w:rPr>
        <w:t xml:space="preserve"> </w:t>
      </w:r>
      <w:r w:rsidR="005B75A6" w:rsidRPr="0000470D">
        <w:rPr>
          <w:sz w:val="24"/>
          <w:szCs w:val="24"/>
        </w:rPr>
        <w:t>ч. индивидуальных предпринимателей)</w:t>
      </w:r>
      <w:r w:rsidR="00973B8C" w:rsidRPr="0000470D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00470D">
        <w:rPr>
          <w:sz w:val="24"/>
          <w:szCs w:val="24"/>
        </w:rPr>
        <w:t xml:space="preserve"> (далее - Участники)</w:t>
      </w:r>
      <w:r w:rsidR="009D7F01" w:rsidRPr="0000470D">
        <w:rPr>
          <w:sz w:val="24"/>
          <w:szCs w:val="24"/>
        </w:rPr>
        <w:t xml:space="preserve"> </w:t>
      </w:r>
      <w:r w:rsidR="004B5EB3" w:rsidRPr="0000470D">
        <w:rPr>
          <w:sz w:val="24"/>
          <w:szCs w:val="24"/>
        </w:rPr>
        <w:t>к участию в процедуре О</w:t>
      </w:r>
      <w:r w:rsidRPr="0000470D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00470D">
        <w:rPr>
          <w:sz w:val="24"/>
          <w:szCs w:val="24"/>
        </w:rPr>
        <w:t xml:space="preserve">на право заключения </w:t>
      </w:r>
      <w:r w:rsidR="00366652" w:rsidRPr="0000470D">
        <w:rPr>
          <w:sz w:val="24"/>
          <w:szCs w:val="24"/>
        </w:rPr>
        <w:t>Договор</w:t>
      </w:r>
      <w:r w:rsidR="00551FF5" w:rsidRPr="0000470D">
        <w:rPr>
          <w:sz w:val="24"/>
          <w:szCs w:val="24"/>
        </w:rPr>
        <w:t>а</w:t>
      </w:r>
      <w:r w:rsidR="00366652" w:rsidRPr="0000470D">
        <w:rPr>
          <w:sz w:val="24"/>
          <w:szCs w:val="24"/>
        </w:rPr>
        <w:t xml:space="preserve"> </w:t>
      </w:r>
      <w:r w:rsidR="00FE3236" w:rsidRPr="0000470D">
        <w:rPr>
          <w:sz w:val="24"/>
        </w:rPr>
        <w:t xml:space="preserve">на </w:t>
      </w:r>
      <w:r w:rsidR="00177B8F" w:rsidRPr="0000470D">
        <w:rPr>
          <w:snapToGrid w:val="0"/>
          <w:sz w:val="24"/>
        </w:rPr>
        <w:t>ремонт автомобилей ВАЗ</w:t>
      </w:r>
      <w:r w:rsidR="009F000E" w:rsidRPr="0000470D">
        <w:rPr>
          <w:sz w:val="24"/>
          <w:szCs w:val="24"/>
        </w:rPr>
        <w:t xml:space="preserve"> </w:t>
      </w:r>
      <w:r w:rsidR="00366652" w:rsidRPr="0000470D">
        <w:rPr>
          <w:sz w:val="24"/>
          <w:szCs w:val="24"/>
        </w:rPr>
        <w:t>для нужд ПАО «МРСК Центра»</w:t>
      </w:r>
      <w:r w:rsidR="00702B2C" w:rsidRPr="0000470D">
        <w:rPr>
          <w:sz w:val="24"/>
          <w:szCs w:val="24"/>
        </w:rPr>
        <w:t xml:space="preserve"> </w:t>
      </w:r>
      <w:r w:rsidR="00862664" w:rsidRPr="0000470D">
        <w:rPr>
          <w:sz w:val="24"/>
          <w:szCs w:val="24"/>
        </w:rPr>
        <w:t>(филиала «Воронежэнерго»</w:t>
      </w:r>
      <w:r w:rsidR="00551FF5" w:rsidRPr="0000470D">
        <w:rPr>
          <w:sz w:val="24"/>
          <w:szCs w:val="24"/>
        </w:rPr>
        <w:t>)</w:t>
      </w:r>
      <w:r w:rsidR="00862664" w:rsidRPr="0000470D">
        <w:rPr>
          <w:sz w:val="24"/>
          <w:szCs w:val="24"/>
        </w:rPr>
        <w:t>, расположенного по адресу: РФ, 394033, г. Воронеж</w:t>
      </w:r>
      <w:r w:rsidR="00862664" w:rsidRPr="0091326F">
        <w:rPr>
          <w:sz w:val="24"/>
          <w:szCs w:val="24"/>
        </w:rPr>
        <w:t>, ул. Арзамасская, 2</w:t>
      </w:r>
      <w:r w:rsidRPr="0091326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1326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91326F">
        <w:rPr>
          <w:sz w:val="24"/>
          <w:szCs w:val="24"/>
        </w:rPr>
        <w:t xml:space="preserve">Настоящий </w:t>
      </w:r>
      <w:r w:rsidR="004B5EB3" w:rsidRPr="0091326F">
        <w:rPr>
          <w:sz w:val="24"/>
          <w:szCs w:val="24"/>
        </w:rPr>
        <w:t>З</w:t>
      </w:r>
      <w:r w:rsidRPr="0091326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91326F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3F3606" w:rsidRPr="0091326F">
          <w:rPr>
            <w:rStyle w:val="a7"/>
            <w:sz w:val="24"/>
            <w:szCs w:val="24"/>
          </w:rPr>
          <w:t>etp.rosseti.ru</w:t>
        </w:r>
      </w:hyperlink>
      <w:r w:rsidR="00AC7E68" w:rsidRPr="0091326F">
        <w:rPr>
          <w:sz w:val="24"/>
          <w:szCs w:val="24"/>
        </w:rPr>
        <w:t xml:space="preserve"> </w:t>
      </w:r>
      <w:r w:rsidR="00702B2C" w:rsidRPr="0091326F">
        <w:rPr>
          <w:sz w:val="24"/>
          <w:szCs w:val="24"/>
        </w:rPr>
        <w:t>(далее — ЭТП)</w:t>
      </w:r>
      <w:r w:rsidR="005B75A6" w:rsidRPr="0091326F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00470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192C85">
        <w:rPr>
          <w:sz w:val="24"/>
          <w:szCs w:val="24"/>
        </w:rPr>
        <w:t xml:space="preserve">право заключения </w:t>
      </w:r>
      <w:r w:rsidR="00123C70" w:rsidRPr="00192C85">
        <w:rPr>
          <w:sz w:val="24"/>
          <w:szCs w:val="24"/>
        </w:rPr>
        <w:t>Договор</w:t>
      </w:r>
      <w:r w:rsidR="00B67318" w:rsidRPr="00192C85">
        <w:rPr>
          <w:sz w:val="24"/>
          <w:szCs w:val="24"/>
        </w:rPr>
        <w:t>а</w:t>
      </w:r>
      <w:r w:rsidR="00A40714" w:rsidRPr="00192C85">
        <w:rPr>
          <w:sz w:val="24"/>
          <w:szCs w:val="24"/>
        </w:rPr>
        <w:t xml:space="preserve"> </w:t>
      </w:r>
      <w:r w:rsidR="00177B8F">
        <w:rPr>
          <w:sz w:val="24"/>
          <w:szCs w:val="24"/>
        </w:rPr>
        <w:t xml:space="preserve">на </w:t>
      </w:r>
      <w:r w:rsidR="00177B8F">
        <w:rPr>
          <w:snapToGrid w:val="0"/>
          <w:sz w:val="24"/>
        </w:rPr>
        <w:t xml:space="preserve">ремонт </w:t>
      </w:r>
      <w:r w:rsidR="00177B8F" w:rsidRPr="00DB68A5">
        <w:rPr>
          <w:snapToGrid w:val="0"/>
          <w:sz w:val="24"/>
        </w:rPr>
        <w:t>автомобилей ВАЗ</w:t>
      </w:r>
      <w:r w:rsidR="00B67318" w:rsidRPr="00541911">
        <w:rPr>
          <w:sz w:val="24"/>
          <w:szCs w:val="24"/>
        </w:rPr>
        <w:t xml:space="preserve"> </w:t>
      </w:r>
      <w:r w:rsidR="00366652" w:rsidRPr="00541911">
        <w:rPr>
          <w:sz w:val="24"/>
          <w:szCs w:val="24"/>
        </w:rPr>
        <w:t>для нужд ПАО «МРСК Центра»</w:t>
      </w:r>
      <w:r w:rsidR="00702B2C" w:rsidRPr="00541911">
        <w:rPr>
          <w:sz w:val="24"/>
          <w:szCs w:val="24"/>
        </w:rPr>
        <w:t xml:space="preserve"> (</w:t>
      </w:r>
      <w:r w:rsidR="00702B2C" w:rsidRPr="0000470D">
        <w:rPr>
          <w:sz w:val="24"/>
          <w:szCs w:val="24"/>
        </w:rPr>
        <w:t>филиал</w:t>
      </w:r>
      <w:r w:rsidR="00B67318" w:rsidRPr="0000470D">
        <w:rPr>
          <w:sz w:val="24"/>
          <w:szCs w:val="24"/>
        </w:rPr>
        <w:t xml:space="preserve">а </w:t>
      </w:r>
      <w:r w:rsidR="00702B2C" w:rsidRPr="0000470D">
        <w:rPr>
          <w:sz w:val="24"/>
          <w:szCs w:val="24"/>
        </w:rPr>
        <w:t>«Воронежэнерго</w:t>
      </w:r>
      <w:r w:rsidR="00862664" w:rsidRPr="0000470D">
        <w:rPr>
          <w:sz w:val="24"/>
          <w:szCs w:val="24"/>
        </w:rPr>
        <w:t>»</w:t>
      </w:r>
      <w:r w:rsidR="00702B2C" w:rsidRPr="0000470D">
        <w:rPr>
          <w:sz w:val="24"/>
          <w:szCs w:val="24"/>
        </w:rPr>
        <w:t>)</w:t>
      </w:r>
      <w:bookmarkEnd w:id="17"/>
      <w:r w:rsidR="00702B2C" w:rsidRPr="0000470D">
        <w:rPr>
          <w:sz w:val="24"/>
          <w:szCs w:val="24"/>
        </w:rPr>
        <w:t>.</w:t>
      </w:r>
    </w:p>
    <w:p w:rsidR="008C4223" w:rsidRPr="0000470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0470D">
        <w:rPr>
          <w:sz w:val="24"/>
          <w:szCs w:val="24"/>
        </w:rPr>
        <w:t xml:space="preserve">Количество лотов: </w:t>
      </w:r>
      <w:r w:rsidRPr="0000470D">
        <w:rPr>
          <w:b/>
          <w:sz w:val="24"/>
          <w:szCs w:val="24"/>
        </w:rPr>
        <w:t>1 (один)</w:t>
      </w:r>
      <w:r w:rsidRPr="0000470D">
        <w:rPr>
          <w:sz w:val="24"/>
          <w:szCs w:val="24"/>
        </w:rPr>
        <w:t>.</w:t>
      </w:r>
    </w:p>
    <w:bookmarkEnd w:id="18"/>
    <w:p w:rsidR="00804801" w:rsidRPr="0000470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0470D">
        <w:rPr>
          <w:sz w:val="24"/>
          <w:szCs w:val="24"/>
        </w:rPr>
        <w:t xml:space="preserve">Частичное </w:t>
      </w:r>
      <w:r w:rsidR="00366652" w:rsidRPr="0000470D">
        <w:rPr>
          <w:sz w:val="24"/>
          <w:szCs w:val="24"/>
        </w:rPr>
        <w:t xml:space="preserve">оказание </w:t>
      </w:r>
      <w:r w:rsidR="00AD3EBC" w:rsidRPr="0000470D">
        <w:rPr>
          <w:sz w:val="24"/>
          <w:szCs w:val="24"/>
        </w:rPr>
        <w:t>услуг</w:t>
      </w:r>
      <w:r w:rsidRPr="0000470D">
        <w:rPr>
          <w:sz w:val="24"/>
          <w:szCs w:val="24"/>
        </w:rPr>
        <w:t xml:space="preserve"> не допускается.</w:t>
      </w:r>
    </w:p>
    <w:p w:rsidR="00717F60" w:rsidRPr="0000470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0470D">
        <w:rPr>
          <w:sz w:val="24"/>
          <w:szCs w:val="24"/>
        </w:rPr>
        <w:t>Сроки</w:t>
      </w:r>
      <w:r w:rsidR="00717F60" w:rsidRPr="0000470D">
        <w:rPr>
          <w:sz w:val="24"/>
          <w:szCs w:val="24"/>
        </w:rPr>
        <w:t xml:space="preserve"> </w:t>
      </w:r>
      <w:r w:rsidR="00366652" w:rsidRPr="0000470D">
        <w:rPr>
          <w:sz w:val="24"/>
          <w:szCs w:val="24"/>
        </w:rPr>
        <w:t>оказания услуг</w:t>
      </w:r>
      <w:r w:rsidR="00717F60" w:rsidRPr="0000470D">
        <w:rPr>
          <w:sz w:val="24"/>
          <w:szCs w:val="24"/>
        </w:rPr>
        <w:t xml:space="preserve">: </w:t>
      </w:r>
      <w:r w:rsidR="00541911" w:rsidRPr="0000470D">
        <w:rPr>
          <w:sz w:val="24"/>
          <w:szCs w:val="24"/>
        </w:rPr>
        <w:t>10.01.2019г. – 31.12.2019г.</w:t>
      </w:r>
      <w:bookmarkEnd w:id="19"/>
    </w:p>
    <w:p w:rsidR="008D2928" w:rsidRPr="0000470D" w:rsidRDefault="00A9181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0470D">
        <w:rPr>
          <w:sz w:val="24"/>
          <w:szCs w:val="24"/>
        </w:rPr>
        <w:t>Место оказания услуг: г. Воронеж и Воронежская область</w:t>
      </w:r>
      <w:r w:rsidR="00366652" w:rsidRPr="0000470D">
        <w:rPr>
          <w:sz w:val="24"/>
          <w:szCs w:val="24"/>
        </w:rPr>
        <w:t>.</w:t>
      </w:r>
      <w:bookmarkEnd w:id="20"/>
    </w:p>
    <w:p w:rsidR="00717F60" w:rsidRPr="0000470D" w:rsidRDefault="00AD644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00470D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1245FA" w:rsidRPr="0000470D">
        <w:rPr>
          <w:iCs/>
          <w:sz w:val="24"/>
          <w:szCs w:val="24"/>
        </w:rPr>
        <w:t>.</w:t>
      </w:r>
    </w:p>
    <w:p w:rsidR="00717F60" w:rsidRPr="005D7E4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D7E4B">
        <w:rPr>
          <w:iCs/>
          <w:sz w:val="24"/>
          <w:szCs w:val="24"/>
        </w:rPr>
        <w:t xml:space="preserve">Порядок проведения </w:t>
      </w:r>
      <w:r w:rsidR="00C05EF6" w:rsidRPr="005D7E4B">
        <w:rPr>
          <w:iCs/>
          <w:sz w:val="24"/>
          <w:szCs w:val="24"/>
        </w:rPr>
        <w:t xml:space="preserve">запроса предложений </w:t>
      </w:r>
      <w:r w:rsidRPr="005D7E4B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5D7E4B">
        <w:rPr>
          <w:sz w:val="24"/>
          <w:szCs w:val="24"/>
        </w:rPr>
        <w:t>заявок</w:t>
      </w:r>
      <w:r w:rsidRPr="005D7E4B">
        <w:rPr>
          <w:iCs/>
          <w:sz w:val="24"/>
          <w:szCs w:val="24"/>
        </w:rPr>
        <w:t>, приведены в разделе</w:t>
      </w:r>
      <w:r w:rsidR="00E71A48" w:rsidRPr="005D7E4B">
        <w:rPr>
          <w:iCs/>
          <w:sz w:val="24"/>
          <w:szCs w:val="24"/>
        </w:rPr>
        <w:t xml:space="preserve"> </w:t>
      </w:r>
      <w:r w:rsidR="00AD2F1E" w:rsidRPr="005D7E4B">
        <w:rPr>
          <w:iCs/>
          <w:sz w:val="24"/>
          <w:szCs w:val="24"/>
        </w:rPr>
        <w:fldChar w:fldCharType="begin"/>
      </w:r>
      <w:r w:rsidR="00E71A48" w:rsidRPr="005D7E4B">
        <w:rPr>
          <w:iCs/>
          <w:sz w:val="24"/>
          <w:szCs w:val="24"/>
        </w:rPr>
        <w:instrText xml:space="preserve"> REF _Ref311232052 \r \h </w:instrText>
      </w:r>
      <w:r w:rsidR="00AD2F1E" w:rsidRPr="005D7E4B">
        <w:rPr>
          <w:iCs/>
          <w:sz w:val="24"/>
          <w:szCs w:val="24"/>
        </w:rPr>
      </w:r>
      <w:r w:rsidR="005D7E4B">
        <w:rPr>
          <w:iCs/>
          <w:sz w:val="24"/>
          <w:szCs w:val="24"/>
        </w:rPr>
        <w:instrText xml:space="preserve"> \* MERGEFORMAT </w:instrText>
      </w:r>
      <w:r w:rsidR="00AD2F1E" w:rsidRPr="005D7E4B">
        <w:rPr>
          <w:iCs/>
          <w:sz w:val="24"/>
          <w:szCs w:val="24"/>
        </w:rPr>
        <w:fldChar w:fldCharType="separate"/>
      </w:r>
      <w:r w:rsidR="00B4666B" w:rsidRPr="005D7E4B">
        <w:rPr>
          <w:iCs/>
          <w:sz w:val="24"/>
          <w:szCs w:val="24"/>
        </w:rPr>
        <w:t>3</w:t>
      </w:r>
      <w:r w:rsidR="00AD2F1E" w:rsidRPr="005D7E4B">
        <w:rPr>
          <w:iCs/>
          <w:sz w:val="24"/>
          <w:szCs w:val="24"/>
        </w:rPr>
        <w:fldChar w:fldCharType="end"/>
      </w:r>
      <w:r w:rsidR="00E71A48" w:rsidRPr="005D7E4B">
        <w:rPr>
          <w:iCs/>
          <w:sz w:val="24"/>
          <w:szCs w:val="24"/>
        </w:rPr>
        <w:t xml:space="preserve"> </w:t>
      </w:r>
      <w:r w:rsidRPr="005D7E4B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5D7E4B">
        <w:rPr>
          <w:iCs/>
          <w:sz w:val="24"/>
          <w:szCs w:val="24"/>
        </w:rPr>
        <w:t>Д</w:t>
      </w:r>
      <w:r w:rsidRPr="005D7E4B">
        <w:rPr>
          <w:iCs/>
          <w:sz w:val="24"/>
          <w:szCs w:val="24"/>
        </w:rPr>
        <w:t xml:space="preserve">окументации). </w:t>
      </w:r>
      <w:r w:rsidRPr="005D7E4B">
        <w:rPr>
          <w:sz w:val="24"/>
          <w:szCs w:val="24"/>
        </w:rPr>
        <w:t xml:space="preserve">Подробные требования к </w:t>
      </w:r>
      <w:r w:rsidR="00366652" w:rsidRPr="005D7E4B">
        <w:rPr>
          <w:sz w:val="24"/>
          <w:szCs w:val="24"/>
        </w:rPr>
        <w:t>оказываемым услугам</w:t>
      </w:r>
      <w:r w:rsidR="00077FB6" w:rsidRPr="005D7E4B">
        <w:rPr>
          <w:sz w:val="24"/>
          <w:szCs w:val="24"/>
        </w:rPr>
        <w:t xml:space="preserve"> </w:t>
      </w:r>
      <w:r w:rsidRPr="005D7E4B">
        <w:rPr>
          <w:sz w:val="24"/>
          <w:szCs w:val="24"/>
        </w:rPr>
        <w:t>изложены в</w:t>
      </w:r>
      <w:r w:rsidR="00953802" w:rsidRPr="005D7E4B">
        <w:rPr>
          <w:sz w:val="24"/>
          <w:szCs w:val="24"/>
        </w:rPr>
        <w:t xml:space="preserve"> разделе </w:t>
      </w:r>
      <w:r w:rsidR="00AD2F1E" w:rsidRPr="005D7E4B">
        <w:rPr>
          <w:sz w:val="24"/>
          <w:szCs w:val="24"/>
        </w:rPr>
        <w:fldChar w:fldCharType="begin"/>
      </w:r>
      <w:r w:rsidR="008D2928" w:rsidRPr="005D7E4B">
        <w:rPr>
          <w:sz w:val="24"/>
          <w:szCs w:val="24"/>
        </w:rPr>
        <w:instrText xml:space="preserve"> REF _Ref440270568 \r \h </w:instrText>
      </w:r>
      <w:r w:rsidR="00AD2F1E" w:rsidRPr="005D7E4B">
        <w:rPr>
          <w:sz w:val="24"/>
          <w:szCs w:val="24"/>
        </w:rPr>
      </w:r>
      <w:r w:rsidR="005D7E4B">
        <w:rPr>
          <w:sz w:val="24"/>
          <w:szCs w:val="24"/>
        </w:rPr>
        <w:instrText xml:space="preserve"> \* MERGEFORMAT </w:instrText>
      </w:r>
      <w:r w:rsidR="00AD2F1E" w:rsidRPr="005D7E4B">
        <w:rPr>
          <w:sz w:val="24"/>
          <w:szCs w:val="24"/>
        </w:rPr>
        <w:fldChar w:fldCharType="separate"/>
      </w:r>
      <w:r w:rsidR="00B4666B" w:rsidRPr="005D7E4B">
        <w:rPr>
          <w:sz w:val="24"/>
          <w:szCs w:val="24"/>
        </w:rPr>
        <w:t>4</w:t>
      </w:r>
      <w:r w:rsidR="00AD2F1E" w:rsidRPr="005D7E4B">
        <w:rPr>
          <w:sz w:val="24"/>
          <w:szCs w:val="24"/>
        </w:rPr>
        <w:fldChar w:fldCharType="end"/>
      </w:r>
      <w:r w:rsidRPr="005D7E4B">
        <w:rPr>
          <w:sz w:val="24"/>
          <w:szCs w:val="24"/>
        </w:rPr>
        <w:t>.</w:t>
      </w:r>
      <w:r w:rsidR="004B5EB3" w:rsidRPr="005D7E4B">
        <w:rPr>
          <w:sz w:val="24"/>
          <w:szCs w:val="24"/>
        </w:rPr>
        <w:t xml:space="preserve"> Проект</w:t>
      </w:r>
      <w:r w:rsidR="004B5EB3" w:rsidRPr="005D7E4B">
        <w:rPr>
          <w:iCs/>
          <w:sz w:val="24"/>
          <w:szCs w:val="24"/>
        </w:rPr>
        <w:t xml:space="preserve"> </w:t>
      </w:r>
      <w:r w:rsidR="00123C70" w:rsidRPr="005D7E4B">
        <w:rPr>
          <w:iCs/>
          <w:sz w:val="24"/>
          <w:szCs w:val="24"/>
        </w:rPr>
        <w:t>Договор</w:t>
      </w:r>
      <w:r w:rsidRPr="005D7E4B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5D7E4B">
        <w:rPr>
          <w:iCs/>
          <w:sz w:val="24"/>
          <w:szCs w:val="24"/>
        </w:rPr>
        <w:t>З</w:t>
      </w:r>
      <w:r w:rsidR="00C05EF6" w:rsidRPr="005D7E4B">
        <w:rPr>
          <w:iCs/>
          <w:sz w:val="24"/>
          <w:szCs w:val="24"/>
        </w:rPr>
        <w:t>апроса предложений</w:t>
      </w:r>
      <w:r w:rsidRPr="005D7E4B">
        <w:rPr>
          <w:iCs/>
          <w:sz w:val="24"/>
          <w:szCs w:val="24"/>
        </w:rPr>
        <w:t xml:space="preserve">, приведен в разделе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_Ref305973574 \r \h  \* MERGEFORMAT </w:instrText>
      </w:r>
      <w:r w:rsidR="002F5A68" w:rsidRPr="005D7E4B">
        <w:rPr>
          <w:sz w:val="24"/>
          <w:szCs w:val="24"/>
        </w:rPr>
      </w:r>
      <w:r w:rsidR="002F5A68" w:rsidRPr="005D7E4B">
        <w:rPr>
          <w:sz w:val="24"/>
          <w:szCs w:val="24"/>
        </w:rPr>
        <w:fldChar w:fldCharType="separate"/>
      </w:r>
      <w:r w:rsidR="00B4666B" w:rsidRPr="005D7E4B">
        <w:rPr>
          <w:sz w:val="24"/>
          <w:szCs w:val="24"/>
        </w:rPr>
        <w:t>2</w:t>
      </w:r>
      <w:r w:rsidR="002F5A68" w:rsidRPr="005D7E4B">
        <w:rPr>
          <w:sz w:val="24"/>
          <w:szCs w:val="24"/>
        </w:rPr>
        <w:fldChar w:fldCharType="end"/>
      </w:r>
      <w:r w:rsidR="004B5EB3" w:rsidRPr="005D7E4B">
        <w:rPr>
          <w:iCs/>
          <w:sz w:val="24"/>
          <w:szCs w:val="24"/>
        </w:rPr>
        <w:t>.</w:t>
      </w:r>
      <w:r w:rsidRPr="005D7E4B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5D7E4B">
        <w:rPr>
          <w:iCs/>
          <w:sz w:val="24"/>
          <w:szCs w:val="24"/>
        </w:rPr>
        <w:t>подготовить и подать в составе Заявк</w:t>
      </w:r>
      <w:r w:rsidR="00953802" w:rsidRPr="005D7E4B">
        <w:rPr>
          <w:iCs/>
          <w:sz w:val="24"/>
          <w:szCs w:val="24"/>
        </w:rPr>
        <w:t xml:space="preserve">и, приведены в разделе </w:t>
      </w:r>
      <w:r w:rsidR="00AD2F1E" w:rsidRPr="005D7E4B">
        <w:rPr>
          <w:iCs/>
          <w:sz w:val="24"/>
          <w:szCs w:val="24"/>
        </w:rPr>
        <w:fldChar w:fldCharType="begin"/>
      </w:r>
      <w:r w:rsidR="008D2928" w:rsidRPr="005D7E4B">
        <w:rPr>
          <w:iCs/>
          <w:sz w:val="24"/>
          <w:szCs w:val="24"/>
        </w:rPr>
        <w:instrText xml:space="preserve"> REF _Ref440270602 \r \h </w:instrText>
      </w:r>
      <w:r w:rsidR="00AD2F1E" w:rsidRPr="005D7E4B">
        <w:rPr>
          <w:iCs/>
          <w:sz w:val="24"/>
          <w:szCs w:val="24"/>
        </w:rPr>
      </w:r>
      <w:r w:rsidR="005D7E4B">
        <w:rPr>
          <w:iCs/>
          <w:sz w:val="24"/>
          <w:szCs w:val="24"/>
        </w:rPr>
        <w:instrText xml:space="preserve"> \* MERGEFORMAT </w:instrText>
      </w:r>
      <w:r w:rsidR="00AD2F1E" w:rsidRPr="005D7E4B">
        <w:rPr>
          <w:iCs/>
          <w:sz w:val="24"/>
          <w:szCs w:val="24"/>
        </w:rPr>
        <w:fldChar w:fldCharType="separate"/>
      </w:r>
      <w:r w:rsidR="00B4666B" w:rsidRPr="005D7E4B">
        <w:rPr>
          <w:iCs/>
          <w:sz w:val="24"/>
          <w:szCs w:val="24"/>
        </w:rPr>
        <w:t>5</w:t>
      </w:r>
      <w:r w:rsidR="00AD2F1E" w:rsidRPr="005D7E4B">
        <w:rPr>
          <w:iCs/>
          <w:sz w:val="24"/>
          <w:szCs w:val="24"/>
        </w:rPr>
        <w:fldChar w:fldCharType="end"/>
      </w:r>
      <w:r w:rsidR="004B5EB3" w:rsidRPr="005D7E4B">
        <w:rPr>
          <w:sz w:val="24"/>
          <w:szCs w:val="24"/>
        </w:rPr>
        <w:t>.</w:t>
      </w:r>
    </w:p>
    <w:p w:rsidR="002A47D1" w:rsidRPr="005D7E4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5D7E4B">
        <w:rPr>
          <w:sz w:val="24"/>
          <w:szCs w:val="24"/>
        </w:rPr>
        <w:t xml:space="preserve">В случае, если </w:t>
      </w:r>
      <w:r w:rsidR="00366652" w:rsidRPr="005D7E4B">
        <w:rPr>
          <w:sz w:val="24"/>
          <w:szCs w:val="24"/>
        </w:rPr>
        <w:t>сроки оказания услуг, форма и порядок оплаты</w:t>
      </w:r>
      <w:r w:rsidRPr="005D7E4B">
        <w:rPr>
          <w:sz w:val="24"/>
          <w:szCs w:val="24"/>
        </w:rPr>
        <w:t xml:space="preserve">, указанные в п.п.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_Ref440270637 \r \h  \* MERGEFORMAT </w:instrText>
      </w:r>
      <w:r w:rsidR="002F5A68" w:rsidRPr="005D7E4B">
        <w:rPr>
          <w:sz w:val="24"/>
          <w:szCs w:val="24"/>
        </w:rPr>
      </w:r>
      <w:r w:rsidR="002F5A68" w:rsidRPr="005D7E4B">
        <w:rPr>
          <w:sz w:val="24"/>
          <w:szCs w:val="24"/>
        </w:rPr>
        <w:fldChar w:fldCharType="separate"/>
      </w:r>
      <w:r w:rsidR="00B4666B" w:rsidRPr="005D7E4B">
        <w:rPr>
          <w:sz w:val="24"/>
          <w:szCs w:val="24"/>
        </w:rPr>
        <w:t>1.1.5</w:t>
      </w:r>
      <w:r w:rsidR="002F5A68" w:rsidRPr="005D7E4B">
        <w:rPr>
          <w:sz w:val="24"/>
          <w:szCs w:val="24"/>
        </w:rPr>
        <w:fldChar w:fldCharType="end"/>
      </w:r>
      <w:r w:rsidRPr="005D7E4B">
        <w:rPr>
          <w:sz w:val="24"/>
          <w:szCs w:val="24"/>
        </w:rPr>
        <w:t xml:space="preserve">,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_Ref440270663 \r \h  \* MERGEFORMAT </w:instrText>
      </w:r>
      <w:r w:rsidR="002F5A68" w:rsidRPr="005D7E4B">
        <w:rPr>
          <w:sz w:val="24"/>
          <w:szCs w:val="24"/>
        </w:rPr>
        <w:fldChar w:fldCharType="separate"/>
      </w:r>
      <w:r w:rsidR="00322A7D" w:rsidRPr="005D7E4B">
        <w:rPr>
          <w:sz w:val="24"/>
          <w:szCs w:val="24"/>
        </w:rPr>
        <w:t>1.1.7</w:t>
      </w:r>
      <w:r w:rsidR="002F5A68" w:rsidRPr="005D7E4B">
        <w:rPr>
          <w:sz w:val="24"/>
          <w:szCs w:val="24"/>
        </w:rPr>
        <w:fldChar w:fldCharType="end"/>
      </w:r>
      <w:r w:rsidRPr="005D7E4B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5D7E4B">
        <w:rPr>
          <w:sz w:val="24"/>
          <w:szCs w:val="24"/>
        </w:rPr>
        <w:t>срокам оказания услуг, форме и порядку оплаты</w:t>
      </w:r>
      <w:r w:rsidRPr="005D7E4B">
        <w:rPr>
          <w:sz w:val="24"/>
          <w:szCs w:val="24"/>
        </w:rPr>
        <w:t>, указанным в Приложении №1 (Техническ</w:t>
      </w:r>
      <w:r w:rsidR="00A154B7" w:rsidRPr="005D7E4B">
        <w:rPr>
          <w:sz w:val="24"/>
          <w:szCs w:val="24"/>
        </w:rPr>
        <w:t>ом(</w:t>
      </w:r>
      <w:r w:rsidRPr="005D7E4B">
        <w:rPr>
          <w:sz w:val="24"/>
          <w:szCs w:val="24"/>
        </w:rPr>
        <w:t>их</w:t>
      </w:r>
      <w:r w:rsidR="00A154B7" w:rsidRPr="005D7E4B">
        <w:rPr>
          <w:sz w:val="24"/>
          <w:szCs w:val="24"/>
        </w:rPr>
        <w:t>)</w:t>
      </w:r>
      <w:r w:rsidRPr="005D7E4B">
        <w:rPr>
          <w:sz w:val="24"/>
          <w:szCs w:val="24"/>
        </w:rPr>
        <w:t xml:space="preserve"> </w:t>
      </w:r>
      <w:r w:rsidRPr="005D7E4B">
        <w:rPr>
          <w:sz w:val="24"/>
          <w:szCs w:val="24"/>
        </w:rPr>
        <w:lastRenderedPageBreak/>
        <w:t>задани</w:t>
      </w:r>
      <w:r w:rsidR="00A154B7" w:rsidRPr="005D7E4B">
        <w:rPr>
          <w:sz w:val="24"/>
          <w:szCs w:val="24"/>
        </w:rPr>
        <w:t>и(</w:t>
      </w:r>
      <w:r w:rsidRPr="005D7E4B">
        <w:rPr>
          <w:sz w:val="24"/>
          <w:szCs w:val="24"/>
        </w:rPr>
        <w:t>ях</w:t>
      </w:r>
      <w:r w:rsidR="00A154B7" w:rsidRPr="005D7E4B">
        <w:rPr>
          <w:sz w:val="24"/>
          <w:szCs w:val="24"/>
        </w:rPr>
        <w:t>)</w:t>
      </w:r>
      <w:r w:rsidRPr="005D7E4B">
        <w:rPr>
          <w:sz w:val="24"/>
          <w:szCs w:val="24"/>
        </w:rPr>
        <w:t xml:space="preserve">) </w:t>
      </w:r>
      <w:r w:rsidR="00254926" w:rsidRPr="005D7E4B">
        <w:rPr>
          <w:sz w:val="24"/>
          <w:szCs w:val="24"/>
        </w:rPr>
        <w:t>и/или в Приложении №2 (проекте Договора)</w:t>
      </w:r>
      <w:r w:rsidR="00254926" w:rsidRPr="005D7E4B">
        <w:rPr>
          <w:bCs w:val="0"/>
          <w:iCs/>
          <w:sz w:val="24"/>
          <w:szCs w:val="24"/>
        </w:rPr>
        <w:t xml:space="preserve"> </w:t>
      </w:r>
      <w:r w:rsidRPr="005D7E4B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_Ref440270637 \r \h  \* MERGEFORMAT </w:instrText>
      </w:r>
      <w:r w:rsidR="002F5A68" w:rsidRPr="005D7E4B">
        <w:rPr>
          <w:sz w:val="24"/>
          <w:szCs w:val="24"/>
        </w:rPr>
      </w:r>
      <w:r w:rsidR="002F5A68" w:rsidRPr="005D7E4B">
        <w:rPr>
          <w:sz w:val="24"/>
          <w:szCs w:val="24"/>
        </w:rPr>
        <w:fldChar w:fldCharType="separate"/>
      </w:r>
      <w:r w:rsidR="00B4666B" w:rsidRPr="005D7E4B">
        <w:rPr>
          <w:sz w:val="24"/>
          <w:szCs w:val="24"/>
        </w:rPr>
        <w:t>1.1.5</w:t>
      </w:r>
      <w:r w:rsidR="002F5A68" w:rsidRPr="005D7E4B">
        <w:rPr>
          <w:sz w:val="24"/>
          <w:szCs w:val="24"/>
        </w:rPr>
        <w:fldChar w:fldCharType="end"/>
      </w:r>
      <w:r w:rsidR="008D2928" w:rsidRPr="005D7E4B">
        <w:rPr>
          <w:sz w:val="24"/>
          <w:szCs w:val="24"/>
        </w:rPr>
        <w:t xml:space="preserve">,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_Ref440270663 \r \h  \* MERGEFORMAT </w:instrText>
      </w:r>
      <w:r w:rsidR="002F5A68" w:rsidRPr="005D7E4B">
        <w:rPr>
          <w:sz w:val="24"/>
          <w:szCs w:val="24"/>
        </w:rPr>
        <w:fldChar w:fldCharType="separate"/>
      </w:r>
      <w:r w:rsidR="00322A7D" w:rsidRPr="005D7E4B">
        <w:rPr>
          <w:sz w:val="24"/>
          <w:szCs w:val="24"/>
        </w:rPr>
        <w:t xml:space="preserve"> </w:t>
      </w:r>
      <w:r w:rsidR="00322A7D" w:rsidRPr="005D7E4B">
        <w:rPr>
          <w:sz w:val="24"/>
          <w:szCs w:val="24"/>
        </w:rPr>
        <w:fldChar w:fldCharType="begin"/>
      </w:r>
      <w:r w:rsidR="00322A7D" w:rsidRPr="005D7E4B">
        <w:rPr>
          <w:sz w:val="24"/>
          <w:szCs w:val="24"/>
        </w:rPr>
        <w:instrText xml:space="preserve"> REF _Ref440270663 \r \h  \* MERGEFORMAT </w:instrText>
      </w:r>
      <w:r w:rsidR="00322A7D" w:rsidRPr="005D7E4B">
        <w:rPr>
          <w:sz w:val="24"/>
          <w:szCs w:val="24"/>
        </w:rPr>
        <w:fldChar w:fldCharType="separate"/>
      </w:r>
      <w:r w:rsidR="00322A7D" w:rsidRPr="005D7E4B">
        <w:rPr>
          <w:sz w:val="24"/>
          <w:szCs w:val="24"/>
        </w:rPr>
        <w:t>1.1.7</w:t>
      </w:r>
      <w:r w:rsidR="00322A7D" w:rsidRPr="005D7E4B">
        <w:rPr>
          <w:sz w:val="24"/>
          <w:szCs w:val="24"/>
        </w:rPr>
        <w:fldChar w:fldCharType="end"/>
      </w:r>
      <w:r w:rsidR="002F5A68" w:rsidRPr="005D7E4B">
        <w:rPr>
          <w:sz w:val="24"/>
          <w:szCs w:val="24"/>
        </w:rPr>
        <w:fldChar w:fldCharType="end"/>
      </w:r>
      <w:r w:rsidRPr="005D7E4B">
        <w:rPr>
          <w:sz w:val="24"/>
          <w:szCs w:val="24"/>
        </w:rPr>
        <w:t xml:space="preserve"> настоящей Документации.</w:t>
      </w:r>
    </w:p>
    <w:p w:rsidR="00717F60" w:rsidRPr="005D7E4B" w:rsidRDefault="002A47D1" w:rsidP="0024602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right="-122" w:firstLine="550"/>
        <w:rPr>
          <w:iCs/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5D7E4B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5D7E4B">
        <w:rPr>
          <w:sz w:val="24"/>
          <w:szCs w:val="24"/>
        </w:rPr>
        <w:t xml:space="preserve">оказания услуг и </w:t>
      </w:r>
      <w:r w:rsidRPr="005D7E4B">
        <w:rPr>
          <w:sz w:val="24"/>
          <w:szCs w:val="24"/>
        </w:rPr>
        <w:t>оплаты, не хуже условий указанных в п.</w:t>
      </w:r>
      <w:r w:rsidR="005106E7" w:rsidRPr="005D7E4B">
        <w:rPr>
          <w:sz w:val="24"/>
          <w:szCs w:val="24"/>
        </w:rPr>
        <w:t xml:space="preserve"> </w:t>
      </w:r>
      <w:r w:rsidR="002F5A68" w:rsidRPr="005D7E4B">
        <w:rPr>
          <w:sz w:val="24"/>
          <w:szCs w:val="24"/>
        </w:rPr>
        <w:fldChar w:fldCharType="begin"/>
      </w:r>
      <w:r w:rsidR="002F5A68" w:rsidRPr="005D7E4B">
        <w:rPr>
          <w:sz w:val="24"/>
          <w:szCs w:val="24"/>
        </w:rPr>
        <w:instrText xml:space="preserve"> REF _Ref440270637 \r \h  \* MERGEFORMAT </w:instrText>
      </w:r>
      <w:r w:rsidR="002F5A68" w:rsidRPr="005D7E4B">
        <w:rPr>
          <w:sz w:val="24"/>
          <w:szCs w:val="24"/>
        </w:rPr>
      </w:r>
      <w:r w:rsidR="002F5A68" w:rsidRPr="005D7E4B">
        <w:rPr>
          <w:sz w:val="24"/>
          <w:szCs w:val="24"/>
        </w:rPr>
        <w:fldChar w:fldCharType="separate"/>
      </w:r>
      <w:r w:rsidR="00B4666B" w:rsidRPr="005D7E4B">
        <w:rPr>
          <w:bCs w:val="0"/>
          <w:iCs/>
          <w:sz w:val="24"/>
          <w:szCs w:val="24"/>
        </w:rPr>
        <w:t>1.1.5</w:t>
      </w:r>
      <w:r w:rsidR="002F5A68" w:rsidRPr="005D7E4B">
        <w:rPr>
          <w:sz w:val="24"/>
          <w:szCs w:val="24"/>
        </w:rPr>
        <w:fldChar w:fldCharType="end"/>
      </w:r>
      <w:r w:rsidR="005106E7" w:rsidRPr="005D7E4B">
        <w:rPr>
          <w:bCs w:val="0"/>
          <w:iCs/>
          <w:sz w:val="24"/>
          <w:szCs w:val="24"/>
        </w:rPr>
        <w:t xml:space="preserve"> и</w:t>
      </w:r>
      <w:r w:rsidRPr="005D7E4B">
        <w:rPr>
          <w:sz w:val="24"/>
          <w:szCs w:val="24"/>
        </w:rPr>
        <w:t xml:space="preserve"> </w:t>
      </w:r>
      <w:bookmarkEnd w:id="21"/>
      <w:bookmarkEnd w:id="22"/>
      <w:bookmarkEnd w:id="23"/>
      <w:bookmarkEnd w:id="24"/>
      <w:r w:rsidR="00322A7D" w:rsidRPr="005D7E4B">
        <w:rPr>
          <w:sz w:val="24"/>
          <w:szCs w:val="24"/>
        </w:rPr>
        <w:fldChar w:fldCharType="begin"/>
      </w:r>
      <w:r w:rsidR="00322A7D" w:rsidRPr="005D7E4B">
        <w:rPr>
          <w:sz w:val="24"/>
          <w:szCs w:val="24"/>
        </w:rPr>
        <w:instrText xml:space="preserve"> REF _Ref440270663 \r \h  \* MERGEFORMAT </w:instrText>
      </w:r>
      <w:r w:rsidR="00322A7D" w:rsidRPr="005D7E4B">
        <w:rPr>
          <w:sz w:val="24"/>
          <w:szCs w:val="24"/>
        </w:rPr>
        <w:fldChar w:fldCharType="separate"/>
      </w:r>
      <w:r w:rsidR="00322A7D" w:rsidRPr="005D7E4B">
        <w:rPr>
          <w:sz w:val="24"/>
          <w:szCs w:val="24"/>
        </w:rPr>
        <w:t>1.1.7</w:t>
      </w:r>
      <w:r w:rsidR="00322A7D" w:rsidRPr="005D7E4B">
        <w:rPr>
          <w:sz w:val="24"/>
          <w:szCs w:val="24"/>
        </w:rPr>
        <w:fldChar w:fldCharType="end"/>
      </w:r>
      <w:r w:rsidR="00322A7D" w:rsidRPr="005D7E4B">
        <w:rPr>
          <w:sz w:val="24"/>
          <w:szCs w:val="24"/>
        </w:rPr>
        <w:t>.</w:t>
      </w: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90138"/>
      <w:r w:rsidRPr="00AE1D21">
        <w:t>Правовой статус документов</w:t>
      </w:r>
      <w:bookmarkEnd w:id="25"/>
      <w:bookmarkEnd w:id="26"/>
      <w:bookmarkEnd w:id="27"/>
      <w:bookmarkEnd w:id="28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90139"/>
      <w:bookmarkEnd w:id="31"/>
      <w:r w:rsidRPr="00E71A48">
        <w:t>Особые положения в связи с проведением Запроса предложений на ЭТП</w:t>
      </w:r>
      <w:bookmarkEnd w:id="32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B4666B" w:rsidRPr="00B4666B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90140"/>
      <w:bookmarkEnd w:id="33"/>
      <w:r w:rsidRPr="00E71A48">
        <w:t>Обжалование</w:t>
      </w:r>
      <w:bookmarkEnd w:id="34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5"/>
      <w:bookmarkEnd w:id="36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7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90141"/>
      <w:bookmarkEnd w:id="38"/>
      <w:r w:rsidRPr="00E71A48">
        <w:t>Прочие положения</w:t>
      </w:r>
      <w:bookmarkEnd w:id="39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90142"/>
      <w:bookmarkStart w:id="51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2" w:name="_Toc440361305"/>
      <w:bookmarkStart w:id="53" w:name="_Toc440376060"/>
      <w:bookmarkStart w:id="54" w:name="_Toc440376187"/>
      <w:bookmarkStart w:id="55" w:name="_Toc440382452"/>
      <w:bookmarkStart w:id="56" w:name="_Toc440447122"/>
      <w:bookmarkStart w:id="57" w:name="_Toc440632282"/>
      <w:bookmarkStart w:id="58" w:name="_Toc440875055"/>
      <w:bookmarkStart w:id="59" w:name="_Toc441131042"/>
      <w:bookmarkStart w:id="60" w:name="_Toc465774563"/>
      <w:bookmarkStart w:id="61" w:name="_Toc465848792"/>
      <w:bookmarkStart w:id="62" w:name="_Toc468876111"/>
      <w:bookmarkStart w:id="63" w:name="_Toc469487597"/>
      <w:bookmarkStart w:id="64" w:name="_Toc471979895"/>
      <w:bookmarkStart w:id="65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4666B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bookmarkStart w:id="79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4666B" w:rsidRPr="00B4666B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bookmarkStart w:id="93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4666B" w:rsidRPr="00B4666B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4" w:name="_Toc440361308"/>
      <w:bookmarkStart w:id="95" w:name="_Toc440376063"/>
      <w:bookmarkStart w:id="96" w:name="_Toc440376190"/>
      <w:bookmarkStart w:id="97" w:name="_Toc440382455"/>
      <w:bookmarkStart w:id="98" w:name="_Toc440447125"/>
      <w:bookmarkStart w:id="99" w:name="_Toc440632285"/>
      <w:bookmarkStart w:id="100" w:name="_Toc440875058"/>
      <w:bookmarkStart w:id="101" w:name="_Toc441131045"/>
      <w:bookmarkStart w:id="102" w:name="_Toc465774566"/>
      <w:bookmarkStart w:id="103" w:name="_Toc465848795"/>
      <w:bookmarkStart w:id="104" w:name="_Toc468876114"/>
      <w:bookmarkStart w:id="105" w:name="_Toc469487600"/>
      <w:bookmarkStart w:id="106" w:name="_Toc471979898"/>
      <w:bookmarkStart w:id="107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B4666B" w:rsidRPr="00B4666B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4666B" w:rsidRPr="00B4666B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B4666B" w:rsidRPr="00B4666B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4666B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4666B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8" w:name="_Toc440361309"/>
      <w:bookmarkStart w:id="109" w:name="_Toc440376064"/>
      <w:bookmarkStart w:id="110" w:name="_Toc440376191"/>
      <w:bookmarkStart w:id="111" w:name="_Toc440382456"/>
      <w:bookmarkStart w:id="112" w:name="_Toc440447126"/>
      <w:bookmarkStart w:id="113" w:name="_Toc440632286"/>
      <w:bookmarkStart w:id="114" w:name="_Toc440875059"/>
      <w:bookmarkStart w:id="115" w:name="_Toc441131046"/>
      <w:bookmarkStart w:id="116" w:name="_Toc465774567"/>
      <w:bookmarkStart w:id="117" w:name="_Toc465848796"/>
      <w:bookmarkStart w:id="118" w:name="_Toc468876115"/>
      <w:bookmarkStart w:id="119" w:name="_Toc469487601"/>
      <w:bookmarkStart w:id="120" w:name="_Toc471979899"/>
      <w:bookmarkStart w:id="121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4666B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2" w:name="_Toc440361310"/>
      <w:bookmarkStart w:id="123" w:name="_Toc440376065"/>
      <w:bookmarkStart w:id="124" w:name="_Toc440376192"/>
      <w:bookmarkStart w:id="125" w:name="_Toc440382457"/>
      <w:bookmarkStart w:id="126" w:name="_Toc440447127"/>
      <w:bookmarkStart w:id="127" w:name="_Toc440632287"/>
      <w:bookmarkStart w:id="128" w:name="_Toc440875060"/>
      <w:bookmarkStart w:id="129" w:name="_Toc441131047"/>
      <w:bookmarkStart w:id="130" w:name="_Toc465774568"/>
      <w:bookmarkStart w:id="131" w:name="_Toc465848797"/>
      <w:bookmarkStart w:id="132" w:name="_Toc468876116"/>
      <w:bookmarkStart w:id="133" w:name="_Toc469487602"/>
      <w:bookmarkStart w:id="134" w:name="_Toc471979900"/>
      <w:bookmarkStart w:id="135" w:name="_Toc498590148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4666B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4666B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6" w:name="_Проект_договора"/>
      <w:bookmarkStart w:id="137" w:name="_Ref305973574"/>
      <w:bookmarkStart w:id="138" w:name="_Ref440272931"/>
      <w:bookmarkStart w:id="139" w:name="_Ref440274025"/>
      <w:bookmarkStart w:id="140" w:name="_Ref440292752"/>
      <w:bookmarkStart w:id="141" w:name="_Toc498590149"/>
      <w:bookmarkEnd w:id="51"/>
      <w:bookmarkEnd w:id="13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8"/>
      <w:bookmarkEnd w:id="139"/>
      <w:bookmarkEnd w:id="140"/>
      <w:bookmarkEnd w:id="14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2" w:name="_Toc498590150"/>
      <w:r w:rsidRPr="006238AF">
        <w:t>Проект договора</w:t>
      </w:r>
      <w:bookmarkEnd w:id="14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3" w:name="_Toc439238031"/>
      <w:bookmarkStart w:id="144" w:name="_Toc439238153"/>
      <w:bookmarkStart w:id="145" w:name="_Toc439252705"/>
      <w:bookmarkStart w:id="146" w:name="_Toc439323563"/>
      <w:bookmarkStart w:id="147" w:name="_Toc439323679"/>
      <w:bookmarkStart w:id="148" w:name="_Toc440361313"/>
      <w:bookmarkStart w:id="149" w:name="_Toc440376068"/>
      <w:bookmarkStart w:id="150" w:name="_Toc440376195"/>
      <w:bookmarkStart w:id="151" w:name="_Toc440382460"/>
      <w:bookmarkStart w:id="152" w:name="_Toc440447130"/>
      <w:bookmarkStart w:id="153" w:name="_Toc440632290"/>
      <w:bookmarkStart w:id="154" w:name="_Toc440875063"/>
      <w:bookmarkStart w:id="155" w:name="_Toc441131050"/>
      <w:bookmarkStart w:id="156" w:name="_Toc465774571"/>
      <w:bookmarkStart w:id="157" w:name="_Toc465848800"/>
      <w:bookmarkStart w:id="158" w:name="_Toc468876119"/>
      <w:bookmarkStart w:id="159" w:name="_Toc469487605"/>
      <w:bookmarkStart w:id="160" w:name="_Toc471979903"/>
      <w:bookmarkStart w:id="161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032"/>
      <w:bookmarkStart w:id="163" w:name="_Toc439238154"/>
      <w:bookmarkStart w:id="164" w:name="_Toc439252706"/>
      <w:bookmarkStart w:id="165" w:name="_Toc439323564"/>
      <w:bookmarkStart w:id="166" w:name="_Toc439323680"/>
      <w:bookmarkStart w:id="167" w:name="_Toc440361314"/>
      <w:bookmarkStart w:id="168" w:name="_Toc440376069"/>
      <w:bookmarkStart w:id="169" w:name="_Toc440376196"/>
      <w:bookmarkStart w:id="170" w:name="_Toc440382461"/>
      <w:bookmarkStart w:id="171" w:name="_Toc440447131"/>
      <w:bookmarkStart w:id="172" w:name="_Toc440632291"/>
      <w:bookmarkStart w:id="173" w:name="_Toc440875064"/>
      <w:bookmarkStart w:id="174" w:name="_Toc441131051"/>
      <w:bookmarkStart w:id="175" w:name="_Toc465774572"/>
      <w:bookmarkStart w:id="176" w:name="_Toc465848801"/>
      <w:bookmarkStart w:id="177" w:name="_Toc468876120"/>
      <w:bookmarkStart w:id="178" w:name="_Toc469487606"/>
      <w:bookmarkStart w:id="179" w:name="_Toc471979904"/>
      <w:bookmarkStart w:id="180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4666B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1" w:name="_Toc439238033"/>
      <w:bookmarkStart w:id="182" w:name="_Toc439238155"/>
      <w:bookmarkStart w:id="183" w:name="_Toc439252707"/>
      <w:bookmarkStart w:id="184" w:name="_Toc439323565"/>
      <w:bookmarkStart w:id="185" w:name="_Toc439323681"/>
      <w:bookmarkStart w:id="186" w:name="_Toc440361315"/>
      <w:bookmarkStart w:id="187" w:name="_Toc440376070"/>
      <w:bookmarkStart w:id="188" w:name="_Toc440376197"/>
      <w:bookmarkStart w:id="189" w:name="_Toc440382462"/>
      <w:bookmarkStart w:id="190" w:name="_Toc440447132"/>
      <w:bookmarkStart w:id="191" w:name="_Toc440632292"/>
      <w:bookmarkStart w:id="192" w:name="_Toc440875065"/>
      <w:bookmarkStart w:id="193" w:name="_Toc441131052"/>
      <w:bookmarkStart w:id="194" w:name="_Toc465774573"/>
      <w:bookmarkStart w:id="195" w:name="_Toc465848802"/>
      <w:bookmarkStart w:id="196" w:name="_Toc468876121"/>
      <w:bookmarkStart w:id="197" w:name="_Toc469487607"/>
      <w:bookmarkStart w:id="198" w:name="_Toc471979905"/>
      <w:bookmarkStart w:id="199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0" w:name="_Toc440875066"/>
      <w:bookmarkStart w:id="201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0"/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32294"/>
      <w:bookmarkStart w:id="212" w:name="_Toc440875067"/>
      <w:bookmarkStart w:id="213" w:name="_Toc441131054"/>
      <w:bookmarkStart w:id="214" w:name="_Toc465774575"/>
      <w:bookmarkStart w:id="215" w:name="_Toc465848804"/>
      <w:bookmarkStart w:id="216" w:name="_Toc468876123"/>
      <w:bookmarkStart w:id="217" w:name="_Toc469487609"/>
      <w:bookmarkStart w:id="218" w:name="_Toc471979907"/>
      <w:bookmarkStart w:id="219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4666B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32295"/>
      <w:bookmarkStart w:id="230" w:name="_Toc440875068"/>
      <w:bookmarkStart w:id="231" w:name="_Toc441131055"/>
      <w:bookmarkStart w:id="232" w:name="_Toc465774576"/>
      <w:bookmarkStart w:id="233" w:name="_Toc465848805"/>
      <w:bookmarkStart w:id="234" w:name="_Toc468876124"/>
      <w:bookmarkStart w:id="235" w:name="_Toc469487610"/>
      <w:bookmarkStart w:id="236" w:name="_Toc471979908"/>
      <w:bookmarkStart w:id="237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32296"/>
      <w:bookmarkStart w:id="249" w:name="_Toc440875069"/>
      <w:bookmarkStart w:id="250" w:name="_Toc441131056"/>
      <w:bookmarkStart w:id="251" w:name="_Toc465774577"/>
      <w:bookmarkStart w:id="252" w:name="_Toc465848806"/>
      <w:bookmarkStart w:id="253" w:name="_Toc468876125"/>
      <w:bookmarkStart w:id="254" w:name="_Toc469487611"/>
      <w:bookmarkStart w:id="255" w:name="_Toc471979909"/>
      <w:bookmarkStart w:id="256" w:name="_Toc498590157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1"/>
      <w:bookmarkEnd w:id="26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7613"/>
      <w:bookmarkStart w:id="265" w:name="_Toc471979911"/>
      <w:bookmarkStart w:id="266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4666B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  <w:bookmarkEnd w:id="26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7" w:name="_Toc469470559"/>
      <w:bookmarkStart w:id="268" w:name="_Toc469487614"/>
      <w:bookmarkStart w:id="269" w:name="_Toc471979912"/>
      <w:bookmarkStart w:id="270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7"/>
      <w:bookmarkEnd w:id="268"/>
      <w:bookmarkEnd w:id="269"/>
      <w:bookmarkEnd w:id="27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1" w:name="_Ref469470272"/>
      <w:bookmarkStart w:id="272" w:name="_Toc469470560"/>
      <w:bookmarkStart w:id="273" w:name="_Toc469487615"/>
      <w:bookmarkStart w:id="274" w:name="_Toc471979913"/>
      <w:bookmarkStart w:id="275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1"/>
      <w:bookmarkEnd w:id="272"/>
      <w:bookmarkEnd w:id="273"/>
      <w:bookmarkEnd w:id="274"/>
      <w:bookmarkEnd w:id="27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1"/>
      <w:bookmarkStart w:id="277" w:name="_Toc469487616"/>
      <w:bookmarkStart w:id="278" w:name="_Toc471979914"/>
      <w:bookmarkStart w:id="279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6"/>
      <w:bookmarkEnd w:id="277"/>
      <w:bookmarkEnd w:id="278"/>
      <w:bookmarkEnd w:id="27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0" w:name="_Toc469470562"/>
      <w:bookmarkStart w:id="281" w:name="_Toc469487617"/>
      <w:bookmarkStart w:id="282" w:name="_Toc471979915"/>
      <w:bookmarkStart w:id="283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0"/>
      <w:bookmarkEnd w:id="281"/>
      <w:bookmarkEnd w:id="282"/>
      <w:bookmarkEnd w:id="283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4" w:name="_Toc469470563"/>
      <w:bookmarkStart w:id="285" w:name="_Toc469487618"/>
      <w:bookmarkStart w:id="286" w:name="_Toc471979916"/>
      <w:bookmarkStart w:id="287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4"/>
      <w:bookmarkEnd w:id="285"/>
      <w:bookmarkEnd w:id="286"/>
      <w:bookmarkEnd w:id="287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8" w:name="_Toc469470564"/>
      <w:bookmarkStart w:id="289" w:name="_Toc469487619"/>
      <w:bookmarkStart w:id="290" w:name="_Toc471979917"/>
      <w:bookmarkStart w:id="291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8"/>
      <w:bookmarkEnd w:id="289"/>
      <w:bookmarkEnd w:id="290"/>
      <w:bookmarkEnd w:id="291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2" w:name="_Ref303711222"/>
      <w:bookmarkStart w:id="293" w:name="_Ref311232052"/>
      <w:bookmarkStart w:id="294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2"/>
      <w:r w:rsidR="00D51A0B" w:rsidRPr="00E71A48">
        <w:rPr>
          <w:szCs w:val="24"/>
        </w:rPr>
        <w:t>Заявок</w:t>
      </w:r>
      <w:bookmarkEnd w:id="293"/>
      <w:bookmarkEnd w:id="294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5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5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6" w:name="_Toc439323688"/>
      <w:bookmarkStart w:id="297" w:name="_Toc440361322"/>
      <w:bookmarkStart w:id="298" w:name="_Toc440376077"/>
      <w:bookmarkStart w:id="299" w:name="_Toc440376204"/>
      <w:bookmarkStart w:id="300" w:name="_Toc440382469"/>
      <w:bookmarkStart w:id="301" w:name="_Toc440447139"/>
      <w:bookmarkStart w:id="302" w:name="_Toc440632299"/>
      <w:bookmarkStart w:id="303" w:name="_Toc440875072"/>
      <w:bookmarkStart w:id="304" w:name="_Toc441131059"/>
      <w:bookmarkStart w:id="305" w:name="_Toc465774580"/>
      <w:bookmarkStart w:id="306" w:name="_Toc465848809"/>
      <w:bookmarkStart w:id="307" w:name="_Toc468876128"/>
      <w:bookmarkStart w:id="308" w:name="_Toc469487622"/>
      <w:bookmarkStart w:id="309" w:name="_Toc471979920"/>
      <w:bookmarkStart w:id="310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1" w:name="__RefNumPara__828_922829174"/>
      <w:bookmarkEnd w:id="311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32_922829174"/>
      <w:bookmarkEnd w:id="312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B4666B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4_922829174"/>
      <w:bookmarkEnd w:id="313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6_922829174"/>
      <w:bookmarkEnd w:id="314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4666B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4666B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5" w:name="_Toc439323689"/>
      <w:bookmarkStart w:id="316" w:name="_Toc440361323"/>
      <w:bookmarkStart w:id="317" w:name="_Toc440376078"/>
      <w:bookmarkStart w:id="318" w:name="_Toc440376205"/>
      <w:bookmarkStart w:id="319" w:name="_Toc440382470"/>
      <w:bookmarkStart w:id="320" w:name="_Toc440447140"/>
      <w:bookmarkStart w:id="321" w:name="_Toc440632300"/>
      <w:bookmarkStart w:id="322" w:name="_Toc440875073"/>
      <w:bookmarkStart w:id="323" w:name="_Toc441131060"/>
      <w:bookmarkStart w:id="324" w:name="_Toc465774581"/>
      <w:bookmarkStart w:id="325" w:name="_Toc465848810"/>
      <w:bookmarkStart w:id="326" w:name="_Toc468876129"/>
      <w:bookmarkStart w:id="327" w:name="_Toc469487623"/>
      <w:bookmarkStart w:id="328" w:name="_Toc471979921"/>
      <w:bookmarkStart w:id="329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0" w:name="_Ref303250835"/>
      <w:bookmarkStart w:id="331" w:name="_Ref305973033"/>
      <w:bookmarkStart w:id="332" w:name="_Toc498590170"/>
      <w:bookmarkStart w:id="33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0"/>
      <w:r w:rsidRPr="00E71A48">
        <w:t xml:space="preserve"> по запросу предложений</w:t>
      </w:r>
      <w:bookmarkEnd w:id="331"/>
      <w:bookmarkEnd w:id="33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4" w:name="__RefNumPara__444_922829174"/>
      <w:bookmarkStart w:id="335" w:name="_Ref191386216"/>
      <w:bookmarkStart w:id="336" w:name="_Ref305973147"/>
      <w:bookmarkStart w:id="337" w:name="_Toc498590171"/>
      <w:bookmarkEnd w:id="333"/>
      <w:bookmarkEnd w:id="334"/>
      <w:r w:rsidRPr="00E71A48">
        <w:lastRenderedPageBreak/>
        <w:t xml:space="preserve">Подготовка </w:t>
      </w:r>
      <w:bookmarkEnd w:id="335"/>
      <w:r w:rsidRPr="00E71A48">
        <w:t>Заявок</w:t>
      </w:r>
      <w:bookmarkEnd w:id="336"/>
      <w:bookmarkEnd w:id="33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306114638"/>
      <w:bookmarkStart w:id="339" w:name="_Toc440361326"/>
      <w:bookmarkStart w:id="340" w:name="_Toc440376081"/>
      <w:bookmarkStart w:id="341" w:name="_Toc440376208"/>
      <w:bookmarkStart w:id="342" w:name="_Toc440382473"/>
      <w:bookmarkStart w:id="343" w:name="_Toc440447143"/>
      <w:bookmarkStart w:id="344" w:name="_Toc440632303"/>
      <w:bookmarkStart w:id="345" w:name="_Toc440875076"/>
      <w:bookmarkStart w:id="346" w:name="_Toc441131063"/>
      <w:bookmarkStart w:id="347" w:name="_Toc465774584"/>
      <w:bookmarkStart w:id="348" w:name="_Toc465848813"/>
      <w:bookmarkStart w:id="349" w:name="_Toc468876132"/>
      <w:bookmarkStart w:id="350" w:name="_Toc469487626"/>
      <w:bookmarkStart w:id="351" w:name="_Toc471979924"/>
      <w:bookmarkStart w:id="352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B4666B" w:rsidRPr="00B4666B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B4666B" w:rsidRPr="00B4666B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4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B4666B" w:rsidRPr="00B4666B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B4666B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55279015"/>
      <w:bookmarkStart w:id="35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6"/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8" w:name="_Ref115076752"/>
      <w:bookmarkStart w:id="359" w:name="_Ref191386109"/>
      <w:bookmarkStart w:id="360" w:name="_Ref191386419"/>
      <w:bookmarkStart w:id="361" w:name="_Toc440361327"/>
      <w:bookmarkStart w:id="362" w:name="_Toc440376082"/>
      <w:bookmarkStart w:id="363" w:name="_Toc440376209"/>
      <w:bookmarkStart w:id="364" w:name="_Toc440382474"/>
      <w:bookmarkStart w:id="365" w:name="_Toc440447144"/>
      <w:bookmarkStart w:id="366" w:name="_Toc440632304"/>
      <w:bookmarkStart w:id="367" w:name="_Toc440875077"/>
      <w:bookmarkStart w:id="368" w:name="_Toc441131064"/>
      <w:bookmarkStart w:id="369" w:name="_Toc465774585"/>
      <w:bookmarkStart w:id="370" w:name="_Toc465848814"/>
      <w:bookmarkStart w:id="371" w:name="_Toc468876133"/>
      <w:bookmarkStart w:id="372" w:name="_Toc469487627"/>
      <w:bookmarkStart w:id="373" w:name="_Toc471979925"/>
      <w:bookmarkStart w:id="374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8"/>
      <w:bookmarkEnd w:id="359"/>
      <w:bookmarkEnd w:id="360"/>
      <w:r w:rsidRPr="0043428B">
        <w:rPr>
          <w:szCs w:val="24"/>
        </w:rPr>
        <w:t>ЭТП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5" w:name="_Ref115076807"/>
      <w:bookmarkStart w:id="376" w:name="_Toc440361328"/>
      <w:bookmarkStart w:id="377" w:name="_Toc440376083"/>
      <w:bookmarkStart w:id="378" w:name="_Toc440376210"/>
      <w:bookmarkStart w:id="379" w:name="_Toc440382475"/>
      <w:bookmarkStart w:id="380" w:name="_Toc440447145"/>
      <w:bookmarkStart w:id="381" w:name="_Toc440632305"/>
      <w:bookmarkStart w:id="382" w:name="_Toc440875078"/>
      <w:bookmarkStart w:id="383" w:name="_Toc441131065"/>
      <w:bookmarkStart w:id="384" w:name="_Toc465774586"/>
      <w:bookmarkStart w:id="385" w:name="_Toc465848815"/>
      <w:bookmarkStart w:id="386" w:name="_Toc468876134"/>
      <w:bookmarkStart w:id="387" w:name="_Toc469487628"/>
      <w:bookmarkStart w:id="388" w:name="_Toc471979926"/>
      <w:bookmarkStart w:id="389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0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0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1" w:name="_Ref306008743"/>
      <w:bookmarkStart w:id="392" w:name="_Toc440361329"/>
      <w:bookmarkStart w:id="393" w:name="_Toc440376084"/>
      <w:bookmarkStart w:id="394" w:name="_Toc440376211"/>
      <w:bookmarkStart w:id="395" w:name="_Toc440382476"/>
      <w:bookmarkStart w:id="396" w:name="_Toc440447146"/>
      <w:bookmarkStart w:id="397" w:name="_Toc440632306"/>
      <w:bookmarkStart w:id="398" w:name="_Toc440875079"/>
      <w:bookmarkStart w:id="399" w:name="_Toc441131066"/>
      <w:bookmarkStart w:id="400" w:name="_Toc465774587"/>
      <w:bookmarkStart w:id="401" w:name="_Toc465848816"/>
      <w:bookmarkStart w:id="402" w:name="_Toc468876135"/>
      <w:bookmarkStart w:id="403" w:name="_Toc469487629"/>
      <w:bookmarkStart w:id="404" w:name="_Toc471979927"/>
      <w:bookmarkStart w:id="405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6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6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Toc440361330"/>
      <w:bookmarkStart w:id="408" w:name="_Toc440376085"/>
      <w:bookmarkStart w:id="409" w:name="_Toc440376212"/>
      <w:bookmarkStart w:id="410" w:name="_Toc440382477"/>
      <w:bookmarkStart w:id="411" w:name="_Toc440447147"/>
      <w:bookmarkStart w:id="412" w:name="_Toc440632307"/>
      <w:bookmarkStart w:id="413" w:name="_Toc440875080"/>
      <w:bookmarkStart w:id="414" w:name="_Toc441131067"/>
      <w:bookmarkStart w:id="415" w:name="_Toc465774588"/>
      <w:bookmarkStart w:id="416" w:name="_Toc465848817"/>
      <w:bookmarkStart w:id="417" w:name="_Toc468876136"/>
      <w:bookmarkStart w:id="418" w:name="_Toc469487630"/>
      <w:bookmarkStart w:id="419" w:name="_Toc471979928"/>
      <w:bookmarkStart w:id="420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1" w:name="_Toc440361331"/>
      <w:bookmarkStart w:id="422" w:name="_Toc440376086"/>
      <w:bookmarkStart w:id="423" w:name="_Toc440376213"/>
      <w:bookmarkStart w:id="424" w:name="_Toc440382478"/>
      <w:bookmarkStart w:id="425" w:name="_Toc440447148"/>
      <w:bookmarkStart w:id="426" w:name="_Toc440632308"/>
      <w:bookmarkStart w:id="427" w:name="_Toc440875081"/>
      <w:bookmarkStart w:id="428" w:name="_Toc441131068"/>
      <w:bookmarkStart w:id="429" w:name="_Toc465774589"/>
      <w:bookmarkStart w:id="430" w:name="_Toc465848818"/>
      <w:bookmarkStart w:id="431" w:name="_Toc468876137"/>
      <w:bookmarkStart w:id="432" w:name="_Toc469487631"/>
      <w:bookmarkStart w:id="433" w:name="_Toc471979929"/>
      <w:bookmarkStart w:id="434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5" w:name="_Toc440361332"/>
      <w:bookmarkStart w:id="436" w:name="_Toc440376087"/>
      <w:bookmarkStart w:id="437" w:name="_Toc440376214"/>
      <w:bookmarkStart w:id="438" w:name="_Toc440382479"/>
      <w:bookmarkStart w:id="439" w:name="_Toc440447149"/>
      <w:bookmarkStart w:id="440" w:name="_Toc440632309"/>
      <w:bookmarkStart w:id="441" w:name="_Toc440875082"/>
      <w:bookmarkStart w:id="442" w:name="_Toc441131069"/>
      <w:bookmarkStart w:id="443" w:name="_Toc465774590"/>
      <w:bookmarkStart w:id="444" w:name="_Toc465848819"/>
      <w:bookmarkStart w:id="445" w:name="_Ref468875898"/>
      <w:bookmarkStart w:id="446" w:name="_Toc468876138"/>
      <w:bookmarkStart w:id="447" w:name="_Toc469487632"/>
      <w:bookmarkStart w:id="448" w:name="_Toc471979930"/>
      <w:bookmarkStart w:id="449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</w:p>
    <w:p w:rsidR="00216641" w:rsidRPr="00FB592E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0" w:name="_Ref467510701"/>
      <w:r w:rsidRPr="00FB592E">
        <w:rPr>
          <w:bCs w:val="0"/>
          <w:sz w:val="24"/>
          <w:szCs w:val="24"/>
        </w:rPr>
        <w:t xml:space="preserve">Начальная (максимальная) цена </w:t>
      </w:r>
      <w:r w:rsidR="00123C70" w:rsidRPr="00FB592E">
        <w:rPr>
          <w:bCs w:val="0"/>
          <w:sz w:val="24"/>
          <w:szCs w:val="24"/>
        </w:rPr>
        <w:t>Договор</w:t>
      </w:r>
      <w:r w:rsidRPr="00FB592E">
        <w:rPr>
          <w:bCs w:val="0"/>
          <w:sz w:val="24"/>
          <w:szCs w:val="24"/>
        </w:rPr>
        <w:t>а</w:t>
      </w:r>
      <w:r w:rsidR="00216641" w:rsidRPr="00FB592E">
        <w:rPr>
          <w:bCs w:val="0"/>
          <w:sz w:val="24"/>
          <w:szCs w:val="24"/>
        </w:rPr>
        <w:t>:</w:t>
      </w:r>
      <w:bookmarkEnd w:id="450"/>
    </w:p>
    <w:p w:rsidR="00717F60" w:rsidRPr="00102C0C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102C0C">
        <w:rPr>
          <w:b/>
          <w:bCs w:val="0"/>
          <w:sz w:val="24"/>
          <w:szCs w:val="24"/>
          <w:u w:val="single"/>
        </w:rPr>
        <w:t xml:space="preserve">По </w:t>
      </w:r>
      <w:r w:rsidRPr="00890047">
        <w:rPr>
          <w:b/>
          <w:bCs w:val="0"/>
          <w:sz w:val="24"/>
          <w:szCs w:val="24"/>
          <w:u w:val="single"/>
        </w:rPr>
        <w:t>Лоту №1:</w:t>
      </w:r>
      <w:r w:rsidR="00717F60" w:rsidRPr="00890047">
        <w:rPr>
          <w:bCs w:val="0"/>
          <w:sz w:val="24"/>
          <w:szCs w:val="24"/>
        </w:rPr>
        <w:t xml:space="preserve"> </w:t>
      </w:r>
      <w:r w:rsidR="00890047" w:rsidRPr="00890047">
        <w:rPr>
          <w:b/>
          <w:sz w:val="24"/>
          <w:szCs w:val="24"/>
        </w:rPr>
        <w:t>1 600 000,00</w:t>
      </w:r>
      <w:r w:rsidR="00890047" w:rsidRPr="00890047">
        <w:rPr>
          <w:sz w:val="24"/>
          <w:szCs w:val="24"/>
        </w:rPr>
        <w:t xml:space="preserve"> (Один миллион шестьсот тысяч) рублей 00 копеек РФ, без учета НДС; НДС составляет </w:t>
      </w:r>
      <w:r w:rsidR="00890047" w:rsidRPr="00890047">
        <w:rPr>
          <w:b/>
          <w:sz w:val="24"/>
          <w:szCs w:val="24"/>
        </w:rPr>
        <w:t>320 000,00</w:t>
      </w:r>
      <w:r w:rsidR="00890047" w:rsidRPr="00890047">
        <w:rPr>
          <w:sz w:val="24"/>
          <w:szCs w:val="24"/>
        </w:rPr>
        <w:t xml:space="preserve"> (Триста двадцать тысяч) рублей 00 копеек РФ; </w:t>
      </w:r>
      <w:r w:rsidR="00890047" w:rsidRPr="00890047">
        <w:rPr>
          <w:b/>
          <w:sz w:val="24"/>
          <w:szCs w:val="24"/>
        </w:rPr>
        <w:t>1 920 000,00</w:t>
      </w:r>
      <w:r w:rsidR="00890047" w:rsidRPr="00890047">
        <w:rPr>
          <w:sz w:val="24"/>
          <w:szCs w:val="24"/>
        </w:rPr>
        <w:t xml:space="preserve"> (Один миллион девятьсот двадцать тысяч) рублей 00 копеек РФ, с учетом НДС</w:t>
      </w:r>
      <w:r w:rsidR="00A179CE" w:rsidRPr="00890047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B4666B" w:rsidRPr="00B4666B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B4666B" w:rsidRPr="00B4666B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B4666B" w:rsidRPr="00B4666B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B4666B" w:rsidRPr="00B4666B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7742B8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7742B8">
        <w:rPr>
          <w:bCs w:val="0"/>
          <w:sz w:val="24"/>
          <w:szCs w:val="24"/>
        </w:rPr>
        <w:t xml:space="preserve">демпинговую цену, то к Участнику будут применены антидемпинговые меры, предусмотренные п. </w:t>
      </w:r>
      <w:r w:rsidR="002F5A68" w:rsidRPr="007742B8">
        <w:fldChar w:fldCharType="begin"/>
      </w:r>
      <w:r w:rsidR="002F5A68" w:rsidRPr="007742B8">
        <w:instrText xml:space="preserve"> REF _Ref465670219 \r \h  \* MERGEFORMAT </w:instrText>
      </w:r>
      <w:r w:rsidR="002F5A68" w:rsidRPr="007742B8">
        <w:fldChar w:fldCharType="separate"/>
      </w:r>
      <w:r w:rsidR="00B4666B" w:rsidRPr="00B4666B">
        <w:rPr>
          <w:bCs w:val="0"/>
          <w:sz w:val="24"/>
          <w:szCs w:val="24"/>
        </w:rPr>
        <w:t>3.11</w:t>
      </w:r>
      <w:r w:rsidR="002F5A68" w:rsidRPr="007742B8">
        <w:fldChar w:fldCharType="end"/>
      </w:r>
      <w:r w:rsidRPr="007742B8">
        <w:rPr>
          <w:bCs w:val="0"/>
          <w:sz w:val="24"/>
          <w:szCs w:val="24"/>
        </w:rPr>
        <w:t xml:space="preserve"> данной документации.</w:t>
      </w:r>
    </w:p>
    <w:p w:rsidR="00457E23" w:rsidRPr="007742B8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742B8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6139"/>
      <w:bookmarkStart w:id="464" w:name="_Toc469487633"/>
      <w:bookmarkStart w:id="465" w:name="_Toc471979931"/>
      <w:bookmarkStart w:id="466" w:name="_Toc498590179"/>
      <w:bookmarkStart w:id="467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8"/>
      <w:r w:rsidRPr="00AE1D21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102E07">
        <w:rPr>
          <w:bCs w:val="0"/>
          <w:sz w:val="24"/>
          <w:szCs w:val="24"/>
        </w:rPr>
        <w:t>,</w:t>
      </w:r>
      <w:r w:rsidR="00102E07" w:rsidRPr="00102E07">
        <w:rPr>
          <w:sz w:val="24"/>
          <w:szCs w:val="24"/>
          <w:highlight w:val="darkGray"/>
        </w:rPr>
        <w:t xml:space="preserve"> </w:t>
      </w:r>
      <w:r w:rsidR="00102E07" w:rsidRPr="00727C7C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727C7C">
        <w:rPr>
          <w:bCs w:val="0"/>
          <w:sz w:val="24"/>
          <w:szCs w:val="24"/>
        </w:rPr>
        <w:t xml:space="preserve">. </w:t>
      </w:r>
      <w:r w:rsidR="00362EA4" w:rsidRPr="00727C7C">
        <w:rPr>
          <w:bCs w:val="0"/>
          <w:sz w:val="24"/>
          <w:szCs w:val="24"/>
        </w:rPr>
        <w:t>Допол</w:t>
      </w:r>
      <w:r w:rsidR="00362EA4" w:rsidRPr="00AE1D21">
        <w:rPr>
          <w:bCs w:val="0"/>
          <w:sz w:val="24"/>
          <w:szCs w:val="24"/>
        </w:rPr>
        <w:t xml:space="preserve">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FD7F77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 w:rsidRPr="00FD7F77">
        <w:fldChar w:fldCharType="begin"/>
      </w:r>
      <w:r w:rsidR="002F5A68" w:rsidRPr="00FD7F77">
        <w:instrText xml:space="preserve"> REF _Ref440275279 \r \h  \* MERGEFORMAT </w:instrText>
      </w:r>
      <w:r w:rsidR="002F5A68" w:rsidRPr="00FD7F77">
        <w:fldChar w:fldCharType="separate"/>
      </w:r>
      <w:r w:rsidR="00B4666B" w:rsidRPr="00B4666B">
        <w:rPr>
          <w:sz w:val="24"/>
          <w:szCs w:val="24"/>
        </w:rPr>
        <w:t>1.1.4</w:t>
      </w:r>
      <w:r w:rsidR="002F5A68" w:rsidRPr="00FD7F77">
        <w:fldChar w:fldCharType="end"/>
      </w:r>
      <w:r w:rsidRPr="00FD7F77">
        <w:rPr>
          <w:sz w:val="24"/>
          <w:szCs w:val="24"/>
        </w:rPr>
        <w:t xml:space="preserve"> и разделе </w:t>
      </w:r>
      <w:r w:rsidR="002F5A68" w:rsidRPr="00FD7F77">
        <w:fldChar w:fldCharType="begin"/>
      </w:r>
      <w:r w:rsidR="002F5A68" w:rsidRPr="00FD7F77">
        <w:instrText xml:space="preserve"> REF _Ref440270568 \r \h  \* MERGEFORMAT </w:instrText>
      </w:r>
      <w:r w:rsidR="002F5A68" w:rsidRPr="00FD7F77">
        <w:fldChar w:fldCharType="separate"/>
      </w:r>
      <w:r w:rsidR="00B4666B">
        <w:t>4</w:t>
      </w:r>
      <w:r w:rsidR="002F5A68" w:rsidRPr="00FD7F77">
        <w:fldChar w:fldCharType="end"/>
      </w:r>
      <w:r w:rsidRPr="00FD7F77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FD7F77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FD7F77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FD7F77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1714C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8D108C" w:rsidRPr="001714C0">
        <w:rPr>
          <w:color w:val="000000"/>
          <w:sz w:val="24"/>
          <w:szCs w:val="24"/>
        </w:rPr>
        <w:t>идентичный предмету и сопоставимый с объемом и суммой работ/услуг договора по данной закупочной процедуре;</w:t>
      </w:r>
    </w:p>
    <w:p w:rsidR="0055052C" w:rsidRPr="001714C0" w:rsidRDefault="0055052C" w:rsidP="0055052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714C0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79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5.12</w:t>
      </w:r>
      <w:r w:rsidR="00B4666B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F82225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B4666B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</w:t>
      </w:r>
      <w:r w:rsidRPr="009F2BF9">
        <w:rPr>
          <w:sz w:val="24"/>
          <w:szCs w:val="24"/>
        </w:rPr>
        <w:lastRenderedPageBreak/>
        <w:t>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7D7C50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6140"/>
      <w:bookmarkStart w:id="497" w:name="_Toc469487634"/>
      <w:bookmarkStart w:id="498" w:name="_Toc471979932"/>
      <w:bookmarkStart w:id="499" w:name="_Toc498590180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r w:rsidR="00197954" w:rsidRPr="00AE1D21">
        <w:rPr>
          <w:bCs w:val="0"/>
          <w:sz w:val="24"/>
          <w:szCs w:val="24"/>
        </w:rPr>
        <w:lastRenderedPageBreak/>
        <w:t>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6141"/>
      <w:bookmarkStart w:id="516" w:name="_Toc469487635"/>
      <w:bookmarkStart w:id="517" w:name="_Toc471979933"/>
      <w:bookmarkStart w:id="518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E71A48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  <w:lang w:val="en-US"/>
        </w:rPr>
        <w:t>a</w:t>
      </w:r>
      <w:r w:rsidR="00B4666B" w:rsidRPr="00B4666B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  <w:lang w:val="en-US"/>
        </w:rPr>
        <w:t>g</w:t>
      </w:r>
      <w:r w:rsidR="00B4666B" w:rsidRPr="00B4666B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lastRenderedPageBreak/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6142"/>
      <w:bookmarkStart w:id="535" w:name="_Toc469487636"/>
      <w:bookmarkStart w:id="536" w:name="_Toc471979934"/>
      <w:bookmarkStart w:id="537" w:name="_Toc498590182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</w:t>
      </w:r>
      <w:r w:rsidRPr="00E86E6A">
        <w:rPr>
          <w:sz w:val="24"/>
          <w:szCs w:val="24"/>
        </w:rPr>
        <w:t xml:space="preserve">публикации закупочной процедуры (п. </w:t>
      </w:r>
      <w:r w:rsidRPr="00E86E6A">
        <w:rPr>
          <w:sz w:val="24"/>
          <w:szCs w:val="24"/>
        </w:rPr>
        <w:fldChar w:fldCharType="begin"/>
      </w:r>
      <w:r w:rsidRPr="00E86E6A">
        <w:rPr>
          <w:sz w:val="24"/>
          <w:szCs w:val="24"/>
        </w:rPr>
        <w:instrText xml:space="preserve"> REF _Ref191386085 \r \h  \* MERGEFORMAT </w:instrText>
      </w:r>
      <w:r w:rsidRPr="00E86E6A">
        <w:rPr>
          <w:sz w:val="24"/>
          <w:szCs w:val="24"/>
        </w:rPr>
      </w:r>
      <w:r w:rsidRPr="00E86E6A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1.1.1</w:t>
      </w:r>
      <w:r w:rsidRPr="00E86E6A">
        <w:rPr>
          <w:sz w:val="24"/>
          <w:szCs w:val="24"/>
        </w:rPr>
        <w:fldChar w:fldCharType="end"/>
      </w:r>
      <w:r w:rsidRPr="00E86E6A">
        <w:rPr>
          <w:sz w:val="24"/>
          <w:szCs w:val="24"/>
        </w:rPr>
        <w:t>).</w:t>
      </w:r>
    </w:p>
    <w:p w:rsidR="00985691" w:rsidRPr="00E86E6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86E6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86E6A">
        <w:rPr>
          <w:b/>
          <w:sz w:val="24"/>
          <w:szCs w:val="24"/>
        </w:rPr>
        <w:t>12:00 1</w:t>
      </w:r>
      <w:r w:rsidR="001D7DEC">
        <w:rPr>
          <w:b/>
          <w:sz w:val="24"/>
          <w:szCs w:val="24"/>
        </w:rPr>
        <w:t>8</w:t>
      </w:r>
      <w:r w:rsidRPr="00E86E6A">
        <w:rPr>
          <w:b/>
          <w:sz w:val="24"/>
          <w:szCs w:val="24"/>
        </w:rPr>
        <w:t xml:space="preserve"> </w:t>
      </w:r>
      <w:r w:rsidR="00FD7F77" w:rsidRPr="00E86E6A">
        <w:rPr>
          <w:b/>
          <w:sz w:val="24"/>
          <w:szCs w:val="24"/>
        </w:rPr>
        <w:t>октября</w:t>
      </w:r>
      <w:r w:rsidRPr="00E86E6A">
        <w:rPr>
          <w:b/>
          <w:sz w:val="24"/>
          <w:szCs w:val="24"/>
        </w:rPr>
        <w:t xml:space="preserve"> 2018 года</w:t>
      </w:r>
      <w:r w:rsidRPr="00E86E6A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86E6A">
        <w:rPr>
          <w:bCs w:val="0"/>
          <w:sz w:val="24"/>
          <w:szCs w:val="24"/>
        </w:rPr>
        <w:t>Организатор запроса</w:t>
      </w:r>
      <w:r w:rsidRPr="00E71A48">
        <w:rPr>
          <w:bCs w:val="0"/>
          <w:sz w:val="24"/>
          <w:szCs w:val="24"/>
        </w:rPr>
        <w:t xml:space="preserve">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B4666B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B4666B" w:rsidRPr="00B4666B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6143"/>
      <w:bookmarkStart w:id="551" w:name="_Toc469487637"/>
      <w:bookmarkStart w:id="552" w:name="_Toc471979935"/>
      <w:bookmarkStart w:id="553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6144"/>
      <w:bookmarkStart w:id="566" w:name="_Toc469487638"/>
      <w:bookmarkStart w:id="567" w:name="_Toc471979936"/>
      <w:bookmarkStart w:id="568" w:name="_Toc498590184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6145"/>
      <w:bookmarkStart w:id="584" w:name="_Toc469487639"/>
      <w:bookmarkStart w:id="585" w:name="_Toc471979937"/>
      <w:bookmarkStart w:id="586" w:name="_Toc498590185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C007A7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C007A7">
        <w:rPr>
          <w:bCs w:val="0"/>
          <w:sz w:val="24"/>
          <w:szCs w:val="24"/>
        </w:rPr>
        <w:t>запросе предложений</w:t>
      </w:r>
      <w:r w:rsidR="00932C0A" w:rsidRPr="00C007A7">
        <w:rPr>
          <w:bCs w:val="0"/>
          <w:sz w:val="24"/>
          <w:szCs w:val="24"/>
        </w:rPr>
        <w:t xml:space="preserve"> и подачей </w:t>
      </w:r>
      <w:r w:rsidR="004B5EB3" w:rsidRPr="00C007A7">
        <w:rPr>
          <w:bCs w:val="0"/>
          <w:sz w:val="24"/>
          <w:szCs w:val="24"/>
        </w:rPr>
        <w:t>Заявк</w:t>
      </w:r>
      <w:r w:rsidR="00932C0A" w:rsidRPr="00C007A7">
        <w:rPr>
          <w:bCs w:val="0"/>
          <w:sz w:val="24"/>
          <w:szCs w:val="24"/>
        </w:rPr>
        <w:t xml:space="preserve">и, на </w:t>
      </w:r>
      <w:r w:rsidR="00626F2F" w:rsidRPr="00C007A7">
        <w:rPr>
          <w:bCs w:val="0"/>
          <w:sz w:val="24"/>
          <w:szCs w:val="24"/>
        </w:rPr>
        <w:t>сумму 2% от стоимости Заявки</w:t>
      </w:r>
      <w:r w:rsidR="00932C0A" w:rsidRPr="00C007A7">
        <w:rPr>
          <w:bCs w:val="0"/>
          <w:sz w:val="24"/>
          <w:szCs w:val="24"/>
        </w:rPr>
        <w:t>, с учетом</w:t>
      </w:r>
      <w:r w:rsidR="00932C0A" w:rsidRPr="007A5083">
        <w:rPr>
          <w:bCs w:val="0"/>
          <w:sz w:val="24"/>
          <w:szCs w:val="24"/>
        </w:rPr>
        <w:t xml:space="preserve">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7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89"/>
      <w:bookmarkEnd w:id="590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B4666B" w:rsidRPr="00B4666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B4666B" w:rsidRPr="00B4666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B4666B" w:rsidRPr="00B4666B">
        <w:rPr>
          <w:bCs w:val="0"/>
          <w:sz w:val="24"/>
          <w:szCs w:val="24"/>
        </w:rPr>
        <w:t>-3.3.14.3</w:t>
      </w:r>
      <w:r w:rsidR="00B4666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</w:t>
      </w:r>
      <w:bookmarkEnd w:id="591"/>
      <w:r w:rsidR="00534E85" w:rsidRPr="00C007A7">
        <w:rPr>
          <w:bCs w:val="0"/>
          <w:sz w:val="24"/>
          <w:szCs w:val="24"/>
        </w:rPr>
        <w:t>неустойку в размере 2% от стоимости</w:t>
      </w:r>
      <w:r w:rsidR="00534E85">
        <w:rPr>
          <w:bCs w:val="0"/>
          <w:sz w:val="24"/>
          <w:szCs w:val="24"/>
        </w:rPr>
        <w:t xml:space="preserve"> Заявки</w:t>
      </w:r>
      <w:r w:rsidR="000A7A8E" w:rsidRPr="00E71A48">
        <w:rPr>
          <w:bCs w:val="0"/>
          <w:sz w:val="24"/>
          <w:szCs w:val="24"/>
        </w:rPr>
        <w:t>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B4666B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A523E9" w:rsidRPr="007C5CC1">
        <w:rPr>
          <w:sz w:val="24"/>
          <w:szCs w:val="24"/>
        </w:rPr>
        <w:t xml:space="preserve">РФ, </w:t>
      </w:r>
      <w:r w:rsidR="00A523E9" w:rsidRPr="007C5CC1">
        <w:rPr>
          <w:iCs/>
          <w:sz w:val="24"/>
          <w:szCs w:val="24"/>
        </w:rPr>
        <w:t>394033, г. Воронеж, ул. Арзамасская, д. 2</w:t>
      </w:r>
      <w:r w:rsidR="00A523E9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="00E432F8">
        <w:rPr>
          <w:bCs w:val="0"/>
          <w:sz w:val="24"/>
          <w:szCs w:val="24"/>
        </w:rPr>
        <w:t>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B4666B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4666B" w:rsidRPr="00B4666B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4666B" w:rsidRPr="00B4666B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B4666B" w:rsidRPr="00B4666B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B52E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B52EF">
        <w:rPr>
          <w:rFonts w:eastAsia="Calibri"/>
          <w:szCs w:val="24"/>
          <w:lang w:eastAsia="en-US"/>
        </w:rPr>
        <w:t>73</w:t>
      </w:r>
      <w:r w:rsidR="003B52EF" w:rsidRPr="009D331F">
        <w:rPr>
          <w:rFonts w:eastAsia="Calibri"/>
          <w:szCs w:val="24"/>
          <w:lang w:eastAsia="en-US"/>
        </w:rPr>
        <w:t xml:space="preserve">) </w:t>
      </w:r>
      <w:r w:rsidR="003B52EF">
        <w:rPr>
          <w:rFonts w:eastAsia="Calibri"/>
          <w:szCs w:val="24"/>
          <w:lang w:eastAsia="en-US"/>
        </w:rPr>
        <w:t>257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94</w:t>
      </w:r>
      <w:r w:rsidR="003B52EF" w:rsidRPr="009D331F">
        <w:rPr>
          <w:rFonts w:eastAsia="Calibri"/>
          <w:szCs w:val="24"/>
          <w:lang w:eastAsia="en-US"/>
        </w:rPr>
        <w:t>-</w:t>
      </w:r>
      <w:r w:rsidR="003B52EF">
        <w:rPr>
          <w:rFonts w:eastAsia="Calibri"/>
          <w:szCs w:val="24"/>
          <w:lang w:eastAsia="en-US"/>
        </w:rPr>
        <w:t>66</w:t>
      </w:r>
      <w:r w:rsidR="003B52EF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3B52EF" w:rsidRPr="009D331F">
          <w:rPr>
            <w:rStyle w:val="a7"/>
            <w:rFonts w:eastAsia="Calibri"/>
            <w:lang w:val="en-US" w:eastAsia="en-US"/>
          </w:rPr>
          <w:t>Zaitseva</w:t>
        </w:r>
        <w:r w:rsidR="003B52EF" w:rsidRPr="009D331F">
          <w:rPr>
            <w:rStyle w:val="a7"/>
            <w:rFonts w:eastAsia="Calibri"/>
            <w:lang w:eastAsia="en-US"/>
          </w:rPr>
          <w:t>.</w:t>
        </w:r>
        <w:r w:rsidR="003B52EF" w:rsidRPr="009D331F">
          <w:rPr>
            <w:rStyle w:val="a7"/>
            <w:rFonts w:eastAsia="Calibri"/>
            <w:lang w:val="en-US" w:eastAsia="en-US"/>
          </w:rPr>
          <w:t>AA</w:t>
        </w:r>
        <w:r w:rsidR="003B52EF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4666B" w:rsidRPr="00B4666B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6"/>
    </w:p>
    <w:p w:rsidR="00F64A8B" w:rsidRPr="00C20863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20863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2747F">
        <w:rPr>
          <w:sz w:val="24"/>
          <w:szCs w:val="24"/>
          <w:u w:val="single"/>
        </w:rPr>
        <w:t>127018, Россия, г. Москва, ул. 2-я Ямская, д.4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2D2475" w:rsidRPr="007C5CC1" w:rsidRDefault="002D2475" w:rsidP="002D2475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2D2475" w:rsidRDefault="002D2475" w:rsidP="002D2475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2D2475" w:rsidRPr="001E3137" w:rsidRDefault="002D2475" w:rsidP="002D2475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lastRenderedPageBreak/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877549">
        <w:rPr>
          <w:b/>
          <w:bCs w:val="0"/>
          <w:sz w:val="24"/>
          <w:szCs w:val="24"/>
        </w:rPr>
        <w:t xml:space="preserve">минут </w:t>
      </w:r>
      <w:r w:rsidR="00877549" w:rsidRPr="00877549">
        <w:rPr>
          <w:b/>
          <w:bCs w:val="0"/>
          <w:sz w:val="24"/>
          <w:szCs w:val="24"/>
        </w:rPr>
        <w:t>2</w:t>
      </w:r>
      <w:r w:rsidR="00C2033D">
        <w:rPr>
          <w:b/>
          <w:bCs w:val="0"/>
          <w:sz w:val="24"/>
          <w:szCs w:val="24"/>
        </w:rPr>
        <w:t>3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877549" w:rsidRPr="00877549">
        <w:rPr>
          <w:b/>
          <w:bCs w:val="0"/>
          <w:sz w:val="24"/>
          <w:szCs w:val="24"/>
        </w:rPr>
        <w:t>октября</w:t>
      </w:r>
      <w:r w:rsidR="002B5044" w:rsidRPr="00877549">
        <w:rPr>
          <w:b/>
          <w:bCs w:val="0"/>
          <w:sz w:val="24"/>
          <w:szCs w:val="24"/>
        </w:rPr>
        <w:t xml:space="preserve"> </w:t>
      </w:r>
      <w:r w:rsidR="006F025D" w:rsidRPr="00877549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457E23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B4666B" w:rsidRPr="00B4666B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B4666B" w:rsidRPr="00B4666B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B4666B" w:rsidRPr="00B4666B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B4666B" w:rsidRPr="00B4666B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 xml:space="preserve">возможности дополнительного снижения </w:t>
      </w:r>
      <w:r w:rsidRPr="0033661D">
        <w:rPr>
          <w:sz w:val="24"/>
          <w:szCs w:val="24"/>
        </w:rPr>
        <w:lastRenderedPageBreak/>
        <w:t>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B4666B" w:rsidRPr="00B4666B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</w:t>
      </w:r>
      <w:r w:rsidRPr="00540F1D">
        <w:rPr>
          <w:rFonts w:ascii="Times New Roman" w:hAnsi="Times New Roman" w:cs="Times New Roman"/>
          <w:sz w:val="24"/>
          <w:szCs w:val="24"/>
        </w:rPr>
        <w:lastRenderedPageBreak/>
        <w:t>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>Признание запроса предложений несостоявшимся</w:t>
      </w:r>
      <w:bookmarkEnd w:id="725"/>
      <w:bookmarkEnd w:id="72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0325899" r:id="rId37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0325900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0325901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B4666B" w:rsidRPr="00B4666B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</w:t>
      </w:r>
      <w:r w:rsidRPr="00985691">
        <w:rPr>
          <w:sz w:val="24"/>
          <w:szCs w:val="24"/>
        </w:rPr>
        <w:lastRenderedPageBreak/>
        <w:t>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4666B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</w:t>
      </w:r>
      <w:r w:rsidRPr="0033661D">
        <w:rPr>
          <w:sz w:val="24"/>
          <w:szCs w:val="24"/>
        </w:rPr>
        <w:lastRenderedPageBreak/>
        <w:t xml:space="preserve">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B4666B" w:rsidRPr="00B4666B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4666B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4666B" w:rsidRPr="00B4666B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023B34">
        <w:rPr>
          <w:b w:val="0"/>
          <w:szCs w:val="24"/>
        </w:rPr>
        <w:t>по Лоту №1 (</w:t>
      </w:r>
      <w:r w:rsidR="00A154B7">
        <w:rPr>
          <w:b w:val="0"/>
          <w:szCs w:val="24"/>
        </w:rPr>
        <w:t xml:space="preserve">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4666B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</w:t>
            </w:r>
            <w:r w:rsidR="00EA7F8D">
              <w:t xml:space="preserve"> </w:t>
            </w:r>
            <w:r w:rsidRPr="001361CC">
              <w:t>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bookmarkStart w:id="879" w:name="_GoBack"/>
      <w:bookmarkEnd w:id="879"/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B4666B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714666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</w:t>
      </w:r>
      <w:r w:rsidRPr="00714666">
        <w:rPr>
          <w:color w:val="000000"/>
          <w:sz w:val="24"/>
          <w:szCs w:val="24"/>
        </w:rPr>
        <w:t>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714666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714666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714666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714666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714666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714666" w:rsidTr="00BC1324">
        <w:trPr>
          <w:trHeight w:val="944"/>
        </w:trPr>
        <w:tc>
          <w:tcPr>
            <w:tcW w:w="578" w:type="dxa"/>
          </w:tcPr>
          <w:p w:rsidR="00491992" w:rsidRPr="00714666" w:rsidRDefault="00491992" w:rsidP="00BC1324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714666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14666">
              <w:rPr>
                <w:sz w:val="24"/>
                <w:szCs w:val="24"/>
              </w:rPr>
              <w:t>Примечания</w:t>
            </w: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284"/>
        </w:trPr>
        <w:tc>
          <w:tcPr>
            <w:tcW w:w="578" w:type="dxa"/>
          </w:tcPr>
          <w:p w:rsidR="00491992" w:rsidRPr="00714666" w:rsidRDefault="006D62DE" w:rsidP="006D62DE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714666" w:rsidTr="00BC1324">
        <w:trPr>
          <w:trHeight w:val="504"/>
        </w:trPr>
        <w:tc>
          <w:tcPr>
            <w:tcW w:w="578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714666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714666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714666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4666B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4666B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4666B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4666B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4666B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4666B" w:rsidRPr="00B4666B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56"/>
      <w:bookmarkStart w:id="1653" w:name="_Ref440272678"/>
      <w:bookmarkStart w:id="1654" w:name="_Ref440274944"/>
      <w:bookmarkStart w:id="1655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2"/>
      <w:bookmarkEnd w:id="1653"/>
      <w:bookmarkEnd w:id="1654"/>
      <w:bookmarkEnd w:id="1655"/>
    </w:p>
    <w:p w:rsidR="007A6A39" w:rsidRPr="007A6A39" w:rsidRDefault="007A6A39" w:rsidP="007A6A39">
      <w:pPr>
        <w:pStyle w:val="3"/>
        <w:rPr>
          <w:szCs w:val="24"/>
        </w:rPr>
      </w:pPr>
      <w:bookmarkStart w:id="1656" w:name="_Toc439170715"/>
      <w:bookmarkStart w:id="1657" w:name="_Toc439172817"/>
      <w:bookmarkStart w:id="1658" w:name="_Toc439173259"/>
      <w:bookmarkStart w:id="1659" w:name="_Toc439238255"/>
      <w:bookmarkStart w:id="1660" w:name="_Toc439252803"/>
      <w:bookmarkStart w:id="1661" w:name="_Toc439323776"/>
      <w:bookmarkStart w:id="1662" w:name="_Toc440361411"/>
      <w:bookmarkStart w:id="1663" w:name="_Toc440376293"/>
      <w:bookmarkStart w:id="1664" w:name="_Toc440382551"/>
      <w:bookmarkStart w:id="1665" w:name="_Toc440447221"/>
      <w:bookmarkStart w:id="1666" w:name="_Toc440632382"/>
      <w:bookmarkStart w:id="1667" w:name="_Toc440875154"/>
      <w:bookmarkStart w:id="1668" w:name="_Toc441131141"/>
      <w:bookmarkStart w:id="1669" w:name="_Toc465774666"/>
      <w:bookmarkStart w:id="1670" w:name="_Toc465848895"/>
      <w:bookmarkStart w:id="1671" w:name="_Toc468876215"/>
      <w:bookmarkStart w:id="1672" w:name="_Toc469487709"/>
      <w:bookmarkStart w:id="1673" w:name="_Toc471980010"/>
      <w:bookmarkStart w:id="1674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4666B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4666B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5" w:name="_Toc439170716"/>
      <w:bookmarkStart w:id="1676" w:name="_Toc439172818"/>
      <w:bookmarkStart w:id="1677" w:name="_Toc439173260"/>
      <w:bookmarkStart w:id="1678" w:name="_Toc439238256"/>
      <w:bookmarkStart w:id="1679" w:name="_Toc439252804"/>
      <w:bookmarkStart w:id="1680" w:name="_Toc439323777"/>
      <w:bookmarkStart w:id="1681" w:name="_Toc440361412"/>
      <w:bookmarkStart w:id="1682" w:name="_Toc440376294"/>
      <w:bookmarkStart w:id="1683" w:name="_Toc440382552"/>
      <w:bookmarkStart w:id="1684" w:name="_Toc440447222"/>
      <w:bookmarkStart w:id="1685" w:name="_Toc440632383"/>
      <w:bookmarkStart w:id="1686" w:name="_Toc440875155"/>
      <w:bookmarkStart w:id="1687" w:name="_Toc441131142"/>
      <w:bookmarkStart w:id="1688" w:name="_Toc465774667"/>
      <w:bookmarkStart w:id="1689" w:name="_Toc465848896"/>
      <w:bookmarkStart w:id="1690" w:name="_Toc468876216"/>
      <w:bookmarkStart w:id="1691" w:name="_Toc469487710"/>
      <w:bookmarkStart w:id="1692" w:name="_Toc471980011"/>
      <w:bookmarkStart w:id="1693" w:name="_Toc498590264"/>
      <w:r w:rsidRPr="007857E5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465847449"/>
      <w:bookmarkStart w:id="1695" w:name="_Ref465847748"/>
      <w:bookmarkStart w:id="1696" w:name="_Ref465847768"/>
      <w:bookmarkStart w:id="1697" w:name="_Toc498590265"/>
      <w:r w:rsidRPr="00AE1D21">
        <w:lastRenderedPageBreak/>
        <w:t>Расписка  сдачи-приемки соглашения о неустойке (форма 15)</w:t>
      </w:r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3"/>
        <w:rPr>
          <w:szCs w:val="24"/>
        </w:rPr>
      </w:pPr>
      <w:bookmarkStart w:id="1698" w:name="_Toc465774669"/>
      <w:bookmarkStart w:id="1699" w:name="_Toc465848898"/>
      <w:bookmarkStart w:id="1700" w:name="_Toc468876218"/>
      <w:bookmarkStart w:id="1701" w:name="_Toc469487712"/>
      <w:bookmarkStart w:id="1702" w:name="_Toc471980013"/>
      <w:bookmarkStart w:id="1703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8"/>
      <w:bookmarkEnd w:id="1699"/>
      <w:bookmarkEnd w:id="1700"/>
      <w:bookmarkEnd w:id="1701"/>
      <w:bookmarkEnd w:id="1702"/>
      <w:bookmarkEnd w:id="170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4" w:name="_Toc465774670"/>
      <w:bookmarkStart w:id="1705" w:name="_Toc465848899"/>
      <w:bookmarkStart w:id="1706" w:name="_Toc468876219"/>
      <w:bookmarkStart w:id="1707" w:name="_Toc469487713"/>
      <w:bookmarkStart w:id="1708" w:name="_Toc471980014"/>
      <w:bookmarkStart w:id="1709" w:name="_Toc498590267"/>
      <w:r w:rsidRPr="00CC5A3A">
        <w:rPr>
          <w:szCs w:val="24"/>
        </w:rPr>
        <w:lastRenderedPageBreak/>
        <w:t>Инструкции по заполнению</w:t>
      </w:r>
      <w:bookmarkEnd w:id="1704"/>
      <w:bookmarkEnd w:id="1705"/>
      <w:bookmarkEnd w:id="1706"/>
      <w:bookmarkEnd w:id="1707"/>
      <w:bookmarkEnd w:id="1708"/>
      <w:bookmarkEnd w:id="1709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0" w:name="_Ref440272274"/>
      <w:bookmarkStart w:id="1711" w:name="_Ref440274756"/>
      <w:bookmarkStart w:id="1712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0"/>
      <w:bookmarkEnd w:id="1711"/>
      <w:bookmarkEnd w:id="1712"/>
    </w:p>
    <w:p w:rsidR="007857E5" w:rsidRPr="00AE1D21" w:rsidRDefault="007857E5" w:rsidP="007857E5">
      <w:pPr>
        <w:pStyle w:val="3"/>
        <w:rPr>
          <w:szCs w:val="24"/>
        </w:rPr>
      </w:pPr>
      <w:bookmarkStart w:id="1713" w:name="_Toc439170718"/>
      <w:bookmarkStart w:id="1714" w:name="_Toc439172820"/>
      <w:bookmarkStart w:id="1715" w:name="_Toc439173262"/>
      <w:bookmarkStart w:id="1716" w:name="_Toc439238258"/>
      <w:bookmarkStart w:id="1717" w:name="_Toc439252806"/>
      <w:bookmarkStart w:id="1718" w:name="_Toc439323779"/>
      <w:bookmarkStart w:id="1719" w:name="_Toc440361414"/>
      <w:bookmarkStart w:id="1720" w:name="_Toc440376296"/>
      <w:bookmarkStart w:id="1721" w:name="_Toc440382554"/>
      <w:bookmarkStart w:id="1722" w:name="_Toc440447224"/>
      <w:bookmarkStart w:id="1723" w:name="_Toc440632385"/>
      <w:bookmarkStart w:id="1724" w:name="_Toc440875157"/>
      <w:bookmarkStart w:id="1725" w:name="_Toc441131144"/>
      <w:bookmarkStart w:id="1726" w:name="_Toc465774672"/>
      <w:bookmarkStart w:id="1727" w:name="_Toc465848901"/>
      <w:bookmarkStart w:id="1728" w:name="_Toc468876221"/>
      <w:bookmarkStart w:id="1729" w:name="_Toc469487715"/>
      <w:bookmarkStart w:id="1730" w:name="_Toc471980016"/>
      <w:bookmarkStart w:id="1731" w:name="_Toc498590269"/>
      <w:r w:rsidRPr="00AE1D21">
        <w:rPr>
          <w:szCs w:val="24"/>
        </w:rPr>
        <w:t xml:space="preserve">Форма </w:t>
      </w:r>
      <w:bookmarkEnd w:id="1713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2" w:name="_Toc300142269"/>
      <w:bookmarkStart w:id="1733" w:name="_Toc309735391"/>
      <w:bookmarkStart w:id="1734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2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3"/>
      <w:bookmarkEnd w:id="1734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5" w:name="_Toc439170719"/>
      <w:bookmarkStart w:id="1736" w:name="_Toc439172821"/>
      <w:bookmarkStart w:id="1737" w:name="_Toc439173263"/>
      <w:bookmarkStart w:id="1738" w:name="_Toc439238259"/>
      <w:bookmarkStart w:id="1739" w:name="_Toc439252807"/>
      <w:bookmarkStart w:id="1740" w:name="_Toc439323780"/>
      <w:bookmarkStart w:id="1741" w:name="_Toc440361415"/>
      <w:bookmarkStart w:id="1742" w:name="_Toc440376297"/>
      <w:bookmarkStart w:id="1743" w:name="_Toc440382555"/>
      <w:bookmarkStart w:id="1744" w:name="_Toc440447225"/>
      <w:bookmarkStart w:id="1745" w:name="_Toc440632386"/>
      <w:bookmarkStart w:id="1746" w:name="_Toc440875158"/>
      <w:bookmarkStart w:id="1747" w:name="_Toc441131145"/>
      <w:bookmarkStart w:id="1748" w:name="_Toc465774673"/>
      <w:bookmarkStart w:id="1749" w:name="_Toc465848902"/>
      <w:bookmarkStart w:id="1750" w:name="_Toc468876222"/>
      <w:bookmarkStart w:id="1751" w:name="_Toc469487716"/>
      <w:bookmarkStart w:id="1752" w:name="_Toc471980017"/>
      <w:bookmarkStart w:id="1753" w:name="_Toc498590270"/>
      <w:r w:rsidRPr="007857E5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4" w:name="_Ref93268095"/>
      <w:bookmarkStart w:id="1755" w:name="_Ref93268099"/>
      <w:bookmarkStart w:id="1756" w:name="_Toc98253958"/>
      <w:bookmarkStart w:id="1757" w:name="_Toc165173884"/>
      <w:bookmarkStart w:id="1758" w:name="_Toc423423678"/>
      <w:bookmarkStart w:id="1759" w:name="_Ref440272510"/>
      <w:bookmarkStart w:id="1760" w:name="_Ref440274961"/>
      <w:bookmarkStart w:id="1761" w:name="_Ref90381141"/>
      <w:bookmarkStart w:id="1762" w:name="_Toc90385121"/>
      <w:bookmarkStart w:id="1763" w:name="_Toc98253952"/>
      <w:bookmarkStart w:id="1764" w:name="_Toc165173878"/>
      <w:bookmarkStart w:id="1765" w:name="_Toc423427449"/>
      <w:bookmarkStart w:id="1766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</w:p>
    <w:p w:rsidR="00635719" w:rsidRPr="00D904EF" w:rsidRDefault="00635719" w:rsidP="00635719">
      <w:pPr>
        <w:pStyle w:val="3"/>
        <w:rPr>
          <w:szCs w:val="24"/>
        </w:rPr>
      </w:pPr>
      <w:bookmarkStart w:id="1767" w:name="_Toc90385125"/>
      <w:bookmarkStart w:id="1768" w:name="_Toc439170705"/>
      <w:bookmarkStart w:id="1769" w:name="_Toc439172807"/>
      <w:bookmarkStart w:id="1770" w:name="_Toc439173268"/>
      <w:bookmarkStart w:id="1771" w:name="_Toc439238264"/>
      <w:bookmarkStart w:id="1772" w:name="_Toc439252812"/>
      <w:bookmarkStart w:id="1773" w:name="_Toc439323785"/>
      <w:bookmarkStart w:id="1774" w:name="_Toc440361420"/>
      <w:bookmarkStart w:id="1775" w:name="_Toc440376302"/>
      <w:bookmarkStart w:id="1776" w:name="_Toc440382560"/>
      <w:bookmarkStart w:id="1777" w:name="_Toc440447230"/>
      <w:bookmarkStart w:id="1778" w:name="_Toc440632391"/>
      <w:bookmarkStart w:id="1779" w:name="_Toc440875160"/>
      <w:bookmarkStart w:id="1780" w:name="_Toc441131147"/>
      <w:bookmarkStart w:id="1781" w:name="_Toc465774675"/>
      <w:bookmarkStart w:id="1782" w:name="_Toc465848904"/>
      <w:bookmarkStart w:id="1783" w:name="_Toc468876224"/>
      <w:bookmarkStart w:id="1784" w:name="_Toc469487718"/>
      <w:bookmarkStart w:id="1785" w:name="_Toc471980019"/>
      <w:bookmarkStart w:id="1786" w:name="_Toc498590272"/>
      <w:r w:rsidRPr="00D904EF">
        <w:rPr>
          <w:szCs w:val="24"/>
        </w:rPr>
        <w:t xml:space="preserve">Форма </w:t>
      </w:r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7" w:name="_Toc90385126"/>
      <w:bookmarkStart w:id="1788" w:name="_Toc98253959"/>
      <w:bookmarkStart w:id="1789" w:name="_Toc157248211"/>
      <w:bookmarkStart w:id="1790" w:name="_Toc157496580"/>
      <w:bookmarkStart w:id="1791" w:name="_Toc158206119"/>
      <w:bookmarkStart w:id="1792" w:name="_Toc164057804"/>
      <w:bookmarkStart w:id="1793" w:name="_Toc164137154"/>
      <w:bookmarkStart w:id="1794" w:name="_Toc164161314"/>
      <w:bookmarkStart w:id="179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6" w:name="_Toc439170706"/>
      <w:bookmarkStart w:id="1797" w:name="_Toc439172808"/>
      <w:bookmarkStart w:id="1798" w:name="_Toc439173269"/>
      <w:bookmarkStart w:id="1799" w:name="_Toc439238265"/>
      <w:bookmarkStart w:id="1800" w:name="_Toc439252813"/>
      <w:bookmarkStart w:id="1801" w:name="_Toc439323786"/>
      <w:bookmarkStart w:id="1802" w:name="_Toc440361421"/>
      <w:bookmarkStart w:id="1803" w:name="_Toc440376303"/>
      <w:bookmarkStart w:id="1804" w:name="_Toc440382561"/>
      <w:bookmarkStart w:id="1805" w:name="_Toc440447231"/>
      <w:bookmarkStart w:id="1806" w:name="_Toc440632392"/>
      <w:bookmarkStart w:id="1807" w:name="_Toc440875161"/>
      <w:bookmarkStart w:id="1808" w:name="_Toc441131148"/>
      <w:bookmarkStart w:id="1809" w:name="_Toc465774676"/>
      <w:bookmarkStart w:id="1810" w:name="_Toc465848905"/>
      <w:bookmarkStart w:id="1811" w:name="_Toc468876225"/>
      <w:bookmarkStart w:id="1812" w:name="_Toc469487719"/>
      <w:bookmarkStart w:id="1813" w:name="_Toc471980020"/>
      <w:bookmarkStart w:id="1814" w:name="_Toc498590273"/>
      <w:r w:rsidRPr="00D904EF">
        <w:rPr>
          <w:szCs w:val="24"/>
        </w:rPr>
        <w:lastRenderedPageBreak/>
        <w:t>Инструкции по заполнению</w:t>
      </w:r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5" w:name="_Ref440376324"/>
      <w:bookmarkStart w:id="1816" w:name="_Ref440376401"/>
      <w:bookmarkStart w:id="1817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5"/>
      <w:bookmarkEnd w:id="1816"/>
      <w:bookmarkEnd w:id="1817"/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5"/>
      <w:bookmarkStart w:id="1819" w:name="_Toc440382563"/>
      <w:bookmarkStart w:id="1820" w:name="_Toc440447233"/>
      <w:bookmarkStart w:id="1821" w:name="_Toc440632394"/>
      <w:bookmarkStart w:id="1822" w:name="_Toc440875163"/>
      <w:bookmarkStart w:id="1823" w:name="_Toc441131150"/>
      <w:bookmarkStart w:id="1824" w:name="_Toc465774678"/>
      <w:bookmarkStart w:id="1825" w:name="_Toc465848907"/>
      <w:bookmarkStart w:id="1826" w:name="_Toc468876227"/>
      <w:bookmarkStart w:id="1827" w:name="_Toc469487721"/>
      <w:bookmarkStart w:id="1828" w:name="_Toc471980022"/>
      <w:bookmarkStart w:id="1829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0" w:name="_Toc440376306"/>
      <w:bookmarkStart w:id="1831" w:name="_Toc440382564"/>
      <w:bookmarkStart w:id="1832" w:name="_Toc440447234"/>
      <w:bookmarkStart w:id="1833" w:name="_Toc440632395"/>
      <w:bookmarkStart w:id="1834" w:name="_Toc440875164"/>
      <w:bookmarkStart w:id="1835" w:name="_Toc441131151"/>
      <w:bookmarkStart w:id="1836" w:name="_Toc465774679"/>
      <w:bookmarkStart w:id="1837" w:name="_Toc465848908"/>
      <w:bookmarkStart w:id="1838" w:name="_Toc468876228"/>
      <w:bookmarkStart w:id="1839" w:name="_Toc469487722"/>
      <w:bookmarkStart w:id="1840" w:name="_Toc471980023"/>
      <w:bookmarkStart w:id="1841" w:name="_Toc498590276"/>
      <w:r w:rsidRPr="00D904EF">
        <w:rPr>
          <w:szCs w:val="24"/>
        </w:rPr>
        <w:lastRenderedPageBreak/>
        <w:t>Инструкции по заполнению</w:t>
      </w:r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4666B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4A4" w:rsidRDefault="00E564A4">
      <w:pPr>
        <w:spacing w:line="240" w:lineRule="auto"/>
      </w:pPr>
      <w:r>
        <w:separator/>
      </w:r>
    </w:p>
  </w:endnote>
  <w:endnote w:type="continuationSeparator" w:id="0">
    <w:p w:rsidR="00E564A4" w:rsidRDefault="00E564A4">
      <w:pPr>
        <w:spacing w:line="240" w:lineRule="auto"/>
      </w:pPr>
      <w:r>
        <w:continuationSeparator/>
      </w:r>
    </w:p>
  </w:endnote>
  <w:endnote w:id="1">
    <w:p w:rsidR="00714666" w:rsidRPr="00F86C07" w:rsidRDefault="00714666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14666" w:rsidRDefault="00714666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FA0376" w:rsidRDefault="0071466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4271B">
      <w:rPr>
        <w:noProof/>
        <w:sz w:val="16"/>
        <w:szCs w:val="16"/>
        <w:lang w:eastAsia="ru-RU"/>
      </w:rPr>
      <w:t>44</w:t>
    </w:r>
    <w:r w:rsidRPr="00FA0376">
      <w:rPr>
        <w:sz w:val="16"/>
        <w:szCs w:val="16"/>
        <w:lang w:eastAsia="ru-RU"/>
      </w:rPr>
      <w:fldChar w:fldCharType="end"/>
    </w:r>
  </w:p>
  <w:p w:rsidR="00714666" w:rsidRPr="00EE0539" w:rsidRDefault="00714666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551FF5">
      <w:rPr>
        <w:sz w:val="18"/>
        <w:szCs w:val="18"/>
      </w:rPr>
      <w:t xml:space="preserve">Договора </w:t>
    </w:r>
    <w:r w:rsidR="006E24CC">
      <w:rPr>
        <w:sz w:val="18"/>
        <w:szCs w:val="18"/>
      </w:rPr>
      <w:t xml:space="preserve">на </w:t>
    </w:r>
    <w:r w:rsidR="006E24CC" w:rsidRPr="006E24CC">
      <w:rPr>
        <w:sz w:val="18"/>
        <w:szCs w:val="18"/>
      </w:rPr>
      <w:t>ремонт автомобилей ВАЗ</w:t>
    </w:r>
    <w:r w:rsidR="00FE3236" w:rsidRPr="00551FF5">
      <w:rPr>
        <w:sz w:val="18"/>
        <w:szCs w:val="18"/>
      </w:rPr>
      <w:t xml:space="preserve"> </w:t>
    </w:r>
    <w:r w:rsidRPr="00551FF5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4A4" w:rsidRDefault="00E564A4">
      <w:pPr>
        <w:spacing w:line="240" w:lineRule="auto"/>
      </w:pPr>
      <w:r>
        <w:separator/>
      </w:r>
    </w:p>
  </w:footnote>
  <w:footnote w:type="continuationSeparator" w:id="0">
    <w:p w:rsidR="00E564A4" w:rsidRDefault="00E564A4">
      <w:pPr>
        <w:spacing w:line="240" w:lineRule="auto"/>
      </w:pPr>
      <w:r>
        <w:continuationSeparator/>
      </w:r>
    </w:p>
  </w:footnote>
  <w:footnote w:id="1">
    <w:p w:rsidR="00714666" w:rsidRPr="00B36685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14666" w:rsidRDefault="00714666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14666" w:rsidRDefault="00714666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14666" w:rsidRPr="00F83889" w:rsidRDefault="00714666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14666" w:rsidRDefault="00714666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Pr="00930031" w:rsidRDefault="00714666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666" w:rsidRDefault="00714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 w:numId="10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470D"/>
    <w:rsid w:val="0000573D"/>
    <w:rsid w:val="00006AA1"/>
    <w:rsid w:val="00006EAA"/>
    <w:rsid w:val="00016C74"/>
    <w:rsid w:val="000172FE"/>
    <w:rsid w:val="00022797"/>
    <w:rsid w:val="00023B34"/>
    <w:rsid w:val="00027446"/>
    <w:rsid w:val="00027C2B"/>
    <w:rsid w:val="00032368"/>
    <w:rsid w:val="000326CF"/>
    <w:rsid w:val="000333D4"/>
    <w:rsid w:val="00033D13"/>
    <w:rsid w:val="00033F16"/>
    <w:rsid w:val="00035287"/>
    <w:rsid w:val="00035C4F"/>
    <w:rsid w:val="00036006"/>
    <w:rsid w:val="000364DC"/>
    <w:rsid w:val="00037B8B"/>
    <w:rsid w:val="00040EC0"/>
    <w:rsid w:val="000417CE"/>
    <w:rsid w:val="00043768"/>
    <w:rsid w:val="000443F3"/>
    <w:rsid w:val="00044C7F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7AC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2C0C"/>
    <w:rsid w:val="00102E07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450F2"/>
    <w:rsid w:val="001519E9"/>
    <w:rsid w:val="00155DAF"/>
    <w:rsid w:val="00157A6B"/>
    <w:rsid w:val="0016246B"/>
    <w:rsid w:val="00162A8F"/>
    <w:rsid w:val="00166CFA"/>
    <w:rsid w:val="001702EE"/>
    <w:rsid w:val="00170C72"/>
    <w:rsid w:val="001714C0"/>
    <w:rsid w:val="001716DB"/>
    <w:rsid w:val="0017646C"/>
    <w:rsid w:val="0017774F"/>
    <w:rsid w:val="00177B8F"/>
    <w:rsid w:val="0018103F"/>
    <w:rsid w:val="00185F8B"/>
    <w:rsid w:val="001913C9"/>
    <w:rsid w:val="00192C85"/>
    <w:rsid w:val="00192F71"/>
    <w:rsid w:val="00193067"/>
    <w:rsid w:val="0019725C"/>
    <w:rsid w:val="00197954"/>
    <w:rsid w:val="001A1D23"/>
    <w:rsid w:val="001A3C31"/>
    <w:rsid w:val="001A5896"/>
    <w:rsid w:val="001A63D5"/>
    <w:rsid w:val="001A6511"/>
    <w:rsid w:val="001C01F9"/>
    <w:rsid w:val="001C325A"/>
    <w:rsid w:val="001C3F34"/>
    <w:rsid w:val="001C53D9"/>
    <w:rsid w:val="001D7DEC"/>
    <w:rsid w:val="001E0693"/>
    <w:rsid w:val="001E15C4"/>
    <w:rsid w:val="001E1A50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5C1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65A4E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1799"/>
    <w:rsid w:val="002D2475"/>
    <w:rsid w:val="002D2587"/>
    <w:rsid w:val="002D41BC"/>
    <w:rsid w:val="002D4BC6"/>
    <w:rsid w:val="002E6387"/>
    <w:rsid w:val="002E6FA4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A7D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62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2EF"/>
    <w:rsid w:val="003B5575"/>
    <w:rsid w:val="003C090C"/>
    <w:rsid w:val="003C164F"/>
    <w:rsid w:val="003C1FE1"/>
    <w:rsid w:val="003C2207"/>
    <w:rsid w:val="003C3CB6"/>
    <w:rsid w:val="003C4CB7"/>
    <w:rsid w:val="003C511D"/>
    <w:rsid w:val="003D3D44"/>
    <w:rsid w:val="003D4D5E"/>
    <w:rsid w:val="003D71BF"/>
    <w:rsid w:val="003D726B"/>
    <w:rsid w:val="003D7C16"/>
    <w:rsid w:val="003E170D"/>
    <w:rsid w:val="003E4551"/>
    <w:rsid w:val="003E63F6"/>
    <w:rsid w:val="003E7B4E"/>
    <w:rsid w:val="003F1F5E"/>
    <w:rsid w:val="003F22D7"/>
    <w:rsid w:val="003F3606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E71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4F7A91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4E85"/>
    <w:rsid w:val="00535237"/>
    <w:rsid w:val="00536137"/>
    <w:rsid w:val="00540F1D"/>
    <w:rsid w:val="00541911"/>
    <w:rsid w:val="00541FAB"/>
    <w:rsid w:val="00546518"/>
    <w:rsid w:val="00546583"/>
    <w:rsid w:val="00547466"/>
    <w:rsid w:val="0055052C"/>
    <w:rsid w:val="00551FF5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772A6"/>
    <w:rsid w:val="005818B2"/>
    <w:rsid w:val="005832CD"/>
    <w:rsid w:val="00584DFA"/>
    <w:rsid w:val="005878D5"/>
    <w:rsid w:val="005902C0"/>
    <w:rsid w:val="0059079B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06A9"/>
    <w:rsid w:val="005D16BC"/>
    <w:rsid w:val="005D4A00"/>
    <w:rsid w:val="005D7AA7"/>
    <w:rsid w:val="005D7E4B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26F2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273D"/>
    <w:rsid w:val="00684527"/>
    <w:rsid w:val="00685336"/>
    <w:rsid w:val="00685381"/>
    <w:rsid w:val="00696966"/>
    <w:rsid w:val="006A2F45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7E8"/>
    <w:rsid w:val="006D58F3"/>
    <w:rsid w:val="006D62DE"/>
    <w:rsid w:val="006D7440"/>
    <w:rsid w:val="006E1884"/>
    <w:rsid w:val="006E24CC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4666"/>
    <w:rsid w:val="00715D0F"/>
    <w:rsid w:val="00717F60"/>
    <w:rsid w:val="00720CDD"/>
    <w:rsid w:val="00721B30"/>
    <w:rsid w:val="00724E88"/>
    <w:rsid w:val="00725F9C"/>
    <w:rsid w:val="00726465"/>
    <w:rsid w:val="00726DAC"/>
    <w:rsid w:val="00727C7C"/>
    <w:rsid w:val="007321D4"/>
    <w:rsid w:val="007415DD"/>
    <w:rsid w:val="0074391B"/>
    <w:rsid w:val="0074526A"/>
    <w:rsid w:val="00746EF0"/>
    <w:rsid w:val="007502E0"/>
    <w:rsid w:val="00750D4A"/>
    <w:rsid w:val="00751AF7"/>
    <w:rsid w:val="00752B37"/>
    <w:rsid w:val="00752CCE"/>
    <w:rsid w:val="007556FF"/>
    <w:rsid w:val="0075787E"/>
    <w:rsid w:val="00761011"/>
    <w:rsid w:val="007628EE"/>
    <w:rsid w:val="007638F4"/>
    <w:rsid w:val="00766900"/>
    <w:rsid w:val="007705A5"/>
    <w:rsid w:val="00770A6F"/>
    <w:rsid w:val="00771E29"/>
    <w:rsid w:val="0077289C"/>
    <w:rsid w:val="007738A8"/>
    <w:rsid w:val="007742B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40B0"/>
    <w:rsid w:val="007C0F1C"/>
    <w:rsid w:val="007C18F1"/>
    <w:rsid w:val="007C30ED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109C"/>
    <w:rsid w:val="007F1167"/>
    <w:rsid w:val="007F3FB7"/>
    <w:rsid w:val="007F7125"/>
    <w:rsid w:val="0080108A"/>
    <w:rsid w:val="00804801"/>
    <w:rsid w:val="00812668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1735"/>
    <w:rsid w:val="00855B41"/>
    <w:rsid w:val="00856CFC"/>
    <w:rsid w:val="00857518"/>
    <w:rsid w:val="008579C8"/>
    <w:rsid w:val="00861499"/>
    <w:rsid w:val="00862664"/>
    <w:rsid w:val="00863188"/>
    <w:rsid w:val="00864850"/>
    <w:rsid w:val="00871787"/>
    <w:rsid w:val="0087274F"/>
    <w:rsid w:val="0087407B"/>
    <w:rsid w:val="008749DE"/>
    <w:rsid w:val="00874A41"/>
    <w:rsid w:val="00877549"/>
    <w:rsid w:val="008843D2"/>
    <w:rsid w:val="00884D4A"/>
    <w:rsid w:val="0088633C"/>
    <w:rsid w:val="00886684"/>
    <w:rsid w:val="0088682F"/>
    <w:rsid w:val="00890047"/>
    <w:rsid w:val="008907A8"/>
    <w:rsid w:val="00890D00"/>
    <w:rsid w:val="0089163E"/>
    <w:rsid w:val="00892301"/>
    <w:rsid w:val="00894DC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42A6"/>
    <w:rsid w:val="008E6130"/>
    <w:rsid w:val="008E6AA9"/>
    <w:rsid w:val="008F164D"/>
    <w:rsid w:val="008F389C"/>
    <w:rsid w:val="008F465A"/>
    <w:rsid w:val="008F7BD0"/>
    <w:rsid w:val="00900494"/>
    <w:rsid w:val="009015E6"/>
    <w:rsid w:val="009027A3"/>
    <w:rsid w:val="0090331E"/>
    <w:rsid w:val="00905DFC"/>
    <w:rsid w:val="0091017C"/>
    <w:rsid w:val="009108F5"/>
    <w:rsid w:val="0091326F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3B8C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5644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00E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66A"/>
    <w:rsid w:val="00A0540E"/>
    <w:rsid w:val="00A1227A"/>
    <w:rsid w:val="00A135CC"/>
    <w:rsid w:val="00A13E63"/>
    <w:rsid w:val="00A140F7"/>
    <w:rsid w:val="00A154B7"/>
    <w:rsid w:val="00A15A79"/>
    <w:rsid w:val="00A179CE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23E9"/>
    <w:rsid w:val="00A5416D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181F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B750F"/>
    <w:rsid w:val="00AC1995"/>
    <w:rsid w:val="00AC2737"/>
    <w:rsid w:val="00AC30DA"/>
    <w:rsid w:val="00AC3208"/>
    <w:rsid w:val="00AC7E68"/>
    <w:rsid w:val="00AD0D57"/>
    <w:rsid w:val="00AD2F1E"/>
    <w:rsid w:val="00AD3EBC"/>
    <w:rsid w:val="00AD4A9B"/>
    <w:rsid w:val="00AD4F60"/>
    <w:rsid w:val="00AD553C"/>
    <w:rsid w:val="00AD6441"/>
    <w:rsid w:val="00AE0F91"/>
    <w:rsid w:val="00AE107C"/>
    <w:rsid w:val="00AE1136"/>
    <w:rsid w:val="00AE1D21"/>
    <w:rsid w:val="00AE54F9"/>
    <w:rsid w:val="00AE556B"/>
    <w:rsid w:val="00AE6158"/>
    <w:rsid w:val="00AF12BB"/>
    <w:rsid w:val="00AF388D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666B"/>
    <w:rsid w:val="00B47890"/>
    <w:rsid w:val="00B51A18"/>
    <w:rsid w:val="00B5307E"/>
    <w:rsid w:val="00B5344A"/>
    <w:rsid w:val="00B5515B"/>
    <w:rsid w:val="00B56312"/>
    <w:rsid w:val="00B618BA"/>
    <w:rsid w:val="00B67318"/>
    <w:rsid w:val="00B67C78"/>
    <w:rsid w:val="00B71B9D"/>
    <w:rsid w:val="00B72AA3"/>
    <w:rsid w:val="00B76768"/>
    <w:rsid w:val="00B8118F"/>
    <w:rsid w:val="00B81835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7A7"/>
    <w:rsid w:val="00C00B95"/>
    <w:rsid w:val="00C04FF9"/>
    <w:rsid w:val="00C05396"/>
    <w:rsid w:val="00C05EF6"/>
    <w:rsid w:val="00C12145"/>
    <w:rsid w:val="00C12B9A"/>
    <w:rsid w:val="00C12FA4"/>
    <w:rsid w:val="00C2033D"/>
    <w:rsid w:val="00C20863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8D7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08F9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D5D53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1A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224D"/>
    <w:rsid w:val="00D7512A"/>
    <w:rsid w:val="00D75CA2"/>
    <w:rsid w:val="00D7765D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1FB7"/>
    <w:rsid w:val="00DF3778"/>
    <w:rsid w:val="00DF4A13"/>
    <w:rsid w:val="00DF4DE9"/>
    <w:rsid w:val="00DF639D"/>
    <w:rsid w:val="00E02350"/>
    <w:rsid w:val="00E03690"/>
    <w:rsid w:val="00E047B9"/>
    <w:rsid w:val="00E06207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6C"/>
    <w:rsid w:val="00E35E44"/>
    <w:rsid w:val="00E3704B"/>
    <w:rsid w:val="00E41F8E"/>
    <w:rsid w:val="00E420A2"/>
    <w:rsid w:val="00E4271B"/>
    <w:rsid w:val="00E432F8"/>
    <w:rsid w:val="00E44300"/>
    <w:rsid w:val="00E45FB8"/>
    <w:rsid w:val="00E47073"/>
    <w:rsid w:val="00E52245"/>
    <w:rsid w:val="00E523D9"/>
    <w:rsid w:val="00E539E3"/>
    <w:rsid w:val="00E56332"/>
    <w:rsid w:val="00E564A4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6E6A"/>
    <w:rsid w:val="00E87CB8"/>
    <w:rsid w:val="00E91F3E"/>
    <w:rsid w:val="00E922BA"/>
    <w:rsid w:val="00E9241D"/>
    <w:rsid w:val="00E963D9"/>
    <w:rsid w:val="00EA1723"/>
    <w:rsid w:val="00EA2DBD"/>
    <w:rsid w:val="00EA3F63"/>
    <w:rsid w:val="00EA7F8D"/>
    <w:rsid w:val="00EB1E0C"/>
    <w:rsid w:val="00EB1E5E"/>
    <w:rsid w:val="00EB4B19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43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3EB9"/>
    <w:rsid w:val="00F85A96"/>
    <w:rsid w:val="00F85CCF"/>
    <w:rsid w:val="00F86B89"/>
    <w:rsid w:val="00F86C07"/>
    <w:rsid w:val="00F92373"/>
    <w:rsid w:val="00F93610"/>
    <w:rsid w:val="00F94B25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592E"/>
    <w:rsid w:val="00FB666F"/>
    <w:rsid w:val="00FB7C04"/>
    <w:rsid w:val="00FC1D5F"/>
    <w:rsid w:val="00FC4C06"/>
    <w:rsid w:val="00FC66C7"/>
    <w:rsid w:val="00FD0E28"/>
    <w:rsid w:val="00FD7F77"/>
    <w:rsid w:val="00FE0052"/>
    <w:rsid w:val="00FE1CA6"/>
    <w:rsid w:val="00FE239E"/>
    <w:rsid w:val="00FE3236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1D4313B"/>
  <w15:docId w15:val="{A809D7E5-95BC-4156-ACEF-AAE589F3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B9E73-1D2E-42E6-86F1-2B1A0BE9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94</Pages>
  <Words>29416</Words>
  <Characters>167673</Characters>
  <Application>Microsoft Office Word</Application>
  <DocSecurity>0</DocSecurity>
  <Lines>1397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196696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278</cp:revision>
  <cp:lastPrinted>2018-10-06T07:02:00Z</cp:lastPrinted>
  <dcterms:created xsi:type="dcterms:W3CDTF">2016-01-13T12:36:00Z</dcterms:created>
  <dcterms:modified xsi:type="dcterms:W3CDTF">2018-10-06T07:10:00Z</dcterms:modified>
</cp:coreProperties>
</file>