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87F3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тел.: +7 (495) 747-92-92,</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0F9A" w:rsidRPr="000D67AD" w:rsidRDefault="00F60F9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0F9A" w:rsidRPr="000D67AD" w:rsidRDefault="00F60F9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0F9A" w:rsidRPr="000D67AD" w:rsidRDefault="00F60F9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0F9A" w:rsidRPr="00DA5636" w:rsidRDefault="00F60F9A"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A5636">
                    <w:rPr>
                      <w:rFonts w:ascii="Helios" w:hAnsi="Helios"/>
                      <w:sz w:val="12"/>
                      <w:szCs w:val="12"/>
                      <w:lang w:val="en-US"/>
                    </w:rPr>
                    <w:t>-</w:t>
                  </w:r>
                  <w:r w:rsidRPr="000D67AD">
                    <w:rPr>
                      <w:rFonts w:ascii="Helios" w:hAnsi="Helios"/>
                      <w:sz w:val="12"/>
                      <w:szCs w:val="12"/>
                      <w:lang w:val="en-US"/>
                    </w:rPr>
                    <w:t>mail</w:t>
                  </w:r>
                  <w:r w:rsidRPr="00DA5636">
                    <w:rPr>
                      <w:rFonts w:ascii="Helios" w:hAnsi="Helios"/>
                      <w:sz w:val="12"/>
                      <w:szCs w:val="12"/>
                      <w:lang w:val="en-US"/>
                    </w:rPr>
                    <w:t xml:space="preserve">: </w:t>
                  </w:r>
                  <w:hyperlink r:id="rId9" w:history="1">
                    <w:r w:rsidRPr="000D67AD">
                      <w:rPr>
                        <w:rFonts w:ascii="Helios" w:hAnsi="Helios"/>
                        <w:sz w:val="12"/>
                        <w:szCs w:val="12"/>
                        <w:lang w:val="en-US"/>
                      </w:rPr>
                      <w:t>posta</w:t>
                    </w:r>
                    <w:r w:rsidRPr="00DA5636">
                      <w:rPr>
                        <w:rFonts w:ascii="Helios" w:hAnsi="Helios"/>
                        <w:sz w:val="12"/>
                        <w:szCs w:val="12"/>
                        <w:lang w:val="en-US"/>
                      </w:rPr>
                      <w:t>@</w:t>
                    </w:r>
                    <w:r w:rsidRPr="000D67AD">
                      <w:rPr>
                        <w:rFonts w:ascii="Helios" w:hAnsi="Helios"/>
                        <w:sz w:val="12"/>
                        <w:szCs w:val="12"/>
                        <w:lang w:val="en-US"/>
                      </w:rPr>
                      <w:t>mrsk</w:t>
                    </w:r>
                    <w:r w:rsidRPr="00DA5636">
                      <w:rPr>
                        <w:rFonts w:ascii="Helios" w:hAnsi="Helios"/>
                        <w:sz w:val="12"/>
                        <w:szCs w:val="12"/>
                        <w:lang w:val="en-US"/>
                      </w:rPr>
                      <w:t>-1.</w:t>
                    </w:r>
                    <w:r w:rsidRPr="000D67AD">
                      <w:rPr>
                        <w:rFonts w:ascii="Helios" w:hAnsi="Helios"/>
                        <w:sz w:val="12"/>
                        <w:szCs w:val="12"/>
                        <w:lang w:val="en-US"/>
                      </w:rPr>
                      <w:t>ru</w:t>
                    </w:r>
                  </w:hyperlink>
                  <w:r w:rsidRPr="00DA5636">
                    <w:rPr>
                      <w:rFonts w:ascii="Helios" w:hAnsi="Helios"/>
                      <w:sz w:val="12"/>
                      <w:szCs w:val="12"/>
                      <w:lang w:val="en-US"/>
                    </w:rPr>
                    <w:t xml:space="preserve">, </w:t>
                  </w:r>
                  <w:hyperlink r:id="rId10" w:history="1">
                    <w:r w:rsidRPr="000D67AD">
                      <w:rPr>
                        <w:rFonts w:ascii="Helios" w:hAnsi="Helios"/>
                        <w:sz w:val="12"/>
                        <w:szCs w:val="12"/>
                        <w:lang w:val="en-US"/>
                      </w:rPr>
                      <w:t>www</w:t>
                    </w:r>
                    <w:r w:rsidRPr="00DA5636">
                      <w:rPr>
                        <w:rFonts w:ascii="Helios" w:hAnsi="Helios"/>
                        <w:sz w:val="12"/>
                        <w:szCs w:val="12"/>
                        <w:lang w:val="en-US"/>
                      </w:rPr>
                      <w:t>.</w:t>
                    </w:r>
                    <w:r w:rsidRPr="000D67AD">
                      <w:rPr>
                        <w:rFonts w:ascii="Helios" w:hAnsi="Helios"/>
                        <w:sz w:val="12"/>
                        <w:szCs w:val="12"/>
                        <w:lang w:val="en-US"/>
                      </w:rPr>
                      <w:t>mrsk</w:t>
                    </w:r>
                    <w:r w:rsidRPr="00DA563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5B760CAC" wp14:editId="5AD11C9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F60F9A" w:rsidP="00F60F9A">
      <w:pPr>
        <w:suppressAutoHyphens w:val="0"/>
        <w:spacing w:line="240" w:lineRule="auto"/>
        <w:ind w:firstLine="0"/>
        <w:jc w:val="right"/>
        <w:rPr>
          <w:b/>
          <w:bCs w:val="0"/>
          <w:kern w:val="36"/>
          <w:sz w:val="24"/>
          <w:szCs w:val="24"/>
          <w:lang w:eastAsia="ru-RU"/>
        </w:rPr>
      </w:pPr>
      <w:r>
        <w:rPr>
          <w:bCs w:val="0"/>
          <w:sz w:val="24"/>
          <w:szCs w:val="24"/>
          <w:lang w:eastAsia="ru-RU"/>
        </w:rPr>
        <w:t>«0</w:t>
      </w:r>
      <w:r w:rsidR="00B87F32">
        <w:rPr>
          <w:bCs w:val="0"/>
          <w:sz w:val="24"/>
          <w:szCs w:val="24"/>
          <w:lang w:eastAsia="ru-RU"/>
        </w:rPr>
        <w:t>7</w:t>
      </w:r>
      <w:r w:rsidRPr="00CD4041">
        <w:rPr>
          <w:bCs w:val="0"/>
          <w:sz w:val="24"/>
          <w:szCs w:val="24"/>
          <w:lang w:eastAsia="ru-RU"/>
        </w:rPr>
        <w:t xml:space="preserve">» </w:t>
      </w:r>
      <w:r w:rsidR="00431215">
        <w:rPr>
          <w:bCs w:val="0"/>
          <w:sz w:val="24"/>
          <w:szCs w:val="24"/>
          <w:lang w:eastAsia="ru-RU"/>
        </w:rPr>
        <w:t>но</w:t>
      </w:r>
      <w:r>
        <w:rPr>
          <w:bCs w:val="0"/>
          <w:sz w:val="24"/>
          <w:szCs w:val="24"/>
          <w:lang w:eastAsia="ru-RU"/>
        </w:rPr>
        <w:t>ября</w:t>
      </w:r>
      <w:r w:rsidRPr="00CD4041">
        <w:rPr>
          <w:bCs w:val="0"/>
          <w:sz w:val="24"/>
          <w:szCs w:val="24"/>
          <w:lang w:eastAsia="ru-RU"/>
        </w:rPr>
        <w:t xml:space="preserve">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CD4041" w:rsidRDefault="00F60F9A" w:rsidP="00F60F9A">
      <w:pPr>
        <w:spacing w:line="240" w:lineRule="auto"/>
        <w:ind w:left="6804" w:firstLine="0"/>
        <w:rPr>
          <w:b/>
          <w:kern w:val="36"/>
          <w:sz w:val="24"/>
          <w:szCs w:val="24"/>
        </w:rPr>
      </w:pPr>
      <w:r>
        <w:rPr>
          <w:b/>
          <w:kern w:val="36"/>
          <w:sz w:val="24"/>
          <w:szCs w:val="24"/>
        </w:rPr>
        <w:t>Протокол № 00</w:t>
      </w:r>
      <w:r w:rsidR="00431215">
        <w:rPr>
          <w:b/>
          <w:kern w:val="36"/>
          <w:sz w:val="24"/>
          <w:szCs w:val="24"/>
        </w:rPr>
        <w:t>81</w:t>
      </w:r>
      <w:r w:rsidRPr="00CD4041">
        <w:rPr>
          <w:b/>
          <w:kern w:val="36"/>
          <w:sz w:val="24"/>
          <w:szCs w:val="24"/>
        </w:rPr>
        <w:t>-БР-16</w:t>
      </w:r>
    </w:p>
    <w:p w:rsidR="00F60F9A" w:rsidRPr="00CD4041" w:rsidRDefault="00F60F9A" w:rsidP="00F60F9A">
      <w:pPr>
        <w:spacing w:line="240" w:lineRule="auto"/>
        <w:ind w:left="6804" w:firstLine="0"/>
        <w:rPr>
          <w:b/>
          <w:kern w:val="36"/>
          <w:sz w:val="24"/>
          <w:szCs w:val="24"/>
        </w:rPr>
      </w:pPr>
      <w:r>
        <w:rPr>
          <w:b/>
          <w:kern w:val="36"/>
          <w:sz w:val="24"/>
          <w:szCs w:val="24"/>
        </w:rPr>
        <w:t>от «</w:t>
      </w:r>
      <w:r w:rsidRPr="00F60F9A">
        <w:rPr>
          <w:b/>
          <w:kern w:val="36"/>
          <w:sz w:val="24"/>
          <w:szCs w:val="24"/>
        </w:rPr>
        <w:t>0</w:t>
      </w:r>
      <w:r w:rsidR="00B87F32">
        <w:rPr>
          <w:b/>
          <w:kern w:val="36"/>
          <w:sz w:val="24"/>
          <w:szCs w:val="24"/>
        </w:rPr>
        <w:t>7</w:t>
      </w:r>
      <w:r w:rsidRPr="00F60F9A">
        <w:rPr>
          <w:b/>
          <w:kern w:val="36"/>
          <w:sz w:val="24"/>
          <w:szCs w:val="24"/>
        </w:rPr>
        <w:t xml:space="preserve">» </w:t>
      </w:r>
      <w:r w:rsidR="00431215">
        <w:rPr>
          <w:b/>
          <w:kern w:val="36"/>
          <w:sz w:val="24"/>
          <w:szCs w:val="24"/>
        </w:rPr>
        <w:t>н</w:t>
      </w:r>
      <w:r w:rsidRPr="00F60F9A">
        <w:rPr>
          <w:b/>
          <w:kern w:val="36"/>
          <w:sz w:val="24"/>
          <w:szCs w:val="24"/>
        </w:rPr>
        <w:t xml:space="preserve">оября </w:t>
      </w:r>
      <w:r w:rsidRPr="00CD4041">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а поставки панелей собственных нужд для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B87F32">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B87F32">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B87F32">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B87F3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B87F3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B87F32">
        <w:rPr>
          <w:noProof/>
        </w:rPr>
        <w:t>7</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B87F3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B87F3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B87F32">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B87F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B87F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B87F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B87F32">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B87F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B87F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B87F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B87F32">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B87F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B87F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B87F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B87F32">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B87F32">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B87F3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B87F3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B87F3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B87F3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B87F32">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B87F32">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B87F32">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B87F32">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B87F32">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B87F32">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B87F32">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B87F32">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B87F32">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B87F32">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B87F32">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B87F32">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B87F32">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B87F32">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B87F32">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B87F32">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B87F32">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B87F32">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B87F32">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B87F32">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B87F32">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опубликованным </w:t>
      </w:r>
      <w:r w:rsidR="00F60F9A" w:rsidRPr="006B2B87">
        <w:rPr>
          <w:b/>
          <w:sz w:val="24"/>
          <w:szCs w:val="24"/>
        </w:rPr>
        <w:t>«</w:t>
      </w:r>
      <w:r w:rsidR="00E06198">
        <w:rPr>
          <w:b/>
          <w:sz w:val="24"/>
          <w:szCs w:val="24"/>
        </w:rPr>
        <w:t>0</w:t>
      </w:r>
      <w:r w:rsidR="00B87F32">
        <w:rPr>
          <w:b/>
          <w:sz w:val="24"/>
          <w:szCs w:val="24"/>
        </w:rPr>
        <w:t>7</w:t>
      </w:r>
      <w:r w:rsidR="00F60F9A" w:rsidRPr="006B2B87">
        <w:rPr>
          <w:b/>
          <w:sz w:val="24"/>
          <w:szCs w:val="24"/>
        </w:rPr>
        <w:t xml:space="preserve">» </w:t>
      </w:r>
      <w:r w:rsidR="00431215">
        <w:rPr>
          <w:b/>
          <w:sz w:val="24"/>
          <w:szCs w:val="24"/>
        </w:rPr>
        <w:t>н</w:t>
      </w:r>
      <w:r w:rsidR="00E06198">
        <w:rPr>
          <w:b/>
          <w:sz w:val="24"/>
          <w:szCs w:val="24"/>
        </w:rPr>
        <w:t>оября</w:t>
      </w:r>
      <w:r w:rsidR="00F60F9A">
        <w:rPr>
          <w:b/>
          <w:sz w:val="24"/>
          <w:szCs w:val="24"/>
        </w:rPr>
        <w:t xml:space="preserve"> </w:t>
      </w:r>
      <w:r w:rsidR="00F60F9A" w:rsidRPr="006B2B87">
        <w:rPr>
          <w:b/>
          <w:sz w:val="24"/>
          <w:szCs w:val="24"/>
        </w:rPr>
        <w:t>2016 г.</w:t>
      </w:r>
      <w:r w:rsidR="00F60F9A" w:rsidRPr="006B2B87">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r w:rsidR="00F60F9A" w:rsidRPr="00862664">
          <w:rPr>
            <w:rStyle w:val="a7"/>
            <w:sz w:val="24"/>
            <w:szCs w:val="24"/>
          </w:rPr>
          <w:t>www.mrsk-1.ru</w:t>
        </w:r>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B87F32" w:rsidRPr="00B87F32">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панелей собственных нужд </w:t>
      </w:r>
      <w:r w:rsidR="00F60F9A" w:rsidRPr="006B2B87">
        <w:rPr>
          <w:sz w:val="24"/>
          <w:szCs w:val="24"/>
        </w:rPr>
        <w:t>для ПАО «МРСК Центра» (филиала  «Брянскэнерго» расположенного по адресу: РФ, 241050, г. Брянск, ул. Советская, д. 35)</w:t>
      </w:r>
      <w:r w:rsidRPr="00862664">
        <w:rPr>
          <w:sz w:val="24"/>
          <w:szCs w:val="24"/>
        </w:rPr>
        <w:t>.</w:t>
      </w:r>
      <w:bookmarkEnd w:id="11"/>
      <w:bookmarkEnd w:id="12"/>
      <w:bookmarkEnd w:id="13"/>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 xml:space="preserve">АО «Россети»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4"/>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5"/>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6"/>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7"/>
      <w:r w:rsidR="00E06198" w:rsidRPr="00E06198">
        <w:rPr>
          <w:sz w:val="24"/>
          <w:szCs w:val="24"/>
        </w:rPr>
        <w:t>поставки панелей собственных нужд для 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8"/>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4D17BD" w:rsidRPr="00E06198">
        <w:rPr>
          <w:sz w:val="24"/>
          <w:szCs w:val="24"/>
        </w:rPr>
        <w:t xml:space="preserve">поставок, </w:t>
      </w:r>
      <w:r w:rsidR="00AD3EBC" w:rsidRPr="00E06198">
        <w:rPr>
          <w:sz w:val="24"/>
          <w:szCs w:val="24"/>
        </w:rPr>
        <w:t>работ (услуг)</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E06198" w:rsidRPr="00E06198">
        <w:rPr>
          <w:b/>
          <w:sz w:val="24"/>
          <w:szCs w:val="24"/>
        </w:rPr>
        <w:t>в течение 45 (сорока пяти) календарных дней с момента заключения Договора</w:t>
      </w:r>
      <w:r w:rsidR="00717F60" w:rsidRPr="00E0619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E06198" w:rsidRPr="00E06198">
        <w:rPr>
          <w:sz w:val="24"/>
          <w:szCs w:val="24"/>
        </w:rPr>
        <w:t>на условиях DDP (Согласно ИНКОТЕРМС 2000) по адресу ПАО «МРСК Центра» (филиала «Брянскэнерго»): РФ, г. Брянск, пр-т  Московский, 43 (Центральный склад)</w:t>
      </w:r>
      <w:r w:rsidR="002556E6" w:rsidRPr="00E06198">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B87F32">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B87F32">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B87F32">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B87F32">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B87F32">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B87F32">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B87F32">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B87F32">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B87F32">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B87F32">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B87F32">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B87F32" w:rsidRPr="00B87F32">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B87F32" w:rsidRPr="00B87F32">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87F3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B87F32" w:rsidRPr="00B87F3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B87F32" w:rsidRPr="00B87F32">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B87F32" w:rsidRPr="00B87F32">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B87F32" w:rsidRPr="00B87F32">
        <w:rPr>
          <w:sz w:val="24"/>
          <w:szCs w:val="24"/>
        </w:rPr>
        <w:t xml:space="preserve"> 1.4.2 </w:t>
      </w:r>
      <w:r w:rsidR="00F60F9A">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B87F32" w:rsidRPr="00B87F32">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B87F32">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B87F32">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B87F32" w:rsidRPr="00B87F32">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B87F32" w:rsidRPr="00B87F32">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B87F32" w:rsidRPr="00B87F32">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B87F32" w:rsidRPr="00B87F32">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B87F32" w:rsidRPr="00B87F32">
        <w:rPr>
          <w:bCs w:val="0"/>
          <w:sz w:val="24"/>
          <w:szCs w:val="24"/>
        </w:rPr>
        <w:t>3.5</w:t>
      </w:r>
      <w:r w:rsidR="00B87F32">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B87F32" w:rsidRPr="00B87F32">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B87F32" w:rsidRPr="00B87F32">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B87F32" w:rsidRPr="00B87F32">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B87F32" w:rsidRPr="00B87F32">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B87F32" w:rsidRPr="00B87F32">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B87F32" w:rsidRPr="00B87F32">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B87F32" w:rsidRPr="00B87F32">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B87F32" w:rsidRPr="00B87F32">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B87F32" w:rsidRPr="00B87F32">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B87F32" w:rsidRPr="00B87F32">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B87F32" w:rsidRPr="00B87F32">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B87F32" w:rsidRPr="00B87F32">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B87F32" w:rsidRPr="00B87F32">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B87F32" w:rsidRPr="00B87F32">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60F9A">
        <w:fldChar w:fldCharType="begin"/>
      </w:r>
      <w:r w:rsidR="00F60F9A">
        <w:instrText xml:space="preserve"> REF _Ref440279062 \r \h  \* MERGEFORMAT </w:instrText>
      </w:r>
      <w:r w:rsidR="00F60F9A">
        <w:fldChar w:fldCharType="separate"/>
      </w:r>
      <w:r w:rsidR="00B87F32" w:rsidRPr="00B87F32">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B87F32" w:rsidRPr="00B87F32">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B87F32">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B87F32">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B87F32" w:rsidRPr="00B87F32">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B87F32" w:rsidRPr="00B87F32">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B87F32" w:rsidRPr="00B87F32">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B87F32" w:rsidRPr="00B87F32">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60F9A">
        <w:fldChar w:fldCharType="begin"/>
      </w:r>
      <w:r w:rsidR="00F60F9A">
        <w:instrText xml:space="preserve"> REF _Ref440279062 \r \h  \* MERGEFORMAT </w:instrText>
      </w:r>
      <w:r w:rsidR="00F60F9A">
        <w:fldChar w:fldCharType="separate"/>
      </w:r>
      <w:r w:rsidR="00B87F32" w:rsidRPr="00B87F32">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B87F32" w:rsidRPr="00B87F32">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B87F32" w:rsidRPr="00B87F32">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B87F32" w:rsidRPr="00B87F32">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B87F32">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B87F32" w:rsidRPr="00B87F32">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B87F32" w:rsidRPr="00B87F32">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B87F32" w:rsidRPr="00B87F32">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B87F32" w:rsidRPr="00B87F32">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B87F32" w:rsidRPr="00B87F32">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B87F32" w:rsidRPr="00B87F32">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B87F32" w:rsidRPr="00B87F32">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B87F32" w:rsidRPr="00B87F32">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B87F32" w:rsidRPr="00B87F32">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B87F32">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B87F32" w:rsidRPr="00B87F32">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87F3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B87F32" w:rsidRPr="00B87F3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B87F32" w:rsidRPr="00B87F32">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B87F32">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B87F32">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B87F32">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B87F32">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B87F32">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87F32">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87F32">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87F3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B87F32" w:rsidRPr="00B87F3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B87F32" w:rsidRPr="00B87F32">
        <w:rPr>
          <w:sz w:val="24"/>
          <w:szCs w:val="24"/>
        </w:rPr>
        <w:t>5.16</w:t>
      </w:r>
      <w:r w:rsidR="00F60F9A">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B87F32">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E06198">
        <w:rPr>
          <w:bCs w:val="0"/>
          <w:sz w:val="24"/>
          <w:szCs w:val="24"/>
        </w:rPr>
        <w:t xml:space="preserve">: </w:t>
      </w:r>
      <w:r w:rsidR="00E06198" w:rsidRPr="00E06198">
        <w:rPr>
          <w:b/>
          <w:bCs w:val="0"/>
          <w:sz w:val="24"/>
          <w:szCs w:val="24"/>
        </w:rPr>
        <w:t>169 732</w:t>
      </w:r>
      <w:r w:rsidR="00E06198" w:rsidRPr="00E06198">
        <w:rPr>
          <w:bCs w:val="0"/>
          <w:sz w:val="24"/>
          <w:szCs w:val="24"/>
        </w:rPr>
        <w:t xml:space="preserve"> (Сто шестьдесят девять тысяч семьсот тридцать два) рубля 00 копеек РФ, без учета НДС; НДС составляет                         </w:t>
      </w:r>
      <w:r w:rsidR="00E06198" w:rsidRPr="00E06198">
        <w:rPr>
          <w:b/>
          <w:bCs w:val="0"/>
          <w:sz w:val="24"/>
          <w:szCs w:val="24"/>
        </w:rPr>
        <w:t>30 551</w:t>
      </w:r>
      <w:r w:rsidR="00E06198" w:rsidRPr="00E06198">
        <w:rPr>
          <w:bCs w:val="0"/>
          <w:sz w:val="24"/>
          <w:szCs w:val="24"/>
        </w:rPr>
        <w:t xml:space="preserve"> (Тридцать тысяч пятьсот пятьдесят один) рубль 76 копеек РФ; </w:t>
      </w:r>
      <w:r w:rsidR="00E06198" w:rsidRPr="00E06198">
        <w:rPr>
          <w:b/>
          <w:bCs w:val="0"/>
          <w:sz w:val="24"/>
          <w:szCs w:val="24"/>
        </w:rPr>
        <w:t>200 283</w:t>
      </w:r>
      <w:r w:rsidR="00E06198" w:rsidRPr="00E06198">
        <w:rPr>
          <w:bCs w:val="0"/>
          <w:sz w:val="24"/>
          <w:szCs w:val="24"/>
        </w:rPr>
        <w:t xml:space="preserve"> (Двести тысяч двести восемьдесят три) рубля 76 копеек РФ, с учетом НДС</w:t>
      </w:r>
      <w:r w:rsidR="00E06198">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87F32">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B87F32">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B87F32">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B87F32">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B87F32" w:rsidRPr="00B87F32">
        <w:rPr>
          <w:bCs w:val="0"/>
          <w:sz w:val="24"/>
          <w:szCs w:val="24"/>
        </w:rPr>
        <w:t>3.3.10</w:t>
      </w:r>
      <w:r w:rsidR="00F60F9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 xml:space="preserve">иметь необходимые полномочия на поставку продукции от производителя(ей)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B87F32" w:rsidRPr="00B87F32">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B87F32">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B87F32">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B87F32">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B87F32" w:rsidRPr="00B87F32">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lastRenderedPageBreak/>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B87F32" w:rsidRPr="00B87F32">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B87F32">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B87F32">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B87F32">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B87F32" w:rsidRPr="00B87F32">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B87F32" w:rsidRPr="00B87F32">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B87F32" w:rsidRPr="00B87F32">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B87F32">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B87F32" w:rsidRPr="00B87F32">
        <w:rPr>
          <w:bCs w:val="0"/>
          <w:sz w:val="24"/>
          <w:szCs w:val="24"/>
          <w:lang w:val="en-US"/>
        </w:rPr>
        <w:t>a</w:t>
      </w:r>
      <w:r w:rsidR="00B87F32" w:rsidRPr="00B87F32">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B87F32" w:rsidRPr="00B87F32">
        <w:rPr>
          <w:bCs w:val="0"/>
          <w:sz w:val="24"/>
          <w:szCs w:val="24"/>
          <w:lang w:val="en-US"/>
        </w:rPr>
        <w:t>g</w:t>
      </w:r>
      <w:r w:rsidR="00B87F32" w:rsidRPr="00B87F32">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B87F32" w:rsidRPr="00B87F32">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B87F32">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B87F32">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B87F32">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B87F32" w:rsidRPr="00B87F32">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B87F32" w:rsidRPr="00B87F32">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B87F32">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B87F32" w:rsidRPr="00B87F32">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B87F32">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B87F32">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B87F32" w:rsidRPr="00B87F32">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B87F32" w:rsidRPr="00B87F32">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B87F32" w:rsidRPr="00B87F32">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B87F32" w:rsidRPr="00B87F32">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РФ, 241050, г. Брянск, ул. Советская, д. 35, каб.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B87F32" w:rsidRPr="00B87F32">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B87F32" w:rsidRPr="00B87F32">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B87F32">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bookmarkStart w:id="295" w:name="_GoBack"/>
      <w:bookmarkEnd w:id="295"/>
      <w:r w:rsidR="002B5044" w:rsidRPr="002B5044">
        <w:rPr>
          <w:b/>
          <w:bCs w:val="0"/>
          <w:sz w:val="24"/>
          <w:szCs w:val="24"/>
        </w:rPr>
        <w:t xml:space="preserve">12 часов </w:t>
      </w:r>
      <w:r w:rsidR="002B5044" w:rsidRPr="00E06198">
        <w:rPr>
          <w:b/>
          <w:bCs w:val="0"/>
          <w:sz w:val="24"/>
          <w:szCs w:val="24"/>
        </w:rPr>
        <w:t xml:space="preserve">00 минут </w:t>
      </w:r>
      <w:r w:rsidR="00B87F32">
        <w:rPr>
          <w:b/>
          <w:bCs w:val="0"/>
          <w:sz w:val="24"/>
          <w:szCs w:val="24"/>
        </w:rPr>
        <w:t>23</w:t>
      </w:r>
      <w:r w:rsidR="00E06198" w:rsidRPr="00E06198">
        <w:rPr>
          <w:b/>
          <w:bCs w:val="0"/>
          <w:sz w:val="24"/>
          <w:szCs w:val="24"/>
        </w:rPr>
        <w:t xml:space="preserve"> </w:t>
      </w:r>
      <w:r w:rsidR="00431215">
        <w:rPr>
          <w:b/>
          <w:bCs w:val="0"/>
          <w:sz w:val="24"/>
          <w:szCs w:val="24"/>
        </w:rPr>
        <w:t>н</w:t>
      </w:r>
      <w:r w:rsidR="00E06198" w:rsidRPr="00E06198">
        <w:rPr>
          <w:b/>
          <w:bCs w:val="0"/>
          <w:sz w:val="24"/>
          <w:szCs w:val="24"/>
        </w:rPr>
        <w:t>оября</w:t>
      </w:r>
      <w:r w:rsidR="002B5044" w:rsidRPr="00E06198">
        <w:rPr>
          <w:b/>
          <w:bCs w:val="0"/>
          <w:sz w:val="24"/>
          <w:szCs w:val="24"/>
        </w:rPr>
        <w:t xml:space="preserve"> 2016 года</w:t>
      </w:r>
      <w:r w:rsidR="00BC2634" w:rsidRPr="00E06198">
        <w:rPr>
          <w:b/>
          <w:bCs w:val="0"/>
          <w:sz w:val="24"/>
          <w:szCs w:val="24"/>
        </w:rPr>
        <w:t xml:space="preserve">, </w:t>
      </w:r>
      <w:r w:rsidR="00BC2634" w:rsidRPr="00E06198">
        <w:rPr>
          <w:bCs w:val="0"/>
          <w:sz w:val="24"/>
          <w:szCs w:val="24"/>
        </w:rPr>
        <w:t>при этом предложенная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B87F32">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B87F3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B87F32" w:rsidRPr="00B87F3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B87F32" w:rsidRPr="00B87F32">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00B87F32" w:rsidRPr="00B87F32">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00B87F32" w:rsidRPr="00B87F32">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00B87F32" w:rsidRPr="00B87F32">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00B87F32" w:rsidRPr="00B87F32">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00B87F32" w:rsidRPr="00B87F32">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B87F32" w:rsidRPr="00B87F32">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B87F32" w:rsidRPr="00B87F32">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B87F32" w:rsidRPr="00B87F32">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00B87F32" w:rsidRPr="00B87F32">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00B87F32" w:rsidRPr="00B87F32">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B87F32" w:rsidRPr="00B87F32">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B87F32" w:rsidRPr="00B87F32">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B87F32" w:rsidRPr="00B87F32">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Признание запроса предложений несостоявшимся</w:t>
      </w:r>
      <w:bookmarkEnd w:id="351"/>
      <w:bookmarkEnd w:id="352"/>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B87F32" w:rsidRPr="00B87F32">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B87F32" w:rsidRPr="00B87F32">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B87F32" w:rsidRPr="00B87F32">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B87F32">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B87F32" w:rsidRPr="00B87F32">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B87F32">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B87F32">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B87F32">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bookmarkEnd w:id="513"/>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руб.РФ.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B87F32">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B87F32">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B87F32">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B87F32">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B87F32">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B87F32">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B87F32">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B87F32">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B87F32">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B87F32">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B87F32">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B87F32">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B87F32">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B87F32">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B87F32">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п/п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до 15 – микропред</w:t>
            </w:r>
            <w:r w:rsidRPr="00154BCB">
              <w:softHyphen/>
              <w:t>приятие</w:t>
            </w:r>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120 в год – микро</w:t>
            </w:r>
            <w:r w:rsidRPr="00154BCB">
              <w:softHyphen/>
              <w:t>предприятие</w:t>
            </w:r>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B87F32">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B87F32">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B87F32">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B87F32">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B87F32">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Форма плана распределения объемов выполнения поставок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B87F32">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B87F32">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B87F32">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B87F32">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F9A" w:rsidRDefault="00F60F9A">
      <w:pPr>
        <w:spacing w:line="240" w:lineRule="auto"/>
      </w:pPr>
      <w:r>
        <w:separator/>
      </w:r>
    </w:p>
  </w:endnote>
  <w:endnote w:type="continuationSeparator" w:id="0">
    <w:p w:rsidR="00F60F9A" w:rsidRDefault="00F60F9A">
      <w:pPr>
        <w:spacing w:line="240" w:lineRule="auto"/>
      </w:pPr>
      <w:r>
        <w:continuationSeparator/>
      </w:r>
    </w:p>
  </w:endnote>
  <w:endnote w:id="1">
    <w:p w:rsidR="00F60F9A" w:rsidRDefault="00F60F9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0F9A" w:rsidRDefault="00F60F9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Pr="00F60F9A" w:rsidRDefault="00F60F9A"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B87F32">
      <w:rPr>
        <w:noProof/>
        <w:sz w:val="16"/>
        <w:szCs w:val="16"/>
        <w:lang w:eastAsia="ru-RU"/>
      </w:rPr>
      <w:t>31</w:t>
    </w:r>
    <w:r w:rsidRPr="00F60F9A">
      <w:rPr>
        <w:sz w:val="16"/>
        <w:szCs w:val="16"/>
        <w:lang w:eastAsia="ru-RU"/>
      </w:rPr>
      <w:fldChar w:fldCharType="end"/>
    </w:r>
  </w:p>
  <w:p w:rsidR="00F60F9A" w:rsidRPr="00EE0539" w:rsidRDefault="00F60F9A" w:rsidP="00832D0A">
    <w:pPr>
      <w:pStyle w:val="aff2"/>
      <w:jc w:val="center"/>
      <w:rPr>
        <w:sz w:val="18"/>
        <w:szCs w:val="18"/>
      </w:rPr>
    </w:pPr>
    <w:r w:rsidRPr="00F60F9A">
      <w:rPr>
        <w:sz w:val="18"/>
        <w:szCs w:val="18"/>
      </w:rPr>
      <w:t>Открытый запрос предложений на право заключения Договора поставки панелей собственных нужд для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F9A" w:rsidRDefault="00F60F9A">
      <w:pPr>
        <w:spacing w:line="240" w:lineRule="auto"/>
      </w:pPr>
      <w:r>
        <w:separator/>
      </w:r>
    </w:p>
  </w:footnote>
  <w:footnote w:type="continuationSeparator" w:id="0">
    <w:p w:rsidR="00F60F9A" w:rsidRDefault="00F60F9A">
      <w:pPr>
        <w:spacing w:line="240" w:lineRule="auto"/>
      </w:pPr>
      <w:r>
        <w:continuationSeparator/>
      </w:r>
    </w:p>
  </w:footnote>
  <w:footnote w:id="1">
    <w:p w:rsidR="00F60F9A" w:rsidRDefault="00F60F9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Pr="00930031" w:rsidRDefault="00F60F9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608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1215"/>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87F3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636"/>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0CB72-83C3-4143-8E9F-3BDCA1CF0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78</Pages>
  <Words>23175</Words>
  <Characters>132103</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25</cp:revision>
  <cp:lastPrinted>2016-11-07T09:03:00Z</cp:lastPrinted>
  <dcterms:created xsi:type="dcterms:W3CDTF">2016-04-01T06:18:00Z</dcterms:created>
  <dcterms:modified xsi:type="dcterms:W3CDTF">2016-11-07T09:03:00Z</dcterms:modified>
</cp:coreProperties>
</file>