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050132"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50132" w:rsidRPr="0096564C" w:rsidRDefault="00050132" w:rsidP="00A13E63">
                  <w:pPr>
                    <w:spacing w:line="240" w:lineRule="auto"/>
                    <w:ind w:right="-23"/>
                    <w:rPr>
                      <w:rFonts w:ascii="Helios" w:hAnsi="Helios"/>
                      <w:sz w:val="12"/>
                      <w:szCs w:val="12"/>
                      <w:lang w:val="en-US"/>
                    </w:rPr>
                  </w:pPr>
                  <w:r w:rsidRPr="0096564C">
                    <w:rPr>
                      <w:noProof/>
                      <w:lang w:eastAsia="ru-RU"/>
                    </w:rPr>
                    <w:drawing>
                      <wp:inline distT="0" distB="0" distL="0" distR="0">
                        <wp:extent cx="2312035" cy="8197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2035" cy="819785"/>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96564C" w:rsidRPr="0096564C" w:rsidRDefault="0096564C" w:rsidP="0096564C">
      <w:pPr>
        <w:spacing w:line="240" w:lineRule="auto"/>
        <w:jc w:val="right"/>
        <w:rPr>
          <w:sz w:val="24"/>
          <w:szCs w:val="24"/>
        </w:rPr>
      </w:pPr>
      <w:r w:rsidRPr="0096564C">
        <w:rPr>
          <w:sz w:val="24"/>
          <w:szCs w:val="24"/>
        </w:rPr>
        <w:t>Председатель закупочной комиссии -</w:t>
      </w:r>
    </w:p>
    <w:p w:rsidR="0096564C" w:rsidRPr="0096564C" w:rsidRDefault="0096564C" w:rsidP="0096564C">
      <w:pPr>
        <w:spacing w:line="240" w:lineRule="auto"/>
        <w:jc w:val="right"/>
        <w:rPr>
          <w:sz w:val="24"/>
          <w:szCs w:val="24"/>
        </w:rPr>
      </w:pPr>
      <w:r w:rsidRPr="0096564C">
        <w:rPr>
          <w:sz w:val="24"/>
          <w:szCs w:val="24"/>
        </w:rPr>
        <w:t xml:space="preserve">заместитель генерального директора </w:t>
      </w:r>
    </w:p>
    <w:p w:rsidR="0096564C" w:rsidRPr="0096564C" w:rsidRDefault="0096564C" w:rsidP="0096564C">
      <w:pPr>
        <w:spacing w:line="240" w:lineRule="auto"/>
        <w:jc w:val="right"/>
        <w:rPr>
          <w:sz w:val="24"/>
          <w:szCs w:val="24"/>
        </w:rPr>
      </w:pPr>
      <w:r w:rsidRPr="0096564C">
        <w:rPr>
          <w:sz w:val="24"/>
          <w:szCs w:val="24"/>
        </w:rPr>
        <w:t>директор филиала ОАО «МРСК Центра» -                                                                                                                                             «Тамбовэнерго»</w:t>
      </w:r>
    </w:p>
    <w:p w:rsidR="0096564C" w:rsidRPr="0096564C" w:rsidRDefault="0096564C" w:rsidP="0096564C">
      <w:pPr>
        <w:spacing w:line="240" w:lineRule="auto"/>
        <w:jc w:val="right"/>
        <w:rPr>
          <w:sz w:val="24"/>
          <w:szCs w:val="24"/>
        </w:rPr>
      </w:pPr>
      <w:r w:rsidRPr="0096564C">
        <w:rPr>
          <w:sz w:val="24"/>
          <w:szCs w:val="24"/>
        </w:rPr>
        <w:t>________________ В.А. Сыщиков</w:t>
      </w:r>
    </w:p>
    <w:p w:rsidR="007556FF" w:rsidRPr="00C12FA4" w:rsidRDefault="007556FF" w:rsidP="007556FF">
      <w:pPr>
        <w:spacing w:line="240" w:lineRule="auto"/>
        <w:jc w:val="right"/>
        <w:rPr>
          <w:sz w:val="24"/>
          <w:szCs w:val="24"/>
        </w:rPr>
      </w:pP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972B83">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72B83">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96564C" w:rsidRPr="0096564C">
        <w:rPr>
          <w:b/>
          <w:sz w:val="24"/>
          <w:szCs w:val="24"/>
        </w:rPr>
        <w:t xml:space="preserve">Договора на выполнение работ </w:t>
      </w:r>
      <w:r w:rsidR="00050132" w:rsidRPr="00050132">
        <w:rPr>
          <w:b/>
          <w:sz w:val="24"/>
          <w:szCs w:val="24"/>
        </w:rPr>
        <w:t>по демонтажу зданий и сооружений</w:t>
      </w:r>
      <w:r w:rsidR="0096564C" w:rsidRPr="0096564C">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6564C">
        <w:rPr>
          <w:sz w:val="24"/>
          <w:szCs w:val="24"/>
        </w:rPr>
        <w:t>Тамбов</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3E5788">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Pr>
          <w:noProof/>
        </w:rPr>
        <w:t>8</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Pr>
          <w:noProof/>
        </w:rPr>
        <w:t>11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Pr>
          <w:noProof/>
        </w:rPr>
        <w:t>44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Pr>
          <w:noProof/>
        </w:rPr>
        <w:t>45</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Pr>
          <w:noProof/>
        </w:rPr>
        <w:t>47</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Pr>
          <w:noProof/>
        </w:rPr>
        <w:t>51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Pr>
          <w:noProof/>
        </w:rPr>
        <w:t>53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Pr>
          <w:noProof/>
        </w:rPr>
        <w:t>57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Pr>
          <w:noProof/>
        </w:rPr>
        <w:t>59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Pr>
          <w:noProof/>
        </w:rPr>
        <w:t>61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Pr>
          <w:noProof/>
        </w:rPr>
        <w:t>63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Pr>
          <w:noProof/>
        </w:rPr>
        <w:t>65</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Pr>
          <w:noProof/>
        </w:rPr>
        <w:t>67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Pr>
          <w:noProof/>
        </w:rPr>
        <w:t>74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Pr>
          <w:noProof/>
        </w:rPr>
        <w:t>76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Pr>
          <w:noProof/>
        </w:rPr>
        <w:t>78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Pr>
          <w:noProof/>
        </w:rPr>
        <w:t>81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Pr>
          <w:noProof/>
        </w:rPr>
        <w:t>83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Pr>
          <w:noProof/>
        </w:rPr>
        <w:t>87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Pr>
          <w:noProof/>
        </w:rPr>
        <w:t>91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Pr>
          <w:noProof/>
        </w:rPr>
        <w:t>94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Pr>
          <w:noProof/>
        </w:rPr>
        <w:t>96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Pr>
          <w:noProof/>
        </w:rPr>
        <w:t>98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Pr>
          <w:noProof/>
        </w:rPr>
        <w:t>100</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96564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96564C" w:rsidRPr="0096564C">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6" w:history="1">
        <w:r w:rsidR="0096564C" w:rsidRPr="0096564C">
          <w:rPr>
            <w:rStyle w:val="a7"/>
            <w:iCs/>
            <w:sz w:val="24"/>
            <w:szCs w:val="24"/>
          </w:rPr>
          <w:t>kobeleva.ey@mrsk-1.ru</w:t>
        </w:r>
      </w:hyperlink>
      <w:r w:rsidR="00FB4E6F" w:rsidRPr="00D053CF">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050132">
        <w:rPr>
          <w:b/>
          <w:sz w:val="24"/>
          <w:szCs w:val="24"/>
          <w:highlight w:val="yellow"/>
        </w:rPr>
        <w:t>17</w:t>
      </w:r>
      <w:r w:rsidRPr="00862664">
        <w:rPr>
          <w:b/>
          <w:sz w:val="24"/>
          <w:szCs w:val="24"/>
          <w:highlight w:val="yellow"/>
        </w:rPr>
        <w:t xml:space="preserve">» </w:t>
      </w:r>
      <w:r w:rsidR="00050132">
        <w:rPr>
          <w:b/>
          <w:sz w:val="24"/>
          <w:szCs w:val="24"/>
          <w:highlight w:val="yellow"/>
        </w:rPr>
        <w:t>мая</w:t>
      </w:r>
      <w:r w:rsidRPr="00862664">
        <w:rPr>
          <w:b/>
          <w:sz w:val="24"/>
          <w:szCs w:val="24"/>
          <w:highlight w:val="yellow"/>
        </w:rPr>
        <w:t xml:space="preserve"> </w:t>
      </w:r>
      <w:r w:rsidR="00972B83">
        <w:rPr>
          <w:b/>
          <w:sz w:val="24"/>
          <w:szCs w:val="24"/>
          <w:highlight w:val="yellow"/>
        </w:rPr>
        <w:t>2018</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EE380A">
        <w:fldChar w:fldCharType="begin"/>
      </w:r>
      <w:r w:rsidR="00EE380A">
        <w:instrText xml:space="preserve"> REF _Ref440269836 \r \h  \* MERGEFORMAT </w:instrText>
      </w:r>
      <w:r w:rsidR="00EE380A">
        <w:fldChar w:fldCharType="separate"/>
      </w:r>
      <w:r w:rsidR="00AF719C" w:rsidRPr="00AF719C">
        <w:rPr>
          <w:sz w:val="24"/>
          <w:szCs w:val="24"/>
        </w:rPr>
        <w:t>1.1.2</w:t>
      </w:r>
      <w:r w:rsidR="00EE380A">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6564C">
        <w:rPr>
          <w:sz w:val="24"/>
          <w:szCs w:val="24"/>
        </w:rPr>
        <w:t xml:space="preserve">,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96564C" w:rsidRPr="0096564C">
        <w:rPr>
          <w:sz w:val="24"/>
          <w:szCs w:val="24"/>
        </w:rPr>
        <w:t xml:space="preserve">Договора на выполнение работ </w:t>
      </w:r>
      <w:r w:rsidR="006560FC" w:rsidRPr="006560FC">
        <w:rPr>
          <w:rFonts w:eastAsia="Calibri"/>
          <w:bCs w:val="0"/>
          <w:sz w:val="24"/>
          <w:szCs w:val="24"/>
          <w:lang w:eastAsia="en-US"/>
        </w:rPr>
        <w:t>по демонтажу зданий и сооружений</w:t>
      </w:r>
      <w:r w:rsidR="0096564C" w:rsidRPr="0096564C">
        <w:rPr>
          <w:sz w:val="24"/>
          <w:szCs w:val="24"/>
        </w:rPr>
        <w:t xml:space="preserve"> для нужд ПАО «МРСК Центра» (филиала «Тамбовэнерго»)</w:t>
      </w:r>
      <w:r w:rsidR="00862664" w:rsidRPr="0096564C">
        <w:rPr>
          <w:sz w:val="24"/>
          <w:szCs w:val="24"/>
        </w:rPr>
        <w:t>, расположенного по адресу: РФ, 392680, г. Тамб</w:t>
      </w:r>
      <w:r w:rsidR="0096564C" w:rsidRPr="0096564C">
        <w:rPr>
          <w:sz w:val="24"/>
          <w:szCs w:val="24"/>
        </w:rPr>
        <w:t>ов, ул. Моршанское шоссе, д. 23</w:t>
      </w:r>
      <w:r w:rsidRPr="0096564C">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19" w:history="1">
        <w:r w:rsidR="00862664" w:rsidRPr="0096564C">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96564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96564C" w:rsidRPr="0096564C">
        <w:rPr>
          <w:sz w:val="24"/>
          <w:szCs w:val="24"/>
        </w:rPr>
        <w:t xml:space="preserve">Договора на выполнение работ </w:t>
      </w:r>
      <w:r w:rsidR="006560FC" w:rsidRPr="006560FC">
        <w:rPr>
          <w:rFonts w:eastAsia="Calibri"/>
          <w:bCs w:val="0"/>
          <w:sz w:val="24"/>
          <w:szCs w:val="24"/>
          <w:lang w:eastAsia="en-US"/>
        </w:rPr>
        <w:t>по демонтажу зданий и сооружений</w:t>
      </w:r>
      <w:r w:rsidR="0096564C" w:rsidRPr="0096564C">
        <w:rPr>
          <w:sz w:val="24"/>
          <w:szCs w:val="24"/>
        </w:rPr>
        <w:t xml:space="preserve"> для нужд ПАО «МРСК Центра» (филиала «Тамбовэнерго»)</w:t>
      </w:r>
      <w:r w:rsidR="00702B2C" w:rsidRPr="0096564C">
        <w:rPr>
          <w:sz w:val="24"/>
          <w:szCs w:val="24"/>
        </w:rPr>
        <w:t>.</w:t>
      </w:r>
    </w:p>
    <w:p w:rsidR="008C4223" w:rsidRPr="0096564C" w:rsidRDefault="008C4223" w:rsidP="00750D4A">
      <w:pPr>
        <w:keepNext/>
        <w:autoSpaceDE w:val="0"/>
        <w:autoSpaceDN w:val="0"/>
        <w:spacing w:line="264" w:lineRule="auto"/>
        <w:ind w:firstLine="540"/>
        <w:rPr>
          <w:sz w:val="24"/>
          <w:szCs w:val="24"/>
          <w:lang w:eastAsia="ru-RU"/>
        </w:rPr>
      </w:pPr>
      <w:r w:rsidRPr="0096564C">
        <w:rPr>
          <w:sz w:val="24"/>
          <w:szCs w:val="24"/>
        </w:rPr>
        <w:t xml:space="preserve">Количество лотов: </w:t>
      </w:r>
      <w:r w:rsidRPr="0096564C">
        <w:rPr>
          <w:b/>
          <w:sz w:val="24"/>
          <w:szCs w:val="24"/>
        </w:rPr>
        <w:t>1 (один)</w:t>
      </w:r>
      <w:r w:rsidRPr="0096564C">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96564C">
        <w:rPr>
          <w:sz w:val="24"/>
          <w:szCs w:val="24"/>
        </w:rPr>
        <w:t xml:space="preserve">Частичное </w:t>
      </w:r>
      <w:r w:rsidR="00BE644E" w:rsidRPr="0096564C">
        <w:rPr>
          <w:sz w:val="24"/>
          <w:szCs w:val="24"/>
        </w:rPr>
        <w:t>выполнение работ</w:t>
      </w:r>
      <w:r w:rsidRPr="0096564C">
        <w:rPr>
          <w:sz w:val="24"/>
          <w:szCs w:val="24"/>
        </w:rPr>
        <w:t xml:space="preserve"> не допускается.</w:t>
      </w:r>
    </w:p>
    <w:p w:rsidR="00717F60" w:rsidRPr="0096564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6560FC" w:rsidRPr="006560FC">
        <w:rPr>
          <w:rFonts w:eastAsia="Calibri"/>
          <w:bCs w:val="0"/>
          <w:sz w:val="24"/>
          <w:szCs w:val="24"/>
          <w:lang w:eastAsia="en-US"/>
        </w:rPr>
        <w:t>Сентябрь-октябрь 2018 года</w:t>
      </w:r>
      <w:r w:rsidR="00717F60" w:rsidRPr="0096564C">
        <w:rPr>
          <w:sz w:val="24"/>
          <w:szCs w:val="24"/>
        </w:rPr>
        <w:t>.</w:t>
      </w:r>
      <w:bookmarkEnd w:id="19"/>
    </w:p>
    <w:p w:rsidR="008D2928" w:rsidRPr="0096564C"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5B47BD" w:rsidRPr="0096564C">
        <w:rPr>
          <w:b/>
          <w:sz w:val="24"/>
          <w:szCs w:val="24"/>
        </w:rPr>
        <w:t>на объектах</w:t>
      </w:r>
      <w:r w:rsidR="00D00D5E" w:rsidRPr="0096564C">
        <w:rPr>
          <w:b/>
          <w:sz w:val="24"/>
          <w:szCs w:val="24"/>
        </w:rPr>
        <w:t>, указанны</w:t>
      </w:r>
      <w:r w:rsidR="005B47BD" w:rsidRPr="0096564C">
        <w:rPr>
          <w:b/>
          <w:sz w:val="24"/>
          <w:szCs w:val="24"/>
        </w:rPr>
        <w:t>х</w:t>
      </w:r>
      <w:r w:rsidR="00D00D5E" w:rsidRPr="0096564C">
        <w:rPr>
          <w:b/>
          <w:sz w:val="24"/>
          <w:szCs w:val="24"/>
        </w:rPr>
        <w:t xml:space="preserve"> в Приложении №1 настоящей Документации</w:t>
      </w:r>
      <w:r w:rsidR="00366652" w:rsidRPr="0096564C">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w:t>
      </w:r>
      <w:r w:rsidR="006560FC" w:rsidRPr="006560FC">
        <w:rPr>
          <w:bCs w:val="0"/>
          <w:sz w:val="24"/>
          <w:szCs w:val="24"/>
          <w:lang w:eastAsia="ru-RU"/>
        </w:rPr>
        <w:t>в течение 30 (тридцати) рабочих дней с момента подписания сторонами Акта приемки выполненных работ и предоставления счета-фактуры.</w:t>
      </w:r>
      <w:r w:rsidR="006560FC" w:rsidRPr="006560FC">
        <w:rPr>
          <w:bCs w:val="0"/>
          <w:iCs/>
          <w:sz w:val="24"/>
          <w:szCs w:val="24"/>
          <w:lang w:eastAsia="ru-RU"/>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AF719C">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AF719C">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AF719C">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AF719C">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EE380A">
        <w:fldChar w:fldCharType="begin"/>
      </w:r>
      <w:r w:rsidR="00EE380A">
        <w:instrText xml:space="preserve"> REF _Ref440270637 \r \h  \* MERGEFORMAT </w:instrText>
      </w:r>
      <w:r w:rsidR="00EE380A">
        <w:fldChar w:fldCharType="separate"/>
      </w:r>
      <w:r w:rsidR="00AF719C" w:rsidRPr="00AF719C">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AF719C" w:rsidRPr="00AF719C">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п.п. </w:t>
      </w:r>
      <w:r w:rsidR="00EE380A">
        <w:fldChar w:fldCharType="begin"/>
      </w:r>
      <w:r w:rsidR="00EE380A">
        <w:instrText xml:space="preserve"> REF _Ref440270637 \r \h  \* MERGEFORMAT </w:instrText>
      </w:r>
      <w:r w:rsidR="00EE380A">
        <w:fldChar w:fldCharType="separate"/>
      </w:r>
      <w:r w:rsidR="00AF719C" w:rsidRPr="00AF719C">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AF719C" w:rsidRPr="00AF719C">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AF719C" w:rsidRPr="00AF719C">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AF719C" w:rsidRPr="00AF719C">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AF719C" w:rsidRPr="00AF719C">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AF719C" w:rsidRPr="00AF719C">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AF719C" w:rsidRPr="00AF719C">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AF719C" w:rsidRPr="00AF719C">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AF719C" w:rsidRPr="00AF719C">
        <w:rPr>
          <w:sz w:val="24"/>
          <w:szCs w:val="24"/>
        </w:rPr>
        <w:t>3.3.11</w:t>
      </w:r>
      <w:r w:rsidR="00EE380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9574"/>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bookmarkStart w:id="65"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AF719C">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bookmarkStart w:id="78"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AF719C" w:rsidRPr="00AF719C">
        <w:rPr>
          <w:b w:val="0"/>
          <w:szCs w:val="24"/>
        </w:rPr>
        <w:t>3.3</w:t>
      </w:r>
      <w:r w:rsidR="00EE380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5404"/>
      <w:bookmarkStart w:id="90" w:name="_Toc471830412"/>
      <w:bookmarkStart w:id="91"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AF719C" w:rsidRPr="00AF719C">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5405"/>
      <w:bookmarkStart w:id="103" w:name="_Toc471830413"/>
      <w:bookmarkStart w:id="104"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AF719C" w:rsidRPr="00AF719C">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AF719C" w:rsidRPr="00AF719C">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AF719C" w:rsidRPr="00AF719C">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AF719C">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AF719C">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5406"/>
      <w:bookmarkStart w:id="116" w:name="_Toc471830414"/>
      <w:bookmarkStart w:id="117"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AF719C">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5407"/>
      <w:bookmarkStart w:id="129" w:name="_Toc471830415"/>
      <w:bookmarkStart w:id="130"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AF719C">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AF719C">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98589581"/>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98589582"/>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5410"/>
      <w:bookmarkStart w:id="154" w:name="_Toc471830418"/>
      <w:bookmarkStart w:id="15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5411"/>
      <w:bookmarkStart w:id="172" w:name="_Toc471830419"/>
      <w:bookmarkStart w:id="17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AF719C">
        <w:rPr>
          <w:b w:val="0"/>
        </w:rPr>
        <w:t>5.6</w:t>
      </w:r>
      <w:r w:rsidR="00C55095">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5412"/>
      <w:bookmarkStart w:id="190" w:name="_Toc471830420"/>
      <w:bookmarkStart w:id="19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98589586"/>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5414"/>
      <w:bookmarkStart w:id="208" w:name="_Toc471830422"/>
      <w:bookmarkStart w:id="20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AF719C">
        <w:rPr>
          <w:b w:val="0"/>
        </w:rPr>
        <w:t>2.2.3</w:t>
      </w:r>
      <w:r w:rsidR="00C55095">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5415"/>
      <w:bookmarkStart w:id="225" w:name="_Toc471830423"/>
      <w:bookmarkStart w:id="22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5416"/>
      <w:bookmarkStart w:id="243" w:name="_Toc471830424"/>
      <w:bookmarkStart w:id="244" w:name="_Toc498589589"/>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393E49" w:rsidRPr="00F31976" w:rsidRDefault="00393E49" w:rsidP="00393E49">
      <w:pPr>
        <w:pStyle w:val="2"/>
        <w:tabs>
          <w:tab w:val="clear" w:pos="1700"/>
          <w:tab w:val="left" w:pos="567"/>
        </w:tabs>
        <w:spacing w:line="264" w:lineRule="auto"/>
        <w:rPr>
          <w:bCs w:val="0"/>
        </w:rPr>
      </w:pPr>
      <w:bookmarkStart w:id="249" w:name="_Toc469470557"/>
      <w:bookmarkStart w:id="250" w:name="_Toc471830425"/>
      <w:bookmarkStart w:id="251" w:name="_Toc498589590"/>
      <w:r w:rsidRPr="00F31976">
        <w:rPr>
          <w:bCs w:val="0"/>
        </w:rPr>
        <w:lastRenderedPageBreak/>
        <w:t>Дополнительные условия, включаемые в проект договора</w:t>
      </w:r>
      <w:bookmarkEnd w:id="249"/>
      <w:bookmarkEnd w:id="250"/>
      <w:bookmarkEnd w:id="251"/>
    </w:p>
    <w:p w:rsidR="00393E49" w:rsidRPr="00F31976" w:rsidRDefault="00393E49" w:rsidP="00393E49">
      <w:pPr>
        <w:pStyle w:val="3"/>
        <w:ind w:left="0" w:firstLine="709"/>
        <w:jc w:val="both"/>
        <w:rPr>
          <w:b w:val="0"/>
        </w:rPr>
      </w:pPr>
      <w:bookmarkStart w:id="252" w:name="_Toc469470558"/>
      <w:bookmarkStart w:id="253" w:name="_Toc471830426"/>
      <w:bookmarkStart w:id="25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AF719C">
        <w:rPr>
          <w:b w:val="0"/>
        </w:rPr>
        <w:t>2.3.3</w:t>
      </w:r>
      <w:r w:rsidR="00C55095">
        <w:rPr>
          <w:b w:val="0"/>
        </w:rPr>
        <w:fldChar w:fldCharType="end"/>
      </w:r>
      <w:r w:rsidRPr="00F31976">
        <w:rPr>
          <w:b w:val="0"/>
        </w:rPr>
        <w:t>).</w:t>
      </w:r>
      <w:bookmarkEnd w:id="252"/>
      <w:bookmarkEnd w:id="253"/>
      <w:bookmarkEnd w:id="254"/>
    </w:p>
    <w:p w:rsidR="00393E49" w:rsidRPr="00F31976" w:rsidRDefault="00393E49" w:rsidP="00393E49">
      <w:pPr>
        <w:pStyle w:val="3"/>
        <w:ind w:left="0" w:firstLine="709"/>
        <w:jc w:val="both"/>
        <w:rPr>
          <w:b w:val="0"/>
          <w:szCs w:val="24"/>
        </w:rPr>
      </w:pPr>
      <w:bookmarkStart w:id="255" w:name="_Toc469470559"/>
      <w:bookmarkStart w:id="256" w:name="_Toc471830427"/>
      <w:bookmarkStart w:id="25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393E49" w:rsidRPr="00F31976" w:rsidRDefault="00393E49" w:rsidP="00393E49">
      <w:pPr>
        <w:pStyle w:val="3"/>
        <w:ind w:left="0" w:firstLine="709"/>
        <w:jc w:val="both"/>
        <w:rPr>
          <w:b w:val="0"/>
          <w:szCs w:val="24"/>
        </w:rPr>
      </w:pPr>
      <w:bookmarkStart w:id="258" w:name="_Ref469470272"/>
      <w:bookmarkStart w:id="259" w:name="_Toc469470560"/>
      <w:bookmarkStart w:id="260" w:name="_Toc471830428"/>
      <w:bookmarkStart w:id="261" w:name="_Toc498589593"/>
      <w:r w:rsidRPr="00F31976">
        <w:rPr>
          <w:b w:val="0"/>
        </w:rPr>
        <w:t>Дополнительные</w:t>
      </w:r>
      <w:r w:rsidRPr="00F31976">
        <w:rPr>
          <w:b w:val="0"/>
          <w:szCs w:val="24"/>
        </w:rPr>
        <w:t xml:space="preserve"> условия:</w:t>
      </w:r>
      <w:bookmarkEnd w:id="258"/>
      <w:bookmarkEnd w:id="259"/>
      <w:bookmarkEnd w:id="260"/>
      <w:bookmarkEnd w:id="261"/>
    </w:p>
    <w:p w:rsidR="00393E49" w:rsidRPr="00F31976" w:rsidRDefault="00393E49" w:rsidP="00393E49">
      <w:pPr>
        <w:pStyle w:val="3"/>
        <w:numPr>
          <w:ilvl w:val="0"/>
          <w:numId w:val="0"/>
        </w:numPr>
        <w:ind w:firstLine="709"/>
        <w:jc w:val="both"/>
        <w:rPr>
          <w:b w:val="0"/>
          <w:szCs w:val="24"/>
        </w:rPr>
      </w:pPr>
      <w:bookmarkStart w:id="262" w:name="_Toc469470561"/>
      <w:bookmarkStart w:id="263" w:name="_Toc471830429"/>
      <w:bookmarkStart w:id="26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393E49" w:rsidRPr="00F31976" w:rsidRDefault="00393E49" w:rsidP="00393E49">
      <w:pPr>
        <w:pStyle w:val="3"/>
        <w:numPr>
          <w:ilvl w:val="0"/>
          <w:numId w:val="0"/>
        </w:numPr>
        <w:ind w:firstLine="709"/>
        <w:jc w:val="both"/>
        <w:rPr>
          <w:b w:val="0"/>
          <w:szCs w:val="24"/>
        </w:rPr>
      </w:pPr>
      <w:bookmarkStart w:id="265" w:name="_Toc469470562"/>
      <w:bookmarkStart w:id="266" w:name="_Toc471830430"/>
      <w:bookmarkStart w:id="26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393E49" w:rsidRPr="00F31976" w:rsidRDefault="00393E49" w:rsidP="00393E49">
      <w:pPr>
        <w:pStyle w:val="3"/>
        <w:numPr>
          <w:ilvl w:val="0"/>
          <w:numId w:val="0"/>
        </w:numPr>
        <w:ind w:firstLine="709"/>
        <w:jc w:val="both"/>
        <w:rPr>
          <w:b w:val="0"/>
          <w:szCs w:val="24"/>
        </w:rPr>
      </w:pPr>
      <w:bookmarkStart w:id="268" w:name="_Toc469470563"/>
      <w:bookmarkStart w:id="269" w:name="_Toc471830431"/>
      <w:bookmarkStart w:id="27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393E49" w:rsidRPr="007E5B28" w:rsidRDefault="00393E49" w:rsidP="00393E49">
      <w:pPr>
        <w:pStyle w:val="3"/>
        <w:numPr>
          <w:ilvl w:val="0"/>
          <w:numId w:val="0"/>
        </w:numPr>
        <w:ind w:firstLine="709"/>
        <w:jc w:val="both"/>
        <w:rPr>
          <w:b w:val="0"/>
          <w:szCs w:val="24"/>
        </w:rPr>
      </w:pPr>
      <w:bookmarkStart w:id="271" w:name="_Toc469470564"/>
      <w:bookmarkStart w:id="272" w:name="_Toc471830432"/>
      <w:bookmarkStart w:id="27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98589599"/>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5419"/>
      <w:bookmarkStart w:id="290" w:name="_Toc471830435"/>
      <w:bookmarkStart w:id="291" w:name="_Toc498589600"/>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AF719C" w:rsidRPr="00AF719C">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AF719C" w:rsidRPr="00AF719C">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AF719C" w:rsidRPr="00AF719C">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AF719C" w:rsidRPr="00AF719C">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AF719C">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AF719C" w:rsidRPr="00AF719C">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AF719C" w:rsidRPr="00AF719C">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AF719C">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AF719C" w:rsidRPr="00AF719C">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AF719C" w:rsidRPr="00AF719C">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5420"/>
      <w:bookmarkStart w:id="308" w:name="_Toc471830436"/>
      <w:bookmarkStart w:id="30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98589602"/>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AF719C" w:rsidRPr="00AF719C">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98589603"/>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5423"/>
      <w:bookmarkStart w:id="330" w:name="_Toc471830439"/>
      <w:bookmarkStart w:id="331" w:name="_Toc498589604"/>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AF719C">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AF719C">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AF719C">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AF719C">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AF719C">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AF719C" w:rsidRPr="00AF719C">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AF719C">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3"/>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AF719C" w:rsidRPr="00AF719C">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AF719C" w:rsidRPr="00AF719C">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Документ(ы) в соответствии с пп. </w:t>
      </w:r>
      <w:r w:rsidR="00EE380A">
        <w:fldChar w:fldCharType="begin"/>
      </w:r>
      <w:r w:rsidR="00EE380A">
        <w:instrText xml:space="preserve"> REF _Ref440279062 \r \h  \* MERGEFORMAT </w:instrText>
      </w:r>
      <w:r w:rsidR="00EE380A">
        <w:fldChar w:fldCharType="separate"/>
      </w:r>
      <w:r w:rsidR="00AF719C" w:rsidRPr="00AF719C">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AF719C" w:rsidRPr="00AF719C">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AF719C">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AF719C">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AF719C">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AF719C">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AF719C">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AF719C" w:rsidRPr="00AF719C">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AF719C">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AF719C" w:rsidRPr="00AF719C">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EE380A">
        <w:fldChar w:fldCharType="begin"/>
      </w:r>
      <w:r w:rsidR="00EE380A">
        <w:instrText xml:space="preserve"> REF _Ref440279062 \r \h  \* MERGEFORMAT </w:instrText>
      </w:r>
      <w:r w:rsidR="00EE380A">
        <w:fldChar w:fldCharType="separate"/>
      </w:r>
      <w:r w:rsidR="00AF719C" w:rsidRPr="00AF719C">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AF719C" w:rsidRPr="00AF719C">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AF719C" w:rsidRPr="00AF719C">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AF719C" w:rsidRPr="00AF719C">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AF719C" w:rsidRPr="00AF719C">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AF719C" w:rsidRPr="00AF719C">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AF719C" w:rsidRPr="00AF719C">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AF719C" w:rsidRPr="00AF719C">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AF719C" w:rsidRPr="00AF719C">
        <w:rPr>
          <w:sz w:val="24"/>
          <w:szCs w:val="24"/>
        </w:rPr>
        <w:t>3.3.14.4</w:t>
      </w:r>
      <w:r w:rsidR="00EE380A">
        <w:fldChar w:fldCharType="end"/>
      </w:r>
      <w:r w:rsidRPr="002D7FEE">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AF719C">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AF719C" w:rsidRPr="00AF719C">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6"/>
      <w:bookmarkEnd w:id="337"/>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AF719C" w:rsidRPr="00AF719C">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lastRenderedPageBreak/>
        <w:fldChar w:fldCharType="begin"/>
      </w:r>
      <w:r w:rsidR="00EE380A">
        <w:instrText xml:space="preserve"> REF _Ref440271036 \r \h  \* MERGEFORMAT </w:instrText>
      </w:r>
      <w:r w:rsidR="00EE380A">
        <w:fldChar w:fldCharType="separate"/>
      </w:r>
      <w:r w:rsidR="00AF719C" w:rsidRPr="00AF719C">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AF719C" w:rsidRPr="00AF719C">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AF719C" w:rsidRPr="00AF719C">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0C1CC4" w:rsidRPr="006228B4" w:rsidRDefault="000C1CC4" w:rsidP="006910CC">
      <w:pPr>
        <w:pStyle w:val="a0"/>
        <w:numPr>
          <w:ilvl w:val="0"/>
          <w:numId w:val="0"/>
        </w:numPr>
        <w:suppressAutoHyphens w:val="0"/>
        <w:spacing w:before="14" w:after="14" w:line="240" w:lineRule="auto"/>
        <w:ind w:left="1276"/>
        <w:rPr>
          <w:sz w:val="24"/>
          <w:szCs w:val="24"/>
          <w:highlight w:val="green"/>
        </w:rPr>
      </w:pP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5424"/>
      <w:bookmarkStart w:id="352" w:name="_Toc471830440"/>
      <w:bookmarkStart w:id="353"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5425"/>
      <w:bookmarkStart w:id="366" w:name="_Toc471830441"/>
      <w:bookmarkStart w:id="367"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8"/>
    </w:p>
    <w:p w:rsidR="00717F60" w:rsidRPr="002D7FEE"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5426"/>
      <w:bookmarkStart w:id="381" w:name="_Toc471830442"/>
      <w:bookmarkStart w:id="382"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3"/>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5427"/>
      <w:bookmarkStart w:id="395" w:name="_Toc471830443"/>
      <w:bookmarkStart w:id="396" w:name="_Toc498589608"/>
      <w:r w:rsidRPr="00E71A48">
        <w:rPr>
          <w:szCs w:val="24"/>
        </w:rPr>
        <w:t xml:space="preserve">Требования к языку </w:t>
      </w:r>
      <w:r w:rsidR="004B5EB3" w:rsidRPr="00E71A48">
        <w:rPr>
          <w:szCs w:val="24"/>
        </w:rPr>
        <w:t>Заявк</w:t>
      </w:r>
      <w:r w:rsidRPr="00E71A48">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5428"/>
      <w:bookmarkStart w:id="408" w:name="_Toc471830444"/>
      <w:bookmarkStart w:id="409" w:name="_Toc498589609"/>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5235"/>
      <w:bookmarkStart w:id="421" w:name="_Toc468975429"/>
      <w:bookmarkStart w:id="422" w:name="_Toc471830445"/>
      <w:bookmarkStart w:id="423"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C12FA4" w:rsidRDefault="006560FC" w:rsidP="00216641">
      <w:pPr>
        <w:widowControl w:val="0"/>
        <w:shd w:val="clear" w:color="auto" w:fill="FFFFFF"/>
        <w:tabs>
          <w:tab w:val="left" w:pos="1701"/>
        </w:tabs>
        <w:autoSpaceDE w:val="0"/>
        <w:spacing w:after="100" w:line="264" w:lineRule="auto"/>
        <w:ind w:right="17" w:firstLine="0"/>
        <w:rPr>
          <w:bCs w:val="0"/>
          <w:sz w:val="24"/>
          <w:szCs w:val="24"/>
        </w:rPr>
      </w:pPr>
      <w:r w:rsidRPr="006560FC">
        <w:rPr>
          <w:b/>
          <w:bCs w:val="0"/>
          <w:sz w:val="24"/>
          <w:szCs w:val="24"/>
          <w:lang w:eastAsia="ru-RU"/>
        </w:rPr>
        <w:t>1 200 000,00</w:t>
      </w:r>
      <w:r w:rsidRPr="006560FC">
        <w:rPr>
          <w:bCs w:val="0"/>
          <w:sz w:val="24"/>
          <w:szCs w:val="24"/>
          <w:lang w:eastAsia="ru-RU"/>
        </w:rPr>
        <w:t xml:space="preserve"> (Один миллион двести тысяч) рублей 00 копеек РФ, без учета НДС; НДС составляет </w:t>
      </w:r>
      <w:r w:rsidRPr="006560FC">
        <w:rPr>
          <w:b/>
          <w:bCs w:val="0"/>
          <w:sz w:val="24"/>
          <w:szCs w:val="24"/>
          <w:lang w:eastAsia="ru-RU"/>
        </w:rPr>
        <w:t>216 000,00</w:t>
      </w:r>
      <w:r w:rsidRPr="006560FC">
        <w:rPr>
          <w:bCs w:val="0"/>
          <w:sz w:val="24"/>
          <w:szCs w:val="24"/>
          <w:lang w:eastAsia="ru-RU"/>
        </w:rPr>
        <w:t xml:space="preserve"> (Двести шестнадцать тысяч) рублей 00 копеек РФ; </w:t>
      </w:r>
      <w:r w:rsidRPr="006560FC">
        <w:rPr>
          <w:b/>
          <w:bCs w:val="0"/>
          <w:sz w:val="24"/>
          <w:szCs w:val="24"/>
          <w:lang w:eastAsia="ru-RU"/>
        </w:rPr>
        <w:t>1 416 000,00</w:t>
      </w:r>
      <w:r w:rsidRPr="006560FC">
        <w:rPr>
          <w:bCs w:val="0"/>
          <w:sz w:val="24"/>
          <w:szCs w:val="24"/>
          <w:lang w:eastAsia="ru-RU"/>
        </w:rPr>
        <w:t xml:space="preserve"> (Один миллион четыреста шестнадцать тысяч) рублей 00 копеек РФ, с учетом НДС</w:t>
      </w:r>
      <w:r w:rsidRPr="006910CC">
        <w:rPr>
          <w:bCs w:val="0"/>
          <w:sz w:val="24"/>
          <w:szCs w:val="24"/>
          <w:lang w:eastAsia="ru-RU"/>
        </w:rPr>
        <w:t xml:space="preserve"> </w:t>
      </w:r>
      <w:r w:rsidR="006910CC" w:rsidRPr="006910CC">
        <w:rPr>
          <w:bCs w:val="0"/>
          <w:sz w:val="24"/>
          <w:szCs w:val="24"/>
          <w:lang w:eastAsia="ru-RU"/>
        </w:rPr>
        <w:t>С</w:t>
      </w:r>
      <w:r w:rsidR="006910CC">
        <w:rPr>
          <w:bCs w:val="0"/>
          <w:sz w:val="24"/>
          <w:szCs w:val="24"/>
          <w:lang w:eastAsia="ru-RU"/>
        </w:rPr>
        <w:t>.</w:t>
      </w:r>
    </w:p>
    <w:p w:rsidR="00280464" w:rsidRPr="00B71B9D" w:rsidRDefault="00280464" w:rsidP="006910CC">
      <w:pPr>
        <w:pStyle w:val="aff6"/>
        <w:numPr>
          <w:ilvl w:val="0"/>
          <w:numId w:val="0"/>
        </w:numPr>
        <w:tabs>
          <w:tab w:val="clear" w:pos="1134"/>
        </w:tabs>
        <w:suppressAutoHyphens w:val="0"/>
        <w:spacing w:line="240" w:lineRule="auto"/>
        <w:ind w:left="426"/>
        <w:rPr>
          <w:rFonts w:eastAsia="Calibri"/>
          <w:sz w:val="24"/>
          <w:szCs w:val="24"/>
          <w:highlight w:val="yellow"/>
          <w:lang w:eastAsia="en-US"/>
        </w:rPr>
      </w:pP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AF719C" w:rsidRPr="00AF719C">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AF719C" w:rsidRPr="00AF719C">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AF719C" w:rsidRPr="00AF719C">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AF719C">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AF719C" w:rsidRPr="00AF719C">
        <w:rPr>
          <w:bCs w:val="0"/>
          <w:sz w:val="24"/>
          <w:szCs w:val="24"/>
        </w:rPr>
        <w:t>3.11</w:t>
      </w:r>
      <w:r w:rsidR="00EE380A">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5430"/>
      <w:bookmarkStart w:id="438" w:name="_Toc471830446"/>
      <w:bookmarkStart w:id="439" w:name="_Toc498589611"/>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AF719C" w:rsidRPr="00AF719C">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AF719C">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8"/>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AF719C">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49" w:name="_Ref489516346"/>
      <w:r w:rsidRPr="00E920E3">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5A3A93">
      <w:pPr>
        <w:pStyle w:val="affffff0"/>
        <w:numPr>
          <w:ilvl w:val="0"/>
          <w:numId w:val="99"/>
        </w:numPr>
        <w:suppressAutoHyphens w:val="0"/>
        <w:spacing w:line="264" w:lineRule="auto"/>
        <w:rPr>
          <w:sz w:val="24"/>
          <w:szCs w:val="24"/>
          <w:lang w:eastAsia="ru-RU"/>
        </w:rPr>
      </w:pPr>
      <w:r w:rsidRPr="005A3A93">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ого(</w:t>
      </w:r>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r w:rsidRPr="002D7FEE">
        <w:rPr>
          <w:sz w:val="24"/>
          <w:szCs w:val="24"/>
        </w:rPr>
        <w:lastRenderedPageBreak/>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EE380A">
        <w:fldChar w:fldCharType="begin"/>
      </w:r>
      <w:r w:rsidR="00EE380A">
        <w:instrText xml:space="preserve"> REF _Ref440291364 \r \h  \* MERGEFORMAT </w:instrText>
      </w:r>
      <w:r w:rsidR="00EE380A">
        <w:fldChar w:fldCharType="separate"/>
      </w:r>
      <w:r w:rsidR="00AF719C" w:rsidRPr="00AF719C">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AF719C" w:rsidRPr="00AF719C">
        <w:rPr>
          <w:sz w:val="24"/>
          <w:szCs w:val="24"/>
        </w:rPr>
        <w:t>3.3.8.2</w:t>
      </w:r>
      <w:r w:rsidR="00EE380A">
        <w:fldChar w:fldCharType="end"/>
      </w:r>
      <w:r w:rsidR="00717F60" w:rsidRPr="002D7FEE">
        <w:rPr>
          <w:bCs w:val="0"/>
          <w:sz w:val="24"/>
          <w:szCs w:val="24"/>
        </w:rPr>
        <w:t>:</w:t>
      </w:r>
      <w:bookmarkEnd w:id="450"/>
      <w:bookmarkEnd w:id="451"/>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2" w:name="_Ref440279062"/>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2"/>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w:t>
      </w:r>
      <w:r w:rsidRPr="00DB4CA4">
        <w:rPr>
          <w:sz w:val="24"/>
          <w:szCs w:val="24"/>
        </w:rPr>
        <w:lastRenderedPageBreak/>
        <w:t xml:space="preserve">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AF719C" w:rsidRPr="00AF719C">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3"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AF719C" w:rsidRPr="00AF719C">
        <w:rPr>
          <w:sz w:val="24"/>
          <w:szCs w:val="24"/>
        </w:rPr>
        <w:t>5.1.3</w:t>
      </w:r>
      <w:r w:rsidR="00EE380A">
        <w:fldChar w:fldCharType="end"/>
      </w:r>
      <w:r w:rsidR="00A600E3" w:rsidRPr="002D7FEE">
        <w:rPr>
          <w:sz w:val="24"/>
          <w:szCs w:val="24"/>
        </w:rPr>
        <w:t>)</w:t>
      </w:r>
      <w:r w:rsidRPr="002D7FEE">
        <w:rPr>
          <w:sz w:val="24"/>
          <w:szCs w:val="24"/>
        </w:rPr>
        <w:t>;</w:t>
      </w:r>
      <w:bookmarkEnd w:id="453"/>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AF719C" w:rsidRPr="00AF719C">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AF719C" w:rsidRPr="00AF719C">
        <w:rPr>
          <w:sz w:val="24"/>
          <w:szCs w:val="24"/>
        </w:rPr>
        <w:t>5.13</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2D7FEE">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4"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AF719C" w:rsidRPr="00AF719C">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r w:rsidR="00270DD6" w:rsidRPr="002D7FEE">
        <w:rPr>
          <w:bCs w:val="0"/>
          <w:sz w:val="24"/>
          <w:szCs w:val="24"/>
        </w:rPr>
        <w:t>файла копии Анкеты Участника запроса предложений, выполненного в формате MS Word</w:t>
      </w:r>
      <w:r w:rsidR="00F82225" w:rsidRPr="002D7FEE">
        <w:rPr>
          <w:sz w:val="24"/>
          <w:szCs w:val="24"/>
        </w:rPr>
        <w:t>;</w:t>
      </w:r>
      <w:bookmarkEnd w:id="454"/>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AF719C">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5"/>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AF719C">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w:t>
      </w:r>
      <w:r w:rsidRPr="00E920E3">
        <w:rPr>
          <w:sz w:val="24"/>
          <w:szCs w:val="24"/>
        </w:rPr>
        <w:lastRenderedPageBreak/>
        <w:t xml:space="preserve">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AF719C">
        <w:t>4</w:t>
      </w:r>
      <w:r w:rsidR="00EE380A">
        <w:fldChar w:fldCharType="end"/>
      </w:r>
      <w:r w:rsidRPr="00E920E3">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AF719C" w:rsidRPr="00AF719C">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AF719C" w:rsidRPr="00AF719C">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AF719C" w:rsidRPr="00AF719C">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6"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средств в качестве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6"/>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AF719C">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7D7C50">
        <w:rPr>
          <w:i/>
          <w:sz w:val="24"/>
          <w:szCs w:val="24"/>
        </w:rPr>
        <w:lastRenderedPageBreak/>
        <w:t xml:space="preserve">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AF719C" w:rsidRPr="00AF719C">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7" w:name="_Ref191386451"/>
      <w:bookmarkStart w:id="458" w:name="_Ref440271628"/>
      <w:bookmarkStart w:id="459" w:name="_Toc440361334"/>
      <w:bookmarkStart w:id="460" w:name="_Toc440376089"/>
      <w:bookmarkStart w:id="461" w:name="_Toc440376216"/>
      <w:bookmarkStart w:id="462" w:name="_Toc440382481"/>
      <w:bookmarkStart w:id="463" w:name="_Toc440447151"/>
      <w:bookmarkStart w:id="464" w:name="_Toc440620831"/>
      <w:bookmarkStart w:id="465" w:name="_Toc440631466"/>
      <w:bookmarkStart w:id="466" w:name="_Toc440875706"/>
      <w:bookmarkStart w:id="467" w:name="_Toc441131730"/>
      <w:bookmarkStart w:id="468" w:name="_Toc465865171"/>
      <w:bookmarkStart w:id="469" w:name="_Toc468975431"/>
      <w:bookmarkStart w:id="470" w:name="_Toc471830447"/>
      <w:bookmarkStart w:id="471" w:name="_Toc498589612"/>
      <w:r w:rsidRPr="00E71A48">
        <w:rPr>
          <w:szCs w:val="24"/>
        </w:rPr>
        <w:t xml:space="preserve">Привлечение </w:t>
      </w:r>
      <w:bookmarkEnd w:id="457"/>
      <w:bookmarkEnd w:id="458"/>
      <w:bookmarkEnd w:id="459"/>
      <w:bookmarkEnd w:id="460"/>
      <w:bookmarkEnd w:id="461"/>
      <w:bookmarkEnd w:id="462"/>
      <w:bookmarkEnd w:id="463"/>
      <w:r w:rsidR="00176B20">
        <w:rPr>
          <w:szCs w:val="24"/>
        </w:rPr>
        <w:t>субподрядчиков</w:t>
      </w:r>
      <w:bookmarkEnd w:id="464"/>
      <w:bookmarkEnd w:id="465"/>
      <w:bookmarkEnd w:id="466"/>
      <w:bookmarkEnd w:id="467"/>
      <w:bookmarkEnd w:id="468"/>
      <w:bookmarkEnd w:id="469"/>
      <w:bookmarkEnd w:id="470"/>
      <w:bookmarkEnd w:id="47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2" w:name="_Ref191386461"/>
      <w:bookmarkStart w:id="473" w:name="_Toc440361335"/>
      <w:bookmarkStart w:id="474" w:name="_Toc440376090"/>
      <w:bookmarkStart w:id="47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AF719C" w:rsidRPr="00AF719C">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6"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6"/>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AF719C">
        <w:rPr>
          <w:bCs w:val="0"/>
          <w:sz w:val="24"/>
          <w:szCs w:val="24"/>
        </w:rPr>
        <w:t>3.3.8.1</w:t>
      </w:r>
      <w:r w:rsidR="00C55095">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AF719C" w:rsidRPr="00AF719C">
        <w:rPr>
          <w:bCs w:val="0"/>
          <w:sz w:val="24"/>
          <w:szCs w:val="24"/>
        </w:rPr>
        <w:t>3.3.8.2</w:t>
      </w:r>
      <w:r w:rsidR="00EE380A">
        <w:fldChar w:fldCharType="end"/>
      </w:r>
      <w:r w:rsidRPr="002D7FEE">
        <w:rPr>
          <w:bCs w:val="0"/>
          <w:sz w:val="24"/>
          <w:szCs w:val="24"/>
        </w:rPr>
        <w:t>)</w:t>
      </w:r>
      <w:r w:rsidR="00306DE6" w:rsidRPr="002D7FEE">
        <w:rPr>
          <w:bCs w:val="0"/>
          <w:sz w:val="24"/>
          <w:szCs w:val="24"/>
        </w:rPr>
        <w:t>. Документы</w:t>
      </w:r>
      <w:r w:rsidR="00306DE6" w:rsidRPr="00A403E5">
        <w:rPr>
          <w:bCs w:val="0"/>
          <w:sz w:val="24"/>
          <w:szCs w:val="24"/>
        </w:rPr>
        <w:t>, указанные</w:t>
      </w:r>
      <w:r w:rsidR="00306DE6" w:rsidRPr="002D7FEE">
        <w:rPr>
          <w:bCs w:val="0"/>
          <w:sz w:val="24"/>
          <w:szCs w:val="24"/>
        </w:rPr>
        <w:t xml:space="preserve"> в пп</w:t>
      </w:r>
      <w:r w:rsidR="00306DE6" w:rsidRPr="002D7FEE">
        <w:rPr>
          <w:sz w:val="24"/>
          <w:szCs w:val="24"/>
        </w:rPr>
        <w:t>.</w:t>
      </w:r>
      <w:r w:rsidR="001248B1"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AF719C" w:rsidRPr="00AF719C">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AF719C" w:rsidRPr="00AF719C">
        <w:rPr>
          <w:sz w:val="24"/>
          <w:szCs w:val="24"/>
        </w:rPr>
        <w:t>3.3.8.3</w:t>
      </w:r>
      <w:r w:rsidR="00EE380A">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AF719C">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7" w:name="_Toc440382482"/>
      <w:bookmarkStart w:id="478" w:name="_Toc440447152"/>
      <w:bookmarkStart w:id="479" w:name="_Toc440620832"/>
      <w:bookmarkStart w:id="480" w:name="_Toc440631467"/>
      <w:bookmarkStart w:id="481" w:name="_Toc440875707"/>
      <w:bookmarkStart w:id="482" w:name="_Ref440876618"/>
      <w:bookmarkStart w:id="483" w:name="_Ref440876703"/>
      <w:bookmarkStart w:id="484" w:name="_Toc441131731"/>
      <w:bookmarkStart w:id="485" w:name="_Toc465865172"/>
      <w:bookmarkStart w:id="486" w:name="_Toc468975432"/>
      <w:bookmarkStart w:id="487" w:name="_Toc471830448"/>
      <w:bookmarkStart w:id="488"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2"/>
      <w:bookmarkEnd w:id="473"/>
      <w:bookmarkEnd w:id="474"/>
      <w:bookmarkEnd w:id="475"/>
      <w:bookmarkEnd w:id="477"/>
      <w:bookmarkEnd w:id="478"/>
      <w:bookmarkEnd w:id="479"/>
      <w:bookmarkEnd w:id="480"/>
      <w:bookmarkEnd w:id="481"/>
      <w:bookmarkEnd w:id="482"/>
      <w:bookmarkEnd w:id="483"/>
      <w:bookmarkEnd w:id="484"/>
      <w:bookmarkEnd w:id="485"/>
      <w:bookmarkEnd w:id="486"/>
      <w:bookmarkEnd w:id="487"/>
      <w:bookmarkEnd w:id="48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AF719C" w:rsidRPr="00AF719C">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AF719C" w:rsidRPr="00AF719C">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AF719C">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D52133">
        <w:rPr>
          <w:bCs w:val="0"/>
          <w:sz w:val="24"/>
          <w:szCs w:val="24"/>
        </w:rPr>
        <w:lastRenderedPageBreak/>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1"/>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AF719C" w:rsidRPr="00AF719C">
        <w:rPr>
          <w:bCs w:val="0"/>
          <w:sz w:val="24"/>
          <w:szCs w:val="24"/>
          <w:lang w:val="en-US"/>
        </w:rPr>
        <w:t>a</w:t>
      </w:r>
      <w:r w:rsidR="00AF719C" w:rsidRPr="00972B83">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AF719C" w:rsidRPr="00AF719C">
        <w:rPr>
          <w:bCs w:val="0"/>
          <w:sz w:val="24"/>
          <w:szCs w:val="24"/>
          <w:lang w:val="en-US"/>
        </w:rPr>
        <w:t>g</w:t>
      </w:r>
      <w:r w:rsidR="00AF719C" w:rsidRPr="00972B83">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AF719C" w:rsidRPr="00AF719C">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2"/>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AF719C" w:rsidRPr="00AF719C">
        <w:rPr>
          <w:bCs w:val="0"/>
          <w:sz w:val="24"/>
          <w:szCs w:val="24"/>
        </w:rPr>
        <w:t>3.3.8.2</w:t>
      </w:r>
      <w:r w:rsidR="00EE380A">
        <w:fldChar w:fldCharType="end"/>
      </w:r>
      <w:r w:rsidR="00717F60" w:rsidRPr="002D7FEE">
        <w:rPr>
          <w:bCs w:val="0"/>
          <w:sz w:val="24"/>
          <w:szCs w:val="24"/>
        </w:rPr>
        <w:t>)</w:t>
      </w:r>
      <w:r w:rsidR="00306DE6" w:rsidRPr="002D7FEE">
        <w:rPr>
          <w:bCs w:val="0"/>
          <w:sz w:val="24"/>
          <w:szCs w:val="24"/>
        </w:rPr>
        <w:t>. Документы, указанные в пп</w:t>
      </w:r>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AF719C" w:rsidRPr="00AF719C">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AF719C" w:rsidRPr="00AF719C">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w:t>
      </w:r>
      <w:r w:rsidR="00717F60" w:rsidRPr="00E71A48">
        <w:rPr>
          <w:bCs w:val="0"/>
          <w:sz w:val="24"/>
          <w:szCs w:val="24"/>
        </w:rPr>
        <w:lastRenderedPageBreak/>
        <w:t>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AF719C">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AF719C">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20833"/>
      <w:bookmarkStart w:id="500" w:name="_Toc440631468"/>
      <w:bookmarkStart w:id="501" w:name="_Toc440875708"/>
      <w:bookmarkStart w:id="502" w:name="_Toc441131732"/>
      <w:bookmarkStart w:id="503" w:name="_Toc465865173"/>
      <w:bookmarkStart w:id="504" w:name="_Toc468975433"/>
      <w:bookmarkStart w:id="505" w:name="_Toc471830449"/>
      <w:bookmarkStart w:id="506" w:name="_Toc498589614"/>
      <w:r w:rsidRPr="00E71A48">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AF719C" w:rsidRPr="00AF719C">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AF719C" w:rsidRPr="00AF719C">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20834"/>
      <w:bookmarkStart w:id="513" w:name="_Toc440631469"/>
      <w:bookmarkStart w:id="514" w:name="_Toc440875709"/>
      <w:bookmarkStart w:id="515" w:name="_Ref440969856"/>
      <w:bookmarkStart w:id="516" w:name="_Toc441131733"/>
      <w:bookmarkStart w:id="517" w:name="_Toc465865174"/>
      <w:bookmarkStart w:id="518" w:name="_Toc468975434"/>
      <w:bookmarkStart w:id="519" w:name="_Toc471830450"/>
      <w:bookmarkStart w:id="520" w:name="_Toc498589615"/>
      <w:r w:rsidRPr="00E71A48">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20835"/>
      <w:bookmarkStart w:id="528" w:name="_Toc440631470"/>
      <w:bookmarkStart w:id="529" w:name="_Toc440875710"/>
      <w:bookmarkStart w:id="530" w:name="_Toc441131734"/>
      <w:bookmarkStart w:id="531" w:name="_Toc465865175"/>
      <w:bookmarkStart w:id="532" w:name="_Toc468975435"/>
      <w:bookmarkStart w:id="533" w:name="_Toc471830451"/>
      <w:bookmarkStart w:id="534" w:name="_Toc498589616"/>
      <w:r w:rsidRPr="00E71A48">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E71A48"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20836"/>
      <w:bookmarkStart w:id="545" w:name="_Toc440631471"/>
      <w:bookmarkStart w:id="546" w:name="_Toc440875711"/>
      <w:bookmarkStart w:id="547" w:name="_Toc441131735"/>
      <w:bookmarkStart w:id="548" w:name="_Toc465865176"/>
      <w:bookmarkStart w:id="549" w:name="_Toc468975436"/>
      <w:bookmarkStart w:id="550" w:name="_Toc471830452"/>
      <w:bookmarkStart w:id="551" w:name="_Toc498589617"/>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w:t>
      </w:r>
      <w:r w:rsidR="006560FC">
        <w:rPr>
          <w:bCs w:val="0"/>
          <w:sz w:val="24"/>
          <w:szCs w:val="24"/>
        </w:rPr>
        <w:t>3</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AF719C" w:rsidRPr="00AF719C">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AF719C" w:rsidRPr="00AF719C">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2" w:name="_Ref467168844"/>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2"/>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3"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3"/>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AF719C" w:rsidRPr="00AF719C">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4" w:name="_Ref307586570"/>
      <w:r w:rsidRPr="002D7FEE">
        <w:rPr>
          <w:sz w:val="24"/>
          <w:szCs w:val="24"/>
        </w:rPr>
        <w:t>В соглашении о неустойке должно быть указано</w:t>
      </w:r>
      <w:bookmarkStart w:id="555"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54"/>
      <w:bookmarkEnd w:id="555"/>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EE380A">
        <w:fldChar w:fldCharType="begin"/>
      </w:r>
      <w:r w:rsidR="00EE380A">
        <w:instrText xml:space="preserve"> REF _Ref306008743 \r \h  \* MERGEFORMAT </w:instrText>
      </w:r>
      <w:r w:rsidR="00EE380A">
        <w:fldChar w:fldCharType="separate"/>
      </w:r>
      <w:r w:rsidR="00AF719C" w:rsidRPr="00AF719C">
        <w:rPr>
          <w:bCs w:val="0"/>
          <w:sz w:val="24"/>
          <w:szCs w:val="24"/>
        </w:rPr>
        <w:t>3.3.4</w:t>
      </w:r>
      <w:r w:rsidR="00EE380A">
        <w:fldChar w:fldCharType="end"/>
      </w:r>
      <w:r w:rsidR="00932C0A" w:rsidRPr="002D7FEE">
        <w:rPr>
          <w:bCs w:val="0"/>
          <w:sz w:val="24"/>
          <w:szCs w:val="24"/>
        </w:rPr>
        <w:t xml:space="preserve">) после истечения срока окончания подачи заявок (п.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55095">
        <w:rPr>
          <w:bCs w:val="0"/>
          <w:sz w:val="24"/>
          <w:szCs w:val="24"/>
        </w:rPr>
        <w:fldChar w:fldCharType="begin"/>
      </w:r>
      <w:r w:rsidR="00A12245">
        <w:rPr>
          <w:bCs w:val="0"/>
          <w:sz w:val="24"/>
          <w:szCs w:val="24"/>
        </w:rPr>
        <w:instrText xml:space="preserve"> REF _Ref468975287 \r \h </w:instrText>
      </w:r>
      <w:r w:rsidR="00C55095">
        <w:rPr>
          <w:bCs w:val="0"/>
          <w:sz w:val="24"/>
          <w:szCs w:val="24"/>
        </w:rPr>
      </w:r>
      <w:r w:rsidR="00C55095">
        <w:rPr>
          <w:bCs w:val="0"/>
          <w:sz w:val="24"/>
          <w:szCs w:val="24"/>
        </w:rPr>
        <w:fldChar w:fldCharType="separate"/>
      </w:r>
      <w:r w:rsidR="00AF719C">
        <w:rPr>
          <w:bCs w:val="0"/>
          <w:sz w:val="24"/>
          <w:szCs w:val="24"/>
        </w:rPr>
        <w:t>3.12</w:t>
      </w:r>
      <w:r w:rsidR="00C55095">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C55095">
        <w:rPr>
          <w:bCs w:val="0"/>
          <w:sz w:val="24"/>
          <w:szCs w:val="24"/>
        </w:rPr>
        <w:fldChar w:fldCharType="begin"/>
      </w:r>
      <w:r w:rsidR="001248B1">
        <w:rPr>
          <w:bCs w:val="0"/>
          <w:sz w:val="24"/>
          <w:szCs w:val="24"/>
        </w:rPr>
        <w:instrText xml:space="preserve"> REF _Ref468195951 \r \h </w:instrText>
      </w:r>
      <w:r w:rsidR="00C55095">
        <w:rPr>
          <w:bCs w:val="0"/>
          <w:sz w:val="24"/>
          <w:szCs w:val="24"/>
        </w:rPr>
      </w:r>
      <w:r w:rsidR="00C55095">
        <w:rPr>
          <w:bCs w:val="0"/>
          <w:sz w:val="24"/>
          <w:szCs w:val="24"/>
        </w:rPr>
        <w:fldChar w:fldCharType="separate"/>
      </w:r>
      <w:r w:rsidR="00AF719C">
        <w:rPr>
          <w:bCs w:val="0"/>
          <w:sz w:val="24"/>
          <w:szCs w:val="24"/>
        </w:rPr>
        <w:t>3.13</w:t>
      </w:r>
      <w:r w:rsidR="00C55095">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6" w:name="_Ref307563802"/>
      <w:r w:rsidRPr="00E71A48">
        <w:rPr>
          <w:sz w:val="24"/>
          <w:szCs w:val="24"/>
        </w:rPr>
        <w:t xml:space="preserve">В случаях, указанных в п. </w:t>
      </w:r>
      <w:r w:rsidR="00EE380A">
        <w:fldChar w:fldCharType="begin"/>
      </w:r>
      <w:r w:rsidR="00EE380A">
        <w:instrText xml:space="preserve"> REF _Ref305753174 \r \h  \* MERGEFORMAT </w:instrText>
      </w:r>
      <w:r w:rsidR="00EE380A">
        <w:fldChar w:fldCharType="separate"/>
      </w:r>
      <w:r w:rsidR="00AF719C" w:rsidRPr="00AF719C">
        <w:rPr>
          <w:sz w:val="24"/>
          <w:szCs w:val="24"/>
        </w:rPr>
        <w:t>3.3.14.3.2</w:t>
      </w:r>
      <w:r w:rsidR="00EE380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6"/>
      <w:r w:rsidR="006560FC">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299109207"/>
      <w:bookmarkStart w:id="558"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AF719C">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AF719C" w:rsidRPr="00AF719C">
        <w:rPr>
          <w:sz w:val="24"/>
          <w:szCs w:val="24"/>
        </w:rPr>
        <w:t>3.4.1.3</w:t>
      </w:r>
      <w:r w:rsidR="00EE380A">
        <w:fldChar w:fldCharType="end"/>
      </w:r>
      <w:r w:rsidRPr="00F21407">
        <w:rPr>
          <w:sz w:val="24"/>
          <w:szCs w:val="24"/>
        </w:rPr>
        <w:t xml:space="preserve"> настоящей Документации, по адресу: </w:t>
      </w:r>
      <w:r w:rsidR="00A403E5" w:rsidRPr="00A403E5">
        <w:rPr>
          <w:bCs/>
          <w:sz w:val="24"/>
          <w:szCs w:val="24"/>
        </w:rPr>
        <w:t xml:space="preserve">РФ, 392680, г. Тамбов, ул. Моршанское шоссе, 23, каб. №205, исполнительный сотрудник – </w:t>
      </w:r>
      <w:r w:rsidR="00A403E5" w:rsidRPr="00A403E5">
        <w:rPr>
          <w:bCs/>
          <w:iCs/>
          <w:sz w:val="24"/>
          <w:szCs w:val="24"/>
        </w:rPr>
        <w:t xml:space="preserve">Кобелева Елена Юрьевна, контактный телефон: (4752) </w:t>
      </w:r>
      <w:r w:rsidR="00A403E5" w:rsidRPr="00A403E5">
        <w:rPr>
          <w:bCs/>
          <w:iCs/>
          <w:sz w:val="24"/>
          <w:szCs w:val="24"/>
        </w:rPr>
        <w:lastRenderedPageBreak/>
        <w:t>57-82-06</w:t>
      </w:r>
      <w:r w:rsidRPr="00A403E5">
        <w:rPr>
          <w:sz w:val="24"/>
          <w:szCs w:val="24"/>
        </w:rPr>
        <w:t>. Оригинал</w:t>
      </w:r>
      <w:r w:rsidRPr="00F21407">
        <w:rPr>
          <w:sz w:val="24"/>
          <w:szCs w:val="24"/>
        </w:rPr>
        <w:t xml:space="preserve">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AF719C" w:rsidRPr="00AF719C">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EE380A">
        <w:fldChar w:fldCharType="begin"/>
      </w:r>
      <w:r w:rsidR="00EE380A">
        <w:instrText xml:space="preserve"> REF _Ref467752355 \r \h  \* MERGEFORMAT </w:instrText>
      </w:r>
      <w:r w:rsidR="00EE380A">
        <w:fldChar w:fldCharType="separate"/>
      </w:r>
      <w:r w:rsidR="00AF719C" w:rsidRPr="00AF719C">
        <w:rPr>
          <w:sz w:val="24"/>
          <w:szCs w:val="24"/>
        </w:rPr>
        <w:t>3.3.14.5</w:t>
      </w:r>
      <w:r w:rsidR="00EE380A">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AF719C" w:rsidRPr="00AF719C">
        <w:rPr>
          <w:szCs w:val="24"/>
        </w:rPr>
        <w:t>3.4.1.3</w:t>
      </w:r>
      <w:r w:rsidR="00EE380A">
        <w:fldChar w:fldCharType="end"/>
      </w:r>
      <w:r w:rsidRPr="002D7FEE">
        <w:rPr>
          <w:szCs w:val="24"/>
        </w:rPr>
        <w:t xml:space="preserve">). В случае,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AF719C" w:rsidRPr="00AF719C">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AF719C" w:rsidRPr="00AF719C">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A403E5" w:rsidRPr="00A403E5">
        <w:rPr>
          <w:rFonts w:eastAsia="Calibri"/>
          <w:szCs w:val="24"/>
          <w:lang w:eastAsia="en-US"/>
        </w:rPr>
        <w:t xml:space="preserve">ведущему специалисту УЛиМТО Филиала ПАО «МРСК </w:t>
      </w:r>
      <w:r w:rsidR="00A403E5" w:rsidRPr="00A403E5">
        <w:rPr>
          <w:rFonts w:eastAsia="Calibri"/>
          <w:szCs w:val="24"/>
          <w:lang w:eastAsia="en-US"/>
        </w:rPr>
        <w:lastRenderedPageBreak/>
        <w:t xml:space="preserve">Центра»-«Тамбовэнерго» Кобелевой Елене Юрьевне, контактный телефон: (4752) 57-82-06 или по адресу электронной почты: </w:t>
      </w:r>
      <w:r w:rsidR="00A403E5" w:rsidRPr="00A403E5">
        <w:rPr>
          <w:rFonts w:eastAsia="Calibri"/>
          <w:szCs w:val="24"/>
          <w:u w:val="single"/>
          <w:lang w:eastAsia="en-US"/>
        </w:rPr>
        <w:t>kobeleva.ey@mrsk-1.ru</w:t>
      </w:r>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AF719C" w:rsidRPr="00AF719C">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1" w:name="_Ref469321985"/>
      <w:r w:rsidRPr="002D7FEE">
        <w:rPr>
          <w:rFonts w:eastAsia="Calibri"/>
          <w:szCs w:val="24"/>
          <w:lang w:eastAsia="en-US"/>
        </w:rPr>
        <w:t>Реквизиты</w:t>
      </w:r>
      <w:r w:rsidRPr="002D7FEE">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1"/>
    </w:p>
    <w:p w:rsidR="00A403E5" w:rsidRPr="002D5CFA" w:rsidRDefault="00A403E5" w:rsidP="00A403E5">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t>Получатель платежа: Филиал ПАО «МРСК Центра» - «Тамбовэнерго»</w:t>
      </w:r>
    </w:p>
    <w:p w:rsidR="00A403E5" w:rsidRPr="002D5CFA" w:rsidRDefault="00A403E5" w:rsidP="00A403E5">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A403E5" w:rsidRPr="002D5CFA" w:rsidRDefault="00A403E5" w:rsidP="00A403E5">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A403E5" w:rsidRPr="002D5CFA" w:rsidRDefault="00A403E5" w:rsidP="00A403E5">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р/счет:  № 40702810815250001608</w:t>
      </w:r>
    </w:p>
    <w:p w:rsidR="00A403E5" w:rsidRPr="002D5CFA" w:rsidRDefault="00A403E5" w:rsidP="00A403E5">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г.Воронеже</w:t>
      </w:r>
    </w:p>
    <w:p w:rsidR="00A403E5" w:rsidRPr="002D5CFA" w:rsidRDefault="00A403E5" w:rsidP="00A403E5">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к/счет: № 30101810100000000835 в  Отделении по Воронежской области ГУ ЦБ РФ по Центральному федеральному округу</w:t>
      </w:r>
    </w:p>
    <w:p w:rsidR="00A403E5" w:rsidRPr="002D5CFA" w:rsidRDefault="00A403E5" w:rsidP="00A403E5">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AF719C" w:rsidRPr="00AF719C">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67752355"/>
      <w:r w:rsidRPr="002D7F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0"/>
      <w:bookmarkEnd w:id="562"/>
    </w:p>
    <w:p w:rsidR="00717F60" w:rsidRPr="00E71A48" w:rsidRDefault="00717F60" w:rsidP="00E71A48">
      <w:pPr>
        <w:pStyle w:val="2"/>
        <w:tabs>
          <w:tab w:val="clear" w:pos="1700"/>
          <w:tab w:val="num" w:pos="709"/>
        </w:tabs>
        <w:spacing w:line="264" w:lineRule="auto"/>
      </w:pPr>
      <w:bookmarkStart w:id="563" w:name="_Ref305973214"/>
      <w:bookmarkStart w:id="564" w:name="_Toc498589618"/>
      <w:r w:rsidRPr="00E71A48">
        <w:t>Подача Заявок и их прием</w:t>
      </w:r>
      <w:bookmarkStart w:id="565" w:name="_Ref56229451"/>
      <w:bookmarkEnd w:id="535"/>
      <w:bookmarkEnd w:id="563"/>
      <w:bookmarkEnd w:id="564"/>
    </w:p>
    <w:p w:rsidR="00717F60" w:rsidRPr="00E71A48"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20838"/>
      <w:bookmarkStart w:id="573" w:name="_Toc440631473"/>
      <w:bookmarkStart w:id="574" w:name="_Toc440875713"/>
      <w:bookmarkStart w:id="575" w:name="_Toc441131737"/>
      <w:bookmarkStart w:id="576" w:name="_Toc465865178"/>
      <w:bookmarkStart w:id="577" w:name="_Toc468975438"/>
      <w:bookmarkStart w:id="578" w:name="_Toc471830454"/>
      <w:bookmarkStart w:id="579" w:name="_Toc498589619"/>
      <w:r w:rsidRPr="00E71A48">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270DD6">
        <w:rPr>
          <w:bCs w:val="0"/>
          <w:sz w:val="24"/>
          <w:szCs w:val="24"/>
        </w:rPr>
        <w:lastRenderedPageBreak/>
        <w:t xml:space="preserve">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6560FC">
        <w:rPr>
          <w:b/>
          <w:bCs w:val="0"/>
          <w:sz w:val="24"/>
          <w:szCs w:val="24"/>
          <w:highlight w:val="yellow"/>
        </w:rPr>
        <w:t>04</w:t>
      </w:r>
      <w:r w:rsidR="002B5044" w:rsidRPr="005818B2">
        <w:rPr>
          <w:b/>
          <w:bCs w:val="0"/>
          <w:sz w:val="24"/>
          <w:szCs w:val="24"/>
          <w:highlight w:val="yellow"/>
        </w:rPr>
        <w:t xml:space="preserve"> </w:t>
      </w:r>
      <w:r w:rsidR="006560FC">
        <w:rPr>
          <w:b/>
          <w:bCs w:val="0"/>
          <w:sz w:val="24"/>
          <w:szCs w:val="24"/>
          <w:highlight w:val="yellow"/>
        </w:rPr>
        <w:t>июня</w:t>
      </w:r>
      <w:bookmarkStart w:id="581" w:name="_GoBack"/>
      <w:bookmarkEnd w:id="581"/>
      <w:r w:rsidR="002B5044" w:rsidRPr="005818B2">
        <w:rPr>
          <w:b/>
          <w:bCs w:val="0"/>
          <w:sz w:val="24"/>
          <w:szCs w:val="24"/>
          <w:highlight w:val="yellow"/>
        </w:rPr>
        <w:t xml:space="preserve"> </w:t>
      </w:r>
      <w:r w:rsidR="00972B83">
        <w:rPr>
          <w:b/>
          <w:bCs w:val="0"/>
          <w:sz w:val="24"/>
          <w:szCs w:val="24"/>
          <w:highlight w:val="yellow"/>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AF719C">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0"/>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5439"/>
      <w:bookmarkStart w:id="595" w:name="_Toc471830455"/>
      <w:bookmarkStart w:id="596"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5"/>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7" w:name="_Ref303683883"/>
      <w:bookmarkStart w:id="598" w:name="_Toc498589621"/>
      <w:r w:rsidRPr="002D7FEE">
        <w:t xml:space="preserve">Изменение и отзыв </w:t>
      </w:r>
      <w:r w:rsidR="004B5EB3" w:rsidRPr="002D7FEE">
        <w:t>Заявк</w:t>
      </w:r>
      <w:r w:rsidRPr="002D7FEE">
        <w:t>и</w:t>
      </w:r>
      <w:bookmarkEnd w:id="597"/>
      <w:bookmarkEnd w:id="598"/>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AF719C" w:rsidRPr="00AF719C">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AF719C" w:rsidRPr="00AF719C">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0" w:name="_Ref468195580"/>
      <w:bookmarkStart w:id="601" w:name="_Ref468195629"/>
      <w:bookmarkStart w:id="602" w:name="_Toc498589622"/>
      <w:r w:rsidRPr="00E71A48">
        <w:t>Оценка Заявок и проведение переговоров</w:t>
      </w:r>
      <w:bookmarkEnd w:id="599"/>
      <w:bookmarkEnd w:id="600"/>
      <w:bookmarkEnd w:id="601"/>
      <w:bookmarkEnd w:id="602"/>
      <w:r w:rsidRPr="00E71A48">
        <w:t xml:space="preserve"> </w:t>
      </w:r>
    </w:p>
    <w:p w:rsidR="00717F60" w:rsidRPr="00E71A4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5442"/>
      <w:bookmarkStart w:id="615" w:name="_Toc471830458"/>
      <w:bookmarkStart w:id="616" w:name="_Toc498589623"/>
      <w:r w:rsidRPr="00E71A4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AF719C" w:rsidRPr="00AF719C">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AF719C" w:rsidRPr="00AF719C">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AF719C" w:rsidRPr="00AF719C">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5443"/>
      <w:bookmarkStart w:id="630" w:name="_Toc471830459"/>
      <w:bookmarkStart w:id="631" w:name="_Toc498589624"/>
      <w:r w:rsidRPr="00E71A48">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2"/>
      <w:bookmarkEnd w:id="633"/>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w:t>
      </w:r>
      <w:r w:rsidRPr="009C79CA">
        <w:rPr>
          <w:sz w:val="24"/>
          <w:szCs w:val="24"/>
        </w:rPr>
        <w:t xml:space="preserve">привлекаемых Участником субподрядчиков) не предоставил </w:t>
      </w:r>
      <w:r w:rsidR="009C79CA" w:rsidRPr="009C79CA">
        <w:rPr>
          <w:sz w:val="24"/>
          <w:szCs w:val="24"/>
        </w:rPr>
        <w:t>Справку о цепочке собственников участника закупочной процедуры, включая бенефициаров (в том числе конечных)</w:t>
      </w:r>
      <w:r w:rsidRPr="009C79CA">
        <w:rPr>
          <w:sz w:val="24"/>
          <w:szCs w:val="24"/>
        </w:rPr>
        <w:t xml:space="preserve"> (подраздел</w:t>
      </w:r>
      <w:r w:rsidRPr="008E312A">
        <w:rPr>
          <w:sz w:val="24"/>
          <w:szCs w:val="24"/>
        </w:rPr>
        <w:t xml:space="preserve"> </w:t>
      </w:r>
      <w:r w:rsidR="00EE380A">
        <w:fldChar w:fldCharType="begin"/>
      </w:r>
      <w:r w:rsidR="00EE380A">
        <w:instrText xml:space="preserve"> REF _Ref444180906 \r \h  \* MERGEFORMAT </w:instrText>
      </w:r>
      <w:r w:rsidR="00EE380A">
        <w:fldChar w:fldCharType="separate"/>
      </w:r>
      <w:r w:rsidR="00AF719C" w:rsidRPr="00AF719C">
        <w:rPr>
          <w:sz w:val="24"/>
          <w:szCs w:val="24"/>
        </w:rPr>
        <w:t>5.12</w:t>
      </w:r>
      <w:r w:rsidR="00EE380A">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lastRenderedPageBreak/>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EE380A">
        <w:fldChar w:fldCharType="begin"/>
      </w:r>
      <w:r w:rsidR="00EE380A">
        <w:instrText xml:space="preserve"> REF _Ref306176386 \r \h  \* MERGEFORMAT </w:instrText>
      </w:r>
      <w:r w:rsidR="00EE380A">
        <w:fldChar w:fldCharType="separate"/>
      </w:r>
      <w:r w:rsidR="00AF719C" w:rsidRPr="00AF719C">
        <w:rPr>
          <w:sz w:val="24"/>
          <w:szCs w:val="24"/>
        </w:rPr>
        <w:t>3.3.14</w:t>
      </w:r>
      <w:r w:rsidR="00EE380A">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с нарушением порядка подачи Заявок, установленного в настоящей документации;</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AF719C" w:rsidRPr="00AF719C">
        <w:rPr>
          <w:sz w:val="24"/>
          <w:szCs w:val="24"/>
        </w:rPr>
        <w:t>3.3.14</w:t>
      </w:r>
      <w:r w:rsidR="00EE380A">
        <w:fldChar w:fldCharType="end"/>
      </w:r>
      <w:r w:rsidR="007F3FB7" w:rsidRPr="002D7FEE">
        <w:rPr>
          <w:sz w:val="24"/>
          <w:szCs w:val="24"/>
        </w:rPr>
        <w:t>).</w:t>
      </w:r>
      <w:bookmarkEnd w:id="634"/>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5444"/>
      <w:bookmarkStart w:id="648" w:name="_Toc471830460"/>
      <w:bookmarkStart w:id="649" w:name="_Toc498589625"/>
      <w:r w:rsidRPr="00E71A48">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5445"/>
      <w:bookmarkStart w:id="663" w:name="_Toc471830461"/>
      <w:bookmarkStart w:id="664" w:name="_Toc498589626"/>
      <w:r w:rsidRPr="00E71A48">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AF719C" w:rsidRPr="00AF719C">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5" w:name="_Ref303250967"/>
      <w:bookmarkStart w:id="666" w:name="_Toc305697378"/>
      <w:bookmarkStart w:id="667" w:name="_Toc498589627"/>
      <w:bookmarkStart w:id="668" w:name="_Toc255985696"/>
      <w:r w:rsidRPr="00E71A48">
        <w:t>Аукционная процедура понижени</w:t>
      </w:r>
      <w:r w:rsidR="00E60F8E" w:rsidRPr="00E71A48">
        <w:t>я</w:t>
      </w:r>
      <w:r w:rsidRPr="00E71A48">
        <w:t xml:space="preserve"> цены (переторжка)</w:t>
      </w:r>
      <w:bookmarkEnd w:id="665"/>
      <w:bookmarkEnd w:id="666"/>
      <w:bookmarkEnd w:id="667"/>
      <w:r w:rsidRPr="00E71A48">
        <w:t xml:space="preserve"> </w:t>
      </w:r>
    </w:p>
    <w:bookmarkEnd w:id="66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 xml:space="preserve">Организатор может воспользоваться объявленным правом на проведение </w:t>
      </w:r>
      <w:r w:rsidRPr="001F4040">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9"/>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0"/>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AF719C" w:rsidRPr="00AF719C">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AF719C" w:rsidRPr="00AF719C">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AF719C" w:rsidRPr="00AF719C">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1"/>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3"/>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 xml:space="preserve">демпинговую цену договора (цену </w:t>
      </w:r>
      <w:r w:rsidRPr="002D7FEE">
        <w:rPr>
          <w:rFonts w:eastAsia="Times New Roman,Italic"/>
          <w:bCs w:val="0"/>
          <w:iCs/>
          <w:sz w:val="24"/>
          <w:szCs w:val="24"/>
        </w:rPr>
        <w:lastRenderedPageBreak/>
        <w:t>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AF719C" w:rsidRPr="00AF719C">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AF719C" w:rsidRPr="00AF719C">
        <w:rPr>
          <w:rFonts w:eastAsia="Times New Roman,Italic"/>
          <w:bCs w:val="0"/>
          <w:iCs/>
          <w:sz w:val="24"/>
          <w:szCs w:val="24"/>
        </w:rPr>
        <w:t>3.7.8</w:t>
      </w:r>
      <w:r w:rsidR="00EE380A">
        <w:fldChar w:fldCharType="end"/>
      </w:r>
      <w:r w:rsidRPr="002D7FEE">
        <w:rPr>
          <w:rFonts w:eastAsia="Times New Roman,Italic"/>
          <w:bCs w:val="0"/>
          <w:iCs/>
          <w:sz w:val="24"/>
          <w:szCs w:val="24"/>
        </w:rPr>
        <w:t xml:space="preserve">, предоставляет 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AF719C" w:rsidRPr="00AF719C">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AF719C" w:rsidRPr="00AF719C">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 повторно.</w:t>
      </w:r>
    </w:p>
    <w:p w:rsidR="00286404" w:rsidRPr="002D7FEE" w:rsidRDefault="00286404" w:rsidP="00A16C95">
      <w:pPr>
        <w:pStyle w:val="2"/>
        <w:tabs>
          <w:tab w:val="clear" w:pos="1700"/>
          <w:tab w:val="left" w:pos="709"/>
        </w:tabs>
        <w:spacing w:line="264" w:lineRule="auto"/>
        <w:jc w:val="both"/>
      </w:pPr>
      <w:bookmarkStart w:id="674" w:name="_Toc471823191"/>
      <w:bookmarkStart w:id="675" w:name="_Ref471823363"/>
      <w:bookmarkStart w:id="676" w:name="_Ref471830158"/>
      <w:bookmarkStart w:id="677" w:name="_Toc498589628"/>
      <w:r w:rsidRPr="002D7FEE">
        <w:t>О приоритете закупки работ, выполняемых российскими лицами, по отношению к работам, выполняемым иностранными лицами</w:t>
      </w:r>
      <w:bookmarkEnd w:id="674"/>
      <w:bookmarkEnd w:id="675"/>
      <w:bookmarkEnd w:id="676"/>
      <w:bookmarkEnd w:id="677"/>
    </w:p>
    <w:p w:rsidR="00286404" w:rsidRPr="002D7FEE" w:rsidRDefault="00286404" w:rsidP="00824534">
      <w:pPr>
        <w:pStyle w:val="3"/>
        <w:ind w:left="0" w:firstLine="567"/>
        <w:jc w:val="both"/>
        <w:rPr>
          <w:b w:val="0"/>
        </w:rPr>
      </w:pPr>
      <w:bookmarkStart w:id="678" w:name="_Toc471830464"/>
      <w:bookmarkStart w:id="679" w:name="_Toc498589629"/>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8"/>
      <w:bookmarkEnd w:id="679"/>
    </w:p>
    <w:p w:rsidR="00286404" w:rsidRPr="002D7FEE" w:rsidRDefault="00286404" w:rsidP="00824534">
      <w:pPr>
        <w:pStyle w:val="3"/>
        <w:ind w:left="0" w:firstLine="567"/>
        <w:jc w:val="both"/>
        <w:rPr>
          <w:b w:val="0"/>
        </w:rPr>
      </w:pPr>
      <w:bookmarkStart w:id="680" w:name="_Toc471830465"/>
      <w:bookmarkStart w:id="681"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0"/>
      <w:bookmarkEnd w:id="681"/>
    </w:p>
    <w:p w:rsidR="00286404" w:rsidRPr="002D7FEE" w:rsidRDefault="00286404" w:rsidP="00824534">
      <w:pPr>
        <w:pStyle w:val="3"/>
        <w:ind w:left="0" w:firstLine="567"/>
        <w:jc w:val="both"/>
        <w:rPr>
          <w:b w:val="0"/>
        </w:rPr>
      </w:pPr>
      <w:bookmarkStart w:id="682" w:name="_Toc471830466"/>
      <w:bookmarkStart w:id="683"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2"/>
      <w:bookmarkEnd w:id="683"/>
    </w:p>
    <w:p w:rsidR="00286404" w:rsidRPr="00A403E5" w:rsidRDefault="00286404" w:rsidP="00824534">
      <w:pPr>
        <w:pStyle w:val="3"/>
        <w:ind w:left="0" w:firstLine="567"/>
        <w:jc w:val="both"/>
        <w:rPr>
          <w:b w:val="0"/>
        </w:rPr>
      </w:pPr>
      <w:bookmarkStart w:id="684" w:name="_Toc471830467"/>
      <w:bookmarkStart w:id="685"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kПРИОР=0,85, иначе kПРИОР=1,0), при этом Договор заключается по цене Договора, предложенной Участником в Заявке (методика оценки изложена в </w:t>
      </w:r>
      <w:r w:rsidRPr="00A403E5">
        <w:rPr>
          <w:b w:val="0"/>
        </w:rPr>
        <w:t>Приложении №3 к настоящей Документации).</w:t>
      </w:r>
      <w:bookmarkEnd w:id="684"/>
      <w:bookmarkEnd w:id="685"/>
    </w:p>
    <w:p w:rsidR="00286404" w:rsidRPr="002D7FEE" w:rsidRDefault="00286404" w:rsidP="00824534">
      <w:pPr>
        <w:pStyle w:val="3"/>
        <w:ind w:hanging="153"/>
        <w:jc w:val="both"/>
        <w:rPr>
          <w:b w:val="0"/>
          <w:szCs w:val="24"/>
        </w:rPr>
      </w:pPr>
      <w:bookmarkStart w:id="686" w:name="_Toc471830468"/>
      <w:bookmarkStart w:id="687" w:name="_Toc498589633"/>
      <w:r w:rsidRPr="002D7FEE">
        <w:rPr>
          <w:b w:val="0"/>
          <w:szCs w:val="24"/>
        </w:rPr>
        <w:t>Приоритет не предоставляется в случаях, если:</w:t>
      </w:r>
      <w:bookmarkEnd w:id="686"/>
      <w:bookmarkEnd w:id="687"/>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AF719C" w:rsidRPr="00AF719C">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 xml:space="preserve">аявке на участие в закупке не содержится предложений о выполнении работ </w:t>
      </w:r>
      <w:r w:rsidR="00286404" w:rsidRPr="002D7FEE">
        <w:rPr>
          <w:rFonts w:ascii="Times New Roman" w:hAnsi="Times New Roman" w:cs="Times New Roman"/>
          <w:sz w:val="24"/>
          <w:szCs w:val="24"/>
        </w:rPr>
        <w:lastRenderedPageBreak/>
        <w:t>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86404" w:rsidRPr="002D7FEE" w:rsidRDefault="00286404" w:rsidP="00824534">
      <w:pPr>
        <w:pStyle w:val="3"/>
        <w:ind w:left="0" w:firstLine="567"/>
        <w:jc w:val="both"/>
        <w:rPr>
          <w:b w:val="0"/>
        </w:rPr>
      </w:pPr>
      <w:bookmarkStart w:id="688" w:name="_Toc471830469"/>
      <w:bookmarkStart w:id="689" w:name="_Toc498589634"/>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8"/>
      <w:bookmarkEnd w:id="689"/>
    </w:p>
    <w:p w:rsidR="00717F60" w:rsidRPr="002D7FEE" w:rsidRDefault="00717F60" w:rsidP="00A16C95">
      <w:pPr>
        <w:pStyle w:val="2"/>
        <w:tabs>
          <w:tab w:val="clear" w:pos="1700"/>
          <w:tab w:val="left" w:pos="709"/>
        </w:tabs>
        <w:spacing w:line="264" w:lineRule="auto"/>
      </w:pPr>
      <w:bookmarkStart w:id="690" w:name="_Ref303681924"/>
      <w:bookmarkStart w:id="691" w:name="_Ref303683914"/>
      <w:bookmarkStart w:id="692" w:name="_Toc498589635"/>
      <w:r w:rsidRPr="002D7FEE">
        <w:t xml:space="preserve">Подведение итогов </w:t>
      </w:r>
      <w:r w:rsidR="00DF639D" w:rsidRPr="002D7FEE">
        <w:t>З</w:t>
      </w:r>
      <w:r w:rsidRPr="002D7FEE">
        <w:t>апроса предложений</w:t>
      </w:r>
      <w:bookmarkEnd w:id="690"/>
      <w:bookmarkEnd w:id="691"/>
      <w:bookmarkEnd w:id="692"/>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3"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3"/>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наилучшей</w:t>
      </w:r>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4" w:name="_Ref303251044"/>
      <w:bookmarkStart w:id="695" w:name="_Toc498589636"/>
      <w:bookmarkStart w:id="696" w:name="_Ref191386295"/>
      <w:r w:rsidRPr="00E71A48">
        <w:t>Признание запроса предложений несостоявшимся</w:t>
      </w:r>
      <w:bookmarkEnd w:id="694"/>
      <w:bookmarkEnd w:id="695"/>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lastRenderedPageBreak/>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9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9"/>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0" w:name="_Toc468355877"/>
      <w:bookmarkStart w:id="701" w:name="_Ref465670219"/>
      <w:bookmarkStart w:id="702" w:name="_Toc498589637"/>
      <w:bookmarkStart w:id="703" w:name="_Ref303683929"/>
      <w:r w:rsidRPr="002D7FEE">
        <w:rPr>
          <w:bCs w:val="0"/>
        </w:rPr>
        <w:t>Антидемпинговые меры</w:t>
      </w:r>
      <w:bookmarkEnd w:id="700"/>
      <w:bookmarkEnd w:id="701"/>
      <w:bookmarkEnd w:id="702"/>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AF719C" w:rsidRPr="00AF719C">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4"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4"/>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AF719C" w:rsidRPr="00AF719C">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w:t>
      </w:r>
      <w:r w:rsidRPr="002D7FEE">
        <w:rPr>
          <w:rFonts w:eastAsia="Times New Roman,Italic"/>
          <w:bCs w:val="0"/>
          <w:iCs/>
          <w:sz w:val="24"/>
          <w:szCs w:val="24"/>
        </w:rPr>
        <w:lastRenderedPageBreak/>
        <w:t xml:space="preserve">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AF719C" w:rsidRPr="00AF719C">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AF719C" w:rsidRPr="00AF719C">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В случае,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AF719C" w:rsidRPr="00AF719C">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5" w:name="_Ref468975287"/>
      <w:bookmarkStart w:id="706"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6"/>
      <w:bookmarkEnd w:id="703"/>
      <w:bookmarkEnd w:id="705"/>
      <w:bookmarkEnd w:id="706"/>
    </w:p>
    <w:p w:rsidR="00717F60" w:rsidRPr="00E71A48" w:rsidRDefault="00717F60" w:rsidP="001405FA">
      <w:pPr>
        <w:widowControl w:val="0"/>
        <w:numPr>
          <w:ilvl w:val="2"/>
          <w:numId w:val="94"/>
        </w:numPr>
        <w:overflowPunct w:val="0"/>
        <w:autoSpaceDE w:val="0"/>
        <w:spacing w:line="264" w:lineRule="auto"/>
        <w:ind w:left="0" w:firstLine="567"/>
        <w:rPr>
          <w:bCs w:val="0"/>
          <w:sz w:val="24"/>
          <w:szCs w:val="24"/>
        </w:rPr>
      </w:pPr>
      <w:r w:rsidRPr="002D7FEE">
        <w:rPr>
          <w:bCs w:val="0"/>
          <w:i/>
          <w:sz w:val="24"/>
          <w:szCs w:val="24"/>
        </w:rPr>
        <w:t xml:space="preserve">По всем вопросам, не нашедшим отражение в </w:t>
      </w:r>
      <w:r w:rsidR="004B5EB3" w:rsidRPr="002D7FEE">
        <w:rPr>
          <w:bCs w:val="0"/>
          <w:i/>
          <w:sz w:val="24"/>
          <w:szCs w:val="24"/>
        </w:rPr>
        <w:t>Извещени</w:t>
      </w:r>
      <w:r w:rsidRPr="002D7FEE">
        <w:rPr>
          <w:bCs w:val="0"/>
          <w:i/>
          <w:sz w:val="24"/>
          <w:szCs w:val="24"/>
        </w:rPr>
        <w:t>и о проведении</w:t>
      </w:r>
      <w:r w:rsidRPr="00E71A48">
        <w:rPr>
          <w:bCs w:val="0"/>
          <w:i/>
          <w:sz w:val="24"/>
          <w:szCs w:val="24"/>
        </w:rPr>
        <w:t xml:space="preserve">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1405FA">
      <w:pPr>
        <w:pStyle w:val="affffff0"/>
        <w:numPr>
          <w:ilvl w:val="2"/>
          <w:numId w:val="9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707" w:name="_Ref294695403"/>
      <w:bookmarkStart w:id="70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761148" w:rsidRPr="00DD0F48">
        <w:rPr>
          <w:sz w:val="24"/>
          <w:szCs w:val="24"/>
        </w:rPr>
        <w:t xml:space="preserve">не ранее чем через </w:t>
      </w:r>
      <w:r w:rsidR="00761148">
        <w:rPr>
          <w:sz w:val="24"/>
          <w:szCs w:val="24"/>
        </w:rPr>
        <w:t>10 (</w:t>
      </w:r>
      <w:r w:rsidR="00761148" w:rsidRPr="00DD0F48">
        <w:rPr>
          <w:sz w:val="24"/>
          <w:szCs w:val="24"/>
        </w:rPr>
        <w:t>десять</w:t>
      </w:r>
      <w:r w:rsidR="00761148">
        <w:rPr>
          <w:sz w:val="24"/>
          <w:szCs w:val="24"/>
        </w:rPr>
        <w:t>)</w:t>
      </w:r>
      <w:r w:rsidR="00761148" w:rsidRPr="00DD0F48">
        <w:rPr>
          <w:sz w:val="24"/>
          <w:szCs w:val="24"/>
        </w:rPr>
        <w:t xml:space="preserve"> дней</w:t>
      </w:r>
      <w:r w:rsidR="00761148" w:rsidRPr="00DD0F48">
        <w:rPr>
          <w:bCs w:val="0"/>
          <w:sz w:val="24"/>
          <w:szCs w:val="24"/>
        </w:rPr>
        <w:t xml:space="preserve"> и не позднее чем через </w:t>
      </w:r>
      <w:r w:rsidR="00761148" w:rsidRPr="00DD0F48">
        <w:rPr>
          <w:sz w:val="24"/>
          <w:szCs w:val="24"/>
        </w:rPr>
        <w:t xml:space="preserve">20 </w:t>
      </w:r>
      <w:r w:rsidR="00761148">
        <w:rPr>
          <w:sz w:val="24"/>
          <w:szCs w:val="24"/>
        </w:rPr>
        <w:t xml:space="preserve">(двадцать) </w:t>
      </w:r>
      <w:r w:rsidR="00761148" w:rsidRPr="00DD0F48">
        <w:rPr>
          <w:sz w:val="24"/>
          <w:szCs w:val="24"/>
        </w:rPr>
        <w:t>рабочих дней</w:t>
      </w:r>
      <w:r w:rsidR="00761148"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707"/>
      <w:bookmarkEnd w:id="708"/>
      <w:r w:rsidR="00717F60" w:rsidRPr="00E71A48">
        <w:rPr>
          <w:bCs w:val="0"/>
          <w:color w:val="000000"/>
          <w:sz w:val="24"/>
          <w:szCs w:val="24"/>
        </w:rPr>
        <w:t xml:space="preserve"> </w:t>
      </w:r>
    </w:p>
    <w:p w:rsidR="00717F60" w:rsidRPr="00E71A48" w:rsidRDefault="009C744E" w:rsidP="001405FA">
      <w:pPr>
        <w:widowControl w:val="0"/>
        <w:numPr>
          <w:ilvl w:val="2"/>
          <w:numId w:val="94"/>
        </w:numPr>
        <w:overflowPunct w:val="0"/>
        <w:autoSpaceDE w:val="0"/>
        <w:spacing w:line="264" w:lineRule="auto"/>
        <w:ind w:left="0" w:firstLine="700"/>
        <w:rPr>
          <w:sz w:val="24"/>
          <w:szCs w:val="24"/>
        </w:rPr>
      </w:pPr>
      <w:bookmarkStart w:id="70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w:t>
      </w:r>
      <w:r w:rsidRPr="00E71A48">
        <w:rPr>
          <w:bCs w:val="0"/>
          <w:sz w:val="24"/>
          <w:szCs w:val="24"/>
        </w:rPr>
        <w:lastRenderedPageBreak/>
        <w:t>определяемых в п.</w:t>
      </w:r>
      <w:r w:rsidR="00EE380A">
        <w:fldChar w:fldCharType="begin"/>
      </w:r>
      <w:r w:rsidR="00EE380A">
        <w:instrText xml:space="preserve"> REF _Ref294695546 \r \h  \* MERGEFORMAT </w:instrText>
      </w:r>
      <w:r w:rsidR="00EE380A">
        <w:fldChar w:fldCharType="separate"/>
      </w:r>
      <w:r w:rsidR="00AF719C" w:rsidRPr="00AF719C">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AF719C" w:rsidRPr="00AF719C">
        <w:rPr>
          <w:bCs w:val="0"/>
          <w:sz w:val="24"/>
          <w:szCs w:val="24"/>
        </w:rPr>
        <w:t>3.12.3</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AF719C">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0"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AF719C" w:rsidRPr="00AF719C">
        <w:rPr>
          <w:bCs w:val="0"/>
          <w:sz w:val="24"/>
          <w:szCs w:val="24"/>
        </w:rPr>
        <w:t>3.12.4</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0"/>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предоставления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AF719C" w:rsidRPr="00AF719C">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AF719C" w:rsidRPr="00AF719C">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1"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2" w:name="_Toc181693189"/>
      <w:bookmarkStart w:id="713" w:name="_Ref190680463"/>
      <w:bookmarkStart w:id="714" w:name="_Ref306140410"/>
      <w:bookmarkStart w:id="715" w:name="_Ref306142159"/>
      <w:bookmarkStart w:id="716" w:name="_Ref468195951"/>
      <w:bookmarkStart w:id="717" w:name="_Ref468195965"/>
      <w:bookmarkStart w:id="718" w:name="_Ref468196034"/>
      <w:bookmarkStart w:id="719" w:name="_Toc498589639"/>
      <w:bookmarkStart w:id="720" w:name="_Ref303102866"/>
      <w:bookmarkStart w:id="721" w:name="_Toc305835589"/>
      <w:bookmarkStart w:id="722" w:name="_Ref303683952"/>
      <w:bookmarkStart w:id="723" w:name="__RefNumPara__840_922829174"/>
      <w:bookmarkEnd w:id="711"/>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2"/>
      <w:bookmarkEnd w:id="713"/>
      <w:bookmarkEnd w:id="714"/>
      <w:bookmarkEnd w:id="715"/>
      <w:bookmarkEnd w:id="716"/>
      <w:bookmarkEnd w:id="717"/>
      <w:bookmarkEnd w:id="718"/>
      <w:bookmarkEnd w:id="719"/>
      <w:r w:rsidRPr="002D7FEE">
        <w:t xml:space="preserve"> </w:t>
      </w:r>
      <w:bookmarkEnd w:id="720"/>
      <w:bookmarkEnd w:id="721"/>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AF719C">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4"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4"/>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AF719C" w:rsidRPr="00AF719C">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способа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AF719C">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 а также на этапе преддговорных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AF719C" w:rsidRPr="00AF719C">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r w:rsidRPr="002D7FEE">
        <w:rPr>
          <w:sz w:val="24"/>
          <w:szCs w:val="24"/>
        </w:rPr>
        <w:lastRenderedPageBreak/>
        <w:t>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AF719C" w:rsidRPr="00AF719C">
        <w:rPr>
          <w:sz w:val="24"/>
          <w:szCs w:val="24"/>
        </w:rPr>
        <w:t>3.12.5</w:t>
      </w:r>
      <w:r w:rsidR="00EE380A">
        <w:fldChar w:fldCharType="end"/>
      </w:r>
      <w:r w:rsidRPr="002D7FEE">
        <w:rPr>
          <w:sz w:val="24"/>
          <w:szCs w:val="24"/>
        </w:rPr>
        <w:t>.</w:t>
      </w:r>
      <w:bookmarkEnd w:id="725"/>
    </w:p>
    <w:p w:rsidR="00932C0A" w:rsidRPr="002D7FEE" w:rsidRDefault="00932C0A" w:rsidP="00824534">
      <w:pPr>
        <w:pStyle w:val="2"/>
        <w:tabs>
          <w:tab w:val="clear" w:pos="1700"/>
          <w:tab w:val="left" w:pos="709"/>
        </w:tabs>
        <w:spacing w:line="264" w:lineRule="auto"/>
      </w:pPr>
      <w:bookmarkStart w:id="726" w:name="_Ref303694483"/>
      <w:bookmarkStart w:id="727" w:name="_Toc305835590"/>
      <w:bookmarkStart w:id="728" w:name="_Ref306140451"/>
      <w:bookmarkStart w:id="729" w:name="_Toc498589640"/>
      <w:r w:rsidRPr="002D7FEE">
        <w:t xml:space="preserve">Уведомление о результатах </w:t>
      </w:r>
      <w:bookmarkEnd w:id="726"/>
      <w:bookmarkEnd w:id="727"/>
      <w:r w:rsidRPr="002D7FEE">
        <w:t>запроса предложений</w:t>
      </w:r>
      <w:bookmarkEnd w:id="728"/>
      <w:bookmarkEnd w:id="729"/>
    </w:p>
    <w:p w:rsidR="004D1DCF" w:rsidRPr="002D7FEE" w:rsidRDefault="00ED5C7C" w:rsidP="004D1DCF">
      <w:pPr>
        <w:pStyle w:val="3"/>
        <w:ind w:left="0" w:firstLine="567"/>
        <w:jc w:val="both"/>
        <w:rPr>
          <w:b w:val="0"/>
          <w:szCs w:val="24"/>
          <w:lang w:eastAsia="ru-RU"/>
        </w:rPr>
      </w:pPr>
      <w:bookmarkStart w:id="730" w:name="_Toc471830476"/>
      <w:bookmarkStart w:id="731" w:name="_Toc498589641"/>
      <w:bookmarkEnd w:id="722"/>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AF719C" w:rsidRPr="00AF719C">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0"/>
      <w:bookmarkEnd w:id="731"/>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2" w:name="_Toc471830477"/>
      <w:bookmarkStart w:id="733"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2"/>
      <w:bookmarkEnd w:id="733"/>
    </w:p>
    <w:p w:rsidR="00C12FA4" w:rsidRPr="004D1DCF" w:rsidRDefault="00C12FA4" w:rsidP="004D1DCF">
      <w:pPr>
        <w:pStyle w:val="3"/>
        <w:ind w:left="0" w:firstLine="567"/>
        <w:jc w:val="both"/>
        <w:rPr>
          <w:b w:val="0"/>
          <w:lang w:eastAsia="ru-RU"/>
        </w:rPr>
        <w:sectPr w:rsidR="00C12FA4" w:rsidRPr="004D1DCF"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4" w:name="_Ref440270568"/>
      <w:bookmarkStart w:id="735" w:name="_Ref440274159"/>
      <w:bookmarkStart w:id="736" w:name="_Ref440292555"/>
      <w:bookmarkStart w:id="737" w:name="_Ref440292779"/>
      <w:bookmarkStart w:id="738" w:name="_Toc498589643"/>
      <w:r>
        <w:rPr>
          <w:szCs w:val="24"/>
        </w:rPr>
        <w:lastRenderedPageBreak/>
        <w:t>Техническая часть</w:t>
      </w:r>
      <w:bookmarkEnd w:id="734"/>
      <w:bookmarkEnd w:id="735"/>
      <w:bookmarkEnd w:id="736"/>
      <w:bookmarkEnd w:id="737"/>
      <w:bookmarkEnd w:id="738"/>
      <w:r w:rsidRPr="00E71A48">
        <w:rPr>
          <w:szCs w:val="24"/>
        </w:rPr>
        <w:t xml:space="preserve"> </w:t>
      </w:r>
    </w:p>
    <w:p w:rsidR="002B5044" w:rsidRPr="00C12FA4" w:rsidRDefault="002B5044" w:rsidP="0021751A">
      <w:pPr>
        <w:pStyle w:val="2"/>
        <w:ind w:left="1701" w:hanging="1134"/>
      </w:pPr>
      <w:bookmarkStart w:id="739" w:name="_Toc176064097"/>
      <w:bookmarkStart w:id="740" w:name="_Toc176338525"/>
      <w:bookmarkStart w:id="741" w:name="_Toc180399753"/>
      <w:bookmarkStart w:id="742" w:name="_Toc189457101"/>
      <w:bookmarkStart w:id="743" w:name="_Toc189461737"/>
      <w:bookmarkStart w:id="744" w:name="_Toc189462011"/>
      <w:bookmarkStart w:id="745" w:name="_Toc191273610"/>
      <w:bookmarkStart w:id="746" w:name="_Toc423421726"/>
      <w:bookmarkStart w:id="747" w:name="_Toc498589644"/>
      <w:bookmarkStart w:id="748" w:name="_Toc167189319"/>
      <w:bookmarkStart w:id="749" w:name="_Toc168725254"/>
      <w:r w:rsidRPr="00C12FA4">
        <w:t xml:space="preserve">Перечень, объемы и характеристики </w:t>
      </w:r>
      <w:bookmarkEnd w:id="739"/>
      <w:bookmarkEnd w:id="740"/>
      <w:bookmarkEnd w:id="741"/>
      <w:bookmarkEnd w:id="742"/>
      <w:bookmarkEnd w:id="743"/>
      <w:bookmarkEnd w:id="744"/>
      <w:bookmarkEnd w:id="745"/>
      <w:bookmarkEnd w:id="746"/>
      <w:r w:rsidR="00C3704B">
        <w:t xml:space="preserve">закупаемых </w:t>
      </w:r>
      <w:r w:rsidR="00CD1816">
        <w:t>работ</w:t>
      </w:r>
      <w:bookmarkEnd w:id="747"/>
    </w:p>
    <w:p w:rsidR="002B5044" w:rsidRPr="003803A7" w:rsidRDefault="002B5044" w:rsidP="002B5044">
      <w:pPr>
        <w:pStyle w:val="3"/>
        <w:ind w:left="0" w:firstLine="851"/>
        <w:jc w:val="both"/>
        <w:rPr>
          <w:b w:val="0"/>
          <w:szCs w:val="24"/>
        </w:rPr>
      </w:pPr>
      <w:bookmarkStart w:id="750" w:name="_Toc439166311"/>
      <w:bookmarkStart w:id="751" w:name="_Toc439170659"/>
      <w:bookmarkStart w:id="752" w:name="_Toc439172761"/>
      <w:bookmarkStart w:id="753" w:name="_Toc439173205"/>
      <w:bookmarkStart w:id="754" w:name="_Toc439238199"/>
      <w:bookmarkStart w:id="755" w:name="_Toc439252751"/>
      <w:bookmarkStart w:id="756" w:name="_Toc439323609"/>
      <w:bookmarkStart w:id="757" w:name="_Toc439323725"/>
      <w:bookmarkStart w:id="758" w:name="_Toc440361359"/>
      <w:bookmarkStart w:id="759" w:name="_Toc440376114"/>
      <w:bookmarkStart w:id="760" w:name="_Toc440376241"/>
      <w:bookmarkStart w:id="761" w:name="_Toc440382503"/>
      <w:bookmarkStart w:id="762" w:name="_Toc440447173"/>
      <w:bookmarkStart w:id="763" w:name="_Toc440620853"/>
      <w:bookmarkStart w:id="764" w:name="_Toc440631488"/>
      <w:bookmarkStart w:id="765" w:name="_Toc440875728"/>
      <w:bookmarkStart w:id="766" w:name="_Toc441131752"/>
      <w:bookmarkStart w:id="767" w:name="_Toc465865193"/>
      <w:bookmarkStart w:id="768" w:name="_Toc468975454"/>
      <w:bookmarkStart w:id="769" w:name="_Toc471830480"/>
      <w:bookmarkStart w:id="770" w:name="_Toc498589645"/>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A403E5">
        <w:rPr>
          <w:b w:val="0"/>
          <w:szCs w:val="24"/>
        </w:rPr>
        <w:t>№1</w:t>
      </w:r>
      <w:r w:rsidR="00A154B7">
        <w:rPr>
          <w:b w:val="0"/>
          <w:szCs w:val="24"/>
        </w:rPr>
        <w:t xml:space="preserve"> (подраздел </w:t>
      </w:r>
      <w:r w:rsidR="00C55095">
        <w:rPr>
          <w:b w:val="0"/>
          <w:szCs w:val="24"/>
        </w:rPr>
        <w:fldChar w:fldCharType="begin"/>
      </w:r>
      <w:r w:rsidR="00A154B7">
        <w:rPr>
          <w:b w:val="0"/>
          <w:szCs w:val="24"/>
        </w:rPr>
        <w:instrText xml:space="preserve"> REF _Ref440275279 \r \h </w:instrText>
      </w:r>
      <w:r w:rsidR="00C55095">
        <w:rPr>
          <w:b w:val="0"/>
          <w:szCs w:val="24"/>
        </w:rPr>
      </w:r>
      <w:r w:rsidR="00C55095">
        <w:rPr>
          <w:b w:val="0"/>
          <w:szCs w:val="24"/>
        </w:rPr>
        <w:fldChar w:fldCharType="separate"/>
      </w:r>
      <w:r w:rsidR="00AF719C">
        <w:rPr>
          <w:b w:val="0"/>
          <w:szCs w:val="24"/>
        </w:rPr>
        <w:t>1.1.4</w:t>
      </w:r>
      <w:r w:rsidR="00C5509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3803A7" w:rsidRDefault="002B5044" w:rsidP="0021751A">
      <w:pPr>
        <w:pStyle w:val="2"/>
        <w:ind w:left="1701" w:hanging="1134"/>
      </w:pPr>
      <w:bookmarkStart w:id="771" w:name="_Ref194832984"/>
      <w:bookmarkStart w:id="772" w:name="_Ref197686508"/>
      <w:bookmarkStart w:id="773" w:name="_Toc423421727"/>
      <w:bookmarkStart w:id="774" w:name="_Toc498589646"/>
      <w:r w:rsidRPr="003803A7">
        <w:t xml:space="preserve">Требование к </w:t>
      </w:r>
      <w:bookmarkEnd w:id="771"/>
      <w:bookmarkEnd w:id="772"/>
      <w:bookmarkEnd w:id="773"/>
      <w:r w:rsidR="00C3704B">
        <w:t xml:space="preserve">закупаемым </w:t>
      </w:r>
      <w:r w:rsidR="00CD1816">
        <w:t>работам</w:t>
      </w:r>
      <w:bookmarkEnd w:id="774"/>
    </w:p>
    <w:p w:rsidR="002B5044" w:rsidRPr="003776BB" w:rsidRDefault="002B5044" w:rsidP="002B5044">
      <w:pPr>
        <w:pStyle w:val="3"/>
        <w:ind w:left="0" w:firstLine="851"/>
        <w:jc w:val="both"/>
        <w:rPr>
          <w:b w:val="0"/>
          <w:szCs w:val="24"/>
        </w:rPr>
      </w:pPr>
      <w:bookmarkStart w:id="775" w:name="_Toc439166314"/>
      <w:bookmarkStart w:id="776" w:name="_Toc439170662"/>
      <w:bookmarkStart w:id="777" w:name="_Toc439172764"/>
      <w:bookmarkStart w:id="778" w:name="_Toc439173208"/>
      <w:bookmarkStart w:id="779" w:name="_Toc439238202"/>
      <w:bookmarkStart w:id="780" w:name="_Toc439252754"/>
      <w:bookmarkStart w:id="781" w:name="_Toc439323612"/>
      <w:bookmarkStart w:id="782" w:name="_Toc439323728"/>
      <w:bookmarkStart w:id="783" w:name="_Toc440361362"/>
      <w:bookmarkStart w:id="784" w:name="_Toc440376117"/>
      <w:bookmarkStart w:id="785" w:name="_Toc440376244"/>
      <w:bookmarkStart w:id="786" w:name="_Toc440382505"/>
      <w:bookmarkStart w:id="787" w:name="_Toc440447175"/>
      <w:bookmarkStart w:id="788" w:name="_Toc440620855"/>
      <w:bookmarkStart w:id="789" w:name="_Toc440631490"/>
      <w:bookmarkStart w:id="790" w:name="_Toc440875730"/>
      <w:bookmarkStart w:id="791" w:name="_Toc441131754"/>
      <w:bookmarkStart w:id="792" w:name="_Toc465865195"/>
      <w:bookmarkStart w:id="793" w:name="_Toc468975456"/>
      <w:bookmarkStart w:id="794" w:name="_Toc471830482"/>
      <w:bookmarkStart w:id="795" w:name="_Toc498589647"/>
      <w:bookmarkStart w:id="796" w:name="_Ref194833053"/>
      <w:bookmarkStart w:id="797" w:name="_Ref223496951"/>
      <w:bookmarkStart w:id="798"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910732" w:rsidRPr="0010618F" w:rsidRDefault="00910732" w:rsidP="00910732">
      <w:pPr>
        <w:pStyle w:val="2"/>
        <w:ind w:left="1701" w:hanging="1134"/>
        <w:rPr>
          <w:b w:val="0"/>
        </w:rPr>
      </w:pPr>
      <w:bookmarkStart w:id="799" w:name="_Toc461808930"/>
      <w:bookmarkStart w:id="800" w:name="_Toc464120639"/>
      <w:bookmarkStart w:id="801" w:name="_Toc465774618"/>
      <w:bookmarkStart w:id="802" w:name="_Toc498589648"/>
      <w:bookmarkEnd w:id="748"/>
      <w:bookmarkEnd w:id="749"/>
      <w:bookmarkEnd w:id="796"/>
      <w:bookmarkEnd w:id="797"/>
      <w:bookmarkEnd w:id="798"/>
      <w:r w:rsidRPr="0010618F">
        <w:t>Альтернативные предложения</w:t>
      </w:r>
      <w:bookmarkStart w:id="803" w:name="_Ref56252639"/>
      <w:bookmarkEnd w:id="799"/>
      <w:bookmarkEnd w:id="800"/>
      <w:bookmarkEnd w:id="801"/>
      <w:bookmarkEnd w:id="802"/>
    </w:p>
    <w:p w:rsidR="00910732" w:rsidRPr="002D7FEE" w:rsidRDefault="00910732" w:rsidP="00910732">
      <w:pPr>
        <w:pStyle w:val="3"/>
        <w:ind w:left="0" w:firstLine="851"/>
        <w:jc w:val="both"/>
        <w:rPr>
          <w:b w:val="0"/>
          <w:szCs w:val="24"/>
        </w:rPr>
      </w:pPr>
      <w:bookmarkStart w:id="804" w:name="_Toc461808802"/>
      <w:bookmarkStart w:id="805" w:name="_Toc461808931"/>
      <w:bookmarkStart w:id="806" w:name="_Toc464120640"/>
      <w:bookmarkStart w:id="807" w:name="_Toc465774619"/>
      <w:bookmarkStart w:id="808" w:name="_Toc465865197"/>
      <w:bookmarkStart w:id="809" w:name="_Toc468975458"/>
      <w:bookmarkStart w:id="810" w:name="_Toc471830484"/>
      <w:bookmarkStart w:id="811"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3"/>
      <w:bookmarkEnd w:id="804"/>
      <w:bookmarkEnd w:id="805"/>
      <w:bookmarkEnd w:id="806"/>
      <w:bookmarkEnd w:id="807"/>
      <w:bookmarkEnd w:id="808"/>
      <w:bookmarkEnd w:id="809"/>
      <w:bookmarkEnd w:id="810"/>
      <w:bookmarkEnd w:id="811"/>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2" w:name="_Ref440270602"/>
      <w:bookmarkStart w:id="813" w:name="_Toc498589650"/>
      <w:r w:rsidRPr="00E71A48">
        <w:rPr>
          <w:szCs w:val="24"/>
        </w:rPr>
        <w:lastRenderedPageBreak/>
        <w:t>Образцы основных форм документов, включаемых в Заявку</w:t>
      </w:r>
      <w:bookmarkEnd w:id="812"/>
      <w:bookmarkEnd w:id="813"/>
      <w:r w:rsidRPr="00E71A48">
        <w:rPr>
          <w:szCs w:val="24"/>
        </w:rPr>
        <w:t xml:space="preserve"> </w:t>
      </w:r>
    </w:p>
    <w:p w:rsidR="004F4D80" w:rsidRPr="00F647F7" w:rsidRDefault="004F4D80" w:rsidP="004F4D80">
      <w:pPr>
        <w:pStyle w:val="2"/>
      </w:pPr>
      <w:bookmarkStart w:id="814" w:name="_Ref55336310"/>
      <w:bookmarkStart w:id="815" w:name="_Toc57314672"/>
      <w:bookmarkStart w:id="816" w:name="_Toc69728986"/>
      <w:bookmarkStart w:id="817" w:name="_Toc98253919"/>
      <w:bookmarkStart w:id="818" w:name="_Toc165173847"/>
      <w:bookmarkStart w:id="819" w:name="_Toc423423667"/>
      <w:bookmarkStart w:id="820" w:name="_Toc498589651"/>
      <w:r w:rsidRPr="00F647F7">
        <w:t xml:space="preserve">Письмо о подаче оферты </w:t>
      </w:r>
      <w:bookmarkStart w:id="821" w:name="_Ref22846535"/>
      <w:r w:rsidRPr="00F647F7">
        <w:t>(</w:t>
      </w:r>
      <w:bookmarkEnd w:id="821"/>
      <w:r w:rsidRPr="00F647F7">
        <w:t xml:space="preserve">форма </w:t>
      </w:r>
      <w:r w:rsidRPr="00F647F7">
        <w:rPr>
          <w:noProof/>
        </w:rPr>
        <w:t>1</w:t>
      </w:r>
      <w:r w:rsidRPr="00F647F7">
        <w:t>)</w:t>
      </w:r>
      <w:bookmarkEnd w:id="814"/>
      <w:bookmarkEnd w:id="815"/>
      <w:bookmarkEnd w:id="816"/>
      <w:bookmarkEnd w:id="817"/>
      <w:bookmarkEnd w:id="818"/>
      <w:bookmarkEnd w:id="819"/>
      <w:bookmarkEnd w:id="820"/>
    </w:p>
    <w:p w:rsidR="004F4D80" w:rsidRPr="00C236C0" w:rsidRDefault="004F4D80" w:rsidP="004F4D80">
      <w:pPr>
        <w:pStyle w:val="3"/>
        <w:rPr>
          <w:szCs w:val="24"/>
        </w:rPr>
      </w:pPr>
      <w:bookmarkStart w:id="822" w:name="_Toc98253920"/>
      <w:bookmarkStart w:id="823" w:name="_Toc157248174"/>
      <w:bookmarkStart w:id="824" w:name="_Toc157496543"/>
      <w:bookmarkStart w:id="825" w:name="_Toc158206082"/>
      <w:bookmarkStart w:id="826" w:name="_Toc164057767"/>
      <w:bookmarkStart w:id="827" w:name="_Toc164137117"/>
      <w:bookmarkStart w:id="828" w:name="_Toc164161277"/>
      <w:bookmarkStart w:id="829" w:name="_Toc165173848"/>
      <w:bookmarkStart w:id="830" w:name="_Toc439170673"/>
      <w:bookmarkStart w:id="831" w:name="_Toc439172775"/>
      <w:bookmarkStart w:id="832" w:name="_Toc439173219"/>
      <w:bookmarkStart w:id="833" w:name="_Toc439238213"/>
      <w:bookmarkStart w:id="834" w:name="_Toc440361369"/>
      <w:bookmarkStart w:id="835" w:name="_Toc440376124"/>
      <w:bookmarkStart w:id="836" w:name="_Toc465865200"/>
      <w:bookmarkStart w:id="837" w:name="_Toc471830487"/>
      <w:bookmarkStart w:id="838" w:name="_Toc498589652"/>
      <w:r w:rsidRPr="00C236C0">
        <w:rPr>
          <w:szCs w:val="24"/>
        </w:rPr>
        <w:t>Форма письма о подаче оферты</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0" w:name="_Toc98253921"/>
      <w:bookmarkStart w:id="841" w:name="_Toc157248175"/>
      <w:bookmarkStart w:id="842" w:name="_Toc157496544"/>
      <w:bookmarkStart w:id="843" w:name="_Toc158206083"/>
      <w:bookmarkStart w:id="844" w:name="_Toc164057768"/>
      <w:bookmarkStart w:id="845" w:name="_Toc164137118"/>
      <w:bookmarkStart w:id="846" w:name="_Toc164161278"/>
      <w:bookmarkStart w:id="847" w:name="_Toc165173849"/>
      <w:r>
        <w:rPr>
          <w:b/>
          <w:szCs w:val="24"/>
        </w:rPr>
        <w:br w:type="page"/>
      </w:r>
    </w:p>
    <w:p w:rsidR="004F4D80" w:rsidRPr="00C236C0" w:rsidRDefault="004F4D80" w:rsidP="004F4D80">
      <w:pPr>
        <w:pStyle w:val="3"/>
        <w:rPr>
          <w:szCs w:val="24"/>
        </w:rPr>
      </w:pPr>
      <w:bookmarkStart w:id="848" w:name="_Toc439170674"/>
      <w:bookmarkStart w:id="849" w:name="_Toc439172776"/>
      <w:bookmarkStart w:id="850" w:name="_Toc439173220"/>
      <w:bookmarkStart w:id="851" w:name="_Toc439238214"/>
      <w:bookmarkStart w:id="852" w:name="_Toc439252762"/>
      <w:bookmarkStart w:id="853" w:name="_Toc439323736"/>
      <w:bookmarkStart w:id="854" w:name="_Toc440361370"/>
      <w:bookmarkStart w:id="855" w:name="_Toc440376125"/>
      <w:bookmarkStart w:id="856" w:name="_Toc440376252"/>
      <w:bookmarkStart w:id="857" w:name="_Toc440382510"/>
      <w:bookmarkStart w:id="858" w:name="_Toc440447180"/>
      <w:bookmarkStart w:id="859" w:name="_Toc440620860"/>
      <w:bookmarkStart w:id="860" w:name="_Toc440631495"/>
      <w:bookmarkStart w:id="861" w:name="_Toc440875734"/>
      <w:bookmarkStart w:id="862" w:name="_Toc441131758"/>
      <w:bookmarkStart w:id="863" w:name="_Toc465865201"/>
      <w:bookmarkStart w:id="864" w:name="_Toc471830488"/>
      <w:bookmarkStart w:id="865" w:name="_Toc498589653"/>
      <w:r w:rsidRPr="00C236C0">
        <w:rPr>
          <w:szCs w:val="24"/>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AF719C">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AF719C">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AF719C">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6" w:name="_Ref55335821"/>
      <w:bookmarkStart w:id="867" w:name="_Ref55336345"/>
      <w:bookmarkStart w:id="868" w:name="_Toc57314674"/>
      <w:bookmarkStart w:id="869" w:name="_Toc69728988"/>
      <w:bookmarkStart w:id="870" w:name="_Toc98253922"/>
      <w:bookmarkStart w:id="871" w:name="_Toc165173850"/>
      <w:r>
        <w:br w:type="page"/>
      </w:r>
    </w:p>
    <w:p w:rsidR="00920CB0" w:rsidRDefault="00920CB0" w:rsidP="00920CB0">
      <w:pPr>
        <w:pStyle w:val="3"/>
        <w:rPr>
          <w:szCs w:val="24"/>
        </w:rPr>
      </w:pPr>
      <w:bookmarkStart w:id="872" w:name="_Ref440271964"/>
      <w:bookmarkStart w:id="873" w:name="_Toc440361371"/>
      <w:bookmarkStart w:id="874" w:name="_Toc440376126"/>
      <w:bookmarkStart w:id="875" w:name="_Toc498589654"/>
      <w:r>
        <w:rPr>
          <w:szCs w:val="24"/>
        </w:rPr>
        <w:lastRenderedPageBreak/>
        <w:t>Антикоррупционные обязательства (Форма 1.1).</w:t>
      </w:r>
      <w:bookmarkEnd w:id="872"/>
      <w:bookmarkEnd w:id="873"/>
      <w:bookmarkEnd w:id="874"/>
      <w:bookmarkEnd w:id="875"/>
    </w:p>
    <w:p w:rsidR="00920CB0" w:rsidRPr="00920CB0" w:rsidRDefault="00920CB0" w:rsidP="001405FA">
      <w:pPr>
        <w:pStyle w:val="3"/>
        <w:numPr>
          <w:ilvl w:val="3"/>
          <w:numId w:val="70"/>
        </w:numPr>
        <w:rPr>
          <w:b w:val="0"/>
          <w:szCs w:val="24"/>
        </w:rPr>
      </w:pPr>
      <w:bookmarkStart w:id="876" w:name="_Toc439238216"/>
      <w:bookmarkStart w:id="877" w:name="_Toc439252764"/>
      <w:bookmarkStart w:id="878" w:name="_Toc439323738"/>
      <w:bookmarkStart w:id="879" w:name="_Toc440361372"/>
      <w:bookmarkStart w:id="880" w:name="_Toc440376127"/>
      <w:bookmarkStart w:id="881" w:name="_Toc440376254"/>
      <w:bookmarkStart w:id="882" w:name="_Toc440382512"/>
      <w:bookmarkStart w:id="883" w:name="_Toc440447182"/>
      <w:bookmarkStart w:id="884" w:name="_Toc440620862"/>
      <w:bookmarkStart w:id="885" w:name="_Toc440631497"/>
      <w:bookmarkStart w:id="886" w:name="_Toc440875736"/>
      <w:bookmarkStart w:id="887" w:name="_Toc441131760"/>
      <w:bookmarkStart w:id="888" w:name="_Toc465865203"/>
      <w:bookmarkStart w:id="889" w:name="_Toc471830490"/>
      <w:bookmarkStart w:id="890" w:name="_Toc498589655"/>
      <w:r w:rsidRPr="00920CB0">
        <w:rPr>
          <w:b w:val="0"/>
          <w:szCs w:val="24"/>
        </w:rPr>
        <w:t xml:space="preserve">Форма </w:t>
      </w:r>
      <w:r>
        <w:rPr>
          <w:b w:val="0"/>
          <w:szCs w:val="24"/>
        </w:rPr>
        <w:t>Антикоррупционных обязательств</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39"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1" w:name="_Toc423423668"/>
      <w:bookmarkStart w:id="892" w:name="_Ref440271072"/>
      <w:bookmarkStart w:id="893" w:name="_Ref440273986"/>
      <w:bookmarkStart w:id="894" w:name="_Ref440274337"/>
      <w:bookmarkStart w:id="895" w:name="_Ref440274913"/>
      <w:bookmarkStart w:id="896" w:name="_Ref440284918"/>
      <w:bookmarkStart w:id="897"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6"/>
      <w:bookmarkEnd w:id="867"/>
      <w:bookmarkEnd w:id="868"/>
      <w:bookmarkEnd w:id="869"/>
      <w:bookmarkEnd w:id="870"/>
      <w:bookmarkEnd w:id="871"/>
      <w:bookmarkEnd w:id="891"/>
      <w:bookmarkEnd w:id="892"/>
      <w:bookmarkEnd w:id="893"/>
      <w:bookmarkEnd w:id="894"/>
      <w:bookmarkEnd w:id="895"/>
      <w:bookmarkEnd w:id="896"/>
      <w:bookmarkEnd w:id="89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8" w:name="_Toc98253923"/>
      <w:bookmarkStart w:id="899" w:name="_Toc157248177"/>
      <w:bookmarkStart w:id="900" w:name="_Toc157496546"/>
      <w:bookmarkStart w:id="901" w:name="_Toc158206085"/>
      <w:bookmarkStart w:id="902" w:name="_Toc164057770"/>
      <w:bookmarkStart w:id="903" w:name="_Toc164137120"/>
      <w:bookmarkStart w:id="904" w:name="_Toc164161280"/>
      <w:bookmarkStart w:id="905" w:name="_Toc165173851"/>
      <w:bookmarkStart w:id="906" w:name="_Ref264038986"/>
      <w:bookmarkStart w:id="907" w:name="_Ref264359294"/>
      <w:bookmarkStart w:id="908" w:name="_Toc439170676"/>
      <w:bookmarkStart w:id="909" w:name="_Toc439172778"/>
      <w:bookmarkStart w:id="910" w:name="_Toc439173222"/>
      <w:bookmarkStart w:id="911" w:name="_Toc439238218"/>
      <w:bookmarkStart w:id="912" w:name="_Toc439252766"/>
      <w:bookmarkStart w:id="913" w:name="_Toc439323740"/>
      <w:bookmarkStart w:id="914" w:name="_Toc440361374"/>
      <w:bookmarkStart w:id="915" w:name="_Toc440376129"/>
      <w:bookmarkStart w:id="916" w:name="_Toc440376256"/>
      <w:bookmarkStart w:id="917" w:name="_Toc440382514"/>
      <w:bookmarkStart w:id="918" w:name="_Toc440447184"/>
      <w:bookmarkStart w:id="919" w:name="_Toc440620864"/>
      <w:bookmarkStart w:id="920" w:name="_Toc440631499"/>
      <w:bookmarkStart w:id="921" w:name="_Toc440875738"/>
      <w:bookmarkStart w:id="922" w:name="_Toc441131762"/>
      <w:bookmarkStart w:id="923" w:name="_Toc465865205"/>
      <w:bookmarkStart w:id="924" w:name="_Toc468975466"/>
      <w:bookmarkStart w:id="925" w:name="_Toc471830492"/>
      <w:bookmarkStart w:id="926" w:name="_Toc498589657"/>
      <w:r w:rsidRPr="00C236C0">
        <w:rPr>
          <w:szCs w:val="24"/>
        </w:rPr>
        <w:t xml:space="preserve">Форма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00492C8B">
        <w:rPr>
          <w:szCs w:val="24"/>
        </w:rPr>
        <w:t>Сводной таблицы стоимости</w:t>
      </w:r>
      <w:bookmarkEnd w:id="912"/>
      <w:bookmarkEnd w:id="913"/>
      <w:bookmarkEnd w:id="914"/>
      <w:bookmarkEnd w:id="915"/>
      <w:bookmarkEnd w:id="916"/>
      <w:bookmarkEnd w:id="917"/>
      <w:bookmarkEnd w:id="918"/>
      <w:bookmarkEnd w:id="919"/>
      <w:bookmarkEnd w:id="920"/>
      <w:bookmarkEnd w:id="921"/>
      <w:r w:rsidR="001C4BB0" w:rsidRPr="001C4BB0">
        <w:rPr>
          <w:bCs w:val="0"/>
          <w:szCs w:val="24"/>
        </w:rPr>
        <w:t xml:space="preserve"> </w:t>
      </w:r>
      <w:r w:rsidR="001C4BB0" w:rsidRPr="005D252F">
        <w:rPr>
          <w:bCs w:val="0"/>
          <w:szCs w:val="24"/>
        </w:rPr>
        <w:t>работ</w:t>
      </w:r>
      <w:bookmarkEnd w:id="922"/>
      <w:bookmarkEnd w:id="923"/>
      <w:bookmarkEnd w:id="924"/>
      <w:bookmarkEnd w:id="925"/>
      <w:bookmarkEnd w:id="92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7" w:name="_Toc176765534"/>
      <w:bookmarkStart w:id="928" w:name="_Toc198979983"/>
      <w:bookmarkStart w:id="929" w:name="_Toc217466315"/>
      <w:bookmarkStart w:id="930" w:name="_Toc217702856"/>
      <w:bookmarkStart w:id="931" w:name="_Toc233601974"/>
      <w:bookmarkStart w:id="932" w:name="_Toc263343460"/>
      <w:r w:rsidRPr="00F647F7">
        <w:rPr>
          <w:b w:val="0"/>
          <w:szCs w:val="24"/>
        </w:rPr>
        <w:br w:type="page"/>
      </w:r>
      <w:bookmarkStart w:id="933" w:name="_Toc439170677"/>
      <w:bookmarkStart w:id="934" w:name="_Toc439172779"/>
      <w:bookmarkStart w:id="935" w:name="_Toc439173223"/>
      <w:bookmarkStart w:id="936" w:name="_Toc439238219"/>
      <w:bookmarkStart w:id="937" w:name="_Toc439252767"/>
      <w:bookmarkStart w:id="938" w:name="_Toc439323741"/>
      <w:bookmarkStart w:id="939" w:name="_Toc440361375"/>
      <w:bookmarkStart w:id="940" w:name="_Toc440376130"/>
      <w:bookmarkStart w:id="941" w:name="_Toc440376257"/>
      <w:bookmarkStart w:id="942" w:name="_Toc440382515"/>
      <w:bookmarkStart w:id="943" w:name="_Toc440447185"/>
      <w:bookmarkStart w:id="944" w:name="_Toc440620865"/>
      <w:bookmarkStart w:id="945" w:name="_Toc440631500"/>
      <w:bookmarkStart w:id="946" w:name="_Toc440875739"/>
      <w:bookmarkStart w:id="947" w:name="_Toc441131763"/>
      <w:bookmarkStart w:id="948" w:name="_Toc465865206"/>
      <w:bookmarkStart w:id="949" w:name="_Toc468975467"/>
      <w:bookmarkStart w:id="950" w:name="_Toc471830493"/>
      <w:bookmarkStart w:id="951" w:name="_Toc498589658"/>
      <w:r w:rsidRPr="00C236C0">
        <w:rPr>
          <w:szCs w:val="24"/>
        </w:rPr>
        <w:lastRenderedPageBreak/>
        <w:t>Инструкции по заполнению</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AF719C">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2" w:name="_Ref86826666"/>
      <w:bookmarkStart w:id="953" w:name="_Toc90385112"/>
      <w:bookmarkStart w:id="954" w:name="_Toc98253925"/>
      <w:bookmarkStart w:id="955" w:name="_Toc165173853"/>
      <w:bookmarkStart w:id="956"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7" w:name="_Ref440537086"/>
      <w:bookmarkStart w:id="958"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2"/>
      <w:bookmarkEnd w:id="953"/>
      <w:bookmarkEnd w:id="954"/>
      <w:bookmarkEnd w:id="955"/>
      <w:bookmarkEnd w:id="956"/>
      <w:bookmarkEnd w:id="957"/>
      <w:bookmarkEnd w:id="95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59" w:name="_Toc90385113"/>
      <w:bookmarkStart w:id="960" w:name="_Toc98253926"/>
      <w:bookmarkStart w:id="961" w:name="_Toc157248180"/>
      <w:bookmarkStart w:id="962" w:name="_Toc157496549"/>
      <w:bookmarkStart w:id="963" w:name="_Toc158206088"/>
      <w:bookmarkStart w:id="964" w:name="_Toc164057773"/>
      <w:bookmarkStart w:id="965" w:name="_Toc164137123"/>
      <w:bookmarkStart w:id="966" w:name="_Toc164161283"/>
      <w:bookmarkStart w:id="967" w:name="_Toc165173854"/>
      <w:bookmarkStart w:id="968" w:name="_Ref193690005"/>
      <w:bookmarkStart w:id="969" w:name="_Toc439170679"/>
      <w:bookmarkStart w:id="970" w:name="_Toc439172781"/>
      <w:bookmarkStart w:id="971" w:name="_Toc439173225"/>
      <w:bookmarkStart w:id="972" w:name="_Toc439238221"/>
      <w:bookmarkStart w:id="973" w:name="_Toc439252769"/>
      <w:bookmarkStart w:id="974" w:name="_Toc439323743"/>
      <w:bookmarkStart w:id="975" w:name="_Toc440361377"/>
      <w:bookmarkStart w:id="976" w:name="_Toc440376132"/>
      <w:bookmarkStart w:id="977" w:name="_Toc440376259"/>
      <w:bookmarkStart w:id="978" w:name="_Toc440382517"/>
      <w:bookmarkStart w:id="979" w:name="_Toc440447187"/>
      <w:bookmarkStart w:id="980" w:name="_Toc440620867"/>
      <w:bookmarkStart w:id="981" w:name="_Toc440631502"/>
      <w:bookmarkStart w:id="982" w:name="_Toc440875741"/>
      <w:bookmarkStart w:id="983" w:name="_Toc441131765"/>
      <w:bookmarkStart w:id="984" w:name="_Toc465865208"/>
      <w:bookmarkStart w:id="985" w:name="_Toc468975469"/>
      <w:bookmarkStart w:id="986" w:name="_Toc471830495"/>
      <w:bookmarkStart w:id="987" w:name="_Toc498589660"/>
      <w:r w:rsidRPr="00C236C0">
        <w:rPr>
          <w:szCs w:val="24"/>
        </w:rPr>
        <w:t xml:space="preserve">Форма </w:t>
      </w:r>
      <w:bookmarkEnd w:id="959"/>
      <w:bookmarkEnd w:id="960"/>
      <w:bookmarkEnd w:id="961"/>
      <w:bookmarkEnd w:id="962"/>
      <w:bookmarkEnd w:id="963"/>
      <w:bookmarkEnd w:id="964"/>
      <w:bookmarkEnd w:id="965"/>
      <w:bookmarkEnd w:id="966"/>
      <w:bookmarkEnd w:id="967"/>
      <w:bookmarkEnd w:id="968"/>
      <w:r w:rsidRPr="00C236C0">
        <w:rPr>
          <w:szCs w:val="24"/>
        </w:rPr>
        <w:t>технического предложения</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8" w:name="_Ref55335818"/>
      <w:bookmarkStart w:id="989" w:name="_Ref55336334"/>
      <w:bookmarkStart w:id="990" w:name="_Toc57314673"/>
      <w:bookmarkStart w:id="991" w:name="_Toc69728987"/>
      <w:bookmarkStart w:id="992" w:name="_Toc98253928"/>
      <w:bookmarkStart w:id="993" w:name="_Toc165173856"/>
      <w:bookmarkStart w:id="994" w:name="_Ref194749150"/>
      <w:bookmarkStart w:id="995" w:name="_Ref194750368"/>
      <w:bookmarkStart w:id="996" w:name="_Ref89649494"/>
      <w:bookmarkStart w:id="99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AF719C">
        <w:rPr>
          <w:i/>
          <w:color w:val="000000"/>
        </w:rPr>
        <w:t>4</w:t>
      </w:r>
      <w:r w:rsidR="00C55095">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AF719C">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8" w:name="_Toc176765537"/>
      <w:bookmarkStart w:id="999" w:name="_Toc198979986"/>
      <w:bookmarkStart w:id="1000" w:name="_Toc217466321"/>
      <w:bookmarkStart w:id="1001" w:name="_Toc217702859"/>
      <w:bookmarkStart w:id="1002" w:name="_Toc233601977"/>
      <w:bookmarkStart w:id="1003" w:name="_Toc263343463"/>
      <w:bookmarkStart w:id="1004" w:name="_Toc439170680"/>
      <w:bookmarkStart w:id="1005" w:name="_Toc439172782"/>
      <w:bookmarkStart w:id="1006" w:name="_Toc439173226"/>
      <w:bookmarkStart w:id="1007" w:name="_Toc439238222"/>
      <w:bookmarkStart w:id="1008" w:name="_Toc439252770"/>
      <w:bookmarkStart w:id="1009" w:name="_Toc439323744"/>
      <w:bookmarkStart w:id="1010" w:name="_Toc440361378"/>
      <w:bookmarkStart w:id="1011" w:name="_Toc440376133"/>
      <w:bookmarkStart w:id="1012" w:name="_Toc440376260"/>
      <w:bookmarkStart w:id="1013" w:name="_Toc440382518"/>
      <w:bookmarkStart w:id="1014" w:name="_Toc440447188"/>
      <w:bookmarkStart w:id="1015" w:name="_Toc440620868"/>
      <w:bookmarkStart w:id="1016" w:name="_Toc440631503"/>
      <w:bookmarkStart w:id="1017" w:name="_Toc440875742"/>
      <w:bookmarkStart w:id="1018" w:name="_Toc441131766"/>
      <w:bookmarkStart w:id="1019" w:name="_Toc465865209"/>
      <w:bookmarkStart w:id="1020" w:name="_Toc468975470"/>
      <w:bookmarkStart w:id="1021" w:name="_Toc471830496"/>
      <w:bookmarkStart w:id="1022" w:name="_Toc498589661"/>
      <w:r w:rsidRPr="00C236C0">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3"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4" w:name="_Toc423423670"/>
      <w:bookmarkStart w:id="1025" w:name="_Ref440271036"/>
      <w:bookmarkStart w:id="1026" w:name="_Ref440274366"/>
      <w:bookmarkStart w:id="1027" w:name="_Ref440274902"/>
      <w:bookmarkStart w:id="1028" w:name="_Ref440284947"/>
      <w:bookmarkStart w:id="1029" w:name="_Ref440361140"/>
      <w:bookmarkStart w:id="1030"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8"/>
      <w:bookmarkEnd w:id="989"/>
      <w:bookmarkEnd w:id="990"/>
      <w:bookmarkEnd w:id="991"/>
      <w:bookmarkEnd w:id="992"/>
      <w:bookmarkEnd w:id="993"/>
      <w:bookmarkEnd w:id="994"/>
      <w:bookmarkEnd w:id="995"/>
      <w:bookmarkEnd w:id="1023"/>
      <w:bookmarkEnd w:id="1024"/>
      <w:bookmarkEnd w:id="1025"/>
      <w:bookmarkEnd w:id="1026"/>
      <w:bookmarkEnd w:id="1027"/>
      <w:bookmarkEnd w:id="1028"/>
      <w:bookmarkEnd w:id="1029"/>
      <w:bookmarkEnd w:id="10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1" w:name="_Toc98253929"/>
      <w:bookmarkStart w:id="1032" w:name="_Toc157248183"/>
      <w:bookmarkStart w:id="1033" w:name="_Toc157496552"/>
      <w:bookmarkStart w:id="1034" w:name="_Toc158206091"/>
      <w:bookmarkStart w:id="1035" w:name="_Toc164057776"/>
      <w:bookmarkStart w:id="1036" w:name="_Toc164137126"/>
      <w:bookmarkStart w:id="1037" w:name="_Toc164161286"/>
      <w:bookmarkStart w:id="1038" w:name="_Toc165173857"/>
      <w:bookmarkStart w:id="1039" w:name="_Toc439170682"/>
      <w:bookmarkStart w:id="1040" w:name="_Toc439172784"/>
      <w:bookmarkStart w:id="1041" w:name="_Toc439173228"/>
      <w:bookmarkStart w:id="1042" w:name="_Toc439238224"/>
      <w:bookmarkStart w:id="1043" w:name="_Toc439252772"/>
      <w:bookmarkStart w:id="1044" w:name="_Toc439323746"/>
      <w:bookmarkStart w:id="1045" w:name="_Toc440361380"/>
      <w:bookmarkStart w:id="1046" w:name="_Toc440376135"/>
      <w:bookmarkStart w:id="1047" w:name="_Toc440376262"/>
      <w:bookmarkStart w:id="1048" w:name="_Toc440382520"/>
      <w:bookmarkStart w:id="1049" w:name="_Toc440447190"/>
      <w:bookmarkStart w:id="1050" w:name="_Toc440620870"/>
      <w:bookmarkStart w:id="1051" w:name="_Toc440631505"/>
      <w:bookmarkStart w:id="1052" w:name="_Toc440875744"/>
      <w:bookmarkStart w:id="1053" w:name="_Toc441131768"/>
      <w:bookmarkStart w:id="1054" w:name="_Toc465865211"/>
      <w:bookmarkStart w:id="1055" w:name="_Toc468975472"/>
      <w:bookmarkStart w:id="1056" w:name="_Toc471830498"/>
      <w:bookmarkStart w:id="1057" w:name="_Toc498589663"/>
      <w:r w:rsidRPr="00F647F7">
        <w:rPr>
          <w:b w:val="0"/>
          <w:szCs w:val="24"/>
        </w:rPr>
        <w:t xml:space="preserve">Форма </w:t>
      </w:r>
      <w:bookmarkEnd w:id="1031"/>
      <w:r w:rsidRPr="00F647F7">
        <w:rPr>
          <w:b w:val="0"/>
          <w:szCs w:val="24"/>
        </w:rPr>
        <w:t xml:space="preserve">графика </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00C22199">
        <w:rPr>
          <w:b w:val="0"/>
          <w:szCs w:val="24"/>
        </w:rPr>
        <w:t>выполнения работ</w:t>
      </w:r>
      <w:bookmarkEnd w:id="1050"/>
      <w:bookmarkEnd w:id="1051"/>
      <w:bookmarkEnd w:id="1052"/>
      <w:bookmarkEnd w:id="1053"/>
      <w:bookmarkEnd w:id="1054"/>
      <w:bookmarkEnd w:id="1055"/>
      <w:bookmarkEnd w:id="1056"/>
      <w:bookmarkEnd w:id="10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8" w:name="_Toc171070556"/>
      <w:bookmarkStart w:id="1059" w:name="_Toc98253927"/>
      <w:bookmarkStart w:id="1060" w:name="_Toc176605808"/>
      <w:bookmarkStart w:id="1061" w:name="_Toc176611017"/>
      <w:bookmarkStart w:id="1062" w:name="_Toc176611073"/>
      <w:bookmarkStart w:id="1063" w:name="_Toc176668676"/>
      <w:bookmarkStart w:id="1064" w:name="_Toc176684336"/>
      <w:bookmarkStart w:id="1065" w:name="_Toc176746279"/>
      <w:bookmarkStart w:id="1066" w:name="_Toc176747346"/>
      <w:bookmarkStart w:id="1067" w:name="_Toc198979988"/>
      <w:bookmarkStart w:id="1068" w:name="_Toc217466324"/>
      <w:bookmarkStart w:id="1069" w:name="_Toc217702862"/>
      <w:bookmarkStart w:id="1070" w:name="_Toc233601980"/>
      <w:bookmarkStart w:id="1071" w:name="_Toc263343466"/>
      <w:r w:rsidRPr="00F647F7">
        <w:rPr>
          <w:b w:val="0"/>
          <w:szCs w:val="24"/>
        </w:rPr>
        <w:br w:type="page"/>
      </w:r>
      <w:bookmarkStart w:id="1072" w:name="_Toc439170683"/>
      <w:bookmarkStart w:id="1073" w:name="_Toc439172785"/>
      <w:bookmarkStart w:id="1074" w:name="_Toc439173229"/>
      <w:bookmarkStart w:id="1075" w:name="_Toc439238225"/>
      <w:bookmarkStart w:id="1076" w:name="_Toc439252773"/>
      <w:bookmarkStart w:id="1077" w:name="_Toc439323747"/>
      <w:bookmarkStart w:id="1078" w:name="_Toc440361381"/>
      <w:bookmarkStart w:id="1079" w:name="_Toc440376136"/>
      <w:bookmarkStart w:id="1080" w:name="_Toc440376263"/>
      <w:bookmarkStart w:id="1081" w:name="_Toc440382521"/>
      <w:bookmarkStart w:id="1082" w:name="_Toc440447191"/>
      <w:bookmarkStart w:id="1083" w:name="_Toc440620871"/>
      <w:bookmarkStart w:id="1084" w:name="_Toc440631506"/>
      <w:bookmarkStart w:id="1085" w:name="_Toc440875745"/>
      <w:bookmarkStart w:id="1086" w:name="_Toc441131769"/>
      <w:bookmarkStart w:id="1087" w:name="_Toc465865212"/>
      <w:bookmarkStart w:id="1088" w:name="_Toc468975473"/>
      <w:bookmarkStart w:id="1089" w:name="_Toc471830499"/>
      <w:bookmarkStart w:id="1090" w:name="_Toc498589664"/>
      <w:r w:rsidRPr="00F647F7">
        <w:rPr>
          <w:b w:val="0"/>
          <w:szCs w:val="24"/>
        </w:rPr>
        <w:lastRenderedPageBreak/>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1" w:name="_Hlt22846931"/>
      <w:bookmarkStart w:id="1092" w:name="_Ref440361439"/>
      <w:bookmarkStart w:id="1093" w:name="_Ref440361914"/>
      <w:bookmarkStart w:id="1094" w:name="_Ref440361959"/>
      <w:bookmarkStart w:id="1095" w:name="_Toc498589665"/>
      <w:bookmarkStart w:id="1096" w:name="_Ref93264992"/>
      <w:bookmarkStart w:id="1097" w:name="_Ref93265116"/>
      <w:bookmarkStart w:id="1098" w:name="_Toc98253933"/>
      <w:bookmarkStart w:id="1099" w:name="_Toc165173859"/>
      <w:bookmarkStart w:id="1100" w:name="_Toc423423671"/>
      <w:bookmarkEnd w:id="109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2"/>
      <w:bookmarkEnd w:id="1093"/>
      <w:bookmarkEnd w:id="1094"/>
      <w:bookmarkEnd w:id="10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1" w:name="_Toc440361383"/>
      <w:bookmarkStart w:id="1102" w:name="_Toc440376138"/>
      <w:bookmarkStart w:id="1103" w:name="_Toc440376265"/>
      <w:bookmarkStart w:id="1104" w:name="_Toc440382523"/>
      <w:bookmarkStart w:id="1105" w:name="_Toc440447193"/>
      <w:bookmarkStart w:id="1106" w:name="_Toc440620873"/>
      <w:bookmarkStart w:id="1107" w:name="_Toc440631508"/>
      <w:bookmarkStart w:id="1108" w:name="_Toc440875747"/>
      <w:bookmarkStart w:id="1109" w:name="_Toc441131771"/>
      <w:bookmarkStart w:id="1110" w:name="_Toc465865214"/>
      <w:bookmarkStart w:id="1111" w:name="_Toc468975475"/>
      <w:bookmarkStart w:id="1112" w:name="_Toc471830501"/>
      <w:bookmarkStart w:id="1113" w:name="_Toc498589666"/>
      <w:r w:rsidRPr="00F647F7">
        <w:rPr>
          <w:b w:val="0"/>
          <w:szCs w:val="24"/>
        </w:rPr>
        <w:t xml:space="preserve">Форма графика </w:t>
      </w:r>
      <w:r>
        <w:rPr>
          <w:b w:val="0"/>
          <w:szCs w:val="24"/>
        </w:rPr>
        <w:t xml:space="preserve">оплаты </w:t>
      </w:r>
      <w:bookmarkEnd w:id="1101"/>
      <w:bookmarkEnd w:id="1102"/>
      <w:bookmarkEnd w:id="1103"/>
      <w:bookmarkEnd w:id="1104"/>
      <w:bookmarkEnd w:id="1105"/>
      <w:r w:rsidR="00FB7116">
        <w:rPr>
          <w:b w:val="0"/>
          <w:szCs w:val="24"/>
        </w:rPr>
        <w:t>выполнения работ</w:t>
      </w:r>
      <w:bookmarkEnd w:id="1106"/>
      <w:bookmarkEnd w:id="1107"/>
      <w:bookmarkEnd w:id="1108"/>
      <w:bookmarkEnd w:id="1109"/>
      <w:bookmarkEnd w:id="1110"/>
      <w:bookmarkEnd w:id="1111"/>
      <w:bookmarkEnd w:id="1112"/>
      <w:bookmarkEnd w:id="11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4" w:name="_Toc440361384"/>
      <w:bookmarkStart w:id="1115" w:name="_Toc440376139"/>
      <w:bookmarkStart w:id="1116" w:name="_Toc440376266"/>
      <w:bookmarkStart w:id="1117" w:name="_Toc440382524"/>
      <w:bookmarkStart w:id="1118" w:name="_Toc440447194"/>
      <w:bookmarkStart w:id="1119" w:name="_Toc440620874"/>
      <w:bookmarkStart w:id="1120" w:name="_Toc440631509"/>
      <w:bookmarkStart w:id="1121" w:name="_Toc440875748"/>
      <w:bookmarkStart w:id="1122" w:name="_Toc441131772"/>
      <w:bookmarkStart w:id="1123" w:name="_Toc465865215"/>
      <w:bookmarkStart w:id="1124" w:name="_Toc468975476"/>
      <w:bookmarkStart w:id="1125" w:name="_Toc471830502"/>
      <w:bookmarkStart w:id="1126" w:name="_Toc498589667"/>
      <w:r w:rsidRPr="00F647F7">
        <w:rPr>
          <w:b w:val="0"/>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7" w:name="_Ref440361531"/>
      <w:bookmarkStart w:id="1128" w:name="_Ref440361610"/>
      <w:bookmarkStart w:id="1129"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6"/>
      <w:bookmarkEnd w:id="997"/>
      <w:bookmarkEnd w:id="1096"/>
      <w:bookmarkEnd w:id="1097"/>
      <w:bookmarkEnd w:id="1098"/>
      <w:bookmarkEnd w:id="1099"/>
      <w:bookmarkEnd w:id="1100"/>
      <w:bookmarkEnd w:id="1127"/>
      <w:bookmarkEnd w:id="1128"/>
      <w:bookmarkEnd w:id="11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0" w:name="_Toc439170685"/>
      <w:bookmarkStart w:id="1131" w:name="_Toc439172787"/>
      <w:bookmarkStart w:id="1132" w:name="_Toc439173231"/>
      <w:bookmarkStart w:id="1133" w:name="_Toc439238227"/>
      <w:bookmarkStart w:id="1134" w:name="_Toc439252775"/>
      <w:bookmarkStart w:id="1135" w:name="_Toc439323749"/>
      <w:bookmarkStart w:id="1136" w:name="_Toc440361386"/>
      <w:bookmarkStart w:id="1137" w:name="_Toc440376141"/>
      <w:bookmarkStart w:id="1138" w:name="_Toc440376268"/>
      <w:bookmarkStart w:id="1139" w:name="_Toc440382526"/>
      <w:bookmarkStart w:id="1140" w:name="_Toc440447196"/>
      <w:bookmarkStart w:id="1141" w:name="_Toc440620876"/>
      <w:bookmarkStart w:id="1142" w:name="_Toc440631511"/>
      <w:bookmarkStart w:id="1143" w:name="_Toc440875750"/>
      <w:bookmarkStart w:id="1144" w:name="_Toc441131774"/>
      <w:bookmarkStart w:id="1145" w:name="_Toc465865217"/>
      <w:bookmarkStart w:id="1146" w:name="_Toc468975478"/>
      <w:bookmarkStart w:id="1147" w:name="_Toc471830504"/>
      <w:bookmarkStart w:id="1148" w:name="_Toc498589669"/>
      <w:bookmarkStart w:id="1149" w:name="_Toc157248186"/>
      <w:bookmarkStart w:id="1150" w:name="_Toc157496555"/>
      <w:bookmarkStart w:id="1151" w:name="_Toc158206094"/>
      <w:bookmarkStart w:id="1152" w:name="_Toc164057779"/>
      <w:bookmarkStart w:id="1153" w:name="_Toc164137129"/>
      <w:bookmarkStart w:id="1154" w:name="_Toc164161289"/>
      <w:bookmarkStart w:id="115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sidRPr="00F647F7">
        <w:rPr>
          <w:b w:val="0"/>
          <w:szCs w:val="24"/>
        </w:rPr>
        <w:t xml:space="preserve"> </w:t>
      </w:r>
      <w:bookmarkEnd w:id="1149"/>
      <w:bookmarkEnd w:id="1150"/>
      <w:bookmarkEnd w:id="1151"/>
      <w:bookmarkEnd w:id="1152"/>
      <w:bookmarkEnd w:id="1153"/>
      <w:bookmarkEnd w:id="1154"/>
      <w:bookmarkEnd w:id="11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AF719C">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AF719C">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6" w:name="_Toc439170686"/>
      <w:bookmarkStart w:id="1157" w:name="_Toc439172788"/>
      <w:bookmarkStart w:id="1158" w:name="_Toc439173232"/>
      <w:bookmarkStart w:id="1159" w:name="_Toc439238228"/>
      <w:bookmarkStart w:id="1160" w:name="_Toc439252776"/>
      <w:bookmarkStart w:id="1161" w:name="_Toc439323750"/>
      <w:bookmarkStart w:id="1162" w:name="_Toc440361387"/>
      <w:bookmarkStart w:id="1163" w:name="_Toc440376142"/>
      <w:bookmarkStart w:id="1164" w:name="_Toc440376269"/>
      <w:bookmarkStart w:id="1165" w:name="_Toc440382527"/>
      <w:bookmarkStart w:id="1166" w:name="_Toc440447197"/>
      <w:bookmarkStart w:id="1167" w:name="_Toc440620877"/>
      <w:bookmarkStart w:id="1168" w:name="_Toc440631512"/>
      <w:bookmarkStart w:id="1169" w:name="_Toc440875751"/>
      <w:bookmarkStart w:id="1170" w:name="_Toc441131775"/>
      <w:bookmarkStart w:id="1171" w:name="_Toc465865218"/>
      <w:bookmarkStart w:id="1172" w:name="_Toc468975479"/>
      <w:bookmarkStart w:id="1173" w:name="_Toc471830505"/>
      <w:bookmarkStart w:id="1174"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AF719C">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AF719C">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5" w:name="_Ref55335823"/>
      <w:bookmarkStart w:id="1176" w:name="_Ref55336359"/>
      <w:bookmarkStart w:id="1177" w:name="_Toc57314675"/>
      <w:bookmarkStart w:id="1178" w:name="_Toc69728989"/>
      <w:bookmarkStart w:id="1179" w:name="_Toc98253939"/>
      <w:bookmarkStart w:id="1180" w:name="_Toc165173865"/>
      <w:bookmarkStart w:id="1181" w:name="_Toc423423672"/>
      <w:bookmarkStart w:id="1182" w:name="_Toc498589671"/>
      <w:bookmarkEnd w:id="839"/>
      <w:r w:rsidRPr="00F647F7">
        <w:lastRenderedPageBreak/>
        <w:t xml:space="preserve">Анкета (форма </w:t>
      </w:r>
      <w:r w:rsidR="00B8118F">
        <w:t>7</w:t>
      </w:r>
      <w:r w:rsidRPr="00F647F7">
        <w:t>)</w:t>
      </w:r>
      <w:bookmarkEnd w:id="1175"/>
      <w:bookmarkEnd w:id="1176"/>
      <w:bookmarkEnd w:id="1177"/>
      <w:bookmarkEnd w:id="1178"/>
      <w:bookmarkEnd w:id="1179"/>
      <w:bookmarkEnd w:id="1180"/>
      <w:bookmarkEnd w:id="1181"/>
      <w:bookmarkEnd w:id="1182"/>
    </w:p>
    <w:p w:rsidR="004F4D80" w:rsidRPr="00F647F7" w:rsidRDefault="004F4D80" w:rsidP="004F4D80">
      <w:pPr>
        <w:pStyle w:val="3"/>
        <w:rPr>
          <w:b w:val="0"/>
          <w:szCs w:val="24"/>
        </w:rPr>
      </w:pPr>
      <w:bookmarkStart w:id="1183" w:name="_Toc98253940"/>
      <w:bookmarkStart w:id="1184" w:name="_Toc157248192"/>
      <w:bookmarkStart w:id="1185" w:name="_Toc157496561"/>
      <w:bookmarkStart w:id="1186" w:name="_Toc158206100"/>
      <w:bookmarkStart w:id="1187" w:name="_Toc164057785"/>
      <w:bookmarkStart w:id="1188" w:name="_Toc164137135"/>
      <w:bookmarkStart w:id="1189" w:name="_Toc164161295"/>
      <w:bookmarkStart w:id="1190" w:name="_Toc165173866"/>
      <w:bookmarkStart w:id="1191" w:name="_Toc439170688"/>
      <w:bookmarkStart w:id="1192" w:name="_Toc439172790"/>
      <w:bookmarkStart w:id="1193" w:name="_Toc439173234"/>
      <w:bookmarkStart w:id="1194" w:name="_Toc439238230"/>
      <w:bookmarkStart w:id="1195" w:name="_Toc439252778"/>
      <w:bookmarkStart w:id="1196" w:name="_Ref440272119"/>
      <w:bookmarkStart w:id="1197" w:name="_Toc440361389"/>
      <w:bookmarkStart w:id="1198" w:name="_Ref444168907"/>
      <w:bookmarkStart w:id="1199" w:name="_Toc465865220"/>
      <w:bookmarkStart w:id="1200" w:name="_Toc471830507"/>
      <w:bookmarkStart w:id="1201" w:name="_Toc498589672"/>
      <w:r w:rsidRPr="00F647F7">
        <w:rPr>
          <w:b w:val="0"/>
          <w:szCs w:val="24"/>
        </w:rPr>
        <w:t xml:space="preserve">Форма Анкеты </w:t>
      </w:r>
      <w:r w:rsidR="00C236C0">
        <w:rPr>
          <w:b w:val="0"/>
          <w:szCs w:val="24"/>
        </w:rPr>
        <w:t>Участник</w:t>
      </w:r>
      <w:r>
        <w:rPr>
          <w:b w:val="0"/>
          <w:szCs w:val="24"/>
        </w:rPr>
        <w:t>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6910CC">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6910CC">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6910CC">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6910CC">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6910CC">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6910CC">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6910CC">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6910CC">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6910CC">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6910CC">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6910CC">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6910CC">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6910CC">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2" w:name="_Toc439170689"/>
            <w:bookmarkStart w:id="1203" w:name="_Toc439172791"/>
            <w:bookmarkStart w:id="1204" w:name="_Toc439173235"/>
            <w:bookmarkStart w:id="1205" w:name="_Toc439238231"/>
            <w:bookmarkStart w:id="1206" w:name="_Toc439252779"/>
            <w:bookmarkStart w:id="1207" w:name="_Ref440272147"/>
            <w:bookmarkStart w:id="1208" w:name="_Toc440361390"/>
            <w:bookmarkStart w:id="1209" w:name="_Ref444168874"/>
            <w:bookmarkStart w:id="1210"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6910CC">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6910CC">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1" w:name="_Ref491178428"/>
      <w:bookmarkStart w:id="1212" w:name="_Toc498589673"/>
      <w:r w:rsidRPr="00910732">
        <w:rPr>
          <w:szCs w:val="24"/>
        </w:rPr>
        <w:lastRenderedPageBreak/>
        <w:t xml:space="preserve">Форма </w:t>
      </w:r>
      <w:bookmarkEnd w:id="1202"/>
      <w:bookmarkEnd w:id="1203"/>
      <w:bookmarkEnd w:id="1204"/>
      <w:bookmarkEnd w:id="1205"/>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6"/>
      <w:bookmarkEnd w:id="1207"/>
      <w:bookmarkEnd w:id="1208"/>
      <w:bookmarkEnd w:id="1209"/>
      <w:bookmarkEnd w:id="1210"/>
      <w:bookmarkEnd w:id="1211"/>
      <w:bookmarkEnd w:id="121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3" w:name="_Toc125426243"/>
      <w:bookmarkStart w:id="1214" w:name="_Toc396984070"/>
      <w:bookmarkStart w:id="1215" w:name="_Toc423423673"/>
      <w:bookmarkStart w:id="1216" w:name="_Toc439170691"/>
      <w:bookmarkStart w:id="1217" w:name="_Toc439172793"/>
      <w:bookmarkStart w:id="1218" w:name="_Toc439173237"/>
      <w:bookmarkStart w:id="1219" w:name="_Toc439238233"/>
      <w:bookmarkStart w:id="1220" w:name="_Toc439252780"/>
      <w:bookmarkStart w:id="1221" w:name="_Toc439323754"/>
      <w:bookmarkStart w:id="1222" w:name="_Toc440361391"/>
      <w:bookmarkStart w:id="1223" w:name="_Toc440376146"/>
      <w:bookmarkStart w:id="1224" w:name="_Toc440376273"/>
      <w:bookmarkStart w:id="1225" w:name="_Toc440382531"/>
      <w:bookmarkStart w:id="1226" w:name="_Toc440447201"/>
      <w:bookmarkStart w:id="1227" w:name="_Toc440620881"/>
      <w:bookmarkStart w:id="1228" w:name="_Toc440631516"/>
      <w:bookmarkStart w:id="1229" w:name="_Toc440875755"/>
      <w:bookmarkStart w:id="1230"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1" w:name="_Toc439170690"/>
      <w:bookmarkStart w:id="1232" w:name="_Toc439172792"/>
      <w:bookmarkStart w:id="1233" w:name="_Toc439173236"/>
      <w:bookmarkStart w:id="123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1"/>
    <w:bookmarkEnd w:id="1232"/>
    <w:bookmarkEnd w:id="1233"/>
    <w:bookmarkEnd w:id="1234"/>
    <w:p w:rsidR="00910732" w:rsidRPr="002D7FEE" w:rsidRDefault="00910732" w:rsidP="00910732">
      <w:pPr>
        <w:spacing w:line="240" w:lineRule="auto"/>
        <w:ind w:firstLine="0"/>
      </w:pPr>
      <w:r w:rsidRPr="007C47E3">
        <w:rPr>
          <w:rStyle w:val="afffffff9"/>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5" w:name="_Toc465865222"/>
      <w:bookmarkStart w:id="1236" w:name="_Toc468975483"/>
      <w:bookmarkStart w:id="1237" w:name="_Toc471830509"/>
      <w:bookmarkStart w:id="1238" w:name="_Toc498589674"/>
      <w:r w:rsidRPr="002D7FEE">
        <w:rPr>
          <w:szCs w:val="24"/>
        </w:rPr>
        <w:lastRenderedPageBreak/>
        <w:t>Инструкции по заполнению</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5"/>
      <w:bookmarkEnd w:id="1236"/>
      <w:bookmarkEnd w:id="1237"/>
      <w:bookmarkEnd w:id="123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AF719C" w:rsidRPr="00AF719C">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7"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48"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49"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1. 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3. 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5. 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39" w:name="_Ref55336378"/>
      <w:bookmarkStart w:id="1240" w:name="_Toc57314676"/>
      <w:bookmarkStart w:id="1241" w:name="_Toc69728990"/>
      <w:bookmarkStart w:id="1242" w:name="_Toc98253942"/>
      <w:bookmarkStart w:id="1243" w:name="_Toc165173868"/>
      <w:bookmarkStart w:id="1244"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AF719C">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5" w:name="_Ref449016908"/>
      <w:bookmarkStart w:id="1246"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39"/>
      <w:bookmarkEnd w:id="1240"/>
      <w:bookmarkEnd w:id="1241"/>
      <w:bookmarkEnd w:id="1242"/>
      <w:bookmarkEnd w:id="1243"/>
      <w:bookmarkEnd w:id="1244"/>
      <w:bookmarkEnd w:id="1245"/>
      <w:bookmarkEnd w:id="1246"/>
    </w:p>
    <w:p w:rsidR="004F4D80" w:rsidRPr="00D904EF" w:rsidRDefault="004F4D80" w:rsidP="004F4D80">
      <w:pPr>
        <w:pStyle w:val="3"/>
        <w:rPr>
          <w:szCs w:val="24"/>
        </w:rPr>
      </w:pPr>
      <w:bookmarkStart w:id="1247" w:name="_Toc98253943"/>
      <w:bookmarkStart w:id="1248" w:name="_Toc157248195"/>
      <w:bookmarkStart w:id="1249" w:name="_Toc157496564"/>
      <w:bookmarkStart w:id="1250" w:name="_Toc158206103"/>
      <w:bookmarkStart w:id="1251" w:name="_Toc164057788"/>
      <w:bookmarkStart w:id="1252" w:name="_Toc164137138"/>
      <w:bookmarkStart w:id="1253" w:name="_Toc164161298"/>
      <w:bookmarkStart w:id="1254" w:name="_Toc165173869"/>
      <w:bookmarkStart w:id="1255" w:name="_Toc439170693"/>
      <w:bookmarkStart w:id="1256" w:name="_Toc439172795"/>
      <w:bookmarkStart w:id="1257" w:name="_Toc439173239"/>
      <w:bookmarkStart w:id="1258" w:name="_Toc439238235"/>
      <w:bookmarkStart w:id="1259" w:name="_Toc439252782"/>
      <w:bookmarkStart w:id="1260" w:name="_Toc439323756"/>
      <w:bookmarkStart w:id="1261" w:name="_Toc440361393"/>
      <w:bookmarkStart w:id="1262" w:name="_Toc440376275"/>
      <w:bookmarkStart w:id="1263" w:name="_Toc440382533"/>
      <w:bookmarkStart w:id="1264" w:name="_Toc440447203"/>
      <w:bookmarkStart w:id="1265" w:name="_Toc440620883"/>
      <w:bookmarkStart w:id="1266" w:name="_Toc440631518"/>
      <w:bookmarkStart w:id="1267" w:name="_Toc440875757"/>
      <w:bookmarkStart w:id="1268" w:name="_Toc441131781"/>
      <w:bookmarkStart w:id="1269" w:name="_Toc465865224"/>
      <w:bookmarkStart w:id="1270" w:name="_Toc468975485"/>
      <w:bookmarkStart w:id="1271" w:name="_Toc471830511"/>
      <w:bookmarkStart w:id="1272" w:name="_Toc498589676"/>
      <w:r w:rsidRPr="00D904EF">
        <w:rPr>
          <w:szCs w:val="24"/>
        </w:rPr>
        <w:t>Форма Справки о перечне и годовых объемах выполнения аналогичных договоров</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3" w:name="_Toc98253944"/>
      <w:bookmarkStart w:id="1274" w:name="_Toc157248196"/>
      <w:bookmarkStart w:id="1275" w:name="_Toc157496565"/>
      <w:bookmarkStart w:id="1276" w:name="_Toc158206104"/>
      <w:bookmarkStart w:id="1277" w:name="_Toc164057789"/>
      <w:bookmarkStart w:id="1278" w:name="_Toc164137139"/>
      <w:bookmarkStart w:id="1279" w:name="_Toc164161299"/>
      <w:bookmarkStart w:id="1280" w:name="_Toc165173870"/>
      <w:r>
        <w:rPr>
          <w:szCs w:val="24"/>
        </w:rPr>
        <w:br w:type="page"/>
      </w:r>
    </w:p>
    <w:p w:rsidR="004F4D80" w:rsidRPr="00D904EF" w:rsidRDefault="004F4D80" w:rsidP="004F4D80">
      <w:pPr>
        <w:pStyle w:val="3"/>
        <w:rPr>
          <w:szCs w:val="24"/>
        </w:rPr>
      </w:pPr>
      <w:bookmarkStart w:id="1281" w:name="_Toc439170694"/>
      <w:bookmarkStart w:id="1282" w:name="_Toc439172796"/>
      <w:bookmarkStart w:id="1283" w:name="_Toc439173240"/>
      <w:bookmarkStart w:id="1284" w:name="_Toc439238236"/>
      <w:bookmarkStart w:id="1285" w:name="_Toc439252783"/>
      <w:bookmarkStart w:id="1286" w:name="_Toc439323757"/>
      <w:bookmarkStart w:id="1287" w:name="_Toc440361394"/>
      <w:bookmarkStart w:id="1288" w:name="_Toc440376276"/>
      <w:bookmarkStart w:id="1289" w:name="_Toc440382534"/>
      <w:bookmarkStart w:id="1290" w:name="_Toc440447204"/>
      <w:bookmarkStart w:id="1291" w:name="_Toc440620884"/>
      <w:bookmarkStart w:id="1292" w:name="_Toc440631519"/>
      <w:bookmarkStart w:id="1293" w:name="_Toc440875758"/>
      <w:bookmarkStart w:id="1294" w:name="_Toc441131782"/>
      <w:bookmarkStart w:id="1295" w:name="_Toc465865225"/>
      <w:bookmarkStart w:id="1296" w:name="_Toc468975486"/>
      <w:bookmarkStart w:id="1297" w:name="_Toc471830512"/>
      <w:bookmarkStart w:id="1298" w:name="_Toc498589677"/>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AF719C">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99" w:name="_Ref55336389"/>
      <w:bookmarkStart w:id="1300" w:name="_Toc57314677"/>
      <w:bookmarkStart w:id="1301" w:name="_Toc69728991"/>
      <w:bookmarkStart w:id="1302" w:name="_Toc98253945"/>
      <w:bookmarkStart w:id="1303" w:name="_Toc165173871"/>
      <w:bookmarkStart w:id="1304"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5" w:name="_Ref440881887"/>
      <w:bookmarkStart w:id="1306" w:name="_Toc498589678"/>
      <w:r w:rsidRPr="00F647F7">
        <w:lastRenderedPageBreak/>
        <w:t xml:space="preserve">Справка о материально-технических ресурсах (форма </w:t>
      </w:r>
      <w:r w:rsidR="00B8118F">
        <w:t>9</w:t>
      </w:r>
      <w:r w:rsidRPr="00F647F7">
        <w:t>)</w:t>
      </w:r>
      <w:bookmarkEnd w:id="1299"/>
      <w:bookmarkEnd w:id="1300"/>
      <w:bookmarkEnd w:id="1301"/>
      <w:bookmarkEnd w:id="1302"/>
      <w:bookmarkEnd w:id="1303"/>
      <w:bookmarkEnd w:id="1304"/>
      <w:bookmarkEnd w:id="1305"/>
      <w:bookmarkEnd w:id="1306"/>
    </w:p>
    <w:p w:rsidR="004F4D80" w:rsidRPr="00D904EF" w:rsidRDefault="004F4D80" w:rsidP="004F4D80">
      <w:pPr>
        <w:pStyle w:val="3"/>
        <w:rPr>
          <w:szCs w:val="24"/>
        </w:rPr>
      </w:pPr>
      <w:bookmarkStart w:id="1307" w:name="_Toc98253946"/>
      <w:bookmarkStart w:id="1308" w:name="_Toc157248198"/>
      <w:bookmarkStart w:id="1309" w:name="_Toc157496567"/>
      <w:bookmarkStart w:id="1310" w:name="_Toc158206106"/>
      <w:bookmarkStart w:id="1311" w:name="_Toc164057791"/>
      <w:bookmarkStart w:id="1312" w:name="_Toc164137141"/>
      <w:bookmarkStart w:id="1313" w:name="_Toc164161301"/>
      <w:bookmarkStart w:id="1314" w:name="_Toc165173872"/>
      <w:bookmarkStart w:id="1315" w:name="_Toc439170696"/>
      <w:bookmarkStart w:id="1316" w:name="_Toc439172798"/>
      <w:bookmarkStart w:id="1317" w:name="_Toc439173242"/>
      <w:bookmarkStart w:id="1318" w:name="_Toc439238238"/>
      <w:bookmarkStart w:id="1319" w:name="_Toc439252785"/>
      <w:bookmarkStart w:id="1320" w:name="_Toc439323759"/>
      <w:bookmarkStart w:id="1321" w:name="_Toc440361396"/>
      <w:bookmarkStart w:id="1322" w:name="_Toc440376278"/>
      <w:bookmarkStart w:id="1323" w:name="_Toc440382536"/>
      <w:bookmarkStart w:id="1324" w:name="_Toc440447206"/>
      <w:bookmarkStart w:id="1325" w:name="_Toc440620886"/>
      <w:bookmarkStart w:id="1326" w:name="_Toc440631521"/>
      <w:bookmarkStart w:id="1327" w:name="_Toc440875760"/>
      <w:bookmarkStart w:id="1328" w:name="_Toc441131784"/>
      <w:bookmarkStart w:id="1329" w:name="_Toc465865227"/>
      <w:bookmarkStart w:id="1330" w:name="_Toc468975488"/>
      <w:bookmarkStart w:id="1331" w:name="_Toc471830514"/>
      <w:bookmarkStart w:id="1332" w:name="_Toc498589679"/>
      <w:r w:rsidRPr="00D904EF">
        <w:rPr>
          <w:szCs w:val="24"/>
        </w:rPr>
        <w:t>Форма Справки о материально-технических ресурсах</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3" w:name="_Toc98253947"/>
      <w:bookmarkStart w:id="1334" w:name="_Toc157248199"/>
      <w:bookmarkStart w:id="1335" w:name="_Toc157496568"/>
      <w:bookmarkStart w:id="1336" w:name="_Toc158206107"/>
      <w:bookmarkStart w:id="1337" w:name="_Toc164057792"/>
      <w:bookmarkStart w:id="1338" w:name="_Toc164137142"/>
      <w:bookmarkStart w:id="1339" w:name="_Toc164161302"/>
      <w:bookmarkStart w:id="1340" w:name="_Toc165173873"/>
    </w:p>
    <w:p w:rsidR="004F4D80" w:rsidRPr="00D904EF" w:rsidRDefault="004F4D80" w:rsidP="004F4D80">
      <w:pPr>
        <w:pStyle w:val="3"/>
        <w:rPr>
          <w:szCs w:val="24"/>
        </w:rPr>
      </w:pPr>
      <w:bookmarkStart w:id="1341" w:name="_Toc439170697"/>
      <w:bookmarkStart w:id="1342" w:name="_Toc439172799"/>
      <w:bookmarkStart w:id="1343" w:name="_Toc439173243"/>
      <w:bookmarkStart w:id="1344" w:name="_Toc439238239"/>
      <w:bookmarkStart w:id="1345" w:name="_Toc439252786"/>
      <w:bookmarkStart w:id="1346" w:name="_Toc439323760"/>
      <w:bookmarkStart w:id="1347" w:name="_Toc440361397"/>
      <w:bookmarkStart w:id="1348" w:name="_Toc440376279"/>
      <w:bookmarkStart w:id="1349" w:name="_Toc440382537"/>
      <w:bookmarkStart w:id="1350" w:name="_Toc440447207"/>
      <w:bookmarkStart w:id="1351" w:name="_Toc440620887"/>
      <w:bookmarkStart w:id="1352" w:name="_Toc440631522"/>
      <w:bookmarkStart w:id="1353" w:name="_Toc440875761"/>
      <w:bookmarkStart w:id="1354" w:name="_Toc441131785"/>
      <w:bookmarkStart w:id="1355" w:name="_Toc465865228"/>
      <w:bookmarkStart w:id="1356" w:name="_Toc468975489"/>
      <w:bookmarkStart w:id="1357" w:name="_Toc471830515"/>
      <w:bookmarkStart w:id="1358" w:name="_Toc498589680"/>
      <w:r w:rsidRPr="00D904EF">
        <w:rPr>
          <w:szCs w:val="24"/>
        </w:rPr>
        <w:lastRenderedPageBreak/>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59" w:name="_Ref55336398"/>
      <w:bookmarkStart w:id="1360" w:name="_Toc57314678"/>
      <w:bookmarkStart w:id="1361" w:name="_Toc69728992"/>
      <w:bookmarkStart w:id="1362" w:name="_Toc98253948"/>
      <w:bookmarkStart w:id="1363" w:name="_Toc165173874"/>
      <w:bookmarkStart w:id="1364"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5" w:name="_Ref440881894"/>
      <w:bookmarkStart w:id="1366" w:name="_Toc498589681"/>
      <w:r w:rsidRPr="00F647F7">
        <w:lastRenderedPageBreak/>
        <w:t xml:space="preserve">Справка о кадровых ресурсах (форма </w:t>
      </w:r>
      <w:r w:rsidR="00B8118F">
        <w:t>10</w:t>
      </w:r>
      <w:r w:rsidRPr="00F647F7">
        <w:t>)</w:t>
      </w:r>
      <w:bookmarkEnd w:id="1359"/>
      <w:bookmarkEnd w:id="1360"/>
      <w:bookmarkEnd w:id="1361"/>
      <w:bookmarkEnd w:id="1362"/>
      <w:bookmarkEnd w:id="1363"/>
      <w:bookmarkEnd w:id="1364"/>
      <w:bookmarkEnd w:id="1365"/>
      <w:bookmarkEnd w:id="1366"/>
    </w:p>
    <w:p w:rsidR="004F4D80" w:rsidRPr="00D904EF" w:rsidRDefault="004F4D80" w:rsidP="004F4D80">
      <w:pPr>
        <w:pStyle w:val="3"/>
        <w:rPr>
          <w:szCs w:val="24"/>
        </w:rPr>
      </w:pPr>
      <w:bookmarkStart w:id="1367" w:name="_Toc98253949"/>
      <w:bookmarkStart w:id="1368" w:name="_Toc157248201"/>
      <w:bookmarkStart w:id="1369" w:name="_Toc157496570"/>
      <w:bookmarkStart w:id="1370" w:name="_Toc158206109"/>
      <w:bookmarkStart w:id="1371" w:name="_Toc164057794"/>
      <w:bookmarkStart w:id="1372" w:name="_Toc164137144"/>
      <w:bookmarkStart w:id="1373" w:name="_Toc164161304"/>
      <w:bookmarkStart w:id="1374" w:name="_Toc165173875"/>
      <w:bookmarkStart w:id="1375" w:name="_Toc439170699"/>
      <w:bookmarkStart w:id="1376" w:name="_Toc439172801"/>
      <w:bookmarkStart w:id="1377" w:name="_Toc439173245"/>
      <w:bookmarkStart w:id="1378" w:name="_Toc439238241"/>
      <w:bookmarkStart w:id="1379" w:name="_Toc439252788"/>
      <w:bookmarkStart w:id="1380" w:name="_Toc439323762"/>
      <w:bookmarkStart w:id="1381" w:name="_Toc440361399"/>
      <w:bookmarkStart w:id="1382" w:name="_Toc440376281"/>
      <w:bookmarkStart w:id="1383" w:name="_Toc440382539"/>
      <w:bookmarkStart w:id="1384" w:name="_Toc440447209"/>
      <w:bookmarkStart w:id="1385" w:name="_Toc440620889"/>
      <w:bookmarkStart w:id="1386" w:name="_Toc440631524"/>
      <w:bookmarkStart w:id="1387" w:name="_Toc440875763"/>
      <w:bookmarkStart w:id="1388" w:name="_Toc441131787"/>
      <w:bookmarkStart w:id="1389" w:name="_Toc465865230"/>
      <w:bookmarkStart w:id="1390" w:name="_Toc468975491"/>
      <w:bookmarkStart w:id="1391" w:name="_Toc471830517"/>
      <w:bookmarkStart w:id="1392" w:name="_Toc498589682"/>
      <w:r w:rsidRPr="00D904EF">
        <w:rPr>
          <w:szCs w:val="24"/>
        </w:rPr>
        <w:t>Форма Справки о кадровых ресурсах</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3" w:name="_Toc98253950"/>
      <w:bookmarkStart w:id="1394" w:name="_Toc157248202"/>
      <w:bookmarkStart w:id="1395" w:name="_Toc157496571"/>
      <w:bookmarkStart w:id="1396" w:name="_Toc158206110"/>
      <w:bookmarkStart w:id="1397" w:name="_Toc164057795"/>
      <w:bookmarkStart w:id="1398" w:name="_Toc164137145"/>
      <w:bookmarkStart w:id="1399" w:name="_Toc164161305"/>
      <w:bookmarkStart w:id="1400" w:name="_Toc165173876"/>
      <w:r>
        <w:rPr>
          <w:b/>
          <w:szCs w:val="24"/>
        </w:rPr>
        <w:br w:type="page"/>
      </w:r>
    </w:p>
    <w:p w:rsidR="004F4D80" w:rsidRPr="00D904EF" w:rsidRDefault="004F4D80" w:rsidP="004F4D80">
      <w:pPr>
        <w:pStyle w:val="3"/>
        <w:rPr>
          <w:szCs w:val="24"/>
        </w:rPr>
      </w:pPr>
      <w:bookmarkStart w:id="1401" w:name="_Toc439170700"/>
      <w:bookmarkStart w:id="1402" w:name="_Toc439172802"/>
      <w:bookmarkStart w:id="1403" w:name="_Toc439173246"/>
      <w:bookmarkStart w:id="1404" w:name="_Toc439238242"/>
      <w:bookmarkStart w:id="1405" w:name="_Toc439252789"/>
      <w:bookmarkStart w:id="1406" w:name="_Toc439323763"/>
      <w:bookmarkStart w:id="1407" w:name="_Toc440361400"/>
      <w:bookmarkStart w:id="1408" w:name="_Toc440376282"/>
      <w:bookmarkStart w:id="1409" w:name="_Toc440382540"/>
      <w:bookmarkStart w:id="1410" w:name="_Toc440447210"/>
      <w:bookmarkStart w:id="1411" w:name="_Toc440620890"/>
      <w:bookmarkStart w:id="1412" w:name="_Toc440631525"/>
      <w:bookmarkStart w:id="1413" w:name="_Toc440875764"/>
      <w:bookmarkStart w:id="1414" w:name="_Toc441131788"/>
      <w:bookmarkStart w:id="1415" w:name="_Toc465865231"/>
      <w:bookmarkStart w:id="1416" w:name="_Toc468975492"/>
      <w:bookmarkStart w:id="1417" w:name="_Toc471830518"/>
      <w:bookmarkStart w:id="1418" w:name="_Toc498589683"/>
      <w:r w:rsidRPr="00D904EF">
        <w:rPr>
          <w:szCs w:val="24"/>
        </w:rPr>
        <w:lastRenderedPageBreak/>
        <w:t>Инструкции по заполнению</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19" w:name="_Toc165173881"/>
      <w:bookmarkStart w:id="1420" w:name="_Ref194749267"/>
      <w:bookmarkStart w:id="1421" w:name="_Toc423423677"/>
      <w:bookmarkStart w:id="1422" w:name="_Ref440271993"/>
      <w:bookmarkStart w:id="1423" w:name="_Ref440274659"/>
      <w:bookmarkStart w:id="1424" w:name="_Toc498589684"/>
      <w:bookmarkStart w:id="1425" w:name="_Ref90381523"/>
      <w:bookmarkStart w:id="1426" w:name="_Toc90385124"/>
      <w:bookmarkStart w:id="1427" w:name="_Ref96861029"/>
      <w:bookmarkStart w:id="1428" w:name="_Toc97651410"/>
      <w:bookmarkStart w:id="142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19"/>
      <w:bookmarkEnd w:id="1420"/>
      <w:bookmarkEnd w:id="1421"/>
      <w:bookmarkEnd w:id="1422"/>
      <w:bookmarkEnd w:id="1423"/>
      <w:bookmarkEnd w:id="1424"/>
    </w:p>
    <w:p w:rsidR="004F4D80" w:rsidRPr="00D904EF" w:rsidRDefault="004F4D80" w:rsidP="004F4D80">
      <w:pPr>
        <w:pStyle w:val="3"/>
        <w:rPr>
          <w:szCs w:val="24"/>
        </w:rPr>
      </w:pPr>
      <w:bookmarkStart w:id="1430" w:name="_Toc97651411"/>
      <w:bookmarkStart w:id="1431" w:name="_Toc98253956"/>
      <w:bookmarkStart w:id="1432" w:name="_Toc157248208"/>
      <w:bookmarkStart w:id="1433" w:name="_Toc157496577"/>
      <w:bookmarkStart w:id="1434" w:name="_Toc158206116"/>
      <w:bookmarkStart w:id="1435" w:name="_Toc164057801"/>
      <w:bookmarkStart w:id="1436" w:name="_Toc164137151"/>
      <w:bookmarkStart w:id="1437" w:name="_Toc164161311"/>
      <w:bookmarkStart w:id="1438" w:name="_Toc165173882"/>
      <w:bookmarkStart w:id="1439" w:name="_Toc439170702"/>
      <w:bookmarkStart w:id="1440" w:name="_Toc439172804"/>
      <w:bookmarkStart w:id="1441" w:name="_Toc439173248"/>
      <w:bookmarkStart w:id="1442" w:name="_Toc439238244"/>
      <w:bookmarkStart w:id="1443" w:name="_Toc439252791"/>
      <w:bookmarkStart w:id="1444" w:name="_Toc439323765"/>
      <w:bookmarkStart w:id="1445" w:name="_Toc440361402"/>
      <w:bookmarkStart w:id="1446" w:name="_Toc440376284"/>
      <w:bookmarkStart w:id="1447" w:name="_Toc440382542"/>
      <w:bookmarkStart w:id="1448" w:name="_Toc440447212"/>
      <w:bookmarkStart w:id="1449" w:name="_Toc440620892"/>
      <w:bookmarkStart w:id="1450" w:name="_Toc440631527"/>
      <w:bookmarkStart w:id="1451" w:name="_Toc440875766"/>
      <w:bookmarkStart w:id="1452" w:name="_Toc441131790"/>
      <w:bookmarkStart w:id="1453" w:name="_Toc465865233"/>
      <w:bookmarkStart w:id="1454" w:name="_Toc468975494"/>
      <w:bookmarkStart w:id="1455" w:name="_Toc471830520"/>
      <w:bookmarkStart w:id="1456" w:name="_Toc498589685"/>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w:t>
      </w:r>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7" w:name="_Toc97651412"/>
      <w:bookmarkStart w:id="1458" w:name="_Toc98253957"/>
      <w:bookmarkStart w:id="1459" w:name="_Toc157248209"/>
      <w:bookmarkStart w:id="1460" w:name="_Toc157496578"/>
      <w:bookmarkStart w:id="1461" w:name="_Toc158206117"/>
      <w:bookmarkStart w:id="1462" w:name="_Toc164057802"/>
      <w:bookmarkStart w:id="1463" w:name="_Toc164137152"/>
      <w:bookmarkStart w:id="1464" w:name="_Toc164161312"/>
      <w:bookmarkStart w:id="1465" w:name="_Toc165173883"/>
      <w:r>
        <w:rPr>
          <w:b/>
          <w:szCs w:val="24"/>
        </w:rPr>
        <w:br w:type="page"/>
      </w:r>
    </w:p>
    <w:p w:rsidR="004F4D80" w:rsidRPr="00D904EF" w:rsidRDefault="004F4D80" w:rsidP="004F4D80">
      <w:pPr>
        <w:pStyle w:val="3"/>
        <w:rPr>
          <w:szCs w:val="24"/>
        </w:rPr>
      </w:pPr>
      <w:bookmarkStart w:id="1466" w:name="_Toc439170703"/>
      <w:bookmarkStart w:id="1467" w:name="_Toc439172805"/>
      <w:bookmarkStart w:id="1468" w:name="_Toc439173249"/>
      <w:bookmarkStart w:id="1469" w:name="_Toc439238245"/>
      <w:bookmarkStart w:id="1470" w:name="_Toc439252792"/>
      <w:bookmarkStart w:id="1471" w:name="_Toc439323766"/>
      <w:bookmarkStart w:id="1472" w:name="_Toc440361403"/>
      <w:bookmarkStart w:id="1473" w:name="_Toc440376285"/>
      <w:bookmarkStart w:id="1474" w:name="_Toc440382543"/>
      <w:bookmarkStart w:id="1475" w:name="_Toc440447213"/>
      <w:bookmarkStart w:id="1476" w:name="_Toc440620893"/>
      <w:bookmarkStart w:id="1477" w:name="_Toc440631528"/>
      <w:bookmarkStart w:id="1478" w:name="_Toc440875767"/>
      <w:bookmarkStart w:id="1479" w:name="_Toc441131791"/>
      <w:bookmarkStart w:id="1480" w:name="_Toc465865234"/>
      <w:bookmarkStart w:id="1481" w:name="_Toc468975495"/>
      <w:bookmarkStart w:id="1482" w:name="_Toc471830521"/>
      <w:bookmarkStart w:id="1483" w:name="_Toc498589686"/>
      <w:r w:rsidRPr="00D904EF">
        <w:rPr>
          <w:szCs w:val="24"/>
        </w:rPr>
        <w:lastRenderedPageBreak/>
        <w:t>Инструкции по заполнению</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5"/>
    <w:bookmarkEnd w:id="1426"/>
    <w:bookmarkEnd w:id="1427"/>
    <w:bookmarkEnd w:id="1428"/>
    <w:bookmarkEnd w:id="14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4"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5" w:name="_Toc423423680"/>
      <w:bookmarkStart w:id="1486" w:name="_Ref440272035"/>
      <w:bookmarkStart w:id="1487" w:name="_Ref440274733"/>
      <w:bookmarkStart w:id="1488" w:name="_Ref444180906"/>
      <w:bookmarkStart w:id="1489"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4"/>
      <w:bookmarkEnd w:id="1485"/>
      <w:bookmarkEnd w:id="1486"/>
      <w:bookmarkEnd w:id="1487"/>
      <w:bookmarkEnd w:id="1488"/>
      <w:bookmarkEnd w:id="1489"/>
    </w:p>
    <w:p w:rsidR="004F4D80" w:rsidRPr="003E5788" w:rsidRDefault="003E5788" w:rsidP="004F4D80">
      <w:pPr>
        <w:pStyle w:val="3"/>
        <w:rPr>
          <w:szCs w:val="24"/>
        </w:rPr>
      </w:pPr>
      <w:bookmarkStart w:id="1490" w:name="_Toc343690584"/>
      <w:bookmarkStart w:id="1491" w:name="_Toc372294428"/>
      <w:bookmarkStart w:id="1492" w:name="_Toc379288896"/>
      <w:bookmarkStart w:id="1493" w:name="_Toc384734780"/>
      <w:bookmarkStart w:id="1494" w:name="_Toc396984078"/>
      <w:bookmarkStart w:id="1495" w:name="_Toc423423681"/>
      <w:bookmarkStart w:id="1496" w:name="_Toc439170710"/>
      <w:bookmarkStart w:id="1497" w:name="_Toc439172812"/>
      <w:bookmarkStart w:id="1498" w:name="_Toc439173253"/>
      <w:bookmarkStart w:id="1499" w:name="_Toc439238249"/>
      <w:bookmarkStart w:id="1500" w:name="_Toc439252796"/>
      <w:bookmarkStart w:id="1501" w:name="_Toc439323770"/>
      <w:bookmarkStart w:id="1502" w:name="_Toc440361405"/>
      <w:bookmarkStart w:id="1503" w:name="_Toc440376287"/>
      <w:bookmarkStart w:id="1504" w:name="_Toc440382545"/>
      <w:bookmarkStart w:id="1505" w:name="_Toc440447215"/>
      <w:bookmarkStart w:id="1506" w:name="_Toc440632376"/>
      <w:bookmarkStart w:id="1507" w:name="_Toc440875148"/>
      <w:bookmarkStart w:id="1508" w:name="_Toc441131135"/>
      <w:bookmarkStart w:id="1509" w:name="_Toc441572140"/>
      <w:bookmarkStart w:id="1510" w:name="_Toc441575232"/>
      <w:bookmarkStart w:id="1511" w:name="_Toc442195898"/>
      <w:bookmarkStart w:id="1512" w:name="_Toc442251940"/>
      <w:bookmarkStart w:id="1513" w:name="_Toc442258889"/>
      <w:bookmarkStart w:id="1514" w:name="_Toc442259129"/>
      <w:bookmarkStart w:id="1515" w:name="_Toc447292892"/>
      <w:bookmarkStart w:id="1516" w:name="_Toc461808964"/>
      <w:bookmarkStart w:id="1517" w:name="_Toc463514796"/>
      <w:bookmarkStart w:id="1518" w:name="_Toc466967523"/>
      <w:bookmarkStart w:id="1519" w:name="_Toc467574715"/>
      <w:bookmarkStart w:id="1520" w:name="_Toc468441758"/>
      <w:bookmarkStart w:id="1521" w:name="_Toc469480233"/>
      <w:bookmarkStart w:id="1522" w:name="_Toc472409262"/>
      <w:bookmarkStart w:id="1523" w:name="_Toc498417409"/>
      <w:bookmarkStart w:id="1524" w:name="_Toc498589688"/>
      <w:r w:rsidRPr="003E5788">
        <w:rPr>
          <w:szCs w:val="24"/>
        </w:rPr>
        <w:t xml:space="preserve">Форма </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3E5788">
        <w:rPr>
          <w:szCs w:val="24"/>
        </w:rPr>
        <w:t>справки о цепочке собственников участника закупочной процедуры, включая бенефициаров (в том числе конечных)</w:t>
      </w:r>
      <w:bookmarkEnd w:id="1523"/>
      <w:bookmarkEnd w:id="1524"/>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г.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3E5788" w:rsidRPr="003E5788" w:rsidRDefault="003E5788" w:rsidP="003E5788">
      <w:pPr>
        <w:spacing w:line="240" w:lineRule="auto"/>
        <w:ind w:firstLine="0"/>
        <w:rPr>
          <w:color w:val="000000"/>
          <w:sz w:val="24"/>
          <w:szCs w:val="24"/>
        </w:rPr>
      </w:pPr>
      <w:r w:rsidRPr="003E5788">
        <w:rPr>
          <w:color w:val="000000"/>
          <w:sz w:val="24"/>
          <w:szCs w:val="24"/>
        </w:rPr>
        <w:t>Наименование и адрес Участника: __________________________________________</w:t>
      </w:r>
    </w:p>
    <w:p w:rsidR="003E5788" w:rsidRPr="003E5788" w:rsidRDefault="003E5788" w:rsidP="003E5788">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E5788" w:rsidRPr="003E5788" w:rsidTr="006910CC">
        <w:trPr>
          <w:trHeight w:val="331"/>
        </w:trPr>
        <w:tc>
          <w:tcPr>
            <w:tcW w:w="453" w:type="dxa"/>
            <w:vMerge w:val="restart"/>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 п./п.</w:t>
            </w:r>
          </w:p>
        </w:tc>
        <w:tc>
          <w:tcPr>
            <w:tcW w:w="5952" w:type="dxa"/>
            <w:gridSpan w:val="6"/>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об организации</w:t>
            </w:r>
          </w:p>
        </w:tc>
        <w:tc>
          <w:tcPr>
            <w:tcW w:w="570" w:type="dxa"/>
            <w:vMerge w:val="restart"/>
            <w:shd w:val="clear" w:color="auto" w:fill="auto"/>
            <w:vAlign w:val="center"/>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w:t>
            </w:r>
          </w:p>
        </w:tc>
        <w:tc>
          <w:tcPr>
            <w:tcW w:w="8647" w:type="dxa"/>
            <w:gridSpan w:val="7"/>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6910CC">
        <w:trPr>
          <w:trHeight w:val="847"/>
        </w:trPr>
        <w:tc>
          <w:tcPr>
            <w:tcW w:w="453" w:type="dxa"/>
            <w:vMerge/>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56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5"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 краткое</w:t>
            </w:r>
          </w:p>
        </w:tc>
        <w:tc>
          <w:tcPr>
            <w:tcW w:w="879"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Код ОКВЭД</w:t>
            </w:r>
          </w:p>
        </w:tc>
        <w:tc>
          <w:tcPr>
            <w:tcW w:w="124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Ф.И.О. руководителя</w:t>
            </w:r>
          </w:p>
        </w:tc>
        <w:tc>
          <w:tcPr>
            <w:tcW w:w="1556"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p>
        </w:tc>
        <w:tc>
          <w:tcPr>
            <w:tcW w:w="55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709"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Наименование/ФИО</w:t>
            </w:r>
          </w:p>
        </w:tc>
        <w:tc>
          <w:tcPr>
            <w:tcW w:w="1275"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Адрес регистрации</w:t>
            </w:r>
          </w:p>
        </w:tc>
        <w:tc>
          <w:tcPr>
            <w:tcW w:w="1701"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shd w:val="clear" w:color="auto" w:fill="auto"/>
            <w:vAlign w:val="center"/>
            <w:hideMark/>
          </w:tcPr>
          <w:p w:rsidR="003E5788" w:rsidRPr="003E5788" w:rsidRDefault="003E5788" w:rsidP="009C79CA">
            <w:pPr>
              <w:spacing w:line="240" w:lineRule="auto"/>
              <w:ind w:right="-108" w:firstLine="0"/>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6910CC">
        <w:trPr>
          <w:trHeight w:val="225"/>
        </w:trPr>
        <w:tc>
          <w:tcPr>
            <w:tcW w:w="453"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2</w:t>
            </w:r>
          </w:p>
        </w:tc>
        <w:tc>
          <w:tcPr>
            <w:tcW w:w="56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3</w:t>
            </w:r>
          </w:p>
        </w:tc>
        <w:tc>
          <w:tcPr>
            <w:tcW w:w="1135"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4</w:t>
            </w:r>
          </w:p>
        </w:tc>
        <w:tc>
          <w:tcPr>
            <w:tcW w:w="879"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5</w:t>
            </w:r>
          </w:p>
        </w:tc>
        <w:tc>
          <w:tcPr>
            <w:tcW w:w="124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6</w:t>
            </w:r>
          </w:p>
        </w:tc>
        <w:tc>
          <w:tcPr>
            <w:tcW w:w="1556"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7</w:t>
            </w:r>
          </w:p>
        </w:tc>
        <w:tc>
          <w:tcPr>
            <w:tcW w:w="570"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8</w:t>
            </w:r>
          </w:p>
        </w:tc>
        <w:tc>
          <w:tcPr>
            <w:tcW w:w="55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9</w:t>
            </w:r>
          </w:p>
        </w:tc>
        <w:tc>
          <w:tcPr>
            <w:tcW w:w="709"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10</w:t>
            </w:r>
          </w:p>
        </w:tc>
        <w:tc>
          <w:tcPr>
            <w:tcW w:w="113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1275"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1701"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1702"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14</w:t>
            </w:r>
          </w:p>
        </w:tc>
        <w:tc>
          <w:tcPr>
            <w:tcW w:w="1572"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15</w:t>
            </w:r>
          </w:p>
        </w:tc>
      </w:tr>
      <w:tr w:rsidR="003E5788" w:rsidRPr="003E5788"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4D0F20" w:rsidTr="006910CC">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r w:rsidR="003E5788" w:rsidRPr="004D0F20" w:rsidTr="006910CC">
        <w:trPr>
          <w:trHeight w:val="225"/>
        </w:trPr>
        <w:tc>
          <w:tcPr>
            <w:tcW w:w="453"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5" w:name="_Toc343690585"/>
      <w:bookmarkStart w:id="1526" w:name="_Toc372294429"/>
      <w:bookmarkStart w:id="1527" w:name="_Toc379288897"/>
      <w:bookmarkStart w:id="1528" w:name="_Toc384734781"/>
      <w:bookmarkStart w:id="1529" w:name="_Toc396984079"/>
      <w:bookmarkStart w:id="1530" w:name="_Toc423423682"/>
      <w:bookmarkStart w:id="1531" w:name="_Toc439170711"/>
      <w:bookmarkStart w:id="1532" w:name="_Toc439172813"/>
      <w:bookmarkStart w:id="1533" w:name="_Toc439173254"/>
      <w:bookmarkStart w:id="1534" w:name="_Toc439238250"/>
      <w:bookmarkStart w:id="1535" w:name="_Toc439252797"/>
      <w:bookmarkStart w:id="1536" w:name="_Toc439323771"/>
      <w:bookmarkStart w:id="1537" w:name="_Toc440361406"/>
      <w:bookmarkStart w:id="1538" w:name="_Toc440376288"/>
      <w:bookmarkStart w:id="1539" w:name="_Toc440382546"/>
      <w:bookmarkStart w:id="1540" w:name="_Toc440447216"/>
      <w:bookmarkStart w:id="1541" w:name="_Toc440620896"/>
      <w:bookmarkStart w:id="1542" w:name="_Toc440631531"/>
      <w:bookmarkStart w:id="1543" w:name="_Toc440875770"/>
      <w:bookmarkStart w:id="1544" w:name="_Toc441131794"/>
      <w:bookmarkStart w:id="1545" w:name="_Toc465865237"/>
      <w:bookmarkStart w:id="1546" w:name="_Toc468975498"/>
      <w:bookmarkStart w:id="1547" w:name="_Toc471830524"/>
      <w:bookmarkStart w:id="1548" w:name="_Toc498589689"/>
      <w:r w:rsidRPr="00D27071">
        <w:rPr>
          <w:szCs w:val="24"/>
        </w:rPr>
        <w:lastRenderedPageBreak/>
        <w:t xml:space="preserve">Инструкции по </w:t>
      </w:r>
      <w:r w:rsidRPr="003E5788">
        <w:rPr>
          <w:szCs w:val="24"/>
        </w:rPr>
        <w:t>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AF719C" w:rsidRPr="003E5788">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49" w:name="_Toc329588495"/>
      <w:bookmarkStart w:id="1550" w:name="_Toc423423683"/>
      <w:bookmarkStart w:id="1551" w:name="_Ref440272051"/>
      <w:bookmarkStart w:id="1552" w:name="_Ref440274744"/>
      <w:r w:rsidRPr="003E578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E5788" w:rsidRPr="003E5788" w:rsidTr="006910CC">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line="240" w:lineRule="auto"/>
              <w:jc w:val="left"/>
              <w:rPr>
                <w:rFonts w:ascii="Calibri" w:hAnsi="Calibri" w:cs="Calibri"/>
                <w:color w:val="000000"/>
                <w:sz w:val="24"/>
                <w:szCs w:val="24"/>
              </w:rPr>
            </w:pPr>
            <w:r w:rsidRPr="003E5788">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after="240" w:line="240" w:lineRule="auto"/>
              <w:jc w:val="center"/>
              <w:rPr>
                <w:b/>
                <w:color w:val="000000"/>
                <w:sz w:val="24"/>
                <w:szCs w:val="24"/>
              </w:rPr>
            </w:pPr>
            <w:r w:rsidRPr="003E5788">
              <w:rPr>
                <w:b/>
                <w:bCs w:val="0"/>
                <w:sz w:val="24"/>
                <w:szCs w:val="24"/>
              </w:rPr>
              <w:t>Справка о цепочке собственников участника закупочной процедуры, включая бенефициаров (в том числе конечных)</w:t>
            </w:r>
          </w:p>
          <w:p w:rsidR="003E5788" w:rsidRPr="003E5788" w:rsidRDefault="003E5788" w:rsidP="003E5788">
            <w:pPr>
              <w:spacing w:line="240" w:lineRule="auto"/>
              <w:jc w:val="center"/>
              <w:rPr>
                <w:b/>
                <w:color w:val="000000"/>
                <w:sz w:val="24"/>
                <w:szCs w:val="24"/>
                <w:u w:val="single"/>
              </w:rPr>
            </w:pPr>
          </w:p>
          <w:p w:rsidR="003E5788" w:rsidRPr="003E5788" w:rsidRDefault="003E5788" w:rsidP="003E5788">
            <w:pPr>
              <w:spacing w:line="240" w:lineRule="auto"/>
              <w:ind w:firstLine="0"/>
              <w:rPr>
                <w:i/>
                <w:color w:val="000000"/>
                <w:sz w:val="24"/>
                <w:szCs w:val="24"/>
              </w:rPr>
            </w:pPr>
            <w:r w:rsidRPr="003E5788">
              <w:rPr>
                <w:color w:val="000000"/>
                <w:sz w:val="24"/>
                <w:szCs w:val="24"/>
              </w:rPr>
              <w:t xml:space="preserve">Наименование и адрес Участника: </w:t>
            </w:r>
            <w:r w:rsidRPr="003E5788">
              <w:rPr>
                <w:b/>
                <w:color w:val="000000"/>
                <w:sz w:val="24"/>
                <w:szCs w:val="24"/>
                <w:u w:val="single"/>
              </w:rPr>
              <w:t>ООО «Организация-пример», г. Москва, ул. Гоголя, 1</w:t>
            </w:r>
          </w:p>
        </w:tc>
      </w:tr>
      <w:tr w:rsidR="003E5788" w:rsidRPr="003E5788" w:rsidTr="006910CC">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6910CC">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9C79CA">
            <w:pPr>
              <w:spacing w:line="240" w:lineRule="auto"/>
              <w:ind w:left="-108" w:right="-108" w:firstLine="108"/>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6910C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right="-250" w:firstLine="3"/>
              <w:jc w:val="center"/>
              <w:rPr>
                <w:b/>
                <w:bCs w:val="0"/>
                <w:color w:val="000000"/>
                <w:sz w:val="14"/>
                <w:szCs w:val="16"/>
              </w:rPr>
            </w:pPr>
            <w:r w:rsidRPr="003E578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15</w:t>
            </w:r>
          </w:p>
        </w:tc>
      </w:tr>
      <w:tr w:rsidR="003E5788" w:rsidRPr="003E5788" w:rsidTr="006910C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r>
      <w:tr w:rsidR="003E5788" w:rsidRPr="003E5788" w:rsidTr="006910C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r w:rsidRPr="003E578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6910C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6910C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Урюпинск, Свободный </w:t>
            </w:r>
            <w:r w:rsidRPr="003E578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6910C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r w:rsidRPr="003E5788" w:rsidDel="006B67A3">
              <w:rPr>
                <w:b/>
                <w:bCs w:val="0"/>
                <w:color w:val="000000"/>
                <w:sz w:val="14"/>
                <w:szCs w:val="16"/>
              </w:rPr>
              <w:t xml:space="preserve"> </w:t>
            </w: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6910C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6910C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6910C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6910C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154568484</w:t>
            </w:r>
            <w:r w:rsidRPr="003E578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6910C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6910C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6910C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6910C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Учредительный договор № 25 от 03.03.03</w:t>
            </w:r>
          </w:p>
        </w:tc>
      </w:tr>
      <w:tr w:rsidR="003E5788" w:rsidRPr="003E5788" w:rsidTr="006910CC">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bl>
    <w:p w:rsidR="003E5788" w:rsidRPr="003E5788" w:rsidRDefault="003E5788" w:rsidP="003E5788">
      <w:pPr>
        <w:spacing w:line="240" w:lineRule="auto"/>
        <w:rPr>
          <w:szCs w:val="24"/>
        </w:rPr>
      </w:pPr>
      <w:r w:rsidRPr="003E5788">
        <w:t>Приведённые в форме сведения о физических и юридических лицах являются условными и указаны в качестве примера.</w:t>
      </w:r>
    </w:p>
    <w:p w:rsidR="003E5788" w:rsidRPr="003E5788" w:rsidRDefault="003E5788" w:rsidP="003E5788">
      <w:pPr>
        <w:pStyle w:val="2"/>
        <w:spacing w:line="240" w:lineRule="auto"/>
        <w:sectPr w:rsidR="003E5788" w:rsidRPr="003E5788" w:rsidSect="006910CC">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3"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49"/>
      <w:bookmarkEnd w:id="1550"/>
      <w:bookmarkEnd w:id="1551"/>
      <w:bookmarkEnd w:id="1552"/>
      <w:bookmarkEnd w:id="1553"/>
    </w:p>
    <w:p w:rsidR="004F4D80" w:rsidRPr="008C4223" w:rsidRDefault="004F4D80" w:rsidP="004F4D80">
      <w:pPr>
        <w:pStyle w:val="3"/>
        <w:rPr>
          <w:szCs w:val="24"/>
        </w:rPr>
      </w:pPr>
      <w:bookmarkStart w:id="1554" w:name="_Toc343690587"/>
      <w:bookmarkStart w:id="1555" w:name="_Toc372294431"/>
      <w:bookmarkStart w:id="1556" w:name="_Toc379288899"/>
      <w:bookmarkStart w:id="1557" w:name="_Toc384734783"/>
      <w:bookmarkStart w:id="1558" w:name="_Toc396984081"/>
      <w:bookmarkStart w:id="1559" w:name="_Toc423423684"/>
      <w:bookmarkStart w:id="1560" w:name="_Toc439170713"/>
      <w:bookmarkStart w:id="1561" w:name="_Toc439172815"/>
      <w:bookmarkStart w:id="1562" w:name="_Toc439173256"/>
      <w:bookmarkStart w:id="1563" w:name="_Toc439238252"/>
      <w:bookmarkStart w:id="1564" w:name="_Toc439252799"/>
      <w:bookmarkStart w:id="1565" w:name="_Toc439323773"/>
      <w:bookmarkStart w:id="1566" w:name="_Toc440361408"/>
      <w:bookmarkStart w:id="1567" w:name="_Toc440376290"/>
      <w:bookmarkStart w:id="1568" w:name="_Toc440382548"/>
      <w:bookmarkStart w:id="1569" w:name="_Toc440447218"/>
      <w:bookmarkStart w:id="1570" w:name="_Toc440620898"/>
      <w:bookmarkStart w:id="1571" w:name="_Toc440631533"/>
      <w:bookmarkStart w:id="1572" w:name="_Toc440875772"/>
      <w:bookmarkStart w:id="1573" w:name="_Toc441131796"/>
      <w:bookmarkStart w:id="1574" w:name="_Toc465865239"/>
      <w:bookmarkStart w:id="1575" w:name="_Toc468975500"/>
      <w:bookmarkStart w:id="1576" w:name="_Toc471830526"/>
      <w:bookmarkStart w:id="1577" w:name="_Toc498589691"/>
      <w:r w:rsidRPr="008C4223">
        <w:rPr>
          <w:szCs w:val="24"/>
        </w:rPr>
        <w:t xml:space="preserve">Форма </w:t>
      </w:r>
      <w:bookmarkEnd w:id="1554"/>
      <w:bookmarkEnd w:id="1555"/>
      <w:bookmarkEnd w:id="1556"/>
      <w:bookmarkEnd w:id="1557"/>
      <w:bookmarkEnd w:id="1558"/>
      <w:bookmarkEnd w:id="1559"/>
      <w:bookmarkEnd w:id="1560"/>
      <w:bookmarkEnd w:id="1561"/>
      <w:bookmarkEnd w:id="1562"/>
      <w:bookmarkEnd w:id="1563"/>
      <w:bookmarkEnd w:id="1564"/>
      <w:r w:rsidR="000D70B6" w:rsidRPr="000D70B6">
        <w:rPr>
          <w:szCs w:val="24"/>
        </w:rPr>
        <w:t>Согласия на обработку персональных данных</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D7FEE">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D7FEE">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EE380A" w:rsidRDefault="00910732" w:rsidP="00910732">
      <w:pPr>
        <w:spacing w:line="240" w:lineRule="auto"/>
        <w:ind w:firstLine="709"/>
        <w:rPr>
          <w:snapToGrid w:val="0"/>
          <w:sz w:val="24"/>
          <w:szCs w:val="24"/>
        </w:rPr>
      </w:pPr>
      <w:r w:rsidRPr="002D7FEE">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w:t>
      </w:r>
      <w:r w:rsidRPr="00EE380A">
        <w:rPr>
          <w:snapToGrid w:val="0"/>
          <w:sz w:val="24"/>
          <w:szCs w:val="24"/>
        </w:rPr>
        <w:t>экологической безопасности.</w:t>
      </w:r>
    </w:p>
    <w:p w:rsidR="00910732" w:rsidRPr="00EE380A" w:rsidRDefault="00EE380A" w:rsidP="00910732">
      <w:pPr>
        <w:spacing w:line="240" w:lineRule="auto"/>
        <w:ind w:firstLine="709"/>
        <w:rPr>
          <w:snapToGrid w:val="0"/>
          <w:sz w:val="24"/>
          <w:szCs w:val="24"/>
        </w:rPr>
      </w:pPr>
      <w:r w:rsidRPr="00EE380A">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EE380A">
        <w:rPr>
          <w:snapToGrid w:val="0"/>
          <w:sz w:val="24"/>
          <w:szCs w:val="24"/>
        </w:rPr>
        <w:t>.</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8" w:name="_Toc439252801"/>
      <w:bookmarkStart w:id="1579" w:name="_Toc439323774"/>
      <w:bookmarkStart w:id="1580" w:name="_Toc440361409"/>
      <w:bookmarkStart w:id="1581" w:name="_Toc440376291"/>
      <w:bookmarkStart w:id="1582" w:name="_Toc440382549"/>
      <w:bookmarkStart w:id="1583" w:name="_Toc440447219"/>
      <w:bookmarkStart w:id="1584" w:name="_Toc440632380"/>
      <w:bookmarkStart w:id="1585" w:name="_Toc440875152"/>
      <w:bookmarkStart w:id="1586" w:name="_Toc441131139"/>
      <w:bookmarkStart w:id="1587" w:name="_Toc465774662"/>
      <w:bookmarkStart w:id="1588" w:name="_Toc465865240"/>
      <w:bookmarkStart w:id="1589" w:name="_Toc468975501"/>
      <w:bookmarkStart w:id="1590" w:name="_Toc471830527"/>
      <w:bookmarkStart w:id="1591" w:name="_Toc498589692"/>
      <w:r w:rsidRPr="002D7FEE">
        <w:rPr>
          <w:szCs w:val="24"/>
        </w:rPr>
        <w:lastRenderedPageBreak/>
        <w:t>Инструкции по заполнению</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592" w:name="_Toc461808970"/>
      <w:bookmarkStart w:id="1593" w:name="_Toc464120680"/>
      <w:bookmarkStart w:id="1594" w:name="_Toc465774663"/>
      <w:bookmarkStart w:id="1595" w:name="_Toc465865241"/>
      <w:bookmarkStart w:id="1596" w:name="_Toc468975502"/>
      <w:bookmarkStart w:id="1597" w:name="_Toc471830528"/>
      <w:bookmarkStart w:id="1598" w:name="_Toc498589693"/>
      <w:r w:rsidRPr="002D7FEE">
        <w:rPr>
          <w:szCs w:val="24"/>
        </w:rPr>
        <w:lastRenderedPageBreak/>
        <w:t>Форма Согласия на обработку персональных данных</w:t>
      </w:r>
      <w:bookmarkEnd w:id="1592"/>
      <w:bookmarkEnd w:id="1593"/>
      <w:bookmarkEnd w:id="1594"/>
      <w:bookmarkEnd w:id="1595"/>
      <w:bookmarkEnd w:id="1596"/>
      <w:bookmarkEnd w:id="1597"/>
      <w:bookmarkEnd w:id="1598"/>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г.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99" w:name="_Toc461808971"/>
      <w:r w:rsidRPr="002D7FEE">
        <w:rPr>
          <w:b/>
          <w:sz w:val="24"/>
          <w:szCs w:val="24"/>
        </w:rPr>
        <w:t>Согласие на обработку персональных данных</w:t>
      </w:r>
      <w:bookmarkEnd w:id="1599"/>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
    <w:p w:rsidR="0010618F" w:rsidRPr="002D7FEE" w:rsidRDefault="0010618F" w:rsidP="0010618F">
      <w:pPr>
        <w:tabs>
          <w:tab w:val="left" w:pos="1134"/>
        </w:tabs>
        <w:spacing w:line="276" w:lineRule="auto"/>
        <w:rPr>
          <w:sz w:val="24"/>
          <w:szCs w:val="24"/>
        </w:rPr>
      </w:pPr>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 ОГРН: ______________, ИНН: _________________, 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Росфинмониторинг,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600" w:name="_Toc461808972"/>
      <w:bookmarkStart w:id="1601" w:name="_Toc464120681"/>
      <w:bookmarkStart w:id="1602" w:name="_Toc465774664"/>
      <w:bookmarkStart w:id="1603" w:name="_Toc465865242"/>
      <w:bookmarkStart w:id="1604" w:name="_Toc468975503"/>
      <w:bookmarkStart w:id="1605" w:name="_Toc471830529"/>
      <w:bookmarkStart w:id="1606" w:name="_Toc498589694"/>
      <w:r w:rsidRPr="002D7FEE">
        <w:rPr>
          <w:szCs w:val="24"/>
        </w:rPr>
        <w:lastRenderedPageBreak/>
        <w:t>Инструкции по заполнению</w:t>
      </w:r>
      <w:bookmarkEnd w:id="1600"/>
      <w:bookmarkEnd w:id="1601"/>
      <w:bookmarkEnd w:id="1602"/>
      <w:bookmarkEnd w:id="1603"/>
      <w:bookmarkEnd w:id="1604"/>
      <w:bookmarkEnd w:id="1605"/>
      <w:bookmarkEnd w:id="1606"/>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9C79CA" w:rsidRDefault="0010618F" w:rsidP="0010618F">
      <w:pPr>
        <w:widowControl w:val="0"/>
        <w:numPr>
          <w:ilvl w:val="3"/>
          <w:numId w:val="1"/>
        </w:numPr>
        <w:spacing w:after="60" w:line="288" w:lineRule="auto"/>
        <w:rPr>
          <w:b/>
          <w:sz w:val="24"/>
          <w:szCs w:val="24"/>
        </w:rPr>
      </w:pPr>
      <w:r w:rsidRPr="002D7FEE">
        <w:rPr>
          <w:sz w:val="24"/>
          <w:szCs w:val="24"/>
        </w:rPr>
        <w:t xml:space="preserve">Согласие </w:t>
      </w:r>
      <w:r w:rsidRPr="009C79CA">
        <w:rPr>
          <w:sz w:val="24"/>
          <w:szCs w:val="24"/>
        </w:rPr>
        <w:t>составляется всеми, без исключений, конечными собственниками/бенефициарами, отраженными в  Приложении 12 к письму о подаче оферты «</w:t>
      </w:r>
      <w:r w:rsidR="009C79CA" w:rsidRPr="009C79CA">
        <w:rPr>
          <w:sz w:val="24"/>
          <w:szCs w:val="24"/>
        </w:rPr>
        <w:t>Справка о цепочке собственников участника закупочной процедуры, включая бенефициаров (в том числе конечных)</w:t>
      </w:r>
      <w:r w:rsidRPr="009C79CA">
        <w:rPr>
          <w:sz w:val="24"/>
          <w:szCs w:val="24"/>
        </w:rPr>
        <w:t>».</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607" w:name="_Ref440272256"/>
      <w:bookmarkStart w:id="1608" w:name="_Ref440272678"/>
      <w:bookmarkStart w:id="1609" w:name="_Ref440274944"/>
      <w:bookmarkStart w:id="1610" w:name="_Toc498589695"/>
      <w:r w:rsidRPr="007A6A39">
        <w:lastRenderedPageBreak/>
        <w:t>Соглашение о неустойке (форма 1</w:t>
      </w:r>
      <w:r w:rsidR="00635719">
        <w:t>4</w:t>
      </w:r>
      <w:r w:rsidRPr="007A6A39">
        <w:t>)</w:t>
      </w:r>
      <w:bookmarkEnd w:id="1607"/>
      <w:bookmarkEnd w:id="1608"/>
      <w:bookmarkEnd w:id="1609"/>
      <w:bookmarkEnd w:id="1610"/>
    </w:p>
    <w:p w:rsidR="007A6A39" w:rsidRPr="007A6A39" w:rsidRDefault="007A6A39" w:rsidP="007A6A39">
      <w:pPr>
        <w:pStyle w:val="3"/>
        <w:rPr>
          <w:szCs w:val="24"/>
        </w:rPr>
      </w:pPr>
      <w:bookmarkStart w:id="1611" w:name="_Toc439170715"/>
      <w:bookmarkStart w:id="1612" w:name="_Toc439172817"/>
      <w:bookmarkStart w:id="1613" w:name="_Toc439173259"/>
      <w:bookmarkStart w:id="1614" w:name="_Toc439238255"/>
      <w:bookmarkStart w:id="1615" w:name="_Toc439252803"/>
      <w:bookmarkStart w:id="1616" w:name="_Toc439323776"/>
      <w:bookmarkStart w:id="1617" w:name="_Toc440361411"/>
      <w:bookmarkStart w:id="1618" w:name="_Toc440376293"/>
      <w:bookmarkStart w:id="1619" w:name="_Toc440382551"/>
      <w:bookmarkStart w:id="1620" w:name="_Toc440447221"/>
      <w:bookmarkStart w:id="1621" w:name="_Toc440620901"/>
      <w:bookmarkStart w:id="1622" w:name="_Toc440631536"/>
      <w:bookmarkStart w:id="1623" w:name="_Toc440875775"/>
      <w:bookmarkStart w:id="1624" w:name="_Toc441131799"/>
      <w:bookmarkStart w:id="1625" w:name="_Toc465865244"/>
      <w:bookmarkStart w:id="1626" w:name="_Toc468975505"/>
      <w:bookmarkStart w:id="1627" w:name="_Toc471830531"/>
      <w:bookmarkStart w:id="1628" w:name="_Toc498589696"/>
      <w:r w:rsidRPr="007A6A39">
        <w:rPr>
          <w:szCs w:val="24"/>
        </w:rPr>
        <w:t>Форма соглашени</w:t>
      </w:r>
      <w:r w:rsidR="00E47073">
        <w:rPr>
          <w:szCs w:val="24"/>
        </w:rPr>
        <w:t>я</w:t>
      </w:r>
      <w:r w:rsidRPr="007A6A39">
        <w:rPr>
          <w:szCs w:val="24"/>
        </w:rPr>
        <w:t xml:space="preserve"> о неустойке</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AF719C">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EE380A">
        <w:fldChar w:fldCharType="begin"/>
      </w:r>
      <w:r w:rsidR="00EE380A">
        <w:instrText xml:space="preserve"> REF _Ref440275279 \r \h  \* MERGEFORMAT </w:instrText>
      </w:r>
      <w:r w:rsidR="00EE380A">
        <w:fldChar w:fldCharType="separate"/>
      </w:r>
      <w:r w:rsidR="00AF719C" w:rsidRPr="00AF719C">
        <w:rPr>
          <w:vertAlign w:val="subscript"/>
        </w:rPr>
        <w:t>1.1.4</w:t>
      </w:r>
      <w:r w:rsidR="00EE380A">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29" w:name="_Toc439170716"/>
      <w:bookmarkStart w:id="1630" w:name="_Toc439172818"/>
      <w:bookmarkStart w:id="1631" w:name="_Toc439173260"/>
      <w:bookmarkStart w:id="1632" w:name="_Toc439238256"/>
      <w:bookmarkStart w:id="1633" w:name="_Toc439252804"/>
      <w:bookmarkStart w:id="1634" w:name="_Toc439323777"/>
      <w:bookmarkStart w:id="1635" w:name="_Toc440361412"/>
      <w:bookmarkStart w:id="1636" w:name="_Toc440376294"/>
      <w:bookmarkStart w:id="1637" w:name="_Toc440382552"/>
      <w:bookmarkStart w:id="1638" w:name="_Toc440447222"/>
      <w:bookmarkStart w:id="1639" w:name="_Toc440620902"/>
      <w:bookmarkStart w:id="1640" w:name="_Toc440631537"/>
      <w:bookmarkStart w:id="1641" w:name="_Toc440875776"/>
      <w:bookmarkStart w:id="1642" w:name="_Toc441131800"/>
      <w:bookmarkStart w:id="1643" w:name="_Toc465865245"/>
      <w:bookmarkStart w:id="1644" w:name="_Toc468975506"/>
      <w:bookmarkStart w:id="1645" w:name="_Toc471830532"/>
      <w:bookmarkStart w:id="1646" w:name="_Toc498589697"/>
      <w:r w:rsidRPr="007857E5">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47" w:name="_Ref467752100"/>
      <w:bookmarkStart w:id="1648" w:name="_Ref467752165"/>
      <w:bookmarkStart w:id="1649" w:name="_Ref467752316"/>
      <w:bookmarkStart w:id="1650" w:name="_Ref467752394"/>
      <w:bookmarkStart w:id="1651" w:name="_Toc498589698"/>
      <w:r w:rsidRPr="00CC5A3A">
        <w:lastRenderedPageBreak/>
        <w:t>Расписка  сдачи-приемки соглашения о неустойке (форма 1</w:t>
      </w:r>
      <w:r>
        <w:t>5</w:t>
      </w:r>
      <w:r w:rsidRPr="00CC5A3A">
        <w:t>)</w:t>
      </w:r>
      <w:bookmarkEnd w:id="1647"/>
      <w:bookmarkEnd w:id="1648"/>
      <w:bookmarkEnd w:id="1649"/>
      <w:bookmarkEnd w:id="1650"/>
      <w:bookmarkEnd w:id="1651"/>
    </w:p>
    <w:p w:rsidR="0010618F" w:rsidRPr="00CC5A3A" w:rsidRDefault="0010618F" w:rsidP="0010618F">
      <w:pPr>
        <w:pStyle w:val="3"/>
        <w:rPr>
          <w:szCs w:val="24"/>
        </w:rPr>
      </w:pPr>
      <w:bookmarkStart w:id="1652" w:name="_Toc465865247"/>
      <w:bookmarkStart w:id="1653" w:name="_Toc468975508"/>
      <w:bookmarkStart w:id="1654" w:name="_Toc471830534"/>
      <w:bookmarkStart w:id="1655" w:name="_Toc498589699"/>
      <w:r w:rsidRPr="00CC5A3A">
        <w:rPr>
          <w:szCs w:val="24"/>
        </w:rPr>
        <w:t>Форма Расписки  сдачи-приемки соглашения о неустойке</w:t>
      </w:r>
      <w:bookmarkEnd w:id="1652"/>
      <w:bookmarkEnd w:id="1653"/>
      <w:bookmarkEnd w:id="1654"/>
      <w:bookmarkEnd w:id="165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56" w:name="_Toc465865248"/>
      <w:bookmarkStart w:id="1657" w:name="_Toc468975509"/>
      <w:bookmarkStart w:id="1658" w:name="_Toc471830535"/>
      <w:bookmarkStart w:id="1659" w:name="_Toc498589700"/>
      <w:r w:rsidRPr="00CC5A3A">
        <w:rPr>
          <w:szCs w:val="24"/>
        </w:rPr>
        <w:lastRenderedPageBreak/>
        <w:t>Инструкции по заполнению</w:t>
      </w:r>
      <w:bookmarkEnd w:id="1656"/>
      <w:bookmarkEnd w:id="1657"/>
      <w:bookmarkEnd w:id="1658"/>
      <w:bookmarkEnd w:id="165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60" w:name="_Ref468195799"/>
      <w:bookmarkStart w:id="1661"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60"/>
      <w:bookmarkEnd w:id="1661"/>
    </w:p>
    <w:p w:rsidR="007857E5" w:rsidRPr="00E47073" w:rsidRDefault="007857E5" w:rsidP="007857E5">
      <w:pPr>
        <w:pStyle w:val="3"/>
        <w:rPr>
          <w:szCs w:val="24"/>
        </w:rPr>
      </w:pPr>
      <w:bookmarkStart w:id="1662" w:name="_Toc439170718"/>
      <w:bookmarkStart w:id="1663" w:name="_Toc439172820"/>
      <w:bookmarkStart w:id="1664" w:name="_Toc439173262"/>
      <w:bookmarkStart w:id="1665" w:name="_Toc439238258"/>
      <w:bookmarkStart w:id="1666" w:name="_Toc439252806"/>
      <w:bookmarkStart w:id="1667" w:name="_Toc439323779"/>
      <w:bookmarkStart w:id="1668" w:name="_Toc440361414"/>
      <w:bookmarkStart w:id="1669" w:name="_Toc440376296"/>
      <w:bookmarkStart w:id="1670" w:name="_Toc440382554"/>
      <w:bookmarkStart w:id="1671" w:name="_Toc440447224"/>
      <w:bookmarkStart w:id="1672" w:name="_Toc440620904"/>
      <w:bookmarkStart w:id="1673" w:name="_Toc440631539"/>
      <w:bookmarkStart w:id="1674" w:name="_Toc440875778"/>
      <w:bookmarkStart w:id="1675" w:name="_Toc441131802"/>
      <w:bookmarkStart w:id="1676" w:name="_Toc465865250"/>
      <w:bookmarkStart w:id="1677" w:name="_Toc468975511"/>
      <w:bookmarkStart w:id="1678" w:name="_Toc471830537"/>
      <w:bookmarkStart w:id="1679" w:name="_Toc498589702"/>
      <w:r w:rsidRPr="00E47073">
        <w:rPr>
          <w:szCs w:val="24"/>
        </w:rPr>
        <w:t xml:space="preserve">Форма </w:t>
      </w:r>
      <w:bookmarkEnd w:id="1662"/>
      <w:r w:rsidR="00E47073" w:rsidRPr="00E47073">
        <w:rPr>
          <w:szCs w:val="24"/>
        </w:rPr>
        <w:t>согласия Участника налоговым органам на разглашение сведений, составляющих налоговую тайну</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80" w:name="_Toc300142269"/>
      <w:bookmarkStart w:id="1681" w:name="_Toc309735391"/>
      <w:bookmarkStart w:id="16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80"/>
      <w:r w:rsidRPr="007857E5">
        <w:rPr>
          <w:b/>
          <w:bCs w:val="0"/>
          <w:snapToGrid w:val="0"/>
          <w:sz w:val="24"/>
          <w:szCs w:val="24"/>
        </w:rPr>
        <w:t xml:space="preserve"> </w:t>
      </w:r>
      <w:bookmarkEnd w:id="1681"/>
      <w:bookmarkEnd w:id="16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83" w:name="_Toc439170719"/>
      <w:bookmarkStart w:id="1684" w:name="_Toc439172821"/>
      <w:bookmarkStart w:id="1685" w:name="_Toc439173263"/>
      <w:bookmarkStart w:id="1686" w:name="_Toc439238259"/>
      <w:bookmarkStart w:id="1687" w:name="_Toc439252807"/>
      <w:bookmarkStart w:id="1688" w:name="_Toc439323780"/>
      <w:bookmarkStart w:id="1689" w:name="_Toc440361415"/>
      <w:bookmarkStart w:id="1690" w:name="_Toc440376297"/>
      <w:bookmarkStart w:id="1691" w:name="_Toc440382555"/>
      <w:bookmarkStart w:id="1692" w:name="_Toc440447225"/>
      <w:bookmarkStart w:id="1693" w:name="_Toc440620905"/>
      <w:bookmarkStart w:id="1694" w:name="_Toc440631540"/>
      <w:bookmarkStart w:id="1695" w:name="_Toc440875779"/>
      <w:bookmarkStart w:id="1696" w:name="_Toc441131803"/>
      <w:bookmarkStart w:id="1697" w:name="_Toc465865251"/>
      <w:bookmarkStart w:id="1698" w:name="_Toc468975512"/>
      <w:bookmarkStart w:id="1699" w:name="_Toc471830538"/>
      <w:bookmarkStart w:id="1700" w:name="_Toc498589703"/>
      <w:r w:rsidRPr="007857E5">
        <w:rPr>
          <w:szCs w:val="24"/>
        </w:rPr>
        <w:lastRenderedPageBreak/>
        <w:t>Инструкции по заполнению</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701" w:name="_Ref93268095"/>
      <w:bookmarkStart w:id="1702" w:name="_Ref93268099"/>
      <w:bookmarkStart w:id="1703" w:name="_Toc98253958"/>
      <w:bookmarkStart w:id="1704" w:name="_Toc165173884"/>
      <w:bookmarkStart w:id="1705" w:name="_Toc423423678"/>
      <w:bookmarkStart w:id="1706" w:name="_Ref440272510"/>
      <w:bookmarkStart w:id="1707" w:name="_Ref440274961"/>
      <w:bookmarkStart w:id="1708" w:name="_Ref90381141"/>
      <w:bookmarkStart w:id="1709" w:name="_Toc90385121"/>
      <w:bookmarkStart w:id="1710" w:name="_Toc98253952"/>
      <w:bookmarkStart w:id="1711" w:name="_Toc165173878"/>
      <w:bookmarkStart w:id="1712" w:name="_Toc423427449"/>
      <w:bookmarkStart w:id="1713"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14" w:name="_Toc90385125"/>
      <w:bookmarkStart w:id="1715" w:name="_Toc439170705"/>
      <w:bookmarkStart w:id="1716" w:name="_Toc439172807"/>
      <w:bookmarkStart w:id="1717" w:name="_Toc439173268"/>
      <w:bookmarkStart w:id="1718" w:name="_Toc439238264"/>
      <w:bookmarkStart w:id="1719" w:name="_Toc439252812"/>
      <w:bookmarkStart w:id="1720" w:name="_Toc439323785"/>
      <w:bookmarkStart w:id="1721" w:name="_Toc440361420"/>
      <w:bookmarkStart w:id="1722" w:name="_Toc440376302"/>
      <w:bookmarkStart w:id="1723" w:name="_Toc440382560"/>
      <w:bookmarkStart w:id="1724" w:name="_Toc440447230"/>
      <w:bookmarkStart w:id="1725" w:name="_Toc440620910"/>
      <w:bookmarkStart w:id="1726" w:name="_Toc440631545"/>
      <w:bookmarkStart w:id="1727" w:name="_Toc440875781"/>
      <w:bookmarkStart w:id="1728" w:name="_Toc441131805"/>
      <w:bookmarkStart w:id="1729" w:name="_Toc465865253"/>
      <w:bookmarkStart w:id="1730" w:name="_Toc468975514"/>
      <w:bookmarkStart w:id="1731" w:name="_Toc471830540"/>
      <w:bookmarkStart w:id="1732" w:name="_Toc498589705"/>
      <w:r w:rsidRPr="00D904EF">
        <w:rPr>
          <w:szCs w:val="24"/>
        </w:rPr>
        <w:t xml:space="preserve">Форма </w:t>
      </w:r>
      <w:bookmarkEnd w:id="1714"/>
      <w:bookmarkEnd w:id="1715"/>
      <w:bookmarkEnd w:id="1716"/>
      <w:bookmarkEnd w:id="1717"/>
      <w:bookmarkEnd w:id="1718"/>
      <w:bookmarkEnd w:id="1719"/>
      <w:bookmarkEnd w:id="1720"/>
      <w:bookmarkEnd w:id="1721"/>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22"/>
      <w:bookmarkEnd w:id="1723"/>
      <w:bookmarkEnd w:id="1724"/>
      <w:r w:rsidR="00D35266">
        <w:rPr>
          <w:szCs w:val="24"/>
        </w:rPr>
        <w:t>субподрядчиками</w:t>
      </w:r>
      <w:bookmarkEnd w:id="1725"/>
      <w:bookmarkEnd w:id="1726"/>
      <w:bookmarkEnd w:id="1727"/>
      <w:bookmarkEnd w:id="1728"/>
      <w:bookmarkEnd w:id="1729"/>
      <w:bookmarkEnd w:id="1730"/>
      <w:bookmarkEnd w:id="1731"/>
      <w:bookmarkEnd w:id="173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33" w:name="_Toc90385126"/>
      <w:bookmarkStart w:id="1734" w:name="_Toc98253959"/>
      <w:bookmarkStart w:id="1735" w:name="_Toc157248211"/>
      <w:bookmarkStart w:id="1736" w:name="_Toc157496580"/>
      <w:bookmarkStart w:id="1737" w:name="_Toc158206119"/>
      <w:bookmarkStart w:id="1738" w:name="_Toc164057804"/>
      <w:bookmarkStart w:id="1739" w:name="_Toc164137154"/>
      <w:bookmarkStart w:id="1740" w:name="_Toc164161314"/>
      <w:bookmarkStart w:id="1741" w:name="_Toc165173885"/>
      <w:r>
        <w:rPr>
          <w:b/>
          <w:szCs w:val="24"/>
        </w:rPr>
        <w:br w:type="page"/>
      </w:r>
    </w:p>
    <w:p w:rsidR="00635719" w:rsidRPr="00D904EF" w:rsidRDefault="00635719" w:rsidP="00635719">
      <w:pPr>
        <w:pStyle w:val="3"/>
        <w:rPr>
          <w:szCs w:val="24"/>
        </w:rPr>
      </w:pPr>
      <w:bookmarkStart w:id="1742" w:name="_Toc439170706"/>
      <w:bookmarkStart w:id="1743" w:name="_Toc439172808"/>
      <w:bookmarkStart w:id="1744" w:name="_Toc439173269"/>
      <w:bookmarkStart w:id="1745" w:name="_Toc439238265"/>
      <w:bookmarkStart w:id="1746" w:name="_Toc439252813"/>
      <w:bookmarkStart w:id="1747" w:name="_Toc439323786"/>
      <w:bookmarkStart w:id="1748" w:name="_Toc440361421"/>
      <w:bookmarkStart w:id="1749" w:name="_Toc440376303"/>
      <w:bookmarkStart w:id="1750" w:name="_Toc440382561"/>
      <w:bookmarkStart w:id="1751" w:name="_Toc440447231"/>
      <w:bookmarkStart w:id="1752" w:name="_Toc440620911"/>
      <w:bookmarkStart w:id="1753" w:name="_Toc440631546"/>
      <w:bookmarkStart w:id="1754" w:name="_Toc440875782"/>
      <w:bookmarkStart w:id="1755" w:name="_Toc441131806"/>
      <w:bookmarkStart w:id="1756" w:name="_Toc465865254"/>
      <w:bookmarkStart w:id="1757" w:name="_Toc468975515"/>
      <w:bookmarkStart w:id="1758" w:name="_Toc471830541"/>
      <w:bookmarkStart w:id="1759" w:name="_Toc498589706"/>
      <w:r w:rsidRPr="00D904EF">
        <w:rPr>
          <w:szCs w:val="24"/>
        </w:rPr>
        <w:lastRenderedPageBreak/>
        <w:t>Инструкции по заполнению</w:t>
      </w:r>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AF719C">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60" w:name="_Ref440376324"/>
      <w:bookmarkStart w:id="1761" w:name="_Ref440376401"/>
      <w:bookmarkStart w:id="1762"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60"/>
      <w:bookmarkEnd w:id="1761"/>
      <w:bookmarkEnd w:id="176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63" w:name="_Toc440376305"/>
      <w:bookmarkStart w:id="1764" w:name="_Toc440382563"/>
      <w:bookmarkStart w:id="1765" w:name="_Toc440447233"/>
      <w:bookmarkStart w:id="1766" w:name="_Toc440620913"/>
      <w:bookmarkStart w:id="1767" w:name="_Toc440631548"/>
      <w:bookmarkStart w:id="1768" w:name="_Toc440875784"/>
      <w:bookmarkStart w:id="1769" w:name="_Toc441131808"/>
      <w:bookmarkStart w:id="1770" w:name="_Toc465865256"/>
      <w:bookmarkStart w:id="1771" w:name="_Toc468975517"/>
      <w:bookmarkStart w:id="1772" w:name="_Toc471830543"/>
      <w:bookmarkStart w:id="1773" w:name="_Toc498589708"/>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63"/>
      <w:bookmarkEnd w:id="1764"/>
      <w:bookmarkEnd w:id="1765"/>
      <w:bookmarkEnd w:id="1766"/>
      <w:bookmarkEnd w:id="1767"/>
      <w:bookmarkEnd w:id="1768"/>
      <w:bookmarkEnd w:id="1769"/>
      <w:bookmarkEnd w:id="1770"/>
      <w:bookmarkEnd w:id="1771"/>
      <w:bookmarkEnd w:id="1772"/>
      <w:bookmarkEnd w:id="177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74" w:name="_Toc440376306"/>
      <w:bookmarkStart w:id="1775" w:name="_Toc440382564"/>
      <w:bookmarkStart w:id="1776" w:name="_Toc440447234"/>
      <w:bookmarkStart w:id="1777" w:name="_Toc440620914"/>
      <w:bookmarkStart w:id="1778" w:name="_Toc440631549"/>
      <w:bookmarkStart w:id="1779" w:name="_Toc440875785"/>
      <w:bookmarkStart w:id="1780" w:name="_Toc441131809"/>
      <w:bookmarkStart w:id="1781" w:name="_Toc465865257"/>
      <w:bookmarkStart w:id="1782" w:name="_Toc468975518"/>
      <w:bookmarkStart w:id="1783" w:name="_Toc471830544"/>
      <w:bookmarkStart w:id="1784" w:name="_Toc498589709"/>
      <w:r w:rsidRPr="00D904EF">
        <w:rPr>
          <w:szCs w:val="24"/>
        </w:rPr>
        <w:lastRenderedPageBreak/>
        <w:t>Инструкции по заполнению</w:t>
      </w:r>
      <w:bookmarkEnd w:id="1774"/>
      <w:bookmarkEnd w:id="1775"/>
      <w:bookmarkEnd w:id="1776"/>
      <w:bookmarkEnd w:id="1777"/>
      <w:bookmarkEnd w:id="1778"/>
      <w:bookmarkEnd w:id="1779"/>
      <w:bookmarkEnd w:id="1780"/>
      <w:bookmarkEnd w:id="1781"/>
      <w:bookmarkEnd w:id="1782"/>
      <w:bookmarkEnd w:id="1783"/>
      <w:bookmarkEnd w:id="17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AF719C">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95D" w:rsidRDefault="0043195D">
      <w:pPr>
        <w:spacing w:line="240" w:lineRule="auto"/>
      </w:pPr>
      <w:r>
        <w:separator/>
      </w:r>
    </w:p>
  </w:endnote>
  <w:endnote w:type="continuationSeparator" w:id="0">
    <w:p w:rsidR="0043195D" w:rsidRDefault="0043195D">
      <w:pPr>
        <w:spacing w:line="240" w:lineRule="auto"/>
      </w:pPr>
      <w:r>
        <w:continuationSeparator/>
      </w:r>
    </w:p>
  </w:endnote>
  <w:endnote w:id="1">
    <w:p w:rsidR="00050132" w:rsidRPr="003E5788" w:rsidRDefault="00050132"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50132" w:rsidRDefault="0005013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Pr="00FA0376" w:rsidRDefault="0005013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560FC">
      <w:rPr>
        <w:noProof/>
        <w:sz w:val="16"/>
        <w:szCs w:val="16"/>
        <w:lang w:eastAsia="ru-RU"/>
      </w:rPr>
      <w:t>21</w:t>
    </w:r>
    <w:r w:rsidRPr="00FA0376">
      <w:rPr>
        <w:sz w:val="16"/>
        <w:szCs w:val="16"/>
        <w:lang w:eastAsia="ru-RU"/>
      </w:rPr>
      <w:fldChar w:fldCharType="end"/>
    </w:r>
  </w:p>
  <w:p w:rsidR="00050132" w:rsidRPr="00EE0539" w:rsidRDefault="0005013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96564C">
      <w:rPr>
        <w:sz w:val="18"/>
        <w:szCs w:val="18"/>
      </w:rPr>
      <w:t xml:space="preserve">заключения Договора на выполнение работ </w:t>
    </w:r>
    <w:r w:rsidRPr="00050132">
      <w:rPr>
        <w:sz w:val="18"/>
        <w:szCs w:val="18"/>
      </w:rPr>
      <w:t>по демонтажу зданий и сооружений</w:t>
    </w:r>
    <w:r w:rsidRPr="0096564C">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95D" w:rsidRDefault="0043195D">
      <w:pPr>
        <w:spacing w:line="240" w:lineRule="auto"/>
      </w:pPr>
      <w:r>
        <w:separator/>
      </w:r>
    </w:p>
  </w:footnote>
  <w:footnote w:type="continuationSeparator" w:id="0">
    <w:p w:rsidR="0043195D" w:rsidRDefault="0043195D">
      <w:pPr>
        <w:spacing w:line="240" w:lineRule="auto"/>
      </w:pPr>
      <w:r>
        <w:continuationSeparator/>
      </w:r>
    </w:p>
  </w:footnote>
  <w:footnote w:id="1">
    <w:p w:rsidR="00050132" w:rsidRPr="00B36685" w:rsidRDefault="00050132"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50132" w:rsidRDefault="00050132"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50132" w:rsidRDefault="00050132" w:rsidP="00393E49">
      <w:pPr>
        <w:pStyle w:val="1ff4"/>
        <w:rPr>
          <w:rFonts w:ascii="Times New Roman" w:eastAsia="Times New Roman" w:hAnsi="Times New Roman" w:cs="Times New Roman"/>
          <w:lang w:eastAsia="ru-RU"/>
        </w:rPr>
      </w:pPr>
    </w:p>
  </w:footnote>
  <w:footnote w:id="3">
    <w:p w:rsidR="00050132" w:rsidRPr="00F83889" w:rsidRDefault="00050132"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050132" w:rsidRPr="00F83889" w:rsidRDefault="00050132"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050132" w:rsidRPr="00F83889" w:rsidRDefault="00050132"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050132" w:rsidRPr="00F83889" w:rsidRDefault="00050132" w:rsidP="003640C7">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050132" w:rsidRDefault="00050132"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Pr="00930031" w:rsidRDefault="0005013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132" w:rsidRDefault="0005013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15:restartNumberingAfterBreak="0">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15:restartNumberingAfterBreak="0">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15:restartNumberingAfterBreak="0">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5"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15:restartNumberingAfterBreak="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15:restartNumberingAfterBreak="0">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1"/>
  </w:num>
  <w:num w:numId="23">
    <w:abstractNumId w:val="100"/>
  </w:num>
  <w:num w:numId="24">
    <w:abstractNumId w:val="134"/>
  </w:num>
  <w:num w:numId="25">
    <w:abstractNumId w:val="122"/>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20"/>
  </w:num>
  <w:num w:numId="33">
    <w:abstractNumId w:val="142"/>
  </w:num>
  <w:num w:numId="34">
    <w:abstractNumId w:val="125"/>
  </w:num>
  <w:num w:numId="35">
    <w:abstractNumId w:val="112"/>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40"/>
  </w:num>
  <w:num w:numId="44">
    <w:abstractNumId w:val="0"/>
  </w:num>
  <w:num w:numId="45">
    <w:abstractNumId w:val="114"/>
  </w:num>
  <w:num w:numId="46">
    <w:abstractNumId w:val="128"/>
  </w:num>
  <w:num w:numId="47">
    <w:abstractNumId w:val="130"/>
  </w:num>
  <w:num w:numId="48">
    <w:abstractNumId w:val="123"/>
  </w:num>
  <w:num w:numId="49">
    <w:abstractNumId w:val="148"/>
  </w:num>
  <w:num w:numId="50">
    <w:abstractNumId w:val="92"/>
  </w:num>
  <w:num w:numId="51">
    <w:abstractNumId w:val="80"/>
  </w:num>
  <w:num w:numId="52">
    <w:abstractNumId w:val="133"/>
  </w:num>
  <w:num w:numId="53">
    <w:abstractNumId w:val="101"/>
  </w:num>
  <w:num w:numId="54">
    <w:abstractNumId w:val="84"/>
  </w:num>
  <w:num w:numId="55">
    <w:abstractNumId w:val="72"/>
  </w:num>
  <w:num w:numId="56">
    <w:abstractNumId w:val="105"/>
  </w:num>
  <w:num w:numId="57">
    <w:abstractNumId w:val="119"/>
  </w:num>
  <w:num w:numId="58">
    <w:abstractNumId w:val="73"/>
  </w:num>
  <w:num w:numId="59">
    <w:abstractNumId w:val="91"/>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6"/>
  </w:num>
  <w:num w:numId="66">
    <w:abstractNumId w:val="87"/>
  </w:num>
  <w:num w:numId="67">
    <w:abstractNumId w:val="115"/>
  </w:num>
  <w:num w:numId="68">
    <w:abstractNumId w:val="97"/>
  </w:num>
  <w:num w:numId="69">
    <w:abstractNumId w:val="118"/>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9"/>
  </w:num>
  <w:num w:numId="72">
    <w:abstractNumId w:val="145"/>
  </w:num>
  <w:num w:numId="73">
    <w:abstractNumId w:val="90"/>
  </w:num>
  <w:num w:numId="74">
    <w:abstractNumId w:val="117"/>
  </w:num>
  <w:num w:numId="75">
    <w:abstractNumId w:val="141"/>
  </w:num>
  <w:num w:numId="76">
    <w:abstractNumId w:val="13"/>
  </w:num>
  <w:num w:numId="77">
    <w:abstractNumId w:val="20"/>
  </w:num>
  <w:num w:numId="78">
    <w:abstractNumId w:val="147"/>
  </w:num>
  <w:num w:numId="79">
    <w:abstractNumId w:val="139"/>
  </w:num>
  <w:num w:numId="80">
    <w:abstractNumId w:val="137"/>
  </w:num>
  <w:num w:numId="81">
    <w:abstractNumId w:val="106"/>
  </w:num>
  <w:num w:numId="82">
    <w:abstractNumId w:val="149"/>
  </w:num>
  <w:num w:numId="83">
    <w:abstractNumId w:val="116"/>
  </w:num>
  <w:num w:numId="84">
    <w:abstractNumId w:val="132"/>
  </w:num>
  <w:num w:numId="85">
    <w:abstractNumId w:val="138"/>
  </w:num>
  <w:num w:numId="86">
    <w:abstractNumId w:val="110"/>
  </w:num>
  <w:num w:numId="87">
    <w:abstractNumId w:val="121"/>
  </w:num>
  <w:num w:numId="88">
    <w:abstractNumId w:val="98"/>
  </w:num>
  <w:num w:numId="89">
    <w:abstractNumId w:val="108"/>
  </w:num>
  <w:num w:numId="90">
    <w:abstractNumId w:val="126"/>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 w:numId="96">
    <w:abstractNumId w:val="143"/>
  </w:num>
  <w:num w:numId="97">
    <w:abstractNumId w:val="111"/>
  </w:num>
  <w:num w:numId="98">
    <w:abstractNumId w:val="104"/>
  </w:num>
  <w:num w:numId="99">
    <w:abstractNumId w:val="12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132"/>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0405"/>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195D"/>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0FC"/>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10CC"/>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64C"/>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3E5"/>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329001F7-2752-4845-96BF-7D6F431A9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A403E5"/>
    <w:rPr>
      <w:b/>
      <w:bCs/>
      <w:shd w:val="clear" w:color="auto" w:fill="FFFFFF"/>
    </w:rPr>
  </w:style>
  <w:style w:type="paragraph" w:customStyle="1" w:styleId="2f7">
    <w:name w:val="Основной текст (2)"/>
    <w:basedOn w:val="a2"/>
    <w:link w:val="2f6"/>
    <w:uiPriority w:val="99"/>
    <w:rsid w:val="00A403E5"/>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mailto:doverie@mrsk-1.ru" TargetMode="Externa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B7E04B8F5BC345C22463EADCAE81D93CF0C11310A0643D58FEE589F49Ff2C9L"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kobeleva.ey@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hyperlink" Target="consultantplus://offline/ref=B7E04B8F5BC345C22463EADCAE81D93CF4CA1215A36F6052F6BC85F6f9C8L" TargetMode="Externa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B7E04B8F5BC345C22463EADCAE81D93CF0C11310A0643D58FEE589F49Ff2C9L" TargetMode="External"/><Relationship Id="rId56"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CB33-A51A-4CB9-82C4-624D59BB2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95</Pages>
  <Words>29943</Words>
  <Characters>170679</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200222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130</cp:revision>
  <cp:lastPrinted>2015-12-29T14:27:00Z</cp:lastPrinted>
  <dcterms:created xsi:type="dcterms:W3CDTF">2016-01-15T08:52:00Z</dcterms:created>
  <dcterms:modified xsi:type="dcterms:W3CDTF">2018-05-16T07:08:00Z</dcterms:modified>
</cp:coreProperties>
</file>