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A900E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365D2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C7BAB" w:rsidRPr="007417E6" w:rsidRDefault="008C7BAB" w:rsidP="008C7BAB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7417E6">
        <w:rPr>
          <w:sz w:val="24"/>
          <w:szCs w:val="24"/>
        </w:rPr>
        <w:t>УТВЕРЖДАЮ:</w:t>
      </w:r>
    </w:p>
    <w:p w:rsidR="008C7BAB" w:rsidRPr="00554D75" w:rsidRDefault="008C7BAB" w:rsidP="008C7BAB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8C7BAB" w:rsidRPr="00554D75" w:rsidRDefault="008C7BAB" w:rsidP="008C7B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8C7BAB" w:rsidRPr="00554D75" w:rsidRDefault="008C7BAB" w:rsidP="008C7BAB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8C7BAB" w:rsidRDefault="008C7BAB" w:rsidP="008C7BAB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8C7BAB" w:rsidRDefault="008C7BAB" w:rsidP="008C7BAB">
      <w:pPr>
        <w:ind w:firstLine="6"/>
        <w:jc w:val="right"/>
        <w:rPr>
          <w:sz w:val="24"/>
          <w:szCs w:val="24"/>
        </w:rPr>
      </w:pPr>
    </w:p>
    <w:p w:rsidR="008C7BAB" w:rsidRPr="00554D75" w:rsidRDefault="008C7BAB" w:rsidP="008C7BAB">
      <w:pPr>
        <w:ind w:firstLine="6"/>
        <w:rPr>
          <w:sz w:val="24"/>
          <w:szCs w:val="24"/>
        </w:rPr>
      </w:pPr>
    </w:p>
    <w:p w:rsidR="008C7BAB" w:rsidRDefault="008C7BAB" w:rsidP="008C7BA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Антонов В.А.</w:t>
      </w:r>
    </w:p>
    <w:p w:rsidR="008C7BAB" w:rsidRPr="00554D75" w:rsidRDefault="008C7BAB" w:rsidP="008C7BAB">
      <w:pPr>
        <w:jc w:val="right"/>
        <w:rPr>
          <w:sz w:val="24"/>
          <w:szCs w:val="24"/>
        </w:rPr>
      </w:pPr>
      <w:r>
        <w:rPr>
          <w:sz w:val="24"/>
          <w:szCs w:val="24"/>
        </w:rPr>
        <w:t>«09» августа 2018 года.</w:t>
      </w:r>
    </w:p>
    <w:p w:rsidR="008C7BAB" w:rsidRPr="00C12FA4" w:rsidRDefault="008C7BAB" w:rsidP="008C7BAB">
      <w:pPr>
        <w:ind w:firstLine="0"/>
        <w:jc w:val="left"/>
        <w:rPr>
          <w:sz w:val="24"/>
          <w:szCs w:val="24"/>
        </w:rPr>
      </w:pPr>
    </w:p>
    <w:p w:rsidR="008C7BAB" w:rsidRPr="00C12FA4" w:rsidRDefault="008C7BAB" w:rsidP="008C7B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C7BAB" w:rsidRPr="00C12FA4" w:rsidRDefault="008C7BAB" w:rsidP="008C7B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C7BAB" w:rsidRPr="00C12FA4" w:rsidRDefault="008C7BAB" w:rsidP="008C7B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0262-ВР-18</w:t>
      </w:r>
    </w:p>
    <w:p w:rsidR="008C7BAB" w:rsidRPr="00C12FA4" w:rsidRDefault="008C7BAB" w:rsidP="008C7B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09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августа 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A45AF0">
        <w:rPr>
          <w:b/>
          <w:sz w:val="24"/>
          <w:szCs w:val="24"/>
        </w:rPr>
        <w:t>Договор</w:t>
      </w:r>
      <w:r w:rsidR="00212082" w:rsidRPr="00A45AF0">
        <w:rPr>
          <w:b/>
          <w:sz w:val="24"/>
          <w:szCs w:val="24"/>
        </w:rPr>
        <w:t>а</w:t>
      </w:r>
      <w:r w:rsidR="00366652" w:rsidRPr="00A45AF0">
        <w:rPr>
          <w:b/>
          <w:sz w:val="24"/>
          <w:szCs w:val="24"/>
        </w:rPr>
        <w:t xml:space="preserve"> </w:t>
      </w:r>
      <w:r w:rsidR="00212082" w:rsidRPr="00A45AF0">
        <w:rPr>
          <w:b/>
          <w:sz w:val="24"/>
          <w:szCs w:val="24"/>
        </w:rPr>
        <w:t xml:space="preserve">на оказание услуг по поверке и испытанию средств измерений </w:t>
      </w:r>
      <w:r w:rsidR="00366652" w:rsidRPr="00A45AF0">
        <w:rPr>
          <w:b/>
          <w:sz w:val="24"/>
          <w:szCs w:val="24"/>
        </w:rPr>
        <w:t>для нужд ПАО «МРСК Центра»</w:t>
      </w:r>
      <w:r w:rsidR="007556FF" w:rsidRPr="00A45AF0">
        <w:rPr>
          <w:b/>
          <w:sz w:val="24"/>
          <w:szCs w:val="24"/>
        </w:rPr>
        <w:t xml:space="preserve"> (филиал</w:t>
      </w:r>
      <w:r w:rsidR="00212082" w:rsidRPr="00A45AF0">
        <w:rPr>
          <w:b/>
          <w:sz w:val="24"/>
          <w:szCs w:val="24"/>
        </w:rPr>
        <w:t>а</w:t>
      </w:r>
      <w:r w:rsidR="007556FF" w:rsidRPr="00A45AF0">
        <w:rPr>
          <w:b/>
          <w:sz w:val="24"/>
          <w:szCs w:val="24"/>
        </w:rPr>
        <w:t xml:space="preserve"> «Воронежэнерго</w:t>
      </w:r>
      <w:r w:rsidR="0021208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B6082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07AE3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07AE3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C0D7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40A33" w:rsidRPr="00686B0F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E40A33" w:rsidRPr="00686B0F">
          <w:rPr>
            <w:rStyle w:val="a7"/>
            <w:sz w:val="24"/>
            <w:szCs w:val="24"/>
            <w:lang w:val="en-US"/>
          </w:rPr>
          <w:t>Zaitseva</w:t>
        </w:r>
        <w:r w:rsidR="00E40A33" w:rsidRPr="00686B0F">
          <w:rPr>
            <w:rStyle w:val="a7"/>
            <w:sz w:val="24"/>
            <w:szCs w:val="24"/>
          </w:rPr>
          <w:t>.</w:t>
        </w:r>
        <w:r w:rsidR="00E40A33" w:rsidRPr="00686B0F">
          <w:rPr>
            <w:rStyle w:val="a7"/>
            <w:sz w:val="24"/>
            <w:szCs w:val="24"/>
            <w:lang w:val="en-US"/>
          </w:rPr>
          <w:t>AA</w:t>
        </w:r>
        <w:r w:rsidR="00E40A33" w:rsidRPr="00686B0F">
          <w:rPr>
            <w:rStyle w:val="a7"/>
            <w:sz w:val="24"/>
            <w:szCs w:val="24"/>
          </w:rPr>
          <w:t>@</w:t>
        </w:r>
        <w:r w:rsidR="00E40A33" w:rsidRPr="00686B0F">
          <w:rPr>
            <w:rStyle w:val="a7"/>
            <w:sz w:val="24"/>
            <w:szCs w:val="24"/>
            <w:lang w:val="en-US"/>
          </w:rPr>
          <w:t>mrsk</w:t>
        </w:r>
        <w:r w:rsidR="00E40A33" w:rsidRPr="00686B0F">
          <w:rPr>
            <w:rStyle w:val="a7"/>
            <w:sz w:val="24"/>
            <w:szCs w:val="24"/>
          </w:rPr>
          <w:t>-1.</w:t>
        </w:r>
        <w:r w:rsidR="00E40A33" w:rsidRPr="00686B0F">
          <w:rPr>
            <w:rStyle w:val="a7"/>
            <w:sz w:val="24"/>
            <w:szCs w:val="24"/>
            <w:lang w:val="en-US"/>
          </w:rPr>
          <w:t>ru</w:t>
        </w:r>
      </w:hyperlink>
      <w:r w:rsidR="00E40A33" w:rsidRPr="00686B0F">
        <w:rPr>
          <w:rStyle w:val="a7"/>
          <w:sz w:val="24"/>
          <w:szCs w:val="24"/>
        </w:rPr>
        <w:t>,</w:t>
      </w:r>
      <w:r w:rsidR="00E40A33" w:rsidRPr="00686B0F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E40A33" w:rsidRPr="008C0D7B">
          <w:rPr>
            <w:rStyle w:val="a7"/>
            <w:sz w:val="24"/>
            <w:szCs w:val="24"/>
            <w:lang w:val="en-US"/>
          </w:rPr>
          <w:t>Lescheva</w:t>
        </w:r>
        <w:r w:rsidR="00E40A33" w:rsidRPr="008C0D7B">
          <w:rPr>
            <w:rStyle w:val="a7"/>
            <w:sz w:val="24"/>
            <w:szCs w:val="24"/>
          </w:rPr>
          <w:t>.</w:t>
        </w:r>
        <w:r w:rsidR="00E40A33" w:rsidRPr="008C0D7B">
          <w:rPr>
            <w:rStyle w:val="a7"/>
            <w:sz w:val="24"/>
            <w:szCs w:val="24"/>
            <w:lang w:val="en-US"/>
          </w:rPr>
          <w:t>EN</w:t>
        </w:r>
        <w:r w:rsidR="00E40A33" w:rsidRPr="008C0D7B">
          <w:rPr>
            <w:rStyle w:val="a7"/>
            <w:sz w:val="24"/>
            <w:szCs w:val="24"/>
          </w:rPr>
          <w:t>@</w:t>
        </w:r>
        <w:r w:rsidR="00E40A33" w:rsidRPr="008C0D7B">
          <w:rPr>
            <w:rStyle w:val="a7"/>
            <w:sz w:val="24"/>
            <w:szCs w:val="24"/>
            <w:lang w:val="en-US"/>
          </w:rPr>
          <w:t>mrsk</w:t>
        </w:r>
        <w:r w:rsidR="00E40A33" w:rsidRPr="008C0D7B">
          <w:rPr>
            <w:rStyle w:val="a7"/>
            <w:sz w:val="24"/>
            <w:szCs w:val="24"/>
          </w:rPr>
          <w:t>-1.</w:t>
        </w:r>
        <w:r w:rsidR="00E40A33" w:rsidRPr="008C0D7B">
          <w:rPr>
            <w:rStyle w:val="a7"/>
            <w:sz w:val="24"/>
            <w:szCs w:val="24"/>
            <w:lang w:val="en-US"/>
          </w:rPr>
          <w:t>ru</w:t>
        </w:r>
      </w:hyperlink>
      <w:r w:rsidR="004030CB" w:rsidRPr="008C0D7B">
        <w:rPr>
          <w:sz w:val="24"/>
          <w:szCs w:val="24"/>
        </w:rPr>
        <w:t>.</w:t>
      </w:r>
      <w:r w:rsidR="00862664" w:rsidRPr="008C0D7B">
        <w:rPr>
          <w:sz w:val="24"/>
          <w:szCs w:val="24"/>
        </w:rPr>
        <w:t xml:space="preserve"> </w:t>
      </w:r>
      <w:r w:rsidR="004B5EB3" w:rsidRPr="008C0D7B">
        <w:rPr>
          <w:iCs/>
          <w:sz w:val="24"/>
          <w:szCs w:val="24"/>
        </w:rPr>
        <w:t>Извещени</w:t>
      </w:r>
      <w:r w:rsidRPr="008C0D7B">
        <w:rPr>
          <w:iCs/>
          <w:sz w:val="24"/>
          <w:szCs w:val="24"/>
        </w:rPr>
        <w:t>ем</w:t>
      </w:r>
      <w:r w:rsidRPr="008C0D7B">
        <w:rPr>
          <w:sz w:val="24"/>
          <w:szCs w:val="24"/>
        </w:rPr>
        <w:t xml:space="preserve"> о проведении открытого </w:t>
      </w:r>
      <w:r w:rsidRPr="008C0D7B">
        <w:rPr>
          <w:iCs/>
          <w:sz w:val="24"/>
          <w:szCs w:val="24"/>
        </w:rPr>
        <w:t>запроса предложений</w:t>
      </w:r>
      <w:r w:rsidRPr="008C0D7B">
        <w:rPr>
          <w:sz w:val="24"/>
          <w:szCs w:val="24"/>
        </w:rPr>
        <w:t xml:space="preserve">, опубликованным </w:t>
      </w:r>
      <w:r w:rsidRPr="008C0D7B">
        <w:rPr>
          <w:b/>
          <w:sz w:val="24"/>
          <w:szCs w:val="24"/>
        </w:rPr>
        <w:t>«</w:t>
      </w:r>
      <w:r w:rsidR="00862664" w:rsidRPr="008C0D7B">
        <w:rPr>
          <w:b/>
          <w:sz w:val="24"/>
          <w:szCs w:val="24"/>
        </w:rPr>
        <w:t>1</w:t>
      </w:r>
      <w:r w:rsidR="003207F7" w:rsidRPr="008C0D7B">
        <w:rPr>
          <w:b/>
          <w:sz w:val="24"/>
          <w:szCs w:val="24"/>
        </w:rPr>
        <w:t>3</w:t>
      </w:r>
      <w:r w:rsidRPr="008C0D7B">
        <w:rPr>
          <w:b/>
          <w:sz w:val="24"/>
          <w:szCs w:val="24"/>
        </w:rPr>
        <w:t xml:space="preserve">» </w:t>
      </w:r>
      <w:r w:rsidR="003207F7" w:rsidRPr="008C0D7B">
        <w:rPr>
          <w:b/>
          <w:sz w:val="24"/>
          <w:szCs w:val="24"/>
        </w:rPr>
        <w:t>августа</w:t>
      </w:r>
      <w:r w:rsidRPr="008C0D7B">
        <w:rPr>
          <w:b/>
          <w:sz w:val="24"/>
          <w:szCs w:val="24"/>
        </w:rPr>
        <w:t xml:space="preserve"> </w:t>
      </w:r>
      <w:r w:rsidR="009C6DFC" w:rsidRPr="008C0D7B">
        <w:rPr>
          <w:b/>
          <w:sz w:val="24"/>
          <w:szCs w:val="24"/>
        </w:rPr>
        <w:t>2018</w:t>
      </w:r>
      <w:r w:rsidRPr="008C0D7B">
        <w:rPr>
          <w:b/>
          <w:sz w:val="24"/>
          <w:szCs w:val="24"/>
        </w:rPr>
        <w:t xml:space="preserve"> г.</w:t>
      </w:r>
      <w:r w:rsidRPr="008C0D7B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8C0D7B">
          <w:rPr>
            <w:rStyle w:val="a7"/>
            <w:sz w:val="24"/>
            <w:szCs w:val="24"/>
          </w:rPr>
          <w:t>www.zakupki.</w:t>
        </w:r>
        <w:r w:rsidR="00345CCA" w:rsidRPr="008C0D7B">
          <w:rPr>
            <w:rStyle w:val="a7"/>
            <w:sz w:val="24"/>
            <w:szCs w:val="24"/>
            <w:lang w:val="en-US"/>
          </w:rPr>
          <w:t>gov</w:t>
        </w:r>
        <w:r w:rsidR="00345CCA" w:rsidRPr="008C0D7B">
          <w:rPr>
            <w:rStyle w:val="a7"/>
            <w:sz w:val="24"/>
            <w:szCs w:val="24"/>
          </w:rPr>
          <w:t>.ru</w:t>
        </w:r>
      </w:hyperlink>
      <w:r w:rsidRPr="008C0D7B">
        <w:rPr>
          <w:sz w:val="24"/>
          <w:szCs w:val="24"/>
        </w:rPr>
        <w:t>),</w:t>
      </w:r>
      <w:r w:rsidR="009D7F01" w:rsidRPr="008C0D7B">
        <w:rPr>
          <w:iCs/>
          <w:sz w:val="24"/>
          <w:szCs w:val="24"/>
        </w:rPr>
        <w:t xml:space="preserve"> </w:t>
      </w:r>
      <w:r w:rsidR="009D7F01" w:rsidRPr="008C0D7B">
        <w:rPr>
          <w:sz w:val="24"/>
          <w:szCs w:val="24"/>
        </w:rPr>
        <w:t xml:space="preserve">на сайте </w:t>
      </w:r>
      <w:r w:rsidR="007556FF" w:rsidRPr="008C0D7B">
        <w:rPr>
          <w:iCs/>
          <w:sz w:val="24"/>
          <w:szCs w:val="24"/>
        </w:rPr>
        <w:t>ПАО «МРСК Центра»</w:t>
      </w:r>
      <w:r w:rsidR="009D7F01" w:rsidRPr="008C0D7B">
        <w:rPr>
          <w:sz w:val="24"/>
          <w:szCs w:val="24"/>
        </w:rPr>
        <w:t xml:space="preserve"> (</w:t>
      </w:r>
      <w:hyperlink r:id="rId20" w:history="1">
        <w:r w:rsidR="007556FF" w:rsidRPr="008C0D7B">
          <w:rPr>
            <w:rStyle w:val="a7"/>
            <w:sz w:val="24"/>
            <w:szCs w:val="24"/>
          </w:rPr>
          <w:t>www.mrsk-1.ru</w:t>
        </w:r>
      </w:hyperlink>
      <w:r w:rsidR="00862664" w:rsidRPr="008C0D7B">
        <w:rPr>
          <w:sz w:val="24"/>
          <w:szCs w:val="24"/>
        </w:rPr>
        <w:t>)</w:t>
      </w:r>
      <w:r w:rsidR="00702B2C" w:rsidRPr="008C0D7B">
        <w:rPr>
          <w:sz w:val="24"/>
          <w:szCs w:val="24"/>
        </w:rPr>
        <w:t xml:space="preserve">, на сайте ЭТП, указанном в п. </w:t>
      </w:r>
      <w:r w:rsidR="00402725" w:rsidRPr="008C0D7B">
        <w:rPr>
          <w:sz w:val="24"/>
          <w:szCs w:val="24"/>
        </w:rPr>
        <w:fldChar w:fldCharType="begin"/>
      </w:r>
      <w:r w:rsidR="00402725" w:rsidRPr="008C0D7B">
        <w:rPr>
          <w:sz w:val="24"/>
          <w:szCs w:val="24"/>
        </w:rPr>
        <w:instrText xml:space="preserve"> REF _Ref440269836 \r \h  \* MERGEFORMAT </w:instrText>
      </w:r>
      <w:r w:rsidR="00402725" w:rsidRPr="008C0D7B">
        <w:rPr>
          <w:sz w:val="24"/>
          <w:szCs w:val="24"/>
        </w:rPr>
      </w:r>
      <w:r w:rsidR="00402725" w:rsidRPr="008C0D7B">
        <w:rPr>
          <w:sz w:val="24"/>
          <w:szCs w:val="24"/>
        </w:rPr>
        <w:fldChar w:fldCharType="separate"/>
      </w:r>
      <w:r w:rsidR="00307AE3" w:rsidRPr="008C0D7B">
        <w:rPr>
          <w:sz w:val="24"/>
          <w:szCs w:val="24"/>
        </w:rPr>
        <w:t>1.1.2</w:t>
      </w:r>
      <w:r w:rsidR="00402725" w:rsidRPr="008C0D7B">
        <w:rPr>
          <w:sz w:val="24"/>
          <w:szCs w:val="24"/>
        </w:rPr>
        <w:fldChar w:fldCharType="end"/>
      </w:r>
      <w:r w:rsidR="00702B2C" w:rsidRPr="008C0D7B">
        <w:rPr>
          <w:sz w:val="24"/>
          <w:szCs w:val="24"/>
        </w:rPr>
        <w:t xml:space="preserve"> настоящей Документации,</w:t>
      </w:r>
      <w:r w:rsidR="009A7733" w:rsidRPr="008C0D7B">
        <w:rPr>
          <w:iCs/>
          <w:sz w:val="24"/>
          <w:szCs w:val="24"/>
        </w:rPr>
        <w:t xml:space="preserve"> </w:t>
      </w:r>
      <w:r w:rsidRPr="008C0D7B">
        <w:rPr>
          <w:iCs/>
          <w:sz w:val="24"/>
          <w:szCs w:val="24"/>
        </w:rPr>
        <w:t>приг</w:t>
      </w:r>
      <w:r w:rsidRPr="008C0D7B">
        <w:rPr>
          <w:sz w:val="24"/>
          <w:szCs w:val="24"/>
        </w:rPr>
        <w:t>ласило юридических лиц</w:t>
      </w:r>
      <w:r w:rsidR="005B75A6" w:rsidRPr="008C0D7B">
        <w:rPr>
          <w:sz w:val="24"/>
          <w:szCs w:val="24"/>
        </w:rPr>
        <w:t xml:space="preserve"> и физических лиц (в т.</w:t>
      </w:r>
      <w:r w:rsidR="003129D4" w:rsidRPr="008C0D7B">
        <w:rPr>
          <w:sz w:val="24"/>
          <w:szCs w:val="24"/>
        </w:rPr>
        <w:t xml:space="preserve"> </w:t>
      </w:r>
      <w:r w:rsidR="005B75A6" w:rsidRPr="008C0D7B">
        <w:rPr>
          <w:sz w:val="24"/>
          <w:szCs w:val="24"/>
        </w:rPr>
        <w:t>ч. индивидуальных предпринимателей)</w:t>
      </w:r>
      <w:r w:rsidR="00DC6125" w:rsidRPr="008C0D7B">
        <w:rPr>
          <w:sz w:val="24"/>
          <w:szCs w:val="24"/>
        </w:rPr>
        <w:t xml:space="preserve"> (далее - Участники)</w:t>
      </w:r>
      <w:r w:rsidR="009D7F01" w:rsidRPr="008C0D7B">
        <w:rPr>
          <w:sz w:val="24"/>
          <w:szCs w:val="24"/>
        </w:rPr>
        <w:t xml:space="preserve"> </w:t>
      </w:r>
      <w:r w:rsidR="004B5EB3" w:rsidRPr="008C0D7B">
        <w:rPr>
          <w:sz w:val="24"/>
          <w:szCs w:val="24"/>
        </w:rPr>
        <w:t>к участию в процедуре О</w:t>
      </w:r>
      <w:r w:rsidRPr="008C0D7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C0D7B">
        <w:rPr>
          <w:sz w:val="24"/>
          <w:szCs w:val="24"/>
        </w:rPr>
        <w:t xml:space="preserve">на право заключения </w:t>
      </w:r>
      <w:r w:rsidR="00366652" w:rsidRPr="008C0D7B">
        <w:rPr>
          <w:sz w:val="24"/>
          <w:szCs w:val="24"/>
        </w:rPr>
        <w:t>Договор</w:t>
      </w:r>
      <w:r w:rsidR="005806D5" w:rsidRPr="008C0D7B">
        <w:rPr>
          <w:sz w:val="24"/>
          <w:szCs w:val="24"/>
        </w:rPr>
        <w:t>а</w:t>
      </w:r>
      <w:r w:rsidR="00366652" w:rsidRPr="008C0D7B">
        <w:rPr>
          <w:sz w:val="24"/>
          <w:szCs w:val="24"/>
        </w:rPr>
        <w:t xml:space="preserve"> </w:t>
      </w:r>
      <w:r w:rsidR="005806D5" w:rsidRPr="008C0D7B">
        <w:rPr>
          <w:sz w:val="24"/>
          <w:szCs w:val="24"/>
        </w:rPr>
        <w:t xml:space="preserve">на оказание услуг по поверке и испытанию средств измерений </w:t>
      </w:r>
      <w:r w:rsidR="00366652" w:rsidRPr="008C0D7B">
        <w:rPr>
          <w:sz w:val="24"/>
          <w:szCs w:val="24"/>
        </w:rPr>
        <w:t>для нужд ПАО «МРСК Центра»</w:t>
      </w:r>
      <w:r w:rsidR="00702B2C" w:rsidRPr="008C0D7B">
        <w:rPr>
          <w:sz w:val="24"/>
          <w:szCs w:val="24"/>
        </w:rPr>
        <w:t xml:space="preserve"> </w:t>
      </w:r>
      <w:r w:rsidR="00862664" w:rsidRPr="008C0D7B">
        <w:rPr>
          <w:sz w:val="24"/>
          <w:szCs w:val="24"/>
        </w:rPr>
        <w:t>(филиала «Воронежэнерго»</w:t>
      </w:r>
      <w:r w:rsidR="00EE0680" w:rsidRPr="008C0D7B">
        <w:rPr>
          <w:sz w:val="24"/>
          <w:szCs w:val="24"/>
        </w:rPr>
        <w:t>)</w:t>
      </w:r>
      <w:r w:rsidR="00862664" w:rsidRPr="008C0D7B">
        <w:rPr>
          <w:sz w:val="24"/>
          <w:szCs w:val="24"/>
        </w:rPr>
        <w:t>, расположенного по адресу: РФ, 394033, г. Воронеж, ул. Арзамасская, 2</w:t>
      </w:r>
      <w:r w:rsidRPr="008C0D7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8603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8603E">
        <w:rPr>
          <w:sz w:val="24"/>
          <w:szCs w:val="24"/>
        </w:rPr>
        <w:t xml:space="preserve">Настоящий </w:t>
      </w:r>
      <w:r w:rsidR="004B5EB3" w:rsidRPr="0048603E">
        <w:rPr>
          <w:sz w:val="24"/>
          <w:szCs w:val="24"/>
        </w:rPr>
        <w:t>З</w:t>
      </w:r>
      <w:r w:rsidRPr="0048603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8603E">
        <w:rPr>
          <w:sz w:val="24"/>
          <w:szCs w:val="24"/>
        </w:rPr>
        <w:t>электронной торговой площадк</w:t>
      </w:r>
      <w:r w:rsidR="00414AB1" w:rsidRPr="0048603E">
        <w:rPr>
          <w:sz w:val="24"/>
          <w:szCs w:val="24"/>
        </w:rPr>
        <w:t>и</w:t>
      </w:r>
      <w:r w:rsidR="00702B2C" w:rsidRPr="0048603E">
        <w:rPr>
          <w:sz w:val="24"/>
          <w:szCs w:val="24"/>
        </w:rPr>
        <w:t xml:space="preserve"> </w:t>
      </w:r>
      <w:r w:rsidR="000D70B6" w:rsidRPr="0048603E">
        <w:rPr>
          <w:sz w:val="24"/>
          <w:szCs w:val="24"/>
        </w:rPr>
        <w:t>П</w:t>
      </w:r>
      <w:r w:rsidR="00702B2C" w:rsidRPr="0048603E">
        <w:rPr>
          <w:sz w:val="24"/>
          <w:szCs w:val="24"/>
        </w:rPr>
        <w:t xml:space="preserve">АО «Россети» </w:t>
      </w:r>
      <w:hyperlink r:id="rId21" w:history="1">
        <w:r w:rsidR="00702B2C" w:rsidRPr="0048603E">
          <w:rPr>
            <w:rStyle w:val="a7"/>
            <w:sz w:val="24"/>
            <w:szCs w:val="24"/>
          </w:rPr>
          <w:t>www.b2b-mrsk.ru</w:t>
        </w:r>
      </w:hyperlink>
      <w:r w:rsidR="00702B2C" w:rsidRPr="0048603E">
        <w:rPr>
          <w:sz w:val="24"/>
          <w:szCs w:val="24"/>
        </w:rPr>
        <w:t xml:space="preserve"> (далее — ЭТП)</w:t>
      </w:r>
      <w:r w:rsidR="005B75A6" w:rsidRPr="0048603E">
        <w:rPr>
          <w:sz w:val="24"/>
          <w:szCs w:val="24"/>
        </w:rPr>
        <w:t>.</w:t>
      </w:r>
      <w:bookmarkEnd w:id="14"/>
    </w:p>
    <w:p w:rsidR="00717F60" w:rsidRPr="0048603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8603E">
        <w:rPr>
          <w:sz w:val="24"/>
          <w:szCs w:val="24"/>
        </w:rPr>
        <w:t>Заказчик</w:t>
      </w:r>
      <w:r w:rsidR="00702B2C" w:rsidRPr="0048603E">
        <w:rPr>
          <w:sz w:val="24"/>
          <w:szCs w:val="24"/>
        </w:rPr>
        <w:t xml:space="preserve">: </w:t>
      </w:r>
      <w:r w:rsidR="00702B2C" w:rsidRPr="0048603E">
        <w:rPr>
          <w:iCs/>
          <w:sz w:val="24"/>
          <w:szCs w:val="24"/>
        </w:rPr>
        <w:t>ПАО «МРСК Центра».</w:t>
      </w:r>
      <w:r w:rsidRPr="0048603E">
        <w:rPr>
          <w:rStyle w:val="aa"/>
          <w:sz w:val="24"/>
          <w:szCs w:val="24"/>
        </w:rPr>
        <w:t xml:space="preserve"> </w:t>
      </w:r>
      <w:bookmarkEnd w:id="15"/>
    </w:p>
    <w:p w:rsidR="008C4223" w:rsidRPr="0048603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8603E">
        <w:rPr>
          <w:sz w:val="24"/>
          <w:szCs w:val="24"/>
        </w:rPr>
        <w:t>Предмет З</w:t>
      </w:r>
      <w:r w:rsidR="00717F60" w:rsidRPr="0048603E">
        <w:rPr>
          <w:sz w:val="24"/>
          <w:szCs w:val="24"/>
        </w:rPr>
        <w:t>апроса предложений</w:t>
      </w:r>
      <w:r w:rsidR="00702B2C" w:rsidRPr="0048603E">
        <w:rPr>
          <w:sz w:val="24"/>
          <w:szCs w:val="24"/>
        </w:rPr>
        <w:t>:</w:t>
      </w:r>
      <w:bookmarkEnd w:id="16"/>
    </w:p>
    <w:p w:rsidR="00A40714" w:rsidRPr="0048603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8603E">
        <w:rPr>
          <w:b/>
          <w:sz w:val="24"/>
          <w:szCs w:val="24"/>
          <w:u w:val="single"/>
        </w:rPr>
        <w:t>Лот №1:</w:t>
      </w:r>
      <w:r w:rsidR="00717F60" w:rsidRPr="0048603E">
        <w:rPr>
          <w:sz w:val="24"/>
          <w:szCs w:val="24"/>
        </w:rPr>
        <w:t xml:space="preserve"> право заключения </w:t>
      </w:r>
      <w:r w:rsidR="00123C70" w:rsidRPr="0048603E">
        <w:rPr>
          <w:sz w:val="24"/>
          <w:szCs w:val="24"/>
        </w:rPr>
        <w:t>Договор</w:t>
      </w:r>
      <w:r w:rsidR="00EE0680" w:rsidRPr="0048603E">
        <w:rPr>
          <w:sz w:val="24"/>
          <w:szCs w:val="24"/>
        </w:rPr>
        <w:t>а</w:t>
      </w:r>
      <w:r w:rsidR="00A40714" w:rsidRPr="0048603E">
        <w:rPr>
          <w:sz w:val="24"/>
          <w:szCs w:val="24"/>
        </w:rPr>
        <w:t xml:space="preserve"> </w:t>
      </w:r>
      <w:r w:rsidR="00EE0680" w:rsidRPr="0048603E">
        <w:rPr>
          <w:sz w:val="24"/>
          <w:szCs w:val="24"/>
        </w:rPr>
        <w:t xml:space="preserve">на оказание услуг по поверке и испытанию средств измерений </w:t>
      </w:r>
      <w:r w:rsidR="00366652" w:rsidRPr="0048603E">
        <w:rPr>
          <w:sz w:val="24"/>
          <w:szCs w:val="24"/>
        </w:rPr>
        <w:t>для нужд ПАО «МРСК Центра»</w:t>
      </w:r>
      <w:r w:rsidR="00702B2C" w:rsidRPr="0048603E">
        <w:rPr>
          <w:sz w:val="24"/>
          <w:szCs w:val="24"/>
        </w:rPr>
        <w:t xml:space="preserve"> (филиал</w:t>
      </w:r>
      <w:r w:rsidR="00EE0680" w:rsidRPr="0048603E">
        <w:rPr>
          <w:sz w:val="24"/>
          <w:szCs w:val="24"/>
        </w:rPr>
        <w:t>а</w:t>
      </w:r>
      <w:r w:rsidR="00702B2C" w:rsidRPr="0048603E">
        <w:rPr>
          <w:sz w:val="24"/>
          <w:szCs w:val="24"/>
        </w:rPr>
        <w:t xml:space="preserve"> «Воронежэнерго</w:t>
      </w:r>
      <w:r w:rsidR="00862664" w:rsidRPr="0048603E">
        <w:rPr>
          <w:sz w:val="24"/>
          <w:szCs w:val="24"/>
        </w:rPr>
        <w:t>»</w:t>
      </w:r>
      <w:r w:rsidR="00702B2C" w:rsidRPr="0048603E">
        <w:rPr>
          <w:sz w:val="24"/>
          <w:szCs w:val="24"/>
        </w:rPr>
        <w:t>)</w:t>
      </w:r>
      <w:bookmarkEnd w:id="17"/>
      <w:r w:rsidR="00702B2C" w:rsidRPr="0048603E">
        <w:rPr>
          <w:sz w:val="24"/>
          <w:szCs w:val="24"/>
        </w:rPr>
        <w:t>.</w:t>
      </w:r>
    </w:p>
    <w:p w:rsidR="008C4223" w:rsidRPr="0048603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8603E">
        <w:rPr>
          <w:sz w:val="24"/>
          <w:szCs w:val="24"/>
        </w:rPr>
        <w:t xml:space="preserve">Количество лотов: </w:t>
      </w:r>
      <w:r w:rsidRPr="0048603E">
        <w:rPr>
          <w:b/>
          <w:sz w:val="24"/>
          <w:szCs w:val="24"/>
        </w:rPr>
        <w:t>1 (один)</w:t>
      </w:r>
      <w:r w:rsidRPr="0048603E">
        <w:rPr>
          <w:sz w:val="24"/>
          <w:szCs w:val="24"/>
        </w:rPr>
        <w:t>.</w:t>
      </w:r>
    </w:p>
    <w:bookmarkEnd w:id="18"/>
    <w:p w:rsidR="00804801" w:rsidRPr="0048603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8603E">
        <w:rPr>
          <w:sz w:val="24"/>
          <w:szCs w:val="24"/>
        </w:rPr>
        <w:t xml:space="preserve">Частичное </w:t>
      </w:r>
      <w:r w:rsidR="00366652" w:rsidRPr="0048603E">
        <w:rPr>
          <w:sz w:val="24"/>
          <w:szCs w:val="24"/>
        </w:rPr>
        <w:t xml:space="preserve">оказание </w:t>
      </w:r>
      <w:r w:rsidR="00AD3EBC" w:rsidRPr="0048603E">
        <w:rPr>
          <w:sz w:val="24"/>
          <w:szCs w:val="24"/>
        </w:rPr>
        <w:t>услуг</w:t>
      </w:r>
      <w:r w:rsidRPr="0048603E">
        <w:rPr>
          <w:sz w:val="24"/>
          <w:szCs w:val="24"/>
        </w:rPr>
        <w:t xml:space="preserve"> не допускается.</w:t>
      </w:r>
    </w:p>
    <w:p w:rsidR="00717F60" w:rsidRPr="0048603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8603E">
        <w:rPr>
          <w:sz w:val="24"/>
          <w:szCs w:val="24"/>
        </w:rPr>
        <w:t>Сроки</w:t>
      </w:r>
      <w:r w:rsidR="00717F60" w:rsidRPr="0048603E">
        <w:rPr>
          <w:sz w:val="24"/>
          <w:szCs w:val="24"/>
        </w:rPr>
        <w:t xml:space="preserve"> </w:t>
      </w:r>
      <w:r w:rsidR="00366652" w:rsidRPr="0048603E">
        <w:rPr>
          <w:sz w:val="24"/>
          <w:szCs w:val="24"/>
        </w:rPr>
        <w:t>оказания услуг</w:t>
      </w:r>
      <w:r w:rsidR="00717F60" w:rsidRPr="0048603E">
        <w:rPr>
          <w:sz w:val="24"/>
          <w:szCs w:val="24"/>
        </w:rPr>
        <w:t xml:space="preserve">: </w:t>
      </w:r>
      <w:r w:rsidR="00E40A33" w:rsidRPr="0048603E">
        <w:rPr>
          <w:sz w:val="24"/>
          <w:szCs w:val="24"/>
        </w:rPr>
        <w:t>с момента подписания договора по 25.12.2018г. (в соответствии со сроками, указанными в Приложении №1 к документации по запросу предложений)</w:t>
      </w:r>
      <w:r w:rsidR="00717F60" w:rsidRPr="0048603E">
        <w:rPr>
          <w:sz w:val="24"/>
          <w:szCs w:val="24"/>
        </w:rPr>
        <w:t>.</w:t>
      </w:r>
      <w:bookmarkEnd w:id="19"/>
    </w:p>
    <w:p w:rsidR="008D2928" w:rsidRPr="0048603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8603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8603E">
        <w:rPr>
          <w:sz w:val="24"/>
          <w:szCs w:val="24"/>
        </w:rPr>
        <w:t>территории Р</w:t>
      </w:r>
      <w:r w:rsidR="00A0540E" w:rsidRPr="0048603E">
        <w:rPr>
          <w:sz w:val="24"/>
          <w:szCs w:val="24"/>
        </w:rPr>
        <w:t xml:space="preserve">оссийской </w:t>
      </w:r>
      <w:r w:rsidR="00425F34" w:rsidRPr="0048603E">
        <w:rPr>
          <w:sz w:val="24"/>
          <w:szCs w:val="24"/>
        </w:rPr>
        <w:t>Ф</w:t>
      </w:r>
      <w:r w:rsidR="00A0540E" w:rsidRPr="0048603E">
        <w:rPr>
          <w:sz w:val="24"/>
          <w:szCs w:val="24"/>
        </w:rPr>
        <w:t>едерации</w:t>
      </w:r>
      <w:r w:rsidRPr="0048603E">
        <w:rPr>
          <w:sz w:val="24"/>
          <w:szCs w:val="24"/>
        </w:rPr>
        <w:t>.</w:t>
      </w:r>
      <w:bookmarkEnd w:id="20"/>
    </w:p>
    <w:p w:rsidR="00717F60" w:rsidRPr="0048603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48603E">
        <w:rPr>
          <w:iCs/>
          <w:sz w:val="24"/>
          <w:szCs w:val="24"/>
        </w:rPr>
        <w:t xml:space="preserve">Форма и порядок оплаты: </w:t>
      </w:r>
      <w:r w:rsidR="00366652" w:rsidRPr="0048603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48603E">
        <w:rPr>
          <w:iCs/>
          <w:sz w:val="24"/>
          <w:szCs w:val="24"/>
        </w:rPr>
        <w:t>.</w:t>
      </w:r>
      <w:bookmarkEnd w:id="21"/>
      <w:r w:rsidR="00691FB1" w:rsidRPr="0048603E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07AE3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07AE3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07AE3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07AE3" w:rsidRPr="00307AE3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07AE3" w:rsidRPr="00307AE3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Факт подачи Заявок</w:t>
      </w:r>
      <w:r w:rsidR="00054922" w:rsidRPr="00054922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07AE3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07AE3" w:rsidRPr="00307AE3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07AE3" w:rsidRPr="00307AE3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07AE3" w:rsidRPr="00307AE3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07AE3" w:rsidRPr="00307AE3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07AE3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07AE3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07AE3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07AE3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07AE3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07AE3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07AE3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07AE3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07AE3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07AE3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07AE3" w:rsidRPr="00307AE3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07AE3" w:rsidRPr="00307AE3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07AE3" w:rsidRPr="00307AE3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07AE3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E40A3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40A33">
        <w:rPr>
          <w:b/>
          <w:bCs w:val="0"/>
          <w:sz w:val="24"/>
          <w:szCs w:val="24"/>
          <w:u w:val="single"/>
        </w:rPr>
        <w:t>По Лоту №1:</w:t>
      </w:r>
      <w:r w:rsidR="00717F60" w:rsidRPr="00E40A33">
        <w:rPr>
          <w:bCs w:val="0"/>
          <w:sz w:val="24"/>
          <w:szCs w:val="24"/>
        </w:rPr>
        <w:t xml:space="preserve"> </w:t>
      </w:r>
      <w:r w:rsidR="00E40A33" w:rsidRPr="00E40A33">
        <w:rPr>
          <w:b/>
          <w:sz w:val="24"/>
          <w:szCs w:val="24"/>
        </w:rPr>
        <w:t>6 757 639,00</w:t>
      </w:r>
      <w:r w:rsidR="00E40A33" w:rsidRPr="00E40A33">
        <w:rPr>
          <w:sz w:val="24"/>
          <w:szCs w:val="24"/>
        </w:rPr>
        <w:t xml:space="preserve"> (Шесть миллионов семьсот пятьдесят семь тысяч шестьсот тридцать девять) рублей 00 копеек РФ, без учета НДС; НДС составляет </w:t>
      </w:r>
      <w:r w:rsidR="00E40A33" w:rsidRPr="00E40A33">
        <w:rPr>
          <w:b/>
          <w:sz w:val="24"/>
          <w:szCs w:val="24"/>
        </w:rPr>
        <w:t>1 216 375,02</w:t>
      </w:r>
      <w:r w:rsidR="00E40A33" w:rsidRPr="00E40A33">
        <w:rPr>
          <w:sz w:val="24"/>
          <w:szCs w:val="24"/>
        </w:rPr>
        <w:t xml:space="preserve"> (Один миллион двести шестнадцать тысяч триста семьдесят пять) рублей 02 копейки РФ; </w:t>
      </w:r>
      <w:r w:rsidR="00E40A33" w:rsidRPr="00E40A33">
        <w:rPr>
          <w:b/>
          <w:sz w:val="24"/>
          <w:szCs w:val="24"/>
        </w:rPr>
        <w:t>7 974 014,02</w:t>
      </w:r>
      <w:r w:rsidR="00E40A33" w:rsidRPr="00E40A33">
        <w:rPr>
          <w:sz w:val="24"/>
          <w:szCs w:val="24"/>
        </w:rPr>
        <w:t xml:space="preserve"> (Семь миллионов девятьсот семьдесят четыре тысячи четырнадцать) рублей 02 копейки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750D84">
        <w:rPr>
          <w:sz w:val="24"/>
          <w:szCs w:val="24"/>
        </w:rPr>
        <w:t xml:space="preserve">указанных в п. </w:t>
      </w:r>
      <w:r w:rsidR="00402725" w:rsidRPr="00750D84">
        <w:fldChar w:fldCharType="begin"/>
      </w:r>
      <w:r w:rsidR="00402725" w:rsidRPr="00750D84">
        <w:instrText xml:space="preserve"> REF _Ref440275279 \r \h  \* MERGEFORMAT </w:instrText>
      </w:r>
      <w:r w:rsidR="00402725" w:rsidRPr="00750D84">
        <w:fldChar w:fldCharType="separate"/>
      </w:r>
      <w:r w:rsidR="00307AE3" w:rsidRPr="00307AE3">
        <w:rPr>
          <w:sz w:val="24"/>
          <w:szCs w:val="24"/>
        </w:rPr>
        <w:t>1.1.4</w:t>
      </w:r>
      <w:r w:rsidR="00402725" w:rsidRPr="00750D84">
        <w:fldChar w:fldCharType="end"/>
      </w:r>
      <w:r w:rsidRPr="00750D84">
        <w:rPr>
          <w:sz w:val="24"/>
          <w:szCs w:val="24"/>
        </w:rPr>
        <w:t xml:space="preserve"> и разделе </w:t>
      </w:r>
      <w:r w:rsidR="00402725" w:rsidRPr="00750D84">
        <w:fldChar w:fldCharType="begin"/>
      </w:r>
      <w:r w:rsidR="00402725" w:rsidRPr="00750D84">
        <w:instrText xml:space="preserve"> REF _Ref440270568 \r \h  \* MERGEFORMAT </w:instrText>
      </w:r>
      <w:r w:rsidR="00402725" w:rsidRPr="00750D84">
        <w:fldChar w:fldCharType="separate"/>
      </w:r>
      <w:r w:rsidR="00307AE3">
        <w:t>4</w:t>
      </w:r>
      <w:r w:rsidR="00402725" w:rsidRPr="00750D84">
        <w:fldChar w:fldCharType="end"/>
      </w:r>
      <w:r w:rsidRPr="00750D8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5.12</w:t>
      </w:r>
      <w:r w:rsidR="00307AE3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</w:t>
      </w:r>
      <w:r w:rsidR="00F82225" w:rsidRPr="00AE1D21">
        <w:rPr>
          <w:sz w:val="24"/>
          <w:szCs w:val="24"/>
        </w:rPr>
        <w:lastRenderedPageBreak/>
        <w:t>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</w:t>
      </w:r>
      <w:r w:rsidRPr="00577EC9">
        <w:rPr>
          <w:sz w:val="24"/>
          <w:szCs w:val="24"/>
        </w:rPr>
        <w:lastRenderedPageBreak/>
        <w:t xml:space="preserve">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07AE3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 xml:space="preserve">иком денежных средств в качестве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val="en-US"/>
        </w:rPr>
        <w:t>a</w:t>
      </w:r>
      <w:r w:rsidR="00307AE3" w:rsidRPr="00307AE3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val="en-US"/>
        </w:rPr>
        <w:t>g</w:t>
      </w:r>
      <w:r w:rsidR="00307AE3" w:rsidRPr="00307AE3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845CA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45CA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845CA1">
        <w:rPr>
          <w:sz w:val="24"/>
          <w:szCs w:val="24"/>
        </w:rPr>
        <w:fldChar w:fldCharType="begin"/>
      </w:r>
      <w:r w:rsidRPr="00845CA1">
        <w:rPr>
          <w:sz w:val="24"/>
          <w:szCs w:val="24"/>
        </w:rPr>
        <w:instrText xml:space="preserve"> REF _Ref191386085 \r \h  \* MERGEFORMAT </w:instrText>
      </w:r>
      <w:r w:rsidRPr="00845CA1">
        <w:rPr>
          <w:sz w:val="24"/>
          <w:szCs w:val="24"/>
        </w:rPr>
      </w:r>
      <w:r w:rsidRPr="00845CA1">
        <w:rPr>
          <w:sz w:val="24"/>
          <w:szCs w:val="24"/>
        </w:rPr>
        <w:fldChar w:fldCharType="separate"/>
      </w:r>
      <w:r w:rsidR="00307AE3" w:rsidRPr="00845CA1">
        <w:rPr>
          <w:sz w:val="24"/>
          <w:szCs w:val="24"/>
        </w:rPr>
        <w:t>1.1.1</w:t>
      </w:r>
      <w:r w:rsidRPr="00845CA1">
        <w:rPr>
          <w:sz w:val="24"/>
          <w:szCs w:val="24"/>
        </w:rPr>
        <w:fldChar w:fldCharType="end"/>
      </w:r>
      <w:r w:rsidRPr="00845CA1">
        <w:rPr>
          <w:sz w:val="24"/>
          <w:szCs w:val="24"/>
        </w:rPr>
        <w:t>).</w:t>
      </w:r>
    </w:p>
    <w:p w:rsidR="007365D2" w:rsidRPr="00845CA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45CA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845CA1">
        <w:rPr>
          <w:b/>
          <w:sz w:val="24"/>
          <w:szCs w:val="24"/>
        </w:rPr>
        <w:t xml:space="preserve">12:00 </w:t>
      </w:r>
      <w:r w:rsidR="00D67B24" w:rsidRPr="00845CA1">
        <w:rPr>
          <w:b/>
          <w:sz w:val="24"/>
          <w:szCs w:val="24"/>
        </w:rPr>
        <w:t>24</w:t>
      </w:r>
      <w:r w:rsidRPr="00845CA1">
        <w:rPr>
          <w:b/>
          <w:sz w:val="24"/>
          <w:szCs w:val="24"/>
        </w:rPr>
        <w:t xml:space="preserve"> августа 2018 года</w:t>
      </w:r>
      <w:r w:rsidRPr="00845CA1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</w:t>
      </w:r>
      <w:r w:rsidRPr="00382A07">
        <w:rPr>
          <w:bCs w:val="0"/>
          <w:sz w:val="24"/>
          <w:szCs w:val="24"/>
        </w:rPr>
        <w:lastRenderedPageBreak/>
        <w:t>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07AE3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07AE3" w:rsidRPr="00307AE3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-3.3.14.3</w:t>
      </w:r>
      <w:r w:rsidR="00307AE3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07AE3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2236" w:rsidRPr="007C5CC1">
        <w:rPr>
          <w:sz w:val="24"/>
          <w:szCs w:val="24"/>
        </w:rPr>
        <w:t xml:space="preserve">РФ, </w:t>
      </w:r>
      <w:r w:rsidR="00B72236" w:rsidRPr="007C5CC1">
        <w:rPr>
          <w:iCs/>
          <w:sz w:val="24"/>
          <w:szCs w:val="24"/>
        </w:rPr>
        <w:t>394033, г. Воронеж, ул. Арзамасская, д. 2</w:t>
      </w:r>
      <w:r w:rsidR="00B72236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07AE3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07AE3" w:rsidRPr="00307AE3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B120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1B1205">
        <w:rPr>
          <w:rFonts w:eastAsia="Calibri"/>
          <w:szCs w:val="24"/>
          <w:lang w:eastAsia="en-US"/>
        </w:rPr>
        <w:t>73</w:t>
      </w:r>
      <w:r w:rsidR="001B1205" w:rsidRPr="009D331F">
        <w:rPr>
          <w:rFonts w:eastAsia="Calibri"/>
          <w:szCs w:val="24"/>
          <w:lang w:eastAsia="en-US"/>
        </w:rPr>
        <w:t xml:space="preserve">) </w:t>
      </w:r>
      <w:r w:rsidR="001B1205">
        <w:rPr>
          <w:rFonts w:eastAsia="Calibri"/>
          <w:szCs w:val="24"/>
          <w:lang w:eastAsia="en-US"/>
        </w:rPr>
        <w:t>257</w:t>
      </w:r>
      <w:r w:rsidR="001B1205" w:rsidRPr="009D331F">
        <w:rPr>
          <w:rFonts w:eastAsia="Calibri"/>
          <w:szCs w:val="24"/>
          <w:lang w:eastAsia="en-US"/>
        </w:rPr>
        <w:t>-</w:t>
      </w:r>
      <w:r w:rsidR="001B1205">
        <w:rPr>
          <w:rFonts w:eastAsia="Calibri"/>
          <w:szCs w:val="24"/>
          <w:lang w:eastAsia="en-US"/>
        </w:rPr>
        <w:t>94</w:t>
      </w:r>
      <w:r w:rsidR="001B1205" w:rsidRPr="009D331F">
        <w:rPr>
          <w:rFonts w:eastAsia="Calibri"/>
          <w:szCs w:val="24"/>
          <w:lang w:eastAsia="en-US"/>
        </w:rPr>
        <w:t>-</w:t>
      </w:r>
      <w:r w:rsidR="001B1205">
        <w:rPr>
          <w:rFonts w:eastAsia="Calibri"/>
          <w:szCs w:val="24"/>
          <w:lang w:eastAsia="en-US"/>
        </w:rPr>
        <w:t>66</w:t>
      </w:r>
      <w:r w:rsidR="001B1205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B1205" w:rsidRPr="009D331F">
          <w:rPr>
            <w:rStyle w:val="a7"/>
            <w:rFonts w:eastAsia="Calibri"/>
            <w:lang w:val="en-US" w:eastAsia="en-US"/>
          </w:rPr>
          <w:t>Zaitseva</w:t>
        </w:r>
        <w:r w:rsidR="001B1205" w:rsidRPr="009D331F">
          <w:rPr>
            <w:rStyle w:val="a7"/>
            <w:rFonts w:eastAsia="Calibri"/>
            <w:lang w:eastAsia="en-US"/>
          </w:rPr>
          <w:t>.</w:t>
        </w:r>
        <w:r w:rsidR="001B1205" w:rsidRPr="009D331F">
          <w:rPr>
            <w:rStyle w:val="a7"/>
            <w:rFonts w:eastAsia="Calibri"/>
            <w:lang w:val="en-US" w:eastAsia="en-US"/>
          </w:rPr>
          <w:t>AA</w:t>
        </w:r>
        <w:r w:rsidR="001B1205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C2747F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6713FE" w:rsidRPr="007C5CC1" w:rsidRDefault="006713FE" w:rsidP="006713F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6713FE" w:rsidRPr="007C5CC1" w:rsidRDefault="006713FE" w:rsidP="006713F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6713FE" w:rsidRPr="007C5CC1" w:rsidRDefault="006713FE" w:rsidP="006713F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6713FE" w:rsidRPr="007C5CC1" w:rsidRDefault="006713FE" w:rsidP="006713F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6713FE" w:rsidRPr="007C5CC1" w:rsidRDefault="006713FE" w:rsidP="006713F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6713FE" w:rsidRDefault="006713FE" w:rsidP="006713FE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6713FE" w:rsidRPr="001E3137" w:rsidRDefault="006713FE" w:rsidP="006713F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41FD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</w:t>
      </w:r>
      <w:bookmarkStart w:id="617" w:name="_GoBack"/>
      <w:bookmarkEnd w:id="617"/>
      <w:r w:rsidRPr="00B41FDD">
        <w:rPr>
          <w:bCs w:val="0"/>
          <w:sz w:val="24"/>
          <w:szCs w:val="24"/>
        </w:rPr>
        <w:t>нескольких частей (томов) на ЭТП не допускается.</w:t>
      </w:r>
    </w:p>
    <w:p w:rsidR="00717F60" w:rsidRPr="00B41FD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41FDD">
        <w:rPr>
          <w:bCs w:val="0"/>
          <w:sz w:val="24"/>
          <w:szCs w:val="24"/>
        </w:rPr>
        <w:t>Заявк</w:t>
      </w:r>
      <w:r w:rsidR="00717F60" w:rsidRPr="00B41FDD">
        <w:rPr>
          <w:bCs w:val="0"/>
          <w:sz w:val="24"/>
          <w:szCs w:val="24"/>
        </w:rPr>
        <w:t xml:space="preserve">и на ЭТП могут быть поданы до </w:t>
      </w:r>
      <w:r w:rsidR="002B5044" w:rsidRPr="00B41FDD">
        <w:rPr>
          <w:b/>
          <w:bCs w:val="0"/>
          <w:sz w:val="24"/>
          <w:szCs w:val="24"/>
        </w:rPr>
        <w:t xml:space="preserve">12 часов 00 минут </w:t>
      </w:r>
      <w:r w:rsidR="00C2747F" w:rsidRPr="00B41FDD">
        <w:rPr>
          <w:b/>
          <w:bCs w:val="0"/>
          <w:sz w:val="24"/>
          <w:szCs w:val="24"/>
        </w:rPr>
        <w:t>29</w:t>
      </w:r>
      <w:r w:rsidR="002B5044" w:rsidRPr="00B41FDD">
        <w:rPr>
          <w:b/>
          <w:bCs w:val="0"/>
          <w:sz w:val="24"/>
          <w:szCs w:val="24"/>
        </w:rPr>
        <w:t xml:space="preserve"> </w:t>
      </w:r>
      <w:r w:rsidR="00C2747F" w:rsidRPr="00B41FDD">
        <w:rPr>
          <w:b/>
          <w:bCs w:val="0"/>
          <w:sz w:val="24"/>
          <w:szCs w:val="24"/>
        </w:rPr>
        <w:t>августа</w:t>
      </w:r>
      <w:r w:rsidR="002B5044" w:rsidRPr="00B41FDD">
        <w:rPr>
          <w:b/>
          <w:bCs w:val="0"/>
          <w:sz w:val="24"/>
          <w:szCs w:val="24"/>
        </w:rPr>
        <w:t xml:space="preserve"> </w:t>
      </w:r>
      <w:r w:rsidR="009C6DFC" w:rsidRPr="00B41FDD">
        <w:rPr>
          <w:b/>
          <w:bCs w:val="0"/>
          <w:sz w:val="24"/>
          <w:szCs w:val="24"/>
        </w:rPr>
        <w:t>2018</w:t>
      </w:r>
      <w:r w:rsidR="002B5044" w:rsidRPr="00B41FDD">
        <w:rPr>
          <w:b/>
          <w:bCs w:val="0"/>
          <w:sz w:val="24"/>
          <w:szCs w:val="24"/>
        </w:rPr>
        <w:t xml:space="preserve"> года</w:t>
      </w:r>
      <w:r w:rsidR="00BB27D7" w:rsidRPr="00B41FDD">
        <w:rPr>
          <w:b/>
          <w:bCs w:val="0"/>
          <w:sz w:val="24"/>
          <w:szCs w:val="24"/>
        </w:rPr>
        <w:t xml:space="preserve">, </w:t>
      </w:r>
      <w:r w:rsidR="00BB27D7" w:rsidRPr="00B41FD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41FDD">
        <w:rPr>
          <w:bCs w:val="0"/>
          <w:spacing w:val="-2"/>
          <w:sz w:val="24"/>
          <w:szCs w:val="24"/>
        </w:rPr>
        <w:t>(под</w:t>
      </w:r>
      <w:r w:rsidR="00BB27D7" w:rsidRPr="00B41FDD">
        <w:rPr>
          <w:bCs w:val="0"/>
          <w:sz w:val="24"/>
          <w:szCs w:val="24"/>
        </w:rPr>
        <w:t xml:space="preserve">раздел </w:t>
      </w:r>
      <w:r w:rsidR="007F30BA" w:rsidRPr="00B41FDD">
        <w:rPr>
          <w:bCs w:val="0"/>
          <w:sz w:val="24"/>
          <w:szCs w:val="24"/>
        </w:rPr>
        <w:fldChar w:fldCharType="begin"/>
      </w:r>
      <w:r w:rsidR="00BB27D7" w:rsidRPr="00B41FDD">
        <w:rPr>
          <w:bCs w:val="0"/>
          <w:sz w:val="24"/>
          <w:szCs w:val="24"/>
        </w:rPr>
        <w:instrText xml:space="preserve"> REF _Ref55336310 \r \h </w:instrText>
      </w:r>
      <w:r w:rsidR="007F30BA" w:rsidRPr="00B41FDD">
        <w:rPr>
          <w:bCs w:val="0"/>
          <w:sz w:val="24"/>
          <w:szCs w:val="24"/>
        </w:rPr>
      </w:r>
      <w:r w:rsidR="00B41FDD">
        <w:rPr>
          <w:bCs w:val="0"/>
          <w:sz w:val="24"/>
          <w:szCs w:val="24"/>
        </w:rPr>
        <w:instrText xml:space="preserve"> \* MERGEFORMAT </w:instrText>
      </w:r>
      <w:r w:rsidR="007F30BA" w:rsidRPr="00B41FDD">
        <w:rPr>
          <w:bCs w:val="0"/>
          <w:sz w:val="24"/>
          <w:szCs w:val="24"/>
        </w:rPr>
        <w:fldChar w:fldCharType="separate"/>
      </w:r>
      <w:r w:rsidR="00307AE3" w:rsidRPr="00B41FDD">
        <w:rPr>
          <w:bCs w:val="0"/>
          <w:sz w:val="24"/>
          <w:szCs w:val="24"/>
        </w:rPr>
        <w:t>5.1</w:t>
      </w:r>
      <w:r w:rsidR="007F30BA" w:rsidRPr="00B41FDD">
        <w:rPr>
          <w:bCs w:val="0"/>
          <w:sz w:val="24"/>
          <w:szCs w:val="24"/>
        </w:rPr>
        <w:fldChar w:fldCharType="end"/>
      </w:r>
      <w:r w:rsidR="00BB27D7" w:rsidRPr="00B41FDD">
        <w:rPr>
          <w:bCs w:val="0"/>
          <w:sz w:val="24"/>
          <w:szCs w:val="24"/>
          <w:lang w:eastAsia="ru-RU"/>
        </w:rPr>
        <w:t>)</w:t>
      </w:r>
      <w:r w:rsidR="00BB27D7" w:rsidRPr="00B41FD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41FDD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C2747F">
        <w:rPr>
          <w:sz w:val="24"/>
          <w:szCs w:val="24"/>
        </w:rPr>
        <w:t xml:space="preserve">Порядок проведения оценочной стадии, </w:t>
      </w:r>
      <w:r w:rsidRPr="00C2747F">
        <w:rPr>
          <w:sz w:val="24"/>
          <w:szCs w:val="24"/>
        </w:rPr>
        <w:t>критери</w:t>
      </w:r>
      <w:r w:rsidR="00D275BB" w:rsidRPr="00C2747F">
        <w:rPr>
          <w:sz w:val="24"/>
          <w:szCs w:val="24"/>
        </w:rPr>
        <w:t>и</w:t>
      </w:r>
      <w:r w:rsidRPr="00C2747F">
        <w:rPr>
          <w:sz w:val="24"/>
          <w:szCs w:val="24"/>
        </w:rPr>
        <w:t xml:space="preserve"> и их весов</w:t>
      </w:r>
      <w:r w:rsidR="00D275BB" w:rsidRPr="00C2747F">
        <w:rPr>
          <w:sz w:val="24"/>
          <w:szCs w:val="24"/>
        </w:rPr>
        <w:t>ые</w:t>
      </w:r>
      <w:r w:rsidRPr="00C2747F">
        <w:rPr>
          <w:sz w:val="24"/>
          <w:szCs w:val="24"/>
        </w:rPr>
        <w:t xml:space="preserve"> коэффициент</w:t>
      </w:r>
      <w:r w:rsidR="00D275BB" w:rsidRPr="00C2747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07AE3" w:rsidRPr="00307AE3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07AE3" w:rsidRPr="00307AE3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07AE3" w:rsidRPr="00307AE3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EB7BE2">
        <w:rPr>
          <w:sz w:val="24"/>
          <w:szCs w:val="24"/>
        </w:rPr>
        <w:lastRenderedPageBreak/>
        <w:t xml:space="preserve">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</w:t>
      </w:r>
      <w:r w:rsidRPr="00C2747F">
        <w:rPr>
          <w:sz w:val="24"/>
          <w:szCs w:val="24"/>
        </w:rPr>
        <w:t xml:space="preserve">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C2747F">
        <w:rPr>
          <w:i/>
          <w:sz w:val="24"/>
          <w:szCs w:val="24"/>
          <w:lang w:val="en-US"/>
        </w:rPr>
        <w:t>k</w:t>
      </w:r>
      <w:r w:rsidRPr="00C2747F">
        <w:rPr>
          <w:i/>
          <w:sz w:val="24"/>
          <w:szCs w:val="24"/>
          <w:vertAlign w:val="subscript"/>
        </w:rPr>
        <w:t>ПРИОР</w:t>
      </w:r>
      <w:r w:rsidRPr="00C2747F">
        <w:rPr>
          <w:sz w:val="24"/>
          <w:szCs w:val="24"/>
        </w:rPr>
        <w:t xml:space="preserve">=0,85, иначе </w:t>
      </w:r>
      <w:r w:rsidRPr="00C2747F">
        <w:rPr>
          <w:i/>
          <w:sz w:val="24"/>
          <w:szCs w:val="24"/>
          <w:lang w:val="en-US"/>
        </w:rPr>
        <w:t>k</w:t>
      </w:r>
      <w:r w:rsidRPr="00C2747F">
        <w:rPr>
          <w:i/>
          <w:sz w:val="24"/>
          <w:szCs w:val="24"/>
          <w:vertAlign w:val="subscript"/>
        </w:rPr>
        <w:t>ПРИОР</w:t>
      </w:r>
      <w:r w:rsidRPr="00C2747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07AE3" w:rsidRPr="00307AE3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07AE3" w:rsidRPr="00307AE3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07AE3" w:rsidRPr="00307AE3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</w:t>
      </w:r>
      <w:r w:rsidRPr="005071F6">
        <w:rPr>
          <w:color w:val="000000"/>
          <w:sz w:val="24"/>
          <w:szCs w:val="24"/>
          <w:lang w:eastAsia="ru-RU"/>
        </w:rPr>
        <w:lastRenderedPageBreak/>
        <w:t xml:space="preserve">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</w:t>
      </w:r>
      <w:r w:rsidRPr="00DB05D8">
        <w:rPr>
          <w:bCs w:val="0"/>
          <w:sz w:val="24"/>
          <w:szCs w:val="24"/>
        </w:rPr>
        <w:lastRenderedPageBreak/>
        <w:t xml:space="preserve">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07AE3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07AE3" w:rsidRPr="00307AE3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07AE3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07AE3" w:rsidRPr="00307AE3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C2747F">
        <w:rPr>
          <w:b w:val="0"/>
          <w:szCs w:val="24"/>
        </w:rPr>
        <w:t>задани</w:t>
      </w:r>
      <w:r w:rsidR="003776BB" w:rsidRPr="00C2747F">
        <w:rPr>
          <w:b w:val="0"/>
          <w:szCs w:val="24"/>
        </w:rPr>
        <w:t>е(</w:t>
      </w:r>
      <w:r w:rsidRPr="00C2747F">
        <w:rPr>
          <w:b w:val="0"/>
          <w:szCs w:val="24"/>
        </w:rPr>
        <w:t>я</w:t>
      </w:r>
      <w:r w:rsidR="003776BB" w:rsidRPr="00C2747F">
        <w:rPr>
          <w:b w:val="0"/>
          <w:szCs w:val="24"/>
        </w:rPr>
        <w:t>)</w:t>
      </w:r>
      <w:r w:rsidRPr="00C2747F">
        <w:rPr>
          <w:b w:val="0"/>
          <w:szCs w:val="24"/>
        </w:rPr>
        <w:t xml:space="preserve"> </w:t>
      </w:r>
      <w:r w:rsidR="00A154B7" w:rsidRPr="00C2747F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07AE3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</w:t>
      </w:r>
      <w:r w:rsidR="00B623E0" w:rsidRPr="00307AE3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B91350" w:rsidP="00B9135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B91350" w:rsidP="00B9135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B91350" w:rsidRDefault="00B91350" w:rsidP="00B91350">
            <w:pPr>
              <w:pStyle w:val="aff0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….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07AE3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07AE3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07AE3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/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07AE3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07AE3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07AE3" w:rsidRPr="00307AE3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6" w:name="_Toc441572144"/>
      <w:bookmarkStart w:id="1627" w:name="_Toc441575236"/>
      <w:bookmarkStart w:id="1628" w:name="_Toc442195902"/>
      <w:bookmarkStart w:id="1629" w:name="_Toc442251944"/>
      <w:bookmarkStart w:id="1630" w:name="_Toc442258893"/>
      <w:bookmarkStart w:id="1631" w:name="_Toc442259133"/>
      <w:bookmarkStart w:id="1632" w:name="_Toc442265444"/>
      <w:bookmarkStart w:id="1633" w:name="_Toc447292650"/>
      <w:bookmarkStart w:id="1634" w:name="_Toc461809096"/>
      <w:bookmarkStart w:id="1635" w:name="_Toc463514515"/>
      <w:bookmarkStart w:id="1636" w:name="_Toc466908635"/>
      <w:bookmarkStart w:id="1637" w:name="_Toc468196574"/>
      <w:bookmarkStart w:id="1638" w:name="_Toc468446655"/>
      <w:bookmarkStart w:id="1639" w:name="_Toc468446849"/>
      <w:bookmarkStart w:id="1640" w:name="_Toc469479705"/>
      <w:bookmarkStart w:id="1641" w:name="_Toc471986655"/>
      <w:bookmarkStart w:id="1642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3" w:name="_Toc439252801"/>
      <w:bookmarkStart w:id="1644" w:name="_Toc439323774"/>
      <w:bookmarkStart w:id="1645" w:name="_Toc440361409"/>
      <w:bookmarkStart w:id="1646" w:name="_Toc440376291"/>
      <w:bookmarkStart w:id="1647" w:name="_Toc440382549"/>
      <w:bookmarkStart w:id="1648" w:name="_Toc440447219"/>
      <w:bookmarkStart w:id="1649" w:name="_Toc440632380"/>
      <w:bookmarkStart w:id="1650" w:name="_Toc440875152"/>
      <w:bookmarkStart w:id="1651" w:name="_Toc441131139"/>
      <w:bookmarkStart w:id="1652" w:name="_Toc465774662"/>
      <w:bookmarkStart w:id="1653" w:name="_Toc465848891"/>
      <w:bookmarkStart w:id="1654" w:name="_Toc468875394"/>
      <w:bookmarkStart w:id="1655" w:name="_Toc469488446"/>
      <w:bookmarkStart w:id="1656" w:name="_Toc471894968"/>
      <w:bookmarkStart w:id="1657" w:name="_Toc498590393"/>
      <w:r w:rsidRPr="00AE1D21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56"/>
      <w:bookmarkStart w:id="1659" w:name="_Ref440272678"/>
      <w:bookmarkStart w:id="1660" w:name="_Ref440274944"/>
      <w:bookmarkStart w:id="1661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8"/>
      <w:bookmarkEnd w:id="1659"/>
      <w:bookmarkEnd w:id="1660"/>
      <w:bookmarkEnd w:id="1661"/>
    </w:p>
    <w:p w:rsidR="007A6A39" w:rsidRPr="007A6A39" w:rsidRDefault="007A6A39" w:rsidP="007A6A39">
      <w:pPr>
        <w:pStyle w:val="3"/>
        <w:rPr>
          <w:szCs w:val="24"/>
        </w:rPr>
      </w:pPr>
      <w:bookmarkStart w:id="1662" w:name="_Toc439170715"/>
      <w:bookmarkStart w:id="1663" w:name="_Toc439172817"/>
      <w:bookmarkStart w:id="1664" w:name="_Toc439173259"/>
      <w:bookmarkStart w:id="1665" w:name="_Toc439238255"/>
      <w:bookmarkStart w:id="1666" w:name="_Toc439252803"/>
      <w:bookmarkStart w:id="1667" w:name="_Toc439323776"/>
      <w:bookmarkStart w:id="1668" w:name="_Toc440361411"/>
      <w:bookmarkStart w:id="1669" w:name="_Toc440376293"/>
      <w:bookmarkStart w:id="1670" w:name="_Toc440382551"/>
      <w:bookmarkStart w:id="1671" w:name="_Toc440447221"/>
      <w:bookmarkStart w:id="1672" w:name="_Toc440632382"/>
      <w:bookmarkStart w:id="1673" w:name="_Toc440875154"/>
      <w:bookmarkStart w:id="1674" w:name="_Toc441131141"/>
      <w:bookmarkStart w:id="1675" w:name="_Toc465774666"/>
      <w:bookmarkStart w:id="1676" w:name="_Toc465848895"/>
      <w:bookmarkStart w:id="1677" w:name="_Toc468875398"/>
      <w:bookmarkStart w:id="1678" w:name="_Toc469488450"/>
      <w:bookmarkStart w:id="1679" w:name="_Toc471894972"/>
      <w:bookmarkStart w:id="1680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07AE3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07AE3" w:rsidRPr="00307AE3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1" w:name="_Toc439170716"/>
      <w:bookmarkStart w:id="1682" w:name="_Toc439172818"/>
      <w:bookmarkStart w:id="1683" w:name="_Toc439173260"/>
      <w:bookmarkStart w:id="1684" w:name="_Toc439238256"/>
      <w:bookmarkStart w:id="1685" w:name="_Toc439252804"/>
      <w:bookmarkStart w:id="1686" w:name="_Toc439323777"/>
      <w:bookmarkStart w:id="1687" w:name="_Toc440361412"/>
      <w:bookmarkStart w:id="1688" w:name="_Toc440376294"/>
      <w:bookmarkStart w:id="1689" w:name="_Toc440382552"/>
      <w:bookmarkStart w:id="1690" w:name="_Toc440447222"/>
      <w:bookmarkStart w:id="1691" w:name="_Toc440632383"/>
      <w:bookmarkStart w:id="1692" w:name="_Toc440875155"/>
      <w:bookmarkStart w:id="1693" w:name="_Toc441131142"/>
      <w:bookmarkStart w:id="1694" w:name="_Toc465774667"/>
      <w:bookmarkStart w:id="1695" w:name="_Toc465848896"/>
      <w:bookmarkStart w:id="1696" w:name="_Toc468875399"/>
      <w:bookmarkStart w:id="1697" w:name="_Toc469488451"/>
      <w:bookmarkStart w:id="1698" w:name="_Toc471894973"/>
      <w:bookmarkStart w:id="1699" w:name="_Toc498590398"/>
      <w:r w:rsidRPr="007857E5">
        <w:rPr>
          <w:szCs w:val="24"/>
        </w:rPr>
        <w:lastRenderedPageBreak/>
        <w:t>Инструкции по заполнению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465847449"/>
      <w:bookmarkStart w:id="1701" w:name="_Ref465847748"/>
      <w:bookmarkStart w:id="1702" w:name="_Ref465847768"/>
      <w:bookmarkStart w:id="1703" w:name="_Toc498590399"/>
      <w:r w:rsidRPr="00AE1D21">
        <w:lastRenderedPageBreak/>
        <w:t>Расписка  сдачи-приемки соглашения о неустойке (форма 15)</w:t>
      </w:r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69"/>
      <w:bookmarkStart w:id="1705" w:name="_Toc465848898"/>
      <w:bookmarkStart w:id="1706" w:name="_Toc468875401"/>
      <w:bookmarkStart w:id="1707" w:name="_Toc469488453"/>
      <w:bookmarkStart w:id="1708" w:name="_Toc471894975"/>
      <w:bookmarkStart w:id="1709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70"/>
      <w:bookmarkStart w:id="1711" w:name="_Toc465848899"/>
      <w:bookmarkStart w:id="1712" w:name="_Toc468875402"/>
      <w:bookmarkStart w:id="1713" w:name="_Toc469488454"/>
      <w:bookmarkStart w:id="1714" w:name="_Toc471894976"/>
      <w:bookmarkStart w:id="1715" w:name="_Toc498590401"/>
      <w:r w:rsidRPr="00CC5A3A">
        <w:rPr>
          <w:szCs w:val="24"/>
        </w:rPr>
        <w:lastRenderedPageBreak/>
        <w:t>Инструкции по заполнению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6" w:name="_Ref440272274"/>
      <w:bookmarkStart w:id="1717" w:name="_Ref440274756"/>
      <w:bookmarkStart w:id="1718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6"/>
      <w:bookmarkEnd w:id="1717"/>
      <w:bookmarkEnd w:id="1718"/>
    </w:p>
    <w:p w:rsidR="007857E5" w:rsidRPr="00AE1D21" w:rsidRDefault="007857E5" w:rsidP="007857E5">
      <w:pPr>
        <w:pStyle w:val="3"/>
        <w:rPr>
          <w:szCs w:val="24"/>
        </w:rPr>
      </w:pPr>
      <w:bookmarkStart w:id="1719" w:name="_Toc439170718"/>
      <w:bookmarkStart w:id="1720" w:name="_Toc439172820"/>
      <w:bookmarkStart w:id="1721" w:name="_Toc439173262"/>
      <w:bookmarkStart w:id="1722" w:name="_Toc439238258"/>
      <w:bookmarkStart w:id="1723" w:name="_Toc439252806"/>
      <w:bookmarkStart w:id="1724" w:name="_Toc439323779"/>
      <w:bookmarkStart w:id="1725" w:name="_Toc440361414"/>
      <w:bookmarkStart w:id="1726" w:name="_Toc440376296"/>
      <w:bookmarkStart w:id="1727" w:name="_Toc440382554"/>
      <w:bookmarkStart w:id="1728" w:name="_Toc440447224"/>
      <w:bookmarkStart w:id="1729" w:name="_Toc440632385"/>
      <w:bookmarkStart w:id="1730" w:name="_Toc440875157"/>
      <w:bookmarkStart w:id="1731" w:name="_Toc441131144"/>
      <w:bookmarkStart w:id="1732" w:name="_Toc465774672"/>
      <w:bookmarkStart w:id="1733" w:name="_Toc465848901"/>
      <w:bookmarkStart w:id="1734" w:name="_Toc468875404"/>
      <w:bookmarkStart w:id="1735" w:name="_Toc469488456"/>
      <w:bookmarkStart w:id="1736" w:name="_Toc471894978"/>
      <w:bookmarkStart w:id="1737" w:name="_Toc498590403"/>
      <w:r w:rsidRPr="00AE1D21">
        <w:rPr>
          <w:szCs w:val="24"/>
        </w:rPr>
        <w:t xml:space="preserve">Форма </w:t>
      </w:r>
      <w:bookmarkEnd w:id="171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8" w:name="_Toc300142269"/>
      <w:bookmarkStart w:id="1739" w:name="_Toc309735391"/>
      <w:bookmarkStart w:id="174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9"/>
      <w:bookmarkEnd w:id="174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1" w:name="_Toc439170719"/>
      <w:bookmarkStart w:id="1742" w:name="_Toc439172821"/>
      <w:bookmarkStart w:id="1743" w:name="_Toc439173263"/>
      <w:bookmarkStart w:id="1744" w:name="_Toc439238259"/>
      <w:bookmarkStart w:id="1745" w:name="_Toc439252807"/>
      <w:bookmarkStart w:id="1746" w:name="_Toc439323780"/>
      <w:bookmarkStart w:id="1747" w:name="_Toc440361415"/>
      <w:bookmarkStart w:id="1748" w:name="_Toc440376297"/>
      <w:bookmarkStart w:id="1749" w:name="_Toc440382555"/>
      <w:bookmarkStart w:id="1750" w:name="_Toc440447225"/>
      <w:bookmarkStart w:id="1751" w:name="_Toc440632386"/>
      <w:bookmarkStart w:id="1752" w:name="_Toc440875158"/>
      <w:bookmarkStart w:id="1753" w:name="_Toc441131145"/>
      <w:bookmarkStart w:id="1754" w:name="_Toc465774673"/>
      <w:bookmarkStart w:id="1755" w:name="_Toc465848902"/>
      <w:bookmarkStart w:id="1756" w:name="_Toc468875405"/>
      <w:bookmarkStart w:id="1757" w:name="_Toc469488457"/>
      <w:bookmarkStart w:id="1758" w:name="_Toc471894979"/>
      <w:bookmarkStart w:id="1759" w:name="_Toc498590404"/>
      <w:r w:rsidRPr="007857E5">
        <w:rPr>
          <w:szCs w:val="24"/>
        </w:rPr>
        <w:lastRenderedPageBreak/>
        <w:t>Инструкции по заполнению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0" w:name="_Ref93268095"/>
      <w:bookmarkStart w:id="1761" w:name="_Ref93268099"/>
      <w:bookmarkStart w:id="1762" w:name="_Toc98253958"/>
      <w:bookmarkStart w:id="1763" w:name="_Toc165173884"/>
      <w:bookmarkStart w:id="1764" w:name="_Toc423423678"/>
      <w:bookmarkStart w:id="1765" w:name="_Ref440272510"/>
      <w:bookmarkStart w:id="1766" w:name="_Ref440274961"/>
      <w:bookmarkStart w:id="1767" w:name="_Ref90381141"/>
      <w:bookmarkStart w:id="1768" w:name="_Toc90385121"/>
      <w:bookmarkStart w:id="1769" w:name="_Toc98253952"/>
      <w:bookmarkStart w:id="1770" w:name="_Toc165173878"/>
      <w:bookmarkStart w:id="1771" w:name="_Toc423427449"/>
      <w:bookmarkStart w:id="1772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</w:p>
    <w:p w:rsidR="00635719" w:rsidRPr="00D904EF" w:rsidRDefault="00635719" w:rsidP="00635719">
      <w:pPr>
        <w:pStyle w:val="3"/>
        <w:rPr>
          <w:szCs w:val="24"/>
        </w:rPr>
      </w:pPr>
      <w:bookmarkStart w:id="1773" w:name="_Toc90385125"/>
      <w:bookmarkStart w:id="1774" w:name="_Toc439170705"/>
      <w:bookmarkStart w:id="1775" w:name="_Toc439172807"/>
      <w:bookmarkStart w:id="1776" w:name="_Toc439173268"/>
      <w:bookmarkStart w:id="1777" w:name="_Toc439238264"/>
      <w:bookmarkStart w:id="1778" w:name="_Toc439252812"/>
      <w:bookmarkStart w:id="1779" w:name="_Toc439323785"/>
      <w:bookmarkStart w:id="1780" w:name="_Toc440361420"/>
      <w:bookmarkStart w:id="1781" w:name="_Toc440376302"/>
      <w:bookmarkStart w:id="1782" w:name="_Toc440382560"/>
      <w:bookmarkStart w:id="1783" w:name="_Toc440447230"/>
      <w:bookmarkStart w:id="1784" w:name="_Toc440632391"/>
      <w:bookmarkStart w:id="1785" w:name="_Toc440875160"/>
      <w:bookmarkStart w:id="1786" w:name="_Toc441131147"/>
      <w:bookmarkStart w:id="1787" w:name="_Toc465774675"/>
      <w:bookmarkStart w:id="1788" w:name="_Toc465848904"/>
      <w:bookmarkStart w:id="1789" w:name="_Toc468875407"/>
      <w:bookmarkStart w:id="1790" w:name="_Toc469488459"/>
      <w:bookmarkStart w:id="1791" w:name="_Toc471894981"/>
      <w:bookmarkStart w:id="1792" w:name="_Toc498590406"/>
      <w:r w:rsidRPr="00D904EF">
        <w:rPr>
          <w:szCs w:val="24"/>
        </w:rPr>
        <w:t xml:space="preserve">Форма </w:t>
      </w:r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3" w:name="_Toc90385126"/>
      <w:bookmarkStart w:id="1794" w:name="_Toc98253959"/>
      <w:bookmarkStart w:id="1795" w:name="_Toc157248211"/>
      <w:bookmarkStart w:id="1796" w:name="_Toc157496580"/>
      <w:bookmarkStart w:id="1797" w:name="_Toc158206119"/>
      <w:bookmarkStart w:id="1798" w:name="_Toc164057804"/>
      <w:bookmarkStart w:id="1799" w:name="_Toc164137154"/>
      <w:bookmarkStart w:id="1800" w:name="_Toc164161314"/>
      <w:bookmarkStart w:id="180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2" w:name="_Toc439170706"/>
      <w:bookmarkStart w:id="1803" w:name="_Toc439172808"/>
      <w:bookmarkStart w:id="1804" w:name="_Toc439173269"/>
      <w:bookmarkStart w:id="1805" w:name="_Toc439238265"/>
      <w:bookmarkStart w:id="1806" w:name="_Toc439252813"/>
      <w:bookmarkStart w:id="1807" w:name="_Toc439323786"/>
      <w:bookmarkStart w:id="1808" w:name="_Toc440361421"/>
      <w:bookmarkStart w:id="1809" w:name="_Toc440376303"/>
      <w:bookmarkStart w:id="1810" w:name="_Toc440382561"/>
      <w:bookmarkStart w:id="1811" w:name="_Toc440447231"/>
      <w:bookmarkStart w:id="1812" w:name="_Toc440632392"/>
      <w:bookmarkStart w:id="1813" w:name="_Toc440875161"/>
      <w:bookmarkStart w:id="1814" w:name="_Toc441131148"/>
      <w:bookmarkStart w:id="1815" w:name="_Toc465774676"/>
      <w:bookmarkStart w:id="1816" w:name="_Toc465848905"/>
      <w:bookmarkStart w:id="1817" w:name="_Toc468875408"/>
      <w:bookmarkStart w:id="1818" w:name="_Toc469488460"/>
      <w:bookmarkStart w:id="1819" w:name="_Toc471894982"/>
      <w:bookmarkStart w:id="1820" w:name="_Toc498590407"/>
      <w:r w:rsidRPr="00D904EF">
        <w:rPr>
          <w:szCs w:val="24"/>
        </w:rPr>
        <w:lastRenderedPageBreak/>
        <w:t>Инструкции по заполнению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1" w:name="_Ref440376324"/>
      <w:bookmarkStart w:id="1822" w:name="_Ref440376401"/>
      <w:bookmarkStart w:id="1823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1"/>
      <w:bookmarkEnd w:id="1822"/>
      <w:bookmarkEnd w:id="1823"/>
    </w:p>
    <w:p w:rsidR="00CA1534" w:rsidRPr="00D904EF" w:rsidRDefault="00CA1534" w:rsidP="00CA1534">
      <w:pPr>
        <w:pStyle w:val="3"/>
        <w:rPr>
          <w:szCs w:val="24"/>
        </w:rPr>
      </w:pPr>
      <w:bookmarkStart w:id="1824" w:name="_Toc440376305"/>
      <w:bookmarkStart w:id="1825" w:name="_Toc440382563"/>
      <w:bookmarkStart w:id="1826" w:name="_Toc440447233"/>
      <w:bookmarkStart w:id="1827" w:name="_Toc440632394"/>
      <w:bookmarkStart w:id="1828" w:name="_Toc440875163"/>
      <w:bookmarkStart w:id="1829" w:name="_Toc441131150"/>
      <w:bookmarkStart w:id="1830" w:name="_Toc465774678"/>
      <w:bookmarkStart w:id="1831" w:name="_Toc465848907"/>
      <w:bookmarkStart w:id="1832" w:name="_Toc468875410"/>
      <w:bookmarkStart w:id="1833" w:name="_Toc469488462"/>
      <w:bookmarkStart w:id="1834" w:name="_Toc471894984"/>
      <w:bookmarkStart w:id="1835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6"/>
      <w:bookmarkStart w:id="1837" w:name="_Toc440382564"/>
      <w:bookmarkStart w:id="1838" w:name="_Toc440447234"/>
      <w:bookmarkStart w:id="1839" w:name="_Toc440632395"/>
      <w:bookmarkStart w:id="1840" w:name="_Toc440875164"/>
      <w:bookmarkStart w:id="1841" w:name="_Toc441131151"/>
      <w:bookmarkStart w:id="1842" w:name="_Toc465774679"/>
      <w:bookmarkStart w:id="1843" w:name="_Toc465848908"/>
      <w:bookmarkStart w:id="1844" w:name="_Toc468875411"/>
      <w:bookmarkStart w:id="1845" w:name="_Toc469488463"/>
      <w:bookmarkStart w:id="1846" w:name="_Toc471894985"/>
      <w:bookmarkStart w:id="1847" w:name="_Toc498590410"/>
      <w:r w:rsidRPr="00D904EF">
        <w:rPr>
          <w:szCs w:val="24"/>
        </w:rPr>
        <w:lastRenderedPageBreak/>
        <w:t>Инструкции по заполнению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07AE3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0ED" w:rsidRDefault="00A900ED">
      <w:pPr>
        <w:spacing w:line="240" w:lineRule="auto"/>
      </w:pPr>
      <w:r>
        <w:separator/>
      </w:r>
    </w:p>
  </w:endnote>
  <w:endnote w:type="continuationSeparator" w:id="0">
    <w:p w:rsidR="00A900ED" w:rsidRDefault="00A900ED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B41FDD">
      <w:rPr>
        <w:noProof/>
        <w:sz w:val="16"/>
        <w:szCs w:val="16"/>
        <w:lang w:eastAsia="ru-RU"/>
      </w:rPr>
      <w:t>31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B6082">
      <w:rPr>
        <w:sz w:val="18"/>
        <w:szCs w:val="18"/>
      </w:rPr>
      <w:t>Договор</w:t>
    </w:r>
    <w:r w:rsidR="00CB6082" w:rsidRPr="00CB6082">
      <w:rPr>
        <w:sz w:val="18"/>
        <w:szCs w:val="18"/>
      </w:rPr>
      <w:t>а</w:t>
    </w:r>
    <w:r w:rsidRPr="00CB6082">
      <w:rPr>
        <w:sz w:val="18"/>
        <w:szCs w:val="18"/>
      </w:rPr>
      <w:t xml:space="preserve"> </w:t>
    </w:r>
    <w:r w:rsidR="00CB6082" w:rsidRPr="00CB6082">
      <w:rPr>
        <w:sz w:val="18"/>
        <w:szCs w:val="18"/>
      </w:rPr>
      <w:t xml:space="preserve">на оказание услуг по поверке и испытанию средств измерений </w:t>
    </w:r>
    <w:r w:rsidRPr="00CB6082">
      <w:rPr>
        <w:sz w:val="18"/>
        <w:szCs w:val="18"/>
      </w:rPr>
      <w:t>для нужд ПАО «МРСК Центра» (филиал</w:t>
    </w:r>
    <w:r w:rsidR="00CB6082" w:rsidRPr="00CB6082">
      <w:rPr>
        <w:sz w:val="18"/>
        <w:szCs w:val="18"/>
      </w:rPr>
      <w:t xml:space="preserve">а </w:t>
    </w:r>
    <w:r w:rsidRPr="00CB6082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0ED" w:rsidRDefault="00A900ED">
      <w:pPr>
        <w:spacing w:line="240" w:lineRule="auto"/>
      </w:pPr>
      <w:r>
        <w:separator/>
      </w:r>
    </w:p>
  </w:footnote>
  <w:footnote w:type="continuationSeparator" w:id="0">
    <w:p w:rsidR="00A900ED" w:rsidRDefault="00A900ED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 w:numId="98">
    <w:abstractNumId w:val="14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922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2667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475"/>
    <w:rsid w:val="0017774F"/>
    <w:rsid w:val="0018103F"/>
    <w:rsid w:val="00185F8B"/>
    <w:rsid w:val="00187495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205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2EC1"/>
    <w:rsid w:val="001F34BB"/>
    <w:rsid w:val="001F3569"/>
    <w:rsid w:val="001F597A"/>
    <w:rsid w:val="001F5A31"/>
    <w:rsid w:val="001F7317"/>
    <w:rsid w:val="002037C3"/>
    <w:rsid w:val="00203D2A"/>
    <w:rsid w:val="00205559"/>
    <w:rsid w:val="00206836"/>
    <w:rsid w:val="0021113E"/>
    <w:rsid w:val="00212082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1D3"/>
    <w:rsid w:val="002F273A"/>
    <w:rsid w:val="002F3EB0"/>
    <w:rsid w:val="003032B6"/>
    <w:rsid w:val="00304CD0"/>
    <w:rsid w:val="00305390"/>
    <w:rsid w:val="00307AE3"/>
    <w:rsid w:val="0031026C"/>
    <w:rsid w:val="00311F48"/>
    <w:rsid w:val="003129D4"/>
    <w:rsid w:val="00312D09"/>
    <w:rsid w:val="00314F66"/>
    <w:rsid w:val="00317667"/>
    <w:rsid w:val="003207F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03E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06D5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3FF0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3FE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4EC"/>
    <w:rsid w:val="006E78FA"/>
    <w:rsid w:val="006F17EF"/>
    <w:rsid w:val="006F2D42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0D84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5CA1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D7B"/>
    <w:rsid w:val="008C0FB2"/>
    <w:rsid w:val="008C1016"/>
    <w:rsid w:val="008C4223"/>
    <w:rsid w:val="008C5006"/>
    <w:rsid w:val="008C5B09"/>
    <w:rsid w:val="008C6979"/>
    <w:rsid w:val="008C7536"/>
    <w:rsid w:val="008C7BAB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279C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45AF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77F89"/>
    <w:rsid w:val="00A805FF"/>
    <w:rsid w:val="00A8505C"/>
    <w:rsid w:val="00A900CC"/>
    <w:rsid w:val="00A900ED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D5A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7E9E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1FDD"/>
    <w:rsid w:val="00B42DA0"/>
    <w:rsid w:val="00B47890"/>
    <w:rsid w:val="00B51A18"/>
    <w:rsid w:val="00B5307E"/>
    <w:rsid w:val="00B5344A"/>
    <w:rsid w:val="00B56312"/>
    <w:rsid w:val="00B618BA"/>
    <w:rsid w:val="00B623E0"/>
    <w:rsid w:val="00B67C78"/>
    <w:rsid w:val="00B70851"/>
    <w:rsid w:val="00B71B9D"/>
    <w:rsid w:val="00B72236"/>
    <w:rsid w:val="00B72AA3"/>
    <w:rsid w:val="00B76768"/>
    <w:rsid w:val="00B8118F"/>
    <w:rsid w:val="00B91350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747F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9CE"/>
    <w:rsid w:val="00CA2539"/>
    <w:rsid w:val="00CA3D88"/>
    <w:rsid w:val="00CA64E5"/>
    <w:rsid w:val="00CA6C37"/>
    <w:rsid w:val="00CA7209"/>
    <w:rsid w:val="00CA72C1"/>
    <w:rsid w:val="00CA7861"/>
    <w:rsid w:val="00CB6082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67B24"/>
    <w:rsid w:val="00D700B1"/>
    <w:rsid w:val="00D7083D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0A3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2C03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680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4035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98E549"/>
  <w15:docId w15:val="{2EB443AB-11B5-4675-BA03-4D27DDC1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00E0E-106F-41DA-91C1-C9CB2CBC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92</Pages>
  <Words>29248</Words>
  <Characters>166714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190</cp:revision>
  <cp:lastPrinted>2018-08-13T08:28:00Z</cp:lastPrinted>
  <dcterms:created xsi:type="dcterms:W3CDTF">2016-01-13T12:36:00Z</dcterms:created>
  <dcterms:modified xsi:type="dcterms:W3CDTF">2018-08-13T08:39:00Z</dcterms:modified>
</cp:coreProperties>
</file>