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1E3945"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тел.: +7 (495) 747-92-92,</w:t>
                  </w:r>
                </w:p>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E22056" w:rsidRPr="000D67AD" w:rsidRDefault="00E2205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E22056" w:rsidRPr="000D67AD" w:rsidRDefault="00E2205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E22056" w:rsidRPr="000D67AD" w:rsidRDefault="00E22056"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E22056" w:rsidRPr="009E758B" w:rsidRDefault="00E22056"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E758B">
                    <w:rPr>
                      <w:rFonts w:ascii="Helios" w:hAnsi="Helios"/>
                      <w:sz w:val="12"/>
                      <w:szCs w:val="12"/>
                      <w:lang w:val="en-US"/>
                    </w:rPr>
                    <w:t>-</w:t>
                  </w:r>
                  <w:r w:rsidRPr="000D67AD">
                    <w:rPr>
                      <w:rFonts w:ascii="Helios" w:hAnsi="Helios"/>
                      <w:sz w:val="12"/>
                      <w:szCs w:val="12"/>
                      <w:lang w:val="en-US"/>
                    </w:rPr>
                    <w:t>mail</w:t>
                  </w:r>
                  <w:proofErr w:type="gramEnd"/>
                  <w:r w:rsidRPr="009E758B">
                    <w:rPr>
                      <w:rFonts w:ascii="Helios" w:hAnsi="Helios"/>
                      <w:sz w:val="12"/>
                      <w:szCs w:val="12"/>
                      <w:lang w:val="en-US"/>
                    </w:rPr>
                    <w:t xml:space="preserve">: </w:t>
                  </w:r>
                  <w:hyperlink r:id="rId9" w:history="1">
                    <w:r w:rsidRPr="000D67AD">
                      <w:rPr>
                        <w:rFonts w:ascii="Helios" w:hAnsi="Helios"/>
                        <w:sz w:val="12"/>
                        <w:szCs w:val="12"/>
                        <w:lang w:val="en-US"/>
                      </w:rPr>
                      <w:t>posta</w:t>
                    </w:r>
                    <w:r w:rsidRPr="009E758B">
                      <w:rPr>
                        <w:rFonts w:ascii="Helios" w:hAnsi="Helios"/>
                        <w:sz w:val="12"/>
                        <w:szCs w:val="12"/>
                        <w:lang w:val="en-US"/>
                      </w:rPr>
                      <w:t>@</w:t>
                    </w:r>
                    <w:r w:rsidRPr="000D67AD">
                      <w:rPr>
                        <w:rFonts w:ascii="Helios" w:hAnsi="Helios"/>
                        <w:sz w:val="12"/>
                        <w:szCs w:val="12"/>
                        <w:lang w:val="en-US"/>
                      </w:rPr>
                      <w:t>mrsk</w:t>
                    </w:r>
                    <w:r w:rsidRPr="009E758B">
                      <w:rPr>
                        <w:rFonts w:ascii="Helios" w:hAnsi="Helios"/>
                        <w:sz w:val="12"/>
                        <w:szCs w:val="12"/>
                        <w:lang w:val="en-US"/>
                      </w:rPr>
                      <w:t>-1.</w:t>
                    </w:r>
                    <w:r w:rsidRPr="000D67AD">
                      <w:rPr>
                        <w:rFonts w:ascii="Helios" w:hAnsi="Helios"/>
                        <w:sz w:val="12"/>
                        <w:szCs w:val="12"/>
                        <w:lang w:val="en-US"/>
                      </w:rPr>
                      <w:t>ru</w:t>
                    </w:r>
                  </w:hyperlink>
                  <w:r w:rsidRPr="009E758B">
                    <w:rPr>
                      <w:rFonts w:ascii="Helios" w:hAnsi="Helios"/>
                      <w:sz w:val="12"/>
                      <w:szCs w:val="12"/>
                      <w:lang w:val="en-US"/>
                    </w:rPr>
                    <w:t xml:space="preserve">, </w:t>
                  </w:r>
                  <w:hyperlink r:id="rId10" w:history="1">
                    <w:r w:rsidRPr="000D67AD">
                      <w:rPr>
                        <w:rFonts w:ascii="Helios" w:hAnsi="Helios"/>
                        <w:sz w:val="12"/>
                        <w:szCs w:val="12"/>
                        <w:lang w:val="en-US"/>
                      </w:rPr>
                      <w:t>www</w:t>
                    </w:r>
                    <w:r w:rsidRPr="009E758B">
                      <w:rPr>
                        <w:rFonts w:ascii="Helios" w:hAnsi="Helios"/>
                        <w:sz w:val="12"/>
                        <w:szCs w:val="12"/>
                        <w:lang w:val="en-US"/>
                      </w:rPr>
                      <w:t>.</w:t>
                    </w:r>
                    <w:r w:rsidRPr="000D67AD">
                      <w:rPr>
                        <w:rFonts w:ascii="Helios" w:hAnsi="Helios"/>
                        <w:sz w:val="12"/>
                        <w:szCs w:val="12"/>
                        <w:lang w:val="en-US"/>
                      </w:rPr>
                      <w:t>mrsk</w:t>
                    </w:r>
                    <w:r w:rsidRPr="009E758B">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E22056" w:rsidRPr="007417E6" w:rsidRDefault="00E22056" w:rsidP="00E22056">
      <w:pPr>
        <w:ind w:left="5670" w:firstLine="0"/>
        <w:jc w:val="right"/>
        <w:rPr>
          <w:sz w:val="24"/>
          <w:szCs w:val="24"/>
        </w:rPr>
      </w:pPr>
      <w:r w:rsidRPr="007417E6">
        <w:rPr>
          <w:sz w:val="24"/>
          <w:szCs w:val="24"/>
        </w:rPr>
        <w:t>УТВЕРЖДАЮ:</w:t>
      </w:r>
    </w:p>
    <w:p w:rsidR="00E22056" w:rsidRDefault="00E22056" w:rsidP="00E22056">
      <w:pPr>
        <w:spacing w:line="240" w:lineRule="auto"/>
        <w:jc w:val="right"/>
        <w:rPr>
          <w:sz w:val="24"/>
          <w:szCs w:val="24"/>
        </w:rPr>
      </w:pPr>
      <w:r>
        <w:rPr>
          <w:sz w:val="24"/>
          <w:szCs w:val="24"/>
        </w:rPr>
        <w:t>Председатель закупочной комиссии -</w:t>
      </w:r>
    </w:p>
    <w:p w:rsidR="00E22056" w:rsidRDefault="00E22056" w:rsidP="00E22056">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E22056" w:rsidRDefault="00E22056" w:rsidP="00E22056">
      <w:pPr>
        <w:spacing w:line="240" w:lineRule="auto"/>
        <w:jc w:val="right"/>
        <w:rPr>
          <w:sz w:val="24"/>
          <w:szCs w:val="24"/>
        </w:rPr>
      </w:pPr>
      <w:r>
        <w:rPr>
          <w:sz w:val="24"/>
          <w:szCs w:val="24"/>
        </w:rPr>
        <w:t>филиала ПАО «МРСК Центра» - «Воронежэнерго»</w:t>
      </w:r>
    </w:p>
    <w:p w:rsidR="00E22056" w:rsidRDefault="00E22056" w:rsidP="00E22056">
      <w:pPr>
        <w:spacing w:line="240" w:lineRule="auto"/>
        <w:jc w:val="right"/>
      </w:pPr>
    </w:p>
    <w:p w:rsidR="00E22056" w:rsidRDefault="00E22056" w:rsidP="00E22056">
      <w:pPr>
        <w:spacing w:line="240" w:lineRule="auto"/>
        <w:jc w:val="right"/>
        <w:rPr>
          <w:sz w:val="24"/>
          <w:szCs w:val="24"/>
        </w:rPr>
      </w:pPr>
      <w:r>
        <w:rPr>
          <w:sz w:val="24"/>
          <w:szCs w:val="24"/>
        </w:rPr>
        <w:t>____________________ В.В. Мороз</w:t>
      </w:r>
      <w:r w:rsidRPr="00E30B72">
        <w:rPr>
          <w:sz w:val="24"/>
          <w:szCs w:val="24"/>
        </w:rPr>
        <w:t xml:space="preserve"> </w:t>
      </w:r>
    </w:p>
    <w:p w:rsidR="00E22056" w:rsidRDefault="00E22056" w:rsidP="00E22056">
      <w:pPr>
        <w:spacing w:line="240" w:lineRule="auto"/>
        <w:jc w:val="right"/>
        <w:rPr>
          <w:sz w:val="24"/>
          <w:szCs w:val="24"/>
        </w:rPr>
      </w:pPr>
    </w:p>
    <w:p w:rsidR="00E22056" w:rsidRPr="007417E6" w:rsidRDefault="00E22056" w:rsidP="00E22056">
      <w:pPr>
        <w:ind w:left="5670" w:firstLine="0"/>
        <w:jc w:val="right"/>
        <w:rPr>
          <w:sz w:val="24"/>
          <w:szCs w:val="24"/>
        </w:rPr>
      </w:pPr>
      <w:r w:rsidRPr="007417E6">
        <w:rPr>
          <w:sz w:val="24"/>
          <w:szCs w:val="24"/>
        </w:rPr>
        <w:t xml:space="preserve"> «</w:t>
      </w:r>
      <w:r w:rsidR="005314B7">
        <w:rPr>
          <w:sz w:val="24"/>
          <w:szCs w:val="24"/>
        </w:rPr>
        <w:t>20</w:t>
      </w:r>
      <w:r w:rsidRPr="007417E6">
        <w:rPr>
          <w:sz w:val="24"/>
          <w:szCs w:val="24"/>
        </w:rPr>
        <w:t xml:space="preserve">» </w:t>
      </w:r>
      <w:r>
        <w:rPr>
          <w:sz w:val="24"/>
          <w:szCs w:val="24"/>
        </w:rPr>
        <w:t>февраля 2017</w:t>
      </w:r>
      <w:r w:rsidRPr="007417E6">
        <w:rPr>
          <w:sz w:val="24"/>
          <w:szCs w:val="24"/>
        </w:rPr>
        <w:t xml:space="preserve"> г.</w:t>
      </w:r>
    </w:p>
    <w:p w:rsidR="00E22056" w:rsidRPr="00093D17" w:rsidRDefault="00E22056" w:rsidP="00E22056">
      <w:pPr>
        <w:ind w:left="5670" w:firstLine="0"/>
        <w:rPr>
          <w:sz w:val="24"/>
          <w:szCs w:val="24"/>
        </w:rPr>
      </w:pPr>
    </w:p>
    <w:p w:rsidR="00E22056" w:rsidRPr="00093D17" w:rsidRDefault="00E22056" w:rsidP="00E22056">
      <w:pPr>
        <w:spacing w:line="240" w:lineRule="auto"/>
        <w:ind w:left="6804" w:firstLine="0"/>
        <w:rPr>
          <w:b/>
          <w:kern w:val="36"/>
          <w:sz w:val="24"/>
          <w:szCs w:val="24"/>
        </w:rPr>
      </w:pPr>
      <w:r w:rsidRPr="00093D17">
        <w:rPr>
          <w:b/>
          <w:kern w:val="36"/>
          <w:sz w:val="24"/>
          <w:szCs w:val="24"/>
        </w:rPr>
        <w:t>Согласовано на заседании</w:t>
      </w:r>
    </w:p>
    <w:p w:rsidR="00E22056" w:rsidRPr="00093D17" w:rsidRDefault="00E22056" w:rsidP="00E22056">
      <w:pPr>
        <w:spacing w:line="240" w:lineRule="auto"/>
        <w:ind w:left="6804" w:firstLine="0"/>
        <w:rPr>
          <w:b/>
          <w:kern w:val="36"/>
          <w:sz w:val="24"/>
          <w:szCs w:val="24"/>
        </w:rPr>
      </w:pPr>
      <w:r w:rsidRPr="00093D17">
        <w:rPr>
          <w:b/>
          <w:kern w:val="36"/>
          <w:sz w:val="24"/>
          <w:szCs w:val="24"/>
        </w:rPr>
        <w:t>закупочной комиссии</w:t>
      </w:r>
    </w:p>
    <w:p w:rsidR="00E22056" w:rsidRPr="006D0453" w:rsidRDefault="00E22056" w:rsidP="00E22056">
      <w:pPr>
        <w:spacing w:line="240" w:lineRule="auto"/>
        <w:ind w:left="6804" w:firstLine="0"/>
        <w:rPr>
          <w:b/>
          <w:kern w:val="36"/>
          <w:sz w:val="24"/>
          <w:szCs w:val="24"/>
        </w:rPr>
      </w:pPr>
      <w:r w:rsidRPr="00093D17">
        <w:rPr>
          <w:b/>
          <w:kern w:val="36"/>
          <w:sz w:val="24"/>
          <w:szCs w:val="24"/>
        </w:rPr>
        <w:t>Протокол №</w:t>
      </w:r>
      <w:r>
        <w:rPr>
          <w:b/>
          <w:kern w:val="36"/>
          <w:sz w:val="24"/>
          <w:szCs w:val="24"/>
        </w:rPr>
        <w:t>00</w:t>
      </w:r>
      <w:r w:rsidR="005314B7">
        <w:rPr>
          <w:b/>
          <w:kern w:val="36"/>
          <w:sz w:val="24"/>
          <w:szCs w:val="24"/>
        </w:rPr>
        <w:t>8</w:t>
      </w:r>
      <w:r w:rsidR="00811851">
        <w:rPr>
          <w:b/>
          <w:kern w:val="36"/>
          <w:sz w:val="24"/>
          <w:szCs w:val="24"/>
        </w:rPr>
        <w:t>8</w:t>
      </w:r>
      <w:r>
        <w:rPr>
          <w:b/>
          <w:kern w:val="36"/>
          <w:sz w:val="24"/>
          <w:szCs w:val="24"/>
        </w:rPr>
        <w:t>-ВР-1</w:t>
      </w:r>
      <w:r w:rsidRPr="006D0453">
        <w:rPr>
          <w:b/>
          <w:kern w:val="36"/>
          <w:sz w:val="24"/>
          <w:szCs w:val="24"/>
        </w:rPr>
        <w:t>7</w:t>
      </w:r>
    </w:p>
    <w:p w:rsidR="00E22056" w:rsidRPr="00093D17" w:rsidRDefault="00E22056" w:rsidP="00E22056">
      <w:pPr>
        <w:spacing w:line="240" w:lineRule="auto"/>
        <w:ind w:left="6804" w:firstLine="0"/>
        <w:rPr>
          <w:b/>
          <w:kern w:val="36"/>
          <w:sz w:val="24"/>
          <w:szCs w:val="24"/>
        </w:rPr>
      </w:pPr>
      <w:r w:rsidRPr="00093D17">
        <w:rPr>
          <w:b/>
          <w:kern w:val="36"/>
          <w:sz w:val="24"/>
          <w:szCs w:val="24"/>
        </w:rPr>
        <w:t>от «</w:t>
      </w:r>
      <w:r w:rsidR="005314B7">
        <w:rPr>
          <w:b/>
          <w:kern w:val="36"/>
          <w:sz w:val="24"/>
          <w:szCs w:val="24"/>
        </w:rPr>
        <w:t>20</w:t>
      </w:r>
      <w:r w:rsidRPr="00093D17">
        <w:rPr>
          <w:b/>
          <w:kern w:val="36"/>
          <w:sz w:val="24"/>
          <w:szCs w:val="24"/>
        </w:rPr>
        <w:t xml:space="preserve">» </w:t>
      </w:r>
      <w:r>
        <w:rPr>
          <w:b/>
          <w:kern w:val="36"/>
          <w:sz w:val="24"/>
          <w:szCs w:val="24"/>
        </w:rPr>
        <w:t>февраля 2017</w:t>
      </w:r>
      <w:r w:rsidRPr="00093D17">
        <w:rPr>
          <w:b/>
          <w:kern w:val="36"/>
          <w:sz w:val="24"/>
          <w:szCs w:val="24"/>
        </w:rPr>
        <w:t xml:space="preserve"> года</w:t>
      </w:r>
    </w:p>
    <w:p w:rsidR="00E22056" w:rsidRDefault="00E22056" w:rsidP="00E22056">
      <w:pPr>
        <w:spacing w:line="264" w:lineRule="auto"/>
        <w:jc w:val="center"/>
        <w:rPr>
          <w:sz w:val="24"/>
          <w:szCs w:val="24"/>
        </w:rPr>
      </w:pPr>
    </w:p>
    <w:p w:rsidR="00E22056" w:rsidRDefault="00E22056" w:rsidP="00E22056">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CE0CED" w:rsidRDefault="00717F60" w:rsidP="00E71A48">
      <w:pPr>
        <w:pStyle w:val="1f4"/>
        <w:spacing w:line="264" w:lineRule="auto"/>
        <w:ind w:left="0" w:right="0"/>
        <w:jc w:val="center"/>
        <w:rPr>
          <w:rFonts w:ascii="Times New Roman" w:hAnsi="Times New Roman"/>
          <w:b/>
          <w:bCs w:val="0"/>
          <w:sz w:val="24"/>
          <w:szCs w:val="24"/>
        </w:rPr>
      </w:pPr>
      <w:r w:rsidRPr="00CE0CED">
        <w:rPr>
          <w:rFonts w:ascii="Times New Roman" w:hAnsi="Times New Roman"/>
          <w:b/>
          <w:bCs w:val="0"/>
          <w:sz w:val="24"/>
          <w:szCs w:val="24"/>
        </w:rPr>
        <w:t>Документация по запросу предложений</w:t>
      </w:r>
    </w:p>
    <w:p w:rsidR="00717F60" w:rsidRPr="00CE0CED" w:rsidRDefault="00717F60" w:rsidP="00E71A48">
      <w:pPr>
        <w:pStyle w:val="1f4"/>
        <w:spacing w:line="264" w:lineRule="auto"/>
        <w:ind w:left="0" w:right="0"/>
        <w:jc w:val="center"/>
        <w:rPr>
          <w:rFonts w:ascii="Times New Roman" w:hAnsi="Times New Roman"/>
          <w:sz w:val="24"/>
          <w:szCs w:val="24"/>
        </w:rPr>
      </w:pPr>
    </w:p>
    <w:p w:rsidR="00717F60" w:rsidRPr="00A01638" w:rsidRDefault="00717F60" w:rsidP="00E71A48">
      <w:pPr>
        <w:pStyle w:val="1f4"/>
        <w:spacing w:line="264" w:lineRule="auto"/>
        <w:ind w:left="0" w:right="0"/>
        <w:jc w:val="center"/>
        <w:rPr>
          <w:rFonts w:ascii="Times New Roman" w:hAnsi="Times New Roman"/>
          <w:b/>
          <w:iCs w:val="0"/>
          <w:sz w:val="24"/>
          <w:szCs w:val="24"/>
        </w:rPr>
      </w:pPr>
      <w:r w:rsidRPr="00CE0CED">
        <w:rPr>
          <w:rFonts w:ascii="Times New Roman" w:hAnsi="Times New Roman"/>
          <w:b/>
          <w:sz w:val="24"/>
          <w:szCs w:val="24"/>
        </w:rPr>
        <w:t xml:space="preserve">ОТКРЫТЫЙ </w:t>
      </w:r>
      <w:r w:rsidRPr="00A01638">
        <w:rPr>
          <w:rFonts w:ascii="Times New Roman" w:hAnsi="Times New Roman"/>
          <w:b/>
          <w:iCs w:val="0"/>
          <w:sz w:val="24"/>
          <w:szCs w:val="24"/>
        </w:rPr>
        <w:t>ЗАПРОС ПРЕДЛОЖЕНИЙ</w:t>
      </w:r>
    </w:p>
    <w:p w:rsidR="00717F60" w:rsidRPr="00CE0CED" w:rsidRDefault="00717F60" w:rsidP="007556FF">
      <w:pPr>
        <w:spacing w:line="264" w:lineRule="auto"/>
        <w:ind w:firstLine="0"/>
        <w:jc w:val="center"/>
        <w:rPr>
          <w:b/>
          <w:sz w:val="24"/>
          <w:szCs w:val="24"/>
        </w:rPr>
      </w:pPr>
      <w:r w:rsidRPr="00CE0CED">
        <w:rPr>
          <w:b/>
          <w:sz w:val="24"/>
          <w:szCs w:val="24"/>
        </w:rPr>
        <w:t xml:space="preserve">на право заключения </w:t>
      </w:r>
      <w:r w:rsidR="00791C24" w:rsidRPr="00CE0CED">
        <w:rPr>
          <w:b/>
          <w:sz w:val="24"/>
          <w:szCs w:val="24"/>
        </w:rPr>
        <w:t xml:space="preserve">Договора на поставку </w:t>
      </w:r>
      <w:r w:rsidR="005314B7" w:rsidRPr="005314B7">
        <w:rPr>
          <w:b/>
          <w:sz w:val="24"/>
          <w:szCs w:val="24"/>
        </w:rPr>
        <w:t>средств защиты и приспособлений</w:t>
      </w:r>
      <w:r w:rsidR="00811851" w:rsidRPr="00CE0CED">
        <w:rPr>
          <w:b/>
          <w:sz w:val="24"/>
          <w:szCs w:val="24"/>
        </w:rPr>
        <w:t xml:space="preserve"> </w:t>
      </w:r>
      <w:r w:rsidR="00791C24" w:rsidRPr="00CE0CED">
        <w:rPr>
          <w:b/>
          <w:sz w:val="24"/>
          <w:szCs w:val="24"/>
        </w:rPr>
        <w:t>для нужд ПАО «МРСК Центра» (филиала «Воронежэнерго»)</w:t>
      </w:r>
    </w:p>
    <w:p w:rsidR="007556FF" w:rsidRPr="00CE0CED"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E0CED"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E0CED">
        <w:rPr>
          <w:rFonts w:ascii="Times New Roman" w:eastAsia="Times New Roman" w:hAnsi="Times New Roman" w:cs="Times New Roman"/>
          <w:b/>
          <w:caps/>
        </w:rPr>
        <w:t xml:space="preserve"> «ОБЩАЯ</w:t>
      </w:r>
      <w:r w:rsidR="00B51A18" w:rsidRPr="00CE0CED">
        <w:rPr>
          <w:rFonts w:ascii="Times New Roman" w:eastAsia="Times New Roman" w:hAnsi="Times New Roman" w:cs="Times New Roman"/>
          <w:b/>
          <w:caps/>
        </w:rPr>
        <w:t>,</w:t>
      </w:r>
      <w:r w:rsidRPr="00CE0CED">
        <w:rPr>
          <w:rFonts w:ascii="Times New Roman" w:eastAsia="Times New Roman" w:hAnsi="Times New Roman" w:cs="Times New Roman"/>
          <w:b/>
          <w:caps/>
        </w:rPr>
        <w:t xml:space="preserve"> КОММЕРЧЕСКАЯ</w:t>
      </w:r>
      <w:r w:rsidR="00B51A18" w:rsidRPr="00CE0CED">
        <w:rPr>
          <w:rFonts w:ascii="Times New Roman" w:eastAsia="Times New Roman" w:hAnsi="Times New Roman" w:cs="Times New Roman"/>
          <w:b/>
          <w:caps/>
        </w:rPr>
        <w:t xml:space="preserve"> и техническая</w:t>
      </w:r>
      <w:r w:rsidRPr="00CE0CED">
        <w:rPr>
          <w:rFonts w:ascii="Times New Roman" w:eastAsia="Times New Roman" w:hAnsi="Times New Roman" w:cs="Times New Roman"/>
          <w:b/>
          <w:caps/>
        </w:rPr>
        <w:t xml:space="preserve"> ЧАСТИ»</w:t>
      </w:r>
      <w:r w:rsidRPr="00CE0CED">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E22056">
        <w:rPr>
          <w:sz w:val="24"/>
          <w:szCs w:val="24"/>
        </w:rPr>
        <w:t>Воронеж</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A65BA5">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65BA5">
        <w:rPr>
          <w:noProof/>
        </w:rPr>
        <w:fldChar w:fldCharType="begin"/>
      </w:r>
      <w:r>
        <w:rPr>
          <w:noProof/>
        </w:rPr>
        <w:instrText xml:space="preserve"> PAGEREF _Toc472411759 \h </w:instrText>
      </w:r>
      <w:r w:rsidR="00A65BA5">
        <w:rPr>
          <w:noProof/>
        </w:rPr>
      </w:r>
      <w:r w:rsidR="00A65BA5">
        <w:rPr>
          <w:noProof/>
        </w:rPr>
        <w:fldChar w:fldCharType="separate"/>
      </w:r>
      <w:r w:rsidR="005726FA">
        <w:rPr>
          <w:noProof/>
        </w:rPr>
        <w:t>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65BA5">
        <w:rPr>
          <w:noProof/>
        </w:rPr>
        <w:fldChar w:fldCharType="begin"/>
      </w:r>
      <w:r>
        <w:rPr>
          <w:noProof/>
        </w:rPr>
        <w:instrText xml:space="preserve"> PAGEREF _Toc472411760 \h </w:instrText>
      </w:r>
      <w:r w:rsidR="00A65BA5">
        <w:rPr>
          <w:noProof/>
        </w:rPr>
      </w:r>
      <w:r w:rsidR="00A65BA5">
        <w:rPr>
          <w:noProof/>
        </w:rPr>
        <w:fldChar w:fldCharType="separate"/>
      </w:r>
      <w:r w:rsidR="005726FA">
        <w:rPr>
          <w:noProof/>
        </w:rPr>
        <w:t>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65BA5">
        <w:rPr>
          <w:noProof/>
        </w:rPr>
        <w:fldChar w:fldCharType="begin"/>
      </w:r>
      <w:r>
        <w:rPr>
          <w:noProof/>
        </w:rPr>
        <w:instrText xml:space="preserve"> PAGEREF _Toc472411761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65BA5">
        <w:rPr>
          <w:noProof/>
        </w:rPr>
        <w:fldChar w:fldCharType="begin"/>
      </w:r>
      <w:r>
        <w:rPr>
          <w:noProof/>
        </w:rPr>
        <w:instrText xml:space="preserve"> PAGEREF _Toc472411762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65BA5">
        <w:rPr>
          <w:noProof/>
        </w:rPr>
        <w:fldChar w:fldCharType="begin"/>
      </w:r>
      <w:r>
        <w:rPr>
          <w:noProof/>
        </w:rPr>
        <w:instrText xml:space="preserve"> PAGEREF _Toc472411763 \h </w:instrText>
      </w:r>
      <w:r w:rsidR="00A65BA5">
        <w:rPr>
          <w:noProof/>
        </w:rPr>
      </w:r>
      <w:r w:rsidR="00A65BA5">
        <w:rPr>
          <w:noProof/>
        </w:rPr>
        <w:fldChar w:fldCharType="separate"/>
      </w:r>
      <w:r w:rsidR="005726FA">
        <w:rPr>
          <w:noProof/>
        </w:rPr>
        <w:t>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A65BA5">
        <w:rPr>
          <w:noProof/>
        </w:rPr>
        <w:fldChar w:fldCharType="begin"/>
      </w:r>
      <w:r>
        <w:rPr>
          <w:noProof/>
        </w:rPr>
        <w:instrText xml:space="preserve"> PAGEREF _Toc472411764 \h </w:instrText>
      </w:r>
      <w:r w:rsidR="00A65BA5">
        <w:rPr>
          <w:noProof/>
        </w:rPr>
      </w:r>
      <w:r w:rsidR="00A65BA5">
        <w:rPr>
          <w:noProof/>
        </w:rPr>
        <w:fldChar w:fldCharType="separate"/>
      </w:r>
      <w:r w:rsidR="005726FA">
        <w:rPr>
          <w:noProof/>
        </w:rPr>
        <w:t>9</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_Toc472411771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65BA5">
        <w:rPr>
          <w:noProof/>
        </w:rPr>
        <w:fldChar w:fldCharType="begin"/>
      </w:r>
      <w:r>
        <w:rPr>
          <w:noProof/>
        </w:rPr>
        <w:instrText xml:space="preserve"> PAGEREF _Toc472411772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_Toc472411776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A65BA5">
        <w:rPr>
          <w:noProof/>
        </w:rPr>
        <w:fldChar w:fldCharType="begin"/>
      </w:r>
      <w:r>
        <w:rPr>
          <w:noProof/>
        </w:rPr>
        <w:instrText xml:space="preserve"> PAGEREF _Toc472411780 \h </w:instrText>
      </w:r>
      <w:r w:rsidR="00A65BA5">
        <w:rPr>
          <w:noProof/>
        </w:rPr>
      </w:r>
      <w:r w:rsidR="00A65BA5">
        <w:rPr>
          <w:noProof/>
        </w:rPr>
        <w:fldChar w:fldCharType="separate"/>
      </w:r>
      <w:r w:rsidR="005726FA">
        <w:rPr>
          <w:noProof/>
        </w:rPr>
        <w:t>11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65BA5">
        <w:rPr>
          <w:noProof/>
        </w:rPr>
        <w:fldChar w:fldCharType="begin"/>
      </w:r>
      <w:r>
        <w:rPr>
          <w:noProof/>
        </w:rPr>
        <w:instrText xml:space="preserve"> PAGEREF _Toc472411788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65BA5">
        <w:rPr>
          <w:noProof/>
        </w:rPr>
        <w:fldChar w:fldCharType="begin"/>
      </w:r>
      <w:r>
        <w:rPr>
          <w:noProof/>
        </w:rPr>
        <w:instrText xml:space="preserve"> PAGEREF _Toc472411789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65BA5">
        <w:rPr>
          <w:noProof/>
        </w:rPr>
        <w:fldChar w:fldCharType="begin"/>
      </w:r>
      <w:r>
        <w:rPr>
          <w:noProof/>
        </w:rPr>
        <w:instrText xml:space="preserve"> PAGEREF _Toc472411792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65BA5">
        <w:rPr>
          <w:noProof/>
        </w:rPr>
        <w:fldChar w:fldCharType="begin"/>
      </w:r>
      <w:r>
        <w:rPr>
          <w:noProof/>
        </w:rPr>
        <w:instrText xml:space="preserve"> PAGEREF _Toc472411793 \h </w:instrText>
      </w:r>
      <w:r w:rsidR="00A65BA5">
        <w:rPr>
          <w:noProof/>
        </w:rPr>
      </w:r>
      <w:r w:rsidR="00A65BA5">
        <w:rPr>
          <w:noProof/>
        </w:rPr>
        <w:fldChar w:fldCharType="separate"/>
      </w:r>
      <w:r w:rsidR="005726FA">
        <w:rPr>
          <w:noProof/>
        </w:rPr>
        <w:t>14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65BA5">
        <w:rPr>
          <w:noProof/>
        </w:rPr>
        <w:fldChar w:fldCharType="begin"/>
      </w:r>
      <w:r>
        <w:rPr>
          <w:noProof/>
        </w:rPr>
        <w:instrText xml:space="preserve"> PAGEREF _Toc472411808 \h </w:instrText>
      </w:r>
      <w:r w:rsidR="00A65BA5">
        <w:rPr>
          <w:noProof/>
        </w:rPr>
      </w:r>
      <w:r w:rsidR="00A65BA5">
        <w:rPr>
          <w:noProof/>
        </w:rPr>
        <w:fldChar w:fldCharType="separate"/>
      </w:r>
      <w:r w:rsidR="005726FA">
        <w:rPr>
          <w:noProof/>
        </w:rPr>
        <w:t>30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65BA5">
        <w:rPr>
          <w:noProof/>
        </w:rPr>
        <w:fldChar w:fldCharType="begin"/>
      </w:r>
      <w:r>
        <w:rPr>
          <w:noProof/>
        </w:rPr>
        <w:instrText xml:space="preserve"> PAGEREF _Toc472411811 \h </w:instrText>
      </w:r>
      <w:r w:rsidR="00A65BA5">
        <w:rPr>
          <w:noProof/>
        </w:rPr>
      </w:r>
      <w:r w:rsidR="00A65BA5">
        <w:rPr>
          <w:noProof/>
        </w:rPr>
        <w:fldChar w:fldCharType="separate"/>
      </w:r>
      <w:r w:rsidR="005726FA">
        <w:rPr>
          <w:noProof/>
        </w:rPr>
        <w:t>31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65BA5">
        <w:rPr>
          <w:noProof/>
        </w:rPr>
        <w:fldChar w:fldCharType="begin"/>
      </w:r>
      <w:r>
        <w:rPr>
          <w:noProof/>
        </w:rPr>
        <w:instrText xml:space="preserve"> PAGEREF _Toc472411812 \h </w:instrText>
      </w:r>
      <w:r w:rsidR="00A65BA5">
        <w:rPr>
          <w:noProof/>
        </w:rPr>
      </w:r>
      <w:r w:rsidR="00A65BA5">
        <w:rPr>
          <w:noProof/>
        </w:rPr>
        <w:fldChar w:fldCharType="separate"/>
      </w:r>
      <w:r w:rsidR="005726FA">
        <w:rPr>
          <w:noProof/>
        </w:rPr>
        <w:t>31</w:t>
      </w:r>
      <w:r w:rsidR="00A65BA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A65BA5" w:rsidRPr="00857CDA">
        <w:rPr>
          <w:noProof/>
        </w:rPr>
        <w:fldChar w:fldCharType="begin"/>
      </w:r>
      <w:r w:rsidRPr="00857CDA">
        <w:rPr>
          <w:noProof/>
        </w:rPr>
        <w:instrText xml:space="preserve"> PAGEREF _Toc472411817 \h </w:instrText>
      </w:r>
      <w:r w:rsidR="00A65BA5" w:rsidRPr="00857CDA">
        <w:rPr>
          <w:noProof/>
        </w:rPr>
      </w:r>
      <w:r w:rsidR="00A65BA5" w:rsidRPr="00857CDA">
        <w:rPr>
          <w:noProof/>
        </w:rPr>
        <w:fldChar w:fldCharType="separate"/>
      </w:r>
      <w:r w:rsidR="005726FA">
        <w:rPr>
          <w:noProof/>
        </w:rPr>
        <w:t>33</w:t>
      </w:r>
      <w:r w:rsidR="00A65BA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A65BA5" w:rsidRPr="00857CDA">
        <w:rPr>
          <w:noProof/>
        </w:rPr>
        <w:fldChar w:fldCharType="begin"/>
      </w:r>
      <w:r w:rsidRPr="00857CDA">
        <w:rPr>
          <w:noProof/>
        </w:rPr>
        <w:instrText xml:space="preserve"> PAGEREF _Toc472411818 \h </w:instrText>
      </w:r>
      <w:r w:rsidR="00A65BA5" w:rsidRPr="00857CDA">
        <w:rPr>
          <w:noProof/>
        </w:rPr>
      </w:r>
      <w:r w:rsidR="00A65BA5" w:rsidRPr="00857CDA">
        <w:rPr>
          <w:noProof/>
        </w:rPr>
        <w:fldChar w:fldCharType="separate"/>
      </w:r>
      <w:r w:rsidR="005726FA">
        <w:rPr>
          <w:noProof/>
        </w:rPr>
        <w:t>35</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A65BA5" w:rsidRPr="00857CDA">
        <w:rPr>
          <w:noProof/>
        </w:rPr>
        <w:fldChar w:fldCharType="begin"/>
      </w:r>
      <w:r w:rsidRPr="00857CDA">
        <w:rPr>
          <w:noProof/>
        </w:rPr>
        <w:instrText xml:space="preserve"> PAGEREF _Toc472411819 \h </w:instrText>
      </w:r>
      <w:r w:rsidR="00A65BA5" w:rsidRPr="00857CDA">
        <w:rPr>
          <w:noProof/>
        </w:rPr>
      </w:r>
      <w:r w:rsidR="00A65BA5" w:rsidRPr="00857CDA">
        <w:rPr>
          <w:noProof/>
        </w:rPr>
        <w:fldChar w:fldCharType="separate"/>
      </w:r>
      <w:r w:rsidR="005726FA">
        <w:rPr>
          <w:noProof/>
        </w:rPr>
        <w:t>37</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65BA5">
        <w:rPr>
          <w:noProof/>
        </w:rPr>
        <w:fldChar w:fldCharType="begin"/>
      </w:r>
      <w:r>
        <w:rPr>
          <w:noProof/>
        </w:rPr>
        <w:instrText xml:space="preserve"> PAGEREF _Toc472411820 \h </w:instrText>
      </w:r>
      <w:r w:rsidR="00A65BA5">
        <w:rPr>
          <w:noProof/>
        </w:rPr>
      </w:r>
      <w:r w:rsidR="00A65BA5">
        <w:rPr>
          <w:noProof/>
        </w:rPr>
        <w:fldChar w:fldCharType="separate"/>
      </w:r>
      <w:r w:rsidR="005726FA">
        <w:rPr>
          <w:noProof/>
        </w:rPr>
        <w:t>37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A65BA5">
        <w:rPr>
          <w:noProof/>
        </w:rPr>
        <w:fldChar w:fldCharType="begin"/>
      </w:r>
      <w:r>
        <w:rPr>
          <w:noProof/>
        </w:rPr>
        <w:instrText xml:space="preserve"> PAGEREF _Toc472411821 \h </w:instrText>
      </w:r>
      <w:r w:rsidR="00A65BA5">
        <w:rPr>
          <w:noProof/>
        </w:rPr>
      </w:r>
      <w:r w:rsidR="00A65BA5">
        <w:rPr>
          <w:noProof/>
        </w:rPr>
        <w:fldChar w:fldCharType="separate"/>
      </w:r>
      <w:r w:rsidR="005726FA">
        <w:rPr>
          <w:noProof/>
        </w:rPr>
        <w:t>38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65BA5">
        <w:rPr>
          <w:noProof/>
        </w:rPr>
        <w:fldChar w:fldCharType="begin"/>
      </w:r>
      <w:r>
        <w:rPr>
          <w:noProof/>
        </w:rPr>
        <w:instrText xml:space="preserve"> PAGEREF _Toc472411822 \h </w:instrText>
      </w:r>
      <w:r w:rsidR="00A65BA5">
        <w:rPr>
          <w:noProof/>
        </w:rPr>
      </w:r>
      <w:r w:rsidR="00A65BA5">
        <w:rPr>
          <w:noProof/>
        </w:rPr>
        <w:fldChar w:fldCharType="separate"/>
      </w:r>
      <w:r w:rsidR="005726FA">
        <w:rPr>
          <w:noProof/>
        </w:rPr>
        <w:t>39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A65BA5">
        <w:rPr>
          <w:noProof/>
        </w:rPr>
        <w:fldChar w:fldCharType="begin"/>
      </w:r>
      <w:r>
        <w:rPr>
          <w:noProof/>
        </w:rPr>
        <w:instrText xml:space="preserve"> PAGEREF _Toc472411823 \h </w:instrText>
      </w:r>
      <w:r w:rsidR="00A65BA5">
        <w:rPr>
          <w:noProof/>
        </w:rPr>
      </w:r>
      <w:r w:rsidR="00A65BA5">
        <w:rPr>
          <w:noProof/>
        </w:rPr>
        <w:fldChar w:fldCharType="separate"/>
      </w:r>
      <w:r w:rsidR="005726FA">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65BA5">
        <w:rPr>
          <w:noProof/>
        </w:rPr>
        <w:fldChar w:fldCharType="begin"/>
      </w:r>
      <w:r>
        <w:rPr>
          <w:noProof/>
        </w:rPr>
        <w:instrText xml:space="preserve"> PAGEREF _Toc472411824 \h </w:instrText>
      </w:r>
      <w:r w:rsidR="00A65BA5">
        <w:rPr>
          <w:noProof/>
        </w:rPr>
      </w:r>
      <w:r w:rsidR="00A65BA5">
        <w:rPr>
          <w:noProof/>
        </w:rPr>
        <w:fldChar w:fldCharType="separate"/>
      </w:r>
      <w:r w:rsidR="005726FA">
        <w:rPr>
          <w:noProof/>
        </w:rPr>
        <w:t>41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65BA5">
        <w:rPr>
          <w:noProof/>
        </w:rPr>
        <w:fldChar w:fldCharType="begin"/>
      </w:r>
      <w:r>
        <w:rPr>
          <w:noProof/>
        </w:rPr>
        <w:instrText xml:space="preserve"> PAGEREF _Toc472411825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A65BA5">
        <w:rPr>
          <w:noProof/>
        </w:rPr>
        <w:fldChar w:fldCharType="begin"/>
      </w:r>
      <w:r>
        <w:rPr>
          <w:noProof/>
        </w:rPr>
        <w:instrText xml:space="preserve"> PAGEREF _Toc472411826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A65BA5">
        <w:rPr>
          <w:noProof/>
        </w:rPr>
        <w:fldChar w:fldCharType="begin"/>
      </w:r>
      <w:r>
        <w:rPr>
          <w:noProof/>
        </w:rPr>
        <w:instrText xml:space="preserve"> PAGEREF _Toc472411829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A65BA5">
        <w:rPr>
          <w:noProof/>
        </w:rPr>
        <w:fldChar w:fldCharType="begin"/>
      </w:r>
      <w:r>
        <w:rPr>
          <w:noProof/>
        </w:rPr>
        <w:instrText xml:space="preserve"> PAGEREF _Toc472411832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A65BA5">
        <w:rPr>
          <w:noProof/>
        </w:rPr>
        <w:fldChar w:fldCharType="begin"/>
      </w:r>
      <w:r>
        <w:rPr>
          <w:noProof/>
        </w:rPr>
        <w:instrText xml:space="preserve"> PAGEREF _Toc472411835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A65BA5">
        <w:rPr>
          <w:noProof/>
        </w:rPr>
        <w:fldChar w:fldCharType="begin"/>
      </w:r>
      <w:r>
        <w:rPr>
          <w:noProof/>
        </w:rPr>
        <w:instrText xml:space="preserve"> PAGEREF _Toc472411838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65BA5">
        <w:rPr>
          <w:noProof/>
        </w:rPr>
        <w:fldChar w:fldCharType="begin"/>
      </w:r>
      <w:r>
        <w:rPr>
          <w:noProof/>
        </w:rPr>
        <w:instrText xml:space="preserve"> PAGEREF _Toc472411841 \h </w:instrText>
      </w:r>
      <w:r w:rsidR="00A65BA5">
        <w:rPr>
          <w:noProof/>
        </w:rPr>
      </w:r>
      <w:r w:rsidR="00A65BA5">
        <w:rPr>
          <w:noProof/>
        </w:rPr>
        <w:fldChar w:fldCharType="separate"/>
      </w:r>
      <w:r w:rsidR="005726FA">
        <w:rPr>
          <w:noProof/>
        </w:rPr>
        <w:t>43</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65BA5">
        <w:rPr>
          <w:noProof/>
        </w:rPr>
        <w:fldChar w:fldCharType="begin"/>
      </w:r>
      <w:r>
        <w:rPr>
          <w:noProof/>
        </w:rPr>
        <w:instrText xml:space="preserve"> PAGEREF _Toc472411843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65BA5">
        <w:rPr>
          <w:noProof/>
        </w:rPr>
        <w:fldChar w:fldCharType="begin"/>
      </w:r>
      <w:r>
        <w:rPr>
          <w:noProof/>
        </w:rPr>
        <w:instrText xml:space="preserve"> PAGEREF _Toc472411844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65BA5">
        <w:rPr>
          <w:noProof/>
        </w:rPr>
        <w:fldChar w:fldCharType="begin"/>
      </w:r>
      <w:r>
        <w:rPr>
          <w:noProof/>
        </w:rPr>
        <w:instrText xml:space="preserve"> PAGEREF _Toc472411847 \h </w:instrText>
      </w:r>
      <w:r w:rsidR="00A65BA5">
        <w:rPr>
          <w:noProof/>
        </w:rPr>
      </w:r>
      <w:r w:rsidR="00A65BA5">
        <w:rPr>
          <w:noProof/>
        </w:rPr>
        <w:fldChar w:fldCharType="separate"/>
      </w:r>
      <w:r w:rsidR="005726FA">
        <w:rPr>
          <w:noProof/>
        </w:rPr>
        <w:t>48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A65BA5">
        <w:rPr>
          <w:noProof/>
        </w:rPr>
        <w:fldChar w:fldCharType="begin"/>
      </w:r>
      <w:r>
        <w:rPr>
          <w:noProof/>
        </w:rPr>
        <w:instrText xml:space="preserve"> PAGEREF _Toc472411849 \h </w:instrText>
      </w:r>
      <w:r w:rsidR="00A65BA5">
        <w:rPr>
          <w:noProof/>
        </w:rPr>
      </w:r>
      <w:r w:rsidR="00A65BA5">
        <w:rPr>
          <w:noProof/>
        </w:rPr>
        <w:fldChar w:fldCharType="separate"/>
      </w:r>
      <w:r w:rsidR="005726FA">
        <w:rPr>
          <w:noProof/>
        </w:rPr>
        <w:t>50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A65BA5">
        <w:rPr>
          <w:noProof/>
        </w:rPr>
        <w:fldChar w:fldCharType="begin"/>
      </w:r>
      <w:r>
        <w:rPr>
          <w:noProof/>
        </w:rPr>
        <w:instrText xml:space="preserve"> PAGEREF _Toc472411852 \h </w:instrText>
      </w:r>
      <w:r w:rsidR="00A65BA5">
        <w:rPr>
          <w:noProof/>
        </w:rPr>
      </w:r>
      <w:r w:rsidR="00A65BA5">
        <w:rPr>
          <w:noProof/>
        </w:rPr>
        <w:fldChar w:fldCharType="separate"/>
      </w:r>
      <w:r w:rsidR="005726FA">
        <w:rPr>
          <w:noProof/>
        </w:rPr>
        <w:t>54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A65BA5">
        <w:rPr>
          <w:noProof/>
        </w:rPr>
        <w:fldChar w:fldCharType="begin"/>
      </w:r>
      <w:r>
        <w:rPr>
          <w:noProof/>
        </w:rPr>
        <w:instrText xml:space="preserve"> PAGEREF _Toc472411855 \h </w:instrText>
      </w:r>
      <w:r w:rsidR="00A65BA5">
        <w:rPr>
          <w:noProof/>
        </w:rPr>
      </w:r>
      <w:r w:rsidR="00A65BA5">
        <w:rPr>
          <w:noProof/>
        </w:rPr>
        <w:fldChar w:fldCharType="separate"/>
      </w:r>
      <w:r w:rsidR="005726FA">
        <w:rPr>
          <w:noProof/>
        </w:rPr>
        <w:t>56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A65BA5">
        <w:rPr>
          <w:noProof/>
        </w:rPr>
        <w:fldChar w:fldCharType="begin"/>
      </w:r>
      <w:r>
        <w:rPr>
          <w:noProof/>
        </w:rPr>
        <w:instrText xml:space="preserve"> PAGEREF _Toc472411858 \h </w:instrText>
      </w:r>
      <w:r w:rsidR="00A65BA5">
        <w:rPr>
          <w:noProof/>
        </w:rPr>
      </w:r>
      <w:r w:rsidR="00A65BA5">
        <w:rPr>
          <w:noProof/>
        </w:rPr>
        <w:fldChar w:fldCharType="separate"/>
      </w:r>
      <w:r w:rsidR="005726FA">
        <w:rPr>
          <w:noProof/>
        </w:rPr>
        <w:t>58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A65BA5">
        <w:rPr>
          <w:noProof/>
        </w:rPr>
        <w:fldChar w:fldCharType="begin"/>
      </w:r>
      <w:r>
        <w:rPr>
          <w:noProof/>
        </w:rPr>
        <w:instrText xml:space="preserve"> PAGEREF _Toc472411861 \h </w:instrText>
      </w:r>
      <w:r w:rsidR="00A65BA5">
        <w:rPr>
          <w:noProof/>
        </w:rPr>
      </w:r>
      <w:r w:rsidR="00A65BA5">
        <w:rPr>
          <w:noProof/>
        </w:rPr>
        <w:fldChar w:fldCharType="separate"/>
      </w:r>
      <w:r w:rsidR="005726FA">
        <w:rPr>
          <w:noProof/>
        </w:rPr>
        <w:t>60</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A65BA5">
        <w:rPr>
          <w:noProof/>
        </w:rPr>
        <w:fldChar w:fldCharType="begin"/>
      </w:r>
      <w:r>
        <w:rPr>
          <w:noProof/>
        </w:rPr>
        <w:instrText xml:space="preserve"> PAGEREF _Toc472411863 \h </w:instrText>
      </w:r>
      <w:r w:rsidR="00A65BA5">
        <w:rPr>
          <w:noProof/>
        </w:rPr>
      </w:r>
      <w:r w:rsidR="00A65BA5">
        <w:rPr>
          <w:noProof/>
        </w:rPr>
        <w:fldChar w:fldCharType="separate"/>
      </w:r>
      <w:r w:rsidR="005726FA">
        <w:rPr>
          <w:noProof/>
        </w:rPr>
        <w:t>62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A65BA5">
        <w:rPr>
          <w:noProof/>
        </w:rPr>
        <w:fldChar w:fldCharType="begin"/>
      </w:r>
      <w:r>
        <w:rPr>
          <w:noProof/>
        </w:rPr>
        <w:instrText xml:space="preserve"> PAGEREF _Toc472411865 \h </w:instrText>
      </w:r>
      <w:r w:rsidR="00A65BA5">
        <w:rPr>
          <w:noProof/>
        </w:rPr>
      </w:r>
      <w:r w:rsidR="00A65BA5">
        <w:rPr>
          <w:noProof/>
        </w:rPr>
        <w:fldChar w:fldCharType="separate"/>
      </w:r>
      <w:r w:rsidR="005726FA">
        <w:rPr>
          <w:noProof/>
        </w:rPr>
        <w:t>67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A65BA5">
        <w:rPr>
          <w:noProof/>
        </w:rPr>
        <w:fldChar w:fldCharType="begin"/>
      </w:r>
      <w:r>
        <w:rPr>
          <w:noProof/>
        </w:rPr>
        <w:instrText xml:space="preserve"> PAGEREF _Toc472411868 \h </w:instrText>
      </w:r>
      <w:r w:rsidR="00A65BA5">
        <w:rPr>
          <w:noProof/>
        </w:rPr>
      </w:r>
      <w:r w:rsidR="00A65BA5">
        <w:rPr>
          <w:noProof/>
        </w:rPr>
        <w:fldChar w:fldCharType="separate"/>
      </w:r>
      <w:r w:rsidR="005726FA">
        <w:rPr>
          <w:noProof/>
        </w:rPr>
        <w:t>69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A65BA5">
        <w:rPr>
          <w:noProof/>
        </w:rPr>
        <w:fldChar w:fldCharType="begin"/>
      </w:r>
      <w:r>
        <w:rPr>
          <w:noProof/>
        </w:rPr>
        <w:instrText xml:space="preserve"> PAGEREF _Toc472411871 \h </w:instrText>
      </w:r>
      <w:r w:rsidR="00A65BA5">
        <w:rPr>
          <w:noProof/>
        </w:rPr>
      </w:r>
      <w:r w:rsidR="00A65BA5">
        <w:rPr>
          <w:noProof/>
        </w:rPr>
        <w:fldChar w:fldCharType="separate"/>
      </w:r>
      <w:r w:rsidR="005726FA">
        <w:rPr>
          <w:noProof/>
        </w:rPr>
        <w:t>71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A65BA5">
        <w:rPr>
          <w:noProof/>
        </w:rPr>
        <w:fldChar w:fldCharType="begin"/>
      </w:r>
      <w:r>
        <w:rPr>
          <w:noProof/>
        </w:rPr>
        <w:instrText xml:space="preserve"> PAGEREF _Toc472411874 \h </w:instrText>
      </w:r>
      <w:r w:rsidR="00A65BA5">
        <w:rPr>
          <w:noProof/>
        </w:rPr>
      </w:r>
      <w:r w:rsidR="00A65BA5">
        <w:rPr>
          <w:noProof/>
        </w:rPr>
        <w:fldChar w:fldCharType="separate"/>
      </w:r>
      <w:r w:rsidR="005726FA">
        <w:rPr>
          <w:noProof/>
        </w:rPr>
        <w:t>73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A65BA5">
        <w:rPr>
          <w:noProof/>
        </w:rPr>
        <w:fldChar w:fldCharType="begin"/>
      </w:r>
      <w:r>
        <w:rPr>
          <w:noProof/>
        </w:rPr>
        <w:instrText xml:space="preserve"> PAGEREF _Toc472411877 \h </w:instrText>
      </w:r>
      <w:r w:rsidR="00A65BA5">
        <w:rPr>
          <w:noProof/>
        </w:rPr>
      </w:r>
      <w:r w:rsidR="00A65BA5">
        <w:rPr>
          <w:noProof/>
        </w:rPr>
        <w:fldChar w:fldCharType="separate"/>
      </w:r>
      <w:r w:rsidR="005726FA">
        <w:rPr>
          <w:noProof/>
        </w:rPr>
        <w:t>76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A65BA5">
        <w:rPr>
          <w:noProof/>
        </w:rPr>
        <w:fldChar w:fldCharType="begin"/>
      </w:r>
      <w:r>
        <w:rPr>
          <w:noProof/>
        </w:rPr>
        <w:instrText xml:space="preserve"> PAGEREF _Toc472411882 \h </w:instrText>
      </w:r>
      <w:r w:rsidR="00A65BA5">
        <w:rPr>
          <w:noProof/>
        </w:rPr>
      </w:r>
      <w:r w:rsidR="00A65BA5">
        <w:rPr>
          <w:noProof/>
        </w:rPr>
        <w:fldChar w:fldCharType="separate"/>
      </w:r>
      <w:r w:rsidR="005726FA">
        <w:rPr>
          <w:noProof/>
        </w:rPr>
        <w:t>80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A65BA5">
        <w:rPr>
          <w:noProof/>
        </w:rPr>
        <w:fldChar w:fldCharType="begin"/>
      </w:r>
      <w:r>
        <w:rPr>
          <w:noProof/>
        </w:rPr>
        <w:instrText xml:space="preserve"> PAGEREF _Toc472411885 \h </w:instrText>
      </w:r>
      <w:r w:rsidR="00A65BA5">
        <w:rPr>
          <w:noProof/>
        </w:rPr>
      </w:r>
      <w:r w:rsidR="00A65BA5">
        <w:rPr>
          <w:noProof/>
        </w:rPr>
        <w:fldChar w:fldCharType="separate"/>
      </w:r>
      <w:r w:rsidR="005726FA">
        <w:rPr>
          <w:noProof/>
        </w:rPr>
        <w:t>83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A65BA5">
        <w:rPr>
          <w:noProof/>
        </w:rPr>
        <w:fldChar w:fldCharType="begin"/>
      </w:r>
      <w:r>
        <w:rPr>
          <w:noProof/>
        </w:rPr>
        <w:instrText xml:space="preserve"> PAGEREF _Toc472411888 \h </w:instrText>
      </w:r>
      <w:r w:rsidR="00A65BA5">
        <w:rPr>
          <w:noProof/>
        </w:rPr>
      </w:r>
      <w:r w:rsidR="00A65BA5">
        <w:rPr>
          <w:noProof/>
        </w:rPr>
        <w:fldChar w:fldCharType="separate"/>
      </w:r>
      <w:r w:rsidR="005726FA">
        <w:rPr>
          <w:noProof/>
        </w:rPr>
        <w:t>85</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A65BA5">
        <w:rPr>
          <w:noProof/>
        </w:rPr>
        <w:fldChar w:fldCharType="begin"/>
      </w:r>
      <w:r>
        <w:rPr>
          <w:noProof/>
        </w:rPr>
        <w:instrText xml:space="preserve"> PAGEREF _Toc472411891 \h </w:instrText>
      </w:r>
      <w:r w:rsidR="00A65BA5">
        <w:rPr>
          <w:noProof/>
        </w:rPr>
      </w:r>
      <w:r w:rsidR="00A65BA5">
        <w:rPr>
          <w:noProof/>
        </w:rPr>
        <w:fldChar w:fldCharType="separate"/>
      </w:r>
      <w:r w:rsidR="005726FA">
        <w:rPr>
          <w:noProof/>
        </w:rPr>
        <w:t>87</w:t>
      </w:r>
      <w:r w:rsidR="00A65BA5">
        <w:rPr>
          <w:noProof/>
        </w:rPr>
        <w:fldChar w:fldCharType="end"/>
      </w:r>
    </w:p>
    <w:p w:rsidR="00717F60" w:rsidRPr="00382A07" w:rsidRDefault="00A65BA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D1DD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РФ, 127018, г. Москва, ул. 2-я Ямская, 4</w:t>
      </w:r>
      <w:r w:rsidR="00EC1043" w:rsidRPr="00382A07">
        <w:rPr>
          <w:iCs/>
          <w:sz w:val="24"/>
          <w:szCs w:val="24"/>
        </w:rPr>
        <w:t>, с</w:t>
      </w:r>
      <w:r w:rsidRPr="00382A07">
        <w:rPr>
          <w:iCs/>
          <w:sz w:val="24"/>
          <w:szCs w:val="24"/>
        </w:rPr>
        <w:t xml:space="preserve">екретарь Закупочной комиссии – </w:t>
      </w:r>
      <w:bookmarkEnd w:id="10"/>
      <w:r w:rsidR="0060217D" w:rsidRPr="00C93109">
        <w:rPr>
          <w:iCs/>
          <w:sz w:val="24"/>
          <w:szCs w:val="24"/>
        </w:rPr>
        <w:t>ведущий специалист отдела закупочной деятельности ПАО «МРСК Центра» (филиала «Воронежэнерго</w:t>
      </w:r>
      <w:r w:rsidR="009E758B">
        <w:rPr>
          <w:iCs/>
          <w:sz w:val="24"/>
          <w:szCs w:val="24"/>
        </w:rPr>
        <w:t>»</w:t>
      </w:r>
      <w:r w:rsidR="0060217D" w:rsidRPr="00C93109">
        <w:rPr>
          <w:iCs/>
          <w:sz w:val="24"/>
          <w:szCs w:val="24"/>
        </w:rPr>
        <w:t xml:space="preserve">) Зайцева Александра Анатольевна, контактный телефон: (473) 249-57-66, </w:t>
      </w:r>
      <w:r w:rsidR="0060217D" w:rsidRPr="00D96AE1">
        <w:rPr>
          <w:iCs/>
          <w:sz w:val="24"/>
          <w:szCs w:val="24"/>
        </w:rPr>
        <w:t xml:space="preserve">адрес электронной почты: </w:t>
      </w:r>
      <w:r w:rsidR="0060217D" w:rsidRPr="00C93109">
        <w:rPr>
          <w:iCs/>
          <w:sz w:val="24"/>
          <w:szCs w:val="24"/>
        </w:rPr>
        <w:t xml:space="preserve"> </w:t>
      </w:r>
      <w:hyperlink r:id="rId18" w:history="1">
        <w:r w:rsidR="0060217D" w:rsidRPr="00612B2E">
          <w:rPr>
            <w:rStyle w:val="a7"/>
            <w:sz w:val="24"/>
            <w:szCs w:val="24"/>
            <w:lang w:val="en-US"/>
          </w:rPr>
          <w:t>Zaitseva</w:t>
        </w:r>
        <w:r w:rsidR="0060217D" w:rsidRPr="003E1CC5">
          <w:rPr>
            <w:rStyle w:val="a7"/>
            <w:sz w:val="24"/>
            <w:szCs w:val="24"/>
          </w:rPr>
          <w:t>.</w:t>
        </w:r>
        <w:r w:rsidR="0060217D" w:rsidRPr="00612B2E">
          <w:rPr>
            <w:rStyle w:val="a7"/>
            <w:sz w:val="24"/>
            <w:szCs w:val="24"/>
            <w:lang w:val="en-US"/>
          </w:rPr>
          <w:t>AA</w:t>
        </w:r>
        <w:r w:rsidR="0060217D" w:rsidRPr="003E1CC5">
          <w:rPr>
            <w:rStyle w:val="a7"/>
            <w:sz w:val="24"/>
            <w:szCs w:val="24"/>
          </w:rPr>
          <w:t>@</w:t>
        </w:r>
        <w:r w:rsidR="0060217D" w:rsidRPr="00612B2E">
          <w:rPr>
            <w:rStyle w:val="a7"/>
            <w:sz w:val="24"/>
            <w:szCs w:val="24"/>
            <w:lang w:val="en-US"/>
          </w:rPr>
          <w:t>mrsk</w:t>
        </w:r>
        <w:r w:rsidR="0060217D" w:rsidRPr="003E1CC5">
          <w:rPr>
            <w:rStyle w:val="a7"/>
            <w:sz w:val="24"/>
            <w:szCs w:val="24"/>
          </w:rPr>
          <w:t>-1.</w:t>
        </w:r>
        <w:r w:rsidR="0060217D" w:rsidRPr="00612B2E">
          <w:rPr>
            <w:rStyle w:val="a7"/>
            <w:sz w:val="24"/>
            <w:szCs w:val="24"/>
            <w:lang w:val="en-US"/>
          </w:rPr>
          <w:t>ru</w:t>
        </w:r>
      </w:hyperlink>
      <w:r w:rsidR="0060217D" w:rsidRPr="003E1CC5">
        <w:rPr>
          <w:rStyle w:val="a7"/>
        </w:rPr>
        <w:t>,</w:t>
      </w:r>
      <w:r w:rsidR="0060217D" w:rsidRPr="00382A07">
        <w:rPr>
          <w:iCs/>
          <w:sz w:val="24"/>
          <w:szCs w:val="24"/>
        </w:rPr>
        <w:t xml:space="preserve"> ответственное лицо –</w:t>
      </w:r>
      <w:r w:rsidR="0060217D" w:rsidRPr="00D96AE1">
        <w:rPr>
          <w:iCs/>
          <w:sz w:val="24"/>
          <w:szCs w:val="24"/>
        </w:rPr>
        <w:t xml:space="preserve"> Лещева </w:t>
      </w:r>
      <w:r w:rsidR="0060217D" w:rsidRPr="00947A49">
        <w:rPr>
          <w:iCs/>
          <w:sz w:val="24"/>
          <w:szCs w:val="24"/>
        </w:rPr>
        <w:t xml:space="preserve">Екатерина Николаевна, контактный телефон - (473) 249-57-66, адрес электронной почты: </w:t>
      </w:r>
      <w:hyperlink r:id="rId19" w:history="1">
        <w:r w:rsidR="0060217D" w:rsidRPr="00947A49">
          <w:rPr>
            <w:rStyle w:val="a7"/>
            <w:sz w:val="24"/>
            <w:szCs w:val="24"/>
            <w:lang w:val="en-US"/>
          </w:rPr>
          <w:t>Lescheva</w:t>
        </w:r>
        <w:r w:rsidR="0060217D" w:rsidRPr="00947A49">
          <w:rPr>
            <w:rStyle w:val="a7"/>
            <w:sz w:val="24"/>
            <w:szCs w:val="24"/>
          </w:rPr>
          <w:t>.</w:t>
        </w:r>
        <w:r w:rsidR="0060217D" w:rsidRPr="00947A49">
          <w:rPr>
            <w:rStyle w:val="a7"/>
            <w:sz w:val="24"/>
            <w:szCs w:val="24"/>
            <w:lang w:val="en-US"/>
          </w:rPr>
          <w:t>EN</w:t>
        </w:r>
        <w:r w:rsidR="0060217D" w:rsidRPr="00947A49">
          <w:rPr>
            <w:rStyle w:val="a7"/>
            <w:sz w:val="24"/>
            <w:szCs w:val="24"/>
          </w:rPr>
          <w:t>@</w:t>
        </w:r>
        <w:r w:rsidR="0060217D" w:rsidRPr="00947A49">
          <w:rPr>
            <w:rStyle w:val="a7"/>
            <w:sz w:val="24"/>
            <w:szCs w:val="24"/>
            <w:lang w:val="en-US"/>
          </w:rPr>
          <w:t>mrsk</w:t>
        </w:r>
        <w:r w:rsidR="0060217D" w:rsidRPr="00947A49">
          <w:rPr>
            <w:rStyle w:val="a7"/>
            <w:sz w:val="24"/>
            <w:szCs w:val="24"/>
          </w:rPr>
          <w:t>-1.</w:t>
        </w:r>
        <w:r w:rsidR="0060217D" w:rsidRPr="00947A49">
          <w:rPr>
            <w:rStyle w:val="a7"/>
            <w:sz w:val="24"/>
            <w:szCs w:val="24"/>
            <w:lang w:val="en-US"/>
          </w:rPr>
          <w:t>ru</w:t>
        </w:r>
      </w:hyperlink>
      <w:r w:rsidR="0060217D" w:rsidRPr="00947A49">
        <w:rPr>
          <w:rStyle w:val="a7"/>
        </w:rPr>
        <w:t>,</w:t>
      </w:r>
      <w:r w:rsidR="0060217D" w:rsidRPr="00947A49">
        <w:rPr>
          <w:iCs/>
          <w:sz w:val="24"/>
          <w:szCs w:val="24"/>
        </w:rPr>
        <w:t xml:space="preserve"> Извещением</w:t>
      </w:r>
      <w:r w:rsidR="0060217D" w:rsidRPr="00947A49">
        <w:rPr>
          <w:sz w:val="24"/>
          <w:szCs w:val="24"/>
        </w:rPr>
        <w:t xml:space="preserve"> о проведении открытого </w:t>
      </w:r>
      <w:r w:rsidR="0060217D" w:rsidRPr="00947A49">
        <w:rPr>
          <w:iCs/>
          <w:sz w:val="24"/>
          <w:szCs w:val="24"/>
        </w:rPr>
        <w:t>запроса предложений</w:t>
      </w:r>
      <w:r w:rsidR="0060217D" w:rsidRPr="00947A49">
        <w:rPr>
          <w:sz w:val="24"/>
          <w:szCs w:val="24"/>
        </w:rPr>
        <w:t xml:space="preserve">, опубликованным </w:t>
      </w:r>
      <w:r w:rsidR="0060217D" w:rsidRPr="00947A49">
        <w:rPr>
          <w:b/>
          <w:sz w:val="24"/>
          <w:szCs w:val="24"/>
        </w:rPr>
        <w:t>«</w:t>
      </w:r>
      <w:r w:rsidR="00871B39">
        <w:rPr>
          <w:b/>
          <w:sz w:val="24"/>
          <w:szCs w:val="24"/>
        </w:rPr>
        <w:t>2</w:t>
      </w:r>
      <w:r w:rsidR="0089590E" w:rsidRPr="00947A49">
        <w:rPr>
          <w:b/>
          <w:sz w:val="24"/>
          <w:szCs w:val="24"/>
        </w:rPr>
        <w:t>1</w:t>
      </w:r>
      <w:r w:rsidR="0060217D" w:rsidRPr="00947A49">
        <w:rPr>
          <w:b/>
          <w:sz w:val="24"/>
          <w:szCs w:val="24"/>
        </w:rPr>
        <w:t>» февраля 2017 г.</w:t>
      </w:r>
      <w:r w:rsidR="0060217D" w:rsidRPr="00947A49">
        <w:rPr>
          <w:sz w:val="24"/>
          <w:szCs w:val="24"/>
        </w:rPr>
        <w:t xml:space="preserve"> на официальном сайте (</w:t>
      </w:r>
      <w:hyperlink r:id="rId20" w:history="1">
        <w:r w:rsidR="0060217D" w:rsidRPr="00947A49">
          <w:rPr>
            <w:rStyle w:val="a7"/>
            <w:sz w:val="24"/>
            <w:szCs w:val="24"/>
            <w:lang w:val="en-US"/>
          </w:rPr>
          <w:t>www</w:t>
        </w:r>
        <w:r w:rsidR="0060217D" w:rsidRPr="00947A49">
          <w:rPr>
            <w:rStyle w:val="a7"/>
            <w:sz w:val="24"/>
            <w:szCs w:val="24"/>
          </w:rPr>
          <w:t>.</w:t>
        </w:r>
        <w:r w:rsidR="0060217D" w:rsidRPr="00947A49">
          <w:rPr>
            <w:rStyle w:val="a7"/>
            <w:sz w:val="24"/>
            <w:szCs w:val="24"/>
            <w:lang w:val="en-US"/>
          </w:rPr>
          <w:t>zakupki</w:t>
        </w:r>
        <w:r w:rsidR="0060217D" w:rsidRPr="00947A49">
          <w:rPr>
            <w:rStyle w:val="a7"/>
            <w:sz w:val="24"/>
            <w:szCs w:val="24"/>
          </w:rPr>
          <w:t>.</w:t>
        </w:r>
        <w:r w:rsidR="0060217D" w:rsidRPr="00947A49">
          <w:rPr>
            <w:rStyle w:val="a7"/>
            <w:sz w:val="24"/>
            <w:szCs w:val="24"/>
            <w:lang w:val="en-US"/>
          </w:rPr>
          <w:t>gov</w:t>
        </w:r>
        <w:r w:rsidR="0060217D" w:rsidRPr="00947A49">
          <w:rPr>
            <w:rStyle w:val="a7"/>
            <w:sz w:val="24"/>
            <w:szCs w:val="24"/>
          </w:rPr>
          <w:t>.</w:t>
        </w:r>
        <w:r w:rsidR="0060217D" w:rsidRPr="00947A49">
          <w:rPr>
            <w:rStyle w:val="a7"/>
            <w:sz w:val="24"/>
            <w:szCs w:val="24"/>
            <w:lang w:val="en-US"/>
          </w:rPr>
          <w:t>ru</w:t>
        </w:r>
      </w:hyperlink>
      <w:r w:rsidR="0060217D" w:rsidRPr="00947A49">
        <w:rPr>
          <w:sz w:val="24"/>
          <w:szCs w:val="24"/>
        </w:rPr>
        <w:t>),</w:t>
      </w:r>
      <w:r w:rsidR="0060217D" w:rsidRPr="00947A49">
        <w:rPr>
          <w:iCs/>
          <w:sz w:val="24"/>
          <w:szCs w:val="24"/>
        </w:rPr>
        <w:t xml:space="preserve"> </w:t>
      </w:r>
      <w:r w:rsidR="0060217D" w:rsidRPr="00947A49">
        <w:rPr>
          <w:sz w:val="24"/>
          <w:szCs w:val="24"/>
        </w:rPr>
        <w:t xml:space="preserve">на сайте </w:t>
      </w:r>
      <w:r w:rsidR="0060217D" w:rsidRPr="00947A49">
        <w:rPr>
          <w:iCs/>
          <w:sz w:val="24"/>
          <w:szCs w:val="24"/>
        </w:rPr>
        <w:t>ПАО «МРСК Центра»</w:t>
      </w:r>
      <w:r w:rsidR="0060217D" w:rsidRPr="00947A49">
        <w:rPr>
          <w:sz w:val="24"/>
          <w:szCs w:val="24"/>
        </w:rPr>
        <w:t xml:space="preserve"> (</w:t>
      </w:r>
      <w:hyperlink r:id="rId21" w:history="1">
        <w:r w:rsidR="0060217D" w:rsidRPr="00947A49">
          <w:rPr>
            <w:rStyle w:val="a7"/>
            <w:sz w:val="24"/>
            <w:szCs w:val="24"/>
            <w:lang w:val="en-US"/>
          </w:rPr>
          <w:t>www</w:t>
        </w:r>
        <w:r w:rsidR="0060217D" w:rsidRPr="00947A49">
          <w:rPr>
            <w:rStyle w:val="a7"/>
            <w:sz w:val="24"/>
            <w:szCs w:val="24"/>
          </w:rPr>
          <w:t>.</w:t>
        </w:r>
        <w:r w:rsidR="0060217D" w:rsidRPr="00947A49">
          <w:rPr>
            <w:rStyle w:val="a7"/>
            <w:sz w:val="24"/>
            <w:szCs w:val="24"/>
            <w:lang w:val="en-US"/>
          </w:rPr>
          <w:t>mrsk</w:t>
        </w:r>
        <w:r w:rsidR="0060217D" w:rsidRPr="00947A49">
          <w:rPr>
            <w:rStyle w:val="a7"/>
            <w:sz w:val="24"/>
            <w:szCs w:val="24"/>
          </w:rPr>
          <w:t>-1.</w:t>
        </w:r>
        <w:proofErr w:type="spellStart"/>
        <w:r w:rsidR="0060217D" w:rsidRPr="00947A49">
          <w:rPr>
            <w:rStyle w:val="a7"/>
            <w:sz w:val="24"/>
            <w:szCs w:val="24"/>
            <w:lang w:val="en-US"/>
          </w:rPr>
          <w:t>ru</w:t>
        </w:r>
        <w:proofErr w:type="spellEnd"/>
      </w:hyperlink>
      <w:r w:rsidR="0060217D" w:rsidRPr="00947A49">
        <w:rPr>
          <w:sz w:val="24"/>
          <w:szCs w:val="24"/>
        </w:rPr>
        <w:t xml:space="preserve">), на сайте ЭТП, указанном в п. </w:t>
      </w:r>
      <w:r w:rsidR="0060217D" w:rsidRPr="00947A49">
        <w:fldChar w:fldCharType="begin"/>
      </w:r>
      <w:r w:rsidR="0060217D" w:rsidRPr="00947A49">
        <w:instrText xml:space="preserve"> REF _Ref440269836 \r \h  \* MERGEFORMAT </w:instrText>
      </w:r>
      <w:r w:rsidR="0060217D" w:rsidRPr="00947A49">
        <w:fldChar w:fldCharType="separate"/>
      </w:r>
      <w:r w:rsidR="0060217D" w:rsidRPr="00947A49">
        <w:rPr>
          <w:sz w:val="24"/>
          <w:szCs w:val="24"/>
        </w:rPr>
        <w:t>1.1.2</w:t>
      </w:r>
      <w:r w:rsidR="0060217D" w:rsidRPr="00947A49">
        <w:fldChar w:fldCharType="end"/>
      </w:r>
      <w:r w:rsidR="0060217D" w:rsidRPr="00947A49">
        <w:rPr>
          <w:sz w:val="24"/>
          <w:szCs w:val="24"/>
        </w:rPr>
        <w:t xml:space="preserve"> настоящей Документации, </w:t>
      </w:r>
      <w:r w:rsidR="0060217D" w:rsidRPr="00947A49">
        <w:rPr>
          <w:iCs/>
          <w:sz w:val="24"/>
          <w:szCs w:val="24"/>
        </w:rPr>
        <w:t xml:space="preserve"> приг</w:t>
      </w:r>
      <w:r w:rsidR="0060217D" w:rsidRPr="00947A49">
        <w:rPr>
          <w:sz w:val="24"/>
          <w:szCs w:val="24"/>
        </w:rPr>
        <w:t>ласило юридических лиц и физических лиц (в т. ч. индивидуальных предпринимателей</w:t>
      </w:r>
      <w:r w:rsidR="00F81ABF" w:rsidRPr="00947A49">
        <w:rPr>
          <w:sz w:val="24"/>
          <w:szCs w:val="24"/>
        </w:rPr>
        <w:t>)</w:t>
      </w:r>
      <w:r w:rsidR="00985AF8" w:rsidRPr="00947A49">
        <w:rPr>
          <w:sz w:val="24"/>
          <w:szCs w:val="24"/>
        </w:rPr>
        <w:t xml:space="preserve">, являющихся субъектами малого и среднего предпринимательства (соответствующих критериям отнесения к субъектам малого и </w:t>
      </w:r>
      <w:r w:rsidR="00985AF8" w:rsidRPr="003D1DD4">
        <w:rPr>
          <w:sz w:val="24"/>
          <w:szCs w:val="24"/>
        </w:rPr>
        <w:t>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60217D" w:rsidRPr="003D1DD4">
        <w:rPr>
          <w:sz w:val="24"/>
          <w:szCs w:val="24"/>
        </w:rPr>
        <w:t xml:space="preserve"> (далее – Участники) к участию в процедуре Открытого запроса предложений (далее – запрос предложений) на право заключения Договора на поставку </w:t>
      </w:r>
      <w:r w:rsidR="005314B7" w:rsidRPr="005314B7">
        <w:rPr>
          <w:sz w:val="24"/>
          <w:szCs w:val="24"/>
        </w:rPr>
        <w:t>средств защиты и приспособлений</w:t>
      </w:r>
      <w:r w:rsidR="005314B7" w:rsidRPr="003D1DD4">
        <w:rPr>
          <w:sz w:val="24"/>
          <w:szCs w:val="24"/>
        </w:rPr>
        <w:t xml:space="preserve"> </w:t>
      </w:r>
      <w:r w:rsidR="0060217D" w:rsidRPr="003D1DD4">
        <w:rPr>
          <w:sz w:val="24"/>
          <w:szCs w:val="24"/>
        </w:rPr>
        <w:t xml:space="preserve">для нужд ПАО «МРСК Центра» (филиала «Воронежэнерго»), расположенного по адресу: РФ, 394033, г. Воронеж, ул. </w:t>
      </w:r>
      <w:proofErr w:type="spellStart"/>
      <w:r w:rsidR="0060217D" w:rsidRPr="003D1DD4">
        <w:rPr>
          <w:sz w:val="24"/>
          <w:szCs w:val="24"/>
        </w:rPr>
        <w:t>Арзамасская</w:t>
      </w:r>
      <w:proofErr w:type="spellEnd"/>
      <w:r w:rsidR="0060217D" w:rsidRPr="003D1DD4">
        <w:rPr>
          <w:sz w:val="24"/>
          <w:szCs w:val="24"/>
        </w:rPr>
        <w:t>, 2.</w:t>
      </w:r>
      <w:bookmarkEnd w:id="11"/>
      <w:bookmarkEnd w:id="12"/>
      <w:bookmarkEnd w:id="13"/>
    </w:p>
    <w:p w:rsidR="00717F60" w:rsidRPr="003D1DD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D1DD4">
        <w:rPr>
          <w:sz w:val="24"/>
          <w:szCs w:val="24"/>
        </w:rPr>
        <w:t xml:space="preserve">Настоящий </w:t>
      </w:r>
      <w:r w:rsidR="004B5EB3" w:rsidRPr="003D1DD4">
        <w:rPr>
          <w:sz w:val="24"/>
          <w:szCs w:val="24"/>
        </w:rPr>
        <w:t>З</w:t>
      </w:r>
      <w:r w:rsidRPr="003D1DD4">
        <w:rPr>
          <w:sz w:val="24"/>
          <w:szCs w:val="24"/>
        </w:rPr>
        <w:t xml:space="preserve">апрос предложений проводится в соответствии с правилами и с использованием функционала </w:t>
      </w:r>
      <w:r w:rsidR="00702B2C" w:rsidRPr="003D1DD4">
        <w:rPr>
          <w:sz w:val="24"/>
          <w:szCs w:val="24"/>
        </w:rPr>
        <w:t>электронной торговой площадк</w:t>
      </w:r>
      <w:r w:rsidR="00414AB1" w:rsidRPr="003D1DD4">
        <w:rPr>
          <w:sz w:val="24"/>
          <w:szCs w:val="24"/>
        </w:rPr>
        <w:t>и</w:t>
      </w:r>
      <w:r w:rsidR="00702B2C" w:rsidRPr="003D1DD4">
        <w:rPr>
          <w:sz w:val="24"/>
          <w:szCs w:val="24"/>
        </w:rPr>
        <w:t xml:space="preserve"> </w:t>
      </w:r>
      <w:r w:rsidR="000D70B6" w:rsidRPr="003D1DD4">
        <w:rPr>
          <w:sz w:val="24"/>
          <w:szCs w:val="24"/>
        </w:rPr>
        <w:t>П</w:t>
      </w:r>
      <w:r w:rsidR="00702B2C" w:rsidRPr="003D1DD4">
        <w:rPr>
          <w:sz w:val="24"/>
          <w:szCs w:val="24"/>
        </w:rPr>
        <w:t>АО «</w:t>
      </w:r>
      <w:proofErr w:type="spellStart"/>
      <w:r w:rsidR="00702B2C" w:rsidRPr="003D1DD4">
        <w:rPr>
          <w:sz w:val="24"/>
          <w:szCs w:val="24"/>
        </w:rPr>
        <w:t>Россети</w:t>
      </w:r>
      <w:proofErr w:type="spellEnd"/>
      <w:r w:rsidR="0060217D" w:rsidRPr="003D1DD4">
        <w:rPr>
          <w:sz w:val="24"/>
          <w:szCs w:val="24"/>
        </w:rPr>
        <w:t>»</w:t>
      </w:r>
      <w:r w:rsidR="00702B2C" w:rsidRPr="003D1DD4">
        <w:rPr>
          <w:sz w:val="24"/>
          <w:szCs w:val="24"/>
        </w:rPr>
        <w:t xml:space="preserve"> </w:t>
      </w:r>
      <w:hyperlink r:id="rId22" w:history="1">
        <w:proofErr w:type="spellStart"/>
        <w:r w:rsidR="00862664" w:rsidRPr="003D1DD4">
          <w:rPr>
            <w:rStyle w:val="a7"/>
            <w:sz w:val="24"/>
            <w:szCs w:val="24"/>
            <w:lang w:val="en-US"/>
          </w:rPr>
          <w:t>etp</w:t>
        </w:r>
        <w:proofErr w:type="spellEnd"/>
        <w:r w:rsidR="00862664" w:rsidRPr="003D1DD4">
          <w:rPr>
            <w:rStyle w:val="a7"/>
            <w:sz w:val="24"/>
            <w:szCs w:val="24"/>
          </w:rPr>
          <w:t>.</w:t>
        </w:r>
        <w:proofErr w:type="spellStart"/>
        <w:r w:rsidR="00862664" w:rsidRPr="003D1DD4">
          <w:rPr>
            <w:rStyle w:val="a7"/>
            <w:sz w:val="24"/>
            <w:szCs w:val="24"/>
            <w:lang w:val="en-US"/>
          </w:rPr>
          <w:t>rosseti</w:t>
        </w:r>
        <w:proofErr w:type="spellEnd"/>
        <w:r w:rsidR="00862664" w:rsidRPr="003D1DD4">
          <w:rPr>
            <w:rStyle w:val="a7"/>
            <w:sz w:val="24"/>
            <w:szCs w:val="24"/>
          </w:rPr>
          <w:t>.</w:t>
        </w:r>
        <w:proofErr w:type="spellStart"/>
        <w:r w:rsidR="00862664" w:rsidRPr="003D1DD4">
          <w:rPr>
            <w:rStyle w:val="a7"/>
            <w:sz w:val="24"/>
            <w:szCs w:val="24"/>
            <w:lang w:val="en-US"/>
          </w:rPr>
          <w:t>ru</w:t>
        </w:r>
        <w:proofErr w:type="spellEnd"/>
      </w:hyperlink>
      <w:r w:rsidR="00862664" w:rsidRPr="003D1DD4">
        <w:rPr>
          <w:sz w:val="24"/>
          <w:szCs w:val="24"/>
        </w:rPr>
        <w:t xml:space="preserve"> </w:t>
      </w:r>
      <w:r w:rsidR="00702B2C" w:rsidRPr="003D1DD4">
        <w:rPr>
          <w:sz w:val="24"/>
          <w:szCs w:val="24"/>
        </w:rPr>
        <w:t>(далее — ЭТП)</w:t>
      </w:r>
      <w:r w:rsidR="005B75A6" w:rsidRPr="003D1DD4">
        <w:rPr>
          <w:sz w:val="24"/>
          <w:szCs w:val="24"/>
        </w:rPr>
        <w:t>.</w:t>
      </w:r>
      <w:bookmarkEnd w:id="14"/>
    </w:p>
    <w:p w:rsidR="00717F60" w:rsidRPr="003D1DD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D1DD4">
        <w:rPr>
          <w:sz w:val="24"/>
          <w:szCs w:val="24"/>
        </w:rPr>
        <w:t>Заказчик</w:t>
      </w:r>
      <w:r w:rsidR="00702B2C" w:rsidRPr="003D1DD4">
        <w:rPr>
          <w:sz w:val="24"/>
          <w:szCs w:val="24"/>
        </w:rPr>
        <w:t xml:space="preserve">: </w:t>
      </w:r>
      <w:r w:rsidRPr="003D1DD4">
        <w:rPr>
          <w:sz w:val="24"/>
          <w:szCs w:val="24"/>
        </w:rPr>
        <w:t xml:space="preserve"> </w:t>
      </w:r>
      <w:r w:rsidR="00702B2C" w:rsidRPr="003D1DD4">
        <w:rPr>
          <w:iCs/>
          <w:sz w:val="24"/>
          <w:szCs w:val="24"/>
        </w:rPr>
        <w:t>ПАО «МРСК Центра».</w:t>
      </w:r>
      <w:r w:rsidRPr="003D1DD4">
        <w:rPr>
          <w:rStyle w:val="aa"/>
          <w:sz w:val="24"/>
          <w:szCs w:val="24"/>
        </w:rPr>
        <w:t xml:space="preserve"> </w:t>
      </w:r>
      <w:bookmarkEnd w:id="15"/>
    </w:p>
    <w:p w:rsidR="008C4223" w:rsidRPr="003D1DD4"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D1DD4">
        <w:rPr>
          <w:sz w:val="24"/>
          <w:szCs w:val="24"/>
        </w:rPr>
        <w:t>Предмет З</w:t>
      </w:r>
      <w:r w:rsidR="00717F60" w:rsidRPr="003D1DD4">
        <w:rPr>
          <w:sz w:val="24"/>
          <w:szCs w:val="24"/>
        </w:rPr>
        <w:t>апроса предложений</w:t>
      </w:r>
      <w:r w:rsidR="00702B2C" w:rsidRPr="003D1DD4">
        <w:rPr>
          <w:sz w:val="24"/>
          <w:szCs w:val="24"/>
        </w:rPr>
        <w:t>:</w:t>
      </w:r>
      <w:bookmarkEnd w:id="16"/>
    </w:p>
    <w:p w:rsidR="00A40714" w:rsidRPr="003D1DD4"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D1DD4">
        <w:rPr>
          <w:b/>
          <w:sz w:val="24"/>
          <w:szCs w:val="24"/>
          <w:u w:val="single"/>
        </w:rPr>
        <w:t>Лот №1:</w:t>
      </w:r>
      <w:r w:rsidR="00717F60" w:rsidRPr="003D1DD4">
        <w:rPr>
          <w:sz w:val="24"/>
          <w:szCs w:val="24"/>
        </w:rPr>
        <w:t xml:space="preserve"> право заключения </w:t>
      </w:r>
      <w:r w:rsidR="00123C70" w:rsidRPr="003D1DD4">
        <w:rPr>
          <w:sz w:val="24"/>
          <w:szCs w:val="24"/>
        </w:rPr>
        <w:t>Договор</w:t>
      </w:r>
      <w:r w:rsidR="00A84BD7" w:rsidRPr="003D1DD4">
        <w:rPr>
          <w:sz w:val="24"/>
          <w:szCs w:val="24"/>
        </w:rPr>
        <w:t>а</w:t>
      </w:r>
      <w:r w:rsidR="00A40714" w:rsidRPr="003D1DD4">
        <w:rPr>
          <w:sz w:val="24"/>
          <w:szCs w:val="24"/>
        </w:rPr>
        <w:t xml:space="preserve"> </w:t>
      </w:r>
      <w:r w:rsidR="0089590E" w:rsidRPr="003D1DD4">
        <w:rPr>
          <w:sz w:val="24"/>
          <w:szCs w:val="24"/>
        </w:rPr>
        <w:t xml:space="preserve">на поставку </w:t>
      </w:r>
      <w:r w:rsidR="005314B7">
        <w:rPr>
          <w:iCs/>
          <w:sz w:val="24"/>
        </w:rPr>
        <w:t>средств защиты и приспособлений</w:t>
      </w:r>
      <w:r w:rsidR="007A0A16" w:rsidRPr="003D1DD4">
        <w:rPr>
          <w:sz w:val="24"/>
          <w:szCs w:val="24"/>
        </w:rPr>
        <w:t xml:space="preserve"> </w:t>
      </w:r>
      <w:r w:rsidR="00702B2C" w:rsidRPr="003D1DD4">
        <w:rPr>
          <w:sz w:val="24"/>
          <w:szCs w:val="24"/>
        </w:rPr>
        <w:t>для нужд ПАО «МРСК Центра» (филиал</w:t>
      </w:r>
      <w:r w:rsidR="00A84BD7" w:rsidRPr="003D1DD4">
        <w:rPr>
          <w:sz w:val="24"/>
          <w:szCs w:val="24"/>
        </w:rPr>
        <w:t>а</w:t>
      </w:r>
      <w:r w:rsidR="00702B2C" w:rsidRPr="003D1DD4">
        <w:rPr>
          <w:sz w:val="24"/>
          <w:szCs w:val="24"/>
        </w:rPr>
        <w:t xml:space="preserve"> </w:t>
      </w:r>
      <w:r w:rsidR="00862664" w:rsidRPr="003D1DD4">
        <w:rPr>
          <w:sz w:val="24"/>
          <w:szCs w:val="24"/>
        </w:rPr>
        <w:t xml:space="preserve"> </w:t>
      </w:r>
      <w:r w:rsidR="00702B2C" w:rsidRPr="003D1DD4">
        <w:rPr>
          <w:sz w:val="24"/>
          <w:szCs w:val="24"/>
        </w:rPr>
        <w:t>«Воронежэнерго</w:t>
      </w:r>
      <w:r w:rsidR="00862664" w:rsidRPr="003D1DD4">
        <w:rPr>
          <w:sz w:val="24"/>
          <w:szCs w:val="24"/>
        </w:rPr>
        <w:t>»</w:t>
      </w:r>
      <w:r w:rsidR="00702B2C" w:rsidRPr="003D1DD4">
        <w:rPr>
          <w:sz w:val="24"/>
          <w:szCs w:val="24"/>
        </w:rPr>
        <w:t>)</w:t>
      </w:r>
      <w:bookmarkEnd w:id="17"/>
      <w:r w:rsidR="00702B2C" w:rsidRPr="003D1DD4">
        <w:rPr>
          <w:sz w:val="24"/>
          <w:szCs w:val="24"/>
        </w:rPr>
        <w:t>.</w:t>
      </w:r>
    </w:p>
    <w:p w:rsidR="008C4223" w:rsidRPr="003D1DD4" w:rsidRDefault="008C4223" w:rsidP="00E722B6">
      <w:pPr>
        <w:keepNext/>
        <w:autoSpaceDE w:val="0"/>
        <w:autoSpaceDN w:val="0"/>
        <w:spacing w:line="264" w:lineRule="auto"/>
        <w:ind w:firstLine="540"/>
        <w:rPr>
          <w:sz w:val="24"/>
          <w:szCs w:val="24"/>
          <w:lang w:eastAsia="ru-RU"/>
        </w:rPr>
      </w:pPr>
      <w:r w:rsidRPr="003D1DD4">
        <w:rPr>
          <w:sz w:val="24"/>
          <w:szCs w:val="24"/>
        </w:rPr>
        <w:t xml:space="preserve">Количество лотов: </w:t>
      </w:r>
      <w:r w:rsidRPr="003D1DD4">
        <w:rPr>
          <w:b/>
          <w:sz w:val="24"/>
          <w:szCs w:val="24"/>
        </w:rPr>
        <w:t>1 (один)</w:t>
      </w:r>
      <w:r w:rsidRPr="003D1DD4">
        <w:rPr>
          <w:sz w:val="24"/>
          <w:szCs w:val="24"/>
        </w:rPr>
        <w:t>.</w:t>
      </w:r>
    </w:p>
    <w:bookmarkEnd w:id="18"/>
    <w:p w:rsidR="009D7F01" w:rsidRPr="003D1DD4" w:rsidRDefault="009D7F01" w:rsidP="00E722B6">
      <w:pPr>
        <w:keepNext/>
        <w:autoSpaceDE w:val="0"/>
        <w:autoSpaceDN w:val="0"/>
        <w:spacing w:line="264" w:lineRule="auto"/>
        <w:ind w:firstLine="540"/>
        <w:rPr>
          <w:sz w:val="24"/>
          <w:szCs w:val="24"/>
          <w:lang w:eastAsia="ru-RU"/>
        </w:rPr>
      </w:pPr>
      <w:r w:rsidRPr="003D1DD4">
        <w:rPr>
          <w:i/>
          <w:snapToGrid w:val="0"/>
          <w:sz w:val="24"/>
          <w:szCs w:val="24"/>
          <w:shd w:val="clear" w:color="auto" w:fill="FFFF99"/>
          <w:lang w:eastAsia="ru-RU"/>
        </w:rPr>
        <w:t xml:space="preserve">Участник самостоятельно, в рамках своей </w:t>
      </w:r>
      <w:r w:rsidR="00702B2C" w:rsidRPr="003D1DD4">
        <w:rPr>
          <w:i/>
          <w:snapToGrid w:val="0"/>
          <w:sz w:val="24"/>
          <w:szCs w:val="24"/>
          <w:shd w:val="clear" w:color="auto" w:fill="FFFF99"/>
          <w:lang w:eastAsia="ru-RU"/>
        </w:rPr>
        <w:t>Заявки</w:t>
      </w:r>
      <w:r w:rsidRPr="003D1DD4">
        <w:rPr>
          <w:i/>
          <w:snapToGrid w:val="0"/>
          <w:sz w:val="24"/>
          <w:szCs w:val="24"/>
          <w:shd w:val="clear" w:color="auto" w:fill="FFFF99"/>
          <w:lang w:eastAsia="ru-RU"/>
        </w:rPr>
        <w:t xml:space="preserve"> формирует стоимость </w:t>
      </w:r>
      <w:r w:rsidR="00E56A22" w:rsidRPr="003D1DD4">
        <w:rPr>
          <w:i/>
          <w:snapToGrid w:val="0"/>
          <w:sz w:val="24"/>
          <w:szCs w:val="24"/>
          <w:shd w:val="clear" w:color="auto" w:fill="FFFF99"/>
          <w:lang w:eastAsia="ru-RU"/>
        </w:rPr>
        <w:t>предлагаемой к поставке продукции</w:t>
      </w:r>
      <w:r w:rsidRPr="003D1DD4">
        <w:rPr>
          <w:i/>
          <w:snapToGrid w:val="0"/>
          <w:sz w:val="24"/>
          <w:szCs w:val="24"/>
          <w:shd w:val="clear" w:color="auto" w:fill="FFFF99"/>
          <w:lang w:eastAsia="ru-RU"/>
        </w:rPr>
        <w:t>, закупаемо</w:t>
      </w:r>
      <w:r w:rsidR="00E56A22" w:rsidRPr="003D1DD4">
        <w:rPr>
          <w:i/>
          <w:snapToGrid w:val="0"/>
          <w:sz w:val="24"/>
          <w:szCs w:val="24"/>
          <w:shd w:val="clear" w:color="auto" w:fill="FFFF99"/>
          <w:lang w:eastAsia="ru-RU"/>
        </w:rPr>
        <w:t>й</w:t>
      </w:r>
      <w:r w:rsidRPr="003D1DD4">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3D1DD4">
        <w:rPr>
          <w:sz w:val="24"/>
          <w:szCs w:val="24"/>
          <w:lang w:eastAsia="ru-RU"/>
        </w:rPr>
        <w:t>.</w:t>
      </w:r>
    </w:p>
    <w:p w:rsidR="00804801" w:rsidRPr="003D1DD4" w:rsidRDefault="00B5344A" w:rsidP="00E722B6">
      <w:pPr>
        <w:pStyle w:val="a"/>
        <w:keepNext/>
        <w:numPr>
          <w:ilvl w:val="0"/>
          <w:numId w:val="0"/>
        </w:numPr>
        <w:spacing w:line="264" w:lineRule="auto"/>
        <w:ind w:left="360" w:hanging="360"/>
        <w:rPr>
          <w:sz w:val="24"/>
          <w:szCs w:val="24"/>
        </w:rPr>
      </w:pPr>
      <w:r w:rsidRPr="003D1DD4">
        <w:rPr>
          <w:sz w:val="24"/>
          <w:szCs w:val="24"/>
        </w:rPr>
        <w:t>Частичное выполнение</w:t>
      </w:r>
      <w:r w:rsidR="002946EF" w:rsidRPr="003D1DD4">
        <w:rPr>
          <w:sz w:val="24"/>
          <w:szCs w:val="24"/>
        </w:rPr>
        <w:t xml:space="preserve"> </w:t>
      </w:r>
      <w:r w:rsidR="004D17BD" w:rsidRPr="003D1DD4">
        <w:rPr>
          <w:sz w:val="24"/>
          <w:szCs w:val="24"/>
        </w:rPr>
        <w:t xml:space="preserve">поставок, </w:t>
      </w:r>
      <w:r w:rsidR="00AD3EBC" w:rsidRPr="003D1DD4">
        <w:rPr>
          <w:sz w:val="24"/>
          <w:szCs w:val="24"/>
        </w:rPr>
        <w:t>работ (услуг)</w:t>
      </w:r>
      <w:r w:rsidRPr="003D1DD4">
        <w:rPr>
          <w:sz w:val="24"/>
          <w:szCs w:val="24"/>
        </w:rPr>
        <w:t xml:space="preserve"> не допускается.</w:t>
      </w:r>
    </w:p>
    <w:p w:rsidR="00717F60" w:rsidRPr="003D1DD4"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D1DD4">
        <w:rPr>
          <w:sz w:val="24"/>
          <w:szCs w:val="24"/>
        </w:rPr>
        <w:t>Сроки</w:t>
      </w:r>
      <w:r w:rsidR="00717F60" w:rsidRPr="003D1DD4">
        <w:rPr>
          <w:sz w:val="24"/>
          <w:szCs w:val="24"/>
        </w:rPr>
        <w:t xml:space="preserve"> </w:t>
      </w:r>
      <w:r w:rsidR="002946EF" w:rsidRPr="003D1DD4">
        <w:rPr>
          <w:sz w:val="24"/>
          <w:szCs w:val="24"/>
        </w:rPr>
        <w:t xml:space="preserve">выполнения </w:t>
      </w:r>
      <w:r w:rsidR="00702B2C" w:rsidRPr="003D1DD4">
        <w:rPr>
          <w:sz w:val="24"/>
          <w:szCs w:val="24"/>
        </w:rPr>
        <w:t>поставок</w:t>
      </w:r>
      <w:r w:rsidR="00717F60" w:rsidRPr="003D1DD4">
        <w:rPr>
          <w:sz w:val="24"/>
          <w:szCs w:val="24"/>
        </w:rPr>
        <w:t xml:space="preserve">: </w:t>
      </w:r>
      <w:r w:rsidR="007A0A16" w:rsidRPr="003D1DD4">
        <w:rPr>
          <w:sz w:val="24"/>
          <w:szCs w:val="24"/>
        </w:rPr>
        <w:t>до 30.06.2017г.</w:t>
      </w:r>
      <w:bookmarkEnd w:id="19"/>
    </w:p>
    <w:p w:rsidR="008D2928" w:rsidRPr="003D1DD4" w:rsidRDefault="00A84BD7"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D1DD4">
        <w:rPr>
          <w:sz w:val="24"/>
          <w:szCs w:val="24"/>
        </w:rPr>
        <w:t>Отгрузочные реквизиты/базис поставки: на условиях DDP (Согласно ИНКОТЕРМС 2010) по адресу филиала - «Воронежэнерго», РФ, 394026, г. Воронеж, ул. 9 Января, 205 (Центральный склад)</w:t>
      </w:r>
      <w:r w:rsidR="002556E6" w:rsidRPr="003D1DD4">
        <w:rPr>
          <w:sz w:val="24"/>
          <w:szCs w:val="24"/>
        </w:rPr>
        <w:t>.</w:t>
      </w:r>
    </w:p>
    <w:p w:rsidR="00717F60" w:rsidRPr="003D1DD4"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0" w:name="_Ref440270663"/>
      <w:r w:rsidRPr="003D1DD4">
        <w:rPr>
          <w:iCs/>
          <w:sz w:val="24"/>
          <w:szCs w:val="24"/>
        </w:rPr>
        <w:t xml:space="preserve">Форма и порядок оплаты: безналичный расчет, в течение 30 (тридцати) </w:t>
      </w:r>
      <w:r w:rsidR="00731175" w:rsidRPr="003D1DD4">
        <w:rPr>
          <w:iCs/>
          <w:sz w:val="24"/>
          <w:szCs w:val="24"/>
        </w:rPr>
        <w:t>календарных дней</w:t>
      </w:r>
      <w:r w:rsidRPr="003D1DD4">
        <w:rPr>
          <w:iCs/>
          <w:sz w:val="24"/>
          <w:szCs w:val="24"/>
        </w:rPr>
        <w:t xml:space="preserve"> с момента  подписания Сторонами накладной, предоставления счета-фактуры  и иных документов, предусмотренных договором.</w:t>
      </w:r>
      <w:bookmarkEnd w:id="20"/>
    </w:p>
    <w:p w:rsidR="00717F60" w:rsidRPr="007619DF"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D1DD4">
        <w:rPr>
          <w:iCs/>
          <w:sz w:val="24"/>
          <w:szCs w:val="24"/>
        </w:rPr>
        <w:t xml:space="preserve">Порядок проведения </w:t>
      </w:r>
      <w:r w:rsidR="00C05EF6" w:rsidRPr="003D1DD4">
        <w:rPr>
          <w:iCs/>
          <w:sz w:val="24"/>
          <w:szCs w:val="24"/>
        </w:rPr>
        <w:t>запроса</w:t>
      </w:r>
      <w:r w:rsidR="00C05EF6" w:rsidRPr="007619DF">
        <w:rPr>
          <w:iCs/>
          <w:sz w:val="24"/>
          <w:szCs w:val="24"/>
        </w:rPr>
        <w:t xml:space="preserve"> предложений </w:t>
      </w:r>
      <w:r w:rsidRPr="007619DF">
        <w:rPr>
          <w:iCs/>
          <w:sz w:val="24"/>
          <w:szCs w:val="24"/>
        </w:rPr>
        <w:t xml:space="preserve">и участия в нем, а также инструкции по подготовке </w:t>
      </w:r>
      <w:r w:rsidRPr="007619DF">
        <w:rPr>
          <w:sz w:val="24"/>
          <w:szCs w:val="24"/>
        </w:rPr>
        <w:t>заявок</w:t>
      </w:r>
      <w:r w:rsidRPr="007619DF">
        <w:rPr>
          <w:iCs/>
          <w:sz w:val="24"/>
          <w:szCs w:val="24"/>
        </w:rPr>
        <w:t>, приведены в разделе</w:t>
      </w:r>
      <w:r w:rsidR="00E71A48" w:rsidRPr="007619DF">
        <w:rPr>
          <w:iCs/>
          <w:sz w:val="24"/>
          <w:szCs w:val="24"/>
        </w:rPr>
        <w:t xml:space="preserve"> </w:t>
      </w:r>
      <w:r w:rsidR="00E22056" w:rsidRPr="007619DF">
        <w:rPr>
          <w:sz w:val="24"/>
          <w:szCs w:val="24"/>
        </w:rPr>
        <w:fldChar w:fldCharType="begin"/>
      </w:r>
      <w:r w:rsidR="00E22056" w:rsidRPr="007619DF">
        <w:rPr>
          <w:sz w:val="24"/>
          <w:szCs w:val="24"/>
        </w:rPr>
        <w:instrText xml:space="preserve"> REF _Ref311232052 \r \h  \* MERGEFORMAT </w:instrText>
      </w:r>
      <w:r w:rsidR="00E22056" w:rsidRPr="007619DF">
        <w:rPr>
          <w:sz w:val="24"/>
          <w:szCs w:val="24"/>
        </w:rPr>
      </w:r>
      <w:r w:rsidR="00E22056" w:rsidRPr="007619DF">
        <w:rPr>
          <w:sz w:val="24"/>
          <w:szCs w:val="24"/>
        </w:rPr>
        <w:fldChar w:fldCharType="separate"/>
      </w:r>
      <w:r w:rsidR="00991C07" w:rsidRPr="007619DF">
        <w:rPr>
          <w:sz w:val="24"/>
          <w:szCs w:val="24"/>
        </w:rPr>
        <w:t>3</w:t>
      </w:r>
      <w:r w:rsidR="00E22056" w:rsidRPr="007619DF">
        <w:rPr>
          <w:sz w:val="24"/>
          <w:szCs w:val="24"/>
        </w:rPr>
        <w:fldChar w:fldCharType="end"/>
      </w:r>
      <w:r w:rsidR="00E71A48" w:rsidRPr="007619DF">
        <w:rPr>
          <w:iCs/>
          <w:sz w:val="24"/>
          <w:szCs w:val="24"/>
        </w:rPr>
        <w:t xml:space="preserve"> </w:t>
      </w:r>
      <w:r w:rsidRPr="007619DF">
        <w:rPr>
          <w:iCs/>
          <w:sz w:val="24"/>
          <w:szCs w:val="24"/>
        </w:rPr>
        <w:t xml:space="preserve">(здесь и далее ссылки относятся к настоящей </w:t>
      </w:r>
      <w:r w:rsidR="007D07A7" w:rsidRPr="007619DF">
        <w:rPr>
          <w:iCs/>
          <w:sz w:val="24"/>
          <w:szCs w:val="24"/>
        </w:rPr>
        <w:t>Д</w:t>
      </w:r>
      <w:r w:rsidRPr="007619DF">
        <w:rPr>
          <w:iCs/>
          <w:sz w:val="24"/>
          <w:szCs w:val="24"/>
        </w:rPr>
        <w:t xml:space="preserve">окументации). </w:t>
      </w:r>
      <w:r w:rsidRPr="007619DF">
        <w:rPr>
          <w:sz w:val="24"/>
          <w:szCs w:val="24"/>
        </w:rPr>
        <w:t xml:space="preserve">Подробные требования к выполняемым </w:t>
      </w:r>
      <w:r w:rsidR="00077FB6" w:rsidRPr="007619DF">
        <w:rPr>
          <w:sz w:val="24"/>
          <w:szCs w:val="24"/>
        </w:rPr>
        <w:t xml:space="preserve">поставкам </w:t>
      </w:r>
      <w:r w:rsidRPr="007619DF">
        <w:rPr>
          <w:sz w:val="24"/>
          <w:szCs w:val="24"/>
        </w:rPr>
        <w:t>изложены в</w:t>
      </w:r>
      <w:r w:rsidR="00953802" w:rsidRPr="007619DF">
        <w:rPr>
          <w:sz w:val="24"/>
          <w:szCs w:val="24"/>
        </w:rPr>
        <w:t xml:space="preserve"> </w:t>
      </w:r>
      <w:r w:rsidR="00953802" w:rsidRPr="007619DF">
        <w:rPr>
          <w:sz w:val="24"/>
          <w:szCs w:val="24"/>
        </w:rPr>
        <w:lastRenderedPageBreak/>
        <w:t xml:space="preserve">разделе </w:t>
      </w:r>
      <w:r w:rsidR="00E22056" w:rsidRPr="007619DF">
        <w:rPr>
          <w:sz w:val="24"/>
          <w:szCs w:val="24"/>
        </w:rPr>
        <w:fldChar w:fldCharType="begin"/>
      </w:r>
      <w:r w:rsidR="00E22056" w:rsidRPr="007619DF">
        <w:rPr>
          <w:sz w:val="24"/>
          <w:szCs w:val="24"/>
        </w:rPr>
        <w:instrText xml:space="preserve"> REF _Ref440270568 \r \h  \* MERGEFORMAT </w:instrText>
      </w:r>
      <w:r w:rsidR="00E22056" w:rsidRPr="007619DF">
        <w:rPr>
          <w:sz w:val="24"/>
          <w:szCs w:val="24"/>
        </w:rPr>
      </w:r>
      <w:r w:rsidR="00E22056" w:rsidRPr="007619DF">
        <w:rPr>
          <w:sz w:val="24"/>
          <w:szCs w:val="24"/>
        </w:rPr>
        <w:fldChar w:fldCharType="separate"/>
      </w:r>
      <w:r w:rsidR="00991C07" w:rsidRPr="007619DF">
        <w:rPr>
          <w:sz w:val="24"/>
          <w:szCs w:val="24"/>
        </w:rPr>
        <w:t>4</w:t>
      </w:r>
      <w:r w:rsidR="00E22056" w:rsidRPr="007619DF">
        <w:rPr>
          <w:sz w:val="24"/>
          <w:szCs w:val="24"/>
        </w:rPr>
        <w:fldChar w:fldCharType="end"/>
      </w:r>
      <w:r w:rsidRPr="007619DF">
        <w:rPr>
          <w:sz w:val="24"/>
          <w:szCs w:val="24"/>
        </w:rPr>
        <w:t>.</w:t>
      </w:r>
      <w:r w:rsidR="004B5EB3" w:rsidRPr="007619DF">
        <w:rPr>
          <w:sz w:val="24"/>
          <w:szCs w:val="24"/>
        </w:rPr>
        <w:t xml:space="preserve"> Проект</w:t>
      </w:r>
      <w:r w:rsidR="004B5EB3" w:rsidRPr="007619DF">
        <w:rPr>
          <w:iCs/>
          <w:sz w:val="24"/>
          <w:szCs w:val="24"/>
        </w:rPr>
        <w:t xml:space="preserve"> </w:t>
      </w:r>
      <w:r w:rsidR="00123C70" w:rsidRPr="007619DF">
        <w:rPr>
          <w:iCs/>
          <w:sz w:val="24"/>
          <w:szCs w:val="24"/>
        </w:rPr>
        <w:t>Договор</w:t>
      </w:r>
      <w:r w:rsidRPr="007619DF">
        <w:rPr>
          <w:iCs/>
          <w:sz w:val="24"/>
          <w:szCs w:val="24"/>
        </w:rPr>
        <w:t xml:space="preserve">а, который будет заключен по результатам </w:t>
      </w:r>
      <w:r w:rsidR="004B5EB3" w:rsidRPr="007619DF">
        <w:rPr>
          <w:iCs/>
          <w:sz w:val="24"/>
          <w:szCs w:val="24"/>
        </w:rPr>
        <w:t>З</w:t>
      </w:r>
      <w:r w:rsidR="00C05EF6" w:rsidRPr="007619DF">
        <w:rPr>
          <w:iCs/>
          <w:sz w:val="24"/>
          <w:szCs w:val="24"/>
        </w:rPr>
        <w:t>апроса предложений</w:t>
      </w:r>
      <w:r w:rsidRPr="007619DF">
        <w:rPr>
          <w:iCs/>
          <w:sz w:val="24"/>
          <w:szCs w:val="24"/>
        </w:rPr>
        <w:t xml:space="preserve">, приведен в разделе </w:t>
      </w:r>
      <w:r w:rsidR="00E22056" w:rsidRPr="007619DF">
        <w:rPr>
          <w:sz w:val="24"/>
          <w:szCs w:val="24"/>
        </w:rPr>
        <w:fldChar w:fldCharType="begin"/>
      </w:r>
      <w:r w:rsidR="00E22056" w:rsidRPr="007619DF">
        <w:rPr>
          <w:sz w:val="24"/>
          <w:szCs w:val="24"/>
        </w:rPr>
        <w:instrText xml:space="preserve"> REF _Ref305973574 \r \h  \* MERGEFORMAT </w:instrText>
      </w:r>
      <w:r w:rsidR="00E22056" w:rsidRPr="007619DF">
        <w:rPr>
          <w:sz w:val="24"/>
          <w:szCs w:val="24"/>
        </w:rPr>
      </w:r>
      <w:r w:rsidR="00E22056" w:rsidRPr="007619DF">
        <w:rPr>
          <w:sz w:val="24"/>
          <w:szCs w:val="24"/>
        </w:rPr>
        <w:fldChar w:fldCharType="separate"/>
      </w:r>
      <w:r w:rsidR="00991C07" w:rsidRPr="007619DF">
        <w:rPr>
          <w:sz w:val="24"/>
          <w:szCs w:val="24"/>
        </w:rPr>
        <w:t>2</w:t>
      </w:r>
      <w:r w:rsidR="00E22056" w:rsidRPr="007619DF">
        <w:rPr>
          <w:sz w:val="24"/>
          <w:szCs w:val="24"/>
        </w:rPr>
        <w:fldChar w:fldCharType="end"/>
      </w:r>
      <w:r w:rsidR="004B5EB3" w:rsidRPr="007619DF">
        <w:rPr>
          <w:iCs/>
          <w:sz w:val="24"/>
          <w:szCs w:val="24"/>
        </w:rPr>
        <w:t>.</w:t>
      </w:r>
      <w:r w:rsidRPr="007619DF">
        <w:rPr>
          <w:iCs/>
          <w:sz w:val="24"/>
          <w:szCs w:val="24"/>
        </w:rPr>
        <w:t xml:space="preserve"> Формы документов, которые необходимо </w:t>
      </w:r>
      <w:r w:rsidR="004B5EB3" w:rsidRPr="007619DF">
        <w:rPr>
          <w:iCs/>
          <w:sz w:val="24"/>
          <w:szCs w:val="24"/>
        </w:rPr>
        <w:t>подготовить и подать в составе Заявк</w:t>
      </w:r>
      <w:r w:rsidR="00953802" w:rsidRPr="007619DF">
        <w:rPr>
          <w:iCs/>
          <w:sz w:val="24"/>
          <w:szCs w:val="24"/>
        </w:rPr>
        <w:t xml:space="preserve">и, приведены в разделе </w:t>
      </w:r>
      <w:r w:rsidR="00E22056" w:rsidRPr="007619DF">
        <w:rPr>
          <w:sz w:val="24"/>
          <w:szCs w:val="24"/>
        </w:rPr>
        <w:fldChar w:fldCharType="begin"/>
      </w:r>
      <w:r w:rsidR="00E22056" w:rsidRPr="007619DF">
        <w:rPr>
          <w:sz w:val="24"/>
          <w:szCs w:val="24"/>
        </w:rPr>
        <w:instrText xml:space="preserve"> REF _Ref440270602 \r \h  \* MERGEFORMAT </w:instrText>
      </w:r>
      <w:r w:rsidR="00E22056" w:rsidRPr="007619DF">
        <w:rPr>
          <w:sz w:val="24"/>
          <w:szCs w:val="24"/>
        </w:rPr>
      </w:r>
      <w:r w:rsidR="00E22056" w:rsidRPr="007619DF">
        <w:rPr>
          <w:sz w:val="24"/>
          <w:szCs w:val="24"/>
        </w:rPr>
        <w:fldChar w:fldCharType="separate"/>
      </w:r>
      <w:r w:rsidR="00991C07" w:rsidRPr="007619DF">
        <w:rPr>
          <w:sz w:val="24"/>
          <w:szCs w:val="24"/>
        </w:rPr>
        <w:t>5</w:t>
      </w:r>
      <w:r w:rsidR="00E22056" w:rsidRPr="007619DF">
        <w:rPr>
          <w:sz w:val="24"/>
          <w:szCs w:val="24"/>
        </w:rPr>
        <w:fldChar w:fldCharType="end"/>
      </w:r>
      <w:r w:rsidR="004B5EB3" w:rsidRPr="007619DF">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E22056">
        <w:fldChar w:fldCharType="begin"/>
      </w:r>
      <w:r w:rsidR="00E22056">
        <w:instrText xml:space="preserve"> REF _Ref440270637 \r \h  \* MERGEFORMAT </w:instrText>
      </w:r>
      <w:r w:rsidR="00E22056">
        <w:fldChar w:fldCharType="separate"/>
      </w:r>
      <w:r w:rsidR="00991C07" w:rsidRPr="00991C07">
        <w:rPr>
          <w:sz w:val="24"/>
          <w:szCs w:val="24"/>
        </w:rPr>
        <w:t>1.1.5</w:t>
      </w:r>
      <w:r w:rsidR="00E22056">
        <w:fldChar w:fldCharType="end"/>
      </w:r>
      <w:r w:rsidRPr="00382A07">
        <w:rPr>
          <w:sz w:val="24"/>
          <w:szCs w:val="24"/>
        </w:rPr>
        <w:t xml:space="preserve">, </w:t>
      </w:r>
      <w:r w:rsidR="00E22056">
        <w:fldChar w:fldCharType="begin"/>
      </w:r>
      <w:r w:rsidR="00E22056">
        <w:instrText xml:space="preserve"> REF _Ref440270651 \r \h  \* MERGEFORMAT </w:instrText>
      </w:r>
      <w:r w:rsidR="00E22056">
        <w:fldChar w:fldCharType="separate"/>
      </w:r>
      <w:r w:rsidR="00991C07" w:rsidRPr="00991C07">
        <w:rPr>
          <w:sz w:val="24"/>
          <w:szCs w:val="24"/>
        </w:rPr>
        <w:t>1.1.6</w:t>
      </w:r>
      <w:r w:rsidR="00E22056">
        <w:fldChar w:fldCharType="end"/>
      </w:r>
      <w:r w:rsidRPr="00382A07">
        <w:rPr>
          <w:sz w:val="24"/>
          <w:szCs w:val="24"/>
        </w:rPr>
        <w:t xml:space="preserve">, </w:t>
      </w:r>
      <w:r w:rsidR="00E22056">
        <w:fldChar w:fldCharType="begin"/>
      </w:r>
      <w:r w:rsidR="00E22056">
        <w:instrText xml:space="preserve"> REF _Ref440270663 \r \h  \* MERGEFORMAT </w:instrText>
      </w:r>
      <w:r w:rsidR="00E22056">
        <w:fldChar w:fldCharType="separate"/>
      </w:r>
      <w:r w:rsidR="00991C07" w:rsidRPr="00991C07">
        <w:rPr>
          <w:sz w:val="24"/>
          <w:szCs w:val="24"/>
        </w:rPr>
        <w:t>1.1.7</w:t>
      </w:r>
      <w:r w:rsidR="00E22056">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E22056">
        <w:fldChar w:fldCharType="begin"/>
      </w:r>
      <w:r w:rsidR="00E22056">
        <w:instrText xml:space="preserve"> REF _Ref440270637 \r \h  \* MERGEFORMAT </w:instrText>
      </w:r>
      <w:r w:rsidR="00E22056">
        <w:fldChar w:fldCharType="separate"/>
      </w:r>
      <w:r w:rsidR="00991C07" w:rsidRPr="00991C07">
        <w:rPr>
          <w:sz w:val="24"/>
          <w:szCs w:val="24"/>
        </w:rPr>
        <w:t>1.1.5</w:t>
      </w:r>
      <w:r w:rsidR="00E22056">
        <w:fldChar w:fldCharType="end"/>
      </w:r>
      <w:r w:rsidR="008D2928" w:rsidRPr="00382A07">
        <w:rPr>
          <w:sz w:val="24"/>
          <w:szCs w:val="24"/>
        </w:rPr>
        <w:t xml:space="preserve">, </w:t>
      </w:r>
      <w:r w:rsidR="00E22056">
        <w:fldChar w:fldCharType="begin"/>
      </w:r>
      <w:r w:rsidR="00E22056">
        <w:instrText xml:space="preserve"> REF _Ref440270651 \r \h  \* MERGEFORMAT </w:instrText>
      </w:r>
      <w:r w:rsidR="00E22056">
        <w:fldChar w:fldCharType="separate"/>
      </w:r>
      <w:r w:rsidR="00991C07" w:rsidRPr="00991C07">
        <w:rPr>
          <w:sz w:val="24"/>
          <w:szCs w:val="24"/>
        </w:rPr>
        <w:t>1.1.6</w:t>
      </w:r>
      <w:r w:rsidR="00E22056">
        <w:fldChar w:fldCharType="end"/>
      </w:r>
      <w:r w:rsidR="008D2928" w:rsidRPr="00382A07">
        <w:rPr>
          <w:sz w:val="24"/>
          <w:szCs w:val="24"/>
        </w:rPr>
        <w:t xml:space="preserve">, </w:t>
      </w:r>
      <w:r w:rsidR="00E22056">
        <w:fldChar w:fldCharType="begin"/>
      </w:r>
      <w:r w:rsidR="00E22056">
        <w:instrText xml:space="preserve"> REF _Ref440270663 \r \h  \* MERGEFORMAT </w:instrText>
      </w:r>
      <w:r w:rsidR="00E22056">
        <w:fldChar w:fldCharType="separate"/>
      </w:r>
      <w:r w:rsidR="00991C07" w:rsidRPr="00991C07">
        <w:rPr>
          <w:sz w:val="24"/>
          <w:szCs w:val="24"/>
        </w:rPr>
        <w:t>1.1.7</w:t>
      </w:r>
      <w:r w:rsidR="00E22056">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Toc439166307"/>
      <w:bookmarkStart w:id="22" w:name="_Toc439170655"/>
      <w:bookmarkStart w:id="23" w:name="_Toc439172757"/>
      <w:bookmarkStart w:id="24"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E22056">
        <w:fldChar w:fldCharType="begin"/>
      </w:r>
      <w:r w:rsidR="00E22056">
        <w:instrText xml:space="preserve"> REF _Ref440270637 \r \h  \* MERGEFORMAT </w:instrText>
      </w:r>
      <w:r w:rsidR="00E22056">
        <w:fldChar w:fldCharType="separate"/>
      </w:r>
      <w:r w:rsidR="00991C07" w:rsidRPr="00991C07">
        <w:rPr>
          <w:bCs w:val="0"/>
          <w:iCs/>
          <w:sz w:val="24"/>
          <w:szCs w:val="24"/>
        </w:rPr>
        <w:t>1.1.5</w:t>
      </w:r>
      <w:r w:rsidR="00E22056">
        <w:fldChar w:fldCharType="end"/>
      </w:r>
      <w:r w:rsidR="00DA1402" w:rsidRPr="00382A07">
        <w:rPr>
          <w:bCs w:val="0"/>
          <w:iCs/>
          <w:sz w:val="24"/>
          <w:szCs w:val="24"/>
        </w:rPr>
        <w:t xml:space="preserve"> и </w:t>
      </w:r>
      <w:r w:rsidR="00E22056">
        <w:fldChar w:fldCharType="begin"/>
      </w:r>
      <w:r w:rsidR="00E22056">
        <w:instrText xml:space="preserve"> REF _Ref440270663 \r \h  \* MERGEFORMAT </w:instrText>
      </w:r>
      <w:r w:rsidR="00E22056">
        <w:fldChar w:fldCharType="separate"/>
      </w:r>
      <w:r w:rsidR="00991C07" w:rsidRPr="00991C07">
        <w:rPr>
          <w:sz w:val="24"/>
          <w:szCs w:val="24"/>
        </w:rPr>
        <w:t>1.1.7</w:t>
      </w:r>
      <w:r w:rsidR="00E22056">
        <w:fldChar w:fldCharType="end"/>
      </w:r>
      <w:r w:rsidRPr="00382A07">
        <w:rPr>
          <w:sz w:val="24"/>
          <w:szCs w:val="24"/>
        </w:rPr>
        <w:t>.</w:t>
      </w:r>
      <w:bookmarkEnd w:id="21"/>
      <w:bookmarkEnd w:id="22"/>
      <w:bookmarkEnd w:id="23"/>
      <w:bookmarkEnd w:id="24"/>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5" w:name="_Ref55313246"/>
      <w:bookmarkStart w:id="26" w:name="_Ref56231140"/>
      <w:bookmarkStart w:id="27" w:name="_Ref56231144"/>
      <w:bookmarkStart w:id="28" w:name="_Toc472411760"/>
      <w:r w:rsidRPr="00382A07">
        <w:t>Правовой статус документов</w:t>
      </w:r>
      <w:bookmarkEnd w:id="25"/>
      <w:bookmarkEnd w:id="26"/>
      <w:bookmarkEnd w:id="27"/>
      <w:bookmarkEnd w:id="28"/>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E22056">
        <w:fldChar w:fldCharType="begin"/>
      </w:r>
      <w:r w:rsidR="00E22056">
        <w:instrText xml:space="preserve"> REF _Ref305973033 \r \h  \* MERGEFORMAT </w:instrText>
      </w:r>
      <w:r w:rsidR="00E22056">
        <w:fldChar w:fldCharType="separate"/>
      </w:r>
      <w:r w:rsidR="00991C07" w:rsidRPr="00991C07">
        <w:rPr>
          <w:sz w:val="24"/>
          <w:szCs w:val="24"/>
        </w:rPr>
        <w:t>3.2</w:t>
      </w:r>
      <w:r w:rsidR="00E22056">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29" w:name="_Ref294695546"/>
      <w:bookmarkStart w:id="30"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29"/>
      <w:bookmarkEnd w:id="30"/>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w:t>
      </w:r>
      <w:r w:rsidR="00717F60" w:rsidRPr="00382A07">
        <w:rPr>
          <w:sz w:val="24"/>
          <w:szCs w:val="24"/>
        </w:rPr>
        <w:lastRenderedPageBreak/>
        <w:t xml:space="preserve">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1" w:name="__RefHeading__397_1298132286"/>
      <w:bookmarkStart w:id="32" w:name="_Toc472411761"/>
      <w:bookmarkEnd w:id="31"/>
      <w:r w:rsidRPr="00382A07">
        <w:t>Особые положения в связи с проведением Запроса предложений на ЭТП</w:t>
      </w:r>
      <w:bookmarkEnd w:id="32"/>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E22056">
        <w:fldChar w:fldCharType="begin"/>
      </w:r>
      <w:r w:rsidR="00E22056">
        <w:instrText xml:space="preserve"> REF _Ref191386109 \n \h  \* MERGEFORMAT </w:instrText>
      </w:r>
      <w:r w:rsidR="00E22056">
        <w:fldChar w:fldCharType="separate"/>
      </w:r>
      <w:r w:rsidR="00991C07" w:rsidRPr="00991C07">
        <w:rPr>
          <w:sz w:val="24"/>
          <w:szCs w:val="24"/>
        </w:rPr>
        <w:t>3.3.2</w:t>
      </w:r>
      <w:r w:rsidR="00E22056">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E22056">
        <w:fldChar w:fldCharType="begin"/>
      </w:r>
      <w:r w:rsidR="00E22056">
        <w:instrText xml:space="preserve"> REF _Ref440272256 \r \h  \* MERGEFORMAT </w:instrText>
      </w:r>
      <w:r w:rsidR="00E22056">
        <w:fldChar w:fldCharType="separate"/>
      </w:r>
      <w:r w:rsidR="00991C07" w:rsidRPr="00991C07">
        <w:rPr>
          <w:sz w:val="24"/>
          <w:szCs w:val="24"/>
        </w:rPr>
        <w:t>5.12</w:t>
      </w:r>
      <w:r w:rsidR="00E22056">
        <w:fldChar w:fldCharType="end"/>
      </w:r>
      <w:r w:rsidR="006D2FCD" w:rsidRPr="00DB5A15">
        <w:rPr>
          <w:sz w:val="24"/>
          <w:szCs w:val="24"/>
        </w:rPr>
        <w:t xml:space="preserve">) и Расписки сдачи-приемки соглашения о неустойке (подраздел </w:t>
      </w:r>
      <w:r w:rsidR="00E22056">
        <w:fldChar w:fldCharType="begin"/>
      </w:r>
      <w:r w:rsidR="00E22056">
        <w:instrText xml:space="preserve"> REF _Ref467569419 \r \h  \* MERGEFORMAT </w:instrText>
      </w:r>
      <w:r w:rsidR="00E22056">
        <w:fldChar w:fldCharType="separate"/>
      </w:r>
      <w:r w:rsidR="00991C07" w:rsidRPr="00991C07">
        <w:rPr>
          <w:sz w:val="24"/>
          <w:szCs w:val="24"/>
        </w:rPr>
        <w:t>5.13</w:t>
      </w:r>
      <w:r w:rsidR="00E22056">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3" w:name="__RefNumPara__1267_443845793"/>
      <w:bookmarkStart w:id="34" w:name="_Toc472411762"/>
      <w:bookmarkEnd w:id="33"/>
      <w:r w:rsidRPr="00382A07">
        <w:t>Обжалование</w:t>
      </w:r>
      <w:bookmarkEnd w:id="34"/>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5" w:name="_Ref191386164"/>
      <w:bookmarkStart w:id="36"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5"/>
      <w:bookmarkEnd w:id="36"/>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306978606"/>
      <w:r w:rsidRPr="00382A07">
        <w:rPr>
          <w:sz w:val="24"/>
          <w:szCs w:val="24"/>
        </w:rPr>
        <w:t>Если претензионный порядок, указанный в п.</w:t>
      </w:r>
      <w:r w:rsidR="00E22056">
        <w:fldChar w:fldCharType="begin"/>
      </w:r>
      <w:r w:rsidR="00E22056">
        <w:instrText xml:space="preserve"> REF _Ref191386164 \r \h  \* MERGEFORMAT </w:instrText>
      </w:r>
      <w:r w:rsidR="00E22056">
        <w:fldChar w:fldCharType="separate"/>
      </w:r>
      <w:r w:rsidR="00991C07" w:rsidRPr="00991C07">
        <w:rPr>
          <w:sz w:val="24"/>
          <w:szCs w:val="24"/>
        </w:rPr>
        <w:t xml:space="preserve"> 1.4.1 </w:t>
      </w:r>
      <w:r w:rsidR="00E22056">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w:t>
      </w:r>
      <w:r w:rsidRPr="00382A07">
        <w:rPr>
          <w:sz w:val="24"/>
          <w:szCs w:val="24"/>
        </w:rPr>
        <w:lastRenderedPageBreak/>
        <w:t xml:space="preserve">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7"/>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E22056">
        <w:fldChar w:fldCharType="begin"/>
      </w:r>
      <w:r w:rsidR="00E22056">
        <w:instrText xml:space="preserve"> REF _Ref306978606 \r \h  \* MERGEFORMAT </w:instrText>
      </w:r>
      <w:r w:rsidR="00E22056">
        <w:fldChar w:fldCharType="separate"/>
      </w:r>
      <w:r w:rsidR="00991C07" w:rsidRPr="00991C07">
        <w:rPr>
          <w:sz w:val="24"/>
          <w:szCs w:val="24"/>
        </w:rPr>
        <w:t xml:space="preserve"> 1.4.2 </w:t>
      </w:r>
      <w:r w:rsidR="00E22056">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8" w:name="__RefHeading__401_1298132286"/>
      <w:bookmarkStart w:id="39" w:name="_Toc472411763"/>
      <w:bookmarkEnd w:id="38"/>
      <w:r w:rsidRPr="00382A07">
        <w:t>Прочие положения</w:t>
      </w:r>
      <w:bookmarkEnd w:id="39"/>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E22056">
        <w:fldChar w:fldCharType="begin"/>
      </w:r>
      <w:r w:rsidR="00E22056">
        <w:instrText xml:space="preserve"> REF _Ref306114966 \r \h  \* MERGEFORMAT </w:instrText>
      </w:r>
      <w:r w:rsidR="00E22056">
        <w:fldChar w:fldCharType="separate"/>
      </w:r>
      <w:r w:rsidR="00991C07" w:rsidRPr="00991C07">
        <w:rPr>
          <w:sz w:val="24"/>
          <w:szCs w:val="24"/>
        </w:rPr>
        <w:t>3.3.11</w:t>
      </w:r>
      <w:r w:rsidR="00E22056">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0" w:name="_Ref56251782"/>
      <w:bookmarkStart w:id="41" w:name="_Toc57314669"/>
      <w:bookmarkStart w:id="42" w:name="_Toc69728983"/>
      <w:bookmarkStart w:id="43" w:name="_Toc176765520"/>
      <w:bookmarkStart w:id="44" w:name="_Toc217368853"/>
      <w:bookmarkStart w:id="45" w:name="_Toc233601966"/>
      <w:bookmarkStart w:id="46" w:name="_Toc242006501"/>
      <w:bookmarkStart w:id="47" w:name="_Toc262667670"/>
      <w:bookmarkStart w:id="48" w:name="_Toc270337564"/>
      <w:bookmarkStart w:id="49" w:name="_Toc423423495"/>
      <w:bookmarkStart w:id="50" w:name="_Toc472411764"/>
      <w:bookmarkStart w:id="51" w:name="_Ref306144164"/>
      <w:r w:rsidRPr="00382A07">
        <w:t>Закупка продукции с разбиением заказа на лоты</w:t>
      </w:r>
      <w:bookmarkEnd w:id="40"/>
      <w:bookmarkEnd w:id="41"/>
      <w:bookmarkEnd w:id="42"/>
      <w:bookmarkEnd w:id="43"/>
      <w:bookmarkEnd w:id="44"/>
      <w:bookmarkEnd w:id="45"/>
      <w:bookmarkEnd w:id="46"/>
      <w:bookmarkEnd w:id="47"/>
      <w:bookmarkEnd w:id="48"/>
      <w:bookmarkEnd w:id="49"/>
      <w:bookmarkEnd w:id="50"/>
    </w:p>
    <w:p w:rsidR="002D4BC6" w:rsidRPr="00382A07" w:rsidRDefault="00D15381" w:rsidP="00E722B6">
      <w:pPr>
        <w:pStyle w:val="3"/>
        <w:ind w:left="0" w:firstLine="709"/>
        <w:jc w:val="both"/>
        <w:rPr>
          <w:b w:val="0"/>
        </w:rPr>
      </w:pPr>
      <w:bookmarkStart w:id="52" w:name="_Toc440357069"/>
      <w:bookmarkStart w:id="53" w:name="_Toc440359624"/>
      <w:bookmarkStart w:id="54" w:name="_Toc440632087"/>
      <w:bookmarkStart w:id="55" w:name="_Toc440875908"/>
      <w:bookmarkStart w:id="56" w:name="_Toc441130936"/>
      <w:bookmarkStart w:id="57" w:name="_Toc447269751"/>
      <w:bookmarkStart w:id="58" w:name="_Toc464120573"/>
      <w:bookmarkStart w:id="59" w:name="_Toc466970493"/>
      <w:bookmarkStart w:id="60" w:name="_Toc468462406"/>
      <w:bookmarkStart w:id="61" w:name="_Toc469481991"/>
      <w:bookmarkStart w:id="62"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E22056">
        <w:fldChar w:fldCharType="begin"/>
      </w:r>
      <w:r w:rsidR="00E22056">
        <w:instrText xml:space="preserve"> REF _Ref440275279 \r \h  \* MERGEFORMAT </w:instrText>
      </w:r>
      <w:r w:rsidR="00E22056">
        <w:fldChar w:fldCharType="separate"/>
      </w:r>
      <w:r w:rsidR="00991C07" w:rsidRPr="00991C07">
        <w:rPr>
          <w:b w:val="0"/>
        </w:rPr>
        <w:t>1.1.4</w:t>
      </w:r>
      <w:r w:rsidR="00E22056">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2"/>
      <w:bookmarkEnd w:id="53"/>
      <w:bookmarkEnd w:id="54"/>
      <w:bookmarkEnd w:id="55"/>
      <w:bookmarkEnd w:id="56"/>
      <w:bookmarkEnd w:id="57"/>
      <w:bookmarkEnd w:id="58"/>
      <w:bookmarkEnd w:id="59"/>
      <w:bookmarkEnd w:id="60"/>
      <w:bookmarkEnd w:id="61"/>
      <w:bookmarkEnd w:id="62"/>
      <w:r w:rsidR="002D4BC6" w:rsidRPr="00382A07">
        <w:rPr>
          <w:b w:val="0"/>
        </w:rPr>
        <w:t xml:space="preserve"> </w:t>
      </w:r>
    </w:p>
    <w:p w:rsidR="002D4BC6" w:rsidRPr="00382A07" w:rsidRDefault="002D4BC6" w:rsidP="00E722B6">
      <w:pPr>
        <w:pStyle w:val="3"/>
        <w:ind w:left="0" w:firstLine="709"/>
        <w:jc w:val="both"/>
        <w:rPr>
          <w:b w:val="0"/>
        </w:rPr>
      </w:pPr>
      <w:bookmarkStart w:id="63" w:name="_Toc440357070"/>
      <w:bookmarkStart w:id="64" w:name="_Toc440359625"/>
      <w:bookmarkStart w:id="65" w:name="_Toc440632088"/>
      <w:bookmarkStart w:id="66" w:name="_Toc440875909"/>
      <w:bookmarkStart w:id="67" w:name="_Toc441130937"/>
      <w:bookmarkStart w:id="68" w:name="_Toc447269752"/>
      <w:bookmarkStart w:id="69" w:name="_Toc464120574"/>
      <w:bookmarkStart w:id="70" w:name="_Toc466970494"/>
      <w:bookmarkStart w:id="71" w:name="_Toc468462407"/>
      <w:bookmarkStart w:id="72" w:name="_Toc469481992"/>
      <w:bookmarkStart w:id="73" w:name="_Toc472411766"/>
      <w:r w:rsidRPr="00382A07">
        <w:rPr>
          <w:b w:val="0"/>
          <w:szCs w:val="24"/>
        </w:rPr>
        <w:t xml:space="preserve">В случае подачи Заявки на несколько лотов в дополнение к требованиям подраздела </w:t>
      </w:r>
      <w:r w:rsidR="00E22056">
        <w:fldChar w:fldCharType="begin"/>
      </w:r>
      <w:r w:rsidR="00E22056">
        <w:instrText xml:space="preserve"> REF _Ref305973147 \r \h  \* MERGEFORMAT </w:instrText>
      </w:r>
      <w:r w:rsidR="00E22056">
        <w:fldChar w:fldCharType="separate"/>
      </w:r>
      <w:r w:rsidR="00991C07" w:rsidRPr="00991C07">
        <w:rPr>
          <w:b w:val="0"/>
          <w:szCs w:val="24"/>
        </w:rPr>
        <w:t>3.3</w:t>
      </w:r>
      <w:r w:rsidR="00E22056">
        <w:fldChar w:fldCharType="end"/>
      </w:r>
      <w:r w:rsidRPr="00382A07">
        <w:rPr>
          <w:b w:val="0"/>
          <w:szCs w:val="24"/>
        </w:rPr>
        <w:t xml:space="preserve"> должны быть соблюдены следующие требования:</w:t>
      </w:r>
      <w:bookmarkEnd w:id="63"/>
      <w:bookmarkEnd w:id="64"/>
      <w:bookmarkEnd w:id="65"/>
      <w:bookmarkEnd w:id="66"/>
      <w:bookmarkEnd w:id="67"/>
      <w:bookmarkEnd w:id="68"/>
      <w:bookmarkEnd w:id="69"/>
      <w:bookmarkEnd w:id="70"/>
      <w:bookmarkEnd w:id="71"/>
      <w:bookmarkEnd w:id="72"/>
      <w:bookmarkEnd w:id="73"/>
    </w:p>
    <w:p w:rsidR="002D4BC6" w:rsidRPr="00382A07" w:rsidRDefault="002D4BC6" w:rsidP="00E722B6">
      <w:pPr>
        <w:pStyle w:val="3"/>
        <w:numPr>
          <w:ilvl w:val="3"/>
          <w:numId w:val="1"/>
        </w:numPr>
        <w:ind w:left="709" w:firstLine="0"/>
        <w:jc w:val="both"/>
        <w:rPr>
          <w:b w:val="0"/>
          <w:szCs w:val="24"/>
        </w:rPr>
      </w:pPr>
      <w:bookmarkStart w:id="74" w:name="_Toc440357071"/>
      <w:bookmarkStart w:id="75" w:name="_Toc440359626"/>
      <w:bookmarkStart w:id="76" w:name="_Toc440632089"/>
      <w:bookmarkStart w:id="77" w:name="_Toc440875910"/>
      <w:bookmarkStart w:id="78" w:name="_Toc441130938"/>
      <w:bookmarkStart w:id="79" w:name="_Toc447269753"/>
      <w:bookmarkStart w:id="80" w:name="_Toc464120575"/>
      <w:bookmarkStart w:id="81" w:name="_Toc466970495"/>
      <w:bookmarkStart w:id="82" w:name="_Toc468462408"/>
      <w:bookmarkStart w:id="83" w:name="_Toc469481993"/>
      <w:bookmarkStart w:id="84" w:name="_Toc472411767"/>
      <w:r w:rsidRPr="00382A07">
        <w:rPr>
          <w:b w:val="0"/>
          <w:szCs w:val="24"/>
        </w:rPr>
        <w:t xml:space="preserve">Письмо о подаче оферты (подраздел </w:t>
      </w:r>
      <w:r w:rsidR="00E22056">
        <w:fldChar w:fldCharType="begin"/>
      </w:r>
      <w:r w:rsidR="00E22056">
        <w:instrText xml:space="preserve"> REF _Ref55336310 \r \h  \* MERGEFORMAT </w:instrText>
      </w:r>
      <w:r w:rsidR="00E22056">
        <w:fldChar w:fldCharType="separate"/>
      </w:r>
      <w:r w:rsidR="00991C07" w:rsidRPr="00991C07">
        <w:rPr>
          <w:b w:val="0"/>
          <w:szCs w:val="24"/>
        </w:rPr>
        <w:t>5.1</w:t>
      </w:r>
      <w:r w:rsidR="00E22056">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4"/>
      <w:bookmarkEnd w:id="75"/>
      <w:bookmarkEnd w:id="76"/>
      <w:bookmarkEnd w:id="77"/>
      <w:bookmarkEnd w:id="78"/>
      <w:bookmarkEnd w:id="79"/>
      <w:bookmarkEnd w:id="80"/>
      <w:bookmarkEnd w:id="81"/>
      <w:bookmarkEnd w:id="82"/>
      <w:bookmarkEnd w:id="83"/>
      <w:bookmarkEnd w:id="84"/>
    </w:p>
    <w:p w:rsidR="002D4BC6" w:rsidRPr="00382A07" w:rsidRDefault="002D4BC6" w:rsidP="00E722B6">
      <w:pPr>
        <w:pStyle w:val="3"/>
        <w:numPr>
          <w:ilvl w:val="3"/>
          <w:numId w:val="1"/>
        </w:numPr>
        <w:ind w:left="709" w:firstLine="0"/>
        <w:jc w:val="both"/>
        <w:rPr>
          <w:b w:val="0"/>
          <w:szCs w:val="24"/>
        </w:rPr>
      </w:pPr>
      <w:bookmarkStart w:id="85" w:name="_Toc440357072"/>
      <w:bookmarkStart w:id="86" w:name="_Toc440359627"/>
      <w:bookmarkStart w:id="87" w:name="_Toc440632090"/>
      <w:bookmarkStart w:id="88" w:name="_Toc440875911"/>
      <w:bookmarkStart w:id="89" w:name="_Toc441130939"/>
      <w:bookmarkStart w:id="90" w:name="_Toc447269754"/>
      <w:bookmarkStart w:id="91" w:name="_Toc464120576"/>
      <w:bookmarkStart w:id="92" w:name="_Toc466970496"/>
      <w:bookmarkStart w:id="93" w:name="_Toc468462409"/>
      <w:bookmarkStart w:id="94" w:name="_Toc469481994"/>
      <w:bookmarkStart w:id="95"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E22056">
        <w:fldChar w:fldCharType="begin"/>
      </w:r>
      <w:r w:rsidR="00E22056">
        <w:instrText xml:space="preserve"> REF _Ref440284918 \r \h  \* MERGEFORMAT </w:instrText>
      </w:r>
      <w:r w:rsidR="00E22056">
        <w:fldChar w:fldCharType="separate"/>
      </w:r>
      <w:r w:rsidR="00991C07" w:rsidRPr="00991C07">
        <w:rPr>
          <w:b w:val="0"/>
          <w:szCs w:val="24"/>
        </w:rPr>
        <w:t>5.2</w:t>
      </w:r>
      <w:r w:rsidR="00E22056">
        <w:fldChar w:fldCharType="end"/>
      </w:r>
      <w:r w:rsidRPr="00382A07">
        <w:rPr>
          <w:b w:val="0"/>
          <w:szCs w:val="24"/>
        </w:rPr>
        <w:t xml:space="preserve">), Техническое предложение (подраздел </w:t>
      </w:r>
      <w:r w:rsidR="00E22056">
        <w:fldChar w:fldCharType="begin"/>
      </w:r>
      <w:r w:rsidR="00E22056">
        <w:instrText xml:space="preserve"> REF _Ref86826666 \r \h  \* MERGEFORMAT </w:instrText>
      </w:r>
      <w:r w:rsidR="00E22056">
        <w:fldChar w:fldCharType="separate"/>
      </w:r>
      <w:r w:rsidR="00991C07" w:rsidRPr="00991C07">
        <w:rPr>
          <w:b w:val="0"/>
          <w:szCs w:val="24"/>
        </w:rPr>
        <w:t>5.3</w:t>
      </w:r>
      <w:r w:rsidR="00E22056">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E22056">
        <w:fldChar w:fldCharType="begin"/>
      </w:r>
      <w:r w:rsidR="00E22056">
        <w:instrText xml:space="preserve"> REF _Ref440284947 \r \h  \* MERGEFORMAT </w:instrText>
      </w:r>
      <w:r w:rsidR="00E22056">
        <w:fldChar w:fldCharType="separate"/>
      </w:r>
      <w:r w:rsidR="00991C07" w:rsidRPr="00991C07">
        <w:rPr>
          <w:b w:val="0"/>
          <w:szCs w:val="24"/>
        </w:rPr>
        <w:t>5.4</w:t>
      </w:r>
      <w:r w:rsidR="00E22056">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E22056">
        <w:fldChar w:fldCharType="begin"/>
      </w:r>
      <w:r w:rsidR="00E22056">
        <w:instrText xml:space="preserve"> REF _Ref93264992 \r \h  \* MERGEFORMAT </w:instrText>
      </w:r>
      <w:r w:rsidR="00E22056">
        <w:fldChar w:fldCharType="separate"/>
      </w:r>
      <w:r w:rsidR="00991C07" w:rsidRPr="00991C07">
        <w:rPr>
          <w:b w:val="0"/>
          <w:szCs w:val="24"/>
        </w:rPr>
        <w:t>5.5</w:t>
      </w:r>
      <w:r w:rsidR="00E22056">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5"/>
      <w:bookmarkEnd w:id="86"/>
      <w:bookmarkEnd w:id="87"/>
      <w:bookmarkEnd w:id="88"/>
      <w:bookmarkEnd w:id="89"/>
      <w:bookmarkEnd w:id="90"/>
      <w:bookmarkEnd w:id="91"/>
      <w:bookmarkEnd w:id="92"/>
      <w:bookmarkEnd w:id="93"/>
      <w:bookmarkEnd w:id="94"/>
      <w:bookmarkEnd w:id="95"/>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6" w:name="_Toc440357073"/>
      <w:bookmarkStart w:id="97" w:name="_Toc440359628"/>
      <w:bookmarkStart w:id="98" w:name="_Toc440632091"/>
      <w:bookmarkStart w:id="99" w:name="_Toc440875912"/>
      <w:bookmarkStart w:id="100" w:name="_Toc441130940"/>
      <w:bookmarkStart w:id="101" w:name="_Toc447269755"/>
      <w:bookmarkStart w:id="102" w:name="_Toc464120577"/>
      <w:bookmarkStart w:id="103" w:name="_Toc466970497"/>
      <w:bookmarkStart w:id="104" w:name="_Toc468462410"/>
      <w:bookmarkStart w:id="105" w:name="_Toc469481995"/>
      <w:bookmarkStart w:id="106" w:name="_Toc472411769"/>
      <w:r w:rsidRPr="00382A07">
        <w:rPr>
          <w:b w:val="0"/>
          <w:szCs w:val="24"/>
        </w:rPr>
        <w:t xml:space="preserve">Обеспечение исполнения обязательств Участника в соответствии с подразделом </w:t>
      </w:r>
      <w:r w:rsidR="00E22056">
        <w:fldChar w:fldCharType="begin"/>
      </w:r>
      <w:r w:rsidR="00E22056">
        <w:instrText xml:space="preserve"> REF _Ref440285128 \r \h  \* MERGEFORMAT </w:instrText>
      </w:r>
      <w:r w:rsidR="00E22056">
        <w:fldChar w:fldCharType="separate"/>
      </w:r>
      <w:r w:rsidR="00991C07" w:rsidRPr="00991C07">
        <w:rPr>
          <w:b w:val="0"/>
          <w:szCs w:val="24"/>
        </w:rPr>
        <w:t>3.3.14</w:t>
      </w:r>
      <w:r w:rsidR="00E22056">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382A07">
        <w:rPr>
          <w:b w:val="0"/>
          <w:szCs w:val="24"/>
        </w:rPr>
        <w:lastRenderedPageBreak/>
        <w:t>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6"/>
      <w:bookmarkEnd w:id="97"/>
      <w:bookmarkEnd w:id="98"/>
      <w:bookmarkEnd w:id="99"/>
      <w:bookmarkEnd w:id="100"/>
      <w:bookmarkEnd w:id="101"/>
      <w:bookmarkEnd w:id="102"/>
      <w:bookmarkEnd w:id="103"/>
      <w:bookmarkEnd w:id="104"/>
      <w:bookmarkEnd w:id="105"/>
      <w:bookmarkEnd w:id="106"/>
    </w:p>
    <w:p w:rsidR="002D4BC6" w:rsidRPr="00382A07" w:rsidRDefault="002D4BC6" w:rsidP="00E722B6">
      <w:pPr>
        <w:pStyle w:val="3"/>
        <w:ind w:left="0" w:firstLine="709"/>
        <w:jc w:val="both"/>
        <w:rPr>
          <w:b w:val="0"/>
          <w:szCs w:val="24"/>
        </w:rPr>
      </w:pPr>
      <w:bookmarkStart w:id="107" w:name="_Toc440357074"/>
      <w:bookmarkStart w:id="108" w:name="_Toc440359629"/>
      <w:bookmarkStart w:id="109" w:name="_Toc440632092"/>
      <w:bookmarkStart w:id="110" w:name="_Toc440875913"/>
      <w:bookmarkStart w:id="111" w:name="_Toc441130941"/>
      <w:bookmarkStart w:id="112" w:name="_Toc447269756"/>
      <w:bookmarkStart w:id="113" w:name="_Toc464120578"/>
      <w:bookmarkStart w:id="114" w:name="_Toc466970498"/>
      <w:bookmarkStart w:id="115" w:name="_Toc468462411"/>
      <w:bookmarkStart w:id="116" w:name="_Toc469481996"/>
      <w:bookmarkStart w:id="117" w:name="_Toc472411770"/>
      <w:r w:rsidRPr="00382A07">
        <w:rPr>
          <w:b w:val="0"/>
          <w:szCs w:val="24"/>
        </w:rPr>
        <w:t>Оценка заявок (подраздел</w:t>
      </w:r>
      <w:r w:rsidR="00B80887">
        <w:t xml:space="preserve"> </w:t>
      </w:r>
      <w:r w:rsidR="00E22056">
        <w:fldChar w:fldCharType="begin"/>
      </w:r>
      <w:r w:rsidR="00E22056">
        <w:instrText xml:space="preserve"> REF _Ref468199992 \r \h  \* MERGEFORMAT </w:instrText>
      </w:r>
      <w:r w:rsidR="00E22056">
        <w:fldChar w:fldCharType="separate"/>
      </w:r>
      <w:r w:rsidR="00991C07" w:rsidRPr="00991C07">
        <w:rPr>
          <w:b w:val="0"/>
        </w:rPr>
        <w:t>3.6</w:t>
      </w:r>
      <w:r w:rsidR="00E22056">
        <w:fldChar w:fldCharType="end"/>
      </w:r>
      <w:r w:rsidRPr="00382A07">
        <w:rPr>
          <w:b w:val="0"/>
          <w:szCs w:val="24"/>
        </w:rPr>
        <w:t xml:space="preserve">) и подведение итогов запроса предложений (подраздел </w:t>
      </w:r>
      <w:r w:rsidR="00A65BA5">
        <w:fldChar w:fldCharType="begin"/>
      </w:r>
      <w:r w:rsidR="00991C07">
        <w:rPr>
          <w:b w:val="0"/>
          <w:szCs w:val="24"/>
        </w:rPr>
        <w:instrText xml:space="preserve"> REF _Ref472412060 \r \h </w:instrText>
      </w:r>
      <w:r w:rsidR="00A65BA5">
        <w:fldChar w:fldCharType="separate"/>
      </w:r>
      <w:r w:rsidR="00991C07">
        <w:rPr>
          <w:b w:val="0"/>
          <w:szCs w:val="24"/>
        </w:rPr>
        <w:t>3.9</w:t>
      </w:r>
      <w:r w:rsidR="00A65BA5">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7"/>
      <w:bookmarkEnd w:id="108"/>
      <w:bookmarkEnd w:id="109"/>
      <w:bookmarkEnd w:id="110"/>
      <w:bookmarkEnd w:id="111"/>
      <w:bookmarkEnd w:id="112"/>
      <w:bookmarkEnd w:id="113"/>
      <w:bookmarkEnd w:id="114"/>
      <w:bookmarkEnd w:id="115"/>
      <w:bookmarkEnd w:id="116"/>
      <w:bookmarkEnd w:id="117"/>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8" w:name="_Проект_договора"/>
      <w:bookmarkStart w:id="119" w:name="_Ref305973574"/>
      <w:bookmarkStart w:id="120" w:name="_Ref440272931"/>
      <w:bookmarkStart w:id="121" w:name="_Ref440274025"/>
      <w:bookmarkStart w:id="122" w:name="_Ref440292752"/>
      <w:bookmarkStart w:id="123" w:name="_Toc472411771"/>
      <w:bookmarkEnd w:id="51"/>
      <w:bookmarkEnd w:id="118"/>
      <w:r w:rsidRPr="00382A07">
        <w:rPr>
          <w:szCs w:val="24"/>
        </w:rPr>
        <w:lastRenderedPageBreak/>
        <w:t xml:space="preserve">Проект </w:t>
      </w:r>
      <w:r w:rsidR="00123C70" w:rsidRPr="00382A07">
        <w:rPr>
          <w:szCs w:val="24"/>
        </w:rPr>
        <w:t>Договор</w:t>
      </w:r>
      <w:r w:rsidRPr="00382A07">
        <w:rPr>
          <w:szCs w:val="24"/>
        </w:rPr>
        <w:t>а</w:t>
      </w:r>
      <w:bookmarkEnd w:id="119"/>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0"/>
      <w:bookmarkEnd w:id="121"/>
      <w:bookmarkEnd w:id="122"/>
      <w:bookmarkEnd w:id="123"/>
    </w:p>
    <w:p w:rsidR="00953802" w:rsidRPr="00382A07" w:rsidRDefault="00216641" w:rsidP="00953802">
      <w:pPr>
        <w:pStyle w:val="2"/>
        <w:tabs>
          <w:tab w:val="clear" w:pos="1700"/>
          <w:tab w:val="left" w:pos="567"/>
        </w:tabs>
        <w:spacing w:line="264" w:lineRule="auto"/>
      </w:pPr>
      <w:bookmarkStart w:id="124" w:name="_Toc472411772"/>
      <w:r w:rsidRPr="00382A07">
        <w:t>Проект договора</w:t>
      </w:r>
      <w:bookmarkEnd w:id="124"/>
    </w:p>
    <w:p w:rsidR="00953802" w:rsidRPr="00382A07" w:rsidRDefault="00953802" w:rsidP="00953802">
      <w:pPr>
        <w:pStyle w:val="3"/>
        <w:ind w:left="0" w:firstLine="709"/>
        <w:jc w:val="both"/>
        <w:rPr>
          <w:b w:val="0"/>
        </w:rPr>
      </w:pPr>
      <w:bookmarkStart w:id="125" w:name="_Toc439238031"/>
      <w:bookmarkStart w:id="126" w:name="_Toc439238153"/>
      <w:bookmarkStart w:id="127" w:name="_Toc439252705"/>
      <w:bookmarkStart w:id="128" w:name="_Toc439323563"/>
      <w:bookmarkStart w:id="129" w:name="_Toc439323679"/>
      <w:bookmarkStart w:id="130" w:name="_Toc440357077"/>
      <w:bookmarkStart w:id="131" w:name="_Toc440359632"/>
      <w:bookmarkStart w:id="132" w:name="_Toc440632095"/>
      <w:bookmarkStart w:id="133" w:name="_Toc440875916"/>
      <w:bookmarkStart w:id="134" w:name="_Toc441130944"/>
      <w:bookmarkStart w:id="135" w:name="_Toc447269759"/>
      <w:bookmarkStart w:id="136" w:name="_Toc464120581"/>
      <w:bookmarkStart w:id="137" w:name="_Toc466970501"/>
      <w:bookmarkStart w:id="138" w:name="_Toc468462414"/>
      <w:bookmarkStart w:id="139" w:name="_Toc469481999"/>
      <w:bookmarkStart w:id="140"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rsidR="00953802" w:rsidRPr="00382A07" w:rsidRDefault="0094713A" w:rsidP="0094713A">
      <w:pPr>
        <w:pStyle w:val="3"/>
        <w:ind w:left="0" w:firstLine="709"/>
        <w:jc w:val="both"/>
        <w:rPr>
          <w:b w:val="0"/>
        </w:rPr>
      </w:pPr>
      <w:bookmarkStart w:id="141" w:name="_Toc439238032"/>
      <w:bookmarkStart w:id="142" w:name="_Toc439238154"/>
      <w:bookmarkStart w:id="143" w:name="_Toc439252706"/>
      <w:bookmarkStart w:id="144" w:name="_Toc439323564"/>
      <w:bookmarkStart w:id="145" w:name="_Toc439323680"/>
      <w:bookmarkStart w:id="146" w:name="_Toc440357078"/>
      <w:bookmarkStart w:id="147" w:name="_Toc440359633"/>
      <w:bookmarkStart w:id="148" w:name="_Toc440632096"/>
      <w:bookmarkStart w:id="149" w:name="_Toc440875917"/>
      <w:bookmarkStart w:id="150" w:name="_Toc441130945"/>
      <w:bookmarkStart w:id="151" w:name="_Toc447269760"/>
      <w:bookmarkStart w:id="152" w:name="_Toc464120582"/>
      <w:bookmarkStart w:id="153" w:name="_Toc466970502"/>
      <w:bookmarkStart w:id="154" w:name="_Toc468462415"/>
      <w:bookmarkStart w:id="155" w:name="_Toc469482000"/>
      <w:bookmarkStart w:id="156"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E22056">
        <w:fldChar w:fldCharType="begin"/>
      </w:r>
      <w:r w:rsidR="00E22056">
        <w:instrText xml:space="preserve"> REF _Ref93264992 \r \h  \* MERGEFORMAT </w:instrText>
      </w:r>
      <w:r w:rsidR="00E22056">
        <w:fldChar w:fldCharType="separate"/>
      </w:r>
      <w:r w:rsidR="00991C07" w:rsidRPr="00991C07">
        <w:rPr>
          <w:b w:val="0"/>
        </w:rPr>
        <w:t>5.5</w:t>
      </w:r>
      <w:r w:rsidR="00E22056">
        <w:fldChar w:fldCharType="end"/>
      </w:r>
      <w:r w:rsidRPr="00382A07">
        <w:rPr>
          <w:b w:val="0"/>
        </w:rPr>
        <w:t>) и приложить его к своей Заявке.</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4713A" w:rsidRPr="00382A07" w:rsidRDefault="0094713A" w:rsidP="0094713A">
      <w:pPr>
        <w:pStyle w:val="3"/>
        <w:ind w:left="0" w:firstLine="709"/>
        <w:jc w:val="both"/>
        <w:rPr>
          <w:b w:val="0"/>
        </w:rPr>
      </w:pPr>
      <w:bookmarkStart w:id="157" w:name="_Toc439238033"/>
      <w:bookmarkStart w:id="158" w:name="_Toc439238155"/>
      <w:bookmarkStart w:id="159" w:name="_Toc439252707"/>
      <w:bookmarkStart w:id="160" w:name="_Toc439323565"/>
      <w:bookmarkStart w:id="161" w:name="_Toc439323681"/>
      <w:bookmarkStart w:id="162" w:name="_Toc440357079"/>
      <w:bookmarkStart w:id="163" w:name="_Toc440359634"/>
      <w:bookmarkStart w:id="164" w:name="_Toc440632097"/>
      <w:bookmarkStart w:id="165" w:name="_Toc440875918"/>
      <w:bookmarkStart w:id="166" w:name="_Toc441130946"/>
      <w:bookmarkStart w:id="167" w:name="_Toc447269761"/>
      <w:bookmarkStart w:id="168" w:name="_Toc464120583"/>
      <w:bookmarkStart w:id="169" w:name="_Toc466970503"/>
      <w:bookmarkStart w:id="170" w:name="_Toc468462416"/>
      <w:bookmarkStart w:id="171" w:name="_Toc469482001"/>
      <w:bookmarkStart w:id="172" w:name="_Toc472411775"/>
      <w:r w:rsidRPr="00382A07">
        <w:rPr>
          <w:b w:val="0"/>
        </w:rPr>
        <w:t>Настоящий проект Договора не является окончательным, редакция Договора может быть изменена Заказчиком.</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rsidR="00953802" w:rsidRPr="00382A07" w:rsidRDefault="00953802" w:rsidP="00953802">
      <w:pPr>
        <w:pStyle w:val="2"/>
        <w:tabs>
          <w:tab w:val="clear" w:pos="1700"/>
          <w:tab w:val="left" w:pos="567"/>
        </w:tabs>
        <w:spacing w:line="264" w:lineRule="auto"/>
      </w:pPr>
      <w:bookmarkStart w:id="173" w:name="_Toc468462417"/>
      <w:bookmarkStart w:id="174" w:name="_Toc472411776"/>
      <w:r w:rsidRPr="00382A07">
        <w:rPr>
          <w:bCs w:val="0"/>
        </w:rPr>
        <w:t>Антикоррупционная оговорка, включаемая в проект договора</w:t>
      </w:r>
      <w:bookmarkEnd w:id="173"/>
      <w:bookmarkEnd w:id="174"/>
    </w:p>
    <w:p w:rsidR="00953802" w:rsidRPr="00382A07" w:rsidRDefault="0094713A" w:rsidP="0094713A">
      <w:pPr>
        <w:pStyle w:val="3"/>
        <w:ind w:left="0" w:firstLine="709"/>
        <w:jc w:val="both"/>
        <w:rPr>
          <w:b w:val="0"/>
        </w:rPr>
      </w:pPr>
      <w:bookmarkStart w:id="175" w:name="_Toc439238157"/>
      <w:bookmarkStart w:id="176" w:name="_Toc439252709"/>
      <w:bookmarkStart w:id="177" w:name="_Toc439323567"/>
      <w:bookmarkStart w:id="178" w:name="_Toc439323683"/>
      <w:bookmarkStart w:id="179" w:name="_Toc440357081"/>
      <w:bookmarkStart w:id="180" w:name="_Toc440359636"/>
      <w:bookmarkStart w:id="181" w:name="_Toc440632099"/>
      <w:bookmarkStart w:id="182" w:name="_Toc440875920"/>
      <w:bookmarkStart w:id="183" w:name="_Toc441130948"/>
      <w:bookmarkStart w:id="184" w:name="_Toc447269763"/>
      <w:bookmarkStart w:id="185" w:name="_Toc464120585"/>
      <w:bookmarkStart w:id="186" w:name="_Toc466970505"/>
      <w:bookmarkStart w:id="187" w:name="_Toc468462418"/>
      <w:bookmarkStart w:id="188" w:name="_Toc469482003"/>
      <w:bookmarkStart w:id="189"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22056">
        <w:fldChar w:fldCharType="begin"/>
      </w:r>
      <w:r w:rsidR="00E22056">
        <w:instrText xml:space="preserve"> REF _Ref440270867 \r \h  \* MERGEFORMAT </w:instrText>
      </w:r>
      <w:r w:rsidR="00E22056">
        <w:fldChar w:fldCharType="separate"/>
      </w:r>
      <w:r w:rsidR="00991C07" w:rsidRPr="00991C07">
        <w:rPr>
          <w:b w:val="0"/>
        </w:rPr>
        <w:t>2.2.3</w:t>
      </w:r>
      <w:r w:rsidR="00E22056">
        <w:fldChar w:fldCharType="end"/>
      </w:r>
      <w:r w:rsidRPr="00382A07">
        <w:rPr>
          <w:b w:val="0"/>
        </w:rPr>
        <w:t>).</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p>
    <w:p w:rsidR="0094713A" w:rsidRPr="00382A07" w:rsidRDefault="0094713A" w:rsidP="0094713A">
      <w:pPr>
        <w:pStyle w:val="3"/>
        <w:ind w:left="0" w:firstLine="709"/>
        <w:jc w:val="both"/>
        <w:rPr>
          <w:b w:val="0"/>
        </w:rPr>
      </w:pPr>
      <w:bookmarkStart w:id="190" w:name="_Toc439238158"/>
      <w:bookmarkStart w:id="191" w:name="_Toc439252710"/>
      <w:bookmarkStart w:id="192" w:name="_Toc439323568"/>
      <w:bookmarkStart w:id="193" w:name="_Toc439323684"/>
      <w:bookmarkStart w:id="194" w:name="_Toc440357082"/>
      <w:bookmarkStart w:id="195" w:name="_Toc440359637"/>
      <w:bookmarkStart w:id="196" w:name="_Toc440632100"/>
      <w:bookmarkStart w:id="197" w:name="_Toc440875921"/>
      <w:bookmarkStart w:id="198" w:name="_Toc441130949"/>
      <w:bookmarkStart w:id="199" w:name="_Toc447269764"/>
      <w:bookmarkStart w:id="200" w:name="_Toc464120586"/>
      <w:bookmarkStart w:id="201" w:name="_Toc466970506"/>
      <w:bookmarkStart w:id="202" w:name="_Toc468462419"/>
      <w:bookmarkStart w:id="203" w:name="_Toc469482004"/>
      <w:bookmarkStart w:id="204"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p w:rsidR="0094713A" w:rsidRPr="00382A07" w:rsidRDefault="0094713A" w:rsidP="0094713A">
      <w:pPr>
        <w:pStyle w:val="3"/>
        <w:ind w:left="0" w:firstLine="709"/>
        <w:jc w:val="both"/>
        <w:rPr>
          <w:b w:val="0"/>
        </w:rPr>
      </w:pPr>
      <w:bookmarkStart w:id="205" w:name="_Toc439238159"/>
      <w:bookmarkStart w:id="206" w:name="_Toc439252711"/>
      <w:bookmarkStart w:id="207" w:name="_Toc439323569"/>
      <w:bookmarkStart w:id="208" w:name="_Toc439323685"/>
      <w:bookmarkStart w:id="209" w:name="_Ref440270867"/>
      <w:bookmarkStart w:id="210" w:name="_Toc440357083"/>
      <w:bookmarkStart w:id="211" w:name="_Toc440359638"/>
      <w:bookmarkStart w:id="212" w:name="_Toc440632101"/>
      <w:bookmarkStart w:id="213" w:name="_Toc440875922"/>
      <w:bookmarkStart w:id="214" w:name="_Toc441130950"/>
      <w:bookmarkStart w:id="215" w:name="_Toc447269765"/>
      <w:bookmarkStart w:id="216" w:name="_Toc464120587"/>
      <w:bookmarkStart w:id="217" w:name="_Toc466970507"/>
      <w:bookmarkStart w:id="218" w:name="_Toc468462420"/>
      <w:bookmarkStart w:id="219" w:name="_Toc469482005"/>
      <w:bookmarkStart w:id="220" w:name="_Toc472411779"/>
      <w:r w:rsidRPr="00382A07">
        <w:rPr>
          <w:b w:val="0"/>
        </w:rPr>
        <w:t>Текст Антикоррупционной оговорки:</w:t>
      </w:r>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1" w:name="_Ref303622434"/>
      <w:bookmarkStart w:id="222" w:name="_Ref303624273"/>
      <w:bookmarkStart w:id="223" w:name="_Ref303682476"/>
      <w:bookmarkStart w:id="224" w:name="_Ref303683017"/>
      <w:bookmarkEnd w:id="221"/>
      <w:bookmarkEnd w:id="222"/>
      <w:bookmarkEnd w:id="223"/>
      <w:bookmarkEnd w:id="224"/>
    </w:p>
    <w:p w:rsidR="00642D28" w:rsidRPr="00F31976" w:rsidRDefault="00642D28" w:rsidP="00642D28">
      <w:pPr>
        <w:pStyle w:val="2"/>
        <w:tabs>
          <w:tab w:val="clear" w:pos="1700"/>
          <w:tab w:val="left" w:pos="567"/>
        </w:tabs>
        <w:spacing w:line="264" w:lineRule="auto"/>
        <w:rPr>
          <w:bCs w:val="0"/>
        </w:rPr>
      </w:pPr>
      <w:bookmarkStart w:id="225" w:name="_Toc469470557"/>
      <w:bookmarkStart w:id="226" w:name="_Toc472411780"/>
      <w:r w:rsidRPr="00F31976">
        <w:rPr>
          <w:bCs w:val="0"/>
        </w:rPr>
        <w:lastRenderedPageBreak/>
        <w:t>Дополнительные условия, включаемые в проект договора</w:t>
      </w:r>
      <w:bookmarkEnd w:id="225"/>
      <w:bookmarkEnd w:id="226"/>
    </w:p>
    <w:p w:rsidR="00642D28" w:rsidRPr="00F31976" w:rsidRDefault="00642D28" w:rsidP="00642D28">
      <w:pPr>
        <w:pStyle w:val="3"/>
        <w:ind w:left="0" w:firstLine="709"/>
        <w:jc w:val="both"/>
        <w:rPr>
          <w:b w:val="0"/>
        </w:rPr>
      </w:pPr>
      <w:bookmarkStart w:id="227" w:name="_Toc469470558"/>
      <w:bookmarkStart w:id="228" w:name="_Toc469482007"/>
      <w:bookmarkStart w:id="229"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65BA5">
        <w:rPr>
          <w:b w:val="0"/>
        </w:rPr>
        <w:fldChar w:fldCharType="begin"/>
      </w:r>
      <w:r>
        <w:rPr>
          <w:b w:val="0"/>
        </w:rPr>
        <w:instrText xml:space="preserve"> REF _Ref469470272 \r \h </w:instrText>
      </w:r>
      <w:r w:rsidR="00A65BA5">
        <w:rPr>
          <w:b w:val="0"/>
        </w:rPr>
      </w:r>
      <w:r w:rsidR="00A65BA5">
        <w:rPr>
          <w:b w:val="0"/>
        </w:rPr>
        <w:fldChar w:fldCharType="separate"/>
      </w:r>
      <w:r w:rsidR="00991C07">
        <w:rPr>
          <w:b w:val="0"/>
        </w:rPr>
        <w:t>2.3.3</w:t>
      </w:r>
      <w:r w:rsidR="00A65BA5">
        <w:rPr>
          <w:b w:val="0"/>
        </w:rPr>
        <w:fldChar w:fldCharType="end"/>
      </w:r>
      <w:r w:rsidRPr="00F31976">
        <w:rPr>
          <w:b w:val="0"/>
        </w:rPr>
        <w:t>).</w:t>
      </w:r>
      <w:bookmarkEnd w:id="227"/>
      <w:bookmarkEnd w:id="228"/>
      <w:bookmarkEnd w:id="229"/>
    </w:p>
    <w:p w:rsidR="00642D28" w:rsidRPr="00F31976" w:rsidRDefault="00642D28" w:rsidP="00642D28">
      <w:pPr>
        <w:pStyle w:val="3"/>
        <w:ind w:left="0" w:firstLine="709"/>
        <w:jc w:val="both"/>
        <w:rPr>
          <w:b w:val="0"/>
          <w:szCs w:val="24"/>
        </w:rPr>
      </w:pPr>
      <w:bookmarkStart w:id="230" w:name="_Toc469470559"/>
      <w:bookmarkStart w:id="231" w:name="_Toc469482008"/>
      <w:bookmarkStart w:id="232"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0"/>
      <w:bookmarkEnd w:id="231"/>
      <w:bookmarkEnd w:id="232"/>
    </w:p>
    <w:p w:rsidR="00642D28" w:rsidRPr="00F31976" w:rsidRDefault="00642D28" w:rsidP="00642D28">
      <w:pPr>
        <w:pStyle w:val="3"/>
        <w:ind w:left="0" w:firstLine="709"/>
        <w:jc w:val="both"/>
        <w:rPr>
          <w:b w:val="0"/>
          <w:szCs w:val="24"/>
        </w:rPr>
      </w:pPr>
      <w:bookmarkStart w:id="233" w:name="_Ref469470272"/>
      <w:bookmarkStart w:id="234" w:name="_Toc469470560"/>
      <w:bookmarkStart w:id="235" w:name="_Toc469482009"/>
      <w:bookmarkStart w:id="236" w:name="_Toc472411783"/>
      <w:r w:rsidRPr="00F31976">
        <w:rPr>
          <w:b w:val="0"/>
        </w:rPr>
        <w:t>Дополнительные</w:t>
      </w:r>
      <w:r w:rsidRPr="00F31976">
        <w:rPr>
          <w:b w:val="0"/>
          <w:szCs w:val="24"/>
        </w:rPr>
        <w:t xml:space="preserve"> условия:</w:t>
      </w:r>
      <w:bookmarkEnd w:id="233"/>
      <w:bookmarkEnd w:id="234"/>
      <w:bookmarkEnd w:id="235"/>
      <w:bookmarkEnd w:id="236"/>
    </w:p>
    <w:p w:rsidR="00642D28" w:rsidRPr="00F31976" w:rsidRDefault="00642D28" w:rsidP="00642D28">
      <w:pPr>
        <w:pStyle w:val="3"/>
        <w:numPr>
          <w:ilvl w:val="0"/>
          <w:numId w:val="0"/>
        </w:numPr>
        <w:ind w:firstLine="709"/>
        <w:jc w:val="both"/>
        <w:rPr>
          <w:b w:val="0"/>
          <w:szCs w:val="24"/>
        </w:rPr>
      </w:pPr>
      <w:bookmarkStart w:id="237" w:name="_Toc469470561"/>
      <w:bookmarkStart w:id="238" w:name="_Toc469482010"/>
      <w:bookmarkStart w:id="239"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7"/>
      <w:bookmarkEnd w:id="238"/>
      <w:bookmarkEnd w:id="239"/>
    </w:p>
    <w:p w:rsidR="00642D28" w:rsidRPr="00F31976" w:rsidRDefault="00642D28" w:rsidP="00642D28">
      <w:pPr>
        <w:pStyle w:val="3"/>
        <w:numPr>
          <w:ilvl w:val="0"/>
          <w:numId w:val="0"/>
        </w:numPr>
        <w:ind w:firstLine="709"/>
        <w:jc w:val="both"/>
        <w:rPr>
          <w:b w:val="0"/>
          <w:szCs w:val="24"/>
        </w:rPr>
      </w:pPr>
      <w:bookmarkStart w:id="240" w:name="_Toc469470562"/>
      <w:bookmarkStart w:id="241" w:name="_Toc469482011"/>
      <w:bookmarkStart w:id="242"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0"/>
      <w:bookmarkEnd w:id="241"/>
      <w:bookmarkEnd w:id="242"/>
    </w:p>
    <w:p w:rsidR="00642D28" w:rsidRPr="00F31976" w:rsidRDefault="00642D28" w:rsidP="00642D28">
      <w:pPr>
        <w:pStyle w:val="3"/>
        <w:numPr>
          <w:ilvl w:val="0"/>
          <w:numId w:val="0"/>
        </w:numPr>
        <w:ind w:firstLine="709"/>
        <w:jc w:val="both"/>
        <w:rPr>
          <w:b w:val="0"/>
          <w:szCs w:val="24"/>
        </w:rPr>
      </w:pPr>
      <w:bookmarkStart w:id="243" w:name="_Toc469470563"/>
      <w:bookmarkStart w:id="244" w:name="_Toc469482012"/>
      <w:bookmarkStart w:id="245"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3"/>
      <w:bookmarkEnd w:id="244"/>
      <w:bookmarkEnd w:id="245"/>
    </w:p>
    <w:p w:rsidR="00642D28" w:rsidRPr="007E5B28" w:rsidRDefault="00642D28" w:rsidP="00642D28">
      <w:pPr>
        <w:pStyle w:val="3"/>
        <w:numPr>
          <w:ilvl w:val="0"/>
          <w:numId w:val="0"/>
        </w:numPr>
        <w:ind w:firstLine="709"/>
        <w:jc w:val="both"/>
        <w:rPr>
          <w:b w:val="0"/>
          <w:szCs w:val="24"/>
        </w:rPr>
      </w:pPr>
      <w:bookmarkStart w:id="246" w:name="_Toc469470564"/>
      <w:bookmarkStart w:id="247" w:name="_Toc469482013"/>
      <w:bookmarkStart w:id="248"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6"/>
      <w:bookmarkEnd w:id="247"/>
      <w:bookmarkEnd w:id="248"/>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49" w:name="_Ref303711222"/>
      <w:bookmarkStart w:id="250" w:name="_Ref311232052"/>
      <w:bookmarkStart w:id="251"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49"/>
      <w:r w:rsidR="00D51A0B" w:rsidRPr="00382A07">
        <w:rPr>
          <w:szCs w:val="24"/>
        </w:rPr>
        <w:t>Заявок</w:t>
      </w:r>
      <w:bookmarkEnd w:id="250"/>
      <w:bookmarkEnd w:id="251"/>
    </w:p>
    <w:p w:rsidR="00717F60" w:rsidRPr="00382A07" w:rsidRDefault="00717F60" w:rsidP="00E71A48">
      <w:pPr>
        <w:pStyle w:val="2"/>
        <w:tabs>
          <w:tab w:val="clear" w:pos="1700"/>
          <w:tab w:val="left" w:pos="567"/>
        </w:tabs>
        <w:spacing w:line="264" w:lineRule="auto"/>
      </w:pPr>
      <w:bookmarkStart w:id="252" w:name="_Toc472411789"/>
      <w:r w:rsidRPr="00382A07">
        <w:t xml:space="preserve">Общий порядок проведения </w:t>
      </w:r>
      <w:r w:rsidR="00440928" w:rsidRPr="00382A07">
        <w:t>З</w:t>
      </w:r>
      <w:r w:rsidRPr="00382A07">
        <w:t>апроса предложений</w:t>
      </w:r>
      <w:bookmarkEnd w:id="252"/>
    </w:p>
    <w:p w:rsidR="00717F60" w:rsidRPr="00382A07" w:rsidRDefault="00717F60" w:rsidP="00953802">
      <w:pPr>
        <w:pStyle w:val="3"/>
        <w:rPr>
          <w:bCs w:val="0"/>
          <w:szCs w:val="24"/>
        </w:rPr>
      </w:pPr>
      <w:bookmarkStart w:id="253" w:name="_Toc439323688"/>
      <w:bookmarkStart w:id="254" w:name="_Toc440357086"/>
      <w:bookmarkStart w:id="255" w:name="_Toc440359641"/>
      <w:bookmarkStart w:id="256" w:name="_Toc440632104"/>
      <w:bookmarkStart w:id="257" w:name="_Toc440875925"/>
      <w:bookmarkStart w:id="258" w:name="_Toc441130953"/>
      <w:bookmarkStart w:id="259" w:name="_Toc447269768"/>
      <w:bookmarkStart w:id="260" w:name="_Toc464120590"/>
      <w:bookmarkStart w:id="261" w:name="_Toc466970510"/>
      <w:bookmarkStart w:id="262" w:name="_Toc468462423"/>
      <w:bookmarkStart w:id="263" w:name="_Toc469482016"/>
      <w:bookmarkStart w:id="264" w:name="_Toc472411790"/>
      <w:r w:rsidRPr="00382A07">
        <w:rPr>
          <w:szCs w:val="24"/>
        </w:rPr>
        <w:t>Запрос</w:t>
      </w:r>
      <w:r w:rsidRPr="00382A07">
        <w:rPr>
          <w:bCs w:val="0"/>
          <w:szCs w:val="24"/>
        </w:rPr>
        <w:t xml:space="preserve"> предложений проводится в следующем порядке:</w:t>
      </w:r>
      <w:bookmarkEnd w:id="253"/>
      <w:bookmarkEnd w:id="254"/>
      <w:bookmarkEnd w:id="255"/>
      <w:bookmarkEnd w:id="256"/>
      <w:bookmarkEnd w:id="257"/>
      <w:bookmarkEnd w:id="258"/>
      <w:bookmarkEnd w:id="259"/>
      <w:bookmarkEnd w:id="260"/>
      <w:bookmarkEnd w:id="261"/>
      <w:bookmarkEnd w:id="262"/>
      <w:bookmarkEnd w:id="263"/>
      <w:bookmarkEnd w:id="264"/>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E22056">
        <w:fldChar w:fldCharType="begin"/>
      </w:r>
      <w:r w:rsidR="00E22056">
        <w:instrText xml:space="preserve"> REF _Ref305973033 \r \h  \* MERGEFORMAT </w:instrText>
      </w:r>
      <w:r w:rsidR="00E22056">
        <w:fldChar w:fldCharType="separate"/>
      </w:r>
      <w:r w:rsidR="00991C07" w:rsidRPr="00991C07">
        <w:rPr>
          <w:bCs w:val="0"/>
          <w:sz w:val="24"/>
          <w:szCs w:val="24"/>
        </w:rPr>
        <w:t>3.2</w:t>
      </w:r>
      <w:r w:rsidR="00E22056">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E22056">
        <w:fldChar w:fldCharType="begin"/>
      </w:r>
      <w:r w:rsidR="00E22056">
        <w:instrText xml:space="preserve"> REF _Ref305973147 \r \h  \* MERGEFORMAT </w:instrText>
      </w:r>
      <w:r w:rsidR="00E22056">
        <w:fldChar w:fldCharType="separate"/>
      </w:r>
      <w:r w:rsidR="00991C07" w:rsidRPr="00991C07">
        <w:rPr>
          <w:bCs w:val="0"/>
          <w:sz w:val="24"/>
          <w:szCs w:val="24"/>
        </w:rPr>
        <w:t>3.3</w:t>
      </w:r>
      <w:r w:rsidR="00E22056">
        <w:fldChar w:fldCharType="end"/>
      </w:r>
      <w:r w:rsidR="00A65BA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5" w:name="__RefNumPara__828_922829174"/>
      <w:bookmarkEnd w:id="265"/>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A65BA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E22056">
        <w:fldChar w:fldCharType="begin"/>
      </w:r>
      <w:r w:rsidR="00E22056">
        <w:instrText xml:space="preserve"> REF _Ref305973214 \r \h  \* MERGEFORMAT </w:instrText>
      </w:r>
      <w:r w:rsidR="00E22056">
        <w:fldChar w:fldCharType="separate"/>
      </w:r>
      <w:r w:rsidR="00991C07" w:rsidRPr="00991C07">
        <w:rPr>
          <w:bCs w:val="0"/>
          <w:sz w:val="24"/>
          <w:szCs w:val="24"/>
        </w:rPr>
        <w:t>3.4</w:t>
      </w:r>
      <w:r w:rsidR="00E22056">
        <w:fldChar w:fldCharType="end"/>
      </w:r>
      <w:r w:rsidR="00096E9D" w:rsidRPr="00382A07">
        <w:rPr>
          <w:bCs w:val="0"/>
          <w:sz w:val="24"/>
          <w:szCs w:val="24"/>
        </w:rPr>
        <w:t xml:space="preserve">, </w:t>
      </w:r>
      <w:r w:rsidR="00E22056">
        <w:fldChar w:fldCharType="begin"/>
      </w:r>
      <w:r w:rsidR="00E22056">
        <w:instrText xml:space="preserve"> REF _Ref303683883 \r \h  \* MERGEFORMAT </w:instrText>
      </w:r>
      <w:r w:rsidR="00E22056">
        <w:fldChar w:fldCharType="separate"/>
      </w:r>
      <w:r w:rsidR="00991C07" w:rsidRPr="00991C07">
        <w:rPr>
          <w:bCs w:val="0"/>
          <w:sz w:val="24"/>
          <w:szCs w:val="24"/>
        </w:rPr>
        <w:t>3.5</w:t>
      </w:r>
      <w:r w:rsidR="00E22056">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32_922829174"/>
      <w:bookmarkEnd w:id="266"/>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A65BA5">
        <w:fldChar w:fldCharType="begin"/>
      </w:r>
      <w:r w:rsidR="00B80887">
        <w:rPr>
          <w:bCs w:val="0"/>
          <w:sz w:val="24"/>
          <w:szCs w:val="24"/>
        </w:rPr>
        <w:instrText xml:space="preserve"> REF _Ref468200102 \r \h </w:instrText>
      </w:r>
      <w:r w:rsidR="00A65BA5">
        <w:fldChar w:fldCharType="separate"/>
      </w:r>
      <w:r w:rsidR="00991C07">
        <w:rPr>
          <w:bCs w:val="0"/>
          <w:sz w:val="24"/>
          <w:szCs w:val="24"/>
        </w:rPr>
        <w:t>3.6</w:t>
      </w:r>
      <w:r w:rsidR="00A65BA5">
        <w:fldChar w:fldCharType="end"/>
      </w:r>
      <w:r w:rsidR="00A65BA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4_922829174"/>
      <w:bookmarkEnd w:id="267"/>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E22056">
        <w:fldChar w:fldCharType="begin"/>
      </w:r>
      <w:r w:rsidR="00E22056">
        <w:instrText xml:space="preserve"> REF _Ref303250967 \r \h  \* MERGEFORMAT </w:instrText>
      </w:r>
      <w:r w:rsidR="00E22056">
        <w:fldChar w:fldCharType="separate"/>
      </w:r>
      <w:r w:rsidR="00991C07" w:rsidRPr="00991C07">
        <w:rPr>
          <w:bCs w:val="0"/>
          <w:sz w:val="24"/>
          <w:szCs w:val="24"/>
        </w:rPr>
        <w:t>3.7</w:t>
      </w:r>
      <w:r w:rsidR="00E22056">
        <w:fldChar w:fldCharType="end"/>
      </w:r>
      <w:r w:rsidR="00A65BA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6_922829174"/>
      <w:bookmarkEnd w:id="268"/>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A65BA5">
        <w:fldChar w:fldCharType="begin"/>
      </w:r>
      <w:r w:rsidR="00991C07">
        <w:rPr>
          <w:bCs w:val="0"/>
          <w:sz w:val="24"/>
          <w:szCs w:val="24"/>
        </w:rPr>
        <w:instrText xml:space="preserve"> REF _Ref472412072 \r \h </w:instrText>
      </w:r>
      <w:r w:rsidR="00A65BA5">
        <w:fldChar w:fldCharType="separate"/>
      </w:r>
      <w:r w:rsidR="00991C07">
        <w:rPr>
          <w:bCs w:val="0"/>
          <w:sz w:val="24"/>
          <w:szCs w:val="24"/>
        </w:rPr>
        <w:t>3.9</w:t>
      </w:r>
      <w:r w:rsidR="00A65BA5">
        <w:fldChar w:fldCharType="end"/>
      </w:r>
      <w:r w:rsidR="00A65BA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A65BA5">
        <w:fldChar w:fldCharType="begin"/>
      </w:r>
      <w:r w:rsidR="00991C07">
        <w:rPr>
          <w:bCs w:val="0"/>
          <w:sz w:val="24"/>
          <w:szCs w:val="24"/>
        </w:rPr>
        <w:instrText xml:space="preserve"> REF _Ref472412218 \r \h </w:instrText>
      </w:r>
      <w:r w:rsidR="00A65BA5">
        <w:fldChar w:fldCharType="separate"/>
      </w:r>
      <w:r w:rsidR="00991C07">
        <w:rPr>
          <w:bCs w:val="0"/>
          <w:sz w:val="24"/>
          <w:szCs w:val="24"/>
        </w:rPr>
        <w:t>3.13</w:t>
      </w:r>
      <w:r w:rsidR="00A65BA5">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E22056">
        <w:fldChar w:fldCharType="begin"/>
      </w:r>
      <w:r w:rsidR="00E22056">
        <w:instrText xml:space="preserve"> REF _Ref306140451 \r \h  \* MERGEFORMAT </w:instrText>
      </w:r>
      <w:r w:rsidR="00E22056">
        <w:fldChar w:fldCharType="separate"/>
      </w:r>
      <w:r w:rsidR="00991C07" w:rsidRPr="00991C07">
        <w:rPr>
          <w:bCs w:val="0"/>
          <w:sz w:val="24"/>
          <w:szCs w:val="24"/>
        </w:rPr>
        <w:t>3.14</w:t>
      </w:r>
      <w:r w:rsidR="00E22056">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69" w:name="_Toc439323689"/>
      <w:bookmarkStart w:id="270" w:name="_Toc440357087"/>
      <w:bookmarkStart w:id="271" w:name="_Toc440359642"/>
      <w:bookmarkStart w:id="272" w:name="_Toc440632105"/>
      <w:bookmarkStart w:id="273" w:name="_Toc440875926"/>
      <w:bookmarkStart w:id="274" w:name="_Toc441130954"/>
      <w:bookmarkStart w:id="275" w:name="_Toc447269769"/>
      <w:bookmarkStart w:id="276" w:name="_Toc464120591"/>
      <w:bookmarkStart w:id="277" w:name="_Toc466970511"/>
      <w:bookmarkStart w:id="278" w:name="_Toc468462424"/>
      <w:bookmarkStart w:id="279" w:name="_Toc469482017"/>
      <w:bookmarkStart w:id="280"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69"/>
      <w:bookmarkEnd w:id="270"/>
      <w:bookmarkEnd w:id="271"/>
      <w:bookmarkEnd w:id="272"/>
      <w:bookmarkEnd w:id="273"/>
      <w:bookmarkEnd w:id="274"/>
      <w:bookmarkEnd w:id="275"/>
      <w:bookmarkEnd w:id="276"/>
      <w:bookmarkEnd w:id="277"/>
      <w:bookmarkEnd w:id="278"/>
      <w:bookmarkEnd w:id="279"/>
      <w:bookmarkEnd w:id="280"/>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1" w:name="_Ref303250835"/>
      <w:bookmarkStart w:id="282" w:name="_Ref305973033"/>
      <w:bookmarkStart w:id="283" w:name="_Toc472411792"/>
      <w:bookmarkStart w:id="284"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1"/>
      <w:r w:rsidRPr="00382A07">
        <w:t xml:space="preserve"> по запросу предложений</w:t>
      </w:r>
      <w:bookmarkEnd w:id="282"/>
      <w:bookmarkEnd w:id="283"/>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E22056">
        <w:fldChar w:fldCharType="begin"/>
      </w:r>
      <w:r w:rsidR="00E22056">
        <w:instrText xml:space="preserve"> REF _Ref302563524 \n \h  \* MERGEFORMAT </w:instrText>
      </w:r>
      <w:r w:rsidR="00E22056">
        <w:fldChar w:fldCharType="separate"/>
      </w:r>
      <w:r w:rsidR="00991C07" w:rsidRPr="00991C07">
        <w:rPr>
          <w:sz w:val="24"/>
          <w:szCs w:val="24"/>
        </w:rPr>
        <w:t>1.1.1</w:t>
      </w:r>
      <w:r w:rsidR="00E22056">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5" w:name="__RefNumPara__444_922829174"/>
      <w:bookmarkStart w:id="286" w:name="_Ref191386216"/>
      <w:bookmarkStart w:id="287" w:name="_Ref305973147"/>
      <w:bookmarkStart w:id="288" w:name="_Toc472411793"/>
      <w:bookmarkEnd w:id="284"/>
      <w:bookmarkEnd w:id="285"/>
      <w:r w:rsidRPr="00382A07">
        <w:lastRenderedPageBreak/>
        <w:t xml:space="preserve">Подготовка </w:t>
      </w:r>
      <w:bookmarkEnd w:id="286"/>
      <w:r w:rsidRPr="00382A07">
        <w:t>Заявок</w:t>
      </w:r>
      <w:bookmarkEnd w:id="287"/>
      <w:bookmarkEnd w:id="288"/>
    </w:p>
    <w:p w:rsidR="00717F60" w:rsidRPr="00382A07" w:rsidRDefault="00717F60" w:rsidP="00E71A48">
      <w:pPr>
        <w:pStyle w:val="3"/>
        <w:spacing w:line="264" w:lineRule="auto"/>
        <w:rPr>
          <w:szCs w:val="24"/>
        </w:rPr>
      </w:pPr>
      <w:bookmarkStart w:id="289" w:name="_Ref306114638"/>
      <w:bookmarkStart w:id="290" w:name="_Toc440357090"/>
      <w:bookmarkStart w:id="291" w:name="_Toc440359645"/>
      <w:bookmarkStart w:id="292" w:name="_Toc440632108"/>
      <w:bookmarkStart w:id="293" w:name="_Toc440875929"/>
      <w:bookmarkStart w:id="294" w:name="_Toc441130957"/>
      <w:bookmarkStart w:id="295" w:name="_Toc447269772"/>
      <w:bookmarkStart w:id="296" w:name="_Toc464120594"/>
      <w:bookmarkStart w:id="297" w:name="_Toc466970514"/>
      <w:bookmarkStart w:id="298" w:name="_Toc468462427"/>
      <w:bookmarkStart w:id="299" w:name="_Toc469482020"/>
      <w:bookmarkStart w:id="300" w:name="_Toc472411794"/>
      <w:r w:rsidRPr="00382A07">
        <w:rPr>
          <w:szCs w:val="24"/>
        </w:rPr>
        <w:t xml:space="preserve">Общие требования к </w:t>
      </w:r>
      <w:r w:rsidR="004B5EB3" w:rsidRPr="00382A07">
        <w:rPr>
          <w:szCs w:val="24"/>
        </w:rPr>
        <w:t>Заявк</w:t>
      </w:r>
      <w:r w:rsidRPr="00382A07">
        <w:rPr>
          <w:szCs w:val="24"/>
        </w:rPr>
        <w:t>е</w:t>
      </w:r>
      <w:bookmarkEnd w:id="289"/>
      <w:bookmarkEnd w:id="290"/>
      <w:bookmarkEnd w:id="291"/>
      <w:bookmarkEnd w:id="292"/>
      <w:bookmarkEnd w:id="293"/>
      <w:bookmarkEnd w:id="294"/>
      <w:bookmarkEnd w:id="295"/>
      <w:bookmarkEnd w:id="296"/>
      <w:bookmarkEnd w:id="297"/>
      <w:bookmarkEnd w:id="298"/>
      <w:bookmarkEnd w:id="299"/>
      <w:bookmarkEnd w:id="300"/>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E22056">
        <w:fldChar w:fldCharType="begin"/>
      </w:r>
      <w:r w:rsidR="00E22056">
        <w:instrText xml:space="preserve"> REF _Ref55336310 \r \h  \* MERGEFORMAT </w:instrText>
      </w:r>
      <w:r w:rsidR="00E22056">
        <w:fldChar w:fldCharType="separate"/>
      </w:r>
      <w:r w:rsidR="00991C07" w:rsidRPr="00991C07">
        <w:rPr>
          <w:bCs w:val="0"/>
          <w:sz w:val="24"/>
          <w:szCs w:val="24"/>
        </w:rPr>
        <w:t>5.1</w:t>
      </w:r>
      <w:r w:rsidR="00E22056">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E22056">
        <w:fldChar w:fldCharType="begin"/>
      </w:r>
      <w:r w:rsidR="00E22056">
        <w:instrText xml:space="preserve"> REF _Ref440271072 \r \h  \* MERGEFORMAT </w:instrText>
      </w:r>
      <w:r w:rsidR="00E22056">
        <w:fldChar w:fldCharType="separate"/>
      </w:r>
      <w:r w:rsidR="00991C07" w:rsidRPr="00991C07">
        <w:rPr>
          <w:bCs w:val="0"/>
          <w:sz w:val="24"/>
          <w:szCs w:val="24"/>
        </w:rPr>
        <w:t>5.2</w:t>
      </w:r>
      <w:r w:rsidR="00E22056">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E22056">
        <w:fldChar w:fldCharType="begin"/>
      </w:r>
      <w:r w:rsidR="00E22056">
        <w:instrText xml:space="preserve"> REF _Ref86826666 \r \h  \* MERGEFORMAT </w:instrText>
      </w:r>
      <w:r w:rsidR="00E22056">
        <w:fldChar w:fldCharType="separate"/>
      </w:r>
      <w:r w:rsidR="00991C07" w:rsidRPr="00991C07">
        <w:rPr>
          <w:bCs w:val="0"/>
          <w:sz w:val="24"/>
          <w:szCs w:val="24"/>
        </w:rPr>
        <w:t>5.3</w:t>
      </w:r>
      <w:r w:rsidR="00E22056">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E22056">
        <w:fldChar w:fldCharType="begin"/>
      </w:r>
      <w:r w:rsidR="00E22056">
        <w:instrText xml:space="preserve"> REF _Ref440271036 \r \h  \* MERGEFORMAT </w:instrText>
      </w:r>
      <w:r w:rsidR="00E22056">
        <w:fldChar w:fldCharType="separate"/>
      </w:r>
      <w:r w:rsidR="00991C07" w:rsidRPr="00991C07">
        <w:rPr>
          <w:bCs w:val="0"/>
          <w:sz w:val="24"/>
          <w:szCs w:val="24"/>
        </w:rPr>
        <w:t>5.4</w:t>
      </w:r>
      <w:r w:rsidR="00E22056">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E22056">
        <w:fldChar w:fldCharType="begin"/>
      </w:r>
      <w:r w:rsidR="00E22056">
        <w:instrText xml:space="preserve"> REF _Ref191386407 \r \h  \* MERGEFORMAT </w:instrText>
      </w:r>
      <w:r w:rsidR="00E22056">
        <w:fldChar w:fldCharType="separate"/>
      </w:r>
      <w:r w:rsidR="00991C07" w:rsidRPr="00991C07">
        <w:rPr>
          <w:bCs w:val="0"/>
          <w:sz w:val="24"/>
          <w:szCs w:val="24"/>
        </w:rPr>
        <w:t>3.3.8</w:t>
      </w:r>
      <w:r w:rsidR="00E22056">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E22056">
        <w:fldChar w:fldCharType="begin"/>
      </w:r>
      <w:r w:rsidR="00E22056">
        <w:instrText xml:space="preserve"> REF _Ref93264992 \r \h  \* MERGEFORMAT </w:instrText>
      </w:r>
      <w:r w:rsidR="00E22056">
        <w:fldChar w:fldCharType="separate"/>
      </w:r>
      <w:r w:rsidR="00991C07" w:rsidRPr="00991C07">
        <w:rPr>
          <w:bCs w:val="0"/>
          <w:sz w:val="24"/>
          <w:szCs w:val="24"/>
        </w:rPr>
        <w:t>5.5</w:t>
      </w:r>
      <w:r w:rsidR="00E22056">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1"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1"/>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E22056">
        <w:fldChar w:fldCharType="begin"/>
      </w:r>
      <w:r w:rsidR="00E22056">
        <w:instrText xml:space="preserve"> REF _Ref55336310 \r \h  \* MERGEFORMAT </w:instrText>
      </w:r>
      <w:r w:rsidR="00E22056">
        <w:fldChar w:fldCharType="separate"/>
      </w:r>
      <w:r w:rsidR="00991C07" w:rsidRPr="00991C07">
        <w:rPr>
          <w:bCs w:val="0"/>
          <w:sz w:val="24"/>
          <w:szCs w:val="24"/>
          <w:lang w:eastAsia="ru-RU"/>
        </w:rPr>
        <w:t>5.1</w:t>
      </w:r>
      <w:r w:rsidR="00E22056">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E22056">
        <w:fldChar w:fldCharType="begin"/>
      </w:r>
      <w:r w:rsidR="00E22056">
        <w:instrText xml:space="preserve"> REF _Ref440271964 \r \h  \* MERGEFORMAT </w:instrText>
      </w:r>
      <w:r w:rsidR="00E22056">
        <w:fldChar w:fldCharType="separate"/>
      </w:r>
      <w:r w:rsidR="00991C07" w:rsidRPr="00991C07">
        <w:rPr>
          <w:sz w:val="24"/>
          <w:szCs w:val="24"/>
        </w:rPr>
        <w:t>5.1.3</w:t>
      </w:r>
      <w:r w:rsidR="00E22056">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E22056">
        <w:fldChar w:fldCharType="begin"/>
      </w:r>
      <w:r w:rsidR="00E22056">
        <w:instrText xml:space="preserve"> REF _Ref440279062 \r \h  \* MERGEFORMAT </w:instrText>
      </w:r>
      <w:r w:rsidR="00E22056">
        <w:fldChar w:fldCharType="separate"/>
      </w:r>
      <w:r w:rsidR="00991C07" w:rsidRPr="00991C07">
        <w:rPr>
          <w:sz w:val="24"/>
          <w:szCs w:val="24"/>
        </w:rPr>
        <w:t>б)</w:t>
      </w:r>
      <w:r w:rsidR="00E22056">
        <w:fldChar w:fldCharType="end"/>
      </w:r>
      <w:r w:rsidR="00F463E8" w:rsidRPr="00382A07">
        <w:rPr>
          <w:sz w:val="24"/>
          <w:szCs w:val="24"/>
        </w:rPr>
        <w:t xml:space="preserve"> п. </w:t>
      </w:r>
      <w:r w:rsidR="00E22056">
        <w:fldChar w:fldCharType="begin"/>
      </w:r>
      <w:r w:rsidR="00E22056">
        <w:instrText xml:space="preserve"> REF _Ref303587815 \r \h  \* MERGEFORMAT </w:instrText>
      </w:r>
      <w:r w:rsidR="00E22056">
        <w:fldChar w:fldCharType="separate"/>
      </w:r>
      <w:r w:rsidR="00991C07" w:rsidRPr="00991C07">
        <w:rPr>
          <w:sz w:val="24"/>
          <w:szCs w:val="24"/>
        </w:rPr>
        <w:t>3.3.8.3</w:t>
      </w:r>
      <w:r w:rsidR="00E22056">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E22056">
        <w:fldChar w:fldCharType="begin"/>
      </w:r>
      <w:r w:rsidR="00E22056">
        <w:instrText xml:space="preserve"> REF _Ref86826666 \r \h  \* MERGEFORMAT </w:instrText>
      </w:r>
      <w:r w:rsidR="00E22056">
        <w:fldChar w:fldCharType="separate"/>
      </w:r>
      <w:r w:rsidR="00991C07" w:rsidRPr="00991C07">
        <w:rPr>
          <w:bCs w:val="0"/>
          <w:sz w:val="24"/>
          <w:szCs w:val="24"/>
          <w:lang w:eastAsia="ru-RU"/>
        </w:rPr>
        <w:t>5.3</w:t>
      </w:r>
      <w:r w:rsidR="00E22056">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E22056">
        <w:fldChar w:fldCharType="begin"/>
      </w:r>
      <w:r w:rsidR="00E22056">
        <w:instrText xml:space="preserve"> REF _Ref440274913 \r \h  \* MERGEFORMAT </w:instrText>
      </w:r>
      <w:r w:rsidR="00E22056">
        <w:fldChar w:fldCharType="separate"/>
      </w:r>
      <w:r w:rsidR="00991C07" w:rsidRPr="00991C07">
        <w:rPr>
          <w:bCs w:val="0"/>
          <w:sz w:val="24"/>
          <w:szCs w:val="24"/>
          <w:lang w:eastAsia="ru-RU"/>
        </w:rPr>
        <w:t>5.2</w:t>
      </w:r>
      <w:r w:rsidR="00E22056">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E22056">
        <w:fldChar w:fldCharType="begin"/>
      </w:r>
      <w:r w:rsidR="00E22056">
        <w:instrText xml:space="preserve"> REF _Ref440274902 \r \h  \* MERGEFORMAT </w:instrText>
      </w:r>
      <w:r w:rsidR="00E22056">
        <w:fldChar w:fldCharType="separate"/>
      </w:r>
      <w:r w:rsidR="00991C07" w:rsidRPr="00991C07">
        <w:rPr>
          <w:bCs w:val="0"/>
          <w:sz w:val="24"/>
          <w:szCs w:val="24"/>
          <w:lang w:eastAsia="ru-RU"/>
        </w:rPr>
        <w:t>5.4</w:t>
      </w:r>
      <w:r w:rsidR="00E22056">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E22056">
        <w:fldChar w:fldCharType="begin"/>
      </w:r>
      <w:r w:rsidR="00E22056">
        <w:instrText xml:space="preserve"> REF _Ref93264992 \r \h  \* MERGEFORMAT </w:instrText>
      </w:r>
      <w:r w:rsidR="00E22056">
        <w:fldChar w:fldCharType="separate"/>
      </w:r>
      <w:r w:rsidR="00991C07" w:rsidRPr="00991C07">
        <w:rPr>
          <w:bCs w:val="0"/>
          <w:sz w:val="24"/>
          <w:szCs w:val="24"/>
          <w:lang w:eastAsia="ru-RU"/>
        </w:rPr>
        <w:t>5.5</w:t>
      </w:r>
      <w:r w:rsidR="00E22056">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E22056">
        <w:fldChar w:fldCharType="begin"/>
      </w:r>
      <w:r w:rsidR="00E22056">
        <w:instrText xml:space="preserve"> REF _Ref444164229 \r \h  \* MERGEFORMAT </w:instrText>
      </w:r>
      <w:r w:rsidR="00E22056">
        <w:fldChar w:fldCharType="separate"/>
      </w:r>
      <w:r w:rsidR="00991C07" w:rsidRPr="00991C07">
        <w:rPr>
          <w:bCs w:val="0"/>
          <w:sz w:val="24"/>
          <w:szCs w:val="24"/>
          <w:lang w:eastAsia="ru-RU"/>
        </w:rPr>
        <w:t>5.6.1</w:t>
      </w:r>
      <w:r w:rsidR="00E22056">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E22056">
        <w:fldChar w:fldCharType="begin"/>
      </w:r>
      <w:r w:rsidR="00E22056">
        <w:instrText xml:space="preserve"> REF _Ref444164241 \r \h  \* MERGEFORMAT </w:instrText>
      </w:r>
      <w:r w:rsidR="00E22056">
        <w:fldChar w:fldCharType="separate"/>
      </w:r>
      <w:r w:rsidR="00991C07" w:rsidRPr="00991C07">
        <w:rPr>
          <w:sz w:val="24"/>
          <w:szCs w:val="24"/>
        </w:rPr>
        <w:t>5.6.2</w:t>
      </w:r>
      <w:r w:rsidR="00E22056">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E22056">
        <w:fldChar w:fldCharType="begin"/>
      </w:r>
      <w:r w:rsidR="00E22056">
        <w:instrText xml:space="preserve"> REF _Ref303587815 \r \h  \* MERGEFORMAT </w:instrText>
      </w:r>
      <w:r w:rsidR="00E22056">
        <w:fldChar w:fldCharType="separate"/>
      </w:r>
      <w:r w:rsidR="00991C07" w:rsidRPr="00991C07">
        <w:rPr>
          <w:sz w:val="24"/>
          <w:szCs w:val="24"/>
        </w:rPr>
        <w:t>3.3.8.3</w:t>
      </w:r>
      <w:r w:rsidR="00E22056">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E22056">
        <w:fldChar w:fldCharType="begin"/>
      </w:r>
      <w:r w:rsidR="00E22056">
        <w:instrText xml:space="preserve"> REF _Ref440279062 \r \h  \* MERGEFORMAT </w:instrText>
      </w:r>
      <w:r w:rsidR="00E22056">
        <w:fldChar w:fldCharType="separate"/>
      </w:r>
      <w:r w:rsidR="00991C07" w:rsidRPr="00991C07">
        <w:rPr>
          <w:sz w:val="24"/>
          <w:szCs w:val="24"/>
        </w:rPr>
        <w:t>б)</w:t>
      </w:r>
      <w:r w:rsidR="00E22056">
        <w:fldChar w:fldCharType="end"/>
      </w:r>
      <w:r w:rsidR="00F958E8" w:rsidRPr="00382A07">
        <w:rPr>
          <w:sz w:val="24"/>
          <w:szCs w:val="24"/>
        </w:rPr>
        <w:t xml:space="preserve">, </w:t>
      </w:r>
      <w:r w:rsidR="00E22056">
        <w:fldChar w:fldCharType="begin"/>
      </w:r>
      <w:r w:rsidR="00E22056">
        <w:instrText xml:space="preserve"> REF _Ref440372460 \r \h  \* MERGEFORMAT </w:instrText>
      </w:r>
      <w:r w:rsidR="00E22056">
        <w:fldChar w:fldCharType="separate"/>
      </w:r>
      <w:r w:rsidR="00991C07" w:rsidRPr="00991C07">
        <w:rPr>
          <w:sz w:val="24"/>
          <w:szCs w:val="24"/>
        </w:rPr>
        <w:t>д)</w:t>
      </w:r>
      <w:r w:rsidR="00E22056">
        <w:fldChar w:fldCharType="end"/>
      </w:r>
      <w:r w:rsidR="00F958E8" w:rsidRPr="00382A07">
        <w:rPr>
          <w:sz w:val="24"/>
          <w:szCs w:val="24"/>
        </w:rPr>
        <w:t xml:space="preserve">, </w:t>
      </w:r>
      <w:r w:rsidR="00E22056">
        <w:fldChar w:fldCharType="begin"/>
      </w:r>
      <w:r w:rsidR="00E22056">
        <w:instrText xml:space="preserve"> REF _Ref440372474 \r \h  \* MERGEFORMAT </w:instrText>
      </w:r>
      <w:r w:rsidR="00E22056">
        <w:fldChar w:fldCharType="separate"/>
      </w:r>
      <w:r w:rsidR="00991C07" w:rsidRPr="00991C07">
        <w:rPr>
          <w:sz w:val="24"/>
          <w:szCs w:val="24"/>
        </w:rPr>
        <w:t>м)</w:t>
      </w:r>
      <w:r w:rsidR="00E22056">
        <w:fldChar w:fldCharType="end"/>
      </w:r>
      <w:r w:rsidR="00F958E8" w:rsidRPr="00382A07">
        <w:rPr>
          <w:sz w:val="24"/>
          <w:szCs w:val="24"/>
        </w:rPr>
        <w:t xml:space="preserve">, </w:t>
      </w:r>
      <w:r w:rsidR="00E22056">
        <w:fldChar w:fldCharType="begin"/>
      </w:r>
      <w:r w:rsidR="00E22056">
        <w:instrText xml:space="preserve"> REF _Ref440372477 \r \h  \* MERGEFORMAT </w:instrText>
      </w:r>
      <w:r w:rsidR="00E22056">
        <w:fldChar w:fldCharType="separate"/>
      </w:r>
      <w:r w:rsidR="00991C07" w:rsidRPr="00991C07">
        <w:rPr>
          <w:sz w:val="24"/>
          <w:szCs w:val="24"/>
        </w:rPr>
        <w:t>н)</w:t>
      </w:r>
      <w:r w:rsidR="00E22056">
        <w:fldChar w:fldCharType="end"/>
      </w:r>
      <w:r w:rsidR="00A24167" w:rsidRPr="00382A07">
        <w:rPr>
          <w:sz w:val="24"/>
          <w:szCs w:val="24"/>
        </w:rPr>
        <w:t xml:space="preserve">, </w:t>
      </w:r>
      <w:r w:rsidR="00E22056">
        <w:fldChar w:fldCharType="begin"/>
      </w:r>
      <w:r w:rsidR="00E22056">
        <w:instrText xml:space="preserve"> REF _Ref442188512 \r \h  \* MERGEFORMAT </w:instrText>
      </w:r>
      <w:r w:rsidR="00E22056">
        <w:fldChar w:fldCharType="separate"/>
      </w:r>
      <w:r w:rsidR="00991C07" w:rsidRPr="00991C07">
        <w:rPr>
          <w:sz w:val="24"/>
          <w:szCs w:val="24"/>
        </w:rPr>
        <w:t>с)</w:t>
      </w:r>
      <w:r w:rsidR="00E22056">
        <w:fldChar w:fldCharType="end"/>
      </w:r>
      <w:r w:rsidR="00F463E8" w:rsidRPr="00382A07">
        <w:rPr>
          <w:sz w:val="24"/>
          <w:szCs w:val="24"/>
        </w:rPr>
        <w:t xml:space="preserve"> п. </w:t>
      </w:r>
      <w:r w:rsidR="00E22056">
        <w:fldChar w:fldCharType="begin"/>
      </w:r>
      <w:r w:rsidR="00E22056">
        <w:instrText xml:space="preserve"> REF _Ref303587815 \r \h  \* MERGEFORMAT </w:instrText>
      </w:r>
      <w:r w:rsidR="00E22056">
        <w:fldChar w:fldCharType="separate"/>
      </w:r>
      <w:r w:rsidR="00991C07" w:rsidRPr="00991C07">
        <w:rPr>
          <w:sz w:val="24"/>
          <w:szCs w:val="24"/>
        </w:rPr>
        <w:t>3.3.8.3</w:t>
      </w:r>
      <w:r w:rsidR="00E22056">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E22056">
        <w:fldChar w:fldCharType="begin"/>
      </w:r>
      <w:r w:rsidR="00E22056">
        <w:instrText xml:space="preserve"> REF _Ref464116309 \r \h  \* MERGEFORMAT </w:instrText>
      </w:r>
      <w:r w:rsidR="00E22056">
        <w:fldChar w:fldCharType="separate"/>
      </w:r>
      <w:r w:rsidR="00991C07" w:rsidRPr="00991C07">
        <w:rPr>
          <w:sz w:val="24"/>
          <w:szCs w:val="24"/>
        </w:rPr>
        <w:t>3.3.10.7</w:t>
      </w:r>
      <w:r w:rsidR="00E22056">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E22056">
        <w:fldChar w:fldCharType="begin"/>
      </w:r>
      <w:r w:rsidR="00E22056">
        <w:instrText xml:space="preserve"> REF _Ref442263553 \r \h  \* MERGEFORMAT </w:instrText>
      </w:r>
      <w:r w:rsidR="00E22056">
        <w:fldChar w:fldCharType="separate"/>
      </w:r>
      <w:r w:rsidR="00991C07" w:rsidRPr="00991C07">
        <w:rPr>
          <w:sz w:val="24"/>
          <w:szCs w:val="24"/>
        </w:rPr>
        <w:t>3.3.14.4</w:t>
      </w:r>
      <w:r w:rsidR="00E22056">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2"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2"/>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E22056">
        <w:fldChar w:fldCharType="begin"/>
      </w:r>
      <w:r w:rsidR="00E22056">
        <w:instrText xml:space="preserve"> REF _Ref440270602 \r \h  \* MERGEFORMAT </w:instrText>
      </w:r>
      <w:r w:rsidR="00E22056">
        <w:fldChar w:fldCharType="separate"/>
      </w:r>
      <w:r w:rsidR="00991C07">
        <w:t>5</w:t>
      </w:r>
      <w:r w:rsidR="00E22056">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E22056">
        <w:fldChar w:fldCharType="begin"/>
      </w:r>
      <w:r w:rsidR="00E22056">
        <w:instrText xml:space="preserve"> REF _Ref191386419 \n \h  \* MERGEFORMAT </w:instrText>
      </w:r>
      <w:r w:rsidR="00E22056">
        <w:fldChar w:fldCharType="separate"/>
      </w:r>
      <w:r w:rsidR="00991C07" w:rsidRPr="00991C07">
        <w:rPr>
          <w:bCs w:val="0"/>
          <w:sz w:val="24"/>
          <w:szCs w:val="24"/>
        </w:rPr>
        <w:t>3.3.2</w:t>
      </w:r>
      <w:r w:rsidR="00E22056">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E22056">
        <w:fldChar w:fldCharType="begin"/>
      </w:r>
      <w:r w:rsidR="00E22056">
        <w:instrText xml:space="preserve"> REF _Ref440272256 \r \h  \* MERGEFORMAT </w:instrText>
      </w:r>
      <w:r w:rsidR="00E22056">
        <w:fldChar w:fldCharType="separate"/>
      </w:r>
      <w:r w:rsidR="00991C07" w:rsidRPr="00991C07">
        <w:rPr>
          <w:sz w:val="24"/>
          <w:szCs w:val="24"/>
        </w:rPr>
        <w:t>5.12</w:t>
      </w:r>
      <w:r w:rsidR="00E22056">
        <w:fldChar w:fldCharType="end"/>
      </w:r>
      <w:r w:rsidR="006D2FCD" w:rsidRPr="00DB5A15">
        <w:rPr>
          <w:sz w:val="24"/>
          <w:szCs w:val="24"/>
        </w:rPr>
        <w:t xml:space="preserve">) и Расписки сдачи-приемки соглашения о неустойке (подраздел </w:t>
      </w:r>
      <w:r w:rsidR="00E22056">
        <w:fldChar w:fldCharType="begin"/>
      </w:r>
      <w:r w:rsidR="00E22056">
        <w:instrText xml:space="preserve"> REF _Ref467569419 \r \h  \* MERGEFORMAT </w:instrText>
      </w:r>
      <w:r w:rsidR="00E22056">
        <w:fldChar w:fldCharType="separate"/>
      </w:r>
      <w:r w:rsidR="00991C07" w:rsidRPr="00991C07">
        <w:rPr>
          <w:sz w:val="24"/>
          <w:szCs w:val="24"/>
        </w:rPr>
        <w:t>5.13</w:t>
      </w:r>
      <w:r w:rsidR="00E22056">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3" w:name="_Ref55279015"/>
      <w:bookmarkStart w:id="304"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3"/>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4"/>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6"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E22056">
        <w:fldChar w:fldCharType="begin"/>
      </w:r>
      <w:r w:rsidR="00E22056">
        <w:instrText xml:space="preserve"> REF _Ref86826666 \r \h  \* MERGEFORMAT </w:instrText>
      </w:r>
      <w:r w:rsidR="00E22056">
        <w:fldChar w:fldCharType="separate"/>
      </w:r>
      <w:r w:rsidR="00991C07" w:rsidRPr="00991C07">
        <w:rPr>
          <w:bCs w:val="0"/>
          <w:spacing w:val="-1"/>
          <w:sz w:val="24"/>
          <w:szCs w:val="24"/>
        </w:rPr>
        <w:t>5.3</w:t>
      </w:r>
      <w:r w:rsidR="00E22056">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6"/>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E22056">
        <w:fldChar w:fldCharType="begin"/>
      </w:r>
      <w:r w:rsidR="00E22056">
        <w:instrText xml:space="preserve"> REF _Ref86826666 \r \h  \* MERGEFORMAT </w:instrText>
      </w:r>
      <w:r w:rsidR="00E22056">
        <w:fldChar w:fldCharType="separate"/>
      </w:r>
      <w:r w:rsidR="00991C07" w:rsidRPr="00991C07">
        <w:rPr>
          <w:bCs w:val="0"/>
          <w:spacing w:val="-1"/>
          <w:sz w:val="24"/>
          <w:szCs w:val="24"/>
        </w:rPr>
        <w:t>5.3</w:t>
      </w:r>
      <w:r w:rsidR="00E22056">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E22056">
        <w:fldChar w:fldCharType="begin"/>
      </w:r>
      <w:r w:rsidR="00E22056">
        <w:instrText xml:space="preserve"> REF _Ref440271182 \r \h  \* MERGEFORMAT </w:instrText>
      </w:r>
      <w:r w:rsidR="00E22056">
        <w:fldChar w:fldCharType="separate"/>
      </w:r>
      <w:r w:rsidR="00991C07" w:rsidRPr="00991C07">
        <w:rPr>
          <w:sz w:val="24"/>
          <w:szCs w:val="24"/>
        </w:rPr>
        <w:t>3.3.1.9</w:t>
      </w:r>
      <w:r w:rsidR="00E22056">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E22056">
        <w:fldChar w:fldCharType="begin"/>
      </w:r>
      <w:r w:rsidR="00E22056">
        <w:instrText xml:space="preserve"> REF _Ref440271072 \r \h  \* MERGEFORMAT </w:instrText>
      </w:r>
      <w:r w:rsidR="00E22056">
        <w:fldChar w:fldCharType="separate"/>
      </w:r>
      <w:r w:rsidR="00991C07" w:rsidRPr="00991C07">
        <w:rPr>
          <w:bCs w:val="0"/>
          <w:sz w:val="24"/>
          <w:szCs w:val="24"/>
        </w:rPr>
        <w:t>5.2</w:t>
      </w:r>
      <w:r w:rsidR="00E22056">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E22056">
        <w:fldChar w:fldCharType="begin"/>
      </w:r>
      <w:r w:rsidR="00E22056">
        <w:instrText xml:space="preserve"> REF _Ref440271036 \r \h  \* MERGEFORMAT </w:instrText>
      </w:r>
      <w:r w:rsidR="00E22056">
        <w:fldChar w:fldCharType="separate"/>
      </w:r>
      <w:r w:rsidR="00991C07" w:rsidRPr="00991C07">
        <w:rPr>
          <w:bCs w:val="0"/>
          <w:sz w:val="24"/>
          <w:szCs w:val="24"/>
        </w:rPr>
        <w:t>5.4</w:t>
      </w:r>
      <w:r w:rsidR="00E22056">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E22056">
        <w:fldChar w:fldCharType="begin"/>
      </w:r>
      <w:r w:rsidR="00E22056">
        <w:instrText xml:space="preserve"> REF _Ref55336310 \r \h  \* MERGEFORMAT </w:instrText>
      </w:r>
      <w:r w:rsidR="00E22056">
        <w:fldChar w:fldCharType="separate"/>
      </w:r>
      <w:r w:rsidR="00991C07" w:rsidRPr="00991C07">
        <w:rPr>
          <w:bCs w:val="0"/>
          <w:sz w:val="24"/>
          <w:szCs w:val="24"/>
        </w:rPr>
        <w:t>5.1</w:t>
      </w:r>
      <w:r w:rsidR="00E22056">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E22056">
        <w:fldChar w:fldCharType="begin"/>
      </w:r>
      <w:r w:rsidR="00E22056">
        <w:instrText xml:space="preserve"> REF _Ref55336310 \r \h  \* MERGEFORMAT </w:instrText>
      </w:r>
      <w:r w:rsidR="00E22056">
        <w:fldChar w:fldCharType="separate"/>
      </w:r>
      <w:r w:rsidR="00991C07" w:rsidRPr="00991C07">
        <w:rPr>
          <w:bCs w:val="0"/>
          <w:sz w:val="24"/>
          <w:szCs w:val="24"/>
        </w:rPr>
        <w:t>5.1</w:t>
      </w:r>
      <w:r w:rsidR="00E22056">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7" w:name="_Ref115076752"/>
      <w:bookmarkStart w:id="308" w:name="_Ref191386109"/>
      <w:bookmarkStart w:id="309" w:name="_Ref191386419"/>
      <w:bookmarkStart w:id="310" w:name="_Toc440357091"/>
      <w:bookmarkStart w:id="311" w:name="_Toc440359646"/>
      <w:bookmarkStart w:id="312" w:name="_Toc440632109"/>
      <w:bookmarkStart w:id="313" w:name="_Toc440875930"/>
      <w:bookmarkStart w:id="314" w:name="_Toc441130958"/>
      <w:bookmarkStart w:id="315" w:name="_Toc447269773"/>
      <w:bookmarkStart w:id="316" w:name="_Toc464120595"/>
      <w:bookmarkStart w:id="317" w:name="_Toc466970515"/>
      <w:bookmarkStart w:id="318" w:name="_Toc468462428"/>
      <w:bookmarkStart w:id="319" w:name="_Toc469482021"/>
      <w:bookmarkStart w:id="320"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7"/>
      <w:bookmarkEnd w:id="308"/>
      <w:bookmarkEnd w:id="309"/>
      <w:r w:rsidRPr="00382A07">
        <w:rPr>
          <w:szCs w:val="24"/>
        </w:rPr>
        <w:t>ЭТП</w:t>
      </w:r>
      <w:bookmarkEnd w:id="310"/>
      <w:bookmarkEnd w:id="311"/>
      <w:bookmarkEnd w:id="312"/>
      <w:bookmarkEnd w:id="313"/>
      <w:bookmarkEnd w:id="314"/>
      <w:bookmarkEnd w:id="315"/>
      <w:bookmarkEnd w:id="316"/>
      <w:bookmarkEnd w:id="317"/>
      <w:bookmarkEnd w:id="318"/>
      <w:bookmarkEnd w:id="319"/>
      <w:bookmarkEnd w:id="320"/>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1" w:name="_Ref115076807"/>
      <w:bookmarkStart w:id="322" w:name="_Toc440357092"/>
      <w:bookmarkStart w:id="323" w:name="_Toc440359647"/>
      <w:bookmarkStart w:id="324" w:name="_Toc440632110"/>
      <w:bookmarkStart w:id="325" w:name="_Toc440875931"/>
      <w:bookmarkStart w:id="326" w:name="_Toc441130959"/>
      <w:bookmarkStart w:id="327" w:name="_Toc447269774"/>
      <w:bookmarkStart w:id="328" w:name="_Toc464120596"/>
      <w:bookmarkStart w:id="329" w:name="_Toc466970516"/>
      <w:bookmarkStart w:id="330" w:name="_Toc468462429"/>
      <w:bookmarkStart w:id="331" w:name="_Toc469482022"/>
      <w:bookmarkStart w:id="332"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1"/>
      <w:bookmarkEnd w:id="322"/>
      <w:bookmarkEnd w:id="323"/>
      <w:bookmarkEnd w:id="324"/>
      <w:bookmarkEnd w:id="325"/>
      <w:bookmarkEnd w:id="326"/>
      <w:bookmarkEnd w:id="327"/>
      <w:bookmarkEnd w:id="328"/>
      <w:bookmarkEnd w:id="329"/>
      <w:bookmarkEnd w:id="330"/>
      <w:bookmarkEnd w:id="331"/>
      <w:bookmarkEnd w:id="332"/>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3"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E22056">
        <w:fldChar w:fldCharType="begin"/>
      </w:r>
      <w:r w:rsidR="00E22056">
        <w:instrText xml:space="preserve"> REF _Ref440272256 \r \h  \* MERGEFORMAT </w:instrText>
      </w:r>
      <w:r w:rsidR="00E22056">
        <w:fldChar w:fldCharType="separate"/>
      </w:r>
      <w:r w:rsidR="00991C07" w:rsidRPr="00991C07">
        <w:rPr>
          <w:sz w:val="24"/>
          <w:szCs w:val="24"/>
        </w:rPr>
        <w:t>5.12</w:t>
      </w:r>
      <w:r w:rsidR="00E22056">
        <w:fldChar w:fldCharType="end"/>
      </w:r>
      <w:r w:rsidR="006D2FCD" w:rsidRPr="00DB5A15">
        <w:rPr>
          <w:sz w:val="24"/>
          <w:szCs w:val="24"/>
        </w:rPr>
        <w:t xml:space="preserve">) и Расписки сдачи-приемки соглашения о неустойке (подраздел </w:t>
      </w:r>
      <w:r w:rsidR="00E22056">
        <w:fldChar w:fldCharType="begin"/>
      </w:r>
      <w:r w:rsidR="00E22056">
        <w:instrText xml:space="preserve"> REF _Ref467569419 \r \h  \* MERGEFORMAT </w:instrText>
      </w:r>
      <w:r w:rsidR="00E22056">
        <w:fldChar w:fldCharType="separate"/>
      </w:r>
      <w:r w:rsidR="00991C07" w:rsidRPr="00991C07">
        <w:rPr>
          <w:sz w:val="24"/>
          <w:szCs w:val="24"/>
        </w:rPr>
        <w:t>5.13</w:t>
      </w:r>
      <w:r w:rsidR="00E22056">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3"/>
    </w:p>
    <w:p w:rsidR="00717F60" w:rsidRPr="00382A07" w:rsidRDefault="00717F60" w:rsidP="00E71A48">
      <w:pPr>
        <w:pStyle w:val="3"/>
        <w:spacing w:line="264" w:lineRule="auto"/>
        <w:rPr>
          <w:szCs w:val="24"/>
        </w:rPr>
      </w:pPr>
      <w:bookmarkStart w:id="334" w:name="_Ref306008743"/>
      <w:bookmarkStart w:id="335" w:name="_Toc440357093"/>
      <w:bookmarkStart w:id="336" w:name="_Toc440359648"/>
      <w:bookmarkStart w:id="337" w:name="_Toc440632111"/>
      <w:bookmarkStart w:id="338" w:name="_Toc440875932"/>
      <w:bookmarkStart w:id="339" w:name="_Toc441130960"/>
      <w:bookmarkStart w:id="340" w:name="_Toc447269775"/>
      <w:bookmarkStart w:id="341" w:name="_Toc464120597"/>
      <w:bookmarkStart w:id="342" w:name="_Toc466970517"/>
      <w:bookmarkStart w:id="343" w:name="_Toc468462430"/>
      <w:bookmarkStart w:id="344" w:name="_Toc469482023"/>
      <w:bookmarkStart w:id="345"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4"/>
      <w:bookmarkEnd w:id="335"/>
      <w:bookmarkEnd w:id="336"/>
      <w:bookmarkEnd w:id="337"/>
      <w:bookmarkEnd w:id="338"/>
      <w:bookmarkEnd w:id="339"/>
      <w:bookmarkEnd w:id="340"/>
      <w:bookmarkEnd w:id="341"/>
      <w:bookmarkEnd w:id="342"/>
      <w:bookmarkEnd w:id="343"/>
      <w:bookmarkEnd w:id="344"/>
      <w:bookmarkEnd w:id="345"/>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6"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E22056">
        <w:fldChar w:fldCharType="begin"/>
      </w:r>
      <w:r w:rsidR="00E22056">
        <w:instrText xml:space="preserve"> REF _Ref440289953 \r \h  \* MERGEFORMAT </w:instrText>
      </w:r>
      <w:r w:rsidR="00E22056">
        <w:fldChar w:fldCharType="separate"/>
      </w:r>
      <w:r w:rsidR="00991C07" w:rsidRPr="00991C07">
        <w:rPr>
          <w:bCs w:val="0"/>
          <w:sz w:val="24"/>
          <w:szCs w:val="24"/>
        </w:rPr>
        <w:t>3.4.1.3</w:t>
      </w:r>
      <w:r w:rsidR="00E22056">
        <w:fldChar w:fldCharType="end"/>
      </w:r>
      <w:r w:rsidR="003F5CDB" w:rsidRPr="00382A07">
        <w:rPr>
          <w:bCs w:val="0"/>
          <w:sz w:val="24"/>
          <w:szCs w:val="24"/>
        </w:rPr>
        <w:t>)</w:t>
      </w:r>
      <w:r w:rsidR="00717F60" w:rsidRPr="00382A07">
        <w:rPr>
          <w:bCs w:val="0"/>
          <w:sz w:val="24"/>
          <w:szCs w:val="24"/>
        </w:rPr>
        <w:t>.</w:t>
      </w:r>
      <w:bookmarkEnd w:id="346"/>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7" w:name="_Toc440357094"/>
      <w:bookmarkStart w:id="348" w:name="_Toc440359649"/>
      <w:bookmarkStart w:id="349" w:name="_Toc440632112"/>
      <w:bookmarkStart w:id="350" w:name="_Toc440875933"/>
      <w:bookmarkStart w:id="351" w:name="_Toc441130961"/>
      <w:bookmarkStart w:id="352" w:name="_Toc447269776"/>
      <w:bookmarkStart w:id="353" w:name="_Toc464120598"/>
      <w:bookmarkStart w:id="354" w:name="_Toc466970518"/>
      <w:bookmarkStart w:id="355" w:name="_Toc468462431"/>
      <w:bookmarkStart w:id="356" w:name="_Toc469482024"/>
      <w:bookmarkStart w:id="357" w:name="_Toc472411798"/>
      <w:r w:rsidRPr="00382A07">
        <w:rPr>
          <w:szCs w:val="24"/>
        </w:rPr>
        <w:t xml:space="preserve">Требования к языку </w:t>
      </w:r>
      <w:r w:rsidR="004B5EB3" w:rsidRPr="00382A07">
        <w:rPr>
          <w:szCs w:val="24"/>
        </w:rPr>
        <w:t>Заявк</w:t>
      </w:r>
      <w:r w:rsidRPr="00382A07">
        <w:rPr>
          <w:szCs w:val="24"/>
        </w:rPr>
        <w:t>и</w:t>
      </w:r>
      <w:bookmarkEnd w:id="347"/>
      <w:bookmarkEnd w:id="348"/>
      <w:bookmarkEnd w:id="349"/>
      <w:bookmarkEnd w:id="350"/>
      <w:bookmarkEnd w:id="351"/>
      <w:bookmarkEnd w:id="352"/>
      <w:bookmarkEnd w:id="353"/>
      <w:bookmarkEnd w:id="354"/>
      <w:bookmarkEnd w:id="355"/>
      <w:bookmarkEnd w:id="356"/>
      <w:bookmarkEnd w:id="357"/>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8" w:name="_Toc440357095"/>
      <w:bookmarkStart w:id="359" w:name="_Toc440359650"/>
      <w:bookmarkStart w:id="360" w:name="_Toc440632113"/>
      <w:bookmarkStart w:id="361" w:name="_Toc440875934"/>
      <w:bookmarkStart w:id="362" w:name="_Toc441130962"/>
      <w:bookmarkStart w:id="363" w:name="_Toc447269777"/>
      <w:bookmarkStart w:id="364" w:name="_Toc464120599"/>
      <w:bookmarkStart w:id="365" w:name="_Toc466970519"/>
      <w:bookmarkStart w:id="366" w:name="_Toc468462432"/>
      <w:bookmarkStart w:id="367" w:name="_Toc469482025"/>
      <w:bookmarkStart w:id="368"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8"/>
      <w:bookmarkEnd w:id="359"/>
      <w:bookmarkEnd w:id="360"/>
      <w:bookmarkEnd w:id="361"/>
      <w:bookmarkEnd w:id="362"/>
      <w:bookmarkEnd w:id="363"/>
      <w:bookmarkEnd w:id="364"/>
      <w:bookmarkEnd w:id="365"/>
      <w:bookmarkEnd w:id="366"/>
      <w:bookmarkEnd w:id="367"/>
      <w:bookmarkEnd w:id="368"/>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148D6"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 xml:space="preserve">исходя из официального курса валюты, установленного Центральным </w:t>
      </w:r>
      <w:r w:rsidRPr="003148D6">
        <w:rPr>
          <w:bCs w:val="0"/>
          <w:sz w:val="24"/>
          <w:szCs w:val="24"/>
        </w:rPr>
        <w:t>банком Российской Федерации, с указанием такового курса и даты его установления.</w:t>
      </w:r>
      <w:proofErr w:type="gramEnd"/>
    </w:p>
    <w:p w:rsidR="00717F60" w:rsidRPr="003148D6"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148D6">
        <w:rPr>
          <w:bCs w:val="0"/>
          <w:sz w:val="24"/>
          <w:szCs w:val="24"/>
        </w:rPr>
        <w:t xml:space="preserve">Цена </w:t>
      </w:r>
      <w:r w:rsidR="004B5EB3" w:rsidRPr="003148D6">
        <w:rPr>
          <w:bCs w:val="0"/>
          <w:sz w:val="24"/>
          <w:szCs w:val="24"/>
        </w:rPr>
        <w:t>Заявк</w:t>
      </w:r>
      <w:r w:rsidRPr="003148D6">
        <w:rPr>
          <w:bCs w:val="0"/>
          <w:sz w:val="24"/>
          <w:szCs w:val="24"/>
        </w:rPr>
        <w:t xml:space="preserve">и фиксируется в </w:t>
      </w:r>
      <w:r w:rsidR="002B5717" w:rsidRPr="003148D6">
        <w:rPr>
          <w:bCs w:val="0"/>
          <w:sz w:val="24"/>
          <w:szCs w:val="24"/>
        </w:rPr>
        <w:t xml:space="preserve">рублях РФ </w:t>
      </w:r>
      <w:r w:rsidRPr="003148D6">
        <w:rPr>
          <w:bCs w:val="0"/>
          <w:sz w:val="24"/>
          <w:szCs w:val="24"/>
        </w:rPr>
        <w:t>и не подлежит изменению при изменении официального курса валюты.</w:t>
      </w:r>
    </w:p>
    <w:p w:rsidR="00717F60" w:rsidRPr="003148D6" w:rsidRDefault="00717F60" w:rsidP="00E71A48">
      <w:pPr>
        <w:pStyle w:val="3"/>
        <w:spacing w:line="264" w:lineRule="auto"/>
        <w:rPr>
          <w:szCs w:val="24"/>
        </w:rPr>
      </w:pPr>
      <w:bookmarkStart w:id="369" w:name="_Toc440357096"/>
      <w:bookmarkStart w:id="370" w:name="_Toc440359651"/>
      <w:bookmarkStart w:id="371" w:name="_Toc440632114"/>
      <w:bookmarkStart w:id="372" w:name="_Toc440875935"/>
      <w:bookmarkStart w:id="373" w:name="_Toc441130963"/>
      <w:bookmarkStart w:id="374" w:name="_Toc447269778"/>
      <w:bookmarkStart w:id="375" w:name="_Toc464120600"/>
      <w:bookmarkStart w:id="376" w:name="_Toc466970520"/>
      <w:bookmarkStart w:id="377" w:name="_Ref468456963"/>
      <w:bookmarkStart w:id="378" w:name="_Toc468462433"/>
      <w:bookmarkStart w:id="379" w:name="_Toc469482026"/>
      <w:bookmarkStart w:id="380" w:name="_Toc472411800"/>
      <w:r w:rsidRPr="003148D6">
        <w:rPr>
          <w:szCs w:val="24"/>
        </w:rPr>
        <w:t xml:space="preserve">Начальная (максимальная) цена </w:t>
      </w:r>
      <w:r w:rsidR="00123C70" w:rsidRPr="003148D6">
        <w:rPr>
          <w:szCs w:val="24"/>
        </w:rPr>
        <w:t>Договор</w:t>
      </w:r>
      <w:r w:rsidRPr="003148D6">
        <w:rPr>
          <w:szCs w:val="24"/>
        </w:rPr>
        <w:t>а (цена лота)</w:t>
      </w:r>
      <w:bookmarkEnd w:id="369"/>
      <w:bookmarkEnd w:id="370"/>
      <w:bookmarkEnd w:id="371"/>
      <w:bookmarkEnd w:id="372"/>
      <w:bookmarkEnd w:id="373"/>
      <w:bookmarkEnd w:id="374"/>
      <w:bookmarkEnd w:id="375"/>
      <w:bookmarkEnd w:id="376"/>
      <w:bookmarkEnd w:id="377"/>
      <w:bookmarkEnd w:id="378"/>
      <w:bookmarkEnd w:id="379"/>
      <w:bookmarkEnd w:id="380"/>
    </w:p>
    <w:p w:rsidR="00216641" w:rsidRPr="007A0A16"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1" w:name="_Ref472411304"/>
      <w:r w:rsidRPr="007A0A16">
        <w:rPr>
          <w:bCs w:val="0"/>
          <w:sz w:val="24"/>
          <w:szCs w:val="24"/>
        </w:rPr>
        <w:t xml:space="preserve">Начальная (максимальная) цена </w:t>
      </w:r>
      <w:r w:rsidR="00123C70" w:rsidRPr="007A0A16">
        <w:rPr>
          <w:bCs w:val="0"/>
          <w:sz w:val="24"/>
          <w:szCs w:val="24"/>
        </w:rPr>
        <w:t>Договор</w:t>
      </w:r>
      <w:r w:rsidRPr="007A0A16">
        <w:rPr>
          <w:bCs w:val="0"/>
          <w:sz w:val="24"/>
          <w:szCs w:val="24"/>
        </w:rPr>
        <w:t>а</w:t>
      </w:r>
      <w:r w:rsidR="00216641" w:rsidRPr="007A0A16">
        <w:rPr>
          <w:bCs w:val="0"/>
          <w:sz w:val="24"/>
          <w:szCs w:val="24"/>
        </w:rPr>
        <w:t>:</w:t>
      </w:r>
      <w:bookmarkEnd w:id="381"/>
    </w:p>
    <w:p w:rsidR="00717F60" w:rsidRPr="007A0A16"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7A0A16">
        <w:rPr>
          <w:b/>
          <w:bCs w:val="0"/>
          <w:sz w:val="24"/>
          <w:szCs w:val="24"/>
          <w:u w:val="single"/>
        </w:rPr>
        <w:t>По Лоту №1:</w:t>
      </w:r>
      <w:r w:rsidR="00717F60" w:rsidRPr="007A0A16">
        <w:rPr>
          <w:bCs w:val="0"/>
          <w:sz w:val="24"/>
          <w:szCs w:val="24"/>
        </w:rPr>
        <w:t xml:space="preserve"> </w:t>
      </w:r>
      <w:r w:rsidR="009A3842" w:rsidRPr="009A3842">
        <w:rPr>
          <w:b/>
          <w:sz w:val="24"/>
          <w:szCs w:val="24"/>
        </w:rPr>
        <w:t>427 184,00</w:t>
      </w:r>
      <w:r w:rsidR="009A3842" w:rsidRPr="009A3842">
        <w:rPr>
          <w:sz w:val="24"/>
          <w:szCs w:val="24"/>
        </w:rPr>
        <w:t xml:space="preserve"> (Четыреста двадцать семь тысяч сто восемьдесят четыре) рубл</w:t>
      </w:r>
      <w:r w:rsidR="009A3842">
        <w:rPr>
          <w:sz w:val="24"/>
          <w:szCs w:val="24"/>
        </w:rPr>
        <w:t>я</w:t>
      </w:r>
      <w:r w:rsidR="009A3842" w:rsidRPr="009A3842">
        <w:rPr>
          <w:sz w:val="24"/>
          <w:szCs w:val="24"/>
        </w:rPr>
        <w:t xml:space="preserve"> 00 копеек РФ, без учета НДС; НДС составляет </w:t>
      </w:r>
      <w:r w:rsidR="009A3842" w:rsidRPr="009A3842">
        <w:rPr>
          <w:b/>
          <w:sz w:val="24"/>
          <w:szCs w:val="24"/>
        </w:rPr>
        <w:t xml:space="preserve">76 893,12 </w:t>
      </w:r>
      <w:r w:rsidR="009A3842" w:rsidRPr="009A3842">
        <w:rPr>
          <w:sz w:val="24"/>
          <w:szCs w:val="24"/>
        </w:rPr>
        <w:t xml:space="preserve">(Семьдесят шесть тысяч восемьсот девяносто три) рубля 12 копеек РФ; </w:t>
      </w:r>
      <w:r w:rsidR="009A3842" w:rsidRPr="009A3842">
        <w:rPr>
          <w:b/>
          <w:sz w:val="24"/>
          <w:szCs w:val="24"/>
        </w:rPr>
        <w:t xml:space="preserve">504 077,12 </w:t>
      </w:r>
      <w:r w:rsidR="009A3842" w:rsidRPr="009A3842">
        <w:rPr>
          <w:sz w:val="24"/>
          <w:szCs w:val="24"/>
        </w:rPr>
        <w:t>(Пятьсот четыре тысячи семьдесят семь) рублей 12 копеек РФ, с учетом НДС</w:t>
      </w:r>
      <w:r w:rsidR="005F0F86" w:rsidRPr="009A3842">
        <w:rPr>
          <w:sz w:val="24"/>
          <w:szCs w:val="24"/>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E22056">
        <w:fldChar w:fldCharType="begin"/>
      </w:r>
      <w:r w:rsidR="00E22056">
        <w:instrText xml:space="preserve"> REF _Ref55336310 \r \h  \* MERGEFORMAT </w:instrText>
      </w:r>
      <w:r w:rsidR="00E22056">
        <w:fldChar w:fldCharType="separate"/>
      </w:r>
      <w:r w:rsidR="00991C07" w:rsidRPr="00991C07">
        <w:rPr>
          <w:bCs w:val="0"/>
          <w:sz w:val="24"/>
          <w:szCs w:val="24"/>
        </w:rPr>
        <w:t>5.1</w:t>
      </w:r>
      <w:r w:rsidR="00E22056">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E22056">
        <w:fldChar w:fldCharType="begin"/>
      </w:r>
      <w:r w:rsidR="00E22056">
        <w:instrText xml:space="preserve"> REF _Ref440271072 \r \h  \* MERGEFORMAT </w:instrText>
      </w:r>
      <w:r w:rsidR="00E22056">
        <w:fldChar w:fldCharType="separate"/>
      </w:r>
      <w:r w:rsidR="00991C07" w:rsidRPr="00991C07">
        <w:rPr>
          <w:bCs w:val="0"/>
          <w:sz w:val="24"/>
          <w:szCs w:val="24"/>
        </w:rPr>
        <w:t>5.2</w:t>
      </w:r>
      <w:r w:rsidR="00E22056">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E22056">
        <w:fldChar w:fldCharType="begin"/>
      </w:r>
      <w:r w:rsidR="00E22056">
        <w:instrText xml:space="preserve"> REF _Ref306138385 \r \h  \* MERGEFORMAT </w:instrText>
      </w:r>
      <w:r w:rsidR="00E22056">
        <w:fldChar w:fldCharType="separate"/>
      </w:r>
      <w:r w:rsidR="00991C07" w:rsidRPr="00991C07">
        <w:rPr>
          <w:bCs w:val="0"/>
          <w:sz w:val="24"/>
          <w:szCs w:val="24"/>
        </w:rPr>
        <w:t>3.6.4</w:t>
      </w:r>
      <w:r w:rsidR="00E22056">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E22056">
        <w:fldChar w:fldCharType="begin"/>
      </w:r>
      <w:r w:rsidR="00E22056">
        <w:instrText xml:space="preserve"> REF _Ref465670219 \r \h  \* MERGEFORMAT </w:instrText>
      </w:r>
      <w:r w:rsidR="00E22056">
        <w:fldChar w:fldCharType="separate"/>
      </w:r>
      <w:r w:rsidR="00991C07" w:rsidRPr="00991C07">
        <w:rPr>
          <w:bCs w:val="0"/>
          <w:sz w:val="24"/>
          <w:szCs w:val="24"/>
        </w:rPr>
        <w:t>3.11</w:t>
      </w:r>
      <w:r w:rsidR="00E22056">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2" w:name="_Ref191386407"/>
      <w:bookmarkStart w:id="383" w:name="_Ref191386526"/>
      <w:bookmarkStart w:id="384" w:name="_Toc440357097"/>
      <w:bookmarkStart w:id="385" w:name="_Toc440359652"/>
      <w:bookmarkStart w:id="386" w:name="_Toc440632115"/>
      <w:bookmarkStart w:id="387" w:name="_Toc440875936"/>
      <w:bookmarkStart w:id="388" w:name="_Toc441130964"/>
      <w:bookmarkStart w:id="389" w:name="_Toc447269779"/>
      <w:bookmarkStart w:id="390" w:name="_Toc464120601"/>
      <w:bookmarkStart w:id="391" w:name="_Toc466970521"/>
      <w:bookmarkStart w:id="392" w:name="_Toc468462434"/>
      <w:bookmarkStart w:id="393" w:name="_Toc469482027"/>
      <w:bookmarkStart w:id="394" w:name="_Toc472411801"/>
      <w:bookmarkStart w:id="395"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2"/>
      <w:bookmarkEnd w:id="383"/>
      <w:bookmarkEnd w:id="384"/>
      <w:bookmarkEnd w:id="385"/>
      <w:bookmarkEnd w:id="386"/>
      <w:bookmarkEnd w:id="387"/>
      <w:bookmarkEnd w:id="388"/>
      <w:bookmarkEnd w:id="389"/>
      <w:bookmarkEnd w:id="390"/>
      <w:bookmarkEnd w:id="391"/>
      <w:bookmarkEnd w:id="392"/>
      <w:bookmarkEnd w:id="393"/>
      <w:bookmarkEnd w:id="394"/>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6" w:name="_Ref93090116"/>
      <w:bookmarkStart w:id="397" w:name="_Ref191386482"/>
      <w:bookmarkStart w:id="398" w:name="_Ref440291364"/>
      <w:bookmarkEnd w:id="395"/>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6"/>
      <w:r w:rsidRPr="004A1A68">
        <w:rPr>
          <w:bCs w:val="0"/>
          <w:sz w:val="24"/>
          <w:szCs w:val="24"/>
        </w:rPr>
        <w:t>:</w:t>
      </w:r>
      <w:bookmarkStart w:id="399" w:name="_Ref306004833"/>
      <w:bookmarkEnd w:id="397"/>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w:t>
      </w:r>
      <w:r w:rsidRPr="0056389B">
        <w:rPr>
          <w:bCs w:val="0"/>
          <w:sz w:val="24"/>
          <w:szCs w:val="24"/>
        </w:rPr>
        <w:t xml:space="preserve">юридическое, физическое лицо </w:t>
      </w:r>
      <w:r w:rsidR="00E71628" w:rsidRPr="0056389B">
        <w:rPr>
          <w:bCs w:val="0"/>
          <w:sz w:val="24"/>
          <w:szCs w:val="24"/>
        </w:rPr>
        <w:t>(в т.</w:t>
      </w:r>
      <w:r w:rsidR="003129D4" w:rsidRPr="0056389B">
        <w:rPr>
          <w:bCs w:val="0"/>
          <w:sz w:val="24"/>
          <w:szCs w:val="24"/>
        </w:rPr>
        <w:t xml:space="preserve"> </w:t>
      </w:r>
      <w:r w:rsidR="00E71628" w:rsidRPr="0056389B">
        <w:rPr>
          <w:bCs w:val="0"/>
          <w:sz w:val="24"/>
          <w:szCs w:val="24"/>
        </w:rPr>
        <w:t xml:space="preserve">ч. </w:t>
      </w:r>
      <w:r w:rsidRPr="0056389B">
        <w:rPr>
          <w:bCs w:val="0"/>
          <w:sz w:val="24"/>
          <w:szCs w:val="24"/>
        </w:rPr>
        <w:t>индивидуальный предприниматель</w:t>
      </w:r>
      <w:r w:rsidR="00E71628" w:rsidRPr="0056389B">
        <w:rPr>
          <w:bCs w:val="0"/>
          <w:sz w:val="24"/>
          <w:szCs w:val="24"/>
        </w:rPr>
        <w:t>)</w:t>
      </w:r>
      <w:r w:rsidR="00E369B4" w:rsidRPr="0056389B">
        <w:rPr>
          <w:sz w:val="24"/>
          <w:szCs w:val="24"/>
        </w:rPr>
        <w:t xml:space="preserve">, </w:t>
      </w:r>
      <w:r w:rsidR="00E369B4" w:rsidRPr="0056389B">
        <w:rPr>
          <w:sz w:val="24"/>
          <w:szCs w:val="24"/>
        </w:rPr>
        <w:lastRenderedPageBreak/>
        <w:t>являющееся субъектом малого и среднего предпринимательства</w:t>
      </w:r>
      <w:r w:rsidRPr="0056389B">
        <w:rPr>
          <w:bCs w:val="0"/>
          <w:sz w:val="24"/>
          <w:szCs w:val="24"/>
        </w:rPr>
        <w:t xml:space="preserve">. </w:t>
      </w:r>
      <w:r w:rsidR="003F330D" w:rsidRPr="0056389B">
        <w:rPr>
          <w:bCs w:val="0"/>
          <w:sz w:val="24"/>
          <w:szCs w:val="24"/>
        </w:rPr>
        <w:t xml:space="preserve">Привлечение </w:t>
      </w:r>
      <w:proofErr w:type="spellStart"/>
      <w:r w:rsidR="003F330D" w:rsidRPr="0056389B">
        <w:rPr>
          <w:bCs w:val="0"/>
          <w:sz w:val="24"/>
          <w:szCs w:val="24"/>
        </w:rPr>
        <w:t>со</w:t>
      </w:r>
      <w:r w:rsidR="00036006" w:rsidRPr="0056389B">
        <w:rPr>
          <w:bCs w:val="0"/>
          <w:sz w:val="24"/>
          <w:szCs w:val="24"/>
        </w:rPr>
        <w:t>поставщиков</w:t>
      </w:r>
      <w:proofErr w:type="spellEnd"/>
      <w:r w:rsidR="00036006" w:rsidRPr="0056389B">
        <w:rPr>
          <w:bCs w:val="0"/>
          <w:sz w:val="24"/>
          <w:szCs w:val="24"/>
        </w:rPr>
        <w:t xml:space="preserve"> в соответствии с пунктом </w:t>
      </w:r>
      <w:r w:rsidR="00E22056" w:rsidRPr="0056389B">
        <w:fldChar w:fldCharType="begin"/>
      </w:r>
      <w:r w:rsidR="00E22056" w:rsidRPr="0056389B">
        <w:instrText xml:space="preserve"> REF _Ref440271628 \r \h  \* MERGEFORMAT </w:instrText>
      </w:r>
      <w:r w:rsidR="00E22056" w:rsidRPr="0056389B">
        <w:fldChar w:fldCharType="separate"/>
      </w:r>
      <w:r w:rsidR="00991C07" w:rsidRPr="0056389B">
        <w:rPr>
          <w:bCs w:val="0"/>
          <w:sz w:val="24"/>
          <w:szCs w:val="24"/>
        </w:rPr>
        <w:t>3.3.9</w:t>
      </w:r>
      <w:r w:rsidR="00E22056" w:rsidRPr="0056389B">
        <w:fldChar w:fldCharType="end"/>
      </w:r>
      <w:r w:rsidR="00036006" w:rsidRPr="0056389B">
        <w:rPr>
          <w:bCs w:val="0"/>
          <w:sz w:val="24"/>
          <w:szCs w:val="24"/>
        </w:rPr>
        <w:t xml:space="preserve"> не допускается. </w:t>
      </w:r>
      <w:proofErr w:type="gramStart"/>
      <w:r w:rsidRPr="0056389B">
        <w:rPr>
          <w:bCs w:val="0"/>
          <w:sz w:val="24"/>
          <w:szCs w:val="24"/>
        </w:rPr>
        <w:t xml:space="preserve">Дополнительные требования к коллективным </w:t>
      </w:r>
      <w:r w:rsidR="009C744E" w:rsidRPr="0056389B">
        <w:rPr>
          <w:bCs w:val="0"/>
          <w:sz w:val="24"/>
          <w:szCs w:val="24"/>
        </w:rPr>
        <w:t>У</w:t>
      </w:r>
      <w:r w:rsidRPr="0056389B">
        <w:rPr>
          <w:bCs w:val="0"/>
          <w:sz w:val="24"/>
          <w:szCs w:val="24"/>
        </w:rPr>
        <w:t>частникам и порядку подтверждения их соответствия</w:t>
      </w:r>
      <w:r w:rsidRPr="00382A07">
        <w:rPr>
          <w:bCs w:val="0"/>
          <w:sz w:val="24"/>
          <w:szCs w:val="24"/>
        </w:rPr>
        <w:t xml:space="preserve"> установленным требованиям приведены в пункте </w:t>
      </w:r>
      <w:r w:rsidR="00E22056">
        <w:fldChar w:fldCharType="begin"/>
      </w:r>
      <w:r w:rsidR="00E22056">
        <w:instrText xml:space="preserve"> REF _Ref191386461 \n \h  \* MERGEFORMAT </w:instrText>
      </w:r>
      <w:r w:rsidR="00E22056">
        <w:fldChar w:fldCharType="separate"/>
      </w:r>
      <w:r w:rsidR="00991C07" w:rsidRPr="00991C07">
        <w:rPr>
          <w:bCs w:val="0"/>
          <w:sz w:val="24"/>
          <w:szCs w:val="24"/>
        </w:rPr>
        <w:t>3.3.10</w:t>
      </w:r>
      <w:r w:rsidR="00E22056">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8"/>
      <w:bookmarkEnd w:id="399"/>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0"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0"/>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1" w:name="_Ref306032455"/>
      <w:r w:rsidRPr="00382A07">
        <w:rPr>
          <w:bCs w:val="0"/>
          <w:sz w:val="24"/>
          <w:szCs w:val="24"/>
        </w:rPr>
        <w:t xml:space="preserve">должен </w:t>
      </w:r>
      <w:bookmarkStart w:id="402"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1"/>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3"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3"/>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A142C0"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изложены в </w:t>
      </w:r>
      <w:r w:rsidRPr="00A142C0">
        <w:rPr>
          <w:sz w:val="24"/>
          <w:szCs w:val="24"/>
          <w:lang w:eastAsia="ru-RU"/>
        </w:rPr>
        <w:t>Приложении №1 (Техническ</w:t>
      </w:r>
      <w:r w:rsidR="003776BB" w:rsidRPr="00A142C0">
        <w:rPr>
          <w:sz w:val="24"/>
          <w:szCs w:val="24"/>
          <w:lang w:eastAsia="ru-RU"/>
        </w:rPr>
        <w:t>ом(</w:t>
      </w:r>
      <w:r w:rsidRPr="00A142C0">
        <w:rPr>
          <w:sz w:val="24"/>
          <w:szCs w:val="24"/>
          <w:lang w:eastAsia="ru-RU"/>
        </w:rPr>
        <w:t>их</w:t>
      </w:r>
      <w:r w:rsidR="003776BB" w:rsidRPr="00A142C0">
        <w:rPr>
          <w:sz w:val="24"/>
          <w:szCs w:val="24"/>
          <w:lang w:eastAsia="ru-RU"/>
        </w:rPr>
        <w:t>)</w:t>
      </w:r>
      <w:r w:rsidRPr="00A142C0">
        <w:rPr>
          <w:sz w:val="24"/>
          <w:szCs w:val="24"/>
          <w:lang w:eastAsia="ru-RU"/>
        </w:rPr>
        <w:t xml:space="preserve"> задани</w:t>
      </w:r>
      <w:r w:rsidR="003776BB" w:rsidRPr="00A142C0">
        <w:rPr>
          <w:sz w:val="24"/>
          <w:szCs w:val="24"/>
          <w:lang w:eastAsia="ru-RU"/>
        </w:rPr>
        <w:t>и(</w:t>
      </w:r>
      <w:proofErr w:type="spellStart"/>
      <w:r w:rsidRPr="00A142C0">
        <w:rPr>
          <w:sz w:val="24"/>
          <w:szCs w:val="24"/>
          <w:lang w:eastAsia="ru-RU"/>
        </w:rPr>
        <w:t>ях</w:t>
      </w:r>
      <w:proofErr w:type="spellEnd"/>
      <w:r w:rsidR="003776BB" w:rsidRPr="00A142C0">
        <w:rPr>
          <w:sz w:val="24"/>
          <w:szCs w:val="24"/>
          <w:lang w:eastAsia="ru-RU"/>
        </w:rPr>
        <w:t>)</w:t>
      </w:r>
      <w:r w:rsidRPr="00A142C0">
        <w:rPr>
          <w:sz w:val="24"/>
          <w:szCs w:val="24"/>
          <w:lang w:eastAsia="ru-RU"/>
        </w:rPr>
        <w:t>) к настоящей Документации. При несоблюдении требований Техническ</w:t>
      </w:r>
      <w:r w:rsidR="003776BB" w:rsidRPr="00A142C0">
        <w:rPr>
          <w:sz w:val="24"/>
          <w:szCs w:val="24"/>
          <w:lang w:eastAsia="ru-RU"/>
        </w:rPr>
        <w:t>ог</w:t>
      </w:r>
      <w:proofErr w:type="gramStart"/>
      <w:r w:rsidR="003776BB" w:rsidRPr="00A142C0">
        <w:rPr>
          <w:sz w:val="24"/>
          <w:szCs w:val="24"/>
          <w:lang w:eastAsia="ru-RU"/>
        </w:rPr>
        <w:t>о(</w:t>
      </w:r>
      <w:proofErr w:type="gramEnd"/>
      <w:r w:rsidRPr="00A142C0">
        <w:rPr>
          <w:sz w:val="24"/>
          <w:szCs w:val="24"/>
          <w:lang w:eastAsia="ru-RU"/>
        </w:rPr>
        <w:t>их</w:t>
      </w:r>
      <w:r w:rsidR="003776BB" w:rsidRPr="00A142C0">
        <w:rPr>
          <w:sz w:val="24"/>
          <w:szCs w:val="24"/>
          <w:lang w:eastAsia="ru-RU"/>
        </w:rPr>
        <w:t>)</w:t>
      </w:r>
      <w:r w:rsidRPr="00A142C0">
        <w:rPr>
          <w:sz w:val="24"/>
          <w:szCs w:val="24"/>
          <w:lang w:eastAsia="ru-RU"/>
        </w:rPr>
        <w:t xml:space="preserve"> задани</w:t>
      </w:r>
      <w:r w:rsidR="003776BB" w:rsidRPr="00A142C0">
        <w:rPr>
          <w:sz w:val="24"/>
          <w:szCs w:val="24"/>
          <w:lang w:eastAsia="ru-RU"/>
        </w:rPr>
        <w:t>я(</w:t>
      </w:r>
      <w:r w:rsidRPr="00A142C0">
        <w:rPr>
          <w:sz w:val="24"/>
          <w:szCs w:val="24"/>
          <w:lang w:eastAsia="ru-RU"/>
        </w:rPr>
        <w:t>й</w:t>
      </w:r>
      <w:r w:rsidR="003776BB" w:rsidRPr="00A142C0">
        <w:rPr>
          <w:sz w:val="24"/>
          <w:szCs w:val="24"/>
          <w:lang w:eastAsia="ru-RU"/>
        </w:rPr>
        <w:t>)</w:t>
      </w:r>
      <w:r w:rsidRPr="00A142C0">
        <w:rPr>
          <w:sz w:val="24"/>
          <w:szCs w:val="24"/>
          <w:lang w:eastAsia="ru-RU"/>
        </w:rPr>
        <w:t xml:space="preserve"> Закупочная комиссия отклонит </w:t>
      </w:r>
      <w:r w:rsidR="00C96484" w:rsidRPr="00A142C0">
        <w:rPr>
          <w:sz w:val="24"/>
          <w:szCs w:val="24"/>
          <w:lang w:eastAsia="ru-RU"/>
        </w:rPr>
        <w:t>Заявку</w:t>
      </w:r>
      <w:r w:rsidRPr="00A142C0">
        <w:rPr>
          <w:sz w:val="24"/>
          <w:szCs w:val="24"/>
          <w:lang w:eastAsia="ru-RU"/>
        </w:rPr>
        <w:t xml:space="preserve"> Участника.</w:t>
      </w:r>
    </w:p>
    <w:p w:rsidR="00A142C0" w:rsidRPr="00A142C0" w:rsidRDefault="00A142C0" w:rsidP="00A142C0">
      <w:pPr>
        <w:numPr>
          <w:ilvl w:val="0"/>
          <w:numId w:val="21"/>
        </w:numPr>
        <w:suppressAutoHyphens w:val="0"/>
        <w:spacing w:line="264" w:lineRule="auto"/>
        <w:rPr>
          <w:sz w:val="24"/>
          <w:szCs w:val="24"/>
          <w:lang w:eastAsia="ru-RU"/>
        </w:rPr>
      </w:pPr>
      <w:r w:rsidRPr="00A142C0">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A142C0" w:rsidRPr="00382A07" w:rsidRDefault="00A142C0" w:rsidP="00A142C0">
      <w:pPr>
        <w:suppressAutoHyphens w:val="0"/>
        <w:spacing w:line="264" w:lineRule="auto"/>
        <w:ind w:left="567" w:firstLine="0"/>
        <w:rPr>
          <w:sz w:val="24"/>
          <w:szCs w:val="24"/>
          <w:lang w:eastAsia="ru-RU"/>
        </w:rPr>
      </w:pPr>
    </w:p>
    <w:p w:rsidR="00DA1402" w:rsidRPr="00382A07" w:rsidRDefault="00DA1402" w:rsidP="00E56A22">
      <w:pPr>
        <w:widowControl w:val="0"/>
        <w:suppressAutoHyphens w:val="0"/>
        <w:spacing w:line="264" w:lineRule="auto"/>
        <w:ind w:left="567" w:firstLine="0"/>
        <w:rPr>
          <w:sz w:val="24"/>
          <w:szCs w:val="24"/>
        </w:rPr>
      </w:pPr>
      <w:bookmarkStart w:id="404"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w:t>
      </w:r>
      <w:r w:rsidRPr="00382A07">
        <w:rPr>
          <w:sz w:val="24"/>
          <w:szCs w:val="24"/>
        </w:rPr>
        <w:lastRenderedPageBreak/>
        <w:t xml:space="preserve">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5"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E22056">
        <w:fldChar w:fldCharType="begin"/>
      </w:r>
      <w:r w:rsidR="00E22056">
        <w:instrText xml:space="preserve"> REF _Ref440291364 \r \h  \* MERGEFORMAT </w:instrText>
      </w:r>
      <w:r w:rsidR="00E22056">
        <w:fldChar w:fldCharType="separate"/>
      </w:r>
      <w:r w:rsidR="00991C07" w:rsidRPr="00991C07">
        <w:rPr>
          <w:sz w:val="24"/>
          <w:szCs w:val="24"/>
        </w:rPr>
        <w:t>3.3.8.1</w:t>
      </w:r>
      <w:r w:rsidR="00E22056">
        <w:fldChar w:fldCharType="end"/>
      </w:r>
      <w:r w:rsidRPr="00382A07">
        <w:rPr>
          <w:sz w:val="24"/>
          <w:szCs w:val="24"/>
        </w:rPr>
        <w:t>-</w:t>
      </w:r>
      <w:r w:rsidR="00E22056">
        <w:fldChar w:fldCharType="begin"/>
      </w:r>
      <w:r w:rsidR="00E22056">
        <w:instrText xml:space="preserve"> REF _Ref303669127 \r \h  \* MERGEFORMAT </w:instrText>
      </w:r>
      <w:r w:rsidR="00E22056">
        <w:fldChar w:fldCharType="separate"/>
      </w:r>
      <w:r w:rsidR="00991C07" w:rsidRPr="00991C07">
        <w:rPr>
          <w:sz w:val="24"/>
          <w:szCs w:val="24"/>
        </w:rPr>
        <w:t>3.3.8.2</w:t>
      </w:r>
      <w:r w:rsidR="00E22056">
        <w:fldChar w:fldCharType="end"/>
      </w:r>
      <w:r w:rsidR="00717F60" w:rsidRPr="00382A07">
        <w:rPr>
          <w:bCs w:val="0"/>
          <w:sz w:val="24"/>
          <w:szCs w:val="24"/>
        </w:rPr>
        <w:t>:</w:t>
      </w:r>
      <w:bookmarkEnd w:id="404"/>
      <w:bookmarkEnd w:id="405"/>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6"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6"/>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E22056">
        <w:fldChar w:fldCharType="begin"/>
      </w:r>
      <w:r w:rsidR="00E22056">
        <w:instrText xml:space="preserve"> REF _Ref440271993 \r \h  \* MERGEFORMAT </w:instrText>
      </w:r>
      <w:r w:rsidR="00E22056">
        <w:fldChar w:fldCharType="separate"/>
      </w:r>
      <w:r w:rsidR="00991C07" w:rsidRPr="00991C07">
        <w:rPr>
          <w:sz w:val="24"/>
          <w:szCs w:val="24"/>
        </w:rPr>
        <w:t>5.9</w:t>
      </w:r>
      <w:r w:rsidR="00E22056">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7"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E22056">
        <w:fldChar w:fldCharType="begin"/>
      </w:r>
      <w:r w:rsidR="00E22056">
        <w:instrText xml:space="preserve"> REF _Ref440271964 \r \h  \* MERGEFORMAT </w:instrText>
      </w:r>
      <w:r w:rsidR="00E22056">
        <w:fldChar w:fldCharType="separate"/>
      </w:r>
      <w:r w:rsidR="00991C07" w:rsidRPr="00991C07">
        <w:rPr>
          <w:sz w:val="24"/>
          <w:szCs w:val="24"/>
        </w:rPr>
        <w:t>5.1.3</w:t>
      </w:r>
      <w:r w:rsidR="00E22056">
        <w:fldChar w:fldCharType="end"/>
      </w:r>
      <w:r w:rsidR="00A600E3" w:rsidRPr="00382A07">
        <w:rPr>
          <w:sz w:val="24"/>
          <w:szCs w:val="24"/>
        </w:rPr>
        <w:t>)</w:t>
      </w:r>
      <w:r w:rsidRPr="00382A07">
        <w:rPr>
          <w:sz w:val="24"/>
          <w:szCs w:val="24"/>
        </w:rPr>
        <w:t>;</w:t>
      </w:r>
      <w:bookmarkEnd w:id="407"/>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E22056">
        <w:fldChar w:fldCharType="begin"/>
      </w:r>
      <w:r w:rsidR="00E22056">
        <w:instrText xml:space="preserve"> REF _Ref440272035 \r \h  \* MERGEFORMAT </w:instrText>
      </w:r>
      <w:r w:rsidR="00E22056">
        <w:fldChar w:fldCharType="separate"/>
      </w:r>
      <w:r w:rsidR="00991C07" w:rsidRPr="00991C07">
        <w:rPr>
          <w:sz w:val="24"/>
          <w:szCs w:val="24"/>
        </w:rPr>
        <w:t>5.10</w:t>
      </w:r>
      <w:r w:rsidR="00E22056">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E22056">
        <w:fldChar w:fldCharType="begin"/>
      </w:r>
      <w:r w:rsidR="00E22056">
        <w:instrText xml:space="preserve"> REF _Ref440272051 \r \h  \* MERGEFORMAT </w:instrText>
      </w:r>
      <w:r w:rsidR="00E22056">
        <w:fldChar w:fldCharType="separate"/>
      </w:r>
      <w:r w:rsidR="00991C07" w:rsidRPr="00991C07">
        <w:rPr>
          <w:sz w:val="24"/>
          <w:szCs w:val="24"/>
        </w:rPr>
        <w:t>5.11</w:t>
      </w:r>
      <w:r w:rsidR="00E22056">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8"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E22056">
        <w:fldChar w:fldCharType="begin"/>
      </w:r>
      <w:r w:rsidR="00E22056">
        <w:instrText xml:space="preserve"> REF _Ref440272119 \r \h  \* MERGEFORMAT </w:instrText>
      </w:r>
      <w:r w:rsidR="00E22056">
        <w:fldChar w:fldCharType="separate"/>
      </w:r>
      <w:r w:rsidR="00991C07" w:rsidRPr="00991C07">
        <w:rPr>
          <w:sz w:val="24"/>
          <w:szCs w:val="24"/>
        </w:rPr>
        <w:t>5.6.1</w:t>
      </w:r>
      <w:r w:rsidR="00E22056">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E22056">
        <w:fldChar w:fldCharType="begin"/>
      </w:r>
      <w:r w:rsidR="00E22056">
        <w:instrText xml:space="preserve"> REF _Ref440272147 \r \h  \* MERGEFORMAT </w:instrText>
      </w:r>
      <w:r w:rsidR="00E22056">
        <w:fldChar w:fldCharType="separate"/>
      </w:r>
      <w:r w:rsidR="00991C07" w:rsidRPr="00991C07">
        <w:rPr>
          <w:sz w:val="24"/>
          <w:szCs w:val="24"/>
        </w:rPr>
        <w:t>5.6.2</w:t>
      </w:r>
      <w:r w:rsidR="00E22056">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09"/>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E22056">
        <w:fldChar w:fldCharType="begin"/>
      </w:r>
      <w:r w:rsidR="00E22056">
        <w:instrText xml:space="preserve"> REF _Ref449017073 \r \h  \* MERGEFORMAT </w:instrText>
      </w:r>
      <w:r w:rsidR="00E22056">
        <w:fldChar w:fldCharType="separate"/>
      </w:r>
      <w:r w:rsidR="00991C07" w:rsidRPr="00991C07">
        <w:rPr>
          <w:sz w:val="24"/>
          <w:szCs w:val="24"/>
        </w:rPr>
        <w:t>5.7</w:t>
      </w:r>
      <w:r w:rsidR="00E22056">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E22056">
        <w:fldChar w:fldCharType="begin"/>
      </w:r>
      <w:r w:rsidR="00E22056">
        <w:instrText xml:space="preserve"> REF _Ref55336398 \r \h  \* MERGEFORMAT </w:instrText>
      </w:r>
      <w:r w:rsidR="00E22056">
        <w:fldChar w:fldCharType="separate"/>
      </w:r>
      <w:r w:rsidR="00991C07" w:rsidRPr="00991C07">
        <w:rPr>
          <w:sz w:val="24"/>
          <w:szCs w:val="24"/>
        </w:rPr>
        <w:t>5.8</w:t>
      </w:r>
      <w:r w:rsidR="00E22056">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0"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E22056">
        <w:fldChar w:fldCharType="begin"/>
      </w:r>
      <w:r w:rsidR="00E22056">
        <w:instrText xml:space="preserve"> REF _Ref440272256 \r \h  \* MERGEFORMAT </w:instrText>
      </w:r>
      <w:r w:rsidR="00E22056">
        <w:fldChar w:fldCharType="separate"/>
      </w:r>
      <w:r w:rsidR="00991C07" w:rsidRPr="00991C07">
        <w:rPr>
          <w:sz w:val="24"/>
          <w:szCs w:val="24"/>
        </w:rPr>
        <w:t>5.12</w:t>
      </w:r>
      <w:r w:rsidR="00E22056">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0"/>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E22056">
        <w:fldChar w:fldCharType="begin"/>
      </w:r>
      <w:r w:rsidR="00E22056">
        <w:instrText xml:space="preserve"> REF _Ref440272274 \r \h  \* MERGEFORMAT </w:instrText>
      </w:r>
      <w:r w:rsidR="00E22056">
        <w:fldChar w:fldCharType="separate"/>
      </w:r>
      <w:r w:rsidR="00991C07" w:rsidRPr="00991C07">
        <w:rPr>
          <w:sz w:val="24"/>
          <w:szCs w:val="24"/>
        </w:rPr>
        <w:t>5.14</w:t>
      </w:r>
      <w:r w:rsidR="00E22056">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w:t>
      </w:r>
      <w:r w:rsidRPr="00382A07">
        <w:rPr>
          <w:sz w:val="24"/>
          <w:szCs w:val="24"/>
        </w:rPr>
        <w:lastRenderedPageBreak/>
        <w:t xml:space="preserve">(одобрения)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382A07">
        <w:rPr>
          <w:i/>
          <w:sz w:val="24"/>
          <w:szCs w:val="24"/>
        </w:rPr>
        <w:lastRenderedPageBreak/>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1"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1"/>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E22056">
        <w:fldChar w:fldCharType="begin"/>
      </w:r>
      <w:r w:rsidR="00E22056">
        <w:instrText xml:space="preserve"> REF _Ref465675151 \r \h  \* MERGEFORMAT </w:instrText>
      </w:r>
      <w:r w:rsidR="00E22056">
        <w:fldChar w:fldCharType="separate"/>
      </w:r>
      <w:r w:rsidR="00991C07">
        <w:rPr>
          <w:sz w:val="24"/>
          <w:szCs w:val="24"/>
        </w:rPr>
        <w:t>3.11.2</w:t>
      </w:r>
      <w:r w:rsidR="00E22056">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2"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w:t>
      </w:r>
      <w:r w:rsidRPr="00382A07">
        <w:rPr>
          <w:sz w:val="24"/>
          <w:szCs w:val="24"/>
        </w:rPr>
        <w:lastRenderedPageBreak/>
        <w:t xml:space="preserve">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2"/>
    </w:p>
    <w:p w:rsidR="00717F60" w:rsidRPr="00382A07" w:rsidRDefault="00717F60" w:rsidP="00E71A48">
      <w:pPr>
        <w:pStyle w:val="3"/>
        <w:spacing w:line="264" w:lineRule="auto"/>
        <w:rPr>
          <w:szCs w:val="24"/>
        </w:rPr>
      </w:pPr>
      <w:bookmarkStart w:id="413" w:name="_Ref191386451"/>
      <w:bookmarkStart w:id="414" w:name="_Ref440271628"/>
      <w:bookmarkStart w:id="415" w:name="_Toc440357098"/>
      <w:bookmarkStart w:id="416" w:name="_Toc440359653"/>
      <w:bookmarkStart w:id="417" w:name="_Toc440632116"/>
      <w:bookmarkStart w:id="418" w:name="_Toc440875937"/>
      <w:bookmarkStart w:id="419" w:name="_Toc441130965"/>
      <w:bookmarkStart w:id="420" w:name="_Toc447269780"/>
      <w:bookmarkStart w:id="421" w:name="_Toc464120602"/>
      <w:bookmarkStart w:id="422" w:name="_Toc466970522"/>
      <w:bookmarkStart w:id="423" w:name="_Toc468462435"/>
      <w:bookmarkStart w:id="424" w:name="_Toc469482028"/>
      <w:bookmarkStart w:id="425" w:name="_Toc472411802"/>
      <w:r w:rsidRPr="00382A07">
        <w:rPr>
          <w:szCs w:val="24"/>
        </w:rPr>
        <w:t xml:space="preserve">Привлечение </w:t>
      </w:r>
      <w:bookmarkEnd w:id="413"/>
      <w:proofErr w:type="spellStart"/>
      <w:r w:rsidR="005B074F" w:rsidRPr="00382A07">
        <w:rPr>
          <w:szCs w:val="24"/>
        </w:rPr>
        <w:t>сопоставщиков</w:t>
      </w:r>
      <w:bookmarkEnd w:id="414"/>
      <w:bookmarkEnd w:id="415"/>
      <w:bookmarkEnd w:id="416"/>
      <w:bookmarkEnd w:id="417"/>
      <w:bookmarkEnd w:id="418"/>
      <w:bookmarkEnd w:id="419"/>
      <w:bookmarkEnd w:id="420"/>
      <w:bookmarkEnd w:id="421"/>
      <w:bookmarkEnd w:id="422"/>
      <w:bookmarkEnd w:id="423"/>
      <w:bookmarkEnd w:id="424"/>
      <w:bookmarkEnd w:id="425"/>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6" w:name="_Ref191386461"/>
      <w:bookmarkStart w:id="427" w:name="_Toc440357099"/>
      <w:bookmarkStart w:id="428" w:name="_Toc440359654"/>
      <w:bookmarkStart w:id="429" w:name="_Toc440632117"/>
      <w:bookmarkStart w:id="430" w:name="_Toc440875938"/>
      <w:bookmarkStart w:id="431" w:name="_Toc441130966"/>
      <w:bookmarkStart w:id="432" w:name="_Toc447269781"/>
      <w:bookmarkStart w:id="433" w:name="_Toc464120603"/>
      <w:bookmarkStart w:id="434" w:name="_Toc466970523"/>
      <w:bookmarkStart w:id="435" w:name="_Toc468462436"/>
      <w:bookmarkStart w:id="436" w:name="_Toc469482029"/>
      <w:bookmarkStart w:id="437"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6"/>
      <w:bookmarkEnd w:id="427"/>
      <w:bookmarkEnd w:id="428"/>
      <w:bookmarkEnd w:id="429"/>
      <w:bookmarkEnd w:id="430"/>
      <w:bookmarkEnd w:id="431"/>
      <w:bookmarkEnd w:id="432"/>
      <w:bookmarkEnd w:id="433"/>
      <w:bookmarkEnd w:id="434"/>
      <w:bookmarkEnd w:id="435"/>
      <w:bookmarkEnd w:id="436"/>
      <w:bookmarkEnd w:id="437"/>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E22056">
        <w:fldChar w:fldCharType="begin"/>
      </w:r>
      <w:r w:rsidR="00E22056">
        <w:instrText xml:space="preserve"> REF _Ref191386482 \r \h  \* MERGEFORMAT </w:instrText>
      </w:r>
      <w:r w:rsidR="00E22056">
        <w:fldChar w:fldCharType="separate"/>
      </w:r>
      <w:r w:rsidR="00991C07" w:rsidRPr="00991C07">
        <w:rPr>
          <w:bCs w:val="0"/>
          <w:sz w:val="24"/>
          <w:szCs w:val="24"/>
        </w:rPr>
        <w:t>3.3.8.1</w:t>
      </w:r>
      <w:r w:rsidR="00E22056">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E22056">
        <w:fldChar w:fldCharType="begin"/>
      </w:r>
      <w:r w:rsidR="00E22056">
        <w:instrText xml:space="preserve"> REF _Ref191386407 \r \h  \* MERGEFORMAT </w:instrText>
      </w:r>
      <w:r w:rsidR="00E22056">
        <w:fldChar w:fldCharType="separate"/>
      </w:r>
      <w:r w:rsidR="00991C07" w:rsidRPr="00991C07">
        <w:rPr>
          <w:bCs w:val="0"/>
          <w:sz w:val="24"/>
          <w:szCs w:val="24"/>
        </w:rPr>
        <w:t>3.3.8</w:t>
      </w:r>
      <w:r w:rsidR="00E22056">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A65BA5">
        <w:fldChar w:fldCharType="begin"/>
      </w:r>
      <w:r w:rsidR="00B80887">
        <w:rPr>
          <w:bCs w:val="0"/>
          <w:sz w:val="24"/>
          <w:szCs w:val="24"/>
        </w:rPr>
        <w:instrText xml:space="preserve"> REF _Ref303669127 \r \h </w:instrText>
      </w:r>
      <w:r w:rsidR="00A65BA5">
        <w:fldChar w:fldCharType="separate"/>
      </w:r>
      <w:r w:rsidR="00991C07">
        <w:rPr>
          <w:bCs w:val="0"/>
          <w:sz w:val="24"/>
          <w:szCs w:val="24"/>
        </w:rPr>
        <w:t>3.3.8.2</w:t>
      </w:r>
      <w:r w:rsidR="00A65BA5">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8"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8"/>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39"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39"/>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0"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0"/>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Физические лица, выступающие на стороне одного Участника (группа </w:t>
      </w:r>
      <w:r w:rsidRPr="00382A07">
        <w:rPr>
          <w:bCs w:val="0"/>
          <w:sz w:val="24"/>
          <w:szCs w:val="24"/>
        </w:rPr>
        <w:lastRenderedPageBreak/>
        <w:t>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22056">
        <w:fldChar w:fldCharType="begin"/>
      </w:r>
      <w:r w:rsidR="00E22056">
        <w:instrText xml:space="preserve"> REF _Ref307563248 \r \h  \* MERGEFORMAT </w:instrText>
      </w:r>
      <w:r w:rsidR="00E22056">
        <w:fldChar w:fldCharType="separate"/>
      </w:r>
      <w:r w:rsidR="00991C07" w:rsidRPr="00991C07">
        <w:rPr>
          <w:bCs w:val="0"/>
          <w:sz w:val="24"/>
          <w:szCs w:val="24"/>
          <w:lang w:val="en-US"/>
        </w:rPr>
        <w:t>a</w:t>
      </w:r>
      <w:r w:rsidR="00991C07" w:rsidRPr="00E22056">
        <w:rPr>
          <w:bCs w:val="0"/>
          <w:sz w:val="24"/>
          <w:szCs w:val="24"/>
        </w:rPr>
        <w:t>)</w:t>
      </w:r>
      <w:r w:rsidR="00E22056">
        <w:fldChar w:fldCharType="end"/>
      </w:r>
      <w:r w:rsidRPr="00382A07">
        <w:rPr>
          <w:bCs w:val="0"/>
          <w:sz w:val="24"/>
          <w:szCs w:val="24"/>
        </w:rPr>
        <w:t xml:space="preserve">- </w:t>
      </w:r>
      <w:r w:rsidR="00E22056">
        <w:fldChar w:fldCharType="begin"/>
      </w:r>
      <w:r w:rsidR="00E22056">
        <w:instrText xml:space="preserve"> REF _Ref307563262 \r \h  \* MERGEFORMAT </w:instrText>
      </w:r>
      <w:r w:rsidR="00E22056">
        <w:fldChar w:fldCharType="separate"/>
      </w:r>
      <w:r w:rsidR="00991C07" w:rsidRPr="00991C07">
        <w:rPr>
          <w:bCs w:val="0"/>
          <w:sz w:val="24"/>
          <w:szCs w:val="24"/>
          <w:lang w:val="en-US"/>
        </w:rPr>
        <w:t>g</w:t>
      </w:r>
      <w:r w:rsidR="00991C07" w:rsidRPr="00E22056">
        <w:rPr>
          <w:bCs w:val="0"/>
          <w:sz w:val="24"/>
          <w:szCs w:val="24"/>
        </w:rPr>
        <w:t>)</w:t>
      </w:r>
      <w:r w:rsidR="00E22056">
        <w:fldChar w:fldCharType="end"/>
      </w:r>
      <w:r w:rsidRPr="00382A07">
        <w:rPr>
          <w:bCs w:val="0"/>
          <w:sz w:val="24"/>
          <w:szCs w:val="24"/>
        </w:rPr>
        <w:t xml:space="preserve">п. </w:t>
      </w:r>
      <w:r w:rsidR="00E22056">
        <w:fldChar w:fldCharType="begin"/>
      </w:r>
      <w:r w:rsidR="00E22056">
        <w:instrText xml:space="preserve"> REF _Ref306032591 \r \h  \* MERGEFORMAT </w:instrText>
      </w:r>
      <w:r w:rsidR="00E22056">
        <w:fldChar w:fldCharType="separate"/>
      </w:r>
      <w:r w:rsidR="00991C07" w:rsidRPr="00991C07">
        <w:rPr>
          <w:bCs w:val="0"/>
          <w:sz w:val="24"/>
          <w:szCs w:val="24"/>
        </w:rPr>
        <w:t>3.3.10.4</w:t>
      </w:r>
      <w:r w:rsidR="00E22056">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1"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1"/>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E22056">
        <w:fldChar w:fldCharType="begin"/>
      </w:r>
      <w:r w:rsidR="00E22056">
        <w:instrText xml:space="preserve"> REF _Ref303669127 \r \h  \* MERGEFORMAT </w:instrText>
      </w:r>
      <w:r w:rsidR="00E22056">
        <w:fldChar w:fldCharType="separate"/>
      </w:r>
      <w:r w:rsidR="00991C07" w:rsidRPr="00991C07">
        <w:rPr>
          <w:bCs w:val="0"/>
          <w:sz w:val="24"/>
          <w:szCs w:val="24"/>
        </w:rPr>
        <w:t>3.3.8.2</w:t>
      </w:r>
      <w:r w:rsidR="00E22056">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E22056">
        <w:fldChar w:fldCharType="begin"/>
      </w:r>
      <w:r w:rsidR="00E22056">
        <w:instrText xml:space="preserve"> REF _Ref442188512 \r \h  \* MERGEFORMAT </w:instrText>
      </w:r>
      <w:r w:rsidR="00E22056">
        <w:fldChar w:fldCharType="separate"/>
      </w:r>
      <w:r w:rsidR="00991C07" w:rsidRPr="00991C07">
        <w:rPr>
          <w:sz w:val="24"/>
          <w:szCs w:val="24"/>
        </w:rPr>
        <w:t>с)</w:t>
      </w:r>
      <w:r w:rsidR="00E22056">
        <w:fldChar w:fldCharType="end"/>
      </w:r>
      <w:r w:rsidR="008941A2" w:rsidRPr="00382A07">
        <w:rPr>
          <w:sz w:val="24"/>
          <w:szCs w:val="24"/>
        </w:rPr>
        <w:t xml:space="preserve"> и </w:t>
      </w:r>
      <w:r w:rsidR="00E22056">
        <w:fldChar w:fldCharType="begin"/>
      </w:r>
      <w:r w:rsidR="00E22056">
        <w:instrText xml:space="preserve"> REF _Ref464462966 \r \h  \* MERGEFORMAT </w:instrText>
      </w:r>
      <w:r w:rsidR="00E22056">
        <w:fldChar w:fldCharType="separate"/>
      </w:r>
      <w:r w:rsidR="00991C07" w:rsidRPr="00991C07">
        <w:rPr>
          <w:sz w:val="24"/>
          <w:szCs w:val="24"/>
        </w:rPr>
        <w:t>х)</w:t>
      </w:r>
      <w:r w:rsidR="00E22056">
        <w:fldChar w:fldCharType="end"/>
      </w:r>
      <w:r w:rsidR="008941A2" w:rsidRPr="00382A07">
        <w:rPr>
          <w:sz w:val="24"/>
          <w:szCs w:val="24"/>
        </w:rPr>
        <w:t xml:space="preserve"> п. </w:t>
      </w:r>
      <w:r w:rsidR="00E22056">
        <w:fldChar w:fldCharType="begin"/>
      </w:r>
      <w:r w:rsidR="00E22056">
        <w:instrText xml:space="preserve"> REF _Ref303587815 \r \h  \* MERGEFORMAT </w:instrText>
      </w:r>
      <w:r w:rsidR="00E22056">
        <w:fldChar w:fldCharType="separate"/>
      </w:r>
      <w:r w:rsidR="00991C07" w:rsidRPr="00991C07">
        <w:rPr>
          <w:sz w:val="24"/>
          <w:szCs w:val="24"/>
        </w:rPr>
        <w:t>3.3.8.3</w:t>
      </w:r>
      <w:r w:rsidR="00E22056">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E22056">
        <w:fldChar w:fldCharType="begin"/>
      </w:r>
      <w:r w:rsidR="00E22056">
        <w:instrText xml:space="preserve"> REF _Ref440272510 \r \h  \* MERGEFORMAT </w:instrText>
      </w:r>
      <w:r w:rsidR="00E22056">
        <w:fldChar w:fldCharType="separate"/>
      </w:r>
      <w:r w:rsidR="00991C07" w:rsidRPr="00991C07">
        <w:rPr>
          <w:bCs w:val="0"/>
          <w:sz w:val="24"/>
          <w:szCs w:val="24"/>
        </w:rPr>
        <w:t>5.15</w:t>
      </w:r>
      <w:r w:rsidR="00E22056">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E22056">
        <w:fldChar w:fldCharType="begin"/>
      </w:r>
      <w:r w:rsidR="00E22056">
        <w:instrText xml:space="preserve"> REF _Ref440291364 \r \h  \* MERGEFORMAT </w:instrText>
      </w:r>
      <w:r w:rsidR="00E22056">
        <w:fldChar w:fldCharType="separate"/>
      </w:r>
      <w:r w:rsidR="00991C07" w:rsidRPr="00991C07">
        <w:rPr>
          <w:bCs w:val="0"/>
          <w:sz w:val="24"/>
          <w:szCs w:val="24"/>
        </w:rPr>
        <w:t>3.3.8.1</w:t>
      </w:r>
      <w:r w:rsidR="00E22056">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2" w:name="_Ref306114966"/>
      <w:bookmarkStart w:id="443" w:name="_Toc440357100"/>
      <w:bookmarkStart w:id="444" w:name="_Toc440359655"/>
      <w:bookmarkStart w:id="445" w:name="_Toc440632118"/>
      <w:bookmarkStart w:id="446" w:name="_Toc440875939"/>
      <w:bookmarkStart w:id="447" w:name="_Toc441130967"/>
      <w:bookmarkStart w:id="448" w:name="_Toc447269782"/>
      <w:bookmarkStart w:id="449" w:name="_Toc464120604"/>
      <w:bookmarkStart w:id="450" w:name="_Toc466970524"/>
      <w:bookmarkStart w:id="451" w:name="_Toc468462437"/>
      <w:bookmarkStart w:id="452" w:name="_Toc469482030"/>
      <w:bookmarkStart w:id="453" w:name="_Toc472411804"/>
      <w:r w:rsidRPr="00382A07">
        <w:rPr>
          <w:szCs w:val="24"/>
        </w:rPr>
        <w:t>Разъяснение Документации по запросу предложений</w:t>
      </w:r>
      <w:bookmarkEnd w:id="442"/>
      <w:bookmarkEnd w:id="443"/>
      <w:bookmarkEnd w:id="444"/>
      <w:bookmarkEnd w:id="445"/>
      <w:bookmarkEnd w:id="446"/>
      <w:bookmarkEnd w:id="447"/>
      <w:bookmarkEnd w:id="448"/>
      <w:bookmarkEnd w:id="449"/>
      <w:bookmarkEnd w:id="450"/>
      <w:bookmarkEnd w:id="451"/>
      <w:bookmarkEnd w:id="452"/>
      <w:bookmarkEnd w:id="453"/>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w:t>
      </w:r>
      <w:r w:rsidRPr="00382A07">
        <w:rPr>
          <w:bCs w:val="0"/>
          <w:sz w:val="24"/>
          <w:szCs w:val="24"/>
        </w:rPr>
        <w:lastRenderedPageBreak/>
        <w:t xml:space="preserve">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E22056">
        <w:fldChar w:fldCharType="begin"/>
      </w:r>
      <w:r w:rsidR="00E22056">
        <w:instrText xml:space="preserve"> REF _Ref440969765 \r \h  \* MERGEFORMAT </w:instrText>
      </w:r>
      <w:r w:rsidR="00E22056">
        <w:fldChar w:fldCharType="separate"/>
      </w:r>
      <w:r w:rsidR="00991C07" w:rsidRPr="00991C07">
        <w:rPr>
          <w:bCs w:val="0"/>
          <w:iCs/>
          <w:sz w:val="24"/>
          <w:szCs w:val="24"/>
        </w:rPr>
        <w:t>3.3.12</w:t>
      </w:r>
      <w:r w:rsidR="00E22056">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E22056">
        <w:fldChar w:fldCharType="begin"/>
      </w:r>
      <w:r w:rsidR="00E22056">
        <w:instrText xml:space="preserve"> REF _Ref440289401 \r \h  \* MERGEFORMAT </w:instrText>
      </w:r>
      <w:r w:rsidR="00E22056">
        <w:fldChar w:fldCharType="separate"/>
      </w:r>
      <w:r w:rsidR="00991C07" w:rsidRPr="00991C07">
        <w:rPr>
          <w:bCs w:val="0"/>
          <w:iCs/>
          <w:sz w:val="24"/>
          <w:szCs w:val="24"/>
        </w:rPr>
        <w:t>3.3.13</w:t>
      </w:r>
      <w:r w:rsidR="00E22056">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4" w:name="_Toc440357101"/>
      <w:bookmarkStart w:id="455" w:name="_Toc440359656"/>
      <w:bookmarkStart w:id="456" w:name="_Toc440632119"/>
      <w:bookmarkStart w:id="457" w:name="_Toc440875940"/>
      <w:bookmarkStart w:id="458" w:name="_Ref440969765"/>
      <w:bookmarkStart w:id="459" w:name="_Toc441130968"/>
      <w:bookmarkStart w:id="460" w:name="_Toc447269783"/>
      <w:bookmarkStart w:id="461" w:name="_Toc464120605"/>
      <w:bookmarkStart w:id="462" w:name="_Toc466970525"/>
      <w:bookmarkStart w:id="463" w:name="_Toc468462438"/>
      <w:bookmarkStart w:id="464" w:name="_Toc469482031"/>
      <w:bookmarkStart w:id="465" w:name="_Toc472411805"/>
      <w:r w:rsidRPr="00382A07">
        <w:rPr>
          <w:szCs w:val="24"/>
        </w:rPr>
        <w:t>Внесение изменений в Документацию по запросу предложений.</w:t>
      </w:r>
      <w:bookmarkEnd w:id="454"/>
      <w:bookmarkEnd w:id="455"/>
      <w:bookmarkEnd w:id="456"/>
      <w:bookmarkEnd w:id="457"/>
      <w:bookmarkEnd w:id="458"/>
      <w:bookmarkEnd w:id="459"/>
      <w:bookmarkEnd w:id="460"/>
      <w:bookmarkEnd w:id="461"/>
      <w:bookmarkEnd w:id="462"/>
      <w:bookmarkEnd w:id="463"/>
      <w:bookmarkEnd w:id="464"/>
      <w:bookmarkEnd w:id="465"/>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6" w:name="_Ref440289401"/>
      <w:bookmarkStart w:id="467" w:name="_Toc440357102"/>
      <w:bookmarkStart w:id="468" w:name="_Toc440359657"/>
      <w:bookmarkStart w:id="469" w:name="_Toc440632120"/>
      <w:bookmarkStart w:id="470" w:name="_Toc440875941"/>
      <w:bookmarkStart w:id="471" w:name="_Toc441130969"/>
      <w:bookmarkStart w:id="472" w:name="_Toc447269784"/>
      <w:bookmarkStart w:id="473" w:name="_Toc464120606"/>
      <w:bookmarkStart w:id="474" w:name="_Toc466970526"/>
      <w:bookmarkStart w:id="475" w:name="_Toc468462439"/>
      <w:bookmarkStart w:id="476" w:name="_Toc469482032"/>
      <w:bookmarkStart w:id="477" w:name="_Toc472411806"/>
      <w:r w:rsidRPr="00382A07">
        <w:rPr>
          <w:szCs w:val="24"/>
        </w:rPr>
        <w:t>Продление срока окончания приема Заявок</w:t>
      </w:r>
      <w:bookmarkEnd w:id="466"/>
      <w:bookmarkEnd w:id="467"/>
      <w:bookmarkEnd w:id="468"/>
      <w:bookmarkEnd w:id="469"/>
      <w:bookmarkEnd w:id="470"/>
      <w:bookmarkEnd w:id="471"/>
      <w:bookmarkEnd w:id="472"/>
      <w:bookmarkEnd w:id="473"/>
      <w:bookmarkEnd w:id="474"/>
      <w:bookmarkEnd w:id="475"/>
      <w:bookmarkEnd w:id="476"/>
      <w:bookmarkEnd w:id="477"/>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8" w:name="_Ref191386249"/>
    </w:p>
    <w:p w:rsidR="00AC1995" w:rsidRPr="00382A07" w:rsidRDefault="00AC1995" w:rsidP="00E71A48">
      <w:pPr>
        <w:pStyle w:val="3"/>
        <w:spacing w:line="264" w:lineRule="auto"/>
        <w:rPr>
          <w:szCs w:val="24"/>
          <w:lang w:eastAsia="ru-RU"/>
        </w:rPr>
      </w:pPr>
      <w:bookmarkStart w:id="479" w:name="_Toc299701566"/>
      <w:bookmarkStart w:id="480" w:name="_Ref306176386"/>
      <w:bookmarkStart w:id="481" w:name="_Ref440285128"/>
      <w:bookmarkStart w:id="482" w:name="_Toc440357103"/>
      <w:bookmarkStart w:id="483" w:name="_Toc440359658"/>
      <w:bookmarkStart w:id="484" w:name="_Toc440632121"/>
      <w:bookmarkStart w:id="485" w:name="_Toc440875942"/>
      <w:bookmarkStart w:id="486" w:name="_Toc441130970"/>
      <w:bookmarkStart w:id="487" w:name="_Toc447269785"/>
      <w:bookmarkStart w:id="488" w:name="_Toc464120607"/>
      <w:bookmarkStart w:id="489" w:name="_Toc466970527"/>
      <w:bookmarkStart w:id="490" w:name="_Toc468462440"/>
      <w:bookmarkStart w:id="491" w:name="_Toc469482033"/>
      <w:bookmarkStart w:id="492"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p w:rsidR="00932C0A" w:rsidRPr="0056389B"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56389B">
        <w:rPr>
          <w:bCs w:val="0"/>
          <w:sz w:val="24"/>
          <w:szCs w:val="24"/>
        </w:rPr>
        <w:t>Участник</w:t>
      </w:r>
      <w:r w:rsidR="00932C0A" w:rsidRPr="0056389B">
        <w:rPr>
          <w:bCs w:val="0"/>
          <w:sz w:val="24"/>
          <w:szCs w:val="24"/>
        </w:rPr>
        <w:t xml:space="preserve"> </w:t>
      </w:r>
      <w:r w:rsidR="0089163E" w:rsidRPr="0056389B">
        <w:rPr>
          <w:bCs w:val="0"/>
          <w:sz w:val="24"/>
          <w:szCs w:val="24"/>
        </w:rPr>
        <w:t xml:space="preserve">запроса предложений </w:t>
      </w:r>
      <w:r w:rsidR="00932C0A" w:rsidRPr="0056389B">
        <w:rPr>
          <w:bCs w:val="0"/>
          <w:sz w:val="24"/>
          <w:szCs w:val="24"/>
        </w:rPr>
        <w:t xml:space="preserve">в составе своей </w:t>
      </w:r>
      <w:r w:rsidR="004B5EB3" w:rsidRPr="0056389B">
        <w:rPr>
          <w:bCs w:val="0"/>
          <w:sz w:val="24"/>
          <w:szCs w:val="24"/>
        </w:rPr>
        <w:t>Заявк</w:t>
      </w:r>
      <w:r w:rsidR="00932C0A" w:rsidRPr="0056389B">
        <w:rPr>
          <w:bCs w:val="0"/>
          <w:sz w:val="24"/>
          <w:szCs w:val="24"/>
        </w:rPr>
        <w:t xml:space="preserve">и представляет обеспечение исполнения обязательств, связанных с участием в </w:t>
      </w:r>
      <w:r w:rsidR="0089163E" w:rsidRPr="0056389B">
        <w:rPr>
          <w:bCs w:val="0"/>
          <w:sz w:val="24"/>
          <w:szCs w:val="24"/>
        </w:rPr>
        <w:t>запросе предложений</w:t>
      </w:r>
      <w:r w:rsidR="00932C0A" w:rsidRPr="0056389B">
        <w:rPr>
          <w:bCs w:val="0"/>
          <w:sz w:val="24"/>
          <w:szCs w:val="24"/>
        </w:rPr>
        <w:t xml:space="preserve"> и подачей </w:t>
      </w:r>
      <w:r w:rsidR="004B5EB3" w:rsidRPr="0056389B">
        <w:rPr>
          <w:bCs w:val="0"/>
          <w:sz w:val="24"/>
          <w:szCs w:val="24"/>
        </w:rPr>
        <w:t>Заявк</w:t>
      </w:r>
      <w:r w:rsidR="00932C0A" w:rsidRPr="0056389B">
        <w:rPr>
          <w:bCs w:val="0"/>
          <w:sz w:val="24"/>
          <w:szCs w:val="24"/>
        </w:rPr>
        <w:t xml:space="preserve">и, </w:t>
      </w:r>
      <w:r w:rsidR="00A142C0" w:rsidRPr="0056389B">
        <w:rPr>
          <w:bCs w:val="0"/>
          <w:sz w:val="24"/>
          <w:szCs w:val="24"/>
        </w:rPr>
        <w:t xml:space="preserve">на сумму 2% от стоимости Заявки </w:t>
      </w:r>
      <w:r w:rsidR="00932C0A" w:rsidRPr="0056389B">
        <w:rPr>
          <w:bCs w:val="0"/>
          <w:sz w:val="24"/>
          <w:szCs w:val="24"/>
        </w:rPr>
        <w:t xml:space="preserve">от стоимости </w:t>
      </w:r>
      <w:r w:rsidR="004B5EB3" w:rsidRPr="0056389B">
        <w:rPr>
          <w:bCs w:val="0"/>
          <w:sz w:val="24"/>
          <w:szCs w:val="24"/>
        </w:rPr>
        <w:t>Заявк</w:t>
      </w:r>
      <w:r w:rsidR="00932C0A" w:rsidRPr="0056389B">
        <w:rPr>
          <w:bCs w:val="0"/>
          <w:sz w:val="24"/>
          <w:szCs w:val="24"/>
        </w:rPr>
        <w:t xml:space="preserve">и, с учетом НДС. </w:t>
      </w:r>
    </w:p>
    <w:p w:rsidR="00932C0A" w:rsidRPr="0056389B"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56389B">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E22056" w:rsidRPr="0056389B">
        <w:fldChar w:fldCharType="begin"/>
      </w:r>
      <w:r w:rsidR="00E22056" w:rsidRPr="0056389B">
        <w:instrText xml:space="preserve"> REF _Ref467168844 \r \h  \* MERGEFORMAT </w:instrText>
      </w:r>
      <w:r w:rsidR="00E22056" w:rsidRPr="0056389B">
        <w:fldChar w:fldCharType="separate"/>
      </w:r>
      <w:r w:rsidR="00991C07" w:rsidRPr="0056389B">
        <w:rPr>
          <w:sz w:val="24"/>
          <w:szCs w:val="24"/>
        </w:rPr>
        <w:t>3.3.14.3</w:t>
      </w:r>
      <w:r w:rsidR="00E22056" w:rsidRPr="0056389B">
        <w:fldChar w:fldCharType="end"/>
      </w:r>
      <w:r w:rsidRPr="0056389B">
        <w:rPr>
          <w:sz w:val="24"/>
          <w:szCs w:val="24"/>
        </w:rPr>
        <w:t xml:space="preserve">) или путем внесения денежных средств на расчетный счет Заказчика (п. </w:t>
      </w:r>
      <w:r w:rsidR="00E22056" w:rsidRPr="0056389B">
        <w:fldChar w:fldCharType="begin"/>
      </w:r>
      <w:r w:rsidR="00E22056" w:rsidRPr="0056389B">
        <w:instrText xml:space="preserve"> REF _Ref442263553 \r \h  \* MERGEFORMAT </w:instrText>
      </w:r>
      <w:r w:rsidR="00E22056" w:rsidRPr="0056389B">
        <w:fldChar w:fldCharType="separate"/>
      </w:r>
      <w:r w:rsidR="00991C07" w:rsidRPr="0056389B">
        <w:rPr>
          <w:sz w:val="24"/>
          <w:szCs w:val="24"/>
        </w:rPr>
        <w:t>3.3.14.4</w:t>
      </w:r>
      <w:r w:rsidR="00E22056" w:rsidRPr="0056389B">
        <w:fldChar w:fldCharType="end"/>
      </w:r>
      <w:r w:rsidRPr="0056389B">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56389B">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3" w:name="_Ref467168844"/>
      <w:r w:rsidRPr="0056389B">
        <w:rPr>
          <w:sz w:val="24"/>
          <w:szCs w:val="24"/>
        </w:rPr>
        <w:t>В случае</w:t>
      </w:r>
      <w:proofErr w:type="gramStart"/>
      <w:r w:rsidRPr="0056389B">
        <w:rPr>
          <w:sz w:val="24"/>
          <w:szCs w:val="24"/>
        </w:rPr>
        <w:t>,</w:t>
      </w:r>
      <w:proofErr w:type="gramEnd"/>
      <w:r w:rsidRPr="0056389B">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w:t>
      </w:r>
      <w:r w:rsidRPr="00DB5A15">
        <w:rPr>
          <w:sz w:val="24"/>
          <w:szCs w:val="24"/>
        </w:rPr>
        <w:t xml:space="preserve"> требованиям</w:t>
      </w:r>
      <w:bookmarkEnd w:id="493"/>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4"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4"/>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E22056">
        <w:fldChar w:fldCharType="begin"/>
      </w:r>
      <w:r w:rsidR="00E22056">
        <w:instrText xml:space="preserve"> REF _Ref440272678 \r \h  \* MERGEFORMAT </w:instrText>
      </w:r>
      <w:r w:rsidR="00E22056">
        <w:fldChar w:fldCharType="separate"/>
      </w:r>
      <w:r w:rsidR="00991C07" w:rsidRPr="00991C07">
        <w:rPr>
          <w:sz w:val="24"/>
          <w:szCs w:val="24"/>
          <w:lang w:eastAsia="ru-RU"/>
        </w:rPr>
        <w:t>5.12</w:t>
      </w:r>
      <w:r w:rsidR="00E22056">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5" w:name="_Ref307586570"/>
      <w:r w:rsidRPr="00382A07">
        <w:rPr>
          <w:sz w:val="24"/>
          <w:szCs w:val="24"/>
        </w:rPr>
        <w:t>В соглашении о неустойке должно быть указано</w:t>
      </w:r>
      <w:bookmarkStart w:id="496"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5"/>
      <w:bookmarkEnd w:id="496"/>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E22056">
        <w:fldChar w:fldCharType="begin"/>
      </w:r>
      <w:r w:rsidR="00E22056">
        <w:instrText xml:space="preserve"> REF _Ref306008743 \r \h  \* MERGEFORMAT </w:instrText>
      </w:r>
      <w:r w:rsidR="00E22056">
        <w:fldChar w:fldCharType="separate"/>
      </w:r>
      <w:r w:rsidR="00991C07" w:rsidRPr="00991C07">
        <w:rPr>
          <w:bCs w:val="0"/>
          <w:sz w:val="24"/>
          <w:szCs w:val="24"/>
        </w:rPr>
        <w:t>3.3.4</w:t>
      </w:r>
      <w:r w:rsidR="00E22056">
        <w:fldChar w:fldCharType="end"/>
      </w:r>
      <w:r w:rsidRPr="00382A07">
        <w:rPr>
          <w:bCs w:val="0"/>
          <w:sz w:val="24"/>
          <w:szCs w:val="24"/>
        </w:rPr>
        <w:t xml:space="preserve">) после истечения срока окончания подачи заявок (п. </w:t>
      </w:r>
      <w:r w:rsidR="00E22056">
        <w:fldChar w:fldCharType="begin"/>
      </w:r>
      <w:r w:rsidR="00E22056">
        <w:instrText xml:space="preserve"> REF _Ref440289953 \r \h  \* MERGEFORMAT </w:instrText>
      </w:r>
      <w:r w:rsidR="00E22056">
        <w:fldChar w:fldCharType="separate"/>
      </w:r>
      <w:r w:rsidR="00991C07" w:rsidRPr="00991C07">
        <w:rPr>
          <w:bCs w:val="0"/>
          <w:sz w:val="24"/>
          <w:szCs w:val="24"/>
        </w:rPr>
        <w:t>3.4.1.3</w:t>
      </w:r>
      <w:r w:rsidR="00E22056">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lastRenderedPageBreak/>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56389B"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56389B">
        <w:rPr>
          <w:bCs w:val="0"/>
          <w:sz w:val="24"/>
          <w:szCs w:val="24"/>
        </w:rPr>
        <w:t>Участник</w:t>
      </w:r>
      <w:r w:rsidRPr="0056389B">
        <w:rPr>
          <w:bCs w:val="0"/>
          <w:sz w:val="24"/>
          <w:szCs w:val="24"/>
        </w:rPr>
        <w:t xml:space="preserve">а </w:t>
      </w:r>
      <w:r w:rsidR="007A439E" w:rsidRPr="0056389B">
        <w:rPr>
          <w:bCs w:val="0"/>
          <w:sz w:val="24"/>
          <w:szCs w:val="24"/>
        </w:rPr>
        <w:t>запроса предложений</w:t>
      </w:r>
      <w:r w:rsidRPr="0056389B">
        <w:rPr>
          <w:bCs w:val="0"/>
          <w:sz w:val="24"/>
          <w:szCs w:val="24"/>
        </w:rPr>
        <w:t xml:space="preserve">, признанного единственным </w:t>
      </w:r>
      <w:r w:rsidR="009C744E" w:rsidRPr="0056389B">
        <w:rPr>
          <w:bCs w:val="0"/>
          <w:sz w:val="24"/>
          <w:szCs w:val="24"/>
        </w:rPr>
        <w:t>Участник</w:t>
      </w:r>
      <w:r w:rsidRPr="0056389B">
        <w:rPr>
          <w:bCs w:val="0"/>
          <w:sz w:val="24"/>
          <w:szCs w:val="24"/>
        </w:rPr>
        <w:t xml:space="preserve">ом при условии его соответствия требованиям </w:t>
      </w:r>
      <w:r w:rsidR="007D07A7" w:rsidRPr="0056389B">
        <w:rPr>
          <w:bCs w:val="0"/>
          <w:sz w:val="24"/>
          <w:szCs w:val="24"/>
        </w:rPr>
        <w:t>Д</w:t>
      </w:r>
      <w:r w:rsidRPr="0056389B">
        <w:rPr>
          <w:bCs w:val="0"/>
          <w:sz w:val="24"/>
          <w:szCs w:val="24"/>
        </w:rPr>
        <w:t>окументации</w:t>
      </w:r>
      <w:r w:rsidR="007D07A7" w:rsidRPr="0056389B">
        <w:rPr>
          <w:bCs w:val="0"/>
          <w:sz w:val="24"/>
          <w:szCs w:val="24"/>
        </w:rPr>
        <w:t xml:space="preserve"> по запросу предложений</w:t>
      </w:r>
      <w:r w:rsidRPr="0056389B">
        <w:rPr>
          <w:bCs w:val="0"/>
          <w:sz w:val="24"/>
          <w:szCs w:val="24"/>
        </w:rPr>
        <w:t xml:space="preserve">, заключить </w:t>
      </w:r>
      <w:r w:rsidR="00123C70" w:rsidRPr="0056389B">
        <w:rPr>
          <w:bCs w:val="0"/>
          <w:sz w:val="24"/>
          <w:szCs w:val="24"/>
        </w:rPr>
        <w:t>Договор</w:t>
      </w:r>
      <w:r w:rsidRPr="0056389B">
        <w:rPr>
          <w:bCs w:val="0"/>
          <w:sz w:val="24"/>
          <w:szCs w:val="24"/>
        </w:rPr>
        <w:t xml:space="preserve"> в установленном настоящей </w:t>
      </w:r>
      <w:r w:rsidR="007D07A7" w:rsidRPr="0056389B">
        <w:rPr>
          <w:bCs w:val="0"/>
          <w:sz w:val="24"/>
          <w:szCs w:val="24"/>
        </w:rPr>
        <w:t>Д</w:t>
      </w:r>
      <w:r w:rsidRPr="0056389B">
        <w:rPr>
          <w:bCs w:val="0"/>
          <w:sz w:val="24"/>
          <w:szCs w:val="24"/>
        </w:rPr>
        <w:t>окументацией порядке (п</w:t>
      </w:r>
      <w:r w:rsidR="00403042" w:rsidRPr="0056389B">
        <w:rPr>
          <w:bCs w:val="0"/>
          <w:sz w:val="24"/>
          <w:szCs w:val="24"/>
        </w:rPr>
        <w:t>.</w:t>
      </w:r>
      <w:r w:rsidR="00991C07" w:rsidRPr="0056389B">
        <w:rPr>
          <w:bCs w:val="0"/>
          <w:sz w:val="24"/>
          <w:szCs w:val="24"/>
        </w:rPr>
        <w:t xml:space="preserve"> </w:t>
      </w:r>
      <w:r w:rsidR="00A65BA5" w:rsidRPr="0056389B">
        <w:fldChar w:fldCharType="begin"/>
      </w:r>
      <w:r w:rsidR="00991C07" w:rsidRPr="0056389B">
        <w:rPr>
          <w:bCs w:val="0"/>
          <w:sz w:val="24"/>
          <w:szCs w:val="24"/>
        </w:rPr>
        <w:instrText xml:space="preserve"> REF _Ref468462141 \r \h </w:instrText>
      </w:r>
      <w:r w:rsidR="0056389B">
        <w:instrText xml:space="preserve"> \* MERGEFORMAT </w:instrText>
      </w:r>
      <w:r w:rsidR="00A65BA5" w:rsidRPr="0056389B">
        <w:fldChar w:fldCharType="separate"/>
      </w:r>
      <w:r w:rsidR="00991C07" w:rsidRPr="0056389B">
        <w:rPr>
          <w:bCs w:val="0"/>
          <w:sz w:val="24"/>
          <w:szCs w:val="24"/>
        </w:rPr>
        <w:t>3.12</w:t>
      </w:r>
      <w:r w:rsidR="00A65BA5" w:rsidRPr="0056389B">
        <w:fldChar w:fldCharType="end"/>
      </w:r>
      <w:r w:rsidRPr="0056389B">
        <w:rPr>
          <w:bCs w:val="0"/>
          <w:sz w:val="24"/>
          <w:szCs w:val="24"/>
        </w:rPr>
        <w:t>);</w:t>
      </w:r>
      <w:proofErr w:type="gramEnd"/>
    </w:p>
    <w:p w:rsidR="00932C0A" w:rsidRPr="0056389B"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56389B">
        <w:rPr>
          <w:bCs w:val="0"/>
          <w:sz w:val="24"/>
          <w:szCs w:val="24"/>
        </w:rPr>
        <w:t xml:space="preserve">отказа </w:t>
      </w:r>
      <w:r w:rsidR="009C744E" w:rsidRPr="0056389B">
        <w:rPr>
          <w:bCs w:val="0"/>
          <w:sz w:val="24"/>
          <w:szCs w:val="24"/>
        </w:rPr>
        <w:t>Участник</w:t>
      </w:r>
      <w:r w:rsidR="004C5164" w:rsidRPr="0056389B">
        <w:rPr>
          <w:bCs w:val="0"/>
          <w:sz w:val="24"/>
          <w:szCs w:val="24"/>
        </w:rPr>
        <w:t xml:space="preserve">а </w:t>
      </w:r>
      <w:r w:rsidR="007A439E" w:rsidRPr="0056389B">
        <w:rPr>
          <w:bCs w:val="0"/>
          <w:sz w:val="24"/>
          <w:szCs w:val="24"/>
        </w:rPr>
        <w:t>запроса предложений</w:t>
      </w:r>
      <w:r w:rsidR="004C5164" w:rsidRPr="0056389B">
        <w:rPr>
          <w:bCs w:val="0"/>
          <w:sz w:val="24"/>
          <w:szCs w:val="24"/>
        </w:rPr>
        <w:t xml:space="preserve">, </w:t>
      </w:r>
      <w:r w:rsidR="004C5164" w:rsidRPr="0056389B">
        <w:rPr>
          <w:sz w:val="24"/>
          <w:szCs w:val="24"/>
        </w:rPr>
        <w:t xml:space="preserve">чья </w:t>
      </w:r>
      <w:r w:rsidR="004B5EB3" w:rsidRPr="0056389B">
        <w:rPr>
          <w:sz w:val="24"/>
          <w:szCs w:val="24"/>
        </w:rPr>
        <w:t>Заявк</w:t>
      </w:r>
      <w:r w:rsidR="004C5164" w:rsidRPr="0056389B">
        <w:rPr>
          <w:sz w:val="24"/>
          <w:szCs w:val="24"/>
        </w:rPr>
        <w:t>а признана лучшей,</w:t>
      </w:r>
      <w:r w:rsidR="007A439E" w:rsidRPr="0056389B">
        <w:rPr>
          <w:bCs w:val="0"/>
          <w:sz w:val="24"/>
          <w:szCs w:val="24"/>
        </w:rPr>
        <w:t xml:space="preserve"> </w:t>
      </w:r>
      <w:r w:rsidRPr="0056389B">
        <w:rPr>
          <w:bCs w:val="0"/>
          <w:sz w:val="24"/>
          <w:szCs w:val="24"/>
        </w:rPr>
        <w:t xml:space="preserve">предоставить финансовое обеспечение по </w:t>
      </w:r>
      <w:r w:rsidR="00123C70" w:rsidRPr="0056389B">
        <w:rPr>
          <w:bCs w:val="0"/>
          <w:sz w:val="24"/>
          <w:szCs w:val="24"/>
        </w:rPr>
        <w:t>Договор</w:t>
      </w:r>
      <w:r w:rsidRPr="0056389B">
        <w:rPr>
          <w:bCs w:val="0"/>
          <w:sz w:val="24"/>
          <w:szCs w:val="24"/>
        </w:rPr>
        <w:t>у</w:t>
      </w:r>
      <w:r w:rsidR="00B80887" w:rsidRPr="0056389B">
        <w:rPr>
          <w:bCs w:val="0"/>
          <w:sz w:val="24"/>
          <w:szCs w:val="24"/>
        </w:rPr>
        <w:t xml:space="preserve"> (п.</w:t>
      </w:r>
      <w:r w:rsidR="00991C07" w:rsidRPr="0056389B">
        <w:rPr>
          <w:bCs w:val="0"/>
          <w:sz w:val="24"/>
          <w:szCs w:val="24"/>
        </w:rPr>
        <w:t xml:space="preserve"> </w:t>
      </w:r>
      <w:r w:rsidR="00A65BA5" w:rsidRPr="0056389B">
        <w:rPr>
          <w:bCs w:val="0"/>
          <w:sz w:val="24"/>
          <w:szCs w:val="24"/>
        </w:rPr>
        <w:fldChar w:fldCharType="begin"/>
      </w:r>
      <w:r w:rsidR="00991C07" w:rsidRPr="0056389B">
        <w:rPr>
          <w:bCs w:val="0"/>
          <w:sz w:val="24"/>
          <w:szCs w:val="24"/>
        </w:rPr>
        <w:instrText xml:space="preserve"> REF _Ref472412231 \r \h </w:instrText>
      </w:r>
      <w:r w:rsidR="0056389B">
        <w:rPr>
          <w:bCs w:val="0"/>
          <w:sz w:val="24"/>
          <w:szCs w:val="24"/>
        </w:rPr>
        <w:instrText xml:space="preserve"> \* MERGEFORMAT </w:instrText>
      </w:r>
      <w:r w:rsidR="00A65BA5" w:rsidRPr="0056389B">
        <w:rPr>
          <w:bCs w:val="0"/>
          <w:sz w:val="24"/>
          <w:szCs w:val="24"/>
        </w:rPr>
      </w:r>
      <w:r w:rsidR="00A65BA5" w:rsidRPr="0056389B">
        <w:rPr>
          <w:bCs w:val="0"/>
          <w:sz w:val="24"/>
          <w:szCs w:val="24"/>
        </w:rPr>
        <w:fldChar w:fldCharType="separate"/>
      </w:r>
      <w:r w:rsidR="00991C07" w:rsidRPr="0056389B">
        <w:rPr>
          <w:bCs w:val="0"/>
          <w:sz w:val="24"/>
          <w:szCs w:val="24"/>
        </w:rPr>
        <w:t>3.13</w:t>
      </w:r>
      <w:r w:rsidR="00A65BA5" w:rsidRPr="0056389B">
        <w:rPr>
          <w:bCs w:val="0"/>
          <w:sz w:val="24"/>
          <w:szCs w:val="24"/>
        </w:rPr>
        <w:fldChar w:fldCharType="end"/>
      </w:r>
      <w:r w:rsidR="00B80887" w:rsidRPr="0056389B">
        <w:rPr>
          <w:bCs w:val="0"/>
          <w:sz w:val="24"/>
          <w:szCs w:val="24"/>
        </w:rPr>
        <w:t>)</w:t>
      </w:r>
      <w:r w:rsidR="00311F48" w:rsidRPr="0056389B">
        <w:rPr>
          <w:bCs w:val="0"/>
          <w:sz w:val="24"/>
          <w:szCs w:val="24"/>
        </w:rPr>
        <w:t>.</w:t>
      </w:r>
    </w:p>
    <w:p w:rsidR="00932C0A" w:rsidRPr="0056389B"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7" w:name="_Ref307563802"/>
      <w:r w:rsidRPr="0056389B">
        <w:rPr>
          <w:sz w:val="24"/>
          <w:szCs w:val="24"/>
        </w:rPr>
        <w:t xml:space="preserve">В случаях, указанных в п. </w:t>
      </w:r>
      <w:r w:rsidR="00E22056" w:rsidRPr="0056389B">
        <w:fldChar w:fldCharType="begin"/>
      </w:r>
      <w:r w:rsidR="00E22056" w:rsidRPr="0056389B">
        <w:instrText xml:space="preserve"> REF _Ref305753174 \r \h  \* MERGEFORMAT </w:instrText>
      </w:r>
      <w:r w:rsidR="00E22056" w:rsidRPr="0056389B">
        <w:fldChar w:fldCharType="separate"/>
      </w:r>
      <w:r w:rsidR="00991C07" w:rsidRPr="0056389B">
        <w:rPr>
          <w:sz w:val="24"/>
          <w:szCs w:val="24"/>
        </w:rPr>
        <w:t>3.3.14.3.2</w:t>
      </w:r>
      <w:r w:rsidR="00E22056" w:rsidRPr="0056389B">
        <w:fldChar w:fldCharType="end"/>
      </w:r>
      <w:r w:rsidRPr="0056389B">
        <w:rPr>
          <w:sz w:val="24"/>
          <w:szCs w:val="24"/>
        </w:rPr>
        <w:t xml:space="preserve"> </w:t>
      </w:r>
      <w:r w:rsidR="009C744E" w:rsidRPr="0056389B">
        <w:rPr>
          <w:sz w:val="24"/>
          <w:szCs w:val="24"/>
        </w:rPr>
        <w:t>Участник</w:t>
      </w:r>
      <w:r w:rsidRPr="0056389B">
        <w:rPr>
          <w:sz w:val="24"/>
          <w:szCs w:val="24"/>
        </w:rPr>
        <w:t xml:space="preserve"> обязан выплатить Заказчику неустойку </w:t>
      </w:r>
      <w:bookmarkEnd w:id="497"/>
      <w:r w:rsidR="00A142C0" w:rsidRPr="0056389B">
        <w:rPr>
          <w:bCs/>
          <w:sz w:val="24"/>
          <w:szCs w:val="24"/>
        </w:rPr>
        <w:t>в размере 2% от стоимости Заявки</w:t>
      </w:r>
      <w:r w:rsidR="000A7A8E" w:rsidRPr="0056389B">
        <w:rPr>
          <w:sz w:val="24"/>
          <w:szCs w:val="24"/>
        </w:rPr>
        <w:t>, с учетом НДС.</w:t>
      </w:r>
    </w:p>
    <w:p w:rsidR="00932C0A" w:rsidRPr="0056389B"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8" w:name="_Ref299109207"/>
      <w:bookmarkStart w:id="499" w:name="_Ref307563826"/>
      <w:r w:rsidRPr="0056389B">
        <w:rPr>
          <w:sz w:val="24"/>
          <w:szCs w:val="24"/>
        </w:rPr>
        <w:t>Участник</w:t>
      </w:r>
      <w:r w:rsidR="00932C0A" w:rsidRPr="0056389B">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8"/>
      <w:bookmarkEnd w:id="499"/>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56389B">
        <w:rPr>
          <w:sz w:val="24"/>
          <w:szCs w:val="24"/>
        </w:rPr>
        <w:t>Участник должен предоставить оригинал соглашения о неустойке (</w:t>
      </w:r>
      <w:r w:rsidRPr="0056389B">
        <w:rPr>
          <w:sz w:val="24"/>
          <w:szCs w:val="24"/>
          <w:lang w:eastAsia="ru-RU"/>
        </w:rPr>
        <w:t xml:space="preserve">подраздел </w:t>
      </w:r>
      <w:r w:rsidR="00E22056" w:rsidRPr="0056389B">
        <w:fldChar w:fldCharType="begin"/>
      </w:r>
      <w:r w:rsidR="00E22056" w:rsidRPr="0056389B">
        <w:instrText xml:space="preserve"> REF _Ref440272256 \r \h  \* MERGEFORMAT </w:instrText>
      </w:r>
      <w:r w:rsidR="00E22056" w:rsidRPr="0056389B">
        <w:fldChar w:fldCharType="separate"/>
      </w:r>
      <w:r w:rsidR="00991C07" w:rsidRPr="0056389B">
        <w:rPr>
          <w:sz w:val="24"/>
          <w:szCs w:val="24"/>
          <w:lang w:eastAsia="ru-RU"/>
        </w:rPr>
        <w:t>5.12</w:t>
      </w:r>
      <w:r w:rsidR="00E22056" w:rsidRPr="0056389B">
        <w:fldChar w:fldCharType="end"/>
      </w:r>
      <w:r w:rsidRPr="0056389B">
        <w:rPr>
          <w:sz w:val="24"/>
          <w:szCs w:val="24"/>
        </w:rPr>
        <w:t xml:space="preserve">), а также Расписку сдачи-приемки соглашения о неустойке, подготовленную по </w:t>
      </w:r>
      <w:r w:rsidRPr="0056389B">
        <w:rPr>
          <w:spacing w:val="-1"/>
          <w:sz w:val="24"/>
          <w:szCs w:val="24"/>
        </w:rPr>
        <w:t xml:space="preserve">форме и в соответствии с инструкциями, приведенными в настоящей Документации </w:t>
      </w:r>
      <w:r w:rsidRPr="0056389B">
        <w:rPr>
          <w:sz w:val="24"/>
          <w:szCs w:val="24"/>
        </w:rPr>
        <w:t>(</w:t>
      </w:r>
      <w:r w:rsidRPr="0056389B">
        <w:rPr>
          <w:sz w:val="24"/>
          <w:szCs w:val="24"/>
          <w:lang w:eastAsia="ru-RU"/>
        </w:rPr>
        <w:t xml:space="preserve">подраздел </w:t>
      </w:r>
      <w:r w:rsidR="00E22056" w:rsidRPr="0056389B">
        <w:fldChar w:fldCharType="begin"/>
      </w:r>
      <w:r w:rsidR="00E22056" w:rsidRPr="0056389B">
        <w:instrText xml:space="preserve"> REF _Ref441574460 \r \h  \* MERGEFORMAT </w:instrText>
      </w:r>
      <w:r w:rsidR="00E22056" w:rsidRPr="0056389B">
        <w:fldChar w:fldCharType="separate"/>
      </w:r>
      <w:r w:rsidR="00991C07" w:rsidRPr="0056389B">
        <w:rPr>
          <w:sz w:val="24"/>
          <w:szCs w:val="24"/>
          <w:lang w:eastAsia="ru-RU"/>
        </w:rPr>
        <w:t>5.13</w:t>
      </w:r>
      <w:r w:rsidR="00E22056" w:rsidRPr="0056389B">
        <w:fldChar w:fldCharType="end"/>
      </w:r>
      <w:r w:rsidRPr="0056389B">
        <w:rPr>
          <w:sz w:val="24"/>
          <w:szCs w:val="24"/>
        </w:rPr>
        <w:t xml:space="preserve">), в срок не позднее даты и времени окончания приема заявок, указанных в пункте </w:t>
      </w:r>
      <w:r w:rsidR="00E22056" w:rsidRPr="0056389B">
        <w:fldChar w:fldCharType="begin"/>
      </w:r>
      <w:r w:rsidR="00E22056" w:rsidRPr="0056389B">
        <w:instrText xml:space="preserve"> REF _Ref440289953 \r \h  \* MERGEFORMAT </w:instrText>
      </w:r>
      <w:r w:rsidR="00E22056" w:rsidRPr="0056389B">
        <w:fldChar w:fldCharType="separate"/>
      </w:r>
      <w:r w:rsidR="00991C07" w:rsidRPr="0056389B">
        <w:rPr>
          <w:sz w:val="24"/>
          <w:szCs w:val="24"/>
        </w:rPr>
        <w:t>3.4.1.3</w:t>
      </w:r>
      <w:r w:rsidR="00E22056" w:rsidRPr="0056389B">
        <w:fldChar w:fldCharType="end"/>
      </w:r>
      <w:r w:rsidRPr="00382A07">
        <w:rPr>
          <w:sz w:val="24"/>
          <w:szCs w:val="24"/>
        </w:rPr>
        <w:t xml:space="preserve"> настоящей Документации, по адресу: </w:t>
      </w:r>
      <w:r w:rsidR="005F0F86" w:rsidRPr="00C24ECF">
        <w:rPr>
          <w:sz w:val="24"/>
          <w:szCs w:val="24"/>
        </w:rPr>
        <w:t xml:space="preserve">РФ, </w:t>
      </w:r>
      <w:r w:rsidR="005F0F86" w:rsidRPr="00C24ECF">
        <w:rPr>
          <w:iCs/>
          <w:sz w:val="24"/>
          <w:szCs w:val="24"/>
        </w:rPr>
        <w:t xml:space="preserve">394033, г. Воронеж, ул. </w:t>
      </w:r>
      <w:proofErr w:type="spellStart"/>
      <w:r w:rsidR="005F0F86" w:rsidRPr="00C24ECF">
        <w:rPr>
          <w:iCs/>
          <w:sz w:val="24"/>
          <w:szCs w:val="24"/>
        </w:rPr>
        <w:t>Арзамасская</w:t>
      </w:r>
      <w:proofErr w:type="spellEnd"/>
      <w:r w:rsidR="005F0F86" w:rsidRPr="00C24ECF">
        <w:rPr>
          <w:iCs/>
          <w:sz w:val="24"/>
          <w:szCs w:val="24"/>
        </w:rPr>
        <w:t>, д. 2</w:t>
      </w:r>
      <w:r w:rsidR="005F0F86" w:rsidRPr="00C24ECF">
        <w:rPr>
          <w:sz w:val="24"/>
          <w:szCs w:val="24"/>
        </w:rPr>
        <w:t xml:space="preserve">, </w:t>
      </w:r>
      <w:proofErr w:type="spellStart"/>
      <w:r w:rsidR="005F0F86" w:rsidRPr="00C24ECF">
        <w:rPr>
          <w:sz w:val="24"/>
          <w:szCs w:val="24"/>
        </w:rPr>
        <w:t>каб</w:t>
      </w:r>
      <w:proofErr w:type="spellEnd"/>
      <w:r w:rsidR="005F0F86" w:rsidRPr="00C24ECF">
        <w:rPr>
          <w:sz w:val="24"/>
          <w:szCs w:val="24"/>
        </w:rPr>
        <w:t>. №112, исполнительный сотрудник – Зайцева Александра Анатольевна, контактный телефон (473) 249-57-66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E22056">
        <w:fldChar w:fldCharType="begin"/>
      </w:r>
      <w:r w:rsidR="00E22056">
        <w:instrText xml:space="preserve"> REF _Ref191386085 \r \h  \* MERGEFORMAT </w:instrText>
      </w:r>
      <w:r w:rsidR="00E22056">
        <w:fldChar w:fldCharType="separate"/>
      </w:r>
      <w:r w:rsidR="00991C07" w:rsidRPr="00991C07">
        <w:rPr>
          <w:sz w:val="24"/>
          <w:szCs w:val="24"/>
        </w:rPr>
        <w:t>1.1.1</w:t>
      </w:r>
      <w:r w:rsidR="00E22056">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E22056">
        <w:fldChar w:fldCharType="begin"/>
      </w:r>
      <w:r w:rsidR="00E22056">
        <w:instrText xml:space="preserve"> REF _Ref303323780 \r \h  \* MERGEFORMAT </w:instrText>
      </w:r>
      <w:r w:rsidR="00E22056">
        <w:fldChar w:fldCharType="separate"/>
      </w:r>
      <w:r w:rsidR="00991C07" w:rsidRPr="00991C07">
        <w:rPr>
          <w:sz w:val="24"/>
          <w:szCs w:val="24"/>
        </w:rPr>
        <w:t>1.1.4</w:t>
      </w:r>
      <w:r w:rsidR="00E22056">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E22056">
        <w:fldChar w:fldCharType="begin"/>
      </w:r>
      <w:r w:rsidR="00E22056">
        <w:instrText xml:space="preserve"> REF _Ref467569911 \r \h  \* MERGEFORMAT </w:instrText>
      </w:r>
      <w:r w:rsidR="00E22056">
        <w:fldChar w:fldCharType="separate"/>
      </w:r>
      <w:r w:rsidR="00991C07" w:rsidRPr="00991C07">
        <w:rPr>
          <w:sz w:val="24"/>
          <w:szCs w:val="24"/>
        </w:rPr>
        <w:t>3.3.14.5</w:t>
      </w:r>
      <w:r w:rsidR="00E22056">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0" w:name="_Ref442263553"/>
      <w:bookmarkStart w:id="501"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0"/>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E22056">
        <w:fldChar w:fldCharType="begin"/>
      </w:r>
      <w:r w:rsidR="00E22056">
        <w:instrText xml:space="preserve"> REF _Ref440289953 \r \h  \* MERGEFORMAT </w:instrText>
      </w:r>
      <w:r w:rsidR="00E22056">
        <w:fldChar w:fldCharType="separate"/>
      </w:r>
      <w:r w:rsidR="00991C07" w:rsidRPr="00991C07">
        <w:rPr>
          <w:szCs w:val="24"/>
        </w:rPr>
        <w:t>3.4.1.3</w:t>
      </w:r>
      <w:r w:rsidR="00E22056">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E22056">
        <w:fldChar w:fldCharType="begin"/>
      </w:r>
      <w:r w:rsidR="00E22056">
        <w:instrText xml:space="preserve"> REF _Ref440289953 \r \h  \* MERGEFORMAT </w:instrText>
      </w:r>
      <w:r w:rsidR="00E22056">
        <w:fldChar w:fldCharType="separate"/>
      </w:r>
      <w:r w:rsidR="00991C07" w:rsidRPr="00991C07">
        <w:rPr>
          <w:szCs w:val="24"/>
        </w:rPr>
        <w:t>3.4.1.3</w:t>
      </w:r>
      <w:r w:rsidR="00E22056">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w:t>
      </w:r>
      <w:r w:rsidRPr="00DB5A15">
        <w:rPr>
          <w:szCs w:val="24"/>
        </w:rPr>
        <w:lastRenderedPageBreak/>
        <w:t xml:space="preserve">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E22056">
        <w:fldChar w:fldCharType="begin"/>
      </w:r>
      <w:r w:rsidR="00E22056">
        <w:instrText xml:space="preserve"> REF _Ref55335823 \r \h  \* MERGEFORMAT </w:instrText>
      </w:r>
      <w:r w:rsidR="00E22056">
        <w:fldChar w:fldCharType="separate"/>
      </w:r>
      <w:r w:rsidR="00991C07" w:rsidRPr="00991C07">
        <w:rPr>
          <w:rFonts w:eastAsia="Calibri"/>
          <w:szCs w:val="24"/>
          <w:lang w:eastAsia="en-US"/>
        </w:rPr>
        <w:t>5.6</w:t>
      </w:r>
      <w:r w:rsidR="00E22056">
        <w:fldChar w:fldCharType="end"/>
      </w:r>
      <w:r w:rsidRPr="00DB5A15">
        <w:rPr>
          <w:rFonts w:eastAsia="Calibri"/>
          <w:szCs w:val="24"/>
          <w:lang w:eastAsia="en-US"/>
        </w:rPr>
        <w:t xml:space="preserve">) Участник обязан направить на электронную почту </w:t>
      </w:r>
      <w:r w:rsidR="005F0F86" w:rsidRPr="009D331F">
        <w:rPr>
          <w:rFonts w:eastAsia="Calibri"/>
          <w:szCs w:val="24"/>
          <w:lang w:eastAsia="en-US"/>
        </w:rPr>
        <w:t>ведущему специалисту отдела закупочной деятельности филиала ПАО «МРСК Центра» - «Воронежэнерго» Зайцевой Александре Анатольевне - контактный телефон (4</w:t>
      </w:r>
      <w:r w:rsidR="005F0F86">
        <w:rPr>
          <w:rFonts w:eastAsia="Calibri"/>
          <w:szCs w:val="24"/>
          <w:lang w:eastAsia="en-US"/>
        </w:rPr>
        <w:t>73</w:t>
      </w:r>
      <w:r w:rsidR="005F0F86" w:rsidRPr="009D331F">
        <w:rPr>
          <w:rFonts w:eastAsia="Calibri"/>
          <w:szCs w:val="24"/>
          <w:lang w:eastAsia="en-US"/>
        </w:rPr>
        <w:t xml:space="preserve">) </w:t>
      </w:r>
      <w:r w:rsidR="005F0F86">
        <w:rPr>
          <w:rFonts w:eastAsia="Calibri"/>
          <w:szCs w:val="24"/>
          <w:lang w:eastAsia="en-US"/>
        </w:rPr>
        <w:t>249</w:t>
      </w:r>
      <w:r w:rsidR="005F0F86" w:rsidRPr="009D331F">
        <w:rPr>
          <w:rFonts w:eastAsia="Calibri"/>
          <w:szCs w:val="24"/>
          <w:lang w:eastAsia="en-US"/>
        </w:rPr>
        <w:t>-</w:t>
      </w:r>
      <w:r w:rsidR="005F0F86">
        <w:rPr>
          <w:rFonts w:eastAsia="Calibri"/>
          <w:szCs w:val="24"/>
          <w:lang w:eastAsia="en-US"/>
        </w:rPr>
        <w:t>57</w:t>
      </w:r>
      <w:r w:rsidR="005F0F86" w:rsidRPr="009D331F">
        <w:rPr>
          <w:rFonts w:eastAsia="Calibri"/>
          <w:szCs w:val="24"/>
          <w:lang w:eastAsia="en-US"/>
        </w:rPr>
        <w:t>-</w:t>
      </w:r>
      <w:r w:rsidR="005F0F86">
        <w:rPr>
          <w:rFonts w:eastAsia="Calibri"/>
          <w:szCs w:val="24"/>
          <w:lang w:eastAsia="en-US"/>
        </w:rPr>
        <w:t>66</w:t>
      </w:r>
      <w:r w:rsidR="005F0F86" w:rsidRPr="009D331F">
        <w:rPr>
          <w:rFonts w:eastAsia="Calibri"/>
          <w:szCs w:val="24"/>
          <w:lang w:eastAsia="en-US"/>
        </w:rPr>
        <w:t>, адрес</w:t>
      </w:r>
      <w:proofErr w:type="gramEnd"/>
      <w:r w:rsidR="005F0F86" w:rsidRPr="009D331F">
        <w:rPr>
          <w:rFonts w:eastAsia="Calibri"/>
          <w:szCs w:val="24"/>
          <w:lang w:eastAsia="en-US"/>
        </w:rPr>
        <w:t xml:space="preserve"> электронной почты: </w:t>
      </w:r>
      <w:hyperlink r:id="rId35" w:history="1">
        <w:r w:rsidR="005F0F86" w:rsidRPr="009D331F">
          <w:rPr>
            <w:rStyle w:val="a7"/>
            <w:rFonts w:eastAsia="Calibri"/>
            <w:lang w:val="en-US" w:eastAsia="en-US"/>
          </w:rPr>
          <w:t>Zaitseva</w:t>
        </w:r>
        <w:r w:rsidR="005F0F86" w:rsidRPr="009D331F">
          <w:rPr>
            <w:rStyle w:val="a7"/>
            <w:rFonts w:eastAsia="Calibri"/>
            <w:lang w:eastAsia="en-US"/>
          </w:rPr>
          <w:t>.</w:t>
        </w:r>
        <w:r w:rsidR="005F0F86" w:rsidRPr="009D331F">
          <w:rPr>
            <w:rStyle w:val="a7"/>
            <w:rFonts w:eastAsia="Calibri"/>
            <w:lang w:val="en-US" w:eastAsia="en-US"/>
          </w:rPr>
          <w:t>AA</w:t>
        </w:r>
        <w:r w:rsidR="005F0F86" w:rsidRPr="009D331F">
          <w:rPr>
            <w:rStyle w:val="a7"/>
            <w:rFonts w:eastAsia="Calibri"/>
            <w:lang w:eastAsia="en-US"/>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E22056">
        <w:fldChar w:fldCharType="begin"/>
      </w:r>
      <w:r w:rsidR="00E22056">
        <w:instrText xml:space="preserve"> REF _Ref440289953 \r \h  \* MERGEFORMAT </w:instrText>
      </w:r>
      <w:r w:rsidR="00E22056">
        <w:fldChar w:fldCharType="separate"/>
      </w:r>
      <w:r w:rsidR="00991C07" w:rsidRPr="00991C07">
        <w:rPr>
          <w:szCs w:val="24"/>
        </w:rPr>
        <w:t>3.4.1.3</w:t>
      </w:r>
      <w:r w:rsidR="00E22056">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2"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2"/>
    </w:p>
    <w:p w:rsidR="005F0F86" w:rsidRDefault="005F0F86" w:rsidP="005F0F86">
      <w:pPr>
        <w:pStyle w:val="aff6"/>
        <w:numPr>
          <w:ilvl w:val="0"/>
          <w:numId w:val="0"/>
        </w:numPr>
        <w:tabs>
          <w:tab w:val="left" w:pos="1701"/>
        </w:tabs>
        <w:spacing w:line="240" w:lineRule="auto"/>
        <w:jc w:val="center"/>
        <w:rPr>
          <w:sz w:val="24"/>
          <w:szCs w:val="24"/>
          <w:u w:val="single"/>
        </w:rPr>
      </w:pPr>
      <w:r w:rsidRPr="00666C42">
        <w:rPr>
          <w:sz w:val="24"/>
          <w:szCs w:val="24"/>
          <w:u w:val="single"/>
        </w:rPr>
        <w:t>Получатель платежа: Публичное акционерное общество «Межрегиональная распределительная сетевая компания Центра»</w:t>
      </w:r>
    </w:p>
    <w:p w:rsidR="005F0F86" w:rsidRPr="00666C42" w:rsidRDefault="005F0F86" w:rsidP="005F0F86">
      <w:pPr>
        <w:pStyle w:val="aff6"/>
        <w:numPr>
          <w:ilvl w:val="0"/>
          <w:numId w:val="0"/>
        </w:numPr>
        <w:snapToGrid w:val="0"/>
        <w:spacing w:before="100" w:beforeAutospacing="1" w:line="240" w:lineRule="auto"/>
        <w:jc w:val="center"/>
        <w:rPr>
          <w:sz w:val="24"/>
          <w:szCs w:val="24"/>
          <w:u w:val="single"/>
        </w:rPr>
      </w:pPr>
      <w:r w:rsidRPr="00666C42">
        <w:rPr>
          <w:sz w:val="24"/>
          <w:szCs w:val="24"/>
          <w:u w:val="single"/>
        </w:rPr>
        <w:t>127018, Россия, г. Москва, ул. 2-я Ямская, д.4</w:t>
      </w:r>
    </w:p>
    <w:p w:rsidR="005F0F86" w:rsidRPr="00666C42" w:rsidRDefault="005F0F86" w:rsidP="005F0F86">
      <w:pPr>
        <w:pStyle w:val="aff6"/>
        <w:numPr>
          <w:ilvl w:val="0"/>
          <w:numId w:val="0"/>
        </w:numPr>
        <w:tabs>
          <w:tab w:val="clear" w:pos="1134"/>
          <w:tab w:val="left" w:pos="2127"/>
        </w:tabs>
        <w:suppressAutoHyphens w:val="0"/>
        <w:spacing w:before="240" w:line="240" w:lineRule="auto"/>
        <w:jc w:val="center"/>
        <w:rPr>
          <w:sz w:val="24"/>
          <w:szCs w:val="24"/>
        </w:rPr>
      </w:pPr>
      <w:r w:rsidRPr="00666C42">
        <w:rPr>
          <w:sz w:val="24"/>
          <w:szCs w:val="24"/>
        </w:rPr>
        <w:t>ИНН 6901067107 КПП 997450001 (771501001)</w:t>
      </w:r>
    </w:p>
    <w:p w:rsidR="005F0F86" w:rsidRPr="00666C42" w:rsidRDefault="005F0F86" w:rsidP="005F0F86">
      <w:pPr>
        <w:pStyle w:val="aff6"/>
        <w:numPr>
          <w:ilvl w:val="0"/>
          <w:numId w:val="0"/>
        </w:numPr>
        <w:tabs>
          <w:tab w:val="clear" w:pos="1134"/>
          <w:tab w:val="left" w:pos="2127"/>
        </w:tabs>
        <w:suppressAutoHyphens w:val="0"/>
        <w:spacing w:before="240" w:line="240" w:lineRule="auto"/>
        <w:jc w:val="center"/>
        <w:rPr>
          <w:sz w:val="24"/>
          <w:szCs w:val="24"/>
        </w:rPr>
      </w:pPr>
      <w:r w:rsidRPr="00666C42">
        <w:rPr>
          <w:sz w:val="24"/>
          <w:szCs w:val="24"/>
        </w:rPr>
        <w:t>ОГРН 1046900099498, 17/12/2004, МИФ</w:t>
      </w:r>
      <w:r>
        <w:rPr>
          <w:sz w:val="24"/>
          <w:szCs w:val="24"/>
        </w:rPr>
        <w:t>Н</w:t>
      </w:r>
      <w:r w:rsidRPr="00666C42">
        <w:rPr>
          <w:sz w:val="24"/>
          <w:szCs w:val="24"/>
        </w:rPr>
        <w:t>С №1 по Тверской области</w:t>
      </w:r>
    </w:p>
    <w:p w:rsidR="005F0F86" w:rsidRPr="00666C42" w:rsidRDefault="005F0F86" w:rsidP="005F0F86">
      <w:pPr>
        <w:pStyle w:val="aff6"/>
        <w:numPr>
          <w:ilvl w:val="0"/>
          <w:numId w:val="0"/>
        </w:numPr>
        <w:tabs>
          <w:tab w:val="clear" w:pos="1134"/>
          <w:tab w:val="left" w:pos="2127"/>
        </w:tabs>
        <w:suppressAutoHyphens w:val="0"/>
        <w:spacing w:before="240" w:line="240" w:lineRule="auto"/>
        <w:jc w:val="center"/>
        <w:rPr>
          <w:sz w:val="24"/>
          <w:szCs w:val="24"/>
        </w:rPr>
      </w:pPr>
      <w:r w:rsidRPr="00666C42">
        <w:rPr>
          <w:sz w:val="24"/>
          <w:szCs w:val="24"/>
        </w:rPr>
        <w:t>Филиал ПАО «МРСК Центра» - «Воронежэнерго»</w:t>
      </w:r>
    </w:p>
    <w:p w:rsidR="005F0F86" w:rsidRPr="00666C42" w:rsidRDefault="005F0F86" w:rsidP="005F0F86">
      <w:pPr>
        <w:pStyle w:val="aff6"/>
        <w:numPr>
          <w:ilvl w:val="0"/>
          <w:numId w:val="0"/>
        </w:numPr>
        <w:tabs>
          <w:tab w:val="clear" w:pos="1134"/>
          <w:tab w:val="left" w:pos="2127"/>
        </w:tabs>
        <w:suppressAutoHyphens w:val="0"/>
        <w:spacing w:before="240" w:line="240" w:lineRule="auto"/>
        <w:jc w:val="center"/>
        <w:rPr>
          <w:sz w:val="24"/>
          <w:szCs w:val="24"/>
        </w:rPr>
      </w:pPr>
      <w:r w:rsidRPr="00666C42">
        <w:rPr>
          <w:sz w:val="24"/>
          <w:szCs w:val="24"/>
        </w:rPr>
        <w:t xml:space="preserve">394033, г. Воронеж, ул. </w:t>
      </w:r>
      <w:proofErr w:type="spellStart"/>
      <w:proofErr w:type="gramStart"/>
      <w:r w:rsidRPr="00666C42">
        <w:rPr>
          <w:sz w:val="24"/>
          <w:szCs w:val="24"/>
        </w:rPr>
        <w:t>Арзамасская</w:t>
      </w:r>
      <w:proofErr w:type="spellEnd"/>
      <w:proofErr w:type="gramEnd"/>
      <w:r w:rsidRPr="00666C42">
        <w:rPr>
          <w:sz w:val="24"/>
          <w:szCs w:val="24"/>
        </w:rPr>
        <w:t>, д.</w:t>
      </w:r>
      <w:r>
        <w:rPr>
          <w:sz w:val="24"/>
          <w:szCs w:val="24"/>
        </w:rPr>
        <w:t xml:space="preserve"> </w:t>
      </w:r>
      <w:r w:rsidRPr="00666C42">
        <w:rPr>
          <w:sz w:val="24"/>
          <w:szCs w:val="24"/>
        </w:rPr>
        <w:t>2</w:t>
      </w:r>
    </w:p>
    <w:p w:rsidR="005F0F86" w:rsidRDefault="005F0F86" w:rsidP="005F0F86">
      <w:pPr>
        <w:pStyle w:val="aff6"/>
        <w:numPr>
          <w:ilvl w:val="0"/>
          <w:numId w:val="0"/>
        </w:numPr>
        <w:tabs>
          <w:tab w:val="left" w:pos="1701"/>
        </w:tabs>
        <w:spacing w:line="240" w:lineRule="auto"/>
        <w:jc w:val="center"/>
        <w:rPr>
          <w:sz w:val="24"/>
          <w:szCs w:val="24"/>
        </w:rPr>
      </w:pPr>
      <w:r w:rsidRPr="00666C42">
        <w:rPr>
          <w:sz w:val="24"/>
          <w:szCs w:val="24"/>
        </w:rPr>
        <w:t>ИНН 6901067107 КПП 366302001</w:t>
      </w:r>
    </w:p>
    <w:p w:rsidR="005F0F86" w:rsidRPr="00666C42" w:rsidRDefault="005F0F86" w:rsidP="005F0F86">
      <w:pPr>
        <w:pStyle w:val="aff6"/>
        <w:numPr>
          <w:ilvl w:val="0"/>
          <w:numId w:val="0"/>
        </w:numPr>
        <w:tabs>
          <w:tab w:val="clear" w:pos="1134"/>
          <w:tab w:val="left" w:pos="2127"/>
        </w:tabs>
        <w:suppressAutoHyphens w:val="0"/>
        <w:spacing w:before="240" w:line="240" w:lineRule="auto"/>
        <w:jc w:val="center"/>
        <w:rPr>
          <w:sz w:val="24"/>
          <w:szCs w:val="24"/>
        </w:rPr>
      </w:pPr>
      <w:r w:rsidRPr="00666C42">
        <w:rPr>
          <w:sz w:val="24"/>
          <w:szCs w:val="24"/>
        </w:rPr>
        <w:t xml:space="preserve">Банковские реквизиты </w:t>
      </w:r>
      <w:proofErr w:type="gramStart"/>
      <w:r w:rsidRPr="00666C42">
        <w:rPr>
          <w:sz w:val="24"/>
          <w:szCs w:val="24"/>
        </w:rPr>
        <w:t>р</w:t>
      </w:r>
      <w:proofErr w:type="gramEnd"/>
      <w:r w:rsidRPr="00666C42">
        <w:rPr>
          <w:sz w:val="24"/>
          <w:szCs w:val="24"/>
        </w:rPr>
        <w:t xml:space="preserve">/с 40702810900250005153 в Филиале ПАО Банк ВТБ </w:t>
      </w:r>
      <w:r>
        <w:rPr>
          <w:sz w:val="24"/>
          <w:szCs w:val="24"/>
        </w:rPr>
        <w:t>в г. Воронеже к/с 30101810100000000835 БИК 042007835</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815AD6">
        <w:rPr>
          <w:rFonts w:eastAsia="Calibri"/>
          <w:szCs w:val="24"/>
          <w:lang w:eastAsia="en-US"/>
        </w:rPr>
        <w:t>Предоставленное</w:t>
      </w:r>
      <w:r w:rsidRPr="00815AD6">
        <w:rPr>
          <w:szCs w:val="24"/>
        </w:rPr>
        <w:t xml:space="preserve"> Участником обеспечение исполнения обязательств, связанных с участием в</w:t>
      </w:r>
      <w:r w:rsidRPr="00DB5A15">
        <w:rPr>
          <w:szCs w:val="24"/>
        </w:rPr>
        <w:t xml:space="preserve"> Запросе предложений и подачей Заявки, в виде внесения денежных средств на расчетный счет Заказчика, возвращается Заказчиком Участнику </w:t>
      </w:r>
      <w:r w:rsidRPr="00DB5A15">
        <w:rPr>
          <w:szCs w:val="24"/>
        </w:rPr>
        <w:lastRenderedPageBreak/>
        <w:t>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E22056">
        <w:fldChar w:fldCharType="begin"/>
      </w:r>
      <w:r w:rsidR="00E22056">
        <w:instrText xml:space="preserve"> REF _Ref306140451 \r \h  \* MERGEFORMAT </w:instrText>
      </w:r>
      <w:r w:rsidR="00E22056">
        <w:fldChar w:fldCharType="separate"/>
      </w:r>
      <w:r w:rsidR="00991C07" w:rsidRPr="00991C07">
        <w:rPr>
          <w:sz w:val="24"/>
          <w:szCs w:val="24"/>
        </w:rPr>
        <w:t>3.14</w:t>
      </w:r>
      <w:r w:rsidR="00E22056">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3"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1"/>
      <w:bookmarkEnd w:id="503"/>
    </w:p>
    <w:p w:rsidR="00717F60" w:rsidRPr="00382A07" w:rsidRDefault="00717F60" w:rsidP="00E71A48">
      <w:pPr>
        <w:pStyle w:val="2"/>
        <w:tabs>
          <w:tab w:val="clear" w:pos="0"/>
          <w:tab w:val="clear" w:pos="1700"/>
          <w:tab w:val="num" w:pos="709"/>
        </w:tabs>
        <w:spacing w:line="264" w:lineRule="auto"/>
      </w:pPr>
      <w:bookmarkStart w:id="504" w:name="_Ref305973214"/>
      <w:bookmarkStart w:id="505" w:name="_Toc472411808"/>
      <w:r w:rsidRPr="00382A07">
        <w:t>Подача Заявок и их прием</w:t>
      </w:r>
      <w:bookmarkStart w:id="506" w:name="_Ref56229451"/>
      <w:bookmarkEnd w:id="478"/>
      <w:bookmarkEnd w:id="504"/>
      <w:bookmarkEnd w:id="505"/>
    </w:p>
    <w:p w:rsidR="00717F60" w:rsidRPr="00382A07" w:rsidRDefault="00717F60" w:rsidP="00E71A48">
      <w:pPr>
        <w:pStyle w:val="3"/>
        <w:spacing w:line="264" w:lineRule="auto"/>
        <w:rPr>
          <w:szCs w:val="24"/>
        </w:rPr>
      </w:pPr>
      <w:bookmarkStart w:id="507" w:name="_Toc439323707"/>
      <w:bookmarkStart w:id="508" w:name="_Toc440357105"/>
      <w:bookmarkStart w:id="509" w:name="_Toc440359660"/>
      <w:bookmarkStart w:id="510" w:name="_Toc440632123"/>
      <w:bookmarkStart w:id="511" w:name="_Toc440875944"/>
      <w:bookmarkStart w:id="512" w:name="_Toc441130972"/>
      <w:bookmarkStart w:id="513" w:name="_Toc447269787"/>
      <w:bookmarkStart w:id="514" w:name="_Toc464120609"/>
      <w:bookmarkStart w:id="515" w:name="_Toc466970529"/>
      <w:bookmarkStart w:id="516" w:name="_Toc468462442"/>
      <w:bookmarkStart w:id="517" w:name="_Toc469482035"/>
      <w:bookmarkStart w:id="518" w:name="_Toc472411809"/>
      <w:r w:rsidRPr="00382A07">
        <w:rPr>
          <w:szCs w:val="24"/>
        </w:rPr>
        <w:t>Подача Заявок через ЭТП</w:t>
      </w:r>
      <w:bookmarkEnd w:id="507"/>
      <w:bookmarkEnd w:id="508"/>
      <w:bookmarkEnd w:id="509"/>
      <w:bookmarkEnd w:id="510"/>
      <w:bookmarkEnd w:id="511"/>
      <w:bookmarkEnd w:id="512"/>
      <w:bookmarkEnd w:id="513"/>
      <w:bookmarkEnd w:id="514"/>
      <w:bookmarkEnd w:id="515"/>
      <w:bookmarkEnd w:id="516"/>
      <w:bookmarkEnd w:id="517"/>
      <w:bookmarkEnd w:id="518"/>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050E32"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w:t>
      </w:r>
      <w:r w:rsidRPr="00050E32">
        <w:rPr>
          <w:bCs w:val="0"/>
          <w:sz w:val="24"/>
          <w:szCs w:val="24"/>
        </w:rPr>
        <w:t xml:space="preserve">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050E32">
        <w:rPr>
          <w:bCs w:val="0"/>
          <w:sz w:val="24"/>
          <w:szCs w:val="24"/>
        </w:rPr>
        <w:t xml:space="preserve">электронных </w:t>
      </w:r>
      <w:r w:rsidRPr="00050E32">
        <w:rPr>
          <w:bCs w:val="0"/>
          <w:sz w:val="24"/>
          <w:szCs w:val="24"/>
        </w:rPr>
        <w:t>архивов, состоящих из нескольких частей (томов) на ЭТП не допускается.</w:t>
      </w:r>
    </w:p>
    <w:p w:rsidR="00717F60" w:rsidRPr="00050E32"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19" w:name="_Ref440289953"/>
      <w:r w:rsidRPr="00050E32">
        <w:rPr>
          <w:bCs w:val="0"/>
          <w:sz w:val="24"/>
          <w:szCs w:val="24"/>
        </w:rPr>
        <w:t>Заявк</w:t>
      </w:r>
      <w:r w:rsidR="00717F60" w:rsidRPr="00050E32">
        <w:rPr>
          <w:bCs w:val="0"/>
          <w:sz w:val="24"/>
          <w:szCs w:val="24"/>
        </w:rPr>
        <w:t xml:space="preserve">и на ЭТП могут быть поданы до </w:t>
      </w:r>
      <w:r w:rsidR="002B5044" w:rsidRPr="00050E32">
        <w:rPr>
          <w:b/>
          <w:bCs w:val="0"/>
          <w:sz w:val="24"/>
          <w:szCs w:val="24"/>
        </w:rPr>
        <w:t xml:space="preserve">12 часов 00 минут </w:t>
      </w:r>
      <w:r w:rsidR="00396BD3" w:rsidRPr="00050E32">
        <w:rPr>
          <w:b/>
          <w:bCs w:val="0"/>
          <w:sz w:val="24"/>
          <w:szCs w:val="24"/>
        </w:rPr>
        <w:t>0</w:t>
      </w:r>
      <w:r w:rsidR="009A3842">
        <w:rPr>
          <w:b/>
          <w:bCs w:val="0"/>
          <w:sz w:val="24"/>
          <w:szCs w:val="24"/>
        </w:rPr>
        <w:t>9</w:t>
      </w:r>
      <w:r w:rsidR="002B5044" w:rsidRPr="00050E32">
        <w:rPr>
          <w:b/>
          <w:bCs w:val="0"/>
          <w:sz w:val="24"/>
          <w:szCs w:val="24"/>
        </w:rPr>
        <w:t xml:space="preserve"> </w:t>
      </w:r>
      <w:r w:rsidR="00396BD3" w:rsidRPr="00050E32">
        <w:rPr>
          <w:b/>
          <w:bCs w:val="0"/>
          <w:sz w:val="24"/>
          <w:szCs w:val="24"/>
        </w:rPr>
        <w:t>марта</w:t>
      </w:r>
      <w:r w:rsidR="002B5044" w:rsidRPr="00050E32">
        <w:rPr>
          <w:b/>
          <w:bCs w:val="0"/>
          <w:sz w:val="24"/>
          <w:szCs w:val="24"/>
        </w:rPr>
        <w:t xml:space="preserve"> </w:t>
      </w:r>
      <w:r w:rsidR="004E638A" w:rsidRPr="00050E32">
        <w:rPr>
          <w:b/>
          <w:bCs w:val="0"/>
          <w:sz w:val="24"/>
          <w:szCs w:val="24"/>
        </w:rPr>
        <w:t>2017</w:t>
      </w:r>
      <w:r w:rsidR="002B5044" w:rsidRPr="00050E32">
        <w:rPr>
          <w:b/>
          <w:bCs w:val="0"/>
          <w:sz w:val="24"/>
          <w:szCs w:val="24"/>
        </w:rPr>
        <w:t xml:space="preserve"> года</w:t>
      </w:r>
      <w:r w:rsidR="00BC2634" w:rsidRPr="00050E32">
        <w:rPr>
          <w:b/>
          <w:bCs w:val="0"/>
          <w:sz w:val="24"/>
          <w:szCs w:val="24"/>
        </w:rPr>
        <w:t xml:space="preserve">, </w:t>
      </w:r>
      <w:r w:rsidR="00BC2634" w:rsidRPr="00050E32">
        <w:rPr>
          <w:bCs w:val="0"/>
          <w:sz w:val="24"/>
          <w:szCs w:val="24"/>
        </w:rPr>
        <w:t xml:space="preserve">при этом предложенная Участником в Письме о подаче оферты </w:t>
      </w:r>
      <w:r w:rsidR="00BC2634" w:rsidRPr="00050E32">
        <w:rPr>
          <w:bCs w:val="0"/>
          <w:spacing w:val="-2"/>
          <w:sz w:val="24"/>
          <w:szCs w:val="24"/>
        </w:rPr>
        <w:t>(под</w:t>
      </w:r>
      <w:r w:rsidR="00BC2634" w:rsidRPr="00050E32">
        <w:rPr>
          <w:bCs w:val="0"/>
          <w:sz w:val="24"/>
          <w:szCs w:val="24"/>
        </w:rPr>
        <w:t xml:space="preserve">раздел </w:t>
      </w:r>
      <w:r w:rsidR="00E22056" w:rsidRPr="00050E32">
        <w:fldChar w:fldCharType="begin"/>
      </w:r>
      <w:r w:rsidR="00E22056" w:rsidRPr="00050E32">
        <w:instrText xml:space="preserve"> REF _Ref55336310 \r \h  \* MERGEFORMAT </w:instrText>
      </w:r>
      <w:r w:rsidR="00E22056" w:rsidRPr="00050E32">
        <w:fldChar w:fldCharType="separate"/>
      </w:r>
      <w:r w:rsidR="00991C07" w:rsidRPr="00050E32">
        <w:rPr>
          <w:bCs w:val="0"/>
          <w:sz w:val="24"/>
          <w:szCs w:val="24"/>
        </w:rPr>
        <w:t>5.1</w:t>
      </w:r>
      <w:r w:rsidR="00E22056" w:rsidRPr="00050E32">
        <w:fldChar w:fldCharType="end"/>
      </w:r>
      <w:r w:rsidR="00BC2634" w:rsidRPr="00050E32">
        <w:rPr>
          <w:bCs w:val="0"/>
          <w:sz w:val="24"/>
          <w:szCs w:val="24"/>
          <w:lang w:eastAsia="ru-RU"/>
        </w:rPr>
        <w:t>)</w:t>
      </w:r>
      <w:r w:rsidR="00BC2634" w:rsidRPr="00050E32">
        <w:rPr>
          <w:bCs w:val="0"/>
          <w:sz w:val="24"/>
          <w:szCs w:val="24"/>
        </w:rPr>
        <w:t xml:space="preserve"> цена должна соответствовать цене, указанной Участником на «котировочной доске» ЭТП</w:t>
      </w:r>
      <w:r w:rsidR="00717F60" w:rsidRPr="00050E32">
        <w:rPr>
          <w:bCs w:val="0"/>
          <w:i/>
          <w:sz w:val="24"/>
          <w:szCs w:val="24"/>
        </w:rPr>
        <w:t>.</w:t>
      </w:r>
      <w:bookmarkEnd w:id="519"/>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0" w:name="_Ref115077798"/>
      <w:bookmarkStart w:id="521" w:name="_Toc439323708"/>
      <w:bookmarkStart w:id="522" w:name="_Toc440357106"/>
      <w:bookmarkStart w:id="523" w:name="_Toc440359661"/>
      <w:bookmarkStart w:id="524" w:name="_Toc440632124"/>
      <w:bookmarkStart w:id="525" w:name="_Toc440875945"/>
      <w:bookmarkStart w:id="526" w:name="_Toc441130973"/>
      <w:bookmarkStart w:id="527" w:name="_Toc447269788"/>
      <w:r w:rsidRPr="00050E32">
        <w:rPr>
          <w:bCs w:val="0"/>
          <w:sz w:val="24"/>
          <w:szCs w:val="24"/>
        </w:rPr>
        <w:t xml:space="preserve">После наступления даты и времени завершения срока подачи Заявок Участниками (п. </w:t>
      </w:r>
      <w:r w:rsidR="00E22056" w:rsidRPr="00050E32">
        <w:fldChar w:fldCharType="begin"/>
      </w:r>
      <w:r w:rsidR="00E22056" w:rsidRPr="00050E32">
        <w:instrText xml:space="preserve"> REF _Ref440289953 \r \h  \* MERGEFORMAT </w:instrText>
      </w:r>
      <w:r w:rsidR="00E22056" w:rsidRPr="00050E32">
        <w:fldChar w:fldCharType="separate"/>
      </w:r>
      <w:r w:rsidR="00991C07" w:rsidRPr="00050E32">
        <w:rPr>
          <w:bCs w:val="0"/>
          <w:sz w:val="24"/>
          <w:szCs w:val="24"/>
        </w:rPr>
        <w:t>3.4.1.3</w:t>
      </w:r>
      <w:r w:rsidR="00E22056" w:rsidRPr="00050E32">
        <w:fldChar w:fldCharType="end"/>
      </w:r>
      <w:r w:rsidRPr="00050E3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w:t>
      </w:r>
      <w:r w:rsidRPr="00382A07">
        <w:rPr>
          <w:bCs w:val="0"/>
          <w:sz w:val="24"/>
          <w:szCs w:val="24"/>
        </w:rPr>
        <w:t xml:space="preserve">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28" w:name="_Toc464120610"/>
      <w:bookmarkStart w:id="529" w:name="_Toc466970530"/>
      <w:bookmarkStart w:id="530" w:name="_Toc468462443"/>
      <w:bookmarkStart w:id="531" w:name="_Toc469482036"/>
      <w:bookmarkStart w:id="532" w:name="_Toc472411810"/>
      <w:r w:rsidRPr="00382A07">
        <w:rPr>
          <w:szCs w:val="24"/>
        </w:rPr>
        <w:t xml:space="preserve">Подача Заявок в письменной </w:t>
      </w:r>
      <w:r w:rsidR="00673FC7" w:rsidRPr="00382A07">
        <w:rPr>
          <w:szCs w:val="24"/>
        </w:rPr>
        <w:t>(бума</w:t>
      </w:r>
      <w:bookmarkStart w:id="533" w:name="_GoBack"/>
      <w:bookmarkEnd w:id="533"/>
      <w:r w:rsidR="00673FC7" w:rsidRPr="00382A07">
        <w:rPr>
          <w:szCs w:val="24"/>
        </w:rPr>
        <w:t xml:space="preserve">жной) </w:t>
      </w:r>
      <w:r w:rsidRPr="00382A07">
        <w:rPr>
          <w:szCs w:val="24"/>
        </w:rPr>
        <w:t>форме</w:t>
      </w:r>
      <w:bookmarkEnd w:id="520"/>
      <w:bookmarkEnd w:id="521"/>
      <w:bookmarkEnd w:id="522"/>
      <w:bookmarkEnd w:id="523"/>
      <w:bookmarkEnd w:id="524"/>
      <w:bookmarkEnd w:id="525"/>
      <w:bookmarkEnd w:id="526"/>
      <w:bookmarkEnd w:id="527"/>
      <w:bookmarkEnd w:id="528"/>
      <w:bookmarkEnd w:id="529"/>
      <w:bookmarkEnd w:id="530"/>
      <w:bookmarkEnd w:id="531"/>
      <w:bookmarkEnd w:id="532"/>
    </w:p>
    <w:bookmarkEnd w:id="506"/>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E22056">
        <w:fldChar w:fldCharType="begin"/>
      </w:r>
      <w:r w:rsidR="00E22056">
        <w:instrText xml:space="preserve"> REF _Ref440272256 \r \h  \* MERGEFORMAT </w:instrText>
      </w:r>
      <w:r w:rsidR="00E22056">
        <w:fldChar w:fldCharType="separate"/>
      </w:r>
      <w:r w:rsidR="00991C07" w:rsidRPr="00991C07">
        <w:rPr>
          <w:sz w:val="24"/>
          <w:szCs w:val="24"/>
        </w:rPr>
        <w:t>5.12</w:t>
      </w:r>
      <w:r w:rsidR="00E22056">
        <w:fldChar w:fldCharType="end"/>
      </w:r>
      <w:r w:rsidR="00CA44AD" w:rsidRPr="00DB5A15">
        <w:rPr>
          <w:sz w:val="24"/>
          <w:szCs w:val="24"/>
        </w:rPr>
        <w:t xml:space="preserve">) и Расписки сдачи-приемки соглашения о неустойке (подраздел </w:t>
      </w:r>
      <w:r w:rsidR="00E22056">
        <w:fldChar w:fldCharType="begin"/>
      </w:r>
      <w:r w:rsidR="00E22056">
        <w:instrText xml:space="preserve"> REF _Ref467569419 \r \h  \* MERGEFORMAT </w:instrText>
      </w:r>
      <w:r w:rsidR="00E22056">
        <w:fldChar w:fldCharType="separate"/>
      </w:r>
      <w:r w:rsidR="00991C07" w:rsidRPr="00991C07">
        <w:rPr>
          <w:sz w:val="24"/>
          <w:szCs w:val="24"/>
        </w:rPr>
        <w:t>5.13</w:t>
      </w:r>
      <w:r w:rsidR="00E22056">
        <w:fldChar w:fldCharType="end"/>
      </w:r>
      <w:r w:rsidR="00CA44AD" w:rsidRPr="00DB5A15">
        <w:rPr>
          <w:sz w:val="24"/>
          <w:szCs w:val="24"/>
        </w:rPr>
        <w:t xml:space="preserve">), в случае, если в качестве обеспечения исполнения обязательств, связанных с участием в Запросе предложений и </w:t>
      </w:r>
      <w:r w:rsidR="00CA44AD" w:rsidRPr="00DB5A15">
        <w:rPr>
          <w:sz w:val="24"/>
          <w:szCs w:val="24"/>
        </w:rPr>
        <w:lastRenderedPageBreak/>
        <w:t>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4" w:name="_Ref303683883"/>
      <w:bookmarkStart w:id="535" w:name="_Toc472411811"/>
      <w:r w:rsidRPr="00382A07">
        <w:t xml:space="preserve">Изменение и отзыв </w:t>
      </w:r>
      <w:r w:rsidR="004B5EB3" w:rsidRPr="00382A07">
        <w:t>Заявк</w:t>
      </w:r>
      <w:r w:rsidRPr="00382A07">
        <w:t>и</w:t>
      </w:r>
      <w:bookmarkEnd w:id="534"/>
      <w:bookmarkEnd w:id="535"/>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6" w:name="_Ref305973250"/>
      <w:r w:rsidRPr="00382A07">
        <w:rPr>
          <w:bCs w:val="0"/>
          <w:sz w:val="24"/>
          <w:szCs w:val="24"/>
        </w:rPr>
        <w:t xml:space="preserve">До окончания срока подачи заявок (п. </w:t>
      </w:r>
      <w:r w:rsidR="00E22056">
        <w:fldChar w:fldCharType="begin"/>
      </w:r>
      <w:r w:rsidR="00E22056">
        <w:instrText xml:space="preserve"> REF _Ref440289953 \r \h  \* MERGEFORMAT </w:instrText>
      </w:r>
      <w:r w:rsidR="00E22056">
        <w:fldChar w:fldCharType="separate"/>
      </w:r>
      <w:r w:rsidR="00991C07" w:rsidRPr="00991C07">
        <w:rPr>
          <w:bCs w:val="0"/>
          <w:sz w:val="24"/>
          <w:szCs w:val="24"/>
        </w:rPr>
        <w:t>3.4.1.3</w:t>
      </w:r>
      <w:r w:rsidR="00E22056">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E22056">
        <w:fldChar w:fldCharType="begin"/>
      </w:r>
      <w:r w:rsidR="00E22056">
        <w:instrText xml:space="preserve"> REF _Ref440289953 \r \h  \* MERGEFORMAT </w:instrText>
      </w:r>
      <w:r w:rsidR="00E22056">
        <w:fldChar w:fldCharType="separate"/>
      </w:r>
      <w:r w:rsidR="00991C07" w:rsidRPr="00991C07">
        <w:rPr>
          <w:bCs w:val="0"/>
          <w:sz w:val="24"/>
          <w:szCs w:val="24"/>
        </w:rPr>
        <w:t>3.4.1.3</w:t>
      </w:r>
      <w:r w:rsidR="00E22056">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E22056">
        <w:fldChar w:fldCharType="begin"/>
      </w:r>
      <w:r w:rsidR="00E22056">
        <w:instrText xml:space="preserve"> REF _Ref440289953 \r \h  \* MERGEFORMAT </w:instrText>
      </w:r>
      <w:r w:rsidR="00E22056">
        <w:fldChar w:fldCharType="separate"/>
      </w:r>
      <w:r w:rsidR="00991C07" w:rsidRPr="00991C07">
        <w:rPr>
          <w:bCs w:val="0"/>
          <w:sz w:val="24"/>
          <w:szCs w:val="24"/>
        </w:rPr>
        <w:t>3.4.1.3</w:t>
      </w:r>
      <w:r w:rsidR="00E22056">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22056">
        <w:fldChar w:fldCharType="begin"/>
      </w:r>
      <w:r w:rsidR="00E22056">
        <w:instrText xml:space="preserve"> REF _Ref55279015 \r \h  \* MERGEFORMAT </w:instrText>
      </w:r>
      <w:r w:rsidR="00E22056">
        <w:fldChar w:fldCharType="separate"/>
      </w:r>
      <w:r w:rsidR="00991C07" w:rsidRPr="00991C07">
        <w:rPr>
          <w:sz w:val="24"/>
          <w:szCs w:val="24"/>
        </w:rPr>
        <w:t>3.3.1.6</w:t>
      </w:r>
      <w:r w:rsidR="00E22056">
        <w:fldChar w:fldCharType="end"/>
      </w:r>
      <w:r w:rsidRPr="00382A07">
        <w:rPr>
          <w:sz w:val="24"/>
          <w:szCs w:val="24"/>
        </w:rPr>
        <w:t xml:space="preserve">, </w:t>
      </w:r>
      <w:r w:rsidR="00E22056">
        <w:fldChar w:fldCharType="begin"/>
      </w:r>
      <w:r w:rsidR="00E22056">
        <w:instrText xml:space="preserve"> REF _Ref195087786 \r \h  \* MERGEFORMAT </w:instrText>
      </w:r>
      <w:r w:rsidR="00E22056">
        <w:fldChar w:fldCharType="separate"/>
      </w:r>
      <w:r w:rsidR="00991C07" w:rsidRPr="00991C07">
        <w:rPr>
          <w:sz w:val="24"/>
          <w:szCs w:val="24"/>
        </w:rPr>
        <w:t>3.3.1.7</w:t>
      </w:r>
      <w:r w:rsidR="00E22056">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7" w:name="_Ref468199992"/>
      <w:bookmarkStart w:id="538" w:name="_Ref468200102"/>
      <w:bookmarkStart w:id="539" w:name="_Toc472411812"/>
      <w:r w:rsidRPr="00382A07">
        <w:t>Оценка Заявок и проведение переговоров</w:t>
      </w:r>
      <w:bookmarkEnd w:id="536"/>
      <w:bookmarkEnd w:id="537"/>
      <w:bookmarkEnd w:id="538"/>
      <w:bookmarkEnd w:id="539"/>
      <w:r w:rsidRPr="00382A07">
        <w:t xml:space="preserve"> </w:t>
      </w:r>
    </w:p>
    <w:p w:rsidR="00717F60" w:rsidRPr="00382A07" w:rsidRDefault="00717F60" w:rsidP="00E71A48">
      <w:pPr>
        <w:pStyle w:val="3"/>
        <w:spacing w:line="264" w:lineRule="auto"/>
        <w:rPr>
          <w:szCs w:val="24"/>
        </w:rPr>
      </w:pPr>
      <w:bookmarkStart w:id="540" w:name="_Toc439323711"/>
      <w:bookmarkStart w:id="541" w:name="_Toc440357109"/>
      <w:bookmarkStart w:id="542" w:name="_Toc440359664"/>
      <w:bookmarkStart w:id="543" w:name="_Toc440632127"/>
      <w:bookmarkStart w:id="544" w:name="_Toc440875948"/>
      <w:bookmarkStart w:id="545" w:name="_Toc441130976"/>
      <w:bookmarkStart w:id="546" w:name="_Toc447269791"/>
      <w:bookmarkStart w:id="547" w:name="_Toc464120613"/>
      <w:bookmarkStart w:id="548" w:name="_Toc466970533"/>
      <w:bookmarkStart w:id="549" w:name="_Toc468462446"/>
      <w:bookmarkStart w:id="550" w:name="_Toc469482039"/>
      <w:bookmarkStart w:id="551" w:name="_Toc472411813"/>
      <w:r w:rsidRPr="00382A07">
        <w:rPr>
          <w:szCs w:val="24"/>
        </w:rPr>
        <w:t>Общие положения</w:t>
      </w:r>
      <w:bookmarkEnd w:id="540"/>
      <w:bookmarkEnd w:id="541"/>
      <w:bookmarkEnd w:id="542"/>
      <w:bookmarkEnd w:id="543"/>
      <w:bookmarkEnd w:id="544"/>
      <w:bookmarkEnd w:id="545"/>
      <w:bookmarkEnd w:id="546"/>
      <w:bookmarkEnd w:id="547"/>
      <w:bookmarkEnd w:id="548"/>
      <w:bookmarkEnd w:id="549"/>
      <w:bookmarkEnd w:id="550"/>
      <w:bookmarkEnd w:id="551"/>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E22056">
        <w:fldChar w:fldCharType="begin"/>
      </w:r>
      <w:r w:rsidR="00E22056">
        <w:instrText xml:space="preserve"> REF _Ref93089454 \n \h  \* MERGEFORMAT </w:instrText>
      </w:r>
      <w:r w:rsidR="00E22056">
        <w:fldChar w:fldCharType="separate"/>
      </w:r>
      <w:r w:rsidR="00991C07" w:rsidRPr="00991C07">
        <w:rPr>
          <w:bCs w:val="0"/>
          <w:sz w:val="24"/>
          <w:szCs w:val="24"/>
        </w:rPr>
        <w:t>3.6.2</w:t>
      </w:r>
      <w:r w:rsidR="00E22056">
        <w:fldChar w:fldCharType="end"/>
      </w:r>
      <w:r w:rsidRPr="00382A07">
        <w:rPr>
          <w:bCs w:val="0"/>
          <w:sz w:val="24"/>
          <w:szCs w:val="24"/>
        </w:rPr>
        <w:t xml:space="preserve">), проведение (при необходимости) переговоров (пункт </w:t>
      </w:r>
      <w:r w:rsidR="00E22056">
        <w:fldChar w:fldCharType="begin"/>
      </w:r>
      <w:r w:rsidR="00E22056">
        <w:instrText xml:space="preserve"> REF _Ref303670674 \n \h  \* MERGEFORMAT </w:instrText>
      </w:r>
      <w:r w:rsidR="00E22056">
        <w:fldChar w:fldCharType="separate"/>
      </w:r>
      <w:r w:rsidR="00991C07" w:rsidRPr="00991C07">
        <w:rPr>
          <w:bCs w:val="0"/>
          <w:sz w:val="24"/>
          <w:szCs w:val="24"/>
        </w:rPr>
        <w:t>3.6.3</w:t>
      </w:r>
      <w:r w:rsidR="00E22056">
        <w:fldChar w:fldCharType="end"/>
      </w:r>
      <w:r w:rsidRPr="00382A07">
        <w:rPr>
          <w:bCs w:val="0"/>
          <w:sz w:val="24"/>
          <w:szCs w:val="24"/>
        </w:rPr>
        <w:t>) и оценочную стадию (пункт</w:t>
      </w:r>
      <w:r w:rsidR="007F3FB7" w:rsidRPr="00382A07">
        <w:rPr>
          <w:bCs w:val="0"/>
          <w:sz w:val="24"/>
          <w:szCs w:val="24"/>
        </w:rPr>
        <w:t xml:space="preserve"> </w:t>
      </w:r>
      <w:r w:rsidR="00E22056">
        <w:fldChar w:fldCharType="begin"/>
      </w:r>
      <w:r w:rsidR="00E22056">
        <w:instrText xml:space="preserve"> REF _Ref306138385 \r \h  \* MERGEFORMAT </w:instrText>
      </w:r>
      <w:r w:rsidR="00E22056">
        <w:fldChar w:fldCharType="separate"/>
      </w:r>
      <w:r w:rsidR="00991C07" w:rsidRPr="00991C07">
        <w:rPr>
          <w:bCs w:val="0"/>
          <w:sz w:val="24"/>
          <w:szCs w:val="24"/>
        </w:rPr>
        <w:t>3.6.4</w:t>
      </w:r>
      <w:r w:rsidR="00E22056">
        <w:fldChar w:fldCharType="end"/>
      </w:r>
      <w:r w:rsidRPr="00382A07">
        <w:rPr>
          <w:bCs w:val="0"/>
          <w:sz w:val="24"/>
          <w:szCs w:val="24"/>
        </w:rPr>
        <w:t>).</w:t>
      </w:r>
    </w:p>
    <w:p w:rsidR="00717F60" w:rsidRPr="00382A07" w:rsidRDefault="00717F60" w:rsidP="00E71A48">
      <w:pPr>
        <w:pStyle w:val="3"/>
        <w:spacing w:line="264" w:lineRule="auto"/>
        <w:rPr>
          <w:szCs w:val="24"/>
        </w:rPr>
      </w:pPr>
      <w:bookmarkStart w:id="552" w:name="_Ref93089454"/>
      <w:bookmarkStart w:id="553" w:name="_Toc439323712"/>
      <w:bookmarkStart w:id="554" w:name="_Toc440357110"/>
      <w:bookmarkStart w:id="555" w:name="_Toc440359665"/>
      <w:bookmarkStart w:id="556" w:name="_Toc440632128"/>
      <w:bookmarkStart w:id="557" w:name="_Toc440875949"/>
      <w:bookmarkStart w:id="558" w:name="_Toc441130977"/>
      <w:bookmarkStart w:id="559" w:name="_Toc447269792"/>
      <w:bookmarkStart w:id="560" w:name="_Toc464120614"/>
      <w:bookmarkStart w:id="561" w:name="_Toc466970534"/>
      <w:bookmarkStart w:id="562" w:name="_Toc468462447"/>
      <w:bookmarkStart w:id="563" w:name="_Toc469482040"/>
      <w:bookmarkStart w:id="564" w:name="_Toc472411814"/>
      <w:r w:rsidRPr="00382A07">
        <w:rPr>
          <w:szCs w:val="24"/>
        </w:rPr>
        <w:t>Отборочная стадия</w:t>
      </w:r>
      <w:bookmarkEnd w:id="552"/>
      <w:bookmarkEnd w:id="553"/>
      <w:bookmarkEnd w:id="554"/>
      <w:bookmarkEnd w:id="555"/>
      <w:bookmarkEnd w:id="556"/>
      <w:bookmarkEnd w:id="557"/>
      <w:bookmarkEnd w:id="558"/>
      <w:bookmarkEnd w:id="559"/>
      <w:bookmarkEnd w:id="560"/>
      <w:bookmarkEnd w:id="561"/>
      <w:bookmarkEnd w:id="562"/>
      <w:bookmarkEnd w:id="563"/>
      <w:bookmarkEnd w:id="564"/>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w:t>
      </w:r>
      <w:r w:rsidRPr="00382A07">
        <w:rPr>
          <w:bCs w:val="0"/>
          <w:sz w:val="24"/>
          <w:szCs w:val="24"/>
        </w:rPr>
        <w:lastRenderedPageBreak/>
        <w:t>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5"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5"/>
      <w:bookmarkEnd w:id="566"/>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E22056">
        <w:fldChar w:fldCharType="begin"/>
      </w:r>
      <w:r w:rsidR="00E22056">
        <w:instrText xml:space="preserve"> REF _Ref444179578 \r \h  \* MERGEFORMAT </w:instrText>
      </w:r>
      <w:r w:rsidR="00E22056">
        <w:fldChar w:fldCharType="separate"/>
      </w:r>
      <w:r w:rsidR="00991C07" w:rsidRPr="00991C07">
        <w:rPr>
          <w:sz w:val="24"/>
          <w:szCs w:val="24"/>
        </w:rPr>
        <w:t>5.10</w:t>
      </w:r>
      <w:r w:rsidR="00E22056">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E22056">
        <w:fldChar w:fldCharType="begin"/>
      </w:r>
      <w:r w:rsidR="00E22056">
        <w:instrText xml:space="preserve"> REF _Ref306176386 \r \h  \* MERGEFORMAT </w:instrText>
      </w:r>
      <w:r w:rsidR="00E22056">
        <w:fldChar w:fldCharType="separate"/>
      </w:r>
      <w:r w:rsidR="00991C07" w:rsidRPr="00991C07">
        <w:rPr>
          <w:sz w:val="24"/>
          <w:szCs w:val="24"/>
        </w:rPr>
        <w:t>3.3.14</w:t>
      </w:r>
      <w:r w:rsidR="00E22056">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lastRenderedPageBreak/>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E22056">
        <w:fldChar w:fldCharType="begin"/>
      </w:r>
      <w:r w:rsidR="00E22056">
        <w:instrText xml:space="preserve"> REF _Ref306176386 \r \h  \* MERGEFORMAT </w:instrText>
      </w:r>
      <w:r w:rsidR="00E22056">
        <w:fldChar w:fldCharType="separate"/>
      </w:r>
      <w:r w:rsidR="00991C07" w:rsidRPr="00991C07">
        <w:rPr>
          <w:sz w:val="24"/>
          <w:szCs w:val="24"/>
        </w:rPr>
        <w:t>3.3.14</w:t>
      </w:r>
      <w:r w:rsidR="00E22056">
        <w:fldChar w:fldCharType="end"/>
      </w:r>
      <w:r w:rsidR="007F3FB7" w:rsidRPr="00382A07">
        <w:rPr>
          <w:sz w:val="24"/>
          <w:szCs w:val="24"/>
        </w:rPr>
        <w:t>).</w:t>
      </w:r>
      <w:bookmarkEnd w:id="567"/>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8" w:name="_Ref303670674"/>
      <w:bookmarkStart w:id="569" w:name="_Toc439323713"/>
      <w:bookmarkStart w:id="570" w:name="_Toc440357111"/>
      <w:bookmarkStart w:id="571" w:name="_Toc440359666"/>
      <w:bookmarkStart w:id="572" w:name="_Toc440632129"/>
      <w:bookmarkStart w:id="573" w:name="_Toc440875950"/>
      <w:bookmarkStart w:id="574" w:name="_Toc441130978"/>
      <w:bookmarkStart w:id="575" w:name="_Toc447269793"/>
      <w:bookmarkStart w:id="576" w:name="_Toc464120615"/>
      <w:bookmarkStart w:id="577" w:name="_Toc466970535"/>
      <w:bookmarkStart w:id="578" w:name="_Toc468462448"/>
      <w:bookmarkStart w:id="579" w:name="_Toc469482041"/>
      <w:bookmarkStart w:id="580" w:name="_Toc472411815"/>
      <w:r w:rsidRPr="00382A07">
        <w:rPr>
          <w:szCs w:val="24"/>
        </w:rPr>
        <w:t>Проведение переговоров</w:t>
      </w:r>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1" w:name="_Ref306138385"/>
      <w:bookmarkStart w:id="582" w:name="_Toc439323714"/>
      <w:bookmarkStart w:id="583" w:name="_Toc440357112"/>
      <w:bookmarkStart w:id="584" w:name="_Toc440359667"/>
      <w:bookmarkStart w:id="585" w:name="_Toc440632130"/>
      <w:bookmarkStart w:id="586" w:name="_Toc440875951"/>
      <w:bookmarkStart w:id="587" w:name="_Toc441130979"/>
      <w:bookmarkStart w:id="588" w:name="_Toc447269794"/>
      <w:bookmarkStart w:id="589" w:name="_Toc464120616"/>
      <w:bookmarkStart w:id="590" w:name="_Toc466970536"/>
      <w:bookmarkStart w:id="591" w:name="_Toc468462449"/>
      <w:bookmarkStart w:id="592" w:name="_Toc469482042"/>
      <w:bookmarkStart w:id="593" w:name="_Toc472411816"/>
      <w:r w:rsidRPr="00382A07">
        <w:rPr>
          <w:szCs w:val="24"/>
        </w:rPr>
        <w:t>Оценочная стадия</w:t>
      </w:r>
      <w:bookmarkEnd w:id="581"/>
      <w:bookmarkEnd w:id="582"/>
      <w:bookmarkEnd w:id="583"/>
      <w:bookmarkEnd w:id="584"/>
      <w:bookmarkEnd w:id="585"/>
      <w:bookmarkEnd w:id="586"/>
      <w:bookmarkEnd w:id="587"/>
      <w:bookmarkEnd w:id="588"/>
      <w:bookmarkEnd w:id="589"/>
      <w:bookmarkEnd w:id="590"/>
      <w:bookmarkEnd w:id="591"/>
      <w:bookmarkEnd w:id="592"/>
      <w:bookmarkEnd w:id="593"/>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E22056">
        <w:fldChar w:fldCharType="begin"/>
      </w:r>
      <w:r w:rsidR="00E22056">
        <w:instrText xml:space="preserve"> REF _Ref471821960 \r \h  \* MERGEFORMAT </w:instrText>
      </w:r>
      <w:r w:rsidR="00E22056">
        <w:fldChar w:fldCharType="separate"/>
      </w:r>
      <w:r w:rsidR="00E9095F" w:rsidRPr="001018D6">
        <w:rPr>
          <w:sz w:val="24"/>
          <w:szCs w:val="24"/>
        </w:rPr>
        <w:t>3.8</w:t>
      </w:r>
      <w:r w:rsidR="00E22056">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4" w:name="_Ref303250967"/>
      <w:bookmarkStart w:id="595" w:name="_Toc305697378"/>
      <w:bookmarkStart w:id="596" w:name="_Toc472411817"/>
      <w:bookmarkStart w:id="597" w:name="_Toc255985696"/>
      <w:r w:rsidRPr="00382A07">
        <w:t>Аукционная процедура понижени</w:t>
      </w:r>
      <w:r w:rsidR="00E60F8E" w:rsidRPr="00382A07">
        <w:t>я</w:t>
      </w:r>
      <w:r w:rsidRPr="00382A07">
        <w:t xml:space="preserve"> цены (переторжка)</w:t>
      </w:r>
      <w:bookmarkEnd w:id="594"/>
      <w:bookmarkEnd w:id="595"/>
      <w:bookmarkEnd w:id="596"/>
      <w:r w:rsidRPr="00382A07">
        <w:t xml:space="preserve"> </w:t>
      </w:r>
    </w:p>
    <w:bookmarkEnd w:id="597"/>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8"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8"/>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99"/>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lastRenderedPageBreak/>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E22056">
        <w:fldChar w:fldCharType="begin"/>
      </w:r>
      <w:r w:rsidR="00E22056">
        <w:instrText xml:space="preserve"> REF _Ref465850064 \r \h  \* MERGEFORMAT </w:instrText>
      </w:r>
      <w:r w:rsidR="00E22056">
        <w:fldChar w:fldCharType="separate"/>
      </w:r>
      <w:r w:rsidR="00991C07" w:rsidRPr="00991C07">
        <w:rPr>
          <w:iCs/>
          <w:sz w:val="24"/>
          <w:szCs w:val="24"/>
          <w:lang w:eastAsia="ru-RU"/>
        </w:rPr>
        <w:t>3.7.9</w:t>
      </w:r>
      <w:r w:rsidR="00E22056">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E22056">
        <w:fldChar w:fldCharType="begin"/>
      </w:r>
      <w:r w:rsidR="00E22056">
        <w:instrText xml:space="preserve"> REF _Ref306352987 \r \h  \* MERGEFORMAT </w:instrText>
      </w:r>
      <w:r w:rsidR="00E22056">
        <w:fldChar w:fldCharType="separate"/>
      </w:r>
      <w:r w:rsidR="00991C07" w:rsidRPr="00991C07">
        <w:rPr>
          <w:iCs/>
          <w:sz w:val="24"/>
          <w:szCs w:val="24"/>
          <w:lang w:eastAsia="ru-RU"/>
        </w:rPr>
        <w:t>3.7.3</w:t>
      </w:r>
      <w:r w:rsidR="00E22056">
        <w:fldChar w:fldCharType="end"/>
      </w:r>
      <w:r w:rsidRPr="00382A07">
        <w:rPr>
          <w:iCs/>
          <w:sz w:val="24"/>
          <w:szCs w:val="24"/>
          <w:lang w:eastAsia="ru-RU"/>
        </w:rPr>
        <w:t xml:space="preserve"> - </w:t>
      </w:r>
      <w:r w:rsidR="00E22056">
        <w:fldChar w:fldCharType="begin"/>
      </w:r>
      <w:r w:rsidR="00E22056">
        <w:instrText xml:space="preserve"> REF _Ref306353005 \r \h  \* MERGEFORMAT </w:instrText>
      </w:r>
      <w:r w:rsidR="00E22056">
        <w:fldChar w:fldCharType="separate"/>
      </w:r>
      <w:r w:rsidR="00991C07" w:rsidRPr="00991C07">
        <w:rPr>
          <w:iCs/>
          <w:sz w:val="24"/>
          <w:szCs w:val="24"/>
          <w:lang w:eastAsia="ru-RU"/>
        </w:rPr>
        <w:t>3.7.5</w:t>
      </w:r>
      <w:r w:rsidR="00E22056">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0"/>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1"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1"/>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E22056">
        <w:fldChar w:fldCharType="begin"/>
      </w:r>
      <w:r w:rsidR="00E22056">
        <w:instrText xml:space="preserve"> REF _Ref465670219 \r \h  \* MERGEFORMAT </w:instrText>
      </w:r>
      <w:r w:rsidR="00E22056">
        <w:fldChar w:fldCharType="separate"/>
      </w:r>
      <w:r w:rsidR="00991C07" w:rsidRPr="00991C07">
        <w:rPr>
          <w:sz w:val="24"/>
          <w:szCs w:val="24"/>
        </w:rPr>
        <w:t>3.11</w:t>
      </w:r>
      <w:r w:rsidR="00E22056">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E22056">
        <w:fldChar w:fldCharType="begin"/>
      </w:r>
      <w:r w:rsidR="00E22056">
        <w:instrText xml:space="preserve"> REF _Ref468453355 \r \h  \* MERGEFORMAT </w:instrText>
      </w:r>
      <w:r w:rsidR="00E22056">
        <w:fldChar w:fldCharType="separate"/>
      </w:r>
      <w:r w:rsidR="00991C07" w:rsidRPr="00991C07">
        <w:rPr>
          <w:sz w:val="24"/>
          <w:szCs w:val="24"/>
        </w:rPr>
        <w:t>3.7.8</w:t>
      </w:r>
      <w:r w:rsidR="00E22056">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E22056">
        <w:fldChar w:fldCharType="begin"/>
      </w:r>
      <w:r w:rsidR="00E22056">
        <w:instrText xml:space="preserve"> REF _Ref465675151 \r \h  \* MERGEFORMAT </w:instrText>
      </w:r>
      <w:r w:rsidR="00E22056">
        <w:fldChar w:fldCharType="separate"/>
      </w:r>
      <w:r w:rsidR="00991C07" w:rsidRPr="00991C07">
        <w:rPr>
          <w:sz w:val="24"/>
          <w:szCs w:val="24"/>
        </w:rPr>
        <w:t>3.11.2</w:t>
      </w:r>
      <w:r w:rsidR="00E22056">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E22056">
        <w:fldChar w:fldCharType="begin"/>
      </w:r>
      <w:r w:rsidR="00E22056">
        <w:instrText xml:space="preserve"> REF _Ref465675151 \r \h  \* MERGEFORMAT </w:instrText>
      </w:r>
      <w:r w:rsidR="00E22056">
        <w:fldChar w:fldCharType="separate"/>
      </w:r>
      <w:r w:rsidR="00991C07" w:rsidRPr="001018D6">
        <w:rPr>
          <w:sz w:val="24"/>
          <w:szCs w:val="24"/>
        </w:rPr>
        <w:t>3.11.2</w:t>
      </w:r>
      <w:r w:rsidR="00E22056">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2" w:name="_Ref471821960"/>
      <w:bookmarkStart w:id="603" w:name="_Toc471986593"/>
      <w:bookmarkStart w:id="604" w:name="_Toc472409204"/>
      <w:bookmarkStart w:id="605" w:name="_Toc472411818"/>
      <w:bookmarkStart w:id="606" w:name="_Ref303681924"/>
      <w:bookmarkStart w:id="607"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2"/>
      <w:bookmarkEnd w:id="603"/>
      <w:bookmarkEnd w:id="604"/>
      <w:bookmarkEnd w:id="605"/>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w:t>
      </w:r>
      <w:r w:rsidRPr="001018D6">
        <w:rPr>
          <w:sz w:val="24"/>
          <w:szCs w:val="24"/>
        </w:rPr>
        <w:lastRenderedPageBreak/>
        <w:t>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C1183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w:t>
      </w:r>
      <w:r w:rsidRPr="00C11839">
        <w:rPr>
          <w:sz w:val="24"/>
          <w:szCs w:val="24"/>
        </w:rPr>
        <w:t>национальный режим предоставляется продукции стран-участниц указанных международных соглашений.</w:t>
      </w:r>
    </w:p>
    <w:p w:rsidR="00031513" w:rsidRPr="00C1183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C11839">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C11839">
        <w:rPr>
          <w:i/>
          <w:sz w:val="24"/>
          <w:szCs w:val="24"/>
          <w:lang w:val="en-US"/>
        </w:rPr>
        <w:t>k</w:t>
      </w:r>
      <w:proofErr w:type="gramEnd"/>
      <w:r w:rsidRPr="00C11839">
        <w:rPr>
          <w:i/>
          <w:sz w:val="24"/>
          <w:szCs w:val="24"/>
          <w:vertAlign w:val="subscript"/>
        </w:rPr>
        <w:t>ПРИОР</w:t>
      </w:r>
      <w:r w:rsidRPr="00C11839">
        <w:rPr>
          <w:sz w:val="24"/>
          <w:szCs w:val="24"/>
        </w:rPr>
        <w:t xml:space="preserve">=0,85, иначе </w:t>
      </w:r>
      <w:r w:rsidRPr="00C11839">
        <w:rPr>
          <w:i/>
          <w:sz w:val="24"/>
          <w:szCs w:val="24"/>
          <w:lang w:val="en-US"/>
        </w:rPr>
        <w:t>k</w:t>
      </w:r>
      <w:r w:rsidRPr="00C11839">
        <w:rPr>
          <w:i/>
          <w:sz w:val="24"/>
          <w:szCs w:val="24"/>
          <w:vertAlign w:val="subscript"/>
        </w:rPr>
        <w:t>ПРИОР</w:t>
      </w:r>
      <w:r w:rsidRPr="00C11839">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C1183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C11839">
        <w:rPr>
          <w:sz w:val="24"/>
          <w:szCs w:val="24"/>
        </w:rPr>
        <w:t>Приоритет не предоставляется в случаях, если:</w:t>
      </w:r>
    </w:p>
    <w:p w:rsidR="00031513" w:rsidRPr="00C11839" w:rsidRDefault="00031513" w:rsidP="00031513">
      <w:pPr>
        <w:pStyle w:val="ConsPlusNormal"/>
        <w:ind w:firstLine="540"/>
        <w:jc w:val="both"/>
        <w:rPr>
          <w:rFonts w:ascii="Times New Roman" w:hAnsi="Times New Roman" w:cs="Times New Roman"/>
          <w:sz w:val="24"/>
          <w:szCs w:val="24"/>
        </w:rPr>
      </w:pPr>
      <w:r w:rsidRPr="00C11839">
        <w:rPr>
          <w:rFonts w:ascii="Times New Roman" w:hAnsi="Times New Roman" w:cs="Times New Roman"/>
          <w:sz w:val="24"/>
          <w:szCs w:val="24"/>
        </w:rPr>
        <w:t xml:space="preserve">а) закупка признана несостоявшейся (п. </w:t>
      </w:r>
      <w:r w:rsidR="00E22056" w:rsidRPr="00C11839">
        <w:rPr>
          <w:sz w:val="24"/>
          <w:szCs w:val="24"/>
        </w:rPr>
        <w:fldChar w:fldCharType="begin"/>
      </w:r>
      <w:r w:rsidR="00E22056" w:rsidRPr="00C11839">
        <w:rPr>
          <w:sz w:val="24"/>
          <w:szCs w:val="24"/>
        </w:rPr>
        <w:instrText xml:space="preserve"> REF _Ref303251044 \r \h  \* MERGEFORMAT </w:instrText>
      </w:r>
      <w:r w:rsidR="00E22056" w:rsidRPr="00C11839">
        <w:rPr>
          <w:sz w:val="24"/>
          <w:szCs w:val="24"/>
        </w:rPr>
      </w:r>
      <w:r w:rsidR="00E22056" w:rsidRPr="00C11839">
        <w:rPr>
          <w:sz w:val="24"/>
          <w:szCs w:val="24"/>
        </w:rPr>
        <w:fldChar w:fldCharType="separate"/>
      </w:r>
      <w:r w:rsidR="00991C07" w:rsidRPr="00C11839">
        <w:rPr>
          <w:rFonts w:ascii="Times New Roman" w:hAnsi="Times New Roman" w:cs="Times New Roman"/>
          <w:sz w:val="24"/>
          <w:szCs w:val="24"/>
        </w:rPr>
        <w:t>3.10</w:t>
      </w:r>
      <w:r w:rsidR="00E22056" w:rsidRPr="00C11839">
        <w:rPr>
          <w:sz w:val="24"/>
          <w:szCs w:val="24"/>
        </w:rPr>
        <w:fldChar w:fldCharType="end"/>
      </w:r>
      <w:r w:rsidRPr="00C11839">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C11839">
        <w:rPr>
          <w:rFonts w:ascii="Times New Roman" w:hAnsi="Times New Roman" w:cs="Times New Roman"/>
          <w:sz w:val="24"/>
          <w:szCs w:val="24"/>
        </w:rPr>
        <w:t xml:space="preserve">по запросу предложений </w:t>
      </w:r>
      <w:r w:rsidRPr="00C11839">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C11839">
        <w:rPr>
          <w:rFonts w:ascii="Times New Roman" w:hAnsi="Times New Roman" w:cs="Times New Roman"/>
          <w:sz w:val="24"/>
          <w:szCs w:val="24"/>
        </w:rPr>
        <w:t xml:space="preserve"> по запросу предложений</w:t>
      </w:r>
      <w:r w:rsidRPr="00C11839">
        <w:rPr>
          <w:rFonts w:ascii="Times New Roman" w:hAnsi="Times New Roman" w:cs="Times New Roman"/>
          <w:sz w:val="24"/>
          <w:szCs w:val="24"/>
        </w:rPr>
        <w:t>);</w:t>
      </w:r>
    </w:p>
    <w:p w:rsidR="00031513" w:rsidRPr="00C11839" w:rsidRDefault="00031513" w:rsidP="00031513">
      <w:pPr>
        <w:pStyle w:val="ConsPlusNormal"/>
        <w:ind w:firstLine="540"/>
        <w:jc w:val="both"/>
        <w:rPr>
          <w:rFonts w:ascii="Times New Roman" w:hAnsi="Times New Roman" w:cs="Times New Roman"/>
          <w:sz w:val="24"/>
          <w:szCs w:val="24"/>
        </w:rPr>
      </w:pPr>
      <w:r w:rsidRPr="00C11839">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C11839" w:rsidRDefault="00031513" w:rsidP="00031513">
      <w:pPr>
        <w:pStyle w:val="ConsPlusNormal"/>
        <w:ind w:firstLine="540"/>
        <w:jc w:val="both"/>
        <w:rPr>
          <w:rFonts w:ascii="Times New Roman" w:hAnsi="Times New Roman" w:cs="Times New Roman"/>
          <w:sz w:val="24"/>
          <w:szCs w:val="24"/>
        </w:rPr>
      </w:pPr>
      <w:r w:rsidRPr="00C11839">
        <w:rPr>
          <w:rFonts w:ascii="Times New Roman" w:hAnsi="Times New Roman" w:cs="Times New Roman"/>
          <w:sz w:val="24"/>
          <w:szCs w:val="24"/>
        </w:rPr>
        <w:t xml:space="preserve">в) в заявках на участие в закупке </w:t>
      </w:r>
      <w:r w:rsidRPr="00C11839">
        <w:rPr>
          <w:rFonts w:ascii="Times New Roman" w:hAnsi="Times New Roman" w:cs="Times New Roman"/>
          <w:i/>
          <w:sz w:val="24"/>
          <w:szCs w:val="24"/>
        </w:rPr>
        <w:t>всех Участников, прошедших отборочную стадию,</w:t>
      </w:r>
      <w:r w:rsidRPr="00C11839">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C11839">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C11839">
        <w:rPr>
          <w:rFonts w:ascii="Times New Roman" w:hAnsi="Times New Roman" w:cs="Times New Roman"/>
          <w:sz w:val="24"/>
          <w:szCs w:val="24"/>
        </w:rPr>
        <w:t>Пр</w:t>
      </w:r>
      <w:proofErr w:type="spellEnd"/>
      <w:proofErr w:type="gramEnd"/>
      <w:r w:rsidRPr="00C11839">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w:t>
      </w:r>
      <w:r w:rsidRPr="001018D6">
        <w:rPr>
          <w:rFonts w:ascii="Times New Roman" w:hAnsi="Times New Roman" w:cs="Times New Roman"/>
          <w:sz w:val="24"/>
          <w:szCs w:val="24"/>
        </w:rPr>
        <w:t xml:space="preserve">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E22056">
        <w:fldChar w:fldCharType="begin"/>
      </w:r>
      <w:r w:rsidR="00E22056">
        <w:instrText xml:space="preserve"> REF _Ref472411304 \r \h  \* MERGEFORMAT </w:instrText>
      </w:r>
      <w:r w:rsidR="00E22056">
        <w:fldChar w:fldCharType="separate"/>
      </w:r>
      <w:r w:rsidR="00991C07" w:rsidRPr="001018D6">
        <w:rPr>
          <w:sz w:val="24"/>
          <w:szCs w:val="24"/>
        </w:rPr>
        <w:t>3.3.7.1</w:t>
      </w:r>
      <w:r w:rsidR="00E22056">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E22056">
        <w:fldChar w:fldCharType="begin"/>
      </w:r>
      <w:r w:rsidR="00E22056">
        <w:instrText xml:space="preserve"> REF _Ref440271072 \r \h  \* MERGEFORMAT </w:instrText>
      </w:r>
      <w:r w:rsidR="00E22056">
        <w:fldChar w:fldCharType="separate"/>
      </w:r>
      <w:r w:rsidR="00991C07" w:rsidRPr="001018D6">
        <w:rPr>
          <w:bCs w:val="0"/>
          <w:sz w:val="24"/>
          <w:szCs w:val="24"/>
        </w:rPr>
        <w:t>5.2</w:t>
      </w:r>
      <w:r w:rsidR="00E22056">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8" w:name="_Toc472411819"/>
      <w:bookmarkStart w:id="609" w:name="_Ref472412060"/>
      <w:bookmarkStart w:id="610" w:name="_Ref472412072"/>
      <w:r w:rsidRPr="001018D6">
        <w:t xml:space="preserve">Подведение итогов </w:t>
      </w:r>
      <w:r w:rsidR="00DF639D" w:rsidRPr="001018D6">
        <w:t>З</w:t>
      </w:r>
      <w:r w:rsidRPr="001018D6">
        <w:t>апроса предложений</w:t>
      </w:r>
      <w:bookmarkEnd w:id="606"/>
      <w:bookmarkEnd w:id="607"/>
      <w:bookmarkEnd w:id="608"/>
      <w:bookmarkEnd w:id="609"/>
      <w:bookmarkEnd w:id="610"/>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1"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1"/>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w:t>
      </w:r>
      <w:r w:rsidRPr="00382A07">
        <w:rPr>
          <w:bCs w:val="0"/>
          <w:sz w:val="24"/>
          <w:szCs w:val="24"/>
        </w:rPr>
        <w:lastRenderedPageBreak/>
        <w:t xml:space="preserve">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2" w:name="_Ref303251044"/>
      <w:bookmarkStart w:id="613" w:name="_Toc472411820"/>
      <w:bookmarkStart w:id="614" w:name="_Ref191386295"/>
      <w:r w:rsidRPr="00382A07">
        <w:t xml:space="preserve">Признание запроса предложений </w:t>
      </w:r>
      <w:proofErr w:type="gramStart"/>
      <w:r w:rsidRPr="00382A07">
        <w:t>несостоявшимся</w:t>
      </w:r>
      <w:bookmarkEnd w:id="612"/>
      <w:bookmarkEnd w:id="613"/>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5"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5"/>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6"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7"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7"/>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8" w:name="_Ref465670219"/>
      <w:bookmarkStart w:id="619" w:name="_Toc468441704"/>
      <w:bookmarkStart w:id="620" w:name="_Toc472411821"/>
      <w:bookmarkStart w:id="621" w:name="_Ref303683929"/>
      <w:r w:rsidRPr="004A1A68">
        <w:rPr>
          <w:bCs w:val="0"/>
        </w:rPr>
        <w:t>Антидемпинговые меры</w:t>
      </w:r>
      <w:bookmarkEnd w:id="618"/>
      <w:bookmarkEnd w:id="619"/>
      <w:bookmarkEnd w:id="620"/>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E22056">
        <w:fldChar w:fldCharType="begin"/>
      </w:r>
      <w:r w:rsidR="00E22056">
        <w:instrText xml:space="preserve"> REF _Ref468456963 \r \h  \* MERGEFORMAT </w:instrText>
      </w:r>
      <w:r w:rsidR="00E22056">
        <w:fldChar w:fldCharType="separate"/>
      </w:r>
      <w:r w:rsidR="00991C07" w:rsidRPr="00991C07">
        <w:rPr>
          <w:rFonts w:eastAsia="Times New Roman,Italic"/>
          <w:iCs/>
          <w:sz w:val="24"/>
          <w:szCs w:val="24"/>
        </w:rPr>
        <w:t>3.3.7</w:t>
      </w:r>
      <w:r w:rsidR="00E22056">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2"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w:t>
      </w:r>
      <w:r w:rsidRPr="004A1A68">
        <w:rPr>
          <w:rFonts w:eastAsia="Times New Roman,Italic"/>
          <w:bCs/>
          <w:iCs/>
          <w:sz w:val="24"/>
          <w:szCs w:val="24"/>
        </w:rPr>
        <w:lastRenderedPageBreak/>
        <w:t>заверенных подписью и печатью (при ее наличии) у Участника:</w:t>
      </w:r>
      <w:bookmarkEnd w:id="622"/>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E22056">
        <w:fldChar w:fldCharType="begin"/>
      </w:r>
      <w:r w:rsidR="00E22056">
        <w:instrText xml:space="preserve"> REF _Ref465675151 \r \h  \* MERGEFORMAT </w:instrText>
      </w:r>
      <w:r w:rsidR="00E22056">
        <w:fldChar w:fldCharType="separate"/>
      </w:r>
      <w:r w:rsidR="00991C07" w:rsidRPr="00B32CC3">
        <w:rPr>
          <w:bCs/>
          <w:sz w:val="24"/>
          <w:szCs w:val="24"/>
        </w:rPr>
        <w:t>3.11.2</w:t>
      </w:r>
      <w:r w:rsidR="00E22056">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E22056">
        <w:fldChar w:fldCharType="begin"/>
      </w:r>
      <w:r w:rsidR="00E22056">
        <w:instrText xml:space="preserve"> REF _Ref468457053 \r \h  \* MERGEFORMAT </w:instrText>
      </w:r>
      <w:r w:rsidR="00E22056">
        <w:fldChar w:fldCharType="separate"/>
      </w:r>
      <w:r w:rsidR="00991C07">
        <w:rPr>
          <w:sz w:val="24"/>
          <w:szCs w:val="24"/>
        </w:rPr>
        <w:t>3.6.2.5</w:t>
      </w:r>
      <w:r w:rsidR="00E22056">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E22056">
        <w:fldChar w:fldCharType="begin"/>
      </w:r>
      <w:r w:rsidR="00E22056">
        <w:instrText xml:space="preserve"> REF _Ref465437572 \r \h  \* MERGEFORMAT </w:instrText>
      </w:r>
      <w:r w:rsidR="00E22056">
        <w:fldChar w:fldCharType="separate"/>
      </w:r>
      <w:r w:rsidR="00991C07" w:rsidRPr="001018D6">
        <w:rPr>
          <w:sz w:val="24"/>
          <w:szCs w:val="24"/>
        </w:rPr>
        <w:t>3.13.2</w:t>
      </w:r>
      <w:r w:rsidR="00E22056">
        <w:fldChar w:fldCharType="end"/>
      </w:r>
      <w:r w:rsidR="007929A7" w:rsidRPr="001018D6">
        <w:rPr>
          <w:sz w:val="24"/>
          <w:szCs w:val="24"/>
        </w:rPr>
        <w:t>-</w:t>
      </w:r>
      <w:r w:rsidR="00E22056">
        <w:fldChar w:fldCharType="begin"/>
      </w:r>
      <w:r w:rsidR="00E22056">
        <w:instrText xml:space="preserve"> REF _Ref465440181 \r \h  \* MERGEFORMAT </w:instrText>
      </w:r>
      <w:r w:rsidR="00E22056">
        <w:fldChar w:fldCharType="separate"/>
      </w:r>
      <w:r w:rsidR="00991C07" w:rsidRPr="001018D6">
        <w:rPr>
          <w:sz w:val="24"/>
          <w:szCs w:val="24"/>
        </w:rPr>
        <w:t>3.13.4</w:t>
      </w:r>
      <w:r w:rsidR="00E22056">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E22056">
        <w:fldChar w:fldCharType="begin"/>
      </w:r>
      <w:r w:rsidR="00E22056">
        <w:instrText xml:space="preserve"> REF _Ref465437572 \r \h  \* MERGEFORMAT </w:instrText>
      </w:r>
      <w:r w:rsidR="00E22056">
        <w:fldChar w:fldCharType="separate"/>
      </w:r>
      <w:r w:rsidR="00991C07" w:rsidRPr="001018D6">
        <w:rPr>
          <w:sz w:val="24"/>
          <w:szCs w:val="24"/>
        </w:rPr>
        <w:t>3.13.2</w:t>
      </w:r>
      <w:r w:rsidR="00E22056">
        <w:fldChar w:fldCharType="end"/>
      </w:r>
      <w:r w:rsidRPr="001018D6">
        <w:rPr>
          <w:sz w:val="24"/>
          <w:szCs w:val="24"/>
        </w:rPr>
        <w:t>-</w:t>
      </w:r>
      <w:r w:rsidR="00E22056">
        <w:fldChar w:fldCharType="begin"/>
      </w:r>
      <w:r w:rsidR="00E22056">
        <w:instrText xml:space="preserve"> REF _Ref465440181 \r \h  \* MERGEFORMAT </w:instrText>
      </w:r>
      <w:r w:rsidR="00E22056">
        <w:fldChar w:fldCharType="separate"/>
      </w:r>
      <w:r w:rsidR="00991C07" w:rsidRPr="001018D6">
        <w:rPr>
          <w:sz w:val="24"/>
          <w:szCs w:val="24"/>
        </w:rPr>
        <w:t>3.13.4</w:t>
      </w:r>
      <w:r w:rsidR="00E22056">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3" w:name="_Ref468462141"/>
      <w:bookmarkStart w:id="624"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4"/>
      <w:bookmarkEnd w:id="621"/>
      <w:bookmarkEnd w:id="623"/>
      <w:bookmarkEnd w:id="624"/>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w:t>
      </w:r>
      <w:r w:rsidR="00E60F8E" w:rsidRPr="004A1A68">
        <w:rPr>
          <w:bCs/>
          <w:i/>
          <w:sz w:val="24"/>
          <w:szCs w:val="24"/>
        </w:rPr>
        <w:lastRenderedPageBreak/>
        <w:t>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5" w:name="_Ref294695403"/>
      <w:bookmarkStart w:id="626"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5"/>
      <w:bookmarkEnd w:id="626"/>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E22056">
        <w:fldChar w:fldCharType="begin"/>
      </w:r>
      <w:r w:rsidR="00E22056">
        <w:instrText xml:space="preserve"> REF _Ref465670219 \r \h  \* MERGEFORMAT </w:instrText>
      </w:r>
      <w:r w:rsidR="00E22056">
        <w:fldChar w:fldCharType="separate"/>
      </w:r>
      <w:r w:rsidR="00991C07" w:rsidRPr="00991C07">
        <w:rPr>
          <w:sz w:val="24"/>
          <w:szCs w:val="24"/>
        </w:rPr>
        <w:t>3.11</w:t>
      </w:r>
      <w:r w:rsidR="00E22056">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E22056">
        <w:fldChar w:fldCharType="begin"/>
      </w:r>
      <w:r w:rsidR="00E22056">
        <w:instrText xml:space="preserve"> REF _Ref465437572 \r \h  \* MERGEFORMAT </w:instrText>
      </w:r>
      <w:r w:rsidR="00E22056">
        <w:fldChar w:fldCharType="separate"/>
      </w:r>
      <w:r w:rsidR="00991C07" w:rsidRPr="001018D6">
        <w:rPr>
          <w:sz w:val="24"/>
          <w:szCs w:val="24"/>
        </w:rPr>
        <w:t>3.13.2</w:t>
      </w:r>
      <w:r w:rsidR="00E22056">
        <w:fldChar w:fldCharType="end"/>
      </w:r>
      <w:r w:rsidRPr="001018D6">
        <w:rPr>
          <w:sz w:val="24"/>
          <w:szCs w:val="24"/>
        </w:rPr>
        <w:t>-</w:t>
      </w:r>
      <w:r w:rsidR="00E22056">
        <w:fldChar w:fldCharType="begin"/>
      </w:r>
      <w:r w:rsidR="00E22056">
        <w:instrText xml:space="preserve"> REF _Ref465440181 \r \h  \* MERGEFORMAT </w:instrText>
      </w:r>
      <w:r w:rsidR="00E22056">
        <w:fldChar w:fldCharType="separate"/>
      </w:r>
      <w:r w:rsidR="00991C07" w:rsidRPr="001018D6">
        <w:rPr>
          <w:sz w:val="24"/>
          <w:szCs w:val="24"/>
        </w:rPr>
        <w:t>3.13.4</w:t>
      </w:r>
      <w:r w:rsidR="00E22056">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7"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7"/>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E22056">
        <w:fldChar w:fldCharType="begin"/>
      </w:r>
      <w:r w:rsidR="00E22056">
        <w:instrText xml:space="preserve"> REF _Ref294695546 \r \h  \* MERGEFORMAT </w:instrText>
      </w:r>
      <w:r w:rsidR="00E22056">
        <w:fldChar w:fldCharType="separate"/>
      </w:r>
      <w:r w:rsidR="00991C07" w:rsidRPr="00991C07">
        <w:rPr>
          <w:bCs w:val="0"/>
          <w:sz w:val="24"/>
          <w:szCs w:val="24"/>
        </w:rPr>
        <w:t xml:space="preserve"> 1.2.6 </w:t>
      </w:r>
      <w:r w:rsidR="00E22056">
        <w:fldChar w:fldCharType="end"/>
      </w:r>
      <w:r w:rsidRPr="004A1A68">
        <w:rPr>
          <w:bCs w:val="0"/>
          <w:sz w:val="24"/>
          <w:szCs w:val="24"/>
        </w:rPr>
        <w:t>и/или в срок, определенный в п.</w:t>
      </w:r>
      <w:r w:rsidR="001716DB" w:rsidRPr="004A1A68">
        <w:rPr>
          <w:bCs w:val="0"/>
          <w:sz w:val="24"/>
          <w:szCs w:val="24"/>
        </w:rPr>
        <w:t xml:space="preserve"> </w:t>
      </w:r>
      <w:r w:rsidR="00E22056">
        <w:fldChar w:fldCharType="begin"/>
      </w:r>
      <w:r w:rsidR="00E22056">
        <w:instrText xml:space="preserve"> REF _Ref294695403 \n \h  \* MERGEFORMAT </w:instrText>
      </w:r>
      <w:r w:rsidR="00E22056">
        <w:fldChar w:fldCharType="separate"/>
      </w:r>
      <w:r w:rsidR="00991C07" w:rsidRPr="00991C07">
        <w:rPr>
          <w:bCs w:val="0"/>
          <w:sz w:val="24"/>
          <w:szCs w:val="24"/>
        </w:rPr>
        <w:t>3.12.3</w:t>
      </w:r>
      <w:r w:rsidR="00E22056">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A65BA5">
        <w:fldChar w:fldCharType="begin"/>
      </w:r>
      <w:r w:rsidR="00991C07">
        <w:rPr>
          <w:bCs w:val="0"/>
          <w:sz w:val="24"/>
          <w:szCs w:val="24"/>
        </w:rPr>
        <w:instrText xml:space="preserve"> REF _Ref472412248 \r \h </w:instrText>
      </w:r>
      <w:r w:rsidR="00A65BA5">
        <w:fldChar w:fldCharType="separate"/>
      </w:r>
      <w:r w:rsidR="00991C07">
        <w:rPr>
          <w:bCs w:val="0"/>
          <w:sz w:val="24"/>
          <w:szCs w:val="24"/>
        </w:rPr>
        <w:t>3.13</w:t>
      </w:r>
      <w:r w:rsidR="00A65BA5">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E22056">
        <w:fldChar w:fldCharType="begin"/>
      </w:r>
      <w:r w:rsidR="00E22056">
        <w:instrText xml:space="preserve"> REF _Ref466909528 \r \h  \* MERGEFORMAT </w:instrText>
      </w:r>
      <w:r w:rsidR="00E22056">
        <w:fldChar w:fldCharType="separate"/>
      </w:r>
      <w:r w:rsidR="00991C07" w:rsidRPr="00991C07">
        <w:rPr>
          <w:sz w:val="24"/>
          <w:szCs w:val="24"/>
        </w:rPr>
        <w:t>3.3.8.9</w:t>
      </w:r>
      <w:r w:rsidR="00E22056">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8"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E22056">
        <w:fldChar w:fldCharType="begin"/>
      </w:r>
      <w:r w:rsidR="00E22056">
        <w:instrText xml:space="preserve"> REF _Ref305979053 \r \h  \* MERGEFORMAT </w:instrText>
      </w:r>
      <w:r w:rsidR="00E22056">
        <w:fldChar w:fldCharType="separate"/>
      </w:r>
      <w:r w:rsidR="00991C07" w:rsidRPr="001018D6">
        <w:rPr>
          <w:sz w:val="24"/>
          <w:szCs w:val="24"/>
        </w:rPr>
        <w:t>3.12.5</w:t>
      </w:r>
      <w:r w:rsidR="00E22056">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8"/>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Toc181693189"/>
      <w:bookmarkStart w:id="631" w:name="_Ref190680463"/>
      <w:bookmarkStart w:id="632" w:name="_Ref306140410"/>
      <w:bookmarkStart w:id="633" w:name="_Ref306142159"/>
      <w:bookmarkStart w:id="634" w:name="_Ref468200380"/>
      <w:bookmarkStart w:id="635" w:name="_Ref468200508"/>
      <w:bookmarkStart w:id="636" w:name="_Ref303102866"/>
      <w:bookmarkStart w:id="637" w:name="_Toc305835589"/>
      <w:bookmarkStart w:id="638" w:name="_Ref303683952"/>
      <w:bookmarkStart w:id="639" w:name="__RefNumPara__840_922829174"/>
      <w:bookmarkEnd w:id="629"/>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1018D6">
        <w:rPr>
          <w:sz w:val="24"/>
          <w:szCs w:val="24"/>
        </w:rPr>
        <w:lastRenderedPageBreak/>
        <w:t xml:space="preserve">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E22056">
        <w:fldChar w:fldCharType="begin"/>
      </w:r>
      <w:r w:rsidR="00E22056">
        <w:instrText xml:space="preserve"> REF _Ref471821960 \r \h  \* MERGEFORMAT </w:instrText>
      </w:r>
      <w:r w:rsidR="00E22056">
        <w:fldChar w:fldCharType="separate"/>
      </w:r>
      <w:r w:rsidR="00991C07" w:rsidRPr="001018D6">
        <w:rPr>
          <w:sz w:val="24"/>
          <w:szCs w:val="24"/>
        </w:rPr>
        <w:t>3.8</w:t>
      </w:r>
      <w:r w:rsidR="00E22056">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0" w:name="_Toc472411823"/>
      <w:bookmarkStart w:id="641" w:name="_Ref472412218"/>
      <w:bookmarkStart w:id="642" w:name="_Ref472412231"/>
      <w:bookmarkStart w:id="643"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0"/>
      <w:bookmarkEnd w:id="631"/>
      <w:bookmarkEnd w:id="632"/>
      <w:bookmarkEnd w:id="633"/>
      <w:bookmarkEnd w:id="634"/>
      <w:bookmarkEnd w:id="635"/>
      <w:bookmarkEnd w:id="640"/>
      <w:bookmarkEnd w:id="641"/>
      <w:bookmarkEnd w:id="642"/>
      <w:bookmarkEnd w:id="643"/>
      <w:r w:rsidRPr="001018D6">
        <w:t xml:space="preserve"> </w:t>
      </w:r>
      <w:bookmarkEnd w:id="636"/>
      <w:bookmarkEnd w:id="637"/>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E22056">
        <w:fldChar w:fldCharType="begin"/>
      </w:r>
      <w:r w:rsidR="00E22056">
        <w:instrText xml:space="preserve"> REF _Ref440272931 \r \h  \* MERGEFORMAT </w:instrText>
      </w:r>
      <w:r w:rsidR="00E22056">
        <w:fldChar w:fldCharType="separate"/>
      </w:r>
      <w:r w:rsidR="00991C07">
        <w:t>2</w:t>
      </w:r>
      <w:r w:rsidR="00E22056">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E22056">
        <w:fldChar w:fldCharType="begin"/>
      </w:r>
      <w:r w:rsidR="00E22056">
        <w:instrText xml:space="preserve"> REF _Ref465437572 \r \h  \* MERGEFORMAT </w:instrText>
      </w:r>
      <w:r w:rsidR="00E22056">
        <w:fldChar w:fldCharType="separate"/>
      </w:r>
      <w:r w:rsidR="00991C07" w:rsidRPr="00991C07">
        <w:rPr>
          <w:sz w:val="24"/>
          <w:szCs w:val="24"/>
        </w:rPr>
        <w:t>3.13.2</w:t>
      </w:r>
      <w:r w:rsidR="00E22056">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4"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4"/>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E22056">
        <w:fldChar w:fldCharType="begin"/>
      </w:r>
      <w:r w:rsidR="00E22056">
        <w:instrText xml:space="preserve"> REF _Ref468973820 \r \h  \* MERGEFORMAT </w:instrText>
      </w:r>
      <w:r w:rsidR="00E22056">
        <w:fldChar w:fldCharType="separate"/>
      </w:r>
      <w:r w:rsidR="00991C07">
        <w:rPr>
          <w:sz w:val="24"/>
          <w:szCs w:val="24"/>
        </w:rPr>
        <w:t>3.3.14.4.4</w:t>
      </w:r>
      <w:r w:rsidR="00E22056">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E22056">
        <w:fldChar w:fldCharType="begin"/>
      </w:r>
      <w:r w:rsidR="00E22056">
        <w:instrText xml:space="preserve"> REF _Ref440272931 \r \h  \* MERGEFORMAT </w:instrText>
      </w:r>
      <w:r w:rsidR="00E22056">
        <w:fldChar w:fldCharType="separate"/>
      </w:r>
      <w:r w:rsidR="00991C07">
        <w:t>2</w:t>
      </w:r>
      <w:r w:rsidR="00E22056">
        <w:fldChar w:fldCharType="end"/>
      </w:r>
      <w:r w:rsidRPr="004A1A68">
        <w:rPr>
          <w:sz w:val="24"/>
          <w:szCs w:val="24"/>
        </w:rPr>
        <w:t xml:space="preserve">) с учетом требований, изложенных в подпункте </w:t>
      </w:r>
      <w:r w:rsidR="00E22056">
        <w:fldChar w:fldCharType="begin"/>
      </w:r>
      <w:r w:rsidR="00E22056">
        <w:instrText xml:space="preserve"> REF _Ref465437572 \r \h  \* MERGEFORMAT </w:instrText>
      </w:r>
      <w:r w:rsidR="00E22056">
        <w:fldChar w:fldCharType="separate"/>
      </w:r>
      <w:r w:rsidR="00991C07">
        <w:rPr>
          <w:sz w:val="24"/>
          <w:szCs w:val="24"/>
        </w:rPr>
        <w:t>3.13.2</w:t>
      </w:r>
      <w:r w:rsidR="00E22056">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E22056">
        <w:fldChar w:fldCharType="begin"/>
      </w:r>
      <w:r w:rsidR="00E22056">
        <w:instrText xml:space="preserve"> REF _Ref468462141 \r \h  \* MERGEFORMAT </w:instrText>
      </w:r>
      <w:r w:rsidR="00E22056">
        <w:fldChar w:fldCharType="separate"/>
      </w:r>
      <w:r w:rsidR="00991C07">
        <w:rPr>
          <w:sz w:val="24"/>
          <w:szCs w:val="24"/>
        </w:rPr>
        <w:t>3.12</w:t>
      </w:r>
      <w:r w:rsidR="00E22056">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5"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E22056">
        <w:fldChar w:fldCharType="begin"/>
      </w:r>
      <w:r w:rsidR="00E22056">
        <w:instrText xml:space="preserve"> REF _Ref468462243 \r \h  \* MERGEFORMAT </w:instrText>
      </w:r>
      <w:r w:rsidR="00E22056">
        <w:fldChar w:fldCharType="separate"/>
      </w:r>
      <w:r w:rsidR="00991C07" w:rsidRPr="00991C07">
        <w:rPr>
          <w:sz w:val="24"/>
          <w:szCs w:val="24"/>
        </w:rPr>
        <w:t>3.12.6</w:t>
      </w:r>
      <w:r w:rsidR="00E22056">
        <w:fldChar w:fldCharType="end"/>
      </w:r>
      <w:r w:rsidRPr="004A1A68">
        <w:rPr>
          <w:sz w:val="24"/>
          <w:szCs w:val="24"/>
        </w:rPr>
        <w:t>.</w:t>
      </w:r>
      <w:bookmarkEnd w:id="645"/>
    </w:p>
    <w:p w:rsidR="00932C0A" w:rsidRPr="004A1A68" w:rsidRDefault="00932C0A" w:rsidP="00B42AE0">
      <w:pPr>
        <w:pStyle w:val="2"/>
        <w:tabs>
          <w:tab w:val="clear" w:pos="1700"/>
          <w:tab w:val="left" w:pos="709"/>
        </w:tabs>
        <w:spacing w:line="264" w:lineRule="auto"/>
      </w:pPr>
      <w:bookmarkStart w:id="646" w:name="_Ref303694483"/>
      <w:bookmarkStart w:id="647" w:name="_Toc305835590"/>
      <w:bookmarkStart w:id="648" w:name="_Ref306140451"/>
      <w:bookmarkStart w:id="649" w:name="_Toc472411824"/>
      <w:r w:rsidRPr="004A1A68">
        <w:t xml:space="preserve">Уведомление о результатах </w:t>
      </w:r>
      <w:bookmarkEnd w:id="646"/>
      <w:bookmarkEnd w:id="647"/>
      <w:r w:rsidRPr="004A1A68">
        <w:t>запроса предложений</w:t>
      </w:r>
      <w:bookmarkEnd w:id="648"/>
      <w:bookmarkEnd w:id="649"/>
    </w:p>
    <w:bookmarkEnd w:id="638"/>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E22056">
        <w:fldChar w:fldCharType="begin"/>
      </w:r>
      <w:r w:rsidR="00E22056">
        <w:instrText xml:space="preserve"> REF _Ref191386085 \r \h  \* MERGEFORMAT </w:instrText>
      </w:r>
      <w:r w:rsidR="00E22056">
        <w:fldChar w:fldCharType="separate"/>
      </w:r>
      <w:r w:rsidR="00991C07" w:rsidRPr="00991C07">
        <w:rPr>
          <w:iCs/>
          <w:sz w:val="24"/>
          <w:szCs w:val="24"/>
        </w:rPr>
        <w:t>1.1.1</w:t>
      </w:r>
      <w:r w:rsidR="00E22056">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0" w:name="_Ref440270568"/>
      <w:bookmarkStart w:id="651" w:name="_Ref440274159"/>
      <w:bookmarkStart w:id="652" w:name="_Ref440292555"/>
      <w:bookmarkStart w:id="653" w:name="_Ref440292779"/>
      <w:bookmarkStart w:id="654" w:name="_Toc472411825"/>
      <w:r w:rsidRPr="00382A07">
        <w:rPr>
          <w:szCs w:val="24"/>
        </w:rPr>
        <w:lastRenderedPageBreak/>
        <w:t>Техническая часть</w:t>
      </w:r>
      <w:bookmarkEnd w:id="650"/>
      <w:bookmarkEnd w:id="651"/>
      <w:bookmarkEnd w:id="652"/>
      <w:bookmarkEnd w:id="653"/>
      <w:bookmarkEnd w:id="654"/>
      <w:r w:rsidRPr="00382A07">
        <w:rPr>
          <w:szCs w:val="24"/>
        </w:rPr>
        <w:t xml:space="preserve"> </w:t>
      </w:r>
    </w:p>
    <w:p w:rsidR="002B5044" w:rsidRPr="00C11839" w:rsidRDefault="002B5044" w:rsidP="002A47D1">
      <w:pPr>
        <w:pStyle w:val="2"/>
        <w:ind w:left="1701" w:hanging="1134"/>
      </w:pPr>
      <w:bookmarkStart w:id="655" w:name="_Toc176064096"/>
      <w:bookmarkStart w:id="656" w:name="_Toc176338524"/>
      <w:bookmarkStart w:id="657" w:name="_Toc180399752"/>
      <w:bookmarkStart w:id="658" w:name="_Toc191205941"/>
      <w:bookmarkStart w:id="659" w:name="_Toc194315544"/>
      <w:bookmarkStart w:id="660" w:name="_Toc423421725"/>
      <w:bookmarkStart w:id="661" w:name="_Toc472411826"/>
      <w:r w:rsidRPr="00382A07">
        <w:t xml:space="preserve">Общие требования к условиям поставки </w:t>
      </w:r>
      <w:r w:rsidRPr="00C11839">
        <w:t>продукции</w:t>
      </w:r>
      <w:bookmarkStart w:id="662" w:name="_Toc176064097"/>
      <w:bookmarkStart w:id="663" w:name="_Toc176338525"/>
      <w:bookmarkStart w:id="664" w:name="_Toc180399753"/>
      <w:bookmarkStart w:id="665" w:name="_Toc189457101"/>
      <w:bookmarkStart w:id="666" w:name="_Toc189461737"/>
      <w:bookmarkStart w:id="667" w:name="_Toc189462011"/>
      <w:bookmarkStart w:id="668" w:name="_Toc191273610"/>
      <w:bookmarkStart w:id="669" w:name="_Toc167189319"/>
      <w:bookmarkStart w:id="670" w:name="_Toc168725254"/>
      <w:bookmarkEnd w:id="655"/>
      <w:bookmarkEnd w:id="656"/>
      <w:bookmarkEnd w:id="657"/>
      <w:bookmarkEnd w:id="658"/>
      <w:bookmarkEnd w:id="659"/>
      <w:bookmarkEnd w:id="660"/>
      <w:bookmarkEnd w:id="661"/>
    </w:p>
    <w:p w:rsidR="002B5044" w:rsidRPr="00C11839" w:rsidRDefault="002B5044" w:rsidP="002B5044">
      <w:pPr>
        <w:pStyle w:val="3"/>
        <w:ind w:left="0" w:firstLine="851"/>
        <w:jc w:val="both"/>
        <w:rPr>
          <w:b w:val="0"/>
          <w:szCs w:val="24"/>
        </w:rPr>
      </w:pPr>
      <w:bookmarkStart w:id="671" w:name="_Toc439166308"/>
      <w:bookmarkStart w:id="672" w:name="_Toc439170656"/>
      <w:bookmarkStart w:id="673" w:name="_Toc439172758"/>
      <w:bookmarkStart w:id="674" w:name="_Toc439173202"/>
      <w:bookmarkStart w:id="675" w:name="_Toc439238196"/>
      <w:bookmarkStart w:id="676" w:name="_Toc439252748"/>
      <w:bookmarkStart w:id="677" w:name="_Toc439323606"/>
      <w:bookmarkStart w:id="678" w:name="_Toc439323722"/>
      <w:bookmarkStart w:id="679" w:name="_Toc440357120"/>
      <w:bookmarkStart w:id="680" w:name="_Toc440359675"/>
      <w:bookmarkStart w:id="681" w:name="_Toc440632139"/>
      <w:bookmarkStart w:id="682" w:name="_Toc440875960"/>
      <w:bookmarkStart w:id="683" w:name="_Toc441130988"/>
      <w:bookmarkStart w:id="684" w:name="_Toc447269803"/>
      <w:bookmarkStart w:id="685" w:name="_Toc464120625"/>
      <w:bookmarkStart w:id="686" w:name="_Toc466970545"/>
      <w:bookmarkStart w:id="687" w:name="_Toc468462459"/>
      <w:bookmarkStart w:id="688" w:name="_Toc469482052"/>
      <w:bookmarkStart w:id="689" w:name="_Toc472411827"/>
      <w:r w:rsidRPr="00C11839">
        <w:rPr>
          <w:b w:val="0"/>
          <w:szCs w:val="24"/>
        </w:rPr>
        <w:t>Продукция должна быть новой и ранее неиспользованной.</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p w:rsidR="002B5044" w:rsidRPr="00C11839" w:rsidRDefault="002B5044" w:rsidP="002B5044">
      <w:pPr>
        <w:pStyle w:val="3"/>
        <w:ind w:left="0" w:firstLine="851"/>
        <w:jc w:val="both"/>
        <w:rPr>
          <w:b w:val="0"/>
          <w:szCs w:val="24"/>
        </w:rPr>
      </w:pPr>
      <w:bookmarkStart w:id="690" w:name="_Toc439166309"/>
      <w:bookmarkStart w:id="691" w:name="_Toc439170657"/>
      <w:bookmarkStart w:id="692" w:name="_Toc439172759"/>
      <w:bookmarkStart w:id="693" w:name="_Toc439173203"/>
      <w:bookmarkStart w:id="694" w:name="_Toc439238197"/>
      <w:bookmarkStart w:id="695" w:name="_Toc439252749"/>
      <w:bookmarkStart w:id="696" w:name="_Toc439323607"/>
      <w:bookmarkStart w:id="697" w:name="_Toc439323723"/>
      <w:bookmarkStart w:id="698" w:name="_Toc440357121"/>
      <w:bookmarkStart w:id="699" w:name="_Toc440359676"/>
      <w:bookmarkStart w:id="700" w:name="_Toc440632140"/>
      <w:bookmarkStart w:id="701" w:name="_Toc440875961"/>
      <w:bookmarkStart w:id="702" w:name="_Toc441130989"/>
      <w:bookmarkStart w:id="703" w:name="_Toc447269804"/>
      <w:bookmarkStart w:id="704" w:name="_Toc464120626"/>
      <w:bookmarkStart w:id="705" w:name="_Toc466970546"/>
      <w:bookmarkStart w:id="706" w:name="_Toc468462460"/>
      <w:bookmarkStart w:id="707" w:name="_Toc469482053"/>
      <w:bookmarkStart w:id="708" w:name="_Toc472411828"/>
      <w:r w:rsidRPr="00C11839">
        <w:rPr>
          <w:b w:val="0"/>
          <w:szCs w:val="24"/>
        </w:rPr>
        <w:t>Продукция должна соответствовать ГОСТ, ТУ и Технической политике ПАО «МРСК Центра».</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2B5044" w:rsidRPr="00C11839" w:rsidRDefault="002B5044" w:rsidP="0021751A">
      <w:pPr>
        <w:pStyle w:val="2"/>
        <w:ind w:left="1701" w:hanging="1134"/>
      </w:pPr>
      <w:bookmarkStart w:id="709" w:name="_Toc423421726"/>
      <w:bookmarkStart w:id="710" w:name="_Ref450646963"/>
      <w:bookmarkStart w:id="711" w:name="_Toc472411829"/>
      <w:r w:rsidRPr="00C11839">
        <w:t>Перечень, объемы и характеристики закупаемой продукции</w:t>
      </w:r>
      <w:bookmarkEnd w:id="662"/>
      <w:bookmarkEnd w:id="663"/>
      <w:bookmarkEnd w:id="664"/>
      <w:bookmarkEnd w:id="665"/>
      <w:bookmarkEnd w:id="666"/>
      <w:bookmarkEnd w:id="667"/>
      <w:bookmarkEnd w:id="668"/>
      <w:bookmarkEnd w:id="709"/>
      <w:bookmarkEnd w:id="710"/>
      <w:bookmarkEnd w:id="711"/>
    </w:p>
    <w:p w:rsidR="002B5044" w:rsidRPr="00C11839" w:rsidRDefault="002B5044" w:rsidP="002B5044">
      <w:pPr>
        <w:pStyle w:val="3"/>
        <w:ind w:left="0" w:firstLine="851"/>
        <w:jc w:val="both"/>
        <w:rPr>
          <w:b w:val="0"/>
          <w:szCs w:val="24"/>
        </w:rPr>
      </w:pPr>
      <w:bookmarkStart w:id="712" w:name="_Toc439166311"/>
      <w:bookmarkStart w:id="713" w:name="_Toc439170659"/>
      <w:bookmarkStart w:id="714" w:name="_Toc439172761"/>
      <w:bookmarkStart w:id="715" w:name="_Toc439173205"/>
      <w:bookmarkStart w:id="716" w:name="_Toc439238199"/>
      <w:bookmarkStart w:id="717" w:name="_Toc439252751"/>
      <w:bookmarkStart w:id="718" w:name="_Toc439323609"/>
      <w:bookmarkStart w:id="719" w:name="_Toc439323725"/>
      <w:bookmarkStart w:id="720" w:name="_Toc440357123"/>
      <w:bookmarkStart w:id="721" w:name="_Toc440359678"/>
      <w:bookmarkStart w:id="722" w:name="_Toc440632142"/>
      <w:bookmarkStart w:id="723" w:name="_Toc440875963"/>
      <w:bookmarkStart w:id="724" w:name="_Toc441130991"/>
      <w:bookmarkStart w:id="725" w:name="_Toc447269806"/>
      <w:bookmarkStart w:id="726" w:name="_Toc464120628"/>
      <w:bookmarkStart w:id="727" w:name="_Toc466970548"/>
      <w:bookmarkStart w:id="728" w:name="_Toc468462462"/>
      <w:bookmarkStart w:id="729" w:name="_Toc469482055"/>
      <w:bookmarkStart w:id="730" w:name="_Toc472411830"/>
      <w:r w:rsidRPr="00C11839">
        <w:rPr>
          <w:b w:val="0"/>
          <w:szCs w:val="24"/>
        </w:rPr>
        <w:t>Техническ</w:t>
      </w:r>
      <w:r w:rsidR="003776BB" w:rsidRPr="00C11839">
        <w:rPr>
          <w:b w:val="0"/>
          <w:szCs w:val="24"/>
        </w:rPr>
        <w:t>о</w:t>
      </w:r>
      <w:proofErr w:type="gramStart"/>
      <w:r w:rsidR="003776BB" w:rsidRPr="00C11839">
        <w:rPr>
          <w:b w:val="0"/>
          <w:szCs w:val="24"/>
        </w:rPr>
        <w:t>е(</w:t>
      </w:r>
      <w:proofErr w:type="spellStart"/>
      <w:proofErr w:type="gramEnd"/>
      <w:r w:rsidRPr="00C11839">
        <w:rPr>
          <w:b w:val="0"/>
          <w:szCs w:val="24"/>
        </w:rPr>
        <w:t>ие</w:t>
      </w:r>
      <w:proofErr w:type="spellEnd"/>
      <w:r w:rsidR="003776BB" w:rsidRPr="00C11839">
        <w:rPr>
          <w:b w:val="0"/>
          <w:szCs w:val="24"/>
        </w:rPr>
        <w:t>)</w:t>
      </w:r>
      <w:r w:rsidRPr="00C11839">
        <w:rPr>
          <w:b w:val="0"/>
          <w:szCs w:val="24"/>
        </w:rPr>
        <w:t xml:space="preserve"> задани</w:t>
      </w:r>
      <w:r w:rsidR="003776BB" w:rsidRPr="00C11839">
        <w:rPr>
          <w:b w:val="0"/>
          <w:szCs w:val="24"/>
        </w:rPr>
        <w:t>е(</w:t>
      </w:r>
      <w:r w:rsidRPr="00C11839">
        <w:rPr>
          <w:b w:val="0"/>
          <w:szCs w:val="24"/>
        </w:rPr>
        <w:t>я</w:t>
      </w:r>
      <w:r w:rsidR="003776BB" w:rsidRPr="00C11839">
        <w:rPr>
          <w:b w:val="0"/>
          <w:szCs w:val="24"/>
        </w:rPr>
        <w:t>)</w:t>
      </w:r>
      <w:r w:rsidRPr="00C11839">
        <w:rPr>
          <w:b w:val="0"/>
          <w:szCs w:val="24"/>
        </w:rPr>
        <w:t xml:space="preserve"> </w:t>
      </w:r>
      <w:r w:rsidR="00A154B7" w:rsidRPr="00C11839">
        <w:rPr>
          <w:b w:val="0"/>
          <w:szCs w:val="24"/>
        </w:rPr>
        <w:t xml:space="preserve">по Лоту №1 (подраздел </w:t>
      </w:r>
      <w:r w:rsidR="00E22056" w:rsidRPr="00C11839">
        <w:fldChar w:fldCharType="begin"/>
      </w:r>
      <w:r w:rsidR="00E22056" w:rsidRPr="00C11839">
        <w:instrText xml:space="preserve"> REF _Ref440275279 \r \h  \* MERGEFORMAT </w:instrText>
      </w:r>
      <w:r w:rsidR="00E22056" w:rsidRPr="00C11839">
        <w:fldChar w:fldCharType="separate"/>
      </w:r>
      <w:r w:rsidR="00991C07" w:rsidRPr="00C11839">
        <w:rPr>
          <w:b w:val="0"/>
          <w:szCs w:val="24"/>
        </w:rPr>
        <w:t>1.1.4</w:t>
      </w:r>
      <w:r w:rsidR="00E22056" w:rsidRPr="00C11839">
        <w:fldChar w:fldCharType="end"/>
      </w:r>
      <w:r w:rsidR="00A154B7" w:rsidRPr="00C11839">
        <w:rPr>
          <w:b w:val="0"/>
          <w:szCs w:val="24"/>
        </w:rPr>
        <w:t>)</w:t>
      </w:r>
      <w:r w:rsidRPr="00C11839">
        <w:rPr>
          <w:b w:val="0"/>
          <w:szCs w:val="24"/>
        </w:rPr>
        <w:t xml:space="preserve"> изложен</w:t>
      </w:r>
      <w:r w:rsidR="00F463E8" w:rsidRPr="00C11839">
        <w:rPr>
          <w:b w:val="0"/>
          <w:szCs w:val="24"/>
        </w:rPr>
        <w:t>о(</w:t>
      </w:r>
      <w:r w:rsidRPr="00C11839">
        <w:rPr>
          <w:b w:val="0"/>
          <w:szCs w:val="24"/>
        </w:rPr>
        <w:t>ы</w:t>
      </w:r>
      <w:r w:rsidR="00F463E8" w:rsidRPr="00C11839">
        <w:rPr>
          <w:b w:val="0"/>
          <w:szCs w:val="24"/>
        </w:rPr>
        <w:t>)</w:t>
      </w:r>
      <w:r w:rsidRPr="00C11839">
        <w:rPr>
          <w:b w:val="0"/>
          <w:szCs w:val="24"/>
        </w:rPr>
        <w:t xml:space="preserve"> в Приложении №1, которое является неотъемлемым приложением к настоящей документации и предоставляется </w:t>
      </w:r>
      <w:r w:rsidR="0021751A" w:rsidRPr="00C11839">
        <w:rPr>
          <w:b w:val="0"/>
          <w:szCs w:val="24"/>
        </w:rPr>
        <w:t>Участник</w:t>
      </w:r>
      <w:r w:rsidRPr="00C11839">
        <w:rPr>
          <w:b w:val="0"/>
          <w:szCs w:val="24"/>
        </w:rPr>
        <w:t>ам вместе с ней в качестве отдельного документа.</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2B5044" w:rsidRPr="00C11839" w:rsidRDefault="002B5044" w:rsidP="0021751A">
      <w:pPr>
        <w:pStyle w:val="2"/>
        <w:ind w:left="1701" w:hanging="1134"/>
      </w:pPr>
      <w:bookmarkStart w:id="731" w:name="_Ref194832984"/>
      <w:bookmarkStart w:id="732" w:name="_Ref197686508"/>
      <w:bookmarkStart w:id="733" w:name="_Toc423421727"/>
      <w:bookmarkStart w:id="734" w:name="_Toc472411832"/>
      <w:r w:rsidRPr="00C11839">
        <w:t>Требование к поставляемой продукции</w:t>
      </w:r>
      <w:bookmarkEnd w:id="731"/>
      <w:bookmarkEnd w:id="732"/>
      <w:bookmarkEnd w:id="733"/>
      <w:bookmarkEnd w:id="734"/>
    </w:p>
    <w:p w:rsidR="002B5044" w:rsidRPr="00382A07" w:rsidRDefault="0021751A" w:rsidP="002B5044">
      <w:pPr>
        <w:pStyle w:val="3"/>
        <w:ind w:left="0" w:firstLine="851"/>
        <w:jc w:val="both"/>
        <w:rPr>
          <w:b w:val="0"/>
          <w:szCs w:val="24"/>
        </w:rPr>
      </w:pPr>
      <w:bookmarkStart w:id="735" w:name="_Toc439166313"/>
      <w:bookmarkStart w:id="736" w:name="_Toc439170661"/>
      <w:bookmarkStart w:id="737" w:name="_Toc439172763"/>
      <w:bookmarkStart w:id="738" w:name="_Toc439173207"/>
      <w:bookmarkStart w:id="739" w:name="_Toc439238201"/>
      <w:bookmarkStart w:id="740" w:name="_Toc439252753"/>
      <w:bookmarkStart w:id="741" w:name="_Toc439323611"/>
      <w:bookmarkStart w:id="742" w:name="_Toc439323727"/>
      <w:bookmarkStart w:id="743" w:name="_Toc440357125"/>
      <w:bookmarkStart w:id="744" w:name="_Toc440359680"/>
      <w:bookmarkStart w:id="745" w:name="_Toc440632144"/>
      <w:bookmarkStart w:id="746" w:name="_Toc440875965"/>
      <w:bookmarkStart w:id="747" w:name="_Toc441130993"/>
      <w:bookmarkStart w:id="748" w:name="_Toc447269808"/>
      <w:bookmarkStart w:id="749" w:name="_Toc464120631"/>
      <w:bookmarkStart w:id="750" w:name="_Toc466970551"/>
      <w:bookmarkStart w:id="751" w:name="_Toc468462465"/>
      <w:bookmarkStart w:id="752" w:name="_Toc469482058"/>
      <w:bookmarkStart w:id="753" w:name="_Toc472411833"/>
      <w:bookmarkStart w:id="754" w:name="_Ref194833053"/>
      <w:bookmarkStart w:id="755" w:name="_Ref223496951"/>
      <w:bookmarkStart w:id="756"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rsidR="002B5044" w:rsidRPr="00382A07" w:rsidRDefault="002B5044" w:rsidP="002B5044">
      <w:pPr>
        <w:pStyle w:val="3"/>
        <w:ind w:left="0" w:firstLine="851"/>
        <w:jc w:val="both"/>
        <w:rPr>
          <w:b w:val="0"/>
          <w:szCs w:val="24"/>
        </w:rPr>
      </w:pPr>
      <w:bookmarkStart w:id="757" w:name="_Toc439166314"/>
      <w:bookmarkStart w:id="758" w:name="_Toc439170662"/>
      <w:bookmarkStart w:id="759" w:name="_Toc439172764"/>
      <w:bookmarkStart w:id="760" w:name="_Toc439173208"/>
      <w:bookmarkStart w:id="761" w:name="_Toc439238202"/>
      <w:bookmarkStart w:id="762" w:name="_Toc439252754"/>
      <w:bookmarkStart w:id="763" w:name="_Toc439323612"/>
      <w:bookmarkStart w:id="764" w:name="_Toc439323728"/>
      <w:bookmarkStart w:id="765" w:name="_Toc440357126"/>
      <w:bookmarkStart w:id="766" w:name="_Toc440359681"/>
      <w:bookmarkStart w:id="767" w:name="_Toc440632145"/>
      <w:bookmarkStart w:id="768" w:name="_Toc440875966"/>
      <w:bookmarkStart w:id="769" w:name="_Toc441130994"/>
      <w:bookmarkStart w:id="770" w:name="_Toc447269809"/>
      <w:bookmarkStart w:id="771" w:name="_Toc464120632"/>
      <w:bookmarkStart w:id="772" w:name="_Toc466970552"/>
      <w:bookmarkStart w:id="773" w:name="_Toc468462466"/>
      <w:bookmarkStart w:id="774" w:name="_Toc469482059"/>
      <w:bookmarkStart w:id="775"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rsidR="002B5044" w:rsidRPr="00382A07" w:rsidRDefault="002B5044" w:rsidP="0021751A">
      <w:pPr>
        <w:pStyle w:val="2"/>
        <w:ind w:left="1701" w:hanging="1134"/>
      </w:pPr>
      <w:bookmarkStart w:id="776" w:name="_Ref247513861"/>
      <w:bookmarkStart w:id="777" w:name="_Toc423421728"/>
      <w:bookmarkStart w:id="778" w:name="_Toc472411835"/>
      <w:r w:rsidRPr="00382A07">
        <w:t xml:space="preserve">Требование к </w:t>
      </w:r>
      <w:r w:rsidR="0021751A" w:rsidRPr="00382A07">
        <w:t>Участник</w:t>
      </w:r>
      <w:r w:rsidRPr="00382A07">
        <w:t>у</w:t>
      </w:r>
      <w:bookmarkEnd w:id="754"/>
      <w:bookmarkEnd w:id="755"/>
      <w:bookmarkEnd w:id="756"/>
      <w:r w:rsidRPr="00382A07">
        <w:t>.</w:t>
      </w:r>
      <w:bookmarkEnd w:id="776"/>
      <w:bookmarkEnd w:id="777"/>
      <w:bookmarkEnd w:id="778"/>
    </w:p>
    <w:p w:rsidR="002B5044" w:rsidRPr="00382A07" w:rsidRDefault="002B5044" w:rsidP="002B5044">
      <w:pPr>
        <w:pStyle w:val="3"/>
        <w:ind w:left="0" w:firstLine="851"/>
        <w:jc w:val="both"/>
        <w:rPr>
          <w:b w:val="0"/>
          <w:szCs w:val="24"/>
        </w:rPr>
      </w:pPr>
      <w:bookmarkStart w:id="779" w:name="_Toc439166317"/>
      <w:bookmarkStart w:id="780" w:name="_Toc439170665"/>
      <w:bookmarkStart w:id="781" w:name="_Toc439172767"/>
      <w:bookmarkStart w:id="782" w:name="_Toc439173211"/>
      <w:bookmarkStart w:id="783" w:name="_Toc439238205"/>
      <w:bookmarkStart w:id="784" w:name="_Toc439252756"/>
      <w:bookmarkStart w:id="785" w:name="_Toc439323614"/>
      <w:bookmarkStart w:id="786" w:name="_Toc439323730"/>
      <w:bookmarkStart w:id="787" w:name="_Ref440292618"/>
      <w:bookmarkStart w:id="788" w:name="_Toc440357128"/>
      <w:bookmarkStart w:id="789" w:name="_Toc440359683"/>
      <w:bookmarkStart w:id="790" w:name="_Toc440632147"/>
      <w:bookmarkStart w:id="791" w:name="_Toc440875968"/>
      <w:bookmarkStart w:id="792" w:name="_Toc441130996"/>
      <w:bookmarkStart w:id="793" w:name="_Toc447269811"/>
      <w:bookmarkStart w:id="794" w:name="_Toc464120634"/>
      <w:bookmarkStart w:id="795" w:name="_Toc466970554"/>
      <w:bookmarkStart w:id="796" w:name="_Toc468462468"/>
      <w:bookmarkStart w:id="797" w:name="_Toc469482061"/>
      <w:bookmarkStart w:id="798"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E22056">
        <w:fldChar w:fldCharType="begin"/>
      </w:r>
      <w:r w:rsidR="00E22056">
        <w:instrText xml:space="preserve"> REF _Ref86826666 \r \h  \* MERGEFORMAT </w:instrText>
      </w:r>
      <w:r w:rsidR="00E22056">
        <w:fldChar w:fldCharType="separate"/>
      </w:r>
      <w:r w:rsidR="00991C07" w:rsidRPr="00991C07">
        <w:rPr>
          <w:b w:val="0"/>
          <w:szCs w:val="24"/>
        </w:rPr>
        <w:t>5.3</w:t>
      </w:r>
      <w:r w:rsidR="00E22056">
        <w:fldChar w:fldCharType="end"/>
      </w:r>
      <w:r w:rsidRPr="00382A07">
        <w:rPr>
          <w:b w:val="0"/>
          <w:szCs w:val="24"/>
        </w:rPr>
        <w:t>).</w:t>
      </w:r>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2B5044" w:rsidRPr="00382A07" w:rsidRDefault="002B5044" w:rsidP="002B5044">
      <w:pPr>
        <w:pStyle w:val="3"/>
        <w:ind w:left="0" w:firstLine="851"/>
        <w:jc w:val="both"/>
        <w:rPr>
          <w:b w:val="0"/>
          <w:szCs w:val="24"/>
        </w:rPr>
      </w:pPr>
      <w:bookmarkStart w:id="799" w:name="_Toc439166318"/>
      <w:bookmarkStart w:id="800" w:name="_Toc439170666"/>
      <w:bookmarkStart w:id="801" w:name="_Toc439172768"/>
      <w:bookmarkStart w:id="802" w:name="_Toc439173212"/>
      <w:bookmarkStart w:id="803" w:name="_Toc439238206"/>
      <w:bookmarkStart w:id="804" w:name="_Toc439252757"/>
      <w:bookmarkStart w:id="805" w:name="_Toc439323615"/>
      <w:bookmarkStart w:id="806" w:name="_Toc439323731"/>
      <w:bookmarkStart w:id="807" w:name="_Toc440357129"/>
      <w:bookmarkStart w:id="808" w:name="_Toc440359684"/>
      <w:bookmarkStart w:id="809" w:name="_Toc440632148"/>
      <w:bookmarkStart w:id="810" w:name="_Toc440875969"/>
      <w:bookmarkStart w:id="811" w:name="_Toc441130997"/>
      <w:bookmarkStart w:id="812" w:name="_Toc447269812"/>
      <w:bookmarkStart w:id="813" w:name="_Toc464120635"/>
      <w:bookmarkStart w:id="814" w:name="_Toc466970555"/>
      <w:bookmarkStart w:id="815" w:name="_Toc468462469"/>
      <w:bookmarkStart w:id="816" w:name="_Toc469482062"/>
      <w:bookmarkStart w:id="817"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E22056">
        <w:fldChar w:fldCharType="begin"/>
      </w:r>
      <w:r w:rsidR="00E22056">
        <w:instrText xml:space="preserve"> REF _Ref86826666 \r \h  \* MERGEFORMAT </w:instrText>
      </w:r>
      <w:r w:rsidR="00E22056">
        <w:fldChar w:fldCharType="separate"/>
      </w:r>
      <w:r w:rsidR="00991C07" w:rsidRPr="00991C07">
        <w:rPr>
          <w:b w:val="0"/>
          <w:szCs w:val="24"/>
        </w:rPr>
        <w:t>5.3</w:t>
      </w:r>
      <w:r w:rsidR="00E22056">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p>
    <w:p w:rsidR="00464832" w:rsidRPr="00382A07" w:rsidRDefault="00464832" w:rsidP="00464832">
      <w:pPr>
        <w:pStyle w:val="2"/>
        <w:ind w:left="1701" w:hanging="1134"/>
      </w:pPr>
      <w:bookmarkStart w:id="818" w:name="_Toc248219573"/>
      <w:bookmarkStart w:id="819" w:name="_Toc256099315"/>
      <w:bookmarkStart w:id="820" w:name="_Toc423421664"/>
      <w:bookmarkStart w:id="821" w:name="_Toc472411838"/>
      <w:bookmarkEnd w:id="669"/>
      <w:bookmarkEnd w:id="670"/>
      <w:r w:rsidRPr="00382A07">
        <w:t>Иные требования</w:t>
      </w:r>
      <w:bookmarkEnd w:id="818"/>
      <w:bookmarkEnd w:id="819"/>
      <w:bookmarkEnd w:id="820"/>
      <w:bookmarkEnd w:id="821"/>
    </w:p>
    <w:p w:rsidR="0011726E" w:rsidRPr="00382A07" w:rsidRDefault="00953987" w:rsidP="0011726E">
      <w:pPr>
        <w:pStyle w:val="3"/>
        <w:ind w:left="0" w:firstLine="851"/>
        <w:jc w:val="both"/>
        <w:rPr>
          <w:b w:val="0"/>
          <w:szCs w:val="24"/>
        </w:rPr>
      </w:pPr>
      <w:bookmarkStart w:id="822" w:name="_Toc464120637"/>
      <w:bookmarkStart w:id="823" w:name="_Toc466970557"/>
      <w:bookmarkStart w:id="824" w:name="_Toc468462471"/>
      <w:bookmarkStart w:id="825" w:name="_Toc469482064"/>
      <w:bookmarkStart w:id="826" w:name="_Toc472411839"/>
      <w:bookmarkStart w:id="827"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2"/>
      <w:bookmarkEnd w:id="823"/>
      <w:bookmarkEnd w:id="824"/>
      <w:bookmarkEnd w:id="825"/>
      <w:bookmarkEnd w:id="826"/>
    </w:p>
    <w:p w:rsidR="002B5044" w:rsidRPr="00382A07" w:rsidRDefault="00464832" w:rsidP="00464832">
      <w:pPr>
        <w:pStyle w:val="3"/>
        <w:ind w:left="0" w:firstLine="851"/>
        <w:jc w:val="both"/>
        <w:rPr>
          <w:b w:val="0"/>
          <w:szCs w:val="24"/>
        </w:rPr>
      </w:pPr>
      <w:bookmarkStart w:id="828" w:name="_Toc464120638"/>
      <w:bookmarkStart w:id="829" w:name="_Toc466970558"/>
      <w:bookmarkStart w:id="830" w:name="_Toc468462472"/>
      <w:bookmarkStart w:id="831" w:name="_Toc469482065"/>
      <w:bookmarkStart w:id="832"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7"/>
      <w:bookmarkEnd w:id="828"/>
      <w:bookmarkEnd w:id="829"/>
      <w:bookmarkEnd w:id="830"/>
      <w:bookmarkEnd w:id="831"/>
      <w:bookmarkEnd w:id="832"/>
    </w:p>
    <w:p w:rsidR="00953987" w:rsidRPr="00382A07" w:rsidRDefault="00953987" w:rsidP="00953987">
      <w:pPr>
        <w:pStyle w:val="2"/>
        <w:ind w:left="1701" w:hanging="1134"/>
        <w:rPr>
          <w:b w:val="0"/>
        </w:rPr>
      </w:pPr>
      <w:bookmarkStart w:id="833" w:name="_Toc461808930"/>
      <w:bookmarkStart w:id="834" w:name="_Toc472411841"/>
      <w:r w:rsidRPr="00382A07">
        <w:t>Альтернативные предложения</w:t>
      </w:r>
      <w:bookmarkStart w:id="835" w:name="_Ref56252639"/>
      <w:bookmarkEnd w:id="833"/>
      <w:bookmarkEnd w:id="834"/>
    </w:p>
    <w:p w:rsidR="00953987" w:rsidRPr="00382A07" w:rsidRDefault="00953987" w:rsidP="00953987">
      <w:pPr>
        <w:pStyle w:val="3"/>
        <w:ind w:left="0" w:firstLine="851"/>
        <w:jc w:val="both"/>
        <w:rPr>
          <w:b w:val="0"/>
          <w:szCs w:val="24"/>
        </w:rPr>
      </w:pPr>
      <w:bookmarkStart w:id="836" w:name="_Toc461808802"/>
      <w:bookmarkStart w:id="837" w:name="_Toc461808931"/>
      <w:bookmarkStart w:id="838" w:name="_Toc464120640"/>
      <w:bookmarkStart w:id="839" w:name="_Toc466970560"/>
      <w:bookmarkStart w:id="840" w:name="_Toc468462474"/>
      <w:bookmarkStart w:id="841" w:name="_Toc469482067"/>
      <w:bookmarkStart w:id="842"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5"/>
      <w:bookmarkEnd w:id="836"/>
      <w:bookmarkEnd w:id="837"/>
      <w:bookmarkEnd w:id="838"/>
      <w:bookmarkEnd w:id="839"/>
      <w:bookmarkEnd w:id="840"/>
      <w:bookmarkEnd w:id="841"/>
      <w:bookmarkEnd w:id="842"/>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3" w:name="_Ref440270602"/>
      <w:bookmarkStart w:id="844" w:name="_Toc472411843"/>
      <w:bookmarkEnd w:id="5"/>
      <w:bookmarkEnd w:id="639"/>
      <w:r w:rsidRPr="00382A07">
        <w:rPr>
          <w:szCs w:val="24"/>
        </w:rPr>
        <w:lastRenderedPageBreak/>
        <w:t>Образцы основных форм документов, включаемых в Заявку</w:t>
      </w:r>
      <w:bookmarkEnd w:id="843"/>
      <w:bookmarkEnd w:id="844"/>
      <w:r w:rsidRPr="00382A07">
        <w:rPr>
          <w:szCs w:val="24"/>
        </w:rPr>
        <w:t xml:space="preserve"> </w:t>
      </w:r>
    </w:p>
    <w:p w:rsidR="004F4D80" w:rsidRPr="00382A07" w:rsidRDefault="004F4D80" w:rsidP="004F4D80">
      <w:pPr>
        <w:pStyle w:val="2"/>
      </w:pPr>
      <w:bookmarkStart w:id="845" w:name="_Ref55336310"/>
      <w:bookmarkStart w:id="846" w:name="_Toc57314672"/>
      <w:bookmarkStart w:id="847" w:name="_Toc69728986"/>
      <w:bookmarkStart w:id="848" w:name="_Toc98253919"/>
      <w:bookmarkStart w:id="849" w:name="_Toc165173847"/>
      <w:bookmarkStart w:id="850" w:name="_Toc423423667"/>
      <w:bookmarkStart w:id="851" w:name="_Toc472411844"/>
      <w:r w:rsidRPr="00382A07">
        <w:t xml:space="preserve">Письмо о подаче оферты </w:t>
      </w:r>
      <w:bookmarkStart w:id="852" w:name="_Ref22846535"/>
      <w:r w:rsidRPr="00382A07">
        <w:t>(</w:t>
      </w:r>
      <w:bookmarkEnd w:id="852"/>
      <w:r w:rsidRPr="00382A07">
        <w:t xml:space="preserve">форма </w:t>
      </w:r>
      <w:r w:rsidRPr="00382A07">
        <w:rPr>
          <w:noProof/>
        </w:rPr>
        <w:t>1</w:t>
      </w:r>
      <w:r w:rsidRPr="00382A07">
        <w:t>)</w:t>
      </w:r>
      <w:bookmarkEnd w:id="845"/>
      <w:bookmarkEnd w:id="846"/>
      <w:bookmarkEnd w:id="847"/>
      <w:bookmarkEnd w:id="848"/>
      <w:bookmarkEnd w:id="849"/>
      <w:bookmarkEnd w:id="850"/>
      <w:bookmarkEnd w:id="851"/>
    </w:p>
    <w:p w:rsidR="004F4D80" w:rsidRPr="00382A07" w:rsidRDefault="004F4D80" w:rsidP="004F4D80">
      <w:pPr>
        <w:pStyle w:val="3"/>
        <w:rPr>
          <w:szCs w:val="24"/>
        </w:rPr>
      </w:pPr>
      <w:bookmarkStart w:id="853" w:name="_Toc98253920"/>
      <w:bookmarkStart w:id="854" w:name="_Toc157248174"/>
      <w:bookmarkStart w:id="855" w:name="_Toc157496543"/>
      <w:bookmarkStart w:id="856" w:name="_Toc158206082"/>
      <w:bookmarkStart w:id="857" w:name="_Toc164057767"/>
      <w:bookmarkStart w:id="858" w:name="_Toc164137117"/>
      <w:bookmarkStart w:id="859" w:name="_Toc164161277"/>
      <w:bookmarkStart w:id="860" w:name="_Toc165173848"/>
      <w:bookmarkStart w:id="861" w:name="_Toc439170673"/>
      <w:bookmarkStart w:id="862" w:name="_Toc439172775"/>
      <w:bookmarkStart w:id="863" w:name="_Toc439173219"/>
      <w:bookmarkStart w:id="864" w:name="_Toc439238213"/>
      <w:bookmarkStart w:id="865" w:name="_Toc440357133"/>
      <w:bookmarkStart w:id="866" w:name="_Toc440359688"/>
      <w:bookmarkStart w:id="867" w:name="_Toc447269817"/>
      <w:bookmarkStart w:id="868" w:name="_Toc464120643"/>
      <w:bookmarkStart w:id="869" w:name="_Toc466970563"/>
      <w:bookmarkStart w:id="870" w:name="_Toc472411845"/>
      <w:r w:rsidRPr="00382A07">
        <w:rPr>
          <w:szCs w:val="24"/>
        </w:rPr>
        <w:t>Форма письма о подаче оферты</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1"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2" w:name="_Toc98253921"/>
      <w:bookmarkStart w:id="873" w:name="_Toc157248175"/>
      <w:bookmarkStart w:id="874" w:name="_Toc157496544"/>
      <w:bookmarkStart w:id="875" w:name="_Toc158206083"/>
      <w:bookmarkStart w:id="876" w:name="_Toc164057768"/>
      <w:bookmarkStart w:id="877" w:name="_Toc164137118"/>
      <w:bookmarkStart w:id="878" w:name="_Toc164161278"/>
      <w:bookmarkStart w:id="879" w:name="_Toc165173849"/>
      <w:r w:rsidRPr="00382A07">
        <w:rPr>
          <w:b/>
          <w:szCs w:val="24"/>
        </w:rPr>
        <w:br w:type="page"/>
      </w:r>
    </w:p>
    <w:p w:rsidR="004F4D80" w:rsidRPr="00382A07" w:rsidRDefault="004F4D80" w:rsidP="004F4D80">
      <w:pPr>
        <w:pStyle w:val="3"/>
        <w:rPr>
          <w:szCs w:val="24"/>
        </w:rPr>
      </w:pPr>
      <w:bookmarkStart w:id="880" w:name="_Toc439170674"/>
      <w:bookmarkStart w:id="881" w:name="_Toc439172776"/>
      <w:bookmarkStart w:id="882" w:name="_Toc439173220"/>
      <w:bookmarkStart w:id="883" w:name="_Toc439238214"/>
      <w:bookmarkStart w:id="884" w:name="_Toc439252762"/>
      <w:bookmarkStart w:id="885" w:name="_Toc439323736"/>
      <w:bookmarkStart w:id="886" w:name="_Toc440357134"/>
      <w:bookmarkStart w:id="887" w:name="_Toc440359689"/>
      <w:bookmarkStart w:id="888" w:name="_Toc440632153"/>
      <w:bookmarkStart w:id="889" w:name="_Toc440875973"/>
      <w:bookmarkStart w:id="890" w:name="_Toc441131001"/>
      <w:bookmarkStart w:id="891" w:name="_Toc447269818"/>
      <w:bookmarkStart w:id="892" w:name="_Toc464120644"/>
      <w:bookmarkStart w:id="893" w:name="_Toc466970564"/>
      <w:bookmarkStart w:id="894" w:name="_Toc472411846"/>
      <w:r w:rsidRPr="00382A07">
        <w:rPr>
          <w:szCs w:val="24"/>
        </w:rPr>
        <w:lastRenderedPageBreak/>
        <w:t>Инструкции по заполнению</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E22056">
        <w:fldChar w:fldCharType="begin"/>
      </w:r>
      <w:r w:rsidR="00E22056">
        <w:instrText xml:space="preserve"> REF _Ref306008743 \r \h  \* MERGEFORMAT </w:instrText>
      </w:r>
      <w:r w:rsidR="00E22056">
        <w:fldChar w:fldCharType="separate"/>
      </w:r>
      <w:r w:rsidR="00991C07" w:rsidRPr="00991C07">
        <w:rPr>
          <w:sz w:val="24"/>
          <w:szCs w:val="24"/>
        </w:rPr>
        <w:t>3.3.4</w:t>
      </w:r>
      <w:r w:rsidR="00E22056">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E22056">
        <w:fldChar w:fldCharType="begin"/>
      </w:r>
      <w:r w:rsidR="00E22056">
        <w:instrText xml:space="preserve"> REF _Ref55279015 \r \h  \* MERGEFORMAT </w:instrText>
      </w:r>
      <w:r w:rsidR="00E22056">
        <w:fldChar w:fldCharType="separate"/>
      </w:r>
      <w:r w:rsidR="00991C07" w:rsidRPr="00991C07">
        <w:rPr>
          <w:sz w:val="24"/>
          <w:szCs w:val="24"/>
        </w:rPr>
        <w:t>3.3.1.6</w:t>
      </w:r>
      <w:r w:rsidR="00E22056">
        <w:fldChar w:fldCharType="end"/>
      </w:r>
      <w:r w:rsidRPr="00382A07">
        <w:rPr>
          <w:sz w:val="24"/>
          <w:szCs w:val="24"/>
        </w:rPr>
        <w:t xml:space="preserve"> и </w:t>
      </w:r>
      <w:r w:rsidR="00E22056">
        <w:fldChar w:fldCharType="begin"/>
      </w:r>
      <w:r w:rsidR="00E22056">
        <w:instrText xml:space="preserve"> REF _Ref195087786 \r \h  \* MERGEFORMAT </w:instrText>
      </w:r>
      <w:r w:rsidR="00E22056">
        <w:fldChar w:fldCharType="separate"/>
      </w:r>
      <w:r w:rsidR="00991C07" w:rsidRPr="00991C07">
        <w:rPr>
          <w:sz w:val="24"/>
          <w:szCs w:val="24"/>
        </w:rPr>
        <w:t>3.3.1.7</w:t>
      </w:r>
      <w:r w:rsidR="00E22056">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5" w:name="_Ref55335821"/>
      <w:bookmarkStart w:id="896" w:name="_Ref55336345"/>
      <w:bookmarkStart w:id="897" w:name="_Toc57314674"/>
      <w:bookmarkStart w:id="898" w:name="_Toc69728988"/>
      <w:bookmarkStart w:id="899" w:name="_Toc98253922"/>
      <w:bookmarkStart w:id="900" w:name="_Toc165173850"/>
      <w:r w:rsidRPr="00382A07">
        <w:br w:type="page"/>
      </w:r>
    </w:p>
    <w:p w:rsidR="00920CB0" w:rsidRPr="00382A07" w:rsidRDefault="00920CB0" w:rsidP="00920CB0">
      <w:pPr>
        <w:pStyle w:val="3"/>
        <w:rPr>
          <w:szCs w:val="24"/>
        </w:rPr>
      </w:pPr>
      <w:bookmarkStart w:id="901" w:name="_Ref440271964"/>
      <w:bookmarkStart w:id="902" w:name="_Toc440357135"/>
      <w:bookmarkStart w:id="903" w:name="_Toc440359690"/>
      <w:bookmarkStart w:id="904" w:name="_Toc472411847"/>
      <w:r w:rsidRPr="00382A07">
        <w:rPr>
          <w:szCs w:val="24"/>
        </w:rPr>
        <w:lastRenderedPageBreak/>
        <w:t>Антикоррупционные обязательства (Форма 1.1).</w:t>
      </w:r>
      <w:bookmarkEnd w:id="901"/>
      <w:bookmarkEnd w:id="902"/>
      <w:bookmarkEnd w:id="903"/>
      <w:bookmarkEnd w:id="904"/>
    </w:p>
    <w:p w:rsidR="00920CB0" w:rsidRPr="00382A07" w:rsidRDefault="00920CB0" w:rsidP="005E6E3C">
      <w:pPr>
        <w:pStyle w:val="3"/>
        <w:numPr>
          <w:ilvl w:val="3"/>
          <w:numId w:val="72"/>
        </w:numPr>
        <w:rPr>
          <w:szCs w:val="24"/>
        </w:rPr>
      </w:pPr>
      <w:bookmarkStart w:id="905" w:name="_Toc439238216"/>
      <w:bookmarkStart w:id="906" w:name="_Toc439252764"/>
      <w:bookmarkStart w:id="907" w:name="_Toc439323738"/>
      <w:bookmarkStart w:id="908" w:name="_Toc440357136"/>
      <w:bookmarkStart w:id="909" w:name="_Toc440359691"/>
      <w:bookmarkStart w:id="910" w:name="_Toc440632155"/>
      <w:bookmarkStart w:id="911" w:name="_Toc440875975"/>
      <w:bookmarkStart w:id="912" w:name="_Toc441131003"/>
      <w:bookmarkStart w:id="913" w:name="_Toc447269820"/>
      <w:bookmarkStart w:id="914" w:name="_Toc464120646"/>
      <w:bookmarkStart w:id="915" w:name="_Toc466970566"/>
      <w:bookmarkStart w:id="916" w:name="_Toc472411848"/>
      <w:r w:rsidRPr="00382A07">
        <w:rPr>
          <w:szCs w:val="24"/>
        </w:rPr>
        <w:t>Форма Антикоррупционных обязательств</w:t>
      </w:r>
      <w:bookmarkEnd w:id="905"/>
      <w:bookmarkEnd w:id="906"/>
      <w:bookmarkEnd w:id="907"/>
      <w:bookmarkEnd w:id="908"/>
      <w:bookmarkEnd w:id="909"/>
      <w:bookmarkEnd w:id="910"/>
      <w:bookmarkEnd w:id="911"/>
      <w:bookmarkEnd w:id="912"/>
      <w:bookmarkEnd w:id="913"/>
      <w:bookmarkEnd w:id="914"/>
      <w:bookmarkEnd w:id="915"/>
      <w:bookmarkEnd w:id="916"/>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7" w:name="_Toc423423668"/>
      <w:bookmarkStart w:id="918" w:name="_Ref440271072"/>
      <w:bookmarkStart w:id="919" w:name="_Ref440273986"/>
      <w:bookmarkStart w:id="920" w:name="_Ref440274337"/>
      <w:bookmarkStart w:id="921" w:name="_Ref440274913"/>
      <w:bookmarkStart w:id="922" w:name="_Ref440284918"/>
      <w:bookmarkStart w:id="923"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5"/>
      <w:bookmarkEnd w:id="896"/>
      <w:bookmarkEnd w:id="897"/>
      <w:bookmarkEnd w:id="898"/>
      <w:bookmarkEnd w:id="899"/>
      <w:bookmarkEnd w:id="900"/>
      <w:bookmarkEnd w:id="917"/>
      <w:bookmarkEnd w:id="918"/>
      <w:bookmarkEnd w:id="919"/>
      <w:bookmarkEnd w:id="920"/>
      <w:bookmarkEnd w:id="921"/>
      <w:bookmarkEnd w:id="922"/>
      <w:bookmarkEnd w:id="923"/>
    </w:p>
    <w:p w:rsidR="004F4D80" w:rsidRPr="00382A07" w:rsidRDefault="004F4D80" w:rsidP="004F4D80">
      <w:pPr>
        <w:pStyle w:val="3"/>
        <w:rPr>
          <w:szCs w:val="24"/>
        </w:rPr>
      </w:pPr>
      <w:bookmarkStart w:id="924" w:name="_Toc98253923"/>
      <w:bookmarkStart w:id="925" w:name="_Toc157248177"/>
      <w:bookmarkStart w:id="926" w:name="_Toc157496546"/>
      <w:bookmarkStart w:id="927" w:name="_Toc158206085"/>
      <w:bookmarkStart w:id="928" w:name="_Toc164057770"/>
      <w:bookmarkStart w:id="929" w:name="_Toc164137120"/>
      <w:bookmarkStart w:id="930" w:name="_Toc164161280"/>
      <w:bookmarkStart w:id="931" w:name="_Toc165173851"/>
      <w:bookmarkStart w:id="932" w:name="_Ref264038986"/>
      <w:bookmarkStart w:id="933" w:name="_Ref264359294"/>
      <w:bookmarkStart w:id="934" w:name="_Toc439170676"/>
      <w:bookmarkStart w:id="935" w:name="_Toc439172778"/>
      <w:bookmarkStart w:id="936" w:name="_Toc439173222"/>
      <w:bookmarkStart w:id="937" w:name="_Toc439238218"/>
      <w:bookmarkStart w:id="938" w:name="_Toc439252766"/>
      <w:bookmarkStart w:id="939" w:name="_Toc439323740"/>
      <w:bookmarkStart w:id="940" w:name="_Toc440357138"/>
      <w:bookmarkStart w:id="941" w:name="_Toc440359693"/>
      <w:bookmarkStart w:id="942" w:name="_Toc440632157"/>
      <w:bookmarkStart w:id="943" w:name="_Toc440875977"/>
      <w:bookmarkStart w:id="944" w:name="_Toc441131005"/>
      <w:bookmarkStart w:id="945" w:name="_Toc447269822"/>
      <w:bookmarkStart w:id="946" w:name="_Toc464120648"/>
      <w:bookmarkStart w:id="947" w:name="_Toc466970568"/>
      <w:bookmarkStart w:id="948" w:name="_Toc468462482"/>
      <w:bookmarkStart w:id="949" w:name="_Toc469482075"/>
      <w:bookmarkStart w:id="950" w:name="_Toc472411850"/>
      <w:r w:rsidRPr="00382A07">
        <w:rPr>
          <w:szCs w:val="24"/>
        </w:rPr>
        <w:t xml:space="preserve">Форма </w:t>
      </w:r>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r w:rsidR="00492C8B" w:rsidRPr="00382A07">
        <w:rPr>
          <w:szCs w:val="24"/>
        </w:rPr>
        <w:t>Сводной таблицы стоимости</w:t>
      </w:r>
      <w:bookmarkEnd w:id="938"/>
      <w:bookmarkEnd w:id="939"/>
      <w:bookmarkEnd w:id="940"/>
      <w:bookmarkEnd w:id="941"/>
      <w:bookmarkEnd w:id="942"/>
      <w:bookmarkEnd w:id="943"/>
      <w:r w:rsidR="00F04258" w:rsidRPr="00382A07">
        <w:rPr>
          <w:bCs w:val="0"/>
          <w:szCs w:val="24"/>
        </w:rPr>
        <w:t xml:space="preserve"> поставок</w:t>
      </w:r>
      <w:bookmarkEnd w:id="944"/>
      <w:bookmarkEnd w:id="945"/>
      <w:bookmarkEnd w:id="946"/>
      <w:bookmarkEnd w:id="947"/>
      <w:bookmarkEnd w:id="948"/>
      <w:bookmarkEnd w:id="949"/>
      <w:bookmarkEnd w:id="950"/>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7568D9" w:rsidRDefault="004F4D80" w:rsidP="007568D9">
            <w:pPr>
              <w:suppressAutoHyphens w:val="0"/>
              <w:spacing w:line="240" w:lineRule="auto"/>
              <w:ind w:left="30" w:firstLine="0"/>
              <w:jc w:val="left"/>
              <w:rPr>
                <w:sz w:val="18"/>
                <w:szCs w:val="18"/>
              </w:rPr>
            </w:pPr>
            <w:r w:rsidRPr="00382A07">
              <w:rPr>
                <w:b/>
                <w:sz w:val="18"/>
                <w:szCs w:val="18"/>
              </w:rPr>
              <w:t> </w:t>
            </w:r>
            <w:r w:rsidRPr="007568D9">
              <w:rPr>
                <w:b/>
                <w:bCs w:val="0"/>
                <w:sz w:val="18"/>
                <w:szCs w:val="18"/>
              </w:rPr>
              <w:t>Филиал ПАО «МРСК Центра»</w:t>
            </w:r>
            <w:r w:rsidR="007568D9" w:rsidRPr="007568D9">
              <w:rPr>
                <w:b/>
                <w:bCs w:val="0"/>
                <w:sz w:val="18"/>
                <w:szCs w:val="18"/>
              </w:rPr>
              <w:t xml:space="preserve"> - </w:t>
            </w:r>
            <w:r w:rsidRPr="007568D9">
              <w:rPr>
                <w:b/>
                <w:bCs w:val="0"/>
                <w:sz w:val="18"/>
                <w:szCs w:val="18"/>
              </w:rPr>
              <w:t xml:space="preserve"> «</w:t>
            </w:r>
            <w:r w:rsidR="007568D9" w:rsidRPr="007568D9">
              <w:rPr>
                <w:b/>
                <w:bCs w:val="0"/>
                <w:sz w:val="18"/>
                <w:szCs w:val="18"/>
              </w:rPr>
              <w:t>Воронежэнерго</w:t>
            </w:r>
            <w:r w:rsidRPr="007568D9">
              <w:rPr>
                <w:b/>
                <w:bCs w:val="0"/>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7568D9" w:rsidP="004F4D80">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7568D9">
            <w:pPr>
              <w:spacing w:line="240" w:lineRule="auto"/>
              <w:ind w:firstLine="0"/>
              <w:jc w:val="center"/>
              <w:rPr>
                <w:sz w:val="18"/>
                <w:szCs w:val="18"/>
              </w:rPr>
            </w:pPr>
            <w:r w:rsidRPr="00382A07">
              <w:rPr>
                <w:sz w:val="18"/>
                <w:szCs w:val="18"/>
              </w:rPr>
              <w:t>2</w:t>
            </w:r>
            <w:r w:rsidR="007568D9">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7568D9" w:rsidP="004F4D80">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007568D9" w:rsidRPr="007568D9">
              <w:rPr>
                <w:b/>
                <w:bCs w:val="0"/>
                <w:sz w:val="18"/>
                <w:szCs w:val="18"/>
              </w:rPr>
              <w:t>-  «Воронежэнерго»</w:t>
            </w:r>
            <w:r w:rsidR="007568D9">
              <w:rPr>
                <w:b/>
                <w:bCs w:val="0"/>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1" w:name="_Toc176765534"/>
      <w:bookmarkStart w:id="952" w:name="_Toc198979983"/>
      <w:bookmarkStart w:id="953" w:name="_Toc217466315"/>
      <w:bookmarkStart w:id="954" w:name="_Toc217702856"/>
      <w:bookmarkStart w:id="955" w:name="_Toc233601974"/>
      <w:bookmarkStart w:id="956" w:name="_Toc263343460"/>
      <w:r w:rsidRPr="00382A07">
        <w:rPr>
          <w:b w:val="0"/>
          <w:szCs w:val="24"/>
        </w:rPr>
        <w:br w:type="page"/>
      </w:r>
      <w:bookmarkStart w:id="957" w:name="_Toc439170677"/>
      <w:bookmarkStart w:id="958" w:name="_Toc439172779"/>
      <w:bookmarkStart w:id="959" w:name="_Toc439173223"/>
      <w:bookmarkStart w:id="960" w:name="_Toc439238219"/>
      <w:bookmarkStart w:id="961" w:name="_Toc439252767"/>
      <w:bookmarkStart w:id="962" w:name="_Toc439323741"/>
      <w:bookmarkStart w:id="963" w:name="_Toc440357139"/>
      <w:bookmarkStart w:id="964" w:name="_Toc440359694"/>
      <w:bookmarkStart w:id="965" w:name="_Toc440632158"/>
      <w:bookmarkStart w:id="966" w:name="_Toc440875978"/>
      <w:bookmarkStart w:id="967" w:name="_Toc441131006"/>
      <w:bookmarkStart w:id="968" w:name="_Toc447269823"/>
      <w:bookmarkStart w:id="969" w:name="_Toc464120649"/>
      <w:bookmarkStart w:id="970" w:name="_Toc466970569"/>
      <w:bookmarkStart w:id="971" w:name="_Toc468462483"/>
      <w:bookmarkStart w:id="972" w:name="_Toc469482076"/>
      <w:bookmarkStart w:id="973" w:name="_Toc472411851"/>
      <w:r w:rsidRPr="00382A07">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E22056">
        <w:fldChar w:fldCharType="begin"/>
      </w:r>
      <w:r w:rsidR="00E22056">
        <w:instrText xml:space="preserve"> REF _Ref450646963 \r \h  \* MERGEFORMAT </w:instrText>
      </w:r>
      <w:r w:rsidR="00E22056">
        <w:fldChar w:fldCharType="separate"/>
      </w:r>
      <w:r w:rsidR="00991C07" w:rsidRPr="00991C07">
        <w:rPr>
          <w:sz w:val="24"/>
          <w:szCs w:val="24"/>
        </w:rPr>
        <w:t>4.2</w:t>
      </w:r>
      <w:r w:rsidR="00E22056">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E22056">
        <w:fldChar w:fldCharType="begin"/>
      </w:r>
      <w:r w:rsidR="00E22056">
        <w:instrText xml:space="preserve"> REF _Ref86826666 \r \h  \* MERGEFORMAT </w:instrText>
      </w:r>
      <w:r w:rsidR="00E22056">
        <w:fldChar w:fldCharType="separate"/>
      </w:r>
      <w:r w:rsidR="00991C07" w:rsidRPr="00991C07">
        <w:rPr>
          <w:sz w:val="24"/>
          <w:szCs w:val="24"/>
        </w:rPr>
        <w:t>5.3</w:t>
      </w:r>
      <w:r w:rsidR="00E22056">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E22056">
        <w:fldChar w:fldCharType="begin"/>
      </w:r>
      <w:r w:rsidR="00E22056">
        <w:instrText xml:space="preserve"> REF _Ref440292752 \r \h  \* MERGEFORMAT </w:instrText>
      </w:r>
      <w:r w:rsidR="00E22056">
        <w:fldChar w:fldCharType="separate"/>
      </w:r>
      <w:r w:rsidR="00991C07" w:rsidRPr="001018D6">
        <w:t>2</w:t>
      </w:r>
      <w:r w:rsidR="00E22056">
        <w:fldChar w:fldCharType="end"/>
      </w:r>
      <w:r w:rsidRPr="001018D6">
        <w:rPr>
          <w:sz w:val="24"/>
          <w:szCs w:val="24"/>
        </w:rPr>
        <w:t xml:space="preserve"> и </w:t>
      </w:r>
      <w:r w:rsidR="00E22056">
        <w:fldChar w:fldCharType="begin"/>
      </w:r>
      <w:r w:rsidR="00E22056">
        <w:instrText xml:space="preserve"> REF _Ref440292779 \r \h  \* MERGEFORMAT </w:instrText>
      </w:r>
      <w:r w:rsidR="00E22056">
        <w:fldChar w:fldCharType="separate"/>
      </w:r>
      <w:r w:rsidR="00991C07" w:rsidRPr="001018D6">
        <w:t>4</w:t>
      </w:r>
      <w:r w:rsidR="00E22056">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E22056">
        <w:fldChar w:fldCharType="begin"/>
      </w:r>
      <w:r w:rsidR="00E22056">
        <w:instrText xml:space="preserve"> REF _Ref440271072 \r \h  \* MERGEFORMAT </w:instrText>
      </w:r>
      <w:r w:rsidR="00E22056">
        <w:fldChar w:fldCharType="separate"/>
      </w:r>
      <w:r w:rsidR="00991C07" w:rsidRPr="001018D6">
        <w:rPr>
          <w:bCs w:val="0"/>
          <w:sz w:val="24"/>
          <w:szCs w:val="24"/>
        </w:rPr>
        <w:t>5.2</w:t>
      </w:r>
      <w:r w:rsidR="00E22056">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4" w:name="_Ref86826666"/>
      <w:bookmarkStart w:id="975" w:name="_Toc90385112"/>
      <w:bookmarkStart w:id="976" w:name="_Toc98253925"/>
      <w:bookmarkStart w:id="977" w:name="_Toc165173853"/>
      <w:bookmarkStart w:id="978" w:name="_Toc423423669"/>
      <w:bookmarkStart w:id="979" w:name="_Toc472411852"/>
      <w:r w:rsidRPr="00382A07">
        <w:lastRenderedPageBreak/>
        <w:t xml:space="preserve">Техническое предложение (форма </w:t>
      </w:r>
      <w:r w:rsidRPr="00382A07">
        <w:rPr>
          <w:noProof/>
        </w:rPr>
        <w:t>3</w:t>
      </w:r>
      <w:r w:rsidRPr="00382A07">
        <w:t>)</w:t>
      </w:r>
      <w:bookmarkEnd w:id="974"/>
      <w:bookmarkEnd w:id="975"/>
      <w:bookmarkEnd w:id="976"/>
      <w:bookmarkEnd w:id="977"/>
      <w:bookmarkEnd w:id="978"/>
      <w:bookmarkEnd w:id="979"/>
    </w:p>
    <w:p w:rsidR="004F4D80" w:rsidRPr="00382A07" w:rsidRDefault="004F4D80" w:rsidP="004F4D80">
      <w:pPr>
        <w:pStyle w:val="3"/>
        <w:rPr>
          <w:szCs w:val="24"/>
        </w:rPr>
      </w:pPr>
      <w:bookmarkStart w:id="980" w:name="_Toc90385113"/>
      <w:bookmarkStart w:id="981" w:name="_Toc98253926"/>
      <w:bookmarkStart w:id="982" w:name="_Toc157248180"/>
      <w:bookmarkStart w:id="983" w:name="_Toc157496549"/>
      <w:bookmarkStart w:id="984" w:name="_Toc158206088"/>
      <w:bookmarkStart w:id="985" w:name="_Toc164057773"/>
      <w:bookmarkStart w:id="986" w:name="_Toc164137123"/>
      <w:bookmarkStart w:id="987" w:name="_Toc164161283"/>
      <w:bookmarkStart w:id="988" w:name="_Toc165173854"/>
      <w:bookmarkStart w:id="989" w:name="_Ref193690005"/>
      <w:bookmarkStart w:id="990" w:name="_Toc439170679"/>
      <w:bookmarkStart w:id="991" w:name="_Toc439172781"/>
      <w:bookmarkStart w:id="992" w:name="_Toc439173225"/>
      <w:bookmarkStart w:id="993" w:name="_Toc439238221"/>
      <w:bookmarkStart w:id="994" w:name="_Toc439252769"/>
      <w:bookmarkStart w:id="995" w:name="_Toc439323743"/>
      <w:bookmarkStart w:id="996" w:name="_Toc440357141"/>
      <w:bookmarkStart w:id="997" w:name="_Toc440359696"/>
      <w:bookmarkStart w:id="998" w:name="_Toc440632160"/>
      <w:bookmarkStart w:id="999" w:name="_Toc440875980"/>
      <w:bookmarkStart w:id="1000" w:name="_Toc441131008"/>
      <w:bookmarkStart w:id="1001" w:name="_Toc447269825"/>
      <w:bookmarkStart w:id="1002" w:name="_Toc464120651"/>
      <w:bookmarkStart w:id="1003" w:name="_Toc466970571"/>
      <w:bookmarkStart w:id="1004" w:name="_Toc468462485"/>
      <w:bookmarkStart w:id="1005" w:name="_Toc469482078"/>
      <w:bookmarkStart w:id="1006" w:name="_Toc472411853"/>
      <w:r w:rsidRPr="00382A07">
        <w:rPr>
          <w:szCs w:val="24"/>
        </w:rPr>
        <w:t xml:space="preserve">Форма </w:t>
      </w:r>
      <w:bookmarkEnd w:id="980"/>
      <w:bookmarkEnd w:id="981"/>
      <w:bookmarkEnd w:id="982"/>
      <w:bookmarkEnd w:id="983"/>
      <w:bookmarkEnd w:id="984"/>
      <w:bookmarkEnd w:id="985"/>
      <w:bookmarkEnd w:id="986"/>
      <w:bookmarkEnd w:id="987"/>
      <w:bookmarkEnd w:id="988"/>
      <w:bookmarkEnd w:id="989"/>
      <w:r w:rsidRPr="00382A07">
        <w:rPr>
          <w:szCs w:val="24"/>
        </w:rPr>
        <w:t>технического предложения</w:t>
      </w:r>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7" w:name="_Ref55335818"/>
      <w:bookmarkStart w:id="1008" w:name="_Ref55336334"/>
      <w:bookmarkStart w:id="1009" w:name="_Toc57314673"/>
      <w:bookmarkStart w:id="1010" w:name="_Toc69728987"/>
      <w:bookmarkStart w:id="1011" w:name="_Toc98253928"/>
      <w:bookmarkStart w:id="1012" w:name="_Toc165173856"/>
      <w:bookmarkStart w:id="1013" w:name="_Ref194749150"/>
      <w:bookmarkStart w:id="1014" w:name="_Ref194750368"/>
      <w:bookmarkStart w:id="1015" w:name="_Ref89649494"/>
      <w:bookmarkStart w:id="1016"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311D09">
            <w:pPr>
              <w:spacing w:line="240" w:lineRule="auto"/>
              <w:ind w:firstLine="0"/>
              <w:jc w:val="left"/>
              <w:rPr>
                <w:b/>
              </w:rPr>
            </w:pPr>
            <w:r w:rsidRPr="00382A07">
              <w:t>Филиал ПАО «МРСК Центра»</w:t>
            </w:r>
            <w:r w:rsidR="00311D09">
              <w:t xml:space="preserve"> - </w:t>
            </w:r>
            <w:r w:rsidRPr="00382A07">
              <w:t xml:space="preserve"> «</w:t>
            </w:r>
            <w:r w:rsidR="00311D09" w:rsidRPr="00311D09">
              <w:t>Воронежэнерго</w:t>
            </w:r>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7" w:name="_Toc176765537"/>
      <w:bookmarkStart w:id="1018" w:name="_Toc198979986"/>
      <w:bookmarkStart w:id="1019" w:name="_Toc217466321"/>
      <w:bookmarkStart w:id="1020" w:name="_Toc217702859"/>
      <w:bookmarkStart w:id="1021" w:name="_Toc233601977"/>
      <w:bookmarkStart w:id="1022" w:name="_Toc263343463"/>
      <w:bookmarkStart w:id="1023" w:name="_Toc439170680"/>
      <w:bookmarkStart w:id="1024" w:name="_Toc439172782"/>
      <w:bookmarkStart w:id="1025" w:name="_Toc439173226"/>
      <w:bookmarkStart w:id="1026" w:name="_Toc439238222"/>
      <w:bookmarkStart w:id="1027" w:name="_Toc439252770"/>
      <w:bookmarkStart w:id="1028" w:name="_Toc439323744"/>
      <w:bookmarkStart w:id="1029" w:name="_Toc440357142"/>
      <w:bookmarkStart w:id="1030" w:name="_Toc440359697"/>
      <w:bookmarkStart w:id="1031" w:name="_Toc440632161"/>
      <w:bookmarkStart w:id="1032" w:name="_Toc440875981"/>
      <w:bookmarkStart w:id="1033" w:name="_Toc441131009"/>
      <w:bookmarkStart w:id="1034" w:name="_Toc447269826"/>
      <w:bookmarkStart w:id="1035" w:name="_Toc464120652"/>
      <w:bookmarkStart w:id="1036" w:name="_Toc466970572"/>
      <w:bookmarkStart w:id="1037" w:name="_Toc468462486"/>
      <w:bookmarkStart w:id="1038" w:name="_Toc469482079"/>
      <w:bookmarkStart w:id="1039" w:name="_Toc472411854"/>
      <w:r w:rsidRPr="00382A07">
        <w:rPr>
          <w:szCs w:val="24"/>
        </w:rPr>
        <w:t>Инструкции по заполнению</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E22056">
        <w:fldChar w:fldCharType="begin"/>
      </w:r>
      <w:r w:rsidR="00E22056">
        <w:instrText xml:space="preserve"> REF _Ref440292555 \r \h  \* MERGEFORMAT </w:instrText>
      </w:r>
      <w:r w:rsidR="00E22056">
        <w:fldChar w:fldCharType="separate"/>
      </w:r>
      <w:r w:rsidR="00991C07">
        <w:t>4</w:t>
      </w:r>
      <w:r w:rsidR="00E22056">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E22056">
        <w:fldChar w:fldCharType="begin"/>
      </w:r>
      <w:r w:rsidR="00E22056">
        <w:instrText xml:space="preserve"> REF _Ref440271182 \r \h  \* MERGEFORMAT </w:instrText>
      </w:r>
      <w:r w:rsidR="00E22056">
        <w:fldChar w:fldCharType="separate"/>
      </w:r>
      <w:r w:rsidR="00991C07" w:rsidRPr="00991C07">
        <w:rPr>
          <w:sz w:val="24"/>
          <w:szCs w:val="24"/>
        </w:rPr>
        <w:t>3.3.1.9</w:t>
      </w:r>
      <w:r w:rsidR="00E22056">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E22056">
        <w:fldChar w:fldCharType="begin"/>
      </w:r>
      <w:r w:rsidR="00E22056">
        <w:instrText xml:space="preserve"> REF _Ref440292618 \r \h  \* MERGEFORMAT </w:instrText>
      </w:r>
      <w:r w:rsidR="00E22056">
        <w:fldChar w:fldCharType="separate"/>
      </w:r>
      <w:r w:rsidR="00991C07" w:rsidRPr="00991C07">
        <w:rPr>
          <w:sz w:val="24"/>
          <w:szCs w:val="24"/>
        </w:rPr>
        <w:t>4.4.1</w:t>
      </w:r>
      <w:r w:rsidR="00E22056">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0"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1" w:name="_Toc423423670"/>
      <w:bookmarkStart w:id="1042" w:name="_Ref440271036"/>
      <w:bookmarkStart w:id="1043" w:name="_Ref440274366"/>
      <w:bookmarkStart w:id="1044" w:name="_Ref440274902"/>
      <w:bookmarkStart w:id="1045" w:name="_Ref440284947"/>
      <w:bookmarkStart w:id="1046"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7"/>
      <w:bookmarkEnd w:id="1008"/>
      <w:bookmarkEnd w:id="1009"/>
      <w:bookmarkEnd w:id="1010"/>
      <w:bookmarkEnd w:id="1011"/>
      <w:bookmarkEnd w:id="1012"/>
      <w:bookmarkEnd w:id="1013"/>
      <w:bookmarkEnd w:id="1014"/>
      <w:bookmarkEnd w:id="1040"/>
      <w:bookmarkEnd w:id="1041"/>
      <w:bookmarkEnd w:id="1042"/>
      <w:bookmarkEnd w:id="1043"/>
      <w:bookmarkEnd w:id="1044"/>
      <w:bookmarkEnd w:id="1045"/>
      <w:bookmarkEnd w:id="1046"/>
    </w:p>
    <w:p w:rsidR="004F4D80" w:rsidRPr="00382A07" w:rsidRDefault="004F4D80" w:rsidP="004F4D80">
      <w:pPr>
        <w:pStyle w:val="3"/>
        <w:rPr>
          <w:szCs w:val="24"/>
        </w:rPr>
      </w:pPr>
      <w:bookmarkStart w:id="1047" w:name="_Toc98253929"/>
      <w:bookmarkStart w:id="1048" w:name="_Toc157248183"/>
      <w:bookmarkStart w:id="1049" w:name="_Toc157496552"/>
      <w:bookmarkStart w:id="1050" w:name="_Toc158206091"/>
      <w:bookmarkStart w:id="1051" w:name="_Toc164057776"/>
      <w:bookmarkStart w:id="1052" w:name="_Toc164137126"/>
      <w:bookmarkStart w:id="1053" w:name="_Toc164161286"/>
      <w:bookmarkStart w:id="1054" w:name="_Toc165173857"/>
      <w:bookmarkStart w:id="1055" w:name="_Toc439170682"/>
      <w:bookmarkStart w:id="1056" w:name="_Toc439172784"/>
      <w:bookmarkStart w:id="1057" w:name="_Toc439173228"/>
      <w:bookmarkStart w:id="1058" w:name="_Toc439238224"/>
      <w:bookmarkStart w:id="1059" w:name="_Toc439252772"/>
      <w:bookmarkStart w:id="1060" w:name="_Toc439323746"/>
      <w:bookmarkStart w:id="1061" w:name="_Toc440357144"/>
      <w:bookmarkStart w:id="1062" w:name="_Toc440359699"/>
      <w:bookmarkStart w:id="1063" w:name="_Toc440632163"/>
      <w:bookmarkStart w:id="1064" w:name="_Toc440875983"/>
      <w:bookmarkStart w:id="1065" w:name="_Toc441131011"/>
      <w:bookmarkStart w:id="1066" w:name="_Toc447269828"/>
      <w:bookmarkStart w:id="1067" w:name="_Toc464120654"/>
      <w:bookmarkStart w:id="1068" w:name="_Toc466970574"/>
      <w:bookmarkStart w:id="1069" w:name="_Toc468462488"/>
      <w:bookmarkStart w:id="1070" w:name="_Toc469482081"/>
      <w:bookmarkStart w:id="1071" w:name="_Toc472411856"/>
      <w:r w:rsidRPr="00382A07">
        <w:rPr>
          <w:szCs w:val="24"/>
        </w:rPr>
        <w:t xml:space="preserve">Форма </w:t>
      </w:r>
      <w:bookmarkEnd w:id="1047"/>
      <w:r w:rsidRPr="00382A07">
        <w:rPr>
          <w:szCs w:val="24"/>
        </w:rPr>
        <w:t xml:space="preserve">графика </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r w:rsidR="00512B0F" w:rsidRPr="00382A07">
        <w:rPr>
          <w:szCs w:val="24"/>
        </w:rPr>
        <w:t>выполнения поставок</w:t>
      </w:r>
      <w:bookmarkEnd w:id="1061"/>
      <w:bookmarkEnd w:id="1062"/>
      <w:bookmarkEnd w:id="1063"/>
      <w:bookmarkEnd w:id="1064"/>
      <w:bookmarkEnd w:id="1065"/>
      <w:bookmarkEnd w:id="1066"/>
      <w:bookmarkEnd w:id="1067"/>
      <w:bookmarkEnd w:id="1068"/>
      <w:bookmarkEnd w:id="1069"/>
      <w:bookmarkEnd w:id="1070"/>
      <w:bookmarkEnd w:id="10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311D09">
            <w:pPr>
              <w:pStyle w:val="aff1"/>
              <w:spacing w:before="0" w:after="0"/>
              <w:ind w:left="0" w:right="0"/>
              <w:rPr>
                <w:sz w:val="22"/>
              </w:rPr>
            </w:pPr>
            <w:r w:rsidRPr="00382A07">
              <w:rPr>
                <w:bCs w:val="0"/>
              </w:rPr>
              <w:t>Филиал ПАО «МРСК Центра»</w:t>
            </w:r>
            <w:r w:rsidRPr="00382A07">
              <w:t xml:space="preserve"> </w:t>
            </w:r>
            <w:r w:rsidR="00311D09">
              <w:t>- «Воронежэнерго</w:t>
            </w:r>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2" w:name="_Toc171070556"/>
      <w:bookmarkStart w:id="1073" w:name="_Toc98253927"/>
      <w:bookmarkStart w:id="1074" w:name="_Toc176605808"/>
      <w:bookmarkStart w:id="1075" w:name="_Toc176611017"/>
      <w:bookmarkStart w:id="1076" w:name="_Toc176611073"/>
      <w:bookmarkStart w:id="1077" w:name="_Toc176668676"/>
      <w:bookmarkStart w:id="1078" w:name="_Toc176684336"/>
      <w:bookmarkStart w:id="1079" w:name="_Toc176746279"/>
      <w:bookmarkStart w:id="1080" w:name="_Toc176747346"/>
      <w:bookmarkStart w:id="1081" w:name="_Toc198979988"/>
      <w:bookmarkStart w:id="1082" w:name="_Toc217466324"/>
      <w:bookmarkStart w:id="1083" w:name="_Toc217702862"/>
      <w:bookmarkStart w:id="1084" w:name="_Toc233601980"/>
      <w:bookmarkStart w:id="1085" w:name="_Toc263343466"/>
      <w:r w:rsidRPr="00382A07">
        <w:rPr>
          <w:b w:val="0"/>
          <w:szCs w:val="24"/>
        </w:rPr>
        <w:br w:type="page"/>
      </w:r>
      <w:bookmarkStart w:id="1086" w:name="_Toc439170683"/>
      <w:bookmarkStart w:id="1087" w:name="_Toc439172785"/>
      <w:bookmarkStart w:id="1088" w:name="_Toc439173229"/>
      <w:bookmarkStart w:id="1089" w:name="_Toc439238225"/>
      <w:bookmarkStart w:id="1090" w:name="_Toc439252773"/>
      <w:bookmarkStart w:id="1091" w:name="_Toc439323747"/>
      <w:bookmarkStart w:id="1092" w:name="_Toc440357145"/>
      <w:bookmarkStart w:id="1093" w:name="_Toc440359700"/>
      <w:bookmarkStart w:id="1094" w:name="_Toc440632164"/>
      <w:bookmarkStart w:id="1095" w:name="_Toc440875984"/>
      <w:bookmarkStart w:id="1096" w:name="_Toc441131012"/>
      <w:bookmarkStart w:id="1097" w:name="_Toc447269829"/>
      <w:bookmarkStart w:id="1098" w:name="_Toc464120655"/>
      <w:bookmarkStart w:id="1099" w:name="_Toc466970575"/>
      <w:bookmarkStart w:id="1100" w:name="_Toc468462489"/>
      <w:bookmarkStart w:id="1101" w:name="_Toc469482082"/>
      <w:bookmarkStart w:id="1102" w:name="_Toc472411857"/>
      <w:r w:rsidRPr="00382A07">
        <w:rPr>
          <w:szCs w:val="24"/>
        </w:rPr>
        <w:lastRenderedPageBreak/>
        <w:t>Инструкции по заполнению</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E22056">
        <w:fldChar w:fldCharType="begin"/>
      </w:r>
      <w:r w:rsidR="00E22056">
        <w:instrText xml:space="preserve"> REF _Ref440273986 \r \h  \* MERGEFORMAT </w:instrText>
      </w:r>
      <w:r w:rsidR="00E22056">
        <w:fldChar w:fldCharType="separate"/>
      </w:r>
      <w:r w:rsidR="00991C07" w:rsidRPr="00991C07">
        <w:rPr>
          <w:sz w:val="24"/>
          <w:szCs w:val="24"/>
        </w:rPr>
        <w:t>5.2</w:t>
      </w:r>
      <w:r w:rsidR="00E22056">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3" w:name="_Hlt22846931"/>
      <w:bookmarkStart w:id="1104" w:name="_Ref93264992"/>
      <w:bookmarkStart w:id="1105" w:name="_Ref93265116"/>
      <w:bookmarkStart w:id="1106" w:name="_Toc98253933"/>
      <w:bookmarkStart w:id="1107" w:name="_Toc165173859"/>
      <w:bookmarkStart w:id="1108" w:name="_Toc423423671"/>
      <w:bookmarkStart w:id="1109" w:name="_Toc472411858"/>
      <w:bookmarkEnd w:id="1103"/>
      <w:r w:rsidRPr="00382A07">
        <w:lastRenderedPageBreak/>
        <w:t xml:space="preserve">Протокол разногласий к проекту Договора (форма </w:t>
      </w:r>
      <w:r w:rsidRPr="00382A07">
        <w:rPr>
          <w:noProof/>
        </w:rPr>
        <w:t>5</w:t>
      </w:r>
      <w:r w:rsidRPr="00382A07">
        <w:t>)</w:t>
      </w:r>
      <w:bookmarkEnd w:id="1015"/>
      <w:bookmarkEnd w:id="1016"/>
      <w:bookmarkEnd w:id="1104"/>
      <w:bookmarkEnd w:id="1105"/>
      <w:bookmarkEnd w:id="1106"/>
      <w:bookmarkEnd w:id="1107"/>
      <w:bookmarkEnd w:id="1108"/>
      <w:bookmarkEnd w:id="1109"/>
    </w:p>
    <w:p w:rsidR="004F4D80" w:rsidRPr="00382A07" w:rsidRDefault="004F4D80" w:rsidP="004F4D80">
      <w:pPr>
        <w:pStyle w:val="3"/>
        <w:rPr>
          <w:szCs w:val="24"/>
        </w:rPr>
      </w:pPr>
      <w:bookmarkStart w:id="1110" w:name="_Toc439170685"/>
      <w:bookmarkStart w:id="1111" w:name="_Toc439172787"/>
      <w:bookmarkStart w:id="1112" w:name="_Toc439173231"/>
      <w:bookmarkStart w:id="1113" w:name="_Toc439238227"/>
      <w:bookmarkStart w:id="1114" w:name="_Toc439252775"/>
      <w:bookmarkStart w:id="1115" w:name="_Toc439323749"/>
      <w:bookmarkStart w:id="1116" w:name="_Toc440357147"/>
      <w:bookmarkStart w:id="1117" w:name="_Toc440359702"/>
      <w:bookmarkStart w:id="1118" w:name="_Toc440632166"/>
      <w:bookmarkStart w:id="1119" w:name="_Toc440875986"/>
      <w:bookmarkStart w:id="1120" w:name="_Toc441131014"/>
      <w:bookmarkStart w:id="1121" w:name="_Toc447269831"/>
      <w:bookmarkStart w:id="1122" w:name="_Toc464120657"/>
      <w:bookmarkStart w:id="1123" w:name="_Toc466970577"/>
      <w:bookmarkStart w:id="1124" w:name="_Toc468462491"/>
      <w:bookmarkStart w:id="1125" w:name="_Toc469482084"/>
      <w:bookmarkStart w:id="1126" w:name="_Toc472411859"/>
      <w:bookmarkStart w:id="1127" w:name="_Toc157248186"/>
      <w:bookmarkStart w:id="1128" w:name="_Toc157496555"/>
      <w:bookmarkStart w:id="1129" w:name="_Toc158206094"/>
      <w:bookmarkStart w:id="1130" w:name="_Toc164057779"/>
      <w:bookmarkStart w:id="1131" w:name="_Toc164137129"/>
      <w:bookmarkStart w:id="1132" w:name="_Toc164161289"/>
      <w:bookmarkStart w:id="1133" w:name="_Toc165173860"/>
      <w:r w:rsidRPr="00382A07">
        <w:rPr>
          <w:szCs w:val="24"/>
        </w:rPr>
        <w:t>Форма Протокола разногласий к проекту Договора</w:t>
      </w:r>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r w:rsidRPr="00382A07">
        <w:rPr>
          <w:szCs w:val="24"/>
        </w:rPr>
        <w:t xml:space="preserve"> </w:t>
      </w:r>
      <w:bookmarkEnd w:id="1127"/>
      <w:bookmarkEnd w:id="1128"/>
      <w:bookmarkEnd w:id="1129"/>
      <w:bookmarkEnd w:id="1130"/>
      <w:bookmarkEnd w:id="1131"/>
      <w:bookmarkEnd w:id="1132"/>
      <w:bookmarkEnd w:id="113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E22056">
              <w:fldChar w:fldCharType="begin"/>
            </w:r>
            <w:r w:rsidR="00E22056">
              <w:instrText xml:space="preserve"> REF _Ref440272931 \r \h  \* MERGEFORMAT </w:instrText>
            </w:r>
            <w:r w:rsidR="00E22056">
              <w:fldChar w:fldCharType="separate"/>
            </w:r>
            <w:r w:rsidR="00991C07">
              <w:t>2</w:t>
            </w:r>
            <w:r w:rsidR="00E22056">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E22056">
              <w:fldChar w:fldCharType="begin"/>
            </w:r>
            <w:r w:rsidR="00E22056">
              <w:instrText xml:space="preserve"> REF _Ref440272931 \r \h  \* MERGEFORMAT </w:instrText>
            </w:r>
            <w:r w:rsidR="00E22056">
              <w:fldChar w:fldCharType="separate"/>
            </w:r>
            <w:r w:rsidR="00991C07">
              <w:t>2</w:t>
            </w:r>
            <w:r w:rsidR="00E22056">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4" w:name="_Toc439170686"/>
      <w:bookmarkStart w:id="1135" w:name="_Toc439172788"/>
      <w:bookmarkStart w:id="1136" w:name="_Toc439173232"/>
      <w:bookmarkStart w:id="1137" w:name="_Toc439238228"/>
      <w:bookmarkStart w:id="1138" w:name="_Toc439252776"/>
      <w:bookmarkStart w:id="1139" w:name="_Toc439323750"/>
      <w:bookmarkStart w:id="1140" w:name="_Toc440357148"/>
      <w:bookmarkStart w:id="1141" w:name="_Toc440359703"/>
      <w:bookmarkStart w:id="1142" w:name="_Toc440632167"/>
      <w:bookmarkStart w:id="1143" w:name="_Toc440875987"/>
      <w:bookmarkStart w:id="1144" w:name="_Toc441131015"/>
      <w:bookmarkStart w:id="1145" w:name="_Toc447269832"/>
      <w:bookmarkStart w:id="1146" w:name="_Toc464120658"/>
      <w:bookmarkStart w:id="1147" w:name="_Toc466970578"/>
      <w:bookmarkStart w:id="1148" w:name="_Toc468462492"/>
      <w:bookmarkStart w:id="1149" w:name="_Toc469482085"/>
      <w:bookmarkStart w:id="1150" w:name="_Toc472411860"/>
      <w:r w:rsidRPr="00382A07">
        <w:rPr>
          <w:szCs w:val="24"/>
        </w:rPr>
        <w:t>Инструкции по заполнению Протокола разногласий к проекту Договора</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E22056">
        <w:fldChar w:fldCharType="begin"/>
      </w:r>
      <w:r w:rsidR="00E22056">
        <w:instrText xml:space="preserve"> REF _Ref440274025 \r \h  \* MERGEFORMAT </w:instrText>
      </w:r>
      <w:r w:rsidR="00E22056">
        <w:fldChar w:fldCharType="separate"/>
      </w:r>
      <w:r w:rsidR="00991C07">
        <w:t>2</w:t>
      </w:r>
      <w:r w:rsidR="00E22056">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E22056">
        <w:fldChar w:fldCharType="begin"/>
      </w:r>
      <w:r w:rsidR="00E22056">
        <w:instrText xml:space="preserve"> REF _Ref294695546 \r \h  \* MERGEFORMAT </w:instrText>
      </w:r>
      <w:r w:rsidR="00E22056">
        <w:fldChar w:fldCharType="separate"/>
      </w:r>
      <w:r w:rsidR="00991C07" w:rsidRPr="00991C07">
        <w:rPr>
          <w:sz w:val="24"/>
          <w:szCs w:val="24"/>
        </w:rPr>
        <w:t xml:space="preserve"> 1.2.6 </w:t>
      </w:r>
      <w:r w:rsidR="00E22056">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1" w:name="_Ref55335823"/>
      <w:bookmarkStart w:id="1152" w:name="_Ref55336359"/>
      <w:bookmarkStart w:id="1153" w:name="_Toc57314675"/>
      <w:bookmarkStart w:id="1154" w:name="_Toc69728989"/>
      <w:bookmarkStart w:id="1155" w:name="_Toc98253939"/>
      <w:bookmarkStart w:id="1156" w:name="_Toc165173865"/>
      <w:bookmarkStart w:id="1157" w:name="_Toc423423672"/>
      <w:bookmarkStart w:id="1158" w:name="_Toc472411861"/>
      <w:bookmarkEnd w:id="871"/>
      <w:r w:rsidRPr="00382A07">
        <w:lastRenderedPageBreak/>
        <w:t>Анкета (форма 6)</w:t>
      </w:r>
      <w:bookmarkEnd w:id="1151"/>
      <w:bookmarkEnd w:id="1152"/>
      <w:bookmarkEnd w:id="1153"/>
      <w:bookmarkEnd w:id="1154"/>
      <w:bookmarkEnd w:id="1155"/>
      <w:bookmarkEnd w:id="1156"/>
      <w:bookmarkEnd w:id="1157"/>
      <w:bookmarkEnd w:id="1158"/>
    </w:p>
    <w:p w:rsidR="004F4D80" w:rsidRPr="00382A07" w:rsidRDefault="004F4D80" w:rsidP="004F4D80">
      <w:pPr>
        <w:pStyle w:val="3"/>
        <w:rPr>
          <w:szCs w:val="24"/>
        </w:rPr>
      </w:pPr>
      <w:bookmarkStart w:id="1159" w:name="_Toc98253940"/>
      <w:bookmarkStart w:id="1160" w:name="_Toc157248192"/>
      <w:bookmarkStart w:id="1161" w:name="_Toc157496561"/>
      <w:bookmarkStart w:id="1162" w:name="_Toc158206100"/>
      <w:bookmarkStart w:id="1163" w:name="_Toc164057785"/>
      <w:bookmarkStart w:id="1164" w:name="_Toc164137135"/>
      <w:bookmarkStart w:id="1165" w:name="_Toc164161295"/>
      <w:bookmarkStart w:id="1166" w:name="_Toc165173866"/>
      <w:bookmarkStart w:id="1167" w:name="_Toc439170688"/>
      <w:bookmarkStart w:id="1168" w:name="_Toc439172790"/>
      <w:bookmarkStart w:id="1169" w:name="_Toc439173234"/>
      <w:bookmarkStart w:id="1170" w:name="_Toc439238230"/>
      <w:bookmarkStart w:id="1171" w:name="_Toc439252778"/>
      <w:bookmarkStart w:id="1172" w:name="_Ref440272119"/>
      <w:bookmarkStart w:id="1173" w:name="_Toc440357150"/>
      <w:bookmarkStart w:id="1174" w:name="_Toc440359705"/>
      <w:bookmarkStart w:id="1175" w:name="_Ref444164229"/>
      <w:bookmarkStart w:id="1176" w:name="_Toc447269834"/>
      <w:bookmarkStart w:id="1177" w:name="_Toc464120660"/>
      <w:bookmarkStart w:id="1178" w:name="_Toc466970580"/>
      <w:bookmarkStart w:id="1179" w:name="_Toc472411862"/>
      <w:r w:rsidRPr="00382A07">
        <w:rPr>
          <w:szCs w:val="24"/>
        </w:rPr>
        <w:t xml:space="preserve">Форма Анкеты </w:t>
      </w:r>
      <w:r w:rsidR="00C236C0" w:rsidRPr="00382A07">
        <w:rPr>
          <w:szCs w:val="24"/>
        </w:rPr>
        <w:t>Участник</w:t>
      </w:r>
      <w:r w:rsidRPr="00382A07">
        <w:rPr>
          <w:szCs w:val="24"/>
        </w:rPr>
        <w:t>а</w:t>
      </w:r>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1180" w:name="_Toc439170689"/>
      <w:bookmarkStart w:id="1181" w:name="_Toc439172791"/>
      <w:bookmarkStart w:id="1182" w:name="_Toc439173235"/>
      <w:bookmarkStart w:id="1183" w:name="_Toc439238231"/>
      <w:bookmarkStart w:id="1184" w:name="_Toc439252779"/>
      <w:bookmarkStart w:id="1185" w:name="_Ref440272147"/>
      <w:bookmarkStart w:id="1186" w:name="_Toc440357151"/>
      <w:bookmarkStart w:id="1187" w:name="_Toc440359706"/>
      <w:bookmarkStart w:id="1188" w:name="_Ref444164176"/>
      <w:bookmarkStart w:id="1189" w:name="_Ref444164241"/>
      <w:bookmarkStart w:id="1190" w:name="_Toc472411863"/>
      <w:r w:rsidRPr="00382A07">
        <w:rPr>
          <w:szCs w:val="24"/>
        </w:rPr>
        <w:lastRenderedPageBreak/>
        <w:t xml:space="preserve">Форма </w:t>
      </w:r>
      <w:bookmarkEnd w:id="1180"/>
      <w:bookmarkEnd w:id="1181"/>
      <w:bookmarkEnd w:id="1182"/>
      <w:bookmarkEnd w:id="1183"/>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4"/>
      <w:bookmarkEnd w:id="1185"/>
      <w:bookmarkEnd w:id="1186"/>
      <w:bookmarkEnd w:id="1187"/>
      <w:bookmarkEnd w:id="1188"/>
      <w:bookmarkEnd w:id="1189"/>
      <w:bookmarkEnd w:id="119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1" w:name="_Toc439170690"/>
      <w:bookmarkStart w:id="1192" w:name="_Toc439172792"/>
      <w:bookmarkStart w:id="1193" w:name="_Toc439173236"/>
      <w:bookmarkStart w:id="1194"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5" w:name="_Toc125426243"/>
      <w:bookmarkStart w:id="1196" w:name="_Toc396984070"/>
      <w:bookmarkStart w:id="1197" w:name="_Toc423423673"/>
      <w:bookmarkStart w:id="1198" w:name="_Toc439170691"/>
      <w:bookmarkStart w:id="1199" w:name="_Toc439172793"/>
      <w:bookmarkStart w:id="1200" w:name="_Toc439173237"/>
      <w:bookmarkStart w:id="1201" w:name="_Toc439238233"/>
      <w:bookmarkStart w:id="1202" w:name="_Toc439252780"/>
      <w:bookmarkStart w:id="1203" w:name="_Toc439323754"/>
      <w:bookmarkStart w:id="1204" w:name="_Toc440357152"/>
      <w:bookmarkStart w:id="1205" w:name="_Toc440359707"/>
      <w:bookmarkStart w:id="1206" w:name="_Toc440632171"/>
      <w:bookmarkStart w:id="1207" w:name="_Toc440875991"/>
      <w:bookmarkStart w:id="1208" w:name="_Toc441131019"/>
      <w:bookmarkStart w:id="1209" w:name="_Toc447269836"/>
      <w:bookmarkEnd w:id="1191"/>
      <w:bookmarkEnd w:id="1192"/>
      <w:bookmarkEnd w:id="1193"/>
      <w:bookmarkEnd w:id="1194"/>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0" w:name="_Toc464120662"/>
      <w:bookmarkStart w:id="1211" w:name="_Toc466970582"/>
      <w:bookmarkStart w:id="1212" w:name="_Toc472411864"/>
      <w:r w:rsidRPr="00382A07">
        <w:rPr>
          <w:szCs w:val="24"/>
        </w:rPr>
        <w:lastRenderedPageBreak/>
        <w:t>Инструкции по заполнению</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3" w:name="_Ref55336378"/>
      <w:bookmarkStart w:id="1214" w:name="_Toc57314676"/>
      <w:bookmarkStart w:id="1215" w:name="_Toc69728990"/>
      <w:bookmarkStart w:id="1216" w:name="_Toc98253942"/>
      <w:bookmarkStart w:id="1217" w:name="_Toc165173868"/>
      <w:bookmarkStart w:id="1218"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E22056">
        <w:fldChar w:fldCharType="begin"/>
      </w:r>
      <w:r w:rsidR="00E22056">
        <w:instrText xml:space="preserve"> REF _Ref444164176 \r \h  \* MERGEFORMAT </w:instrText>
      </w:r>
      <w:r w:rsidR="00E22056">
        <w:fldChar w:fldCharType="separate"/>
      </w:r>
      <w:r w:rsidR="00991C07" w:rsidRPr="00991C07">
        <w:rPr>
          <w:sz w:val="24"/>
          <w:szCs w:val="24"/>
        </w:rPr>
        <w:t>5.6.2</w:t>
      </w:r>
      <w:r w:rsidR="00E22056">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19" w:name="_Ref449017073"/>
      <w:bookmarkStart w:id="1220" w:name="_Toc472411865"/>
      <w:r w:rsidRPr="00382A07">
        <w:lastRenderedPageBreak/>
        <w:t>Справка о перечне и годовых объемах выполнения аналогичных договоров (форма 7)</w:t>
      </w:r>
      <w:bookmarkEnd w:id="1213"/>
      <w:bookmarkEnd w:id="1214"/>
      <w:bookmarkEnd w:id="1215"/>
      <w:bookmarkEnd w:id="1216"/>
      <w:bookmarkEnd w:id="1217"/>
      <w:bookmarkEnd w:id="1218"/>
      <w:bookmarkEnd w:id="1219"/>
      <w:bookmarkEnd w:id="1220"/>
    </w:p>
    <w:p w:rsidR="004F4D80" w:rsidRPr="00382A07" w:rsidRDefault="004F4D80" w:rsidP="004F4D80">
      <w:pPr>
        <w:pStyle w:val="3"/>
        <w:rPr>
          <w:szCs w:val="24"/>
        </w:rPr>
      </w:pPr>
      <w:bookmarkStart w:id="1221" w:name="_Toc98253943"/>
      <w:bookmarkStart w:id="1222" w:name="_Toc157248195"/>
      <w:bookmarkStart w:id="1223" w:name="_Toc157496564"/>
      <w:bookmarkStart w:id="1224" w:name="_Toc158206103"/>
      <w:bookmarkStart w:id="1225" w:name="_Toc164057788"/>
      <w:bookmarkStart w:id="1226" w:name="_Toc164137138"/>
      <w:bookmarkStart w:id="1227" w:name="_Toc164161298"/>
      <w:bookmarkStart w:id="1228" w:name="_Toc165173869"/>
      <w:bookmarkStart w:id="1229" w:name="_Toc439170693"/>
      <w:bookmarkStart w:id="1230" w:name="_Toc439172795"/>
      <w:bookmarkStart w:id="1231" w:name="_Toc439173239"/>
      <w:bookmarkStart w:id="1232" w:name="_Toc439238235"/>
      <w:bookmarkStart w:id="1233" w:name="_Toc439252782"/>
      <w:bookmarkStart w:id="1234" w:name="_Toc439323756"/>
      <w:bookmarkStart w:id="1235" w:name="_Toc440357154"/>
      <w:bookmarkStart w:id="1236" w:name="_Toc440359709"/>
      <w:bookmarkStart w:id="1237" w:name="_Toc440632173"/>
      <w:bookmarkStart w:id="1238" w:name="_Toc440875993"/>
      <w:bookmarkStart w:id="1239" w:name="_Toc441131021"/>
      <w:bookmarkStart w:id="1240" w:name="_Toc447269838"/>
      <w:bookmarkStart w:id="1241" w:name="_Toc464120664"/>
      <w:bookmarkStart w:id="1242" w:name="_Toc466970584"/>
      <w:bookmarkStart w:id="1243" w:name="_Toc468462498"/>
      <w:bookmarkStart w:id="1244" w:name="_Toc469482091"/>
      <w:bookmarkStart w:id="1245" w:name="_Toc472411866"/>
      <w:r w:rsidRPr="00382A07">
        <w:rPr>
          <w:szCs w:val="24"/>
        </w:rPr>
        <w:t>Форма Справки о перечне и годовых объемах выполнения аналогичных договоров</w:t>
      </w:r>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6" w:name="_Toc98253944"/>
      <w:bookmarkStart w:id="1247" w:name="_Toc157248196"/>
      <w:bookmarkStart w:id="1248" w:name="_Toc157496565"/>
      <w:bookmarkStart w:id="1249" w:name="_Toc158206104"/>
      <w:bookmarkStart w:id="1250" w:name="_Toc164057789"/>
      <w:bookmarkStart w:id="1251" w:name="_Toc164137139"/>
      <w:bookmarkStart w:id="1252" w:name="_Toc164161299"/>
      <w:bookmarkStart w:id="1253" w:name="_Toc165173870"/>
      <w:r w:rsidRPr="00382A07">
        <w:rPr>
          <w:szCs w:val="24"/>
        </w:rPr>
        <w:br w:type="page"/>
      </w:r>
    </w:p>
    <w:p w:rsidR="004F4D80" w:rsidRPr="00382A07" w:rsidRDefault="004F4D80" w:rsidP="004F4D80">
      <w:pPr>
        <w:pStyle w:val="3"/>
        <w:rPr>
          <w:szCs w:val="24"/>
        </w:rPr>
      </w:pPr>
      <w:bookmarkStart w:id="1254" w:name="_Toc439170694"/>
      <w:bookmarkStart w:id="1255" w:name="_Toc439172796"/>
      <w:bookmarkStart w:id="1256" w:name="_Toc439173240"/>
      <w:bookmarkStart w:id="1257" w:name="_Toc439238236"/>
      <w:bookmarkStart w:id="1258" w:name="_Toc439252783"/>
      <w:bookmarkStart w:id="1259" w:name="_Toc439323757"/>
      <w:bookmarkStart w:id="1260" w:name="_Toc440357155"/>
      <w:bookmarkStart w:id="1261" w:name="_Toc440359710"/>
      <w:bookmarkStart w:id="1262" w:name="_Toc440632174"/>
      <w:bookmarkStart w:id="1263" w:name="_Toc440875994"/>
      <w:bookmarkStart w:id="1264" w:name="_Toc441131022"/>
      <w:bookmarkStart w:id="1265" w:name="_Toc447269839"/>
      <w:bookmarkStart w:id="1266" w:name="_Toc464120665"/>
      <w:bookmarkStart w:id="1267" w:name="_Toc466970585"/>
      <w:bookmarkStart w:id="1268" w:name="_Toc468462499"/>
      <w:bookmarkStart w:id="1269" w:name="_Toc469482092"/>
      <w:bookmarkStart w:id="1270" w:name="_Toc472411867"/>
      <w:r w:rsidRPr="00382A07">
        <w:rPr>
          <w:szCs w:val="24"/>
        </w:rPr>
        <w:lastRenderedPageBreak/>
        <w:t>Инструкции по заполнению</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E22056">
        <w:fldChar w:fldCharType="begin"/>
      </w:r>
      <w:r w:rsidR="00E22056">
        <w:instrText xml:space="preserve"> REF _Ref440274159 \r \h  \* MERGEFORMAT </w:instrText>
      </w:r>
      <w:r w:rsidR="00E22056">
        <w:fldChar w:fldCharType="separate"/>
      </w:r>
      <w:r w:rsidR="00991C07">
        <w:t>4</w:t>
      </w:r>
      <w:r w:rsidR="00E22056">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1" w:name="_Ref55336398"/>
      <w:bookmarkStart w:id="1272" w:name="_Toc57314678"/>
      <w:bookmarkStart w:id="1273" w:name="_Toc69728992"/>
      <w:bookmarkStart w:id="1274" w:name="_Toc98253948"/>
      <w:bookmarkStart w:id="1275" w:name="_Toc165173874"/>
      <w:bookmarkStart w:id="1276" w:name="_Toc423423676"/>
      <w:bookmarkStart w:id="1277" w:name="_Toc472411868"/>
      <w:r w:rsidRPr="00382A07">
        <w:lastRenderedPageBreak/>
        <w:t xml:space="preserve">Справка о кадровых ресурсах (форма </w:t>
      </w:r>
      <w:r w:rsidR="000D67AD" w:rsidRPr="00382A07">
        <w:t>8</w:t>
      </w:r>
      <w:r w:rsidRPr="00382A07">
        <w:t>)</w:t>
      </w:r>
      <w:bookmarkEnd w:id="1271"/>
      <w:bookmarkEnd w:id="1272"/>
      <w:bookmarkEnd w:id="1273"/>
      <w:bookmarkEnd w:id="1274"/>
      <w:bookmarkEnd w:id="1275"/>
      <w:bookmarkEnd w:id="1276"/>
      <w:bookmarkEnd w:id="1277"/>
    </w:p>
    <w:p w:rsidR="004F4D80" w:rsidRPr="00382A07" w:rsidRDefault="004F4D80" w:rsidP="004F4D80">
      <w:pPr>
        <w:pStyle w:val="3"/>
        <w:rPr>
          <w:szCs w:val="24"/>
        </w:rPr>
      </w:pPr>
      <w:bookmarkStart w:id="1278" w:name="_Toc98253949"/>
      <w:bookmarkStart w:id="1279" w:name="_Toc157248201"/>
      <w:bookmarkStart w:id="1280" w:name="_Toc157496570"/>
      <w:bookmarkStart w:id="1281" w:name="_Toc158206109"/>
      <w:bookmarkStart w:id="1282" w:name="_Toc164057794"/>
      <w:bookmarkStart w:id="1283" w:name="_Toc164137144"/>
      <w:bookmarkStart w:id="1284" w:name="_Toc164161304"/>
      <w:bookmarkStart w:id="1285" w:name="_Toc165173875"/>
      <w:bookmarkStart w:id="1286" w:name="_Toc439170699"/>
      <w:bookmarkStart w:id="1287" w:name="_Toc439172801"/>
      <w:bookmarkStart w:id="1288" w:name="_Toc439173245"/>
      <w:bookmarkStart w:id="1289" w:name="_Toc439238241"/>
      <w:bookmarkStart w:id="1290" w:name="_Toc439252788"/>
      <w:bookmarkStart w:id="1291" w:name="_Toc439323762"/>
      <w:bookmarkStart w:id="1292" w:name="_Toc440357160"/>
      <w:bookmarkStart w:id="1293" w:name="_Toc440359712"/>
      <w:bookmarkStart w:id="1294" w:name="_Toc440632176"/>
      <w:bookmarkStart w:id="1295" w:name="_Toc440875996"/>
      <w:bookmarkStart w:id="1296" w:name="_Toc441131024"/>
      <w:bookmarkStart w:id="1297" w:name="_Toc447269841"/>
      <w:bookmarkStart w:id="1298" w:name="_Toc464120667"/>
      <w:bookmarkStart w:id="1299" w:name="_Toc466970587"/>
      <w:bookmarkStart w:id="1300" w:name="_Toc468462501"/>
      <w:bookmarkStart w:id="1301" w:name="_Toc469482094"/>
      <w:bookmarkStart w:id="1302" w:name="_Toc472411869"/>
      <w:r w:rsidRPr="00382A07">
        <w:rPr>
          <w:szCs w:val="24"/>
        </w:rPr>
        <w:t>Форма Справки о кадровых ресурсах</w:t>
      </w:r>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3" w:name="_Toc98253950"/>
      <w:bookmarkStart w:id="1304" w:name="_Toc157248202"/>
      <w:bookmarkStart w:id="1305" w:name="_Toc157496571"/>
      <w:bookmarkStart w:id="1306" w:name="_Toc158206110"/>
      <w:bookmarkStart w:id="1307" w:name="_Toc164057795"/>
      <w:bookmarkStart w:id="1308" w:name="_Toc164137145"/>
      <w:bookmarkStart w:id="1309" w:name="_Toc164161305"/>
      <w:bookmarkStart w:id="1310" w:name="_Toc165173876"/>
      <w:r w:rsidRPr="00382A07">
        <w:rPr>
          <w:b/>
          <w:szCs w:val="24"/>
        </w:rPr>
        <w:br w:type="page"/>
      </w:r>
    </w:p>
    <w:p w:rsidR="004F4D80" w:rsidRPr="00382A07" w:rsidRDefault="004F4D80" w:rsidP="004F4D80">
      <w:pPr>
        <w:pStyle w:val="3"/>
        <w:rPr>
          <w:szCs w:val="24"/>
        </w:rPr>
      </w:pPr>
      <w:bookmarkStart w:id="1311" w:name="_Toc439170700"/>
      <w:bookmarkStart w:id="1312" w:name="_Toc439172802"/>
      <w:bookmarkStart w:id="1313" w:name="_Toc439173246"/>
      <w:bookmarkStart w:id="1314" w:name="_Toc439238242"/>
      <w:bookmarkStart w:id="1315" w:name="_Toc439252789"/>
      <w:bookmarkStart w:id="1316" w:name="_Toc439323763"/>
      <w:bookmarkStart w:id="1317" w:name="_Toc440357161"/>
      <w:bookmarkStart w:id="1318" w:name="_Toc440359713"/>
      <w:bookmarkStart w:id="1319" w:name="_Toc440632177"/>
      <w:bookmarkStart w:id="1320" w:name="_Toc440875997"/>
      <w:bookmarkStart w:id="1321" w:name="_Toc441131025"/>
      <w:bookmarkStart w:id="1322" w:name="_Toc447269842"/>
      <w:bookmarkStart w:id="1323" w:name="_Toc464120668"/>
      <w:bookmarkStart w:id="1324" w:name="_Toc466970588"/>
      <w:bookmarkStart w:id="1325" w:name="_Toc468462502"/>
      <w:bookmarkStart w:id="1326" w:name="_Toc469482095"/>
      <w:bookmarkStart w:id="1327" w:name="_Toc472411870"/>
      <w:r w:rsidRPr="00382A07">
        <w:rPr>
          <w:szCs w:val="24"/>
        </w:rPr>
        <w:lastRenderedPageBreak/>
        <w:t>Инструкции по заполнению</w:t>
      </w:r>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8" w:name="_Toc165173881"/>
      <w:bookmarkStart w:id="1329" w:name="_Ref194749267"/>
      <w:bookmarkStart w:id="1330" w:name="_Toc423423677"/>
      <w:bookmarkStart w:id="1331" w:name="_Ref440271993"/>
      <w:bookmarkStart w:id="1332" w:name="_Ref440274659"/>
      <w:bookmarkStart w:id="1333" w:name="_Toc472411871"/>
      <w:bookmarkStart w:id="1334" w:name="_Ref90381523"/>
      <w:bookmarkStart w:id="1335" w:name="_Toc90385124"/>
      <w:bookmarkStart w:id="1336" w:name="_Ref96861029"/>
      <w:bookmarkStart w:id="1337" w:name="_Toc97651410"/>
      <w:bookmarkStart w:id="1338"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28"/>
      <w:bookmarkEnd w:id="1329"/>
      <w:bookmarkEnd w:id="1330"/>
      <w:bookmarkEnd w:id="1331"/>
      <w:bookmarkEnd w:id="1332"/>
      <w:bookmarkEnd w:id="1333"/>
    </w:p>
    <w:p w:rsidR="004F4D80" w:rsidRPr="00382A07" w:rsidRDefault="004F4D80" w:rsidP="004F4D80">
      <w:pPr>
        <w:pStyle w:val="3"/>
        <w:rPr>
          <w:szCs w:val="24"/>
        </w:rPr>
      </w:pPr>
      <w:bookmarkStart w:id="1339" w:name="_Toc97651411"/>
      <w:bookmarkStart w:id="1340" w:name="_Toc98253956"/>
      <w:bookmarkStart w:id="1341" w:name="_Toc157248208"/>
      <w:bookmarkStart w:id="1342" w:name="_Toc157496577"/>
      <w:bookmarkStart w:id="1343" w:name="_Toc158206116"/>
      <w:bookmarkStart w:id="1344" w:name="_Toc164057801"/>
      <w:bookmarkStart w:id="1345" w:name="_Toc164137151"/>
      <w:bookmarkStart w:id="1346" w:name="_Toc164161311"/>
      <w:bookmarkStart w:id="1347" w:name="_Toc165173882"/>
      <w:bookmarkStart w:id="1348" w:name="_Toc439170702"/>
      <w:bookmarkStart w:id="1349" w:name="_Toc439172804"/>
      <w:bookmarkStart w:id="1350" w:name="_Toc439173248"/>
      <w:bookmarkStart w:id="1351" w:name="_Toc439238244"/>
      <w:bookmarkStart w:id="1352" w:name="_Toc439252791"/>
      <w:bookmarkStart w:id="1353" w:name="_Toc439323765"/>
      <w:bookmarkStart w:id="1354" w:name="_Toc440357163"/>
      <w:bookmarkStart w:id="1355" w:name="_Toc440359715"/>
      <w:bookmarkStart w:id="1356" w:name="_Toc440632179"/>
      <w:bookmarkStart w:id="1357" w:name="_Toc440875999"/>
      <w:bookmarkStart w:id="1358" w:name="_Toc441131027"/>
      <w:bookmarkStart w:id="1359" w:name="_Toc447269844"/>
      <w:bookmarkStart w:id="1360" w:name="_Toc464120670"/>
      <w:bookmarkStart w:id="1361" w:name="_Toc466970590"/>
      <w:bookmarkStart w:id="1362" w:name="_Toc468462504"/>
      <w:bookmarkStart w:id="1363" w:name="_Toc469482097"/>
      <w:bookmarkStart w:id="1364"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5" w:name="_Toc97651412"/>
      <w:bookmarkStart w:id="1366" w:name="_Toc98253957"/>
      <w:bookmarkStart w:id="1367" w:name="_Toc157248209"/>
      <w:bookmarkStart w:id="1368" w:name="_Toc157496578"/>
      <w:bookmarkStart w:id="1369" w:name="_Toc158206117"/>
      <w:bookmarkStart w:id="1370" w:name="_Toc164057802"/>
      <w:bookmarkStart w:id="1371" w:name="_Toc164137152"/>
      <w:bookmarkStart w:id="1372" w:name="_Toc164161312"/>
      <w:bookmarkStart w:id="1373" w:name="_Toc165173883"/>
      <w:r w:rsidRPr="00382A07">
        <w:rPr>
          <w:b/>
          <w:szCs w:val="24"/>
        </w:rPr>
        <w:br w:type="page"/>
      </w:r>
    </w:p>
    <w:p w:rsidR="004F4D80" w:rsidRPr="00382A07" w:rsidRDefault="004F4D80" w:rsidP="004F4D80">
      <w:pPr>
        <w:pStyle w:val="3"/>
        <w:rPr>
          <w:szCs w:val="24"/>
        </w:rPr>
      </w:pPr>
      <w:bookmarkStart w:id="1374" w:name="_Toc439170703"/>
      <w:bookmarkStart w:id="1375" w:name="_Toc439172805"/>
      <w:bookmarkStart w:id="1376" w:name="_Toc439173249"/>
      <w:bookmarkStart w:id="1377" w:name="_Toc439238245"/>
      <w:bookmarkStart w:id="1378" w:name="_Toc439252792"/>
      <w:bookmarkStart w:id="1379" w:name="_Toc439323766"/>
      <w:bookmarkStart w:id="1380" w:name="_Toc440357164"/>
      <w:bookmarkStart w:id="1381" w:name="_Toc440359716"/>
      <w:bookmarkStart w:id="1382" w:name="_Toc440632180"/>
      <w:bookmarkStart w:id="1383" w:name="_Toc440876000"/>
      <w:bookmarkStart w:id="1384" w:name="_Toc441131028"/>
      <w:bookmarkStart w:id="1385" w:name="_Toc447269845"/>
      <w:bookmarkStart w:id="1386" w:name="_Toc464120671"/>
      <w:bookmarkStart w:id="1387" w:name="_Toc466970591"/>
      <w:bookmarkStart w:id="1388" w:name="_Toc468462505"/>
      <w:bookmarkStart w:id="1389" w:name="_Toc469482098"/>
      <w:bookmarkStart w:id="1390" w:name="_Toc472411873"/>
      <w:r w:rsidRPr="00382A07">
        <w:rPr>
          <w:szCs w:val="24"/>
        </w:rPr>
        <w:lastRenderedPageBreak/>
        <w:t>Инструкции по заполнению</w:t>
      </w:r>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4"/>
    <w:bookmarkEnd w:id="1335"/>
    <w:bookmarkEnd w:id="1336"/>
    <w:bookmarkEnd w:id="1337"/>
    <w:bookmarkEnd w:id="1338"/>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1"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2" w:name="_Toc423423680"/>
      <w:bookmarkStart w:id="1393" w:name="_Ref440272035"/>
      <w:bookmarkStart w:id="1394" w:name="_Ref440274733"/>
      <w:bookmarkStart w:id="1395" w:name="_Ref444179578"/>
      <w:bookmarkStart w:id="1396"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1"/>
      <w:bookmarkEnd w:id="1392"/>
      <w:bookmarkEnd w:id="1393"/>
      <w:bookmarkEnd w:id="1394"/>
      <w:bookmarkEnd w:id="1395"/>
      <w:bookmarkEnd w:id="1396"/>
    </w:p>
    <w:p w:rsidR="004F4D80" w:rsidRPr="00382A07" w:rsidRDefault="004F4D80" w:rsidP="004F4D80">
      <w:pPr>
        <w:pStyle w:val="3"/>
        <w:rPr>
          <w:szCs w:val="24"/>
        </w:rPr>
      </w:pPr>
      <w:bookmarkStart w:id="1397" w:name="_Toc343690584"/>
      <w:bookmarkStart w:id="1398" w:name="_Toc372294428"/>
      <w:bookmarkStart w:id="1399" w:name="_Toc379288896"/>
      <w:bookmarkStart w:id="1400" w:name="_Toc384734780"/>
      <w:bookmarkStart w:id="1401" w:name="_Toc396984078"/>
      <w:bookmarkStart w:id="1402" w:name="_Toc423423681"/>
      <w:bookmarkStart w:id="1403" w:name="_Toc439170710"/>
      <w:bookmarkStart w:id="1404" w:name="_Toc439172812"/>
      <w:bookmarkStart w:id="1405" w:name="_Toc439173253"/>
      <w:bookmarkStart w:id="1406" w:name="_Toc439238249"/>
      <w:bookmarkStart w:id="1407" w:name="_Toc439252796"/>
      <w:bookmarkStart w:id="1408" w:name="_Toc439323770"/>
      <w:bookmarkStart w:id="1409" w:name="_Toc440357168"/>
      <w:bookmarkStart w:id="1410" w:name="_Toc440359720"/>
      <w:bookmarkStart w:id="1411" w:name="_Toc440632184"/>
      <w:bookmarkStart w:id="1412" w:name="_Toc440876004"/>
      <w:bookmarkStart w:id="1413" w:name="_Toc441131032"/>
      <w:bookmarkStart w:id="1414" w:name="_Toc447269849"/>
      <w:bookmarkStart w:id="1415" w:name="_Toc464120675"/>
      <w:bookmarkStart w:id="1416" w:name="_Toc466970593"/>
      <w:bookmarkStart w:id="1417" w:name="_Toc468462507"/>
      <w:bookmarkStart w:id="1418" w:name="_Toc469482100"/>
      <w:bookmarkStart w:id="1419"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0" w:name="_Toc343690585"/>
      <w:bookmarkStart w:id="1421" w:name="_Toc372294429"/>
      <w:bookmarkStart w:id="1422" w:name="_Toc379288897"/>
      <w:bookmarkStart w:id="1423" w:name="_Toc384734781"/>
      <w:bookmarkStart w:id="1424" w:name="_Toc396984079"/>
      <w:bookmarkStart w:id="1425" w:name="_Toc423423682"/>
      <w:bookmarkStart w:id="1426" w:name="_Toc439170711"/>
      <w:bookmarkStart w:id="1427" w:name="_Toc439172813"/>
      <w:bookmarkStart w:id="1428" w:name="_Toc439173254"/>
      <w:bookmarkStart w:id="1429" w:name="_Toc439238250"/>
      <w:bookmarkStart w:id="1430" w:name="_Toc439252797"/>
      <w:bookmarkStart w:id="1431" w:name="_Toc439323771"/>
      <w:bookmarkStart w:id="1432" w:name="_Toc440357169"/>
      <w:bookmarkStart w:id="1433" w:name="_Toc440359721"/>
      <w:bookmarkStart w:id="1434" w:name="_Toc440632185"/>
      <w:bookmarkStart w:id="1435" w:name="_Toc440876005"/>
      <w:bookmarkStart w:id="1436" w:name="_Toc441131033"/>
      <w:bookmarkStart w:id="1437" w:name="_Toc447269850"/>
      <w:bookmarkStart w:id="1438" w:name="_Toc464120676"/>
      <w:bookmarkStart w:id="1439" w:name="_Toc466970594"/>
      <w:bookmarkStart w:id="1440" w:name="_Toc468462508"/>
      <w:bookmarkStart w:id="1441" w:name="_Toc469482101"/>
      <w:bookmarkStart w:id="1442" w:name="_Toc472411876"/>
      <w:r w:rsidRPr="00382A07">
        <w:rPr>
          <w:szCs w:val="24"/>
        </w:rPr>
        <w:lastRenderedPageBreak/>
        <w:t>Инструкции по заполнению</w:t>
      </w:r>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3"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4" w:name="_Toc423423683"/>
      <w:bookmarkStart w:id="1445" w:name="_Ref440272051"/>
      <w:bookmarkStart w:id="1446" w:name="_Ref440274744"/>
      <w:bookmarkStart w:id="1447"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3"/>
      <w:bookmarkEnd w:id="1444"/>
      <w:bookmarkEnd w:id="1445"/>
      <w:bookmarkEnd w:id="1446"/>
      <w:bookmarkEnd w:id="1447"/>
    </w:p>
    <w:p w:rsidR="004F4D80" w:rsidRPr="00382A07" w:rsidRDefault="004F4D80" w:rsidP="004F4D80">
      <w:pPr>
        <w:pStyle w:val="3"/>
        <w:rPr>
          <w:szCs w:val="24"/>
        </w:rPr>
      </w:pPr>
      <w:bookmarkStart w:id="1448" w:name="_Toc343690587"/>
      <w:bookmarkStart w:id="1449" w:name="_Toc372294431"/>
      <w:bookmarkStart w:id="1450" w:name="_Toc379288899"/>
      <w:bookmarkStart w:id="1451" w:name="_Toc384734783"/>
      <w:bookmarkStart w:id="1452" w:name="_Toc396984081"/>
      <w:bookmarkStart w:id="1453" w:name="_Toc423423684"/>
      <w:bookmarkStart w:id="1454" w:name="_Toc439170713"/>
      <w:bookmarkStart w:id="1455" w:name="_Toc439172815"/>
      <w:bookmarkStart w:id="1456" w:name="_Toc439173256"/>
      <w:bookmarkStart w:id="1457" w:name="_Toc439238252"/>
      <w:bookmarkStart w:id="1458" w:name="_Toc439252799"/>
      <w:bookmarkStart w:id="1459" w:name="_Toc439323773"/>
      <w:bookmarkStart w:id="1460" w:name="_Toc440357171"/>
      <w:bookmarkStart w:id="1461" w:name="_Toc440359723"/>
      <w:bookmarkStart w:id="1462" w:name="_Toc440632187"/>
      <w:bookmarkStart w:id="1463" w:name="_Toc440876007"/>
      <w:bookmarkStart w:id="1464" w:name="_Toc441131035"/>
      <w:bookmarkStart w:id="1465" w:name="_Toc447269852"/>
      <w:bookmarkStart w:id="1466" w:name="_Toc464120678"/>
      <w:bookmarkStart w:id="1467" w:name="_Toc466970596"/>
      <w:bookmarkStart w:id="1468" w:name="_Toc468462510"/>
      <w:bookmarkStart w:id="1469" w:name="_Toc469482103"/>
      <w:bookmarkStart w:id="1470" w:name="_Toc472411878"/>
      <w:r w:rsidRPr="00382A07">
        <w:rPr>
          <w:szCs w:val="24"/>
        </w:rPr>
        <w:t xml:space="preserve">Форма </w:t>
      </w:r>
      <w:bookmarkEnd w:id="1448"/>
      <w:bookmarkEnd w:id="1449"/>
      <w:bookmarkEnd w:id="1450"/>
      <w:bookmarkEnd w:id="1451"/>
      <w:bookmarkEnd w:id="1452"/>
      <w:bookmarkEnd w:id="1453"/>
      <w:bookmarkEnd w:id="1454"/>
      <w:bookmarkEnd w:id="1455"/>
      <w:bookmarkEnd w:id="1456"/>
      <w:bookmarkEnd w:id="1457"/>
      <w:bookmarkEnd w:id="1458"/>
      <w:r w:rsidR="000D70B6" w:rsidRPr="00382A07">
        <w:rPr>
          <w:szCs w:val="24"/>
        </w:rPr>
        <w:t>Согласия на обработку персональных данных</w:t>
      </w:r>
      <w:bookmarkEnd w:id="1459"/>
      <w:bookmarkEnd w:id="1460"/>
      <w:bookmarkEnd w:id="1461"/>
      <w:bookmarkEnd w:id="1462"/>
      <w:bookmarkEnd w:id="1463"/>
      <w:bookmarkEnd w:id="1464"/>
      <w:bookmarkEnd w:id="1465"/>
      <w:bookmarkEnd w:id="1466"/>
      <w:bookmarkEnd w:id="1467"/>
      <w:bookmarkEnd w:id="1468"/>
      <w:bookmarkEnd w:id="1469"/>
      <w:bookmarkEnd w:id="1470"/>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1" w:name="_Toc439252801"/>
      <w:bookmarkStart w:id="1472" w:name="_Toc439323774"/>
      <w:bookmarkStart w:id="1473" w:name="_Toc440357172"/>
      <w:bookmarkStart w:id="1474" w:name="_Toc440359724"/>
      <w:bookmarkStart w:id="1475" w:name="_Toc440632188"/>
      <w:bookmarkStart w:id="1476" w:name="_Toc440876008"/>
      <w:bookmarkStart w:id="1477" w:name="_Toc441131036"/>
      <w:bookmarkStart w:id="1478" w:name="_Toc447269853"/>
      <w:bookmarkStart w:id="1479" w:name="_Toc464120679"/>
      <w:bookmarkStart w:id="1480" w:name="_Toc466970597"/>
      <w:bookmarkStart w:id="1481" w:name="_Toc468462511"/>
      <w:bookmarkStart w:id="1482" w:name="_Toc469482104"/>
      <w:bookmarkStart w:id="1483" w:name="_Toc472411879"/>
      <w:r w:rsidRPr="00382A07">
        <w:rPr>
          <w:szCs w:val="24"/>
        </w:rPr>
        <w:lastRenderedPageBreak/>
        <w:t>Инструкции по заполнению</w:t>
      </w:r>
      <w:bookmarkEnd w:id="1471"/>
      <w:bookmarkEnd w:id="1472"/>
      <w:bookmarkEnd w:id="1473"/>
      <w:bookmarkEnd w:id="1474"/>
      <w:bookmarkEnd w:id="1475"/>
      <w:bookmarkEnd w:id="1476"/>
      <w:bookmarkEnd w:id="1477"/>
      <w:bookmarkEnd w:id="1478"/>
      <w:bookmarkEnd w:id="1479"/>
      <w:bookmarkEnd w:id="1480"/>
      <w:bookmarkEnd w:id="1481"/>
      <w:bookmarkEnd w:id="1482"/>
      <w:bookmarkEnd w:id="1483"/>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4" w:name="_Toc461808970"/>
      <w:bookmarkStart w:id="1485" w:name="_Toc464120680"/>
      <w:bookmarkStart w:id="1486" w:name="_Toc466970598"/>
      <w:bookmarkStart w:id="1487" w:name="_Toc468462512"/>
      <w:bookmarkStart w:id="1488" w:name="_Toc469482105"/>
      <w:bookmarkStart w:id="1489" w:name="_Toc472411880"/>
      <w:r w:rsidRPr="00382A07">
        <w:rPr>
          <w:szCs w:val="24"/>
        </w:rPr>
        <w:lastRenderedPageBreak/>
        <w:t>Форма Согласия на обработку персональных данных</w:t>
      </w:r>
      <w:bookmarkEnd w:id="1484"/>
      <w:bookmarkEnd w:id="1485"/>
      <w:bookmarkEnd w:id="1486"/>
      <w:bookmarkEnd w:id="1487"/>
      <w:bookmarkEnd w:id="1488"/>
      <w:bookmarkEnd w:id="1489"/>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0" w:name="_Toc461808971"/>
      <w:r w:rsidRPr="00382A07">
        <w:rPr>
          <w:b/>
          <w:sz w:val="24"/>
          <w:szCs w:val="24"/>
        </w:rPr>
        <w:t>Согласие на обработку персональных данных</w:t>
      </w:r>
      <w:bookmarkEnd w:id="1490"/>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1" w:name="_Toc461808972"/>
      <w:bookmarkStart w:id="1492" w:name="_Toc464120681"/>
      <w:bookmarkStart w:id="1493" w:name="_Toc466970599"/>
      <w:bookmarkStart w:id="1494" w:name="_Toc468462513"/>
      <w:bookmarkStart w:id="1495" w:name="_Toc469482106"/>
      <w:bookmarkStart w:id="1496" w:name="_Toc472411881"/>
      <w:r w:rsidRPr="00382A07">
        <w:rPr>
          <w:szCs w:val="24"/>
        </w:rPr>
        <w:lastRenderedPageBreak/>
        <w:t>Инструкции по заполнению</w:t>
      </w:r>
      <w:bookmarkEnd w:id="1491"/>
      <w:bookmarkEnd w:id="1492"/>
      <w:bookmarkEnd w:id="1493"/>
      <w:bookmarkEnd w:id="1494"/>
      <w:bookmarkEnd w:id="1495"/>
      <w:bookmarkEnd w:id="1496"/>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7" w:name="_Ref440272256"/>
      <w:bookmarkStart w:id="1498" w:name="_Ref440272678"/>
      <w:bookmarkStart w:id="1499" w:name="_Ref440274944"/>
      <w:bookmarkStart w:id="1500" w:name="_Toc472411882"/>
      <w:r w:rsidRPr="00382A07">
        <w:lastRenderedPageBreak/>
        <w:t>Соглашение о неустойке (форма 1</w:t>
      </w:r>
      <w:r w:rsidR="009B44CF" w:rsidRPr="00382A07">
        <w:t>2</w:t>
      </w:r>
      <w:r w:rsidRPr="00382A07">
        <w:t>)</w:t>
      </w:r>
      <w:bookmarkEnd w:id="1497"/>
      <w:bookmarkEnd w:id="1498"/>
      <w:bookmarkEnd w:id="1499"/>
      <w:bookmarkEnd w:id="1500"/>
    </w:p>
    <w:p w:rsidR="007A6A39" w:rsidRPr="00382A07" w:rsidRDefault="007A6A39" w:rsidP="007A6A39">
      <w:pPr>
        <w:pStyle w:val="3"/>
        <w:rPr>
          <w:szCs w:val="24"/>
        </w:rPr>
      </w:pPr>
      <w:bookmarkStart w:id="1501" w:name="_Toc439170715"/>
      <w:bookmarkStart w:id="1502" w:name="_Toc439172817"/>
      <w:bookmarkStart w:id="1503" w:name="_Toc439173259"/>
      <w:bookmarkStart w:id="1504" w:name="_Toc439238255"/>
      <w:bookmarkStart w:id="1505" w:name="_Toc439252803"/>
      <w:bookmarkStart w:id="1506" w:name="_Toc439323776"/>
      <w:bookmarkStart w:id="1507" w:name="_Toc440357174"/>
      <w:bookmarkStart w:id="1508" w:name="_Toc440359726"/>
      <w:bookmarkStart w:id="1509" w:name="_Toc440632190"/>
      <w:bookmarkStart w:id="1510" w:name="_Toc440876010"/>
      <w:bookmarkStart w:id="1511" w:name="_Toc441131038"/>
      <w:bookmarkStart w:id="1512" w:name="_Toc447269855"/>
      <w:bookmarkStart w:id="1513" w:name="_Toc464120683"/>
      <w:bookmarkStart w:id="1514" w:name="_Toc466970601"/>
      <w:bookmarkStart w:id="1515" w:name="_Toc468462515"/>
      <w:bookmarkStart w:id="1516" w:name="_Toc469482108"/>
      <w:bookmarkStart w:id="1517" w:name="_Toc472411883"/>
      <w:r w:rsidRPr="00382A07">
        <w:rPr>
          <w:szCs w:val="24"/>
        </w:rPr>
        <w:t>Форма соглашени</w:t>
      </w:r>
      <w:r w:rsidR="00E47073" w:rsidRPr="00382A07">
        <w:rPr>
          <w:szCs w:val="24"/>
        </w:rPr>
        <w:t>я</w:t>
      </w:r>
      <w:r w:rsidRPr="00382A07">
        <w:rPr>
          <w:szCs w:val="24"/>
        </w:rPr>
        <w:t xml:space="preserve"> о неустойке</w:t>
      </w:r>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E22056">
        <w:fldChar w:fldCharType="begin"/>
      </w:r>
      <w:r w:rsidR="00E22056">
        <w:instrText xml:space="preserve"> REF _Ref440275279 \r \h  \* MERGEFORMAT </w:instrText>
      </w:r>
      <w:r w:rsidR="00E22056">
        <w:fldChar w:fldCharType="separate"/>
      </w:r>
      <w:r w:rsidR="00991C07" w:rsidRPr="00991C07">
        <w:rPr>
          <w:vertAlign w:val="subscript"/>
        </w:rPr>
        <w:t>1.1.4</w:t>
      </w:r>
      <w:r w:rsidR="00E22056">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E22056">
        <w:fldChar w:fldCharType="begin"/>
      </w:r>
      <w:r w:rsidR="00E22056">
        <w:instrText xml:space="preserve"> REF _Ref440275279 \r \h  \* MERGEFORMAT </w:instrText>
      </w:r>
      <w:r w:rsidR="00E22056">
        <w:fldChar w:fldCharType="separate"/>
      </w:r>
      <w:r w:rsidR="00991C07" w:rsidRPr="00991C07">
        <w:rPr>
          <w:vertAlign w:val="subscript"/>
        </w:rPr>
        <w:t>1.1.4</w:t>
      </w:r>
      <w:r w:rsidR="00E22056">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8" w:name="_Toc439170716"/>
      <w:bookmarkStart w:id="1519" w:name="_Toc439172818"/>
      <w:bookmarkStart w:id="1520" w:name="_Toc439173260"/>
      <w:bookmarkStart w:id="1521" w:name="_Toc439238256"/>
      <w:bookmarkStart w:id="1522" w:name="_Toc439252804"/>
      <w:bookmarkStart w:id="1523" w:name="_Toc439323777"/>
      <w:bookmarkStart w:id="1524" w:name="_Toc440357175"/>
      <w:bookmarkStart w:id="1525" w:name="_Toc440359727"/>
      <w:bookmarkStart w:id="1526" w:name="_Toc440632191"/>
      <w:bookmarkStart w:id="1527" w:name="_Toc440876011"/>
      <w:bookmarkStart w:id="1528" w:name="_Toc441131039"/>
      <w:bookmarkStart w:id="1529" w:name="_Toc447269856"/>
      <w:bookmarkStart w:id="1530" w:name="_Toc464120684"/>
      <w:bookmarkStart w:id="1531" w:name="_Toc466970602"/>
      <w:bookmarkStart w:id="1532" w:name="_Toc468462516"/>
      <w:bookmarkStart w:id="1533" w:name="_Toc469482109"/>
      <w:bookmarkStart w:id="1534" w:name="_Toc472411884"/>
      <w:r w:rsidRPr="00382A07">
        <w:rPr>
          <w:szCs w:val="24"/>
        </w:rPr>
        <w:lastRenderedPageBreak/>
        <w:t>Инструкции по заполнению</w:t>
      </w:r>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5" w:name="_Toc426108836"/>
      <w:bookmarkStart w:id="1536" w:name="_Ref441574460"/>
      <w:bookmarkStart w:id="1537" w:name="_Ref441574649"/>
      <w:bookmarkStart w:id="1538" w:name="_Toc441575251"/>
      <w:bookmarkStart w:id="1539" w:name="_Ref442187883"/>
      <w:bookmarkStart w:id="1540" w:name="_Ref467569419"/>
      <w:bookmarkStart w:id="1541" w:name="_Toc472411885"/>
      <w:r w:rsidRPr="00382A07">
        <w:lastRenderedPageBreak/>
        <w:t>Расписка  сдачи-приемки соглашения о неустойке (форма 1</w:t>
      </w:r>
      <w:r w:rsidR="009B44CF" w:rsidRPr="00382A07">
        <w:t>3</w:t>
      </w:r>
      <w:r w:rsidRPr="00382A07">
        <w:t>)</w:t>
      </w:r>
      <w:bookmarkEnd w:id="1535"/>
      <w:bookmarkEnd w:id="1536"/>
      <w:bookmarkEnd w:id="1537"/>
      <w:bookmarkEnd w:id="1538"/>
      <w:bookmarkEnd w:id="1539"/>
      <w:bookmarkEnd w:id="1540"/>
      <w:bookmarkEnd w:id="1541"/>
    </w:p>
    <w:p w:rsidR="00726A75" w:rsidRPr="00382A07" w:rsidRDefault="00726A75" w:rsidP="00726A75">
      <w:pPr>
        <w:pStyle w:val="3"/>
        <w:rPr>
          <w:szCs w:val="24"/>
        </w:rPr>
      </w:pPr>
      <w:bookmarkStart w:id="1542" w:name="_Toc426108837"/>
      <w:bookmarkStart w:id="1543" w:name="_Ref441574456"/>
      <w:bookmarkStart w:id="1544" w:name="_Toc441575252"/>
      <w:bookmarkStart w:id="1545" w:name="_Toc447269864"/>
      <w:bookmarkStart w:id="1546" w:name="_Toc464120686"/>
      <w:bookmarkStart w:id="1547" w:name="_Toc466970604"/>
      <w:bookmarkStart w:id="1548" w:name="_Toc468462518"/>
      <w:bookmarkStart w:id="1549" w:name="_Toc469482111"/>
      <w:bookmarkStart w:id="1550" w:name="_Toc472411886"/>
      <w:r w:rsidRPr="00382A07">
        <w:rPr>
          <w:szCs w:val="24"/>
        </w:rPr>
        <w:t xml:space="preserve">Форма Расписки  сдачи-приемки </w:t>
      </w:r>
      <w:bookmarkEnd w:id="1542"/>
      <w:r w:rsidRPr="00382A07">
        <w:rPr>
          <w:szCs w:val="24"/>
        </w:rPr>
        <w:t>соглашения о неустойке</w:t>
      </w:r>
      <w:bookmarkEnd w:id="1543"/>
      <w:bookmarkEnd w:id="1544"/>
      <w:bookmarkEnd w:id="1545"/>
      <w:bookmarkEnd w:id="1546"/>
      <w:bookmarkEnd w:id="1547"/>
      <w:bookmarkEnd w:id="1548"/>
      <w:bookmarkEnd w:id="1549"/>
      <w:bookmarkEnd w:id="1550"/>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1" w:name="_Toc426108838"/>
      <w:bookmarkStart w:id="1552" w:name="_Toc441575253"/>
      <w:bookmarkStart w:id="1553" w:name="_Toc447269865"/>
      <w:bookmarkStart w:id="1554" w:name="_Toc464120687"/>
      <w:bookmarkStart w:id="1555" w:name="_Toc466970605"/>
      <w:bookmarkStart w:id="1556" w:name="_Toc468462519"/>
      <w:bookmarkStart w:id="1557" w:name="_Toc469482112"/>
      <w:bookmarkStart w:id="1558" w:name="_Toc472411887"/>
      <w:r w:rsidRPr="00382A07">
        <w:rPr>
          <w:szCs w:val="24"/>
        </w:rPr>
        <w:lastRenderedPageBreak/>
        <w:t>Инструкции по заполнению</w:t>
      </w:r>
      <w:bookmarkEnd w:id="1551"/>
      <w:bookmarkEnd w:id="1552"/>
      <w:bookmarkEnd w:id="1553"/>
      <w:bookmarkEnd w:id="1554"/>
      <w:bookmarkEnd w:id="1555"/>
      <w:bookmarkEnd w:id="1556"/>
      <w:bookmarkEnd w:id="1557"/>
      <w:bookmarkEnd w:id="1558"/>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59" w:name="_Ref440272274"/>
      <w:bookmarkStart w:id="1560" w:name="_Ref440274756"/>
      <w:bookmarkStart w:id="1561"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59"/>
      <w:bookmarkEnd w:id="1560"/>
      <w:bookmarkEnd w:id="1561"/>
    </w:p>
    <w:p w:rsidR="007857E5" w:rsidRPr="00382A07" w:rsidRDefault="007857E5" w:rsidP="007857E5">
      <w:pPr>
        <w:pStyle w:val="3"/>
        <w:rPr>
          <w:szCs w:val="24"/>
        </w:rPr>
      </w:pPr>
      <w:bookmarkStart w:id="1562" w:name="_Toc439170718"/>
      <w:bookmarkStart w:id="1563" w:name="_Toc439172820"/>
      <w:bookmarkStart w:id="1564" w:name="_Toc439173262"/>
      <w:bookmarkStart w:id="1565" w:name="_Toc439238258"/>
      <w:bookmarkStart w:id="1566" w:name="_Toc439252806"/>
      <w:bookmarkStart w:id="1567" w:name="_Toc439323779"/>
      <w:bookmarkStart w:id="1568" w:name="_Toc440357177"/>
      <w:bookmarkStart w:id="1569" w:name="_Toc440359729"/>
      <w:bookmarkStart w:id="1570" w:name="_Toc440632193"/>
      <w:bookmarkStart w:id="1571" w:name="_Toc440876013"/>
      <w:bookmarkStart w:id="1572" w:name="_Toc441131041"/>
      <w:bookmarkStart w:id="1573" w:name="_Toc447269858"/>
      <w:bookmarkStart w:id="1574" w:name="_Toc464120689"/>
      <w:bookmarkStart w:id="1575" w:name="_Toc466970607"/>
      <w:bookmarkStart w:id="1576" w:name="_Toc468462521"/>
      <w:bookmarkStart w:id="1577" w:name="_Toc469482114"/>
      <w:bookmarkStart w:id="1578" w:name="_Toc472411889"/>
      <w:r w:rsidRPr="00382A07">
        <w:rPr>
          <w:szCs w:val="24"/>
        </w:rPr>
        <w:t xml:space="preserve">Форма </w:t>
      </w:r>
      <w:bookmarkEnd w:id="1562"/>
      <w:r w:rsidR="00E47073" w:rsidRPr="00382A07">
        <w:rPr>
          <w:szCs w:val="24"/>
        </w:rPr>
        <w:t>согласия Участника налоговым органам на разглашение сведений, составляющих налоговую тайну</w:t>
      </w:r>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79" w:name="_Toc300142269"/>
      <w:bookmarkStart w:id="1580" w:name="_Toc309735391"/>
      <w:bookmarkStart w:id="1581"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79"/>
      <w:r w:rsidRPr="00382A07">
        <w:rPr>
          <w:b/>
          <w:bCs w:val="0"/>
          <w:snapToGrid w:val="0"/>
          <w:sz w:val="24"/>
          <w:szCs w:val="24"/>
        </w:rPr>
        <w:t xml:space="preserve"> </w:t>
      </w:r>
      <w:bookmarkEnd w:id="1580"/>
      <w:bookmarkEnd w:id="1581"/>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2" w:name="_Toc439170719"/>
      <w:bookmarkStart w:id="1583" w:name="_Toc439172821"/>
      <w:bookmarkStart w:id="1584" w:name="_Toc439173263"/>
      <w:bookmarkStart w:id="1585" w:name="_Toc439238259"/>
      <w:bookmarkStart w:id="1586" w:name="_Toc439252807"/>
      <w:bookmarkStart w:id="1587" w:name="_Toc439323780"/>
      <w:bookmarkStart w:id="1588" w:name="_Toc440357178"/>
      <w:bookmarkStart w:id="1589" w:name="_Toc440359730"/>
      <w:bookmarkStart w:id="1590" w:name="_Toc440632194"/>
      <w:bookmarkStart w:id="1591" w:name="_Toc440876014"/>
      <w:bookmarkStart w:id="1592" w:name="_Toc441131042"/>
      <w:bookmarkStart w:id="1593" w:name="_Toc447269859"/>
      <w:bookmarkStart w:id="1594" w:name="_Toc464120690"/>
      <w:bookmarkStart w:id="1595" w:name="_Toc466970608"/>
      <w:bookmarkStart w:id="1596" w:name="_Toc468462522"/>
      <w:bookmarkStart w:id="1597" w:name="_Toc469482115"/>
      <w:bookmarkStart w:id="1598" w:name="_Toc472411890"/>
      <w:r w:rsidRPr="00382A07">
        <w:rPr>
          <w:szCs w:val="24"/>
        </w:rPr>
        <w:lastRenderedPageBreak/>
        <w:t>Инструкции по заполнению</w:t>
      </w:r>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599" w:name="_Ref93268095"/>
      <w:bookmarkStart w:id="1600" w:name="_Ref93268099"/>
      <w:bookmarkStart w:id="1601" w:name="_Toc98253958"/>
      <w:bookmarkStart w:id="1602" w:name="_Toc165173884"/>
      <w:bookmarkStart w:id="1603" w:name="_Toc423423678"/>
      <w:bookmarkStart w:id="1604" w:name="_Ref440272510"/>
      <w:bookmarkStart w:id="1605" w:name="_Ref440274961"/>
      <w:bookmarkStart w:id="1606"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599"/>
      <w:bookmarkEnd w:id="1600"/>
      <w:bookmarkEnd w:id="1601"/>
      <w:bookmarkEnd w:id="1602"/>
      <w:bookmarkEnd w:id="1603"/>
      <w:bookmarkEnd w:id="1604"/>
      <w:bookmarkEnd w:id="1605"/>
      <w:bookmarkEnd w:id="1606"/>
    </w:p>
    <w:p w:rsidR="00635719" w:rsidRPr="00382A07" w:rsidRDefault="00635719" w:rsidP="00635719">
      <w:pPr>
        <w:pStyle w:val="3"/>
        <w:rPr>
          <w:szCs w:val="24"/>
        </w:rPr>
      </w:pPr>
      <w:bookmarkStart w:id="1607" w:name="_Toc90385125"/>
      <w:bookmarkStart w:id="1608" w:name="_Toc439170705"/>
      <w:bookmarkStart w:id="1609" w:name="_Toc439172807"/>
      <w:bookmarkStart w:id="1610" w:name="_Toc439173268"/>
      <w:bookmarkStart w:id="1611" w:name="_Toc439238264"/>
      <w:bookmarkStart w:id="1612" w:name="_Toc439252812"/>
      <w:bookmarkStart w:id="1613" w:name="_Toc439323785"/>
      <w:bookmarkStart w:id="1614" w:name="_Toc440357183"/>
      <w:bookmarkStart w:id="1615" w:name="_Toc440359735"/>
      <w:bookmarkStart w:id="1616" w:name="_Toc440632199"/>
      <w:bookmarkStart w:id="1617" w:name="_Toc440876016"/>
      <w:bookmarkStart w:id="1618" w:name="_Toc441131044"/>
      <w:bookmarkStart w:id="1619" w:name="_Toc447269861"/>
      <w:bookmarkStart w:id="1620" w:name="_Toc464120692"/>
      <w:bookmarkStart w:id="1621" w:name="_Toc466970610"/>
      <w:bookmarkStart w:id="1622" w:name="_Toc468462524"/>
      <w:bookmarkStart w:id="1623" w:name="_Toc469482117"/>
      <w:bookmarkStart w:id="1624"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5" w:name="_Toc90385126"/>
      <w:bookmarkStart w:id="1626" w:name="_Toc98253959"/>
      <w:bookmarkStart w:id="1627" w:name="_Toc157248211"/>
      <w:bookmarkStart w:id="1628" w:name="_Toc157496580"/>
      <w:bookmarkStart w:id="1629" w:name="_Toc158206119"/>
      <w:bookmarkStart w:id="1630" w:name="_Toc164057804"/>
      <w:bookmarkStart w:id="1631" w:name="_Toc164137154"/>
      <w:bookmarkStart w:id="1632" w:name="_Toc164161314"/>
      <w:bookmarkStart w:id="1633" w:name="_Toc165173885"/>
      <w:r w:rsidRPr="00382A07">
        <w:rPr>
          <w:b/>
          <w:szCs w:val="24"/>
        </w:rPr>
        <w:br w:type="page"/>
      </w:r>
    </w:p>
    <w:p w:rsidR="00635719" w:rsidRPr="00382A07" w:rsidRDefault="00635719" w:rsidP="00635719">
      <w:pPr>
        <w:pStyle w:val="3"/>
        <w:rPr>
          <w:szCs w:val="24"/>
        </w:rPr>
      </w:pPr>
      <w:bookmarkStart w:id="1634" w:name="_Toc439170706"/>
      <w:bookmarkStart w:id="1635" w:name="_Toc439172808"/>
      <w:bookmarkStart w:id="1636" w:name="_Toc439173269"/>
      <w:bookmarkStart w:id="1637" w:name="_Toc439238265"/>
      <w:bookmarkStart w:id="1638" w:name="_Toc439252813"/>
      <w:bookmarkStart w:id="1639" w:name="_Toc439323786"/>
      <w:bookmarkStart w:id="1640" w:name="_Toc440357184"/>
      <w:bookmarkStart w:id="1641" w:name="_Toc440359736"/>
      <w:bookmarkStart w:id="1642" w:name="_Toc440632200"/>
      <w:bookmarkStart w:id="1643" w:name="_Toc440876017"/>
      <w:bookmarkStart w:id="1644" w:name="_Toc441131045"/>
      <w:bookmarkStart w:id="1645" w:name="_Toc447269862"/>
      <w:bookmarkStart w:id="1646" w:name="_Toc464120693"/>
      <w:bookmarkStart w:id="1647" w:name="_Toc466970611"/>
      <w:bookmarkStart w:id="1648" w:name="_Toc468462525"/>
      <w:bookmarkStart w:id="1649" w:name="_Toc469482118"/>
      <w:bookmarkStart w:id="1650" w:name="_Toc472411893"/>
      <w:r w:rsidRPr="00382A07">
        <w:rPr>
          <w:szCs w:val="24"/>
        </w:rPr>
        <w:lastRenderedPageBreak/>
        <w:t>Инструкции по заполнению</w:t>
      </w:r>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E22056">
        <w:fldChar w:fldCharType="begin"/>
      </w:r>
      <w:r w:rsidR="00E22056">
        <w:instrText xml:space="preserve"> REF _Ref191386461 \r \h  \* MERGEFORMAT </w:instrText>
      </w:r>
      <w:r w:rsidR="00E22056">
        <w:fldChar w:fldCharType="separate"/>
      </w:r>
      <w:r w:rsidR="00991C07" w:rsidRPr="00991C07">
        <w:rPr>
          <w:sz w:val="24"/>
          <w:szCs w:val="24"/>
        </w:rPr>
        <w:t>3.3.10</w:t>
      </w:r>
      <w:r w:rsidR="00E22056">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E22056">
        <w:fldChar w:fldCharType="begin"/>
      </w:r>
      <w:r w:rsidR="00E22056">
        <w:instrText xml:space="preserve"> REF _Ref440274337 \r \h  \* MERGEFORMAT </w:instrText>
      </w:r>
      <w:r w:rsidR="00E22056">
        <w:fldChar w:fldCharType="separate"/>
      </w:r>
      <w:r w:rsidR="00991C07" w:rsidRPr="00991C07">
        <w:rPr>
          <w:sz w:val="24"/>
          <w:szCs w:val="24"/>
        </w:rPr>
        <w:t>5.2</w:t>
      </w:r>
      <w:r w:rsidR="00E22056">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E22056">
        <w:fldChar w:fldCharType="begin"/>
      </w:r>
      <w:r w:rsidR="00E22056">
        <w:instrText xml:space="preserve"> REF _Ref440274366 \r \h  \* MERGEFORMAT </w:instrText>
      </w:r>
      <w:r w:rsidR="00E22056">
        <w:fldChar w:fldCharType="separate"/>
      </w:r>
      <w:r w:rsidR="00991C07" w:rsidRPr="00991C07">
        <w:rPr>
          <w:sz w:val="24"/>
          <w:szCs w:val="24"/>
        </w:rPr>
        <w:t>5.4</w:t>
      </w:r>
      <w:r w:rsidR="00E22056">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3945" w:rsidRDefault="001E3945">
      <w:pPr>
        <w:spacing w:line="240" w:lineRule="auto"/>
      </w:pPr>
      <w:r>
        <w:separator/>
      </w:r>
    </w:p>
  </w:endnote>
  <w:endnote w:type="continuationSeparator" w:id="0">
    <w:p w:rsidR="001E3945" w:rsidRDefault="001E39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22056" w:rsidRDefault="00E22056">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Pr="00FA0376" w:rsidRDefault="00E2205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9A3842">
      <w:rPr>
        <w:noProof/>
        <w:sz w:val="16"/>
        <w:szCs w:val="16"/>
        <w:lang w:eastAsia="ru-RU"/>
      </w:rPr>
      <w:t>36</w:t>
    </w:r>
    <w:r w:rsidRPr="00FA0376">
      <w:rPr>
        <w:sz w:val="16"/>
        <w:szCs w:val="16"/>
        <w:lang w:eastAsia="ru-RU"/>
      </w:rPr>
      <w:fldChar w:fldCharType="end"/>
    </w:r>
  </w:p>
  <w:p w:rsidR="00E22056" w:rsidRPr="00EE0539" w:rsidRDefault="00E22056"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60217D">
      <w:rPr>
        <w:sz w:val="18"/>
        <w:szCs w:val="18"/>
      </w:rPr>
      <w:t>заключения Договор</w:t>
    </w:r>
    <w:r w:rsidR="0060217D" w:rsidRPr="0060217D">
      <w:rPr>
        <w:sz w:val="18"/>
        <w:szCs w:val="18"/>
      </w:rPr>
      <w:t>а</w:t>
    </w:r>
    <w:r w:rsidR="007A0A16">
      <w:rPr>
        <w:sz w:val="18"/>
        <w:szCs w:val="18"/>
      </w:rPr>
      <w:t xml:space="preserve"> на поставку</w:t>
    </w:r>
    <w:r w:rsidRPr="0060217D">
      <w:rPr>
        <w:sz w:val="18"/>
        <w:szCs w:val="18"/>
      </w:rPr>
      <w:t xml:space="preserve"> </w:t>
    </w:r>
    <w:r w:rsidR="005314B7" w:rsidRPr="005314B7">
      <w:rPr>
        <w:sz w:val="18"/>
        <w:szCs w:val="18"/>
      </w:rPr>
      <w:t>средств защиты и приспособлений</w:t>
    </w:r>
    <w:r w:rsidR="005314B7" w:rsidRPr="0089590E">
      <w:rPr>
        <w:sz w:val="18"/>
        <w:szCs w:val="18"/>
      </w:rPr>
      <w:t xml:space="preserve"> </w:t>
    </w:r>
    <w:r w:rsidR="0060217D" w:rsidRPr="0089590E">
      <w:rPr>
        <w:sz w:val="18"/>
        <w:szCs w:val="18"/>
      </w:rPr>
      <w:t>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3945" w:rsidRDefault="001E3945">
      <w:pPr>
        <w:spacing w:line="240" w:lineRule="auto"/>
      </w:pPr>
      <w:r>
        <w:separator/>
      </w:r>
    </w:p>
  </w:footnote>
  <w:footnote w:type="continuationSeparator" w:id="0">
    <w:p w:rsidR="001E3945" w:rsidRDefault="001E3945">
      <w:pPr>
        <w:spacing w:line="240" w:lineRule="auto"/>
      </w:pPr>
      <w:r>
        <w:continuationSeparator/>
      </w:r>
    </w:p>
  </w:footnote>
  <w:footnote w:id="1">
    <w:p w:rsidR="00E22056" w:rsidRPr="00B36685" w:rsidRDefault="00E22056"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E22056" w:rsidRDefault="00E22056"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E22056" w:rsidRDefault="00E22056" w:rsidP="00642D28">
      <w:pPr>
        <w:pStyle w:val="1ff4"/>
        <w:rPr>
          <w:rFonts w:ascii="Times New Roman" w:eastAsia="Times New Roman" w:hAnsi="Times New Roman" w:cs="Times New Roman"/>
          <w:lang w:eastAsia="ru-RU"/>
        </w:rPr>
      </w:pPr>
    </w:p>
  </w:footnote>
  <w:footnote w:id="3">
    <w:p w:rsidR="00E22056" w:rsidRDefault="00E22056"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Pr="00930031" w:rsidRDefault="00E22056"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 w:numId="90">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18E1"/>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0E32"/>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6B9"/>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32F6"/>
    <w:rsid w:val="00155DAF"/>
    <w:rsid w:val="00157A6B"/>
    <w:rsid w:val="001607D1"/>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2F24"/>
    <w:rsid w:val="001C325A"/>
    <w:rsid w:val="001C3F34"/>
    <w:rsid w:val="001C53D9"/>
    <w:rsid w:val="001C6EF2"/>
    <w:rsid w:val="001D1162"/>
    <w:rsid w:val="001D6802"/>
    <w:rsid w:val="001E0693"/>
    <w:rsid w:val="001E200B"/>
    <w:rsid w:val="001E3577"/>
    <w:rsid w:val="001E3945"/>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35D7"/>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D09"/>
    <w:rsid w:val="00311F48"/>
    <w:rsid w:val="003129D4"/>
    <w:rsid w:val="00312D09"/>
    <w:rsid w:val="003148D6"/>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4BF"/>
    <w:rsid w:val="00357BE8"/>
    <w:rsid w:val="0036334A"/>
    <w:rsid w:val="00363775"/>
    <w:rsid w:val="00365234"/>
    <w:rsid w:val="0037230F"/>
    <w:rsid w:val="00375A91"/>
    <w:rsid w:val="003776BB"/>
    <w:rsid w:val="003803A7"/>
    <w:rsid w:val="0038155C"/>
    <w:rsid w:val="00382A07"/>
    <w:rsid w:val="003832F6"/>
    <w:rsid w:val="00386798"/>
    <w:rsid w:val="003902C8"/>
    <w:rsid w:val="0039141F"/>
    <w:rsid w:val="00395BC1"/>
    <w:rsid w:val="00396BD3"/>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DD4"/>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34FC"/>
    <w:rsid w:val="004562F3"/>
    <w:rsid w:val="00461F58"/>
    <w:rsid w:val="00462A31"/>
    <w:rsid w:val="00462AAC"/>
    <w:rsid w:val="00464832"/>
    <w:rsid w:val="00466B78"/>
    <w:rsid w:val="00472FFF"/>
    <w:rsid w:val="00473053"/>
    <w:rsid w:val="0047380C"/>
    <w:rsid w:val="004738D4"/>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0506A"/>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14B7"/>
    <w:rsid w:val="005335FE"/>
    <w:rsid w:val="00534967"/>
    <w:rsid w:val="00534CB8"/>
    <w:rsid w:val="00534DFA"/>
    <w:rsid w:val="00535237"/>
    <w:rsid w:val="00540372"/>
    <w:rsid w:val="005436EC"/>
    <w:rsid w:val="00546518"/>
    <w:rsid w:val="00546583"/>
    <w:rsid w:val="00553A57"/>
    <w:rsid w:val="00553B6E"/>
    <w:rsid w:val="00556C74"/>
    <w:rsid w:val="005631D9"/>
    <w:rsid w:val="0056389B"/>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2091"/>
    <w:rsid w:val="005D31A5"/>
    <w:rsid w:val="005D4A00"/>
    <w:rsid w:val="005D7AA7"/>
    <w:rsid w:val="005D7E4C"/>
    <w:rsid w:val="005E12FD"/>
    <w:rsid w:val="005E3DD2"/>
    <w:rsid w:val="005E6E3C"/>
    <w:rsid w:val="005E724B"/>
    <w:rsid w:val="005E7B4E"/>
    <w:rsid w:val="005F0F86"/>
    <w:rsid w:val="005F2732"/>
    <w:rsid w:val="005F2CCE"/>
    <w:rsid w:val="005F3722"/>
    <w:rsid w:val="005F514D"/>
    <w:rsid w:val="005F566D"/>
    <w:rsid w:val="005F7167"/>
    <w:rsid w:val="006008A2"/>
    <w:rsid w:val="0060162A"/>
    <w:rsid w:val="0060217D"/>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1175"/>
    <w:rsid w:val="007321D4"/>
    <w:rsid w:val="007418AA"/>
    <w:rsid w:val="007441D3"/>
    <w:rsid w:val="0074733C"/>
    <w:rsid w:val="007503E5"/>
    <w:rsid w:val="00751AF7"/>
    <w:rsid w:val="00752B37"/>
    <w:rsid w:val="007556FF"/>
    <w:rsid w:val="007568D9"/>
    <w:rsid w:val="0075787E"/>
    <w:rsid w:val="00761011"/>
    <w:rsid w:val="007619DF"/>
    <w:rsid w:val="007628EE"/>
    <w:rsid w:val="00763E64"/>
    <w:rsid w:val="00765270"/>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1C24"/>
    <w:rsid w:val="007929A7"/>
    <w:rsid w:val="0079480A"/>
    <w:rsid w:val="007A0938"/>
    <w:rsid w:val="007A0A16"/>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71F"/>
    <w:rsid w:val="00804801"/>
    <w:rsid w:val="0080488F"/>
    <w:rsid w:val="00811851"/>
    <w:rsid w:val="008122B7"/>
    <w:rsid w:val="00813F81"/>
    <w:rsid w:val="00815A1D"/>
    <w:rsid w:val="00815AD6"/>
    <w:rsid w:val="00817246"/>
    <w:rsid w:val="008179BB"/>
    <w:rsid w:val="00820936"/>
    <w:rsid w:val="00821577"/>
    <w:rsid w:val="0082292A"/>
    <w:rsid w:val="00832D0A"/>
    <w:rsid w:val="00841A6F"/>
    <w:rsid w:val="0084268B"/>
    <w:rsid w:val="00845803"/>
    <w:rsid w:val="008470F5"/>
    <w:rsid w:val="00847BAA"/>
    <w:rsid w:val="008515B6"/>
    <w:rsid w:val="00852FEB"/>
    <w:rsid w:val="00854870"/>
    <w:rsid w:val="00855B41"/>
    <w:rsid w:val="00856BD8"/>
    <w:rsid w:val="00857518"/>
    <w:rsid w:val="00857CDA"/>
    <w:rsid w:val="008603CD"/>
    <w:rsid w:val="00861499"/>
    <w:rsid w:val="00862664"/>
    <w:rsid w:val="00863188"/>
    <w:rsid w:val="00864850"/>
    <w:rsid w:val="00871B39"/>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590E"/>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04"/>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27AAF"/>
    <w:rsid w:val="00930031"/>
    <w:rsid w:val="00930B86"/>
    <w:rsid w:val="00932C0A"/>
    <w:rsid w:val="00936252"/>
    <w:rsid w:val="009411D6"/>
    <w:rsid w:val="00945E91"/>
    <w:rsid w:val="0094713A"/>
    <w:rsid w:val="00947A49"/>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5AF8"/>
    <w:rsid w:val="0098672B"/>
    <w:rsid w:val="00986D6E"/>
    <w:rsid w:val="00987F8E"/>
    <w:rsid w:val="0099066F"/>
    <w:rsid w:val="00991C07"/>
    <w:rsid w:val="00992089"/>
    <w:rsid w:val="009948B4"/>
    <w:rsid w:val="00995D58"/>
    <w:rsid w:val="0099627D"/>
    <w:rsid w:val="009A3842"/>
    <w:rsid w:val="009A7166"/>
    <w:rsid w:val="009A7733"/>
    <w:rsid w:val="009B21B2"/>
    <w:rsid w:val="009B23DA"/>
    <w:rsid w:val="009B33B6"/>
    <w:rsid w:val="009B380E"/>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E758B"/>
    <w:rsid w:val="009F03AB"/>
    <w:rsid w:val="009F4858"/>
    <w:rsid w:val="009F4DA0"/>
    <w:rsid w:val="009F593B"/>
    <w:rsid w:val="009F7119"/>
    <w:rsid w:val="00A01638"/>
    <w:rsid w:val="00A01EBE"/>
    <w:rsid w:val="00A1227A"/>
    <w:rsid w:val="00A1302D"/>
    <w:rsid w:val="00A140F7"/>
    <w:rsid w:val="00A142C0"/>
    <w:rsid w:val="00A154B7"/>
    <w:rsid w:val="00A15A79"/>
    <w:rsid w:val="00A21750"/>
    <w:rsid w:val="00A23E2D"/>
    <w:rsid w:val="00A24167"/>
    <w:rsid w:val="00A2572E"/>
    <w:rsid w:val="00A316A7"/>
    <w:rsid w:val="00A33B7C"/>
    <w:rsid w:val="00A37EBB"/>
    <w:rsid w:val="00A4059F"/>
    <w:rsid w:val="00A40714"/>
    <w:rsid w:val="00A40BDF"/>
    <w:rsid w:val="00A41B88"/>
    <w:rsid w:val="00A43DBC"/>
    <w:rsid w:val="00A44B30"/>
    <w:rsid w:val="00A5241E"/>
    <w:rsid w:val="00A5705A"/>
    <w:rsid w:val="00A600E3"/>
    <w:rsid w:val="00A639E3"/>
    <w:rsid w:val="00A65BA5"/>
    <w:rsid w:val="00A71624"/>
    <w:rsid w:val="00A72612"/>
    <w:rsid w:val="00A73BFA"/>
    <w:rsid w:val="00A75256"/>
    <w:rsid w:val="00A773C9"/>
    <w:rsid w:val="00A77A16"/>
    <w:rsid w:val="00A805FF"/>
    <w:rsid w:val="00A84BD7"/>
    <w:rsid w:val="00A8505C"/>
    <w:rsid w:val="00A900CC"/>
    <w:rsid w:val="00A92723"/>
    <w:rsid w:val="00A94355"/>
    <w:rsid w:val="00A95824"/>
    <w:rsid w:val="00A95FEE"/>
    <w:rsid w:val="00A96E27"/>
    <w:rsid w:val="00AA02AB"/>
    <w:rsid w:val="00AA2F2F"/>
    <w:rsid w:val="00AB54F8"/>
    <w:rsid w:val="00AC1995"/>
    <w:rsid w:val="00AC2737"/>
    <w:rsid w:val="00AC31DC"/>
    <w:rsid w:val="00AD3EBC"/>
    <w:rsid w:val="00AD4A9B"/>
    <w:rsid w:val="00AD4F60"/>
    <w:rsid w:val="00AD553C"/>
    <w:rsid w:val="00AE0262"/>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8E8"/>
    <w:rsid w:val="00B71B9D"/>
    <w:rsid w:val="00B747B0"/>
    <w:rsid w:val="00B80887"/>
    <w:rsid w:val="00B86662"/>
    <w:rsid w:val="00B86C35"/>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0712C"/>
    <w:rsid w:val="00C11839"/>
    <w:rsid w:val="00C12145"/>
    <w:rsid w:val="00C12B9A"/>
    <w:rsid w:val="00C12FA4"/>
    <w:rsid w:val="00C138CC"/>
    <w:rsid w:val="00C21FA7"/>
    <w:rsid w:val="00C236C0"/>
    <w:rsid w:val="00C2544E"/>
    <w:rsid w:val="00C30AF4"/>
    <w:rsid w:val="00C31DF9"/>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532"/>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0CED"/>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2056"/>
    <w:rsid w:val="00E250E3"/>
    <w:rsid w:val="00E26DA0"/>
    <w:rsid w:val="00E30916"/>
    <w:rsid w:val="00E30B66"/>
    <w:rsid w:val="00E328F2"/>
    <w:rsid w:val="00E335C6"/>
    <w:rsid w:val="00E33F4F"/>
    <w:rsid w:val="00E33FCD"/>
    <w:rsid w:val="00E345BC"/>
    <w:rsid w:val="00E35404"/>
    <w:rsid w:val="00E35BB7"/>
    <w:rsid w:val="00E35E44"/>
    <w:rsid w:val="00E369B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3DF1"/>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ABF"/>
    <w:rsid w:val="00F81E4D"/>
    <w:rsid w:val="00F82225"/>
    <w:rsid w:val="00F82FF8"/>
    <w:rsid w:val="00F83832"/>
    <w:rsid w:val="00F85A96"/>
    <w:rsid w:val="00F85CCF"/>
    <w:rsid w:val="00F86B89"/>
    <w:rsid w:val="00F9086E"/>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280257837">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header" Target="header6.xml"/><Relationship Id="rId39" Type="http://schemas.openxmlformats.org/officeDocument/2006/relationships/header" Target="header12.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mailto:Lescheva.EN@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mailto:Zaitseva.AA@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C5916-9C72-4A9D-A126-5EFE4BEF4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84</Pages>
  <Words>27400</Words>
  <Characters>156185</Characters>
  <Application>Microsoft Office Word</Application>
  <DocSecurity>0</DocSecurity>
  <Lines>1301</Lines>
  <Paragraphs>366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183219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91</cp:revision>
  <cp:lastPrinted>2015-12-29T14:27:00Z</cp:lastPrinted>
  <dcterms:created xsi:type="dcterms:W3CDTF">2016-12-02T12:44:00Z</dcterms:created>
  <dcterms:modified xsi:type="dcterms:W3CDTF">2017-02-20T05:34:00Z</dcterms:modified>
</cp:coreProperties>
</file>