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7422D9"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B3EB3" w:rsidRPr="000D67AD" w:rsidRDefault="007B3EB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B3EB3" w:rsidRPr="000D67AD" w:rsidRDefault="007B3EB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B3EB3" w:rsidRPr="000D67AD" w:rsidRDefault="007B3EB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B3EB3" w:rsidRPr="000D67AD" w:rsidRDefault="007B3EB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B3EB3" w:rsidRPr="000D67AD" w:rsidRDefault="007B3EB3" w:rsidP="00BF0828">
                  <w:pPr>
                    <w:spacing w:line="240" w:lineRule="auto"/>
                    <w:ind w:right="-23"/>
                    <w:rPr>
                      <w:rFonts w:ascii="Helios" w:hAnsi="Helios"/>
                      <w:sz w:val="12"/>
                      <w:szCs w:val="12"/>
                    </w:rPr>
                  </w:pPr>
                  <w:r w:rsidRPr="000D67AD">
                    <w:rPr>
                      <w:rFonts w:ascii="Helios" w:hAnsi="Helios"/>
                      <w:sz w:val="12"/>
                      <w:szCs w:val="12"/>
                    </w:rPr>
                    <w:t>тел.: +7 (495) 747-92-92,</w:t>
                  </w:r>
                </w:p>
                <w:p w:rsidR="007B3EB3" w:rsidRPr="000D67AD" w:rsidRDefault="007B3EB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7B3EB3" w:rsidRPr="000D67AD" w:rsidRDefault="007B3EB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B3EB3" w:rsidRPr="000D67AD" w:rsidRDefault="007B3EB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B3EB3" w:rsidRPr="000D67AD" w:rsidRDefault="007B3EB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B3EB3" w:rsidRPr="00F04258" w:rsidRDefault="007B3EB3"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04258">
                    <w:rPr>
                      <w:rFonts w:ascii="Helios" w:hAnsi="Helios"/>
                      <w:sz w:val="12"/>
                      <w:szCs w:val="12"/>
                      <w:lang w:val="en-US"/>
                    </w:rPr>
                    <w:t>-</w:t>
                  </w:r>
                  <w:r w:rsidRPr="000D67AD">
                    <w:rPr>
                      <w:rFonts w:ascii="Helios" w:hAnsi="Helios"/>
                      <w:sz w:val="12"/>
                      <w:szCs w:val="12"/>
                      <w:lang w:val="en-US"/>
                    </w:rPr>
                    <w:t>mail</w:t>
                  </w:r>
                  <w:proofErr w:type="gramEnd"/>
                  <w:r w:rsidRPr="00F04258">
                    <w:rPr>
                      <w:rFonts w:ascii="Helios" w:hAnsi="Helios"/>
                      <w:sz w:val="12"/>
                      <w:szCs w:val="12"/>
                      <w:lang w:val="en-US"/>
                    </w:rPr>
                    <w:t xml:space="preserve">: </w:t>
                  </w:r>
                  <w:hyperlink r:id="rId9" w:history="1">
                    <w:r w:rsidRPr="000D67AD">
                      <w:rPr>
                        <w:rFonts w:ascii="Helios" w:hAnsi="Helios"/>
                        <w:sz w:val="12"/>
                        <w:szCs w:val="12"/>
                        <w:lang w:val="en-US"/>
                      </w:rPr>
                      <w:t>posta</w:t>
                    </w:r>
                    <w:r w:rsidRPr="00F04258">
                      <w:rPr>
                        <w:rFonts w:ascii="Helios" w:hAnsi="Helios"/>
                        <w:sz w:val="12"/>
                        <w:szCs w:val="12"/>
                        <w:lang w:val="en-US"/>
                      </w:rPr>
                      <w:t>@</w:t>
                    </w:r>
                    <w:r w:rsidRPr="000D67AD">
                      <w:rPr>
                        <w:rFonts w:ascii="Helios" w:hAnsi="Helios"/>
                        <w:sz w:val="12"/>
                        <w:szCs w:val="12"/>
                        <w:lang w:val="en-US"/>
                      </w:rPr>
                      <w:t>mrsk</w:t>
                    </w:r>
                    <w:r w:rsidRPr="00F04258">
                      <w:rPr>
                        <w:rFonts w:ascii="Helios" w:hAnsi="Helios"/>
                        <w:sz w:val="12"/>
                        <w:szCs w:val="12"/>
                        <w:lang w:val="en-US"/>
                      </w:rPr>
                      <w:t>-1.</w:t>
                    </w:r>
                    <w:r w:rsidRPr="000D67AD">
                      <w:rPr>
                        <w:rFonts w:ascii="Helios" w:hAnsi="Helios"/>
                        <w:sz w:val="12"/>
                        <w:szCs w:val="12"/>
                        <w:lang w:val="en-US"/>
                      </w:rPr>
                      <w:t>ru</w:t>
                    </w:r>
                  </w:hyperlink>
                  <w:r w:rsidRPr="00F04258">
                    <w:rPr>
                      <w:rFonts w:ascii="Helios" w:hAnsi="Helios"/>
                      <w:sz w:val="12"/>
                      <w:szCs w:val="12"/>
                      <w:lang w:val="en-US"/>
                    </w:rPr>
                    <w:t xml:space="preserve">, </w:t>
                  </w:r>
                  <w:hyperlink r:id="rId10" w:history="1">
                    <w:r w:rsidRPr="000D67AD">
                      <w:rPr>
                        <w:rFonts w:ascii="Helios" w:hAnsi="Helios"/>
                        <w:sz w:val="12"/>
                        <w:szCs w:val="12"/>
                        <w:lang w:val="en-US"/>
                      </w:rPr>
                      <w:t>www</w:t>
                    </w:r>
                    <w:r w:rsidRPr="00F04258">
                      <w:rPr>
                        <w:rFonts w:ascii="Helios" w:hAnsi="Helios"/>
                        <w:sz w:val="12"/>
                        <w:szCs w:val="12"/>
                        <w:lang w:val="en-US"/>
                      </w:rPr>
                      <w:t>.</w:t>
                    </w:r>
                    <w:r w:rsidRPr="000D67AD">
                      <w:rPr>
                        <w:rFonts w:ascii="Helios" w:hAnsi="Helios"/>
                        <w:sz w:val="12"/>
                        <w:szCs w:val="12"/>
                        <w:lang w:val="en-US"/>
                      </w:rPr>
                      <w:t>mrsk</w:t>
                    </w:r>
                    <w:r w:rsidRPr="00F0425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55BEDC18" wp14:editId="160E6408">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7B3EB3" w:rsidP="007556FF">
      <w:pPr>
        <w:spacing w:line="240" w:lineRule="auto"/>
        <w:jc w:val="right"/>
        <w:rPr>
          <w:sz w:val="24"/>
          <w:szCs w:val="24"/>
        </w:rPr>
      </w:pPr>
      <w:r>
        <w:rPr>
          <w:sz w:val="24"/>
          <w:szCs w:val="24"/>
        </w:rPr>
        <w:t>начальник Управления логистики</w:t>
      </w:r>
      <w:r w:rsidR="007556FF" w:rsidRPr="003C7995">
        <w:rPr>
          <w:sz w:val="24"/>
          <w:szCs w:val="24"/>
        </w:rPr>
        <w:t xml:space="preserve"> </w:t>
      </w:r>
    </w:p>
    <w:p w:rsidR="007556FF" w:rsidRPr="00C12FA4" w:rsidRDefault="007B3EB3" w:rsidP="007556FF">
      <w:pPr>
        <w:spacing w:line="240" w:lineRule="auto"/>
        <w:jc w:val="right"/>
        <w:rPr>
          <w:sz w:val="24"/>
          <w:szCs w:val="24"/>
        </w:rPr>
      </w:pPr>
      <w:r>
        <w:rPr>
          <w:sz w:val="24"/>
          <w:szCs w:val="24"/>
        </w:rPr>
        <w:t>и материально-технического обеспечения</w:t>
      </w:r>
      <w:r w:rsidR="007556FF" w:rsidRPr="00C12FA4">
        <w:rPr>
          <w:sz w:val="24"/>
          <w:szCs w:val="24"/>
        </w:rPr>
        <w:t xml:space="preserve"> </w:t>
      </w:r>
    </w:p>
    <w:p w:rsidR="007556FF" w:rsidRPr="00C12FA4" w:rsidRDefault="007B3EB3" w:rsidP="007556FF">
      <w:pPr>
        <w:spacing w:line="240" w:lineRule="auto"/>
        <w:jc w:val="right"/>
        <w:rPr>
          <w:sz w:val="24"/>
          <w:szCs w:val="24"/>
        </w:rPr>
      </w:pPr>
      <w:r>
        <w:rPr>
          <w:sz w:val="24"/>
          <w:szCs w:val="24"/>
        </w:rPr>
        <w:t xml:space="preserve">филиала </w:t>
      </w:r>
      <w:r w:rsidR="007556FF" w:rsidRPr="00C12FA4">
        <w:rPr>
          <w:sz w:val="24"/>
          <w:szCs w:val="24"/>
        </w:rPr>
        <w:t>ПАО «МРСК Центра»</w:t>
      </w:r>
      <w:r>
        <w:rPr>
          <w:sz w:val="24"/>
          <w:szCs w:val="24"/>
        </w:rPr>
        <w:t xml:space="preserve"> - «Костромаэнерго»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7B3EB3">
        <w:rPr>
          <w:sz w:val="24"/>
          <w:szCs w:val="24"/>
        </w:rPr>
        <w:t>А.Н</w:t>
      </w:r>
      <w:r w:rsidRPr="00C12FA4">
        <w:rPr>
          <w:sz w:val="24"/>
          <w:szCs w:val="24"/>
        </w:rPr>
        <w:t xml:space="preserve">. </w:t>
      </w:r>
      <w:r w:rsidR="007B3EB3">
        <w:rPr>
          <w:sz w:val="24"/>
          <w:szCs w:val="24"/>
        </w:rPr>
        <w:t>Алешков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7B3EB3">
        <w:rPr>
          <w:b/>
          <w:kern w:val="36"/>
          <w:sz w:val="24"/>
          <w:szCs w:val="24"/>
        </w:rPr>
        <w:t>11-КО-16</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B3EB3" w:rsidRPr="007B3EB3" w:rsidRDefault="00717F60" w:rsidP="007556FF">
      <w:pPr>
        <w:spacing w:line="264" w:lineRule="auto"/>
        <w:ind w:firstLine="0"/>
        <w:jc w:val="center"/>
        <w:rPr>
          <w:b/>
          <w:sz w:val="24"/>
          <w:szCs w:val="24"/>
        </w:rPr>
      </w:pPr>
      <w:r w:rsidRPr="00C12FA4">
        <w:rPr>
          <w:b/>
          <w:sz w:val="24"/>
          <w:szCs w:val="24"/>
        </w:rPr>
        <w:t xml:space="preserve">на право </w:t>
      </w:r>
      <w:r w:rsidRPr="007B3EB3">
        <w:rPr>
          <w:b/>
          <w:sz w:val="24"/>
          <w:szCs w:val="24"/>
        </w:rPr>
        <w:t xml:space="preserve">заключения </w:t>
      </w:r>
      <w:r w:rsidR="007556FF" w:rsidRPr="007B3EB3">
        <w:rPr>
          <w:b/>
          <w:sz w:val="24"/>
          <w:szCs w:val="24"/>
        </w:rPr>
        <w:t>Договор</w:t>
      </w:r>
      <w:r w:rsidR="007B3EB3" w:rsidRPr="007B3EB3">
        <w:rPr>
          <w:b/>
          <w:sz w:val="24"/>
          <w:szCs w:val="24"/>
        </w:rPr>
        <w:t>а</w:t>
      </w:r>
      <w:r w:rsidR="007556FF" w:rsidRPr="007B3EB3">
        <w:rPr>
          <w:b/>
          <w:sz w:val="24"/>
          <w:szCs w:val="24"/>
        </w:rPr>
        <w:t xml:space="preserve"> </w:t>
      </w:r>
    </w:p>
    <w:p w:rsidR="007B3EB3" w:rsidRPr="007B3EB3" w:rsidRDefault="007556FF" w:rsidP="007556FF">
      <w:pPr>
        <w:spacing w:line="264" w:lineRule="auto"/>
        <w:ind w:firstLine="0"/>
        <w:jc w:val="center"/>
        <w:rPr>
          <w:b/>
          <w:sz w:val="24"/>
          <w:szCs w:val="24"/>
        </w:rPr>
      </w:pPr>
      <w:r w:rsidRPr="007B3EB3">
        <w:rPr>
          <w:b/>
          <w:sz w:val="24"/>
          <w:szCs w:val="24"/>
        </w:rPr>
        <w:t xml:space="preserve">на поставку </w:t>
      </w:r>
      <w:r w:rsidR="007B3EB3" w:rsidRPr="007B3EB3">
        <w:rPr>
          <w:b/>
          <w:sz w:val="24"/>
        </w:rPr>
        <w:t>запасных частей к выключателям и разъединителям</w:t>
      </w:r>
      <w:r w:rsidRPr="007B3EB3">
        <w:rPr>
          <w:b/>
          <w:sz w:val="24"/>
          <w:szCs w:val="24"/>
        </w:rPr>
        <w:t xml:space="preserve"> </w:t>
      </w:r>
    </w:p>
    <w:p w:rsidR="00717F60" w:rsidRPr="00C12FA4" w:rsidRDefault="007556FF" w:rsidP="007556FF">
      <w:pPr>
        <w:spacing w:line="264" w:lineRule="auto"/>
        <w:ind w:firstLine="0"/>
        <w:jc w:val="center"/>
        <w:rPr>
          <w:b/>
          <w:sz w:val="24"/>
          <w:szCs w:val="24"/>
        </w:rPr>
      </w:pPr>
      <w:r w:rsidRPr="007B3EB3">
        <w:rPr>
          <w:b/>
          <w:sz w:val="24"/>
          <w:szCs w:val="24"/>
        </w:rPr>
        <w:t xml:space="preserve">для </w:t>
      </w:r>
      <w:r w:rsidR="007B3EB3" w:rsidRPr="007B3EB3">
        <w:rPr>
          <w:b/>
          <w:sz w:val="24"/>
          <w:szCs w:val="24"/>
        </w:rPr>
        <w:t>нужд ПАО «МРСК Центра» (филиала «Костромаэнерго»</w:t>
      </w:r>
      <w:r w:rsidRPr="007B3EB3">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7B3EB3">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8122B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2D01AE">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2B7">
        <w:rPr>
          <w:noProof/>
        </w:rPr>
        <w:fldChar w:fldCharType="begin"/>
      </w:r>
      <w:r>
        <w:rPr>
          <w:noProof/>
        </w:rPr>
        <w:instrText xml:space="preserve"> PAGEREF _Toc441130930 \h </w:instrText>
      </w:r>
      <w:r w:rsidR="008122B7">
        <w:rPr>
          <w:noProof/>
        </w:rPr>
      </w:r>
      <w:r w:rsidR="008122B7">
        <w:rPr>
          <w:noProof/>
        </w:rPr>
        <w:fldChar w:fldCharType="separate"/>
      </w:r>
      <w:r w:rsidR="002D01AE">
        <w:rPr>
          <w:noProof/>
        </w:rPr>
        <w:t>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2B7">
        <w:rPr>
          <w:noProof/>
        </w:rPr>
        <w:fldChar w:fldCharType="begin"/>
      </w:r>
      <w:r>
        <w:rPr>
          <w:noProof/>
        </w:rPr>
        <w:instrText xml:space="preserve"> PAGEREF _Toc441130931 \h </w:instrText>
      </w:r>
      <w:r w:rsidR="008122B7">
        <w:rPr>
          <w:noProof/>
        </w:rPr>
      </w:r>
      <w:r w:rsidR="008122B7">
        <w:rPr>
          <w:noProof/>
        </w:rPr>
        <w:fldChar w:fldCharType="separate"/>
      </w:r>
      <w:r w:rsidR="002D01AE">
        <w:rPr>
          <w:noProof/>
        </w:rPr>
        <w:t>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122B7">
        <w:rPr>
          <w:noProof/>
        </w:rPr>
        <w:fldChar w:fldCharType="begin"/>
      </w:r>
      <w:r>
        <w:rPr>
          <w:noProof/>
        </w:rPr>
        <w:instrText xml:space="preserve"> PAGEREF _Toc441130932 \h </w:instrText>
      </w:r>
      <w:r w:rsidR="008122B7">
        <w:rPr>
          <w:noProof/>
        </w:rPr>
      </w:r>
      <w:r w:rsidR="008122B7">
        <w:rPr>
          <w:noProof/>
        </w:rPr>
        <w:fldChar w:fldCharType="separate"/>
      </w:r>
      <w:r w:rsidR="002D01AE">
        <w:rPr>
          <w:noProof/>
        </w:rPr>
        <w:t>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2B7">
        <w:rPr>
          <w:noProof/>
        </w:rPr>
        <w:fldChar w:fldCharType="begin"/>
      </w:r>
      <w:r>
        <w:rPr>
          <w:noProof/>
        </w:rPr>
        <w:instrText xml:space="preserve"> PAGEREF _Toc441130933 \h </w:instrText>
      </w:r>
      <w:r w:rsidR="008122B7">
        <w:rPr>
          <w:noProof/>
        </w:rPr>
      </w:r>
      <w:r w:rsidR="008122B7">
        <w:rPr>
          <w:noProof/>
        </w:rPr>
        <w:fldChar w:fldCharType="separate"/>
      </w:r>
      <w:r w:rsidR="002D01AE">
        <w:rPr>
          <w:noProof/>
        </w:rPr>
        <w:t>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2B7">
        <w:rPr>
          <w:noProof/>
        </w:rPr>
        <w:fldChar w:fldCharType="begin"/>
      </w:r>
      <w:r>
        <w:rPr>
          <w:noProof/>
        </w:rPr>
        <w:instrText xml:space="preserve"> PAGEREF _Toc441130934 \h </w:instrText>
      </w:r>
      <w:r w:rsidR="008122B7">
        <w:rPr>
          <w:noProof/>
        </w:rPr>
      </w:r>
      <w:r w:rsidR="008122B7">
        <w:rPr>
          <w:noProof/>
        </w:rPr>
        <w:fldChar w:fldCharType="separate"/>
      </w:r>
      <w:r w:rsidR="002D01AE">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122B7">
        <w:rPr>
          <w:noProof/>
        </w:rPr>
        <w:fldChar w:fldCharType="begin"/>
      </w:r>
      <w:r>
        <w:rPr>
          <w:noProof/>
        </w:rPr>
        <w:instrText xml:space="preserve"> PAGEREF _Toc441130935 \h </w:instrText>
      </w:r>
      <w:r w:rsidR="008122B7">
        <w:rPr>
          <w:noProof/>
        </w:rPr>
      </w:r>
      <w:r w:rsidR="008122B7">
        <w:rPr>
          <w:noProof/>
        </w:rPr>
        <w:fldChar w:fldCharType="separate"/>
      </w:r>
      <w:r w:rsidR="002D01AE">
        <w:rPr>
          <w:noProof/>
        </w:rPr>
        <w:t>8</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_Toc441130942 \h </w:instrText>
      </w:r>
      <w:r w:rsidR="008122B7">
        <w:rPr>
          <w:noProof/>
        </w:rPr>
      </w:r>
      <w:r w:rsidR="008122B7">
        <w:rPr>
          <w:noProof/>
        </w:rPr>
        <w:fldChar w:fldCharType="separate"/>
      </w:r>
      <w:r w:rsidR="002D01AE">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2B7">
        <w:rPr>
          <w:noProof/>
        </w:rPr>
        <w:fldChar w:fldCharType="begin"/>
      </w:r>
      <w:r>
        <w:rPr>
          <w:noProof/>
        </w:rPr>
        <w:instrText xml:space="preserve"> PAGEREF _Toc441130943 \h </w:instrText>
      </w:r>
      <w:r w:rsidR="008122B7">
        <w:rPr>
          <w:noProof/>
        </w:rPr>
      </w:r>
      <w:r w:rsidR="008122B7">
        <w:rPr>
          <w:noProof/>
        </w:rPr>
        <w:fldChar w:fldCharType="separate"/>
      </w:r>
      <w:r w:rsidR="002D01AE">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_Toc441130947 \h </w:instrText>
      </w:r>
      <w:r w:rsidR="008122B7">
        <w:rPr>
          <w:noProof/>
        </w:rPr>
      </w:r>
      <w:r w:rsidR="008122B7">
        <w:rPr>
          <w:noProof/>
        </w:rPr>
        <w:fldChar w:fldCharType="separate"/>
      </w:r>
      <w:r w:rsidR="002D01AE">
        <w:rPr>
          <w:noProof/>
        </w:rPr>
        <w:t>10</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2B7">
        <w:rPr>
          <w:noProof/>
        </w:rPr>
        <w:fldChar w:fldCharType="begin"/>
      </w:r>
      <w:r>
        <w:rPr>
          <w:noProof/>
        </w:rPr>
        <w:instrText xml:space="preserve"> PAGEREF _Toc441130951 \h </w:instrText>
      </w:r>
      <w:r w:rsidR="008122B7">
        <w:rPr>
          <w:noProof/>
        </w:rPr>
      </w:r>
      <w:r w:rsidR="008122B7">
        <w:rPr>
          <w:noProof/>
        </w:rPr>
        <w:fldChar w:fldCharType="separate"/>
      </w:r>
      <w:r w:rsidR="002D01AE">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2B7">
        <w:rPr>
          <w:noProof/>
        </w:rPr>
        <w:fldChar w:fldCharType="begin"/>
      </w:r>
      <w:r>
        <w:rPr>
          <w:noProof/>
        </w:rPr>
        <w:instrText xml:space="preserve"> PAGEREF _Toc441130952 \h </w:instrText>
      </w:r>
      <w:r w:rsidR="008122B7">
        <w:rPr>
          <w:noProof/>
        </w:rPr>
      </w:r>
      <w:r w:rsidR="008122B7">
        <w:rPr>
          <w:noProof/>
        </w:rPr>
        <w:fldChar w:fldCharType="separate"/>
      </w:r>
      <w:r w:rsidR="002D01AE">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2B7">
        <w:rPr>
          <w:noProof/>
        </w:rPr>
        <w:fldChar w:fldCharType="begin"/>
      </w:r>
      <w:r>
        <w:rPr>
          <w:noProof/>
        </w:rPr>
        <w:instrText xml:space="preserve"> PAGEREF _Toc441130955 \h </w:instrText>
      </w:r>
      <w:r w:rsidR="008122B7">
        <w:rPr>
          <w:noProof/>
        </w:rPr>
      </w:r>
      <w:r w:rsidR="008122B7">
        <w:rPr>
          <w:noProof/>
        </w:rPr>
        <w:fldChar w:fldCharType="separate"/>
      </w:r>
      <w:r w:rsidR="002D01AE">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2B7">
        <w:rPr>
          <w:noProof/>
        </w:rPr>
        <w:fldChar w:fldCharType="begin"/>
      </w:r>
      <w:r>
        <w:rPr>
          <w:noProof/>
        </w:rPr>
        <w:instrText xml:space="preserve"> PAGEREF _Toc441130956 \h </w:instrText>
      </w:r>
      <w:r w:rsidR="008122B7">
        <w:rPr>
          <w:noProof/>
        </w:rPr>
      </w:r>
      <w:r w:rsidR="008122B7">
        <w:rPr>
          <w:noProof/>
        </w:rPr>
        <w:fldChar w:fldCharType="separate"/>
      </w:r>
      <w:r w:rsidR="002D01AE">
        <w:rPr>
          <w:noProof/>
        </w:rPr>
        <w:t>14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2B7">
        <w:rPr>
          <w:noProof/>
        </w:rPr>
        <w:fldChar w:fldCharType="begin"/>
      </w:r>
      <w:r>
        <w:rPr>
          <w:noProof/>
        </w:rPr>
        <w:instrText xml:space="preserve"> PAGEREF _Toc441130971 \h </w:instrText>
      </w:r>
      <w:r w:rsidR="008122B7">
        <w:rPr>
          <w:noProof/>
        </w:rPr>
      </w:r>
      <w:r w:rsidR="008122B7">
        <w:rPr>
          <w:noProof/>
        </w:rPr>
        <w:fldChar w:fldCharType="separate"/>
      </w:r>
      <w:r w:rsidR="002D01AE">
        <w:rPr>
          <w:noProof/>
        </w:rPr>
        <w:t>26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2B7">
        <w:rPr>
          <w:noProof/>
        </w:rPr>
        <w:fldChar w:fldCharType="begin"/>
      </w:r>
      <w:r>
        <w:rPr>
          <w:noProof/>
        </w:rPr>
        <w:instrText xml:space="preserve"> PAGEREF _Toc441130974 \h </w:instrText>
      </w:r>
      <w:r w:rsidR="008122B7">
        <w:rPr>
          <w:noProof/>
        </w:rPr>
      </w:r>
      <w:r w:rsidR="008122B7">
        <w:rPr>
          <w:noProof/>
        </w:rPr>
        <w:fldChar w:fldCharType="separate"/>
      </w:r>
      <w:r w:rsidR="002D01AE">
        <w:rPr>
          <w:noProof/>
        </w:rPr>
        <w:t>26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2B7">
        <w:rPr>
          <w:noProof/>
        </w:rPr>
        <w:fldChar w:fldCharType="begin"/>
      </w:r>
      <w:r>
        <w:rPr>
          <w:noProof/>
        </w:rPr>
        <w:instrText xml:space="preserve"> PAGEREF _Toc441130975 \h </w:instrText>
      </w:r>
      <w:r w:rsidR="008122B7">
        <w:rPr>
          <w:noProof/>
        </w:rPr>
      </w:r>
      <w:r w:rsidR="008122B7">
        <w:rPr>
          <w:noProof/>
        </w:rPr>
        <w:fldChar w:fldCharType="separate"/>
      </w:r>
      <w:r w:rsidR="002D01AE">
        <w:rPr>
          <w:noProof/>
        </w:rPr>
        <w:t>26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2B7">
        <w:rPr>
          <w:noProof/>
        </w:rPr>
        <w:fldChar w:fldCharType="begin"/>
      </w:r>
      <w:r>
        <w:rPr>
          <w:noProof/>
        </w:rPr>
        <w:instrText xml:space="preserve"> PAGEREF _Toc441130980 \h </w:instrText>
      </w:r>
      <w:r w:rsidR="008122B7">
        <w:rPr>
          <w:noProof/>
        </w:rPr>
      </w:r>
      <w:r w:rsidR="008122B7">
        <w:rPr>
          <w:noProof/>
        </w:rPr>
        <w:fldChar w:fldCharType="separate"/>
      </w:r>
      <w:r w:rsidR="002D01AE">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2B7">
        <w:rPr>
          <w:noProof/>
        </w:rPr>
        <w:fldChar w:fldCharType="begin"/>
      </w:r>
      <w:r>
        <w:rPr>
          <w:noProof/>
        </w:rPr>
        <w:instrText xml:space="preserve"> PAGEREF _Toc441130981 \h </w:instrText>
      </w:r>
      <w:r w:rsidR="008122B7">
        <w:rPr>
          <w:noProof/>
        </w:rPr>
      </w:r>
      <w:r w:rsidR="008122B7">
        <w:rPr>
          <w:noProof/>
        </w:rPr>
        <w:fldChar w:fldCharType="separate"/>
      </w:r>
      <w:r w:rsidR="002D01AE">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2B7">
        <w:rPr>
          <w:noProof/>
        </w:rPr>
        <w:fldChar w:fldCharType="begin"/>
      </w:r>
      <w:r>
        <w:rPr>
          <w:noProof/>
        </w:rPr>
        <w:instrText xml:space="preserve"> PAGEREF _Toc441130982 \h </w:instrText>
      </w:r>
      <w:r w:rsidR="008122B7">
        <w:rPr>
          <w:noProof/>
        </w:rPr>
      </w:r>
      <w:r w:rsidR="008122B7">
        <w:rPr>
          <w:noProof/>
        </w:rPr>
        <w:fldChar w:fldCharType="separate"/>
      </w:r>
      <w:r w:rsidR="002D01AE">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2B7">
        <w:rPr>
          <w:noProof/>
        </w:rPr>
        <w:fldChar w:fldCharType="begin"/>
      </w:r>
      <w:r>
        <w:rPr>
          <w:noProof/>
        </w:rPr>
        <w:instrText xml:space="preserve"> PAGEREF _Toc441130983 \h </w:instrText>
      </w:r>
      <w:r w:rsidR="008122B7">
        <w:rPr>
          <w:noProof/>
        </w:rPr>
      </w:r>
      <w:r w:rsidR="008122B7">
        <w:rPr>
          <w:noProof/>
        </w:rPr>
        <w:fldChar w:fldCharType="separate"/>
      </w:r>
      <w:r w:rsidR="002D01AE">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122B7">
        <w:rPr>
          <w:noProof/>
        </w:rPr>
        <w:fldChar w:fldCharType="begin"/>
      </w:r>
      <w:r>
        <w:rPr>
          <w:noProof/>
        </w:rPr>
        <w:instrText xml:space="preserve"> PAGEREF _Toc441130984 \h </w:instrText>
      </w:r>
      <w:r w:rsidR="008122B7">
        <w:rPr>
          <w:noProof/>
        </w:rPr>
      </w:r>
      <w:r w:rsidR="008122B7">
        <w:rPr>
          <w:noProof/>
        </w:rPr>
        <w:fldChar w:fldCharType="separate"/>
      </w:r>
      <w:r w:rsidR="002D01AE">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2B7">
        <w:rPr>
          <w:noProof/>
        </w:rPr>
        <w:fldChar w:fldCharType="begin"/>
      </w:r>
      <w:r>
        <w:rPr>
          <w:noProof/>
        </w:rPr>
        <w:instrText xml:space="preserve"> PAGEREF _Toc441130985 \h </w:instrText>
      </w:r>
      <w:r w:rsidR="008122B7">
        <w:rPr>
          <w:noProof/>
        </w:rPr>
      </w:r>
      <w:r w:rsidR="008122B7">
        <w:rPr>
          <w:noProof/>
        </w:rPr>
        <w:fldChar w:fldCharType="separate"/>
      </w:r>
      <w:r w:rsidR="002D01AE">
        <w:rPr>
          <w:noProof/>
        </w:rPr>
        <w:t>31</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2B7">
        <w:rPr>
          <w:noProof/>
        </w:rPr>
        <w:fldChar w:fldCharType="begin"/>
      </w:r>
      <w:r>
        <w:rPr>
          <w:noProof/>
        </w:rPr>
        <w:instrText xml:space="preserve"> PAGEREF _Toc441130986 \h </w:instrText>
      </w:r>
      <w:r w:rsidR="008122B7">
        <w:rPr>
          <w:noProof/>
        </w:rPr>
      </w:r>
      <w:r w:rsidR="008122B7">
        <w:rPr>
          <w:noProof/>
        </w:rPr>
        <w:fldChar w:fldCharType="separate"/>
      </w:r>
      <w:r w:rsidR="002D01AE">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122B7">
        <w:rPr>
          <w:noProof/>
        </w:rPr>
        <w:fldChar w:fldCharType="begin"/>
      </w:r>
      <w:r>
        <w:rPr>
          <w:noProof/>
        </w:rPr>
        <w:instrText xml:space="preserve"> PAGEREF _Toc441130987 \h </w:instrText>
      </w:r>
      <w:r w:rsidR="008122B7">
        <w:rPr>
          <w:noProof/>
        </w:rPr>
      </w:r>
      <w:r w:rsidR="008122B7">
        <w:rPr>
          <w:noProof/>
        </w:rPr>
        <w:fldChar w:fldCharType="separate"/>
      </w:r>
      <w:r w:rsidR="002D01AE">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122B7">
        <w:rPr>
          <w:noProof/>
        </w:rPr>
        <w:fldChar w:fldCharType="begin"/>
      </w:r>
      <w:r>
        <w:rPr>
          <w:noProof/>
        </w:rPr>
        <w:instrText xml:space="preserve"> PAGEREF _Toc441130990 \h </w:instrText>
      </w:r>
      <w:r w:rsidR="008122B7">
        <w:rPr>
          <w:noProof/>
        </w:rPr>
      </w:r>
      <w:r w:rsidR="008122B7">
        <w:rPr>
          <w:noProof/>
        </w:rPr>
        <w:fldChar w:fldCharType="separate"/>
      </w:r>
      <w:r w:rsidR="002D01AE">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122B7">
        <w:rPr>
          <w:noProof/>
        </w:rPr>
        <w:fldChar w:fldCharType="begin"/>
      </w:r>
      <w:r>
        <w:rPr>
          <w:noProof/>
        </w:rPr>
        <w:instrText xml:space="preserve"> PAGEREF _Toc441130992 \h </w:instrText>
      </w:r>
      <w:r w:rsidR="008122B7">
        <w:rPr>
          <w:noProof/>
        </w:rPr>
      </w:r>
      <w:r w:rsidR="008122B7">
        <w:rPr>
          <w:noProof/>
        </w:rPr>
        <w:fldChar w:fldCharType="separate"/>
      </w:r>
      <w:r w:rsidR="002D01AE">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122B7">
        <w:rPr>
          <w:noProof/>
        </w:rPr>
        <w:fldChar w:fldCharType="begin"/>
      </w:r>
      <w:r>
        <w:rPr>
          <w:noProof/>
        </w:rPr>
        <w:instrText xml:space="preserve"> PAGEREF _Toc441130995 \h </w:instrText>
      </w:r>
      <w:r w:rsidR="008122B7">
        <w:rPr>
          <w:noProof/>
        </w:rPr>
      </w:r>
      <w:r w:rsidR="008122B7">
        <w:rPr>
          <w:noProof/>
        </w:rPr>
        <w:fldChar w:fldCharType="separate"/>
      </w:r>
      <w:r w:rsidR="002D01AE">
        <w:rPr>
          <w:noProof/>
        </w:rPr>
        <w:t>33</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2B7">
        <w:rPr>
          <w:noProof/>
        </w:rPr>
        <w:fldChar w:fldCharType="begin"/>
      </w:r>
      <w:r>
        <w:rPr>
          <w:noProof/>
        </w:rPr>
        <w:instrText xml:space="preserve"> PAGEREF _Toc441130998 \h </w:instrText>
      </w:r>
      <w:r w:rsidR="008122B7">
        <w:rPr>
          <w:noProof/>
        </w:rPr>
      </w:r>
      <w:r w:rsidR="008122B7">
        <w:rPr>
          <w:noProof/>
        </w:rPr>
        <w:fldChar w:fldCharType="separate"/>
      </w:r>
      <w:r w:rsidR="002D01AE">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2B7">
        <w:rPr>
          <w:noProof/>
        </w:rPr>
        <w:fldChar w:fldCharType="begin"/>
      </w:r>
      <w:r>
        <w:rPr>
          <w:noProof/>
        </w:rPr>
        <w:instrText xml:space="preserve"> PAGEREF _Toc441130999 \h </w:instrText>
      </w:r>
      <w:r w:rsidR="008122B7">
        <w:rPr>
          <w:noProof/>
        </w:rPr>
      </w:r>
      <w:r w:rsidR="008122B7">
        <w:rPr>
          <w:noProof/>
        </w:rPr>
        <w:fldChar w:fldCharType="separate"/>
      </w:r>
      <w:r w:rsidR="002D01AE">
        <w:rPr>
          <w:noProof/>
        </w:rPr>
        <w:t>34</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122B7">
        <w:rPr>
          <w:noProof/>
        </w:rPr>
        <w:fldChar w:fldCharType="begin"/>
      </w:r>
      <w:r>
        <w:rPr>
          <w:noProof/>
        </w:rPr>
        <w:instrText xml:space="preserve"> PAGEREF _Toc441131000 \h </w:instrText>
      </w:r>
      <w:r w:rsidR="008122B7">
        <w:rPr>
          <w:noProof/>
        </w:rPr>
      </w:r>
      <w:r w:rsidR="008122B7">
        <w:rPr>
          <w:noProof/>
        </w:rPr>
        <w:fldChar w:fldCharType="separate"/>
      </w:r>
      <w:r w:rsidR="002D01AE">
        <w:rPr>
          <w:noProof/>
        </w:rPr>
        <w:t>34</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2B7">
        <w:rPr>
          <w:noProof/>
        </w:rPr>
        <w:fldChar w:fldCharType="begin"/>
      </w:r>
      <w:r>
        <w:rPr>
          <w:noProof/>
        </w:rPr>
        <w:instrText xml:space="preserve"> PAGEREF _Toc441131002 \h </w:instrText>
      </w:r>
      <w:r w:rsidR="008122B7">
        <w:rPr>
          <w:noProof/>
        </w:rPr>
      </w:r>
      <w:r w:rsidR="008122B7">
        <w:rPr>
          <w:noProof/>
        </w:rPr>
        <w:fldChar w:fldCharType="separate"/>
      </w:r>
      <w:r w:rsidR="002D01AE">
        <w:rPr>
          <w:noProof/>
        </w:rPr>
        <w:t>38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8122B7">
        <w:rPr>
          <w:noProof/>
        </w:rPr>
        <w:fldChar w:fldCharType="begin"/>
      </w:r>
      <w:r>
        <w:rPr>
          <w:noProof/>
        </w:rPr>
        <w:instrText xml:space="preserve"> PAGEREF _Toc441131004 \h </w:instrText>
      </w:r>
      <w:r w:rsidR="008122B7">
        <w:rPr>
          <w:noProof/>
        </w:rPr>
      </w:r>
      <w:r w:rsidR="008122B7">
        <w:rPr>
          <w:noProof/>
        </w:rPr>
        <w:fldChar w:fldCharType="separate"/>
      </w:r>
      <w:r w:rsidR="002D01AE">
        <w:rPr>
          <w:noProof/>
        </w:rPr>
        <w:t>40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8122B7">
        <w:rPr>
          <w:noProof/>
        </w:rPr>
        <w:fldChar w:fldCharType="begin"/>
      </w:r>
      <w:r>
        <w:rPr>
          <w:noProof/>
        </w:rPr>
        <w:instrText xml:space="preserve"> PAGEREF _Toc441131007 \h </w:instrText>
      </w:r>
      <w:r w:rsidR="008122B7">
        <w:rPr>
          <w:noProof/>
        </w:rPr>
      </w:r>
      <w:r w:rsidR="008122B7">
        <w:rPr>
          <w:noProof/>
        </w:rPr>
        <w:fldChar w:fldCharType="separate"/>
      </w:r>
      <w:r w:rsidR="002D01AE">
        <w:rPr>
          <w:noProof/>
        </w:rPr>
        <w:t>43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122B7">
        <w:rPr>
          <w:noProof/>
        </w:rPr>
        <w:fldChar w:fldCharType="begin"/>
      </w:r>
      <w:r>
        <w:rPr>
          <w:noProof/>
        </w:rPr>
        <w:instrText xml:space="preserve"> PAGEREF _Toc441131010 \h </w:instrText>
      </w:r>
      <w:r w:rsidR="008122B7">
        <w:rPr>
          <w:noProof/>
        </w:rPr>
      </w:r>
      <w:r w:rsidR="008122B7">
        <w:rPr>
          <w:noProof/>
        </w:rPr>
        <w:fldChar w:fldCharType="separate"/>
      </w:r>
      <w:r w:rsidR="002D01AE">
        <w:rPr>
          <w:noProof/>
        </w:rPr>
        <w:t>45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8122B7">
        <w:rPr>
          <w:noProof/>
        </w:rPr>
        <w:fldChar w:fldCharType="begin"/>
      </w:r>
      <w:r>
        <w:rPr>
          <w:noProof/>
        </w:rPr>
        <w:instrText xml:space="preserve"> PAGEREF _Toc441131013 \h </w:instrText>
      </w:r>
      <w:r w:rsidR="008122B7">
        <w:rPr>
          <w:noProof/>
        </w:rPr>
      </w:r>
      <w:r w:rsidR="008122B7">
        <w:rPr>
          <w:noProof/>
        </w:rPr>
        <w:fldChar w:fldCharType="separate"/>
      </w:r>
      <w:r w:rsidR="002D01AE">
        <w:rPr>
          <w:noProof/>
        </w:rPr>
        <w:t>47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122B7">
        <w:rPr>
          <w:noProof/>
        </w:rPr>
        <w:fldChar w:fldCharType="begin"/>
      </w:r>
      <w:r>
        <w:rPr>
          <w:noProof/>
        </w:rPr>
        <w:instrText xml:space="preserve"> PAGEREF _Toc441131016 \h </w:instrText>
      </w:r>
      <w:r w:rsidR="008122B7">
        <w:rPr>
          <w:noProof/>
        </w:rPr>
      </w:r>
      <w:r w:rsidR="008122B7">
        <w:rPr>
          <w:noProof/>
        </w:rPr>
        <w:fldChar w:fldCharType="separate"/>
      </w:r>
      <w:r w:rsidR="002D01AE">
        <w:rPr>
          <w:noProof/>
        </w:rPr>
        <w:t>49</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8122B7">
        <w:rPr>
          <w:noProof/>
        </w:rPr>
        <w:fldChar w:fldCharType="begin"/>
      </w:r>
      <w:r>
        <w:rPr>
          <w:noProof/>
        </w:rPr>
        <w:instrText xml:space="preserve"> PAGEREF _Toc441131017 \h </w:instrText>
      </w:r>
      <w:r w:rsidR="008122B7">
        <w:rPr>
          <w:noProof/>
        </w:rPr>
      </w:r>
      <w:r w:rsidR="008122B7">
        <w:rPr>
          <w:noProof/>
        </w:rPr>
        <w:fldChar w:fldCharType="separate"/>
      </w:r>
      <w:r w:rsidR="002D01AE">
        <w:rPr>
          <w:noProof/>
        </w:rPr>
        <w:t>49</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122B7">
        <w:rPr>
          <w:noProof/>
        </w:rPr>
        <w:fldChar w:fldCharType="begin"/>
      </w:r>
      <w:r>
        <w:rPr>
          <w:noProof/>
        </w:rPr>
        <w:instrText xml:space="preserve"> PAGEREF _Toc441131018 \h </w:instrText>
      </w:r>
      <w:r w:rsidR="008122B7">
        <w:rPr>
          <w:noProof/>
        </w:rPr>
      </w:r>
      <w:r w:rsidR="008122B7">
        <w:rPr>
          <w:noProof/>
        </w:rPr>
        <w:fldChar w:fldCharType="separate"/>
      </w:r>
      <w:r w:rsidR="002D01AE">
        <w:rPr>
          <w:noProof/>
        </w:rPr>
        <w:t>51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122B7">
        <w:rPr>
          <w:noProof/>
        </w:rPr>
        <w:fldChar w:fldCharType="begin"/>
      </w:r>
      <w:r>
        <w:rPr>
          <w:noProof/>
        </w:rPr>
        <w:instrText xml:space="preserve"> PAGEREF _Toc441131020 \h </w:instrText>
      </w:r>
      <w:r w:rsidR="008122B7">
        <w:rPr>
          <w:noProof/>
        </w:rPr>
      </w:r>
      <w:r w:rsidR="008122B7">
        <w:rPr>
          <w:noProof/>
        </w:rPr>
        <w:fldChar w:fldCharType="separate"/>
      </w:r>
      <w:r w:rsidR="002D01AE">
        <w:rPr>
          <w:noProof/>
        </w:rPr>
        <w:t>54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122B7">
        <w:rPr>
          <w:noProof/>
        </w:rPr>
        <w:fldChar w:fldCharType="begin"/>
      </w:r>
      <w:r>
        <w:rPr>
          <w:noProof/>
        </w:rPr>
        <w:instrText xml:space="preserve"> PAGEREF _Toc441131023 \h </w:instrText>
      </w:r>
      <w:r w:rsidR="008122B7">
        <w:rPr>
          <w:noProof/>
        </w:rPr>
      </w:r>
      <w:r w:rsidR="008122B7">
        <w:rPr>
          <w:noProof/>
        </w:rPr>
        <w:fldChar w:fldCharType="separate"/>
      </w:r>
      <w:r w:rsidR="002D01AE">
        <w:rPr>
          <w:noProof/>
        </w:rPr>
        <w:t>56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122B7">
        <w:rPr>
          <w:noProof/>
        </w:rPr>
        <w:fldChar w:fldCharType="begin"/>
      </w:r>
      <w:r>
        <w:rPr>
          <w:noProof/>
        </w:rPr>
        <w:instrText xml:space="preserve"> PAGEREF _Toc441131026 \h </w:instrText>
      </w:r>
      <w:r w:rsidR="008122B7">
        <w:rPr>
          <w:noProof/>
        </w:rPr>
      </w:r>
      <w:r w:rsidR="008122B7">
        <w:rPr>
          <w:noProof/>
        </w:rPr>
        <w:fldChar w:fldCharType="separate"/>
      </w:r>
      <w:r w:rsidR="002D01AE">
        <w:rPr>
          <w:noProof/>
        </w:rPr>
        <w:t>58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122B7">
        <w:rPr>
          <w:noProof/>
        </w:rPr>
        <w:fldChar w:fldCharType="begin"/>
      </w:r>
      <w:r>
        <w:rPr>
          <w:noProof/>
        </w:rPr>
        <w:instrText xml:space="preserve"> PAGEREF _Toc441131029 \h </w:instrText>
      </w:r>
      <w:r w:rsidR="008122B7">
        <w:rPr>
          <w:noProof/>
        </w:rPr>
      </w:r>
      <w:r w:rsidR="008122B7">
        <w:rPr>
          <w:noProof/>
        </w:rPr>
        <w:fldChar w:fldCharType="separate"/>
      </w:r>
      <w:r w:rsidR="002D01AE">
        <w:rPr>
          <w:noProof/>
        </w:rPr>
        <w:t>60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122B7">
        <w:rPr>
          <w:noProof/>
        </w:rPr>
        <w:fldChar w:fldCharType="begin"/>
      </w:r>
      <w:r>
        <w:rPr>
          <w:noProof/>
        </w:rPr>
        <w:instrText xml:space="preserve"> PAGEREF _Toc441131031 \h </w:instrText>
      </w:r>
      <w:r w:rsidR="008122B7">
        <w:rPr>
          <w:noProof/>
        </w:rPr>
      </w:r>
      <w:r w:rsidR="008122B7">
        <w:rPr>
          <w:noProof/>
        </w:rPr>
        <w:fldChar w:fldCharType="separate"/>
      </w:r>
      <w:r w:rsidR="002D01AE">
        <w:rPr>
          <w:noProof/>
        </w:rPr>
        <w:t>61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122B7">
        <w:rPr>
          <w:noProof/>
        </w:rPr>
        <w:fldChar w:fldCharType="begin"/>
      </w:r>
      <w:r>
        <w:rPr>
          <w:noProof/>
        </w:rPr>
        <w:instrText xml:space="preserve"> PAGEREF _Toc441131034 \h </w:instrText>
      </w:r>
      <w:r w:rsidR="008122B7">
        <w:rPr>
          <w:noProof/>
        </w:rPr>
      </w:r>
      <w:r w:rsidR="008122B7">
        <w:rPr>
          <w:noProof/>
        </w:rPr>
        <w:fldChar w:fldCharType="separate"/>
      </w:r>
      <w:r w:rsidR="002D01AE">
        <w:rPr>
          <w:noProof/>
        </w:rPr>
        <w:t>64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122B7">
        <w:rPr>
          <w:noProof/>
        </w:rPr>
        <w:fldChar w:fldCharType="begin"/>
      </w:r>
      <w:r>
        <w:rPr>
          <w:noProof/>
        </w:rPr>
        <w:instrText xml:space="preserve"> PAGEREF _Toc441131037 \h </w:instrText>
      </w:r>
      <w:r w:rsidR="008122B7">
        <w:rPr>
          <w:noProof/>
        </w:rPr>
      </w:r>
      <w:r w:rsidR="008122B7">
        <w:rPr>
          <w:noProof/>
        </w:rPr>
        <w:fldChar w:fldCharType="separate"/>
      </w:r>
      <w:r w:rsidR="002D01AE">
        <w:rPr>
          <w:noProof/>
        </w:rPr>
        <w:t>66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122B7">
        <w:rPr>
          <w:noProof/>
        </w:rPr>
        <w:fldChar w:fldCharType="begin"/>
      </w:r>
      <w:r>
        <w:rPr>
          <w:noProof/>
        </w:rPr>
        <w:instrText xml:space="preserve"> PAGEREF _Toc441131040 \h </w:instrText>
      </w:r>
      <w:r w:rsidR="008122B7">
        <w:rPr>
          <w:noProof/>
        </w:rPr>
      </w:r>
      <w:r w:rsidR="008122B7">
        <w:rPr>
          <w:noProof/>
        </w:rPr>
        <w:fldChar w:fldCharType="separate"/>
      </w:r>
      <w:r w:rsidR="002D01AE">
        <w:rPr>
          <w:noProof/>
        </w:rPr>
        <w:t>69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8122B7">
        <w:rPr>
          <w:noProof/>
        </w:rPr>
        <w:fldChar w:fldCharType="begin"/>
      </w:r>
      <w:r>
        <w:rPr>
          <w:noProof/>
        </w:rPr>
        <w:instrText xml:space="preserve"> PAGEREF _Toc441131043 \h </w:instrText>
      </w:r>
      <w:r w:rsidR="008122B7">
        <w:rPr>
          <w:noProof/>
        </w:rPr>
      </w:r>
      <w:r w:rsidR="008122B7">
        <w:rPr>
          <w:noProof/>
        </w:rPr>
        <w:fldChar w:fldCharType="separate"/>
      </w:r>
      <w:r w:rsidR="002D01AE">
        <w:rPr>
          <w:noProof/>
        </w:rPr>
        <w:t>71</w:t>
      </w:r>
      <w:r w:rsidR="008122B7">
        <w:rPr>
          <w:noProof/>
        </w:rPr>
        <w:fldChar w:fldCharType="end"/>
      </w:r>
    </w:p>
    <w:p w:rsidR="00717F60" w:rsidRPr="00E71A48" w:rsidRDefault="008122B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7B3EB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Заказчик</w:t>
      </w:r>
      <w:r w:rsidR="002D28CA">
        <w:rPr>
          <w:iCs/>
          <w:sz w:val="24"/>
          <w:szCs w:val="24"/>
        </w:rPr>
        <w:t xml:space="preserve"> </w:t>
      </w:r>
      <w:r w:rsidR="002D28CA" w:rsidRPr="007556FF">
        <w:rPr>
          <w:iCs/>
          <w:sz w:val="24"/>
          <w:szCs w:val="24"/>
        </w:rPr>
        <w:t xml:space="preserve">ПАО «МРСК </w:t>
      </w:r>
      <w:r w:rsidR="002D28CA" w:rsidRPr="00702B2C">
        <w:rPr>
          <w:iCs/>
          <w:sz w:val="24"/>
          <w:szCs w:val="24"/>
        </w:rPr>
        <w:t>Центра»</w:t>
      </w:r>
      <w:r w:rsidRPr="007556FF">
        <w:rPr>
          <w:iCs/>
          <w:sz w:val="24"/>
          <w:szCs w:val="24"/>
        </w:rPr>
        <w:t xml:space="preserve">, </w:t>
      </w:r>
      <w:r w:rsidR="002D28CA">
        <w:rPr>
          <w:iCs/>
          <w:sz w:val="24"/>
          <w:szCs w:val="24"/>
        </w:rPr>
        <w:t xml:space="preserve">в лице </w:t>
      </w:r>
      <w:r w:rsidRPr="007556FF">
        <w:rPr>
          <w:iCs/>
          <w:sz w:val="24"/>
          <w:szCs w:val="24"/>
        </w:rPr>
        <w:t>Организатор</w:t>
      </w:r>
      <w:r w:rsidR="002D28CA">
        <w:rPr>
          <w:iCs/>
          <w:sz w:val="24"/>
          <w:szCs w:val="24"/>
        </w:rPr>
        <w:t>а</w:t>
      </w:r>
      <w:r w:rsidRPr="007556FF">
        <w:rPr>
          <w:iCs/>
          <w:sz w:val="24"/>
          <w:szCs w:val="24"/>
        </w:rPr>
        <w:t xml:space="preserve">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2D28CA">
        <w:rPr>
          <w:iCs/>
          <w:sz w:val="24"/>
          <w:szCs w:val="24"/>
        </w:rPr>
        <w:t xml:space="preserve">филиала </w:t>
      </w:r>
      <w:r w:rsidR="007556FF" w:rsidRPr="007556FF">
        <w:rPr>
          <w:iCs/>
          <w:sz w:val="24"/>
          <w:szCs w:val="24"/>
        </w:rPr>
        <w:t xml:space="preserve">ПАО «МРСК </w:t>
      </w:r>
      <w:r w:rsidR="007556FF" w:rsidRPr="00702B2C">
        <w:rPr>
          <w:iCs/>
          <w:sz w:val="24"/>
          <w:szCs w:val="24"/>
        </w:rPr>
        <w:t>Центра»</w:t>
      </w:r>
      <w:r w:rsidR="002D28CA">
        <w:rPr>
          <w:iCs/>
          <w:sz w:val="24"/>
          <w:szCs w:val="24"/>
        </w:rPr>
        <w:t xml:space="preserve"> - «Костромаэнерго»</w:t>
      </w:r>
      <w:r w:rsidR="007556FF" w:rsidRPr="00702B2C">
        <w:rPr>
          <w:iCs/>
          <w:sz w:val="24"/>
          <w:szCs w:val="24"/>
        </w:rPr>
        <w:t xml:space="preserve">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r w:rsidR="002D28CA" w:rsidRPr="007B3EB3">
        <w:rPr>
          <w:sz w:val="24"/>
          <w:szCs w:val="24"/>
        </w:rPr>
        <w:t>РФ, 156961, г. Кострома, проспект Мира, 53</w:t>
      </w:r>
      <w:r w:rsidR="00EC1043">
        <w:rPr>
          <w:iCs/>
          <w:sz w:val="24"/>
          <w:szCs w:val="24"/>
        </w:rPr>
        <w:t>, с</w:t>
      </w:r>
      <w:r w:rsidRPr="00702B2C">
        <w:rPr>
          <w:iCs/>
          <w:sz w:val="24"/>
          <w:szCs w:val="24"/>
        </w:rPr>
        <w:t>екретарь Закупочной комиссии</w:t>
      </w:r>
      <w:r w:rsidR="007B3EB3">
        <w:rPr>
          <w:iCs/>
          <w:sz w:val="24"/>
          <w:szCs w:val="24"/>
        </w:rPr>
        <w:t xml:space="preserve"> и ответственное лицо</w:t>
      </w:r>
      <w:r w:rsidRPr="00702B2C">
        <w:rPr>
          <w:iCs/>
          <w:sz w:val="24"/>
          <w:szCs w:val="24"/>
        </w:rPr>
        <w:t xml:space="preserve"> –</w:t>
      </w:r>
      <w:r w:rsidR="007B3EB3">
        <w:rPr>
          <w:iCs/>
          <w:sz w:val="24"/>
          <w:szCs w:val="24"/>
        </w:rPr>
        <w:t xml:space="preserve"> </w:t>
      </w:r>
      <w:r w:rsidR="007556FF" w:rsidRPr="00702B2C">
        <w:rPr>
          <w:iCs/>
          <w:sz w:val="24"/>
          <w:szCs w:val="24"/>
        </w:rPr>
        <w:t>специалист</w:t>
      </w:r>
      <w:r w:rsidR="007B3EB3">
        <w:rPr>
          <w:iCs/>
          <w:sz w:val="24"/>
          <w:szCs w:val="24"/>
        </w:rPr>
        <w:t>а 2-й категории</w:t>
      </w:r>
      <w:r w:rsidR="007556FF" w:rsidRPr="00702B2C">
        <w:rPr>
          <w:iCs/>
          <w:sz w:val="24"/>
          <w:szCs w:val="24"/>
        </w:rPr>
        <w:t xml:space="preserve"> </w:t>
      </w:r>
      <w:r w:rsidR="007B3EB3">
        <w:rPr>
          <w:iCs/>
          <w:sz w:val="24"/>
          <w:szCs w:val="24"/>
        </w:rPr>
        <w:t>отдела</w:t>
      </w:r>
      <w:r w:rsidR="007556FF" w:rsidRPr="00702B2C">
        <w:rPr>
          <w:iCs/>
          <w:sz w:val="24"/>
          <w:szCs w:val="24"/>
        </w:rPr>
        <w:t xml:space="preserve"> закупочной деятельности </w:t>
      </w:r>
      <w:r w:rsidR="007B3EB3">
        <w:rPr>
          <w:iCs/>
          <w:sz w:val="24"/>
          <w:szCs w:val="24"/>
        </w:rPr>
        <w:t xml:space="preserve">филиала </w:t>
      </w:r>
      <w:r w:rsidR="007556FF" w:rsidRPr="00702B2C">
        <w:rPr>
          <w:iCs/>
          <w:sz w:val="24"/>
          <w:szCs w:val="24"/>
        </w:rPr>
        <w:t>ПАО «МРСК Центра»</w:t>
      </w:r>
      <w:r w:rsidR="007B3EB3">
        <w:rPr>
          <w:iCs/>
          <w:sz w:val="24"/>
          <w:szCs w:val="24"/>
        </w:rPr>
        <w:t xml:space="preserve"> - «Костромаэнерго»</w:t>
      </w:r>
      <w:r w:rsidR="007556FF" w:rsidRPr="00702B2C">
        <w:rPr>
          <w:iCs/>
          <w:sz w:val="24"/>
          <w:szCs w:val="24"/>
        </w:rPr>
        <w:t xml:space="preserve"> </w:t>
      </w:r>
      <w:r w:rsidR="007B3EB3">
        <w:rPr>
          <w:iCs/>
          <w:sz w:val="24"/>
          <w:szCs w:val="24"/>
        </w:rPr>
        <w:t>Скворцова Т.С</w:t>
      </w:r>
      <w:r w:rsidR="007556FF" w:rsidRPr="00702B2C">
        <w:rPr>
          <w:iCs/>
          <w:sz w:val="24"/>
          <w:szCs w:val="24"/>
        </w:rPr>
        <w:t>., контактные телефоны: (49</w:t>
      </w:r>
      <w:r w:rsidR="007B3EB3">
        <w:rPr>
          <w:iCs/>
          <w:sz w:val="24"/>
          <w:szCs w:val="24"/>
        </w:rPr>
        <w:t>42</w:t>
      </w:r>
      <w:r w:rsidR="007556FF" w:rsidRPr="00702B2C">
        <w:rPr>
          <w:iCs/>
          <w:sz w:val="24"/>
          <w:szCs w:val="24"/>
        </w:rPr>
        <w:t xml:space="preserve">) </w:t>
      </w:r>
      <w:r w:rsidR="007B3EB3">
        <w:rPr>
          <w:iCs/>
          <w:sz w:val="24"/>
          <w:szCs w:val="24"/>
        </w:rPr>
        <w:t>396-055</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proofErr w:type="spellStart"/>
      <w:r w:rsidR="007B3EB3" w:rsidRPr="00733275">
        <w:rPr>
          <w:rStyle w:val="a7"/>
          <w:lang w:val="en-US"/>
        </w:rPr>
        <w:t>Skvortsova</w:t>
      </w:r>
      <w:proofErr w:type="spellEnd"/>
      <w:r w:rsidR="007B3EB3" w:rsidRPr="00733275">
        <w:rPr>
          <w:rStyle w:val="a7"/>
        </w:rPr>
        <w:t>.</w:t>
      </w:r>
      <w:r w:rsidR="007B3EB3" w:rsidRPr="00733275">
        <w:rPr>
          <w:rStyle w:val="a7"/>
          <w:lang w:val="en-US"/>
        </w:rPr>
        <w:t>TS</w:t>
      </w:r>
      <w:r w:rsidR="007B3EB3" w:rsidRPr="00733275">
        <w:rPr>
          <w:rStyle w:val="a7"/>
        </w:rPr>
        <w:t>@</w:t>
      </w:r>
      <w:proofErr w:type="spellStart"/>
      <w:r w:rsidR="007B3EB3" w:rsidRPr="00733275">
        <w:rPr>
          <w:rStyle w:val="a7"/>
          <w:lang w:val="en-US"/>
        </w:rPr>
        <w:t>mrsk</w:t>
      </w:r>
      <w:proofErr w:type="spellEnd"/>
      <w:r w:rsidR="007B3EB3" w:rsidRPr="00733275">
        <w:rPr>
          <w:rStyle w:val="a7"/>
        </w:rPr>
        <w:t>-1.</w:t>
      </w:r>
      <w:proofErr w:type="spellStart"/>
      <w:r w:rsidR="007B3EB3" w:rsidRPr="00733275">
        <w:rPr>
          <w:rStyle w:val="a7"/>
          <w:lang w:val="en-US"/>
        </w:rPr>
        <w:t>ru</w:t>
      </w:r>
      <w:proofErr w:type="spellEnd"/>
      <w:r w:rsidRPr="00702B2C">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3405BF">
        <w:rPr>
          <w:b/>
          <w:sz w:val="24"/>
          <w:szCs w:val="24"/>
        </w:rPr>
        <w:t>«</w:t>
      </w:r>
      <w:r w:rsidR="007B3EB3" w:rsidRPr="003405BF">
        <w:rPr>
          <w:b/>
          <w:sz w:val="24"/>
          <w:szCs w:val="24"/>
        </w:rPr>
        <w:t>02</w:t>
      </w:r>
      <w:r w:rsidRPr="003405BF">
        <w:rPr>
          <w:b/>
          <w:sz w:val="24"/>
          <w:szCs w:val="24"/>
        </w:rPr>
        <w:t xml:space="preserve">» </w:t>
      </w:r>
      <w:r w:rsidR="007B3EB3" w:rsidRPr="003405BF">
        <w:rPr>
          <w:b/>
          <w:sz w:val="24"/>
          <w:szCs w:val="24"/>
        </w:rPr>
        <w:t>февраля</w:t>
      </w:r>
      <w:r w:rsidRPr="003405BF">
        <w:rPr>
          <w:b/>
          <w:sz w:val="24"/>
          <w:szCs w:val="24"/>
        </w:rPr>
        <w:t xml:space="preserve"> 20</w:t>
      </w:r>
      <w:r w:rsidR="00C12FA4" w:rsidRPr="003405BF">
        <w:rPr>
          <w:b/>
          <w:sz w:val="24"/>
          <w:szCs w:val="24"/>
        </w:rPr>
        <w:t>1</w:t>
      </w:r>
      <w:r w:rsidR="00862664" w:rsidRPr="003405BF">
        <w:rPr>
          <w:b/>
          <w:sz w:val="24"/>
          <w:szCs w:val="24"/>
        </w:rPr>
        <w:t>6</w:t>
      </w:r>
      <w:r w:rsidRPr="003405BF">
        <w:rPr>
          <w:b/>
          <w:sz w:val="24"/>
          <w:szCs w:val="24"/>
        </w:rPr>
        <w:t xml:space="preserve"> г.</w:t>
      </w:r>
      <w:r w:rsidRPr="003405BF">
        <w:rPr>
          <w:sz w:val="24"/>
          <w:szCs w:val="24"/>
        </w:rPr>
        <w:t xml:space="preserve"> на официальном сайте (</w:t>
      </w:r>
      <w:hyperlink r:id="rId18" w:history="1">
        <w:r w:rsidR="00345CCA" w:rsidRPr="003405BF">
          <w:rPr>
            <w:rStyle w:val="a7"/>
            <w:sz w:val="24"/>
            <w:szCs w:val="24"/>
          </w:rPr>
          <w:t>www.zakupki.</w:t>
        </w:r>
        <w:r w:rsidR="00345CCA" w:rsidRPr="003405BF">
          <w:rPr>
            <w:rStyle w:val="a7"/>
            <w:sz w:val="24"/>
            <w:szCs w:val="24"/>
            <w:lang w:val="en-US"/>
          </w:rPr>
          <w:t>gov</w:t>
        </w:r>
        <w:r w:rsidR="00345CCA" w:rsidRPr="003405BF">
          <w:rPr>
            <w:rStyle w:val="a7"/>
            <w:sz w:val="24"/>
            <w:szCs w:val="24"/>
          </w:rPr>
          <w:t>.ru</w:t>
        </w:r>
      </w:hyperlink>
      <w:r w:rsidRPr="003405BF">
        <w:rPr>
          <w:sz w:val="24"/>
          <w:szCs w:val="24"/>
        </w:rPr>
        <w:t>),</w:t>
      </w:r>
      <w:r w:rsidR="009D7F01" w:rsidRPr="003405BF">
        <w:rPr>
          <w:iCs/>
          <w:sz w:val="24"/>
          <w:szCs w:val="24"/>
        </w:rPr>
        <w:t xml:space="preserve"> </w:t>
      </w:r>
      <w:r w:rsidR="009D7F01" w:rsidRPr="003405BF">
        <w:rPr>
          <w:sz w:val="24"/>
          <w:szCs w:val="24"/>
        </w:rPr>
        <w:t xml:space="preserve">на сайте </w:t>
      </w:r>
      <w:r w:rsidR="007556FF" w:rsidRPr="003405BF">
        <w:rPr>
          <w:iCs/>
          <w:sz w:val="24"/>
          <w:szCs w:val="24"/>
        </w:rPr>
        <w:t>ПАО «МРСК</w:t>
      </w:r>
      <w:r w:rsidR="007556FF" w:rsidRPr="00862664">
        <w:rPr>
          <w:iCs/>
          <w:sz w:val="24"/>
          <w:szCs w:val="24"/>
        </w:rPr>
        <w:t xml:space="preserve"> Центра»</w:t>
      </w:r>
      <w:r w:rsidR="009D7F01" w:rsidRPr="00862664">
        <w:rPr>
          <w:sz w:val="24"/>
          <w:szCs w:val="24"/>
        </w:rPr>
        <w:t xml:space="preserve"> (</w:t>
      </w:r>
      <w:hyperlink r:id="rId19"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7B3EB3">
        <w:fldChar w:fldCharType="begin"/>
      </w:r>
      <w:r w:rsidR="007B3EB3">
        <w:instrText xml:space="preserve"> REF _Ref440269836 \r \h  \* MERGEFORMAT </w:instrText>
      </w:r>
      <w:r w:rsidR="007B3EB3">
        <w:fldChar w:fldCharType="separate"/>
      </w:r>
      <w:r w:rsidR="00DA7E38" w:rsidRPr="00DA7E38">
        <w:rPr>
          <w:sz w:val="24"/>
          <w:szCs w:val="24"/>
        </w:rPr>
        <w:t>1.1.2</w:t>
      </w:r>
      <w:r w:rsidR="007B3EB3">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7B3EB3">
        <w:rPr>
          <w:sz w:val="24"/>
          <w:szCs w:val="24"/>
        </w:rPr>
        <w:t xml:space="preserve"> </w:t>
      </w:r>
      <w:r w:rsidR="007B3EB3" w:rsidRPr="007B3EB3">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7B3EB3">
        <w:rPr>
          <w:sz w:val="24"/>
          <w:szCs w:val="24"/>
        </w:rPr>
        <w:t xml:space="preserve"> </w:t>
      </w:r>
      <w:r w:rsidR="00D15381" w:rsidRPr="007B3EB3">
        <w:rPr>
          <w:sz w:val="24"/>
          <w:szCs w:val="24"/>
        </w:rPr>
        <w:t>(далее</w:t>
      </w:r>
      <w:r w:rsidR="00D15381">
        <w:rPr>
          <w:sz w:val="24"/>
          <w:szCs w:val="24"/>
        </w:rPr>
        <w:t xml:space="preserve">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702B2C" w:rsidRPr="00862664">
        <w:rPr>
          <w:sz w:val="24"/>
          <w:szCs w:val="24"/>
        </w:rPr>
        <w:t>Договор</w:t>
      </w:r>
      <w:r w:rsidR="007B3EB3">
        <w:rPr>
          <w:sz w:val="24"/>
          <w:szCs w:val="24"/>
        </w:rPr>
        <w:t>а</w:t>
      </w:r>
      <w:r w:rsidR="00702B2C" w:rsidRPr="00862664">
        <w:rPr>
          <w:sz w:val="24"/>
          <w:szCs w:val="24"/>
        </w:rPr>
        <w:t xml:space="preserve"> на поставку </w:t>
      </w:r>
      <w:r w:rsidR="007B3EB3" w:rsidRPr="008C5FE3">
        <w:rPr>
          <w:sz w:val="24"/>
        </w:rPr>
        <w:t>запасных частей к выключателям и разъединителям</w:t>
      </w:r>
      <w:r w:rsidR="00702B2C" w:rsidRPr="00862664">
        <w:rPr>
          <w:sz w:val="24"/>
          <w:szCs w:val="24"/>
        </w:rPr>
        <w:t xml:space="preserve"> для нужд ПАО «МРСК Центра</w:t>
      </w:r>
      <w:r w:rsidR="00702B2C" w:rsidRPr="007B3EB3">
        <w:rPr>
          <w:sz w:val="24"/>
          <w:szCs w:val="24"/>
        </w:rPr>
        <w:t xml:space="preserve">» </w:t>
      </w:r>
      <w:r w:rsidR="007B3EB3" w:rsidRPr="007B3EB3">
        <w:rPr>
          <w:sz w:val="24"/>
          <w:szCs w:val="24"/>
        </w:rPr>
        <w:t>(филиала</w:t>
      </w:r>
      <w:r w:rsidR="00862664" w:rsidRPr="007B3EB3">
        <w:rPr>
          <w:sz w:val="24"/>
          <w:szCs w:val="24"/>
        </w:rPr>
        <w:t xml:space="preserve">  «Костромаэнерго», расположенного по адресу: РФ, 156961,</w:t>
      </w:r>
      <w:r w:rsidR="007B3EB3" w:rsidRPr="007B3EB3">
        <w:rPr>
          <w:sz w:val="24"/>
          <w:szCs w:val="24"/>
        </w:rPr>
        <w:t xml:space="preserve"> г. Кострома, проспект Мира, 53</w:t>
      </w:r>
      <w:r w:rsidR="00862664" w:rsidRPr="007B3EB3">
        <w:rPr>
          <w:sz w:val="24"/>
          <w:szCs w:val="24"/>
        </w:rPr>
        <w:t>)</w:t>
      </w:r>
      <w:r w:rsidRPr="007B3EB3">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0" w:history="1">
        <w:r w:rsidR="00862664" w:rsidRPr="00786F83">
          <w:rPr>
            <w:rStyle w:val="a7"/>
            <w:sz w:val="24"/>
            <w:szCs w:val="24"/>
          </w:rPr>
          <w:t>etp.rosseti.ru</w:t>
        </w:r>
      </w:hyperlink>
      <w:r w:rsidR="00862664" w:rsidRPr="00786F83">
        <w:rPr>
          <w:sz w:val="24"/>
          <w:szCs w:val="24"/>
        </w:rPr>
        <w:t xml:space="preserve"> </w:t>
      </w:r>
      <w:r w:rsidR="00702B2C" w:rsidRPr="00786F83">
        <w:rPr>
          <w:sz w:val="24"/>
          <w:szCs w:val="24"/>
        </w:rPr>
        <w:t>(далее</w:t>
      </w:r>
      <w:r w:rsidR="00702B2C" w:rsidRPr="00C12FA4">
        <w:rPr>
          <w:sz w:val="24"/>
          <w:szCs w:val="24"/>
        </w:rPr>
        <w:t xml:space="preserve">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786F8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786F83">
        <w:rPr>
          <w:sz w:val="24"/>
          <w:szCs w:val="24"/>
        </w:rPr>
        <w:t xml:space="preserve">заключения </w:t>
      </w:r>
      <w:r w:rsidR="00123C70" w:rsidRPr="00786F83">
        <w:rPr>
          <w:sz w:val="24"/>
          <w:szCs w:val="24"/>
        </w:rPr>
        <w:t>Договор</w:t>
      </w:r>
      <w:r w:rsidR="00786F83" w:rsidRPr="00786F83">
        <w:rPr>
          <w:sz w:val="24"/>
          <w:szCs w:val="24"/>
        </w:rPr>
        <w:t>а</w:t>
      </w:r>
      <w:r w:rsidR="00A40714" w:rsidRPr="00786F83">
        <w:rPr>
          <w:sz w:val="24"/>
          <w:szCs w:val="24"/>
        </w:rPr>
        <w:t xml:space="preserve"> </w:t>
      </w:r>
      <w:r w:rsidR="00702B2C" w:rsidRPr="00786F83">
        <w:rPr>
          <w:sz w:val="24"/>
          <w:szCs w:val="24"/>
        </w:rPr>
        <w:t xml:space="preserve">на поставку </w:t>
      </w:r>
      <w:r w:rsidR="00786F83" w:rsidRPr="00786F83">
        <w:rPr>
          <w:sz w:val="24"/>
        </w:rPr>
        <w:t>запасных частей к выключателям и разъединителям</w:t>
      </w:r>
      <w:r w:rsidR="00702B2C" w:rsidRPr="00786F83">
        <w:rPr>
          <w:sz w:val="24"/>
          <w:szCs w:val="24"/>
        </w:rPr>
        <w:t xml:space="preserve"> для нужд ПАО «МРСК Центра» (филиал</w:t>
      </w:r>
      <w:r w:rsidR="00786F83" w:rsidRPr="00786F83">
        <w:rPr>
          <w:sz w:val="24"/>
          <w:szCs w:val="24"/>
        </w:rPr>
        <w:t>а «Костромаэнерго»</w:t>
      </w:r>
      <w:r w:rsidR="00702B2C" w:rsidRPr="00786F83">
        <w:rPr>
          <w:sz w:val="24"/>
          <w:szCs w:val="24"/>
        </w:rPr>
        <w:t>)</w:t>
      </w:r>
      <w:bookmarkEnd w:id="17"/>
      <w:r w:rsidR="00702B2C" w:rsidRPr="00786F83">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786F83">
        <w:rPr>
          <w:sz w:val="24"/>
          <w:szCs w:val="24"/>
        </w:rPr>
        <w:t xml:space="preserve">Количество лотов: </w:t>
      </w:r>
      <w:r w:rsidRPr="00786F83">
        <w:rPr>
          <w:b/>
          <w:sz w:val="24"/>
          <w:szCs w:val="24"/>
        </w:rPr>
        <w:t>1 (один)</w:t>
      </w:r>
      <w:r w:rsidRPr="00786F83">
        <w:rPr>
          <w:sz w:val="24"/>
          <w:szCs w:val="24"/>
        </w:rPr>
        <w:t>.</w:t>
      </w:r>
    </w:p>
    <w:bookmarkEnd w:id="18"/>
    <w:p w:rsidR="002A47D1" w:rsidRPr="00D64BE5"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w:t>
      </w:r>
      <w:r w:rsidRPr="00D64BE5">
        <w:rPr>
          <w:color w:val="000000"/>
          <w:sz w:val="24"/>
          <w:szCs w:val="24"/>
          <w:lang w:eastAsia="ru-RU"/>
        </w:rPr>
        <w:t xml:space="preserve">будет являться причиной отклонения </w:t>
      </w:r>
      <w:r w:rsidR="00841A6F" w:rsidRPr="00D64BE5">
        <w:rPr>
          <w:color w:val="000000"/>
          <w:sz w:val="24"/>
          <w:szCs w:val="24"/>
          <w:lang w:eastAsia="ru-RU"/>
        </w:rPr>
        <w:t>Заявки</w:t>
      </w:r>
      <w:r w:rsidRPr="00D64BE5">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D64BE5">
        <w:rPr>
          <w:i/>
          <w:snapToGrid w:val="0"/>
          <w:sz w:val="24"/>
          <w:szCs w:val="24"/>
          <w:lang w:eastAsia="ru-RU"/>
        </w:rPr>
        <w:t xml:space="preserve">Участник самостоятельно, в рамках своей </w:t>
      </w:r>
      <w:r w:rsidR="00702B2C" w:rsidRPr="00D64BE5">
        <w:rPr>
          <w:i/>
          <w:snapToGrid w:val="0"/>
          <w:sz w:val="24"/>
          <w:szCs w:val="24"/>
          <w:lang w:eastAsia="ru-RU"/>
        </w:rPr>
        <w:t>Заявки</w:t>
      </w:r>
      <w:r w:rsidRPr="00D64BE5">
        <w:rPr>
          <w:i/>
          <w:snapToGrid w:val="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D64BE5">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7C196C"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sidRPr="007C196C">
        <w:rPr>
          <w:sz w:val="24"/>
          <w:szCs w:val="24"/>
        </w:rPr>
        <w:t>поставок</w:t>
      </w:r>
      <w:r w:rsidR="00717F60" w:rsidRPr="007C196C">
        <w:rPr>
          <w:sz w:val="24"/>
          <w:szCs w:val="24"/>
        </w:rPr>
        <w:t xml:space="preserve">: </w:t>
      </w:r>
      <w:r w:rsidRPr="007C196C">
        <w:rPr>
          <w:b/>
          <w:sz w:val="24"/>
          <w:szCs w:val="24"/>
        </w:rPr>
        <w:t>с момента заключения Договора</w:t>
      </w:r>
      <w:r w:rsidR="00786F83" w:rsidRPr="007C196C">
        <w:rPr>
          <w:b/>
          <w:sz w:val="24"/>
          <w:szCs w:val="24"/>
        </w:rPr>
        <w:t xml:space="preserve"> до 30.04.2016 г</w:t>
      </w:r>
      <w:proofErr w:type="gramStart"/>
      <w:r w:rsidR="00786F83" w:rsidRPr="007C196C">
        <w:rPr>
          <w:b/>
          <w:sz w:val="24"/>
          <w:szCs w:val="24"/>
        </w:rPr>
        <w:t>.</w:t>
      </w:r>
      <w:r w:rsidR="00717F60" w:rsidRPr="007C196C">
        <w:rPr>
          <w:sz w:val="24"/>
          <w:szCs w:val="24"/>
        </w:rPr>
        <w:t>.</w:t>
      </w:r>
      <w:bookmarkEnd w:id="19"/>
      <w:proofErr w:type="gramEnd"/>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786F83">
        <w:rPr>
          <w:sz w:val="24"/>
          <w:szCs w:val="24"/>
        </w:rPr>
        <w:t>у</w:t>
      </w:r>
      <w:r w:rsidR="008D2928" w:rsidRPr="008D2928">
        <w:rPr>
          <w:sz w:val="24"/>
          <w:szCs w:val="24"/>
        </w:rPr>
        <w:t xml:space="preserve"> филиал</w:t>
      </w:r>
      <w:r w:rsidR="00786F83">
        <w:rPr>
          <w:sz w:val="24"/>
          <w:szCs w:val="24"/>
        </w:rPr>
        <w:t>а</w:t>
      </w:r>
      <w:r w:rsidR="008D2928" w:rsidRPr="008D2928">
        <w:rPr>
          <w:sz w:val="24"/>
          <w:szCs w:val="24"/>
        </w:rPr>
        <w:t xml:space="preserve"> ПАО «МРСК Центра»:</w:t>
      </w:r>
      <w:bookmarkEnd w:id="20"/>
    </w:p>
    <w:p w:rsidR="008D2928" w:rsidRPr="00786F83" w:rsidRDefault="00786F83" w:rsidP="00BC19F9">
      <w:pPr>
        <w:pStyle w:val="afffffff2"/>
        <w:keepNext/>
        <w:numPr>
          <w:ilvl w:val="0"/>
          <w:numId w:val="81"/>
        </w:numPr>
        <w:tabs>
          <w:tab w:val="num" w:pos="1560"/>
        </w:tabs>
        <w:spacing w:line="240" w:lineRule="auto"/>
        <w:rPr>
          <w:rFonts w:ascii="Times New Roman" w:hAnsi="Times New Roman"/>
          <w:sz w:val="24"/>
          <w:szCs w:val="24"/>
        </w:rPr>
      </w:pPr>
      <w:r w:rsidRPr="00786F83">
        <w:rPr>
          <w:rFonts w:ascii="Times New Roman" w:hAnsi="Times New Roman"/>
          <w:sz w:val="24"/>
          <w:szCs w:val="24"/>
        </w:rPr>
        <w:t xml:space="preserve"> </w:t>
      </w:r>
      <w:r w:rsidR="008D2928" w:rsidRPr="00786F83">
        <w:rPr>
          <w:rFonts w:ascii="Times New Roman" w:hAnsi="Times New Roman"/>
          <w:sz w:val="24"/>
          <w:szCs w:val="24"/>
        </w:rPr>
        <w:t>«Костромаэнерго», склад Центрального региона: г. Кострома, ул. Катушечная, 157</w:t>
      </w:r>
      <w:r w:rsidRPr="00786F83">
        <w:rPr>
          <w:rFonts w:ascii="Times New Roman" w:hAnsi="Times New Roman"/>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lastRenderedPageBreak/>
        <w:t xml:space="preserve">Форма и порядок оплаты: безналичный расчет, в течение 30 (тридцати) </w:t>
      </w:r>
      <w:r w:rsidR="007C196C" w:rsidRPr="007C196C">
        <w:rPr>
          <w:iCs/>
          <w:sz w:val="24"/>
          <w:szCs w:val="24"/>
        </w:rPr>
        <w:t>календарных дней</w:t>
      </w:r>
      <w:r w:rsidRPr="007C196C">
        <w:rPr>
          <w:iCs/>
          <w:sz w:val="24"/>
          <w:szCs w:val="24"/>
        </w:rPr>
        <w:t xml:space="preserve"> с момента</w:t>
      </w:r>
      <w:r w:rsidRPr="0022360B">
        <w:rPr>
          <w:iCs/>
          <w:sz w:val="24"/>
          <w:szCs w:val="24"/>
        </w:rPr>
        <w:t xml:space="preserve">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2B7">
        <w:rPr>
          <w:iCs/>
          <w:sz w:val="24"/>
          <w:szCs w:val="24"/>
        </w:rPr>
        <w:fldChar w:fldCharType="begin"/>
      </w:r>
      <w:r w:rsidR="00E71A48">
        <w:rPr>
          <w:iCs/>
          <w:sz w:val="24"/>
          <w:szCs w:val="24"/>
        </w:rPr>
        <w:instrText xml:space="preserve"> REF _Ref311232052 \r \h </w:instrText>
      </w:r>
      <w:r w:rsidR="008122B7">
        <w:rPr>
          <w:iCs/>
          <w:sz w:val="24"/>
          <w:szCs w:val="24"/>
        </w:rPr>
      </w:r>
      <w:r w:rsidR="008122B7">
        <w:rPr>
          <w:iCs/>
          <w:sz w:val="24"/>
          <w:szCs w:val="24"/>
        </w:rPr>
        <w:fldChar w:fldCharType="separate"/>
      </w:r>
      <w:r w:rsidR="00DA7E38">
        <w:rPr>
          <w:iCs/>
          <w:sz w:val="24"/>
          <w:szCs w:val="24"/>
        </w:rPr>
        <w:t>3</w:t>
      </w:r>
      <w:r w:rsidR="008122B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2B7">
        <w:rPr>
          <w:sz w:val="24"/>
          <w:szCs w:val="24"/>
        </w:rPr>
        <w:fldChar w:fldCharType="begin"/>
      </w:r>
      <w:r w:rsidR="008D2928">
        <w:rPr>
          <w:sz w:val="24"/>
          <w:szCs w:val="24"/>
        </w:rPr>
        <w:instrText xml:space="preserve"> REF _Ref440270568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B3EB3">
        <w:fldChar w:fldCharType="begin"/>
      </w:r>
      <w:r w:rsidR="007B3EB3">
        <w:instrText xml:space="preserve"> REF _Ref305973574 \r \h  \* MERGEFORMAT </w:instrText>
      </w:r>
      <w:r w:rsidR="007B3EB3">
        <w:fldChar w:fldCharType="separate"/>
      </w:r>
      <w:r w:rsidR="00DA7E38">
        <w:t>2</w:t>
      </w:r>
      <w:r w:rsidR="007B3EB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2B7">
        <w:rPr>
          <w:iCs/>
          <w:sz w:val="24"/>
          <w:szCs w:val="24"/>
        </w:rPr>
        <w:fldChar w:fldCharType="begin"/>
      </w:r>
      <w:r w:rsidR="008D2928">
        <w:rPr>
          <w:iCs/>
          <w:sz w:val="24"/>
          <w:szCs w:val="24"/>
        </w:rPr>
        <w:instrText xml:space="preserve"> REF _Ref440270602 \r \h </w:instrText>
      </w:r>
      <w:r w:rsidR="008122B7">
        <w:rPr>
          <w:iCs/>
          <w:sz w:val="24"/>
          <w:szCs w:val="24"/>
        </w:rPr>
      </w:r>
      <w:r w:rsidR="008122B7">
        <w:rPr>
          <w:iCs/>
          <w:sz w:val="24"/>
          <w:szCs w:val="24"/>
        </w:rPr>
        <w:fldChar w:fldCharType="separate"/>
      </w:r>
      <w:r w:rsidR="00DA7E38">
        <w:rPr>
          <w:iCs/>
          <w:sz w:val="24"/>
          <w:szCs w:val="24"/>
        </w:rPr>
        <w:t>5</w:t>
      </w:r>
      <w:r w:rsidR="008122B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7C196C">
        <w:rPr>
          <w:sz w:val="24"/>
          <w:szCs w:val="24"/>
        </w:rPr>
        <w:t>ом</w:t>
      </w:r>
      <w:r w:rsidRPr="003803A7">
        <w:rPr>
          <w:sz w:val="24"/>
          <w:szCs w:val="24"/>
        </w:rPr>
        <w:t xml:space="preserve"> задани</w:t>
      </w:r>
      <w:r w:rsidR="007C196C">
        <w:rPr>
          <w:sz w:val="24"/>
          <w:szCs w:val="24"/>
        </w:rPr>
        <w:t>и</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B3EB3">
        <w:fldChar w:fldCharType="begin"/>
      </w:r>
      <w:r w:rsidR="007B3EB3">
        <w:instrText xml:space="preserve"> REF _Ref305973033 \r \h  \* MERGEFORMAT </w:instrText>
      </w:r>
      <w:r w:rsidR="007B3EB3">
        <w:fldChar w:fldCharType="separate"/>
      </w:r>
      <w:r w:rsidR="00DA7E38" w:rsidRPr="00DA7E38">
        <w:rPr>
          <w:sz w:val="24"/>
          <w:szCs w:val="24"/>
        </w:rPr>
        <w:t>3.2</w:t>
      </w:r>
      <w:r w:rsidR="007B3EB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7B3EB3">
        <w:fldChar w:fldCharType="begin"/>
      </w:r>
      <w:r w:rsidR="007B3EB3">
        <w:instrText xml:space="preserve"> REF _Ref191386109 \n \h  \* MERGEFORMAT </w:instrText>
      </w:r>
      <w:r w:rsidR="007B3EB3">
        <w:fldChar w:fldCharType="separate"/>
      </w:r>
      <w:r w:rsidR="00DA7E38" w:rsidRPr="00DA7E38">
        <w:rPr>
          <w:color w:val="000000"/>
          <w:sz w:val="24"/>
          <w:szCs w:val="24"/>
        </w:rPr>
        <w:t>3.3.2</w:t>
      </w:r>
      <w:r w:rsidR="007B3EB3">
        <w:fldChar w:fldCharType="end"/>
      </w:r>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7B3EB3">
        <w:fldChar w:fldCharType="begin"/>
      </w:r>
      <w:r w:rsidR="007B3EB3">
        <w:instrText xml:space="preserve"> REF _Ref191386164 \r \h  \* MERGEFORMAT </w:instrText>
      </w:r>
      <w:r w:rsidR="007B3EB3">
        <w:fldChar w:fldCharType="separate"/>
      </w:r>
      <w:r w:rsidR="00DA7E38" w:rsidRPr="00DA7E38">
        <w:rPr>
          <w:sz w:val="24"/>
          <w:szCs w:val="24"/>
        </w:rPr>
        <w:t xml:space="preserve"> 1.4.1 </w:t>
      </w:r>
      <w:r w:rsidR="007B3EB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B3EB3">
        <w:fldChar w:fldCharType="begin"/>
      </w:r>
      <w:r w:rsidR="007B3EB3">
        <w:instrText xml:space="preserve"> REF _Ref306978606 \r \h  \* MERGEFORMAT </w:instrText>
      </w:r>
      <w:r w:rsidR="007B3EB3">
        <w:fldChar w:fldCharType="separate"/>
      </w:r>
      <w:r w:rsidR="00DA7E38" w:rsidRPr="00DA7E38">
        <w:rPr>
          <w:sz w:val="24"/>
          <w:szCs w:val="24"/>
        </w:rPr>
        <w:t xml:space="preserve"> 1.4.2 </w:t>
      </w:r>
      <w:r w:rsidR="007B3EB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B3EB3">
        <w:fldChar w:fldCharType="begin"/>
      </w:r>
      <w:r w:rsidR="007B3EB3">
        <w:instrText xml:space="preserve"> REF _Ref306114966 \r \h  \* MERGEFORMAT </w:instrText>
      </w:r>
      <w:r w:rsidR="007B3EB3">
        <w:fldChar w:fldCharType="separate"/>
      </w:r>
      <w:r w:rsidR="00DA7E38" w:rsidRPr="00DA7E38">
        <w:rPr>
          <w:sz w:val="24"/>
          <w:szCs w:val="24"/>
        </w:rPr>
        <w:t>3.3.11</w:t>
      </w:r>
      <w:r w:rsidR="007B3EB3">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2B7">
        <w:rPr>
          <w:b w:val="0"/>
        </w:rPr>
        <w:fldChar w:fldCharType="begin"/>
      </w:r>
      <w:r w:rsidR="002D4BC6">
        <w:rPr>
          <w:b w:val="0"/>
        </w:rPr>
        <w:instrText xml:space="preserve"> REF _Ref440275279 \r \h </w:instrText>
      </w:r>
      <w:r w:rsidR="008122B7">
        <w:rPr>
          <w:b w:val="0"/>
        </w:rPr>
      </w:r>
      <w:r w:rsidR="008122B7">
        <w:rPr>
          <w:b w:val="0"/>
        </w:rPr>
        <w:fldChar w:fldCharType="separate"/>
      </w:r>
      <w:r w:rsidR="00DA7E38">
        <w:rPr>
          <w:b w:val="0"/>
        </w:rPr>
        <w:t>1.1.4</w:t>
      </w:r>
      <w:r w:rsidR="008122B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B3EB3">
        <w:fldChar w:fldCharType="begin"/>
      </w:r>
      <w:r w:rsidR="007B3EB3">
        <w:instrText xml:space="preserve"> REF _Ref305973147 \r \h  \* MERGEFORMAT </w:instrText>
      </w:r>
      <w:r w:rsidR="007B3EB3">
        <w:fldChar w:fldCharType="separate"/>
      </w:r>
      <w:r w:rsidR="00DA7E38" w:rsidRPr="00DA7E38">
        <w:rPr>
          <w:b w:val="0"/>
          <w:szCs w:val="24"/>
        </w:rPr>
        <w:t>3.3</w:t>
      </w:r>
      <w:r w:rsidR="007B3EB3">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7B3EB3">
        <w:fldChar w:fldCharType="begin"/>
      </w:r>
      <w:r w:rsidR="007B3EB3">
        <w:instrText xml:space="preserve"> REF _Ref55336310 \r \h  \* MERGEFORMAT </w:instrText>
      </w:r>
      <w:r w:rsidR="007B3EB3">
        <w:fldChar w:fldCharType="separate"/>
      </w:r>
      <w:r w:rsidR="00DA7E38" w:rsidRPr="00DA7E38">
        <w:rPr>
          <w:b w:val="0"/>
          <w:szCs w:val="24"/>
        </w:rPr>
        <w:t>5.1</w:t>
      </w:r>
      <w:r w:rsidR="007B3EB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7B3EB3">
        <w:fldChar w:fldCharType="begin"/>
      </w:r>
      <w:r w:rsidR="007B3EB3">
        <w:instrText xml:space="preserve"> REF _Ref440284918 \r \h  \* MERGEFORMAT </w:instrText>
      </w:r>
      <w:r w:rsidR="007B3EB3">
        <w:fldChar w:fldCharType="separate"/>
      </w:r>
      <w:r w:rsidR="00DA7E38" w:rsidRPr="00DA7E38">
        <w:rPr>
          <w:b w:val="0"/>
          <w:szCs w:val="24"/>
        </w:rPr>
        <w:t>5.2</w:t>
      </w:r>
      <w:r w:rsidR="007B3EB3">
        <w:fldChar w:fldCharType="end"/>
      </w:r>
      <w:r w:rsidRPr="002D4BC6">
        <w:rPr>
          <w:b w:val="0"/>
          <w:szCs w:val="24"/>
        </w:rPr>
        <w:t xml:space="preserve">), Техническое предложение (подраздел </w:t>
      </w:r>
      <w:r w:rsidR="007B3EB3">
        <w:fldChar w:fldCharType="begin"/>
      </w:r>
      <w:r w:rsidR="007B3EB3">
        <w:instrText xml:space="preserve"> REF _Ref86826666 \r \h  \* MERGEFORMAT </w:instrText>
      </w:r>
      <w:r w:rsidR="007B3EB3">
        <w:fldChar w:fldCharType="separate"/>
      </w:r>
      <w:r w:rsidR="00DA7E38" w:rsidRPr="00DA7E38">
        <w:rPr>
          <w:b w:val="0"/>
          <w:szCs w:val="24"/>
        </w:rPr>
        <w:t>5.3</w:t>
      </w:r>
      <w:r w:rsidR="007B3EB3">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7B3EB3">
        <w:fldChar w:fldCharType="begin"/>
      </w:r>
      <w:r w:rsidR="007B3EB3">
        <w:instrText xml:space="preserve"> REF _Ref440284947 \r \h  \* MERGEFORMAT </w:instrText>
      </w:r>
      <w:r w:rsidR="007B3EB3">
        <w:fldChar w:fldCharType="separate"/>
      </w:r>
      <w:r w:rsidR="00DA7E38" w:rsidRPr="00DA7E38">
        <w:rPr>
          <w:b w:val="0"/>
          <w:szCs w:val="24"/>
        </w:rPr>
        <w:t>5.4</w:t>
      </w:r>
      <w:r w:rsidR="007B3EB3">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B3EB3">
        <w:fldChar w:fldCharType="begin"/>
      </w:r>
      <w:r w:rsidR="007B3EB3">
        <w:instrText xml:space="preserve"> REF _Ref93264992 \r \h  \* MERGEFORMAT </w:instrText>
      </w:r>
      <w:r w:rsidR="007B3EB3">
        <w:fldChar w:fldCharType="separate"/>
      </w:r>
      <w:r w:rsidR="00DA7E38" w:rsidRPr="00DA7E38">
        <w:rPr>
          <w:b w:val="0"/>
          <w:szCs w:val="24"/>
        </w:rPr>
        <w:t>5.5</w:t>
      </w:r>
      <w:r w:rsidR="007B3EB3">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2B7">
        <w:rPr>
          <w:b w:val="0"/>
          <w:szCs w:val="24"/>
        </w:rPr>
        <w:fldChar w:fldCharType="begin"/>
      </w:r>
      <w:r>
        <w:rPr>
          <w:b w:val="0"/>
          <w:szCs w:val="24"/>
        </w:rPr>
        <w:instrText xml:space="preserve"> REF _Ref440285128 \r \h </w:instrText>
      </w:r>
      <w:r w:rsidR="008122B7">
        <w:rPr>
          <w:b w:val="0"/>
          <w:szCs w:val="24"/>
        </w:rPr>
      </w:r>
      <w:r w:rsidR="008122B7">
        <w:rPr>
          <w:b w:val="0"/>
          <w:szCs w:val="24"/>
        </w:rPr>
        <w:fldChar w:fldCharType="separate"/>
      </w:r>
      <w:r w:rsidR="00DA7E38">
        <w:rPr>
          <w:b w:val="0"/>
          <w:szCs w:val="24"/>
        </w:rPr>
        <w:t>3.3.14</w:t>
      </w:r>
      <w:r w:rsidR="008122B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8122B7">
        <w:rPr>
          <w:b w:val="0"/>
          <w:szCs w:val="24"/>
        </w:rPr>
        <w:fldChar w:fldCharType="begin"/>
      </w:r>
      <w:r>
        <w:rPr>
          <w:b w:val="0"/>
          <w:szCs w:val="24"/>
        </w:rPr>
        <w:instrText xml:space="preserve"> REF _Ref305973250 \r \h </w:instrText>
      </w:r>
      <w:r w:rsidR="008122B7">
        <w:rPr>
          <w:b w:val="0"/>
          <w:szCs w:val="24"/>
        </w:rPr>
      </w:r>
      <w:r w:rsidR="008122B7">
        <w:rPr>
          <w:b w:val="0"/>
          <w:szCs w:val="24"/>
        </w:rPr>
        <w:fldChar w:fldCharType="separate"/>
      </w:r>
      <w:r w:rsidR="00DA7E38">
        <w:rPr>
          <w:b w:val="0"/>
          <w:szCs w:val="24"/>
        </w:rPr>
        <w:t>3.6</w:t>
      </w:r>
      <w:r w:rsidR="008122B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2B7">
        <w:rPr>
          <w:b w:val="0"/>
          <w:szCs w:val="24"/>
        </w:rPr>
        <w:fldChar w:fldCharType="begin"/>
      </w:r>
      <w:r>
        <w:rPr>
          <w:b w:val="0"/>
          <w:szCs w:val="24"/>
        </w:rPr>
        <w:instrText xml:space="preserve"> REF _Ref303681924 \r \h </w:instrText>
      </w:r>
      <w:r w:rsidR="008122B7">
        <w:rPr>
          <w:b w:val="0"/>
          <w:szCs w:val="24"/>
        </w:rPr>
      </w:r>
      <w:r w:rsidR="008122B7">
        <w:rPr>
          <w:b w:val="0"/>
          <w:szCs w:val="24"/>
        </w:rPr>
        <w:fldChar w:fldCharType="separate"/>
      </w:r>
      <w:r w:rsidR="00DA7E38">
        <w:rPr>
          <w:b w:val="0"/>
          <w:szCs w:val="24"/>
        </w:rPr>
        <w:t>3.8</w:t>
      </w:r>
      <w:r w:rsidR="008122B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2B7">
        <w:rPr>
          <w:b w:val="0"/>
        </w:rPr>
        <w:fldChar w:fldCharType="begin"/>
      </w:r>
      <w:r w:rsidR="008D2928">
        <w:rPr>
          <w:b w:val="0"/>
        </w:rPr>
        <w:instrText xml:space="preserve"> REF _Ref93264992 \r \h </w:instrText>
      </w:r>
      <w:r w:rsidR="008122B7">
        <w:rPr>
          <w:b w:val="0"/>
        </w:rPr>
      </w:r>
      <w:r w:rsidR="008122B7">
        <w:rPr>
          <w:b w:val="0"/>
        </w:rPr>
        <w:fldChar w:fldCharType="separate"/>
      </w:r>
      <w:r w:rsidR="00DA7E38">
        <w:rPr>
          <w:b w:val="0"/>
        </w:rPr>
        <w:t>5.5</w:t>
      </w:r>
      <w:r w:rsidR="008122B7">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2B7">
        <w:rPr>
          <w:b w:val="0"/>
        </w:rPr>
        <w:fldChar w:fldCharType="begin"/>
      </w:r>
      <w:r w:rsidR="008D2928">
        <w:rPr>
          <w:b w:val="0"/>
        </w:rPr>
        <w:instrText xml:space="preserve"> REF _Ref440270867 \r \h </w:instrText>
      </w:r>
      <w:r w:rsidR="008122B7">
        <w:rPr>
          <w:b w:val="0"/>
        </w:rPr>
      </w:r>
      <w:r w:rsidR="008122B7">
        <w:rPr>
          <w:b w:val="0"/>
        </w:rPr>
        <w:fldChar w:fldCharType="separate"/>
      </w:r>
      <w:r w:rsidR="00DA7E38">
        <w:rPr>
          <w:b w:val="0"/>
        </w:rPr>
        <w:t>2.2.3</w:t>
      </w:r>
      <w:r w:rsidR="008122B7">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B3EB3">
        <w:fldChar w:fldCharType="begin"/>
      </w:r>
      <w:r w:rsidR="007B3EB3">
        <w:instrText xml:space="preserve"> REF _Ref305973033 \r \h  \* MERGEFORMAT </w:instrText>
      </w:r>
      <w:r w:rsidR="007B3EB3">
        <w:fldChar w:fldCharType="separate"/>
      </w:r>
      <w:r w:rsidR="00DA7E38" w:rsidRPr="00DA7E38">
        <w:rPr>
          <w:bCs w:val="0"/>
          <w:sz w:val="24"/>
          <w:szCs w:val="24"/>
        </w:rPr>
        <w:t>3.2</w:t>
      </w:r>
      <w:r w:rsidR="007B3EB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B3EB3">
        <w:fldChar w:fldCharType="begin"/>
      </w:r>
      <w:r w:rsidR="007B3EB3">
        <w:instrText xml:space="preserve"> REF _Ref305973147 \r \h  \* MERGEFORMAT </w:instrText>
      </w:r>
      <w:r w:rsidR="007B3EB3">
        <w:fldChar w:fldCharType="separate"/>
      </w:r>
      <w:r w:rsidR="00DA7E38" w:rsidRPr="00DA7E38">
        <w:rPr>
          <w:bCs w:val="0"/>
          <w:sz w:val="24"/>
          <w:szCs w:val="24"/>
        </w:rPr>
        <w:t>3.3</w:t>
      </w:r>
      <w:r w:rsidR="007B3EB3">
        <w:fldChar w:fldCharType="end"/>
      </w:r>
      <w:r w:rsidR="008122B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2B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7B3EB3">
        <w:fldChar w:fldCharType="begin"/>
      </w:r>
      <w:r w:rsidR="007B3EB3">
        <w:instrText xml:space="preserve"> REF _Ref305973214 \r \h  \* MERGEFORMAT </w:instrText>
      </w:r>
      <w:r w:rsidR="007B3EB3">
        <w:fldChar w:fldCharType="separate"/>
      </w:r>
      <w:r w:rsidR="00DA7E38" w:rsidRPr="00DA7E38">
        <w:rPr>
          <w:bCs w:val="0"/>
          <w:sz w:val="24"/>
          <w:szCs w:val="24"/>
        </w:rPr>
        <w:t>3.4</w:t>
      </w:r>
      <w:r w:rsidR="007B3EB3">
        <w:fldChar w:fldCharType="end"/>
      </w:r>
      <w:r w:rsidR="00096E9D" w:rsidRPr="00E71A48">
        <w:rPr>
          <w:bCs w:val="0"/>
          <w:sz w:val="24"/>
          <w:szCs w:val="24"/>
        </w:rPr>
        <w:t xml:space="preserve">, </w:t>
      </w:r>
      <w:r w:rsidR="007B3EB3">
        <w:fldChar w:fldCharType="begin"/>
      </w:r>
      <w:r w:rsidR="007B3EB3">
        <w:instrText xml:space="preserve"> REF _Ref303683883 \r \h  \* MERGEFORMAT </w:instrText>
      </w:r>
      <w:r w:rsidR="007B3EB3">
        <w:fldChar w:fldCharType="separate"/>
      </w:r>
      <w:r w:rsidR="00DA7E38" w:rsidRPr="00DA7E38">
        <w:rPr>
          <w:bCs w:val="0"/>
          <w:sz w:val="24"/>
          <w:szCs w:val="24"/>
        </w:rPr>
        <w:t>3.5</w:t>
      </w:r>
      <w:r w:rsidR="007B3EB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B3EB3">
        <w:fldChar w:fldCharType="begin"/>
      </w:r>
      <w:r w:rsidR="007B3EB3">
        <w:instrText xml:space="preserve"> REF _Ref305973250 \r \h  \* MERGEFORMAT </w:instrText>
      </w:r>
      <w:r w:rsidR="007B3EB3">
        <w:fldChar w:fldCharType="separate"/>
      </w:r>
      <w:r w:rsidR="00DA7E38" w:rsidRPr="00DA7E38">
        <w:rPr>
          <w:bCs w:val="0"/>
          <w:sz w:val="24"/>
          <w:szCs w:val="24"/>
        </w:rPr>
        <w:t>3.6</w:t>
      </w:r>
      <w:r w:rsidR="007B3EB3">
        <w:fldChar w:fldCharType="end"/>
      </w:r>
      <w:r w:rsidR="008122B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B3EB3">
        <w:fldChar w:fldCharType="begin"/>
      </w:r>
      <w:r w:rsidR="007B3EB3">
        <w:instrText xml:space="preserve"> REF _Ref303250967 \r \h  \* MERGEFORMAT </w:instrText>
      </w:r>
      <w:r w:rsidR="007B3EB3">
        <w:fldChar w:fldCharType="separate"/>
      </w:r>
      <w:r w:rsidR="00DA7E38" w:rsidRPr="00DA7E38">
        <w:rPr>
          <w:bCs w:val="0"/>
          <w:sz w:val="24"/>
          <w:szCs w:val="24"/>
        </w:rPr>
        <w:t>3.7</w:t>
      </w:r>
      <w:r w:rsidR="007B3EB3">
        <w:fldChar w:fldCharType="end"/>
      </w:r>
      <w:r w:rsidR="008122B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B3EB3">
        <w:fldChar w:fldCharType="begin"/>
      </w:r>
      <w:r w:rsidR="007B3EB3">
        <w:instrText xml:space="preserve"> REF _Ref303681924 \r \h  \* MERGEFORMAT </w:instrText>
      </w:r>
      <w:r w:rsidR="007B3EB3">
        <w:fldChar w:fldCharType="separate"/>
      </w:r>
      <w:r w:rsidR="00DA7E38" w:rsidRPr="00DA7E38">
        <w:rPr>
          <w:bCs w:val="0"/>
          <w:sz w:val="24"/>
          <w:szCs w:val="24"/>
        </w:rPr>
        <w:t>3.8</w:t>
      </w:r>
      <w:r w:rsidR="007B3EB3">
        <w:fldChar w:fldCharType="end"/>
      </w:r>
      <w:r w:rsidR="008122B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B3EB3">
        <w:fldChar w:fldCharType="begin"/>
      </w:r>
      <w:r w:rsidR="007B3EB3">
        <w:instrText xml:space="preserve"> REF _Ref303683929 \r \h  \* MERGEFORMAT </w:instrText>
      </w:r>
      <w:r w:rsidR="007B3EB3">
        <w:fldChar w:fldCharType="separate"/>
      </w:r>
      <w:r w:rsidR="00DA7E38" w:rsidRPr="00DA7E38">
        <w:rPr>
          <w:bCs w:val="0"/>
          <w:sz w:val="24"/>
          <w:szCs w:val="24"/>
        </w:rPr>
        <w:t>3.10</w:t>
      </w:r>
      <w:r w:rsidR="007B3EB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B3EB3">
        <w:fldChar w:fldCharType="begin"/>
      </w:r>
      <w:r w:rsidR="007B3EB3">
        <w:instrText xml:space="preserve"> REF _Ref306140410 \r \h  \* MERGEFORMAT </w:instrText>
      </w:r>
      <w:r w:rsidR="007B3EB3">
        <w:fldChar w:fldCharType="separate"/>
      </w:r>
      <w:r w:rsidR="00DA7E38" w:rsidRPr="00DA7E38">
        <w:rPr>
          <w:bCs w:val="0"/>
          <w:sz w:val="24"/>
          <w:szCs w:val="24"/>
        </w:rPr>
        <w:t>3.11</w:t>
      </w:r>
      <w:r w:rsidR="007B3EB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B3EB3">
        <w:fldChar w:fldCharType="begin"/>
      </w:r>
      <w:r w:rsidR="007B3EB3">
        <w:instrText xml:space="preserve"> REF _Ref306140451 \r \h  \* MERGEFORMAT </w:instrText>
      </w:r>
      <w:r w:rsidR="007B3EB3">
        <w:fldChar w:fldCharType="separate"/>
      </w:r>
      <w:r w:rsidR="00DA7E38" w:rsidRPr="00DA7E38">
        <w:rPr>
          <w:bCs w:val="0"/>
          <w:sz w:val="24"/>
          <w:szCs w:val="24"/>
        </w:rPr>
        <w:t>3.12</w:t>
      </w:r>
      <w:r w:rsidR="007B3EB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B3EB3">
        <w:fldChar w:fldCharType="begin"/>
      </w:r>
      <w:r w:rsidR="007B3EB3">
        <w:instrText xml:space="preserve"> REF _Ref302563524 \n \h  \* MERGEFORMAT </w:instrText>
      </w:r>
      <w:r w:rsidR="007B3EB3">
        <w:fldChar w:fldCharType="separate"/>
      </w:r>
      <w:r w:rsidR="00DA7E38" w:rsidRPr="00DA7E38">
        <w:rPr>
          <w:sz w:val="24"/>
          <w:szCs w:val="24"/>
        </w:rPr>
        <w:t>1.1.1</w:t>
      </w:r>
      <w:r w:rsidR="007B3EB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2B7">
        <w:rPr>
          <w:bCs w:val="0"/>
          <w:sz w:val="24"/>
          <w:szCs w:val="24"/>
        </w:rPr>
        <w:fldChar w:fldCharType="begin"/>
      </w:r>
      <w:r w:rsidR="008D2928">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2B7">
        <w:rPr>
          <w:bCs w:val="0"/>
          <w:sz w:val="24"/>
          <w:szCs w:val="24"/>
        </w:rPr>
        <w:fldChar w:fldCharType="begin"/>
      </w:r>
      <w:r>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_Ref440270984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5.10</w:t>
      </w:r>
      <w:r w:rsidR="008122B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7B3EB3">
        <w:fldChar w:fldCharType="begin"/>
      </w:r>
      <w:r w:rsidR="007B3EB3">
        <w:instrText xml:space="preserve"> REF _Ref191386407 \r \h  \* MERGEFORMAT </w:instrText>
      </w:r>
      <w:r w:rsidR="007B3EB3">
        <w:fldChar w:fldCharType="separate"/>
      </w:r>
      <w:r w:rsidR="00DA7E38" w:rsidRPr="00DA7E38">
        <w:rPr>
          <w:bCs w:val="0"/>
          <w:sz w:val="24"/>
          <w:szCs w:val="24"/>
        </w:rPr>
        <w:t>3.3.8</w:t>
      </w:r>
      <w:r w:rsidR="007B3EB3">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7B3EB3">
        <w:fldChar w:fldCharType="begin"/>
      </w:r>
      <w:r w:rsidR="007B3EB3">
        <w:instrText xml:space="preserve"> REF _Ref93264992 \r \h  \* MERGEFORMAT </w:instrText>
      </w:r>
      <w:r w:rsidR="007B3EB3">
        <w:fldChar w:fldCharType="separate"/>
      </w:r>
      <w:r w:rsidR="00DA7E38" w:rsidRPr="00DA7E38">
        <w:rPr>
          <w:bCs w:val="0"/>
          <w:sz w:val="24"/>
          <w:szCs w:val="24"/>
        </w:rPr>
        <w:t>5.5</w:t>
      </w:r>
      <w:r w:rsidR="007B3EB3">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B3EB3">
        <w:fldChar w:fldCharType="begin"/>
      </w:r>
      <w:r w:rsidR="007B3EB3">
        <w:instrText xml:space="preserve"> REF _Ref55336310 \r \h  \* MERGEFORMAT </w:instrText>
      </w:r>
      <w:r w:rsidR="007B3EB3">
        <w:fldChar w:fldCharType="separate"/>
      </w:r>
      <w:r w:rsidR="00DA7E38" w:rsidRPr="00DA7E38">
        <w:rPr>
          <w:bCs w:val="0"/>
          <w:sz w:val="24"/>
          <w:szCs w:val="24"/>
          <w:lang w:eastAsia="ru-RU"/>
        </w:rPr>
        <w:t>5.1</w:t>
      </w:r>
      <w:r w:rsidR="007B3EB3">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7B3EB3">
        <w:fldChar w:fldCharType="begin"/>
      </w:r>
      <w:r w:rsidR="007B3EB3">
        <w:instrText xml:space="preserve"> REF _Ref440279062 \r \h  \* MERGEFORMAT </w:instrText>
      </w:r>
      <w:r w:rsidR="007B3EB3">
        <w:fldChar w:fldCharType="separate"/>
      </w:r>
      <w:r w:rsidR="00DA7E38" w:rsidRPr="00DA7E38">
        <w:rPr>
          <w:sz w:val="24"/>
          <w:szCs w:val="24"/>
        </w:rPr>
        <w:t>б)</w:t>
      </w:r>
      <w:r w:rsidR="007B3EB3">
        <w:fldChar w:fldCharType="end"/>
      </w:r>
      <w:r w:rsidR="00F463E8" w:rsidRPr="00F958E8">
        <w:rPr>
          <w:sz w:val="24"/>
          <w:szCs w:val="24"/>
        </w:rPr>
        <w:t xml:space="preserve"> п. </w:t>
      </w:r>
      <w:r w:rsidR="007B3EB3">
        <w:fldChar w:fldCharType="begin"/>
      </w:r>
      <w:r w:rsidR="007B3EB3">
        <w:instrText xml:space="preserve"> REF _Ref306005578 \r \h  \* MERGEFORMAT </w:instrText>
      </w:r>
      <w:r w:rsidR="007B3EB3">
        <w:fldChar w:fldCharType="separate"/>
      </w:r>
      <w:r w:rsidR="00DA7E38" w:rsidRPr="00DA7E38">
        <w:rPr>
          <w:sz w:val="24"/>
          <w:szCs w:val="24"/>
        </w:rPr>
        <w:t>3.3.8.3</w:t>
      </w:r>
      <w:r w:rsidR="007B3EB3">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B3EB3">
        <w:fldChar w:fldCharType="begin"/>
      </w:r>
      <w:r w:rsidR="007B3EB3">
        <w:instrText xml:space="preserve"> REF _Ref55335823 \r \h  \* MERGEFORMAT </w:instrText>
      </w:r>
      <w:r w:rsidR="007B3EB3">
        <w:fldChar w:fldCharType="separate"/>
      </w:r>
      <w:r w:rsidR="00DA7E38" w:rsidRPr="00DA7E38">
        <w:rPr>
          <w:bCs w:val="0"/>
          <w:sz w:val="24"/>
          <w:szCs w:val="24"/>
          <w:lang w:eastAsia="ru-RU"/>
        </w:rPr>
        <w:t>5.6</w:t>
      </w:r>
      <w:r w:rsidR="007B3EB3">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B3EB3">
        <w:fldChar w:fldCharType="begin"/>
      </w:r>
      <w:r w:rsidR="007B3EB3">
        <w:instrText xml:space="preserve"> REF _Ref440274902 \r \h  \* MERGEFORMAT </w:instrText>
      </w:r>
      <w:r w:rsidR="007B3EB3">
        <w:fldChar w:fldCharType="separate"/>
      </w:r>
      <w:r w:rsidR="00DA7E38" w:rsidRPr="00DA7E38">
        <w:rPr>
          <w:bCs w:val="0"/>
          <w:sz w:val="24"/>
          <w:szCs w:val="24"/>
          <w:lang w:eastAsia="ru-RU"/>
        </w:rPr>
        <w:t>5.4</w:t>
      </w:r>
      <w:r w:rsidR="007B3EB3">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B3EB3">
        <w:fldChar w:fldCharType="begin"/>
      </w:r>
      <w:r w:rsidR="007B3EB3">
        <w:instrText xml:space="preserve"> REF _Ref440274913 \r \h  \* MERGEFORMAT </w:instrText>
      </w:r>
      <w:r w:rsidR="007B3EB3">
        <w:fldChar w:fldCharType="separate"/>
      </w:r>
      <w:r w:rsidR="00DA7E38" w:rsidRPr="00DA7E38">
        <w:rPr>
          <w:bCs w:val="0"/>
          <w:sz w:val="24"/>
          <w:szCs w:val="24"/>
          <w:lang w:eastAsia="ru-RU"/>
        </w:rPr>
        <w:t>5.2</w:t>
      </w:r>
      <w:r w:rsidR="007B3EB3">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B3EB3">
        <w:fldChar w:fldCharType="begin"/>
      </w:r>
      <w:r w:rsidR="007B3EB3">
        <w:instrText xml:space="preserve"> REF _Ref93264992 \r \h  \* MERGEFORMAT </w:instrText>
      </w:r>
      <w:r w:rsidR="007B3EB3">
        <w:fldChar w:fldCharType="separate"/>
      </w:r>
      <w:r w:rsidR="00DA7E38" w:rsidRPr="00DA7E38">
        <w:rPr>
          <w:bCs w:val="0"/>
          <w:sz w:val="24"/>
          <w:szCs w:val="24"/>
          <w:lang w:eastAsia="ru-RU"/>
        </w:rPr>
        <w:t>5.5</w:t>
      </w:r>
      <w:r w:rsidR="007B3EB3">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7B3EB3">
        <w:fldChar w:fldCharType="begin"/>
      </w:r>
      <w:r w:rsidR="007B3EB3">
        <w:instrText xml:space="preserve"> REF _Ref306005578 \r \h  \* MERGEFORMAT </w:instrText>
      </w:r>
      <w:r w:rsidR="007B3EB3">
        <w:fldChar w:fldCharType="separate"/>
      </w:r>
      <w:r w:rsidR="00DA7E38" w:rsidRPr="00DA7E38">
        <w:rPr>
          <w:bCs w:val="0"/>
          <w:sz w:val="24"/>
          <w:szCs w:val="24"/>
        </w:rPr>
        <w:t>3.3.8.3</w:t>
      </w:r>
      <w:r w:rsidR="007B3EB3">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7B3EB3">
        <w:fldChar w:fldCharType="begin"/>
      </w:r>
      <w:r w:rsidR="007B3EB3">
        <w:instrText xml:space="preserve"> REF _Ref440279062 \r \h  \* MERGEFORMAT </w:instrText>
      </w:r>
      <w:r w:rsidR="007B3EB3">
        <w:fldChar w:fldCharType="separate"/>
      </w:r>
      <w:r w:rsidR="00DA7E38" w:rsidRPr="00DA7E38">
        <w:rPr>
          <w:sz w:val="24"/>
          <w:szCs w:val="24"/>
        </w:rPr>
        <w:t>б)</w:t>
      </w:r>
      <w:r w:rsidR="007B3EB3">
        <w:fldChar w:fldCharType="end"/>
      </w:r>
      <w:r w:rsidR="00F958E8" w:rsidRPr="00F958E8">
        <w:rPr>
          <w:sz w:val="24"/>
          <w:szCs w:val="24"/>
        </w:rPr>
        <w:t xml:space="preserve">, </w:t>
      </w:r>
      <w:r w:rsidR="008122B7">
        <w:fldChar w:fldCharType="begin"/>
      </w:r>
      <w:r w:rsidR="00BC23FF">
        <w:instrText xml:space="preserve"> REF _Ref440372460 \r \h  \* MERGEFORMAT </w:instrText>
      </w:r>
      <w:r w:rsidR="008122B7">
        <w:fldChar w:fldCharType="separate"/>
      </w:r>
      <w:r w:rsidR="00DA7E38" w:rsidRPr="00DA7E38">
        <w:rPr>
          <w:sz w:val="24"/>
          <w:szCs w:val="24"/>
        </w:rPr>
        <w:t>д)</w:t>
      </w:r>
      <w:r w:rsidR="008122B7">
        <w:fldChar w:fldCharType="end"/>
      </w:r>
      <w:r w:rsidR="00F958E8" w:rsidRPr="00F958E8">
        <w:rPr>
          <w:sz w:val="24"/>
          <w:szCs w:val="24"/>
        </w:rPr>
        <w:t xml:space="preserve">, </w:t>
      </w:r>
      <w:r w:rsidR="007B3EB3">
        <w:fldChar w:fldCharType="begin"/>
      </w:r>
      <w:r w:rsidR="007B3EB3">
        <w:instrText xml:space="preserve"> REF _Ref440372474 \r \h  \* MERGEFORMAT </w:instrText>
      </w:r>
      <w:r w:rsidR="007B3EB3">
        <w:fldChar w:fldCharType="separate"/>
      </w:r>
      <w:r w:rsidR="00DA7E38" w:rsidRPr="00DA7E38">
        <w:rPr>
          <w:sz w:val="24"/>
          <w:szCs w:val="24"/>
        </w:rPr>
        <w:t>м)</w:t>
      </w:r>
      <w:r w:rsidR="007B3EB3">
        <w:fldChar w:fldCharType="end"/>
      </w:r>
      <w:r w:rsidR="00F958E8" w:rsidRPr="00F958E8">
        <w:rPr>
          <w:sz w:val="24"/>
          <w:szCs w:val="24"/>
        </w:rPr>
        <w:t xml:space="preserve">, </w:t>
      </w:r>
      <w:r w:rsidR="008122B7">
        <w:fldChar w:fldCharType="begin"/>
      </w:r>
      <w:r w:rsidR="00BC23FF">
        <w:instrText xml:space="preserve"> REF _Ref440372477 \r \h  \* MERGEFORMAT </w:instrText>
      </w:r>
      <w:r w:rsidR="008122B7">
        <w:fldChar w:fldCharType="separate"/>
      </w:r>
      <w:r w:rsidR="00DA7E38" w:rsidRPr="00DA7E38">
        <w:rPr>
          <w:sz w:val="24"/>
          <w:szCs w:val="24"/>
        </w:rPr>
        <w:t>н)</w:t>
      </w:r>
      <w:r w:rsidR="008122B7">
        <w:fldChar w:fldCharType="end"/>
      </w:r>
      <w:r w:rsidR="00F463E8" w:rsidRPr="00F958E8">
        <w:rPr>
          <w:sz w:val="24"/>
          <w:szCs w:val="24"/>
        </w:rPr>
        <w:t xml:space="preserve"> п. </w:t>
      </w:r>
      <w:r w:rsidR="007B3EB3">
        <w:fldChar w:fldCharType="begin"/>
      </w:r>
      <w:r w:rsidR="007B3EB3">
        <w:instrText xml:space="preserve"> REF _Ref306005578 \r \h  \* MERGEFORMAT </w:instrText>
      </w:r>
      <w:r w:rsidR="007B3EB3">
        <w:fldChar w:fldCharType="separate"/>
      </w:r>
      <w:r w:rsidR="00DA7E38" w:rsidRPr="00DA7E38">
        <w:rPr>
          <w:sz w:val="24"/>
          <w:szCs w:val="24"/>
        </w:rPr>
        <w:t>3.3.8.3</w:t>
      </w:r>
      <w:r w:rsidR="007B3EB3">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7B3EB3">
        <w:fldChar w:fldCharType="begin"/>
      </w:r>
      <w:r w:rsidR="007B3EB3">
        <w:instrText xml:space="preserve"> REF _Ref440274961 \r \h  \* MERGEFORMAT </w:instrText>
      </w:r>
      <w:r w:rsidR="007B3EB3">
        <w:fldChar w:fldCharType="separate"/>
      </w:r>
      <w:r w:rsidR="00DA7E38" w:rsidRPr="00DA7E38">
        <w:rPr>
          <w:bCs w:val="0"/>
          <w:sz w:val="24"/>
          <w:szCs w:val="24"/>
        </w:rPr>
        <w:t>5.15</w:t>
      </w:r>
      <w:r w:rsidR="007B3EB3">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7B3EB3">
        <w:fldChar w:fldCharType="begin"/>
      </w:r>
      <w:r w:rsidR="007B3EB3">
        <w:instrText xml:space="preserve"> REF _Ref440274659 \r \h  \* MERGEFORMAT </w:instrText>
      </w:r>
      <w:r w:rsidR="007B3EB3">
        <w:fldChar w:fldCharType="separate"/>
      </w:r>
      <w:r w:rsidR="00DA7E38" w:rsidRPr="00CF7D45">
        <w:rPr>
          <w:bCs w:val="0"/>
          <w:sz w:val="24"/>
          <w:szCs w:val="24"/>
        </w:rPr>
        <w:t>5.9</w:t>
      </w:r>
      <w:r w:rsidR="007B3EB3">
        <w:fldChar w:fldCharType="end"/>
      </w:r>
      <w:r w:rsidRPr="00CF7D45">
        <w:rPr>
          <w:bCs w:val="0"/>
          <w:sz w:val="24"/>
          <w:szCs w:val="24"/>
        </w:rPr>
        <w:t xml:space="preserve">, </w:t>
      </w:r>
      <w:r w:rsidR="007B3EB3">
        <w:fldChar w:fldCharType="begin"/>
      </w:r>
      <w:r w:rsidR="007B3EB3">
        <w:instrText xml:space="preserve"> REF _Ref440274733 \r \h  \* MERGEFORMAT </w:instrText>
      </w:r>
      <w:r w:rsidR="007B3EB3">
        <w:fldChar w:fldCharType="separate"/>
      </w:r>
      <w:r w:rsidR="00DA7E38" w:rsidRPr="00CF7D45">
        <w:rPr>
          <w:bCs w:val="0"/>
          <w:sz w:val="24"/>
          <w:szCs w:val="24"/>
        </w:rPr>
        <w:t>5.11</w:t>
      </w:r>
      <w:r w:rsidR="007B3EB3">
        <w:fldChar w:fldCharType="end"/>
      </w:r>
      <w:r w:rsidRPr="00CF7D45">
        <w:rPr>
          <w:bCs w:val="0"/>
          <w:sz w:val="24"/>
          <w:szCs w:val="24"/>
        </w:rPr>
        <w:t xml:space="preserve">, </w:t>
      </w:r>
      <w:r w:rsidR="007B3EB3">
        <w:fldChar w:fldCharType="begin"/>
      </w:r>
      <w:r w:rsidR="007B3EB3">
        <w:instrText xml:space="preserve"> REF _Ref440274744 \r \h  \* MERGEFORMAT </w:instrText>
      </w:r>
      <w:r w:rsidR="007B3EB3">
        <w:fldChar w:fldCharType="separate"/>
      </w:r>
      <w:r w:rsidR="00DA7E38" w:rsidRPr="00CF7D45">
        <w:rPr>
          <w:bCs w:val="0"/>
          <w:sz w:val="24"/>
          <w:szCs w:val="24"/>
        </w:rPr>
        <w:t>5.12</w:t>
      </w:r>
      <w:r w:rsidR="007B3EB3">
        <w:fldChar w:fldCharType="end"/>
      </w:r>
      <w:r w:rsidRPr="00CF7D45">
        <w:rPr>
          <w:bCs w:val="0"/>
          <w:sz w:val="24"/>
          <w:szCs w:val="24"/>
        </w:rPr>
        <w:t xml:space="preserve">, </w:t>
      </w:r>
      <w:r w:rsidR="007B3EB3">
        <w:fldChar w:fldCharType="begin"/>
      </w:r>
      <w:r w:rsidR="007B3EB3">
        <w:instrText xml:space="preserve"> REF _Ref440274756 \r \h  \* MERGEFORMAT </w:instrText>
      </w:r>
      <w:r w:rsidR="007B3EB3">
        <w:fldChar w:fldCharType="separate"/>
      </w:r>
      <w:r w:rsidR="00DA7E38" w:rsidRPr="00CF7D45">
        <w:rPr>
          <w:bCs w:val="0"/>
          <w:sz w:val="24"/>
          <w:szCs w:val="24"/>
        </w:rPr>
        <w:t>5.14</w:t>
      </w:r>
      <w:r w:rsidR="007B3EB3">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7B3EB3">
        <w:fldChar w:fldCharType="begin"/>
      </w:r>
      <w:r w:rsidR="007B3EB3">
        <w:instrText xml:space="preserve"> REF _Ref306005578 \r \h  \* MERGEFORMAT </w:instrText>
      </w:r>
      <w:r w:rsidR="007B3EB3">
        <w:fldChar w:fldCharType="separate"/>
      </w:r>
      <w:r w:rsidR="00DA7E38" w:rsidRPr="00CF7D45">
        <w:rPr>
          <w:bCs w:val="0"/>
          <w:sz w:val="24"/>
          <w:szCs w:val="24"/>
        </w:rPr>
        <w:t>3.3.8.3</w:t>
      </w:r>
      <w:r w:rsidR="007B3EB3">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lastRenderedPageBreak/>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7B3EB3">
        <w:fldChar w:fldCharType="begin"/>
      </w:r>
      <w:r w:rsidR="007B3EB3">
        <w:instrText xml:space="preserve"> REF _Ref86826666 \r \h  \* MERGEFORMAT </w:instrText>
      </w:r>
      <w:r w:rsidR="007B3EB3">
        <w:fldChar w:fldCharType="separate"/>
      </w:r>
      <w:r w:rsidR="00DA7E38" w:rsidRPr="00CF7D45">
        <w:rPr>
          <w:bCs w:val="0"/>
          <w:sz w:val="24"/>
          <w:szCs w:val="24"/>
          <w:lang w:eastAsia="ru-RU"/>
        </w:rPr>
        <w:t>5.3</w:t>
      </w:r>
      <w:r w:rsidR="007B3EB3">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7B3EB3">
        <w:fldChar w:fldCharType="begin"/>
      </w:r>
      <w:r w:rsidR="007B3EB3">
        <w:instrText xml:space="preserve"> REF _Ref440275030 \r \h  \* MERGEFORMAT </w:instrText>
      </w:r>
      <w:r w:rsidR="007B3EB3">
        <w:fldChar w:fldCharType="separate"/>
      </w:r>
      <w:r w:rsidR="00DA7E38" w:rsidRPr="00CF7D45">
        <w:rPr>
          <w:bCs w:val="0"/>
          <w:sz w:val="24"/>
          <w:szCs w:val="24"/>
          <w:lang w:eastAsia="ru-RU"/>
        </w:rPr>
        <w:t>5.10</w:t>
      </w:r>
      <w:r w:rsidR="007B3EB3">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7B3EB3">
        <w:fldChar w:fldCharType="begin"/>
      </w:r>
      <w:r w:rsidR="007B3EB3">
        <w:instrText xml:space="preserve"> REF _Ref440270602 \r \h  \* MERGEFORMAT </w:instrText>
      </w:r>
      <w:r w:rsidR="007B3EB3">
        <w:fldChar w:fldCharType="separate"/>
      </w:r>
      <w:r w:rsidR="001E3C7F" w:rsidRPr="00CF7D45">
        <w:t>5</w:t>
      </w:r>
      <w:r w:rsidR="007B3EB3">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F7D4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должна быть подготовлена в электронной форме с использованием функционала ЭТП (подраздел </w:t>
      </w:r>
      <w:r w:rsidR="007B3EB3">
        <w:fldChar w:fldCharType="begin"/>
      </w:r>
      <w:r w:rsidR="007B3EB3">
        <w:instrText xml:space="preserve"> REF _Ref191386419 \n \h  \* MERGEFORMAT </w:instrText>
      </w:r>
      <w:r w:rsidR="007B3EB3">
        <w:fldChar w:fldCharType="separate"/>
      </w:r>
      <w:r w:rsidR="00DA7E38" w:rsidRPr="00CF7D45">
        <w:rPr>
          <w:bCs w:val="0"/>
          <w:sz w:val="24"/>
          <w:szCs w:val="24"/>
        </w:rPr>
        <w:t>3.3.2</w:t>
      </w:r>
      <w:r w:rsidR="007B3EB3">
        <w:fldChar w:fldCharType="end"/>
      </w:r>
      <w:r w:rsidR="00717F60" w:rsidRPr="00CF7D45">
        <w:rPr>
          <w:bCs w:val="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122B7">
        <w:rPr>
          <w:sz w:val="24"/>
          <w:szCs w:val="24"/>
        </w:rPr>
        <w:fldChar w:fldCharType="begin"/>
      </w:r>
      <w:r w:rsidR="00B71B9D">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E71A48"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Предоставление Участником Заявки в письменной форме не предусмотрено.</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8122B7">
        <w:rPr>
          <w:bCs w:val="0"/>
          <w:sz w:val="24"/>
          <w:szCs w:val="24"/>
        </w:rPr>
        <w:fldChar w:fldCharType="begin"/>
      </w:r>
      <w:r w:rsidR="003F5CDB">
        <w:rPr>
          <w:bCs w:val="0"/>
          <w:sz w:val="24"/>
          <w:szCs w:val="24"/>
        </w:rPr>
        <w:instrText xml:space="preserve"> REF _Ref440289953 \r \h </w:instrText>
      </w:r>
      <w:r w:rsidR="008122B7">
        <w:rPr>
          <w:bCs w:val="0"/>
          <w:sz w:val="24"/>
          <w:szCs w:val="24"/>
        </w:rPr>
      </w:r>
      <w:r w:rsidR="008122B7">
        <w:rPr>
          <w:bCs w:val="0"/>
          <w:sz w:val="24"/>
          <w:szCs w:val="24"/>
        </w:rPr>
        <w:fldChar w:fldCharType="separate"/>
      </w:r>
      <w:r w:rsidR="00DA7E38">
        <w:rPr>
          <w:bCs w:val="0"/>
          <w:sz w:val="24"/>
          <w:szCs w:val="24"/>
        </w:rPr>
        <w:t>3.4.1.3</w:t>
      </w:r>
      <w:r w:rsidR="008122B7">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C196C" w:rsidRPr="00B71B9D" w:rsidRDefault="00216641" w:rsidP="007C196C">
      <w:pPr>
        <w:widowControl w:val="0"/>
        <w:shd w:val="clear" w:color="auto" w:fill="FFFFFF"/>
        <w:tabs>
          <w:tab w:val="left" w:pos="1701"/>
        </w:tabs>
        <w:autoSpaceDE w:val="0"/>
        <w:spacing w:after="100" w:line="264" w:lineRule="auto"/>
        <w:ind w:right="17" w:firstLine="0"/>
        <w:rPr>
          <w:sz w:val="24"/>
          <w:szCs w:val="24"/>
        </w:rPr>
      </w:pPr>
      <w:r w:rsidRPr="007C196C">
        <w:rPr>
          <w:b/>
          <w:bCs w:val="0"/>
          <w:sz w:val="24"/>
          <w:szCs w:val="24"/>
          <w:u w:val="single"/>
        </w:rPr>
        <w:t>По Лоту №1:</w:t>
      </w:r>
      <w:r w:rsidR="00717F60" w:rsidRPr="007C196C">
        <w:rPr>
          <w:bCs w:val="0"/>
          <w:sz w:val="24"/>
          <w:szCs w:val="24"/>
        </w:rPr>
        <w:t xml:space="preserve"> </w:t>
      </w:r>
      <w:r w:rsidR="007C196C" w:rsidRPr="007C196C">
        <w:rPr>
          <w:b/>
          <w:sz w:val="24"/>
          <w:szCs w:val="24"/>
        </w:rPr>
        <w:t>320 400</w:t>
      </w:r>
      <w:r w:rsidR="00155DAF" w:rsidRPr="007C196C">
        <w:rPr>
          <w:sz w:val="24"/>
          <w:szCs w:val="24"/>
        </w:rPr>
        <w:t xml:space="preserve"> (</w:t>
      </w:r>
      <w:r w:rsidR="007C196C" w:rsidRPr="007C196C">
        <w:rPr>
          <w:sz w:val="24"/>
          <w:szCs w:val="24"/>
        </w:rPr>
        <w:t>Триста двадцать тысяч</w:t>
      </w:r>
      <w:r w:rsidR="00155DAF" w:rsidRPr="007C196C">
        <w:rPr>
          <w:sz w:val="24"/>
          <w:szCs w:val="24"/>
        </w:rPr>
        <w:t xml:space="preserve"> </w:t>
      </w:r>
      <w:r w:rsidR="007C196C" w:rsidRPr="007C196C">
        <w:rPr>
          <w:sz w:val="24"/>
          <w:szCs w:val="24"/>
        </w:rPr>
        <w:t>четыреста) рублей</w:t>
      </w:r>
      <w:r w:rsidR="00155DAF" w:rsidRPr="007C196C">
        <w:rPr>
          <w:sz w:val="24"/>
          <w:szCs w:val="24"/>
        </w:rPr>
        <w:t xml:space="preserve"> 00 копеек РФ, без учета НДС; НДС составляет </w:t>
      </w:r>
      <w:r w:rsidR="007C196C" w:rsidRPr="007C196C">
        <w:rPr>
          <w:b/>
          <w:sz w:val="24"/>
          <w:szCs w:val="24"/>
        </w:rPr>
        <w:t>57 672</w:t>
      </w:r>
      <w:r w:rsidR="00155DAF" w:rsidRPr="007C196C">
        <w:rPr>
          <w:sz w:val="24"/>
          <w:szCs w:val="24"/>
        </w:rPr>
        <w:t xml:space="preserve"> (</w:t>
      </w:r>
      <w:r w:rsidR="007C196C" w:rsidRPr="007C196C">
        <w:rPr>
          <w:sz w:val="24"/>
          <w:szCs w:val="24"/>
        </w:rPr>
        <w:t>Пятьдесят семь</w:t>
      </w:r>
      <w:r w:rsidR="00155DAF" w:rsidRPr="007C196C">
        <w:rPr>
          <w:sz w:val="24"/>
          <w:szCs w:val="24"/>
        </w:rPr>
        <w:t xml:space="preserve"> тысяч </w:t>
      </w:r>
      <w:r w:rsidR="007C196C" w:rsidRPr="007C196C">
        <w:rPr>
          <w:sz w:val="24"/>
          <w:szCs w:val="24"/>
        </w:rPr>
        <w:t>шестьсот семьдесят два) рубля</w:t>
      </w:r>
      <w:r w:rsidR="00155DAF" w:rsidRPr="007C196C">
        <w:rPr>
          <w:sz w:val="24"/>
          <w:szCs w:val="24"/>
        </w:rPr>
        <w:t xml:space="preserve"> </w:t>
      </w:r>
      <w:r w:rsidR="007C196C" w:rsidRPr="007C196C">
        <w:rPr>
          <w:sz w:val="24"/>
          <w:szCs w:val="24"/>
        </w:rPr>
        <w:t>00</w:t>
      </w:r>
      <w:r w:rsidR="00155DAF" w:rsidRPr="007C196C">
        <w:rPr>
          <w:sz w:val="24"/>
          <w:szCs w:val="24"/>
        </w:rPr>
        <w:t xml:space="preserve"> копеек РФ; </w:t>
      </w:r>
      <w:r w:rsidR="007C196C" w:rsidRPr="007C196C">
        <w:rPr>
          <w:b/>
          <w:sz w:val="24"/>
          <w:szCs w:val="24"/>
        </w:rPr>
        <w:t>378 072</w:t>
      </w:r>
      <w:r w:rsidR="00155DAF" w:rsidRPr="007C196C">
        <w:rPr>
          <w:sz w:val="24"/>
          <w:szCs w:val="24"/>
        </w:rPr>
        <w:t xml:space="preserve"> (</w:t>
      </w:r>
      <w:r w:rsidR="007C196C" w:rsidRPr="007C196C">
        <w:rPr>
          <w:sz w:val="24"/>
          <w:szCs w:val="24"/>
        </w:rPr>
        <w:t>Триста семьдесят восемь</w:t>
      </w:r>
      <w:r w:rsidR="00155DAF" w:rsidRPr="007C196C">
        <w:rPr>
          <w:sz w:val="24"/>
          <w:szCs w:val="24"/>
        </w:rPr>
        <w:t xml:space="preserve"> тысяч </w:t>
      </w:r>
      <w:r w:rsidR="007C196C" w:rsidRPr="007C196C">
        <w:rPr>
          <w:sz w:val="24"/>
          <w:szCs w:val="24"/>
        </w:rPr>
        <w:t>семьдесят два) рубля</w:t>
      </w:r>
      <w:r w:rsidR="00155DAF" w:rsidRPr="007C196C">
        <w:rPr>
          <w:sz w:val="24"/>
          <w:szCs w:val="24"/>
        </w:rPr>
        <w:t xml:space="preserve"> </w:t>
      </w:r>
      <w:r w:rsidR="007C196C" w:rsidRPr="007C196C">
        <w:rPr>
          <w:sz w:val="24"/>
          <w:szCs w:val="24"/>
        </w:rPr>
        <w:t>00</w:t>
      </w:r>
      <w:r w:rsidR="00155DAF" w:rsidRPr="007C196C">
        <w:rPr>
          <w:sz w:val="24"/>
          <w:szCs w:val="24"/>
        </w:rPr>
        <w:t xml:space="preserve"> копеек РФ, с </w:t>
      </w:r>
      <w:r w:rsidR="00155DAF" w:rsidRPr="007C196C">
        <w:rPr>
          <w:sz w:val="24"/>
          <w:szCs w:val="24"/>
        </w:rPr>
        <w:lastRenderedPageBreak/>
        <w:t>учетом НДС</w:t>
      </w:r>
      <w:r w:rsidR="007C196C" w:rsidRPr="007C196C">
        <w:rPr>
          <w:sz w:val="24"/>
          <w:szCs w:val="24"/>
        </w:rPr>
        <w:t>.</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122B7">
        <w:rPr>
          <w:bCs w:val="0"/>
          <w:sz w:val="24"/>
          <w:szCs w:val="24"/>
        </w:rPr>
        <w:fldChar w:fldCharType="begin"/>
      </w:r>
      <w:r w:rsidR="003F3A69">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122B7">
        <w:rPr>
          <w:bCs w:val="0"/>
          <w:sz w:val="24"/>
          <w:szCs w:val="24"/>
        </w:rPr>
        <w:fldChar w:fldCharType="begin"/>
      </w:r>
      <w:r w:rsidR="003F3A69">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122B7">
        <w:rPr>
          <w:bCs w:val="0"/>
          <w:sz w:val="24"/>
          <w:szCs w:val="24"/>
        </w:rPr>
        <w:fldChar w:fldCharType="begin"/>
      </w:r>
      <w:r w:rsidR="003F3A69">
        <w:rPr>
          <w:bCs w:val="0"/>
          <w:sz w:val="24"/>
          <w:szCs w:val="24"/>
        </w:rPr>
        <w:instrText xml:space="preserve"> REF _Ref306138385 \r \h </w:instrText>
      </w:r>
      <w:r w:rsidR="008122B7">
        <w:rPr>
          <w:bCs w:val="0"/>
          <w:sz w:val="24"/>
          <w:szCs w:val="24"/>
        </w:rPr>
      </w:r>
      <w:r w:rsidR="008122B7">
        <w:rPr>
          <w:bCs w:val="0"/>
          <w:sz w:val="24"/>
          <w:szCs w:val="24"/>
        </w:rPr>
        <w:fldChar w:fldCharType="separate"/>
      </w:r>
      <w:r w:rsidR="00DA7E38">
        <w:rPr>
          <w:bCs w:val="0"/>
          <w:sz w:val="24"/>
          <w:szCs w:val="24"/>
        </w:rPr>
        <w:t>3.6.4</w:t>
      </w:r>
      <w:r w:rsidR="008122B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AA5B38">
        <w:rPr>
          <w:bCs w:val="0"/>
          <w:sz w:val="24"/>
          <w:szCs w:val="24"/>
        </w:rPr>
        <w:t xml:space="preserve">может любое юридическое, </w:t>
      </w:r>
      <w:r w:rsidRPr="00AA5B38">
        <w:rPr>
          <w:bCs w:val="0"/>
          <w:color w:val="000000"/>
          <w:sz w:val="24"/>
          <w:szCs w:val="24"/>
        </w:rPr>
        <w:t>физическое</w:t>
      </w:r>
      <w:r w:rsidRPr="00AA5B38">
        <w:rPr>
          <w:bCs w:val="0"/>
          <w:sz w:val="24"/>
          <w:szCs w:val="24"/>
        </w:rPr>
        <w:t xml:space="preserve"> лицо </w:t>
      </w:r>
      <w:r w:rsidR="00E71628" w:rsidRPr="00AA5B38">
        <w:rPr>
          <w:bCs w:val="0"/>
          <w:sz w:val="24"/>
          <w:szCs w:val="24"/>
        </w:rPr>
        <w:t>(в т.</w:t>
      </w:r>
      <w:r w:rsidR="003129D4" w:rsidRPr="00AA5B38">
        <w:rPr>
          <w:bCs w:val="0"/>
          <w:sz w:val="24"/>
          <w:szCs w:val="24"/>
        </w:rPr>
        <w:t xml:space="preserve"> </w:t>
      </w:r>
      <w:r w:rsidR="00E71628" w:rsidRPr="00AA5B38">
        <w:rPr>
          <w:bCs w:val="0"/>
          <w:sz w:val="24"/>
          <w:szCs w:val="24"/>
        </w:rPr>
        <w:t xml:space="preserve">ч. </w:t>
      </w:r>
      <w:r w:rsidRPr="00AA5B38">
        <w:rPr>
          <w:bCs w:val="0"/>
          <w:sz w:val="24"/>
          <w:szCs w:val="24"/>
        </w:rPr>
        <w:t>индивидуальный предприниматель</w:t>
      </w:r>
      <w:r w:rsidR="00E71628" w:rsidRPr="00AA5B38">
        <w:rPr>
          <w:bCs w:val="0"/>
          <w:sz w:val="24"/>
          <w:szCs w:val="24"/>
        </w:rPr>
        <w:t>)</w:t>
      </w:r>
      <w:r w:rsidR="00AA5B38" w:rsidRPr="00AA5B38">
        <w:rPr>
          <w:bCs w:val="0"/>
          <w:sz w:val="24"/>
          <w:szCs w:val="24"/>
        </w:rPr>
        <w:t xml:space="preserve"> </w:t>
      </w:r>
      <w:r w:rsidR="00AA5B38" w:rsidRPr="00AA5B38">
        <w:rPr>
          <w:sz w:val="24"/>
          <w:szCs w:val="24"/>
        </w:rPr>
        <w:t>являющееся субъектом малого и среднего предпринимательства</w:t>
      </w:r>
      <w:r w:rsidRPr="00AA5B38">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8122B7" w:rsidRPr="000F4365">
        <w:rPr>
          <w:bCs w:val="0"/>
          <w:sz w:val="24"/>
          <w:szCs w:val="24"/>
        </w:rPr>
        <w:fldChar w:fldCharType="begin"/>
      </w:r>
      <w:r w:rsidR="003F3A69" w:rsidRPr="000F4365">
        <w:rPr>
          <w:bCs w:val="0"/>
          <w:sz w:val="24"/>
          <w:szCs w:val="24"/>
        </w:rPr>
        <w:instrText xml:space="preserve"> REF _Ref440271628 \r \h </w:instrText>
      </w:r>
      <w:r w:rsidR="008122B7" w:rsidRPr="000F4365">
        <w:rPr>
          <w:bCs w:val="0"/>
          <w:sz w:val="24"/>
          <w:szCs w:val="24"/>
        </w:rPr>
      </w:r>
      <w:r w:rsidR="008122B7" w:rsidRPr="000F4365">
        <w:rPr>
          <w:bCs w:val="0"/>
          <w:sz w:val="24"/>
          <w:szCs w:val="24"/>
        </w:rPr>
        <w:fldChar w:fldCharType="separate"/>
      </w:r>
      <w:r w:rsidR="00DA7E38">
        <w:rPr>
          <w:bCs w:val="0"/>
          <w:sz w:val="24"/>
          <w:szCs w:val="24"/>
        </w:rPr>
        <w:t>3.3.9</w:t>
      </w:r>
      <w:r w:rsidR="008122B7"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B3EB3">
        <w:fldChar w:fldCharType="begin"/>
      </w:r>
      <w:r w:rsidR="007B3EB3">
        <w:instrText xml:space="preserve"> REF _Ref191386461 \n \h  \* MERGEFORMAT </w:instrText>
      </w:r>
      <w:r w:rsidR="007B3EB3">
        <w:fldChar w:fldCharType="separate"/>
      </w:r>
      <w:r w:rsidR="00DA7E38" w:rsidRPr="00DA7E38">
        <w:rPr>
          <w:bCs w:val="0"/>
          <w:sz w:val="24"/>
          <w:szCs w:val="24"/>
        </w:rPr>
        <w:t>3.3.10</w:t>
      </w:r>
      <w:r w:rsidR="007B3EB3">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AA5B38" w:rsidRPr="00AA5B38" w:rsidRDefault="00AA5B38" w:rsidP="00D75CA2">
      <w:pPr>
        <w:numPr>
          <w:ilvl w:val="0"/>
          <w:numId w:val="21"/>
        </w:numPr>
        <w:suppressAutoHyphens w:val="0"/>
        <w:spacing w:line="264" w:lineRule="auto"/>
        <w:rPr>
          <w:sz w:val="24"/>
          <w:szCs w:val="24"/>
          <w:lang w:eastAsia="ru-RU"/>
        </w:rPr>
      </w:pPr>
      <w:r w:rsidRPr="00AA5B38">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AA5B38">
        <w:rPr>
          <w:sz w:val="24"/>
          <w:szCs w:val="24"/>
          <w:lang w:eastAsia="ru-RU"/>
        </w:rPr>
        <w:t>ого</w:t>
      </w:r>
      <w:r w:rsidRPr="003803A7">
        <w:rPr>
          <w:sz w:val="24"/>
          <w:szCs w:val="24"/>
          <w:lang w:eastAsia="ru-RU"/>
        </w:rPr>
        <w:t xml:space="preserve"> задани</w:t>
      </w:r>
      <w:r w:rsidR="00AA5B38">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AA5B38">
        <w:rPr>
          <w:sz w:val="24"/>
          <w:szCs w:val="24"/>
          <w:lang w:eastAsia="ru-RU"/>
        </w:rPr>
        <w:t>и</w:t>
      </w:r>
      <w:r w:rsidRPr="003776BB">
        <w:rPr>
          <w:sz w:val="24"/>
          <w:szCs w:val="24"/>
          <w:lang w:eastAsia="ru-RU"/>
        </w:rPr>
        <w:t>) к настоящей Документации. При несоблюдении требований Техническ</w:t>
      </w:r>
      <w:r w:rsidR="00AA5B38">
        <w:rPr>
          <w:sz w:val="24"/>
          <w:szCs w:val="24"/>
          <w:lang w:eastAsia="ru-RU"/>
        </w:rPr>
        <w:t>ого</w:t>
      </w:r>
      <w:r w:rsidRPr="003776BB">
        <w:rPr>
          <w:sz w:val="24"/>
          <w:szCs w:val="24"/>
          <w:lang w:eastAsia="ru-RU"/>
        </w:rPr>
        <w:t xml:space="preserve"> задани</w:t>
      </w:r>
      <w:r w:rsidR="00AA5B38">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lastRenderedPageBreak/>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F8222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_Ref440271993 \r \h </w:instrText>
      </w:r>
      <w:r w:rsidR="008122B7">
        <w:rPr>
          <w:sz w:val="24"/>
          <w:szCs w:val="24"/>
        </w:rPr>
      </w:r>
      <w:r w:rsidR="008122B7">
        <w:rPr>
          <w:sz w:val="24"/>
          <w:szCs w:val="24"/>
        </w:rPr>
        <w:fldChar w:fldCharType="separate"/>
      </w:r>
      <w:r w:rsidR="00DA7E38">
        <w:rPr>
          <w:sz w:val="24"/>
          <w:szCs w:val="24"/>
        </w:rPr>
        <w:t>5.9</w:t>
      </w:r>
      <w:r w:rsidR="008122B7">
        <w:rPr>
          <w:sz w:val="24"/>
          <w:szCs w:val="24"/>
        </w:rPr>
        <w:fldChar w:fldCharType="end"/>
      </w:r>
      <w:r w:rsidR="00A600E3">
        <w:rPr>
          <w:sz w:val="24"/>
          <w:szCs w:val="24"/>
        </w:rPr>
        <w:t>)</w:t>
      </w:r>
      <w:r w:rsidR="00F82225" w:rsidRPr="00F8222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_Ref440271964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122B7">
        <w:rPr>
          <w:sz w:val="24"/>
          <w:szCs w:val="24"/>
        </w:rPr>
        <w:fldChar w:fldCharType="begin"/>
      </w:r>
      <w:r w:rsidR="003F3A69">
        <w:rPr>
          <w:sz w:val="24"/>
          <w:szCs w:val="24"/>
        </w:rPr>
        <w:instrText xml:space="preserve"> REF _Ref440272035 \r \h </w:instrText>
      </w:r>
      <w:r w:rsidR="008122B7">
        <w:rPr>
          <w:sz w:val="24"/>
          <w:szCs w:val="24"/>
        </w:rPr>
      </w:r>
      <w:r w:rsidR="008122B7">
        <w:rPr>
          <w:sz w:val="24"/>
          <w:szCs w:val="24"/>
        </w:rPr>
        <w:fldChar w:fldCharType="separate"/>
      </w:r>
      <w:r w:rsidR="00DA7E38">
        <w:rPr>
          <w:sz w:val="24"/>
          <w:szCs w:val="24"/>
        </w:rPr>
        <w:t>5.11</w:t>
      </w:r>
      <w:r w:rsidR="008122B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122B7">
        <w:rPr>
          <w:sz w:val="24"/>
          <w:szCs w:val="24"/>
        </w:rPr>
        <w:fldChar w:fldCharType="begin"/>
      </w:r>
      <w:r w:rsidR="003F3A69">
        <w:rPr>
          <w:sz w:val="24"/>
          <w:szCs w:val="24"/>
        </w:rPr>
        <w:instrText xml:space="preserve"> REF _Ref440272051 \r \h </w:instrText>
      </w:r>
      <w:r w:rsidR="008122B7">
        <w:rPr>
          <w:sz w:val="24"/>
          <w:szCs w:val="24"/>
        </w:rPr>
      </w:r>
      <w:r w:rsidR="008122B7">
        <w:rPr>
          <w:sz w:val="24"/>
          <w:szCs w:val="24"/>
        </w:rPr>
        <w:fldChar w:fldCharType="separate"/>
      </w:r>
      <w:r w:rsidR="00DA7E38">
        <w:rPr>
          <w:sz w:val="24"/>
          <w:szCs w:val="24"/>
        </w:rPr>
        <w:t>5.12</w:t>
      </w:r>
      <w:r w:rsidR="008122B7">
        <w:rPr>
          <w:sz w:val="24"/>
          <w:szCs w:val="24"/>
        </w:rPr>
        <w:fldChar w:fldCharType="end"/>
      </w:r>
      <w:r w:rsidR="00A600E3" w:rsidRPr="00A92723">
        <w:rPr>
          <w:sz w:val="24"/>
          <w:szCs w:val="24"/>
        </w:rPr>
        <w:t>)</w:t>
      </w:r>
      <w:r w:rsidRPr="00A92723">
        <w:rPr>
          <w:sz w:val="24"/>
          <w:szCs w:val="24"/>
        </w:rPr>
        <w:t>;</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lastRenderedPageBreak/>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BC19F9"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BC19F9">
        <w:rPr>
          <w:sz w:val="24"/>
          <w:szCs w:val="24"/>
        </w:rPr>
        <w:t>Анкета Участника закупки</w:t>
      </w:r>
      <w:r w:rsidR="00A154B7" w:rsidRPr="00BC19F9">
        <w:rPr>
          <w:sz w:val="24"/>
          <w:szCs w:val="24"/>
        </w:rPr>
        <w:t xml:space="preserve"> </w:t>
      </w:r>
      <w:r w:rsidR="00A154B7" w:rsidRPr="00BC19F9">
        <w:rPr>
          <w:bCs w:val="0"/>
          <w:sz w:val="24"/>
          <w:szCs w:val="24"/>
        </w:rPr>
        <w:t>по форме и в соответствии с инструкциями, приведенными в настоящей Документации</w:t>
      </w:r>
      <w:r w:rsidR="00F82225" w:rsidRPr="00BC19F9">
        <w:rPr>
          <w:sz w:val="24"/>
          <w:szCs w:val="24"/>
        </w:rPr>
        <w:t xml:space="preserve"> </w:t>
      </w:r>
      <w:r w:rsidR="009948B4" w:rsidRPr="00BC19F9">
        <w:rPr>
          <w:sz w:val="24"/>
          <w:szCs w:val="24"/>
        </w:rPr>
        <w:t>(</w:t>
      </w:r>
      <w:r w:rsidR="003F3A69" w:rsidRPr="00BC19F9">
        <w:rPr>
          <w:sz w:val="24"/>
          <w:szCs w:val="24"/>
        </w:rPr>
        <w:t>подраздел</w:t>
      </w:r>
      <w:r w:rsidR="009948B4" w:rsidRPr="00BC19F9">
        <w:rPr>
          <w:sz w:val="24"/>
          <w:szCs w:val="24"/>
        </w:rPr>
        <w:t xml:space="preserve"> </w:t>
      </w:r>
      <w:r w:rsidR="007B3EB3">
        <w:fldChar w:fldCharType="begin"/>
      </w:r>
      <w:r w:rsidR="007B3EB3">
        <w:instrText xml:space="preserve"> REF _Ref440272119 \r \h  \* MERGEFORMAT </w:instrText>
      </w:r>
      <w:r w:rsidR="007B3EB3">
        <w:fldChar w:fldCharType="separate"/>
      </w:r>
      <w:r w:rsidR="00DA7E38" w:rsidRPr="00BC19F9">
        <w:rPr>
          <w:sz w:val="24"/>
          <w:szCs w:val="24"/>
        </w:rPr>
        <w:t>5.6.1</w:t>
      </w:r>
      <w:r w:rsidR="007B3EB3">
        <w:fldChar w:fldCharType="end"/>
      </w:r>
      <w:r w:rsidR="009948B4" w:rsidRPr="00BC19F9">
        <w:rPr>
          <w:sz w:val="24"/>
          <w:szCs w:val="24"/>
        </w:rPr>
        <w:t>)</w:t>
      </w:r>
      <w:r w:rsidR="00F82225" w:rsidRPr="00BC19F9">
        <w:rPr>
          <w:sz w:val="24"/>
          <w:szCs w:val="24"/>
        </w:rPr>
        <w:t>;</w:t>
      </w:r>
      <w:bookmarkEnd w:id="250"/>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122B7">
        <w:rPr>
          <w:sz w:val="24"/>
          <w:szCs w:val="24"/>
        </w:rPr>
        <w:fldChar w:fldCharType="begin"/>
      </w:r>
      <w:r w:rsidR="003F3A69">
        <w:rPr>
          <w:sz w:val="24"/>
          <w:szCs w:val="24"/>
        </w:rPr>
        <w:instrText xml:space="preserve"> REF _Ref440272147 \r \h </w:instrText>
      </w:r>
      <w:r w:rsidR="008122B7">
        <w:rPr>
          <w:sz w:val="24"/>
          <w:szCs w:val="24"/>
        </w:rPr>
      </w:r>
      <w:r w:rsidR="008122B7">
        <w:rPr>
          <w:sz w:val="24"/>
          <w:szCs w:val="24"/>
        </w:rPr>
        <w:fldChar w:fldCharType="separate"/>
      </w:r>
      <w:r w:rsidR="00DA7E38">
        <w:rPr>
          <w:sz w:val="24"/>
          <w:szCs w:val="24"/>
        </w:rPr>
        <w:t>5.6.2</w:t>
      </w:r>
      <w:r w:rsidR="008122B7">
        <w:rPr>
          <w:sz w:val="24"/>
          <w:szCs w:val="24"/>
        </w:rPr>
        <w:fldChar w:fldCharType="end"/>
      </w:r>
      <w:r w:rsidR="003F3A69">
        <w:rPr>
          <w:sz w:val="24"/>
          <w:szCs w:val="24"/>
        </w:rPr>
        <w:t>)</w:t>
      </w:r>
      <w:r w:rsidRPr="007D7C50">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 xml:space="preserve">по форме и в </w:t>
      </w:r>
      <w:r w:rsidR="00A154B7" w:rsidRPr="00E71A48">
        <w:rPr>
          <w:bCs w:val="0"/>
          <w:sz w:val="24"/>
          <w:szCs w:val="24"/>
        </w:rPr>
        <w:lastRenderedPageBreak/>
        <w:t>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122B7">
        <w:rPr>
          <w:sz w:val="24"/>
          <w:szCs w:val="24"/>
        </w:rPr>
        <w:fldChar w:fldCharType="begin"/>
      </w:r>
      <w:r w:rsidR="003C2207">
        <w:rPr>
          <w:sz w:val="24"/>
          <w:szCs w:val="24"/>
        </w:rPr>
        <w:instrText xml:space="preserve"> REF _Ref55336378 \r \h </w:instrText>
      </w:r>
      <w:r w:rsidR="008122B7">
        <w:rPr>
          <w:sz w:val="24"/>
          <w:szCs w:val="24"/>
        </w:rPr>
      </w:r>
      <w:r w:rsidR="008122B7">
        <w:rPr>
          <w:sz w:val="24"/>
          <w:szCs w:val="24"/>
        </w:rPr>
        <w:fldChar w:fldCharType="separate"/>
      </w:r>
      <w:r w:rsidR="00DA7E38">
        <w:rPr>
          <w:sz w:val="24"/>
          <w:szCs w:val="24"/>
        </w:rPr>
        <w:t>5.7</w:t>
      </w:r>
      <w:r w:rsidR="008122B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122B7">
        <w:rPr>
          <w:sz w:val="24"/>
          <w:szCs w:val="24"/>
        </w:rPr>
        <w:fldChar w:fldCharType="begin"/>
      </w:r>
      <w:r w:rsidR="003C2207">
        <w:rPr>
          <w:sz w:val="24"/>
          <w:szCs w:val="24"/>
        </w:rPr>
        <w:instrText xml:space="preserve"> REF _Ref55336398 \r \h </w:instrText>
      </w:r>
      <w:r w:rsidR="008122B7">
        <w:rPr>
          <w:sz w:val="24"/>
          <w:szCs w:val="24"/>
        </w:rPr>
      </w:r>
      <w:r w:rsidR="008122B7">
        <w:rPr>
          <w:sz w:val="24"/>
          <w:szCs w:val="24"/>
        </w:rPr>
        <w:fldChar w:fldCharType="separate"/>
      </w:r>
      <w:r w:rsidR="00DA7E38">
        <w:rPr>
          <w:sz w:val="24"/>
          <w:szCs w:val="24"/>
        </w:rPr>
        <w:t>5.8</w:t>
      </w:r>
      <w:r w:rsidR="008122B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122B7">
        <w:rPr>
          <w:sz w:val="24"/>
          <w:szCs w:val="24"/>
        </w:rPr>
        <w:fldChar w:fldCharType="begin"/>
      </w:r>
      <w:r w:rsidR="003C2207">
        <w:rPr>
          <w:sz w:val="24"/>
          <w:szCs w:val="24"/>
        </w:rPr>
        <w:instrText xml:space="preserve"> REF _Ref440272256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Pr>
          <w:sz w:val="24"/>
          <w:szCs w:val="24"/>
        </w:rPr>
        <w:t>);</w:t>
      </w:r>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7B3EB3">
        <w:fldChar w:fldCharType="begin"/>
      </w:r>
      <w:r w:rsidR="007B3EB3">
        <w:instrText xml:space="preserve"> REF _Ref440272274 \r \h  \* MERGEFORMAT </w:instrText>
      </w:r>
      <w:r w:rsidR="007B3EB3">
        <w:fldChar w:fldCharType="separate"/>
      </w:r>
      <w:r w:rsidR="00DA7E38">
        <w:rPr>
          <w:sz w:val="24"/>
          <w:szCs w:val="24"/>
        </w:rPr>
        <w:t>5.14</w:t>
      </w:r>
      <w:r w:rsidR="007B3EB3">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w:t>
      </w:r>
      <w:r w:rsidRPr="00E71A48">
        <w:rPr>
          <w:bCs w:val="0"/>
          <w:sz w:val="24"/>
          <w:szCs w:val="24"/>
        </w:rPr>
        <w:lastRenderedPageBreak/>
        <w:t xml:space="preserve">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2" w:name="_Ref191386451"/>
      <w:bookmarkStart w:id="253" w:name="_Ref440271628"/>
      <w:bookmarkStart w:id="254" w:name="_Toc440357098"/>
      <w:bookmarkStart w:id="255" w:name="_Toc440359653"/>
      <w:bookmarkStart w:id="256" w:name="_Toc440632116"/>
      <w:bookmarkStart w:id="257" w:name="_Toc440875937"/>
      <w:bookmarkStart w:id="258" w:name="_Toc441130965"/>
      <w:r w:rsidRPr="00E71A48">
        <w:rPr>
          <w:szCs w:val="24"/>
        </w:rPr>
        <w:t xml:space="preserve">Привлечение </w:t>
      </w:r>
      <w:bookmarkEnd w:id="252"/>
      <w:proofErr w:type="spellStart"/>
      <w:r w:rsidR="005B074F" w:rsidRPr="00E71A48">
        <w:rPr>
          <w:szCs w:val="24"/>
        </w:rPr>
        <w:t>сопоставщиков</w:t>
      </w:r>
      <w:bookmarkEnd w:id="253"/>
      <w:bookmarkEnd w:id="254"/>
      <w:bookmarkEnd w:id="255"/>
      <w:bookmarkEnd w:id="256"/>
      <w:bookmarkEnd w:id="257"/>
      <w:bookmarkEnd w:id="258"/>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59" w:name="_Ref191386461"/>
      <w:bookmarkStart w:id="260" w:name="_Toc440357099"/>
      <w:bookmarkStart w:id="261" w:name="_Toc440359654"/>
      <w:bookmarkStart w:id="262" w:name="_Toc440632117"/>
      <w:bookmarkStart w:id="263" w:name="_Toc440875938"/>
      <w:bookmarkStart w:id="264"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59"/>
      <w:bookmarkEnd w:id="260"/>
      <w:bookmarkEnd w:id="261"/>
      <w:bookmarkEnd w:id="262"/>
      <w:bookmarkEnd w:id="263"/>
      <w:bookmarkEnd w:id="264"/>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B3EB3">
        <w:fldChar w:fldCharType="begin"/>
      </w:r>
      <w:r w:rsidR="007B3EB3">
        <w:instrText xml:space="preserve"> REF _Ref191386482 \r \h  \* MERGEFORMAT </w:instrText>
      </w:r>
      <w:r w:rsidR="007B3EB3">
        <w:fldChar w:fldCharType="separate"/>
      </w:r>
      <w:r w:rsidR="00DA7E38" w:rsidRPr="00DA7E38">
        <w:rPr>
          <w:bCs w:val="0"/>
          <w:sz w:val="24"/>
          <w:szCs w:val="24"/>
        </w:rPr>
        <w:t>3.3.8.1</w:t>
      </w:r>
      <w:r w:rsidR="007B3EB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B3EB3">
        <w:fldChar w:fldCharType="begin"/>
      </w:r>
      <w:r w:rsidR="007B3EB3">
        <w:instrText xml:space="preserve"> REF _Ref191386407 \r \h  \* MERGEFORMAT </w:instrText>
      </w:r>
      <w:r w:rsidR="007B3EB3">
        <w:fldChar w:fldCharType="separate"/>
      </w:r>
      <w:r w:rsidR="00DA7E38" w:rsidRPr="00DA7E38">
        <w:rPr>
          <w:bCs w:val="0"/>
          <w:sz w:val="24"/>
          <w:szCs w:val="24"/>
        </w:rPr>
        <w:t>3.3.8</w:t>
      </w:r>
      <w:r w:rsidR="007B3EB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7" w:name="_Ref307563262"/>
      <w:r w:rsidRPr="00E71A48">
        <w:rPr>
          <w:bCs w:val="0"/>
          <w:sz w:val="24"/>
          <w:szCs w:val="24"/>
        </w:rPr>
        <w:t xml:space="preserve">соглашение не должно изменяться без одобрения Организатора запроса </w:t>
      </w:r>
      <w:r w:rsidRPr="00E71A48">
        <w:rPr>
          <w:bCs w:val="0"/>
          <w:sz w:val="24"/>
          <w:szCs w:val="24"/>
        </w:rPr>
        <w:lastRenderedPageBreak/>
        <w:t>предложений и Заказчика.</w:t>
      </w:r>
      <w:bookmarkEnd w:id="267"/>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B3EB3">
        <w:fldChar w:fldCharType="begin"/>
      </w:r>
      <w:r w:rsidR="007B3EB3">
        <w:instrText xml:space="preserve"> REF _Ref307563248 \r \h  \* MERGEFORMAT </w:instrText>
      </w:r>
      <w:r w:rsidR="007B3EB3">
        <w:fldChar w:fldCharType="separate"/>
      </w:r>
      <w:r w:rsidR="00DA7E38" w:rsidRPr="00DA7E38">
        <w:rPr>
          <w:bCs w:val="0"/>
          <w:sz w:val="24"/>
          <w:szCs w:val="24"/>
          <w:lang w:val="en-US"/>
        </w:rPr>
        <w:t>a</w:t>
      </w:r>
      <w:r w:rsidR="00DA7E38" w:rsidRPr="007B3EB3">
        <w:rPr>
          <w:bCs w:val="0"/>
          <w:sz w:val="24"/>
          <w:szCs w:val="24"/>
        </w:rPr>
        <w:t>)</w:t>
      </w:r>
      <w:r w:rsidR="007B3EB3">
        <w:fldChar w:fldCharType="end"/>
      </w:r>
      <w:r w:rsidRPr="00E71A48">
        <w:rPr>
          <w:bCs w:val="0"/>
          <w:sz w:val="24"/>
          <w:szCs w:val="24"/>
        </w:rPr>
        <w:t xml:space="preserve">- </w:t>
      </w:r>
      <w:r w:rsidR="007B3EB3">
        <w:fldChar w:fldCharType="begin"/>
      </w:r>
      <w:r w:rsidR="007B3EB3">
        <w:instrText xml:space="preserve"> REF _Ref307563262 \r \h  \* MERGEFORMAT </w:instrText>
      </w:r>
      <w:r w:rsidR="007B3EB3">
        <w:fldChar w:fldCharType="separate"/>
      </w:r>
      <w:r w:rsidR="00DA7E38" w:rsidRPr="00DA7E38">
        <w:rPr>
          <w:bCs w:val="0"/>
          <w:sz w:val="24"/>
          <w:szCs w:val="24"/>
          <w:lang w:val="en-US"/>
        </w:rPr>
        <w:t>g</w:t>
      </w:r>
      <w:r w:rsidR="00DA7E38" w:rsidRPr="007B3EB3">
        <w:rPr>
          <w:bCs w:val="0"/>
          <w:sz w:val="24"/>
          <w:szCs w:val="24"/>
        </w:rPr>
        <w:t>)</w:t>
      </w:r>
      <w:r w:rsidR="007B3EB3">
        <w:fldChar w:fldCharType="end"/>
      </w:r>
      <w:r w:rsidRPr="00E71A48">
        <w:rPr>
          <w:bCs w:val="0"/>
          <w:sz w:val="24"/>
          <w:szCs w:val="24"/>
        </w:rPr>
        <w:t xml:space="preserve">п. </w:t>
      </w:r>
      <w:r w:rsidR="007B3EB3">
        <w:fldChar w:fldCharType="begin"/>
      </w:r>
      <w:r w:rsidR="007B3EB3">
        <w:instrText xml:space="preserve"> REF _Ref306032591 \r \h  \* MERGEFORMAT </w:instrText>
      </w:r>
      <w:r w:rsidR="007B3EB3">
        <w:fldChar w:fldCharType="separate"/>
      </w:r>
      <w:r w:rsidR="00DA7E38" w:rsidRPr="00DA7E38">
        <w:rPr>
          <w:bCs w:val="0"/>
          <w:sz w:val="24"/>
          <w:szCs w:val="24"/>
        </w:rPr>
        <w:t>3.3.10.4</w:t>
      </w:r>
      <w:r w:rsidR="007B3EB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2B7">
        <w:rPr>
          <w:sz w:val="24"/>
          <w:szCs w:val="24"/>
        </w:rPr>
        <w:fldChar w:fldCharType="begin"/>
      </w:r>
      <w:r w:rsidR="000F4365">
        <w:rPr>
          <w:bCs w:val="0"/>
          <w:sz w:val="24"/>
          <w:szCs w:val="24"/>
        </w:rPr>
        <w:instrText xml:space="preserve"> REF _Ref303669127 \r \h </w:instrText>
      </w:r>
      <w:r w:rsidR="008122B7">
        <w:rPr>
          <w:sz w:val="24"/>
          <w:szCs w:val="24"/>
        </w:rPr>
      </w:r>
      <w:r w:rsidR="008122B7">
        <w:rPr>
          <w:sz w:val="24"/>
          <w:szCs w:val="24"/>
        </w:rPr>
        <w:fldChar w:fldCharType="separate"/>
      </w:r>
      <w:r w:rsidR="00DA7E38">
        <w:rPr>
          <w:bCs w:val="0"/>
          <w:sz w:val="24"/>
          <w:szCs w:val="24"/>
        </w:rPr>
        <w:t>3.3.8.2</w:t>
      </w:r>
      <w:r w:rsidR="008122B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2B7">
        <w:rPr>
          <w:bCs w:val="0"/>
          <w:sz w:val="24"/>
          <w:szCs w:val="24"/>
        </w:rPr>
        <w:fldChar w:fldCharType="begin"/>
      </w:r>
      <w:r w:rsidR="003C2207">
        <w:rPr>
          <w:bCs w:val="0"/>
          <w:sz w:val="24"/>
          <w:szCs w:val="24"/>
        </w:rPr>
        <w:instrText xml:space="preserve"> REF _Ref440272510 \r \h </w:instrText>
      </w:r>
      <w:r w:rsidR="008122B7">
        <w:rPr>
          <w:bCs w:val="0"/>
          <w:sz w:val="24"/>
          <w:szCs w:val="24"/>
        </w:rPr>
      </w:r>
      <w:r w:rsidR="008122B7">
        <w:rPr>
          <w:bCs w:val="0"/>
          <w:sz w:val="24"/>
          <w:szCs w:val="24"/>
        </w:rPr>
        <w:fldChar w:fldCharType="separate"/>
      </w:r>
      <w:r w:rsidR="00DA7E38">
        <w:rPr>
          <w:bCs w:val="0"/>
          <w:sz w:val="24"/>
          <w:szCs w:val="24"/>
        </w:rPr>
        <w:t>5.15</w:t>
      </w:r>
      <w:r w:rsidR="008122B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8" w:name="_Ref306114966"/>
      <w:bookmarkStart w:id="269" w:name="_Toc440357100"/>
      <w:bookmarkStart w:id="270" w:name="_Toc440359655"/>
      <w:bookmarkStart w:id="271" w:name="_Toc440632118"/>
      <w:bookmarkStart w:id="272" w:name="_Toc440875939"/>
      <w:bookmarkStart w:id="273" w:name="_Toc441130967"/>
      <w:r w:rsidRPr="00E71A48">
        <w:rPr>
          <w:szCs w:val="24"/>
        </w:rPr>
        <w:t>Разъяснение Документации по запросу предложений</w:t>
      </w:r>
      <w:bookmarkEnd w:id="268"/>
      <w:bookmarkEnd w:id="269"/>
      <w:bookmarkEnd w:id="270"/>
      <w:bookmarkEnd w:id="271"/>
      <w:bookmarkEnd w:id="272"/>
      <w:bookmarkEnd w:id="27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E71A48">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7B3EB3">
        <w:fldChar w:fldCharType="begin"/>
      </w:r>
      <w:r w:rsidR="007B3EB3">
        <w:instrText xml:space="preserve"> REF _Ref440969765 \r \h  \* MERGEFORMAT </w:instrText>
      </w:r>
      <w:r w:rsidR="007B3EB3">
        <w:fldChar w:fldCharType="separate"/>
      </w:r>
      <w:r w:rsidR="007441D3" w:rsidRPr="007441D3">
        <w:rPr>
          <w:bCs w:val="0"/>
          <w:iCs/>
          <w:sz w:val="24"/>
          <w:szCs w:val="24"/>
        </w:rPr>
        <w:t>3.3.12</w:t>
      </w:r>
      <w:r w:rsidR="007B3EB3">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7B3EB3">
        <w:fldChar w:fldCharType="begin"/>
      </w:r>
      <w:r w:rsidR="007B3EB3">
        <w:instrText xml:space="preserve"> REF _Ref440289401 \r \h  \* MERGEFORMAT </w:instrText>
      </w:r>
      <w:r w:rsidR="007B3EB3">
        <w:fldChar w:fldCharType="separate"/>
      </w:r>
      <w:r w:rsidR="00DA7E38" w:rsidRPr="007441D3">
        <w:rPr>
          <w:bCs w:val="0"/>
          <w:iCs/>
          <w:sz w:val="24"/>
          <w:szCs w:val="24"/>
        </w:rPr>
        <w:t>3.3.13</w:t>
      </w:r>
      <w:r w:rsidR="007B3EB3">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4" w:name="_Toc440357101"/>
      <w:bookmarkStart w:id="275" w:name="_Toc440359656"/>
      <w:bookmarkStart w:id="276" w:name="_Toc440632119"/>
      <w:bookmarkStart w:id="277" w:name="_Toc440875940"/>
      <w:bookmarkStart w:id="278" w:name="_Ref440969765"/>
      <w:bookmarkStart w:id="279" w:name="_Toc441130968"/>
      <w:r w:rsidRPr="00E71A48">
        <w:rPr>
          <w:szCs w:val="24"/>
        </w:rPr>
        <w:t>Внесение изменений в Документацию по запросу предложений.</w:t>
      </w:r>
      <w:bookmarkEnd w:id="274"/>
      <w:bookmarkEnd w:id="275"/>
      <w:bookmarkEnd w:id="276"/>
      <w:bookmarkEnd w:id="277"/>
      <w:bookmarkEnd w:id="278"/>
      <w:bookmarkEnd w:id="27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0" w:name="_Ref440289401"/>
      <w:bookmarkStart w:id="281" w:name="_Toc440357102"/>
      <w:bookmarkStart w:id="282" w:name="_Toc440359657"/>
      <w:bookmarkStart w:id="283" w:name="_Toc440632120"/>
      <w:bookmarkStart w:id="284" w:name="_Toc440875941"/>
      <w:bookmarkStart w:id="285" w:name="_Toc441130969"/>
      <w:r w:rsidRPr="00E71A48">
        <w:rPr>
          <w:szCs w:val="24"/>
        </w:rPr>
        <w:t>Продление срока окончания приема Заявок</w:t>
      </w:r>
      <w:bookmarkEnd w:id="280"/>
      <w:bookmarkEnd w:id="281"/>
      <w:bookmarkEnd w:id="282"/>
      <w:bookmarkEnd w:id="283"/>
      <w:bookmarkEnd w:id="284"/>
      <w:bookmarkEnd w:id="285"/>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6" w:name="_Ref191386249"/>
    </w:p>
    <w:p w:rsidR="00AC1995" w:rsidRPr="00E71A48" w:rsidRDefault="00AC1995" w:rsidP="00E71A48">
      <w:pPr>
        <w:pStyle w:val="3"/>
        <w:spacing w:line="264" w:lineRule="auto"/>
        <w:rPr>
          <w:szCs w:val="24"/>
          <w:lang w:eastAsia="ru-RU"/>
        </w:rPr>
      </w:pPr>
      <w:bookmarkStart w:id="287" w:name="_Toc299701566"/>
      <w:bookmarkStart w:id="288" w:name="_Ref306176386"/>
      <w:bookmarkStart w:id="289" w:name="_Ref440285128"/>
      <w:bookmarkStart w:id="290" w:name="_Toc440357103"/>
      <w:bookmarkStart w:id="291" w:name="_Toc440359658"/>
      <w:bookmarkStart w:id="292" w:name="_Toc440632121"/>
      <w:bookmarkStart w:id="293" w:name="_Toc440875942"/>
      <w:bookmarkStart w:id="294"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7"/>
      <w:bookmarkEnd w:id="288"/>
      <w:bookmarkEnd w:id="289"/>
      <w:bookmarkEnd w:id="290"/>
      <w:bookmarkEnd w:id="291"/>
      <w:bookmarkEnd w:id="292"/>
      <w:bookmarkEnd w:id="293"/>
      <w:bookmarkEnd w:id="29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122B7">
        <w:rPr>
          <w:bCs w:val="0"/>
          <w:sz w:val="24"/>
          <w:szCs w:val="24"/>
          <w:lang w:eastAsia="ru-RU"/>
        </w:rPr>
        <w:fldChar w:fldCharType="begin"/>
      </w:r>
      <w:r w:rsidR="003C2207">
        <w:rPr>
          <w:bCs w:val="0"/>
          <w:sz w:val="24"/>
          <w:szCs w:val="24"/>
          <w:lang w:eastAsia="ru-RU"/>
        </w:rPr>
        <w:instrText xml:space="preserve"> REF _Ref440272678 \r \h </w:instrText>
      </w:r>
      <w:r w:rsidR="008122B7">
        <w:rPr>
          <w:bCs w:val="0"/>
          <w:sz w:val="24"/>
          <w:szCs w:val="24"/>
          <w:lang w:eastAsia="ru-RU"/>
        </w:rPr>
      </w:r>
      <w:r w:rsidR="008122B7">
        <w:rPr>
          <w:bCs w:val="0"/>
          <w:sz w:val="24"/>
          <w:szCs w:val="24"/>
          <w:lang w:eastAsia="ru-RU"/>
        </w:rPr>
        <w:fldChar w:fldCharType="separate"/>
      </w:r>
      <w:r w:rsidR="00DA7E38">
        <w:rPr>
          <w:bCs w:val="0"/>
          <w:sz w:val="24"/>
          <w:szCs w:val="24"/>
          <w:lang w:eastAsia="ru-RU"/>
        </w:rPr>
        <w:t>5.13</w:t>
      </w:r>
      <w:r w:rsidR="008122B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7586570"/>
      <w:r w:rsidRPr="00E71A48">
        <w:rPr>
          <w:bCs w:val="0"/>
          <w:sz w:val="24"/>
          <w:szCs w:val="24"/>
        </w:rPr>
        <w:t>В соглашении о неустойке должно быть указано</w:t>
      </w:r>
      <w:bookmarkStart w:id="29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6"/>
      <w:bookmarkEnd w:id="29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B3EB3">
        <w:fldChar w:fldCharType="begin"/>
      </w:r>
      <w:r w:rsidR="007B3EB3">
        <w:instrText xml:space="preserve"> REF _Ref306008743 \r \h  \* MERGEFORMAT </w:instrText>
      </w:r>
      <w:r w:rsidR="007B3EB3">
        <w:fldChar w:fldCharType="separate"/>
      </w:r>
      <w:r w:rsidR="00DA7E38" w:rsidRPr="00DA7E38">
        <w:rPr>
          <w:bCs w:val="0"/>
          <w:sz w:val="24"/>
          <w:szCs w:val="24"/>
        </w:rPr>
        <w:t>3.3.4</w:t>
      </w:r>
      <w:r w:rsidR="007B3EB3">
        <w:fldChar w:fldCharType="end"/>
      </w:r>
      <w:r w:rsidRPr="00E71A48">
        <w:rPr>
          <w:bCs w:val="0"/>
          <w:sz w:val="24"/>
          <w:szCs w:val="24"/>
        </w:rPr>
        <w:t xml:space="preserve">) после истечения срока окончания подачи заявок (п. </w:t>
      </w:r>
      <w:r w:rsidR="008122B7">
        <w:rPr>
          <w:sz w:val="24"/>
          <w:szCs w:val="24"/>
        </w:rPr>
        <w:fldChar w:fldCharType="begin"/>
      </w:r>
      <w:r w:rsidR="00065ED6">
        <w:rPr>
          <w:bCs w:val="0"/>
          <w:sz w:val="24"/>
          <w:szCs w:val="24"/>
        </w:rPr>
        <w:instrText xml:space="preserve"> REF _Ref440289953 \r \h </w:instrText>
      </w:r>
      <w:r w:rsidR="008122B7">
        <w:rPr>
          <w:sz w:val="24"/>
          <w:szCs w:val="24"/>
        </w:rPr>
      </w:r>
      <w:r w:rsidR="008122B7">
        <w:rPr>
          <w:sz w:val="24"/>
          <w:szCs w:val="24"/>
        </w:rPr>
        <w:fldChar w:fldCharType="separate"/>
      </w:r>
      <w:r w:rsidR="00DA7E38">
        <w:rPr>
          <w:bCs w:val="0"/>
          <w:sz w:val="24"/>
          <w:szCs w:val="24"/>
        </w:rPr>
        <w:t>3.4.1.3</w:t>
      </w:r>
      <w:r w:rsidR="008122B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122B7">
        <w:rPr>
          <w:bCs w:val="0"/>
          <w:sz w:val="24"/>
          <w:szCs w:val="24"/>
        </w:rPr>
        <w:fldChar w:fldCharType="begin"/>
      </w:r>
      <w:r w:rsidR="00414CAF">
        <w:rPr>
          <w:bCs w:val="0"/>
          <w:sz w:val="24"/>
          <w:szCs w:val="24"/>
        </w:rPr>
        <w:instrText xml:space="preserve"> REF _Ref303683929 \r \h </w:instrText>
      </w:r>
      <w:r w:rsidR="008122B7">
        <w:rPr>
          <w:bCs w:val="0"/>
          <w:sz w:val="24"/>
          <w:szCs w:val="24"/>
        </w:rPr>
      </w:r>
      <w:r w:rsidR="008122B7">
        <w:rPr>
          <w:bCs w:val="0"/>
          <w:sz w:val="24"/>
          <w:szCs w:val="24"/>
        </w:rPr>
        <w:fldChar w:fldCharType="separate"/>
      </w:r>
      <w:r w:rsidR="00DA7E38">
        <w:rPr>
          <w:bCs w:val="0"/>
          <w:sz w:val="24"/>
          <w:szCs w:val="24"/>
        </w:rPr>
        <w:t>3.10</w:t>
      </w:r>
      <w:r w:rsidR="008122B7">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8" w:name="_Ref307563802"/>
      <w:r w:rsidRPr="00E71A48">
        <w:rPr>
          <w:bCs w:val="0"/>
          <w:sz w:val="24"/>
          <w:szCs w:val="24"/>
        </w:rPr>
        <w:t xml:space="preserve">В случаях, указанных в п. </w:t>
      </w:r>
      <w:r w:rsidR="007B3EB3">
        <w:fldChar w:fldCharType="begin"/>
      </w:r>
      <w:r w:rsidR="007B3EB3">
        <w:instrText xml:space="preserve"> REF _Ref305753174 \r \h  \* MERGEFORMAT </w:instrText>
      </w:r>
      <w:r w:rsidR="007B3EB3">
        <w:fldChar w:fldCharType="separate"/>
      </w:r>
      <w:r w:rsidR="00DA7E38" w:rsidRPr="00DA7E38">
        <w:rPr>
          <w:bCs w:val="0"/>
          <w:sz w:val="24"/>
          <w:szCs w:val="24"/>
        </w:rPr>
        <w:t>3.3.14.4</w:t>
      </w:r>
      <w:r w:rsidR="007B3EB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99" w:name="_Ref299109207"/>
      <w:bookmarkStart w:id="30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99"/>
      <w:bookmarkEnd w:id="300"/>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1" w:name="_Ref305973214"/>
      <w:bookmarkStart w:id="302" w:name="_Toc441130971"/>
      <w:r w:rsidRPr="00E71A48">
        <w:t>Подача Заявок и их прием</w:t>
      </w:r>
      <w:bookmarkStart w:id="303" w:name="_Ref56229451"/>
      <w:bookmarkEnd w:id="286"/>
      <w:bookmarkEnd w:id="301"/>
      <w:bookmarkEnd w:id="302"/>
    </w:p>
    <w:p w:rsidR="00717F60" w:rsidRPr="00E71A48" w:rsidRDefault="00717F60" w:rsidP="00E71A48">
      <w:pPr>
        <w:pStyle w:val="3"/>
        <w:spacing w:line="264" w:lineRule="auto"/>
        <w:rPr>
          <w:szCs w:val="24"/>
        </w:rPr>
      </w:pPr>
      <w:bookmarkStart w:id="304" w:name="_Toc439323707"/>
      <w:bookmarkStart w:id="305" w:name="_Toc440357105"/>
      <w:bookmarkStart w:id="306" w:name="_Toc440359660"/>
      <w:bookmarkStart w:id="307" w:name="_Toc440632123"/>
      <w:bookmarkStart w:id="308" w:name="_Toc440875944"/>
      <w:bookmarkStart w:id="309" w:name="_Toc441130972"/>
      <w:r w:rsidRPr="00E71A48">
        <w:rPr>
          <w:szCs w:val="24"/>
        </w:rPr>
        <w:t>Подача Заявок через ЭТП</w:t>
      </w:r>
      <w:bookmarkEnd w:id="304"/>
      <w:bookmarkEnd w:id="305"/>
      <w:bookmarkEnd w:id="306"/>
      <w:bookmarkEnd w:id="307"/>
      <w:bookmarkEnd w:id="308"/>
      <w:bookmarkEnd w:id="309"/>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D64BE5">
        <w:rPr>
          <w:b/>
          <w:bCs w:val="0"/>
          <w:sz w:val="24"/>
          <w:szCs w:val="24"/>
        </w:rPr>
        <w:t xml:space="preserve">минут </w:t>
      </w:r>
      <w:r w:rsidR="00AA5B38" w:rsidRPr="00D64BE5">
        <w:rPr>
          <w:b/>
          <w:bCs w:val="0"/>
          <w:sz w:val="24"/>
          <w:szCs w:val="24"/>
        </w:rPr>
        <w:t>17</w:t>
      </w:r>
      <w:r w:rsidR="002B5044" w:rsidRPr="00D64BE5">
        <w:rPr>
          <w:b/>
          <w:bCs w:val="0"/>
          <w:sz w:val="24"/>
          <w:szCs w:val="24"/>
        </w:rPr>
        <w:t xml:space="preserve"> </w:t>
      </w:r>
      <w:r w:rsidR="00AA5B38" w:rsidRPr="00D64BE5">
        <w:rPr>
          <w:b/>
          <w:bCs w:val="0"/>
          <w:sz w:val="24"/>
          <w:szCs w:val="24"/>
        </w:rPr>
        <w:t>февраля</w:t>
      </w:r>
      <w:r w:rsidR="002B5044" w:rsidRPr="00D64BE5">
        <w:rPr>
          <w:b/>
          <w:bCs w:val="0"/>
          <w:sz w:val="24"/>
          <w:szCs w:val="24"/>
        </w:rPr>
        <w:t xml:space="preserve"> 2016</w:t>
      </w:r>
      <w:bookmarkStart w:id="311" w:name="_GoBack"/>
      <w:bookmarkEnd w:id="311"/>
      <w:r w:rsidR="002B5044" w:rsidRPr="002B5044">
        <w:rPr>
          <w:b/>
          <w:bCs w:val="0"/>
          <w:sz w:val="24"/>
          <w:szCs w:val="24"/>
        </w:rPr>
        <w:t xml:space="preserve"> года</w:t>
      </w:r>
      <w:r w:rsidR="00717F60" w:rsidRPr="00E71A48">
        <w:rPr>
          <w:b/>
          <w:bCs w:val="0"/>
          <w:i/>
          <w:sz w:val="24"/>
          <w:szCs w:val="24"/>
        </w:rPr>
        <w:t>.</w:t>
      </w:r>
      <w:bookmarkEnd w:id="310"/>
    </w:p>
    <w:p w:rsidR="00717F60" w:rsidRPr="00E71A48" w:rsidRDefault="00717F60" w:rsidP="00E71A48">
      <w:pPr>
        <w:pStyle w:val="3"/>
        <w:spacing w:line="264" w:lineRule="auto"/>
        <w:rPr>
          <w:szCs w:val="24"/>
        </w:rPr>
      </w:pPr>
      <w:bookmarkStart w:id="312" w:name="_Ref115077798"/>
      <w:bookmarkStart w:id="313" w:name="_Toc439323708"/>
      <w:bookmarkStart w:id="314" w:name="_Toc440357106"/>
      <w:bookmarkStart w:id="315" w:name="_Toc440359661"/>
      <w:bookmarkStart w:id="316" w:name="_Toc440632124"/>
      <w:bookmarkStart w:id="317" w:name="_Toc440875945"/>
      <w:bookmarkStart w:id="318" w:name="_Toc441130973"/>
      <w:r w:rsidRPr="00E71A48">
        <w:rPr>
          <w:szCs w:val="24"/>
        </w:rPr>
        <w:t>Подача Заявок в письменной форме</w:t>
      </w:r>
      <w:bookmarkEnd w:id="312"/>
      <w:bookmarkEnd w:id="313"/>
      <w:bookmarkEnd w:id="314"/>
      <w:bookmarkEnd w:id="315"/>
      <w:bookmarkEnd w:id="316"/>
      <w:bookmarkEnd w:id="317"/>
      <w:bookmarkEnd w:id="318"/>
    </w:p>
    <w:bookmarkEnd w:id="303"/>
    <w:p w:rsidR="00717F60" w:rsidRPr="00E71A48"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319" w:name="_Ref303683883"/>
      <w:bookmarkStart w:id="320" w:name="_Toc441130974"/>
      <w:r w:rsidRPr="00E71A48">
        <w:t xml:space="preserve">Изменение и отзыв </w:t>
      </w:r>
      <w:r w:rsidR="004B5EB3" w:rsidRPr="00E71A48">
        <w:t>Заявк</w:t>
      </w:r>
      <w:r w:rsidRPr="00E71A48">
        <w:t>и</w:t>
      </w:r>
      <w:bookmarkEnd w:id="319"/>
      <w:bookmarkEnd w:id="320"/>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1" w:name="_Ref305973250"/>
      <w:bookmarkStart w:id="322" w:name="_Toc441130975"/>
      <w:r w:rsidRPr="00E71A48">
        <w:t>Оценка Заявок и проведение переговоров</w:t>
      </w:r>
      <w:bookmarkEnd w:id="321"/>
      <w:bookmarkEnd w:id="322"/>
      <w:r w:rsidRPr="00E71A48">
        <w:t xml:space="preserve"> </w:t>
      </w:r>
    </w:p>
    <w:p w:rsidR="00717F60" w:rsidRPr="00E71A48" w:rsidRDefault="00717F60" w:rsidP="00E71A48">
      <w:pPr>
        <w:pStyle w:val="3"/>
        <w:spacing w:line="264" w:lineRule="auto"/>
        <w:rPr>
          <w:szCs w:val="24"/>
        </w:rPr>
      </w:pPr>
      <w:bookmarkStart w:id="323" w:name="_Toc439323711"/>
      <w:bookmarkStart w:id="324" w:name="_Toc440357109"/>
      <w:bookmarkStart w:id="325" w:name="_Toc440359664"/>
      <w:bookmarkStart w:id="326" w:name="_Toc440632127"/>
      <w:bookmarkStart w:id="327" w:name="_Toc440875948"/>
      <w:bookmarkStart w:id="328" w:name="_Toc441130976"/>
      <w:r w:rsidRPr="00E71A48">
        <w:rPr>
          <w:szCs w:val="24"/>
        </w:rPr>
        <w:t>Общие положения</w:t>
      </w:r>
      <w:bookmarkEnd w:id="323"/>
      <w:bookmarkEnd w:id="324"/>
      <w:bookmarkEnd w:id="325"/>
      <w:bookmarkEnd w:id="326"/>
      <w:bookmarkEnd w:id="327"/>
      <w:bookmarkEnd w:id="328"/>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B3EB3">
        <w:fldChar w:fldCharType="begin"/>
      </w:r>
      <w:r w:rsidR="007B3EB3">
        <w:instrText xml:space="preserve"> REF _Ref93089454 \n \h  \* MERGEFORMAT </w:instrText>
      </w:r>
      <w:r w:rsidR="007B3EB3">
        <w:fldChar w:fldCharType="separate"/>
      </w:r>
      <w:r w:rsidR="00DA7E38" w:rsidRPr="00DA7E38">
        <w:rPr>
          <w:bCs w:val="0"/>
          <w:sz w:val="24"/>
          <w:szCs w:val="24"/>
        </w:rPr>
        <w:t>3.6.2</w:t>
      </w:r>
      <w:r w:rsidR="007B3EB3">
        <w:fldChar w:fldCharType="end"/>
      </w:r>
      <w:r w:rsidRPr="00E71A48">
        <w:rPr>
          <w:bCs w:val="0"/>
          <w:sz w:val="24"/>
          <w:szCs w:val="24"/>
        </w:rPr>
        <w:t xml:space="preserve">), проведение (при необходимости) переговоров (пункт </w:t>
      </w:r>
      <w:r w:rsidR="007B3EB3">
        <w:fldChar w:fldCharType="begin"/>
      </w:r>
      <w:r w:rsidR="007B3EB3">
        <w:instrText xml:space="preserve"> REF _Ref303670674 \n \h  \* MERGEFORMAT </w:instrText>
      </w:r>
      <w:r w:rsidR="007B3EB3">
        <w:fldChar w:fldCharType="separate"/>
      </w:r>
      <w:r w:rsidR="00DA7E38" w:rsidRPr="00DA7E38">
        <w:rPr>
          <w:bCs w:val="0"/>
          <w:sz w:val="24"/>
          <w:szCs w:val="24"/>
        </w:rPr>
        <w:t>3.6.3</w:t>
      </w:r>
      <w:r w:rsidR="007B3EB3">
        <w:fldChar w:fldCharType="end"/>
      </w:r>
      <w:r w:rsidRPr="00E71A48">
        <w:rPr>
          <w:bCs w:val="0"/>
          <w:sz w:val="24"/>
          <w:szCs w:val="24"/>
        </w:rPr>
        <w:t>) и оценочную стадию (пункт</w:t>
      </w:r>
      <w:r w:rsidR="007F3FB7" w:rsidRPr="00E71A48">
        <w:rPr>
          <w:bCs w:val="0"/>
          <w:sz w:val="24"/>
          <w:szCs w:val="24"/>
        </w:rPr>
        <w:t xml:space="preserve"> </w:t>
      </w:r>
      <w:r w:rsidR="007B3EB3">
        <w:fldChar w:fldCharType="begin"/>
      </w:r>
      <w:r w:rsidR="007B3EB3">
        <w:instrText xml:space="preserve"> REF _Ref306138385 \r \h  \* MERGEFORMAT </w:instrText>
      </w:r>
      <w:r w:rsidR="007B3EB3">
        <w:fldChar w:fldCharType="separate"/>
      </w:r>
      <w:r w:rsidR="00DA7E38" w:rsidRPr="00DA7E38">
        <w:rPr>
          <w:bCs w:val="0"/>
          <w:sz w:val="24"/>
          <w:szCs w:val="24"/>
        </w:rPr>
        <w:t>3.6.4</w:t>
      </w:r>
      <w:r w:rsidR="007B3EB3">
        <w:fldChar w:fldCharType="end"/>
      </w:r>
      <w:r w:rsidRPr="00E71A48">
        <w:rPr>
          <w:bCs w:val="0"/>
          <w:sz w:val="24"/>
          <w:szCs w:val="24"/>
        </w:rPr>
        <w:t>).</w:t>
      </w:r>
    </w:p>
    <w:p w:rsidR="00717F60" w:rsidRPr="00E71A48" w:rsidRDefault="00717F60" w:rsidP="00E71A48">
      <w:pPr>
        <w:pStyle w:val="3"/>
        <w:spacing w:line="264" w:lineRule="auto"/>
        <w:rPr>
          <w:szCs w:val="24"/>
        </w:rPr>
      </w:pPr>
      <w:bookmarkStart w:id="329" w:name="_Ref93089454"/>
      <w:bookmarkStart w:id="330" w:name="_Toc439323712"/>
      <w:bookmarkStart w:id="331" w:name="_Toc440357110"/>
      <w:bookmarkStart w:id="332" w:name="_Toc440359665"/>
      <w:bookmarkStart w:id="333" w:name="_Toc440632128"/>
      <w:bookmarkStart w:id="334" w:name="_Toc440875949"/>
      <w:bookmarkStart w:id="335" w:name="_Toc441130977"/>
      <w:r w:rsidRPr="00E71A48">
        <w:rPr>
          <w:szCs w:val="24"/>
        </w:rPr>
        <w:t>Отборочная стадия</w:t>
      </w:r>
      <w:bookmarkEnd w:id="329"/>
      <w:bookmarkEnd w:id="330"/>
      <w:bookmarkEnd w:id="331"/>
      <w:bookmarkEnd w:id="332"/>
      <w:bookmarkEnd w:id="333"/>
      <w:bookmarkEnd w:id="334"/>
      <w:bookmarkEnd w:id="335"/>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6"/>
      <w:bookmarkEnd w:id="337"/>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B3EB3">
        <w:fldChar w:fldCharType="begin"/>
      </w:r>
      <w:r w:rsidR="007B3EB3">
        <w:instrText xml:space="preserve"> REF _Ref306176386 \r \h  \* MERGEFORMAT </w:instrText>
      </w:r>
      <w:r w:rsidR="007B3EB3">
        <w:fldChar w:fldCharType="separate"/>
      </w:r>
      <w:r w:rsidR="00DA7E38" w:rsidRPr="00DA7E38">
        <w:rPr>
          <w:sz w:val="24"/>
          <w:szCs w:val="24"/>
        </w:rPr>
        <w:t>3.3.14</w:t>
      </w:r>
      <w:r w:rsidR="007B3EB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8" w:name="_Ref303670674"/>
      <w:bookmarkStart w:id="339" w:name="_Toc439323713"/>
      <w:bookmarkStart w:id="340" w:name="_Toc440357111"/>
      <w:bookmarkStart w:id="341" w:name="_Toc440359666"/>
      <w:bookmarkStart w:id="342" w:name="_Toc440632129"/>
      <w:bookmarkStart w:id="343" w:name="_Toc440875950"/>
      <w:bookmarkStart w:id="344" w:name="_Toc441130978"/>
      <w:r w:rsidRPr="00E71A48">
        <w:rPr>
          <w:szCs w:val="24"/>
        </w:rPr>
        <w:t>Проведение переговоров</w:t>
      </w:r>
      <w:bookmarkEnd w:id="338"/>
      <w:bookmarkEnd w:id="339"/>
      <w:bookmarkEnd w:id="340"/>
      <w:bookmarkEnd w:id="341"/>
      <w:bookmarkEnd w:id="342"/>
      <w:bookmarkEnd w:id="343"/>
      <w:bookmarkEnd w:id="344"/>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5" w:name="_Ref306138385"/>
      <w:bookmarkStart w:id="346" w:name="_Toc439323714"/>
      <w:bookmarkStart w:id="347" w:name="_Toc440357112"/>
      <w:bookmarkStart w:id="348" w:name="_Toc440359667"/>
      <w:bookmarkStart w:id="349" w:name="_Toc440632130"/>
      <w:bookmarkStart w:id="350" w:name="_Toc440875951"/>
      <w:bookmarkStart w:id="351" w:name="_Toc441130979"/>
      <w:r w:rsidRPr="00E71A48">
        <w:rPr>
          <w:szCs w:val="24"/>
        </w:rPr>
        <w:t>Оценочная стадия</w:t>
      </w:r>
      <w:bookmarkEnd w:id="345"/>
      <w:bookmarkEnd w:id="346"/>
      <w:bookmarkEnd w:id="347"/>
      <w:bookmarkEnd w:id="348"/>
      <w:bookmarkEnd w:id="349"/>
      <w:bookmarkEnd w:id="350"/>
      <w:bookmarkEnd w:id="351"/>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2" w:name="_Ref303250967"/>
      <w:bookmarkStart w:id="353" w:name="_Toc305697378"/>
      <w:bookmarkStart w:id="354" w:name="_Toc441130980"/>
      <w:bookmarkStart w:id="355" w:name="_Toc255985696"/>
      <w:r w:rsidRPr="00E71A48">
        <w:t>Аукционная процедура понижени</w:t>
      </w:r>
      <w:r w:rsidR="00E60F8E" w:rsidRPr="00E71A48">
        <w:t>я</w:t>
      </w:r>
      <w:r w:rsidRPr="00E71A48">
        <w:t xml:space="preserve"> цены (переторжка)</w:t>
      </w:r>
      <w:bookmarkEnd w:id="352"/>
      <w:bookmarkEnd w:id="353"/>
      <w:bookmarkEnd w:id="354"/>
      <w:r w:rsidRPr="00E71A48">
        <w:t xml:space="preserve"> </w:t>
      </w:r>
    </w:p>
    <w:bookmarkEnd w:id="355"/>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8122B7">
        <w:rPr>
          <w:sz w:val="24"/>
          <w:szCs w:val="24"/>
          <w:lang w:eastAsia="ru-RU"/>
        </w:rPr>
        <w:fldChar w:fldCharType="begin"/>
      </w:r>
      <w:r w:rsidR="00F017EB">
        <w:rPr>
          <w:sz w:val="24"/>
          <w:szCs w:val="24"/>
          <w:lang w:eastAsia="ru-RU"/>
        </w:rPr>
        <w:instrText xml:space="preserve"> REF _Ref440289953 \r \h </w:instrText>
      </w:r>
      <w:r w:rsidR="008122B7">
        <w:rPr>
          <w:sz w:val="24"/>
          <w:szCs w:val="24"/>
          <w:lang w:eastAsia="ru-RU"/>
        </w:rPr>
      </w:r>
      <w:r w:rsidR="008122B7">
        <w:rPr>
          <w:sz w:val="24"/>
          <w:szCs w:val="24"/>
          <w:lang w:eastAsia="ru-RU"/>
        </w:rPr>
        <w:fldChar w:fldCharType="separate"/>
      </w:r>
      <w:r w:rsidR="00DA7E38">
        <w:rPr>
          <w:sz w:val="24"/>
          <w:szCs w:val="24"/>
          <w:lang w:eastAsia="ru-RU"/>
        </w:rPr>
        <w:t>3.4.1.3</w:t>
      </w:r>
      <w:r w:rsidR="008122B7">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8122B7">
        <w:rPr>
          <w:sz w:val="24"/>
          <w:szCs w:val="24"/>
          <w:lang w:eastAsia="ru-RU"/>
        </w:rPr>
        <w:fldChar w:fldCharType="begin"/>
      </w:r>
      <w:r w:rsidR="00F017EB">
        <w:rPr>
          <w:sz w:val="24"/>
          <w:szCs w:val="24"/>
          <w:lang w:eastAsia="ru-RU"/>
        </w:rPr>
        <w:instrText xml:space="preserve"> REF _Ref440290296 \r \h </w:instrText>
      </w:r>
      <w:r w:rsidR="008122B7">
        <w:rPr>
          <w:sz w:val="24"/>
          <w:szCs w:val="24"/>
          <w:lang w:eastAsia="ru-RU"/>
        </w:rPr>
      </w:r>
      <w:r w:rsidR="008122B7">
        <w:rPr>
          <w:sz w:val="24"/>
          <w:szCs w:val="24"/>
          <w:lang w:eastAsia="ru-RU"/>
        </w:rPr>
        <w:fldChar w:fldCharType="separate"/>
      </w:r>
      <w:r w:rsidR="00DA7E38">
        <w:rPr>
          <w:sz w:val="24"/>
          <w:szCs w:val="24"/>
          <w:lang w:eastAsia="ru-RU"/>
        </w:rPr>
        <w:t>3.8.1</w:t>
      </w:r>
      <w:r w:rsidR="008122B7">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w:t>
      </w:r>
      <w:r w:rsidRPr="00E71A48">
        <w:rPr>
          <w:sz w:val="24"/>
          <w:szCs w:val="24"/>
          <w:lang w:eastAsia="ru-RU"/>
        </w:rPr>
        <w:lastRenderedPageBreak/>
        <w:t xml:space="preserve">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6"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BC23F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356"/>
    </w:p>
    <w:p w:rsidR="00F15392" w:rsidRPr="00E71A48" w:rsidRDefault="004B5EB3"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7B3EB3">
        <w:fldChar w:fldCharType="begin"/>
      </w:r>
      <w:r w:rsidR="007B3EB3">
        <w:instrText xml:space="preserve"> REF _Ref306352987 \r \h  \* MERGEFORMAT </w:instrText>
      </w:r>
      <w:r w:rsidR="007B3EB3">
        <w:fldChar w:fldCharType="separate"/>
      </w:r>
      <w:r w:rsidR="00DA7E38" w:rsidRPr="00DA7E38">
        <w:rPr>
          <w:iCs/>
          <w:sz w:val="24"/>
          <w:szCs w:val="24"/>
          <w:lang w:eastAsia="ru-RU"/>
        </w:rPr>
        <w:t>3.7.3</w:t>
      </w:r>
      <w:r w:rsidR="007B3EB3">
        <w:fldChar w:fldCharType="end"/>
      </w:r>
      <w:r w:rsidRPr="00E71A48">
        <w:rPr>
          <w:iCs/>
          <w:sz w:val="24"/>
          <w:szCs w:val="24"/>
          <w:lang w:eastAsia="ru-RU"/>
        </w:rPr>
        <w:t xml:space="preserve"> - </w:t>
      </w:r>
      <w:r w:rsidR="007B3EB3">
        <w:fldChar w:fldCharType="begin"/>
      </w:r>
      <w:r w:rsidR="007B3EB3">
        <w:instrText xml:space="preserve"> REF _Ref306353005 \r \h  \* MERGEFORMAT </w:instrText>
      </w:r>
      <w:r w:rsidR="007B3EB3">
        <w:fldChar w:fldCharType="separate"/>
      </w:r>
      <w:r w:rsidR="00DA7E38" w:rsidRPr="00DA7E38">
        <w:rPr>
          <w:iCs/>
          <w:sz w:val="24"/>
          <w:szCs w:val="24"/>
          <w:lang w:eastAsia="ru-RU"/>
        </w:rPr>
        <w:t>3.7.5</w:t>
      </w:r>
      <w:r w:rsidR="007B3EB3">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8" w:name="_Ref303681924"/>
      <w:bookmarkStart w:id="359" w:name="_Ref303683914"/>
      <w:bookmarkStart w:id="360" w:name="_Toc441130981"/>
      <w:r w:rsidRPr="00BC19F9">
        <w:lastRenderedPageBreak/>
        <w:t xml:space="preserve">Подведение итогов </w:t>
      </w:r>
      <w:r w:rsidR="00DF639D" w:rsidRPr="00BC19F9">
        <w:t>З</w:t>
      </w:r>
      <w:r w:rsidRPr="00BC19F9">
        <w:t>апроса предложений</w:t>
      </w:r>
      <w:bookmarkEnd w:id="358"/>
      <w:bookmarkEnd w:id="359"/>
      <w:bookmarkEnd w:id="360"/>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2" w:name="_Ref303251044"/>
      <w:bookmarkStart w:id="363" w:name="_Toc441130982"/>
      <w:bookmarkStart w:id="364" w:name="_Ref191386295"/>
      <w:r w:rsidRPr="00E71A48">
        <w:t xml:space="preserve">Признание запроса предложений </w:t>
      </w:r>
      <w:proofErr w:type="gramStart"/>
      <w:r w:rsidRPr="00E71A48">
        <w:t>несостоявшимся</w:t>
      </w:r>
      <w:bookmarkEnd w:id="362"/>
      <w:bookmarkEnd w:id="363"/>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7"/>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8" w:name="_Ref303683929"/>
      <w:bookmarkStart w:id="369"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4"/>
      <w:bookmarkEnd w:id="368"/>
      <w:bookmarkEnd w:id="369"/>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0" w:name="_Ref294695403"/>
      <w:bookmarkStart w:id="37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0"/>
      <w:bookmarkEnd w:id="371"/>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B3EB3">
        <w:fldChar w:fldCharType="begin"/>
      </w:r>
      <w:r w:rsidR="007B3EB3">
        <w:instrText xml:space="preserve"> REF _Ref294695546 \r \h  \* MERGEFORMAT </w:instrText>
      </w:r>
      <w:r w:rsidR="007B3EB3">
        <w:fldChar w:fldCharType="separate"/>
      </w:r>
      <w:r w:rsidR="00DA7E38" w:rsidRPr="00DA7E38">
        <w:rPr>
          <w:bCs w:val="0"/>
          <w:sz w:val="24"/>
          <w:szCs w:val="24"/>
        </w:rPr>
        <w:t xml:space="preserve"> 1.2.6 </w:t>
      </w:r>
      <w:r w:rsidR="007B3EB3">
        <w:fldChar w:fldCharType="end"/>
      </w:r>
      <w:r w:rsidRPr="00E71A48">
        <w:rPr>
          <w:bCs w:val="0"/>
          <w:sz w:val="24"/>
          <w:szCs w:val="24"/>
        </w:rPr>
        <w:t>и/или в срок, определенный в п.</w:t>
      </w:r>
      <w:r w:rsidR="001716DB" w:rsidRPr="00E71A48">
        <w:rPr>
          <w:bCs w:val="0"/>
          <w:sz w:val="24"/>
          <w:szCs w:val="24"/>
        </w:rPr>
        <w:t xml:space="preserve"> </w:t>
      </w:r>
      <w:r w:rsidR="007B3EB3">
        <w:fldChar w:fldCharType="begin"/>
      </w:r>
      <w:r w:rsidR="007B3EB3">
        <w:instrText xml:space="preserve"> REF _Ref294695403 \n \h  \* MERGEFORMAT </w:instrText>
      </w:r>
      <w:r w:rsidR="007B3EB3">
        <w:fldChar w:fldCharType="separate"/>
      </w:r>
      <w:r w:rsidR="00DA7E38" w:rsidRPr="00DA7E38">
        <w:rPr>
          <w:bCs w:val="0"/>
          <w:sz w:val="24"/>
          <w:szCs w:val="24"/>
        </w:rPr>
        <w:t>3.10.3</w:t>
      </w:r>
      <w:r w:rsidR="007B3EB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B3EB3">
        <w:fldChar w:fldCharType="begin"/>
      </w:r>
      <w:r w:rsidR="007B3EB3">
        <w:instrText xml:space="preserve"> REF _Ref305979053 \r \h  \* MERGEFORMAT </w:instrText>
      </w:r>
      <w:r w:rsidR="007B3EB3">
        <w:fldChar w:fldCharType="separate"/>
      </w:r>
      <w:r w:rsidR="00DA7E38" w:rsidRPr="00DA7E38">
        <w:rPr>
          <w:bCs w:val="0"/>
          <w:sz w:val="24"/>
          <w:szCs w:val="24"/>
        </w:rPr>
        <w:t>3.10.4</w:t>
      </w:r>
      <w:r w:rsidR="007B3EB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4" w:name="_Toc181693189"/>
      <w:bookmarkStart w:id="375" w:name="_Ref190680463"/>
      <w:bookmarkStart w:id="376" w:name="_Ref306140410"/>
      <w:bookmarkStart w:id="377" w:name="_Ref306142159"/>
      <w:bookmarkStart w:id="378" w:name="_Toc441130984"/>
      <w:bookmarkStart w:id="379" w:name="_Ref303102866"/>
      <w:bookmarkStart w:id="380" w:name="_Toc305835589"/>
      <w:bookmarkStart w:id="381" w:name="_Ref303683952"/>
      <w:bookmarkStart w:id="382" w:name="__RefNumPara__840_922829174"/>
      <w:bookmarkEnd w:id="373"/>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4"/>
      <w:bookmarkEnd w:id="375"/>
      <w:bookmarkEnd w:id="376"/>
      <w:bookmarkEnd w:id="377"/>
      <w:bookmarkEnd w:id="378"/>
      <w:r w:rsidRPr="00414CAF">
        <w:t xml:space="preserve"> </w:t>
      </w:r>
      <w:bookmarkEnd w:id="379"/>
      <w:bookmarkEnd w:id="380"/>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122B7">
        <w:rPr>
          <w:sz w:val="24"/>
          <w:szCs w:val="24"/>
        </w:rPr>
        <w:fldChar w:fldCharType="begin"/>
      </w:r>
      <w:r w:rsidR="005818B2">
        <w:rPr>
          <w:sz w:val="24"/>
          <w:szCs w:val="24"/>
        </w:rPr>
        <w:instrText xml:space="preserve"> REF _Ref440272931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3" w:name="_Ref303694483"/>
      <w:bookmarkStart w:id="384" w:name="_Toc305835590"/>
      <w:bookmarkStart w:id="385" w:name="_Ref306140451"/>
      <w:bookmarkStart w:id="386" w:name="_Toc441130985"/>
      <w:r w:rsidRPr="00B42AE0">
        <w:t xml:space="preserve">Уведомление о результатах </w:t>
      </w:r>
      <w:bookmarkEnd w:id="383"/>
      <w:bookmarkEnd w:id="384"/>
      <w:r w:rsidRPr="00B42AE0">
        <w:t>запроса предложений</w:t>
      </w:r>
      <w:bookmarkEnd w:id="385"/>
      <w:bookmarkEnd w:id="386"/>
    </w:p>
    <w:bookmarkEnd w:id="381"/>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B3EB3">
        <w:fldChar w:fldCharType="begin"/>
      </w:r>
      <w:r w:rsidR="007B3EB3">
        <w:instrText xml:space="preserve"> REF _Ref191386085 \r \h  \* MERGEFORMAT </w:instrText>
      </w:r>
      <w:r w:rsidR="007B3EB3">
        <w:fldChar w:fldCharType="separate"/>
      </w:r>
      <w:r w:rsidR="00DA7E38" w:rsidRPr="00DA7E38">
        <w:rPr>
          <w:iCs/>
          <w:sz w:val="24"/>
          <w:szCs w:val="24"/>
        </w:rPr>
        <w:t>1.1.1</w:t>
      </w:r>
      <w:r w:rsidR="007B3EB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7" w:name="_Ref440270568"/>
      <w:bookmarkStart w:id="388" w:name="_Ref440274159"/>
      <w:bookmarkStart w:id="389" w:name="_Ref440292555"/>
      <w:bookmarkStart w:id="390" w:name="_Ref440292779"/>
      <w:bookmarkStart w:id="391" w:name="_Toc441130986"/>
      <w:r>
        <w:rPr>
          <w:szCs w:val="24"/>
        </w:rPr>
        <w:lastRenderedPageBreak/>
        <w:t>Техническая часть</w:t>
      </w:r>
      <w:bookmarkEnd w:id="387"/>
      <w:bookmarkEnd w:id="388"/>
      <w:bookmarkEnd w:id="389"/>
      <w:bookmarkEnd w:id="390"/>
      <w:bookmarkEnd w:id="391"/>
      <w:r w:rsidRPr="00E71A48">
        <w:rPr>
          <w:szCs w:val="24"/>
        </w:rPr>
        <w:t xml:space="preserve"> </w:t>
      </w:r>
    </w:p>
    <w:p w:rsidR="002B5044" w:rsidRPr="002A47D1" w:rsidRDefault="002B5044" w:rsidP="002A47D1">
      <w:pPr>
        <w:pStyle w:val="2"/>
        <w:ind w:left="1701" w:hanging="1134"/>
      </w:pPr>
      <w:bookmarkStart w:id="392" w:name="_Toc176064096"/>
      <w:bookmarkStart w:id="393" w:name="_Toc176338524"/>
      <w:bookmarkStart w:id="394" w:name="_Toc180399752"/>
      <w:bookmarkStart w:id="395" w:name="_Toc191205941"/>
      <w:bookmarkStart w:id="396" w:name="_Toc194315544"/>
      <w:bookmarkStart w:id="397" w:name="_Toc423421725"/>
      <w:bookmarkStart w:id="398" w:name="_Toc441130987"/>
      <w:r w:rsidRPr="002B5044">
        <w:t>Общие требования к условиям поставки продукции</w:t>
      </w:r>
      <w:bookmarkStart w:id="399" w:name="_Toc176064097"/>
      <w:bookmarkStart w:id="400" w:name="_Toc176338525"/>
      <w:bookmarkStart w:id="401" w:name="_Toc180399753"/>
      <w:bookmarkStart w:id="402" w:name="_Toc189457101"/>
      <w:bookmarkStart w:id="403" w:name="_Toc189461737"/>
      <w:bookmarkStart w:id="404" w:name="_Toc189462011"/>
      <w:bookmarkStart w:id="405" w:name="_Toc191273610"/>
      <w:bookmarkStart w:id="406" w:name="_Toc167189319"/>
      <w:bookmarkStart w:id="407" w:name="_Toc168725254"/>
      <w:bookmarkEnd w:id="392"/>
      <w:bookmarkEnd w:id="393"/>
      <w:bookmarkEnd w:id="394"/>
      <w:bookmarkEnd w:id="395"/>
      <w:bookmarkEnd w:id="396"/>
      <w:bookmarkEnd w:id="397"/>
      <w:bookmarkEnd w:id="398"/>
    </w:p>
    <w:p w:rsidR="002B5044" w:rsidRPr="002B5044" w:rsidRDefault="002B5044" w:rsidP="002B5044">
      <w:pPr>
        <w:pStyle w:val="3"/>
        <w:ind w:left="0" w:firstLine="851"/>
        <w:jc w:val="both"/>
        <w:rPr>
          <w:b w:val="0"/>
          <w:szCs w:val="24"/>
        </w:rPr>
      </w:pPr>
      <w:bookmarkStart w:id="408" w:name="_Toc439166308"/>
      <w:bookmarkStart w:id="409" w:name="_Toc439170656"/>
      <w:bookmarkStart w:id="410" w:name="_Toc439172758"/>
      <w:bookmarkStart w:id="411" w:name="_Toc439173202"/>
      <w:bookmarkStart w:id="412" w:name="_Toc439238196"/>
      <w:bookmarkStart w:id="413" w:name="_Toc439252748"/>
      <w:bookmarkStart w:id="414" w:name="_Toc439323606"/>
      <w:bookmarkStart w:id="415" w:name="_Toc439323722"/>
      <w:bookmarkStart w:id="416" w:name="_Toc440357120"/>
      <w:bookmarkStart w:id="417" w:name="_Toc440359675"/>
      <w:bookmarkStart w:id="418" w:name="_Toc440632139"/>
      <w:bookmarkStart w:id="419" w:name="_Toc440875960"/>
      <w:bookmarkStart w:id="420" w:name="_Toc441130988"/>
      <w:r w:rsidRPr="002B5044">
        <w:rPr>
          <w:b w:val="0"/>
          <w:szCs w:val="24"/>
        </w:rPr>
        <w:t>Продукция должна быть новой и ранее неиспользованной.</w:t>
      </w:r>
      <w:bookmarkEnd w:id="408"/>
      <w:bookmarkEnd w:id="409"/>
      <w:bookmarkEnd w:id="410"/>
      <w:bookmarkEnd w:id="411"/>
      <w:bookmarkEnd w:id="412"/>
      <w:bookmarkEnd w:id="413"/>
      <w:bookmarkEnd w:id="414"/>
      <w:bookmarkEnd w:id="415"/>
      <w:bookmarkEnd w:id="416"/>
      <w:bookmarkEnd w:id="417"/>
      <w:bookmarkEnd w:id="418"/>
      <w:bookmarkEnd w:id="419"/>
      <w:bookmarkEnd w:id="420"/>
    </w:p>
    <w:p w:rsidR="002B5044" w:rsidRPr="002B5044" w:rsidRDefault="002B5044" w:rsidP="002B5044">
      <w:pPr>
        <w:pStyle w:val="3"/>
        <w:ind w:left="0" w:firstLine="851"/>
        <w:jc w:val="both"/>
        <w:rPr>
          <w:b w:val="0"/>
          <w:szCs w:val="24"/>
        </w:rPr>
      </w:pPr>
      <w:bookmarkStart w:id="421" w:name="_Toc439166309"/>
      <w:bookmarkStart w:id="422" w:name="_Toc439170657"/>
      <w:bookmarkStart w:id="423" w:name="_Toc439172759"/>
      <w:bookmarkStart w:id="424" w:name="_Toc439173203"/>
      <w:bookmarkStart w:id="425" w:name="_Toc439238197"/>
      <w:bookmarkStart w:id="426" w:name="_Toc439252749"/>
      <w:bookmarkStart w:id="427" w:name="_Toc439323607"/>
      <w:bookmarkStart w:id="428" w:name="_Toc439323723"/>
      <w:bookmarkStart w:id="429" w:name="_Toc440357121"/>
      <w:bookmarkStart w:id="430" w:name="_Toc440359676"/>
      <w:bookmarkStart w:id="431" w:name="_Toc440632140"/>
      <w:bookmarkStart w:id="432" w:name="_Toc440875961"/>
      <w:bookmarkStart w:id="433" w:name="_Toc441130989"/>
      <w:r w:rsidRPr="002B5044">
        <w:rPr>
          <w:b w:val="0"/>
          <w:szCs w:val="24"/>
        </w:rPr>
        <w:t>Продукция должна соответствовать ГОСТ, ТУ и Технической политике ПАО «МРСК Центра».</w:t>
      </w:r>
      <w:bookmarkEnd w:id="421"/>
      <w:bookmarkEnd w:id="422"/>
      <w:bookmarkEnd w:id="423"/>
      <w:bookmarkEnd w:id="424"/>
      <w:bookmarkEnd w:id="425"/>
      <w:bookmarkEnd w:id="426"/>
      <w:bookmarkEnd w:id="427"/>
      <w:bookmarkEnd w:id="428"/>
      <w:bookmarkEnd w:id="429"/>
      <w:bookmarkEnd w:id="430"/>
      <w:bookmarkEnd w:id="431"/>
      <w:bookmarkEnd w:id="432"/>
      <w:bookmarkEnd w:id="433"/>
    </w:p>
    <w:p w:rsidR="002B5044" w:rsidRPr="00C12FA4" w:rsidRDefault="002B5044" w:rsidP="0021751A">
      <w:pPr>
        <w:pStyle w:val="2"/>
        <w:ind w:left="1701" w:hanging="1134"/>
      </w:pPr>
      <w:bookmarkStart w:id="434" w:name="_Toc423421726"/>
      <w:bookmarkStart w:id="435" w:name="_Toc441130990"/>
      <w:r w:rsidRPr="00C12FA4">
        <w:t>Перечень, объемы и характеристики закупаемой продукции</w:t>
      </w:r>
      <w:bookmarkEnd w:id="399"/>
      <w:bookmarkEnd w:id="400"/>
      <w:bookmarkEnd w:id="401"/>
      <w:bookmarkEnd w:id="402"/>
      <w:bookmarkEnd w:id="403"/>
      <w:bookmarkEnd w:id="404"/>
      <w:bookmarkEnd w:id="405"/>
      <w:bookmarkEnd w:id="434"/>
      <w:bookmarkEnd w:id="435"/>
    </w:p>
    <w:p w:rsidR="002B5044" w:rsidRPr="003803A7" w:rsidRDefault="002B5044" w:rsidP="002B5044">
      <w:pPr>
        <w:pStyle w:val="3"/>
        <w:ind w:left="0" w:firstLine="851"/>
        <w:jc w:val="both"/>
        <w:rPr>
          <w:b w:val="0"/>
          <w:szCs w:val="24"/>
        </w:rPr>
      </w:pPr>
      <w:bookmarkStart w:id="436" w:name="_Toc439166311"/>
      <w:bookmarkStart w:id="437" w:name="_Toc439170659"/>
      <w:bookmarkStart w:id="438" w:name="_Toc439172761"/>
      <w:bookmarkStart w:id="439" w:name="_Toc439173205"/>
      <w:bookmarkStart w:id="440" w:name="_Toc439238199"/>
      <w:bookmarkStart w:id="441" w:name="_Toc439252751"/>
      <w:bookmarkStart w:id="442" w:name="_Toc439323609"/>
      <w:bookmarkStart w:id="443" w:name="_Toc439323725"/>
      <w:bookmarkStart w:id="444" w:name="_Toc440357123"/>
      <w:bookmarkStart w:id="445" w:name="_Toc440359678"/>
      <w:bookmarkStart w:id="446" w:name="_Toc440632142"/>
      <w:bookmarkStart w:id="447" w:name="_Toc440875963"/>
      <w:bookmarkStart w:id="448" w:name="_Toc441130991"/>
      <w:r w:rsidRPr="003776BB">
        <w:rPr>
          <w:b w:val="0"/>
          <w:szCs w:val="24"/>
        </w:rPr>
        <w:t>Техническ</w:t>
      </w:r>
      <w:r w:rsidR="00AA5B38">
        <w:rPr>
          <w:b w:val="0"/>
          <w:szCs w:val="24"/>
        </w:rPr>
        <w:t>ое</w:t>
      </w:r>
      <w:r w:rsidRPr="003776BB">
        <w:rPr>
          <w:b w:val="0"/>
          <w:szCs w:val="24"/>
        </w:rPr>
        <w:t xml:space="preserve"> задани</w:t>
      </w:r>
      <w:r w:rsidR="00AA5B38">
        <w:rPr>
          <w:b w:val="0"/>
          <w:szCs w:val="24"/>
        </w:rPr>
        <w:t xml:space="preserve">е </w:t>
      </w:r>
      <w:r w:rsidR="00A154B7" w:rsidRPr="003776BB">
        <w:rPr>
          <w:b w:val="0"/>
          <w:szCs w:val="24"/>
        </w:rPr>
        <w:t xml:space="preserve">по </w:t>
      </w:r>
      <w:r w:rsidR="00A154B7" w:rsidRPr="00AA5B38">
        <w:rPr>
          <w:b w:val="0"/>
          <w:szCs w:val="24"/>
        </w:rPr>
        <w:t>Лоту №1 (подраздел</w:t>
      </w:r>
      <w:r w:rsidR="00A154B7">
        <w:rPr>
          <w:b w:val="0"/>
          <w:szCs w:val="24"/>
        </w:rPr>
        <w:t xml:space="preserve"> </w:t>
      </w:r>
      <w:r w:rsidR="008122B7">
        <w:rPr>
          <w:b w:val="0"/>
          <w:szCs w:val="24"/>
        </w:rPr>
        <w:fldChar w:fldCharType="begin"/>
      </w:r>
      <w:r w:rsidR="00A154B7">
        <w:rPr>
          <w:b w:val="0"/>
          <w:szCs w:val="24"/>
        </w:rPr>
        <w:instrText xml:space="preserve"> REF _Ref440275279 \r \h </w:instrText>
      </w:r>
      <w:r w:rsidR="008122B7">
        <w:rPr>
          <w:b w:val="0"/>
          <w:szCs w:val="24"/>
        </w:rPr>
      </w:r>
      <w:r w:rsidR="008122B7">
        <w:rPr>
          <w:b w:val="0"/>
          <w:szCs w:val="24"/>
        </w:rPr>
        <w:fldChar w:fldCharType="separate"/>
      </w:r>
      <w:r w:rsidR="00DA7E38">
        <w:rPr>
          <w:b w:val="0"/>
          <w:szCs w:val="24"/>
        </w:rPr>
        <w:t>1.1.4</w:t>
      </w:r>
      <w:r w:rsidR="008122B7">
        <w:rPr>
          <w:b w:val="0"/>
          <w:szCs w:val="24"/>
        </w:rPr>
        <w:fldChar w:fldCharType="end"/>
      </w:r>
      <w:r w:rsidR="00A154B7">
        <w:rPr>
          <w:b w:val="0"/>
          <w:szCs w:val="24"/>
        </w:rPr>
        <w:t>)</w:t>
      </w:r>
      <w:r w:rsidRPr="00C12FA4">
        <w:rPr>
          <w:b w:val="0"/>
          <w:szCs w:val="24"/>
        </w:rPr>
        <w:t xml:space="preserve"> изложен</w:t>
      </w:r>
      <w:r w:rsidR="00AA5B3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3803A7" w:rsidRDefault="002B5044" w:rsidP="0021751A">
      <w:pPr>
        <w:pStyle w:val="2"/>
        <w:ind w:left="1701" w:hanging="1134"/>
      </w:pPr>
      <w:bookmarkStart w:id="449" w:name="_Ref194832984"/>
      <w:bookmarkStart w:id="450" w:name="_Ref197686508"/>
      <w:bookmarkStart w:id="451" w:name="_Toc423421727"/>
      <w:bookmarkStart w:id="452" w:name="_Toc441130992"/>
      <w:r w:rsidRPr="003803A7">
        <w:t>Требование к поставляемой продукции</w:t>
      </w:r>
      <w:bookmarkEnd w:id="449"/>
      <w:bookmarkEnd w:id="450"/>
      <w:bookmarkEnd w:id="451"/>
      <w:bookmarkEnd w:id="452"/>
    </w:p>
    <w:p w:rsidR="002B5044" w:rsidRPr="003803A7" w:rsidRDefault="0021751A" w:rsidP="002B5044">
      <w:pPr>
        <w:pStyle w:val="3"/>
        <w:ind w:left="0" w:firstLine="851"/>
        <w:jc w:val="both"/>
        <w:rPr>
          <w:b w:val="0"/>
          <w:szCs w:val="24"/>
        </w:rPr>
      </w:pPr>
      <w:bookmarkStart w:id="453" w:name="_Toc439166313"/>
      <w:bookmarkStart w:id="454" w:name="_Toc439170661"/>
      <w:bookmarkStart w:id="455" w:name="_Toc439172763"/>
      <w:bookmarkStart w:id="456" w:name="_Toc439173207"/>
      <w:bookmarkStart w:id="457" w:name="_Toc439238201"/>
      <w:bookmarkStart w:id="458" w:name="_Toc439252753"/>
      <w:bookmarkStart w:id="459" w:name="_Toc439323611"/>
      <w:bookmarkStart w:id="460" w:name="_Toc439323727"/>
      <w:bookmarkStart w:id="461" w:name="_Toc440357125"/>
      <w:bookmarkStart w:id="462" w:name="_Toc440359680"/>
      <w:bookmarkStart w:id="463" w:name="_Toc440632144"/>
      <w:bookmarkStart w:id="464" w:name="_Toc440875965"/>
      <w:bookmarkStart w:id="465" w:name="_Toc441130993"/>
      <w:bookmarkStart w:id="466" w:name="_Ref194833053"/>
      <w:bookmarkStart w:id="467" w:name="_Ref223496951"/>
      <w:bookmarkStart w:id="46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3"/>
      <w:bookmarkEnd w:id="454"/>
      <w:bookmarkEnd w:id="455"/>
      <w:bookmarkEnd w:id="456"/>
      <w:bookmarkEnd w:id="457"/>
      <w:bookmarkEnd w:id="458"/>
      <w:bookmarkEnd w:id="459"/>
      <w:bookmarkEnd w:id="460"/>
      <w:bookmarkEnd w:id="461"/>
      <w:bookmarkEnd w:id="462"/>
      <w:bookmarkEnd w:id="463"/>
      <w:bookmarkEnd w:id="464"/>
      <w:bookmarkEnd w:id="465"/>
    </w:p>
    <w:p w:rsidR="002B5044" w:rsidRPr="003776BB" w:rsidRDefault="002B5044" w:rsidP="002B5044">
      <w:pPr>
        <w:pStyle w:val="3"/>
        <w:ind w:left="0" w:firstLine="851"/>
        <w:jc w:val="both"/>
        <w:rPr>
          <w:b w:val="0"/>
          <w:szCs w:val="24"/>
        </w:rPr>
      </w:pPr>
      <w:bookmarkStart w:id="469" w:name="_Toc439166314"/>
      <w:bookmarkStart w:id="470" w:name="_Toc439170662"/>
      <w:bookmarkStart w:id="471" w:name="_Toc439172764"/>
      <w:bookmarkStart w:id="472" w:name="_Toc439173208"/>
      <w:bookmarkStart w:id="473" w:name="_Toc439238202"/>
      <w:bookmarkStart w:id="474" w:name="_Toc439252754"/>
      <w:bookmarkStart w:id="475" w:name="_Toc439323612"/>
      <w:bookmarkStart w:id="476" w:name="_Toc439323728"/>
      <w:bookmarkStart w:id="477" w:name="_Toc440357126"/>
      <w:bookmarkStart w:id="478" w:name="_Toc440359681"/>
      <w:bookmarkStart w:id="479" w:name="_Toc440632145"/>
      <w:bookmarkStart w:id="480" w:name="_Toc440875966"/>
      <w:bookmarkStart w:id="481"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AA5B38">
        <w:rPr>
          <w:b w:val="0"/>
          <w:szCs w:val="24"/>
          <w:lang w:eastAsia="ru-RU"/>
        </w:rPr>
        <w:t>Технического задания</w:t>
      </w:r>
      <w:r w:rsidR="003776BB" w:rsidRPr="003803A7">
        <w:rPr>
          <w:b w:val="0"/>
          <w:szCs w:val="24"/>
          <w:lang w:eastAsia="ru-RU"/>
        </w:rPr>
        <w:t xml:space="preserve">, изложены </w:t>
      </w:r>
      <w:r w:rsidR="00AA5B38">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AA5B38">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69"/>
      <w:bookmarkEnd w:id="470"/>
      <w:bookmarkEnd w:id="471"/>
      <w:bookmarkEnd w:id="472"/>
      <w:bookmarkEnd w:id="473"/>
      <w:bookmarkEnd w:id="474"/>
      <w:bookmarkEnd w:id="475"/>
      <w:bookmarkEnd w:id="476"/>
      <w:bookmarkEnd w:id="477"/>
      <w:bookmarkEnd w:id="478"/>
      <w:bookmarkEnd w:id="479"/>
      <w:bookmarkEnd w:id="480"/>
      <w:bookmarkEnd w:id="481"/>
    </w:p>
    <w:p w:rsidR="002B5044" w:rsidRPr="002B5044" w:rsidRDefault="002B5044" w:rsidP="0021751A">
      <w:pPr>
        <w:pStyle w:val="2"/>
        <w:ind w:left="1701" w:hanging="1134"/>
      </w:pPr>
      <w:bookmarkStart w:id="482" w:name="_Ref247513861"/>
      <w:bookmarkStart w:id="483" w:name="_Toc423421728"/>
      <w:bookmarkStart w:id="484" w:name="_Toc441130995"/>
      <w:r w:rsidRPr="002B5044">
        <w:t xml:space="preserve">Требование к </w:t>
      </w:r>
      <w:r w:rsidR="0021751A">
        <w:t>Участник</w:t>
      </w:r>
      <w:r w:rsidRPr="002B5044">
        <w:t>у</w:t>
      </w:r>
      <w:bookmarkEnd w:id="466"/>
      <w:bookmarkEnd w:id="467"/>
      <w:bookmarkEnd w:id="468"/>
      <w:r w:rsidRPr="002B5044">
        <w:t>.</w:t>
      </w:r>
      <w:bookmarkEnd w:id="482"/>
      <w:bookmarkEnd w:id="483"/>
      <w:bookmarkEnd w:id="484"/>
    </w:p>
    <w:p w:rsidR="002B5044" w:rsidRPr="002B5044" w:rsidRDefault="002B5044" w:rsidP="002B5044">
      <w:pPr>
        <w:pStyle w:val="3"/>
        <w:ind w:left="0" w:firstLine="851"/>
        <w:jc w:val="both"/>
        <w:rPr>
          <w:b w:val="0"/>
          <w:szCs w:val="24"/>
        </w:rPr>
      </w:pPr>
      <w:bookmarkStart w:id="485" w:name="_Toc439166317"/>
      <w:bookmarkStart w:id="486" w:name="_Toc439170665"/>
      <w:bookmarkStart w:id="487" w:name="_Toc439172767"/>
      <w:bookmarkStart w:id="488" w:name="_Toc439173211"/>
      <w:bookmarkStart w:id="489" w:name="_Toc439238205"/>
      <w:bookmarkStart w:id="490" w:name="_Toc439252756"/>
      <w:bookmarkStart w:id="491" w:name="_Toc439323614"/>
      <w:bookmarkStart w:id="492" w:name="_Toc439323730"/>
      <w:bookmarkStart w:id="493" w:name="_Ref440292618"/>
      <w:bookmarkStart w:id="494" w:name="_Toc440357128"/>
      <w:bookmarkStart w:id="495" w:name="_Toc440359683"/>
      <w:bookmarkStart w:id="496" w:name="_Toc440632147"/>
      <w:bookmarkStart w:id="497" w:name="_Toc440875968"/>
      <w:bookmarkStart w:id="498"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Pr="002B5044">
        <w:rPr>
          <w:b w:val="0"/>
          <w:szCs w:val="24"/>
        </w:rPr>
        <w:t>).</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2B5044" w:rsidRDefault="002B5044" w:rsidP="002B5044">
      <w:pPr>
        <w:pStyle w:val="3"/>
        <w:ind w:left="0" w:firstLine="851"/>
        <w:jc w:val="both"/>
        <w:rPr>
          <w:b w:val="0"/>
          <w:szCs w:val="24"/>
        </w:rPr>
      </w:pPr>
      <w:bookmarkStart w:id="499" w:name="_Toc439166318"/>
      <w:bookmarkStart w:id="500" w:name="_Toc439170666"/>
      <w:bookmarkStart w:id="501" w:name="_Toc439172768"/>
      <w:bookmarkStart w:id="502" w:name="_Toc439173212"/>
      <w:bookmarkStart w:id="503" w:name="_Toc439238206"/>
      <w:bookmarkStart w:id="504" w:name="_Toc439252757"/>
      <w:bookmarkStart w:id="505" w:name="_Toc439323615"/>
      <w:bookmarkStart w:id="506" w:name="_Toc439323731"/>
      <w:bookmarkStart w:id="507" w:name="_Toc440357129"/>
      <w:bookmarkStart w:id="508" w:name="_Toc440359684"/>
      <w:bookmarkStart w:id="509" w:name="_Toc440632148"/>
      <w:bookmarkStart w:id="510" w:name="_Toc440875969"/>
      <w:bookmarkStart w:id="511"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06"/>
    <w:bookmarkEnd w:id="40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2" w:name="_Ref440270602"/>
      <w:bookmarkStart w:id="513" w:name="_Toc441130998"/>
      <w:bookmarkEnd w:id="5"/>
      <w:bookmarkEnd w:id="382"/>
      <w:r w:rsidRPr="00E71A48">
        <w:rPr>
          <w:szCs w:val="24"/>
        </w:rPr>
        <w:lastRenderedPageBreak/>
        <w:t>Образцы основных форм документов, включаемых в Заявку</w:t>
      </w:r>
      <w:bookmarkEnd w:id="512"/>
      <w:bookmarkEnd w:id="513"/>
      <w:r w:rsidRPr="00E71A48">
        <w:rPr>
          <w:szCs w:val="24"/>
        </w:rPr>
        <w:t xml:space="preserve"> </w:t>
      </w:r>
    </w:p>
    <w:p w:rsidR="004F4D80" w:rsidRPr="00F647F7" w:rsidRDefault="004F4D80" w:rsidP="004F4D80">
      <w:pPr>
        <w:pStyle w:val="2"/>
      </w:pPr>
      <w:bookmarkStart w:id="514" w:name="_Ref55336310"/>
      <w:bookmarkStart w:id="515" w:name="_Toc57314672"/>
      <w:bookmarkStart w:id="516" w:name="_Toc69728986"/>
      <w:bookmarkStart w:id="517" w:name="_Toc98253919"/>
      <w:bookmarkStart w:id="518" w:name="_Toc165173847"/>
      <w:bookmarkStart w:id="519" w:name="_Toc423423667"/>
      <w:bookmarkStart w:id="520" w:name="_Toc441130999"/>
      <w:r w:rsidRPr="00F647F7">
        <w:t xml:space="preserve">Письмо о подаче оферты </w:t>
      </w:r>
      <w:bookmarkStart w:id="521" w:name="_Ref22846535"/>
      <w:r w:rsidRPr="00F647F7">
        <w:t>(</w:t>
      </w:r>
      <w:bookmarkEnd w:id="521"/>
      <w:r w:rsidRPr="00F647F7">
        <w:t xml:space="preserve">форма </w:t>
      </w:r>
      <w:r w:rsidRPr="00F647F7">
        <w:rPr>
          <w:noProof/>
        </w:rPr>
        <w:t>1</w:t>
      </w:r>
      <w:r w:rsidRPr="00F647F7">
        <w:t>)</w:t>
      </w:r>
      <w:bookmarkEnd w:id="514"/>
      <w:bookmarkEnd w:id="515"/>
      <w:bookmarkEnd w:id="516"/>
      <w:bookmarkEnd w:id="517"/>
      <w:bookmarkEnd w:id="518"/>
      <w:bookmarkEnd w:id="519"/>
      <w:bookmarkEnd w:id="520"/>
    </w:p>
    <w:p w:rsidR="004F4D80" w:rsidRPr="00C236C0" w:rsidRDefault="004F4D80" w:rsidP="004F4D80">
      <w:pPr>
        <w:pStyle w:val="3"/>
        <w:rPr>
          <w:szCs w:val="24"/>
        </w:rPr>
      </w:pPr>
      <w:bookmarkStart w:id="522" w:name="_Toc98253920"/>
      <w:bookmarkStart w:id="523" w:name="_Toc157248174"/>
      <w:bookmarkStart w:id="524" w:name="_Toc157496543"/>
      <w:bookmarkStart w:id="525" w:name="_Toc158206082"/>
      <w:bookmarkStart w:id="526" w:name="_Toc164057767"/>
      <w:bookmarkStart w:id="527" w:name="_Toc164137117"/>
      <w:bookmarkStart w:id="528" w:name="_Toc164161277"/>
      <w:bookmarkStart w:id="529" w:name="_Toc165173848"/>
      <w:bookmarkStart w:id="530" w:name="_Toc439170673"/>
      <w:bookmarkStart w:id="531" w:name="_Toc439172775"/>
      <w:bookmarkStart w:id="532" w:name="_Toc439173219"/>
      <w:bookmarkStart w:id="533" w:name="_Toc439238213"/>
      <w:bookmarkStart w:id="534" w:name="_Toc440357133"/>
      <w:bookmarkStart w:id="535" w:name="_Toc440359688"/>
      <w:bookmarkStart w:id="536" w:name="_Toc441131000"/>
      <w:r w:rsidRPr="00C236C0">
        <w:rPr>
          <w:szCs w:val="24"/>
        </w:rPr>
        <w:t>Форма письма о подаче оферты</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122B7">
        <w:rPr>
          <w:sz w:val="24"/>
          <w:szCs w:val="24"/>
        </w:rPr>
        <w:fldChar w:fldCharType="begin"/>
      </w:r>
      <w:r w:rsidR="00B500A2">
        <w:rPr>
          <w:sz w:val="24"/>
          <w:szCs w:val="24"/>
        </w:rPr>
        <w:instrText xml:space="preserve"> REF _Ref299109207 \r \h </w:instrText>
      </w:r>
      <w:r w:rsidR="008122B7">
        <w:rPr>
          <w:sz w:val="24"/>
          <w:szCs w:val="24"/>
        </w:rPr>
      </w:r>
      <w:r w:rsidR="008122B7">
        <w:rPr>
          <w:sz w:val="24"/>
          <w:szCs w:val="24"/>
        </w:rPr>
        <w:fldChar w:fldCharType="separate"/>
      </w:r>
      <w:r w:rsidR="00DA7E38">
        <w:rPr>
          <w:sz w:val="24"/>
          <w:szCs w:val="24"/>
        </w:rPr>
        <w:t>3.3.14.6</w:t>
      </w:r>
      <w:r w:rsidR="008122B7">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8" w:name="_Toc98253921"/>
      <w:bookmarkStart w:id="539" w:name="_Toc157248175"/>
      <w:bookmarkStart w:id="540" w:name="_Toc157496544"/>
      <w:bookmarkStart w:id="541" w:name="_Toc158206083"/>
      <w:bookmarkStart w:id="542" w:name="_Toc164057768"/>
      <w:bookmarkStart w:id="543" w:name="_Toc164137118"/>
      <w:bookmarkStart w:id="544" w:name="_Toc164161278"/>
      <w:bookmarkStart w:id="545" w:name="_Toc165173849"/>
      <w:r>
        <w:rPr>
          <w:b/>
          <w:szCs w:val="24"/>
        </w:rPr>
        <w:br w:type="page"/>
      </w:r>
    </w:p>
    <w:p w:rsidR="004F4D80" w:rsidRPr="00C236C0" w:rsidRDefault="004F4D80" w:rsidP="004F4D80">
      <w:pPr>
        <w:pStyle w:val="3"/>
        <w:rPr>
          <w:szCs w:val="24"/>
        </w:rPr>
      </w:pPr>
      <w:bookmarkStart w:id="546" w:name="_Toc439170674"/>
      <w:bookmarkStart w:id="547" w:name="_Toc439172776"/>
      <w:bookmarkStart w:id="548" w:name="_Toc439173220"/>
      <w:bookmarkStart w:id="549" w:name="_Toc439238214"/>
      <w:bookmarkStart w:id="550" w:name="_Toc439252762"/>
      <w:bookmarkStart w:id="551" w:name="_Toc439323736"/>
      <w:bookmarkStart w:id="552" w:name="_Toc440357134"/>
      <w:bookmarkStart w:id="553" w:name="_Toc440359689"/>
      <w:bookmarkStart w:id="554" w:name="_Toc440632153"/>
      <w:bookmarkStart w:id="555" w:name="_Toc440875973"/>
      <w:bookmarkStart w:id="556" w:name="_Toc441131001"/>
      <w:r w:rsidRPr="00C236C0">
        <w:rPr>
          <w:szCs w:val="24"/>
        </w:rPr>
        <w:lastRenderedPageBreak/>
        <w:t>Инструкции по заполнению</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2B7">
        <w:rPr>
          <w:sz w:val="24"/>
          <w:szCs w:val="24"/>
        </w:rPr>
        <w:fldChar w:fldCharType="begin"/>
      </w:r>
      <w:r w:rsidR="009C271D">
        <w:rPr>
          <w:sz w:val="24"/>
          <w:szCs w:val="24"/>
        </w:rPr>
        <w:instrText xml:space="preserve"> REF _Ref306008743 \r \h </w:instrText>
      </w:r>
      <w:r w:rsidR="008122B7">
        <w:rPr>
          <w:sz w:val="24"/>
          <w:szCs w:val="24"/>
        </w:rPr>
      </w:r>
      <w:r w:rsidR="008122B7">
        <w:rPr>
          <w:sz w:val="24"/>
          <w:szCs w:val="24"/>
        </w:rPr>
        <w:fldChar w:fldCharType="separate"/>
      </w:r>
      <w:r w:rsidR="00DA7E38">
        <w:rPr>
          <w:sz w:val="24"/>
          <w:szCs w:val="24"/>
        </w:rPr>
        <w:t>3.3.4</w:t>
      </w:r>
      <w:r w:rsidR="008122B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2B7">
        <w:rPr>
          <w:sz w:val="24"/>
          <w:szCs w:val="24"/>
        </w:rPr>
        <w:fldChar w:fldCharType="begin"/>
      </w:r>
      <w:r w:rsidR="00D56F8C">
        <w:rPr>
          <w:sz w:val="24"/>
          <w:szCs w:val="24"/>
        </w:rPr>
        <w:instrText xml:space="preserve"> REF _Ref55279015 \r \h </w:instrText>
      </w:r>
      <w:r w:rsidR="008122B7">
        <w:rPr>
          <w:sz w:val="24"/>
          <w:szCs w:val="24"/>
        </w:rPr>
      </w:r>
      <w:r w:rsidR="008122B7">
        <w:rPr>
          <w:sz w:val="24"/>
          <w:szCs w:val="24"/>
        </w:rPr>
        <w:fldChar w:fldCharType="separate"/>
      </w:r>
      <w:r w:rsidR="00DA7E38">
        <w:rPr>
          <w:sz w:val="24"/>
          <w:szCs w:val="24"/>
        </w:rPr>
        <w:t>3.3.1.6</w:t>
      </w:r>
      <w:r w:rsidR="008122B7">
        <w:rPr>
          <w:sz w:val="24"/>
          <w:szCs w:val="24"/>
        </w:rPr>
        <w:fldChar w:fldCharType="end"/>
      </w:r>
      <w:r w:rsidRPr="00492C8B">
        <w:rPr>
          <w:sz w:val="24"/>
          <w:szCs w:val="24"/>
        </w:rPr>
        <w:t xml:space="preserve"> и </w:t>
      </w:r>
      <w:r w:rsidR="008122B7">
        <w:rPr>
          <w:sz w:val="24"/>
          <w:szCs w:val="24"/>
        </w:rPr>
        <w:fldChar w:fldCharType="begin"/>
      </w:r>
      <w:r w:rsidR="00D56F8C">
        <w:rPr>
          <w:sz w:val="24"/>
          <w:szCs w:val="24"/>
        </w:rPr>
        <w:instrText xml:space="preserve"> REF _Ref195087786 \r \h </w:instrText>
      </w:r>
      <w:r w:rsidR="008122B7">
        <w:rPr>
          <w:sz w:val="24"/>
          <w:szCs w:val="24"/>
        </w:rPr>
      </w:r>
      <w:r w:rsidR="008122B7">
        <w:rPr>
          <w:sz w:val="24"/>
          <w:szCs w:val="24"/>
        </w:rPr>
        <w:fldChar w:fldCharType="separate"/>
      </w:r>
      <w:r w:rsidR="00DA7E38">
        <w:rPr>
          <w:sz w:val="24"/>
          <w:szCs w:val="24"/>
        </w:rPr>
        <w:t>3.3.1.7</w:t>
      </w:r>
      <w:r w:rsidR="008122B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7" w:name="_Ref55335821"/>
      <w:bookmarkStart w:id="558" w:name="_Ref55336345"/>
      <w:bookmarkStart w:id="559" w:name="_Toc57314674"/>
      <w:bookmarkStart w:id="560" w:name="_Toc69728988"/>
      <w:bookmarkStart w:id="561" w:name="_Toc98253922"/>
      <w:bookmarkStart w:id="562" w:name="_Toc165173850"/>
      <w:r>
        <w:br w:type="page"/>
      </w:r>
    </w:p>
    <w:p w:rsidR="00920CB0" w:rsidRDefault="00920CB0" w:rsidP="00920CB0">
      <w:pPr>
        <w:pStyle w:val="3"/>
        <w:rPr>
          <w:szCs w:val="24"/>
        </w:rPr>
      </w:pPr>
      <w:bookmarkStart w:id="563" w:name="_Ref440271964"/>
      <w:bookmarkStart w:id="564" w:name="_Toc440357135"/>
      <w:bookmarkStart w:id="565" w:name="_Toc440359690"/>
      <w:bookmarkStart w:id="566" w:name="_Toc441131002"/>
      <w:r>
        <w:rPr>
          <w:szCs w:val="24"/>
        </w:rPr>
        <w:lastRenderedPageBreak/>
        <w:t>Антикоррупционные обязательства (Форма 1.1).</w:t>
      </w:r>
      <w:bookmarkEnd w:id="563"/>
      <w:bookmarkEnd w:id="564"/>
      <w:bookmarkEnd w:id="565"/>
      <w:bookmarkEnd w:id="566"/>
    </w:p>
    <w:p w:rsidR="00920CB0" w:rsidRPr="00920CB0" w:rsidRDefault="00920CB0" w:rsidP="00BC19F9">
      <w:pPr>
        <w:pStyle w:val="3"/>
        <w:numPr>
          <w:ilvl w:val="3"/>
          <w:numId w:val="76"/>
        </w:numPr>
        <w:rPr>
          <w:b w:val="0"/>
          <w:szCs w:val="24"/>
        </w:rPr>
      </w:pPr>
      <w:bookmarkStart w:id="567" w:name="_Toc439238216"/>
      <w:bookmarkStart w:id="568" w:name="_Toc439252764"/>
      <w:bookmarkStart w:id="569" w:name="_Toc439323738"/>
      <w:bookmarkStart w:id="570" w:name="_Toc440357136"/>
      <w:bookmarkStart w:id="571" w:name="_Toc440359691"/>
      <w:bookmarkStart w:id="572" w:name="_Toc440632155"/>
      <w:bookmarkStart w:id="573" w:name="_Toc440875975"/>
      <w:bookmarkStart w:id="574" w:name="_Toc441131003"/>
      <w:r w:rsidRPr="00920CB0">
        <w:rPr>
          <w:b w:val="0"/>
          <w:szCs w:val="24"/>
        </w:rPr>
        <w:t xml:space="preserve">Форма </w:t>
      </w:r>
      <w:r>
        <w:rPr>
          <w:b w:val="0"/>
          <w:szCs w:val="24"/>
        </w:rPr>
        <w:t>Антикоррупционных обязательств</w:t>
      </w:r>
      <w:bookmarkEnd w:id="567"/>
      <w:bookmarkEnd w:id="568"/>
      <w:bookmarkEnd w:id="569"/>
      <w:bookmarkEnd w:id="570"/>
      <w:bookmarkEnd w:id="571"/>
      <w:bookmarkEnd w:id="572"/>
      <w:bookmarkEnd w:id="573"/>
      <w:bookmarkEnd w:id="57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5" w:name="_Toc423423668"/>
      <w:bookmarkStart w:id="576" w:name="_Ref440271072"/>
      <w:bookmarkStart w:id="577" w:name="_Ref440273986"/>
      <w:bookmarkStart w:id="578" w:name="_Ref440274337"/>
      <w:bookmarkStart w:id="579" w:name="_Ref440274913"/>
      <w:bookmarkStart w:id="580" w:name="_Ref440284918"/>
      <w:bookmarkStart w:id="581"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7"/>
      <w:bookmarkEnd w:id="558"/>
      <w:bookmarkEnd w:id="559"/>
      <w:bookmarkEnd w:id="560"/>
      <w:bookmarkEnd w:id="561"/>
      <w:bookmarkEnd w:id="562"/>
      <w:bookmarkEnd w:id="575"/>
      <w:bookmarkEnd w:id="576"/>
      <w:bookmarkEnd w:id="577"/>
      <w:bookmarkEnd w:id="578"/>
      <w:bookmarkEnd w:id="579"/>
      <w:bookmarkEnd w:id="580"/>
      <w:bookmarkEnd w:id="581"/>
    </w:p>
    <w:p w:rsidR="004F4D80" w:rsidRPr="00C236C0" w:rsidRDefault="004F4D80" w:rsidP="004F4D80">
      <w:pPr>
        <w:pStyle w:val="3"/>
        <w:rPr>
          <w:szCs w:val="24"/>
        </w:rPr>
      </w:pPr>
      <w:bookmarkStart w:id="582" w:name="_Toc98253923"/>
      <w:bookmarkStart w:id="583" w:name="_Toc157248177"/>
      <w:bookmarkStart w:id="584" w:name="_Toc157496546"/>
      <w:bookmarkStart w:id="585" w:name="_Toc158206085"/>
      <w:bookmarkStart w:id="586" w:name="_Toc164057770"/>
      <w:bookmarkStart w:id="587" w:name="_Toc164137120"/>
      <w:bookmarkStart w:id="588" w:name="_Toc164161280"/>
      <w:bookmarkStart w:id="589" w:name="_Toc165173851"/>
      <w:bookmarkStart w:id="590" w:name="_Ref264038986"/>
      <w:bookmarkStart w:id="591" w:name="_Ref264359294"/>
      <w:bookmarkStart w:id="592" w:name="_Toc439170676"/>
      <w:bookmarkStart w:id="593" w:name="_Toc439172778"/>
      <w:bookmarkStart w:id="594" w:name="_Toc439173222"/>
      <w:bookmarkStart w:id="595" w:name="_Toc439238218"/>
      <w:bookmarkStart w:id="596" w:name="_Toc439252766"/>
      <w:bookmarkStart w:id="597" w:name="_Toc439323740"/>
      <w:bookmarkStart w:id="598" w:name="_Toc440357138"/>
      <w:bookmarkStart w:id="599" w:name="_Toc440359693"/>
      <w:bookmarkStart w:id="600" w:name="_Toc440632157"/>
      <w:bookmarkStart w:id="601" w:name="_Toc440875977"/>
      <w:bookmarkStart w:id="602" w:name="_Toc441131005"/>
      <w:r w:rsidRPr="00C236C0">
        <w:rPr>
          <w:szCs w:val="24"/>
        </w:rPr>
        <w:t xml:space="preserve">Форма </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00492C8B">
        <w:rPr>
          <w:szCs w:val="24"/>
        </w:rPr>
        <w:t>Сводной таблицы стоимости</w:t>
      </w:r>
      <w:bookmarkEnd w:id="596"/>
      <w:bookmarkEnd w:id="597"/>
      <w:bookmarkEnd w:id="598"/>
      <w:bookmarkEnd w:id="599"/>
      <w:bookmarkEnd w:id="600"/>
      <w:bookmarkEnd w:id="601"/>
      <w:r w:rsidR="00F04258" w:rsidRPr="00F04258">
        <w:rPr>
          <w:bCs w:val="0"/>
          <w:szCs w:val="24"/>
        </w:rPr>
        <w:t xml:space="preserve"> </w:t>
      </w:r>
      <w:r w:rsidR="00F04258" w:rsidRPr="009A70A4">
        <w:rPr>
          <w:bCs w:val="0"/>
          <w:szCs w:val="24"/>
        </w:rPr>
        <w:t>поставок</w:t>
      </w:r>
      <w:bookmarkEnd w:id="6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Pr="00AA5B38" w:rsidRDefault="004F4D80" w:rsidP="004F4D80">
      <w:pPr>
        <w:spacing w:line="240" w:lineRule="auto"/>
        <w:rPr>
          <w:b/>
          <w:sz w:val="8"/>
          <w:szCs w:val="8"/>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3" w:name="_Toc176765534"/>
      <w:bookmarkStart w:id="604" w:name="_Toc198979983"/>
      <w:bookmarkStart w:id="605" w:name="_Toc217466315"/>
      <w:bookmarkStart w:id="606" w:name="_Toc217702856"/>
      <w:bookmarkStart w:id="607" w:name="_Toc233601974"/>
      <w:bookmarkStart w:id="608" w:name="_Toc263343460"/>
      <w:r w:rsidRPr="00F647F7">
        <w:rPr>
          <w:b w:val="0"/>
          <w:szCs w:val="24"/>
        </w:rPr>
        <w:br w:type="page"/>
      </w:r>
      <w:bookmarkStart w:id="609" w:name="_Toc439170677"/>
      <w:bookmarkStart w:id="610" w:name="_Toc439172779"/>
      <w:bookmarkStart w:id="611" w:name="_Toc439173223"/>
      <w:bookmarkStart w:id="612" w:name="_Toc439238219"/>
      <w:bookmarkStart w:id="613" w:name="_Toc439252767"/>
      <w:bookmarkStart w:id="614" w:name="_Toc439323741"/>
      <w:bookmarkStart w:id="615" w:name="_Toc440357139"/>
      <w:bookmarkStart w:id="616" w:name="_Toc440359694"/>
      <w:bookmarkStart w:id="617" w:name="_Toc440632158"/>
      <w:bookmarkStart w:id="618" w:name="_Toc440875978"/>
      <w:bookmarkStart w:id="619" w:name="_Toc441131006"/>
      <w:r w:rsidRPr="00C236C0">
        <w:rPr>
          <w:szCs w:val="24"/>
        </w:rPr>
        <w:lastRenderedPageBreak/>
        <w:t>Инструкции по заполнению</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122B7">
        <w:rPr>
          <w:sz w:val="24"/>
          <w:szCs w:val="24"/>
        </w:rPr>
        <w:fldChar w:fldCharType="begin"/>
      </w:r>
      <w:r w:rsidR="00D56F8C">
        <w:rPr>
          <w:sz w:val="24"/>
          <w:szCs w:val="24"/>
        </w:rPr>
        <w:instrText xml:space="preserve"> REF _Ref86826666 \r \h </w:instrText>
      </w:r>
      <w:r w:rsidR="008122B7">
        <w:rPr>
          <w:sz w:val="24"/>
          <w:szCs w:val="24"/>
        </w:rPr>
      </w:r>
      <w:r w:rsidR="008122B7">
        <w:rPr>
          <w:sz w:val="24"/>
          <w:szCs w:val="24"/>
        </w:rPr>
        <w:fldChar w:fldCharType="separate"/>
      </w:r>
      <w:r w:rsidR="00DA7E38">
        <w:rPr>
          <w:sz w:val="24"/>
          <w:szCs w:val="24"/>
        </w:rPr>
        <w:t>5.3</w:t>
      </w:r>
      <w:r w:rsidR="008122B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122B7">
        <w:rPr>
          <w:sz w:val="24"/>
          <w:szCs w:val="24"/>
        </w:rPr>
        <w:fldChar w:fldCharType="begin"/>
      </w:r>
      <w:r w:rsidR="004E7FE3">
        <w:rPr>
          <w:sz w:val="24"/>
          <w:szCs w:val="24"/>
        </w:rPr>
        <w:instrText xml:space="preserve"> REF _Ref440292752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B86686">
        <w:rPr>
          <w:sz w:val="24"/>
          <w:szCs w:val="24"/>
        </w:rPr>
        <w:t xml:space="preserve"> и </w:t>
      </w:r>
      <w:r w:rsidR="008122B7">
        <w:rPr>
          <w:sz w:val="24"/>
          <w:szCs w:val="24"/>
        </w:rPr>
        <w:fldChar w:fldCharType="begin"/>
      </w:r>
      <w:r w:rsidR="004E7FE3">
        <w:rPr>
          <w:sz w:val="24"/>
          <w:szCs w:val="24"/>
        </w:rPr>
        <w:instrText xml:space="preserve"> REF _Ref440292779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0" w:name="_Ref86826666"/>
      <w:bookmarkStart w:id="621" w:name="_Toc90385112"/>
      <w:bookmarkStart w:id="622" w:name="_Toc98253925"/>
      <w:bookmarkStart w:id="623" w:name="_Toc165173853"/>
      <w:bookmarkStart w:id="624" w:name="_Toc423423669"/>
      <w:bookmarkStart w:id="625"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0"/>
      <w:bookmarkEnd w:id="621"/>
      <w:bookmarkEnd w:id="622"/>
      <w:bookmarkEnd w:id="623"/>
      <w:bookmarkEnd w:id="624"/>
      <w:bookmarkEnd w:id="625"/>
    </w:p>
    <w:p w:rsidR="004F4D80" w:rsidRPr="00C236C0" w:rsidRDefault="004F4D80" w:rsidP="004F4D80">
      <w:pPr>
        <w:pStyle w:val="3"/>
        <w:rPr>
          <w:szCs w:val="24"/>
        </w:rPr>
      </w:pPr>
      <w:bookmarkStart w:id="626" w:name="_Toc90385113"/>
      <w:bookmarkStart w:id="627" w:name="_Toc98253926"/>
      <w:bookmarkStart w:id="628" w:name="_Toc157248180"/>
      <w:bookmarkStart w:id="629" w:name="_Toc157496549"/>
      <w:bookmarkStart w:id="630" w:name="_Toc158206088"/>
      <w:bookmarkStart w:id="631" w:name="_Toc164057773"/>
      <w:bookmarkStart w:id="632" w:name="_Toc164137123"/>
      <w:bookmarkStart w:id="633" w:name="_Toc164161283"/>
      <w:bookmarkStart w:id="634" w:name="_Toc165173854"/>
      <w:bookmarkStart w:id="635" w:name="_Ref193690005"/>
      <w:bookmarkStart w:id="636" w:name="_Toc439170679"/>
      <w:bookmarkStart w:id="637" w:name="_Toc439172781"/>
      <w:bookmarkStart w:id="638" w:name="_Toc439173225"/>
      <w:bookmarkStart w:id="639" w:name="_Toc439238221"/>
      <w:bookmarkStart w:id="640" w:name="_Toc439252769"/>
      <w:bookmarkStart w:id="641" w:name="_Toc439323743"/>
      <w:bookmarkStart w:id="642" w:name="_Toc440357141"/>
      <w:bookmarkStart w:id="643" w:name="_Toc440359696"/>
      <w:bookmarkStart w:id="644" w:name="_Toc440632160"/>
      <w:bookmarkStart w:id="645" w:name="_Toc440875980"/>
      <w:bookmarkStart w:id="646" w:name="_Toc441131008"/>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r w:rsidRPr="00C236C0">
        <w:rPr>
          <w:szCs w:val="24"/>
        </w:rPr>
        <w:t>технического предложения</w:t>
      </w:r>
      <w:bookmarkEnd w:id="636"/>
      <w:bookmarkEnd w:id="637"/>
      <w:bookmarkEnd w:id="638"/>
      <w:bookmarkEnd w:id="639"/>
      <w:bookmarkEnd w:id="640"/>
      <w:bookmarkEnd w:id="641"/>
      <w:bookmarkEnd w:id="642"/>
      <w:bookmarkEnd w:id="643"/>
      <w:bookmarkEnd w:id="644"/>
      <w:bookmarkEnd w:id="645"/>
      <w:bookmarkEnd w:id="6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7" w:name="_Ref55335818"/>
      <w:bookmarkStart w:id="648" w:name="_Ref55336334"/>
      <w:bookmarkStart w:id="649" w:name="_Toc57314673"/>
      <w:bookmarkStart w:id="650" w:name="_Toc69728987"/>
      <w:bookmarkStart w:id="651" w:name="_Toc98253928"/>
      <w:bookmarkStart w:id="652" w:name="_Toc165173856"/>
      <w:bookmarkStart w:id="653" w:name="_Ref194749150"/>
      <w:bookmarkStart w:id="654" w:name="_Ref194750368"/>
      <w:bookmarkStart w:id="655" w:name="_Ref89649494"/>
      <w:bookmarkStart w:id="65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7" w:name="_Toc176765537"/>
      <w:bookmarkStart w:id="658" w:name="_Toc198979986"/>
      <w:bookmarkStart w:id="659" w:name="_Toc217466321"/>
      <w:bookmarkStart w:id="660" w:name="_Toc217702859"/>
      <w:bookmarkStart w:id="661" w:name="_Toc233601977"/>
      <w:bookmarkStart w:id="662" w:name="_Toc263343463"/>
      <w:bookmarkStart w:id="663" w:name="_Toc439170680"/>
      <w:bookmarkStart w:id="664" w:name="_Toc439172782"/>
      <w:bookmarkStart w:id="665" w:name="_Toc439173226"/>
      <w:bookmarkStart w:id="666" w:name="_Toc439238222"/>
      <w:bookmarkStart w:id="667" w:name="_Toc439252770"/>
      <w:bookmarkStart w:id="668" w:name="_Toc439323744"/>
      <w:bookmarkStart w:id="669" w:name="_Toc440357142"/>
      <w:bookmarkStart w:id="670" w:name="_Toc440359697"/>
      <w:bookmarkStart w:id="671" w:name="_Toc440632161"/>
      <w:bookmarkStart w:id="672" w:name="_Toc440875981"/>
      <w:bookmarkStart w:id="673" w:name="_Toc441131009"/>
      <w:r w:rsidRPr="00C236C0">
        <w:rPr>
          <w:szCs w:val="24"/>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122B7">
        <w:rPr>
          <w:sz w:val="24"/>
          <w:szCs w:val="24"/>
        </w:rPr>
        <w:fldChar w:fldCharType="begin"/>
      </w:r>
      <w:r w:rsidR="0019725C">
        <w:rPr>
          <w:sz w:val="24"/>
          <w:szCs w:val="24"/>
        </w:rPr>
        <w:instrText xml:space="preserve"> REF _Ref440292555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122B7">
        <w:rPr>
          <w:sz w:val="24"/>
          <w:szCs w:val="24"/>
        </w:rPr>
        <w:fldChar w:fldCharType="begin"/>
      </w:r>
      <w:r w:rsidR="00D56F8C">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122B7">
        <w:rPr>
          <w:sz w:val="24"/>
          <w:szCs w:val="24"/>
        </w:rPr>
        <w:fldChar w:fldCharType="begin"/>
      </w:r>
      <w:r w:rsidR="0019725C">
        <w:rPr>
          <w:sz w:val="24"/>
          <w:szCs w:val="24"/>
        </w:rPr>
        <w:instrText xml:space="preserve"> REF _Ref440292618 \r \h </w:instrText>
      </w:r>
      <w:r w:rsidR="008122B7">
        <w:rPr>
          <w:sz w:val="24"/>
          <w:szCs w:val="24"/>
        </w:rPr>
      </w:r>
      <w:r w:rsidR="008122B7">
        <w:rPr>
          <w:sz w:val="24"/>
          <w:szCs w:val="24"/>
        </w:rPr>
        <w:fldChar w:fldCharType="separate"/>
      </w:r>
      <w:r w:rsidR="00DA7E38">
        <w:rPr>
          <w:sz w:val="24"/>
          <w:szCs w:val="24"/>
        </w:rPr>
        <w:t>4.4.1</w:t>
      </w:r>
      <w:r w:rsidR="008122B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7"/>
      <w:bookmarkEnd w:id="648"/>
      <w:bookmarkEnd w:id="649"/>
      <w:bookmarkEnd w:id="650"/>
      <w:bookmarkEnd w:id="651"/>
      <w:bookmarkEnd w:id="652"/>
      <w:bookmarkEnd w:id="653"/>
      <w:bookmarkEnd w:id="654"/>
      <w:bookmarkEnd w:id="674"/>
      <w:bookmarkEnd w:id="675"/>
      <w:bookmarkEnd w:id="676"/>
      <w:bookmarkEnd w:id="677"/>
      <w:bookmarkEnd w:id="678"/>
      <w:bookmarkEnd w:id="679"/>
      <w:bookmarkEnd w:id="680"/>
    </w:p>
    <w:p w:rsidR="004F4D80" w:rsidRPr="00F647F7" w:rsidRDefault="004F4D80" w:rsidP="004F4D80">
      <w:pPr>
        <w:pStyle w:val="3"/>
        <w:rPr>
          <w:b w:val="0"/>
          <w:szCs w:val="24"/>
        </w:rPr>
      </w:pPr>
      <w:bookmarkStart w:id="681" w:name="_Toc98253929"/>
      <w:bookmarkStart w:id="682" w:name="_Toc157248183"/>
      <w:bookmarkStart w:id="683" w:name="_Toc157496552"/>
      <w:bookmarkStart w:id="684" w:name="_Toc158206091"/>
      <w:bookmarkStart w:id="685" w:name="_Toc164057776"/>
      <w:bookmarkStart w:id="686" w:name="_Toc164137126"/>
      <w:bookmarkStart w:id="687" w:name="_Toc164161286"/>
      <w:bookmarkStart w:id="688" w:name="_Toc165173857"/>
      <w:bookmarkStart w:id="689" w:name="_Toc439170682"/>
      <w:bookmarkStart w:id="690" w:name="_Toc439172784"/>
      <w:bookmarkStart w:id="691" w:name="_Toc439173228"/>
      <w:bookmarkStart w:id="692" w:name="_Toc439238224"/>
      <w:bookmarkStart w:id="693" w:name="_Toc439252772"/>
      <w:bookmarkStart w:id="694" w:name="_Toc439323746"/>
      <w:bookmarkStart w:id="695" w:name="_Toc440357144"/>
      <w:bookmarkStart w:id="696" w:name="_Toc440359699"/>
      <w:bookmarkStart w:id="697" w:name="_Toc440632163"/>
      <w:bookmarkStart w:id="698" w:name="_Toc440875983"/>
      <w:bookmarkStart w:id="699" w:name="_Toc441131011"/>
      <w:r w:rsidRPr="00F647F7">
        <w:rPr>
          <w:b w:val="0"/>
          <w:szCs w:val="24"/>
        </w:rPr>
        <w:t xml:space="preserve">Форма </w:t>
      </w:r>
      <w:bookmarkEnd w:id="681"/>
      <w:r w:rsidRPr="00F647F7">
        <w:rPr>
          <w:b w:val="0"/>
          <w:szCs w:val="24"/>
        </w:rPr>
        <w:t xml:space="preserve">графика </w:t>
      </w:r>
      <w:bookmarkEnd w:id="682"/>
      <w:bookmarkEnd w:id="683"/>
      <w:bookmarkEnd w:id="684"/>
      <w:bookmarkEnd w:id="685"/>
      <w:bookmarkEnd w:id="686"/>
      <w:bookmarkEnd w:id="687"/>
      <w:bookmarkEnd w:id="688"/>
      <w:bookmarkEnd w:id="689"/>
      <w:bookmarkEnd w:id="690"/>
      <w:bookmarkEnd w:id="691"/>
      <w:bookmarkEnd w:id="692"/>
      <w:bookmarkEnd w:id="693"/>
      <w:bookmarkEnd w:id="694"/>
      <w:r w:rsidR="00512B0F">
        <w:rPr>
          <w:b w:val="0"/>
          <w:szCs w:val="24"/>
        </w:rPr>
        <w:t>выполнения поставок</w:t>
      </w:r>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0" w:name="_Toc171070556"/>
      <w:bookmarkStart w:id="701" w:name="_Toc98253927"/>
      <w:bookmarkStart w:id="702" w:name="_Toc176605808"/>
      <w:bookmarkStart w:id="703" w:name="_Toc176611017"/>
      <w:bookmarkStart w:id="704" w:name="_Toc176611073"/>
      <w:bookmarkStart w:id="705" w:name="_Toc176668676"/>
      <w:bookmarkStart w:id="706" w:name="_Toc176684336"/>
      <w:bookmarkStart w:id="707" w:name="_Toc176746279"/>
      <w:bookmarkStart w:id="708" w:name="_Toc176747346"/>
      <w:bookmarkStart w:id="709" w:name="_Toc198979988"/>
      <w:bookmarkStart w:id="710" w:name="_Toc217466324"/>
      <w:bookmarkStart w:id="711" w:name="_Toc217702862"/>
      <w:bookmarkStart w:id="712" w:name="_Toc233601980"/>
      <w:bookmarkStart w:id="713" w:name="_Toc263343466"/>
      <w:r w:rsidRPr="00F647F7">
        <w:rPr>
          <w:b w:val="0"/>
          <w:szCs w:val="24"/>
        </w:rPr>
        <w:br w:type="page"/>
      </w:r>
      <w:bookmarkStart w:id="714" w:name="_Toc439170683"/>
      <w:bookmarkStart w:id="715" w:name="_Toc439172785"/>
      <w:bookmarkStart w:id="716" w:name="_Toc439173229"/>
      <w:bookmarkStart w:id="717" w:name="_Toc439238225"/>
      <w:bookmarkStart w:id="718" w:name="_Toc439252773"/>
      <w:bookmarkStart w:id="719" w:name="_Toc439323747"/>
      <w:bookmarkStart w:id="720" w:name="_Toc440357145"/>
      <w:bookmarkStart w:id="721" w:name="_Toc440359700"/>
      <w:bookmarkStart w:id="722" w:name="_Toc440632164"/>
      <w:bookmarkStart w:id="723" w:name="_Toc440875984"/>
      <w:bookmarkStart w:id="724" w:name="_Toc441131012"/>
      <w:r w:rsidRPr="00F647F7">
        <w:rPr>
          <w:b w:val="0"/>
          <w:szCs w:val="24"/>
        </w:rPr>
        <w:lastRenderedPageBreak/>
        <w:t>Инструкции по заполнению</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8122B7">
        <w:rPr>
          <w:sz w:val="24"/>
          <w:szCs w:val="24"/>
        </w:rPr>
        <w:fldChar w:fldCharType="begin"/>
      </w:r>
      <w:r w:rsidR="00D56F8C">
        <w:rPr>
          <w:sz w:val="24"/>
          <w:szCs w:val="24"/>
        </w:rPr>
        <w:instrText xml:space="preserve"> REF _Ref440273986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5" w:name="_Hlt22846931"/>
      <w:bookmarkStart w:id="726" w:name="_Ref93264992"/>
      <w:bookmarkStart w:id="727" w:name="_Ref93265116"/>
      <w:bookmarkStart w:id="728" w:name="_Toc98253933"/>
      <w:bookmarkStart w:id="729" w:name="_Toc165173859"/>
      <w:bookmarkStart w:id="730" w:name="_Toc423423671"/>
      <w:bookmarkStart w:id="731" w:name="_Toc441131013"/>
      <w:bookmarkEnd w:id="7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5"/>
      <w:bookmarkEnd w:id="656"/>
      <w:bookmarkEnd w:id="726"/>
      <w:bookmarkEnd w:id="727"/>
      <w:bookmarkEnd w:id="728"/>
      <w:bookmarkEnd w:id="729"/>
      <w:bookmarkEnd w:id="730"/>
      <w:bookmarkEnd w:id="731"/>
    </w:p>
    <w:p w:rsidR="004F4D80" w:rsidRPr="00F647F7" w:rsidRDefault="004F4D80" w:rsidP="004F4D80">
      <w:pPr>
        <w:pStyle w:val="3"/>
        <w:rPr>
          <w:b w:val="0"/>
          <w:szCs w:val="24"/>
        </w:rPr>
      </w:pPr>
      <w:bookmarkStart w:id="732" w:name="_Toc439170685"/>
      <w:bookmarkStart w:id="733" w:name="_Toc439172787"/>
      <w:bookmarkStart w:id="734" w:name="_Toc439173231"/>
      <w:bookmarkStart w:id="735" w:name="_Toc439238227"/>
      <w:bookmarkStart w:id="736" w:name="_Toc439252775"/>
      <w:bookmarkStart w:id="737" w:name="_Toc439323749"/>
      <w:bookmarkStart w:id="738" w:name="_Toc440357147"/>
      <w:bookmarkStart w:id="739" w:name="_Toc440359702"/>
      <w:bookmarkStart w:id="740" w:name="_Toc440632166"/>
      <w:bookmarkStart w:id="741" w:name="_Toc440875986"/>
      <w:bookmarkStart w:id="742" w:name="_Toc441131014"/>
      <w:bookmarkStart w:id="743" w:name="_Toc157248186"/>
      <w:bookmarkStart w:id="744" w:name="_Toc157496555"/>
      <w:bookmarkStart w:id="745" w:name="_Toc158206094"/>
      <w:bookmarkStart w:id="746" w:name="_Toc164057779"/>
      <w:bookmarkStart w:id="747" w:name="_Toc164137129"/>
      <w:bookmarkStart w:id="748" w:name="_Toc164161289"/>
      <w:bookmarkStart w:id="74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2"/>
      <w:bookmarkEnd w:id="733"/>
      <w:bookmarkEnd w:id="734"/>
      <w:bookmarkEnd w:id="735"/>
      <w:bookmarkEnd w:id="736"/>
      <w:bookmarkEnd w:id="737"/>
      <w:bookmarkEnd w:id="738"/>
      <w:bookmarkEnd w:id="739"/>
      <w:bookmarkEnd w:id="740"/>
      <w:bookmarkEnd w:id="741"/>
      <w:bookmarkEnd w:id="742"/>
      <w:r w:rsidRPr="00F647F7">
        <w:rPr>
          <w:b w:val="0"/>
          <w:szCs w:val="24"/>
        </w:rPr>
        <w:t xml:space="preserve"> </w:t>
      </w:r>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0" w:name="_Toc439170686"/>
      <w:bookmarkStart w:id="751" w:name="_Toc439172788"/>
      <w:bookmarkStart w:id="752" w:name="_Toc439173232"/>
      <w:bookmarkStart w:id="753" w:name="_Toc439238228"/>
      <w:bookmarkStart w:id="754" w:name="_Toc439252776"/>
      <w:bookmarkStart w:id="755" w:name="_Toc439323750"/>
      <w:bookmarkStart w:id="756" w:name="_Toc440357148"/>
      <w:bookmarkStart w:id="757" w:name="_Toc440359703"/>
      <w:bookmarkStart w:id="758" w:name="_Toc440632167"/>
      <w:bookmarkStart w:id="759" w:name="_Toc440875987"/>
      <w:bookmarkStart w:id="760"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0"/>
      <w:bookmarkEnd w:id="751"/>
      <w:bookmarkEnd w:id="752"/>
      <w:bookmarkEnd w:id="753"/>
      <w:bookmarkEnd w:id="754"/>
      <w:bookmarkEnd w:id="755"/>
      <w:bookmarkEnd w:id="756"/>
      <w:bookmarkEnd w:id="757"/>
      <w:bookmarkEnd w:id="758"/>
      <w:bookmarkEnd w:id="759"/>
      <w:bookmarkEnd w:id="760"/>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2B7">
        <w:rPr>
          <w:sz w:val="24"/>
          <w:szCs w:val="24"/>
        </w:rPr>
        <w:fldChar w:fldCharType="begin"/>
      </w:r>
      <w:r>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2B7">
        <w:rPr>
          <w:sz w:val="24"/>
          <w:szCs w:val="24"/>
        </w:rPr>
        <w:fldChar w:fldCharType="begin"/>
      </w:r>
      <w:r w:rsidR="00D56F8C">
        <w:rPr>
          <w:sz w:val="24"/>
          <w:szCs w:val="24"/>
        </w:rPr>
        <w:instrText xml:space="preserve"> REF _Ref440274025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122B7">
        <w:rPr>
          <w:sz w:val="24"/>
          <w:szCs w:val="24"/>
        </w:rPr>
        <w:fldChar w:fldCharType="begin"/>
      </w:r>
      <w:r w:rsidR="00D56F8C">
        <w:rPr>
          <w:sz w:val="24"/>
          <w:szCs w:val="24"/>
        </w:rPr>
        <w:instrText xml:space="preserve"> REF _Ref294695546 \r \h </w:instrText>
      </w:r>
      <w:r w:rsidR="008122B7">
        <w:rPr>
          <w:sz w:val="24"/>
          <w:szCs w:val="24"/>
        </w:rPr>
      </w:r>
      <w:r w:rsidR="008122B7">
        <w:rPr>
          <w:sz w:val="24"/>
          <w:szCs w:val="24"/>
        </w:rPr>
        <w:fldChar w:fldCharType="separate"/>
      </w:r>
      <w:r w:rsidR="00DA7E38">
        <w:rPr>
          <w:sz w:val="24"/>
          <w:szCs w:val="24"/>
        </w:rPr>
        <w:t xml:space="preserve"> 1.2.6 </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1" w:name="_Ref55335823"/>
      <w:bookmarkStart w:id="762" w:name="_Ref55336359"/>
      <w:bookmarkStart w:id="763" w:name="_Toc57314675"/>
      <w:bookmarkStart w:id="764" w:name="_Toc69728989"/>
      <w:bookmarkStart w:id="765" w:name="_Toc98253939"/>
      <w:bookmarkStart w:id="766" w:name="_Toc165173865"/>
      <w:bookmarkStart w:id="767" w:name="_Toc423423672"/>
      <w:bookmarkStart w:id="768" w:name="_Toc441131016"/>
      <w:bookmarkEnd w:id="537"/>
      <w:r w:rsidRPr="00F647F7">
        <w:lastRenderedPageBreak/>
        <w:t>Анкета (форма 6)</w:t>
      </w:r>
      <w:bookmarkEnd w:id="761"/>
      <w:bookmarkEnd w:id="762"/>
      <w:bookmarkEnd w:id="763"/>
      <w:bookmarkEnd w:id="764"/>
      <w:bookmarkEnd w:id="765"/>
      <w:bookmarkEnd w:id="766"/>
      <w:bookmarkEnd w:id="767"/>
      <w:bookmarkEnd w:id="768"/>
    </w:p>
    <w:p w:rsidR="004F4D80" w:rsidRPr="00F647F7" w:rsidRDefault="004F4D80" w:rsidP="004F4D80">
      <w:pPr>
        <w:pStyle w:val="3"/>
        <w:rPr>
          <w:b w:val="0"/>
          <w:szCs w:val="24"/>
        </w:rPr>
      </w:pPr>
      <w:bookmarkStart w:id="769" w:name="_Toc98253940"/>
      <w:bookmarkStart w:id="770" w:name="_Toc157248192"/>
      <w:bookmarkStart w:id="771" w:name="_Toc157496561"/>
      <w:bookmarkStart w:id="772" w:name="_Toc158206100"/>
      <w:bookmarkStart w:id="773" w:name="_Toc164057785"/>
      <w:bookmarkStart w:id="774" w:name="_Toc164137135"/>
      <w:bookmarkStart w:id="775" w:name="_Toc164161295"/>
      <w:bookmarkStart w:id="776" w:name="_Toc165173866"/>
      <w:bookmarkStart w:id="777" w:name="_Toc439170688"/>
      <w:bookmarkStart w:id="778" w:name="_Toc439172790"/>
      <w:bookmarkStart w:id="779" w:name="_Toc439173234"/>
      <w:bookmarkStart w:id="780" w:name="_Toc439238230"/>
      <w:bookmarkStart w:id="781" w:name="_Toc439252778"/>
      <w:bookmarkStart w:id="782" w:name="_Ref440272119"/>
      <w:bookmarkStart w:id="783" w:name="_Toc440357150"/>
      <w:bookmarkStart w:id="784" w:name="_Toc440359705"/>
      <w:bookmarkStart w:id="785" w:name="_Toc441131017"/>
      <w:r w:rsidRPr="00F647F7">
        <w:rPr>
          <w:b w:val="0"/>
          <w:szCs w:val="24"/>
        </w:rPr>
        <w:t xml:space="preserve">Форма Анкеты </w:t>
      </w:r>
      <w:r w:rsidR="00C236C0">
        <w:rPr>
          <w:b w:val="0"/>
          <w:szCs w:val="24"/>
        </w:rPr>
        <w:t>Участник</w:t>
      </w:r>
      <w:r>
        <w:rPr>
          <w:b w:val="0"/>
          <w:szCs w:val="24"/>
        </w:rPr>
        <w:t>а</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6" w:name="_Toc439170689"/>
      <w:bookmarkStart w:id="787" w:name="_Toc439172791"/>
      <w:bookmarkStart w:id="788" w:name="_Toc439173235"/>
      <w:bookmarkStart w:id="789" w:name="_Toc439238231"/>
      <w:bookmarkStart w:id="790" w:name="_Toc439252779"/>
      <w:bookmarkStart w:id="791" w:name="_Ref440272147"/>
      <w:bookmarkStart w:id="792" w:name="_Toc440357151"/>
      <w:bookmarkStart w:id="793" w:name="_Toc440359706"/>
      <w:bookmarkStart w:id="794" w:name="_Toc441131018"/>
      <w:r w:rsidRPr="00D73790">
        <w:rPr>
          <w:b w:val="0"/>
          <w:szCs w:val="24"/>
        </w:rPr>
        <w:lastRenderedPageBreak/>
        <w:t xml:space="preserve">Форма </w:t>
      </w:r>
      <w:bookmarkEnd w:id="786"/>
      <w:bookmarkEnd w:id="787"/>
      <w:bookmarkEnd w:id="788"/>
      <w:bookmarkEnd w:id="7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0"/>
      <w:bookmarkEnd w:id="791"/>
      <w:bookmarkEnd w:id="792"/>
      <w:bookmarkEnd w:id="793"/>
      <w:bookmarkEnd w:id="794"/>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5" w:name="_Toc439170690"/>
      <w:bookmarkStart w:id="796" w:name="_Toc439172792"/>
      <w:bookmarkStart w:id="797" w:name="_Toc439173236"/>
      <w:bookmarkStart w:id="798" w:name="_Toc439238232"/>
    </w:p>
    <w:bookmarkEnd w:id="795"/>
    <w:bookmarkEnd w:id="796"/>
    <w:bookmarkEnd w:id="797"/>
    <w:bookmarkEnd w:id="79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99" w:name="_Toc125426243"/>
      <w:bookmarkStart w:id="800" w:name="_Toc396984070"/>
      <w:bookmarkStart w:id="801" w:name="_Toc423423673"/>
      <w:r>
        <w:br w:type="page"/>
      </w:r>
    </w:p>
    <w:p w:rsidR="004F4D80" w:rsidRPr="007417E6" w:rsidRDefault="004F4D80" w:rsidP="004F4D80">
      <w:pPr>
        <w:pStyle w:val="3"/>
        <w:rPr>
          <w:sz w:val="22"/>
        </w:rPr>
      </w:pPr>
      <w:bookmarkStart w:id="802" w:name="_Toc439170691"/>
      <w:bookmarkStart w:id="803" w:name="_Toc439172793"/>
      <w:bookmarkStart w:id="804" w:name="_Toc439173237"/>
      <w:bookmarkStart w:id="805" w:name="_Toc439238233"/>
      <w:bookmarkStart w:id="806" w:name="_Toc439252780"/>
      <w:bookmarkStart w:id="807" w:name="_Toc439323754"/>
      <w:bookmarkStart w:id="808" w:name="_Toc440357152"/>
      <w:bookmarkStart w:id="809" w:name="_Toc440359707"/>
      <w:bookmarkStart w:id="810" w:name="_Toc440632171"/>
      <w:bookmarkStart w:id="811" w:name="_Toc440875991"/>
      <w:bookmarkStart w:id="812" w:name="_Toc441131019"/>
      <w:r>
        <w:rPr>
          <w:szCs w:val="24"/>
        </w:rPr>
        <w:lastRenderedPageBreak/>
        <w:t>Инструкции по заполнению</w:t>
      </w:r>
      <w:bookmarkEnd w:id="799"/>
      <w:r>
        <w:rPr>
          <w:szCs w:val="24"/>
        </w:rPr>
        <w:t xml:space="preserve"> Анкеты </w:t>
      </w:r>
      <w:r w:rsidR="00C236C0">
        <w:rPr>
          <w:szCs w:val="24"/>
        </w:rPr>
        <w:t>Участник</w:t>
      </w:r>
      <w:r>
        <w:rPr>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3" w:name="_Ref55336378"/>
      <w:bookmarkStart w:id="814" w:name="_Toc57314676"/>
      <w:bookmarkStart w:id="815" w:name="_Toc69728990"/>
      <w:bookmarkStart w:id="816" w:name="_Toc98253942"/>
      <w:bookmarkStart w:id="817" w:name="_Toc165173868"/>
      <w:bookmarkStart w:id="818" w:name="_Toc423423674"/>
      <w:bookmarkStart w:id="819" w:name="_Toc441131020"/>
      <w:r w:rsidRPr="00F647F7">
        <w:lastRenderedPageBreak/>
        <w:t>Справка о перечне и годовых объемах выполнения аналогичных договоров (форма 7)</w:t>
      </w:r>
      <w:bookmarkEnd w:id="813"/>
      <w:bookmarkEnd w:id="814"/>
      <w:bookmarkEnd w:id="815"/>
      <w:bookmarkEnd w:id="816"/>
      <w:bookmarkEnd w:id="817"/>
      <w:bookmarkEnd w:id="818"/>
      <w:bookmarkEnd w:id="819"/>
    </w:p>
    <w:p w:rsidR="004F4D80" w:rsidRPr="00D904EF" w:rsidRDefault="004F4D80" w:rsidP="004F4D80">
      <w:pPr>
        <w:pStyle w:val="3"/>
        <w:rPr>
          <w:szCs w:val="24"/>
        </w:rPr>
      </w:pPr>
      <w:bookmarkStart w:id="820" w:name="_Toc98253943"/>
      <w:bookmarkStart w:id="821" w:name="_Toc157248195"/>
      <w:bookmarkStart w:id="822" w:name="_Toc157496564"/>
      <w:bookmarkStart w:id="823" w:name="_Toc158206103"/>
      <w:bookmarkStart w:id="824" w:name="_Toc164057788"/>
      <w:bookmarkStart w:id="825" w:name="_Toc164137138"/>
      <w:bookmarkStart w:id="826" w:name="_Toc164161298"/>
      <w:bookmarkStart w:id="827" w:name="_Toc165173869"/>
      <w:bookmarkStart w:id="828" w:name="_Toc439170693"/>
      <w:bookmarkStart w:id="829" w:name="_Toc439172795"/>
      <w:bookmarkStart w:id="830" w:name="_Toc439173239"/>
      <w:bookmarkStart w:id="831" w:name="_Toc439238235"/>
      <w:bookmarkStart w:id="832" w:name="_Toc439252782"/>
      <w:bookmarkStart w:id="833" w:name="_Toc439323756"/>
      <w:bookmarkStart w:id="834" w:name="_Toc440357154"/>
      <w:bookmarkStart w:id="835" w:name="_Toc440359709"/>
      <w:bookmarkStart w:id="836" w:name="_Toc440632173"/>
      <w:bookmarkStart w:id="837" w:name="_Toc440875993"/>
      <w:bookmarkStart w:id="838" w:name="_Toc441131021"/>
      <w:r w:rsidRPr="00D904EF">
        <w:rPr>
          <w:szCs w:val="24"/>
        </w:rPr>
        <w:t>Форма Справки о перечне и годовых объемах выполнения аналогичных договоров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AA5B3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AA5B38">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AA5B38">
              <w:rPr>
                <w:rStyle w:val="aa"/>
                <w:sz w:val="22"/>
              </w:rPr>
              <w:t>6 года»</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39" w:name="_Toc98253944"/>
      <w:bookmarkStart w:id="840" w:name="_Toc157248196"/>
      <w:bookmarkStart w:id="841" w:name="_Toc157496565"/>
      <w:bookmarkStart w:id="842" w:name="_Toc158206104"/>
      <w:bookmarkStart w:id="843" w:name="_Toc164057789"/>
      <w:bookmarkStart w:id="844" w:name="_Toc164137139"/>
      <w:bookmarkStart w:id="845" w:name="_Toc164161299"/>
      <w:bookmarkStart w:id="846" w:name="_Toc165173870"/>
      <w:r>
        <w:rPr>
          <w:szCs w:val="24"/>
        </w:rPr>
        <w:br w:type="page"/>
      </w:r>
    </w:p>
    <w:p w:rsidR="004F4D80" w:rsidRPr="00D904EF" w:rsidRDefault="004F4D80" w:rsidP="004F4D80">
      <w:pPr>
        <w:pStyle w:val="3"/>
        <w:rPr>
          <w:szCs w:val="24"/>
        </w:rPr>
      </w:pPr>
      <w:bookmarkStart w:id="847" w:name="_Toc439170694"/>
      <w:bookmarkStart w:id="848" w:name="_Toc439172796"/>
      <w:bookmarkStart w:id="849" w:name="_Toc439173240"/>
      <w:bookmarkStart w:id="850" w:name="_Toc439238236"/>
      <w:bookmarkStart w:id="851" w:name="_Toc439252783"/>
      <w:bookmarkStart w:id="852" w:name="_Toc439323757"/>
      <w:bookmarkStart w:id="853" w:name="_Toc440357155"/>
      <w:bookmarkStart w:id="854" w:name="_Toc440359710"/>
      <w:bookmarkStart w:id="855" w:name="_Toc440632174"/>
      <w:bookmarkStart w:id="856" w:name="_Toc440875994"/>
      <w:bookmarkStart w:id="857" w:name="_Toc441131022"/>
      <w:r w:rsidRPr="00D904EF">
        <w:rPr>
          <w:szCs w:val="24"/>
        </w:rPr>
        <w:lastRenderedPageBreak/>
        <w:t>Инструкции по заполнению</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2B7">
        <w:rPr>
          <w:sz w:val="24"/>
          <w:szCs w:val="24"/>
        </w:rPr>
        <w:fldChar w:fldCharType="begin"/>
      </w:r>
      <w:r w:rsidR="00D90031">
        <w:rPr>
          <w:sz w:val="24"/>
          <w:szCs w:val="24"/>
        </w:rPr>
        <w:instrText xml:space="preserve"> REF _Ref440274159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6398"/>
      <w:bookmarkStart w:id="859" w:name="_Toc57314678"/>
      <w:bookmarkStart w:id="860" w:name="_Toc69728992"/>
      <w:bookmarkStart w:id="861" w:name="_Toc98253948"/>
      <w:bookmarkStart w:id="862" w:name="_Toc165173874"/>
      <w:bookmarkStart w:id="863" w:name="_Toc423423676"/>
      <w:bookmarkStart w:id="864" w:name="_Toc441131023"/>
      <w:r w:rsidRPr="00F647F7">
        <w:lastRenderedPageBreak/>
        <w:t xml:space="preserve">Справка о кадровых ресурсах (форма </w:t>
      </w:r>
      <w:r w:rsidR="000D67AD">
        <w:t>8</w:t>
      </w:r>
      <w:r w:rsidRPr="00F647F7">
        <w:t>)</w:t>
      </w:r>
      <w:bookmarkEnd w:id="858"/>
      <w:bookmarkEnd w:id="859"/>
      <w:bookmarkEnd w:id="860"/>
      <w:bookmarkEnd w:id="861"/>
      <w:bookmarkEnd w:id="862"/>
      <w:bookmarkEnd w:id="863"/>
      <w:bookmarkEnd w:id="864"/>
    </w:p>
    <w:p w:rsidR="004F4D80" w:rsidRPr="00D904EF" w:rsidRDefault="004F4D80" w:rsidP="004F4D80">
      <w:pPr>
        <w:pStyle w:val="3"/>
        <w:rPr>
          <w:szCs w:val="24"/>
        </w:rPr>
      </w:pPr>
      <w:bookmarkStart w:id="865" w:name="_Toc98253949"/>
      <w:bookmarkStart w:id="866" w:name="_Toc157248201"/>
      <w:bookmarkStart w:id="867" w:name="_Toc157496570"/>
      <w:bookmarkStart w:id="868" w:name="_Toc158206109"/>
      <w:bookmarkStart w:id="869" w:name="_Toc164057794"/>
      <w:bookmarkStart w:id="870" w:name="_Toc164137144"/>
      <w:bookmarkStart w:id="871" w:name="_Toc164161304"/>
      <w:bookmarkStart w:id="872" w:name="_Toc165173875"/>
      <w:bookmarkStart w:id="873" w:name="_Toc439170699"/>
      <w:bookmarkStart w:id="874" w:name="_Toc439172801"/>
      <w:bookmarkStart w:id="875" w:name="_Toc439173245"/>
      <w:bookmarkStart w:id="876" w:name="_Toc439238241"/>
      <w:bookmarkStart w:id="877" w:name="_Toc439252788"/>
      <w:bookmarkStart w:id="878" w:name="_Toc439323762"/>
      <w:bookmarkStart w:id="879" w:name="_Toc440357160"/>
      <w:bookmarkStart w:id="880" w:name="_Toc440359712"/>
      <w:bookmarkStart w:id="881" w:name="_Toc440632176"/>
      <w:bookmarkStart w:id="882" w:name="_Toc440875996"/>
      <w:bookmarkStart w:id="883" w:name="_Toc441131024"/>
      <w:r w:rsidRPr="00D904EF">
        <w:rPr>
          <w:szCs w:val="24"/>
        </w:rPr>
        <w:t>Форма Справки о кадровых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4" w:name="_Toc98253950"/>
      <w:bookmarkStart w:id="885" w:name="_Toc157248202"/>
      <w:bookmarkStart w:id="886" w:name="_Toc157496571"/>
      <w:bookmarkStart w:id="887" w:name="_Toc158206110"/>
      <w:bookmarkStart w:id="888" w:name="_Toc164057795"/>
      <w:bookmarkStart w:id="889" w:name="_Toc164137145"/>
      <w:bookmarkStart w:id="890" w:name="_Toc164161305"/>
      <w:bookmarkStart w:id="891" w:name="_Toc165173876"/>
      <w:r>
        <w:rPr>
          <w:b/>
          <w:szCs w:val="24"/>
        </w:rPr>
        <w:br w:type="page"/>
      </w:r>
    </w:p>
    <w:p w:rsidR="004F4D80" w:rsidRPr="00D904EF" w:rsidRDefault="004F4D80" w:rsidP="004F4D80">
      <w:pPr>
        <w:pStyle w:val="3"/>
        <w:rPr>
          <w:szCs w:val="24"/>
        </w:rPr>
      </w:pPr>
      <w:bookmarkStart w:id="892" w:name="_Toc439170700"/>
      <w:bookmarkStart w:id="893" w:name="_Toc439172802"/>
      <w:bookmarkStart w:id="894" w:name="_Toc439173246"/>
      <w:bookmarkStart w:id="895" w:name="_Toc439238242"/>
      <w:bookmarkStart w:id="896" w:name="_Toc439252789"/>
      <w:bookmarkStart w:id="897" w:name="_Toc439323763"/>
      <w:bookmarkStart w:id="898" w:name="_Toc440357161"/>
      <w:bookmarkStart w:id="899" w:name="_Toc440359713"/>
      <w:bookmarkStart w:id="900" w:name="_Toc440632177"/>
      <w:bookmarkStart w:id="901" w:name="_Toc440875997"/>
      <w:bookmarkStart w:id="902" w:name="_Toc441131025"/>
      <w:r w:rsidRPr="00D904EF">
        <w:rPr>
          <w:szCs w:val="24"/>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3" w:name="_Toc165173881"/>
      <w:bookmarkStart w:id="904" w:name="_Ref194749267"/>
      <w:bookmarkStart w:id="905" w:name="_Toc423423677"/>
      <w:bookmarkStart w:id="906" w:name="_Ref440271993"/>
      <w:bookmarkStart w:id="907" w:name="_Ref440274659"/>
      <w:bookmarkStart w:id="908" w:name="_Toc441131026"/>
      <w:bookmarkStart w:id="909" w:name="_Ref90381523"/>
      <w:bookmarkStart w:id="910" w:name="_Toc90385124"/>
      <w:bookmarkStart w:id="911" w:name="_Ref96861029"/>
      <w:bookmarkStart w:id="912" w:name="_Toc97651410"/>
      <w:bookmarkStart w:id="91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3"/>
      <w:bookmarkEnd w:id="904"/>
      <w:bookmarkEnd w:id="905"/>
      <w:bookmarkEnd w:id="906"/>
      <w:bookmarkEnd w:id="907"/>
      <w:bookmarkEnd w:id="908"/>
    </w:p>
    <w:p w:rsidR="004F4D80" w:rsidRPr="00D904EF" w:rsidRDefault="004F4D80" w:rsidP="004F4D80">
      <w:pPr>
        <w:pStyle w:val="3"/>
        <w:rPr>
          <w:szCs w:val="24"/>
        </w:rPr>
      </w:pPr>
      <w:bookmarkStart w:id="914" w:name="_Toc97651411"/>
      <w:bookmarkStart w:id="915" w:name="_Toc98253956"/>
      <w:bookmarkStart w:id="916" w:name="_Toc157248208"/>
      <w:bookmarkStart w:id="917" w:name="_Toc157496577"/>
      <w:bookmarkStart w:id="918" w:name="_Toc158206116"/>
      <w:bookmarkStart w:id="919" w:name="_Toc164057801"/>
      <w:bookmarkStart w:id="920" w:name="_Toc164137151"/>
      <w:bookmarkStart w:id="921" w:name="_Toc164161311"/>
      <w:bookmarkStart w:id="922" w:name="_Toc165173882"/>
      <w:bookmarkStart w:id="923" w:name="_Toc439170702"/>
      <w:bookmarkStart w:id="924" w:name="_Toc439172804"/>
      <w:bookmarkStart w:id="925" w:name="_Toc439173248"/>
      <w:bookmarkStart w:id="926" w:name="_Toc439238244"/>
      <w:bookmarkStart w:id="927" w:name="_Toc439252791"/>
      <w:bookmarkStart w:id="928" w:name="_Toc439323765"/>
      <w:bookmarkStart w:id="929" w:name="_Toc440357163"/>
      <w:bookmarkStart w:id="930" w:name="_Toc440359715"/>
      <w:bookmarkStart w:id="931" w:name="_Toc440632179"/>
      <w:bookmarkStart w:id="932" w:name="_Toc440875999"/>
      <w:bookmarkStart w:id="933"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4" w:name="_Toc97651412"/>
      <w:bookmarkStart w:id="935" w:name="_Toc98253957"/>
      <w:bookmarkStart w:id="936" w:name="_Toc157248209"/>
      <w:bookmarkStart w:id="937" w:name="_Toc157496578"/>
      <w:bookmarkStart w:id="938" w:name="_Toc158206117"/>
      <w:bookmarkStart w:id="939" w:name="_Toc164057802"/>
      <w:bookmarkStart w:id="940" w:name="_Toc164137152"/>
      <w:bookmarkStart w:id="941" w:name="_Toc164161312"/>
      <w:bookmarkStart w:id="942" w:name="_Toc165173883"/>
      <w:r>
        <w:rPr>
          <w:b/>
          <w:szCs w:val="24"/>
        </w:rPr>
        <w:br w:type="page"/>
      </w:r>
    </w:p>
    <w:p w:rsidR="004F4D80" w:rsidRPr="00D904EF" w:rsidRDefault="004F4D80" w:rsidP="004F4D80">
      <w:pPr>
        <w:pStyle w:val="3"/>
        <w:rPr>
          <w:szCs w:val="24"/>
        </w:rPr>
      </w:pPr>
      <w:bookmarkStart w:id="943" w:name="_Toc439170703"/>
      <w:bookmarkStart w:id="944" w:name="_Toc439172805"/>
      <w:bookmarkStart w:id="945" w:name="_Toc439173249"/>
      <w:bookmarkStart w:id="946" w:name="_Toc439238245"/>
      <w:bookmarkStart w:id="947" w:name="_Toc439252792"/>
      <w:bookmarkStart w:id="948" w:name="_Toc439323766"/>
      <w:bookmarkStart w:id="949" w:name="_Toc440357164"/>
      <w:bookmarkStart w:id="950" w:name="_Toc440359716"/>
      <w:bookmarkStart w:id="951" w:name="_Toc440632180"/>
      <w:bookmarkStart w:id="952" w:name="_Toc440876000"/>
      <w:bookmarkStart w:id="953" w:name="_Toc441131028"/>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4" w:name="_Ref257131475"/>
      <w:bookmarkStart w:id="955" w:name="_Toc351552284"/>
      <w:bookmarkStart w:id="956" w:name="_Toc396983131"/>
      <w:bookmarkStart w:id="957" w:name="_Toc423423679"/>
      <w:bookmarkStart w:id="958" w:name="_Ref440270984"/>
      <w:bookmarkStart w:id="959" w:name="_Ref440275030"/>
      <w:bookmarkStart w:id="960" w:name="_Toc441131029"/>
      <w:bookmarkEnd w:id="909"/>
      <w:bookmarkEnd w:id="910"/>
      <w:bookmarkEnd w:id="911"/>
      <w:bookmarkEnd w:id="912"/>
      <w:bookmarkEnd w:id="913"/>
      <w:r>
        <w:rPr>
          <w:sz w:val="22"/>
          <w:szCs w:val="22"/>
        </w:rPr>
        <w:lastRenderedPageBreak/>
        <w:t>Письмо</w:t>
      </w:r>
      <w:r w:rsidRPr="007417E6">
        <w:rPr>
          <w:sz w:val="22"/>
          <w:szCs w:val="22"/>
        </w:rPr>
        <w:t xml:space="preserve"> </w:t>
      </w:r>
      <w:bookmarkEnd w:id="954"/>
      <w:r>
        <w:rPr>
          <w:sz w:val="22"/>
          <w:szCs w:val="22"/>
        </w:rPr>
        <w:t>производителя продукции (форма 1</w:t>
      </w:r>
      <w:r w:rsidR="000D67AD">
        <w:rPr>
          <w:sz w:val="22"/>
          <w:szCs w:val="22"/>
        </w:rPr>
        <w:t>0</w:t>
      </w:r>
      <w:r>
        <w:rPr>
          <w:sz w:val="22"/>
          <w:szCs w:val="22"/>
        </w:rPr>
        <w:t>)</w:t>
      </w:r>
      <w:bookmarkEnd w:id="955"/>
      <w:bookmarkEnd w:id="956"/>
      <w:bookmarkEnd w:id="957"/>
      <w:bookmarkEnd w:id="958"/>
      <w:bookmarkEnd w:id="959"/>
      <w:bookmarkEnd w:id="960"/>
    </w:p>
    <w:p w:rsidR="004F4D80" w:rsidRPr="00F647F7" w:rsidRDefault="004F4D80" w:rsidP="004F4D80">
      <w:pPr>
        <w:pStyle w:val="3"/>
        <w:rPr>
          <w:szCs w:val="24"/>
        </w:rPr>
      </w:pPr>
      <w:bookmarkStart w:id="961" w:name="_Toc439170708"/>
      <w:bookmarkStart w:id="962" w:name="_Toc439172810"/>
      <w:bookmarkStart w:id="963" w:name="_Toc439173251"/>
      <w:bookmarkStart w:id="964" w:name="_Toc439252794"/>
      <w:bookmarkStart w:id="965" w:name="_Toc439323768"/>
      <w:bookmarkStart w:id="966" w:name="_Toc440357166"/>
      <w:bookmarkStart w:id="967" w:name="_Toc440359718"/>
      <w:bookmarkStart w:id="968" w:name="_Toc440632182"/>
      <w:bookmarkStart w:id="969" w:name="_Toc440876002"/>
      <w:bookmarkStart w:id="970" w:name="_Toc441131030"/>
      <w:r w:rsidRPr="00F647F7">
        <w:rPr>
          <w:szCs w:val="24"/>
        </w:rPr>
        <w:t>Форма письма производителя продукции</w:t>
      </w:r>
      <w:bookmarkEnd w:id="961"/>
      <w:bookmarkEnd w:id="962"/>
      <w:bookmarkEnd w:id="963"/>
      <w:bookmarkEnd w:id="964"/>
      <w:bookmarkEnd w:id="965"/>
      <w:bookmarkEnd w:id="966"/>
      <w:bookmarkEnd w:id="967"/>
      <w:bookmarkEnd w:id="968"/>
      <w:bookmarkEnd w:id="969"/>
      <w:bookmarkEnd w:id="97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2" w:name="_Toc423423680"/>
      <w:bookmarkStart w:id="973" w:name="_Ref440272035"/>
      <w:bookmarkStart w:id="974" w:name="_Ref440274733"/>
      <w:bookmarkStart w:id="975"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1"/>
      <w:bookmarkEnd w:id="972"/>
      <w:bookmarkEnd w:id="973"/>
      <w:bookmarkEnd w:id="974"/>
      <w:bookmarkEnd w:id="975"/>
    </w:p>
    <w:p w:rsidR="004F4D80" w:rsidRPr="00E87023" w:rsidRDefault="004F4D80" w:rsidP="004F4D80">
      <w:pPr>
        <w:pStyle w:val="3"/>
        <w:rPr>
          <w:sz w:val="22"/>
        </w:rPr>
      </w:pPr>
      <w:bookmarkStart w:id="976" w:name="_Toc343690584"/>
      <w:bookmarkStart w:id="977" w:name="_Toc372294428"/>
      <w:bookmarkStart w:id="978" w:name="_Toc379288896"/>
      <w:bookmarkStart w:id="979" w:name="_Toc384734780"/>
      <w:bookmarkStart w:id="980" w:name="_Toc396984078"/>
      <w:bookmarkStart w:id="981" w:name="_Toc423423681"/>
      <w:bookmarkStart w:id="982" w:name="_Toc439170710"/>
      <w:bookmarkStart w:id="983" w:name="_Toc439172812"/>
      <w:bookmarkStart w:id="984" w:name="_Toc439173253"/>
      <w:bookmarkStart w:id="985" w:name="_Toc439238249"/>
      <w:bookmarkStart w:id="986" w:name="_Toc439252796"/>
      <w:bookmarkStart w:id="987" w:name="_Toc439323770"/>
      <w:bookmarkStart w:id="988" w:name="_Toc440357168"/>
      <w:bookmarkStart w:id="989" w:name="_Toc440359720"/>
      <w:bookmarkStart w:id="990" w:name="_Toc440632184"/>
      <w:bookmarkStart w:id="991" w:name="_Toc440876004"/>
      <w:bookmarkStart w:id="992"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3" w:name="_Toc343690585"/>
      <w:bookmarkStart w:id="994" w:name="_Toc372294429"/>
      <w:bookmarkStart w:id="995" w:name="_Toc379288897"/>
      <w:bookmarkStart w:id="996" w:name="_Toc384734781"/>
      <w:bookmarkStart w:id="997" w:name="_Toc396984079"/>
      <w:bookmarkStart w:id="998" w:name="_Toc423423682"/>
      <w:bookmarkStart w:id="999" w:name="_Toc439170711"/>
      <w:bookmarkStart w:id="1000" w:name="_Toc439172813"/>
      <w:bookmarkStart w:id="1001" w:name="_Toc439173254"/>
      <w:bookmarkStart w:id="1002" w:name="_Toc439238250"/>
      <w:bookmarkStart w:id="1003" w:name="_Toc439252797"/>
      <w:bookmarkStart w:id="1004" w:name="_Toc439323771"/>
      <w:bookmarkStart w:id="1005" w:name="_Toc440357169"/>
      <w:bookmarkStart w:id="1006" w:name="_Toc440359721"/>
      <w:bookmarkStart w:id="1007" w:name="_Toc440632185"/>
      <w:bookmarkStart w:id="1008" w:name="_Toc440876005"/>
      <w:bookmarkStart w:id="1009" w:name="_Toc441131033"/>
      <w:r w:rsidRPr="00D27071">
        <w:rPr>
          <w:szCs w:val="24"/>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1" w:name="_Toc423423683"/>
      <w:bookmarkStart w:id="1012" w:name="_Ref440272051"/>
      <w:bookmarkStart w:id="1013" w:name="_Ref440274744"/>
      <w:bookmarkStart w:id="1014"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0"/>
      <w:bookmarkEnd w:id="1011"/>
      <w:bookmarkEnd w:id="1012"/>
      <w:bookmarkEnd w:id="1013"/>
      <w:bookmarkEnd w:id="1014"/>
    </w:p>
    <w:p w:rsidR="004F4D80" w:rsidRPr="008C4223" w:rsidRDefault="004F4D80" w:rsidP="004F4D80">
      <w:pPr>
        <w:pStyle w:val="3"/>
        <w:rPr>
          <w:szCs w:val="24"/>
        </w:rPr>
      </w:pPr>
      <w:bookmarkStart w:id="1015" w:name="_Toc343690587"/>
      <w:bookmarkStart w:id="1016" w:name="_Toc372294431"/>
      <w:bookmarkStart w:id="1017" w:name="_Toc379288899"/>
      <w:bookmarkStart w:id="1018" w:name="_Toc384734783"/>
      <w:bookmarkStart w:id="1019" w:name="_Toc396984081"/>
      <w:bookmarkStart w:id="1020" w:name="_Toc423423684"/>
      <w:bookmarkStart w:id="1021" w:name="_Toc439170713"/>
      <w:bookmarkStart w:id="1022" w:name="_Toc439172815"/>
      <w:bookmarkStart w:id="1023" w:name="_Toc439173256"/>
      <w:bookmarkStart w:id="1024" w:name="_Toc439238252"/>
      <w:bookmarkStart w:id="1025" w:name="_Toc439252799"/>
      <w:bookmarkStart w:id="1026" w:name="_Toc439323773"/>
      <w:bookmarkStart w:id="1027" w:name="_Toc440357171"/>
      <w:bookmarkStart w:id="1028" w:name="_Toc440359723"/>
      <w:bookmarkStart w:id="1029" w:name="_Toc440632187"/>
      <w:bookmarkStart w:id="1030" w:name="_Toc440876007"/>
      <w:bookmarkStart w:id="1031" w:name="_Toc441131035"/>
      <w:r w:rsidRPr="008C4223">
        <w:rPr>
          <w:szCs w:val="24"/>
        </w:rPr>
        <w:t xml:space="preserve">Форма </w:t>
      </w:r>
      <w:bookmarkEnd w:id="1015"/>
      <w:bookmarkEnd w:id="1016"/>
      <w:bookmarkEnd w:id="1017"/>
      <w:bookmarkEnd w:id="1018"/>
      <w:bookmarkEnd w:id="1019"/>
      <w:bookmarkEnd w:id="1020"/>
      <w:bookmarkEnd w:id="1021"/>
      <w:bookmarkEnd w:id="1022"/>
      <w:bookmarkEnd w:id="1023"/>
      <w:bookmarkEnd w:id="1024"/>
      <w:bookmarkEnd w:id="1025"/>
      <w:r w:rsidR="000D70B6" w:rsidRPr="000D70B6">
        <w:rPr>
          <w:szCs w:val="24"/>
        </w:rPr>
        <w:t>Согласия на обработку персональных данных</w:t>
      </w:r>
      <w:bookmarkEnd w:id="1026"/>
      <w:bookmarkEnd w:id="1027"/>
      <w:bookmarkEnd w:id="1028"/>
      <w:bookmarkEnd w:id="1029"/>
      <w:bookmarkEnd w:id="1030"/>
      <w:bookmarkEnd w:id="103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2" w:name="_Toc439252801"/>
      <w:bookmarkStart w:id="1033" w:name="_Toc439323774"/>
      <w:bookmarkStart w:id="1034" w:name="_Toc440357172"/>
      <w:bookmarkStart w:id="1035" w:name="_Toc440359724"/>
      <w:bookmarkStart w:id="1036" w:name="_Toc440632188"/>
      <w:bookmarkStart w:id="1037" w:name="_Toc440876008"/>
      <w:bookmarkStart w:id="1038" w:name="_Toc441131036"/>
      <w:r w:rsidRPr="005A2CAE">
        <w:rPr>
          <w:szCs w:val="24"/>
        </w:rPr>
        <w:lastRenderedPageBreak/>
        <w:t>Инструкции по заполнению</w:t>
      </w:r>
      <w:bookmarkEnd w:id="1032"/>
      <w:bookmarkEnd w:id="1033"/>
      <w:bookmarkEnd w:id="1034"/>
      <w:bookmarkEnd w:id="1035"/>
      <w:bookmarkEnd w:id="1036"/>
      <w:bookmarkEnd w:id="1037"/>
      <w:bookmarkEnd w:id="103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39" w:name="_Ref440272256"/>
      <w:bookmarkStart w:id="1040" w:name="_Ref440272678"/>
      <w:bookmarkStart w:id="1041" w:name="_Ref440274944"/>
      <w:bookmarkStart w:id="1042" w:name="_Toc441131037"/>
      <w:r w:rsidRPr="007A6A39">
        <w:lastRenderedPageBreak/>
        <w:t>Соглашение о неустойке (форма 1</w:t>
      </w:r>
      <w:r w:rsidR="000D67AD">
        <w:t>3</w:t>
      </w:r>
      <w:r w:rsidRPr="007A6A39">
        <w:t>)</w:t>
      </w:r>
      <w:bookmarkEnd w:id="1039"/>
      <w:bookmarkEnd w:id="1040"/>
      <w:bookmarkEnd w:id="1041"/>
      <w:bookmarkEnd w:id="1042"/>
    </w:p>
    <w:p w:rsidR="007A6A39" w:rsidRPr="007A6A39" w:rsidRDefault="007A6A39" w:rsidP="007A6A39">
      <w:pPr>
        <w:pStyle w:val="3"/>
        <w:rPr>
          <w:szCs w:val="24"/>
        </w:rPr>
      </w:pPr>
      <w:bookmarkStart w:id="1043" w:name="_Toc439170715"/>
      <w:bookmarkStart w:id="1044" w:name="_Toc439172817"/>
      <w:bookmarkStart w:id="1045" w:name="_Toc439173259"/>
      <w:bookmarkStart w:id="1046" w:name="_Toc439238255"/>
      <w:bookmarkStart w:id="1047" w:name="_Toc439252803"/>
      <w:bookmarkStart w:id="1048" w:name="_Toc439323776"/>
      <w:bookmarkStart w:id="1049" w:name="_Toc440357174"/>
      <w:bookmarkStart w:id="1050" w:name="_Toc440359726"/>
      <w:bookmarkStart w:id="1051" w:name="_Toc440632190"/>
      <w:bookmarkStart w:id="1052" w:name="_Toc440876010"/>
      <w:bookmarkStart w:id="1053" w:name="_Toc441131038"/>
      <w:r w:rsidRPr="007A6A39">
        <w:rPr>
          <w:szCs w:val="24"/>
        </w:rPr>
        <w:t>Форма соглашени</w:t>
      </w:r>
      <w:r w:rsidR="00E47073">
        <w:rPr>
          <w:szCs w:val="24"/>
        </w:rPr>
        <w:t>я</w:t>
      </w:r>
      <w:r w:rsidRPr="007A6A39">
        <w:rPr>
          <w:szCs w:val="24"/>
        </w:rPr>
        <w:t xml:space="preserve"> о неустойке</w:t>
      </w:r>
      <w:bookmarkEnd w:id="1043"/>
      <w:bookmarkEnd w:id="1044"/>
      <w:bookmarkEnd w:id="1045"/>
      <w:bookmarkEnd w:id="1046"/>
      <w:bookmarkEnd w:id="1047"/>
      <w:bookmarkEnd w:id="1048"/>
      <w:bookmarkEnd w:id="1049"/>
      <w:bookmarkEnd w:id="1050"/>
      <w:bookmarkEnd w:id="1051"/>
      <w:bookmarkEnd w:id="1052"/>
      <w:bookmarkEnd w:id="105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4" w:name="_Toc439170716"/>
      <w:bookmarkStart w:id="1055" w:name="_Toc439172818"/>
      <w:bookmarkStart w:id="1056" w:name="_Toc439173260"/>
      <w:bookmarkStart w:id="1057" w:name="_Toc439238256"/>
      <w:bookmarkStart w:id="1058" w:name="_Toc439252804"/>
      <w:bookmarkStart w:id="1059" w:name="_Toc439323777"/>
      <w:bookmarkStart w:id="1060" w:name="_Toc440357175"/>
      <w:bookmarkStart w:id="1061" w:name="_Toc440359727"/>
      <w:bookmarkStart w:id="1062" w:name="_Toc440632191"/>
      <w:bookmarkStart w:id="1063" w:name="_Toc440876011"/>
      <w:bookmarkStart w:id="1064" w:name="_Toc441131039"/>
      <w:r w:rsidRPr="007857E5">
        <w:rPr>
          <w:szCs w:val="24"/>
        </w:rPr>
        <w:lastRenderedPageBreak/>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5" w:name="_Ref440272274"/>
      <w:bookmarkStart w:id="1066" w:name="_Ref440274756"/>
      <w:bookmarkStart w:id="1067"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5"/>
      <w:bookmarkEnd w:id="1066"/>
      <w:bookmarkEnd w:id="1067"/>
    </w:p>
    <w:p w:rsidR="007857E5" w:rsidRPr="00E47073" w:rsidRDefault="007857E5" w:rsidP="007857E5">
      <w:pPr>
        <w:pStyle w:val="3"/>
        <w:rPr>
          <w:szCs w:val="24"/>
        </w:rPr>
      </w:pPr>
      <w:bookmarkStart w:id="1068" w:name="_Toc439170718"/>
      <w:bookmarkStart w:id="1069" w:name="_Toc439172820"/>
      <w:bookmarkStart w:id="1070" w:name="_Toc439173262"/>
      <w:bookmarkStart w:id="1071" w:name="_Toc439238258"/>
      <w:bookmarkStart w:id="1072" w:name="_Toc439252806"/>
      <w:bookmarkStart w:id="1073" w:name="_Toc439323779"/>
      <w:bookmarkStart w:id="1074" w:name="_Toc440357177"/>
      <w:bookmarkStart w:id="1075" w:name="_Toc440359729"/>
      <w:bookmarkStart w:id="1076" w:name="_Toc440632193"/>
      <w:bookmarkStart w:id="1077" w:name="_Toc440876013"/>
      <w:bookmarkStart w:id="1078" w:name="_Toc441131041"/>
      <w:r w:rsidRPr="00E47073">
        <w:rPr>
          <w:szCs w:val="24"/>
        </w:rPr>
        <w:t xml:space="preserve">Форма </w:t>
      </w:r>
      <w:bookmarkEnd w:id="1068"/>
      <w:r w:rsidR="00E47073" w:rsidRPr="00E47073">
        <w:rPr>
          <w:szCs w:val="24"/>
        </w:rPr>
        <w:t>согласия Участника налоговым органам на разглашение сведений, составляющих налоговую тайну</w:t>
      </w:r>
      <w:bookmarkEnd w:id="1069"/>
      <w:bookmarkEnd w:id="1070"/>
      <w:bookmarkEnd w:id="1071"/>
      <w:bookmarkEnd w:id="1072"/>
      <w:bookmarkEnd w:id="1073"/>
      <w:bookmarkEnd w:id="1074"/>
      <w:bookmarkEnd w:id="1075"/>
      <w:bookmarkEnd w:id="1076"/>
      <w:bookmarkEnd w:id="1077"/>
      <w:bookmarkEnd w:id="107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79" w:name="_Toc300142269"/>
      <w:bookmarkStart w:id="1080" w:name="_Toc309735391"/>
      <w:bookmarkStart w:id="108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79"/>
      <w:r w:rsidRPr="007857E5">
        <w:rPr>
          <w:b/>
          <w:bCs w:val="0"/>
          <w:snapToGrid w:val="0"/>
          <w:sz w:val="24"/>
          <w:szCs w:val="24"/>
        </w:rPr>
        <w:t xml:space="preserve"> </w:t>
      </w:r>
      <w:bookmarkEnd w:id="1080"/>
      <w:bookmarkEnd w:id="108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2" w:name="_Toc439170719"/>
      <w:bookmarkStart w:id="1083" w:name="_Toc439172821"/>
      <w:bookmarkStart w:id="1084" w:name="_Toc439173263"/>
      <w:bookmarkStart w:id="1085" w:name="_Toc439238259"/>
      <w:bookmarkStart w:id="1086" w:name="_Toc439252807"/>
      <w:bookmarkStart w:id="1087" w:name="_Toc439323780"/>
      <w:bookmarkStart w:id="1088" w:name="_Toc440357178"/>
      <w:bookmarkStart w:id="1089" w:name="_Toc440359730"/>
      <w:bookmarkStart w:id="1090" w:name="_Toc440632194"/>
      <w:bookmarkStart w:id="1091" w:name="_Toc440876014"/>
      <w:bookmarkStart w:id="1092" w:name="_Toc441131042"/>
      <w:r w:rsidRPr="007857E5">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9"/>
          <w:headerReference w:type="default" r:id="rId40"/>
          <w:footerReference w:type="even" r:id="rId41"/>
          <w:headerReference w:type="first" r:id="rId42"/>
          <w:footerReference w:type="first" r:id="rId43"/>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3" w:name="_Ref93268095"/>
      <w:bookmarkStart w:id="1094" w:name="_Ref93268099"/>
      <w:bookmarkStart w:id="1095" w:name="_Toc98253958"/>
      <w:bookmarkStart w:id="1096" w:name="_Toc165173884"/>
      <w:bookmarkStart w:id="1097" w:name="_Toc423423678"/>
      <w:bookmarkStart w:id="1098" w:name="_Ref440272510"/>
      <w:bookmarkStart w:id="1099" w:name="_Ref440274961"/>
      <w:bookmarkStart w:id="1100"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3"/>
      <w:bookmarkEnd w:id="1094"/>
      <w:bookmarkEnd w:id="1095"/>
      <w:bookmarkEnd w:id="1096"/>
      <w:bookmarkEnd w:id="1097"/>
      <w:bookmarkEnd w:id="1098"/>
      <w:bookmarkEnd w:id="1099"/>
      <w:bookmarkEnd w:id="1100"/>
    </w:p>
    <w:p w:rsidR="00635719" w:rsidRPr="00D904EF" w:rsidRDefault="00635719" w:rsidP="00635719">
      <w:pPr>
        <w:pStyle w:val="3"/>
        <w:rPr>
          <w:szCs w:val="24"/>
        </w:rPr>
      </w:pPr>
      <w:bookmarkStart w:id="1101" w:name="_Toc90385125"/>
      <w:bookmarkStart w:id="1102" w:name="_Toc439170705"/>
      <w:bookmarkStart w:id="1103" w:name="_Toc439172807"/>
      <w:bookmarkStart w:id="1104" w:name="_Toc439173268"/>
      <w:bookmarkStart w:id="1105" w:name="_Toc439238264"/>
      <w:bookmarkStart w:id="1106" w:name="_Toc439252812"/>
      <w:bookmarkStart w:id="1107" w:name="_Toc439323785"/>
      <w:bookmarkStart w:id="1108" w:name="_Toc440357183"/>
      <w:bookmarkStart w:id="1109" w:name="_Toc440359735"/>
      <w:bookmarkStart w:id="1110" w:name="_Toc440632199"/>
      <w:bookmarkStart w:id="1111" w:name="_Toc440876016"/>
      <w:bookmarkStart w:id="1112"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1"/>
      <w:bookmarkEnd w:id="1102"/>
      <w:bookmarkEnd w:id="1103"/>
      <w:bookmarkEnd w:id="1104"/>
      <w:bookmarkEnd w:id="1105"/>
      <w:bookmarkEnd w:id="1106"/>
      <w:bookmarkEnd w:id="1107"/>
      <w:bookmarkEnd w:id="1108"/>
      <w:bookmarkEnd w:id="1109"/>
      <w:bookmarkEnd w:id="1110"/>
      <w:bookmarkEnd w:id="1111"/>
      <w:bookmarkEnd w:id="11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3" w:name="_Toc90385126"/>
      <w:bookmarkStart w:id="1114" w:name="_Toc98253959"/>
      <w:bookmarkStart w:id="1115" w:name="_Toc157248211"/>
      <w:bookmarkStart w:id="1116" w:name="_Toc157496580"/>
      <w:bookmarkStart w:id="1117" w:name="_Toc158206119"/>
      <w:bookmarkStart w:id="1118" w:name="_Toc164057804"/>
      <w:bookmarkStart w:id="1119" w:name="_Toc164137154"/>
      <w:bookmarkStart w:id="1120" w:name="_Toc164161314"/>
      <w:bookmarkStart w:id="1121" w:name="_Toc165173885"/>
      <w:r>
        <w:rPr>
          <w:b/>
          <w:szCs w:val="24"/>
        </w:rPr>
        <w:br w:type="page"/>
      </w:r>
    </w:p>
    <w:p w:rsidR="00635719" w:rsidRPr="00D904EF" w:rsidRDefault="00635719" w:rsidP="00635719">
      <w:pPr>
        <w:pStyle w:val="3"/>
        <w:rPr>
          <w:szCs w:val="24"/>
        </w:rPr>
      </w:pPr>
      <w:bookmarkStart w:id="1122" w:name="_Toc439170706"/>
      <w:bookmarkStart w:id="1123" w:name="_Toc439172808"/>
      <w:bookmarkStart w:id="1124" w:name="_Toc439173269"/>
      <w:bookmarkStart w:id="1125" w:name="_Toc439238265"/>
      <w:bookmarkStart w:id="1126" w:name="_Toc439252813"/>
      <w:bookmarkStart w:id="1127" w:name="_Toc439323786"/>
      <w:bookmarkStart w:id="1128" w:name="_Toc440357184"/>
      <w:bookmarkStart w:id="1129" w:name="_Toc440359736"/>
      <w:bookmarkStart w:id="1130" w:name="_Toc440632200"/>
      <w:bookmarkStart w:id="1131" w:name="_Toc440876017"/>
      <w:bookmarkStart w:id="1132" w:name="_Toc441131045"/>
      <w:r w:rsidRPr="00D904EF">
        <w:rPr>
          <w:szCs w:val="24"/>
        </w:rPr>
        <w:lastRenderedPageBreak/>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2B7">
        <w:rPr>
          <w:sz w:val="24"/>
          <w:szCs w:val="24"/>
        </w:rPr>
        <w:fldChar w:fldCharType="begin"/>
      </w:r>
      <w:r w:rsidR="00D90031">
        <w:rPr>
          <w:sz w:val="24"/>
          <w:szCs w:val="24"/>
        </w:rPr>
        <w:instrText xml:space="preserve"> REF _Ref191386461 \r \h </w:instrText>
      </w:r>
      <w:r w:rsidR="008122B7">
        <w:rPr>
          <w:sz w:val="24"/>
          <w:szCs w:val="24"/>
        </w:rPr>
      </w:r>
      <w:r w:rsidR="008122B7">
        <w:rPr>
          <w:sz w:val="24"/>
          <w:szCs w:val="24"/>
        </w:rPr>
        <w:fldChar w:fldCharType="separate"/>
      </w:r>
      <w:r w:rsidR="00DA7E38">
        <w:rPr>
          <w:sz w:val="24"/>
          <w:szCs w:val="24"/>
        </w:rPr>
        <w:t>3.3.10</w:t>
      </w:r>
      <w:r w:rsidR="008122B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122B7">
        <w:rPr>
          <w:sz w:val="24"/>
          <w:szCs w:val="24"/>
        </w:rPr>
        <w:fldChar w:fldCharType="begin"/>
      </w:r>
      <w:r w:rsidR="00D90031">
        <w:rPr>
          <w:sz w:val="24"/>
          <w:szCs w:val="24"/>
        </w:rPr>
        <w:instrText xml:space="preserve"> REF _Ref440274337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122B7">
        <w:rPr>
          <w:sz w:val="24"/>
          <w:szCs w:val="24"/>
        </w:rPr>
        <w:fldChar w:fldCharType="begin"/>
      </w:r>
      <w:r w:rsidR="00D90031">
        <w:rPr>
          <w:sz w:val="24"/>
          <w:szCs w:val="24"/>
        </w:rPr>
        <w:instrText xml:space="preserve"> REF _Ref440274366 \r \h </w:instrText>
      </w:r>
      <w:r w:rsidR="008122B7">
        <w:rPr>
          <w:sz w:val="24"/>
          <w:szCs w:val="24"/>
        </w:rPr>
      </w:r>
      <w:r w:rsidR="008122B7">
        <w:rPr>
          <w:sz w:val="24"/>
          <w:szCs w:val="24"/>
        </w:rPr>
        <w:fldChar w:fldCharType="separate"/>
      </w:r>
      <w:r w:rsidR="00DA7E38">
        <w:rPr>
          <w:sz w:val="24"/>
          <w:szCs w:val="24"/>
        </w:rPr>
        <w:t>5.4</w:t>
      </w:r>
      <w:r w:rsidR="008122B7">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2D9" w:rsidRDefault="007422D9">
      <w:pPr>
        <w:spacing w:line="240" w:lineRule="auto"/>
      </w:pPr>
      <w:r>
        <w:separator/>
      </w:r>
    </w:p>
  </w:endnote>
  <w:endnote w:type="continuationSeparator" w:id="0">
    <w:p w:rsidR="007422D9" w:rsidRDefault="007422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B3EB3" w:rsidRDefault="007B3EB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Pr="00FA0376" w:rsidRDefault="007B3EB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64BE5">
      <w:rPr>
        <w:noProof/>
        <w:sz w:val="16"/>
        <w:szCs w:val="16"/>
        <w:lang w:eastAsia="ru-RU"/>
      </w:rPr>
      <w:t>72</w:t>
    </w:r>
    <w:r w:rsidRPr="00FA0376">
      <w:rPr>
        <w:sz w:val="16"/>
        <w:szCs w:val="16"/>
        <w:lang w:eastAsia="ru-RU"/>
      </w:rPr>
      <w:fldChar w:fldCharType="end"/>
    </w:r>
  </w:p>
  <w:p w:rsidR="007B3EB3" w:rsidRPr="00EE0539" w:rsidRDefault="007B3EB3" w:rsidP="00832D0A">
    <w:pPr>
      <w:pStyle w:val="aff2"/>
      <w:jc w:val="center"/>
      <w:rPr>
        <w:sz w:val="18"/>
        <w:szCs w:val="18"/>
      </w:rPr>
    </w:pPr>
    <w:r>
      <w:rPr>
        <w:sz w:val="18"/>
        <w:szCs w:val="18"/>
      </w:rPr>
      <w:t xml:space="preserve">Открытый запрос предложений на </w:t>
    </w:r>
    <w:r w:rsidRPr="007B3EB3">
      <w:rPr>
        <w:sz w:val="18"/>
        <w:szCs w:val="18"/>
      </w:rPr>
      <w:t>право заключения Договора на поставку запасных частей к выключателям и разъединителям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2D9" w:rsidRDefault="007422D9">
      <w:pPr>
        <w:spacing w:line="240" w:lineRule="auto"/>
      </w:pPr>
      <w:r>
        <w:separator/>
      </w:r>
    </w:p>
  </w:footnote>
  <w:footnote w:type="continuationSeparator" w:id="0">
    <w:p w:rsidR="007422D9" w:rsidRDefault="007422D9">
      <w:pPr>
        <w:spacing w:line="240" w:lineRule="auto"/>
      </w:pPr>
      <w:r>
        <w:continuationSeparator/>
      </w:r>
    </w:p>
  </w:footnote>
  <w:footnote w:id="1">
    <w:p w:rsidR="007B3EB3" w:rsidRDefault="007B3EB3"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7B3EB3" w:rsidRDefault="007B3EB3"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Pr="00930031" w:rsidRDefault="007B3EB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B3" w:rsidRDefault="007B3E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8">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8"/>
  </w:num>
  <w:num w:numId="24">
    <w:abstractNumId w:val="125"/>
  </w:num>
  <w:num w:numId="25">
    <w:abstractNumId w:val="113"/>
  </w:num>
  <w:num w:numId="26">
    <w:abstractNumId w:val="105"/>
  </w:num>
  <w:num w:numId="27">
    <w:abstractNumId w:val="75"/>
  </w:num>
  <w:num w:numId="28">
    <w:abstractNumId w:val="97"/>
  </w:num>
  <w:num w:numId="29">
    <w:abstractNumId w:val="126"/>
  </w:num>
  <w:num w:numId="30">
    <w:abstractNumId w:val="92"/>
  </w:num>
  <w:num w:numId="31">
    <w:abstractNumId w:val="93"/>
  </w:num>
  <w:num w:numId="32">
    <w:abstractNumId w:val="112"/>
  </w:num>
  <w:num w:numId="33">
    <w:abstractNumId w:val="129"/>
  </w:num>
  <w:num w:numId="34">
    <w:abstractNumId w:val="115"/>
  </w:num>
  <w:num w:numId="35">
    <w:abstractNumId w:val="104"/>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28"/>
  </w:num>
  <w:num w:numId="44">
    <w:abstractNumId w:val="100"/>
  </w:num>
  <w:num w:numId="45">
    <w:abstractNumId w:val="121"/>
  </w:num>
  <w:num w:numId="46">
    <w:abstractNumId w:val="0"/>
  </w:num>
  <w:num w:numId="47">
    <w:abstractNumId w:val="106"/>
  </w:num>
  <w:num w:numId="48">
    <w:abstractNumId w:val="118"/>
  </w:num>
  <w:num w:numId="49">
    <w:abstractNumId w:val="122"/>
  </w:num>
  <w:num w:numId="50">
    <w:abstractNumId w:val="114"/>
  </w:num>
  <w:num w:numId="51">
    <w:abstractNumId w:val="134"/>
  </w:num>
  <w:num w:numId="52">
    <w:abstractNumId w:val="117"/>
  </w:num>
  <w:num w:numId="53">
    <w:abstractNumId w:val="90"/>
  </w:num>
  <w:num w:numId="54">
    <w:abstractNumId w:val="79"/>
  </w:num>
  <w:num w:numId="55">
    <w:abstractNumId w:val="124"/>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0"/>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7"/>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108"/>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288B"/>
    <w:rsid w:val="000731A1"/>
    <w:rsid w:val="00076D8B"/>
    <w:rsid w:val="00077FB6"/>
    <w:rsid w:val="0009087F"/>
    <w:rsid w:val="00090CBD"/>
    <w:rsid w:val="00092967"/>
    <w:rsid w:val="00093734"/>
    <w:rsid w:val="00096E9D"/>
    <w:rsid w:val="000A0324"/>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4716D"/>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01AE"/>
    <w:rsid w:val="002D28CA"/>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05BF"/>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22D9"/>
    <w:rsid w:val="007441D3"/>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86F83"/>
    <w:rsid w:val="00790920"/>
    <w:rsid w:val="007A0938"/>
    <w:rsid w:val="007A439E"/>
    <w:rsid w:val="007A5BD1"/>
    <w:rsid w:val="007A681C"/>
    <w:rsid w:val="007A6A39"/>
    <w:rsid w:val="007A6BF1"/>
    <w:rsid w:val="007A7CFF"/>
    <w:rsid w:val="007B04F3"/>
    <w:rsid w:val="007B29BE"/>
    <w:rsid w:val="007B3EB3"/>
    <w:rsid w:val="007B5153"/>
    <w:rsid w:val="007B6A8B"/>
    <w:rsid w:val="007C18F1"/>
    <w:rsid w:val="007C196C"/>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A5B38"/>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97EDA"/>
    <w:rsid w:val="00BA223C"/>
    <w:rsid w:val="00BA5DEA"/>
    <w:rsid w:val="00BA7D87"/>
    <w:rsid w:val="00BB0961"/>
    <w:rsid w:val="00BB6F06"/>
    <w:rsid w:val="00BC11B7"/>
    <w:rsid w:val="00BC19F9"/>
    <w:rsid w:val="00BC23FF"/>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3420"/>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4BE5"/>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492BB-9143-4AA9-B951-2AA48EFEE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72</Pages>
  <Words>21848</Words>
  <Characters>124534</Characters>
  <Application>Microsoft Office Word</Application>
  <DocSecurity>0</DocSecurity>
  <Lines>1037</Lines>
  <Paragraphs>292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146090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51</cp:revision>
  <cp:lastPrinted>2015-12-29T14:27:00Z</cp:lastPrinted>
  <dcterms:created xsi:type="dcterms:W3CDTF">2016-01-12T11:24:00Z</dcterms:created>
  <dcterms:modified xsi:type="dcterms:W3CDTF">2016-02-02T07:32:00Z</dcterms:modified>
</cp:coreProperties>
</file>