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0F0D3F" w:rsidRDefault="006343FF" w:rsidP="00BF0828">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97CF1" w:rsidRPr="000D67AD" w:rsidRDefault="00097CF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97CF1" w:rsidRPr="000D67AD" w:rsidRDefault="00097CF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97CF1" w:rsidRPr="000D67AD" w:rsidRDefault="00097CF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97CF1" w:rsidRPr="000D67AD" w:rsidRDefault="00097CF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97CF1" w:rsidRPr="000D67AD" w:rsidRDefault="00097CF1" w:rsidP="00BF0828">
                  <w:pPr>
                    <w:spacing w:line="240" w:lineRule="auto"/>
                    <w:ind w:right="-23"/>
                    <w:rPr>
                      <w:rFonts w:ascii="Helios" w:hAnsi="Helios"/>
                      <w:sz w:val="12"/>
                      <w:szCs w:val="12"/>
                    </w:rPr>
                  </w:pPr>
                  <w:r w:rsidRPr="000D67AD">
                    <w:rPr>
                      <w:rFonts w:ascii="Helios" w:hAnsi="Helios"/>
                      <w:sz w:val="12"/>
                      <w:szCs w:val="12"/>
                    </w:rPr>
                    <w:t>тел.: +7 (495) 747-92-92,</w:t>
                  </w:r>
                </w:p>
                <w:p w:rsidR="00097CF1" w:rsidRPr="000D67AD" w:rsidRDefault="00097CF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97CF1" w:rsidRPr="000D67AD" w:rsidRDefault="00097CF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97CF1" w:rsidRPr="000D67AD" w:rsidRDefault="00097CF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97CF1" w:rsidRPr="000D67AD" w:rsidRDefault="00097CF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97CF1" w:rsidRPr="00097CF1" w:rsidRDefault="00097CF1"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97CF1">
                    <w:rPr>
                      <w:rFonts w:ascii="Helios" w:hAnsi="Helios"/>
                      <w:sz w:val="12"/>
                      <w:szCs w:val="12"/>
                      <w:lang w:val="en-US"/>
                    </w:rPr>
                    <w:t>-</w:t>
                  </w:r>
                  <w:r w:rsidRPr="000D67AD">
                    <w:rPr>
                      <w:rFonts w:ascii="Helios" w:hAnsi="Helios"/>
                      <w:sz w:val="12"/>
                      <w:szCs w:val="12"/>
                      <w:lang w:val="en-US"/>
                    </w:rPr>
                    <w:t>mail</w:t>
                  </w:r>
                  <w:proofErr w:type="gramEnd"/>
                  <w:r w:rsidRPr="00097CF1">
                    <w:rPr>
                      <w:rFonts w:ascii="Helios" w:hAnsi="Helios"/>
                      <w:sz w:val="12"/>
                      <w:szCs w:val="12"/>
                      <w:lang w:val="en-US"/>
                    </w:rPr>
                    <w:t xml:space="preserve">: </w:t>
                  </w:r>
                  <w:hyperlink r:id="rId9" w:history="1">
                    <w:r w:rsidRPr="000D67AD">
                      <w:rPr>
                        <w:rFonts w:ascii="Helios" w:hAnsi="Helios"/>
                        <w:sz w:val="12"/>
                        <w:szCs w:val="12"/>
                        <w:lang w:val="en-US"/>
                      </w:rPr>
                      <w:t>posta</w:t>
                    </w:r>
                    <w:r w:rsidRPr="00097CF1">
                      <w:rPr>
                        <w:rFonts w:ascii="Helios" w:hAnsi="Helios"/>
                        <w:sz w:val="12"/>
                        <w:szCs w:val="12"/>
                        <w:lang w:val="en-US"/>
                      </w:rPr>
                      <w:t>@</w:t>
                    </w:r>
                    <w:r w:rsidRPr="000D67AD">
                      <w:rPr>
                        <w:rFonts w:ascii="Helios" w:hAnsi="Helios"/>
                        <w:sz w:val="12"/>
                        <w:szCs w:val="12"/>
                        <w:lang w:val="en-US"/>
                      </w:rPr>
                      <w:t>mrsk</w:t>
                    </w:r>
                    <w:r w:rsidRPr="00097CF1">
                      <w:rPr>
                        <w:rFonts w:ascii="Helios" w:hAnsi="Helios"/>
                        <w:sz w:val="12"/>
                        <w:szCs w:val="12"/>
                        <w:lang w:val="en-US"/>
                      </w:rPr>
                      <w:t>-1.</w:t>
                    </w:r>
                    <w:r w:rsidRPr="000D67AD">
                      <w:rPr>
                        <w:rFonts w:ascii="Helios" w:hAnsi="Helios"/>
                        <w:sz w:val="12"/>
                        <w:szCs w:val="12"/>
                        <w:lang w:val="en-US"/>
                      </w:rPr>
                      <w:t>ru</w:t>
                    </w:r>
                  </w:hyperlink>
                  <w:r w:rsidRPr="00097CF1">
                    <w:rPr>
                      <w:rFonts w:ascii="Helios" w:hAnsi="Helios"/>
                      <w:sz w:val="12"/>
                      <w:szCs w:val="12"/>
                      <w:lang w:val="en-US"/>
                    </w:rPr>
                    <w:t xml:space="preserve">, </w:t>
                  </w:r>
                  <w:hyperlink r:id="rId10" w:history="1">
                    <w:r w:rsidRPr="000D67AD">
                      <w:rPr>
                        <w:rFonts w:ascii="Helios" w:hAnsi="Helios"/>
                        <w:sz w:val="12"/>
                        <w:szCs w:val="12"/>
                        <w:lang w:val="en-US"/>
                      </w:rPr>
                      <w:t>www</w:t>
                    </w:r>
                    <w:r w:rsidRPr="00097CF1">
                      <w:rPr>
                        <w:rFonts w:ascii="Helios" w:hAnsi="Helios"/>
                        <w:sz w:val="12"/>
                        <w:szCs w:val="12"/>
                        <w:lang w:val="en-US"/>
                      </w:rPr>
                      <w:t>.</w:t>
                    </w:r>
                    <w:r w:rsidRPr="000D67AD">
                      <w:rPr>
                        <w:rFonts w:ascii="Helios" w:hAnsi="Helios"/>
                        <w:sz w:val="12"/>
                        <w:szCs w:val="12"/>
                        <w:lang w:val="en-US"/>
                      </w:rPr>
                      <w:t>mrsk</w:t>
                    </w:r>
                    <w:r w:rsidRPr="00097CF1">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0F0D3F">
        <w:rPr>
          <w:noProof/>
          <w:sz w:val="24"/>
          <w:szCs w:val="24"/>
          <w:lang w:eastAsia="ru-RU"/>
        </w:rPr>
        <w:drawing>
          <wp:inline distT="0" distB="0" distL="0" distR="0" wp14:anchorId="7DBDA804" wp14:editId="6FE3A5B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F0D3F" w:rsidRDefault="007556FF" w:rsidP="007556FF">
      <w:pPr>
        <w:pStyle w:val="affffffe"/>
        <w:suppressAutoHyphens/>
        <w:jc w:val="center"/>
        <w:rPr>
          <w:rFonts w:ascii="Helios-Regular" w:hAnsi="Helios-Regular" w:cs="Helios-Regular"/>
          <w:spacing w:val="4"/>
          <w:lang w:val="en-US"/>
        </w:rPr>
      </w:pPr>
    </w:p>
    <w:p w:rsidR="007556FF" w:rsidRPr="000F0D3F" w:rsidRDefault="007556FF" w:rsidP="007556FF">
      <w:pPr>
        <w:ind w:left="5670" w:firstLine="0"/>
        <w:jc w:val="center"/>
        <w:rPr>
          <w:sz w:val="24"/>
          <w:szCs w:val="24"/>
          <w:lang w:val="en-US"/>
        </w:rPr>
      </w:pPr>
    </w:p>
    <w:p w:rsidR="007556FF" w:rsidRPr="000F0D3F" w:rsidRDefault="007556FF" w:rsidP="007556FF">
      <w:pPr>
        <w:jc w:val="center"/>
        <w:rPr>
          <w:rFonts w:ascii="Arial" w:hAnsi="Arial" w:cs="Arial"/>
          <w:noProof/>
          <w:sz w:val="24"/>
          <w:szCs w:val="24"/>
          <w:lang w:val="en-US"/>
        </w:rPr>
      </w:pPr>
    </w:p>
    <w:p w:rsidR="00BF0828" w:rsidRPr="000F0D3F" w:rsidRDefault="00BF0828" w:rsidP="007556FF">
      <w:pPr>
        <w:ind w:left="5670" w:firstLine="0"/>
        <w:jc w:val="center"/>
        <w:rPr>
          <w:sz w:val="24"/>
          <w:szCs w:val="24"/>
        </w:rPr>
      </w:pPr>
    </w:p>
    <w:p w:rsidR="00BF0828" w:rsidRPr="000F0D3F" w:rsidRDefault="00BF0828" w:rsidP="007556FF">
      <w:pPr>
        <w:ind w:left="5670" w:firstLine="0"/>
        <w:jc w:val="center"/>
        <w:rPr>
          <w:sz w:val="24"/>
          <w:szCs w:val="24"/>
        </w:rPr>
      </w:pPr>
    </w:p>
    <w:p w:rsidR="00BF0828" w:rsidRPr="000F0D3F" w:rsidRDefault="00BF0828" w:rsidP="007556FF">
      <w:pPr>
        <w:ind w:left="5670" w:firstLine="0"/>
        <w:jc w:val="center"/>
        <w:rPr>
          <w:sz w:val="24"/>
          <w:szCs w:val="24"/>
        </w:rPr>
      </w:pPr>
    </w:p>
    <w:p w:rsidR="007556FF" w:rsidRPr="000F0D3F" w:rsidRDefault="007556FF" w:rsidP="007556FF">
      <w:pPr>
        <w:ind w:left="5670" w:firstLine="0"/>
        <w:jc w:val="center"/>
        <w:rPr>
          <w:sz w:val="24"/>
          <w:szCs w:val="24"/>
        </w:rPr>
      </w:pPr>
      <w:r w:rsidRPr="000F0D3F">
        <w:rPr>
          <w:sz w:val="24"/>
          <w:szCs w:val="24"/>
        </w:rPr>
        <w:t>УТВЕРЖДАЮ:</w:t>
      </w:r>
    </w:p>
    <w:p w:rsidR="007556FF" w:rsidRPr="000F0D3F" w:rsidRDefault="007556FF" w:rsidP="00097CF1">
      <w:pPr>
        <w:spacing w:line="240" w:lineRule="auto"/>
        <w:contextualSpacing/>
        <w:jc w:val="right"/>
        <w:rPr>
          <w:sz w:val="24"/>
          <w:szCs w:val="24"/>
        </w:rPr>
      </w:pPr>
      <w:r w:rsidRPr="000F0D3F">
        <w:rPr>
          <w:sz w:val="24"/>
          <w:szCs w:val="24"/>
        </w:rPr>
        <w:t>Председатель закупочной комиссии -</w:t>
      </w:r>
    </w:p>
    <w:p w:rsidR="00097CF1" w:rsidRPr="000F0D3F" w:rsidRDefault="00097CF1" w:rsidP="00097CF1">
      <w:pPr>
        <w:spacing w:line="240" w:lineRule="auto"/>
        <w:contextualSpacing/>
        <w:jc w:val="right"/>
        <w:rPr>
          <w:sz w:val="24"/>
          <w:szCs w:val="24"/>
        </w:rPr>
      </w:pPr>
      <w:r w:rsidRPr="000F0D3F">
        <w:rPr>
          <w:sz w:val="24"/>
          <w:szCs w:val="24"/>
        </w:rPr>
        <w:t>начальник Управления логистики и материально-</w:t>
      </w:r>
    </w:p>
    <w:p w:rsidR="00097CF1" w:rsidRPr="000F0D3F" w:rsidRDefault="00097CF1" w:rsidP="00097CF1">
      <w:pPr>
        <w:spacing w:line="240" w:lineRule="auto"/>
        <w:contextualSpacing/>
        <w:jc w:val="right"/>
        <w:rPr>
          <w:sz w:val="24"/>
          <w:szCs w:val="24"/>
        </w:rPr>
      </w:pPr>
      <w:r w:rsidRPr="000F0D3F">
        <w:rPr>
          <w:sz w:val="24"/>
          <w:szCs w:val="24"/>
        </w:rPr>
        <w:t xml:space="preserve">технического обеспечения филиала </w:t>
      </w:r>
    </w:p>
    <w:p w:rsidR="00097CF1" w:rsidRPr="000F0D3F" w:rsidRDefault="00097CF1" w:rsidP="00097CF1">
      <w:pPr>
        <w:spacing w:line="240" w:lineRule="auto"/>
        <w:contextualSpacing/>
        <w:jc w:val="right"/>
        <w:rPr>
          <w:sz w:val="24"/>
          <w:szCs w:val="24"/>
        </w:rPr>
      </w:pPr>
      <w:r w:rsidRPr="000F0D3F">
        <w:rPr>
          <w:sz w:val="24"/>
          <w:szCs w:val="24"/>
        </w:rPr>
        <w:t>ПАО «МРСК Центра» - «Ярэнерго»</w:t>
      </w:r>
    </w:p>
    <w:p w:rsidR="00097CF1" w:rsidRPr="000F0D3F" w:rsidRDefault="00097CF1" w:rsidP="00097CF1">
      <w:pPr>
        <w:spacing w:line="240" w:lineRule="auto"/>
        <w:contextualSpacing/>
        <w:jc w:val="right"/>
        <w:rPr>
          <w:sz w:val="24"/>
          <w:szCs w:val="24"/>
        </w:rPr>
      </w:pPr>
    </w:p>
    <w:p w:rsidR="007556FF" w:rsidRPr="000F0D3F" w:rsidRDefault="00097CF1" w:rsidP="00097CF1">
      <w:pPr>
        <w:spacing w:line="240" w:lineRule="auto"/>
        <w:jc w:val="right"/>
        <w:rPr>
          <w:sz w:val="24"/>
          <w:szCs w:val="24"/>
        </w:rPr>
      </w:pPr>
      <w:r w:rsidRPr="000F0D3F">
        <w:rPr>
          <w:sz w:val="24"/>
          <w:szCs w:val="24"/>
        </w:rPr>
        <w:t>____________________ А.В. Клушин</w:t>
      </w:r>
    </w:p>
    <w:p w:rsidR="007556FF" w:rsidRPr="000F0D3F" w:rsidRDefault="007556FF" w:rsidP="007556FF">
      <w:pPr>
        <w:ind w:left="5670" w:firstLine="0"/>
        <w:jc w:val="right"/>
        <w:rPr>
          <w:sz w:val="24"/>
          <w:szCs w:val="24"/>
        </w:rPr>
      </w:pPr>
      <w:r w:rsidRPr="000F0D3F">
        <w:rPr>
          <w:sz w:val="24"/>
          <w:szCs w:val="24"/>
        </w:rPr>
        <w:t xml:space="preserve"> «____» ___________________ 201</w:t>
      </w:r>
      <w:r w:rsidR="00862664" w:rsidRPr="000F0D3F">
        <w:rPr>
          <w:sz w:val="24"/>
          <w:szCs w:val="24"/>
        </w:rPr>
        <w:t>6</w:t>
      </w:r>
      <w:r w:rsidRPr="000F0D3F">
        <w:rPr>
          <w:sz w:val="24"/>
          <w:szCs w:val="24"/>
        </w:rPr>
        <w:t xml:space="preserve"> г.</w:t>
      </w:r>
    </w:p>
    <w:p w:rsidR="007556FF" w:rsidRPr="000F0D3F" w:rsidRDefault="007556FF" w:rsidP="007556FF">
      <w:pPr>
        <w:ind w:firstLine="0"/>
        <w:jc w:val="left"/>
        <w:rPr>
          <w:sz w:val="24"/>
          <w:szCs w:val="24"/>
        </w:rPr>
      </w:pPr>
    </w:p>
    <w:p w:rsidR="007556FF" w:rsidRPr="000F0D3F" w:rsidRDefault="007556FF" w:rsidP="007556FF">
      <w:pPr>
        <w:spacing w:line="240" w:lineRule="auto"/>
        <w:ind w:left="6804" w:firstLine="0"/>
        <w:rPr>
          <w:b/>
          <w:kern w:val="36"/>
          <w:sz w:val="24"/>
          <w:szCs w:val="24"/>
        </w:rPr>
      </w:pPr>
      <w:r w:rsidRPr="000F0D3F">
        <w:rPr>
          <w:b/>
          <w:kern w:val="36"/>
          <w:sz w:val="24"/>
          <w:szCs w:val="24"/>
        </w:rPr>
        <w:t>Согласовано на заседании</w:t>
      </w:r>
    </w:p>
    <w:p w:rsidR="007556FF" w:rsidRPr="000F0D3F" w:rsidRDefault="007556FF" w:rsidP="007556FF">
      <w:pPr>
        <w:spacing w:line="240" w:lineRule="auto"/>
        <w:ind w:left="6804" w:firstLine="0"/>
        <w:rPr>
          <w:b/>
          <w:kern w:val="36"/>
          <w:sz w:val="24"/>
          <w:szCs w:val="24"/>
        </w:rPr>
      </w:pPr>
      <w:r w:rsidRPr="000F0D3F">
        <w:rPr>
          <w:b/>
          <w:kern w:val="36"/>
          <w:sz w:val="24"/>
          <w:szCs w:val="24"/>
        </w:rPr>
        <w:t>закупочной комиссии</w:t>
      </w:r>
    </w:p>
    <w:p w:rsidR="007556FF" w:rsidRPr="000F0D3F" w:rsidRDefault="007556FF" w:rsidP="007556FF">
      <w:pPr>
        <w:spacing w:line="240" w:lineRule="auto"/>
        <w:ind w:left="6804" w:firstLine="0"/>
        <w:rPr>
          <w:b/>
          <w:kern w:val="36"/>
          <w:sz w:val="24"/>
          <w:szCs w:val="24"/>
        </w:rPr>
      </w:pPr>
      <w:r w:rsidRPr="000F0D3F">
        <w:rPr>
          <w:b/>
          <w:kern w:val="36"/>
          <w:sz w:val="24"/>
          <w:szCs w:val="24"/>
        </w:rPr>
        <w:t xml:space="preserve">Протокол № </w:t>
      </w:r>
      <w:r w:rsidR="00210B0B">
        <w:rPr>
          <w:b/>
          <w:kern w:val="36"/>
          <w:sz w:val="24"/>
          <w:szCs w:val="24"/>
        </w:rPr>
        <w:t>0299</w:t>
      </w:r>
      <w:r w:rsidR="00097CF1" w:rsidRPr="000F0D3F">
        <w:rPr>
          <w:b/>
          <w:kern w:val="36"/>
          <w:sz w:val="24"/>
          <w:szCs w:val="24"/>
        </w:rPr>
        <w:t>-ЯР-16</w:t>
      </w:r>
    </w:p>
    <w:p w:rsidR="007556FF" w:rsidRPr="000F0D3F" w:rsidRDefault="007556FF" w:rsidP="007556FF">
      <w:pPr>
        <w:spacing w:line="240" w:lineRule="auto"/>
        <w:ind w:left="6804" w:firstLine="0"/>
        <w:rPr>
          <w:b/>
          <w:kern w:val="36"/>
          <w:sz w:val="24"/>
          <w:szCs w:val="24"/>
        </w:rPr>
      </w:pPr>
      <w:r w:rsidRPr="000F0D3F">
        <w:rPr>
          <w:b/>
          <w:kern w:val="36"/>
          <w:sz w:val="24"/>
          <w:szCs w:val="24"/>
        </w:rPr>
        <w:t>от «___» _______ 201</w:t>
      </w:r>
      <w:r w:rsidR="00862664" w:rsidRPr="000F0D3F">
        <w:rPr>
          <w:b/>
          <w:kern w:val="36"/>
          <w:sz w:val="24"/>
          <w:szCs w:val="24"/>
        </w:rPr>
        <w:t>6</w:t>
      </w:r>
      <w:r w:rsidRPr="000F0D3F">
        <w:rPr>
          <w:b/>
          <w:kern w:val="36"/>
          <w:sz w:val="24"/>
          <w:szCs w:val="24"/>
        </w:rPr>
        <w:t xml:space="preserve"> года</w:t>
      </w:r>
    </w:p>
    <w:p w:rsidR="00717F60" w:rsidRPr="000F0D3F" w:rsidRDefault="00717F60" w:rsidP="00E71A48">
      <w:pPr>
        <w:spacing w:line="264" w:lineRule="auto"/>
        <w:jc w:val="center"/>
        <w:rPr>
          <w:sz w:val="24"/>
          <w:szCs w:val="24"/>
        </w:rPr>
      </w:pPr>
    </w:p>
    <w:p w:rsidR="00717F60" w:rsidRPr="000F0D3F" w:rsidRDefault="00717F60" w:rsidP="00E71A48">
      <w:pPr>
        <w:spacing w:line="264" w:lineRule="auto"/>
        <w:jc w:val="center"/>
        <w:rPr>
          <w:sz w:val="24"/>
          <w:szCs w:val="24"/>
        </w:rPr>
      </w:pPr>
    </w:p>
    <w:p w:rsidR="00717F60" w:rsidRPr="000F0D3F" w:rsidRDefault="00717F60" w:rsidP="00E71A48">
      <w:pPr>
        <w:spacing w:line="264" w:lineRule="auto"/>
        <w:jc w:val="center"/>
        <w:rPr>
          <w:sz w:val="24"/>
          <w:szCs w:val="24"/>
        </w:rPr>
      </w:pPr>
    </w:p>
    <w:p w:rsidR="00717F60" w:rsidRPr="000F0D3F" w:rsidRDefault="00717F60" w:rsidP="00E71A48">
      <w:pPr>
        <w:pStyle w:val="1f4"/>
        <w:spacing w:line="264" w:lineRule="auto"/>
        <w:ind w:left="0" w:right="0"/>
        <w:jc w:val="center"/>
        <w:rPr>
          <w:rFonts w:ascii="Times New Roman" w:hAnsi="Times New Roman"/>
          <w:b/>
          <w:bCs w:val="0"/>
          <w:sz w:val="24"/>
          <w:szCs w:val="24"/>
        </w:rPr>
      </w:pPr>
      <w:r w:rsidRPr="000F0D3F">
        <w:rPr>
          <w:rFonts w:ascii="Times New Roman" w:hAnsi="Times New Roman"/>
          <w:b/>
          <w:bCs w:val="0"/>
          <w:sz w:val="24"/>
          <w:szCs w:val="24"/>
        </w:rPr>
        <w:t>Документация по запросу предложений</w:t>
      </w:r>
    </w:p>
    <w:p w:rsidR="00717F60" w:rsidRPr="000F0D3F" w:rsidRDefault="00717F60" w:rsidP="00E71A48">
      <w:pPr>
        <w:pStyle w:val="1f4"/>
        <w:spacing w:line="264" w:lineRule="auto"/>
        <w:ind w:left="0" w:right="0"/>
        <w:jc w:val="center"/>
        <w:rPr>
          <w:rFonts w:ascii="Times New Roman" w:hAnsi="Times New Roman"/>
          <w:sz w:val="24"/>
          <w:szCs w:val="24"/>
        </w:rPr>
      </w:pPr>
    </w:p>
    <w:p w:rsidR="00717F60" w:rsidRPr="000F0D3F" w:rsidRDefault="00717F60" w:rsidP="00E71A48">
      <w:pPr>
        <w:pStyle w:val="1f4"/>
        <w:spacing w:line="264" w:lineRule="auto"/>
        <w:ind w:left="0" w:right="0"/>
        <w:jc w:val="center"/>
        <w:rPr>
          <w:rFonts w:ascii="Times New Roman" w:hAnsi="Times New Roman"/>
          <w:b/>
          <w:sz w:val="24"/>
          <w:szCs w:val="24"/>
        </w:rPr>
      </w:pPr>
      <w:r w:rsidRPr="000F0D3F">
        <w:rPr>
          <w:rFonts w:ascii="Times New Roman" w:hAnsi="Times New Roman"/>
          <w:b/>
          <w:sz w:val="24"/>
          <w:szCs w:val="24"/>
        </w:rPr>
        <w:t>ОТКРЫТЫЙ ЗАПРОС ПРЕДЛОЖЕНИЙ</w:t>
      </w:r>
    </w:p>
    <w:p w:rsidR="00717F60" w:rsidRPr="000F0D3F" w:rsidRDefault="00717F60" w:rsidP="007556FF">
      <w:pPr>
        <w:spacing w:line="264" w:lineRule="auto"/>
        <w:ind w:firstLine="0"/>
        <w:jc w:val="center"/>
        <w:rPr>
          <w:b/>
          <w:sz w:val="24"/>
          <w:szCs w:val="24"/>
        </w:rPr>
      </w:pPr>
      <w:r w:rsidRPr="000F0D3F">
        <w:rPr>
          <w:b/>
          <w:sz w:val="24"/>
          <w:szCs w:val="24"/>
        </w:rPr>
        <w:t xml:space="preserve">на право заключения </w:t>
      </w:r>
      <w:r w:rsidR="00097CF1" w:rsidRPr="000F0D3F">
        <w:rPr>
          <w:b/>
          <w:snapToGrid w:val="0"/>
          <w:sz w:val="24"/>
          <w:szCs w:val="24"/>
        </w:rPr>
        <w:t xml:space="preserve">Договора на поставку </w:t>
      </w:r>
      <w:r w:rsidR="00210B0B">
        <w:rPr>
          <w:b/>
          <w:snapToGrid w:val="0"/>
          <w:sz w:val="24"/>
          <w:szCs w:val="24"/>
        </w:rPr>
        <w:t>оборудования связи</w:t>
      </w:r>
      <w:r w:rsidR="00097CF1" w:rsidRPr="000F0D3F">
        <w:rPr>
          <w:b/>
          <w:snapToGrid w:val="0"/>
          <w:sz w:val="24"/>
          <w:szCs w:val="24"/>
        </w:rPr>
        <w:t xml:space="preserve"> для нужд ПАО «МРСК Центра» (филиала «Ярэнерго»)</w:t>
      </w:r>
    </w:p>
    <w:p w:rsidR="007556FF" w:rsidRPr="000F0D3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F0D3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F0D3F">
        <w:rPr>
          <w:rFonts w:ascii="Times New Roman" w:eastAsia="Times New Roman" w:hAnsi="Times New Roman" w:cs="Times New Roman"/>
          <w:b/>
          <w:caps/>
        </w:rPr>
        <w:t xml:space="preserve"> «ОБЩАЯ</w:t>
      </w:r>
      <w:r w:rsidR="00B51A18" w:rsidRPr="000F0D3F">
        <w:rPr>
          <w:rFonts w:ascii="Times New Roman" w:eastAsia="Times New Roman" w:hAnsi="Times New Roman" w:cs="Times New Roman"/>
          <w:b/>
          <w:caps/>
        </w:rPr>
        <w:t>,</w:t>
      </w:r>
      <w:r w:rsidRPr="000F0D3F">
        <w:rPr>
          <w:rFonts w:ascii="Times New Roman" w:eastAsia="Times New Roman" w:hAnsi="Times New Roman" w:cs="Times New Roman"/>
          <w:b/>
          <w:caps/>
        </w:rPr>
        <w:t xml:space="preserve"> КОММЕРЧЕСКАЯ</w:t>
      </w:r>
      <w:r w:rsidR="00B51A18" w:rsidRPr="000F0D3F">
        <w:rPr>
          <w:rFonts w:ascii="Times New Roman" w:eastAsia="Times New Roman" w:hAnsi="Times New Roman" w:cs="Times New Roman"/>
          <w:b/>
          <w:caps/>
        </w:rPr>
        <w:t xml:space="preserve"> и техническая</w:t>
      </w:r>
      <w:r w:rsidRPr="000F0D3F">
        <w:rPr>
          <w:rFonts w:ascii="Times New Roman" w:eastAsia="Times New Roman" w:hAnsi="Times New Roman" w:cs="Times New Roman"/>
          <w:b/>
          <w:caps/>
        </w:rPr>
        <w:t xml:space="preserve"> ЧАСТИ»</w:t>
      </w:r>
      <w:r w:rsidRPr="000F0D3F">
        <w:rPr>
          <w:rFonts w:ascii="Times New Roman" w:hAnsi="Times New Roman" w:cs="Times New Roman"/>
        </w:rPr>
        <w:t xml:space="preserve"> </w:t>
      </w:r>
    </w:p>
    <w:p w:rsidR="00717F60" w:rsidRPr="000F0D3F" w:rsidRDefault="00717F60" w:rsidP="00E71A48">
      <w:pPr>
        <w:spacing w:line="264" w:lineRule="auto"/>
        <w:ind w:firstLine="0"/>
        <w:rPr>
          <w:sz w:val="24"/>
          <w:szCs w:val="24"/>
        </w:rPr>
      </w:pPr>
    </w:p>
    <w:p w:rsidR="00717F60" w:rsidRPr="000F0D3F" w:rsidRDefault="00717F60" w:rsidP="00E71A48">
      <w:pPr>
        <w:spacing w:line="264" w:lineRule="auto"/>
        <w:ind w:firstLine="0"/>
        <w:rPr>
          <w:sz w:val="24"/>
          <w:szCs w:val="24"/>
        </w:rPr>
      </w:pPr>
    </w:p>
    <w:p w:rsidR="00717F60" w:rsidRPr="000F0D3F" w:rsidRDefault="00717F60" w:rsidP="00E71A48">
      <w:pPr>
        <w:spacing w:line="264" w:lineRule="auto"/>
        <w:ind w:firstLine="0"/>
        <w:jc w:val="center"/>
        <w:rPr>
          <w:b/>
          <w:sz w:val="24"/>
          <w:szCs w:val="24"/>
        </w:rPr>
      </w:pPr>
    </w:p>
    <w:p w:rsidR="00717F60" w:rsidRPr="000F0D3F" w:rsidRDefault="00717F60" w:rsidP="00E71A48">
      <w:pPr>
        <w:spacing w:line="264" w:lineRule="auto"/>
        <w:ind w:firstLine="0"/>
        <w:jc w:val="center"/>
        <w:rPr>
          <w:b/>
          <w:sz w:val="24"/>
          <w:szCs w:val="24"/>
        </w:rPr>
      </w:pPr>
    </w:p>
    <w:p w:rsidR="00717F60" w:rsidRPr="000F0D3F" w:rsidRDefault="00717F60" w:rsidP="00E71A48">
      <w:pPr>
        <w:spacing w:line="264" w:lineRule="auto"/>
        <w:ind w:firstLine="0"/>
        <w:jc w:val="center"/>
        <w:rPr>
          <w:b/>
          <w:sz w:val="24"/>
          <w:szCs w:val="24"/>
        </w:rPr>
      </w:pPr>
    </w:p>
    <w:p w:rsidR="00717F60" w:rsidRPr="000F0D3F" w:rsidRDefault="00717F60" w:rsidP="00E71A48">
      <w:pPr>
        <w:spacing w:line="264" w:lineRule="auto"/>
        <w:ind w:firstLine="0"/>
        <w:jc w:val="center"/>
        <w:rPr>
          <w:b/>
          <w:sz w:val="24"/>
          <w:szCs w:val="24"/>
        </w:rPr>
      </w:pPr>
    </w:p>
    <w:p w:rsidR="00717F60" w:rsidRPr="000F0D3F" w:rsidRDefault="00717F60" w:rsidP="00E71A48">
      <w:pPr>
        <w:spacing w:line="264" w:lineRule="auto"/>
        <w:ind w:firstLine="0"/>
        <w:jc w:val="center"/>
        <w:rPr>
          <w:b/>
          <w:sz w:val="24"/>
          <w:szCs w:val="24"/>
        </w:rPr>
      </w:pPr>
    </w:p>
    <w:p w:rsidR="00717F60" w:rsidRPr="000F0D3F" w:rsidRDefault="00717F60" w:rsidP="00E71A48">
      <w:pPr>
        <w:spacing w:line="264" w:lineRule="auto"/>
        <w:ind w:firstLine="0"/>
        <w:jc w:val="center"/>
        <w:rPr>
          <w:b/>
          <w:sz w:val="24"/>
          <w:szCs w:val="24"/>
        </w:rPr>
      </w:pPr>
    </w:p>
    <w:p w:rsidR="00717F60" w:rsidRPr="000F0D3F" w:rsidRDefault="00717F60" w:rsidP="00E71A48">
      <w:pPr>
        <w:spacing w:line="264" w:lineRule="auto"/>
        <w:ind w:firstLine="0"/>
        <w:jc w:val="center"/>
        <w:rPr>
          <w:b/>
          <w:sz w:val="24"/>
          <w:szCs w:val="24"/>
        </w:rPr>
      </w:pPr>
    </w:p>
    <w:p w:rsidR="007556FF" w:rsidRPr="000F0D3F" w:rsidRDefault="007556FF" w:rsidP="00E71A48">
      <w:pPr>
        <w:spacing w:line="264" w:lineRule="auto"/>
        <w:ind w:firstLine="0"/>
        <w:jc w:val="center"/>
        <w:rPr>
          <w:b/>
          <w:sz w:val="24"/>
          <w:szCs w:val="24"/>
        </w:rPr>
      </w:pPr>
    </w:p>
    <w:p w:rsidR="007556FF" w:rsidRPr="000F0D3F" w:rsidRDefault="007556FF" w:rsidP="00E71A48">
      <w:pPr>
        <w:spacing w:line="264" w:lineRule="auto"/>
        <w:ind w:firstLine="0"/>
        <w:jc w:val="center"/>
        <w:rPr>
          <w:b/>
          <w:sz w:val="24"/>
          <w:szCs w:val="24"/>
        </w:rPr>
      </w:pPr>
    </w:p>
    <w:p w:rsidR="007556FF" w:rsidRPr="000F0D3F" w:rsidRDefault="007556FF" w:rsidP="007556FF">
      <w:pPr>
        <w:spacing w:line="240" w:lineRule="auto"/>
        <w:ind w:firstLine="0"/>
        <w:jc w:val="center"/>
        <w:rPr>
          <w:sz w:val="24"/>
          <w:szCs w:val="24"/>
        </w:rPr>
      </w:pPr>
      <w:r w:rsidRPr="000F0D3F">
        <w:rPr>
          <w:sz w:val="24"/>
          <w:szCs w:val="24"/>
        </w:rPr>
        <w:t xml:space="preserve">г. </w:t>
      </w:r>
      <w:r w:rsidR="00097CF1" w:rsidRPr="000F0D3F">
        <w:rPr>
          <w:sz w:val="24"/>
          <w:szCs w:val="24"/>
        </w:rPr>
        <w:t>Ярославль</w:t>
      </w:r>
      <w:r w:rsidRPr="000F0D3F">
        <w:rPr>
          <w:sz w:val="24"/>
          <w:szCs w:val="24"/>
        </w:rPr>
        <w:br/>
        <w:t>201</w:t>
      </w:r>
      <w:r w:rsidR="00862664" w:rsidRPr="000F0D3F">
        <w:rPr>
          <w:sz w:val="24"/>
          <w:szCs w:val="24"/>
        </w:rPr>
        <w:t>6</w:t>
      </w:r>
      <w:r w:rsidRPr="000F0D3F">
        <w:rPr>
          <w:sz w:val="24"/>
          <w:szCs w:val="24"/>
        </w:rPr>
        <w:t xml:space="preserve"> г.</w:t>
      </w:r>
    </w:p>
    <w:p w:rsidR="00717F60" w:rsidRPr="000F0D3F" w:rsidRDefault="00717F60" w:rsidP="00E71A48">
      <w:pPr>
        <w:spacing w:line="264" w:lineRule="auto"/>
        <w:ind w:firstLine="0"/>
        <w:jc w:val="center"/>
        <w:rPr>
          <w:sz w:val="24"/>
          <w:szCs w:val="24"/>
        </w:rPr>
        <w:sectPr w:rsidR="00717F60" w:rsidRPr="000F0D3F" w:rsidSect="002B0606">
          <w:pgSz w:w="11907" w:h="16840" w:code="9"/>
          <w:pgMar w:top="714" w:right="851" w:bottom="590" w:left="1242" w:header="454" w:footer="357" w:gutter="0"/>
          <w:cols w:space="720"/>
          <w:docGrid w:linePitch="360"/>
        </w:sectPr>
      </w:pPr>
    </w:p>
    <w:p w:rsidR="00717F60" w:rsidRPr="000F0D3F" w:rsidRDefault="00717F60" w:rsidP="00F44B29">
      <w:pPr>
        <w:pStyle w:val="1f3"/>
        <w:tabs>
          <w:tab w:val="left" w:pos="9639"/>
        </w:tabs>
        <w:spacing w:line="264" w:lineRule="auto"/>
        <w:ind w:right="2049"/>
        <w:rPr>
          <w:sz w:val="24"/>
          <w:szCs w:val="24"/>
        </w:rPr>
      </w:pPr>
      <w:r w:rsidRPr="000F0D3F">
        <w:rPr>
          <w:sz w:val="24"/>
          <w:szCs w:val="24"/>
        </w:rPr>
        <w:lastRenderedPageBreak/>
        <w:t>СОДЕРЖАНИЕ</w:t>
      </w:r>
    </w:p>
    <w:p w:rsidR="00464832" w:rsidRPr="000F0D3F" w:rsidRDefault="00595BB8">
      <w:pPr>
        <w:pStyle w:val="1f3"/>
        <w:rPr>
          <w:rFonts w:asciiTheme="minorHAnsi" w:eastAsiaTheme="minorEastAsia" w:hAnsiTheme="minorHAnsi" w:cstheme="minorBidi"/>
          <w:b w:val="0"/>
          <w:caps w:val="0"/>
          <w:noProof/>
          <w:sz w:val="24"/>
          <w:szCs w:val="24"/>
          <w:lang w:eastAsia="ru-RU"/>
        </w:rPr>
      </w:pPr>
      <w:r w:rsidRPr="000F0D3F">
        <w:rPr>
          <w:sz w:val="24"/>
          <w:szCs w:val="24"/>
        </w:rPr>
        <w:fldChar w:fldCharType="begin"/>
      </w:r>
      <w:r w:rsidR="00717F60" w:rsidRPr="000F0D3F">
        <w:rPr>
          <w:sz w:val="24"/>
          <w:szCs w:val="24"/>
        </w:rPr>
        <w:instrText xml:space="preserve"> TOC </w:instrText>
      </w:r>
      <w:r w:rsidRPr="000F0D3F">
        <w:rPr>
          <w:sz w:val="24"/>
          <w:szCs w:val="24"/>
        </w:rPr>
        <w:fldChar w:fldCharType="separate"/>
      </w:r>
      <w:bookmarkEnd w:id="0"/>
      <w:bookmarkEnd w:id="1"/>
      <w:bookmarkEnd w:id="2"/>
      <w:bookmarkEnd w:id="3"/>
      <w:bookmarkEnd w:id="4"/>
      <w:r w:rsidR="00464832" w:rsidRPr="000F0D3F">
        <w:rPr>
          <w:noProof/>
          <w:sz w:val="24"/>
          <w:szCs w:val="24"/>
        </w:rPr>
        <w:t>1</w:t>
      </w:r>
      <w:r w:rsidR="00464832" w:rsidRPr="000F0D3F">
        <w:rPr>
          <w:rFonts w:asciiTheme="minorHAnsi" w:eastAsiaTheme="minorEastAsia" w:hAnsiTheme="minorHAnsi" w:cstheme="minorBidi"/>
          <w:b w:val="0"/>
          <w:caps w:val="0"/>
          <w:noProof/>
          <w:sz w:val="24"/>
          <w:szCs w:val="24"/>
          <w:lang w:eastAsia="ru-RU"/>
        </w:rPr>
        <w:tab/>
      </w:r>
      <w:r w:rsidR="00464832" w:rsidRPr="000F0D3F">
        <w:rPr>
          <w:noProof/>
          <w:sz w:val="24"/>
          <w:szCs w:val="24"/>
        </w:rPr>
        <w:t>Общие положения</w:t>
      </w:r>
      <w:r w:rsidR="00464832" w:rsidRPr="000F0D3F">
        <w:rPr>
          <w:noProof/>
          <w:sz w:val="24"/>
          <w:szCs w:val="24"/>
        </w:rPr>
        <w:tab/>
      </w:r>
      <w:r w:rsidRPr="000F0D3F">
        <w:rPr>
          <w:noProof/>
          <w:sz w:val="24"/>
          <w:szCs w:val="24"/>
        </w:rPr>
        <w:fldChar w:fldCharType="begin"/>
      </w:r>
      <w:r w:rsidR="00464832" w:rsidRPr="000F0D3F">
        <w:rPr>
          <w:noProof/>
          <w:sz w:val="24"/>
          <w:szCs w:val="24"/>
        </w:rPr>
        <w:instrText xml:space="preserve"> PAGEREF _Toc447269744 \h </w:instrText>
      </w:r>
      <w:r w:rsidRPr="000F0D3F">
        <w:rPr>
          <w:noProof/>
          <w:sz w:val="24"/>
          <w:szCs w:val="24"/>
        </w:rPr>
      </w:r>
      <w:r w:rsidRPr="000F0D3F">
        <w:rPr>
          <w:noProof/>
          <w:sz w:val="24"/>
          <w:szCs w:val="24"/>
        </w:rPr>
        <w:fldChar w:fldCharType="separate"/>
      </w:r>
      <w:r w:rsidR="003A3750" w:rsidRPr="000F0D3F">
        <w:rPr>
          <w:noProof/>
          <w:sz w:val="24"/>
          <w:szCs w:val="24"/>
        </w:rPr>
        <w:t>4</w:t>
      </w:r>
      <w:r w:rsidRPr="000F0D3F">
        <w:rPr>
          <w:noProof/>
          <w:sz w:val="24"/>
          <w:szCs w:val="24"/>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1.1</w:t>
      </w:r>
      <w:r w:rsidRPr="000F0D3F">
        <w:rPr>
          <w:rFonts w:asciiTheme="minorHAnsi" w:eastAsiaTheme="minorEastAsia" w:hAnsiTheme="minorHAnsi" w:cstheme="minorBidi"/>
          <w:b w:val="0"/>
          <w:bCs w:val="0"/>
          <w:noProof/>
          <w:lang w:eastAsia="ru-RU"/>
        </w:rPr>
        <w:tab/>
      </w:r>
      <w:r w:rsidRPr="000F0D3F">
        <w:rPr>
          <w:noProof/>
        </w:rPr>
        <w:t>Общие сведения о процедуре запроса предложений</w:t>
      </w:r>
      <w:r w:rsidRPr="000F0D3F">
        <w:rPr>
          <w:noProof/>
        </w:rPr>
        <w:tab/>
      </w:r>
      <w:r w:rsidR="00595BB8" w:rsidRPr="000F0D3F">
        <w:rPr>
          <w:noProof/>
        </w:rPr>
        <w:fldChar w:fldCharType="begin"/>
      </w:r>
      <w:r w:rsidRPr="000F0D3F">
        <w:rPr>
          <w:noProof/>
        </w:rPr>
        <w:instrText xml:space="preserve"> PAGEREF _Toc447269745 \h </w:instrText>
      </w:r>
      <w:r w:rsidR="00595BB8" w:rsidRPr="000F0D3F">
        <w:rPr>
          <w:noProof/>
        </w:rPr>
      </w:r>
      <w:r w:rsidR="00595BB8" w:rsidRPr="000F0D3F">
        <w:rPr>
          <w:noProof/>
        </w:rPr>
        <w:fldChar w:fldCharType="separate"/>
      </w:r>
      <w:r w:rsidR="003A3750" w:rsidRPr="000F0D3F">
        <w:rPr>
          <w:noProof/>
        </w:rPr>
        <w:t>4</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1.2</w:t>
      </w:r>
      <w:r w:rsidRPr="000F0D3F">
        <w:rPr>
          <w:rFonts w:asciiTheme="minorHAnsi" w:eastAsiaTheme="minorEastAsia" w:hAnsiTheme="minorHAnsi" w:cstheme="minorBidi"/>
          <w:b w:val="0"/>
          <w:bCs w:val="0"/>
          <w:noProof/>
          <w:lang w:eastAsia="ru-RU"/>
        </w:rPr>
        <w:tab/>
      </w:r>
      <w:r w:rsidRPr="000F0D3F">
        <w:rPr>
          <w:noProof/>
        </w:rPr>
        <w:t>Правовой статус документов</w:t>
      </w:r>
      <w:r w:rsidRPr="000F0D3F">
        <w:rPr>
          <w:noProof/>
        </w:rPr>
        <w:tab/>
      </w:r>
      <w:r w:rsidR="00595BB8" w:rsidRPr="000F0D3F">
        <w:rPr>
          <w:noProof/>
        </w:rPr>
        <w:fldChar w:fldCharType="begin"/>
      </w:r>
      <w:r w:rsidRPr="000F0D3F">
        <w:rPr>
          <w:noProof/>
        </w:rPr>
        <w:instrText xml:space="preserve"> PAGEREF _Toc447269746 \h </w:instrText>
      </w:r>
      <w:r w:rsidR="00595BB8" w:rsidRPr="000F0D3F">
        <w:rPr>
          <w:noProof/>
        </w:rPr>
      </w:r>
      <w:r w:rsidR="00595BB8" w:rsidRPr="000F0D3F">
        <w:rPr>
          <w:noProof/>
        </w:rPr>
        <w:fldChar w:fldCharType="separate"/>
      </w:r>
      <w:r w:rsidR="003A3750" w:rsidRPr="000F0D3F">
        <w:rPr>
          <w:noProof/>
        </w:rPr>
        <w:t>6</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1.3</w:t>
      </w:r>
      <w:r w:rsidRPr="000F0D3F">
        <w:rPr>
          <w:rFonts w:asciiTheme="minorHAnsi" w:eastAsiaTheme="minorEastAsia" w:hAnsiTheme="minorHAnsi" w:cstheme="minorBidi"/>
          <w:b w:val="0"/>
          <w:bCs w:val="0"/>
          <w:noProof/>
          <w:lang w:eastAsia="ru-RU"/>
        </w:rPr>
        <w:tab/>
      </w:r>
      <w:r w:rsidRPr="000F0D3F">
        <w:rPr>
          <w:noProof/>
        </w:rPr>
        <w:t>Особые положения в связи с проведением Запроса предложений на ЭТП</w:t>
      </w:r>
      <w:r w:rsidRPr="000F0D3F">
        <w:rPr>
          <w:noProof/>
        </w:rPr>
        <w:tab/>
      </w:r>
      <w:r w:rsidR="00595BB8" w:rsidRPr="000F0D3F">
        <w:rPr>
          <w:noProof/>
        </w:rPr>
        <w:fldChar w:fldCharType="begin"/>
      </w:r>
      <w:r w:rsidRPr="000F0D3F">
        <w:rPr>
          <w:noProof/>
        </w:rPr>
        <w:instrText xml:space="preserve"> PAGEREF _Toc447269747 \h </w:instrText>
      </w:r>
      <w:r w:rsidR="00595BB8" w:rsidRPr="000F0D3F">
        <w:rPr>
          <w:noProof/>
        </w:rPr>
      </w:r>
      <w:r w:rsidR="00595BB8" w:rsidRPr="000F0D3F">
        <w:rPr>
          <w:noProof/>
        </w:rPr>
        <w:fldChar w:fldCharType="separate"/>
      </w:r>
      <w:r w:rsidR="003A3750" w:rsidRPr="000F0D3F">
        <w:rPr>
          <w:noProof/>
        </w:rPr>
        <w:t>7</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1.4</w:t>
      </w:r>
      <w:r w:rsidRPr="000F0D3F">
        <w:rPr>
          <w:rFonts w:asciiTheme="minorHAnsi" w:eastAsiaTheme="minorEastAsia" w:hAnsiTheme="minorHAnsi" w:cstheme="minorBidi"/>
          <w:b w:val="0"/>
          <w:bCs w:val="0"/>
          <w:noProof/>
          <w:lang w:eastAsia="ru-RU"/>
        </w:rPr>
        <w:tab/>
      </w:r>
      <w:r w:rsidRPr="000F0D3F">
        <w:rPr>
          <w:noProof/>
        </w:rPr>
        <w:t>Обжалование</w:t>
      </w:r>
      <w:r w:rsidRPr="000F0D3F">
        <w:rPr>
          <w:noProof/>
        </w:rPr>
        <w:tab/>
      </w:r>
      <w:r w:rsidR="00595BB8" w:rsidRPr="000F0D3F">
        <w:rPr>
          <w:noProof/>
        </w:rPr>
        <w:fldChar w:fldCharType="begin"/>
      </w:r>
      <w:r w:rsidRPr="000F0D3F">
        <w:rPr>
          <w:noProof/>
        </w:rPr>
        <w:instrText xml:space="preserve"> PAGEREF _Toc447269748 \h </w:instrText>
      </w:r>
      <w:r w:rsidR="00595BB8" w:rsidRPr="000F0D3F">
        <w:rPr>
          <w:noProof/>
        </w:rPr>
      </w:r>
      <w:r w:rsidR="00595BB8" w:rsidRPr="000F0D3F">
        <w:rPr>
          <w:noProof/>
        </w:rPr>
        <w:fldChar w:fldCharType="separate"/>
      </w:r>
      <w:r w:rsidR="003A3750" w:rsidRPr="000F0D3F">
        <w:rPr>
          <w:noProof/>
        </w:rPr>
        <w:t>7</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1.5</w:t>
      </w:r>
      <w:r w:rsidRPr="000F0D3F">
        <w:rPr>
          <w:rFonts w:asciiTheme="minorHAnsi" w:eastAsiaTheme="minorEastAsia" w:hAnsiTheme="minorHAnsi" w:cstheme="minorBidi"/>
          <w:b w:val="0"/>
          <w:bCs w:val="0"/>
          <w:noProof/>
          <w:lang w:eastAsia="ru-RU"/>
        </w:rPr>
        <w:tab/>
      </w:r>
      <w:r w:rsidRPr="000F0D3F">
        <w:rPr>
          <w:noProof/>
        </w:rPr>
        <w:t>Прочие положения</w:t>
      </w:r>
      <w:r w:rsidRPr="000F0D3F">
        <w:rPr>
          <w:noProof/>
        </w:rPr>
        <w:tab/>
      </w:r>
      <w:r w:rsidR="00595BB8" w:rsidRPr="000F0D3F">
        <w:rPr>
          <w:noProof/>
        </w:rPr>
        <w:fldChar w:fldCharType="begin"/>
      </w:r>
      <w:r w:rsidRPr="000F0D3F">
        <w:rPr>
          <w:noProof/>
        </w:rPr>
        <w:instrText xml:space="preserve"> PAGEREF _Toc447269749 \h </w:instrText>
      </w:r>
      <w:r w:rsidR="00595BB8" w:rsidRPr="000F0D3F">
        <w:rPr>
          <w:noProof/>
        </w:rPr>
      </w:r>
      <w:r w:rsidR="00595BB8" w:rsidRPr="000F0D3F">
        <w:rPr>
          <w:noProof/>
        </w:rPr>
        <w:fldChar w:fldCharType="separate"/>
      </w:r>
      <w:r w:rsidR="003A3750" w:rsidRPr="000F0D3F">
        <w:rPr>
          <w:noProof/>
        </w:rPr>
        <w:t>8</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1.6</w:t>
      </w:r>
      <w:r w:rsidRPr="000F0D3F">
        <w:rPr>
          <w:rFonts w:asciiTheme="minorHAnsi" w:eastAsiaTheme="minorEastAsia" w:hAnsiTheme="minorHAnsi" w:cstheme="minorBidi"/>
          <w:b w:val="0"/>
          <w:bCs w:val="0"/>
          <w:noProof/>
          <w:lang w:eastAsia="ru-RU"/>
        </w:rPr>
        <w:tab/>
      </w:r>
      <w:r w:rsidRPr="000F0D3F">
        <w:rPr>
          <w:noProof/>
        </w:rPr>
        <w:t>Закупка продукции с разбиением заказа на лоты</w:t>
      </w:r>
      <w:r w:rsidRPr="000F0D3F">
        <w:rPr>
          <w:noProof/>
        </w:rPr>
        <w:tab/>
      </w:r>
      <w:r w:rsidR="00595BB8" w:rsidRPr="000F0D3F">
        <w:rPr>
          <w:noProof/>
        </w:rPr>
        <w:fldChar w:fldCharType="begin"/>
      </w:r>
      <w:r w:rsidRPr="000F0D3F">
        <w:rPr>
          <w:noProof/>
        </w:rPr>
        <w:instrText xml:space="preserve"> PAGEREF _Toc447269750 \h </w:instrText>
      </w:r>
      <w:r w:rsidR="00595BB8" w:rsidRPr="000F0D3F">
        <w:rPr>
          <w:noProof/>
        </w:rPr>
      </w:r>
      <w:r w:rsidR="00595BB8" w:rsidRPr="000F0D3F">
        <w:rPr>
          <w:noProof/>
        </w:rPr>
        <w:fldChar w:fldCharType="separate"/>
      </w:r>
      <w:r w:rsidR="003A3750" w:rsidRPr="000F0D3F">
        <w:rPr>
          <w:noProof/>
        </w:rPr>
        <w:t>9</w:t>
      </w:r>
      <w:r w:rsidR="00595BB8" w:rsidRPr="000F0D3F">
        <w:rPr>
          <w:noProof/>
        </w:rPr>
        <w:fldChar w:fldCharType="end"/>
      </w:r>
    </w:p>
    <w:p w:rsidR="00464832" w:rsidRPr="000F0D3F" w:rsidRDefault="00464832">
      <w:pPr>
        <w:pStyle w:val="1f3"/>
        <w:rPr>
          <w:rFonts w:asciiTheme="minorHAnsi" w:eastAsiaTheme="minorEastAsia" w:hAnsiTheme="minorHAnsi" w:cstheme="minorBidi"/>
          <w:b w:val="0"/>
          <w:caps w:val="0"/>
          <w:noProof/>
          <w:sz w:val="24"/>
          <w:szCs w:val="24"/>
          <w:lang w:eastAsia="ru-RU"/>
        </w:rPr>
      </w:pPr>
      <w:r w:rsidRPr="000F0D3F">
        <w:rPr>
          <w:noProof/>
          <w:sz w:val="24"/>
          <w:szCs w:val="24"/>
        </w:rPr>
        <w:t>2</w:t>
      </w:r>
      <w:r w:rsidRPr="000F0D3F">
        <w:rPr>
          <w:rFonts w:asciiTheme="minorHAnsi" w:eastAsiaTheme="minorEastAsia" w:hAnsiTheme="minorHAnsi" w:cstheme="minorBidi"/>
          <w:b w:val="0"/>
          <w:caps w:val="0"/>
          <w:noProof/>
          <w:sz w:val="24"/>
          <w:szCs w:val="24"/>
          <w:lang w:eastAsia="ru-RU"/>
        </w:rPr>
        <w:tab/>
      </w:r>
      <w:r w:rsidRPr="000F0D3F">
        <w:rPr>
          <w:noProof/>
          <w:sz w:val="24"/>
          <w:szCs w:val="24"/>
        </w:rPr>
        <w:t>Проект Договора. Антикоррупционная оговорка, включаемая в проект договора</w:t>
      </w:r>
      <w:r w:rsidRPr="000F0D3F">
        <w:rPr>
          <w:noProof/>
          <w:sz w:val="24"/>
          <w:szCs w:val="24"/>
        </w:rPr>
        <w:tab/>
      </w:r>
      <w:r w:rsidR="00595BB8" w:rsidRPr="000F0D3F">
        <w:rPr>
          <w:noProof/>
          <w:sz w:val="24"/>
          <w:szCs w:val="24"/>
        </w:rPr>
        <w:fldChar w:fldCharType="begin"/>
      </w:r>
      <w:r w:rsidRPr="000F0D3F">
        <w:rPr>
          <w:noProof/>
          <w:sz w:val="24"/>
          <w:szCs w:val="24"/>
        </w:rPr>
        <w:instrText xml:space="preserve"> PAGEREF _Toc447269757 \h </w:instrText>
      </w:r>
      <w:r w:rsidR="00595BB8" w:rsidRPr="000F0D3F">
        <w:rPr>
          <w:noProof/>
          <w:sz w:val="24"/>
          <w:szCs w:val="24"/>
        </w:rPr>
      </w:r>
      <w:r w:rsidR="00595BB8" w:rsidRPr="000F0D3F">
        <w:rPr>
          <w:noProof/>
          <w:sz w:val="24"/>
          <w:szCs w:val="24"/>
        </w:rPr>
        <w:fldChar w:fldCharType="separate"/>
      </w:r>
      <w:r w:rsidR="003A3750" w:rsidRPr="000F0D3F">
        <w:rPr>
          <w:noProof/>
          <w:sz w:val="24"/>
          <w:szCs w:val="24"/>
        </w:rPr>
        <w:t>10</w:t>
      </w:r>
      <w:r w:rsidR="00595BB8" w:rsidRPr="000F0D3F">
        <w:rPr>
          <w:noProof/>
          <w:sz w:val="24"/>
          <w:szCs w:val="24"/>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2.1</w:t>
      </w:r>
      <w:r w:rsidRPr="000F0D3F">
        <w:rPr>
          <w:rFonts w:asciiTheme="minorHAnsi" w:eastAsiaTheme="minorEastAsia" w:hAnsiTheme="minorHAnsi" w:cstheme="minorBidi"/>
          <w:b w:val="0"/>
          <w:bCs w:val="0"/>
          <w:noProof/>
          <w:lang w:eastAsia="ru-RU"/>
        </w:rPr>
        <w:tab/>
      </w:r>
      <w:r w:rsidRPr="000F0D3F">
        <w:rPr>
          <w:noProof/>
        </w:rPr>
        <w:t>Проект договора</w:t>
      </w:r>
      <w:r w:rsidRPr="000F0D3F">
        <w:rPr>
          <w:noProof/>
        </w:rPr>
        <w:tab/>
      </w:r>
      <w:r w:rsidR="00595BB8" w:rsidRPr="000F0D3F">
        <w:rPr>
          <w:noProof/>
        </w:rPr>
        <w:fldChar w:fldCharType="begin"/>
      </w:r>
      <w:r w:rsidRPr="000F0D3F">
        <w:rPr>
          <w:noProof/>
        </w:rPr>
        <w:instrText xml:space="preserve"> PAGEREF _Toc447269758 \h </w:instrText>
      </w:r>
      <w:r w:rsidR="00595BB8" w:rsidRPr="000F0D3F">
        <w:rPr>
          <w:noProof/>
        </w:rPr>
      </w:r>
      <w:r w:rsidR="00595BB8" w:rsidRPr="000F0D3F">
        <w:rPr>
          <w:noProof/>
        </w:rPr>
        <w:fldChar w:fldCharType="separate"/>
      </w:r>
      <w:r w:rsidR="003A3750" w:rsidRPr="000F0D3F">
        <w:rPr>
          <w:noProof/>
        </w:rPr>
        <w:t>10</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2.2</w:t>
      </w:r>
      <w:r w:rsidRPr="000F0D3F">
        <w:rPr>
          <w:rFonts w:asciiTheme="minorHAnsi" w:eastAsiaTheme="minorEastAsia" w:hAnsiTheme="minorHAnsi" w:cstheme="minorBidi"/>
          <w:b w:val="0"/>
          <w:bCs w:val="0"/>
          <w:noProof/>
          <w:lang w:eastAsia="ru-RU"/>
        </w:rPr>
        <w:tab/>
      </w:r>
      <w:r w:rsidRPr="000F0D3F">
        <w:rPr>
          <w:bCs w:val="0"/>
          <w:noProof/>
        </w:rPr>
        <w:t>Антикоррупционная оговорка, включаемая в проект договора</w:t>
      </w:r>
      <w:r w:rsidRPr="000F0D3F">
        <w:rPr>
          <w:noProof/>
        </w:rPr>
        <w:tab/>
      </w:r>
      <w:r w:rsidR="00595BB8" w:rsidRPr="000F0D3F">
        <w:rPr>
          <w:noProof/>
        </w:rPr>
        <w:fldChar w:fldCharType="begin"/>
      </w:r>
      <w:r w:rsidRPr="000F0D3F">
        <w:rPr>
          <w:noProof/>
        </w:rPr>
        <w:instrText xml:space="preserve"> PAGEREF _Toc447269762 \h </w:instrText>
      </w:r>
      <w:r w:rsidR="00595BB8" w:rsidRPr="000F0D3F">
        <w:rPr>
          <w:noProof/>
        </w:rPr>
      </w:r>
      <w:r w:rsidR="00595BB8" w:rsidRPr="000F0D3F">
        <w:rPr>
          <w:noProof/>
        </w:rPr>
        <w:fldChar w:fldCharType="separate"/>
      </w:r>
      <w:r w:rsidR="003A3750" w:rsidRPr="000F0D3F">
        <w:rPr>
          <w:noProof/>
        </w:rPr>
        <w:t>10</w:t>
      </w:r>
      <w:r w:rsidR="00595BB8" w:rsidRPr="000F0D3F">
        <w:rPr>
          <w:noProof/>
        </w:rPr>
        <w:fldChar w:fldCharType="end"/>
      </w:r>
    </w:p>
    <w:p w:rsidR="00464832" w:rsidRPr="000F0D3F" w:rsidRDefault="00464832">
      <w:pPr>
        <w:pStyle w:val="1f3"/>
        <w:rPr>
          <w:rFonts w:asciiTheme="minorHAnsi" w:eastAsiaTheme="minorEastAsia" w:hAnsiTheme="minorHAnsi" w:cstheme="minorBidi"/>
          <w:b w:val="0"/>
          <w:caps w:val="0"/>
          <w:noProof/>
          <w:sz w:val="24"/>
          <w:szCs w:val="24"/>
          <w:lang w:eastAsia="ru-RU"/>
        </w:rPr>
      </w:pPr>
      <w:r w:rsidRPr="000F0D3F">
        <w:rPr>
          <w:noProof/>
          <w:sz w:val="24"/>
          <w:szCs w:val="24"/>
        </w:rPr>
        <w:t>3</w:t>
      </w:r>
      <w:r w:rsidRPr="000F0D3F">
        <w:rPr>
          <w:rFonts w:asciiTheme="minorHAnsi" w:eastAsiaTheme="minorEastAsia" w:hAnsiTheme="minorHAnsi" w:cstheme="minorBidi"/>
          <w:b w:val="0"/>
          <w:caps w:val="0"/>
          <w:noProof/>
          <w:sz w:val="24"/>
          <w:szCs w:val="24"/>
          <w:lang w:eastAsia="ru-RU"/>
        </w:rPr>
        <w:tab/>
      </w:r>
      <w:r w:rsidRPr="000F0D3F">
        <w:rPr>
          <w:noProof/>
          <w:sz w:val="24"/>
          <w:szCs w:val="24"/>
        </w:rPr>
        <w:t>Порядок проведения Запроса предложений. Инструкции по подготовке Заявок</w:t>
      </w:r>
      <w:r w:rsidRPr="000F0D3F">
        <w:rPr>
          <w:noProof/>
          <w:sz w:val="24"/>
          <w:szCs w:val="24"/>
        </w:rPr>
        <w:tab/>
      </w:r>
      <w:r w:rsidR="00595BB8" w:rsidRPr="000F0D3F">
        <w:rPr>
          <w:noProof/>
          <w:sz w:val="24"/>
          <w:szCs w:val="24"/>
        </w:rPr>
        <w:fldChar w:fldCharType="begin"/>
      </w:r>
      <w:r w:rsidRPr="000F0D3F">
        <w:rPr>
          <w:noProof/>
          <w:sz w:val="24"/>
          <w:szCs w:val="24"/>
        </w:rPr>
        <w:instrText xml:space="preserve"> PAGEREF _Toc447269766 \h </w:instrText>
      </w:r>
      <w:r w:rsidR="00595BB8" w:rsidRPr="000F0D3F">
        <w:rPr>
          <w:noProof/>
          <w:sz w:val="24"/>
          <w:szCs w:val="24"/>
        </w:rPr>
      </w:r>
      <w:r w:rsidR="00595BB8" w:rsidRPr="000F0D3F">
        <w:rPr>
          <w:noProof/>
          <w:sz w:val="24"/>
          <w:szCs w:val="24"/>
        </w:rPr>
        <w:fldChar w:fldCharType="separate"/>
      </w:r>
      <w:r w:rsidR="003A3750" w:rsidRPr="000F0D3F">
        <w:rPr>
          <w:noProof/>
          <w:sz w:val="24"/>
          <w:szCs w:val="24"/>
        </w:rPr>
        <w:t>13</w:t>
      </w:r>
      <w:r w:rsidR="00595BB8" w:rsidRPr="000F0D3F">
        <w:rPr>
          <w:noProof/>
          <w:sz w:val="24"/>
          <w:szCs w:val="24"/>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3.1</w:t>
      </w:r>
      <w:r w:rsidRPr="000F0D3F">
        <w:rPr>
          <w:rFonts w:asciiTheme="minorHAnsi" w:eastAsiaTheme="minorEastAsia" w:hAnsiTheme="minorHAnsi" w:cstheme="minorBidi"/>
          <w:b w:val="0"/>
          <w:bCs w:val="0"/>
          <w:noProof/>
          <w:lang w:eastAsia="ru-RU"/>
        </w:rPr>
        <w:tab/>
      </w:r>
      <w:r w:rsidRPr="000F0D3F">
        <w:rPr>
          <w:noProof/>
        </w:rPr>
        <w:t>Общий порядок проведения Запроса предложений</w:t>
      </w:r>
      <w:r w:rsidRPr="000F0D3F">
        <w:rPr>
          <w:noProof/>
        </w:rPr>
        <w:tab/>
      </w:r>
      <w:r w:rsidR="00595BB8" w:rsidRPr="000F0D3F">
        <w:rPr>
          <w:noProof/>
        </w:rPr>
        <w:fldChar w:fldCharType="begin"/>
      </w:r>
      <w:r w:rsidRPr="000F0D3F">
        <w:rPr>
          <w:noProof/>
        </w:rPr>
        <w:instrText xml:space="preserve"> PAGEREF _Toc447269767 \h </w:instrText>
      </w:r>
      <w:r w:rsidR="00595BB8" w:rsidRPr="000F0D3F">
        <w:rPr>
          <w:noProof/>
        </w:rPr>
      </w:r>
      <w:r w:rsidR="00595BB8" w:rsidRPr="000F0D3F">
        <w:rPr>
          <w:noProof/>
        </w:rPr>
        <w:fldChar w:fldCharType="separate"/>
      </w:r>
      <w:r w:rsidR="003A3750" w:rsidRPr="000F0D3F">
        <w:rPr>
          <w:noProof/>
        </w:rPr>
        <w:t>13</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3.2</w:t>
      </w:r>
      <w:r w:rsidRPr="000F0D3F">
        <w:rPr>
          <w:rFonts w:asciiTheme="minorHAnsi" w:eastAsiaTheme="minorEastAsia" w:hAnsiTheme="minorHAnsi" w:cstheme="minorBidi"/>
          <w:b w:val="0"/>
          <w:bCs w:val="0"/>
          <w:noProof/>
          <w:lang w:eastAsia="ru-RU"/>
        </w:rPr>
        <w:tab/>
      </w:r>
      <w:r w:rsidRPr="000F0D3F">
        <w:rPr>
          <w:noProof/>
        </w:rPr>
        <w:t>Публикация Извещения о проведении запроса предложений и Документации по запросу предложений</w:t>
      </w:r>
      <w:r w:rsidRPr="000F0D3F">
        <w:rPr>
          <w:noProof/>
        </w:rPr>
        <w:tab/>
      </w:r>
      <w:r w:rsidR="00595BB8" w:rsidRPr="000F0D3F">
        <w:rPr>
          <w:noProof/>
        </w:rPr>
        <w:fldChar w:fldCharType="begin"/>
      </w:r>
      <w:r w:rsidRPr="000F0D3F">
        <w:rPr>
          <w:noProof/>
        </w:rPr>
        <w:instrText xml:space="preserve"> PAGEREF _Toc447269770 \h </w:instrText>
      </w:r>
      <w:r w:rsidR="00595BB8" w:rsidRPr="000F0D3F">
        <w:rPr>
          <w:noProof/>
        </w:rPr>
      </w:r>
      <w:r w:rsidR="00595BB8" w:rsidRPr="000F0D3F">
        <w:rPr>
          <w:noProof/>
        </w:rPr>
        <w:fldChar w:fldCharType="separate"/>
      </w:r>
      <w:r w:rsidR="003A3750" w:rsidRPr="000F0D3F">
        <w:rPr>
          <w:noProof/>
        </w:rPr>
        <w:t>13</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3.3</w:t>
      </w:r>
      <w:r w:rsidRPr="000F0D3F">
        <w:rPr>
          <w:rFonts w:asciiTheme="minorHAnsi" w:eastAsiaTheme="minorEastAsia" w:hAnsiTheme="minorHAnsi" w:cstheme="minorBidi"/>
          <w:b w:val="0"/>
          <w:bCs w:val="0"/>
          <w:noProof/>
          <w:lang w:eastAsia="ru-RU"/>
        </w:rPr>
        <w:tab/>
      </w:r>
      <w:r w:rsidRPr="000F0D3F">
        <w:rPr>
          <w:noProof/>
        </w:rPr>
        <w:t>Подготовка Заявок</w:t>
      </w:r>
      <w:r w:rsidRPr="000F0D3F">
        <w:rPr>
          <w:noProof/>
        </w:rPr>
        <w:tab/>
      </w:r>
      <w:r w:rsidR="00595BB8" w:rsidRPr="000F0D3F">
        <w:rPr>
          <w:noProof/>
        </w:rPr>
        <w:fldChar w:fldCharType="begin"/>
      </w:r>
      <w:r w:rsidRPr="000F0D3F">
        <w:rPr>
          <w:noProof/>
        </w:rPr>
        <w:instrText xml:space="preserve"> PAGEREF _Toc447269771 \h </w:instrText>
      </w:r>
      <w:r w:rsidR="00595BB8" w:rsidRPr="000F0D3F">
        <w:rPr>
          <w:noProof/>
        </w:rPr>
      </w:r>
      <w:r w:rsidR="00595BB8" w:rsidRPr="000F0D3F">
        <w:rPr>
          <w:noProof/>
        </w:rPr>
        <w:fldChar w:fldCharType="separate"/>
      </w:r>
      <w:r w:rsidR="003A3750" w:rsidRPr="000F0D3F">
        <w:rPr>
          <w:noProof/>
        </w:rPr>
        <w:t>14</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3.4</w:t>
      </w:r>
      <w:r w:rsidRPr="000F0D3F">
        <w:rPr>
          <w:rFonts w:asciiTheme="minorHAnsi" w:eastAsiaTheme="minorEastAsia" w:hAnsiTheme="minorHAnsi" w:cstheme="minorBidi"/>
          <w:b w:val="0"/>
          <w:bCs w:val="0"/>
          <w:noProof/>
          <w:lang w:eastAsia="ru-RU"/>
        </w:rPr>
        <w:tab/>
      </w:r>
      <w:r w:rsidRPr="000F0D3F">
        <w:rPr>
          <w:noProof/>
        </w:rPr>
        <w:t>Подача Заявок и их прием</w:t>
      </w:r>
      <w:r w:rsidRPr="000F0D3F">
        <w:rPr>
          <w:noProof/>
        </w:rPr>
        <w:tab/>
      </w:r>
      <w:r w:rsidR="00595BB8" w:rsidRPr="000F0D3F">
        <w:rPr>
          <w:noProof/>
        </w:rPr>
        <w:fldChar w:fldCharType="begin"/>
      </w:r>
      <w:r w:rsidRPr="000F0D3F">
        <w:rPr>
          <w:noProof/>
        </w:rPr>
        <w:instrText xml:space="preserve"> PAGEREF _Toc447269786 \h </w:instrText>
      </w:r>
      <w:r w:rsidR="00595BB8" w:rsidRPr="000F0D3F">
        <w:rPr>
          <w:noProof/>
        </w:rPr>
      </w:r>
      <w:r w:rsidR="00595BB8" w:rsidRPr="000F0D3F">
        <w:rPr>
          <w:noProof/>
        </w:rPr>
        <w:fldChar w:fldCharType="separate"/>
      </w:r>
      <w:r w:rsidR="003A3750" w:rsidRPr="000F0D3F">
        <w:rPr>
          <w:noProof/>
        </w:rPr>
        <w:t>28</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3.5</w:t>
      </w:r>
      <w:r w:rsidRPr="000F0D3F">
        <w:rPr>
          <w:rFonts w:asciiTheme="minorHAnsi" w:eastAsiaTheme="minorEastAsia" w:hAnsiTheme="minorHAnsi" w:cstheme="minorBidi"/>
          <w:b w:val="0"/>
          <w:bCs w:val="0"/>
          <w:noProof/>
          <w:lang w:eastAsia="ru-RU"/>
        </w:rPr>
        <w:tab/>
      </w:r>
      <w:r w:rsidRPr="000F0D3F">
        <w:rPr>
          <w:noProof/>
        </w:rPr>
        <w:t>Изменение и отзыв Заявки</w:t>
      </w:r>
      <w:r w:rsidRPr="000F0D3F">
        <w:rPr>
          <w:noProof/>
        </w:rPr>
        <w:tab/>
      </w:r>
      <w:r w:rsidR="00595BB8" w:rsidRPr="000F0D3F">
        <w:rPr>
          <w:noProof/>
        </w:rPr>
        <w:fldChar w:fldCharType="begin"/>
      </w:r>
      <w:r w:rsidRPr="000F0D3F">
        <w:rPr>
          <w:noProof/>
        </w:rPr>
        <w:instrText xml:space="preserve"> PAGEREF _Toc447269789 \h </w:instrText>
      </w:r>
      <w:r w:rsidR="00595BB8" w:rsidRPr="000F0D3F">
        <w:rPr>
          <w:noProof/>
        </w:rPr>
      </w:r>
      <w:r w:rsidR="00595BB8" w:rsidRPr="000F0D3F">
        <w:rPr>
          <w:noProof/>
        </w:rPr>
        <w:fldChar w:fldCharType="separate"/>
      </w:r>
      <w:r w:rsidR="003A3750" w:rsidRPr="000F0D3F">
        <w:rPr>
          <w:noProof/>
        </w:rPr>
        <w:t>29</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3.6</w:t>
      </w:r>
      <w:r w:rsidRPr="000F0D3F">
        <w:rPr>
          <w:rFonts w:asciiTheme="minorHAnsi" w:eastAsiaTheme="minorEastAsia" w:hAnsiTheme="minorHAnsi" w:cstheme="minorBidi"/>
          <w:b w:val="0"/>
          <w:bCs w:val="0"/>
          <w:noProof/>
          <w:lang w:eastAsia="ru-RU"/>
        </w:rPr>
        <w:tab/>
      </w:r>
      <w:r w:rsidRPr="000F0D3F">
        <w:rPr>
          <w:noProof/>
        </w:rPr>
        <w:t>Оценка Заявок и проведение переговоров</w:t>
      </w:r>
      <w:r w:rsidRPr="000F0D3F">
        <w:rPr>
          <w:noProof/>
        </w:rPr>
        <w:tab/>
      </w:r>
      <w:r w:rsidR="00595BB8" w:rsidRPr="000F0D3F">
        <w:rPr>
          <w:noProof/>
        </w:rPr>
        <w:fldChar w:fldCharType="begin"/>
      </w:r>
      <w:r w:rsidRPr="000F0D3F">
        <w:rPr>
          <w:noProof/>
        </w:rPr>
        <w:instrText xml:space="preserve"> PAGEREF _Toc447269790 \h </w:instrText>
      </w:r>
      <w:r w:rsidR="00595BB8" w:rsidRPr="000F0D3F">
        <w:rPr>
          <w:noProof/>
        </w:rPr>
      </w:r>
      <w:r w:rsidR="00595BB8" w:rsidRPr="000F0D3F">
        <w:rPr>
          <w:noProof/>
        </w:rPr>
        <w:fldChar w:fldCharType="separate"/>
      </w:r>
      <w:r w:rsidR="003A3750" w:rsidRPr="000F0D3F">
        <w:rPr>
          <w:noProof/>
        </w:rPr>
        <w:t>29</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3.7</w:t>
      </w:r>
      <w:r w:rsidRPr="000F0D3F">
        <w:rPr>
          <w:rFonts w:asciiTheme="minorHAnsi" w:eastAsiaTheme="minorEastAsia" w:hAnsiTheme="minorHAnsi" w:cstheme="minorBidi"/>
          <w:b w:val="0"/>
          <w:bCs w:val="0"/>
          <w:noProof/>
          <w:lang w:eastAsia="ru-RU"/>
        </w:rPr>
        <w:tab/>
      </w:r>
      <w:r w:rsidRPr="000F0D3F">
        <w:rPr>
          <w:noProof/>
        </w:rPr>
        <w:t>Аукционная процедура понижения цены (переторжка)</w:t>
      </w:r>
      <w:r w:rsidRPr="000F0D3F">
        <w:rPr>
          <w:noProof/>
        </w:rPr>
        <w:tab/>
      </w:r>
      <w:r w:rsidR="00595BB8" w:rsidRPr="000F0D3F">
        <w:rPr>
          <w:noProof/>
        </w:rPr>
        <w:fldChar w:fldCharType="begin"/>
      </w:r>
      <w:r w:rsidRPr="000F0D3F">
        <w:rPr>
          <w:noProof/>
        </w:rPr>
        <w:instrText xml:space="preserve"> PAGEREF _Toc447269795 \h </w:instrText>
      </w:r>
      <w:r w:rsidR="00595BB8" w:rsidRPr="000F0D3F">
        <w:rPr>
          <w:noProof/>
        </w:rPr>
      </w:r>
      <w:r w:rsidR="00595BB8" w:rsidRPr="000F0D3F">
        <w:rPr>
          <w:noProof/>
        </w:rPr>
        <w:fldChar w:fldCharType="separate"/>
      </w:r>
      <w:r w:rsidR="003A3750" w:rsidRPr="000F0D3F">
        <w:rPr>
          <w:noProof/>
        </w:rPr>
        <w:t>31</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3.8</w:t>
      </w:r>
      <w:r w:rsidRPr="000F0D3F">
        <w:rPr>
          <w:rFonts w:asciiTheme="minorHAnsi" w:eastAsiaTheme="minorEastAsia" w:hAnsiTheme="minorHAnsi" w:cstheme="minorBidi"/>
          <w:b w:val="0"/>
          <w:bCs w:val="0"/>
          <w:noProof/>
          <w:lang w:eastAsia="ru-RU"/>
        </w:rPr>
        <w:tab/>
      </w:r>
      <w:r w:rsidRPr="000F0D3F">
        <w:rPr>
          <w:noProof/>
        </w:rPr>
        <w:t>Подведение итогов Запроса предложений</w:t>
      </w:r>
      <w:r w:rsidRPr="000F0D3F">
        <w:rPr>
          <w:noProof/>
        </w:rPr>
        <w:tab/>
      </w:r>
      <w:r w:rsidR="00595BB8" w:rsidRPr="000F0D3F">
        <w:rPr>
          <w:noProof/>
        </w:rPr>
        <w:fldChar w:fldCharType="begin"/>
      </w:r>
      <w:r w:rsidRPr="000F0D3F">
        <w:rPr>
          <w:noProof/>
        </w:rPr>
        <w:instrText xml:space="preserve"> PAGEREF _Toc447269796 \h </w:instrText>
      </w:r>
      <w:r w:rsidR="00595BB8" w:rsidRPr="000F0D3F">
        <w:rPr>
          <w:noProof/>
        </w:rPr>
      </w:r>
      <w:r w:rsidR="00595BB8" w:rsidRPr="000F0D3F">
        <w:rPr>
          <w:noProof/>
        </w:rPr>
        <w:fldChar w:fldCharType="separate"/>
      </w:r>
      <w:r w:rsidR="003A3750" w:rsidRPr="000F0D3F">
        <w:rPr>
          <w:noProof/>
        </w:rPr>
        <w:t>32</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3.9</w:t>
      </w:r>
      <w:r w:rsidRPr="000F0D3F">
        <w:rPr>
          <w:rFonts w:asciiTheme="minorHAnsi" w:eastAsiaTheme="minorEastAsia" w:hAnsiTheme="minorHAnsi" w:cstheme="minorBidi"/>
          <w:b w:val="0"/>
          <w:bCs w:val="0"/>
          <w:noProof/>
          <w:lang w:eastAsia="ru-RU"/>
        </w:rPr>
        <w:tab/>
      </w:r>
      <w:r w:rsidRPr="000F0D3F">
        <w:rPr>
          <w:noProof/>
        </w:rPr>
        <w:t>Признание запроса предложений несостоявшимся</w:t>
      </w:r>
      <w:r w:rsidRPr="000F0D3F">
        <w:rPr>
          <w:noProof/>
        </w:rPr>
        <w:tab/>
      </w:r>
      <w:r w:rsidR="00595BB8" w:rsidRPr="000F0D3F">
        <w:rPr>
          <w:noProof/>
        </w:rPr>
        <w:fldChar w:fldCharType="begin"/>
      </w:r>
      <w:r w:rsidRPr="000F0D3F">
        <w:rPr>
          <w:noProof/>
        </w:rPr>
        <w:instrText xml:space="preserve"> PAGEREF _Toc447269797 \h </w:instrText>
      </w:r>
      <w:r w:rsidR="00595BB8" w:rsidRPr="000F0D3F">
        <w:rPr>
          <w:noProof/>
        </w:rPr>
      </w:r>
      <w:r w:rsidR="00595BB8" w:rsidRPr="000F0D3F">
        <w:rPr>
          <w:noProof/>
        </w:rPr>
        <w:fldChar w:fldCharType="separate"/>
      </w:r>
      <w:r w:rsidR="003A3750" w:rsidRPr="000F0D3F">
        <w:rPr>
          <w:noProof/>
        </w:rPr>
        <w:t>33</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3.10</w:t>
      </w:r>
      <w:r w:rsidRPr="000F0D3F">
        <w:rPr>
          <w:rFonts w:asciiTheme="minorHAnsi" w:eastAsiaTheme="minorEastAsia" w:hAnsiTheme="minorHAnsi" w:cstheme="minorBidi"/>
          <w:b w:val="0"/>
          <w:bCs w:val="0"/>
          <w:noProof/>
          <w:lang w:eastAsia="ru-RU"/>
        </w:rPr>
        <w:tab/>
      </w:r>
      <w:r w:rsidRPr="000F0D3F">
        <w:rPr>
          <w:noProof/>
        </w:rPr>
        <w:t>Проведение преддоговорных переговоров (по необходимости) и подписание Договора</w:t>
      </w:r>
      <w:r w:rsidRPr="000F0D3F">
        <w:rPr>
          <w:noProof/>
        </w:rPr>
        <w:tab/>
      </w:r>
      <w:r w:rsidR="00595BB8" w:rsidRPr="000F0D3F">
        <w:rPr>
          <w:noProof/>
        </w:rPr>
        <w:fldChar w:fldCharType="begin"/>
      </w:r>
      <w:r w:rsidRPr="000F0D3F">
        <w:rPr>
          <w:noProof/>
        </w:rPr>
        <w:instrText xml:space="preserve"> PAGEREF _Toc447269798 \h </w:instrText>
      </w:r>
      <w:r w:rsidR="00595BB8" w:rsidRPr="000F0D3F">
        <w:rPr>
          <w:noProof/>
        </w:rPr>
      </w:r>
      <w:r w:rsidR="00595BB8" w:rsidRPr="000F0D3F">
        <w:rPr>
          <w:noProof/>
        </w:rPr>
        <w:fldChar w:fldCharType="separate"/>
      </w:r>
      <w:r w:rsidR="003A3750" w:rsidRPr="000F0D3F">
        <w:rPr>
          <w:noProof/>
        </w:rPr>
        <w:t>33</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3.11</w:t>
      </w:r>
      <w:r w:rsidRPr="000F0D3F">
        <w:rPr>
          <w:rFonts w:asciiTheme="minorHAnsi" w:eastAsiaTheme="minorEastAsia" w:hAnsiTheme="minorHAnsi" w:cstheme="minorBidi"/>
          <w:b w:val="0"/>
          <w:bCs w:val="0"/>
          <w:noProof/>
          <w:lang w:eastAsia="ru-RU"/>
        </w:rPr>
        <w:tab/>
      </w:r>
      <w:r w:rsidRPr="000F0D3F">
        <w:rPr>
          <w:noProof/>
        </w:rPr>
        <w:t>Обеспечение исполнения обязательств Поставщика по Договору</w:t>
      </w:r>
      <w:r w:rsidRPr="000F0D3F">
        <w:rPr>
          <w:noProof/>
        </w:rPr>
        <w:tab/>
      </w:r>
      <w:r w:rsidR="00595BB8" w:rsidRPr="000F0D3F">
        <w:rPr>
          <w:noProof/>
        </w:rPr>
        <w:fldChar w:fldCharType="begin"/>
      </w:r>
      <w:r w:rsidRPr="000F0D3F">
        <w:rPr>
          <w:noProof/>
        </w:rPr>
        <w:instrText xml:space="preserve"> PAGEREF _Toc447269799 \h </w:instrText>
      </w:r>
      <w:r w:rsidR="00595BB8" w:rsidRPr="000F0D3F">
        <w:rPr>
          <w:noProof/>
        </w:rPr>
      </w:r>
      <w:r w:rsidR="00595BB8" w:rsidRPr="000F0D3F">
        <w:rPr>
          <w:noProof/>
        </w:rPr>
        <w:fldChar w:fldCharType="separate"/>
      </w:r>
      <w:r w:rsidR="003A3750" w:rsidRPr="000F0D3F">
        <w:rPr>
          <w:noProof/>
        </w:rPr>
        <w:t>34</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3.12</w:t>
      </w:r>
      <w:r w:rsidRPr="000F0D3F">
        <w:rPr>
          <w:rFonts w:asciiTheme="minorHAnsi" w:eastAsiaTheme="minorEastAsia" w:hAnsiTheme="minorHAnsi" w:cstheme="minorBidi"/>
          <w:b w:val="0"/>
          <w:bCs w:val="0"/>
          <w:noProof/>
          <w:lang w:eastAsia="ru-RU"/>
        </w:rPr>
        <w:tab/>
      </w:r>
      <w:r w:rsidRPr="000F0D3F">
        <w:rPr>
          <w:noProof/>
        </w:rPr>
        <w:t>Уведомление о результатах запроса предложений</w:t>
      </w:r>
      <w:r w:rsidRPr="000F0D3F">
        <w:rPr>
          <w:noProof/>
        </w:rPr>
        <w:tab/>
      </w:r>
      <w:r w:rsidR="00595BB8" w:rsidRPr="000F0D3F">
        <w:rPr>
          <w:noProof/>
        </w:rPr>
        <w:fldChar w:fldCharType="begin"/>
      </w:r>
      <w:r w:rsidRPr="000F0D3F">
        <w:rPr>
          <w:noProof/>
        </w:rPr>
        <w:instrText xml:space="preserve"> PAGEREF _Toc447269800 \h </w:instrText>
      </w:r>
      <w:r w:rsidR="00595BB8" w:rsidRPr="000F0D3F">
        <w:rPr>
          <w:noProof/>
        </w:rPr>
      </w:r>
      <w:r w:rsidR="00595BB8" w:rsidRPr="000F0D3F">
        <w:rPr>
          <w:noProof/>
        </w:rPr>
        <w:fldChar w:fldCharType="separate"/>
      </w:r>
      <w:r w:rsidR="003A3750" w:rsidRPr="000F0D3F">
        <w:rPr>
          <w:noProof/>
        </w:rPr>
        <w:t>34</w:t>
      </w:r>
      <w:r w:rsidR="00595BB8" w:rsidRPr="000F0D3F">
        <w:rPr>
          <w:noProof/>
        </w:rPr>
        <w:fldChar w:fldCharType="end"/>
      </w:r>
    </w:p>
    <w:p w:rsidR="00464832" w:rsidRPr="000F0D3F" w:rsidRDefault="00464832">
      <w:pPr>
        <w:pStyle w:val="1f3"/>
        <w:rPr>
          <w:rFonts w:asciiTheme="minorHAnsi" w:eastAsiaTheme="minorEastAsia" w:hAnsiTheme="minorHAnsi" w:cstheme="minorBidi"/>
          <w:b w:val="0"/>
          <w:caps w:val="0"/>
          <w:noProof/>
          <w:sz w:val="24"/>
          <w:szCs w:val="24"/>
          <w:lang w:eastAsia="ru-RU"/>
        </w:rPr>
      </w:pPr>
      <w:r w:rsidRPr="000F0D3F">
        <w:rPr>
          <w:noProof/>
          <w:snapToGrid w:val="0"/>
          <w:sz w:val="24"/>
          <w:szCs w:val="24"/>
          <w:lang w:eastAsia="ru-RU"/>
        </w:rPr>
        <w:t>4</w:t>
      </w:r>
      <w:r w:rsidRPr="000F0D3F">
        <w:rPr>
          <w:rFonts w:asciiTheme="minorHAnsi" w:eastAsiaTheme="minorEastAsia" w:hAnsiTheme="minorHAnsi" w:cstheme="minorBidi"/>
          <w:b w:val="0"/>
          <w:caps w:val="0"/>
          <w:noProof/>
          <w:sz w:val="24"/>
          <w:szCs w:val="24"/>
          <w:lang w:eastAsia="ru-RU"/>
        </w:rPr>
        <w:tab/>
      </w:r>
      <w:r w:rsidRPr="000F0D3F">
        <w:rPr>
          <w:noProof/>
          <w:sz w:val="24"/>
          <w:szCs w:val="24"/>
        </w:rPr>
        <w:t>Техническая часть</w:t>
      </w:r>
      <w:r w:rsidRPr="000F0D3F">
        <w:rPr>
          <w:noProof/>
          <w:sz w:val="24"/>
          <w:szCs w:val="24"/>
        </w:rPr>
        <w:tab/>
      </w:r>
      <w:r w:rsidR="00595BB8" w:rsidRPr="000F0D3F">
        <w:rPr>
          <w:noProof/>
          <w:sz w:val="24"/>
          <w:szCs w:val="24"/>
        </w:rPr>
        <w:fldChar w:fldCharType="begin"/>
      </w:r>
      <w:r w:rsidRPr="000F0D3F">
        <w:rPr>
          <w:noProof/>
          <w:sz w:val="24"/>
          <w:szCs w:val="24"/>
        </w:rPr>
        <w:instrText xml:space="preserve"> PAGEREF _Toc447269801 \h </w:instrText>
      </w:r>
      <w:r w:rsidR="00595BB8" w:rsidRPr="000F0D3F">
        <w:rPr>
          <w:noProof/>
          <w:sz w:val="24"/>
          <w:szCs w:val="24"/>
        </w:rPr>
      </w:r>
      <w:r w:rsidR="00595BB8" w:rsidRPr="000F0D3F">
        <w:rPr>
          <w:noProof/>
          <w:sz w:val="24"/>
          <w:szCs w:val="24"/>
        </w:rPr>
        <w:fldChar w:fldCharType="separate"/>
      </w:r>
      <w:r w:rsidR="003A3750" w:rsidRPr="000F0D3F">
        <w:rPr>
          <w:noProof/>
          <w:sz w:val="24"/>
          <w:szCs w:val="24"/>
        </w:rPr>
        <w:t>35</w:t>
      </w:r>
      <w:r w:rsidR="00595BB8" w:rsidRPr="000F0D3F">
        <w:rPr>
          <w:noProof/>
          <w:sz w:val="24"/>
          <w:szCs w:val="24"/>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4.1</w:t>
      </w:r>
      <w:r w:rsidRPr="000F0D3F">
        <w:rPr>
          <w:rFonts w:asciiTheme="minorHAnsi" w:eastAsiaTheme="minorEastAsia" w:hAnsiTheme="minorHAnsi" w:cstheme="minorBidi"/>
          <w:b w:val="0"/>
          <w:bCs w:val="0"/>
          <w:noProof/>
          <w:lang w:eastAsia="ru-RU"/>
        </w:rPr>
        <w:tab/>
      </w:r>
      <w:r w:rsidRPr="000F0D3F">
        <w:rPr>
          <w:noProof/>
        </w:rPr>
        <w:t>Общие требования к условиям поставки продукции</w:t>
      </w:r>
      <w:r w:rsidRPr="000F0D3F">
        <w:rPr>
          <w:noProof/>
        </w:rPr>
        <w:tab/>
      </w:r>
      <w:r w:rsidR="00595BB8" w:rsidRPr="000F0D3F">
        <w:rPr>
          <w:noProof/>
        </w:rPr>
        <w:fldChar w:fldCharType="begin"/>
      </w:r>
      <w:r w:rsidRPr="000F0D3F">
        <w:rPr>
          <w:noProof/>
        </w:rPr>
        <w:instrText xml:space="preserve"> PAGEREF _Toc447269802 \h </w:instrText>
      </w:r>
      <w:r w:rsidR="00595BB8" w:rsidRPr="000F0D3F">
        <w:rPr>
          <w:noProof/>
        </w:rPr>
      </w:r>
      <w:r w:rsidR="00595BB8" w:rsidRPr="000F0D3F">
        <w:rPr>
          <w:noProof/>
        </w:rPr>
        <w:fldChar w:fldCharType="separate"/>
      </w:r>
      <w:r w:rsidR="003A3750" w:rsidRPr="000F0D3F">
        <w:rPr>
          <w:noProof/>
        </w:rPr>
        <w:t>35</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4.2</w:t>
      </w:r>
      <w:r w:rsidRPr="000F0D3F">
        <w:rPr>
          <w:rFonts w:asciiTheme="minorHAnsi" w:eastAsiaTheme="minorEastAsia" w:hAnsiTheme="minorHAnsi" w:cstheme="minorBidi"/>
          <w:b w:val="0"/>
          <w:bCs w:val="0"/>
          <w:noProof/>
          <w:lang w:eastAsia="ru-RU"/>
        </w:rPr>
        <w:tab/>
      </w:r>
      <w:r w:rsidRPr="000F0D3F">
        <w:rPr>
          <w:noProof/>
        </w:rPr>
        <w:t>Перечень, объемы и характеристики закупаемой продукции</w:t>
      </w:r>
      <w:r w:rsidRPr="000F0D3F">
        <w:rPr>
          <w:noProof/>
        </w:rPr>
        <w:tab/>
      </w:r>
      <w:r w:rsidR="00595BB8" w:rsidRPr="000F0D3F">
        <w:rPr>
          <w:noProof/>
        </w:rPr>
        <w:fldChar w:fldCharType="begin"/>
      </w:r>
      <w:r w:rsidRPr="000F0D3F">
        <w:rPr>
          <w:noProof/>
        </w:rPr>
        <w:instrText xml:space="preserve"> PAGEREF _Toc447269805 \h </w:instrText>
      </w:r>
      <w:r w:rsidR="00595BB8" w:rsidRPr="000F0D3F">
        <w:rPr>
          <w:noProof/>
        </w:rPr>
      </w:r>
      <w:r w:rsidR="00595BB8" w:rsidRPr="000F0D3F">
        <w:rPr>
          <w:noProof/>
        </w:rPr>
        <w:fldChar w:fldCharType="separate"/>
      </w:r>
      <w:r w:rsidR="003A3750" w:rsidRPr="000F0D3F">
        <w:rPr>
          <w:noProof/>
        </w:rPr>
        <w:t>35</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4.3</w:t>
      </w:r>
      <w:r w:rsidRPr="000F0D3F">
        <w:rPr>
          <w:rFonts w:asciiTheme="minorHAnsi" w:eastAsiaTheme="minorEastAsia" w:hAnsiTheme="minorHAnsi" w:cstheme="minorBidi"/>
          <w:b w:val="0"/>
          <w:bCs w:val="0"/>
          <w:noProof/>
          <w:lang w:eastAsia="ru-RU"/>
        </w:rPr>
        <w:tab/>
      </w:r>
      <w:r w:rsidRPr="000F0D3F">
        <w:rPr>
          <w:noProof/>
        </w:rPr>
        <w:t>Требование к поставляемой продукции</w:t>
      </w:r>
      <w:r w:rsidRPr="000F0D3F">
        <w:rPr>
          <w:noProof/>
        </w:rPr>
        <w:tab/>
      </w:r>
      <w:r w:rsidR="00595BB8" w:rsidRPr="000F0D3F">
        <w:rPr>
          <w:noProof/>
        </w:rPr>
        <w:fldChar w:fldCharType="begin"/>
      </w:r>
      <w:r w:rsidRPr="000F0D3F">
        <w:rPr>
          <w:noProof/>
        </w:rPr>
        <w:instrText xml:space="preserve"> PAGEREF _Toc447269807 \h </w:instrText>
      </w:r>
      <w:r w:rsidR="00595BB8" w:rsidRPr="000F0D3F">
        <w:rPr>
          <w:noProof/>
        </w:rPr>
      </w:r>
      <w:r w:rsidR="00595BB8" w:rsidRPr="000F0D3F">
        <w:rPr>
          <w:noProof/>
        </w:rPr>
        <w:fldChar w:fldCharType="separate"/>
      </w:r>
      <w:r w:rsidR="003A3750" w:rsidRPr="000F0D3F">
        <w:rPr>
          <w:noProof/>
        </w:rPr>
        <w:t>35</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4.4</w:t>
      </w:r>
      <w:r w:rsidRPr="000F0D3F">
        <w:rPr>
          <w:rFonts w:asciiTheme="minorHAnsi" w:eastAsiaTheme="minorEastAsia" w:hAnsiTheme="minorHAnsi" w:cstheme="minorBidi"/>
          <w:b w:val="0"/>
          <w:bCs w:val="0"/>
          <w:noProof/>
          <w:lang w:eastAsia="ru-RU"/>
        </w:rPr>
        <w:tab/>
      </w:r>
      <w:r w:rsidRPr="000F0D3F">
        <w:rPr>
          <w:noProof/>
        </w:rPr>
        <w:t>Требование к Участнику.</w:t>
      </w:r>
      <w:r w:rsidRPr="000F0D3F">
        <w:rPr>
          <w:noProof/>
        </w:rPr>
        <w:tab/>
      </w:r>
      <w:r w:rsidR="00595BB8" w:rsidRPr="000F0D3F">
        <w:rPr>
          <w:noProof/>
        </w:rPr>
        <w:fldChar w:fldCharType="begin"/>
      </w:r>
      <w:r w:rsidRPr="000F0D3F">
        <w:rPr>
          <w:noProof/>
        </w:rPr>
        <w:instrText xml:space="preserve"> PAGEREF _Toc447269810 \h </w:instrText>
      </w:r>
      <w:r w:rsidR="00595BB8" w:rsidRPr="000F0D3F">
        <w:rPr>
          <w:noProof/>
        </w:rPr>
      </w:r>
      <w:r w:rsidR="00595BB8" w:rsidRPr="000F0D3F">
        <w:rPr>
          <w:noProof/>
        </w:rPr>
        <w:fldChar w:fldCharType="separate"/>
      </w:r>
      <w:r w:rsidR="003A3750" w:rsidRPr="000F0D3F">
        <w:rPr>
          <w:noProof/>
        </w:rPr>
        <w:t>35</w:t>
      </w:r>
      <w:r w:rsidR="00595BB8" w:rsidRPr="000F0D3F">
        <w:rPr>
          <w:noProof/>
        </w:rPr>
        <w:fldChar w:fldCharType="end"/>
      </w:r>
    </w:p>
    <w:p w:rsidR="00464832" w:rsidRPr="000F0D3F" w:rsidRDefault="00464832">
      <w:pPr>
        <w:pStyle w:val="28"/>
        <w:rPr>
          <w:noProof/>
        </w:rPr>
      </w:pPr>
      <w:r w:rsidRPr="000F0D3F">
        <w:rPr>
          <w:noProof/>
        </w:rPr>
        <w:t>4.5</w:t>
      </w:r>
      <w:r w:rsidRPr="000F0D3F">
        <w:rPr>
          <w:noProof/>
        </w:rPr>
        <w:tab/>
        <w:t>Иные требования</w:t>
      </w:r>
      <w:r w:rsidRPr="000F0D3F">
        <w:rPr>
          <w:noProof/>
        </w:rPr>
        <w:tab/>
      </w:r>
      <w:r w:rsidR="00595BB8" w:rsidRPr="000F0D3F">
        <w:rPr>
          <w:noProof/>
        </w:rPr>
        <w:fldChar w:fldCharType="begin"/>
      </w:r>
      <w:r w:rsidRPr="000F0D3F">
        <w:rPr>
          <w:noProof/>
        </w:rPr>
        <w:instrText xml:space="preserve"> PAGEREF _Toc447269813 \h </w:instrText>
      </w:r>
      <w:r w:rsidR="00595BB8" w:rsidRPr="000F0D3F">
        <w:rPr>
          <w:noProof/>
        </w:rPr>
      </w:r>
      <w:r w:rsidR="00595BB8" w:rsidRPr="000F0D3F">
        <w:rPr>
          <w:noProof/>
        </w:rPr>
        <w:fldChar w:fldCharType="separate"/>
      </w:r>
      <w:r w:rsidR="003A3750" w:rsidRPr="000F0D3F">
        <w:rPr>
          <w:noProof/>
        </w:rPr>
        <w:t>35</w:t>
      </w:r>
      <w:r w:rsidR="00595BB8" w:rsidRPr="000F0D3F">
        <w:rPr>
          <w:noProof/>
        </w:rPr>
        <w:fldChar w:fldCharType="end"/>
      </w:r>
    </w:p>
    <w:p w:rsidR="00464832" w:rsidRPr="000F0D3F" w:rsidRDefault="00464832">
      <w:pPr>
        <w:pStyle w:val="1f3"/>
        <w:rPr>
          <w:rFonts w:asciiTheme="minorHAnsi" w:eastAsiaTheme="minorEastAsia" w:hAnsiTheme="minorHAnsi" w:cstheme="minorBidi"/>
          <w:b w:val="0"/>
          <w:caps w:val="0"/>
          <w:noProof/>
          <w:sz w:val="24"/>
          <w:szCs w:val="24"/>
          <w:lang w:eastAsia="ru-RU"/>
        </w:rPr>
      </w:pPr>
      <w:r w:rsidRPr="000F0D3F">
        <w:rPr>
          <w:noProof/>
          <w:sz w:val="24"/>
          <w:szCs w:val="24"/>
          <w:lang w:eastAsia="ru-RU"/>
        </w:rPr>
        <w:t>5</w:t>
      </w:r>
      <w:r w:rsidRPr="000F0D3F">
        <w:rPr>
          <w:rFonts w:asciiTheme="minorHAnsi" w:eastAsiaTheme="minorEastAsia" w:hAnsiTheme="minorHAnsi" w:cstheme="minorBidi"/>
          <w:b w:val="0"/>
          <w:caps w:val="0"/>
          <w:noProof/>
          <w:sz w:val="24"/>
          <w:szCs w:val="24"/>
          <w:lang w:eastAsia="ru-RU"/>
        </w:rPr>
        <w:tab/>
      </w:r>
      <w:r w:rsidRPr="000F0D3F">
        <w:rPr>
          <w:noProof/>
          <w:sz w:val="24"/>
          <w:szCs w:val="24"/>
        </w:rPr>
        <w:t>Образцы основных форм документов, включаемых в Заявку</w:t>
      </w:r>
      <w:r w:rsidRPr="000F0D3F">
        <w:rPr>
          <w:noProof/>
          <w:sz w:val="24"/>
          <w:szCs w:val="24"/>
        </w:rPr>
        <w:tab/>
      </w:r>
      <w:r w:rsidR="00595BB8" w:rsidRPr="000F0D3F">
        <w:rPr>
          <w:noProof/>
          <w:sz w:val="24"/>
          <w:szCs w:val="24"/>
        </w:rPr>
        <w:fldChar w:fldCharType="begin"/>
      </w:r>
      <w:r w:rsidRPr="000F0D3F">
        <w:rPr>
          <w:noProof/>
          <w:sz w:val="24"/>
          <w:szCs w:val="24"/>
        </w:rPr>
        <w:instrText xml:space="preserve"> PAGEREF _Toc447269815 \h </w:instrText>
      </w:r>
      <w:r w:rsidR="00595BB8" w:rsidRPr="000F0D3F">
        <w:rPr>
          <w:noProof/>
          <w:sz w:val="24"/>
          <w:szCs w:val="24"/>
        </w:rPr>
      </w:r>
      <w:r w:rsidR="00595BB8" w:rsidRPr="000F0D3F">
        <w:rPr>
          <w:noProof/>
          <w:sz w:val="24"/>
          <w:szCs w:val="24"/>
        </w:rPr>
        <w:fldChar w:fldCharType="separate"/>
      </w:r>
      <w:r w:rsidR="003A3750" w:rsidRPr="000F0D3F">
        <w:rPr>
          <w:noProof/>
          <w:sz w:val="24"/>
          <w:szCs w:val="24"/>
        </w:rPr>
        <w:t>36</w:t>
      </w:r>
      <w:r w:rsidR="00595BB8" w:rsidRPr="000F0D3F">
        <w:rPr>
          <w:noProof/>
          <w:sz w:val="24"/>
          <w:szCs w:val="24"/>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5.1</w:t>
      </w:r>
      <w:r w:rsidRPr="000F0D3F">
        <w:rPr>
          <w:rFonts w:asciiTheme="minorHAnsi" w:eastAsiaTheme="minorEastAsia" w:hAnsiTheme="minorHAnsi" w:cstheme="minorBidi"/>
          <w:b w:val="0"/>
          <w:bCs w:val="0"/>
          <w:noProof/>
          <w:lang w:eastAsia="ru-RU"/>
        </w:rPr>
        <w:tab/>
      </w:r>
      <w:r w:rsidRPr="000F0D3F">
        <w:rPr>
          <w:noProof/>
        </w:rPr>
        <w:t>Письмо о подаче оферты (форма 1)</w:t>
      </w:r>
      <w:r w:rsidRPr="000F0D3F">
        <w:rPr>
          <w:noProof/>
        </w:rPr>
        <w:tab/>
      </w:r>
      <w:r w:rsidR="00595BB8" w:rsidRPr="000F0D3F">
        <w:rPr>
          <w:noProof/>
        </w:rPr>
        <w:fldChar w:fldCharType="begin"/>
      </w:r>
      <w:r w:rsidRPr="000F0D3F">
        <w:rPr>
          <w:noProof/>
        </w:rPr>
        <w:instrText xml:space="preserve"> PAGEREF _Toc447269816 \h </w:instrText>
      </w:r>
      <w:r w:rsidR="00595BB8" w:rsidRPr="000F0D3F">
        <w:rPr>
          <w:noProof/>
        </w:rPr>
      </w:r>
      <w:r w:rsidR="00595BB8" w:rsidRPr="000F0D3F">
        <w:rPr>
          <w:noProof/>
        </w:rPr>
        <w:fldChar w:fldCharType="separate"/>
      </w:r>
      <w:r w:rsidR="003A3750" w:rsidRPr="000F0D3F">
        <w:rPr>
          <w:noProof/>
        </w:rPr>
        <w:t>36</w:t>
      </w:r>
      <w:r w:rsidR="00595BB8" w:rsidRPr="000F0D3F">
        <w:rPr>
          <w:noProof/>
        </w:rPr>
        <w:fldChar w:fldCharType="end"/>
      </w:r>
    </w:p>
    <w:p w:rsidR="00464832" w:rsidRPr="000F0D3F" w:rsidRDefault="00464832">
      <w:pPr>
        <w:pStyle w:val="32"/>
        <w:rPr>
          <w:rFonts w:asciiTheme="minorHAnsi" w:eastAsiaTheme="minorEastAsia" w:hAnsiTheme="minorHAnsi" w:cstheme="minorBidi"/>
          <w:bCs w:val="0"/>
          <w:iCs w:val="0"/>
          <w:noProof/>
          <w:lang w:eastAsia="ru-RU"/>
        </w:rPr>
      </w:pPr>
      <w:r w:rsidRPr="000F0D3F">
        <w:rPr>
          <w:noProof/>
        </w:rPr>
        <w:t>5.1.3</w:t>
      </w:r>
      <w:r w:rsidRPr="000F0D3F">
        <w:rPr>
          <w:rFonts w:asciiTheme="minorHAnsi" w:eastAsiaTheme="minorEastAsia" w:hAnsiTheme="minorHAnsi" w:cstheme="minorBidi"/>
          <w:bCs w:val="0"/>
          <w:iCs w:val="0"/>
          <w:noProof/>
          <w:lang w:eastAsia="ru-RU"/>
        </w:rPr>
        <w:tab/>
      </w:r>
      <w:r w:rsidRPr="000F0D3F">
        <w:rPr>
          <w:noProof/>
        </w:rPr>
        <w:t>Антикоррупционные обязательства (Форма 1.1).</w:t>
      </w:r>
      <w:r w:rsidRPr="000F0D3F">
        <w:rPr>
          <w:noProof/>
        </w:rPr>
        <w:tab/>
      </w:r>
      <w:r w:rsidR="00595BB8" w:rsidRPr="000F0D3F">
        <w:rPr>
          <w:noProof/>
        </w:rPr>
        <w:fldChar w:fldCharType="begin"/>
      </w:r>
      <w:r w:rsidRPr="000F0D3F">
        <w:rPr>
          <w:noProof/>
        </w:rPr>
        <w:instrText xml:space="preserve"> PAGEREF _Toc447269819 \h </w:instrText>
      </w:r>
      <w:r w:rsidR="00595BB8" w:rsidRPr="000F0D3F">
        <w:rPr>
          <w:noProof/>
        </w:rPr>
      </w:r>
      <w:r w:rsidR="00595BB8" w:rsidRPr="000F0D3F">
        <w:rPr>
          <w:noProof/>
        </w:rPr>
        <w:fldChar w:fldCharType="separate"/>
      </w:r>
      <w:r w:rsidR="003A3750" w:rsidRPr="000F0D3F">
        <w:rPr>
          <w:noProof/>
        </w:rPr>
        <w:t>40</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5.2</w:t>
      </w:r>
      <w:r w:rsidRPr="000F0D3F">
        <w:rPr>
          <w:rFonts w:asciiTheme="minorHAnsi" w:eastAsiaTheme="minorEastAsia" w:hAnsiTheme="minorHAnsi" w:cstheme="minorBidi"/>
          <w:b w:val="0"/>
          <w:bCs w:val="0"/>
          <w:noProof/>
          <w:lang w:eastAsia="ru-RU"/>
        </w:rPr>
        <w:tab/>
      </w:r>
      <w:r w:rsidRPr="000F0D3F">
        <w:rPr>
          <w:noProof/>
        </w:rPr>
        <w:t xml:space="preserve">Сводная таблица стоимости </w:t>
      </w:r>
      <w:r w:rsidRPr="000F0D3F">
        <w:rPr>
          <w:bCs w:val="0"/>
          <w:noProof/>
        </w:rPr>
        <w:t xml:space="preserve">поставок </w:t>
      </w:r>
      <w:r w:rsidRPr="000F0D3F">
        <w:rPr>
          <w:noProof/>
        </w:rPr>
        <w:t>(форма 2)</w:t>
      </w:r>
      <w:r w:rsidRPr="000F0D3F">
        <w:rPr>
          <w:noProof/>
        </w:rPr>
        <w:tab/>
      </w:r>
      <w:r w:rsidR="00595BB8" w:rsidRPr="000F0D3F">
        <w:rPr>
          <w:noProof/>
        </w:rPr>
        <w:fldChar w:fldCharType="begin"/>
      </w:r>
      <w:r w:rsidRPr="000F0D3F">
        <w:rPr>
          <w:noProof/>
        </w:rPr>
        <w:instrText xml:space="preserve"> PAGEREF _Toc447269821 \h </w:instrText>
      </w:r>
      <w:r w:rsidR="00595BB8" w:rsidRPr="000F0D3F">
        <w:rPr>
          <w:noProof/>
        </w:rPr>
      </w:r>
      <w:r w:rsidR="00595BB8" w:rsidRPr="000F0D3F">
        <w:rPr>
          <w:noProof/>
        </w:rPr>
        <w:fldChar w:fldCharType="separate"/>
      </w:r>
      <w:r w:rsidR="003A3750" w:rsidRPr="000F0D3F">
        <w:rPr>
          <w:noProof/>
        </w:rPr>
        <w:t>42</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color w:val="000000"/>
        </w:rPr>
        <w:t>5.3</w:t>
      </w:r>
      <w:r w:rsidRPr="000F0D3F">
        <w:rPr>
          <w:rFonts w:asciiTheme="minorHAnsi" w:eastAsiaTheme="minorEastAsia" w:hAnsiTheme="minorHAnsi" w:cstheme="minorBidi"/>
          <w:b w:val="0"/>
          <w:bCs w:val="0"/>
          <w:noProof/>
          <w:lang w:eastAsia="ru-RU"/>
        </w:rPr>
        <w:tab/>
      </w:r>
      <w:r w:rsidRPr="000F0D3F">
        <w:rPr>
          <w:noProof/>
          <w:color w:val="000000"/>
        </w:rPr>
        <w:t>Техническое предложение (форма 3)</w:t>
      </w:r>
      <w:r w:rsidRPr="000F0D3F">
        <w:rPr>
          <w:noProof/>
        </w:rPr>
        <w:tab/>
      </w:r>
      <w:r w:rsidR="00595BB8" w:rsidRPr="000F0D3F">
        <w:rPr>
          <w:noProof/>
        </w:rPr>
        <w:fldChar w:fldCharType="begin"/>
      </w:r>
      <w:r w:rsidRPr="000F0D3F">
        <w:rPr>
          <w:noProof/>
        </w:rPr>
        <w:instrText xml:space="preserve"> PAGEREF _Toc447269824 \h </w:instrText>
      </w:r>
      <w:r w:rsidR="00595BB8" w:rsidRPr="000F0D3F">
        <w:rPr>
          <w:noProof/>
        </w:rPr>
      </w:r>
      <w:r w:rsidR="00595BB8" w:rsidRPr="000F0D3F">
        <w:rPr>
          <w:noProof/>
        </w:rPr>
        <w:fldChar w:fldCharType="separate"/>
      </w:r>
      <w:r w:rsidR="003A3750" w:rsidRPr="000F0D3F">
        <w:rPr>
          <w:noProof/>
        </w:rPr>
        <w:t>45</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5.4</w:t>
      </w:r>
      <w:r w:rsidRPr="000F0D3F">
        <w:rPr>
          <w:rFonts w:asciiTheme="minorHAnsi" w:eastAsiaTheme="minorEastAsia" w:hAnsiTheme="minorHAnsi" w:cstheme="minorBidi"/>
          <w:b w:val="0"/>
          <w:bCs w:val="0"/>
          <w:noProof/>
          <w:lang w:eastAsia="ru-RU"/>
        </w:rPr>
        <w:tab/>
      </w:r>
      <w:r w:rsidRPr="000F0D3F">
        <w:rPr>
          <w:noProof/>
        </w:rPr>
        <w:t>График выполнения поставок (форма 4)</w:t>
      </w:r>
      <w:r w:rsidRPr="000F0D3F">
        <w:rPr>
          <w:noProof/>
        </w:rPr>
        <w:tab/>
      </w:r>
      <w:r w:rsidR="00595BB8" w:rsidRPr="000F0D3F">
        <w:rPr>
          <w:noProof/>
        </w:rPr>
        <w:fldChar w:fldCharType="begin"/>
      </w:r>
      <w:r w:rsidRPr="000F0D3F">
        <w:rPr>
          <w:noProof/>
        </w:rPr>
        <w:instrText xml:space="preserve"> PAGEREF _Toc447269827 \h </w:instrText>
      </w:r>
      <w:r w:rsidR="00595BB8" w:rsidRPr="000F0D3F">
        <w:rPr>
          <w:noProof/>
        </w:rPr>
      </w:r>
      <w:r w:rsidR="00595BB8" w:rsidRPr="000F0D3F">
        <w:rPr>
          <w:noProof/>
        </w:rPr>
        <w:fldChar w:fldCharType="separate"/>
      </w:r>
      <w:r w:rsidR="003A3750" w:rsidRPr="000F0D3F">
        <w:rPr>
          <w:noProof/>
        </w:rPr>
        <w:t>48</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color w:val="000000"/>
        </w:rPr>
        <w:t>5.5</w:t>
      </w:r>
      <w:r w:rsidRPr="000F0D3F">
        <w:rPr>
          <w:rFonts w:asciiTheme="minorHAnsi" w:eastAsiaTheme="minorEastAsia" w:hAnsiTheme="minorHAnsi" w:cstheme="minorBidi"/>
          <w:b w:val="0"/>
          <w:bCs w:val="0"/>
          <w:noProof/>
          <w:lang w:eastAsia="ru-RU"/>
        </w:rPr>
        <w:tab/>
      </w:r>
      <w:r w:rsidRPr="000F0D3F">
        <w:rPr>
          <w:noProof/>
          <w:color w:val="000000"/>
        </w:rPr>
        <w:t>Протокол разногласий к проекту Договора (форма 5)</w:t>
      </w:r>
      <w:r w:rsidRPr="000F0D3F">
        <w:rPr>
          <w:noProof/>
        </w:rPr>
        <w:tab/>
      </w:r>
      <w:r w:rsidR="00595BB8" w:rsidRPr="000F0D3F">
        <w:rPr>
          <w:noProof/>
        </w:rPr>
        <w:fldChar w:fldCharType="begin"/>
      </w:r>
      <w:r w:rsidRPr="000F0D3F">
        <w:rPr>
          <w:noProof/>
        </w:rPr>
        <w:instrText xml:space="preserve"> PAGEREF _Toc447269830 \h </w:instrText>
      </w:r>
      <w:r w:rsidR="00595BB8" w:rsidRPr="000F0D3F">
        <w:rPr>
          <w:noProof/>
        </w:rPr>
      </w:r>
      <w:r w:rsidR="00595BB8" w:rsidRPr="000F0D3F">
        <w:rPr>
          <w:noProof/>
        </w:rPr>
        <w:fldChar w:fldCharType="separate"/>
      </w:r>
      <w:r w:rsidR="003A3750" w:rsidRPr="000F0D3F">
        <w:rPr>
          <w:noProof/>
        </w:rPr>
        <w:t>50</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5.6</w:t>
      </w:r>
      <w:r w:rsidRPr="000F0D3F">
        <w:rPr>
          <w:rFonts w:asciiTheme="minorHAnsi" w:eastAsiaTheme="minorEastAsia" w:hAnsiTheme="minorHAnsi" w:cstheme="minorBidi"/>
          <w:b w:val="0"/>
          <w:bCs w:val="0"/>
          <w:noProof/>
          <w:lang w:eastAsia="ru-RU"/>
        </w:rPr>
        <w:tab/>
      </w:r>
      <w:r w:rsidRPr="000F0D3F">
        <w:rPr>
          <w:noProof/>
        </w:rPr>
        <w:t>Анкета (форма 6)</w:t>
      </w:r>
      <w:r w:rsidRPr="000F0D3F">
        <w:rPr>
          <w:noProof/>
        </w:rPr>
        <w:tab/>
      </w:r>
      <w:r w:rsidR="00595BB8" w:rsidRPr="000F0D3F">
        <w:rPr>
          <w:noProof/>
        </w:rPr>
        <w:fldChar w:fldCharType="begin"/>
      </w:r>
      <w:r w:rsidRPr="000F0D3F">
        <w:rPr>
          <w:noProof/>
        </w:rPr>
        <w:instrText xml:space="preserve"> PAGEREF _Toc447269833 \h </w:instrText>
      </w:r>
      <w:r w:rsidR="00595BB8" w:rsidRPr="000F0D3F">
        <w:rPr>
          <w:noProof/>
        </w:rPr>
      </w:r>
      <w:r w:rsidR="00595BB8" w:rsidRPr="000F0D3F">
        <w:rPr>
          <w:noProof/>
        </w:rPr>
        <w:fldChar w:fldCharType="separate"/>
      </w:r>
      <w:r w:rsidR="003A3750" w:rsidRPr="000F0D3F">
        <w:rPr>
          <w:noProof/>
        </w:rPr>
        <w:t>52</w:t>
      </w:r>
      <w:r w:rsidR="00595BB8" w:rsidRPr="000F0D3F">
        <w:rPr>
          <w:noProof/>
        </w:rPr>
        <w:fldChar w:fldCharType="end"/>
      </w:r>
    </w:p>
    <w:p w:rsidR="00464832" w:rsidRPr="000F0D3F" w:rsidRDefault="00464832">
      <w:pPr>
        <w:pStyle w:val="32"/>
        <w:rPr>
          <w:rFonts w:asciiTheme="minorHAnsi" w:eastAsiaTheme="minorEastAsia" w:hAnsiTheme="minorHAnsi" w:cstheme="minorBidi"/>
          <w:bCs w:val="0"/>
          <w:iCs w:val="0"/>
          <w:noProof/>
          <w:lang w:eastAsia="ru-RU"/>
        </w:rPr>
      </w:pPr>
      <w:r w:rsidRPr="000F0D3F">
        <w:rPr>
          <w:noProof/>
        </w:rPr>
        <w:t>5.6.2</w:t>
      </w:r>
      <w:r w:rsidRPr="000F0D3F">
        <w:rPr>
          <w:rFonts w:asciiTheme="minorHAnsi" w:eastAsiaTheme="minorEastAsia" w:hAnsiTheme="minorHAnsi" w:cstheme="minorBidi"/>
          <w:bCs w:val="0"/>
          <w:iCs w:val="0"/>
          <w:noProof/>
          <w:lang w:eastAsia="ru-RU"/>
        </w:rPr>
        <w:tab/>
      </w:r>
      <w:r w:rsidRPr="000F0D3F">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0F0D3F">
        <w:rPr>
          <w:noProof/>
        </w:rPr>
        <w:tab/>
      </w:r>
      <w:r w:rsidR="00595BB8" w:rsidRPr="000F0D3F">
        <w:rPr>
          <w:noProof/>
        </w:rPr>
        <w:fldChar w:fldCharType="begin"/>
      </w:r>
      <w:r w:rsidRPr="000F0D3F">
        <w:rPr>
          <w:noProof/>
        </w:rPr>
        <w:instrText xml:space="preserve"> PAGEREF _Toc447269835 \h </w:instrText>
      </w:r>
      <w:r w:rsidR="00595BB8" w:rsidRPr="000F0D3F">
        <w:rPr>
          <w:noProof/>
        </w:rPr>
      </w:r>
      <w:r w:rsidR="00595BB8" w:rsidRPr="000F0D3F">
        <w:rPr>
          <w:noProof/>
        </w:rPr>
        <w:fldChar w:fldCharType="separate"/>
      </w:r>
      <w:r w:rsidR="003A3750" w:rsidRPr="000F0D3F">
        <w:rPr>
          <w:noProof/>
        </w:rPr>
        <w:t>54</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5.7</w:t>
      </w:r>
      <w:r w:rsidRPr="000F0D3F">
        <w:rPr>
          <w:rFonts w:asciiTheme="minorHAnsi" w:eastAsiaTheme="minorEastAsia" w:hAnsiTheme="minorHAnsi" w:cstheme="minorBidi"/>
          <w:b w:val="0"/>
          <w:bCs w:val="0"/>
          <w:noProof/>
          <w:lang w:eastAsia="ru-RU"/>
        </w:rPr>
        <w:tab/>
      </w:r>
      <w:r w:rsidRPr="000F0D3F">
        <w:rPr>
          <w:noProof/>
        </w:rPr>
        <w:t>Справка о перечне и годовых объемах выполнения аналогичных договоров (форма 7)</w:t>
      </w:r>
      <w:r w:rsidRPr="000F0D3F">
        <w:rPr>
          <w:noProof/>
        </w:rPr>
        <w:tab/>
      </w:r>
      <w:r w:rsidR="00595BB8" w:rsidRPr="000F0D3F">
        <w:rPr>
          <w:noProof/>
        </w:rPr>
        <w:fldChar w:fldCharType="begin"/>
      </w:r>
      <w:r w:rsidRPr="000F0D3F">
        <w:rPr>
          <w:noProof/>
        </w:rPr>
        <w:instrText xml:space="preserve"> PAGEREF _Toc447269837 \h </w:instrText>
      </w:r>
      <w:r w:rsidR="00595BB8" w:rsidRPr="000F0D3F">
        <w:rPr>
          <w:noProof/>
        </w:rPr>
      </w:r>
      <w:r w:rsidR="00595BB8" w:rsidRPr="000F0D3F">
        <w:rPr>
          <w:noProof/>
        </w:rPr>
        <w:fldChar w:fldCharType="separate"/>
      </w:r>
      <w:r w:rsidR="003A3750" w:rsidRPr="000F0D3F">
        <w:rPr>
          <w:noProof/>
        </w:rPr>
        <w:t>59</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5.8</w:t>
      </w:r>
      <w:r w:rsidRPr="000F0D3F">
        <w:rPr>
          <w:rFonts w:asciiTheme="minorHAnsi" w:eastAsiaTheme="minorEastAsia" w:hAnsiTheme="minorHAnsi" w:cstheme="minorBidi"/>
          <w:b w:val="0"/>
          <w:bCs w:val="0"/>
          <w:noProof/>
          <w:lang w:eastAsia="ru-RU"/>
        </w:rPr>
        <w:tab/>
      </w:r>
      <w:r w:rsidRPr="000F0D3F">
        <w:rPr>
          <w:noProof/>
        </w:rPr>
        <w:t>Справка о кадровых ресурсах (форма 8)</w:t>
      </w:r>
      <w:r w:rsidRPr="000F0D3F">
        <w:rPr>
          <w:noProof/>
        </w:rPr>
        <w:tab/>
      </w:r>
      <w:r w:rsidR="00595BB8" w:rsidRPr="000F0D3F">
        <w:rPr>
          <w:noProof/>
        </w:rPr>
        <w:fldChar w:fldCharType="begin"/>
      </w:r>
      <w:r w:rsidRPr="000F0D3F">
        <w:rPr>
          <w:noProof/>
        </w:rPr>
        <w:instrText xml:space="preserve"> PAGEREF _Toc447269840 \h </w:instrText>
      </w:r>
      <w:r w:rsidR="00595BB8" w:rsidRPr="000F0D3F">
        <w:rPr>
          <w:noProof/>
        </w:rPr>
      </w:r>
      <w:r w:rsidR="00595BB8" w:rsidRPr="000F0D3F">
        <w:rPr>
          <w:noProof/>
        </w:rPr>
        <w:fldChar w:fldCharType="separate"/>
      </w:r>
      <w:r w:rsidR="003A3750" w:rsidRPr="000F0D3F">
        <w:rPr>
          <w:noProof/>
        </w:rPr>
        <w:t>61</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lastRenderedPageBreak/>
        <w:t>5.9</w:t>
      </w:r>
      <w:r w:rsidRPr="000F0D3F">
        <w:rPr>
          <w:rFonts w:asciiTheme="minorHAnsi" w:eastAsiaTheme="minorEastAsia" w:hAnsiTheme="minorHAnsi" w:cstheme="minorBidi"/>
          <w:b w:val="0"/>
          <w:bCs w:val="0"/>
          <w:noProof/>
          <w:lang w:eastAsia="ru-RU"/>
        </w:rPr>
        <w:tab/>
      </w:r>
      <w:r w:rsidRPr="000F0D3F">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0F0D3F">
        <w:rPr>
          <w:noProof/>
        </w:rPr>
        <w:tab/>
      </w:r>
      <w:r w:rsidR="00595BB8" w:rsidRPr="000F0D3F">
        <w:rPr>
          <w:noProof/>
        </w:rPr>
        <w:fldChar w:fldCharType="begin"/>
      </w:r>
      <w:r w:rsidRPr="000F0D3F">
        <w:rPr>
          <w:noProof/>
        </w:rPr>
        <w:instrText xml:space="preserve"> PAGEREF _Toc447269843 \h </w:instrText>
      </w:r>
      <w:r w:rsidR="00595BB8" w:rsidRPr="000F0D3F">
        <w:rPr>
          <w:noProof/>
        </w:rPr>
      </w:r>
      <w:r w:rsidR="00595BB8" w:rsidRPr="000F0D3F">
        <w:rPr>
          <w:noProof/>
        </w:rPr>
        <w:fldChar w:fldCharType="separate"/>
      </w:r>
      <w:r w:rsidR="003A3750" w:rsidRPr="000F0D3F">
        <w:rPr>
          <w:noProof/>
        </w:rPr>
        <w:t>63</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5.10</w:t>
      </w:r>
      <w:r w:rsidRPr="000F0D3F">
        <w:rPr>
          <w:rFonts w:asciiTheme="minorHAnsi" w:eastAsiaTheme="minorEastAsia" w:hAnsiTheme="minorHAnsi" w:cstheme="minorBidi"/>
          <w:b w:val="0"/>
          <w:bCs w:val="0"/>
          <w:noProof/>
          <w:lang w:eastAsia="ru-RU"/>
        </w:rPr>
        <w:tab/>
      </w:r>
      <w:r w:rsidRPr="000F0D3F">
        <w:rPr>
          <w:noProof/>
        </w:rPr>
        <w:t>Письмо производителя продукции (форма 10)</w:t>
      </w:r>
      <w:r w:rsidRPr="000F0D3F">
        <w:rPr>
          <w:noProof/>
        </w:rPr>
        <w:tab/>
      </w:r>
      <w:r w:rsidR="00595BB8" w:rsidRPr="000F0D3F">
        <w:rPr>
          <w:noProof/>
        </w:rPr>
        <w:fldChar w:fldCharType="begin"/>
      </w:r>
      <w:r w:rsidRPr="000F0D3F">
        <w:rPr>
          <w:noProof/>
        </w:rPr>
        <w:instrText xml:space="preserve"> PAGEREF _Toc447269846 \h </w:instrText>
      </w:r>
      <w:r w:rsidR="00595BB8" w:rsidRPr="000F0D3F">
        <w:rPr>
          <w:noProof/>
        </w:rPr>
      </w:r>
      <w:r w:rsidR="00595BB8" w:rsidRPr="000F0D3F">
        <w:rPr>
          <w:noProof/>
        </w:rPr>
        <w:fldChar w:fldCharType="separate"/>
      </w:r>
      <w:r w:rsidR="003A3750" w:rsidRPr="000F0D3F">
        <w:rPr>
          <w:noProof/>
        </w:rPr>
        <w:t>65</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5.11</w:t>
      </w:r>
      <w:r w:rsidRPr="000F0D3F">
        <w:rPr>
          <w:rFonts w:asciiTheme="minorHAnsi" w:eastAsiaTheme="minorEastAsia" w:hAnsiTheme="minorHAnsi" w:cstheme="minorBidi"/>
          <w:b w:val="0"/>
          <w:bCs w:val="0"/>
          <w:noProof/>
          <w:lang w:eastAsia="ru-RU"/>
        </w:rPr>
        <w:tab/>
      </w:r>
      <w:r w:rsidRPr="000F0D3F">
        <w:rPr>
          <w:noProof/>
        </w:rPr>
        <w:t>Информация о собственниках Участника (включая конечных бенефициаров) (форма 11)</w:t>
      </w:r>
      <w:r w:rsidRPr="000F0D3F">
        <w:rPr>
          <w:noProof/>
        </w:rPr>
        <w:tab/>
      </w:r>
      <w:r w:rsidR="00595BB8" w:rsidRPr="000F0D3F">
        <w:rPr>
          <w:noProof/>
        </w:rPr>
        <w:fldChar w:fldCharType="begin"/>
      </w:r>
      <w:r w:rsidRPr="000F0D3F">
        <w:rPr>
          <w:noProof/>
        </w:rPr>
        <w:instrText xml:space="preserve"> PAGEREF _Toc447269848 \h </w:instrText>
      </w:r>
      <w:r w:rsidR="00595BB8" w:rsidRPr="000F0D3F">
        <w:rPr>
          <w:noProof/>
        </w:rPr>
      </w:r>
      <w:r w:rsidR="00595BB8" w:rsidRPr="000F0D3F">
        <w:rPr>
          <w:noProof/>
        </w:rPr>
        <w:fldChar w:fldCharType="separate"/>
      </w:r>
      <w:r w:rsidR="003A3750" w:rsidRPr="000F0D3F">
        <w:rPr>
          <w:noProof/>
        </w:rPr>
        <w:t>66</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5.12</w:t>
      </w:r>
      <w:r w:rsidRPr="000F0D3F">
        <w:rPr>
          <w:rFonts w:asciiTheme="minorHAnsi" w:eastAsiaTheme="minorEastAsia" w:hAnsiTheme="minorHAnsi" w:cstheme="minorBidi"/>
          <w:b w:val="0"/>
          <w:bCs w:val="0"/>
          <w:noProof/>
          <w:lang w:eastAsia="ru-RU"/>
        </w:rPr>
        <w:tab/>
      </w:r>
      <w:r w:rsidRPr="000F0D3F">
        <w:rPr>
          <w:noProof/>
        </w:rPr>
        <w:t>Согласие на обработку персональных данных (форма 12)</w:t>
      </w:r>
      <w:r w:rsidRPr="000F0D3F">
        <w:rPr>
          <w:noProof/>
        </w:rPr>
        <w:tab/>
      </w:r>
      <w:r w:rsidR="00595BB8" w:rsidRPr="000F0D3F">
        <w:rPr>
          <w:noProof/>
        </w:rPr>
        <w:fldChar w:fldCharType="begin"/>
      </w:r>
      <w:r w:rsidRPr="000F0D3F">
        <w:rPr>
          <w:noProof/>
        </w:rPr>
        <w:instrText xml:space="preserve"> PAGEREF _Toc447269851 \h </w:instrText>
      </w:r>
      <w:r w:rsidR="00595BB8" w:rsidRPr="000F0D3F">
        <w:rPr>
          <w:noProof/>
        </w:rPr>
      </w:r>
      <w:r w:rsidR="00595BB8" w:rsidRPr="000F0D3F">
        <w:rPr>
          <w:noProof/>
        </w:rPr>
        <w:fldChar w:fldCharType="separate"/>
      </w:r>
      <w:r w:rsidR="003A3750" w:rsidRPr="000F0D3F">
        <w:rPr>
          <w:noProof/>
        </w:rPr>
        <w:t>69</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5.13</w:t>
      </w:r>
      <w:r w:rsidRPr="000F0D3F">
        <w:rPr>
          <w:rFonts w:asciiTheme="minorHAnsi" w:eastAsiaTheme="minorEastAsia" w:hAnsiTheme="minorHAnsi" w:cstheme="minorBidi"/>
          <w:b w:val="0"/>
          <w:bCs w:val="0"/>
          <w:noProof/>
          <w:lang w:eastAsia="ru-RU"/>
        </w:rPr>
        <w:tab/>
      </w:r>
      <w:r w:rsidRPr="000F0D3F">
        <w:rPr>
          <w:noProof/>
        </w:rPr>
        <w:t>Соглашение о неустойке (форма 13)</w:t>
      </w:r>
      <w:r w:rsidRPr="000F0D3F">
        <w:rPr>
          <w:noProof/>
        </w:rPr>
        <w:tab/>
      </w:r>
      <w:r w:rsidR="00595BB8" w:rsidRPr="000F0D3F">
        <w:rPr>
          <w:noProof/>
        </w:rPr>
        <w:fldChar w:fldCharType="begin"/>
      </w:r>
      <w:r w:rsidRPr="000F0D3F">
        <w:rPr>
          <w:noProof/>
        </w:rPr>
        <w:instrText xml:space="preserve"> PAGEREF _Toc447269854 \h </w:instrText>
      </w:r>
      <w:r w:rsidR="00595BB8" w:rsidRPr="000F0D3F">
        <w:rPr>
          <w:noProof/>
        </w:rPr>
      </w:r>
      <w:r w:rsidR="00595BB8" w:rsidRPr="000F0D3F">
        <w:rPr>
          <w:noProof/>
        </w:rPr>
        <w:fldChar w:fldCharType="separate"/>
      </w:r>
      <w:r w:rsidR="003A3750" w:rsidRPr="000F0D3F">
        <w:rPr>
          <w:noProof/>
        </w:rPr>
        <w:t>71</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5.14</w:t>
      </w:r>
      <w:r w:rsidRPr="000F0D3F">
        <w:rPr>
          <w:rFonts w:asciiTheme="minorHAnsi" w:eastAsiaTheme="minorEastAsia" w:hAnsiTheme="minorHAnsi" w:cstheme="minorBidi"/>
          <w:b w:val="0"/>
          <w:bCs w:val="0"/>
          <w:noProof/>
          <w:lang w:eastAsia="ru-RU"/>
        </w:rPr>
        <w:tab/>
      </w:r>
      <w:r w:rsidRPr="000F0D3F">
        <w:rPr>
          <w:noProof/>
        </w:rPr>
        <w:t>Согласие Участника налоговым органам на разглашение сведений, составляющих налоговую тайну (форма 14)</w:t>
      </w:r>
      <w:r w:rsidRPr="000F0D3F">
        <w:rPr>
          <w:noProof/>
        </w:rPr>
        <w:tab/>
      </w:r>
      <w:r w:rsidR="00595BB8" w:rsidRPr="000F0D3F">
        <w:rPr>
          <w:noProof/>
        </w:rPr>
        <w:fldChar w:fldCharType="begin"/>
      </w:r>
      <w:r w:rsidRPr="000F0D3F">
        <w:rPr>
          <w:noProof/>
        </w:rPr>
        <w:instrText xml:space="preserve"> PAGEREF _Toc447269857 \h </w:instrText>
      </w:r>
      <w:r w:rsidR="00595BB8" w:rsidRPr="000F0D3F">
        <w:rPr>
          <w:noProof/>
        </w:rPr>
      </w:r>
      <w:r w:rsidR="00595BB8" w:rsidRPr="000F0D3F">
        <w:rPr>
          <w:noProof/>
        </w:rPr>
        <w:fldChar w:fldCharType="separate"/>
      </w:r>
      <w:r w:rsidR="003A3750" w:rsidRPr="000F0D3F">
        <w:rPr>
          <w:noProof/>
        </w:rPr>
        <w:t>74</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color w:val="000000"/>
        </w:rPr>
        <w:t>5.15</w:t>
      </w:r>
      <w:r w:rsidRPr="000F0D3F">
        <w:rPr>
          <w:rFonts w:asciiTheme="minorHAnsi" w:eastAsiaTheme="minorEastAsia" w:hAnsiTheme="minorHAnsi" w:cstheme="minorBidi"/>
          <w:b w:val="0"/>
          <w:bCs w:val="0"/>
          <w:noProof/>
          <w:lang w:eastAsia="ru-RU"/>
        </w:rPr>
        <w:tab/>
      </w:r>
      <w:r w:rsidRPr="000F0D3F">
        <w:rPr>
          <w:noProof/>
        </w:rPr>
        <w:t xml:space="preserve">План распределения объемов выполнения поставок внутри коллективного Участника </w:t>
      </w:r>
      <w:r w:rsidRPr="000F0D3F">
        <w:rPr>
          <w:noProof/>
          <w:color w:val="000000"/>
        </w:rPr>
        <w:t>(форма 15)</w:t>
      </w:r>
      <w:r w:rsidRPr="000F0D3F">
        <w:rPr>
          <w:noProof/>
        </w:rPr>
        <w:tab/>
      </w:r>
      <w:r w:rsidR="00595BB8" w:rsidRPr="000F0D3F">
        <w:rPr>
          <w:noProof/>
        </w:rPr>
        <w:fldChar w:fldCharType="begin"/>
      </w:r>
      <w:r w:rsidRPr="000F0D3F">
        <w:rPr>
          <w:noProof/>
        </w:rPr>
        <w:instrText xml:space="preserve"> PAGEREF _Toc447269860 \h </w:instrText>
      </w:r>
      <w:r w:rsidR="00595BB8" w:rsidRPr="000F0D3F">
        <w:rPr>
          <w:noProof/>
        </w:rPr>
      </w:r>
      <w:r w:rsidR="00595BB8" w:rsidRPr="000F0D3F">
        <w:rPr>
          <w:noProof/>
        </w:rPr>
        <w:fldChar w:fldCharType="separate"/>
      </w:r>
      <w:r w:rsidR="003A3750" w:rsidRPr="000F0D3F">
        <w:rPr>
          <w:noProof/>
        </w:rPr>
        <w:t>76</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5.16</w:t>
      </w:r>
      <w:r w:rsidRPr="000F0D3F">
        <w:rPr>
          <w:rFonts w:asciiTheme="minorHAnsi" w:eastAsiaTheme="minorEastAsia" w:hAnsiTheme="minorHAnsi" w:cstheme="minorBidi"/>
          <w:b w:val="0"/>
          <w:bCs w:val="0"/>
          <w:noProof/>
          <w:lang w:eastAsia="ru-RU"/>
        </w:rPr>
        <w:tab/>
      </w:r>
      <w:r w:rsidRPr="000F0D3F">
        <w:rPr>
          <w:noProof/>
        </w:rPr>
        <w:t>Расписка  сдачи-приемки соглашения о неустойке (форма 16)</w:t>
      </w:r>
      <w:r w:rsidRPr="000F0D3F">
        <w:rPr>
          <w:noProof/>
        </w:rPr>
        <w:tab/>
      </w:r>
      <w:r w:rsidR="00595BB8" w:rsidRPr="000F0D3F">
        <w:rPr>
          <w:noProof/>
        </w:rPr>
        <w:fldChar w:fldCharType="begin"/>
      </w:r>
      <w:r w:rsidRPr="000F0D3F">
        <w:rPr>
          <w:noProof/>
        </w:rPr>
        <w:instrText xml:space="preserve"> PAGEREF _Toc447269863 \h </w:instrText>
      </w:r>
      <w:r w:rsidR="00595BB8" w:rsidRPr="000F0D3F">
        <w:rPr>
          <w:noProof/>
        </w:rPr>
      </w:r>
      <w:r w:rsidR="00595BB8" w:rsidRPr="000F0D3F">
        <w:rPr>
          <w:noProof/>
        </w:rPr>
        <w:fldChar w:fldCharType="separate"/>
      </w:r>
      <w:r w:rsidR="003A3750" w:rsidRPr="000F0D3F">
        <w:rPr>
          <w:noProof/>
        </w:rPr>
        <w:t>78</w:t>
      </w:r>
      <w:r w:rsidR="00595BB8" w:rsidRPr="000F0D3F">
        <w:rPr>
          <w:noProof/>
        </w:rPr>
        <w:fldChar w:fldCharType="end"/>
      </w:r>
    </w:p>
    <w:p w:rsidR="00717F60" w:rsidRPr="000F0D3F" w:rsidRDefault="00595BB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F0D3F"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0F0D3F">
        <w:rPr>
          <w:sz w:val="24"/>
          <w:szCs w:val="24"/>
        </w:rPr>
        <w:fldChar w:fldCharType="end"/>
      </w:r>
    </w:p>
    <w:p w:rsidR="00717F60" w:rsidRPr="000F0D3F"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0F0D3F">
        <w:rPr>
          <w:szCs w:val="24"/>
        </w:rPr>
        <w:lastRenderedPageBreak/>
        <w:t>Общие положения</w:t>
      </w:r>
      <w:bookmarkEnd w:id="7"/>
    </w:p>
    <w:p w:rsidR="00717F60" w:rsidRPr="000F0D3F" w:rsidRDefault="00717F60" w:rsidP="00E722B6">
      <w:pPr>
        <w:pStyle w:val="2"/>
        <w:tabs>
          <w:tab w:val="clear" w:pos="1700"/>
          <w:tab w:val="left" w:pos="567"/>
        </w:tabs>
        <w:spacing w:line="264" w:lineRule="auto"/>
      </w:pPr>
      <w:bookmarkStart w:id="8" w:name="__RefHeading__393_1298132286"/>
      <w:bookmarkStart w:id="9" w:name="_Toc447269745"/>
      <w:bookmarkEnd w:id="8"/>
      <w:r w:rsidRPr="000F0D3F">
        <w:t>Общие сведения о процедуре запроса предложений</w:t>
      </w:r>
      <w:bookmarkEnd w:id="9"/>
    </w:p>
    <w:p w:rsidR="005B75A6" w:rsidRPr="000F0D3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F0D3F">
        <w:rPr>
          <w:iCs/>
          <w:sz w:val="24"/>
          <w:szCs w:val="24"/>
        </w:rPr>
        <w:t xml:space="preserve">Заказчик, являющийся Организатором запроса предложений </w:t>
      </w:r>
      <w:r w:rsidR="007556FF" w:rsidRPr="000F0D3F">
        <w:rPr>
          <w:iCs/>
          <w:sz w:val="24"/>
          <w:szCs w:val="24"/>
        </w:rPr>
        <w:t>– ПАО «МРСК Центра» (далее – Заказчик или Организатор)</w:t>
      </w:r>
      <w:r w:rsidRPr="000F0D3F">
        <w:rPr>
          <w:iCs/>
          <w:sz w:val="24"/>
          <w:szCs w:val="24"/>
        </w:rPr>
        <w:t xml:space="preserve"> (почтовый адрес:</w:t>
      </w:r>
      <w:proofErr w:type="gramEnd"/>
      <w:r w:rsidR="007556FF" w:rsidRPr="000F0D3F">
        <w:rPr>
          <w:iCs/>
          <w:sz w:val="24"/>
          <w:szCs w:val="24"/>
        </w:rPr>
        <w:t xml:space="preserve"> </w:t>
      </w:r>
      <w:proofErr w:type="gramStart"/>
      <w:r w:rsidR="007556FF" w:rsidRPr="000F0D3F">
        <w:rPr>
          <w:iCs/>
          <w:sz w:val="24"/>
          <w:szCs w:val="24"/>
        </w:rPr>
        <w:t>РФ, 127018, г. Москва, ул. 2-я Ямская, 4</w:t>
      </w:r>
      <w:r w:rsidR="00EC1043" w:rsidRPr="000F0D3F">
        <w:rPr>
          <w:iCs/>
          <w:sz w:val="24"/>
          <w:szCs w:val="24"/>
        </w:rPr>
        <w:t>, с</w:t>
      </w:r>
      <w:r w:rsidRPr="000F0D3F">
        <w:rPr>
          <w:iCs/>
          <w:sz w:val="24"/>
          <w:szCs w:val="24"/>
        </w:rPr>
        <w:t xml:space="preserve">екретарь Закупочной комиссии – </w:t>
      </w:r>
      <w:r w:rsidR="00097CF1" w:rsidRPr="000F0D3F">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097CF1" w:rsidRPr="000F0D3F">
        <w:rPr>
          <w:sz w:val="24"/>
          <w:szCs w:val="24"/>
        </w:rPr>
        <w:t xml:space="preserve"> </w:t>
      </w:r>
      <w:r w:rsidR="00097CF1" w:rsidRPr="000F0D3F">
        <w:rPr>
          <w:iCs/>
          <w:sz w:val="24"/>
          <w:szCs w:val="24"/>
        </w:rPr>
        <w:t xml:space="preserve"> - «Ярэнерго» </w:t>
      </w:r>
      <w:r w:rsidR="00097CF1" w:rsidRPr="000F0D3F">
        <w:rPr>
          <w:sz w:val="24"/>
          <w:szCs w:val="24"/>
        </w:rPr>
        <w:t xml:space="preserve">Смирнова Марина Валерьевна, контактный телефон: (4852) 78-14-83, адрес электронной почты: </w:t>
      </w:r>
      <w:hyperlink r:id="rId18" w:history="1">
        <w:r w:rsidR="00097CF1" w:rsidRPr="000F0D3F">
          <w:rPr>
            <w:rStyle w:val="a7"/>
            <w:sz w:val="24"/>
            <w:szCs w:val="24"/>
            <w:lang w:val="en-US"/>
          </w:rPr>
          <w:t>smirnova</w:t>
        </w:r>
        <w:r w:rsidR="00097CF1" w:rsidRPr="000F0D3F">
          <w:rPr>
            <w:rStyle w:val="a7"/>
            <w:sz w:val="24"/>
            <w:szCs w:val="24"/>
          </w:rPr>
          <w:t>.</w:t>
        </w:r>
        <w:r w:rsidR="00097CF1" w:rsidRPr="000F0D3F">
          <w:rPr>
            <w:rStyle w:val="a7"/>
            <w:sz w:val="24"/>
            <w:szCs w:val="24"/>
            <w:lang w:val="en-US"/>
          </w:rPr>
          <w:t>mva</w:t>
        </w:r>
        <w:r w:rsidR="00097CF1" w:rsidRPr="000F0D3F">
          <w:rPr>
            <w:rStyle w:val="a7"/>
            <w:sz w:val="24"/>
            <w:szCs w:val="24"/>
          </w:rPr>
          <w:t>@mrsk-1.ru</w:t>
        </w:r>
      </w:hyperlink>
      <w:r w:rsidR="00862664" w:rsidRPr="000F0D3F">
        <w:rPr>
          <w:sz w:val="24"/>
          <w:szCs w:val="24"/>
        </w:rPr>
        <w:t xml:space="preserve"> </w:t>
      </w:r>
      <w:r w:rsidR="004B5EB3" w:rsidRPr="000F0D3F">
        <w:rPr>
          <w:iCs/>
          <w:sz w:val="24"/>
          <w:szCs w:val="24"/>
        </w:rPr>
        <w:t>Извещени</w:t>
      </w:r>
      <w:r w:rsidRPr="000F0D3F">
        <w:rPr>
          <w:iCs/>
          <w:sz w:val="24"/>
          <w:szCs w:val="24"/>
        </w:rPr>
        <w:t>ем</w:t>
      </w:r>
      <w:r w:rsidRPr="000F0D3F">
        <w:rPr>
          <w:sz w:val="24"/>
          <w:szCs w:val="24"/>
        </w:rPr>
        <w:t xml:space="preserve"> о проведении открытого </w:t>
      </w:r>
      <w:r w:rsidRPr="000F0D3F">
        <w:rPr>
          <w:iCs/>
          <w:sz w:val="24"/>
          <w:szCs w:val="24"/>
        </w:rPr>
        <w:t>запроса предложений</w:t>
      </w:r>
      <w:r w:rsidRPr="000F0D3F">
        <w:rPr>
          <w:sz w:val="24"/>
          <w:szCs w:val="24"/>
        </w:rPr>
        <w:t xml:space="preserve">, опубликованным </w:t>
      </w:r>
      <w:r w:rsidRPr="000F0D3F">
        <w:rPr>
          <w:b/>
          <w:sz w:val="24"/>
          <w:szCs w:val="24"/>
        </w:rPr>
        <w:t>«</w:t>
      </w:r>
      <w:r w:rsidR="00210B0B">
        <w:rPr>
          <w:b/>
          <w:sz w:val="24"/>
          <w:szCs w:val="24"/>
        </w:rPr>
        <w:t>14</w:t>
      </w:r>
      <w:r w:rsidRPr="000F0D3F">
        <w:rPr>
          <w:b/>
          <w:sz w:val="24"/>
          <w:szCs w:val="24"/>
        </w:rPr>
        <w:t xml:space="preserve">» </w:t>
      </w:r>
      <w:r w:rsidR="00210B0B">
        <w:rPr>
          <w:b/>
          <w:sz w:val="24"/>
          <w:szCs w:val="24"/>
        </w:rPr>
        <w:t>октября</w:t>
      </w:r>
      <w:r w:rsidRPr="000F0D3F">
        <w:rPr>
          <w:b/>
          <w:sz w:val="24"/>
          <w:szCs w:val="24"/>
        </w:rPr>
        <w:t xml:space="preserve"> 20</w:t>
      </w:r>
      <w:r w:rsidR="00C12FA4" w:rsidRPr="000F0D3F">
        <w:rPr>
          <w:b/>
          <w:sz w:val="24"/>
          <w:szCs w:val="24"/>
        </w:rPr>
        <w:t>1</w:t>
      </w:r>
      <w:r w:rsidR="00862664" w:rsidRPr="000F0D3F">
        <w:rPr>
          <w:b/>
          <w:sz w:val="24"/>
          <w:szCs w:val="24"/>
        </w:rPr>
        <w:t>6</w:t>
      </w:r>
      <w:r w:rsidRPr="000F0D3F">
        <w:rPr>
          <w:b/>
          <w:sz w:val="24"/>
          <w:szCs w:val="24"/>
        </w:rPr>
        <w:t xml:space="preserve"> г.</w:t>
      </w:r>
      <w:r w:rsidRPr="000F0D3F">
        <w:rPr>
          <w:sz w:val="24"/>
          <w:szCs w:val="24"/>
        </w:rPr>
        <w:t xml:space="preserve"> на официальном сайте (</w:t>
      </w:r>
      <w:hyperlink r:id="rId19" w:history="1">
        <w:r w:rsidR="00345CCA" w:rsidRPr="000F0D3F">
          <w:rPr>
            <w:rStyle w:val="a7"/>
            <w:sz w:val="24"/>
            <w:szCs w:val="24"/>
          </w:rPr>
          <w:t>www.zakupki.</w:t>
        </w:r>
        <w:r w:rsidR="00345CCA" w:rsidRPr="000F0D3F">
          <w:rPr>
            <w:rStyle w:val="a7"/>
            <w:sz w:val="24"/>
            <w:szCs w:val="24"/>
            <w:lang w:val="en-US"/>
          </w:rPr>
          <w:t>gov</w:t>
        </w:r>
        <w:r w:rsidR="00345CCA" w:rsidRPr="000F0D3F">
          <w:rPr>
            <w:rStyle w:val="a7"/>
            <w:sz w:val="24"/>
            <w:szCs w:val="24"/>
          </w:rPr>
          <w:t>.ru</w:t>
        </w:r>
      </w:hyperlink>
      <w:r w:rsidRPr="000F0D3F">
        <w:rPr>
          <w:sz w:val="24"/>
          <w:szCs w:val="24"/>
        </w:rPr>
        <w:t>),</w:t>
      </w:r>
      <w:r w:rsidR="009D7F01" w:rsidRPr="000F0D3F">
        <w:rPr>
          <w:iCs/>
          <w:sz w:val="24"/>
          <w:szCs w:val="24"/>
        </w:rPr>
        <w:t xml:space="preserve"> </w:t>
      </w:r>
      <w:r w:rsidR="009D7F01" w:rsidRPr="000F0D3F">
        <w:rPr>
          <w:sz w:val="24"/>
          <w:szCs w:val="24"/>
        </w:rPr>
        <w:t xml:space="preserve">на сайте </w:t>
      </w:r>
      <w:r w:rsidR="007556FF" w:rsidRPr="000F0D3F">
        <w:rPr>
          <w:iCs/>
          <w:sz w:val="24"/>
          <w:szCs w:val="24"/>
        </w:rPr>
        <w:t>ПАО</w:t>
      </w:r>
      <w:proofErr w:type="gramEnd"/>
      <w:r w:rsidR="007556FF" w:rsidRPr="000F0D3F">
        <w:rPr>
          <w:iCs/>
          <w:sz w:val="24"/>
          <w:szCs w:val="24"/>
        </w:rPr>
        <w:t xml:space="preserve"> «</w:t>
      </w:r>
      <w:proofErr w:type="gramStart"/>
      <w:r w:rsidR="007556FF" w:rsidRPr="000F0D3F">
        <w:rPr>
          <w:iCs/>
          <w:sz w:val="24"/>
          <w:szCs w:val="24"/>
        </w:rPr>
        <w:t>МРСК Центра»</w:t>
      </w:r>
      <w:r w:rsidR="009D7F01" w:rsidRPr="000F0D3F">
        <w:rPr>
          <w:sz w:val="24"/>
          <w:szCs w:val="24"/>
        </w:rPr>
        <w:t xml:space="preserve"> (</w:t>
      </w:r>
      <w:hyperlink r:id="rId20" w:history="1">
        <w:r w:rsidR="007556FF" w:rsidRPr="000F0D3F">
          <w:rPr>
            <w:rStyle w:val="a7"/>
            <w:sz w:val="24"/>
            <w:szCs w:val="24"/>
          </w:rPr>
          <w:t>www.mrsk-1.ru</w:t>
        </w:r>
      </w:hyperlink>
      <w:r w:rsidR="00862664" w:rsidRPr="000F0D3F">
        <w:rPr>
          <w:sz w:val="24"/>
          <w:szCs w:val="24"/>
        </w:rPr>
        <w:t>)</w:t>
      </w:r>
      <w:r w:rsidR="00702B2C" w:rsidRPr="000F0D3F">
        <w:rPr>
          <w:sz w:val="24"/>
          <w:szCs w:val="24"/>
        </w:rPr>
        <w:t xml:space="preserve">, на сайте ЭТП, указанном в п. </w:t>
      </w:r>
      <w:r w:rsidR="003D2773" w:rsidRPr="000F0D3F">
        <w:rPr>
          <w:sz w:val="24"/>
          <w:szCs w:val="24"/>
        </w:rPr>
        <w:fldChar w:fldCharType="begin"/>
      </w:r>
      <w:r w:rsidR="003D2773" w:rsidRPr="000F0D3F">
        <w:rPr>
          <w:sz w:val="24"/>
          <w:szCs w:val="24"/>
        </w:rPr>
        <w:instrText xml:space="preserve"> REF _Ref440269836 \r \h  \* MERGEFORMAT </w:instrText>
      </w:r>
      <w:r w:rsidR="003D2773" w:rsidRPr="000F0D3F">
        <w:rPr>
          <w:sz w:val="24"/>
          <w:szCs w:val="24"/>
        </w:rPr>
      </w:r>
      <w:r w:rsidR="003D2773" w:rsidRPr="000F0D3F">
        <w:rPr>
          <w:sz w:val="24"/>
          <w:szCs w:val="24"/>
        </w:rPr>
        <w:fldChar w:fldCharType="separate"/>
      </w:r>
      <w:r w:rsidR="00622B69" w:rsidRPr="000F0D3F">
        <w:rPr>
          <w:sz w:val="24"/>
          <w:szCs w:val="24"/>
        </w:rPr>
        <w:t>1.1.2</w:t>
      </w:r>
      <w:r w:rsidR="003D2773" w:rsidRPr="000F0D3F">
        <w:rPr>
          <w:sz w:val="24"/>
          <w:szCs w:val="24"/>
        </w:rPr>
        <w:fldChar w:fldCharType="end"/>
      </w:r>
      <w:r w:rsidR="00702B2C" w:rsidRPr="000F0D3F">
        <w:rPr>
          <w:sz w:val="24"/>
          <w:szCs w:val="24"/>
        </w:rPr>
        <w:t xml:space="preserve"> настоящей Документации, </w:t>
      </w:r>
      <w:r w:rsidR="009A7733" w:rsidRPr="000F0D3F">
        <w:rPr>
          <w:iCs/>
          <w:sz w:val="24"/>
          <w:szCs w:val="24"/>
        </w:rPr>
        <w:t xml:space="preserve"> </w:t>
      </w:r>
      <w:r w:rsidRPr="000F0D3F">
        <w:rPr>
          <w:iCs/>
          <w:sz w:val="24"/>
          <w:szCs w:val="24"/>
        </w:rPr>
        <w:t>приг</w:t>
      </w:r>
      <w:r w:rsidRPr="000F0D3F">
        <w:rPr>
          <w:sz w:val="24"/>
          <w:szCs w:val="24"/>
        </w:rPr>
        <w:t>ласило юридических лиц</w:t>
      </w:r>
      <w:r w:rsidR="005B75A6" w:rsidRPr="000F0D3F">
        <w:rPr>
          <w:sz w:val="24"/>
          <w:szCs w:val="24"/>
        </w:rPr>
        <w:t xml:space="preserve"> и физических лиц </w:t>
      </w:r>
      <w:r w:rsidR="00097CF1" w:rsidRPr="000F0D3F">
        <w:rPr>
          <w:sz w:val="24"/>
          <w:szCs w:val="24"/>
        </w:rPr>
        <w:t xml:space="preserve">(в т. ч. индивидуальных предпринимателей), </w:t>
      </w:r>
      <w:r w:rsidR="00D15381" w:rsidRPr="000F0D3F">
        <w:rPr>
          <w:sz w:val="24"/>
          <w:szCs w:val="24"/>
        </w:rPr>
        <w:t xml:space="preserve">(далее – Участники) </w:t>
      </w:r>
      <w:r w:rsidR="004B5EB3" w:rsidRPr="000F0D3F">
        <w:rPr>
          <w:sz w:val="24"/>
          <w:szCs w:val="24"/>
        </w:rPr>
        <w:t>к участию в процедуре О</w:t>
      </w:r>
      <w:r w:rsidRPr="000F0D3F">
        <w:rPr>
          <w:sz w:val="24"/>
          <w:szCs w:val="24"/>
        </w:rPr>
        <w:t xml:space="preserve">ткрытого запроса предложений (далее – запрос предложений) </w:t>
      </w:r>
      <w:bookmarkEnd w:id="10"/>
      <w:r w:rsidR="004B5EB3" w:rsidRPr="000F0D3F">
        <w:rPr>
          <w:sz w:val="24"/>
          <w:szCs w:val="24"/>
        </w:rPr>
        <w:t xml:space="preserve">на право заключения </w:t>
      </w:r>
      <w:r w:rsidR="00097CF1" w:rsidRPr="000F0D3F">
        <w:rPr>
          <w:snapToGrid w:val="0"/>
          <w:sz w:val="24"/>
          <w:szCs w:val="24"/>
        </w:rPr>
        <w:t xml:space="preserve">Договора на поставку </w:t>
      </w:r>
      <w:r w:rsidR="00210B0B">
        <w:rPr>
          <w:snapToGrid w:val="0"/>
          <w:sz w:val="24"/>
          <w:szCs w:val="24"/>
        </w:rPr>
        <w:t>оборудования связи</w:t>
      </w:r>
      <w:r w:rsidR="00097CF1" w:rsidRPr="000F0D3F">
        <w:rPr>
          <w:snapToGrid w:val="0"/>
          <w:sz w:val="24"/>
          <w:szCs w:val="24"/>
        </w:rPr>
        <w:t xml:space="preserve"> для нужд ПАО «МРСК Центра» (филиала «Ярэнерго»)</w:t>
      </w:r>
      <w:r w:rsidR="00097CF1" w:rsidRPr="000F0D3F">
        <w:rPr>
          <w:sz w:val="24"/>
          <w:szCs w:val="24"/>
        </w:rPr>
        <w:t>, расположенного по адресу:</w:t>
      </w:r>
      <w:proofErr w:type="gramEnd"/>
      <w:r w:rsidR="00097CF1" w:rsidRPr="000F0D3F">
        <w:rPr>
          <w:sz w:val="24"/>
          <w:szCs w:val="24"/>
        </w:rPr>
        <w:t xml:space="preserve"> </w:t>
      </w:r>
      <w:proofErr w:type="gramStart"/>
      <w:r w:rsidR="00097CF1" w:rsidRPr="000F0D3F">
        <w:rPr>
          <w:sz w:val="24"/>
          <w:szCs w:val="24"/>
        </w:rPr>
        <w:t xml:space="preserve">РФ, 150003, г. Ярославль, ул. </w:t>
      </w:r>
      <w:proofErr w:type="spellStart"/>
      <w:r w:rsidR="00097CF1" w:rsidRPr="000F0D3F">
        <w:rPr>
          <w:sz w:val="24"/>
          <w:szCs w:val="24"/>
        </w:rPr>
        <w:t>Воинова</w:t>
      </w:r>
      <w:proofErr w:type="spellEnd"/>
      <w:r w:rsidR="00097CF1" w:rsidRPr="000F0D3F">
        <w:rPr>
          <w:sz w:val="24"/>
          <w:szCs w:val="24"/>
        </w:rPr>
        <w:t>, д. 12)</w:t>
      </w:r>
      <w:r w:rsidRPr="000F0D3F">
        <w:rPr>
          <w:sz w:val="24"/>
          <w:szCs w:val="24"/>
        </w:rPr>
        <w:t>.</w:t>
      </w:r>
      <w:bookmarkEnd w:id="11"/>
      <w:bookmarkEnd w:id="12"/>
      <w:bookmarkEnd w:id="13"/>
      <w:proofErr w:type="gramEnd"/>
    </w:p>
    <w:p w:rsidR="00717F60" w:rsidRPr="000F0D3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F0D3F">
        <w:rPr>
          <w:sz w:val="24"/>
          <w:szCs w:val="24"/>
        </w:rPr>
        <w:t xml:space="preserve">Настоящий </w:t>
      </w:r>
      <w:r w:rsidR="004B5EB3" w:rsidRPr="000F0D3F">
        <w:rPr>
          <w:sz w:val="24"/>
          <w:szCs w:val="24"/>
        </w:rPr>
        <w:t>З</w:t>
      </w:r>
      <w:r w:rsidRPr="000F0D3F">
        <w:rPr>
          <w:sz w:val="24"/>
          <w:szCs w:val="24"/>
        </w:rPr>
        <w:t xml:space="preserve">апрос предложений проводится в соответствии с правилами и с использованием функционала </w:t>
      </w:r>
      <w:r w:rsidR="00702B2C" w:rsidRPr="000F0D3F">
        <w:rPr>
          <w:sz w:val="24"/>
          <w:szCs w:val="24"/>
        </w:rPr>
        <w:t>электронной торговой площадк</w:t>
      </w:r>
      <w:r w:rsidR="00414AB1" w:rsidRPr="000F0D3F">
        <w:rPr>
          <w:sz w:val="24"/>
          <w:szCs w:val="24"/>
        </w:rPr>
        <w:t>и</w:t>
      </w:r>
      <w:r w:rsidR="00702B2C" w:rsidRPr="000F0D3F">
        <w:rPr>
          <w:sz w:val="24"/>
          <w:szCs w:val="24"/>
        </w:rPr>
        <w:t xml:space="preserve"> </w:t>
      </w:r>
      <w:r w:rsidR="000D70B6" w:rsidRPr="000F0D3F">
        <w:rPr>
          <w:sz w:val="24"/>
          <w:szCs w:val="24"/>
        </w:rPr>
        <w:t>П</w:t>
      </w:r>
      <w:r w:rsidR="00702B2C" w:rsidRPr="000F0D3F">
        <w:rPr>
          <w:sz w:val="24"/>
          <w:szCs w:val="24"/>
        </w:rPr>
        <w:t xml:space="preserve">АО «Россети» </w:t>
      </w:r>
      <w:hyperlink r:id="rId21" w:history="1">
        <w:r w:rsidR="00862664" w:rsidRPr="000F0D3F">
          <w:rPr>
            <w:rStyle w:val="a7"/>
            <w:sz w:val="24"/>
            <w:szCs w:val="24"/>
          </w:rPr>
          <w:t>etp.rosseti.ru</w:t>
        </w:r>
      </w:hyperlink>
      <w:r w:rsidR="00862664" w:rsidRPr="000F0D3F">
        <w:rPr>
          <w:sz w:val="24"/>
          <w:szCs w:val="24"/>
        </w:rPr>
        <w:t xml:space="preserve"> </w:t>
      </w:r>
      <w:r w:rsidR="00702B2C" w:rsidRPr="000F0D3F">
        <w:rPr>
          <w:sz w:val="24"/>
          <w:szCs w:val="24"/>
        </w:rPr>
        <w:t>(далее — ЭТП)</w:t>
      </w:r>
      <w:r w:rsidR="005B75A6" w:rsidRPr="000F0D3F">
        <w:rPr>
          <w:sz w:val="24"/>
          <w:szCs w:val="24"/>
        </w:rPr>
        <w:t>.</w:t>
      </w:r>
      <w:bookmarkEnd w:id="14"/>
    </w:p>
    <w:p w:rsidR="00717F60" w:rsidRPr="000F0D3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F0D3F">
        <w:rPr>
          <w:sz w:val="24"/>
          <w:szCs w:val="24"/>
        </w:rPr>
        <w:t>Заказчик</w:t>
      </w:r>
      <w:r w:rsidR="00702B2C" w:rsidRPr="000F0D3F">
        <w:rPr>
          <w:sz w:val="24"/>
          <w:szCs w:val="24"/>
        </w:rPr>
        <w:t xml:space="preserve">: </w:t>
      </w:r>
      <w:r w:rsidRPr="000F0D3F">
        <w:rPr>
          <w:sz w:val="24"/>
          <w:szCs w:val="24"/>
        </w:rPr>
        <w:t xml:space="preserve"> </w:t>
      </w:r>
      <w:r w:rsidR="00702B2C" w:rsidRPr="000F0D3F">
        <w:rPr>
          <w:iCs/>
          <w:sz w:val="24"/>
          <w:szCs w:val="24"/>
        </w:rPr>
        <w:t>ПАО «МРСК Центра».</w:t>
      </w:r>
      <w:r w:rsidRPr="000F0D3F">
        <w:rPr>
          <w:rStyle w:val="aa"/>
          <w:sz w:val="24"/>
          <w:szCs w:val="24"/>
        </w:rPr>
        <w:t xml:space="preserve"> </w:t>
      </w:r>
      <w:bookmarkEnd w:id="15"/>
    </w:p>
    <w:p w:rsidR="008C4223" w:rsidRPr="000F0D3F"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F0D3F">
        <w:rPr>
          <w:sz w:val="24"/>
          <w:szCs w:val="24"/>
        </w:rPr>
        <w:t>Предмет З</w:t>
      </w:r>
      <w:r w:rsidR="00717F60" w:rsidRPr="000F0D3F">
        <w:rPr>
          <w:sz w:val="24"/>
          <w:szCs w:val="24"/>
        </w:rPr>
        <w:t>апроса предложений</w:t>
      </w:r>
      <w:r w:rsidR="00702B2C" w:rsidRPr="000F0D3F">
        <w:rPr>
          <w:sz w:val="24"/>
          <w:szCs w:val="24"/>
        </w:rPr>
        <w:t>:</w:t>
      </w:r>
      <w:bookmarkEnd w:id="16"/>
    </w:p>
    <w:p w:rsidR="00A40714" w:rsidRPr="000F0D3F"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0F0D3F">
        <w:rPr>
          <w:b/>
          <w:sz w:val="24"/>
          <w:szCs w:val="24"/>
          <w:u w:val="single"/>
        </w:rPr>
        <w:t>Лот №1:</w:t>
      </w:r>
      <w:r w:rsidR="00717F60" w:rsidRPr="000F0D3F">
        <w:rPr>
          <w:sz w:val="24"/>
          <w:szCs w:val="24"/>
        </w:rPr>
        <w:t xml:space="preserve"> право заключения </w:t>
      </w:r>
      <w:bookmarkEnd w:id="17"/>
      <w:r w:rsidR="000F0D3F" w:rsidRPr="000F0D3F">
        <w:rPr>
          <w:snapToGrid w:val="0"/>
          <w:sz w:val="24"/>
          <w:szCs w:val="24"/>
        </w:rPr>
        <w:t xml:space="preserve">Договора на поставку </w:t>
      </w:r>
      <w:r w:rsidR="00210B0B">
        <w:rPr>
          <w:snapToGrid w:val="0"/>
          <w:sz w:val="24"/>
          <w:szCs w:val="24"/>
        </w:rPr>
        <w:t>оборудования связи</w:t>
      </w:r>
      <w:r w:rsidR="000F0D3F" w:rsidRPr="000F0D3F">
        <w:rPr>
          <w:snapToGrid w:val="0"/>
          <w:sz w:val="24"/>
          <w:szCs w:val="24"/>
        </w:rPr>
        <w:t xml:space="preserve"> для нужд ПАО «МРСК Центра» (филиала «Ярэнерго»)</w:t>
      </w:r>
      <w:r w:rsidR="00702B2C" w:rsidRPr="000F0D3F">
        <w:rPr>
          <w:sz w:val="24"/>
          <w:szCs w:val="24"/>
        </w:rPr>
        <w:t>.</w:t>
      </w:r>
    </w:p>
    <w:p w:rsidR="008C4223" w:rsidRPr="000F0D3F" w:rsidRDefault="008C4223" w:rsidP="00E722B6">
      <w:pPr>
        <w:keepNext/>
        <w:autoSpaceDE w:val="0"/>
        <w:autoSpaceDN w:val="0"/>
        <w:spacing w:line="264" w:lineRule="auto"/>
        <w:ind w:firstLine="540"/>
        <w:rPr>
          <w:sz w:val="24"/>
          <w:szCs w:val="24"/>
          <w:lang w:eastAsia="ru-RU"/>
        </w:rPr>
      </w:pPr>
      <w:r w:rsidRPr="000F0D3F">
        <w:rPr>
          <w:sz w:val="24"/>
          <w:szCs w:val="24"/>
        </w:rPr>
        <w:t xml:space="preserve">Количество лотов: </w:t>
      </w:r>
      <w:r w:rsidRPr="000F0D3F">
        <w:rPr>
          <w:b/>
          <w:sz w:val="24"/>
          <w:szCs w:val="24"/>
        </w:rPr>
        <w:t>1 (один)</w:t>
      </w:r>
      <w:r w:rsidRPr="000F0D3F">
        <w:rPr>
          <w:sz w:val="24"/>
          <w:szCs w:val="24"/>
        </w:rPr>
        <w:t>.</w:t>
      </w:r>
    </w:p>
    <w:bookmarkEnd w:id="18"/>
    <w:p w:rsidR="009D7F01" w:rsidRPr="000F0D3F" w:rsidRDefault="009D7F01" w:rsidP="00E722B6">
      <w:pPr>
        <w:keepNext/>
        <w:autoSpaceDE w:val="0"/>
        <w:autoSpaceDN w:val="0"/>
        <w:spacing w:line="264" w:lineRule="auto"/>
        <w:ind w:firstLine="540"/>
        <w:rPr>
          <w:sz w:val="24"/>
          <w:szCs w:val="24"/>
          <w:lang w:eastAsia="ru-RU"/>
        </w:rPr>
      </w:pPr>
      <w:r w:rsidRPr="000F0D3F">
        <w:rPr>
          <w:i/>
          <w:snapToGrid w:val="0"/>
          <w:sz w:val="24"/>
          <w:szCs w:val="24"/>
          <w:shd w:val="clear" w:color="auto" w:fill="FFFF99"/>
          <w:lang w:eastAsia="ru-RU"/>
        </w:rPr>
        <w:t xml:space="preserve">Участник самостоятельно, в рамках своей </w:t>
      </w:r>
      <w:r w:rsidR="00702B2C" w:rsidRPr="000F0D3F">
        <w:rPr>
          <w:i/>
          <w:snapToGrid w:val="0"/>
          <w:sz w:val="24"/>
          <w:szCs w:val="24"/>
          <w:shd w:val="clear" w:color="auto" w:fill="FFFF99"/>
          <w:lang w:eastAsia="ru-RU"/>
        </w:rPr>
        <w:t>Заявки</w:t>
      </w:r>
      <w:r w:rsidRPr="000F0D3F">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0F0D3F">
        <w:rPr>
          <w:sz w:val="24"/>
          <w:szCs w:val="24"/>
          <w:lang w:eastAsia="ru-RU"/>
        </w:rPr>
        <w:t>.</w:t>
      </w:r>
    </w:p>
    <w:p w:rsidR="00804801" w:rsidRPr="000F0D3F" w:rsidRDefault="00B5344A" w:rsidP="00E722B6">
      <w:pPr>
        <w:pStyle w:val="a"/>
        <w:keepNext/>
        <w:numPr>
          <w:ilvl w:val="0"/>
          <w:numId w:val="0"/>
        </w:numPr>
        <w:spacing w:line="264" w:lineRule="auto"/>
        <w:ind w:left="360" w:hanging="360"/>
        <w:rPr>
          <w:sz w:val="24"/>
          <w:szCs w:val="24"/>
        </w:rPr>
      </w:pPr>
      <w:r w:rsidRPr="000F0D3F">
        <w:rPr>
          <w:sz w:val="24"/>
          <w:szCs w:val="24"/>
        </w:rPr>
        <w:t>Частичное выполнение</w:t>
      </w:r>
      <w:r w:rsidR="002946EF" w:rsidRPr="000F0D3F">
        <w:rPr>
          <w:sz w:val="24"/>
          <w:szCs w:val="24"/>
        </w:rPr>
        <w:t xml:space="preserve"> </w:t>
      </w:r>
      <w:r w:rsidR="004D17BD" w:rsidRPr="000F0D3F">
        <w:rPr>
          <w:sz w:val="24"/>
          <w:szCs w:val="24"/>
        </w:rPr>
        <w:t xml:space="preserve">поставок, </w:t>
      </w:r>
      <w:r w:rsidR="00AD3EBC" w:rsidRPr="000F0D3F">
        <w:rPr>
          <w:sz w:val="24"/>
          <w:szCs w:val="24"/>
        </w:rPr>
        <w:t>работ (услуг)</w:t>
      </w:r>
      <w:r w:rsidRPr="000F0D3F">
        <w:rPr>
          <w:sz w:val="24"/>
          <w:szCs w:val="24"/>
        </w:rPr>
        <w:t xml:space="preserve"> не допускается.</w:t>
      </w:r>
    </w:p>
    <w:p w:rsidR="00210B0B" w:rsidRDefault="008D2928" w:rsidP="00210B0B">
      <w:pPr>
        <w:keepNext/>
        <w:keepLines/>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contextualSpacing/>
        <w:rPr>
          <w:sz w:val="24"/>
          <w:szCs w:val="24"/>
        </w:rPr>
      </w:pPr>
      <w:bookmarkStart w:id="19" w:name="_Ref440270637"/>
      <w:r w:rsidRPr="000F0D3F">
        <w:rPr>
          <w:sz w:val="24"/>
          <w:szCs w:val="24"/>
        </w:rPr>
        <w:t>Сроки</w:t>
      </w:r>
      <w:r w:rsidR="00717F60" w:rsidRPr="000F0D3F">
        <w:rPr>
          <w:sz w:val="24"/>
          <w:szCs w:val="24"/>
        </w:rPr>
        <w:t xml:space="preserve"> </w:t>
      </w:r>
      <w:r w:rsidR="002946EF" w:rsidRPr="000F0D3F">
        <w:rPr>
          <w:sz w:val="24"/>
          <w:szCs w:val="24"/>
        </w:rPr>
        <w:t xml:space="preserve">выполнения </w:t>
      </w:r>
      <w:r w:rsidR="00702B2C" w:rsidRPr="000F0D3F">
        <w:rPr>
          <w:sz w:val="24"/>
          <w:szCs w:val="24"/>
        </w:rPr>
        <w:t>поставок</w:t>
      </w:r>
      <w:r w:rsidR="00717F60" w:rsidRPr="000F0D3F">
        <w:rPr>
          <w:sz w:val="24"/>
          <w:szCs w:val="24"/>
        </w:rPr>
        <w:t>:</w:t>
      </w:r>
    </w:p>
    <w:p w:rsidR="00210B0B" w:rsidRPr="00505FBD" w:rsidRDefault="00210B0B" w:rsidP="00210B0B">
      <w:pPr>
        <w:pStyle w:val="afd"/>
        <w:keepNext/>
        <w:keepLines/>
        <w:spacing w:before="120"/>
        <w:ind w:right="-6"/>
        <w:contextualSpacing/>
        <w:jc w:val="both"/>
        <w:rPr>
          <w:sz w:val="24"/>
          <w:szCs w:val="24"/>
        </w:rPr>
      </w:pPr>
      <w:bookmarkStart w:id="20" w:name="_Ref440270651"/>
      <w:bookmarkEnd w:id="19"/>
      <w:r w:rsidRPr="00505FBD">
        <w:rPr>
          <w:sz w:val="24"/>
          <w:szCs w:val="24"/>
        </w:rPr>
        <w:t>Начало поставки: в течение 30 календарных дней с момента заключения договора.</w:t>
      </w:r>
    </w:p>
    <w:p w:rsidR="00210B0B" w:rsidRDefault="00210B0B" w:rsidP="00210B0B">
      <w:pPr>
        <w:keepNext/>
        <w:keepLines/>
        <w:widowControl w:val="0"/>
        <w:tabs>
          <w:tab w:val="num" w:pos="1650"/>
        </w:tabs>
        <w:suppressAutoHyphens w:val="0"/>
        <w:autoSpaceDE w:val="0"/>
        <w:autoSpaceDN w:val="0"/>
        <w:adjustRightInd w:val="0"/>
        <w:spacing w:before="60" w:line="264" w:lineRule="auto"/>
        <w:ind w:firstLine="0"/>
        <w:contextualSpacing/>
        <w:rPr>
          <w:sz w:val="24"/>
          <w:szCs w:val="24"/>
        </w:rPr>
      </w:pPr>
      <w:r w:rsidRPr="00505FBD">
        <w:rPr>
          <w:sz w:val="24"/>
          <w:szCs w:val="24"/>
        </w:rPr>
        <w:t>Окончание поставки: в течение 60 календарных дней с момента заключения договора</w:t>
      </w:r>
      <w:r>
        <w:rPr>
          <w:sz w:val="24"/>
          <w:szCs w:val="24"/>
        </w:rPr>
        <w:t>.</w:t>
      </w:r>
      <w:r w:rsidRPr="000F0D3F">
        <w:rPr>
          <w:sz w:val="24"/>
          <w:szCs w:val="24"/>
        </w:rPr>
        <w:t xml:space="preserve"> </w:t>
      </w:r>
    </w:p>
    <w:p w:rsidR="008D2928" w:rsidRPr="000F0D3F" w:rsidRDefault="002A47D1" w:rsidP="00210B0B">
      <w:pPr>
        <w:keepNext/>
        <w:keepLines/>
        <w:widowControl w:val="0"/>
        <w:numPr>
          <w:ilvl w:val="2"/>
          <w:numId w:val="18"/>
        </w:numPr>
        <w:tabs>
          <w:tab w:val="clear" w:pos="720"/>
          <w:tab w:val="num" w:pos="0"/>
          <w:tab w:val="num" w:pos="1650"/>
        </w:tabs>
        <w:suppressAutoHyphens w:val="0"/>
        <w:autoSpaceDE w:val="0"/>
        <w:autoSpaceDN w:val="0"/>
        <w:adjustRightInd w:val="0"/>
        <w:spacing w:before="60" w:line="264" w:lineRule="auto"/>
        <w:ind w:left="0" w:firstLine="567"/>
        <w:contextualSpacing/>
        <w:rPr>
          <w:sz w:val="24"/>
          <w:szCs w:val="24"/>
        </w:rPr>
      </w:pPr>
      <w:r w:rsidRPr="000F0D3F">
        <w:rPr>
          <w:sz w:val="24"/>
          <w:szCs w:val="24"/>
        </w:rPr>
        <w:t xml:space="preserve">Отгрузочные реквизиты/базис поставки: </w:t>
      </w:r>
      <w:r w:rsidR="008D2928" w:rsidRPr="000F0D3F">
        <w:rPr>
          <w:sz w:val="24"/>
          <w:szCs w:val="24"/>
        </w:rPr>
        <w:t>на условиях DDP (Согласно ИНКОТЕРМС 2000) по адресам филиалов ПАО «МРСК Центра»:</w:t>
      </w:r>
      <w:bookmarkEnd w:id="20"/>
      <w:r w:rsidR="002556E6" w:rsidRPr="000F0D3F">
        <w:rPr>
          <w:sz w:val="24"/>
          <w:szCs w:val="24"/>
        </w:rPr>
        <w:t xml:space="preserve"> /, указанным в Приложе</w:t>
      </w:r>
      <w:r w:rsidR="000F0D3F" w:rsidRPr="000F0D3F">
        <w:rPr>
          <w:sz w:val="24"/>
          <w:szCs w:val="24"/>
        </w:rPr>
        <w:t>нии №1 к настоящей Документации:</w:t>
      </w:r>
    </w:p>
    <w:p w:rsidR="002A47D1" w:rsidRPr="000F0D3F" w:rsidRDefault="00210B0B" w:rsidP="00210B0B">
      <w:pPr>
        <w:pStyle w:val="afffffff2"/>
        <w:keepNext/>
        <w:keepLines/>
        <w:spacing w:line="240" w:lineRule="auto"/>
        <w:ind w:firstLine="0"/>
        <w:contextualSpacing/>
        <w:rPr>
          <w:rFonts w:ascii="Times New Roman" w:hAnsi="Times New Roman"/>
          <w:sz w:val="24"/>
          <w:szCs w:val="24"/>
        </w:rPr>
      </w:pPr>
      <w:r w:rsidRPr="00505FBD">
        <w:rPr>
          <w:rFonts w:ascii="Times New Roman" w:hAnsi="Times New Roman"/>
          <w:sz w:val="24"/>
          <w:szCs w:val="24"/>
        </w:rPr>
        <w:t xml:space="preserve">150003 г. Ярославль, ул. </w:t>
      </w:r>
      <w:proofErr w:type="spellStart"/>
      <w:r w:rsidRPr="00505FBD">
        <w:rPr>
          <w:rFonts w:ascii="Times New Roman" w:hAnsi="Times New Roman"/>
          <w:sz w:val="24"/>
          <w:szCs w:val="24"/>
        </w:rPr>
        <w:t>Воинова</w:t>
      </w:r>
      <w:proofErr w:type="spellEnd"/>
      <w:r w:rsidRPr="00505FBD">
        <w:rPr>
          <w:rFonts w:ascii="Times New Roman" w:hAnsi="Times New Roman"/>
          <w:sz w:val="24"/>
          <w:szCs w:val="24"/>
        </w:rPr>
        <w:t>, д.12</w:t>
      </w:r>
      <w:r w:rsidR="008D2928" w:rsidRPr="000F0D3F">
        <w:rPr>
          <w:rFonts w:ascii="Times New Roman" w:hAnsi="Times New Roman"/>
          <w:sz w:val="24"/>
          <w:szCs w:val="24"/>
        </w:rPr>
        <w:t>.</w:t>
      </w:r>
    </w:p>
    <w:p w:rsidR="00717F60" w:rsidRPr="000F0D3F" w:rsidRDefault="0022360B" w:rsidP="00210B0B">
      <w:pPr>
        <w:keepNext/>
        <w:widowControl w:val="0"/>
        <w:numPr>
          <w:ilvl w:val="2"/>
          <w:numId w:val="18"/>
        </w:numPr>
        <w:tabs>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F0D3F">
        <w:rPr>
          <w:iCs/>
          <w:sz w:val="24"/>
          <w:szCs w:val="24"/>
        </w:rPr>
        <w:t xml:space="preserve">Форма и порядок оплаты: безналичный расчет, в течение 30 (тридцати) </w:t>
      </w:r>
      <w:r w:rsidR="00210B0B">
        <w:rPr>
          <w:iCs/>
          <w:sz w:val="24"/>
          <w:szCs w:val="24"/>
        </w:rPr>
        <w:t>рабочи</w:t>
      </w:r>
      <w:r w:rsidRPr="000F0D3F">
        <w:rPr>
          <w:iCs/>
          <w:sz w:val="24"/>
          <w:szCs w:val="24"/>
        </w:rPr>
        <w:t>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0F0D3F" w:rsidRDefault="00717F60" w:rsidP="00210B0B">
      <w:pPr>
        <w:keepNext/>
        <w:widowControl w:val="0"/>
        <w:numPr>
          <w:ilvl w:val="2"/>
          <w:numId w:val="18"/>
        </w:numPr>
        <w:tabs>
          <w:tab w:val="num" w:pos="1650"/>
        </w:tabs>
        <w:suppressAutoHyphens w:val="0"/>
        <w:autoSpaceDE w:val="0"/>
        <w:autoSpaceDN w:val="0"/>
        <w:adjustRightInd w:val="0"/>
        <w:spacing w:before="60" w:line="264" w:lineRule="auto"/>
        <w:ind w:left="0" w:firstLine="550"/>
        <w:rPr>
          <w:sz w:val="24"/>
          <w:szCs w:val="24"/>
        </w:rPr>
      </w:pPr>
      <w:r w:rsidRPr="000F0D3F">
        <w:rPr>
          <w:iCs/>
          <w:sz w:val="24"/>
          <w:szCs w:val="24"/>
        </w:rPr>
        <w:t xml:space="preserve">Порядок проведения </w:t>
      </w:r>
      <w:r w:rsidR="00C05EF6" w:rsidRPr="000F0D3F">
        <w:rPr>
          <w:iCs/>
          <w:sz w:val="24"/>
          <w:szCs w:val="24"/>
        </w:rPr>
        <w:t xml:space="preserve">запроса предложений </w:t>
      </w:r>
      <w:r w:rsidRPr="000F0D3F">
        <w:rPr>
          <w:iCs/>
          <w:sz w:val="24"/>
          <w:szCs w:val="24"/>
        </w:rPr>
        <w:t xml:space="preserve">и участия в нем, а также инструкции по подготовке </w:t>
      </w:r>
      <w:r w:rsidRPr="000F0D3F">
        <w:rPr>
          <w:sz w:val="24"/>
          <w:szCs w:val="24"/>
        </w:rPr>
        <w:t>заявок</w:t>
      </w:r>
      <w:r w:rsidRPr="000F0D3F">
        <w:rPr>
          <w:iCs/>
          <w:sz w:val="24"/>
          <w:szCs w:val="24"/>
        </w:rPr>
        <w:t>, приведены в разделе</w:t>
      </w:r>
      <w:r w:rsidR="00E71A48" w:rsidRPr="000F0D3F">
        <w:rPr>
          <w:iCs/>
          <w:sz w:val="24"/>
          <w:szCs w:val="24"/>
        </w:rPr>
        <w:t xml:space="preserve"> </w:t>
      </w:r>
      <w:r w:rsidR="00595BB8" w:rsidRPr="000F0D3F">
        <w:rPr>
          <w:iCs/>
          <w:sz w:val="24"/>
          <w:szCs w:val="24"/>
        </w:rPr>
        <w:fldChar w:fldCharType="begin"/>
      </w:r>
      <w:r w:rsidR="00E71A48" w:rsidRPr="000F0D3F">
        <w:rPr>
          <w:iCs/>
          <w:sz w:val="24"/>
          <w:szCs w:val="24"/>
        </w:rPr>
        <w:instrText xml:space="preserve"> REF _Ref311232052 \r \h </w:instrText>
      </w:r>
      <w:r w:rsidR="000F0D3F" w:rsidRPr="000F0D3F">
        <w:rPr>
          <w:iCs/>
          <w:sz w:val="24"/>
          <w:szCs w:val="24"/>
        </w:rPr>
        <w:instrText xml:space="preserve"> \* MERGEFORMAT </w:instrText>
      </w:r>
      <w:r w:rsidR="00595BB8" w:rsidRPr="000F0D3F">
        <w:rPr>
          <w:iCs/>
          <w:sz w:val="24"/>
          <w:szCs w:val="24"/>
        </w:rPr>
      </w:r>
      <w:r w:rsidR="00595BB8" w:rsidRPr="000F0D3F">
        <w:rPr>
          <w:iCs/>
          <w:sz w:val="24"/>
          <w:szCs w:val="24"/>
        </w:rPr>
        <w:fldChar w:fldCharType="separate"/>
      </w:r>
      <w:r w:rsidR="00622B69" w:rsidRPr="000F0D3F">
        <w:rPr>
          <w:iCs/>
          <w:sz w:val="24"/>
          <w:szCs w:val="24"/>
        </w:rPr>
        <w:t>3</w:t>
      </w:r>
      <w:r w:rsidR="00595BB8" w:rsidRPr="000F0D3F">
        <w:rPr>
          <w:iCs/>
          <w:sz w:val="24"/>
          <w:szCs w:val="24"/>
        </w:rPr>
        <w:fldChar w:fldCharType="end"/>
      </w:r>
      <w:r w:rsidR="00E71A48" w:rsidRPr="000F0D3F">
        <w:rPr>
          <w:iCs/>
          <w:sz w:val="24"/>
          <w:szCs w:val="24"/>
        </w:rPr>
        <w:t xml:space="preserve"> </w:t>
      </w:r>
      <w:r w:rsidRPr="000F0D3F">
        <w:rPr>
          <w:iCs/>
          <w:sz w:val="24"/>
          <w:szCs w:val="24"/>
        </w:rPr>
        <w:t xml:space="preserve">(здесь и далее ссылки относятся к настоящей </w:t>
      </w:r>
      <w:r w:rsidR="007D07A7" w:rsidRPr="000F0D3F">
        <w:rPr>
          <w:iCs/>
          <w:sz w:val="24"/>
          <w:szCs w:val="24"/>
        </w:rPr>
        <w:t>Д</w:t>
      </w:r>
      <w:r w:rsidRPr="000F0D3F">
        <w:rPr>
          <w:iCs/>
          <w:sz w:val="24"/>
          <w:szCs w:val="24"/>
        </w:rPr>
        <w:t xml:space="preserve">окументации). </w:t>
      </w:r>
      <w:r w:rsidRPr="000F0D3F">
        <w:rPr>
          <w:sz w:val="24"/>
          <w:szCs w:val="24"/>
        </w:rPr>
        <w:t xml:space="preserve">Подробные требования к выполняемым </w:t>
      </w:r>
      <w:r w:rsidR="00077FB6" w:rsidRPr="000F0D3F">
        <w:rPr>
          <w:sz w:val="24"/>
          <w:szCs w:val="24"/>
        </w:rPr>
        <w:t xml:space="preserve">поставкам </w:t>
      </w:r>
      <w:r w:rsidRPr="000F0D3F">
        <w:rPr>
          <w:sz w:val="24"/>
          <w:szCs w:val="24"/>
        </w:rPr>
        <w:t>изложены в</w:t>
      </w:r>
      <w:r w:rsidR="00953802" w:rsidRPr="000F0D3F">
        <w:rPr>
          <w:sz w:val="24"/>
          <w:szCs w:val="24"/>
        </w:rPr>
        <w:t xml:space="preserve"> разделе </w:t>
      </w:r>
      <w:r w:rsidR="00595BB8" w:rsidRPr="000F0D3F">
        <w:rPr>
          <w:sz w:val="24"/>
          <w:szCs w:val="24"/>
        </w:rPr>
        <w:fldChar w:fldCharType="begin"/>
      </w:r>
      <w:r w:rsidR="008D2928" w:rsidRPr="000F0D3F">
        <w:rPr>
          <w:sz w:val="24"/>
          <w:szCs w:val="24"/>
        </w:rPr>
        <w:instrText xml:space="preserve"> REF _Ref440270568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4</w:t>
      </w:r>
      <w:r w:rsidR="00595BB8" w:rsidRPr="000F0D3F">
        <w:rPr>
          <w:sz w:val="24"/>
          <w:szCs w:val="24"/>
        </w:rPr>
        <w:fldChar w:fldCharType="end"/>
      </w:r>
      <w:r w:rsidRPr="000F0D3F">
        <w:rPr>
          <w:sz w:val="24"/>
          <w:szCs w:val="24"/>
        </w:rPr>
        <w:t>.</w:t>
      </w:r>
      <w:r w:rsidR="004B5EB3" w:rsidRPr="000F0D3F">
        <w:rPr>
          <w:sz w:val="24"/>
          <w:szCs w:val="24"/>
        </w:rPr>
        <w:t xml:space="preserve"> Проект</w:t>
      </w:r>
      <w:r w:rsidR="004B5EB3" w:rsidRPr="000F0D3F">
        <w:rPr>
          <w:iCs/>
          <w:sz w:val="24"/>
          <w:szCs w:val="24"/>
        </w:rPr>
        <w:t xml:space="preserve"> </w:t>
      </w:r>
      <w:r w:rsidR="00123C70" w:rsidRPr="000F0D3F">
        <w:rPr>
          <w:iCs/>
          <w:sz w:val="24"/>
          <w:szCs w:val="24"/>
        </w:rPr>
        <w:t>Договор</w:t>
      </w:r>
      <w:r w:rsidRPr="000F0D3F">
        <w:rPr>
          <w:iCs/>
          <w:sz w:val="24"/>
          <w:szCs w:val="24"/>
        </w:rPr>
        <w:t xml:space="preserve">а, который будет заключен по результатам </w:t>
      </w:r>
      <w:r w:rsidR="004B5EB3" w:rsidRPr="000F0D3F">
        <w:rPr>
          <w:iCs/>
          <w:sz w:val="24"/>
          <w:szCs w:val="24"/>
        </w:rPr>
        <w:t>З</w:t>
      </w:r>
      <w:r w:rsidR="00C05EF6" w:rsidRPr="000F0D3F">
        <w:rPr>
          <w:iCs/>
          <w:sz w:val="24"/>
          <w:szCs w:val="24"/>
        </w:rPr>
        <w:t>апроса предложений</w:t>
      </w:r>
      <w:r w:rsidRPr="000F0D3F">
        <w:rPr>
          <w:iCs/>
          <w:sz w:val="24"/>
          <w:szCs w:val="24"/>
        </w:rPr>
        <w:t xml:space="preserve">, приведен в разделе </w:t>
      </w:r>
      <w:r w:rsidR="003D2773" w:rsidRPr="000F0D3F">
        <w:rPr>
          <w:sz w:val="24"/>
          <w:szCs w:val="24"/>
        </w:rPr>
        <w:fldChar w:fldCharType="begin"/>
      </w:r>
      <w:r w:rsidR="003D2773" w:rsidRPr="000F0D3F">
        <w:rPr>
          <w:sz w:val="24"/>
          <w:szCs w:val="24"/>
        </w:rPr>
        <w:instrText xml:space="preserve"> REF _Ref305973574 \r \h  \* MERGEFORMAT </w:instrText>
      </w:r>
      <w:r w:rsidR="003D2773" w:rsidRPr="000F0D3F">
        <w:rPr>
          <w:sz w:val="24"/>
          <w:szCs w:val="24"/>
        </w:rPr>
      </w:r>
      <w:r w:rsidR="003D2773" w:rsidRPr="000F0D3F">
        <w:rPr>
          <w:sz w:val="24"/>
          <w:szCs w:val="24"/>
        </w:rPr>
        <w:fldChar w:fldCharType="separate"/>
      </w:r>
      <w:r w:rsidR="00622B69" w:rsidRPr="000F0D3F">
        <w:rPr>
          <w:sz w:val="24"/>
          <w:szCs w:val="24"/>
        </w:rPr>
        <w:t>2</w:t>
      </w:r>
      <w:r w:rsidR="003D2773" w:rsidRPr="000F0D3F">
        <w:rPr>
          <w:sz w:val="24"/>
          <w:szCs w:val="24"/>
        </w:rPr>
        <w:fldChar w:fldCharType="end"/>
      </w:r>
      <w:r w:rsidR="004B5EB3" w:rsidRPr="000F0D3F">
        <w:rPr>
          <w:iCs/>
          <w:sz w:val="24"/>
          <w:szCs w:val="24"/>
        </w:rPr>
        <w:t>.</w:t>
      </w:r>
      <w:r w:rsidRPr="000F0D3F">
        <w:rPr>
          <w:iCs/>
          <w:sz w:val="24"/>
          <w:szCs w:val="24"/>
        </w:rPr>
        <w:t xml:space="preserve"> Формы документов, которые необходимо </w:t>
      </w:r>
      <w:r w:rsidR="004B5EB3" w:rsidRPr="000F0D3F">
        <w:rPr>
          <w:iCs/>
          <w:sz w:val="24"/>
          <w:szCs w:val="24"/>
        </w:rPr>
        <w:t>подготовить и подать в составе Заявк</w:t>
      </w:r>
      <w:r w:rsidR="00953802" w:rsidRPr="000F0D3F">
        <w:rPr>
          <w:iCs/>
          <w:sz w:val="24"/>
          <w:szCs w:val="24"/>
        </w:rPr>
        <w:t xml:space="preserve">и, приведены в разделе </w:t>
      </w:r>
      <w:r w:rsidR="00595BB8" w:rsidRPr="000F0D3F">
        <w:rPr>
          <w:iCs/>
          <w:sz w:val="24"/>
          <w:szCs w:val="24"/>
        </w:rPr>
        <w:fldChar w:fldCharType="begin"/>
      </w:r>
      <w:r w:rsidR="008D2928" w:rsidRPr="000F0D3F">
        <w:rPr>
          <w:iCs/>
          <w:sz w:val="24"/>
          <w:szCs w:val="24"/>
        </w:rPr>
        <w:instrText xml:space="preserve"> REF _Ref440270602 \r \h </w:instrText>
      </w:r>
      <w:r w:rsidR="000F0D3F" w:rsidRPr="000F0D3F">
        <w:rPr>
          <w:iCs/>
          <w:sz w:val="24"/>
          <w:szCs w:val="24"/>
        </w:rPr>
        <w:instrText xml:space="preserve"> \* MERGEFORMAT </w:instrText>
      </w:r>
      <w:r w:rsidR="00595BB8" w:rsidRPr="000F0D3F">
        <w:rPr>
          <w:iCs/>
          <w:sz w:val="24"/>
          <w:szCs w:val="24"/>
        </w:rPr>
      </w:r>
      <w:r w:rsidR="00595BB8" w:rsidRPr="000F0D3F">
        <w:rPr>
          <w:iCs/>
          <w:sz w:val="24"/>
          <w:szCs w:val="24"/>
        </w:rPr>
        <w:fldChar w:fldCharType="separate"/>
      </w:r>
      <w:r w:rsidR="00622B69" w:rsidRPr="000F0D3F">
        <w:rPr>
          <w:iCs/>
          <w:sz w:val="24"/>
          <w:szCs w:val="24"/>
        </w:rPr>
        <w:t>5</w:t>
      </w:r>
      <w:r w:rsidR="00595BB8" w:rsidRPr="000F0D3F">
        <w:rPr>
          <w:iCs/>
          <w:sz w:val="24"/>
          <w:szCs w:val="24"/>
        </w:rPr>
        <w:fldChar w:fldCharType="end"/>
      </w:r>
      <w:r w:rsidR="004B5EB3" w:rsidRPr="000F0D3F">
        <w:rPr>
          <w:sz w:val="24"/>
          <w:szCs w:val="24"/>
        </w:rPr>
        <w:t>.</w:t>
      </w:r>
    </w:p>
    <w:p w:rsidR="002A47D1" w:rsidRPr="000F0D3F" w:rsidRDefault="002A47D1" w:rsidP="00210B0B">
      <w:pPr>
        <w:keepNext/>
        <w:widowControl w:val="0"/>
        <w:numPr>
          <w:ilvl w:val="2"/>
          <w:numId w:val="18"/>
        </w:numPr>
        <w:tabs>
          <w:tab w:val="num" w:pos="1650"/>
        </w:tabs>
        <w:suppressAutoHyphens w:val="0"/>
        <w:autoSpaceDE w:val="0"/>
        <w:autoSpaceDN w:val="0"/>
        <w:adjustRightInd w:val="0"/>
        <w:spacing w:before="60" w:line="264" w:lineRule="auto"/>
        <w:ind w:left="0" w:firstLine="550"/>
        <w:rPr>
          <w:sz w:val="24"/>
          <w:szCs w:val="24"/>
        </w:rPr>
      </w:pPr>
      <w:r w:rsidRPr="000F0D3F">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0F0D3F">
        <w:rPr>
          <w:sz w:val="24"/>
          <w:szCs w:val="24"/>
        </w:rPr>
        <w:t>п.п</w:t>
      </w:r>
      <w:proofErr w:type="spellEnd"/>
      <w:r w:rsidRPr="000F0D3F">
        <w:rPr>
          <w:sz w:val="24"/>
          <w:szCs w:val="24"/>
        </w:rPr>
        <w:t xml:space="preserve">. </w:t>
      </w:r>
      <w:r w:rsidR="00595BB8" w:rsidRPr="000F0D3F">
        <w:rPr>
          <w:sz w:val="24"/>
          <w:szCs w:val="24"/>
        </w:rPr>
        <w:fldChar w:fldCharType="begin"/>
      </w:r>
      <w:r w:rsidR="008D2928" w:rsidRPr="000F0D3F">
        <w:rPr>
          <w:sz w:val="24"/>
          <w:szCs w:val="24"/>
        </w:rPr>
        <w:instrText xml:space="preserve"> REF _Ref440270637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1.1.5</w:t>
      </w:r>
      <w:r w:rsidR="00595BB8" w:rsidRPr="000F0D3F">
        <w:rPr>
          <w:sz w:val="24"/>
          <w:szCs w:val="24"/>
        </w:rPr>
        <w:fldChar w:fldCharType="end"/>
      </w:r>
      <w:r w:rsidRPr="000F0D3F">
        <w:rPr>
          <w:sz w:val="24"/>
          <w:szCs w:val="24"/>
        </w:rPr>
        <w:t xml:space="preserve">, </w:t>
      </w:r>
      <w:r w:rsidR="00595BB8" w:rsidRPr="000F0D3F">
        <w:rPr>
          <w:sz w:val="24"/>
          <w:szCs w:val="24"/>
        </w:rPr>
        <w:fldChar w:fldCharType="begin"/>
      </w:r>
      <w:r w:rsidR="008D2928" w:rsidRPr="000F0D3F">
        <w:rPr>
          <w:sz w:val="24"/>
          <w:szCs w:val="24"/>
        </w:rPr>
        <w:instrText xml:space="preserve"> REF _Ref440270651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1.1.6</w:t>
      </w:r>
      <w:r w:rsidR="00595BB8" w:rsidRPr="000F0D3F">
        <w:rPr>
          <w:sz w:val="24"/>
          <w:szCs w:val="24"/>
        </w:rPr>
        <w:fldChar w:fldCharType="end"/>
      </w:r>
      <w:r w:rsidRPr="000F0D3F">
        <w:rPr>
          <w:sz w:val="24"/>
          <w:szCs w:val="24"/>
        </w:rPr>
        <w:t xml:space="preserve">, </w:t>
      </w:r>
      <w:r w:rsidR="00595BB8" w:rsidRPr="000F0D3F">
        <w:rPr>
          <w:sz w:val="24"/>
          <w:szCs w:val="24"/>
        </w:rPr>
        <w:fldChar w:fldCharType="begin"/>
      </w:r>
      <w:r w:rsidR="008D2928" w:rsidRPr="000F0D3F">
        <w:rPr>
          <w:sz w:val="24"/>
          <w:szCs w:val="24"/>
        </w:rPr>
        <w:instrText xml:space="preserve"> REF _Ref440270663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1.1.7</w:t>
      </w:r>
      <w:r w:rsidR="00595BB8" w:rsidRPr="000F0D3F">
        <w:rPr>
          <w:sz w:val="24"/>
          <w:szCs w:val="24"/>
        </w:rPr>
        <w:fldChar w:fldCharType="end"/>
      </w:r>
      <w:r w:rsidRPr="000F0D3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0F0D3F">
        <w:rPr>
          <w:sz w:val="24"/>
          <w:szCs w:val="24"/>
        </w:rPr>
        <w:t>о</w:t>
      </w:r>
      <w:proofErr w:type="gramStart"/>
      <w:r w:rsidR="00A154B7" w:rsidRPr="000F0D3F">
        <w:rPr>
          <w:sz w:val="24"/>
          <w:szCs w:val="24"/>
        </w:rPr>
        <w:t>м(</w:t>
      </w:r>
      <w:proofErr w:type="gramEnd"/>
      <w:r w:rsidRPr="000F0D3F">
        <w:rPr>
          <w:sz w:val="24"/>
          <w:szCs w:val="24"/>
        </w:rPr>
        <w:t>их</w:t>
      </w:r>
      <w:r w:rsidR="00A154B7" w:rsidRPr="000F0D3F">
        <w:rPr>
          <w:sz w:val="24"/>
          <w:szCs w:val="24"/>
        </w:rPr>
        <w:t>)</w:t>
      </w:r>
      <w:r w:rsidRPr="000F0D3F">
        <w:rPr>
          <w:sz w:val="24"/>
          <w:szCs w:val="24"/>
        </w:rPr>
        <w:t xml:space="preserve"> задани</w:t>
      </w:r>
      <w:r w:rsidR="00A154B7" w:rsidRPr="000F0D3F">
        <w:rPr>
          <w:sz w:val="24"/>
          <w:szCs w:val="24"/>
        </w:rPr>
        <w:t>и(</w:t>
      </w:r>
      <w:proofErr w:type="spellStart"/>
      <w:r w:rsidRPr="000F0D3F">
        <w:rPr>
          <w:sz w:val="24"/>
          <w:szCs w:val="24"/>
        </w:rPr>
        <w:t>ях</w:t>
      </w:r>
      <w:proofErr w:type="spellEnd"/>
      <w:r w:rsidR="00A154B7" w:rsidRPr="000F0D3F">
        <w:rPr>
          <w:sz w:val="24"/>
          <w:szCs w:val="24"/>
        </w:rPr>
        <w:t>)</w:t>
      </w:r>
      <w:r w:rsidRPr="000F0D3F">
        <w:rPr>
          <w:sz w:val="24"/>
          <w:szCs w:val="24"/>
        </w:rPr>
        <w:t xml:space="preserve">) </w:t>
      </w:r>
      <w:r w:rsidR="00032CFB" w:rsidRPr="000F0D3F">
        <w:rPr>
          <w:sz w:val="24"/>
          <w:szCs w:val="24"/>
        </w:rPr>
        <w:t>и/или в Приложении №2 (проекте Договора)</w:t>
      </w:r>
      <w:r w:rsidR="00032CFB" w:rsidRPr="000F0D3F">
        <w:rPr>
          <w:bCs w:val="0"/>
          <w:iCs/>
          <w:sz w:val="24"/>
          <w:szCs w:val="24"/>
        </w:rPr>
        <w:t xml:space="preserve"> </w:t>
      </w:r>
      <w:r w:rsidRPr="000F0D3F">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F0D3F">
        <w:rPr>
          <w:sz w:val="24"/>
          <w:szCs w:val="24"/>
        </w:rPr>
        <w:t>п.п</w:t>
      </w:r>
      <w:proofErr w:type="spellEnd"/>
      <w:r w:rsidRPr="000F0D3F">
        <w:rPr>
          <w:sz w:val="24"/>
          <w:szCs w:val="24"/>
        </w:rPr>
        <w:t xml:space="preserve">. </w:t>
      </w:r>
      <w:r w:rsidR="00595BB8" w:rsidRPr="000F0D3F">
        <w:rPr>
          <w:sz w:val="24"/>
          <w:szCs w:val="24"/>
        </w:rPr>
        <w:fldChar w:fldCharType="begin"/>
      </w:r>
      <w:r w:rsidR="008D2928" w:rsidRPr="000F0D3F">
        <w:rPr>
          <w:sz w:val="24"/>
          <w:szCs w:val="24"/>
        </w:rPr>
        <w:instrText xml:space="preserve"> REF _Ref440270637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1.1.5</w:t>
      </w:r>
      <w:r w:rsidR="00595BB8" w:rsidRPr="000F0D3F">
        <w:rPr>
          <w:sz w:val="24"/>
          <w:szCs w:val="24"/>
        </w:rPr>
        <w:fldChar w:fldCharType="end"/>
      </w:r>
      <w:r w:rsidR="008D2928" w:rsidRPr="000F0D3F">
        <w:rPr>
          <w:sz w:val="24"/>
          <w:szCs w:val="24"/>
        </w:rPr>
        <w:t xml:space="preserve">, </w:t>
      </w:r>
      <w:r w:rsidR="00595BB8" w:rsidRPr="000F0D3F">
        <w:rPr>
          <w:sz w:val="24"/>
          <w:szCs w:val="24"/>
        </w:rPr>
        <w:fldChar w:fldCharType="begin"/>
      </w:r>
      <w:r w:rsidR="008D2928" w:rsidRPr="000F0D3F">
        <w:rPr>
          <w:sz w:val="24"/>
          <w:szCs w:val="24"/>
        </w:rPr>
        <w:instrText xml:space="preserve"> REF _Ref440270651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1.1.6</w:t>
      </w:r>
      <w:r w:rsidR="00595BB8" w:rsidRPr="000F0D3F">
        <w:rPr>
          <w:sz w:val="24"/>
          <w:szCs w:val="24"/>
        </w:rPr>
        <w:fldChar w:fldCharType="end"/>
      </w:r>
      <w:r w:rsidR="008D2928" w:rsidRPr="000F0D3F">
        <w:rPr>
          <w:sz w:val="24"/>
          <w:szCs w:val="24"/>
        </w:rPr>
        <w:t xml:space="preserve">, </w:t>
      </w:r>
      <w:r w:rsidR="00595BB8" w:rsidRPr="000F0D3F">
        <w:rPr>
          <w:sz w:val="24"/>
          <w:szCs w:val="24"/>
        </w:rPr>
        <w:fldChar w:fldCharType="begin"/>
      </w:r>
      <w:r w:rsidR="008D2928" w:rsidRPr="000F0D3F">
        <w:rPr>
          <w:sz w:val="24"/>
          <w:szCs w:val="24"/>
        </w:rPr>
        <w:instrText xml:space="preserve"> REF _Ref440270663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1.1.7</w:t>
      </w:r>
      <w:r w:rsidR="00595BB8" w:rsidRPr="000F0D3F">
        <w:rPr>
          <w:sz w:val="24"/>
          <w:szCs w:val="24"/>
        </w:rPr>
        <w:fldChar w:fldCharType="end"/>
      </w:r>
      <w:r w:rsidRPr="000F0D3F">
        <w:rPr>
          <w:sz w:val="24"/>
          <w:szCs w:val="24"/>
        </w:rPr>
        <w:t xml:space="preserve"> настоящей Документации.</w:t>
      </w:r>
    </w:p>
    <w:p w:rsidR="002A47D1" w:rsidRPr="000F0D3F" w:rsidRDefault="002A47D1" w:rsidP="00210B0B">
      <w:pPr>
        <w:keepNext/>
        <w:widowControl w:val="0"/>
        <w:numPr>
          <w:ilvl w:val="2"/>
          <w:numId w:val="18"/>
        </w:numPr>
        <w:tabs>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F0D3F">
        <w:rPr>
          <w:sz w:val="24"/>
          <w:szCs w:val="24"/>
        </w:rPr>
        <w:t xml:space="preserve">Участник должен указать в составе своей Заявки конкретные условия оплаты, не хуже условий указанных в п. </w:t>
      </w:r>
      <w:r w:rsidR="00595BB8" w:rsidRPr="000F0D3F">
        <w:rPr>
          <w:sz w:val="24"/>
          <w:szCs w:val="24"/>
        </w:rPr>
        <w:fldChar w:fldCharType="begin"/>
      </w:r>
      <w:r w:rsidR="008D2928" w:rsidRPr="000F0D3F">
        <w:rPr>
          <w:sz w:val="24"/>
          <w:szCs w:val="24"/>
        </w:rPr>
        <w:instrText xml:space="preserve"> REF _Ref440270663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1.1.7</w:t>
      </w:r>
      <w:r w:rsidR="00595BB8" w:rsidRPr="000F0D3F">
        <w:rPr>
          <w:sz w:val="24"/>
          <w:szCs w:val="24"/>
        </w:rPr>
        <w:fldChar w:fldCharType="end"/>
      </w:r>
      <w:r w:rsidRPr="000F0D3F">
        <w:rPr>
          <w:sz w:val="24"/>
          <w:szCs w:val="24"/>
        </w:rPr>
        <w:t>.</w:t>
      </w:r>
      <w:bookmarkEnd w:id="22"/>
      <w:bookmarkEnd w:id="23"/>
      <w:bookmarkEnd w:id="24"/>
      <w:bookmarkEnd w:id="25"/>
    </w:p>
    <w:p w:rsidR="00717F60" w:rsidRPr="000F0D3F" w:rsidRDefault="00717F60" w:rsidP="00E722B6">
      <w:pPr>
        <w:keepNext/>
        <w:widowControl w:val="0"/>
        <w:autoSpaceDE w:val="0"/>
        <w:spacing w:before="60" w:line="264" w:lineRule="auto"/>
        <w:ind w:right="-122"/>
        <w:rPr>
          <w:iCs/>
          <w:sz w:val="24"/>
          <w:szCs w:val="24"/>
        </w:rPr>
      </w:pPr>
    </w:p>
    <w:p w:rsidR="00717F60" w:rsidRPr="000F0D3F"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0F0D3F">
        <w:t>Правовой статус документов</w:t>
      </w:r>
      <w:bookmarkEnd w:id="26"/>
      <w:bookmarkEnd w:id="27"/>
      <w:bookmarkEnd w:id="28"/>
      <w:bookmarkEnd w:id="29"/>
    </w:p>
    <w:p w:rsidR="00717F60" w:rsidRPr="000F0D3F"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F0D3F">
        <w:rPr>
          <w:bCs w:val="0"/>
          <w:sz w:val="24"/>
          <w:szCs w:val="24"/>
        </w:rPr>
        <w:t>Запрос предложений</w:t>
      </w:r>
      <w:r w:rsidRPr="000F0D3F">
        <w:rPr>
          <w:sz w:val="24"/>
          <w:szCs w:val="24"/>
        </w:rPr>
        <w:t xml:space="preserve"> </w:t>
      </w:r>
      <w:r w:rsidRPr="000F0D3F">
        <w:rPr>
          <w:bCs w:val="0"/>
          <w:sz w:val="24"/>
          <w:szCs w:val="24"/>
        </w:rPr>
        <w:t xml:space="preserve">проводится в соответствии с </w:t>
      </w:r>
      <w:r w:rsidR="0022360B" w:rsidRPr="000F0D3F">
        <w:rPr>
          <w:bCs w:val="0"/>
          <w:sz w:val="24"/>
          <w:szCs w:val="24"/>
        </w:rPr>
        <w:t>Единым Стандартом закупок ПАО «Россети»</w:t>
      </w:r>
      <w:r w:rsidR="003303E9" w:rsidRPr="000F0D3F">
        <w:rPr>
          <w:bCs w:val="0"/>
          <w:sz w:val="24"/>
          <w:szCs w:val="24"/>
        </w:rPr>
        <w:t xml:space="preserve"> (Положение о закупках)</w:t>
      </w:r>
      <w:r w:rsidR="00721B30" w:rsidRPr="000F0D3F">
        <w:rPr>
          <w:bCs w:val="0"/>
          <w:sz w:val="24"/>
          <w:szCs w:val="24"/>
        </w:rPr>
        <w:t xml:space="preserve">, утвержденным решением Совета Директоров </w:t>
      </w:r>
      <w:r w:rsidR="000D70B6" w:rsidRPr="000F0D3F">
        <w:rPr>
          <w:bCs w:val="0"/>
          <w:sz w:val="24"/>
          <w:szCs w:val="24"/>
        </w:rPr>
        <w:t>П</w:t>
      </w:r>
      <w:r w:rsidR="00721B30" w:rsidRPr="000F0D3F">
        <w:rPr>
          <w:bCs w:val="0"/>
          <w:sz w:val="24"/>
          <w:szCs w:val="24"/>
        </w:rPr>
        <w:t xml:space="preserve">АО «МРСК Центра» (Протокол № </w:t>
      </w:r>
      <w:r w:rsidR="0022360B" w:rsidRPr="000F0D3F">
        <w:rPr>
          <w:bCs w:val="0"/>
          <w:sz w:val="24"/>
          <w:szCs w:val="24"/>
        </w:rPr>
        <w:t>27</w:t>
      </w:r>
      <w:r w:rsidR="00721B30" w:rsidRPr="000F0D3F">
        <w:rPr>
          <w:bCs w:val="0"/>
          <w:sz w:val="24"/>
          <w:szCs w:val="24"/>
        </w:rPr>
        <w:t>/1</w:t>
      </w:r>
      <w:r w:rsidR="0022360B" w:rsidRPr="000F0D3F">
        <w:rPr>
          <w:bCs w:val="0"/>
          <w:sz w:val="24"/>
          <w:szCs w:val="24"/>
        </w:rPr>
        <w:t>5</w:t>
      </w:r>
      <w:r w:rsidR="00721B30" w:rsidRPr="000F0D3F">
        <w:rPr>
          <w:bCs w:val="0"/>
          <w:sz w:val="24"/>
          <w:szCs w:val="24"/>
        </w:rPr>
        <w:t xml:space="preserve"> от «</w:t>
      </w:r>
      <w:r w:rsidR="0022360B" w:rsidRPr="000F0D3F">
        <w:rPr>
          <w:bCs w:val="0"/>
          <w:sz w:val="24"/>
          <w:szCs w:val="24"/>
        </w:rPr>
        <w:t>29</w:t>
      </w:r>
      <w:r w:rsidR="00721B30" w:rsidRPr="000F0D3F">
        <w:rPr>
          <w:bCs w:val="0"/>
          <w:sz w:val="24"/>
          <w:szCs w:val="24"/>
        </w:rPr>
        <w:t xml:space="preserve">» </w:t>
      </w:r>
      <w:r w:rsidR="0022360B" w:rsidRPr="000F0D3F">
        <w:rPr>
          <w:bCs w:val="0"/>
          <w:sz w:val="24"/>
          <w:szCs w:val="24"/>
        </w:rPr>
        <w:t>декабря</w:t>
      </w:r>
      <w:r w:rsidR="00721B30" w:rsidRPr="000F0D3F">
        <w:rPr>
          <w:bCs w:val="0"/>
          <w:sz w:val="24"/>
          <w:szCs w:val="24"/>
        </w:rPr>
        <w:t xml:space="preserve"> 201</w:t>
      </w:r>
      <w:r w:rsidR="0022360B" w:rsidRPr="000F0D3F">
        <w:rPr>
          <w:bCs w:val="0"/>
          <w:sz w:val="24"/>
          <w:szCs w:val="24"/>
        </w:rPr>
        <w:t>5</w:t>
      </w:r>
      <w:r w:rsidR="00721B30" w:rsidRPr="000F0D3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F0D3F">
        <w:rPr>
          <w:sz w:val="24"/>
          <w:szCs w:val="24"/>
        </w:rPr>
        <w:t>.</w:t>
      </w:r>
      <w:proofErr w:type="gramEnd"/>
    </w:p>
    <w:p w:rsidR="00717F60" w:rsidRPr="000F0D3F"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F0D3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F0D3F">
        <w:rPr>
          <w:bCs w:val="0"/>
          <w:sz w:val="24"/>
          <w:szCs w:val="24"/>
        </w:rPr>
        <w:t>ый</w:t>
      </w:r>
      <w:r w:rsidRPr="000F0D3F">
        <w:rPr>
          <w:bCs w:val="0"/>
          <w:sz w:val="24"/>
          <w:szCs w:val="24"/>
        </w:rPr>
        <w:t xml:space="preserve"> </w:t>
      </w:r>
      <w:r w:rsidR="00721B30" w:rsidRPr="000F0D3F">
        <w:rPr>
          <w:bCs w:val="0"/>
          <w:sz w:val="24"/>
          <w:szCs w:val="24"/>
        </w:rPr>
        <w:t>открытый запрос предложений</w:t>
      </w:r>
      <w:r w:rsidRPr="000F0D3F">
        <w:rPr>
          <w:bCs w:val="0"/>
          <w:sz w:val="24"/>
          <w:szCs w:val="24"/>
        </w:rPr>
        <w:t xml:space="preserve"> проводится согласно </w:t>
      </w:r>
      <w:r w:rsidR="004E3ED2" w:rsidRPr="000F0D3F">
        <w:rPr>
          <w:bCs w:val="0"/>
          <w:sz w:val="24"/>
          <w:szCs w:val="24"/>
        </w:rPr>
        <w:t xml:space="preserve">Стандарту закупок </w:t>
      </w:r>
      <w:r w:rsidR="00E74632" w:rsidRPr="000F0D3F">
        <w:rPr>
          <w:bCs w:val="0"/>
          <w:sz w:val="24"/>
          <w:szCs w:val="24"/>
        </w:rPr>
        <w:t>ПАО</w:t>
      </w:r>
      <w:r w:rsidR="004E3ED2" w:rsidRPr="000F0D3F">
        <w:rPr>
          <w:bCs w:val="0"/>
          <w:sz w:val="24"/>
          <w:szCs w:val="24"/>
        </w:rPr>
        <w:t xml:space="preserve"> «Россети»</w:t>
      </w:r>
      <w:r w:rsidRPr="000F0D3F">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F0D3F">
        <w:rPr>
          <w:bCs w:val="0"/>
          <w:sz w:val="24"/>
          <w:szCs w:val="24"/>
        </w:rPr>
        <w:t xml:space="preserve"> РФ. Данная процедура также не </w:t>
      </w:r>
      <w:proofErr w:type="gramStart"/>
      <w:r w:rsidRPr="000F0D3F">
        <w:rPr>
          <w:bCs w:val="0"/>
          <w:sz w:val="24"/>
          <w:szCs w:val="24"/>
        </w:rPr>
        <w:t>является публичным конкурсом и не регулируется</w:t>
      </w:r>
      <w:proofErr w:type="gramEnd"/>
      <w:r w:rsidRPr="000F0D3F">
        <w:rPr>
          <w:bCs w:val="0"/>
          <w:sz w:val="24"/>
          <w:szCs w:val="24"/>
        </w:rPr>
        <w:t xml:space="preserve"> статьями 1057-1061 части второй Гражданского кодекса Российской Федерации. </w:t>
      </w:r>
      <w:r w:rsidR="00717F60" w:rsidRPr="000F0D3F">
        <w:rPr>
          <w:bCs w:val="0"/>
          <w:sz w:val="24"/>
          <w:szCs w:val="24"/>
        </w:rPr>
        <w:t>Т</w:t>
      </w:r>
      <w:r w:rsidR="004B5EB3" w:rsidRPr="000F0D3F">
        <w:rPr>
          <w:bCs w:val="0"/>
          <w:sz w:val="24"/>
          <w:szCs w:val="24"/>
        </w:rPr>
        <w:t>аким образом, данная процедура З</w:t>
      </w:r>
      <w:r w:rsidR="00717F60" w:rsidRPr="000F0D3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F0D3F"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F0D3F">
        <w:rPr>
          <w:sz w:val="24"/>
          <w:szCs w:val="24"/>
        </w:rPr>
        <w:t>Опубликованное в соответствии с п.</w:t>
      </w:r>
      <w:r w:rsidR="00D421AA" w:rsidRPr="000F0D3F">
        <w:rPr>
          <w:sz w:val="24"/>
          <w:szCs w:val="24"/>
        </w:rPr>
        <w:t xml:space="preserve"> </w:t>
      </w:r>
      <w:r w:rsidR="003D2773" w:rsidRPr="000F0D3F">
        <w:rPr>
          <w:sz w:val="24"/>
          <w:szCs w:val="24"/>
        </w:rPr>
        <w:fldChar w:fldCharType="begin"/>
      </w:r>
      <w:r w:rsidR="003D2773" w:rsidRPr="000F0D3F">
        <w:rPr>
          <w:sz w:val="24"/>
          <w:szCs w:val="24"/>
        </w:rPr>
        <w:instrText xml:space="preserve"> REF _Ref305973033 \r \h  \* MERGEFORMAT </w:instrText>
      </w:r>
      <w:r w:rsidR="003D2773" w:rsidRPr="000F0D3F">
        <w:rPr>
          <w:sz w:val="24"/>
          <w:szCs w:val="24"/>
        </w:rPr>
      </w:r>
      <w:r w:rsidR="003D2773" w:rsidRPr="000F0D3F">
        <w:rPr>
          <w:sz w:val="24"/>
          <w:szCs w:val="24"/>
        </w:rPr>
        <w:fldChar w:fldCharType="separate"/>
      </w:r>
      <w:r w:rsidR="00622B69" w:rsidRPr="000F0D3F">
        <w:rPr>
          <w:sz w:val="24"/>
          <w:szCs w:val="24"/>
        </w:rPr>
        <w:t>3.2</w:t>
      </w:r>
      <w:r w:rsidR="003D2773" w:rsidRPr="000F0D3F">
        <w:rPr>
          <w:sz w:val="24"/>
          <w:szCs w:val="24"/>
        </w:rPr>
        <w:fldChar w:fldCharType="end"/>
      </w:r>
      <w:r w:rsidRPr="000F0D3F">
        <w:rPr>
          <w:sz w:val="24"/>
          <w:szCs w:val="24"/>
        </w:rPr>
        <w:t xml:space="preserve"> </w:t>
      </w:r>
      <w:r w:rsidR="004B5EB3" w:rsidRPr="000F0D3F">
        <w:rPr>
          <w:sz w:val="24"/>
          <w:szCs w:val="24"/>
        </w:rPr>
        <w:t>Извещени</w:t>
      </w:r>
      <w:r w:rsidRPr="000F0D3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F0D3F">
        <w:rPr>
          <w:sz w:val="24"/>
          <w:szCs w:val="24"/>
        </w:rPr>
        <w:t>Д</w:t>
      </w:r>
      <w:r w:rsidRPr="000F0D3F">
        <w:rPr>
          <w:sz w:val="24"/>
          <w:szCs w:val="24"/>
        </w:rPr>
        <w:t xml:space="preserve">окументацией, являются </w:t>
      </w:r>
      <w:r w:rsidRPr="000F0D3F">
        <w:rPr>
          <w:bCs w:val="0"/>
          <w:sz w:val="24"/>
          <w:szCs w:val="24"/>
        </w:rPr>
        <w:t xml:space="preserve">приглашением делать оферты и </w:t>
      </w:r>
      <w:r w:rsidRPr="000F0D3F">
        <w:rPr>
          <w:sz w:val="24"/>
          <w:szCs w:val="24"/>
        </w:rPr>
        <w:t xml:space="preserve">должны рассматриваться </w:t>
      </w:r>
      <w:r w:rsidR="009C744E" w:rsidRPr="000F0D3F">
        <w:rPr>
          <w:sz w:val="24"/>
          <w:szCs w:val="24"/>
        </w:rPr>
        <w:t>Участник</w:t>
      </w:r>
      <w:r w:rsidRPr="000F0D3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F0D3F"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0F0D3F">
        <w:rPr>
          <w:sz w:val="24"/>
          <w:szCs w:val="24"/>
        </w:rPr>
        <w:t>Заявк</w:t>
      </w:r>
      <w:r w:rsidR="00717F60" w:rsidRPr="000F0D3F">
        <w:rPr>
          <w:sz w:val="24"/>
          <w:szCs w:val="24"/>
        </w:rPr>
        <w:t xml:space="preserve">а </w:t>
      </w:r>
      <w:r w:rsidR="009C744E" w:rsidRPr="000F0D3F">
        <w:rPr>
          <w:sz w:val="24"/>
          <w:szCs w:val="24"/>
        </w:rPr>
        <w:t>Участник</w:t>
      </w:r>
      <w:r w:rsidR="00717F60" w:rsidRPr="000F0D3F">
        <w:rPr>
          <w:sz w:val="24"/>
          <w:szCs w:val="24"/>
        </w:rPr>
        <w:t xml:space="preserve">а запроса предложений </w:t>
      </w:r>
      <w:proofErr w:type="gramStart"/>
      <w:r w:rsidR="00717F60" w:rsidRPr="000F0D3F">
        <w:rPr>
          <w:sz w:val="24"/>
          <w:szCs w:val="24"/>
        </w:rPr>
        <w:t>имеет правовой статус оферты и</w:t>
      </w:r>
      <w:proofErr w:type="gramEnd"/>
      <w:r w:rsidR="00717F60" w:rsidRPr="000F0D3F">
        <w:rPr>
          <w:sz w:val="24"/>
          <w:szCs w:val="24"/>
        </w:rPr>
        <w:t xml:space="preserve"> будет рассматриваться Организатором </w:t>
      </w:r>
      <w:r w:rsidR="00717F60" w:rsidRPr="000F0D3F">
        <w:rPr>
          <w:bCs w:val="0"/>
          <w:sz w:val="24"/>
          <w:szCs w:val="24"/>
        </w:rPr>
        <w:t>запроса предложений</w:t>
      </w:r>
      <w:r w:rsidR="00717F60" w:rsidRPr="000F0D3F">
        <w:rPr>
          <w:sz w:val="24"/>
          <w:szCs w:val="24"/>
        </w:rPr>
        <w:t xml:space="preserve"> в соо</w:t>
      </w:r>
      <w:r w:rsidR="00717F60" w:rsidRPr="000F0D3F">
        <w:rPr>
          <w:bCs w:val="0"/>
          <w:sz w:val="24"/>
          <w:szCs w:val="24"/>
        </w:rPr>
        <w:t>тветствии с этим.</w:t>
      </w:r>
    </w:p>
    <w:p w:rsidR="00717F60" w:rsidRPr="000F0D3F"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0F0D3F">
        <w:rPr>
          <w:sz w:val="24"/>
          <w:szCs w:val="24"/>
        </w:rPr>
        <w:t>Заключенный</w:t>
      </w:r>
      <w:r w:rsidR="00AD3EBC" w:rsidRPr="000F0D3F">
        <w:rPr>
          <w:sz w:val="24"/>
          <w:szCs w:val="24"/>
        </w:rPr>
        <w:t xml:space="preserve"> по результатам запроса предложений и пред</w:t>
      </w:r>
      <w:r w:rsidR="009D7F01" w:rsidRPr="000F0D3F">
        <w:rPr>
          <w:sz w:val="24"/>
          <w:szCs w:val="24"/>
        </w:rPr>
        <w:t>д</w:t>
      </w:r>
      <w:r w:rsidR="00123C70" w:rsidRPr="000F0D3F">
        <w:rPr>
          <w:sz w:val="24"/>
          <w:szCs w:val="24"/>
        </w:rPr>
        <w:t>оговор</w:t>
      </w:r>
      <w:r w:rsidR="00AD3EBC" w:rsidRPr="000F0D3F">
        <w:rPr>
          <w:sz w:val="24"/>
          <w:szCs w:val="24"/>
        </w:rPr>
        <w:t xml:space="preserve">ных переговоров </w:t>
      </w:r>
      <w:r w:rsidR="00123C70" w:rsidRPr="000F0D3F">
        <w:rPr>
          <w:sz w:val="24"/>
          <w:szCs w:val="24"/>
        </w:rPr>
        <w:t>Договор</w:t>
      </w:r>
      <w:r w:rsidR="00AD3EBC" w:rsidRPr="000F0D3F">
        <w:rPr>
          <w:sz w:val="24"/>
          <w:szCs w:val="24"/>
        </w:rPr>
        <w:t xml:space="preserve"> фиксирует все достигн</w:t>
      </w:r>
      <w:r w:rsidR="00AD3EBC" w:rsidRPr="000F0D3F">
        <w:rPr>
          <w:bCs w:val="0"/>
          <w:sz w:val="24"/>
          <w:szCs w:val="24"/>
        </w:rPr>
        <w:t xml:space="preserve">утые сторонами </w:t>
      </w:r>
      <w:r w:rsidR="00123C70" w:rsidRPr="000F0D3F">
        <w:rPr>
          <w:bCs w:val="0"/>
          <w:sz w:val="24"/>
          <w:szCs w:val="24"/>
        </w:rPr>
        <w:t>Договор</w:t>
      </w:r>
      <w:r w:rsidR="00AD3EBC" w:rsidRPr="000F0D3F">
        <w:rPr>
          <w:bCs w:val="0"/>
          <w:sz w:val="24"/>
          <w:szCs w:val="24"/>
        </w:rPr>
        <w:t>енности.</w:t>
      </w:r>
    </w:p>
    <w:p w:rsidR="00717F60" w:rsidRPr="000F0D3F"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F0D3F">
        <w:rPr>
          <w:sz w:val="24"/>
          <w:szCs w:val="24"/>
        </w:rPr>
        <w:t>При определении</w:t>
      </w:r>
      <w:r w:rsidR="004B5EB3" w:rsidRPr="000F0D3F">
        <w:rPr>
          <w:sz w:val="24"/>
          <w:szCs w:val="24"/>
        </w:rPr>
        <w:t xml:space="preserve"> условий </w:t>
      </w:r>
      <w:r w:rsidR="00123C70" w:rsidRPr="000F0D3F">
        <w:rPr>
          <w:sz w:val="24"/>
          <w:szCs w:val="24"/>
        </w:rPr>
        <w:t>Договор</w:t>
      </w:r>
      <w:r w:rsidRPr="000F0D3F">
        <w:rPr>
          <w:sz w:val="24"/>
          <w:szCs w:val="24"/>
        </w:rPr>
        <w:t xml:space="preserve">а с </w:t>
      </w:r>
      <w:r w:rsidR="009C744E" w:rsidRPr="000F0D3F">
        <w:rPr>
          <w:sz w:val="24"/>
          <w:szCs w:val="24"/>
        </w:rPr>
        <w:t>Участник</w:t>
      </w:r>
      <w:r w:rsidR="004B5EB3" w:rsidRPr="000F0D3F">
        <w:rPr>
          <w:sz w:val="24"/>
          <w:szCs w:val="24"/>
        </w:rPr>
        <w:t>ом запроса предложений, чья Заявк</w:t>
      </w:r>
      <w:r w:rsidRPr="000F0D3F">
        <w:rPr>
          <w:sz w:val="24"/>
          <w:szCs w:val="24"/>
        </w:rPr>
        <w:t xml:space="preserve">а признана </w:t>
      </w:r>
      <w:r w:rsidR="00717F60" w:rsidRPr="000F0D3F">
        <w:rPr>
          <w:sz w:val="24"/>
          <w:szCs w:val="24"/>
        </w:rPr>
        <w:t>наилучшей</w:t>
      </w:r>
      <w:r w:rsidRPr="000F0D3F">
        <w:rPr>
          <w:sz w:val="24"/>
          <w:szCs w:val="24"/>
        </w:rPr>
        <w:t>, используются следующие документы с</w:t>
      </w:r>
      <w:r w:rsidRPr="000F0D3F">
        <w:rPr>
          <w:sz w:val="24"/>
          <w:szCs w:val="24"/>
          <w:lang w:val="en-US"/>
        </w:rPr>
        <w:t> </w:t>
      </w:r>
      <w:r w:rsidRPr="000F0D3F">
        <w:rPr>
          <w:sz w:val="24"/>
          <w:szCs w:val="24"/>
        </w:rPr>
        <w:t>соблюдением указанной иерархии (в случае их противоречия):</w:t>
      </w:r>
      <w:bookmarkEnd w:id="30"/>
      <w:bookmarkEnd w:id="31"/>
    </w:p>
    <w:p w:rsidR="00717F60" w:rsidRPr="000F0D3F" w:rsidRDefault="004B5EB3" w:rsidP="00E722B6">
      <w:pPr>
        <w:keepNext/>
        <w:numPr>
          <w:ilvl w:val="0"/>
          <w:numId w:val="17"/>
        </w:numPr>
        <w:shd w:val="clear" w:color="auto" w:fill="FFFFFF"/>
        <w:tabs>
          <w:tab w:val="left" w:pos="709"/>
        </w:tabs>
        <w:spacing w:line="264" w:lineRule="auto"/>
        <w:ind w:right="28"/>
        <w:rPr>
          <w:sz w:val="24"/>
          <w:szCs w:val="24"/>
        </w:rPr>
      </w:pPr>
      <w:r w:rsidRPr="000F0D3F">
        <w:rPr>
          <w:sz w:val="24"/>
          <w:szCs w:val="24"/>
        </w:rPr>
        <w:t>П</w:t>
      </w:r>
      <w:r w:rsidR="00717F60" w:rsidRPr="000F0D3F">
        <w:rPr>
          <w:sz w:val="24"/>
          <w:szCs w:val="24"/>
        </w:rPr>
        <w:t>ротоколы пред</w:t>
      </w:r>
      <w:r w:rsidR="00F85CCF" w:rsidRPr="000F0D3F">
        <w:rPr>
          <w:sz w:val="24"/>
          <w:szCs w:val="24"/>
        </w:rPr>
        <w:t>д</w:t>
      </w:r>
      <w:r w:rsidR="00123C70" w:rsidRPr="000F0D3F">
        <w:rPr>
          <w:sz w:val="24"/>
          <w:szCs w:val="24"/>
        </w:rPr>
        <w:t>оговор</w:t>
      </w:r>
      <w:r w:rsidR="00717F60" w:rsidRPr="000F0D3F">
        <w:rPr>
          <w:sz w:val="24"/>
          <w:szCs w:val="24"/>
        </w:rPr>
        <w:t xml:space="preserve">ных переговоров между Заказчиком и </w:t>
      </w:r>
      <w:r w:rsidR="009C744E" w:rsidRPr="000F0D3F">
        <w:rPr>
          <w:sz w:val="24"/>
          <w:szCs w:val="24"/>
        </w:rPr>
        <w:t>Участник</w:t>
      </w:r>
      <w:r w:rsidR="00886684" w:rsidRPr="000F0D3F">
        <w:rPr>
          <w:sz w:val="24"/>
          <w:szCs w:val="24"/>
        </w:rPr>
        <w:t xml:space="preserve">ом запроса предложений, чья </w:t>
      </w:r>
      <w:r w:rsidRPr="000F0D3F">
        <w:rPr>
          <w:sz w:val="24"/>
          <w:szCs w:val="24"/>
        </w:rPr>
        <w:t>Заявк</w:t>
      </w:r>
      <w:r w:rsidR="00886684" w:rsidRPr="000F0D3F">
        <w:rPr>
          <w:sz w:val="24"/>
          <w:szCs w:val="24"/>
        </w:rPr>
        <w:t xml:space="preserve">а признана лучшей </w:t>
      </w:r>
      <w:r w:rsidR="00717F60" w:rsidRPr="000F0D3F">
        <w:rPr>
          <w:sz w:val="24"/>
          <w:szCs w:val="24"/>
        </w:rPr>
        <w:t xml:space="preserve">(по условиям, не оговоренным ни в настоящей Документации по запросу предложений, ни в </w:t>
      </w:r>
      <w:r w:rsidRPr="000F0D3F">
        <w:rPr>
          <w:sz w:val="24"/>
          <w:szCs w:val="24"/>
        </w:rPr>
        <w:t>Заявк</w:t>
      </w:r>
      <w:r w:rsidR="00717F60" w:rsidRPr="000F0D3F">
        <w:rPr>
          <w:sz w:val="24"/>
          <w:szCs w:val="24"/>
        </w:rPr>
        <w:t xml:space="preserve">е </w:t>
      </w:r>
      <w:r w:rsidR="009C744E" w:rsidRPr="000F0D3F">
        <w:rPr>
          <w:sz w:val="24"/>
          <w:szCs w:val="24"/>
        </w:rPr>
        <w:t>Участник</w:t>
      </w:r>
      <w:r w:rsidR="004C5164" w:rsidRPr="000F0D3F">
        <w:rPr>
          <w:sz w:val="24"/>
          <w:szCs w:val="24"/>
        </w:rPr>
        <w:t xml:space="preserve">а запроса предложений, чья </w:t>
      </w:r>
      <w:r w:rsidRPr="000F0D3F">
        <w:rPr>
          <w:sz w:val="24"/>
          <w:szCs w:val="24"/>
        </w:rPr>
        <w:t>Заявк</w:t>
      </w:r>
      <w:r w:rsidR="004C5164" w:rsidRPr="000F0D3F">
        <w:rPr>
          <w:sz w:val="24"/>
          <w:szCs w:val="24"/>
        </w:rPr>
        <w:t>а признана лучшей</w:t>
      </w:r>
      <w:r w:rsidR="00717F60" w:rsidRPr="000F0D3F">
        <w:rPr>
          <w:sz w:val="24"/>
          <w:szCs w:val="24"/>
        </w:rPr>
        <w:t>);</w:t>
      </w:r>
    </w:p>
    <w:p w:rsidR="00717F60" w:rsidRPr="000F0D3F" w:rsidRDefault="004B5EB3" w:rsidP="00E722B6">
      <w:pPr>
        <w:keepNext/>
        <w:numPr>
          <w:ilvl w:val="0"/>
          <w:numId w:val="17"/>
        </w:numPr>
        <w:shd w:val="clear" w:color="auto" w:fill="FFFFFF"/>
        <w:tabs>
          <w:tab w:val="left" w:pos="709"/>
        </w:tabs>
        <w:spacing w:line="264" w:lineRule="auto"/>
        <w:ind w:right="29"/>
        <w:rPr>
          <w:sz w:val="24"/>
          <w:szCs w:val="24"/>
        </w:rPr>
      </w:pPr>
      <w:r w:rsidRPr="000F0D3F">
        <w:rPr>
          <w:sz w:val="24"/>
          <w:szCs w:val="24"/>
        </w:rPr>
        <w:t>Извещени</w:t>
      </w:r>
      <w:r w:rsidR="00717F60" w:rsidRPr="000F0D3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F0D3F" w:rsidRDefault="004B5EB3" w:rsidP="00E722B6">
      <w:pPr>
        <w:keepNext/>
        <w:numPr>
          <w:ilvl w:val="0"/>
          <w:numId w:val="17"/>
        </w:numPr>
        <w:shd w:val="clear" w:color="auto" w:fill="FFFFFF"/>
        <w:tabs>
          <w:tab w:val="left" w:pos="709"/>
        </w:tabs>
        <w:spacing w:line="264" w:lineRule="auto"/>
        <w:ind w:right="29"/>
        <w:rPr>
          <w:sz w:val="24"/>
          <w:szCs w:val="24"/>
        </w:rPr>
      </w:pPr>
      <w:r w:rsidRPr="000F0D3F">
        <w:rPr>
          <w:sz w:val="24"/>
          <w:szCs w:val="24"/>
        </w:rPr>
        <w:lastRenderedPageBreak/>
        <w:t>Заявк</w:t>
      </w:r>
      <w:r w:rsidR="00717F60" w:rsidRPr="000F0D3F">
        <w:rPr>
          <w:sz w:val="24"/>
          <w:szCs w:val="24"/>
        </w:rPr>
        <w:t xml:space="preserve">а </w:t>
      </w:r>
      <w:r w:rsidR="009C744E" w:rsidRPr="000F0D3F">
        <w:rPr>
          <w:sz w:val="24"/>
          <w:szCs w:val="24"/>
        </w:rPr>
        <w:t>Участник</w:t>
      </w:r>
      <w:r w:rsidR="004C5164" w:rsidRPr="000F0D3F">
        <w:rPr>
          <w:sz w:val="24"/>
          <w:szCs w:val="24"/>
        </w:rPr>
        <w:t xml:space="preserve">а </w:t>
      </w:r>
      <w:r w:rsidR="00717F60" w:rsidRPr="000F0D3F">
        <w:rPr>
          <w:sz w:val="24"/>
          <w:szCs w:val="24"/>
        </w:rPr>
        <w:t>запроса предложений</w:t>
      </w:r>
      <w:r w:rsidR="004C5164" w:rsidRPr="000F0D3F">
        <w:rPr>
          <w:sz w:val="24"/>
          <w:szCs w:val="24"/>
        </w:rPr>
        <w:t xml:space="preserve">, чья </w:t>
      </w:r>
      <w:r w:rsidRPr="000F0D3F">
        <w:rPr>
          <w:sz w:val="24"/>
          <w:szCs w:val="24"/>
        </w:rPr>
        <w:t>Заявк</w:t>
      </w:r>
      <w:r w:rsidR="004C5164" w:rsidRPr="000F0D3F">
        <w:rPr>
          <w:sz w:val="24"/>
          <w:szCs w:val="24"/>
        </w:rPr>
        <w:t>а признана лучшей,</w:t>
      </w:r>
      <w:r w:rsidR="00717F60" w:rsidRPr="000F0D3F">
        <w:rPr>
          <w:sz w:val="24"/>
          <w:szCs w:val="24"/>
        </w:rPr>
        <w:t xml:space="preserve"> со всеми дополнениями и разъяснениями</w:t>
      </w:r>
      <w:r w:rsidR="00E963D9" w:rsidRPr="000F0D3F">
        <w:rPr>
          <w:sz w:val="24"/>
          <w:szCs w:val="24"/>
        </w:rPr>
        <w:t>;</w:t>
      </w:r>
    </w:p>
    <w:p w:rsidR="00717F60" w:rsidRPr="000F0D3F" w:rsidRDefault="00717F60" w:rsidP="00E722B6">
      <w:pPr>
        <w:keepNext/>
        <w:numPr>
          <w:ilvl w:val="0"/>
          <w:numId w:val="17"/>
        </w:numPr>
        <w:shd w:val="clear" w:color="auto" w:fill="FFFFFF"/>
        <w:tabs>
          <w:tab w:val="left" w:pos="709"/>
          <w:tab w:val="left" w:pos="1560"/>
        </w:tabs>
        <w:spacing w:line="264" w:lineRule="auto"/>
        <w:rPr>
          <w:sz w:val="24"/>
          <w:szCs w:val="24"/>
        </w:rPr>
      </w:pPr>
      <w:r w:rsidRPr="000F0D3F">
        <w:rPr>
          <w:sz w:val="24"/>
          <w:szCs w:val="24"/>
        </w:rPr>
        <w:t xml:space="preserve">Иные документы Организатора и </w:t>
      </w:r>
      <w:r w:rsidR="009C744E" w:rsidRPr="000F0D3F">
        <w:rPr>
          <w:sz w:val="24"/>
          <w:szCs w:val="24"/>
        </w:rPr>
        <w:t>Участник</w:t>
      </w:r>
      <w:r w:rsidRPr="000F0D3F">
        <w:rPr>
          <w:sz w:val="24"/>
          <w:szCs w:val="24"/>
        </w:rPr>
        <w:t>а запроса предложений не определяют права и обязанности сторон в связи с данным запросом предложений.</w:t>
      </w:r>
    </w:p>
    <w:p w:rsidR="00717F60" w:rsidRPr="000F0D3F"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F0D3F">
        <w:rPr>
          <w:sz w:val="24"/>
          <w:szCs w:val="24"/>
        </w:rPr>
        <w:t xml:space="preserve">Во всем, что не урегулировано </w:t>
      </w:r>
      <w:r w:rsidR="004B5EB3" w:rsidRPr="000F0D3F">
        <w:rPr>
          <w:sz w:val="24"/>
          <w:szCs w:val="24"/>
        </w:rPr>
        <w:t>Извещени</w:t>
      </w:r>
      <w:r w:rsidRPr="000F0D3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F0D3F">
        <w:rPr>
          <w:sz w:val="24"/>
          <w:szCs w:val="24"/>
        </w:rPr>
        <w:t>действующим законодательством</w:t>
      </w:r>
      <w:r w:rsidRPr="000F0D3F">
        <w:rPr>
          <w:sz w:val="24"/>
          <w:szCs w:val="24"/>
        </w:rPr>
        <w:t xml:space="preserve"> Российской Федерации.</w:t>
      </w:r>
    </w:p>
    <w:p w:rsidR="00717F60" w:rsidRPr="000F0D3F"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F0D3F">
        <w:rPr>
          <w:sz w:val="24"/>
          <w:szCs w:val="24"/>
        </w:rPr>
        <w:t xml:space="preserve">Если в отношении сторон </w:t>
      </w:r>
      <w:r w:rsidR="00123C70" w:rsidRPr="000F0D3F">
        <w:rPr>
          <w:sz w:val="24"/>
          <w:szCs w:val="24"/>
        </w:rPr>
        <w:t>Договор</w:t>
      </w:r>
      <w:r w:rsidRPr="000F0D3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F0D3F">
        <w:rPr>
          <w:sz w:val="24"/>
          <w:szCs w:val="24"/>
        </w:rPr>
        <w:t xml:space="preserve"> </w:t>
      </w:r>
      <w:r w:rsidR="007D07A7" w:rsidRPr="000F0D3F">
        <w:rPr>
          <w:sz w:val="24"/>
          <w:szCs w:val="24"/>
        </w:rPr>
        <w:t>Д</w:t>
      </w:r>
      <w:r w:rsidRPr="000F0D3F">
        <w:rPr>
          <w:sz w:val="24"/>
          <w:szCs w:val="24"/>
        </w:rPr>
        <w:t xml:space="preserve">окументация (и проект </w:t>
      </w:r>
      <w:r w:rsidR="004B5EB3" w:rsidRPr="000F0D3F">
        <w:rPr>
          <w:sz w:val="24"/>
          <w:szCs w:val="24"/>
        </w:rPr>
        <w:t>Д</w:t>
      </w:r>
      <w:r w:rsidRPr="000F0D3F">
        <w:rPr>
          <w:sz w:val="24"/>
          <w:szCs w:val="24"/>
        </w:rPr>
        <w:t xml:space="preserve">оговора как ее часть) и </w:t>
      </w:r>
      <w:r w:rsidR="004B5EB3" w:rsidRPr="000F0D3F">
        <w:rPr>
          <w:sz w:val="24"/>
          <w:szCs w:val="24"/>
        </w:rPr>
        <w:t>Заявк</w:t>
      </w:r>
      <w:r w:rsidRPr="000F0D3F">
        <w:rPr>
          <w:sz w:val="24"/>
          <w:szCs w:val="24"/>
        </w:rPr>
        <w:t xml:space="preserve">а </w:t>
      </w:r>
      <w:r w:rsidR="009C744E" w:rsidRPr="000F0D3F">
        <w:rPr>
          <w:sz w:val="24"/>
          <w:szCs w:val="24"/>
        </w:rPr>
        <w:t>Участник</w:t>
      </w:r>
      <w:r w:rsidR="004C5164" w:rsidRPr="000F0D3F">
        <w:rPr>
          <w:sz w:val="24"/>
          <w:szCs w:val="24"/>
        </w:rPr>
        <w:t xml:space="preserve">а </w:t>
      </w:r>
      <w:r w:rsidRPr="000F0D3F">
        <w:rPr>
          <w:sz w:val="24"/>
          <w:szCs w:val="24"/>
        </w:rPr>
        <w:t>запроса предложений</w:t>
      </w:r>
      <w:r w:rsidR="004C5164" w:rsidRPr="000F0D3F">
        <w:rPr>
          <w:sz w:val="24"/>
          <w:szCs w:val="24"/>
        </w:rPr>
        <w:t xml:space="preserve">, чья </w:t>
      </w:r>
      <w:r w:rsidR="004B5EB3" w:rsidRPr="000F0D3F">
        <w:rPr>
          <w:sz w:val="24"/>
          <w:szCs w:val="24"/>
        </w:rPr>
        <w:t>Заявк</w:t>
      </w:r>
      <w:r w:rsidR="004C5164" w:rsidRPr="000F0D3F">
        <w:rPr>
          <w:sz w:val="24"/>
          <w:szCs w:val="24"/>
        </w:rPr>
        <w:t>а признана лучшей,</w:t>
      </w:r>
      <w:r w:rsidRPr="000F0D3F">
        <w:rPr>
          <w:sz w:val="24"/>
          <w:szCs w:val="24"/>
        </w:rPr>
        <w:t xml:space="preserve"> будут считаться приоритетными по отношению к диспозитивным нормам указанных документов.</w:t>
      </w:r>
    </w:p>
    <w:p w:rsidR="00717F60" w:rsidRPr="000F0D3F" w:rsidRDefault="00717F60" w:rsidP="00E722B6">
      <w:pPr>
        <w:pStyle w:val="2"/>
        <w:tabs>
          <w:tab w:val="clear" w:pos="1700"/>
          <w:tab w:val="left" w:pos="567"/>
        </w:tabs>
        <w:spacing w:line="264" w:lineRule="auto"/>
      </w:pPr>
      <w:bookmarkStart w:id="32" w:name="__RefHeading__397_1298132286"/>
      <w:bookmarkStart w:id="33" w:name="_Toc447269747"/>
      <w:bookmarkEnd w:id="32"/>
      <w:r w:rsidRPr="000F0D3F">
        <w:t>Особые положения в связи с проведением Запроса предложений на ЭТП</w:t>
      </w:r>
      <w:bookmarkEnd w:id="33"/>
    </w:p>
    <w:p w:rsidR="00717F60" w:rsidRPr="000F0D3F"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0F0D3F">
        <w:rPr>
          <w:color w:val="000000"/>
          <w:sz w:val="24"/>
          <w:szCs w:val="24"/>
        </w:rPr>
        <w:t xml:space="preserve">Для участия в </w:t>
      </w:r>
      <w:r w:rsidR="004B5EB3" w:rsidRPr="000F0D3F">
        <w:rPr>
          <w:color w:val="000000"/>
          <w:sz w:val="24"/>
          <w:szCs w:val="24"/>
        </w:rPr>
        <w:t>З</w:t>
      </w:r>
      <w:r w:rsidRPr="000F0D3F">
        <w:rPr>
          <w:color w:val="000000"/>
          <w:sz w:val="24"/>
          <w:szCs w:val="24"/>
        </w:rPr>
        <w:t xml:space="preserve">апросе предложений лицо </w:t>
      </w:r>
      <w:r w:rsidR="0099066F" w:rsidRPr="000F0D3F">
        <w:rPr>
          <w:color w:val="000000"/>
          <w:sz w:val="24"/>
          <w:szCs w:val="24"/>
        </w:rPr>
        <w:t xml:space="preserve">должно </w:t>
      </w:r>
      <w:r w:rsidRPr="000F0D3F">
        <w:rPr>
          <w:color w:val="000000"/>
          <w:sz w:val="24"/>
          <w:szCs w:val="24"/>
        </w:rPr>
        <w:t xml:space="preserve">быть </w:t>
      </w:r>
      <w:r w:rsidR="0099066F" w:rsidRPr="000F0D3F">
        <w:rPr>
          <w:color w:val="000000"/>
          <w:sz w:val="24"/>
          <w:szCs w:val="24"/>
        </w:rPr>
        <w:t xml:space="preserve">зарегистрировано </w:t>
      </w:r>
      <w:r w:rsidRPr="000F0D3F">
        <w:rPr>
          <w:sz w:val="24"/>
          <w:szCs w:val="24"/>
        </w:rPr>
        <w:t xml:space="preserve">в системе </w:t>
      </w:r>
      <w:r w:rsidRPr="000F0D3F">
        <w:rPr>
          <w:color w:val="000000"/>
          <w:sz w:val="24"/>
          <w:szCs w:val="24"/>
        </w:rPr>
        <w:t xml:space="preserve">ЭТП </w:t>
      </w:r>
      <w:r w:rsidRPr="000F0D3F">
        <w:rPr>
          <w:sz w:val="24"/>
          <w:szCs w:val="24"/>
        </w:rPr>
        <w:t xml:space="preserve">в качестве </w:t>
      </w:r>
      <w:r w:rsidR="004B5EB3" w:rsidRPr="000F0D3F">
        <w:rPr>
          <w:sz w:val="24"/>
          <w:szCs w:val="24"/>
        </w:rPr>
        <w:t>У</w:t>
      </w:r>
      <w:r w:rsidRPr="000F0D3F">
        <w:rPr>
          <w:sz w:val="24"/>
          <w:szCs w:val="24"/>
        </w:rPr>
        <w:t xml:space="preserve">частника данной системы, т.е. </w:t>
      </w:r>
      <w:r w:rsidR="0099066F" w:rsidRPr="000F0D3F">
        <w:rPr>
          <w:sz w:val="24"/>
          <w:szCs w:val="24"/>
        </w:rPr>
        <w:t xml:space="preserve">должно </w:t>
      </w:r>
      <w:r w:rsidRPr="000F0D3F">
        <w:rPr>
          <w:sz w:val="24"/>
          <w:szCs w:val="24"/>
        </w:rPr>
        <w:t xml:space="preserve">заключить соответствующий </w:t>
      </w:r>
      <w:r w:rsidR="00123C70" w:rsidRPr="000F0D3F">
        <w:rPr>
          <w:sz w:val="24"/>
          <w:szCs w:val="24"/>
        </w:rPr>
        <w:t>Договор</w:t>
      </w:r>
      <w:r w:rsidRPr="000F0D3F">
        <w:rPr>
          <w:sz w:val="24"/>
          <w:szCs w:val="24"/>
        </w:rPr>
        <w:t xml:space="preserve"> с оператором системы </w:t>
      </w:r>
      <w:r w:rsidRPr="000F0D3F">
        <w:rPr>
          <w:color w:val="000000"/>
          <w:sz w:val="24"/>
          <w:szCs w:val="24"/>
        </w:rPr>
        <w:t>в соответствии с правилами, условиями и порядком регистрации на ЭТП</w:t>
      </w:r>
      <w:r w:rsidRPr="000F0D3F">
        <w:rPr>
          <w:sz w:val="24"/>
          <w:szCs w:val="24"/>
        </w:rPr>
        <w:t xml:space="preserve">, а также </w:t>
      </w:r>
      <w:r w:rsidRPr="000F0D3F">
        <w:rPr>
          <w:color w:val="000000"/>
          <w:sz w:val="24"/>
          <w:szCs w:val="24"/>
        </w:rPr>
        <w:t>должн</w:t>
      </w:r>
      <w:r w:rsidR="0099066F" w:rsidRPr="000F0D3F">
        <w:rPr>
          <w:color w:val="000000"/>
          <w:sz w:val="24"/>
          <w:szCs w:val="24"/>
        </w:rPr>
        <w:t>о</w:t>
      </w:r>
      <w:r w:rsidRPr="000F0D3F">
        <w:rPr>
          <w:color w:val="000000"/>
          <w:sz w:val="24"/>
          <w:szCs w:val="24"/>
        </w:rPr>
        <w:t xml:space="preserve"> быть </w:t>
      </w:r>
      <w:r w:rsidR="0099066F" w:rsidRPr="000F0D3F">
        <w:rPr>
          <w:color w:val="000000"/>
          <w:sz w:val="24"/>
          <w:szCs w:val="24"/>
        </w:rPr>
        <w:t>зарегистрировано</w:t>
      </w:r>
      <w:r w:rsidR="0099066F" w:rsidRPr="000F0D3F">
        <w:rPr>
          <w:sz w:val="24"/>
          <w:szCs w:val="24"/>
        </w:rPr>
        <w:t xml:space="preserve"> </w:t>
      </w:r>
      <w:r w:rsidRPr="000F0D3F">
        <w:rPr>
          <w:sz w:val="24"/>
          <w:szCs w:val="24"/>
        </w:rPr>
        <w:t xml:space="preserve">системой ЭТП в качестве </w:t>
      </w:r>
      <w:r w:rsidR="009C744E" w:rsidRPr="000F0D3F">
        <w:rPr>
          <w:sz w:val="24"/>
          <w:szCs w:val="24"/>
        </w:rPr>
        <w:t>Участник</w:t>
      </w:r>
      <w:r w:rsidRPr="000F0D3F">
        <w:rPr>
          <w:sz w:val="24"/>
          <w:szCs w:val="24"/>
        </w:rPr>
        <w:t xml:space="preserve">а данного запроса предложений в установленном порядке. </w:t>
      </w:r>
      <w:proofErr w:type="gramEnd"/>
    </w:p>
    <w:p w:rsidR="00717F60" w:rsidRPr="000F0D3F"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0F0D3F">
        <w:rPr>
          <w:color w:val="000000"/>
          <w:sz w:val="24"/>
          <w:szCs w:val="24"/>
        </w:rPr>
        <w:t>Участник</w:t>
      </w:r>
      <w:r w:rsidR="00717F60" w:rsidRPr="000F0D3F">
        <w:rPr>
          <w:color w:val="000000"/>
          <w:sz w:val="24"/>
          <w:szCs w:val="24"/>
        </w:rPr>
        <w:t xml:space="preserve">и запроса предложений должны подать </w:t>
      </w:r>
      <w:r w:rsidR="004B5EB3" w:rsidRPr="000F0D3F">
        <w:rPr>
          <w:color w:val="000000"/>
          <w:sz w:val="24"/>
          <w:szCs w:val="24"/>
        </w:rPr>
        <w:t>Заявк</w:t>
      </w:r>
      <w:r w:rsidR="00717F60" w:rsidRPr="000F0D3F">
        <w:rPr>
          <w:color w:val="000000"/>
          <w:sz w:val="24"/>
          <w:szCs w:val="24"/>
        </w:rPr>
        <w:t xml:space="preserve">и в электронном виде на ЭТП (подраздел </w:t>
      </w:r>
      <w:r w:rsidR="003D2773" w:rsidRPr="000F0D3F">
        <w:rPr>
          <w:sz w:val="24"/>
          <w:szCs w:val="24"/>
        </w:rPr>
        <w:fldChar w:fldCharType="begin"/>
      </w:r>
      <w:r w:rsidR="003D2773" w:rsidRPr="000F0D3F">
        <w:rPr>
          <w:sz w:val="24"/>
          <w:szCs w:val="24"/>
        </w:rPr>
        <w:instrText xml:space="preserve"> REF _Ref191386109 \n \h  \* MERGEFORMAT </w:instrText>
      </w:r>
      <w:r w:rsidR="003D2773" w:rsidRPr="000F0D3F">
        <w:rPr>
          <w:sz w:val="24"/>
          <w:szCs w:val="24"/>
        </w:rPr>
      </w:r>
      <w:r w:rsidR="003D2773" w:rsidRPr="000F0D3F">
        <w:rPr>
          <w:sz w:val="24"/>
          <w:szCs w:val="24"/>
        </w:rPr>
        <w:fldChar w:fldCharType="separate"/>
      </w:r>
      <w:r w:rsidR="00622B69" w:rsidRPr="000F0D3F">
        <w:rPr>
          <w:color w:val="000000"/>
          <w:sz w:val="24"/>
          <w:szCs w:val="24"/>
        </w:rPr>
        <w:t>3.3.2</w:t>
      </w:r>
      <w:r w:rsidR="003D2773" w:rsidRPr="000F0D3F">
        <w:rPr>
          <w:sz w:val="24"/>
          <w:szCs w:val="24"/>
        </w:rPr>
        <w:fldChar w:fldCharType="end"/>
      </w:r>
      <w:r w:rsidR="00721B30" w:rsidRPr="000F0D3F">
        <w:rPr>
          <w:color w:val="000000"/>
          <w:sz w:val="24"/>
          <w:szCs w:val="24"/>
        </w:rPr>
        <w:t>)</w:t>
      </w:r>
      <w:r w:rsidR="008D1B83" w:rsidRPr="000F0D3F">
        <w:rPr>
          <w:bCs w:val="0"/>
          <w:color w:val="000000"/>
          <w:sz w:val="24"/>
          <w:szCs w:val="24"/>
        </w:rPr>
        <w:t xml:space="preserve"> , </w:t>
      </w:r>
      <w:r w:rsidR="008D1B83" w:rsidRPr="000F0D3F">
        <w:rPr>
          <w:bCs w:val="0"/>
          <w:sz w:val="24"/>
          <w:szCs w:val="24"/>
        </w:rPr>
        <w:t xml:space="preserve">за исключением документов, указанных в </w:t>
      </w:r>
      <w:proofErr w:type="spellStart"/>
      <w:r w:rsidR="008D1B83" w:rsidRPr="000F0D3F">
        <w:rPr>
          <w:bCs w:val="0"/>
          <w:sz w:val="24"/>
          <w:szCs w:val="24"/>
        </w:rPr>
        <w:t>п.п</w:t>
      </w:r>
      <w:proofErr w:type="spellEnd"/>
      <w:r w:rsidR="008D1B83" w:rsidRPr="000F0D3F">
        <w:rPr>
          <w:bCs w:val="0"/>
          <w:sz w:val="24"/>
          <w:szCs w:val="24"/>
        </w:rPr>
        <w:t xml:space="preserve">. </w:t>
      </w:r>
      <w:r w:rsidR="00595BB8" w:rsidRPr="000F0D3F">
        <w:rPr>
          <w:sz w:val="24"/>
          <w:szCs w:val="24"/>
        </w:rPr>
        <w:fldChar w:fldCharType="begin"/>
      </w:r>
      <w:r w:rsidR="008D1B83" w:rsidRPr="000F0D3F">
        <w:rPr>
          <w:bCs w:val="0"/>
          <w:sz w:val="24"/>
          <w:szCs w:val="24"/>
        </w:rPr>
        <w:instrText xml:space="preserve"> REF _Ref442188512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bCs w:val="0"/>
          <w:sz w:val="24"/>
          <w:szCs w:val="24"/>
        </w:rPr>
        <w:t>т)</w:t>
      </w:r>
      <w:r w:rsidR="00595BB8" w:rsidRPr="000F0D3F">
        <w:rPr>
          <w:sz w:val="24"/>
          <w:szCs w:val="24"/>
        </w:rPr>
        <w:fldChar w:fldCharType="end"/>
      </w:r>
      <w:r w:rsidR="008D1B83" w:rsidRPr="000F0D3F">
        <w:rPr>
          <w:sz w:val="24"/>
          <w:szCs w:val="24"/>
        </w:rPr>
        <w:t xml:space="preserve"> п. </w:t>
      </w:r>
      <w:r w:rsidR="003D2773" w:rsidRPr="000F0D3F">
        <w:rPr>
          <w:sz w:val="24"/>
          <w:szCs w:val="24"/>
        </w:rPr>
        <w:fldChar w:fldCharType="begin"/>
      </w:r>
      <w:r w:rsidR="003D2773" w:rsidRPr="000F0D3F">
        <w:rPr>
          <w:sz w:val="24"/>
          <w:szCs w:val="24"/>
        </w:rPr>
        <w:instrText xml:space="preserve"> REF _Ref306005578 \r \h  \* MERGEFORMAT </w:instrText>
      </w:r>
      <w:r w:rsidR="003D2773" w:rsidRPr="000F0D3F">
        <w:rPr>
          <w:sz w:val="24"/>
          <w:szCs w:val="24"/>
        </w:rPr>
      </w:r>
      <w:r w:rsidR="003D2773" w:rsidRPr="000F0D3F">
        <w:rPr>
          <w:sz w:val="24"/>
          <w:szCs w:val="24"/>
        </w:rPr>
        <w:fldChar w:fldCharType="separate"/>
      </w:r>
      <w:r w:rsidR="00622B69" w:rsidRPr="000F0D3F">
        <w:rPr>
          <w:sz w:val="24"/>
          <w:szCs w:val="24"/>
        </w:rPr>
        <w:t>3.3.8.3</w:t>
      </w:r>
      <w:r w:rsidR="003D2773" w:rsidRPr="000F0D3F">
        <w:rPr>
          <w:sz w:val="24"/>
          <w:szCs w:val="24"/>
        </w:rPr>
        <w:fldChar w:fldCharType="end"/>
      </w:r>
      <w:r w:rsidR="008D1B83" w:rsidRPr="000F0D3F">
        <w:rPr>
          <w:sz w:val="24"/>
          <w:szCs w:val="24"/>
        </w:rPr>
        <w:t xml:space="preserve"> и подразделе </w:t>
      </w:r>
      <w:r w:rsidR="003D2773" w:rsidRPr="000F0D3F">
        <w:rPr>
          <w:sz w:val="24"/>
          <w:szCs w:val="24"/>
        </w:rPr>
        <w:fldChar w:fldCharType="begin"/>
      </w:r>
      <w:r w:rsidR="003D2773" w:rsidRPr="000F0D3F">
        <w:rPr>
          <w:sz w:val="24"/>
          <w:szCs w:val="24"/>
        </w:rPr>
        <w:instrText xml:space="preserve"> REF _Ref442187883 \r \h  \* MERGEFORMAT </w:instrText>
      </w:r>
      <w:r w:rsidR="003D2773" w:rsidRPr="000F0D3F">
        <w:rPr>
          <w:sz w:val="24"/>
          <w:szCs w:val="24"/>
        </w:rPr>
      </w:r>
      <w:r w:rsidR="003D2773" w:rsidRPr="000F0D3F">
        <w:rPr>
          <w:sz w:val="24"/>
          <w:szCs w:val="24"/>
        </w:rPr>
        <w:fldChar w:fldCharType="separate"/>
      </w:r>
      <w:r w:rsidR="00622B69" w:rsidRPr="000F0D3F">
        <w:rPr>
          <w:sz w:val="24"/>
          <w:szCs w:val="24"/>
        </w:rPr>
        <w:t>5.16</w:t>
      </w:r>
      <w:r w:rsidR="003D2773" w:rsidRPr="000F0D3F">
        <w:rPr>
          <w:sz w:val="24"/>
          <w:szCs w:val="24"/>
        </w:rPr>
        <w:fldChar w:fldCharType="end"/>
      </w:r>
      <w:r w:rsidR="008D1B83" w:rsidRPr="000F0D3F">
        <w:rPr>
          <w:color w:val="000000"/>
          <w:sz w:val="24"/>
          <w:szCs w:val="24"/>
        </w:rPr>
        <w:t>.</w:t>
      </w:r>
      <w:r w:rsidR="00717F60" w:rsidRPr="000F0D3F">
        <w:rPr>
          <w:color w:val="000000"/>
          <w:sz w:val="24"/>
          <w:szCs w:val="24"/>
        </w:rPr>
        <w:t xml:space="preserve"> </w:t>
      </w:r>
      <w:r w:rsidR="0036334A" w:rsidRPr="000F0D3F">
        <w:rPr>
          <w:color w:val="000000"/>
          <w:sz w:val="24"/>
          <w:szCs w:val="24"/>
        </w:rPr>
        <w:t>При нарушении этого требования Участник будет не допущен к участию в запросе предложений</w:t>
      </w:r>
      <w:r w:rsidR="00717F60" w:rsidRPr="000F0D3F">
        <w:rPr>
          <w:color w:val="000000"/>
          <w:sz w:val="24"/>
          <w:szCs w:val="24"/>
        </w:rPr>
        <w:t>.</w:t>
      </w:r>
    </w:p>
    <w:p w:rsidR="00717F60" w:rsidRPr="000F0D3F"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0F0D3F">
        <w:rPr>
          <w:color w:val="000000"/>
          <w:sz w:val="24"/>
          <w:szCs w:val="24"/>
        </w:rPr>
        <w:t xml:space="preserve">Правила проведения процедур </w:t>
      </w:r>
      <w:r w:rsidR="004B5EB3" w:rsidRPr="000F0D3F">
        <w:rPr>
          <w:color w:val="000000"/>
          <w:sz w:val="24"/>
          <w:szCs w:val="24"/>
        </w:rPr>
        <w:t>З</w:t>
      </w:r>
      <w:r w:rsidRPr="000F0D3F">
        <w:rPr>
          <w:color w:val="000000"/>
          <w:sz w:val="24"/>
          <w:szCs w:val="24"/>
        </w:rPr>
        <w:t xml:space="preserve">апроса предложений через </w:t>
      </w:r>
      <w:r w:rsidRPr="000F0D3F">
        <w:rPr>
          <w:sz w:val="24"/>
          <w:szCs w:val="24"/>
        </w:rPr>
        <w:t>ЭТП определяются правилами ее работы.</w:t>
      </w:r>
    </w:p>
    <w:p w:rsidR="00717F60" w:rsidRPr="000F0D3F" w:rsidRDefault="00717F60" w:rsidP="00E722B6">
      <w:pPr>
        <w:pStyle w:val="2"/>
        <w:tabs>
          <w:tab w:val="clear" w:pos="1700"/>
          <w:tab w:val="left" w:pos="567"/>
        </w:tabs>
        <w:spacing w:line="264" w:lineRule="auto"/>
      </w:pPr>
      <w:bookmarkStart w:id="34" w:name="__RefNumPara__1267_443845793"/>
      <w:bookmarkStart w:id="35" w:name="_Toc447269748"/>
      <w:bookmarkEnd w:id="34"/>
      <w:r w:rsidRPr="000F0D3F">
        <w:t>Обжалование</w:t>
      </w:r>
      <w:bookmarkEnd w:id="35"/>
    </w:p>
    <w:p w:rsidR="00717F60" w:rsidRPr="000F0D3F"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F0D3F">
        <w:rPr>
          <w:sz w:val="24"/>
          <w:szCs w:val="24"/>
        </w:rPr>
        <w:t xml:space="preserve">Все споры и </w:t>
      </w:r>
      <w:r w:rsidRPr="000F0D3F">
        <w:rPr>
          <w:color w:val="000000"/>
          <w:sz w:val="24"/>
          <w:szCs w:val="24"/>
        </w:rPr>
        <w:t>разногласия</w:t>
      </w:r>
      <w:r w:rsidRPr="000F0D3F">
        <w:rPr>
          <w:sz w:val="24"/>
          <w:szCs w:val="24"/>
        </w:rPr>
        <w:t xml:space="preserve">, возникающие в связи с проведением </w:t>
      </w:r>
      <w:r w:rsidRPr="000F0D3F">
        <w:rPr>
          <w:color w:val="000000"/>
          <w:sz w:val="24"/>
          <w:szCs w:val="24"/>
        </w:rPr>
        <w:t xml:space="preserve">запроса </w:t>
      </w:r>
      <w:r w:rsidRPr="000F0D3F">
        <w:rPr>
          <w:sz w:val="24"/>
          <w:szCs w:val="24"/>
        </w:rPr>
        <w:t xml:space="preserve">предложений, в том числе касающиеся исполнения Организатором и </w:t>
      </w:r>
      <w:r w:rsidR="009C744E" w:rsidRPr="000F0D3F">
        <w:rPr>
          <w:sz w:val="24"/>
          <w:szCs w:val="24"/>
        </w:rPr>
        <w:t>Участник</w:t>
      </w:r>
      <w:r w:rsidRPr="000F0D3F">
        <w:rPr>
          <w:sz w:val="24"/>
          <w:szCs w:val="24"/>
        </w:rPr>
        <w:t>ами запроса предложений своих обязатель</w:t>
      </w:r>
      <w:proofErr w:type="gramStart"/>
      <w:r w:rsidRPr="000F0D3F">
        <w:rPr>
          <w:sz w:val="24"/>
          <w:szCs w:val="24"/>
        </w:rPr>
        <w:t>ств в св</w:t>
      </w:r>
      <w:proofErr w:type="gramEnd"/>
      <w:r w:rsidRPr="000F0D3F">
        <w:rPr>
          <w:sz w:val="24"/>
          <w:szCs w:val="24"/>
        </w:rPr>
        <w:t xml:space="preserve">язи с проведением </w:t>
      </w:r>
      <w:r w:rsidR="004B5EB3" w:rsidRPr="000F0D3F">
        <w:rPr>
          <w:sz w:val="24"/>
          <w:szCs w:val="24"/>
        </w:rPr>
        <w:t>З</w:t>
      </w:r>
      <w:r w:rsidRPr="000F0D3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F0D3F">
        <w:rPr>
          <w:sz w:val="24"/>
          <w:szCs w:val="24"/>
        </w:rPr>
        <w:t xml:space="preserve">, при этом уполномоченным представителем </w:t>
      </w:r>
      <w:r w:rsidR="00721B30" w:rsidRPr="000F0D3F">
        <w:rPr>
          <w:sz w:val="24"/>
          <w:szCs w:val="24"/>
        </w:rPr>
        <w:t>ПАО «МРСК Центра»</w:t>
      </w:r>
      <w:r w:rsidR="0099066F" w:rsidRPr="000F0D3F">
        <w:rPr>
          <w:sz w:val="24"/>
          <w:szCs w:val="24"/>
        </w:rPr>
        <w:t xml:space="preserve"> в рамках данного пункта выступает Закупочная комиссия</w:t>
      </w:r>
      <w:r w:rsidRPr="000F0D3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F0D3F">
        <w:rPr>
          <w:sz w:val="24"/>
          <w:szCs w:val="24"/>
        </w:rPr>
        <w:t>10</w:t>
      </w:r>
      <w:r w:rsidRPr="000F0D3F">
        <w:rPr>
          <w:sz w:val="24"/>
          <w:szCs w:val="24"/>
        </w:rPr>
        <w:t xml:space="preserve"> рабочих дней с момента ее получения.</w:t>
      </w:r>
      <w:bookmarkEnd w:id="36"/>
      <w:bookmarkEnd w:id="37"/>
    </w:p>
    <w:p w:rsidR="0099066F" w:rsidRPr="000F0D3F"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F0D3F">
        <w:rPr>
          <w:sz w:val="24"/>
          <w:szCs w:val="24"/>
        </w:rPr>
        <w:t>Если претензионный порядок, указанный в п.</w:t>
      </w:r>
      <w:r w:rsidR="003D2773" w:rsidRPr="000F0D3F">
        <w:rPr>
          <w:sz w:val="24"/>
          <w:szCs w:val="24"/>
        </w:rPr>
        <w:fldChar w:fldCharType="begin"/>
      </w:r>
      <w:r w:rsidR="003D2773" w:rsidRPr="000F0D3F">
        <w:rPr>
          <w:sz w:val="24"/>
          <w:szCs w:val="24"/>
        </w:rPr>
        <w:instrText xml:space="preserve"> REF _Ref191386164 \r \h  \* MERGEFORMAT </w:instrText>
      </w:r>
      <w:r w:rsidR="003D2773" w:rsidRPr="000F0D3F">
        <w:rPr>
          <w:sz w:val="24"/>
          <w:szCs w:val="24"/>
        </w:rPr>
      </w:r>
      <w:r w:rsidR="003D2773" w:rsidRPr="000F0D3F">
        <w:rPr>
          <w:sz w:val="24"/>
          <w:szCs w:val="24"/>
        </w:rPr>
        <w:fldChar w:fldCharType="separate"/>
      </w:r>
      <w:r w:rsidR="00622B69" w:rsidRPr="000F0D3F">
        <w:rPr>
          <w:sz w:val="24"/>
          <w:szCs w:val="24"/>
        </w:rPr>
        <w:t xml:space="preserve"> 1.4.1 </w:t>
      </w:r>
      <w:r w:rsidR="003D2773" w:rsidRPr="000F0D3F">
        <w:rPr>
          <w:sz w:val="24"/>
          <w:szCs w:val="24"/>
        </w:rPr>
        <w:fldChar w:fldCharType="end"/>
      </w:r>
      <w:r w:rsidR="00D421AA" w:rsidRPr="000F0D3F">
        <w:rPr>
          <w:sz w:val="24"/>
          <w:szCs w:val="24"/>
        </w:rPr>
        <w:t xml:space="preserve"> </w:t>
      </w:r>
      <w:r w:rsidRPr="000F0D3F">
        <w:rPr>
          <w:sz w:val="24"/>
          <w:szCs w:val="24"/>
        </w:rPr>
        <w:t xml:space="preserve">не привел к разрешению разногласий, </w:t>
      </w:r>
      <w:r w:rsidR="009C744E" w:rsidRPr="000F0D3F">
        <w:rPr>
          <w:sz w:val="24"/>
          <w:szCs w:val="24"/>
        </w:rPr>
        <w:t>Участник</w:t>
      </w:r>
      <w:r w:rsidRPr="000F0D3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F0D3F">
        <w:rPr>
          <w:sz w:val="24"/>
          <w:szCs w:val="24"/>
        </w:rPr>
        <w:t xml:space="preserve">закупочную </w:t>
      </w:r>
      <w:r w:rsidRPr="000F0D3F">
        <w:rPr>
          <w:sz w:val="24"/>
          <w:szCs w:val="24"/>
        </w:rPr>
        <w:t xml:space="preserve">комиссию </w:t>
      </w:r>
      <w:r w:rsidR="00721B30" w:rsidRPr="000F0D3F">
        <w:rPr>
          <w:sz w:val="24"/>
          <w:szCs w:val="24"/>
        </w:rPr>
        <w:t>ПАО «МРСК Центра»</w:t>
      </w:r>
      <w:r w:rsidRPr="000F0D3F">
        <w:rPr>
          <w:sz w:val="24"/>
          <w:szCs w:val="24"/>
        </w:rPr>
        <w:t>.</w:t>
      </w:r>
      <w:bookmarkEnd w:id="38"/>
    </w:p>
    <w:p w:rsidR="00717F60" w:rsidRPr="000F0D3F"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F0D3F">
        <w:rPr>
          <w:sz w:val="24"/>
          <w:szCs w:val="24"/>
        </w:rPr>
        <w:t>Участник</w:t>
      </w:r>
      <w:r w:rsidR="00717F60" w:rsidRPr="000F0D3F">
        <w:rPr>
          <w:sz w:val="24"/>
          <w:szCs w:val="24"/>
        </w:rPr>
        <w:t xml:space="preserve"> вправе обжаловать в антимонопольн</w:t>
      </w:r>
      <w:r w:rsidR="00E722B6" w:rsidRPr="000F0D3F">
        <w:rPr>
          <w:sz w:val="24"/>
          <w:szCs w:val="24"/>
        </w:rPr>
        <w:t>ом</w:t>
      </w:r>
      <w:r w:rsidR="00717F60" w:rsidRPr="000F0D3F">
        <w:rPr>
          <w:sz w:val="24"/>
          <w:szCs w:val="24"/>
        </w:rPr>
        <w:t xml:space="preserve"> орган</w:t>
      </w:r>
      <w:r w:rsidR="00E722B6" w:rsidRPr="000F0D3F">
        <w:rPr>
          <w:sz w:val="24"/>
          <w:szCs w:val="24"/>
        </w:rPr>
        <w:t>е</w:t>
      </w:r>
      <w:r w:rsidR="00717F60" w:rsidRPr="000F0D3F">
        <w:rPr>
          <w:sz w:val="24"/>
          <w:szCs w:val="24"/>
        </w:rPr>
        <w:t xml:space="preserve"> действия (бездействия) Заказчика при закупке товаров в случаях</w:t>
      </w:r>
      <w:r w:rsidR="0099066F" w:rsidRPr="000F0D3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F0D3F"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F0D3F">
        <w:rPr>
          <w:sz w:val="24"/>
          <w:szCs w:val="24"/>
        </w:rPr>
        <w:lastRenderedPageBreak/>
        <w:t xml:space="preserve">Все споры и разногласия, возникающие в связи с проведением </w:t>
      </w:r>
      <w:r w:rsidRPr="000F0D3F">
        <w:rPr>
          <w:color w:val="000000"/>
          <w:sz w:val="24"/>
          <w:szCs w:val="24"/>
        </w:rPr>
        <w:t>запроса предложений</w:t>
      </w:r>
      <w:r w:rsidRPr="000F0D3F">
        <w:rPr>
          <w:sz w:val="24"/>
          <w:szCs w:val="24"/>
        </w:rPr>
        <w:t xml:space="preserve">, в том числе касающиеся исполнения Организатором и </w:t>
      </w:r>
      <w:r w:rsidR="009C744E" w:rsidRPr="000F0D3F">
        <w:rPr>
          <w:sz w:val="24"/>
          <w:szCs w:val="24"/>
        </w:rPr>
        <w:t>Участник</w:t>
      </w:r>
      <w:r w:rsidRPr="000F0D3F">
        <w:rPr>
          <w:sz w:val="24"/>
          <w:szCs w:val="24"/>
        </w:rPr>
        <w:t>ами запроса предложений своих обязательств, не урегулированные в порядке, предусмотренном п.</w:t>
      </w:r>
      <w:r w:rsidR="003D2773" w:rsidRPr="000F0D3F">
        <w:rPr>
          <w:sz w:val="24"/>
          <w:szCs w:val="24"/>
        </w:rPr>
        <w:fldChar w:fldCharType="begin"/>
      </w:r>
      <w:r w:rsidR="003D2773" w:rsidRPr="000F0D3F">
        <w:rPr>
          <w:sz w:val="24"/>
          <w:szCs w:val="24"/>
        </w:rPr>
        <w:instrText xml:space="preserve"> REF _Ref306978606 \r \h  \* MERGEFORMAT </w:instrText>
      </w:r>
      <w:r w:rsidR="003D2773" w:rsidRPr="000F0D3F">
        <w:rPr>
          <w:sz w:val="24"/>
          <w:szCs w:val="24"/>
        </w:rPr>
      </w:r>
      <w:r w:rsidR="003D2773" w:rsidRPr="000F0D3F">
        <w:rPr>
          <w:sz w:val="24"/>
          <w:szCs w:val="24"/>
        </w:rPr>
        <w:fldChar w:fldCharType="separate"/>
      </w:r>
      <w:r w:rsidR="00622B69" w:rsidRPr="000F0D3F">
        <w:rPr>
          <w:sz w:val="24"/>
          <w:szCs w:val="24"/>
        </w:rPr>
        <w:t xml:space="preserve"> 1.4.2 </w:t>
      </w:r>
      <w:r w:rsidR="003D2773" w:rsidRPr="000F0D3F">
        <w:rPr>
          <w:sz w:val="24"/>
          <w:szCs w:val="24"/>
        </w:rPr>
        <w:fldChar w:fldCharType="end"/>
      </w:r>
      <w:r w:rsidRPr="000F0D3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F0D3F"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F0D3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F0D3F" w:rsidRDefault="00717F60" w:rsidP="00E722B6">
      <w:pPr>
        <w:pStyle w:val="2"/>
        <w:tabs>
          <w:tab w:val="clear" w:pos="1700"/>
          <w:tab w:val="left" w:pos="567"/>
        </w:tabs>
        <w:spacing w:line="264" w:lineRule="auto"/>
      </w:pPr>
      <w:bookmarkStart w:id="39" w:name="__RefHeading__401_1298132286"/>
      <w:bookmarkStart w:id="40" w:name="_Toc447269749"/>
      <w:bookmarkEnd w:id="39"/>
      <w:r w:rsidRPr="000F0D3F">
        <w:t>Прочие положения</w:t>
      </w:r>
      <w:bookmarkEnd w:id="40"/>
    </w:p>
    <w:p w:rsidR="00717F60" w:rsidRPr="000F0D3F"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0F0D3F">
        <w:rPr>
          <w:sz w:val="24"/>
          <w:szCs w:val="24"/>
        </w:rPr>
        <w:t>Участник</w:t>
      </w:r>
      <w:r w:rsidR="00717F60" w:rsidRPr="000F0D3F">
        <w:rPr>
          <w:sz w:val="24"/>
          <w:szCs w:val="24"/>
        </w:rPr>
        <w:t xml:space="preserve"> самостоятельно несет все расходы, связанные с подготовкой и подачей </w:t>
      </w:r>
      <w:r w:rsidR="004B5EB3" w:rsidRPr="000F0D3F">
        <w:rPr>
          <w:sz w:val="24"/>
          <w:szCs w:val="24"/>
        </w:rPr>
        <w:t>Заявк</w:t>
      </w:r>
      <w:r w:rsidR="00717F60" w:rsidRPr="000F0D3F">
        <w:rPr>
          <w:sz w:val="24"/>
          <w:szCs w:val="24"/>
        </w:rPr>
        <w:t xml:space="preserve">и, а Организатор </w:t>
      </w:r>
      <w:r w:rsidR="00717F60" w:rsidRPr="000F0D3F">
        <w:rPr>
          <w:color w:val="000000"/>
          <w:sz w:val="24"/>
          <w:szCs w:val="24"/>
        </w:rPr>
        <w:t>запроса предложений</w:t>
      </w:r>
      <w:r w:rsidR="00717F60" w:rsidRPr="000F0D3F">
        <w:rPr>
          <w:sz w:val="24"/>
          <w:szCs w:val="24"/>
        </w:rPr>
        <w:t xml:space="preserve"> по этим расходам не </w:t>
      </w:r>
      <w:proofErr w:type="gramStart"/>
      <w:r w:rsidR="00717F60" w:rsidRPr="000F0D3F">
        <w:rPr>
          <w:sz w:val="24"/>
          <w:szCs w:val="24"/>
        </w:rPr>
        <w:t>отвечает и не имеет</w:t>
      </w:r>
      <w:proofErr w:type="gramEnd"/>
      <w:r w:rsidR="00717F60" w:rsidRPr="000F0D3F">
        <w:rPr>
          <w:sz w:val="24"/>
          <w:szCs w:val="24"/>
        </w:rPr>
        <w:t xml:space="preserve"> обязательств, независимо от хода и результатов </w:t>
      </w:r>
      <w:r w:rsidR="004B5EB3" w:rsidRPr="000F0D3F">
        <w:rPr>
          <w:sz w:val="24"/>
          <w:szCs w:val="24"/>
        </w:rPr>
        <w:t>З</w:t>
      </w:r>
      <w:r w:rsidR="00717F60" w:rsidRPr="000F0D3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F0D3F"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0F0D3F">
        <w:rPr>
          <w:sz w:val="24"/>
          <w:szCs w:val="24"/>
        </w:rPr>
        <w:t xml:space="preserve">Применение факсимильной подписи (факсимиле) в оригиналах документов и заверяемых </w:t>
      </w:r>
      <w:r w:rsidR="009C744E" w:rsidRPr="000F0D3F">
        <w:rPr>
          <w:sz w:val="24"/>
          <w:szCs w:val="24"/>
        </w:rPr>
        <w:t>Участник</w:t>
      </w:r>
      <w:r w:rsidRPr="000F0D3F">
        <w:rPr>
          <w:sz w:val="24"/>
          <w:szCs w:val="24"/>
        </w:rPr>
        <w:t xml:space="preserve">ом запроса предложений копиях документов, поданных в составе </w:t>
      </w:r>
      <w:r w:rsidR="004B5EB3" w:rsidRPr="000F0D3F">
        <w:rPr>
          <w:sz w:val="24"/>
          <w:szCs w:val="24"/>
        </w:rPr>
        <w:t>Заявк</w:t>
      </w:r>
      <w:r w:rsidRPr="000F0D3F">
        <w:rPr>
          <w:sz w:val="24"/>
          <w:szCs w:val="24"/>
        </w:rPr>
        <w:t>и, не допускается.</w:t>
      </w:r>
    </w:p>
    <w:p w:rsidR="00717F60" w:rsidRPr="000F0D3F"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F0D3F">
        <w:rPr>
          <w:sz w:val="24"/>
          <w:szCs w:val="24"/>
        </w:rPr>
        <w:t xml:space="preserve">Предполагается, что </w:t>
      </w:r>
      <w:r w:rsidR="009C744E" w:rsidRPr="000F0D3F">
        <w:rPr>
          <w:sz w:val="24"/>
          <w:szCs w:val="24"/>
        </w:rPr>
        <w:t>Участник</w:t>
      </w:r>
      <w:r w:rsidRPr="000F0D3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F0D3F">
        <w:rPr>
          <w:sz w:val="24"/>
          <w:szCs w:val="24"/>
        </w:rPr>
        <w:t>Участник</w:t>
      </w:r>
      <w:r w:rsidRPr="000F0D3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F0D3F">
        <w:rPr>
          <w:sz w:val="24"/>
          <w:szCs w:val="24"/>
        </w:rPr>
        <w:t>п</w:t>
      </w:r>
      <w:r w:rsidRPr="000F0D3F">
        <w:rPr>
          <w:sz w:val="24"/>
          <w:szCs w:val="24"/>
        </w:rPr>
        <w:t>о запрос</w:t>
      </w:r>
      <w:r w:rsidR="00AE0F91" w:rsidRPr="000F0D3F">
        <w:rPr>
          <w:sz w:val="24"/>
          <w:szCs w:val="24"/>
        </w:rPr>
        <w:t>у</w:t>
      </w:r>
      <w:r w:rsidRPr="000F0D3F">
        <w:rPr>
          <w:sz w:val="24"/>
          <w:szCs w:val="24"/>
        </w:rPr>
        <w:t xml:space="preserve"> предложений, или же подача </w:t>
      </w:r>
      <w:r w:rsidR="004B5EB3" w:rsidRPr="000F0D3F">
        <w:rPr>
          <w:sz w:val="24"/>
          <w:szCs w:val="24"/>
        </w:rPr>
        <w:t>Заявк</w:t>
      </w:r>
      <w:r w:rsidRPr="000F0D3F">
        <w:rPr>
          <w:sz w:val="24"/>
          <w:szCs w:val="24"/>
        </w:rPr>
        <w:t xml:space="preserve">и, не отвечающей требованиям Документации по запросу предложений, </w:t>
      </w:r>
      <w:proofErr w:type="gramStart"/>
      <w:r w:rsidRPr="000F0D3F">
        <w:rPr>
          <w:sz w:val="24"/>
          <w:szCs w:val="24"/>
        </w:rPr>
        <w:t xml:space="preserve">представляют собой риск для </w:t>
      </w:r>
      <w:r w:rsidR="009C744E" w:rsidRPr="000F0D3F">
        <w:rPr>
          <w:sz w:val="24"/>
          <w:szCs w:val="24"/>
        </w:rPr>
        <w:t>Участник</w:t>
      </w:r>
      <w:r w:rsidRPr="000F0D3F">
        <w:rPr>
          <w:sz w:val="24"/>
          <w:szCs w:val="24"/>
        </w:rPr>
        <w:t>а и может</w:t>
      </w:r>
      <w:proofErr w:type="gramEnd"/>
      <w:r w:rsidRPr="000F0D3F">
        <w:rPr>
          <w:sz w:val="24"/>
          <w:szCs w:val="24"/>
        </w:rPr>
        <w:t xml:space="preserve"> привести к отклонению его </w:t>
      </w:r>
      <w:r w:rsidR="004B5EB3" w:rsidRPr="000F0D3F">
        <w:rPr>
          <w:sz w:val="24"/>
          <w:szCs w:val="24"/>
        </w:rPr>
        <w:t>Заявк</w:t>
      </w:r>
      <w:r w:rsidRPr="000F0D3F">
        <w:rPr>
          <w:sz w:val="24"/>
          <w:szCs w:val="24"/>
        </w:rPr>
        <w:t>и.</w:t>
      </w:r>
    </w:p>
    <w:p w:rsidR="00717F60" w:rsidRPr="000F0D3F"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F0D3F">
        <w:rPr>
          <w:sz w:val="24"/>
          <w:szCs w:val="24"/>
        </w:rPr>
        <w:t xml:space="preserve">Организатор </w:t>
      </w:r>
      <w:r w:rsidRPr="000F0D3F">
        <w:rPr>
          <w:color w:val="000000"/>
          <w:sz w:val="24"/>
          <w:szCs w:val="24"/>
        </w:rPr>
        <w:t>запроса</w:t>
      </w:r>
      <w:r w:rsidRPr="000F0D3F">
        <w:rPr>
          <w:sz w:val="24"/>
          <w:szCs w:val="24"/>
        </w:rPr>
        <w:t xml:space="preserve"> предложений обеспечивает разумную конфиденциальность относительно всех полученных от </w:t>
      </w:r>
      <w:r w:rsidR="009C744E" w:rsidRPr="000F0D3F">
        <w:rPr>
          <w:sz w:val="24"/>
          <w:szCs w:val="24"/>
        </w:rPr>
        <w:t>Участник</w:t>
      </w:r>
      <w:r w:rsidRPr="000F0D3F">
        <w:rPr>
          <w:sz w:val="24"/>
          <w:szCs w:val="24"/>
        </w:rPr>
        <w:t xml:space="preserve">ов запроса предложений сведений, в том числе содержащихся в </w:t>
      </w:r>
      <w:r w:rsidR="004B5EB3" w:rsidRPr="000F0D3F">
        <w:rPr>
          <w:color w:val="000000"/>
          <w:sz w:val="24"/>
          <w:szCs w:val="24"/>
        </w:rPr>
        <w:t>Заявк</w:t>
      </w:r>
      <w:r w:rsidRPr="000F0D3F">
        <w:rPr>
          <w:color w:val="000000"/>
          <w:sz w:val="24"/>
          <w:szCs w:val="24"/>
        </w:rPr>
        <w:t>ах</w:t>
      </w:r>
      <w:r w:rsidRPr="000F0D3F">
        <w:rPr>
          <w:sz w:val="24"/>
          <w:szCs w:val="24"/>
        </w:rPr>
        <w:t xml:space="preserve"> Предоставление этой информации другим </w:t>
      </w:r>
      <w:r w:rsidR="009C744E" w:rsidRPr="000F0D3F">
        <w:rPr>
          <w:sz w:val="24"/>
          <w:szCs w:val="24"/>
        </w:rPr>
        <w:t>Участник</w:t>
      </w:r>
      <w:r w:rsidRPr="000F0D3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F0D3F"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F0D3F">
        <w:rPr>
          <w:sz w:val="24"/>
          <w:szCs w:val="24"/>
        </w:rPr>
        <w:t xml:space="preserve">Организатор </w:t>
      </w:r>
      <w:r w:rsidRPr="000F0D3F">
        <w:rPr>
          <w:color w:val="000000"/>
          <w:sz w:val="24"/>
          <w:szCs w:val="24"/>
        </w:rPr>
        <w:t>запроса предложений</w:t>
      </w:r>
      <w:r w:rsidRPr="000F0D3F">
        <w:rPr>
          <w:sz w:val="24"/>
          <w:szCs w:val="24"/>
        </w:rPr>
        <w:t xml:space="preserve">, по решению </w:t>
      </w:r>
      <w:r w:rsidRPr="000F0D3F">
        <w:rPr>
          <w:color w:val="000000"/>
          <w:sz w:val="24"/>
          <w:szCs w:val="24"/>
        </w:rPr>
        <w:t>Закупочной</w:t>
      </w:r>
      <w:r w:rsidRPr="000F0D3F">
        <w:rPr>
          <w:sz w:val="24"/>
          <w:szCs w:val="24"/>
        </w:rPr>
        <w:t xml:space="preserve"> комиссии, отклонит </w:t>
      </w:r>
      <w:r w:rsidR="004B5EB3" w:rsidRPr="000F0D3F">
        <w:rPr>
          <w:sz w:val="24"/>
          <w:szCs w:val="24"/>
        </w:rPr>
        <w:t>Заявк</w:t>
      </w:r>
      <w:r w:rsidRPr="000F0D3F">
        <w:rPr>
          <w:sz w:val="24"/>
          <w:szCs w:val="24"/>
        </w:rPr>
        <w:t xml:space="preserve">у, если он установит, что </w:t>
      </w:r>
      <w:r w:rsidR="009C744E" w:rsidRPr="000F0D3F">
        <w:rPr>
          <w:sz w:val="24"/>
          <w:szCs w:val="24"/>
        </w:rPr>
        <w:t>Участник</w:t>
      </w:r>
      <w:r w:rsidRPr="000F0D3F">
        <w:rPr>
          <w:sz w:val="24"/>
          <w:szCs w:val="24"/>
        </w:rPr>
        <w:t xml:space="preserve"> запроса предложений прямо или косвенно дал, согласился дать или предложил служащему Организатора </w:t>
      </w:r>
      <w:r w:rsidRPr="000F0D3F">
        <w:rPr>
          <w:color w:val="000000"/>
          <w:sz w:val="24"/>
          <w:szCs w:val="24"/>
        </w:rPr>
        <w:t>запроса предложений</w:t>
      </w:r>
      <w:r w:rsidRPr="000F0D3F">
        <w:rPr>
          <w:sz w:val="24"/>
          <w:szCs w:val="24"/>
        </w:rPr>
        <w:t xml:space="preserve"> вознаграждение в любой форме: </w:t>
      </w:r>
      <w:r w:rsidR="006561C2" w:rsidRPr="000F0D3F">
        <w:rPr>
          <w:sz w:val="24"/>
          <w:szCs w:val="24"/>
        </w:rPr>
        <w:t xml:space="preserve">поставку, </w:t>
      </w:r>
      <w:r w:rsidRPr="000F0D3F">
        <w:rPr>
          <w:sz w:val="24"/>
          <w:szCs w:val="24"/>
        </w:rPr>
        <w:t xml:space="preserve">работу, услугу, какую-либо ценность, в качестве стимула, который может повлиять на принятие </w:t>
      </w:r>
      <w:r w:rsidRPr="000F0D3F">
        <w:rPr>
          <w:color w:val="000000"/>
          <w:sz w:val="24"/>
          <w:szCs w:val="24"/>
        </w:rPr>
        <w:t>Закупочной</w:t>
      </w:r>
      <w:r w:rsidRPr="000F0D3F">
        <w:rPr>
          <w:sz w:val="24"/>
          <w:szCs w:val="24"/>
        </w:rPr>
        <w:t xml:space="preserve"> комиссией решения по определению </w:t>
      </w:r>
      <w:r w:rsidR="009C744E" w:rsidRPr="000F0D3F">
        <w:rPr>
          <w:sz w:val="24"/>
          <w:szCs w:val="24"/>
        </w:rPr>
        <w:t>Участник</w:t>
      </w:r>
      <w:r w:rsidR="004C5164" w:rsidRPr="000F0D3F">
        <w:rPr>
          <w:sz w:val="24"/>
          <w:szCs w:val="24"/>
        </w:rPr>
        <w:t xml:space="preserve">а </w:t>
      </w:r>
      <w:r w:rsidRPr="000F0D3F">
        <w:rPr>
          <w:sz w:val="24"/>
          <w:szCs w:val="24"/>
        </w:rPr>
        <w:t>запроса предложений</w:t>
      </w:r>
      <w:r w:rsidR="004C5164" w:rsidRPr="000F0D3F">
        <w:rPr>
          <w:sz w:val="24"/>
          <w:szCs w:val="24"/>
        </w:rPr>
        <w:t xml:space="preserve">, чья </w:t>
      </w:r>
      <w:r w:rsidR="004B5EB3" w:rsidRPr="000F0D3F">
        <w:rPr>
          <w:sz w:val="24"/>
          <w:szCs w:val="24"/>
        </w:rPr>
        <w:t>Заявк</w:t>
      </w:r>
      <w:r w:rsidR="004C5164" w:rsidRPr="000F0D3F">
        <w:rPr>
          <w:sz w:val="24"/>
          <w:szCs w:val="24"/>
        </w:rPr>
        <w:t>а признана лучшей</w:t>
      </w:r>
      <w:r w:rsidRPr="000F0D3F">
        <w:rPr>
          <w:sz w:val="24"/>
          <w:szCs w:val="24"/>
        </w:rPr>
        <w:t>.</w:t>
      </w:r>
      <w:proofErr w:type="gramEnd"/>
    </w:p>
    <w:p w:rsidR="00717F60" w:rsidRPr="000F0D3F"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F0D3F">
        <w:rPr>
          <w:sz w:val="24"/>
          <w:szCs w:val="24"/>
        </w:rPr>
        <w:t xml:space="preserve">Организатор </w:t>
      </w:r>
      <w:r w:rsidRPr="000F0D3F">
        <w:rPr>
          <w:color w:val="000000"/>
          <w:sz w:val="24"/>
          <w:szCs w:val="24"/>
        </w:rPr>
        <w:t>запроса предложений</w:t>
      </w:r>
      <w:r w:rsidRPr="000F0D3F">
        <w:rPr>
          <w:sz w:val="24"/>
          <w:szCs w:val="24"/>
        </w:rPr>
        <w:t xml:space="preserve">, по решению </w:t>
      </w:r>
      <w:r w:rsidRPr="000F0D3F">
        <w:rPr>
          <w:color w:val="000000"/>
          <w:sz w:val="24"/>
          <w:szCs w:val="24"/>
        </w:rPr>
        <w:t>Закупочной</w:t>
      </w:r>
      <w:r w:rsidRPr="000F0D3F">
        <w:rPr>
          <w:sz w:val="24"/>
          <w:szCs w:val="24"/>
        </w:rPr>
        <w:t xml:space="preserve"> комиссии, отклонит </w:t>
      </w:r>
      <w:r w:rsidR="004B5EB3" w:rsidRPr="000F0D3F">
        <w:rPr>
          <w:sz w:val="24"/>
          <w:szCs w:val="24"/>
        </w:rPr>
        <w:t>Заявк</w:t>
      </w:r>
      <w:r w:rsidRPr="000F0D3F">
        <w:rPr>
          <w:sz w:val="24"/>
          <w:szCs w:val="24"/>
        </w:rPr>
        <w:t xml:space="preserve">и </w:t>
      </w:r>
      <w:r w:rsidR="009C744E" w:rsidRPr="000F0D3F">
        <w:rPr>
          <w:sz w:val="24"/>
          <w:szCs w:val="24"/>
        </w:rPr>
        <w:t>Участник</w:t>
      </w:r>
      <w:r w:rsidRPr="000F0D3F">
        <w:rPr>
          <w:sz w:val="24"/>
          <w:szCs w:val="24"/>
        </w:rPr>
        <w:t xml:space="preserve">ов запроса предложений, заключивших между собой какое-либо соглашение с целью повлиять на определение </w:t>
      </w:r>
      <w:r w:rsidR="009C744E" w:rsidRPr="000F0D3F">
        <w:rPr>
          <w:sz w:val="24"/>
          <w:szCs w:val="24"/>
        </w:rPr>
        <w:t>Участник</w:t>
      </w:r>
      <w:r w:rsidR="004C5164" w:rsidRPr="000F0D3F">
        <w:rPr>
          <w:sz w:val="24"/>
          <w:szCs w:val="24"/>
        </w:rPr>
        <w:t xml:space="preserve">а </w:t>
      </w:r>
      <w:r w:rsidRPr="000F0D3F">
        <w:rPr>
          <w:sz w:val="24"/>
          <w:szCs w:val="24"/>
        </w:rPr>
        <w:t>запроса предложений</w:t>
      </w:r>
      <w:r w:rsidR="004C5164" w:rsidRPr="000F0D3F">
        <w:rPr>
          <w:sz w:val="24"/>
          <w:szCs w:val="24"/>
        </w:rPr>
        <w:t xml:space="preserve">, чья </w:t>
      </w:r>
      <w:r w:rsidR="004B5EB3" w:rsidRPr="000F0D3F">
        <w:rPr>
          <w:sz w:val="24"/>
          <w:szCs w:val="24"/>
        </w:rPr>
        <w:t>Заявк</w:t>
      </w:r>
      <w:r w:rsidR="004C5164" w:rsidRPr="000F0D3F">
        <w:rPr>
          <w:sz w:val="24"/>
          <w:szCs w:val="24"/>
        </w:rPr>
        <w:t>а признана лучшей</w:t>
      </w:r>
      <w:r w:rsidRPr="000F0D3F">
        <w:rPr>
          <w:sz w:val="24"/>
          <w:szCs w:val="24"/>
        </w:rPr>
        <w:t>.</w:t>
      </w:r>
    </w:p>
    <w:p w:rsidR="00717F60" w:rsidRPr="000F0D3F"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F0D3F">
        <w:rPr>
          <w:sz w:val="24"/>
          <w:szCs w:val="24"/>
        </w:rPr>
        <w:t xml:space="preserve">Организатор </w:t>
      </w:r>
      <w:r w:rsidRPr="000F0D3F">
        <w:rPr>
          <w:color w:val="000000"/>
          <w:sz w:val="24"/>
          <w:szCs w:val="24"/>
        </w:rPr>
        <w:t>запроса предложений</w:t>
      </w:r>
      <w:r w:rsidRPr="000F0D3F">
        <w:rPr>
          <w:sz w:val="24"/>
          <w:szCs w:val="24"/>
        </w:rPr>
        <w:t xml:space="preserve">, по решению </w:t>
      </w:r>
      <w:r w:rsidRPr="000F0D3F">
        <w:rPr>
          <w:color w:val="000000"/>
          <w:sz w:val="24"/>
          <w:szCs w:val="24"/>
        </w:rPr>
        <w:t>Закупочной</w:t>
      </w:r>
      <w:r w:rsidRPr="000F0D3F">
        <w:rPr>
          <w:sz w:val="24"/>
          <w:szCs w:val="24"/>
        </w:rPr>
        <w:t xml:space="preserve"> комиссии, вправе отклонить  </w:t>
      </w:r>
      <w:r w:rsidR="004B5EB3" w:rsidRPr="000F0D3F">
        <w:rPr>
          <w:sz w:val="24"/>
          <w:szCs w:val="24"/>
        </w:rPr>
        <w:t>Заявк</w:t>
      </w:r>
      <w:r w:rsidRPr="000F0D3F">
        <w:rPr>
          <w:sz w:val="24"/>
          <w:szCs w:val="24"/>
        </w:rPr>
        <w:t xml:space="preserve">и </w:t>
      </w:r>
      <w:r w:rsidR="009C744E" w:rsidRPr="000F0D3F">
        <w:rPr>
          <w:sz w:val="24"/>
          <w:szCs w:val="24"/>
        </w:rPr>
        <w:t>Участник</w:t>
      </w:r>
      <w:r w:rsidRPr="000F0D3F">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F0D3F"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0F0D3F">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F0D3F">
        <w:rPr>
          <w:color w:val="000000"/>
          <w:sz w:val="24"/>
          <w:szCs w:val="24"/>
        </w:rPr>
        <w:t>закупочной</w:t>
      </w:r>
      <w:r w:rsidRPr="000F0D3F">
        <w:rPr>
          <w:sz w:val="24"/>
          <w:szCs w:val="24"/>
        </w:rPr>
        <w:t xml:space="preserve"> комиссии или эксперта, имеющих аффилированные связи с </w:t>
      </w:r>
      <w:r w:rsidR="009C744E" w:rsidRPr="000F0D3F">
        <w:rPr>
          <w:sz w:val="24"/>
          <w:szCs w:val="24"/>
        </w:rPr>
        <w:t>Участник</w:t>
      </w:r>
      <w:r w:rsidRPr="000F0D3F">
        <w:rPr>
          <w:sz w:val="24"/>
          <w:szCs w:val="24"/>
        </w:rPr>
        <w:t xml:space="preserve">ом </w:t>
      </w:r>
      <w:r w:rsidRPr="000F0D3F">
        <w:rPr>
          <w:color w:val="000000"/>
          <w:sz w:val="24"/>
          <w:szCs w:val="24"/>
        </w:rPr>
        <w:t>Запроса предложений</w:t>
      </w:r>
      <w:r w:rsidR="0099066F" w:rsidRPr="000F0D3F">
        <w:rPr>
          <w:color w:val="000000"/>
          <w:sz w:val="24"/>
          <w:szCs w:val="24"/>
        </w:rPr>
        <w:t>.</w:t>
      </w:r>
      <w:r w:rsidRPr="000F0D3F">
        <w:rPr>
          <w:sz w:val="24"/>
          <w:szCs w:val="24"/>
        </w:rPr>
        <w:t xml:space="preserve"> В случае</w:t>
      </w:r>
      <w:proofErr w:type="gramStart"/>
      <w:r w:rsidRPr="000F0D3F">
        <w:rPr>
          <w:sz w:val="24"/>
          <w:szCs w:val="24"/>
        </w:rPr>
        <w:t>,</w:t>
      </w:r>
      <w:proofErr w:type="gramEnd"/>
      <w:r w:rsidRPr="000F0D3F">
        <w:rPr>
          <w:sz w:val="24"/>
          <w:szCs w:val="24"/>
        </w:rPr>
        <w:t xml:space="preserve"> если факт </w:t>
      </w:r>
      <w:proofErr w:type="spellStart"/>
      <w:r w:rsidRPr="000F0D3F">
        <w:rPr>
          <w:sz w:val="24"/>
          <w:szCs w:val="24"/>
        </w:rPr>
        <w:t>аффилированности</w:t>
      </w:r>
      <w:proofErr w:type="spellEnd"/>
      <w:r w:rsidRPr="000F0D3F">
        <w:rPr>
          <w:sz w:val="24"/>
          <w:szCs w:val="24"/>
        </w:rPr>
        <w:t xml:space="preserve"> установлен в процессе или после проведения </w:t>
      </w:r>
      <w:r w:rsidRPr="000F0D3F">
        <w:rPr>
          <w:bCs w:val="0"/>
          <w:sz w:val="24"/>
          <w:szCs w:val="24"/>
        </w:rPr>
        <w:t>запроса предложений</w:t>
      </w:r>
      <w:r w:rsidRPr="000F0D3F">
        <w:rPr>
          <w:sz w:val="24"/>
          <w:szCs w:val="24"/>
        </w:rPr>
        <w:t xml:space="preserve">, но до подписания </w:t>
      </w:r>
      <w:r w:rsidR="00123C70" w:rsidRPr="000F0D3F">
        <w:rPr>
          <w:bCs w:val="0"/>
          <w:sz w:val="24"/>
          <w:szCs w:val="24"/>
        </w:rPr>
        <w:t>Договор</w:t>
      </w:r>
      <w:r w:rsidRPr="000F0D3F">
        <w:rPr>
          <w:bCs w:val="0"/>
          <w:sz w:val="24"/>
          <w:szCs w:val="24"/>
        </w:rPr>
        <w:t>а по итогам проведения запроса предложений, Закупочная</w:t>
      </w:r>
      <w:r w:rsidRPr="000F0D3F">
        <w:rPr>
          <w:sz w:val="24"/>
          <w:szCs w:val="24"/>
        </w:rPr>
        <w:t xml:space="preserve"> комиссия информирует об этом Ц</w:t>
      </w:r>
      <w:r w:rsidR="009A7733" w:rsidRPr="000F0D3F">
        <w:rPr>
          <w:sz w:val="24"/>
          <w:szCs w:val="24"/>
        </w:rPr>
        <w:t>З</w:t>
      </w:r>
      <w:r w:rsidR="00C74146" w:rsidRPr="000F0D3F">
        <w:rPr>
          <w:sz w:val="24"/>
          <w:szCs w:val="24"/>
        </w:rPr>
        <w:t>О</w:t>
      </w:r>
      <w:r w:rsidR="009A7733" w:rsidRPr="000F0D3F">
        <w:rPr>
          <w:sz w:val="24"/>
          <w:szCs w:val="24"/>
        </w:rPr>
        <w:t xml:space="preserve"> </w:t>
      </w:r>
      <w:r w:rsidR="00721B30" w:rsidRPr="000F0D3F">
        <w:rPr>
          <w:sz w:val="24"/>
          <w:szCs w:val="24"/>
        </w:rPr>
        <w:t>ПАО «МРСК Центра»</w:t>
      </w:r>
      <w:r w:rsidRPr="000F0D3F">
        <w:rPr>
          <w:sz w:val="24"/>
          <w:szCs w:val="24"/>
        </w:rPr>
        <w:t xml:space="preserve"> и пересматривает принятые решения без учета голоса/мнения аффилированного лица. </w:t>
      </w:r>
    </w:p>
    <w:p w:rsidR="00717F60" w:rsidRPr="000F0D3F"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0F0D3F">
        <w:rPr>
          <w:sz w:val="24"/>
          <w:szCs w:val="24"/>
        </w:rPr>
        <w:t xml:space="preserve">Предполагается, что </w:t>
      </w:r>
      <w:r w:rsidR="009C744E" w:rsidRPr="000F0D3F">
        <w:rPr>
          <w:sz w:val="24"/>
          <w:szCs w:val="24"/>
        </w:rPr>
        <w:t>Участник</w:t>
      </w:r>
      <w:r w:rsidRPr="000F0D3F">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F0D3F">
        <w:rPr>
          <w:sz w:val="24"/>
          <w:szCs w:val="24"/>
        </w:rPr>
        <w:t>Д</w:t>
      </w:r>
      <w:r w:rsidRPr="000F0D3F">
        <w:rPr>
          <w:sz w:val="24"/>
          <w:szCs w:val="24"/>
        </w:rPr>
        <w:t>окументации</w:t>
      </w:r>
      <w:r w:rsidR="00AE0F91" w:rsidRPr="000F0D3F">
        <w:rPr>
          <w:sz w:val="24"/>
          <w:szCs w:val="24"/>
        </w:rPr>
        <w:t xml:space="preserve"> по запросу предложений</w:t>
      </w:r>
      <w:r w:rsidRPr="000F0D3F">
        <w:rPr>
          <w:sz w:val="24"/>
          <w:szCs w:val="24"/>
        </w:rPr>
        <w:t xml:space="preserve">, а также разъяснения Организатора в случае направления </w:t>
      </w:r>
      <w:r w:rsidR="009C744E" w:rsidRPr="000F0D3F">
        <w:rPr>
          <w:sz w:val="24"/>
          <w:szCs w:val="24"/>
        </w:rPr>
        <w:t>Участник</w:t>
      </w:r>
      <w:r w:rsidRPr="000F0D3F">
        <w:rPr>
          <w:sz w:val="24"/>
          <w:szCs w:val="24"/>
        </w:rPr>
        <w:t>ами запросов (в соответствии с п.</w:t>
      </w:r>
      <w:r w:rsidR="00D560EA" w:rsidRPr="000F0D3F" w:rsidDel="00D560EA">
        <w:rPr>
          <w:sz w:val="24"/>
          <w:szCs w:val="24"/>
        </w:rPr>
        <w:t xml:space="preserve"> </w:t>
      </w:r>
      <w:r w:rsidR="003D2773" w:rsidRPr="000F0D3F">
        <w:rPr>
          <w:sz w:val="24"/>
          <w:szCs w:val="24"/>
        </w:rPr>
        <w:fldChar w:fldCharType="begin"/>
      </w:r>
      <w:r w:rsidR="003D2773" w:rsidRPr="000F0D3F">
        <w:rPr>
          <w:sz w:val="24"/>
          <w:szCs w:val="24"/>
        </w:rPr>
        <w:instrText xml:space="preserve"> REF _Ref306114966 \r \h  \* MERGEFORMAT </w:instrText>
      </w:r>
      <w:r w:rsidR="003D2773" w:rsidRPr="000F0D3F">
        <w:rPr>
          <w:sz w:val="24"/>
          <w:szCs w:val="24"/>
        </w:rPr>
      </w:r>
      <w:r w:rsidR="003D2773" w:rsidRPr="000F0D3F">
        <w:rPr>
          <w:sz w:val="24"/>
          <w:szCs w:val="24"/>
        </w:rPr>
        <w:fldChar w:fldCharType="separate"/>
      </w:r>
      <w:r w:rsidR="00622B69" w:rsidRPr="000F0D3F">
        <w:rPr>
          <w:sz w:val="24"/>
          <w:szCs w:val="24"/>
        </w:rPr>
        <w:t>3.3.11</w:t>
      </w:r>
      <w:r w:rsidR="003D2773" w:rsidRPr="000F0D3F">
        <w:rPr>
          <w:sz w:val="24"/>
          <w:szCs w:val="24"/>
        </w:rPr>
        <w:fldChar w:fldCharType="end"/>
      </w:r>
      <w:r w:rsidRPr="000F0D3F">
        <w:rPr>
          <w:sz w:val="24"/>
          <w:szCs w:val="24"/>
        </w:rPr>
        <w:t xml:space="preserve"> настоящей Документации).</w:t>
      </w:r>
    </w:p>
    <w:p w:rsidR="00717F60" w:rsidRPr="000F0D3F"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F0D3F">
        <w:rPr>
          <w:sz w:val="24"/>
          <w:szCs w:val="24"/>
        </w:rPr>
        <w:t xml:space="preserve">В соответствии с </w:t>
      </w:r>
      <w:r w:rsidR="004B5EB3" w:rsidRPr="000F0D3F">
        <w:rPr>
          <w:sz w:val="24"/>
          <w:szCs w:val="24"/>
        </w:rPr>
        <w:t>Извещени</w:t>
      </w:r>
      <w:r w:rsidRPr="000F0D3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F0D3F">
        <w:rPr>
          <w:sz w:val="24"/>
          <w:szCs w:val="24"/>
        </w:rPr>
        <w:t>З</w:t>
      </w:r>
      <w:r w:rsidRPr="000F0D3F">
        <w:rPr>
          <w:sz w:val="24"/>
          <w:szCs w:val="24"/>
        </w:rPr>
        <w:t xml:space="preserve">апроса предложений на любом из этапов, не неся при этом никакой материальной ответственности перед </w:t>
      </w:r>
      <w:r w:rsidR="009C744E" w:rsidRPr="000F0D3F">
        <w:rPr>
          <w:sz w:val="24"/>
          <w:szCs w:val="24"/>
        </w:rPr>
        <w:t>Участник</w:t>
      </w:r>
      <w:r w:rsidRPr="000F0D3F">
        <w:rPr>
          <w:sz w:val="24"/>
          <w:szCs w:val="24"/>
        </w:rPr>
        <w:t xml:space="preserve">ами запроса предложений. </w:t>
      </w:r>
      <w:proofErr w:type="gramStart"/>
      <w:r w:rsidRPr="000F0D3F">
        <w:rPr>
          <w:sz w:val="24"/>
          <w:szCs w:val="24"/>
        </w:rPr>
        <w:t xml:space="preserve">Все </w:t>
      </w:r>
      <w:r w:rsidR="009C744E" w:rsidRPr="000F0D3F">
        <w:rPr>
          <w:sz w:val="24"/>
          <w:szCs w:val="24"/>
        </w:rPr>
        <w:t>Участник</w:t>
      </w:r>
      <w:r w:rsidRPr="000F0D3F">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0F0D3F"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0F0D3F">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F0D3F" w:rsidRDefault="00D15381" w:rsidP="00E722B6">
      <w:pPr>
        <w:pStyle w:val="3"/>
        <w:ind w:left="0" w:firstLine="709"/>
        <w:jc w:val="both"/>
        <w:rPr>
          <w:b w:val="0"/>
          <w:szCs w:val="24"/>
        </w:rPr>
      </w:pPr>
      <w:bookmarkStart w:id="53" w:name="_Toc440357069"/>
      <w:bookmarkStart w:id="54" w:name="_Toc440359624"/>
      <w:bookmarkStart w:id="55" w:name="_Toc440632087"/>
      <w:bookmarkStart w:id="56" w:name="_Toc440875908"/>
      <w:bookmarkStart w:id="57" w:name="_Toc441130936"/>
      <w:bookmarkStart w:id="58" w:name="_Toc447269751"/>
      <w:r w:rsidRPr="000F0D3F">
        <w:rPr>
          <w:b w:val="0"/>
          <w:szCs w:val="24"/>
        </w:rPr>
        <w:t>Участник</w:t>
      </w:r>
      <w:r w:rsidR="002D4BC6" w:rsidRPr="000F0D3F">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595BB8" w:rsidRPr="000F0D3F">
        <w:rPr>
          <w:b w:val="0"/>
          <w:szCs w:val="24"/>
        </w:rPr>
        <w:fldChar w:fldCharType="begin"/>
      </w:r>
      <w:r w:rsidR="002D4BC6" w:rsidRPr="000F0D3F">
        <w:rPr>
          <w:b w:val="0"/>
          <w:szCs w:val="24"/>
        </w:rPr>
        <w:instrText xml:space="preserve"> REF _Ref440275279 \r \h </w:instrText>
      </w:r>
      <w:r w:rsidR="000F0D3F" w:rsidRPr="000F0D3F">
        <w:rPr>
          <w:b w:val="0"/>
          <w:szCs w:val="24"/>
        </w:rPr>
        <w:instrText xml:space="preserve"> \* MERGEFORMAT </w:instrText>
      </w:r>
      <w:r w:rsidR="00595BB8" w:rsidRPr="000F0D3F">
        <w:rPr>
          <w:b w:val="0"/>
          <w:szCs w:val="24"/>
        </w:rPr>
      </w:r>
      <w:r w:rsidR="00595BB8" w:rsidRPr="000F0D3F">
        <w:rPr>
          <w:b w:val="0"/>
          <w:szCs w:val="24"/>
        </w:rPr>
        <w:fldChar w:fldCharType="separate"/>
      </w:r>
      <w:r w:rsidR="00622B69" w:rsidRPr="000F0D3F">
        <w:rPr>
          <w:b w:val="0"/>
          <w:szCs w:val="24"/>
        </w:rPr>
        <w:t>1.1.4</w:t>
      </w:r>
      <w:r w:rsidR="00595BB8" w:rsidRPr="000F0D3F">
        <w:rPr>
          <w:b w:val="0"/>
          <w:szCs w:val="24"/>
        </w:rPr>
        <w:fldChar w:fldCharType="end"/>
      </w:r>
      <w:r w:rsidR="002D4BC6" w:rsidRPr="000F0D3F">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r w:rsidR="002D4BC6" w:rsidRPr="000F0D3F">
        <w:rPr>
          <w:b w:val="0"/>
          <w:szCs w:val="24"/>
        </w:rPr>
        <w:t xml:space="preserve"> </w:t>
      </w:r>
    </w:p>
    <w:p w:rsidR="002D4BC6" w:rsidRPr="000F0D3F" w:rsidRDefault="002D4BC6" w:rsidP="00E722B6">
      <w:pPr>
        <w:pStyle w:val="3"/>
        <w:ind w:left="0" w:firstLine="709"/>
        <w:jc w:val="both"/>
        <w:rPr>
          <w:b w:val="0"/>
          <w:szCs w:val="24"/>
        </w:rPr>
      </w:pPr>
      <w:bookmarkStart w:id="59" w:name="_Toc440357070"/>
      <w:bookmarkStart w:id="60" w:name="_Toc440359625"/>
      <w:bookmarkStart w:id="61" w:name="_Toc440632088"/>
      <w:bookmarkStart w:id="62" w:name="_Toc440875909"/>
      <w:bookmarkStart w:id="63" w:name="_Toc441130937"/>
      <w:bookmarkStart w:id="64" w:name="_Toc447269752"/>
      <w:r w:rsidRPr="000F0D3F">
        <w:rPr>
          <w:b w:val="0"/>
          <w:szCs w:val="24"/>
        </w:rPr>
        <w:t xml:space="preserve">В случае подачи Заявки на несколько лотов в дополнение к требованиям подраздела </w:t>
      </w:r>
      <w:r w:rsidR="003D2773" w:rsidRPr="000F0D3F">
        <w:rPr>
          <w:szCs w:val="24"/>
        </w:rPr>
        <w:fldChar w:fldCharType="begin"/>
      </w:r>
      <w:r w:rsidR="003D2773" w:rsidRPr="000F0D3F">
        <w:rPr>
          <w:szCs w:val="24"/>
        </w:rPr>
        <w:instrText xml:space="preserve"> REF _Ref305973147 \r \h  \* MERGEFORMAT </w:instrText>
      </w:r>
      <w:r w:rsidR="003D2773" w:rsidRPr="000F0D3F">
        <w:rPr>
          <w:szCs w:val="24"/>
        </w:rPr>
      </w:r>
      <w:r w:rsidR="003D2773" w:rsidRPr="000F0D3F">
        <w:rPr>
          <w:szCs w:val="24"/>
        </w:rPr>
        <w:fldChar w:fldCharType="separate"/>
      </w:r>
      <w:r w:rsidR="00622B69" w:rsidRPr="000F0D3F">
        <w:rPr>
          <w:b w:val="0"/>
          <w:szCs w:val="24"/>
        </w:rPr>
        <w:t>3.3</w:t>
      </w:r>
      <w:r w:rsidR="003D2773" w:rsidRPr="000F0D3F">
        <w:rPr>
          <w:szCs w:val="24"/>
        </w:rPr>
        <w:fldChar w:fldCharType="end"/>
      </w:r>
      <w:r w:rsidRPr="000F0D3F">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0F0D3F"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0F0D3F">
        <w:rPr>
          <w:b w:val="0"/>
          <w:szCs w:val="24"/>
        </w:rPr>
        <w:t xml:space="preserve">Письмо о подаче оферты (подраздел </w:t>
      </w:r>
      <w:r w:rsidR="003D2773" w:rsidRPr="000F0D3F">
        <w:rPr>
          <w:szCs w:val="24"/>
        </w:rPr>
        <w:fldChar w:fldCharType="begin"/>
      </w:r>
      <w:r w:rsidR="003D2773" w:rsidRPr="000F0D3F">
        <w:rPr>
          <w:szCs w:val="24"/>
        </w:rPr>
        <w:instrText xml:space="preserve"> REF _Ref55336310 \r \h  \* MERGEFORMAT </w:instrText>
      </w:r>
      <w:r w:rsidR="003D2773" w:rsidRPr="000F0D3F">
        <w:rPr>
          <w:szCs w:val="24"/>
        </w:rPr>
      </w:r>
      <w:r w:rsidR="003D2773" w:rsidRPr="000F0D3F">
        <w:rPr>
          <w:szCs w:val="24"/>
        </w:rPr>
        <w:fldChar w:fldCharType="separate"/>
      </w:r>
      <w:r w:rsidR="00622B69" w:rsidRPr="000F0D3F">
        <w:rPr>
          <w:b w:val="0"/>
          <w:szCs w:val="24"/>
        </w:rPr>
        <w:t>5.1</w:t>
      </w:r>
      <w:r w:rsidR="003D2773" w:rsidRPr="000F0D3F">
        <w:rPr>
          <w:szCs w:val="24"/>
        </w:rPr>
        <w:fldChar w:fldCharType="end"/>
      </w:r>
      <w:r w:rsidRPr="000F0D3F">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0F0D3F"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0F0D3F">
        <w:rPr>
          <w:b w:val="0"/>
          <w:szCs w:val="24"/>
        </w:rPr>
        <w:t xml:space="preserve">Сводная таблица стоимости </w:t>
      </w:r>
      <w:r w:rsidR="00F04258" w:rsidRPr="000F0D3F">
        <w:rPr>
          <w:b w:val="0"/>
          <w:szCs w:val="24"/>
        </w:rPr>
        <w:t>поставок</w:t>
      </w:r>
      <w:r w:rsidR="00F04258" w:rsidRPr="000F0D3F">
        <w:rPr>
          <w:bCs w:val="0"/>
          <w:szCs w:val="24"/>
        </w:rPr>
        <w:t xml:space="preserve"> </w:t>
      </w:r>
      <w:r w:rsidRPr="000F0D3F">
        <w:rPr>
          <w:b w:val="0"/>
          <w:szCs w:val="24"/>
        </w:rPr>
        <w:t xml:space="preserve">(подраздел </w:t>
      </w:r>
      <w:r w:rsidR="003D2773" w:rsidRPr="000F0D3F">
        <w:rPr>
          <w:szCs w:val="24"/>
        </w:rPr>
        <w:fldChar w:fldCharType="begin"/>
      </w:r>
      <w:r w:rsidR="003D2773" w:rsidRPr="000F0D3F">
        <w:rPr>
          <w:szCs w:val="24"/>
        </w:rPr>
        <w:instrText xml:space="preserve"> REF _Ref440284918 \r \h  \* MERGEFORMAT </w:instrText>
      </w:r>
      <w:r w:rsidR="003D2773" w:rsidRPr="000F0D3F">
        <w:rPr>
          <w:szCs w:val="24"/>
        </w:rPr>
      </w:r>
      <w:r w:rsidR="003D2773" w:rsidRPr="000F0D3F">
        <w:rPr>
          <w:szCs w:val="24"/>
        </w:rPr>
        <w:fldChar w:fldCharType="separate"/>
      </w:r>
      <w:r w:rsidR="00622B69" w:rsidRPr="000F0D3F">
        <w:rPr>
          <w:b w:val="0"/>
          <w:szCs w:val="24"/>
        </w:rPr>
        <w:t>5.2</w:t>
      </w:r>
      <w:r w:rsidR="003D2773" w:rsidRPr="000F0D3F">
        <w:rPr>
          <w:szCs w:val="24"/>
        </w:rPr>
        <w:fldChar w:fldCharType="end"/>
      </w:r>
      <w:r w:rsidRPr="000F0D3F">
        <w:rPr>
          <w:b w:val="0"/>
          <w:szCs w:val="24"/>
        </w:rPr>
        <w:t xml:space="preserve">), Техническое предложение (подраздел </w:t>
      </w:r>
      <w:r w:rsidR="003D2773" w:rsidRPr="000F0D3F">
        <w:rPr>
          <w:szCs w:val="24"/>
        </w:rPr>
        <w:fldChar w:fldCharType="begin"/>
      </w:r>
      <w:r w:rsidR="003D2773" w:rsidRPr="000F0D3F">
        <w:rPr>
          <w:szCs w:val="24"/>
        </w:rPr>
        <w:instrText xml:space="preserve"> REF _Ref86826666 \r \h  \* MERGEFORMAT </w:instrText>
      </w:r>
      <w:r w:rsidR="003D2773" w:rsidRPr="000F0D3F">
        <w:rPr>
          <w:szCs w:val="24"/>
        </w:rPr>
      </w:r>
      <w:r w:rsidR="003D2773" w:rsidRPr="000F0D3F">
        <w:rPr>
          <w:szCs w:val="24"/>
        </w:rPr>
        <w:fldChar w:fldCharType="separate"/>
      </w:r>
      <w:r w:rsidR="00622B69" w:rsidRPr="000F0D3F">
        <w:rPr>
          <w:b w:val="0"/>
          <w:szCs w:val="24"/>
        </w:rPr>
        <w:t>5.3</w:t>
      </w:r>
      <w:r w:rsidR="003D2773" w:rsidRPr="000F0D3F">
        <w:rPr>
          <w:szCs w:val="24"/>
        </w:rPr>
        <w:fldChar w:fldCharType="end"/>
      </w:r>
      <w:r w:rsidRPr="000F0D3F">
        <w:rPr>
          <w:b w:val="0"/>
          <w:szCs w:val="24"/>
        </w:rPr>
        <w:t>)</w:t>
      </w:r>
      <w:r w:rsidR="00AE556B" w:rsidRPr="000F0D3F">
        <w:rPr>
          <w:b w:val="0"/>
          <w:szCs w:val="24"/>
        </w:rPr>
        <w:t>,</w:t>
      </w:r>
      <w:r w:rsidRPr="000F0D3F">
        <w:rPr>
          <w:b w:val="0"/>
          <w:szCs w:val="24"/>
        </w:rPr>
        <w:t xml:space="preserve"> </w:t>
      </w:r>
      <w:r w:rsidR="00DF0D8B" w:rsidRPr="000F0D3F">
        <w:rPr>
          <w:b w:val="0"/>
          <w:bCs w:val="0"/>
          <w:szCs w:val="24"/>
        </w:rPr>
        <w:t xml:space="preserve">График выполнения поставок </w:t>
      </w:r>
      <w:r w:rsidRPr="000F0D3F">
        <w:rPr>
          <w:b w:val="0"/>
          <w:szCs w:val="24"/>
        </w:rPr>
        <w:t xml:space="preserve">(подраздел </w:t>
      </w:r>
      <w:r w:rsidR="003D2773" w:rsidRPr="000F0D3F">
        <w:rPr>
          <w:szCs w:val="24"/>
        </w:rPr>
        <w:fldChar w:fldCharType="begin"/>
      </w:r>
      <w:r w:rsidR="003D2773" w:rsidRPr="000F0D3F">
        <w:rPr>
          <w:szCs w:val="24"/>
        </w:rPr>
        <w:instrText xml:space="preserve"> REF _Ref440284947 \r \h  \* MERGEFORMAT </w:instrText>
      </w:r>
      <w:r w:rsidR="003D2773" w:rsidRPr="000F0D3F">
        <w:rPr>
          <w:szCs w:val="24"/>
        </w:rPr>
      </w:r>
      <w:r w:rsidR="003D2773" w:rsidRPr="000F0D3F">
        <w:rPr>
          <w:szCs w:val="24"/>
        </w:rPr>
        <w:fldChar w:fldCharType="separate"/>
      </w:r>
      <w:r w:rsidR="00622B69" w:rsidRPr="000F0D3F">
        <w:rPr>
          <w:b w:val="0"/>
          <w:szCs w:val="24"/>
        </w:rPr>
        <w:t>5.4</w:t>
      </w:r>
      <w:r w:rsidR="003D2773" w:rsidRPr="000F0D3F">
        <w:rPr>
          <w:szCs w:val="24"/>
        </w:rPr>
        <w:fldChar w:fldCharType="end"/>
      </w:r>
      <w:r w:rsidRPr="000F0D3F">
        <w:rPr>
          <w:b w:val="0"/>
          <w:szCs w:val="24"/>
        </w:rPr>
        <w:t>)</w:t>
      </w:r>
      <w:r w:rsidR="00AE556B" w:rsidRPr="000F0D3F">
        <w:rPr>
          <w:b w:val="0"/>
          <w:szCs w:val="24"/>
        </w:rPr>
        <w:t xml:space="preserve"> и Протокол разногласий к проекту Договора (подраздел </w:t>
      </w:r>
      <w:r w:rsidR="003D2773" w:rsidRPr="000F0D3F">
        <w:rPr>
          <w:szCs w:val="24"/>
        </w:rPr>
        <w:fldChar w:fldCharType="begin"/>
      </w:r>
      <w:r w:rsidR="003D2773" w:rsidRPr="000F0D3F">
        <w:rPr>
          <w:szCs w:val="24"/>
        </w:rPr>
        <w:instrText xml:space="preserve"> REF _Ref93264992 \r \h  \* MERGEFORMAT </w:instrText>
      </w:r>
      <w:r w:rsidR="003D2773" w:rsidRPr="000F0D3F">
        <w:rPr>
          <w:szCs w:val="24"/>
        </w:rPr>
      </w:r>
      <w:r w:rsidR="003D2773" w:rsidRPr="000F0D3F">
        <w:rPr>
          <w:szCs w:val="24"/>
        </w:rPr>
        <w:fldChar w:fldCharType="separate"/>
      </w:r>
      <w:r w:rsidR="00622B69" w:rsidRPr="000F0D3F">
        <w:rPr>
          <w:b w:val="0"/>
          <w:szCs w:val="24"/>
        </w:rPr>
        <w:t>5.5</w:t>
      </w:r>
      <w:r w:rsidR="003D2773" w:rsidRPr="000F0D3F">
        <w:rPr>
          <w:szCs w:val="24"/>
        </w:rPr>
        <w:fldChar w:fldCharType="end"/>
      </w:r>
      <w:r w:rsidR="00AE556B" w:rsidRPr="000F0D3F">
        <w:rPr>
          <w:b w:val="0"/>
          <w:szCs w:val="24"/>
        </w:rPr>
        <w:t>)</w:t>
      </w:r>
      <w:r w:rsidRPr="000F0D3F">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sidRPr="000F0D3F">
        <w:rPr>
          <w:b w:val="0"/>
          <w:szCs w:val="24"/>
        </w:rPr>
        <w:t xml:space="preserve"> </w:t>
      </w:r>
    </w:p>
    <w:p w:rsidR="002D4BC6" w:rsidRPr="000F0D3F"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0F0D3F">
        <w:rPr>
          <w:b w:val="0"/>
          <w:szCs w:val="24"/>
        </w:rPr>
        <w:t xml:space="preserve">Обеспечение исполнения обязательств Участника в соответствии с подразделом </w:t>
      </w:r>
      <w:r w:rsidR="00595BB8" w:rsidRPr="000F0D3F">
        <w:rPr>
          <w:b w:val="0"/>
          <w:szCs w:val="24"/>
        </w:rPr>
        <w:fldChar w:fldCharType="begin"/>
      </w:r>
      <w:r w:rsidRPr="000F0D3F">
        <w:rPr>
          <w:b w:val="0"/>
          <w:szCs w:val="24"/>
        </w:rPr>
        <w:instrText xml:space="preserve"> REF _Ref440285128 \r \h </w:instrText>
      </w:r>
      <w:r w:rsidR="000F0D3F" w:rsidRPr="000F0D3F">
        <w:rPr>
          <w:b w:val="0"/>
          <w:szCs w:val="24"/>
        </w:rPr>
        <w:instrText xml:space="preserve"> \* MERGEFORMAT </w:instrText>
      </w:r>
      <w:r w:rsidR="00595BB8" w:rsidRPr="000F0D3F">
        <w:rPr>
          <w:b w:val="0"/>
          <w:szCs w:val="24"/>
        </w:rPr>
      </w:r>
      <w:r w:rsidR="00595BB8" w:rsidRPr="000F0D3F">
        <w:rPr>
          <w:b w:val="0"/>
          <w:szCs w:val="24"/>
        </w:rPr>
        <w:fldChar w:fldCharType="separate"/>
      </w:r>
      <w:r w:rsidR="00622B69" w:rsidRPr="000F0D3F">
        <w:rPr>
          <w:b w:val="0"/>
          <w:szCs w:val="24"/>
        </w:rPr>
        <w:t>3.3.14</w:t>
      </w:r>
      <w:r w:rsidR="00595BB8" w:rsidRPr="000F0D3F">
        <w:rPr>
          <w:b w:val="0"/>
          <w:szCs w:val="24"/>
        </w:rPr>
        <w:fldChar w:fldCharType="end"/>
      </w:r>
      <w:r w:rsidRPr="000F0D3F">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F0D3F">
        <w:rPr>
          <w:b w:val="0"/>
          <w:szCs w:val="24"/>
        </w:rPr>
        <w:t>ь</w:t>
      </w:r>
      <w:r w:rsidRPr="000F0D3F">
        <w:rPr>
          <w:b w:val="0"/>
          <w:szCs w:val="24"/>
        </w:rPr>
        <w:t xml:space="preserve">ся только по тем лотам, на которые Участник </w:t>
      </w:r>
      <w:proofErr w:type="gramStart"/>
      <w:r w:rsidRPr="000F0D3F">
        <w:rPr>
          <w:b w:val="0"/>
          <w:szCs w:val="24"/>
        </w:rPr>
        <w:t>подал Заявку и по которым он был</w:t>
      </w:r>
      <w:proofErr w:type="gramEnd"/>
      <w:r w:rsidRPr="000F0D3F">
        <w:rPr>
          <w:b w:val="0"/>
          <w:szCs w:val="24"/>
        </w:rPr>
        <w:t xml:space="preserve"> признан Победителем запроса предложений.</w:t>
      </w:r>
      <w:bookmarkEnd w:id="77"/>
      <w:bookmarkEnd w:id="78"/>
      <w:bookmarkEnd w:id="79"/>
      <w:bookmarkEnd w:id="80"/>
      <w:bookmarkEnd w:id="81"/>
      <w:bookmarkEnd w:id="82"/>
    </w:p>
    <w:p w:rsidR="002D4BC6" w:rsidRPr="000F0D3F"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0F0D3F">
        <w:rPr>
          <w:b w:val="0"/>
          <w:szCs w:val="24"/>
        </w:rPr>
        <w:t xml:space="preserve">Оценка заявок (подраздел </w:t>
      </w:r>
      <w:r w:rsidR="00595BB8" w:rsidRPr="000F0D3F">
        <w:rPr>
          <w:b w:val="0"/>
          <w:szCs w:val="24"/>
        </w:rPr>
        <w:fldChar w:fldCharType="begin"/>
      </w:r>
      <w:r w:rsidRPr="000F0D3F">
        <w:rPr>
          <w:b w:val="0"/>
          <w:szCs w:val="24"/>
        </w:rPr>
        <w:instrText xml:space="preserve"> REF _Ref305973250 \r \h </w:instrText>
      </w:r>
      <w:r w:rsidR="000F0D3F" w:rsidRPr="000F0D3F">
        <w:rPr>
          <w:b w:val="0"/>
          <w:szCs w:val="24"/>
        </w:rPr>
        <w:instrText xml:space="preserve"> \* MERGEFORMAT </w:instrText>
      </w:r>
      <w:r w:rsidR="00595BB8" w:rsidRPr="000F0D3F">
        <w:rPr>
          <w:b w:val="0"/>
          <w:szCs w:val="24"/>
        </w:rPr>
      </w:r>
      <w:r w:rsidR="00595BB8" w:rsidRPr="000F0D3F">
        <w:rPr>
          <w:b w:val="0"/>
          <w:szCs w:val="24"/>
        </w:rPr>
        <w:fldChar w:fldCharType="separate"/>
      </w:r>
      <w:r w:rsidR="00622B69" w:rsidRPr="000F0D3F">
        <w:rPr>
          <w:b w:val="0"/>
          <w:szCs w:val="24"/>
        </w:rPr>
        <w:t>3.5.1</w:t>
      </w:r>
      <w:r w:rsidR="00595BB8" w:rsidRPr="000F0D3F">
        <w:rPr>
          <w:b w:val="0"/>
          <w:szCs w:val="24"/>
        </w:rPr>
        <w:fldChar w:fldCharType="end"/>
      </w:r>
      <w:r w:rsidRPr="000F0D3F">
        <w:rPr>
          <w:b w:val="0"/>
          <w:szCs w:val="24"/>
        </w:rPr>
        <w:t xml:space="preserve">) и подведение итогов запроса предложений (подраздел </w:t>
      </w:r>
      <w:r w:rsidR="00595BB8" w:rsidRPr="000F0D3F">
        <w:rPr>
          <w:b w:val="0"/>
          <w:szCs w:val="24"/>
        </w:rPr>
        <w:fldChar w:fldCharType="begin"/>
      </w:r>
      <w:r w:rsidRPr="000F0D3F">
        <w:rPr>
          <w:b w:val="0"/>
          <w:szCs w:val="24"/>
        </w:rPr>
        <w:instrText xml:space="preserve"> REF _Ref303681924 \r \h </w:instrText>
      </w:r>
      <w:r w:rsidR="000F0D3F" w:rsidRPr="000F0D3F">
        <w:rPr>
          <w:b w:val="0"/>
          <w:szCs w:val="24"/>
        </w:rPr>
        <w:instrText xml:space="preserve"> \* MERGEFORMAT </w:instrText>
      </w:r>
      <w:r w:rsidR="00595BB8" w:rsidRPr="000F0D3F">
        <w:rPr>
          <w:b w:val="0"/>
          <w:szCs w:val="24"/>
        </w:rPr>
      </w:r>
      <w:r w:rsidR="00595BB8" w:rsidRPr="000F0D3F">
        <w:rPr>
          <w:b w:val="0"/>
          <w:szCs w:val="24"/>
        </w:rPr>
        <w:fldChar w:fldCharType="separate"/>
      </w:r>
      <w:r w:rsidR="00622B69" w:rsidRPr="000F0D3F">
        <w:rPr>
          <w:b w:val="0"/>
          <w:szCs w:val="24"/>
        </w:rPr>
        <w:t>3.8</w:t>
      </w:r>
      <w:r w:rsidR="00595BB8" w:rsidRPr="000F0D3F">
        <w:rPr>
          <w:b w:val="0"/>
          <w:szCs w:val="24"/>
        </w:rPr>
        <w:fldChar w:fldCharType="end"/>
      </w:r>
      <w:r w:rsidRPr="000F0D3F">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83"/>
      <w:bookmarkEnd w:id="84"/>
      <w:bookmarkEnd w:id="85"/>
      <w:bookmarkEnd w:id="86"/>
      <w:bookmarkEnd w:id="87"/>
      <w:bookmarkEnd w:id="88"/>
    </w:p>
    <w:p w:rsidR="00E420A2" w:rsidRPr="000F0D3F" w:rsidRDefault="00E420A2" w:rsidP="00E722B6">
      <w:pPr>
        <w:pStyle w:val="3"/>
        <w:ind w:left="0" w:firstLine="709"/>
        <w:jc w:val="both"/>
        <w:rPr>
          <w:b w:val="0"/>
          <w:szCs w:val="24"/>
        </w:rPr>
        <w:sectPr w:rsidR="00E420A2" w:rsidRPr="000F0D3F"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0F0D3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0F0D3F">
        <w:rPr>
          <w:szCs w:val="24"/>
        </w:rPr>
        <w:lastRenderedPageBreak/>
        <w:t xml:space="preserve">Проект </w:t>
      </w:r>
      <w:r w:rsidR="00123C70" w:rsidRPr="000F0D3F">
        <w:rPr>
          <w:szCs w:val="24"/>
        </w:rPr>
        <w:t>Договор</w:t>
      </w:r>
      <w:r w:rsidRPr="000F0D3F">
        <w:rPr>
          <w:szCs w:val="24"/>
        </w:rPr>
        <w:t>а</w:t>
      </w:r>
      <w:bookmarkEnd w:id="90"/>
      <w:r w:rsidR="00953802" w:rsidRPr="000F0D3F">
        <w:rPr>
          <w:szCs w:val="24"/>
        </w:rPr>
        <w:t xml:space="preserve">. </w:t>
      </w:r>
      <w:r w:rsidR="00953802" w:rsidRPr="000F0D3F">
        <w:rPr>
          <w:bCs w:val="0"/>
          <w:szCs w:val="24"/>
        </w:rPr>
        <w:t>Антикоррупционная оговорка, включаемая в проект договора</w:t>
      </w:r>
      <w:bookmarkEnd w:id="91"/>
      <w:bookmarkEnd w:id="92"/>
      <w:bookmarkEnd w:id="93"/>
      <w:bookmarkEnd w:id="94"/>
    </w:p>
    <w:p w:rsidR="00953802" w:rsidRPr="000F0D3F" w:rsidRDefault="00216641" w:rsidP="00953802">
      <w:pPr>
        <w:pStyle w:val="2"/>
        <w:tabs>
          <w:tab w:val="clear" w:pos="1700"/>
          <w:tab w:val="left" w:pos="567"/>
        </w:tabs>
        <w:spacing w:line="264" w:lineRule="auto"/>
      </w:pPr>
      <w:bookmarkStart w:id="95" w:name="_Toc447269758"/>
      <w:r w:rsidRPr="000F0D3F">
        <w:t>Проект договора</w:t>
      </w:r>
      <w:bookmarkEnd w:id="95"/>
    </w:p>
    <w:p w:rsidR="00953802" w:rsidRPr="000F0D3F" w:rsidRDefault="00953802" w:rsidP="00953802">
      <w:pPr>
        <w:pStyle w:val="3"/>
        <w:ind w:left="0" w:firstLine="709"/>
        <w:jc w:val="both"/>
        <w:rPr>
          <w:b w:val="0"/>
          <w:szCs w:val="24"/>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0F0D3F">
        <w:rPr>
          <w:b w:val="0"/>
          <w:szCs w:val="24"/>
        </w:rPr>
        <w:t>Проект договора на поставку изложен в Приложении №2 к настоящей Доку</w:t>
      </w:r>
      <w:r w:rsidR="006238AF" w:rsidRPr="000F0D3F">
        <w:rPr>
          <w:b w:val="0"/>
          <w:szCs w:val="24"/>
        </w:rPr>
        <w:t>ментации по запросу предложений</w:t>
      </w:r>
      <w:r w:rsidRPr="000F0D3F">
        <w:rPr>
          <w:b w:val="0"/>
          <w:szCs w:val="24"/>
        </w:rPr>
        <w:t>.</w:t>
      </w:r>
      <w:bookmarkEnd w:id="96"/>
      <w:bookmarkEnd w:id="97"/>
      <w:bookmarkEnd w:id="98"/>
      <w:bookmarkEnd w:id="99"/>
      <w:bookmarkEnd w:id="100"/>
      <w:bookmarkEnd w:id="101"/>
      <w:bookmarkEnd w:id="102"/>
      <w:bookmarkEnd w:id="103"/>
      <w:bookmarkEnd w:id="104"/>
      <w:bookmarkEnd w:id="105"/>
      <w:bookmarkEnd w:id="106"/>
    </w:p>
    <w:p w:rsidR="00953802" w:rsidRPr="000F0D3F" w:rsidRDefault="0094713A" w:rsidP="0094713A">
      <w:pPr>
        <w:pStyle w:val="3"/>
        <w:ind w:left="0" w:firstLine="709"/>
        <w:jc w:val="both"/>
        <w:rPr>
          <w:b w:val="0"/>
          <w:szCs w:val="24"/>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0F0D3F">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F0D3F">
        <w:rPr>
          <w:b w:val="0"/>
          <w:szCs w:val="24"/>
        </w:rPr>
        <w:t>раздел</w:t>
      </w:r>
      <w:r w:rsidRPr="000F0D3F">
        <w:rPr>
          <w:b w:val="0"/>
          <w:szCs w:val="24"/>
        </w:rPr>
        <w:t xml:space="preserve"> </w:t>
      </w:r>
      <w:r w:rsidR="00595BB8" w:rsidRPr="000F0D3F">
        <w:rPr>
          <w:b w:val="0"/>
          <w:szCs w:val="24"/>
        </w:rPr>
        <w:fldChar w:fldCharType="begin"/>
      </w:r>
      <w:r w:rsidR="008D2928" w:rsidRPr="000F0D3F">
        <w:rPr>
          <w:b w:val="0"/>
          <w:szCs w:val="24"/>
        </w:rPr>
        <w:instrText xml:space="preserve"> REF _Ref93264992 \r \h </w:instrText>
      </w:r>
      <w:r w:rsidR="000F0D3F" w:rsidRPr="000F0D3F">
        <w:rPr>
          <w:b w:val="0"/>
          <w:szCs w:val="24"/>
        </w:rPr>
        <w:instrText xml:space="preserve"> \* MERGEFORMAT </w:instrText>
      </w:r>
      <w:r w:rsidR="00595BB8" w:rsidRPr="000F0D3F">
        <w:rPr>
          <w:b w:val="0"/>
          <w:szCs w:val="24"/>
        </w:rPr>
      </w:r>
      <w:r w:rsidR="00595BB8" w:rsidRPr="000F0D3F">
        <w:rPr>
          <w:b w:val="0"/>
          <w:szCs w:val="24"/>
        </w:rPr>
        <w:fldChar w:fldCharType="separate"/>
      </w:r>
      <w:r w:rsidR="00622B69" w:rsidRPr="000F0D3F">
        <w:rPr>
          <w:b w:val="0"/>
          <w:szCs w:val="24"/>
        </w:rPr>
        <w:t>5.5</w:t>
      </w:r>
      <w:r w:rsidR="00595BB8" w:rsidRPr="000F0D3F">
        <w:rPr>
          <w:b w:val="0"/>
          <w:szCs w:val="24"/>
        </w:rPr>
        <w:fldChar w:fldCharType="end"/>
      </w:r>
      <w:r w:rsidRPr="000F0D3F">
        <w:rPr>
          <w:b w:val="0"/>
          <w:szCs w:val="24"/>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0F0D3F" w:rsidRDefault="0094713A" w:rsidP="0094713A">
      <w:pPr>
        <w:pStyle w:val="3"/>
        <w:ind w:left="0" w:firstLine="709"/>
        <w:jc w:val="both"/>
        <w:rPr>
          <w:b w:val="0"/>
          <w:szCs w:val="24"/>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0F0D3F">
        <w:rPr>
          <w:b w:val="0"/>
          <w:szCs w:val="24"/>
        </w:rPr>
        <w:t>Настоящий проект Договора не является окончательным, редакция Договора 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0F0D3F" w:rsidRDefault="00953802" w:rsidP="00953802">
      <w:pPr>
        <w:pStyle w:val="2"/>
        <w:tabs>
          <w:tab w:val="clear" w:pos="1700"/>
          <w:tab w:val="left" w:pos="567"/>
        </w:tabs>
        <w:spacing w:line="264" w:lineRule="auto"/>
      </w:pPr>
      <w:bookmarkStart w:id="129" w:name="_Toc447269762"/>
      <w:r w:rsidRPr="000F0D3F">
        <w:rPr>
          <w:bCs w:val="0"/>
        </w:rPr>
        <w:t>Антикоррупционная оговорка, включаемая в проект договора</w:t>
      </w:r>
      <w:bookmarkEnd w:id="129"/>
    </w:p>
    <w:p w:rsidR="00953802" w:rsidRPr="000F0D3F" w:rsidRDefault="0094713A" w:rsidP="0094713A">
      <w:pPr>
        <w:pStyle w:val="3"/>
        <w:ind w:left="0" w:firstLine="709"/>
        <w:jc w:val="both"/>
        <w:rPr>
          <w:b w:val="0"/>
          <w:szCs w:val="24"/>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0F0D3F">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95BB8" w:rsidRPr="000F0D3F">
        <w:rPr>
          <w:b w:val="0"/>
          <w:szCs w:val="24"/>
        </w:rPr>
        <w:fldChar w:fldCharType="begin"/>
      </w:r>
      <w:r w:rsidR="008D2928" w:rsidRPr="000F0D3F">
        <w:rPr>
          <w:b w:val="0"/>
          <w:szCs w:val="24"/>
        </w:rPr>
        <w:instrText xml:space="preserve"> REF _Ref440270867 \r \h </w:instrText>
      </w:r>
      <w:r w:rsidR="000F0D3F" w:rsidRPr="000F0D3F">
        <w:rPr>
          <w:b w:val="0"/>
          <w:szCs w:val="24"/>
        </w:rPr>
        <w:instrText xml:space="preserve"> \* MERGEFORMAT </w:instrText>
      </w:r>
      <w:r w:rsidR="00595BB8" w:rsidRPr="000F0D3F">
        <w:rPr>
          <w:b w:val="0"/>
          <w:szCs w:val="24"/>
        </w:rPr>
      </w:r>
      <w:r w:rsidR="00595BB8" w:rsidRPr="000F0D3F">
        <w:rPr>
          <w:b w:val="0"/>
          <w:szCs w:val="24"/>
        </w:rPr>
        <w:fldChar w:fldCharType="separate"/>
      </w:r>
      <w:r w:rsidR="00622B69" w:rsidRPr="000F0D3F">
        <w:rPr>
          <w:b w:val="0"/>
          <w:szCs w:val="24"/>
        </w:rPr>
        <w:t>2.2.3</w:t>
      </w:r>
      <w:r w:rsidR="00595BB8" w:rsidRPr="000F0D3F">
        <w:rPr>
          <w:b w:val="0"/>
          <w:szCs w:val="24"/>
        </w:rPr>
        <w:fldChar w:fldCharType="end"/>
      </w:r>
      <w:r w:rsidRPr="000F0D3F">
        <w:rPr>
          <w:b w:val="0"/>
          <w:szCs w:val="24"/>
        </w:rPr>
        <w:t>).</w:t>
      </w:r>
      <w:bookmarkEnd w:id="130"/>
      <w:bookmarkEnd w:id="131"/>
      <w:bookmarkEnd w:id="132"/>
      <w:bookmarkEnd w:id="133"/>
      <w:bookmarkEnd w:id="134"/>
      <w:bookmarkEnd w:id="135"/>
      <w:bookmarkEnd w:id="136"/>
      <w:bookmarkEnd w:id="137"/>
      <w:bookmarkEnd w:id="138"/>
      <w:bookmarkEnd w:id="139"/>
    </w:p>
    <w:p w:rsidR="0094713A" w:rsidRPr="000F0D3F" w:rsidRDefault="0094713A" w:rsidP="0094713A">
      <w:pPr>
        <w:pStyle w:val="3"/>
        <w:ind w:left="0" w:firstLine="709"/>
        <w:jc w:val="both"/>
        <w:rPr>
          <w:b w:val="0"/>
          <w:szCs w:val="24"/>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0F0D3F">
        <w:rPr>
          <w:b w:val="0"/>
          <w:szCs w:val="24"/>
        </w:rPr>
        <w:t>Отказ Участника, чья Заявка признана лучшей, от подписания Договора с в</w:t>
      </w:r>
      <w:r w:rsidR="006238AF" w:rsidRPr="000F0D3F">
        <w:rPr>
          <w:b w:val="0"/>
          <w:szCs w:val="24"/>
        </w:rPr>
        <w:t>к</w:t>
      </w:r>
      <w:r w:rsidRPr="000F0D3F">
        <w:rPr>
          <w:b w:val="0"/>
          <w:szCs w:val="24"/>
        </w:rPr>
        <w:t xml:space="preserve">люченной в текст Антикоррупционной оговоркой, приведет к </w:t>
      </w:r>
      <w:r w:rsidR="006238AF" w:rsidRPr="000F0D3F">
        <w:rPr>
          <w:b w:val="0"/>
          <w:szCs w:val="24"/>
        </w:rPr>
        <w:t>утере данным Участником статуса Победителя</w:t>
      </w:r>
      <w:r w:rsidRPr="000F0D3F">
        <w:rPr>
          <w:b w:val="0"/>
          <w:szCs w:val="24"/>
        </w:rPr>
        <w:t>.</w:t>
      </w:r>
      <w:bookmarkEnd w:id="140"/>
      <w:bookmarkEnd w:id="141"/>
      <w:bookmarkEnd w:id="142"/>
      <w:bookmarkEnd w:id="143"/>
      <w:bookmarkEnd w:id="144"/>
      <w:bookmarkEnd w:id="145"/>
      <w:bookmarkEnd w:id="146"/>
      <w:bookmarkEnd w:id="147"/>
      <w:bookmarkEnd w:id="148"/>
      <w:bookmarkEnd w:id="149"/>
    </w:p>
    <w:p w:rsidR="0094713A" w:rsidRPr="000F0D3F" w:rsidRDefault="0094713A" w:rsidP="0094713A">
      <w:pPr>
        <w:pStyle w:val="3"/>
        <w:ind w:left="0" w:firstLine="709"/>
        <w:jc w:val="both"/>
        <w:rPr>
          <w:b w:val="0"/>
          <w:szCs w:val="24"/>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0F0D3F">
        <w:rPr>
          <w:b w:val="0"/>
          <w:szCs w:val="24"/>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Pr="000F0D3F" w:rsidRDefault="00953802" w:rsidP="00FB666F">
      <w:pPr>
        <w:spacing w:line="240" w:lineRule="auto"/>
        <w:jc w:val="center"/>
        <w:rPr>
          <w:b/>
          <w:i/>
          <w:sz w:val="24"/>
          <w:szCs w:val="24"/>
        </w:rPr>
      </w:pPr>
    </w:p>
    <w:p w:rsidR="00FB666F" w:rsidRPr="000F0D3F" w:rsidRDefault="00FB666F" w:rsidP="00FB666F">
      <w:pPr>
        <w:spacing w:line="240" w:lineRule="auto"/>
        <w:jc w:val="center"/>
        <w:rPr>
          <w:b/>
          <w:bCs w:val="0"/>
          <w:i/>
          <w:sz w:val="24"/>
          <w:szCs w:val="24"/>
        </w:rPr>
      </w:pPr>
      <w:r w:rsidRPr="000F0D3F">
        <w:rPr>
          <w:b/>
          <w:i/>
          <w:sz w:val="24"/>
          <w:szCs w:val="24"/>
        </w:rPr>
        <w:t>АНТИКОРРУПЦИОННАЯ ОГОВОРКА</w:t>
      </w:r>
    </w:p>
    <w:p w:rsidR="00FB666F" w:rsidRPr="000F0D3F" w:rsidRDefault="00FB666F" w:rsidP="00FB666F">
      <w:pPr>
        <w:snapToGrid w:val="0"/>
        <w:spacing w:line="240" w:lineRule="auto"/>
        <w:rPr>
          <w:i/>
          <w:sz w:val="24"/>
          <w:szCs w:val="24"/>
        </w:rPr>
      </w:pPr>
      <w:r w:rsidRPr="000F0D3F">
        <w:rPr>
          <w:i/>
          <w:sz w:val="24"/>
          <w:szCs w:val="24"/>
        </w:rPr>
        <w:t>Статья 1.</w:t>
      </w:r>
    </w:p>
    <w:p w:rsidR="00FB666F" w:rsidRPr="000F0D3F" w:rsidRDefault="00FB666F" w:rsidP="00FB666F">
      <w:pPr>
        <w:snapToGrid w:val="0"/>
        <w:spacing w:line="240" w:lineRule="auto"/>
        <w:rPr>
          <w:i/>
          <w:sz w:val="24"/>
          <w:szCs w:val="24"/>
        </w:rPr>
      </w:pPr>
      <w:r w:rsidRPr="000F0D3F">
        <w:rPr>
          <w:i/>
          <w:sz w:val="24"/>
          <w:szCs w:val="24"/>
        </w:rPr>
        <w:t xml:space="preserve">Контрагенту* известно о том, что ПАО «Россети»** реализует требования статьи 13.3. </w:t>
      </w:r>
      <w:proofErr w:type="gramStart"/>
      <w:r w:rsidRPr="000F0D3F">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0F0D3F" w:rsidRDefault="00FB666F" w:rsidP="00FB666F">
      <w:pPr>
        <w:snapToGrid w:val="0"/>
        <w:spacing w:line="240" w:lineRule="auto"/>
        <w:rPr>
          <w:i/>
          <w:sz w:val="24"/>
          <w:szCs w:val="24"/>
        </w:rPr>
      </w:pPr>
      <w:r w:rsidRPr="000F0D3F">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0F0D3F" w:rsidRDefault="00FB666F" w:rsidP="00FB666F">
      <w:pPr>
        <w:snapToGrid w:val="0"/>
        <w:spacing w:line="240" w:lineRule="auto"/>
        <w:rPr>
          <w:i/>
          <w:sz w:val="24"/>
          <w:szCs w:val="24"/>
        </w:rPr>
      </w:pPr>
      <w:r w:rsidRPr="000F0D3F">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0F0D3F" w:rsidRDefault="00FB666F" w:rsidP="00FB666F">
      <w:pPr>
        <w:snapToGrid w:val="0"/>
        <w:spacing w:line="240" w:lineRule="auto"/>
        <w:rPr>
          <w:i/>
          <w:sz w:val="24"/>
          <w:szCs w:val="24"/>
        </w:rPr>
      </w:pPr>
      <w:r w:rsidRPr="000F0D3F">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0F0D3F">
        <w:rPr>
          <w:i/>
          <w:sz w:val="24"/>
          <w:szCs w:val="24"/>
        </w:rPr>
        <w:t>П</w:t>
      </w:r>
      <w:r w:rsidRPr="000F0D3F">
        <w:rPr>
          <w:i/>
          <w:sz w:val="24"/>
          <w:szCs w:val="24"/>
        </w:rPr>
        <w:t xml:space="preserve">АО «Россети» и ДЗО </w:t>
      </w:r>
      <w:r w:rsidR="003E170D" w:rsidRPr="000F0D3F">
        <w:rPr>
          <w:i/>
          <w:sz w:val="24"/>
          <w:szCs w:val="24"/>
        </w:rPr>
        <w:t>П</w:t>
      </w:r>
      <w:r w:rsidRPr="000F0D3F">
        <w:rPr>
          <w:i/>
          <w:sz w:val="24"/>
          <w:szCs w:val="24"/>
        </w:rPr>
        <w:t>АО «Россети» (далее - Антикоррупционная политика).</w:t>
      </w:r>
    </w:p>
    <w:p w:rsidR="00FB666F" w:rsidRPr="000F0D3F" w:rsidRDefault="00FB666F" w:rsidP="00FB666F">
      <w:pPr>
        <w:pStyle w:val="Text0"/>
        <w:spacing w:after="0" w:line="240" w:lineRule="auto"/>
        <w:ind w:left="0" w:firstLine="567"/>
        <w:rPr>
          <w:rFonts w:ascii="Times New Roman" w:hAnsi="Times New Roman"/>
          <w:i/>
          <w:sz w:val="24"/>
        </w:rPr>
      </w:pPr>
      <w:r w:rsidRPr="000F0D3F">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0F0D3F" w:rsidRDefault="00FB666F" w:rsidP="00FB666F">
      <w:pPr>
        <w:pStyle w:val="Text0"/>
        <w:spacing w:after="0" w:line="240" w:lineRule="auto"/>
        <w:ind w:left="0" w:firstLine="567"/>
        <w:rPr>
          <w:rFonts w:ascii="Times New Roman" w:hAnsi="Times New Roman"/>
          <w:i/>
          <w:sz w:val="24"/>
        </w:rPr>
      </w:pPr>
      <w:r w:rsidRPr="000F0D3F">
        <w:rPr>
          <w:rFonts w:ascii="Times New Roman" w:hAnsi="Times New Roman"/>
          <w:i/>
          <w:sz w:val="24"/>
        </w:rPr>
        <w:t xml:space="preserve">- поддерживают Антикоррупционную политику </w:t>
      </w:r>
      <w:r w:rsidR="000D70B6" w:rsidRPr="000F0D3F">
        <w:rPr>
          <w:rFonts w:ascii="Times New Roman" w:hAnsi="Times New Roman"/>
          <w:i/>
          <w:sz w:val="24"/>
        </w:rPr>
        <w:t>П</w:t>
      </w:r>
      <w:r w:rsidRPr="000F0D3F">
        <w:rPr>
          <w:rFonts w:ascii="Times New Roman" w:hAnsi="Times New Roman"/>
          <w:i/>
          <w:sz w:val="24"/>
        </w:rPr>
        <w:t xml:space="preserve">АО «Россети» и ДЗО </w:t>
      </w:r>
      <w:r w:rsidR="003E170D" w:rsidRPr="000F0D3F">
        <w:rPr>
          <w:rFonts w:ascii="Times New Roman" w:hAnsi="Times New Roman"/>
          <w:i/>
          <w:sz w:val="24"/>
        </w:rPr>
        <w:t>П</w:t>
      </w:r>
      <w:r w:rsidRPr="000F0D3F">
        <w:rPr>
          <w:rFonts w:ascii="Times New Roman" w:hAnsi="Times New Roman"/>
          <w:i/>
          <w:sz w:val="24"/>
        </w:rPr>
        <w:t>АО «Россети»;</w:t>
      </w:r>
    </w:p>
    <w:p w:rsidR="00FB666F" w:rsidRPr="000F0D3F" w:rsidRDefault="00FB666F" w:rsidP="00FB666F">
      <w:pPr>
        <w:pStyle w:val="Text0"/>
        <w:spacing w:after="0" w:line="240" w:lineRule="auto"/>
        <w:ind w:left="0" w:firstLine="567"/>
        <w:rPr>
          <w:rFonts w:ascii="Times New Roman" w:hAnsi="Times New Roman"/>
          <w:i/>
          <w:sz w:val="24"/>
        </w:rPr>
      </w:pPr>
      <w:r w:rsidRPr="000F0D3F">
        <w:rPr>
          <w:rFonts w:ascii="Times New Roman" w:hAnsi="Times New Roman"/>
          <w:i/>
          <w:sz w:val="24"/>
        </w:rPr>
        <w:t>- ведут деловые отношения в добросовестной и честной манере;</w:t>
      </w:r>
    </w:p>
    <w:p w:rsidR="00FB666F" w:rsidRPr="000F0D3F" w:rsidRDefault="00FB666F" w:rsidP="00FB666F">
      <w:pPr>
        <w:pStyle w:val="Text0"/>
        <w:spacing w:after="0" w:line="240" w:lineRule="auto"/>
        <w:ind w:left="0" w:firstLine="567"/>
        <w:rPr>
          <w:rFonts w:ascii="Times New Roman" w:hAnsi="Times New Roman"/>
          <w:i/>
          <w:sz w:val="24"/>
        </w:rPr>
      </w:pPr>
      <w:r w:rsidRPr="000F0D3F">
        <w:rPr>
          <w:rFonts w:ascii="Times New Roman" w:hAnsi="Times New Roman"/>
          <w:i/>
          <w:sz w:val="24"/>
        </w:rPr>
        <w:t>- заботятся о собственной репутации;</w:t>
      </w:r>
    </w:p>
    <w:p w:rsidR="00FB666F" w:rsidRPr="000F0D3F" w:rsidRDefault="00FB666F" w:rsidP="00FB666F">
      <w:pPr>
        <w:pStyle w:val="Text0"/>
        <w:spacing w:after="0" w:line="240" w:lineRule="auto"/>
        <w:ind w:left="0" w:firstLine="567"/>
        <w:rPr>
          <w:rFonts w:ascii="Times New Roman" w:hAnsi="Times New Roman"/>
          <w:i/>
          <w:sz w:val="24"/>
        </w:rPr>
      </w:pPr>
      <w:r w:rsidRPr="000F0D3F">
        <w:rPr>
          <w:rFonts w:ascii="Times New Roman" w:hAnsi="Times New Roman"/>
          <w:i/>
          <w:sz w:val="24"/>
        </w:rPr>
        <w:lastRenderedPageBreak/>
        <w:t>- демонстрируют поддержку высоким этическим стандартам;</w:t>
      </w:r>
    </w:p>
    <w:p w:rsidR="00FB666F" w:rsidRPr="000F0D3F" w:rsidRDefault="00FB666F" w:rsidP="00FB666F">
      <w:pPr>
        <w:pStyle w:val="Text0"/>
        <w:spacing w:after="0" w:line="240" w:lineRule="auto"/>
        <w:ind w:left="0" w:firstLine="567"/>
        <w:rPr>
          <w:rFonts w:ascii="Times New Roman" w:hAnsi="Times New Roman"/>
          <w:i/>
          <w:sz w:val="24"/>
        </w:rPr>
      </w:pPr>
      <w:r w:rsidRPr="000F0D3F">
        <w:rPr>
          <w:rFonts w:ascii="Times New Roman" w:hAnsi="Times New Roman"/>
          <w:i/>
          <w:sz w:val="24"/>
        </w:rPr>
        <w:t>- реализуют собственные меры по противодействию коррупции;</w:t>
      </w:r>
    </w:p>
    <w:p w:rsidR="00FB666F" w:rsidRPr="000F0D3F" w:rsidRDefault="00FB666F" w:rsidP="00FB666F">
      <w:pPr>
        <w:pStyle w:val="Text0"/>
        <w:spacing w:after="0" w:line="240" w:lineRule="auto"/>
        <w:ind w:left="0" w:firstLine="567"/>
        <w:rPr>
          <w:rFonts w:ascii="Times New Roman" w:hAnsi="Times New Roman"/>
          <w:i/>
          <w:sz w:val="24"/>
        </w:rPr>
      </w:pPr>
      <w:r w:rsidRPr="000F0D3F">
        <w:rPr>
          <w:rFonts w:ascii="Times New Roman" w:hAnsi="Times New Roman"/>
          <w:i/>
          <w:sz w:val="24"/>
        </w:rPr>
        <w:t>- участвуют в коллективных антикоррупционных инициативах.</w:t>
      </w:r>
    </w:p>
    <w:p w:rsidR="00FB666F" w:rsidRPr="000F0D3F" w:rsidRDefault="00FB666F" w:rsidP="00FB666F">
      <w:pPr>
        <w:pStyle w:val="Text0"/>
        <w:spacing w:after="0" w:line="240" w:lineRule="auto"/>
        <w:ind w:left="0" w:firstLine="567"/>
        <w:rPr>
          <w:rFonts w:ascii="Times New Roman" w:hAnsi="Times New Roman"/>
          <w:i/>
          <w:sz w:val="24"/>
        </w:rPr>
      </w:pPr>
      <w:r w:rsidRPr="000F0D3F">
        <w:rPr>
          <w:rFonts w:ascii="Times New Roman" w:hAnsi="Times New Roman"/>
          <w:i/>
          <w:sz w:val="24"/>
        </w:rPr>
        <w:t>Статья 2.</w:t>
      </w:r>
    </w:p>
    <w:p w:rsidR="00FB666F" w:rsidRPr="000F0D3F" w:rsidRDefault="00FB666F" w:rsidP="00FB666F">
      <w:pPr>
        <w:spacing w:line="240" w:lineRule="auto"/>
        <w:rPr>
          <w:i/>
          <w:sz w:val="24"/>
          <w:szCs w:val="24"/>
        </w:rPr>
      </w:pPr>
      <w:proofErr w:type="gramStart"/>
      <w:r w:rsidRPr="000F0D3F">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0F0D3F">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0F0D3F" w:rsidRDefault="00FB666F" w:rsidP="00FB666F">
      <w:pPr>
        <w:pStyle w:val="Text0"/>
        <w:spacing w:after="0" w:line="240" w:lineRule="auto"/>
        <w:ind w:left="0" w:firstLine="567"/>
        <w:rPr>
          <w:rFonts w:ascii="Times New Roman" w:hAnsi="Times New Roman"/>
          <w:i/>
          <w:sz w:val="24"/>
        </w:rPr>
      </w:pPr>
      <w:r w:rsidRPr="000F0D3F">
        <w:rPr>
          <w:rFonts w:ascii="Times New Roman" w:hAnsi="Times New Roman"/>
          <w:i/>
          <w:sz w:val="24"/>
        </w:rPr>
        <w:t>Статья 3.</w:t>
      </w:r>
    </w:p>
    <w:p w:rsidR="00FB666F" w:rsidRPr="000F0D3F" w:rsidRDefault="00FB666F" w:rsidP="00FB666F">
      <w:pPr>
        <w:pStyle w:val="Text0"/>
        <w:spacing w:after="0" w:line="240" w:lineRule="auto"/>
        <w:ind w:left="0" w:firstLine="567"/>
        <w:rPr>
          <w:rFonts w:ascii="Times New Roman" w:hAnsi="Times New Roman"/>
          <w:i/>
          <w:sz w:val="24"/>
        </w:rPr>
      </w:pPr>
      <w:proofErr w:type="gramStart"/>
      <w:r w:rsidRPr="000F0D3F">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0F0D3F" w:rsidRDefault="00FB666F" w:rsidP="00FB666F">
      <w:pPr>
        <w:pStyle w:val="Text0"/>
        <w:spacing w:after="0" w:line="240" w:lineRule="auto"/>
        <w:ind w:left="0" w:firstLine="567"/>
        <w:rPr>
          <w:rFonts w:ascii="Times New Roman" w:hAnsi="Times New Roman"/>
          <w:i/>
          <w:sz w:val="24"/>
        </w:rPr>
      </w:pPr>
      <w:proofErr w:type="gramStart"/>
      <w:r w:rsidRPr="000F0D3F">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0F0D3F">
        <w:rPr>
          <w:rFonts w:ascii="Times New Roman" w:hAnsi="Times New Roman"/>
          <w:i/>
          <w:sz w:val="24"/>
        </w:rPr>
        <w:t xml:space="preserve"> </w:t>
      </w:r>
      <w:proofErr w:type="gramStart"/>
      <w:r w:rsidRPr="000F0D3F">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0F0D3F">
        <w:rPr>
          <w:rFonts w:ascii="Times New Roman" w:hAnsi="Times New Roman"/>
          <w:i/>
          <w:sz w:val="24"/>
        </w:rPr>
        <w:t>КоАКП</w:t>
      </w:r>
      <w:proofErr w:type="spellEnd"/>
      <w:r w:rsidRPr="000F0D3F">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0F0D3F" w:rsidRDefault="00FB666F" w:rsidP="00FB666F">
      <w:pPr>
        <w:autoSpaceDE w:val="0"/>
        <w:autoSpaceDN w:val="0"/>
        <w:adjustRightInd w:val="0"/>
        <w:spacing w:line="240" w:lineRule="auto"/>
        <w:rPr>
          <w:i/>
          <w:sz w:val="24"/>
          <w:szCs w:val="24"/>
        </w:rPr>
      </w:pPr>
      <w:proofErr w:type="gramStart"/>
      <w:r w:rsidRPr="000F0D3F">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0F0D3F">
        <w:rPr>
          <w:i/>
          <w:sz w:val="24"/>
          <w:szCs w:val="24"/>
          <w:lang w:val="en-US"/>
        </w:rPr>
        <w:t> </w:t>
      </w:r>
      <w:r w:rsidRPr="000F0D3F">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0F0D3F">
        <w:rPr>
          <w:i/>
          <w:sz w:val="24"/>
          <w:szCs w:val="24"/>
        </w:rPr>
        <w:t xml:space="preserve"> </w:t>
      </w:r>
      <w:proofErr w:type="gramStart"/>
      <w:r w:rsidRPr="000F0D3F">
        <w:rPr>
          <w:i/>
          <w:sz w:val="24"/>
          <w:szCs w:val="24"/>
        </w:rPr>
        <w:t>ПАО «Россети»).</w:t>
      </w:r>
      <w:proofErr w:type="gramEnd"/>
    </w:p>
    <w:p w:rsidR="00FB666F" w:rsidRPr="000F0D3F" w:rsidRDefault="00FB666F" w:rsidP="00FB666F">
      <w:pPr>
        <w:autoSpaceDE w:val="0"/>
        <w:autoSpaceDN w:val="0"/>
        <w:adjustRightInd w:val="0"/>
        <w:spacing w:line="240" w:lineRule="auto"/>
        <w:rPr>
          <w:i/>
          <w:sz w:val="24"/>
          <w:szCs w:val="24"/>
        </w:rPr>
      </w:pPr>
      <w:r w:rsidRPr="000F0D3F">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0F0D3F"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0F0D3F">
        <w:rPr>
          <w:i/>
          <w:sz w:val="24"/>
          <w:szCs w:val="24"/>
        </w:rPr>
        <w:t>предоставление неоправданных преимуществ по сравнению с другими контрагентами;</w:t>
      </w:r>
    </w:p>
    <w:p w:rsidR="00FB666F" w:rsidRPr="000F0D3F"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0F0D3F">
        <w:rPr>
          <w:i/>
          <w:sz w:val="24"/>
          <w:szCs w:val="24"/>
        </w:rPr>
        <w:t>предоставление каких-либо гарантий;</w:t>
      </w:r>
    </w:p>
    <w:p w:rsidR="00FB666F" w:rsidRPr="000F0D3F"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0F0D3F">
        <w:rPr>
          <w:i/>
          <w:sz w:val="24"/>
          <w:szCs w:val="24"/>
        </w:rPr>
        <w:t>ускорение существующих процедур;</w:t>
      </w:r>
    </w:p>
    <w:p w:rsidR="00FB666F" w:rsidRPr="000F0D3F"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0F0D3F">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0F0D3F" w:rsidRDefault="00FB666F" w:rsidP="00FB666F">
      <w:pPr>
        <w:autoSpaceDE w:val="0"/>
        <w:autoSpaceDN w:val="0"/>
        <w:adjustRightInd w:val="0"/>
        <w:spacing w:line="240" w:lineRule="auto"/>
        <w:rPr>
          <w:i/>
          <w:sz w:val="24"/>
          <w:szCs w:val="24"/>
        </w:rPr>
      </w:pPr>
      <w:r w:rsidRPr="000F0D3F">
        <w:rPr>
          <w:i/>
          <w:sz w:val="24"/>
          <w:szCs w:val="24"/>
        </w:rPr>
        <w:t>Статья 4.</w:t>
      </w:r>
    </w:p>
    <w:p w:rsidR="00FB666F" w:rsidRPr="000F0D3F" w:rsidRDefault="00FB666F" w:rsidP="00FB666F">
      <w:pPr>
        <w:pStyle w:val="Text0"/>
        <w:spacing w:after="0" w:line="240" w:lineRule="auto"/>
        <w:ind w:left="0" w:firstLine="567"/>
        <w:rPr>
          <w:rFonts w:ascii="Times New Roman" w:hAnsi="Times New Roman"/>
          <w:i/>
          <w:sz w:val="24"/>
        </w:rPr>
      </w:pPr>
      <w:r w:rsidRPr="000F0D3F">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w:t>
      </w:r>
      <w:r w:rsidR="00452139" w:rsidRPr="000F0D3F">
        <w:rPr>
          <w:rFonts w:ascii="Times New Roman" w:hAnsi="Times New Roman"/>
          <w:i/>
          <w:sz w:val="24"/>
        </w:rPr>
        <w:t xml:space="preserve"> </w:t>
      </w:r>
      <w:r w:rsidRPr="000F0D3F">
        <w:rPr>
          <w:rFonts w:ascii="Times New Roman" w:hAnsi="Times New Roman"/>
          <w:i/>
          <w:sz w:val="24"/>
        </w:rPr>
        <w:t>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0F0D3F">
        <w:rPr>
          <w:rFonts w:ascii="Times New Roman" w:hAnsi="Times New Roman"/>
          <w:b/>
          <w:bCs/>
          <w:i/>
          <w:sz w:val="24"/>
        </w:rPr>
        <w:t xml:space="preserve"> </w:t>
      </w:r>
      <w:r w:rsidRPr="000F0D3F">
        <w:rPr>
          <w:rFonts w:ascii="Times New Roman" w:hAnsi="Times New Roman"/>
          <w:bCs/>
          <w:i/>
          <w:sz w:val="24"/>
        </w:rPr>
        <w:t xml:space="preserve">Это подтверждение должно быть направлено в течение десяти рабочих дней </w:t>
      </w:r>
      <w:proofErr w:type="gramStart"/>
      <w:r w:rsidRPr="000F0D3F">
        <w:rPr>
          <w:rFonts w:ascii="Times New Roman" w:hAnsi="Times New Roman"/>
          <w:bCs/>
          <w:i/>
          <w:sz w:val="24"/>
        </w:rPr>
        <w:t>с даты направления</w:t>
      </w:r>
      <w:proofErr w:type="gramEnd"/>
      <w:r w:rsidRPr="000F0D3F">
        <w:rPr>
          <w:rFonts w:ascii="Times New Roman" w:hAnsi="Times New Roman"/>
          <w:bCs/>
          <w:i/>
          <w:sz w:val="24"/>
        </w:rPr>
        <w:t xml:space="preserve"> письменного уведомления.</w:t>
      </w:r>
    </w:p>
    <w:p w:rsidR="00FB666F" w:rsidRPr="000F0D3F" w:rsidRDefault="00FB666F" w:rsidP="00FB666F">
      <w:pPr>
        <w:pStyle w:val="Text0"/>
        <w:spacing w:after="0" w:line="240" w:lineRule="auto"/>
        <w:ind w:left="0" w:firstLine="567"/>
        <w:rPr>
          <w:rFonts w:ascii="Times New Roman" w:hAnsi="Times New Roman"/>
          <w:b/>
          <w:bCs/>
          <w:i/>
          <w:sz w:val="24"/>
        </w:rPr>
      </w:pPr>
      <w:proofErr w:type="gramStart"/>
      <w:r w:rsidRPr="000F0D3F">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0F0D3F">
        <w:rPr>
          <w:rFonts w:ascii="Times New Roman" w:hAnsi="Times New Roman"/>
          <w:i/>
          <w:sz w:val="24"/>
        </w:rPr>
        <w:t>П</w:t>
      </w:r>
      <w:r w:rsidRPr="000F0D3F">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0F0D3F" w:rsidRDefault="00FB666F" w:rsidP="00FB666F">
      <w:pPr>
        <w:pStyle w:val="Text0"/>
        <w:spacing w:after="0" w:line="240" w:lineRule="auto"/>
        <w:ind w:left="0" w:firstLine="567"/>
        <w:rPr>
          <w:rFonts w:ascii="Times New Roman" w:hAnsi="Times New Roman"/>
          <w:i/>
          <w:sz w:val="24"/>
        </w:rPr>
      </w:pPr>
      <w:r w:rsidRPr="000F0D3F">
        <w:rPr>
          <w:rFonts w:ascii="Times New Roman" w:hAnsi="Times New Roman"/>
          <w:i/>
          <w:sz w:val="24"/>
        </w:rPr>
        <w:t>Статья 5.</w:t>
      </w:r>
    </w:p>
    <w:p w:rsidR="00FB666F" w:rsidRPr="000F0D3F" w:rsidRDefault="00FB666F" w:rsidP="00FB666F">
      <w:pPr>
        <w:pStyle w:val="Text0"/>
        <w:spacing w:after="0" w:line="240" w:lineRule="auto"/>
        <w:ind w:left="0" w:firstLine="567"/>
        <w:rPr>
          <w:rFonts w:ascii="Times New Roman" w:hAnsi="Times New Roman"/>
          <w:i/>
          <w:sz w:val="24"/>
        </w:rPr>
      </w:pPr>
      <w:proofErr w:type="gramStart"/>
      <w:r w:rsidRPr="000F0D3F">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0F0D3F">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0F0D3F" w:rsidRDefault="00FB666F" w:rsidP="00FB666F">
      <w:pPr>
        <w:pStyle w:val="Text0"/>
        <w:spacing w:after="0" w:line="240" w:lineRule="auto"/>
        <w:ind w:left="0" w:firstLine="567"/>
        <w:rPr>
          <w:rFonts w:ascii="Times New Roman" w:hAnsi="Times New Roman"/>
          <w:i/>
          <w:sz w:val="24"/>
        </w:rPr>
      </w:pPr>
    </w:p>
    <w:p w:rsidR="00FB666F" w:rsidRPr="000F0D3F" w:rsidRDefault="00FB666F" w:rsidP="00FB666F">
      <w:pPr>
        <w:pStyle w:val="Text0"/>
        <w:spacing w:after="0" w:line="240" w:lineRule="auto"/>
        <w:ind w:left="0" w:firstLine="567"/>
        <w:rPr>
          <w:rFonts w:ascii="Times New Roman" w:hAnsi="Times New Roman"/>
          <w:i/>
          <w:sz w:val="24"/>
        </w:rPr>
      </w:pPr>
      <w:proofErr w:type="gramStart"/>
      <w:r w:rsidRPr="000F0D3F">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0F0D3F" w:rsidRDefault="00FB666F" w:rsidP="00FB666F">
      <w:pPr>
        <w:pStyle w:val="Text0"/>
        <w:spacing w:after="0" w:line="240" w:lineRule="auto"/>
        <w:ind w:left="0" w:firstLine="567"/>
        <w:rPr>
          <w:rFonts w:ascii="Times New Roman" w:hAnsi="Times New Roman"/>
          <w:sz w:val="24"/>
        </w:rPr>
      </w:pPr>
    </w:p>
    <w:p w:rsidR="00FB666F" w:rsidRPr="000F0D3F" w:rsidRDefault="00FB666F" w:rsidP="00FB666F">
      <w:pPr>
        <w:spacing w:line="240" w:lineRule="auto"/>
        <w:rPr>
          <w:sz w:val="24"/>
          <w:szCs w:val="24"/>
        </w:rPr>
      </w:pPr>
      <w:r w:rsidRPr="000F0D3F">
        <w:rPr>
          <w:sz w:val="24"/>
          <w:szCs w:val="24"/>
        </w:rPr>
        <w:t>______________________________________________________________</w:t>
      </w:r>
    </w:p>
    <w:p w:rsidR="00FB666F" w:rsidRPr="000F0D3F" w:rsidRDefault="00FB666F" w:rsidP="00FB666F">
      <w:pPr>
        <w:spacing w:line="240" w:lineRule="auto"/>
        <w:rPr>
          <w:i/>
          <w:sz w:val="24"/>
          <w:szCs w:val="24"/>
        </w:rPr>
      </w:pPr>
      <w:r w:rsidRPr="000F0D3F">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0F0D3F" w:rsidRDefault="00FB666F" w:rsidP="00FB666F">
      <w:pPr>
        <w:spacing w:line="240" w:lineRule="auto"/>
        <w:rPr>
          <w:sz w:val="24"/>
          <w:szCs w:val="24"/>
        </w:rPr>
      </w:pPr>
      <w:r w:rsidRPr="000F0D3F">
        <w:rPr>
          <w:sz w:val="24"/>
          <w:szCs w:val="24"/>
        </w:rPr>
        <w:t xml:space="preserve">** </w:t>
      </w:r>
      <w:r w:rsidRPr="000F0D3F">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0F0D3F" w:rsidRDefault="00FB666F" w:rsidP="00FB666F">
      <w:pPr>
        <w:pStyle w:val="11"/>
        <w:rPr>
          <w:sz w:val="24"/>
        </w:rPr>
      </w:pPr>
    </w:p>
    <w:p w:rsidR="00717F60" w:rsidRPr="000F0D3F"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0F0D3F" w:rsidRDefault="00717F60" w:rsidP="00E71A48">
      <w:pPr>
        <w:spacing w:line="264" w:lineRule="auto"/>
        <w:rPr>
          <w:sz w:val="24"/>
          <w:szCs w:val="24"/>
        </w:rPr>
        <w:sectPr w:rsidR="00717F60" w:rsidRPr="000F0D3F"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0F0D3F"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0F0D3F">
        <w:rPr>
          <w:szCs w:val="24"/>
        </w:rPr>
        <w:lastRenderedPageBreak/>
        <w:t xml:space="preserve">Порядок проведения </w:t>
      </w:r>
      <w:r w:rsidR="00440928" w:rsidRPr="000F0D3F">
        <w:rPr>
          <w:szCs w:val="24"/>
        </w:rPr>
        <w:t>З</w:t>
      </w:r>
      <w:r w:rsidRPr="000F0D3F">
        <w:rPr>
          <w:szCs w:val="24"/>
        </w:rPr>
        <w:t xml:space="preserve">апроса предложений. Инструкции по подготовке </w:t>
      </w:r>
      <w:bookmarkEnd w:id="165"/>
      <w:r w:rsidR="00D51A0B" w:rsidRPr="000F0D3F">
        <w:rPr>
          <w:szCs w:val="24"/>
        </w:rPr>
        <w:t>Заявок</w:t>
      </w:r>
      <w:bookmarkEnd w:id="166"/>
      <w:bookmarkEnd w:id="167"/>
    </w:p>
    <w:p w:rsidR="00717F60" w:rsidRPr="000F0D3F" w:rsidRDefault="00717F60" w:rsidP="00E71A48">
      <w:pPr>
        <w:pStyle w:val="2"/>
        <w:tabs>
          <w:tab w:val="clear" w:pos="1700"/>
          <w:tab w:val="left" w:pos="567"/>
        </w:tabs>
        <w:spacing w:line="264" w:lineRule="auto"/>
      </w:pPr>
      <w:bookmarkStart w:id="168" w:name="_Toc447269767"/>
      <w:r w:rsidRPr="000F0D3F">
        <w:t xml:space="preserve">Общий порядок проведения </w:t>
      </w:r>
      <w:r w:rsidR="00440928" w:rsidRPr="000F0D3F">
        <w:t>З</w:t>
      </w:r>
      <w:r w:rsidRPr="000F0D3F">
        <w:t>апроса предложений</w:t>
      </w:r>
      <w:bookmarkEnd w:id="168"/>
    </w:p>
    <w:p w:rsidR="00717F60" w:rsidRPr="000F0D3F"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0F0D3F">
        <w:rPr>
          <w:szCs w:val="24"/>
        </w:rPr>
        <w:t>Запрос</w:t>
      </w:r>
      <w:r w:rsidRPr="000F0D3F">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0F0D3F"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F0D3F">
        <w:rPr>
          <w:bCs w:val="0"/>
          <w:sz w:val="24"/>
          <w:szCs w:val="24"/>
        </w:rPr>
        <w:t xml:space="preserve">публикация </w:t>
      </w:r>
      <w:r w:rsidR="004B5EB3" w:rsidRPr="000F0D3F">
        <w:rPr>
          <w:bCs w:val="0"/>
          <w:sz w:val="24"/>
          <w:szCs w:val="24"/>
        </w:rPr>
        <w:t>Извещени</w:t>
      </w:r>
      <w:r w:rsidRPr="000F0D3F">
        <w:rPr>
          <w:bCs w:val="0"/>
          <w:sz w:val="24"/>
          <w:szCs w:val="24"/>
        </w:rPr>
        <w:t xml:space="preserve">я о проведении запроса предложений и Документации по запросу предложений (подраздел </w:t>
      </w:r>
      <w:r w:rsidR="003D2773" w:rsidRPr="000F0D3F">
        <w:rPr>
          <w:sz w:val="24"/>
          <w:szCs w:val="24"/>
        </w:rPr>
        <w:fldChar w:fldCharType="begin"/>
      </w:r>
      <w:r w:rsidR="003D2773" w:rsidRPr="000F0D3F">
        <w:rPr>
          <w:sz w:val="24"/>
          <w:szCs w:val="24"/>
        </w:rPr>
        <w:instrText xml:space="preserve"> REF _Ref305973033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3.2</w:t>
      </w:r>
      <w:r w:rsidR="003D2773" w:rsidRPr="000F0D3F">
        <w:rPr>
          <w:sz w:val="24"/>
          <w:szCs w:val="24"/>
        </w:rPr>
        <w:fldChar w:fldCharType="end"/>
      </w:r>
      <w:r w:rsidRPr="000F0D3F">
        <w:rPr>
          <w:bCs w:val="0"/>
          <w:sz w:val="24"/>
          <w:szCs w:val="24"/>
        </w:rPr>
        <w:t>),</w:t>
      </w:r>
    </w:p>
    <w:p w:rsidR="00717F60" w:rsidRPr="000F0D3F" w:rsidRDefault="00717F60" w:rsidP="00D75CA2">
      <w:pPr>
        <w:widowControl w:val="0"/>
        <w:numPr>
          <w:ilvl w:val="0"/>
          <w:numId w:val="19"/>
        </w:numPr>
        <w:tabs>
          <w:tab w:val="left" w:pos="1134"/>
        </w:tabs>
        <w:autoSpaceDE w:val="0"/>
        <w:spacing w:line="264" w:lineRule="auto"/>
        <w:ind w:left="0" w:firstLine="567"/>
        <w:rPr>
          <w:bCs w:val="0"/>
          <w:sz w:val="24"/>
          <w:szCs w:val="24"/>
        </w:rPr>
      </w:pPr>
      <w:r w:rsidRPr="000F0D3F">
        <w:rPr>
          <w:bCs w:val="0"/>
          <w:sz w:val="24"/>
          <w:szCs w:val="24"/>
        </w:rPr>
        <w:t>подготовка</w:t>
      </w:r>
      <w:r w:rsidR="009D7F01" w:rsidRPr="000F0D3F">
        <w:rPr>
          <w:bCs w:val="0"/>
          <w:sz w:val="24"/>
          <w:szCs w:val="24"/>
        </w:rPr>
        <w:t xml:space="preserve"> </w:t>
      </w:r>
      <w:r w:rsidRPr="000F0D3F">
        <w:rPr>
          <w:bCs w:val="0"/>
          <w:sz w:val="24"/>
          <w:szCs w:val="24"/>
        </w:rPr>
        <w:t xml:space="preserve">Заявок и разъяснение Организатором Документации по запросу предложений, если необходимо (подраздел </w:t>
      </w:r>
      <w:r w:rsidR="003D2773" w:rsidRPr="000F0D3F">
        <w:rPr>
          <w:sz w:val="24"/>
          <w:szCs w:val="24"/>
        </w:rPr>
        <w:fldChar w:fldCharType="begin"/>
      </w:r>
      <w:r w:rsidR="003D2773" w:rsidRPr="000F0D3F">
        <w:rPr>
          <w:sz w:val="24"/>
          <w:szCs w:val="24"/>
        </w:rPr>
        <w:instrText xml:space="preserve"> REF _Ref305973147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3.3</w:t>
      </w:r>
      <w:r w:rsidR="003D2773" w:rsidRPr="000F0D3F">
        <w:rPr>
          <w:sz w:val="24"/>
          <w:szCs w:val="24"/>
        </w:rPr>
        <w:fldChar w:fldCharType="end"/>
      </w:r>
      <w:r w:rsidR="00595BB8" w:rsidRPr="000F0D3F">
        <w:rPr>
          <w:bCs w:val="0"/>
          <w:sz w:val="24"/>
          <w:szCs w:val="24"/>
        </w:rPr>
        <w:fldChar w:fldCharType="begin"/>
      </w:r>
      <w:r w:rsidRPr="000F0D3F">
        <w:rPr>
          <w:bCs w:val="0"/>
          <w:sz w:val="24"/>
          <w:szCs w:val="24"/>
        </w:rPr>
        <w:instrText xml:space="preserve"> REF __RefNumPara__444_922829174 \h </w:instrText>
      </w:r>
      <w:r w:rsidR="00C70F61"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end"/>
      </w:r>
      <w:r w:rsidRPr="000F0D3F">
        <w:rPr>
          <w:bCs w:val="0"/>
          <w:sz w:val="24"/>
          <w:szCs w:val="24"/>
        </w:rPr>
        <w:t>);</w:t>
      </w:r>
    </w:p>
    <w:p w:rsidR="00717F60" w:rsidRPr="000F0D3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0F0D3F">
        <w:rPr>
          <w:bCs w:val="0"/>
          <w:sz w:val="24"/>
          <w:szCs w:val="24"/>
        </w:rPr>
        <w:t xml:space="preserve">подача Заявок и их прием, изменение и отзыв </w:t>
      </w:r>
      <w:r w:rsidR="004B5EB3" w:rsidRPr="000F0D3F">
        <w:rPr>
          <w:bCs w:val="0"/>
          <w:sz w:val="24"/>
          <w:szCs w:val="24"/>
        </w:rPr>
        <w:t>Заявк</w:t>
      </w:r>
      <w:r w:rsidRPr="000F0D3F">
        <w:rPr>
          <w:bCs w:val="0"/>
          <w:sz w:val="24"/>
          <w:szCs w:val="24"/>
        </w:rPr>
        <w:t xml:space="preserve">и (подразделы </w:t>
      </w:r>
      <w:r w:rsidR="00595BB8" w:rsidRPr="000F0D3F">
        <w:rPr>
          <w:bCs w:val="0"/>
          <w:sz w:val="24"/>
          <w:szCs w:val="24"/>
        </w:rPr>
        <w:fldChar w:fldCharType="begin"/>
      </w:r>
      <w:r w:rsidRPr="000F0D3F">
        <w:rPr>
          <w:bCs w:val="0"/>
          <w:sz w:val="24"/>
          <w:szCs w:val="24"/>
        </w:rPr>
        <w:instrText xml:space="preserve"> REF __RefNumPara__828_922829174 \h </w:instrText>
      </w:r>
      <w:r w:rsidR="00C70F61"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end"/>
      </w:r>
      <w:r w:rsidR="003D2773" w:rsidRPr="000F0D3F">
        <w:rPr>
          <w:sz w:val="24"/>
          <w:szCs w:val="24"/>
        </w:rPr>
        <w:fldChar w:fldCharType="begin"/>
      </w:r>
      <w:r w:rsidR="003D2773" w:rsidRPr="000F0D3F">
        <w:rPr>
          <w:sz w:val="24"/>
          <w:szCs w:val="24"/>
        </w:rPr>
        <w:instrText xml:space="preserve"> REF _Ref305973214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3.4</w:t>
      </w:r>
      <w:r w:rsidR="003D2773" w:rsidRPr="000F0D3F">
        <w:rPr>
          <w:sz w:val="24"/>
          <w:szCs w:val="24"/>
        </w:rPr>
        <w:fldChar w:fldCharType="end"/>
      </w:r>
      <w:r w:rsidR="00096E9D" w:rsidRPr="000F0D3F">
        <w:rPr>
          <w:bCs w:val="0"/>
          <w:sz w:val="24"/>
          <w:szCs w:val="24"/>
        </w:rPr>
        <w:t xml:space="preserve">, </w:t>
      </w:r>
      <w:r w:rsidR="003D2773" w:rsidRPr="000F0D3F">
        <w:rPr>
          <w:sz w:val="24"/>
          <w:szCs w:val="24"/>
        </w:rPr>
        <w:fldChar w:fldCharType="begin"/>
      </w:r>
      <w:r w:rsidR="003D2773" w:rsidRPr="000F0D3F">
        <w:rPr>
          <w:sz w:val="24"/>
          <w:szCs w:val="24"/>
        </w:rPr>
        <w:instrText xml:space="preserve"> REF _Ref303683883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3.5</w:t>
      </w:r>
      <w:r w:rsidR="003D2773" w:rsidRPr="000F0D3F">
        <w:rPr>
          <w:sz w:val="24"/>
          <w:szCs w:val="24"/>
        </w:rPr>
        <w:fldChar w:fldCharType="end"/>
      </w:r>
      <w:r w:rsidRPr="000F0D3F">
        <w:rPr>
          <w:bCs w:val="0"/>
          <w:sz w:val="24"/>
          <w:szCs w:val="24"/>
        </w:rPr>
        <w:t xml:space="preserve">), </w:t>
      </w:r>
    </w:p>
    <w:p w:rsidR="00717F60" w:rsidRPr="000F0D3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0F0D3F">
        <w:rPr>
          <w:bCs w:val="0"/>
          <w:sz w:val="24"/>
          <w:szCs w:val="24"/>
        </w:rPr>
        <w:t xml:space="preserve">оценка </w:t>
      </w:r>
      <w:r w:rsidR="00D51A0B" w:rsidRPr="000F0D3F">
        <w:rPr>
          <w:bCs w:val="0"/>
          <w:sz w:val="24"/>
          <w:szCs w:val="24"/>
        </w:rPr>
        <w:t xml:space="preserve">Заявок </w:t>
      </w:r>
      <w:r w:rsidR="00F86B89" w:rsidRPr="000F0D3F">
        <w:rPr>
          <w:bCs w:val="0"/>
          <w:sz w:val="24"/>
          <w:szCs w:val="24"/>
        </w:rPr>
        <w:t xml:space="preserve">и проведение переговоров </w:t>
      </w:r>
      <w:r w:rsidRPr="000F0D3F">
        <w:rPr>
          <w:bCs w:val="0"/>
          <w:sz w:val="24"/>
          <w:szCs w:val="24"/>
        </w:rPr>
        <w:t xml:space="preserve">(подраздел </w:t>
      </w:r>
      <w:r w:rsidR="003D2773" w:rsidRPr="000F0D3F">
        <w:rPr>
          <w:sz w:val="24"/>
          <w:szCs w:val="24"/>
        </w:rPr>
        <w:fldChar w:fldCharType="begin"/>
      </w:r>
      <w:r w:rsidR="003D2773" w:rsidRPr="000F0D3F">
        <w:rPr>
          <w:sz w:val="24"/>
          <w:szCs w:val="24"/>
        </w:rPr>
        <w:instrText xml:space="preserve"> REF _Ref305973250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3.5</w:t>
      </w:r>
      <w:r w:rsidR="00622B69" w:rsidRPr="000F0D3F">
        <w:rPr>
          <w:sz w:val="24"/>
          <w:szCs w:val="24"/>
        </w:rPr>
        <w:t>.1</w:t>
      </w:r>
      <w:r w:rsidR="003D2773" w:rsidRPr="000F0D3F">
        <w:rPr>
          <w:sz w:val="24"/>
          <w:szCs w:val="24"/>
        </w:rPr>
        <w:fldChar w:fldCharType="end"/>
      </w:r>
      <w:r w:rsidR="00595BB8" w:rsidRPr="000F0D3F">
        <w:rPr>
          <w:bCs w:val="0"/>
          <w:sz w:val="24"/>
          <w:szCs w:val="24"/>
        </w:rPr>
        <w:fldChar w:fldCharType="begin"/>
      </w:r>
      <w:r w:rsidRPr="000F0D3F">
        <w:rPr>
          <w:bCs w:val="0"/>
          <w:sz w:val="24"/>
          <w:szCs w:val="24"/>
        </w:rPr>
        <w:instrText xml:space="preserve"> REF __RefNumPara__832_922829174 \h </w:instrText>
      </w:r>
      <w:r w:rsidR="00C70F61"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end"/>
      </w:r>
      <w:r w:rsidRPr="000F0D3F">
        <w:rPr>
          <w:bCs w:val="0"/>
          <w:sz w:val="24"/>
          <w:szCs w:val="24"/>
        </w:rPr>
        <w:t>);</w:t>
      </w:r>
    </w:p>
    <w:p w:rsidR="00717F60" w:rsidRPr="000F0D3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0F0D3F">
        <w:rPr>
          <w:bCs w:val="0"/>
          <w:sz w:val="24"/>
          <w:szCs w:val="24"/>
        </w:rPr>
        <w:t>аукционная процедура понижени</w:t>
      </w:r>
      <w:r w:rsidR="003E170D" w:rsidRPr="000F0D3F">
        <w:rPr>
          <w:bCs w:val="0"/>
          <w:sz w:val="24"/>
          <w:szCs w:val="24"/>
        </w:rPr>
        <w:t>я</w:t>
      </w:r>
      <w:r w:rsidRPr="000F0D3F">
        <w:rPr>
          <w:bCs w:val="0"/>
          <w:sz w:val="24"/>
          <w:szCs w:val="24"/>
        </w:rPr>
        <w:t xml:space="preserve"> цены</w:t>
      </w:r>
      <w:r w:rsidR="00717F60" w:rsidRPr="000F0D3F">
        <w:rPr>
          <w:bCs w:val="0"/>
          <w:sz w:val="24"/>
          <w:szCs w:val="24"/>
        </w:rPr>
        <w:t xml:space="preserve"> </w:t>
      </w:r>
      <w:r w:rsidRPr="000F0D3F">
        <w:rPr>
          <w:bCs w:val="0"/>
          <w:sz w:val="24"/>
          <w:szCs w:val="24"/>
        </w:rPr>
        <w:t>(</w:t>
      </w:r>
      <w:r w:rsidR="00717F60" w:rsidRPr="000F0D3F">
        <w:rPr>
          <w:bCs w:val="0"/>
          <w:sz w:val="24"/>
          <w:szCs w:val="24"/>
        </w:rPr>
        <w:t>переторжк</w:t>
      </w:r>
      <w:r w:rsidRPr="000F0D3F">
        <w:rPr>
          <w:bCs w:val="0"/>
          <w:sz w:val="24"/>
          <w:szCs w:val="24"/>
        </w:rPr>
        <w:t>а)</w:t>
      </w:r>
      <w:r w:rsidR="00717F60" w:rsidRPr="000F0D3F">
        <w:rPr>
          <w:bCs w:val="0"/>
          <w:sz w:val="24"/>
          <w:szCs w:val="24"/>
        </w:rPr>
        <w:t xml:space="preserve"> (при необходимости) (подраздел </w:t>
      </w:r>
      <w:r w:rsidR="003D2773" w:rsidRPr="000F0D3F">
        <w:rPr>
          <w:sz w:val="24"/>
          <w:szCs w:val="24"/>
        </w:rPr>
        <w:fldChar w:fldCharType="begin"/>
      </w:r>
      <w:r w:rsidR="003D2773" w:rsidRPr="000F0D3F">
        <w:rPr>
          <w:sz w:val="24"/>
          <w:szCs w:val="24"/>
        </w:rPr>
        <w:instrText xml:space="preserve"> REF _Ref303250967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3.7</w:t>
      </w:r>
      <w:r w:rsidR="003D2773" w:rsidRPr="000F0D3F">
        <w:rPr>
          <w:sz w:val="24"/>
          <w:szCs w:val="24"/>
        </w:rPr>
        <w:fldChar w:fldCharType="end"/>
      </w:r>
      <w:r w:rsidR="00595BB8" w:rsidRPr="000F0D3F">
        <w:rPr>
          <w:bCs w:val="0"/>
          <w:sz w:val="24"/>
          <w:szCs w:val="24"/>
        </w:rPr>
        <w:fldChar w:fldCharType="begin"/>
      </w:r>
      <w:r w:rsidR="00717F60" w:rsidRPr="000F0D3F">
        <w:rPr>
          <w:bCs w:val="0"/>
          <w:sz w:val="24"/>
          <w:szCs w:val="24"/>
        </w:rPr>
        <w:instrText xml:space="preserve"> REF __RefNumPara__834_922829174 \h </w:instrText>
      </w:r>
      <w:r w:rsidR="00C70F61"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end"/>
      </w:r>
      <w:r w:rsidR="00717F60" w:rsidRPr="000F0D3F">
        <w:rPr>
          <w:bCs w:val="0"/>
          <w:sz w:val="24"/>
          <w:szCs w:val="24"/>
        </w:rPr>
        <w:t>);</w:t>
      </w:r>
    </w:p>
    <w:p w:rsidR="00717F60" w:rsidRPr="000F0D3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0F0D3F">
        <w:rPr>
          <w:bCs w:val="0"/>
          <w:sz w:val="24"/>
          <w:szCs w:val="24"/>
        </w:rPr>
        <w:t xml:space="preserve">подведение итогов </w:t>
      </w:r>
      <w:r w:rsidR="00440928" w:rsidRPr="000F0D3F">
        <w:rPr>
          <w:bCs w:val="0"/>
          <w:sz w:val="24"/>
          <w:szCs w:val="24"/>
        </w:rPr>
        <w:t>З</w:t>
      </w:r>
      <w:r w:rsidRPr="000F0D3F">
        <w:rPr>
          <w:bCs w:val="0"/>
          <w:sz w:val="24"/>
          <w:szCs w:val="24"/>
        </w:rPr>
        <w:t xml:space="preserve">апроса предложений (подраздел </w:t>
      </w:r>
      <w:r w:rsidR="003D2773" w:rsidRPr="000F0D3F">
        <w:rPr>
          <w:sz w:val="24"/>
          <w:szCs w:val="24"/>
        </w:rPr>
        <w:fldChar w:fldCharType="begin"/>
      </w:r>
      <w:r w:rsidR="003D2773" w:rsidRPr="000F0D3F">
        <w:rPr>
          <w:sz w:val="24"/>
          <w:szCs w:val="24"/>
        </w:rPr>
        <w:instrText xml:space="preserve"> REF _Ref303681924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3.8</w:t>
      </w:r>
      <w:r w:rsidR="003D2773" w:rsidRPr="000F0D3F">
        <w:rPr>
          <w:sz w:val="24"/>
          <w:szCs w:val="24"/>
        </w:rPr>
        <w:fldChar w:fldCharType="end"/>
      </w:r>
      <w:r w:rsidR="00595BB8" w:rsidRPr="000F0D3F">
        <w:rPr>
          <w:bCs w:val="0"/>
          <w:sz w:val="24"/>
          <w:szCs w:val="24"/>
        </w:rPr>
        <w:fldChar w:fldCharType="begin"/>
      </w:r>
      <w:r w:rsidRPr="000F0D3F">
        <w:rPr>
          <w:bCs w:val="0"/>
          <w:sz w:val="24"/>
          <w:szCs w:val="24"/>
        </w:rPr>
        <w:instrText xml:space="preserve"> REF __RefNumPara__836_922829174 \h </w:instrText>
      </w:r>
      <w:r w:rsidR="00C70F61"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end"/>
      </w:r>
      <w:r w:rsidRPr="000F0D3F">
        <w:rPr>
          <w:bCs w:val="0"/>
          <w:sz w:val="24"/>
          <w:szCs w:val="24"/>
        </w:rPr>
        <w:t>);</w:t>
      </w:r>
    </w:p>
    <w:p w:rsidR="00717F60" w:rsidRPr="000F0D3F" w:rsidRDefault="00717F60" w:rsidP="00D75CA2">
      <w:pPr>
        <w:widowControl w:val="0"/>
        <w:numPr>
          <w:ilvl w:val="0"/>
          <w:numId w:val="19"/>
        </w:numPr>
        <w:tabs>
          <w:tab w:val="left" w:pos="1134"/>
        </w:tabs>
        <w:autoSpaceDE w:val="0"/>
        <w:spacing w:line="264" w:lineRule="auto"/>
        <w:ind w:left="0" w:firstLine="567"/>
        <w:rPr>
          <w:bCs w:val="0"/>
          <w:sz w:val="24"/>
          <w:szCs w:val="24"/>
        </w:rPr>
      </w:pPr>
      <w:r w:rsidRPr="000F0D3F">
        <w:rPr>
          <w:bCs w:val="0"/>
          <w:sz w:val="24"/>
          <w:szCs w:val="24"/>
        </w:rPr>
        <w:t>проведение пред</w:t>
      </w:r>
      <w:r w:rsidR="00CF531D" w:rsidRPr="000F0D3F">
        <w:rPr>
          <w:bCs w:val="0"/>
          <w:sz w:val="24"/>
          <w:szCs w:val="24"/>
        </w:rPr>
        <w:t>д</w:t>
      </w:r>
      <w:r w:rsidR="00123C70" w:rsidRPr="000F0D3F">
        <w:rPr>
          <w:bCs w:val="0"/>
          <w:sz w:val="24"/>
          <w:szCs w:val="24"/>
        </w:rPr>
        <w:t>оговор</w:t>
      </w:r>
      <w:r w:rsidRPr="000F0D3F">
        <w:rPr>
          <w:bCs w:val="0"/>
          <w:sz w:val="24"/>
          <w:szCs w:val="24"/>
        </w:rPr>
        <w:t xml:space="preserve">ных переговоров (при необходимости) и подписание </w:t>
      </w:r>
      <w:r w:rsidR="00123C70" w:rsidRPr="000F0D3F">
        <w:rPr>
          <w:bCs w:val="0"/>
          <w:sz w:val="24"/>
          <w:szCs w:val="24"/>
        </w:rPr>
        <w:t>Договор</w:t>
      </w:r>
      <w:r w:rsidRPr="000F0D3F">
        <w:rPr>
          <w:bCs w:val="0"/>
          <w:sz w:val="24"/>
          <w:szCs w:val="24"/>
        </w:rPr>
        <w:t>а (подраздел</w:t>
      </w:r>
      <w:r w:rsidR="00096E9D" w:rsidRPr="000F0D3F">
        <w:rPr>
          <w:bCs w:val="0"/>
          <w:sz w:val="24"/>
          <w:szCs w:val="24"/>
        </w:rPr>
        <w:t xml:space="preserve"> </w:t>
      </w:r>
      <w:r w:rsidR="003D2773" w:rsidRPr="000F0D3F">
        <w:rPr>
          <w:sz w:val="24"/>
          <w:szCs w:val="24"/>
        </w:rPr>
        <w:fldChar w:fldCharType="begin"/>
      </w:r>
      <w:r w:rsidR="003D2773" w:rsidRPr="000F0D3F">
        <w:rPr>
          <w:sz w:val="24"/>
          <w:szCs w:val="24"/>
        </w:rPr>
        <w:instrText xml:space="preserve"> REF _Ref303683929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3.10</w:t>
      </w:r>
      <w:r w:rsidR="003D2773" w:rsidRPr="000F0D3F">
        <w:rPr>
          <w:sz w:val="24"/>
          <w:szCs w:val="24"/>
        </w:rPr>
        <w:fldChar w:fldCharType="end"/>
      </w:r>
      <w:r w:rsidR="00096E9D" w:rsidRPr="000F0D3F">
        <w:rPr>
          <w:bCs w:val="0"/>
          <w:sz w:val="24"/>
          <w:szCs w:val="24"/>
        </w:rPr>
        <w:t>)</w:t>
      </w:r>
    </w:p>
    <w:p w:rsidR="00BE7342" w:rsidRPr="000F0D3F" w:rsidRDefault="00717F60" w:rsidP="00D75CA2">
      <w:pPr>
        <w:widowControl w:val="0"/>
        <w:numPr>
          <w:ilvl w:val="0"/>
          <w:numId w:val="19"/>
        </w:numPr>
        <w:tabs>
          <w:tab w:val="left" w:pos="1134"/>
        </w:tabs>
        <w:autoSpaceDE w:val="0"/>
        <w:spacing w:line="264" w:lineRule="auto"/>
        <w:ind w:left="0" w:firstLine="567"/>
        <w:rPr>
          <w:bCs w:val="0"/>
          <w:sz w:val="24"/>
          <w:szCs w:val="24"/>
        </w:rPr>
      </w:pPr>
      <w:r w:rsidRPr="000F0D3F">
        <w:rPr>
          <w:bCs w:val="0"/>
          <w:sz w:val="24"/>
          <w:szCs w:val="24"/>
        </w:rPr>
        <w:t xml:space="preserve">обеспечение исполнения обязательств </w:t>
      </w:r>
      <w:r w:rsidR="00D15381" w:rsidRPr="000F0D3F">
        <w:rPr>
          <w:bCs w:val="0"/>
          <w:sz w:val="24"/>
          <w:szCs w:val="24"/>
        </w:rPr>
        <w:t>Участника</w:t>
      </w:r>
      <w:r w:rsidR="00F030B1" w:rsidRPr="000F0D3F">
        <w:rPr>
          <w:bCs w:val="0"/>
          <w:sz w:val="24"/>
          <w:szCs w:val="24"/>
        </w:rPr>
        <w:t xml:space="preserve"> </w:t>
      </w:r>
      <w:r w:rsidR="00CF39D0" w:rsidRPr="000F0D3F">
        <w:rPr>
          <w:bCs w:val="0"/>
          <w:sz w:val="24"/>
          <w:szCs w:val="24"/>
        </w:rPr>
        <w:t xml:space="preserve">(при необходимости) </w:t>
      </w:r>
      <w:r w:rsidRPr="000F0D3F">
        <w:rPr>
          <w:bCs w:val="0"/>
          <w:sz w:val="24"/>
          <w:szCs w:val="24"/>
        </w:rPr>
        <w:t>по </w:t>
      </w:r>
      <w:r w:rsidR="00123C70" w:rsidRPr="000F0D3F">
        <w:rPr>
          <w:bCs w:val="0"/>
          <w:sz w:val="24"/>
          <w:szCs w:val="24"/>
        </w:rPr>
        <w:t>Договор</w:t>
      </w:r>
      <w:r w:rsidRPr="000F0D3F">
        <w:rPr>
          <w:bCs w:val="0"/>
          <w:sz w:val="24"/>
          <w:szCs w:val="24"/>
        </w:rPr>
        <w:t xml:space="preserve">у (подраздел </w:t>
      </w:r>
      <w:r w:rsidR="003D2773" w:rsidRPr="000F0D3F">
        <w:rPr>
          <w:sz w:val="24"/>
          <w:szCs w:val="24"/>
        </w:rPr>
        <w:fldChar w:fldCharType="begin"/>
      </w:r>
      <w:r w:rsidR="003D2773" w:rsidRPr="000F0D3F">
        <w:rPr>
          <w:sz w:val="24"/>
          <w:szCs w:val="24"/>
        </w:rPr>
        <w:instrText xml:space="preserve"> REF _Ref306140410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3.11</w:t>
      </w:r>
      <w:r w:rsidR="003D2773" w:rsidRPr="000F0D3F">
        <w:rPr>
          <w:sz w:val="24"/>
          <w:szCs w:val="24"/>
        </w:rPr>
        <w:fldChar w:fldCharType="end"/>
      </w:r>
      <w:r w:rsidR="00BE7342" w:rsidRPr="000F0D3F">
        <w:rPr>
          <w:bCs w:val="0"/>
          <w:sz w:val="24"/>
          <w:szCs w:val="24"/>
        </w:rPr>
        <w:t>);</w:t>
      </w:r>
    </w:p>
    <w:p w:rsidR="00717F60" w:rsidRPr="000F0D3F" w:rsidRDefault="00717F60" w:rsidP="00D75CA2">
      <w:pPr>
        <w:widowControl w:val="0"/>
        <w:numPr>
          <w:ilvl w:val="0"/>
          <w:numId w:val="19"/>
        </w:numPr>
        <w:tabs>
          <w:tab w:val="left" w:pos="1134"/>
        </w:tabs>
        <w:autoSpaceDE w:val="0"/>
        <w:spacing w:line="264" w:lineRule="auto"/>
        <w:ind w:left="0" w:firstLine="567"/>
        <w:rPr>
          <w:bCs w:val="0"/>
          <w:sz w:val="24"/>
          <w:szCs w:val="24"/>
        </w:rPr>
      </w:pPr>
      <w:r w:rsidRPr="000F0D3F">
        <w:rPr>
          <w:bCs w:val="0"/>
          <w:sz w:val="24"/>
          <w:szCs w:val="24"/>
        </w:rPr>
        <w:t xml:space="preserve">уведомление о результатах </w:t>
      </w:r>
      <w:r w:rsidR="00440928" w:rsidRPr="000F0D3F">
        <w:rPr>
          <w:bCs w:val="0"/>
          <w:sz w:val="24"/>
          <w:szCs w:val="24"/>
        </w:rPr>
        <w:t>З</w:t>
      </w:r>
      <w:r w:rsidRPr="000F0D3F">
        <w:rPr>
          <w:bCs w:val="0"/>
          <w:sz w:val="24"/>
          <w:szCs w:val="24"/>
        </w:rPr>
        <w:t xml:space="preserve">апроса предложений (подраздел </w:t>
      </w:r>
      <w:r w:rsidR="003D2773" w:rsidRPr="000F0D3F">
        <w:rPr>
          <w:sz w:val="24"/>
          <w:szCs w:val="24"/>
        </w:rPr>
        <w:fldChar w:fldCharType="begin"/>
      </w:r>
      <w:r w:rsidR="003D2773" w:rsidRPr="000F0D3F">
        <w:rPr>
          <w:sz w:val="24"/>
          <w:szCs w:val="24"/>
        </w:rPr>
        <w:instrText xml:space="preserve"> REF _Ref306140451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3.12</w:t>
      </w:r>
      <w:r w:rsidR="003D2773" w:rsidRPr="000F0D3F">
        <w:rPr>
          <w:sz w:val="24"/>
          <w:szCs w:val="24"/>
        </w:rPr>
        <w:fldChar w:fldCharType="end"/>
      </w:r>
      <w:r w:rsidRPr="000F0D3F">
        <w:rPr>
          <w:bCs w:val="0"/>
          <w:sz w:val="24"/>
          <w:szCs w:val="24"/>
        </w:rPr>
        <w:t>)</w:t>
      </w:r>
      <w:r w:rsidR="0099066F" w:rsidRPr="000F0D3F">
        <w:rPr>
          <w:bCs w:val="0"/>
          <w:sz w:val="24"/>
          <w:szCs w:val="24"/>
        </w:rPr>
        <w:t>.</w:t>
      </w:r>
    </w:p>
    <w:p w:rsidR="0099066F" w:rsidRPr="000F0D3F"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0F0D3F">
        <w:rPr>
          <w:szCs w:val="24"/>
          <w:lang w:eastAsia="ru-RU"/>
        </w:rPr>
        <w:t xml:space="preserve">В </w:t>
      </w:r>
      <w:r w:rsidRPr="000F0D3F">
        <w:rPr>
          <w:bCs w:val="0"/>
          <w:szCs w:val="24"/>
        </w:rPr>
        <w:t>процессе</w:t>
      </w:r>
      <w:r w:rsidRPr="000F0D3F">
        <w:rPr>
          <w:szCs w:val="24"/>
          <w:lang w:eastAsia="ru-RU"/>
        </w:rPr>
        <w:t xml:space="preserve"> проведения </w:t>
      </w:r>
      <w:r w:rsidR="00440928" w:rsidRPr="000F0D3F">
        <w:rPr>
          <w:szCs w:val="24"/>
          <w:lang w:eastAsia="ru-RU"/>
        </w:rPr>
        <w:t>З</w:t>
      </w:r>
      <w:r w:rsidRPr="000F0D3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0F0D3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F0D3F">
        <w:rPr>
          <w:sz w:val="24"/>
          <w:szCs w:val="24"/>
          <w:lang w:eastAsia="ru-RU"/>
        </w:rPr>
        <w:t xml:space="preserve">изменения, вносимые в </w:t>
      </w:r>
      <w:r w:rsidR="004B5EB3" w:rsidRPr="000F0D3F">
        <w:rPr>
          <w:sz w:val="24"/>
          <w:szCs w:val="24"/>
          <w:lang w:eastAsia="ru-RU"/>
        </w:rPr>
        <w:t>Извещени</w:t>
      </w:r>
      <w:r w:rsidRPr="000F0D3F">
        <w:rPr>
          <w:sz w:val="24"/>
          <w:szCs w:val="24"/>
          <w:lang w:eastAsia="ru-RU"/>
        </w:rPr>
        <w:t xml:space="preserve">е о проведении запроса предложений, в Документации о </w:t>
      </w:r>
      <w:r w:rsidR="00983F8A" w:rsidRPr="000F0D3F">
        <w:rPr>
          <w:sz w:val="24"/>
          <w:szCs w:val="24"/>
          <w:lang w:eastAsia="ru-RU"/>
        </w:rPr>
        <w:t>запросе предложений</w:t>
      </w:r>
      <w:r w:rsidRPr="000F0D3F">
        <w:rPr>
          <w:sz w:val="24"/>
          <w:szCs w:val="24"/>
          <w:lang w:eastAsia="ru-RU"/>
        </w:rPr>
        <w:t xml:space="preserve"> – не позднее 3 дней со дня принятия решения о внесении таких изменений;</w:t>
      </w:r>
    </w:p>
    <w:p w:rsidR="0099066F" w:rsidRPr="000F0D3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F0D3F">
        <w:rPr>
          <w:sz w:val="24"/>
          <w:szCs w:val="24"/>
          <w:lang w:eastAsia="ru-RU"/>
        </w:rPr>
        <w:t xml:space="preserve">разъяснения </w:t>
      </w:r>
      <w:r w:rsidR="004B5EB3" w:rsidRPr="000F0D3F">
        <w:rPr>
          <w:sz w:val="24"/>
          <w:szCs w:val="24"/>
          <w:lang w:eastAsia="ru-RU"/>
        </w:rPr>
        <w:t>Извещени</w:t>
      </w:r>
      <w:r w:rsidRPr="000F0D3F">
        <w:rPr>
          <w:sz w:val="24"/>
          <w:szCs w:val="24"/>
          <w:lang w:eastAsia="ru-RU"/>
        </w:rPr>
        <w:t xml:space="preserve">я о проведении </w:t>
      </w:r>
      <w:r w:rsidR="0089163E" w:rsidRPr="000F0D3F">
        <w:rPr>
          <w:sz w:val="24"/>
          <w:szCs w:val="24"/>
          <w:lang w:eastAsia="ru-RU"/>
        </w:rPr>
        <w:t>запроса предложений</w:t>
      </w:r>
      <w:r w:rsidRPr="000F0D3F">
        <w:rPr>
          <w:sz w:val="24"/>
          <w:szCs w:val="24"/>
          <w:lang w:eastAsia="ru-RU"/>
        </w:rPr>
        <w:t xml:space="preserve">, </w:t>
      </w:r>
      <w:r w:rsidR="0089163E" w:rsidRPr="000F0D3F">
        <w:rPr>
          <w:sz w:val="24"/>
          <w:szCs w:val="24"/>
          <w:lang w:eastAsia="ru-RU"/>
        </w:rPr>
        <w:t>Д</w:t>
      </w:r>
      <w:r w:rsidRPr="000F0D3F">
        <w:rPr>
          <w:sz w:val="24"/>
          <w:szCs w:val="24"/>
          <w:lang w:eastAsia="ru-RU"/>
        </w:rPr>
        <w:t xml:space="preserve">окументации </w:t>
      </w:r>
      <w:r w:rsidR="0089163E" w:rsidRPr="000F0D3F">
        <w:rPr>
          <w:sz w:val="24"/>
          <w:szCs w:val="24"/>
          <w:lang w:eastAsia="ru-RU"/>
        </w:rPr>
        <w:t xml:space="preserve">по запросу предложений </w:t>
      </w:r>
      <w:r w:rsidRPr="000F0D3F">
        <w:rPr>
          <w:sz w:val="24"/>
          <w:szCs w:val="24"/>
          <w:lang w:eastAsia="ru-RU"/>
        </w:rPr>
        <w:t>– не позднее 3 дней со дня принятия решения о предоставлении разъяснений;</w:t>
      </w:r>
    </w:p>
    <w:p w:rsidR="0099066F" w:rsidRPr="000F0D3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F0D3F">
        <w:rPr>
          <w:sz w:val="24"/>
          <w:szCs w:val="24"/>
          <w:lang w:eastAsia="ru-RU"/>
        </w:rPr>
        <w:t xml:space="preserve">отказ от проведения </w:t>
      </w:r>
      <w:r w:rsidR="00027C2B" w:rsidRPr="000F0D3F">
        <w:rPr>
          <w:sz w:val="24"/>
          <w:szCs w:val="24"/>
          <w:lang w:eastAsia="ru-RU"/>
        </w:rPr>
        <w:t>З</w:t>
      </w:r>
      <w:r w:rsidR="0089163E" w:rsidRPr="000F0D3F">
        <w:rPr>
          <w:sz w:val="24"/>
          <w:szCs w:val="24"/>
          <w:lang w:eastAsia="ru-RU"/>
        </w:rPr>
        <w:t xml:space="preserve">апроса предложений </w:t>
      </w:r>
      <w:r w:rsidRPr="000F0D3F">
        <w:rPr>
          <w:sz w:val="24"/>
          <w:szCs w:val="24"/>
          <w:lang w:eastAsia="ru-RU"/>
        </w:rPr>
        <w:t xml:space="preserve">– не позднее 3 дней со дня принятия решения об отказе от проведения </w:t>
      </w:r>
      <w:r w:rsidR="00027C2B" w:rsidRPr="000F0D3F">
        <w:rPr>
          <w:sz w:val="24"/>
          <w:szCs w:val="24"/>
          <w:lang w:eastAsia="ru-RU"/>
        </w:rPr>
        <w:t>З</w:t>
      </w:r>
      <w:r w:rsidR="0089163E" w:rsidRPr="000F0D3F">
        <w:rPr>
          <w:sz w:val="24"/>
          <w:szCs w:val="24"/>
          <w:lang w:eastAsia="ru-RU"/>
        </w:rPr>
        <w:t>апроса предложений</w:t>
      </w:r>
      <w:r w:rsidRPr="000F0D3F">
        <w:rPr>
          <w:sz w:val="24"/>
          <w:szCs w:val="24"/>
          <w:lang w:eastAsia="ru-RU"/>
        </w:rPr>
        <w:t>;</w:t>
      </w:r>
    </w:p>
    <w:p w:rsidR="0099066F" w:rsidRPr="000F0D3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F0D3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F0D3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F0D3F">
        <w:rPr>
          <w:sz w:val="24"/>
          <w:szCs w:val="24"/>
          <w:lang w:eastAsia="ru-RU"/>
        </w:rPr>
        <w:t>П</w:t>
      </w:r>
      <w:r w:rsidR="0099066F" w:rsidRPr="000F0D3F">
        <w:rPr>
          <w:sz w:val="24"/>
          <w:szCs w:val="24"/>
          <w:lang w:eastAsia="ru-RU"/>
        </w:rPr>
        <w:t xml:space="preserve">ротоколы, составляемые в процессе проведения </w:t>
      </w:r>
      <w:r w:rsidRPr="000F0D3F">
        <w:rPr>
          <w:sz w:val="24"/>
          <w:szCs w:val="24"/>
          <w:lang w:eastAsia="ru-RU"/>
        </w:rPr>
        <w:t>З</w:t>
      </w:r>
      <w:r w:rsidR="0089163E" w:rsidRPr="000F0D3F">
        <w:rPr>
          <w:sz w:val="24"/>
          <w:szCs w:val="24"/>
          <w:lang w:eastAsia="ru-RU"/>
        </w:rPr>
        <w:t xml:space="preserve">апроса предложений </w:t>
      </w:r>
      <w:r w:rsidR="0099066F" w:rsidRPr="000F0D3F">
        <w:rPr>
          <w:sz w:val="24"/>
          <w:szCs w:val="24"/>
          <w:lang w:eastAsia="ru-RU"/>
        </w:rPr>
        <w:t>и подписанны</w:t>
      </w:r>
      <w:r w:rsidR="00E60F8E" w:rsidRPr="000F0D3F">
        <w:rPr>
          <w:sz w:val="24"/>
          <w:szCs w:val="24"/>
          <w:lang w:eastAsia="ru-RU"/>
        </w:rPr>
        <w:t>е ответственным секретарем</w:t>
      </w:r>
      <w:r w:rsidR="0099066F" w:rsidRPr="000F0D3F">
        <w:rPr>
          <w:sz w:val="24"/>
          <w:szCs w:val="24"/>
          <w:lang w:eastAsia="ru-RU"/>
        </w:rPr>
        <w:t xml:space="preserve"> </w:t>
      </w:r>
      <w:r w:rsidR="002946EF" w:rsidRPr="000F0D3F">
        <w:rPr>
          <w:sz w:val="24"/>
          <w:szCs w:val="24"/>
          <w:lang w:eastAsia="ru-RU"/>
        </w:rPr>
        <w:t xml:space="preserve">Закупочной </w:t>
      </w:r>
      <w:r w:rsidR="0099066F" w:rsidRPr="000F0D3F">
        <w:rPr>
          <w:sz w:val="24"/>
          <w:szCs w:val="24"/>
          <w:lang w:eastAsia="ru-RU"/>
        </w:rPr>
        <w:t xml:space="preserve">комиссии – не позднее 3 дней со дня подписания таких </w:t>
      </w:r>
      <w:r w:rsidRPr="000F0D3F">
        <w:rPr>
          <w:sz w:val="24"/>
          <w:szCs w:val="24"/>
          <w:lang w:eastAsia="ru-RU"/>
        </w:rPr>
        <w:t>П</w:t>
      </w:r>
      <w:r w:rsidR="0099066F" w:rsidRPr="000F0D3F">
        <w:rPr>
          <w:sz w:val="24"/>
          <w:szCs w:val="24"/>
          <w:lang w:eastAsia="ru-RU"/>
        </w:rPr>
        <w:t>ротоколов.</w:t>
      </w:r>
    </w:p>
    <w:p w:rsidR="00717F60" w:rsidRPr="000F0D3F" w:rsidRDefault="00717F60" w:rsidP="00E71A48">
      <w:pPr>
        <w:tabs>
          <w:tab w:val="left" w:pos="1134"/>
        </w:tabs>
        <w:overflowPunct w:val="0"/>
        <w:autoSpaceDE w:val="0"/>
        <w:spacing w:line="264" w:lineRule="auto"/>
        <w:ind w:left="708" w:firstLine="0"/>
        <w:rPr>
          <w:sz w:val="24"/>
          <w:szCs w:val="24"/>
        </w:rPr>
      </w:pPr>
    </w:p>
    <w:p w:rsidR="00717F60" w:rsidRPr="000F0D3F"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0F0D3F">
        <w:t xml:space="preserve">Публикация </w:t>
      </w:r>
      <w:r w:rsidR="004B5EB3" w:rsidRPr="000F0D3F">
        <w:t>Извещени</w:t>
      </w:r>
      <w:r w:rsidRPr="000F0D3F">
        <w:t>я о проведении запроса предложений и Документации</w:t>
      </w:r>
      <w:bookmarkEnd w:id="187"/>
      <w:r w:rsidRPr="000F0D3F">
        <w:t xml:space="preserve"> по запросу предложений</w:t>
      </w:r>
      <w:bookmarkEnd w:id="188"/>
      <w:bookmarkEnd w:id="189"/>
    </w:p>
    <w:p w:rsidR="00717F60" w:rsidRPr="000F0D3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F0D3F">
        <w:rPr>
          <w:sz w:val="24"/>
          <w:szCs w:val="24"/>
        </w:rPr>
        <w:t>Извещени</w:t>
      </w:r>
      <w:r w:rsidR="00717F60" w:rsidRPr="000F0D3F">
        <w:rPr>
          <w:sz w:val="24"/>
          <w:szCs w:val="24"/>
        </w:rPr>
        <w:t xml:space="preserve">е о проведении запроса предложений и Документация по запросу предложений </w:t>
      </w:r>
      <w:r w:rsidR="003129D4" w:rsidRPr="000F0D3F">
        <w:rPr>
          <w:sz w:val="24"/>
          <w:szCs w:val="24"/>
        </w:rPr>
        <w:t xml:space="preserve">опубликованы </w:t>
      </w:r>
      <w:r w:rsidR="00717F60" w:rsidRPr="000F0D3F">
        <w:rPr>
          <w:sz w:val="24"/>
          <w:szCs w:val="24"/>
        </w:rPr>
        <w:t xml:space="preserve">в порядке, указанном в п. </w:t>
      </w:r>
      <w:r w:rsidR="003D2773" w:rsidRPr="000F0D3F">
        <w:rPr>
          <w:sz w:val="24"/>
          <w:szCs w:val="24"/>
        </w:rPr>
        <w:fldChar w:fldCharType="begin"/>
      </w:r>
      <w:r w:rsidR="003D2773" w:rsidRPr="000F0D3F">
        <w:rPr>
          <w:sz w:val="24"/>
          <w:szCs w:val="24"/>
        </w:rPr>
        <w:instrText xml:space="preserve"> REF _Ref302563524 \n \h  \* MERGEFORMAT </w:instrText>
      </w:r>
      <w:r w:rsidR="003D2773" w:rsidRPr="000F0D3F">
        <w:rPr>
          <w:sz w:val="24"/>
          <w:szCs w:val="24"/>
        </w:rPr>
      </w:r>
      <w:r w:rsidR="003D2773" w:rsidRPr="000F0D3F">
        <w:rPr>
          <w:sz w:val="24"/>
          <w:szCs w:val="24"/>
        </w:rPr>
        <w:fldChar w:fldCharType="separate"/>
      </w:r>
      <w:r w:rsidR="00622B69" w:rsidRPr="000F0D3F">
        <w:rPr>
          <w:sz w:val="24"/>
          <w:szCs w:val="24"/>
        </w:rPr>
        <w:t>1.1.1</w:t>
      </w:r>
      <w:r w:rsidR="003D2773" w:rsidRPr="000F0D3F">
        <w:rPr>
          <w:sz w:val="24"/>
          <w:szCs w:val="24"/>
        </w:rPr>
        <w:fldChar w:fldCharType="end"/>
      </w:r>
      <w:r w:rsidR="004C5DD3" w:rsidRPr="000F0D3F">
        <w:rPr>
          <w:sz w:val="24"/>
          <w:szCs w:val="24"/>
        </w:rPr>
        <w:t xml:space="preserve"> </w:t>
      </w:r>
      <w:r w:rsidR="004C5DD3" w:rsidRPr="000F0D3F">
        <w:rPr>
          <w:sz w:val="24"/>
          <w:szCs w:val="24"/>
          <w:lang w:eastAsia="ru-RU"/>
        </w:rPr>
        <w:t>и любое лицо может получить указанные документы с официального сайта без взимания платы.</w:t>
      </w:r>
    </w:p>
    <w:p w:rsidR="00717F60" w:rsidRPr="000F0D3F" w:rsidRDefault="00717F60" w:rsidP="00D75CA2">
      <w:pPr>
        <w:numPr>
          <w:ilvl w:val="2"/>
          <w:numId w:val="10"/>
        </w:numPr>
        <w:tabs>
          <w:tab w:val="left" w:pos="1134"/>
        </w:tabs>
        <w:overflowPunct w:val="0"/>
        <w:autoSpaceDE w:val="0"/>
        <w:spacing w:line="264" w:lineRule="auto"/>
        <w:ind w:left="0" w:firstLine="709"/>
        <w:rPr>
          <w:sz w:val="24"/>
          <w:szCs w:val="24"/>
        </w:rPr>
      </w:pPr>
      <w:r w:rsidRPr="000F0D3F">
        <w:rPr>
          <w:sz w:val="24"/>
          <w:szCs w:val="24"/>
        </w:rPr>
        <w:t xml:space="preserve">Иные публикации не </w:t>
      </w:r>
      <w:proofErr w:type="gramStart"/>
      <w:r w:rsidRPr="000F0D3F">
        <w:rPr>
          <w:sz w:val="24"/>
          <w:szCs w:val="24"/>
        </w:rPr>
        <w:t>являются официальными и не влекут</w:t>
      </w:r>
      <w:proofErr w:type="gramEnd"/>
      <w:r w:rsidRPr="000F0D3F">
        <w:rPr>
          <w:sz w:val="24"/>
          <w:szCs w:val="24"/>
        </w:rPr>
        <w:t xml:space="preserve"> для Организатора запроса предложений никаких последствий.</w:t>
      </w:r>
    </w:p>
    <w:p w:rsidR="00717F60" w:rsidRPr="000F0D3F" w:rsidRDefault="00717F60" w:rsidP="00E71A48">
      <w:pPr>
        <w:overflowPunct w:val="0"/>
        <w:autoSpaceDE w:val="0"/>
        <w:spacing w:line="264" w:lineRule="auto"/>
        <w:jc w:val="center"/>
        <w:rPr>
          <w:b/>
          <w:bCs w:val="0"/>
          <w:sz w:val="24"/>
          <w:szCs w:val="24"/>
        </w:rPr>
      </w:pPr>
    </w:p>
    <w:p w:rsidR="00717F60" w:rsidRPr="000F0D3F"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0F0D3F">
        <w:lastRenderedPageBreak/>
        <w:t xml:space="preserve">Подготовка </w:t>
      </w:r>
      <w:bookmarkEnd w:id="192"/>
      <w:r w:rsidRPr="000F0D3F">
        <w:t>Заявок</w:t>
      </w:r>
      <w:bookmarkEnd w:id="193"/>
      <w:bookmarkEnd w:id="194"/>
    </w:p>
    <w:p w:rsidR="00717F60" w:rsidRPr="000F0D3F"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0F0D3F">
        <w:rPr>
          <w:szCs w:val="24"/>
        </w:rPr>
        <w:t xml:space="preserve">Общие требования к </w:t>
      </w:r>
      <w:r w:rsidR="004B5EB3" w:rsidRPr="000F0D3F">
        <w:rPr>
          <w:szCs w:val="24"/>
        </w:rPr>
        <w:t>Заявк</w:t>
      </w:r>
      <w:r w:rsidRPr="000F0D3F">
        <w:rPr>
          <w:szCs w:val="24"/>
        </w:rPr>
        <w:t>е</w:t>
      </w:r>
      <w:bookmarkEnd w:id="195"/>
      <w:bookmarkEnd w:id="196"/>
      <w:bookmarkEnd w:id="197"/>
      <w:bookmarkEnd w:id="198"/>
      <w:bookmarkEnd w:id="199"/>
      <w:bookmarkEnd w:id="200"/>
      <w:bookmarkEnd w:id="201"/>
    </w:p>
    <w:p w:rsidR="00717F60" w:rsidRPr="000F0D3F"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0F0D3F">
        <w:rPr>
          <w:bCs w:val="0"/>
          <w:sz w:val="24"/>
          <w:szCs w:val="24"/>
        </w:rPr>
        <w:t>Участник</w:t>
      </w:r>
      <w:r w:rsidR="00717F60" w:rsidRPr="000F0D3F">
        <w:rPr>
          <w:bCs w:val="0"/>
          <w:sz w:val="24"/>
          <w:szCs w:val="24"/>
        </w:rPr>
        <w:t xml:space="preserve"> должен подготовить </w:t>
      </w:r>
      <w:r w:rsidR="004B5EB3" w:rsidRPr="000F0D3F">
        <w:rPr>
          <w:bCs w:val="0"/>
          <w:sz w:val="24"/>
          <w:szCs w:val="24"/>
        </w:rPr>
        <w:t>Заявк</w:t>
      </w:r>
      <w:r w:rsidR="00717F60" w:rsidRPr="000F0D3F">
        <w:rPr>
          <w:bCs w:val="0"/>
          <w:sz w:val="24"/>
          <w:szCs w:val="24"/>
        </w:rPr>
        <w:t>у, включающую в себя:</w:t>
      </w:r>
    </w:p>
    <w:p w:rsidR="00717F60" w:rsidRPr="000F0D3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F0D3F">
        <w:rPr>
          <w:bCs w:val="0"/>
          <w:spacing w:val="-1"/>
          <w:sz w:val="24"/>
          <w:szCs w:val="24"/>
        </w:rPr>
        <w:t>Письмо о подаче оферты по форме и в соответствии с инструкциями,</w:t>
      </w:r>
      <w:r w:rsidRPr="000F0D3F">
        <w:rPr>
          <w:bCs w:val="0"/>
          <w:sz w:val="24"/>
          <w:szCs w:val="24"/>
        </w:rPr>
        <w:t xml:space="preserve"> приведенными в настоящей документации по запросу предложений </w:t>
      </w:r>
      <w:r w:rsidRPr="000F0D3F">
        <w:rPr>
          <w:bCs w:val="0"/>
          <w:spacing w:val="-2"/>
          <w:sz w:val="24"/>
          <w:szCs w:val="24"/>
        </w:rPr>
        <w:t>(</w:t>
      </w:r>
      <w:r w:rsidR="003F3A69" w:rsidRPr="000F0D3F">
        <w:rPr>
          <w:bCs w:val="0"/>
          <w:spacing w:val="-2"/>
          <w:sz w:val="24"/>
          <w:szCs w:val="24"/>
        </w:rPr>
        <w:t>под</w:t>
      </w:r>
      <w:r w:rsidR="003F3A69" w:rsidRPr="000F0D3F">
        <w:rPr>
          <w:bCs w:val="0"/>
          <w:sz w:val="24"/>
          <w:szCs w:val="24"/>
        </w:rPr>
        <w:t>раздел</w:t>
      </w:r>
      <w:r w:rsidRPr="000F0D3F">
        <w:rPr>
          <w:bCs w:val="0"/>
          <w:sz w:val="24"/>
          <w:szCs w:val="24"/>
        </w:rPr>
        <w:t xml:space="preserve"> </w:t>
      </w:r>
      <w:r w:rsidR="00595BB8" w:rsidRPr="000F0D3F">
        <w:rPr>
          <w:bCs w:val="0"/>
          <w:sz w:val="24"/>
          <w:szCs w:val="24"/>
        </w:rPr>
        <w:fldChar w:fldCharType="begin"/>
      </w:r>
      <w:r w:rsidR="008D2928" w:rsidRPr="000F0D3F">
        <w:rPr>
          <w:bCs w:val="0"/>
          <w:sz w:val="24"/>
          <w:szCs w:val="24"/>
        </w:rPr>
        <w:instrText xml:space="preserve"> REF _Ref55336310 \r \h </w:instrText>
      </w:r>
      <w:r w:rsidR="000F0D3F"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separate"/>
      </w:r>
      <w:r w:rsidR="00622B69" w:rsidRPr="000F0D3F">
        <w:rPr>
          <w:bCs w:val="0"/>
          <w:sz w:val="24"/>
          <w:szCs w:val="24"/>
        </w:rPr>
        <w:t>5.1</w:t>
      </w:r>
      <w:r w:rsidR="00595BB8" w:rsidRPr="000F0D3F">
        <w:rPr>
          <w:bCs w:val="0"/>
          <w:sz w:val="24"/>
          <w:szCs w:val="24"/>
        </w:rPr>
        <w:fldChar w:fldCharType="end"/>
      </w:r>
      <w:r w:rsidR="00D80639" w:rsidRPr="000F0D3F">
        <w:rPr>
          <w:bCs w:val="0"/>
          <w:sz w:val="24"/>
          <w:szCs w:val="24"/>
          <w:lang w:eastAsia="ru-RU"/>
        </w:rPr>
        <w:t>)</w:t>
      </w:r>
      <w:r w:rsidR="00B71B9D" w:rsidRPr="000F0D3F">
        <w:rPr>
          <w:bCs w:val="0"/>
          <w:sz w:val="24"/>
          <w:szCs w:val="24"/>
          <w:lang w:eastAsia="ru-RU"/>
        </w:rPr>
        <w:t>;</w:t>
      </w:r>
    </w:p>
    <w:p w:rsidR="00B71B9D" w:rsidRPr="000F0D3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F0D3F">
        <w:rPr>
          <w:bCs w:val="0"/>
          <w:sz w:val="24"/>
          <w:szCs w:val="24"/>
        </w:rPr>
        <w:t xml:space="preserve">Сводную таблицу стоимости </w:t>
      </w:r>
      <w:r w:rsidR="00F04258" w:rsidRPr="000F0D3F">
        <w:rPr>
          <w:bCs w:val="0"/>
          <w:sz w:val="24"/>
          <w:szCs w:val="24"/>
        </w:rPr>
        <w:t xml:space="preserve">поставок </w:t>
      </w:r>
      <w:r w:rsidRPr="000F0D3F">
        <w:rPr>
          <w:bCs w:val="0"/>
          <w:sz w:val="24"/>
          <w:szCs w:val="24"/>
        </w:rPr>
        <w:t xml:space="preserve">по форме и в соответствии с инструкциями, </w:t>
      </w:r>
      <w:r w:rsidRPr="000F0D3F">
        <w:rPr>
          <w:bCs w:val="0"/>
          <w:spacing w:val="-1"/>
          <w:sz w:val="24"/>
          <w:szCs w:val="24"/>
        </w:rPr>
        <w:t>приведенными в настоящей Документации</w:t>
      </w:r>
      <w:r w:rsidRPr="000F0D3F">
        <w:rPr>
          <w:bCs w:val="0"/>
          <w:sz w:val="24"/>
          <w:szCs w:val="24"/>
        </w:rPr>
        <w:t xml:space="preserve"> (</w:t>
      </w:r>
      <w:r w:rsidR="003F3A69" w:rsidRPr="000F0D3F">
        <w:rPr>
          <w:bCs w:val="0"/>
          <w:spacing w:val="-2"/>
          <w:sz w:val="24"/>
          <w:szCs w:val="24"/>
        </w:rPr>
        <w:t>под</w:t>
      </w:r>
      <w:r w:rsidR="003F3A69" w:rsidRPr="000F0D3F">
        <w:rPr>
          <w:bCs w:val="0"/>
          <w:sz w:val="24"/>
          <w:szCs w:val="24"/>
        </w:rPr>
        <w:t>раздел</w:t>
      </w:r>
      <w:r w:rsidRPr="000F0D3F">
        <w:rPr>
          <w:bCs w:val="0"/>
          <w:sz w:val="24"/>
          <w:szCs w:val="24"/>
        </w:rPr>
        <w:t xml:space="preserve"> </w:t>
      </w:r>
      <w:r w:rsidR="00595BB8" w:rsidRPr="000F0D3F">
        <w:rPr>
          <w:bCs w:val="0"/>
          <w:sz w:val="24"/>
          <w:szCs w:val="24"/>
        </w:rPr>
        <w:fldChar w:fldCharType="begin"/>
      </w:r>
      <w:r w:rsidRPr="000F0D3F">
        <w:rPr>
          <w:bCs w:val="0"/>
          <w:sz w:val="24"/>
          <w:szCs w:val="24"/>
        </w:rPr>
        <w:instrText xml:space="preserve"> REF _Ref440271072 \r \h </w:instrText>
      </w:r>
      <w:r w:rsidR="000F0D3F"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separate"/>
      </w:r>
      <w:r w:rsidR="00622B69" w:rsidRPr="000F0D3F">
        <w:rPr>
          <w:bCs w:val="0"/>
          <w:sz w:val="24"/>
          <w:szCs w:val="24"/>
        </w:rPr>
        <w:t>5.2</w:t>
      </w:r>
      <w:r w:rsidR="00595BB8" w:rsidRPr="000F0D3F">
        <w:rPr>
          <w:bCs w:val="0"/>
          <w:sz w:val="24"/>
          <w:szCs w:val="24"/>
        </w:rPr>
        <w:fldChar w:fldCharType="end"/>
      </w:r>
      <w:r w:rsidRPr="000F0D3F">
        <w:rPr>
          <w:bCs w:val="0"/>
          <w:sz w:val="24"/>
          <w:szCs w:val="24"/>
        </w:rPr>
        <w:t>);</w:t>
      </w:r>
    </w:p>
    <w:p w:rsidR="00717F60" w:rsidRPr="000F0D3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F0D3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F0D3F">
        <w:rPr>
          <w:bCs w:val="0"/>
          <w:spacing w:val="-2"/>
          <w:sz w:val="24"/>
          <w:szCs w:val="24"/>
        </w:rPr>
        <w:t>под</w:t>
      </w:r>
      <w:r w:rsidR="003F3A69" w:rsidRPr="000F0D3F">
        <w:rPr>
          <w:bCs w:val="0"/>
          <w:sz w:val="24"/>
          <w:szCs w:val="24"/>
        </w:rPr>
        <w:t>раздел</w:t>
      </w:r>
      <w:r w:rsidRPr="000F0D3F">
        <w:rPr>
          <w:bCs w:val="0"/>
          <w:spacing w:val="-1"/>
          <w:sz w:val="24"/>
          <w:szCs w:val="24"/>
        </w:rPr>
        <w:t xml:space="preserve"> </w:t>
      </w:r>
      <w:r w:rsidR="00595BB8" w:rsidRPr="000F0D3F">
        <w:rPr>
          <w:bCs w:val="0"/>
          <w:spacing w:val="-1"/>
          <w:sz w:val="24"/>
          <w:szCs w:val="24"/>
        </w:rPr>
        <w:fldChar w:fldCharType="begin"/>
      </w:r>
      <w:r w:rsidR="00B71B9D" w:rsidRPr="000F0D3F">
        <w:rPr>
          <w:bCs w:val="0"/>
          <w:spacing w:val="-1"/>
          <w:sz w:val="24"/>
          <w:szCs w:val="24"/>
        </w:rPr>
        <w:instrText xml:space="preserve"> REF _Ref86826666 \r \h </w:instrText>
      </w:r>
      <w:r w:rsidR="000F0D3F" w:rsidRPr="000F0D3F">
        <w:rPr>
          <w:bCs w:val="0"/>
          <w:spacing w:val="-1"/>
          <w:sz w:val="24"/>
          <w:szCs w:val="24"/>
        </w:rPr>
        <w:instrText xml:space="preserve"> \* MERGEFORMAT </w:instrText>
      </w:r>
      <w:r w:rsidR="00595BB8" w:rsidRPr="000F0D3F">
        <w:rPr>
          <w:bCs w:val="0"/>
          <w:spacing w:val="-1"/>
          <w:sz w:val="24"/>
          <w:szCs w:val="24"/>
        </w:rPr>
      </w:r>
      <w:r w:rsidR="00595BB8" w:rsidRPr="000F0D3F">
        <w:rPr>
          <w:bCs w:val="0"/>
          <w:spacing w:val="-1"/>
          <w:sz w:val="24"/>
          <w:szCs w:val="24"/>
        </w:rPr>
        <w:fldChar w:fldCharType="separate"/>
      </w:r>
      <w:r w:rsidR="00622B69" w:rsidRPr="000F0D3F">
        <w:rPr>
          <w:bCs w:val="0"/>
          <w:spacing w:val="-1"/>
          <w:sz w:val="24"/>
          <w:szCs w:val="24"/>
        </w:rPr>
        <w:t>5.3</w:t>
      </w:r>
      <w:r w:rsidR="00595BB8" w:rsidRPr="000F0D3F">
        <w:rPr>
          <w:bCs w:val="0"/>
          <w:spacing w:val="-1"/>
          <w:sz w:val="24"/>
          <w:szCs w:val="24"/>
        </w:rPr>
        <w:fldChar w:fldCharType="end"/>
      </w:r>
      <w:r w:rsidRPr="000F0D3F">
        <w:rPr>
          <w:bCs w:val="0"/>
          <w:spacing w:val="-1"/>
          <w:sz w:val="24"/>
          <w:szCs w:val="24"/>
        </w:rPr>
        <w:t>)</w:t>
      </w:r>
      <w:r w:rsidR="00E17CEB" w:rsidRPr="000F0D3F">
        <w:rPr>
          <w:bCs w:val="0"/>
          <w:spacing w:val="-1"/>
          <w:sz w:val="24"/>
          <w:szCs w:val="24"/>
        </w:rPr>
        <w:t xml:space="preserve">, оригиналы или нотариально заверенные копии документов, подтверждающих наличие у </w:t>
      </w:r>
      <w:r w:rsidR="009C744E" w:rsidRPr="000F0D3F">
        <w:rPr>
          <w:bCs w:val="0"/>
          <w:spacing w:val="-1"/>
          <w:sz w:val="24"/>
          <w:szCs w:val="24"/>
        </w:rPr>
        <w:t>Участник</w:t>
      </w:r>
      <w:r w:rsidR="00E17CEB" w:rsidRPr="000F0D3F">
        <w:rPr>
          <w:bCs w:val="0"/>
          <w:spacing w:val="-1"/>
          <w:sz w:val="24"/>
          <w:szCs w:val="24"/>
        </w:rPr>
        <w:t xml:space="preserve">а </w:t>
      </w:r>
      <w:r w:rsidR="00FE1CA6" w:rsidRPr="000F0D3F">
        <w:rPr>
          <w:bCs w:val="0"/>
          <w:spacing w:val="-1"/>
          <w:sz w:val="24"/>
          <w:szCs w:val="24"/>
        </w:rPr>
        <w:t xml:space="preserve">запроса предложений </w:t>
      </w:r>
      <w:r w:rsidR="00E17CEB" w:rsidRPr="000F0D3F">
        <w:rPr>
          <w:bCs w:val="0"/>
          <w:spacing w:val="-1"/>
          <w:sz w:val="24"/>
          <w:szCs w:val="24"/>
        </w:rPr>
        <w:t xml:space="preserve">правомочий от </w:t>
      </w:r>
      <w:proofErr w:type="gramStart"/>
      <w:r w:rsidR="00E17CEB" w:rsidRPr="000F0D3F">
        <w:rPr>
          <w:bCs w:val="0"/>
          <w:spacing w:val="-1"/>
          <w:sz w:val="24"/>
          <w:szCs w:val="24"/>
        </w:rPr>
        <w:t>производителей</w:t>
      </w:r>
      <w:proofErr w:type="gramEnd"/>
      <w:r w:rsidR="00E17CEB" w:rsidRPr="000F0D3F">
        <w:rPr>
          <w:bCs w:val="0"/>
          <w:spacing w:val="-1"/>
          <w:sz w:val="24"/>
          <w:szCs w:val="24"/>
        </w:rPr>
        <w:t xml:space="preserve"> предлагаемого им оборудования на предложение в рамках настоящего </w:t>
      </w:r>
      <w:r w:rsidR="00027C2B" w:rsidRPr="000F0D3F">
        <w:rPr>
          <w:bCs w:val="0"/>
          <w:spacing w:val="-1"/>
          <w:sz w:val="24"/>
          <w:szCs w:val="24"/>
        </w:rPr>
        <w:t>З</w:t>
      </w:r>
      <w:r w:rsidR="00314F66" w:rsidRPr="000F0D3F">
        <w:rPr>
          <w:bCs w:val="0"/>
          <w:spacing w:val="-1"/>
          <w:sz w:val="24"/>
          <w:szCs w:val="24"/>
        </w:rPr>
        <w:t>апроса предложений</w:t>
      </w:r>
      <w:r w:rsidR="00E17CEB" w:rsidRPr="000F0D3F">
        <w:rPr>
          <w:bCs w:val="0"/>
          <w:spacing w:val="-1"/>
          <w:sz w:val="24"/>
          <w:szCs w:val="24"/>
        </w:rPr>
        <w:t xml:space="preserve"> этого оборудования по форме, установленной в настоящей </w:t>
      </w:r>
      <w:r w:rsidR="00314F66" w:rsidRPr="000F0D3F">
        <w:rPr>
          <w:bCs w:val="0"/>
          <w:spacing w:val="-1"/>
          <w:sz w:val="24"/>
          <w:szCs w:val="24"/>
        </w:rPr>
        <w:t>Д</w:t>
      </w:r>
      <w:r w:rsidR="00E17CEB" w:rsidRPr="000F0D3F">
        <w:rPr>
          <w:bCs w:val="0"/>
          <w:spacing w:val="-1"/>
          <w:sz w:val="24"/>
          <w:szCs w:val="24"/>
        </w:rPr>
        <w:t>окументации (</w:t>
      </w:r>
      <w:r w:rsidR="003F3A69" w:rsidRPr="000F0D3F">
        <w:rPr>
          <w:bCs w:val="0"/>
          <w:spacing w:val="-2"/>
          <w:sz w:val="24"/>
          <w:szCs w:val="24"/>
        </w:rPr>
        <w:t>под</w:t>
      </w:r>
      <w:r w:rsidR="003F3A69" w:rsidRPr="000F0D3F">
        <w:rPr>
          <w:bCs w:val="0"/>
          <w:sz w:val="24"/>
          <w:szCs w:val="24"/>
        </w:rPr>
        <w:t>раздел</w:t>
      </w:r>
      <w:r w:rsidR="00E17CEB" w:rsidRPr="000F0D3F">
        <w:rPr>
          <w:bCs w:val="0"/>
          <w:spacing w:val="-1"/>
          <w:sz w:val="24"/>
          <w:szCs w:val="24"/>
        </w:rPr>
        <w:t xml:space="preserve"> </w:t>
      </w:r>
      <w:r w:rsidR="00595BB8" w:rsidRPr="000F0D3F">
        <w:rPr>
          <w:bCs w:val="0"/>
          <w:spacing w:val="-1"/>
          <w:sz w:val="24"/>
          <w:szCs w:val="24"/>
        </w:rPr>
        <w:fldChar w:fldCharType="begin"/>
      </w:r>
      <w:r w:rsidR="00B71B9D" w:rsidRPr="000F0D3F">
        <w:rPr>
          <w:bCs w:val="0"/>
          <w:spacing w:val="-1"/>
          <w:sz w:val="24"/>
          <w:szCs w:val="24"/>
        </w:rPr>
        <w:instrText xml:space="preserve"> REF _Ref440270984 \r \h </w:instrText>
      </w:r>
      <w:r w:rsidR="000F0D3F" w:rsidRPr="000F0D3F">
        <w:rPr>
          <w:bCs w:val="0"/>
          <w:spacing w:val="-1"/>
          <w:sz w:val="24"/>
          <w:szCs w:val="24"/>
        </w:rPr>
        <w:instrText xml:space="preserve"> \* MERGEFORMAT </w:instrText>
      </w:r>
      <w:r w:rsidR="00595BB8" w:rsidRPr="000F0D3F">
        <w:rPr>
          <w:bCs w:val="0"/>
          <w:spacing w:val="-1"/>
          <w:sz w:val="24"/>
          <w:szCs w:val="24"/>
        </w:rPr>
      </w:r>
      <w:r w:rsidR="00595BB8" w:rsidRPr="000F0D3F">
        <w:rPr>
          <w:bCs w:val="0"/>
          <w:spacing w:val="-1"/>
          <w:sz w:val="24"/>
          <w:szCs w:val="24"/>
        </w:rPr>
        <w:fldChar w:fldCharType="separate"/>
      </w:r>
      <w:r w:rsidR="00622B69" w:rsidRPr="000F0D3F">
        <w:rPr>
          <w:bCs w:val="0"/>
          <w:spacing w:val="-1"/>
          <w:sz w:val="24"/>
          <w:szCs w:val="24"/>
        </w:rPr>
        <w:t>5.10</w:t>
      </w:r>
      <w:r w:rsidR="00595BB8" w:rsidRPr="000F0D3F">
        <w:rPr>
          <w:bCs w:val="0"/>
          <w:spacing w:val="-1"/>
          <w:sz w:val="24"/>
          <w:szCs w:val="24"/>
        </w:rPr>
        <w:fldChar w:fldCharType="end"/>
      </w:r>
      <w:r w:rsidR="00E17CEB" w:rsidRPr="000F0D3F">
        <w:rPr>
          <w:bCs w:val="0"/>
          <w:spacing w:val="-1"/>
          <w:sz w:val="24"/>
          <w:szCs w:val="24"/>
        </w:rPr>
        <w:t>),</w:t>
      </w:r>
      <w:r w:rsidR="00953802" w:rsidRPr="000F0D3F">
        <w:rPr>
          <w:bCs w:val="0"/>
          <w:spacing w:val="-1"/>
          <w:sz w:val="24"/>
          <w:szCs w:val="24"/>
        </w:rPr>
        <w:t xml:space="preserve"> либо копию дилерского договора,</w:t>
      </w:r>
      <w:r w:rsidR="00E17CEB" w:rsidRPr="000F0D3F">
        <w:rPr>
          <w:bCs w:val="0"/>
          <w:spacing w:val="-1"/>
          <w:sz w:val="24"/>
          <w:szCs w:val="24"/>
        </w:rPr>
        <w:t xml:space="preserve"> если </w:t>
      </w:r>
      <w:r w:rsidR="009C744E" w:rsidRPr="000F0D3F">
        <w:rPr>
          <w:bCs w:val="0"/>
          <w:spacing w:val="-1"/>
          <w:sz w:val="24"/>
          <w:szCs w:val="24"/>
        </w:rPr>
        <w:t>Участник</w:t>
      </w:r>
      <w:r w:rsidR="00E17CEB" w:rsidRPr="000F0D3F">
        <w:rPr>
          <w:bCs w:val="0"/>
          <w:spacing w:val="-1"/>
          <w:sz w:val="24"/>
          <w:szCs w:val="24"/>
        </w:rPr>
        <w:t xml:space="preserve"> не является производителем предлагаемого оборудования;</w:t>
      </w:r>
      <w:r w:rsidR="00F030B1" w:rsidRPr="000F0D3F">
        <w:rPr>
          <w:bCs w:val="0"/>
          <w:spacing w:val="-1"/>
          <w:sz w:val="24"/>
          <w:szCs w:val="24"/>
        </w:rPr>
        <w:t xml:space="preserve"> </w:t>
      </w:r>
    </w:p>
    <w:p w:rsidR="00717F60" w:rsidRPr="000F0D3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F0D3F">
        <w:rPr>
          <w:bCs w:val="0"/>
          <w:sz w:val="24"/>
          <w:szCs w:val="24"/>
        </w:rPr>
        <w:t xml:space="preserve">График </w:t>
      </w:r>
      <w:r w:rsidR="00F030B1" w:rsidRPr="000F0D3F">
        <w:rPr>
          <w:bCs w:val="0"/>
          <w:sz w:val="24"/>
          <w:szCs w:val="24"/>
        </w:rPr>
        <w:t xml:space="preserve">выполнения </w:t>
      </w:r>
      <w:r w:rsidR="00512B0F" w:rsidRPr="000F0D3F">
        <w:rPr>
          <w:bCs w:val="0"/>
          <w:sz w:val="24"/>
          <w:szCs w:val="24"/>
        </w:rPr>
        <w:t>поставок</w:t>
      </w:r>
      <w:r w:rsidR="006561C2" w:rsidRPr="000F0D3F">
        <w:rPr>
          <w:bCs w:val="0"/>
          <w:sz w:val="24"/>
          <w:szCs w:val="24"/>
        </w:rPr>
        <w:t xml:space="preserve"> </w:t>
      </w:r>
      <w:r w:rsidRPr="000F0D3F">
        <w:rPr>
          <w:bCs w:val="0"/>
          <w:sz w:val="24"/>
          <w:szCs w:val="24"/>
        </w:rPr>
        <w:t>по</w:t>
      </w:r>
      <w:r w:rsidR="00717F60" w:rsidRPr="000F0D3F">
        <w:rPr>
          <w:bCs w:val="0"/>
          <w:sz w:val="24"/>
          <w:szCs w:val="24"/>
        </w:rPr>
        <w:t xml:space="preserve"> форме и в соответствии с инструкциями, приведенными в настоящей </w:t>
      </w:r>
      <w:r w:rsidR="00AE0F91" w:rsidRPr="000F0D3F">
        <w:rPr>
          <w:bCs w:val="0"/>
          <w:sz w:val="24"/>
          <w:szCs w:val="24"/>
        </w:rPr>
        <w:t>Д</w:t>
      </w:r>
      <w:r w:rsidR="00717F60" w:rsidRPr="000F0D3F">
        <w:rPr>
          <w:bCs w:val="0"/>
          <w:sz w:val="24"/>
          <w:szCs w:val="24"/>
        </w:rPr>
        <w:t>окументации (</w:t>
      </w:r>
      <w:r w:rsidR="003F3A69" w:rsidRPr="000F0D3F">
        <w:rPr>
          <w:bCs w:val="0"/>
          <w:spacing w:val="-2"/>
          <w:sz w:val="24"/>
          <w:szCs w:val="24"/>
        </w:rPr>
        <w:t>под</w:t>
      </w:r>
      <w:r w:rsidR="003F3A69" w:rsidRPr="000F0D3F">
        <w:rPr>
          <w:bCs w:val="0"/>
          <w:sz w:val="24"/>
          <w:szCs w:val="24"/>
        </w:rPr>
        <w:t>раздел</w:t>
      </w:r>
      <w:r w:rsidR="00717F60" w:rsidRPr="000F0D3F">
        <w:rPr>
          <w:bCs w:val="0"/>
          <w:sz w:val="24"/>
          <w:szCs w:val="24"/>
        </w:rPr>
        <w:t xml:space="preserve"> </w:t>
      </w:r>
      <w:r w:rsidR="00595BB8" w:rsidRPr="000F0D3F">
        <w:rPr>
          <w:bCs w:val="0"/>
          <w:sz w:val="24"/>
          <w:szCs w:val="24"/>
        </w:rPr>
        <w:fldChar w:fldCharType="begin"/>
      </w:r>
      <w:r w:rsidR="00B71B9D" w:rsidRPr="000F0D3F">
        <w:rPr>
          <w:bCs w:val="0"/>
          <w:sz w:val="24"/>
          <w:szCs w:val="24"/>
        </w:rPr>
        <w:instrText xml:space="preserve"> REF _Ref440271036 \r \h </w:instrText>
      </w:r>
      <w:r w:rsidR="000F0D3F"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separate"/>
      </w:r>
      <w:r w:rsidR="00622B69" w:rsidRPr="000F0D3F">
        <w:rPr>
          <w:bCs w:val="0"/>
          <w:sz w:val="24"/>
          <w:szCs w:val="24"/>
        </w:rPr>
        <w:t>5.4</w:t>
      </w:r>
      <w:r w:rsidR="00595BB8" w:rsidRPr="000F0D3F">
        <w:rPr>
          <w:bCs w:val="0"/>
          <w:sz w:val="24"/>
          <w:szCs w:val="24"/>
        </w:rPr>
        <w:fldChar w:fldCharType="end"/>
      </w:r>
      <w:r w:rsidR="00717F60" w:rsidRPr="000F0D3F">
        <w:rPr>
          <w:bCs w:val="0"/>
          <w:sz w:val="24"/>
          <w:szCs w:val="24"/>
        </w:rPr>
        <w:t>);</w:t>
      </w:r>
    </w:p>
    <w:p w:rsidR="00420F24" w:rsidRPr="000F0D3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F0D3F">
        <w:rPr>
          <w:bCs w:val="0"/>
          <w:sz w:val="24"/>
          <w:szCs w:val="24"/>
        </w:rPr>
        <w:t xml:space="preserve">Документы, подтверждающие соответствие </w:t>
      </w:r>
      <w:r w:rsidR="009C744E" w:rsidRPr="000F0D3F">
        <w:rPr>
          <w:bCs w:val="0"/>
          <w:sz w:val="24"/>
          <w:szCs w:val="24"/>
        </w:rPr>
        <w:t>Участник</w:t>
      </w:r>
      <w:r w:rsidRPr="000F0D3F">
        <w:rPr>
          <w:bCs w:val="0"/>
          <w:sz w:val="24"/>
          <w:szCs w:val="24"/>
        </w:rPr>
        <w:t xml:space="preserve">а требованиям настоящей </w:t>
      </w:r>
      <w:r w:rsidR="00AE0F91" w:rsidRPr="000F0D3F">
        <w:rPr>
          <w:bCs w:val="0"/>
          <w:sz w:val="24"/>
          <w:szCs w:val="24"/>
        </w:rPr>
        <w:t>Д</w:t>
      </w:r>
      <w:r w:rsidRPr="000F0D3F">
        <w:rPr>
          <w:bCs w:val="0"/>
          <w:sz w:val="24"/>
          <w:szCs w:val="24"/>
        </w:rPr>
        <w:t>окументации (подраздел</w:t>
      </w:r>
      <w:r w:rsidR="00420F24" w:rsidRPr="000F0D3F">
        <w:rPr>
          <w:bCs w:val="0"/>
          <w:sz w:val="24"/>
          <w:szCs w:val="24"/>
        </w:rPr>
        <w:t xml:space="preserve"> </w:t>
      </w:r>
      <w:r w:rsidR="003D2773" w:rsidRPr="000F0D3F">
        <w:rPr>
          <w:sz w:val="24"/>
          <w:szCs w:val="24"/>
        </w:rPr>
        <w:fldChar w:fldCharType="begin"/>
      </w:r>
      <w:r w:rsidR="003D2773" w:rsidRPr="000F0D3F">
        <w:rPr>
          <w:sz w:val="24"/>
          <w:szCs w:val="24"/>
        </w:rPr>
        <w:instrText xml:space="preserve"> REF _Ref191386407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3.3.8</w:t>
      </w:r>
      <w:r w:rsidR="003D2773" w:rsidRPr="000F0D3F">
        <w:rPr>
          <w:sz w:val="24"/>
          <w:szCs w:val="24"/>
        </w:rPr>
        <w:fldChar w:fldCharType="end"/>
      </w:r>
      <w:r w:rsidR="00FF4BD0" w:rsidRPr="000F0D3F">
        <w:rPr>
          <w:bCs w:val="0"/>
          <w:sz w:val="24"/>
          <w:szCs w:val="24"/>
        </w:rPr>
        <w:t>)</w:t>
      </w:r>
      <w:r w:rsidR="00B71B9D" w:rsidRPr="000F0D3F">
        <w:rPr>
          <w:bCs w:val="0"/>
          <w:sz w:val="24"/>
          <w:szCs w:val="24"/>
        </w:rPr>
        <w:t>;</w:t>
      </w:r>
    </w:p>
    <w:p w:rsidR="00717F60" w:rsidRPr="000F0D3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F0D3F">
        <w:rPr>
          <w:bCs w:val="0"/>
          <w:sz w:val="24"/>
          <w:szCs w:val="24"/>
        </w:rPr>
        <w:t xml:space="preserve">Протокол разногласий к проекту </w:t>
      </w:r>
      <w:r w:rsidR="00123C70" w:rsidRPr="000F0D3F">
        <w:rPr>
          <w:bCs w:val="0"/>
          <w:sz w:val="24"/>
          <w:szCs w:val="24"/>
        </w:rPr>
        <w:t>Договор</w:t>
      </w:r>
      <w:r w:rsidRPr="000F0D3F">
        <w:rPr>
          <w:bCs w:val="0"/>
          <w:sz w:val="24"/>
          <w:szCs w:val="24"/>
        </w:rPr>
        <w:t xml:space="preserve">а по форме и в соответствии с инструкциями, приведенными в настоящей </w:t>
      </w:r>
      <w:r w:rsidR="00AE0F91" w:rsidRPr="000F0D3F">
        <w:rPr>
          <w:bCs w:val="0"/>
          <w:sz w:val="24"/>
          <w:szCs w:val="24"/>
        </w:rPr>
        <w:t>Д</w:t>
      </w:r>
      <w:r w:rsidRPr="000F0D3F">
        <w:rPr>
          <w:bCs w:val="0"/>
          <w:sz w:val="24"/>
          <w:szCs w:val="24"/>
        </w:rPr>
        <w:t>окументации (</w:t>
      </w:r>
      <w:r w:rsidR="003F3A69" w:rsidRPr="000F0D3F">
        <w:rPr>
          <w:bCs w:val="0"/>
          <w:spacing w:val="-2"/>
          <w:sz w:val="24"/>
          <w:szCs w:val="24"/>
        </w:rPr>
        <w:t>под</w:t>
      </w:r>
      <w:r w:rsidR="003F3A69" w:rsidRPr="000F0D3F">
        <w:rPr>
          <w:bCs w:val="0"/>
          <w:sz w:val="24"/>
          <w:szCs w:val="24"/>
        </w:rPr>
        <w:t>раздел</w:t>
      </w:r>
      <w:r w:rsidRPr="000F0D3F">
        <w:rPr>
          <w:bCs w:val="0"/>
          <w:sz w:val="24"/>
          <w:szCs w:val="24"/>
        </w:rPr>
        <w:t xml:space="preserve"> </w:t>
      </w:r>
      <w:r w:rsidR="003D2773" w:rsidRPr="000F0D3F">
        <w:rPr>
          <w:sz w:val="24"/>
          <w:szCs w:val="24"/>
        </w:rPr>
        <w:fldChar w:fldCharType="begin"/>
      </w:r>
      <w:r w:rsidR="003D2773" w:rsidRPr="000F0D3F">
        <w:rPr>
          <w:sz w:val="24"/>
          <w:szCs w:val="24"/>
        </w:rPr>
        <w:instrText xml:space="preserve"> REF _Ref93264992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5.5</w:t>
      </w:r>
      <w:r w:rsidR="003D2773" w:rsidRPr="000F0D3F">
        <w:rPr>
          <w:sz w:val="24"/>
          <w:szCs w:val="24"/>
        </w:rPr>
        <w:fldChar w:fldCharType="end"/>
      </w:r>
      <w:r w:rsidR="00B71B9D" w:rsidRPr="000F0D3F">
        <w:rPr>
          <w:bCs w:val="0"/>
          <w:sz w:val="24"/>
          <w:szCs w:val="24"/>
        </w:rPr>
        <w:t>);</w:t>
      </w:r>
    </w:p>
    <w:p w:rsidR="00717F60" w:rsidRPr="000F0D3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F0D3F">
        <w:rPr>
          <w:bCs w:val="0"/>
          <w:sz w:val="24"/>
          <w:szCs w:val="24"/>
        </w:rPr>
        <w:t xml:space="preserve">Иные документы, которые, по мнению </w:t>
      </w:r>
      <w:r w:rsidR="009C744E" w:rsidRPr="000F0D3F">
        <w:rPr>
          <w:bCs w:val="0"/>
          <w:sz w:val="24"/>
          <w:szCs w:val="24"/>
        </w:rPr>
        <w:t>Участник</w:t>
      </w:r>
      <w:r w:rsidRPr="000F0D3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F0D3F"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0F0D3F">
        <w:rPr>
          <w:bCs w:val="0"/>
          <w:sz w:val="24"/>
          <w:szCs w:val="24"/>
        </w:rPr>
        <w:t xml:space="preserve">Порядок размещения документов в составе </w:t>
      </w:r>
      <w:r w:rsidR="004B5EB3" w:rsidRPr="000F0D3F">
        <w:rPr>
          <w:bCs w:val="0"/>
          <w:sz w:val="24"/>
          <w:szCs w:val="24"/>
        </w:rPr>
        <w:t>Заявк</w:t>
      </w:r>
      <w:r w:rsidRPr="000F0D3F">
        <w:rPr>
          <w:bCs w:val="0"/>
          <w:sz w:val="24"/>
          <w:szCs w:val="24"/>
        </w:rPr>
        <w:t>и с обязательным составлением описи всех документов с указанием томов и страниц:</w:t>
      </w:r>
      <w:bookmarkEnd w:id="202"/>
    </w:p>
    <w:p w:rsidR="00717F60" w:rsidRPr="000F0D3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F0D3F">
        <w:rPr>
          <w:bCs w:val="0"/>
          <w:sz w:val="24"/>
          <w:szCs w:val="24"/>
        </w:rPr>
        <w:t>Письмо о подаче оферты (</w:t>
      </w:r>
      <w:r w:rsidR="00A154B7" w:rsidRPr="000F0D3F">
        <w:rPr>
          <w:bCs w:val="0"/>
          <w:spacing w:val="-2"/>
          <w:sz w:val="24"/>
          <w:szCs w:val="24"/>
        </w:rPr>
        <w:t>под</w:t>
      </w:r>
      <w:r w:rsidR="00A154B7" w:rsidRPr="000F0D3F">
        <w:rPr>
          <w:bCs w:val="0"/>
          <w:sz w:val="24"/>
          <w:szCs w:val="24"/>
        </w:rPr>
        <w:t>раздел</w:t>
      </w:r>
      <w:r w:rsidR="00F86B89" w:rsidRPr="000F0D3F">
        <w:rPr>
          <w:bCs w:val="0"/>
          <w:sz w:val="24"/>
          <w:szCs w:val="24"/>
          <w:lang w:eastAsia="ru-RU"/>
        </w:rPr>
        <w:t xml:space="preserve"> </w:t>
      </w:r>
      <w:r w:rsidR="003D2773" w:rsidRPr="000F0D3F">
        <w:rPr>
          <w:sz w:val="24"/>
          <w:szCs w:val="24"/>
        </w:rPr>
        <w:fldChar w:fldCharType="begin"/>
      </w:r>
      <w:r w:rsidR="003D2773" w:rsidRPr="000F0D3F">
        <w:rPr>
          <w:sz w:val="24"/>
          <w:szCs w:val="24"/>
        </w:rPr>
        <w:instrText xml:space="preserve"> REF _Ref55336310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lang w:eastAsia="ru-RU"/>
        </w:rPr>
        <w:t>5.1</w:t>
      </w:r>
      <w:r w:rsidR="003D2773" w:rsidRPr="000F0D3F">
        <w:rPr>
          <w:sz w:val="24"/>
          <w:szCs w:val="24"/>
        </w:rPr>
        <w:fldChar w:fldCharType="end"/>
      </w:r>
      <w:r w:rsidRPr="000F0D3F">
        <w:rPr>
          <w:bCs w:val="0"/>
          <w:sz w:val="24"/>
          <w:szCs w:val="24"/>
        </w:rPr>
        <w:t>);</w:t>
      </w:r>
    </w:p>
    <w:p w:rsidR="00F463E8" w:rsidRPr="000F0D3F"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0F0D3F">
        <w:rPr>
          <w:sz w:val="24"/>
          <w:szCs w:val="24"/>
        </w:rPr>
        <w:t>В</w:t>
      </w:r>
      <w:r w:rsidR="00F463E8" w:rsidRPr="000F0D3F">
        <w:rPr>
          <w:sz w:val="24"/>
          <w:szCs w:val="24"/>
        </w:rPr>
        <w:t>ыписк</w:t>
      </w:r>
      <w:r w:rsidRPr="000F0D3F">
        <w:rPr>
          <w:sz w:val="24"/>
          <w:szCs w:val="24"/>
        </w:rPr>
        <w:t>а</w:t>
      </w:r>
      <w:r w:rsidR="00F463E8" w:rsidRPr="000F0D3F">
        <w:rPr>
          <w:sz w:val="24"/>
          <w:szCs w:val="24"/>
        </w:rPr>
        <w:t xml:space="preserve"> из Единого государственного реестра юридических лиц (ЕГРЮЛ) (</w:t>
      </w:r>
      <w:proofErr w:type="spellStart"/>
      <w:r w:rsidR="00F463E8" w:rsidRPr="000F0D3F">
        <w:rPr>
          <w:sz w:val="24"/>
          <w:szCs w:val="24"/>
        </w:rPr>
        <w:t>пп</w:t>
      </w:r>
      <w:proofErr w:type="spellEnd"/>
      <w:r w:rsidR="00F463E8" w:rsidRPr="000F0D3F">
        <w:rPr>
          <w:sz w:val="24"/>
          <w:szCs w:val="24"/>
        </w:rPr>
        <w:t xml:space="preserve">. </w:t>
      </w:r>
      <w:r w:rsidR="003D2773" w:rsidRPr="000F0D3F">
        <w:rPr>
          <w:sz w:val="24"/>
          <w:szCs w:val="24"/>
        </w:rPr>
        <w:fldChar w:fldCharType="begin"/>
      </w:r>
      <w:r w:rsidR="003D2773" w:rsidRPr="000F0D3F">
        <w:rPr>
          <w:sz w:val="24"/>
          <w:szCs w:val="24"/>
        </w:rPr>
        <w:instrText xml:space="preserve"> REF _Ref440279062 \r \h  \* MERGEFORMAT </w:instrText>
      </w:r>
      <w:r w:rsidR="003D2773" w:rsidRPr="000F0D3F">
        <w:rPr>
          <w:sz w:val="24"/>
          <w:szCs w:val="24"/>
        </w:rPr>
      </w:r>
      <w:r w:rsidR="003D2773" w:rsidRPr="000F0D3F">
        <w:rPr>
          <w:sz w:val="24"/>
          <w:szCs w:val="24"/>
        </w:rPr>
        <w:fldChar w:fldCharType="separate"/>
      </w:r>
      <w:r w:rsidR="00622B69" w:rsidRPr="000F0D3F">
        <w:rPr>
          <w:sz w:val="24"/>
          <w:szCs w:val="24"/>
        </w:rPr>
        <w:t>б)</w:t>
      </w:r>
      <w:r w:rsidR="003D2773" w:rsidRPr="000F0D3F">
        <w:rPr>
          <w:sz w:val="24"/>
          <w:szCs w:val="24"/>
        </w:rPr>
        <w:fldChar w:fldCharType="end"/>
      </w:r>
      <w:r w:rsidR="00F463E8" w:rsidRPr="000F0D3F">
        <w:rPr>
          <w:sz w:val="24"/>
          <w:szCs w:val="24"/>
        </w:rPr>
        <w:t xml:space="preserve"> п. </w:t>
      </w:r>
      <w:r w:rsidR="003D2773" w:rsidRPr="000F0D3F">
        <w:rPr>
          <w:sz w:val="24"/>
          <w:szCs w:val="24"/>
        </w:rPr>
        <w:fldChar w:fldCharType="begin"/>
      </w:r>
      <w:r w:rsidR="003D2773" w:rsidRPr="000F0D3F">
        <w:rPr>
          <w:sz w:val="24"/>
          <w:szCs w:val="24"/>
        </w:rPr>
        <w:instrText xml:space="preserve"> REF _Ref306005578 \r \h  \* MERGEFORMAT </w:instrText>
      </w:r>
      <w:r w:rsidR="003D2773" w:rsidRPr="000F0D3F">
        <w:rPr>
          <w:sz w:val="24"/>
          <w:szCs w:val="24"/>
        </w:rPr>
      </w:r>
      <w:r w:rsidR="003D2773" w:rsidRPr="000F0D3F">
        <w:rPr>
          <w:sz w:val="24"/>
          <w:szCs w:val="24"/>
        </w:rPr>
        <w:fldChar w:fldCharType="separate"/>
      </w:r>
      <w:r w:rsidR="00622B69" w:rsidRPr="000F0D3F">
        <w:rPr>
          <w:sz w:val="24"/>
          <w:szCs w:val="24"/>
        </w:rPr>
        <w:t>3.3.8.3</w:t>
      </w:r>
      <w:r w:rsidR="003D2773" w:rsidRPr="000F0D3F">
        <w:rPr>
          <w:sz w:val="24"/>
          <w:szCs w:val="24"/>
        </w:rPr>
        <w:fldChar w:fldCharType="end"/>
      </w:r>
      <w:r w:rsidR="00F463E8" w:rsidRPr="000F0D3F">
        <w:rPr>
          <w:sz w:val="24"/>
          <w:szCs w:val="24"/>
        </w:rPr>
        <w:t>);</w:t>
      </w:r>
    </w:p>
    <w:p w:rsidR="0040431D" w:rsidRPr="000F0D3F"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0F0D3F">
        <w:rPr>
          <w:bCs w:val="0"/>
          <w:sz w:val="24"/>
          <w:szCs w:val="24"/>
        </w:rPr>
        <w:t>Анкета Участника запроса предложений (</w:t>
      </w:r>
      <w:r w:rsidRPr="000F0D3F">
        <w:rPr>
          <w:bCs w:val="0"/>
          <w:spacing w:val="-2"/>
          <w:sz w:val="24"/>
          <w:szCs w:val="24"/>
        </w:rPr>
        <w:t>под</w:t>
      </w:r>
      <w:r w:rsidRPr="000F0D3F">
        <w:rPr>
          <w:bCs w:val="0"/>
          <w:sz w:val="24"/>
          <w:szCs w:val="24"/>
        </w:rPr>
        <w:t>раздел</w:t>
      </w:r>
      <w:r w:rsidRPr="000F0D3F">
        <w:rPr>
          <w:bCs w:val="0"/>
          <w:sz w:val="24"/>
          <w:szCs w:val="24"/>
          <w:lang w:eastAsia="ru-RU"/>
        </w:rPr>
        <w:t xml:space="preserve"> </w:t>
      </w:r>
      <w:r w:rsidR="00595BB8" w:rsidRPr="000F0D3F">
        <w:rPr>
          <w:sz w:val="24"/>
          <w:szCs w:val="24"/>
        </w:rPr>
        <w:fldChar w:fldCharType="begin"/>
      </w:r>
      <w:r w:rsidRPr="000F0D3F">
        <w:rPr>
          <w:bCs w:val="0"/>
          <w:sz w:val="24"/>
          <w:szCs w:val="24"/>
          <w:lang w:eastAsia="ru-RU"/>
        </w:rPr>
        <w:instrText xml:space="preserve"> REF _Ref444164229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bCs w:val="0"/>
          <w:sz w:val="24"/>
          <w:szCs w:val="24"/>
          <w:lang w:eastAsia="ru-RU"/>
        </w:rPr>
        <w:t>5.6.1</w:t>
      </w:r>
      <w:r w:rsidR="00595BB8" w:rsidRPr="000F0D3F">
        <w:rPr>
          <w:sz w:val="24"/>
          <w:szCs w:val="24"/>
        </w:rPr>
        <w:fldChar w:fldCharType="end"/>
      </w:r>
      <w:r w:rsidRPr="000F0D3F">
        <w:rPr>
          <w:bCs w:val="0"/>
          <w:sz w:val="24"/>
          <w:szCs w:val="24"/>
        </w:rPr>
        <w:t xml:space="preserve">) </w:t>
      </w:r>
      <w:r w:rsidRPr="000F0D3F">
        <w:rPr>
          <w:sz w:val="24"/>
          <w:szCs w:val="24"/>
        </w:rPr>
        <w:t xml:space="preserve">с </w:t>
      </w:r>
      <w:r w:rsidRPr="000F0D3F">
        <w:rPr>
          <w:bCs w:val="0"/>
          <w:sz w:val="24"/>
          <w:szCs w:val="24"/>
        </w:rPr>
        <w:t xml:space="preserve">приложением </w:t>
      </w:r>
      <w:proofErr w:type="gramStart"/>
      <w:r w:rsidRPr="000F0D3F">
        <w:rPr>
          <w:bCs w:val="0"/>
          <w:sz w:val="24"/>
          <w:szCs w:val="24"/>
        </w:rPr>
        <w:t>файла копии Анкеты Участника запроса</w:t>
      </w:r>
      <w:proofErr w:type="gramEnd"/>
      <w:r w:rsidRPr="000F0D3F">
        <w:rPr>
          <w:bCs w:val="0"/>
          <w:sz w:val="24"/>
          <w:szCs w:val="24"/>
        </w:rPr>
        <w:t xml:space="preserve"> предложений, выполненного в формате MS </w:t>
      </w:r>
      <w:proofErr w:type="spellStart"/>
      <w:r w:rsidRPr="000F0D3F">
        <w:rPr>
          <w:bCs w:val="0"/>
          <w:sz w:val="24"/>
          <w:szCs w:val="24"/>
        </w:rPr>
        <w:t>Word</w:t>
      </w:r>
      <w:proofErr w:type="spellEnd"/>
      <w:r w:rsidRPr="000F0D3F">
        <w:rPr>
          <w:bCs w:val="0"/>
          <w:sz w:val="24"/>
          <w:szCs w:val="24"/>
        </w:rPr>
        <w:t>;</w:t>
      </w:r>
    </w:p>
    <w:p w:rsidR="0040431D" w:rsidRPr="000F0D3F"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0F0D3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95BB8" w:rsidRPr="000F0D3F">
        <w:rPr>
          <w:sz w:val="24"/>
          <w:szCs w:val="24"/>
        </w:rPr>
        <w:fldChar w:fldCharType="begin"/>
      </w:r>
      <w:r w:rsidRPr="000F0D3F">
        <w:rPr>
          <w:sz w:val="24"/>
          <w:szCs w:val="24"/>
        </w:rPr>
        <w:instrText xml:space="preserve"> REF _Ref444164241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5.6.2</w:t>
      </w:r>
      <w:r w:rsidR="00595BB8" w:rsidRPr="000F0D3F">
        <w:rPr>
          <w:sz w:val="24"/>
          <w:szCs w:val="24"/>
        </w:rPr>
        <w:fldChar w:fldCharType="end"/>
      </w:r>
      <w:r w:rsidRPr="000F0D3F">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0F0D3F">
        <w:rPr>
          <w:sz w:val="24"/>
          <w:szCs w:val="24"/>
        </w:rPr>
        <w:t>.</w:t>
      </w:r>
      <w:proofErr w:type="gramEnd"/>
      <w:r w:rsidR="000A545B" w:rsidRPr="000F0D3F">
        <w:rPr>
          <w:sz w:val="24"/>
          <w:szCs w:val="24"/>
        </w:rPr>
        <w:t xml:space="preserve"> В случае</w:t>
      </w:r>
      <w:proofErr w:type="gramStart"/>
      <w:r w:rsidR="000A545B" w:rsidRPr="000F0D3F">
        <w:rPr>
          <w:sz w:val="24"/>
          <w:szCs w:val="24"/>
        </w:rPr>
        <w:t>,</w:t>
      </w:r>
      <w:proofErr w:type="gramEnd"/>
      <w:r w:rsidR="000A545B" w:rsidRPr="000F0D3F">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0F0D3F">
        <w:rPr>
          <w:sz w:val="24"/>
          <w:szCs w:val="24"/>
        </w:rPr>
        <w:t>письмо</w:t>
      </w:r>
      <w:r w:rsidR="000A545B" w:rsidRPr="000F0D3F">
        <w:rPr>
          <w:sz w:val="24"/>
          <w:szCs w:val="24"/>
        </w:rPr>
        <w:t xml:space="preserve"> в </w:t>
      </w:r>
      <w:r w:rsidR="00970C8F" w:rsidRPr="000F0D3F">
        <w:rPr>
          <w:sz w:val="24"/>
          <w:szCs w:val="24"/>
        </w:rPr>
        <w:t>произвольной</w:t>
      </w:r>
      <w:r w:rsidR="000A545B" w:rsidRPr="000F0D3F">
        <w:rPr>
          <w:sz w:val="24"/>
          <w:szCs w:val="24"/>
        </w:rPr>
        <w:t xml:space="preserve"> форме о не принадлежности его к субъектам малого и среднего предпринимательства</w:t>
      </w:r>
      <w:r w:rsidRPr="000F0D3F">
        <w:rPr>
          <w:bCs w:val="0"/>
          <w:sz w:val="24"/>
          <w:szCs w:val="24"/>
        </w:rPr>
        <w:t>;</w:t>
      </w:r>
    </w:p>
    <w:p w:rsidR="00717F60" w:rsidRPr="000F0D3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F0D3F">
        <w:rPr>
          <w:bCs w:val="0"/>
          <w:sz w:val="24"/>
          <w:szCs w:val="24"/>
        </w:rPr>
        <w:t xml:space="preserve">График выполнения </w:t>
      </w:r>
      <w:r w:rsidR="004F3DEE" w:rsidRPr="000F0D3F">
        <w:rPr>
          <w:bCs w:val="0"/>
          <w:sz w:val="24"/>
          <w:szCs w:val="24"/>
        </w:rPr>
        <w:t xml:space="preserve">поставок </w:t>
      </w:r>
      <w:r w:rsidRPr="000F0D3F">
        <w:rPr>
          <w:bCs w:val="0"/>
          <w:sz w:val="24"/>
          <w:szCs w:val="24"/>
        </w:rPr>
        <w:t>(</w:t>
      </w:r>
      <w:r w:rsidR="00A154B7" w:rsidRPr="000F0D3F">
        <w:rPr>
          <w:bCs w:val="0"/>
          <w:spacing w:val="-2"/>
          <w:sz w:val="24"/>
          <w:szCs w:val="24"/>
        </w:rPr>
        <w:t>под</w:t>
      </w:r>
      <w:r w:rsidR="00A154B7" w:rsidRPr="000F0D3F">
        <w:rPr>
          <w:bCs w:val="0"/>
          <w:sz w:val="24"/>
          <w:szCs w:val="24"/>
        </w:rPr>
        <w:t>раздел</w:t>
      </w:r>
      <w:r w:rsidR="00F86B89" w:rsidRPr="000F0D3F">
        <w:rPr>
          <w:bCs w:val="0"/>
          <w:sz w:val="24"/>
          <w:szCs w:val="24"/>
          <w:lang w:eastAsia="ru-RU"/>
        </w:rPr>
        <w:t xml:space="preserve"> </w:t>
      </w:r>
      <w:r w:rsidR="003D2773" w:rsidRPr="000F0D3F">
        <w:rPr>
          <w:sz w:val="24"/>
          <w:szCs w:val="24"/>
        </w:rPr>
        <w:fldChar w:fldCharType="begin"/>
      </w:r>
      <w:r w:rsidR="003D2773" w:rsidRPr="000F0D3F">
        <w:rPr>
          <w:sz w:val="24"/>
          <w:szCs w:val="24"/>
        </w:rPr>
        <w:instrText xml:space="preserve"> REF _Ref440274902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lang w:eastAsia="ru-RU"/>
        </w:rPr>
        <w:t>5.4</w:t>
      </w:r>
      <w:r w:rsidR="003D2773" w:rsidRPr="000F0D3F">
        <w:rPr>
          <w:sz w:val="24"/>
          <w:szCs w:val="24"/>
        </w:rPr>
        <w:fldChar w:fldCharType="end"/>
      </w:r>
      <w:r w:rsidRPr="000F0D3F">
        <w:rPr>
          <w:bCs w:val="0"/>
          <w:sz w:val="24"/>
          <w:szCs w:val="24"/>
        </w:rPr>
        <w:t xml:space="preserve">), Сводная таблица стоимости </w:t>
      </w:r>
      <w:r w:rsidR="00F04258" w:rsidRPr="000F0D3F">
        <w:rPr>
          <w:bCs w:val="0"/>
          <w:sz w:val="24"/>
          <w:szCs w:val="24"/>
        </w:rPr>
        <w:t xml:space="preserve">поставок </w:t>
      </w:r>
      <w:r w:rsidRPr="000F0D3F">
        <w:rPr>
          <w:bCs w:val="0"/>
          <w:sz w:val="24"/>
          <w:szCs w:val="24"/>
        </w:rPr>
        <w:t>(</w:t>
      </w:r>
      <w:r w:rsidR="00A154B7" w:rsidRPr="000F0D3F">
        <w:rPr>
          <w:bCs w:val="0"/>
          <w:spacing w:val="-2"/>
          <w:sz w:val="24"/>
          <w:szCs w:val="24"/>
        </w:rPr>
        <w:t>под</w:t>
      </w:r>
      <w:r w:rsidR="00A154B7" w:rsidRPr="000F0D3F">
        <w:rPr>
          <w:bCs w:val="0"/>
          <w:sz w:val="24"/>
          <w:szCs w:val="24"/>
        </w:rPr>
        <w:t>раздел</w:t>
      </w:r>
      <w:r w:rsidR="00F86B89" w:rsidRPr="000F0D3F">
        <w:rPr>
          <w:bCs w:val="0"/>
          <w:sz w:val="24"/>
          <w:szCs w:val="24"/>
          <w:lang w:eastAsia="ru-RU"/>
        </w:rPr>
        <w:t xml:space="preserve"> </w:t>
      </w:r>
      <w:r w:rsidR="003D2773" w:rsidRPr="000F0D3F">
        <w:rPr>
          <w:sz w:val="24"/>
          <w:szCs w:val="24"/>
        </w:rPr>
        <w:fldChar w:fldCharType="begin"/>
      </w:r>
      <w:r w:rsidR="003D2773" w:rsidRPr="000F0D3F">
        <w:rPr>
          <w:sz w:val="24"/>
          <w:szCs w:val="24"/>
        </w:rPr>
        <w:instrText xml:space="preserve"> REF _Ref440274913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lang w:eastAsia="ru-RU"/>
        </w:rPr>
        <w:t>5.2</w:t>
      </w:r>
      <w:r w:rsidR="003D2773" w:rsidRPr="000F0D3F">
        <w:rPr>
          <w:sz w:val="24"/>
          <w:szCs w:val="24"/>
        </w:rPr>
        <w:fldChar w:fldCharType="end"/>
      </w:r>
      <w:r w:rsidR="00D80639" w:rsidRPr="000F0D3F">
        <w:rPr>
          <w:bCs w:val="0"/>
          <w:sz w:val="24"/>
          <w:szCs w:val="24"/>
        </w:rPr>
        <w:t>)</w:t>
      </w:r>
      <w:r w:rsidR="00AD3EBC" w:rsidRPr="000F0D3F">
        <w:rPr>
          <w:bCs w:val="0"/>
          <w:sz w:val="24"/>
          <w:szCs w:val="24"/>
        </w:rPr>
        <w:t>;</w:t>
      </w:r>
    </w:p>
    <w:p w:rsidR="00717F60" w:rsidRPr="000F0D3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F0D3F">
        <w:rPr>
          <w:bCs w:val="0"/>
          <w:sz w:val="24"/>
          <w:szCs w:val="24"/>
        </w:rPr>
        <w:t xml:space="preserve">Протокол разногласий </w:t>
      </w:r>
      <w:r w:rsidR="00AE556B" w:rsidRPr="000F0D3F">
        <w:rPr>
          <w:bCs w:val="0"/>
          <w:sz w:val="24"/>
          <w:szCs w:val="24"/>
        </w:rPr>
        <w:t xml:space="preserve">к проекту Договора </w:t>
      </w:r>
      <w:r w:rsidRPr="000F0D3F">
        <w:rPr>
          <w:bCs w:val="0"/>
          <w:sz w:val="24"/>
          <w:szCs w:val="24"/>
        </w:rPr>
        <w:t>(</w:t>
      </w:r>
      <w:r w:rsidR="00A154B7" w:rsidRPr="000F0D3F">
        <w:rPr>
          <w:bCs w:val="0"/>
          <w:spacing w:val="-2"/>
          <w:sz w:val="24"/>
          <w:szCs w:val="24"/>
        </w:rPr>
        <w:t>под</w:t>
      </w:r>
      <w:r w:rsidR="00A154B7" w:rsidRPr="000F0D3F">
        <w:rPr>
          <w:bCs w:val="0"/>
          <w:sz w:val="24"/>
          <w:szCs w:val="24"/>
        </w:rPr>
        <w:t>раздел</w:t>
      </w:r>
      <w:r w:rsidR="00F86B89" w:rsidRPr="000F0D3F">
        <w:rPr>
          <w:bCs w:val="0"/>
          <w:sz w:val="24"/>
          <w:szCs w:val="24"/>
          <w:lang w:eastAsia="ru-RU"/>
        </w:rPr>
        <w:t xml:space="preserve"> </w:t>
      </w:r>
      <w:r w:rsidR="003D2773" w:rsidRPr="000F0D3F">
        <w:rPr>
          <w:sz w:val="24"/>
          <w:szCs w:val="24"/>
        </w:rPr>
        <w:fldChar w:fldCharType="begin"/>
      </w:r>
      <w:r w:rsidR="003D2773" w:rsidRPr="000F0D3F">
        <w:rPr>
          <w:sz w:val="24"/>
          <w:szCs w:val="24"/>
        </w:rPr>
        <w:instrText xml:space="preserve"> REF _Ref93264992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lang w:eastAsia="ru-RU"/>
        </w:rPr>
        <w:t>5.5</w:t>
      </w:r>
      <w:r w:rsidR="003D2773" w:rsidRPr="000F0D3F">
        <w:rPr>
          <w:sz w:val="24"/>
          <w:szCs w:val="24"/>
        </w:rPr>
        <w:fldChar w:fldCharType="end"/>
      </w:r>
      <w:r w:rsidR="00953802" w:rsidRPr="000F0D3F">
        <w:rPr>
          <w:bCs w:val="0"/>
          <w:sz w:val="24"/>
          <w:szCs w:val="24"/>
          <w:lang w:eastAsia="ru-RU"/>
        </w:rPr>
        <w:t>)</w:t>
      </w:r>
      <w:r w:rsidRPr="000F0D3F">
        <w:rPr>
          <w:bCs w:val="0"/>
          <w:sz w:val="24"/>
          <w:szCs w:val="24"/>
        </w:rPr>
        <w:t>.</w:t>
      </w:r>
    </w:p>
    <w:p w:rsidR="00717F60" w:rsidRPr="000F0D3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F0D3F">
        <w:rPr>
          <w:bCs w:val="0"/>
          <w:sz w:val="24"/>
          <w:szCs w:val="24"/>
        </w:rPr>
        <w:lastRenderedPageBreak/>
        <w:t xml:space="preserve">Документы, подтверждающие правоспособность, квалификацию </w:t>
      </w:r>
      <w:r w:rsidR="009C744E" w:rsidRPr="000F0D3F">
        <w:rPr>
          <w:bCs w:val="0"/>
          <w:sz w:val="24"/>
          <w:szCs w:val="24"/>
        </w:rPr>
        <w:t>Участник</w:t>
      </w:r>
      <w:r w:rsidRPr="000F0D3F">
        <w:rPr>
          <w:bCs w:val="0"/>
          <w:sz w:val="24"/>
          <w:szCs w:val="24"/>
        </w:rPr>
        <w:t>а</w:t>
      </w:r>
      <w:r w:rsidR="00D90031" w:rsidRPr="000F0D3F">
        <w:rPr>
          <w:bCs w:val="0"/>
          <w:sz w:val="24"/>
          <w:szCs w:val="24"/>
        </w:rPr>
        <w:t xml:space="preserve"> (подраздел </w:t>
      </w:r>
      <w:r w:rsidR="003D2773" w:rsidRPr="000F0D3F">
        <w:rPr>
          <w:sz w:val="24"/>
          <w:szCs w:val="24"/>
        </w:rPr>
        <w:fldChar w:fldCharType="begin"/>
      </w:r>
      <w:r w:rsidR="003D2773" w:rsidRPr="000F0D3F">
        <w:rPr>
          <w:sz w:val="24"/>
          <w:szCs w:val="24"/>
        </w:rPr>
        <w:instrText xml:space="preserve"> REF _Ref306005578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3.3.8.3</w:t>
      </w:r>
      <w:r w:rsidR="003D2773" w:rsidRPr="000F0D3F">
        <w:rPr>
          <w:sz w:val="24"/>
          <w:szCs w:val="24"/>
        </w:rPr>
        <w:fldChar w:fldCharType="end"/>
      </w:r>
      <w:r w:rsidR="00F463E8" w:rsidRPr="000F0D3F">
        <w:rPr>
          <w:bCs w:val="0"/>
          <w:sz w:val="24"/>
          <w:szCs w:val="24"/>
        </w:rPr>
        <w:t xml:space="preserve">, за исключением документа, указанного в </w:t>
      </w:r>
      <w:proofErr w:type="spellStart"/>
      <w:r w:rsidR="00F463E8" w:rsidRPr="000F0D3F">
        <w:rPr>
          <w:sz w:val="24"/>
          <w:szCs w:val="24"/>
        </w:rPr>
        <w:t>пп</w:t>
      </w:r>
      <w:proofErr w:type="spellEnd"/>
      <w:r w:rsidR="00F463E8" w:rsidRPr="000F0D3F">
        <w:rPr>
          <w:sz w:val="24"/>
          <w:szCs w:val="24"/>
        </w:rPr>
        <w:t xml:space="preserve">. </w:t>
      </w:r>
      <w:r w:rsidR="003D2773" w:rsidRPr="000F0D3F">
        <w:rPr>
          <w:sz w:val="24"/>
          <w:szCs w:val="24"/>
        </w:rPr>
        <w:fldChar w:fldCharType="begin"/>
      </w:r>
      <w:r w:rsidR="003D2773" w:rsidRPr="000F0D3F">
        <w:rPr>
          <w:sz w:val="24"/>
          <w:szCs w:val="24"/>
        </w:rPr>
        <w:instrText xml:space="preserve"> REF _Ref440279062 \r \h  \* MERGEFORMAT </w:instrText>
      </w:r>
      <w:r w:rsidR="003D2773" w:rsidRPr="000F0D3F">
        <w:rPr>
          <w:sz w:val="24"/>
          <w:szCs w:val="24"/>
        </w:rPr>
      </w:r>
      <w:r w:rsidR="003D2773" w:rsidRPr="000F0D3F">
        <w:rPr>
          <w:sz w:val="24"/>
          <w:szCs w:val="24"/>
        </w:rPr>
        <w:fldChar w:fldCharType="separate"/>
      </w:r>
      <w:r w:rsidR="00622B69" w:rsidRPr="000F0D3F">
        <w:rPr>
          <w:sz w:val="24"/>
          <w:szCs w:val="24"/>
        </w:rPr>
        <w:t>б)</w:t>
      </w:r>
      <w:r w:rsidR="003D2773" w:rsidRPr="000F0D3F">
        <w:rPr>
          <w:sz w:val="24"/>
          <w:szCs w:val="24"/>
        </w:rPr>
        <w:fldChar w:fldCharType="end"/>
      </w:r>
      <w:r w:rsidR="00F958E8" w:rsidRPr="000F0D3F">
        <w:rPr>
          <w:sz w:val="24"/>
          <w:szCs w:val="24"/>
        </w:rPr>
        <w:t xml:space="preserve">, </w:t>
      </w:r>
      <w:r w:rsidR="00595BB8" w:rsidRPr="000F0D3F">
        <w:rPr>
          <w:sz w:val="24"/>
          <w:szCs w:val="24"/>
        </w:rPr>
        <w:fldChar w:fldCharType="begin"/>
      </w:r>
      <w:r w:rsidR="008179BB" w:rsidRPr="000F0D3F">
        <w:rPr>
          <w:sz w:val="24"/>
          <w:szCs w:val="24"/>
        </w:rPr>
        <w:instrText xml:space="preserve"> REF _Ref440372460 \r \h  \* MERGEFORMAT </w:instrText>
      </w:r>
      <w:r w:rsidR="00595BB8" w:rsidRPr="000F0D3F">
        <w:rPr>
          <w:sz w:val="24"/>
          <w:szCs w:val="24"/>
        </w:rPr>
      </w:r>
      <w:r w:rsidR="00595BB8" w:rsidRPr="000F0D3F">
        <w:rPr>
          <w:sz w:val="24"/>
          <w:szCs w:val="24"/>
        </w:rPr>
        <w:fldChar w:fldCharType="separate"/>
      </w:r>
      <w:r w:rsidR="00622B69" w:rsidRPr="000F0D3F">
        <w:rPr>
          <w:sz w:val="24"/>
          <w:szCs w:val="24"/>
        </w:rPr>
        <w:t>д)</w:t>
      </w:r>
      <w:r w:rsidR="00595BB8" w:rsidRPr="000F0D3F">
        <w:rPr>
          <w:sz w:val="24"/>
          <w:szCs w:val="24"/>
        </w:rPr>
        <w:fldChar w:fldCharType="end"/>
      </w:r>
      <w:r w:rsidR="00F958E8" w:rsidRPr="000F0D3F">
        <w:rPr>
          <w:sz w:val="24"/>
          <w:szCs w:val="24"/>
        </w:rPr>
        <w:t xml:space="preserve">, </w:t>
      </w:r>
      <w:r w:rsidR="003D2773" w:rsidRPr="000F0D3F">
        <w:rPr>
          <w:sz w:val="24"/>
          <w:szCs w:val="24"/>
        </w:rPr>
        <w:fldChar w:fldCharType="begin"/>
      </w:r>
      <w:r w:rsidR="003D2773" w:rsidRPr="000F0D3F">
        <w:rPr>
          <w:sz w:val="24"/>
          <w:szCs w:val="24"/>
        </w:rPr>
        <w:instrText xml:space="preserve"> REF _Ref440372474 \r \h  \* MERGEFORMAT </w:instrText>
      </w:r>
      <w:r w:rsidR="003D2773" w:rsidRPr="000F0D3F">
        <w:rPr>
          <w:sz w:val="24"/>
          <w:szCs w:val="24"/>
        </w:rPr>
      </w:r>
      <w:r w:rsidR="003D2773" w:rsidRPr="000F0D3F">
        <w:rPr>
          <w:sz w:val="24"/>
          <w:szCs w:val="24"/>
        </w:rPr>
        <w:fldChar w:fldCharType="separate"/>
      </w:r>
      <w:r w:rsidR="00622B69" w:rsidRPr="000F0D3F">
        <w:rPr>
          <w:sz w:val="24"/>
          <w:szCs w:val="24"/>
        </w:rPr>
        <w:t>м)</w:t>
      </w:r>
      <w:r w:rsidR="003D2773" w:rsidRPr="000F0D3F">
        <w:rPr>
          <w:sz w:val="24"/>
          <w:szCs w:val="24"/>
        </w:rPr>
        <w:fldChar w:fldCharType="end"/>
      </w:r>
      <w:r w:rsidR="00F958E8" w:rsidRPr="000F0D3F">
        <w:rPr>
          <w:sz w:val="24"/>
          <w:szCs w:val="24"/>
        </w:rPr>
        <w:t xml:space="preserve">, </w:t>
      </w:r>
      <w:r w:rsidR="00595BB8" w:rsidRPr="000F0D3F">
        <w:rPr>
          <w:sz w:val="24"/>
          <w:szCs w:val="24"/>
        </w:rPr>
        <w:fldChar w:fldCharType="begin"/>
      </w:r>
      <w:r w:rsidR="008179BB" w:rsidRPr="000F0D3F">
        <w:rPr>
          <w:sz w:val="24"/>
          <w:szCs w:val="24"/>
        </w:rPr>
        <w:instrText xml:space="preserve"> REF _Ref440372477 \r \h  \* MERGEFORMAT </w:instrText>
      </w:r>
      <w:r w:rsidR="00595BB8" w:rsidRPr="000F0D3F">
        <w:rPr>
          <w:sz w:val="24"/>
          <w:szCs w:val="24"/>
        </w:rPr>
      </w:r>
      <w:r w:rsidR="00595BB8" w:rsidRPr="000F0D3F">
        <w:rPr>
          <w:sz w:val="24"/>
          <w:szCs w:val="24"/>
        </w:rPr>
        <w:fldChar w:fldCharType="separate"/>
      </w:r>
      <w:r w:rsidR="00622B69" w:rsidRPr="000F0D3F">
        <w:rPr>
          <w:sz w:val="24"/>
          <w:szCs w:val="24"/>
        </w:rPr>
        <w:t>н)</w:t>
      </w:r>
      <w:r w:rsidR="00595BB8" w:rsidRPr="000F0D3F">
        <w:rPr>
          <w:sz w:val="24"/>
          <w:szCs w:val="24"/>
        </w:rPr>
        <w:fldChar w:fldCharType="end"/>
      </w:r>
      <w:r w:rsidR="00A24167" w:rsidRPr="000F0D3F">
        <w:rPr>
          <w:sz w:val="24"/>
          <w:szCs w:val="24"/>
        </w:rPr>
        <w:t xml:space="preserve">, </w:t>
      </w:r>
      <w:r w:rsidR="00595BB8" w:rsidRPr="000F0D3F">
        <w:rPr>
          <w:sz w:val="24"/>
          <w:szCs w:val="24"/>
        </w:rPr>
        <w:fldChar w:fldCharType="begin"/>
      </w:r>
      <w:r w:rsidR="00A24167" w:rsidRPr="000F0D3F">
        <w:rPr>
          <w:sz w:val="24"/>
          <w:szCs w:val="24"/>
        </w:rPr>
        <w:instrText xml:space="preserve"> REF _Ref442188512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т)</w:t>
      </w:r>
      <w:r w:rsidR="00595BB8" w:rsidRPr="000F0D3F">
        <w:rPr>
          <w:sz w:val="24"/>
          <w:szCs w:val="24"/>
        </w:rPr>
        <w:fldChar w:fldCharType="end"/>
      </w:r>
      <w:r w:rsidR="00F463E8" w:rsidRPr="000F0D3F">
        <w:rPr>
          <w:sz w:val="24"/>
          <w:szCs w:val="24"/>
        </w:rPr>
        <w:t xml:space="preserve"> п. </w:t>
      </w:r>
      <w:r w:rsidR="003D2773" w:rsidRPr="000F0D3F">
        <w:rPr>
          <w:sz w:val="24"/>
          <w:szCs w:val="24"/>
        </w:rPr>
        <w:fldChar w:fldCharType="begin"/>
      </w:r>
      <w:r w:rsidR="003D2773" w:rsidRPr="000F0D3F">
        <w:rPr>
          <w:sz w:val="24"/>
          <w:szCs w:val="24"/>
        </w:rPr>
        <w:instrText xml:space="preserve"> REF _Ref306005578 \r \h  \* MERGEFORMAT </w:instrText>
      </w:r>
      <w:r w:rsidR="003D2773" w:rsidRPr="000F0D3F">
        <w:rPr>
          <w:sz w:val="24"/>
          <w:szCs w:val="24"/>
        </w:rPr>
      </w:r>
      <w:r w:rsidR="003D2773" w:rsidRPr="000F0D3F">
        <w:rPr>
          <w:sz w:val="24"/>
          <w:szCs w:val="24"/>
        </w:rPr>
        <w:fldChar w:fldCharType="separate"/>
      </w:r>
      <w:r w:rsidR="00622B69" w:rsidRPr="000F0D3F">
        <w:rPr>
          <w:sz w:val="24"/>
          <w:szCs w:val="24"/>
        </w:rPr>
        <w:t>3.3.8.3</w:t>
      </w:r>
      <w:r w:rsidR="003D2773" w:rsidRPr="000F0D3F">
        <w:rPr>
          <w:sz w:val="24"/>
          <w:szCs w:val="24"/>
        </w:rPr>
        <w:fldChar w:fldCharType="end"/>
      </w:r>
      <w:r w:rsidR="00D90031" w:rsidRPr="000F0D3F">
        <w:rPr>
          <w:bCs w:val="0"/>
          <w:sz w:val="24"/>
          <w:szCs w:val="24"/>
        </w:rPr>
        <w:t>)</w:t>
      </w:r>
      <w:r w:rsidRPr="000F0D3F">
        <w:rPr>
          <w:bCs w:val="0"/>
          <w:sz w:val="24"/>
          <w:szCs w:val="24"/>
        </w:rPr>
        <w:t>;</w:t>
      </w:r>
    </w:p>
    <w:p w:rsidR="000E746F" w:rsidRPr="000F0D3F"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F0D3F">
        <w:rPr>
          <w:bCs w:val="0"/>
          <w:sz w:val="24"/>
          <w:szCs w:val="24"/>
        </w:rPr>
        <w:t>Если Заявка подается коллективным Участником</w:t>
      </w:r>
      <w:r w:rsidR="0039141F" w:rsidRPr="000F0D3F">
        <w:rPr>
          <w:bCs w:val="0"/>
          <w:sz w:val="24"/>
          <w:szCs w:val="24"/>
        </w:rPr>
        <w:t xml:space="preserve"> - Форма </w:t>
      </w:r>
      <w:proofErr w:type="gramStart"/>
      <w:r w:rsidR="0039141F" w:rsidRPr="000F0D3F">
        <w:rPr>
          <w:bCs w:val="0"/>
          <w:sz w:val="24"/>
          <w:szCs w:val="24"/>
        </w:rPr>
        <w:t>плана распределения объемов выполнения поставок</w:t>
      </w:r>
      <w:proofErr w:type="gramEnd"/>
      <w:r w:rsidR="0039141F" w:rsidRPr="000F0D3F">
        <w:rPr>
          <w:bCs w:val="0"/>
          <w:sz w:val="24"/>
          <w:szCs w:val="24"/>
        </w:rPr>
        <w:t xml:space="preserve"> внутри коллективного Участника </w:t>
      </w:r>
      <w:r w:rsidR="00A154B7" w:rsidRPr="000F0D3F">
        <w:rPr>
          <w:bCs w:val="0"/>
          <w:sz w:val="24"/>
          <w:szCs w:val="24"/>
        </w:rPr>
        <w:t>(</w:t>
      </w:r>
      <w:r w:rsidR="00A154B7" w:rsidRPr="000F0D3F">
        <w:rPr>
          <w:bCs w:val="0"/>
          <w:spacing w:val="-2"/>
          <w:sz w:val="24"/>
          <w:szCs w:val="24"/>
        </w:rPr>
        <w:t>под</w:t>
      </w:r>
      <w:r w:rsidR="00A154B7" w:rsidRPr="000F0D3F">
        <w:rPr>
          <w:bCs w:val="0"/>
          <w:sz w:val="24"/>
          <w:szCs w:val="24"/>
        </w:rPr>
        <w:t xml:space="preserve">раздел </w:t>
      </w:r>
      <w:r w:rsidR="003D2773" w:rsidRPr="000F0D3F">
        <w:rPr>
          <w:sz w:val="24"/>
          <w:szCs w:val="24"/>
        </w:rPr>
        <w:fldChar w:fldCharType="begin"/>
      </w:r>
      <w:r w:rsidR="003D2773" w:rsidRPr="000F0D3F">
        <w:rPr>
          <w:sz w:val="24"/>
          <w:szCs w:val="24"/>
        </w:rPr>
        <w:instrText xml:space="preserve"> REF _Ref440274961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5.15</w:t>
      </w:r>
      <w:r w:rsidR="003D2773" w:rsidRPr="000F0D3F">
        <w:rPr>
          <w:sz w:val="24"/>
          <w:szCs w:val="24"/>
        </w:rPr>
        <w:fldChar w:fldCharType="end"/>
      </w:r>
      <w:r w:rsidR="00A154B7" w:rsidRPr="000F0D3F">
        <w:rPr>
          <w:bCs w:val="0"/>
          <w:sz w:val="24"/>
          <w:szCs w:val="24"/>
        </w:rPr>
        <w:t>)</w:t>
      </w:r>
      <w:r w:rsidRPr="000F0D3F">
        <w:rPr>
          <w:bCs w:val="0"/>
          <w:sz w:val="24"/>
          <w:szCs w:val="24"/>
        </w:rPr>
        <w:t>;</w:t>
      </w:r>
    </w:p>
    <w:p w:rsidR="00717F60" w:rsidRPr="000F0D3F"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F0D3F">
        <w:rPr>
          <w:bCs w:val="0"/>
          <w:sz w:val="24"/>
          <w:szCs w:val="24"/>
        </w:rPr>
        <w:t xml:space="preserve">Если Заявка подается коллективным Участником - </w:t>
      </w:r>
      <w:r w:rsidR="00717F60" w:rsidRPr="000F0D3F">
        <w:rPr>
          <w:bCs w:val="0"/>
          <w:sz w:val="24"/>
          <w:szCs w:val="24"/>
        </w:rPr>
        <w:t xml:space="preserve">Для каждого члена коллективного </w:t>
      </w:r>
      <w:r w:rsidR="009C744E" w:rsidRPr="000F0D3F">
        <w:rPr>
          <w:bCs w:val="0"/>
          <w:sz w:val="24"/>
          <w:szCs w:val="24"/>
        </w:rPr>
        <w:t>Участник</w:t>
      </w:r>
      <w:r w:rsidR="00717F60" w:rsidRPr="000F0D3F">
        <w:rPr>
          <w:bCs w:val="0"/>
          <w:sz w:val="24"/>
          <w:szCs w:val="24"/>
        </w:rPr>
        <w:t>а (с оформлением отдельно</w:t>
      </w:r>
      <w:r w:rsidR="003E170D" w:rsidRPr="000F0D3F">
        <w:rPr>
          <w:bCs w:val="0"/>
          <w:sz w:val="24"/>
          <w:szCs w:val="24"/>
        </w:rPr>
        <w:t>го архива</w:t>
      </w:r>
      <w:r w:rsidR="00717F60" w:rsidRPr="000F0D3F">
        <w:rPr>
          <w:bCs w:val="0"/>
          <w:sz w:val="24"/>
          <w:szCs w:val="24"/>
        </w:rPr>
        <w:t xml:space="preserve">  «Документы члена коллективного </w:t>
      </w:r>
      <w:r w:rsidR="009C744E" w:rsidRPr="000F0D3F">
        <w:rPr>
          <w:bCs w:val="0"/>
          <w:sz w:val="24"/>
          <w:szCs w:val="24"/>
        </w:rPr>
        <w:t>Участник</w:t>
      </w:r>
      <w:r w:rsidR="00717F60" w:rsidRPr="000F0D3F">
        <w:rPr>
          <w:bCs w:val="0"/>
          <w:sz w:val="24"/>
          <w:szCs w:val="24"/>
        </w:rPr>
        <w:t>а _________________»):</w:t>
      </w:r>
    </w:p>
    <w:p w:rsidR="007044CB" w:rsidRPr="000F0D3F" w:rsidRDefault="00A154B7" w:rsidP="00D75CA2">
      <w:pPr>
        <w:widowControl w:val="0"/>
        <w:numPr>
          <w:ilvl w:val="1"/>
          <w:numId w:val="5"/>
        </w:numPr>
        <w:tabs>
          <w:tab w:val="left" w:pos="540"/>
        </w:tabs>
        <w:overflowPunct w:val="0"/>
        <w:autoSpaceDE w:val="0"/>
        <w:spacing w:line="264" w:lineRule="auto"/>
        <w:rPr>
          <w:bCs w:val="0"/>
          <w:sz w:val="24"/>
          <w:szCs w:val="24"/>
        </w:rPr>
      </w:pPr>
      <w:r w:rsidRPr="000F0D3F">
        <w:rPr>
          <w:bCs w:val="0"/>
          <w:sz w:val="24"/>
          <w:szCs w:val="24"/>
        </w:rPr>
        <w:t xml:space="preserve">Формы, указанные в подразделах </w:t>
      </w:r>
      <w:r w:rsidR="003D2773" w:rsidRPr="000F0D3F">
        <w:rPr>
          <w:sz w:val="24"/>
          <w:szCs w:val="24"/>
        </w:rPr>
        <w:fldChar w:fldCharType="begin"/>
      </w:r>
      <w:r w:rsidR="003D2773" w:rsidRPr="000F0D3F">
        <w:rPr>
          <w:sz w:val="24"/>
          <w:szCs w:val="24"/>
        </w:rPr>
        <w:instrText xml:space="preserve"> REF _Ref440274659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5.9</w:t>
      </w:r>
      <w:r w:rsidR="003D2773" w:rsidRPr="000F0D3F">
        <w:rPr>
          <w:sz w:val="24"/>
          <w:szCs w:val="24"/>
        </w:rPr>
        <w:fldChar w:fldCharType="end"/>
      </w:r>
      <w:r w:rsidRPr="000F0D3F">
        <w:rPr>
          <w:bCs w:val="0"/>
          <w:sz w:val="24"/>
          <w:szCs w:val="24"/>
        </w:rPr>
        <w:t xml:space="preserve">, </w:t>
      </w:r>
      <w:r w:rsidR="003D2773" w:rsidRPr="000F0D3F">
        <w:rPr>
          <w:sz w:val="24"/>
          <w:szCs w:val="24"/>
        </w:rPr>
        <w:fldChar w:fldCharType="begin"/>
      </w:r>
      <w:r w:rsidR="003D2773" w:rsidRPr="000F0D3F">
        <w:rPr>
          <w:sz w:val="24"/>
          <w:szCs w:val="24"/>
        </w:rPr>
        <w:instrText xml:space="preserve"> REF _Ref440274733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5.11</w:t>
      </w:r>
      <w:r w:rsidR="003D2773" w:rsidRPr="000F0D3F">
        <w:rPr>
          <w:sz w:val="24"/>
          <w:szCs w:val="24"/>
        </w:rPr>
        <w:fldChar w:fldCharType="end"/>
      </w:r>
      <w:r w:rsidRPr="000F0D3F">
        <w:rPr>
          <w:bCs w:val="0"/>
          <w:sz w:val="24"/>
          <w:szCs w:val="24"/>
        </w:rPr>
        <w:t xml:space="preserve">, </w:t>
      </w:r>
      <w:r w:rsidR="003D2773" w:rsidRPr="000F0D3F">
        <w:rPr>
          <w:sz w:val="24"/>
          <w:szCs w:val="24"/>
        </w:rPr>
        <w:fldChar w:fldCharType="begin"/>
      </w:r>
      <w:r w:rsidR="003D2773" w:rsidRPr="000F0D3F">
        <w:rPr>
          <w:sz w:val="24"/>
          <w:szCs w:val="24"/>
        </w:rPr>
        <w:instrText xml:space="preserve"> REF _Ref440274744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5.12</w:t>
      </w:r>
      <w:r w:rsidR="003D2773" w:rsidRPr="000F0D3F">
        <w:rPr>
          <w:sz w:val="24"/>
          <w:szCs w:val="24"/>
        </w:rPr>
        <w:fldChar w:fldCharType="end"/>
      </w:r>
      <w:r w:rsidRPr="000F0D3F">
        <w:rPr>
          <w:bCs w:val="0"/>
          <w:sz w:val="24"/>
          <w:szCs w:val="24"/>
        </w:rPr>
        <w:t xml:space="preserve">, </w:t>
      </w:r>
      <w:r w:rsidR="003D2773" w:rsidRPr="000F0D3F">
        <w:rPr>
          <w:sz w:val="24"/>
          <w:szCs w:val="24"/>
        </w:rPr>
        <w:fldChar w:fldCharType="begin"/>
      </w:r>
      <w:r w:rsidR="003D2773" w:rsidRPr="000F0D3F">
        <w:rPr>
          <w:sz w:val="24"/>
          <w:szCs w:val="24"/>
        </w:rPr>
        <w:instrText xml:space="preserve"> REF _Ref440274756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5.14</w:t>
      </w:r>
      <w:r w:rsidR="003D2773" w:rsidRPr="000F0D3F">
        <w:rPr>
          <w:sz w:val="24"/>
          <w:szCs w:val="24"/>
        </w:rPr>
        <w:fldChar w:fldCharType="end"/>
      </w:r>
      <w:r w:rsidR="007044CB" w:rsidRPr="000F0D3F">
        <w:rPr>
          <w:bCs w:val="0"/>
          <w:sz w:val="24"/>
          <w:szCs w:val="24"/>
        </w:rPr>
        <w:t>;</w:t>
      </w:r>
    </w:p>
    <w:p w:rsidR="00717F60" w:rsidRPr="000F0D3F" w:rsidRDefault="00717F60" w:rsidP="00D75CA2">
      <w:pPr>
        <w:widowControl w:val="0"/>
        <w:numPr>
          <w:ilvl w:val="1"/>
          <w:numId w:val="5"/>
        </w:numPr>
        <w:tabs>
          <w:tab w:val="left" w:pos="540"/>
        </w:tabs>
        <w:overflowPunct w:val="0"/>
        <w:autoSpaceDE w:val="0"/>
        <w:spacing w:line="264" w:lineRule="auto"/>
        <w:rPr>
          <w:bCs w:val="0"/>
          <w:sz w:val="24"/>
          <w:szCs w:val="24"/>
        </w:rPr>
      </w:pPr>
      <w:r w:rsidRPr="000F0D3F">
        <w:rPr>
          <w:bCs w:val="0"/>
          <w:sz w:val="24"/>
          <w:szCs w:val="24"/>
        </w:rPr>
        <w:t xml:space="preserve">Документы, </w:t>
      </w:r>
      <w:r w:rsidR="00DA7E38" w:rsidRPr="000F0D3F">
        <w:rPr>
          <w:bCs w:val="0"/>
          <w:sz w:val="24"/>
          <w:szCs w:val="24"/>
        </w:rPr>
        <w:t>подтверждающие правоспособность</w:t>
      </w:r>
      <w:r w:rsidRPr="000F0D3F">
        <w:rPr>
          <w:bCs w:val="0"/>
          <w:sz w:val="24"/>
          <w:szCs w:val="24"/>
        </w:rPr>
        <w:t xml:space="preserve"> данной организации</w:t>
      </w:r>
      <w:r w:rsidR="00E963D9" w:rsidRPr="000F0D3F">
        <w:rPr>
          <w:bCs w:val="0"/>
          <w:sz w:val="24"/>
          <w:szCs w:val="24"/>
        </w:rPr>
        <w:t xml:space="preserve"> (подраздел </w:t>
      </w:r>
      <w:r w:rsidR="003D2773" w:rsidRPr="000F0D3F">
        <w:rPr>
          <w:sz w:val="24"/>
          <w:szCs w:val="24"/>
        </w:rPr>
        <w:fldChar w:fldCharType="begin"/>
      </w:r>
      <w:r w:rsidR="003D2773" w:rsidRPr="000F0D3F">
        <w:rPr>
          <w:sz w:val="24"/>
          <w:szCs w:val="24"/>
        </w:rPr>
        <w:instrText xml:space="preserve"> REF _Ref306005578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3.3.8.3</w:t>
      </w:r>
      <w:r w:rsidR="003D2773" w:rsidRPr="000F0D3F">
        <w:rPr>
          <w:sz w:val="24"/>
          <w:szCs w:val="24"/>
        </w:rPr>
        <w:fldChar w:fldCharType="end"/>
      </w:r>
      <w:r w:rsidR="00E963D9" w:rsidRPr="000F0D3F">
        <w:rPr>
          <w:bCs w:val="0"/>
          <w:sz w:val="24"/>
          <w:szCs w:val="24"/>
        </w:rPr>
        <w:t>)</w:t>
      </w:r>
      <w:r w:rsidRPr="000F0D3F">
        <w:rPr>
          <w:bCs w:val="0"/>
          <w:sz w:val="24"/>
          <w:szCs w:val="24"/>
        </w:rPr>
        <w:t>;</w:t>
      </w:r>
    </w:p>
    <w:p w:rsidR="00717F60" w:rsidRPr="000F0D3F"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F0D3F">
        <w:rPr>
          <w:bCs w:val="0"/>
          <w:sz w:val="24"/>
          <w:szCs w:val="24"/>
        </w:rPr>
        <w:t>Техническое предложение (</w:t>
      </w:r>
      <w:r w:rsidR="00A154B7" w:rsidRPr="000F0D3F">
        <w:rPr>
          <w:bCs w:val="0"/>
          <w:sz w:val="24"/>
          <w:szCs w:val="24"/>
          <w:lang w:eastAsia="ru-RU"/>
        </w:rPr>
        <w:t>подраздел</w:t>
      </w:r>
      <w:r w:rsidR="00A40BDF" w:rsidRPr="000F0D3F">
        <w:rPr>
          <w:bCs w:val="0"/>
          <w:sz w:val="24"/>
          <w:szCs w:val="24"/>
          <w:lang w:eastAsia="ru-RU"/>
        </w:rPr>
        <w:t xml:space="preserve"> </w:t>
      </w:r>
      <w:r w:rsidR="003D2773" w:rsidRPr="000F0D3F">
        <w:rPr>
          <w:sz w:val="24"/>
          <w:szCs w:val="24"/>
        </w:rPr>
        <w:fldChar w:fldCharType="begin"/>
      </w:r>
      <w:r w:rsidR="003D2773" w:rsidRPr="000F0D3F">
        <w:rPr>
          <w:sz w:val="24"/>
          <w:szCs w:val="24"/>
        </w:rPr>
        <w:instrText xml:space="preserve"> REF _Ref86826666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lang w:eastAsia="ru-RU"/>
        </w:rPr>
        <w:t>5.3</w:t>
      </w:r>
      <w:r w:rsidR="003D2773" w:rsidRPr="000F0D3F">
        <w:rPr>
          <w:sz w:val="24"/>
          <w:szCs w:val="24"/>
        </w:rPr>
        <w:fldChar w:fldCharType="end"/>
      </w:r>
      <w:r w:rsidRPr="000F0D3F">
        <w:rPr>
          <w:bCs w:val="0"/>
          <w:sz w:val="24"/>
          <w:szCs w:val="24"/>
        </w:rPr>
        <w:t>)</w:t>
      </w:r>
      <w:r w:rsidR="00BD2FD1" w:rsidRPr="000F0D3F">
        <w:rPr>
          <w:bCs w:val="0"/>
          <w:sz w:val="24"/>
          <w:szCs w:val="24"/>
        </w:rPr>
        <w:t xml:space="preserve">, </w:t>
      </w:r>
      <w:r w:rsidR="00BD2FD1" w:rsidRPr="000F0D3F">
        <w:rPr>
          <w:sz w:val="24"/>
          <w:szCs w:val="24"/>
        </w:rPr>
        <w:t>свидетельства производителей (</w:t>
      </w:r>
      <w:r w:rsidR="00A154B7" w:rsidRPr="000F0D3F">
        <w:rPr>
          <w:bCs w:val="0"/>
          <w:sz w:val="24"/>
          <w:szCs w:val="24"/>
          <w:lang w:eastAsia="ru-RU"/>
        </w:rPr>
        <w:t>подраздел</w:t>
      </w:r>
      <w:r w:rsidR="00A40BDF" w:rsidRPr="000F0D3F">
        <w:rPr>
          <w:bCs w:val="0"/>
          <w:sz w:val="24"/>
          <w:szCs w:val="24"/>
          <w:lang w:eastAsia="ru-RU"/>
        </w:rPr>
        <w:t xml:space="preserve"> </w:t>
      </w:r>
      <w:r w:rsidR="003D2773" w:rsidRPr="000F0D3F">
        <w:rPr>
          <w:sz w:val="24"/>
          <w:szCs w:val="24"/>
        </w:rPr>
        <w:fldChar w:fldCharType="begin"/>
      </w:r>
      <w:r w:rsidR="003D2773" w:rsidRPr="000F0D3F">
        <w:rPr>
          <w:sz w:val="24"/>
          <w:szCs w:val="24"/>
        </w:rPr>
        <w:instrText xml:space="preserve"> REF _Ref440275030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lang w:eastAsia="ru-RU"/>
        </w:rPr>
        <w:t>5.10</w:t>
      </w:r>
      <w:r w:rsidR="003D2773" w:rsidRPr="000F0D3F">
        <w:rPr>
          <w:sz w:val="24"/>
          <w:szCs w:val="24"/>
        </w:rPr>
        <w:fldChar w:fldCharType="end"/>
      </w:r>
      <w:r w:rsidR="00BD2FD1" w:rsidRPr="000F0D3F">
        <w:rPr>
          <w:sz w:val="24"/>
          <w:szCs w:val="24"/>
        </w:rPr>
        <w:t>)</w:t>
      </w:r>
      <w:r w:rsidR="004E26AE" w:rsidRPr="000F0D3F">
        <w:rPr>
          <w:sz w:val="24"/>
          <w:szCs w:val="24"/>
        </w:rPr>
        <w:t xml:space="preserve"> </w:t>
      </w:r>
      <w:r w:rsidR="004E26AE" w:rsidRPr="000F0D3F">
        <w:rPr>
          <w:bCs w:val="0"/>
          <w:spacing w:val="-1"/>
          <w:sz w:val="24"/>
          <w:szCs w:val="24"/>
        </w:rPr>
        <w:t>либо копии дилерских договоров</w:t>
      </w:r>
      <w:r w:rsidR="00BD2FD1" w:rsidRPr="000F0D3F">
        <w:rPr>
          <w:sz w:val="24"/>
          <w:szCs w:val="24"/>
        </w:rPr>
        <w:t xml:space="preserve"> </w:t>
      </w:r>
      <w:r w:rsidRPr="000F0D3F">
        <w:rPr>
          <w:bCs w:val="0"/>
          <w:sz w:val="24"/>
          <w:szCs w:val="24"/>
        </w:rPr>
        <w:t>оформля</w:t>
      </w:r>
      <w:r w:rsidR="004E26AE" w:rsidRPr="000F0D3F">
        <w:rPr>
          <w:bCs w:val="0"/>
          <w:sz w:val="24"/>
          <w:szCs w:val="24"/>
        </w:rPr>
        <w:t>ю</w:t>
      </w:r>
      <w:r w:rsidRPr="000F0D3F">
        <w:rPr>
          <w:bCs w:val="0"/>
          <w:sz w:val="24"/>
          <w:szCs w:val="24"/>
        </w:rPr>
        <w:t xml:space="preserve">тся отдельным </w:t>
      </w:r>
      <w:r w:rsidR="003E170D" w:rsidRPr="000F0D3F">
        <w:rPr>
          <w:bCs w:val="0"/>
          <w:sz w:val="24"/>
          <w:szCs w:val="24"/>
        </w:rPr>
        <w:t>архивом</w:t>
      </w:r>
      <w:r w:rsidRPr="000F0D3F">
        <w:rPr>
          <w:bCs w:val="0"/>
          <w:sz w:val="24"/>
          <w:szCs w:val="24"/>
        </w:rPr>
        <w:t xml:space="preserve"> «Техническое предложение </w:t>
      </w:r>
      <w:r w:rsidR="009C744E" w:rsidRPr="000F0D3F">
        <w:rPr>
          <w:bCs w:val="0"/>
          <w:sz w:val="24"/>
          <w:szCs w:val="24"/>
        </w:rPr>
        <w:t>Участник</w:t>
      </w:r>
      <w:r w:rsidRPr="000F0D3F">
        <w:rPr>
          <w:bCs w:val="0"/>
          <w:sz w:val="24"/>
          <w:szCs w:val="24"/>
        </w:rPr>
        <w:t>а __________».</w:t>
      </w:r>
    </w:p>
    <w:p w:rsidR="00717F60" w:rsidRPr="000F0D3F"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0F0D3F">
        <w:rPr>
          <w:bCs w:val="0"/>
          <w:sz w:val="24"/>
          <w:szCs w:val="24"/>
        </w:rPr>
        <w:t>Участник</w:t>
      </w:r>
      <w:r w:rsidR="00717F60" w:rsidRPr="000F0D3F">
        <w:rPr>
          <w:bCs w:val="0"/>
          <w:sz w:val="24"/>
          <w:szCs w:val="24"/>
        </w:rPr>
        <w:t xml:space="preserve"> имеет право подать только одну </w:t>
      </w:r>
      <w:r w:rsidR="004B5EB3" w:rsidRPr="000F0D3F">
        <w:rPr>
          <w:bCs w:val="0"/>
          <w:sz w:val="24"/>
          <w:szCs w:val="24"/>
        </w:rPr>
        <w:t>Заявк</w:t>
      </w:r>
      <w:r w:rsidR="00717F60" w:rsidRPr="000F0D3F">
        <w:rPr>
          <w:bCs w:val="0"/>
          <w:sz w:val="24"/>
          <w:szCs w:val="24"/>
        </w:rPr>
        <w:t xml:space="preserve">у. В случае нарушения этого требования все </w:t>
      </w:r>
      <w:r w:rsidR="004B5EB3" w:rsidRPr="000F0D3F">
        <w:rPr>
          <w:bCs w:val="0"/>
          <w:sz w:val="24"/>
          <w:szCs w:val="24"/>
        </w:rPr>
        <w:t>Заявк</w:t>
      </w:r>
      <w:r w:rsidR="00717F60" w:rsidRPr="000F0D3F">
        <w:rPr>
          <w:bCs w:val="0"/>
          <w:sz w:val="24"/>
          <w:szCs w:val="24"/>
        </w:rPr>
        <w:t xml:space="preserve">и такого </w:t>
      </w:r>
      <w:r w:rsidRPr="000F0D3F">
        <w:rPr>
          <w:bCs w:val="0"/>
          <w:sz w:val="24"/>
          <w:szCs w:val="24"/>
        </w:rPr>
        <w:t>Участник</w:t>
      </w:r>
      <w:r w:rsidR="00717F60" w:rsidRPr="000F0D3F">
        <w:rPr>
          <w:bCs w:val="0"/>
          <w:sz w:val="24"/>
          <w:szCs w:val="24"/>
        </w:rPr>
        <w:t>а отклоняются без рассмотрения по существу.</w:t>
      </w:r>
      <w:bookmarkEnd w:id="203"/>
    </w:p>
    <w:p w:rsidR="00BD40A3" w:rsidRPr="000F0D3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F0D3F">
        <w:rPr>
          <w:bCs w:val="0"/>
          <w:sz w:val="24"/>
          <w:szCs w:val="24"/>
        </w:rPr>
        <w:t xml:space="preserve">Все формы, указанные в разделе </w:t>
      </w:r>
      <w:r w:rsidR="003D2773" w:rsidRPr="000F0D3F">
        <w:rPr>
          <w:sz w:val="24"/>
          <w:szCs w:val="24"/>
        </w:rPr>
        <w:fldChar w:fldCharType="begin"/>
      </w:r>
      <w:r w:rsidR="003D2773" w:rsidRPr="000F0D3F">
        <w:rPr>
          <w:sz w:val="24"/>
          <w:szCs w:val="24"/>
        </w:rPr>
        <w:instrText xml:space="preserve"> REF _Ref440270602 \r \h  \* MERGEFORMAT </w:instrText>
      </w:r>
      <w:r w:rsidR="003D2773" w:rsidRPr="000F0D3F">
        <w:rPr>
          <w:sz w:val="24"/>
          <w:szCs w:val="24"/>
        </w:rPr>
      </w:r>
      <w:r w:rsidR="003D2773" w:rsidRPr="000F0D3F">
        <w:rPr>
          <w:sz w:val="24"/>
          <w:szCs w:val="24"/>
        </w:rPr>
        <w:fldChar w:fldCharType="separate"/>
      </w:r>
      <w:r w:rsidR="00622B69" w:rsidRPr="000F0D3F">
        <w:rPr>
          <w:sz w:val="24"/>
          <w:szCs w:val="24"/>
        </w:rPr>
        <w:t>5</w:t>
      </w:r>
      <w:r w:rsidR="003D2773" w:rsidRPr="000F0D3F">
        <w:rPr>
          <w:sz w:val="24"/>
          <w:szCs w:val="24"/>
        </w:rPr>
        <w:fldChar w:fldCharType="end"/>
      </w:r>
      <w:r w:rsidRPr="000F0D3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F0D3F"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F0D3F">
        <w:rPr>
          <w:bCs w:val="0"/>
          <w:sz w:val="24"/>
          <w:szCs w:val="24"/>
        </w:rPr>
        <w:t>Заявк</w:t>
      </w:r>
      <w:r w:rsidR="00717F60" w:rsidRPr="000F0D3F">
        <w:rPr>
          <w:bCs w:val="0"/>
          <w:sz w:val="24"/>
          <w:szCs w:val="24"/>
        </w:rPr>
        <w:t xml:space="preserve">а должна быть подготовлена в электронной форме с использованием функционала ЭТП (подраздел </w:t>
      </w:r>
      <w:r w:rsidR="003D2773" w:rsidRPr="000F0D3F">
        <w:rPr>
          <w:sz w:val="24"/>
          <w:szCs w:val="24"/>
        </w:rPr>
        <w:fldChar w:fldCharType="begin"/>
      </w:r>
      <w:r w:rsidR="003D2773" w:rsidRPr="000F0D3F">
        <w:rPr>
          <w:sz w:val="24"/>
          <w:szCs w:val="24"/>
        </w:rPr>
        <w:instrText xml:space="preserve"> REF _Ref191386419 \n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3.3.2</w:t>
      </w:r>
      <w:r w:rsidR="003D2773" w:rsidRPr="000F0D3F">
        <w:rPr>
          <w:sz w:val="24"/>
          <w:szCs w:val="24"/>
        </w:rPr>
        <w:fldChar w:fldCharType="end"/>
      </w:r>
      <w:r w:rsidR="00717F60" w:rsidRPr="000F0D3F">
        <w:rPr>
          <w:bCs w:val="0"/>
          <w:sz w:val="24"/>
          <w:szCs w:val="24"/>
        </w:rPr>
        <w:t>)</w:t>
      </w:r>
      <w:r w:rsidR="008D1B83" w:rsidRPr="000F0D3F">
        <w:rPr>
          <w:bCs w:val="0"/>
          <w:color w:val="000000"/>
          <w:sz w:val="24"/>
          <w:szCs w:val="24"/>
        </w:rPr>
        <w:t xml:space="preserve">, </w:t>
      </w:r>
      <w:r w:rsidR="008D1B83" w:rsidRPr="000F0D3F">
        <w:rPr>
          <w:bCs w:val="0"/>
          <w:sz w:val="24"/>
          <w:szCs w:val="24"/>
        </w:rPr>
        <w:t xml:space="preserve">за исключением документов, указанных в </w:t>
      </w:r>
      <w:proofErr w:type="spellStart"/>
      <w:r w:rsidR="008D1B83" w:rsidRPr="000F0D3F">
        <w:rPr>
          <w:bCs w:val="0"/>
          <w:sz w:val="24"/>
          <w:szCs w:val="24"/>
        </w:rPr>
        <w:t>п.п</w:t>
      </w:r>
      <w:proofErr w:type="spellEnd"/>
      <w:r w:rsidR="008D1B83" w:rsidRPr="000F0D3F">
        <w:rPr>
          <w:bCs w:val="0"/>
          <w:sz w:val="24"/>
          <w:szCs w:val="24"/>
        </w:rPr>
        <w:t xml:space="preserve">. </w:t>
      </w:r>
      <w:r w:rsidR="00595BB8" w:rsidRPr="000F0D3F">
        <w:rPr>
          <w:sz w:val="24"/>
          <w:szCs w:val="24"/>
        </w:rPr>
        <w:fldChar w:fldCharType="begin"/>
      </w:r>
      <w:r w:rsidR="008D1B83" w:rsidRPr="000F0D3F">
        <w:rPr>
          <w:bCs w:val="0"/>
          <w:sz w:val="24"/>
          <w:szCs w:val="24"/>
        </w:rPr>
        <w:instrText xml:space="preserve"> REF _Ref442188512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bCs w:val="0"/>
          <w:sz w:val="24"/>
          <w:szCs w:val="24"/>
        </w:rPr>
        <w:t>т)</w:t>
      </w:r>
      <w:r w:rsidR="00595BB8" w:rsidRPr="000F0D3F">
        <w:rPr>
          <w:sz w:val="24"/>
          <w:szCs w:val="24"/>
        </w:rPr>
        <w:fldChar w:fldCharType="end"/>
      </w:r>
      <w:r w:rsidR="008D1B83" w:rsidRPr="000F0D3F">
        <w:rPr>
          <w:sz w:val="24"/>
          <w:szCs w:val="24"/>
        </w:rPr>
        <w:t xml:space="preserve"> п. </w:t>
      </w:r>
      <w:r w:rsidR="003D2773" w:rsidRPr="000F0D3F">
        <w:rPr>
          <w:sz w:val="24"/>
          <w:szCs w:val="24"/>
        </w:rPr>
        <w:fldChar w:fldCharType="begin"/>
      </w:r>
      <w:r w:rsidR="003D2773" w:rsidRPr="000F0D3F">
        <w:rPr>
          <w:sz w:val="24"/>
          <w:szCs w:val="24"/>
        </w:rPr>
        <w:instrText xml:space="preserve"> REF _Ref306005578 \r \h  \* MERGEFORMAT </w:instrText>
      </w:r>
      <w:r w:rsidR="003D2773" w:rsidRPr="000F0D3F">
        <w:rPr>
          <w:sz w:val="24"/>
          <w:szCs w:val="24"/>
        </w:rPr>
      </w:r>
      <w:r w:rsidR="003D2773" w:rsidRPr="000F0D3F">
        <w:rPr>
          <w:sz w:val="24"/>
          <w:szCs w:val="24"/>
        </w:rPr>
        <w:fldChar w:fldCharType="separate"/>
      </w:r>
      <w:r w:rsidR="00622B69" w:rsidRPr="000F0D3F">
        <w:rPr>
          <w:sz w:val="24"/>
          <w:szCs w:val="24"/>
        </w:rPr>
        <w:t>3.3.8.3</w:t>
      </w:r>
      <w:r w:rsidR="003D2773" w:rsidRPr="000F0D3F">
        <w:rPr>
          <w:sz w:val="24"/>
          <w:szCs w:val="24"/>
        </w:rPr>
        <w:fldChar w:fldCharType="end"/>
      </w:r>
      <w:r w:rsidR="008D1B83" w:rsidRPr="000F0D3F">
        <w:rPr>
          <w:sz w:val="24"/>
          <w:szCs w:val="24"/>
        </w:rPr>
        <w:t xml:space="preserve"> и подразделе </w:t>
      </w:r>
      <w:r w:rsidR="003D2773" w:rsidRPr="000F0D3F">
        <w:rPr>
          <w:sz w:val="24"/>
          <w:szCs w:val="24"/>
        </w:rPr>
        <w:fldChar w:fldCharType="begin"/>
      </w:r>
      <w:r w:rsidR="003D2773" w:rsidRPr="000F0D3F">
        <w:rPr>
          <w:sz w:val="24"/>
          <w:szCs w:val="24"/>
        </w:rPr>
        <w:instrText xml:space="preserve"> REF _Ref442187883 \r \h  \* MERGEFORMAT </w:instrText>
      </w:r>
      <w:r w:rsidR="003D2773" w:rsidRPr="000F0D3F">
        <w:rPr>
          <w:sz w:val="24"/>
          <w:szCs w:val="24"/>
        </w:rPr>
      </w:r>
      <w:r w:rsidR="003D2773" w:rsidRPr="000F0D3F">
        <w:rPr>
          <w:sz w:val="24"/>
          <w:szCs w:val="24"/>
        </w:rPr>
        <w:fldChar w:fldCharType="separate"/>
      </w:r>
      <w:r w:rsidR="00622B69" w:rsidRPr="000F0D3F">
        <w:rPr>
          <w:sz w:val="24"/>
          <w:szCs w:val="24"/>
        </w:rPr>
        <w:t>5.16</w:t>
      </w:r>
      <w:r w:rsidR="003D2773" w:rsidRPr="000F0D3F">
        <w:rPr>
          <w:sz w:val="24"/>
          <w:szCs w:val="24"/>
        </w:rPr>
        <w:fldChar w:fldCharType="end"/>
      </w:r>
      <w:r w:rsidR="008D1B83" w:rsidRPr="000F0D3F">
        <w:rPr>
          <w:color w:val="000000"/>
          <w:sz w:val="24"/>
          <w:szCs w:val="24"/>
        </w:rPr>
        <w:t>.</w:t>
      </w:r>
    </w:p>
    <w:p w:rsidR="00BD40A3" w:rsidRPr="000F0D3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0F0D3F">
        <w:rPr>
          <w:bCs w:val="0"/>
          <w:sz w:val="24"/>
          <w:szCs w:val="24"/>
        </w:rPr>
        <w:t xml:space="preserve">Каждый документ, входящий в </w:t>
      </w:r>
      <w:r w:rsidR="001D6802" w:rsidRPr="000F0D3F">
        <w:rPr>
          <w:bCs w:val="0"/>
          <w:sz w:val="24"/>
          <w:szCs w:val="24"/>
        </w:rPr>
        <w:t>Заявку</w:t>
      </w:r>
      <w:r w:rsidRPr="000F0D3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F0D3F">
        <w:rPr>
          <w:bCs w:val="0"/>
          <w:sz w:val="24"/>
          <w:szCs w:val="24"/>
        </w:rPr>
        <w:t>образом</w:t>
      </w:r>
      <w:proofErr w:type="gramEnd"/>
      <w:r w:rsidRPr="000F0D3F">
        <w:rPr>
          <w:bCs w:val="0"/>
          <w:sz w:val="24"/>
          <w:szCs w:val="24"/>
        </w:rPr>
        <w:t xml:space="preserve"> уполномоченным им лицом на основании доверенности (далее — уполномоченного лица)</w:t>
      </w:r>
      <w:r w:rsidR="00123A9F" w:rsidRPr="000F0D3F">
        <w:rPr>
          <w:bCs w:val="0"/>
          <w:sz w:val="24"/>
          <w:szCs w:val="24"/>
        </w:rPr>
        <w:t xml:space="preserve">. </w:t>
      </w:r>
      <w:r w:rsidR="00123A9F" w:rsidRPr="000F0D3F">
        <w:rPr>
          <w:sz w:val="24"/>
          <w:szCs w:val="24"/>
        </w:rPr>
        <w:t>В последнем случае копия прикладывается к Заявке</w:t>
      </w:r>
      <w:r w:rsidRPr="000F0D3F">
        <w:rPr>
          <w:bCs w:val="0"/>
          <w:sz w:val="24"/>
          <w:szCs w:val="24"/>
        </w:rPr>
        <w:t>.</w:t>
      </w:r>
      <w:bookmarkEnd w:id="204"/>
    </w:p>
    <w:p w:rsidR="00BD40A3" w:rsidRPr="000F0D3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F0D3F">
        <w:rPr>
          <w:bCs w:val="0"/>
          <w:sz w:val="24"/>
          <w:szCs w:val="24"/>
        </w:rPr>
        <w:t xml:space="preserve">Каждый документ, входящий в </w:t>
      </w:r>
      <w:r w:rsidR="001D6802" w:rsidRPr="000F0D3F">
        <w:rPr>
          <w:bCs w:val="0"/>
          <w:sz w:val="24"/>
          <w:szCs w:val="24"/>
        </w:rPr>
        <w:t>Заявку</w:t>
      </w:r>
      <w:r w:rsidRPr="000F0D3F">
        <w:rPr>
          <w:bCs w:val="0"/>
          <w:sz w:val="24"/>
          <w:szCs w:val="24"/>
        </w:rPr>
        <w:t>, должен быть скреплен печатью Участника.</w:t>
      </w:r>
      <w:bookmarkEnd w:id="205"/>
      <w:bookmarkEnd w:id="206"/>
    </w:p>
    <w:p w:rsidR="00BD40A3" w:rsidRPr="000F0D3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F0D3F">
        <w:rPr>
          <w:sz w:val="24"/>
          <w:szCs w:val="24"/>
        </w:rPr>
        <w:t xml:space="preserve">В случае предоставления ложной информации организатор отклонит </w:t>
      </w:r>
      <w:r w:rsidR="00A23E2D" w:rsidRPr="000F0D3F">
        <w:rPr>
          <w:sz w:val="24"/>
          <w:szCs w:val="24"/>
        </w:rPr>
        <w:t>Заявку</w:t>
      </w:r>
      <w:r w:rsidRPr="000F0D3F">
        <w:rPr>
          <w:sz w:val="24"/>
          <w:szCs w:val="24"/>
        </w:rPr>
        <w:t xml:space="preserve"> </w:t>
      </w:r>
      <w:r w:rsidR="000E5AC7" w:rsidRPr="000F0D3F">
        <w:rPr>
          <w:sz w:val="24"/>
          <w:szCs w:val="24"/>
        </w:rPr>
        <w:t>Участника</w:t>
      </w:r>
      <w:r w:rsidRPr="000F0D3F">
        <w:rPr>
          <w:sz w:val="24"/>
          <w:szCs w:val="24"/>
        </w:rPr>
        <w:t xml:space="preserve"> без рассмотрения по существу.</w:t>
      </w:r>
    </w:p>
    <w:p w:rsidR="00BD40A3" w:rsidRPr="000F0D3F"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F0D3F">
        <w:rPr>
          <w:sz w:val="24"/>
          <w:szCs w:val="24"/>
        </w:rPr>
        <w:t xml:space="preserve">В целях подтверждения выполнения требований технического задания в Техническом предложении </w:t>
      </w:r>
      <w:r w:rsidR="00B71B9D" w:rsidRPr="000F0D3F">
        <w:rPr>
          <w:bCs w:val="0"/>
          <w:spacing w:val="-1"/>
          <w:sz w:val="24"/>
          <w:szCs w:val="24"/>
        </w:rPr>
        <w:t>(</w:t>
      </w:r>
      <w:r w:rsidR="003F3A69" w:rsidRPr="000F0D3F">
        <w:rPr>
          <w:bCs w:val="0"/>
          <w:spacing w:val="-2"/>
          <w:sz w:val="24"/>
          <w:szCs w:val="24"/>
        </w:rPr>
        <w:t>под</w:t>
      </w:r>
      <w:r w:rsidR="003F3A69" w:rsidRPr="000F0D3F">
        <w:rPr>
          <w:bCs w:val="0"/>
          <w:sz w:val="24"/>
          <w:szCs w:val="24"/>
        </w:rPr>
        <w:t>раздел</w:t>
      </w:r>
      <w:r w:rsidR="00B71B9D" w:rsidRPr="000F0D3F">
        <w:rPr>
          <w:bCs w:val="0"/>
          <w:spacing w:val="-1"/>
          <w:sz w:val="24"/>
          <w:szCs w:val="24"/>
        </w:rPr>
        <w:t xml:space="preserve"> </w:t>
      </w:r>
      <w:r w:rsidR="00595BB8" w:rsidRPr="000F0D3F">
        <w:rPr>
          <w:bCs w:val="0"/>
          <w:spacing w:val="-1"/>
          <w:sz w:val="24"/>
          <w:szCs w:val="24"/>
        </w:rPr>
        <w:fldChar w:fldCharType="begin"/>
      </w:r>
      <w:r w:rsidR="00B71B9D" w:rsidRPr="000F0D3F">
        <w:rPr>
          <w:bCs w:val="0"/>
          <w:spacing w:val="-1"/>
          <w:sz w:val="24"/>
          <w:szCs w:val="24"/>
        </w:rPr>
        <w:instrText xml:space="preserve"> REF _Ref86826666 \r \h </w:instrText>
      </w:r>
      <w:r w:rsidR="000F0D3F" w:rsidRPr="000F0D3F">
        <w:rPr>
          <w:bCs w:val="0"/>
          <w:spacing w:val="-1"/>
          <w:sz w:val="24"/>
          <w:szCs w:val="24"/>
        </w:rPr>
        <w:instrText xml:space="preserve"> \* MERGEFORMAT </w:instrText>
      </w:r>
      <w:r w:rsidR="00595BB8" w:rsidRPr="000F0D3F">
        <w:rPr>
          <w:bCs w:val="0"/>
          <w:spacing w:val="-1"/>
          <w:sz w:val="24"/>
          <w:szCs w:val="24"/>
        </w:rPr>
      </w:r>
      <w:r w:rsidR="00595BB8" w:rsidRPr="000F0D3F">
        <w:rPr>
          <w:bCs w:val="0"/>
          <w:spacing w:val="-1"/>
          <w:sz w:val="24"/>
          <w:szCs w:val="24"/>
        </w:rPr>
        <w:fldChar w:fldCharType="separate"/>
      </w:r>
      <w:r w:rsidR="00622B69" w:rsidRPr="000F0D3F">
        <w:rPr>
          <w:bCs w:val="0"/>
          <w:spacing w:val="-1"/>
          <w:sz w:val="24"/>
          <w:szCs w:val="24"/>
        </w:rPr>
        <w:t>5.3</w:t>
      </w:r>
      <w:r w:rsidR="00595BB8" w:rsidRPr="000F0D3F">
        <w:rPr>
          <w:bCs w:val="0"/>
          <w:spacing w:val="-1"/>
          <w:sz w:val="24"/>
          <w:szCs w:val="24"/>
        </w:rPr>
        <w:fldChar w:fldCharType="end"/>
      </w:r>
      <w:r w:rsidR="00B71B9D" w:rsidRPr="000F0D3F">
        <w:rPr>
          <w:bCs w:val="0"/>
          <w:spacing w:val="-1"/>
          <w:sz w:val="24"/>
          <w:szCs w:val="24"/>
        </w:rPr>
        <w:t>)</w:t>
      </w:r>
      <w:r w:rsidRPr="000F0D3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F0D3F">
        <w:rPr>
          <w:sz w:val="24"/>
          <w:szCs w:val="24"/>
        </w:rPr>
        <w:t xml:space="preserve"> </w:t>
      </w:r>
      <w:bookmarkEnd w:id="207"/>
      <w:r w:rsidR="001D1162" w:rsidRPr="000F0D3F">
        <w:rPr>
          <w:sz w:val="24"/>
          <w:szCs w:val="24"/>
        </w:rPr>
        <w:t>Заявка будет отклонена, если в Техническом предложении не будет отражена вышеуказанная информация.</w:t>
      </w:r>
    </w:p>
    <w:p w:rsidR="00BD40A3" w:rsidRPr="000F0D3F"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F0D3F">
        <w:rPr>
          <w:sz w:val="24"/>
          <w:szCs w:val="24"/>
        </w:rPr>
        <w:t xml:space="preserve">Если в Техническом предложении </w:t>
      </w:r>
      <w:r w:rsidR="00B71B9D" w:rsidRPr="000F0D3F">
        <w:rPr>
          <w:bCs w:val="0"/>
          <w:spacing w:val="-1"/>
          <w:sz w:val="24"/>
          <w:szCs w:val="24"/>
        </w:rPr>
        <w:t>(</w:t>
      </w:r>
      <w:r w:rsidR="003F3A69" w:rsidRPr="000F0D3F">
        <w:rPr>
          <w:bCs w:val="0"/>
          <w:spacing w:val="-2"/>
          <w:sz w:val="24"/>
          <w:szCs w:val="24"/>
        </w:rPr>
        <w:t>под</w:t>
      </w:r>
      <w:r w:rsidR="003F3A69" w:rsidRPr="000F0D3F">
        <w:rPr>
          <w:bCs w:val="0"/>
          <w:sz w:val="24"/>
          <w:szCs w:val="24"/>
        </w:rPr>
        <w:t>раздел</w:t>
      </w:r>
      <w:r w:rsidR="00B71B9D" w:rsidRPr="000F0D3F">
        <w:rPr>
          <w:bCs w:val="0"/>
          <w:spacing w:val="-1"/>
          <w:sz w:val="24"/>
          <w:szCs w:val="24"/>
        </w:rPr>
        <w:t xml:space="preserve"> </w:t>
      </w:r>
      <w:r w:rsidR="00595BB8" w:rsidRPr="000F0D3F">
        <w:rPr>
          <w:bCs w:val="0"/>
          <w:spacing w:val="-1"/>
          <w:sz w:val="24"/>
          <w:szCs w:val="24"/>
        </w:rPr>
        <w:fldChar w:fldCharType="begin"/>
      </w:r>
      <w:r w:rsidR="00B71B9D" w:rsidRPr="000F0D3F">
        <w:rPr>
          <w:bCs w:val="0"/>
          <w:spacing w:val="-1"/>
          <w:sz w:val="24"/>
          <w:szCs w:val="24"/>
        </w:rPr>
        <w:instrText xml:space="preserve"> REF _Ref86826666 \r \h </w:instrText>
      </w:r>
      <w:r w:rsidR="000F0D3F" w:rsidRPr="000F0D3F">
        <w:rPr>
          <w:bCs w:val="0"/>
          <w:spacing w:val="-1"/>
          <w:sz w:val="24"/>
          <w:szCs w:val="24"/>
        </w:rPr>
        <w:instrText xml:space="preserve"> \* MERGEFORMAT </w:instrText>
      </w:r>
      <w:r w:rsidR="00595BB8" w:rsidRPr="000F0D3F">
        <w:rPr>
          <w:bCs w:val="0"/>
          <w:spacing w:val="-1"/>
          <w:sz w:val="24"/>
          <w:szCs w:val="24"/>
        </w:rPr>
      </w:r>
      <w:r w:rsidR="00595BB8" w:rsidRPr="000F0D3F">
        <w:rPr>
          <w:bCs w:val="0"/>
          <w:spacing w:val="-1"/>
          <w:sz w:val="24"/>
          <w:szCs w:val="24"/>
        </w:rPr>
        <w:fldChar w:fldCharType="separate"/>
      </w:r>
      <w:r w:rsidR="00622B69" w:rsidRPr="000F0D3F">
        <w:rPr>
          <w:bCs w:val="0"/>
          <w:spacing w:val="-1"/>
          <w:sz w:val="24"/>
          <w:szCs w:val="24"/>
        </w:rPr>
        <w:t>5.3</w:t>
      </w:r>
      <w:r w:rsidR="00595BB8" w:rsidRPr="000F0D3F">
        <w:rPr>
          <w:bCs w:val="0"/>
          <w:spacing w:val="-1"/>
          <w:sz w:val="24"/>
          <w:szCs w:val="24"/>
        </w:rPr>
        <w:fldChar w:fldCharType="end"/>
      </w:r>
      <w:r w:rsidR="00B71B9D" w:rsidRPr="000F0D3F">
        <w:rPr>
          <w:bCs w:val="0"/>
          <w:spacing w:val="-1"/>
          <w:sz w:val="24"/>
          <w:szCs w:val="24"/>
        </w:rPr>
        <w:t>)</w:t>
      </w:r>
      <w:r w:rsidRPr="000F0D3F">
        <w:rPr>
          <w:sz w:val="24"/>
          <w:szCs w:val="24"/>
        </w:rPr>
        <w:t xml:space="preserve"> вместо информации, изложенной в п. </w:t>
      </w:r>
      <w:r w:rsidR="00595BB8" w:rsidRPr="000F0D3F">
        <w:rPr>
          <w:sz w:val="24"/>
          <w:szCs w:val="24"/>
        </w:rPr>
        <w:fldChar w:fldCharType="begin"/>
      </w:r>
      <w:r w:rsidR="00B71B9D" w:rsidRPr="000F0D3F">
        <w:rPr>
          <w:sz w:val="24"/>
          <w:szCs w:val="24"/>
        </w:rPr>
        <w:instrText xml:space="preserve"> REF _Ref440271182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3.3.1.9</w:t>
      </w:r>
      <w:r w:rsidR="00595BB8" w:rsidRPr="000F0D3F">
        <w:rPr>
          <w:sz w:val="24"/>
          <w:szCs w:val="24"/>
        </w:rPr>
        <w:fldChar w:fldCharType="end"/>
      </w:r>
      <w:r w:rsidRPr="000F0D3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0F0D3F">
        <w:rPr>
          <w:sz w:val="24"/>
          <w:szCs w:val="24"/>
        </w:rPr>
        <w:t xml:space="preserve">Заявка Участника будет отклонена без рассмотрения по </w:t>
      </w:r>
      <w:r w:rsidR="001D1162" w:rsidRPr="000F0D3F">
        <w:rPr>
          <w:sz w:val="24"/>
          <w:szCs w:val="24"/>
        </w:rPr>
        <w:lastRenderedPageBreak/>
        <w:t>существу</w:t>
      </w:r>
      <w:r w:rsidRPr="000F0D3F">
        <w:rPr>
          <w:sz w:val="24"/>
          <w:szCs w:val="24"/>
        </w:rPr>
        <w:t>.</w:t>
      </w:r>
    </w:p>
    <w:p w:rsidR="00BD40A3" w:rsidRPr="000F0D3F"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F0D3F">
        <w:rPr>
          <w:sz w:val="24"/>
          <w:szCs w:val="24"/>
        </w:rPr>
        <w:t xml:space="preserve">Участник в </w:t>
      </w:r>
      <w:r w:rsidR="00F1041E" w:rsidRPr="000F0D3F">
        <w:rPr>
          <w:bCs w:val="0"/>
          <w:sz w:val="24"/>
          <w:szCs w:val="24"/>
        </w:rPr>
        <w:t>Сводн</w:t>
      </w:r>
      <w:r w:rsidR="000E5AC7" w:rsidRPr="000F0D3F">
        <w:rPr>
          <w:bCs w:val="0"/>
          <w:sz w:val="24"/>
          <w:szCs w:val="24"/>
        </w:rPr>
        <w:t>ой</w:t>
      </w:r>
      <w:r w:rsidR="00F1041E" w:rsidRPr="000F0D3F">
        <w:rPr>
          <w:bCs w:val="0"/>
          <w:sz w:val="24"/>
          <w:szCs w:val="24"/>
        </w:rPr>
        <w:t xml:space="preserve"> таблиц</w:t>
      </w:r>
      <w:r w:rsidR="000E5AC7" w:rsidRPr="000F0D3F">
        <w:rPr>
          <w:bCs w:val="0"/>
          <w:sz w:val="24"/>
          <w:szCs w:val="24"/>
        </w:rPr>
        <w:t>е</w:t>
      </w:r>
      <w:r w:rsidR="00F1041E" w:rsidRPr="000F0D3F">
        <w:rPr>
          <w:bCs w:val="0"/>
          <w:sz w:val="24"/>
          <w:szCs w:val="24"/>
        </w:rPr>
        <w:t xml:space="preserve"> стоимости</w:t>
      </w:r>
      <w:r w:rsidRPr="000F0D3F">
        <w:rPr>
          <w:sz w:val="24"/>
          <w:szCs w:val="24"/>
        </w:rPr>
        <w:t xml:space="preserve"> </w:t>
      </w:r>
      <w:r w:rsidR="00F04258" w:rsidRPr="000F0D3F">
        <w:rPr>
          <w:bCs w:val="0"/>
          <w:sz w:val="24"/>
          <w:szCs w:val="24"/>
        </w:rPr>
        <w:t xml:space="preserve">поставок </w:t>
      </w:r>
      <w:r w:rsidR="00B71B9D" w:rsidRPr="000F0D3F">
        <w:rPr>
          <w:bCs w:val="0"/>
          <w:sz w:val="24"/>
          <w:szCs w:val="24"/>
        </w:rPr>
        <w:t>(</w:t>
      </w:r>
      <w:r w:rsidR="003F3A69" w:rsidRPr="000F0D3F">
        <w:rPr>
          <w:bCs w:val="0"/>
          <w:spacing w:val="-2"/>
          <w:sz w:val="24"/>
          <w:szCs w:val="24"/>
        </w:rPr>
        <w:t>под</w:t>
      </w:r>
      <w:r w:rsidR="003F3A69" w:rsidRPr="000F0D3F">
        <w:rPr>
          <w:bCs w:val="0"/>
          <w:sz w:val="24"/>
          <w:szCs w:val="24"/>
        </w:rPr>
        <w:t>раздел</w:t>
      </w:r>
      <w:r w:rsidR="00B71B9D" w:rsidRPr="000F0D3F">
        <w:rPr>
          <w:bCs w:val="0"/>
          <w:sz w:val="24"/>
          <w:szCs w:val="24"/>
        </w:rPr>
        <w:t xml:space="preserve"> </w:t>
      </w:r>
      <w:r w:rsidR="00595BB8" w:rsidRPr="000F0D3F">
        <w:rPr>
          <w:bCs w:val="0"/>
          <w:sz w:val="24"/>
          <w:szCs w:val="24"/>
        </w:rPr>
        <w:fldChar w:fldCharType="begin"/>
      </w:r>
      <w:r w:rsidR="00B71B9D" w:rsidRPr="000F0D3F">
        <w:rPr>
          <w:bCs w:val="0"/>
          <w:sz w:val="24"/>
          <w:szCs w:val="24"/>
        </w:rPr>
        <w:instrText xml:space="preserve"> REF _Ref440271072 \r \h </w:instrText>
      </w:r>
      <w:r w:rsidR="000F0D3F"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separate"/>
      </w:r>
      <w:r w:rsidR="00622B69" w:rsidRPr="000F0D3F">
        <w:rPr>
          <w:bCs w:val="0"/>
          <w:sz w:val="24"/>
          <w:szCs w:val="24"/>
        </w:rPr>
        <w:t>5.2</w:t>
      </w:r>
      <w:r w:rsidR="00595BB8" w:rsidRPr="000F0D3F">
        <w:rPr>
          <w:bCs w:val="0"/>
          <w:sz w:val="24"/>
          <w:szCs w:val="24"/>
        </w:rPr>
        <w:fldChar w:fldCharType="end"/>
      </w:r>
      <w:r w:rsidR="00B71B9D" w:rsidRPr="000F0D3F">
        <w:rPr>
          <w:bCs w:val="0"/>
          <w:sz w:val="24"/>
          <w:szCs w:val="24"/>
        </w:rPr>
        <w:t>)</w:t>
      </w:r>
      <w:r w:rsidRPr="000F0D3F">
        <w:rPr>
          <w:sz w:val="24"/>
          <w:szCs w:val="24"/>
        </w:rPr>
        <w:t xml:space="preserve"> должен указать условия оплаты за поставляемую продукцию, а в Графике </w:t>
      </w:r>
      <w:r w:rsidR="00B71B9D" w:rsidRPr="000F0D3F">
        <w:rPr>
          <w:bCs w:val="0"/>
          <w:sz w:val="24"/>
          <w:szCs w:val="24"/>
        </w:rPr>
        <w:t xml:space="preserve">выполнения поставок (раздел </w:t>
      </w:r>
      <w:r w:rsidR="00595BB8" w:rsidRPr="000F0D3F">
        <w:rPr>
          <w:bCs w:val="0"/>
          <w:sz w:val="24"/>
          <w:szCs w:val="24"/>
        </w:rPr>
        <w:fldChar w:fldCharType="begin"/>
      </w:r>
      <w:r w:rsidR="00B71B9D" w:rsidRPr="000F0D3F">
        <w:rPr>
          <w:bCs w:val="0"/>
          <w:sz w:val="24"/>
          <w:szCs w:val="24"/>
        </w:rPr>
        <w:instrText xml:space="preserve"> REF _Ref440271036 \r \h </w:instrText>
      </w:r>
      <w:r w:rsidR="000F0D3F"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separate"/>
      </w:r>
      <w:r w:rsidR="00622B69" w:rsidRPr="000F0D3F">
        <w:rPr>
          <w:bCs w:val="0"/>
          <w:sz w:val="24"/>
          <w:szCs w:val="24"/>
        </w:rPr>
        <w:t>5.4</w:t>
      </w:r>
      <w:r w:rsidR="00595BB8" w:rsidRPr="000F0D3F">
        <w:rPr>
          <w:bCs w:val="0"/>
          <w:sz w:val="24"/>
          <w:szCs w:val="24"/>
        </w:rPr>
        <w:fldChar w:fldCharType="end"/>
      </w:r>
      <w:r w:rsidR="00B71B9D" w:rsidRPr="000F0D3F">
        <w:rPr>
          <w:bCs w:val="0"/>
          <w:sz w:val="24"/>
          <w:szCs w:val="24"/>
        </w:rPr>
        <w:t>)</w:t>
      </w:r>
      <w:r w:rsidRPr="000F0D3F">
        <w:rPr>
          <w:sz w:val="24"/>
          <w:szCs w:val="24"/>
        </w:rPr>
        <w:t xml:space="preserve"> – условия по срокам поставки продукции, не противоречащие условиям, указанным в Письме о подаче оферты </w:t>
      </w:r>
      <w:r w:rsidR="00B71B9D" w:rsidRPr="000F0D3F">
        <w:rPr>
          <w:bCs w:val="0"/>
          <w:spacing w:val="-2"/>
          <w:sz w:val="24"/>
          <w:szCs w:val="24"/>
        </w:rPr>
        <w:t>(</w:t>
      </w:r>
      <w:r w:rsidR="003F3A69" w:rsidRPr="000F0D3F">
        <w:rPr>
          <w:bCs w:val="0"/>
          <w:spacing w:val="-2"/>
          <w:sz w:val="24"/>
          <w:szCs w:val="24"/>
        </w:rPr>
        <w:t>под</w:t>
      </w:r>
      <w:r w:rsidR="003F3A69" w:rsidRPr="000F0D3F">
        <w:rPr>
          <w:bCs w:val="0"/>
          <w:sz w:val="24"/>
          <w:szCs w:val="24"/>
        </w:rPr>
        <w:t>раздел</w:t>
      </w:r>
      <w:r w:rsidR="00B71B9D" w:rsidRPr="000F0D3F">
        <w:rPr>
          <w:bCs w:val="0"/>
          <w:sz w:val="24"/>
          <w:szCs w:val="24"/>
        </w:rPr>
        <w:t xml:space="preserve"> </w:t>
      </w:r>
      <w:r w:rsidR="00595BB8" w:rsidRPr="000F0D3F">
        <w:rPr>
          <w:bCs w:val="0"/>
          <w:sz w:val="24"/>
          <w:szCs w:val="24"/>
        </w:rPr>
        <w:fldChar w:fldCharType="begin"/>
      </w:r>
      <w:r w:rsidR="00B71B9D" w:rsidRPr="000F0D3F">
        <w:rPr>
          <w:bCs w:val="0"/>
          <w:sz w:val="24"/>
          <w:szCs w:val="24"/>
        </w:rPr>
        <w:instrText xml:space="preserve"> REF _Ref55336310 \r \h </w:instrText>
      </w:r>
      <w:r w:rsidR="000F0D3F"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separate"/>
      </w:r>
      <w:r w:rsidR="00622B69" w:rsidRPr="000F0D3F">
        <w:rPr>
          <w:bCs w:val="0"/>
          <w:sz w:val="24"/>
          <w:szCs w:val="24"/>
        </w:rPr>
        <w:t>5.1</w:t>
      </w:r>
      <w:r w:rsidR="00595BB8" w:rsidRPr="000F0D3F">
        <w:rPr>
          <w:bCs w:val="0"/>
          <w:sz w:val="24"/>
          <w:szCs w:val="24"/>
        </w:rPr>
        <w:fldChar w:fldCharType="end"/>
      </w:r>
      <w:r w:rsidR="00B71B9D" w:rsidRPr="000F0D3F">
        <w:rPr>
          <w:bCs w:val="0"/>
          <w:sz w:val="24"/>
          <w:szCs w:val="24"/>
          <w:lang w:eastAsia="ru-RU"/>
        </w:rPr>
        <w:t>)</w:t>
      </w:r>
      <w:r w:rsidRPr="000F0D3F">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F0D3F">
        <w:rPr>
          <w:bCs w:val="0"/>
          <w:spacing w:val="-2"/>
          <w:sz w:val="24"/>
          <w:szCs w:val="24"/>
        </w:rPr>
        <w:t>(</w:t>
      </w:r>
      <w:r w:rsidR="00B71B9D" w:rsidRPr="000F0D3F">
        <w:rPr>
          <w:bCs w:val="0"/>
          <w:sz w:val="24"/>
          <w:szCs w:val="24"/>
        </w:rPr>
        <w:t xml:space="preserve">раздел </w:t>
      </w:r>
      <w:r w:rsidR="00595BB8" w:rsidRPr="000F0D3F">
        <w:rPr>
          <w:bCs w:val="0"/>
          <w:sz w:val="24"/>
          <w:szCs w:val="24"/>
        </w:rPr>
        <w:fldChar w:fldCharType="begin"/>
      </w:r>
      <w:r w:rsidR="00B71B9D" w:rsidRPr="000F0D3F">
        <w:rPr>
          <w:bCs w:val="0"/>
          <w:sz w:val="24"/>
          <w:szCs w:val="24"/>
        </w:rPr>
        <w:instrText xml:space="preserve"> REF _Ref55336310 \r \h </w:instrText>
      </w:r>
      <w:r w:rsidR="000F0D3F"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separate"/>
      </w:r>
      <w:r w:rsidR="00622B69" w:rsidRPr="000F0D3F">
        <w:rPr>
          <w:bCs w:val="0"/>
          <w:sz w:val="24"/>
          <w:szCs w:val="24"/>
        </w:rPr>
        <w:t>5.1</w:t>
      </w:r>
      <w:r w:rsidR="00595BB8" w:rsidRPr="000F0D3F">
        <w:rPr>
          <w:bCs w:val="0"/>
          <w:sz w:val="24"/>
          <w:szCs w:val="24"/>
        </w:rPr>
        <w:fldChar w:fldCharType="end"/>
      </w:r>
      <w:r w:rsidR="00B71B9D" w:rsidRPr="000F0D3F">
        <w:rPr>
          <w:bCs w:val="0"/>
          <w:sz w:val="24"/>
          <w:szCs w:val="24"/>
          <w:lang w:eastAsia="ru-RU"/>
        </w:rPr>
        <w:t>)</w:t>
      </w:r>
      <w:r w:rsidRPr="000F0D3F">
        <w:rPr>
          <w:sz w:val="24"/>
          <w:szCs w:val="24"/>
        </w:rPr>
        <w:t>.</w:t>
      </w:r>
    </w:p>
    <w:p w:rsidR="00717F60" w:rsidRPr="000F0D3F"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0F0D3F">
        <w:rPr>
          <w:szCs w:val="24"/>
        </w:rPr>
        <w:t xml:space="preserve">Порядок подготовки </w:t>
      </w:r>
      <w:r w:rsidR="004B5EB3" w:rsidRPr="000F0D3F">
        <w:rPr>
          <w:szCs w:val="24"/>
        </w:rPr>
        <w:t>Заявк</w:t>
      </w:r>
      <w:r w:rsidRPr="000F0D3F">
        <w:rPr>
          <w:szCs w:val="24"/>
        </w:rPr>
        <w:t>и через </w:t>
      </w:r>
      <w:bookmarkEnd w:id="208"/>
      <w:bookmarkEnd w:id="209"/>
      <w:bookmarkEnd w:id="210"/>
      <w:r w:rsidRPr="000F0D3F">
        <w:rPr>
          <w:szCs w:val="24"/>
        </w:rPr>
        <w:t>ЭТП</w:t>
      </w:r>
      <w:bookmarkEnd w:id="211"/>
      <w:bookmarkEnd w:id="212"/>
      <w:bookmarkEnd w:id="213"/>
      <w:bookmarkEnd w:id="214"/>
      <w:bookmarkEnd w:id="215"/>
      <w:bookmarkEnd w:id="216"/>
    </w:p>
    <w:p w:rsidR="00717F60" w:rsidRPr="000F0D3F"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0F0D3F">
        <w:rPr>
          <w:bCs w:val="0"/>
          <w:sz w:val="24"/>
          <w:szCs w:val="24"/>
        </w:rPr>
        <w:t>Участник</w:t>
      </w:r>
      <w:r w:rsidR="00717F60" w:rsidRPr="000F0D3F">
        <w:rPr>
          <w:bCs w:val="0"/>
          <w:sz w:val="24"/>
          <w:szCs w:val="24"/>
        </w:rPr>
        <w:t xml:space="preserve">и при оформлении </w:t>
      </w:r>
      <w:r w:rsidR="004B5EB3" w:rsidRPr="000F0D3F">
        <w:rPr>
          <w:bCs w:val="0"/>
          <w:sz w:val="24"/>
          <w:szCs w:val="24"/>
        </w:rPr>
        <w:t>Заявк</w:t>
      </w:r>
      <w:r w:rsidR="00FE5731" w:rsidRPr="000F0D3F">
        <w:rPr>
          <w:bCs w:val="0"/>
          <w:sz w:val="24"/>
          <w:szCs w:val="24"/>
        </w:rPr>
        <w:t xml:space="preserve">и </w:t>
      </w:r>
      <w:r w:rsidR="00717F60" w:rsidRPr="000F0D3F">
        <w:rPr>
          <w:bCs w:val="0"/>
          <w:sz w:val="24"/>
          <w:szCs w:val="24"/>
        </w:rPr>
        <w:t xml:space="preserve">через ЭТП должны использовать формы и инструкции по их заполнению, предусмотренные настоящей </w:t>
      </w:r>
      <w:r w:rsidR="00AE0F91" w:rsidRPr="000F0D3F">
        <w:rPr>
          <w:bCs w:val="0"/>
          <w:sz w:val="24"/>
          <w:szCs w:val="24"/>
        </w:rPr>
        <w:t>Д</w:t>
      </w:r>
      <w:r w:rsidR="00717F60" w:rsidRPr="000F0D3F">
        <w:rPr>
          <w:bCs w:val="0"/>
          <w:sz w:val="24"/>
          <w:szCs w:val="24"/>
        </w:rPr>
        <w:t>окументацией по запросу предложений.</w:t>
      </w:r>
    </w:p>
    <w:p w:rsidR="00717F60" w:rsidRPr="000F0D3F"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0F0D3F">
        <w:rPr>
          <w:bCs w:val="0"/>
          <w:sz w:val="24"/>
          <w:szCs w:val="24"/>
        </w:rPr>
        <w:t xml:space="preserve">Все файлы </w:t>
      </w:r>
      <w:r w:rsidR="004B5EB3" w:rsidRPr="000F0D3F">
        <w:rPr>
          <w:bCs w:val="0"/>
          <w:sz w:val="24"/>
          <w:szCs w:val="24"/>
        </w:rPr>
        <w:t>Заявк</w:t>
      </w:r>
      <w:r w:rsidRPr="000F0D3F">
        <w:rPr>
          <w:bCs w:val="0"/>
          <w:sz w:val="24"/>
          <w:szCs w:val="24"/>
        </w:rPr>
        <w:t xml:space="preserve">и, размещенные </w:t>
      </w:r>
      <w:r w:rsidR="009C744E" w:rsidRPr="000F0D3F">
        <w:rPr>
          <w:bCs w:val="0"/>
          <w:sz w:val="24"/>
          <w:szCs w:val="24"/>
        </w:rPr>
        <w:t>Участник</w:t>
      </w:r>
      <w:r w:rsidRPr="000F0D3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0F0D3F">
        <w:rPr>
          <w:bCs w:val="0"/>
          <w:sz w:val="24"/>
          <w:szCs w:val="24"/>
        </w:rPr>
        <w:t>Заявк</w:t>
      </w:r>
      <w:r w:rsidRPr="000F0D3F">
        <w:rPr>
          <w:bCs w:val="0"/>
          <w:sz w:val="24"/>
          <w:szCs w:val="24"/>
        </w:rPr>
        <w:t>и, с указанием наименования документа, представленного данным файлом.</w:t>
      </w:r>
    </w:p>
    <w:p w:rsidR="00717F60" w:rsidRPr="000F0D3F"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0F0D3F">
        <w:rPr>
          <w:bCs w:val="0"/>
          <w:sz w:val="24"/>
          <w:szCs w:val="24"/>
        </w:rPr>
        <w:t xml:space="preserve">Правила оформления </w:t>
      </w:r>
      <w:r w:rsidR="004B5EB3" w:rsidRPr="000F0D3F">
        <w:rPr>
          <w:bCs w:val="0"/>
          <w:sz w:val="24"/>
          <w:szCs w:val="24"/>
        </w:rPr>
        <w:t>Заявк</w:t>
      </w:r>
      <w:r w:rsidRPr="000F0D3F">
        <w:rPr>
          <w:bCs w:val="0"/>
          <w:sz w:val="24"/>
          <w:szCs w:val="24"/>
        </w:rPr>
        <w:t>и через ЭТП определяются правилами данной ЭТП.</w:t>
      </w:r>
    </w:p>
    <w:p w:rsidR="00717F60" w:rsidRPr="000F0D3F"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0F0D3F">
        <w:rPr>
          <w:szCs w:val="24"/>
        </w:rPr>
        <w:t xml:space="preserve">Порядок подготовки </w:t>
      </w:r>
      <w:r w:rsidR="004B5EB3" w:rsidRPr="000F0D3F">
        <w:rPr>
          <w:szCs w:val="24"/>
        </w:rPr>
        <w:t>Заявк</w:t>
      </w:r>
      <w:r w:rsidRPr="000F0D3F">
        <w:rPr>
          <w:szCs w:val="24"/>
        </w:rPr>
        <w:t xml:space="preserve">и в письменной </w:t>
      </w:r>
      <w:r w:rsidR="00673FC7" w:rsidRPr="000F0D3F">
        <w:rPr>
          <w:szCs w:val="24"/>
        </w:rPr>
        <w:t xml:space="preserve">(бумажной) </w:t>
      </w:r>
      <w:r w:rsidRPr="000F0D3F">
        <w:rPr>
          <w:szCs w:val="24"/>
        </w:rPr>
        <w:t>форме</w:t>
      </w:r>
      <w:bookmarkEnd w:id="217"/>
      <w:bookmarkEnd w:id="218"/>
      <w:bookmarkEnd w:id="219"/>
      <w:bookmarkEnd w:id="220"/>
      <w:bookmarkEnd w:id="221"/>
      <w:bookmarkEnd w:id="222"/>
      <w:bookmarkEnd w:id="223"/>
    </w:p>
    <w:p w:rsidR="00717F60" w:rsidRPr="000F0D3F"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sidRPr="000F0D3F">
        <w:rPr>
          <w:bCs w:val="0"/>
          <w:sz w:val="24"/>
          <w:szCs w:val="24"/>
        </w:rPr>
        <w:t xml:space="preserve">Предоставление Участником Заявки в письменной </w:t>
      </w:r>
      <w:r w:rsidR="00673FC7" w:rsidRPr="000F0D3F">
        <w:rPr>
          <w:sz w:val="24"/>
          <w:szCs w:val="24"/>
        </w:rPr>
        <w:t xml:space="preserve">(бумажной) </w:t>
      </w:r>
      <w:r w:rsidRPr="000F0D3F">
        <w:rPr>
          <w:bCs w:val="0"/>
          <w:sz w:val="24"/>
          <w:szCs w:val="24"/>
        </w:rPr>
        <w:t>форме не предусмотрено</w:t>
      </w:r>
      <w:r w:rsidR="008D1B83" w:rsidRPr="000F0D3F">
        <w:rPr>
          <w:bCs w:val="0"/>
          <w:color w:val="000000"/>
          <w:sz w:val="24"/>
          <w:szCs w:val="24"/>
        </w:rPr>
        <w:t xml:space="preserve">, </w:t>
      </w:r>
      <w:r w:rsidR="008D1B83" w:rsidRPr="000F0D3F">
        <w:rPr>
          <w:bCs w:val="0"/>
          <w:sz w:val="24"/>
          <w:szCs w:val="24"/>
        </w:rPr>
        <w:t xml:space="preserve">за исключением документов, указанных в </w:t>
      </w:r>
      <w:proofErr w:type="spellStart"/>
      <w:r w:rsidR="008D1B83" w:rsidRPr="000F0D3F">
        <w:rPr>
          <w:bCs w:val="0"/>
          <w:sz w:val="24"/>
          <w:szCs w:val="24"/>
        </w:rPr>
        <w:t>п.п</w:t>
      </w:r>
      <w:proofErr w:type="spellEnd"/>
      <w:r w:rsidR="008D1B83" w:rsidRPr="000F0D3F">
        <w:rPr>
          <w:bCs w:val="0"/>
          <w:sz w:val="24"/>
          <w:szCs w:val="24"/>
        </w:rPr>
        <w:t xml:space="preserve">. </w:t>
      </w:r>
      <w:r w:rsidR="00595BB8" w:rsidRPr="000F0D3F">
        <w:rPr>
          <w:sz w:val="24"/>
          <w:szCs w:val="24"/>
        </w:rPr>
        <w:fldChar w:fldCharType="begin"/>
      </w:r>
      <w:r w:rsidR="008D1B83" w:rsidRPr="000F0D3F">
        <w:rPr>
          <w:bCs w:val="0"/>
          <w:sz w:val="24"/>
          <w:szCs w:val="24"/>
        </w:rPr>
        <w:instrText xml:space="preserve"> REF _Ref442188512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bCs w:val="0"/>
          <w:sz w:val="24"/>
          <w:szCs w:val="24"/>
        </w:rPr>
        <w:t>т)</w:t>
      </w:r>
      <w:r w:rsidR="00595BB8" w:rsidRPr="000F0D3F">
        <w:rPr>
          <w:sz w:val="24"/>
          <w:szCs w:val="24"/>
        </w:rPr>
        <w:fldChar w:fldCharType="end"/>
      </w:r>
      <w:r w:rsidR="008D1B83" w:rsidRPr="000F0D3F">
        <w:rPr>
          <w:sz w:val="24"/>
          <w:szCs w:val="24"/>
        </w:rPr>
        <w:t xml:space="preserve"> п. </w:t>
      </w:r>
      <w:r w:rsidR="003D2773" w:rsidRPr="000F0D3F">
        <w:rPr>
          <w:sz w:val="24"/>
          <w:szCs w:val="24"/>
        </w:rPr>
        <w:fldChar w:fldCharType="begin"/>
      </w:r>
      <w:r w:rsidR="003D2773" w:rsidRPr="000F0D3F">
        <w:rPr>
          <w:sz w:val="24"/>
          <w:szCs w:val="24"/>
        </w:rPr>
        <w:instrText xml:space="preserve"> REF _Ref306005578 \r \h  \* MERGEFORMAT </w:instrText>
      </w:r>
      <w:r w:rsidR="003D2773" w:rsidRPr="000F0D3F">
        <w:rPr>
          <w:sz w:val="24"/>
          <w:szCs w:val="24"/>
        </w:rPr>
      </w:r>
      <w:r w:rsidR="003D2773" w:rsidRPr="000F0D3F">
        <w:rPr>
          <w:sz w:val="24"/>
          <w:szCs w:val="24"/>
        </w:rPr>
        <w:fldChar w:fldCharType="separate"/>
      </w:r>
      <w:r w:rsidR="00622B69" w:rsidRPr="000F0D3F">
        <w:rPr>
          <w:sz w:val="24"/>
          <w:szCs w:val="24"/>
        </w:rPr>
        <w:t>3.3.8.3</w:t>
      </w:r>
      <w:r w:rsidR="003D2773" w:rsidRPr="000F0D3F">
        <w:rPr>
          <w:sz w:val="24"/>
          <w:szCs w:val="24"/>
        </w:rPr>
        <w:fldChar w:fldCharType="end"/>
      </w:r>
      <w:r w:rsidR="008D1B83" w:rsidRPr="000F0D3F">
        <w:rPr>
          <w:sz w:val="24"/>
          <w:szCs w:val="24"/>
        </w:rPr>
        <w:t xml:space="preserve"> и подразделе </w:t>
      </w:r>
      <w:r w:rsidR="003D2773" w:rsidRPr="000F0D3F">
        <w:rPr>
          <w:sz w:val="24"/>
          <w:szCs w:val="24"/>
        </w:rPr>
        <w:fldChar w:fldCharType="begin"/>
      </w:r>
      <w:r w:rsidR="003D2773" w:rsidRPr="000F0D3F">
        <w:rPr>
          <w:sz w:val="24"/>
          <w:szCs w:val="24"/>
        </w:rPr>
        <w:instrText xml:space="preserve"> REF _Ref442187883 \r \h  \* MERGEFORMAT </w:instrText>
      </w:r>
      <w:r w:rsidR="003D2773" w:rsidRPr="000F0D3F">
        <w:rPr>
          <w:sz w:val="24"/>
          <w:szCs w:val="24"/>
        </w:rPr>
      </w:r>
      <w:r w:rsidR="003D2773" w:rsidRPr="000F0D3F">
        <w:rPr>
          <w:sz w:val="24"/>
          <w:szCs w:val="24"/>
        </w:rPr>
        <w:fldChar w:fldCharType="separate"/>
      </w:r>
      <w:r w:rsidR="00622B69" w:rsidRPr="000F0D3F">
        <w:rPr>
          <w:sz w:val="24"/>
          <w:szCs w:val="24"/>
        </w:rPr>
        <w:t>5.16</w:t>
      </w:r>
      <w:r w:rsidR="003D2773" w:rsidRPr="000F0D3F">
        <w:rPr>
          <w:sz w:val="24"/>
          <w:szCs w:val="24"/>
        </w:rPr>
        <w:fldChar w:fldCharType="end"/>
      </w:r>
      <w:r w:rsidR="008D1B83" w:rsidRPr="000F0D3F">
        <w:rPr>
          <w:color w:val="000000"/>
          <w:sz w:val="24"/>
          <w:szCs w:val="24"/>
        </w:rPr>
        <w:t>.</w:t>
      </w:r>
      <w:bookmarkEnd w:id="224"/>
    </w:p>
    <w:p w:rsidR="00717F60" w:rsidRPr="000F0D3F"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0F0D3F">
        <w:rPr>
          <w:szCs w:val="24"/>
        </w:rPr>
        <w:t xml:space="preserve">Требования к сроку действия </w:t>
      </w:r>
      <w:r w:rsidR="004B5EB3" w:rsidRPr="000F0D3F">
        <w:rPr>
          <w:szCs w:val="24"/>
        </w:rPr>
        <w:t>Заявк</w:t>
      </w:r>
      <w:r w:rsidRPr="000F0D3F">
        <w:rPr>
          <w:szCs w:val="24"/>
        </w:rPr>
        <w:t>и</w:t>
      </w:r>
      <w:bookmarkEnd w:id="225"/>
      <w:bookmarkEnd w:id="226"/>
      <w:bookmarkEnd w:id="227"/>
      <w:bookmarkEnd w:id="228"/>
      <w:bookmarkEnd w:id="229"/>
      <w:bookmarkEnd w:id="230"/>
      <w:bookmarkEnd w:id="231"/>
    </w:p>
    <w:p w:rsidR="00717F60" w:rsidRPr="000F0D3F"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0F0D3F">
        <w:rPr>
          <w:bCs w:val="0"/>
          <w:sz w:val="24"/>
          <w:szCs w:val="24"/>
        </w:rPr>
        <w:t>Заявк</w:t>
      </w:r>
      <w:r w:rsidR="00717F60" w:rsidRPr="000F0D3F">
        <w:rPr>
          <w:bCs w:val="0"/>
          <w:sz w:val="24"/>
          <w:szCs w:val="24"/>
        </w:rPr>
        <w:t xml:space="preserve">а действительна в течение срока, указанного </w:t>
      </w:r>
      <w:r w:rsidR="009C744E" w:rsidRPr="000F0D3F">
        <w:rPr>
          <w:bCs w:val="0"/>
          <w:sz w:val="24"/>
          <w:szCs w:val="24"/>
        </w:rPr>
        <w:t>Участник</w:t>
      </w:r>
      <w:r w:rsidR="00717F60" w:rsidRPr="000F0D3F">
        <w:rPr>
          <w:bCs w:val="0"/>
          <w:sz w:val="24"/>
          <w:szCs w:val="24"/>
        </w:rPr>
        <w:t xml:space="preserve">ом в письме о подаче оферты. В любом случае этот срок не должен быть менее </w:t>
      </w:r>
      <w:r w:rsidR="00246801" w:rsidRPr="000F0D3F">
        <w:rPr>
          <w:bCs w:val="0"/>
          <w:sz w:val="24"/>
          <w:szCs w:val="24"/>
        </w:rPr>
        <w:t>90</w:t>
      </w:r>
      <w:r w:rsidR="00717F60" w:rsidRPr="000F0D3F">
        <w:rPr>
          <w:bCs w:val="0"/>
          <w:sz w:val="24"/>
          <w:szCs w:val="24"/>
        </w:rPr>
        <w:t xml:space="preserve"> календарных дней со дня, следующего за днем окончания </w:t>
      </w:r>
      <w:r w:rsidR="00C33106" w:rsidRPr="000F0D3F">
        <w:rPr>
          <w:bCs w:val="0"/>
          <w:sz w:val="24"/>
          <w:szCs w:val="24"/>
        </w:rPr>
        <w:t xml:space="preserve">подачи </w:t>
      </w:r>
      <w:r w:rsidR="00717F60" w:rsidRPr="000F0D3F">
        <w:rPr>
          <w:bCs w:val="0"/>
          <w:sz w:val="24"/>
          <w:szCs w:val="24"/>
        </w:rPr>
        <w:t>Заявок</w:t>
      </w:r>
      <w:r w:rsidR="003F5CDB" w:rsidRPr="000F0D3F">
        <w:rPr>
          <w:bCs w:val="0"/>
          <w:sz w:val="24"/>
          <w:szCs w:val="24"/>
        </w:rPr>
        <w:t xml:space="preserve"> (п. </w:t>
      </w:r>
      <w:r w:rsidR="00595BB8" w:rsidRPr="000F0D3F">
        <w:rPr>
          <w:bCs w:val="0"/>
          <w:sz w:val="24"/>
          <w:szCs w:val="24"/>
        </w:rPr>
        <w:fldChar w:fldCharType="begin"/>
      </w:r>
      <w:r w:rsidR="003F5CDB" w:rsidRPr="000F0D3F">
        <w:rPr>
          <w:bCs w:val="0"/>
          <w:sz w:val="24"/>
          <w:szCs w:val="24"/>
        </w:rPr>
        <w:instrText xml:space="preserve"> REF _Ref440289953 \r \h </w:instrText>
      </w:r>
      <w:r w:rsidR="000F0D3F"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separate"/>
      </w:r>
      <w:r w:rsidR="00622B69" w:rsidRPr="000F0D3F">
        <w:rPr>
          <w:bCs w:val="0"/>
          <w:sz w:val="24"/>
          <w:szCs w:val="24"/>
        </w:rPr>
        <w:t>3.4.1.3</w:t>
      </w:r>
      <w:r w:rsidR="00595BB8" w:rsidRPr="000F0D3F">
        <w:rPr>
          <w:bCs w:val="0"/>
          <w:sz w:val="24"/>
          <w:szCs w:val="24"/>
        </w:rPr>
        <w:fldChar w:fldCharType="end"/>
      </w:r>
      <w:r w:rsidR="003F5CDB" w:rsidRPr="000F0D3F">
        <w:rPr>
          <w:bCs w:val="0"/>
          <w:sz w:val="24"/>
          <w:szCs w:val="24"/>
        </w:rPr>
        <w:t>)</w:t>
      </w:r>
      <w:r w:rsidR="00717F60" w:rsidRPr="000F0D3F">
        <w:rPr>
          <w:bCs w:val="0"/>
          <w:sz w:val="24"/>
          <w:szCs w:val="24"/>
        </w:rPr>
        <w:t>.</w:t>
      </w:r>
      <w:bookmarkEnd w:id="232"/>
    </w:p>
    <w:p w:rsidR="00717F60" w:rsidRPr="000F0D3F"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F0D3F">
        <w:rPr>
          <w:bCs w:val="0"/>
          <w:sz w:val="24"/>
          <w:szCs w:val="24"/>
        </w:rPr>
        <w:t xml:space="preserve">Указание меньшего срока действия служит основанием для отклонения </w:t>
      </w:r>
      <w:r w:rsidR="004B5EB3" w:rsidRPr="000F0D3F">
        <w:rPr>
          <w:bCs w:val="0"/>
          <w:sz w:val="24"/>
          <w:szCs w:val="24"/>
        </w:rPr>
        <w:t>Заявк</w:t>
      </w:r>
      <w:r w:rsidRPr="000F0D3F">
        <w:rPr>
          <w:bCs w:val="0"/>
          <w:sz w:val="24"/>
          <w:szCs w:val="24"/>
        </w:rPr>
        <w:t>и.</w:t>
      </w:r>
    </w:p>
    <w:p w:rsidR="00717F60" w:rsidRPr="000F0D3F"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0F0D3F">
        <w:rPr>
          <w:szCs w:val="24"/>
        </w:rPr>
        <w:t xml:space="preserve">Требования к языку </w:t>
      </w:r>
      <w:r w:rsidR="004B5EB3" w:rsidRPr="000F0D3F">
        <w:rPr>
          <w:szCs w:val="24"/>
        </w:rPr>
        <w:t>Заявк</w:t>
      </w:r>
      <w:r w:rsidRPr="000F0D3F">
        <w:rPr>
          <w:szCs w:val="24"/>
        </w:rPr>
        <w:t>и</w:t>
      </w:r>
      <w:bookmarkEnd w:id="233"/>
      <w:bookmarkEnd w:id="234"/>
      <w:bookmarkEnd w:id="235"/>
      <w:bookmarkEnd w:id="236"/>
      <w:bookmarkEnd w:id="237"/>
      <w:bookmarkEnd w:id="238"/>
    </w:p>
    <w:p w:rsidR="00717F60" w:rsidRPr="000F0D3F" w:rsidRDefault="00B27CCD" w:rsidP="00E71A48">
      <w:pPr>
        <w:widowControl w:val="0"/>
        <w:tabs>
          <w:tab w:val="left" w:pos="1700"/>
        </w:tabs>
        <w:overflowPunct w:val="0"/>
        <w:autoSpaceDE w:val="0"/>
        <w:spacing w:after="100" w:line="264" w:lineRule="auto"/>
        <w:ind w:firstLine="709"/>
        <w:rPr>
          <w:bCs w:val="0"/>
          <w:sz w:val="24"/>
          <w:szCs w:val="24"/>
        </w:rPr>
      </w:pPr>
      <w:r w:rsidRPr="000F0D3F">
        <w:rPr>
          <w:bCs w:val="0"/>
          <w:sz w:val="24"/>
          <w:szCs w:val="24"/>
        </w:rPr>
        <w:t xml:space="preserve">3.3.5.1. </w:t>
      </w:r>
      <w:r w:rsidR="00717F60" w:rsidRPr="000F0D3F">
        <w:rPr>
          <w:bCs w:val="0"/>
          <w:sz w:val="24"/>
          <w:szCs w:val="24"/>
        </w:rPr>
        <w:t xml:space="preserve">Все документы, входящие в </w:t>
      </w:r>
      <w:r w:rsidR="004B5EB3" w:rsidRPr="000F0D3F">
        <w:rPr>
          <w:bCs w:val="0"/>
          <w:sz w:val="24"/>
          <w:szCs w:val="24"/>
        </w:rPr>
        <w:t>Заявк</w:t>
      </w:r>
      <w:r w:rsidR="00717F60" w:rsidRPr="000F0D3F">
        <w:rPr>
          <w:bCs w:val="0"/>
          <w:sz w:val="24"/>
          <w:szCs w:val="24"/>
        </w:rPr>
        <w:t>у, должны быть подготовлены на русском языке за исключением нижеследующего.</w:t>
      </w:r>
    </w:p>
    <w:p w:rsidR="00717F60" w:rsidRPr="000F0D3F"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0F0D3F">
        <w:rPr>
          <w:bCs w:val="0"/>
          <w:sz w:val="24"/>
          <w:szCs w:val="24"/>
        </w:rPr>
        <w:t xml:space="preserve">Документы, оригиналы которых выданы </w:t>
      </w:r>
      <w:r w:rsidR="009C744E" w:rsidRPr="000F0D3F">
        <w:rPr>
          <w:bCs w:val="0"/>
          <w:sz w:val="24"/>
          <w:szCs w:val="24"/>
        </w:rPr>
        <w:t>Участник</w:t>
      </w:r>
      <w:r w:rsidRPr="000F0D3F">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F0D3F">
        <w:rPr>
          <w:bCs w:val="0"/>
          <w:sz w:val="24"/>
          <w:szCs w:val="24"/>
        </w:rPr>
        <w:t>апостилированный</w:t>
      </w:r>
      <w:proofErr w:type="spellEnd"/>
      <w:r w:rsidRPr="000F0D3F">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F0D3F"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0F0D3F">
        <w:rPr>
          <w:bCs w:val="0"/>
          <w:sz w:val="24"/>
          <w:szCs w:val="24"/>
        </w:rPr>
        <w:t>Закупочная комиссия вправе не рассматривать документы, не переведенные на русский язык.</w:t>
      </w:r>
    </w:p>
    <w:p w:rsidR="00717F60" w:rsidRPr="000F0D3F"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0F0D3F">
        <w:rPr>
          <w:szCs w:val="24"/>
        </w:rPr>
        <w:t xml:space="preserve">Требования к валюте </w:t>
      </w:r>
      <w:r w:rsidR="004B5EB3" w:rsidRPr="000F0D3F">
        <w:rPr>
          <w:szCs w:val="24"/>
        </w:rPr>
        <w:t>Заявк</w:t>
      </w:r>
      <w:r w:rsidRPr="000F0D3F">
        <w:rPr>
          <w:szCs w:val="24"/>
        </w:rPr>
        <w:t>и</w:t>
      </w:r>
      <w:bookmarkEnd w:id="239"/>
      <w:bookmarkEnd w:id="240"/>
      <w:bookmarkEnd w:id="241"/>
      <w:bookmarkEnd w:id="242"/>
      <w:bookmarkEnd w:id="243"/>
      <w:bookmarkEnd w:id="244"/>
    </w:p>
    <w:p w:rsidR="00717F60" w:rsidRPr="000F0D3F"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0F0D3F">
        <w:rPr>
          <w:bCs w:val="0"/>
          <w:sz w:val="24"/>
          <w:szCs w:val="24"/>
        </w:rPr>
        <w:t>Все суммы денежных сре</w:t>
      </w:r>
      <w:proofErr w:type="gramStart"/>
      <w:r w:rsidRPr="000F0D3F">
        <w:rPr>
          <w:bCs w:val="0"/>
          <w:sz w:val="24"/>
          <w:szCs w:val="24"/>
        </w:rPr>
        <w:t>дств в д</w:t>
      </w:r>
      <w:proofErr w:type="gramEnd"/>
      <w:r w:rsidRPr="000F0D3F">
        <w:rPr>
          <w:bCs w:val="0"/>
          <w:sz w:val="24"/>
          <w:szCs w:val="24"/>
        </w:rPr>
        <w:t xml:space="preserve">окументах, входящих в </w:t>
      </w:r>
      <w:r w:rsidR="004B5EB3" w:rsidRPr="000F0D3F">
        <w:rPr>
          <w:bCs w:val="0"/>
          <w:sz w:val="24"/>
          <w:szCs w:val="24"/>
        </w:rPr>
        <w:t>Заявк</w:t>
      </w:r>
      <w:r w:rsidRPr="000F0D3F">
        <w:rPr>
          <w:bCs w:val="0"/>
          <w:sz w:val="24"/>
          <w:szCs w:val="24"/>
        </w:rPr>
        <w:t xml:space="preserve">у, должны быть выражены в </w:t>
      </w:r>
      <w:r w:rsidR="002B5717" w:rsidRPr="000F0D3F">
        <w:rPr>
          <w:bCs w:val="0"/>
          <w:sz w:val="24"/>
          <w:szCs w:val="24"/>
        </w:rPr>
        <w:t>рублях РФ</w:t>
      </w:r>
      <w:r w:rsidRPr="000F0D3F">
        <w:rPr>
          <w:bCs w:val="0"/>
          <w:sz w:val="24"/>
          <w:szCs w:val="24"/>
        </w:rPr>
        <w:t>, за исключением нижеследующего.</w:t>
      </w:r>
    </w:p>
    <w:p w:rsidR="00717F60" w:rsidRPr="000F0D3F"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F0D3F">
        <w:rPr>
          <w:bCs w:val="0"/>
          <w:sz w:val="24"/>
          <w:szCs w:val="24"/>
        </w:rPr>
        <w:t xml:space="preserve">Документы, оригиналы которых выданы </w:t>
      </w:r>
      <w:r w:rsidR="009C744E" w:rsidRPr="000F0D3F">
        <w:rPr>
          <w:bCs w:val="0"/>
          <w:sz w:val="24"/>
          <w:szCs w:val="24"/>
        </w:rPr>
        <w:t>Участник</w:t>
      </w:r>
      <w:r w:rsidRPr="000F0D3F">
        <w:rPr>
          <w:bCs w:val="0"/>
          <w:sz w:val="24"/>
          <w:szCs w:val="24"/>
        </w:rPr>
        <w:t xml:space="preserve">у третьими лицами с </w:t>
      </w:r>
      <w:r w:rsidRPr="000F0D3F">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0F0D3F">
        <w:rPr>
          <w:bCs w:val="0"/>
          <w:sz w:val="24"/>
          <w:szCs w:val="24"/>
        </w:rPr>
        <w:t xml:space="preserve">рубли РФ </w:t>
      </w:r>
      <w:r w:rsidRPr="000F0D3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F0D3F"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0F0D3F">
        <w:rPr>
          <w:bCs w:val="0"/>
          <w:sz w:val="24"/>
          <w:szCs w:val="24"/>
        </w:rPr>
        <w:t xml:space="preserve">Цена </w:t>
      </w:r>
      <w:r w:rsidR="004B5EB3" w:rsidRPr="000F0D3F">
        <w:rPr>
          <w:bCs w:val="0"/>
          <w:sz w:val="24"/>
          <w:szCs w:val="24"/>
        </w:rPr>
        <w:t>Заявк</w:t>
      </w:r>
      <w:r w:rsidRPr="000F0D3F">
        <w:rPr>
          <w:bCs w:val="0"/>
          <w:sz w:val="24"/>
          <w:szCs w:val="24"/>
        </w:rPr>
        <w:t xml:space="preserve">и </w:t>
      </w:r>
      <w:proofErr w:type="gramStart"/>
      <w:r w:rsidRPr="000F0D3F">
        <w:rPr>
          <w:bCs w:val="0"/>
          <w:sz w:val="24"/>
          <w:szCs w:val="24"/>
        </w:rPr>
        <w:t xml:space="preserve">фиксируется в </w:t>
      </w:r>
      <w:r w:rsidR="002B5717" w:rsidRPr="000F0D3F">
        <w:rPr>
          <w:bCs w:val="0"/>
          <w:sz w:val="24"/>
          <w:szCs w:val="24"/>
        </w:rPr>
        <w:t xml:space="preserve">рублях РФ </w:t>
      </w:r>
      <w:r w:rsidRPr="000F0D3F">
        <w:rPr>
          <w:bCs w:val="0"/>
          <w:sz w:val="24"/>
          <w:szCs w:val="24"/>
        </w:rPr>
        <w:t>и не подлежит</w:t>
      </w:r>
      <w:proofErr w:type="gramEnd"/>
      <w:r w:rsidRPr="000F0D3F">
        <w:rPr>
          <w:bCs w:val="0"/>
          <w:sz w:val="24"/>
          <w:szCs w:val="24"/>
        </w:rPr>
        <w:t xml:space="preserve"> изменению при изменении официального курса валюты.</w:t>
      </w:r>
    </w:p>
    <w:p w:rsidR="00717F60" w:rsidRPr="000F0D3F"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0F0D3F">
        <w:rPr>
          <w:szCs w:val="24"/>
        </w:rPr>
        <w:t xml:space="preserve">Начальная (максимальная) цена </w:t>
      </w:r>
      <w:r w:rsidR="00123C70" w:rsidRPr="000F0D3F">
        <w:rPr>
          <w:szCs w:val="24"/>
        </w:rPr>
        <w:t>Договор</w:t>
      </w:r>
      <w:r w:rsidRPr="000F0D3F">
        <w:rPr>
          <w:szCs w:val="24"/>
        </w:rPr>
        <w:t>а (цена лота)</w:t>
      </w:r>
      <w:bookmarkEnd w:id="245"/>
      <w:bookmarkEnd w:id="246"/>
      <w:bookmarkEnd w:id="247"/>
      <w:bookmarkEnd w:id="248"/>
      <w:bookmarkEnd w:id="249"/>
      <w:bookmarkEnd w:id="250"/>
    </w:p>
    <w:p w:rsidR="00216641" w:rsidRPr="000F0D3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F0D3F">
        <w:rPr>
          <w:bCs w:val="0"/>
          <w:sz w:val="24"/>
          <w:szCs w:val="24"/>
        </w:rPr>
        <w:t xml:space="preserve">Начальная (максимальная) цена </w:t>
      </w:r>
      <w:r w:rsidR="00123C70" w:rsidRPr="000F0D3F">
        <w:rPr>
          <w:bCs w:val="0"/>
          <w:sz w:val="24"/>
          <w:szCs w:val="24"/>
        </w:rPr>
        <w:t>Договор</w:t>
      </w:r>
      <w:r w:rsidRPr="000F0D3F">
        <w:rPr>
          <w:bCs w:val="0"/>
          <w:sz w:val="24"/>
          <w:szCs w:val="24"/>
        </w:rPr>
        <w:t>а</w:t>
      </w:r>
      <w:r w:rsidR="00216641" w:rsidRPr="000F0D3F">
        <w:rPr>
          <w:bCs w:val="0"/>
          <w:sz w:val="24"/>
          <w:szCs w:val="24"/>
        </w:rPr>
        <w:t>:</w:t>
      </w:r>
    </w:p>
    <w:p w:rsidR="00280464" w:rsidRPr="000F0D3F" w:rsidRDefault="00210B0B" w:rsidP="000F0D3F">
      <w:pPr>
        <w:pStyle w:val="aff6"/>
        <w:numPr>
          <w:ilvl w:val="0"/>
          <w:numId w:val="0"/>
        </w:numPr>
        <w:tabs>
          <w:tab w:val="clear" w:pos="1134"/>
        </w:tabs>
        <w:suppressAutoHyphens w:val="0"/>
        <w:spacing w:line="240" w:lineRule="auto"/>
        <w:rPr>
          <w:rFonts w:eastAsia="Calibri"/>
          <w:sz w:val="24"/>
          <w:szCs w:val="24"/>
          <w:lang w:eastAsia="en-US"/>
        </w:rPr>
      </w:pPr>
      <w:r w:rsidRPr="00505FBD">
        <w:rPr>
          <w:b/>
          <w:sz w:val="24"/>
          <w:szCs w:val="24"/>
          <w:lang w:eastAsia="ru-RU"/>
        </w:rPr>
        <w:t>1 021 027,00</w:t>
      </w:r>
      <w:r w:rsidRPr="00505FBD">
        <w:rPr>
          <w:sz w:val="24"/>
          <w:szCs w:val="24"/>
          <w:lang w:eastAsia="ru-RU"/>
        </w:rPr>
        <w:t xml:space="preserve"> (один миллион двадцать одна тысяча двадцать семь рублей) </w:t>
      </w:r>
      <w:r w:rsidRPr="00505FBD">
        <w:rPr>
          <w:sz w:val="24"/>
          <w:szCs w:val="24"/>
        </w:rPr>
        <w:t xml:space="preserve">00 копеек РФ, без учета НДС; НДС составляет </w:t>
      </w:r>
      <w:r w:rsidRPr="00505FBD">
        <w:rPr>
          <w:b/>
          <w:sz w:val="24"/>
          <w:szCs w:val="24"/>
          <w:lang w:eastAsia="ru-RU"/>
        </w:rPr>
        <w:t>183 784,86</w:t>
      </w:r>
      <w:r w:rsidRPr="00505FBD">
        <w:rPr>
          <w:sz w:val="24"/>
          <w:szCs w:val="24"/>
          <w:lang w:eastAsia="ru-RU"/>
        </w:rPr>
        <w:t xml:space="preserve"> (сто восемьдесят три тысячи семьсот восемьдесят четыре рубля) 86 копеек</w:t>
      </w:r>
      <w:r w:rsidRPr="00505FBD">
        <w:rPr>
          <w:sz w:val="24"/>
          <w:szCs w:val="24"/>
        </w:rPr>
        <w:t xml:space="preserve"> РФ; </w:t>
      </w:r>
      <w:r w:rsidRPr="00505FBD">
        <w:rPr>
          <w:b/>
          <w:sz w:val="24"/>
          <w:szCs w:val="24"/>
          <w:lang w:eastAsia="ru-RU"/>
        </w:rPr>
        <w:t>1 204 811,86</w:t>
      </w:r>
      <w:r w:rsidRPr="00505FBD">
        <w:rPr>
          <w:sz w:val="24"/>
          <w:szCs w:val="24"/>
          <w:lang w:eastAsia="ru-RU"/>
        </w:rPr>
        <w:t xml:space="preserve"> (один миллион двести четыре тысячи восемьсот одиннадцать рублей) 86 копеек</w:t>
      </w:r>
      <w:r w:rsidRPr="00505FBD">
        <w:rPr>
          <w:sz w:val="24"/>
          <w:szCs w:val="24"/>
        </w:rPr>
        <w:t xml:space="preserve"> РФ, с учетом НДС</w:t>
      </w:r>
      <w:r w:rsidR="00280464" w:rsidRPr="000F0D3F">
        <w:rPr>
          <w:rFonts w:eastAsia="Calibri"/>
          <w:sz w:val="24"/>
          <w:szCs w:val="24"/>
          <w:lang w:eastAsia="en-US"/>
        </w:rPr>
        <w:t>.</w:t>
      </w:r>
    </w:p>
    <w:p w:rsidR="004F657D" w:rsidRPr="000F0D3F"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F0D3F">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F0D3F">
        <w:rPr>
          <w:bCs w:val="0"/>
          <w:sz w:val="24"/>
          <w:szCs w:val="24"/>
        </w:rPr>
        <w:t>.</w:t>
      </w:r>
    </w:p>
    <w:p w:rsidR="00546518" w:rsidRPr="000F0D3F"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F0D3F">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F0D3F">
        <w:rPr>
          <w:sz w:val="24"/>
          <w:szCs w:val="24"/>
        </w:rPr>
        <w:t>.</w:t>
      </w:r>
    </w:p>
    <w:p w:rsidR="004F657D" w:rsidRPr="000F0D3F"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F0D3F">
        <w:rPr>
          <w:bCs w:val="0"/>
          <w:sz w:val="24"/>
          <w:szCs w:val="24"/>
        </w:rPr>
        <w:t xml:space="preserve">Цена в письме о подаче оферты </w:t>
      </w:r>
      <w:r w:rsidR="003F3A69" w:rsidRPr="000F0D3F">
        <w:rPr>
          <w:bCs w:val="0"/>
          <w:spacing w:val="-2"/>
          <w:sz w:val="24"/>
          <w:szCs w:val="24"/>
        </w:rPr>
        <w:t>(под</w:t>
      </w:r>
      <w:r w:rsidR="003F3A69" w:rsidRPr="000F0D3F">
        <w:rPr>
          <w:bCs w:val="0"/>
          <w:sz w:val="24"/>
          <w:szCs w:val="24"/>
        </w:rPr>
        <w:t xml:space="preserve">раздел </w:t>
      </w:r>
      <w:r w:rsidR="00595BB8" w:rsidRPr="000F0D3F">
        <w:rPr>
          <w:bCs w:val="0"/>
          <w:sz w:val="24"/>
          <w:szCs w:val="24"/>
        </w:rPr>
        <w:fldChar w:fldCharType="begin"/>
      </w:r>
      <w:r w:rsidR="003F3A69" w:rsidRPr="000F0D3F">
        <w:rPr>
          <w:bCs w:val="0"/>
          <w:sz w:val="24"/>
          <w:szCs w:val="24"/>
        </w:rPr>
        <w:instrText xml:space="preserve"> REF _Ref55336310 \r \h </w:instrText>
      </w:r>
      <w:r w:rsidR="000F0D3F"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separate"/>
      </w:r>
      <w:r w:rsidR="00622B69" w:rsidRPr="000F0D3F">
        <w:rPr>
          <w:bCs w:val="0"/>
          <w:sz w:val="24"/>
          <w:szCs w:val="24"/>
        </w:rPr>
        <w:t>5.1</w:t>
      </w:r>
      <w:r w:rsidR="00595BB8" w:rsidRPr="000F0D3F">
        <w:rPr>
          <w:bCs w:val="0"/>
          <w:sz w:val="24"/>
          <w:szCs w:val="24"/>
        </w:rPr>
        <w:fldChar w:fldCharType="end"/>
      </w:r>
      <w:r w:rsidR="003F3A69" w:rsidRPr="000F0D3F">
        <w:rPr>
          <w:bCs w:val="0"/>
          <w:sz w:val="24"/>
          <w:szCs w:val="24"/>
          <w:lang w:eastAsia="ru-RU"/>
        </w:rPr>
        <w:t>)</w:t>
      </w:r>
      <w:r w:rsidRPr="000F0D3F">
        <w:rPr>
          <w:bCs w:val="0"/>
          <w:sz w:val="24"/>
          <w:szCs w:val="24"/>
        </w:rPr>
        <w:t xml:space="preserve">, поданной Участником, должна соответствовать цене, указанной в </w:t>
      </w:r>
      <w:r w:rsidR="00546518" w:rsidRPr="000F0D3F">
        <w:rPr>
          <w:bCs w:val="0"/>
          <w:sz w:val="24"/>
          <w:szCs w:val="24"/>
        </w:rPr>
        <w:t>Сводной таблице стоимости</w:t>
      </w:r>
      <w:r w:rsidRPr="000F0D3F">
        <w:rPr>
          <w:bCs w:val="0"/>
          <w:sz w:val="24"/>
          <w:szCs w:val="24"/>
        </w:rPr>
        <w:t xml:space="preserve"> </w:t>
      </w:r>
      <w:r w:rsidR="00F04258" w:rsidRPr="000F0D3F">
        <w:rPr>
          <w:bCs w:val="0"/>
          <w:sz w:val="24"/>
          <w:szCs w:val="24"/>
        </w:rPr>
        <w:t xml:space="preserve">поставок </w:t>
      </w:r>
      <w:r w:rsidR="003F3A69" w:rsidRPr="000F0D3F">
        <w:rPr>
          <w:bCs w:val="0"/>
          <w:sz w:val="24"/>
          <w:szCs w:val="24"/>
        </w:rPr>
        <w:t>(</w:t>
      </w:r>
      <w:r w:rsidR="003F3A69" w:rsidRPr="000F0D3F">
        <w:rPr>
          <w:bCs w:val="0"/>
          <w:spacing w:val="-2"/>
          <w:sz w:val="24"/>
          <w:szCs w:val="24"/>
        </w:rPr>
        <w:t>под</w:t>
      </w:r>
      <w:r w:rsidR="003F3A69" w:rsidRPr="000F0D3F">
        <w:rPr>
          <w:bCs w:val="0"/>
          <w:sz w:val="24"/>
          <w:szCs w:val="24"/>
        </w:rPr>
        <w:t xml:space="preserve">раздел </w:t>
      </w:r>
      <w:r w:rsidR="00595BB8" w:rsidRPr="000F0D3F">
        <w:rPr>
          <w:bCs w:val="0"/>
          <w:sz w:val="24"/>
          <w:szCs w:val="24"/>
        </w:rPr>
        <w:fldChar w:fldCharType="begin"/>
      </w:r>
      <w:r w:rsidR="003F3A69" w:rsidRPr="000F0D3F">
        <w:rPr>
          <w:bCs w:val="0"/>
          <w:sz w:val="24"/>
          <w:szCs w:val="24"/>
        </w:rPr>
        <w:instrText xml:space="preserve"> REF _Ref440271072 \r \h </w:instrText>
      </w:r>
      <w:r w:rsidR="000F0D3F"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separate"/>
      </w:r>
      <w:r w:rsidR="00622B69" w:rsidRPr="000F0D3F">
        <w:rPr>
          <w:bCs w:val="0"/>
          <w:sz w:val="24"/>
          <w:szCs w:val="24"/>
        </w:rPr>
        <w:t>5.2</w:t>
      </w:r>
      <w:r w:rsidR="00595BB8" w:rsidRPr="000F0D3F">
        <w:rPr>
          <w:bCs w:val="0"/>
          <w:sz w:val="24"/>
          <w:szCs w:val="24"/>
        </w:rPr>
        <w:fldChar w:fldCharType="end"/>
      </w:r>
      <w:r w:rsidR="003F3A69" w:rsidRPr="000F0D3F">
        <w:rPr>
          <w:bCs w:val="0"/>
          <w:sz w:val="24"/>
          <w:szCs w:val="24"/>
        </w:rPr>
        <w:t>)</w:t>
      </w:r>
      <w:r w:rsidRPr="000F0D3F">
        <w:rPr>
          <w:bCs w:val="0"/>
          <w:sz w:val="24"/>
          <w:szCs w:val="24"/>
        </w:rPr>
        <w:t>. В противном случае Заявк</w:t>
      </w:r>
      <w:r w:rsidR="003F5CDB" w:rsidRPr="000F0D3F">
        <w:rPr>
          <w:bCs w:val="0"/>
          <w:sz w:val="24"/>
          <w:szCs w:val="24"/>
        </w:rPr>
        <w:t>а</w:t>
      </w:r>
      <w:r w:rsidRPr="000F0D3F">
        <w:rPr>
          <w:bCs w:val="0"/>
          <w:sz w:val="24"/>
          <w:szCs w:val="24"/>
        </w:rPr>
        <w:t xml:space="preserve"> Участника будет отклонен</w:t>
      </w:r>
      <w:r w:rsidR="003F5CDB" w:rsidRPr="000F0D3F">
        <w:rPr>
          <w:bCs w:val="0"/>
          <w:sz w:val="24"/>
          <w:szCs w:val="24"/>
        </w:rPr>
        <w:t>а</w:t>
      </w:r>
      <w:r w:rsidRPr="000F0D3F">
        <w:rPr>
          <w:bCs w:val="0"/>
          <w:sz w:val="24"/>
          <w:szCs w:val="24"/>
        </w:rPr>
        <w:t xml:space="preserve"> без рассмотрения по существу.</w:t>
      </w:r>
    </w:p>
    <w:p w:rsidR="004F657D" w:rsidRPr="000F0D3F"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F0D3F">
        <w:rPr>
          <w:bCs w:val="0"/>
          <w:sz w:val="24"/>
          <w:szCs w:val="24"/>
        </w:rPr>
        <w:t xml:space="preserve">В рамках оценочной стадии, предусмотренной  пунктом </w:t>
      </w:r>
      <w:r w:rsidR="00595BB8" w:rsidRPr="000F0D3F">
        <w:rPr>
          <w:bCs w:val="0"/>
          <w:sz w:val="24"/>
          <w:szCs w:val="24"/>
        </w:rPr>
        <w:fldChar w:fldCharType="begin"/>
      </w:r>
      <w:r w:rsidR="003F3A69" w:rsidRPr="000F0D3F">
        <w:rPr>
          <w:bCs w:val="0"/>
          <w:sz w:val="24"/>
          <w:szCs w:val="24"/>
        </w:rPr>
        <w:instrText xml:space="preserve"> REF _Ref306138385 \r \h </w:instrText>
      </w:r>
      <w:r w:rsidR="000F0D3F"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separate"/>
      </w:r>
      <w:r w:rsidR="00622B69" w:rsidRPr="000F0D3F">
        <w:rPr>
          <w:bCs w:val="0"/>
          <w:sz w:val="24"/>
          <w:szCs w:val="24"/>
        </w:rPr>
        <w:t>3.6.4</w:t>
      </w:r>
      <w:r w:rsidR="00595BB8" w:rsidRPr="000F0D3F">
        <w:rPr>
          <w:bCs w:val="0"/>
          <w:sz w:val="24"/>
          <w:szCs w:val="24"/>
        </w:rPr>
        <w:fldChar w:fldCharType="end"/>
      </w:r>
      <w:r w:rsidRPr="000F0D3F">
        <w:rPr>
          <w:bCs w:val="0"/>
          <w:sz w:val="24"/>
          <w:szCs w:val="24"/>
        </w:rPr>
        <w:t xml:space="preserve"> настоящей Документации, Закупочная комиссия </w:t>
      </w:r>
      <w:proofErr w:type="gramStart"/>
      <w:r w:rsidRPr="000F0D3F">
        <w:rPr>
          <w:bCs w:val="0"/>
          <w:sz w:val="24"/>
          <w:szCs w:val="24"/>
        </w:rPr>
        <w:t>оценивает и сопоставляет</w:t>
      </w:r>
      <w:proofErr w:type="gramEnd"/>
      <w:r w:rsidRPr="000F0D3F">
        <w:rPr>
          <w:bCs w:val="0"/>
          <w:sz w:val="24"/>
          <w:szCs w:val="24"/>
        </w:rPr>
        <w:t xml:space="preserve"> стоимость Заявки без учета НДС.</w:t>
      </w:r>
    </w:p>
    <w:p w:rsidR="004F657D" w:rsidRPr="000F0D3F"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0F0D3F">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0F0D3F">
        <w:rPr>
          <w:bCs w:val="0"/>
          <w:sz w:val="24"/>
          <w:szCs w:val="24"/>
        </w:rPr>
        <w:t>.</w:t>
      </w:r>
      <w:proofErr w:type="gramEnd"/>
    </w:p>
    <w:p w:rsidR="002A5B42" w:rsidRPr="000F0D3F"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0F0D3F">
        <w:rPr>
          <w:szCs w:val="24"/>
        </w:rPr>
        <w:t xml:space="preserve">Требования к </w:t>
      </w:r>
      <w:r w:rsidR="009C744E" w:rsidRPr="000F0D3F">
        <w:rPr>
          <w:szCs w:val="24"/>
        </w:rPr>
        <w:t>Участник</w:t>
      </w:r>
      <w:r w:rsidRPr="000F0D3F">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0F0D3F">
        <w:rPr>
          <w:szCs w:val="24"/>
        </w:rPr>
        <w:t xml:space="preserve"> </w:t>
      </w:r>
    </w:p>
    <w:p w:rsidR="00E71628" w:rsidRPr="000F0D3F"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0F0D3F">
        <w:rPr>
          <w:bCs w:val="0"/>
          <w:sz w:val="24"/>
          <w:szCs w:val="24"/>
        </w:rPr>
        <w:t xml:space="preserve">Требования к </w:t>
      </w:r>
      <w:r w:rsidR="009C744E" w:rsidRPr="000F0D3F">
        <w:rPr>
          <w:bCs w:val="0"/>
          <w:sz w:val="24"/>
          <w:szCs w:val="24"/>
        </w:rPr>
        <w:t>Участник</w:t>
      </w:r>
      <w:r w:rsidRPr="000F0D3F">
        <w:rPr>
          <w:bCs w:val="0"/>
          <w:sz w:val="24"/>
          <w:szCs w:val="24"/>
        </w:rPr>
        <w:t>ам</w:t>
      </w:r>
      <w:bookmarkEnd w:id="260"/>
      <w:r w:rsidRPr="000F0D3F">
        <w:rPr>
          <w:bCs w:val="0"/>
          <w:sz w:val="24"/>
          <w:szCs w:val="24"/>
        </w:rPr>
        <w:t>:</w:t>
      </w:r>
      <w:bookmarkStart w:id="263" w:name="_Ref306004833"/>
      <w:bookmarkEnd w:id="261"/>
      <w:r w:rsidR="000F4365" w:rsidRPr="000F0D3F">
        <w:rPr>
          <w:bCs w:val="0"/>
          <w:sz w:val="24"/>
          <w:szCs w:val="24"/>
        </w:rPr>
        <w:t xml:space="preserve"> у</w:t>
      </w:r>
      <w:r w:rsidRPr="000F0D3F">
        <w:rPr>
          <w:bCs w:val="0"/>
          <w:sz w:val="24"/>
          <w:szCs w:val="24"/>
        </w:rPr>
        <w:t xml:space="preserve">частвовать в процедуре </w:t>
      </w:r>
      <w:r w:rsidR="009C744E" w:rsidRPr="000F0D3F">
        <w:rPr>
          <w:bCs w:val="0"/>
          <w:sz w:val="24"/>
          <w:szCs w:val="24"/>
        </w:rPr>
        <w:t>З</w:t>
      </w:r>
      <w:r w:rsidRPr="000F0D3F">
        <w:rPr>
          <w:bCs w:val="0"/>
          <w:sz w:val="24"/>
          <w:szCs w:val="24"/>
        </w:rPr>
        <w:t xml:space="preserve">апроса предложений может любое юридическое, </w:t>
      </w:r>
      <w:r w:rsidRPr="000F0D3F">
        <w:rPr>
          <w:bCs w:val="0"/>
          <w:color w:val="000000"/>
          <w:sz w:val="24"/>
          <w:szCs w:val="24"/>
        </w:rPr>
        <w:t>физическое</w:t>
      </w:r>
      <w:r w:rsidRPr="000F0D3F">
        <w:rPr>
          <w:bCs w:val="0"/>
          <w:sz w:val="24"/>
          <w:szCs w:val="24"/>
        </w:rPr>
        <w:t xml:space="preserve"> лицо </w:t>
      </w:r>
      <w:r w:rsidR="00E71628" w:rsidRPr="000F0D3F">
        <w:rPr>
          <w:bCs w:val="0"/>
          <w:sz w:val="24"/>
          <w:szCs w:val="24"/>
        </w:rPr>
        <w:t>(в т.</w:t>
      </w:r>
      <w:r w:rsidR="003129D4" w:rsidRPr="000F0D3F">
        <w:rPr>
          <w:bCs w:val="0"/>
          <w:sz w:val="24"/>
          <w:szCs w:val="24"/>
        </w:rPr>
        <w:t xml:space="preserve"> </w:t>
      </w:r>
      <w:r w:rsidR="00E71628" w:rsidRPr="000F0D3F">
        <w:rPr>
          <w:bCs w:val="0"/>
          <w:sz w:val="24"/>
          <w:szCs w:val="24"/>
        </w:rPr>
        <w:t xml:space="preserve">ч. </w:t>
      </w:r>
      <w:r w:rsidRPr="000F0D3F">
        <w:rPr>
          <w:bCs w:val="0"/>
          <w:sz w:val="24"/>
          <w:szCs w:val="24"/>
        </w:rPr>
        <w:t>индивидуальный предприниматель</w:t>
      </w:r>
      <w:r w:rsidR="00E71628" w:rsidRPr="000F0D3F">
        <w:rPr>
          <w:bCs w:val="0"/>
          <w:sz w:val="24"/>
          <w:szCs w:val="24"/>
        </w:rPr>
        <w:t>)</w:t>
      </w:r>
      <w:r w:rsidRPr="000F0D3F">
        <w:rPr>
          <w:bCs w:val="0"/>
          <w:sz w:val="24"/>
          <w:szCs w:val="24"/>
        </w:rPr>
        <w:t xml:space="preserve">. </w:t>
      </w:r>
      <w:r w:rsidR="003F330D" w:rsidRPr="000F0D3F">
        <w:rPr>
          <w:bCs w:val="0"/>
          <w:sz w:val="24"/>
          <w:szCs w:val="24"/>
        </w:rPr>
        <w:t xml:space="preserve">Привлечение </w:t>
      </w:r>
      <w:proofErr w:type="spellStart"/>
      <w:r w:rsidR="003F330D" w:rsidRPr="000F0D3F">
        <w:rPr>
          <w:bCs w:val="0"/>
          <w:sz w:val="24"/>
          <w:szCs w:val="24"/>
        </w:rPr>
        <w:t>со</w:t>
      </w:r>
      <w:r w:rsidR="00036006" w:rsidRPr="000F0D3F">
        <w:rPr>
          <w:bCs w:val="0"/>
          <w:sz w:val="24"/>
          <w:szCs w:val="24"/>
        </w:rPr>
        <w:t>поставщиков</w:t>
      </w:r>
      <w:proofErr w:type="spellEnd"/>
      <w:r w:rsidR="00036006" w:rsidRPr="000F0D3F">
        <w:rPr>
          <w:bCs w:val="0"/>
          <w:sz w:val="24"/>
          <w:szCs w:val="24"/>
        </w:rPr>
        <w:t xml:space="preserve"> в соответствии с пунктом </w:t>
      </w:r>
      <w:r w:rsidR="00595BB8" w:rsidRPr="000F0D3F">
        <w:rPr>
          <w:bCs w:val="0"/>
          <w:sz w:val="24"/>
          <w:szCs w:val="24"/>
        </w:rPr>
        <w:fldChar w:fldCharType="begin"/>
      </w:r>
      <w:r w:rsidR="003F3A69" w:rsidRPr="000F0D3F">
        <w:rPr>
          <w:bCs w:val="0"/>
          <w:sz w:val="24"/>
          <w:szCs w:val="24"/>
        </w:rPr>
        <w:instrText xml:space="preserve"> REF _Ref440271628 \r \h </w:instrText>
      </w:r>
      <w:r w:rsidR="000F0D3F"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separate"/>
      </w:r>
      <w:r w:rsidR="00622B69" w:rsidRPr="000F0D3F">
        <w:rPr>
          <w:bCs w:val="0"/>
          <w:sz w:val="24"/>
          <w:szCs w:val="24"/>
        </w:rPr>
        <w:t>3.3.9</w:t>
      </w:r>
      <w:r w:rsidR="00595BB8" w:rsidRPr="000F0D3F">
        <w:rPr>
          <w:bCs w:val="0"/>
          <w:sz w:val="24"/>
          <w:szCs w:val="24"/>
        </w:rPr>
        <w:fldChar w:fldCharType="end"/>
      </w:r>
      <w:r w:rsidR="00036006" w:rsidRPr="000F0D3F">
        <w:rPr>
          <w:bCs w:val="0"/>
          <w:sz w:val="24"/>
          <w:szCs w:val="24"/>
        </w:rPr>
        <w:t xml:space="preserve"> не допускается. </w:t>
      </w:r>
      <w:proofErr w:type="gramStart"/>
      <w:r w:rsidRPr="000F0D3F">
        <w:rPr>
          <w:bCs w:val="0"/>
          <w:sz w:val="24"/>
          <w:szCs w:val="24"/>
        </w:rPr>
        <w:t xml:space="preserve">Дополнительные требования к коллективным </w:t>
      </w:r>
      <w:r w:rsidR="009C744E" w:rsidRPr="000F0D3F">
        <w:rPr>
          <w:bCs w:val="0"/>
          <w:sz w:val="24"/>
          <w:szCs w:val="24"/>
        </w:rPr>
        <w:t>У</w:t>
      </w:r>
      <w:r w:rsidRPr="000F0D3F">
        <w:rPr>
          <w:bCs w:val="0"/>
          <w:sz w:val="24"/>
          <w:szCs w:val="24"/>
        </w:rPr>
        <w:t xml:space="preserve">частникам и порядку подтверждения их соответствия установленным требованиям приведены в пункте </w:t>
      </w:r>
      <w:r w:rsidR="003D2773" w:rsidRPr="000F0D3F">
        <w:rPr>
          <w:sz w:val="24"/>
          <w:szCs w:val="24"/>
        </w:rPr>
        <w:fldChar w:fldCharType="begin"/>
      </w:r>
      <w:r w:rsidR="003D2773" w:rsidRPr="000F0D3F">
        <w:rPr>
          <w:sz w:val="24"/>
          <w:szCs w:val="24"/>
        </w:rPr>
        <w:instrText xml:space="preserve"> REF _Ref191386461 \n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3.3.10</w:t>
      </w:r>
      <w:r w:rsidR="003D2773" w:rsidRPr="000F0D3F">
        <w:rPr>
          <w:sz w:val="24"/>
          <w:szCs w:val="24"/>
        </w:rPr>
        <w:fldChar w:fldCharType="end"/>
      </w:r>
      <w:r w:rsidRPr="000F0D3F">
        <w:rPr>
          <w:bCs w:val="0"/>
          <w:sz w:val="24"/>
          <w:szCs w:val="24"/>
        </w:rPr>
        <w:t>. При проведении запроса предложений на ЭТП, такое</w:t>
      </w:r>
      <w:r w:rsidRPr="000F0D3F">
        <w:rPr>
          <w:sz w:val="24"/>
          <w:szCs w:val="24"/>
        </w:rPr>
        <w:t xml:space="preserve"> лицо должно быть зарегистрировано на соответствующей ЭТП в качестве </w:t>
      </w:r>
      <w:r w:rsidR="009C744E" w:rsidRPr="000F0D3F">
        <w:rPr>
          <w:sz w:val="24"/>
          <w:szCs w:val="24"/>
        </w:rPr>
        <w:t>Участник</w:t>
      </w:r>
      <w:r w:rsidRPr="000F0D3F">
        <w:rPr>
          <w:sz w:val="24"/>
          <w:szCs w:val="24"/>
        </w:rPr>
        <w:t xml:space="preserve">а ЭТП, а также в качестве </w:t>
      </w:r>
      <w:r w:rsidR="009C744E" w:rsidRPr="000F0D3F">
        <w:rPr>
          <w:sz w:val="24"/>
          <w:szCs w:val="24"/>
        </w:rPr>
        <w:t>Участник</w:t>
      </w:r>
      <w:r w:rsidRPr="000F0D3F">
        <w:rPr>
          <w:sz w:val="24"/>
          <w:szCs w:val="24"/>
        </w:rPr>
        <w:t>а проводимого запроса предложений.</w:t>
      </w:r>
      <w:bookmarkEnd w:id="262"/>
      <w:bookmarkEnd w:id="263"/>
      <w:proofErr w:type="gramEnd"/>
    </w:p>
    <w:p w:rsidR="00717F60" w:rsidRPr="000F0D3F"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0F0D3F">
        <w:rPr>
          <w:bCs w:val="0"/>
          <w:sz w:val="24"/>
          <w:szCs w:val="24"/>
        </w:rPr>
        <w:lastRenderedPageBreak/>
        <w:t xml:space="preserve">Чтобы претендовать на победу в данной процедуре </w:t>
      </w:r>
      <w:r w:rsidR="009C744E" w:rsidRPr="000F0D3F">
        <w:rPr>
          <w:bCs w:val="0"/>
          <w:sz w:val="24"/>
          <w:szCs w:val="24"/>
        </w:rPr>
        <w:t>З</w:t>
      </w:r>
      <w:r w:rsidRPr="000F0D3F">
        <w:rPr>
          <w:bCs w:val="0"/>
          <w:sz w:val="24"/>
          <w:szCs w:val="24"/>
        </w:rPr>
        <w:t xml:space="preserve">апроса предложений и получить право заключить с Заказчиком </w:t>
      </w:r>
      <w:r w:rsidR="00123C70" w:rsidRPr="000F0D3F">
        <w:rPr>
          <w:bCs w:val="0"/>
          <w:sz w:val="24"/>
          <w:szCs w:val="24"/>
        </w:rPr>
        <w:t>Договор</w:t>
      </w:r>
      <w:r w:rsidRPr="000F0D3F">
        <w:rPr>
          <w:bCs w:val="0"/>
          <w:sz w:val="24"/>
          <w:szCs w:val="24"/>
        </w:rPr>
        <w:t xml:space="preserve">, </w:t>
      </w:r>
      <w:r w:rsidR="009C744E" w:rsidRPr="000F0D3F">
        <w:rPr>
          <w:bCs w:val="0"/>
          <w:sz w:val="24"/>
          <w:szCs w:val="24"/>
        </w:rPr>
        <w:t>Участник</w:t>
      </w:r>
      <w:r w:rsidRPr="000F0D3F">
        <w:rPr>
          <w:bCs w:val="0"/>
          <w:sz w:val="24"/>
          <w:szCs w:val="24"/>
        </w:rPr>
        <w:t xml:space="preserve"> должен отвечать следующим требованиям:</w:t>
      </w:r>
      <w:bookmarkEnd w:id="264"/>
    </w:p>
    <w:p w:rsidR="00717F60" w:rsidRPr="000F0D3F"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0F0D3F">
        <w:rPr>
          <w:bCs w:val="0"/>
          <w:color w:val="000000"/>
          <w:sz w:val="24"/>
          <w:szCs w:val="24"/>
        </w:rPr>
        <w:t xml:space="preserve">должен </w:t>
      </w:r>
      <w:bookmarkStart w:id="266" w:name="_Ref303669099"/>
      <w:r w:rsidRPr="000F0D3F">
        <w:rPr>
          <w:bCs w:val="0"/>
          <w:color w:val="000000"/>
          <w:sz w:val="24"/>
          <w:szCs w:val="24"/>
        </w:rPr>
        <w:t xml:space="preserve">обладать гражданской правоспособностью в полном объеме для заключения и </w:t>
      </w:r>
      <w:r w:rsidRPr="000F0D3F">
        <w:rPr>
          <w:sz w:val="24"/>
          <w:szCs w:val="24"/>
          <w:lang w:eastAsia="ru-RU"/>
        </w:rPr>
        <w:t>исполнения</w:t>
      </w:r>
      <w:r w:rsidRPr="000F0D3F">
        <w:rPr>
          <w:bCs w:val="0"/>
          <w:color w:val="000000"/>
          <w:sz w:val="24"/>
          <w:szCs w:val="24"/>
        </w:rPr>
        <w:t xml:space="preserve"> </w:t>
      </w:r>
      <w:r w:rsidR="00123C70" w:rsidRPr="000F0D3F">
        <w:rPr>
          <w:bCs w:val="0"/>
          <w:color w:val="000000"/>
          <w:sz w:val="24"/>
          <w:szCs w:val="24"/>
        </w:rPr>
        <w:t>Договор</w:t>
      </w:r>
      <w:r w:rsidRPr="000F0D3F">
        <w:rPr>
          <w:bCs w:val="0"/>
          <w:color w:val="000000"/>
          <w:sz w:val="24"/>
          <w:szCs w:val="24"/>
        </w:rPr>
        <w:t xml:space="preserve">а </w:t>
      </w:r>
      <w:r w:rsidR="009D7F01" w:rsidRPr="000F0D3F">
        <w:rPr>
          <w:color w:val="000000"/>
          <w:sz w:val="24"/>
          <w:szCs w:val="24"/>
        </w:rPr>
        <w:t>(физическое лицо – обладать дееспособностью в полном объеме для заключения и исполнения Договора)</w:t>
      </w:r>
      <w:r w:rsidR="004F657D" w:rsidRPr="000F0D3F">
        <w:rPr>
          <w:color w:val="000000"/>
          <w:sz w:val="24"/>
          <w:szCs w:val="24"/>
        </w:rPr>
        <w:t xml:space="preserve"> (должен быть зарегистрирован в установленном порядке)</w:t>
      </w:r>
      <w:r w:rsidR="009D7F01" w:rsidRPr="000F0D3F">
        <w:rPr>
          <w:color w:val="000000"/>
          <w:sz w:val="24"/>
          <w:szCs w:val="24"/>
        </w:rPr>
        <w:t xml:space="preserve">; </w:t>
      </w:r>
      <w:bookmarkEnd w:id="265"/>
      <w:bookmarkEnd w:id="266"/>
    </w:p>
    <w:p w:rsidR="00717F60" w:rsidRPr="000F0D3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F0D3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F0D3F">
        <w:rPr>
          <w:bCs w:val="0"/>
          <w:sz w:val="24"/>
          <w:szCs w:val="24"/>
        </w:rPr>
        <w:t>Участник</w:t>
      </w:r>
      <w:r w:rsidRPr="000F0D3F">
        <w:rPr>
          <w:bCs w:val="0"/>
          <w:sz w:val="24"/>
          <w:szCs w:val="24"/>
        </w:rPr>
        <w:t xml:space="preserve">а запроса предложений банкротом и об открытии конкурсного производства, на имущество </w:t>
      </w:r>
      <w:r w:rsidR="009C744E" w:rsidRPr="000F0D3F">
        <w:rPr>
          <w:bCs w:val="0"/>
          <w:sz w:val="24"/>
          <w:szCs w:val="24"/>
        </w:rPr>
        <w:t>Участник</w:t>
      </w:r>
      <w:r w:rsidRPr="000F0D3F">
        <w:rPr>
          <w:bCs w:val="0"/>
          <w:sz w:val="24"/>
          <w:szCs w:val="24"/>
        </w:rPr>
        <w:t xml:space="preserve">а, в части существенной для исполнения </w:t>
      </w:r>
      <w:r w:rsidR="00123C70" w:rsidRPr="000F0D3F">
        <w:rPr>
          <w:bCs w:val="0"/>
          <w:sz w:val="24"/>
          <w:szCs w:val="24"/>
        </w:rPr>
        <w:t>Договор</w:t>
      </w:r>
      <w:r w:rsidRPr="000F0D3F">
        <w:rPr>
          <w:bCs w:val="0"/>
          <w:sz w:val="24"/>
          <w:szCs w:val="24"/>
        </w:rPr>
        <w:t xml:space="preserve">а, не должен быть наложен арест, </w:t>
      </w:r>
      <w:r w:rsidRPr="000F0D3F">
        <w:rPr>
          <w:sz w:val="24"/>
          <w:szCs w:val="24"/>
          <w:lang w:eastAsia="ru-RU"/>
        </w:rPr>
        <w:t>экономическая</w:t>
      </w:r>
      <w:r w:rsidRPr="000F0D3F">
        <w:rPr>
          <w:bCs w:val="0"/>
          <w:sz w:val="24"/>
          <w:szCs w:val="24"/>
        </w:rPr>
        <w:t xml:space="preserve"> деятельность </w:t>
      </w:r>
      <w:r w:rsidR="009C744E" w:rsidRPr="000F0D3F">
        <w:rPr>
          <w:bCs w:val="0"/>
          <w:sz w:val="24"/>
          <w:szCs w:val="24"/>
        </w:rPr>
        <w:t>Участник</w:t>
      </w:r>
      <w:r w:rsidRPr="000F0D3F">
        <w:rPr>
          <w:bCs w:val="0"/>
          <w:sz w:val="24"/>
          <w:szCs w:val="24"/>
        </w:rPr>
        <w:t>а не должна быть приостановлена (для юридического лица, индивидуального предпринимателя);</w:t>
      </w:r>
    </w:p>
    <w:p w:rsidR="00E71628" w:rsidRPr="000F0D3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0F0D3F">
        <w:rPr>
          <w:sz w:val="24"/>
          <w:szCs w:val="24"/>
          <w:lang w:eastAsia="ru-RU"/>
        </w:rPr>
        <w:t xml:space="preserve">не быть включенным в </w:t>
      </w:r>
      <w:r w:rsidRPr="000F0D3F">
        <w:rPr>
          <w:rFonts w:eastAsia="Arial Unicode MS"/>
          <w:sz w:val="24"/>
          <w:szCs w:val="24"/>
          <w:lang w:eastAsia="ru-RU"/>
        </w:rPr>
        <w:t>Реестр</w:t>
      </w:r>
      <w:r w:rsidRPr="000F0D3F">
        <w:rPr>
          <w:sz w:val="24"/>
          <w:szCs w:val="24"/>
          <w:lang w:eastAsia="ru-RU"/>
        </w:rPr>
        <w:t xml:space="preserve"> недобросовестных поставщиков</w:t>
      </w:r>
      <w:r w:rsidRPr="000F0D3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F0D3F">
        <w:rPr>
          <w:sz w:val="24"/>
          <w:szCs w:val="24"/>
          <w:lang w:eastAsia="ru-RU"/>
        </w:rPr>
        <w:t xml:space="preserve"> либо в </w:t>
      </w:r>
      <w:r w:rsidRPr="000F0D3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0F0D3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F0D3F">
        <w:rPr>
          <w:rFonts w:eastAsia="Arial Unicode MS"/>
          <w:sz w:val="24"/>
          <w:szCs w:val="24"/>
          <w:lang w:eastAsia="ru-RU"/>
        </w:rPr>
        <w:t>;</w:t>
      </w:r>
      <w:bookmarkEnd w:id="267"/>
      <w:proofErr w:type="gramEnd"/>
    </w:p>
    <w:p w:rsidR="009D7F01" w:rsidRPr="000F0D3F"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F0D3F">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0F0D3F">
        <w:rPr>
          <w:color w:val="000000"/>
          <w:sz w:val="24"/>
          <w:szCs w:val="24"/>
          <w:lang w:eastAsia="ru-RU"/>
        </w:rPr>
        <w:t>й, иметь ресурсные возможности:</w:t>
      </w:r>
    </w:p>
    <w:p w:rsidR="009D7F01" w:rsidRPr="000F0D3F"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F0D3F">
        <w:rPr>
          <w:color w:val="000000"/>
          <w:sz w:val="24"/>
          <w:szCs w:val="24"/>
          <w:lang w:eastAsia="ru-RU"/>
        </w:rPr>
        <w:t xml:space="preserve">должен обладать опытом аналогичных </w:t>
      </w:r>
      <w:r w:rsidR="009F4858" w:rsidRPr="000F0D3F">
        <w:rPr>
          <w:color w:val="000000"/>
          <w:sz w:val="24"/>
          <w:szCs w:val="24"/>
          <w:lang w:eastAsia="ru-RU"/>
        </w:rPr>
        <w:t xml:space="preserve">поставок </w:t>
      </w:r>
      <w:r w:rsidR="00DA7E38" w:rsidRPr="000F0D3F">
        <w:rPr>
          <w:color w:val="000000"/>
          <w:sz w:val="24"/>
          <w:szCs w:val="24"/>
          <w:lang w:eastAsia="ru-RU"/>
        </w:rPr>
        <w:t xml:space="preserve">(желательно наличие </w:t>
      </w:r>
      <w:r w:rsidR="00036006" w:rsidRPr="000F0D3F">
        <w:rPr>
          <w:color w:val="000000"/>
          <w:sz w:val="24"/>
          <w:szCs w:val="24"/>
          <w:lang w:eastAsia="ru-RU"/>
        </w:rPr>
        <w:t>за последние 3 года не менее 1 завершенного аналогичного</w:t>
      </w:r>
      <w:r w:rsidR="00A44B30" w:rsidRPr="000F0D3F">
        <w:rPr>
          <w:color w:val="000000"/>
          <w:sz w:val="24"/>
          <w:szCs w:val="24"/>
          <w:lang w:eastAsia="ru-RU"/>
        </w:rPr>
        <w:t xml:space="preserve"> договора</w:t>
      </w:r>
      <w:r w:rsidR="00036006" w:rsidRPr="000F0D3F">
        <w:rPr>
          <w:color w:val="000000"/>
          <w:sz w:val="24"/>
          <w:szCs w:val="24"/>
          <w:lang w:eastAsia="ru-RU"/>
        </w:rPr>
        <w:t xml:space="preserve"> по выполняемым поставкам, (в </w:t>
      </w:r>
      <w:proofErr w:type="spellStart"/>
      <w:r w:rsidR="00036006" w:rsidRPr="000F0D3F">
        <w:rPr>
          <w:color w:val="000000"/>
          <w:sz w:val="24"/>
          <w:szCs w:val="24"/>
          <w:lang w:eastAsia="ru-RU"/>
        </w:rPr>
        <w:t>т.ч</w:t>
      </w:r>
      <w:proofErr w:type="spellEnd"/>
      <w:r w:rsidR="00036006" w:rsidRPr="000F0D3F">
        <w:rPr>
          <w:color w:val="000000"/>
          <w:sz w:val="24"/>
          <w:szCs w:val="24"/>
          <w:lang w:eastAsia="ru-RU"/>
        </w:rPr>
        <w:t>. объемам поставок) и общей сумме договора</w:t>
      </w:r>
      <w:r w:rsidR="00A44B30" w:rsidRPr="000F0D3F">
        <w:rPr>
          <w:color w:val="000000"/>
          <w:sz w:val="24"/>
          <w:szCs w:val="24"/>
          <w:lang w:eastAsia="ru-RU"/>
        </w:rPr>
        <w:t>)</w:t>
      </w:r>
      <w:r w:rsidR="00036006" w:rsidRPr="000F0D3F">
        <w:rPr>
          <w:color w:val="000000"/>
          <w:sz w:val="24"/>
          <w:szCs w:val="24"/>
          <w:lang w:eastAsia="ru-RU"/>
        </w:rPr>
        <w:t xml:space="preserve">. </w:t>
      </w:r>
    </w:p>
    <w:p w:rsidR="009D7F01" w:rsidRPr="000F0D3F" w:rsidRDefault="009D7F01" w:rsidP="00D75CA2">
      <w:pPr>
        <w:numPr>
          <w:ilvl w:val="0"/>
          <w:numId w:val="21"/>
        </w:numPr>
        <w:suppressAutoHyphens w:val="0"/>
        <w:spacing w:line="264" w:lineRule="auto"/>
        <w:rPr>
          <w:sz w:val="24"/>
          <w:szCs w:val="24"/>
          <w:lang w:eastAsia="ru-RU"/>
        </w:rPr>
      </w:pPr>
      <w:r w:rsidRPr="000F0D3F">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0F0D3F">
        <w:rPr>
          <w:sz w:val="24"/>
          <w:szCs w:val="24"/>
          <w:lang w:eastAsia="ru-RU"/>
        </w:rPr>
        <w:t>шеф-монтажа</w:t>
      </w:r>
      <w:proofErr w:type="gramEnd"/>
      <w:r w:rsidRPr="000F0D3F">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0F0D3F" w:rsidRDefault="0094713A" w:rsidP="00CF39D0">
      <w:pPr>
        <w:numPr>
          <w:ilvl w:val="0"/>
          <w:numId w:val="21"/>
        </w:numPr>
        <w:suppressAutoHyphens w:val="0"/>
        <w:spacing w:line="264" w:lineRule="auto"/>
        <w:rPr>
          <w:sz w:val="24"/>
          <w:szCs w:val="24"/>
          <w:lang w:eastAsia="ru-RU"/>
        </w:rPr>
      </w:pPr>
      <w:r w:rsidRPr="000F0D3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F0D3F">
        <w:rPr>
          <w:sz w:val="24"/>
          <w:szCs w:val="24"/>
          <w:lang w:eastAsia="ru-RU"/>
        </w:rPr>
        <w:t>ог</w:t>
      </w:r>
      <w:proofErr w:type="gramStart"/>
      <w:r w:rsidR="003776BB" w:rsidRPr="000F0D3F">
        <w:rPr>
          <w:sz w:val="24"/>
          <w:szCs w:val="24"/>
          <w:lang w:eastAsia="ru-RU"/>
        </w:rPr>
        <w:t>о(</w:t>
      </w:r>
      <w:proofErr w:type="gramEnd"/>
      <w:r w:rsidRPr="000F0D3F">
        <w:rPr>
          <w:sz w:val="24"/>
          <w:szCs w:val="24"/>
          <w:lang w:eastAsia="ru-RU"/>
        </w:rPr>
        <w:t>их</w:t>
      </w:r>
      <w:r w:rsidR="003776BB" w:rsidRPr="000F0D3F">
        <w:rPr>
          <w:sz w:val="24"/>
          <w:szCs w:val="24"/>
          <w:lang w:eastAsia="ru-RU"/>
        </w:rPr>
        <w:t>)</w:t>
      </w:r>
      <w:r w:rsidRPr="000F0D3F">
        <w:rPr>
          <w:sz w:val="24"/>
          <w:szCs w:val="24"/>
          <w:lang w:eastAsia="ru-RU"/>
        </w:rPr>
        <w:t xml:space="preserve"> задани</w:t>
      </w:r>
      <w:r w:rsidR="003776BB" w:rsidRPr="000F0D3F">
        <w:rPr>
          <w:sz w:val="24"/>
          <w:szCs w:val="24"/>
          <w:lang w:eastAsia="ru-RU"/>
        </w:rPr>
        <w:t>я(</w:t>
      </w:r>
      <w:r w:rsidRPr="000F0D3F">
        <w:rPr>
          <w:sz w:val="24"/>
          <w:szCs w:val="24"/>
          <w:lang w:eastAsia="ru-RU"/>
        </w:rPr>
        <w:t>й</w:t>
      </w:r>
      <w:r w:rsidR="003776BB" w:rsidRPr="000F0D3F">
        <w:rPr>
          <w:sz w:val="24"/>
          <w:szCs w:val="24"/>
          <w:lang w:eastAsia="ru-RU"/>
        </w:rPr>
        <w:t>)</w:t>
      </w:r>
      <w:r w:rsidRPr="000F0D3F">
        <w:rPr>
          <w:sz w:val="24"/>
          <w:szCs w:val="24"/>
          <w:lang w:eastAsia="ru-RU"/>
        </w:rPr>
        <w:t>, изложены в Приложении №1 (Техническ</w:t>
      </w:r>
      <w:r w:rsidR="003776BB" w:rsidRPr="000F0D3F">
        <w:rPr>
          <w:sz w:val="24"/>
          <w:szCs w:val="24"/>
          <w:lang w:eastAsia="ru-RU"/>
        </w:rPr>
        <w:t>ом(</w:t>
      </w:r>
      <w:r w:rsidRPr="000F0D3F">
        <w:rPr>
          <w:sz w:val="24"/>
          <w:szCs w:val="24"/>
          <w:lang w:eastAsia="ru-RU"/>
        </w:rPr>
        <w:t>их</w:t>
      </w:r>
      <w:r w:rsidR="003776BB" w:rsidRPr="000F0D3F">
        <w:rPr>
          <w:sz w:val="24"/>
          <w:szCs w:val="24"/>
          <w:lang w:eastAsia="ru-RU"/>
        </w:rPr>
        <w:t>)</w:t>
      </w:r>
      <w:r w:rsidRPr="000F0D3F">
        <w:rPr>
          <w:sz w:val="24"/>
          <w:szCs w:val="24"/>
          <w:lang w:eastAsia="ru-RU"/>
        </w:rPr>
        <w:t xml:space="preserve"> задани</w:t>
      </w:r>
      <w:r w:rsidR="003776BB" w:rsidRPr="000F0D3F">
        <w:rPr>
          <w:sz w:val="24"/>
          <w:szCs w:val="24"/>
          <w:lang w:eastAsia="ru-RU"/>
        </w:rPr>
        <w:t>и(</w:t>
      </w:r>
      <w:proofErr w:type="spellStart"/>
      <w:r w:rsidRPr="000F0D3F">
        <w:rPr>
          <w:sz w:val="24"/>
          <w:szCs w:val="24"/>
          <w:lang w:eastAsia="ru-RU"/>
        </w:rPr>
        <w:t>ях</w:t>
      </w:r>
      <w:proofErr w:type="spellEnd"/>
      <w:r w:rsidR="003776BB" w:rsidRPr="000F0D3F">
        <w:rPr>
          <w:sz w:val="24"/>
          <w:szCs w:val="24"/>
          <w:lang w:eastAsia="ru-RU"/>
        </w:rPr>
        <w:t>)</w:t>
      </w:r>
      <w:r w:rsidRPr="000F0D3F">
        <w:rPr>
          <w:sz w:val="24"/>
          <w:szCs w:val="24"/>
          <w:lang w:eastAsia="ru-RU"/>
        </w:rPr>
        <w:t>) к настоящей Документации. При несоблюдении требований Техническ</w:t>
      </w:r>
      <w:r w:rsidR="003776BB" w:rsidRPr="000F0D3F">
        <w:rPr>
          <w:sz w:val="24"/>
          <w:szCs w:val="24"/>
          <w:lang w:eastAsia="ru-RU"/>
        </w:rPr>
        <w:t>ог</w:t>
      </w:r>
      <w:proofErr w:type="gramStart"/>
      <w:r w:rsidR="003776BB" w:rsidRPr="000F0D3F">
        <w:rPr>
          <w:sz w:val="24"/>
          <w:szCs w:val="24"/>
          <w:lang w:eastAsia="ru-RU"/>
        </w:rPr>
        <w:t>о(</w:t>
      </w:r>
      <w:proofErr w:type="gramEnd"/>
      <w:r w:rsidRPr="000F0D3F">
        <w:rPr>
          <w:sz w:val="24"/>
          <w:szCs w:val="24"/>
          <w:lang w:eastAsia="ru-RU"/>
        </w:rPr>
        <w:t>их</w:t>
      </w:r>
      <w:r w:rsidR="003776BB" w:rsidRPr="000F0D3F">
        <w:rPr>
          <w:sz w:val="24"/>
          <w:szCs w:val="24"/>
          <w:lang w:eastAsia="ru-RU"/>
        </w:rPr>
        <w:t>)</w:t>
      </w:r>
      <w:r w:rsidRPr="000F0D3F">
        <w:rPr>
          <w:sz w:val="24"/>
          <w:szCs w:val="24"/>
          <w:lang w:eastAsia="ru-RU"/>
        </w:rPr>
        <w:t xml:space="preserve"> задани</w:t>
      </w:r>
      <w:r w:rsidR="003776BB" w:rsidRPr="000F0D3F">
        <w:rPr>
          <w:sz w:val="24"/>
          <w:szCs w:val="24"/>
          <w:lang w:eastAsia="ru-RU"/>
        </w:rPr>
        <w:t>я(</w:t>
      </w:r>
      <w:r w:rsidRPr="000F0D3F">
        <w:rPr>
          <w:sz w:val="24"/>
          <w:szCs w:val="24"/>
          <w:lang w:eastAsia="ru-RU"/>
        </w:rPr>
        <w:t>й</w:t>
      </w:r>
      <w:r w:rsidR="003776BB" w:rsidRPr="000F0D3F">
        <w:rPr>
          <w:sz w:val="24"/>
          <w:szCs w:val="24"/>
          <w:lang w:eastAsia="ru-RU"/>
        </w:rPr>
        <w:t>)</w:t>
      </w:r>
      <w:r w:rsidRPr="000F0D3F">
        <w:rPr>
          <w:sz w:val="24"/>
          <w:szCs w:val="24"/>
          <w:lang w:eastAsia="ru-RU"/>
        </w:rPr>
        <w:t xml:space="preserve"> Закупочная комиссия отклонит </w:t>
      </w:r>
      <w:r w:rsidR="00C96484" w:rsidRPr="000F0D3F">
        <w:rPr>
          <w:sz w:val="24"/>
          <w:szCs w:val="24"/>
          <w:lang w:eastAsia="ru-RU"/>
        </w:rPr>
        <w:t>Заявку</w:t>
      </w:r>
      <w:r w:rsidRPr="000F0D3F">
        <w:rPr>
          <w:sz w:val="24"/>
          <w:szCs w:val="24"/>
          <w:lang w:eastAsia="ru-RU"/>
        </w:rPr>
        <w:t xml:space="preserve"> Участника.</w:t>
      </w:r>
    </w:p>
    <w:p w:rsidR="009D7F01" w:rsidRPr="000F0D3F" w:rsidRDefault="009D7F01" w:rsidP="00CF39D0">
      <w:pPr>
        <w:suppressAutoHyphens w:val="0"/>
        <w:spacing w:line="264" w:lineRule="auto"/>
        <w:ind w:left="927" w:firstLine="0"/>
        <w:rPr>
          <w:sz w:val="24"/>
          <w:szCs w:val="24"/>
          <w:lang w:eastAsia="ru-RU"/>
        </w:rPr>
      </w:pPr>
      <w:proofErr w:type="gramStart"/>
      <w:r w:rsidRPr="000F0D3F">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F0D3F">
        <w:rPr>
          <w:color w:val="000000"/>
          <w:sz w:val="24"/>
          <w:szCs w:val="24"/>
        </w:rPr>
        <w:t xml:space="preserve"> работ на объекте путем предоставления материально-технических ресурсов и/или персонала, с </w:t>
      </w:r>
      <w:r w:rsidRPr="000F0D3F">
        <w:rPr>
          <w:color w:val="000000"/>
          <w:sz w:val="24"/>
          <w:szCs w:val="24"/>
        </w:rPr>
        <w:lastRenderedPageBreak/>
        <w:t xml:space="preserve">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F0D3F">
        <w:rPr>
          <w:color w:val="000000"/>
          <w:sz w:val="24"/>
          <w:szCs w:val="24"/>
        </w:rPr>
        <w:t>предоставляются документы</w:t>
      </w:r>
      <w:proofErr w:type="gramEnd"/>
      <w:r w:rsidRPr="000F0D3F">
        <w:rPr>
          <w:color w:val="000000"/>
          <w:sz w:val="24"/>
          <w:szCs w:val="24"/>
        </w:rPr>
        <w:t xml:space="preserve"> (копия Устава, выписка из ЕГРЮЛ/ЕГРИП, учредительный договор), подтверждающие факт </w:t>
      </w:r>
      <w:proofErr w:type="spellStart"/>
      <w:r w:rsidRPr="000F0D3F">
        <w:rPr>
          <w:color w:val="000000"/>
          <w:sz w:val="24"/>
          <w:szCs w:val="24"/>
        </w:rPr>
        <w:t>аффилированности</w:t>
      </w:r>
      <w:proofErr w:type="spellEnd"/>
      <w:r w:rsidRPr="000F0D3F">
        <w:rPr>
          <w:color w:val="000000"/>
          <w:sz w:val="24"/>
          <w:szCs w:val="24"/>
        </w:rPr>
        <w:t xml:space="preserve"> предприятий.</w:t>
      </w:r>
    </w:p>
    <w:p w:rsidR="00717F60" w:rsidRPr="000F0D3F"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0F0D3F">
        <w:rPr>
          <w:bCs w:val="0"/>
          <w:sz w:val="24"/>
          <w:szCs w:val="24"/>
        </w:rPr>
        <w:t xml:space="preserve">В связи с </w:t>
      </w:r>
      <w:proofErr w:type="gramStart"/>
      <w:r w:rsidRPr="000F0D3F">
        <w:rPr>
          <w:bCs w:val="0"/>
          <w:sz w:val="24"/>
          <w:szCs w:val="24"/>
        </w:rPr>
        <w:t>вышеизложенным</w:t>
      </w:r>
      <w:proofErr w:type="gramEnd"/>
      <w:r w:rsidRPr="000F0D3F">
        <w:rPr>
          <w:bCs w:val="0"/>
          <w:sz w:val="24"/>
          <w:szCs w:val="24"/>
        </w:rPr>
        <w:t xml:space="preserve"> </w:t>
      </w:r>
      <w:r w:rsidR="009C744E" w:rsidRPr="000F0D3F">
        <w:rPr>
          <w:bCs w:val="0"/>
          <w:sz w:val="24"/>
          <w:szCs w:val="24"/>
        </w:rPr>
        <w:t>Участник</w:t>
      </w:r>
      <w:r w:rsidRPr="000F0D3F">
        <w:rPr>
          <w:bCs w:val="0"/>
          <w:sz w:val="24"/>
          <w:szCs w:val="24"/>
        </w:rPr>
        <w:t xml:space="preserve"> должен включить в состав </w:t>
      </w:r>
      <w:r w:rsidR="004B5EB3" w:rsidRPr="000F0D3F">
        <w:rPr>
          <w:bCs w:val="0"/>
          <w:sz w:val="24"/>
          <w:szCs w:val="24"/>
        </w:rPr>
        <w:t>Заявк</w:t>
      </w:r>
      <w:r w:rsidRPr="000F0D3F">
        <w:rPr>
          <w:bCs w:val="0"/>
          <w:sz w:val="24"/>
          <w:szCs w:val="24"/>
        </w:rPr>
        <w:t>и следующие документы, подтверждающие его правоспособность</w:t>
      </w:r>
      <w:r w:rsidR="0023626C" w:rsidRPr="000F0D3F">
        <w:rPr>
          <w:bCs w:val="0"/>
          <w:sz w:val="24"/>
          <w:szCs w:val="24"/>
        </w:rPr>
        <w:t>, квалификацию</w:t>
      </w:r>
      <w:r w:rsidRPr="000F0D3F">
        <w:rPr>
          <w:bCs w:val="0"/>
          <w:sz w:val="24"/>
          <w:szCs w:val="24"/>
        </w:rPr>
        <w:t xml:space="preserve">: </w:t>
      </w:r>
      <w:bookmarkStart w:id="269" w:name="_Ref303587815"/>
      <w:r w:rsidRPr="000F0D3F">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0D3F">
        <w:rPr>
          <w:bCs w:val="0"/>
          <w:sz w:val="24"/>
          <w:szCs w:val="24"/>
        </w:rPr>
        <w:t xml:space="preserve"> </w:t>
      </w:r>
    </w:p>
    <w:p w:rsidR="00553A57" w:rsidRPr="000F0D3F" w:rsidRDefault="009146DD" w:rsidP="00BC19F9">
      <w:pPr>
        <w:widowControl w:val="0"/>
        <w:numPr>
          <w:ilvl w:val="0"/>
          <w:numId w:val="48"/>
        </w:numPr>
        <w:tabs>
          <w:tab w:val="left" w:pos="1260"/>
        </w:tabs>
        <w:autoSpaceDE w:val="0"/>
        <w:spacing w:line="264" w:lineRule="auto"/>
        <w:ind w:left="1276"/>
        <w:rPr>
          <w:sz w:val="24"/>
          <w:szCs w:val="24"/>
        </w:rPr>
      </w:pPr>
      <w:r w:rsidRPr="000F0D3F">
        <w:rPr>
          <w:sz w:val="24"/>
          <w:szCs w:val="24"/>
        </w:rPr>
        <w:t>З</w:t>
      </w:r>
      <w:r w:rsidR="00553A57" w:rsidRPr="000F0D3F">
        <w:rPr>
          <w:sz w:val="24"/>
          <w:szCs w:val="24"/>
        </w:rPr>
        <w:t>аверенную Участником либо нотариусом копию устава в действующей редакции</w:t>
      </w:r>
      <w:r w:rsidRPr="000F0D3F">
        <w:rPr>
          <w:sz w:val="24"/>
          <w:szCs w:val="24"/>
        </w:rPr>
        <w:t xml:space="preserve"> (для юридических лиц)</w:t>
      </w:r>
      <w:r w:rsidR="00553A57" w:rsidRPr="000F0D3F">
        <w:rPr>
          <w:sz w:val="24"/>
          <w:szCs w:val="24"/>
        </w:rPr>
        <w:t>;</w:t>
      </w:r>
    </w:p>
    <w:p w:rsidR="00553A57" w:rsidRPr="000F0D3F"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sidRPr="000F0D3F">
        <w:rPr>
          <w:sz w:val="24"/>
          <w:szCs w:val="24"/>
        </w:rPr>
        <w:t>Копия</w:t>
      </w:r>
      <w:r w:rsidR="00462AAC" w:rsidRPr="000F0D3F">
        <w:rPr>
          <w:sz w:val="24"/>
          <w:szCs w:val="24"/>
        </w:rPr>
        <w:t xml:space="preserve"> </w:t>
      </w:r>
      <w:r w:rsidR="00553A57" w:rsidRPr="000F0D3F">
        <w:rPr>
          <w:sz w:val="24"/>
          <w:szCs w:val="24"/>
        </w:rPr>
        <w:t>выписки из Единого государственного реестра юридических лиц (ЕГРЮЛ)</w:t>
      </w:r>
      <w:r w:rsidR="009D4DA0" w:rsidRPr="000F0D3F">
        <w:rPr>
          <w:sz w:val="24"/>
          <w:szCs w:val="24"/>
        </w:rPr>
        <w:t xml:space="preserve"> (аналогичного документа для индивидуальных предпринимателей) </w:t>
      </w:r>
      <w:r w:rsidR="00553A57" w:rsidRPr="000F0D3F">
        <w:rPr>
          <w:sz w:val="24"/>
          <w:szCs w:val="24"/>
        </w:rPr>
        <w:t xml:space="preserve">с указанием сведений, что Участник не находится в состоянии реорганизации или ликвидации, </w:t>
      </w:r>
      <w:proofErr w:type="gramStart"/>
      <w:r w:rsidR="00553A57" w:rsidRPr="000F0D3F">
        <w:rPr>
          <w:sz w:val="24"/>
          <w:szCs w:val="24"/>
        </w:rPr>
        <w:t>выданную</w:t>
      </w:r>
      <w:proofErr w:type="gramEnd"/>
      <w:r w:rsidR="00553A57" w:rsidRPr="000F0D3F">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0"/>
    </w:p>
    <w:p w:rsidR="00F82225" w:rsidRPr="000F0D3F" w:rsidRDefault="00F82225" w:rsidP="00BC19F9">
      <w:pPr>
        <w:widowControl w:val="0"/>
        <w:numPr>
          <w:ilvl w:val="0"/>
          <w:numId w:val="48"/>
        </w:numPr>
        <w:tabs>
          <w:tab w:val="left" w:pos="1260"/>
        </w:tabs>
        <w:autoSpaceDE w:val="0"/>
        <w:spacing w:line="264" w:lineRule="auto"/>
        <w:ind w:left="1276"/>
        <w:rPr>
          <w:sz w:val="24"/>
          <w:szCs w:val="24"/>
        </w:rPr>
      </w:pPr>
      <w:r w:rsidRPr="000F0D3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0F0D3F" w:rsidRDefault="00363775" w:rsidP="00BC19F9">
      <w:pPr>
        <w:widowControl w:val="0"/>
        <w:numPr>
          <w:ilvl w:val="0"/>
          <w:numId w:val="48"/>
        </w:numPr>
        <w:tabs>
          <w:tab w:val="left" w:pos="1260"/>
        </w:tabs>
        <w:autoSpaceDE w:val="0"/>
        <w:spacing w:line="264" w:lineRule="auto"/>
        <w:ind w:left="1276"/>
        <w:rPr>
          <w:sz w:val="24"/>
          <w:szCs w:val="24"/>
        </w:rPr>
      </w:pPr>
      <w:r w:rsidRPr="000F0D3F">
        <w:rPr>
          <w:sz w:val="24"/>
          <w:szCs w:val="24"/>
        </w:rPr>
        <w:t>Информационное письмо о налич</w:t>
      </w:r>
      <w:proofErr w:type="gramStart"/>
      <w:r w:rsidRPr="000F0D3F">
        <w:rPr>
          <w:sz w:val="24"/>
          <w:szCs w:val="24"/>
        </w:rPr>
        <w:t>ии у У</w:t>
      </w:r>
      <w:proofErr w:type="gramEnd"/>
      <w:r w:rsidRPr="000F0D3F">
        <w:rPr>
          <w:sz w:val="24"/>
          <w:szCs w:val="24"/>
        </w:rPr>
        <w:t xml:space="preserve">частника конфликта интересов и/или связей, носящих характер </w:t>
      </w:r>
      <w:proofErr w:type="spellStart"/>
      <w:r w:rsidRPr="000F0D3F">
        <w:rPr>
          <w:sz w:val="24"/>
          <w:szCs w:val="24"/>
        </w:rPr>
        <w:t>аффилированности</w:t>
      </w:r>
      <w:proofErr w:type="spellEnd"/>
      <w:r w:rsidRPr="000F0D3F">
        <w:rPr>
          <w:sz w:val="24"/>
          <w:szCs w:val="24"/>
        </w:rPr>
        <w:t xml:space="preserve"> с сотрудниками Заказчика или Организатора</w:t>
      </w:r>
      <w:r w:rsidR="00A600E3" w:rsidRPr="000F0D3F">
        <w:rPr>
          <w:sz w:val="24"/>
          <w:szCs w:val="24"/>
        </w:rPr>
        <w:t xml:space="preserve"> (</w:t>
      </w:r>
      <w:r w:rsidR="003F3A69" w:rsidRPr="000F0D3F">
        <w:rPr>
          <w:sz w:val="24"/>
          <w:szCs w:val="24"/>
        </w:rPr>
        <w:t>подраздел</w:t>
      </w:r>
      <w:r w:rsidR="00A600E3" w:rsidRPr="000F0D3F">
        <w:rPr>
          <w:sz w:val="24"/>
          <w:szCs w:val="24"/>
        </w:rPr>
        <w:t xml:space="preserve"> </w:t>
      </w:r>
      <w:r w:rsidR="003D2773" w:rsidRPr="000F0D3F">
        <w:rPr>
          <w:sz w:val="24"/>
          <w:szCs w:val="24"/>
        </w:rPr>
        <w:fldChar w:fldCharType="begin"/>
      </w:r>
      <w:r w:rsidR="003D2773" w:rsidRPr="000F0D3F">
        <w:rPr>
          <w:sz w:val="24"/>
          <w:szCs w:val="24"/>
        </w:rPr>
        <w:instrText xml:space="preserve"> REF _Ref440271993 \r \h  \* MERGEFORMAT </w:instrText>
      </w:r>
      <w:r w:rsidR="003D2773" w:rsidRPr="000F0D3F">
        <w:rPr>
          <w:sz w:val="24"/>
          <w:szCs w:val="24"/>
        </w:rPr>
      </w:r>
      <w:r w:rsidR="003D2773" w:rsidRPr="000F0D3F">
        <w:rPr>
          <w:sz w:val="24"/>
          <w:szCs w:val="24"/>
        </w:rPr>
        <w:fldChar w:fldCharType="separate"/>
      </w:r>
      <w:r w:rsidR="00622B69" w:rsidRPr="000F0D3F">
        <w:rPr>
          <w:sz w:val="24"/>
          <w:szCs w:val="24"/>
        </w:rPr>
        <w:t>5.9</w:t>
      </w:r>
      <w:r w:rsidR="003D2773" w:rsidRPr="000F0D3F">
        <w:rPr>
          <w:sz w:val="24"/>
          <w:szCs w:val="24"/>
        </w:rPr>
        <w:fldChar w:fldCharType="end"/>
      </w:r>
      <w:r w:rsidR="00A600E3" w:rsidRPr="000F0D3F">
        <w:rPr>
          <w:sz w:val="24"/>
          <w:szCs w:val="24"/>
        </w:rPr>
        <w:t>)</w:t>
      </w:r>
      <w:r w:rsidR="00F82225" w:rsidRPr="000F0D3F">
        <w:rPr>
          <w:sz w:val="24"/>
          <w:szCs w:val="24"/>
        </w:rPr>
        <w:t>;</w:t>
      </w:r>
    </w:p>
    <w:p w:rsidR="00F82225" w:rsidRPr="000F0D3F"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0F0D3F">
        <w:rPr>
          <w:sz w:val="24"/>
          <w:szCs w:val="24"/>
        </w:rPr>
        <w:t>Антикоррупционные обязательства</w:t>
      </w:r>
      <w:r w:rsidR="00A154B7" w:rsidRPr="000F0D3F">
        <w:rPr>
          <w:sz w:val="24"/>
          <w:szCs w:val="24"/>
        </w:rPr>
        <w:t xml:space="preserve"> </w:t>
      </w:r>
      <w:r w:rsidR="00A154B7" w:rsidRPr="000F0D3F">
        <w:rPr>
          <w:bCs w:val="0"/>
          <w:sz w:val="24"/>
          <w:szCs w:val="24"/>
        </w:rPr>
        <w:t>по форме и в соответствии с инструкциями, приведенными в настоящей Документации</w:t>
      </w:r>
      <w:r w:rsidR="00A600E3" w:rsidRPr="000F0D3F">
        <w:rPr>
          <w:sz w:val="24"/>
          <w:szCs w:val="24"/>
        </w:rPr>
        <w:t xml:space="preserve"> (</w:t>
      </w:r>
      <w:r w:rsidR="003F3A69" w:rsidRPr="000F0D3F">
        <w:rPr>
          <w:sz w:val="24"/>
          <w:szCs w:val="24"/>
        </w:rPr>
        <w:t>подраздел</w:t>
      </w:r>
      <w:r w:rsidR="00A600E3" w:rsidRPr="000F0D3F">
        <w:rPr>
          <w:sz w:val="24"/>
          <w:szCs w:val="24"/>
        </w:rPr>
        <w:t xml:space="preserve"> </w:t>
      </w:r>
      <w:r w:rsidR="00595BB8" w:rsidRPr="000F0D3F">
        <w:rPr>
          <w:sz w:val="24"/>
          <w:szCs w:val="24"/>
        </w:rPr>
        <w:fldChar w:fldCharType="begin"/>
      </w:r>
      <w:r w:rsidR="003F3A69" w:rsidRPr="000F0D3F">
        <w:rPr>
          <w:sz w:val="24"/>
          <w:szCs w:val="24"/>
        </w:rPr>
        <w:instrText xml:space="preserve"> REF _Ref440271964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5.1.3</w:t>
      </w:r>
      <w:r w:rsidR="00595BB8" w:rsidRPr="000F0D3F">
        <w:rPr>
          <w:sz w:val="24"/>
          <w:szCs w:val="24"/>
        </w:rPr>
        <w:fldChar w:fldCharType="end"/>
      </w:r>
      <w:r w:rsidR="00A600E3" w:rsidRPr="000F0D3F">
        <w:rPr>
          <w:sz w:val="24"/>
          <w:szCs w:val="24"/>
        </w:rPr>
        <w:t>)</w:t>
      </w:r>
      <w:r w:rsidRPr="000F0D3F">
        <w:rPr>
          <w:sz w:val="24"/>
          <w:szCs w:val="24"/>
        </w:rPr>
        <w:t>;</w:t>
      </w:r>
      <w:bookmarkEnd w:id="271"/>
    </w:p>
    <w:p w:rsidR="009948B4" w:rsidRPr="000F0D3F" w:rsidRDefault="009948B4" w:rsidP="00BC19F9">
      <w:pPr>
        <w:widowControl w:val="0"/>
        <w:numPr>
          <w:ilvl w:val="0"/>
          <w:numId w:val="48"/>
        </w:numPr>
        <w:tabs>
          <w:tab w:val="left" w:pos="1260"/>
        </w:tabs>
        <w:autoSpaceDE w:val="0"/>
        <w:spacing w:line="264" w:lineRule="auto"/>
        <w:ind w:left="1276"/>
        <w:rPr>
          <w:sz w:val="24"/>
          <w:szCs w:val="24"/>
        </w:rPr>
      </w:pPr>
      <w:r w:rsidRPr="000F0D3F">
        <w:rPr>
          <w:sz w:val="24"/>
          <w:szCs w:val="24"/>
        </w:rPr>
        <w:t xml:space="preserve">Информация о собственниках </w:t>
      </w:r>
      <w:r w:rsidR="007705A5" w:rsidRPr="000F0D3F">
        <w:rPr>
          <w:sz w:val="24"/>
          <w:szCs w:val="24"/>
        </w:rPr>
        <w:t>Участника</w:t>
      </w:r>
      <w:r w:rsidRPr="000F0D3F">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F0D3F">
        <w:rPr>
          <w:sz w:val="24"/>
          <w:szCs w:val="24"/>
        </w:rPr>
        <w:t>подраздел</w:t>
      </w:r>
      <w:r w:rsidR="007705A5" w:rsidRPr="000F0D3F">
        <w:rPr>
          <w:sz w:val="24"/>
          <w:szCs w:val="24"/>
        </w:rPr>
        <w:t xml:space="preserve"> </w:t>
      </w:r>
      <w:r w:rsidR="00595BB8" w:rsidRPr="000F0D3F">
        <w:rPr>
          <w:sz w:val="24"/>
          <w:szCs w:val="24"/>
        </w:rPr>
        <w:fldChar w:fldCharType="begin"/>
      </w:r>
      <w:r w:rsidR="003F3A69" w:rsidRPr="000F0D3F">
        <w:rPr>
          <w:sz w:val="24"/>
          <w:szCs w:val="24"/>
        </w:rPr>
        <w:instrText xml:space="preserve"> REF _Ref440272035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5.11</w:t>
      </w:r>
      <w:r w:rsidR="00595BB8" w:rsidRPr="000F0D3F">
        <w:rPr>
          <w:sz w:val="24"/>
          <w:szCs w:val="24"/>
        </w:rPr>
        <w:fldChar w:fldCharType="end"/>
      </w:r>
      <w:r w:rsidRPr="000F0D3F">
        <w:rPr>
          <w:sz w:val="24"/>
          <w:szCs w:val="24"/>
        </w:rPr>
        <w:t>);</w:t>
      </w:r>
    </w:p>
    <w:p w:rsidR="00F82225" w:rsidRPr="000F0D3F" w:rsidRDefault="00F82225" w:rsidP="00BC19F9">
      <w:pPr>
        <w:widowControl w:val="0"/>
        <w:numPr>
          <w:ilvl w:val="0"/>
          <w:numId w:val="48"/>
        </w:numPr>
        <w:tabs>
          <w:tab w:val="left" w:pos="1260"/>
        </w:tabs>
        <w:autoSpaceDE w:val="0"/>
        <w:spacing w:line="264" w:lineRule="auto"/>
        <w:ind w:left="1276"/>
        <w:rPr>
          <w:sz w:val="24"/>
          <w:szCs w:val="24"/>
        </w:rPr>
      </w:pPr>
      <w:r w:rsidRPr="000F0D3F">
        <w:rPr>
          <w:sz w:val="24"/>
          <w:szCs w:val="24"/>
        </w:rPr>
        <w:t>Согласие на обработку персональных данных</w:t>
      </w:r>
      <w:r w:rsidR="00A600E3" w:rsidRPr="000F0D3F">
        <w:rPr>
          <w:sz w:val="24"/>
          <w:szCs w:val="24"/>
        </w:rPr>
        <w:t xml:space="preserve"> </w:t>
      </w:r>
      <w:r w:rsidR="00A92723" w:rsidRPr="000F0D3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F0D3F">
        <w:rPr>
          <w:sz w:val="24"/>
          <w:szCs w:val="24"/>
        </w:rPr>
        <w:t>(</w:t>
      </w:r>
      <w:r w:rsidR="003F3A69" w:rsidRPr="000F0D3F">
        <w:rPr>
          <w:sz w:val="24"/>
          <w:szCs w:val="24"/>
        </w:rPr>
        <w:t>подраздел</w:t>
      </w:r>
      <w:r w:rsidR="00A600E3" w:rsidRPr="000F0D3F">
        <w:rPr>
          <w:sz w:val="24"/>
          <w:szCs w:val="24"/>
        </w:rPr>
        <w:t xml:space="preserve"> </w:t>
      </w:r>
      <w:r w:rsidR="00595BB8" w:rsidRPr="000F0D3F">
        <w:rPr>
          <w:sz w:val="24"/>
          <w:szCs w:val="24"/>
        </w:rPr>
        <w:fldChar w:fldCharType="begin"/>
      </w:r>
      <w:r w:rsidR="003F3A69" w:rsidRPr="000F0D3F">
        <w:rPr>
          <w:sz w:val="24"/>
          <w:szCs w:val="24"/>
        </w:rPr>
        <w:instrText xml:space="preserve"> REF _Ref440272051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5.12</w:t>
      </w:r>
      <w:r w:rsidR="00595BB8" w:rsidRPr="000F0D3F">
        <w:rPr>
          <w:sz w:val="24"/>
          <w:szCs w:val="24"/>
        </w:rPr>
        <w:fldChar w:fldCharType="end"/>
      </w:r>
      <w:r w:rsidR="00A600E3" w:rsidRPr="000F0D3F">
        <w:rPr>
          <w:sz w:val="24"/>
          <w:szCs w:val="24"/>
        </w:rPr>
        <w:t>)</w:t>
      </w:r>
      <w:r w:rsidRPr="000F0D3F">
        <w:rPr>
          <w:sz w:val="24"/>
          <w:szCs w:val="24"/>
        </w:rPr>
        <w:t>;</w:t>
      </w:r>
    </w:p>
    <w:p w:rsidR="00F82225" w:rsidRPr="000F0D3F"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0F0D3F">
        <w:rPr>
          <w:sz w:val="24"/>
          <w:szCs w:val="24"/>
        </w:rPr>
        <w:t>Копия</w:t>
      </w:r>
      <w:r w:rsidR="00F82225" w:rsidRPr="000F0D3F">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w:t>
      </w:r>
      <w:r w:rsidR="00F82225" w:rsidRPr="000F0D3F">
        <w:rPr>
          <w:sz w:val="24"/>
          <w:szCs w:val="24"/>
        </w:rPr>
        <w:lastRenderedPageBreak/>
        <w:t xml:space="preserve">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0F0D3F">
        <w:rPr>
          <w:sz w:val="24"/>
          <w:szCs w:val="24"/>
        </w:rPr>
        <w:t>Заявок</w:t>
      </w:r>
      <w:r w:rsidR="00F82225" w:rsidRPr="000F0D3F">
        <w:rPr>
          <w:sz w:val="24"/>
          <w:szCs w:val="24"/>
        </w:rPr>
        <w:t xml:space="preserve"> (код по классификатору налоговой документации 1120101)</w:t>
      </w:r>
      <w:r w:rsidR="008E1BA8" w:rsidRPr="000F0D3F">
        <w:rPr>
          <w:sz w:val="24"/>
          <w:szCs w:val="24"/>
        </w:rPr>
        <w:t xml:space="preserve"> (</w:t>
      </w:r>
      <w:r w:rsidR="00E45C56" w:rsidRPr="000F0D3F">
        <w:rPr>
          <w:sz w:val="24"/>
          <w:szCs w:val="24"/>
        </w:rPr>
        <w:t>желательное требование, предоставляется Участником при наличии</w:t>
      </w:r>
      <w:r w:rsidR="008E1BA8" w:rsidRPr="000F0D3F">
        <w:rPr>
          <w:sz w:val="24"/>
          <w:szCs w:val="24"/>
        </w:rPr>
        <w:t>)</w:t>
      </w:r>
      <w:r w:rsidR="00F82225" w:rsidRPr="000F0D3F">
        <w:rPr>
          <w:sz w:val="24"/>
          <w:szCs w:val="24"/>
        </w:rPr>
        <w:t>;</w:t>
      </w:r>
      <w:proofErr w:type="gramEnd"/>
    </w:p>
    <w:p w:rsidR="00F82225" w:rsidRPr="000F0D3F" w:rsidRDefault="00687401" w:rsidP="00BC19F9">
      <w:pPr>
        <w:widowControl w:val="0"/>
        <w:numPr>
          <w:ilvl w:val="0"/>
          <w:numId w:val="48"/>
        </w:numPr>
        <w:tabs>
          <w:tab w:val="left" w:pos="1260"/>
        </w:tabs>
        <w:autoSpaceDE w:val="0"/>
        <w:spacing w:line="264" w:lineRule="auto"/>
        <w:ind w:left="1276"/>
        <w:rPr>
          <w:sz w:val="24"/>
          <w:szCs w:val="24"/>
        </w:rPr>
      </w:pPr>
      <w:r w:rsidRPr="000F0D3F">
        <w:rPr>
          <w:sz w:val="24"/>
          <w:szCs w:val="24"/>
        </w:rPr>
        <w:t>Копия</w:t>
      </w:r>
      <w:r w:rsidR="00F82225" w:rsidRPr="000F0D3F">
        <w:rPr>
          <w:sz w:val="24"/>
          <w:szCs w:val="24"/>
        </w:rPr>
        <w:t xml:space="preserve"> справки</w:t>
      </w:r>
      <w:r w:rsidR="00B016D1" w:rsidRPr="000F0D3F">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0F0D3F">
        <w:rPr>
          <w:sz w:val="24"/>
          <w:szCs w:val="24"/>
        </w:rPr>
        <w:t>форма</w:t>
      </w:r>
      <w:proofErr w:type="gramEnd"/>
      <w:r w:rsidR="00F82225" w:rsidRPr="000F0D3F">
        <w:rPr>
          <w:sz w:val="24"/>
          <w:szCs w:val="24"/>
        </w:rPr>
        <w:t xml:space="preserve"> которой утверждена Приказом ФНС России от </w:t>
      </w:r>
      <w:r w:rsidR="00BD1BD4" w:rsidRPr="000F0D3F">
        <w:rPr>
          <w:sz w:val="24"/>
          <w:szCs w:val="24"/>
        </w:rPr>
        <w:t>05.06.2015 N ММВ-7-17/227</w:t>
      </w:r>
      <w:r w:rsidR="00F82225" w:rsidRPr="000F0D3F">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0F0D3F">
        <w:rPr>
          <w:sz w:val="24"/>
          <w:szCs w:val="24"/>
        </w:rPr>
        <w:t>Заявок</w:t>
      </w:r>
      <w:r w:rsidR="00F82225" w:rsidRPr="000F0D3F">
        <w:rPr>
          <w:sz w:val="24"/>
          <w:szCs w:val="24"/>
        </w:rPr>
        <w:t xml:space="preserve"> (код по классификатору налоговой документации 1160080)</w:t>
      </w:r>
      <w:r w:rsidR="008E1BA8" w:rsidRPr="000F0D3F">
        <w:rPr>
          <w:sz w:val="24"/>
          <w:szCs w:val="24"/>
        </w:rPr>
        <w:t xml:space="preserve"> (желательное условие)</w:t>
      </w:r>
      <w:r w:rsidR="00F82225" w:rsidRPr="000F0D3F">
        <w:rPr>
          <w:sz w:val="24"/>
          <w:szCs w:val="24"/>
        </w:rPr>
        <w:t>;</w:t>
      </w:r>
    </w:p>
    <w:p w:rsidR="00F82225" w:rsidRPr="000F0D3F" w:rsidRDefault="00F82225" w:rsidP="00BC19F9">
      <w:pPr>
        <w:widowControl w:val="0"/>
        <w:numPr>
          <w:ilvl w:val="0"/>
          <w:numId w:val="48"/>
        </w:numPr>
        <w:tabs>
          <w:tab w:val="left" w:pos="1260"/>
        </w:tabs>
        <w:autoSpaceDE w:val="0"/>
        <w:spacing w:line="264" w:lineRule="auto"/>
        <w:ind w:left="1276"/>
        <w:rPr>
          <w:b/>
          <w:sz w:val="24"/>
          <w:szCs w:val="24"/>
          <w:u w:val="single"/>
        </w:rPr>
      </w:pPr>
      <w:r w:rsidRPr="000F0D3F">
        <w:rPr>
          <w:b/>
          <w:sz w:val="24"/>
          <w:szCs w:val="24"/>
          <w:u w:val="single"/>
        </w:rPr>
        <w:t>Для обычной системы налогообложения:</w:t>
      </w:r>
    </w:p>
    <w:p w:rsidR="00F82225" w:rsidRPr="000F0D3F" w:rsidRDefault="00F82225" w:rsidP="00F82225">
      <w:pPr>
        <w:widowControl w:val="0"/>
        <w:tabs>
          <w:tab w:val="left" w:pos="1260"/>
        </w:tabs>
        <w:autoSpaceDE w:val="0"/>
        <w:spacing w:line="264" w:lineRule="auto"/>
        <w:ind w:left="1276" w:firstLine="0"/>
        <w:rPr>
          <w:sz w:val="24"/>
          <w:szCs w:val="24"/>
        </w:rPr>
      </w:pPr>
      <w:r w:rsidRPr="000F0D3F">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F0D3F" w:rsidRDefault="00F82225" w:rsidP="00F82225">
      <w:pPr>
        <w:widowControl w:val="0"/>
        <w:tabs>
          <w:tab w:val="left" w:pos="1260"/>
        </w:tabs>
        <w:autoSpaceDE w:val="0"/>
        <w:spacing w:line="264" w:lineRule="auto"/>
        <w:ind w:left="1276" w:firstLine="0"/>
        <w:rPr>
          <w:sz w:val="24"/>
          <w:szCs w:val="24"/>
        </w:rPr>
      </w:pPr>
      <w:proofErr w:type="gramStart"/>
      <w:r w:rsidRPr="000F0D3F">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F0D3F">
        <w:rPr>
          <w:sz w:val="24"/>
          <w:szCs w:val="24"/>
        </w:rPr>
        <w:t xml:space="preserve"> от 29.07.1998 N 34н;</w:t>
      </w:r>
    </w:p>
    <w:p w:rsidR="00F82225" w:rsidRPr="000F0D3F" w:rsidRDefault="00F82225" w:rsidP="00F82225">
      <w:pPr>
        <w:widowControl w:val="0"/>
        <w:tabs>
          <w:tab w:val="left" w:pos="1260"/>
        </w:tabs>
        <w:autoSpaceDE w:val="0"/>
        <w:spacing w:line="264" w:lineRule="auto"/>
        <w:ind w:left="1276" w:firstLine="0"/>
        <w:rPr>
          <w:b/>
          <w:sz w:val="24"/>
          <w:szCs w:val="24"/>
          <w:u w:val="single"/>
        </w:rPr>
      </w:pPr>
      <w:r w:rsidRPr="000F0D3F">
        <w:rPr>
          <w:b/>
          <w:sz w:val="24"/>
          <w:szCs w:val="24"/>
          <w:u w:val="single"/>
        </w:rPr>
        <w:t>Для упрощенной системы налогообложения:</w:t>
      </w:r>
    </w:p>
    <w:p w:rsidR="00F82225" w:rsidRPr="000F0D3F" w:rsidRDefault="00F82225" w:rsidP="00F82225">
      <w:pPr>
        <w:widowControl w:val="0"/>
        <w:tabs>
          <w:tab w:val="left" w:pos="1260"/>
        </w:tabs>
        <w:autoSpaceDE w:val="0"/>
        <w:spacing w:line="264" w:lineRule="auto"/>
        <w:ind w:left="1276" w:firstLine="0"/>
        <w:rPr>
          <w:sz w:val="24"/>
          <w:szCs w:val="24"/>
        </w:rPr>
      </w:pPr>
      <w:proofErr w:type="gramStart"/>
      <w:r w:rsidRPr="000F0D3F">
        <w:rPr>
          <w:sz w:val="24"/>
          <w:szCs w:val="24"/>
        </w:rPr>
        <w:t xml:space="preserve">Копии Налоговой </w:t>
      </w:r>
      <w:hyperlink r:id="rId32" w:history="1">
        <w:r w:rsidRPr="000F0D3F">
          <w:rPr>
            <w:sz w:val="24"/>
            <w:szCs w:val="24"/>
          </w:rPr>
          <w:t>декларации</w:t>
        </w:r>
      </w:hyperlink>
      <w:r w:rsidRPr="000F0D3F">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F0D3F" w:rsidRDefault="00F82225" w:rsidP="00F82225">
      <w:pPr>
        <w:widowControl w:val="0"/>
        <w:tabs>
          <w:tab w:val="left" w:pos="1260"/>
        </w:tabs>
        <w:autoSpaceDE w:val="0"/>
        <w:spacing w:line="264" w:lineRule="auto"/>
        <w:ind w:left="1276" w:firstLine="0"/>
        <w:rPr>
          <w:sz w:val="24"/>
          <w:szCs w:val="24"/>
        </w:rPr>
      </w:pPr>
      <w:r w:rsidRPr="000F0D3F">
        <w:rPr>
          <w:sz w:val="24"/>
          <w:szCs w:val="24"/>
        </w:rPr>
        <w:t>Уведомление о применении УСНО;</w:t>
      </w:r>
    </w:p>
    <w:p w:rsidR="00F82225" w:rsidRPr="000F0D3F" w:rsidRDefault="00F82225" w:rsidP="00F82225">
      <w:pPr>
        <w:widowControl w:val="0"/>
        <w:tabs>
          <w:tab w:val="left" w:pos="1260"/>
        </w:tabs>
        <w:autoSpaceDE w:val="0"/>
        <w:spacing w:line="264" w:lineRule="auto"/>
        <w:ind w:left="1276" w:firstLine="0"/>
        <w:rPr>
          <w:sz w:val="24"/>
          <w:szCs w:val="24"/>
        </w:rPr>
      </w:pPr>
      <w:proofErr w:type="gramStart"/>
      <w:r w:rsidRPr="000F0D3F">
        <w:rPr>
          <w:b/>
          <w:sz w:val="24"/>
          <w:szCs w:val="24"/>
          <w:u w:val="single"/>
        </w:rPr>
        <w:t>Для индивидуальных предпринимателей:</w:t>
      </w:r>
      <w:r w:rsidRPr="000F0D3F">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0F0D3F" w:rsidRDefault="00F82225" w:rsidP="00BC19F9">
      <w:pPr>
        <w:widowControl w:val="0"/>
        <w:numPr>
          <w:ilvl w:val="0"/>
          <w:numId w:val="48"/>
        </w:numPr>
        <w:tabs>
          <w:tab w:val="left" w:pos="1260"/>
        </w:tabs>
        <w:autoSpaceDE w:val="0"/>
        <w:spacing w:line="264" w:lineRule="auto"/>
        <w:ind w:left="1276"/>
        <w:rPr>
          <w:sz w:val="24"/>
          <w:szCs w:val="24"/>
        </w:rPr>
      </w:pPr>
      <w:r w:rsidRPr="000F0D3F">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0F0D3F">
        <w:rPr>
          <w:sz w:val="24"/>
          <w:szCs w:val="24"/>
        </w:rPr>
        <w:t xml:space="preserve"> (желательное требование)</w:t>
      </w:r>
      <w:r w:rsidRPr="000F0D3F">
        <w:rPr>
          <w:sz w:val="24"/>
          <w:szCs w:val="24"/>
        </w:rPr>
        <w:t>;</w:t>
      </w:r>
    </w:p>
    <w:p w:rsidR="00F82225" w:rsidRPr="000F0D3F"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0F0D3F">
        <w:rPr>
          <w:sz w:val="24"/>
          <w:szCs w:val="24"/>
        </w:rPr>
        <w:t>Анкета Участника закупки</w:t>
      </w:r>
      <w:r w:rsidR="00A154B7" w:rsidRPr="000F0D3F">
        <w:rPr>
          <w:sz w:val="24"/>
          <w:szCs w:val="24"/>
        </w:rPr>
        <w:t xml:space="preserve"> </w:t>
      </w:r>
      <w:r w:rsidR="00A154B7" w:rsidRPr="000F0D3F">
        <w:rPr>
          <w:bCs w:val="0"/>
          <w:sz w:val="24"/>
          <w:szCs w:val="24"/>
        </w:rPr>
        <w:t>по форме и в соответствии с инструкциями, приведенными в настоящей Документации</w:t>
      </w:r>
      <w:r w:rsidR="00F82225" w:rsidRPr="000F0D3F">
        <w:rPr>
          <w:sz w:val="24"/>
          <w:szCs w:val="24"/>
        </w:rPr>
        <w:t xml:space="preserve"> </w:t>
      </w:r>
      <w:r w:rsidR="009948B4" w:rsidRPr="000F0D3F">
        <w:rPr>
          <w:sz w:val="24"/>
          <w:szCs w:val="24"/>
        </w:rPr>
        <w:t>(</w:t>
      </w:r>
      <w:r w:rsidR="003F3A69" w:rsidRPr="000F0D3F">
        <w:rPr>
          <w:sz w:val="24"/>
          <w:szCs w:val="24"/>
        </w:rPr>
        <w:t>подраздел</w:t>
      </w:r>
      <w:r w:rsidR="009948B4" w:rsidRPr="000F0D3F">
        <w:rPr>
          <w:sz w:val="24"/>
          <w:szCs w:val="24"/>
        </w:rPr>
        <w:t xml:space="preserve"> </w:t>
      </w:r>
      <w:r w:rsidR="003D2773" w:rsidRPr="000F0D3F">
        <w:rPr>
          <w:sz w:val="24"/>
          <w:szCs w:val="24"/>
        </w:rPr>
        <w:fldChar w:fldCharType="begin"/>
      </w:r>
      <w:r w:rsidR="003D2773" w:rsidRPr="000F0D3F">
        <w:rPr>
          <w:sz w:val="24"/>
          <w:szCs w:val="24"/>
        </w:rPr>
        <w:instrText xml:space="preserve"> REF _Ref440272119 \r \h  \* MERGEFORMAT </w:instrText>
      </w:r>
      <w:r w:rsidR="003D2773" w:rsidRPr="000F0D3F">
        <w:rPr>
          <w:sz w:val="24"/>
          <w:szCs w:val="24"/>
        </w:rPr>
      </w:r>
      <w:r w:rsidR="003D2773" w:rsidRPr="000F0D3F">
        <w:rPr>
          <w:sz w:val="24"/>
          <w:szCs w:val="24"/>
        </w:rPr>
        <w:fldChar w:fldCharType="separate"/>
      </w:r>
      <w:r w:rsidR="00622B69" w:rsidRPr="000F0D3F">
        <w:rPr>
          <w:sz w:val="24"/>
          <w:szCs w:val="24"/>
        </w:rPr>
        <w:t>5.6.1</w:t>
      </w:r>
      <w:r w:rsidR="003D2773" w:rsidRPr="000F0D3F">
        <w:rPr>
          <w:sz w:val="24"/>
          <w:szCs w:val="24"/>
        </w:rPr>
        <w:fldChar w:fldCharType="end"/>
      </w:r>
      <w:r w:rsidR="009948B4" w:rsidRPr="000F0D3F">
        <w:rPr>
          <w:sz w:val="24"/>
          <w:szCs w:val="24"/>
        </w:rPr>
        <w:t>)</w:t>
      </w:r>
      <w:r w:rsidR="005436EC" w:rsidRPr="000F0D3F">
        <w:rPr>
          <w:sz w:val="24"/>
          <w:szCs w:val="24"/>
        </w:rPr>
        <w:t xml:space="preserve"> с приложением </w:t>
      </w:r>
      <w:proofErr w:type="gramStart"/>
      <w:r w:rsidR="005436EC" w:rsidRPr="000F0D3F">
        <w:rPr>
          <w:bCs w:val="0"/>
          <w:sz w:val="24"/>
          <w:szCs w:val="24"/>
        </w:rPr>
        <w:t>файла копии Анкеты Участника запроса</w:t>
      </w:r>
      <w:proofErr w:type="gramEnd"/>
      <w:r w:rsidR="005436EC" w:rsidRPr="000F0D3F">
        <w:rPr>
          <w:bCs w:val="0"/>
          <w:sz w:val="24"/>
          <w:szCs w:val="24"/>
        </w:rPr>
        <w:t xml:space="preserve"> предложений, выполненн</w:t>
      </w:r>
      <w:r w:rsidR="00067238" w:rsidRPr="000F0D3F">
        <w:rPr>
          <w:bCs w:val="0"/>
          <w:sz w:val="24"/>
          <w:szCs w:val="24"/>
        </w:rPr>
        <w:t>ого</w:t>
      </w:r>
      <w:r w:rsidR="005436EC" w:rsidRPr="000F0D3F">
        <w:rPr>
          <w:bCs w:val="0"/>
          <w:sz w:val="24"/>
          <w:szCs w:val="24"/>
        </w:rPr>
        <w:t xml:space="preserve"> в формате MS </w:t>
      </w:r>
      <w:proofErr w:type="spellStart"/>
      <w:r w:rsidR="005436EC" w:rsidRPr="000F0D3F">
        <w:rPr>
          <w:bCs w:val="0"/>
          <w:sz w:val="24"/>
          <w:szCs w:val="24"/>
        </w:rPr>
        <w:t>Word</w:t>
      </w:r>
      <w:proofErr w:type="spellEnd"/>
      <w:r w:rsidR="00F82225" w:rsidRPr="000F0D3F">
        <w:rPr>
          <w:sz w:val="24"/>
          <w:szCs w:val="24"/>
        </w:rPr>
        <w:t>;</w:t>
      </w:r>
      <w:bookmarkEnd w:id="272"/>
    </w:p>
    <w:p w:rsidR="00F82225" w:rsidRPr="000F0D3F"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0F0D3F">
        <w:rPr>
          <w:sz w:val="24"/>
          <w:szCs w:val="24"/>
        </w:rPr>
        <w:lastRenderedPageBreak/>
        <w:t xml:space="preserve">Декларация о соответствии </w:t>
      </w:r>
      <w:r w:rsidR="009948B4" w:rsidRPr="000F0D3F">
        <w:rPr>
          <w:sz w:val="24"/>
          <w:szCs w:val="24"/>
        </w:rPr>
        <w:t>Участника</w:t>
      </w:r>
      <w:r w:rsidRPr="000F0D3F">
        <w:rPr>
          <w:sz w:val="24"/>
          <w:szCs w:val="24"/>
        </w:rPr>
        <w:t xml:space="preserve"> критериям отнесения к субъектам малого и среднего предпринимательства</w:t>
      </w:r>
      <w:r w:rsidR="00A154B7" w:rsidRPr="000F0D3F">
        <w:rPr>
          <w:sz w:val="24"/>
          <w:szCs w:val="24"/>
        </w:rPr>
        <w:t xml:space="preserve"> </w:t>
      </w:r>
      <w:r w:rsidR="00A154B7" w:rsidRPr="000F0D3F">
        <w:rPr>
          <w:bCs w:val="0"/>
          <w:sz w:val="24"/>
          <w:szCs w:val="24"/>
        </w:rPr>
        <w:t>по форме и в соответствии с инструкциями, приведенными в настоящей Документации</w:t>
      </w:r>
      <w:r w:rsidR="003F3A69" w:rsidRPr="000F0D3F">
        <w:rPr>
          <w:sz w:val="24"/>
          <w:szCs w:val="24"/>
        </w:rPr>
        <w:t xml:space="preserve"> (подраздел </w:t>
      </w:r>
      <w:r w:rsidR="003D2773" w:rsidRPr="000F0D3F">
        <w:rPr>
          <w:sz w:val="24"/>
          <w:szCs w:val="24"/>
        </w:rPr>
        <w:fldChar w:fldCharType="begin"/>
      </w:r>
      <w:r w:rsidR="003D2773" w:rsidRPr="000F0D3F">
        <w:rPr>
          <w:sz w:val="24"/>
          <w:szCs w:val="24"/>
        </w:rPr>
        <w:instrText xml:space="preserve"> REF _Ref440272147 \r \h  \* MERGEFORMAT </w:instrText>
      </w:r>
      <w:r w:rsidR="003D2773" w:rsidRPr="000F0D3F">
        <w:rPr>
          <w:sz w:val="24"/>
          <w:szCs w:val="24"/>
        </w:rPr>
      </w:r>
      <w:r w:rsidR="003D2773" w:rsidRPr="000F0D3F">
        <w:rPr>
          <w:sz w:val="24"/>
          <w:szCs w:val="24"/>
        </w:rPr>
        <w:fldChar w:fldCharType="separate"/>
      </w:r>
      <w:r w:rsidR="00622B69" w:rsidRPr="000F0D3F">
        <w:rPr>
          <w:sz w:val="24"/>
          <w:szCs w:val="24"/>
        </w:rPr>
        <w:t>5.6.2</w:t>
      </w:r>
      <w:r w:rsidR="003D2773" w:rsidRPr="000F0D3F">
        <w:rPr>
          <w:sz w:val="24"/>
          <w:szCs w:val="24"/>
        </w:rPr>
        <w:fldChar w:fldCharType="end"/>
      </w:r>
      <w:r w:rsidR="003F3A69" w:rsidRPr="000F0D3F">
        <w:rPr>
          <w:sz w:val="24"/>
          <w:szCs w:val="24"/>
        </w:rPr>
        <w:t>)</w:t>
      </w:r>
      <w:r w:rsidR="00F74202" w:rsidRPr="000F0D3F">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0F0D3F">
        <w:rPr>
          <w:sz w:val="24"/>
          <w:szCs w:val="24"/>
        </w:rPr>
        <w:t xml:space="preserve"> в Российской Федерации»)</w:t>
      </w:r>
      <w:r w:rsidR="000A545B" w:rsidRPr="000F0D3F">
        <w:rPr>
          <w:sz w:val="24"/>
          <w:szCs w:val="24"/>
        </w:rPr>
        <w:t>. В случае</w:t>
      </w:r>
      <w:proofErr w:type="gramStart"/>
      <w:r w:rsidR="000A545B" w:rsidRPr="000F0D3F">
        <w:rPr>
          <w:sz w:val="24"/>
          <w:szCs w:val="24"/>
        </w:rPr>
        <w:t>,</w:t>
      </w:r>
      <w:proofErr w:type="gramEnd"/>
      <w:r w:rsidR="000A545B" w:rsidRPr="000F0D3F">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0F0D3F">
        <w:rPr>
          <w:sz w:val="24"/>
          <w:szCs w:val="24"/>
        </w:rPr>
        <w:t xml:space="preserve">письмо </w:t>
      </w:r>
      <w:r w:rsidR="000A545B" w:rsidRPr="000F0D3F">
        <w:rPr>
          <w:sz w:val="24"/>
          <w:szCs w:val="24"/>
        </w:rPr>
        <w:t xml:space="preserve">в </w:t>
      </w:r>
      <w:r w:rsidR="00970C8F" w:rsidRPr="000F0D3F">
        <w:rPr>
          <w:sz w:val="24"/>
          <w:szCs w:val="24"/>
        </w:rPr>
        <w:t>произвольной</w:t>
      </w:r>
      <w:r w:rsidR="000A545B" w:rsidRPr="000F0D3F">
        <w:rPr>
          <w:sz w:val="24"/>
          <w:szCs w:val="24"/>
        </w:rPr>
        <w:t xml:space="preserve"> форме о не принадлежности его к субъектам малого и среднего предпринимательства</w:t>
      </w:r>
      <w:r w:rsidRPr="000F0D3F">
        <w:rPr>
          <w:sz w:val="24"/>
          <w:szCs w:val="24"/>
        </w:rPr>
        <w:t>;</w:t>
      </w:r>
      <w:bookmarkEnd w:id="273"/>
    </w:p>
    <w:p w:rsidR="00F82225" w:rsidRPr="000F0D3F" w:rsidRDefault="008E7D64" w:rsidP="00BC19F9">
      <w:pPr>
        <w:widowControl w:val="0"/>
        <w:numPr>
          <w:ilvl w:val="0"/>
          <w:numId w:val="48"/>
        </w:numPr>
        <w:tabs>
          <w:tab w:val="left" w:pos="1260"/>
        </w:tabs>
        <w:autoSpaceDE w:val="0"/>
        <w:spacing w:line="264" w:lineRule="auto"/>
        <w:ind w:left="1276"/>
        <w:rPr>
          <w:sz w:val="24"/>
          <w:szCs w:val="24"/>
        </w:rPr>
      </w:pPr>
      <w:r w:rsidRPr="000F0D3F">
        <w:rPr>
          <w:sz w:val="24"/>
          <w:szCs w:val="24"/>
        </w:rPr>
        <w:t>К</w:t>
      </w:r>
      <w:r w:rsidR="00F82225" w:rsidRPr="000F0D3F">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0F0D3F">
        <w:rPr>
          <w:sz w:val="24"/>
          <w:szCs w:val="24"/>
        </w:rPr>
        <w:t>Запросе предложений</w:t>
      </w:r>
      <w:r w:rsidR="00920CB0" w:rsidRPr="000F0D3F">
        <w:rPr>
          <w:sz w:val="24"/>
          <w:szCs w:val="24"/>
        </w:rPr>
        <w:t>;</w:t>
      </w:r>
    </w:p>
    <w:p w:rsidR="00920CB0" w:rsidRPr="000F0D3F" w:rsidRDefault="00363775" w:rsidP="00BC19F9">
      <w:pPr>
        <w:widowControl w:val="0"/>
        <w:numPr>
          <w:ilvl w:val="0"/>
          <w:numId w:val="48"/>
        </w:numPr>
        <w:tabs>
          <w:tab w:val="left" w:pos="1260"/>
        </w:tabs>
        <w:autoSpaceDE w:val="0"/>
        <w:spacing w:line="264" w:lineRule="auto"/>
        <w:ind w:left="1276"/>
        <w:rPr>
          <w:sz w:val="24"/>
          <w:szCs w:val="24"/>
        </w:rPr>
      </w:pPr>
      <w:r w:rsidRPr="000F0D3F">
        <w:rPr>
          <w:sz w:val="24"/>
          <w:szCs w:val="24"/>
        </w:rPr>
        <w:t xml:space="preserve">Справка о перечне и объемах выполнения аналогичных договоров </w:t>
      </w:r>
      <w:r w:rsidR="00A154B7" w:rsidRPr="000F0D3F">
        <w:rPr>
          <w:bCs w:val="0"/>
          <w:sz w:val="24"/>
          <w:szCs w:val="24"/>
        </w:rPr>
        <w:t>по форме и в соответствии с инструкциями, приведенными в настоящей Документации</w:t>
      </w:r>
      <w:r w:rsidR="009948B4" w:rsidRPr="000F0D3F">
        <w:rPr>
          <w:sz w:val="24"/>
          <w:szCs w:val="24"/>
        </w:rPr>
        <w:t xml:space="preserve"> (</w:t>
      </w:r>
      <w:r w:rsidR="003C2207" w:rsidRPr="000F0D3F">
        <w:rPr>
          <w:sz w:val="24"/>
          <w:szCs w:val="24"/>
        </w:rPr>
        <w:t>подраздел</w:t>
      </w:r>
      <w:r w:rsidR="005111C8" w:rsidRPr="000F0D3F">
        <w:rPr>
          <w:sz w:val="24"/>
          <w:szCs w:val="24"/>
        </w:rPr>
        <w:t xml:space="preserve"> </w:t>
      </w:r>
      <w:r w:rsidR="00595BB8" w:rsidRPr="000F0D3F">
        <w:rPr>
          <w:sz w:val="24"/>
          <w:szCs w:val="24"/>
        </w:rPr>
        <w:fldChar w:fldCharType="begin"/>
      </w:r>
      <w:r w:rsidR="005111C8" w:rsidRPr="000F0D3F">
        <w:rPr>
          <w:sz w:val="24"/>
          <w:szCs w:val="24"/>
        </w:rPr>
        <w:instrText xml:space="preserve"> REF _Ref449017073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5111C8" w:rsidRPr="000F0D3F">
        <w:rPr>
          <w:sz w:val="24"/>
          <w:szCs w:val="24"/>
        </w:rPr>
        <w:t>5.7</w:t>
      </w:r>
      <w:r w:rsidR="00595BB8" w:rsidRPr="000F0D3F">
        <w:rPr>
          <w:sz w:val="24"/>
          <w:szCs w:val="24"/>
        </w:rPr>
        <w:fldChar w:fldCharType="end"/>
      </w:r>
      <w:r w:rsidR="009948B4" w:rsidRPr="000F0D3F">
        <w:rPr>
          <w:sz w:val="24"/>
          <w:szCs w:val="24"/>
        </w:rPr>
        <w:t>)</w:t>
      </w:r>
      <w:r w:rsidR="00920CB0" w:rsidRPr="000F0D3F">
        <w:rPr>
          <w:sz w:val="24"/>
          <w:szCs w:val="24"/>
        </w:rPr>
        <w:t>;</w:t>
      </w:r>
    </w:p>
    <w:p w:rsidR="007705A5" w:rsidRPr="000F0D3F" w:rsidRDefault="008E7D64" w:rsidP="00BC19F9">
      <w:pPr>
        <w:widowControl w:val="0"/>
        <w:numPr>
          <w:ilvl w:val="0"/>
          <w:numId w:val="48"/>
        </w:numPr>
        <w:tabs>
          <w:tab w:val="left" w:pos="1260"/>
        </w:tabs>
        <w:autoSpaceDE w:val="0"/>
        <w:spacing w:line="264" w:lineRule="auto"/>
        <w:ind w:left="1276"/>
        <w:rPr>
          <w:sz w:val="24"/>
          <w:szCs w:val="24"/>
        </w:rPr>
      </w:pPr>
      <w:r w:rsidRPr="000F0D3F">
        <w:rPr>
          <w:sz w:val="24"/>
          <w:szCs w:val="24"/>
        </w:rPr>
        <w:t xml:space="preserve">Справка </w:t>
      </w:r>
      <w:r w:rsidR="007705A5" w:rsidRPr="000F0D3F">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0F0D3F">
        <w:rPr>
          <w:sz w:val="24"/>
          <w:szCs w:val="24"/>
        </w:rPr>
        <w:t>подраздел</w:t>
      </w:r>
      <w:r w:rsidR="007705A5" w:rsidRPr="000F0D3F">
        <w:rPr>
          <w:sz w:val="24"/>
          <w:szCs w:val="24"/>
        </w:rPr>
        <w:t xml:space="preserve"> </w:t>
      </w:r>
      <w:r w:rsidR="00595BB8" w:rsidRPr="000F0D3F">
        <w:rPr>
          <w:sz w:val="24"/>
          <w:szCs w:val="24"/>
        </w:rPr>
        <w:fldChar w:fldCharType="begin"/>
      </w:r>
      <w:r w:rsidR="003C2207" w:rsidRPr="000F0D3F">
        <w:rPr>
          <w:sz w:val="24"/>
          <w:szCs w:val="24"/>
        </w:rPr>
        <w:instrText xml:space="preserve"> REF _Ref55336398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5.8</w:t>
      </w:r>
      <w:r w:rsidR="00595BB8" w:rsidRPr="000F0D3F">
        <w:rPr>
          <w:sz w:val="24"/>
          <w:szCs w:val="24"/>
        </w:rPr>
        <w:fldChar w:fldCharType="end"/>
      </w:r>
      <w:r w:rsidR="007705A5" w:rsidRPr="000F0D3F">
        <w:rPr>
          <w:sz w:val="24"/>
          <w:szCs w:val="24"/>
        </w:rPr>
        <w:t>);</w:t>
      </w:r>
    </w:p>
    <w:p w:rsidR="00920CB0" w:rsidRPr="000F0D3F" w:rsidRDefault="00920CB0" w:rsidP="00BC19F9">
      <w:pPr>
        <w:widowControl w:val="0"/>
        <w:numPr>
          <w:ilvl w:val="0"/>
          <w:numId w:val="48"/>
        </w:numPr>
        <w:tabs>
          <w:tab w:val="left" w:pos="1260"/>
        </w:tabs>
        <w:autoSpaceDE w:val="0"/>
        <w:spacing w:line="264" w:lineRule="auto"/>
        <w:ind w:left="1276"/>
        <w:rPr>
          <w:sz w:val="24"/>
          <w:szCs w:val="24"/>
        </w:rPr>
      </w:pPr>
      <w:r w:rsidRPr="000F0D3F">
        <w:rPr>
          <w:sz w:val="24"/>
          <w:szCs w:val="24"/>
        </w:rPr>
        <w:t>Отзывы, рекомендации или другие документальные доказательства выполнения аналогичных договоров (</w:t>
      </w:r>
      <w:r w:rsidR="00E45C56" w:rsidRPr="000F0D3F">
        <w:rPr>
          <w:sz w:val="24"/>
          <w:szCs w:val="24"/>
        </w:rPr>
        <w:t>желательное требование, предоставляется Участником при наличии</w:t>
      </w:r>
      <w:r w:rsidRPr="000F0D3F">
        <w:rPr>
          <w:sz w:val="24"/>
          <w:szCs w:val="24"/>
        </w:rPr>
        <w:t>);</w:t>
      </w:r>
    </w:p>
    <w:p w:rsidR="007705A5" w:rsidRPr="000F0D3F"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sidRPr="000F0D3F">
        <w:rPr>
          <w:sz w:val="24"/>
          <w:szCs w:val="24"/>
        </w:rPr>
        <w:t xml:space="preserve">Соглашение о неустойке </w:t>
      </w:r>
      <w:r w:rsidR="00A154B7" w:rsidRPr="000F0D3F">
        <w:rPr>
          <w:bCs w:val="0"/>
          <w:sz w:val="24"/>
          <w:szCs w:val="24"/>
        </w:rPr>
        <w:t>по форме и в соответствии с инструкциями, приведенными в настоящей Документации</w:t>
      </w:r>
      <w:r w:rsidR="00A154B7" w:rsidRPr="000F0D3F">
        <w:rPr>
          <w:sz w:val="24"/>
          <w:szCs w:val="24"/>
        </w:rPr>
        <w:t xml:space="preserve"> </w:t>
      </w:r>
      <w:r w:rsidRPr="000F0D3F">
        <w:rPr>
          <w:sz w:val="24"/>
          <w:szCs w:val="24"/>
        </w:rPr>
        <w:t>(</w:t>
      </w:r>
      <w:r w:rsidR="003C2207" w:rsidRPr="000F0D3F">
        <w:rPr>
          <w:sz w:val="24"/>
          <w:szCs w:val="24"/>
        </w:rPr>
        <w:t>подраздел</w:t>
      </w:r>
      <w:r w:rsidRPr="000F0D3F">
        <w:rPr>
          <w:sz w:val="24"/>
          <w:szCs w:val="24"/>
        </w:rPr>
        <w:t xml:space="preserve"> </w:t>
      </w:r>
      <w:r w:rsidR="00595BB8" w:rsidRPr="000F0D3F">
        <w:rPr>
          <w:sz w:val="24"/>
          <w:szCs w:val="24"/>
        </w:rPr>
        <w:fldChar w:fldCharType="begin"/>
      </w:r>
      <w:r w:rsidR="003C2207" w:rsidRPr="000F0D3F">
        <w:rPr>
          <w:sz w:val="24"/>
          <w:szCs w:val="24"/>
        </w:rPr>
        <w:instrText xml:space="preserve"> REF _Ref440272256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5.13</w:t>
      </w:r>
      <w:r w:rsidR="00595BB8" w:rsidRPr="000F0D3F">
        <w:rPr>
          <w:sz w:val="24"/>
          <w:szCs w:val="24"/>
        </w:rPr>
        <w:fldChar w:fldCharType="end"/>
      </w:r>
      <w:r w:rsidRPr="000F0D3F">
        <w:rPr>
          <w:sz w:val="24"/>
          <w:szCs w:val="24"/>
        </w:rPr>
        <w:t>);</w:t>
      </w:r>
      <w:bookmarkEnd w:id="274"/>
    </w:p>
    <w:p w:rsidR="007705A5" w:rsidRPr="000F0D3F" w:rsidRDefault="007705A5" w:rsidP="00BC19F9">
      <w:pPr>
        <w:widowControl w:val="0"/>
        <w:numPr>
          <w:ilvl w:val="0"/>
          <w:numId w:val="48"/>
        </w:numPr>
        <w:tabs>
          <w:tab w:val="left" w:pos="1260"/>
        </w:tabs>
        <w:autoSpaceDE w:val="0"/>
        <w:spacing w:line="264" w:lineRule="auto"/>
        <w:ind w:left="1276"/>
        <w:rPr>
          <w:sz w:val="24"/>
          <w:szCs w:val="24"/>
        </w:rPr>
      </w:pPr>
      <w:r w:rsidRPr="000F0D3F">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F0D3F">
        <w:rPr>
          <w:sz w:val="24"/>
          <w:szCs w:val="24"/>
        </w:rPr>
        <w:t xml:space="preserve">, </w:t>
      </w:r>
      <w:r w:rsidR="00A154B7" w:rsidRPr="000F0D3F">
        <w:rPr>
          <w:bCs w:val="0"/>
          <w:sz w:val="24"/>
          <w:szCs w:val="24"/>
        </w:rPr>
        <w:t>по форме и в соответствии с инструкциями, приведенными в настоящей Документации</w:t>
      </w:r>
      <w:r w:rsidRPr="000F0D3F">
        <w:rPr>
          <w:sz w:val="24"/>
          <w:szCs w:val="24"/>
        </w:rPr>
        <w:t xml:space="preserve"> (</w:t>
      </w:r>
      <w:r w:rsidR="003C2207" w:rsidRPr="000F0D3F">
        <w:rPr>
          <w:sz w:val="24"/>
          <w:szCs w:val="24"/>
        </w:rPr>
        <w:t>подраздел</w:t>
      </w:r>
      <w:r w:rsidRPr="000F0D3F">
        <w:rPr>
          <w:sz w:val="24"/>
          <w:szCs w:val="24"/>
        </w:rPr>
        <w:t xml:space="preserve"> </w:t>
      </w:r>
      <w:r w:rsidR="003D2773" w:rsidRPr="000F0D3F">
        <w:rPr>
          <w:sz w:val="24"/>
          <w:szCs w:val="24"/>
        </w:rPr>
        <w:fldChar w:fldCharType="begin"/>
      </w:r>
      <w:r w:rsidR="003D2773" w:rsidRPr="000F0D3F">
        <w:rPr>
          <w:sz w:val="24"/>
          <w:szCs w:val="24"/>
        </w:rPr>
        <w:instrText xml:space="preserve"> REF _Ref440272274 \r \h  \* MERGEFORMAT </w:instrText>
      </w:r>
      <w:r w:rsidR="003D2773" w:rsidRPr="000F0D3F">
        <w:rPr>
          <w:sz w:val="24"/>
          <w:szCs w:val="24"/>
        </w:rPr>
      </w:r>
      <w:r w:rsidR="003D2773" w:rsidRPr="000F0D3F">
        <w:rPr>
          <w:sz w:val="24"/>
          <w:szCs w:val="24"/>
        </w:rPr>
        <w:fldChar w:fldCharType="separate"/>
      </w:r>
      <w:r w:rsidR="00622B69" w:rsidRPr="000F0D3F">
        <w:rPr>
          <w:sz w:val="24"/>
          <w:szCs w:val="24"/>
        </w:rPr>
        <w:t>5.14</w:t>
      </w:r>
      <w:r w:rsidR="003D2773" w:rsidRPr="000F0D3F">
        <w:rPr>
          <w:sz w:val="24"/>
          <w:szCs w:val="24"/>
        </w:rPr>
        <w:fldChar w:fldCharType="end"/>
      </w:r>
      <w:r w:rsidRPr="000F0D3F">
        <w:rPr>
          <w:sz w:val="24"/>
          <w:szCs w:val="24"/>
        </w:rPr>
        <w:t>)</w:t>
      </w:r>
      <w:r w:rsidR="00DA7E38" w:rsidRPr="000F0D3F">
        <w:rPr>
          <w:sz w:val="24"/>
          <w:szCs w:val="24"/>
        </w:rPr>
        <w:t xml:space="preserve"> (</w:t>
      </w:r>
      <w:r w:rsidR="00E45C56" w:rsidRPr="000F0D3F">
        <w:rPr>
          <w:sz w:val="24"/>
          <w:szCs w:val="24"/>
        </w:rPr>
        <w:t>желательное требование, предоставляется Участником при наличии</w:t>
      </w:r>
      <w:r w:rsidR="00DA7E38" w:rsidRPr="000F0D3F">
        <w:rPr>
          <w:sz w:val="24"/>
          <w:szCs w:val="24"/>
        </w:rPr>
        <w:t>)</w:t>
      </w:r>
      <w:r w:rsidRPr="000F0D3F">
        <w:rPr>
          <w:sz w:val="24"/>
          <w:szCs w:val="24"/>
        </w:rPr>
        <w:t>;</w:t>
      </w:r>
    </w:p>
    <w:p w:rsidR="007705A5" w:rsidRPr="000F0D3F" w:rsidRDefault="007705A5" w:rsidP="00BC19F9">
      <w:pPr>
        <w:widowControl w:val="0"/>
        <w:numPr>
          <w:ilvl w:val="0"/>
          <w:numId w:val="48"/>
        </w:numPr>
        <w:tabs>
          <w:tab w:val="left" w:pos="1260"/>
        </w:tabs>
        <w:autoSpaceDE w:val="0"/>
        <w:spacing w:line="264" w:lineRule="auto"/>
        <w:ind w:left="1276"/>
        <w:rPr>
          <w:sz w:val="24"/>
          <w:szCs w:val="24"/>
        </w:rPr>
      </w:pPr>
      <w:r w:rsidRPr="000F0D3F">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0F0D3F">
        <w:rPr>
          <w:sz w:val="24"/>
          <w:szCs w:val="24"/>
        </w:rPr>
        <w:t>Участника</w:t>
      </w:r>
      <w:r w:rsidRPr="000F0D3F">
        <w:rPr>
          <w:sz w:val="24"/>
          <w:szCs w:val="24"/>
        </w:rPr>
        <w:t xml:space="preserve"> крупной) – справку в произвольной форме;</w:t>
      </w:r>
    </w:p>
    <w:p w:rsidR="007705A5" w:rsidRPr="000F0D3F" w:rsidRDefault="007705A5" w:rsidP="007705A5">
      <w:pPr>
        <w:pStyle w:val="affffff0"/>
        <w:spacing w:before="60" w:line="240" w:lineRule="auto"/>
        <w:ind w:left="1428" w:firstLine="0"/>
        <w:rPr>
          <w:i/>
          <w:sz w:val="24"/>
          <w:szCs w:val="24"/>
        </w:rPr>
      </w:pPr>
      <w:proofErr w:type="gramStart"/>
      <w:r w:rsidRPr="000F0D3F">
        <w:rPr>
          <w:i/>
          <w:sz w:val="24"/>
          <w:szCs w:val="24"/>
        </w:rPr>
        <w:t>(Примечание:</w:t>
      </w:r>
      <w:proofErr w:type="gramEnd"/>
      <w:r w:rsidRPr="000F0D3F">
        <w:rPr>
          <w:i/>
          <w:sz w:val="24"/>
          <w:szCs w:val="24"/>
        </w:rPr>
        <w:t xml:space="preserve"> Таковыми документами являются:</w:t>
      </w:r>
    </w:p>
    <w:p w:rsidR="007705A5" w:rsidRPr="000F0D3F" w:rsidRDefault="007705A5" w:rsidP="007705A5">
      <w:pPr>
        <w:pStyle w:val="affffff0"/>
        <w:spacing w:before="60" w:line="240" w:lineRule="auto"/>
        <w:ind w:left="1428" w:firstLine="0"/>
        <w:rPr>
          <w:i/>
          <w:sz w:val="24"/>
          <w:szCs w:val="24"/>
        </w:rPr>
      </w:pPr>
      <w:proofErr w:type="gramStart"/>
      <w:r w:rsidRPr="000F0D3F">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0F0D3F">
        <w:rPr>
          <w:i/>
          <w:sz w:val="24"/>
          <w:szCs w:val="24"/>
        </w:rPr>
        <w:t>Участника</w:t>
      </w:r>
      <w:r w:rsidRPr="000F0D3F">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F0D3F" w:rsidRDefault="007705A5" w:rsidP="007705A5">
      <w:pPr>
        <w:pStyle w:val="affffff0"/>
        <w:spacing w:before="60" w:line="240" w:lineRule="auto"/>
        <w:ind w:left="1428" w:firstLine="0"/>
        <w:rPr>
          <w:i/>
          <w:sz w:val="24"/>
          <w:szCs w:val="24"/>
        </w:rPr>
      </w:pPr>
      <w:r w:rsidRPr="000F0D3F">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w:t>
      </w:r>
      <w:r w:rsidRPr="000F0D3F">
        <w:rPr>
          <w:i/>
          <w:sz w:val="24"/>
          <w:szCs w:val="24"/>
        </w:rPr>
        <w:lastRenderedPageBreak/>
        <w:t xml:space="preserve">ст.79 Федерального закона от 26.12.1995 №208-ФЗ «Об акционерных обществах» либо документ, подтверждающий, что </w:t>
      </w:r>
      <w:r w:rsidR="00D15381" w:rsidRPr="000F0D3F">
        <w:rPr>
          <w:i/>
          <w:sz w:val="24"/>
          <w:szCs w:val="24"/>
        </w:rPr>
        <w:t>Участник</w:t>
      </w:r>
      <w:r w:rsidRPr="000F0D3F">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F0D3F" w:rsidRDefault="007705A5" w:rsidP="007705A5">
      <w:pPr>
        <w:pStyle w:val="affffff0"/>
        <w:widowControl w:val="0"/>
        <w:tabs>
          <w:tab w:val="left" w:pos="1260"/>
        </w:tabs>
        <w:autoSpaceDE w:val="0"/>
        <w:spacing w:line="264" w:lineRule="auto"/>
        <w:ind w:left="1428" w:firstLine="0"/>
        <w:rPr>
          <w:i/>
          <w:sz w:val="24"/>
          <w:szCs w:val="24"/>
        </w:rPr>
      </w:pPr>
      <w:r w:rsidRPr="000F0D3F">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F0D3F" w:rsidRDefault="007705A5" w:rsidP="00BC19F9">
      <w:pPr>
        <w:widowControl w:val="0"/>
        <w:numPr>
          <w:ilvl w:val="0"/>
          <w:numId w:val="48"/>
        </w:numPr>
        <w:tabs>
          <w:tab w:val="left" w:pos="1260"/>
        </w:tabs>
        <w:autoSpaceDE w:val="0"/>
        <w:spacing w:line="264" w:lineRule="auto"/>
        <w:ind w:left="1276"/>
        <w:rPr>
          <w:sz w:val="24"/>
          <w:szCs w:val="24"/>
        </w:rPr>
      </w:pPr>
      <w:r w:rsidRPr="000F0D3F">
        <w:rPr>
          <w:sz w:val="24"/>
          <w:szCs w:val="24"/>
        </w:rPr>
        <w:t xml:space="preserve">заверенный </w:t>
      </w:r>
      <w:r w:rsidR="00D15381" w:rsidRPr="000F0D3F">
        <w:rPr>
          <w:sz w:val="24"/>
          <w:szCs w:val="24"/>
        </w:rPr>
        <w:t>Участником</w:t>
      </w:r>
      <w:r w:rsidRPr="000F0D3F">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0F0D3F">
        <w:rPr>
          <w:sz w:val="24"/>
          <w:szCs w:val="24"/>
        </w:rPr>
        <w:t>Участника</w:t>
      </w:r>
      <w:r w:rsidRPr="000F0D3F">
        <w:rPr>
          <w:sz w:val="24"/>
          <w:szCs w:val="24"/>
        </w:rPr>
        <w:t xml:space="preserve"> сделкой, в совершении которой имеется заинтересованность) – справку в произвольной форме;</w:t>
      </w:r>
    </w:p>
    <w:p w:rsidR="007705A5" w:rsidRPr="000F0D3F" w:rsidRDefault="007705A5" w:rsidP="007705A5">
      <w:pPr>
        <w:pStyle w:val="affffff0"/>
        <w:spacing w:before="60" w:line="240" w:lineRule="auto"/>
        <w:ind w:left="1428" w:firstLine="0"/>
        <w:rPr>
          <w:i/>
          <w:sz w:val="24"/>
          <w:szCs w:val="24"/>
        </w:rPr>
      </w:pPr>
      <w:proofErr w:type="gramStart"/>
      <w:r w:rsidRPr="000F0D3F">
        <w:rPr>
          <w:i/>
          <w:sz w:val="24"/>
          <w:szCs w:val="24"/>
        </w:rPr>
        <w:t>(Примечание:</w:t>
      </w:r>
      <w:proofErr w:type="gramEnd"/>
      <w:r w:rsidRPr="000F0D3F">
        <w:rPr>
          <w:i/>
          <w:sz w:val="24"/>
          <w:szCs w:val="24"/>
        </w:rPr>
        <w:t xml:space="preserve"> Таковыми документами являются:</w:t>
      </w:r>
    </w:p>
    <w:p w:rsidR="007705A5" w:rsidRPr="000F0D3F" w:rsidRDefault="007705A5" w:rsidP="007705A5">
      <w:pPr>
        <w:pStyle w:val="affffff0"/>
        <w:spacing w:before="60" w:line="240" w:lineRule="auto"/>
        <w:ind w:left="1428" w:firstLine="0"/>
        <w:rPr>
          <w:i/>
          <w:sz w:val="24"/>
          <w:szCs w:val="24"/>
        </w:rPr>
      </w:pPr>
      <w:proofErr w:type="gramStart"/>
      <w:r w:rsidRPr="000F0D3F">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0F0D3F">
        <w:rPr>
          <w:i/>
          <w:sz w:val="24"/>
          <w:szCs w:val="24"/>
        </w:rPr>
        <w:t>Участника</w:t>
      </w:r>
      <w:r w:rsidRPr="000F0D3F">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F0D3F" w:rsidRDefault="007705A5" w:rsidP="007705A5">
      <w:pPr>
        <w:pStyle w:val="affffff0"/>
        <w:spacing w:before="60" w:line="240" w:lineRule="auto"/>
        <w:ind w:left="1428" w:firstLine="0"/>
        <w:rPr>
          <w:i/>
          <w:sz w:val="24"/>
          <w:szCs w:val="24"/>
        </w:rPr>
      </w:pPr>
      <w:proofErr w:type="gramStart"/>
      <w:r w:rsidRPr="000F0D3F">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0F0D3F">
        <w:rPr>
          <w:i/>
          <w:sz w:val="24"/>
          <w:szCs w:val="24"/>
        </w:rPr>
        <w:t>Участник</w:t>
      </w:r>
      <w:r w:rsidRPr="000F0D3F">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F0D3F" w:rsidRDefault="007705A5" w:rsidP="00BD40A3">
      <w:pPr>
        <w:pStyle w:val="affffff0"/>
        <w:widowControl w:val="0"/>
        <w:tabs>
          <w:tab w:val="left" w:pos="1260"/>
        </w:tabs>
        <w:autoSpaceDE w:val="0"/>
        <w:spacing w:line="264" w:lineRule="auto"/>
        <w:ind w:left="1428" w:firstLine="0"/>
        <w:rPr>
          <w:sz w:val="24"/>
          <w:szCs w:val="24"/>
        </w:rPr>
      </w:pPr>
      <w:r w:rsidRPr="000F0D3F">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0F0D3F" w:rsidRDefault="00517550" w:rsidP="00BC19F9">
      <w:pPr>
        <w:widowControl w:val="0"/>
        <w:numPr>
          <w:ilvl w:val="0"/>
          <w:numId w:val="48"/>
        </w:numPr>
        <w:tabs>
          <w:tab w:val="left" w:pos="1260"/>
        </w:tabs>
        <w:autoSpaceDE w:val="0"/>
        <w:spacing w:line="264" w:lineRule="auto"/>
        <w:ind w:left="1276"/>
        <w:rPr>
          <w:sz w:val="24"/>
          <w:szCs w:val="24"/>
        </w:rPr>
      </w:pPr>
      <w:r w:rsidRPr="000F0D3F">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0F0D3F"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0F0D3F">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F0D3F" w:rsidRDefault="00920CB0" w:rsidP="00BC19F9">
      <w:pPr>
        <w:widowControl w:val="0"/>
        <w:numPr>
          <w:ilvl w:val="0"/>
          <w:numId w:val="48"/>
        </w:numPr>
        <w:tabs>
          <w:tab w:val="left" w:pos="1260"/>
        </w:tabs>
        <w:autoSpaceDE w:val="0"/>
        <w:spacing w:line="264" w:lineRule="auto"/>
        <w:ind w:left="1276"/>
        <w:rPr>
          <w:sz w:val="24"/>
          <w:szCs w:val="24"/>
        </w:rPr>
      </w:pPr>
      <w:r w:rsidRPr="000F0D3F">
        <w:rPr>
          <w:sz w:val="24"/>
          <w:szCs w:val="24"/>
        </w:rPr>
        <w:t>Иные документы, которые</w:t>
      </w:r>
      <w:r w:rsidR="007705A5" w:rsidRPr="000F0D3F">
        <w:rPr>
          <w:sz w:val="24"/>
          <w:szCs w:val="24"/>
        </w:rPr>
        <w:t>,</w:t>
      </w:r>
      <w:r w:rsidRPr="000F0D3F">
        <w:rPr>
          <w:sz w:val="24"/>
          <w:szCs w:val="24"/>
        </w:rPr>
        <w:t xml:space="preserve"> по мнению Участника</w:t>
      </w:r>
      <w:r w:rsidR="007705A5" w:rsidRPr="000F0D3F">
        <w:rPr>
          <w:sz w:val="24"/>
          <w:szCs w:val="24"/>
        </w:rPr>
        <w:t>,</w:t>
      </w:r>
      <w:r w:rsidRPr="000F0D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F0D3F"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0F0D3F">
        <w:rPr>
          <w:bCs w:val="0"/>
          <w:sz w:val="24"/>
          <w:szCs w:val="24"/>
        </w:rPr>
        <w:lastRenderedPageBreak/>
        <w:t xml:space="preserve">Организатор Запроса предложений вправе отклонить </w:t>
      </w:r>
      <w:r w:rsidR="007B6A8B" w:rsidRPr="000F0D3F">
        <w:rPr>
          <w:bCs w:val="0"/>
          <w:sz w:val="24"/>
          <w:szCs w:val="24"/>
        </w:rPr>
        <w:t>Заявку</w:t>
      </w:r>
      <w:r w:rsidRPr="000F0D3F">
        <w:rPr>
          <w:bCs w:val="0"/>
          <w:sz w:val="24"/>
          <w:szCs w:val="24"/>
        </w:rPr>
        <w:t xml:space="preserve"> </w:t>
      </w:r>
      <w:r w:rsidR="00B20653" w:rsidRPr="000F0D3F">
        <w:rPr>
          <w:bCs w:val="0"/>
          <w:sz w:val="24"/>
          <w:szCs w:val="24"/>
        </w:rPr>
        <w:t>Участника</w:t>
      </w:r>
      <w:r w:rsidRPr="000F0D3F">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F0D3F" w:rsidRDefault="00680B79" w:rsidP="00680B79">
      <w:pPr>
        <w:pStyle w:val="aff6"/>
        <w:numPr>
          <w:ilvl w:val="0"/>
          <w:numId w:val="0"/>
        </w:numPr>
        <w:spacing w:line="240" w:lineRule="auto"/>
        <w:ind w:left="1134"/>
        <w:rPr>
          <w:sz w:val="24"/>
          <w:szCs w:val="24"/>
        </w:rPr>
      </w:pPr>
      <w:r w:rsidRPr="000F0D3F">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0F0D3F" w:rsidRDefault="00680B79" w:rsidP="00680B79">
      <w:pPr>
        <w:pStyle w:val="aff6"/>
        <w:numPr>
          <w:ilvl w:val="0"/>
          <w:numId w:val="0"/>
        </w:numPr>
        <w:spacing w:line="240" w:lineRule="auto"/>
        <w:ind w:left="1134"/>
        <w:rPr>
          <w:sz w:val="24"/>
          <w:szCs w:val="24"/>
        </w:rPr>
      </w:pPr>
      <w:r w:rsidRPr="000F0D3F">
        <w:rPr>
          <w:sz w:val="24"/>
          <w:szCs w:val="24"/>
        </w:rPr>
        <w:t>- несоблюдение сроков окончания поставки, предусмотренных договором поставки;</w:t>
      </w:r>
    </w:p>
    <w:p w:rsidR="00680B79" w:rsidRPr="000F0D3F" w:rsidRDefault="00680B79" w:rsidP="00680B79">
      <w:pPr>
        <w:pStyle w:val="aff6"/>
        <w:numPr>
          <w:ilvl w:val="0"/>
          <w:numId w:val="0"/>
        </w:numPr>
        <w:spacing w:line="240" w:lineRule="auto"/>
        <w:ind w:left="1134"/>
        <w:rPr>
          <w:sz w:val="24"/>
          <w:szCs w:val="24"/>
        </w:rPr>
      </w:pPr>
      <w:r w:rsidRPr="000F0D3F">
        <w:rPr>
          <w:sz w:val="24"/>
          <w:szCs w:val="24"/>
        </w:rPr>
        <w:t>- иные существенные нарушения условий заключенных договоров поставок.</w:t>
      </w:r>
    </w:p>
    <w:p w:rsidR="005B074F" w:rsidRPr="000F0D3F"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0F0D3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0F0D3F">
        <w:rPr>
          <w:bCs w:val="0"/>
          <w:sz w:val="24"/>
          <w:szCs w:val="24"/>
        </w:rPr>
        <w:t xml:space="preserve"> документов по правоспособности</w:t>
      </w:r>
      <w:r w:rsidRPr="000F0D3F">
        <w:rPr>
          <w:bCs w:val="0"/>
          <w:sz w:val="24"/>
          <w:szCs w:val="24"/>
        </w:rPr>
        <w:t xml:space="preserve"> </w:t>
      </w:r>
      <w:r w:rsidR="00A44B30" w:rsidRPr="000F0D3F">
        <w:rPr>
          <w:bCs w:val="0"/>
          <w:sz w:val="24"/>
          <w:szCs w:val="24"/>
        </w:rPr>
        <w:t>и квалификации.</w:t>
      </w:r>
    </w:p>
    <w:p w:rsidR="00717F60" w:rsidRPr="000F0D3F"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0F0D3F">
        <w:rPr>
          <w:bCs w:val="0"/>
          <w:sz w:val="24"/>
          <w:szCs w:val="24"/>
        </w:rPr>
        <w:t xml:space="preserve">Все указанные документы прилагаются </w:t>
      </w:r>
      <w:r w:rsidR="009C744E" w:rsidRPr="000F0D3F">
        <w:rPr>
          <w:bCs w:val="0"/>
          <w:sz w:val="24"/>
          <w:szCs w:val="24"/>
        </w:rPr>
        <w:t>Участник</w:t>
      </w:r>
      <w:r w:rsidRPr="000F0D3F">
        <w:rPr>
          <w:bCs w:val="0"/>
          <w:sz w:val="24"/>
          <w:szCs w:val="24"/>
        </w:rPr>
        <w:t xml:space="preserve">ом к </w:t>
      </w:r>
      <w:r w:rsidR="004B5EB3" w:rsidRPr="000F0D3F">
        <w:rPr>
          <w:bCs w:val="0"/>
          <w:sz w:val="24"/>
          <w:szCs w:val="24"/>
        </w:rPr>
        <w:t>Заявк</w:t>
      </w:r>
      <w:r w:rsidRPr="000F0D3F">
        <w:rPr>
          <w:bCs w:val="0"/>
          <w:sz w:val="24"/>
          <w:szCs w:val="24"/>
        </w:rPr>
        <w:t>е.</w:t>
      </w:r>
    </w:p>
    <w:p w:rsidR="00717F60" w:rsidRPr="000F0D3F"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0F0D3F">
        <w:rPr>
          <w:bCs w:val="0"/>
          <w:sz w:val="24"/>
          <w:szCs w:val="24"/>
        </w:rPr>
        <w:t>В случае</w:t>
      </w:r>
      <w:proofErr w:type="gramStart"/>
      <w:r w:rsidRPr="000F0D3F">
        <w:rPr>
          <w:bCs w:val="0"/>
          <w:sz w:val="24"/>
          <w:szCs w:val="24"/>
        </w:rPr>
        <w:t>,</w:t>
      </w:r>
      <w:proofErr w:type="gramEnd"/>
      <w:r w:rsidRPr="000F0D3F">
        <w:rPr>
          <w:bCs w:val="0"/>
          <w:sz w:val="24"/>
          <w:szCs w:val="24"/>
        </w:rPr>
        <w:t xml:space="preserve"> если по каким-либо причинам </w:t>
      </w:r>
      <w:r w:rsidR="009C744E" w:rsidRPr="000F0D3F">
        <w:rPr>
          <w:bCs w:val="0"/>
          <w:sz w:val="24"/>
          <w:szCs w:val="24"/>
        </w:rPr>
        <w:t>Участник</w:t>
      </w:r>
      <w:r w:rsidRPr="000F0D3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F0D3F">
        <w:rPr>
          <w:bCs w:val="0"/>
          <w:sz w:val="24"/>
          <w:szCs w:val="24"/>
        </w:rPr>
        <w:t>Участник</w:t>
      </w:r>
      <w:r w:rsidRPr="000F0D3F">
        <w:rPr>
          <w:bCs w:val="0"/>
          <w:sz w:val="24"/>
          <w:szCs w:val="24"/>
        </w:rPr>
        <w:t>а данному требованию.</w:t>
      </w:r>
    </w:p>
    <w:p w:rsidR="00717F60" w:rsidRPr="000F0D3F" w:rsidRDefault="00717F60" w:rsidP="00BC19F9">
      <w:pPr>
        <w:widowControl w:val="0"/>
        <w:numPr>
          <w:ilvl w:val="3"/>
          <w:numId w:val="26"/>
        </w:numPr>
        <w:tabs>
          <w:tab w:val="left" w:pos="1700"/>
        </w:tabs>
        <w:autoSpaceDE w:val="0"/>
        <w:spacing w:after="100" w:line="264" w:lineRule="auto"/>
        <w:ind w:left="0" w:firstLine="709"/>
        <w:rPr>
          <w:sz w:val="24"/>
          <w:szCs w:val="24"/>
        </w:rPr>
      </w:pPr>
      <w:r w:rsidRPr="000F0D3F">
        <w:rPr>
          <w:sz w:val="24"/>
          <w:szCs w:val="24"/>
        </w:rPr>
        <w:t xml:space="preserve">В случае участия в запросе предложений иностранной организации, такой </w:t>
      </w:r>
      <w:r w:rsidR="00553A57" w:rsidRPr="000F0D3F">
        <w:rPr>
          <w:sz w:val="24"/>
          <w:szCs w:val="24"/>
        </w:rPr>
        <w:t>Участник</w:t>
      </w:r>
      <w:r w:rsidRPr="000F0D3F">
        <w:rPr>
          <w:sz w:val="24"/>
          <w:szCs w:val="24"/>
        </w:rPr>
        <w:t xml:space="preserve"> </w:t>
      </w:r>
      <w:proofErr w:type="gramStart"/>
      <w:r w:rsidRPr="000F0D3F">
        <w:rPr>
          <w:sz w:val="24"/>
          <w:szCs w:val="24"/>
        </w:rPr>
        <w:t>предоставляет аналогичные документы</w:t>
      </w:r>
      <w:proofErr w:type="gramEnd"/>
      <w:r w:rsidRPr="000F0D3F">
        <w:rPr>
          <w:sz w:val="24"/>
          <w:szCs w:val="24"/>
        </w:rPr>
        <w:t xml:space="preserve">. Такие документы должны быть переведены на русский язык и </w:t>
      </w:r>
      <w:proofErr w:type="spellStart"/>
      <w:r w:rsidRPr="000F0D3F">
        <w:rPr>
          <w:sz w:val="24"/>
          <w:szCs w:val="24"/>
        </w:rPr>
        <w:t>апостилированы</w:t>
      </w:r>
      <w:proofErr w:type="spellEnd"/>
      <w:r w:rsidRPr="000F0D3F">
        <w:rPr>
          <w:sz w:val="24"/>
          <w:szCs w:val="24"/>
        </w:rPr>
        <w:t xml:space="preserve">, в противном случае </w:t>
      </w:r>
      <w:r w:rsidR="00F85CCF" w:rsidRPr="000F0D3F">
        <w:rPr>
          <w:sz w:val="24"/>
          <w:szCs w:val="24"/>
        </w:rPr>
        <w:t>З</w:t>
      </w:r>
      <w:r w:rsidR="00F81E4D" w:rsidRPr="000F0D3F">
        <w:rPr>
          <w:sz w:val="24"/>
          <w:szCs w:val="24"/>
        </w:rPr>
        <w:t xml:space="preserve">акупочная </w:t>
      </w:r>
      <w:r w:rsidRPr="000F0D3F">
        <w:rPr>
          <w:sz w:val="24"/>
          <w:szCs w:val="24"/>
        </w:rPr>
        <w:t xml:space="preserve">комиссия вправе не рассматривать документы </w:t>
      </w:r>
      <w:r w:rsidR="009C744E" w:rsidRPr="000F0D3F">
        <w:rPr>
          <w:sz w:val="24"/>
          <w:szCs w:val="24"/>
        </w:rPr>
        <w:t>Участник</w:t>
      </w:r>
      <w:r w:rsidRPr="000F0D3F">
        <w:rPr>
          <w:sz w:val="24"/>
          <w:szCs w:val="24"/>
        </w:rPr>
        <w:t>а.</w:t>
      </w:r>
    </w:p>
    <w:p w:rsidR="00717F60" w:rsidRPr="000F0D3F"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0F0D3F">
        <w:rPr>
          <w:szCs w:val="24"/>
        </w:rPr>
        <w:t xml:space="preserve">Привлечение </w:t>
      </w:r>
      <w:bookmarkEnd w:id="275"/>
      <w:proofErr w:type="spellStart"/>
      <w:r w:rsidR="005B074F" w:rsidRPr="000F0D3F">
        <w:rPr>
          <w:szCs w:val="24"/>
        </w:rPr>
        <w:t>сопоставщиков</w:t>
      </w:r>
      <w:bookmarkEnd w:id="276"/>
      <w:bookmarkEnd w:id="277"/>
      <w:bookmarkEnd w:id="278"/>
      <w:bookmarkEnd w:id="279"/>
      <w:bookmarkEnd w:id="280"/>
      <w:bookmarkEnd w:id="281"/>
      <w:bookmarkEnd w:id="282"/>
      <w:proofErr w:type="spellEnd"/>
    </w:p>
    <w:p w:rsidR="005B074F" w:rsidRPr="000F0D3F"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0F0D3F">
        <w:rPr>
          <w:bCs w:val="0"/>
          <w:sz w:val="24"/>
          <w:szCs w:val="24"/>
        </w:rPr>
        <w:t xml:space="preserve">Привлечение </w:t>
      </w:r>
      <w:r w:rsidR="009C744E" w:rsidRPr="000F0D3F">
        <w:rPr>
          <w:bCs w:val="0"/>
          <w:sz w:val="24"/>
          <w:szCs w:val="24"/>
        </w:rPr>
        <w:t>Участник</w:t>
      </w:r>
      <w:r w:rsidRPr="000F0D3F">
        <w:rPr>
          <w:bCs w:val="0"/>
          <w:sz w:val="24"/>
          <w:szCs w:val="24"/>
        </w:rPr>
        <w:t>ами</w:t>
      </w:r>
      <w:r w:rsidR="00717F60" w:rsidRPr="000F0D3F">
        <w:rPr>
          <w:bCs w:val="0"/>
          <w:sz w:val="24"/>
          <w:szCs w:val="24"/>
        </w:rPr>
        <w:t xml:space="preserve"> запроса предложений </w:t>
      </w:r>
      <w:proofErr w:type="spellStart"/>
      <w:r w:rsidR="005B074F" w:rsidRPr="000F0D3F">
        <w:rPr>
          <w:bCs w:val="0"/>
          <w:sz w:val="24"/>
          <w:szCs w:val="24"/>
        </w:rPr>
        <w:t>сопоставщиков</w:t>
      </w:r>
      <w:proofErr w:type="spellEnd"/>
      <w:r w:rsidRPr="000F0D3F">
        <w:rPr>
          <w:bCs w:val="0"/>
          <w:sz w:val="24"/>
          <w:szCs w:val="24"/>
        </w:rPr>
        <w:t xml:space="preserve"> не допускается.</w:t>
      </w:r>
      <w:r w:rsidR="003F6889" w:rsidRPr="000F0D3F">
        <w:rPr>
          <w:bCs w:val="0"/>
          <w:sz w:val="24"/>
          <w:szCs w:val="24"/>
        </w:rPr>
        <w:t xml:space="preserve"> </w:t>
      </w:r>
    </w:p>
    <w:p w:rsidR="00717F60" w:rsidRPr="000F0D3F"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0F0D3F">
        <w:rPr>
          <w:szCs w:val="24"/>
        </w:rPr>
        <w:t xml:space="preserve">Участие в запросе предложений коллективных </w:t>
      </w:r>
      <w:r w:rsidR="009C744E" w:rsidRPr="000F0D3F">
        <w:rPr>
          <w:szCs w:val="24"/>
        </w:rPr>
        <w:t>Участник</w:t>
      </w:r>
      <w:r w:rsidRPr="000F0D3F">
        <w:rPr>
          <w:szCs w:val="24"/>
        </w:rPr>
        <w:t>ов</w:t>
      </w:r>
      <w:bookmarkEnd w:id="283"/>
      <w:bookmarkEnd w:id="284"/>
      <w:bookmarkEnd w:id="285"/>
      <w:bookmarkEnd w:id="286"/>
      <w:bookmarkEnd w:id="287"/>
      <w:bookmarkEnd w:id="288"/>
      <w:bookmarkEnd w:id="289"/>
    </w:p>
    <w:p w:rsidR="00717F60" w:rsidRPr="000F0D3F"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F0D3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F0D3F" w:rsidDel="009C744E">
        <w:rPr>
          <w:bCs w:val="0"/>
          <w:sz w:val="24"/>
          <w:szCs w:val="24"/>
        </w:rPr>
        <w:t xml:space="preserve"> </w:t>
      </w:r>
      <w:r w:rsidR="003D2773" w:rsidRPr="000F0D3F">
        <w:rPr>
          <w:sz w:val="24"/>
          <w:szCs w:val="24"/>
        </w:rPr>
        <w:fldChar w:fldCharType="begin"/>
      </w:r>
      <w:r w:rsidR="003D2773" w:rsidRPr="000F0D3F">
        <w:rPr>
          <w:sz w:val="24"/>
          <w:szCs w:val="24"/>
        </w:rPr>
        <w:instrText xml:space="preserve"> REF _Ref191386482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3.3.8.1</w:t>
      </w:r>
      <w:r w:rsidR="003D2773" w:rsidRPr="000F0D3F">
        <w:rPr>
          <w:sz w:val="24"/>
          <w:szCs w:val="24"/>
        </w:rPr>
        <w:fldChar w:fldCharType="end"/>
      </w:r>
      <w:r w:rsidRPr="000F0D3F">
        <w:rPr>
          <w:bCs w:val="0"/>
          <w:sz w:val="24"/>
          <w:szCs w:val="24"/>
        </w:rPr>
        <w:t xml:space="preserve">), но и их объединения (группы лиц), способные на законных основаниях выполнить требуемые </w:t>
      </w:r>
      <w:r w:rsidR="0007043F" w:rsidRPr="000F0D3F">
        <w:rPr>
          <w:bCs w:val="0"/>
          <w:sz w:val="24"/>
          <w:szCs w:val="24"/>
        </w:rPr>
        <w:t xml:space="preserve">поставки, </w:t>
      </w:r>
      <w:r w:rsidR="0007043F" w:rsidRPr="000F0D3F">
        <w:rPr>
          <w:sz w:val="24"/>
          <w:szCs w:val="24"/>
        </w:rPr>
        <w:t>работы</w:t>
      </w:r>
      <w:r w:rsidR="0091430E" w:rsidRPr="000F0D3F">
        <w:rPr>
          <w:sz w:val="24"/>
          <w:szCs w:val="24"/>
        </w:rPr>
        <w:t xml:space="preserve">, </w:t>
      </w:r>
      <w:r w:rsidR="0007043F" w:rsidRPr="000F0D3F">
        <w:rPr>
          <w:sz w:val="24"/>
          <w:szCs w:val="24"/>
        </w:rPr>
        <w:t>услуги</w:t>
      </w:r>
      <w:r w:rsidRPr="000F0D3F">
        <w:rPr>
          <w:bCs w:val="0"/>
          <w:sz w:val="24"/>
          <w:szCs w:val="24"/>
        </w:rPr>
        <w:t>.</w:t>
      </w:r>
    </w:p>
    <w:p w:rsidR="00717F60" w:rsidRPr="000F0D3F"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F0D3F">
        <w:rPr>
          <w:bCs w:val="0"/>
          <w:sz w:val="24"/>
          <w:szCs w:val="24"/>
        </w:rPr>
        <w:t xml:space="preserve">Если </w:t>
      </w:r>
      <w:r w:rsidR="004B5EB3" w:rsidRPr="000F0D3F">
        <w:rPr>
          <w:bCs w:val="0"/>
          <w:sz w:val="24"/>
          <w:szCs w:val="24"/>
        </w:rPr>
        <w:t>Заявк</w:t>
      </w:r>
      <w:r w:rsidRPr="000F0D3F">
        <w:rPr>
          <w:bCs w:val="0"/>
          <w:sz w:val="24"/>
          <w:szCs w:val="24"/>
        </w:rPr>
        <w:t xml:space="preserve">а подается коллективным </w:t>
      </w:r>
      <w:r w:rsidR="009C744E" w:rsidRPr="000F0D3F">
        <w:rPr>
          <w:bCs w:val="0"/>
          <w:sz w:val="24"/>
          <w:szCs w:val="24"/>
        </w:rPr>
        <w:t>Участник</w:t>
      </w:r>
      <w:r w:rsidRPr="000F0D3F">
        <w:rPr>
          <w:bCs w:val="0"/>
          <w:sz w:val="24"/>
          <w:szCs w:val="24"/>
        </w:rPr>
        <w:t xml:space="preserve">ом (группой лиц), дополнительно к требованиям, указанным в п. </w:t>
      </w:r>
      <w:r w:rsidR="003D2773" w:rsidRPr="000F0D3F">
        <w:rPr>
          <w:sz w:val="24"/>
          <w:szCs w:val="24"/>
        </w:rPr>
        <w:fldChar w:fldCharType="begin"/>
      </w:r>
      <w:r w:rsidR="003D2773" w:rsidRPr="000F0D3F">
        <w:rPr>
          <w:sz w:val="24"/>
          <w:szCs w:val="24"/>
        </w:rPr>
        <w:instrText xml:space="preserve"> REF _Ref191386407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3.3.8</w:t>
      </w:r>
      <w:r w:rsidR="003D2773" w:rsidRPr="000F0D3F">
        <w:rPr>
          <w:sz w:val="24"/>
          <w:szCs w:val="24"/>
        </w:rPr>
        <w:fldChar w:fldCharType="end"/>
      </w:r>
      <w:r w:rsidRPr="000F0D3F">
        <w:rPr>
          <w:bCs w:val="0"/>
          <w:sz w:val="24"/>
          <w:szCs w:val="24"/>
        </w:rPr>
        <w:t>, должны быть выполнены нижеприведенные требования.</w:t>
      </w:r>
    </w:p>
    <w:p w:rsidR="00717F60" w:rsidRPr="000F0D3F"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F0D3F">
        <w:rPr>
          <w:bCs w:val="0"/>
          <w:sz w:val="24"/>
          <w:szCs w:val="24"/>
        </w:rPr>
        <w:t xml:space="preserve">Каждое юридическое лицо (индивидуальный предприниматель), входящее в состав коллективного </w:t>
      </w:r>
      <w:r w:rsidR="009C744E" w:rsidRPr="000F0D3F">
        <w:rPr>
          <w:bCs w:val="0"/>
          <w:sz w:val="24"/>
          <w:szCs w:val="24"/>
        </w:rPr>
        <w:t>Участник</w:t>
      </w:r>
      <w:r w:rsidRPr="000F0D3F">
        <w:rPr>
          <w:bCs w:val="0"/>
          <w:sz w:val="24"/>
          <w:szCs w:val="24"/>
        </w:rPr>
        <w:t xml:space="preserve">а или физическое лицо, входящее в состав коллективного </w:t>
      </w:r>
      <w:r w:rsidR="009C744E" w:rsidRPr="000F0D3F">
        <w:rPr>
          <w:bCs w:val="0"/>
          <w:sz w:val="24"/>
          <w:szCs w:val="24"/>
        </w:rPr>
        <w:t>Участник</w:t>
      </w:r>
      <w:r w:rsidRPr="000F0D3F">
        <w:rPr>
          <w:bCs w:val="0"/>
          <w:sz w:val="24"/>
          <w:szCs w:val="24"/>
        </w:rPr>
        <w:t xml:space="preserve">а, должно отвечать требованиям настоящей </w:t>
      </w:r>
      <w:r w:rsidR="007D07A7" w:rsidRPr="000F0D3F">
        <w:rPr>
          <w:bCs w:val="0"/>
          <w:sz w:val="24"/>
          <w:szCs w:val="24"/>
        </w:rPr>
        <w:t>Д</w:t>
      </w:r>
      <w:r w:rsidRPr="000F0D3F">
        <w:rPr>
          <w:bCs w:val="0"/>
          <w:sz w:val="24"/>
          <w:szCs w:val="24"/>
        </w:rPr>
        <w:t xml:space="preserve">окументации, изложенным в п. </w:t>
      </w:r>
      <w:r w:rsidR="00595BB8" w:rsidRPr="000F0D3F">
        <w:rPr>
          <w:bCs w:val="0"/>
          <w:sz w:val="24"/>
          <w:szCs w:val="24"/>
        </w:rPr>
        <w:fldChar w:fldCharType="begin"/>
      </w:r>
      <w:r w:rsidR="000F4365" w:rsidRPr="000F0D3F">
        <w:rPr>
          <w:bCs w:val="0"/>
          <w:sz w:val="24"/>
          <w:szCs w:val="24"/>
        </w:rPr>
        <w:instrText xml:space="preserve"> REF _Ref440291364 \r \h </w:instrText>
      </w:r>
      <w:r w:rsidR="000F0D3F"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separate"/>
      </w:r>
      <w:r w:rsidR="00622B69" w:rsidRPr="000F0D3F">
        <w:rPr>
          <w:bCs w:val="0"/>
          <w:sz w:val="24"/>
          <w:szCs w:val="24"/>
        </w:rPr>
        <w:t>3.3.8.1</w:t>
      </w:r>
      <w:r w:rsidR="00595BB8" w:rsidRPr="000F0D3F">
        <w:rPr>
          <w:bCs w:val="0"/>
          <w:sz w:val="24"/>
          <w:szCs w:val="24"/>
        </w:rPr>
        <w:fldChar w:fldCharType="end"/>
      </w:r>
      <w:r w:rsidRPr="000F0D3F">
        <w:rPr>
          <w:bCs w:val="0"/>
          <w:sz w:val="24"/>
          <w:szCs w:val="24"/>
        </w:rPr>
        <w:t>.</w:t>
      </w:r>
    </w:p>
    <w:p w:rsidR="00717F60" w:rsidRPr="000F0D3F"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0F0D3F">
        <w:rPr>
          <w:bCs w:val="0"/>
          <w:sz w:val="24"/>
          <w:szCs w:val="24"/>
        </w:rPr>
        <w:t>Юридические лица</w:t>
      </w:r>
      <w:r w:rsidR="001F0956" w:rsidRPr="000F0D3F">
        <w:rPr>
          <w:bCs w:val="0"/>
          <w:sz w:val="24"/>
          <w:szCs w:val="24"/>
        </w:rPr>
        <w:t>, физические лица</w:t>
      </w:r>
      <w:r w:rsidR="00A15A79" w:rsidRPr="000F0D3F">
        <w:rPr>
          <w:bCs w:val="0"/>
          <w:sz w:val="24"/>
          <w:szCs w:val="24"/>
        </w:rPr>
        <w:t>,</w:t>
      </w:r>
      <w:r w:rsidRPr="000F0D3F">
        <w:rPr>
          <w:bCs w:val="0"/>
          <w:sz w:val="24"/>
          <w:szCs w:val="24"/>
        </w:rPr>
        <w:t xml:space="preserve"> </w:t>
      </w:r>
      <w:r w:rsidR="001F0956" w:rsidRPr="000F0D3F">
        <w:rPr>
          <w:bCs w:val="0"/>
          <w:sz w:val="24"/>
          <w:szCs w:val="24"/>
        </w:rPr>
        <w:t xml:space="preserve">в том числе </w:t>
      </w:r>
      <w:r w:rsidRPr="000F0D3F">
        <w:rPr>
          <w:bCs w:val="0"/>
          <w:sz w:val="24"/>
          <w:szCs w:val="24"/>
        </w:rPr>
        <w:t xml:space="preserve">индивидуальные предприниматели, представляющие коллективного </w:t>
      </w:r>
      <w:r w:rsidR="009C744E" w:rsidRPr="000F0D3F">
        <w:rPr>
          <w:bCs w:val="0"/>
          <w:sz w:val="24"/>
          <w:szCs w:val="24"/>
        </w:rPr>
        <w:t>Участник</w:t>
      </w:r>
      <w:r w:rsidRPr="000F0D3F">
        <w:rPr>
          <w:bCs w:val="0"/>
          <w:sz w:val="24"/>
          <w:szCs w:val="24"/>
        </w:rPr>
        <w:t>а, заключают между собой соглашение, соответствующее нормам Гражданского кодекса Р</w:t>
      </w:r>
      <w:r w:rsidR="007F3FB7" w:rsidRPr="000F0D3F">
        <w:rPr>
          <w:bCs w:val="0"/>
          <w:sz w:val="24"/>
          <w:szCs w:val="24"/>
        </w:rPr>
        <w:t xml:space="preserve">оссийской </w:t>
      </w:r>
      <w:r w:rsidRPr="000F0D3F">
        <w:rPr>
          <w:bCs w:val="0"/>
          <w:sz w:val="24"/>
          <w:szCs w:val="24"/>
        </w:rPr>
        <w:t>Ф</w:t>
      </w:r>
      <w:r w:rsidR="007F3FB7" w:rsidRPr="000F0D3F">
        <w:rPr>
          <w:bCs w:val="0"/>
          <w:sz w:val="24"/>
          <w:szCs w:val="24"/>
        </w:rPr>
        <w:t>едерации</w:t>
      </w:r>
      <w:r w:rsidRPr="000F0D3F">
        <w:rPr>
          <w:bCs w:val="0"/>
          <w:sz w:val="24"/>
          <w:szCs w:val="24"/>
        </w:rPr>
        <w:t>, и отвечающее следующим требованиям:</w:t>
      </w:r>
      <w:bookmarkEnd w:id="290"/>
    </w:p>
    <w:p w:rsidR="00717F60" w:rsidRPr="000F0D3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0F0D3F">
        <w:rPr>
          <w:bCs w:val="0"/>
          <w:sz w:val="24"/>
          <w:szCs w:val="24"/>
        </w:rPr>
        <w:t xml:space="preserve">в соглашении должны быть четко определены права и обязанности сторон </w:t>
      </w:r>
      <w:r w:rsidRPr="000F0D3F">
        <w:rPr>
          <w:bCs w:val="0"/>
          <w:sz w:val="24"/>
          <w:szCs w:val="24"/>
        </w:rPr>
        <w:lastRenderedPageBreak/>
        <w:t xml:space="preserve">как в рамках участия в </w:t>
      </w:r>
      <w:r w:rsidR="009C744E" w:rsidRPr="000F0D3F">
        <w:rPr>
          <w:bCs w:val="0"/>
          <w:sz w:val="24"/>
          <w:szCs w:val="24"/>
        </w:rPr>
        <w:t>З</w:t>
      </w:r>
      <w:r w:rsidRPr="000F0D3F">
        <w:rPr>
          <w:bCs w:val="0"/>
          <w:sz w:val="24"/>
          <w:szCs w:val="24"/>
        </w:rPr>
        <w:t xml:space="preserve">апросе предложений, так и в рамках исполнения </w:t>
      </w:r>
      <w:r w:rsidR="00123C70" w:rsidRPr="000F0D3F">
        <w:rPr>
          <w:bCs w:val="0"/>
          <w:sz w:val="24"/>
          <w:szCs w:val="24"/>
        </w:rPr>
        <w:t>Договор</w:t>
      </w:r>
      <w:r w:rsidRPr="000F0D3F">
        <w:rPr>
          <w:bCs w:val="0"/>
          <w:sz w:val="24"/>
          <w:szCs w:val="24"/>
        </w:rPr>
        <w:t>а;</w:t>
      </w:r>
      <w:bookmarkEnd w:id="291"/>
    </w:p>
    <w:p w:rsidR="00717F60" w:rsidRPr="000F0D3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F0D3F">
        <w:rPr>
          <w:bCs w:val="0"/>
          <w:sz w:val="24"/>
          <w:szCs w:val="24"/>
        </w:rPr>
        <w:t xml:space="preserve">в соглашении должно быть приведено четкое распределение объемов, стоимости и сроков выполнения </w:t>
      </w:r>
      <w:r w:rsidR="0007043F" w:rsidRPr="000F0D3F">
        <w:rPr>
          <w:bCs w:val="0"/>
          <w:sz w:val="24"/>
          <w:szCs w:val="24"/>
        </w:rPr>
        <w:t xml:space="preserve">поставок, </w:t>
      </w:r>
      <w:r w:rsidR="0007043F" w:rsidRPr="000F0D3F">
        <w:rPr>
          <w:sz w:val="24"/>
          <w:szCs w:val="24"/>
        </w:rPr>
        <w:t>работ</w:t>
      </w:r>
      <w:r w:rsidR="0091430E" w:rsidRPr="000F0D3F">
        <w:rPr>
          <w:sz w:val="24"/>
          <w:szCs w:val="24"/>
        </w:rPr>
        <w:t>,</w:t>
      </w:r>
      <w:r w:rsidR="009C744E" w:rsidRPr="000F0D3F">
        <w:rPr>
          <w:sz w:val="24"/>
          <w:szCs w:val="24"/>
        </w:rPr>
        <w:t xml:space="preserve"> </w:t>
      </w:r>
      <w:r w:rsidR="0091430E" w:rsidRPr="000F0D3F">
        <w:rPr>
          <w:sz w:val="24"/>
          <w:szCs w:val="24"/>
        </w:rPr>
        <w:t>услуг</w:t>
      </w:r>
      <w:r w:rsidR="000E024A" w:rsidRPr="000F0D3F">
        <w:rPr>
          <w:bCs w:val="0"/>
          <w:sz w:val="24"/>
          <w:szCs w:val="24"/>
        </w:rPr>
        <w:t xml:space="preserve"> </w:t>
      </w:r>
      <w:r w:rsidRPr="000F0D3F">
        <w:rPr>
          <w:bCs w:val="0"/>
          <w:sz w:val="24"/>
          <w:szCs w:val="24"/>
        </w:rPr>
        <w:t xml:space="preserve">между членами коллективного </w:t>
      </w:r>
      <w:r w:rsidR="009C744E" w:rsidRPr="000F0D3F">
        <w:rPr>
          <w:bCs w:val="0"/>
          <w:sz w:val="24"/>
          <w:szCs w:val="24"/>
        </w:rPr>
        <w:t>У</w:t>
      </w:r>
      <w:r w:rsidRPr="000F0D3F">
        <w:rPr>
          <w:bCs w:val="0"/>
          <w:sz w:val="24"/>
          <w:szCs w:val="24"/>
        </w:rPr>
        <w:t>частника;</w:t>
      </w:r>
    </w:p>
    <w:p w:rsidR="00717F60" w:rsidRPr="000F0D3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F0D3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F0D3F">
        <w:rPr>
          <w:bCs w:val="0"/>
          <w:sz w:val="24"/>
          <w:szCs w:val="24"/>
        </w:rPr>
        <w:t>Участник</w:t>
      </w:r>
      <w:r w:rsidRPr="000F0D3F">
        <w:rPr>
          <w:bCs w:val="0"/>
          <w:sz w:val="24"/>
          <w:szCs w:val="24"/>
        </w:rPr>
        <w:t>а во взаимоотношениях с Организатором и Заказчиком;</w:t>
      </w:r>
    </w:p>
    <w:p w:rsidR="00717F60" w:rsidRPr="000F0D3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F0D3F">
        <w:rPr>
          <w:bCs w:val="0"/>
          <w:sz w:val="24"/>
          <w:szCs w:val="24"/>
        </w:rPr>
        <w:t xml:space="preserve">в соглашении должна быть установлена субсидиарная ответственность каждого члена коллективного </w:t>
      </w:r>
      <w:r w:rsidR="009C744E" w:rsidRPr="000F0D3F">
        <w:rPr>
          <w:bCs w:val="0"/>
          <w:sz w:val="24"/>
          <w:szCs w:val="24"/>
        </w:rPr>
        <w:t>Участник</w:t>
      </w:r>
      <w:r w:rsidRPr="000F0D3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F0D3F">
        <w:rPr>
          <w:bCs w:val="0"/>
          <w:sz w:val="24"/>
          <w:szCs w:val="24"/>
        </w:rPr>
        <w:t>Договор</w:t>
      </w:r>
      <w:r w:rsidRPr="000F0D3F">
        <w:rPr>
          <w:bCs w:val="0"/>
          <w:sz w:val="24"/>
          <w:szCs w:val="24"/>
        </w:rPr>
        <w:t>а;</w:t>
      </w:r>
    </w:p>
    <w:p w:rsidR="00717F60" w:rsidRPr="000F0D3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F0D3F">
        <w:rPr>
          <w:bCs w:val="0"/>
          <w:sz w:val="24"/>
          <w:szCs w:val="24"/>
        </w:rPr>
        <w:t xml:space="preserve">соглашением должно быть предусмотрено, что все операции по выполнению </w:t>
      </w:r>
      <w:r w:rsidR="00123C70" w:rsidRPr="000F0D3F">
        <w:rPr>
          <w:bCs w:val="0"/>
          <w:sz w:val="24"/>
          <w:szCs w:val="24"/>
        </w:rPr>
        <w:t>Договор</w:t>
      </w:r>
      <w:r w:rsidRPr="000F0D3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F0D3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F0D3F">
        <w:rPr>
          <w:bCs w:val="0"/>
          <w:sz w:val="24"/>
          <w:szCs w:val="24"/>
        </w:rPr>
        <w:t>срок действия соглашения должен быть не менее</w:t>
      </w:r>
      <w:proofErr w:type="gramStart"/>
      <w:r w:rsidRPr="000F0D3F">
        <w:rPr>
          <w:bCs w:val="0"/>
          <w:sz w:val="24"/>
          <w:szCs w:val="24"/>
        </w:rPr>
        <w:t>,</w:t>
      </w:r>
      <w:proofErr w:type="gramEnd"/>
      <w:r w:rsidRPr="000F0D3F">
        <w:rPr>
          <w:bCs w:val="0"/>
          <w:sz w:val="24"/>
          <w:szCs w:val="24"/>
        </w:rPr>
        <w:t xml:space="preserve"> чем срок действия </w:t>
      </w:r>
      <w:r w:rsidR="00123C70" w:rsidRPr="000F0D3F">
        <w:rPr>
          <w:bCs w:val="0"/>
          <w:sz w:val="24"/>
          <w:szCs w:val="24"/>
        </w:rPr>
        <w:t>Договор</w:t>
      </w:r>
      <w:r w:rsidRPr="000F0D3F">
        <w:rPr>
          <w:bCs w:val="0"/>
          <w:sz w:val="24"/>
          <w:szCs w:val="24"/>
        </w:rPr>
        <w:t>а;</w:t>
      </w:r>
    </w:p>
    <w:p w:rsidR="00717F60" w:rsidRPr="000F0D3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0F0D3F">
        <w:rPr>
          <w:bCs w:val="0"/>
          <w:sz w:val="24"/>
          <w:szCs w:val="24"/>
        </w:rPr>
        <w:t>соглашение не должно изменяться без одобрения Организатора запроса предложений и Заказчика.</w:t>
      </w:r>
      <w:bookmarkEnd w:id="292"/>
      <w:r w:rsidRPr="000F0D3F">
        <w:rPr>
          <w:bCs w:val="0"/>
          <w:sz w:val="24"/>
          <w:szCs w:val="24"/>
        </w:rPr>
        <w:t xml:space="preserve"> </w:t>
      </w:r>
    </w:p>
    <w:p w:rsidR="00DB109A" w:rsidRPr="000F0D3F"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F0D3F">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0F0D3F">
        <w:rPr>
          <w:bCs w:val="0"/>
          <w:sz w:val="24"/>
          <w:szCs w:val="24"/>
        </w:rPr>
        <w:t>а</w:t>
      </w:r>
      <w:r w:rsidRPr="000F0D3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D2773" w:rsidRPr="000F0D3F">
        <w:rPr>
          <w:sz w:val="24"/>
          <w:szCs w:val="24"/>
        </w:rPr>
        <w:fldChar w:fldCharType="begin"/>
      </w:r>
      <w:r w:rsidR="003D2773" w:rsidRPr="000F0D3F">
        <w:rPr>
          <w:sz w:val="24"/>
          <w:szCs w:val="24"/>
        </w:rPr>
        <w:instrText xml:space="preserve"> REF _Ref307563248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lang w:val="en-US"/>
        </w:rPr>
        <w:t>a</w:t>
      </w:r>
      <w:r w:rsidR="00622B69" w:rsidRPr="000F0D3F">
        <w:rPr>
          <w:bCs w:val="0"/>
          <w:sz w:val="24"/>
          <w:szCs w:val="24"/>
        </w:rPr>
        <w:t>)</w:t>
      </w:r>
      <w:r w:rsidR="003D2773" w:rsidRPr="000F0D3F">
        <w:rPr>
          <w:sz w:val="24"/>
          <w:szCs w:val="24"/>
        </w:rPr>
        <w:fldChar w:fldCharType="end"/>
      </w:r>
      <w:r w:rsidRPr="000F0D3F">
        <w:rPr>
          <w:bCs w:val="0"/>
          <w:sz w:val="24"/>
          <w:szCs w:val="24"/>
        </w:rPr>
        <w:t xml:space="preserve">- </w:t>
      </w:r>
      <w:r w:rsidR="003D2773" w:rsidRPr="000F0D3F">
        <w:rPr>
          <w:sz w:val="24"/>
          <w:szCs w:val="24"/>
        </w:rPr>
        <w:fldChar w:fldCharType="begin"/>
      </w:r>
      <w:r w:rsidR="003D2773" w:rsidRPr="000F0D3F">
        <w:rPr>
          <w:sz w:val="24"/>
          <w:szCs w:val="24"/>
        </w:rPr>
        <w:instrText xml:space="preserve"> REF _Ref307563262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lang w:val="en-US"/>
        </w:rPr>
        <w:t>g</w:t>
      </w:r>
      <w:r w:rsidR="00622B69" w:rsidRPr="000F0D3F">
        <w:rPr>
          <w:bCs w:val="0"/>
          <w:sz w:val="24"/>
          <w:szCs w:val="24"/>
        </w:rPr>
        <w:t>)</w:t>
      </w:r>
      <w:r w:rsidR="003D2773" w:rsidRPr="000F0D3F">
        <w:rPr>
          <w:sz w:val="24"/>
          <w:szCs w:val="24"/>
        </w:rPr>
        <w:fldChar w:fldCharType="end"/>
      </w:r>
      <w:r w:rsidRPr="000F0D3F">
        <w:rPr>
          <w:bCs w:val="0"/>
          <w:sz w:val="24"/>
          <w:szCs w:val="24"/>
        </w:rPr>
        <w:t xml:space="preserve">п. </w:t>
      </w:r>
      <w:r w:rsidR="003D2773" w:rsidRPr="000F0D3F">
        <w:rPr>
          <w:sz w:val="24"/>
          <w:szCs w:val="24"/>
        </w:rPr>
        <w:fldChar w:fldCharType="begin"/>
      </w:r>
      <w:r w:rsidR="003D2773" w:rsidRPr="000F0D3F">
        <w:rPr>
          <w:sz w:val="24"/>
          <w:szCs w:val="24"/>
        </w:rPr>
        <w:instrText xml:space="preserve"> REF _Ref306032591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3.3.10.4</w:t>
      </w:r>
      <w:r w:rsidR="003D2773" w:rsidRPr="000F0D3F">
        <w:rPr>
          <w:sz w:val="24"/>
          <w:szCs w:val="24"/>
        </w:rPr>
        <w:fldChar w:fldCharType="end"/>
      </w:r>
      <w:r w:rsidRPr="000F0D3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F0D3F"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F0D3F">
        <w:rPr>
          <w:bCs w:val="0"/>
          <w:sz w:val="24"/>
          <w:szCs w:val="24"/>
        </w:rPr>
        <w:t>Любое юридическое лицо</w:t>
      </w:r>
      <w:r w:rsidR="00D77DCB" w:rsidRPr="000F0D3F">
        <w:rPr>
          <w:bCs w:val="0"/>
          <w:sz w:val="24"/>
          <w:szCs w:val="24"/>
        </w:rPr>
        <w:t xml:space="preserve"> или</w:t>
      </w:r>
      <w:r w:rsidRPr="000F0D3F">
        <w:rPr>
          <w:bCs w:val="0"/>
          <w:sz w:val="24"/>
          <w:szCs w:val="24"/>
        </w:rPr>
        <w:t xml:space="preserve"> </w:t>
      </w:r>
      <w:r w:rsidR="00D77DCB" w:rsidRPr="000F0D3F">
        <w:rPr>
          <w:bCs w:val="0"/>
          <w:sz w:val="24"/>
          <w:szCs w:val="24"/>
        </w:rPr>
        <w:t>физическое лицо</w:t>
      </w:r>
      <w:r w:rsidR="00DB109A" w:rsidRPr="000F0D3F">
        <w:rPr>
          <w:bCs w:val="0"/>
          <w:sz w:val="24"/>
          <w:szCs w:val="24"/>
        </w:rPr>
        <w:t xml:space="preserve">, </w:t>
      </w:r>
      <w:r w:rsidR="00D77DCB" w:rsidRPr="000F0D3F">
        <w:rPr>
          <w:bCs w:val="0"/>
          <w:sz w:val="24"/>
          <w:szCs w:val="24"/>
        </w:rPr>
        <w:t>в т</w:t>
      </w:r>
      <w:r w:rsidR="00DB109A" w:rsidRPr="000F0D3F">
        <w:rPr>
          <w:bCs w:val="0"/>
          <w:sz w:val="24"/>
          <w:szCs w:val="24"/>
        </w:rPr>
        <w:t>.</w:t>
      </w:r>
      <w:r w:rsidR="00D77DCB" w:rsidRPr="000F0D3F">
        <w:rPr>
          <w:bCs w:val="0"/>
          <w:sz w:val="24"/>
          <w:szCs w:val="24"/>
        </w:rPr>
        <w:t xml:space="preserve"> ч</w:t>
      </w:r>
      <w:r w:rsidR="00DB109A" w:rsidRPr="000F0D3F">
        <w:rPr>
          <w:bCs w:val="0"/>
          <w:sz w:val="24"/>
          <w:szCs w:val="24"/>
        </w:rPr>
        <w:t>.</w:t>
      </w:r>
      <w:r w:rsidR="00D77DCB" w:rsidRPr="000F0D3F">
        <w:rPr>
          <w:bCs w:val="0"/>
          <w:sz w:val="24"/>
          <w:szCs w:val="24"/>
        </w:rPr>
        <w:t xml:space="preserve"> </w:t>
      </w:r>
      <w:r w:rsidRPr="000F0D3F">
        <w:rPr>
          <w:bCs w:val="0"/>
          <w:sz w:val="24"/>
          <w:szCs w:val="24"/>
        </w:rPr>
        <w:t xml:space="preserve">индивидуальный предприниматель, </w:t>
      </w:r>
      <w:proofErr w:type="gramStart"/>
      <w:r w:rsidRPr="000F0D3F">
        <w:rPr>
          <w:bCs w:val="0"/>
          <w:sz w:val="24"/>
          <w:szCs w:val="24"/>
        </w:rPr>
        <w:t>может участвовать только в одном объединении и не имеет</w:t>
      </w:r>
      <w:proofErr w:type="gramEnd"/>
      <w:r w:rsidRPr="000F0D3F">
        <w:rPr>
          <w:bCs w:val="0"/>
          <w:sz w:val="24"/>
          <w:szCs w:val="24"/>
        </w:rPr>
        <w:t xml:space="preserve"> права принимать участие в данном запросе предложений самостоятельно</w:t>
      </w:r>
      <w:r w:rsidR="00A44B30" w:rsidRPr="000F0D3F">
        <w:rPr>
          <w:bCs w:val="0"/>
          <w:sz w:val="24"/>
          <w:szCs w:val="24"/>
        </w:rPr>
        <w:t>.</w:t>
      </w:r>
      <w:r w:rsidRPr="000F0D3F">
        <w:rPr>
          <w:bCs w:val="0"/>
          <w:sz w:val="24"/>
          <w:szCs w:val="24"/>
        </w:rPr>
        <w:t xml:space="preserve"> </w:t>
      </w:r>
      <w:r w:rsidR="00D77DCB" w:rsidRPr="000F0D3F">
        <w:rPr>
          <w:bCs w:val="0"/>
          <w:sz w:val="24"/>
          <w:szCs w:val="24"/>
        </w:rPr>
        <w:t xml:space="preserve">В случае невыполнения этих требований </w:t>
      </w:r>
      <w:r w:rsidR="008C75C0" w:rsidRPr="000F0D3F">
        <w:rPr>
          <w:bCs w:val="0"/>
          <w:sz w:val="24"/>
          <w:szCs w:val="24"/>
        </w:rPr>
        <w:t>Заявки</w:t>
      </w:r>
      <w:r w:rsidR="00D77DCB" w:rsidRPr="000F0D3F">
        <w:rPr>
          <w:bCs w:val="0"/>
          <w:sz w:val="24"/>
          <w:szCs w:val="24"/>
        </w:rPr>
        <w:t xml:space="preserve"> с участием таких лиц будут отклонены без рассмотрения по существу.</w:t>
      </w:r>
    </w:p>
    <w:p w:rsidR="00717F60" w:rsidRPr="000F0D3F"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F0D3F">
        <w:rPr>
          <w:bCs w:val="0"/>
          <w:sz w:val="24"/>
          <w:szCs w:val="24"/>
        </w:rPr>
        <w:t xml:space="preserve">В связи с вышеизложенным коллективный </w:t>
      </w:r>
      <w:r w:rsidR="009C744E" w:rsidRPr="000F0D3F">
        <w:rPr>
          <w:bCs w:val="0"/>
          <w:sz w:val="24"/>
          <w:szCs w:val="24"/>
        </w:rPr>
        <w:t>Участник</w:t>
      </w:r>
      <w:r w:rsidRPr="000F0D3F">
        <w:rPr>
          <w:bCs w:val="0"/>
          <w:sz w:val="24"/>
          <w:szCs w:val="24"/>
        </w:rPr>
        <w:t xml:space="preserve"> готовит </w:t>
      </w:r>
      <w:r w:rsidR="004B5EB3" w:rsidRPr="000F0D3F">
        <w:rPr>
          <w:bCs w:val="0"/>
          <w:sz w:val="24"/>
          <w:szCs w:val="24"/>
        </w:rPr>
        <w:t>Заявк</w:t>
      </w:r>
      <w:r w:rsidRPr="000F0D3F">
        <w:rPr>
          <w:bCs w:val="0"/>
          <w:sz w:val="24"/>
          <w:szCs w:val="24"/>
        </w:rPr>
        <w:t>у с учетом следующих дополнительных требований:</w:t>
      </w:r>
      <w:proofErr w:type="gramEnd"/>
    </w:p>
    <w:p w:rsidR="00717F60" w:rsidRPr="000F0D3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F0D3F">
        <w:rPr>
          <w:bCs w:val="0"/>
          <w:sz w:val="24"/>
          <w:szCs w:val="24"/>
        </w:rPr>
        <w:t>Заявк</w:t>
      </w:r>
      <w:r w:rsidR="00717F60" w:rsidRPr="000F0D3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F0D3F">
        <w:rPr>
          <w:bCs w:val="0"/>
          <w:sz w:val="24"/>
          <w:szCs w:val="24"/>
        </w:rPr>
        <w:t xml:space="preserve"> </w:t>
      </w:r>
      <w:r w:rsidR="00595BB8" w:rsidRPr="000F0D3F">
        <w:rPr>
          <w:sz w:val="24"/>
          <w:szCs w:val="24"/>
        </w:rPr>
        <w:fldChar w:fldCharType="begin"/>
      </w:r>
      <w:r w:rsidR="000F4365" w:rsidRPr="000F0D3F">
        <w:rPr>
          <w:bCs w:val="0"/>
          <w:sz w:val="24"/>
          <w:szCs w:val="24"/>
        </w:rPr>
        <w:instrText xml:space="preserve"> REF _Ref303669127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bCs w:val="0"/>
          <w:sz w:val="24"/>
          <w:szCs w:val="24"/>
        </w:rPr>
        <w:t>3.3.8.2</w:t>
      </w:r>
      <w:r w:rsidR="00595BB8" w:rsidRPr="000F0D3F">
        <w:rPr>
          <w:sz w:val="24"/>
          <w:szCs w:val="24"/>
        </w:rPr>
        <w:fldChar w:fldCharType="end"/>
      </w:r>
      <w:r w:rsidR="00717F60" w:rsidRPr="000F0D3F">
        <w:rPr>
          <w:bCs w:val="0"/>
          <w:sz w:val="24"/>
          <w:szCs w:val="24"/>
        </w:rPr>
        <w:t>);</w:t>
      </w:r>
    </w:p>
    <w:p w:rsidR="00717F60" w:rsidRPr="000F0D3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F0D3F">
        <w:rPr>
          <w:bCs w:val="0"/>
          <w:sz w:val="24"/>
          <w:szCs w:val="24"/>
        </w:rPr>
        <w:t>Заявк</w:t>
      </w:r>
      <w:r w:rsidR="00AD3EBC" w:rsidRPr="000F0D3F">
        <w:rPr>
          <w:bCs w:val="0"/>
          <w:sz w:val="24"/>
          <w:szCs w:val="24"/>
        </w:rPr>
        <w:t xml:space="preserve">а </w:t>
      </w:r>
      <w:proofErr w:type="gramStart"/>
      <w:r w:rsidR="00AD3EBC" w:rsidRPr="000F0D3F">
        <w:rPr>
          <w:bCs w:val="0"/>
          <w:sz w:val="24"/>
          <w:szCs w:val="24"/>
        </w:rPr>
        <w:t>подготавливается и подается</w:t>
      </w:r>
      <w:proofErr w:type="gramEnd"/>
      <w:r w:rsidR="00AD3EBC" w:rsidRPr="000F0D3F">
        <w:rPr>
          <w:bCs w:val="0"/>
          <w:sz w:val="24"/>
          <w:szCs w:val="24"/>
        </w:rPr>
        <w:t xml:space="preserve"> лидером от своего имени со ссылкой на то, что он представляет интересы коллективного </w:t>
      </w:r>
      <w:r w:rsidR="009C744E" w:rsidRPr="000F0D3F">
        <w:rPr>
          <w:bCs w:val="0"/>
          <w:sz w:val="24"/>
          <w:szCs w:val="24"/>
        </w:rPr>
        <w:t>Участник</w:t>
      </w:r>
      <w:r w:rsidR="00AD3EBC" w:rsidRPr="000F0D3F">
        <w:rPr>
          <w:bCs w:val="0"/>
          <w:sz w:val="24"/>
          <w:szCs w:val="24"/>
        </w:rPr>
        <w:t>а;</w:t>
      </w:r>
    </w:p>
    <w:p w:rsidR="00717F60" w:rsidRPr="000F0D3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F0D3F">
        <w:rPr>
          <w:bCs w:val="0"/>
          <w:sz w:val="24"/>
          <w:szCs w:val="24"/>
        </w:rPr>
        <w:t xml:space="preserve">в состав </w:t>
      </w:r>
      <w:r w:rsidR="004B5EB3" w:rsidRPr="000F0D3F">
        <w:rPr>
          <w:bCs w:val="0"/>
          <w:sz w:val="24"/>
          <w:szCs w:val="24"/>
        </w:rPr>
        <w:t>Заявк</w:t>
      </w:r>
      <w:r w:rsidRPr="000F0D3F">
        <w:rPr>
          <w:bCs w:val="0"/>
          <w:sz w:val="24"/>
          <w:szCs w:val="24"/>
        </w:rPr>
        <w:t>и дополнительн</w:t>
      </w:r>
      <w:r w:rsidR="00717F60" w:rsidRPr="000F0D3F">
        <w:rPr>
          <w:bCs w:val="0"/>
          <w:sz w:val="24"/>
          <w:szCs w:val="24"/>
        </w:rPr>
        <w:t xml:space="preserve">о включается нотариально заверенная копия соглашения между членами коллективного </w:t>
      </w:r>
      <w:r w:rsidR="009C744E" w:rsidRPr="000F0D3F">
        <w:rPr>
          <w:bCs w:val="0"/>
          <w:sz w:val="24"/>
          <w:szCs w:val="24"/>
        </w:rPr>
        <w:t>Участник</w:t>
      </w:r>
      <w:r w:rsidR="00717F60" w:rsidRPr="000F0D3F">
        <w:rPr>
          <w:bCs w:val="0"/>
          <w:sz w:val="24"/>
          <w:szCs w:val="24"/>
        </w:rPr>
        <w:t>а;</w:t>
      </w:r>
    </w:p>
    <w:p w:rsidR="00717F60" w:rsidRPr="000F0D3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F0D3F">
        <w:rPr>
          <w:bCs w:val="0"/>
          <w:sz w:val="24"/>
          <w:szCs w:val="24"/>
        </w:rPr>
        <w:t>Заявк</w:t>
      </w:r>
      <w:r w:rsidR="00717F60" w:rsidRPr="000F0D3F">
        <w:rPr>
          <w:bCs w:val="0"/>
          <w:sz w:val="24"/>
          <w:szCs w:val="24"/>
        </w:rPr>
        <w:t>а дополнительно должна включать сведения о распределени</w:t>
      </w:r>
      <w:r w:rsidR="00AE556B" w:rsidRPr="000F0D3F">
        <w:rPr>
          <w:bCs w:val="0"/>
          <w:sz w:val="24"/>
          <w:szCs w:val="24"/>
        </w:rPr>
        <w:t>и</w:t>
      </w:r>
      <w:r w:rsidR="00717F60" w:rsidRPr="000F0D3F">
        <w:rPr>
          <w:bCs w:val="0"/>
          <w:sz w:val="24"/>
          <w:szCs w:val="24"/>
        </w:rPr>
        <w:t xml:space="preserve"> объемов, стоимости и сроков </w:t>
      </w:r>
      <w:proofErr w:type="gramStart"/>
      <w:r w:rsidR="00717F60" w:rsidRPr="000F0D3F">
        <w:rPr>
          <w:bCs w:val="0"/>
          <w:sz w:val="24"/>
          <w:szCs w:val="24"/>
        </w:rPr>
        <w:t xml:space="preserve">выполнения </w:t>
      </w:r>
      <w:r w:rsidR="005B074F" w:rsidRPr="000F0D3F">
        <w:rPr>
          <w:bCs w:val="0"/>
          <w:sz w:val="24"/>
          <w:szCs w:val="24"/>
        </w:rPr>
        <w:t>работ/оказания услуг/</w:t>
      </w:r>
      <w:r w:rsidR="0007043F" w:rsidRPr="000F0D3F">
        <w:rPr>
          <w:bCs w:val="0"/>
          <w:sz w:val="24"/>
          <w:szCs w:val="24"/>
        </w:rPr>
        <w:t>поставок</w:t>
      </w:r>
      <w:r w:rsidR="005B074F" w:rsidRPr="000F0D3F">
        <w:rPr>
          <w:bCs w:val="0"/>
          <w:sz w:val="24"/>
          <w:szCs w:val="24"/>
        </w:rPr>
        <w:t xml:space="preserve"> товаров</w:t>
      </w:r>
      <w:proofErr w:type="gramEnd"/>
      <w:r w:rsidR="0007043F" w:rsidRPr="000F0D3F">
        <w:rPr>
          <w:bCs w:val="0"/>
          <w:sz w:val="24"/>
          <w:szCs w:val="24"/>
        </w:rPr>
        <w:t xml:space="preserve"> </w:t>
      </w:r>
      <w:r w:rsidR="00717F60" w:rsidRPr="000F0D3F">
        <w:rPr>
          <w:bCs w:val="0"/>
          <w:sz w:val="24"/>
          <w:szCs w:val="24"/>
        </w:rPr>
        <w:t xml:space="preserve">между членами коллективного </w:t>
      </w:r>
      <w:r w:rsidR="009C744E" w:rsidRPr="000F0D3F">
        <w:rPr>
          <w:bCs w:val="0"/>
          <w:sz w:val="24"/>
          <w:szCs w:val="24"/>
        </w:rPr>
        <w:t>Участник</w:t>
      </w:r>
      <w:r w:rsidR="00717F60" w:rsidRPr="000F0D3F">
        <w:rPr>
          <w:bCs w:val="0"/>
          <w:sz w:val="24"/>
          <w:szCs w:val="24"/>
        </w:rPr>
        <w:t>а по установленной в настоящей Документации форме (</w:t>
      </w:r>
      <w:r w:rsidR="003C2207" w:rsidRPr="000F0D3F">
        <w:rPr>
          <w:bCs w:val="0"/>
          <w:sz w:val="24"/>
          <w:szCs w:val="24"/>
        </w:rPr>
        <w:t>под</w:t>
      </w:r>
      <w:r w:rsidR="00717F60" w:rsidRPr="000F0D3F">
        <w:rPr>
          <w:bCs w:val="0"/>
          <w:sz w:val="24"/>
          <w:szCs w:val="24"/>
        </w:rPr>
        <w:t>раздел</w:t>
      </w:r>
      <w:r w:rsidR="003C2207" w:rsidRPr="000F0D3F">
        <w:rPr>
          <w:bCs w:val="0"/>
          <w:sz w:val="24"/>
          <w:szCs w:val="24"/>
        </w:rPr>
        <w:t xml:space="preserve"> </w:t>
      </w:r>
      <w:r w:rsidR="00595BB8" w:rsidRPr="000F0D3F">
        <w:rPr>
          <w:bCs w:val="0"/>
          <w:sz w:val="24"/>
          <w:szCs w:val="24"/>
        </w:rPr>
        <w:fldChar w:fldCharType="begin"/>
      </w:r>
      <w:r w:rsidR="003C2207" w:rsidRPr="000F0D3F">
        <w:rPr>
          <w:bCs w:val="0"/>
          <w:sz w:val="24"/>
          <w:szCs w:val="24"/>
        </w:rPr>
        <w:instrText xml:space="preserve"> REF _Ref440272510 \r \h </w:instrText>
      </w:r>
      <w:r w:rsidR="000F0D3F"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separate"/>
      </w:r>
      <w:r w:rsidR="00622B69" w:rsidRPr="000F0D3F">
        <w:rPr>
          <w:bCs w:val="0"/>
          <w:sz w:val="24"/>
          <w:szCs w:val="24"/>
        </w:rPr>
        <w:t>5.15</w:t>
      </w:r>
      <w:r w:rsidR="00595BB8" w:rsidRPr="000F0D3F">
        <w:rPr>
          <w:bCs w:val="0"/>
          <w:sz w:val="24"/>
          <w:szCs w:val="24"/>
        </w:rPr>
        <w:fldChar w:fldCharType="end"/>
      </w:r>
      <w:r w:rsidR="00717F60" w:rsidRPr="000F0D3F">
        <w:rPr>
          <w:bCs w:val="0"/>
          <w:sz w:val="24"/>
          <w:szCs w:val="24"/>
        </w:rPr>
        <w:t>)</w:t>
      </w:r>
      <w:r w:rsidR="00AE556B" w:rsidRPr="000F0D3F">
        <w:rPr>
          <w:bCs w:val="0"/>
          <w:sz w:val="24"/>
          <w:szCs w:val="24"/>
        </w:rPr>
        <w:t xml:space="preserve">. Указанная форма </w:t>
      </w:r>
      <w:r w:rsidR="00AE556B" w:rsidRPr="000F0D3F">
        <w:rPr>
          <w:sz w:val="24"/>
          <w:szCs w:val="24"/>
        </w:rPr>
        <w:t>должна быть подготовлена отдельно по каждому из лотов с указанием номера и названия лота</w:t>
      </w:r>
      <w:r w:rsidR="00717F60" w:rsidRPr="000F0D3F">
        <w:rPr>
          <w:bCs w:val="0"/>
          <w:sz w:val="24"/>
          <w:szCs w:val="24"/>
        </w:rPr>
        <w:t>.</w:t>
      </w:r>
    </w:p>
    <w:p w:rsidR="00717F60" w:rsidRPr="000F0D3F"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F0D3F">
        <w:rPr>
          <w:bCs w:val="0"/>
          <w:sz w:val="24"/>
          <w:szCs w:val="24"/>
        </w:rPr>
        <w:t xml:space="preserve">При оценке количественных параметров деятельности коллективного </w:t>
      </w:r>
      <w:r w:rsidR="009C744E" w:rsidRPr="000F0D3F">
        <w:rPr>
          <w:bCs w:val="0"/>
          <w:sz w:val="24"/>
          <w:szCs w:val="24"/>
        </w:rPr>
        <w:t>Участник</w:t>
      </w:r>
      <w:r w:rsidRPr="000F0D3F">
        <w:rPr>
          <w:bCs w:val="0"/>
          <w:sz w:val="24"/>
          <w:szCs w:val="24"/>
        </w:rPr>
        <w:t xml:space="preserve">а, количественные параметры членов объединения суммируются в соответствии с распределением </w:t>
      </w:r>
      <w:r w:rsidR="00BE62BA" w:rsidRPr="000F0D3F">
        <w:rPr>
          <w:sz w:val="24"/>
          <w:szCs w:val="24"/>
        </w:rPr>
        <w:t xml:space="preserve">объемов выполняемых </w:t>
      </w:r>
      <w:r w:rsidR="0007043F" w:rsidRPr="000F0D3F">
        <w:rPr>
          <w:bCs w:val="0"/>
          <w:sz w:val="24"/>
          <w:szCs w:val="24"/>
        </w:rPr>
        <w:t xml:space="preserve">поставок, </w:t>
      </w:r>
      <w:r w:rsidR="0007043F" w:rsidRPr="000F0D3F">
        <w:rPr>
          <w:sz w:val="24"/>
          <w:szCs w:val="24"/>
        </w:rPr>
        <w:t>работ</w:t>
      </w:r>
      <w:r w:rsidR="0091430E" w:rsidRPr="000F0D3F">
        <w:rPr>
          <w:sz w:val="24"/>
          <w:szCs w:val="24"/>
        </w:rPr>
        <w:t>,</w:t>
      </w:r>
      <w:r w:rsidR="00F85CCF" w:rsidRPr="000F0D3F">
        <w:rPr>
          <w:sz w:val="24"/>
          <w:szCs w:val="24"/>
        </w:rPr>
        <w:t xml:space="preserve"> </w:t>
      </w:r>
      <w:r w:rsidR="0007043F" w:rsidRPr="000F0D3F">
        <w:rPr>
          <w:sz w:val="24"/>
          <w:szCs w:val="24"/>
        </w:rPr>
        <w:t>услуг</w:t>
      </w:r>
      <w:r w:rsidR="00BE62BA" w:rsidRPr="000F0D3F">
        <w:rPr>
          <w:sz w:val="24"/>
          <w:szCs w:val="24"/>
        </w:rPr>
        <w:t xml:space="preserve"> </w:t>
      </w:r>
      <w:r w:rsidRPr="000F0D3F">
        <w:rPr>
          <w:bCs w:val="0"/>
          <w:sz w:val="24"/>
          <w:szCs w:val="24"/>
        </w:rPr>
        <w:t xml:space="preserve">между членами </w:t>
      </w:r>
      <w:r w:rsidRPr="000F0D3F">
        <w:rPr>
          <w:bCs w:val="0"/>
          <w:sz w:val="24"/>
          <w:szCs w:val="24"/>
        </w:rPr>
        <w:lastRenderedPageBreak/>
        <w:t xml:space="preserve">коллективного </w:t>
      </w:r>
      <w:r w:rsidR="009C744E" w:rsidRPr="000F0D3F">
        <w:rPr>
          <w:bCs w:val="0"/>
          <w:sz w:val="24"/>
          <w:szCs w:val="24"/>
        </w:rPr>
        <w:t>Участник</w:t>
      </w:r>
      <w:r w:rsidRPr="000F0D3F">
        <w:rPr>
          <w:bCs w:val="0"/>
          <w:sz w:val="24"/>
          <w:szCs w:val="24"/>
        </w:rPr>
        <w:t>а. Не подлежащие суммированию показатели</w:t>
      </w:r>
      <w:r w:rsidR="00EE2EFB" w:rsidRPr="000F0D3F">
        <w:rPr>
          <w:bCs w:val="0"/>
          <w:sz w:val="24"/>
          <w:szCs w:val="24"/>
        </w:rPr>
        <w:t xml:space="preserve"> (за исключением </w:t>
      </w:r>
      <w:proofErr w:type="gramStart"/>
      <w:r w:rsidR="00EE2EFB" w:rsidRPr="000F0D3F">
        <w:rPr>
          <w:bCs w:val="0"/>
          <w:sz w:val="24"/>
          <w:szCs w:val="24"/>
        </w:rPr>
        <w:t>указанных</w:t>
      </w:r>
      <w:proofErr w:type="gramEnd"/>
      <w:r w:rsidR="00EE2EFB" w:rsidRPr="000F0D3F">
        <w:rPr>
          <w:bCs w:val="0"/>
          <w:sz w:val="24"/>
          <w:szCs w:val="24"/>
        </w:rPr>
        <w:t xml:space="preserve"> </w:t>
      </w:r>
      <w:r w:rsidR="00D77DCB" w:rsidRPr="000F0D3F">
        <w:rPr>
          <w:bCs w:val="0"/>
          <w:sz w:val="24"/>
          <w:szCs w:val="24"/>
        </w:rPr>
        <w:t>п.</w:t>
      </w:r>
      <w:r w:rsidR="009C744E" w:rsidRPr="000F0D3F">
        <w:rPr>
          <w:bCs w:val="0"/>
          <w:sz w:val="24"/>
          <w:szCs w:val="24"/>
        </w:rPr>
        <w:t xml:space="preserve"> </w:t>
      </w:r>
      <w:r w:rsidR="00595BB8" w:rsidRPr="000F0D3F">
        <w:rPr>
          <w:bCs w:val="0"/>
          <w:sz w:val="24"/>
          <w:szCs w:val="24"/>
        </w:rPr>
        <w:fldChar w:fldCharType="begin"/>
      </w:r>
      <w:r w:rsidR="000F4365" w:rsidRPr="000F0D3F">
        <w:rPr>
          <w:bCs w:val="0"/>
          <w:sz w:val="24"/>
          <w:szCs w:val="24"/>
        </w:rPr>
        <w:instrText xml:space="preserve"> REF _Ref440291364 \r \h </w:instrText>
      </w:r>
      <w:r w:rsidR="000F0D3F"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separate"/>
      </w:r>
      <w:r w:rsidR="00622B69" w:rsidRPr="000F0D3F">
        <w:rPr>
          <w:bCs w:val="0"/>
          <w:sz w:val="24"/>
          <w:szCs w:val="24"/>
        </w:rPr>
        <w:t>3.3.8.1</w:t>
      </w:r>
      <w:r w:rsidR="00595BB8" w:rsidRPr="000F0D3F">
        <w:rPr>
          <w:bCs w:val="0"/>
          <w:sz w:val="24"/>
          <w:szCs w:val="24"/>
        </w:rPr>
        <w:fldChar w:fldCharType="end"/>
      </w:r>
      <w:r w:rsidR="00D77DCB" w:rsidRPr="000F0D3F">
        <w:rPr>
          <w:bCs w:val="0"/>
          <w:sz w:val="24"/>
          <w:szCs w:val="24"/>
        </w:rPr>
        <w:t xml:space="preserve">) </w:t>
      </w:r>
      <w:r w:rsidRPr="000F0D3F">
        <w:rPr>
          <w:bCs w:val="0"/>
          <w:sz w:val="24"/>
          <w:szCs w:val="24"/>
        </w:rPr>
        <w:t>должны быть в наличии хотя бы у одного члена объединения.</w:t>
      </w:r>
    </w:p>
    <w:p w:rsidR="00717F60" w:rsidRPr="000F0D3F"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F0D3F">
        <w:rPr>
          <w:bCs w:val="0"/>
          <w:sz w:val="24"/>
          <w:szCs w:val="24"/>
        </w:rPr>
        <w:t xml:space="preserve">Закупочная комиссия может отклонить </w:t>
      </w:r>
      <w:r w:rsidR="004B5EB3" w:rsidRPr="000F0D3F">
        <w:rPr>
          <w:bCs w:val="0"/>
          <w:sz w:val="24"/>
          <w:szCs w:val="24"/>
        </w:rPr>
        <w:t>Заявк</w:t>
      </w:r>
      <w:r w:rsidRPr="000F0D3F">
        <w:rPr>
          <w:bCs w:val="0"/>
          <w:sz w:val="24"/>
          <w:szCs w:val="24"/>
        </w:rPr>
        <w:t xml:space="preserve">у, а Заказчик имеет право на одностороннее расторжение </w:t>
      </w:r>
      <w:r w:rsidR="00123C70" w:rsidRPr="000F0D3F">
        <w:rPr>
          <w:bCs w:val="0"/>
          <w:sz w:val="24"/>
          <w:szCs w:val="24"/>
        </w:rPr>
        <w:t>Договор</w:t>
      </w:r>
      <w:r w:rsidRPr="000F0D3F">
        <w:rPr>
          <w:bCs w:val="0"/>
          <w:sz w:val="24"/>
          <w:szCs w:val="24"/>
        </w:rPr>
        <w:t xml:space="preserve">а, если выяснится, что из состава коллективного </w:t>
      </w:r>
      <w:r w:rsidR="009C744E" w:rsidRPr="000F0D3F">
        <w:rPr>
          <w:bCs w:val="0"/>
          <w:sz w:val="24"/>
          <w:szCs w:val="24"/>
        </w:rPr>
        <w:t>Участник</w:t>
      </w:r>
      <w:r w:rsidRPr="000F0D3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F0D3F">
        <w:rPr>
          <w:bCs w:val="0"/>
          <w:sz w:val="24"/>
          <w:szCs w:val="24"/>
        </w:rPr>
        <w:t>Договор</w:t>
      </w:r>
      <w:r w:rsidRPr="000F0D3F">
        <w:rPr>
          <w:bCs w:val="0"/>
          <w:sz w:val="24"/>
          <w:szCs w:val="24"/>
        </w:rPr>
        <w:t>.</w:t>
      </w:r>
    </w:p>
    <w:p w:rsidR="00717F60" w:rsidRPr="000F0D3F"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0F0D3F">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0F0D3F"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0F0D3F">
        <w:rPr>
          <w:bCs w:val="0"/>
          <w:iCs/>
          <w:sz w:val="24"/>
          <w:szCs w:val="24"/>
        </w:rPr>
        <w:t xml:space="preserve">В процессе подготовки </w:t>
      </w:r>
      <w:r w:rsidR="004B5EB3" w:rsidRPr="000F0D3F">
        <w:rPr>
          <w:bCs w:val="0"/>
          <w:iCs/>
          <w:sz w:val="24"/>
          <w:szCs w:val="24"/>
        </w:rPr>
        <w:t>Заявк</w:t>
      </w:r>
      <w:r w:rsidRPr="000F0D3F">
        <w:rPr>
          <w:bCs w:val="0"/>
          <w:iCs/>
          <w:sz w:val="24"/>
          <w:szCs w:val="24"/>
        </w:rPr>
        <w:t xml:space="preserve">и </w:t>
      </w:r>
      <w:r w:rsidR="009C744E" w:rsidRPr="000F0D3F">
        <w:rPr>
          <w:bCs w:val="0"/>
          <w:iCs/>
          <w:sz w:val="24"/>
          <w:szCs w:val="24"/>
        </w:rPr>
        <w:t>Участник</w:t>
      </w:r>
      <w:r w:rsidRPr="000F0D3F">
        <w:rPr>
          <w:bCs w:val="0"/>
          <w:iCs/>
          <w:sz w:val="24"/>
          <w:szCs w:val="24"/>
        </w:rPr>
        <w:t>и вправе обратиться к Организатору запроса предложений за разъяснениями настоящей Д</w:t>
      </w:r>
      <w:r w:rsidRPr="000F0D3F">
        <w:rPr>
          <w:bCs w:val="0"/>
          <w:sz w:val="24"/>
          <w:szCs w:val="24"/>
        </w:rPr>
        <w:t>окументации по запросу предложений</w:t>
      </w:r>
      <w:r w:rsidRPr="000F0D3F">
        <w:rPr>
          <w:bCs w:val="0"/>
          <w:iCs/>
          <w:sz w:val="24"/>
          <w:szCs w:val="24"/>
        </w:rPr>
        <w:t xml:space="preserve">. Запросы на разъяснение </w:t>
      </w:r>
      <w:r w:rsidR="007D07A7" w:rsidRPr="000F0D3F">
        <w:rPr>
          <w:bCs w:val="0"/>
          <w:iCs/>
          <w:sz w:val="24"/>
          <w:szCs w:val="24"/>
        </w:rPr>
        <w:t>Д</w:t>
      </w:r>
      <w:r w:rsidRPr="000F0D3F">
        <w:rPr>
          <w:bCs w:val="0"/>
          <w:iCs/>
          <w:sz w:val="24"/>
          <w:szCs w:val="24"/>
        </w:rPr>
        <w:t>окументации должны быть направ</w:t>
      </w:r>
      <w:r w:rsidR="003B4C1B" w:rsidRPr="000F0D3F">
        <w:rPr>
          <w:bCs w:val="0"/>
          <w:iCs/>
          <w:sz w:val="24"/>
          <w:szCs w:val="24"/>
        </w:rPr>
        <w:t>лены через ЭТП или в письменной</w:t>
      </w:r>
      <w:r w:rsidR="00673FC7" w:rsidRPr="000F0D3F">
        <w:rPr>
          <w:sz w:val="24"/>
          <w:szCs w:val="24"/>
        </w:rPr>
        <w:t xml:space="preserve"> </w:t>
      </w:r>
      <w:r w:rsidRPr="000F0D3F">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0F0D3F">
        <w:rPr>
          <w:bCs w:val="0"/>
          <w:iCs/>
          <w:sz w:val="24"/>
          <w:szCs w:val="24"/>
        </w:rPr>
        <w:t>Участник</w:t>
      </w:r>
      <w:r w:rsidRPr="000F0D3F">
        <w:rPr>
          <w:bCs w:val="0"/>
          <w:iCs/>
          <w:sz w:val="24"/>
          <w:szCs w:val="24"/>
        </w:rPr>
        <w:t>а.</w:t>
      </w:r>
    </w:p>
    <w:p w:rsidR="00717F60" w:rsidRPr="000F0D3F"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0F0D3F">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F0D3F">
        <w:rPr>
          <w:bCs w:val="0"/>
          <w:sz w:val="24"/>
          <w:szCs w:val="24"/>
        </w:rPr>
        <w:t>Заявк</w:t>
      </w:r>
      <w:r w:rsidRPr="000F0D3F">
        <w:rPr>
          <w:bCs w:val="0"/>
          <w:sz w:val="24"/>
          <w:szCs w:val="24"/>
        </w:rPr>
        <w:t>и.</w:t>
      </w:r>
    </w:p>
    <w:p w:rsidR="00717F60" w:rsidRPr="000F0D3F"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0F0D3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0F0D3F">
        <w:rPr>
          <w:bCs w:val="0"/>
          <w:sz w:val="24"/>
          <w:szCs w:val="24"/>
        </w:rPr>
        <w:t>окументации по запросу предложений</w:t>
      </w:r>
      <w:r w:rsidRPr="000F0D3F">
        <w:rPr>
          <w:bCs w:val="0"/>
          <w:iCs/>
          <w:sz w:val="24"/>
          <w:szCs w:val="24"/>
        </w:rPr>
        <w:t>, если в тексте ответа не будет указано иное. В случае</w:t>
      </w:r>
      <w:proofErr w:type="gramStart"/>
      <w:r w:rsidRPr="000F0D3F">
        <w:rPr>
          <w:bCs w:val="0"/>
          <w:iCs/>
          <w:sz w:val="24"/>
          <w:szCs w:val="24"/>
        </w:rPr>
        <w:t>,</w:t>
      </w:r>
      <w:proofErr w:type="gramEnd"/>
      <w:r w:rsidRPr="000F0D3F">
        <w:rPr>
          <w:bCs w:val="0"/>
          <w:iCs/>
          <w:sz w:val="24"/>
          <w:szCs w:val="24"/>
        </w:rPr>
        <w:t xml:space="preserve"> если разъяснения изменяют </w:t>
      </w:r>
      <w:r w:rsidR="007D07A7" w:rsidRPr="000F0D3F">
        <w:rPr>
          <w:bCs w:val="0"/>
          <w:iCs/>
          <w:sz w:val="24"/>
          <w:szCs w:val="24"/>
        </w:rPr>
        <w:t>Д</w:t>
      </w:r>
      <w:r w:rsidRPr="000F0D3F">
        <w:rPr>
          <w:bCs w:val="0"/>
          <w:iCs/>
          <w:sz w:val="24"/>
          <w:szCs w:val="24"/>
        </w:rPr>
        <w:t xml:space="preserve">окументацию, Организатором осуществляется </w:t>
      </w:r>
      <w:r w:rsidR="007441D3" w:rsidRPr="000F0D3F">
        <w:rPr>
          <w:bCs w:val="0"/>
          <w:iCs/>
          <w:sz w:val="24"/>
          <w:szCs w:val="24"/>
        </w:rPr>
        <w:t>внесение изменений в Д</w:t>
      </w:r>
      <w:r w:rsidR="007441D3" w:rsidRPr="000F0D3F">
        <w:rPr>
          <w:bCs w:val="0"/>
          <w:sz w:val="24"/>
          <w:szCs w:val="24"/>
        </w:rPr>
        <w:t>окументацию по запросу предложений</w:t>
      </w:r>
      <w:r w:rsidR="007441D3" w:rsidRPr="000F0D3F">
        <w:rPr>
          <w:bCs w:val="0"/>
          <w:iCs/>
          <w:sz w:val="24"/>
          <w:szCs w:val="24"/>
        </w:rPr>
        <w:t xml:space="preserve"> (п. </w:t>
      </w:r>
      <w:r w:rsidR="003D2773" w:rsidRPr="000F0D3F">
        <w:rPr>
          <w:sz w:val="24"/>
          <w:szCs w:val="24"/>
        </w:rPr>
        <w:fldChar w:fldCharType="begin"/>
      </w:r>
      <w:r w:rsidR="003D2773" w:rsidRPr="000F0D3F">
        <w:rPr>
          <w:sz w:val="24"/>
          <w:szCs w:val="24"/>
        </w:rPr>
        <w:instrText xml:space="preserve"> REF _Ref440969765 \r \h  \* MERGEFORMAT </w:instrText>
      </w:r>
      <w:r w:rsidR="003D2773" w:rsidRPr="000F0D3F">
        <w:rPr>
          <w:sz w:val="24"/>
          <w:szCs w:val="24"/>
        </w:rPr>
      </w:r>
      <w:r w:rsidR="003D2773" w:rsidRPr="000F0D3F">
        <w:rPr>
          <w:sz w:val="24"/>
          <w:szCs w:val="24"/>
        </w:rPr>
        <w:fldChar w:fldCharType="separate"/>
      </w:r>
      <w:r w:rsidR="00622B69" w:rsidRPr="000F0D3F">
        <w:rPr>
          <w:bCs w:val="0"/>
          <w:iCs/>
          <w:sz w:val="24"/>
          <w:szCs w:val="24"/>
        </w:rPr>
        <w:t>3.3.12</w:t>
      </w:r>
      <w:r w:rsidR="003D2773" w:rsidRPr="000F0D3F">
        <w:rPr>
          <w:sz w:val="24"/>
          <w:szCs w:val="24"/>
        </w:rPr>
        <w:fldChar w:fldCharType="end"/>
      </w:r>
      <w:r w:rsidR="007441D3" w:rsidRPr="000F0D3F">
        <w:rPr>
          <w:bCs w:val="0"/>
          <w:iCs/>
          <w:sz w:val="24"/>
          <w:szCs w:val="24"/>
        </w:rPr>
        <w:t xml:space="preserve">) и, при необходимости, </w:t>
      </w:r>
      <w:r w:rsidRPr="000F0D3F">
        <w:rPr>
          <w:bCs w:val="0"/>
          <w:iCs/>
          <w:sz w:val="24"/>
          <w:szCs w:val="24"/>
        </w:rPr>
        <w:t xml:space="preserve">продление подачи заявок в соответствии с п. </w:t>
      </w:r>
      <w:r w:rsidR="003D2773" w:rsidRPr="000F0D3F">
        <w:rPr>
          <w:sz w:val="24"/>
          <w:szCs w:val="24"/>
        </w:rPr>
        <w:fldChar w:fldCharType="begin"/>
      </w:r>
      <w:r w:rsidR="003D2773" w:rsidRPr="000F0D3F">
        <w:rPr>
          <w:sz w:val="24"/>
          <w:szCs w:val="24"/>
        </w:rPr>
        <w:instrText xml:space="preserve"> REF _Ref440289401 \r \h  \* MERGEFORMAT </w:instrText>
      </w:r>
      <w:r w:rsidR="003D2773" w:rsidRPr="000F0D3F">
        <w:rPr>
          <w:sz w:val="24"/>
          <w:szCs w:val="24"/>
        </w:rPr>
      </w:r>
      <w:r w:rsidR="003D2773" w:rsidRPr="000F0D3F">
        <w:rPr>
          <w:sz w:val="24"/>
          <w:szCs w:val="24"/>
        </w:rPr>
        <w:fldChar w:fldCharType="separate"/>
      </w:r>
      <w:r w:rsidR="00622B69" w:rsidRPr="000F0D3F">
        <w:rPr>
          <w:bCs w:val="0"/>
          <w:iCs/>
          <w:sz w:val="24"/>
          <w:szCs w:val="24"/>
        </w:rPr>
        <w:t>3.3.13</w:t>
      </w:r>
      <w:r w:rsidR="003D2773" w:rsidRPr="000F0D3F">
        <w:rPr>
          <w:sz w:val="24"/>
          <w:szCs w:val="24"/>
        </w:rPr>
        <w:fldChar w:fldCharType="end"/>
      </w:r>
      <w:r w:rsidR="00400D7D" w:rsidRPr="000F0D3F">
        <w:rPr>
          <w:bCs w:val="0"/>
          <w:iCs/>
          <w:sz w:val="24"/>
          <w:szCs w:val="24"/>
        </w:rPr>
        <w:t xml:space="preserve"> </w:t>
      </w:r>
      <w:r w:rsidR="007D07A7" w:rsidRPr="000F0D3F">
        <w:rPr>
          <w:bCs w:val="0"/>
          <w:iCs/>
          <w:sz w:val="24"/>
          <w:szCs w:val="24"/>
        </w:rPr>
        <w:t>Д</w:t>
      </w:r>
      <w:r w:rsidRPr="000F0D3F">
        <w:rPr>
          <w:bCs w:val="0"/>
          <w:iCs/>
          <w:sz w:val="24"/>
          <w:szCs w:val="24"/>
        </w:rPr>
        <w:t>окументации</w:t>
      </w:r>
      <w:r w:rsidR="007D07A7" w:rsidRPr="000F0D3F">
        <w:rPr>
          <w:bCs w:val="0"/>
          <w:iCs/>
          <w:sz w:val="24"/>
          <w:szCs w:val="24"/>
        </w:rPr>
        <w:t xml:space="preserve"> по запросу предложений</w:t>
      </w:r>
      <w:r w:rsidRPr="000F0D3F">
        <w:rPr>
          <w:bCs w:val="0"/>
          <w:iCs/>
          <w:sz w:val="24"/>
          <w:szCs w:val="24"/>
        </w:rPr>
        <w:t>.</w:t>
      </w:r>
    </w:p>
    <w:p w:rsidR="00717F60" w:rsidRPr="000F0D3F"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0F0D3F">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0F0D3F"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0F0D3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F0D3F">
        <w:rPr>
          <w:bCs w:val="0"/>
          <w:iCs/>
          <w:sz w:val="24"/>
          <w:szCs w:val="24"/>
        </w:rPr>
        <w:t>Д</w:t>
      </w:r>
      <w:r w:rsidRPr="000F0D3F">
        <w:rPr>
          <w:bCs w:val="0"/>
          <w:sz w:val="24"/>
          <w:szCs w:val="24"/>
        </w:rPr>
        <w:t xml:space="preserve">окументацию по запросу предложений. </w:t>
      </w:r>
    </w:p>
    <w:p w:rsidR="00717F60" w:rsidRPr="000F0D3F"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0F0D3F">
        <w:rPr>
          <w:bCs w:val="0"/>
          <w:sz w:val="24"/>
          <w:szCs w:val="24"/>
        </w:rPr>
        <w:t xml:space="preserve">Все </w:t>
      </w:r>
      <w:r w:rsidR="009C744E" w:rsidRPr="000F0D3F">
        <w:rPr>
          <w:bCs w:val="0"/>
          <w:sz w:val="24"/>
          <w:szCs w:val="24"/>
        </w:rPr>
        <w:t>Участник</w:t>
      </w:r>
      <w:r w:rsidRPr="000F0D3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0F0D3F"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0F0D3F">
        <w:rPr>
          <w:szCs w:val="24"/>
        </w:rPr>
        <w:t>Продление срока окончания приема Заявок</w:t>
      </w:r>
      <w:bookmarkEnd w:id="307"/>
      <w:bookmarkEnd w:id="308"/>
      <w:bookmarkEnd w:id="309"/>
      <w:bookmarkEnd w:id="310"/>
      <w:bookmarkEnd w:id="311"/>
      <w:bookmarkEnd w:id="312"/>
      <w:bookmarkEnd w:id="313"/>
    </w:p>
    <w:p w:rsidR="00717F60" w:rsidRPr="000F0D3F"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0F0D3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F0D3F">
        <w:rPr>
          <w:bCs w:val="0"/>
          <w:sz w:val="24"/>
          <w:szCs w:val="24"/>
        </w:rPr>
        <w:t>Участник</w:t>
      </w:r>
      <w:r w:rsidRPr="000F0D3F">
        <w:rPr>
          <w:bCs w:val="0"/>
          <w:sz w:val="24"/>
          <w:szCs w:val="24"/>
        </w:rPr>
        <w:t>ов запроса предложений, имеет право продлевать срок окончания приема Заявок.</w:t>
      </w:r>
    </w:p>
    <w:p w:rsidR="00717F60" w:rsidRPr="000F0D3F"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0F0D3F">
        <w:rPr>
          <w:bCs w:val="0"/>
          <w:sz w:val="24"/>
          <w:szCs w:val="24"/>
        </w:rPr>
        <w:t xml:space="preserve">Все </w:t>
      </w:r>
      <w:r w:rsidR="009C744E" w:rsidRPr="000F0D3F">
        <w:rPr>
          <w:bCs w:val="0"/>
          <w:sz w:val="24"/>
          <w:szCs w:val="24"/>
        </w:rPr>
        <w:t>Участник</w:t>
      </w:r>
      <w:r w:rsidRPr="000F0D3F">
        <w:rPr>
          <w:bCs w:val="0"/>
          <w:sz w:val="24"/>
          <w:szCs w:val="24"/>
        </w:rPr>
        <w:t xml:space="preserve">и, оформившие свое участие в запросе </w:t>
      </w:r>
      <w:r w:rsidRPr="000F0D3F">
        <w:rPr>
          <w:sz w:val="24"/>
          <w:szCs w:val="24"/>
        </w:rPr>
        <w:t xml:space="preserve">предложений </w:t>
      </w:r>
      <w:r w:rsidRPr="000F0D3F">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0F0D3F"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0F0D3F">
        <w:rPr>
          <w:bCs w:val="0"/>
          <w:szCs w:val="24"/>
          <w:lang w:eastAsia="ru-RU"/>
        </w:rPr>
        <w:t xml:space="preserve">Обеспечение </w:t>
      </w:r>
      <w:proofErr w:type="gramStart"/>
      <w:r w:rsidRPr="000F0D3F">
        <w:rPr>
          <w:szCs w:val="24"/>
        </w:rPr>
        <w:t>исполнения</w:t>
      </w:r>
      <w:r w:rsidRPr="000F0D3F">
        <w:rPr>
          <w:bCs w:val="0"/>
          <w:szCs w:val="24"/>
          <w:lang w:eastAsia="ru-RU"/>
        </w:rPr>
        <w:t xml:space="preserve"> </w:t>
      </w:r>
      <w:r w:rsidR="00D12816" w:rsidRPr="000F0D3F">
        <w:rPr>
          <w:bCs w:val="0"/>
          <w:szCs w:val="24"/>
          <w:lang w:eastAsia="ru-RU"/>
        </w:rPr>
        <w:t xml:space="preserve">обязательств </w:t>
      </w:r>
      <w:r w:rsidR="009C744E" w:rsidRPr="000F0D3F">
        <w:rPr>
          <w:bCs w:val="0"/>
          <w:szCs w:val="24"/>
          <w:lang w:eastAsia="ru-RU"/>
        </w:rPr>
        <w:t>Участник</w:t>
      </w:r>
      <w:r w:rsidRPr="000F0D3F">
        <w:rPr>
          <w:bCs w:val="0"/>
          <w:szCs w:val="24"/>
          <w:lang w:eastAsia="ru-RU"/>
        </w:rPr>
        <w:t>а запроса предложений</w:t>
      </w:r>
      <w:proofErr w:type="gramEnd"/>
      <w:r w:rsidRPr="000F0D3F">
        <w:rPr>
          <w:bCs w:val="0"/>
          <w:szCs w:val="24"/>
          <w:lang w:eastAsia="ru-RU"/>
        </w:rPr>
        <w:t>.</w:t>
      </w:r>
      <w:bookmarkEnd w:id="315"/>
      <w:bookmarkEnd w:id="316"/>
      <w:bookmarkEnd w:id="317"/>
      <w:bookmarkEnd w:id="318"/>
      <w:bookmarkEnd w:id="319"/>
      <w:bookmarkEnd w:id="320"/>
      <w:bookmarkEnd w:id="321"/>
      <w:bookmarkEnd w:id="322"/>
      <w:bookmarkEnd w:id="323"/>
    </w:p>
    <w:p w:rsidR="00932C0A" w:rsidRPr="000F0D3F"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0F0D3F">
        <w:rPr>
          <w:bCs w:val="0"/>
          <w:sz w:val="24"/>
          <w:szCs w:val="24"/>
        </w:rPr>
        <w:t>Участник</w:t>
      </w:r>
      <w:r w:rsidR="00932C0A" w:rsidRPr="000F0D3F">
        <w:rPr>
          <w:bCs w:val="0"/>
          <w:sz w:val="24"/>
          <w:szCs w:val="24"/>
        </w:rPr>
        <w:t xml:space="preserve"> </w:t>
      </w:r>
      <w:r w:rsidR="0089163E" w:rsidRPr="000F0D3F">
        <w:rPr>
          <w:bCs w:val="0"/>
          <w:sz w:val="24"/>
          <w:szCs w:val="24"/>
        </w:rPr>
        <w:t xml:space="preserve">запроса предложений </w:t>
      </w:r>
      <w:r w:rsidR="00932C0A" w:rsidRPr="000F0D3F">
        <w:rPr>
          <w:bCs w:val="0"/>
          <w:sz w:val="24"/>
          <w:szCs w:val="24"/>
        </w:rPr>
        <w:t xml:space="preserve">в составе своей </w:t>
      </w:r>
      <w:r w:rsidR="004B5EB3" w:rsidRPr="000F0D3F">
        <w:rPr>
          <w:bCs w:val="0"/>
          <w:sz w:val="24"/>
          <w:szCs w:val="24"/>
        </w:rPr>
        <w:t>Заявк</w:t>
      </w:r>
      <w:r w:rsidR="00932C0A" w:rsidRPr="000F0D3F">
        <w:rPr>
          <w:bCs w:val="0"/>
          <w:sz w:val="24"/>
          <w:szCs w:val="24"/>
        </w:rPr>
        <w:t xml:space="preserve">и представляет обеспечение исполнения обязательств, связанных с участием в </w:t>
      </w:r>
      <w:r w:rsidR="0089163E" w:rsidRPr="000F0D3F">
        <w:rPr>
          <w:bCs w:val="0"/>
          <w:sz w:val="24"/>
          <w:szCs w:val="24"/>
        </w:rPr>
        <w:t>запросе предложений</w:t>
      </w:r>
      <w:r w:rsidR="00932C0A" w:rsidRPr="000F0D3F">
        <w:rPr>
          <w:bCs w:val="0"/>
          <w:sz w:val="24"/>
          <w:szCs w:val="24"/>
        </w:rPr>
        <w:t xml:space="preserve"> и </w:t>
      </w:r>
      <w:r w:rsidR="00932C0A" w:rsidRPr="000F0D3F">
        <w:rPr>
          <w:bCs w:val="0"/>
          <w:sz w:val="24"/>
          <w:szCs w:val="24"/>
        </w:rPr>
        <w:lastRenderedPageBreak/>
        <w:t xml:space="preserve">подачей </w:t>
      </w:r>
      <w:r w:rsidR="004B5EB3" w:rsidRPr="000F0D3F">
        <w:rPr>
          <w:bCs w:val="0"/>
          <w:sz w:val="24"/>
          <w:szCs w:val="24"/>
        </w:rPr>
        <w:t>Заявк</w:t>
      </w:r>
      <w:r w:rsidR="00932C0A" w:rsidRPr="000F0D3F">
        <w:rPr>
          <w:bCs w:val="0"/>
          <w:sz w:val="24"/>
          <w:szCs w:val="24"/>
        </w:rPr>
        <w:t xml:space="preserve">и, на сумму </w:t>
      </w:r>
      <w:r w:rsidR="00210B0B">
        <w:rPr>
          <w:bCs w:val="0"/>
          <w:sz w:val="24"/>
          <w:szCs w:val="24"/>
        </w:rPr>
        <w:t>не менее 3</w:t>
      </w:r>
      <w:r w:rsidR="00932C0A" w:rsidRPr="000F0D3F">
        <w:rPr>
          <w:bCs w:val="0"/>
          <w:sz w:val="24"/>
          <w:szCs w:val="24"/>
        </w:rPr>
        <w:t xml:space="preserve">% от стоимости </w:t>
      </w:r>
      <w:r w:rsidR="004B5EB3" w:rsidRPr="000F0D3F">
        <w:rPr>
          <w:bCs w:val="0"/>
          <w:sz w:val="24"/>
          <w:szCs w:val="24"/>
        </w:rPr>
        <w:t>Заявк</w:t>
      </w:r>
      <w:r w:rsidR="00932C0A" w:rsidRPr="000F0D3F">
        <w:rPr>
          <w:bCs w:val="0"/>
          <w:sz w:val="24"/>
          <w:szCs w:val="24"/>
        </w:rPr>
        <w:t xml:space="preserve">и, с учетом НДС. </w:t>
      </w:r>
    </w:p>
    <w:p w:rsidR="00932C0A" w:rsidRPr="000F0D3F"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0F0D3F">
        <w:rPr>
          <w:bCs w:val="0"/>
          <w:sz w:val="24"/>
          <w:szCs w:val="24"/>
        </w:rPr>
        <w:t xml:space="preserve">Обеспечение </w:t>
      </w:r>
      <w:proofErr w:type="gramStart"/>
      <w:r w:rsidRPr="000F0D3F">
        <w:rPr>
          <w:bCs w:val="0"/>
          <w:sz w:val="24"/>
          <w:szCs w:val="24"/>
        </w:rPr>
        <w:t xml:space="preserve">исполнения обязательств </w:t>
      </w:r>
      <w:r w:rsidR="009C744E" w:rsidRPr="000F0D3F">
        <w:rPr>
          <w:bCs w:val="0"/>
          <w:sz w:val="24"/>
          <w:szCs w:val="24"/>
        </w:rPr>
        <w:t>Участник</w:t>
      </w:r>
      <w:r w:rsidRPr="000F0D3F">
        <w:rPr>
          <w:bCs w:val="0"/>
          <w:sz w:val="24"/>
          <w:szCs w:val="24"/>
        </w:rPr>
        <w:t xml:space="preserve">а </w:t>
      </w:r>
      <w:r w:rsidR="0089163E" w:rsidRPr="000F0D3F">
        <w:rPr>
          <w:bCs w:val="0"/>
          <w:sz w:val="24"/>
          <w:szCs w:val="24"/>
        </w:rPr>
        <w:t>запроса предложений</w:t>
      </w:r>
      <w:proofErr w:type="gramEnd"/>
      <w:r w:rsidR="0089163E" w:rsidRPr="000F0D3F">
        <w:rPr>
          <w:bCs w:val="0"/>
          <w:sz w:val="24"/>
          <w:szCs w:val="24"/>
        </w:rPr>
        <w:t xml:space="preserve"> </w:t>
      </w:r>
      <w:r w:rsidRPr="000F0D3F">
        <w:rPr>
          <w:bCs w:val="0"/>
          <w:sz w:val="24"/>
          <w:szCs w:val="24"/>
        </w:rPr>
        <w:t>должно иметь форму неустойки.</w:t>
      </w:r>
    </w:p>
    <w:p w:rsidR="00932C0A" w:rsidRPr="000F0D3F"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0F0D3F">
        <w:rPr>
          <w:bCs w:val="0"/>
          <w:sz w:val="24"/>
          <w:szCs w:val="24"/>
        </w:rPr>
        <w:t>Форма соглашения о неустойке должна</w:t>
      </w:r>
      <w:r w:rsidR="00ED01BF" w:rsidRPr="000F0D3F">
        <w:rPr>
          <w:bCs w:val="0"/>
          <w:sz w:val="24"/>
          <w:szCs w:val="24"/>
        </w:rPr>
        <w:t xml:space="preserve"> соответствовать требованиям ст</w:t>
      </w:r>
      <w:r w:rsidRPr="000F0D3F">
        <w:rPr>
          <w:bCs w:val="0"/>
          <w:sz w:val="24"/>
          <w:szCs w:val="24"/>
        </w:rPr>
        <w:t>.330, 331 Гражданского кодекса Российской Федерации</w:t>
      </w:r>
      <w:bookmarkEnd w:id="324"/>
      <w:r w:rsidR="003C2207" w:rsidRPr="000F0D3F">
        <w:rPr>
          <w:bCs w:val="0"/>
          <w:sz w:val="24"/>
          <w:szCs w:val="24"/>
        </w:rPr>
        <w:t xml:space="preserve"> и быть подготовлена по </w:t>
      </w:r>
      <w:r w:rsidR="005818B2" w:rsidRPr="000F0D3F">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F0D3F">
        <w:rPr>
          <w:bCs w:val="0"/>
          <w:sz w:val="24"/>
          <w:szCs w:val="24"/>
        </w:rPr>
        <w:t xml:space="preserve"> (</w:t>
      </w:r>
      <w:r w:rsidR="003C2207" w:rsidRPr="000F0D3F">
        <w:rPr>
          <w:bCs w:val="0"/>
          <w:sz w:val="24"/>
          <w:szCs w:val="24"/>
          <w:lang w:eastAsia="ru-RU"/>
        </w:rPr>
        <w:t xml:space="preserve">подраздел </w:t>
      </w:r>
      <w:r w:rsidR="00595BB8" w:rsidRPr="000F0D3F">
        <w:rPr>
          <w:bCs w:val="0"/>
          <w:sz w:val="24"/>
          <w:szCs w:val="24"/>
          <w:lang w:eastAsia="ru-RU"/>
        </w:rPr>
        <w:fldChar w:fldCharType="begin"/>
      </w:r>
      <w:r w:rsidR="003C2207" w:rsidRPr="000F0D3F">
        <w:rPr>
          <w:bCs w:val="0"/>
          <w:sz w:val="24"/>
          <w:szCs w:val="24"/>
          <w:lang w:eastAsia="ru-RU"/>
        </w:rPr>
        <w:instrText xml:space="preserve"> REF _Ref440272678 \r \h </w:instrText>
      </w:r>
      <w:r w:rsidR="000F0D3F" w:rsidRPr="000F0D3F">
        <w:rPr>
          <w:bCs w:val="0"/>
          <w:sz w:val="24"/>
          <w:szCs w:val="24"/>
          <w:lang w:eastAsia="ru-RU"/>
        </w:rPr>
        <w:instrText xml:space="preserve"> \* MERGEFORMAT </w:instrText>
      </w:r>
      <w:r w:rsidR="00595BB8" w:rsidRPr="000F0D3F">
        <w:rPr>
          <w:bCs w:val="0"/>
          <w:sz w:val="24"/>
          <w:szCs w:val="24"/>
          <w:lang w:eastAsia="ru-RU"/>
        </w:rPr>
      </w:r>
      <w:r w:rsidR="00595BB8" w:rsidRPr="000F0D3F">
        <w:rPr>
          <w:bCs w:val="0"/>
          <w:sz w:val="24"/>
          <w:szCs w:val="24"/>
          <w:lang w:eastAsia="ru-RU"/>
        </w:rPr>
        <w:fldChar w:fldCharType="separate"/>
      </w:r>
      <w:r w:rsidR="00622B69" w:rsidRPr="000F0D3F">
        <w:rPr>
          <w:bCs w:val="0"/>
          <w:sz w:val="24"/>
          <w:szCs w:val="24"/>
          <w:lang w:eastAsia="ru-RU"/>
        </w:rPr>
        <w:t>5.13</w:t>
      </w:r>
      <w:r w:rsidR="00595BB8" w:rsidRPr="000F0D3F">
        <w:rPr>
          <w:bCs w:val="0"/>
          <w:sz w:val="24"/>
          <w:szCs w:val="24"/>
          <w:lang w:eastAsia="ru-RU"/>
        </w:rPr>
        <w:fldChar w:fldCharType="end"/>
      </w:r>
      <w:r w:rsidR="003C2207" w:rsidRPr="000F0D3F">
        <w:rPr>
          <w:bCs w:val="0"/>
          <w:sz w:val="24"/>
          <w:szCs w:val="24"/>
        </w:rPr>
        <w:t>)</w:t>
      </w:r>
      <w:r w:rsidR="000A6857" w:rsidRPr="000F0D3F">
        <w:rPr>
          <w:bCs w:val="0"/>
          <w:sz w:val="24"/>
          <w:szCs w:val="24"/>
        </w:rPr>
        <w:t>.</w:t>
      </w:r>
    </w:p>
    <w:p w:rsidR="00932C0A" w:rsidRPr="000F0D3F"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0F0D3F">
        <w:rPr>
          <w:bCs w:val="0"/>
          <w:sz w:val="24"/>
          <w:szCs w:val="24"/>
        </w:rPr>
        <w:t>В соглашении о неустойке должно быть указано</w:t>
      </w:r>
      <w:bookmarkStart w:id="326" w:name="_Ref305753174"/>
      <w:r w:rsidRPr="000F0D3F">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F0D3F">
        <w:rPr>
          <w:bCs w:val="0"/>
          <w:sz w:val="24"/>
          <w:szCs w:val="24"/>
        </w:rPr>
        <w:t>запросе предложений</w:t>
      </w:r>
      <w:r w:rsidRPr="000F0D3F">
        <w:rPr>
          <w:bCs w:val="0"/>
          <w:sz w:val="24"/>
          <w:szCs w:val="24"/>
        </w:rPr>
        <w:t>:</w:t>
      </w:r>
      <w:bookmarkEnd w:id="325"/>
      <w:bookmarkEnd w:id="326"/>
    </w:p>
    <w:p w:rsidR="00932C0A" w:rsidRPr="000F0D3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0F0D3F">
        <w:rPr>
          <w:bCs w:val="0"/>
          <w:sz w:val="24"/>
          <w:szCs w:val="24"/>
        </w:rPr>
        <w:t xml:space="preserve">изменения или отзыва </w:t>
      </w:r>
      <w:r w:rsidR="004B5EB3" w:rsidRPr="000F0D3F">
        <w:rPr>
          <w:bCs w:val="0"/>
          <w:sz w:val="24"/>
          <w:szCs w:val="24"/>
        </w:rPr>
        <w:t>Заявк</w:t>
      </w:r>
      <w:r w:rsidRPr="000F0D3F">
        <w:rPr>
          <w:bCs w:val="0"/>
          <w:sz w:val="24"/>
          <w:szCs w:val="24"/>
        </w:rPr>
        <w:t>и, в том числе в процессе проведения переторжки, в течение срока ее действия (п.</w:t>
      </w:r>
      <w:r w:rsidR="003D2773" w:rsidRPr="000F0D3F">
        <w:rPr>
          <w:sz w:val="24"/>
          <w:szCs w:val="24"/>
        </w:rPr>
        <w:fldChar w:fldCharType="begin"/>
      </w:r>
      <w:r w:rsidR="003D2773" w:rsidRPr="000F0D3F">
        <w:rPr>
          <w:sz w:val="24"/>
          <w:szCs w:val="24"/>
        </w:rPr>
        <w:instrText xml:space="preserve"> REF _Ref306008743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3.3.4</w:t>
      </w:r>
      <w:r w:rsidR="003D2773" w:rsidRPr="000F0D3F">
        <w:rPr>
          <w:sz w:val="24"/>
          <w:szCs w:val="24"/>
        </w:rPr>
        <w:fldChar w:fldCharType="end"/>
      </w:r>
      <w:r w:rsidRPr="000F0D3F">
        <w:rPr>
          <w:bCs w:val="0"/>
          <w:sz w:val="24"/>
          <w:szCs w:val="24"/>
        </w:rPr>
        <w:t xml:space="preserve">) после истечения срока окончания подачи заявок (п. </w:t>
      </w:r>
      <w:r w:rsidR="00595BB8" w:rsidRPr="000F0D3F">
        <w:rPr>
          <w:sz w:val="24"/>
          <w:szCs w:val="24"/>
        </w:rPr>
        <w:fldChar w:fldCharType="begin"/>
      </w:r>
      <w:r w:rsidR="00065ED6" w:rsidRPr="000F0D3F">
        <w:rPr>
          <w:bCs w:val="0"/>
          <w:sz w:val="24"/>
          <w:szCs w:val="24"/>
        </w:rPr>
        <w:instrText xml:space="preserve"> REF _Ref440289953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bCs w:val="0"/>
          <w:sz w:val="24"/>
          <w:szCs w:val="24"/>
        </w:rPr>
        <w:t>3.4.1.3</w:t>
      </w:r>
      <w:r w:rsidR="00595BB8" w:rsidRPr="000F0D3F">
        <w:rPr>
          <w:sz w:val="24"/>
          <w:szCs w:val="24"/>
        </w:rPr>
        <w:fldChar w:fldCharType="end"/>
      </w:r>
      <w:r w:rsidRPr="000F0D3F">
        <w:rPr>
          <w:bCs w:val="0"/>
          <w:sz w:val="24"/>
          <w:szCs w:val="24"/>
        </w:rPr>
        <w:t>);</w:t>
      </w:r>
    </w:p>
    <w:p w:rsidR="00932C0A" w:rsidRPr="000F0D3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0F0D3F">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F0D3F">
        <w:rPr>
          <w:bCs w:val="0"/>
          <w:sz w:val="24"/>
          <w:szCs w:val="24"/>
        </w:rPr>
        <w:t>Заявк</w:t>
      </w:r>
      <w:r w:rsidRPr="000F0D3F">
        <w:rPr>
          <w:bCs w:val="0"/>
          <w:sz w:val="24"/>
          <w:szCs w:val="24"/>
        </w:rPr>
        <w:t>и;</w:t>
      </w:r>
    </w:p>
    <w:p w:rsidR="00932C0A" w:rsidRPr="000F0D3F"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0F0D3F">
        <w:rPr>
          <w:bCs w:val="0"/>
          <w:sz w:val="24"/>
          <w:szCs w:val="24"/>
        </w:rPr>
        <w:t xml:space="preserve">отказа </w:t>
      </w:r>
      <w:r w:rsidR="009C744E" w:rsidRPr="000F0D3F">
        <w:rPr>
          <w:bCs w:val="0"/>
          <w:sz w:val="24"/>
          <w:szCs w:val="24"/>
        </w:rPr>
        <w:t>Участник</w:t>
      </w:r>
      <w:r w:rsidR="004C5164" w:rsidRPr="000F0D3F">
        <w:rPr>
          <w:bCs w:val="0"/>
          <w:sz w:val="24"/>
          <w:szCs w:val="24"/>
        </w:rPr>
        <w:t xml:space="preserve">а </w:t>
      </w:r>
      <w:r w:rsidR="007D07A7" w:rsidRPr="000F0D3F">
        <w:rPr>
          <w:bCs w:val="0"/>
          <w:sz w:val="24"/>
          <w:szCs w:val="24"/>
        </w:rPr>
        <w:t xml:space="preserve">запроса </w:t>
      </w:r>
      <w:r w:rsidR="00D536DC" w:rsidRPr="000F0D3F">
        <w:rPr>
          <w:bCs w:val="0"/>
          <w:sz w:val="24"/>
          <w:szCs w:val="24"/>
        </w:rPr>
        <w:t>предложений</w:t>
      </w:r>
      <w:r w:rsidR="004C5164" w:rsidRPr="000F0D3F">
        <w:rPr>
          <w:bCs w:val="0"/>
          <w:sz w:val="24"/>
          <w:szCs w:val="24"/>
        </w:rPr>
        <w:t xml:space="preserve">, </w:t>
      </w:r>
      <w:r w:rsidR="004C5164" w:rsidRPr="000F0D3F">
        <w:rPr>
          <w:sz w:val="24"/>
          <w:szCs w:val="24"/>
        </w:rPr>
        <w:t xml:space="preserve">чья </w:t>
      </w:r>
      <w:r w:rsidR="004B5EB3" w:rsidRPr="000F0D3F">
        <w:rPr>
          <w:sz w:val="24"/>
          <w:szCs w:val="24"/>
        </w:rPr>
        <w:t>Заявк</w:t>
      </w:r>
      <w:r w:rsidR="004C5164" w:rsidRPr="000F0D3F">
        <w:rPr>
          <w:sz w:val="24"/>
          <w:szCs w:val="24"/>
        </w:rPr>
        <w:t>а признана лучшей,</w:t>
      </w:r>
      <w:r w:rsidR="00D536DC" w:rsidRPr="000F0D3F">
        <w:rPr>
          <w:bCs w:val="0"/>
          <w:sz w:val="24"/>
          <w:szCs w:val="24"/>
        </w:rPr>
        <w:t xml:space="preserve"> </w:t>
      </w:r>
      <w:r w:rsidRPr="000F0D3F">
        <w:rPr>
          <w:bCs w:val="0"/>
          <w:sz w:val="24"/>
          <w:szCs w:val="24"/>
        </w:rPr>
        <w:t xml:space="preserve">либо </w:t>
      </w:r>
      <w:r w:rsidR="009C744E" w:rsidRPr="000F0D3F">
        <w:rPr>
          <w:bCs w:val="0"/>
          <w:sz w:val="24"/>
          <w:szCs w:val="24"/>
        </w:rPr>
        <w:t>Участник</w:t>
      </w:r>
      <w:r w:rsidRPr="000F0D3F">
        <w:rPr>
          <w:bCs w:val="0"/>
          <w:sz w:val="24"/>
          <w:szCs w:val="24"/>
        </w:rPr>
        <w:t xml:space="preserve">а </w:t>
      </w:r>
      <w:r w:rsidR="00D536DC" w:rsidRPr="000F0D3F">
        <w:rPr>
          <w:bCs w:val="0"/>
          <w:sz w:val="24"/>
          <w:szCs w:val="24"/>
        </w:rPr>
        <w:t>запроса предложений</w:t>
      </w:r>
      <w:r w:rsidRPr="000F0D3F">
        <w:rPr>
          <w:bCs w:val="0"/>
          <w:sz w:val="24"/>
          <w:szCs w:val="24"/>
        </w:rPr>
        <w:t>, давшего предпоследн</w:t>
      </w:r>
      <w:r w:rsidR="00FE5731" w:rsidRPr="000F0D3F">
        <w:rPr>
          <w:bCs w:val="0"/>
          <w:sz w:val="24"/>
          <w:szCs w:val="24"/>
        </w:rPr>
        <w:t>юю</w:t>
      </w:r>
      <w:r w:rsidRPr="000F0D3F">
        <w:rPr>
          <w:bCs w:val="0"/>
          <w:sz w:val="24"/>
          <w:szCs w:val="24"/>
        </w:rPr>
        <w:t xml:space="preserve"> </w:t>
      </w:r>
      <w:r w:rsidR="004B5EB3" w:rsidRPr="000F0D3F">
        <w:rPr>
          <w:bCs w:val="0"/>
          <w:sz w:val="24"/>
          <w:szCs w:val="24"/>
        </w:rPr>
        <w:t>Заявк</w:t>
      </w:r>
      <w:r w:rsidR="00FE5731" w:rsidRPr="000F0D3F">
        <w:rPr>
          <w:bCs w:val="0"/>
          <w:sz w:val="24"/>
          <w:szCs w:val="24"/>
        </w:rPr>
        <w:t xml:space="preserve">у </w:t>
      </w:r>
      <w:r w:rsidRPr="000F0D3F">
        <w:rPr>
          <w:bCs w:val="0"/>
          <w:sz w:val="24"/>
          <w:szCs w:val="24"/>
        </w:rPr>
        <w:t xml:space="preserve">по цене при условии уклонения </w:t>
      </w:r>
      <w:r w:rsidR="009C744E" w:rsidRPr="000F0D3F">
        <w:rPr>
          <w:bCs w:val="0"/>
          <w:sz w:val="24"/>
          <w:szCs w:val="24"/>
        </w:rPr>
        <w:t>Участник</w:t>
      </w:r>
      <w:r w:rsidR="004C5164" w:rsidRPr="000F0D3F">
        <w:rPr>
          <w:bCs w:val="0"/>
          <w:sz w:val="24"/>
          <w:szCs w:val="24"/>
        </w:rPr>
        <w:t xml:space="preserve">а </w:t>
      </w:r>
      <w:r w:rsidR="00FE5731" w:rsidRPr="000F0D3F">
        <w:rPr>
          <w:bCs w:val="0"/>
          <w:sz w:val="24"/>
          <w:szCs w:val="24"/>
        </w:rPr>
        <w:t>запроса предложений</w:t>
      </w:r>
      <w:r w:rsidR="004C5164" w:rsidRPr="000F0D3F">
        <w:rPr>
          <w:bCs w:val="0"/>
          <w:sz w:val="24"/>
          <w:szCs w:val="24"/>
        </w:rPr>
        <w:t xml:space="preserve">, </w:t>
      </w:r>
      <w:r w:rsidR="004C5164" w:rsidRPr="000F0D3F">
        <w:rPr>
          <w:sz w:val="24"/>
          <w:szCs w:val="24"/>
        </w:rPr>
        <w:t xml:space="preserve">чья </w:t>
      </w:r>
      <w:r w:rsidR="004B5EB3" w:rsidRPr="000F0D3F">
        <w:rPr>
          <w:sz w:val="24"/>
          <w:szCs w:val="24"/>
        </w:rPr>
        <w:t>Заявк</w:t>
      </w:r>
      <w:r w:rsidR="004C5164" w:rsidRPr="000F0D3F">
        <w:rPr>
          <w:sz w:val="24"/>
          <w:szCs w:val="24"/>
        </w:rPr>
        <w:t>а признана лучшей,</w:t>
      </w:r>
      <w:r w:rsidR="00FE5731" w:rsidRPr="000F0D3F">
        <w:rPr>
          <w:bCs w:val="0"/>
          <w:sz w:val="24"/>
          <w:szCs w:val="24"/>
        </w:rPr>
        <w:t xml:space="preserve"> </w:t>
      </w:r>
      <w:r w:rsidRPr="000F0D3F">
        <w:rPr>
          <w:bCs w:val="0"/>
          <w:sz w:val="24"/>
          <w:szCs w:val="24"/>
        </w:rPr>
        <w:t xml:space="preserve">от заключения </w:t>
      </w:r>
      <w:r w:rsidR="00123C70" w:rsidRPr="000F0D3F">
        <w:rPr>
          <w:bCs w:val="0"/>
          <w:sz w:val="24"/>
          <w:szCs w:val="24"/>
        </w:rPr>
        <w:t>Договор</w:t>
      </w:r>
      <w:r w:rsidRPr="000F0D3F">
        <w:rPr>
          <w:bCs w:val="0"/>
          <w:sz w:val="24"/>
          <w:szCs w:val="24"/>
        </w:rPr>
        <w:t xml:space="preserve">а либо </w:t>
      </w:r>
      <w:r w:rsidR="009C744E" w:rsidRPr="000F0D3F">
        <w:rPr>
          <w:bCs w:val="0"/>
          <w:sz w:val="24"/>
          <w:szCs w:val="24"/>
        </w:rPr>
        <w:t>Участник</w:t>
      </w:r>
      <w:r w:rsidRPr="000F0D3F">
        <w:rPr>
          <w:bCs w:val="0"/>
          <w:sz w:val="24"/>
          <w:szCs w:val="24"/>
        </w:rPr>
        <w:t xml:space="preserve">а </w:t>
      </w:r>
      <w:r w:rsidR="007A439E" w:rsidRPr="000F0D3F">
        <w:rPr>
          <w:bCs w:val="0"/>
          <w:sz w:val="24"/>
          <w:szCs w:val="24"/>
        </w:rPr>
        <w:t>запроса предложений</w:t>
      </w:r>
      <w:r w:rsidRPr="000F0D3F">
        <w:rPr>
          <w:bCs w:val="0"/>
          <w:sz w:val="24"/>
          <w:szCs w:val="24"/>
        </w:rPr>
        <w:t xml:space="preserve">, признанного единственным </w:t>
      </w:r>
      <w:r w:rsidR="009C744E" w:rsidRPr="000F0D3F">
        <w:rPr>
          <w:bCs w:val="0"/>
          <w:sz w:val="24"/>
          <w:szCs w:val="24"/>
        </w:rPr>
        <w:t>Участник</w:t>
      </w:r>
      <w:r w:rsidRPr="000F0D3F">
        <w:rPr>
          <w:bCs w:val="0"/>
          <w:sz w:val="24"/>
          <w:szCs w:val="24"/>
        </w:rPr>
        <w:t xml:space="preserve">ом при условии его соответствия требованиям </w:t>
      </w:r>
      <w:r w:rsidR="007D07A7" w:rsidRPr="000F0D3F">
        <w:rPr>
          <w:bCs w:val="0"/>
          <w:sz w:val="24"/>
          <w:szCs w:val="24"/>
        </w:rPr>
        <w:t>Д</w:t>
      </w:r>
      <w:r w:rsidRPr="000F0D3F">
        <w:rPr>
          <w:bCs w:val="0"/>
          <w:sz w:val="24"/>
          <w:szCs w:val="24"/>
        </w:rPr>
        <w:t>окументации</w:t>
      </w:r>
      <w:r w:rsidR="007D07A7" w:rsidRPr="000F0D3F">
        <w:rPr>
          <w:bCs w:val="0"/>
          <w:sz w:val="24"/>
          <w:szCs w:val="24"/>
        </w:rPr>
        <w:t xml:space="preserve"> по запросу предложений</w:t>
      </w:r>
      <w:r w:rsidRPr="000F0D3F">
        <w:rPr>
          <w:bCs w:val="0"/>
          <w:sz w:val="24"/>
          <w:szCs w:val="24"/>
        </w:rPr>
        <w:t xml:space="preserve">, заключить </w:t>
      </w:r>
      <w:r w:rsidR="00123C70" w:rsidRPr="000F0D3F">
        <w:rPr>
          <w:bCs w:val="0"/>
          <w:sz w:val="24"/>
          <w:szCs w:val="24"/>
        </w:rPr>
        <w:t>Договор</w:t>
      </w:r>
      <w:r w:rsidRPr="000F0D3F">
        <w:rPr>
          <w:bCs w:val="0"/>
          <w:sz w:val="24"/>
          <w:szCs w:val="24"/>
        </w:rPr>
        <w:t xml:space="preserve"> в установленном настоящей </w:t>
      </w:r>
      <w:r w:rsidR="007D07A7" w:rsidRPr="000F0D3F">
        <w:rPr>
          <w:bCs w:val="0"/>
          <w:sz w:val="24"/>
          <w:szCs w:val="24"/>
        </w:rPr>
        <w:t>Д</w:t>
      </w:r>
      <w:r w:rsidRPr="000F0D3F">
        <w:rPr>
          <w:bCs w:val="0"/>
          <w:sz w:val="24"/>
          <w:szCs w:val="24"/>
        </w:rPr>
        <w:t>окументацией порядке (п</w:t>
      </w:r>
      <w:r w:rsidR="00403042" w:rsidRPr="000F0D3F">
        <w:rPr>
          <w:bCs w:val="0"/>
          <w:sz w:val="24"/>
          <w:szCs w:val="24"/>
        </w:rPr>
        <w:t>.</w:t>
      </w:r>
      <w:r w:rsidR="00595BB8" w:rsidRPr="000F0D3F">
        <w:rPr>
          <w:bCs w:val="0"/>
          <w:sz w:val="24"/>
          <w:szCs w:val="24"/>
        </w:rPr>
        <w:fldChar w:fldCharType="begin"/>
      </w:r>
      <w:r w:rsidR="00414CAF" w:rsidRPr="000F0D3F">
        <w:rPr>
          <w:bCs w:val="0"/>
          <w:sz w:val="24"/>
          <w:szCs w:val="24"/>
        </w:rPr>
        <w:instrText xml:space="preserve"> REF _Ref303683929 \r \h </w:instrText>
      </w:r>
      <w:r w:rsidR="000F0D3F"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separate"/>
      </w:r>
      <w:r w:rsidR="00622B69" w:rsidRPr="000F0D3F">
        <w:rPr>
          <w:bCs w:val="0"/>
          <w:sz w:val="24"/>
          <w:szCs w:val="24"/>
        </w:rPr>
        <w:t>3.10</w:t>
      </w:r>
      <w:r w:rsidR="00595BB8" w:rsidRPr="000F0D3F">
        <w:rPr>
          <w:bCs w:val="0"/>
          <w:sz w:val="24"/>
          <w:szCs w:val="24"/>
        </w:rPr>
        <w:fldChar w:fldCharType="end"/>
      </w:r>
      <w:r w:rsidRPr="000F0D3F">
        <w:rPr>
          <w:bCs w:val="0"/>
          <w:sz w:val="24"/>
          <w:szCs w:val="24"/>
        </w:rPr>
        <w:t>);</w:t>
      </w:r>
      <w:proofErr w:type="gramEnd"/>
    </w:p>
    <w:p w:rsidR="00932C0A" w:rsidRPr="000F0D3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0F0D3F">
        <w:rPr>
          <w:bCs w:val="0"/>
          <w:sz w:val="24"/>
          <w:szCs w:val="24"/>
        </w:rPr>
        <w:t xml:space="preserve">отказа </w:t>
      </w:r>
      <w:r w:rsidR="009C744E" w:rsidRPr="000F0D3F">
        <w:rPr>
          <w:bCs w:val="0"/>
          <w:sz w:val="24"/>
          <w:szCs w:val="24"/>
        </w:rPr>
        <w:t>Участник</w:t>
      </w:r>
      <w:r w:rsidR="004C5164" w:rsidRPr="000F0D3F">
        <w:rPr>
          <w:bCs w:val="0"/>
          <w:sz w:val="24"/>
          <w:szCs w:val="24"/>
        </w:rPr>
        <w:t xml:space="preserve">а </w:t>
      </w:r>
      <w:r w:rsidR="007A439E" w:rsidRPr="000F0D3F">
        <w:rPr>
          <w:bCs w:val="0"/>
          <w:sz w:val="24"/>
          <w:szCs w:val="24"/>
        </w:rPr>
        <w:t>запроса предложений</w:t>
      </w:r>
      <w:r w:rsidR="004C5164" w:rsidRPr="000F0D3F">
        <w:rPr>
          <w:bCs w:val="0"/>
          <w:sz w:val="24"/>
          <w:szCs w:val="24"/>
        </w:rPr>
        <w:t xml:space="preserve">, </w:t>
      </w:r>
      <w:r w:rsidR="004C5164" w:rsidRPr="000F0D3F">
        <w:rPr>
          <w:sz w:val="24"/>
          <w:szCs w:val="24"/>
        </w:rPr>
        <w:t xml:space="preserve">чья </w:t>
      </w:r>
      <w:r w:rsidR="004B5EB3" w:rsidRPr="000F0D3F">
        <w:rPr>
          <w:sz w:val="24"/>
          <w:szCs w:val="24"/>
        </w:rPr>
        <w:t>Заявк</w:t>
      </w:r>
      <w:r w:rsidR="004C5164" w:rsidRPr="000F0D3F">
        <w:rPr>
          <w:sz w:val="24"/>
          <w:szCs w:val="24"/>
        </w:rPr>
        <w:t>а признана лучшей,</w:t>
      </w:r>
      <w:r w:rsidR="007A439E" w:rsidRPr="000F0D3F">
        <w:rPr>
          <w:bCs w:val="0"/>
          <w:sz w:val="24"/>
          <w:szCs w:val="24"/>
        </w:rPr>
        <w:t xml:space="preserve"> </w:t>
      </w:r>
      <w:r w:rsidRPr="000F0D3F">
        <w:rPr>
          <w:bCs w:val="0"/>
          <w:sz w:val="24"/>
          <w:szCs w:val="24"/>
        </w:rPr>
        <w:t xml:space="preserve">предоставить финансовое обеспечение по </w:t>
      </w:r>
      <w:r w:rsidR="00123C70" w:rsidRPr="000F0D3F">
        <w:rPr>
          <w:bCs w:val="0"/>
          <w:sz w:val="24"/>
          <w:szCs w:val="24"/>
        </w:rPr>
        <w:t>Договор</w:t>
      </w:r>
      <w:r w:rsidRPr="000F0D3F">
        <w:rPr>
          <w:bCs w:val="0"/>
          <w:sz w:val="24"/>
          <w:szCs w:val="24"/>
        </w:rPr>
        <w:t>у</w:t>
      </w:r>
      <w:r w:rsidR="00311F48" w:rsidRPr="000F0D3F">
        <w:rPr>
          <w:bCs w:val="0"/>
          <w:sz w:val="24"/>
          <w:szCs w:val="24"/>
        </w:rPr>
        <w:t>.</w:t>
      </w:r>
    </w:p>
    <w:p w:rsidR="00932C0A" w:rsidRPr="000F0D3F"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0F0D3F">
        <w:rPr>
          <w:bCs w:val="0"/>
          <w:sz w:val="24"/>
          <w:szCs w:val="24"/>
        </w:rPr>
        <w:t xml:space="preserve">В случаях, указанных в п. </w:t>
      </w:r>
      <w:r w:rsidR="003D2773" w:rsidRPr="000F0D3F">
        <w:rPr>
          <w:sz w:val="24"/>
          <w:szCs w:val="24"/>
        </w:rPr>
        <w:fldChar w:fldCharType="begin"/>
      </w:r>
      <w:r w:rsidR="003D2773" w:rsidRPr="000F0D3F">
        <w:rPr>
          <w:sz w:val="24"/>
          <w:szCs w:val="24"/>
        </w:rPr>
        <w:instrText xml:space="preserve"> REF _Ref305753174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3.3.14.4</w:t>
      </w:r>
      <w:r w:rsidR="003D2773" w:rsidRPr="000F0D3F">
        <w:rPr>
          <w:sz w:val="24"/>
          <w:szCs w:val="24"/>
        </w:rPr>
        <w:fldChar w:fldCharType="end"/>
      </w:r>
      <w:r w:rsidRPr="000F0D3F">
        <w:rPr>
          <w:bCs w:val="0"/>
          <w:sz w:val="24"/>
          <w:szCs w:val="24"/>
        </w:rPr>
        <w:t xml:space="preserve"> </w:t>
      </w:r>
      <w:r w:rsidR="009C744E" w:rsidRPr="000F0D3F">
        <w:rPr>
          <w:bCs w:val="0"/>
          <w:sz w:val="24"/>
          <w:szCs w:val="24"/>
        </w:rPr>
        <w:t>Участник</w:t>
      </w:r>
      <w:r w:rsidRPr="000F0D3F">
        <w:rPr>
          <w:bCs w:val="0"/>
          <w:sz w:val="24"/>
          <w:szCs w:val="24"/>
        </w:rPr>
        <w:t xml:space="preserve"> обязан выплатить Заказчику неустойку в размере </w:t>
      </w:r>
      <w:bookmarkEnd w:id="327"/>
      <w:r w:rsidR="00210B0B">
        <w:rPr>
          <w:bCs w:val="0"/>
          <w:sz w:val="24"/>
          <w:szCs w:val="24"/>
        </w:rPr>
        <w:t>не менее 3</w:t>
      </w:r>
      <w:r w:rsidR="000A7A8E" w:rsidRPr="000F0D3F">
        <w:rPr>
          <w:bCs w:val="0"/>
          <w:sz w:val="24"/>
          <w:szCs w:val="24"/>
        </w:rPr>
        <w:t>% от стоимости Заявки, с учетом НДС.</w:t>
      </w:r>
    </w:p>
    <w:p w:rsidR="00932C0A" w:rsidRPr="000F0D3F"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0F0D3F">
        <w:rPr>
          <w:bCs w:val="0"/>
          <w:sz w:val="24"/>
          <w:szCs w:val="24"/>
        </w:rPr>
        <w:t>Участник</w:t>
      </w:r>
      <w:r w:rsidR="00932C0A" w:rsidRPr="000F0D3F">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0F0D3F"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0F0D3F">
        <w:rPr>
          <w:bCs w:val="0"/>
          <w:sz w:val="24"/>
          <w:szCs w:val="24"/>
        </w:rPr>
        <w:t>Участник должен предоставить оригинал соглашения о неустойке (</w:t>
      </w:r>
      <w:r w:rsidRPr="000F0D3F">
        <w:rPr>
          <w:bCs w:val="0"/>
          <w:sz w:val="24"/>
          <w:szCs w:val="24"/>
          <w:lang w:eastAsia="ru-RU"/>
        </w:rPr>
        <w:t xml:space="preserve">подраздел </w:t>
      </w:r>
      <w:r w:rsidR="003D2773" w:rsidRPr="000F0D3F">
        <w:rPr>
          <w:sz w:val="24"/>
          <w:szCs w:val="24"/>
        </w:rPr>
        <w:fldChar w:fldCharType="begin"/>
      </w:r>
      <w:r w:rsidR="003D2773" w:rsidRPr="000F0D3F">
        <w:rPr>
          <w:sz w:val="24"/>
          <w:szCs w:val="24"/>
        </w:rPr>
        <w:instrText xml:space="preserve"> REF _Ref440272256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lang w:eastAsia="ru-RU"/>
        </w:rPr>
        <w:t>5.13</w:t>
      </w:r>
      <w:r w:rsidR="003D2773" w:rsidRPr="000F0D3F">
        <w:rPr>
          <w:sz w:val="24"/>
          <w:szCs w:val="24"/>
        </w:rPr>
        <w:fldChar w:fldCharType="end"/>
      </w:r>
      <w:r w:rsidRPr="000F0D3F">
        <w:rPr>
          <w:bCs w:val="0"/>
          <w:sz w:val="24"/>
          <w:szCs w:val="24"/>
        </w:rPr>
        <w:t xml:space="preserve">), а также Расписку сдачи-приемки соглашения о неустойке, подготовленную по </w:t>
      </w:r>
      <w:r w:rsidRPr="000F0D3F">
        <w:rPr>
          <w:bCs w:val="0"/>
          <w:spacing w:val="-1"/>
          <w:sz w:val="24"/>
          <w:szCs w:val="24"/>
        </w:rPr>
        <w:t xml:space="preserve">форме и в соответствии с инструкциями, приведенными в настоящей Документации </w:t>
      </w:r>
      <w:r w:rsidRPr="000F0D3F">
        <w:rPr>
          <w:bCs w:val="0"/>
          <w:sz w:val="24"/>
          <w:szCs w:val="24"/>
        </w:rPr>
        <w:t>(</w:t>
      </w:r>
      <w:r w:rsidRPr="000F0D3F">
        <w:rPr>
          <w:bCs w:val="0"/>
          <w:sz w:val="24"/>
          <w:szCs w:val="24"/>
          <w:lang w:eastAsia="ru-RU"/>
        </w:rPr>
        <w:t xml:space="preserve">подраздел </w:t>
      </w:r>
      <w:r w:rsidR="003D2773" w:rsidRPr="000F0D3F">
        <w:rPr>
          <w:sz w:val="24"/>
          <w:szCs w:val="24"/>
        </w:rPr>
        <w:fldChar w:fldCharType="begin"/>
      </w:r>
      <w:r w:rsidR="003D2773" w:rsidRPr="000F0D3F">
        <w:rPr>
          <w:sz w:val="24"/>
          <w:szCs w:val="24"/>
        </w:rPr>
        <w:instrText xml:space="preserve"> REF _Ref441574460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lang w:eastAsia="ru-RU"/>
        </w:rPr>
        <w:t>5.16</w:t>
      </w:r>
      <w:r w:rsidR="003D2773" w:rsidRPr="000F0D3F">
        <w:rPr>
          <w:sz w:val="24"/>
          <w:szCs w:val="24"/>
        </w:rPr>
        <w:fldChar w:fldCharType="end"/>
      </w:r>
      <w:r w:rsidRPr="000F0D3F">
        <w:rPr>
          <w:bCs w:val="0"/>
          <w:sz w:val="24"/>
          <w:szCs w:val="24"/>
        </w:rPr>
        <w:t xml:space="preserve">), в срок не позднее даты и времени окончания приема заявок, указанных в пункте </w:t>
      </w:r>
      <w:r w:rsidR="003D2773" w:rsidRPr="000F0D3F">
        <w:rPr>
          <w:sz w:val="24"/>
          <w:szCs w:val="24"/>
        </w:rPr>
        <w:fldChar w:fldCharType="begin"/>
      </w:r>
      <w:r w:rsidR="003D2773" w:rsidRPr="000F0D3F">
        <w:rPr>
          <w:sz w:val="24"/>
          <w:szCs w:val="24"/>
        </w:rPr>
        <w:instrText xml:space="preserve"> REF _Ref440289953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3.4.1.3</w:t>
      </w:r>
      <w:r w:rsidR="003D2773" w:rsidRPr="000F0D3F">
        <w:rPr>
          <w:sz w:val="24"/>
          <w:szCs w:val="24"/>
        </w:rPr>
        <w:fldChar w:fldCharType="end"/>
      </w:r>
      <w:r w:rsidRPr="000F0D3F">
        <w:rPr>
          <w:bCs w:val="0"/>
          <w:sz w:val="24"/>
          <w:szCs w:val="24"/>
        </w:rPr>
        <w:t xml:space="preserve"> настоящей Документации, по адресу: </w:t>
      </w:r>
      <w:r w:rsidR="000F0D3F" w:rsidRPr="000F0D3F">
        <w:rPr>
          <w:sz w:val="24"/>
          <w:szCs w:val="24"/>
        </w:rPr>
        <w:t>РФ, 150003, г. Ярославль, ул. Северная подстанция, д. 9</w:t>
      </w:r>
      <w:r w:rsidR="000F0D3F" w:rsidRPr="000F0D3F">
        <w:rPr>
          <w:bCs w:val="0"/>
          <w:sz w:val="24"/>
          <w:szCs w:val="24"/>
        </w:rPr>
        <w:t>, кабинет логистики, исполнительный сотрудник – Смирнова марина Валерьевна, контактный телефон (4852) 78-14-83</w:t>
      </w:r>
      <w:r w:rsidRPr="000F0D3F">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0F0D3F" w:rsidRDefault="008D1B83" w:rsidP="006343FF">
      <w:pPr>
        <w:pStyle w:val="aff6"/>
        <w:numPr>
          <w:ilvl w:val="0"/>
          <w:numId w:val="80"/>
        </w:numPr>
        <w:tabs>
          <w:tab w:val="clear" w:pos="1134"/>
          <w:tab w:val="left" w:pos="2127"/>
        </w:tabs>
        <w:suppressAutoHyphens w:val="0"/>
        <w:spacing w:line="240" w:lineRule="auto"/>
        <w:rPr>
          <w:sz w:val="24"/>
          <w:szCs w:val="24"/>
        </w:rPr>
      </w:pPr>
      <w:r w:rsidRPr="000F0D3F">
        <w:rPr>
          <w:sz w:val="24"/>
          <w:szCs w:val="24"/>
        </w:rPr>
        <w:t>Пометка «</w:t>
      </w:r>
      <w:r w:rsidRPr="000F0D3F">
        <w:rPr>
          <w:bCs w:val="0"/>
          <w:sz w:val="24"/>
          <w:szCs w:val="24"/>
        </w:rPr>
        <w:t xml:space="preserve"> Соглашение о неустойке</w:t>
      </w:r>
      <w:r w:rsidRPr="000F0D3F">
        <w:rPr>
          <w:sz w:val="24"/>
          <w:szCs w:val="24"/>
        </w:rPr>
        <w:t>»;</w:t>
      </w:r>
    </w:p>
    <w:p w:rsidR="008D1B83" w:rsidRPr="000F0D3F" w:rsidRDefault="008D1B83" w:rsidP="006343FF">
      <w:pPr>
        <w:pStyle w:val="aff6"/>
        <w:numPr>
          <w:ilvl w:val="0"/>
          <w:numId w:val="80"/>
        </w:numPr>
        <w:tabs>
          <w:tab w:val="clear" w:pos="1134"/>
          <w:tab w:val="left" w:pos="2127"/>
        </w:tabs>
        <w:suppressAutoHyphens w:val="0"/>
        <w:spacing w:line="240" w:lineRule="auto"/>
        <w:rPr>
          <w:sz w:val="24"/>
          <w:szCs w:val="24"/>
        </w:rPr>
      </w:pPr>
      <w:r w:rsidRPr="000F0D3F">
        <w:rPr>
          <w:sz w:val="24"/>
          <w:szCs w:val="24"/>
        </w:rPr>
        <w:t xml:space="preserve">наименование и адрес Организатора в соответствии с пунктом </w:t>
      </w:r>
      <w:r w:rsidR="003D2773" w:rsidRPr="000F0D3F">
        <w:rPr>
          <w:sz w:val="24"/>
          <w:szCs w:val="24"/>
        </w:rPr>
        <w:fldChar w:fldCharType="begin"/>
      </w:r>
      <w:r w:rsidR="003D2773" w:rsidRPr="000F0D3F">
        <w:rPr>
          <w:sz w:val="24"/>
          <w:szCs w:val="24"/>
        </w:rPr>
        <w:instrText xml:space="preserve"> REF _Ref191386085 \r \h  \* MERGEFORMAT </w:instrText>
      </w:r>
      <w:r w:rsidR="003D2773" w:rsidRPr="000F0D3F">
        <w:rPr>
          <w:sz w:val="24"/>
          <w:szCs w:val="24"/>
        </w:rPr>
      </w:r>
      <w:r w:rsidR="003D2773" w:rsidRPr="000F0D3F">
        <w:rPr>
          <w:sz w:val="24"/>
          <w:szCs w:val="24"/>
        </w:rPr>
        <w:fldChar w:fldCharType="separate"/>
      </w:r>
      <w:r w:rsidR="00622B69" w:rsidRPr="000F0D3F">
        <w:rPr>
          <w:sz w:val="24"/>
          <w:szCs w:val="24"/>
        </w:rPr>
        <w:t>1.1.1</w:t>
      </w:r>
      <w:r w:rsidR="003D2773" w:rsidRPr="000F0D3F">
        <w:rPr>
          <w:sz w:val="24"/>
          <w:szCs w:val="24"/>
        </w:rPr>
        <w:fldChar w:fldCharType="end"/>
      </w:r>
      <w:r w:rsidRPr="000F0D3F">
        <w:rPr>
          <w:sz w:val="24"/>
          <w:szCs w:val="24"/>
        </w:rPr>
        <w:t>;</w:t>
      </w:r>
    </w:p>
    <w:p w:rsidR="008D1B83" w:rsidRPr="000F0D3F" w:rsidRDefault="008D1B83" w:rsidP="006343FF">
      <w:pPr>
        <w:pStyle w:val="aff6"/>
        <w:numPr>
          <w:ilvl w:val="0"/>
          <w:numId w:val="80"/>
        </w:numPr>
        <w:tabs>
          <w:tab w:val="clear" w:pos="1134"/>
          <w:tab w:val="left" w:pos="2127"/>
        </w:tabs>
        <w:suppressAutoHyphens w:val="0"/>
        <w:spacing w:line="240" w:lineRule="auto"/>
        <w:rPr>
          <w:sz w:val="24"/>
          <w:szCs w:val="24"/>
        </w:rPr>
      </w:pPr>
      <w:r w:rsidRPr="000F0D3F">
        <w:rPr>
          <w:sz w:val="24"/>
          <w:szCs w:val="24"/>
        </w:rPr>
        <w:t>полное фирменное наименование Участника и его почтовый адрес;</w:t>
      </w:r>
    </w:p>
    <w:p w:rsidR="008D1B83" w:rsidRPr="000F0D3F" w:rsidRDefault="008D1B83" w:rsidP="006343FF">
      <w:pPr>
        <w:pStyle w:val="aff6"/>
        <w:numPr>
          <w:ilvl w:val="0"/>
          <w:numId w:val="80"/>
        </w:numPr>
        <w:tabs>
          <w:tab w:val="clear" w:pos="1134"/>
          <w:tab w:val="left" w:pos="2127"/>
        </w:tabs>
        <w:suppressAutoHyphens w:val="0"/>
        <w:spacing w:line="240" w:lineRule="auto"/>
        <w:rPr>
          <w:sz w:val="24"/>
          <w:szCs w:val="24"/>
        </w:rPr>
      </w:pPr>
      <w:r w:rsidRPr="000F0D3F">
        <w:rPr>
          <w:sz w:val="24"/>
          <w:szCs w:val="24"/>
        </w:rPr>
        <w:t xml:space="preserve">предмет Договора в соответствии с пунктом </w:t>
      </w:r>
      <w:r w:rsidR="003D2773" w:rsidRPr="000F0D3F">
        <w:rPr>
          <w:sz w:val="24"/>
          <w:szCs w:val="24"/>
        </w:rPr>
        <w:fldChar w:fldCharType="begin"/>
      </w:r>
      <w:r w:rsidR="003D2773" w:rsidRPr="000F0D3F">
        <w:rPr>
          <w:sz w:val="24"/>
          <w:szCs w:val="24"/>
        </w:rPr>
        <w:instrText xml:space="preserve"> REF _Ref303323780 \r \h  \* MERGEFORMAT </w:instrText>
      </w:r>
      <w:r w:rsidR="003D2773" w:rsidRPr="000F0D3F">
        <w:rPr>
          <w:sz w:val="24"/>
          <w:szCs w:val="24"/>
        </w:rPr>
      </w:r>
      <w:r w:rsidR="003D2773" w:rsidRPr="000F0D3F">
        <w:rPr>
          <w:sz w:val="24"/>
          <w:szCs w:val="24"/>
        </w:rPr>
        <w:fldChar w:fldCharType="separate"/>
      </w:r>
      <w:r w:rsidR="00622B69" w:rsidRPr="000F0D3F">
        <w:rPr>
          <w:sz w:val="24"/>
          <w:szCs w:val="24"/>
        </w:rPr>
        <w:t>1.1.4</w:t>
      </w:r>
      <w:r w:rsidR="003D2773" w:rsidRPr="000F0D3F">
        <w:rPr>
          <w:sz w:val="24"/>
          <w:szCs w:val="24"/>
        </w:rPr>
        <w:fldChar w:fldCharType="end"/>
      </w:r>
      <w:r w:rsidRPr="000F0D3F">
        <w:rPr>
          <w:sz w:val="24"/>
          <w:szCs w:val="24"/>
        </w:rPr>
        <w:t>.</w:t>
      </w:r>
    </w:p>
    <w:p w:rsidR="008D1B83" w:rsidRPr="000F0D3F" w:rsidRDefault="008D1B83" w:rsidP="008D1B83">
      <w:pPr>
        <w:widowControl w:val="0"/>
        <w:numPr>
          <w:ilvl w:val="3"/>
          <w:numId w:val="38"/>
        </w:numPr>
        <w:tabs>
          <w:tab w:val="left" w:pos="1620"/>
        </w:tabs>
        <w:suppressAutoHyphens w:val="0"/>
        <w:spacing w:line="264" w:lineRule="auto"/>
        <w:ind w:left="0" w:firstLine="540"/>
        <w:rPr>
          <w:sz w:val="24"/>
          <w:szCs w:val="24"/>
        </w:rPr>
      </w:pPr>
      <w:r w:rsidRPr="000F0D3F">
        <w:rPr>
          <w:bCs w:val="0"/>
          <w:sz w:val="24"/>
          <w:szCs w:val="24"/>
        </w:rPr>
        <w:t>Предоставление</w:t>
      </w:r>
      <w:r w:rsidRPr="000F0D3F">
        <w:rPr>
          <w:sz w:val="24"/>
          <w:szCs w:val="24"/>
        </w:rPr>
        <w:t xml:space="preserve"> оригинала </w:t>
      </w:r>
      <w:r w:rsidRPr="000F0D3F">
        <w:rPr>
          <w:bCs w:val="0"/>
          <w:sz w:val="24"/>
          <w:szCs w:val="24"/>
        </w:rPr>
        <w:t>соглашения о неустойке</w:t>
      </w:r>
      <w:r w:rsidRPr="000F0D3F">
        <w:rPr>
          <w:sz w:val="24"/>
          <w:szCs w:val="24"/>
        </w:rPr>
        <w:t xml:space="preserve"> без Расписки сдачи-приемки </w:t>
      </w:r>
      <w:r w:rsidRPr="000F0D3F">
        <w:rPr>
          <w:bCs w:val="0"/>
          <w:sz w:val="24"/>
          <w:szCs w:val="24"/>
        </w:rPr>
        <w:t>соглашения о неустойке</w:t>
      </w:r>
      <w:r w:rsidRPr="000F0D3F">
        <w:rPr>
          <w:sz w:val="24"/>
          <w:szCs w:val="24"/>
        </w:rPr>
        <w:t xml:space="preserve"> будет считаться Организатором как не предоставление </w:t>
      </w:r>
      <w:r w:rsidRPr="000F0D3F">
        <w:rPr>
          <w:bCs w:val="0"/>
          <w:sz w:val="24"/>
          <w:szCs w:val="24"/>
        </w:rPr>
        <w:t>соглашения о неустойке</w:t>
      </w:r>
      <w:r w:rsidRPr="000F0D3F">
        <w:rPr>
          <w:sz w:val="24"/>
          <w:szCs w:val="24"/>
        </w:rPr>
        <w:t xml:space="preserve">, и повлечет за собой последствия, указанные в п. </w:t>
      </w:r>
      <w:r w:rsidR="00595BB8" w:rsidRPr="000F0D3F">
        <w:rPr>
          <w:sz w:val="24"/>
          <w:szCs w:val="24"/>
        </w:rPr>
        <w:fldChar w:fldCharType="begin"/>
      </w:r>
      <w:r w:rsidRPr="000F0D3F">
        <w:rPr>
          <w:sz w:val="24"/>
          <w:szCs w:val="24"/>
        </w:rPr>
        <w:instrText xml:space="preserve"> REF _Ref442188624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3.3.14.9</w:t>
      </w:r>
      <w:r w:rsidR="00595BB8" w:rsidRPr="000F0D3F">
        <w:rPr>
          <w:sz w:val="24"/>
          <w:szCs w:val="24"/>
        </w:rPr>
        <w:fldChar w:fldCharType="end"/>
      </w:r>
      <w:r w:rsidRPr="000F0D3F">
        <w:rPr>
          <w:sz w:val="24"/>
          <w:szCs w:val="24"/>
        </w:rPr>
        <w:t xml:space="preserve"> настоящей Документации.</w:t>
      </w:r>
    </w:p>
    <w:p w:rsidR="00932C0A" w:rsidRPr="000F0D3F"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0F0D3F">
        <w:rPr>
          <w:bCs w:val="0"/>
          <w:sz w:val="24"/>
          <w:szCs w:val="24"/>
        </w:rPr>
        <w:lastRenderedPageBreak/>
        <w:t xml:space="preserve">Непредставление </w:t>
      </w:r>
      <w:proofErr w:type="gramStart"/>
      <w:r w:rsidRPr="000F0D3F">
        <w:rPr>
          <w:bCs w:val="0"/>
          <w:sz w:val="24"/>
          <w:szCs w:val="24"/>
        </w:rPr>
        <w:t xml:space="preserve">обеспечения обязательств </w:t>
      </w:r>
      <w:r w:rsidR="009C744E" w:rsidRPr="000F0D3F">
        <w:rPr>
          <w:bCs w:val="0"/>
          <w:sz w:val="24"/>
          <w:szCs w:val="24"/>
        </w:rPr>
        <w:t>Участник</w:t>
      </w:r>
      <w:r w:rsidRPr="000F0D3F">
        <w:rPr>
          <w:bCs w:val="0"/>
          <w:sz w:val="24"/>
          <w:szCs w:val="24"/>
        </w:rPr>
        <w:t xml:space="preserve">а </w:t>
      </w:r>
      <w:r w:rsidR="007A439E" w:rsidRPr="000F0D3F">
        <w:rPr>
          <w:bCs w:val="0"/>
          <w:sz w:val="24"/>
          <w:szCs w:val="24"/>
        </w:rPr>
        <w:t>запроса предложений</w:t>
      </w:r>
      <w:proofErr w:type="gramEnd"/>
      <w:r w:rsidR="007A439E" w:rsidRPr="000F0D3F">
        <w:rPr>
          <w:bCs w:val="0"/>
          <w:sz w:val="24"/>
          <w:szCs w:val="24"/>
        </w:rPr>
        <w:t xml:space="preserve"> </w:t>
      </w:r>
      <w:r w:rsidRPr="000F0D3F">
        <w:rPr>
          <w:bCs w:val="0"/>
          <w:sz w:val="24"/>
          <w:szCs w:val="24"/>
        </w:rPr>
        <w:t xml:space="preserve">или несоответствие условий и содержания обеспечения обязательств требованиям Документации </w:t>
      </w:r>
      <w:r w:rsidR="006375B4" w:rsidRPr="000F0D3F">
        <w:rPr>
          <w:bCs w:val="0"/>
          <w:sz w:val="24"/>
          <w:szCs w:val="24"/>
        </w:rPr>
        <w:t>будет</w:t>
      </w:r>
      <w:r w:rsidRPr="000F0D3F">
        <w:rPr>
          <w:bCs w:val="0"/>
          <w:sz w:val="24"/>
          <w:szCs w:val="24"/>
        </w:rPr>
        <w:t xml:space="preserve"> являться основанием для отклонения </w:t>
      </w:r>
      <w:r w:rsidR="004B5EB3" w:rsidRPr="000F0D3F">
        <w:rPr>
          <w:bCs w:val="0"/>
          <w:sz w:val="24"/>
          <w:szCs w:val="24"/>
        </w:rPr>
        <w:t>Заявк</w:t>
      </w:r>
      <w:r w:rsidRPr="000F0D3F">
        <w:rPr>
          <w:bCs w:val="0"/>
          <w:sz w:val="24"/>
          <w:szCs w:val="24"/>
        </w:rPr>
        <w:t>и.</w:t>
      </w:r>
      <w:bookmarkEnd w:id="330"/>
    </w:p>
    <w:p w:rsidR="00717F60" w:rsidRPr="000F0D3F" w:rsidRDefault="00717F60" w:rsidP="00E71A48">
      <w:pPr>
        <w:pStyle w:val="2"/>
        <w:tabs>
          <w:tab w:val="clear" w:pos="0"/>
          <w:tab w:val="clear" w:pos="1700"/>
          <w:tab w:val="num" w:pos="709"/>
        </w:tabs>
        <w:spacing w:line="264" w:lineRule="auto"/>
      </w:pPr>
      <w:bookmarkStart w:id="331" w:name="_Ref305973214"/>
      <w:bookmarkStart w:id="332" w:name="_Toc447269786"/>
      <w:r w:rsidRPr="000F0D3F">
        <w:t>Подача Заявок и их прием</w:t>
      </w:r>
      <w:bookmarkStart w:id="333" w:name="_Ref56229451"/>
      <w:bookmarkEnd w:id="314"/>
      <w:bookmarkEnd w:id="331"/>
      <w:bookmarkEnd w:id="332"/>
    </w:p>
    <w:p w:rsidR="00717F60" w:rsidRPr="000F0D3F"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0F0D3F">
        <w:rPr>
          <w:szCs w:val="24"/>
        </w:rPr>
        <w:t>Подача Заявок через ЭТП</w:t>
      </w:r>
      <w:bookmarkEnd w:id="334"/>
      <w:bookmarkEnd w:id="335"/>
      <w:bookmarkEnd w:id="336"/>
      <w:bookmarkEnd w:id="337"/>
      <w:bookmarkEnd w:id="338"/>
      <w:bookmarkEnd w:id="339"/>
      <w:bookmarkEnd w:id="340"/>
    </w:p>
    <w:p w:rsidR="00717F60" w:rsidRPr="000F0D3F" w:rsidRDefault="00717F60" w:rsidP="00BC19F9">
      <w:pPr>
        <w:widowControl w:val="0"/>
        <w:numPr>
          <w:ilvl w:val="3"/>
          <w:numId w:val="27"/>
        </w:numPr>
        <w:overflowPunct w:val="0"/>
        <w:autoSpaceDE w:val="0"/>
        <w:spacing w:after="100" w:line="264" w:lineRule="auto"/>
        <w:ind w:left="0" w:firstLine="567"/>
        <w:rPr>
          <w:bCs w:val="0"/>
          <w:sz w:val="24"/>
          <w:szCs w:val="24"/>
        </w:rPr>
      </w:pPr>
      <w:r w:rsidRPr="000F0D3F">
        <w:rPr>
          <w:bCs w:val="0"/>
          <w:sz w:val="24"/>
          <w:szCs w:val="24"/>
        </w:rPr>
        <w:t>Порядок подачи Заявок на ЭТП определяется правилами и инструкциями данной ЭТП.</w:t>
      </w:r>
    </w:p>
    <w:p w:rsidR="00717F60" w:rsidRPr="000F0D3F" w:rsidRDefault="00717F60" w:rsidP="00BC19F9">
      <w:pPr>
        <w:widowControl w:val="0"/>
        <w:numPr>
          <w:ilvl w:val="3"/>
          <w:numId w:val="27"/>
        </w:numPr>
        <w:overflowPunct w:val="0"/>
        <w:autoSpaceDE w:val="0"/>
        <w:spacing w:after="100" w:line="264" w:lineRule="auto"/>
        <w:ind w:left="0" w:firstLine="567"/>
        <w:rPr>
          <w:bCs w:val="0"/>
          <w:sz w:val="24"/>
          <w:szCs w:val="24"/>
        </w:rPr>
      </w:pPr>
      <w:r w:rsidRPr="000F0D3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0F0D3F">
        <w:rPr>
          <w:bCs w:val="0"/>
          <w:sz w:val="24"/>
          <w:szCs w:val="24"/>
        </w:rPr>
        <w:t>Участник</w:t>
      </w:r>
      <w:r w:rsidRPr="000F0D3F">
        <w:rPr>
          <w:bCs w:val="0"/>
          <w:sz w:val="24"/>
          <w:szCs w:val="24"/>
        </w:rPr>
        <w:t>ом через ЭТП в отсканированном виде</w:t>
      </w:r>
      <w:r w:rsidR="005436EC" w:rsidRPr="000F0D3F">
        <w:rPr>
          <w:bCs w:val="0"/>
          <w:sz w:val="24"/>
          <w:szCs w:val="24"/>
        </w:rPr>
        <w:t xml:space="preserve"> (за исключением </w:t>
      </w:r>
      <w:proofErr w:type="gramStart"/>
      <w:r w:rsidR="005436EC" w:rsidRPr="000F0D3F">
        <w:rPr>
          <w:bCs w:val="0"/>
          <w:sz w:val="24"/>
          <w:szCs w:val="24"/>
        </w:rPr>
        <w:t>файла копии Анкеты Участника запроса</w:t>
      </w:r>
      <w:proofErr w:type="gramEnd"/>
      <w:r w:rsidR="005436EC" w:rsidRPr="000F0D3F">
        <w:rPr>
          <w:bCs w:val="0"/>
          <w:sz w:val="24"/>
          <w:szCs w:val="24"/>
        </w:rPr>
        <w:t xml:space="preserve"> предложений, выполненного в формате MS </w:t>
      </w:r>
      <w:proofErr w:type="spellStart"/>
      <w:r w:rsidR="005436EC" w:rsidRPr="000F0D3F">
        <w:rPr>
          <w:bCs w:val="0"/>
          <w:sz w:val="24"/>
          <w:szCs w:val="24"/>
        </w:rPr>
        <w:t>Word</w:t>
      </w:r>
      <w:proofErr w:type="spellEnd"/>
      <w:r w:rsidR="005436EC" w:rsidRPr="000F0D3F">
        <w:rPr>
          <w:bCs w:val="0"/>
          <w:sz w:val="24"/>
          <w:szCs w:val="24"/>
        </w:rPr>
        <w:t>)</w:t>
      </w:r>
      <w:r w:rsidRPr="000F0D3F">
        <w:rPr>
          <w:bCs w:val="0"/>
          <w:sz w:val="24"/>
          <w:szCs w:val="24"/>
        </w:rPr>
        <w:t xml:space="preserve"> в доступном для прочтения формате (предпочтительнее формат *.</w:t>
      </w:r>
      <w:proofErr w:type="spellStart"/>
      <w:r w:rsidRPr="000F0D3F">
        <w:rPr>
          <w:bCs w:val="0"/>
          <w:sz w:val="24"/>
          <w:szCs w:val="24"/>
        </w:rPr>
        <w:t>pdf</w:t>
      </w:r>
      <w:proofErr w:type="spellEnd"/>
      <w:r w:rsidRPr="000F0D3F">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F0D3F">
        <w:rPr>
          <w:bCs w:val="0"/>
          <w:sz w:val="24"/>
          <w:szCs w:val="24"/>
        </w:rPr>
        <w:t xml:space="preserve">электронных </w:t>
      </w:r>
      <w:r w:rsidRPr="000F0D3F">
        <w:rPr>
          <w:bCs w:val="0"/>
          <w:sz w:val="24"/>
          <w:szCs w:val="24"/>
        </w:rPr>
        <w:t>архивов, состоящих из нескольких частей (томов) на ЭТП не допускается.</w:t>
      </w:r>
    </w:p>
    <w:p w:rsidR="00717F60" w:rsidRPr="000F0D3F"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0F0D3F">
        <w:rPr>
          <w:bCs w:val="0"/>
          <w:sz w:val="24"/>
          <w:szCs w:val="24"/>
        </w:rPr>
        <w:t>Заявк</w:t>
      </w:r>
      <w:r w:rsidR="00717F60" w:rsidRPr="000F0D3F">
        <w:rPr>
          <w:bCs w:val="0"/>
          <w:sz w:val="24"/>
          <w:szCs w:val="24"/>
        </w:rPr>
        <w:t xml:space="preserve">и на ЭТП могут быть поданы до </w:t>
      </w:r>
      <w:r w:rsidR="002B5044" w:rsidRPr="000F0D3F">
        <w:rPr>
          <w:b/>
          <w:bCs w:val="0"/>
          <w:sz w:val="24"/>
          <w:szCs w:val="24"/>
        </w:rPr>
        <w:t xml:space="preserve">12 часов 00 минут </w:t>
      </w:r>
      <w:r w:rsidR="00210B0B">
        <w:rPr>
          <w:b/>
          <w:bCs w:val="0"/>
          <w:sz w:val="24"/>
          <w:szCs w:val="24"/>
        </w:rPr>
        <w:t>31 октября</w:t>
      </w:r>
      <w:bookmarkStart w:id="342" w:name="_GoBack"/>
      <w:bookmarkEnd w:id="342"/>
      <w:r w:rsidR="002B5044" w:rsidRPr="000F0D3F">
        <w:rPr>
          <w:b/>
          <w:bCs w:val="0"/>
          <w:sz w:val="24"/>
          <w:szCs w:val="24"/>
        </w:rPr>
        <w:t xml:space="preserve"> 2016 года</w:t>
      </w:r>
      <w:r w:rsidR="00BC2634" w:rsidRPr="000F0D3F">
        <w:rPr>
          <w:b/>
          <w:bCs w:val="0"/>
          <w:sz w:val="24"/>
          <w:szCs w:val="24"/>
        </w:rPr>
        <w:t xml:space="preserve">, </w:t>
      </w:r>
      <w:r w:rsidR="00BC2634" w:rsidRPr="000F0D3F">
        <w:rPr>
          <w:bCs w:val="0"/>
          <w:sz w:val="24"/>
          <w:szCs w:val="24"/>
        </w:rPr>
        <w:t xml:space="preserve">при этом предложенная Участником в Письме о подаче оферты </w:t>
      </w:r>
      <w:r w:rsidR="00BC2634" w:rsidRPr="000F0D3F">
        <w:rPr>
          <w:bCs w:val="0"/>
          <w:spacing w:val="-2"/>
          <w:sz w:val="24"/>
          <w:szCs w:val="24"/>
        </w:rPr>
        <w:t>(под</w:t>
      </w:r>
      <w:r w:rsidR="00BC2634" w:rsidRPr="000F0D3F">
        <w:rPr>
          <w:bCs w:val="0"/>
          <w:sz w:val="24"/>
          <w:szCs w:val="24"/>
        </w:rPr>
        <w:t xml:space="preserve">раздел </w:t>
      </w:r>
      <w:r w:rsidR="00595BB8" w:rsidRPr="000F0D3F">
        <w:rPr>
          <w:bCs w:val="0"/>
          <w:sz w:val="24"/>
          <w:szCs w:val="24"/>
        </w:rPr>
        <w:fldChar w:fldCharType="begin"/>
      </w:r>
      <w:r w:rsidR="00BC2634" w:rsidRPr="000F0D3F">
        <w:rPr>
          <w:bCs w:val="0"/>
          <w:sz w:val="24"/>
          <w:szCs w:val="24"/>
        </w:rPr>
        <w:instrText xml:space="preserve"> REF _Ref55336310 \r \h </w:instrText>
      </w:r>
      <w:r w:rsidR="000F0D3F"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separate"/>
      </w:r>
      <w:r w:rsidR="00622B69" w:rsidRPr="000F0D3F">
        <w:rPr>
          <w:bCs w:val="0"/>
          <w:sz w:val="24"/>
          <w:szCs w:val="24"/>
        </w:rPr>
        <w:t>5.1</w:t>
      </w:r>
      <w:r w:rsidR="00595BB8" w:rsidRPr="000F0D3F">
        <w:rPr>
          <w:bCs w:val="0"/>
          <w:sz w:val="24"/>
          <w:szCs w:val="24"/>
        </w:rPr>
        <w:fldChar w:fldCharType="end"/>
      </w:r>
      <w:r w:rsidR="00BC2634" w:rsidRPr="000F0D3F">
        <w:rPr>
          <w:bCs w:val="0"/>
          <w:sz w:val="24"/>
          <w:szCs w:val="24"/>
          <w:lang w:eastAsia="ru-RU"/>
        </w:rPr>
        <w:t>)</w:t>
      </w:r>
      <w:r w:rsidR="00BC2634" w:rsidRPr="000F0D3F">
        <w:rPr>
          <w:bCs w:val="0"/>
          <w:sz w:val="24"/>
          <w:szCs w:val="24"/>
        </w:rPr>
        <w:t xml:space="preserve"> цена должна соответствовать цене, указанной Участником на «котировочной доске» ЭТП</w:t>
      </w:r>
      <w:r w:rsidR="00717F60" w:rsidRPr="000F0D3F">
        <w:rPr>
          <w:bCs w:val="0"/>
          <w:i/>
          <w:sz w:val="24"/>
          <w:szCs w:val="24"/>
        </w:rPr>
        <w:t>.</w:t>
      </w:r>
      <w:bookmarkEnd w:id="341"/>
    </w:p>
    <w:p w:rsidR="00717F60" w:rsidRPr="000F0D3F"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0F0D3F">
        <w:rPr>
          <w:szCs w:val="24"/>
        </w:rPr>
        <w:t xml:space="preserve">Подача Заявок в письменной </w:t>
      </w:r>
      <w:r w:rsidR="00673FC7" w:rsidRPr="000F0D3F">
        <w:rPr>
          <w:szCs w:val="24"/>
        </w:rPr>
        <w:t xml:space="preserve">(бумажной) </w:t>
      </w:r>
      <w:r w:rsidRPr="000F0D3F">
        <w:rPr>
          <w:szCs w:val="24"/>
        </w:rPr>
        <w:t>форме</w:t>
      </w:r>
      <w:bookmarkEnd w:id="343"/>
      <w:bookmarkEnd w:id="344"/>
      <w:bookmarkEnd w:id="345"/>
      <w:bookmarkEnd w:id="346"/>
      <w:bookmarkEnd w:id="347"/>
      <w:bookmarkEnd w:id="348"/>
      <w:bookmarkEnd w:id="349"/>
      <w:bookmarkEnd w:id="350"/>
    </w:p>
    <w:bookmarkEnd w:id="333"/>
    <w:p w:rsidR="00717F60" w:rsidRPr="000F0D3F" w:rsidRDefault="001A3C31" w:rsidP="00BC19F9">
      <w:pPr>
        <w:widowControl w:val="0"/>
        <w:numPr>
          <w:ilvl w:val="3"/>
          <w:numId w:val="28"/>
        </w:numPr>
        <w:overflowPunct w:val="0"/>
        <w:autoSpaceDE w:val="0"/>
        <w:spacing w:after="100" w:line="264" w:lineRule="auto"/>
        <w:ind w:left="0" w:firstLine="567"/>
        <w:rPr>
          <w:bCs w:val="0"/>
          <w:sz w:val="24"/>
          <w:szCs w:val="24"/>
        </w:rPr>
      </w:pPr>
      <w:r w:rsidRPr="000F0D3F">
        <w:rPr>
          <w:bCs w:val="0"/>
          <w:sz w:val="24"/>
          <w:szCs w:val="24"/>
        </w:rPr>
        <w:t>Подача Участником Заявки в письменной</w:t>
      </w:r>
      <w:r w:rsidR="00673FC7" w:rsidRPr="000F0D3F">
        <w:rPr>
          <w:bCs w:val="0"/>
          <w:sz w:val="24"/>
          <w:szCs w:val="24"/>
        </w:rPr>
        <w:t xml:space="preserve"> </w:t>
      </w:r>
      <w:r w:rsidR="00673FC7" w:rsidRPr="000F0D3F">
        <w:rPr>
          <w:sz w:val="24"/>
          <w:szCs w:val="24"/>
        </w:rPr>
        <w:t>(бумажной)</w:t>
      </w:r>
      <w:r w:rsidRPr="000F0D3F">
        <w:rPr>
          <w:bCs w:val="0"/>
          <w:sz w:val="24"/>
          <w:szCs w:val="24"/>
        </w:rPr>
        <w:t xml:space="preserve"> форме не предусмотрена</w:t>
      </w:r>
      <w:r w:rsidR="008D1B83" w:rsidRPr="000F0D3F">
        <w:rPr>
          <w:bCs w:val="0"/>
          <w:sz w:val="24"/>
          <w:szCs w:val="24"/>
        </w:rPr>
        <w:t xml:space="preserve">, за исключением документов, указанных в </w:t>
      </w:r>
      <w:proofErr w:type="spellStart"/>
      <w:r w:rsidR="008D1B83" w:rsidRPr="000F0D3F">
        <w:rPr>
          <w:bCs w:val="0"/>
          <w:sz w:val="24"/>
          <w:szCs w:val="24"/>
        </w:rPr>
        <w:t>п.п</w:t>
      </w:r>
      <w:proofErr w:type="spellEnd"/>
      <w:r w:rsidR="008D1B83" w:rsidRPr="000F0D3F">
        <w:rPr>
          <w:bCs w:val="0"/>
          <w:sz w:val="24"/>
          <w:szCs w:val="24"/>
        </w:rPr>
        <w:t xml:space="preserve">. </w:t>
      </w:r>
      <w:r w:rsidR="00595BB8" w:rsidRPr="000F0D3F">
        <w:rPr>
          <w:sz w:val="24"/>
          <w:szCs w:val="24"/>
        </w:rPr>
        <w:fldChar w:fldCharType="begin"/>
      </w:r>
      <w:r w:rsidR="008D1B83" w:rsidRPr="000F0D3F">
        <w:rPr>
          <w:bCs w:val="0"/>
          <w:sz w:val="24"/>
          <w:szCs w:val="24"/>
        </w:rPr>
        <w:instrText xml:space="preserve"> REF _Ref442188512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bCs w:val="0"/>
          <w:sz w:val="24"/>
          <w:szCs w:val="24"/>
        </w:rPr>
        <w:t>т)</w:t>
      </w:r>
      <w:r w:rsidR="00595BB8" w:rsidRPr="000F0D3F">
        <w:rPr>
          <w:sz w:val="24"/>
          <w:szCs w:val="24"/>
        </w:rPr>
        <w:fldChar w:fldCharType="end"/>
      </w:r>
      <w:r w:rsidR="008D1B83" w:rsidRPr="000F0D3F">
        <w:rPr>
          <w:sz w:val="24"/>
          <w:szCs w:val="24"/>
        </w:rPr>
        <w:t xml:space="preserve"> п. </w:t>
      </w:r>
      <w:r w:rsidR="003D2773" w:rsidRPr="000F0D3F">
        <w:rPr>
          <w:sz w:val="24"/>
          <w:szCs w:val="24"/>
        </w:rPr>
        <w:fldChar w:fldCharType="begin"/>
      </w:r>
      <w:r w:rsidR="003D2773" w:rsidRPr="000F0D3F">
        <w:rPr>
          <w:sz w:val="24"/>
          <w:szCs w:val="24"/>
        </w:rPr>
        <w:instrText xml:space="preserve"> REF _Ref306005578 \r \h  \* MERGEFORMAT </w:instrText>
      </w:r>
      <w:r w:rsidR="003D2773" w:rsidRPr="000F0D3F">
        <w:rPr>
          <w:sz w:val="24"/>
          <w:szCs w:val="24"/>
        </w:rPr>
      </w:r>
      <w:r w:rsidR="003D2773" w:rsidRPr="000F0D3F">
        <w:rPr>
          <w:sz w:val="24"/>
          <w:szCs w:val="24"/>
        </w:rPr>
        <w:fldChar w:fldCharType="separate"/>
      </w:r>
      <w:r w:rsidR="00622B69" w:rsidRPr="000F0D3F">
        <w:rPr>
          <w:sz w:val="24"/>
          <w:szCs w:val="24"/>
        </w:rPr>
        <w:t>3.3.8.3</w:t>
      </w:r>
      <w:r w:rsidR="003D2773" w:rsidRPr="000F0D3F">
        <w:rPr>
          <w:sz w:val="24"/>
          <w:szCs w:val="24"/>
        </w:rPr>
        <w:fldChar w:fldCharType="end"/>
      </w:r>
      <w:r w:rsidR="008D1B83" w:rsidRPr="000F0D3F">
        <w:rPr>
          <w:sz w:val="24"/>
          <w:szCs w:val="24"/>
        </w:rPr>
        <w:t xml:space="preserve"> и подразделе </w:t>
      </w:r>
      <w:r w:rsidR="003D2773" w:rsidRPr="000F0D3F">
        <w:rPr>
          <w:sz w:val="24"/>
          <w:szCs w:val="24"/>
        </w:rPr>
        <w:fldChar w:fldCharType="begin"/>
      </w:r>
      <w:r w:rsidR="003D2773" w:rsidRPr="000F0D3F">
        <w:rPr>
          <w:sz w:val="24"/>
          <w:szCs w:val="24"/>
        </w:rPr>
        <w:instrText xml:space="preserve"> REF _Ref441574649 \r \h  \* MERGEFORMAT </w:instrText>
      </w:r>
      <w:r w:rsidR="003D2773" w:rsidRPr="000F0D3F">
        <w:rPr>
          <w:sz w:val="24"/>
          <w:szCs w:val="24"/>
        </w:rPr>
      </w:r>
      <w:r w:rsidR="003D2773" w:rsidRPr="000F0D3F">
        <w:rPr>
          <w:sz w:val="24"/>
          <w:szCs w:val="24"/>
        </w:rPr>
        <w:fldChar w:fldCharType="separate"/>
      </w:r>
      <w:r w:rsidR="00622B69" w:rsidRPr="000F0D3F">
        <w:rPr>
          <w:sz w:val="24"/>
          <w:szCs w:val="24"/>
        </w:rPr>
        <w:t>5.16</w:t>
      </w:r>
      <w:r w:rsidR="003D2773" w:rsidRPr="000F0D3F">
        <w:rPr>
          <w:sz w:val="24"/>
          <w:szCs w:val="24"/>
        </w:rPr>
        <w:fldChar w:fldCharType="end"/>
      </w:r>
      <w:r w:rsidRPr="000F0D3F">
        <w:rPr>
          <w:bCs w:val="0"/>
          <w:sz w:val="24"/>
          <w:szCs w:val="24"/>
        </w:rPr>
        <w:t>.</w:t>
      </w:r>
    </w:p>
    <w:p w:rsidR="00717F60" w:rsidRPr="000F0D3F" w:rsidRDefault="00717F60" w:rsidP="00E71A48">
      <w:pPr>
        <w:pStyle w:val="2"/>
        <w:tabs>
          <w:tab w:val="clear" w:pos="1700"/>
          <w:tab w:val="left" w:pos="709"/>
        </w:tabs>
        <w:spacing w:line="264" w:lineRule="auto"/>
      </w:pPr>
      <w:bookmarkStart w:id="351" w:name="_Ref303683883"/>
      <w:bookmarkStart w:id="352" w:name="_Toc447269789"/>
      <w:r w:rsidRPr="000F0D3F">
        <w:t xml:space="preserve">Изменение и отзыв </w:t>
      </w:r>
      <w:r w:rsidR="004B5EB3" w:rsidRPr="000F0D3F">
        <w:t>Заявк</w:t>
      </w:r>
      <w:r w:rsidRPr="000F0D3F">
        <w:t>и</w:t>
      </w:r>
      <w:bookmarkEnd w:id="351"/>
      <w:bookmarkEnd w:id="352"/>
    </w:p>
    <w:p w:rsidR="00622B69" w:rsidRPr="000F0D3F"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0F0D3F">
        <w:rPr>
          <w:bCs w:val="0"/>
          <w:sz w:val="24"/>
          <w:szCs w:val="24"/>
        </w:rPr>
        <w:t xml:space="preserve">До окончания срока подачи заявок (п. </w:t>
      </w:r>
      <w:r w:rsidR="003D2773" w:rsidRPr="000F0D3F">
        <w:rPr>
          <w:sz w:val="24"/>
          <w:szCs w:val="24"/>
        </w:rPr>
        <w:fldChar w:fldCharType="begin"/>
      </w:r>
      <w:r w:rsidR="003D2773" w:rsidRPr="000F0D3F">
        <w:rPr>
          <w:sz w:val="24"/>
          <w:szCs w:val="24"/>
        </w:rPr>
        <w:instrText xml:space="preserve"> REF _Ref440289953 \r \h  \* MERGEFORMAT </w:instrText>
      </w:r>
      <w:r w:rsidR="003D2773" w:rsidRPr="000F0D3F">
        <w:rPr>
          <w:sz w:val="24"/>
          <w:szCs w:val="24"/>
        </w:rPr>
      </w:r>
      <w:r w:rsidR="003D2773" w:rsidRPr="000F0D3F">
        <w:rPr>
          <w:sz w:val="24"/>
          <w:szCs w:val="24"/>
        </w:rPr>
        <w:fldChar w:fldCharType="separate"/>
      </w:r>
      <w:r w:rsidRPr="000F0D3F">
        <w:rPr>
          <w:bCs w:val="0"/>
          <w:sz w:val="24"/>
          <w:szCs w:val="24"/>
        </w:rPr>
        <w:t>3.4.1.3</w:t>
      </w:r>
      <w:r w:rsidR="003D2773" w:rsidRPr="000F0D3F">
        <w:rPr>
          <w:sz w:val="24"/>
          <w:szCs w:val="24"/>
        </w:rPr>
        <w:fldChar w:fldCharType="end"/>
      </w:r>
      <w:r w:rsidRPr="000F0D3F">
        <w:rPr>
          <w:bCs w:val="0"/>
          <w:sz w:val="24"/>
          <w:szCs w:val="24"/>
        </w:rPr>
        <w:t>) Участник вправе изменить или отозвать поданную Заявку</w:t>
      </w:r>
      <w:r w:rsidRPr="000F0D3F">
        <w:rPr>
          <w:sz w:val="24"/>
          <w:szCs w:val="24"/>
        </w:rPr>
        <w:t>, после окончания срока подачи заявок Участник может только отозвать свою поданную Заявку</w:t>
      </w:r>
      <w:r w:rsidRPr="000F0D3F">
        <w:rPr>
          <w:bCs w:val="0"/>
          <w:sz w:val="24"/>
          <w:szCs w:val="24"/>
        </w:rPr>
        <w:t>.</w:t>
      </w:r>
    </w:p>
    <w:p w:rsidR="00622B69" w:rsidRPr="000F0D3F" w:rsidRDefault="00622B69" w:rsidP="00622B69">
      <w:pPr>
        <w:widowControl w:val="0"/>
        <w:numPr>
          <w:ilvl w:val="2"/>
          <w:numId w:val="29"/>
        </w:numPr>
        <w:autoSpaceDE w:val="0"/>
        <w:spacing w:after="100" w:line="264" w:lineRule="auto"/>
        <w:ind w:left="0" w:firstLine="567"/>
        <w:rPr>
          <w:bCs w:val="0"/>
          <w:sz w:val="24"/>
          <w:szCs w:val="24"/>
        </w:rPr>
      </w:pPr>
      <w:r w:rsidRPr="000F0D3F">
        <w:rPr>
          <w:sz w:val="24"/>
          <w:szCs w:val="24"/>
        </w:rPr>
        <w:t xml:space="preserve">Порядок изменения или отзыва Заявок до окончания срока подачи Заявок </w:t>
      </w:r>
      <w:r w:rsidRPr="000F0D3F">
        <w:rPr>
          <w:bCs w:val="0"/>
          <w:sz w:val="24"/>
          <w:szCs w:val="24"/>
        </w:rPr>
        <w:t xml:space="preserve">(п. </w:t>
      </w:r>
      <w:r w:rsidR="003D2773" w:rsidRPr="000F0D3F">
        <w:rPr>
          <w:sz w:val="24"/>
          <w:szCs w:val="24"/>
        </w:rPr>
        <w:fldChar w:fldCharType="begin"/>
      </w:r>
      <w:r w:rsidR="003D2773" w:rsidRPr="000F0D3F">
        <w:rPr>
          <w:sz w:val="24"/>
          <w:szCs w:val="24"/>
        </w:rPr>
        <w:instrText xml:space="preserve"> REF _Ref440289953 \r \h  \* MERGEFORMAT </w:instrText>
      </w:r>
      <w:r w:rsidR="003D2773" w:rsidRPr="000F0D3F">
        <w:rPr>
          <w:sz w:val="24"/>
          <w:szCs w:val="24"/>
        </w:rPr>
      </w:r>
      <w:r w:rsidR="003D2773" w:rsidRPr="000F0D3F">
        <w:rPr>
          <w:sz w:val="24"/>
          <w:szCs w:val="24"/>
        </w:rPr>
        <w:fldChar w:fldCharType="separate"/>
      </w:r>
      <w:r w:rsidRPr="000F0D3F">
        <w:rPr>
          <w:bCs w:val="0"/>
          <w:sz w:val="24"/>
          <w:szCs w:val="24"/>
        </w:rPr>
        <w:t>3.4.1.3</w:t>
      </w:r>
      <w:r w:rsidR="003D2773" w:rsidRPr="000F0D3F">
        <w:rPr>
          <w:sz w:val="24"/>
          <w:szCs w:val="24"/>
        </w:rPr>
        <w:fldChar w:fldCharType="end"/>
      </w:r>
      <w:r w:rsidRPr="000F0D3F">
        <w:rPr>
          <w:bCs w:val="0"/>
          <w:sz w:val="24"/>
          <w:szCs w:val="24"/>
        </w:rPr>
        <w:t>)</w:t>
      </w:r>
      <w:r w:rsidRPr="000F0D3F">
        <w:rPr>
          <w:sz w:val="24"/>
          <w:szCs w:val="24"/>
        </w:rPr>
        <w:t xml:space="preserve"> через ЭТП</w:t>
      </w:r>
      <w:r w:rsidRPr="000F0D3F">
        <w:rPr>
          <w:color w:val="000000"/>
          <w:sz w:val="24"/>
          <w:szCs w:val="24"/>
        </w:rPr>
        <w:t xml:space="preserve"> </w:t>
      </w:r>
      <w:r w:rsidRPr="000F0D3F">
        <w:rPr>
          <w:sz w:val="24"/>
          <w:szCs w:val="24"/>
        </w:rPr>
        <w:t>определяется правилами данной системы</w:t>
      </w:r>
      <w:r w:rsidRPr="000F0D3F">
        <w:rPr>
          <w:bCs w:val="0"/>
          <w:sz w:val="24"/>
          <w:szCs w:val="24"/>
        </w:rPr>
        <w:t>.</w:t>
      </w:r>
    </w:p>
    <w:p w:rsidR="00622B69" w:rsidRPr="000F0D3F" w:rsidRDefault="00622B69" w:rsidP="00622B69">
      <w:pPr>
        <w:widowControl w:val="0"/>
        <w:numPr>
          <w:ilvl w:val="2"/>
          <w:numId w:val="29"/>
        </w:numPr>
        <w:autoSpaceDE w:val="0"/>
        <w:spacing w:after="100" w:line="264" w:lineRule="auto"/>
        <w:ind w:left="0" w:firstLine="709"/>
        <w:rPr>
          <w:sz w:val="24"/>
          <w:szCs w:val="24"/>
        </w:rPr>
      </w:pPr>
      <w:r w:rsidRPr="000F0D3F">
        <w:rPr>
          <w:sz w:val="24"/>
          <w:szCs w:val="24"/>
        </w:rPr>
        <w:t xml:space="preserve">После окончания срока подачи Заявок </w:t>
      </w:r>
      <w:r w:rsidRPr="000F0D3F">
        <w:rPr>
          <w:bCs w:val="0"/>
          <w:sz w:val="24"/>
          <w:szCs w:val="24"/>
        </w:rPr>
        <w:t xml:space="preserve">(п. </w:t>
      </w:r>
      <w:r w:rsidR="003D2773" w:rsidRPr="000F0D3F">
        <w:rPr>
          <w:sz w:val="24"/>
          <w:szCs w:val="24"/>
        </w:rPr>
        <w:fldChar w:fldCharType="begin"/>
      </w:r>
      <w:r w:rsidR="003D2773" w:rsidRPr="000F0D3F">
        <w:rPr>
          <w:sz w:val="24"/>
          <w:szCs w:val="24"/>
        </w:rPr>
        <w:instrText xml:space="preserve"> REF _Ref440289953 \r \h  \* MERGEFORMAT </w:instrText>
      </w:r>
      <w:r w:rsidR="003D2773" w:rsidRPr="000F0D3F">
        <w:rPr>
          <w:sz w:val="24"/>
          <w:szCs w:val="24"/>
        </w:rPr>
      </w:r>
      <w:r w:rsidR="003D2773" w:rsidRPr="000F0D3F">
        <w:rPr>
          <w:sz w:val="24"/>
          <w:szCs w:val="24"/>
        </w:rPr>
        <w:fldChar w:fldCharType="separate"/>
      </w:r>
      <w:r w:rsidRPr="000F0D3F">
        <w:rPr>
          <w:bCs w:val="0"/>
          <w:sz w:val="24"/>
          <w:szCs w:val="24"/>
        </w:rPr>
        <w:t>3.4.1.3</w:t>
      </w:r>
      <w:r w:rsidR="003D2773" w:rsidRPr="000F0D3F">
        <w:rPr>
          <w:sz w:val="24"/>
          <w:szCs w:val="24"/>
        </w:rPr>
        <w:fldChar w:fldCharType="end"/>
      </w:r>
      <w:r w:rsidRPr="000F0D3F">
        <w:rPr>
          <w:bCs w:val="0"/>
          <w:sz w:val="24"/>
          <w:szCs w:val="24"/>
        </w:rPr>
        <w:t>)</w:t>
      </w:r>
      <w:r w:rsidRPr="000F0D3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D2773" w:rsidRPr="000F0D3F">
        <w:rPr>
          <w:sz w:val="24"/>
          <w:szCs w:val="24"/>
        </w:rPr>
        <w:fldChar w:fldCharType="begin"/>
      </w:r>
      <w:r w:rsidR="003D2773" w:rsidRPr="000F0D3F">
        <w:rPr>
          <w:sz w:val="24"/>
          <w:szCs w:val="24"/>
        </w:rPr>
        <w:instrText xml:space="preserve"> REF _Ref55279015 \r \h  \* MERGEFORMAT </w:instrText>
      </w:r>
      <w:r w:rsidR="003D2773" w:rsidRPr="000F0D3F">
        <w:rPr>
          <w:sz w:val="24"/>
          <w:szCs w:val="24"/>
        </w:rPr>
      </w:r>
      <w:r w:rsidR="003D2773" w:rsidRPr="000F0D3F">
        <w:rPr>
          <w:sz w:val="24"/>
          <w:szCs w:val="24"/>
        </w:rPr>
        <w:fldChar w:fldCharType="separate"/>
      </w:r>
      <w:r w:rsidRPr="000F0D3F">
        <w:rPr>
          <w:sz w:val="24"/>
          <w:szCs w:val="24"/>
        </w:rPr>
        <w:t>3.3.1.6</w:t>
      </w:r>
      <w:r w:rsidR="003D2773" w:rsidRPr="000F0D3F">
        <w:rPr>
          <w:sz w:val="24"/>
          <w:szCs w:val="24"/>
        </w:rPr>
        <w:fldChar w:fldCharType="end"/>
      </w:r>
      <w:r w:rsidRPr="000F0D3F">
        <w:rPr>
          <w:sz w:val="24"/>
          <w:szCs w:val="24"/>
        </w:rPr>
        <w:t xml:space="preserve">, </w:t>
      </w:r>
      <w:r w:rsidR="003D2773" w:rsidRPr="000F0D3F">
        <w:rPr>
          <w:sz w:val="24"/>
          <w:szCs w:val="24"/>
        </w:rPr>
        <w:fldChar w:fldCharType="begin"/>
      </w:r>
      <w:r w:rsidR="003D2773" w:rsidRPr="000F0D3F">
        <w:rPr>
          <w:sz w:val="24"/>
          <w:szCs w:val="24"/>
        </w:rPr>
        <w:instrText xml:space="preserve"> REF _Ref195087786 \r \h  \* MERGEFORMAT </w:instrText>
      </w:r>
      <w:r w:rsidR="003D2773" w:rsidRPr="000F0D3F">
        <w:rPr>
          <w:sz w:val="24"/>
          <w:szCs w:val="24"/>
        </w:rPr>
      </w:r>
      <w:r w:rsidR="003D2773" w:rsidRPr="000F0D3F">
        <w:rPr>
          <w:sz w:val="24"/>
          <w:szCs w:val="24"/>
        </w:rPr>
        <w:fldChar w:fldCharType="separate"/>
      </w:r>
      <w:r w:rsidRPr="000F0D3F">
        <w:rPr>
          <w:sz w:val="24"/>
          <w:szCs w:val="24"/>
        </w:rPr>
        <w:t>3.3.1.7</w:t>
      </w:r>
      <w:r w:rsidR="003D2773" w:rsidRPr="000F0D3F">
        <w:rPr>
          <w:sz w:val="24"/>
          <w:szCs w:val="24"/>
        </w:rPr>
        <w:fldChar w:fldCharType="end"/>
      </w:r>
      <w:r w:rsidRPr="000F0D3F">
        <w:rPr>
          <w:sz w:val="24"/>
          <w:szCs w:val="24"/>
        </w:rPr>
        <w:t>, в письменной форме.</w:t>
      </w:r>
    </w:p>
    <w:p w:rsidR="00717F60" w:rsidRPr="000F0D3F" w:rsidRDefault="00717F60" w:rsidP="00E71A48">
      <w:pPr>
        <w:pStyle w:val="2"/>
        <w:tabs>
          <w:tab w:val="clear" w:pos="1700"/>
          <w:tab w:val="left" w:pos="709"/>
        </w:tabs>
        <w:spacing w:line="264" w:lineRule="auto"/>
      </w:pPr>
      <w:bookmarkStart w:id="354" w:name="_Toc447269790"/>
      <w:r w:rsidRPr="000F0D3F">
        <w:t>Оценка Заявок и проведение переговоров</w:t>
      </w:r>
      <w:bookmarkEnd w:id="353"/>
      <w:bookmarkEnd w:id="354"/>
      <w:r w:rsidRPr="000F0D3F">
        <w:t xml:space="preserve"> </w:t>
      </w:r>
    </w:p>
    <w:p w:rsidR="00717F60" w:rsidRPr="000F0D3F"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0F0D3F">
        <w:rPr>
          <w:szCs w:val="24"/>
        </w:rPr>
        <w:t>Общие положения</w:t>
      </w:r>
      <w:bookmarkEnd w:id="355"/>
      <w:bookmarkEnd w:id="356"/>
      <w:bookmarkEnd w:id="357"/>
      <w:bookmarkEnd w:id="358"/>
      <w:bookmarkEnd w:id="359"/>
      <w:bookmarkEnd w:id="360"/>
      <w:bookmarkEnd w:id="361"/>
    </w:p>
    <w:p w:rsidR="00717F60" w:rsidRPr="000F0D3F"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F0D3F">
        <w:rPr>
          <w:bCs w:val="0"/>
          <w:sz w:val="24"/>
          <w:szCs w:val="24"/>
        </w:rPr>
        <w:t xml:space="preserve">Оценка Заявок осуществляется Закупочной комиссией </w:t>
      </w:r>
      <w:r w:rsidRPr="000F0D3F">
        <w:rPr>
          <w:bCs w:val="0"/>
          <w:spacing w:val="-1"/>
          <w:sz w:val="24"/>
          <w:szCs w:val="24"/>
        </w:rPr>
        <w:t xml:space="preserve">и иными лицами (экспертами и специалистами), привлеченными </w:t>
      </w:r>
      <w:r w:rsidRPr="000F0D3F">
        <w:rPr>
          <w:bCs w:val="0"/>
          <w:sz w:val="24"/>
          <w:szCs w:val="24"/>
        </w:rPr>
        <w:t>Организатором.</w:t>
      </w:r>
    </w:p>
    <w:p w:rsidR="00717F60" w:rsidRPr="000F0D3F"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F0D3F">
        <w:rPr>
          <w:bCs w:val="0"/>
          <w:sz w:val="24"/>
          <w:szCs w:val="24"/>
        </w:rPr>
        <w:t>Оценка Заявок будет осуществляться, исходя из электронных версий документов Заявок.</w:t>
      </w:r>
    </w:p>
    <w:p w:rsidR="00717F60" w:rsidRPr="000F0D3F"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F0D3F">
        <w:rPr>
          <w:bCs w:val="0"/>
          <w:sz w:val="24"/>
          <w:szCs w:val="24"/>
        </w:rPr>
        <w:t xml:space="preserve">Рассмотрение и оценка заявок осуществляется в соответствии с условиями настоящей </w:t>
      </w:r>
      <w:r w:rsidR="007D07A7" w:rsidRPr="000F0D3F">
        <w:rPr>
          <w:bCs w:val="0"/>
          <w:sz w:val="24"/>
          <w:szCs w:val="24"/>
        </w:rPr>
        <w:t>Д</w:t>
      </w:r>
      <w:r w:rsidRPr="000F0D3F">
        <w:rPr>
          <w:bCs w:val="0"/>
          <w:sz w:val="24"/>
          <w:szCs w:val="24"/>
        </w:rPr>
        <w:t>окументации.</w:t>
      </w:r>
    </w:p>
    <w:p w:rsidR="00717F60" w:rsidRPr="000F0D3F"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F0D3F">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0F0D3F">
        <w:rPr>
          <w:bCs w:val="0"/>
          <w:sz w:val="24"/>
          <w:szCs w:val="24"/>
        </w:rPr>
        <w:t>Участник</w:t>
      </w:r>
      <w:r w:rsidRPr="000F0D3F">
        <w:rPr>
          <w:bCs w:val="0"/>
          <w:sz w:val="24"/>
          <w:szCs w:val="24"/>
        </w:rPr>
        <w:t xml:space="preserve">ов, а также рекомендации по присуждению </w:t>
      </w:r>
      <w:r w:rsidR="00123C70" w:rsidRPr="000F0D3F">
        <w:rPr>
          <w:bCs w:val="0"/>
          <w:sz w:val="24"/>
          <w:szCs w:val="24"/>
        </w:rPr>
        <w:t>Договор</w:t>
      </w:r>
      <w:r w:rsidRPr="000F0D3F">
        <w:rPr>
          <w:bCs w:val="0"/>
          <w:sz w:val="24"/>
          <w:szCs w:val="24"/>
        </w:rPr>
        <w:t xml:space="preserve">а </w:t>
      </w:r>
      <w:proofErr w:type="gramStart"/>
      <w:r w:rsidRPr="000F0D3F">
        <w:rPr>
          <w:bCs w:val="0"/>
          <w:sz w:val="24"/>
          <w:szCs w:val="24"/>
        </w:rPr>
        <w:t>является строго конфиденциальной и не подлежит</w:t>
      </w:r>
      <w:proofErr w:type="gramEnd"/>
      <w:r w:rsidRPr="000F0D3F">
        <w:rPr>
          <w:bCs w:val="0"/>
          <w:sz w:val="24"/>
          <w:szCs w:val="24"/>
        </w:rPr>
        <w:t xml:space="preserve"> разглашению </w:t>
      </w:r>
      <w:r w:rsidR="009C744E" w:rsidRPr="000F0D3F">
        <w:rPr>
          <w:bCs w:val="0"/>
          <w:sz w:val="24"/>
          <w:szCs w:val="24"/>
        </w:rPr>
        <w:t>Участник</w:t>
      </w:r>
      <w:r w:rsidRPr="000F0D3F">
        <w:rPr>
          <w:bCs w:val="0"/>
          <w:sz w:val="24"/>
          <w:szCs w:val="24"/>
        </w:rPr>
        <w:t>ам или иным лицам, которые официально не имеют к этому отношения</w:t>
      </w:r>
      <w:r w:rsidR="008F7BD0" w:rsidRPr="000F0D3F">
        <w:rPr>
          <w:bCs w:val="0"/>
          <w:sz w:val="24"/>
          <w:szCs w:val="24"/>
        </w:rPr>
        <w:t>,</w:t>
      </w:r>
      <w:r w:rsidR="008F7BD0" w:rsidRPr="000F0D3F">
        <w:rPr>
          <w:sz w:val="24"/>
          <w:szCs w:val="24"/>
        </w:rPr>
        <w:t xml:space="preserve"> за исключением сведений, размещаемых на официальном сайте, сайте </w:t>
      </w:r>
      <w:r w:rsidR="001A3C31" w:rsidRPr="000F0D3F">
        <w:rPr>
          <w:iCs/>
          <w:sz w:val="24"/>
          <w:szCs w:val="24"/>
        </w:rPr>
        <w:t>ПАО «МРСК Центра»</w:t>
      </w:r>
      <w:r w:rsidR="001A3C31" w:rsidRPr="000F0D3F">
        <w:rPr>
          <w:sz w:val="24"/>
          <w:szCs w:val="24"/>
        </w:rPr>
        <w:t>,</w:t>
      </w:r>
      <w:r w:rsidR="008F7BD0" w:rsidRPr="000F0D3F">
        <w:rPr>
          <w:sz w:val="24"/>
          <w:szCs w:val="24"/>
        </w:rPr>
        <w:t xml:space="preserve"> ЭТП</w:t>
      </w:r>
      <w:r w:rsidR="001A3C31" w:rsidRPr="000F0D3F">
        <w:rPr>
          <w:sz w:val="24"/>
          <w:szCs w:val="24"/>
        </w:rPr>
        <w:t>.</w:t>
      </w:r>
    </w:p>
    <w:p w:rsidR="00717F60" w:rsidRPr="000F0D3F"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F0D3F">
        <w:rPr>
          <w:bCs w:val="0"/>
          <w:sz w:val="24"/>
          <w:szCs w:val="24"/>
        </w:rPr>
        <w:t>Участник</w:t>
      </w:r>
      <w:r w:rsidR="00717F60" w:rsidRPr="000F0D3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F0D3F">
        <w:rPr>
          <w:bCs w:val="0"/>
          <w:sz w:val="24"/>
          <w:szCs w:val="24"/>
        </w:rPr>
        <w:t>Участник</w:t>
      </w:r>
      <w:r w:rsidR="00717F60" w:rsidRPr="000F0D3F">
        <w:rPr>
          <w:bCs w:val="0"/>
          <w:sz w:val="24"/>
          <w:szCs w:val="24"/>
        </w:rPr>
        <w:t xml:space="preserve">ов повлиять на Закупочную комиссию при экспертизе Заявок или на присуждение </w:t>
      </w:r>
      <w:r w:rsidR="00123C70" w:rsidRPr="000F0D3F">
        <w:rPr>
          <w:bCs w:val="0"/>
          <w:sz w:val="24"/>
          <w:szCs w:val="24"/>
        </w:rPr>
        <w:t>Договор</w:t>
      </w:r>
      <w:r w:rsidR="00717F60" w:rsidRPr="000F0D3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F0D3F">
        <w:rPr>
          <w:bCs w:val="0"/>
          <w:sz w:val="24"/>
          <w:szCs w:val="24"/>
        </w:rPr>
        <w:t>Участник</w:t>
      </w:r>
      <w:r w:rsidR="00717F60" w:rsidRPr="000F0D3F">
        <w:rPr>
          <w:bCs w:val="0"/>
          <w:sz w:val="24"/>
          <w:szCs w:val="24"/>
        </w:rPr>
        <w:t>ов.</w:t>
      </w:r>
    </w:p>
    <w:p w:rsidR="00717F60" w:rsidRPr="000F0D3F"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F0D3F">
        <w:rPr>
          <w:bCs w:val="0"/>
          <w:sz w:val="24"/>
          <w:szCs w:val="24"/>
        </w:rPr>
        <w:t xml:space="preserve">Оценка Заявок может включать отборочную стадию (пункт </w:t>
      </w:r>
      <w:r w:rsidR="003D2773" w:rsidRPr="000F0D3F">
        <w:rPr>
          <w:sz w:val="24"/>
          <w:szCs w:val="24"/>
        </w:rPr>
        <w:fldChar w:fldCharType="begin"/>
      </w:r>
      <w:r w:rsidR="003D2773" w:rsidRPr="000F0D3F">
        <w:rPr>
          <w:sz w:val="24"/>
          <w:szCs w:val="24"/>
        </w:rPr>
        <w:instrText xml:space="preserve"> REF _Ref93089454 \n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3.6.2</w:t>
      </w:r>
      <w:r w:rsidR="003D2773" w:rsidRPr="000F0D3F">
        <w:rPr>
          <w:sz w:val="24"/>
          <w:szCs w:val="24"/>
        </w:rPr>
        <w:fldChar w:fldCharType="end"/>
      </w:r>
      <w:r w:rsidRPr="000F0D3F">
        <w:rPr>
          <w:bCs w:val="0"/>
          <w:sz w:val="24"/>
          <w:szCs w:val="24"/>
        </w:rPr>
        <w:t xml:space="preserve">), проведение (при необходимости) переговоров (пункт </w:t>
      </w:r>
      <w:r w:rsidR="003D2773" w:rsidRPr="000F0D3F">
        <w:rPr>
          <w:sz w:val="24"/>
          <w:szCs w:val="24"/>
        </w:rPr>
        <w:fldChar w:fldCharType="begin"/>
      </w:r>
      <w:r w:rsidR="003D2773" w:rsidRPr="000F0D3F">
        <w:rPr>
          <w:sz w:val="24"/>
          <w:szCs w:val="24"/>
        </w:rPr>
        <w:instrText xml:space="preserve"> REF _Ref303670674 \n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3.6.3</w:t>
      </w:r>
      <w:r w:rsidR="003D2773" w:rsidRPr="000F0D3F">
        <w:rPr>
          <w:sz w:val="24"/>
          <w:szCs w:val="24"/>
        </w:rPr>
        <w:fldChar w:fldCharType="end"/>
      </w:r>
      <w:r w:rsidRPr="000F0D3F">
        <w:rPr>
          <w:bCs w:val="0"/>
          <w:sz w:val="24"/>
          <w:szCs w:val="24"/>
        </w:rPr>
        <w:t>) и оценочную стадию (пункт</w:t>
      </w:r>
      <w:r w:rsidR="007F3FB7" w:rsidRPr="000F0D3F">
        <w:rPr>
          <w:bCs w:val="0"/>
          <w:sz w:val="24"/>
          <w:szCs w:val="24"/>
        </w:rPr>
        <w:t xml:space="preserve"> </w:t>
      </w:r>
      <w:r w:rsidR="003D2773" w:rsidRPr="000F0D3F">
        <w:rPr>
          <w:sz w:val="24"/>
          <w:szCs w:val="24"/>
        </w:rPr>
        <w:fldChar w:fldCharType="begin"/>
      </w:r>
      <w:r w:rsidR="003D2773" w:rsidRPr="000F0D3F">
        <w:rPr>
          <w:sz w:val="24"/>
          <w:szCs w:val="24"/>
        </w:rPr>
        <w:instrText xml:space="preserve"> REF _Ref306138385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3.6.4</w:t>
      </w:r>
      <w:r w:rsidR="003D2773" w:rsidRPr="000F0D3F">
        <w:rPr>
          <w:sz w:val="24"/>
          <w:szCs w:val="24"/>
        </w:rPr>
        <w:fldChar w:fldCharType="end"/>
      </w:r>
      <w:r w:rsidRPr="000F0D3F">
        <w:rPr>
          <w:bCs w:val="0"/>
          <w:sz w:val="24"/>
          <w:szCs w:val="24"/>
        </w:rPr>
        <w:t>).</w:t>
      </w:r>
    </w:p>
    <w:p w:rsidR="00717F60" w:rsidRPr="000F0D3F"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0F0D3F">
        <w:rPr>
          <w:szCs w:val="24"/>
        </w:rPr>
        <w:t>Отборочная стадия</w:t>
      </w:r>
      <w:bookmarkEnd w:id="362"/>
      <w:bookmarkEnd w:id="363"/>
      <w:bookmarkEnd w:id="364"/>
      <w:bookmarkEnd w:id="365"/>
      <w:bookmarkEnd w:id="366"/>
      <w:bookmarkEnd w:id="367"/>
      <w:bookmarkEnd w:id="368"/>
      <w:bookmarkEnd w:id="369"/>
    </w:p>
    <w:p w:rsidR="00717F60" w:rsidRPr="000F0D3F"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0F0D3F">
        <w:rPr>
          <w:bCs w:val="0"/>
          <w:sz w:val="24"/>
          <w:szCs w:val="24"/>
        </w:rPr>
        <w:t>В рамках отборочной стадии Закупочная комиссия проверяет:</w:t>
      </w:r>
    </w:p>
    <w:p w:rsidR="00717F60" w:rsidRPr="000F0D3F" w:rsidRDefault="00717F60" w:rsidP="00D75CA2">
      <w:pPr>
        <w:widowControl w:val="0"/>
        <w:numPr>
          <w:ilvl w:val="0"/>
          <w:numId w:val="8"/>
        </w:numPr>
        <w:tabs>
          <w:tab w:val="left" w:pos="426"/>
        </w:tabs>
        <w:autoSpaceDE w:val="0"/>
        <w:spacing w:line="264" w:lineRule="auto"/>
        <w:ind w:left="0" w:firstLine="426"/>
        <w:rPr>
          <w:bCs w:val="0"/>
          <w:sz w:val="24"/>
          <w:szCs w:val="24"/>
        </w:rPr>
      </w:pPr>
      <w:r w:rsidRPr="000F0D3F">
        <w:rPr>
          <w:bCs w:val="0"/>
          <w:sz w:val="24"/>
          <w:szCs w:val="24"/>
        </w:rPr>
        <w:t xml:space="preserve">правильность оформления </w:t>
      </w:r>
      <w:r w:rsidR="004B5EB3" w:rsidRPr="000F0D3F">
        <w:rPr>
          <w:bCs w:val="0"/>
          <w:sz w:val="24"/>
          <w:szCs w:val="24"/>
        </w:rPr>
        <w:t>Заявк</w:t>
      </w:r>
      <w:r w:rsidRPr="000F0D3F">
        <w:rPr>
          <w:bCs w:val="0"/>
          <w:sz w:val="24"/>
          <w:szCs w:val="24"/>
        </w:rPr>
        <w:t xml:space="preserve">и и </w:t>
      </w:r>
      <w:r w:rsidR="00930B86" w:rsidRPr="000F0D3F">
        <w:rPr>
          <w:bCs w:val="0"/>
          <w:sz w:val="24"/>
          <w:szCs w:val="24"/>
        </w:rPr>
        <w:t>ее</w:t>
      </w:r>
      <w:r w:rsidRPr="000F0D3F">
        <w:rPr>
          <w:bCs w:val="0"/>
          <w:sz w:val="24"/>
          <w:szCs w:val="24"/>
        </w:rPr>
        <w:t xml:space="preserve"> соответствие требованиям настоящей </w:t>
      </w:r>
      <w:r w:rsidR="007D07A7" w:rsidRPr="000F0D3F">
        <w:rPr>
          <w:bCs w:val="0"/>
          <w:sz w:val="24"/>
          <w:szCs w:val="24"/>
        </w:rPr>
        <w:t>Д</w:t>
      </w:r>
      <w:r w:rsidRPr="000F0D3F">
        <w:rPr>
          <w:bCs w:val="0"/>
          <w:sz w:val="24"/>
          <w:szCs w:val="24"/>
        </w:rPr>
        <w:t>окументации по запросу предложений по существу;</w:t>
      </w:r>
    </w:p>
    <w:p w:rsidR="00717F60" w:rsidRPr="000F0D3F"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F0D3F">
        <w:rPr>
          <w:bCs w:val="0"/>
          <w:sz w:val="24"/>
          <w:szCs w:val="24"/>
        </w:rPr>
        <w:t xml:space="preserve">соответствие </w:t>
      </w:r>
      <w:r w:rsidR="003A59B8" w:rsidRPr="000F0D3F">
        <w:rPr>
          <w:bCs w:val="0"/>
          <w:sz w:val="24"/>
          <w:szCs w:val="24"/>
        </w:rPr>
        <w:t xml:space="preserve">Заявки </w:t>
      </w:r>
      <w:r w:rsidR="009C744E" w:rsidRPr="000F0D3F">
        <w:rPr>
          <w:bCs w:val="0"/>
          <w:sz w:val="24"/>
          <w:szCs w:val="24"/>
        </w:rPr>
        <w:t>Участник</w:t>
      </w:r>
      <w:r w:rsidRPr="000F0D3F">
        <w:rPr>
          <w:bCs w:val="0"/>
          <w:sz w:val="24"/>
          <w:szCs w:val="24"/>
        </w:rPr>
        <w:t xml:space="preserve">а запроса предложений требованиям настоящей </w:t>
      </w:r>
      <w:r w:rsidR="007D07A7" w:rsidRPr="000F0D3F">
        <w:rPr>
          <w:bCs w:val="0"/>
          <w:sz w:val="24"/>
          <w:szCs w:val="24"/>
        </w:rPr>
        <w:t>Д</w:t>
      </w:r>
      <w:r w:rsidRPr="000F0D3F">
        <w:rPr>
          <w:bCs w:val="0"/>
          <w:sz w:val="24"/>
          <w:szCs w:val="24"/>
        </w:rPr>
        <w:t xml:space="preserve">окументации, в том числе отсутствие </w:t>
      </w:r>
      <w:r w:rsidR="009C744E" w:rsidRPr="000F0D3F">
        <w:rPr>
          <w:bCs w:val="0"/>
          <w:sz w:val="24"/>
          <w:szCs w:val="24"/>
        </w:rPr>
        <w:t>Участник</w:t>
      </w:r>
      <w:r w:rsidRPr="000F0D3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0F0D3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F0D3F">
        <w:rPr>
          <w:bCs w:val="0"/>
          <w:sz w:val="24"/>
          <w:szCs w:val="24"/>
        </w:rPr>
        <w:t>, Федерального закона от 18.07.2011 № 223-ФЗ «О закупках товаров, работ, услуг отдельными видами юридических лиц»;</w:t>
      </w:r>
      <w:proofErr w:type="gramEnd"/>
      <w:r w:rsidRPr="000F0D3F">
        <w:rPr>
          <w:bCs w:val="0"/>
          <w:sz w:val="24"/>
          <w:szCs w:val="24"/>
        </w:rPr>
        <w:t xml:space="preserve"> отсутствие отрицательных отзывов о работе </w:t>
      </w:r>
      <w:r w:rsidR="009C744E" w:rsidRPr="000F0D3F">
        <w:rPr>
          <w:bCs w:val="0"/>
          <w:sz w:val="24"/>
          <w:szCs w:val="24"/>
        </w:rPr>
        <w:t>Участник</w:t>
      </w:r>
      <w:r w:rsidRPr="000F0D3F">
        <w:rPr>
          <w:bCs w:val="0"/>
          <w:sz w:val="24"/>
          <w:szCs w:val="24"/>
        </w:rPr>
        <w:t xml:space="preserve">а; </w:t>
      </w:r>
    </w:p>
    <w:p w:rsidR="00717F60" w:rsidRPr="000F0D3F" w:rsidRDefault="00717F60" w:rsidP="00D75CA2">
      <w:pPr>
        <w:widowControl w:val="0"/>
        <w:numPr>
          <w:ilvl w:val="0"/>
          <w:numId w:val="8"/>
        </w:numPr>
        <w:tabs>
          <w:tab w:val="left" w:pos="426"/>
        </w:tabs>
        <w:autoSpaceDE w:val="0"/>
        <w:spacing w:line="264" w:lineRule="auto"/>
        <w:ind w:left="0" w:firstLine="426"/>
        <w:rPr>
          <w:bCs w:val="0"/>
          <w:sz w:val="24"/>
          <w:szCs w:val="24"/>
        </w:rPr>
      </w:pPr>
      <w:r w:rsidRPr="000F0D3F">
        <w:rPr>
          <w:bCs w:val="0"/>
          <w:sz w:val="24"/>
          <w:szCs w:val="24"/>
        </w:rPr>
        <w:t>с</w:t>
      </w:r>
      <w:r w:rsidR="003A59B8" w:rsidRPr="000F0D3F">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0F0D3F">
        <w:rPr>
          <w:b/>
          <w:bCs w:val="0"/>
          <w:i/>
          <w:sz w:val="24"/>
          <w:szCs w:val="24"/>
        </w:rPr>
        <w:t>.</w:t>
      </w:r>
    </w:p>
    <w:p w:rsidR="00717F60" w:rsidRPr="000F0D3F"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0F0D3F">
        <w:rPr>
          <w:sz w:val="24"/>
          <w:szCs w:val="24"/>
        </w:rPr>
        <w:t xml:space="preserve">В рамках отборочной стадии Закупочная комиссия может запросить у </w:t>
      </w:r>
      <w:r w:rsidR="009C744E" w:rsidRPr="000F0D3F">
        <w:rPr>
          <w:sz w:val="24"/>
          <w:szCs w:val="24"/>
        </w:rPr>
        <w:t>Участник</w:t>
      </w:r>
      <w:r w:rsidRPr="000F0D3F">
        <w:rPr>
          <w:sz w:val="24"/>
          <w:szCs w:val="24"/>
        </w:rPr>
        <w:t>ов разъясн</w:t>
      </w:r>
      <w:r w:rsidR="00DA7E38" w:rsidRPr="000F0D3F">
        <w:rPr>
          <w:sz w:val="24"/>
          <w:szCs w:val="24"/>
        </w:rPr>
        <w:t>ения или дополнения их Заявок</w:t>
      </w:r>
      <w:r w:rsidRPr="000F0D3F">
        <w:rPr>
          <w:sz w:val="24"/>
          <w:szCs w:val="24"/>
        </w:rPr>
        <w:t xml:space="preserve">. При этом Закупочная комиссия не вправе запрашивать разъяснения или требовать документы, меняющие суть </w:t>
      </w:r>
      <w:r w:rsidR="004B5EB3" w:rsidRPr="000F0D3F">
        <w:rPr>
          <w:sz w:val="24"/>
          <w:szCs w:val="24"/>
        </w:rPr>
        <w:t>Заявк</w:t>
      </w:r>
      <w:r w:rsidRPr="000F0D3F">
        <w:rPr>
          <w:sz w:val="24"/>
          <w:szCs w:val="24"/>
        </w:rPr>
        <w:t>и</w:t>
      </w:r>
      <w:r w:rsidR="00076D8B" w:rsidRPr="000F0D3F">
        <w:rPr>
          <w:sz w:val="24"/>
          <w:szCs w:val="24"/>
        </w:rPr>
        <w:t>, а также документы, перечень которых отсутствует в настоящей Документации</w:t>
      </w:r>
      <w:r w:rsidRPr="000F0D3F">
        <w:rPr>
          <w:sz w:val="24"/>
          <w:szCs w:val="24"/>
        </w:rPr>
        <w:t xml:space="preserve">. Допускаются уточняющие запросы по техническим условиям </w:t>
      </w:r>
      <w:r w:rsidR="004B5EB3" w:rsidRPr="000F0D3F">
        <w:rPr>
          <w:sz w:val="24"/>
          <w:szCs w:val="24"/>
        </w:rPr>
        <w:t>Заявк</w:t>
      </w:r>
      <w:r w:rsidRPr="000F0D3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0F0D3F">
        <w:rPr>
          <w:sz w:val="24"/>
          <w:szCs w:val="24"/>
        </w:rPr>
        <w:t>З</w:t>
      </w:r>
      <w:r w:rsidRPr="000F0D3F">
        <w:rPr>
          <w:sz w:val="24"/>
          <w:szCs w:val="24"/>
        </w:rPr>
        <w:t>апроса предложений.</w:t>
      </w:r>
    </w:p>
    <w:p w:rsidR="00717F60" w:rsidRPr="000F0D3F"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0F0D3F">
        <w:rPr>
          <w:sz w:val="24"/>
          <w:szCs w:val="24"/>
        </w:rPr>
        <w:t xml:space="preserve">При проверке правильности оформления </w:t>
      </w:r>
      <w:r w:rsidR="004B5EB3" w:rsidRPr="000F0D3F">
        <w:rPr>
          <w:sz w:val="24"/>
          <w:szCs w:val="24"/>
        </w:rPr>
        <w:t>Заявк</w:t>
      </w:r>
      <w:r w:rsidRPr="000F0D3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F0D3F">
        <w:rPr>
          <w:sz w:val="24"/>
          <w:szCs w:val="24"/>
        </w:rPr>
        <w:t>Заявк</w:t>
      </w:r>
      <w:r w:rsidRPr="000F0D3F">
        <w:rPr>
          <w:sz w:val="24"/>
          <w:szCs w:val="24"/>
        </w:rPr>
        <w:t xml:space="preserve">и. Закупочная комиссия с письменного согласия </w:t>
      </w:r>
      <w:r w:rsidR="009C744E" w:rsidRPr="000F0D3F">
        <w:rPr>
          <w:sz w:val="24"/>
          <w:szCs w:val="24"/>
        </w:rPr>
        <w:t>Участник</w:t>
      </w:r>
      <w:r w:rsidRPr="000F0D3F">
        <w:rPr>
          <w:sz w:val="24"/>
          <w:szCs w:val="24"/>
        </w:rPr>
        <w:t>а также может исправлять очевидные арифметические и грамматические ошибки.</w:t>
      </w:r>
    </w:p>
    <w:p w:rsidR="00717F60" w:rsidRPr="000F0D3F"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0F0D3F">
        <w:rPr>
          <w:sz w:val="24"/>
          <w:szCs w:val="24"/>
        </w:rPr>
        <w:t xml:space="preserve">По результатам проведения отборочной стадии Закупочная комиссия </w:t>
      </w:r>
      <w:r w:rsidR="00DA7E38" w:rsidRPr="000F0D3F">
        <w:rPr>
          <w:sz w:val="24"/>
          <w:szCs w:val="24"/>
        </w:rPr>
        <w:t>отклонит</w:t>
      </w:r>
      <w:r w:rsidRPr="000F0D3F">
        <w:rPr>
          <w:sz w:val="24"/>
          <w:szCs w:val="24"/>
        </w:rPr>
        <w:t xml:space="preserve"> </w:t>
      </w:r>
      <w:r w:rsidR="004B5EB3" w:rsidRPr="000F0D3F">
        <w:rPr>
          <w:sz w:val="24"/>
          <w:szCs w:val="24"/>
        </w:rPr>
        <w:t>Заявк</w:t>
      </w:r>
      <w:r w:rsidRPr="000F0D3F">
        <w:rPr>
          <w:sz w:val="24"/>
          <w:szCs w:val="24"/>
        </w:rPr>
        <w:t>и, которые:</w:t>
      </w:r>
      <w:bookmarkEnd w:id="370"/>
      <w:bookmarkEnd w:id="371"/>
    </w:p>
    <w:p w:rsidR="00C138CC" w:rsidRPr="000F0D3F" w:rsidRDefault="003A59B8" w:rsidP="006343FF">
      <w:pPr>
        <w:pStyle w:val="affffff0"/>
        <w:widowControl w:val="0"/>
        <w:numPr>
          <w:ilvl w:val="0"/>
          <w:numId w:val="82"/>
        </w:numPr>
        <w:tabs>
          <w:tab w:val="left" w:pos="426"/>
        </w:tabs>
        <w:autoSpaceDE w:val="0"/>
        <w:spacing w:line="264" w:lineRule="auto"/>
        <w:rPr>
          <w:sz w:val="24"/>
          <w:szCs w:val="24"/>
        </w:rPr>
      </w:pPr>
      <w:r w:rsidRPr="000F0D3F">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0F0D3F">
        <w:rPr>
          <w:sz w:val="24"/>
          <w:szCs w:val="24"/>
        </w:rPr>
        <w:t>;</w:t>
      </w:r>
    </w:p>
    <w:p w:rsidR="00C138CC" w:rsidRPr="000F0D3F" w:rsidRDefault="00C138CC" w:rsidP="006343FF">
      <w:pPr>
        <w:pStyle w:val="affffff0"/>
        <w:widowControl w:val="0"/>
        <w:numPr>
          <w:ilvl w:val="0"/>
          <w:numId w:val="82"/>
        </w:numPr>
        <w:tabs>
          <w:tab w:val="left" w:pos="426"/>
        </w:tabs>
        <w:autoSpaceDE w:val="0"/>
        <w:spacing w:line="264" w:lineRule="auto"/>
        <w:rPr>
          <w:sz w:val="24"/>
          <w:szCs w:val="24"/>
        </w:rPr>
      </w:pPr>
      <w:r w:rsidRPr="000F0D3F">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F0D3F">
        <w:rPr>
          <w:sz w:val="24"/>
          <w:szCs w:val="24"/>
        </w:rPr>
        <w:t>числе</w:t>
      </w:r>
      <w:proofErr w:type="gramEnd"/>
      <w:r w:rsidRPr="000F0D3F">
        <w:rPr>
          <w:sz w:val="24"/>
          <w:szCs w:val="24"/>
        </w:rPr>
        <w:t xml:space="preserve"> если Участник (в </w:t>
      </w:r>
      <w:proofErr w:type="spellStart"/>
      <w:r w:rsidRPr="000F0D3F">
        <w:rPr>
          <w:sz w:val="24"/>
          <w:szCs w:val="24"/>
        </w:rPr>
        <w:t>т.ч</w:t>
      </w:r>
      <w:proofErr w:type="spellEnd"/>
      <w:r w:rsidRPr="000F0D3F">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3D2773" w:rsidRPr="000F0D3F">
        <w:rPr>
          <w:sz w:val="24"/>
          <w:szCs w:val="24"/>
        </w:rPr>
        <w:fldChar w:fldCharType="begin"/>
      </w:r>
      <w:r w:rsidR="003D2773" w:rsidRPr="000F0D3F">
        <w:rPr>
          <w:sz w:val="24"/>
          <w:szCs w:val="24"/>
        </w:rPr>
        <w:instrText xml:space="preserve"> REF _Ref444179578 \r \h  \* MERGEFORMAT </w:instrText>
      </w:r>
      <w:r w:rsidR="003D2773" w:rsidRPr="000F0D3F">
        <w:rPr>
          <w:sz w:val="24"/>
          <w:szCs w:val="24"/>
        </w:rPr>
      </w:r>
      <w:r w:rsidR="003D2773" w:rsidRPr="000F0D3F">
        <w:rPr>
          <w:sz w:val="24"/>
          <w:szCs w:val="24"/>
        </w:rPr>
        <w:fldChar w:fldCharType="separate"/>
      </w:r>
      <w:r w:rsidRPr="000F0D3F">
        <w:rPr>
          <w:sz w:val="24"/>
          <w:szCs w:val="24"/>
        </w:rPr>
        <w:t>5.11</w:t>
      </w:r>
      <w:r w:rsidR="003D2773" w:rsidRPr="000F0D3F">
        <w:rPr>
          <w:sz w:val="24"/>
          <w:szCs w:val="24"/>
        </w:rPr>
        <w:fldChar w:fldCharType="end"/>
      </w:r>
      <w:r w:rsidRPr="000F0D3F">
        <w:rPr>
          <w:sz w:val="24"/>
          <w:szCs w:val="24"/>
        </w:rPr>
        <w:t xml:space="preserve">); </w:t>
      </w:r>
    </w:p>
    <w:p w:rsidR="00C138CC" w:rsidRPr="000F0D3F" w:rsidRDefault="00C138CC" w:rsidP="006343FF">
      <w:pPr>
        <w:pStyle w:val="affffff0"/>
        <w:widowControl w:val="0"/>
        <w:numPr>
          <w:ilvl w:val="0"/>
          <w:numId w:val="82"/>
        </w:numPr>
        <w:tabs>
          <w:tab w:val="left" w:pos="426"/>
        </w:tabs>
        <w:autoSpaceDE w:val="0"/>
        <w:spacing w:line="264" w:lineRule="auto"/>
        <w:rPr>
          <w:sz w:val="24"/>
          <w:szCs w:val="24"/>
        </w:rPr>
      </w:pPr>
      <w:r w:rsidRPr="000F0D3F">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3D2773" w:rsidRPr="000F0D3F">
        <w:rPr>
          <w:sz w:val="24"/>
          <w:szCs w:val="24"/>
        </w:rPr>
        <w:fldChar w:fldCharType="begin"/>
      </w:r>
      <w:r w:rsidR="003D2773" w:rsidRPr="000F0D3F">
        <w:rPr>
          <w:sz w:val="24"/>
          <w:szCs w:val="24"/>
        </w:rPr>
        <w:instrText xml:space="preserve"> REF _Ref306176386 \r \h  \* MERGEFORMAT </w:instrText>
      </w:r>
      <w:r w:rsidR="003D2773" w:rsidRPr="000F0D3F">
        <w:rPr>
          <w:sz w:val="24"/>
          <w:szCs w:val="24"/>
        </w:rPr>
      </w:r>
      <w:r w:rsidR="003D2773" w:rsidRPr="000F0D3F">
        <w:rPr>
          <w:sz w:val="24"/>
          <w:szCs w:val="24"/>
        </w:rPr>
        <w:fldChar w:fldCharType="separate"/>
      </w:r>
      <w:r w:rsidRPr="000F0D3F">
        <w:rPr>
          <w:sz w:val="24"/>
          <w:szCs w:val="24"/>
        </w:rPr>
        <w:t>3.3.14</w:t>
      </w:r>
      <w:r w:rsidR="003D2773" w:rsidRPr="000F0D3F">
        <w:rPr>
          <w:sz w:val="24"/>
          <w:szCs w:val="24"/>
        </w:rPr>
        <w:fldChar w:fldCharType="end"/>
      </w:r>
      <w:r w:rsidRPr="000F0D3F">
        <w:rPr>
          <w:sz w:val="24"/>
          <w:szCs w:val="24"/>
        </w:rPr>
        <w:t>;</w:t>
      </w:r>
    </w:p>
    <w:p w:rsidR="00C138CC" w:rsidRPr="000F0D3F" w:rsidRDefault="003A59B8" w:rsidP="006343FF">
      <w:pPr>
        <w:pStyle w:val="affffff0"/>
        <w:widowControl w:val="0"/>
        <w:numPr>
          <w:ilvl w:val="0"/>
          <w:numId w:val="82"/>
        </w:numPr>
        <w:tabs>
          <w:tab w:val="left" w:pos="426"/>
        </w:tabs>
        <w:autoSpaceDE w:val="0"/>
        <w:spacing w:after="100" w:line="264" w:lineRule="auto"/>
        <w:rPr>
          <w:sz w:val="24"/>
          <w:szCs w:val="24"/>
        </w:rPr>
      </w:pPr>
      <w:r w:rsidRPr="000F0D3F">
        <w:rPr>
          <w:sz w:val="24"/>
          <w:szCs w:val="24"/>
        </w:rPr>
        <w:t xml:space="preserve">поданы Участниками, но не содержат всех </w:t>
      </w:r>
      <w:proofErr w:type="gramStart"/>
      <w:r w:rsidRPr="000F0D3F">
        <w:rPr>
          <w:sz w:val="24"/>
          <w:szCs w:val="24"/>
        </w:rPr>
        <w:t>документов</w:t>
      </w:r>
      <w:proofErr w:type="gramEnd"/>
      <w:r w:rsidRPr="000F0D3F">
        <w:rPr>
          <w:sz w:val="24"/>
          <w:szCs w:val="24"/>
        </w:rPr>
        <w:t xml:space="preserve"> требуемых настоящей Документацией по запросу предложений</w:t>
      </w:r>
      <w:r w:rsidR="00C138CC" w:rsidRPr="000F0D3F">
        <w:rPr>
          <w:sz w:val="24"/>
          <w:szCs w:val="24"/>
        </w:rPr>
        <w:t>;</w:t>
      </w:r>
    </w:p>
    <w:p w:rsidR="00C138CC" w:rsidRPr="000F0D3F" w:rsidRDefault="00C138CC" w:rsidP="006343FF">
      <w:pPr>
        <w:pStyle w:val="affffff0"/>
        <w:widowControl w:val="0"/>
        <w:numPr>
          <w:ilvl w:val="0"/>
          <w:numId w:val="82"/>
        </w:numPr>
        <w:tabs>
          <w:tab w:val="left" w:pos="426"/>
        </w:tabs>
        <w:autoSpaceDE w:val="0"/>
        <w:spacing w:after="100" w:line="264" w:lineRule="auto"/>
        <w:rPr>
          <w:sz w:val="24"/>
          <w:szCs w:val="24"/>
        </w:rPr>
      </w:pPr>
      <w:r w:rsidRPr="000F0D3F">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0F0D3F" w:rsidRDefault="00C138CC" w:rsidP="006343FF">
      <w:pPr>
        <w:pStyle w:val="affffff0"/>
        <w:widowControl w:val="0"/>
        <w:numPr>
          <w:ilvl w:val="0"/>
          <w:numId w:val="82"/>
        </w:numPr>
        <w:tabs>
          <w:tab w:val="left" w:pos="426"/>
        </w:tabs>
        <w:autoSpaceDE w:val="0"/>
        <w:spacing w:line="264" w:lineRule="auto"/>
        <w:rPr>
          <w:sz w:val="24"/>
          <w:szCs w:val="24"/>
        </w:rPr>
      </w:pPr>
      <w:r w:rsidRPr="000F0D3F">
        <w:rPr>
          <w:sz w:val="24"/>
          <w:szCs w:val="24"/>
        </w:rPr>
        <w:t>содержат очевидные арифметические или грамматические ошибки, с исправлением которых не согласился Участник.</w:t>
      </w:r>
    </w:p>
    <w:p w:rsidR="00717F60" w:rsidRPr="000F0D3F"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0F0D3F">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F0D3F">
        <w:rPr>
          <w:sz w:val="24"/>
          <w:szCs w:val="24"/>
        </w:rPr>
        <w:t>Участник</w:t>
      </w:r>
      <w:r w:rsidRPr="000F0D3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F0D3F">
        <w:rPr>
          <w:sz w:val="24"/>
          <w:szCs w:val="24"/>
        </w:rPr>
        <w:t>Заявк</w:t>
      </w:r>
      <w:r w:rsidRPr="000F0D3F">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F0D3F">
        <w:rPr>
          <w:sz w:val="24"/>
          <w:szCs w:val="24"/>
        </w:rPr>
        <w:t>Заявк</w:t>
      </w:r>
      <w:r w:rsidRPr="000F0D3F">
        <w:rPr>
          <w:sz w:val="24"/>
          <w:szCs w:val="24"/>
        </w:rPr>
        <w:t xml:space="preserve">и, Заказчик имеет право удержать с </w:t>
      </w:r>
      <w:r w:rsidR="009C744E" w:rsidRPr="000F0D3F">
        <w:rPr>
          <w:sz w:val="24"/>
          <w:szCs w:val="24"/>
        </w:rPr>
        <w:t>Участник</w:t>
      </w:r>
      <w:r w:rsidRPr="000F0D3F">
        <w:rPr>
          <w:sz w:val="24"/>
          <w:szCs w:val="24"/>
        </w:rPr>
        <w:t xml:space="preserve">а финансовое обеспечение </w:t>
      </w:r>
      <w:r w:rsidR="004B5EB3" w:rsidRPr="000F0D3F">
        <w:rPr>
          <w:sz w:val="24"/>
          <w:szCs w:val="24"/>
        </w:rPr>
        <w:t>Заявк</w:t>
      </w:r>
      <w:r w:rsidRPr="000F0D3F">
        <w:rPr>
          <w:sz w:val="24"/>
          <w:szCs w:val="24"/>
        </w:rPr>
        <w:t xml:space="preserve">и </w:t>
      </w:r>
      <w:r w:rsidR="007F3FB7" w:rsidRPr="000F0D3F">
        <w:rPr>
          <w:sz w:val="24"/>
          <w:szCs w:val="24"/>
        </w:rPr>
        <w:t xml:space="preserve">(п. </w:t>
      </w:r>
      <w:r w:rsidR="003D2773" w:rsidRPr="000F0D3F">
        <w:rPr>
          <w:sz w:val="24"/>
          <w:szCs w:val="24"/>
        </w:rPr>
        <w:fldChar w:fldCharType="begin"/>
      </w:r>
      <w:r w:rsidR="003D2773" w:rsidRPr="000F0D3F">
        <w:rPr>
          <w:sz w:val="24"/>
          <w:szCs w:val="24"/>
        </w:rPr>
        <w:instrText xml:space="preserve"> REF _Ref306176386 \r \h  \* MERGEFORMAT </w:instrText>
      </w:r>
      <w:r w:rsidR="003D2773" w:rsidRPr="000F0D3F">
        <w:rPr>
          <w:sz w:val="24"/>
          <w:szCs w:val="24"/>
        </w:rPr>
      </w:r>
      <w:r w:rsidR="003D2773" w:rsidRPr="000F0D3F">
        <w:rPr>
          <w:sz w:val="24"/>
          <w:szCs w:val="24"/>
        </w:rPr>
        <w:fldChar w:fldCharType="separate"/>
      </w:r>
      <w:r w:rsidR="00622B69" w:rsidRPr="000F0D3F">
        <w:rPr>
          <w:sz w:val="24"/>
          <w:szCs w:val="24"/>
        </w:rPr>
        <w:t>3.3.14</w:t>
      </w:r>
      <w:r w:rsidR="003D2773" w:rsidRPr="000F0D3F">
        <w:rPr>
          <w:sz w:val="24"/>
          <w:szCs w:val="24"/>
        </w:rPr>
        <w:fldChar w:fldCharType="end"/>
      </w:r>
      <w:r w:rsidR="007F3FB7" w:rsidRPr="000F0D3F">
        <w:rPr>
          <w:sz w:val="24"/>
          <w:szCs w:val="24"/>
        </w:rPr>
        <w:t xml:space="preserve">). </w:t>
      </w:r>
      <w:r w:rsidRPr="000F0D3F">
        <w:rPr>
          <w:sz w:val="24"/>
          <w:szCs w:val="24"/>
        </w:rPr>
        <w:t xml:space="preserve"> </w:t>
      </w:r>
    </w:p>
    <w:p w:rsidR="00717F60" w:rsidRPr="000F0D3F"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0F0D3F">
        <w:rPr>
          <w:szCs w:val="24"/>
        </w:rPr>
        <w:t>Проведение переговоров</w:t>
      </w:r>
      <w:bookmarkEnd w:id="372"/>
      <w:bookmarkEnd w:id="373"/>
      <w:bookmarkEnd w:id="374"/>
      <w:bookmarkEnd w:id="375"/>
      <w:bookmarkEnd w:id="376"/>
      <w:bookmarkEnd w:id="377"/>
      <w:bookmarkEnd w:id="378"/>
      <w:bookmarkEnd w:id="379"/>
    </w:p>
    <w:p w:rsidR="00717F60" w:rsidRPr="000F0D3F"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0F0D3F">
        <w:rPr>
          <w:sz w:val="24"/>
          <w:szCs w:val="24"/>
        </w:rPr>
        <w:t xml:space="preserve">После предварительного рассмотрения и оценки </w:t>
      </w:r>
      <w:r w:rsidR="00FE5731" w:rsidRPr="000F0D3F">
        <w:rPr>
          <w:sz w:val="24"/>
          <w:szCs w:val="24"/>
        </w:rPr>
        <w:t xml:space="preserve">Заявок </w:t>
      </w:r>
      <w:r w:rsidRPr="000F0D3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F0D3F">
        <w:rPr>
          <w:sz w:val="24"/>
          <w:szCs w:val="24"/>
        </w:rPr>
        <w:t>Участник</w:t>
      </w:r>
      <w:r w:rsidRPr="000F0D3F">
        <w:rPr>
          <w:sz w:val="24"/>
          <w:szCs w:val="24"/>
        </w:rPr>
        <w:t xml:space="preserve">ов, </w:t>
      </w:r>
      <w:r w:rsidR="004B5EB3" w:rsidRPr="000F0D3F">
        <w:rPr>
          <w:sz w:val="24"/>
          <w:szCs w:val="24"/>
        </w:rPr>
        <w:t>Заявк</w:t>
      </w:r>
      <w:r w:rsidRPr="000F0D3F">
        <w:rPr>
          <w:sz w:val="24"/>
          <w:szCs w:val="24"/>
        </w:rPr>
        <w:t xml:space="preserve">и которых не были отклонены, по любому положению его </w:t>
      </w:r>
      <w:r w:rsidR="004B5EB3" w:rsidRPr="000F0D3F">
        <w:rPr>
          <w:sz w:val="24"/>
          <w:szCs w:val="24"/>
        </w:rPr>
        <w:t>Заявк</w:t>
      </w:r>
      <w:r w:rsidRPr="000F0D3F">
        <w:rPr>
          <w:sz w:val="24"/>
          <w:szCs w:val="24"/>
        </w:rPr>
        <w:t>и.</w:t>
      </w:r>
    </w:p>
    <w:p w:rsidR="00717F60" w:rsidRPr="000F0D3F"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0F0D3F">
        <w:rPr>
          <w:sz w:val="24"/>
          <w:szCs w:val="24"/>
        </w:rPr>
        <w:t xml:space="preserve">Результаты решения Закупочной комиссии об отклонении </w:t>
      </w:r>
      <w:r w:rsidR="004B5EB3" w:rsidRPr="000F0D3F">
        <w:rPr>
          <w:sz w:val="24"/>
          <w:szCs w:val="24"/>
        </w:rPr>
        <w:t>Заявк</w:t>
      </w:r>
      <w:r w:rsidR="00FE5731" w:rsidRPr="000F0D3F">
        <w:rPr>
          <w:sz w:val="24"/>
          <w:szCs w:val="24"/>
        </w:rPr>
        <w:t xml:space="preserve">и </w:t>
      </w:r>
      <w:r w:rsidRPr="000F0D3F">
        <w:rPr>
          <w:sz w:val="24"/>
          <w:szCs w:val="24"/>
        </w:rPr>
        <w:t xml:space="preserve">не подлежат обсуждению с </w:t>
      </w:r>
      <w:r w:rsidR="009C744E" w:rsidRPr="000F0D3F">
        <w:rPr>
          <w:sz w:val="24"/>
          <w:szCs w:val="24"/>
        </w:rPr>
        <w:t>Участник</w:t>
      </w:r>
      <w:r w:rsidRPr="000F0D3F">
        <w:rPr>
          <w:sz w:val="24"/>
          <w:szCs w:val="24"/>
        </w:rPr>
        <w:t>ом.</w:t>
      </w:r>
    </w:p>
    <w:p w:rsidR="00717F60" w:rsidRPr="000F0D3F"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0F0D3F">
        <w:rPr>
          <w:szCs w:val="24"/>
        </w:rPr>
        <w:t>Оценочная стадия</w:t>
      </w:r>
      <w:bookmarkEnd w:id="380"/>
      <w:bookmarkEnd w:id="381"/>
      <w:bookmarkEnd w:id="382"/>
      <w:bookmarkEnd w:id="383"/>
      <w:bookmarkEnd w:id="384"/>
      <w:bookmarkEnd w:id="385"/>
      <w:bookmarkEnd w:id="386"/>
      <w:bookmarkEnd w:id="387"/>
    </w:p>
    <w:p w:rsidR="007D0EA7" w:rsidRPr="000F0D3F"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0F0D3F">
        <w:rPr>
          <w:sz w:val="24"/>
          <w:szCs w:val="24"/>
        </w:rPr>
        <w:t>В</w:t>
      </w:r>
      <w:r w:rsidR="00D275BB" w:rsidRPr="000F0D3F">
        <w:rPr>
          <w:sz w:val="24"/>
          <w:szCs w:val="24"/>
        </w:rPr>
        <w:t xml:space="preserve"> </w:t>
      </w:r>
      <w:r w:rsidRPr="000F0D3F">
        <w:rPr>
          <w:sz w:val="24"/>
          <w:szCs w:val="24"/>
        </w:rPr>
        <w:t xml:space="preserve">рамках оценочной стадии Закупочная комиссия </w:t>
      </w:r>
      <w:proofErr w:type="gramStart"/>
      <w:r w:rsidRPr="000F0D3F">
        <w:rPr>
          <w:sz w:val="24"/>
          <w:szCs w:val="24"/>
        </w:rPr>
        <w:t>оценивает и сопоставляет</w:t>
      </w:r>
      <w:proofErr w:type="gramEnd"/>
      <w:r w:rsidRPr="000F0D3F">
        <w:rPr>
          <w:sz w:val="24"/>
          <w:szCs w:val="24"/>
        </w:rPr>
        <w:t xml:space="preserve"> Заявки и проводит их ранжирование по степени предпочтительности для Заказчика</w:t>
      </w:r>
      <w:r w:rsidR="00D275BB" w:rsidRPr="000F0D3F">
        <w:rPr>
          <w:sz w:val="24"/>
          <w:szCs w:val="24"/>
        </w:rPr>
        <w:t xml:space="preserve">. Порядок проведения оценочной стадии, </w:t>
      </w:r>
      <w:r w:rsidRPr="000F0D3F">
        <w:rPr>
          <w:sz w:val="24"/>
          <w:szCs w:val="24"/>
        </w:rPr>
        <w:t>критери</w:t>
      </w:r>
      <w:r w:rsidR="00D275BB" w:rsidRPr="000F0D3F">
        <w:rPr>
          <w:sz w:val="24"/>
          <w:szCs w:val="24"/>
        </w:rPr>
        <w:t>и</w:t>
      </w:r>
      <w:r w:rsidRPr="000F0D3F">
        <w:rPr>
          <w:sz w:val="24"/>
          <w:szCs w:val="24"/>
        </w:rPr>
        <w:t xml:space="preserve"> и их весов</w:t>
      </w:r>
      <w:r w:rsidR="00D275BB" w:rsidRPr="000F0D3F">
        <w:rPr>
          <w:sz w:val="24"/>
          <w:szCs w:val="24"/>
        </w:rPr>
        <w:t>ые</w:t>
      </w:r>
      <w:r w:rsidRPr="000F0D3F">
        <w:rPr>
          <w:sz w:val="24"/>
          <w:szCs w:val="24"/>
        </w:rPr>
        <w:t xml:space="preserve"> коэффициент</w:t>
      </w:r>
      <w:r w:rsidR="00D275BB" w:rsidRPr="000F0D3F">
        <w:rPr>
          <w:sz w:val="24"/>
          <w:szCs w:val="24"/>
        </w:rPr>
        <w:t>ы изложены в Приложении №3 к настоящей Документации.</w:t>
      </w:r>
      <w:r w:rsidRPr="000F0D3F">
        <w:rPr>
          <w:sz w:val="24"/>
          <w:szCs w:val="24"/>
        </w:rPr>
        <w:t xml:space="preserve"> </w:t>
      </w:r>
    </w:p>
    <w:p w:rsidR="00717F60" w:rsidRPr="000F0D3F"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0F0D3F">
        <w:rPr>
          <w:sz w:val="24"/>
          <w:szCs w:val="24"/>
        </w:rPr>
        <w:t xml:space="preserve">Закупочная комиссия ранжирует </w:t>
      </w:r>
      <w:r w:rsidR="004B5EB3" w:rsidRPr="000F0D3F">
        <w:rPr>
          <w:sz w:val="24"/>
          <w:szCs w:val="24"/>
        </w:rPr>
        <w:t>Заявк</w:t>
      </w:r>
      <w:r w:rsidRPr="000F0D3F">
        <w:rPr>
          <w:sz w:val="24"/>
          <w:szCs w:val="24"/>
        </w:rPr>
        <w:t xml:space="preserve">и </w:t>
      </w:r>
      <w:r w:rsidR="009C744E" w:rsidRPr="000F0D3F">
        <w:rPr>
          <w:sz w:val="24"/>
          <w:szCs w:val="24"/>
        </w:rPr>
        <w:t>Участник</w:t>
      </w:r>
      <w:r w:rsidRPr="000F0D3F">
        <w:rPr>
          <w:sz w:val="24"/>
          <w:szCs w:val="24"/>
        </w:rPr>
        <w:t xml:space="preserve">ов по степени предпочтительности условий, предложенных </w:t>
      </w:r>
      <w:r w:rsidR="009C744E" w:rsidRPr="000F0D3F">
        <w:rPr>
          <w:sz w:val="24"/>
          <w:szCs w:val="24"/>
        </w:rPr>
        <w:t>Участник</w:t>
      </w:r>
      <w:r w:rsidRPr="000F0D3F">
        <w:rPr>
          <w:sz w:val="24"/>
          <w:szCs w:val="24"/>
        </w:rPr>
        <w:t xml:space="preserve">ами. </w:t>
      </w:r>
    </w:p>
    <w:p w:rsidR="00717F60" w:rsidRPr="000F0D3F"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0F0D3F">
        <w:rPr>
          <w:sz w:val="24"/>
          <w:szCs w:val="24"/>
        </w:rPr>
        <w:t xml:space="preserve">Результаты решения Закупочной комиссии об отклонении </w:t>
      </w:r>
      <w:r w:rsidR="004B5EB3" w:rsidRPr="000F0D3F">
        <w:rPr>
          <w:sz w:val="24"/>
          <w:szCs w:val="24"/>
        </w:rPr>
        <w:t>Заявк</w:t>
      </w:r>
      <w:r w:rsidRPr="000F0D3F">
        <w:rPr>
          <w:sz w:val="24"/>
          <w:szCs w:val="24"/>
        </w:rPr>
        <w:t xml:space="preserve">и не подлежат обсуждению с </w:t>
      </w:r>
      <w:r w:rsidR="009C744E" w:rsidRPr="000F0D3F">
        <w:rPr>
          <w:sz w:val="24"/>
          <w:szCs w:val="24"/>
        </w:rPr>
        <w:t>Участник</w:t>
      </w:r>
      <w:r w:rsidRPr="000F0D3F">
        <w:rPr>
          <w:sz w:val="24"/>
          <w:szCs w:val="24"/>
        </w:rPr>
        <w:t>ом.</w:t>
      </w:r>
    </w:p>
    <w:p w:rsidR="00F15392" w:rsidRPr="000F0D3F" w:rsidRDefault="00F15392" w:rsidP="00E71A48">
      <w:pPr>
        <w:pStyle w:val="2"/>
        <w:spacing w:line="264" w:lineRule="auto"/>
      </w:pPr>
      <w:bookmarkStart w:id="388" w:name="_Ref303250967"/>
      <w:bookmarkStart w:id="389" w:name="_Toc305697378"/>
      <w:bookmarkStart w:id="390" w:name="_Toc447269795"/>
      <w:bookmarkStart w:id="391" w:name="_Toc255985696"/>
      <w:r w:rsidRPr="000F0D3F">
        <w:t>Аукционная процедура понижени</w:t>
      </w:r>
      <w:r w:rsidR="00E60F8E" w:rsidRPr="000F0D3F">
        <w:t>я</w:t>
      </w:r>
      <w:r w:rsidRPr="000F0D3F">
        <w:t xml:space="preserve"> цены (переторжка)</w:t>
      </w:r>
      <w:bookmarkEnd w:id="388"/>
      <w:bookmarkEnd w:id="389"/>
      <w:bookmarkEnd w:id="390"/>
      <w:r w:rsidRPr="000F0D3F">
        <w:t xml:space="preserve"> </w:t>
      </w:r>
    </w:p>
    <w:bookmarkEnd w:id="391"/>
    <w:p w:rsidR="00F15392" w:rsidRPr="000F0D3F"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F0D3F">
        <w:rPr>
          <w:sz w:val="24"/>
          <w:szCs w:val="24"/>
          <w:lang w:eastAsia="ru-RU"/>
        </w:rPr>
        <w:t xml:space="preserve">Организатором </w:t>
      </w:r>
      <w:r w:rsidR="00C05EF6" w:rsidRPr="000F0D3F">
        <w:rPr>
          <w:sz w:val="24"/>
          <w:szCs w:val="24"/>
          <w:lang w:eastAsia="ru-RU"/>
        </w:rPr>
        <w:t>запроса предложений</w:t>
      </w:r>
      <w:r w:rsidRPr="000F0D3F">
        <w:rPr>
          <w:sz w:val="24"/>
          <w:szCs w:val="24"/>
          <w:lang w:eastAsia="ru-RU"/>
        </w:rPr>
        <w:t xml:space="preserve"> предусмотрена возможность проведения </w:t>
      </w:r>
      <w:r w:rsidR="003417F7" w:rsidRPr="000F0D3F">
        <w:rPr>
          <w:sz w:val="24"/>
          <w:szCs w:val="24"/>
          <w:lang w:eastAsia="ru-RU"/>
        </w:rPr>
        <w:t xml:space="preserve">аукционной </w:t>
      </w:r>
      <w:r w:rsidRPr="000F0D3F">
        <w:rPr>
          <w:sz w:val="24"/>
          <w:szCs w:val="24"/>
          <w:lang w:eastAsia="ru-RU"/>
        </w:rPr>
        <w:t>процедуры</w:t>
      </w:r>
      <w:r w:rsidR="003417F7" w:rsidRPr="000F0D3F">
        <w:rPr>
          <w:sz w:val="24"/>
          <w:szCs w:val="24"/>
          <w:lang w:eastAsia="ru-RU"/>
        </w:rPr>
        <w:t xml:space="preserve"> понижения цены -</w:t>
      </w:r>
      <w:r w:rsidRPr="000F0D3F">
        <w:rPr>
          <w:sz w:val="24"/>
          <w:szCs w:val="24"/>
          <w:lang w:eastAsia="ru-RU"/>
        </w:rPr>
        <w:t xml:space="preserve"> переторжки, т.е. предоставление </w:t>
      </w:r>
      <w:r w:rsidR="009C744E" w:rsidRPr="000F0D3F">
        <w:rPr>
          <w:sz w:val="24"/>
          <w:szCs w:val="24"/>
          <w:lang w:eastAsia="ru-RU"/>
        </w:rPr>
        <w:t>Участник</w:t>
      </w:r>
      <w:r w:rsidRPr="000F0D3F">
        <w:rPr>
          <w:sz w:val="24"/>
          <w:szCs w:val="24"/>
          <w:lang w:eastAsia="ru-RU"/>
        </w:rPr>
        <w:t xml:space="preserve">ам </w:t>
      </w:r>
      <w:r w:rsidR="00C05EF6" w:rsidRPr="000F0D3F">
        <w:rPr>
          <w:sz w:val="24"/>
          <w:szCs w:val="24"/>
          <w:lang w:eastAsia="ru-RU"/>
        </w:rPr>
        <w:t>запроса предложений</w:t>
      </w:r>
      <w:r w:rsidRPr="000F0D3F">
        <w:rPr>
          <w:sz w:val="24"/>
          <w:szCs w:val="24"/>
          <w:lang w:eastAsia="ru-RU"/>
        </w:rPr>
        <w:t xml:space="preserve"> возможности добровольно повысить предпочтительность их </w:t>
      </w:r>
      <w:r w:rsidR="00D275BB" w:rsidRPr="000F0D3F">
        <w:rPr>
          <w:sz w:val="24"/>
          <w:szCs w:val="24"/>
          <w:lang w:eastAsia="ru-RU"/>
        </w:rPr>
        <w:t>Заявок</w:t>
      </w:r>
      <w:r w:rsidRPr="000F0D3F">
        <w:rPr>
          <w:sz w:val="24"/>
          <w:szCs w:val="24"/>
          <w:lang w:eastAsia="ru-RU"/>
        </w:rPr>
        <w:t xml:space="preserve"> путем снижения первоначальной, указанной в  </w:t>
      </w:r>
      <w:r w:rsidR="004B5EB3" w:rsidRPr="000F0D3F">
        <w:rPr>
          <w:sz w:val="24"/>
          <w:szCs w:val="24"/>
          <w:lang w:eastAsia="ru-RU"/>
        </w:rPr>
        <w:t>Заявк</w:t>
      </w:r>
      <w:r w:rsidRPr="000F0D3F">
        <w:rPr>
          <w:sz w:val="24"/>
          <w:szCs w:val="24"/>
          <w:lang w:eastAsia="ru-RU"/>
        </w:rPr>
        <w:t>е, цены.</w:t>
      </w:r>
    </w:p>
    <w:p w:rsidR="00F15392" w:rsidRPr="000F0D3F"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F0D3F">
        <w:rPr>
          <w:sz w:val="24"/>
          <w:szCs w:val="24"/>
          <w:lang w:eastAsia="ru-RU"/>
        </w:rPr>
        <w:t xml:space="preserve">Организатор может воспользоваться объявленным правом на проведение </w:t>
      </w:r>
      <w:r w:rsidRPr="000F0D3F">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F0D3F">
        <w:rPr>
          <w:sz w:val="24"/>
          <w:szCs w:val="24"/>
          <w:lang w:eastAsia="ru-RU"/>
        </w:rPr>
        <w:t>.</w:t>
      </w:r>
    </w:p>
    <w:p w:rsidR="00F15392" w:rsidRPr="000F0D3F"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F0D3F">
        <w:rPr>
          <w:sz w:val="24"/>
          <w:szCs w:val="24"/>
          <w:lang w:eastAsia="ru-RU"/>
        </w:rPr>
        <w:t>Участник</w:t>
      </w:r>
      <w:r w:rsidR="00F15392" w:rsidRPr="000F0D3F">
        <w:rPr>
          <w:sz w:val="24"/>
          <w:szCs w:val="24"/>
          <w:lang w:eastAsia="ru-RU"/>
        </w:rPr>
        <w:t xml:space="preserve"> </w:t>
      </w:r>
      <w:r w:rsidR="00C05EF6" w:rsidRPr="000F0D3F">
        <w:rPr>
          <w:sz w:val="24"/>
          <w:szCs w:val="24"/>
          <w:lang w:eastAsia="ru-RU"/>
        </w:rPr>
        <w:t>запроса предложений</w:t>
      </w:r>
      <w:r w:rsidR="00F15392" w:rsidRPr="000F0D3F">
        <w:rPr>
          <w:sz w:val="24"/>
          <w:szCs w:val="24"/>
          <w:lang w:eastAsia="ru-RU"/>
        </w:rPr>
        <w:t xml:space="preserve">, приглашенный на переторжку, вправе не участвовать в ней, тогда его </w:t>
      </w:r>
      <w:r w:rsidR="004B5EB3" w:rsidRPr="000F0D3F">
        <w:rPr>
          <w:sz w:val="24"/>
          <w:szCs w:val="24"/>
          <w:lang w:eastAsia="ru-RU"/>
        </w:rPr>
        <w:t>Заявк</w:t>
      </w:r>
      <w:r w:rsidR="00BD05FA" w:rsidRPr="000F0D3F">
        <w:rPr>
          <w:sz w:val="24"/>
          <w:szCs w:val="24"/>
          <w:lang w:eastAsia="ru-RU"/>
        </w:rPr>
        <w:t>а</w:t>
      </w:r>
      <w:r w:rsidR="00F15392" w:rsidRPr="000F0D3F">
        <w:rPr>
          <w:sz w:val="24"/>
          <w:szCs w:val="24"/>
          <w:lang w:eastAsia="ru-RU"/>
        </w:rPr>
        <w:t xml:space="preserve">, </w:t>
      </w:r>
      <w:r w:rsidR="00F15392" w:rsidRPr="000F0D3F">
        <w:rPr>
          <w:i/>
          <w:sz w:val="24"/>
          <w:szCs w:val="24"/>
          <w:lang w:eastAsia="ru-RU"/>
        </w:rPr>
        <w:t>по которо</w:t>
      </w:r>
      <w:r w:rsidR="00BD05FA" w:rsidRPr="000F0D3F">
        <w:rPr>
          <w:i/>
          <w:sz w:val="24"/>
          <w:szCs w:val="24"/>
          <w:lang w:eastAsia="ru-RU"/>
        </w:rPr>
        <w:t>й</w:t>
      </w:r>
      <w:r w:rsidR="00F15392" w:rsidRPr="000F0D3F">
        <w:rPr>
          <w:i/>
          <w:sz w:val="24"/>
          <w:szCs w:val="24"/>
          <w:lang w:eastAsia="ru-RU"/>
        </w:rPr>
        <w:t xml:space="preserve"> он не участвовал в переторжке,</w:t>
      </w:r>
      <w:r w:rsidR="00F15392" w:rsidRPr="000F0D3F">
        <w:rPr>
          <w:sz w:val="24"/>
          <w:szCs w:val="24"/>
          <w:lang w:eastAsia="ru-RU"/>
        </w:rPr>
        <w:t xml:space="preserve"> остается </w:t>
      </w:r>
      <w:r w:rsidR="00BC23FF" w:rsidRPr="000F0D3F">
        <w:rPr>
          <w:sz w:val="24"/>
          <w:szCs w:val="24"/>
          <w:lang w:eastAsia="ru-RU"/>
        </w:rPr>
        <w:t xml:space="preserve">действующей </w:t>
      </w:r>
      <w:r w:rsidR="00F15392" w:rsidRPr="000F0D3F">
        <w:rPr>
          <w:sz w:val="24"/>
          <w:szCs w:val="24"/>
          <w:lang w:eastAsia="ru-RU"/>
        </w:rPr>
        <w:t>с ранее объявленной ценой.</w:t>
      </w:r>
      <w:bookmarkEnd w:id="392"/>
    </w:p>
    <w:p w:rsidR="00F15392" w:rsidRPr="000F0D3F"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F0D3F">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0F0D3F">
        <w:rPr>
          <w:sz w:val="24"/>
          <w:szCs w:val="24"/>
          <w:lang w:eastAsia="ru-RU"/>
        </w:rPr>
        <w:t>.</w:t>
      </w:r>
    </w:p>
    <w:p w:rsidR="00F15392" w:rsidRPr="000F0D3F"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0F0D3F">
        <w:rPr>
          <w:sz w:val="24"/>
          <w:szCs w:val="24"/>
          <w:lang w:eastAsia="ru-RU"/>
        </w:rPr>
        <w:t>Процедура переторжки проводится с использованием ЭТП</w:t>
      </w:r>
      <w:r w:rsidRPr="000F0D3F">
        <w:rPr>
          <w:iCs/>
          <w:sz w:val="24"/>
          <w:szCs w:val="24"/>
          <w:lang w:eastAsia="ru-RU"/>
        </w:rPr>
        <w:t xml:space="preserve">. </w:t>
      </w:r>
      <w:r w:rsidRPr="000F0D3F">
        <w:rPr>
          <w:sz w:val="24"/>
          <w:szCs w:val="24"/>
          <w:lang w:eastAsia="ru-RU"/>
        </w:rPr>
        <w:t>Порядок проведения процедуры переторжки на ЭТП определяется правилами данной системы.</w:t>
      </w:r>
      <w:bookmarkEnd w:id="393"/>
    </w:p>
    <w:p w:rsidR="00F15392" w:rsidRPr="000F0D3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0F0D3F">
        <w:rPr>
          <w:iCs/>
          <w:sz w:val="24"/>
          <w:szCs w:val="24"/>
          <w:lang w:eastAsia="ru-RU"/>
        </w:rPr>
        <w:t xml:space="preserve">В период с момента начала переторжки на ЭТП </w:t>
      </w:r>
      <w:r w:rsidR="009C744E" w:rsidRPr="000F0D3F">
        <w:rPr>
          <w:iCs/>
          <w:sz w:val="24"/>
          <w:szCs w:val="24"/>
          <w:lang w:eastAsia="ru-RU"/>
        </w:rPr>
        <w:t>Участник</w:t>
      </w:r>
      <w:r w:rsidRPr="000F0D3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0F0D3F">
        <w:rPr>
          <w:iCs/>
          <w:sz w:val="24"/>
          <w:szCs w:val="24"/>
          <w:lang w:eastAsia="ru-RU"/>
        </w:rPr>
        <w:t>Заявк</w:t>
      </w:r>
      <w:r w:rsidRPr="000F0D3F">
        <w:rPr>
          <w:iCs/>
          <w:sz w:val="24"/>
          <w:szCs w:val="24"/>
          <w:lang w:eastAsia="ru-RU"/>
        </w:rPr>
        <w:t>и путем снижения ее цены, должен заявить в режиме реального времени на ЭТП «окончательную</w:t>
      </w:r>
      <w:r w:rsidR="00076D8B" w:rsidRPr="000F0D3F">
        <w:rPr>
          <w:iCs/>
          <w:sz w:val="24"/>
          <w:szCs w:val="24"/>
          <w:lang w:eastAsia="ru-RU"/>
        </w:rPr>
        <w:t>»</w:t>
      </w:r>
      <w:r w:rsidRPr="000F0D3F">
        <w:rPr>
          <w:iCs/>
          <w:sz w:val="24"/>
          <w:szCs w:val="24"/>
          <w:lang w:eastAsia="ru-RU"/>
        </w:rPr>
        <w:t xml:space="preserve"> цену </w:t>
      </w:r>
      <w:r w:rsidR="004B5EB3" w:rsidRPr="000F0D3F">
        <w:rPr>
          <w:iCs/>
          <w:sz w:val="24"/>
          <w:szCs w:val="24"/>
          <w:lang w:eastAsia="ru-RU"/>
        </w:rPr>
        <w:t>Заявк</w:t>
      </w:r>
      <w:r w:rsidRPr="000F0D3F">
        <w:rPr>
          <w:iCs/>
          <w:sz w:val="24"/>
          <w:szCs w:val="24"/>
          <w:lang w:eastAsia="ru-RU"/>
        </w:rPr>
        <w:t xml:space="preserve">и. Снижение цены </w:t>
      </w:r>
      <w:r w:rsidR="004B5EB3" w:rsidRPr="000F0D3F">
        <w:rPr>
          <w:iCs/>
          <w:sz w:val="24"/>
          <w:szCs w:val="24"/>
          <w:lang w:eastAsia="ru-RU"/>
        </w:rPr>
        <w:t>Заявк</w:t>
      </w:r>
      <w:r w:rsidRPr="000F0D3F">
        <w:rPr>
          <w:iCs/>
          <w:sz w:val="24"/>
          <w:szCs w:val="24"/>
          <w:lang w:eastAsia="ru-RU"/>
        </w:rPr>
        <w:t xml:space="preserve">и может производиться </w:t>
      </w:r>
      <w:r w:rsidR="009C744E" w:rsidRPr="000F0D3F">
        <w:rPr>
          <w:iCs/>
          <w:sz w:val="24"/>
          <w:szCs w:val="24"/>
          <w:lang w:eastAsia="ru-RU"/>
        </w:rPr>
        <w:t>Участник</w:t>
      </w:r>
      <w:r w:rsidRPr="000F0D3F">
        <w:rPr>
          <w:iCs/>
          <w:sz w:val="24"/>
          <w:szCs w:val="24"/>
          <w:lang w:eastAsia="ru-RU"/>
        </w:rPr>
        <w:t>ом поэтапно до момента окончания переторжки неограниченное количество раз</w:t>
      </w:r>
      <w:r w:rsidR="00076D8B" w:rsidRPr="000F0D3F">
        <w:rPr>
          <w:iCs/>
          <w:sz w:val="24"/>
          <w:szCs w:val="24"/>
          <w:lang w:eastAsia="ru-RU"/>
        </w:rPr>
        <w:t>.</w:t>
      </w:r>
      <w:r w:rsidRPr="000F0D3F">
        <w:rPr>
          <w:iCs/>
          <w:sz w:val="24"/>
          <w:szCs w:val="24"/>
          <w:lang w:eastAsia="ru-RU"/>
        </w:rPr>
        <w:t xml:space="preserve"> </w:t>
      </w:r>
      <w:r w:rsidR="00076D8B" w:rsidRPr="000F0D3F">
        <w:rPr>
          <w:iCs/>
          <w:sz w:val="24"/>
          <w:szCs w:val="24"/>
          <w:lang w:eastAsia="ru-RU"/>
        </w:rPr>
        <w:t>И</w:t>
      </w:r>
      <w:r w:rsidRPr="000F0D3F">
        <w:rPr>
          <w:iCs/>
          <w:sz w:val="24"/>
          <w:szCs w:val="24"/>
          <w:lang w:eastAsia="ru-RU"/>
        </w:rPr>
        <w:t xml:space="preserve">зменение цены </w:t>
      </w:r>
      <w:r w:rsidR="004B5EB3" w:rsidRPr="000F0D3F">
        <w:rPr>
          <w:iCs/>
          <w:sz w:val="24"/>
          <w:szCs w:val="24"/>
          <w:lang w:eastAsia="ru-RU"/>
        </w:rPr>
        <w:t>Заявк</w:t>
      </w:r>
      <w:r w:rsidRPr="000F0D3F">
        <w:rPr>
          <w:iCs/>
          <w:sz w:val="24"/>
          <w:szCs w:val="24"/>
          <w:lang w:eastAsia="ru-RU"/>
        </w:rPr>
        <w:t xml:space="preserve">и не должно повлечь за собой изменение иных условий </w:t>
      </w:r>
      <w:r w:rsidR="004B5EB3" w:rsidRPr="000F0D3F">
        <w:rPr>
          <w:iCs/>
          <w:sz w:val="24"/>
          <w:szCs w:val="24"/>
          <w:lang w:eastAsia="ru-RU"/>
        </w:rPr>
        <w:t>Заявк</w:t>
      </w:r>
      <w:r w:rsidRPr="000F0D3F">
        <w:rPr>
          <w:iCs/>
          <w:sz w:val="24"/>
          <w:szCs w:val="24"/>
          <w:lang w:eastAsia="ru-RU"/>
        </w:rPr>
        <w:t>и</w:t>
      </w:r>
      <w:r w:rsidR="00076D8B" w:rsidRPr="000F0D3F">
        <w:rPr>
          <w:iCs/>
          <w:sz w:val="24"/>
          <w:szCs w:val="24"/>
          <w:lang w:eastAsia="ru-RU"/>
        </w:rPr>
        <w:t>, за исключением документов, обосновывающие определение цены</w:t>
      </w:r>
      <w:r w:rsidRPr="000F0D3F">
        <w:rPr>
          <w:iCs/>
          <w:sz w:val="24"/>
          <w:szCs w:val="24"/>
          <w:lang w:eastAsia="ru-RU"/>
        </w:rPr>
        <w:t>. Прием предложений по снижению цен заявок прекращается на ЭТП</w:t>
      </w:r>
      <w:r w:rsidRPr="000F0D3F">
        <w:rPr>
          <w:sz w:val="24"/>
          <w:szCs w:val="24"/>
          <w:lang w:eastAsia="ru-RU"/>
        </w:rPr>
        <w:t xml:space="preserve"> в </w:t>
      </w:r>
      <w:r w:rsidRPr="000F0D3F">
        <w:rPr>
          <w:iCs/>
          <w:sz w:val="24"/>
          <w:szCs w:val="24"/>
          <w:lang w:eastAsia="ru-RU"/>
        </w:rPr>
        <w:t xml:space="preserve">момент окончания переторжки. </w:t>
      </w:r>
    </w:p>
    <w:p w:rsidR="00076D8B" w:rsidRPr="000F0D3F"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F0D3F">
        <w:rPr>
          <w:iCs/>
          <w:sz w:val="24"/>
          <w:szCs w:val="24"/>
          <w:lang w:eastAsia="ru-RU"/>
        </w:rPr>
        <w:t xml:space="preserve">Приглашенные </w:t>
      </w:r>
      <w:r w:rsidR="009C744E" w:rsidRPr="000F0D3F">
        <w:rPr>
          <w:iCs/>
          <w:sz w:val="24"/>
          <w:szCs w:val="24"/>
          <w:lang w:eastAsia="ru-RU"/>
        </w:rPr>
        <w:t>Участник</w:t>
      </w:r>
      <w:r w:rsidRPr="000F0D3F">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0F0D3F">
        <w:rPr>
          <w:iCs/>
          <w:sz w:val="24"/>
          <w:szCs w:val="24"/>
          <w:lang w:eastAsia="ru-RU"/>
        </w:rPr>
        <w:t>Участник</w:t>
      </w:r>
      <w:r w:rsidRPr="000F0D3F">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0F0D3F">
        <w:rPr>
          <w:iCs/>
          <w:sz w:val="24"/>
          <w:szCs w:val="24"/>
          <w:lang w:eastAsia="ru-RU"/>
        </w:rPr>
        <w:t>Участник</w:t>
      </w:r>
      <w:r w:rsidRPr="000F0D3F">
        <w:rPr>
          <w:iCs/>
          <w:sz w:val="24"/>
          <w:szCs w:val="24"/>
          <w:lang w:eastAsia="ru-RU"/>
        </w:rPr>
        <w:t xml:space="preserve">а возмещения расходов, связанных с организацией такой переторжки на основании </w:t>
      </w:r>
      <w:r w:rsidR="00123C70" w:rsidRPr="000F0D3F">
        <w:rPr>
          <w:iCs/>
          <w:sz w:val="24"/>
          <w:szCs w:val="24"/>
          <w:lang w:eastAsia="ru-RU"/>
        </w:rPr>
        <w:t>Договор</w:t>
      </w:r>
      <w:r w:rsidRPr="000F0D3F">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0F0D3F">
        <w:rPr>
          <w:iCs/>
          <w:sz w:val="24"/>
          <w:szCs w:val="24"/>
          <w:lang w:eastAsia="ru-RU"/>
        </w:rPr>
        <w:t xml:space="preserve"> такого вознаграждения</w:t>
      </w:r>
      <w:r w:rsidRPr="000F0D3F">
        <w:rPr>
          <w:iCs/>
          <w:sz w:val="24"/>
          <w:szCs w:val="24"/>
          <w:lang w:eastAsia="ru-RU"/>
        </w:rPr>
        <w:t xml:space="preserve">. </w:t>
      </w:r>
    </w:p>
    <w:p w:rsidR="00685336" w:rsidRPr="000F0D3F"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F0D3F">
        <w:rPr>
          <w:iCs/>
          <w:sz w:val="24"/>
          <w:szCs w:val="24"/>
          <w:lang w:eastAsia="ru-RU"/>
        </w:rPr>
        <w:t>В случае</w:t>
      </w:r>
      <w:proofErr w:type="gramStart"/>
      <w:r w:rsidRPr="000F0D3F">
        <w:rPr>
          <w:iCs/>
          <w:sz w:val="24"/>
          <w:szCs w:val="24"/>
          <w:lang w:eastAsia="ru-RU"/>
        </w:rPr>
        <w:t>,</w:t>
      </w:r>
      <w:proofErr w:type="gramEnd"/>
      <w:r w:rsidRPr="000F0D3F">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0F0D3F">
        <w:rPr>
          <w:iCs/>
          <w:sz w:val="24"/>
          <w:szCs w:val="24"/>
          <w:lang w:eastAsia="ru-RU"/>
        </w:rPr>
        <w:t>Участник</w:t>
      </w:r>
      <w:r w:rsidRPr="000F0D3F">
        <w:rPr>
          <w:iCs/>
          <w:sz w:val="24"/>
          <w:szCs w:val="24"/>
          <w:lang w:eastAsia="ru-RU"/>
        </w:rPr>
        <w:t>ов запроса предложений за проведение таких переторжек не взимается.</w:t>
      </w:r>
    </w:p>
    <w:p w:rsidR="00685336" w:rsidRPr="000F0D3F"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F0D3F">
        <w:rPr>
          <w:iCs/>
          <w:sz w:val="24"/>
          <w:szCs w:val="24"/>
          <w:lang w:eastAsia="ru-RU"/>
        </w:rPr>
        <w:t xml:space="preserve">На каждую последующую переторжку приглашаются </w:t>
      </w:r>
      <w:r w:rsidR="009C744E" w:rsidRPr="000F0D3F">
        <w:rPr>
          <w:iCs/>
          <w:sz w:val="24"/>
          <w:szCs w:val="24"/>
          <w:lang w:eastAsia="ru-RU"/>
        </w:rPr>
        <w:t>Участник</w:t>
      </w:r>
      <w:r w:rsidRPr="000F0D3F">
        <w:rPr>
          <w:iCs/>
          <w:sz w:val="24"/>
          <w:szCs w:val="24"/>
          <w:lang w:eastAsia="ru-RU"/>
        </w:rPr>
        <w:t xml:space="preserve">и запроса предложений, участвующие в предыдущей переторжке. </w:t>
      </w:r>
    </w:p>
    <w:p w:rsidR="00685336" w:rsidRPr="000F0D3F"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F0D3F">
        <w:rPr>
          <w:iCs/>
          <w:sz w:val="24"/>
          <w:szCs w:val="24"/>
          <w:lang w:eastAsia="ru-RU"/>
        </w:rPr>
        <w:t>Проведение каждой последующей переторжки осуществляется по правилам, предусмотренным в п.п.</w:t>
      </w:r>
      <w:r w:rsidR="003D2773" w:rsidRPr="000F0D3F">
        <w:rPr>
          <w:sz w:val="24"/>
          <w:szCs w:val="24"/>
        </w:rPr>
        <w:fldChar w:fldCharType="begin"/>
      </w:r>
      <w:r w:rsidR="003D2773" w:rsidRPr="000F0D3F">
        <w:rPr>
          <w:sz w:val="24"/>
          <w:szCs w:val="24"/>
        </w:rPr>
        <w:instrText xml:space="preserve"> REF _Ref306352987 \r \h  \* MERGEFORMAT </w:instrText>
      </w:r>
      <w:r w:rsidR="003D2773" w:rsidRPr="000F0D3F">
        <w:rPr>
          <w:sz w:val="24"/>
          <w:szCs w:val="24"/>
        </w:rPr>
      </w:r>
      <w:r w:rsidR="003D2773" w:rsidRPr="000F0D3F">
        <w:rPr>
          <w:sz w:val="24"/>
          <w:szCs w:val="24"/>
        </w:rPr>
        <w:fldChar w:fldCharType="separate"/>
      </w:r>
      <w:r w:rsidR="00622B69" w:rsidRPr="000F0D3F">
        <w:rPr>
          <w:iCs/>
          <w:sz w:val="24"/>
          <w:szCs w:val="24"/>
          <w:lang w:eastAsia="ru-RU"/>
        </w:rPr>
        <w:t>3.7.3</w:t>
      </w:r>
      <w:r w:rsidR="003D2773" w:rsidRPr="000F0D3F">
        <w:rPr>
          <w:sz w:val="24"/>
          <w:szCs w:val="24"/>
        </w:rPr>
        <w:fldChar w:fldCharType="end"/>
      </w:r>
      <w:r w:rsidRPr="000F0D3F">
        <w:rPr>
          <w:iCs/>
          <w:sz w:val="24"/>
          <w:szCs w:val="24"/>
          <w:lang w:eastAsia="ru-RU"/>
        </w:rPr>
        <w:t xml:space="preserve"> - </w:t>
      </w:r>
      <w:r w:rsidR="003D2773" w:rsidRPr="000F0D3F">
        <w:rPr>
          <w:sz w:val="24"/>
          <w:szCs w:val="24"/>
        </w:rPr>
        <w:fldChar w:fldCharType="begin"/>
      </w:r>
      <w:r w:rsidR="003D2773" w:rsidRPr="000F0D3F">
        <w:rPr>
          <w:sz w:val="24"/>
          <w:szCs w:val="24"/>
        </w:rPr>
        <w:instrText xml:space="preserve"> REF _Ref306353005 \r \h  \* MERGEFORMAT </w:instrText>
      </w:r>
      <w:r w:rsidR="003D2773" w:rsidRPr="000F0D3F">
        <w:rPr>
          <w:sz w:val="24"/>
          <w:szCs w:val="24"/>
        </w:rPr>
      </w:r>
      <w:r w:rsidR="003D2773" w:rsidRPr="000F0D3F">
        <w:rPr>
          <w:sz w:val="24"/>
          <w:szCs w:val="24"/>
        </w:rPr>
        <w:fldChar w:fldCharType="separate"/>
      </w:r>
      <w:r w:rsidR="00622B69" w:rsidRPr="000F0D3F">
        <w:rPr>
          <w:iCs/>
          <w:sz w:val="24"/>
          <w:szCs w:val="24"/>
          <w:lang w:eastAsia="ru-RU"/>
        </w:rPr>
        <w:t>3.7.5</w:t>
      </w:r>
      <w:r w:rsidR="003D2773" w:rsidRPr="000F0D3F">
        <w:rPr>
          <w:sz w:val="24"/>
          <w:szCs w:val="24"/>
        </w:rPr>
        <w:fldChar w:fldCharType="end"/>
      </w:r>
      <w:r w:rsidRPr="000F0D3F">
        <w:rPr>
          <w:iCs/>
          <w:sz w:val="24"/>
          <w:szCs w:val="24"/>
          <w:lang w:eastAsia="ru-RU"/>
        </w:rPr>
        <w:t>.</w:t>
      </w:r>
    </w:p>
    <w:p w:rsidR="00F15392" w:rsidRPr="000F0D3F"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F0D3F">
        <w:rPr>
          <w:sz w:val="24"/>
          <w:szCs w:val="24"/>
          <w:lang w:eastAsia="ru-RU"/>
        </w:rPr>
        <w:t>Участник</w:t>
      </w:r>
      <w:r w:rsidR="00F15392" w:rsidRPr="000F0D3F">
        <w:rPr>
          <w:sz w:val="24"/>
          <w:szCs w:val="24"/>
          <w:lang w:eastAsia="ru-RU"/>
        </w:rPr>
        <w:t xml:space="preserve"> </w:t>
      </w:r>
      <w:r w:rsidR="00C86793" w:rsidRPr="000F0D3F">
        <w:rPr>
          <w:sz w:val="24"/>
          <w:szCs w:val="24"/>
          <w:lang w:eastAsia="ru-RU"/>
        </w:rPr>
        <w:t>запроса предложений</w:t>
      </w:r>
      <w:r w:rsidR="00F15392" w:rsidRPr="000F0D3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0F0D3F">
        <w:rPr>
          <w:sz w:val="24"/>
          <w:szCs w:val="24"/>
          <w:lang w:eastAsia="ru-RU"/>
        </w:rPr>
        <w:t xml:space="preserve"> </w:t>
      </w:r>
      <w:r w:rsidR="00BC19F9" w:rsidRPr="000F0D3F">
        <w:rPr>
          <w:sz w:val="24"/>
          <w:szCs w:val="24"/>
        </w:rPr>
        <w:t>(все документы, входящие в Заявку, которые содержат информацию о предложенной цене)</w:t>
      </w:r>
      <w:r w:rsidR="00F15392" w:rsidRPr="000F0D3F">
        <w:rPr>
          <w:sz w:val="24"/>
          <w:szCs w:val="24"/>
          <w:lang w:eastAsia="ru-RU"/>
        </w:rPr>
        <w:t xml:space="preserve">. Изменение цены в сторону снижения не должно повлечь за собой изменение иных условий </w:t>
      </w:r>
      <w:r w:rsidR="004B5EB3" w:rsidRPr="000F0D3F">
        <w:rPr>
          <w:sz w:val="24"/>
          <w:szCs w:val="24"/>
          <w:lang w:eastAsia="ru-RU"/>
        </w:rPr>
        <w:t>Заявк</w:t>
      </w:r>
      <w:r w:rsidR="00F15392" w:rsidRPr="000F0D3F">
        <w:rPr>
          <w:sz w:val="24"/>
          <w:szCs w:val="24"/>
          <w:lang w:eastAsia="ru-RU"/>
        </w:rPr>
        <w:t>и.</w:t>
      </w:r>
    </w:p>
    <w:p w:rsidR="00F15392" w:rsidRPr="000F0D3F"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F0D3F">
        <w:rPr>
          <w:sz w:val="24"/>
          <w:szCs w:val="24"/>
          <w:lang w:eastAsia="ru-RU"/>
        </w:rPr>
        <w:t xml:space="preserve">По решению </w:t>
      </w:r>
      <w:r w:rsidR="00685336" w:rsidRPr="000F0D3F">
        <w:rPr>
          <w:sz w:val="24"/>
          <w:szCs w:val="24"/>
          <w:lang w:eastAsia="ru-RU"/>
        </w:rPr>
        <w:t xml:space="preserve">Закупочной </w:t>
      </w:r>
      <w:r w:rsidRPr="000F0D3F">
        <w:rPr>
          <w:sz w:val="24"/>
          <w:szCs w:val="24"/>
          <w:lang w:eastAsia="ru-RU"/>
        </w:rPr>
        <w:t xml:space="preserve">комиссии порядок проведения переторжки может быть уточнен. </w:t>
      </w:r>
    </w:p>
    <w:p w:rsidR="00717F60" w:rsidRPr="000F0D3F"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0F0D3F">
        <w:lastRenderedPageBreak/>
        <w:t xml:space="preserve">Подведение итогов </w:t>
      </w:r>
      <w:r w:rsidR="00DF639D" w:rsidRPr="000F0D3F">
        <w:t>З</w:t>
      </w:r>
      <w:r w:rsidRPr="000F0D3F">
        <w:t>апроса предложений</w:t>
      </w:r>
      <w:bookmarkEnd w:id="394"/>
      <w:bookmarkEnd w:id="395"/>
      <w:bookmarkEnd w:id="396"/>
    </w:p>
    <w:p w:rsidR="00717F60" w:rsidRPr="000F0D3F"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0F0D3F">
        <w:rPr>
          <w:sz w:val="24"/>
          <w:szCs w:val="24"/>
        </w:rPr>
        <w:t xml:space="preserve">По результатам оценочной стадии Закупочная комиссия принимает решение либо по </w:t>
      </w:r>
      <w:r w:rsidRPr="000F0D3F">
        <w:rPr>
          <w:sz w:val="24"/>
          <w:szCs w:val="24"/>
          <w:lang w:eastAsia="ru-RU"/>
        </w:rPr>
        <w:t>определению</w:t>
      </w:r>
      <w:r w:rsidRPr="000F0D3F">
        <w:rPr>
          <w:sz w:val="24"/>
          <w:szCs w:val="24"/>
        </w:rPr>
        <w:t xml:space="preserve"> </w:t>
      </w:r>
      <w:r w:rsidR="004D431C" w:rsidRPr="000F0D3F">
        <w:rPr>
          <w:sz w:val="24"/>
          <w:szCs w:val="24"/>
        </w:rPr>
        <w:t xml:space="preserve">лучшей </w:t>
      </w:r>
      <w:r w:rsidR="004B5EB3" w:rsidRPr="000F0D3F">
        <w:rPr>
          <w:sz w:val="24"/>
          <w:szCs w:val="24"/>
        </w:rPr>
        <w:t>Заявк</w:t>
      </w:r>
      <w:r w:rsidR="004D431C" w:rsidRPr="000F0D3F">
        <w:rPr>
          <w:sz w:val="24"/>
          <w:szCs w:val="24"/>
        </w:rPr>
        <w:t>и запроса предложений</w:t>
      </w:r>
      <w:r w:rsidRPr="000F0D3F">
        <w:rPr>
          <w:sz w:val="24"/>
          <w:szCs w:val="24"/>
        </w:rPr>
        <w:t xml:space="preserve">, либо по завершению данной процедуры </w:t>
      </w:r>
      <w:r w:rsidR="00DF639D" w:rsidRPr="000F0D3F">
        <w:rPr>
          <w:sz w:val="24"/>
          <w:szCs w:val="24"/>
        </w:rPr>
        <w:t>З</w:t>
      </w:r>
      <w:r w:rsidRPr="000F0D3F">
        <w:rPr>
          <w:sz w:val="24"/>
          <w:szCs w:val="24"/>
        </w:rPr>
        <w:t xml:space="preserve">апроса предложений без определения </w:t>
      </w:r>
      <w:r w:rsidR="009C744E" w:rsidRPr="000F0D3F">
        <w:rPr>
          <w:sz w:val="24"/>
          <w:szCs w:val="24"/>
        </w:rPr>
        <w:t>Участник</w:t>
      </w:r>
      <w:r w:rsidR="004D431C" w:rsidRPr="000F0D3F">
        <w:rPr>
          <w:sz w:val="24"/>
          <w:szCs w:val="24"/>
        </w:rPr>
        <w:t xml:space="preserve">а, чья </w:t>
      </w:r>
      <w:r w:rsidR="004B5EB3" w:rsidRPr="000F0D3F">
        <w:rPr>
          <w:sz w:val="24"/>
          <w:szCs w:val="24"/>
        </w:rPr>
        <w:t>Заявк</w:t>
      </w:r>
      <w:r w:rsidR="004D431C" w:rsidRPr="000F0D3F">
        <w:rPr>
          <w:sz w:val="24"/>
          <w:szCs w:val="24"/>
        </w:rPr>
        <w:t xml:space="preserve">а признана лучшей, </w:t>
      </w:r>
      <w:r w:rsidRPr="000F0D3F">
        <w:rPr>
          <w:sz w:val="24"/>
          <w:szCs w:val="24"/>
        </w:rPr>
        <w:t xml:space="preserve">и заключения </w:t>
      </w:r>
      <w:r w:rsidR="00123C70" w:rsidRPr="000F0D3F">
        <w:rPr>
          <w:sz w:val="24"/>
          <w:szCs w:val="24"/>
        </w:rPr>
        <w:t>Договор</w:t>
      </w:r>
      <w:r w:rsidRPr="000F0D3F">
        <w:rPr>
          <w:sz w:val="24"/>
          <w:szCs w:val="24"/>
        </w:rPr>
        <w:t>а:</w:t>
      </w:r>
      <w:bookmarkEnd w:id="397"/>
    </w:p>
    <w:p w:rsidR="00717F60" w:rsidRPr="000F0D3F" w:rsidRDefault="00717F60" w:rsidP="00E6083F">
      <w:pPr>
        <w:widowControl w:val="0"/>
        <w:numPr>
          <w:ilvl w:val="0"/>
          <w:numId w:val="2"/>
        </w:numPr>
        <w:tabs>
          <w:tab w:val="left" w:pos="426"/>
        </w:tabs>
        <w:autoSpaceDE w:val="0"/>
        <w:spacing w:line="264" w:lineRule="auto"/>
        <w:ind w:left="0" w:firstLine="426"/>
        <w:rPr>
          <w:bCs w:val="0"/>
          <w:sz w:val="24"/>
          <w:szCs w:val="24"/>
        </w:rPr>
      </w:pPr>
      <w:r w:rsidRPr="000F0D3F">
        <w:rPr>
          <w:bCs w:val="0"/>
          <w:sz w:val="24"/>
          <w:szCs w:val="24"/>
        </w:rPr>
        <w:t xml:space="preserve">в случае если </w:t>
      </w:r>
      <w:r w:rsidR="004B5EB3" w:rsidRPr="000F0D3F">
        <w:rPr>
          <w:bCs w:val="0"/>
          <w:sz w:val="24"/>
          <w:szCs w:val="24"/>
        </w:rPr>
        <w:t>Заявк</w:t>
      </w:r>
      <w:r w:rsidRPr="000F0D3F">
        <w:rPr>
          <w:bCs w:val="0"/>
          <w:sz w:val="24"/>
          <w:szCs w:val="24"/>
        </w:rPr>
        <w:t xml:space="preserve">а какого-либо из </w:t>
      </w:r>
      <w:r w:rsidR="009C744E" w:rsidRPr="000F0D3F">
        <w:rPr>
          <w:bCs w:val="0"/>
          <w:sz w:val="24"/>
          <w:szCs w:val="24"/>
        </w:rPr>
        <w:t>Участник</w:t>
      </w:r>
      <w:r w:rsidRPr="000F0D3F">
        <w:rPr>
          <w:bCs w:val="0"/>
          <w:sz w:val="24"/>
          <w:szCs w:val="24"/>
        </w:rPr>
        <w:t>ов полностью удовлетворит Закупочную комиссию</w:t>
      </w:r>
      <w:r w:rsidR="0087407B" w:rsidRPr="000F0D3F">
        <w:rPr>
          <w:bCs w:val="0"/>
          <w:sz w:val="24"/>
          <w:szCs w:val="24"/>
        </w:rPr>
        <w:t xml:space="preserve"> и признается </w:t>
      </w:r>
      <w:proofErr w:type="gramStart"/>
      <w:r w:rsidR="0087407B" w:rsidRPr="000F0D3F">
        <w:rPr>
          <w:bCs w:val="0"/>
          <w:sz w:val="24"/>
          <w:szCs w:val="24"/>
        </w:rPr>
        <w:t>наилучшей</w:t>
      </w:r>
      <w:proofErr w:type="gramEnd"/>
      <w:r w:rsidRPr="000F0D3F">
        <w:rPr>
          <w:bCs w:val="0"/>
          <w:sz w:val="24"/>
          <w:szCs w:val="24"/>
        </w:rPr>
        <w:t xml:space="preserve">. </w:t>
      </w:r>
      <w:r w:rsidR="009C744E" w:rsidRPr="000F0D3F">
        <w:rPr>
          <w:bCs w:val="0"/>
          <w:sz w:val="24"/>
          <w:szCs w:val="24"/>
        </w:rPr>
        <w:t>Участник</w:t>
      </w:r>
      <w:r w:rsidRPr="000F0D3F">
        <w:rPr>
          <w:bCs w:val="0"/>
          <w:sz w:val="24"/>
          <w:szCs w:val="24"/>
        </w:rPr>
        <w:t xml:space="preserve"> незамедлительно уведомляется о признании его </w:t>
      </w:r>
      <w:r w:rsidR="004B5EB3" w:rsidRPr="000F0D3F">
        <w:rPr>
          <w:bCs w:val="0"/>
          <w:sz w:val="24"/>
          <w:szCs w:val="24"/>
        </w:rPr>
        <w:t>Заявк</w:t>
      </w:r>
      <w:r w:rsidR="0087407B" w:rsidRPr="000F0D3F">
        <w:rPr>
          <w:bCs w:val="0"/>
          <w:sz w:val="24"/>
          <w:szCs w:val="24"/>
        </w:rPr>
        <w:t>и лучшей</w:t>
      </w:r>
      <w:r w:rsidRPr="000F0D3F">
        <w:rPr>
          <w:bCs w:val="0"/>
          <w:sz w:val="24"/>
          <w:szCs w:val="24"/>
        </w:rPr>
        <w:t>; процедура запроса предложений на этом будет завершена;</w:t>
      </w:r>
    </w:p>
    <w:p w:rsidR="00717F60" w:rsidRPr="000F0D3F" w:rsidRDefault="00717F60" w:rsidP="00E6083F">
      <w:pPr>
        <w:widowControl w:val="0"/>
        <w:numPr>
          <w:ilvl w:val="0"/>
          <w:numId w:val="2"/>
        </w:numPr>
        <w:tabs>
          <w:tab w:val="left" w:pos="426"/>
        </w:tabs>
        <w:autoSpaceDE w:val="0"/>
        <w:spacing w:line="264" w:lineRule="auto"/>
        <w:ind w:left="0" w:firstLine="426"/>
        <w:rPr>
          <w:bCs w:val="0"/>
          <w:sz w:val="24"/>
          <w:szCs w:val="24"/>
        </w:rPr>
      </w:pPr>
      <w:r w:rsidRPr="000F0D3F">
        <w:rPr>
          <w:bCs w:val="0"/>
          <w:sz w:val="24"/>
          <w:szCs w:val="24"/>
        </w:rPr>
        <w:t xml:space="preserve">в случае если </w:t>
      </w:r>
      <w:r w:rsidR="001716DB" w:rsidRPr="000F0D3F">
        <w:rPr>
          <w:bCs w:val="0"/>
          <w:sz w:val="24"/>
          <w:szCs w:val="24"/>
        </w:rPr>
        <w:t xml:space="preserve">ни одна </w:t>
      </w:r>
      <w:r w:rsidR="004B5EB3" w:rsidRPr="000F0D3F">
        <w:rPr>
          <w:bCs w:val="0"/>
          <w:sz w:val="24"/>
          <w:szCs w:val="24"/>
        </w:rPr>
        <w:t>Заявк</w:t>
      </w:r>
      <w:r w:rsidRPr="000F0D3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F0D3F"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F0D3F">
        <w:rPr>
          <w:sz w:val="24"/>
          <w:szCs w:val="24"/>
        </w:rPr>
        <w:t>Решение Закупочной комиссии оформляется протоколом заседания Закупочной комиссии</w:t>
      </w:r>
      <w:r w:rsidR="00E60F8E" w:rsidRPr="000F0D3F">
        <w:rPr>
          <w:sz w:val="24"/>
          <w:szCs w:val="24"/>
        </w:rPr>
        <w:t>, который подписывается ответственным секретарем Закупочной комиссии</w:t>
      </w:r>
      <w:r w:rsidRPr="000F0D3F">
        <w:rPr>
          <w:sz w:val="24"/>
          <w:szCs w:val="24"/>
        </w:rPr>
        <w:t>.</w:t>
      </w:r>
    </w:p>
    <w:p w:rsidR="00717F60" w:rsidRPr="000F0D3F"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F0D3F">
        <w:rPr>
          <w:sz w:val="24"/>
          <w:szCs w:val="24"/>
        </w:rPr>
        <w:t>Участник</w:t>
      </w:r>
      <w:r w:rsidR="00717F60" w:rsidRPr="000F0D3F">
        <w:rPr>
          <w:bCs w:val="0"/>
          <w:sz w:val="24"/>
          <w:szCs w:val="24"/>
        </w:rPr>
        <w:t xml:space="preserve"> </w:t>
      </w:r>
      <w:r w:rsidR="0087407B" w:rsidRPr="000F0D3F">
        <w:rPr>
          <w:bCs w:val="0"/>
          <w:sz w:val="24"/>
          <w:szCs w:val="24"/>
        </w:rPr>
        <w:t xml:space="preserve">запроса предложений </w:t>
      </w:r>
      <w:r w:rsidR="00717F60" w:rsidRPr="000F0D3F">
        <w:rPr>
          <w:bCs w:val="0"/>
          <w:sz w:val="24"/>
          <w:szCs w:val="24"/>
        </w:rPr>
        <w:t xml:space="preserve">незамедлительно уведомляется о признании его </w:t>
      </w:r>
      <w:r w:rsidR="004B5EB3" w:rsidRPr="000F0D3F">
        <w:rPr>
          <w:sz w:val="24"/>
          <w:szCs w:val="24"/>
        </w:rPr>
        <w:t>Заявк</w:t>
      </w:r>
      <w:r w:rsidR="0087407B" w:rsidRPr="000F0D3F">
        <w:rPr>
          <w:sz w:val="24"/>
          <w:szCs w:val="24"/>
        </w:rPr>
        <w:t>и лучшей</w:t>
      </w:r>
      <w:r w:rsidR="0087407B" w:rsidRPr="000F0D3F">
        <w:rPr>
          <w:bCs w:val="0"/>
          <w:sz w:val="24"/>
          <w:szCs w:val="24"/>
        </w:rPr>
        <w:t xml:space="preserve"> </w:t>
      </w:r>
      <w:r w:rsidR="00717F60" w:rsidRPr="000F0D3F">
        <w:rPr>
          <w:bCs w:val="0"/>
          <w:sz w:val="24"/>
          <w:szCs w:val="24"/>
        </w:rPr>
        <w:t>функционалом ЭТП</w:t>
      </w:r>
      <w:r w:rsidR="00717F60" w:rsidRPr="000F0D3F">
        <w:rPr>
          <w:bCs w:val="0"/>
          <w:color w:val="000000"/>
          <w:sz w:val="24"/>
          <w:szCs w:val="24"/>
        </w:rPr>
        <w:t xml:space="preserve"> </w:t>
      </w:r>
      <w:r w:rsidR="00717F60" w:rsidRPr="000F0D3F">
        <w:rPr>
          <w:bCs w:val="0"/>
          <w:sz w:val="24"/>
          <w:szCs w:val="24"/>
        </w:rPr>
        <w:t>согласно правилам данной ЭТП.</w:t>
      </w:r>
    </w:p>
    <w:p w:rsidR="00717F60" w:rsidRPr="000F0D3F"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F0D3F">
        <w:rPr>
          <w:sz w:val="24"/>
          <w:szCs w:val="24"/>
        </w:rPr>
        <w:t xml:space="preserve">В случае </w:t>
      </w:r>
      <w:r w:rsidR="001716DB" w:rsidRPr="000F0D3F">
        <w:rPr>
          <w:sz w:val="24"/>
          <w:szCs w:val="24"/>
        </w:rPr>
        <w:t xml:space="preserve">завершения или </w:t>
      </w:r>
      <w:r w:rsidRPr="000F0D3F">
        <w:rPr>
          <w:sz w:val="24"/>
          <w:szCs w:val="24"/>
        </w:rPr>
        <w:t>прекращени</w:t>
      </w:r>
      <w:r w:rsidR="001716DB" w:rsidRPr="000F0D3F">
        <w:rPr>
          <w:sz w:val="24"/>
          <w:szCs w:val="24"/>
        </w:rPr>
        <w:t>я</w:t>
      </w:r>
      <w:r w:rsidRPr="000F0D3F">
        <w:rPr>
          <w:sz w:val="24"/>
          <w:szCs w:val="24"/>
        </w:rPr>
        <w:t xml:space="preserve"> процедуры запроса предложений </w:t>
      </w:r>
      <w:r w:rsidR="009C744E" w:rsidRPr="000F0D3F">
        <w:rPr>
          <w:sz w:val="24"/>
          <w:szCs w:val="24"/>
        </w:rPr>
        <w:t>Участник</w:t>
      </w:r>
      <w:r w:rsidRPr="000F0D3F">
        <w:rPr>
          <w:sz w:val="24"/>
          <w:szCs w:val="24"/>
        </w:rPr>
        <w:t>ам направляются уведомления о результатах запроса предложений согласно правилам ЭТП.</w:t>
      </w:r>
    </w:p>
    <w:p w:rsidR="0075787E" w:rsidRPr="000F0D3F" w:rsidRDefault="0075787E" w:rsidP="00E71A48">
      <w:pPr>
        <w:widowControl w:val="0"/>
        <w:overflowPunct w:val="0"/>
        <w:autoSpaceDE w:val="0"/>
        <w:spacing w:line="264" w:lineRule="auto"/>
        <w:ind w:firstLine="700"/>
        <w:rPr>
          <w:sz w:val="24"/>
          <w:szCs w:val="24"/>
        </w:rPr>
      </w:pPr>
    </w:p>
    <w:p w:rsidR="00717F60" w:rsidRPr="000F0D3F"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0F0D3F">
        <w:t xml:space="preserve">Признание запроса предложений </w:t>
      </w:r>
      <w:proofErr w:type="gramStart"/>
      <w:r w:rsidRPr="000F0D3F">
        <w:t>несостоявшимся</w:t>
      </w:r>
      <w:bookmarkEnd w:id="398"/>
      <w:bookmarkEnd w:id="399"/>
      <w:proofErr w:type="gramEnd"/>
    </w:p>
    <w:p w:rsidR="00717F60" w:rsidRPr="000F0D3F"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0F0D3F">
        <w:rPr>
          <w:bCs w:val="0"/>
          <w:sz w:val="24"/>
          <w:szCs w:val="24"/>
        </w:rPr>
        <w:t>Запрос предложений</w:t>
      </w:r>
      <w:r w:rsidRPr="000F0D3F">
        <w:rPr>
          <w:sz w:val="24"/>
          <w:szCs w:val="24"/>
        </w:rPr>
        <w:t xml:space="preserve"> признается несостоявшимся в случаях:</w:t>
      </w:r>
      <w:bookmarkEnd w:id="401"/>
    </w:p>
    <w:p w:rsidR="00717F60" w:rsidRPr="000F0D3F"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0F0D3F">
        <w:rPr>
          <w:bCs/>
          <w:sz w:val="24"/>
          <w:szCs w:val="24"/>
        </w:rPr>
        <w:t xml:space="preserve">подана </w:t>
      </w:r>
      <w:r w:rsidRPr="000F0D3F">
        <w:rPr>
          <w:sz w:val="24"/>
          <w:szCs w:val="24"/>
          <w:lang w:eastAsia="ru-RU"/>
        </w:rPr>
        <w:t xml:space="preserve">только одна </w:t>
      </w:r>
      <w:r w:rsidR="004B5EB3" w:rsidRPr="000F0D3F">
        <w:rPr>
          <w:sz w:val="24"/>
          <w:szCs w:val="24"/>
          <w:lang w:eastAsia="ru-RU"/>
        </w:rPr>
        <w:t>Заявк</w:t>
      </w:r>
      <w:r w:rsidRPr="000F0D3F">
        <w:rPr>
          <w:sz w:val="24"/>
          <w:szCs w:val="24"/>
          <w:lang w:eastAsia="ru-RU"/>
        </w:rPr>
        <w:t>а;</w:t>
      </w:r>
      <w:bookmarkEnd w:id="402"/>
    </w:p>
    <w:p w:rsidR="00717F60" w:rsidRPr="000F0D3F" w:rsidRDefault="00717F60" w:rsidP="00D75CA2">
      <w:pPr>
        <w:pStyle w:val="35"/>
        <w:numPr>
          <w:ilvl w:val="0"/>
          <w:numId w:val="12"/>
        </w:numPr>
        <w:suppressAutoHyphens w:val="0"/>
        <w:spacing w:line="264" w:lineRule="auto"/>
        <w:ind w:left="0" w:firstLine="709"/>
        <w:rPr>
          <w:sz w:val="24"/>
          <w:szCs w:val="24"/>
          <w:lang w:eastAsia="ru-RU"/>
        </w:rPr>
      </w:pPr>
      <w:r w:rsidRPr="000F0D3F">
        <w:rPr>
          <w:sz w:val="24"/>
          <w:szCs w:val="24"/>
          <w:lang w:eastAsia="ru-RU"/>
        </w:rPr>
        <w:t xml:space="preserve">не подана ни одна </w:t>
      </w:r>
      <w:r w:rsidR="004B5EB3" w:rsidRPr="000F0D3F">
        <w:rPr>
          <w:sz w:val="24"/>
          <w:szCs w:val="24"/>
          <w:lang w:eastAsia="ru-RU"/>
        </w:rPr>
        <w:t>Заявк</w:t>
      </w:r>
      <w:r w:rsidRPr="000F0D3F">
        <w:rPr>
          <w:sz w:val="24"/>
          <w:szCs w:val="24"/>
          <w:lang w:eastAsia="ru-RU"/>
        </w:rPr>
        <w:t>а;</w:t>
      </w:r>
    </w:p>
    <w:p w:rsidR="00717F60" w:rsidRPr="000F0D3F" w:rsidRDefault="00717F60" w:rsidP="00D75CA2">
      <w:pPr>
        <w:pStyle w:val="35"/>
        <w:numPr>
          <w:ilvl w:val="0"/>
          <w:numId w:val="12"/>
        </w:numPr>
        <w:suppressAutoHyphens w:val="0"/>
        <w:spacing w:line="264" w:lineRule="auto"/>
        <w:ind w:left="0" w:firstLine="709"/>
        <w:rPr>
          <w:sz w:val="24"/>
          <w:szCs w:val="24"/>
          <w:lang w:eastAsia="ru-RU"/>
        </w:rPr>
      </w:pPr>
      <w:r w:rsidRPr="000F0D3F">
        <w:rPr>
          <w:sz w:val="24"/>
          <w:szCs w:val="24"/>
          <w:lang w:eastAsia="ru-RU"/>
        </w:rPr>
        <w:t xml:space="preserve">принято решение об отказе в допуске всем </w:t>
      </w:r>
      <w:r w:rsidR="009C744E" w:rsidRPr="000F0D3F">
        <w:rPr>
          <w:sz w:val="24"/>
          <w:szCs w:val="24"/>
          <w:lang w:eastAsia="ru-RU"/>
        </w:rPr>
        <w:t>Участник</w:t>
      </w:r>
      <w:r w:rsidRPr="000F0D3F">
        <w:rPr>
          <w:sz w:val="24"/>
          <w:szCs w:val="24"/>
          <w:lang w:eastAsia="ru-RU"/>
        </w:rPr>
        <w:t xml:space="preserve">ам, подавшим </w:t>
      </w:r>
      <w:r w:rsidR="004B5EB3" w:rsidRPr="000F0D3F">
        <w:rPr>
          <w:sz w:val="24"/>
          <w:szCs w:val="24"/>
          <w:lang w:eastAsia="ru-RU"/>
        </w:rPr>
        <w:t>Заявк</w:t>
      </w:r>
      <w:r w:rsidRPr="000F0D3F">
        <w:rPr>
          <w:sz w:val="24"/>
          <w:szCs w:val="24"/>
          <w:lang w:eastAsia="ru-RU"/>
        </w:rPr>
        <w:t>и;</w:t>
      </w:r>
    </w:p>
    <w:p w:rsidR="00717F60" w:rsidRPr="000F0D3F" w:rsidRDefault="00717F60" w:rsidP="00D75CA2">
      <w:pPr>
        <w:pStyle w:val="35"/>
        <w:numPr>
          <w:ilvl w:val="0"/>
          <w:numId w:val="12"/>
        </w:numPr>
        <w:suppressAutoHyphens w:val="0"/>
        <w:spacing w:line="264" w:lineRule="auto"/>
        <w:ind w:left="0" w:firstLine="709"/>
        <w:rPr>
          <w:bCs/>
          <w:sz w:val="24"/>
          <w:szCs w:val="24"/>
        </w:rPr>
      </w:pPr>
      <w:r w:rsidRPr="000F0D3F">
        <w:rPr>
          <w:sz w:val="24"/>
          <w:szCs w:val="24"/>
          <w:lang w:eastAsia="ru-RU"/>
        </w:rPr>
        <w:t>принято решение о допуске</w:t>
      </w:r>
      <w:r w:rsidRPr="000F0D3F">
        <w:rPr>
          <w:bCs/>
          <w:sz w:val="24"/>
          <w:szCs w:val="24"/>
        </w:rPr>
        <w:t xml:space="preserve"> только одного </w:t>
      </w:r>
      <w:r w:rsidR="009C744E" w:rsidRPr="000F0D3F">
        <w:rPr>
          <w:bCs/>
          <w:sz w:val="24"/>
          <w:szCs w:val="24"/>
        </w:rPr>
        <w:t>Участник</w:t>
      </w:r>
      <w:r w:rsidRPr="000F0D3F">
        <w:rPr>
          <w:bCs/>
          <w:sz w:val="24"/>
          <w:szCs w:val="24"/>
        </w:rPr>
        <w:t>а.</w:t>
      </w:r>
    </w:p>
    <w:p w:rsidR="00F20C7B" w:rsidRPr="000F0D3F"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0F0D3F">
        <w:rPr>
          <w:bCs w:val="0"/>
          <w:sz w:val="24"/>
          <w:szCs w:val="24"/>
          <w:lang w:eastAsia="ru-RU"/>
        </w:rPr>
        <w:t xml:space="preserve">В </w:t>
      </w:r>
      <w:r w:rsidRPr="000F0D3F">
        <w:rPr>
          <w:bCs w:val="0"/>
          <w:sz w:val="24"/>
          <w:szCs w:val="24"/>
        </w:rPr>
        <w:t>случае</w:t>
      </w:r>
      <w:proofErr w:type="gramStart"/>
      <w:r w:rsidRPr="000F0D3F">
        <w:rPr>
          <w:bCs w:val="0"/>
          <w:sz w:val="24"/>
          <w:szCs w:val="24"/>
          <w:lang w:eastAsia="ru-RU"/>
        </w:rPr>
        <w:t>,</w:t>
      </w:r>
      <w:proofErr w:type="gramEnd"/>
      <w:r w:rsidRPr="000F0D3F">
        <w:rPr>
          <w:bCs w:val="0"/>
          <w:sz w:val="24"/>
          <w:szCs w:val="24"/>
          <w:lang w:eastAsia="ru-RU"/>
        </w:rPr>
        <w:t xml:space="preserve"> если при проведении запроса предложений: </w:t>
      </w:r>
      <w:bookmarkEnd w:id="403"/>
    </w:p>
    <w:p w:rsidR="00F20C7B" w:rsidRPr="000F0D3F" w:rsidRDefault="00F20C7B" w:rsidP="00BC19F9">
      <w:pPr>
        <w:numPr>
          <w:ilvl w:val="0"/>
          <w:numId w:val="51"/>
        </w:numPr>
        <w:suppressAutoHyphens w:val="0"/>
        <w:spacing w:line="264" w:lineRule="auto"/>
        <w:rPr>
          <w:bCs w:val="0"/>
          <w:sz w:val="24"/>
          <w:szCs w:val="24"/>
          <w:lang w:eastAsia="ru-RU"/>
        </w:rPr>
      </w:pPr>
      <w:r w:rsidRPr="000F0D3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F0D3F" w:rsidRDefault="00F20C7B" w:rsidP="00BC19F9">
      <w:pPr>
        <w:numPr>
          <w:ilvl w:val="0"/>
          <w:numId w:val="51"/>
        </w:numPr>
        <w:suppressAutoHyphens w:val="0"/>
        <w:spacing w:line="264" w:lineRule="auto"/>
        <w:rPr>
          <w:bCs w:val="0"/>
          <w:sz w:val="24"/>
          <w:szCs w:val="24"/>
          <w:lang w:eastAsia="ru-RU"/>
        </w:rPr>
      </w:pPr>
      <w:r w:rsidRPr="000F0D3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F0D3F">
        <w:rPr>
          <w:bCs w:val="0"/>
          <w:sz w:val="24"/>
          <w:szCs w:val="24"/>
          <w:lang w:eastAsia="ru-RU"/>
        </w:rPr>
        <w:t>по запросу предложений и при условии получения сог</w:t>
      </w:r>
      <w:r w:rsidRPr="000F0D3F">
        <w:rPr>
          <w:bCs w:val="0"/>
          <w:sz w:val="24"/>
          <w:szCs w:val="24"/>
          <w:lang w:eastAsia="ru-RU"/>
        </w:rPr>
        <w:t>ласия ЦКК Общества;</w:t>
      </w:r>
    </w:p>
    <w:p w:rsidR="00F20C7B" w:rsidRPr="000F0D3F" w:rsidRDefault="00F20C7B" w:rsidP="00BC19F9">
      <w:pPr>
        <w:numPr>
          <w:ilvl w:val="0"/>
          <w:numId w:val="51"/>
        </w:numPr>
        <w:suppressAutoHyphens w:val="0"/>
        <w:spacing w:line="264" w:lineRule="auto"/>
        <w:rPr>
          <w:bCs w:val="0"/>
          <w:sz w:val="24"/>
          <w:szCs w:val="24"/>
        </w:rPr>
      </w:pPr>
      <w:r w:rsidRPr="000F0D3F">
        <w:rPr>
          <w:bCs w:val="0"/>
          <w:sz w:val="24"/>
          <w:szCs w:val="24"/>
          <w:lang w:eastAsia="ru-RU"/>
        </w:rPr>
        <w:t xml:space="preserve">признать </w:t>
      </w:r>
      <w:r w:rsidR="002514DE" w:rsidRPr="000F0D3F">
        <w:rPr>
          <w:bCs w:val="0"/>
          <w:sz w:val="24"/>
          <w:szCs w:val="24"/>
          <w:lang w:eastAsia="ru-RU"/>
        </w:rPr>
        <w:t>запрос предложений</w:t>
      </w:r>
      <w:r w:rsidR="00DA4ADE" w:rsidRPr="000F0D3F">
        <w:rPr>
          <w:bCs w:val="0"/>
          <w:sz w:val="24"/>
          <w:szCs w:val="24"/>
          <w:lang w:eastAsia="ru-RU"/>
        </w:rPr>
        <w:t xml:space="preserve"> несостоявшим</w:t>
      </w:r>
      <w:r w:rsidRPr="000F0D3F">
        <w:rPr>
          <w:bCs w:val="0"/>
          <w:sz w:val="24"/>
          <w:szCs w:val="24"/>
          <w:lang w:eastAsia="ru-RU"/>
        </w:rPr>
        <w:t xml:space="preserve">ся и назначить повторную процедуру </w:t>
      </w:r>
      <w:r w:rsidR="00DA4ADE" w:rsidRPr="000F0D3F">
        <w:rPr>
          <w:bCs w:val="0"/>
          <w:sz w:val="24"/>
          <w:szCs w:val="24"/>
          <w:lang w:eastAsia="ru-RU"/>
        </w:rPr>
        <w:t xml:space="preserve">запроса предложений </w:t>
      </w:r>
      <w:r w:rsidRPr="000F0D3F">
        <w:rPr>
          <w:bCs w:val="0"/>
          <w:sz w:val="24"/>
          <w:szCs w:val="24"/>
          <w:lang w:eastAsia="ru-RU"/>
        </w:rPr>
        <w:t>либо провести закупки иным способом, предусмотренным Положением о закупках Общества.</w:t>
      </w:r>
    </w:p>
    <w:p w:rsidR="00717F60" w:rsidRPr="000F0D3F" w:rsidRDefault="00717F60" w:rsidP="00E71A48">
      <w:pPr>
        <w:pStyle w:val="2"/>
        <w:tabs>
          <w:tab w:val="clear" w:pos="1700"/>
          <w:tab w:val="left" w:pos="709"/>
        </w:tabs>
        <w:spacing w:line="264" w:lineRule="auto"/>
      </w:pPr>
      <w:bookmarkStart w:id="404" w:name="_Ref303683929"/>
      <w:bookmarkStart w:id="405" w:name="_Toc447269798"/>
      <w:r w:rsidRPr="000F0D3F">
        <w:t>Проведение пред</w:t>
      </w:r>
      <w:r w:rsidR="006353B1" w:rsidRPr="000F0D3F">
        <w:t>д</w:t>
      </w:r>
      <w:r w:rsidR="00123C70" w:rsidRPr="000F0D3F">
        <w:t>оговор</w:t>
      </w:r>
      <w:r w:rsidRPr="000F0D3F">
        <w:t xml:space="preserve">ных переговоров (по необходимости) и подписание </w:t>
      </w:r>
      <w:r w:rsidR="00123C70" w:rsidRPr="000F0D3F">
        <w:t>Договор</w:t>
      </w:r>
      <w:r w:rsidRPr="000F0D3F">
        <w:t>а</w:t>
      </w:r>
      <w:bookmarkEnd w:id="400"/>
      <w:bookmarkEnd w:id="404"/>
      <w:bookmarkEnd w:id="405"/>
    </w:p>
    <w:p w:rsidR="00717F60" w:rsidRPr="000F0D3F"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0F0D3F">
        <w:rPr>
          <w:bCs w:val="0"/>
          <w:i/>
          <w:sz w:val="24"/>
          <w:szCs w:val="24"/>
        </w:rPr>
        <w:t xml:space="preserve">По всем вопросам, не нашедшим отражение в </w:t>
      </w:r>
      <w:r w:rsidR="004B5EB3" w:rsidRPr="000F0D3F">
        <w:rPr>
          <w:bCs w:val="0"/>
          <w:i/>
          <w:sz w:val="24"/>
          <w:szCs w:val="24"/>
        </w:rPr>
        <w:t>Извещени</w:t>
      </w:r>
      <w:r w:rsidRPr="000F0D3F">
        <w:rPr>
          <w:bCs w:val="0"/>
          <w:i/>
          <w:sz w:val="24"/>
          <w:szCs w:val="24"/>
        </w:rPr>
        <w:t xml:space="preserve">и о проведении запроса предложений, настоящей Документации и </w:t>
      </w:r>
      <w:r w:rsidR="004B5EB3" w:rsidRPr="000F0D3F">
        <w:rPr>
          <w:bCs w:val="0"/>
          <w:i/>
          <w:sz w:val="24"/>
          <w:szCs w:val="24"/>
        </w:rPr>
        <w:t>Заявк</w:t>
      </w:r>
      <w:r w:rsidRPr="000F0D3F">
        <w:rPr>
          <w:bCs w:val="0"/>
          <w:i/>
          <w:sz w:val="24"/>
          <w:szCs w:val="24"/>
        </w:rPr>
        <w:t>и</w:t>
      </w:r>
      <w:r w:rsidR="0087407B" w:rsidRPr="000F0D3F">
        <w:rPr>
          <w:bCs w:val="0"/>
          <w:i/>
          <w:sz w:val="24"/>
          <w:szCs w:val="24"/>
        </w:rPr>
        <w:t>, признанной лучшей,</w:t>
      </w:r>
      <w:r w:rsidRPr="000F0D3F">
        <w:rPr>
          <w:bCs w:val="0"/>
          <w:i/>
          <w:sz w:val="24"/>
          <w:szCs w:val="24"/>
        </w:rPr>
        <w:t xml:space="preserve"> стороны имеют право вступить в пред</w:t>
      </w:r>
      <w:r w:rsidR="006353B1" w:rsidRPr="000F0D3F">
        <w:rPr>
          <w:bCs w:val="0"/>
          <w:i/>
          <w:sz w:val="24"/>
          <w:szCs w:val="24"/>
        </w:rPr>
        <w:t>д</w:t>
      </w:r>
      <w:r w:rsidR="00123C70" w:rsidRPr="000F0D3F">
        <w:rPr>
          <w:bCs w:val="0"/>
          <w:i/>
          <w:sz w:val="24"/>
          <w:szCs w:val="24"/>
        </w:rPr>
        <w:t>оговор</w:t>
      </w:r>
      <w:r w:rsidRPr="000F0D3F">
        <w:rPr>
          <w:bCs w:val="0"/>
          <w:i/>
          <w:sz w:val="24"/>
          <w:szCs w:val="24"/>
        </w:rPr>
        <w:t>ные переговоры, направленные на уточнение любых условий технико-коммерческо</w:t>
      </w:r>
      <w:r w:rsidR="00841A6F" w:rsidRPr="000F0D3F">
        <w:rPr>
          <w:bCs w:val="0"/>
          <w:i/>
          <w:sz w:val="24"/>
          <w:szCs w:val="24"/>
        </w:rPr>
        <w:t>й части</w:t>
      </w:r>
      <w:r w:rsidRPr="000F0D3F">
        <w:rPr>
          <w:bCs w:val="0"/>
          <w:i/>
          <w:sz w:val="24"/>
          <w:szCs w:val="24"/>
        </w:rPr>
        <w:t xml:space="preserve"> </w:t>
      </w:r>
      <w:r w:rsidR="004B5EB3" w:rsidRPr="000F0D3F">
        <w:rPr>
          <w:bCs w:val="0"/>
          <w:i/>
          <w:sz w:val="24"/>
          <w:szCs w:val="24"/>
        </w:rPr>
        <w:t>Заявк</w:t>
      </w:r>
      <w:r w:rsidRPr="000F0D3F">
        <w:rPr>
          <w:bCs w:val="0"/>
          <w:i/>
          <w:sz w:val="24"/>
          <w:szCs w:val="24"/>
        </w:rPr>
        <w:t>и</w:t>
      </w:r>
      <w:r w:rsidR="0087407B" w:rsidRPr="000F0D3F">
        <w:rPr>
          <w:bCs w:val="0"/>
          <w:i/>
          <w:sz w:val="24"/>
          <w:szCs w:val="24"/>
        </w:rPr>
        <w:t>, признанной лучшей</w:t>
      </w:r>
      <w:r w:rsidRPr="000F0D3F">
        <w:rPr>
          <w:bCs w:val="0"/>
          <w:i/>
          <w:sz w:val="24"/>
          <w:szCs w:val="24"/>
        </w:rPr>
        <w:t xml:space="preserve">, однако при этом не допускается создание </w:t>
      </w:r>
      <w:r w:rsidR="009C744E" w:rsidRPr="000F0D3F">
        <w:rPr>
          <w:bCs w:val="0"/>
          <w:i/>
          <w:sz w:val="24"/>
          <w:szCs w:val="24"/>
        </w:rPr>
        <w:t>Участник</w:t>
      </w:r>
      <w:r w:rsidR="0087407B" w:rsidRPr="000F0D3F">
        <w:rPr>
          <w:bCs w:val="0"/>
          <w:i/>
          <w:sz w:val="24"/>
          <w:szCs w:val="24"/>
        </w:rPr>
        <w:t xml:space="preserve">у </w:t>
      </w:r>
      <w:r w:rsidRPr="000F0D3F">
        <w:rPr>
          <w:bCs w:val="0"/>
          <w:i/>
          <w:sz w:val="24"/>
          <w:szCs w:val="24"/>
        </w:rPr>
        <w:t>запроса предложений</w:t>
      </w:r>
      <w:r w:rsidR="0087407B" w:rsidRPr="000F0D3F">
        <w:rPr>
          <w:bCs w:val="0"/>
          <w:i/>
          <w:sz w:val="24"/>
          <w:szCs w:val="24"/>
        </w:rPr>
        <w:t xml:space="preserve">, </w:t>
      </w:r>
      <w:r w:rsidR="0087407B" w:rsidRPr="000F0D3F">
        <w:rPr>
          <w:i/>
          <w:sz w:val="24"/>
          <w:szCs w:val="24"/>
        </w:rPr>
        <w:t xml:space="preserve">чья </w:t>
      </w:r>
      <w:r w:rsidR="004B5EB3" w:rsidRPr="000F0D3F">
        <w:rPr>
          <w:i/>
          <w:sz w:val="24"/>
          <w:szCs w:val="24"/>
        </w:rPr>
        <w:t>Заявк</w:t>
      </w:r>
      <w:r w:rsidR="0087407B" w:rsidRPr="000F0D3F">
        <w:rPr>
          <w:i/>
          <w:sz w:val="24"/>
          <w:szCs w:val="24"/>
        </w:rPr>
        <w:t>а признана лучшей,</w:t>
      </w:r>
      <w:r w:rsidRPr="000F0D3F">
        <w:rPr>
          <w:bCs w:val="0"/>
          <w:i/>
          <w:sz w:val="24"/>
          <w:szCs w:val="24"/>
        </w:rPr>
        <w:t xml:space="preserve"> преимущественных условий участия в запросе предложений</w:t>
      </w:r>
      <w:r w:rsidRPr="000F0D3F">
        <w:rPr>
          <w:bCs w:val="0"/>
          <w:sz w:val="24"/>
          <w:szCs w:val="24"/>
        </w:rPr>
        <w:t>.</w:t>
      </w:r>
      <w:proofErr w:type="gramEnd"/>
    </w:p>
    <w:p w:rsidR="00717F60" w:rsidRPr="000F0D3F" w:rsidRDefault="00AD3EBC" w:rsidP="00BC19F9">
      <w:pPr>
        <w:pStyle w:val="affffff0"/>
        <w:numPr>
          <w:ilvl w:val="2"/>
          <w:numId w:val="44"/>
        </w:numPr>
        <w:spacing w:line="264" w:lineRule="auto"/>
        <w:ind w:left="0" w:firstLine="709"/>
        <w:rPr>
          <w:rStyle w:val="adskobk"/>
          <w:i/>
          <w:sz w:val="24"/>
          <w:szCs w:val="24"/>
        </w:rPr>
      </w:pPr>
      <w:r w:rsidRPr="000F0D3F">
        <w:rPr>
          <w:rStyle w:val="adskobk"/>
          <w:i/>
          <w:sz w:val="24"/>
          <w:szCs w:val="24"/>
        </w:rPr>
        <w:lastRenderedPageBreak/>
        <w:t>Ход переговоров и достигнутые результаты фиксируются в Протоколе пред</w:t>
      </w:r>
      <w:r w:rsidR="006353B1" w:rsidRPr="000F0D3F">
        <w:rPr>
          <w:rStyle w:val="adskobk"/>
          <w:i/>
          <w:sz w:val="24"/>
          <w:szCs w:val="24"/>
        </w:rPr>
        <w:t>д</w:t>
      </w:r>
      <w:r w:rsidR="00123C70" w:rsidRPr="000F0D3F">
        <w:rPr>
          <w:rStyle w:val="adskobk"/>
          <w:i/>
          <w:sz w:val="24"/>
          <w:szCs w:val="24"/>
        </w:rPr>
        <w:t>оговор</w:t>
      </w:r>
      <w:r w:rsidRPr="000F0D3F">
        <w:rPr>
          <w:rStyle w:val="adskobk"/>
          <w:i/>
          <w:sz w:val="24"/>
          <w:szCs w:val="24"/>
        </w:rPr>
        <w:t>ных переговоров</w:t>
      </w:r>
      <w:r w:rsidR="00E60F8E" w:rsidRPr="000F0D3F">
        <w:rPr>
          <w:rStyle w:val="adskobk"/>
          <w:i/>
          <w:sz w:val="24"/>
          <w:szCs w:val="24"/>
        </w:rPr>
        <w:t>,</w:t>
      </w:r>
      <w:r w:rsidR="00E60F8E" w:rsidRPr="000F0D3F">
        <w:rPr>
          <w:bCs/>
          <w:i/>
          <w:sz w:val="24"/>
          <w:szCs w:val="24"/>
        </w:rPr>
        <w:t xml:space="preserve"> который подписывается уполномоченными представителями Заказчика/Организатора</w:t>
      </w:r>
      <w:r w:rsidRPr="000F0D3F">
        <w:rPr>
          <w:rStyle w:val="adskobk"/>
          <w:i/>
          <w:sz w:val="24"/>
          <w:szCs w:val="24"/>
        </w:rPr>
        <w:t>.</w:t>
      </w:r>
    </w:p>
    <w:p w:rsidR="00717F60" w:rsidRPr="000F0D3F"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0F0D3F">
        <w:rPr>
          <w:bCs w:val="0"/>
          <w:sz w:val="24"/>
          <w:szCs w:val="24"/>
        </w:rPr>
        <w:t>Договор</w:t>
      </w:r>
      <w:r w:rsidR="00717F60" w:rsidRPr="000F0D3F">
        <w:rPr>
          <w:bCs w:val="0"/>
          <w:sz w:val="24"/>
          <w:szCs w:val="24"/>
        </w:rPr>
        <w:t xml:space="preserve"> между Заказчиком и </w:t>
      </w:r>
      <w:r w:rsidR="009C744E" w:rsidRPr="000F0D3F">
        <w:rPr>
          <w:bCs w:val="0"/>
          <w:sz w:val="24"/>
          <w:szCs w:val="24"/>
        </w:rPr>
        <w:t>Участник</w:t>
      </w:r>
      <w:r w:rsidR="0087407B" w:rsidRPr="000F0D3F">
        <w:rPr>
          <w:bCs w:val="0"/>
          <w:sz w:val="24"/>
          <w:szCs w:val="24"/>
        </w:rPr>
        <w:t xml:space="preserve">ом, чья </w:t>
      </w:r>
      <w:r w:rsidR="004B5EB3" w:rsidRPr="000F0D3F">
        <w:rPr>
          <w:bCs w:val="0"/>
          <w:sz w:val="24"/>
          <w:szCs w:val="24"/>
        </w:rPr>
        <w:t>Заявк</w:t>
      </w:r>
      <w:r w:rsidR="0087407B" w:rsidRPr="000F0D3F">
        <w:rPr>
          <w:bCs w:val="0"/>
          <w:sz w:val="24"/>
          <w:szCs w:val="24"/>
        </w:rPr>
        <w:t xml:space="preserve">а признана лучшей, </w:t>
      </w:r>
      <w:r w:rsidR="00717F60" w:rsidRPr="000F0D3F">
        <w:rPr>
          <w:bCs w:val="0"/>
          <w:sz w:val="24"/>
          <w:szCs w:val="24"/>
        </w:rPr>
        <w:t>подписывается в течение 20 дней</w:t>
      </w:r>
      <w:r w:rsidR="006F758C" w:rsidRPr="000F0D3F">
        <w:rPr>
          <w:bCs w:val="0"/>
          <w:sz w:val="24"/>
          <w:szCs w:val="24"/>
        </w:rPr>
        <w:t xml:space="preserve"> </w:t>
      </w:r>
      <w:r w:rsidR="00717F60" w:rsidRPr="000F0D3F">
        <w:rPr>
          <w:bCs w:val="0"/>
          <w:sz w:val="24"/>
          <w:szCs w:val="24"/>
        </w:rPr>
        <w:t xml:space="preserve">с момента определения </w:t>
      </w:r>
      <w:r w:rsidR="0087407B" w:rsidRPr="000F0D3F">
        <w:rPr>
          <w:bCs w:val="0"/>
          <w:sz w:val="24"/>
          <w:szCs w:val="24"/>
        </w:rPr>
        <w:t xml:space="preserve">лучшей </w:t>
      </w:r>
      <w:r w:rsidR="004B5EB3" w:rsidRPr="000F0D3F">
        <w:rPr>
          <w:bCs w:val="0"/>
          <w:sz w:val="24"/>
          <w:szCs w:val="24"/>
        </w:rPr>
        <w:t>Заявк</w:t>
      </w:r>
      <w:r w:rsidR="0087407B" w:rsidRPr="000F0D3F">
        <w:rPr>
          <w:bCs w:val="0"/>
          <w:sz w:val="24"/>
          <w:szCs w:val="24"/>
        </w:rPr>
        <w:t>и</w:t>
      </w:r>
      <w:r w:rsidR="00717F60" w:rsidRPr="000F0D3F">
        <w:rPr>
          <w:bCs w:val="0"/>
          <w:sz w:val="24"/>
          <w:szCs w:val="24"/>
        </w:rPr>
        <w:t>.</w:t>
      </w:r>
      <w:r w:rsidR="00717F60" w:rsidRPr="000F0D3F">
        <w:rPr>
          <w:bCs w:val="0"/>
          <w:color w:val="000000"/>
          <w:sz w:val="24"/>
          <w:szCs w:val="24"/>
        </w:rPr>
        <w:t xml:space="preserve"> </w:t>
      </w:r>
      <w:proofErr w:type="gramStart"/>
      <w:r w:rsidR="00717F60" w:rsidRPr="000F0D3F">
        <w:rPr>
          <w:bCs w:val="0"/>
          <w:color w:val="000000"/>
          <w:sz w:val="24"/>
          <w:szCs w:val="24"/>
        </w:rPr>
        <w:t xml:space="preserve">Для </w:t>
      </w:r>
      <w:r w:rsidR="009C744E" w:rsidRPr="000F0D3F">
        <w:rPr>
          <w:bCs w:val="0"/>
          <w:color w:val="000000"/>
          <w:sz w:val="24"/>
          <w:szCs w:val="24"/>
        </w:rPr>
        <w:t>Участник</w:t>
      </w:r>
      <w:r w:rsidR="0087407B" w:rsidRPr="000F0D3F">
        <w:rPr>
          <w:bCs w:val="0"/>
          <w:color w:val="000000"/>
          <w:sz w:val="24"/>
          <w:szCs w:val="24"/>
        </w:rPr>
        <w:t xml:space="preserve">а, </w:t>
      </w:r>
      <w:r w:rsidR="0087407B" w:rsidRPr="000F0D3F">
        <w:rPr>
          <w:sz w:val="24"/>
          <w:szCs w:val="24"/>
        </w:rPr>
        <w:t xml:space="preserve">чья </w:t>
      </w:r>
      <w:r w:rsidR="004B5EB3" w:rsidRPr="000F0D3F">
        <w:rPr>
          <w:sz w:val="24"/>
          <w:szCs w:val="24"/>
        </w:rPr>
        <w:t>Заявк</w:t>
      </w:r>
      <w:r w:rsidR="0087407B" w:rsidRPr="000F0D3F">
        <w:rPr>
          <w:sz w:val="24"/>
          <w:szCs w:val="24"/>
        </w:rPr>
        <w:t>а признана лучшей,</w:t>
      </w:r>
      <w:r w:rsidR="0087407B" w:rsidRPr="000F0D3F">
        <w:rPr>
          <w:bCs w:val="0"/>
          <w:color w:val="000000"/>
          <w:sz w:val="24"/>
          <w:szCs w:val="24"/>
        </w:rPr>
        <w:t xml:space="preserve"> </w:t>
      </w:r>
      <w:r w:rsidR="00717F60" w:rsidRPr="000F0D3F">
        <w:rPr>
          <w:bCs w:val="0"/>
          <w:color w:val="000000"/>
          <w:sz w:val="24"/>
          <w:szCs w:val="24"/>
        </w:rPr>
        <w:t xml:space="preserve">срок для подписания </w:t>
      </w:r>
      <w:r w:rsidRPr="000F0D3F">
        <w:rPr>
          <w:bCs w:val="0"/>
          <w:color w:val="000000"/>
          <w:sz w:val="24"/>
          <w:szCs w:val="24"/>
        </w:rPr>
        <w:t>Договор</w:t>
      </w:r>
      <w:r w:rsidR="00717F60" w:rsidRPr="000F0D3F">
        <w:rPr>
          <w:bCs w:val="0"/>
          <w:color w:val="000000"/>
          <w:sz w:val="24"/>
          <w:szCs w:val="24"/>
        </w:rPr>
        <w:t xml:space="preserve">а – не позднее 5 рабочих дней с момента получения от Заказчика конечной редакции </w:t>
      </w:r>
      <w:r w:rsidRPr="000F0D3F">
        <w:rPr>
          <w:bCs w:val="0"/>
          <w:color w:val="000000"/>
          <w:sz w:val="24"/>
          <w:szCs w:val="24"/>
        </w:rPr>
        <w:t>Договор</w:t>
      </w:r>
      <w:r w:rsidR="00717F60" w:rsidRPr="000F0D3F">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F0D3F">
        <w:rPr>
          <w:bCs w:val="0"/>
          <w:color w:val="000000"/>
          <w:sz w:val="24"/>
          <w:szCs w:val="24"/>
        </w:rPr>
        <w:t>Договор</w:t>
      </w:r>
      <w:r w:rsidR="00717F60" w:rsidRPr="000F0D3F">
        <w:rPr>
          <w:bCs w:val="0"/>
          <w:color w:val="000000"/>
          <w:sz w:val="24"/>
          <w:szCs w:val="24"/>
        </w:rPr>
        <w:t xml:space="preserve">а, соответствующие требованиям </w:t>
      </w:r>
      <w:r w:rsidR="007D07A7" w:rsidRPr="000F0D3F">
        <w:rPr>
          <w:bCs w:val="0"/>
          <w:color w:val="000000"/>
          <w:sz w:val="24"/>
          <w:szCs w:val="24"/>
        </w:rPr>
        <w:t>Д</w:t>
      </w:r>
      <w:r w:rsidR="00717F60" w:rsidRPr="000F0D3F">
        <w:rPr>
          <w:bCs w:val="0"/>
          <w:color w:val="000000"/>
          <w:sz w:val="24"/>
          <w:szCs w:val="24"/>
        </w:rPr>
        <w:t>окументации</w:t>
      </w:r>
      <w:r w:rsidR="00DF639D" w:rsidRPr="000F0D3F">
        <w:rPr>
          <w:bCs w:val="0"/>
          <w:color w:val="000000"/>
          <w:sz w:val="24"/>
          <w:szCs w:val="24"/>
        </w:rPr>
        <w:t>.</w:t>
      </w:r>
      <w:bookmarkEnd w:id="406"/>
      <w:bookmarkEnd w:id="407"/>
      <w:r w:rsidR="00717F60" w:rsidRPr="000F0D3F">
        <w:rPr>
          <w:bCs w:val="0"/>
          <w:color w:val="000000"/>
          <w:sz w:val="24"/>
          <w:szCs w:val="24"/>
        </w:rPr>
        <w:t xml:space="preserve"> </w:t>
      </w:r>
      <w:proofErr w:type="gramEnd"/>
    </w:p>
    <w:p w:rsidR="00717F60" w:rsidRPr="000F0D3F"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0F0D3F">
        <w:rPr>
          <w:sz w:val="24"/>
          <w:szCs w:val="24"/>
        </w:rPr>
        <w:t>Участник</w:t>
      </w:r>
      <w:r w:rsidR="00717F60" w:rsidRPr="000F0D3F">
        <w:rPr>
          <w:sz w:val="24"/>
          <w:szCs w:val="24"/>
        </w:rPr>
        <w:t xml:space="preserve"> запроса предложений</w:t>
      </w:r>
      <w:r w:rsidR="0087407B" w:rsidRPr="000F0D3F">
        <w:rPr>
          <w:sz w:val="24"/>
          <w:szCs w:val="24"/>
        </w:rPr>
        <w:t xml:space="preserve">, чья </w:t>
      </w:r>
      <w:r w:rsidR="004B5EB3" w:rsidRPr="000F0D3F">
        <w:rPr>
          <w:sz w:val="24"/>
          <w:szCs w:val="24"/>
        </w:rPr>
        <w:t>Заявк</w:t>
      </w:r>
      <w:r w:rsidR="0087407B" w:rsidRPr="000F0D3F">
        <w:rPr>
          <w:sz w:val="24"/>
          <w:szCs w:val="24"/>
        </w:rPr>
        <w:t xml:space="preserve">а </w:t>
      </w:r>
      <w:r w:rsidR="00717F60" w:rsidRPr="000F0D3F">
        <w:rPr>
          <w:sz w:val="24"/>
          <w:szCs w:val="24"/>
        </w:rPr>
        <w:t xml:space="preserve">утрачивает статус </w:t>
      </w:r>
      <w:proofErr w:type="gramStart"/>
      <w:r w:rsidR="00696966" w:rsidRPr="000F0D3F">
        <w:rPr>
          <w:sz w:val="24"/>
          <w:szCs w:val="24"/>
        </w:rPr>
        <w:t>наилучшей</w:t>
      </w:r>
      <w:proofErr w:type="gramEnd"/>
      <w:r w:rsidR="00717F60" w:rsidRPr="000F0D3F">
        <w:rPr>
          <w:sz w:val="24"/>
          <w:szCs w:val="24"/>
        </w:rPr>
        <w:t xml:space="preserve">, и его действия (бездействия) означают отказ от заключения </w:t>
      </w:r>
      <w:r w:rsidR="00123C70" w:rsidRPr="000F0D3F">
        <w:rPr>
          <w:sz w:val="24"/>
          <w:szCs w:val="24"/>
        </w:rPr>
        <w:t>Договор</w:t>
      </w:r>
      <w:r w:rsidR="00717F60" w:rsidRPr="000F0D3F">
        <w:rPr>
          <w:sz w:val="24"/>
          <w:szCs w:val="24"/>
        </w:rPr>
        <w:t>а в следующих случаях:</w:t>
      </w:r>
      <w:bookmarkEnd w:id="408"/>
    </w:p>
    <w:p w:rsidR="00717F60" w:rsidRPr="000F0D3F" w:rsidRDefault="00717F60" w:rsidP="00D75CA2">
      <w:pPr>
        <w:widowControl w:val="0"/>
        <w:numPr>
          <w:ilvl w:val="2"/>
          <w:numId w:val="14"/>
        </w:numPr>
        <w:tabs>
          <w:tab w:val="left" w:pos="851"/>
        </w:tabs>
        <w:overflowPunct w:val="0"/>
        <w:autoSpaceDE w:val="0"/>
        <w:spacing w:line="264" w:lineRule="auto"/>
        <w:rPr>
          <w:bCs w:val="0"/>
          <w:sz w:val="24"/>
          <w:szCs w:val="24"/>
        </w:rPr>
      </w:pPr>
      <w:r w:rsidRPr="000F0D3F">
        <w:rPr>
          <w:bCs w:val="0"/>
          <w:sz w:val="24"/>
          <w:szCs w:val="24"/>
        </w:rPr>
        <w:t xml:space="preserve">не подписал по итогам проведения запроса предложений </w:t>
      </w:r>
      <w:r w:rsidR="00123C70" w:rsidRPr="000F0D3F">
        <w:rPr>
          <w:bCs w:val="0"/>
          <w:sz w:val="24"/>
          <w:szCs w:val="24"/>
        </w:rPr>
        <w:t>Договор</w:t>
      </w:r>
      <w:r w:rsidRPr="000F0D3F">
        <w:rPr>
          <w:bCs w:val="0"/>
          <w:sz w:val="24"/>
          <w:szCs w:val="24"/>
        </w:rPr>
        <w:t xml:space="preserve"> на условиях, определяемых в п.</w:t>
      </w:r>
      <w:r w:rsidR="003D2773" w:rsidRPr="000F0D3F">
        <w:rPr>
          <w:sz w:val="24"/>
          <w:szCs w:val="24"/>
        </w:rPr>
        <w:fldChar w:fldCharType="begin"/>
      </w:r>
      <w:r w:rsidR="003D2773" w:rsidRPr="000F0D3F">
        <w:rPr>
          <w:sz w:val="24"/>
          <w:szCs w:val="24"/>
        </w:rPr>
        <w:instrText xml:space="preserve"> REF _Ref294695546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 xml:space="preserve"> 1.2.6 </w:t>
      </w:r>
      <w:r w:rsidR="003D2773" w:rsidRPr="000F0D3F">
        <w:rPr>
          <w:sz w:val="24"/>
          <w:szCs w:val="24"/>
        </w:rPr>
        <w:fldChar w:fldCharType="end"/>
      </w:r>
      <w:r w:rsidRPr="000F0D3F">
        <w:rPr>
          <w:bCs w:val="0"/>
          <w:sz w:val="24"/>
          <w:szCs w:val="24"/>
        </w:rPr>
        <w:t>и/или в срок, определенный в п.</w:t>
      </w:r>
      <w:r w:rsidR="001716DB" w:rsidRPr="000F0D3F">
        <w:rPr>
          <w:bCs w:val="0"/>
          <w:sz w:val="24"/>
          <w:szCs w:val="24"/>
        </w:rPr>
        <w:t xml:space="preserve"> </w:t>
      </w:r>
      <w:r w:rsidR="003D2773" w:rsidRPr="000F0D3F">
        <w:rPr>
          <w:sz w:val="24"/>
          <w:szCs w:val="24"/>
        </w:rPr>
        <w:fldChar w:fldCharType="begin"/>
      </w:r>
      <w:r w:rsidR="003D2773" w:rsidRPr="000F0D3F">
        <w:rPr>
          <w:sz w:val="24"/>
          <w:szCs w:val="24"/>
        </w:rPr>
        <w:instrText xml:space="preserve"> REF _Ref294695403 \n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3.10.3</w:t>
      </w:r>
      <w:r w:rsidR="003D2773" w:rsidRPr="000F0D3F">
        <w:rPr>
          <w:sz w:val="24"/>
          <w:szCs w:val="24"/>
        </w:rPr>
        <w:fldChar w:fldCharType="end"/>
      </w:r>
      <w:r w:rsidRPr="000F0D3F">
        <w:rPr>
          <w:bCs w:val="0"/>
          <w:sz w:val="24"/>
          <w:szCs w:val="24"/>
        </w:rPr>
        <w:t>;</w:t>
      </w:r>
    </w:p>
    <w:p w:rsidR="00717F60" w:rsidRPr="000F0D3F" w:rsidRDefault="00717F60" w:rsidP="00D75CA2">
      <w:pPr>
        <w:widowControl w:val="0"/>
        <w:numPr>
          <w:ilvl w:val="2"/>
          <w:numId w:val="14"/>
        </w:numPr>
        <w:tabs>
          <w:tab w:val="left" w:pos="851"/>
        </w:tabs>
        <w:overflowPunct w:val="0"/>
        <w:autoSpaceDE w:val="0"/>
        <w:spacing w:line="264" w:lineRule="auto"/>
        <w:rPr>
          <w:bCs w:val="0"/>
          <w:sz w:val="24"/>
          <w:szCs w:val="24"/>
        </w:rPr>
      </w:pPr>
      <w:r w:rsidRPr="000F0D3F">
        <w:rPr>
          <w:bCs w:val="0"/>
          <w:sz w:val="24"/>
          <w:szCs w:val="24"/>
        </w:rPr>
        <w:t xml:space="preserve">не предоставил обеспечения исполнения обязательств по </w:t>
      </w:r>
      <w:r w:rsidR="00123C70" w:rsidRPr="000F0D3F">
        <w:rPr>
          <w:bCs w:val="0"/>
          <w:sz w:val="24"/>
          <w:szCs w:val="24"/>
        </w:rPr>
        <w:t>Договор</w:t>
      </w:r>
      <w:r w:rsidRPr="000F0D3F">
        <w:rPr>
          <w:bCs w:val="0"/>
          <w:sz w:val="24"/>
          <w:szCs w:val="24"/>
        </w:rPr>
        <w:t xml:space="preserve">у в течение установленного в </w:t>
      </w:r>
      <w:r w:rsidR="007D07A7" w:rsidRPr="000F0D3F">
        <w:rPr>
          <w:bCs w:val="0"/>
          <w:sz w:val="24"/>
          <w:szCs w:val="24"/>
        </w:rPr>
        <w:t>Д</w:t>
      </w:r>
      <w:r w:rsidRPr="000F0D3F">
        <w:rPr>
          <w:bCs w:val="0"/>
          <w:sz w:val="24"/>
          <w:szCs w:val="24"/>
        </w:rPr>
        <w:t>окументации по запросу предложений срока;</w:t>
      </w:r>
    </w:p>
    <w:p w:rsidR="00717F60" w:rsidRPr="000F0D3F" w:rsidRDefault="00717F60" w:rsidP="00D75CA2">
      <w:pPr>
        <w:widowControl w:val="0"/>
        <w:numPr>
          <w:ilvl w:val="2"/>
          <w:numId w:val="14"/>
        </w:numPr>
        <w:tabs>
          <w:tab w:val="left" w:pos="851"/>
        </w:tabs>
        <w:overflowPunct w:val="0"/>
        <w:autoSpaceDE w:val="0"/>
        <w:spacing w:line="264" w:lineRule="auto"/>
        <w:rPr>
          <w:bCs w:val="0"/>
          <w:sz w:val="24"/>
          <w:szCs w:val="24"/>
        </w:rPr>
      </w:pPr>
      <w:r w:rsidRPr="000F0D3F">
        <w:rPr>
          <w:bCs w:val="0"/>
          <w:sz w:val="24"/>
          <w:szCs w:val="24"/>
        </w:rPr>
        <w:t xml:space="preserve">предложил Заказчику внести изменения в условия </w:t>
      </w:r>
      <w:r w:rsidR="00123C70" w:rsidRPr="000F0D3F">
        <w:rPr>
          <w:bCs w:val="0"/>
          <w:sz w:val="24"/>
          <w:szCs w:val="24"/>
        </w:rPr>
        <w:t>Договор</w:t>
      </w:r>
      <w:r w:rsidRPr="000F0D3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F0D3F" w:rsidRDefault="00717F60" w:rsidP="00BC19F9">
      <w:pPr>
        <w:widowControl w:val="0"/>
        <w:numPr>
          <w:ilvl w:val="2"/>
          <w:numId w:val="44"/>
        </w:numPr>
        <w:overflowPunct w:val="0"/>
        <w:autoSpaceDE w:val="0"/>
        <w:spacing w:line="264" w:lineRule="auto"/>
        <w:ind w:left="0" w:firstLine="700"/>
        <w:rPr>
          <w:bCs w:val="0"/>
          <w:sz w:val="24"/>
          <w:szCs w:val="24"/>
        </w:rPr>
      </w:pPr>
      <w:r w:rsidRPr="000F0D3F">
        <w:rPr>
          <w:bCs w:val="0"/>
          <w:sz w:val="24"/>
          <w:szCs w:val="24"/>
        </w:rPr>
        <w:t>При наступ</w:t>
      </w:r>
      <w:r w:rsidR="00CF6A0E" w:rsidRPr="000F0D3F">
        <w:rPr>
          <w:bCs w:val="0"/>
          <w:sz w:val="24"/>
          <w:szCs w:val="24"/>
        </w:rPr>
        <w:t>лении случаев, определенных в п.</w:t>
      </w:r>
      <w:r w:rsidR="001716DB" w:rsidRPr="000F0D3F">
        <w:rPr>
          <w:bCs w:val="0"/>
          <w:sz w:val="24"/>
          <w:szCs w:val="24"/>
        </w:rPr>
        <w:t xml:space="preserve"> </w:t>
      </w:r>
      <w:r w:rsidR="003D2773" w:rsidRPr="000F0D3F">
        <w:rPr>
          <w:sz w:val="24"/>
          <w:szCs w:val="24"/>
        </w:rPr>
        <w:fldChar w:fldCharType="begin"/>
      </w:r>
      <w:r w:rsidR="003D2773" w:rsidRPr="000F0D3F">
        <w:rPr>
          <w:sz w:val="24"/>
          <w:szCs w:val="24"/>
        </w:rPr>
        <w:instrText xml:space="preserve"> REF _Ref305979053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3.10.4</w:t>
      </w:r>
      <w:r w:rsidR="003D2773" w:rsidRPr="000F0D3F">
        <w:rPr>
          <w:sz w:val="24"/>
          <w:szCs w:val="24"/>
        </w:rPr>
        <w:fldChar w:fldCharType="end"/>
      </w:r>
      <w:r w:rsidRPr="000F0D3F">
        <w:rPr>
          <w:bCs w:val="0"/>
          <w:sz w:val="24"/>
          <w:szCs w:val="24"/>
        </w:rPr>
        <w:t xml:space="preserve">, Организатор запроса предложений имеет право выбрать новую выигравшую </w:t>
      </w:r>
      <w:r w:rsidR="004B5EB3" w:rsidRPr="000F0D3F">
        <w:rPr>
          <w:bCs w:val="0"/>
          <w:sz w:val="24"/>
          <w:szCs w:val="24"/>
        </w:rPr>
        <w:t>Заявк</w:t>
      </w:r>
      <w:r w:rsidRPr="000F0D3F">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F0D3F">
        <w:rPr>
          <w:bCs w:val="0"/>
          <w:sz w:val="24"/>
          <w:szCs w:val="24"/>
        </w:rPr>
        <w:t>Участник</w:t>
      </w:r>
      <w:r w:rsidRPr="000F0D3F">
        <w:rPr>
          <w:bCs w:val="0"/>
          <w:sz w:val="24"/>
          <w:szCs w:val="24"/>
        </w:rPr>
        <w:t xml:space="preserve">а, </w:t>
      </w:r>
      <w:r w:rsidR="00D663E3" w:rsidRPr="000F0D3F">
        <w:rPr>
          <w:bCs w:val="0"/>
          <w:sz w:val="24"/>
          <w:szCs w:val="24"/>
        </w:rPr>
        <w:t xml:space="preserve">чья </w:t>
      </w:r>
      <w:r w:rsidR="004B5EB3" w:rsidRPr="000F0D3F">
        <w:rPr>
          <w:bCs w:val="0"/>
          <w:sz w:val="24"/>
          <w:szCs w:val="24"/>
        </w:rPr>
        <w:t>Заявк</w:t>
      </w:r>
      <w:r w:rsidR="00D663E3" w:rsidRPr="000F0D3F">
        <w:rPr>
          <w:bCs w:val="0"/>
          <w:sz w:val="24"/>
          <w:szCs w:val="24"/>
        </w:rPr>
        <w:t xml:space="preserve">а утратила </w:t>
      </w:r>
      <w:r w:rsidRPr="000F0D3F">
        <w:rPr>
          <w:bCs w:val="0"/>
          <w:sz w:val="24"/>
          <w:szCs w:val="24"/>
        </w:rPr>
        <w:t xml:space="preserve">статус </w:t>
      </w:r>
      <w:r w:rsidR="00D663E3" w:rsidRPr="000F0D3F">
        <w:rPr>
          <w:bCs w:val="0"/>
          <w:sz w:val="24"/>
          <w:szCs w:val="24"/>
        </w:rPr>
        <w:t>лучшей</w:t>
      </w:r>
      <w:r w:rsidRPr="000F0D3F">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F0D3F">
        <w:rPr>
          <w:bCs w:val="0"/>
          <w:sz w:val="24"/>
          <w:szCs w:val="24"/>
        </w:rPr>
        <w:t>З</w:t>
      </w:r>
      <w:r w:rsidR="00C74146" w:rsidRPr="000F0D3F">
        <w:rPr>
          <w:bCs w:val="0"/>
          <w:sz w:val="24"/>
          <w:szCs w:val="24"/>
        </w:rPr>
        <w:t>О</w:t>
      </w:r>
      <w:r w:rsidRPr="000F0D3F">
        <w:rPr>
          <w:bCs w:val="0"/>
          <w:sz w:val="24"/>
          <w:szCs w:val="24"/>
        </w:rPr>
        <w:t xml:space="preserve"> </w:t>
      </w:r>
      <w:r w:rsidR="00E74632" w:rsidRPr="000F0D3F">
        <w:rPr>
          <w:bCs w:val="0"/>
          <w:sz w:val="24"/>
          <w:szCs w:val="24"/>
        </w:rPr>
        <w:t>ПАО</w:t>
      </w:r>
      <w:r w:rsidRPr="000F0D3F">
        <w:rPr>
          <w:bCs w:val="0"/>
          <w:sz w:val="24"/>
          <w:szCs w:val="24"/>
        </w:rPr>
        <w:t xml:space="preserve"> «</w:t>
      </w:r>
      <w:r w:rsidR="00C12FA4" w:rsidRPr="000F0D3F">
        <w:rPr>
          <w:bCs w:val="0"/>
          <w:sz w:val="24"/>
          <w:szCs w:val="24"/>
        </w:rPr>
        <w:t>МРСК Центра</w:t>
      </w:r>
      <w:r w:rsidRPr="000F0D3F">
        <w:rPr>
          <w:bCs w:val="0"/>
          <w:sz w:val="24"/>
          <w:szCs w:val="24"/>
        </w:rPr>
        <w:t xml:space="preserve">». </w:t>
      </w:r>
    </w:p>
    <w:p w:rsidR="00717F60" w:rsidRPr="000F0D3F" w:rsidRDefault="00717F60" w:rsidP="00BC19F9">
      <w:pPr>
        <w:widowControl w:val="0"/>
        <w:numPr>
          <w:ilvl w:val="2"/>
          <w:numId w:val="44"/>
        </w:numPr>
        <w:overflowPunct w:val="0"/>
        <w:autoSpaceDE w:val="0"/>
        <w:spacing w:line="264" w:lineRule="auto"/>
        <w:ind w:left="0" w:firstLine="700"/>
        <w:rPr>
          <w:sz w:val="24"/>
          <w:szCs w:val="24"/>
        </w:rPr>
      </w:pPr>
      <w:r w:rsidRPr="000F0D3F">
        <w:rPr>
          <w:sz w:val="24"/>
          <w:szCs w:val="24"/>
        </w:rPr>
        <w:t xml:space="preserve">В случае признания </w:t>
      </w:r>
      <w:r w:rsidR="004B5EB3" w:rsidRPr="000F0D3F">
        <w:rPr>
          <w:sz w:val="24"/>
          <w:szCs w:val="24"/>
        </w:rPr>
        <w:t>Заявк</w:t>
      </w:r>
      <w:r w:rsidR="00EB1E5E" w:rsidRPr="000F0D3F">
        <w:rPr>
          <w:sz w:val="24"/>
          <w:szCs w:val="24"/>
        </w:rPr>
        <w:t xml:space="preserve">и </w:t>
      </w:r>
      <w:r w:rsidR="009C744E" w:rsidRPr="000F0D3F">
        <w:rPr>
          <w:sz w:val="24"/>
          <w:szCs w:val="24"/>
        </w:rPr>
        <w:t>Участник</w:t>
      </w:r>
      <w:r w:rsidR="00EB1E5E" w:rsidRPr="000F0D3F">
        <w:rPr>
          <w:sz w:val="24"/>
          <w:szCs w:val="24"/>
        </w:rPr>
        <w:t>а лучшей</w:t>
      </w:r>
      <w:r w:rsidRPr="000F0D3F">
        <w:rPr>
          <w:sz w:val="24"/>
          <w:szCs w:val="24"/>
        </w:rPr>
        <w:t xml:space="preserve">, заключение </w:t>
      </w:r>
      <w:r w:rsidR="00DF639D" w:rsidRPr="000F0D3F">
        <w:rPr>
          <w:sz w:val="24"/>
          <w:szCs w:val="24"/>
        </w:rPr>
        <w:t>Д</w:t>
      </w:r>
      <w:r w:rsidRPr="000F0D3F">
        <w:rPr>
          <w:sz w:val="24"/>
          <w:szCs w:val="24"/>
        </w:rPr>
        <w:t>оговора с</w:t>
      </w:r>
      <w:r w:rsidR="00EB1E5E" w:rsidRPr="000F0D3F">
        <w:rPr>
          <w:sz w:val="24"/>
          <w:szCs w:val="24"/>
        </w:rPr>
        <w:t xml:space="preserve"> данным </w:t>
      </w:r>
      <w:r w:rsidR="009C744E" w:rsidRPr="000F0D3F">
        <w:rPr>
          <w:sz w:val="24"/>
          <w:szCs w:val="24"/>
        </w:rPr>
        <w:t>Участник</w:t>
      </w:r>
      <w:r w:rsidR="00EB1E5E" w:rsidRPr="000F0D3F">
        <w:rPr>
          <w:sz w:val="24"/>
          <w:szCs w:val="24"/>
        </w:rPr>
        <w:t>ом</w:t>
      </w:r>
      <w:r w:rsidRPr="000F0D3F">
        <w:rPr>
          <w:sz w:val="24"/>
          <w:szCs w:val="24"/>
        </w:rPr>
        <w:t xml:space="preserve"> требует предварительного одобрения Советом директоров </w:t>
      </w:r>
      <w:r w:rsidR="00C12FA4" w:rsidRPr="000F0D3F">
        <w:rPr>
          <w:sz w:val="24"/>
          <w:szCs w:val="24"/>
        </w:rPr>
        <w:t>ПАО «МРСК Центра»</w:t>
      </w:r>
      <w:r w:rsidRPr="000F0D3F">
        <w:rPr>
          <w:sz w:val="24"/>
          <w:szCs w:val="24"/>
        </w:rPr>
        <w:t xml:space="preserve"> как сделки, в совершении которой имеется заинтересованность, </w:t>
      </w:r>
      <w:r w:rsidR="00123C70" w:rsidRPr="000F0D3F">
        <w:rPr>
          <w:sz w:val="24"/>
          <w:szCs w:val="24"/>
        </w:rPr>
        <w:t>Договор</w:t>
      </w:r>
      <w:r w:rsidRPr="000F0D3F">
        <w:rPr>
          <w:sz w:val="24"/>
          <w:szCs w:val="24"/>
        </w:rPr>
        <w:t xml:space="preserve"> заключается после одобрения Советом директоров </w:t>
      </w:r>
      <w:r w:rsidR="00E74632" w:rsidRPr="000F0D3F">
        <w:rPr>
          <w:sz w:val="24"/>
          <w:szCs w:val="24"/>
        </w:rPr>
        <w:t>ПАО</w:t>
      </w:r>
      <w:r w:rsidRPr="000F0D3F">
        <w:rPr>
          <w:sz w:val="24"/>
          <w:szCs w:val="24"/>
        </w:rPr>
        <w:t xml:space="preserve"> «</w:t>
      </w:r>
      <w:r w:rsidR="00C12FA4" w:rsidRPr="000F0D3F">
        <w:rPr>
          <w:sz w:val="24"/>
          <w:szCs w:val="24"/>
        </w:rPr>
        <w:t>МРСК Центра</w:t>
      </w:r>
      <w:r w:rsidRPr="000F0D3F">
        <w:rPr>
          <w:sz w:val="24"/>
          <w:szCs w:val="24"/>
        </w:rPr>
        <w:t>».</w:t>
      </w:r>
    </w:p>
    <w:p w:rsidR="00717F60" w:rsidRPr="000F0D3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0F0D3F">
        <w:rPr>
          <w:bCs w:val="0"/>
          <w:sz w:val="24"/>
          <w:szCs w:val="24"/>
        </w:rPr>
        <w:t xml:space="preserve">Заказчик оставляет за собой право при присуждении и заключении </w:t>
      </w:r>
      <w:r w:rsidR="00DF639D" w:rsidRPr="000F0D3F">
        <w:rPr>
          <w:bCs w:val="0"/>
          <w:sz w:val="24"/>
          <w:szCs w:val="24"/>
        </w:rPr>
        <w:t>Д</w:t>
      </w:r>
      <w:r w:rsidRPr="000F0D3F">
        <w:rPr>
          <w:bCs w:val="0"/>
          <w:sz w:val="24"/>
          <w:szCs w:val="24"/>
        </w:rPr>
        <w:t xml:space="preserve">оговора увеличивать или уменьшать изначальный объем </w:t>
      </w:r>
      <w:r w:rsidRPr="000F0D3F">
        <w:rPr>
          <w:bCs w:val="0"/>
          <w:color w:val="000000"/>
          <w:sz w:val="24"/>
          <w:szCs w:val="24"/>
        </w:rPr>
        <w:t>закупаемой продукции в пределах</w:t>
      </w:r>
      <w:r w:rsidR="006F758C" w:rsidRPr="000F0D3F">
        <w:rPr>
          <w:bCs w:val="0"/>
          <w:color w:val="000000"/>
          <w:sz w:val="24"/>
          <w:szCs w:val="24"/>
        </w:rPr>
        <w:t xml:space="preserve"> 10%, </w:t>
      </w:r>
      <w:r w:rsidRPr="000F0D3F">
        <w:rPr>
          <w:bCs w:val="0"/>
          <w:sz w:val="24"/>
          <w:szCs w:val="24"/>
        </w:rPr>
        <w:t xml:space="preserve">не меняя при этом цену единицы </w:t>
      </w:r>
      <w:r w:rsidRPr="000F0D3F">
        <w:rPr>
          <w:bCs w:val="0"/>
          <w:color w:val="000000"/>
          <w:sz w:val="24"/>
          <w:szCs w:val="24"/>
        </w:rPr>
        <w:t>поставляемой продукции и другие условия.</w:t>
      </w:r>
    </w:p>
    <w:p w:rsidR="00667F31" w:rsidRPr="000F0D3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0F0D3F">
        <w:t xml:space="preserve">Обеспечение исполнения обязательств </w:t>
      </w:r>
      <w:r w:rsidR="0088633C" w:rsidRPr="000F0D3F">
        <w:t>Поставщика</w:t>
      </w:r>
      <w:r w:rsidR="00972AAA" w:rsidRPr="000F0D3F">
        <w:t xml:space="preserve"> </w:t>
      </w:r>
      <w:r w:rsidRPr="000F0D3F">
        <w:t>по </w:t>
      </w:r>
      <w:r w:rsidR="00123C70" w:rsidRPr="000F0D3F">
        <w:t>Договор</w:t>
      </w:r>
      <w:r w:rsidRPr="000F0D3F">
        <w:t>у</w:t>
      </w:r>
      <w:bookmarkEnd w:id="410"/>
      <w:bookmarkEnd w:id="411"/>
      <w:bookmarkEnd w:id="412"/>
      <w:bookmarkEnd w:id="413"/>
      <w:bookmarkEnd w:id="414"/>
      <w:r w:rsidRPr="000F0D3F">
        <w:t xml:space="preserve"> </w:t>
      </w:r>
      <w:bookmarkEnd w:id="415"/>
      <w:bookmarkEnd w:id="416"/>
    </w:p>
    <w:p w:rsidR="00932C0A" w:rsidRPr="000F0D3F"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0F0D3F">
        <w:rPr>
          <w:sz w:val="24"/>
          <w:szCs w:val="24"/>
        </w:rPr>
        <w:t xml:space="preserve">Дополнительного обеспечения исполнения обязательств Поставщика по Договору, помимо указанного в </w:t>
      </w:r>
      <w:r w:rsidR="005818B2" w:rsidRPr="000F0D3F">
        <w:rPr>
          <w:sz w:val="24"/>
          <w:szCs w:val="24"/>
        </w:rPr>
        <w:t>проекте Договора</w:t>
      </w:r>
      <w:r w:rsidRPr="000F0D3F">
        <w:rPr>
          <w:sz w:val="24"/>
          <w:szCs w:val="24"/>
        </w:rPr>
        <w:t xml:space="preserve"> (</w:t>
      </w:r>
      <w:r w:rsidR="005818B2" w:rsidRPr="000F0D3F">
        <w:rPr>
          <w:sz w:val="24"/>
          <w:szCs w:val="24"/>
        </w:rPr>
        <w:t xml:space="preserve">раздел </w:t>
      </w:r>
      <w:r w:rsidR="00595BB8" w:rsidRPr="000F0D3F">
        <w:rPr>
          <w:sz w:val="24"/>
          <w:szCs w:val="24"/>
        </w:rPr>
        <w:fldChar w:fldCharType="begin"/>
      </w:r>
      <w:r w:rsidR="005818B2" w:rsidRPr="000F0D3F">
        <w:rPr>
          <w:sz w:val="24"/>
          <w:szCs w:val="24"/>
        </w:rPr>
        <w:instrText xml:space="preserve"> REF _Ref440272931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2</w:t>
      </w:r>
      <w:r w:rsidR="00595BB8" w:rsidRPr="000F0D3F">
        <w:rPr>
          <w:sz w:val="24"/>
          <w:szCs w:val="24"/>
        </w:rPr>
        <w:fldChar w:fldCharType="end"/>
      </w:r>
      <w:r w:rsidRPr="000F0D3F">
        <w:rPr>
          <w:sz w:val="24"/>
          <w:szCs w:val="24"/>
        </w:rPr>
        <w:t>), не требуется.</w:t>
      </w:r>
    </w:p>
    <w:p w:rsidR="00932C0A" w:rsidRPr="000F0D3F"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0F0D3F">
        <w:t xml:space="preserve">Уведомление о результатах </w:t>
      </w:r>
      <w:bookmarkEnd w:id="419"/>
      <w:bookmarkEnd w:id="420"/>
      <w:r w:rsidRPr="000F0D3F">
        <w:t>запроса предложений</w:t>
      </w:r>
      <w:bookmarkEnd w:id="421"/>
      <w:bookmarkEnd w:id="422"/>
    </w:p>
    <w:bookmarkEnd w:id="417"/>
    <w:p w:rsidR="00ED5C7C" w:rsidRPr="000F0D3F" w:rsidRDefault="00B42AE0" w:rsidP="00B42AE0">
      <w:pPr>
        <w:widowControl w:val="0"/>
        <w:suppressAutoHyphens w:val="0"/>
        <w:adjustRightInd w:val="0"/>
        <w:spacing w:line="264" w:lineRule="auto"/>
        <w:ind w:firstLine="709"/>
        <w:textAlignment w:val="baseline"/>
        <w:rPr>
          <w:bCs w:val="0"/>
          <w:sz w:val="24"/>
          <w:szCs w:val="24"/>
          <w:lang w:eastAsia="ru-RU"/>
        </w:rPr>
      </w:pPr>
      <w:r w:rsidRPr="000F0D3F">
        <w:rPr>
          <w:bCs w:val="0"/>
          <w:sz w:val="24"/>
          <w:szCs w:val="24"/>
          <w:lang w:eastAsia="ru-RU"/>
        </w:rPr>
        <w:t>3.12.1</w:t>
      </w:r>
      <w:r w:rsidRPr="000F0D3F">
        <w:rPr>
          <w:bCs w:val="0"/>
          <w:sz w:val="24"/>
          <w:szCs w:val="24"/>
          <w:lang w:eastAsia="ru-RU"/>
        </w:rPr>
        <w:tab/>
      </w:r>
      <w:r w:rsidR="00ED5C7C" w:rsidRPr="000F0D3F">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F0D3F">
        <w:rPr>
          <w:bCs w:val="0"/>
          <w:sz w:val="24"/>
          <w:szCs w:val="24"/>
          <w:lang w:eastAsia="ru-RU"/>
        </w:rPr>
        <w:t xml:space="preserve">на интернет-сайтах, на которых было опубликовано </w:t>
      </w:r>
      <w:r w:rsidR="00D56F8C" w:rsidRPr="000F0D3F">
        <w:rPr>
          <w:iCs/>
          <w:sz w:val="24"/>
          <w:szCs w:val="24"/>
        </w:rPr>
        <w:t>Извещение</w:t>
      </w:r>
      <w:r w:rsidR="00D56F8C" w:rsidRPr="000F0D3F">
        <w:rPr>
          <w:sz w:val="24"/>
          <w:szCs w:val="24"/>
        </w:rPr>
        <w:t xml:space="preserve"> о проведении открытого </w:t>
      </w:r>
      <w:r w:rsidR="00D56F8C" w:rsidRPr="000F0D3F">
        <w:rPr>
          <w:iCs/>
          <w:sz w:val="24"/>
          <w:szCs w:val="24"/>
        </w:rPr>
        <w:t xml:space="preserve">запроса предложений (подраздел </w:t>
      </w:r>
      <w:r w:rsidR="003D2773" w:rsidRPr="000F0D3F">
        <w:rPr>
          <w:sz w:val="24"/>
          <w:szCs w:val="24"/>
        </w:rPr>
        <w:fldChar w:fldCharType="begin"/>
      </w:r>
      <w:r w:rsidR="003D2773" w:rsidRPr="000F0D3F">
        <w:rPr>
          <w:sz w:val="24"/>
          <w:szCs w:val="24"/>
        </w:rPr>
        <w:instrText xml:space="preserve"> REF _Ref191386085 \r \h  \* MERGEFORMAT </w:instrText>
      </w:r>
      <w:r w:rsidR="003D2773" w:rsidRPr="000F0D3F">
        <w:rPr>
          <w:sz w:val="24"/>
          <w:szCs w:val="24"/>
        </w:rPr>
      </w:r>
      <w:r w:rsidR="003D2773" w:rsidRPr="000F0D3F">
        <w:rPr>
          <w:sz w:val="24"/>
          <w:szCs w:val="24"/>
        </w:rPr>
        <w:fldChar w:fldCharType="separate"/>
      </w:r>
      <w:r w:rsidR="00622B69" w:rsidRPr="000F0D3F">
        <w:rPr>
          <w:iCs/>
          <w:sz w:val="24"/>
          <w:szCs w:val="24"/>
        </w:rPr>
        <w:t>1.1.1</w:t>
      </w:r>
      <w:r w:rsidR="003D2773" w:rsidRPr="000F0D3F">
        <w:rPr>
          <w:sz w:val="24"/>
          <w:szCs w:val="24"/>
        </w:rPr>
        <w:fldChar w:fldCharType="end"/>
      </w:r>
      <w:r w:rsidR="00D56F8C" w:rsidRPr="000F0D3F">
        <w:rPr>
          <w:iCs/>
          <w:sz w:val="24"/>
          <w:szCs w:val="24"/>
        </w:rPr>
        <w:t>)</w:t>
      </w:r>
      <w:r w:rsidR="00D56F8C" w:rsidRPr="000F0D3F">
        <w:rPr>
          <w:sz w:val="24"/>
          <w:szCs w:val="24"/>
        </w:rPr>
        <w:t>,</w:t>
      </w:r>
      <w:r w:rsidR="00D56F8C" w:rsidRPr="000F0D3F">
        <w:rPr>
          <w:bCs w:val="0"/>
          <w:sz w:val="24"/>
          <w:szCs w:val="24"/>
          <w:lang w:eastAsia="ru-RU"/>
        </w:rPr>
        <w:t xml:space="preserve">  </w:t>
      </w:r>
      <w:r w:rsidR="00ED5C7C" w:rsidRPr="000F0D3F">
        <w:rPr>
          <w:bCs w:val="0"/>
          <w:sz w:val="24"/>
          <w:szCs w:val="24"/>
          <w:lang w:eastAsia="ru-RU"/>
        </w:rPr>
        <w:t xml:space="preserve">для всех </w:t>
      </w:r>
      <w:r w:rsidR="00D15381" w:rsidRPr="000F0D3F">
        <w:rPr>
          <w:bCs w:val="0"/>
          <w:sz w:val="24"/>
          <w:szCs w:val="24"/>
          <w:lang w:eastAsia="ru-RU"/>
        </w:rPr>
        <w:t>Участников</w:t>
      </w:r>
      <w:r w:rsidR="00ED5C7C" w:rsidRPr="000F0D3F">
        <w:rPr>
          <w:bCs w:val="0"/>
          <w:sz w:val="24"/>
          <w:szCs w:val="24"/>
          <w:lang w:eastAsia="ru-RU"/>
        </w:rPr>
        <w:t xml:space="preserve"> Протокол о выборе победителя открытого запроса предложений, в котором указывает:</w:t>
      </w:r>
    </w:p>
    <w:p w:rsidR="00ED5C7C" w:rsidRPr="000F0D3F" w:rsidRDefault="00ED5C7C" w:rsidP="006343FF">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0F0D3F">
        <w:rPr>
          <w:bCs w:val="0"/>
          <w:sz w:val="24"/>
          <w:szCs w:val="24"/>
          <w:lang w:eastAsia="ru-RU"/>
        </w:rPr>
        <w:t>Наименование и адрес Победителя;</w:t>
      </w:r>
    </w:p>
    <w:p w:rsidR="00ED5C7C" w:rsidRPr="000F0D3F" w:rsidRDefault="00ED5C7C" w:rsidP="006343FF">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0F0D3F">
        <w:rPr>
          <w:bCs w:val="0"/>
          <w:sz w:val="24"/>
          <w:szCs w:val="24"/>
          <w:lang w:eastAsia="ru-RU"/>
        </w:rPr>
        <w:t xml:space="preserve">Краткое изложение предмета и общей цены </w:t>
      </w:r>
      <w:r w:rsidR="009D58D0" w:rsidRPr="000F0D3F">
        <w:rPr>
          <w:bCs w:val="0"/>
          <w:sz w:val="24"/>
          <w:szCs w:val="24"/>
          <w:lang w:eastAsia="ru-RU"/>
        </w:rPr>
        <w:t>Заявки</w:t>
      </w:r>
      <w:r w:rsidRPr="000F0D3F">
        <w:rPr>
          <w:bCs w:val="0"/>
          <w:sz w:val="24"/>
          <w:szCs w:val="24"/>
          <w:lang w:eastAsia="ru-RU"/>
        </w:rPr>
        <w:t xml:space="preserve"> Победителя.</w:t>
      </w:r>
    </w:p>
    <w:p w:rsidR="00ED5C7C" w:rsidRPr="000F0D3F" w:rsidRDefault="00B42AE0" w:rsidP="00B42AE0">
      <w:pPr>
        <w:widowControl w:val="0"/>
        <w:suppressAutoHyphens w:val="0"/>
        <w:adjustRightInd w:val="0"/>
        <w:spacing w:line="264" w:lineRule="auto"/>
        <w:ind w:firstLine="709"/>
        <w:textAlignment w:val="baseline"/>
        <w:rPr>
          <w:bCs w:val="0"/>
          <w:sz w:val="24"/>
          <w:szCs w:val="24"/>
          <w:lang w:eastAsia="ru-RU"/>
        </w:rPr>
      </w:pPr>
      <w:r w:rsidRPr="000F0D3F">
        <w:rPr>
          <w:bCs w:val="0"/>
          <w:sz w:val="24"/>
          <w:szCs w:val="24"/>
          <w:lang w:eastAsia="ru-RU"/>
        </w:rPr>
        <w:t>3.12.2</w:t>
      </w:r>
      <w:r w:rsidRPr="000F0D3F">
        <w:rPr>
          <w:bCs w:val="0"/>
          <w:sz w:val="24"/>
          <w:szCs w:val="24"/>
          <w:lang w:eastAsia="ru-RU"/>
        </w:rPr>
        <w:tab/>
      </w:r>
      <w:r w:rsidR="00ED5C7C" w:rsidRPr="000F0D3F">
        <w:rPr>
          <w:bCs w:val="0"/>
          <w:sz w:val="24"/>
          <w:szCs w:val="24"/>
          <w:lang w:eastAsia="ru-RU"/>
        </w:rPr>
        <w:t xml:space="preserve">Организатор вправе опубликовать в других средствах массовой информации </w:t>
      </w:r>
      <w:r w:rsidR="00ED5C7C" w:rsidRPr="000F0D3F">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Pr="000F0D3F"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0F0D3F"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0F0D3F"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0F0D3F"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0F0D3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sidRPr="000F0D3F">
        <w:rPr>
          <w:szCs w:val="24"/>
        </w:rPr>
        <w:lastRenderedPageBreak/>
        <w:t>Техническая часть</w:t>
      </w:r>
      <w:bookmarkEnd w:id="423"/>
      <w:bookmarkEnd w:id="424"/>
      <w:bookmarkEnd w:id="425"/>
      <w:bookmarkEnd w:id="426"/>
      <w:bookmarkEnd w:id="427"/>
      <w:r w:rsidRPr="000F0D3F">
        <w:rPr>
          <w:szCs w:val="24"/>
        </w:rPr>
        <w:t xml:space="preserve"> </w:t>
      </w:r>
    </w:p>
    <w:p w:rsidR="002B5044" w:rsidRPr="000F0D3F"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0F0D3F">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0F0D3F"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0F0D3F">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0F0D3F"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0F0D3F">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0F0D3F" w:rsidRDefault="002B5044" w:rsidP="0021751A">
      <w:pPr>
        <w:pStyle w:val="2"/>
        <w:ind w:left="1701" w:hanging="1134"/>
      </w:pPr>
      <w:bookmarkStart w:id="472" w:name="_Toc423421726"/>
      <w:bookmarkStart w:id="473" w:name="_Toc447269805"/>
      <w:bookmarkStart w:id="474" w:name="_Ref450646963"/>
      <w:r w:rsidRPr="000F0D3F">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0F0D3F"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0F0D3F">
        <w:rPr>
          <w:b w:val="0"/>
          <w:szCs w:val="24"/>
        </w:rPr>
        <w:t>Техническ</w:t>
      </w:r>
      <w:r w:rsidR="003776BB" w:rsidRPr="000F0D3F">
        <w:rPr>
          <w:b w:val="0"/>
          <w:szCs w:val="24"/>
        </w:rPr>
        <w:t>о</w:t>
      </w:r>
      <w:proofErr w:type="gramStart"/>
      <w:r w:rsidR="003776BB" w:rsidRPr="000F0D3F">
        <w:rPr>
          <w:b w:val="0"/>
          <w:szCs w:val="24"/>
        </w:rPr>
        <w:t>е(</w:t>
      </w:r>
      <w:proofErr w:type="spellStart"/>
      <w:proofErr w:type="gramEnd"/>
      <w:r w:rsidRPr="000F0D3F">
        <w:rPr>
          <w:b w:val="0"/>
          <w:szCs w:val="24"/>
        </w:rPr>
        <w:t>ие</w:t>
      </w:r>
      <w:proofErr w:type="spellEnd"/>
      <w:r w:rsidR="003776BB" w:rsidRPr="000F0D3F">
        <w:rPr>
          <w:b w:val="0"/>
          <w:szCs w:val="24"/>
        </w:rPr>
        <w:t>)</w:t>
      </w:r>
      <w:r w:rsidRPr="000F0D3F">
        <w:rPr>
          <w:b w:val="0"/>
          <w:szCs w:val="24"/>
        </w:rPr>
        <w:t xml:space="preserve"> задани</w:t>
      </w:r>
      <w:r w:rsidR="003776BB" w:rsidRPr="000F0D3F">
        <w:rPr>
          <w:b w:val="0"/>
          <w:szCs w:val="24"/>
        </w:rPr>
        <w:t>е(</w:t>
      </w:r>
      <w:r w:rsidRPr="000F0D3F">
        <w:rPr>
          <w:b w:val="0"/>
          <w:szCs w:val="24"/>
        </w:rPr>
        <w:t>я</w:t>
      </w:r>
      <w:r w:rsidR="003776BB" w:rsidRPr="000F0D3F">
        <w:rPr>
          <w:b w:val="0"/>
          <w:szCs w:val="24"/>
        </w:rPr>
        <w:t>)</w:t>
      </w:r>
      <w:r w:rsidRPr="000F0D3F">
        <w:rPr>
          <w:b w:val="0"/>
          <w:szCs w:val="24"/>
        </w:rPr>
        <w:t xml:space="preserve"> </w:t>
      </w:r>
      <w:r w:rsidR="00A154B7" w:rsidRPr="000F0D3F">
        <w:rPr>
          <w:b w:val="0"/>
          <w:szCs w:val="24"/>
        </w:rPr>
        <w:t xml:space="preserve">по Лоту №1 (подраздел </w:t>
      </w:r>
      <w:r w:rsidR="00595BB8" w:rsidRPr="000F0D3F">
        <w:rPr>
          <w:b w:val="0"/>
          <w:szCs w:val="24"/>
        </w:rPr>
        <w:fldChar w:fldCharType="begin"/>
      </w:r>
      <w:r w:rsidR="00A154B7" w:rsidRPr="000F0D3F">
        <w:rPr>
          <w:b w:val="0"/>
          <w:szCs w:val="24"/>
        </w:rPr>
        <w:instrText xml:space="preserve"> REF _Ref440275279 \r \h </w:instrText>
      </w:r>
      <w:r w:rsidR="000F0D3F" w:rsidRPr="000F0D3F">
        <w:rPr>
          <w:b w:val="0"/>
          <w:szCs w:val="24"/>
        </w:rPr>
        <w:instrText xml:space="preserve"> \* MERGEFORMAT </w:instrText>
      </w:r>
      <w:r w:rsidR="00595BB8" w:rsidRPr="000F0D3F">
        <w:rPr>
          <w:b w:val="0"/>
          <w:szCs w:val="24"/>
        </w:rPr>
      </w:r>
      <w:r w:rsidR="00595BB8" w:rsidRPr="000F0D3F">
        <w:rPr>
          <w:b w:val="0"/>
          <w:szCs w:val="24"/>
        </w:rPr>
        <w:fldChar w:fldCharType="separate"/>
      </w:r>
      <w:r w:rsidR="00622B69" w:rsidRPr="000F0D3F">
        <w:rPr>
          <w:b w:val="0"/>
          <w:szCs w:val="24"/>
        </w:rPr>
        <w:t>1.1.4</w:t>
      </w:r>
      <w:r w:rsidR="00595BB8" w:rsidRPr="000F0D3F">
        <w:rPr>
          <w:b w:val="0"/>
          <w:szCs w:val="24"/>
        </w:rPr>
        <w:fldChar w:fldCharType="end"/>
      </w:r>
      <w:r w:rsidR="00A154B7" w:rsidRPr="000F0D3F">
        <w:rPr>
          <w:b w:val="0"/>
          <w:szCs w:val="24"/>
        </w:rPr>
        <w:t>)</w:t>
      </w:r>
      <w:r w:rsidRPr="000F0D3F">
        <w:rPr>
          <w:b w:val="0"/>
          <w:szCs w:val="24"/>
        </w:rPr>
        <w:t xml:space="preserve"> изложен</w:t>
      </w:r>
      <w:r w:rsidR="00F463E8" w:rsidRPr="000F0D3F">
        <w:rPr>
          <w:b w:val="0"/>
          <w:szCs w:val="24"/>
        </w:rPr>
        <w:t>о(</w:t>
      </w:r>
      <w:r w:rsidRPr="000F0D3F">
        <w:rPr>
          <w:b w:val="0"/>
          <w:szCs w:val="24"/>
        </w:rPr>
        <w:t>ы</w:t>
      </w:r>
      <w:r w:rsidR="00F463E8" w:rsidRPr="000F0D3F">
        <w:rPr>
          <w:b w:val="0"/>
          <w:szCs w:val="24"/>
        </w:rPr>
        <w:t>)</w:t>
      </w:r>
      <w:r w:rsidRPr="000F0D3F">
        <w:rPr>
          <w:b w:val="0"/>
          <w:szCs w:val="24"/>
        </w:rPr>
        <w:t xml:space="preserve"> в Приложении №1, которое является неотъемлемым приложением к настоящей документации и предоставляется </w:t>
      </w:r>
      <w:r w:rsidR="0021751A" w:rsidRPr="000F0D3F">
        <w:rPr>
          <w:b w:val="0"/>
          <w:szCs w:val="24"/>
        </w:rPr>
        <w:t>Участник</w:t>
      </w:r>
      <w:r w:rsidRPr="000F0D3F">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0F0D3F" w:rsidRDefault="002B5044" w:rsidP="0021751A">
      <w:pPr>
        <w:pStyle w:val="2"/>
        <w:ind w:left="1701" w:hanging="1134"/>
      </w:pPr>
      <w:bookmarkStart w:id="489" w:name="_Ref194832984"/>
      <w:bookmarkStart w:id="490" w:name="_Ref197686508"/>
      <w:bookmarkStart w:id="491" w:name="_Toc423421727"/>
      <w:bookmarkStart w:id="492" w:name="_Toc447269807"/>
      <w:r w:rsidRPr="000F0D3F">
        <w:t>Требование к поставляемой продукции</w:t>
      </w:r>
      <w:bookmarkEnd w:id="489"/>
      <w:bookmarkEnd w:id="490"/>
      <w:bookmarkEnd w:id="491"/>
      <w:bookmarkEnd w:id="492"/>
    </w:p>
    <w:p w:rsidR="002B5044" w:rsidRPr="000F0D3F"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0F0D3F">
        <w:rPr>
          <w:b w:val="0"/>
          <w:szCs w:val="24"/>
        </w:rPr>
        <w:t>Участник</w:t>
      </w:r>
      <w:r w:rsidR="002B5044" w:rsidRPr="000F0D3F">
        <w:rPr>
          <w:b w:val="0"/>
          <w:szCs w:val="24"/>
        </w:rPr>
        <w:t xml:space="preserve"> в составе свое</w:t>
      </w:r>
      <w:r w:rsidR="00841A6F" w:rsidRPr="000F0D3F">
        <w:rPr>
          <w:b w:val="0"/>
          <w:szCs w:val="24"/>
        </w:rPr>
        <w:t>й</w:t>
      </w:r>
      <w:r w:rsidR="002B5044" w:rsidRPr="000F0D3F">
        <w:rPr>
          <w:b w:val="0"/>
          <w:szCs w:val="24"/>
        </w:rPr>
        <w:t xml:space="preserve"> </w:t>
      </w:r>
      <w:r w:rsidR="00841A6F" w:rsidRPr="000F0D3F">
        <w:rPr>
          <w:b w:val="0"/>
          <w:szCs w:val="24"/>
        </w:rPr>
        <w:t>Заявки</w:t>
      </w:r>
      <w:r w:rsidR="002B5044" w:rsidRPr="000F0D3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0F0D3F"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0F0D3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0F0D3F">
        <w:rPr>
          <w:b w:val="0"/>
          <w:szCs w:val="24"/>
          <w:lang w:eastAsia="ru-RU"/>
        </w:rPr>
        <w:t>Техническог</w:t>
      </w:r>
      <w:proofErr w:type="gramStart"/>
      <w:r w:rsidR="003776BB" w:rsidRPr="000F0D3F">
        <w:rPr>
          <w:b w:val="0"/>
          <w:szCs w:val="24"/>
          <w:lang w:eastAsia="ru-RU"/>
        </w:rPr>
        <w:t>о(</w:t>
      </w:r>
      <w:proofErr w:type="gramEnd"/>
      <w:r w:rsidR="003776BB" w:rsidRPr="000F0D3F">
        <w:rPr>
          <w:b w:val="0"/>
          <w:szCs w:val="24"/>
          <w:lang w:eastAsia="ru-RU"/>
        </w:rPr>
        <w:t>их) задания(й), изложены в Приложении №1 (Техническом(их) задании(</w:t>
      </w:r>
      <w:proofErr w:type="spellStart"/>
      <w:r w:rsidR="003776BB" w:rsidRPr="000F0D3F">
        <w:rPr>
          <w:b w:val="0"/>
          <w:szCs w:val="24"/>
          <w:lang w:eastAsia="ru-RU"/>
        </w:rPr>
        <w:t>ях</w:t>
      </w:r>
      <w:proofErr w:type="spellEnd"/>
      <w:r w:rsidR="003776BB" w:rsidRPr="000F0D3F">
        <w:rPr>
          <w:b w:val="0"/>
          <w:szCs w:val="24"/>
          <w:lang w:eastAsia="ru-RU"/>
        </w:rPr>
        <w:t>)) к настоящей Документации. При несоблюдении требований Техническог</w:t>
      </w:r>
      <w:proofErr w:type="gramStart"/>
      <w:r w:rsidR="003776BB" w:rsidRPr="000F0D3F">
        <w:rPr>
          <w:b w:val="0"/>
          <w:szCs w:val="24"/>
          <w:lang w:eastAsia="ru-RU"/>
        </w:rPr>
        <w:t>о(</w:t>
      </w:r>
      <w:proofErr w:type="gramEnd"/>
      <w:r w:rsidR="003776BB" w:rsidRPr="000F0D3F">
        <w:rPr>
          <w:b w:val="0"/>
          <w:szCs w:val="24"/>
          <w:lang w:eastAsia="ru-RU"/>
        </w:rPr>
        <w:t>их) задания(й) Закупочная комиссия отклонит Заявку Участника</w:t>
      </w:r>
      <w:r w:rsidRPr="000F0D3F">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0F0D3F" w:rsidRDefault="002B5044" w:rsidP="0021751A">
      <w:pPr>
        <w:pStyle w:val="2"/>
        <w:ind w:left="1701" w:hanging="1134"/>
      </w:pPr>
      <w:bookmarkStart w:id="524" w:name="_Ref247513861"/>
      <w:bookmarkStart w:id="525" w:name="_Toc423421728"/>
      <w:bookmarkStart w:id="526" w:name="_Toc447269810"/>
      <w:r w:rsidRPr="000F0D3F">
        <w:t xml:space="preserve">Требование к </w:t>
      </w:r>
      <w:r w:rsidR="0021751A" w:rsidRPr="000F0D3F">
        <w:t>Участник</w:t>
      </w:r>
      <w:r w:rsidRPr="000F0D3F">
        <w:t>у</w:t>
      </w:r>
      <w:bookmarkEnd w:id="507"/>
      <w:bookmarkEnd w:id="508"/>
      <w:bookmarkEnd w:id="509"/>
      <w:r w:rsidRPr="000F0D3F">
        <w:t>.</w:t>
      </w:r>
      <w:bookmarkEnd w:id="524"/>
      <w:bookmarkEnd w:id="525"/>
      <w:bookmarkEnd w:id="526"/>
    </w:p>
    <w:p w:rsidR="002B5044" w:rsidRPr="000F0D3F"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0F0D3F">
        <w:rPr>
          <w:b w:val="0"/>
          <w:szCs w:val="24"/>
        </w:rPr>
        <w:t xml:space="preserve">В составе </w:t>
      </w:r>
      <w:r w:rsidR="0094713A" w:rsidRPr="000F0D3F">
        <w:rPr>
          <w:b w:val="0"/>
          <w:szCs w:val="24"/>
        </w:rPr>
        <w:t>своей Заявки</w:t>
      </w:r>
      <w:r w:rsidRPr="000F0D3F">
        <w:rPr>
          <w:b w:val="0"/>
          <w:szCs w:val="24"/>
        </w:rPr>
        <w:t xml:space="preserve"> </w:t>
      </w:r>
      <w:r w:rsidR="0021751A" w:rsidRPr="000F0D3F">
        <w:rPr>
          <w:b w:val="0"/>
          <w:szCs w:val="24"/>
        </w:rPr>
        <w:t>Участник</w:t>
      </w:r>
      <w:r w:rsidRPr="000F0D3F">
        <w:rPr>
          <w:b w:val="0"/>
          <w:szCs w:val="24"/>
        </w:rPr>
        <w:t xml:space="preserve"> должен предоставить руководств</w:t>
      </w:r>
      <w:proofErr w:type="gramStart"/>
      <w:r w:rsidRPr="000F0D3F">
        <w:rPr>
          <w:b w:val="0"/>
          <w:szCs w:val="24"/>
        </w:rPr>
        <w:t>о(</w:t>
      </w:r>
      <w:proofErr w:type="gramEnd"/>
      <w:r w:rsidRPr="000F0D3F">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0F0D3F">
        <w:rPr>
          <w:b w:val="0"/>
          <w:szCs w:val="24"/>
        </w:rPr>
        <w:t>Участник</w:t>
      </w:r>
      <w:r w:rsidR="0094713A" w:rsidRPr="000F0D3F">
        <w:rPr>
          <w:b w:val="0"/>
          <w:szCs w:val="24"/>
        </w:rPr>
        <w:t>ом оборудования в Т</w:t>
      </w:r>
      <w:r w:rsidRPr="000F0D3F">
        <w:rPr>
          <w:b w:val="0"/>
          <w:szCs w:val="24"/>
        </w:rPr>
        <w:t>ехническом предложении (</w:t>
      </w:r>
      <w:r w:rsidR="00D56F8C" w:rsidRPr="000F0D3F">
        <w:rPr>
          <w:b w:val="0"/>
          <w:szCs w:val="24"/>
        </w:rPr>
        <w:t>подраздел</w:t>
      </w:r>
      <w:r w:rsidR="0094713A" w:rsidRPr="000F0D3F">
        <w:rPr>
          <w:b w:val="0"/>
          <w:szCs w:val="24"/>
        </w:rPr>
        <w:t xml:space="preserve"> </w:t>
      </w:r>
      <w:r w:rsidR="00595BB8" w:rsidRPr="000F0D3F">
        <w:rPr>
          <w:b w:val="0"/>
          <w:szCs w:val="24"/>
        </w:rPr>
        <w:fldChar w:fldCharType="begin"/>
      </w:r>
      <w:r w:rsidR="00D56F8C" w:rsidRPr="000F0D3F">
        <w:rPr>
          <w:b w:val="0"/>
          <w:szCs w:val="24"/>
        </w:rPr>
        <w:instrText xml:space="preserve"> REF _Ref86826666 \r \h </w:instrText>
      </w:r>
      <w:r w:rsidR="000F0D3F" w:rsidRPr="000F0D3F">
        <w:rPr>
          <w:b w:val="0"/>
          <w:szCs w:val="24"/>
        </w:rPr>
        <w:instrText xml:space="preserve"> \* MERGEFORMAT </w:instrText>
      </w:r>
      <w:r w:rsidR="00595BB8" w:rsidRPr="000F0D3F">
        <w:rPr>
          <w:b w:val="0"/>
          <w:szCs w:val="24"/>
        </w:rPr>
      </w:r>
      <w:r w:rsidR="00595BB8" w:rsidRPr="000F0D3F">
        <w:rPr>
          <w:b w:val="0"/>
          <w:szCs w:val="24"/>
        </w:rPr>
        <w:fldChar w:fldCharType="separate"/>
      </w:r>
      <w:r w:rsidR="00622B69" w:rsidRPr="000F0D3F">
        <w:rPr>
          <w:b w:val="0"/>
          <w:szCs w:val="24"/>
        </w:rPr>
        <w:t>5.3</w:t>
      </w:r>
      <w:r w:rsidR="00595BB8" w:rsidRPr="000F0D3F">
        <w:rPr>
          <w:b w:val="0"/>
          <w:szCs w:val="24"/>
        </w:rPr>
        <w:fldChar w:fldCharType="end"/>
      </w:r>
      <w:r w:rsidRPr="000F0D3F">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0F0D3F"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0F0D3F">
        <w:rPr>
          <w:b w:val="0"/>
          <w:szCs w:val="24"/>
        </w:rPr>
        <w:t xml:space="preserve">Непредставление </w:t>
      </w:r>
      <w:r w:rsidR="0021751A" w:rsidRPr="000F0D3F">
        <w:rPr>
          <w:b w:val="0"/>
          <w:szCs w:val="24"/>
        </w:rPr>
        <w:t>Участник</w:t>
      </w:r>
      <w:r w:rsidRPr="000F0D3F">
        <w:rPr>
          <w:b w:val="0"/>
          <w:szCs w:val="24"/>
        </w:rPr>
        <w:t>ом технических параметров на предлагаемую к поставке продукцию в Техническ</w:t>
      </w:r>
      <w:r w:rsidR="0094713A" w:rsidRPr="000F0D3F">
        <w:rPr>
          <w:b w:val="0"/>
          <w:szCs w:val="24"/>
        </w:rPr>
        <w:t>ом</w:t>
      </w:r>
      <w:r w:rsidRPr="000F0D3F">
        <w:rPr>
          <w:b w:val="0"/>
          <w:szCs w:val="24"/>
        </w:rPr>
        <w:t xml:space="preserve"> предложени</w:t>
      </w:r>
      <w:r w:rsidR="0094713A" w:rsidRPr="000F0D3F">
        <w:rPr>
          <w:b w:val="0"/>
          <w:szCs w:val="24"/>
        </w:rPr>
        <w:t>и</w:t>
      </w:r>
      <w:r w:rsidRPr="000F0D3F">
        <w:rPr>
          <w:b w:val="0"/>
          <w:szCs w:val="24"/>
        </w:rPr>
        <w:t xml:space="preserve"> </w:t>
      </w:r>
      <w:r w:rsidR="00D56F8C" w:rsidRPr="000F0D3F">
        <w:rPr>
          <w:b w:val="0"/>
          <w:szCs w:val="24"/>
        </w:rPr>
        <w:t xml:space="preserve">(подраздел </w:t>
      </w:r>
      <w:r w:rsidR="00595BB8" w:rsidRPr="000F0D3F">
        <w:rPr>
          <w:b w:val="0"/>
          <w:szCs w:val="24"/>
        </w:rPr>
        <w:fldChar w:fldCharType="begin"/>
      </w:r>
      <w:r w:rsidR="00D56F8C" w:rsidRPr="000F0D3F">
        <w:rPr>
          <w:b w:val="0"/>
          <w:szCs w:val="24"/>
        </w:rPr>
        <w:instrText xml:space="preserve"> REF _Ref86826666 \r \h </w:instrText>
      </w:r>
      <w:r w:rsidR="000F0D3F" w:rsidRPr="000F0D3F">
        <w:rPr>
          <w:b w:val="0"/>
          <w:szCs w:val="24"/>
        </w:rPr>
        <w:instrText xml:space="preserve"> \* MERGEFORMAT </w:instrText>
      </w:r>
      <w:r w:rsidR="00595BB8" w:rsidRPr="000F0D3F">
        <w:rPr>
          <w:b w:val="0"/>
          <w:szCs w:val="24"/>
        </w:rPr>
      </w:r>
      <w:r w:rsidR="00595BB8" w:rsidRPr="000F0D3F">
        <w:rPr>
          <w:b w:val="0"/>
          <w:szCs w:val="24"/>
        </w:rPr>
        <w:fldChar w:fldCharType="separate"/>
      </w:r>
      <w:r w:rsidR="00622B69" w:rsidRPr="000F0D3F">
        <w:rPr>
          <w:b w:val="0"/>
          <w:szCs w:val="24"/>
        </w:rPr>
        <w:t>5.3</w:t>
      </w:r>
      <w:r w:rsidR="00595BB8" w:rsidRPr="000F0D3F">
        <w:rPr>
          <w:b w:val="0"/>
          <w:szCs w:val="24"/>
        </w:rPr>
        <w:fldChar w:fldCharType="end"/>
      </w:r>
      <w:r w:rsidR="00D56F8C" w:rsidRPr="000F0D3F">
        <w:rPr>
          <w:b w:val="0"/>
          <w:szCs w:val="24"/>
        </w:rPr>
        <w:t>)</w:t>
      </w:r>
      <w:r w:rsidRPr="000F0D3F">
        <w:rPr>
          <w:b w:val="0"/>
          <w:szCs w:val="24"/>
        </w:rPr>
        <w:t xml:space="preserve"> будет являться причиной для отклонения предложения </w:t>
      </w:r>
      <w:r w:rsidR="0021751A" w:rsidRPr="000F0D3F">
        <w:rPr>
          <w:b w:val="0"/>
          <w:szCs w:val="24"/>
        </w:rPr>
        <w:t>Участник</w:t>
      </w:r>
      <w:r w:rsidRPr="000F0D3F">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0F0D3F"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0F0D3F">
        <w:t>Иные требования</w:t>
      </w:r>
      <w:bookmarkEnd w:id="556"/>
      <w:bookmarkEnd w:id="557"/>
      <w:bookmarkEnd w:id="558"/>
      <w:bookmarkEnd w:id="559"/>
    </w:p>
    <w:p w:rsidR="0011726E" w:rsidRPr="000F0D3F" w:rsidRDefault="0011726E" w:rsidP="0011726E">
      <w:pPr>
        <w:pStyle w:val="3"/>
        <w:ind w:left="0" w:firstLine="851"/>
        <w:jc w:val="both"/>
        <w:rPr>
          <w:b w:val="0"/>
          <w:szCs w:val="24"/>
        </w:rPr>
      </w:pPr>
      <w:bookmarkStart w:id="560" w:name="_Toc447269814"/>
      <w:r w:rsidRPr="000F0D3F">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F0D3F">
        <w:rPr>
          <w:b w:val="0"/>
          <w:szCs w:val="24"/>
        </w:rPr>
        <w:t>,</w:t>
      </w:r>
      <w:proofErr w:type="gramEnd"/>
      <w:r w:rsidRPr="000F0D3F">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2B5044" w:rsidRPr="000F0D3F" w:rsidRDefault="00464832" w:rsidP="00464832">
      <w:pPr>
        <w:pStyle w:val="3"/>
        <w:ind w:left="0" w:firstLine="851"/>
        <w:jc w:val="both"/>
        <w:rPr>
          <w:b w:val="0"/>
          <w:szCs w:val="24"/>
        </w:rPr>
      </w:pPr>
      <w:r w:rsidRPr="000F0D3F">
        <w:rPr>
          <w:b w:val="0"/>
          <w:szCs w:val="24"/>
        </w:rPr>
        <w:t>В случае</w:t>
      </w:r>
      <w:proofErr w:type="gramStart"/>
      <w:r w:rsidRPr="000F0D3F">
        <w:rPr>
          <w:b w:val="0"/>
          <w:szCs w:val="24"/>
        </w:rPr>
        <w:t>,</w:t>
      </w:r>
      <w:proofErr w:type="gramEnd"/>
      <w:r w:rsidRPr="000F0D3F">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0F0D3F" w:rsidRDefault="002B5044" w:rsidP="002B5044">
      <w:pPr>
        <w:pStyle w:val="11"/>
        <w:rPr>
          <w:sz w:val="24"/>
          <w:lang w:eastAsia="ru-RU"/>
        </w:rPr>
      </w:pPr>
    </w:p>
    <w:p w:rsidR="00E35404" w:rsidRPr="000F0D3F"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61" w:name="_Ref440270602"/>
      <w:bookmarkStart w:id="562" w:name="_Toc447269815"/>
      <w:bookmarkEnd w:id="5"/>
      <w:bookmarkEnd w:id="418"/>
      <w:r w:rsidRPr="000F0D3F">
        <w:rPr>
          <w:szCs w:val="24"/>
        </w:rPr>
        <w:lastRenderedPageBreak/>
        <w:t>Образцы основных форм документов, включаемых в Заявку</w:t>
      </w:r>
      <w:bookmarkEnd w:id="561"/>
      <w:bookmarkEnd w:id="562"/>
      <w:r w:rsidRPr="000F0D3F">
        <w:rPr>
          <w:szCs w:val="24"/>
        </w:rPr>
        <w:t xml:space="preserve"> </w:t>
      </w:r>
    </w:p>
    <w:p w:rsidR="004F4D80" w:rsidRPr="000F0D3F"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0F0D3F">
        <w:t xml:space="preserve">Письмо о подаче оферты </w:t>
      </w:r>
      <w:bookmarkStart w:id="570" w:name="_Ref22846535"/>
      <w:r w:rsidRPr="000F0D3F">
        <w:t>(</w:t>
      </w:r>
      <w:bookmarkEnd w:id="570"/>
      <w:r w:rsidRPr="000F0D3F">
        <w:t xml:space="preserve">форма </w:t>
      </w:r>
      <w:r w:rsidRPr="000F0D3F">
        <w:rPr>
          <w:noProof/>
        </w:rPr>
        <w:t>1</w:t>
      </w:r>
      <w:r w:rsidRPr="000F0D3F">
        <w:t>)</w:t>
      </w:r>
      <w:bookmarkEnd w:id="563"/>
      <w:bookmarkEnd w:id="564"/>
      <w:bookmarkEnd w:id="565"/>
      <w:bookmarkEnd w:id="566"/>
      <w:bookmarkEnd w:id="567"/>
      <w:bookmarkEnd w:id="568"/>
      <w:bookmarkEnd w:id="569"/>
    </w:p>
    <w:p w:rsidR="004F4D80" w:rsidRPr="000F0D3F"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0F0D3F">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0F0D3F" w:rsidRDefault="004F4D80" w:rsidP="004F4D80">
      <w:pPr>
        <w:pBdr>
          <w:top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начало формы</w:t>
      </w:r>
    </w:p>
    <w:p w:rsidR="004F4D80" w:rsidRPr="000F0D3F" w:rsidRDefault="004F4D80" w:rsidP="004F4D80">
      <w:pPr>
        <w:spacing w:line="240" w:lineRule="auto"/>
        <w:ind w:right="5243" w:firstLine="0"/>
        <w:rPr>
          <w:sz w:val="24"/>
          <w:szCs w:val="24"/>
        </w:rPr>
      </w:pPr>
    </w:p>
    <w:p w:rsidR="004F4D80" w:rsidRPr="000F0D3F" w:rsidRDefault="004F4D80" w:rsidP="004F4D80">
      <w:pPr>
        <w:spacing w:line="240" w:lineRule="auto"/>
        <w:ind w:right="5243" w:firstLine="0"/>
        <w:rPr>
          <w:sz w:val="24"/>
          <w:szCs w:val="24"/>
        </w:rPr>
      </w:pPr>
      <w:r w:rsidRPr="000F0D3F">
        <w:rPr>
          <w:sz w:val="24"/>
          <w:szCs w:val="24"/>
        </w:rPr>
        <w:t>«_____»_______________ года</w:t>
      </w:r>
    </w:p>
    <w:p w:rsidR="004F4D80" w:rsidRPr="000F0D3F" w:rsidRDefault="004F4D80" w:rsidP="004F4D80">
      <w:pPr>
        <w:spacing w:before="100" w:beforeAutospacing="1" w:line="240" w:lineRule="auto"/>
        <w:ind w:right="5243" w:firstLine="0"/>
        <w:rPr>
          <w:sz w:val="24"/>
          <w:szCs w:val="24"/>
        </w:rPr>
      </w:pPr>
      <w:r w:rsidRPr="000F0D3F">
        <w:rPr>
          <w:sz w:val="24"/>
          <w:szCs w:val="24"/>
        </w:rPr>
        <w:t>№________________________</w:t>
      </w:r>
    </w:p>
    <w:p w:rsidR="004F4D80" w:rsidRPr="000F0D3F" w:rsidRDefault="004F4D80" w:rsidP="004F4D80">
      <w:pPr>
        <w:spacing w:before="480" w:after="120" w:line="240" w:lineRule="auto"/>
        <w:jc w:val="center"/>
        <w:rPr>
          <w:sz w:val="24"/>
          <w:szCs w:val="24"/>
        </w:rPr>
      </w:pPr>
      <w:bookmarkStart w:id="586" w:name="_Ref34763774"/>
      <w:r w:rsidRPr="000F0D3F">
        <w:rPr>
          <w:sz w:val="24"/>
          <w:szCs w:val="24"/>
        </w:rPr>
        <w:t>Уважаемые господа!</w:t>
      </w:r>
    </w:p>
    <w:p w:rsidR="004F4D80" w:rsidRPr="000F0D3F" w:rsidRDefault="004F4D80" w:rsidP="004F4D80">
      <w:pPr>
        <w:spacing w:line="240" w:lineRule="auto"/>
        <w:rPr>
          <w:sz w:val="24"/>
          <w:szCs w:val="24"/>
        </w:rPr>
      </w:pPr>
      <w:r w:rsidRPr="000F0D3F">
        <w:rPr>
          <w:sz w:val="24"/>
          <w:szCs w:val="24"/>
        </w:rPr>
        <w:t xml:space="preserve">Изучив Извещение о проведении </w:t>
      </w:r>
      <w:r w:rsidR="00C236C0" w:rsidRPr="000F0D3F">
        <w:rPr>
          <w:sz w:val="24"/>
          <w:szCs w:val="24"/>
        </w:rPr>
        <w:t>запроса предложений</w:t>
      </w:r>
      <w:r w:rsidRPr="000F0D3F">
        <w:rPr>
          <w:sz w:val="24"/>
          <w:szCs w:val="24"/>
        </w:rPr>
        <w:t xml:space="preserve">, опубликованное </w:t>
      </w:r>
      <w:proofErr w:type="gramStart"/>
      <w:r w:rsidRPr="000F0D3F">
        <w:rPr>
          <w:sz w:val="24"/>
          <w:szCs w:val="24"/>
        </w:rPr>
        <w:t>в</w:t>
      </w:r>
      <w:proofErr w:type="gramEnd"/>
      <w:r w:rsidRPr="000F0D3F">
        <w:rPr>
          <w:sz w:val="24"/>
          <w:szCs w:val="24"/>
        </w:rPr>
        <w:t xml:space="preserve"> [</w:t>
      </w:r>
      <w:r w:rsidRPr="000F0D3F">
        <w:rPr>
          <w:rStyle w:val="aa"/>
          <w:sz w:val="24"/>
          <w:szCs w:val="24"/>
        </w:rPr>
        <w:t xml:space="preserve">указывается </w:t>
      </w:r>
      <w:proofErr w:type="gramStart"/>
      <w:r w:rsidRPr="000F0D3F">
        <w:rPr>
          <w:rStyle w:val="aa"/>
          <w:sz w:val="24"/>
          <w:szCs w:val="24"/>
        </w:rPr>
        <w:t>дата</w:t>
      </w:r>
      <w:proofErr w:type="gramEnd"/>
      <w:r w:rsidRPr="000F0D3F">
        <w:rPr>
          <w:rStyle w:val="aa"/>
          <w:sz w:val="24"/>
          <w:szCs w:val="24"/>
        </w:rPr>
        <w:t xml:space="preserve"> публикации Извещения о проведении </w:t>
      </w:r>
      <w:r w:rsidR="00C236C0" w:rsidRPr="000F0D3F">
        <w:rPr>
          <w:rStyle w:val="aa"/>
          <w:sz w:val="24"/>
          <w:szCs w:val="24"/>
        </w:rPr>
        <w:t>запроса предложений</w:t>
      </w:r>
      <w:r w:rsidRPr="000F0D3F">
        <w:rPr>
          <w:rStyle w:val="aa"/>
          <w:sz w:val="24"/>
          <w:szCs w:val="24"/>
        </w:rPr>
        <w:t xml:space="preserve"> и издание, в котором оно было опубликовано</w:t>
      </w:r>
      <w:r w:rsidRPr="000F0D3F">
        <w:rPr>
          <w:sz w:val="24"/>
          <w:szCs w:val="24"/>
        </w:rPr>
        <w:t xml:space="preserve">], и </w:t>
      </w:r>
      <w:r w:rsidR="00C236C0" w:rsidRPr="000F0D3F">
        <w:rPr>
          <w:sz w:val="24"/>
          <w:szCs w:val="24"/>
        </w:rPr>
        <w:t>Документацию по запросу предложений</w:t>
      </w:r>
      <w:r w:rsidRPr="000F0D3F">
        <w:rPr>
          <w:sz w:val="24"/>
          <w:szCs w:val="24"/>
        </w:rPr>
        <w:t xml:space="preserve">, и принимая установленные в них требования и условия </w:t>
      </w:r>
      <w:r w:rsidR="00C236C0" w:rsidRPr="000F0D3F">
        <w:rPr>
          <w:sz w:val="24"/>
          <w:szCs w:val="24"/>
        </w:rPr>
        <w:t>запроса предложений</w:t>
      </w:r>
      <w:r w:rsidRPr="000F0D3F">
        <w:rPr>
          <w:sz w:val="24"/>
          <w:szCs w:val="24"/>
        </w:rPr>
        <w:t>,</w:t>
      </w:r>
    </w:p>
    <w:p w:rsidR="004F4D80" w:rsidRPr="000F0D3F" w:rsidRDefault="004F4D80" w:rsidP="004F4D80">
      <w:pPr>
        <w:spacing w:line="240" w:lineRule="auto"/>
        <w:ind w:firstLine="0"/>
        <w:rPr>
          <w:sz w:val="24"/>
          <w:szCs w:val="24"/>
        </w:rPr>
      </w:pPr>
      <w:r w:rsidRPr="000F0D3F">
        <w:rPr>
          <w:sz w:val="24"/>
          <w:szCs w:val="24"/>
        </w:rPr>
        <w:t>_____________________________________________________________________________,</w:t>
      </w:r>
    </w:p>
    <w:p w:rsidR="004F4D80" w:rsidRPr="000F0D3F" w:rsidRDefault="004F4D80" w:rsidP="004F4D80">
      <w:pPr>
        <w:spacing w:line="240" w:lineRule="auto"/>
        <w:jc w:val="center"/>
        <w:rPr>
          <w:sz w:val="24"/>
          <w:szCs w:val="24"/>
          <w:vertAlign w:val="superscript"/>
        </w:rPr>
      </w:pPr>
      <w:r w:rsidRPr="000F0D3F">
        <w:rPr>
          <w:sz w:val="24"/>
          <w:szCs w:val="24"/>
          <w:vertAlign w:val="superscript"/>
        </w:rPr>
        <w:t xml:space="preserve">(полное наименование </w:t>
      </w:r>
      <w:r w:rsidR="00C236C0" w:rsidRPr="000F0D3F">
        <w:rPr>
          <w:sz w:val="24"/>
          <w:szCs w:val="24"/>
          <w:vertAlign w:val="superscript"/>
        </w:rPr>
        <w:t>Участник</w:t>
      </w:r>
      <w:r w:rsidRPr="000F0D3F">
        <w:rPr>
          <w:sz w:val="24"/>
          <w:szCs w:val="24"/>
          <w:vertAlign w:val="superscript"/>
        </w:rPr>
        <w:t>а с указанием организационно-правовой формы)</w:t>
      </w:r>
    </w:p>
    <w:p w:rsidR="004F4D80" w:rsidRPr="000F0D3F" w:rsidRDefault="004F4D80" w:rsidP="004F4D80">
      <w:pPr>
        <w:spacing w:line="240" w:lineRule="auto"/>
        <w:ind w:firstLine="0"/>
        <w:rPr>
          <w:sz w:val="24"/>
          <w:szCs w:val="24"/>
        </w:rPr>
      </w:pPr>
      <w:proofErr w:type="gramStart"/>
      <w:r w:rsidRPr="000F0D3F">
        <w:rPr>
          <w:sz w:val="24"/>
          <w:szCs w:val="24"/>
        </w:rPr>
        <w:t>зарегистрированное</w:t>
      </w:r>
      <w:proofErr w:type="gramEnd"/>
      <w:r w:rsidRPr="000F0D3F">
        <w:rPr>
          <w:sz w:val="24"/>
          <w:szCs w:val="24"/>
        </w:rPr>
        <w:t xml:space="preserve"> по адресу ___________________________________________________,</w:t>
      </w:r>
    </w:p>
    <w:p w:rsidR="004F4D80" w:rsidRPr="000F0D3F" w:rsidRDefault="004F4D80" w:rsidP="004F4D80">
      <w:pPr>
        <w:spacing w:line="240" w:lineRule="auto"/>
        <w:jc w:val="center"/>
        <w:rPr>
          <w:sz w:val="24"/>
          <w:szCs w:val="24"/>
          <w:vertAlign w:val="superscript"/>
        </w:rPr>
      </w:pPr>
      <w:r w:rsidRPr="000F0D3F">
        <w:rPr>
          <w:sz w:val="24"/>
          <w:szCs w:val="24"/>
          <w:vertAlign w:val="superscript"/>
        </w:rPr>
        <w:t xml:space="preserve">(юридический адрес </w:t>
      </w:r>
      <w:r w:rsidR="00C236C0" w:rsidRPr="000F0D3F">
        <w:rPr>
          <w:sz w:val="24"/>
          <w:szCs w:val="24"/>
          <w:vertAlign w:val="superscript"/>
        </w:rPr>
        <w:t>Участник</w:t>
      </w:r>
      <w:r w:rsidRPr="000F0D3F">
        <w:rPr>
          <w:sz w:val="24"/>
          <w:szCs w:val="24"/>
          <w:vertAlign w:val="superscript"/>
        </w:rPr>
        <w:t>а)</w:t>
      </w:r>
    </w:p>
    <w:p w:rsidR="004F4D80" w:rsidRPr="000F0D3F" w:rsidRDefault="004F4D80" w:rsidP="004F4D80">
      <w:pPr>
        <w:spacing w:line="240" w:lineRule="auto"/>
        <w:ind w:firstLine="0"/>
        <w:rPr>
          <w:sz w:val="24"/>
          <w:szCs w:val="24"/>
        </w:rPr>
      </w:pPr>
      <w:r w:rsidRPr="000F0D3F">
        <w:rPr>
          <w:sz w:val="24"/>
          <w:szCs w:val="24"/>
        </w:rPr>
        <w:t>предлагает заключить Договор на поставку следующей продукции:</w:t>
      </w:r>
    </w:p>
    <w:p w:rsidR="004F4D80" w:rsidRPr="000F0D3F" w:rsidRDefault="004F4D80" w:rsidP="004F4D80">
      <w:pPr>
        <w:spacing w:line="240" w:lineRule="auto"/>
        <w:ind w:firstLine="0"/>
        <w:rPr>
          <w:sz w:val="24"/>
          <w:szCs w:val="24"/>
        </w:rPr>
      </w:pPr>
      <w:r w:rsidRPr="000F0D3F">
        <w:rPr>
          <w:sz w:val="24"/>
          <w:szCs w:val="24"/>
        </w:rPr>
        <w:t>_______________________________________________________________________________</w:t>
      </w:r>
    </w:p>
    <w:p w:rsidR="004F4D80" w:rsidRPr="000F0D3F" w:rsidRDefault="004F4D80" w:rsidP="004F4D80">
      <w:pPr>
        <w:spacing w:line="240" w:lineRule="auto"/>
        <w:ind w:firstLine="0"/>
        <w:jc w:val="center"/>
        <w:rPr>
          <w:sz w:val="24"/>
          <w:szCs w:val="24"/>
          <w:vertAlign w:val="superscript"/>
        </w:rPr>
      </w:pPr>
      <w:r w:rsidRPr="000F0D3F">
        <w:rPr>
          <w:sz w:val="24"/>
          <w:szCs w:val="24"/>
          <w:vertAlign w:val="superscript"/>
        </w:rPr>
        <w:t>(краткое описание предлагаемой продукции)</w:t>
      </w:r>
    </w:p>
    <w:p w:rsidR="004F4D80" w:rsidRPr="000F0D3F" w:rsidRDefault="004F4D80" w:rsidP="004F4D80">
      <w:pPr>
        <w:spacing w:after="120" w:line="240" w:lineRule="auto"/>
        <w:ind w:firstLine="0"/>
        <w:rPr>
          <w:sz w:val="24"/>
          <w:szCs w:val="24"/>
        </w:rPr>
      </w:pPr>
      <w:r w:rsidRPr="000F0D3F">
        <w:rPr>
          <w:sz w:val="24"/>
          <w:szCs w:val="24"/>
        </w:rPr>
        <w:t xml:space="preserve">на условиях и в соответствии с </w:t>
      </w:r>
      <w:r w:rsidR="00975C64" w:rsidRPr="000F0D3F">
        <w:rPr>
          <w:sz w:val="24"/>
          <w:szCs w:val="24"/>
        </w:rPr>
        <w:t xml:space="preserve">Техническим предложением, Графиком выполнения поставок, Сводной таблицей стоимости </w:t>
      </w:r>
      <w:r w:rsidR="00F04258" w:rsidRPr="000F0D3F">
        <w:rPr>
          <w:bCs w:val="0"/>
          <w:sz w:val="24"/>
          <w:szCs w:val="24"/>
        </w:rPr>
        <w:t xml:space="preserve">поставок </w:t>
      </w:r>
      <w:r w:rsidR="00975C64" w:rsidRPr="000F0D3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0F0D3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F0D3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spacing w:line="240" w:lineRule="auto"/>
              <w:ind w:right="-45" w:firstLine="0"/>
              <w:rPr>
                <w:sz w:val="24"/>
                <w:szCs w:val="24"/>
              </w:rPr>
            </w:pPr>
            <w:r w:rsidRPr="000F0D3F">
              <w:rPr>
                <w:sz w:val="24"/>
                <w:szCs w:val="24"/>
              </w:rPr>
              <w:t xml:space="preserve">Итоговая стоимость </w:t>
            </w:r>
            <w:r w:rsidR="00C236C0" w:rsidRPr="000F0D3F">
              <w:rPr>
                <w:sz w:val="24"/>
                <w:szCs w:val="24"/>
              </w:rPr>
              <w:t>Заявки</w:t>
            </w:r>
            <w:r w:rsidRPr="000F0D3F">
              <w:rPr>
                <w:sz w:val="24"/>
                <w:szCs w:val="24"/>
              </w:rPr>
              <w:t xml:space="preserve"> без НДС, </w:t>
            </w:r>
            <w:proofErr w:type="spellStart"/>
            <w:r w:rsidRPr="000F0D3F">
              <w:rPr>
                <w:sz w:val="24"/>
                <w:szCs w:val="24"/>
              </w:rPr>
              <w:t>руб.РФ</w:t>
            </w:r>
            <w:proofErr w:type="spellEnd"/>
            <w:r w:rsidRPr="000F0D3F">
              <w:rPr>
                <w:sz w:val="24"/>
                <w:szCs w:val="24"/>
              </w:rPr>
              <w:t>.</w:t>
            </w:r>
          </w:p>
          <w:p w:rsidR="004F4D80" w:rsidRPr="000F0D3F" w:rsidRDefault="004F4D80" w:rsidP="004F4D80">
            <w:pPr>
              <w:spacing w:line="240" w:lineRule="auto"/>
              <w:ind w:right="-45" w:firstLine="0"/>
              <w:rPr>
                <w:sz w:val="24"/>
                <w:szCs w:val="24"/>
              </w:rPr>
            </w:pPr>
            <w:r w:rsidRPr="000F0D3F">
              <w:rPr>
                <w:rStyle w:val="aa"/>
                <w:b w:val="0"/>
                <w:i w:val="0"/>
                <w:sz w:val="24"/>
                <w:szCs w:val="24"/>
              </w:rPr>
              <w:t xml:space="preserve">по лоту № </w:t>
            </w:r>
            <w:r w:rsidRPr="000F0D3F">
              <w:rPr>
                <w:rStyle w:val="aa"/>
                <w:b w:val="0"/>
                <w:sz w:val="24"/>
                <w:szCs w:val="24"/>
              </w:rPr>
              <w:t xml:space="preserve">(указывается номер и название  лота, на который подает оферту </w:t>
            </w:r>
            <w:r w:rsidR="00C236C0" w:rsidRPr="000F0D3F">
              <w:rPr>
                <w:rStyle w:val="aa"/>
                <w:b w:val="0"/>
                <w:sz w:val="24"/>
                <w:szCs w:val="24"/>
              </w:rPr>
              <w:t>Участник</w:t>
            </w:r>
            <w:r w:rsidRPr="000F0D3F">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spacing w:line="240" w:lineRule="auto"/>
              <w:ind w:right="-45" w:firstLine="0"/>
              <w:jc w:val="center"/>
              <w:rPr>
                <w:rStyle w:val="aa"/>
                <w:b w:val="0"/>
                <w:i w:val="0"/>
                <w:sz w:val="24"/>
                <w:szCs w:val="24"/>
              </w:rPr>
            </w:pPr>
          </w:p>
          <w:p w:rsidR="004F4D80" w:rsidRPr="000F0D3F" w:rsidRDefault="004F4D80" w:rsidP="004F4D80">
            <w:pPr>
              <w:spacing w:line="240" w:lineRule="auto"/>
              <w:ind w:right="-45" w:firstLine="0"/>
              <w:jc w:val="center"/>
              <w:rPr>
                <w:rStyle w:val="aa"/>
                <w:b w:val="0"/>
                <w:i w:val="0"/>
                <w:sz w:val="24"/>
                <w:szCs w:val="24"/>
              </w:rPr>
            </w:pPr>
          </w:p>
          <w:p w:rsidR="004F4D80" w:rsidRPr="000F0D3F" w:rsidRDefault="004F4D80" w:rsidP="004F4D80">
            <w:pPr>
              <w:spacing w:line="240" w:lineRule="auto"/>
              <w:ind w:right="-45" w:firstLine="0"/>
              <w:jc w:val="center"/>
              <w:rPr>
                <w:rStyle w:val="aa"/>
                <w:b w:val="0"/>
                <w:i w:val="0"/>
                <w:sz w:val="24"/>
                <w:szCs w:val="24"/>
              </w:rPr>
            </w:pPr>
            <w:r w:rsidRPr="000F0D3F">
              <w:rPr>
                <w:rStyle w:val="aa"/>
                <w:b w:val="0"/>
                <w:i w:val="0"/>
                <w:sz w:val="24"/>
                <w:szCs w:val="24"/>
              </w:rPr>
              <w:t>_________________________________</w:t>
            </w:r>
          </w:p>
          <w:p w:rsidR="004F4D80" w:rsidRPr="000F0D3F" w:rsidRDefault="004F4D80" w:rsidP="004F4D80">
            <w:pPr>
              <w:spacing w:line="240" w:lineRule="auto"/>
              <w:ind w:right="-45" w:firstLine="0"/>
              <w:jc w:val="center"/>
              <w:rPr>
                <w:sz w:val="24"/>
                <w:szCs w:val="24"/>
              </w:rPr>
            </w:pPr>
            <w:r w:rsidRPr="000F0D3F">
              <w:rPr>
                <w:sz w:val="24"/>
                <w:szCs w:val="24"/>
              </w:rPr>
              <w:t>(итоговая стоимость, рублей</w:t>
            </w:r>
            <w:r w:rsidRPr="000F0D3F">
              <w:rPr>
                <w:rStyle w:val="aa"/>
                <w:b w:val="0"/>
                <w:i w:val="0"/>
                <w:sz w:val="24"/>
                <w:szCs w:val="24"/>
              </w:rPr>
              <w:t xml:space="preserve"> РФ</w:t>
            </w:r>
            <w:r w:rsidRPr="000F0D3F">
              <w:rPr>
                <w:sz w:val="24"/>
                <w:szCs w:val="24"/>
              </w:rPr>
              <w:t>, без НДС)</w:t>
            </w:r>
          </w:p>
        </w:tc>
      </w:tr>
      <w:tr w:rsidR="004F4D80" w:rsidRPr="000F0D3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spacing w:line="240" w:lineRule="auto"/>
              <w:ind w:firstLine="0"/>
              <w:rPr>
                <w:sz w:val="24"/>
                <w:szCs w:val="24"/>
              </w:rPr>
            </w:pPr>
            <w:r w:rsidRPr="000F0D3F">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spacing w:line="240" w:lineRule="auto"/>
              <w:ind w:right="-45" w:firstLine="0"/>
              <w:jc w:val="center"/>
              <w:rPr>
                <w:rStyle w:val="aa"/>
                <w:b w:val="0"/>
                <w:i w:val="0"/>
                <w:sz w:val="24"/>
                <w:szCs w:val="24"/>
              </w:rPr>
            </w:pPr>
            <w:r w:rsidRPr="000F0D3F">
              <w:rPr>
                <w:rStyle w:val="aa"/>
                <w:b w:val="0"/>
                <w:i w:val="0"/>
                <w:sz w:val="24"/>
                <w:szCs w:val="24"/>
              </w:rPr>
              <w:t>_________________________________</w:t>
            </w:r>
          </w:p>
          <w:p w:rsidR="004F4D80" w:rsidRPr="000F0D3F" w:rsidRDefault="004F4D80" w:rsidP="004F4D80">
            <w:pPr>
              <w:spacing w:line="240" w:lineRule="auto"/>
              <w:ind w:right="-45" w:firstLine="0"/>
              <w:jc w:val="center"/>
              <w:rPr>
                <w:sz w:val="24"/>
                <w:szCs w:val="24"/>
              </w:rPr>
            </w:pPr>
            <w:r w:rsidRPr="000F0D3F">
              <w:rPr>
                <w:sz w:val="24"/>
                <w:szCs w:val="24"/>
              </w:rPr>
              <w:t>(НДС по итоговой стоимости, рублей)</w:t>
            </w:r>
          </w:p>
        </w:tc>
      </w:tr>
      <w:tr w:rsidR="004F4D80" w:rsidRPr="000F0D3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spacing w:line="240" w:lineRule="auto"/>
              <w:ind w:firstLine="0"/>
              <w:rPr>
                <w:sz w:val="24"/>
                <w:szCs w:val="24"/>
              </w:rPr>
            </w:pPr>
            <w:r w:rsidRPr="000F0D3F">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spacing w:line="240" w:lineRule="auto"/>
              <w:ind w:right="-45" w:firstLine="0"/>
              <w:jc w:val="center"/>
              <w:rPr>
                <w:rStyle w:val="aa"/>
                <w:b w:val="0"/>
                <w:i w:val="0"/>
                <w:sz w:val="24"/>
                <w:szCs w:val="24"/>
              </w:rPr>
            </w:pPr>
            <w:r w:rsidRPr="000F0D3F">
              <w:rPr>
                <w:rStyle w:val="aa"/>
                <w:b w:val="0"/>
                <w:i w:val="0"/>
                <w:sz w:val="24"/>
                <w:szCs w:val="24"/>
              </w:rPr>
              <w:t>_________________________________</w:t>
            </w:r>
          </w:p>
          <w:p w:rsidR="004F4D80" w:rsidRPr="000F0D3F" w:rsidRDefault="004F4D80" w:rsidP="004F4D80">
            <w:pPr>
              <w:spacing w:line="240" w:lineRule="auto"/>
              <w:ind w:right="-45" w:firstLine="0"/>
              <w:jc w:val="center"/>
              <w:rPr>
                <w:sz w:val="24"/>
                <w:szCs w:val="24"/>
              </w:rPr>
            </w:pPr>
            <w:r w:rsidRPr="000F0D3F">
              <w:rPr>
                <w:sz w:val="24"/>
                <w:szCs w:val="24"/>
              </w:rPr>
              <w:t>(полная итоговая стоимость, рублей, с НДС)</w:t>
            </w:r>
          </w:p>
        </w:tc>
      </w:tr>
    </w:tbl>
    <w:p w:rsidR="004F4D80" w:rsidRPr="000F0D3F" w:rsidRDefault="004F4D80" w:rsidP="004F4D80">
      <w:pPr>
        <w:spacing w:before="120"/>
        <w:ind w:left="284"/>
        <w:rPr>
          <w:sz w:val="24"/>
          <w:szCs w:val="24"/>
          <w:shd w:val="clear" w:color="auto" w:fill="FFFF99"/>
        </w:rPr>
      </w:pPr>
      <w:r w:rsidRPr="000F0D3F">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F0D3F" w:rsidTr="004F4D80">
        <w:trPr>
          <w:trHeight w:val="546"/>
        </w:trPr>
        <w:tc>
          <w:tcPr>
            <w:tcW w:w="547" w:type="dxa"/>
            <w:vAlign w:val="center"/>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w:t>
            </w:r>
          </w:p>
          <w:p w:rsidR="004F4D80" w:rsidRPr="000F0D3F" w:rsidRDefault="004F4D80" w:rsidP="004F4D80">
            <w:pPr>
              <w:spacing w:line="240" w:lineRule="auto"/>
              <w:ind w:hanging="108"/>
              <w:jc w:val="center"/>
              <w:rPr>
                <w:rStyle w:val="aa"/>
                <w:b w:val="0"/>
                <w:i w:val="0"/>
                <w:sz w:val="24"/>
                <w:szCs w:val="24"/>
              </w:rPr>
            </w:pPr>
            <w:proofErr w:type="gramStart"/>
            <w:r w:rsidRPr="000F0D3F">
              <w:rPr>
                <w:rStyle w:val="aa"/>
                <w:b w:val="0"/>
                <w:i w:val="0"/>
                <w:sz w:val="24"/>
                <w:szCs w:val="24"/>
              </w:rPr>
              <w:t>п</w:t>
            </w:r>
            <w:proofErr w:type="gramEnd"/>
            <w:r w:rsidRPr="000F0D3F">
              <w:rPr>
                <w:rStyle w:val="aa"/>
                <w:b w:val="0"/>
                <w:i w:val="0"/>
                <w:sz w:val="24"/>
                <w:szCs w:val="24"/>
              </w:rPr>
              <w:t>/п</w:t>
            </w:r>
          </w:p>
        </w:tc>
        <w:tc>
          <w:tcPr>
            <w:tcW w:w="3497" w:type="dxa"/>
            <w:vAlign w:val="center"/>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Наименование</w:t>
            </w:r>
          </w:p>
        </w:tc>
        <w:tc>
          <w:tcPr>
            <w:tcW w:w="6216" w:type="dxa"/>
            <w:vAlign w:val="center"/>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Итоговая сумма</w:t>
            </w:r>
          </w:p>
        </w:tc>
      </w:tr>
      <w:tr w:rsidR="004F4D80" w:rsidRPr="000F0D3F" w:rsidTr="004F4D80">
        <w:trPr>
          <w:trHeight w:val="340"/>
        </w:trPr>
        <w:tc>
          <w:tcPr>
            <w:tcW w:w="547" w:type="dxa"/>
            <w:vMerge w:val="restart"/>
            <w:vAlign w:val="center"/>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1</w:t>
            </w:r>
          </w:p>
        </w:tc>
        <w:tc>
          <w:tcPr>
            <w:tcW w:w="3497" w:type="dxa"/>
            <w:vMerge w:val="restart"/>
            <w:vAlign w:val="center"/>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филиал ПАО «МРСК Центра» «………………….»</w:t>
            </w:r>
          </w:p>
        </w:tc>
        <w:tc>
          <w:tcPr>
            <w:tcW w:w="6216" w:type="dxa"/>
            <w:noWrap/>
            <w:vAlign w:val="center"/>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_________________________________________________</w:t>
            </w:r>
          </w:p>
          <w:p w:rsidR="004F4D80" w:rsidRPr="000F0D3F" w:rsidRDefault="004F4D80" w:rsidP="004F4D80">
            <w:pPr>
              <w:spacing w:line="240" w:lineRule="auto"/>
              <w:ind w:right="-45" w:firstLine="0"/>
              <w:jc w:val="center"/>
              <w:rPr>
                <w:rStyle w:val="aa"/>
                <w:b w:val="0"/>
                <w:i w:val="0"/>
                <w:sz w:val="24"/>
                <w:szCs w:val="24"/>
              </w:rPr>
            </w:pPr>
            <w:r w:rsidRPr="000F0D3F">
              <w:rPr>
                <w:sz w:val="24"/>
                <w:szCs w:val="24"/>
              </w:rPr>
              <w:t>(полная итоговая стоимость, рублей, без НДС)</w:t>
            </w:r>
          </w:p>
        </w:tc>
      </w:tr>
      <w:tr w:rsidR="004F4D80" w:rsidRPr="000F0D3F" w:rsidTr="004F4D80">
        <w:trPr>
          <w:trHeight w:val="564"/>
        </w:trPr>
        <w:tc>
          <w:tcPr>
            <w:tcW w:w="547" w:type="dxa"/>
            <w:vMerge/>
            <w:vAlign w:val="center"/>
          </w:tcPr>
          <w:p w:rsidR="004F4D80" w:rsidRPr="000F0D3F" w:rsidRDefault="004F4D80" w:rsidP="004F4D80">
            <w:pPr>
              <w:spacing w:line="240" w:lineRule="auto"/>
              <w:ind w:firstLine="0"/>
              <w:jc w:val="center"/>
              <w:rPr>
                <w:rStyle w:val="aa"/>
                <w:b w:val="0"/>
                <w:i w:val="0"/>
                <w:sz w:val="24"/>
                <w:szCs w:val="24"/>
              </w:rPr>
            </w:pPr>
          </w:p>
        </w:tc>
        <w:tc>
          <w:tcPr>
            <w:tcW w:w="3497" w:type="dxa"/>
            <w:vMerge/>
            <w:vAlign w:val="center"/>
          </w:tcPr>
          <w:p w:rsidR="004F4D80" w:rsidRPr="000F0D3F" w:rsidRDefault="004F4D80" w:rsidP="004F4D80">
            <w:pPr>
              <w:spacing w:line="240" w:lineRule="auto"/>
              <w:ind w:firstLine="0"/>
              <w:jc w:val="center"/>
              <w:rPr>
                <w:rStyle w:val="aa"/>
                <w:b w:val="0"/>
                <w:i w:val="0"/>
                <w:sz w:val="24"/>
                <w:szCs w:val="24"/>
              </w:rPr>
            </w:pPr>
          </w:p>
        </w:tc>
        <w:tc>
          <w:tcPr>
            <w:tcW w:w="6216" w:type="dxa"/>
            <w:noWrap/>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_________________________________________________</w:t>
            </w:r>
          </w:p>
          <w:p w:rsidR="004F4D80" w:rsidRPr="000F0D3F" w:rsidRDefault="004F4D80" w:rsidP="004F4D80">
            <w:pPr>
              <w:spacing w:line="240" w:lineRule="auto"/>
              <w:ind w:right="-45" w:firstLine="0"/>
              <w:jc w:val="center"/>
              <w:rPr>
                <w:rStyle w:val="aa"/>
                <w:b w:val="0"/>
                <w:i w:val="0"/>
                <w:sz w:val="24"/>
                <w:szCs w:val="24"/>
              </w:rPr>
            </w:pPr>
            <w:r w:rsidRPr="000F0D3F">
              <w:rPr>
                <w:sz w:val="24"/>
                <w:szCs w:val="24"/>
              </w:rPr>
              <w:t>(НДС по итоговой стоимости, рублей)</w:t>
            </w:r>
          </w:p>
        </w:tc>
      </w:tr>
      <w:tr w:rsidR="004F4D80" w:rsidRPr="000F0D3F" w:rsidTr="004F4D80">
        <w:trPr>
          <w:trHeight w:val="340"/>
        </w:trPr>
        <w:tc>
          <w:tcPr>
            <w:tcW w:w="547" w:type="dxa"/>
            <w:vMerge/>
            <w:vAlign w:val="center"/>
          </w:tcPr>
          <w:p w:rsidR="004F4D80" w:rsidRPr="000F0D3F" w:rsidRDefault="004F4D80" w:rsidP="004F4D80">
            <w:pPr>
              <w:spacing w:line="240" w:lineRule="auto"/>
              <w:ind w:firstLine="0"/>
              <w:jc w:val="center"/>
              <w:rPr>
                <w:rStyle w:val="aa"/>
                <w:b w:val="0"/>
                <w:i w:val="0"/>
                <w:sz w:val="24"/>
                <w:szCs w:val="24"/>
              </w:rPr>
            </w:pPr>
          </w:p>
        </w:tc>
        <w:tc>
          <w:tcPr>
            <w:tcW w:w="3497" w:type="dxa"/>
            <w:vMerge/>
            <w:vAlign w:val="center"/>
          </w:tcPr>
          <w:p w:rsidR="004F4D80" w:rsidRPr="000F0D3F" w:rsidRDefault="004F4D80" w:rsidP="004F4D80">
            <w:pPr>
              <w:spacing w:line="240" w:lineRule="auto"/>
              <w:ind w:firstLine="0"/>
              <w:jc w:val="center"/>
              <w:rPr>
                <w:rStyle w:val="aa"/>
                <w:b w:val="0"/>
                <w:i w:val="0"/>
                <w:sz w:val="24"/>
                <w:szCs w:val="24"/>
              </w:rPr>
            </w:pPr>
          </w:p>
        </w:tc>
        <w:tc>
          <w:tcPr>
            <w:tcW w:w="6216" w:type="dxa"/>
            <w:noWrap/>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_________________________________________________</w:t>
            </w:r>
          </w:p>
          <w:p w:rsidR="004F4D80" w:rsidRPr="000F0D3F" w:rsidRDefault="004F4D80" w:rsidP="004F4D80">
            <w:pPr>
              <w:spacing w:line="240" w:lineRule="auto"/>
              <w:ind w:right="-45" w:firstLine="0"/>
              <w:jc w:val="center"/>
              <w:rPr>
                <w:sz w:val="24"/>
                <w:szCs w:val="24"/>
              </w:rPr>
            </w:pPr>
            <w:r w:rsidRPr="000F0D3F">
              <w:rPr>
                <w:sz w:val="24"/>
                <w:szCs w:val="24"/>
              </w:rPr>
              <w:t>(полная итоговая стоимость, рублей, с НДС)</w:t>
            </w:r>
          </w:p>
        </w:tc>
      </w:tr>
      <w:tr w:rsidR="004F4D80" w:rsidRPr="000F0D3F" w:rsidTr="004F4D80">
        <w:trPr>
          <w:trHeight w:val="340"/>
        </w:trPr>
        <w:tc>
          <w:tcPr>
            <w:tcW w:w="547" w:type="dxa"/>
            <w:vMerge w:val="restart"/>
            <w:vAlign w:val="center"/>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2</w:t>
            </w:r>
          </w:p>
        </w:tc>
        <w:tc>
          <w:tcPr>
            <w:tcW w:w="3497" w:type="dxa"/>
            <w:vMerge w:val="restart"/>
            <w:vAlign w:val="center"/>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филиал ПАО «МРСК Центра» «………………….»</w:t>
            </w:r>
          </w:p>
        </w:tc>
        <w:tc>
          <w:tcPr>
            <w:tcW w:w="6216" w:type="dxa"/>
            <w:noWrap/>
            <w:vAlign w:val="center"/>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_________________________________________________</w:t>
            </w:r>
          </w:p>
          <w:p w:rsidR="004F4D80" w:rsidRPr="000F0D3F" w:rsidRDefault="004F4D80" w:rsidP="004F4D80">
            <w:pPr>
              <w:spacing w:line="240" w:lineRule="auto"/>
              <w:ind w:right="-45" w:firstLine="0"/>
              <w:jc w:val="center"/>
              <w:rPr>
                <w:rStyle w:val="aa"/>
                <w:b w:val="0"/>
                <w:i w:val="0"/>
                <w:sz w:val="24"/>
                <w:szCs w:val="24"/>
              </w:rPr>
            </w:pPr>
            <w:r w:rsidRPr="000F0D3F">
              <w:rPr>
                <w:sz w:val="24"/>
                <w:szCs w:val="24"/>
              </w:rPr>
              <w:t>(полная итоговая стоимость, рублей, без НДС)</w:t>
            </w:r>
          </w:p>
        </w:tc>
      </w:tr>
      <w:tr w:rsidR="004F4D80" w:rsidRPr="000F0D3F" w:rsidTr="004F4D80">
        <w:trPr>
          <w:trHeight w:val="340"/>
        </w:trPr>
        <w:tc>
          <w:tcPr>
            <w:tcW w:w="547" w:type="dxa"/>
            <w:vMerge/>
            <w:vAlign w:val="center"/>
          </w:tcPr>
          <w:p w:rsidR="004F4D80" w:rsidRPr="000F0D3F" w:rsidRDefault="004F4D80" w:rsidP="004F4D80">
            <w:pPr>
              <w:spacing w:line="240" w:lineRule="auto"/>
              <w:ind w:firstLine="0"/>
              <w:jc w:val="center"/>
              <w:rPr>
                <w:rStyle w:val="aa"/>
                <w:b w:val="0"/>
                <w:i w:val="0"/>
                <w:sz w:val="24"/>
                <w:szCs w:val="24"/>
              </w:rPr>
            </w:pPr>
          </w:p>
        </w:tc>
        <w:tc>
          <w:tcPr>
            <w:tcW w:w="3497" w:type="dxa"/>
            <w:vMerge/>
            <w:vAlign w:val="center"/>
          </w:tcPr>
          <w:p w:rsidR="004F4D80" w:rsidRPr="000F0D3F" w:rsidRDefault="004F4D80" w:rsidP="004F4D80">
            <w:pPr>
              <w:spacing w:line="240" w:lineRule="auto"/>
              <w:ind w:firstLine="0"/>
              <w:jc w:val="center"/>
              <w:rPr>
                <w:rStyle w:val="aa"/>
                <w:b w:val="0"/>
                <w:i w:val="0"/>
                <w:sz w:val="24"/>
                <w:szCs w:val="24"/>
              </w:rPr>
            </w:pPr>
          </w:p>
        </w:tc>
        <w:tc>
          <w:tcPr>
            <w:tcW w:w="6216" w:type="dxa"/>
            <w:noWrap/>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_________________________________________________</w:t>
            </w:r>
          </w:p>
          <w:p w:rsidR="004F4D80" w:rsidRPr="000F0D3F" w:rsidRDefault="004F4D80" w:rsidP="004F4D80">
            <w:pPr>
              <w:spacing w:line="240" w:lineRule="auto"/>
              <w:ind w:right="-45" w:firstLine="0"/>
              <w:jc w:val="center"/>
              <w:rPr>
                <w:rStyle w:val="aa"/>
                <w:b w:val="0"/>
                <w:i w:val="0"/>
                <w:sz w:val="24"/>
                <w:szCs w:val="24"/>
              </w:rPr>
            </w:pPr>
            <w:r w:rsidRPr="000F0D3F">
              <w:rPr>
                <w:sz w:val="24"/>
                <w:szCs w:val="24"/>
              </w:rPr>
              <w:t>(НДС по итоговой стоимости, рублей)</w:t>
            </w:r>
          </w:p>
        </w:tc>
      </w:tr>
      <w:tr w:rsidR="004F4D80" w:rsidRPr="000F0D3F" w:rsidTr="004F4D80">
        <w:trPr>
          <w:trHeight w:val="340"/>
        </w:trPr>
        <w:tc>
          <w:tcPr>
            <w:tcW w:w="547" w:type="dxa"/>
            <w:vMerge/>
            <w:vAlign w:val="center"/>
          </w:tcPr>
          <w:p w:rsidR="004F4D80" w:rsidRPr="000F0D3F" w:rsidRDefault="004F4D80" w:rsidP="004F4D80">
            <w:pPr>
              <w:spacing w:line="240" w:lineRule="auto"/>
              <w:ind w:firstLine="0"/>
              <w:jc w:val="center"/>
              <w:rPr>
                <w:rStyle w:val="aa"/>
                <w:b w:val="0"/>
                <w:i w:val="0"/>
                <w:sz w:val="24"/>
                <w:szCs w:val="24"/>
              </w:rPr>
            </w:pPr>
          </w:p>
        </w:tc>
        <w:tc>
          <w:tcPr>
            <w:tcW w:w="3497" w:type="dxa"/>
            <w:vMerge/>
            <w:vAlign w:val="center"/>
          </w:tcPr>
          <w:p w:rsidR="004F4D80" w:rsidRPr="000F0D3F" w:rsidRDefault="004F4D80" w:rsidP="004F4D80">
            <w:pPr>
              <w:spacing w:line="240" w:lineRule="auto"/>
              <w:ind w:firstLine="0"/>
              <w:jc w:val="center"/>
              <w:rPr>
                <w:rStyle w:val="aa"/>
                <w:b w:val="0"/>
                <w:i w:val="0"/>
                <w:sz w:val="24"/>
                <w:szCs w:val="24"/>
              </w:rPr>
            </w:pPr>
          </w:p>
        </w:tc>
        <w:tc>
          <w:tcPr>
            <w:tcW w:w="6216" w:type="dxa"/>
            <w:noWrap/>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_________________________________________________</w:t>
            </w:r>
          </w:p>
          <w:p w:rsidR="004F4D80" w:rsidRPr="000F0D3F" w:rsidRDefault="004F4D80" w:rsidP="004F4D80">
            <w:pPr>
              <w:spacing w:line="240" w:lineRule="auto"/>
              <w:ind w:right="-45" w:firstLine="0"/>
              <w:jc w:val="center"/>
              <w:rPr>
                <w:sz w:val="24"/>
                <w:szCs w:val="24"/>
              </w:rPr>
            </w:pPr>
            <w:r w:rsidRPr="000F0D3F">
              <w:rPr>
                <w:sz w:val="24"/>
                <w:szCs w:val="24"/>
              </w:rPr>
              <w:t>(полная итоговая стоимость, рублей, с НДС)</w:t>
            </w:r>
          </w:p>
        </w:tc>
      </w:tr>
    </w:tbl>
    <w:p w:rsidR="004F4D80" w:rsidRPr="000F0D3F" w:rsidRDefault="004F4D80" w:rsidP="004F4D80">
      <w:pPr>
        <w:spacing w:before="100" w:beforeAutospacing="1" w:line="240" w:lineRule="auto"/>
        <w:rPr>
          <w:sz w:val="24"/>
          <w:szCs w:val="24"/>
        </w:rPr>
      </w:pPr>
      <w:r w:rsidRPr="000F0D3F">
        <w:rPr>
          <w:sz w:val="24"/>
          <w:szCs w:val="24"/>
        </w:rPr>
        <w:lastRenderedPageBreak/>
        <w:t xml:space="preserve">Стоимость </w:t>
      </w:r>
      <w:proofErr w:type="gramStart"/>
      <w:r w:rsidRPr="000F0D3F">
        <w:rPr>
          <w:sz w:val="24"/>
          <w:szCs w:val="24"/>
        </w:rPr>
        <w:t>является окончательной и содержит</w:t>
      </w:r>
      <w:proofErr w:type="gramEnd"/>
      <w:r w:rsidRPr="000F0D3F">
        <w:rPr>
          <w:sz w:val="24"/>
          <w:szCs w:val="24"/>
        </w:rPr>
        <w:t xml:space="preserve"> все расходы, связанные с исполнением Договора.</w:t>
      </w:r>
    </w:p>
    <w:p w:rsidR="004F4D80" w:rsidRPr="000F0D3F" w:rsidRDefault="004F4D80" w:rsidP="004F4D80">
      <w:pPr>
        <w:pStyle w:val="Times120"/>
        <w:widowControl w:val="0"/>
        <w:spacing w:before="120"/>
        <w:rPr>
          <w:b/>
          <w:szCs w:val="24"/>
        </w:rPr>
      </w:pPr>
      <w:r w:rsidRPr="000F0D3F">
        <w:rPr>
          <w:b/>
          <w:szCs w:val="24"/>
        </w:rPr>
        <w:t xml:space="preserve">Срок выполнения поставок: </w:t>
      </w:r>
    </w:p>
    <w:p w:rsidR="004F4D80" w:rsidRPr="000F0D3F" w:rsidRDefault="004F4D80" w:rsidP="004F4D80">
      <w:pPr>
        <w:pStyle w:val="Times120"/>
        <w:widowControl w:val="0"/>
        <w:rPr>
          <w:szCs w:val="24"/>
        </w:rPr>
      </w:pPr>
      <w:r w:rsidRPr="000F0D3F">
        <w:rPr>
          <w:szCs w:val="24"/>
        </w:rPr>
        <w:t xml:space="preserve">Начало выполнения поставок: </w:t>
      </w:r>
      <w:r w:rsidRPr="000F0D3F">
        <w:rPr>
          <w:rStyle w:val="aa"/>
          <w:bCs w:val="0"/>
          <w:snapToGrid w:val="0"/>
          <w:szCs w:val="24"/>
        </w:rPr>
        <w:t>_____________________________________________________</w:t>
      </w:r>
      <w:r w:rsidRPr="000F0D3F">
        <w:rPr>
          <w:szCs w:val="24"/>
        </w:rPr>
        <w:t>.</w:t>
      </w:r>
    </w:p>
    <w:p w:rsidR="004F4D80" w:rsidRPr="000F0D3F" w:rsidRDefault="004F4D80" w:rsidP="004F4D80">
      <w:pPr>
        <w:pStyle w:val="Times120"/>
        <w:widowControl w:val="0"/>
        <w:rPr>
          <w:szCs w:val="24"/>
        </w:rPr>
      </w:pPr>
      <w:r w:rsidRPr="000F0D3F">
        <w:rPr>
          <w:szCs w:val="24"/>
        </w:rPr>
        <w:t xml:space="preserve">Окончание выполнения поставок: </w:t>
      </w:r>
      <w:r w:rsidRPr="000F0D3F">
        <w:rPr>
          <w:rStyle w:val="aa"/>
          <w:bCs w:val="0"/>
          <w:snapToGrid w:val="0"/>
          <w:szCs w:val="24"/>
        </w:rPr>
        <w:t>________________________________________________</w:t>
      </w:r>
      <w:r w:rsidRPr="000F0D3F">
        <w:rPr>
          <w:szCs w:val="24"/>
        </w:rPr>
        <w:t>.</w:t>
      </w:r>
    </w:p>
    <w:p w:rsidR="004F4D80" w:rsidRPr="000F0D3F" w:rsidRDefault="004F4D80" w:rsidP="004F4D80">
      <w:pPr>
        <w:pStyle w:val="Times120"/>
        <w:widowControl w:val="0"/>
        <w:spacing w:after="120"/>
        <w:rPr>
          <w:iCs/>
          <w:szCs w:val="24"/>
        </w:rPr>
      </w:pPr>
      <w:r w:rsidRPr="000F0D3F">
        <w:rPr>
          <w:b/>
          <w:szCs w:val="24"/>
        </w:rPr>
        <w:t>Условия оплаты выполнения поставок</w:t>
      </w:r>
      <w:r w:rsidRPr="000F0D3F">
        <w:rPr>
          <w:b/>
          <w:iCs/>
          <w:szCs w:val="24"/>
        </w:rPr>
        <w:t>:</w:t>
      </w:r>
      <w:r w:rsidRPr="000F0D3F">
        <w:rPr>
          <w:iCs/>
          <w:szCs w:val="24"/>
        </w:rPr>
        <w:t xml:space="preserve"> </w:t>
      </w:r>
      <w:r w:rsidRPr="000F0D3F">
        <w:rPr>
          <w:rStyle w:val="aa"/>
          <w:bCs w:val="0"/>
          <w:snapToGrid w:val="0"/>
          <w:szCs w:val="24"/>
        </w:rPr>
        <w:t>________________________________</w:t>
      </w:r>
      <w:r w:rsidRPr="000F0D3F">
        <w:rPr>
          <w:rStyle w:val="aa"/>
          <w:b w:val="0"/>
          <w:bCs w:val="0"/>
          <w:snapToGrid w:val="0"/>
          <w:szCs w:val="24"/>
        </w:rPr>
        <w:t>_______</w:t>
      </w:r>
      <w:r w:rsidRPr="000F0D3F">
        <w:rPr>
          <w:rStyle w:val="aa"/>
          <w:bCs w:val="0"/>
          <w:snapToGrid w:val="0"/>
          <w:szCs w:val="24"/>
        </w:rPr>
        <w:t>__</w:t>
      </w:r>
      <w:r w:rsidRPr="000F0D3F">
        <w:rPr>
          <w:iCs/>
          <w:szCs w:val="24"/>
        </w:rPr>
        <w:t>.</w:t>
      </w:r>
    </w:p>
    <w:p w:rsidR="004F4D80" w:rsidRPr="000F0D3F" w:rsidRDefault="004F4D80" w:rsidP="004F4D80">
      <w:pPr>
        <w:spacing w:after="120" w:line="240" w:lineRule="auto"/>
        <w:rPr>
          <w:sz w:val="24"/>
          <w:szCs w:val="24"/>
        </w:rPr>
      </w:pPr>
      <w:r w:rsidRPr="000F0D3F">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F0D3F" w:rsidRDefault="004F4D80" w:rsidP="004F4D80">
      <w:pPr>
        <w:spacing w:after="60" w:line="240" w:lineRule="auto"/>
        <w:rPr>
          <w:sz w:val="24"/>
          <w:szCs w:val="24"/>
        </w:rPr>
      </w:pPr>
      <w:r w:rsidRPr="000F0D3F">
        <w:rPr>
          <w:sz w:val="24"/>
          <w:szCs w:val="24"/>
        </w:rPr>
        <w:t xml:space="preserve">Настоящая </w:t>
      </w:r>
      <w:r w:rsidR="00C236C0" w:rsidRPr="000F0D3F">
        <w:rPr>
          <w:sz w:val="24"/>
          <w:szCs w:val="24"/>
        </w:rPr>
        <w:t>Заявка</w:t>
      </w:r>
      <w:r w:rsidRPr="000F0D3F">
        <w:rPr>
          <w:sz w:val="24"/>
          <w:szCs w:val="24"/>
        </w:rPr>
        <w:t xml:space="preserve"> </w:t>
      </w:r>
      <w:proofErr w:type="gramStart"/>
      <w:r w:rsidRPr="000F0D3F">
        <w:rPr>
          <w:sz w:val="24"/>
          <w:szCs w:val="24"/>
        </w:rPr>
        <w:t>имеет правовой статус оферты и действует</w:t>
      </w:r>
      <w:proofErr w:type="gramEnd"/>
      <w:r w:rsidRPr="000F0D3F">
        <w:rPr>
          <w:sz w:val="24"/>
          <w:szCs w:val="24"/>
        </w:rPr>
        <w:t xml:space="preserve"> до «____»_______________ 200_ года.</w:t>
      </w:r>
    </w:p>
    <w:p w:rsidR="00975C64" w:rsidRPr="000F0D3F" w:rsidRDefault="00975C64" w:rsidP="00975C64">
      <w:pPr>
        <w:tabs>
          <w:tab w:val="left" w:pos="1080"/>
        </w:tabs>
        <w:spacing w:line="240" w:lineRule="auto"/>
        <w:ind w:firstLine="540"/>
        <w:rPr>
          <w:sz w:val="24"/>
          <w:szCs w:val="24"/>
        </w:rPr>
      </w:pPr>
      <w:r w:rsidRPr="000F0D3F">
        <w:rPr>
          <w:sz w:val="24"/>
          <w:szCs w:val="24"/>
        </w:rPr>
        <w:t>Данная Заявка подается с пониманием того, что:</w:t>
      </w:r>
    </w:p>
    <w:p w:rsidR="00975C64" w:rsidRPr="000F0D3F" w:rsidRDefault="00975C64" w:rsidP="00975C64">
      <w:pPr>
        <w:tabs>
          <w:tab w:val="left" w:pos="1080"/>
        </w:tabs>
        <w:spacing w:line="240" w:lineRule="auto"/>
        <w:ind w:firstLine="540"/>
        <w:rPr>
          <w:sz w:val="24"/>
          <w:szCs w:val="24"/>
        </w:rPr>
      </w:pPr>
      <w:r w:rsidRPr="000F0D3F">
        <w:rPr>
          <w:sz w:val="24"/>
          <w:szCs w:val="24"/>
        </w:rPr>
        <w:t xml:space="preserve">вы не </w:t>
      </w:r>
      <w:proofErr w:type="gramStart"/>
      <w:r w:rsidRPr="000F0D3F">
        <w:rPr>
          <w:sz w:val="24"/>
          <w:szCs w:val="24"/>
        </w:rPr>
        <w:t>отвечаете и не имеете</w:t>
      </w:r>
      <w:proofErr w:type="gramEnd"/>
      <w:r w:rsidRPr="000F0D3F">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F0D3F" w:rsidRDefault="00975C64" w:rsidP="00975C64">
      <w:pPr>
        <w:tabs>
          <w:tab w:val="left" w:pos="1080"/>
        </w:tabs>
        <w:spacing w:line="240" w:lineRule="auto"/>
        <w:ind w:firstLine="540"/>
        <w:rPr>
          <w:sz w:val="24"/>
          <w:szCs w:val="24"/>
        </w:rPr>
      </w:pPr>
      <w:r w:rsidRPr="000F0D3F">
        <w:rPr>
          <w:sz w:val="24"/>
          <w:szCs w:val="24"/>
        </w:rPr>
        <w:t>вы оставляете за собой право:</w:t>
      </w:r>
    </w:p>
    <w:p w:rsidR="00975C64" w:rsidRPr="000F0D3F" w:rsidRDefault="00975C64" w:rsidP="006343FF">
      <w:pPr>
        <w:widowControl w:val="0"/>
        <w:numPr>
          <w:ilvl w:val="0"/>
          <w:numId w:val="77"/>
        </w:numPr>
        <w:tabs>
          <w:tab w:val="left" w:pos="1080"/>
        </w:tabs>
        <w:suppressAutoHyphens w:val="0"/>
        <w:spacing w:line="240" w:lineRule="auto"/>
        <w:rPr>
          <w:sz w:val="24"/>
          <w:szCs w:val="24"/>
        </w:rPr>
      </w:pPr>
      <w:r w:rsidRPr="000F0D3F">
        <w:rPr>
          <w:sz w:val="24"/>
          <w:szCs w:val="24"/>
        </w:rPr>
        <w:t>отклонить заявки с ценами, превышающими начальную (максимальную) цену договора (цену лота);</w:t>
      </w:r>
    </w:p>
    <w:p w:rsidR="00975C64" w:rsidRPr="000F0D3F" w:rsidRDefault="00975C64" w:rsidP="006343FF">
      <w:pPr>
        <w:widowControl w:val="0"/>
        <w:numPr>
          <w:ilvl w:val="0"/>
          <w:numId w:val="77"/>
        </w:numPr>
        <w:tabs>
          <w:tab w:val="left" w:pos="1080"/>
        </w:tabs>
        <w:suppressAutoHyphens w:val="0"/>
        <w:spacing w:line="240" w:lineRule="auto"/>
        <w:rPr>
          <w:sz w:val="24"/>
          <w:szCs w:val="24"/>
        </w:rPr>
      </w:pPr>
      <w:r w:rsidRPr="000F0D3F">
        <w:rPr>
          <w:sz w:val="24"/>
          <w:szCs w:val="24"/>
        </w:rPr>
        <w:t>принять или отклонить любую Заявку в соответствии с условиями документации о закупке;</w:t>
      </w:r>
    </w:p>
    <w:p w:rsidR="00975C64" w:rsidRPr="000F0D3F" w:rsidRDefault="00975C64" w:rsidP="006343FF">
      <w:pPr>
        <w:widowControl w:val="0"/>
        <w:numPr>
          <w:ilvl w:val="0"/>
          <w:numId w:val="77"/>
        </w:numPr>
        <w:tabs>
          <w:tab w:val="left" w:pos="1080"/>
        </w:tabs>
        <w:suppressAutoHyphens w:val="0"/>
        <w:spacing w:line="240" w:lineRule="auto"/>
        <w:rPr>
          <w:sz w:val="24"/>
          <w:szCs w:val="24"/>
        </w:rPr>
      </w:pPr>
      <w:r w:rsidRPr="000F0D3F">
        <w:rPr>
          <w:sz w:val="24"/>
          <w:szCs w:val="24"/>
        </w:rPr>
        <w:t>отклонить все заявки.</w:t>
      </w:r>
    </w:p>
    <w:p w:rsidR="00975C64" w:rsidRPr="000F0D3F" w:rsidRDefault="00975C64" w:rsidP="00975C64">
      <w:pPr>
        <w:tabs>
          <w:tab w:val="left" w:pos="1080"/>
        </w:tabs>
        <w:spacing w:line="240" w:lineRule="auto"/>
        <w:ind w:firstLine="540"/>
        <w:rPr>
          <w:sz w:val="24"/>
          <w:szCs w:val="24"/>
        </w:rPr>
      </w:pPr>
      <w:r w:rsidRPr="000F0D3F">
        <w:rPr>
          <w:sz w:val="24"/>
          <w:szCs w:val="24"/>
        </w:rPr>
        <w:t>______________(</w:t>
      </w:r>
      <w:r w:rsidRPr="000F0D3F">
        <w:rPr>
          <w:i/>
          <w:sz w:val="24"/>
          <w:szCs w:val="24"/>
        </w:rPr>
        <w:t>Наименование Участника, при подаче заявки коллективным участником указывается лидер и состав коллективного Участника</w:t>
      </w:r>
      <w:r w:rsidRPr="000F0D3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F0D3F" w:rsidRDefault="00975C64" w:rsidP="006343FF">
      <w:pPr>
        <w:widowControl w:val="0"/>
        <w:numPr>
          <w:ilvl w:val="0"/>
          <w:numId w:val="78"/>
        </w:numPr>
        <w:tabs>
          <w:tab w:val="left" w:pos="1080"/>
        </w:tabs>
        <w:suppressAutoHyphens w:val="0"/>
        <w:spacing w:line="240" w:lineRule="auto"/>
        <w:rPr>
          <w:sz w:val="24"/>
          <w:szCs w:val="24"/>
        </w:rPr>
      </w:pPr>
      <w:r w:rsidRPr="000F0D3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F0D3F" w:rsidRDefault="00975C64" w:rsidP="006343FF">
      <w:pPr>
        <w:widowControl w:val="0"/>
        <w:numPr>
          <w:ilvl w:val="0"/>
          <w:numId w:val="78"/>
        </w:numPr>
        <w:tabs>
          <w:tab w:val="left" w:pos="1080"/>
        </w:tabs>
        <w:suppressAutoHyphens w:val="0"/>
        <w:spacing w:line="240" w:lineRule="auto"/>
        <w:rPr>
          <w:sz w:val="24"/>
          <w:szCs w:val="24"/>
        </w:rPr>
      </w:pPr>
      <w:r w:rsidRPr="000F0D3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F0D3F" w:rsidRDefault="00975C64" w:rsidP="006343FF">
      <w:pPr>
        <w:widowControl w:val="0"/>
        <w:numPr>
          <w:ilvl w:val="0"/>
          <w:numId w:val="78"/>
        </w:numPr>
        <w:tabs>
          <w:tab w:val="left" w:pos="1080"/>
        </w:tabs>
        <w:suppressAutoHyphens w:val="0"/>
        <w:spacing w:line="240" w:lineRule="auto"/>
        <w:rPr>
          <w:sz w:val="24"/>
          <w:szCs w:val="24"/>
        </w:rPr>
      </w:pPr>
      <w:proofErr w:type="gramStart"/>
      <w:r w:rsidRPr="000F0D3F">
        <w:rPr>
          <w:sz w:val="24"/>
          <w:szCs w:val="24"/>
        </w:rPr>
        <w:t>заключить договор в установленном в документации о закупке порядке, в случае признания ____________________(</w:t>
      </w:r>
      <w:r w:rsidRPr="000F0D3F">
        <w:rPr>
          <w:i/>
          <w:sz w:val="24"/>
          <w:szCs w:val="24"/>
        </w:rPr>
        <w:t>Наименование Участника, при подаче Заявки коллективным Участником указывается лидер и состав коллективного Участника</w:t>
      </w:r>
      <w:r w:rsidRPr="000F0D3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F0D3F" w:rsidRDefault="00975C64" w:rsidP="006343FF">
      <w:pPr>
        <w:widowControl w:val="0"/>
        <w:numPr>
          <w:ilvl w:val="0"/>
          <w:numId w:val="78"/>
        </w:numPr>
        <w:tabs>
          <w:tab w:val="left" w:pos="1080"/>
        </w:tabs>
        <w:suppressAutoHyphens w:val="0"/>
        <w:spacing w:line="240" w:lineRule="auto"/>
        <w:rPr>
          <w:sz w:val="24"/>
          <w:szCs w:val="24"/>
        </w:rPr>
      </w:pPr>
      <w:r w:rsidRPr="000F0D3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F0D3F">
        <w:rPr>
          <w:i/>
          <w:sz w:val="24"/>
          <w:szCs w:val="24"/>
        </w:rPr>
        <w:t>Наименование Участника, при подаче заявки коллективным Участником указывается лидер и состав коллективного Участника</w:t>
      </w:r>
      <w:r w:rsidRPr="000F0D3F">
        <w:rPr>
          <w:sz w:val="24"/>
          <w:szCs w:val="24"/>
        </w:rPr>
        <w:t>) Победителем/участником, предложившим наилучшую заявку.</w:t>
      </w:r>
    </w:p>
    <w:p w:rsidR="00975C64" w:rsidRPr="000F0D3F" w:rsidRDefault="00975C64" w:rsidP="006343FF">
      <w:pPr>
        <w:widowControl w:val="0"/>
        <w:numPr>
          <w:ilvl w:val="0"/>
          <w:numId w:val="78"/>
        </w:numPr>
        <w:tabs>
          <w:tab w:val="left" w:pos="1080"/>
        </w:tabs>
        <w:suppressAutoHyphens w:val="0"/>
        <w:spacing w:line="240" w:lineRule="auto"/>
        <w:rPr>
          <w:sz w:val="24"/>
          <w:szCs w:val="24"/>
        </w:rPr>
      </w:pPr>
      <w:r w:rsidRPr="000F0D3F">
        <w:rPr>
          <w:sz w:val="24"/>
          <w:szCs w:val="24"/>
        </w:rPr>
        <w:t xml:space="preserve">предоставить в качестве </w:t>
      </w:r>
      <w:proofErr w:type="gramStart"/>
      <w:r w:rsidRPr="000F0D3F">
        <w:rPr>
          <w:sz w:val="24"/>
          <w:szCs w:val="24"/>
        </w:rPr>
        <w:t>обеспечения исполнения обязательств Участника закупки</w:t>
      </w:r>
      <w:proofErr w:type="gramEnd"/>
      <w:r w:rsidRPr="000F0D3F">
        <w:rPr>
          <w:sz w:val="24"/>
          <w:szCs w:val="24"/>
        </w:rPr>
        <w:t xml:space="preserve"> в составе подаваемой Заявки Соглашение о неустойке </w:t>
      </w:r>
      <w:r w:rsidRPr="000F0D3F">
        <w:rPr>
          <w:bCs w:val="0"/>
          <w:sz w:val="24"/>
          <w:szCs w:val="24"/>
        </w:rPr>
        <w:t xml:space="preserve">по форме и в соответствии с инструкциями, </w:t>
      </w:r>
      <w:r w:rsidRPr="000F0D3F">
        <w:rPr>
          <w:bCs w:val="0"/>
          <w:spacing w:val="-1"/>
          <w:sz w:val="24"/>
          <w:szCs w:val="24"/>
        </w:rPr>
        <w:t>приведенными в Документации по запросу предложений,</w:t>
      </w:r>
      <w:r w:rsidRPr="000F0D3F">
        <w:rPr>
          <w:sz w:val="24"/>
          <w:szCs w:val="24"/>
        </w:rPr>
        <w:t xml:space="preserve"> в установленный в документации о закупке срок</w:t>
      </w:r>
      <w:r w:rsidRPr="000F0D3F">
        <w:rPr>
          <w:i/>
          <w:sz w:val="24"/>
          <w:szCs w:val="24"/>
        </w:rPr>
        <w:t>.</w:t>
      </w:r>
    </w:p>
    <w:p w:rsidR="00975C64" w:rsidRPr="000F0D3F" w:rsidRDefault="00975C64" w:rsidP="00975C64">
      <w:pPr>
        <w:widowControl w:val="0"/>
        <w:tabs>
          <w:tab w:val="left" w:pos="1080"/>
        </w:tabs>
        <w:spacing w:line="240" w:lineRule="auto"/>
        <w:ind w:left="1260"/>
        <w:rPr>
          <w:sz w:val="24"/>
          <w:szCs w:val="24"/>
        </w:rPr>
      </w:pPr>
    </w:p>
    <w:p w:rsidR="00975C64" w:rsidRPr="000F0D3F" w:rsidRDefault="00975C64" w:rsidP="00975C64">
      <w:pPr>
        <w:tabs>
          <w:tab w:val="left" w:pos="1080"/>
        </w:tabs>
        <w:spacing w:line="240" w:lineRule="auto"/>
        <w:ind w:firstLine="540"/>
        <w:rPr>
          <w:sz w:val="24"/>
          <w:szCs w:val="24"/>
        </w:rPr>
      </w:pPr>
      <w:r w:rsidRPr="000F0D3F">
        <w:rPr>
          <w:sz w:val="24"/>
          <w:szCs w:val="24"/>
        </w:rPr>
        <w:t>Я, нижеподписавшийся, настоящим удостоверяю, что на момент подписания настоящей заявки ______________ (</w:t>
      </w:r>
      <w:r w:rsidRPr="000F0D3F">
        <w:rPr>
          <w:i/>
          <w:sz w:val="24"/>
          <w:szCs w:val="24"/>
        </w:rPr>
        <w:t>Наименование Участника, при подаче заявки коллективным участником указывается лидер и состав коллективного участника</w:t>
      </w:r>
      <w:r w:rsidRPr="000F0D3F">
        <w:rPr>
          <w:sz w:val="24"/>
          <w:szCs w:val="24"/>
        </w:rPr>
        <w:t>) полностью удовлетворяет требованиям к Участникам закупки и в частности:</w:t>
      </w:r>
    </w:p>
    <w:p w:rsidR="00975C64" w:rsidRPr="000F0D3F" w:rsidRDefault="00975C64" w:rsidP="006343FF">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F0D3F">
        <w:rPr>
          <w:sz w:val="24"/>
          <w:szCs w:val="24"/>
        </w:rPr>
        <w:t>является полностью правоспособным;</w:t>
      </w:r>
    </w:p>
    <w:p w:rsidR="00975C64" w:rsidRPr="000F0D3F" w:rsidRDefault="00975C64" w:rsidP="006343FF">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F0D3F">
        <w:rPr>
          <w:sz w:val="24"/>
          <w:szCs w:val="24"/>
        </w:rPr>
        <w:t>является полностью дееспособным [</w:t>
      </w:r>
      <w:r w:rsidRPr="000F0D3F">
        <w:rPr>
          <w:rStyle w:val="FTN-"/>
          <w:sz w:val="24"/>
          <w:szCs w:val="24"/>
        </w:rPr>
        <w:t>заполняется физическим лицом, подающим Заявку на участие в закупочной процедуре.</w:t>
      </w:r>
      <w:proofErr w:type="gramEnd"/>
      <w:r w:rsidRPr="000F0D3F">
        <w:rPr>
          <w:rStyle w:val="FTN-"/>
          <w:sz w:val="24"/>
          <w:szCs w:val="24"/>
        </w:rPr>
        <w:t xml:space="preserve"> </w:t>
      </w:r>
      <w:proofErr w:type="gramStart"/>
      <w:r w:rsidRPr="000F0D3F">
        <w:rPr>
          <w:rStyle w:val="FTN-"/>
          <w:sz w:val="24"/>
          <w:szCs w:val="24"/>
        </w:rPr>
        <w:t>При подготовке Заявки юридическим лицом – данная формулировка подлежит удалению]</w:t>
      </w:r>
      <w:r w:rsidRPr="000F0D3F">
        <w:rPr>
          <w:sz w:val="24"/>
          <w:szCs w:val="24"/>
        </w:rPr>
        <w:t>;</w:t>
      </w:r>
      <w:proofErr w:type="gramEnd"/>
    </w:p>
    <w:p w:rsidR="00975C64" w:rsidRPr="000F0D3F" w:rsidRDefault="00975C64" w:rsidP="006343FF">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F0D3F">
        <w:rPr>
          <w:sz w:val="24"/>
          <w:szCs w:val="24"/>
        </w:rPr>
        <w:t xml:space="preserve">обладает необходимыми профессиональными и техническими квалификационными </w:t>
      </w:r>
      <w:r w:rsidRPr="000F0D3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F0D3F" w:rsidRDefault="00975C64" w:rsidP="006343FF">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F0D3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F0D3F" w:rsidRDefault="00975C64" w:rsidP="006343FF">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F0D3F">
        <w:rPr>
          <w:sz w:val="24"/>
          <w:szCs w:val="24"/>
        </w:rPr>
        <w:t>не находится  в процессе ликвидации, не имеет вступившего в силу решения арбитражного суда о признании ________________________(</w:t>
      </w:r>
      <w:r w:rsidRPr="000F0D3F">
        <w:rPr>
          <w:i/>
          <w:iCs/>
          <w:sz w:val="24"/>
          <w:szCs w:val="24"/>
        </w:rPr>
        <w:t xml:space="preserve">Наименование Участника, </w:t>
      </w:r>
      <w:r w:rsidRPr="000F0D3F">
        <w:rPr>
          <w:i/>
          <w:sz w:val="24"/>
          <w:szCs w:val="24"/>
        </w:rPr>
        <w:t>при подаче заявки коллективным участником указывается лидер и состав коллективного участника</w:t>
      </w:r>
      <w:r w:rsidRPr="000F0D3F">
        <w:rPr>
          <w:sz w:val="24"/>
          <w:szCs w:val="24"/>
        </w:rPr>
        <w:t>)  банкротом и об открытии конкурсного производства, на имущество ________________________(</w:t>
      </w:r>
      <w:r w:rsidRPr="000F0D3F">
        <w:rPr>
          <w:i/>
          <w:iCs/>
          <w:sz w:val="24"/>
          <w:szCs w:val="24"/>
        </w:rPr>
        <w:t xml:space="preserve">Наименование Участника, </w:t>
      </w:r>
      <w:r w:rsidRPr="000F0D3F">
        <w:rPr>
          <w:i/>
          <w:sz w:val="24"/>
          <w:szCs w:val="24"/>
        </w:rPr>
        <w:t>при подаче заявки коллективным участником указывается лидер и состав коллективного участника</w:t>
      </w:r>
      <w:r w:rsidRPr="000F0D3F">
        <w:rPr>
          <w:sz w:val="24"/>
          <w:szCs w:val="24"/>
        </w:rPr>
        <w:t>), в части существенной для исполнения договора, не наложен арест, экономическая деятельность</w:t>
      </w:r>
      <w:proofErr w:type="gramEnd"/>
      <w:r w:rsidRPr="000F0D3F">
        <w:rPr>
          <w:sz w:val="24"/>
          <w:szCs w:val="24"/>
        </w:rPr>
        <w:t xml:space="preserve">  ________________________(</w:t>
      </w:r>
      <w:proofErr w:type="gramStart"/>
      <w:r w:rsidRPr="000F0D3F">
        <w:rPr>
          <w:i/>
          <w:iCs/>
          <w:sz w:val="24"/>
          <w:szCs w:val="24"/>
        </w:rPr>
        <w:t xml:space="preserve">Наименование Участника, </w:t>
      </w:r>
      <w:r w:rsidRPr="000F0D3F">
        <w:rPr>
          <w:i/>
          <w:sz w:val="24"/>
          <w:szCs w:val="24"/>
        </w:rPr>
        <w:t>при подаче заявки коллективным участником указывается лидер и состав коллективного участника</w:t>
      </w:r>
      <w:r w:rsidRPr="000F0D3F">
        <w:rPr>
          <w:sz w:val="24"/>
          <w:szCs w:val="24"/>
        </w:rPr>
        <w:t>)  не приостановлена.</w:t>
      </w:r>
      <w:proofErr w:type="gramEnd"/>
    </w:p>
    <w:p w:rsidR="00975C64" w:rsidRPr="000F0D3F" w:rsidRDefault="00975C64" w:rsidP="00975C64">
      <w:pPr>
        <w:spacing w:after="120" w:line="240" w:lineRule="auto"/>
        <w:rPr>
          <w:sz w:val="24"/>
          <w:szCs w:val="24"/>
        </w:rPr>
      </w:pPr>
      <w:r w:rsidRPr="000F0D3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F0D3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F0D3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F0D3F" w:rsidRDefault="00DF4A13" w:rsidP="009146DD">
            <w:pPr>
              <w:pStyle w:val="afd"/>
              <w:jc w:val="center"/>
              <w:rPr>
                <w:sz w:val="24"/>
                <w:szCs w:val="24"/>
              </w:rPr>
            </w:pPr>
            <w:r w:rsidRPr="000F0D3F">
              <w:rPr>
                <w:sz w:val="24"/>
                <w:szCs w:val="24"/>
              </w:rPr>
              <w:t xml:space="preserve">№ </w:t>
            </w:r>
            <w:proofErr w:type="spellStart"/>
            <w:proofErr w:type="gramStart"/>
            <w:r w:rsidRPr="000F0D3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F0D3F" w:rsidRDefault="00DF4A13" w:rsidP="009146DD">
            <w:pPr>
              <w:pStyle w:val="afd"/>
              <w:jc w:val="center"/>
              <w:rPr>
                <w:sz w:val="24"/>
                <w:szCs w:val="24"/>
              </w:rPr>
            </w:pPr>
            <w:r w:rsidRPr="000F0D3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F0D3F" w:rsidRDefault="00DF4A13" w:rsidP="009146DD">
            <w:pPr>
              <w:pStyle w:val="afd"/>
              <w:ind w:left="-108" w:right="-108"/>
              <w:jc w:val="center"/>
              <w:rPr>
                <w:sz w:val="24"/>
                <w:szCs w:val="24"/>
              </w:rPr>
            </w:pPr>
            <w:r w:rsidRPr="000F0D3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F0D3F" w:rsidRDefault="00DF4A13" w:rsidP="009146DD">
            <w:pPr>
              <w:pStyle w:val="afd"/>
              <w:ind w:left="-108" w:right="-108"/>
              <w:jc w:val="center"/>
              <w:rPr>
                <w:sz w:val="24"/>
                <w:szCs w:val="24"/>
              </w:rPr>
            </w:pPr>
            <w:r w:rsidRPr="000F0D3F">
              <w:rPr>
                <w:sz w:val="24"/>
                <w:szCs w:val="24"/>
              </w:rPr>
              <w:t>Число    страниц</w:t>
            </w:r>
          </w:p>
        </w:tc>
      </w:tr>
      <w:tr w:rsidR="00DF4A13" w:rsidRPr="000F0D3F" w:rsidTr="009146DD">
        <w:tc>
          <w:tcPr>
            <w:tcW w:w="126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r w:rsidRPr="000F0D3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r>
      <w:tr w:rsidR="00DF4A13" w:rsidRPr="000F0D3F" w:rsidTr="009146DD">
        <w:tc>
          <w:tcPr>
            <w:tcW w:w="126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r w:rsidRPr="000F0D3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r>
      <w:tr w:rsidR="00DF4A13" w:rsidRPr="000F0D3F" w:rsidTr="009146DD">
        <w:tc>
          <w:tcPr>
            <w:tcW w:w="126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r w:rsidRPr="000F0D3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r>
      <w:tr w:rsidR="00DF4A13" w:rsidRPr="000F0D3F" w:rsidTr="009146DD">
        <w:tc>
          <w:tcPr>
            <w:tcW w:w="126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r w:rsidRPr="000F0D3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r>
      <w:tr w:rsidR="00DF4A13" w:rsidRPr="000F0D3F" w:rsidTr="009146DD">
        <w:tc>
          <w:tcPr>
            <w:tcW w:w="126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r w:rsidRPr="000F0D3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r>
      <w:tr w:rsidR="00DF4A13" w:rsidRPr="000F0D3F" w:rsidTr="009146DD">
        <w:tc>
          <w:tcPr>
            <w:tcW w:w="126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r w:rsidRPr="000F0D3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r>
      <w:tr w:rsidR="00DF4A13" w:rsidRPr="000F0D3F" w:rsidTr="009146DD">
        <w:tc>
          <w:tcPr>
            <w:tcW w:w="126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rPr>
                <w:sz w:val="24"/>
                <w:szCs w:val="24"/>
              </w:rPr>
            </w:pPr>
            <w:r w:rsidRPr="000F0D3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r>
    </w:tbl>
    <w:p w:rsidR="00DF4A13" w:rsidRPr="000F0D3F" w:rsidRDefault="00DF4A13" w:rsidP="00975C64">
      <w:pPr>
        <w:spacing w:after="120" w:line="240" w:lineRule="auto"/>
        <w:rPr>
          <w:sz w:val="24"/>
          <w:szCs w:val="24"/>
        </w:rPr>
      </w:pPr>
    </w:p>
    <w:p w:rsidR="00DF4A13" w:rsidRPr="000F0D3F" w:rsidRDefault="00DF4A13" w:rsidP="004F4D80">
      <w:pPr>
        <w:spacing w:line="240" w:lineRule="auto"/>
        <w:rPr>
          <w:sz w:val="24"/>
          <w:szCs w:val="24"/>
        </w:rPr>
      </w:pPr>
    </w:p>
    <w:p w:rsidR="004F4D80" w:rsidRPr="000F0D3F" w:rsidRDefault="004F4D80" w:rsidP="004F4D80">
      <w:pPr>
        <w:spacing w:line="240" w:lineRule="auto"/>
        <w:rPr>
          <w:sz w:val="24"/>
          <w:szCs w:val="24"/>
        </w:rPr>
      </w:pPr>
      <w:r w:rsidRPr="000F0D3F">
        <w:rPr>
          <w:sz w:val="24"/>
          <w:szCs w:val="24"/>
        </w:rPr>
        <w:t>____________________________________</w:t>
      </w:r>
    </w:p>
    <w:p w:rsidR="004F4D80" w:rsidRPr="000F0D3F" w:rsidRDefault="004F4D80" w:rsidP="004F4D80">
      <w:pPr>
        <w:spacing w:line="240" w:lineRule="auto"/>
        <w:ind w:right="3684"/>
        <w:jc w:val="center"/>
        <w:rPr>
          <w:sz w:val="24"/>
          <w:szCs w:val="24"/>
          <w:vertAlign w:val="superscript"/>
        </w:rPr>
      </w:pPr>
      <w:r w:rsidRPr="000F0D3F">
        <w:rPr>
          <w:sz w:val="24"/>
          <w:szCs w:val="24"/>
          <w:vertAlign w:val="superscript"/>
        </w:rPr>
        <w:t>(подпись, М.П.)</w:t>
      </w:r>
    </w:p>
    <w:p w:rsidR="004F4D80" w:rsidRPr="000F0D3F" w:rsidRDefault="004F4D80" w:rsidP="004F4D80">
      <w:pPr>
        <w:spacing w:line="240" w:lineRule="auto"/>
        <w:rPr>
          <w:sz w:val="24"/>
          <w:szCs w:val="24"/>
        </w:rPr>
      </w:pPr>
      <w:r w:rsidRPr="000F0D3F">
        <w:rPr>
          <w:sz w:val="24"/>
          <w:szCs w:val="24"/>
        </w:rPr>
        <w:t>____________________________________</w:t>
      </w:r>
    </w:p>
    <w:p w:rsidR="004F4D80" w:rsidRPr="000F0D3F" w:rsidRDefault="004F4D80" w:rsidP="004F4D80">
      <w:pPr>
        <w:spacing w:line="240" w:lineRule="auto"/>
        <w:ind w:right="3684"/>
        <w:jc w:val="center"/>
        <w:rPr>
          <w:sz w:val="24"/>
          <w:szCs w:val="24"/>
          <w:vertAlign w:val="superscript"/>
        </w:rPr>
      </w:pPr>
      <w:r w:rsidRPr="000F0D3F">
        <w:rPr>
          <w:sz w:val="24"/>
          <w:szCs w:val="24"/>
          <w:vertAlign w:val="superscript"/>
        </w:rPr>
        <w:t xml:space="preserve">(фамилия, имя, отчество </w:t>
      </w:r>
      <w:proofErr w:type="gramStart"/>
      <w:r w:rsidRPr="000F0D3F">
        <w:rPr>
          <w:sz w:val="24"/>
          <w:szCs w:val="24"/>
          <w:vertAlign w:val="superscript"/>
        </w:rPr>
        <w:t>подписавшего</w:t>
      </w:r>
      <w:proofErr w:type="gramEnd"/>
      <w:r w:rsidRPr="000F0D3F">
        <w:rPr>
          <w:sz w:val="24"/>
          <w:szCs w:val="24"/>
          <w:vertAlign w:val="superscript"/>
        </w:rPr>
        <w:t>, должность)</w:t>
      </w:r>
    </w:p>
    <w:p w:rsidR="004F4D80" w:rsidRPr="000F0D3F" w:rsidRDefault="004F4D80" w:rsidP="004F4D80">
      <w:pPr>
        <w:pBdr>
          <w:bottom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конец формы</w:t>
      </w:r>
    </w:p>
    <w:p w:rsidR="00C236C0" w:rsidRPr="000F0D3F"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sidRPr="000F0D3F">
        <w:rPr>
          <w:b/>
          <w:sz w:val="24"/>
          <w:szCs w:val="24"/>
        </w:rPr>
        <w:br w:type="page"/>
      </w:r>
    </w:p>
    <w:p w:rsidR="004F4D80" w:rsidRPr="000F0D3F"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0F0D3F">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Письмо следует оформить на официальном бланке </w:t>
      </w:r>
      <w:r w:rsidR="00C236C0" w:rsidRPr="000F0D3F">
        <w:rPr>
          <w:sz w:val="24"/>
          <w:szCs w:val="24"/>
        </w:rPr>
        <w:t>Участник</w:t>
      </w:r>
      <w:r w:rsidRPr="000F0D3F">
        <w:rPr>
          <w:sz w:val="24"/>
          <w:szCs w:val="24"/>
        </w:rPr>
        <w:t xml:space="preserve">а. </w:t>
      </w:r>
      <w:r w:rsidR="00C236C0" w:rsidRPr="000F0D3F">
        <w:rPr>
          <w:sz w:val="24"/>
          <w:szCs w:val="24"/>
        </w:rPr>
        <w:t>Участник</w:t>
      </w:r>
      <w:r w:rsidRPr="000F0D3F">
        <w:rPr>
          <w:sz w:val="24"/>
          <w:szCs w:val="24"/>
        </w:rPr>
        <w:t xml:space="preserve"> присваивает письму дату и номер в соответствии с принятыми у него правилами документооборота.</w:t>
      </w:r>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0F0D3F">
        <w:rPr>
          <w:sz w:val="24"/>
          <w:szCs w:val="24"/>
        </w:rPr>
        <w:t>ХХХ</w:t>
      </w:r>
      <w:proofErr w:type="spellEnd"/>
      <w:r w:rsidR="004F4D80" w:rsidRPr="000F0D3F">
        <w:rPr>
          <w:sz w:val="24"/>
          <w:szCs w:val="24"/>
        </w:rPr>
        <w:t> ХХХ</w:t>
      </w:r>
      <w:proofErr w:type="gramStart"/>
      <w:r w:rsidR="004F4D80" w:rsidRPr="000F0D3F">
        <w:rPr>
          <w:sz w:val="24"/>
          <w:szCs w:val="24"/>
        </w:rPr>
        <w:t>,Х</w:t>
      </w:r>
      <w:proofErr w:type="gramEnd"/>
      <w:r w:rsidR="004F4D80" w:rsidRPr="000F0D3F">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0F0D3F">
        <w:rPr>
          <w:sz w:val="24"/>
          <w:szCs w:val="24"/>
        </w:rPr>
        <w:t>шеф-монтажа</w:t>
      </w:r>
      <w:proofErr w:type="gramEnd"/>
      <w:r w:rsidRPr="000F0D3F">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должен указать срок действия Заявки согласно требованиям подпункта </w:t>
      </w:r>
      <w:r w:rsidR="00595BB8" w:rsidRPr="000F0D3F">
        <w:rPr>
          <w:sz w:val="24"/>
          <w:szCs w:val="24"/>
        </w:rPr>
        <w:fldChar w:fldCharType="begin"/>
      </w:r>
      <w:r w:rsidR="009C271D" w:rsidRPr="000F0D3F">
        <w:rPr>
          <w:sz w:val="24"/>
          <w:szCs w:val="24"/>
        </w:rPr>
        <w:instrText xml:space="preserve"> REF _Ref306008743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3.3.4</w:t>
      </w:r>
      <w:r w:rsidR="00595BB8" w:rsidRPr="000F0D3F">
        <w:rPr>
          <w:sz w:val="24"/>
          <w:szCs w:val="24"/>
        </w:rPr>
        <w:fldChar w:fldCharType="end"/>
      </w:r>
      <w:r w:rsidR="004F4D80" w:rsidRPr="000F0D3F">
        <w:rPr>
          <w:sz w:val="24"/>
          <w:szCs w:val="24"/>
        </w:rPr>
        <w:t>.</w:t>
      </w:r>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должен </w:t>
      </w:r>
      <w:proofErr w:type="gramStart"/>
      <w:r w:rsidR="004F4D80" w:rsidRPr="000F0D3F">
        <w:rPr>
          <w:sz w:val="24"/>
          <w:szCs w:val="24"/>
        </w:rPr>
        <w:t>перечислить и указать</w:t>
      </w:r>
      <w:proofErr w:type="gramEnd"/>
      <w:r w:rsidR="004F4D80" w:rsidRPr="000F0D3F">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0F0D3F">
        <w:rPr>
          <w:sz w:val="24"/>
          <w:szCs w:val="24"/>
        </w:rPr>
        <w:t>Участник</w:t>
      </w:r>
      <w:r w:rsidR="004F4D80" w:rsidRPr="000F0D3F">
        <w:rPr>
          <w:sz w:val="24"/>
          <w:szCs w:val="24"/>
        </w:rPr>
        <w:t>а.</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Письмо должно быть </w:t>
      </w:r>
      <w:proofErr w:type="gramStart"/>
      <w:r w:rsidRPr="000F0D3F">
        <w:rPr>
          <w:sz w:val="24"/>
          <w:szCs w:val="24"/>
        </w:rPr>
        <w:t>подписано и скреплено</w:t>
      </w:r>
      <w:proofErr w:type="gramEnd"/>
      <w:r w:rsidRPr="000F0D3F">
        <w:rPr>
          <w:sz w:val="24"/>
          <w:szCs w:val="24"/>
        </w:rPr>
        <w:t xml:space="preserve"> печатью в соответствии с требованиями подпунктов </w:t>
      </w:r>
      <w:r w:rsidR="00595BB8" w:rsidRPr="000F0D3F">
        <w:rPr>
          <w:sz w:val="24"/>
          <w:szCs w:val="24"/>
        </w:rPr>
        <w:fldChar w:fldCharType="begin"/>
      </w:r>
      <w:r w:rsidR="00D56F8C" w:rsidRPr="000F0D3F">
        <w:rPr>
          <w:sz w:val="24"/>
          <w:szCs w:val="24"/>
        </w:rPr>
        <w:instrText xml:space="preserve"> REF _Ref55279015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3.3.1.6</w:t>
      </w:r>
      <w:r w:rsidR="00595BB8" w:rsidRPr="000F0D3F">
        <w:rPr>
          <w:sz w:val="24"/>
          <w:szCs w:val="24"/>
        </w:rPr>
        <w:fldChar w:fldCharType="end"/>
      </w:r>
      <w:r w:rsidRPr="000F0D3F">
        <w:rPr>
          <w:sz w:val="24"/>
          <w:szCs w:val="24"/>
        </w:rPr>
        <w:t xml:space="preserve"> и </w:t>
      </w:r>
      <w:r w:rsidR="00595BB8" w:rsidRPr="000F0D3F">
        <w:rPr>
          <w:sz w:val="24"/>
          <w:szCs w:val="24"/>
        </w:rPr>
        <w:fldChar w:fldCharType="begin"/>
      </w:r>
      <w:r w:rsidR="00D56F8C" w:rsidRPr="000F0D3F">
        <w:rPr>
          <w:sz w:val="24"/>
          <w:szCs w:val="24"/>
        </w:rPr>
        <w:instrText xml:space="preserve"> REF _Ref195087786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3.3.1.7</w:t>
      </w:r>
      <w:r w:rsidR="00595BB8" w:rsidRPr="000F0D3F">
        <w:rPr>
          <w:sz w:val="24"/>
          <w:szCs w:val="24"/>
        </w:rPr>
        <w:fldChar w:fldCharType="end"/>
      </w:r>
      <w:r w:rsidRPr="000F0D3F">
        <w:rPr>
          <w:sz w:val="24"/>
          <w:szCs w:val="24"/>
        </w:rPr>
        <w:t>.</w:t>
      </w:r>
    </w:p>
    <w:p w:rsidR="00920CB0" w:rsidRPr="000F0D3F"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rsidRPr="000F0D3F">
        <w:rPr>
          <w:sz w:val="24"/>
          <w:szCs w:val="24"/>
        </w:rPr>
        <w:br w:type="page"/>
      </w:r>
    </w:p>
    <w:p w:rsidR="00920CB0" w:rsidRPr="000F0D3F" w:rsidRDefault="00920CB0" w:rsidP="00920CB0">
      <w:pPr>
        <w:pStyle w:val="3"/>
        <w:rPr>
          <w:szCs w:val="24"/>
        </w:rPr>
      </w:pPr>
      <w:bookmarkStart w:id="613" w:name="_Ref440271964"/>
      <w:bookmarkStart w:id="614" w:name="_Toc440357135"/>
      <w:bookmarkStart w:id="615" w:name="_Toc440359690"/>
      <w:bookmarkStart w:id="616" w:name="_Toc447269819"/>
      <w:r w:rsidRPr="000F0D3F">
        <w:rPr>
          <w:szCs w:val="24"/>
        </w:rPr>
        <w:lastRenderedPageBreak/>
        <w:t>Антикоррупционные обязательства (Форма 1.1).</w:t>
      </w:r>
      <w:bookmarkEnd w:id="613"/>
      <w:bookmarkEnd w:id="614"/>
      <w:bookmarkEnd w:id="615"/>
      <w:bookmarkEnd w:id="616"/>
    </w:p>
    <w:p w:rsidR="00920CB0" w:rsidRPr="000F0D3F" w:rsidRDefault="00920CB0" w:rsidP="006343FF">
      <w:pPr>
        <w:pStyle w:val="3"/>
        <w:numPr>
          <w:ilvl w:val="3"/>
          <w:numId w:val="75"/>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0F0D3F">
        <w:rPr>
          <w:b w:val="0"/>
          <w:szCs w:val="24"/>
        </w:rPr>
        <w:t>Форма Антикоррупционных обязательств</w:t>
      </w:r>
      <w:bookmarkEnd w:id="617"/>
      <w:bookmarkEnd w:id="618"/>
      <w:bookmarkEnd w:id="619"/>
      <w:bookmarkEnd w:id="620"/>
      <w:bookmarkEnd w:id="621"/>
      <w:bookmarkEnd w:id="622"/>
      <w:bookmarkEnd w:id="623"/>
      <w:bookmarkEnd w:id="624"/>
      <w:bookmarkEnd w:id="625"/>
    </w:p>
    <w:p w:rsidR="00920CB0" w:rsidRPr="000F0D3F"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0F0D3F">
        <w:rPr>
          <w:b/>
          <w:color w:val="000000"/>
          <w:spacing w:val="36"/>
          <w:sz w:val="24"/>
          <w:szCs w:val="24"/>
        </w:rPr>
        <w:t>начало формы</w:t>
      </w:r>
    </w:p>
    <w:p w:rsidR="00920CB0" w:rsidRPr="000F0D3F" w:rsidRDefault="00920CB0" w:rsidP="00920CB0">
      <w:pPr>
        <w:ind w:firstLine="0"/>
        <w:rPr>
          <w:sz w:val="24"/>
          <w:szCs w:val="24"/>
        </w:rPr>
      </w:pPr>
      <w:r w:rsidRPr="000F0D3F">
        <w:rPr>
          <w:sz w:val="24"/>
          <w:szCs w:val="24"/>
        </w:rPr>
        <w:t>Приложение 1 к письму о подаче оферты</w:t>
      </w:r>
    </w:p>
    <w:p w:rsidR="00920CB0" w:rsidRPr="000F0D3F" w:rsidRDefault="00920CB0" w:rsidP="00920CB0">
      <w:pPr>
        <w:ind w:firstLine="0"/>
        <w:rPr>
          <w:sz w:val="24"/>
          <w:szCs w:val="24"/>
        </w:rPr>
      </w:pPr>
      <w:r w:rsidRPr="000F0D3F">
        <w:rPr>
          <w:sz w:val="24"/>
          <w:szCs w:val="24"/>
        </w:rPr>
        <w:t>от «____»_____________ г. №__________</w:t>
      </w:r>
    </w:p>
    <w:p w:rsidR="00920CB0" w:rsidRPr="000F0D3F" w:rsidRDefault="00920CB0" w:rsidP="00920CB0">
      <w:pPr>
        <w:keepNext/>
        <w:tabs>
          <w:tab w:val="num" w:pos="1134"/>
        </w:tabs>
        <w:spacing w:line="240" w:lineRule="auto"/>
        <w:jc w:val="right"/>
        <w:outlineLvl w:val="1"/>
        <w:rPr>
          <w:b/>
          <w:sz w:val="24"/>
          <w:szCs w:val="24"/>
        </w:rPr>
      </w:pPr>
    </w:p>
    <w:p w:rsidR="00920CB0" w:rsidRPr="000F0D3F" w:rsidRDefault="00920CB0" w:rsidP="00920CB0">
      <w:pPr>
        <w:spacing w:line="240" w:lineRule="auto"/>
        <w:ind w:firstLine="709"/>
        <w:jc w:val="center"/>
        <w:rPr>
          <w:b/>
          <w:bCs w:val="0"/>
          <w:color w:val="000000"/>
          <w:sz w:val="24"/>
          <w:szCs w:val="24"/>
        </w:rPr>
      </w:pPr>
      <w:r w:rsidRPr="000F0D3F">
        <w:rPr>
          <w:b/>
          <w:bCs w:val="0"/>
          <w:color w:val="000000"/>
          <w:sz w:val="24"/>
          <w:szCs w:val="24"/>
        </w:rPr>
        <w:t>Антикоррупционные обязательства</w:t>
      </w:r>
    </w:p>
    <w:p w:rsidR="00920CB0" w:rsidRPr="000F0D3F" w:rsidRDefault="00920CB0" w:rsidP="00920CB0">
      <w:pPr>
        <w:spacing w:line="240" w:lineRule="auto"/>
        <w:ind w:firstLine="709"/>
        <w:jc w:val="center"/>
        <w:rPr>
          <w:b/>
          <w:bCs w:val="0"/>
          <w:color w:val="000000"/>
          <w:sz w:val="24"/>
          <w:szCs w:val="24"/>
        </w:rPr>
      </w:pPr>
    </w:p>
    <w:p w:rsidR="00920CB0" w:rsidRPr="000F0D3F" w:rsidRDefault="00920CB0" w:rsidP="00920CB0">
      <w:pPr>
        <w:spacing w:line="240" w:lineRule="auto"/>
        <w:ind w:firstLine="709"/>
        <w:rPr>
          <w:color w:val="000000"/>
          <w:sz w:val="24"/>
          <w:szCs w:val="24"/>
        </w:rPr>
      </w:pPr>
      <w:r w:rsidRPr="000F0D3F">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F0D3F" w:rsidRDefault="00920CB0" w:rsidP="006343FF">
      <w:pPr>
        <w:numPr>
          <w:ilvl w:val="0"/>
          <w:numId w:val="70"/>
        </w:numPr>
        <w:tabs>
          <w:tab w:val="num" w:pos="0"/>
        </w:tabs>
        <w:suppressAutoHyphens w:val="0"/>
        <w:spacing w:line="240" w:lineRule="auto"/>
        <w:ind w:left="0" w:firstLine="709"/>
        <w:rPr>
          <w:color w:val="000000"/>
          <w:sz w:val="24"/>
          <w:szCs w:val="24"/>
        </w:rPr>
      </w:pPr>
      <w:r w:rsidRPr="000F0D3F">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0F0D3F">
        <w:rPr>
          <w:color w:val="000000"/>
          <w:sz w:val="24"/>
          <w:szCs w:val="24"/>
        </w:rPr>
        <w:t>гарантирует и заверяет</w:t>
      </w:r>
      <w:proofErr w:type="gramEnd"/>
      <w:r w:rsidRPr="000F0D3F">
        <w:rPr>
          <w:color w:val="000000"/>
          <w:sz w:val="24"/>
          <w:szCs w:val="24"/>
        </w:rPr>
        <w:t xml:space="preserve"> Заказчика/Организатора закупки, что он:</w:t>
      </w:r>
    </w:p>
    <w:p w:rsidR="00920CB0" w:rsidRPr="000F0D3F" w:rsidRDefault="00920CB0" w:rsidP="00920CB0">
      <w:pPr>
        <w:widowControl w:val="0"/>
        <w:spacing w:line="240" w:lineRule="auto"/>
        <w:ind w:firstLine="709"/>
        <w:contextualSpacing/>
        <w:rPr>
          <w:sz w:val="24"/>
          <w:szCs w:val="24"/>
        </w:rPr>
      </w:pPr>
      <w:r w:rsidRPr="000F0D3F">
        <w:rPr>
          <w:sz w:val="24"/>
          <w:szCs w:val="24"/>
        </w:rPr>
        <w:t>1.1</w:t>
      </w:r>
      <w:r w:rsidRPr="000F0D3F">
        <w:rPr>
          <w:sz w:val="24"/>
          <w:szCs w:val="24"/>
        </w:rPr>
        <w:tab/>
        <w:t>Ознакомлен с Антикоррупционной политикой ПАО «Россети» и его ДЗО, утвержденной решением Совета директоров ПАО «Россети»/</w:t>
      </w:r>
      <w:r w:rsidRPr="000F0D3F">
        <w:rPr>
          <w:rFonts w:ascii="Calibri" w:hAnsi="Calibri"/>
          <w:sz w:val="24"/>
          <w:szCs w:val="24"/>
        </w:rPr>
        <w:t xml:space="preserve"> </w:t>
      </w:r>
      <w:r w:rsidRPr="000F0D3F">
        <w:rPr>
          <w:sz w:val="24"/>
          <w:szCs w:val="24"/>
        </w:rPr>
        <w:t>ДЗО ПАО «Россети» (протокол от 28.11.2014 №171) (далее - Антикоррупционная политика).</w:t>
      </w:r>
    </w:p>
    <w:p w:rsidR="00920CB0" w:rsidRPr="000F0D3F" w:rsidRDefault="00920CB0" w:rsidP="006343FF">
      <w:pPr>
        <w:widowControl w:val="0"/>
        <w:numPr>
          <w:ilvl w:val="1"/>
          <w:numId w:val="74"/>
        </w:numPr>
        <w:suppressAutoHyphens w:val="0"/>
        <w:spacing w:line="240" w:lineRule="auto"/>
        <w:ind w:left="0" w:firstLine="709"/>
        <w:contextualSpacing/>
        <w:rPr>
          <w:sz w:val="24"/>
          <w:szCs w:val="24"/>
        </w:rPr>
      </w:pPr>
      <w:proofErr w:type="gramStart"/>
      <w:r w:rsidRPr="000F0D3F">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F0D3F">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F0D3F">
        <w:rPr>
          <w:sz w:val="24"/>
          <w:szCs w:val="24"/>
        </w:rPr>
        <w:t>Надлежащим образом заверенный перевод на русский язык документов</w:t>
      </w:r>
      <w:r w:rsidR="00C12FA4" w:rsidRPr="000F0D3F">
        <w:rPr>
          <w:sz w:val="24"/>
          <w:szCs w:val="24"/>
        </w:rPr>
        <w:t xml:space="preserve"> </w:t>
      </w:r>
      <w:r w:rsidRPr="000F0D3F">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0F0D3F">
        <w:rPr>
          <w:sz w:val="24"/>
          <w:szCs w:val="24"/>
        </w:rPr>
        <w:t>Заявок</w:t>
      </w:r>
      <w:r w:rsidRPr="000F0D3F">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F0D3F">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F0D3F" w:rsidRDefault="00920CB0" w:rsidP="006343FF">
      <w:pPr>
        <w:numPr>
          <w:ilvl w:val="0"/>
          <w:numId w:val="70"/>
        </w:numPr>
        <w:suppressAutoHyphens w:val="0"/>
        <w:spacing w:line="240" w:lineRule="auto"/>
        <w:ind w:left="0" w:firstLine="709"/>
        <w:rPr>
          <w:color w:val="000000"/>
          <w:sz w:val="24"/>
          <w:szCs w:val="24"/>
        </w:rPr>
      </w:pPr>
      <w:r w:rsidRPr="000F0D3F">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F0D3F">
        <w:rPr>
          <w:bCs w:val="0"/>
          <w:color w:val="000000"/>
          <w:sz w:val="24"/>
          <w:szCs w:val="24"/>
        </w:rPr>
        <w:t>Запрещённые действия</w:t>
      </w:r>
      <w:r w:rsidRPr="000F0D3F">
        <w:rPr>
          <w:color w:val="000000"/>
          <w:sz w:val="24"/>
          <w:szCs w:val="24"/>
        </w:rPr>
        <w:t>»).</w:t>
      </w:r>
    </w:p>
    <w:p w:rsidR="00920CB0" w:rsidRPr="000F0D3F" w:rsidRDefault="00920CB0" w:rsidP="00920CB0">
      <w:pPr>
        <w:spacing w:line="240" w:lineRule="auto"/>
        <w:ind w:firstLine="709"/>
        <w:rPr>
          <w:color w:val="000000"/>
          <w:sz w:val="24"/>
          <w:szCs w:val="24"/>
        </w:rPr>
      </w:pPr>
      <w:r w:rsidRPr="000F0D3F">
        <w:rPr>
          <w:color w:val="000000"/>
          <w:sz w:val="24"/>
          <w:szCs w:val="24"/>
        </w:rPr>
        <w:t>2. 1. К Запрещ</w:t>
      </w:r>
      <w:r w:rsidRPr="000F0D3F">
        <w:rPr>
          <w:bCs w:val="0"/>
          <w:color w:val="000000"/>
          <w:sz w:val="24"/>
          <w:szCs w:val="24"/>
        </w:rPr>
        <w:t>ё</w:t>
      </w:r>
      <w:r w:rsidRPr="000F0D3F">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0F0D3F" w:rsidRDefault="00920CB0" w:rsidP="006343FF">
      <w:pPr>
        <w:numPr>
          <w:ilvl w:val="0"/>
          <w:numId w:val="73"/>
        </w:numPr>
        <w:suppressAutoHyphens w:val="0"/>
        <w:spacing w:line="240" w:lineRule="auto"/>
        <w:ind w:left="0" w:firstLine="709"/>
        <w:rPr>
          <w:color w:val="000000"/>
          <w:sz w:val="24"/>
          <w:szCs w:val="24"/>
        </w:rPr>
      </w:pPr>
      <w:r w:rsidRPr="000F0D3F">
        <w:rPr>
          <w:color w:val="000000"/>
          <w:sz w:val="24"/>
          <w:szCs w:val="24"/>
        </w:rPr>
        <w:t>предоставление неполных, заведомо ложных, недостоверных сведений о структуре собственников;</w:t>
      </w:r>
    </w:p>
    <w:p w:rsidR="00920CB0" w:rsidRPr="000F0D3F" w:rsidRDefault="00920CB0" w:rsidP="006343FF">
      <w:pPr>
        <w:numPr>
          <w:ilvl w:val="0"/>
          <w:numId w:val="73"/>
        </w:numPr>
        <w:suppressAutoHyphens w:val="0"/>
        <w:spacing w:line="240" w:lineRule="auto"/>
        <w:ind w:left="0" w:firstLine="709"/>
        <w:rPr>
          <w:color w:val="000000"/>
          <w:sz w:val="24"/>
          <w:szCs w:val="24"/>
        </w:rPr>
      </w:pPr>
      <w:r w:rsidRPr="000F0D3F">
        <w:rPr>
          <w:color w:val="000000"/>
          <w:sz w:val="24"/>
          <w:szCs w:val="24"/>
        </w:rPr>
        <w:t xml:space="preserve">непредставление информации о наличии аффилированных и иных связей, </w:t>
      </w:r>
      <w:proofErr w:type="gramStart"/>
      <w:r w:rsidRPr="000F0D3F">
        <w:rPr>
          <w:color w:val="000000"/>
          <w:sz w:val="24"/>
          <w:szCs w:val="24"/>
        </w:rPr>
        <w:t>пред</w:t>
      </w:r>
      <w:proofErr w:type="gramEnd"/>
      <w:r w:rsidRPr="000F0D3F">
        <w:rPr>
          <w:color w:val="000000"/>
          <w:sz w:val="24"/>
          <w:szCs w:val="24"/>
        </w:rPr>
        <w:t>/</w:t>
      </w:r>
      <w:proofErr w:type="gramStart"/>
      <w:r w:rsidRPr="000F0D3F">
        <w:rPr>
          <w:color w:val="000000"/>
          <w:sz w:val="24"/>
          <w:szCs w:val="24"/>
        </w:rPr>
        <w:t>конфликта</w:t>
      </w:r>
      <w:proofErr w:type="gramEnd"/>
      <w:r w:rsidRPr="000F0D3F">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F0D3F" w:rsidRDefault="00920CB0" w:rsidP="006343FF">
      <w:pPr>
        <w:numPr>
          <w:ilvl w:val="0"/>
          <w:numId w:val="71"/>
        </w:numPr>
        <w:suppressAutoHyphens w:val="0"/>
        <w:spacing w:line="240" w:lineRule="auto"/>
        <w:ind w:left="0" w:firstLine="709"/>
        <w:rPr>
          <w:color w:val="000000"/>
          <w:sz w:val="24"/>
          <w:szCs w:val="24"/>
        </w:rPr>
      </w:pPr>
      <w:r w:rsidRPr="000F0D3F">
        <w:rPr>
          <w:color w:val="000000"/>
          <w:sz w:val="24"/>
          <w:szCs w:val="24"/>
        </w:rPr>
        <w:t>освобождение, предложение или обещание освободить от исполнения обязательства или обязанности;</w:t>
      </w:r>
    </w:p>
    <w:p w:rsidR="00920CB0" w:rsidRPr="000F0D3F" w:rsidRDefault="00920CB0" w:rsidP="006343FF">
      <w:pPr>
        <w:numPr>
          <w:ilvl w:val="0"/>
          <w:numId w:val="71"/>
        </w:numPr>
        <w:suppressAutoHyphens w:val="0"/>
        <w:spacing w:line="240" w:lineRule="auto"/>
        <w:ind w:left="0" w:firstLine="709"/>
        <w:rPr>
          <w:color w:val="000000"/>
          <w:sz w:val="24"/>
          <w:szCs w:val="24"/>
        </w:rPr>
      </w:pPr>
      <w:r w:rsidRPr="000F0D3F">
        <w:rPr>
          <w:color w:val="000000"/>
          <w:sz w:val="24"/>
          <w:szCs w:val="24"/>
        </w:rPr>
        <w:t>оказание, предложение или обещание оказать услуги;</w:t>
      </w:r>
    </w:p>
    <w:p w:rsidR="00920CB0" w:rsidRPr="000F0D3F" w:rsidRDefault="00920CB0" w:rsidP="006343FF">
      <w:pPr>
        <w:numPr>
          <w:ilvl w:val="0"/>
          <w:numId w:val="71"/>
        </w:numPr>
        <w:suppressAutoHyphens w:val="0"/>
        <w:spacing w:line="240" w:lineRule="auto"/>
        <w:ind w:left="0" w:firstLine="709"/>
        <w:rPr>
          <w:color w:val="000000"/>
          <w:sz w:val="24"/>
          <w:szCs w:val="24"/>
        </w:rPr>
      </w:pPr>
      <w:r w:rsidRPr="000F0D3F">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F0D3F" w:rsidRDefault="00920CB0" w:rsidP="006343FF">
      <w:pPr>
        <w:numPr>
          <w:ilvl w:val="0"/>
          <w:numId w:val="71"/>
        </w:numPr>
        <w:suppressAutoHyphens w:val="0"/>
        <w:spacing w:line="240" w:lineRule="auto"/>
        <w:ind w:left="0" w:firstLine="709"/>
        <w:rPr>
          <w:color w:val="000000"/>
          <w:sz w:val="24"/>
          <w:szCs w:val="24"/>
        </w:rPr>
      </w:pPr>
      <w:r w:rsidRPr="000F0D3F">
        <w:rPr>
          <w:color w:val="000000"/>
          <w:sz w:val="24"/>
          <w:szCs w:val="24"/>
        </w:rPr>
        <w:t xml:space="preserve">предоставление, предложение или обещание предоставить иные выгоды; </w:t>
      </w:r>
    </w:p>
    <w:p w:rsidR="00920CB0" w:rsidRPr="000F0D3F" w:rsidRDefault="00920CB0" w:rsidP="006343FF">
      <w:pPr>
        <w:numPr>
          <w:ilvl w:val="0"/>
          <w:numId w:val="71"/>
        </w:numPr>
        <w:suppressAutoHyphens w:val="0"/>
        <w:spacing w:line="240" w:lineRule="auto"/>
        <w:ind w:left="0" w:firstLine="709"/>
        <w:rPr>
          <w:sz w:val="24"/>
          <w:szCs w:val="24"/>
        </w:rPr>
      </w:pPr>
      <w:r w:rsidRPr="000F0D3F">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F0D3F" w:rsidRDefault="00920CB0" w:rsidP="006343FF">
      <w:pPr>
        <w:numPr>
          <w:ilvl w:val="1"/>
          <w:numId w:val="72"/>
        </w:numPr>
        <w:suppressAutoHyphens w:val="0"/>
        <w:spacing w:line="240" w:lineRule="auto"/>
        <w:ind w:left="0" w:firstLine="709"/>
        <w:rPr>
          <w:sz w:val="24"/>
          <w:szCs w:val="24"/>
        </w:rPr>
      </w:pPr>
      <w:r w:rsidRPr="000F0D3F">
        <w:rPr>
          <w:sz w:val="24"/>
          <w:szCs w:val="24"/>
          <w:lang w:val="en-US"/>
        </w:rPr>
        <w:t>C</w:t>
      </w:r>
      <w:proofErr w:type="spellStart"/>
      <w:r w:rsidRPr="000F0D3F">
        <w:rPr>
          <w:sz w:val="24"/>
          <w:szCs w:val="24"/>
        </w:rPr>
        <w:t>тимулирование</w:t>
      </w:r>
      <w:proofErr w:type="spellEnd"/>
      <w:r w:rsidRPr="000F0D3F">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F0D3F" w:rsidRDefault="00920CB0" w:rsidP="006343FF">
      <w:pPr>
        <w:numPr>
          <w:ilvl w:val="1"/>
          <w:numId w:val="72"/>
        </w:numPr>
        <w:suppressAutoHyphens w:val="0"/>
        <w:spacing w:line="240" w:lineRule="auto"/>
        <w:ind w:left="0" w:firstLine="709"/>
        <w:rPr>
          <w:sz w:val="24"/>
          <w:szCs w:val="24"/>
        </w:rPr>
      </w:pPr>
      <w:r w:rsidRPr="000F0D3F">
        <w:rPr>
          <w:sz w:val="24"/>
          <w:szCs w:val="24"/>
        </w:rPr>
        <w:t>Под действиями работника Заказчика/Организатора закупки, осуществляемыми в пользу Участника, понимаются:</w:t>
      </w:r>
    </w:p>
    <w:p w:rsidR="00920CB0" w:rsidRPr="000F0D3F" w:rsidRDefault="00920CB0" w:rsidP="006343FF">
      <w:pPr>
        <w:numPr>
          <w:ilvl w:val="0"/>
          <w:numId w:val="71"/>
        </w:numPr>
        <w:suppressAutoHyphens w:val="0"/>
        <w:spacing w:line="240" w:lineRule="auto"/>
        <w:ind w:left="0" w:firstLine="709"/>
        <w:rPr>
          <w:color w:val="000000"/>
          <w:sz w:val="24"/>
          <w:szCs w:val="24"/>
        </w:rPr>
      </w:pPr>
      <w:r w:rsidRPr="000F0D3F">
        <w:rPr>
          <w:color w:val="000000"/>
          <w:sz w:val="24"/>
          <w:szCs w:val="24"/>
        </w:rPr>
        <w:t>предоставление неоправданных преимуществ по сравнению с другими участниками закупочных процедур;</w:t>
      </w:r>
    </w:p>
    <w:p w:rsidR="00920CB0" w:rsidRPr="000F0D3F" w:rsidRDefault="00920CB0" w:rsidP="006343FF">
      <w:pPr>
        <w:numPr>
          <w:ilvl w:val="0"/>
          <w:numId w:val="71"/>
        </w:numPr>
        <w:suppressAutoHyphens w:val="0"/>
        <w:spacing w:line="240" w:lineRule="auto"/>
        <w:ind w:left="0" w:firstLine="709"/>
        <w:rPr>
          <w:color w:val="000000"/>
          <w:sz w:val="24"/>
          <w:szCs w:val="24"/>
        </w:rPr>
      </w:pPr>
      <w:r w:rsidRPr="000F0D3F">
        <w:rPr>
          <w:color w:val="000000"/>
          <w:sz w:val="24"/>
          <w:szCs w:val="24"/>
        </w:rPr>
        <w:t>предоставление каких-либо гарантий;</w:t>
      </w:r>
    </w:p>
    <w:p w:rsidR="00920CB0" w:rsidRPr="000F0D3F" w:rsidRDefault="00920CB0" w:rsidP="006343FF">
      <w:pPr>
        <w:numPr>
          <w:ilvl w:val="0"/>
          <w:numId w:val="71"/>
        </w:numPr>
        <w:suppressAutoHyphens w:val="0"/>
        <w:spacing w:line="240" w:lineRule="auto"/>
        <w:ind w:left="0" w:firstLine="709"/>
        <w:rPr>
          <w:color w:val="000000"/>
          <w:sz w:val="24"/>
          <w:szCs w:val="24"/>
        </w:rPr>
      </w:pPr>
      <w:r w:rsidRPr="000F0D3F">
        <w:rPr>
          <w:color w:val="000000"/>
          <w:sz w:val="24"/>
          <w:szCs w:val="24"/>
        </w:rPr>
        <w:t>ускорение существующих процедур;</w:t>
      </w:r>
    </w:p>
    <w:p w:rsidR="00920CB0" w:rsidRPr="000F0D3F" w:rsidRDefault="00920CB0" w:rsidP="006343FF">
      <w:pPr>
        <w:numPr>
          <w:ilvl w:val="0"/>
          <w:numId w:val="71"/>
        </w:numPr>
        <w:suppressAutoHyphens w:val="0"/>
        <w:spacing w:line="240" w:lineRule="auto"/>
        <w:ind w:left="0" w:firstLine="709"/>
        <w:rPr>
          <w:color w:val="000000"/>
          <w:sz w:val="24"/>
          <w:szCs w:val="24"/>
        </w:rPr>
      </w:pPr>
      <w:r w:rsidRPr="000F0D3F">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F0D3F" w:rsidRDefault="00920CB0" w:rsidP="006343FF">
      <w:pPr>
        <w:numPr>
          <w:ilvl w:val="0"/>
          <w:numId w:val="72"/>
        </w:numPr>
        <w:suppressAutoHyphens w:val="0"/>
        <w:spacing w:line="240" w:lineRule="auto"/>
        <w:ind w:left="0" w:firstLine="709"/>
        <w:rPr>
          <w:color w:val="000000"/>
          <w:sz w:val="24"/>
          <w:szCs w:val="24"/>
        </w:rPr>
      </w:pPr>
      <w:r w:rsidRPr="000F0D3F">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0F0D3F">
        <w:rPr>
          <w:sz w:val="24"/>
          <w:szCs w:val="24"/>
        </w:rPr>
        <w:t xml:space="preserve"> </w:t>
      </w:r>
      <w:r w:rsidRPr="000F0D3F">
        <w:rPr>
          <w:color w:val="000000"/>
          <w:sz w:val="24"/>
          <w:szCs w:val="24"/>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F0D3F" w:rsidRDefault="00920CB0" w:rsidP="006343FF">
      <w:pPr>
        <w:numPr>
          <w:ilvl w:val="0"/>
          <w:numId w:val="72"/>
        </w:numPr>
        <w:suppressAutoHyphens w:val="0"/>
        <w:spacing w:line="240" w:lineRule="auto"/>
        <w:ind w:left="0" w:firstLine="709"/>
        <w:rPr>
          <w:color w:val="000000"/>
          <w:sz w:val="24"/>
          <w:szCs w:val="24"/>
        </w:rPr>
      </w:pPr>
      <w:r w:rsidRPr="000F0D3F">
        <w:rPr>
          <w:color w:val="000000"/>
          <w:sz w:val="24"/>
          <w:szCs w:val="24"/>
        </w:rPr>
        <w:t xml:space="preserve">После получения такого письменного уведомления Заказчик </w:t>
      </w:r>
      <w:proofErr w:type="gramStart"/>
      <w:r w:rsidRPr="000F0D3F">
        <w:rPr>
          <w:color w:val="000000"/>
          <w:sz w:val="24"/>
          <w:szCs w:val="24"/>
        </w:rPr>
        <w:t>осуществляет соответствующую проверку и направляет</w:t>
      </w:r>
      <w:proofErr w:type="gramEnd"/>
      <w:r w:rsidRPr="000F0D3F">
        <w:rPr>
          <w:color w:val="000000"/>
          <w:sz w:val="24"/>
          <w:szCs w:val="24"/>
        </w:rPr>
        <w:t xml:space="preserve"> уведомление о результатах в адрес Участника.</w:t>
      </w:r>
    </w:p>
    <w:p w:rsidR="00920CB0" w:rsidRPr="000F0D3F" w:rsidRDefault="00920CB0" w:rsidP="006343FF">
      <w:pPr>
        <w:numPr>
          <w:ilvl w:val="0"/>
          <w:numId w:val="72"/>
        </w:numPr>
        <w:suppressAutoHyphens w:val="0"/>
        <w:spacing w:line="240" w:lineRule="auto"/>
        <w:ind w:left="0" w:firstLine="709"/>
        <w:rPr>
          <w:color w:val="000000"/>
          <w:sz w:val="24"/>
          <w:szCs w:val="24"/>
        </w:rPr>
      </w:pPr>
      <w:r w:rsidRPr="000F0D3F">
        <w:rPr>
          <w:color w:val="000000"/>
          <w:sz w:val="24"/>
          <w:szCs w:val="24"/>
        </w:rPr>
        <w:t xml:space="preserve">Участник обязуется </w:t>
      </w:r>
      <w:proofErr w:type="gramStart"/>
      <w:r w:rsidRPr="000F0D3F">
        <w:rPr>
          <w:color w:val="000000"/>
          <w:sz w:val="24"/>
          <w:szCs w:val="24"/>
        </w:rPr>
        <w:t>соблюдать и исполнять</w:t>
      </w:r>
      <w:proofErr w:type="gramEnd"/>
      <w:r w:rsidRPr="000F0D3F">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F0D3F" w:rsidRDefault="00920CB0" w:rsidP="00920CB0">
      <w:pPr>
        <w:spacing w:line="240" w:lineRule="auto"/>
        <w:ind w:firstLine="709"/>
        <w:rPr>
          <w:b/>
          <w:bCs w:val="0"/>
          <w:color w:val="000000"/>
          <w:sz w:val="24"/>
          <w:szCs w:val="24"/>
        </w:rPr>
      </w:pPr>
    </w:p>
    <w:p w:rsidR="00920CB0" w:rsidRPr="000F0D3F" w:rsidRDefault="00920CB0" w:rsidP="00920CB0">
      <w:pPr>
        <w:spacing w:line="240" w:lineRule="auto"/>
        <w:ind w:firstLine="709"/>
        <w:rPr>
          <w:color w:val="000000"/>
          <w:sz w:val="24"/>
          <w:szCs w:val="24"/>
        </w:rPr>
      </w:pPr>
      <w:r w:rsidRPr="000F0D3F">
        <w:rPr>
          <w:b/>
          <w:bCs w:val="0"/>
          <w:color w:val="000000"/>
          <w:sz w:val="24"/>
          <w:szCs w:val="24"/>
        </w:rPr>
        <w:t xml:space="preserve">Участник: </w:t>
      </w:r>
      <w:r w:rsidRPr="000F0D3F">
        <w:rPr>
          <w:color w:val="000000"/>
          <w:sz w:val="24"/>
          <w:szCs w:val="24"/>
        </w:rPr>
        <w:t>_______________/</w:t>
      </w:r>
    </w:p>
    <w:p w:rsidR="00920CB0" w:rsidRPr="000F0D3F" w:rsidRDefault="00920CB0" w:rsidP="00920CB0">
      <w:pPr>
        <w:spacing w:line="240" w:lineRule="auto"/>
        <w:ind w:firstLine="709"/>
        <w:rPr>
          <w:b/>
          <w:bCs w:val="0"/>
          <w:i/>
          <w:iCs/>
          <w:color w:val="000000"/>
          <w:sz w:val="24"/>
          <w:szCs w:val="24"/>
        </w:rPr>
      </w:pPr>
    </w:p>
    <w:p w:rsidR="00920CB0" w:rsidRPr="000F0D3F" w:rsidRDefault="00920CB0" w:rsidP="00920CB0">
      <w:pPr>
        <w:spacing w:line="240" w:lineRule="auto"/>
        <w:ind w:firstLine="709"/>
        <w:rPr>
          <w:b/>
          <w:bCs w:val="0"/>
          <w:i/>
          <w:iCs/>
          <w:color w:val="000000"/>
          <w:sz w:val="24"/>
          <w:szCs w:val="24"/>
        </w:rPr>
      </w:pPr>
    </w:p>
    <w:p w:rsidR="00920CB0" w:rsidRPr="000F0D3F" w:rsidRDefault="00920CB0" w:rsidP="00920CB0">
      <w:pPr>
        <w:spacing w:line="240" w:lineRule="auto"/>
        <w:ind w:firstLine="709"/>
        <w:rPr>
          <w:b/>
          <w:bCs w:val="0"/>
          <w:i/>
          <w:iCs/>
          <w:color w:val="000000"/>
          <w:sz w:val="24"/>
          <w:szCs w:val="24"/>
        </w:rPr>
      </w:pPr>
    </w:p>
    <w:p w:rsidR="00920CB0" w:rsidRPr="000F0D3F" w:rsidRDefault="00920CB0" w:rsidP="00920CB0">
      <w:pPr>
        <w:spacing w:line="240" w:lineRule="auto"/>
        <w:ind w:firstLine="709"/>
        <w:rPr>
          <w:b/>
          <w:bCs w:val="0"/>
          <w:i/>
          <w:iCs/>
          <w:color w:val="000000"/>
          <w:sz w:val="24"/>
          <w:szCs w:val="24"/>
        </w:rPr>
      </w:pPr>
    </w:p>
    <w:p w:rsidR="00920CB0" w:rsidRPr="000F0D3F" w:rsidRDefault="00920CB0" w:rsidP="00920CB0">
      <w:pPr>
        <w:spacing w:line="240" w:lineRule="auto"/>
        <w:ind w:firstLine="709"/>
        <w:rPr>
          <w:b/>
          <w:bCs w:val="0"/>
          <w:i/>
          <w:iCs/>
          <w:color w:val="000000"/>
          <w:sz w:val="24"/>
          <w:szCs w:val="24"/>
        </w:rPr>
      </w:pPr>
    </w:p>
    <w:p w:rsidR="00920CB0" w:rsidRPr="000F0D3F" w:rsidRDefault="00920CB0" w:rsidP="00920CB0">
      <w:pPr>
        <w:spacing w:line="240" w:lineRule="auto"/>
        <w:ind w:firstLine="709"/>
        <w:rPr>
          <w:b/>
          <w:i/>
          <w:color w:val="000000"/>
          <w:sz w:val="24"/>
          <w:szCs w:val="24"/>
        </w:rPr>
      </w:pPr>
      <w:r w:rsidRPr="000F0D3F">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0F0D3F" w:rsidRDefault="00920CB0" w:rsidP="00920CB0">
      <w:pPr>
        <w:rPr>
          <w:sz w:val="24"/>
          <w:szCs w:val="24"/>
        </w:rPr>
      </w:pPr>
      <w:r w:rsidRPr="000F0D3F">
        <w:rPr>
          <w:i/>
          <w:sz w:val="24"/>
          <w:szCs w:val="24"/>
        </w:rPr>
        <w:t xml:space="preserve">В ПАО «_______» действует система </w:t>
      </w:r>
      <w:r w:rsidRPr="000F0D3F">
        <w:rPr>
          <w:bCs w:val="0"/>
          <w:i/>
          <w:iCs/>
          <w:sz w:val="24"/>
          <w:szCs w:val="24"/>
        </w:rPr>
        <w:t>предупреждения и профилактики коррупции.</w:t>
      </w:r>
      <w:r w:rsidRPr="000F0D3F">
        <w:rPr>
          <w:i/>
          <w:sz w:val="24"/>
          <w:szCs w:val="24"/>
        </w:rPr>
        <w:t xml:space="preserve"> </w:t>
      </w:r>
      <w:r w:rsidRPr="000F0D3F">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0F0D3F">
          <w:rPr>
            <w:i/>
            <w:color w:val="262626"/>
            <w:sz w:val="24"/>
            <w:szCs w:val="24"/>
            <w:u w:val="single"/>
            <w:shd w:val="clear" w:color="auto" w:fill="FFFFFF"/>
          </w:rPr>
          <w:t>форму обратной связи</w:t>
        </w:r>
      </w:hyperlink>
      <w:r w:rsidRPr="000F0D3F">
        <w:rPr>
          <w:i/>
          <w:sz w:val="24"/>
          <w:szCs w:val="24"/>
        </w:rPr>
        <w:t xml:space="preserve"> на корпоративном веб-сайте</w:t>
      </w:r>
      <w:r w:rsidRPr="000F0D3F">
        <w:rPr>
          <w:i/>
          <w:color w:val="2F2C2D"/>
          <w:sz w:val="24"/>
          <w:szCs w:val="24"/>
          <w:shd w:val="clear" w:color="auto" w:fill="FFFFFF"/>
        </w:rPr>
        <w:t xml:space="preserve">, позвонив по телефону «Горячей линии» </w:t>
      </w:r>
      <w:r w:rsidRPr="000F0D3F">
        <w:rPr>
          <w:bCs w:val="0"/>
          <w:i/>
          <w:color w:val="2F2C2D"/>
          <w:sz w:val="24"/>
          <w:szCs w:val="24"/>
          <w:shd w:val="clear" w:color="auto" w:fill="FFFFFF"/>
        </w:rPr>
        <w:t>________ (указывается номер «горячей» линии заказчика)</w:t>
      </w:r>
      <w:r w:rsidRPr="000F0D3F">
        <w:rPr>
          <w:i/>
          <w:color w:val="2F2C2D"/>
          <w:sz w:val="24"/>
          <w:szCs w:val="24"/>
          <w:shd w:val="clear" w:color="auto" w:fill="FFFFFF"/>
        </w:rPr>
        <w:t xml:space="preserve">, </w:t>
      </w:r>
      <w:proofErr w:type="gramStart"/>
      <w:r w:rsidRPr="000F0D3F">
        <w:rPr>
          <w:i/>
          <w:color w:val="2F2C2D"/>
          <w:sz w:val="24"/>
          <w:szCs w:val="24"/>
          <w:shd w:val="clear" w:color="auto" w:fill="FFFFFF"/>
        </w:rPr>
        <w:t>или</w:t>
      </w:r>
      <w:proofErr w:type="gramEnd"/>
      <w:r w:rsidRPr="000F0D3F">
        <w:rPr>
          <w:i/>
          <w:color w:val="2F2C2D"/>
          <w:sz w:val="24"/>
          <w:szCs w:val="24"/>
          <w:shd w:val="clear" w:color="auto" w:fill="FFFFFF"/>
        </w:rPr>
        <w:t xml:space="preserve"> направив письменное обращение по адресу: </w:t>
      </w:r>
      <w:r w:rsidRPr="000F0D3F">
        <w:rPr>
          <w:iCs/>
          <w:color w:val="2F2C2D"/>
          <w:sz w:val="24"/>
          <w:szCs w:val="24"/>
          <w:shd w:val="clear" w:color="auto" w:fill="FFFFFF"/>
        </w:rPr>
        <w:t xml:space="preserve">___________ </w:t>
      </w:r>
      <w:r w:rsidRPr="000F0D3F">
        <w:rPr>
          <w:i/>
          <w:iCs/>
          <w:color w:val="2F2C2D"/>
          <w:sz w:val="24"/>
          <w:szCs w:val="24"/>
          <w:shd w:val="clear" w:color="auto" w:fill="FFFFFF"/>
        </w:rPr>
        <w:t>(указывается адрес заказчика)</w:t>
      </w:r>
      <w:r w:rsidRPr="000F0D3F">
        <w:rPr>
          <w:iCs/>
          <w:color w:val="2F2C2D"/>
          <w:sz w:val="24"/>
          <w:szCs w:val="24"/>
          <w:shd w:val="clear" w:color="auto" w:fill="FFFFFF"/>
        </w:rPr>
        <w:t>.</w:t>
      </w:r>
    </w:p>
    <w:p w:rsidR="00920CB0" w:rsidRPr="000F0D3F"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F0D3F">
        <w:rPr>
          <w:b/>
          <w:color w:val="000000"/>
          <w:spacing w:val="36"/>
          <w:sz w:val="24"/>
          <w:szCs w:val="24"/>
        </w:rPr>
        <w:t>конец формы</w:t>
      </w:r>
    </w:p>
    <w:p w:rsidR="00920CB0" w:rsidRPr="000F0D3F" w:rsidRDefault="00920CB0">
      <w:pPr>
        <w:suppressAutoHyphens w:val="0"/>
        <w:spacing w:line="240" w:lineRule="auto"/>
        <w:ind w:firstLine="0"/>
        <w:jc w:val="left"/>
        <w:rPr>
          <w:b/>
          <w:sz w:val="24"/>
          <w:szCs w:val="24"/>
        </w:rPr>
      </w:pPr>
      <w:r w:rsidRPr="000F0D3F">
        <w:rPr>
          <w:sz w:val="24"/>
          <w:szCs w:val="24"/>
        </w:rPr>
        <w:br w:type="page"/>
      </w:r>
    </w:p>
    <w:p w:rsidR="004F4D80" w:rsidRPr="000F0D3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F0D3F" w:rsidSect="004F4D80">
          <w:footerReference w:type="even" r:id="rId39"/>
          <w:pgSz w:w="11906" w:h="16838" w:code="9"/>
          <w:pgMar w:top="680" w:right="566" w:bottom="539" w:left="1134" w:header="680" w:footer="278" w:gutter="0"/>
          <w:cols w:space="708"/>
          <w:titlePg/>
          <w:docGrid w:linePitch="360"/>
        </w:sectPr>
      </w:pPr>
    </w:p>
    <w:p w:rsidR="004F4D80" w:rsidRPr="000F0D3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rsidRPr="000F0D3F">
        <w:lastRenderedPageBreak/>
        <w:t>Сводная таблица стоимости</w:t>
      </w:r>
      <w:r w:rsidR="004F4D80" w:rsidRPr="000F0D3F">
        <w:t xml:space="preserve"> </w:t>
      </w:r>
      <w:r w:rsidR="00F04258" w:rsidRPr="000F0D3F">
        <w:rPr>
          <w:bCs w:val="0"/>
        </w:rPr>
        <w:t xml:space="preserve">поставок </w:t>
      </w:r>
      <w:r w:rsidR="004F4D80" w:rsidRPr="000F0D3F">
        <w:t xml:space="preserve">(форма </w:t>
      </w:r>
      <w:r w:rsidR="004F4D80" w:rsidRPr="000F0D3F">
        <w:rPr>
          <w:noProof/>
        </w:rPr>
        <w:t>2</w:t>
      </w:r>
      <w:r w:rsidR="004F4D80" w:rsidRPr="000F0D3F">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0F0D3F" w:rsidRDefault="004F4D80" w:rsidP="004F4D80">
      <w:pPr>
        <w:rPr>
          <w:sz w:val="24"/>
          <w:szCs w:val="24"/>
        </w:rPr>
      </w:pPr>
      <w:r w:rsidRPr="000F0D3F">
        <w:rPr>
          <w:sz w:val="24"/>
          <w:szCs w:val="24"/>
        </w:rPr>
        <w:t>(</w:t>
      </w:r>
      <w:r w:rsidRPr="000F0D3F">
        <w:rPr>
          <w:sz w:val="24"/>
          <w:szCs w:val="24"/>
          <w:shd w:val="clear" w:color="auto" w:fill="FFFF99"/>
        </w:rPr>
        <w:t>заполняется отдельно по каждому из лотов с указанием номера и названия лота</w:t>
      </w:r>
      <w:r w:rsidRPr="000F0D3F">
        <w:rPr>
          <w:sz w:val="24"/>
          <w:szCs w:val="24"/>
        </w:rPr>
        <w:t>)</w:t>
      </w:r>
    </w:p>
    <w:p w:rsidR="004F4D80" w:rsidRPr="000F0D3F"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0F0D3F">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sidRPr="000F0D3F">
        <w:rPr>
          <w:szCs w:val="24"/>
        </w:rPr>
        <w:t>Сводной таблицы стоимости</w:t>
      </w:r>
      <w:bookmarkEnd w:id="647"/>
      <w:bookmarkEnd w:id="648"/>
      <w:bookmarkEnd w:id="649"/>
      <w:bookmarkEnd w:id="650"/>
      <w:bookmarkEnd w:id="651"/>
      <w:bookmarkEnd w:id="652"/>
      <w:r w:rsidR="00F04258" w:rsidRPr="000F0D3F">
        <w:rPr>
          <w:bCs w:val="0"/>
          <w:szCs w:val="24"/>
        </w:rPr>
        <w:t xml:space="preserve"> поставок</w:t>
      </w:r>
      <w:bookmarkEnd w:id="653"/>
      <w:bookmarkEnd w:id="654"/>
    </w:p>
    <w:p w:rsidR="004F4D80" w:rsidRPr="000F0D3F"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F0D3F">
        <w:rPr>
          <w:b/>
          <w:color w:val="000000"/>
          <w:spacing w:val="36"/>
          <w:sz w:val="24"/>
          <w:szCs w:val="24"/>
        </w:rPr>
        <w:t>начало формы</w:t>
      </w:r>
    </w:p>
    <w:p w:rsidR="004F4D80" w:rsidRPr="000F0D3F" w:rsidRDefault="004F4D80" w:rsidP="004F4D80">
      <w:pPr>
        <w:ind w:firstLine="0"/>
        <w:rPr>
          <w:sz w:val="24"/>
          <w:szCs w:val="24"/>
        </w:rPr>
      </w:pPr>
      <w:r w:rsidRPr="000F0D3F">
        <w:rPr>
          <w:sz w:val="24"/>
          <w:szCs w:val="24"/>
        </w:rPr>
        <w:t xml:space="preserve">Приложение </w:t>
      </w:r>
      <w:r w:rsidR="00920CB0" w:rsidRPr="000F0D3F">
        <w:rPr>
          <w:sz w:val="24"/>
          <w:szCs w:val="24"/>
        </w:rPr>
        <w:t>2</w:t>
      </w:r>
      <w:r w:rsidRPr="000F0D3F">
        <w:rPr>
          <w:sz w:val="24"/>
          <w:szCs w:val="24"/>
        </w:rPr>
        <w:t xml:space="preserve"> к письму о подаче оферты</w:t>
      </w:r>
    </w:p>
    <w:p w:rsidR="004F4D80" w:rsidRPr="000F0D3F" w:rsidRDefault="004F4D80" w:rsidP="004F4D80">
      <w:pPr>
        <w:ind w:firstLine="0"/>
        <w:rPr>
          <w:sz w:val="24"/>
          <w:szCs w:val="24"/>
        </w:rPr>
      </w:pPr>
      <w:r w:rsidRPr="000F0D3F">
        <w:rPr>
          <w:sz w:val="24"/>
          <w:szCs w:val="24"/>
        </w:rPr>
        <w:t>от «____»_____________ г. №__________</w:t>
      </w:r>
    </w:p>
    <w:p w:rsidR="004F4D80" w:rsidRPr="000F0D3F" w:rsidRDefault="00492C8B" w:rsidP="004F4D80">
      <w:pPr>
        <w:jc w:val="center"/>
        <w:rPr>
          <w:b/>
          <w:sz w:val="24"/>
          <w:szCs w:val="24"/>
        </w:rPr>
      </w:pPr>
      <w:r w:rsidRPr="000F0D3F">
        <w:rPr>
          <w:b/>
          <w:sz w:val="24"/>
          <w:szCs w:val="24"/>
        </w:rPr>
        <w:t>Сводная таблица стоимости</w:t>
      </w:r>
      <w:r w:rsidR="00F04258" w:rsidRPr="000F0D3F">
        <w:rPr>
          <w:bCs w:val="0"/>
          <w:sz w:val="24"/>
          <w:szCs w:val="24"/>
        </w:rPr>
        <w:t xml:space="preserve"> </w:t>
      </w:r>
      <w:r w:rsidR="00F04258" w:rsidRPr="000F0D3F">
        <w:rPr>
          <w:b/>
          <w:sz w:val="24"/>
          <w:szCs w:val="24"/>
        </w:rPr>
        <w:t>поставок</w:t>
      </w:r>
    </w:p>
    <w:p w:rsidR="004F4D80" w:rsidRPr="000F0D3F" w:rsidRDefault="004F4D80" w:rsidP="004F4D80">
      <w:pPr>
        <w:rPr>
          <w:color w:val="000000"/>
          <w:sz w:val="24"/>
          <w:szCs w:val="24"/>
        </w:rPr>
      </w:pPr>
      <w:r w:rsidRPr="000F0D3F">
        <w:rPr>
          <w:color w:val="000000"/>
          <w:sz w:val="24"/>
          <w:szCs w:val="24"/>
        </w:rPr>
        <w:t xml:space="preserve">Наименование и адрес </w:t>
      </w:r>
      <w:r w:rsidR="00C236C0" w:rsidRPr="000F0D3F">
        <w:rPr>
          <w:color w:val="000000"/>
          <w:sz w:val="24"/>
          <w:szCs w:val="24"/>
        </w:rPr>
        <w:t>Участник</w:t>
      </w:r>
      <w:r w:rsidRPr="000F0D3F">
        <w:rPr>
          <w:color w:val="000000"/>
          <w:sz w:val="24"/>
          <w:szCs w:val="24"/>
        </w:rPr>
        <w:t>а: _________________________________</w:t>
      </w:r>
    </w:p>
    <w:p w:rsidR="004F4D80" w:rsidRPr="000F0D3F" w:rsidRDefault="004F4D80" w:rsidP="004F4D80">
      <w:pPr>
        <w:spacing w:line="240" w:lineRule="auto"/>
        <w:rPr>
          <w:b/>
          <w:sz w:val="24"/>
          <w:szCs w:val="24"/>
        </w:rPr>
      </w:pPr>
      <w:r w:rsidRPr="000F0D3F">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08"/>
        <w:gridCol w:w="1778"/>
        <w:gridCol w:w="2636"/>
        <w:gridCol w:w="1796"/>
        <w:gridCol w:w="1855"/>
        <w:gridCol w:w="553"/>
        <w:gridCol w:w="1464"/>
        <w:gridCol w:w="1158"/>
        <w:gridCol w:w="1158"/>
        <w:gridCol w:w="1368"/>
        <w:gridCol w:w="1368"/>
      </w:tblGrid>
      <w:tr w:rsidR="004F4D80" w:rsidRPr="000F0D3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 xml:space="preserve">№ </w:t>
            </w:r>
            <w:proofErr w:type="gramStart"/>
            <w:r w:rsidRPr="000F0D3F">
              <w:rPr>
                <w:b/>
                <w:bCs w:val="0"/>
                <w:color w:val="000000"/>
                <w:sz w:val="24"/>
                <w:szCs w:val="24"/>
              </w:rPr>
              <w:t>п</w:t>
            </w:r>
            <w:proofErr w:type="gramEnd"/>
            <w:r w:rsidRPr="000F0D3F">
              <w:rPr>
                <w:b/>
                <w:bCs w:val="0"/>
                <w:color w:val="000000"/>
                <w:sz w:val="24"/>
                <w:szCs w:val="24"/>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АНАЛОГ</w:t>
            </w:r>
            <w:r w:rsidRPr="000F0D3F">
              <w:rPr>
                <w:b/>
                <w:bCs w:val="0"/>
                <w:color w:val="000000"/>
                <w:sz w:val="24"/>
                <w:szCs w:val="24"/>
              </w:rPr>
              <w:br/>
              <w:t xml:space="preserve">(заполняется </w:t>
            </w:r>
            <w:proofErr w:type="gramStart"/>
            <w:r w:rsidR="00C236C0" w:rsidRPr="000F0D3F">
              <w:rPr>
                <w:b/>
                <w:bCs w:val="0"/>
                <w:color w:val="000000"/>
                <w:sz w:val="24"/>
                <w:szCs w:val="24"/>
              </w:rPr>
              <w:t>Участник</w:t>
            </w:r>
            <w:r w:rsidRPr="000F0D3F">
              <w:rPr>
                <w:b/>
                <w:bCs w:val="0"/>
                <w:color w:val="000000"/>
                <w:sz w:val="24"/>
                <w:szCs w:val="24"/>
              </w:rPr>
              <w:t>ом</w:t>
            </w:r>
            <w:proofErr w:type="gramEnd"/>
            <w:r w:rsidRPr="000F0D3F">
              <w:rPr>
                <w:b/>
                <w:bCs w:val="0"/>
                <w:color w:val="000000"/>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0F0D3F" w:rsidRDefault="004F4D80" w:rsidP="004F4D80">
            <w:pPr>
              <w:spacing w:line="240" w:lineRule="auto"/>
              <w:ind w:firstLine="0"/>
              <w:jc w:val="center"/>
              <w:rPr>
                <w:b/>
                <w:bCs w:val="0"/>
                <w:color w:val="000000"/>
                <w:sz w:val="24"/>
                <w:szCs w:val="24"/>
              </w:rPr>
            </w:pPr>
          </w:p>
          <w:p w:rsidR="004F4D80" w:rsidRPr="000F0D3F" w:rsidRDefault="004F4D80" w:rsidP="004F4D80">
            <w:pPr>
              <w:spacing w:line="240" w:lineRule="auto"/>
              <w:ind w:firstLine="0"/>
              <w:jc w:val="center"/>
              <w:rPr>
                <w:b/>
                <w:bCs w:val="0"/>
                <w:color w:val="000000"/>
                <w:sz w:val="24"/>
                <w:szCs w:val="24"/>
              </w:rPr>
            </w:pPr>
          </w:p>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Стоимость с НДС, руб.</w:t>
            </w:r>
          </w:p>
        </w:tc>
      </w:tr>
      <w:tr w:rsidR="004F4D80" w:rsidRPr="000F0D3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6343FF">
            <w:pPr>
              <w:numPr>
                <w:ilvl w:val="0"/>
                <w:numId w:val="67"/>
              </w:numPr>
              <w:suppressAutoHyphens w:val="0"/>
              <w:spacing w:line="240" w:lineRule="auto"/>
              <w:jc w:val="left"/>
              <w:rPr>
                <w:sz w:val="24"/>
                <w:szCs w:val="24"/>
              </w:rPr>
            </w:pPr>
            <w:r w:rsidRPr="000F0D3F">
              <w:rPr>
                <w:b/>
                <w:sz w:val="24"/>
                <w:szCs w:val="24"/>
              </w:rPr>
              <w:t> </w:t>
            </w:r>
            <w:r w:rsidRPr="000F0D3F">
              <w:rPr>
                <w:b/>
                <w:bCs w:val="0"/>
                <w:sz w:val="24"/>
                <w:szCs w:val="24"/>
              </w:rPr>
              <w:t>Филиал ПАО «МРСК Центра»</w:t>
            </w:r>
            <w:r w:rsidRPr="000F0D3F">
              <w:rPr>
                <w:b/>
                <w:sz w:val="24"/>
                <w:szCs w:val="24"/>
              </w:rPr>
              <w:t xml:space="preserve"> «</w:t>
            </w:r>
            <w:r w:rsidRPr="000F0D3F">
              <w:rPr>
                <w:rStyle w:val="aa"/>
                <w:b w:val="0"/>
                <w:sz w:val="24"/>
                <w:szCs w:val="24"/>
              </w:rPr>
              <w:t xml:space="preserve">____ </w:t>
            </w:r>
            <w:proofErr w:type="spellStart"/>
            <w:r w:rsidRPr="000F0D3F">
              <w:rPr>
                <w:b/>
                <w:sz w:val="24"/>
                <w:szCs w:val="24"/>
              </w:rPr>
              <w:t>энерго</w:t>
            </w:r>
            <w:proofErr w:type="spellEnd"/>
            <w:r w:rsidRPr="000F0D3F">
              <w:rPr>
                <w:b/>
                <w:sz w:val="24"/>
                <w:szCs w:val="24"/>
              </w:rPr>
              <w:t>»</w:t>
            </w:r>
          </w:p>
        </w:tc>
      </w:tr>
      <w:tr w:rsidR="004F4D80" w:rsidRPr="000F0D3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center"/>
              <w:rPr>
                <w:sz w:val="24"/>
                <w:szCs w:val="24"/>
              </w:rPr>
            </w:pPr>
            <w:r w:rsidRPr="000F0D3F">
              <w:rPr>
                <w:sz w:val="24"/>
                <w:szCs w:val="24"/>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0F0D3F"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r>
      <w:tr w:rsidR="004F4D80" w:rsidRPr="000F0D3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center"/>
              <w:rPr>
                <w:sz w:val="24"/>
                <w:szCs w:val="24"/>
              </w:rPr>
            </w:pPr>
            <w:r w:rsidRPr="000F0D3F">
              <w:rPr>
                <w:sz w:val="24"/>
                <w:szCs w:val="24"/>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0F0D3F"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r>
      <w:tr w:rsidR="004F4D80" w:rsidRPr="000F0D3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center"/>
              <w:rPr>
                <w:sz w:val="24"/>
                <w:szCs w:val="24"/>
              </w:rPr>
            </w:pPr>
            <w:r w:rsidRPr="000F0D3F">
              <w:rPr>
                <w:sz w:val="24"/>
                <w:szCs w:val="24"/>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0F0D3F"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r>
      <w:tr w:rsidR="004F4D80" w:rsidRPr="000F0D3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center"/>
              <w:rPr>
                <w:sz w:val="24"/>
                <w:szCs w:val="24"/>
              </w:rPr>
            </w:pPr>
            <w:r w:rsidRPr="000F0D3F">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0F0D3F"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r>
      <w:tr w:rsidR="004F4D80" w:rsidRPr="000F0D3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r w:rsidRPr="000F0D3F">
              <w:rPr>
                <w:b/>
                <w:bCs w:val="0"/>
                <w:color w:val="00000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r w:rsidRPr="000F0D3F">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center"/>
              <w:rPr>
                <w:sz w:val="24"/>
                <w:szCs w:val="24"/>
              </w:rPr>
            </w:pPr>
            <w:r w:rsidRPr="000F0D3F">
              <w:rPr>
                <w:sz w:val="24"/>
                <w:szCs w:val="24"/>
              </w:rPr>
              <w:t>х</w:t>
            </w:r>
          </w:p>
        </w:tc>
      </w:tr>
      <w:tr w:rsidR="004F4D80" w:rsidRPr="000F0D3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r w:rsidRPr="000F0D3F">
              <w:rPr>
                <w:b/>
                <w:bCs w:val="0"/>
                <w:color w:val="00000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center"/>
              <w:rPr>
                <w:sz w:val="24"/>
                <w:szCs w:val="24"/>
              </w:rPr>
            </w:pPr>
            <w:r w:rsidRPr="000F0D3F">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r w:rsidRPr="000F0D3F">
              <w:rPr>
                <w:sz w:val="24"/>
                <w:szCs w:val="24"/>
              </w:rPr>
              <w:t> </w:t>
            </w:r>
          </w:p>
        </w:tc>
      </w:tr>
      <w:tr w:rsidR="004F4D80" w:rsidRPr="000F0D3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r w:rsidRPr="000F0D3F">
              <w:rPr>
                <w:b/>
                <w:sz w:val="24"/>
                <w:szCs w:val="24"/>
              </w:rPr>
              <w:t xml:space="preserve">Итого по филиалу </w:t>
            </w:r>
            <w:r w:rsidRPr="000F0D3F">
              <w:rPr>
                <w:b/>
                <w:bCs w:val="0"/>
                <w:sz w:val="24"/>
                <w:szCs w:val="24"/>
              </w:rPr>
              <w:t>ПАО «МРСК Центра»</w:t>
            </w:r>
            <w:r w:rsidRPr="000F0D3F">
              <w:rPr>
                <w:b/>
                <w:sz w:val="24"/>
                <w:szCs w:val="24"/>
              </w:rPr>
              <w:t xml:space="preserve"> «</w:t>
            </w:r>
            <w:r w:rsidRPr="000F0D3F">
              <w:rPr>
                <w:rStyle w:val="aa"/>
                <w:b w:val="0"/>
                <w:sz w:val="24"/>
                <w:szCs w:val="24"/>
              </w:rPr>
              <w:t xml:space="preserve">____ </w:t>
            </w:r>
            <w:proofErr w:type="spellStart"/>
            <w:r w:rsidRPr="000F0D3F">
              <w:rPr>
                <w:b/>
                <w:sz w:val="24"/>
                <w:szCs w:val="24"/>
              </w:rPr>
              <w:t>энерго</w:t>
            </w:r>
            <w:proofErr w:type="spellEnd"/>
            <w:r w:rsidRPr="000F0D3F">
              <w:rPr>
                <w:b/>
                <w:sz w:val="24"/>
                <w:szCs w:val="24"/>
              </w:rPr>
              <w:t xml:space="preserve">» </w:t>
            </w:r>
            <w:r w:rsidRPr="000F0D3F">
              <w:rPr>
                <w:b/>
                <w:bCs w:val="0"/>
                <w:color w:val="00000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center"/>
              <w:rPr>
                <w:sz w:val="24"/>
                <w:szCs w:val="24"/>
              </w:rPr>
            </w:pPr>
            <w:r w:rsidRPr="000F0D3F">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r w:rsidRPr="000F0D3F">
              <w:rPr>
                <w:sz w:val="24"/>
                <w:szCs w:val="24"/>
              </w:rPr>
              <w:t> </w:t>
            </w:r>
          </w:p>
        </w:tc>
      </w:tr>
      <w:tr w:rsidR="004F4D80" w:rsidRPr="000F0D3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6343FF">
            <w:pPr>
              <w:numPr>
                <w:ilvl w:val="0"/>
                <w:numId w:val="67"/>
              </w:numPr>
              <w:suppressAutoHyphens w:val="0"/>
              <w:spacing w:line="240" w:lineRule="auto"/>
              <w:jc w:val="left"/>
              <w:rPr>
                <w:sz w:val="24"/>
                <w:szCs w:val="24"/>
              </w:rPr>
            </w:pPr>
            <w:r w:rsidRPr="000F0D3F">
              <w:rPr>
                <w:b/>
                <w:sz w:val="24"/>
                <w:szCs w:val="24"/>
              </w:rPr>
              <w:t xml:space="preserve">Филиал ПАО «МРСК Центра» </w:t>
            </w:r>
            <w:r w:rsidRPr="000F0D3F">
              <w:rPr>
                <w:rStyle w:val="aa"/>
                <w:b w:val="0"/>
                <w:sz w:val="24"/>
                <w:szCs w:val="24"/>
              </w:rPr>
              <w:t xml:space="preserve">____ </w:t>
            </w:r>
            <w:proofErr w:type="spellStart"/>
            <w:r w:rsidRPr="000F0D3F">
              <w:rPr>
                <w:b/>
                <w:sz w:val="24"/>
                <w:szCs w:val="24"/>
              </w:rPr>
              <w:t>энерго</w:t>
            </w:r>
            <w:proofErr w:type="spellEnd"/>
            <w:r w:rsidRPr="000F0D3F">
              <w:rPr>
                <w:b/>
                <w:sz w:val="24"/>
                <w:szCs w:val="24"/>
              </w:rPr>
              <w:t>»</w:t>
            </w:r>
          </w:p>
        </w:tc>
      </w:tr>
      <w:tr w:rsidR="004F4D80" w:rsidRPr="000F0D3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center"/>
              <w:rPr>
                <w:sz w:val="24"/>
                <w:szCs w:val="24"/>
              </w:rPr>
            </w:pPr>
            <w:r w:rsidRPr="000F0D3F">
              <w:rPr>
                <w:sz w:val="24"/>
                <w:szCs w:val="24"/>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0F0D3F"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r>
      <w:tr w:rsidR="004F4D80" w:rsidRPr="000F0D3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center"/>
              <w:rPr>
                <w:sz w:val="24"/>
                <w:szCs w:val="24"/>
              </w:rPr>
            </w:pPr>
            <w:r w:rsidRPr="000F0D3F">
              <w:rPr>
                <w:sz w:val="24"/>
                <w:szCs w:val="24"/>
              </w:rPr>
              <w:lastRenderedPageBreak/>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0F0D3F"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r>
      <w:tr w:rsidR="004F4D80" w:rsidRPr="000F0D3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center"/>
              <w:rPr>
                <w:sz w:val="24"/>
                <w:szCs w:val="24"/>
              </w:rPr>
            </w:pPr>
            <w:r w:rsidRPr="000F0D3F">
              <w:rPr>
                <w:sz w:val="24"/>
                <w:szCs w:val="24"/>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0F0D3F"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r>
      <w:tr w:rsidR="004F4D80" w:rsidRPr="000F0D3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center"/>
              <w:rPr>
                <w:sz w:val="24"/>
                <w:szCs w:val="24"/>
              </w:rPr>
            </w:pPr>
            <w:r w:rsidRPr="000F0D3F">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0F0D3F"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r>
      <w:tr w:rsidR="004F4D80" w:rsidRPr="000F0D3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r w:rsidRPr="000F0D3F">
              <w:rPr>
                <w:b/>
                <w:bCs w:val="0"/>
                <w:color w:val="00000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r w:rsidRPr="000F0D3F">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center"/>
              <w:rPr>
                <w:sz w:val="24"/>
                <w:szCs w:val="24"/>
              </w:rPr>
            </w:pPr>
            <w:r w:rsidRPr="000F0D3F">
              <w:rPr>
                <w:sz w:val="24"/>
                <w:szCs w:val="24"/>
              </w:rPr>
              <w:t>х</w:t>
            </w:r>
          </w:p>
        </w:tc>
      </w:tr>
      <w:tr w:rsidR="004F4D80" w:rsidRPr="000F0D3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r w:rsidRPr="000F0D3F">
              <w:rPr>
                <w:b/>
                <w:bCs w:val="0"/>
                <w:color w:val="00000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center"/>
              <w:rPr>
                <w:sz w:val="24"/>
                <w:szCs w:val="24"/>
              </w:rPr>
            </w:pPr>
            <w:r w:rsidRPr="000F0D3F">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r w:rsidRPr="000F0D3F">
              <w:rPr>
                <w:sz w:val="24"/>
                <w:szCs w:val="24"/>
              </w:rPr>
              <w:t> </w:t>
            </w:r>
          </w:p>
        </w:tc>
      </w:tr>
      <w:tr w:rsidR="004F4D80" w:rsidRPr="000F0D3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r w:rsidRPr="000F0D3F">
              <w:rPr>
                <w:b/>
                <w:sz w:val="24"/>
                <w:szCs w:val="24"/>
              </w:rPr>
              <w:t xml:space="preserve">Итого по филиалу </w:t>
            </w:r>
            <w:r w:rsidRPr="000F0D3F">
              <w:rPr>
                <w:b/>
                <w:bCs w:val="0"/>
                <w:sz w:val="24"/>
                <w:szCs w:val="24"/>
              </w:rPr>
              <w:t>ПАО «МРСК Центра»</w:t>
            </w:r>
            <w:r w:rsidRPr="000F0D3F">
              <w:rPr>
                <w:b/>
                <w:sz w:val="24"/>
                <w:szCs w:val="24"/>
              </w:rPr>
              <w:t xml:space="preserve"> «</w:t>
            </w:r>
            <w:r w:rsidRPr="000F0D3F">
              <w:rPr>
                <w:rStyle w:val="aa"/>
                <w:b w:val="0"/>
                <w:sz w:val="24"/>
                <w:szCs w:val="24"/>
              </w:rPr>
              <w:t xml:space="preserve">____ </w:t>
            </w:r>
            <w:proofErr w:type="spellStart"/>
            <w:r w:rsidRPr="000F0D3F">
              <w:rPr>
                <w:b/>
                <w:sz w:val="24"/>
                <w:szCs w:val="24"/>
              </w:rPr>
              <w:t>энерго</w:t>
            </w:r>
            <w:proofErr w:type="spellEnd"/>
            <w:r w:rsidRPr="000F0D3F">
              <w:rPr>
                <w:b/>
                <w:sz w:val="24"/>
                <w:szCs w:val="24"/>
              </w:rPr>
              <w:t xml:space="preserve">» </w:t>
            </w:r>
            <w:r w:rsidRPr="000F0D3F">
              <w:rPr>
                <w:b/>
                <w:bCs w:val="0"/>
                <w:color w:val="00000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center"/>
              <w:rPr>
                <w:sz w:val="24"/>
                <w:szCs w:val="24"/>
              </w:rPr>
            </w:pPr>
            <w:r w:rsidRPr="000F0D3F">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r w:rsidRPr="000F0D3F">
              <w:rPr>
                <w:sz w:val="24"/>
                <w:szCs w:val="24"/>
              </w:rPr>
              <w:t> </w:t>
            </w:r>
          </w:p>
        </w:tc>
      </w:tr>
      <w:tr w:rsidR="004F4D80" w:rsidRPr="000F0D3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r w:rsidRPr="000F0D3F">
              <w:rPr>
                <w:sz w:val="24"/>
                <w:szCs w:val="24"/>
              </w:rPr>
              <w:t>………………</w:t>
            </w:r>
          </w:p>
        </w:tc>
      </w:tr>
      <w:tr w:rsidR="004F4D80" w:rsidRPr="000F0D3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r w:rsidRPr="000F0D3F">
              <w:rPr>
                <w:b/>
                <w:bCs w:val="0"/>
                <w:color w:val="000000"/>
                <w:sz w:val="24"/>
                <w:szCs w:val="24"/>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r w:rsidRPr="000F0D3F">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center"/>
              <w:rPr>
                <w:sz w:val="24"/>
                <w:szCs w:val="24"/>
              </w:rPr>
            </w:pPr>
            <w:r w:rsidRPr="000F0D3F">
              <w:rPr>
                <w:sz w:val="24"/>
                <w:szCs w:val="24"/>
              </w:rPr>
              <w:t>х</w:t>
            </w:r>
          </w:p>
        </w:tc>
      </w:tr>
      <w:tr w:rsidR="004F4D80" w:rsidRPr="000F0D3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r w:rsidRPr="000F0D3F">
              <w:rPr>
                <w:b/>
                <w:bCs w:val="0"/>
                <w:color w:val="000000"/>
                <w:sz w:val="24"/>
                <w:szCs w:val="24"/>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center"/>
              <w:rPr>
                <w:sz w:val="24"/>
                <w:szCs w:val="24"/>
              </w:rPr>
            </w:pPr>
            <w:r w:rsidRPr="000F0D3F">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r w:rsidRPr="000F0D3F">
              <w:rPr>
                <w:sz w:val="24"/>
                <w:szCs w:val="24"/>
              </w:rPr>
              <w:t> </w:t>
            </w:r>
          </w:p>
        </w:tc>
      </w:tr>
      <w:tr w:rsidR="004F4D80" w:rsidRPr="000F0D3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r w:rsidRPr="000F0D3F">
              <w:rPr>
                <w:b/>
                <w:bCs w:val="0"/>
                <w:color w:val="000000"/>
                <w:sz w:val="24"/>
                <w:szCs w:val="24"/>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center"/>
              <w:rPr>
                <w:sz w:val="24"/>
                <w:szCs w:val="24"/>
              </w:rPr>
            </w:pPr>
            <w:r w:rsidRPr="000F0D3F">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r w:rsidRPr="000F0D3F">
              <w:rPr>
                <w:sz w:val="24"/>
                <w:szCs w:val="24"/>
              </w:rPr>
              <w:t> </w:t>
            </w:r>
          </w:p>
        </w:tc>
      </w:tr>
    </w:tbl>
    <w:p w:rsidR="004F4D80" w:rsidRPr="000F0D3F" w:rsidRDefault="004F4D80" w:rsidP="004F4D80">
      <w:pPr>
        <w:spacing w:line="240" w:lineRule="auto"/>
        <w:rPr>
          <w:b/>
          <w:sz w:val="24"/>
          <w:szCs w:val="24"/>
        </w:rPr>
      </w:pPr>
    </w:p>
    <w:p w:rsidR="004F4D80" w:rsidRPr="000F0D3F" w:rsidRDefault="004F4D80" w:rsidP="004F4D80">
      <w:pPr>
        <w:spacing w:line="240" w:lineRule="auto"/>
        <w:rPr>
          <w:sz w:val="24"/>
          <w:szCs w:val="24"/>
        </w:rPr>
      </w:pPr>
      <w:proofErr w:type="gramStart"/>
      <w:r w:rsidRPr="000F0D3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0F0D3F" w:rsidRDefault="004F4D80" w:rsidP="004F4D80">
      <w:pPr>
        <w:spacing w:before="60" w:line="240" w:lineRule="auto"/>
        <w:rPr>
          <w:b/>
          <w:sz w:val="24"/>
          <w:szCs w:val="24"/>
        </w:rPr>
      </w:pPr>
    </w:p>
    <w:p w:rsidR="004F4D80" w:rsidRPr="000F0D3F" w:rsidRDefault="004F4D80" w:rsidP="004F4D80">
      <w:pPr>
        <w:spacing w:before="60" w:line="240" w:lineRule="auto"/>
        <w:rPr>
          <w:b/>
          <w:sz w:val="24"/>
          <w:szCs w:val="24"/>
        </w:rPr>
      </w:pPr>
      <w:r w:rsidRPr="000F0D3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0F0D3F" w:rsidTr="004F4D80">
        <w:tc>
          <w:tcPr>
            <w:tcW w:w="648" w:type="dxa"/>
            <w:vAlign w:val="center"/>
          </w:tcPr>
          <w:p w:rsidR="004F4D80" w:rsidRPr="000F0D3F" w:rsidRDefault="004F4D80" w:rsidP="004F4D80">
            <w:pPr>
              <w:spacing w:line="240" w:lineRule="auto"/>
              <w:ind w:firstLine="0"/>
              <w:jc w:val="center"/>
              <w:rPr>
                <w:sz w:val="24"/>
                <w:szCs w:val="24"/>
              </w:rPr>
            </w:pPr>
            <w:r w:rsidRPr="000F0D3F">
              <w:rPr>
                <w:sz w:val="24"/>
                <w:szCs w:val="24"/>
              </w:rPr>
              <w:t xml:space="preserve">№ </w:t>
            </w:r>
            <w:proofErr w:type="gramStart"/>
            <w:r w:rsidRPr="000F0D3F">
              <w:rPr>
                <w:sz w:val="24"/>
                <w:szCs w:val="24"/>
              </w:rPr>
              <w:t>п</w:t>
            </w:r>
            <w:proofErr w:type="gramEnd"/>
            <w:r w:rsidRPr="000F0D3F">
              <w:rPr>
                <w:sz w:val="24"/>
                <w:szCs w:val="24"/>
              </w:rPr>
              <w:t>/п</w:t>
            </w:r>
          </w:p>
        </w:tc>
        <w:tc>
          <w:tcPr>
            <w:tcW w:w="4860" w:type="dxa"/>
            <w:vAlign w:val="center"/>
          </w:tcPr>
          <w:p w:rsidR="004F4D80" w:rsidRPr="000F0D3F" w:rsidRDefault="004F4D80" w:rsidP="004F4D80">
            <w:pPr>
              <w:pStyle w:val="aff0"/>
              <w:spacing w:before="0" w:after="0"/>
              <w:ind w:left="0" w:right="0"/>
              <w:jc w:val="center"/>
              <w:rPr>
                <w:sz w:val="24"/>
                <w:szCs w:val="24"/>
              </w:rPr>
            </w:pPr>
            <w:r w:rsidRPr="000F0D3F">
              <w:rPr>
                <w:sz w:val="24"/>
                <w:szCs w:val="24"/>
              </w:rPr>
              <w:t>Наименование</w:t>
            </w:r>
          </w:p>
        </w:tc>
        <w:tc>
          <w:tcPr>
            <w:tcW w:w="4860" w:type="dxa"/>
            <w:vAlign w:val="center"/>
          </w:tcPr>
          <w:p w:rsidR="004F4D80" w:rsidRPr="000F0D3F" w:rsidRDefault="004F4D80" w:rsidP="004F4D80">
            <w:pPr>
              <w:pStyle w:val="aff0"/>
              <w:spacing w:before="0" w:after="0"/>
              <w:ind w:left="0" w:right="0"/>
              <w:jc w:val="center"/>
              <w:rPr>
                <w:sz w:val="24"/>
                <w:szCs w:val="24"/>
              </w:rPr>
            </w:pPr>
            <w:r w:rsidRPr="000F0D3F">
              <w:rPr>
                <w:sz w:val="24"/>
                <w:szCs w:val="24"/>
              </w:rPr>
              <w:t>Значение</w:t>
            </w:r>
          </w:p>
        </w:tc>
      </w:tr>
      <w:tr w:rsidR="004F4D80" w:rsidRPr="000F0D3F" w:rsidTr="004F4D80">
        <w:trPr>
          <w:cantSplit/>
        </w:trPr>
        <w:tc>
          <w:tcPr>
            <w:tcW w:w="648" w:type="dxa"/>
            <w:vAlign w:val="center"/>
          </w:tcPr>
          <w:p w:rsidR="004F4D80" w:rsidRPr="000F0D3F" w:rsidRDefault="004F4D80" w:rsidP="004F4D80">
            <w:pPr>
              <w:tabs>
                <w:tab w:val="num" w:pos="360"/>
              </w:tabs>
              <w:spacing w:line="240" w:lineRule="auto"/>
              <w:ind w:firstLine="0"/>
              <w:jc w:val="center"/>
              <w:rPr>
                <w:sz w:val="24"/>
                <w:szCs w:val="24"/>
              </w:rPr>
            </w:pPr>
          </w:p>
        </w:tc>
        <w:tc>
          <w:tcPr>
            <w:tcW w:w="4860" w:type="dxa"/>
          </w:tcPr>
          <w:p w:rsidR="004F4D80" w:rsidRPr="000F0D3F" w:rsidRDefault="004F4D80" w:rsidP="004F4D80">
            <w:pPr>
              <w:pStyle w:val="aff1"/>
              <w:spacing w:before="0" w:after="0"/>
              <w:ind w:left="0" w:right="0"/>
              <w:rPr>
                <w:szCs w:val="24"/>
              </w:rPr>
            </w:pPr>
            <w:r w:rsidRPr="000F0D3F">
              <w:rPr>
                <w:szCs w:val="24"/>
              </w:rPr>
              <w:t>Гарантийный срок</w:t>
            </w:r>
          </w:p>
        </w:tc>
        <w:tc>
          <w:tcPr>
            <w:tcW w:w="4860"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648" w:type="dxa"/>
            <w:vAlign w:val="center"/>
          </w:tcPr>
          <w:p w:rsidR="004F4D80" w:rsidRPr="000F0D3F" w:rsidRDefault="004F4D80" w:rsidP="004F4D80">
            <w:pPr>
              <w:pStyle w:val="aff1"/>
              <w:spacing w:before="0" w:after="0"/>
              <w:ind w:left="0" w:right="0"/>
              <w:jc w:val="center"/>
              <w:rPr>
                <w:szCs w:val="24"/>
              </w:rPr>
            </w:pPr>
          </w:p>
        </w:tc>
        <w:tc>
          <w:tcPr>
            <w:tcW w:w="4860" w:type="dxa"/>
          </w:tcPr>
          <w:p w:rsidR="004F4D80" w:rsidRPr="000F0D3F" w:rsidRDefault="004F4D80" w:rsidP="004F4D80">
            <w:pPr>
              <w:pStyle w:val="aff1"/>
              <w:spacing w:before="0" w:after="0"/>
              <w:ind w:left="0" w:right="0"/>
              <w:rPr>
                <w:szCs w:val="24"/>
              </w:rPr>
            </w:pPr>
            <w:r w:rsidRPr="000F0D3F">
              <w:rPr>
                <w:szCs w:val="24"/>
              </w:rPr>
              <w:t>Условия оплаты</w:t>
            </w:r>
          </w:p>
        </w:tc>
        <w:tc>
          <w:tcPr>
            <w:tcW w:w="4860"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648" w:type="dxa"/>
            <w:vAlign w:val="center"/>
          </w:tcPr>
          <w:p w:rsidR="004F4D80" w:rsidRPr="000F0D3F" w:rsidRDefault="004F4D80" w:rsidP="004F4D80">
            <w:pPr>
              <w:pStyle w:val="aff1"/>
              <w:spacing w:before="0" w:after="0"/>
              <w:ind w:left="0" w:right="0"/>
              <w:jc w:val="center"/>
              <w:rPr>
                <w:szCs w:val="24"/>
              </w:rPr>
            </w:pPr>
            <w:r w:rsidRPr="000F0D3F">
              <w:rPr>
                <w:szCs w:val="24"/>
              </w:rPr>
              <w:t>…</w:t>
            </w:r>
          </w:p>
        </w:tc>
        <w:tc>
          <w:tcPr>
            <w:tcW w:w="4860" w:type="dxa"/>
          </w:tcPr>
          <w:p w:rsidR="004F4D80" w:rsidRPr="000F0D3F" w:rsidRDefault="004F4D80" w:rsidP="004F4D80">
            <w:pPr>
              <w:pStyle w:val="aff1"/>
              <w:spacing w:before="0" w:after="0"/>
              <w:ind w:left="0" w:right="0"/>
              <w:rPr>
                <w:szCs w:val="24"/>
              </w:rPr>
            </w:pPr>
            <w:r w:rsidRPr="000F0D3F">
              <w:rPr>
                <w:szCs w:val="24"/>
              </w:rPr>
              <w:t>и т.д.</w:t>
            </w:r>
          </w:p>
        </w:tc>
        <w:tc>
          <w:tcPr>
            <w:tcW w:w="4860"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648" w:type="dxa"/>
            <w:vAlign w:val="center"/>
          </w:tcPr>
          <w:p w:rsidR="004F4D80" w:rsidRPr="000F0D3F" w:rsidRDefault="004F4D80" w:rsidP="004F4D80">
            <w:pPr>
              <w:pStyle w:val="aff1"/>
              <w:spacing w:before="0" w:after="0"/>
              <w:ind w:left="0" w:right="0"/>
              <w:jc w:val="center"/>
              <w:rPr>
                <w:szCs w:val="24"/>
              </w:rPr>
            </w:pPr>
          </w:p>
        </w:tc>
        <w:tc>
          <w:tcPr>
            <w:tcW w:w="4860" w:type="dxa"/>
          </w:tcPr>
          <w:p w:rsidR="004F4D80" w:rsidRPr="000F0D3F" w:rsidRDefault="004F4D80" w:rsidP="004F4D80">
            <w:pPr>
              <w:pStyle w:val="aff1"/>
              <w:spacing w:before="0" w:after="0"/>
              <w:ind w:left="0" w:right="0"/>
              <w:rPr>
                <w:szCs w:val="24"/>
              </w:rPr>
            </w:pPr>
          </w:p>
        </w:tc>
        <w:tc>
          <w:tcPr>
            <w:tcW w:w="4860" w:type="dxa"/>
          </w:tcPr>
          <w:p w:rsidR="004F4D80" w:rsidRPr="000F0D3F" w:rsidRDefault="004F4D80" w:rsidP="004F4D80">
            <w:pPr>
              <w:pStyle w:val="aff1"/>
              <w:spacing w:before="0" w:after="0"/>
              <w:ind w:left="0" w:right="0"/>
              <w:rPr>
                <w:szCs w:val="24"/>
              </w:rPr>
            </w:pPr>
          </w:p>
        </w:tc>
      </w:tr>
    </w:tbl>
    <w:p w:rsidR="004F4D80" w:rsidRPr="000F0D3F" w:rsidRDefault="004F4D80" w:rsidP="004F4D80">
      <w:pPr>
        <w:spacing w:line="240" w:lineRule="auto"/>
        <w:rPr>
          <w:sz w:val="24"/>
          <w:szCs w:val="24"/>
        </w:rPr>
      </w:pPr>
    </w:p>
    <w:p w:rsidR="004F4D80" w:rsidRPr="000F0D3F" w:rsidRDefault="004F4D80" w:rsidP="004F4D80">
      <w:pPr>
        <w:spacing w:line="240" w:lineRule="auto"/>
        <w:rPr>
          <w:sz w:val="24"/>
          <w:szCs w:val="24"/>
        </w:rPr>
      </w:pPr>
      <w:r w:rsidRPr="000F0D3F">
        <w:rPr>
          <w:sz w:val="24"/>
          <w:szCs w:val="24"/>
        </w:rPr>
        <w:t>____________________________________</w:t>
      </w:r>
    </w:p>
    <w:p w:rsidR="004F4D80" w:rsidRPr="000F0D3F" w:rsidRDefault="004F4D80" w:rsidP="004F4D80">
      <w:pPr>
        <w:spacing w:line="240" w:lineRule="auto"/>
        <w:ind w:right="3684"/>
        <w:jc w:val="center"/>
        <w:rPr>
          <w:sz w:val="24"/>
          <w:szCs w:val="24"/>
          <w:vertAlign w:val="superscript"/>
        </w:rPr>
      </w:pPr>
      <w:r w:rsidRPr="000F0D3F">
        <w:rPr>
          <w:sz w:val="24"/>
          <w:szCs w:val="24"/>
          <w:vertAlign w:val="superscript"/>
        </w:rPr>
        <w:t>(подпись, М.П.)</w:t>
      </w:r>
    </w:p>
    <w:p w:rsidR="004F4D80" w:rsidRPr="000F0D3F" w:rsidRDefault="004F4D80" w:rsidP="004F4D80">
      <w:pPr>
        <w:spacing w:line="240" w:lineRule="auto"/>
        <w:rPr>
          <w:sz w:val="24"/>
          <w:szCs w:val="24"/>
        </w:rPr>
      </w:pPr>
      <w:r w:rsidRPr="000F0D3F">
        <w:rPr>
          <w:sz w:val="24"/>
          <w:szCs w:val="24"/>
        </w:rPr>
        <w:t>____________________________________</w:t>
      </w:r>
    </w:p>
    <w:p w:rsidR="004F4D80" w:rsidRPr="000F0D3F" w:rsidRDefault="004F4D80" w:rsidP="004F4D80">
      <w:pPr>
        <w:spacing w:line="240" w:lineRule="auto"/>
        <w:ind w:right="3684"/>
        <w:jc w:val="center"/>
        <w:rPr>
          <w:sz w:val="24"/>
          <w:szCs w:val="24"/>
          <w:vertAlign w:val="superscript"/>
        </w:rPr>
      </w:pPr>
      <w:r w:rsidRPr="000F0D3F">
        <w:rPr>
          <w:sz w:val="24"/>
          <w:szCs w:val="24"/>
          <w:vertAlign w:val="superscript"/>
        </w:rPr>
        <w:t xml:space="preserve">(фамилия, имя, отчество </w:t>
      </w:r>
      <w:proofErr w:type="gramStart"/>
      <w:r w:rsidRPr="000F0D3F">
        <w:rPr>
          <w:sz w:val="24"/>
          <w:szCs w:val="24"/>
          <w:vertAlign w:val="superscript"/>
        </w:rPr>
        <w:t>подписавшего</w:t>
      </w:r>
      <w:proofErr w:type="gramEnd"/>
      <w:r w:rsidRPr="000F0D3F">
        <w:rPr>
          <w:sz w:val="24"/>
          <w:szCs w:val="24"/>
          <w:vertAlign w:val="superscript"/>
        </w:rPr>
        <w:t>, должность)</w:t>
      </w:r>
    </w:p>
    <w:p w:rsidR="004F4D80" w:rsidRPr="000F0D3F" w:rsidRDefault="004F4D80" w:rsidP="004F4D80">
      <w:pPr>
        <w:spacing w:line="240" w:lineRule="auto"/>
        <w:ind w:right="3684"/>
        <w:jc w:val="center"/>
        <w:rPr>
          <w:sz w:val="24"/>
          <w:szCs w:val="24"/>
          <w:vertAlign w:val="superscript"/>
        </w:rPr>
      </w:pPr>
    </w:p>
    <w:p w:rsidR="004F4D80" w:rsidRPr="000F0D3F"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F0D3F">
        <w:rPr>
          <w:b/>
          <w:color w:val="000000"/>
          <w:spacing w:val="36"/>
          <w:sz w:val="24"/>
          <w:szCs w:val="24"/>
        </w:rPr>
        <w:t>конец формы</w:t>
      </w:r>
    </w:p>
    <w:p w:rsidR="004F4D80" w:rsidRPr="000F0D3F"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0F0D3F">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0F0D3F">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приводит номер и дату письма о подаче оферты, приложением к которому является данн</w:t>
      </w:r>
      <w:r w:rsidR="00841A6F" w:rsidRPr="000F0D3F">
        <w:rPr>
          <w:sz w:val="24"/>
          <w:szCs w:val="24"/>
        </w:rPr>
        <w:t>ая</w:t>
      </w:r>
      <w:r w:rsidR="004F4D80" w:rsidRPr="000F0D3F">
        <w:rPr>
          <w:sz w:val="24"/>
          <w:szCs w:val="24"/>
        </w:rPr>
        <w:t xml:space="preserve"> </w:t>
      </w:r>
      <w:r w:rsidR="00841A6F" w:rsidRPr="000F0D3F">
        <w:rPr>
          <w:sz w:val="24"/>
          <w:szCs w:val="24"/>
        </w:rPr>
        <w:t>Сводная таблица стоимости</w:t>
      </w:r>
      <w:r w:rsidR="00F04258" w:rsidRPr="000F0D3F">
        <w:rPr>
          <w:bCs w:val="0"/>
          <w:sz w:val="24"/>
          <w:szCs w:val="24"/>
        </w:rPr>
        <w:t xml:space="preserve"> поставок</w:t>
      </w:r>
      <w:r w:rsidR="004F4D80" w:rsidRPr="000F0D3F">
        <w:rPr>
          <w:sz w:val="24"/>
          <w:szCs w:val="24"/>
        </w:rPr>
        <w:t>.</w:t>
      </w:r>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указывает свое фирменное наименование (в </w:t>
      </w:r>
      <w:proofErr w:type="spellStart"/>
      <w:r w:rsidR="004F4D80" w:rsidRPr="000F0D3F">
        <w:rPr>
          <w:sz w:val="24"/>
          <w:szCs w:val="24"/>
        </w:rPr>
        <w:t>т.ч</w:t>
      </w:r>
      <w:proofErr w:type="spellEnd"/>
      <w:r w:rsidR="004F4D80" w:rsidRPr="000F0D3F">
        <w:rPr>
          <w:sz w:val="24"/>
          <w:szCs w:val="24"/>
        </w:rPr>
        <w:t>. организационно-правовую форму) и свой адрес.</w:t>
      </w:r>
    </w:p>
    <w:p w:rsidR="004F4D80" w:rsidRPr="000F0D3F" w:rsidRDefault="00492C8B"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Сводная таблица стоимости</w:t>
      </w:r>
      <w:r w:rsidR="004F4D80" w:rsidRPr="000F0D3F">
        <w:rPr>
          <w:sz w:val="24"/>
          <w:szCs w:val="24"/>
        </w:rPr>
        <w:t xml:space="preserve"> </w:t>
      </w:r>
      <w:r w:rsidR="00F04258" w:rsidRPr="000F0D3F">
        <w:rPr>
          <w:bCs w:val="0"/>
          <w:sz w:val="24"/>
          <w:szCs w:val="24"/>
        </w:rPr>
        <w:t xml:space="preserve">поставок </w:t>
      </w:r>
      <w:r w:rsidR="004F4D80" w:rsidRPr="000F0D3F">
        <w:rPr>
          <w:sz w:val="24"/>
          <w:szCs w:val="24"/>
        </w:rPr>
        <w:t xml:space="preserve">подготавливается на основании </w:t>
      </w:r>
      <w:r w:rsidR="008179BB" w:rsidRPr="000F0D3F">
        <w:rPr>
          <w:sz w:val="24"/>
          <w:szCs w:val="24"/>
        </w:rPr>
        <w:t>Техническог</w:t>
      </w:r>
      <w:proofErr w:type="gramStart"/>
      <w:r w:rsidR="008179BB" w:rsidRPr="000F0D3F">
        <w:rPr>
          <w:sz w:val="24"/>
          <w:szCs w:val="24"/>
        </w:rPr>
        <w:t>о(</w:t>
      </w:r>
      <w:proofErr w:type="gramEnd"/>
      <w:r w:rsidR="008179BB" w:rsidRPr="000F0D3F">
        <w:rPr>
          <w:sz w:val="24"/>
          <w:szCs w:val="24"/>
        </w:rPr>
        <w:t xml:space="preserve">их) задания(й) (п. </w:t>
      </w:r>
      <w:r w:rsidR="00595BB8" w:rsidRPr="000F0D3F">
        <w:rPr>
          <w:sz w:val="24"/>
          <w:szCs w:val="24"/>
        </w:rPr>
        <w:fldChar w:fldCharType="begin"/>
      </w:r>
      <w:r w:rsidR="008179BB" w:rsidRPr="000F0D3F">
        <w:rPr>
          <w:sz w:val="24"/>
          <w:szCs w:val="24"/>
        </w:rPr>
        <w:instrText xml:space="preserve"> REF _Ref450646963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8179BB" w:rsidRPr="000F0D3F">
        <w:rPr>
          <w:sz w:val="24"/>
          <w:szCs w:val="24"/>
        </w:rPr>
        <w:t>4.2</w:t>
      </w:r>
      <w:r w:rsidR="00595BB8" w:rsidRPr="000F0D3F">
        <w:rPr>
          <w:sz w:val="24"/>
          <w:szCs w:val="24"/>
        </w:rPr>
        <w:fldChar w:fldCharType="end"/>
      </w:r>
      <w:r w:rsidR="008179BB" w:rsidRPr="000F0D3F">
        <w:rPr>
          <w:sz w:val="24"/>
          <w:szCs w:val="24"/>
        </w:rPr>
        <w:t xml:space="preserve">) и </w:t>
      </w:r>
      <w:r w:rsidR="004F4D80" w:rsidRPr="000F0D3F">
        <w:rPr>
          <w:sz w:val="24"/>
          <w:szCs w:val="24"/>
        </w:rPr>
        <w:t xml:space="preserve">Технического предложения (подраздел </w:t>
      </w:r>
      <w:r w:rsidR="00595BB8" w:rsidRPr="000F0D3F">
        <w:rPr>
          <w:sz w:val="24"/>
          <w:szCs w:val="24"/>
        </w:rPr>
        <w:fldChar w:fldCharType="begin"/>
      </w:r>
      <w:r w:rsidR="00D56F8C" w:rsidRPr="000F0D3F">
        <w:rPr>
          <w:sz w:val="24"/>
          <w:szCs w:val="24"/>
        </w:rPr>
        <w:instrText xml:space="preserve"> REF _Ref86826666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5.3</w:t>
      </w:r>
      <w:r w:rsidR="00595BB8" w:rsidRPr="000F0D3F">
        <w:rPr>
          <w:sz w:val="24"/>
          <w:szCs w:val="24"/>
        </w:rPr>
        <w:fldChar w:fldCharType="end"/>
      </w:r>
      <w:r w:rsidR="004F4D80" w:rsidRPr="000F0D3F">
        <w:rPr>
          <w:sz w:val="24"/>
          <w:szCs w:val="24"/>
        </w:rPr>
        <w:t>).</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Если в Техническом </w:t>
      </w:r>
      <w:r w:rsidR="00492C8B" w:rsidRPr="000F0D3F">
        <w:rPr>
          <w:sz w:val="24"/>
          <w:szCs w:val="24"/>
        </w:rPr>
        <w:t xml:space="preserve">предложении </w:t>
      </w:r>
      <w:r w:rsidRPr="000F0D3F">
        <w:rPr>
          <w:sz w:val="24"/>
          <w:szCs w:val="24"/>
        </w:rPr>
        <w:t xml:space="preserve">и </w:t>
      </w:r>
      <w:r w:rsidR="00492C8B" w:rsidRPr="000F0D3F">
        <w:rPr>
          <w:sz w:val="24"/>
          <w:szCs w:val="24"/>
        </w:rPr>
        <w:t>Сводной таблице стоимости</w:t>
      </w:r>
      <w:r w:rsidRPr="000F0D3F">
        <w:rPr>
          <w:sz w:val="24"/>
          <w:szCs w:val="24"/>
        </w:rPr>
        <w:t xml:space="preserve"> </w:t>
      </w:r>
      <w:r w:rsidR="00F04258" w:rsidRPr="000F0D3F">
        <w:rPr>
          <w:bCs w:val="0"/>
          <w:sz w:val="24"/>
          <w:szCs w:val="24"/>
        </w:rPr>
        <w:t xml:space="preserve">поставок </w:t>
      </w:r>
      <w:r w:rsidRPr="000F0D3F">
        <w:rPr>
          <w:sz w:val="24"/>
          <w:szCs w:val="24"/>
        </w:rPr>
        <w:t>указана различная продукция (тип-марка предлагаемой к поставке</w:t>
      </w:r>
      <w:r w:rsidR="00F728CD" w:rsidRPr="000F0D3F">
        <w:rPr>
          <w:sz w:val="24"/>
          <w:szCs w:val="24"/>
        </w:rPr>
        <w:t xml:space="preserve"> продукции</w:t>
      </w:r>
      <w:r w:rsidRPr="000F0D3F">
        <w:rPr>
          <w:sz w:val="24"/>
          <w:szCs w:val="24"/>
        </w:rPr>
        <w:t xml:space="preserve">, завод-изготовитель, иные параметры) – такая </w:t>
      </w:r>
      <w:r w:rsidR="00C236C0" w:rsidRPr="000F0D3F">
        <w:rPr>
          <w:sz w:val="24"/>
          <w:szCs w:val="24"/>
        </w:rPr>
        <w:t>Заявка</w:t>
      </w:r>
      <w:r w:rsidRPr="000F0D3F">
        <w:rPr>
          <w:sz w:val="24"/>
          <w:szCs w:val="24"/>
        </w:rPr>
        <w:t xml:space="preserve"> будет отклонена.</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В таблице-1 приводится расчет стоимости продукции. </w:t>
      </w:r>
      <w:proofErr w:type="gramStart"/>
      <w:r w:rsidRPr="000F0D3F">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0F0D3F">
        <w:rPr>
          <w:sz w:val="24"/>
          <w:szCs w:val="24"/>
        </w:rPr>
        <w:t xml:space="preserve"> </w:t>
      </w:r>
      <w:r w:rsidR="00595BB8" w:rsidRPr="000F0D3F">
        <w:rPr>
          <w:sz w:val="24"/>
          <w:szCs w:val="24"/>
        </w:rPr>
        <w:fldChar w:fldCharType="begin"/>
      </w:r>
      <w:r w:rsidR="004E7FE3" w:rsidRPr="000F0D3F">
        <w:rPr>
          <w:sz w:val="24"/>
          <w:szCs w:val="24"/>
        </w:rPr>
        <w:instrText xml:space="preserve"> REF _Ref440292752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2</w:t>
      </w:r>
      <w:r w:rsidR="00595BB8" w:rsidRPr="000F0D3F">
        <w:rPr>
          <w:sz w:val="24"/>
          <w:szCs w:val="24"/>
        </w:rPr>
        <w:fldChar w:fldCharType="end"/>
      </w:r>
      <w:r w:rsidRPr="000F0D3F">
        <w:rPr>
          <w:sz w:val="24"/>
          <w:szCs w:val="24"/>
        </w:rPr>
        <w:t xml:space="preserve"> и </w:t>
      </w:r>
      <w:r w:rsidR="00595BB8" w:rsidRPr="000F0D3F">
        <w:rPr>
          <w:sz w:val="24"/>
          <w:szCs w:val="24"/>
        </w:rPr>
        <w:fldChar w:fldCharType="begin"/>
      </w:r>
      <w:r w:rsidR="004E7FE3" w:rsidRPr="000F0D3F">
        <w:rPr>
          <w:sz w:val="24"/>
          <w:szCs w:val="24"/>
        </w:rPr>
        <w:instrText xml:space="preserve"> REF _Ref440292779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4</w:t>
      </w:r>
      <w:r w:rsidR="00595BB8" w:rsidRPr="000F0D3F">
        <w:rPr>
          <w:sz w:val="24"/>
          <w:szCs w:val="24"/>
        </w:rPr>
        <w:fldChar w:fldCharType="end"/>
      </w:r>
      <w:r w:rsidRPr="000F0D3F">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0F0D3F">
        <w:rPr>
          <w:sz w:val="24"/>
          <w:szCs w:val="24"/>
        </w:rPr>
        <w:t>Участник</w:t>
      </w:r>
      <w:r w:rsidRPr="000F0D3F">
        <w:rPr>
          <w:sz w:val="24"/>
          <w:szCs w:val="24"/>
        </w:rPr>
        <w:t xml:space="preserve">ом продукции, указанной в поле «Наименование продукции, Тип, марка» либо «АНАЛОГ (заполняется </w:t>
      </w:r>
      <w:proofErr w:type="gramStart"/>
      <w:r w:rsidR="00C236C0" w:rsidRPr="000F0D3F">
        <w:rPr>
          <w:sz w:val="24"/>
          <w:szCs w:val="24"/>
        </w:rPr>
        <w:t>Участник</w:t>
      </w:r>
      <w:r w:rsidRPr="000F0D3F">
        <w:rPr>
          <w:sz w:val="24"/>
          <w:szCs w:val="24"/>
        </w:rPr>
        <w:t>ом</w:t>
      </w:r>
      <w:proofErr w:type="gramEnd"/>
      <w:r w:rsidRPr="000F0D3F">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0F0D3F">
        <w:rPr>
          <w:sz w:val="24"/>
          <w:szCs w:val="24"/>
        </w:rPr>
        <w:t>Участник</w:t>
      </w:r>
      <w:r w:rsidRPr="000F0D3F">
        <w:rPr>
          <w:sz w:val="24"/>
          <w:szCs w:val="24"/>
        </w:rPr>
        <w:t>а будет отклонена.</w:t>
      </w:r>
    </w:p>
    <w:p w:rsidR="003902C8" w:rsidRPr="000F0D3F" w:rsidRDefault="003902C8" w:rsidP="003902C8">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В таблице-2 приводятся иные параметры коммерческ</w:t>
      </w:r>
      <w:r w:rsidR="00815A1D" w:rsidRPr="000F0D3F">
        <w:rPr>
          <w:sz w:val="24"/>
          <w:szCs w:val="24"/>
        </w:rPr>
        <w:t>их</w:t>
      </w:r>
      <w:r w:rsidRPr="000F0D3F">
        <w:rPr>
          <w:sz w:val="24"/>
          <w:szCs w:val="24"/>
        </w:rPr>
        <w:t xml:space="preserve"> </w:t>
      </w:r>
      <w:r w:rsidR="00815A1D" w:rsidRPr="000F0D3F">
        <w:rPr>
          <w:sz w:val="24"/>
          <w:szCs w:val="24"/>
        </w:rPr>
        <w:t>условий</w:t>
      </w:r>
      <w:r w:rsidRPr="000F0D3F">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0F0D3F" w:rsidRDefault="00492C8B"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Сводная таблица стоимости</w:t>
      </w:r>
      <w:r w:rsidR="004F4D80" w:rsidRPr="000F0D3F">
        <w:rPr>
          <w:sz w:val="24"/>
          <w:szCs w:val="24"/>
        </w:rPr>
        <w:t xml:space="preserve"> </w:t>
      </w:r>
      <w:r w:rsidR="00F04258" w:rsidRPr="000F0D3F">
        <w:rPr>
          <w:bCs w:val="0"/>
          <w:sz w:val="24"/>
          <w:szCs w:val="24"/>
        </w:rPr>
        <w:t xml:space="preserve">поставок </w:t>
      </w:r>
      <w:r w:rsidR="004F4D80" w:rsidRPr="000F0D3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0F0D3F">
        <w:rPr>
          <w:sz w:val="24"/>
          <w:szCs w:val="24"/>
        </w:rPr>
        <w:t>Участник</w:t>
      </w:r>
      <w:r w:rsidR="004F4D80" w:rsidRPr="000F0D3F">
        <w:rPr>
          <w:sz w:val="24"/>
          <w:szCs w:val="24"/>
        </w:rPr>
        <w:t>а на подготовку Договора данн</w:t>
      </w:r>
      <w:r w:rsidRPr="000F0D3F">
        <w:rPr>
          <w:sz w:val="24"/>
          <w:szCs w:val="24"/>
        </w:rPr>
        <w:t>ую</w:t>
      </w:r>
      <w:r w:rsidR="004F4D80" w:rsidRPr="000F0D3F">
        <w:rPr>
          <w:sz w:val="24"/>
          <w:szCs w:val="24"/>
        </w:rPr>
        <w:t xml:space="preserve"> </w:t>
      </w:r>
      <w:r w:rsidRPr="000F0D3F">
        <w:rPr>
          <w:sz w:val="24"/>
          <w:szCs w:val="24"/>
        </w:rPr>
        <w:t>Сводную таблицу стоимости</w:t>
      </w:r>
      <w:r w:rsidR="004F4D80" w:rsidRPr="000F0D3F">
        <w:rPr>
          <w:sz w:val="24"/>
          <w:szCs w:val="24"/>
        </w:rPr>
        <w:t xml:space="preserve"> </w:t>
      </w:r>
      <w:r w:rsidR="00F04258" w:rsidRPr="000F0D3F">
        <w:rPr>
          <w:bCs w:val="0"/>
          <w:sz w:val="24"/>
          <w:szCs w:val="24"/>
        </w:rPr>
        <w:t xml:space="preserve">поставок </w:t>
      </w:r>
      <w:r w:rsidR="004F4D80" w:rsidRPr="000F0D3F">
        <w:rPr>
          <w:sz w:val="24"/>
          <w:szCs w:val="24"/>
        </w:rPr>
        <w:t>следует подготовить так, чтобы ее можно было с минимальными изменениями включить в Договор.</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Арифметические ошибки в </w:t>
      </w:r>
      <w:r w:rsidR="00492C8B" w:rsidRPr="000F0D3F">
        <w:rPr>
          <w:sz w:val="24"/>
          <w:szCs w:val="24"/>
        </w:rPr>
        <w:t>Сводной таблице стоимости</w:t>
      </w:r>
      <w:r w:rsidR="00F04258" w:rsidRPr="000F0D3F">
        <w:rPr>
          <w:bCs w:val="0"/>
          <w:sz w:val="24"/>
          <w:szCs w:val="24"/>
        </w:rPr>
        <w:t xml:space="preserve"> поставок</w:t>
      </w:r>
      <w:r w:rsidR="00492C8B" w:rsidRPr="000F0D3F">
        <w:rPr>
          <w:sz w:val="24"/>
          <w:szCs w:val="24"/>
        </w:rPr>
        <w:t xml:space="preserve"> </w:t>
      </w:r>
      <w:r w:rsidRPr="000F0D3F">
        <w:rPr>
          <w:sz w:val="24"/>
          <w:szCs w:val="24"/>
        </w:rPr>
        <w:t xml:space="preserve">могут быть причиной отклонения </w:t>
      </w:r>
      <w:r w:rsidR="00C236C0" w:rsidRPr="000F0D3F">
        <w:rPr>
          <w:sz w:val="24"/>
          <w:szCs w:val="24"/>
        </w:rPr>
        <w:t>Заявки</w:t>
      </w:r>
      <w:r w:rsidRPr="000F0D3F">
        <w:rPr>
          <w:sz w:val="24"/>
          <w:szCs w:val="24"/>
        </w:rPr>
        <w:t xml:space="preserve"> </w:t>
      </w:r>
      <w:r w:rsidR="00C236C0" w:rsidRPr="000F0D3F">
        <w:rPr>
          <w:sz w:val="24"/>
          <w:szCs w:val="24"/>
        </w:rPr>
        <w:t>Участник</w:t>
      </w:r>
      <w:r w:rsidRPr="000F0D3F">
        <w:rPr>
          <w:sz w:val="24"/>
          <w:szCs w:val="24"/>
        </w:rPr>
        <w:t>а.</w:t>
      </w:r>
    </w:p>
    <w:p w:rsidR="004F4D80" w:rsidRPr="000F0D3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F0D3F">
        <w:rPr>
          <w:sz w:val="24"/>
          <w:szCs w:val="24"/>
        </w:rPr>
        <w:t xml:space="preserve">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w:t>
      </w:r>
      <w:proofErr w:type="gramStart"/>
      <w:r w:rsidRPr="000F0D3F">
        <w:rPr>
          <w:sz w:val="24"/>
          <w:szCs w:val="24"/>
        </w:rPr>
        <w:t>округляется до двух знаков после запятой и умножается</w:t>
      </w:r>
      <w:proofErr w:type="gramEnd"/>
      <w:r w:rsidRPr="000F0D3F">
        <w:rPr>
          <w:sz w:val="24"/>
          <w:szCs w:val="24"/>
        </w:rPr>
        <w:t xml:space="preserve"> на ставку НДС. Полученное значение – сумма поставки с НДС округляется до двух знаков после запятой.</w:t>
      </w:r>
    </w:p>
    <w:p w:rsidR="004F4D80" w:rsidRPr="000F0D3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F0D3F">
        <w:rPr>
          <w:sz w:val="24"/>
          <w:szCs w:val="24"/>
        </w:rPr>
        <w:t>В случае</w:t>
      </w:r>
      <w:proofErr w:type="gramStart"/>
      <w:r w:rsidRPr="000F0D3F">
        <w:rPr>
          <w:sz w:val="24"/>
          <w:szCs w:val="24"/>
        </w:rPr>
        <w:t>,</w:t>
      </w:r>
      <w:proofErr w:type="gramEnd"/>
      <w:r w:rsidRPr="000F0D3F">
        <w:rPr>
          <w:sz w:val="24"/>
          <w:szCs w:val="24"/>
        </w:rPr>
        <w:t xml:space="preserve"> если </w:t>
      </w:r>
      <w:r w:rsidR="00C236C0" w:rsidRPr="000F0D3F">
        <w:rPr>
          <w:sz w:val="24"/>
          <w:szCs w:val="24"/>
        </w:rPr>
        <w:t>Участник</w:t>
      </w:r>
      <w:r w:rsidRPr="000F0D3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В случае</w:t>
      </w:r>
      <w:proofErr w:type="gramStart"/>
      <w:r w:rsidRPr="000F0D3F">
        <w:rPr>
          <w:sz w:val="24"/>
          <w:szCs w:val="24"/>
        </w:rPr>
        <w:t>,</w:t>
      </w:r>
      <w:proofErr w:type="gramEnd"/>
      <w:r w:rsidRPr="000F0D3F">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0F0D3F">
        <w:rPr>
          <w:sz w:val="24"/>
          <w:szCs w:val="24"/>
        </w:rPr>
        <w:t>й</w:t>
      </w:r>
      <w:r w:rsidRPr="000F0D3F">
        <w:rPr>
          <w:sz w:val="24"/>
          <w:szCs w:val="24"/>
        </w:rPr>
        <w:t xml:space="preserve"> </w:t>
      </w:r>
      <w:r w:rsidR="00841A6F" w:rsidRPr="000F0D3F">
        <w:rPr>
          <w:sz w:val="24"/>
          <w:szCs w:val="24"/>
        </w:rPr>
        <w:t>Сводной таблице стоимости</w:t>
      </w:r>
      <w:r w:rsidRPr="000F0D3F">
        <w:rPr>
          <w:sz w:val="24"/>
          <w:szCs w:val="24"/>
        </w:rPr>
        <w:t xml:space="preserve"> </w:t>
      </w:r>
      <w:r w:rsidR="00F04258" w:rsidRPr="000F0D3F">
        <w:rPr>
          <w:bCs w:val="0"/>
          <w:sz w:val="24"/>
          <w:szCs w:val="24"/>
        </w:rPr>
        <w:t xml:space="preserve">поставок </w:t>
      </w:r>
      <w:r w:rsidRPr="000F0D3F">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Все суммы </w:t>
      </w:r>
      <w:r w:rsidR="00492C8B" w:rsidRPr="000F0D3F">
        <w:rPr>
          <w:sz w:val="24"/>
          <w:szCs w:val="24"/>
        </w:rPr>
        <w:t>Сводной таблицы стоимости</w:t>
      </w:r>
      <w:r w:rsidRPr="000F0D3F">
        <w:rPr>
          <w:sz w:val="24"/>
          <w:szCs w:val="24"/>
        </w:rPr>
        <w:t xml:space="preserve"> </w:t>
      </w:r>
      <w:r w:rsidR="00F04258" w:rsidRPr="000F0D3F">
        <w:rPr>
          <w:bCs w:val="0"/>
          <w:sz w:val="24"/>
          <w:szCs w:val="24"/>
        </w:rPr>
        <w:t xml:space="preserve">поставок </w:t>
      </w:r>
      <w:r w:rsidRPr="000F0D3F">
        <w:rPr>
          <w:sz w:val="24"/>
          <w:szCs w:val="24"/>
        </w:rPr>
        <w:t xml:space="preserve">должны быть представлены в формате XXX </w:t>
      </w:r>
      <w:proofErr w:type="spellStart"/>
      <w:r w:rsidRPr="000F0D3F">
        <w:rPr>
          <w:sz w:val="24"/>
          <w:szCs w:val="24"/>
        </w:rPr>
        <w:t>XXX</w:t>
      </w:r>
      <w:proofErr w:type="spellEnd"/>
      <w:r w:rsidRPr="000F0D3F">
        <w:rPr>
          <w:sz w:val="24"/>
          <w:szCs w:val="24"/>
        </w:rPr>
        <w:t xml:space="preserve"> XXX,XX руб. например: «1 234 567,89 руб.».</w:t>
      </w:r>
    </w:p>
    <w:p w:rsidR="004F4D80" w:rsidRPr="000F0D3F"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0F0D3F">
        <w:rPr>
          <w:color w:val="000000"/>
        </w:rPr>
        <w:lastRenderedPageBreak/>
        <w:t xml:space="preserve">Техническое предложение (форма </w:t>
      </w:r>
      <w:r w:rsidRPr="000F0D3F">
        <w:rPr>
          <w:noProof/>
          <w:color w:val="000000"/>
        </w:rPr>
        <w:t>3</w:t>
      </w:r>
      <w:r w:rsidRPr="000F0D3F">
        <w:rPr>
          <w:color w:val="000000"/>
        </w:rPr>
        <w:t>)</w:t>
      </w:r>
      <w:bookmarkEnd w:id="673"/>
      <w:bookmarkEnd w:id="674"/>
      <w:bookmarkEnd w:id="675"/>
      <w:bookmarkEnd w:id="676"/>
      <w:bookmarkEnd w:id="677"/>
      <w:bookmarkEnd w:id="678"/>
    </w:p>
    <w:p w:rsidR="004F4D80" w:rsidRPr="000F0D3F" w:rsidRDefault="004F4D80" w:rsidP="004F4D80">
      <w:pPr>
        <w:rPr>
          <w:sz w:val="24"/>
          <w:szCs w:val="24"/>
        </w:rPr>
      </w:pPr>
      <w:r w:rsidRPr="000F0D3F">
        <w:rPr>
          <w:sz w:val="24"/>
          <w:szCs w:val="24"/>
        </w:rPr>
        <w:t>(</w:t>
      </w:r>
      <w:r w:rsidRPr="000F0D3F">
        <w:rPr>
          <w:sz w:val="24"/>
          <w:szCs w:val="24"/>
          <w:shd w:val="clear" w:color="auto" w:fill="FFFF99"/>
        </w:rPr>
        <w:t>заполняется отдельно по каждому из лотов с указанием номера и названия лота</w:t>
      </w:r>
      <w:r w:rsidRPr="000F0D3F">
        <w:rPr>
          <w:sz w:val="24"/>
          <w:szCs w:val="24"/>
        </w:rPr>
        <w:t>)</w:t>
      </w:r>
    </w:p>
    <w:p w:rsidR="004F4D80" w:rsidRPr="000F0D3F"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0F0D3F">
        <w:rPr>
          <w:szCs w:val="24"/>
        </w:rPr>
        <w:t xml:space="preserve">Форма </w:t>
      </w:r>
      <w:bookmarkEnd w:id="679"/>
      <w:bookmarkEnd w:id="680"/>
      <w:bookmarkEnd w:id="681"/>
      <w:bookmarkEnd w:id="682"/>
      <w:bookmarkEnd w:id="683"/>
      <w:bookmarkEnd w:id="684"/>
      <w:bookmarkEnd w:id="685"/>
      <w:bookmarkEnd w:id="686"/>
      <w:bookmarkEnd w:id="687"/>
      <w:bookmarkEnd w:id="688"/>
      <w:r w:rsidRPr="000F0D3F">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0F0D3F" w:rsidRDefault="004F4D80" w:rsidP="004F4D80">
      <w:pPr>
        <w:pBdr>
          <w:top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начало формы</w:t>
      </w:r>
    </w:p>
    <w:p w:rsidR="004F4D80" w:rsidRPr="000F0D3F" w:rsidRDefault="004F4D80" w:rsidP="004F4D80">
      <w:pPr>
        <w:spacing w:line="240" w:lineRule="auto"/>
        <w:ind w:firstLine="0"/>
        <w:jc w:val="left"/>
        <w:rPr>
          <w:color w:val="000000"/>
          <w:sz w:val="24"/>
          <w:szCs w:val="24"/>
        </w:rPr>
      </w:pPr>
      <w:r w:rsidRPr="000F0D3F">
        <w:rPr>
          <w:color w:val="000000"/>
          <w:sz w:val="24"/>
          <w:szCs w:val="24"/>
        </w:rPr>
        <w:t xml:space="preserve">Приложение </w:t>
      </w:r>
      <w:r w:rsidR="00B21EC0" w:rsidRPr="000F0D3F">
        <w:rPr>
          <w:color w:val="000000"/>
          <w:sz w:val="24"/>
          <w:szCs w:val="24"/>
        </w:rPr>
        <w:t>3</w:t>
      </w:r>
      <w:r w:rsidRPr="000F0D3F">
        <w:rPr>
          <w:color w:val="000000"/>
          <w:sz w:val="24"/>
          <w:szCs w:val="24"/>
        </w:rPr>
        <w:t xml:space="preserve"> к письму о подаче оферты</w:t>
      </w:r>
      <w:r w:rsidRPr="000F0D3F">
        <w:rPr>
          <w:color w:val="000000"/>
          <w:sz w:val="24"/>
          <w:szCs w:val="24"/>
        </w:rPr>
        <w:br/>
        <w:t>от «____»_____________ г. №__________</w:t>
      </w:r>
    </w:p>
    <w:p w:rsidR="004F4D80" w:rsidRPr="000F0D3F" w:rsidRDefault="004F4D80" w:rsidP="004F4D80">
      <w:pPr>
        <w:ind w:firstLine="0"/>
        <w:rPr>
          <w:color w:val="000000"/>
          <w:sz w:val="24"/>
          <w:szCs w:val="24"/>
        </w:rPr>
      </w:pPr>
    </w:p>
    <w:p w:rsidR="004F4D80" w:rsidRPr="000F0D3F"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0F0D3F">
        <w:rPr>
          <w:b/>
          <w:sz w:val="24"/>
          <w:szCs w:val="24"/>
        </w:rPr>
        <w:t>Техническое предложение</w:t>
      </w:r>
    </w:p>
    <w:p w:rsidR="004F4D80" w:rsidRPr="000F0D3F" w:rsidRDefault="004F4D80" w:rsidP="004F4D80">
      <w:pPr>
        <w:spacing w:line="240" w:lineRule="auto"/>
        <w:rPr>
          <w:sz w:val="24"/>
          <w:szCs w:val="24"/>
        </w:rPr>
      </w:pPr>
    </w:p>
    <w:p w:rsidR="004F4D80" w:rsidRPr="000F0D3F" w:rsidRDefault="004F4D80" w:rsidP="004F4D80">
      <w:pPr>
        <w:spacing w:line="240" w:lineRule="auto"/>
        <w:rPr>
          <w:color w:val="000000"/>
          <w:sz w:val="24"/>
          <w:szCs w:val="24"/>
        </w:rPr>
      </w:pPr>
      <w:r w:rsidRPr="000F0D3F">
        <w:rPr>
          <w:color w:val="000000"/>
          <w:sz w:val="24"/>
          <w:szCs w:val="24"/>
        </w:rPr>
        <w:t xml:space="preserve">Наименование и адрес </w:t>
      </w:r>
      <w:r w:rsidR="00C236C0" w:rsidRPr="000F0D3F">
        <w:rPr>
          <w:color w:val="000000"/>
          <w:sz w:val="24"/>
          <w:szCs w:val="24"/>
        </w:rPr>
        <w:t>Участник</w:t>
      </w:r>
      <w:r w:rsidRPr="000F0D3F">
        <w:rPr>
          <w:color w:val="000000"/>
          <w:sz w:val="24"/>
          <w:szCs w:val="24"/>
        </w:rPr>
        <w:t>а: _________________________________</w:t>
      </w:r>
    </w:p>
    <w:p w:rsidR="004F4D80" w:rsidRPr="000F0D3F"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0F0D3F" w:rsidTr="004F4D80">
        <w:tc>
          <w:tcPr>
            <w:tcW w:w="284" w:type="pct"/>
            <w:vMerge w:val="restart"/>
            <w:vAlign w:val="center"/>
          </w:tcPr>
          <w:p w:rsidR="004F4D80" w:rsidRPr="000F0D3F" w:rsidRDefault="004F4D80" w:rsidP="004F4D80">
            <w:pPr>
              <w:spacing w:line="240" w:lineRule="auto"/>
              <w:ind w:firstLine="0"/>
              <w:jc w:val="center"/>
              <w:rPr>
                <w:b/>
                <w:sz w:val="24"/>
                <w:szCs w:val="24"/>
              </w:rPr>
            </w:pPr>
            <w:r w:rsidRPr="000F0D3F">
              <w:rPr>
                <w:b/>
                <w:sz w:val="24"/>
                <w:szCs w:val="24"/>
              </w:rPr>
              <w:t xml:space="preserve">№ </w:t>
            </w:r>
            <w:proofErr w:type="gramStart"/>
            <w:r w:rsidRPr="000F0D3F">
              <w:rPr>
                <w:b/>
                <w:sz w:val="24"/>
                <w:szCs w:val="24"/>
              </w:rPr>
              <w:t>п</w:t>
            </w:r>
            <w:proofErr w:type="gramEnd"/>
            <w:r w:rsidRPr="000F0D3F">
              <w:rPr>
                <w:b/>
                <w:sz w:val="24"/>
                <w:szCs w:val="24"/>
              </w:rPr>
              <w:t>/п</w:t>
            </w:r>
          </w:p>
        </w:tc>
        <w:tc>
          <w:tcPr>
            <w:tcW w:w="2296" w:type="pct"/>
            <w:gridSpan w:val="2"/>
            <w:vAlign w:val="center"/>
          </w:tcPr>
          <w:p w:rsidR="004F4D80" w:rsidRPr="000F0D3F" w:rsidRDefault="004F4D80" w:rsidP="004F4D80">
            <w:pPr>
              <w:spacing w:line="240" w:lineRule="auto"/>
              <w:ind w:firstLine="0"/>
              <w:jc w:val="center"/>
              <w:rPr>
                <w:b/>
                <w:sz w:val="24"/>
                <w:szCs w:val="24"/>
              </w:rPr>
            </w:pPr>
            <w:r w:rsidRPr="000F0D3F">
              <w:rPr>
                <w:b/>
                <w:sz w:val="24"/>
                <w:szCs w:val="24"/>
              </w:rPr>
              <w:t>Требуемая Заказчику продукция</w:t>
            </w:r>
          </w:p>
        </w:tc>
        <w:tc>
          <w:tcPr>
            <w:tcW w:w="2420" w:type="pct"/>
            <w:gridSpan w:val="2"/>
            <w:vAlign w:val="center"/>
          </w:tcPr>
          <w:p w:rsidR="004F4D80" w:rsidRPr="000F0D3F" w:rsidRDefault="004F4D80" w:rsidP="004F4D80">
            <w:pPr>
              <w:spacing w:line="240" w:lineRule="auto"/>
              <w:ind w:firstLine="0"/>
              <w:jc w:val="center"/>
              <w:rPr>
                <w:b/>
                <w:sz w:val="24"/>
                <w:szCs w:val="24"/>
              </w:rPr>
            </w:pPr>
            <w:r w:rsidRPr="000F0D3F">
              <w:rPr>
                <w:b/>
                <w:sz w:val="24"/>
                <w:szCs w:val="24"/>
              </w:rPr>
              <w:t xml:space="preserve">Предлагаемая </w:t>
            </w:r>
            <w:r w:rsidR="00C236C0" w:rsidRPr="000F0D3F">
              <w:rPr>
                <w:b/>
                <w:sz w:val="24"/>
                <w:szCs w:val="24"/>
              </w:rPr>
              <w:t>Участник</w:t>
            </w:r>
            <w:r w:rsidRPr="000F0D3F">
              <w:rPr>
                <w:b/>
                <w:sz w:val="24"/>
                <w:szCs w:val="24"/>
              </w:rPr>
              <w:t>ом продукция</w:t>
            </w:r>
          </w:p>
        </w:tc>
      </w:tr>
      <w:tr w:rsidR="004F4D80" w:rsidRPr="000F0D3F" w:rsidTr="004F4D80">
        <w:tc>
          <w:tcPr>
            <w:tcW w:w="284" w:type="pct"/>
            <w:vMerge/>
            <w:vAlign w:val="center"/>
          </w:tcPr>
          <w:p w:rsidR="004F4D80" w:rsidRPr="000F0D3F" w:rsidRDefault="004F4D80" w:rsidP="004F4D80">
            <w:pPr>
              <w:spacing w:line="240" w:lineRule="auto"/>
              <w:ind w:firstLine="0"/>
              <w:jc w:val="center"/>
              <w:rPr>
                <w:b/>
                <w:bCs w:val="0"/>
                <w:sz w:val="24"/>
                <w:szCs w:val="24"/>
              </w:rPr>
            </w:pPr>
          </w:p>
        </w:tc>
        <w:tc>
          <w:tcPr>
            <w:tcW w:w="1320" w:type="pct"/>
            <w:vAlign w:val="center"/>
          </w:tcPr>
          <w:p w:rsidR="004F4D80" w:rsidRPr="000F0D3F" w:rsidRDefault="004F4D80" w:rsidP="004F4D80">
            <w:pPr>
              <w:spacing w:line="240" w:lineRule="auto"/>
              <w:ind w:firstLine="0"/>
              <w:jc w:val="center"/>
              <w:rPr>
                <w:b/>
                <w:sz w:val="24"/>
                <w:szCs w:val="24"/>
              </w:rPr>
            </w:pPr>
            <w:r w:rsidRPr="000F0D3F">
              <w:rPr>
                <w:b/>
                <w:bCs w:val="0"/>
                <w:sz w:val="24"/>
                <w:szCs w:val="24"/>
              </w:rPr>
              <w:t>Наименование продукции, тип, марка</w:t>
            </w:r>
          </w:p>
        </w:tc>
        <w:tc>
          <w:tcPr>
            <w:tcW w:w="976" w:type="pct"/>
            <w:vAlign w:val="center"/>
          </w:tcPr>
          <w:p w:rsidR="004F4D80" w:rsidRPr="000F0D3F" w:rsidRDefault="004F4D80" w:rsidP="004F4D80">
            <w:pPr>
              <w:spacing w:line="240" w:lineRule="auto"/>
              <w:ind w:firstLine="0"/>
              <w:jc w:val="center"/>
              <w:rPr>
                <w:b/>
                <w:sz w:val="24"/>
                <w:szCs w:val="24"/>
              </w:rPr>
            </w:pPr>
            <w:r w:rsidRPr="000F0D3F">
              <w:rPr>
                <w:b/>
                <w:sz w:val="24"/>
                <w:szCs w:val="24"/>
              </w:rPr>
              <w:t>Технические характеристики/комплектация продукции</w:t>
            </w:r>
          </w:p>
        </w:tc>
        <w:tc>
          <w:tcPr>
            <w:tcW w:w="1255" w:type="pct"/>
            <w:vAlign w:val="center"/>
          </w:tcPr>
          <w:p w:rsidR="004F4D80" w:rsidRPr="000F0D3F" w:rsidRDefault="004F4D80" w:rsidP="004F4D80">
            <w:pPr>
              <w:spacing w:line="240" w:lineRule="auto"/>
              <w:ind w:firstLine="0"/>
              <w:jc w:val="center"/>
              <w:rPr>
                <w:b/>
                <w:sz w:val="24"/>
                <w:szCs w:val="24"/>
              </w:rPr>
            </w:pPr>
            <w:r w:rsidRPr="000F0D3F">
              <w:rPr>
                <w:b/>
                <w:bCs w:val="0"/>
                <w:sz w:val="24"/>
                <w:szCs w:val="24"/>
              </w:rPr>
              <w:t>Наименование продукции, тип, марка</w:t>
            </w:r>
          </w:p>
        </w:tc>
        <w:tc>
          <w:tcPr>
            <w:tcW w:w="1165" w:type="pct"/>
            <w:vAlign w:val="center"/>
          </w:tcPr>
          <w:p w:rsidR="004F4D80" w:rsidRPr="000F0D3F" w:rsidRDefault="004F4D80" w:rsidP="004F4D80">
            <w:pPr>
              <w:spacing w:line="240" w:lineRule="auto"/>
              <w:ind w:firstLine="0"/>
              <w:jc w:val="center"/>
              <w:rPr>
                <w:b/>
                <w:sz w:val="24"/>
                <w:szCs w:val="24"/>
              </w:rPr>
            </w:pPr>
            <w:r w:rsidRPr="000F0D3F">
              <w:rPr>
                <w:b/>
                <w:sz w:val="24"/>
                <w:szCs w:val="24"/>
              </w:rPr>
              <w:t>Технические характеристики/</w:t>
            </w:r>
            <w:r w:rsidRPr="000F0D3F">
              <w:rPr>
                <w:b/>
                <w:sz w:val="24"/>
                <w:szCs w:val="24"/>
              </w:rPr>
              <w:br/>
              <w:t>комплектация предлагаемой продукции</w:t>
            </w:r>
          </w:p>
        </w:tc>
      </w:tr>
      <w:tr w:rsidR="004F4D80" w:rsidRPr="000F0D3F" w:rsidTr="004F4D80">
        <w:tc>
          <w:tcPr>
            <w:tcW w:w="5000" w:type="pct"/>
            <w:gridSpan w:val="5"/>
            <w:vAlign w:val="center"/>
          </w:tcPr>
          <w:p w:rsidR="004F4D80" w:rsidRPr="000F0D3F" w:rsidRDefault="004F4D80" w:rsidP="004F4D80">
            <w:pPr>
              <w:spacing w:line="240" w:lineRule="auto"/>
              <w:ind w:firstLine="0"/>
              <w:jc w:val="left"/>
              <w:rPr>
                <w:b/>
                <w:sz w:val="24"/>
                <w:szCs w:val="24"/>
              </w:rPr>
            </w:pPr>
            <w:r w:rsidRPr="000F0D3F">
              <w:rPr>
                <w:sz w:val="24"/>
                <w:szCs w:val="24"/>
              </w:rPr>
              <w:t>Филиал ПАО «МРСК Центра» «</w:t>
            </w:r>
            <w:r w:rsidRPr="000F0D3F">
              <w:rPr>
                <w:i/>
                <w:sz w:val="24"/>
                <w:szCs w:val="24"/>
              </w:rPr>
              <w:t>____</w:t>
            </w:r>
            <w:r w:rsidRPr="000F0D3F">
              <w:rPr>
                <w:b/>
                <w:i/>
                <w:sz w:val="24"/>
                <w:szCs w:val="24"/>
              </w:rPr>
              <w:t xml:space="preserve"> </w:t>
            </w:r>
            <w:proofErr w:type="spellStart"/>
            <w:r w:rsidRPr="000F0D3F">
              <w:rPr>
                <w:sz w:val="24"/>
                <w:szCs w:val="24"/>
              </w:rPr>
              <w:t>энерго</w:t>
            </w:r>
            <w:proofErr w:type="spellEnd"/>
            <w:r w:rsidRPr="000F0D3F">
              <w:rPr>
                <w:sz w:val="24"/>
                <w:szCs w:val="24"/>
              </w:rPr>
              <w:t>»</w:t>
            </w:r>
          </w:p>
        </w:tc>
      </w:tr>
      <w:tr w:rsidR="004F4D80" w:rsidRPr="000F0D3F" w:rsidTr="004F4D80">
        <w:tc>
          <w:tcPr>
            <w:tcW w:w="284" w:type="pct"/>
            <w:vAlign w:val="center"/>
          </w:tcPr>
          <w:p w:rsidR="004F4D80" w:rsidRPr="000F0D3F" w:rsidRDefault="004F4D80" w:rsidP="004F4D80">
            <w:pPr>
              <w:spacing w:line="240" w:lineRule="auto"/>
              <w:ind w:firstLine="0"/>
              <w:jc w:val="center"/>
              <w:rPr>
                <w:color w:val="000000"/>
                <w:sz w:val="24"/>
                <w:szCs w:val="24"/>
              </w:rPr>
            </w:pPr>
          </w:p>
        </w:tc>
        <w:tc>
          <w:tcPr>
            <w:tcW w:w="1320" w:type="pct"/>
            <w:vAlign w:val="center"/>
          </w:tcPr>
          <w:p w:rsidR="004F4D80" w:rsidRPr="000F0D3F" w:rsidRDefault="004F4D80" w:rsidP="004F4D80">
            <w:pPr>
              <w:spacing w:line="240" w:lineRule="auto"/>
              <w:ind w:firstLine="0"/>
              <w:jc w:val="center"/>
              <w:rPr>
                <w:color w:val="000000"/>
                <w:sz w:val="24"/>
                <w:szCs w:val="24"/>
              </w:rPr>
            </w:pPr>
          </w:p>
        </w:tc>
        <w:tc>
          <w:tcPr>
            <w:tcW w:w="976" w:type="pct"/>
            <w:vAlign w:val="center"/>
          </w:tcPr>
          <w:p w:rsidR="004F4D80" w:rsidRPr="000F0D3F" w:rsidRDefault="004F4D80" w:rsidP="004F4D80">
            <w:pPr>
              <w:spacing w:line="240" w:lineRule="auto"/>
              <w:ind w:firstLine="0"/>
              <w:jc w:val="center"/>
              <w:rPr>
                <w:color w:val="000000"/>
                <w:sz w:val="24"/>
                <w:szCs w:val="24"/>
              </w:rPr>
            </w:pPr>
          </w:p>
        </w:tc>
        <w:tc>
          <w:tcPr>
            <w:tcW w:w="1255" w:type="pct"/>
            <w:vAlign w:val="center"/>
          </w:tcPr>
          <w:p w:rsidR="004F4D80" w:rsidRPr="000F0D3F" w:rsidRDefault="004F4D80" w:rsidP="004F4D80">
            <w:pPr>
              <w:spacing w:line="240" w:lineRule="auto"/>
              <w:ind w:firstLine="0"/>
              <w:jc w:val="center"/>
              <w:rPr>
                <w:color w:val="000000"/>
                <w:sz w:val="24"/>
                <w:szCs w:val="24"/>
              </w:rPr>
            </w:pPr>
          </w:p>
        </w:tc>
        <w:tc>
          <w:tcPr>
            <w:tcW w:w="1165" w:type="pct"/>
            <w:vAlign w:val="center"/>
          </w:tcPr>
          <w:p w:rsidR="004F4D80" w:rsidRPr="000F0D3F" w:rsidRDefault="004F4D80" w:rsidP="004F4D80">
            <w:pPr>
              <w:spacing w:line="240" w:lineRule="auto"/>
              <w:ind w:firstLine="0"/>
              <w:jc w:val="center"/>
              <w:rPr>
                <w:color w:val="000000"/>
                <w:sz w:val="24"/>
                <w:szCs w:val="24"/>
              </w:rPr>
            </w:pPr>
          </w:p>
        </w:tc>
      </w:tr>
      <w:tr w:rsidR="004F4D80" w:rsidRPr="000F0D3F" w:rsidTr="004F4D80">
        <w:tc>
          <w:tcPr>
            <w:tcW w:w="284" w:type="pct"/>
            <w:vAlign w:val="center"/>
          </w:tcPr>
          <w:p w:rsidR="004F4D80" w:rsidRPr="000F0D3F" w:rsidRDefault="004F4D80" w:rsidP="004F4D80">
            <w:pPr>
              <w:spacing w:line="240" w:lineRule="auto"/>
              <w:ind w:firstLine="0"/>
              <w:jc w:val="center"/>
              <w:rPr>
                <w:color w:val="000000"/>
                <w:sz w:val="24"/>
                <w:szCs w:val="24"/>
              </w:rPr>
            </w:pPr>
          </w:p>
        </w:tc>
        <w:tc>
          <w:tcPr>
            <w:tcW w:w="1320" w:type="pct"/>
            <w:vAlign w:val="center"/>
          </w:tcPr>
          <w:p w:rsidR="004F4D80" w:rsidRPr="000F0D3F" w:rsidRDefault="004F4D80" w:rsidP="004F4D80">
            <w:pPr>
              <w:spacing w:line="240" w:lineRule="auto"/>
              <w:ind w:firstLine="0"/>
              <w:jc w:val="center"/>
              <w:rPr>
                <w:color w:val="000000"/>
                <w:sz w:val="24"/>
                <w:szCs w:val="24"/>
              </w:rPr>
            </w:pPr>
          </w:p>
        </w:tc>
        <w:tc>
          <w:tcPr>
            <w:tcW w:w="976" w:type="pct"/>
            <w:vAlign w:val="center"/>
          </w:tcPr>
          <w:p w:rsidR="004F4D80" w:rsidRPr="000F0D3F" w:rsidRDefault="004F4D80" w:rsidP="004F4D80">
            <w:pPr>
              <w:spacing w:line="240" w:lineRule="auto"/>
              <w:ind w:firstLine="0"/>
              <w:jc w:val="center"/>
              <w:rPr>
                <w:color w:val="000000"/>
                <w:sz w:val="24"/>
                <w:szCs w:val="24"/>
              </w:rPr>
            </w:pPr>
          </w:p>
        </w:tc>
        <w:tc>
          <w:tcPr>
            <w:tcW w:w="1255" w:type="pct"/>
            <w:vAlign w:val="center"/>
          </w:tcPr>
          <w:p w:rsidR="004F4D80" w:rsidRPr="000F0D3F" w:rsidRDefault="004F4D80" w:rsidP="004F4D80">
            <w:pPr>
              <w:spacing w:line="240" w:lineRule="auto"/>
              <w:ind w:firstLine="0"/>
              <w:jc w:val="center"/>
              <w:rPr>
                <w:color w:val="000000"/>
                <w:sz w:val="24"/>
                <w:szCs w:val="24"/>
              </w:rPr>
            </w:pPr>
          </w:p>
        </w:tc>
        <w:tc>
          <w:tcPr>
            <w:tcW w:w="1165" w:type="pct"/>
            <w:vAlign w:val="center"/>
          </w:tcPr>
          <w:p w:rsidR="004F4D80" w:rsidRPr="000F0D3F" w:rsidRDefault="004F4D80" w:rsidP="004F4D80">
            <w:pPr>
              <w:spacing w:line="240" w:lineRule="auto"/>
              <w:ind w:firstLine="0"/>
              <w:jc w:val="center"/>
              <w:rPr>
                <w:color w:val="000000"/>
                <w:sz w:val="24"/>
                <w:szCs w:val="24"/>
              </w:rPr>
            </w:pPr>
          </w:p>
        </w:tc>
      </w:tr>
      <w:tr w:rsidR="004F4D80" w:rsidRPr="000F0D3F" w:rsidTr="004F4D80">
        <w:tc>
          <w:tcPr>
            <w:tcW w:w="284" w:type="pct"/>
            <w:vAlign w:val="center"/>
          </w:tcPr>
          <w:p w:rsidR="004F4D80" w:rsidRPr="000F0D3F" w:rsidRDefault="004F4D80" w:rsidP="004F4D80">
            <w:pPr>
              <w:spacing w:line="240" w:lineRule="auto"/>
              <w:ind w:firstLine="0"/>
              <w:jc w:val="center"/>
              <w:rPr>
                <w:color w:val="000000"/>
                <w:sz w:val="24"/>
                <w:szCs w:val="24"/>
              </w:rPr>
            </w:pPr>
          </w:p>
        </w:tc>
        <w:tc>
          <w:tcPr>
            <w:tcW w:w="1320" w:type="pct"/>
            <w:vAlign w:val="center"/>
          </w:tcPr>
          <w:p w:rsidR="004F4D80" w:rsidRPr="000F0D3F" w:rsidRDefault="004F4D80" w:rsidP="004F4D80">
            <w:pPr>
              <w:spacing w:line="240" w:lineRule="auto"/>
              <w:ind w:firstLine="0"/>
              <w:jc w:val="center"/>
              <w:rPr>
                <w:color w:val="000000"/>
                <w:sz w:val="24"/>
                <w:szCs w:val="24"/>
              </w:rPr>
            </w:pPr>
          </w:p>
        </w:tc>
        <w:tc>
          <w:tcPr>
            <w:tcW w:w="976" w:type="pct"/>
            <w:vAlign w:val="center"/>
          </w:tcPr>
          <w:p w:rsidR="004F4D80" w:rsidRPr="000F0D3F" w:rsidRDefault="004F4D80" w:rsidP="004F4D80">
            <w:pPr>
              <w:spacing w:line="240" w:lineRule="auto"/>
              <w:ind w:firstLine="0"/>
              <w:jc w:val="center"/>
              <w:rPr>
                <w:color w:val="000000"/>
                <w:sz w:val="24"/>
                <w:szCs w:val="24"/>
              </w:rPr>
            </w:pPr>
          </w:p>
        </w:tc>
        <w:tc>
          <w:tcPr>
            <w:tcW w:w="1255" w:type="pct"/>
            <w:vAlign w:val="center"/>
          </w:tcPr>
          <w:p w:rsidR="004F4D80" w:rsidRPr="000F0D3F" w:rsidRDefault="004F4D80" w:rsidP="004F4D80">
            <w:pPr>
              <w:spacing w:line="240" w:lineRule="auto"/>
              <w:ind w:firstLine="0"/>
              <w:jc w:val="center"/>
              <w:rPr>
                <w:color w:val="000000"/>
                <w:sz w:val="24"/>
                <w:szCs w:val="24"/>
              </w:rPr>
            </w:pPr>
          </w:p>
        </w:tc>
        <w:tc>
          <w:tcPr>
            <w:tcW w:w="1165" w:type="pct"/>
            <w:vAlign w:val="center"/>
          </w:tcPr>
          <w:p w:rsidR="004F4D80" w:rsidRPr="000F0D3F" w:rsidRDefault="004F4D80" w:rsidP="004F4D80">
            <w:pPr>
              <w:spacing w:line="240" w:lineRule="auto"/>
              <w:ind w:firstLine="0"/>
              <w:jc w:val="center"/>
              <w:rPr>
                <w:color w:val="000000"/>
                <w:sz w:val="24"/>
                <w:szCs w:val="24"/>
              </w:rPr>
            </w:pPr>
          </w:p>
        </w:tc>
      </w:tr>
      <w:tr w:rsidR="004F4D80" w:rsidRPr="000F0D3F" w:rsidTr="004F4D80">
        <w:tc>
          <w:tcPr>
            <w:tcW w:w="5000" w:type="pct"/>
            <w:gridSpan w:val="5"/>
            <w:vAlign w:val="center"/>
          </w:tcPr>
          <w:p w:rsidR="004F4D80" w:rsidRPr="000F0D3F" w:rsidRDefault="004F4D80" w:rsidP="004F4D80">
            <w:pPr>
              <w:spacing w:line="240" w:lineRule="auto"/>
              <w:ind w:firstLine="0"/>
              <w:jc w:val="left"/>
              <w:rPr>
                <w:color w:val="000000"/>
                <w:sz w:val="24"/>
                <w:szCs w:val="24"/>
              </w:rPr>
            </w:pPr>
            <w:r w:rsidRPr="000F0D3F">
              <w:rPr>
                <w:sz w:val="24"/>
                <w:szCs w:val="24"/>
              </w:rPr>
              <w:t>Филиал ПАО «МРСК Центра» «</w:t>
            </w:r>
            <w:r w:rsidRPr="000F0D3F">
              <w:rPr>
                <w:i/>
                <w:sz w:val="24"/>
                <w:szCs w:val="24"/>
              </w:rPr>
              <w:t>____</w:t>
            </w:r>
            <w:r w:rsidRPr="000F0D3F">
              <w:rPr>
                <w:b/>
                <w:i/>
                <w:sz w:val="24"/>
                <w:szCs w:val="24"/>
              </w:rPr>
              <w:t xml:space="preserve"> </w:t>
            </w:r>
            <w:proofErr w:type="spellStart"/>
            <w:r w:rsidRPr="000F0D3F">
              <w:rPr>
                <w:sz w:val="24"/>
                <w:szCs w:val="24"/>
              </w:rPr>
              <w:t>энерго</w:t>
            </w:r>
            <w:proofErr w:type="spellEnd"/>
            <w:r w:rsidRPr="000F0D3F">
              <w:rPr>
                <w:sz w:val="24"/>
                <w:szCs w:val="24"/>
              </w:rPr>
              <w:t>»</w:t>
            </w:r>
          </w:p>
        </w:tc>
      </w:tr>
      <w:tr w:rsidR="004F4D80" w:rsidRPr="000F0D3F" w:rsidTr="004F4D80">
        <w:tc>
          <w:tcPr>
            <w:tcW w:w="284" w:type="pct"/>
            <w:vAlign w:val="center"/>
          </w:tcPr>
          <w:p w:rsidR="004F4D80" w:rsidRPr="000F0D3F" w:rsidRDefault="004F4D80" w:rsidP="004F4D80">
            <w:pPr>
              <w:spacing w:line="240" w:lineRule="auto"/>
              <w:ind w:firstLine="0"/>
              <w:jc w:val="center"/>
              <w:rPr>
                <w:color w:val="000000"/>
                <w:sz w:val="24"/>
                <w:szCs w:val="24"/>
              </w:rPr>
            </w:pPr>
          </w:p>
        </w:tc>
        <w:tc>
          <w:tcPr>
            <w:tcW w:w="1320" w:type="pct"/>
            <w:vAlign w:val="center"/>
          </w:tcPr>
          <w:p w:rsidR="004F4D80" w:rsidRPr="000F0D3F" w:rsidRDefault="004F4D80" w:rsidP="004F4D80">
            <w:pPr>
              <w:spacing w:line="240" w:lineRule="auto"/>
              <w:ind w:firstLine="0"/>
              <w:jc w:val="center"/>
              <w:rPr>
                <w:color w:val="000000"/>
                <w:sz w:val="24"/>
                <w:szCs w:val="24"/>
              </w:rPr>
            </w:pPr>
          </w:p>
        </w:tc>
        <w:tc>
          <w:tcPr>
            <w:tcW w:w="976" w:type="pct"/>
            <w:vAlign w:val="center"/>
          </w:tcPr>
          <w:p w:rsidR="004F4D80" w:rsidRPr="000F0D3F" w:rsidRDefault="004F4D80" w:rsidP="004F4D80">
            <w:pPr>
              <w:spacing w:line="240" w:lineRule="auto"/>
              <w:ind w:firstLine="0"/>
              <w:jc w:val="center"/>
              <w:rPr>
                <w:color w:val="000000"/>
                <w:sz w:val="24"/>
                <w:szCs w:val="24"/>
              </w:rPr>
            </w:pPr>
          </w:p>
        </w:tc>
        <w:tc>
          <w:tcPr>
            <w:tcW w:w="1255" w:type="pct"/>
            <w:vAlign w:val="center"/>
          </w:tcPr>
          <w:p w:rsidR="004F4D80" w:rsidRPr="000F0D3F" w:rsidRDefault="004F4D80" w:rsidP="004F4D80">
            <w:pPr>
              <w:spacing w:line="240" w:lineRule="auto"/>
              <w:ind w:firstLine="0"/>
              <w:jc w:val="center"/>
              <w:rPr>
                <w:color w:val="000000"/>
                <w:sz w:val="24"/>
                <w:szCs w:val="24"/>
              </w:rPr>
            </w:pPr>
          </w:p>
        </w:tc>
        <w:tc>
          <w:tcPr>
            <w:tcW w:w="1165" w:type="pct"/>
            <w:vAlign w:val="center"/>
          </w:tcPr>
          <w:p w:rsidR="004F4D80" w:rsidRPr="000F0D3F" w:rsidRDefault="004F4D80" w:rsidP="004F4D80">
            <w:pPr>
              <w:spacing w:line="240" w:lineRule="auto"/>
              <w:ind w:firstLine="0"/>
              <w:jc w:val="center"/>
              <w:rPr>
                <w:color w:val="000000"/>
                <w:sz w:val="24"/>
                <w:szCs w:val="24"/>
              </w:rPr>
            </w:pPr>
          </w:p>
        </w:tc>
      </w:tr>
      <w:tr w:rsidR="004F4D80" w:rsidRPr="000F0D3F" w:rsidTr="004F4D80">
        <w:tc>
          <w:tcPr>
            <w:tcW w:w="284" w:type="pct"/>
            <w:vAlign w:val="center"/>
          </w:tcPr>
          <w:p w:rsidR="004F4D80" w:rsidRPr="000F0D3F" w:rsidRDefault="004F4D80" w:rsidP="004F4D80">
            <w:pPr>
              <w:spacing w:line="240" w:lineRule="auto"/>
              <w:ind w:firstLine="0"/>
              <w:jc w:val="center"/>
              <w:rPr>
                <w:color w:val="000000"/>
                <w:sz w:val="24"/>
                <w:szCs w:val="24"/>
              </w:rPr>
            </w:pPr>
          </w:p>
        </w:tc>
        <w:tc>
          <w:tcPr>
            <w:tcW w:w="1320" w:type="pct"/>
            <w:vAlign w:val="center"/>
          </w:tcPr>
          <w:p w:rsidR="004F4D80" w:rsidRPr="000F0D3F" w:rsidRDefault="004F4D80" w:rsidP="004F4D80">
            <w:pPr>
              <w:spacing w:line="240" w:lineRule="auto"/>
              <w:ind w:firstLine="0"/>
              <w:jc w:val="center"/>
              <w:rPr>
                <w:color w:val="000000"/>
                <w:sz w:val="24"/>
                <w:szCs w:val="24"/>
              </w:rPr>
            </w:pPr>
          </w:p>
        </w:tc>
        <w:tc>
          <w:tcPr>
            <w:tcW w:w="976" w:type="pct"/>
            <w:vAlign w:val="center"/>
          </w:tcPr>
          <w:p w:rsidR="004F4D80" w:rsidRPr="000F0D3F" w:rsidRDefault="004F4D80" w:rsidP="004F4D80">
            <w:pPr>
              <w:spacing w:line="240" w:lineRule="auto"/>
              <w:ind w:firstLine="0"/>
              <w:jc w:val="center"/>
              <w:rPr>
                <w:color w:val="000000"/>
                <w:sz w:val="24"/>
                <w:szCs w:val="24"/>
              </w:rPr>
            </w:pPr>
          </w:p>
        </w:tc>
        <w:tc>
          <w:tcPr>
            <w:tcW w:w="1255" w:type="pct"/>
            <w:vAlign w:val="center"/>
          </w:tcPr>
          <w:p w:rsidR="004F4D80" w:rsidRPr="000F0D3F" w:rsidRDefault="004F4D80" w:rsidP="004F4D80">
            <w:pPr>
              <w:spacing w:line="240" w:lineRule="auto"/>
              <w:ind w:firstLine="0"/>
              <w:jc w:val="center"/>
              <w:rPr>
                <w:color w:val="000000"/>
                <w:sz w:val="24"/>
                <w:szCs w:val="24"/>
              </w:rPr>
            </w:pPr>
          </w:p>
        </w:tc>
        <w:tc>
          <w:tcPr>
            <w:tcW w:w="1165" w:type="pct"/>
            <w:vAlign w:val="center"/>
          </w:tcPr>
          <w:p w:rsidR="004F4D80" w:rsidRPr="000F0D3F" w:rsidRDefault="004F4D80" w:rsidP="004F4D80">
            <w:pPr>
              <w:spacing w:line="240" w:lineRule="auto"/>
              <w:ind w:firstLine="0"/>
              <w:jc w:val="center"/>
              <w:rPr>
                <w:color w:val="000000"/>
                <w:sz w:val="24"/>
                <w:szCs w:val="24"/>
              </w:rPr>
            </w:pPr>
          </w:p>
        </w:tc>
      </w:tr>
      <w:tr w:rsidR="004F4D80" w:rsidRPr="000F0D3F" w:rsidTr="004F4D80">
        <w:tc>
          <w:tcPr>
            <w:tcW w:w="284" w:type="pct"/>
            <w:vAlign w:val="center"/>
          </w:tcPr>
          <w:p w:rsidR="004F4D80" w:rsidRPr="000F0D3F" w:rsidRDefault="004F4D80" w:rsidP="004F4D80">
            <w:pPr>
              <w:spacing w:line="240" w:lineRule="auto"/>
              <w:ind w:firstLine="0"/>
              <w:jc w:val="center"/>
              <w:rPr>
                <w:color w:val="000000"/>
                <w:sz w:val="24"/>
                <w:szCs w:val="24"/>
              </w:rPr>
            </w:pPr>
          </w:p>
        </w:tc>
        <w:tc>
          <w:tcPr>
            <w:tcW w:w="1320" w:type="pct"/>
            <w:vAlign w:val="center"/>
          </w:tcPr>
          <w:p w:rsidR="004F4D80" w:rsidRPr="000F0D3F" w:rsidRDefault="004F4D80" w:rsidP="004F4D80">
            <w:pPr>
              <w:spacing w:line="240" w:lineRule="auto"/>
              <w:ind w:firstLine="0"/>
              <w:jc w:val="center"/>
              <w:rPr>
                <w:color w:val="000000"/>
                <w:sz w:val="24"/>
                <w:szCs w:val="24"/>
              </w:rPr>
            </w:pPr>
          </w:p>
        </w:tc>
        <w:tc>
          <w:tcPr>
            <w:tcW w:w="976" w:type="pct"/>
            <w:vAlign w:val="center"/>
          </w:tcPr>
          <w:p w:rsidR="004F4D80" w:rsidRPr="000F0D3F" w:rsidRDefault="004F4D80" w:rsidP="004F4D80">
            <w:pPr>
              <w:spacing w:line="240" w:lineRule="auto"/>
              <w:ind w:firstLine="0"/>
              <w:jc w:val="center"/>
              <w:rPr>
                <w:color w:val="000000"/>
                <w:sz w:val="24"/>
                <w:szCs w:val="24"/>
              </w:rPr>
            </w:pPr>
          </w:p>
        </w:tc>
        <w:tc>
          <w:tcPr>
            <w:tcW w:w="1255" w:type="pct"/>
            <w:vAlign w:val="center"/>
          </w:tcPr>
          <w:p w:rsidR="004F4D80" w:rsidRPr="000F0D3F" w:rsidRDefault="004F4D80" w:rsidP="004F4D80">
            <w:pPr>
              <w:spacing w:line="240" w:lineRule="auto"/>
              <w:ind w:firstLine="0"/>
              <w:jc w:val="center"/>
              <w:rPr>
                <w:color w:val="000000"/>
                <w:sz w:val="24"/>
                <w:szCs w:val="24"/>
              </w:rPr>
            </w:pPr>
          </w:p>
        </w:tc>
        <w:tc>
          <w:tcPr>
            <w:tcW w:w="1165" w:type="pct"/>
            <w:vAlign w:val="center"/>
          </w:tcPr>
          <w:p w:rsidR="004F4D80" w:rsidRPr="000F0D3F" w:rsidRDefault="004F4D80" w:rsidP="004F4D80">
            <w:pPr>
              <w:spacing w:line="240" w:lineRule="auto"/>
              <w:ind w:firstLine="0"/>
              <w:jc w:val="center"/>
              <w:rPr>
                <w:color w:val="000000"/>
                <w:sz w:val="24"/>
                <w:szCs w:val="24"/>
              </w:rPr>
            </w:pPr>
          </w:p>
        </w:tc>
      </w:tr>
    </w:tbl>
    <w:p w:rsidR="004F4D80" w:rsidRPr="000F0D3F" w:rsidRDefault="004F4D80" w:rsidP="004F4D80">
      <w:pPr>
        <w:spacing w:line="240" w:lineRule="auto"/>
        <w:rPr>
          <w:b/>
          <w:bCs w:val="0"/>
          <w:sz w:val="24"/>
          <w:szCs w:val="24"/>
        </w:rPr>
      </w:pPr>
    </w:p>
    <w:p w:rsidR="004F4D80" w:rsidRPr="000F0D3F" w:rsidRDefault="004F4D80" w:rsidP="004F4D80">
      <w:pPr>
        <w:spacing w:line="240" w:lineRule="auto"/>
        <w:jc w:val="left"/>
        <w:rPr>
          <w:sz w:val="24"/>
          <w:szCs w:val="24"/>
        </w:rPr>
      </w:pPr>
      <w:r w:rsidRPr="000F0D3F">
        <w:rPr>
          <w:sz w:val="24"/>
          <w:szCs w:val="24"/>
        </w:rPr>
        <w:t>Гарантии на предлагаемое к поставке оборудование: _____________________________________________.</w:t>
      </w:r>
    </w:p>
    <w:p w:rsidR="004F4D80" w:rsidRPr="000F0D3F" w:rsidRDefault="004F4D80" w:rsidP="004F4D80">
      <w:pPr>
        <w:spacing w:line="240" w:lineRule="auto"/>
        <w:jc w:val="left"/>
        <w:rPr>
          <w:sz w:val="24"/>
          <w:szCs w:val="24"/>
        </w:rPr>
      </w:pPr>
    </w:p>
    <w:p w:rsidR="004F4D80" w:rsidRPr="000F0D3F" w:rsidRDefault="004F4D80" w:rsidP="004F4D80">
      <w:pPr>
        <w:spacing w:line="240" w:lineRule="auto"/>
        <w:jc w:val="left"/>
        <w:rPr>
          <w:sz w:val="24"/>
          <w:szCs w:val="24"/>
        </w:rPr>
      </w:pPr>
      <w:r w:rsidRPr="000F0D3F">
        <w:rPr>
          <w:sz w:val="24"/>
          <w:szCs w:val="24"/>
        </w:rPr>
        <w:t>Срок службы: _____________________________________________________________________.</w:t>
      </w:r>
    </w:p>
    <w:p w:rsidR="004F4D80" w:rsidRPr="000F0D3F" w:rsidRDefault="004F4D80" w:rsidP="004F4D80">
      <w:pPr>
        <w:spacing w:line="240" w:lineRule="auto"/>
        <w:rPr>
          <w:sz w:val="24"/>
          <w:szCs w:val="24"/>
        </w:rPr>
      </w:pPr>
      <w:r w:rsidRPr="000F0D3F">
        <w:rPr>
          <w:sz w:val="24"/>
          <w:szCs w:val="24"/>
        </w:rPr>
        <w:t xml:space="preserve"> </w:t>
      </w:r>
    </w:p>
    <w:p w:rsidR="004F4D80" w:rsidRPr="000F0D3F" w:rsidRDefault="004F4D80" w:rsidP="004F4D80">
      <w:pPr>
        <w:spacing w:line="240" w:lineRule="auto"/>
        <w:rPr>
          <w:sz w:val="24"/>
          <w:szCs w:val="24"/>
        </w:rPr>
      </w:pPr>
      <w:r w:rsidRPr="000F0D3F">
        <w:rPr>
          <w:sz w:val="24"/>
          <w:szCs w:val="24"/>
        </w:rPr>
        <w:t>_______________________________</w:t>
      </w:r>
    </w:p>
    <w:p w:rsidR="004F4D80" w:rsidRPr="000F0D3F" w:rsidRDefault="004F4D80" w:rsidP="004F4D80">
      <w:pPr>
        <w:spacing w:line="240" w:lineRule="auto"/>
        <w:ind w:right="3684"/>
        <w:jc w:val="center"/>
        <w:rPr>
          <w:sz w:val="24"/>
          <w:szCs w:val="24"/>
          <w:vertAlign w:val="superscript"/>
        </w:rPr>
      </w:pPr>
      <w:r w:rsidRPr="000F0D3F">
        <w:rPr>
          <w:sz w:val="24"/>
          <w:szCs w:val="24"/>
          <w:vertAlign w:val="superscript"/>
        </w:rPr>
        <w:t>(подпись, М.П.)</w:t>
      </w:r>
    </w:p>
    <w:p w:rsidR="004F4D80" w:rsidRPr="000F0D3F" w:rsidRDefault="004F4D80" w:rsidP="004F4D80">
      <w:pPr>
        <w:spacing w:line="240" w:lineRule="auto"/>
        <w:rPr>
          <w:sz w:val="24"/>
          <w:szCs w:val="24"/>
        </w:rPr>
      </w:pPr>
      <w:r w:rsidRPr="000F0D3F">
        <w:rPr>
          <w:sz w:val="24"/>
          <w:szCs w:val="24"/>
        </w:rPr>
        <w:t>____________________________________</w:t>
      </w:r>
    </w:p>
    <w:p w:rsidR="004F4D80" w:rsidRPr="000F0D3F" w:rsidRDefault="004F4D80" w:rsidP="004F4D80">
      <w:pPr>
        <w:spacing w:line="240" w:lineRule="auto"/>
        <w:ind w:right="3684"/>
        <w:jc w:val="center"/>
        <w:rPr>
          <w:sz w:val="24"/>
          <w:szCs w:val="24"/>
          <w:vertAlign w:val="superscript"/>
        </w:rPr>
      </w:pPr>
      <w:r w:rsidRPr="000F0D3F">
        <w:rPr>
          <w:sz w:val="24"/>
          <w:szCs w:val="24"/>
          <w:vertAlign w:val="superscript"/>
        </w:rPr>
        <w:t xml:space="preserve">(фамилия, имя, отчество </w:t>
      </w:r>
      <w:proofErr w:type="gramStart"/>
      <w:r w:rsidRPr="000F0D3F">
        <w:rPr>
          <w:sz w:val="24"/>
          <w:szCs w:val="24"/>
          <w:vertAlign w:val="superscript"/>
        </w:rPr>
        <w:t>подписавшего</w:t>
      </w:r>
      <w:proofErr w:type="gramEnd"/>
      <w:r w:rsidRPr="000F0D3F">
        <w:rPr>
          <w:sz w:val="24"/>
          <w:szCs w:val="24"/>
          <w:vertAlign w:val="superscript"/>
        </w:rPr>
        <w:t>, должность)</w:t>
      </w:r>
    </w:p>
    <w:p w:rsidR="004F4D80" w:rsidRPr="000F0D3F" w:rsidRDefault="004F4D80" w:rsidP="004F4D80">
      <w:pPr>
        <w:spacing w:line="240" w:lineRule="auto"/>
        <w:rPr>
          <w:sz w:val="24"/>
          <w:szCs w:val="24"/>
        </w:rPr>
      </w:pPr>
    </w:p>
    <w:p w:rsidR="004F4D80" w:rsidRPr="000F0D3F"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F0D3F">
        <w:rPr>
          <w:b/>
          <w:color w:val="000000"/>
          <w:spacing w:val="36"/>
          <w:sz w:val="24"/>
          <w:szCs w:val="24"/>
        </w:rPr>
        <w:t>конец формы</w:t>
      </w:r>
    </w:p>
    <w:p w:rsidR="004F4D80" w:rsidRPr="000F0D3F" w:rsidRDefault="004F4D80" w:rsidP="004F4D80">
      <w:pPr>
        <w:spacing w:line="240" w:lineRule="auto"/>
        <w:rPr>
          <w:sz w:val="24"/>
          <w:szCs w:val="24"/>
        </w:rPr>
      </w:pPr>
      <w:r w:rsidRPr="000F0D3F">
        <w:rPr>
          <w:sz w:val="24"/>
          <w:szCs w:val="24"/>
        </w:rPr>
        <w:br w:type="page"/>
      </w:r>
    </w:p>
    <w:p w:rsidR="004F4D80" w:rsidRPr="000F0D3F"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0F0D3F">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указывает свое фирменное наименование (в </w:t>
      </w:r>
      <w:proofErr w:type="spellStart"/>
      <w:r w:rsidR="004F4D80" w:rsidRPr="000F0D3F">
        <w:rPr>
          <w:sz w:val="24"/>
          <w:szCs w:val="24"/>
        </w:rPr>
        <w:t>т.ч</w:t>
      </w:r>
      <w:proofErr w:type="spellEnd"/>
      <w:r w:rsidR="004F4D80" w:rsidRPr="000F0D3F">
        <w:rPr>
          <w:sz w:val="24"/>
          <w:szCs w:val="24"/>
        </w:rPr>
        <w:t>. организационно-правовую форму) и свой адрес.</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В техническом предложении описываются все позиции таблицы-1 </w:t>
      </w:r>
      <w:r w:rsidR="00841A6F" w:rsidRPr="000F0D3F">
        <w:rPr>
          <w:sz w:val="24"/>
          <w:szCs w:val="24"/>
        </w:rPr>
        <w:t>Сводной таблицы стоимости</w:t>
      </w:r>
      <w:r w:rsidR="00F04258" w:rsidRPr="000F0D3F">
        <w:rPr>
          <w:bCs w:val="0"/>
          <w:sz w:val="24"/>
          <w:szCs w:val="24"/>
        </w:rPr>
        <w:t xml:space="preserve"> поставок</w:t>
      </w:r>
      <w:r w:rsidRPr="000F0D3F">
        <w:rPr>
          <w:sz w:val="24"/>
          <w:szCs w:val="24"/>
        </w:rPr>
        <w:t>.</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В колонке «Требования Заказчика» отдельно приводится каждое отдельное требование, указанное в разделе </w:t>
      </w:r>
      <w:r w:rsidR="00595BB8" w:rsidRPr="000F0D3F">
        <w:rPr>
          <w:sz w:val="24"/>
          <w:szCs w:val="24"/>
        </w:rPr>
        <w:fldChar w:fldCharType="begin"/>
      </w:r>
      <w:r w:rsidR="0019725C" w:rsidRPr="000F0D3F">
        <w:rPr>
          <w:sz w:val="24"/>
          <w:szCs w:val="24"/>
        </w:rPr>
        <w:instrText xml:space="preserve"> REF _Ref440292555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4</w:t>
      </w:r>
      <w:r w:rsidR="00595BB8" w:rsidRPr="000F0D3F">
        <w:rPr>
          <w:sz w:val="24"/>
          <w:szCs w:val="24"/>
        </w:rPr>
        <w:fldChar w:fldCharType="end"/>
      </w:r>
      <w:r w:rsidRPr="000F0D3F">
        <w:rPr>
          <w:sz w:val="24"/>
          <w:szCs w:val="24"/>
        </w:rPr>
        <w:t>.</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В колонке «Предложение </w:t>
      </w:r>
      <w:r w:rsidR="00C236C0" w:rsidRPr="000F0D3F">
        <w:rPr>
          <w:sz w:val="24"/>
          <w:szCs w:val="24"/>
        </w:rPr>
        <w:t>Участник</w:t>
      </w:r>
      <w:r w:rsidRPr="000F0D3F">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F0D3F">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Если в техническом предложении вместо информации, изложенной в п. </w:t>
      </w:r>
      <w:r w:rsidR="00595BB8" w:rsidRPr="000F0D3F">
        <w:rPr>
          <w:sz w:val="24"/>
          <w:szCs w:val="24"/>
        </w:rPr>
        <w:fldChar w:fldCharType="begin"/>
      </w:r>
      <w:r w:rsidR="00D56F8C" w:rsidRPr="000F0D3F">
        <w:rPr>
          <w:sz w:val="24"/>
          <w:szCs w:val="24"/>
        </w:rPr>
        <w:instrText xml:space="preserve"> REF _Ref440271182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3.3.1.9</w:t>
      </w:r>
      <w:r w:rsidR="00595BB8" w:rsidRPr="000F0D3F">
        <w:rPr>
          <w:sz w:val="24"/>
          <w:szCs w:val="24"/>
        </w:rPr>
        <w:fldChar w:fldCharType="end"/>
      </w:r>
      <w:r w:rsidRPr="000F0D3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0F0D3F">
        <w:rPr>
          <w:sz w:val="24"/>
          <w:szCs w:val="24"/>
        </w:rPr>
        <w:t>Заявка</w:t>
      </w:r>
      <w:r w:rsidRPr="000F0D3F">
        <w:rPr>
          <w:sz w:val="24"/>
          <w:szCs w:val="24"/>
        </w:rPr>
        <w:t xml:space="preserve"> будет отклонена без рассмотрения по существу.</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95BB8" w:rsidRPr="000F0D3F">
        <w:rPr>
          <w:sz w:val="24"/>
          <w:szCs w:val="24"/>
        </w:rPr>
        <w:fldChar w:fldCharType="begin"/>
      </w:r>
      <w:r w:rsidR="0019725C" w:rsidRPr="000F0D3F">
        <w:rPr>
          <w:sz w:val="24"/>
          <w:szCs w:val="24"/>
        </w:rPr>
        <w:instrText xml:space="preserve"> REF _Ref440292618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4.4.1</w:t>
      </w:r>
      <w:r w:rsidR="00595BB8" w:rsidRPr="000F0D3F">
        <w:rPr>
          <w:sz w:val="24"/>
          <w:szCs w:val="24"/>
        </w:rPr>
        <w:fldChar w:fldCharType="end"/>
      </w:r>
      <w:r w:rsidRPr="000F0D3F">
        <w:rPr>
          <w:sz w:val="24"/>
          <w:szCs w:val="24"/>
        </w:rPr>
        <w:t xml:space="preserve"> настоящей документации.</w:t>
      </w:r>
    </w:p>
    <w:p w:rsidR="004F4D80" w:rsidRPr="000F0D3F"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0F0D3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F0D3F">
        <w:rPr>
          <w:sz w:val="24"/>
          <w:szCs w:val="24"/>
        </w:rPr>
        <w:t>Участник</w:t>
      </w:r>
      <w:r w:rsidRPr="000F0D3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F0D3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F0D3F" w:rsidSect="004F4D80">
          <w:pgSz w:w="16838" w:h="11906" w:orient="landscape" w:code="9"/>
          <w:pgMar w:top="1134" w:right="680" w:bottom="567" w:left="539" w:header="680" w:footer="278" w:gutter="0"/>
          <w:cols w:space="708"/>
          <w:titlePg/>
          <w:docGrid w:linePitch="360"/>
        </w:sectPr>
      </w:pPr>
      <w:bookmarkStart w:id="729" w:name="_Ref194807296"/>
    </w:p>
    <w:p w:rsidR="004F4D80" w:rsidRPr="000F0D3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0F0D3F">
        <w:lastRenderedPageBreak/>
        <w:t xml:space="preserve">График </w:t>
      </w:r>
      <w:r w:rsidR="00512B0F" w:rsidRPr="000F0D3F">
        <w:t>выполнения поставок</w:t>
      </w:r>
      <w:r w:rsidRPr="000F0D3F">
        <w:t xml:space="preserve"> (форма </w:t>
      </w:r>
      <w:r w:rsidRPr="000F0D3F">
        <w:rPr>
          <w:noProof/>
        </w:rPr>
        <w:t>4</w:t>
      </w:r>
      <w:r w:rsidRPr="000F0D3F">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0F0D3F" w:rsidRDefault="004F4D80" w:rsidP="004F4D80">
      <w:pPr>
        <w:rPr>
          <w:sz w:val="24"/>
          <w:szCs w:val="24"/>
        </w:rPr>
      </w:pPr>
      <w:r w:rsidRPr="000F0D3F">
        <w:rPr>
          <w:sz w:val="24"/>
          <w:szCs w:val="24"/>
        </w:rPr>
        <w:t>(</w:t>
      </w:r>
      <w:r w:rsidRPr="000F0D3F">
        <w:rPr>
          <w:sz w:val="24"/>
          <w:szCs w:val="24"/>
          <w:shd w:val="clear" w:color="auto" w:fill="FFFF99"/>
        </w:rPr>
        <w:t>заполняется отдельно по каждому из лотов с указанием номера и названия лота</w:t>
      </w:r>
      <w:r w:rsidRPr="000F0D3F">
        <w:rPr>
          <w:sz w:val="24"/>
          <w:szCs w:val="24"/>
        </w:rPr>
        <w:t>)</w:t>
      </w:r>
    </w:p>
    <w:p w:rsidR="004F4D80" w:rsidRPr="000F0D3F"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0F0D3F">
        <w:rPr>
          <w:b w:val="0"/>
          <w:szCs w:val="24"/>
        </w:rPr>
        <w:t xml:space="preserve">Форма </w:t>
      </w:r>
      <w:bookmarkEnd w:id="736"/>
      <w:r w:rsidRPr="000F0D3F">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sidRPr="000F0D3F">
        <w:rPr>
          <w:b w:val="0"/>
          <w:szCs w:val="24"/>
        </w:rPr>
        <w:t>выполнения поставок</w:t>
      </w:r>
      <w:bookmarkEnd w:id="750"/>
      <w:bookmarkEnd w:id="751"/>
      <w:bookmarkEnd w:id="752"/>
      <w:bookmarkEnd w:id="753"/>
      <w:bookmarkEnd w:id="754"/>
      <w:bookmarkEnd w:id="755"/>
    </w:p>
    <w:p w:rsidR="004F4D80" w:rsidRPr="000F0D3F" w:rsidRDefault="004F4D80" w:rsidP="004F4D80">
      <w:pPr>
        <w:pBdr>
          <w:top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начало формы</w:t>
      </w:r>
    </w:p>
    <w:p w:rsidR="004F4D80" w:rsidRPr="000F0D3F" w:rsidRDefault="004F4D80" w:rsidP="004F4D80">
      <w:pPr>
        <w:spacing w:line="240" w:lineRule="auto"/>
        <w:ind w:firstLine="0"/>
        <w:jc w:val="left"/>
        <w:rPr>
          <w:sz w:val="24"/>
          <w:szCs w:val="24"/>
        </w:rPr>
      </w:pPr>
      <w:r w:rsidRPr="000F0D3F">
        <w:rPr>
          <w:sz w:val="24"/>
          <w:szCs w:val="24"/>
        </w:rPr>
        <w:t xml:space="preserve">Приложение </w:t>
      </w:r>
      <w:r w:rsidR="00B21EC0" w:rsidRPr="000F0D3F">
        <w:rPr>
          <w:sz w:val="24"/>
          <w:szCs w:val="24"/>
        </w:rPr>
        <w:t>4</w:t>
      </w:r>
      <w:r w:rsidRPr="000F0D3F">
        <w:rPr>
          <w:sz w:val="24"/>
          <w:szCs w:val="24"/>
        </w:rPr>
        <w:t xml:space="preserve"> к письму о подаче оферты</w:t>
      </w:r>
      <w:r w:rsidRPr="000F0D3F">
        <w:rPr>
          <w:sz w:val="24"/>
          <w:szCs w:val="24"/>
        </w:rPr>
        <w:br/>
        <w:t>от «____»_____________ г. №__________</w:t>
      </w:r>
    </w:p>
    <w:p w:rsidR="004F4D80" w:rsidRPr="000F0D3F" w:rsidRDefault="004F4D80" w:rsidP="004F4D80">
      <w:pPr>
        <w:spacing w:before="240" w:line="240" w:lineRule="auto"/>
        <w:jc w:val="center"/>
        <w:rPr>
          <w:b/>
          <w:sz w:val="24"/>
          <w:szCs w:val="24"/>
        </w:rPr>
      </w:pPr>
      <w:r w:rsidRPr="000F0D3F">
        <w:rPr>
          <w:b/>
          <w:sz w:val="24"/>
          <w:szCs w:val="24"/>
        </w:rPr>
        <w:t xml:space="preserve">График </w:t>
      </w:r>
      <w:r w:rsidR="00512B0F" w:rsidRPr="000F0D3F">
        <w:rPr>
          <w:b/>
          <w:color w:val="000000"/>
          <w:sz w:val="24"/>
          <w:szCs w:val="24"/>
        </w:rPr>
        <w:t>выполнения поставок</w:t>
      </w:r>
    </w:p>
    <w:p w:rsidR="004F4D80" w:rsidRPr="000F0D3F" w:rsidRDefault="004F4D80" w:rsidP="004F4D80">
      <w:pPr>
        <w:spacing w:line="240" w:lineRule="auto"/>
        <w:rPr>
          <w:color w:val="000000"/>
          <w:sz w:val="24"/>
          <w:szCs w:val="24"/>
        </w:rPr>
      </w:pPr>
    </w:p>
    <w:p w:rsidR="004F4D80" w:rsidRPr="000F0D3F" w:rsidRDefault="004F4D80" w:rsidP="004F4D80">
      <w:pPr>
        <w:spacing w:line="240" w:lineRule="auto"/>
        <w:rPr>
          <w:color w:val="000000"/>
          <w:sz w:val="24"/>
          <w:szCs w:val="24"/>
        </w:rPr>
      </w:pPr>
      <w:r w:rsidRPr="000F0D3F">
        <w:rPr>
          <w:color w:val="000000"/>
          <w:sz w:val="24"/>
          <w:szCs w:val="24"/>
        </w:rPr>
        <w:t xml:space="preserve">Наименование и адрес </w:t>
      </w:r>
      <w:r w:rsidR="00C236C0" w:rsidRPr="000F0D3F">
        <w:rPr>
          <w:color w:val="000000"/>
          <w:sz w:val="24"/>
          <w:szCs w:val="24"/>
        </w:rPr>
        <w:t>Участник</w:t>
      </w:r>
      <w:r w:rsidRPr="000F0D3F">
        <w:rPr>
          <w:color w:val="000000"/>
          <w:sz w:val="24"/>
          <w:szCs w:val="24"/>
        </w:rPr>
        <w:t>а: _________________________________</w:t>
      </w:r>
    </w:p>
    <w:p w:rsidR="004F4D80" w:rsidRPr="000F0D3F"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0F0D3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0F0D3F" w:rsidRDefault="004F4D80" w:rsidP="004F4D80">
            <w:pPr>
              <w:pStyle w:val="aff0"/>
              <w:spacing w:before="0" w:after="0"/>
              <w:ind w:left="0" w:right="0"/>
              <w:rPr>
                <w:b/>
                <w:sz w:val="24"/>
                <w:szCs w:val="24"/>
              </w:rPr>
            </w:pPr>
            <w:r w:rsidRPr="000F0D3F">
              <w:rPr>
                <w:b/>
                <w:sz w:val="24"/>
                <w:szCs w:val="24"/>
              </w:rPr>
              <w:t xml:space="preserve">№ </w:t>
            </w:r>
            <w:proofErr w:type="gramStart"/>
            <w:r w:rsidRPr="000F0D3F">
              <w:rPr>
                <w:b/>
                <w:sz w:val="24"/>
                <w:szCs w:val="24"/>
              </w:rPr>
              <w:t>п</w:t>
            </w:r>
            <w:proofErr w:type="gramEnd"/>
            <w:r w:rsidRPr="000F0D3F">
              <w:rPr>
                <w:b/>
                <w:sz w:val="24"/>
                <w:szCs w:val="24"/>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0F0D3F" w:rsidRDefault="004F4D80" w:rsidP="004F4D80">
            <w:pPr>
              <w:pStyle w:val="aff0"/>
              <w:spacing w:before="0" w:after="0"/>
              <w:ind w:left="0" w:right="0"/>
              <w:jc w:val="center"/>
              <w:rPr>
                <w:b/>
                <w:sz w:val="24"/>
                <w:szCs w:val="24"/>
              </w:rPr>
            </w:pPr>
            <w:r w:rsidRPr="000F0D3F">
              <w:rPr>
                <w:b/>
                <w:sz w:val="24"/>
                <w:szCs w:val="24"/>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0F0D3F" w:rsidRDefault="004F4D80" w:rsidP="004F4D80">
            <w:pPr>
              <w:pStyle w:val="aff0"/>
              <w:spacing w:before="0" w:after="0"/>
              <w:ind w:left="0" w:right="0"/>
              <w:jc w:val="center"/>
              <w:rPr>
                <w:b/>
                <w:sz w:val="24"/>
                <w:szCs w:val="24"/>
              </w:rPr>
            </w:pPr>
            <w:r w:rsidRPr="000F0D3F">
              <w:rPr>
                <w:b/>
                <w:sz w:val="24"/>
                <w:szCs w:val="24"/>
              </w:rPr>
              <w:t>Срок поставки продукции</w:t>
            </w:r>
          </w:p>
        </w:tc>
      </w:tr>
      <w:tr w:rsidR="004F4D80" w:rsidRPr="000F0D3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0F0D3F" w:rsidRDefault="004F4D80" w:rsidP="004F4D80">
            <w:pPr>
              <w:spacing w:line="240" w:lineRule="auto"/>
              <w:ind w:firstLine="0"/>
              <w:jc w:val="left"/>
              <w:rPr>
                <w:color w:val="000000"/>
                <w:sz w:val="24"/>
                <w:szCs w:val="24"/>
              </w:rPr>
            </w:pPr>
          </w:p>
        </w:tc>
        <w:tc>
          <w:tcPr>
            <w:tcW w:w="3543" w:type="dxa"/>
            <w:vMerge/>
            <w:tcBorders>
              <w:left w:val="single" w:sz="4" w:space="0" w:color="auto"/>
              <w:bottom w:val="single" w:sz="4" w:space="0" w:color="auto"/>
              <w:right w:val="single" w:sz="4" w:space="0" w:color="auto"/>
            </w:tcBorders>
            <w:vAlign w:val="center"/>
            <w:hideMark/>
          </w:tcPr>
          <w:p w:rsidR="004F4D80" w:rsidRPr="000F0D3F" w:rsidRDefault="004F4D80" w:rsidP="004F4D80">
            <w:pPr>
              <w:spacing w:line="240" w:lineRule="auto"/>
              <w:ind w:firstLine="0"/>
              <w:jc w:val="left"/>
              <w:rPr>
                <w:color w:val="000000"/>
                <w:sz w:val="24"/>
                <w:szCs w:val="24"/>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0F0D3F" w:rsidRDefault="004F4D80" w:rsidP="004F4D80">
            <w:pPr>
              <w:pStyle w:val="aff0"/>
              <w:spacing w:before="0" w:after="0"/>
              <w:ind w:left="0" w:right="0"/>
              <w:jc w:val="center"/>
              <w:rPr>
                <w:b/>
                <w:color w:val="000000"/>
                <w:sz w:val="24"/>
                <w:szCs w:val="24"/>
              </w:rPr>
            </w:pPr>
            <w:r w:rsidRPr="000F0D3F">
              <w:rPr>
                <w:b/>
                <w:color w:val="000000"/>
                <w:sz w:val="24"/>
                <w:szCs w:val="24"/>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0F0D3F" w:rsidRDefault="004F4D80" w:rsidP="004F4D80">
            <w:pPr>
              <w:pStyle w:val="aff0"/>
              <w:spacing w:before="0" w:after="0"/>
              <w:ind w:left="0" w:right="0"/>
              <w:jc w:val="center"/>
              <w:rPr>
                <w:b/>
                <w:color w:val="000000"/>
                <w:sz w:val="24"/>
                <w:szCs w:val="24"/>
              </w:rPr>
            </w:pPr>
            <w:r w:rsidRPr="000F0D3F">
              <w:rPr>
                <w:b/>
                <w:color w:val="000000"/>
                <w:sz w:val="24"/>
                <w:szCs w:val="24"/>
              </w:rPr>
              <w:t xml:space="preserve">Предложение </w:t>
            </w:r>
            <w:r w:rsidR="00C236C0" w:rsidRPr="000F0D3F">
              <w:rPr>
                <w:b/>
                <w:color w:val="000000"/>
                <w:sz w:val="24"/>
                <w:szCs w:val="24"/>
              </w:rPr>
              <w:t>Участник</w:t>
            </w:r>
            <w:r w:rsidRPr="000F0D3F">
              <w:rPr>
                <w:b/>
                <w:color w:val="000000"/>
                <w:sz w:val="24"/>
                <w:szCs w:val="24"/>
              </w:rPr>
              <w:t>а</w:t>
            </w:r>
          </w:p>
        </w:tc>
      </w:tr>
      <w:tr w:rsidR="004F4D80" w:rsidRPr="000F0D3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r w:rsidRPr="000F0D3F">
              <w:rPr>
                <w:bCs w:val="0"/>
                <w:szCs w:val="24"/>
              </w:rPr>
              <w:t>Филиал ПАО «МРСК Центра»</w:t>
            </w:r>
            <w:r w:rsidRPr="000F0D3F">
              <w:rPr>
                <w:szCs w:val="24"/>
              </w:rPr>
              <w:t xml:space="preserve"> «</w:t>
            </w:r>
            <w:r w:rsidRPr="000F0D3F">
              <w:rPr>
                <w:rStyle w:val="aa"/>
                <w:b w:val="0"/>
                <w:szCs w:val="24"/>
              </w:rPr>
              <w:t>____</w:t>
            </w:r>
            <w:r w:rsidRPr="000F0D3F">
              <w:rPr>
                <w:rStyle w:val="aa"/>
                <w:szCs w:val="24"/>
              </w:rPr>
              <w:t xml:space="preserve"> </w:t>
            </w:r>
            <w:proofErr w:type="spellStart"/>
            <w:r w:rsidRPr="000F0D3F">
              <w:rPr>
                <w:szCs w:val="24"/>
              </w:rPr>
              <w:t>энерго</w:t>
            </w:r>
            <w:proofErr w:type="spellEnd"/>
            <w:r w:rsidRPr="000F0D3F">
              <w:rPr>
                <w:szCs w:val="24"/>
              </w:rPr>
              <w:t>»</w:t>
            </w:r>
          </w:p>
        </w:tc>
      </w:tr>
      <w:tr w:rsidR="004F4D80" w:rsidRPr="000F0D3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6343FF">
            <w:pPr>
              <w:pStyle w:val="aff1"/>
              <w:numPr>
                <w:ilvl w:val="0"/>
                <w:numId w:val="66"/>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p>
        </w:tc>
      </w:tr>
      <w:tr w:rsidR="004F4D80" w:rsidRPr="000F0D3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6343FF">
            <w:pPr>
              <w:pStyle w:val="aff1"/>
              <w:numPr>
                <w:ilvl w:val="0"/>
                <w:numId w:val="66"/>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p>
        </w:tc>
      </w:tr>
      <w:tr w:rsidR="004F4D80" w:rsidRPr="000F0D3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6343FF">
            <w:pPr>
              <w:pStyle w:val="aff1"/>
              <w:numPr>
                <w:ilvl w:val="0"/>
                <w:numId w:val="66"/>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p>
        </w:tc>
      </w:tr>
      <w:tr w:rsidR="004F4D80" w:rsidRPr="000F0D3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r w:rsidRPr="000F0D3F">
              <w:rPr>
                <w:color w:val="000000"/>
                <w:szCs w:val="24"/>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p>
        </w:tc>
      </w:tr>
    </w:tbl>
    <w:p w:rsidR="004F4D80" w:rsidRPr="000F0D3F" w:rsidRDefault="004F4D80" w:rsidP="004F4D80">
      <w:pPr>
        <w:spacing w:line="240" w:lineRule="auto"/>
        <w:rPr>
          <w:color w:val="000000"/>
          <w:sz w:val="24"/>
          <w:szCs w:val="24"/>
        </w:rPr>
      </w:pPr>
    </w:p>
    <w:p w:rsidR="004F4D80" w:rsidRPr="000F0D3F" w:rsidRDefault="004F4D80" w:rsidP="004F4D80">
      <w:pPr>
        <w:spacing w:line="240" w:lineRule="auto"/>
        <w:rPr>
          <w:color w:val="000000"/>
          <w:sz w:val="24"/>
          <w:szCs w:val="24"/>
        </w:rPr>
      </w:pPr>
      <w:r w:rsidRPr="000F0D3F">
        <w:rPr>
          <w:color w:val="000000"/>
          <w:sz w:val="24"/>
          <w:szCs w:val="24"/>
        </w:rPr>
        <w:t>____________________________________</w:t>
      </w:r>
    </w:p>
    <w:p w:rsidR="004F4D80" w:rsidRPr="000F0D3F" w:rsidRDefault="004F4D80" w:rsidP="004F4D80">
      <w:pPr>
        <w:spacing w:line="240" w:lineRule="auto"/>
        <w:ind w:right="3684"/>
        <w:jc w:val="center"/>
        <w:rPr>
          <w:color w:val="000000"/>
          <w:sz w:val="24"/>
          <w:szCs w:val="24"/>
          <w:vertAlign w:val="superscript"/>
        </w:rPr>
      </w:pPr>
      <w:r w:rsidRPr="000F0D3F">
        <w:rPr>
          <w:color w:val="000000"/>
          <w:sz w:val="24"/>
          <w:szCs w:val="24"/>
          <w:vertAlign w:val="superscript"/>
        </w:rPr>
        <w:t>(подпись, М.П.)</w:t>
      </w:r>
    </w:p>
    <w:p w:rsidR="004F4D80" w:rsidRPr="000F0D3F" w:rsidRDefault="004F4D80" w:rsidP="004F4D80">
      <w:pPr>
        <w:spacing w:line="240" w:lineRule="auto"/>
        <w:rPr>
          <w:color w:val="000000"/>
          <w:sz w:val="24"/>
          <w:szCs w:val="24"/>
        </w:rPr>
      </w:pPr>
      <w:r w:rsidRPr="000F0D3F">
        <w:rPr>
          <w:color w:val="000000"/>
          <w:sz w:val="24"/>
          <w:szCs w:val="24"/>
        </w:rPr>
        <w:t>____________________________________</w:t>
      </w:r>
    </w:p>
    <w:p w:rsidR="004F4D80" w:rsidRPr="000F0D3F" w:rsidRDefault="004F4D80" w:rsidP="004F4D80">
      <w:pPr>
        <w:spacing w:line="240" w:lineRule="auto"/>
        <w:ind w:right="3684"/>
        <w:jc w:val="center"/>
        <w:rPr>
          <w:color w:val="000000"/>
          <w:sz w:val="24"/>
          <w:szCs w:val="24"/>
          <w:vertAlign w:val="superscript"/>
        </w:rPr>
      </w:pPr>
      <w:r w:rsidRPr="000F0D3F">
        <w:rPr>
          <w:color w:val="000000"/>
          <w:sz w:val="24"/>
          <w:szCs w:val="24"/>
          <w:vertAlign w:val="superscript"/>
        </w:rPr>
        <w:t xml:space="preserve">(фамилия, имя, отчество </w:t>
      </w:r>
      <w:proofErr w:type="gramStart"/>
      <w:r w:rsidRPr="000F0D3F">
        <w:rPr>
          <w:color w:val="000000"/>
          <w:sz w:val="24"/>
          <w:szCs w:val="24"/>
          <w:vertAlign w:val="superscript"/>
        </w:rPr>
        <w:t>подписавшего</w:t>
      </w:r>
      <w:proofErr w:type="gramEnd"/>
      <w:r w:rsidRPr="000F0D3F">
        <w:rPr>
          <w:color w:val="000000"/>
          <w:sz w:val="24"/>
          <w:szCs w:val="24"/>
          <w:vertAlign w:val="superscript"/>
        </w:rPr>
        <w:t>, должность)</w:t>
      </w:r>
    </w:p>
    <w:p w:rsidR="004F4D80" w:rsidRPr="000F0D3F"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F0D3F">
        <w:rPr>
          <w:b/>
          <w:color w:val="000000"/>
          <w:spacing w:val="36"/>
          <w:sz w:val="24"/>
          <w:szCs w:val="24"/>
        </w:rPr>
        <w:t>конец формы</w:t>
      </w:r>
    </w:p>
    <w:p w:rsidR="004F4D80" w:rsidRPr="000F0D3F"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0F0D3F">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0F0D3F">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0F0D3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указывает дату и номер заявки в соответствии с письмом о подаче оферты (подраздел </w:t>
      </w:r>
      <w:r w:rsidR="00595BB8" w:rsidRPr="000F0D3F">
        <w:rPr>
          <w:sz w:val="24"/>
          <w:szCs w:val="24"/>
        </w:rPr>
        <w:fldChar w:fldCharType="begin"/>
      </w:r>
      <w:r w:rsidR="00D56F8C" w:rsidRPr="000F0D3F">
        <w:rPr>
          <w:sz w:val="24"/>
          <w:szCs w:val="24"/>
        </w:rPr>
        <w:instrText xml:space="preserve"> REF _Ref55336310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5.1</w:t>
      </w:r>
      <w:r w:rsidR="00595BB8" w:rsidRPr="000F0D3F">
        <w:rPr>
          <w:sz w:val="24"/>
          <w:szCs w:val="24"/>
        </w:rPr>
        <w:fldChar w:fldCharType="end"/>
      </w:r>
      <w:r w:rsidR="004F4D80" w:rsidRPr="000F0D3F">
        <w:rPr>
          <w:sz w:val="24"/>
          <w:szCs w:val="24"/>
        </w:rPr>
        <w:t>).</w:t>
      </w:r>
    </w:p>
    <w:p w:rsidR="004F4D80" w:rsidRPr="000F0D3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указывает свое фирменное наименование (в </w:t>
      </w:r>
      <w:proofErr w:type="spellStart"/>
      <w:r w:rsidR="004F4D80" w:rsidRPr="000F0D3F">
        <w:rPr>
          <w:sz w:val="24"/>
          <w:szCs w:val="24"/>
        </w:rPr>
        <w:t>т.ч</w:t>
      </w:r>
      <w:proofErr w:type="spellEnd"/>
      <w:r w:rsidR="004F4D80" w:rsidRPr="000F0D3F">
        <w:rPr>
          <w:sz w:val="24"/>
          <w:szCs w:val="24"/>
        </w:rPr>
        <w:t>. организационно-правовую форму) и свой адрес.</w:t>
      </w:r>
    </w:p>
    <w:p w:rsidR="004F4D80" w:rsidRPr="000F0D3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F0D3F">
        <w:rPr>
          <w:sz w:val="24"/>
          <w:szCs w:val="24"/>
        </w:rPr>
        <w:t xml:space="preserve">В данном Графике </w:t>
      </w:r>
      <w:r w:rsidR="00512B0F" w:rsidRPr="000F0D3F">
        <w:rPr>
          <w:sz w:val="24"/>
          <w:szCs w:val="24"/>
        </w:rPr>
        <w:t>выполнения поставок</w:t>
      </w:r>
      <w:r w:rsidRPr="000F0D3F">
        <w:rPr>
          <w:sz w:val="24"/>
          <w:szCs w:val="24"/>
        </w:rPr>
        <w:t xml:space="preserve"> приводятся расчетные сроки поставки </w:t>
      </w:r>
      <w:r w:rsidR="00841A6F" w:rsidRPr="000F0D3F">
        <w:rPr>
          <w:sz w:val="24"/>
          <w:szCs w:val="24"/>
        </w:rPr>
        <w:t xml:space="preserve">продукции </w:t>
      </w:r>
      <w:r w:rsidRPr="000F0D3F">
        <w:rPr>
          <w:sz w:val="24"/>
          <w:szCs w:val="24"/>
        </w:rPr>
        <w:t>в рамках Договора, перечисленн</w:t>
      </w:r>
      <w:r w:rsidR="00841A6F" w:rsidRPr="000F0D3F">
        <w:rPr>
          <w:sz w:val="24"/>
          <w:szCs w:val="24"/>
        </w:rPr>
        <w:t>ой</w:t>
      </w:r>
      <w:r w:rsidRPr="000F0D3F">
        <w:rPr>
          <w:sz w:val="24"/>
          <w:szCs w:val="24"/>
        </w:rPr>
        <w:t xml:space="preserve"> в </w:t>
      </w:r>
      <w:r w:rsidR="00841A6F" w:rsidRPr="000F0D3F">
        <w:rPr>
          <w:sz w:val="24"/>
          <w:szCs w:val="24"/>
        </w:rPr>
        <w:t>Сводной таблице стоимости</w:t>
      </w:r>
      <w:r w:rsidRPr="000F0D3F">
        <w:rPr>
          <w:sz w:val="24"/>
          <w:szCs w:val="24"/>
        </w:rPr>
        <w:t xml:space="preserve"> </w:t>
      </w:r>
      <w:r w:rsidR="00F04258" w:rsidRPr="000F0D3F">
        <w:rPr>
          <w:bCs w:val="0"/>
          <w:sz w:val="24"/>
          <w:szCs w:val="24"/>
        </w:rPr>
        <w:t xml:space="preserve">поставок </w:t>
      </w:r>
      <w:r w:rsidRPr="000F0D3F">
        <w:rPr>
          <w:sz w:val="24"/>
          <w:szCs w:val="24"/>
        </w:rPr>
        <w:t>(</w:t>
      </w:r>
      <w:r w:rsidR="00D56F8C" w:rsidRPr="000F0D3F">
        <w:rPr>
          <w:sz w:val="24"/>
          <w:szCs w:val="24"/>
        </w:rPr>
        <w:t>подраздел</w:t>
      </w:r>
      <w:r w:rsidR="00841A6F" w:rsidRPr="000F0D3F">
        <w:rPr>
          <w:sz w:val="24"/>
          <w:szCs w:val="24"/>
        </w:rPr>
        <w:t xml:space="preserve"> </w:t>
      </w:r>
      <w:r w:rsidR="00595BB8" w:rsidRPr="000F0D3F">
        <w:rPr>
          <w:sz w:val="24"/>
          <w:szCs w:val="24"/>
        </w:rPr>
        <w:fldChar w:fldCharType="begin"/>
      </w:r>
      <w:r w:rsidR="00D56F8C" w:rsidRPr="000F0D3F">
        <w:rPr>
          <w:sz w:val="24"/>
          <w:szCs w:val="24"/>
        </w:rPr>
        <w:instrText xml:space="preserve"> REF _Ref440273986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5.2</w:t>
      </w:r>
      <w:r w:rsidR="00595BB8" w:rsidRPr="000F0D3F">
        <w:rPr>
          <w:sz w:val="24"/>
          <w:szCs w:val="24"/>
        </w:rPr>
        <w:fldChar w:fldCharType="end"/>
      </w:r>
      <w:r w:rsidRPr="000F0D3F">
        <w:rPr>
          <w:sz w:val="24"/>
          <w:szCs w:val="24"/>
        </w:rPr>
        <w:t>).</w:t>
      </w:r>
    </w:p>
    <w:p w:rsidR="004F4D80" w:rsidRPr="000F0D3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F0D3F">
        <w:rPr>
          <w:sz w:val="24"/>
          <w:szCs w:val="24"/>
        </w:rPr>
        <w:t xml:space="preserve">Для указания сроков против каждого этапа / </w:t>
      </w:r>
      <w:proofErr w:type="spellStart"/>
      <w:r w:rsidRPr="000F0D3F">
        <w:rPr>
          <w:sz w:val="24"/>
          <w:szCs w:val="24"/>
        </w:rPr>
        <w:t>подэтапа</w:t>
      </w:r>
      <w:proofErr w:type="spellEnd"/>
      <w:r w:rsidRPr="000F0D3F">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0F0D3F"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r w:rsidRPr="000F0D3F">
              <w:rPr>
                <w:color w:val="000000"/>
                <w:sz w:val="24"/>
                <w:szCs w:val="24"/>
              </w:rPr>
              <w:t xml:space="preserve">№ </w:t>
            </w:r>
            <w:proofErr w:type="gramStart"/>
            <w:r w:rsidRPr="000F0D3F">
              <w:rPr>
                <w:color w:val="000000"/>
                <w:sz w:val="24"/>
                <w:szCs w:val="24"/>
              </w:rPr>
              <w:t>п</w:t>
            </w:r>
            <w:proofErr w:type="gramEnd"/>
            <w:r w:rsidRPr="000F0D3F">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Pr="000F0D3F" w:rsidRDefault="004F4D80" w:rsidP="004F4D80">
            <w:pPr>
              <w:pStyle w:val="aff0"/>
              <w:spacing w:before="0" w:after="0"/>
              <w:ind w:left="0" w:right="0"/>
              <w:jc w:val="center"/>
              <w:rPr>
                <w:sz w:val="24"/>
                <w:szCs w:val="24"/>
              </w:rPr>
            </w:pPr>
          </w:p>
          <w:p w:rsidR="004F4D80" w:rsidRPr="000F0D3F" w:rsidRDefault="004F4D80" w:rsidP="004F4D80">
            <w:pPr>
              <w:pStyle w:val="aff0"/>
              <w:spacing w:before="0" w:after="0"/>
              <w:ind w:left="0" w:right="0"/>
              <w:jc w:val="center"/>
              <w:rPr>
                <w:sz w:val="24"/>
                <w:szCs w:val="24"/>
              </w:rPr>
            </w:pPr>
            <w:r w:rsidRPr="000F0D3F">
              <w:rPr>
                <w:sz w:val="24"/>
                <w:szCs w:val="24"/>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r w:rsidRPr="000F0D3F">
              <w:rPr>
                <w:color w:val="000000"/>
                <w:sz w:val="24"/>
                <w:szCs w:val="24"/>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r w:rsidRPr="000F0D3F">
              <w:rPr>
                <w:color w:val="000000"/>
                <w:sz w:val="24"/>
                <w:szCs w:val="24"/>
              </w:rPr>
              <w:t xml:space="preserve">Предложение </w:t>
            </w:r>
            <w:r w:rsidR="00C236C0" w:rsidRPr="000F0D3F">
              <w:rPr>
                <w:color w:val="000000"/>
                <w:sz w:val="24"/>
                <w:szCs w:val="24"/>
              </w:rPr>
              <w:t>Участник</w:t>
            </w:r>
            <w:r w:rsidRPr="000F0D3F">
              <w:rPr>
                <w:color w:val="000000"/>
                <w:sz w:val="24"/>
                <w:szCs w:val="24"/>
              </w:rPr>
              <w:t>а</w:t>
            </w:r>
          </w:p>
        </w:tc>
      </w:tr>
      <w:tr w:rsidR="004F4D80" w:rsidRPr="000F0D3F" w:rsidTr="004F4D80">
        <w:trPr>
          <w:cantSplit/>
        </w:trPr>
        <w:tc>
          <w:tcPr>
            <w:tcW w:w="720" w:type="dxa"/>
            <w:vMerge/>
            <w:tcBorders>
              <w:left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0F0D3F"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0F0D3F" w:rsidRDefault="004F4D80" w:rsidP="00817246">
            <w:pPr>
              <w:pStyle w:val="aff0"/>
              <w:spacing w:before="0" w:after="0"/>
              <w:ind w:left="0" w:right="0"/>
              <w:jc w:val="center"/>
              <w:rPr>
                <w:color w:val="000000"/>
                <w:sz w:val="24"/>
                <w:szCs w:val="24"/>
              </w:rPr>
            </w:pPr>
            <w:r w:rsidRPr="000F0D3F">
              <w:rPr>
                <w:color w:val="000000"/>
                <w:sz w:val="24"/>
                <w:szCs w:val="24"/>
              </w:rPr>
              <w:t xml:space="preserve">График </w:t>
            </w:r>
            <w:r w:rsidR="00817246" w:rsidRPr="000F0D3F">
              <w:rPr>
                <w:color w:val="000000"/>
                <w:sz w:val="24"/>
                <w:szCs w:val="24"/>
              </w:rPr>
              <w:t>выполнения поставок</w:t>
            </w:r>
            <w:r w:rsidRPr="000F0D3F">
              <w:rPr>
                <w:color w:val="000000"/>
                <w:sz w:val="24"/>
                <w:szCs w:val="24"/>
              </w:rPr>
              <w:t>, в неделях ________  (</w:t>
            </w:r>
            <w:r w:rsidRPr="000F0D3F">
              <w:rPr>
                <w:i/>
                <w:color w:val="000000"/>
                <w:sz w:val="24"/>
                <w:szCs w:val="24"/>
              </w:rPr>
              <w:t>с момента подписания Договора</w:t>
            </w:r>
            <w:r w:rsidRPr="000F0D3F">
              <w:rPr>
                <w:color w:val="000000"/>
                <w:sz w:val="24"/>
                <w:szCs w:val="24"/>
              </w:rPr>
              <w:t>)</w:t>
            </w:r>
          </w:p>
        </w:tc>
      </w:tr>
      <w:tr w:rsidR="004F4D80" w:rsidRPr="000F0D3F"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0F0D3F"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r w:rsidRPr="000F0D3F">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r w:rsidRPr="000F0D3F">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r w:rsidRPr="000F0D3F">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r w:rsidRPr="000F0D3F">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r w:rsidRPr="000F0D3F">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r w:rsidRPr="000F0D3F">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r w:rsidRPr="000F0D3F">
              <w:rPr>
                <w:color w:val="000000"/>
                <w:sz w:val="24"/>
                <w:szCs w:val="24"/>
              </w:rPr>
              <w:t>…</w:t>
            </w:r>
          </w:p>
        </w:tc>
      </w:tr>
      <w:tr w:rsidR="004F4D80" w:rsidRPr="000F0D3F"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r w:rsidRPr="000F0D3F">
              <w:rPr>
                <w:bCs w:val="0"/>
                <w:sz w:val="24"/>
                <w:szCs w:val="24"/>
              </w:rPr>
              <w:t>Филиал ПАО «МРСК Центра»</w:t>
            </w:r>
            <w:r w:rsidRPr="000F0D3F">
              <w:rPr>
                <w:sz w:val="24"/>
                <w:szCs w:val="24"/>
              </w:rPr>
              <w:t xml:space="preserve"> «</w:t>
            </w:r>
            <w:r w:rsidRPr="000F0D3F">
              <w:rPr>
                <w:rStyle w:val="aa"/>
                <w:b w:val="0"/>
                <w:sz w:val="24"/>
                <w:szCs w:val="24"/>
              </w:rPr>
              <w:t>____</w:t>
            </w:r>
            <w:r w:rsidRPr="000F0D3F">
              <w:rPr>
                <w:rStyle w:val="aa"/>
                <w:sz w:val="24"/>
                <w:szCs w:val="24"/>
              </w:rPr>
              <w:t xml:space="preserve"> </w:t>
            </w:r>
            <w:proofErr w:type="spellStart"/>
            <w:r w:rsidRPr="000F0D3F">
              <w:rPr>
                <w:sz w:val="24"/>
                <w:szCs w:val="24"/>
              </w:rPr>
              <w:t>энерго</w:t>
            </w:r>
            <w:proofErr w:type="spellEnd"/>
            <w:r w:rsidRPr="000F0D3F">
              <w:rPr>
                <w:sz w:val="24"/>
                <w:szCs w:val="24"/>
              </w:rPr>
              <w:t>»</w:t>
            </w:r>
          </w:p>
        </w:tc>
      </w:tr>
      <w:tr w:rsidR="004F4D80" w:rsidRPr="000F0D3F"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6343FF">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0F0D3F"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0F0D3F"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0F0D3F"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r>
      <w:tr w:rsidR="004F4D80" w:rsidRPr="000F0D3F"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6343FF">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0F0D3F"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0F0D3F"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0F0D3F"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0F0D3F"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r>
      <w:tr w:rsidR="004F4D80" w:rsidRPr="000F0D3F"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6343FF">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0F0D3F"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0F0D3F"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0F0D3F"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0F0D3F"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0F0D3F"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r>
    </w:tbl>
    <w:p w:rsidR="004F4D80" w:rsidRPr="000F0D3F" w:rsidRDefault="004F4D80" w:rsidP="004F4D80">
      <w:pPr>
        <w:pStyle w:val="aff6"/>
        <w:numPr>
          <w:ilvl w:val="0"/>
          <w:numId w:val="0"/>
        </w:numPr>
        <w:tabs>
          <w:tab w:val="left" w:pos="708"/>
        </w:tabs>
        <w:spacing w:line="240" w:lineRule="auto"/>
        <w:ind w:left="1134"/>
        <w:rPr>
          <w:sz w:val="24"/>
          <w:szCs w:val="24"/>
        </w:rPr>
      </w:pPr>
    </w:p>
    <w:p w:rsidR="004F4D80" w:rsidRPr="000F0D3F" w:rsidRDefault="004F4D80" w:rsidP="004F4D80">
      <w:pPr>
        <w:spacing w:line="240" w:lineRule="auto"/>
        <w:rPr>
          <w:sz w:val="24"/>
          <w:szCs w:val="24"/>
        </w:rPr>
      </w:pPr>
      <w:r w:rsidRPr="000F0D3F">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F0D3F">
        <w:rPr>
          <w:sz w:val="24"/>
          <w:szCs w:val="24"/>
        </w:rPr>
        <w:t>Microsoft</w:t>
      </w:r>
      <w:proofErr w:type="spellEnd"/>
      <w:r w:rsidRPr="000F0D3F">
        <w:rPr>
          <w:sz w:val="24"/>
          <w:szCs w:val="24"/>
        </w:rPr>
        <w:t xml:space="preserve"> </w:t>
      </w:r>
      <w:proofErr w:type="spellStart"/>
      <w:r w:rsidRPr="000F0D3F">
        <w:rPr>
          <w:sz w:val="24"/>
          <w:szCs w:val="24"/>
        </w:rPr>
        <w:t>Project</w:t>
      </w:r>
      <w:proofErr w:type="spellEnd"/>
      <w:r w:rsidRPr="000F0D3F">
        <w:rPr>
          <w:sz w:val="24"/>
          <w:szCs w:val="24"/>
        </w:rPr>
        <w:t xml:space="preserve"> и т.п.).</w:t>
      </w:r>
    </w:p>
    <w:p w:rsidR="004F4D80" w:rsidRPr="000F0D3F"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0F0D3F">
        <w:rPr>
          <w:color w:val="000000"/>
        </w:rPr>
        <w:lastRenderedPageBreak/>
        <w:t xml:space="preserve">Протокол разногласий к проекту Договора (форма </w:t>
      </w:r>
      <w:r w:rsidRPr="000F0D3F">
        <w:rPr>
          <w:noProof/>
          <w:color w:val="000000"/>
        </w:rPr>
        <w:t>5</w:t>
      </w:r>
      <w:r w:rsidRPr="000F0D3F">
        <w:rPr>
          <w:color w:val="000000"/>
        </w:rPr>
        <w:t>)</w:t>
      </w:r>
      <w:bookmarkEnd w:id="709"/>
      <w:bookmarkEnd w:id="710"/>
      <w:bookmarkEnd w:id="783"/>
      <w:bookmarkEnd w:id="784"/>
      <w:bookmarkEnd w:id="785"/>
      <w:bookmarkEnd w:id="786"/>
      <w:bookmarkEnd w:id="787"/>
      <w:bookmarkEnd w:id="788"/>
    </w:p>
    <w:p w:rsidR="004F4D80" w:rsidRPr="000F0D3F" w:rsidRDefault="004F4D80" w:rsidP="004F4D80">
      <w:pPr>
        <w:rPr>
          <w:sz w:val="24"/>
          <w:szCs w:val="24"/>
        </w:rPr>
      </w:pPr>
      <w:r w:rsidRPr="000F0D3F">
        <w:rPr>
          <w:sz w:val="24"/>
          <w:szCs w:val="24"/>
        </w:rPr>
        <w:t>(</w:t>
      </w:r>
      <w:r w:rsidRPr="000F0D3F">
        <w:rPr>
          <w:sz w:val="24"/>
          <w:szCs w:val="24"/>
          <w:shd w:val="clear" w:color="auto" w:fill="FFFF99"/>
        </w:rPr>
        <w:t>заполняется отдельно по каждому из лотов с указанием номера и названия лота</w:t>
      </w:r>
      <w:r w:rsidRPr="000F0D3F">
        <w:rPr>
          <w:sz w:val="24"/>
          <w:szCs w:val="24"/>
        </w:rPr>
        <w:t>)</w:t>
      </w:r>
    </w:p>
    <w:p w:rsidR="004F4D80" w:rsidRPr="000F0D3F"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0F0D3F">
        <w:rPr>
          <w:b w:val="0"/>
          <w:szCs w:val="24"/>
        </w:rPr>
        <w:t>Форма Протокола разногласий к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0F0D3F">
        <w:rPr>
          <w:b w:val="0"/>
          <w:szCs w:val="24"/>
        </w:rPr>
        <w:t xml:space="preserve"> </w:t>
      </w:r>
      <w:bookmarkEnd w:id="801"/>
      <w:bookmarkEnd w:id="802"/>
      <w:bookmarkEnd w:id="803"/>
      <w:bookmarkEnd w:id="804"/>
      <w:bookmarkEnd w:id="805"/>
      <w:bookmarkEnd w:id="806"/>
      <w:bookmarkEnd w:id="807"/>
    </w:p>
    <w:p w:rsidR="004F4D80" w:rsidRPr="000F0D3F" w:rsidRDefault="004F4D80" w:rsidP="004F4D80">
      <w:pPr>
        <w:pBdr>
          <w:top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начало формы</w:t>
      </w:r>
    </w:p>
    <w:p w:rsidR="004F4D80" w:rsidRPr="000F0D3F" w:rsidRDefault="004F4D80" w:rsidP="004F4D80">
      <w:pPr>
        <w:spacing w:line="240" w:lineRule="auto"/>
        <w:ind w:firstLine="0"/>
        <w:jc w:val="left"/>
        <w:rPr>
          <w:color w:val="000000"/>
          <w:sz w:val="24"/>
          <w:szCs w:val="24"/>
        </w:rPr>
      </w:pPr>
      <w:r w:rsidRPr="000F0D3F">
        <w:rPr>
          <w:color w:val="000000"/>
          <w:sz w:val="24"/>
          <w:szCs w:val="24"/>
        </w:rPr>
        <w:t xml:space="preserve">Приложение </w:t>
      </w:r>
      <w:r w:rsidR="00B21EC0" w:rsidRPr="000F0D3F">
        <w:rPr>
          <w:color w:val="000000"/>
          <w:sz w:val="24"/>
          <w:szCs w:val="24"/>
        </w:rPr>
        <w:t>5</w:t>
      </w:r>
      <w:r w:rsidRPr="000F0D3F">
        <w:rPr>
          <w:color w:val="000000"/>
          <w:sz w:val="24"/>
          <w:szCs w:val="24"/>
        </w:rPr>
        <w:t xml:space="preserve"> к письму о подаче оферты</w:t>
      </w:r>
      <w:r w:rsidRPr="000F0D3F">
        <w:rPr>
          <w:color w:val="000000"/>
          <w:sz w:val="24"/>
          <w:szCs w:val="24"/>
        </w:rPr>
        <w:br/>
        <w:t>от «____»_____________ г. №__________</w:t>
      </w:r>
    </w:p>
    <w:p w:rsidR="004F4D80" w:rsidRPr="000F0D3F" w:rsidRDefault="004F4D80" w:rsidP="004F4D80">
      <w:pPr>
        <w:ind w:firstLine="0"/>
        <w:rPr>
          <w:color w:val="000000"/>
          <w:sz w:val="24"/>
          <w:szCs w:val="24"/>
        </w:rPr>
      </w:pPr>
    </w:p>
    <w:p w:rsidR="004F4D80" w:rsidRPr="000F0D3F" w:rsidRDefault="004F4D80" w:rsidP="004F4D80">
      <w:pPr>
        <w:spacing w:line="240" w:lineRule="auto"/>
        <w:ind w:firstLine="0"/>
        <w:jc w:val="center"/>
        <w:rPr>
          <w:b/>
          <w:sz w:val="24"/>
          <w:szCs w:val="24"/>
        </w:rPr>
      </w:pPr>
      <w:r w:rsidRPr="000F0D3F">
        <w:rPr>
          <w:b/>
          <w:sz w:val="24"/>
          <w:szCs w:val="24"/>
        </w:rPr>
        <w:t>Протокол разногласий к проекту Договора</w:t>
      </w:r>
    </w:p>
    <w:p w:rsidR="004F4D80" w:rsidRPr="000F0D3F" w:rsidRDefault="004F4D80" w:rsidP="004F4D80">
      <w:pPr>
        <w:rPr>
          <w:sz w:val="24"/>
          <w:szCs w:val="24"/>
        </w:rPr>
      </w:pPr>
    </w:p>
    <w:p w:rsidR="004F4D80" w:rsidRPr="000F0D3F" w:rsidRDefault="004F4D80" w:rsidP="004F4D80">
      <w:pPr>
        <w:ind w:firstLine="0"/>
        <w:rPr>
          <w:color w:val="000000"/>
          <w:sz w:val="24"/>
          <w:szCs w:val="24"/>
        </w:rPr>
      </w:pPr>
      <w:r w:rsidRPr="000F0D3F">
        <w:rPr>
          <w:color w:val="000000"/>
          <w:sz w:val="24"/>
          <w:szCs w:val="24"/>
        </w:rPr>
        <w:t xml:space="preserve">Наименование и адрес </w:t>
      </w:r>
      <w:r w:rsidR="00C236C0" w:rsidRPr="000F0D3F">
        <w:rPr>
          <w:color w:val="000000"/>
          <w:sz w:val="24"/>
          <w:szCs w:val="24"/>
        </w:rPr>
        <w:t>Участник</w:t>
      </w:r>
      <w:r w:rsidRPr="000F0D3F">
        <w:rPr>
          <w:color w:val="000000"/>
          <w:sz w:val="24"/>
          <w:szCs w:val="24"/>
        </w:rPr>
        <w:t>а: _________________________________</w:t>
      </w:r>
    </w:p>
    <w:p w:rsidR="004F4D80" w:rsidRPr="000F0D3F" w:rsidRDefault="004F4D80" w:rsidP="004F4D80">
      <w:pPr>
        <w:jc w:val="center"/>
        <w:rPr>
          <w:b/>
          <w:bCs w:val="0"/>
          <w:color w:val="000000"/>
          <w:sz w:val="24"/>
          <w:szCs w:val="24"/>
        </w:rPr>
      </w:pPr>
      <w:r w:rsidRPr="000F0D3F">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F0D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center"/>
              <w:rPr>
                <w:sz w:val="24"/>
                <w:szCs w:val="24"/>
              </w:rPr>
            </w:pPr>
            <w:r w:rsidRPr="000F0D3F">
              <w:rPr>
                <w:sz w:val="24"/>
                <w:szCs w:val="24"/>
              </w:rPr>
              <w:t xml:space="preserve">№ </w:t>
            </w:r>
            <w:proofErr w:type="gramStart"/>
            <w:r w:rsidRPr="000F0D3F">
              <w:rPr>
                <w:sz w:val="24"/>
                <w:szCs w:val="24"/>
              </w:rPr>
              <w:t>п</w:t>
            </w:r>
            <w:proofErr w:type="gramEnd"/>
            <w:r w:rsidRPr="000F0D3F">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77786C">
            <w:pPr>
              <w:pStyle w:val="aff0"/>
              <w:spacing w:before="0" w:after="0"/>
              <w:ind w:left="0" w:right="0"/>
              <w:jc w:val="center"/>
              <w:rPr>
                <w:sz w:val="24"/>
                <w:szCs w:val="24"/>
              </w:rPr>
            </w:pPr>
            <w:r w:rsidRPr="000F0D3F">
              <w:rPr>
                <w:sz w:val="24"/>
                <w:szCs w:val="24"/>
              </w:rPr>
              <w:t xml:space="preserve">№ пункта проекта Договора (раздел </w:t>
            </w:r>
            <w:r w:rsidR="00595BB8" w:rsidRPr="000F0D3F">
              <w:rPr>
                <w:sz w:val="24"/>
                <w:szCs w:val="24"/>
              </w:rPr>
              <w:fldChar w:fldCharType="begin"/>
            </w:r>
            <w:r w:rsidR="0077786C" w:rsidRPr="000F0D3F">
              <w:rPr>
                <w:sz w:val="24"/>
                <w:szCs w:val="24"/>
              </w:rPr>
              <w:instrText xml:space="preserve"> REF _Ref440272931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2</w:t>
            </w:r>
            <w:r w:rsidR="00595BB8" w:rsidRPr="000F0D3F">
              <w:rPr>
                <w:sz w:val="24"/>
                <w:szCs w:val="24"/>
              </w:rPr>
              <w:fldChar w:fldCharType="end"/>
            </w:r>
            <w:r w:rsidRPr="000F0D3F">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sz w:val="24"/>
                <w:szCs w:val="24"/>
              </w:rPr>
            </w:pPr>
            <w:r w:rsidRPr="000F0D3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sz w:val="24"/>
                <w:szCs w:val="24"/>
              </w:rPr>
            </w:pPr>
            <w:r w:rsidRPr="000F0D3F">
              <w:rPr>
                <w:sz w:val="24"/>
                <w:szCs w:val="24"/>
              </w:rPr>
              <w:t xml:space="preserve">Предложения </w:t>
            </w:r>
            <w:r w:rsidR="00C236C0" w:rsidRPr="000F0D3F">
              <w:rPr>
                <w:sz w:val="24"/>
                <w:szCs w:val="24"/>
              </w:rPr>
              <w:t>Участник</w:t>
            </w:r>
            <w:r w:rsidRPr="000F0D3F">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sz w:val="24"/>
                <w:szCs w:val="24"/>
              </w:rPr>
            </w:pPr>
            <w:r w:rsidRPr="000F0D3F">
              <w:rPr>
                <w:sz w:val="24"/>
                <w:szCs w:val="24"/>
              </w:rPr>
              <w:t>Примечания, обоснование</w:t>
            </w:r>
          </w:p>
        </w:tc>
      </w:tr>
      <w:tr w:rsidR="004F4D80" w:rsidRPr="000F0D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6343FF">
            <w:pPr>
              <w:numPr>
                <w:ilvl w:val="0"/>
                <w:numId w:val="59"/>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r>
      <w:tr w:rsidR="004F4D80" w:rsidRPr="000F0D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6343FF">
            <w:pPr>
              <w:numPr>
                <w:ilvl w:val="0"/>
                <w:numId w:val="59"/>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r>
      <w:tr w:rsidR="004F4D80" w:rsidRPr="000F0D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6343FF">
            <w:pPr>
              <w:numPr>
                <w:ilvl w:val="0"/>
                <w:numId w:val="59"/>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r>
      <w:tr w:rsidR="004F4D80" w:rsidRPr="000F0D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jc w:val="center"/>
              <w:rPr>
                <w:color w:val="000000"/>
                <w:szCs w:val="24"/>
              </w:rPr>
            </w:pPr>
            <w:r w:rsidRPr="000F0D3F">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r>
    </w:tbl>
    <w:p w:rsidR="004F4D80" w:rsidRPr="000F0D3F" w:rsidRDefault="004F4D80" w:rsidP="004F4D80">
      <w:pPr>
        <w:jc w:val="center"/>
        <w:rPr>
          <w:b/>
          <w:bCs w:val="0"/>
          <w:color w:val="000000"/>
          <w:sz w:val="24"/>
          <w:szCs w:val="24"/>
        </w:rPr>
      </w:pPr>
    </w:p>
    <w:p w:rsidR="004F4D80" w:rsidRPr="000F0D3F" w:rsidRDefault="004F4D80" w:rsidP="004F4D80">
      <w:pPr>
        <w:jc w:val="center"/>
        <w:rPr>
          <w:b/>
          <w:bCs w:val="0"/>
          <w:color w:val="000000"/>
          <w:sz w:val="24"/>
          <w:szCs w:val="24"/>
        </w:rPr>
      </w:pPr>
      <w:r w:rsidRPr="000F0D3F">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F0D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center"/>
              <w:rPr>
                <w:sz w:val="24"/>
                <w:szCs w:val="24"/>
              </w:rPr>
            </w:pPr>
            <w:r w:rsidRPr="000F0D3F">
              <w:rPr>
                <w:sz w:val="24"/>
                <w:szCs w:val="24"/>
              </w:rPr>
              <w:t xml:space="preserve">№ </w:t>
            </w:r>
            <w:proofErr w:type="gramStart"/>
            <w:r w:rsidRPr="000F0D3F">
              <w:rPr>
                <w:sz w:val="24"/>
                <w:szCs w:val="24"/>
              </w:rPr>
              <w:t>п</w:t>
            </w:r>
            <w:proofErr w:type="gramEnd"/>
            <w:r w:rsidRPr="000F0D3F">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sz w:val="24"/>
                <w:szCs w:val="24"/>
              </w:rPr>
            </w:pPr>
            <w:r w:rsidRPr="000F0D3F">
              <w:rPr>
                <w:sz w:val="24"/>
                <w:szCs w:val="24"/>
              </w:rPr>
              <w:t xml:space="preserve">№ пункта проекта Договора (раздел </w:t>
            </w:r>
            <w:r w:rsidR="00595BB8" w:rsidRPr="000F0D3F">
              <w:rPr>
                <w:sz w:val="24"/>
                <w:szCs w:val="24"/>
              </w:rPr>
              <w:fldChar w:fldCharType="begin"/>
            </w:r>
            <w:r w:rsidR="0077786C" w:rsidRPr="000F0D3F">
              <w:rPr>
                <w:sz w:val="24"/>
                <w:szCs w:val="24"/>
              </w:rPr>
              <w:instrText xml:space="preserve"> REF _Ref440272931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2</w:t>
            </w:r>
            <w:r w:rsidR="00595BB8" w:rsidRPr="000F0D3F">
              <w:rPr>
                <w:sz w:val="24"/>
                <w:szCs w:val="24"/>
              </w:rPr>
              <w:fldChar w:fldCharType="end"/>
            </w:r>
            <w:r w:rsidRPr="000F0D3F">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sz w:val="24"/>
                <w:szCs w:val="24"/>
              </w:rPr>
            </w:pPr>
            <w:r w:rsidRPr="000F0D3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sz w:val="24"/>
                <w:szCs w:val="24"/>
              </w:rPr>
            </w:pPr>
            <w:r w:rsidRPr="000F0D3F">
              <w:rPr>
                <w:sz w:val="24"/>
                <w:szCs w:val="24"/>
              </w:rPr>
              <w:t xml:space="preserve">Предложения </w:t>
            </w:r>
            <w:r w:rsidR="00C236C0" w:rsidRPr="000F0D3F">
              <w:rPr>
                <w:sz w:val="24"/>
                <w:szCs w:val="24"/>
              </w:rPr>
              <w:t>Участник</w:t>
            </w:r>
            <w:r w:rsidRPr="000F0D3F">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sz w:val="24"/>
                <w:szCs w:val="24"/>
              </w:rPr>
            </w:pPr>
            <w:r w:rsidRPr="000F0D3F">
              <w:rPr>
                <w:sz w:val="24"/>
                <w:szCs w:val="24"/>
              </w:rPr>
              <w:t>Примечания, обоснование</w:t>
            </w:r>
          </w:p>
        </w:tc>
      </w:tr>
      <w:tr w:rsidR="004F4D80" w:rsidRPr="000F0D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6343FF">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r>
      <w:tr w:rsidR="004F4D80" w:rsidRPr="000F0D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6343FF">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r>
      <w:tr w:rsidR="004F4D80" w:rsidRPr="000F0D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6343FF">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r>
      <w:tr w:rsidR="004F4D80" w:rsidRPr="000F0D3F" w:rsidTr="004F4D80">
        <w:tc>
          <w:tcPr>
            <w:tcW w:w="648"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r w:rsidRPr="000F0D3F">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r>
    </w:tbl>
    <w:p w:rsidR="004F4D80" w:rsidRPr="000F0D3F" w:rsidRDefault="004F4D80" w:rsidP="004F4D80">
      <w:pPr>
        <w:rPr>
          <w:color w:val="000000"/>
          <w:sz w:val="24"/>
          <w:szCs w:val="24"/>
        </w:rPr>
      </w:pPr>
    </w:p>
    <w:p w:rsidR="004F4D80" w:rsidRPr="000F0D3F" w:rsidRDefault="004F4D80" w:rsidP="004F4D80">
      <w:pPr>
        <w:spacing w:line="240" w:lineRule="auto"/>
        <w:rPr>
          <w:color w:val="000000"/>
          <w:sz w:val="24"/>
          <w:szCs w:val="24"/>
        </w:rPr>
      </w:pPr>
      <w:r w:rsidRPr="000F0D3F">
        <w:rPr>
          <w:color w:val="000000"/>
          <w:sz w:val="24"/>
          <w:szCs w:val="24"/>
        </w:rPr>
        <w:t>____________________________________</w:t>
      </w:r>
    </w:p>
    <w:p w:rsidR="004F4D80" w:rsidRPr="000F0D3F" w:rsidRDefault="004F4D80" w:rsidP="004F4D80">
      <w:pPr>
        <w:spacing w:line="240" w:lineRule="auto"/>
        <w:ind w:right="3684"/>
        <w:jc w:val="center"/>
        <w:rPr>
          <w:color w:val="000000"/>
          <w:sz w:val="24"/>
          <w:szCs w:val="24"/>
          <w:vertAlign w:val="superscript"/>
        </w:rPr>
      </w:pPr>
      <w:r w:rsidRPr="000F0D3F">
        <w:rPr>
          <w:color w:val="000000"/>
          <w:sz w:val="24"/>
          <w:szCs w:val="24"/>
          <w:vertAlign w:val="superscript"/>
        </w:rPr>
        <w:t>(подпись, М.П.)</w:t>
      </w:r>
    </w:p>
    <w:p w:rsidR="004F4D80" w:rsidRPr="000F0D3F" w:rsidRDefault="004F4D80" w:rsidP="004F4D80">
      <w:pPr>
        <w:spacing w:line="240" w:lineRule="auto"/>
        <w:rPr>
          <w:color w:val="000000"/>
          <w:sz w:val="24"/>
          <w:szCs w:val="24"/>
        </w:rPr>
      </w:pPr>
      <w:r w:rsidRPr="000F0D3F">
        <w:rPr>
          <w:color w:val="000000"/>
          <w:sz w:val="24"/>
          <w:szCs w:val="24"/>
        </w:rPr>
        <w:t>____________________________________</w:t>
      </w:r>
    </w:p>
    <w:p w:rsidR="004F4D80" w:rsidRPr="000F0D3F" w:rsidRDefault="004F4D80" w:rsidP="004F4D80">
      <w:pPr>
        <w:spacing w:line="240" w:lineRule="auto"/>
        <w:ind w:right="3684"/>
        <w:jc w:val="center"/>
        <w:rPr>
          <w:color w:val="000000"/>
          <w:sz w:val="24"/>
          <w:szCs w:val="24"/>
          <w:vertAlign w:val="superscript"/>
        </w:rPr>
      </w:pPr>
      <w:r w:rsidRPr="000F0D3F">
        <w:rPr>
          <w:color w:val="000000"/>
          <w:sz w:val="24"/>
          <w:szCs w:val="24"/>
          <w:vertAlign w:val="superscript"/>
        </w:rPr>
        <w:t xml:space="preserve">(фамилия, имя, отчество </w:t>
      </w:r>
      <w:proofErr w:type="gramStart"/>
      <w:r w:rsidRPr="000F0D3F">
        <w:rPr>
          <w:color w:val="000000"/>
          <w:sz w:val="24"/>
          <w:szCs w:val="24"/>
          <w:vertAlign w:val="superscript"/>
        </w:rPr>
        <w:t>подписавшего</w:t>
      </w:r>
      <w:proofErr w:type="gramEnd"/>
      <w:r w:rsidRPr="000F0D3F">
        <w:rPr>
          <w:color w:val="000000"/>
          <w:sz w:val="24"/>
          <w:szCs w:val="24"/>
          <w:vertAlign w:val="superscript"/>
        </w:rPr>
        <w:t>, должность)</w:t>
      </w:r>
    </w:p>
    <w:p w:rsidR="004F4D80" w:rsidRPr="000F0D3F" w:rsidRDefault="004F4D80" w:rsidP="004F4D80">
      <w:pPr>
        <w:keepNext/>
        <w:rPr>
          <w:b/>
          <w:bCs w:val="0"/>
          <w:color w:val="000000"/>
          <w:sz w:val="24"/>
          <w:szCs w:val="24"/>
        </w:rPr>
      </w:pPr>
    </w:p>
    <w:p w:rsidR="004F4D80" w:rsidRPr="000F0D3F"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F0D3F">
        <w:rPr>
          <w:b/>
          <w:color w:val="000000"/>
          <w:spacing w:val="36"/>
          <w:sz w:val="24"/>
          <w:szCs w:val="24"/>
        </w:rPr>
        <w:tab/>
        <w:t>конец формы</w:t>
      </w:r>
      <w:r w:rsidRPr="000F0D3F">
        <w:rPr>
          <w:b/>
          <w:color w:val="000000"/>
          <w:spacing w:val="36"/>
          <w:sz w:val="24"/>
          <w:szCs w:val="24"/>
        </w:rPr>
        <w:tab/>
      </w:r>
    </w:p>
    <w:p w:rsidR="00D56F8C" w:rsidRPr="000F0D3F" w:rsidRDefault="00D56F8C">
      <w:pPr>
        <w:suppressAutoHyphens w:val="0"/>
        <w:spacing w:line="240" w:lineRule="auto"/>
        <w:ind w:firstLine="0"/>
        <w:jc w:val="left"/>
        <w:rPr>
          <w:b/>
          <w:sz w:val="24"/>
          <w:szCs w:val="24"/>
        </w:rPr>
      </w:pPr>
      <w:r w:rsidRPr="000F0D3F">
        <w:rPr>
          <w:b/>
          <w:sz w:val="24"/>
          <w:szCs w:val="24"/>
        </w:rPr>
        <w:br w:type="page"/>
      </w:r>
    </w:p>
    <w:p w:rsidR="004F4D80" w:rsidRPr="000F0D3F" w:rsidRDefault="004F4D80" w:rsidP="004F4D80">
      <w:pPr>
        <w:pStyle w:val="a1"/>
        <w:numPr>
          <w:ilvl w:val="0"/>
          <w:numId w:val="0"/>
        </w:numPr>
        <w:ind w:left="1134"/>
        <w:rPr>
          <w:b/>
          <w:sz w:val="24"/>
          <w:szCs w:val="24"/>
        </w:rPr>
      </w:pPr>
    </w:p>
    <w:p w:rsidR="004F4D80" w:rsidRPr="000F0D3F"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0F0D3F">
        <w:rPr>
          <w:b w:val="0"/>
          <w:szCs w:val="24"/>
        </w:rPr>
        <w:t>Инструкции по заполнению Протокола разногласий к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0F0D3F" w:rsidRDefault="007B5153"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Участник указывает дату и номер заявки в соответствии с письмом о подаче оферты (подраздел </w:t>
      </w:r>
      <w:r w:rsidR="00595BB8" w:rsidRPr="000F0D3F">
        <w:rPr>
          <w:sz w:val="24"/>
          <w:szCs w:val="24"/>
        </w:rPr>
        <w:fldChar w:fldCharType="begin"/>
      </w:r>
      <w:r w:rsidRPr="000F0D3F">
        <w:rPr>
          <w:sz w:val="24"/>
          <w:szCs w:val="24"/>
        </w:rPr>
        <w:instrText xml:space="preserve"> REF _Ref55336310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5.1</w:t>
      </w:r>
      <w:r w:rsidR="00595BB8" w:rsidRPr="000F0D3F">
        <w:rPr>
          <w:sz w:val="24"/>
          <w:szCs w:val="24"/>
        </w:rPr>
        <w:fldChar w:fldCharType="end"/>
      </w:r>
      <w:r w:rsidRPr="000F0D3F">
        <w:rPr>
          <w:sz w:val="24"/>
          <w:szCs w:val="24"/>
        </w:rPr>
        <w:t>)</w:t>
      </w:r>
      <w:r w:rsidR="004F4D80" w:rsidRPr="000F0D3F">
        <w:rPr>
          <w:sz w:val="24"/>
          <w:szCs w:val="24"/>
        </w:rPr>
        <w:t>.</w:t>
      </w:r>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указывает свое фирменное наименование (в </w:t>
      </w:r>
      <w:proofErr w:type="spellStart"/>
      <w:r w:rsidR="004F4D80" w:rsidRPr="000F0D3F">
        <w:rPr>
          <w:sz w:val="24"/>
          <w:szCs w:val="24"/>
        </w:rPr>
        <w:t>т.ч</w:t>
      </w:r>
      <w:proofErr w:type="spellEnd"/>
      <w:r w:rsidR="004F4D80" w:rsidRPr="000F0D3F">
        <w:rPr>
          <w:sz w:val="24"/>
          <w:szCs w:val="24"/>
        </w:rPr>
        <w:t>. организационно-правовую форму) и свой адрес.</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Данная форма заполняется как в случае наличия у </w:t>
      </w:r>
      <w:r w:rsidR="00C236C0" w:rsidRPr="000F0D3F">
        <w:rPr>
          <w:sz w:val="24"/>
          <w:szCs w:val="24"/>
        </w:rPr>
        <w:t>Участник</w:t>
      </w:r>
      <w:r w:rsidRPr="000F0D3F">
        <w:rPr>
          <w:sz w:val="24"/>
          <w:szCs w:val="24"/>
        </w:rPr>
        <w:t xml:space="preserve">а требований или предложений по изменению проекта Договора (раздел </w:t>
      </w:r>
      <w:r w:rsidR="00595BB8" w:rsidRPr="000F0D3F">
        <w:rPr>
          <w:sz w:val="24"/>
          <w:szCs w:val="24"/>
        </w:rPr>
        <w:fldChar w:fldCharType="begin"/>
      </w:r>
      <w:r w:rsidR="00D56F8C" w:rsidRPr="000F0D3F">
        <w:rPr>
          <w:sz w:val="24"/>
          <w:szCs w:val="24"/>
        </w:rPr>
        <w:instrText xml:space="preserve"> REF _Ref440274025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2</w:t>
      </w:r>
      <w:r w:rsidR="00595BB8" w:rsidRPr="000F0D3F">
        <w:rPr>
          <w:sz w:val="24"/>
          <w:szCs w:val="24"/>
        </w:rPr>
        <w:fldChar w:fldCharType="end"/>
      </w:r>
      <w:r w:rsidRPr="000F0D3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В случае наличия у </w:t>
      </w:r>
      <w:r w:rsidR="00C236C0" w:rsidRPr="000F0D3F">
        <w:rPr>
          <w:sz w:val="24"/>
          <w:szCs w:val="24"/>
        </w:rPr>
        <w:t>Участник</w:t>
      </w:r>
      <w:r w:rsidRPr="000F0D3F">
        <w:rPr>
          <w:sz w:val="24"/>
          <w:szCs w:val="24"/>
        </w:rPr>
        <w:t xml:space="preserve">а предложений по внесению изменений в проект Договора, </w:t>
      </w:r>
      <w:r w:rsidR="00C236C0" w:rsidRPr="000F0D3F">
        <w:rPr>
          <w:sz w:val="24"/>
          <w:szCs w:val="24"/>
        </w:rPr>
        <w:t>Участник</w:t>
      </w:r>
      <w:r w:rsidRPr="000F0D3F">
        <w:rPr>
          <w:sz w:val="24"/>
          <w:szCs w:val="24"/>
        </w:rPr>
        <w:t xml:space="preserve"> должен представить в составе своей </w:t>
      </w:r>
      <w:r w:rsidR="00D904EF" w:rsidRPr="000F0D3F">
        <w:rPr>
          <w:sz w:val="24"/>
          <w:szCs w:val="24"/>
        </w:rPr>
        <w:t>Заявки</w:t>
      </w:r>
      <w:r w:rsidRPr="000F0D3F">
        <w:rPr>
          <w:sz w:val="24"/>
          <w:szCs w:val="24"/>
        </w:rPr>
        <w:t xml:space="preserve"> данный протокол разногласий. В подготовленном протоколе разногласий </w:t>
      </w:r>
      <w:r w:rsidR="00C236C0" w:rsidRPr="000F0D3F">
        <w:rPr>
          <w:sz w:val="24"/>
          <w:szCs w:val="24"/>
        </w:rPr>
        <w:t>Участник</w:t>
      </w:r>
      <w:r w:rsidRPr="000F0D3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F0D3F">
        <w:rPr>
          <w:sz w:val="24"/>
          <w:szCs w:val="24"/>
        </w:rPr>
        <w:t>отклонение</w:t>
      </w:r>
      <w:proofErr w:type="gramEnd"/>
      <w:r w:rsidRPr="000F0D3F">
        <w:rPr>
          <w:sz w:val="24"/>
          <w:szCs w:val="24"/>
        </w:rPr>
        <w:t xml:space="preserve"> которых Организатором не повлечет отказа </w:t>
      </w:r>
      <w:r w:rsidR="00C236C0" w:rsidRPr="000F0D3F">
        <w:rPr>
          <w:sz w:val="24"/>
          <w:szCs w:val="24"/>
        </w:rPr>
        <w:t>Участник</w:t>
      </w:r>
      <w:r w:rsidRPr="000F0D3F">
        <w:rPr>
          <w:sz w:val="24"/>
          <w:szCs w:val="24"/>
        </w:rPr>
        <w:t>а от подписания Договора в случае признания его Победителем.</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Условия Договора будут определят</w:t>
      </w:r>
      <w:r w:rsidR="001F77A1" w:rsidRPr="000F0D3F">
        <w:rPr>
          <w:sz w:val="24"/>
          <w:szCs w:val="24"/>
        </w:rPr>
        <w:t>ь</w:t>
      </w:r>
      <w:r w:rsidRPr="000F0D3F">
        <w:rPr>
          <w:sz w:val="24"/>
          <w:szCs w:val="24"/>
        </w:rPr>
        <w:t xml:space="preserve">ся в соответствии с пунктом </w:t>
      </w:r>
      <w:r w:rsidR="00595BB8" w:rsidRPr="000F0D3F">
        <w:rPr>
          <w:sz w:val="24"/>
          <w:szCs w:val="24"/>
        </w:rPr>
        <w:fldChar w:fldCharType="begin"/>
      </w:r>
      <w:r w:rsidR="00D56F8C" w:rsidRPr="000F0D3F">
        <w:rPr>
          <w:sz w:val="24"/>
          <w:szCs w:val="24"/>
        </w:rPr>
        <w:instrText xml:space="preserve"> REF _Ref294695546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 xml:space="preserve"> 1.2.6 </w:t>
      </w:r>
      <w:r w:rsidR="00595BB8" w:rsidRPr="000F0D3F">
        <w:rPr>
          <w:sz w:val="24"/>
          <w:szCs w:val="24"/>
        </w:rPr>
        <w:fldChar w:fldCharType="end"/>
      </w:r>
      <w:r w:rsidRPr="000F0D3F">
        <w:rPr>
          <w:sz w:val="24"/>
          <w:szCs w:val="24"/>
        </w:rPr>
        <w:t>.</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Заказчик оставляет за собой право </w:t>
      </w:r>
      <w:proofErr w:type="gramStart"/>
      <w:r w:rsidRPr="000F0D3F">
        <w:rPr>
          <w:sz w:val="24"/>
          <w:szCs w:val="24"/>
        </w:rPr>
        <w:t>рассмотреть и принять</w:t>
      </w:r>
      <w:proofErr w:type="gramEnd"/>
      <w:r w:rsidRPr="000F0D3F">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0F0D3F">
        <w:rPr>
          <w:sz w:val="24"/>
          <w:szCs w:val="24"/>
        </w:rPr>
        <w:t>,</w:t>
      </w:r>
      <w:proofErr w:type="gramEnd"/>
      <w:r w:rsidRPr="000F0D3F">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F0D3F">
        <w:rPr>
          <w:sz w:val="24"/>
          <w:szCs w:val="24"/>
        </w:rPr>
        <w:t>Документации</w:t>
      </w:r>
      <w:r w:rsidRPr="000F0D3F">
        <w:rPr>
          <w:sz w:val="24"/>
          <w:szCs w:val="24"/>
        </w:rPr>
        <w:t xml:space="preserve"> и </w:t>
      </w:r>
      <w:r w:rsidR="00D904EF" w:rsidRPr="000F0D3F">
        <w:rPr>
          <w:sz w:val="24"/>
          <w:szCs w:val="24"/>
        </w:rPr>
        <w:t>Заявке</w:t>
      </w:r>
      <w:r w:rsidRPr="000F0D3F">
        <w:rPr>
          <w:sz w:val="24"/>
          <w:szCs w:val="24"/>
        </w:rPr>
        <w:t xml:space="preserve"> Победителя.</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В любом случае </w:t>
      </w:r>
      <w:r w:rsidR="00C236C0" w:rsidRPr="000F0D3F">
        <w:rPr>
          <w:sz w:val="24"/>
          <w:szCs w:val="24"/>
        </w:rPr>
        <w:t>Участник</w:t>
      </w:r>
      <w:r w:rsidRPr="000F0D3F">
        <w:rPr>
          <w:sz w:val="24"/>
          <w:szCs w:val="24"/>
        </w:rPr>
        <w:t xml:space="preserve"> должен иметь в виду что:</w:t>
      </w:r>
    </w:p>
    <w:p w:rsidR="004F4D80" w:rsidRPr="000F0D3F" w:rsidRDefault="004F4D80" w:rsidP="004F4D80">
      <w:pPr>
        <w:pStyle w:val="a0"/>
        <w:numPr>
          <w:ilvl w:val="4"/>
          <w:numId w:val="1"/>
        </w:numPr>
        <w:tabs>
          <w:tab w:val="num" w:pos="1701"/>
        </w:tabs>
        <w:suppressAutoHyphens w:val="0"/>
        <w:spacing w:before="100" w:beforeAutospacing="1" w:line="240" w:lineRule="auto"/>
        <w:rPr>
          <w:sz w:val="24"/>
          <w:szCs w:val="24"/>
        </w:rPr>
      </w:pPr>
      <w:r w:rsidRPr="000F0D3F">
        <w:rPr>
          <w:sz w:val="24"/>
          <w:szCs w:val="24"/>
        </w:rPr>
        <w:t xml:space="preserve">если какое-либо из обязательных Договорных предложений и условий, выдвинутых </w:t>
      </w:r>
      <w:r w:rsidR="00C236C0" w:rsidRPr="000F0D3F">
        <w:rPr>
          <w:sz w:val="24"/>
          <w:szCs w:val="24"/>
        </w:rPr>
        <w:t>Участник</w:t>
      </w:r>
      <w:r w:rsidRPr="000F0D3F">
        <w:rPr>
          <w:sz w:val="24"/>
          <w:szCs w:val="24"/>
        </w:rPr>
        <w:t xml:space="preserve">ом, будет неприемлемо для Организатора, такая </w:t>
      </w:r>
      <w:r w:rsidR="00D904EF" w:rsidRPr="000F0D3F">
        <w:rPr>
          <w:sz w:val="24"/>
          <w:szCs w:val="24"/>
        </w:rPr>
        <w:t>Заявка</w:t>
      </w:r>
      <w:r w:rsidRPr="000F0D3F">
        <w:rPr>
          <w:sz w:val="24"/>
          <w:szCs w:val="24"/>
        </w:rPr>
        <w:t xml:space="preserve"> будет отклонена независимо от содержания технико-коммерческих предложений;</w:t>
      </w:r>
    </w:p>
    <w:p w:rsidR="004F4D80" w:rsidRPr="000F0D3F" w:rsidRDefault="004F4D80" w:rsidP="004F4D80">
      <w:pPr>
        <w:pStyle w:val="a0"/>
        <w:numPr>
          <w:ilvl w:val="4"/>
          <w:numId w:val="1"/>
        </w:numPr>
        <w:tabs>
          <w:tab w:val="num" w:pos="1701"/>
        </w:tabs>
        <w:suppressAutoHyphens w:val="0"/>
        <w:spacing w:before="100" w:beforeAutospacing="1" w:line="240" w:lineRule="auto"/>
        <w:rPr>
          <w:sz w:val="24"/>
          <w:szCs w:val="24"/>
        </w:rPr>
      </w:pPr>
      <w:r w:rsidRPr="000F0D3F">
        <w:rPr>
          <w:sz w:val="24"/>
          <w:szCs w:val="24"/>
        </w:rPr>
        <w:t xml:space="preserve">в любом случае, предоставление </w:t>
      </w:r>
      <w:r w:rsidR="00C236C0" w:rsidRPr="000F0D3F">
        <w:rPr>
          <w:sz w:val="24"/>
          <w:szCs w:val="24"/>
        </w:rPr>
        <w:t>Участник</w:t>
      </w:r>
      <w:r w:rsidRPr="000F0D3F">
        <w:rPr>
          <w:sz w:val="24"/>
          <w:szCs w:val="24"/>
        </w:rPr>
        <w:t xml:space="preserve">ом протокола разногласий к подготовленному Заказчиком исходному проекту Договора не лишает </w:t>
      </w:r>
      <w:r w:rsidR="00C236C0" w:rsidRPr="000F0D3F">
        <w:rPr>
          <w:sz w:val="24"/>
          <w:szCs w:val="24"/>
        </w:rPr>
        <w:t>Участник</w:t>
      </w:r>
      <w:r w:rsidRPr="000F0D3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F0D3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0F0D3F">
        <w:lastRenderedPageBreak/>
        <w:t>Анкета (форма 6)</w:t>
      </w:r>
      <w:bookmarkEnd w:id="820"/>
      <w:bookmarkEnd w:id="821"/>
      <w:bookmarkEnd w:id="822"/>
      <w:bookmarkEnd w:id="823"/>
      <w:bookmarkEnd w:id="824"/>
      <w:bookmarkEnd w:id="825"/>
      <w:bookmarkEnd w:id="826"/>
      <w:bookmarkEnd w:id="827"/>
    </w:p>
    <w:p w:rsidR="004F4D80" w:rsidRPr="000F0D3F"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0F0D3F">
        <w:rPr>
          <w:b w:val="0"/>
          <w:szCs w:val="24"/>
        </w:rPr>
        <w:t xml:space="preserve">Форма Анкеты </w:t>
      </w:r>
      <w:r w:rsidR="00C236C0" w:rsidRPr="000F0D3F">
        <w:rPr>
          <w:b w:val="0"/>
          <w:szCs w:val="24"/>
        </w:rPr>
        <w:t>Участник</w:t>
      </w:r>
      <w:r w:rsidRPr="000F0D3F">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0F0D3F" w:rsidRDefault="004F4D80" w:rsidP="004F4D80">
      <w:pPr>
        <w:pBdr>
          <w:top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начало формы</w:t>
      </w:r>
    </w:p>
    <w:p w:rsidR="004F4D80" w:rsidRPr="000F0D3F" w:rsidRDefault="004F4D80" w:rsidP="004F4D80">
      <w:pPr>
        <w:spacing w:line="240" w:lineRule="auto"/>
        <w:ind w:firstLine="0"/>
        <w:jc w:val="left"/>
        <w:rPr>
          <w:sz w:val="24"/>
          <w:szCs w:val="24"/>
        </w:rPr>
      </w:pPr>
      <w:r w:rsidRPr="000F0D3F">
        <w:rPr>
          <w:sz w:val="24"/>
          <w:szCs w:val="24"/>
        </w:rPr>
        <w:t xml:space="preserve">Приложение </w:t>
      </w:r>
      <w:r w:rsidR="00553A57" w:rsidRPr="000F0D3F">
        <w:rPr>
          <w:sz w:val="24"/>
          <w:szCs w:val="24"/>
        </w:rPr>
        <w:t>6</w:t>
      </w:r>
      <w:r w:rsidRPr="000F0D3F">
        <w:rPr>
          <w:sz w:val="24"/>
          <w:szCs w:val="24"/>
        </w:rPr>
        <w:t xml:space="preserve"> к письму о подаче оферты</w:t>
      </w:r>
      <w:r w:rsidRPr="000F0D3F">
        <w:rPr>
          <w:sz w:val="24"/>
          <w:szCs w:val="24"/>
        </w:rPr>
        <w:br/>
        <w:t>от «____»_____________ г. №__________</w:t>
      </w:r>
    </w:p>
    <w:p w:rsidR="004F4D80" w:rsidRPr="000F0D3F" w:rsidRDefault="004F4D80" w:rsidP="004F4D80">
      <w:pPr>
        <w:spacing w:line="240" w:lineRule="auto"/>
        <w:rPr>
          <w:sz w:val="24"/>
          <w:szCs w:val="24"/>
        </w:rPr>
      </w:pPr>
    </w:p>
    <w:p w:rsidR="004F4D80" w:rsidRPr="000F0D3F" w:rsidRDefault="004F4D80" w:rsidP="004F4D80">
      <w:pPr>
        <w:spacing w:line="240" w:lineRule="auto"/>
        <w:ind w:firstLine="0"/>
        <w:jc w:val="center"/>
        <w:rPr>
          <w:b/>
          <w:sz w:val="24"/>
          <w:szCs w:val="24"/>
        </w:rPr>
      </w:pPr>
      <w:r w:rsidRPr="000F0D3F">
        <w:rPr>
          <w:b/>
          <w:sz w:val="24"/>
          <w:szCs w:val="24"/>
        </w:rPr>
        <w:t xml:space="preserve">Анкета </w:t>
      </w:r>
      <w:r w:rsidR="00C236C0" w:rsidRPr="000F0D3F">
        <w:rPr>
          <w:b/>
          <w:sz w:val="24"/>
          <w:szCs w:val="24"/>
        </w:rPr>
        <w:t>Участник</w:t>
      </w:r>
      <w:r w:rsidRPr="000F0D3F">
        <w:rPr>
          <w:b/>
          <w:sz w:val="24"/>
          <w:szCs w:val="24"/>
        </w:rPr>
        <w:t>а</w:t>
      </w:r>
    </w:p>
    <w:p w:rsidR="004F4D80" w:rsidRPr="000F0D3F" w:rsidRDefault="004F4D80" w:rsidP="004F4D80">
      <w:pPr>
        <w:spacing w:line="240" w:lineRule="auto"/>
        <w:rPr>
          <w:sz w:val="24"/>
          <w:szCs w:val="24"/>
        </w:rPr>
      </w:pPr>
    </w:p>
    <w:p w:rsidR="004F4D80" w:rsidRPr="000F0D3F" w:rsidRDefault="004F4D80" w:rsidP="004F4D80">
      <w:pPr>
        <w:spacing w:line="240" w:lineRule="auto"/>
        <w:ind w:firstLine="0"/>
        <w:rPr>
          <w:color w:val="000000"/>
          <w:sz w:val="24"/>
          <w:szCs w:val="24"/>
        </w:rPr>
      </w:pPr>
      <w:r w:rsidRPr="000F0D3F">
        <w:rPr>
          <w:color w:val="000000"/>
          <w:sz w:val="24"/>
          <w:szCs w:val="24"/>
        </w:rPr>
        <w:t xml:space="preserve">Наименование и адрес </w:t>
      </w:r>
      <w:r w:rsidR="00C236C0" w:rsidRPr="000F0D3F">
        <w:rPr>
          <w:color w:val="000000"/>
          <w:sz w:val="24"/>
          <w:szCs w:val="24"/>
        </w:rPr>
        <w:t>Участник</w:t>
      </w:r>
      <w:r w:rsidRPr="000F0D3F">
        <w:rPr>
          <w:color w:val="000000"/>
          <w:sz w:val="24"/>
          <w:szCs w:val="24"/>
        </w:rPr>
        <w:t>а: _________________________________</w:t>
      </w:r>
    </w:p>
    <w:p w:rsidR="004F4D80" w:rsidRPr="000F0D3F"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F0D3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F0D3F" w:rsidRDefault="004F4D80" w:rsidP="004F4D80">
            <w:pPr>
              <w:spacing w:line="240" w:lineRule="auto"/>
              <w:ind w:firstLine="0"/>
              <w:jc w:val="center"/>
              <w:rPr>
                <w:sz w:val="24"/>
                <w:szCs w:val="24"/>
              </w:rPr>
            </w:pPr>
            <w:r w:rsidRPr="000F0D3F">
              <w:rPr>
                <w:sz w:val="24"/>
                <w:szCs w:val="24"/>
              </w:rPr>
              <w:t xml:space="preserve">№ </w:t>
            </w:r>
            <w:proofErr w:type="gramStart"/>
            <w:r w:rsidRPr="000F0D3F">
              <w:rPr>
                <w:sz w:val="24"/>
                <w:szCs w:val="24"/>
              </w:rPr>
              <w:t>п</w:t>
            </w:r>
            <w:proofErr w:type="gramEnd"/>
            <w:r w:rsidRPr="000F0D3F">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F0D3F" w:rsidRDefault="004F4D80" w:rsidP="004F4D80">
            <w:pPr>
              <w:pStyle w:val="aff0"/>
              <w:spacing w:before="0" w:after="0"/>
              <w:ind w:left="0" w:right="0"/>
              <w:jc w:val="center"/>
              <w:rPr>
                <w:sz w:val="24"/>
                <w:szCs w:val="24"/>
              </w:rPr>
            </w:pPr>
            <w:r w:rsidRPr="000F0D3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F0D3F" w:rsidRDefault="004F4D80" w:rsidP="004F4D80">
            <w:pPr>
              <w:pStyle w:val="aff0"/>
              <w:spacing w:before="0" w:after="0"/>
              <w:ind w:left="0" w:right="0"/>
              <w:jc w:val="center"/>
              <w:rPr>
                <w:sz w:val="24"/>
                <w:szCs w:val="24"/>
              </w:rPr>
            </w:pPr>
            <w:r w:rsidRPr="000F0D3F">
              <w:rPr>
                <w:sz w:val="24"/>
                <w:szCs w:val="24"/>
              </w:rPr>
              <w:t xml:space="preserve">Сведения </w:t>
            </w:r>
            <w:proofErr w:type="gramStart"/>
            <w:r w:rsidRPr="000F0D3F">
              <w:rPr>
                <w:sz w:val="24"/>
                <w:szCs w:val="24"/>
              </w:rPr>
              <w:t>о</w:t>
            </w:r>
            <w:proofErr w:type="gramEnd"/>
            <w:r w:rsidRPr="000F0D3F">
              <w:rPr>
                <w:sz w:val="24"/>
                <w:szCs w:val="24"/>
              </w:rPr>
              <w:t xml:space="preserve"> </w:t>
            </w:r>
            <w:r w:rsidR="00C236C0" w:rsidRPr="000F0D3F">
              <w:rPr>
                <w:sz w:val="24"/>
                <w:szCs w:val="24"/>
              </w:rPr>
              <w:t>Участник</w:t>
            </w:r>
            <w:r w:rsidRPr="000F0D3F">
              <w:rPr>
                <w:sz w:val="24"/>
                <w:szCs w:val="24"/>
              </w:rPr>
              <w:t>е</w:t>
            </w: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6343FF">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 xml:space="preserve">Организационно-правовая форма и фирменное наименование </w:t>
            </w:r>
            <w:r w:rsidR="00C236C0" w:rsidRPr="000F0D3F">
              <w:rPr>
                <w:szCs w:val="24"/>
              </w:rPr>
              <w:t>Участник</w:t>
            </w:r>
            <w:r w:rsidRPr="000F0D3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6343FF">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6D58F3" w:rsidP="004F4D80">
            <w:pPr>
              <w:pStyle w:val="aff1"/>
              <w:spacing w:before="0" w:after="0"/>
              <w:ind w:left="0" w:right="0"/>
              <w:rPr>
                <w:szCs w:val="24"/>
              </w:rPr>
            </w:pPr>
            <w:r w:rsidRPr="000F0D3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6D58F3"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F0D3F" w:rsidRDefault="006D58F3" w:rsidP="006343FF">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F0D3F" w:rsidRDefault="006D58F3" w:rsidP="004F4D80">
            <w:pPr>
              <w:pStyle w:val="aff1"/>
              <w:spacing w:before="0" w:after="0"/>
              <w:ind w:left="0" w:right="0"/>
              <w:rPr>
                <w:szCs w:val="24"/>
              </w:rPr>
            </w:pPr>
            <w:r w:rsidRPr="000F0D3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F0D3F" w:rsidRDefault="006D58F3"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6343FF">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6343FF">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6343FF">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6343FF">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 xml:space="preserve">ИНН/КПП </w:t>
            </w:r>
            <w:r w:rsidR="00C236C0" w:rsidRPr="000F0D3F">
              <w:rPr>
                <w:szCs w:val="24"/>
              </w:rPr>
              <w:t>Участник</w:t>
            </w:r>
            <w:r w:rsidRPr="000F0D3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6343FF">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6343FF">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6D58F3"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F0D3F" w:rsidRDefault="006D58F3" w:rsidP="006343FF">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F0D3F" w:rsidRDefault="006D58F3" w:rsidP="004F4D80">
            <w:pPr>
              <w:pStyle w:val="aff1"/>
              <w:spacing w:before="0" w:after="0"/>
              <w:ind w:left="0" w:right="0"/>
              <w:rPr>
                <w:szCs w:val="24"/>
              </w:rPr>
            </w:pPr>
            <w:r w:rsidRPr="000F0D3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F0D3F" w:rsidRDefault="006D58F3"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6343FF">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6343FF">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 xml:space="preserve">Банковские реквизиты (наименование и адрес банка, номер расчетного счета </w:t>
            </w:r>
            <w:r w:rsidR="00C236C0" w:rsidRPr="000F0D3F">
              <w:rPr>
                <w:szCs w:val="24"/>
              </w:rPr>
              <w:t>Участник</w:t>
            </w:r>
            <w:r w:rsidRPr="000F0D3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6343FF">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6343FF">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 xml:space="preserve">Телефоны </w:t>
            </w:r>
            <w:r w:rsidR="00C236C0" w:rsidRPr="000F0D3F">
              <w:rPr>
                <w:szCs w:val="24"/>
              </w:rPr>
              <w:t>Участник</w:t>
            </w:r>
            <w:r w:rsidRPr="000F0D3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6343FF">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 xml:space="preserve">Факс </w:t>
            </w:r>
            <w:r w:rsidR="00C236C0" w:rsidRPr="000F0D3F">
              <w:rPr>
                <w:szCs w:val="24"/>
              </w:rPr>
              <w:t>Участник</w:t>
            </w:r>
            <w:r w:rsidRPr="000F0D3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6343FF">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 xml:space="preserve">Адрес электронной почты </w:t>
            </w:r>
            <w:r w:rsidR="00C236C0" w:rsidRPr="000F0D3F">
              <w:rPr>
                <w:szCs w:val="24"/>
              </w:rPr>
              <w:t>Участник</w:t>
            </w:r>
            <w:r w:rsidRPr="000F0D3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6343FF">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color w:val="000000"/>
                <w:szCs w:val="24"/>
              </w:rPr>
            </w:pPr>
            <w:r w:rsidRPr="000F0D3F">
              <w:rPr>
                <w:color w:val="000000"/>
                <w:szCs w:val="24"/>
              </w:rPr>
              <w:t xml:space="preserve">Фамилия, Имя и Отчество руководителя </w:t>
            </w:r>
            <w:r w:rsidR="00C236C0" w:rsidRPr="000F0D3F">
              <w:rPr>
                <w:color w:val="000000"/>
                <w:szCs w:val="24"/>
              </w:rPr>
              <w:t>Участник</w:t>
            </w:r>
            <w:r w:rsidRPr="000F0D3F">
              <w:rPr>
                <w:color w:val="000000"/>
                <w:szCs w:val="24"/>
              </w:rPr>
              <w:t xml:space="preserve">а, имеющего право подписи согласно учредительным документам </w:t>
            </w:r>
            <w:r w:rsidR="00C236C0" w:rsidRPr="000F0D3F">
              <w:rPr>
                <w:color w:val="000000"/>
                <w:szCs w:val="24"/>
              </w:rPr>
              <w:t>Участник</w:t>
            </w:r>
            <w:r w:rsidRPr="000F0D3F">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color w:val="000000"/>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6343FF">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color w:val="000000"/>
                <w:szCs w:val="24"/>
              </w:rPr>
            </w:pPr>
            <w:r w:rsidRPr="000F0D3F">
              <w:rPr>
                <w:color w:val="000000"/>
                <w:szCs w:val="24"/>
              </w:rPr>
              <w:t xml:space="preserve">Фамилия, Имя и Отчество главного бухгалтера </w:t>
            </w:r>
            <w:r w:rsidR="00C236C0" w:rsidRPr="000F0D3F">
              <w:rPr>
                <w:color w:val="000000"/>
                <w:szCs w:val="24"/>
              </w:rPr>
              <w:t>Участник</w:t>
            </w:r>
            <w:r w:rsidRPr="000F0D3F">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color w:val="000000"/>
                <w:szCs w:val="24"/>
              </w:rPr>
            </w:pPr>
          </w:p>
        </w:tc>
      </w:tr>
      <w:tr w:rsidR="004F4D80" w:rsidRPr="000F0D3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F0D3F" w:rsidRDefault="004F4D80" w:rsidP="006343FF">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 xml:space="preserve">Фамилия, Имя и Отчество ответственного лица </w:t>
            </w:r>
            <w:r w:rsidR="00C236C0" w:rsidRPr="000F0D3F">
              <w:rPr>
                <w:color w:val="000000"/>
                <w:szCs w:val="24"/>
              </w:rPr>
              <w:t>Участник</w:t>
            </w:r>
            <w:r w:rsidRPr="000F0D3F">
              <w:rPr>
                <w:color w:val="000000"/>
                <w:szCs w:val="24"/>
              </w:rPr>
              <w:t>а</w:t>
            </w:r>
            <w:r w:rsidRPr="000F0D3F">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F0D3F" w:rsidRDefault="004F4D80" w:rsidP="006343FF">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F0D3F" w:rsidRDefault="004F4D80" w:rsidP="004F4D80">
            <w:pPr>
              <w:tabs>
                <w:tab w:val="num" w:pos="360"/>
              </w:tabs>
              <w:spacing w:line="276" w:lineRule="auto"/>
              <w:ind w:firstLine="0"/>
              <w:jc w:val="left"/>
              <w:rPr>
                <w:sz w:val="24"/>
                <w:szCs w:val="24"/>
              </w:rPr>
            </w:pPr>
            <w:r w:rsidRPr="000F0D3F">
              <w:rPr>
                <w:sz w:val="24"/>
                <w:szCs w:val="24"/>
              </w:rPr>
              <w:t xml:space="preserve">Местом регистрации (местом налогового </w:t>
            </w:r>
            <w:proofErr w:type="spellStart"/>
            <w:r w:rsidRPr="000F0D3F">
              <w:rPr>
                <w:sz w:val="24"/>
                <w:szCs w:val="24"/>
              </w:rPr>
              <w:t>резидентства</w:t>
            </w:r>
            <w:proofErr w:type="spellEnd"/>
            <w:r w:rsidRPr="000F0D3F">
              <w:rPr>
                <w:sz w:val="24"/>
                <w:szCs w:val="24"/>
              </w:rPr>
              <w:t xml:space="preserve">) </w:t>
            </w:r>
            <w:r w:rsidR="00C236C0" w:rsidRPr="000F0D3F">
              <w:rPr>
                <w:sz w:val="24"/>
                <w:szCs w:val="24"/>
              </w:rPr>
              <w:t>Участник</w:t>
            </w:r>
            <w:r w:rsidRPr="000F0D3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F0D3F" w:rsidRDefault="004F4D80" w:rsidP="004F4D80">
            <w:pPr>
              <w:pStyle w:val="aff1"/>
              <w:spacing w:after="0"/>
              <w:ind w:left="0" w:right="0"/>
              <w:jc w:val="center"/>
              <w:rPr>
                <w:b/>
                <w:iCs/>
                <w:color w:val="1F497D"/>
                <w:szCs w:val="24"/>
              </w:rPr>
            </w:pPr>
            <w:r w:rsidRPr="000F0D3F">
              <w:rPr>
                <w:rStyle w:val="aa"/>
                <w:szCs w:val="24"/>
              </w:rPr>
              <w:t>(если да, то укажите наименование особой экономической зоны)</w:t>
            </w:r>
          </w:p>
        </w:tc>
      </w:tr>
      <w:tr w:rsidR="004F4D80" w:rsidRPr="000F0D3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F0D3F" w:rsidRDefault="004F4D80" w:rsidP="006343FF">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F0D3F" w:rsidRDefault="004F4D80" w:rsidP="004F4D80">
            <w:pPr>
              <w:spacing w:line="276" w:lineRule="auto"/>
              <w:ind w:firstLine="0"/>
              <w:jc w:val="left"/>
              <w:rPr>
                <w:sz w:val="24"/>
                <w:szCs w:val="24"/>
              </w:rPr>
            </w:pPr>
            <w:r w:rsidRPr="000F0D3F">
              <w:rPr>
                <w:sz w:val="24"/>
                <w:szCs w:val="24"/>
              </w:rPr>
              <w:t xml:space="preserve">Местом регистрации (местом налогового </w:t>
            </w:r>
            <w:proofErr w:type="spellStart"/>
            <w:r w:rsidRPr="000F0D3F">
              <w:rPr>
                <w:sz w:val="24"/>
                <w:szCs w:val="24"/>
              </w:rPr>
              <w:t>резидентства</w:t>
            </w:r>
            <w:proofErr w:type="spellEnd"/>
            <w:r w:rsidRPr="000F0D3F">
              <w:rPr>
                <w:sz w:val="24"/>
                <w:szCs w:val="24"/>
              </w:rPr>
              <w:t xml:space="preserve">) </w:t>
            </w:r>
            <w:r w:rsidR="00C236C0" w:rsidRPr="000F0D3F">
              <w:rPr>
                <w:sz w:val="24"/>
                <w:szCs w:val="24"/>
              </w:rPr>
              <w:t>Участник</w:t>
            </w:r>
            <w:r w:rsidRPr="000F0D3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F0D3F" w:rsidRDefault="004F4D80" w:rsidP="004F4D80">
            <w:pPr>
              <w:pStyle w:val="aff1"/>
              <w:spacing w:after="0"/>
              <w:ind w:left="0" w:right="0"/>
              <w:jc w:val="center"/>
              <w:rPr>
                <w:rStyle w:val="aa"/>
                <w:b w:val="0"/>
                <w:szCs w:val="24"/>
              </w:rPr>
            </w:pPr>
            <w:r w:rsidRPr="000F0D3F">
              <w:rPr>
                <w:rStyle w:val="aa"/>
                <w:szCs w:val="24"/>
              </w:rPr>
              <w:t>(если да, то укажите наименование оффшорной зоны)</w:t>
            </w:r>
          </w:p>
        </w:tc>
      </w:tr>
      <w:tr w:rsidR="004F4D80" w:rsidRPr="000F0D3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F0D3F" w:rsidRDefault="004F4D80" w:rsidP="006343FF">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F0D3F" w:rsidRDefault="00C236C0" w:rsidP="004F4D80">
            <w:pPr>
              <w:pStyle w:val="aff1"/>
              <w:spacing w:before="0" w:after="0"/>
              <w:ind w:left="0" w:right="0"/>
              <w:rPr>
                <w:szCs w:val="24"/>
              </w:rPr>
            </w:pPr>
            <w:r w:rsidRPr="000F0D3F">
              <w:rPr>
                <w:szCs w:val="24"/>
              </w:rPr>
              <w:t>Участник</w:t>
            </w:r>
            <w:r w:rsidR="004F4D80" w:rsidRPr="000F0D3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F0D3F" w:rsidRDefault="004F4D80" w:rsidP="004F4D80">
            <w:pPr>
              <w:pStyle w:val="aff1"/>
              <w:spacing w:after="0"/>
              <w:ind w:left="0" w:right="0"/>
              <w:jc w:val="center"/>
              <w:rPr>
                <w:rStyle w:val="aa"/>
                <w:b w:val="0"/>
                <w:szCs w:val="24"/>
              </w:rPr>
            </w:pPr>
            <w:r w:rsidRPr="000F0D3F">
              <w:rPr>
                <w:rStyle w:val="aa"/>
                <w:szCs w:val="24"/>
              </w:rPr>
              <w:t>(если да, то укажите наименование оффшорной зоны)</w:t>
            </w:r>
          </w:p>
        </w:tc>
      </w:tr>
      <w:tr w:rsidR="004F4D80" w:rsidRPr="000F0D3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F0D3F" w:rsidRDefault="004F4D80" w:rsidP="006343FF">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F0D3F" w:rsidRDefault="00C236C0" w:rsidP="004F4D80">
            <w:pPr>
              <w:pStyle w:val="aff1"/>
              <w:spacing w:before="0" w:after="0"/>
              <w:ind w:left="0" w:right="0"/>
              <w:rPr>
                <w:szCs w:val="24"/>
              </w:rPr>
            </w:pPr>
            <w:r w:rsidRPr="000F0D3F">
              <w:rPr>
                <w:szCs w:val="24"/>
              </w:rPr>
              <w:t>Участник</w:t>
            </w:r>
            <w:r w:rsidR="004F4D80" w:rsidRPr="000F0D3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F0D3F" w:rsidRDefault="004F4D80" w:rsidP="004F4D80">
            <w:pPr>
              <w:pStyle w:val="aff1"/>
              <w:spacing w:after="0"/>
              <w:ind w:left="0" w:right="0"/>
              <w:jc w:val="center"/>
              <w:rPr>
                <w:rStyle w:val="aa"/>
                <w:b w:val="0"/>
                <w:szCs w:val="24"/>
              </w:rPr>
            </w:pPr>
            <w:r w:rsidRPr="000F0D3F">
              <w:rPr>
                <w:rStyle w:val="aa"/>
                <w:szCs w:val="24"/>
              </w:rPr>
              <w:t>(нет/указать какой)</w:t>
            </w:r>
          </w:p>
        </w:tc>
      </w:tr>
      <w:tr w:rsidR="004F4D80" w:rsidRPr="000F0D3F"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6343FF">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F0D3F" w:rsidRDefault="00C236C0" w:rsidP="004F4D80">
            <w:pPr>
              <w:pStyle w:val="aff1"/>
              <w:spacing w:before="0" w:after="0"/>
              <w:ind w:left="0" w:right="0"/>
              <w:rPr>
                <w:szCs w:val="24"/>
              </w:rPr>
            </w:pPr>
            <w:r w:rsidRPr="000F0D3F">
              <w:rPr>
                <w:szCs w:val="24"/>
              </w:rPr>
              <w:t>Участник</w:t>
            </w:r>
            <w:r w:rsidR="004F4D80" w:rsidRPr="000F0D3F">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4F4D80">
            <w:pPr>
              <w:pStyle w:val="aff1"/>
              <w:spacing w:after="0"/>
              <w:ind w:left="0" w:right="0"/>
              <w:jc w:val="center"/>
              <w:rPr>
                <w:rStyle w:val="aa"/>
                <w:b w:val="0"/>
                <w:szCs w:val="24"/>
              </w:rPr>
            </w:pPr>
            <w:r w:rsidRPr="000F0D3F">
              <w:rPr>
                <w:rStyle w:val="aa"/>
                <w:szCs w:val="24"/>
              </w:rPr>
              <w:t>(нет/указать что именно)</w:t>
            </w:r>
          </w:p>
        </w:tc>
      </w:tr>
    </w:tbl>
    <w:p w:rsidR="004F4D80" w:rsidRPr="000F0D3F" w:rsidRDefault="004F4D80" w:rsidP="004F4D80">
      <w:pPr>
        <w:spacing w:line="240" w:lineRule="auto"/>
        <w:rPr>
          <w:sz w:val="24"/>
          <w:szCs w:val="24"/>
        </w:rPr>
      </w:pPr>
    </w:p>
    <w:p w:rsidR="004F4D80" w:rsidRPr="000F0D3F" w:rsidRDefault="004F4D80" w:rsidP="004F4D80">
      <w:pPr>
        <w:spacing w:line="240" w:lineRule="auto"/>
        <w:ind w:right="5527"/>
        <w:rPr>
          <w:color w:val="000000"/>
          <w:sz w:val="24"/>
          <w:szCs w:val="24"/>
        </w:rPr>
      </w:pPr>
      <w:r w:rsidRPr="000F0D3F">
        <w:rPr>
          <w:color w:val="000000"/>
          <w:sz w:val="24"/>
          <w:szCs w:val="24"/>
        </w:rPr>
        <w:t>____________________________________</w:t>
      </w:r>
    </w:p>
    <w:p w:rsidR="004F4D80" w:rsidRPr="000F0D3F" w:rsidRDefault="004F4D80" w:rsidP="004F4D80">
      <w:pPr>
        <w:spacing w:line="240" w:lineRule="auto"/>
        <w:ind w:right="5527"/>
        <w:jc w:val="center"/>
        <w:rPr>
          <w:color w:val="000000"/>
          <w:sz w:val="24"/>
          <w:szCs w:val="24"/>
          <w:vertAlign w:val="superscript"/>
        </w:rPr>
      </w:pPr>
      <w:r w:rsidRPr="000F0D3F">
        <w:rPr>
          <w:color w:val="000000"/>
          <w:sz w:val="24"/>
          <w:szCs w:val="24"/>
          <w:vertAlign w:val="superscript"/>
        </w:rPr>
        <w:t>(подпись, М.П.)</w:t>
      </w:r>
    </w:p>
    <w:p w:rsidR="004F4D80" w:rsidRPr="000F0D3F" w:rsidRDefault="004F4D80" w:rsidP="004F4D80">
      <w:pPr>
        <w:spacing w:line="240" w:lineRule="auto"/>
        <w:ind w:right="5527"/>
        <w:rPr>
          <w:color w:val="000000"/>
          <w:sz w:val="24"/>
          <w:szCs w:val="24"/>
        </w:rPr>
      </w:pPr>
      <w:r w:rsidRPr="000F0D3F">
        <w:rPr>
          <w:color w:val="000000"/>
          <w:sz w:val="24"/>
          <w:szCs w:val="24"/>
        </w:rPr>
        <w:t>____________________________________</w:t>
      </w:r>
    </w:p>
    <w:p w:rsidR="004F4D80" w:rsidRPr="000F0D3F" w:rsidRDefault="004F4D80" w:rsidP="004F4D80">
      <w:pPr>
        <w:spacing w:line="240" w:lineRule="auto"/>
        <w:ind w:right="5527"/>
        <w:jc w:val="center"/>
        <w:rPr>
          <w:color w:val="000000"/>
          <w:sz w:val="24"/>
          <w:szCs w:val="24"/>
          <w:vertAlign w:val="superscript"/>
        </w:rPr>
      </w:pPr>
      <w:r w:rsidRPr="000F0D3F">
        <w:rPr>
          <w:color w:val="000000"/>
          <w:sz w:val="24"/>
          <w:szCs w:val="24"/>
          <w:vertAlign w:val="superscript"/>
        </w:rPr>
        <w:t xml:space="preserve">(фамилия, имя, отчество </w:t>
      </w:r>
      <w:proofErr w:type="gramStart"/>
      <w:r w:rsidRPr="000F0D3F">
        <w:rPr>
          <w:color w:val="000000"/>
          <w:sz w:val="24"/>
          <w:szCs w:val="24"/>
          <w:vertAlign w:val="superscript"/>
        </w:rPr>
        <w:t>подписавшего</w:t>
      </w:r>
      <w:proofErr w:type="gramEnd"/>
      <w:r w:rsidRPr="000F0D3F">
        <w:rPr>
          <w:color w:val="000000"/>
          <w:sz w:val="24"/>
          <w:szCs w:val="24"/>
          <w:vertAlign w:val="superscript"/>
        </w:rPr>
        <w:t>, должность)</w:t>
      </w:r>
    </w:p>
    <w:p w:rsidR="004F4D80" w:rsidRPr="000F0D3F" w:rsidRDefault="004F4D80" w:rsidP="004F4D80">
      <w:pPr>
        <w:spacing w:line="240" w:lineRule="auto"/>
        <w:ind w:right="5527"/>
        <w:jc w:val="center"/>
        <w:rPr>
          <w:color w:val="000000"/>
          <w:sz w:val="24"/>
          <w:szCs w:val="24"/>
          <w:vertAlign w:val="superscript"/>
        </w:rPr>
        <w:sectPr w:rsidR="004F4D80" w:rsidRPr="000F0D3F" w:rsidSect="004F4D80">
          <w:pgSz w:w="11906" w:h="16838" w:code="9"/>
          <w:pgMar w:top="680" w:right="567" w:bottom="539" w:left="1134" w:header="680" w:footer="278" w:gutter="0"/>
          <w:cols w:space="708"/>
          <w:titlePg/>
          <w:docGrid w:linePitch="360"/>
        </w:sectPr>
      </w:pPr>
    </w:p>
    <w:p w:rsidR="004F4D80" w:rsidRPr="000F0D3F"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0F0D3F">
        <w:rPr>
          <w:b w:val="0"/>
          <w:szCs w:val="24"/>
        </w:rPr>
        <w:lastRenderedPageBreak/>
        <w:t xml:space="preserve">Форма </w:t>
      </w:r>
      <w:bookmarkEnd w:id="846"/>
      <w:bookmarkEnd w:id="847"/>
      <w:bookmarkEnd w:id="848"/>
      <w:bookmarkEnd w:id="849"/>
      <w:r w:rsidR="00FB00C0" w:rsidRPr="000F0D3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50"/>
      <w:bookmarkEnd w:id="851"/>
      <w:bookmarkEnd w:id="852"/>
      <w:bookmarkEnd w:id="853"/>
      <w:bookmarkEnd w:id="854"/>
      <w:bookmarkEnd w:id="855"/>
      <w:bookmarkEnd w:id="856"/>
    </w:p>
    <w:p w:rsidR="004F4D80" w:rsidRPr="000F0D3F" w:rsidRDefault="004F4D80" w:rsidP="004F4D80">
      <w:pPr>
        <w:spacing w:line="240" w:lineRule="auto"/>
        <w:ind w:left="540" w:firstLine="0"/>
        <w:jc w:val="left"/>
        <w:rPr>
          <w:sz w:val="24"/>
          <w:szCs w:val="24"/>
        </w:rPr>
      </w:pPr>
      <w:r w:rsidRPr="000F0D3F">
        <w:rPr>
          <w:sz w:val="24"/>
          <w:szCs w:val="24"/>
        </w:rPr>
        <w:t>Приложение</w:t>
      </w:r>
      <w:r w:rsidR="00553A57" w:rsidRPr="000F0D3F">
        <w:rPr>
          <w:sz w:val="24"/>
          <w:szCs w:val="24"/>
        </w:rPr>
        <w:t xml:space="preserve"> 6</w:t>
      </w:r>
      <w:r w:rsidRPr="000F0D3F">
        <w:rPr>
          <w:noProof/>
          <w:sz w:val="24"/>
          <w:szCs w:val="24"/>
        </w:rPr>
        <w:t>.1</w:t>
      </w:r>
      <w:r w:rsidRPr="000F0D3F">
        <w:rPr>
          <w:sz w:val="24"/>
          <w:szCs w:val="24"/>
        </w:rPr>
        <w:t xml:space="preserve"> к письму о подаче оферты</w:t>
      </w:r>
      <w:r w:rsidRPr="000F0D3F">
        <w:rPr>
          <w:sz w:val="24"/>
          <w:szCs w:val="24"/>
        </w:rPr>
        <w:br/>
        <w:t>от «____»_____________ г. №__________</w:t>
      </w:r>
    </w:p>
    <w:p w:rsidR="003D2773" w:rsidRPr="000F0D3F"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0F0D3F">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0F0D3F" w:rsidRDefault="00A71624" w:rsidP="003D2773">
      <w:pPr>
        <w:autoSpaceDE w:val="0"/>
        <w:autoSpaceDN w:val="0"/>
        <w:adjustRightInd w:val="0"/>
        <w:spacing w:line="240" w:lineRule="auto"/>
        <w:ind w:firstLine="540"/>
        <w:outlineLvl w:val="3"/>
        <w:rPr>
          <w:sz w:val="24"/>
          <w:szCs w:val="24"/>
        </w:rPr>
      </w:pPr>
    </w:p>
    <w:p w:rsidR="00A71624" w:rsidRPr="000F0D3F" w:rsidRDefault="00A71624" w:rsidP="00A71624">
      <w:pPr>
        <w:rPr>
          <w:sz w:val="24"/>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sidRPr="000F0D3F">
        <w:rPr>
          <w:sz w:val="24"/>
          <w:szCs w:val="24"/>
        </w:rPr>
        <w:t xml:space="preserve">Подтверждаем, что  </w:t>
      </w:r>
    </w:p>
    <w:p w:rsidR="00A71624" w:rsidRPr="000F0D3F" w:rsidRDefault="00A71624" w:rsidP="00A71624">
      <w:pPr>
        <w:pBdr>
          <w:top w:val="single" w:sz="4" w:space="1" w:color="auto"/>
        </w:pBdr>
        <w:spacing w:after="120"/>
        <w:ind w:left="2637"/>
        <w:jc w:val="center"/>
        <w:rPr>
          <w:sz w:val="24"/>
          <w:szCs w:val="24"/>
        </w:rPr>
      </w:pPr>
      <w:r w:rsidRPr="000F0D3F">
        <w:rPr>
          <w:sz w:val="24"/>
          <w:szCs w:val="24"/>
        </w:rPr>
        <w:t>(указывается наименование участника закупки)</w:t>
      </w:r>
    </w:p>
    <w:p w:rsidR="00A71624" w:rsidRPr="000F0D3F" w:rsidRDefault="00A71624" w:rsidP="00A71624">
      <w:pPr>
        <w:rPr>
          <w:sz w:val="24"/>
          <w:szCs w:val="24"/>
        </w:rPr>
      </w:pPr>
      <w:r w:rsidRPr="000F0D3F">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Pr="000F0D3F" w:rsidRDefault="00A71624" w:rsidP="00A71624">
      <w:pPr>
        <w:pBdr>
          <w:top w:val="single" w:sz="4" w:space="1" w:color="auto"/>
        </w:pBdr>
        <w:spacing w:after="120"/>
        <w:ind w:left="2665"/>
        <w:jc w:val="center"/>
        <w:rPr>
          <w:sz w:val="24"/>
          <w:szCs w:val="24"/>
        </w:rPr>
      </w:pPr>
      <w:r w:rsidRPr="000F0D3F">
        <w:rPr>
          <w:sz w:val="24"/>
          <w:szCs w:val="24"/>
        </w:rPr>
        <w:t>(указывается субъект малого или среднего предпринимательства</w:t>
      </w:r>
      <w:r w:rsidRPr="000F0D3F">
        <w:rPr>
          <w:sz w:val="24"/>
          <w:szCs w:val="24"/>
        </w:rPr>
        <w:br/>
        <w:t>в зависимости от критериев отнесения)</w:t>
      </w:r>
    </w:p>
    <w:p w:rsidR="00A71624" w:rsidRPr="000F0D3F" w:rsidRDefault="00A71624" w:rsidP="00A71624">
      <w:pPr>
        <w:rPr>
          <w:sz w:val="24"/>
          <w:szCs w:val="24"/>
        </w:rPr>
      </w:pPr>
      <w:r w:rsidRPr="000F0D3F">
        <w:rPr>
          <w:sz w:val="24"/>
          <w:szCs w:val="24"/>
        </w:rPr>
        <w:t>предпринимательства, и сообщаем следующую информацию:</w:t>
      </w:r>
    </w:p>
    <w:p w:rsidR="00A71624" w:rsidRPr="000F0D3F" w:rsidRDefault="00A71624" w:rsidP="00A71624">
      <w:pPr>
        <w:ind w:left="567"/>
        <w:rPr>
          <w:sz w:val="24"/>
          <w:szCs w:val="24"/>
        </w:rPr>
      </w:pPr>
      <w:r w:rsidRPr="000F0D3F">
        <w:rPr>
          <w:sz w:val="24"/>
          <w:szCs w:val="24"/>
        </w:rPr>
        <w:t xml:space="preserve">1. Адрес местонахождения (юридический адрес):  </w:t>
      </w:r>
    </w:p>
    <w:p w:rsidR="00A71624" w:rsidRPr="000F0D3F" w:rsidRDefault="00A71624" w:rsidP="00A71624">
      <w:pPr>
        <w:pBdr>
          <w:top w:val="single" w:sz="4" w:space="1" w:color="auto"/>
        </w:pBdr>
        <w:ind w:left="5755"/>
        <w:rPr>
          <w:sz w:val="24"/>
          <w:szCs w:val="24"/>
        </w:rPr>
      </w:pPr>
    </w:p>
    <w:p w:rsidR="00A71624" w:rsidRPr="000F0D3F" w:rsidRDefault="00A71624" w:rsidP="00A71624">
      <w:pPr>
        <w:tabs>
          <w:tab w:val="right" w:pos="9923"/>
        </w:tabs>
        <w:rPr>
          <w:sz w:val="24"/>
          <w:szCs w:val="24"/>
        </w:rPr>
      </w:pPr>
      <w:r w:rsidRPr="000F0D3F">
        <w:rPr>
          <w:sz w:val="24"/>
          <w:szCs w:val="24"/>
        </w:rPr>
        <w:tab/>
        <w:t>.</w:t>
      </w:r>
    </w:p>
    <w:p w:rsidR="00A71624" w:rsidRPr="000F0D3F" w:rsidRDefault="00A71624" w:rsidP="00A71624">
      <w:pPr>
        <w:pBdr>
          <w:top w:val="single" w:sz="4" w:space="1" w:color="auto"/>
        </w:pBdr>
        <w:ind w:right="113"/>
        <w:rPr>
          <w:sz w:val="24"/>
          <w:szCs w:val="24"/>
        </w:rPr>
      </w:pPr>
    </w:p>
    <w:p w:rsidR="00A71624" w:rsidRPr="000F0D3F" w:rsidRDefault="00A71624" w:rsidP="00A71624">
      <w:pPr>
        <w:tabs>
          <w:tab w:val="right" w:pos="9923"/>
        </w:tabs>
        <w:ind w:left="567"/>
        <w:rPr>
          <w:sz w:val="24"/>
          <w:szCs w:val="24"/>
        </w:rPr>
      </w:pPr>
      <w:r w:rsidRPr="000F0D3F">
        <w:rPr>
          <w:sz w:val="24"/>
          <w:szCs w:val="24"/>
        </w:rPr>
        <w:t>2.</w:t>
      </w:r>
      <w:r w:rsidRPr="000F0D3F">
        <w:rPr>
          <w:sz w:val="24"/>
          <w:szCs w:val="24"/>
          <w:lang w:val="en-US"/>
        </w:rPr>
        <w:t> </w:t>
      </w:r>
      <w:r w:rsidRPr="000F0D3F">
        <w:rPr>
          <w:sz w:val="24"/>
          <w:szCs w:val="24"/>
        </w:rPr>
        <w:t xml:space="preserve">ИНН/КПП:  </w:t>
      </w:r>
      <w:r w:rsidRPr="000F0D3F">
        <w:rPr>
          <w:sz w:val="24"/>
          <w:szCs w:val="24"/>
        </w:rPr>
        <w:tab/>
        <w:t>.</w:t>
      </w:r>
    </w:p>
    <w:p w:rsidR="00A71624" w:rsidRPr="000F0D3F" w:rsidRDefault="00A71624" w:rsidP="00A71624">
      <w:pPr>
        <w:pBdr>
          <w:top w:val="single" w:sz="4" w:space="1" w:color="auto"/>
        </w:pBdr>
        <w:ind w:left="2098" w:right="113"/>
        <w:jc w:val="center"/>
        <w:rPr>
          <w:sz w:val="24"/>
          <w:szCs w:val="24"/>
        </w:rPr>
      </w:pPr>
      <w:r w:rsidRPr="000F0D3F">
        <w:rPr>
          <w:sz w:val="24"/>
          <w:szCs w:val="24"/>
        </w:rPr>
        <w:t>(№, сведения о дате выдачи документа и выдавшем его органе)</w:t>
      </w:r>
    </w:p>
    <w:p w:rsidR="00A71624" w:rsidRPr="000F0D3F" w:rsidRDefault="00A71624" w:rsidP="00A71624">
      <w:pPr>
        <w:tabs>
          <w:tab w:val="right" w:pos="9923"/>
        </w:tabs>
        <w:ind w:left="567"/>
        <w:rPr>
          <w:sz w:val="24"/>
          <w:szCs w:val="24"/>
        </w:rPr>
      </w:pPr>
      <w:r w:rsidRPr="000F0D3F">
        <w:rPr>
          <w:sz w:val="24"/>
          <w:szCs w:val="24"/>
        </w:rPr>
        <w:t xml:space="preserve">3. ОГРН:  </w:t>
      </w:r>
      <w:r w:rsidRPr="000F0D3F">
        <w:rPr>
          <w:sz w:val="24"/>
          <w:szCs w:val="24"/>
        </w:rPr>
        <w:tab/>
        <w:t>.</w:t>
      </w:r>
    </w:p>
    <w:p w:rsidR="00A71624" w:rsidRPr="000F0D3F" w:rsidRDefault="00A71624" w:rsidP="00A71624">
      <w:pPr>
        <w:pBdr>
          <w:top w:val="single" w:sz="4" w:space="1" w:color="auto"/>
        </w:pBdr>
        <w:ind w:left="1616" w:right="113"/>
        <w:rPr>
          <w:sz w:val="24"/>
          <w:szCs w:val="24"/>
        </w:rPr>
      </w:pPr>
    </w:p>
    <w:p w:rsidR="00A71624" w:rsidRPr="000F0D3F" w:rsidRDefault="00A71624" w:rsidP="00A71624">
      <w:pPr>
        <w:rPr>
          <w:sz w:val="24"/>
          <w:szCs w:val="24"/>
        </w:rPr>
      </w:pPr>
      <w:r w:rsidRPr="000F0D3F">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Pr="000F0D3F" w:rsidRDefault="00A71624" w:rsidP="00A71624">
      <w:pPr>
        <w:pBdr>
          <w:top w:val="single" w:sz="4" w:space="1" w:color="auto"/>
        </w:pBdr>
        <w:ind w:left="7002"/>
        <w:rPr>
          <w:sz w:val="24"/>
          <w:szCs w:val="24"/>
        </w:rPr>
      </w:pPr>
    </w:p>
    <w:p w:rsidR="00A71624" w:rsidRPr="000F0D3F" w:rsidRDefault="00A71624" w:rsidP="00A71624">
      <w:pPr>
        <w:tabs>
          <w:tab w:val="right" w:pos="9923"/>
        </w:tabs>
        <w:rPr>
          <w:sz w:val="24"/>
          <w:szCs w:val="24"/>
        </w:rPr>
      </w:pPr>
      <w:r w:rsidRPr="000F0D3F">
        <w:rPr>
          <w:sz w:val="24"/>
          <w:szCs w:val="24"/>
        </w:rPr>
        <w:tab/>
        <w:t>.</w:t>
      </w:r>
    </w:p>
    <w:p w:rsidR="00A71624" w:rsidRPr="000F0D3F" w:rsidRDefault="00A71624" w:rsidP="00A71624">
      <w:pPr>
        <w:pBdr>
          <w:top w:val="single" w:sz="4" w:space="1" w:color="auto"/>
        </w:pBdr>
        <w:ind w:right="113"/>
        <w:jc w:val="center"/>
        <w:rPr>
          <w:sz w:val="24"/>
          <w:szCs w:val="24"/>
        </w:rPr>
      </w:pPr>
      <w:r w:rsidRPr="000F0D3F">
        <w:rPr>
          <w:sz w:val="24"/>
          <w:szCs w:val="24"/>
        </w:rPr>
        <w:t>(наименование уполномоченного органа, дата внесения в реестр и номер в реестре)</w:t>
      </w:r>
    </w:p>
    <w:p w:rsidR="00A71624" w:rsidRPr="000F0D3F" w:rsidRDefault="00A71624" w:rsidP="00A71624">
      <w:pPr>
        <w:spacing w:after="120"/>
        <w:rPr>
          <w:sz w:val="24"/>
          <w:szCs w:val="24"/>
        </w:rPr>
      </w:pPr>
      <w:r w:rsidRPr="000F0D3F">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F0D3F">
        <w:rPr>
          <w:rStyle w:val="afffffff9"/>
          <w:sz w:val="24"/>
          <w:szCs w:val="24"/>
        </w:rPr>
        <w:endnoteReference w:id="1"/>
      </w:r>
      <w:r w:rsidRPr="000F0D3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0F0D3F" w:rsidTr="00097CF1">
        <w:trPr>
          <w:cantSplit/>
          <w:tblHeader/>
        </w:trPr>
        <w:tc>
          <w:tcPr>
            <w:tcW w:w="567" w:type="dxa"/>
            <w:vAlign w:val="center"/>
          </w:tcPr>
          <w:p w:rsidR="00A71624" w:rsidRPr="000F0D3F" w:rsidRDefault="00A71624" w:rsidP="00097CF1">
            <w:pPr>
              <w:ind w:firstLine="0"/>
              <w:jc w:val="center"/>
              <w:rPr>
                <w:sz w:val="24"/>
                <w:szCs w:val="24"/>
              </w:rPr>
            </w:pPr>
            <w:r w:rsidRPr="000F0D3F">
              <w:rPr>
                <w:sz w:val="24"/>
                <w:szCs w:val="24"/>
              </w:rPr>
              <w:t xml:space="preserve">№ </w:t>
            </w:r>
            <w:proofErr w:type="gramStart"/>
            <w:r w:rsidRPr="000F0D3F">
              <w:rPr>
                <w:sz w:val="24"/>
                <w:szCs w:val="24"/>
              </w:rPr>
              <w:t>п</w:t>
            </w:r>
            <w:proofErr w:type="gramEnd"/>
            <w:r w:rsidRPr="000F0D3F">
              <w:rPr>
                <w:sz w:val="24"/>
                <w:szCs w:val="24"/>
              </w:rPr>
              <w:t>/п</w:t>
            </w:r>
          </w:p>
        </w:tc>
        <w:tc>
          <w:tcPr>
            <w:tcW w:w="4649" w:type="dxa"/>
            <w:vAlign w:val="center"/>
          </w:tcPr>
          <w:p w:rsidR="00A71624" w:rsidRPr="000F0D3F" w:rsidRDefault="00A71624" w:rsidP="00097CF1">
            <w:pPr>
              <w:ind w:firstLine="0"/>
              <w:jc w:val="center"/>
              <w:rPr>
                <w:sz w:val="24"/>
                <w:szCs w:val="24"/>
              </w:rPr>
            </w:pPr>
            <w:r w:rsidRPr="000F0D3F">
              <w:rPr>
                <w:sz w:val="24"/>
                <w:szCs w:val="24"/>
              </w:rPr>
              <w:t>Наименование сведений</w:t>
            </w:r>
            <w:r w:rsidRPr="000F0D3F">
              <w:rPr>
                <w:rStyle w:val="afffffff9"/>
                <w:sz w:val="24"/>
                <w:szCs w:val="24"/>
              </w:rPr>
              <w:t>2</w:t>
            </w:r>
          </w:p>
        </w:tc>
        <w:tc>
          <w:tcPr>
            <w:tcW w:w="1588" w:type="dxa"/>
            <w:vAlign w:val="center"/>
          </w:tcPr>
          <w:p w:rsidR="00A71624" w:rsidRPr="000F0D3F" w:rsidRDefault="00A71624" w:rsidP="00097CF1">
            <w:pPr>
              <w:ind w:firstLine="0"/>
              <w:jc w:val="center"/>
              <w:rPr>
                <w:sz w:val="24"/>
                <w:szCs w:val="24"/>
              </w:rPr>
            </w:pPr>
            <w:r w:rsidRPr="000F0D3F">
              <w:rPr>
                <w:sz w:val="24"/>
                <w:szCs w:val="24"/>
              </w:rPr>
              <w:t>Малые предприятия</w:t>
            </w:r>
          </w:p>
        </w:tc>
        <w:tc>
          <w:tcPr>
            <w:tcW w:w="1588" w:type="dxa"/>
            <w:vAlign w:val="center"/>
          </w:tcPr>
          <w:p w:rsidR="00A71624" w:rsidRPr="000F0D3F" w:rsidRDefault="00A71624" w:rsidP="00097CF1">
            <w:pPr>
              <w:ind w:firstLine="0"/>
              <w:jc w:val="center"/>
              <w:rPr>
                <w:sz w:val="24"/>
                <w:szCs w:val="24"/>
              </w:rPr>
            </w:pPr>
            <w:r w:rsidRPr="000F0D3F">
              <w:rPr>
                <w:sz w:val="24"/>
                <w:szCs w:val="24"/>
              </w:rPr>
              <w:t>Средние предприятия</w:t>
            </w:r>
          </w:p>
        </w:tc>
        <w:tc>
          <w:tcPr>
            <w:tcW w:w="1588" w:type="dxa"/>
            <w:vAlign w:val="center"/>
          </w:tcPr>
          <w:p w:rsidR="00A71624" w:rsidRPr="000F0D3F" w:rsidRDefault="00A71624" w:rsidP="00097CF1">
            <w:pPr>
              <w:ind w:firstLine="0"/>
              <w:jc w:val="center"/>
              <w:rPr>
                <w:sz w:val="24"/>
                <w:szCs w:val="24"/>
              </w:rPr>
            </w:pPr>
            <w:r w:rsidRPr="000F0D3F">
              <w:rPr>
                <w:sz w:val="24"/>
                <w:szCs w:val="24"/>
              </w:rPr>
              <w:t>Показатель</w:t>
            </w:r>
          </w:p>
        </w:tc>
      </w:tr>
      <w:tr w:rsidR="00A71624" w:rsidRPr="000F0D3F" w:rsidTr="00097CF1">
        <w:trPr>
          <w:cantSplit/>
          <w:tblHeader/>
        </w:trPr>
        <w:tc>
          <w:tcPr>
            <w:tcW w:w="567" w:type="dxa"/>
          </w:tcPr>
          <w:p w:rsidR="00A71624" w:rsidRPr="000F0D3F" w:rsidRDefault="00A71624" w:rsidP="00097CF1">
            <w:pPr>
              <w:ind w:firstLine="0"/>
              <w:jc w:val="center"/>
              <w:rPr>
                <w:sz w:val="24"/>
                <w:szCs w:val="24"/>
              </w:rPr>
            </w:pPr>
            <w:r w:rsidRPr="000F0D3F">
              <w:rPr>
                <w:sz w:val="24"/>
                <w:szCs w:val="24"/>
              </w:rPr>
              <w:t>1</w:t>
            </w:r>
            <w:r w:rsidRPr="000F0D3F">
              <w:rPr>
                <w:rStyle w:val="afffffff9"/>
                <w:sz w:val="24"/>
                <w:szCs w:val="24"/>
              </w:rPr>
              <w:t>3</w:t>
            </w:r>
          </w:p>
        </w:tc>
        <w:tc>
          <w:tcPr>
            <w:tcW w:w="4649" w:type="dxa"/>
          </w:tcPr>
          <w:p w:rsidR="00A71624" w:rsidRPr="000F0D3F" w:rsidRDefault="00A71624" w:rsidP="00097CF1">
            <w:pPr>
              <w:ind w:firstLine="0"/>
              <w:jc w:val="center"/>
              <w:rPr>
                <w:sz w:val="24"/>
                <w:szCs w:val="24"/>
              </w:rPr>
            </w:pPr>
            <w:r w:rsidRPr="000F0D3F">
              <w:rPr>
                <w:sz w:val="24"/>
                <w:szCs w:val="24"/>
              </w:rPr>
              <w:t>2</w:t>
            </w:r>
          </w:p>
        </w:tc>
        <w:tc>
          <w:tcPr>
            <w:tcW w:w="1588" w:type="dxa"/>
          </w:tcPr>
          <w:p w:rsidR="00A71624" w:rsidRPr="000F0D3F" w:rsidRDefault="00A71624" w:rsidP="00097CF1">
            <w:pPr>
              <w:ind w:firstLine="0"/>
              <w:jc w:val="center"/>
              <w:rPr>
                <w:sz w:val="24"/>
                <w:szCs w:val="24"/>
              </w:rPr>
            </w:pPr>
            <w:r w:rsidRPr="000F0D3F">
              <w:rPr>
                <w:sz w:val="24"/>
                <w:szCs w:val="24"/>
              </w:rPr>
              <w:t>3</w:t>
            </w:r>
          </w:p>
        </w:tc>
        <w:tc>
          <w:tcPr>
            <w:tcW w:w="1588" w:type="dxa"/>
          </w:tcPr>
          <w:p w:rsidR="00A71624" w:rsidRPr="000F0D3F" w:rsidRDefault="00A71624" w:rsidP="00097CF1">
            <w:pPr>
              <w:ind w:firstLine="0"/>
              <w:jc w:val="center"/>
              <w:rPr>
                <w:sz w:val="24"/>
                <w:szCs w:val="24"/>
              </w:rPr>
            </w:pPr>
            <w:r w:rsidRPr="000F0D3F">
              <w:rPr>
                <w:sz w:val="24"/>
                <w:szCs w:val="24"/>
              </w:rPr>
              <w:t>4</w:t>
            </w:r>
          </w:p>
        </w:tc>
        <w:tc>
          <w:tcPr>
            <w:tcW w:w="1588" w:type="dxa"/>
          </w:tcPr>
          <w:p w:rsidR="00A71624" w:rsidRPr="000F0D3F" w:rsidRDefault="00A71624" w:rsidP="00097CF1">
            <w:pPr>
              <w:ind w:firstLine="0"/>
              <w:jc w:val="center"/>
              <w:rPr>
                <w:sz w:val="24"/>
                <w:szCs w:val="24"/>
              </w:rPr>
            </w:pPr>
            <w:r w:rsidRPr="000F0D3F">
              <w:rPr>
                <w:sz w:val="24"/>
                <w:szCs w:val="24"/>
              </w:rPr>
              <w:t>5</w:t>
            </w:r>
          </w:p>
        </w:tc>
      </w:tr>
      <w:tr w:rsidR="00A71624" w:rsidRPr="000F0D3F" w:rsidTr="00097CF1">
        <w:trPr>
          <w:cantSplit/>
        </w:trPr>
        <w:tc>
          <w:tcPr>
            <w:tcW w:w="567" w:type="dxa"/>
          </w:tcPr>
          <w:p w:rsidR="00A71624" w:rsidRPr="000F0D3F" w:rsidRDefault="00A71624" w:rsidP="00097CF1">
            <w:pPr>
              <w:ind w:firstLine="0"/>
              <w:jc w:val="center"/>
              <w:rPr>
                <w:sz w:val="24"/>
                <w:szCs w:val="24"/>
              </w:rPr>
            </w:pPr>
            <w:r w:rsidRPr="000F0D3F">
              <w:rPr>
                <w:sz w:val="24"/>
                <w:szCs w:val="24"/>
              </w:rPr>
              <w:lastRenderedPageBreak/>
              <w:t>1</w:t>
            </w:r>
          </w:p>
        </w:tc>
        <w:tc>
          <w:tcPr>
            <w:tcW w:w="4649" w:type="dxa"/>
          </w:tcPr>
          <w:p w:rsidR="00A71624" w:rsidRPr="000F0D3F" w:rsidRDefault="00A71624" w:rsidP="00097CF1">
            <w:pPr>
              <w:ind w:left="57" w:firstLine="0"/>
              <w:rPr>
                <w:sz w:val="24"/>
                <w:szCs w:val="24"/>
              </w:rPr>
            </w:pPr>
            <w:r w:rsidRPr="000F0D3F">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0F0D3F" w:rsidRDefault="00A71624" w:rsidP="00097CF1">
            <w:pPr>
              <w:ind w:firstLine="0"/>
              <w:jc w:val="center"/>
              <w:rPr>
                <w:sz w:val="24"/>
                <w:szCs w:val="24"/>
              </w:rPr>
            </w:pPr>
            <w:r w:rsidRPr="000F0D3F">
              <w:rPr>
                <w:sz w:val="24"/>
                <w:szCs w:val="24"/>
              </w:rPr>
              <w:t>не более 25</w:t>
            </w:r>
          </w:p>
        </w:tc>
        <w:tc>
          <w:tcPr>
            <w:tcW w:w="1588" w:type="dxa"/>
          </w:tcPr>
          <w:p w:rsidR="00A71624" w:rsidRPr="000F0D3F" w:rsidRDefault="00A71624" w:rsidP="00097CF1">
            <w:pPr>
              <w:ind w:left="57" w:firstLine="0"/>
              <w:rPr>
                <w:sz w:val="24"/>
                <w:szCs w:val="24"/>
              </w:rPr>
            </w:pPr>
            <w:r w:rsidRPr="000F0D3F">
              <w:rPr>
                <w:sz w:val="24"/>
                <w:szCs w:val="24"/>
              </w:rPr>
              <w:sym w:font="Symbol" w:char="F02D"/>
            </w:r>
          </w:p>
        </w:tc>
      </w:tr>
      <w:tr w:rsidR="00A71624" w:rsidRPr="000F0D3F" w:rsidTr="00097CF1">
        <w:trPr>
          <w:cantSplit/>
        </w:trPr>
        <w:tc>
          <w:tcPr>
            <w:tcW w:w="567" w:type="dxa"/>
          </w:tcPr>
          <w:p w:rsidR="00A71624" w:rsidRPr="000F0D3F" w:rsidRDefault="00A71624" w:rsidP="00097CF1">
            <w:pPr>
              <w:ind w:firstLine="0"/>
              <w:jc w:val="center"/>
              <w:rPr>
                <w:sz w:val="24"/>
                <w:szCs w:val="24"/>
              </w:rPr>
            </w:pPr>
            <w:r w:rsidRPr="000F0D3F">
              <w:rPr>
                <w:sz w:val="24"/>
                <w:szCs w:val="24"/>
              </w:rPr>
              <w:t>2</w:t>
            </w:r>
          </w:p>
        </w:tc>
        <w:tc>
          <w:tcPr>
            <w:tcW w:w="4649" w:type="dxa"/>
          </w:tcPr>
          <w:p w:rsidR="00A71624" w:rsidRPr="000F0D3F" w:rsidRDefault="00A71624" w:rsidP="00097CF1">
            <w:pPr>
              <w:ind w:left="57" w:firstLine="0"/>
              <w:rPr>
                <w:sz w:val="24"/>
                <w:szCs w:val="24"/>
              </w:rPr>
            </w:pPr>
            <w:r w:rsidRPr="000F0D3F">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0F0D3F">
              <w:rPr>
                <w:rStyle w:val="afffffff"/>
                <w:sz w:val="24"/>
                <w:szCs w:val="24"/>
              </w:rPr>
              <w:footnoteReference w:customMarkFollows="1" w:id="1"/>
              <w:t>3</w:t>
            </w:r>
          </w:p>
        </w:tc>
        <w:tc>
          <w:tcPr>
            <w:tcW w:w="3176" w:type="dxa"/>
            <w:gridSpan w:val="2"/>
          </w:tcPr>
          <w:p w:rsidR="00A71624" w:rsidRPr="000F0D3F" w:rsidRDefault="00A71624" w:rsidP="00097CF1">
            <w:pPr>
              <w:ind w:firstLine="0"/>
              <w:jc w:val="center"/>
              <w:rPr>
                <w:sz w:val="24"/>
                <w:szCs w:val="24"/>
              </w:rPr>
            </w:pPr>
            <w:r w:rsidRPr="000F0D3F">
              <w:rPr>
                <w:sz w:val="24"/>
                <w:szCs w:val="24"/>
              </w:rPr>
              <w:t>не более 49</w:t>
            </w:r>
          </w:p>
        </w:tc>
        <w:tc>
          <w:tcPr>
            <w:tcW w:w="1588" w:type="dxa"/>
          </w:tcPr>
          <w:p w:rsidR="00A71624" w:rsidRPr="000F0D3F" w:rsidRDefault="00A71624" w:rsidP="00097CF1">
            <w:pPr>
              <w:ind w:left="57" w:firstLine="0"/>
              <w:rPr>
                <w:sz w:val="24"/>
                <w:szCs w:val="24"/>
              </w:rPr>
            </w:pPr>
            <w:r w:rsidRPr="000F0D3F">
              <w:rPr>
                <w:sz w:val="24"/>
                <w:szCs w:val="24"/>
              </w:rPr>
              <w:sym w:font="Symbol" w:char="F02D"/>
            </w:r>
          </w:p>
        </w:tc>
      </w:tr>
      <w:tr w:rsidR="00A71624" w:rsidRPr="000F0D3F" w:rsidTr="00097CF1">
        <w:trPr>
          <w:cantSplit/>
        </w:trPr>
        <w:tc>
          <w:tcPr>
            <w:tcW w:w="567" w:type="dxa"/>
          </w:tcPr>
          <w:p w:rsidR="00A71624" w:rsidRPr="000F0D3F" w:rsidRDefault="00A71624" w:rsidP="00097CF1">
            <w:pPr>
              <w:ind w:firstLine="0"/>
              <w:jc w:val="center"/>
              <w:rPr>
                <w:sz w:val="24"/>
                <w:szCs w:val="24"/>
              </w:rPr>
            </w:pPr>
            <w:r w:rsidRPr="000F0D3F">
              <w:rPr>
                <w:sz w:val="24"/>
                <w:szCs w:val="24"/>
              </w:rPr>
              <w:t>3</w:t>
            </w:r>
          </w:p>
        </w:tc>
        <w:tc>
          <w:tcPr>
            <w:tcW w:w="4649" w:type="dxa"/>
          </w:tcPr>
          <w:p w:rsidR="00A71624" w:rsidRPr="000F0D3F" w:rsidRDefault="00A71624" w:rsidP="00097CF1">
            <w:pPr>
              <w:ind w:left="57" w:firstLine="0"/>
              <w:rPr>
                <w:sz w:val="24"/>
                <w:szCs w:val="24"/>
              </w:rPr>
            </w:pPr>
            <w:r w:rsidRPr="000F0D3F">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0F0D3F" w:rsidRDefault="00A71624" w:rsidP="00097CF1">
            <w:pPr>
              <w:ind w:firstLine="0"/>
              <w:jc w:val="center"/>
              <w:rPr>
                <w:sz w:val="24"/>
                <w:szCs w:val="24"/>
              </w:rPr>
            </w:pPr>
            <w:r w:rsidRPr="000F0D3F">
              <w:rPr>
                <w:sz w:val="24"/>
                <w:szCs w:val="24"/>
              </w:rPr>
              <w:t>да (нет)</w:t>
            </w:r>
          </w:p>
        </w:tc>
        <w:tc>
          <w:tcPr>
            <w:tcW w:w="1588" w:type="dxa"/>
          </w:tcPr>
          <w:p w:rsidR="00A71624" w:rsidRPr="000F0D3F" w:rsidRDefault="00A71624" w:rsidP="00097CF1">
            <w:pPr>
              <w:ind w:left="57" w:firstLine="0"/>
              <w:rPr>
                <w:sz w:val="24"/>
                <w:szCs w:val="24"/>
              </w:rPr>
            </w:pPr>
            <w:r w:rsidRPr="000F0D3F">
              <w:rPr>
                <w:sz w:val="24"/>
                <w:szCs w:val="24"/>
              </w:rPr>
              <w:t>_</w:t>
            </w:r>
          </w:p>
        </w:tc>
      </w:tr>
      <w:tr w:rsidR="00A71624" w:rsidRPr="000F0D3F" w:rsidTr="00097CF1">
        <w:trPr>
          <w:cantSplit/>
        </w:trPr>
        <w:tc>
          <w:tcPr>
            <w:tcW w:w="567" w:type="dxa"/>
          </w:tcPr>
          <w:p w:rsidR="00A71624" w:rsidRPr="000F0D3F" w:rsidRDefault="00A71624" w:rsidP="00097CF1">
            <w:pPr>
              <w:ind w:firstLine="0"/>
              <w:jc w:val="center"/>
              <w:rPr>
                <w:sz w:val="24"/>
                <w:szCs w:val="24"/>
                <w:lang w:val="en-US"/>
              </w:rPr>
            </w:pPr>
            <w:r w:rsidRPr="000F0D3F">
              <w:rPr>
                <w:sz w:val="24"/>
                <w:szCs w:val="24"/>
                <w:lang w:val="en-US"/>
              </w:rPr>
              <w:lastRenderedPageBreak/>
              <w:t>4</w:t>
            </w:r>
          </w:p>
        </w:tc>
        <w:tc>
          <w:tcPr>
            <w:tcW w:w="4649" w:type="dxa"/>
          </w:tcPr>
          <w:p w:rsidR="00A71624" w:rsidRPr="000F0D3F" w:rsidRDefault="00A71624" w:rsidP="00097CF1">
            <w:pPr>
              <w:ind w:left="57" w:firstLine="0"/>
              <w:rPr>
                <w:sz w:val="24"/>
                <w:szCs w:val="24"/>
              </w:rPr>
            </w:pPr>
            <w:proofErr w:type="gramStart"/>
            <w:r w:rsidRPr="000F0D3F">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0F0D3F" w:rsidRDefault="00A71624" w:rsidP="00097CF1">
            <w:pPr>
              <w:ind w:firstLine="0"/>
              <w:jc w:val="center"/>
              <w:rPr>
                <w:sz w:val="24"/>
                <w:szCs w:val="24"/>
              </w:rPr>
            </w:pPr>
            <w:r w:rsidRPr="000F0D3F">
              <w:rPr>
                <w:sz w:val="24"/>
                <w:szCs w:val="24"/>
              </w:rPr>
              <w:t>да (нет)</w:t>
            </w:r>
          </w:p>
        </w:tc>
        <w:tc>
          <w:tcPr>
            <w:tcW w:w="1588" w:type="dxa"/>
          </w:tcPr>
          <w:p w:rsidR="00A71624" w:rsidRPr="000F0D3F" w:rsidRDefault="00A71624" w:rsidP="00097CF1">
            <w:pPr>
              <w:ind w:left="57" w:firstLine="0"/>
              <w:rPr>
                <w:sz w:val="24"/>
                <w:szCs w:val="24"/>
              </w:rPr>
            </w:pPr>
            <w:r w:rsidRPr="000F0D3F">
              <w:rPr>
                <w:sz w:val="24"/>
                <w:szCs w:val="24"/>
              </w:rPr>
              <w:t>-</w:t>
            </w:r>
          </w:p>
        </w:tc>
      </w:tr>
      <w:tr w:rsidR="00A71624" w:rsidRPr="000F0D3F" w:rsidTr="00097CF1">
        <w:trPr>
          <w:cantSplit/>
        </w:trPr>
        <w:tc>
          <w:tcPr>
            <w:tcW w:w="567" w:type="dxa"/>
          </w:tcPr>
          <w:p w:rsidR="00A71624" w:rsidRPr="000F0D3F" w:rsidRDefault="00A71624" w:rsidP="00097CF1">
            <w:pPr>
              <w:ind w:firstLine="0"/>
              <w:jc w:val="center"/>
              <w:rPr>
                <w:sz w:val="24"/>
                <w:szCs w:val="24"/>
                <w:lang w:val="en-US"/>
              </w:rPr>
            </w:pPr>
            <w:r w:rsidRPr="000F0D3F">
              <w:rPr>
                <w:sz w:val="24"/>
                <w:szCs w:val="24"/>
                <w:lang w:val="en-US"/>
              </w:rPr>
              <w:t>5</w:t>
            </w:r>
          </w:p>
        </w:tc>
        <w:tc>
          <w:tcPr>
            <w:tcW w:w="4649" w:type="dxa"/>
          </w:tcPr>
          <w:p w:rsidR="00A71624" w:rsidRPr="000F0D3F" w:rsidRDefault="00A71624" w:rsidP="00097CF1">
            <w:pPr>
              <w:ind w:left="57" w:firstLine="0"/>
              <w:rPr>
                <w:sz w:val="24"/>
                <w:szCs w:val="24"/>
              </w:rPr>
            </w:pPr>
            <w:r w:rsidRPr="000F0D3F">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0F0D3F">
                <w:rPr>
                  <w:sz w:val="24"/>
                  <w:szCs w:val="24"/>
                </w:rPr>
                <w:t>законом</w:t>
              </w:r>
            </w:hyperlink>
            <w:r w:rsidRPr="000F0D3F">
              <w:rPr>
                <w:sz w:val="24"/>
                <w:szCs w:val="24"/>
              </w:rPr>
              <w:t xml:space="preserve"> "Об инновационном центре "</w:t>
            </w:r>
            <w:proofErr w:type="spellStart"/>
            <w:r w:rsidRPr="000F0D3F">
              <w:rPr>
                <w:sz w:val="24"/>
                <w:szCs w:val="24"/>
              </w:rPr>
              <w:t>Сколково</w:t>
            </w:r>
            <w:proofErr w:type="spellEnd"/>
            <w:r w:rsidRPr="000F0D3F">
              <w:rPr>
                <w:sz w:val="24"/>
                <w:szCs w:val="24"/>
              </w:rPr>
              <w:t>"</w:t>
            </w:r>
          </w:p>
        </w:tc>
        <w:tc>
          <w:tcPr>
            <w:tcW w:w="3176" w:type="dxa"/>
            <w:gridSpan w:val="2"/>
          </w:tcPr>
          <w:p w:rsidR="00A71624" w:rsidRPr="000F0D3F" w:rsidRDefault="00A71624" w:rsidP="00097CF1">
            <w:pPr>
              <w:ind w:firstLine="0"/>
              <w:jc w:val="center"/>
              <w:rPr>
                <w:sz w:val="24"/>
                <w:szCs w:val="24"/>
              </w:rPr>
            </w:pPr>
            <w:r w:rsidRPr="000F0D3F">
              <w:rPr>
                <w:sz w:val="24"/>
                <w:szCs w:val="24"/>
              </w:rPr>
              <w:t>да (нет)</w:t>
            </w:r>
          </w:p>
        </w:tc>
        <w:tc>
          <w:tcPr>
            <w:tcW w:w="1588" w:type="dxa"/>
          </w:tcPr>
          <w:p w:rsidR="00A71624" w:rsidRPr="000F0D3F" w:rsidRDefault="00A71624" w:rsidP="00097CF1">
            <w:pPr>
              <w:ind w:left="57" w:firstLine="0"/>
              <w:rPr>
                <w:sz w:val="24"/>
                <w:szCs w:val="24"/>
              </w:rPr>
            </w:pPr>
            <w:r w:rsidRPr="000F0D3F">
              <w:rPr>
                <w:sz w:val="24"/>
                <w:szCs w:val="24"/>
              </w:rPr>
              <w:t>-</w:t>
            </w:r>
          </w:p>
        </w:tc>
      </w:tr>
      <w:tr w:rsidR="00A71624" w:rsidRPr="000F0D3F" w:rsidTr="00097CF1">
        <w:trPr>
          <w:cantSplit/>
        </w:trPr>
        <w:tc>
          <w:tcPr>
            <w:tcW w:w="567" w:type="dxa"/>
          </w:tcPr>
          <w:p w:rsidR="00A71624" w:rsidRPr="000F0D3F" w:rsidRDefault="00A71624" w:rsidP="00097CF1">
            <w:pPr>
              <w:ind w:firstLine="0"/>
              <w:jc w:val="center"/>
              <w:rPr>
                <w:sz w:val="24"/>
                <w:szCs w:val="24"/>
                <w:lang w:val="en-US"/>
              </w:rPr>
            </w:pPr>
            <w:r w:rsidRPr="000F0D3F">
              <w:rPr>
                <w:sz w:val="24"/>
                <w:szCs w:val="24"/>
                <w:lang w:val="en-US"/>
              </w:rPr>
              <w:lastRenderedPageBreak/>
              <w:t>6</w:t>
            </w:r>
          </w:p>
        </w:tc>
        <w:tc>
          <w:tcPr>
            <w:tcW w:w="4649" w:type="dxa"/>
          </w:tcPr>
          <w:p w:rsidR="00A71624" w:rsidRPr="000F0D3F" w:rsidRDefault="00A71624" w:rsidP="00097CF1">
            <w:pPr>
              <w:adjustRightInd w:val="0"/>
              <w:ind w:firstLine="0"/>
              <w:rPr>
                <w:sz w:val="24"/>
                <w:szCs w:val="24"/>
              </w:rPr>
            </w:pPr>
            <w:proofErr w:type="gramStart"/>
            <w:r w:rsidRPr="000F0D3F">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0F0D3F">
                <w:rPr>
                  <w:sz w:val="24"/>
                  <w:szCs w:val="24"/>
                </w:rPr>
                <w:t>законом</w:t>
              </w:r>
            </w:hyperlink>
            <w:r w:rsidRPr="000F0D3F">
              <w:rPr>
                <w:sz w:val="24"/>
                <w:szCs w:val="24"/>
              </w:rPr>
              <w:t xml:space="preserve"> «О науке и государственной научно-технической политике».</w:t>
            </w:r>
            <w:proofErr w:type="gramEnd"/>
          </w:p>
        </w:tc>
        <w:tc>
          <w:tcPr>
            <w:tcW w:w="3176" w:type="dxa"/>
            <w:gridSpan w:val="2"/>
          </w:tcPr>
          <w:p w:rsidR="00A71624" w:rsidRPr="000F0D3F" w:rsidRDefault="00A71624" w:rsidP="00097CF1">
            <w:pPr>
              <w:ind w:firstLine="0"/>
              <w:jc w:val="center"/>
              <w:rPr>
                <w:sz w:val="24"/>
                <w:szCs w:val="24"/>
              </w:rPr>
            </w:pPr>
            <w:r w:rsidRPr="000F0D3F">
              <w:rPr>
                <w:sz w:val="24"/>
                <w:szCs w:val="24"/>
              </w:rPr>
              <w:t>да (нет)</w:t>
            </w:r>
          </w:p>
        </w:tc>
        <w:tc>
          <w:tcPr>
            <w:tcW w:w="1588" w:type="dxa"/>
          </w:tcPr>
          <w:p w:rsidR="00A71624" w:rsidRPr="000F0D3F" w:rsidRDefault="00A71624" w:rsidP="00097CF1">
            <w:pPr>
              <w:ind w:left="57" w:firstLine="0"/>
              <w:rPr>
                <w:sz w:val="24"/>
                <w:szCs w:val="24"/>
              </w:rPr>
            </w:pPr>
            <w:r w:rsidRPr="000F0D3F">
              <w:rPr>
                <w:sz w:val="24"/>
                <w:szCs w:val="24"/>
              </w:rPr>
              <w:t>-</w:t>
            </w:r>
          </w:p>
        </w:tc>
      </w:tr>
      <w:tr w:rsidR="00A71624" w:rsidRPr="000F0D3F" w:rsidTr="00097CF1">
        <w:trPr>
          <w:cantSplit/>
        </w:trPr>
        <w:tc>
          <w:tcPr>
            <w:tcW w:w="567" w:type="dxa"/>
            <w:vMerge w:val="restart"/>
          </w:tcPr>
          <w:p w:rsidR="00A71624" w:rsidRPr="000F0D3F" w:rsidRDefault="00A71624" w:rsidP="00097CF1">
            <w:pPr>
              <w:ind w:firstLine="0"/>
              <w:jc w:val="center"/>
              <w:rPr>
                <w:sz w:val="24"/>
                <w:szCs w:val="24"/>
                <w:lang w:val="en-US"/>
              </w:rPr>
            </w:pPr>
            <w:r w:rsidRPr="000F0D3F">
              <w:rPr>
                <w:sz w:val="24"/>
                <w:szCs w:val="24"/>
                <w:lang w:val="en-US"/>
              </w:rPr>
              <w:t>7</w:t>
            </w:r>
          </w:p>
        </w:tc>
        <w:tc>
          <w:tcPr>
            <w:tcW w:w="4649" w:type="dxa"/>
            <w:vMerge w:val="restart"/>
          </w:tcPr>
          <w:p w:rsidR="00A71624" w:rsidRPr="000F0D3F" w:rsidRDefault="00A71624" w:rsidP="00097CF1">
            <w:pPr>
              <w:ind w:left="57" w:firstLine="0"/>
              <w:rPr>
                <w:sz w:val="24"/>
                <w:szCs w:val="24"/>
              </w:rPr>
            </w:pPr>
            <w:r w:rsidRPr="000F0D3F">
              <w:rPr>
                <w:sz w:val="24"/>
                <w:szCs w:val="24"/>
              </w:rPr>
              <w:t>Среднесписочная численность работников за предшествующий календарный год, человек</w:t>
            </w:r>
          </w:p>
        </w:tc>
        <w:tc>
          <w:tcPr>
            <w:tcW w:w="1588" w:type="dxa"/>
          </w:tcPr>
          <w:p w:rsidR="00A71624" w:rsidRPr="000F0D3F" w:rsidRDefault="00A71624" w:rsidP="00097CF1">
            <w:pPr>
              <w:ind w:firstLine="0"/>
              <w:jc w:val="center"/>
              <w:rPr>
                <w:sz w:val="24"/>
                <w:szCs w:val="24"/>
              </w:rPr>
            </w:pPr>
            <w:r w:rsidRPr="000F0D3F">
              <w:rPr>
                <w:sz w:val="24"/>
                <w:szCs w:val="24"/>
              </w:rPr>
              <w:t>до 100 включительно</w:t>
            </w:r>
          </w:p>
        </w:tc>
        <w:tc>
          <w:tcPr>
            <w:tcW w:w="1588" w:type="dxa"/>
            <w:vMerge w:val="restart"/>
          </w:tcPr>
          <w:p w:rsidR="00A71624" w:rsidRPr="000F0D3F" w:rsidRDefault="00A71624" w:rsidP="00097CF1">
            <w:pPr>
              <w:ind w:firstLine="0"/>
              <w:jc w:val="center"/>
              <w:rPr>
                <w:sz w:val="24"/>
                <w:szCs w:val="24"/>
              </w:rPr>
            </w:pPr>
            <w:r w:rsidRPr="000F0D3F">
              <w:rPr>
                <w:sz w:val="24"/>
                <w:szCs w:val="24"/>
              </w:rPr>
              <w:t>от 101 до 250 включительно</w:t>
            </w:r>
          </w:p>
        </w:tc>
        <w:tc>
          <w:tcPr>
            <w:tcW w:w="1588" w:type="dxa"/>
            <w:vMerge w:val="restart"/>
          </w:tcPr>
          <w:p w:rsidR="00A71624" w:rsidRPr="000F0D3F" w:rsidRDefault="00A71624" w:rsidP="00097CF1">
            <w:pPr>
              <w:ind w:left="57" w:firstLine="0"/>
              <w:rPr>
                <w:sz w:val="24"/>
                <w:szCs w:val="24"/>
              </w:rPr>
            </w:pPr>
            <w:r w:rsidRPr="000F0D3F">
              <w:rPr>
                <w:sz w:val="24"/>
                <w:szCs w:val="24"/>
              </w:rPr>
              <w:t>указывается количество человек</w:t>
            </w:r>
            <w:r w:rsidRPr="000F0D3F">
              <w:rPr>
                <w:sz w:val="24"/>
                <w:szCs w:val="24"/>
              </w:rPr>
              <w:br/>
              <w:t>(за предшествующий календарный год)</w:t>
            </w:r>
          </w:p>
        </w:tc>
      </w:tr>
      <w:tr w:rsidR="00A71624" w:rsidRPr="000F0D3F" w:rsidTr="00097CF1">
        <w:trPr>
          <w:cantSplit/>
        </w:trPr>
        <w:tc>
          <w:tcPr>
            <w:tcW w:w="567" w:type="dxa"/>
            <w:vMerge/>
          </w:tcPr>
          <w:p w:rsidR="00A71624" w:rsidRPr="000F0D3F" w:rsidRDefault="00A71624" w:rsidP="00097CF1">
            <w:pPr>
              <w:ind w:firstLine="0"/>
              <w:jc w:val="center"/>
              <w:rPr>
                <w:sz w:val="24"/>
                <w:szCs w:val="24"/>
              </w:rPr>
            </w:pPr>
          </w:p>
        </w:tc>
        <w:tc>
          <w:tcPr>
            <w:tcW w:w="4649" w:type="dxa"/>
            <w:vMerge/>
          </w:tcPr>
          <w:p w:rsidR="00A71624" w:rsidRPr="000F0D3F" w:rsidRDefault="00A71624" w:rsidP="00097CF1">
            <w:pPr>
              <w:ind w:left="57" w:firstLine="0"/>
              <w:rPr>
                <w:sz w:val="24"/>
                <w:szCs w:val="24"/>
              </w:rPr>
            </w:pPr>
          </w:p>
        </w:tc>
        <w:tc>
          <w:tcPr>
            <w:tcW w:w="1588" w:type="dxa"/>
          </w:tcPr>
          <w:p w:rsidR="00A71624" w:rsidRPr="000F0D3F" w:rsidRDefault="00A71624" w:rsidP="00097CF1">
            <w:pPr>
              <w:ind w:firstLine="0"/>
              <w:jc w:val="center"/>
              <w:rPr>
                <w:sz w:val="24"/>
                <w:szCs w:val="24"/>
              </w:rPr>
            </w:pPr>
            <w:r w:rsidRPr="000F0D3F">
              <w:rPr>
                <w:sz w:val="24"/>
                <w:szCs w:val="24"/>
              </w:rPr>
              <w:t xml:space="preserve">до 15 – </w:t>
            </w:r>
            <w:proofErr w:type="spellStart"/>
            <w:r w:rsidRPr="000F0D3F">
              <w:rPr>
                <w:sz w:val="24"/>
                <w:szCs w:val="24"/>
              </w:rPr>
              <w:t>микропред</w:t>
            </w:r>
            <w:r w:rsidRPr="000F0D3F">
              <w:rPr>
                <w:sz w:val="24"/>
                <w:szCs w:val="24"/>
              </w:rPr>
              <w:softHyphen/>
              <w:t>приятие</w:t>
            </w:r>
            <w:proofErr w:type="spellEnd"/>
          </w:p>
        </w:tc>
        <w:tc>
          <w:tcPr>
            <w:tcW w:w="1588" w:type="dxa"/>
            <w:vMerge/>
          </w:tcPr>
          <w:p w:rsidR="00A71624" w:rsidRPr="000F0D3F" w:rsidRDefault="00A71624" w:rsidP="00097CF1">
            <w:pPr>
              <w:ind w:firstLine="0"/>
              <w:rPr>
                <w:sz w:val="24"/>
                <w:szCs w:val="24"/>
              </w:rPr>
            </w:pPr>
          </w:p>
        </w:tc>
        <w:tc>
          <w:tcPr>
            <w:tcW w:w="1588" w:type="dxa"/>
            <w:vMerge/>
          </w:tcPr>
          <w:p w:rsidR="00A71624" w:rsidRPr="000F0D3F" w:rsidRDefault="00A71624" w:rsidP="00097CF1">
            <w:pPr>
              <w:ind w:left="57" w:firstLine="0"/>
              <w:rPr>
                <w:sz w:val="24"/>
                <w:szCs w:val="24"/>
              </w:rPr>
            </w:pPr>
          </w:p>
        </w:tc>
      </w:tr>
      <w:tr w:rsidR="00A71624" w:rsidRPr="000F0D3F" w:rsidTr="00097CF1">
        <w:trPr>
          <w:cantSplit/>
        </w:trPr>
        <w:tc>
          <w:tcPr>
            <w:tcW w:w="567" w:type="dxa"/>
            <w:vMerge w:val="restart"/>
          </w:tcPr>
          <w:p w:rsidR="00A71624" w:rsidRPr="000F0D3F" w:rsidRDefault="00A71624" w:rsidP="00097CF1">
            <w:pPr>
              <w:ind w:firstLine="0"/>
              <w:jc w:val="center"/>
              <w:rPr>
                <w:sz w:val="24"/>
                <w:szCs w:val="24"/>
              </w:rPr>
            </w:pPr>
            <w:r w:rsidRPr="000F0D3F">
              <w:rPr>
                <w:sz w:val="24"/>
                <w:szCs w:val="24"/>
              </w:rPr>
              <w:t>8</w:t>
            </w:r>
          </w:p>
        </w:tc>
        <w:tc>
          <w:tcPr>
            <w:tcW w:w="4649" w:type="dxa"/>
            <w:vMerge w:val="restart"/>
          </w:tcPr>
          <w:p w:rsidR="00A71624" w:rsidRPr="000F0D3F" w:rsidRDefault="00A71624" w:rsidP="00097CF1">
            <w:pPr>
              <w:ind w:left="57" w:firstLine="0"/>
              <w:rPr>
                <w:sz w:val="24"/>
                <w:szCs w:val="24"/>
              </w:rPr>
            </w:pPr>
            <w:r w:rsidRPr="000F0D3F">
              <w:rPr>
                <w:sz w:val="24"/>
                <w:szCs w:val="24"/>
              </w:rPr>
              <w:t>Доход за предшествующий календарный год, который</w:t>
            </w:r>
          </w:p>
          <w:p w:rsidR="00A71624" w:rsidRPr="000F0D3F" w:rsidRDefault="00A71624" w:rsidP="00097CF1">
            <w:pPr>
              <w:ind w:left="57" w:firstLine="0"/>
              <w:rPr>
                <w:sz w:val="24"/>
                <w:szCs w:val="24"/>
              </w:rPr>
            </w:pPr>
            <w:r w:rsidRPr="000F0D3F">
              <w:rPr>
                <w:sz w:val="24"/>
                <w:szCs w:val="24"/>
              </w:rPr>
              <w:t xml:space="preserve">определяется в порядке, установленном законодательством Российской Федерации о налогах и сборах, </w:t>
            </w:r>
            <w:proofErr w:type="gramStart"/>
            <w:r w:rsidRPr="000F0D3F">
              <w:rPr>
                <w:sz w:val="24"/>
                <w:szCs w:val="24"/>
              </w:rPr>
              <w:t>суммируется по всем осуществляемым видам деятельности и применяется</w:t>
            </w:r>
            <w:proofErr w:type="gramEnd"/>
            <w:r w:rsidRPr="000F0D3F">
              <w:rPr>
                <w:sz w:val="24"/>
                <w:szCs w:val="24"/>
              </w:rPr>
              <w:t xml:space="preserve"> по всем налоговым режимам, млн. рублей</w:t>
            </w:r>
          </w:p>
        </w:tc>
        <w:tc>
          <w:tcPr>
            <w:tcW w:w="1588" w:type="dxa"/>
          </w:tcPr>
          <w:p w:rsidR="00A71624" w:rsidRPr="000F0D3F" w:rsidRDefault="00A71624" w:rsidP="00097CF1">
            <w:pPr>
              <w:ind w:firstLine="0"/>
              <w:jc w:val="center"/>
              <w:rPr>
                <w:sz w:val="24"/>
                <w:szCs w:val="24"/>
              </w:rPr>
            </w:pPr>
            <w:r w:rsidRPr="000F0D3F">
              <w:rPr>
                <w:sz w:val="24"/>
                <w:szCs w:val="24"/>
              </w:rPr>
              <w:t>800</w:t>
            </w:r>
          </w:p>
        </w:tc>
        <w:tc>
          <w:tcPr>
            <w:tcW w:w="1588" w:type="dxa"/>
            <w:vMerge w:val="restart"/>
          </w:tcPr>
          <w:p w:rsidR="00A71624" w:rsidRPr="000F0D3F" w:rsidRDefault="00A71624" w:rsidP="00097CF1">
            <w:pPr>
              <w:ind w:firstLine="0"/>
              <w:jc w:val="center"/>
              <w:rPr>
                <w:sz w:val="24"/>
                <w:szCs w:val="24"/>
              </w:rPr>
            </w:pPr>
            <w:r w:rsidRPr="000F0D3F">
              <w:rPr>
                <w:sz w:val="24"/>
                <w:szCs w:val="24"/>
              </w:rPr>
              <w:t>2000</w:t>
            </w:r>
          </w:p>
        </w:tc>
        <w:tc>
          <w:tcPr>
            <w:tcW w:w="1588" w:type="dxa"/>
          </w:tcPr>
          <w:p w:rsidR="00A71624" w:rsidRPr="000F0D3F" w:rsidRDefault="00A71624" w:rsidP="00097CF1">
            <w:pPr>
              <w:ind w:left="57" w:firstLine="0"/>
              <w:rPr>
                <w:sz w:val="24"/>
                <w:szCs w:val="24"/>
              </w:rPr>
            </w:pPr>
            <w:r w:rsidRPr="000F0D3F">
              <w:rPr>
                <w:sz w:val="24"/>
                <w:szCs w:val="24"/>
              </w:rPr>
              <w:t>указывается в млн. рублей</w:t>
            </w:r>
            <w:r w:rsidRPr="000F0D3F">
              <w:rPr>
                <w:sz w:val="24"/>
                <w:szCs w:val="24"/>
              </w:rPr>
              <w:br/>
              <w:t>(за предшествующий календарный год)</w:t>
            </w:r>
          </w:p>
        </w:tc>
      </w:tr>
      <w:tr w:rsidR="00A71624" w:rsidRPr="000F0D3F" w:rsidTr="00097CF1">
        <w:trPr>
          <w:cantSplit/>
        </w:trPr>
        <w:tc>
          <w:tcPr>
            <w:tcW w:w="567" w:type="dxa"/>
            <w:vMerge/>
          </w:tcPr>
          <w:p w:rsidR="00A71624" w:rsidRPr="000F0D3F" w:rsidRDefault="00A71624" w:rsidP="00097CF1">
            <w:pPr>
              <w:ind w:firstLine="0"/>
              <w:jc w:val="center"/>
              <w:rPr>
                <w:sz w:val="24"/>
                <w:szCs w:val="24"/>
              </w:rPr>
            </w:pPr>
          </w:p>
        </w:tc>
        <w:tc>
          <w:tcPr>
            <w:tcW w:w="4649" w:type="dxa"/>
            <w:vMerge/>
          </w:tcPr>
          <w:p w:rsidR="00A71624" w:rsidRPr="000F0D3F" w:rsidRDefault="00A71624" w:rsidP="00097CF1">
            <w:pPr>
              <w:ind w:firstLine="0"/>
              <w:rPr>
                <w:sz w:val="24"/>
                <w:szCs w:val="24"/>
              </w:rPr>
            </w:pPr>
          </w:p>
        </w:tc>
        <w:tc>
          <w:tcPr>
            <w:tcW w:w="1588" w:type="dxa"/>
          </w:tcPr>
          <w:p w:rsidR="00A71624" w:rsidRPr="000F0D3F" w:rsidRDefault="00A71624" w:rsidP="00097CF1">
            <w:pPr>
              <w:ind w:firstLine="0"/>
              <w:jc w:val="center"/>
              <w:rPr>
                <w:sz w:val="24"/>
                <w:szCs w:val="24"/>
              </w:rPr>
            </w:pPr>
            <w:r w:rsidRPr="000F0D3F">
              <w:rPr>
                <w:sz w:val="24"/>
                <w:szCs w:val="24"/>
              </w:rPr>
              <w:t xml:space="preserve">120 в год – </w:t>
            </w:r>
            <w:proofErr w:type="spellStart"/>
            <w:r w:rsidRPr="000F0D3F">
              <w:rPr>
                <w:sz w:val="24"/>
                <w:szCs w:val="24"/>
              </w:rPr>
              <w:t>микро</w:t>
            </w:r>
            <w:r w:rsidRPr="000F0D3F">
              <w:rPr>
                <w:sz w:val="24"/>
                <w:szCs w:val="24"/>
              </w:rPr>
              <w:softHyphen/>
              <w:t>предприятие</w:t>
            </w:r>
            <w:proofErr w:type="spellEnd"/>
          </w:p>
        </w:tc>
        <w:tc>
          <w:tcPr>
            <w:tcW w:w="1588" w:type="dxa"/>
            <w:vMerge/>
          </w:tcPr>
          <w:p w:rsidR="00A71624" w:rsidRPr="000F0D3F" w:rsidRDefault="00A71624" w:rsidP="00097CF1">
            <w:pPr>
              <w:ind w:firstLine="0"/>
              <w:rPr>
                <w:sz w:val="24"/>
                <w:szCs w:val="24"/>
              </w:rPr>
            </w:pPr>
          </w:p>
        </w:tc>
        <w:tc>
          <w:tcPr>
            <w:tcW w:w="1588" w:type="dxa"/>
          </w:tcPr>
          <w:p w:rsidR="00A71624" w:rsidRPr="000F0D3F" w:rsidRDefault="00A71624" w:rsidP="00097CF1">
            <w:pPr>
              <w:ind w:left="57" w:firstLine="0"/>
              <w:rPr>
                <w:sz w:val="24"/>
                <w:szCs w:val="24"/>
              </w:rPr>
            </w:pPr>
          </w:p>
        </w:tc>
      </w:tr>
      <w:tr w:rsidR="00A71624" w:rsidRPr="000F0D3F" w:rsidTr="00097CF1">
        <w:trPr>
          <w:cantSplit/>
        </w:trPr>
        <w:tc>
          <w:tcPr>
            <w:tcW w:w="567" w:type="dxa"/>
          </w:tcPr>
          <w:p w:rsidR="00A71624" w:rsidRPr="000F0D3F" w:rsidRDefault="00A71624" w:rsidP="00097CF1">
            <w:pPr>
              <w:ind w:firstLine="0"/>
              <w:jc w:val="center"/>
              <w:rPr>
                <w:sz w:val="24"/>
                <w:szCs w:val="24"/>
              </w:rPr>
            </w:pPr>
            <w:r w:rsidRPr="000F0D3F">
              <w:rPr>
                <w:sz w:val="24"/>
                <w:szCs w:val="24"/>
              </w:rPr>
              <w:lastRenderedPageBreak/>
              <w:t>9</w:t>
            </w:r>
          </w:p>
        </w:tc>
        <w:tc>
          <w:tcPr>
            <w:tcW w:w="4649" w:type="dxa"/>
          </w:tcPr>
          <w:p w:rsidR="00A71624" w:rsidRPr="000F0D3F" w:rsidRDefault="00A71624" w:rsidP="00097CF1">
            <w:pPr>
              <w:ind w:left="57" w:firstLine="0"/>
              <w:rPr>
                <w:sz w:val="24"/>
                <w:szCs w:val="24"/>
              </w:rPr>
            </w:pPr>
            <w:r w:rsidRPr="000F0D3F">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0F0D3F" w:rsidRDefault="00A71624" w:rsidP="00097CF1">
            <w:pPr>
              <w:ind w:firstLine="0"/>
              <w:jc w:val="center"/>
              <w:rPr>
                <w:sz w:val="24"/>
                <w:szCs w:val="24"/>
              </w:rPr>
            </w:pPr>
            <w:r w:rsidRPr="000F0D3F">
              <w:rPr>
                <w:sz w:val="24"/>
                <w:szCs w:val="24"/>
              </w:rPr>
              <w:t>Подлежит заполнению</w:t>
            </w:r>
          </w:p>
        </w:tc>
      </w:tr>
      <w:tr w:rsidR="00A71624" w:rsidRPr="000F0D3F" w:rsidTr="00097CF1">
        <w:trPr>
          <w:cantSplit/>
        </w:trPr>
        <w:tc>
          <w:tcPr>
            <w:tcW w:w="567" w:type="dxa"/>
          </w:tcPr>
          <w:p w:rsidR="00A71624" w:rsidRPr="000F0D3F" w:rsidRDefault="00A71624" w:rsidP="00097CF1">
            <w:pPr>
              <w:ind w:firstLine="0"/>
              <w:jc w:val="center"/>
              <w:rPr>
                <w:sz w:val="24"/>
                <w:szCs w:val="24"/>
              </w:rPr>
            </w:pPr>
            <w:r w:rsidRPr="000F0D3F">
              <w:rPr>
                <w:sz w:val="24"/>
                <w:szCs w:val="24"/>
              </w:rPr>
              <w:t>10</w:t>
            </w:r>
          </w:p>
        </w:tc>
        <w:tc>
          <w:tcPr>
            <w:tcW w:w="4649" w:type="dxa"/>
          </w:tcPr>
          <w:p w:rsidR="00A71624" w:rsidRPr="000F0D3F" w:rsidRDefault="00A71624" w:rsidP="00097CF1">
            <w:pPr>
              <w:ind w:left="57" w:firstLine="0"/>
              <w:rPr>
                <w:sz w:val="24"/>
                <w:szCs w:val="24"/>
              </w:rPr>
            </w:pPr>
            <w:r w:rsidRPr="000F0D3F">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F0D3F">
              <w:rPr>
                <w:sz w:val="24"/>
                <w:szCs w:val="24"/>
              </w:rPr>
              <w:t>2</w:t>
            </w:r>
            <w:proofErr w:type="gramEnd"/>
            <w:r w:rsidRPr="000F0D3F">
              <w:rPr>
                <w:sz w:val="24"/>
                <w:szCs w:val="24"/>
              </w:rPr>
              <w:t xml:space="preserve"> и ОКПД2</w:t>
            </w:r>
          </w:p>
        </w:tc>
        <w:tc>
          <w:tcPr>
            <w:tcW w:w="4764" w:type="dxa"/>
            <w:gridSpan w:val="3"/>
          </w:tcPr>
          <w:p w:rsidR="00A71624" w:rsidRPr="000F0D3F" w:rsidRDefault="00A71624" w:rsidP="00097CF1">
            <w:pPr>
              <w:ind w:firstLine="0"/>
              <w:jc w:val="center"/>
              <w:rPr>
                <w:sz w:val="24"/>
                <w:szCs w:val="24"/>
              </w:rPr>
            </w:pPr>
            <w:r w:rsidRPr="000F0D3F">
              <w:rPr>
                <w:sz w:val="24"/>
                <w:szCs w:val="24"/>
              </w:rPr>
              <w:t>Подлежит заполнению</w:t>
            </w:r>
          </w:p>
        </w:tc>
      </w:tr>
      <w:tr w:rsidR="00A71624" w:rsidRPr="000F0D3F" w:rsidTr="00097CF1">
        <w:trPr>
          <w:cantSplit/>
        </w:trPr>
        <w:tc>
          <w:tcPr>
            <w:tcW w:w="567" w:type="dxa"/>
          </w:tcPr>
          <w:p w:rsidR="00A71624" w:rsidRPr="000F0D3F" w:rsidRDefault="00A71624" w:rsidP="00097CF1">
            <w:pPr>
              <w:ind w:firstLine="0"/>
              <w:jc w:val="center"/>
              <w:rPr>
                <w:sz w:val="24"/>
                <w:szCs w:val="24"/>
              </w:rPr>
            </w:pPr>
            <w:r w:rsidRPr="000F0D3F">
              <w:rPr>
                <w:sz w:val="24"/>
                <w:szCs w:val="24"/>
              </w:rPr>
              <w:t>11</w:t>
            </w:r>
          </w:p>
        </w:tc>
        <w:tc>
          <w:tcPr>
            <w:tcW w:w="4649" w:type="dxa"/>
          </w:tcPr>
          <w:p w:rsidR="00A71624" w:rsidRPr="000F0D3F" w:rsidRDefault="00A71624" w:rsidP="00097CF1">
            <w:pPr>
              <w:ind w:left="57" w:firstLine="0"/>
              <w:rPr>
                <w:sz w:val="24"/>
                <w:szCs w:val="24"/>
              </w:rPr>
            </w:pPr>
            <w:r w:rsidRPr="000F0D3F">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0F0D3F">
              <w:rPr>
                <w:sz w:val="24"/>
                <w:szCs w:val="24"/>
              </w:rPr>
              <w:t>2</w:t>
            </w:r>
            <w:proofErr w:type="gramEnd"/>
            <w:r w:rsidRPr="000F0D3F">
              <w:rPr>
                <w:sz w:val="24"/>
                <w:szCs w:val="24"/>
              </w:rPr>
              <w:t xml:space="preserve"> и ОКПД2</w:t>
            </w:r>
          </w:p>
        </w:tc>
        <w:tc>
          <w:tcPr>
            <w:tcW w:w="4764" w:type="dxa"/>
            <w:gridSpan w:val="3"/>
          </w:tcPr>
          <w:p w:rsidR="00A71624" w:rsidRPr="000F0D3F" w:rsidRDefault="00A71624" w:rsidP="00097CF1">
            <w:pPr>
              <w:ind w:firstLine="0"/>
              <w:jc w:val="center"/>
              <w:rPr>
                <w:sz w:val="24"/>
                <w:szCs w:val="24"/>
              </w:rPr>
            </w:pPr>
            <w:r w:rsidRPr="000F0D3F">
              <w:rPr>
                <w:sz w:val="24"/>
                <w:szCs w:val="24"/>
              </w:rPr>
              <w:t>Подлежит заполнению</w:t>
            </w:r>
          </w:p>
        </w:tc>
      </w:tr>
      <w:tr w:rsidR="00A71624" w:rsidRPr="000F0D3F" w:rsidTr="00097CF1">
        <w:trPr>
          <w:cantSplit/>
        </w:trPr>
        <w:tc>
          <w:tcPr>
            <w:tcW w:w="567" w:type="dxa"/>
          </w:tcPr>
          <w:p w:rsidR="00A71624" w:rsidRPr="000F0D3F" w:rsidRDefault="00A71624" w:rsidP="00097CF1">
            <w:pPr>
              <w:ind w:firstLine="0"/>
              <w:jc w:val="center"/>
              <w:rPr>
                <w:sz w:val="24"/>
                <w:szCs w:val="24"/>
              </w:rPr>
            </w:pPr>
            <w:r w:rsidRPr="000F0D3F">
              <w:rPr>
                <w:sz w:val="24"/>
                <w:szCs w:val="24"/>
              </w:rPr>
              <w:t>12</w:t>
            </w:r>
          </w:p>
        </w:tc>
        <w:tc>
          <w:tcPr>
            <w:tcW w:w="4649" w:type="dxa"/>
          </w:tcPr>
          <w:p w:rsidR="00A71624" w:rsidRPr="000F0D3F" w:rsidRDefault="00A71624" w:rsidP="00097CF1">
            <w:pPr>
              <w:ind w:left="57" w:firstLine="0"/>
              <w:rPr>
                <w:sz w:val="24"/>
                <w:szCs w:val="24"/>
              </w:rPr>
            </w:pPr>
            <w:r w:rsidRPr="000F0D3F">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0F0D3F" w:rsidRDefault="00A71624" w:rsidP="00097CF1">
            <w:pPr>
              <w:ind w:firstLine="0"/>
              <w:jc w:val="center"/>
              <w:rPr>
                <w:sz w:val="24"/>
                <w:szCs w:val="24"/>
              </w:rPr>
            </w:pPr>
            <w:r w:rsidRPr="000F0D3F">
              <w:rPr>
                <w:sz w:val="24"/>
                <w:szCs w:val="24"/>
              </w:rPr>
              <w:t>да (нет)</w:t>
            </w:r>
            <w:r w:rsidRPr="000F0D3F">
              <w:rPr>
                <w:sz w:val="24"/>
                <w:szCs w:val="24"/>
              </w:rPr>
              <w:br/>
            </w:r>
          </w:p>
        </w:tc>
      </w:tr>
      <w:tr w:rsidR="00A71624" w:rsidRPr="000F0D3F" w:rsidTr="00097CF1">
        <w:trPr>
          <w:cantSplit/>
        </w:trPr>
        <w:tc>
          <w:tcPr>
            <w:tcW w:w="567" w:type="dxa"/>
          </w:tcPr>
          <w:p w:rsidR="00A71624" w:rsidRPr="000F0D3F" w:rsidRDefault="00A71624" w:rsidP="00097CF1">
            <w:pPr>
              <w:ind w:firstLine="0"/>
              <w:jc w:val="center"/>
              <w:rPr>
                <w:sz w:val="24"/>
                <w:szCs w:val="24"/>
              </w:rPr>
            </w:pPr>
            <w:r w:rsidRPr="000F0D3F">
              <w:rPr>
                <w:sz w:val="24"/>
                <w:szCs w:val="24"/>
              </w:rPr>
              <w:t>13</w:t>
            </w:r>
          </w:p>
        </w:tc>
        <w:tc>
          <w:tcPr>
            <w:tcW w:w="4649" w:type="dxa"/>
          </w:tcPr>
          <w:p w:rsidR="00A71624" w:rsidRPr="000F0D3F" w:rsidRDefault="00A71624" w:rsidP="00097CF1">
            <w:pPr>
              <w:ind w:left="57" w:firstLine="0"/>
              <w:rPr>
                <w:sz w:val="24"/>
                <w:szCs w:val="24"/>
              </w:rPr>
            </w:pPr>
            <w:r w:rsidRPr="000F0D3F">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0F0D3F" w:rsidRDefault="00A71624" w:rsidP="00097CF1">
            <w:pPr>
              <w:ind w:firstLine="0"/>
              <w:jc w:val="center"/>
              <w:rPr>
                <w:sz w:val="24"/>
                <w:szCs w:val="24"/>
              </w:rPr>
            </w:pPr>
            <w:r w:rsidRPr="000F0D3F">
              <w:rPr>
                <w:sz w:val="24"/>
                <w:szCs w:val="24"/>
              </w:rPr>
              <w:t>да (нет)</w:t>
            </w:r>
            <w:r w:rsidRPr="000F0D3F">
              <w:rPr>
                <w:sz w:val="24"/>
                <w:szCs w:val="24"/>
              </w:rPr>
              <w:br/>
              <w:t xml:space="preserve">(в случае участия </w:t>
            </w:r>
            <w:r w:rsidRPr="000F0D3F">
              <w:rPr>
                <w:sz w:val="24"/>
                <w:szCs w:val="24"/>
              </w:rPr>
              <w:sym w:font="Symbol" w:char="F02D"/>
            </w:r>
            <w:r w:rsidRPr="000F0D3F">
              <w:rPr>
                <w:sz w:val="24"/>
                <w:szCs w:val="24"/>
              </w:rPr>
              <w:t xml:space="preserve"> наименование заказчика, реализующего программу партнерства)</w:t>
            </w:r>
          </w:p>
        </w:tc>
      </w:tr>
      <w:tr w:rsidR="00A71624" w:rsidRPr="000F0D3F" w:rsidTr="00097CF1">
        <w:trPr>
          <w:cantSplit/>
        </w:trPr>
        <w:tc>
          <w:tcPr>
            <w:tcW w:w="567" w:type="dxa"/>
          </w:tcPr>
          <w:p w:rsidR="00A71624" w:rsidRPr="000F0D3F" w:rsidRDefault="00A71624" w:rsidP="00097CF1">
            <w:pPr>
              <w:ind w:firstLine="0"/>
              <w:jc w:val="center"/>
              <w:rPr>
                <w:sz w:val="24"/>
                <w:szCs w:val="24"/>
              </w:rPr>
            </w:pPr>
            <w:r w:rsidRPr="000F0D3F">
              <w:rPr>
                <w:sz w:val="24"/>
                <w:szCs w:val="24"/>
              </w:rPr>
              <w:lastRenderedPageBreak/>
              <w:t>14</w:t>
            </w:r>
          </w:p>
        </w:tc>
        <w:tc>
          <w:tcPr>
            <w:tcW w:w="4649" w:type="dxa"/>
          </w:tcPr>
          <w:p w:rsidR="00A71624" w:rsidRPr="000F0D3F" w:rsidRDefault="00A71624" w:rsidP="00097CF1">
            <w:pPr>
              <w:ind w:left="57" w:firstLine="0"/>
              <w:rPr>
                <w:sz w:val="24"/>
                <w:szCs w:val="24"/>
              </w:rPr>
            </w:pPr>
            <w:proofErr w:type="gramStart"/>
            <w:r w:rsidRPr="000F0D3F">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0F0D3F">
                <w:rPr>
                  <w:sz w:val="24"/>
                  <w:szCs w:val="24"/>
                </w:rPr>
                <w:t>законом</w:t>
              </w:r>
            </w:hyperlink>
            <w:r w:rsidRPr="000F0D3F">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0F0D3F">
                <w:rPr>
                  <w:sz w:val="24"/>
                  <w:szCs w:val="24"/>
                </w:rPr>
                <w:t>законом</w:t>
              </w:r>
            </w:hyperlink>
            <w:r w:rsidRPr="000F0D3F">
              <w:rPr>
                <w:sz w:val="24"/>
                <w:szCs w:val="24"/>
              </w:rPr>
              <w:t xml:space="preserve"> "О закупках товаров, работ, услуг отдельными видами юридических лиц"</w:t>
            </w:r>
            <w:proofErr w:type="gramEnd"/>
          </w:p>
        </w:tc>
        <w:tc>
          <w:tcPr>
            <w:tcW w:w="4764" w:type="dxa"/>
            <w:gridSpan w:val="3"/>
          </w:tcPr>
          <w:p w:rsidR="00A71624" w:rsidRPr="000F0D3F" w:rsidRDefault="00A71624" w:rsidP="00097CF1">
            <w:pPr>
              <w:ind w:firstLine="0"/>
              <w:jc w:val="center"/>
              <w:rPr>
                <w:sz w:val="24"/>
                <w:szCs w:val="24"/>
              </w:rPr>
            </w:pPr>
            <w:r w:rsidRPr="000F0D3F">
              <w:rPr>
                <w:sz w:val="24"/>
                <w:szCs w:val="24"/>
              </w:rPr>
              <w:t>да (нет)</w:t>
            </w:r>
            <w:r w:rsidRPr="000F0D3F">
              <w:rPr>
                <w:sz w:val="24"/>
                <w:szCs w:val="24"/>
              </w:rPr>
              <w:br/>
              <w:t xml:space="preserve">(при наличии </w:t>
            </w:r>
            <w:r w:rsidRPr="000F0D3F">
              <w:rPr>
                <w:sz w:val="24"/>
                <w:szCs w:val="24"/>
              </w:rPr>
              <w:sym w:font="Symbol" w:char="F02D"/>
            </w:r>
            <w:r w:rsidRPr="000F0D3F">
              <w:rPr>
                <w:sz w:val="24"/>
                <w:szCs w:val="24"/>
              </w:rPr>
              <w:t xml:space="preserve"> количество исполненных контрактов и общая сумма)</w:t>
            </w:r>
          </w:p>
        </w:tc>
      </w:tr>
      <w:tr w:rsidR="00A71624" w:rsidRPr="000F0D3F" w:rsidTr="00097CF1">
        <w:trPr>
          <w:cantSplit/>
        </w:trPr>
        <w:tc>
          <w:tcPr>
            <w:tcW w:w="567" w:type="dxa"/>
          </w:tcPr>
          <w:p w:rsidR="00A71624" w:rsidRPr="000F0D3F" w:rsidRDefault="00A71624" w:rsidP="00097CF1">
            <w:pPr>
              <w:ind w:firstLine="0"/>
              <w:jc w:val="center"/>
              <w:rPr>
                <w:sz w:val="24"/>
                <w:szCs w:val="24"/>
              </w:rPr>
            </w:pPr>
            <w:r w:rsidRPr="000F0D3F">
              <w:rPr>
                <w:sz w:val="24"/>
                <w:szCs w:val="24"/>
              </w:rPr>
              <w:t>15</w:t>
            </w:r>
          </w:p>
        </w:tc>
        <w:tc>
          <w:tcPr>
            <w:tcW w:w="4649" w:type="dxa"/>
          </w:tcPr>
          <w:p w:rsidR="00A71624" w:rsidRPr="000F0D3F" w:rsidRDefault="00A71624" w:rsidP="00097CF1">
            <w:pPr>
              <w:ind w:left="57" w:firstLine="0"/>
              <w:rPr>
                <w:sz w:val="24"/>
                <w:szCs w:val="24"/>
              </w:rPr>
            </w:pPr>
            <w:proofErr w:type="gramStart"/>
            <w:r w:rsidRPr="000F0D3F">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0F0D3F">
              <w:rPr>
                <w:sz w:val="24"/>
                <w:szCs w:val="24"/>
              </w:rPr>
              <w:t xml:space="preserve"> дисквалификации</w:t>
            </w:r>
          </w:p>
        </w:tc>
        <w:tc>
          <w:tcPr>
            <w:tcW w:w="4764" w:type="dxa"/>
            <w:gridSpan w:val="3"/>
          </w:tcPr>
          <w:p w:rsidR="00A71624" w:rsidRPr="000F0D3F" w:rsidRDefault="00A71624" w:rsidP="00097CF1">
            <w:pPr>
              <w:ind w:firstLine="0"/>
              <w:jc w:val="center"/>
              <w:rPr>
                <w:sz w:val="24"/>
                <w:szCs w:val="24"/>
              </w:rPr>
            </w:pPr>
            <w:r w:rsidRPr="000F0D3F">
              <w:rPr>
                <w:sz w:val="24"/>
                <w:szCs w:val="24"/>
              </w:rPr>
              <w:t>да (нет)</w:t>
            </w:r>
          </w:p>
        </w:tc>
      </w:tr>
      <w:tr w:rsidR="00A71624" w:rsidRPr="000F0D3F" w:rsidTr="00097CF1">
        <w:trPr>
          <w:cantSplit/>
        </w:trPr>
        <w:tc>
          <w:tcPr>
            <w:tcW w:w="567" w:type="dxa"/>
          </w:tcPr>
          <w:p w:rsidR="00A71624" w:rsidRPr="000F0D3F" w:rsidRDefault="00A71624" w:rsidP="00097CF1">
            <w:pPr>
              <w:ind w:firstLine="0"/>
              <w:jc w:val="center"/>
              <w:rPr>
                <w:sz w:val="24"/>
                <w:szCs w:val="24"/>
              </w:rPr>
            </w:pPr>
            <w:r w:rsidRPr="000F0D3F">
              <w:rPr>
                <w:sz w:val="24"/>
                <w:szCs w:val="24"/>
              </w:rPr>
              <w:lastRenderedPageBreak/>
              <w:t>16</w:t>
            </w:r>
          </w:p>
        </w:tc>
        <w:tc>
          <w:tcPr>
            <w:tcW w:w="4649" w:type="dxa"/>
          </w:tcPr>
          <w:p w:rsidR="00A71624" w:rsidRPr="000F0D3F" w:rsidRDefault="00A71624" w:rsidP="00097CF1">
            <w:pPr>
              <w:ind w:left="57" w:firstLine="0"/>
              <w:rPr>
                <w:sz w:val="24"/>
                <w:szCs w:val="24"/>
              </w:rPr>
            </w:pPr>
            <w:r w:rsidRPr="000F0D3F">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0F0D3F">
                <w:rPr>
                  <w:sz w:val="24"/>
                  <w:szCs w:val="24"/>
                </w:rPr>
                <w:t>О закупках товаров</w:t>
              </w:r>
            </w:hyperlink>
            <w:r w:rsidRPr="000F0D3F">
              <w:rPr>
                <w:sz w:val="24"/>
                <w:szCs w:val="24"/>
              </w:rPr>
              <w:t>, работ, услуг отдельными видами юридических лиц" и "</w:t>
            </w:r>
            <w:hyperlink r:id="rId45" w:history="1">
              <w:r w:rsidRPr="000F0D3F">
                <w:rPr>
                  <w:sz w:val="24"/>
                  <w:szCs w:val="24"/>
                </w:rPr>
                <w:t>О контрактной системе</w:t>
              </w:r>
            </w:hyperlink>
            <w:r w:rsidRPr="000F0D3F">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0F0D3F" w:rsidRDefault="00A71624" w:rsidP="00097CF1">
            <w:pPr>
              <w:ind w:firstLine="0"/>
              <w:jc w:val="center"/>
              <w:rPr>
                <w:sz w:val="24"/>
                <w:szCs w:val="24"/>
              </w:rPr>
            </w:pPr>
            <w:r w:rsidRPr="000F0D3F">
              <w:rPr>
                <w:sz w:val="24"/>
                <w:szCs w:val="24"/>
              </w:rPr>
              <w:t>да (нет)</w:t>
            </w:r>
          </w:p>
        </w:tc>
      </w:tr>
    </w:tbl>
    <w:p w:rsidR="00A71624" w:rsidRPr="000F0D3F" w:rsidRDefault="00A71624" w:rsidP="00A71624">
      <w:pPr>
        <w:spacing w:before="240"/>
        <w:ind w:right="5954"/>
        <w:jc w:val="center"/>
        <w:rPr>
          <w:sz w:val="24"/>
          <w:szCs w:val="24"/>
        </w:rPr>
      </w:pPr>
    </w:p>
    <w:p w:rsidR="00A71624" w:rsidRPr="000F0D3F" w:rsidRDefault="00A71624" w:rsidP="00A71624">
      <w:pPr>
        <w:pBdr>
          <w:top w:val="single" w:sz="4" w:space="1" w:color="auto"/>
        </w:pBdr>
        <w:ind w:right="5952"/>
        <w:jc w:val="center"/>
        <w:rPr>
          <w:sz w:val="24"/>
          <w:szCs w:val="24"/>
        </w:rPr>
      </w:pPr>
      <w:r w:rsidRPr="000F0D3F">
        <w:rPr>
          <w:sz w:val="24"/>
          <w:szCs w:val="24"/>
        </w:rPr>
        <w:t>(подпись)</w:t>
      </w:r>
    </w:p>
    <w:p w:rsidR="00A71624" w:rsidRPr="000F0D3F" w:rsidRDefault="00A71624" w:rsidP="00A71624">
      <w:pPr>
        <w:spacing w:after="240"/>
        <w:ind w:left="851"/>
        <w:rPr>
          <w:sz w:val="24"/>
          <w:szCs w:val="24"/>
        </w:rPr>
      </w:pPr>
      <w:r w:rsidRPr="000F0D3F">
        <w:rPr>
          <w:sz w:val="24"/>
          <w:szCs w:val="24"/>
        </w:rPr>
        <w:t>М.П.</w:t>
      </w:r>
    </w:p>
    <w:p w:rsidR="00A71624" w:rsidRPr="000F0D3F" w:rsidRDefault="00A71624" w:rsidP="00A71624">
      <w:pPr>
        <w:rPr>
          <w:sz w:val="24"/>
          <w:szCs w:val="24"/>
        </w:rPr>
      </w:pPr>
    </w:p>
    <w:p w:rsidR="00A71624" w:rsidRPr="000F0D3F" w:rsidRDefault="00A71624" w:rsidP="00A71624">
      <w:pPr>
        <w:pBdr>
          <w:top w:val="single" w:sz="4" w:space="1" w:color="auto"/>
        </w:pBdr>
        <w:jc w:val="center"/>
        <w:rPr>
          <w:sz w:val="24"/>
          <w:szCs w:val="24"/>
        </w:rPr>
      </w:pPr>
      <w:r w:rsidRPr="000F0D3F">
        <w:rPr>
          <w:sz w:val="24"/>
          <w:szCs w:val="24"/>
        </w:rPr>
        <w:t xml:space="preserve">(фамилия, имя, отчество (при наличии) </w:t>
      </w:r>
      <w:proofErr w:type="gramStart"/>
      <w:r w:rsidRPr="000F0D3F">
        <w:rPr>
          <w:sz w:val="24"/>
          <w:szCs w:val="24"/>
        </w:rPr>
        <w:t>подписавшего</w:t>
      </w:r>
      <w:proofErr w:type="gramEnd"/>
      <w:r w:rsidRPr="000F0D3F">
        <w:rPr>
          <w:sz w:val="24"/>
          <w:szCs w:val="24"/>
        </w:rPr>
        <w:t>, должность)</w:t>
      </w:r>
    </w:p>
    <w:p w:rsidR="00A71624" w:rsidRPr="000F0D3F" w:rsidRDefault="00A71624" w:rsidP="00A71624">
      <w:pPr>
        <w:rPr>
          <w:sz w:val="24"/>
          <w:szCs w:val="24"/>
        </w:rPr>
      </w:pPr>
    </w:p>
    <w:p w:rsidR="00A71624" w:rsidRPr="000F0D3F" w:rsidRDefault="00A71624" w:rsidP="00A71624">
      <w:pPr>
        <w:jc w:val="right"/>
        <w:outlineLvl w:val="0"/>
        <w:rPr>
          <w:sz w:val="24"/>
          <w:szCs w:val="24"/>
        </w:rPr>
      </w:pPr>
    </w:p>
    <w:p w:rsidR="00A71624" w:rsidRPr="000F0D3F" w:rsidRDefault="00A71624" w:rsidP="00A71624">
      <w:pPr>
        <w:pStyle w:val="afffffff7"/>
        <w:jc w:val="both"/>
        <w:rPr>
          <w:sz w:val="24"/>
          <w:szCs w:val="24"/>
        </w:rPr>
      </w:pPr>
      <w:r w:rsidRPr="000F0D3F">
        <w:rPr>
          <w:rStyle w:val="afffffff9"/>
          <w:sz w:val="24"/>
          <w:szCs w:val="24"/>
        </w:rPr>
        <w:footnoteRef/>
      </w:r>
      <w:r w:rsidRPr="000F0D3F">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Pr="000F0D3F" w:rsidRDefault="00A71624" w:rsidP="00A71624">
      <w:pPr>
        <w:pStyle w:val="afffffff7"/>
        <w:jc w:val="both"/>
        <w:rPr>
          <w:sz w:val="24"/>
          <w:szCs w:val="24"/>
        </w:rPr>
      </w:pPr>
    </w:p>
    <w:p w:rsidR="00A71624" w:rsidRPr="000F0D3F" w:rsidRDefault="00A71624" w:rsidP="00A71624">
      <w:pPr>
        <w:pStyle w:val="afffffff7"/>
        <w:jc w:val="both"/>
        <w:rPr>
          <w:sz w:val="24"/>
          <w:szCs w:val="24"/>
        </w:rPr>
      </w:pPr>
      <w:r w:rsidRPr="000F0D3F">
        <w:rPr>
          <w:rStyle w:val="afffffff9"/>
          <w:sz w:val="24"/>
          <w:szCs w:val="24"/>
          <w:lang w:val="ru-RU"/>
        </w:rPr>
        <w:t>2</w:t>
      </w:r>
      <w:r w:rsidRPr="000F0D3F">
        <w:rPr>
          <w:sz w:val="24"/>
          <w:szCs w:val="24"/>
        </w:rPr>
        <w:t xml:space="preserve"> Пункты 1 – 11 являются обязательными для заполнения.</w:t>
      </w:r>
    </w:p>
    <w:p w:rsidR="00A71624" w:rsidRPr="000F0D3F" w:rsidRDefault="00A71624" w:rsidP="00A71624">
      <w:pPr>
        <w:pStyle w:val="afffffff7"/>
        <w:rPr>
          <w:sz w:val="24"/>
          <w:szCs w:val="24"/>
        </w:rPr>
      </w:pPr>
    </w:p>
    <w:p w:rsidR="00A71624" w:rsidRPr="000F0D3F" w:rsidRDefault="00A71624" w:rsidP="00A71624">
      <w:pPr>
        <w:ind w:firstLine="0"/>
        <w:jc w:val="left"/>
        <w:rPr>
          <w:sz w:val="24"/>
          <w:szCs w:val="24"/>
        </w:rPr>
      </w:pPr>
      <w:r w:rsidRPr="000F0D3F">
        <w:rPr>
          <w:rStyle w:val="afffffff9"/>
          <w:sz w:val="24"/>
          <w:szCs w:val="24"/>
        </w:rPr>
        <w:t>3</w:t>
      </w:r>
      <w:r w:rsidRPr="000F0D3F">
        <w:rPr>
          <w:sz w:val="24"/>
          <w:szCs w:val="24"/>
        </w:rPr>
        <w:t xml:space="preserve"> </w:t>
      </w:r>
      <w:proofErr w:type="gramStart"/>
      <w:r w:rsidRPr="000F0D3F">
        <w:rPr>
          <w:sz w:val="24"/>
          <w:szCs w:val="24"/>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0F0D3F">
          <w:rPr>
            <w:sz w:val="24"/>
            <w:szCs w:val="24"/>
          </w:rPr>
          <w:t>подпунктах "в"</w:t>
        </w:r>
      </w:hyperlink>
      <w:r w:rsidRPr="000F0D3F">
        <w:rPr>
          <w:sz w:val="24"/>
          <w:szCs w:val="24"/>
        </w:rPr>
        <w:t xml:space="preserve"> - </w:t>
      </w:r>
      <w:hyperlink r:id="rId47" w:history="1">
        <w:r w:rsidRPr="000F0D3F">
          <w:rPr>
            <w:sz w:val="24"/>
            <w:szCs w:val="24"/>
          </w:rPr>
          <w:t>"д" пункта 1 части 1.1 статьи 4</w:t>
        </w:r>
      </w:hyperlink>
      <w:r w:rsidRPr="000F0D3F">
        <w:rPr>
          <w:sz w:val="24"/>
          <w:szCs w:val="24"/>
        </w:rPr>
        <w:t xml:space="preserve"> Федерального закона "О развитии малого и среднего предпринимательства в Российской Федерации"."</w:t>
      </w:r>
      <w:proofErr w:type="gramEnd"/>
    </w:p>
    <w:p w:rsidR="00A71624" w:rsidRPr="000F0D3F" w:rsidRDefault="00A71624" w:rsidP="00A71624">
      <w:pPr>
        <w:ind w:right="5527"/>
        <w:jc w:val="center"/>
        <w:rPr>
          <w:color w:val="000000"/>
          <w:sz w:val="24"/>
          <w:szCs w:val="24"/>
          <w:vertAlign w:val="superscript"/>
        </w:rPr>
      </w:pPr>
    </w:p>
    <w:p w:rsidR="00A71624" w:rsidRPr="000F0D3F" w:rsidRDefault="00A71624" w:rsidP="00A71624">
      <w:pPr>
        <w:ind w:right="5527"/>
        <w:jc w:val="center"/>
        <w:rPr>
          <w:color w:val="000000"/>
          <w:sz w:val="24"/>
          <w:szCs w:val="24"/>
          <w:vertAlign w:val="superscript"/>
        </w:rPr>
      </w:pPr>
    </w:p>
    <w:p w:rsidR="00A71624" w:rsidRPr="000F0D3F" w:rsidRDefault="00A71624" w:rsidP="00A71624">
      <w:pPr>
        <w:pBdr>
          <w:bottom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конец формы</w:t>
      </w:r>
    </w:p>
    <w:p w:rsidR="00A71624" w:rsidRPr="000F0D3F" w:rsidRDefault="00A71624" w:rsidP="00A71624">
      <w:pPr>
        <w:ind w:firstLine="0"/>
        <w:jc w:val="left"/>
        <w:rPr>
          <w:b/>
          <w:sz w:val="24"/>
          <w:szCs w:val="24"/>
        </w:rPr>
      </w:pPr>
      <w:r w:rsidRPr="000F0D3F">
        <w:rPr>
          <w:sz w:val="24"/>
          <w:szCs w:val="24"/>
        </w:rPr>
        <w:br w:type="page"/>
      </w:r>
    </w:p>
    <w:p w:rsidR="004F4D80" w:rsidRPr="000F0D3F" w:rsidRDefault="004F4D80" w:rsidP="004F4D80">
      <w:pPr>
        <w:pStyle w:val="3"/>
        <w:rPr>
          <w:szCs w:val="24"/>
        </w:rPr>
      </w:pPr>
      <w:r w:rsidRPr="000F0D3F">
        <w:rPr>
          <w:szCs w:val="24"/>
        </w:rPr>
        <w:lastRenderedPageBreak/>
        <w:t>Инструкции по заполнению</w:t>
      </w:r>
      <w:bookmarkEnd w:id="861"/>
      <w:r w:rsidRPr="000F0D3F">
        <w:rPr>
          <w:szCs w:val="24"/>
        </w:rPr>
        <w:t xml:space="preserve"> Анкеты </w:t>
      </w:r>
      <w:r w:rsidR="00C236C0" w:rsidRPr="000F0D3F">
        <w:rPr>
          <w:szCs w:val="24"/>
        </w:rPr>
        <w:t>Участник</w:t>
      </w:r>
      <w:r w:rsidRPr="000F0D3F">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0F0D3F" w:rsidRDefault="00C236C0" w:rsidP="004F4D80">
      <w:pPr>
        <w:pStyle w:val="aff6"/>
        <w:numPr>
          <w:ilvl w:val="3"/>
          <w:numId w:val="1"/>
        </w:numPr>
        <w:tabs>
          <w:tab w:val="num" w:pos="1134"/>
        </w:tabs>
        <w:suppressAutoHyphens w:val="0"/>
        <w:snapToGrid w:val="0"/>
        <w:spacing w:line="240" w:lineRule="auto"/>
        <w:rPr>
          <w:sz w:val="24"/>
          <w:szCs w:val="24"/>
        </w:rPr>
      </w:pPr>
      <w:r w:rsidRPr="000F0D3F">
        <w:rPr>
          <w:sz w:val="24"/>
          <w:szCs w:val="24"/>
        </w:rPr>
        <w:t>Участник</w:t>
      </w:r>
      <w:r w:rsidR="004F4D80" w:rsidRPr="000F0D3F">
        <w:rPr>
          <w:sz w:val="24"/>
          <w:szCs w:val="24"/>
        </w:rPr>
        <w:t xml:space="preserve"> указывает дату и номер заявки в соответствии с письмом о подаче оферты (подраздел </w:t>
      </w:r>
      <w:r w:rsidR="00595BB8" w:rsidRPr="000F0D3F">
        <w:rPr>
          <w:sz w:val="24"/>
          <w:szCs w:val="24"/>
        </w:rPr>
        <w:fldChar w:fldCharType="begin"/>
      </w:r>
      <w:r w:rsidR="00D56F8C" w:rsidRPr="000F0D3F">
        <w:rPr>
          <w:sz w:val="24"/>
          <w:szCs w:val="24"/>
        </w:rPr>
        <w:instrText xml:space="preserve"> REF _Ref55336310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5.1</w:t>
      </w:r>
      <w:r w:rsidR="00595BB8" w:rsidRPr="000F0D3F">
        <w:rPr>
          <w:sz w:val="24"/>
          <w:szCs w:val="24"/>
        </w:rPr>
        <w:fldChar w:fldCharType="end"/>
      </w:r>
      <w:r w:rsidR="004F4D80" w:rsidRPr="000F0D3F">
        <w:rPr>
          <w:sz w:val="24"/>
          <w:szCs w:val="24"/>
        </w:rPr>
        <w:t>).</w:t>
      </w:r>
    </w:p>
    <w:p w:rsidR="004F4D80" w:rsidRPr="000F0D3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F0D3F">
        <w:rPr>
          <w:sz w:val="24"/>
          <w:szCs w:val="24"/>
        </w:rPr>
        <w:t>Участник</w:t>
      </w:r>
      <w:r w:rsidR="004F4D80" w:rsidRPr="000F0D3F">
        <w:rPr>
          <w:sz w:val="24"/>
          <w:szCs w:val="24"/>
        </w:rPr>
        <w:t xml:space="preserve"> указывает свое фирменное наименование (в </w:t>
      </w:r>
      <w:proofErr w:type="spellStart"/>
      <w:r w:rsidR="004F4D80" w:rsidRPr="000F0D3F">
        <w:rPr>
          <w:sz w:val="24"/>
          <w:szCs w:val="24"/>
        </w:rPr>
        <w:t>т.ч</w:t>
      </w:r>
      <w:proofErr w:type="spellEnd"/>
      <w:r w:rsidR="004F4D80" w:rsidRPr="000F0D3F">
        <w:rPr>
          <w:sz w:val="24"/>
          <w:szCs w:val="24"/>
        </w:rPr>
        <w:t>. организационно-правовую форму) и свой юридический адрес.</w:t>
      </w:r>
    </w:p>
    <w:p w:rsidR="004F4D80" w:rsidRPr="000F0D3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F0D3F">
        <w:rPr>
          <w:sz w:val="24"/>
          <w:szCs w:val="24"/>
        </w:rPr>
        <w:t>Участник</w:t>
      </w:r>
      <w:r w:rsidR="004F4D80" w:rsidRPr="000F0D3F">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F0D3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F0D3F">
        <w:rPr>
          <w:sz w:val="24"/>
          <w:szCs w:val="24"/>
        </w:rPr>
        <w:t>В графе 1</w:t>
      </w:r>
      <w:r w:rsidR="006D58F3" w:rsidRPr="000F0D3F">
        <w:rPr>
          <w:sz w:val="24"/>
          <w:szCs w:val="24"/>
        </w:rPr>
        <w:t>2</w:t>
      </w:r>
      <w:r w:rsidRPr="000F0D3F">
        <w:rPr>
          <w:sz w:val="24"/>
          <w:szCs w:val="24"/>
        </w:rPr>
        <w:t xml:space="preserve"> «Банковские реквизиты…» указываются реквизиты, которые будут использованы при заключении Договора.</w:t>
      </w:r>
    </w:p>
    <w:p w:rsidR="00466B78" w:rsidRPr="000F0D3F"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0F0D3F">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0F0D3F"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F0D3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95BB8" w:rsidRPr="000F0D3F">
        <w:rPr>
          <w:sz w:val="24"/>
          <w:szCs w:val="24"/>
        </w:rPr>
        <w:fldChar w:fldCharType="begin"/>
      </w:r>
      <w:r w:rsidRPr="000F0D3F">
        <w:rPr>
          <w:sz w:val="24"/>
          <w:szCs w:val="24"/>
        </w:rPr>
        <w:instrText xml:space="preserve"> REF _Ref444164176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5.6.2</w:t>
      </w:r>
      <w:r w:rsidR="00595BB8" w:rsidRPr="000F0D3F">
        <w:rPr>
          <w:sz w:val="24"/>
          <w:szCs w:val="24"/>
        </w:rPr>
        <w:fldChar w:fldCharType="end"/>
      </w:r>
      <w:r w:rsidRPr="000F0D3F">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0F0D3F">
        <w:rPr>
          <w:sz w:val="24"/>
          <w:szCs w:val="24"/>
        </w:rPr>
        <w:t xml:space="preserve"> В случае</w:t>
      </w:r>
      <w:proofErr w:type="gramStart"/>
      <w:r w:rsidR="000A545B" w:rsidRPr="000F0D3F">
        <w:rPr>
          <w:sz w:val="24"/>
          <w:szCs w:val="24"/>
        </w:rPr>
        <w:t>,</w:t>
      </w:r>
      <w:proofErr w:type="gramEnd"/>
      <w:r w:rsidR="000A545B" w:rsidRPr="000F0D3F">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0F0D3F">
        <w:rPr>
          <w:sz w:val="24"/>
          <w:szCs w:val="24"/>
        </w:rPr>
        <w:t xml:space="preserve">, </w:t>
      </w:r>
      <w:r w:rsidR="000A545B" w:rsidRPr="000F0D3F">
        <w:rPr>
          <w:sz w:val="24"/>
          <w:szCs w:val="24"/>
        </w:rPr>
        <w:t xml:space="preserve">он должен предоставить </w:t>
      </w:r>
      <w:r w:rsidR="00970C8F" w:rsidRPr="000F0D3F">
        <w:rPr>
          <w:sz w:val="24"/>
          <w:szCs w:val="24"/>
        </w:rPr>
        <w:t>письмо</w:t>
      </w:r>
      <w:r w:rsidR="000A545B" w:rsidRPr="000F0D3F">
        <w:rPr>
          <w:sz w:val="24"/>
          <w:szCs w:val="24"/>
        </w:rPr>
        <w:t xml:space="preserve"> в </w:t>
      </w:r>
      <w:r w:rsidR="00970C8F" w:rsidRPr="000F0D3F">
        <w:rPr>
          <w:sz w:val="24"/>
          <w:szCs w:val="24"/>
        </w:rPr>
        <w:t>произвольной</w:t>
      </w:r>
      <w:r w:rsidR="000A545B" w:rsidRPr="000F0D3F">
        <w:rPr>
          <w:sz w:val="24"/>
          <w:szCs w:val="24"/>
        </w:rPr>
        <w:t xml:space="preserve"> форме о не принадлежности его к субъектам малого и среднего предпринимательства.</w:t>
      </w:r>
    </w:p>
    <w:p w:rsidR="004F4D80" w:rsidRPr="000F0D3F"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0F0D3F">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0F0D3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0F0D3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0F0D3F" w:rsidRDefault="004F4D80" w:rsidP="004F4D80">
      <w:pPr>
        <w:pBdr>
          <w:top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начало формы</w:t>
      </w:r>
    </w:p>
    <w:p w:rsidR="004F4D80" w:rsidRPr="000F0D3F" w:rsidRDefault="004F4D80" w:rsidP="004F4D80">
      <w:pPr>
        <w:spacing w:line="240" w:lineRule="auto"/>
        <w:ind w:firstLine="0"/>
        <w:jc w:val="left"/>
        <w:rPr>
          <w:sz w:val="24"/>
          <w:szCs w:val="24"/>
        </w:rPr>
      </w:pPr>
      <w:r w:rsidRPr="000F0D3F">
        <w:rPr>
          <w:sz w:val="24"/>
          <w:szCs w:val="24"/>
        </w:rPr>
        <w:t xml:space="preserve">Приложение </w:t>
      </w:r>
      <w:r w:rsidR="00553A57" w:rsidRPr="000F0D3F">
        <w:rPr>
          <w:sz w:val="24"/>
          <w:szCs w:val="24"/>
        </w:rPr>
        <w:t>7</w:t>
      </w:r>
      <w:r w:rsidRPr="000F0D3F">
        <w:rPr>
          <w:sz w:val="24"/>
          <w:szCs w:val="24"/>
        </w:rPr>
        <w:t xml:space="preserve"> к письму о подаче оферты</w:t>
      </w:r>
      <w:r w:rsidRPr="000F0D3F">
        <w:rPr>
          <w:sz w:val="24"/>
          <w:szCs w:val="24"/>
        </w:rPr>
        <w:br/>
        <w:t>от «____»_____________ г. №__________</w:t>
      </w:r>
    </w:p>
    <w:p w:rsidR="004F4D80" w:rsidRPr="000F0D3F" w:rsidRDefault="004F4D80" w:rsidP="004F4D80">
      <w:pPr>
        <w:spacing w:line="240" w:lineRule="auto"/>
        <w:rPr>
          <w:sz w:val="24"/>
          <w:szCs w:val="24"/>
        </w:rPr>
      </w:pPr>
    </w:p>
    <w:p w:rsidR="004F4D80" w:rsidRPr="000F0D3F" w:rsidRDefault="004F4D80" w:rsidP="004F4D80">
      <w:pPr>
        <w:spacing w:line="240" w:lineRule="auto"/>
        <w:ind w:firstLine="0"/>
        <w:jc w:val="center"/>
        <w:rPr>
          <w:b/>
          <w:sz w:val="24"/>
          <w:szCs w:val="24"/>
        </w:rPr>
      </w:pPr>
      <w:r w:rsidRPr="000F0D3F">
        <w:rPr>
          <w:b/>
          <w:sz w:val="24"/>
          <w:szCs w:val="24"/>
        </w:rPr>
        <w:t xml:space="preserve">Справка о перечне и объемах выполнения аналогичных договоров </w:t>
      </w:r>
      <w:proofErr w:type="gramStart"/>
      <w:r w:rsidRPr="000F0D3F">
        <w:rPr>
          <w:b/>
          <w:sz w:val="24"/>
          <w:szCs w:val="24"/>
        </w:rPr>
        <w:t>за</w:t>
      </w:r>
      <w:proofErr w:type="gramEnd"/>
      <w:r w:rsidRPr="000F0D3F">
        <w:rPr>
          <w:b/>
          <w:sz w:val="24"/>
          <w:szCs w:val="24"/>
        </w:rPr>
        <w:t xml:space="preserve"> последние 3 года</w:t>
      </w:r>
    </w:p>
    <w:p w:rsidR="004F4D80" w:rsidRPr="000F0D3F" w:rsidRDefault="004F4D80" w:rsidP="004F4D80">
      <w:pPr>
        <w:spacing w:line="240" w:lineRule="auto"/>
        <w:rPr>
          <w:sz w:val="24"/>
          <w:szCs w:val="24"/>
        </w:rPr>
      </w:pPr>
    </w:p>
    <w:p w:rsidR="004F4D80" w:rsidRPr="000F0D3F" w:rsidRDefault="004F4D80" w:rsidP="004F4D80">
      <w:pPr>
        <w:spacing w:line="240" w:lineRule="auto"/>
        <w:ind w:firstLine="0"/>
        <w:rPr>
          <w:color w:val="000000"/>
          <w:sz w:val="24"/>
          <w:szCs w:val="24"/>
        </w:rPr>
      </w:pPr>
      <w:r w:rsidRPr="000F0D3F">
        <w:rPr>
          <w:color w:val="000000"/>
          <w:sz w:val="24"/>
          <w:szCs w:val="24"/>
        </w:rPr>
        <w:t xml:space="preserve">Наименование и адрес </w:t>
      </w:r>
      <w:r w:rsidR="00C236C0" w:rsidRPr="000F0D3F">
        <w:rPr>
          <w:color w:val="000000"/>
          <w:sz w:val="24"/>
          <w:szCs w:val="24"/>
        </w:rPr>
        <w:t>Участник</w:t>
      </w:r>
      <w:r w:rsidRPr="000F0D3F">
        <w:rPr>
          <w:color w:val="000000"/>
          <w:sz w:val="24"/>
          <w:szCs w:val="24"/>
        </w:rPr>
        <w:t>а: _________________________________</w:t>
      </w:r>
    </w:p>
    <w:p w:rsidR="004F4D80" w:rsidRPr="000F0D3F"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F0D3F" w:rsidTr="004F4D80">
        <w:trPr>
          <w:cantSplit/>
          <w:tblHeader/>
        </w:trPr>
        <w:tc>
          <w:tcPr>
            <w:tcW w:w="720" w:type="dxa"/>
            <w:vAlign w:val="center"/>
          </w:tcPr>
          <w:p w:rsidR="004F4D80" w:rsidRPr="000F0D3F" w:rsidRDefault="004F4D80" w:rsidP="004F4D80">
            <w:pPr>
              <w:spacing w:line="240" w:lineRule="auto"/>
              <w:ind w:firstLine="0"/>
              <w:jc w:val="center"/>
              <w:rPr>
                <w:sz w:val="24"/>
                <w:szCs w:val="24"/>
              </w:rPr>
            </w:pPr>
            <w:r w:rsidRPr="000F0D3F">
              <w:rPr>
                <w:sz w:val="24"/>
                <w:szCs w:val="24"/>
              </w:rPr>
              <w:t>№</w:t>
            </w:r>
          </w:p>
          <w:p w:rsidR="004F4D80" w:rsidRPr="000F0D3F" w:rsidRDefault="004F4D80" w:rsidP="004F4D80">
            <w:pPr>
              <w:spacing w:line="240" w:lineRule="auto"/>
              <w:ind w:firstLine="0"/>
              <w:jc w:val="center"/>
              <w:rPr>
                <w:sz w:val="24"/>
                <w:szCs w:val="24"/>
              </w:rPr>
            </w:pPr>
            <w:proofErr w:type="gramStart"/>
            <w:r w:rsidRPr="000F0D3F">
              <w:rPr>
                <w:sz w:val="24"/>
                <w:szCs w:val="24"/>
              </w:rPr>
              <w:t>п</w:t>
            </w:r>
            <w:proofErr w:type="gramEnd"/>
            <w:r w:rsidRPr="000F0D3F">
              <w:rPr>
                <w:sz w:val="24"/>
                <w:szCs w:val="24"/>
              </w:rPr>
              <w:t>/п</w:t>
            </w:r>
          </w:p>
        </w:tc>
        <w:tc>
          <w:tcPr>
            <w:tcW w:w="2520" w:type="dxa"/>
            <w:vAlign w:val="center"/>
          </w:tcPr>
          <w:p w:rsidR="004F4D80" w:rsidRPr="000F0D3F" w:rsidRDefault="004F4D80" w:rsidP="004F4D80">
            <w:pPr>
              <w:pStyle w:val="aff0"/>
              <w:spacing w:before="0" w:after="0"/>
              <w:ind w:left="0" w:right="0"/>
              <w:jc w:val="center"/>
              <w:rPr>
                <w:sz w:val="24"/>
                <w:szCs w:val="24"/>
              </w:rPr>
            </w:pPr>
            <w:r w:rsidRPr="000F0D3F">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F0D3F" w:rsidRDefault="004F4D80" w:rsidP="004F4D80">
            <w:pPr>
              <w:pStyle w:val="aff0"/>
              <w:spacing w:before="0" w:after="0"/>
              <w:ind w:left="0" w:right="0"/>
              <w:jc w:val="center"/>
              <w:rPr>
                <w:sz w:val="24"/>
                <w:szCs w:val="24"/>
              </w:rPr>
            </w:pPr>
            <w:r w:rsidRPr="000F0D3F">
              <w:rPr>
                <w:sz w:val="24"/>
                <w:szCs w:val="24"/>
              </w:rPr>
              <w:t xml:space="preserve">Заказчик </w:t>
            </w:r>
            <w:r w:rsidRPr="000F0D3F">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0F0D3F" w:rsidRDefault="004F4D80" w:rsidP="004F4D80">
            <w:pPr>
              <w:pStyle w:val="aff0"/>
              <w:spacing w:before="0" w:after="0"/>
              <w:ind w:left="0" w:right="0"/>
              <w:jc w:val="center"/>
              <w:rPr>
                <w:sz w:val="24"/>
                <w:szCs w:val="24"/>
              </w:rPr>
            </w:pPr>
            <w:r w:rsidRPr="000F0D3F">
              <w:rPr>
                <w:sz w:val="24"/>
                <w:szCs w:val="24"/>
              </w:rPr>
              <w:t>Описание договора</w:t>
            </w:r>
            <w:r w:rsidRPr="000F0D3F">
              <w:rPr>
                <w:sz w:val="24"/>
                <w:szCs w:val="24"/>
              </w:rPr>
              <w:br/>
              <w:t>(объем и состав поставок, описание основных условий договора)</w:t>
            </w:r>
          </w:p>
        </w:tc>
        <w:tc>
          <w:tcPr>
            <w:tcW w:w="1260" w:type="dxa"/>
            <w:vAlign w:val="center"/>
          </w:tcPr>
          <w:p w:rsidR="004F4D80" w:rsidRPr="000F0D3F" w:rsidRDefault="004F4D80" w:rsidP="004F4D80">
            <w:pPr>
              <w:pStyle w:val="aff0"/>
              <w:spacing w:before="0" w:after="0"/>
              <w:ind w:left="0" w:right="0"/>
              <w:jc w:val="center"/>
              <w:rPr>
                <w:sz w:val="24"/>
                <w:szCs w:val="24"/>
              </w:rPr>
            </w:pPr>
            <w:r w:rsidRPr="000F0D3F">
              <w:rPr>
                <w:sz w:val="24"/>
                <w:szCs w:val="24"/>
              </w:rPr>
              <w:t>Сумма договора, рублей</w:t>
            </w:r>
          </w:p>
        </w:tc>
        <w:tc>
          <w:tcPr>
            <w:tcW w:w="1440" w:type="dxa"/>
            <w:vAlign w:val="center"/>
          </w:tcPr>
          <w:p w:rsidR="004F4D80" w:rsidRPr="000F0D3F" w:rsidRDefault="004F4D80" w:rsidP="004F4D80">
            <w:pPr>
              <w:pStyle w:val="aff0"/>
              <w:spacing w:before="0" w:after="0"/>
              <w:ind w:left="0" w:right="0"/>
              <w:jc w:val="center"/>
              <w:rPr>
                <w:sz w:val="24"/>
                <w:szCs w:val="24"/>
              </w:rPr>
            </w:pPr>
            <w:r w:rsidRPr="000F0D3F">
              <w:rPr>
                <w:sz w:val="24"/>
                <w:szCs w:val="24"/>
              </w:rPr>
              <w:t>Сведения о рекламациях по перечисленным договорам</w:t>
            </w:r>
          </w:p>
        </w:tc>
      </w:tr>
      <w:tr w:rsidR="004F4D80" w:rsidRPr="000F0D3F" w:rsidTr="004F4D80">
        <w:trPr>
          <w:cantSplit/>
        </w:trPr>
        <w:tc>
          <w:tcPr>
            <w:tcW w:w="720" w:type="dxa"/>
            <w:vAlign w:val="center"/>
          </w:tcPr>
          <w:p w:rsidR="004F4D80" w:rsidRPr="000F0D3F" w:rsidRDefault="004F4D80" w:rsidP="006343FF">
            <w:pPr>
              <w:numPr>
                <w:ilvl w:val="0"/>
                <w:numId w:val="53"/>
              </w:numPr>
              <w:suppressAutoHyphens w:val="0"/>
              <w:spacing w:line="240" w:lineRule="auto"/>
              <w:ind w:left="0" w:firstLine="0"/>
              <w:jc w:val="center"/>
              <w:rPr>
                <w:sz w:val="24"/>
                <w:szCs w:val="24"/>
              </w:rPr>
            </w:pPr>
          </w:p>
        </w:tc>
        <w:tc>
          <w:tcPr>
            <w:tcW w:w="2520" w:type="dxa"/>
          </w:tcPr>
          <w:p w:rsidR="004F4D80" w:rsidRPr="000F0D3F" w:rsidRDefault="004F4D80" w:rsidP="004F4D80">
            <w:pPr>
              <w:pStyle w:val="aff1"/>
              <w:spacing w:before="0" w:after="0"/>
              <w:ind w:left="0" w:right="0"/>
              <w:rPr>
                <w:szCs w:val="24"/>
              </w:rPr>
            </w:pPr>
          </w:p>
        </w:tc>
        <w:tc>
          <w:tcPr>
            <w:tcW w:w="2340" w:type="dxa"/>
          </w:tcPr>
          <w:p w:rsidR="004F4D80" w:rsidRPr="000F0D3F" w:rsidRDefault="004F4D80" w:rsidP="004F4D80">
            <w:pPr>
              <w:pStyle w:val="aff1"/>
              <w:spacing w:before="0" w:after="0"/>
              <w:ind w:left="0" w:right="0"/>
              <w:rPr>
                <w:szCs w:val="24"/>
              </w:rPr>
            </w:pPr>
          </w:p>
        </w:tc>
        <w:tc>
          <w:tcPr>
            <w:tcW w:w="1980" w:type="dxa"/>
          </w:tcPr>
          <w:p w:rsidR="004F4D80" w:rsidRPr="000F0D3F" w:rsidRDefault="004F4D80" w:rsidP="004F4D80">
            <w:pPr>
              <w:pStyle w:val="aff1"/>
              <w:spacing w:before="0" w:after="0"/>
              <w:ind w:left="0" w:right="0"/>
              <w:rPr>
                <w:szCs w:val="24"/>
              </w:rPr>
            </w:pPr>
          </w:p>
        </w:tc>
        <w:tc>
          <w:tcPr>
            <w:tcW w:w="1260" w:type="dxa"/>
          </w:tcPr>
          <w:p w:rsidR="004F4D80" w:rsidRPr="000F0D3F" w:rsidRDefault="004F4D80" w:rsidP="004F4D80">
            <w:pPr>
              <w:pStyle w:val="aff1"/>
              <w:spacing w:before="0" w:after="0"/>
              <w:ind w:left="0" w:right="0"/>
              <w:rPr>
                <w:szCs w:val="24"/>
              </w:rPr>
            </w:pPr>
          </w:p>
        </w:tc>
        <w:tc>
          <w:tcPr>
            <w:tcW w:w="1440"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720" w:type="dxa"/>
            <w:vAlign w:val="center"/>
          </w:tcPr>
          <w:p w:rsidR="004F4D80" w:rsidRPr="000F0D3F" w:rsidRDefault="004F4D80" w:rsidP="006343FF">
            <w:pPr>
              <w:numPr>
                <w:ilvl w:val="0"/>
                <w:numId w:val="53"/>
              </w:numPr>
              <w:suppressAutoHyphens w:val="0"/>
              <w:spacing w:line="240" w:lineRule="auto"/>
              <w:ind w:left="0" w:firstLine="0"/>
              <w:jc w:val="center"/>
              <w:rPr>
                <w:sz w:val="24"/>
                <w:szCs w:val="24"/>
              </w:rPr>
            </w:pPr>
          </w:p>
        </w:tc>
        <w:tc>
          <w:tcPr>
            <w:tcW w:w="2520" w:type="dxa"/>
          </w:tcPr>
          <w:p w:rsidR="004F4D80" w:rsidRPr="000F0D3F" w:rsidRDefault="004F4D80" w:rsidP="004F4D80">
            <w:pPr>
              <w:pStyle w:val="aff1"/>
              <w:spacing w:before="0" w:after="0"/>
              <w:ind w:left="0" w:right="0"/>
              <w:rPr>
                <w:szCs w:val="24"/>
              </w:rPr>
            </w:pPr>
          </w:p>
        </w:tc>
        <w:tc>
          <w:tcPr>
            <w:tcW w:w="2340" w:type="dxa"/>
          </w:tcPr>
          <w:p w:rsidR="004F4D80" w:rsidRPr="000F0D3F" w:rsidRDefault="004F4D80" w:rsidP="004F4D80">
            <w:pPr>
              <w:pStyle w:val="aff1"/>
              <w:spacing w:before="0" w:after="0"/>
              <w:ind w:left="0" w:right="0"/>
              <w:rPr>
                <w:szCs w:val="24"/>
              </w:rPr>
            </w:pPr>
          </w:p>
        </w:tc>
        <w:tc>
          <w:tcPr>
            <w:tcW w:w="1980" w:type="dxa"/>
          </w:tcPr>
          <w:p w:rsidR="004F4D80" w:rsidRPr="000F0D3F" w:rsidRDefault="004F4D80" w:rsidP="004F4D80">
            <w:pPr>
              <w:pStyle w:val="aff1"/>
              <w:spacing w:before="0" w:after="0"/>
              <w:ind w:left="0" w:right="0"/>
              <w:rPr>
                <w:szCs w:val="24"/>
              </w:rPr>
            </w:pPr>
          </w:p>
        </w:tc>
        <w:tc>
          <w:tcPr>
            <w:tcW w:w="1260" w:type="dxa"/>
          </w:tcPr>
          <w:p w:rsidR="004F4D80" w:rsidRPr="000F0D3F" w:rsidRDefault="004F4D80" w:rsidP="004F4D80">
            <w:pPr>
              <w:pStyle w:val="aff1"/>
              <w:spacing w:before="0" w:after="0"/>
              <w:ind w:left="0" w:right="0"/>
              <w:rPr>
                <w:szCs w:val="24"/>
              </w:rPr>
            </w:pPr>
          </w:p>
        </w:tc>
        <w:tc>
          <w:tcPr>
            <w:tcW w:w="1440"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720" w:type="dxa"/>
            <w:vAlign w:val="center"/>
          </w:tcPr>
          <w:p w:rsidR="004F4D80" w:rsidRPr="000F0D3F" w:rsidRDefault="004F4D80" w:rsidP="006343FF">
            <w:pPr>
              <w:numPr>
                <w:ilvl w:val="0"/>
                <w:numId w:val="53"/>
              </w:numPr>
              <w:suppressAutoHyphens w:val="0"/>
              <w:spacing w:line="240" w:lineRule="auto"/>
              <w:ind w:left="0" w:firstLine="0"/>
              <w:jc w:val="center"/>
              <w:rPr>
                <w:sz w:val="24"/>
                <w:szCs w:val="24"/>
              </w:rPr>
            </w:pPr>
          </w:p>
        </w:tc>
        <w:tc>
          <w:tcPr>
            <w:tcW w:w="2520" w:type="dxa"/>
          </w:tcPr>
          <w:p w:rsidR="004F4D80" w:rsidRPr="000F0D3F" w:rsidRDefault="004F4D80" w:rsidP="004F4D80">
            <w:pPr>
              <w:pStyle w:val="aff1"/>
              <w:spacing w:before="0" w:after="0"/>
              <w:ind w:left="0" w:right="0"/>
              <w:rPr>
                <w:szCs w:val="24"/>
              </w:rPr>
            </w:pPr>
          </w:p>
        </w:tc>
        <w:tc>
          <w:tcPr>
            <w:tcW w:w="2340" w:type="dxa"/>
          </w:tcPr>
          <w:p w:rsidR="004F4D80" w:rsidRPr="000F0D3F" w:rsidRDefault="004F4D80" w:rsidP="004F4D80">
            <w:pPr>
              <w:pStyle w:val="aff1"/>
              <w:spacing w:before="0" w:after="0"/>
              <w:ind w:left="0" w:right="0"/>
              <w:rPr>
                <w:szCs w:val="24"/>
              </w:rPr>
            </w:pPr>
          </w:p>
        </w:tc>
        <w:tc>
          <w:tcPr>
            <w:tcW w:w="1980" w:type="dxa"/>
          </w:tcPr>
          <w:p w:rsidR="004F4D80" w:rsidRPr="000F0D3F" w:rsidRDefault="004F4D80" w:rsidP="004F4D80">
            <w:pPr>
              <w:pStyle w:val="aff1"/>
              <w:spacing w:before="0" w:after="0"/>
              <w:ind w:left="0" w:right="0"/>
              <w:rPr>
                <w:szCs w:val="24"/>
              </w:rPr>
            </w:pPr>
          </w:p>
        </w:tc>
        <w:tc>
          <w:tcPr>
            <w:tcW w:w="1260" w:type="dxa"/>
          </w:tcPr>
          <w:p w:rsidR="004F4D80" w:rsidRPr="000F0D3F" w:rsidRDefault="004F4D80" w:rsidP="004F4D80">
            <w:pPr>
              <w:pStyle w:val="aff1"/>
              <w:spacing w:before="0" w:after="0"/>
              <w:ind w:left="0" w:right="0"/>
              <w:rPr>
                <w:szCs w:val="24"/>
              </w:rPr>
            </w:pPr>
          </w:p>
        </w:tc>
        <w:tc>
          <w:tcPr>
            <w:tcW w:w="1440"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720" w:type="dxa"/>
            <w:vAlign w:val="center"/>
          </w:tcPr>
          <w:p w:rsidR="004F4D80" w:rsidRPr="000F0D3F" w:rsidRDefault="004F4D80" w:rsidP="004F4D80">
            <w:pPr>
              <w:pStyle w:val="aff1"/>
              <w:spacing w:before="0" w:after="0"/>
              <w:ind w:left="0" w:right="0"/>
              <w:jc w:val="center"/>
              <w:rPr>
                <w:szCs w:val="24"/>
              </w:rPr>
            </w:pPr>
            <w:r w:rsidRPr="000F0D3F">
              <w:rPr>
                <w:szCs w:val="24"/>
              </w:rPr>
              <w:t>…</w:t>
            </w:r>
          </w:p>
        </w:tc>
        <w:tc>
          <w:tcPr>
            <w:tcW w:w="2520" w:type="dxa"/>
          </w:tcPr>
          <w:p w:rsidR="004F4D80" w:rsidRPr="000F0D3F" w:rsidRDefault="004F4D80" w:rsidP="004F4D80">
            <w:pPr>
              <w:pStyle w:val="aff1"/>
              <w:spacing w:before="0" w:after="0"/>
              <w:ind w:left="0" w:right="0"/>
              <w:rPr>
                <w:szCs w:val="24"/>
              </w:rPr>
            </w:pPr>
          </w:p>
        </w:tc>
        <w:tc>
          <w:tcPr>
            <w:tcW w:w="2340" w:type="dxa"/>
          </w:tcPr>
          <w:p w:rsidR="004F4D80" w:rsidRPr="000F0D3F" w:rsidRDefault="004F4D80" w:rsidP="004F4D80">
            <w:pPr>
              <w:pStyle w:val="aff1"/>
              <w:spacing w:before="0" w:after="0"/>
              <w:ind w:left="0" w:right="0"/>
              <w:rPr>
                <w:szCs w:val="24"/>
              </w:rPr>
            </w:pPr>
          </w:p>
        </w:tc>
        <w:tc>
          <w:tcPr>
            <w:tcW w:w="1980" w:type="dxa"/>
          </w:tcPr>
          <w:p w:rsidR="004F4D80" w:rsidRPr="000F0D3F" w:rsidRDefault="004F4D80" w:rsidP="004F4D80">
            <w:pPr>
              <w:pStyle w:val="aff1"/>
              <w:spacing w:before="0" w:after="0"/>
              <w:ind w:left="0" w:right="0"/>
              <w:rPr>
                <w:szCs w:val="24"/>
              </w:rPr>
            </w:pPr>
          </w:p>
        </w:tc>
        <w:tc>
          <w:tcPr>
            <w:tcW w:w="1260" w:type="dxa"/>
          </w:tcPr>
          <w:p w:rsidR="004F4D80" w:rsidRPr="000F0D3F" w:rsidRDefault="004F4D80" w:rsidP="004F4D80">
            <w:pPr>
              <w:pStyle w:val="aff1"/>
              <w:spacing w:before="0" w:after="0"/>
              <w:ind w:left="0" w:right="0"/>
              <w:rPr>
                <w:szCs w:val="24"/>
              </w:rPr>
            </w:pPr>
          </w:p>
        </w:tc>
        <w:tc>
          <w:tcPr>
            <w:tcW w:w="1440"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7560" w:type="dxa"/>
            <w:gridSpan w:val="4"/>
            <w:vAlign w:val="center"/>
          </w:tcPr>
          <w:p w:rsidR="004F4D80" w:rsidRPr="000F0D3F" w:rsidRDefault="004F4D80" w:rsidP="00863188">
            <w:pPr>
              <w:pStyle w:val="aff1"/>
              <w:spacing w:before="0" w:after="0"/>
              <w:ind w:left="0" w:right="0"/>
              <w:jc w:val="center"/>
              <w:rPr>
                <w:b/>
                <w:szCs w:val="24"/>
              </w:rPr>
            </w:pPr>
            <w:r w:rsidRPr="000F0D3F">
              <w:rPr>
                <w:b/>
                <w:szCs w:val="24"/>
              </w:rPr>
              <w:t xml:space="preserve">ИТОГО </w:t>
            </w:r>
            <w:proofErr w:type="gramStart"/>
            <w:r w:rsidRPr="000F0D3F">
              <w:rPr>
                <w:b/>
                <w:szCs w:val="24"/>
              </w:rPr>
              <w:t>за полный год</w:t>
            </w:r>
            <w:proofErr w:type="gramEnd"/>
            <w:r w:rsidRPr="000F0D3F">
              <w:rPr>
                <w:b/>
                <w:szCs w:val="24"/>
              </w:rPr>
              <w:t xml:space="preserve"> [</w:t>
            </w:r>
            <w:r w:rsidRPr="000F0D3F">
              <w:rPr>
                <w:rStyle w:val="aa"/>
                <w:szCs w:val="24"/>
              </w:rPr>
              <w:t>указать год, например «201</w:t>
            </w:r>
            <w:r w:rsidR="00863188" w:rsidRPr="000F0D3F">
              <w:rPr>
                <w:rStyle w:val="aa"/>
                <w:szCs w:val="24"/>
              </w:rPr>
              <w:t>3</w:t>
            </w:r>
            <w:r w:rsidRPr="000F0D3F">
              <w:rPr>
                <w:rStyle w:val="aa"/>
                <w:szCs w:val="24"/>
              </w:rPr>
              <w:t>»</w:t>
            </w:r>
            <w:r w:rsidRPr="000F0D3F">
              <w:rPr>
                <w:b/>
                <w:szCs w:val="24"/>
              </w:rPr>
              <w:t>]</w:t>
            </w:r>
          </w:p>
        </w:tc>
        <w:tc>
          <w:tcPr>
            <w:tcW w:w="1260" w:type="dxa"/>
          </w:tcPr>
          <w:p w:rsidR="004F4D80" w:rsidRPr="000F0D3F" w:rsidRDefault="004F4D80" w:rsidP="004F4D80">
            <w:pPr>
              <w:pStyle w:val="aff1"/>
              <w:spacing w:before="0" w:after="0"/>
              <w:ind w:left="0" w:right="0"/>
              <w:rPr>
                <w:b/>
                <w:szCs w:val="24"/>
              </w:rPr>
            </w:pPr>
          </w:p>
        </w:tc>
        <w:tc>
          <w:tcPr>
            <w:tcW w:w="1440" w:type="dxa"/>
          </w:tcPr>
          <w:p w:rsidR="004F4D80" w:rsidRPr="000F0D3F" w:rsidRDefault="004F4D80" w:rsidP="004F4D80">
            <w:pPr>
              <w:pStyle w:val="aff1"/>
              <w:spacing w:before="0" w:after="0"/>
              <w:ind w:left="0" w:right="0"/>
              <w:jc w:val="center"/>
              <w:rPr>
                <w:b/>
                <w:szCs w:val="24"/>
              </w:rPr>
            </w:pPr>
            <w:r w:rsidRPr="000F0D3F">
              <w:rPr>
                <w:b/>
                <w:szCs w:val="24"/>
              </w:rPr>
              <w:t>х</w:t>
            </w:r>
          </w:p>
        </w:tc>
      </w:tr>
      <w:tr w:rsidR="004F4D80" w:rsidRPr="000F0D3F" w:rsidTr="004F4D80">
        <w:trPr>
          <w:cantSplit/>
        </w:trPr>
        <w:tc>
          <w:tcPr>
            <w:tcW w:w="720" w:type="dxa"/>
            <w:vAlign w:val="center"/>
          </w:tcPr>
          <w:p w:rsidR="004F4D80" w:rsidRPr="000F0D3F" w:rsidRDefault="004F4D80" w:rsidP="006343FF">
            <w:pPr>
              <w:numPr>
                <w:ilvl w:val="0"/>
                <w:numId w:val="58"/>
              </w:numPr>
              <w:suppressAutoHyphens w:val="0"/>
              <w:spacing w:line="240" w:lineRule="auto"/>
              <w:ind w:left="0" w:firstLine="0"/>
              <w:jc w:val="center"/>
              <w:rPr>
                <w:sz w:val="24"/>
                <w:szCs w:val="24"/>
              </w:rPr>
            </w:pPr>
          </w:p>
        </w:tc>
        <w:tc>
          <w:tcPr>
            <w:tcW w:w="2520" w:type="dxa"/>
          </w:tcPr>
          <w:p w:rsidR="004F4D80" w:rsidRPr="000F0D3F" w:rsidRDefault="004F4D80" w:rsidP="004F4D80">
            <w:pPr>
              <w:pStyle w:val="aff1"/>
              <w:spacing w:before="0" w:after="0"/>
              <w:ind w:left="0" w:right="0"/>
              <w:rPr>
                <w:szCs w:val="24"/>
              </w:rPr>
            </w:pPr>
          </w:p>
        </w:tc>
        <w:tc>
          <w:tcPr>
            <w:tcW w:w="2340" w:type="dxa"/>
          </w:tcPr>
          <w:p w:rsidR="004F4D80" w:rsidRPr="000F0D3F" w:rsidRDefault="004F4D80" w:rsidP="004F4D80">
            <w:pPr>
              <w:pStyle w:val="aff1"/>
              <w:spacing w:before="0" w:after="0"/>
              <w:ind w:left="0" w:right="0"/>
              <w:rPr>
                <w:szCs w:val="24"/>
              </w:rPr>
            </w:pPr>
          </w:p>
        </w:tc>
        <w:tc>
          <w:tcPr>
            <w:tcW w:w="1980" w:type="dxa"/>
          </w:tcPr>
          <w:p w:rsidR="004F4D80" w:rsidRPr="000F0D3F" w:rsidRDefault="004F4D80" w:rsidP="004F4D80">
            <w:pPr>
              <w:pStyle w:val="aff1"/>
              <w:spacing w:before="0" w:after="0"/>
              <w:ind w:left="0" w:right="0"/>
              <w:rPr>
                <w:szCs w:val="24"/>
              </w:rPr>
            </w:pPr>
          </w:p>
        </w:tc>
        <w:tc>
          <w:tcPr>
            <w:tcW w:w="1260" w:type="dxa"/>
          </w:tcPr>
          <w:p w:rsidR="004F4D80" w:rsidRPr="000F0D3F" w:rsidRDefault="004F4D80" w:rsidP="004F4D80">
            <w:pPr>
              <w:pStyle w:val="aff1"/>
              <w:spacing w:before="0" w:after="0"/>
              <w:ind w:left="0" w:right="0"/>
              <w:rPr>
                <w:szCs w:val="24"/>
              </w:rPr>
            </w:pPr>
          </w:p>
        </w:tc>
        <w:tc>
          <w:tcPr>
            <w:tcW w:w="1440"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720" w:type="dxa"/>
            <w:vAlign w:val="center"/>
          </w:tcPr>
          <w:p w:rsidR="004F4D80" w:rsidRPr="000F0D3F" w:rsidRDefault="004F4D80" w:rsidP="006343FF">
            <w:pPr>
              <w:numPr>
                <w:ilvl w:val="0"/>
                <w:numId w:val="58"/>
              </w:numPr>
              <w:suppressAutoHyphens w:val="0"/>
              <w:spacing w:line="240" w:lineRule="auto"/>
              <w:ind w:left="0" w:firstLine="0"/>
              <w:jc w:val="center"/>
              <w:rPr>
                <w:sz w:val="24"/>
                <w:szCs w:val="24"/>
              </w:rPr>
            </w:pPr>
          </w:p>
        </w:tc>
        <w:tc>
          <w:tcPr>
            <w:tcW w:w="2520" w:type="dxa"/>
          </w:tcPr>
          <w:p w:rsidR="004F4D80" w:rsidRPr="000F0D3F" w:rsidRDefault="004F4D80" w:rsidP="004F4D80">
            <w:pPr>
              <w:pStyle w:val="aff1"/>
              <w:spacing w:before="0" w:after="0"/>
              <w:ind w:left="0" w:right="0"/>
              <w:rPr>
                <w:szCs w:val="24"/>
              </w:rPr>
            </w:pPr>
          </w:p>
        </w:tc>
        <w:tc>
          <w:tcPr>
            <w:tcW w:w="2340" w:type="dxa"/>
          </w:tcPr>
          <w:p w:rsidR="004F4D80" w:rsidRPr="000F0D3F" w:rsidRDefault="004F4D80" w:rsidP="004F4D80">
            <w:pPr>
              <w:pStyle w:val="aff1"/>
              <w:spacing w:before="0" w:after="0"/>
              <w:ind w:left="0" w:right="0"/>
              <w:rPr>
                <w:szCs w:val="24"/>
              </w:rPr>
            </w:pPr>
          </w:p>
        </w:tc>
        <w:tc>
          <w:tcPr>
            <w:tcW w:w="1980" w:type="dxa"/>
          </w:tcPr>
          <w:p w:rsidR="004F4D80" w:rsidRPr="000F0D3F" w:rsidRDefault="004F4D80" w:rsidP="004F4D80">
            <w:pPr>
              <w:pStyle w:val="aff1"/>
              <w:spacing w:before="0" w:after="0"/>
              <w:ind w:left="0" w:right="0"/>
              <w:rPr>
                <w:szCs w:val="24"/>
              </w:rPr>
            </w:pPr>
          </w:p>
        </w:tc>
        <w:tc>
          <w:tcPr>
            <w:tcW w:w="1260" w:type="dxa"/>
          </w:tcPr>
          <w:p w:rsidR="004F4D80" w:rsidRPr="000F0D3F" w:rsidRDefault="004F4D80" w:rsidP="004F4D80">
            <w:pPr>
              <w:pStyle w:val="aff1"/>
              <w:spacing w:before="0" w:after="0"/>
              <w:ind w:left="0" w:right="0"/>
              <w:rPr>
                <w:szCs w:val="24"/>
              </w:rPr>
            </w:pPr>
          </w:p>
        </w:tc>
        <w:tc>
          <w:tcPr>
            <w:tcW w:w="1440"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720" w:type="dxa"/>
            <w:vAlign w:val="center"/>
          </w:tcPr>
          <w:p w:rsidR="004F4D80" w:rsidRPr="000F0D3F" w:rsidRDefault="004F4D80" w:rsidP="006343FF">
            <w:pPr>
              <w:numPr>
                <w:ilvl w:val="0"/>
                <w:numId w:val="58"/>
              </w:numPr>
              <w:suppressAutoHyphens w:val="0"/>
              <w:spacing w:line="240" w:lineRule="auto"/>
              <w:ind w:left="0" w:firstLine="0"/>
              <w:jc w:val="center"/>
              <w:rPr>
                <w:sz w:val="24"/>
                <w:szCs w:val="24"/>
              </w:rPr>
            </w:pPr>
          </w:p>
        </w:tc>
        <w:tc>
          <w:tcPr>
            <w:tcW w:w="2520" w:type="dxa"/>
          </w:tcPr>
          <w:p w:rsidR="004F4D80" w:rsidRPr="000F0D3F" w:rsidRDefault="004F4D80" w:rsidP="004F4D80">
            <w:pPr>
              <w:pStyle w:val="aff1"/>
              <w:spacing w:before="0" w:after="0"/>
              <w:ind w:left="0" w:right="0"/>
              <w:rPr>
                <w:szCs w:val="24"/>
              </w:rPr>
            </w:pPr>
          </w:p>
        </w:tc>
        <w:tc>
          <w:tcPr>
            <w:tcW w:w="2340" w:type="dxa"/>
          </w:tcPr>
          <w:p w:rsidR="004F4D80" w:rsidRPr="000F0D3F" w:rsidRDefault="004F4D80" w:rsidP="004F4D80">
            <w:pPr>
              <w:pStyle w:val="aff1"/>
              <w:spacing w:before="0" w:after="0"/>
              <w:ind w:left="0" w:right="0"/>
              <w:rPr>
                <w:szCs w:val="24"/>
              </w:rPr>
            </w:pPr>
          </w:p>
        </w:tc>
        <w:tc>
          <w:tcPr>
            <w:tcW w:w="1980" w:type="dxa"/>
          </w:tcPr>
          <w:p w:rsidR="004F4D80" w:rsidRPr="000F0D3F" w:rsidRDefault="004F4D80" w:rsidP="004F4D80">
            <w:pPr>
              <w:pStyle w:val="aff1"/>
              <w:spacing w:before="0" w:after="0"/>
              <w:ind w:left="0" w:right="0"/>
              <w:rPr>
                <w:szCs w:val="24"/>
              </w:rPr>
            </w:pPr>
          </w:p>
        </w:tc>
        <w:tc>
          <w:tcPr>
            <w:tcW w:w="1260" w:type="dxa"/>
          </w:tcPr>
          <w:p w:rsidR="004F4D80" w:rsidRPr="000F0D3F" w:rsidRDefault="004F4D80" w:rsidP="004F4D80">
            <w:pPr>
              <w:pStyle w:val="aff1"/>
              <w:spacing w:before="0" w:after="0"/>
              <w:ind w:left="0" w:right="0"/>
              <w:rPr>
                <w:szCs w:val="24"/>
              </w:rPr>
            </w:pPr>
          </w:p>
        </w:tc>
        <w:tc>
          <w:tcPr>
            <w:tcW w:w="1440"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720" w:type="dxa"/>
            <w:vAlign w:val="center"/>
          </w:tcPr>
          <w:p w:rsidR="004F4D80" w:rsidRPr="000F0D3F" w:rsidRDefault="004F4D80" w:rsidP="004F4D80">
            <w:pPr>
              <w:pStyle w:val="aff1"/>
              <w:spacing w:before="0" w:after="0"/>
              <w:ind w:left="0" w:right="0"/>
              <w:jc w:val="center"/>
              <w:rPr>
                <w:szCs w:val="24"/>
              </w:rPr>
            </w:pPr>
            <w:r w:rsidRPr="000F0D3F">
              <w:rPr>
                <w:szCs w:val="24"/>
              </w:rPr>
              <w:t>…</w:t>
            </w:r>
          </w:p>
        </w:tc>
        <w:tc>
          <w:tcPr>
            <w:tcW w:w="2520" w:type="dxa"/>
          </w:tcPr>
          <w:p w:rsidR="004F4D80" w:rsidRPr="000F0D3F" w:rsidRDefault="004F4D80" w:rsidP="004F4D80">
            <w:pPr>
              <w:pStyle w:val="aff1"/>
              <w:spacing w:before="0" w:after="0"/>
              <w:ind w:left="0" w:right="0"/>
              <w:rPr>
                <w:szCs w:val="24"/>
              </w:rPr>
            </w:pPr>
          </w:p>
        </w:tc>
        <w:tc>
          <w:tcPr>
            <w:tcW w:w="2340" w:type="dxa"/>
          </w:tcPr>
          <w:p w:rsidR="004F4D80" w:rsidRPr="000F0D3F" w:rsidRDefault="004F4D80" w:rsidP="004F4D80">
            <w:pPr>
              <w:pStyle w:val="aff1"/>
              <w:spacing w:before="0" w:after="0"/>
              <w:ind w:left="0" w:right="0"/>
              <w:rPr>
                <w:szCs w:val="24"/>
              </w:rPr>
            </w:pPr>
          </w:p>
        </w:tc>
        <w:tc>
          <w:tcPr>
            <w:tcW w:w="1980" w:type="dxa"/>
          </w:tcPr>
          <w:p w:rsidR="004F4D80" w:rsidRPr="000F0D3F" w:rsidRDefault="004F4D80" w:rsidP="004F4D80">
            <w:pPr>
              <w:pStyle w:val="aff1"/>
              <w:spacing w:before="0" w:after="0"/>
              <w:ind w:left="0" w:right="0"/>
              <w:rPr>
                <w:szCs w:val="24"/>
              </w:rPr>
            </w:pPr>
          </w:p>
        </w:tc>
        <w:tc>
          <w:tcPr>
            <w:tcW w:w="1260" w:type="dxa"/>
          </w:tcPr>
          <w:p w:rsidR="004F4D80" w:rsidRPr="000F0D3F" w:rsidRDefault="004F4D80" w:rsidP="004F4D80">
            <w:pPr>
              <w:pStyle w:val="aff1"/>
              <w:spacing w:before="0" w:after="0"/>
              <w:ind w:left="0" w:right="0"/>
              <w:rPr>
                <w:szCs w:val="24"/>
              </w:rPr>
            </w:pPr>
          </w:p>
        </w:tc>
        <w:tc>
          <w:tcPr>
            <w:tcW w:w="1440"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7560" w:type="dxa"/>
            <w:gridSpan w:val="4"/>
            <w:vAlign w:val="center"/>
          </w:tcPr>
          <w:p w:rsidR="004F4D80" w:rsidRPr="000F0D3F" w:rsidRDefault="004F4D80" w:rsidP="00863188">
            <w:pPr>
              <w:pStyle w:val="aff1"/>
              <w:spacing w:before="0" w:after="0"/>
              <w:ind w:left="0" w:right="0"/>
              <w:jc w:val="center"/>
              <w:rPr>
                <w:b/>
                <w:szCs w:val="24"/>
              </w:rPr>
            </w:pPr>
            <w:r w:rsidRPr="000F0D3F">
              <w:rPr>
                <w:b/>
                <w:szCs w:val="24"/>
              </w:rPr>
              <w:t xml:space="preserve">ИТОГО </w:t>
            </w:r>
            <w:proofErr w:type="gramStart"/>
            <w:r w:rsidRPr="000F0D3F">
              <w:rPr>
                <w:b/>
                <w:szCs w:val="24"/>
              </w:rPr>
              <w:t>за полный год</w:t>
            </w:r>
            <w:proofErr w:type="gramEnd"/>
            <w:r w:rsidRPr="000F0D3F">
              <w:rPr>
                <w:b/>
                <w:szCs w:val="24"/>
              </w:rPr>
              <w:t xml:space="preserve"> [</w:t>
            </w:r>
            <w:r w:rsidRPr="000F0D3F">
              <w:rPr>
                <w:rStyle w:val="aa"/>
                <w:szCs w:val="24"/>
              </w:rPr>
              <w:t>указать год, например «201</w:t>
            </w:r>
            <w:r w:rsidR="00863188" w:rsidRPr="000F0D3F">
              <w:rPr>
                <w:rStyle w:val="aa"/>
                <w:szCs w:val="24"/>
              </w:rPr>
              <w:t>4</w:t>
            </w:r>
            <w:r w:rsidRPr="000F0D3F">
              <w:rPr>
                <w:rStyle w:val="aa"/>
                <w:szCs w:val="24"/>
              </w:rPr>
              <w:t>»</w:t>
            </w:r>
            <w:r w:rsidRPr="000F0D3F">
              <w:rPr>
                <w:b/>
                <w:szCs w:val="24"/>
              </w:rPr>
              <w:t>]</w:t>
            </w:r>
          </w:p>
        </w:tc>
        <w:tc>
          <w:tcPr>
            <w:tcW w:w="1260" w:type="dxa"/>
          </w:tcPr>
          <w:p w:rsidR="004F4D80" w:rsidRPr="000F0D3F" w:rsidRDefault="004F4D80" w:rsidP="004F4D80">
            <w:pPr>
              <w:pStyle w:val="aff1"/>
              <w:spacing w:before="0" w:after="0"/>
              <w:ind w:left="0" w:right="0"/>
              <w:rPr>
                <w:b/>
                <w:szCs w:val="24"/>
              </w:rPr>
            </w:pPr>
          </w:p>
        </w:tc>
        <w:tc>
          <w:tcPr>
            <w:tcW w:w="1440" w:type="dxa"/>
          </w:tcPr>
          <w:p w:rsidR="004F4D80" w:rsidRPr="000F0D3F" w:rsidRDefault="004F4D80" w:rsidP="004F4D80">
            <w:pPr>
              <w:pStyle w:val="aff1"/>
              <w:spacing w:before="0" w:after="0"/>
              <w:ind w:left="0" w:right="0"/>
              <w:jc w:val="center"/>
              <w:rPr>
                <w:b/>
                <w:szCs w:val="24"/>
              </w:rPr>
            </w:pPr>
            <w:r w:rsidRPr="000F0D3F">
              <w:rPr>
                <w:b/>
                <w:szCs w:val="24"/>
              </w:rPr>
              <w:t>х</w:t>
            </w:r>
          </w:p>
        </w:tc>
      </w:tr>
      <w:tr w:rsidR="004F4D80" w:rsidRPr="000F0D3F" w:rsidTr="004F4D80">
        <w:trPr>
          <w:cantSplit/>
        </w:trPr>
        <w:tc>
          <w:tcPr>
            <w:tcW w:w="720" w:type="dxa"/>
            <w:vAlign w:val="center"/>
          </w:tcPr>
          <w:p w:rsidR="004F4D80" w:rsidRPr="000F0D3F" w:rsidRDefault="004F4D80" w:rsidP="006343FF">
            <w:pPr>
              <w:numPr>
                <w:ilvl w:val="0"/>
                <w:numId w:val="54"/>
              </w:numPr>
              <w:suppressAutoHyphens w:val="0"/>
              <w:spacing w:line="240" w:lineRule="auto"/>
              <w:ind w:left="0" w:firstLine="0"/>
              <w:jc w:val="center"/>
              <w:rPr>
                <w:sz w:val="24"/>
                <w:szCs w:val="24"/>
              </w:rPr>
            </w:pPr>
          </w:p>
        </w:tc>
        <w:tc>
          <w:tcPr>
            <w:tcW w:w="2520" w:type="dxa"/>
          </w:tcPr>
          <w:p w:rsidR="004F4D80" w:rsidRPr="000F0D3F" w:rsidRDefault="004F4D80" w:rsidP="004F4D80">
            <w:pPr>
              <w:pStyle w:val="aff1"/>
              <w:spacing w:before="0" w:after="0"/>
              <w:ind w:left="0" w:right="0"/>
              <w:rPr>
                <w:szCs w:val="24"/>
              </w:rPr>
            </w:pPr>
          </w:p>
        </w:tc>
        <w:tc>
          <w:tcPr>
            <w:tcW w:w="2340" w:type="dxa"/>
          </w:tcPr>
          <w:p w:rsidR="004F4D80" w:rsidRPr="000F0D3F" w:rsidRDefault="004F4D80" w:rsidP="004F4D80">
            <w:pPr>
              <w:pStyle w:val="aff1"/>
              <w:spacing w:before="0" w:after="0"/>
              <w:ind w:left="0" w:right="0"/>
              <w:rPr>
                <w:szCs w:val="24"/>
              </w:rPr>
            </w:pPr>
          </w:p>
        </w:tc>
        <w:tc>
          <w:tcPr>
            <w:tcW w:w="1980" w:type="dxa"/>
          </w:tcPr>
          <w:p w:rsidR="004F4D80" w:rsidRPr="000F0D3F" w:rsidRDefault="004F4D80" w:rsidP="004F4D80">
            <w:pPr>
              <w:pStyle w:val="aff1"/>
              <w:spacing w:before="0" w:after="0"/>
              <w:ind w:left="0" w:right="0"/>
              <w:rPr>
                <w:szCs w:val="24"/>
              </w:rPr>
            </w:pPr>
          </w:p>
        </w:tc>
        <w:tc>
          <w:tcPr>
            <w:tcW w:w="1260" w:type="dxa"/>
          </w:tcPr>
          <w:p w:rsidR="004F4D80" w:rsidRPr="000F0D3F" w:rsidRDefault="004F4D80" w:rsidP="004F4D80">
            <w:pPr>
              <w:pStyle w:val="aff1"/>
              <w:spacing w:before="0" w:after="0"/>
              <w:ind w:left="0" w:right="0"/>
              <w:rPr>
                <w:szCs w:val="24"/>
              </w:rPr>
            </w:pPr>
          </w:p>
        </w:tc>
        <w:tc>
          <w:tcPr>
            <w:tcW w:w="1440" w:type="dxa"/>
          </w:tcPr>
          <w:p w:rsidR="004F4D80" w:rsidRPr="000F0D3F" w:rsidRDefault="004F4D80" w:rsidP="004F4D80">
            <w:pPr>
              <w:pStyle w:val="aff1"/>
              <w:spacing w:before="0" w:after="0"/>
              <w:ind w:left="0" w:right="0"/>
              <w:jc w:val="center"/>
              <w:rPr>
                <w:szCs w:val="24"/>
              </w:rPr>
            </w:pPr>
          </w:p>
        </w:tc>
      </w:tr>
      <w:tr w:rsidR="004F4D80" w:rsidRPr="000F0D3F" w:rsidTr="004F4D80">
        <w:trPr>
          <w:cantSplit/>
        </w:trPr>
        <w:tc>
          <w:tcPr>
            <w:tcW w:w="720" w:type="dxa"/>
            <w:vAlign w:val="center"/>
          </w:tcPr>
          <w:p w:rsidR="004F4D80" w:rsidRPr="000F0D3F" w:rsidRDefault="004F4D80" w:rsidP="006343FF">
            <w:pPr>
              <w:numPr>
                <w:ilvl w:val="0"/>
                <w:numId w:val="54"/>
              </w:numPr>
              <w:suppressAutoHyphens w:val="0"/>
              <w:spacing w:line="240" w:lineRule="auto"/>
              <w:ind w:left="0" w:firstLine="0"/>
              <w:jc w:val="center"/>
              <w:rPr>
                <w:sz w:val="24"/>
                <w:szCs w:val="24"/>
              </w:rPr>
            </w:pPr>
          </w:p>
        </w:tc>
        <w:tc>
          <w:tcPr>
            <w:tcW w:w="2520" w:type="dxa"/>
          </w:tcPr>
          <w:p w:rsidR="004F4D80" w:rsidRPr="000F0D3F" w:rsidRDefault="004F4D80" w:rsidP="004F4D80">
            <w:pPr>
              <w:pStyle w:val="aff1"/>
              <w:spacing w:before="0" w:after="0"/>
              <w:ind w:left="0" w:right="0"/>
              <w:rPr>
                <w:szCs w:val="24"/>
              </w:rPr>
            </w:pPr>
          </w:p>
        </w:tc>
        <w:tc>
          <w:tcPr>
            <w:tcW w:w="2340" w:type="dxa"/>
          </w:tcPr>
          <w:p w:rsidR="004F4D80" w:rsidRPr="000F0D3F" w:rsidRDefault="004F4D80" w:rsidP="004F4D80">
            <w:pPr>
              <w:pStyle w:val="aff1"/>
              <w:spacing w:before="0" w:after="0"/>
              <w:ind w:left="0" w:right="0"/>
              <w:rPr>
                <w:szCs w:val="24"/>
              </w:rPr>
            </w:pPr>
          </w:p>
        </w:tc>
        <w:tc>
          <w:tcPr>
            <w:tcW w:w="1980" w:type="dxa"/>
          </w:tcPr>
          <w:p w:rsidR="004F4D80" w:rsidRPr="000F0D3F" w:rsidRDefault="004F4D80" w:rsidP="004F4D80">
            <w:pPr>
              <w:pStyle w:val="aff1"/>
              <w:spacing w:before="0" w:after="0"/>
              <w:ind w:left="0" w:right="0"/>
              <w:rPr>
                <w:szCs w:val="24"/>
              </w:rPr>
            </w:pPr>
          </w:p>
        </w:tc>
        <w:tc>
          <w:tcPr>
            <w:tcW w:w="1260" w:type="dxa"/>
          </w:tcPr>
          <w:p w:rsidR="004F4D80" w:rsidRPr="000F0D3F" w:rsidRDefault="004F4D80" w:rsidP="004F4D80">
            <w:pPr>
              <w:pStyle w:val="aff1"/>
              <w:spacing w:before="0" w:after="0"/>
              <w:ind w:left="0" w:right="0"/>
              <w:rPr>
                <w:szCs w:val="24"/>
              </w:rPr>
            </w:pPr>
          </w:p>
        </w:tc>
        <w:tc>
          <w:tcPr>
            <w:tcW w:w="1440" w:type="dxa"/>
          </w:tcPr>
          <w:p w:rsidR="004F4D80" w:rsidRPr="000F0D3F" w:rsidRDefault="004F4D80" w:rsidP="004F4D80">
            <w:pPr>
              <w:pStyle w:val="aff1"/>
              <w:spacing w:before="0" w:after="0"/>
              <w:ind w:left="0" w:right="0"/>
              <w:jc w:val="center"/>
              <w:rPr>
                <w:szCs w:val="24"/>
              </w:rPr>
            </w:pPr>
          </w:p>
        </w:tc>
      </w:tr>
      <w:tr w:rsidR="004F4D80" w:rsidRPr="000F0D3F" w:rsidTr="004F4D80">
        <w:trPr>
          <w:cantSplit/>
        </w:trPr>
        <w:tc>
          <w:tcPr>
            <w:tcW w:w="720" w:type="dxa"/>
            <w:vAlign w:val="center"/>
          </w:tcPr>
          <w:p w:rsidR="004F4D80" w:rsidRPr="000F0D3F" w:rsidRDefault="004F4D80" w:rsidP="006343FF">
            <w:pPr>
              <w:numPr>
                <w:ilvl w:val="0"/>
                <w:numId w:val="54"/>
              </w:numPr>
              <w:suppressAutoHyphens w:val="0"/>
              <w:spacing w:line="240" w:lineRule="auto"/>
              <w:ind w:left="0" w:firstLine="0"/>
              <w:jc w:val="center"/>
              <w:rPr>
                <w:sz w:val="24"/>
                <w:szCs w:val="24"/>
              </w:rPr>
            </w:pPr>
          </w:p>
        </w:tc>
        <w:tc>
          <w:tcPr>
            <w:tcW w:w="2520" w:type="dxa"/>
          </w:tcPr>
          <w:p w:rsidR="004F4D80" w:rsidRPr="000F0D3F" w:rsidRDefault="004F4D80" w:rsidP="004F4D80">
            <w:pPr>
              <w:pStyle w:val="aff1"/>
              <w:spacing w:before="0" w:after="0"/>
              <w:ind w:left="0" w:right="0"/>
              <w:rPr>
                <w:szCs w:val="24"/>
              </w:rPr>
            </w:pPr>
          </w:p>
        </w:tc>
        <w:tc>
          <w:tcPr>
            <w:tcW w:w="2340" w:type="dxa"/>
          </w:tcPr>
          <w:p w:rsidR="004F4D80" w:rsidRPr="000F0D3F" w:rsidRDefault="004F4D80" w:rsidP="004F4D80">
            <w:pPr>
              <w:pStyle w:val="aff1"/>
              <w:spacing w:before="0" w:after="0"/>
              <w:ind w:left="0" w:right="0"/>
              <w:rPr>
                <w:szCs w:val="24"/>
              </w:rPr>
            </w:pPr>
          </w:p>
        </w:tc>
        <w:tc>
          <w:tcPr>
            <w:tcW w:w="1980" w:type="dxa"/>
          </w:tcPr>
          <w:p w:rsidR="004F4D80" w:rsidRPr="000F0D3F" w:rsidRDefault="004F4D80" w:rsidP="004F4D80">
            <w:pPr>
              <w:pStyle w:val="aff1"/>
              <w:spacing w:before="0" w:after="0"/>
              <w:ind w:left="0" w:right="0"/>
              <w:rPr>
                <w:szCs w:val="24"/>
              </w:rPr>
            </w:pPr>
          </w:p>
        </w:tc>
        <w:tc>
          <w:tcPr>
            <w:tcW w:w="1260" w:type="dxa"/>
          </w:tcPr>
          <w:p w:rsidR="004F4D80" w:rsidRPr="000F0D3F" w:rsidRDefault="004F4D80" w:rsidP="004F4D80">
            <w:pPr>
              <w:pStyle w:val="aff1"/>
              <w:spacing w:before="0" w:after="0"/>
              <w:ind w:left="0" w:right="0"/>
              <w:rPr>
                <w:szCs w:val="24"/>
              </w:rPr>
            </w:pPr>
          </w:p>
        </w:tc>
        <w:tc>
          <w:tcPr>
            <w:tcW w:w="1440" w:type="dxa"/>
          </w:tcPr>
          <w:p w:rsidR="004F4D80" w:rsidRPr="000F0D3F" w:rsidRDefault="004F4D80" w:rsidP="004F4D80">
            <w:pPr>
              <w:pStyle w:val="aff1"/>
              <w:spacing w:before="0" w:after="0"/>
              <w:ind w:left="0" w:right="0"/>
              <w:jc w:val="center"/>
              <w:rPr>
                <w:szCs w:val="24"/>
              </w:rPr>
            </w:pPr>
          </w:p>
        </w:tc>
      </w:tr>
      <w:tr w:rsidR="004F4D80" w:rsidRPr="000F0D3F" w:rsidTr="004F4D80">
        <w:trPr>
          <w:cantSplit/>
        </w:trPr>
        <w:tc>
          <w:tcPr>
            <w:tcW w:w="720" w:type="dxa"/>
            <w:vAlign w:val="center"/>
          </w:tcPr>
          <w:p w:rsidR="004F4D80" w:rsidRPr="000F0D3F" w:rsidRDefault="004F4D80" w:rsidP="004F4D80">
            <w:pPr>
              <w:pStyle w:val="aff1"/>
              <w:spacing w:before="0" w:after="0"/>
              <w:ind w:left="0" w:right="0"/>
              <w:jc w:val="center"/>
              <w:rPr>
                <w:szCs w:val="24"/>
              </w:rPr>
            </w:pPr>
            <w:r w:rsidRPr="000F0D3F">
              <w:rPr>
                <w:szCs w:val="24"/>
              </w:rPr>
              <w:t>…</w:t>
            </w:r>
          </w:p>
        </w:tc>
        <w:tc>
          <w:tcPr>
            <w:tcW w:w="2520" w:type="dxa"/>
          </w:tcPr>
          <w:p w:rsidR="004F4D80" w:rsidRPr="000F0D3F" w:rsidRDefault="004F4D80" w:rsidP="004F4D80">
            <w:pPr>
              <w:pStyle w:val="aff1"/>
              <w:spacing w:before="0" w:after="0"/>
              <w:ind w:left="0" w:right="0"/>
              <w:rPr>
                <w:szCs w:val="24"/>
              </w:rPr>
            </w:pPr>
          </w:p>
        </w:tc>
        <w:tc>
          <w:tcPr>
            <w:tcW w:w="2340" w:type="dxa"/>
          </w:tcPr>
          <w:p w:rsidR="004F4D80" w:rsidRPr="000F0D3F" w:rsidRDefault="004F4D80" w:rsidP="004F4D80">
            <w:pPr>
              <w:pStyle w:val="aff1"/>
              <w:spacing w:before="0" w:after="0"/>
              <w:ind w:left="0" w:right="0"/>
              <w:rPr>
                <w:szCs w:val="24"/>
              </w:rPr>
            </w:pPr>
          </w:p>
        </w:tc>
        <w:tc>
          <w:tcPr>
            <w:tcW w:w="1980" w:type="dxa"/>
          </w:tcPr>
          <w:p w:rsidR="004F4D80" w:rsidRPr="000F0D3F" w:rsidRDefault="004F4D80" w:rsidP="004F4D80">
            <w:pPr>
              <w:pStyle w:val="aff1"/>
              <w:spacing w:before="0" w:after="0"/>
              <w:ind w:left="0" w:right="0"/>
              <w:rPr>
                <w:szCs w:val="24"/>
              </w:rPr>
            </w:pPr>
          </w:p>
        </w:tc>
        <w:tc>
          <w:tcPr>
            <w:tcW w:w="1260" w:type="dxa"/>
          </w:tcPr>
          <w:p w:rsidR="004F4D80" w:rsidRPr="000F0D3F" w:rsidRDefault="004F4D80" w:rsidP="004F4D80">
            <w:pPr>
              <w:pStyle w:val="aff1"/>
              <w:spacing w:before="0" w:after="0"/>
              <w:ind w:left="0" w:right="0"/>
              <w:rPr>
                <w:szCs w:val="24"/>
              </w:rPr>
            </w:pPr>
          </w:p>
        </w:tc>
        <w:tc>
          <w:tcPr>
            <w:tcW w:w="1440" w:type="dxa"/>
          </w:tcPr>
          <w:p w:rsidR="004F4D80" w:rsidRPr="000F0D3F" w:rsidRDefault="004F4D80" w:rsidP="004F4D80">
            <w:pPr>
              <w:pStyle w:val="aff1"/>
              <w:spacing w:before="0" w:after="0"/>
              <w:ind w:left="0" w:right="0"/>
              <w:jc w:val="center"/>
              <w:rPr>
                <w:szCs w:val="24"/>
              </w:rPr>
            </w:pPr>
          </w:p>
        </w:tc>
      </w:tr>
      <w:tr w:rsidR="004F4D80" w:rsidRPr="000F0D3F" w:rsidTr="004F4D80">
        <w:trPr>
          <w:cantSplit/>
        </w:trPr>
        <w:tc>
          <w:tcPr>
            <w:tcW w:w="7560" w:type="dxa"/>
            <w:gridSpan w:val="4"/>
          </w:tcPr>
          <w:p w:rsidR="004F4D80" w:rsidRPr="000F0D3F" w:rsidRDefault="004F4D80" w:rsidP="00863188">
            <w:pPr>
              <w:pStyle w:val="aff1"/>
              <w:spacing w:before="0" w:after="0"/>
              <w:ind w:left="0" w:right="0"/>
              <w:jc w:val="center"/>
              <w:rPr>
                <w:b/>
                <w:szCs w:val="24"/>
              </w:rPr>
            </w:pPr>
            <w:r w:rsidRPr="000F0D3F">
              <w:rPr>
                <w:b/>
                <w:szCs w:val="24"/>
              </w:rPr>
              <w:t xml:space="preserve">ИТОГО </w:t>
            </w:r>
            <w:proofErr w:type="gramStart"/>
            <w:r w:rsidRPr="000F0D3F">
              <w:rPr>
                <w:b/>
                <w:szCs w:val="24"/>
              </w:rPr>
              <w:t>за</w:t>
            </w:r>
            <w:proofErr w:type="gramEnd"/>
            <w:r w:rsidRPr="000F0D3F">
              <w:rPr>
                <w:b/>
                <w:szCs w:val="24"/>
              </w:rPr>
              <w:t xml:space="preserve"> [</w:t>
            </w:r>
            <w:r w:rsidRPr="000F0D3F">
              <w:rPr>
                <w:rStyle w:val="aa"/>
                <w:szCs w:val="24"/>
              </w:rPr>
              <w:t xml:space="preserve">указать, </w:t>
            </w:r>
            <w:proofErr w:type="gramStart"/>
            <w:r w:rsidRPr="000F0D3F">
              <w:rPr>
                <w:rStyle w:val="aa"/>
                <w:szCs w:val="24"/>
              </w:rPr>
              <w:t>в</w:t>
            </w:r>
            <w:proofErr w:type="gramEnd"/>
            <w:r w:rsidRPr="000F0D3F">
              <w:rPr>
                <w:rStyle w:val="aa"/>
                <w:szCs w:val="24"/>
              </w:rPr>
              <w:t xml:space="preserve"> зависимости от обстоятельств, например «I квартал 201</w:t>
            </w:r>
            <w:r w:rsidR="00863188" w:rsidRPr="000F0D3F">
              <w:rPr>
                <w:rStyle w:val="aa"/>
                <w:szCs w:val="24"/>
              </w:rPr>
              <w:t>5</w:t>
            </w:r>
            <w:r w:rsidRPr="000F0D3F">
              <w:rPr>
                <w:rStyle w:val="aa"/>
                <w:szCs w:val="24"/>
              </w:rPr>
              <w:t xml:space="preserve"> года», «201</w:t>
            </w:r>
            <w:r w:rsidR="00863188" w:rsidRPr="000F0D3F">
              <w:rPr>
                <w:rStyle w:val="aa"/>
                <w:szCs w:val="24"/>
              </w:rPr>
              <w:t>5</w:t>
            </w:r>
            <w:r w:rsidRPr="000F0D3F">
              <w:rPr>
                <w:rStyle w:val="aa"/>
                <w:szCs w:val="24"/>
              </w:rPr>
              <w:t xml:space="preserve"> год» и т.д.</w:t>
            </w:r>
            <w:r w:rsidRPr="000F0D3F">
              <w:rPr>
                <w:b/>
                <w:szCs w:val="24"/>
              </w:rPr>
              <w:t>]</w:t>
            </w:r>
          </w:p>
        </w:tc>
        <w:tc>
          <w:tcPr>
            <w:tcW w:w="1260" w:type="dxa"/>
          </w:tcPr>
          <w:p w:rsidR="004F4D80" w:rsidRPr="000F0D3F" w:rsidRDefault="004F4D80" w:rsidP="004F4D80">
            <w:pPr>
              <w:pStyle w:val="aff1"/>
              <w:spacing w:before="0" w:after="0"/>
              <w:ind w:left="0" w:right="0"/>
              <w:rPr>
                <w:b/>
                <w:szCs w:val="24"/>
              </w:rPr>
            </w:pPr>
          </w:p>
        </w:tc>
        <w:tc>
          <w:tcPr>
            <w:tcW w:w="1440" w:type="dxa"/>
          </w:tcPr>
          <w:p w:rsidR="004F4D80" w:rsidRPr="000F0D3F" w:rsidRDefault="004F4D80" w:rsidP="004F4D80">
            <w:pPr>
              <w:pStyle w:val="aff1"/>
              <w:spacing w:before="0" w:after="0"/>
              <w:ind w:left="0" w:right="0"/>
              <w:jc w:val="center"/>
              <w:rPr>
                <w:b/>
                <w:szCs w:val="24"/>
              </w:rPr>
            </w:pPr>
            <w:r w:rsidRPr="000F0D3F">
              <w:rPr>
                <w:b/>
                <w:szCs w:val="24"/>
              </w:rPr>
              <w:t>х</w:t>
            </w:r>
          </w:p>
        </w:tc>
      </w:tr>
    </w:tbl>
    <w:p w:rsidR="004F4D80" w:rsidRPr="000F0D3F" w:rsidRDefault="004F4D80" w:rsidP="004F4D80">
      <w:pPr>
        <w:spacing w:line="240" w:lineRule="auto"/>
        <w:rPr>
          <w:sz w:val="24"/>
          <w:szCs w:val="24"/>
        </w:rPr>
      </w:pPr>
    </w:p>
    <w:p w:rsidR="004F4D80" w:rsidRPr="000F0D3F" w:rsidRDefault="004F4D80" w:rsidP="004F4D80">
      <w:pPr>
        <w:spacing w:line="240" w:lineRule="auto"/>
        <w:rPr>
          <w:sz w:val="24"/>
          <w:szCs w:val="24"/>
        </w:rPr>
      </w:pPr>
      <w:r w:rsidRPr="000F0D3F">
        <w:rPr>
          <w:sz w:val="24"/>
          <w:szCs w:val="24"/>
        </w:rPr>
        <w:t>____________________________________</w:t>
      </w:r>
    </w:p>
    <w:p w:rsidR="004F4D80" w:rsidRPr="000F0D3F" w:rsidRDefault="004F4D80" w:rsidP="004F4D80">
      <w:pPr>
        <w:spacing w:line="240" w:lineRule="auto"/>
        <w:ind w:right="3684"/>
        <w:jc w:val="center"/>
        <w:rPr>
          <w:sz w:val="24"/>
          <w:szCs w:val="24"/>
          <w:vertAlign w:val="superscript"/>
        </w:rPr>
      </w:pPr>
      <w:r w:rsidRPr="000F0D3F">
        <w:rPr>
          <w:sz w:val="24"/>
          <w:szCs w:val="24"/>
          <w:vertAlign w:val="superscript"/>
        </w:rPr>
        <w:t>(подпись, М.П.)</w:t>
      </w:r>
    </w:p>
    <w:p w:rsidR="004F4D80" w:rsidRPr="000F0D3F" w:rsidRDefault="004F4D80" w:rsidP="004F4D80">
      <w:pPr>
        <w:spacing w:line="240" w:lineRule="auto"/>
        <w:rPr>
          <w:sz w:val="24"/>
          <w:szCs w:val="24"/>
        </w:rPr>
      </w:pPr>
      <w:r w:rsidRPr="000F0D3F">
        <w:rPr>
          <w:sz w:val="24"/>
          <w:szCs w:val="24"/>
        </w:rPr>
        <w:t>____________________________________</w:t>
      </w:r>
    </w:p>
    <w:p w:rsidR="004F4D80" w:rsidRPr="000F0D3F" w:rsidRDefault="004F4D80" w:rsidP="004F4D80">
      <w:pPr>
        <w:spacing w:line="240" w:lineRule="auto"/>
        <w:ind w:right="3684"/>
        <w:jc w:val="center"/>
        <w:rPr>
          <w:sz w:val="24"/>
          <w:szCs w:val="24"/>
          <w:vertAlign w:val="superscript"/>
        </w:rPr>
      </w:pPr>
      <w:r w:rsidRPr="000F0D3F">
        <w:rPr>
          <w:sz w:val="24"/>
          <w:szCs w:val="24"/>
          <w:vertAlign w:val="superscript"/>
        </w:rPr>
        <w:t xml:space="preserve">(фамилия, имя, отчество </w:t>
      </w:r>
      <w:proofErr w:type="gramStart"/>
      <w:r w:rsidRPr="000F0D3F">
        <w:rPr>
          <w:sz w:val="24"/>
          <w:szCs w:val="24"/>
          <w:vertAlign w:val="superscript"/>
        </w:rPr>
        <w:t>подписавшего</w:t>
      </w:r>
      <w:proofErr w:type="gramEnd"/>
      <w:r w:rsidRPr="000F0D3F">
        <w:rPr>
          <w:sz w:val="24"/>
          <w:szCs w:val="24"/>
          <w:vertAlign w:val="superscript"/>
        </w:rPr>
        <w:t>, должность)</w:t>
      </w:r>
    </w:p>
    <w:p w:rsidR="004F4D80" w:rsidRPr="000F0D3F" w:rsidRDefault="004F4D80" w:rsidP="004F4D80">
      <w:pPr>
        <w:pBdr>
          <w:bottom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конец формы</w:t>
      </w:r>
    </w:p>
    <w:p w:rsidR="00D904EF" w:rsidRPr="000F0D3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sidRPr="000F0D3F">
        <w:rPr>
          <w:sz w:val="24"/>
          <w:szCs w:val="24"/>
        </w:rPr>
        <w:br w:type="page"/>
      </w:r>
    </w:p>
    <w:p w:rsidR="004F4D80" w:rsidRPr="000F0D3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0F0D3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приводит номер и дату письма о подаче оферты, приложением к которому является данная справка</w:t>
      </w:r>
      <w:r w:rsidR="00D90031" w:rsidRPr="000F0D3F">
        <w:rPr>
          <w:sz w:val="24"/>
          <w:szCs w:val="24"/>
        </w:rPr>
        <w:t xml:space="preserve"> (подраздел </w:t>
      </w:r>
      <w:r w:rsidR="00595BB8" w:rsidRPr="000F0D3F">
        <w:rPr>
          <w:sz w:val="24"/>
          <w:szCs w:val="24"/>
        </w:rPr>
        <w:fldChar w:fldCharType="begin"/>
      </w:r>
      <w:r w:rsidR="00D90031" w:rsidRPr="000F0D3F">
        <w:rPr>
          <w:sz w:val="24"/>
          <w:szCs w:val="24"/>
        </w:rPr>
        <w:instrText xml:space="preserve"> REF _Ref55336310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5.1</w:t>
      </w:r>
      <w:r w:rsidR="00595BB8" w:rsidRPr="000F0D3F">
        <w:rPr>
          <w:sz w:val="24"/>
          <w:szCs w:val="24"/>
        </w:rPr>
        <w:fldChar w:fldCharType="end"/>
      </w:r>
      <w:r w:rsidR="00D90031" w:rsidRPr="000F0D3F">
        <w:rPr>
          <w:sz w:val="24"/>
          <w:szCs w:val="24"/>
        </w:rPr>
        <w:t>)</w:t>
      </w:r>
      <w:r w:rsidR="004F4D80" w:rsidRPr="000F0D3F">
        <w:rPr>
          <w:sz w:val="24"/>
          <w:szCs w:val="24"/>
        </w:rPr>
        <w:t>.</w:t>
      </w:r>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указывает свое фирменное наименование (в </w:t>
      </w:r>
      <w:proofErr w:type="spellStart"/>
      <w:r w:rsidR="004F4D80" w:rsidRPr="000F0D3F">
        <w:rPr>
          <w:sz w:val="24"/>
          <w:szCs w:val="24"/>
        </w:rPr>
        <w:t>т.ч</w:t>
      </w:r>
      <w:proofErr w:type="spellEnd"/>
      <w:r w:rsidR="004F4D80" w:rsidRPr="000F0D3F">
        <w:rPr>
          <w:sz w:val="24"/>
          <w:szCs w:val="24"/>
        </w:rPr>
        <w:t>. организационно-правовую форму) и свой адрес.</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В этой форме </w:t>
      </w:r>
      <w:r w:rsidR="00C236C0" w:rsidRPr="000F0D3F">
        <w:rPr>
          <w:sz w:val="24"/>
          <w:szCs w:val="24"/>
        </w:rPr>
        <w:t>Участник</w:t>
      </w:r>
      <w:r w:rsidRPr="000F0D3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95BB8" w:rsidRPr="000F0D3F">
        <w:rPr>
          <w:sz w:val="24"/>
          <w:szCs w:val="24"/>
        </w:rPr>
        <w:fldChar w:fldCharType="begin"/>
      </w:r>
      <w:r w:rsidR="00D90031" w:rsidRPr="000F0D3F">
        <w:rPr>
          <w:sz w:val="24"/>
          <w:szCs w:val="24"/>
        </w:rPr>
        <w:instrText xml:space="preserve"> REF _Ref440274159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4</w:t>
      </w:r>
      <w:r w:rsidR="00595BB8" w:rsidRPr="000F0D3F">
        <w:rPr>
          <w:sz w:val="24"/>
          <w:szCs w:val="24"/>
        </w:rPr>
        <w:fldChar w:fldCharType="end"/>
      </w:r>
      <w:r w:rsidRPr="000F0D3F">
        <w:rPr>
          <w:sz w:val="24"/>
          <w:szCs w:val="24"/>
        </w:rPr>
        <w:t>.</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Следует указать не менее трех, но не более десяти аналогичных договоров. </w:t>
      </w:r>
      <w:r w:rsidR="00C236C0" w:rsidRPr="000F0D3F">
        <w:rPr>
          <w:sz w:val="24"/>
          <w:szCs w:val="24"/>
        </w:rPr>
        <w:t>Участник</w:t>
      </w:r>
      <w:r w:rsidRPr="000F0D3F">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может включать и незавершенные договоры, обязательно отмечая данный факт.</w:t>
      </w:r>
    </w:p>
    <w:p w:rsidR="004F4D80" w:rsidRPr="000F0D3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0F0D3F">
        <w:lastRenderedPageBreak/>
        <w:t xml:space="preserve">Справка о кадровых ресурсах (форма </w:t>
      </w:r>
      <w:r w:rsidR="000D67AD" w:rsidRPr="000F0D3F">
        <w:t>8</w:t>
      </w:r>
      <w:r w:rsidRPr="000F0D3F">
        <w:t>)</w:t>
      </w:r>
      <w:bookmarkEnd w:id="924"/>
      <w:bookmarkEnd w:id="925"/>
      <w:bookmarkEnd w:id="926"/>
      <w:bookmarkEnd w:id="927"/>
      <w:bookmarkEnd w:id="928"/>
      <w:bookmarkEnd w:id="929"/>
      <w:bookmarkEnd w:id="930"/>
    </w:p>
    <w:p w:rsidR="004F4D80" w:rsidRPr="000F0D3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0F0D3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0F0D3F" w:rsidRDefault="004F4D80" w:rsidP="004F4D80">
      <w:pPr>
        <w:pBdr>
          <w:top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начало формы</w:t>
      </w:r>
    </w:p>
    <w:p w:rsidR="004F4D80" w:rsidRPr="000F0D3F" w:rsidRDefault="004F4D80" w:rsidP="004F4D80">
      <w:pPr>
        <w:spacing w:line="240" w:lineRule="auto"/>
        <w:ind w:firstLine="0"/>
        <w:jc w:val="left"/>
        <w:rPr>
          <w:sz w:val="24"/>
          <w:szCs w:val="24"/>
        </w:rPr>
      </w:pPr>
      <w:r w:rsidRPr="000F0D3F">
        <w:rPr>
          <w:sz w:val="24"/>
          <w:szCs w:val="24"/>
        </w:rPr>
        <w:t xml:space="preserve">Приложение </w:t>
      </w:r>
      <w:r w:rsidR="000D67AD" w:rsidRPr="000F0D3F">
        <w:rPr>
          <w:sz w:val="24"/>
          <w:szCs w:val="24"/>
        </w:rPr>
        <w:t>8</w:t>
      </w:r>
      <w:r w:rsidRPr="000F0D3F">
        <w:rPr>
          <w:sz w:val="24"/>
          <w:szCs w:val="24"/>
        </w:rPr>
        <w:t xml:space="preserve"> к письму о подаче оферты</w:t>
      </w:r>
      <w:r w:rsidRPr="000F0D3F">
        <w:rPr>
          <w:sz w:val="24"/>
          <w:szCs w:val="24"/>
        </w:rPr>
        <w:br/>
        <w:t>от «____»_____________ г. №__________</w:t>
      </w:r>
    </w:p>
    <w:p w:rsidR="004F4D80" w:rsidRPr="000F0D3F" w:rsidRDefault="004F4D80" w:rsidP="004F4D80">
      <w:pPr>
        <w:spacing w:line="240" w:lineRule="auto"/>
        <w:rPr>
          <w:sz w:val="24"/>
          <w:szCs w:val="24"/>
        </w:rPr>
      </w:pPr>
    </w:p>
    <w:p w:rsidR="004F4D80" w:rsidRPr="000F0D3F" w:rsidRDefault="004F4D80" w:rsidP="004F4D80">
      <w:pPr>
        <w:spacing w:line="240" w:lineRule="auto"/>
        <w:ind w:firstLine="0"/>
        <w:jc w:val="center"/>
        <w:rPr>
          <w:b/>
          <w:sz w:val="24"/>
          <w:szCs w:val="24"/>
        </w:rPr>
      </w:pPr>
      <w:r w:rsidRPr="000F0D3F">
        <w:rPr>
          <w:b/>
          <w:sz w:val="24"/>
          <w:szCs w:val="24"/>
        </w:rPr>
        <w:t>Справка о кадровых ресурсах</w:t>
      </w:r>
    </w:p>
    <w:p w:rsidR="004F4D80" w:rsidRPr="000F0D3F" w:rsidRDefault="004F4D80" w:rsidP="004F4D80">
      <w:pPr>
        <w:spacing w:line="240" w:lineRule="auto"/>
        <w:rPr>
          <w:sz w:val="24"/>
          <w:szCs w:val="24"/>
        </w:rPr>
      </w:pPr>
    </w:p>
    <w:p w:rsidR="004F4D80" w:rsidRPr="000F0D3F" w:rsidRDefault="004F4D80" w:rsidP="004F4D80">
      <w:pPr>
        <w:spacing w:line="240" w:lineRule="auto"/>
        <w:ind w:firstLine="0"/>
        <w:rPr>
          <w:color w:val="000000"/>
          <w:sz w:val="24"/>
          <w:szCs w:val="24"/>
        </w:rPr>
      </w:pPr>
      <w:r w:rsidRPr="000F0D3F">
        <w:rPr>
          <w:color w:val="000000"/>
          <w:sz w:val="24"/>
          <w:szCs w:val="24"/>
        </w:rPr>
        <w:t xml:space="preserve">Наименование и адрес </w:t>
      </w:r>
      <w:r w:rsidR="00C236C0" w:rsidRPr="000F0D3F">
        <w:rPr>
          <w:color w:val="000000"/>
          <w:sz w:val="24"/>
          <w:szCs w:val="24"/>
        </w:rPr>
        <w:t>Участник</w:t>
      </w:r>
      <w:r w:rsidRPr="000F0D3F">
        <w:rPr>
          <w:color w:val="000000"/>
          <w:sz w:val="24"/>
          <w:szCs w:val="24"/>
        </w:rPr>
        <w:t>а: _________________________________</w:t>
      </w:r>
    </w:p>
    <w:p w:rsidR="004F4D80" w:rsidRPr="000F0D3F" w:rsidRDefault="004F4D80" w:rsidP="004F4D80">
      <w:pPr>
        <w:spacing w:line="240" w:lineRule="auto"/>
        <w:ind w:firstLine="0"/>
        <w:rPr>
          <w:color w:val="000000"/>
          <w:sz w:val="24"/>
          <w:szCs w:val="24"/>
        </w:rPr>
      </w:pPr>
    </w:p>
    <w:p w:rsidR="004F4D80" w:rsidRPr="000F0D3F" w:rsidRDefault="004F4D80" w:rsidP="004F4D80">
      <w:pPr>
        <w:keepNext/>
        <w:spacing w:line="240" w:lineRule="auto"/>
        <w:ind w:firstLine="0"/>
        <w:jc w:val="left"/>
        <w:rPr>
          <w:b/>
          <w:sz w:val="24"/>
          <w:szCs w:val="24"/>
        </w:rPr>
      </w:pPr>
      <w:r w:rsidRPr="000F0D3F">
        <w:rPr>
          <w:b/>
          <w:sz w:val="24"/>
          <w:szCs w:val="24"/>
        </w:rPr>
        <w:t>Таблица-1. Основные кадровые ресурсы</w:t>
      </w:r>
    </w:p>
    <w:p w:rsidR="004F4D80" w:rsidRPr="000F0D3F"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F0D3F" w:rsidTr="004F4D80">
        <w:trPr>
          <w:trHeight w:val="551"/>
        </w:trPr>
        <w:tc>
          <w:tcPr>
            <w:tcW w:w="695" w:type="dxa"/>
            <w:vAlign w:val="center"/>
          </w:tcPr>
          <w:p w:rsidR="004F4D80" w:rsidRPr="000F0D3F" w:rsidRDefault="004F4D80" w:rsidP="004F4D80">
            <w:pPr>
              <w:spacing w:line="240" w:lineRule="auto"/>
              <w:ind w:firstLine="0"/>
              <w:jc w:val="center"/>
              <w:rPr>
                <w:sz w:val="24"/>
                <w:szCs w:val="24"/>
              </w:rPr>
            </w:pPr>
            <w:r w:rsidRPr="000F0D3F">
              <w:rPr>
                <w:sz w:val="24"/>
                <w:szCs w:val="24"/>
              </w:rPr>
              <w:t>№</w:t>
            </w:r>
            <w:r w:rsidRPr="000F0D3F">
              <w:rPr>
                <w:sz w:val="24"/>
                <w:szCs w:val="24"/>
              </w:rPr>
              <w:br/>
            </w:r>
            <w:proofErr w:type="gramStart"/>
            <w:r w:rsidRPr="000F0D3F">
              <w:rPr>
                <w:sz w:val="24"/>
                <w:szCs w:val="24"/>
              </w:rPr>
              <w:t>п</w:t>
            </w:r>
            <w:proofErr w:type="gramEnd"/>
            <w:r w:rsidRPr="000F0D3F">
              <w:rPr>
                <w:sz w:val="24"/>
                <w:szCs w:val="24"/>
              </w:rPr>
              <w:t>/п</w:t>
            </w:r>
          </w:p>
        </w:tc>
        <w:tc>
          <w:tcPr>
            <w:tcW w:w="2268" w:type="dxa"/>
            <w:vAlign w:val="center"/>
          </w:tcPr>
          <w:p w:rsidR="004F4D80" w:rsidRPr="000F0D3F" w:rsidRDefault="004F4D80" w:rsidP="004F4D80">
            <w:pPr>
              <w:pStyle w:val="aff0"/>
              <w:spacing w:before="0" w:after="0"/>
              <w:ind w:left="0" w:right="0"/>
              <w:jc w:val="center"/>
              <w:rPr>
                <w:sz w:val="24"/>
                <w:szCs w:val="24"/>
              </w:rPr>
            </w:pPr>
            <w:r w:rsidRPr="000F0D3F">
              <w:rPr>
                <w:sz w:val="24"/>
                <w:szCs w:val="24"/>
              </w:rPr>
              <w:t>Фамилия, имя, отчество специалиста</w:t>
            </w:r>
          </w:p>
        </w:tc>
        <w:tc>
          <w:tcPr>
            <w:tcW w:w="2586" w:type="dxa"/>
            <w:vAlign w:val="center"/>
          </w:tcPr>
          <w:p w:rsidR="004F4D80" w:rsidRPr="000F0D3F" w:rsidRDefault="004F4D80" w:rsidP="004F4D80">
            <w:pPr>
              <w:pStyle w:val="aff0"/>
              <w:spacing w:before="0" w:after="0"/>
              <w:ind w:left="0" w:right="0"/>
              <w:jc w:val="center"/>
              <w:rPr>
                <w:sz w:val="24"/>
                <w:szCs w:val="24"/>
              </w:rPr>
            </w:pPr>
            <w:r w:rsidRPr="000F0D3F">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0F0D3F" w:rsidRDefault="004F4D80" w:rsidP="004F4D80">
            <w:pPr>
              <w:pStyle w:val="aff0"/>
              <w:spacing w:before="0" w:after="0"/>
              <w:ind w:left="0" w:right="0"/>
              <w:jc w:val="center"/>
              <w:rPr>
                <w:sz w:val="24"/>
                <w:szCs w:val="24"/>
              </w:rPr>
            </w:pPr>
            <w:r w:rsidRPr="000F0D3F">
              <w:rPr>
                <w:sz w:val="24"/>
                <w:szCs w:val="24"/>
              </w:rPr>
              <w:t>Должность</w:t>
            </w:r>
          </w:p>
        </w:tc>
        <w:tc>
          <w:tcPr>
            <w:tcW w:w="2747" w:type="dxa"/>
            <w:vAlign w:val="center"/>
          </w:tcPr>
          <w:p w:rsidR="004F4D80" w:rsidRPr="000F0D3F" w:rsidRDefault="004F4D80" w:rsidP="004F4D80">
            <w:pPr>
              <w:pStyle w:val="aff0"/>
              <w:spacing w:before="0" w:after="0"/>
              <w:ind w:left="0" w:right="0"/>
              <w:jc w:val="center"/>
              <w:rPr>
                <w:sz w:val="24"/>
                <w:szCs w:val="24"/>
              </w:rPr>
            </w:pPr>
            <w:r w:rsidRPr="000F0D3F">
              <w:rPr>
                <w:sz w:val="24"/>
                <w:szCs w:val="24"/>
              </w:rPr>
              <w:t>Стаж работы в данной или аналогичной должности, лет</w:t>
            </w:r>
          </w:p>
        </w:tc>
      </w:tr>
      <w:tr w:rsidR="004F4D80" w:rsidRPr="000F0D3F" w:rsidTr="004F4D80">
        <w:trPr>
          <w:cantSplit/>
        </w:trPr>
        <w:tc>
          <w:tcPr>
            <w:tcW w:w="10246" w:type="dxa"/>
            <w:gridSpan w:val="5"/>
          </w:tcPr>
          <w:p w:rsidR="004F4D80" w:rsidRPr="000F0D3F" w:rsidRDefault="004F4D80" w:rsidP="004F4D80">
            <w:pPr>
              <w:pStyle w:val="aff1"/>
              <w:spacing w:before="0" w:after="0"/>
              <w:ind w:left="0" w:right="0"/>
              <w:rPr>
                <w:szCs w:val="24"/>
              </w:rPr>
            </w:pPr>
            <w:r w:rsidRPr="000F0D3F">
              <w:rPr>
                <w:szCs w:val="24"/>
              </w:rPr>
              <w:t>Руководящее звено (руководитель и его заместители, главный бухгалтер, главный экономист, главный юрист)</w:t>
            </w:r>
          </w:p>
        </w:tc>
      </w:tr>
      <w:tr w:rsidR="004F4D80" w:rsidRPr="000F0D3F" w:rsidTr="004F4D80">
        <w:tc>
          <w:tcPr>
            <w:tcW w:w="695" w:type="dxa"/>
          </w:tcPr>
          <w:p w:rsidR="004F4D80" w:rsidRPr="000F0D3F" w:rsidRDefault="004F4D80" w:rsidP="006343FF">
            <w:pPr>
              <w:numPr>
                <w:ilvl w:val="0"/>
                <w:numId w:val="55"/>
              </w:numPr>
              <w:suppressAutoHyphens w:val="0"/>
              <w:spacing w:line="240" w:lineRule="auto"/>
              <w:ind w:left="0" w:firstLine="0"/>
              <w:rPr>
                <w:sz w:val="24"/>
                <w:szCs w:val="24"/>
              </w:rPr>
            </w:pPr>
          </w:p>
        </w:tc>
        <w:tc>
          <w:tcPr>
            <w:tcW w:w="2268" w:type="dxa"/>
          </w:tcPr>
          <w:p w:rsidR="004F4D80" w:rsidRPr="000F0D3F" w:rsidRDefault="004F4D80" w:rsidP="004F4D80">
            <w:pPr>
              <w:pStyle w:val="aff1"/>
              <w:spacing w:before="0" w:after="0"/>
              <w:ind w:left="0" w:right="0"/>
              <w:rPr>
                <w:szCs w:val="24"/>
              </w:rPr>
            </w:pPr>
          </w:p>
        </w:tc>
        <w:tc>
          <w:tcPr>
            <w:tcW w:w="2586" w:type="dxa"/>
          </w:tcPr>
          <w:p w:rsidR="004F4D80" w:rsidRPr="000F0D3F" w:rsidRDefault="004F4D80" w:rsidP="004F4D80">
            <w:pPr>
              <w:pStyle w:val="aff1"/>
              <w:spacing w:before="0" w:after="0"/>
              <w:ind w:left="0" w:right="0"/>
              <w:rPr>
                <w:szCs w:val="24"/>
              </w:rPr>
            </w:pPr>
          </w:p>
        </w:tc>
        <w:tc>
          <w:tcPr>
            <w:tcW w:w="1950" w:type="dxa"/>
          </w:tcPr>
          <w:p w:rsidR="004F4D80" w:rsidRPr="000F0D3F" w:rsidRDefault="004F4D80" w:rsidP="004F4D80">
            <w:pPr>
              <w:pStyle w:val="aff1"/>
              <w:spacing w:before="0" w:after="0"/>
              <w:ind w:left="0" w:right="0"/>
              <w:rPr>
                <w:szCs w:val="24"/>
              </w:rPr>
            </w:pPr>
          </w:p>
        </w:tc>
        <w:tc>
          <w:tcPr>
            <w:tcW w:w="2747" w:type="dxa"/>
          </w:tcPr>
          <w:p w:rsidR="004F4D80" w:rsidRPr="000F0D3F" w:rsidRDefault="004F4D80" w:rsidP="004F4D80">
            <w:pPr>
              <w:pStyle w:val="aff1"/>
              <w:spacing w:before="0" w:after="0"/>
              <w:ind w:left="0" w:right="0"/>
              <w:rPr>
                <w:szCs w:val="24"/>
              </w:rPr>
            </w:pPr>
          </w:p>
        </w:tc>
      </w:tr>
      <w:tr w:rsidR="004F4D80" w:rsidRPr="000F0D3F" w:rsidTr="004F4D80">
        <w:tc>
          <w:tcPr>
            <w:tcW w:w="695" w:type="dxa"/>
          </w:tcPr>
          <w:p w:rsidR="004F4D80" w:rsidRPr="000F0D3F" w:rsidRDefault="004F4D80" w:rsidP="006343FF">
            <w:pPr>
              <w:numPr>
                <w:ilvl w:val="0"/>
                <w:numId w:val="55"/>
              </w:numPr>
              <w:suppressAutoHyphens w:val="0"/>
              <w:spacing w:line="240" w:lineRule="auto"/>
              <w:ind w:left="0" w:firstLine="0"/>
              <w:rPr>
                <w:sz w:val="24"/>
                <w:szCs w:val="24"/>
              </w:rPr>
            </w:pPr>
          </w:p>
        </w:tc>
        <w:tc>
          <w:tcPr>
            <w:tcW w:w="2268" w:type="dxa"/>
          </w:tcPr>
          <w:p w:rsidR="004F4D80" w:rsidRPr="000F0D3F" w:rsidRDefault="004F4D80" w:rsidP="004F4D80">
            <w:pPr>
              <w:pStyle w:val="aff1"/>
              <w:spacing w:before="0" w:after="0"/>
              <w:ind w:left="0" w:right="0"/>
              <w:rPr>
                <w:szCs w:val="24"/>
              </w:rPr>
            </w:pPr>
          </w:p>
        </w:tc>
        <w:tc>
          <w:tcPr>
            <w:tcW w:w="2586" w:type="dxa"/>
          </w:tcPr>
          <w:p w:rsidR="004F4D80" w:rsidRPr="000F0D3F" w:rsidRDefault="004F4D80" w:rsidP="004F4D80">
            <w:pPr>
              <w:pStyle w:val="aff1"/>
              <w:spacing w:before="0" w:after="0"/>
              <w:ind w:left="0" w:right="0"/>
              <w:rPr>
                <w:szCs w:val="24"/>
              </w:rPr>
            </w:pPr>
          </w:p>
        </w:tc>
        <w:tc>
          <w:tcPr>
            <w:tcW w:w="1950" w:type="dxa"/>
          </w:tcPr>
          <w:p w:rsidR="004F4D80" w:rsidRPr="000F0D3F" w:rsidRDefault="004F4D80" w:rsidP="004F4D80">
            <w:pPr>
              <w:pStyle w:val="aff1"/>
              <w:spacing w:before="0" w:after="0"/>
              <w:ind w:left="0" w:right="0"/>
              <w:rPr>
                <w:szCs w:val="24"/>
              </w:rPr>
            </w:pPr>
          </w:p>
        </w:tc>
        <w:tc>
          <w:tcPr>
            <w:tcW w:w="2747" w:type="dxa"/>
          </w:tcPr>
          <w:p w:rsidR="004F4D80" w:rsidRPr="000F0D3F" w:rsidRDefault="004F4D80" w:rsidP="004F4D80">
            <w:pPr>
              <w:pStyle w:val="aff1"/>
              <w:spacing w:before="0" w:after="0"/>
              <w:ind w:left="0" w:right="0"/>
              <w:rPr>
                <w:szCs w:val="24"/>
              </w:rPr>
            </w:pPr>
          </w:p>
        </w:tc>
      </w:tr>
      <w:tr w:rsidR="004F4D80" w:rsidRPr="000F0D3F" w:rsidTr="004F4D80">
        <w:tc>
          <w:tcPr>
            <w:tcW w:w="695" w:type="dxa"/>
          </w:tcPr>
          <w:p w:rsidR="004F4D80" w:rsidRPr="000F0D3F" w:rsidRDefault="004F4D80" w:rsidP="006343FF">
            <w:pPr>
              <w:numPr>
                <w:ilvl w:val="0"/>
                <w:numId w:val="55"/>
              </w:numPr>
              <w:suppressAutoHyphens w:val="0"/>
              <w:spacing w:line="240" w:lineRule="auto"/>
              <w:ind w:left="0" w:firstLine="0"/>
              <w:rPr>
                <w:sz w:val="24"/>
                <w:szCs w:val="24"/>
              </w:rPr>
            </w:pPr>
          </w:p>
        </w:tc>
        <w:tc>
          <w:tcPr>
            <w:tcW w:w="2268" w:type="dxa"/>
          </w:tcPr>
          <w:p w:rsidR="004F4D80" w:rsidRPr="000F0D3F" w:rsidRDefault="004F4D80" w:rsidP="004F4D80">
            <w:pPr>
              <w:pStyle w:val="aff1"/>
              <w:spacing w:before="0" w:after="0"/>
              <w:ind w:left="0" w:right="0"/>
              <w:rPr>
                <w:szCs w:val="24"/>
              </w:rPr>
            </w:pPr>
          </w:p>
        </w:tc>
        <w:tc>
          <w:tcPr>
            <w:tcW w:w="2586" w:type="dxa"/>
          </w:tcPr>
          <w:p w:rsidR="004F4D80" w:rsidRPr="000F0D3F" w:rsidRDefault="004F4D80" w:rsidP="004F4D80">
            <w:pPr>
              <w:pStyle w:val="aff1"/>
              <w:spacing w:before="0" w:after="0"/>
              <w:ind w:left="0" w:right="0"/>
              <w:rPr>
                <w:szCs w:val="24"/>
              </w:rPr>
            </w:pPr>
          </w:p>
        </w:tc>
        <w:tc>
          <w:tcPr>
            <w:tcW w:w="1950" w:type="dxa"/>
          </w:tcPr>
          <w:p w:rsidR="004F4D80" w:rsidRPr="000F0D3F" w:rsidRDefault="004F4D80" w:rsidP="004F4D80">
            <w:pPr>
              <w:pStyle w:val="aff1"/>
              <w:spacing w:before="0" w:after="0"/>
              <w:ind w:left="0" w:right="0"/>
              <w:rPr>
                <w:szCs w:val="24"/>
              </w:rPr>
            </w:pPr>
          </w:p>
        </w:tc>
        <w:tc>
          <w:tcPr>
            <w:tcW w:w="2747" w:type="dxa"/>
          </w:tcPr>
          <w:p w:rsidR="004F4D80" w:rsidRPr="000F0D3F" w:rsidRDefault="004F4D80" w:rsidP="004F4D80">
            <w:pPr>
              <w:pStyle w:val="aff1"/>
              <w:spacing w:before="0" w:after="0"/>
              <w:ind w:left="0" w:right="0"/>
              <w:rPr>
                <w:szCs w:val="24"/>
              </w:rPr>
            </w:pPr>
          </w:p>
        </w:tc>
      </w:tr>
      <w:tr w:rsidR="004F4D80" w:rsidRPr="000F0D3F" w:rsidTr="004F4D80">
        <w:tc>
          <w:tcPr>
            <w:tcW w:w="695" w:type="dxa"/>
          </w:tcPr>
          <w:p w:rsidR="004F4D80" w:rsidRPr="000F0D3F" w:rsidRDefault="004F4D80" w:rsidP="004F4D80">
            <w:pPr>
              <w:spacing w:line="240" w:lineRule="auto"/>
              <w:ind w:firstLine="0"/>
              <w:rPr>
                <w:sz w:val="24"/>
                <w:szCs w:val="24"/>
              </w:rPr>
            </w:pPr>
            <w:r w:rsidRPr="000F0D3F">
              <w:rPr>
                <w:sz w:val="24"/>
                <w:szCs w:val="24"/>
              </w:rPr>
              <w:t>…</w:t>
            </w:r>
          </w:p>
        </w:tc>
        <w:tc>
          <w:tcPr>
            <w:tcW w:w="2268" w:type="dxa"/>
          </w:tcPr>
          <w:p w:rsidR="004F4D80" w:rsidRPr="000F0D3F" w:rsidRDefault="004F4D80" w:rsidP="004F4D80">
            <w:pPr>
              <w:pStyle w:val="aff1"/>
              <w:spacing w:before="0" w:after="0"/>
              <w:ind w:left="0" w:right="0"/>
              <w:rPr>
                <w:szCs w:val="24"/>
              </w:rPr>
            </w:pPr>
          </w:p>
        </w:tc>
        <w:tc>
          <w:tcPr>
            <w:tcW w:w="2586" w:type="dxa"/>
          </w:tcPr>
          <w:p w:rsidR="004F4D80" w:rsidRPr="000F0D3F" w:rsidRDefault="004F4D80" w:rsidP="004F4D80">
            <w:pPr>
              <w:pStyle w:val="aff1"/>
              <w:spacing w:before="0" w:after="0"/>
              <w:ind w:left="0" w:right="0"/>
              <w:rPr>
                <w:szCs w:val="24"/>
              </w:rPr>
            </w:pPr>
          </w:p>
        </w:tc>
        <w:tc>
          <w:tcPr>
            <w:tcW w:w="1950" w:type="dxa"/>
          </w:tcPr>
          <w:p w:rsidR="004F4D80" w:rsidRPr="000F0D3F" w:rsidRDefault="004F4D80" w:rsidP="004F4D80">
            <w:pPr>
              <w:pStyle w:val="aff1"/>
              <w:spacing w:before="0" w:after="0"/>
              <w:ind w:left="0" w:right="0"/>
              <w:rPr>
                <w:szCs w:val="24"/>
              </w:rPr>
            </w:pPr>
          </w:p>
        </w:tc>
        <w:tc>
          <w:tcPr>
            <w:tcW w:w="2747"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10246" w:type="dxa"/>
            <w:gridSpan w:val="5"/>
          </w:tcPr>
          <w:p w:rsidR="004F4D80" w:rsidRPr="000F0D3F" w:rsidRDefault="004F4D80" w:rsidP="004F4D80">
            <w:pPr>
              <w:pStyle w:val="aff1"/>
              <w:spacing w:before="0" w:after="0"/>
              <w:ind w:left="0" w:right="0"/>
              <w:rPr>
                <w:szCs w:val="24"/>
              </w:rPr>
            </w:pPr>
            <w:r w:rsidRPr="000F0D3F">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F0D3F" w:rsidTr="004F4D80">
        <w:tc>
          <w:tcPr>
            <w:tcW w:w="695" w:type="dxa"/>
          </w:tcPr>
          <w:p w:rsidR="004F4D80" w:rsidRPr="000F0D3F" w:rsidRDefault="004F4D80" w:rsidP="006343FF">
            <w:pPr>
              <w:numPr>
                <w:ilvl w:val="0"/>
                <w:numId w:val="56"/>
              </w:numPr>
              <w:suppressAutoHyphens w:val="0"/>
              <w:spacing w:line="240" w:lineRule="auto"/>
              <w:ind w:left="0" w:firstLine="0"/>
              <w:rPr>
                <w:sz w:val="24"/>
                <w:szCs w:val="24"/>
              </w:rPr>
            </w:pPr>
          </w:p>
        </w:tc>
        <w:tc>
          <w:tcPr>
            <w:tcW w:w="2268" w:type="dxa"/>
          </w:tcPr>
          <w:p w:rsidR="004F4D80" w:rsidRPr="000F0D3F" w:rsidRDefault="004F4D80" w:rsidP="004F4D80">
            <w:pPr>
              <w:pStyle w:val="aff1"/>
              <w:spacing w:before="0" w:after="0"/>
              <w:ind w:left="0" w:right="0"/>
              <w:rPr>
                <w:szCs w:val="24"/>
              </w:rPr>
            </w:pPr>
          </w:p>
        </w:tc>
        <w:tc>
          <w:tcPr>
            <w:tcW w:w="2586" w:type="dxa"/>
          </w:tcPr>
          <w:p w:rsidR="004F4D80" w:rsidRPr="000F0D3F" w:rsidRDefault="004F4D80" w:rsidP="004F4D80">
            <w:pPr>
              <w:pStyle w:val="aff1"/>
              <w:spacing w:before="0" w:after="0"/>
              <w:ind w:left="0" w:right="0"/>
              <w:rPr>
                <w:szCs w:val="24"/>
              </w:rPr>
            </w:pPr>
          </w:p>
        </w:tc>
        <w:tc>
          <w:tcPr>
            <w:tcW w:w="1950" w:type="dxa"/>
          </w:tcPr>
          <w:p w:rsidR="004F4D80" w:rsidRPr="000F0D3F" w:rsidRDefault="004F4D80" w:rsidP="004F4D80">
            <w:pPr>
              <w:pStyle w:val="aff1"/>
              <w:spacing w:before="0" w:after="0"/>
              <w:ind w:left="0" w:right="0"/>
              <w:rPr>
                <w:szCs w:val="24"/>
              </w:rPr>
            </w:pPr>
          </w:p>
        </w:tc>
        <w:tc>
          <w:tcPr>
            <w:tcW w:w="2747" w:type="dxa"/>
          </w:tcPr>
          <w:p w:rsidR="004F4D80" w:rsidRPr="000F0D3F" w:rsidRDefault="004F4D80" w:rsidP="004F4D80">
            <w:pPr>
              <w:pStyle w:val="aff1"/>
              <w:spacing w:before="0" w:after="0"/>
              <w:ind w:left="0" w:right="0"/>
              <w:rPr>
                <w:szCs w:val="24"/>
              </w:rPr>
            </w:pPr>
          </w:p>
        </w:tc>
      </w:tr>
      <w:tr w:rsidR="004F4D80" w:rsidRPr="000F0D3F" w:rsidTr="004F4D80">
        <w:tc>
          <w:tcPr>
            <w:tcW w:w="695" w:type="dxa"/>
          </w:tcPr>
          <w:p w:rsidR="004F4D80" w:rsidRPr="000F0D3F" w:rsidRDefault="004F4D80" w:rsidP="006343FF">
            <w:pPr>
              <w:numPr>
                <w:ilvl w:val="0"/>
                <w:numId w:val="56"/>
              </w:numPr>
              <w:suppressAutoHyphens w:val="0"/>
              <w:spacing w:line="240" w:lineRule="auto"/>
              <w:ind w:left="0" w:firstLine="0"/>
              <w:rPr>
                <w:sz w:val="24"/>
                <w:szCs w:val="24"/>
              </w:rPr>
            </w:pPr>
          </w:p>
        </w:tc>
        <w:tc>
          <w:tcPr>
            <w:tcW w:w="2268" w:type="dxa"/>
          </w:tcPr>
          <w:p w:rsidR="004F4D80" w:rsidRPr="000F0D3F" w:rsidRDefault="004F4D80" w:rsidP="004F4D80">
            <w:pPr>
              <w:pStyle w:val="aff1"/>
              <w:spacing w:before="0" w:after="0"/>
              <w:ind w:left="0" w:right="0"/>
              <w:rPr>
                <w:szCs w:val="24"/>
              </w:rPr>
            </w:pPr>
          </w:p>
        </w:tc>
        <w:tc>
          <w:tcPr>
            <w:tcW w:w="2586" w:type="dxa"/>
          </w:tcPr>
          <w:p w:rsidR="004F4D80" w:rsidRPr="000F0D3F" w:rsidRDefault="004F4D80" w:rsidP="004F4D80">
            <w:pPr>
              <w:pStyle w:val="aff1"/>
              <w:spacing w:before="0" w:after="0"/>
              <w:ind w:left="0" w:right="0"/>
              <w:rPr>
                <w:szCs w:val="24"/>
              </w:rPr>
            </w:pPr>
          </w:p>
        </w:tc>
        <w:tc>
          <w:tcPr>
            <w:tcW w:w="1950" w:type="dxa"/>
          </w:tcPr>
          <w:p w:rsidR="004F4D80" w:rsidRPr="000F0D3F" w:rsidRDefault="004F4D80" w:rsidP="004F4D80">
            <w:pPr>
              <w:pStyle w:val="aff1"/>
              <w:spacing w:before="0" w:after="0"/>
              <w:ind w:left="0" w:right="0"/>
              <w:rPr>
                <w:szCs w:val="24"/>
              </w:rPr>
            </w:pPr>
          </w:p>
        </w:tc>
        <w:tc>
          <w:tcPr>
            <w:tcW w:w="2747" w:type="dxa"/>
          </w:tcPr>
          <w:p w:rsidR="004F4D80" w:rsidRPr="000F0D3F" w:rsidRDefault="004F4D80" w:rsidP="004F4D80">
            <w:pPr>
              <w:pStyle w:val="aff1"/>
              <w:spacing w:before="0" w:after="0"/>
              <w:ind w:left="0" w:right="0"/>
              <w:rPr>
                <w:szCs w:val="24"/>
              </w:rPr>
            </w:pPr>
          </w:p>
        </w:tc>
      </w:tr>
      <w:tr w:rsidR="004F4D80" w:rsidRPr="000F0D3F" w:rsidTr="004F4D80">
        <w:tc>
          <w:tcPr>
            <w:tcW w:w="695" w:type="dxa"/>
          </w:tcPr>
          <w:p w:rsidR="004F4D80" w:rsidRPr="000F0D3F" w:rsidRDefault="004F4D80" w:rsidP="006343FF">
            <w:pPr>
              <w:numPr>
                <w:ilvl w:val="0"/>
                <w:numId w:val="56"/>
              </w:numPr>
              <w:suppressAutoHyphens w:val="0"/>
              <w:spacing w:line="240" w:lineRule="auto"/>
              <w:ind w:left="0" w:firstLine="0"/>
              <w:rPr>
                <w:sz w:val="24"/>
                <w:szCs w:val="24"/>
              </w:rPr>
            </w:pPr>
          </w:p>
        </w:tc>
        <w:tc>
          <w:tcPr>
            <w:tcW w:w="2268" w:type="dxa"/>
          </w:tcPr>
          <w:p w:rsidR="004F4D80" w:rsidRPr="000F0D3F" w:rsidRDefault="004F4D80" w:rsidP="004F4D80">
            <w:pPr>
              <w:pStyle w:val="aff1"/>
              <w:spacing w:before="0" w:after="0"/>
              <w:ind w:left="0" w:right="0"/>
              <w:rPr>
                <w:szCs w:val="24"/>
              </w:rPr>
            </w:pPr>
          </w:p>
        </w:tc>
        <w:tc>
          <w:tcPr>
            <w:tcW w:w="2586" w:type="dxa"/>
          </w:tcPr>
          <w:p w:rsidR="004F4D80" w:rsidRPr="000F0D3F" w:rsidRDefault="004F4D80" w:rsidP="004F4D80">
            <w:pPr>
              <w:pStyle w:val="aff1"/>
              <w:spacing w:before="0" w:after="0"/>
              <w:ind w:left="0" w:right="0"/>
              <w:rPr>
                <w:szCs w:val="24"/>
              </w:rPr>
            </w:pPr>
          </w:p>
        </w:tc>
        <w:tc>
          <w:tcPr>
            <w:tcW w:w="1950" w:type="dxa"/>
          </w:tcPr>
          <w:p w:rsidR="004F4D80" w:rsidRPr="000F0D3F" w:rsidRDefault="004F4D80" w:rsidP="004F4D80">
            <w:pPr>
              <w:pStyle w:val="aff1"/>
              <w:spacing w:before="0" w:after="0"/>
              <w:ind w:left="0" w:right="0"/>
              <w:rPr>
                <w:szCs w:val="24"/>
              </w:rPr>
            </w:pPr>
          </w:p>
        </w:tc>
        <w:tc>
          <w:tcPr>
            <w:tcW w:w="2747" w:type="dxa"/>
          </w:tcPr>
          <w:p w:rsidR="004F4D80" w:rsidRPr="000F0D3F" w:rsidRDefault="004F4D80" w:rsidP="004F4D80">
            <w:pPr>
              <w:pStyle w:val="aff1"/>
              <w:spacing w:before="0" w:after="0"/>
              <w:ind w:left="0" w:right="0"/>
              <w:rPr>
                <w:szCs w:val="24"/>
              </w:rPr>
            </w:pPr>
          </w:p>
        </w:tc>
      </w:tr>
      <w:tr w:rsidR="004F4D80" w:rsidRPr="000F0D3F" w:rsidTr="004F4D80">
        <w:tc>
          <w:tcPr>
            <w:tcW w:w="695" w:type="dxa"/>
          </w:tcPr>
          <w:p w:rsidR="004F4D80" w:rsidRPr="000F0D3F" w:rsidRDefault="004F4D80" w:rsidP="004F4D80">
            <w:pPr>
              <w:spacing w:line="240" w:lineRule="auto"/>
              <w:ind w:firstLine="0"/>
              <w:rPr>
                <w:sz w:val="24"/>
                <w:szCs w:val="24"/>
              </w:rPr>
            </w:pPr>
            <w:r w:rsidRPr="000F0D3F">
              <w:rPr>
                <w:sz w:val="24"/>
                <w:szCs w:val="24"/>
              </w:rPr>
              <w:t>…</w:t>
            </w:r>
          </w:p>
        </w:tc>
        <w:tc>
          <w:tcPr>
            <w:tcW w:w="2268" w:type="dxa"/>
          </w:tcPr>
          <w:p w:rsidR="004F4D80" w:rsidRPr="000F0D3F" w:rsidRDefault="004F4D80" w:rsidP="004F4D80">
            <w:pPr>
              <w:pStyle w:val="aff1"/>
              <w:spacing w:before="0" w:after="0"/>
              <w:ind w:left="0" w:right="0"/>
              <w:rPr>
                <w:szCs w:val="24"/>
              </w:rPr>
            </w:pPr>
          </w:p>
        </w:tc>
        <w:tc>
          <w:tcPr>
            <w:tcW w:w="2586" w:type="dxa"/>
          </w:tcPr>
          <w:p w:rsidR="004F4D80" w:rsidRPr="000F0D3F" w:rsidRDefault="004F4D80" w:rsidP="004F4D80">
            <w:pPr>
              <w:pStyle w:val="aff1"/>
              <w:spacing w:before="0" w:after="0"/>
              <w:ind w:left="0" w:right="0"/>
              <w:rPr>
                <w:szCs w:val="24"/>
              </w:rPr>
            </w:pPr>
          </w:p>
        </w:tc>
        <w:tc>
          <w:tcPr>
            <w:tcW w:w="1950" w:type="dxa"/>
          </w:tcPr>
          <w:p w:rsidR="004F4D80" w:rsidRPr="000F0D3F" w:rsidRDefault="004F4D80" w:rsidP="004F4D80">
            <w:pPr>
              <w:pStyle w:val="aff1"/>
              <w:spacing w:before="0" w:after="0"/>
              <w:ind w:left="0" w:right="0"/>
              <w:rPr>
                <w:szCs w:val="24"/>
              </w:rPr>
            </w:pPr>
          </w:p>
        </w:tc>
        <w:tc>
          <w:tcPr>
            <w:tcW w:w="2747"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10246" w:type="dxa"/>
            <w:gridSpan w:val="5"/>
          </w:tcPr>
          <w:p w:rsidR="004F4D80" w:rsidRPr="000F0D3F" w:rsidRDefault="004F4D80" w:rsidP="004F4D80">
            <w:pPr>
              <w:pStyle w:val="aff1"/>
              <w:spacing w:before="0" w:after="0"/>
              <w:ind w:left="0" w:right="0"/>
              <w:rPr>
                <w:szCs w:val="24"/>
              </w:rPr>
            </w:pPr>
            <w:r w:rsidRPr="000F0D3F">
              <w:rPr>
                <w:szCs w:val="24"/>
              </w:rPr>
              <w:t>Прочий персонал (в том числе экспедиторы, водители, грузчики, охранники и т.д.)</w:t>
            </w:r>
          </w:p>
        </w:tc>
      </w:tr>
      <w:tr w:rsidR="004F4D80" w:rsidRPr="000F0D3F" w:rsidTr="004F4D80">
        <w:tc>
          <w:tcPr>
            <w:tcW w:w="695" w:type="dxa"/>
          </w:tcPr>
          <w:p w:rsidR="004F4D80" w:rsidRPr="000F0D3F" w:rsidRDefault="004F4D80" w:rsidP="006343FF">
            <w:pPr>
              <w:numPr>
                <w:ilvl w:val="0"/>
                <w:numId w:val="57"/>
              </w:numPr>
              <w:suppressAutoHyphens w:val="0"/>
              <w:spacing w:line="240" w:lineRule="auto"/>
              <w:ind w:left="0" w:firstLine="0"/>
              <w:rPr>
                <w:sz w:val="24"/>
                <w:szCs w:val="24"/>
              </w:rPr>
            </w:pPr>
          </w:p>
        </w:tc>
        <w:tc>
          <w:tcPr>
            <w:tcW w:w="2268" w:type="dxa"/>
          </w:tcPr>
          <w:p w:rsidR="004F4D80" w:rsidRPr="000F0D3F" w:rsidRDefault="004F4D80" w:rsidP="004F4D80">
            <w:pPr>
              <w:pStyle w:val="aff1"/>
              <w:spacing w:before="0" w:after="0"/>
              <w:ind w:left="0" w:right="0"/>
              <w:rPr>
                <w:szCs w:val="24"/>
              </w:rPr>
            </w:pPr>
          </w:p>
        </w:tc>
        <w:tc>
          <w:tcPr>
            <w:tcW w:w="2586" w:type="dxa"/>
          </w:tcPr>
          <w:p w:rsidR="004F4D80" w:rsidRPr="000F0D3F" w:rsidRDefault="004F4D80" w:rsidP="004F4D80">
            <w:pPr>
              <w:pStyle w:val="aff1"/>
              <w:spacing w:before="0" w:after="0"/>
              <w:ind w:left="0" w:right="0"/>
              <w:jc w:val="center"/>
              <w:rPr>
                <w:szCs w:val="24"/>
              </w:rPr>
            </w:pPr>
          </w:p>
        </w:tc>
        <w:tc>
          <w:tcPr>
            <w:tcW w:w="1950" w:type="dxa"/>
          </w:tcPr>
          <w:p w:rsidR="004F4D80" w:rsidRPr="000F0D3F" w:rsidRDefault="004F4D80" w:rsidP="004F4D80">
            <w:pPr>
              <w:pStyle w:val="aff1"/>
              <w:spacing w:before="0" w:after="0"/>
              <w:ind w:left="0" w:right="0"/>
              <w:rPr>
                <w:szCs w:val="24"/>
              </w:rPr>
            </w:pPr>
          </w:p>
        </w:tc>
        <w:tc>
          <w:tcPr>
            <w:tcW w:w="2747" w:type="dxa"/>
          </w:tcPr>
          <w:p w:rsidR="004F4D80" w:rsidRPr="000F0D3F" w:rsidRDefault="004F4D80" w:rsidP="004F4D80">
            <w:pPr>
              <w:pStyle w:val="aff1"/>
              <w:spacing w:before="0" w:after="0"/>
              <w:ind w:left="0" w:right="0"/>
              <w:jc w:val="center"/>
              <w:rPr>
                <w:szCs w:val="24"/>
              </w:rPr>
            </w:pPr>
          </w:p>
        </w:tc>
      </w:tr>
      <w:tr w:rsidR="004F4D80" w:rsidRPr="000F0D3F" w:rsidTr="004F4D80">
        <w:tc>
          <w:tcPr>
            <w:tcW w:w="695" w:type="dxa"/>
          </w:tcPr>
          <w:p w:rsidR="004F4D80" w:rsidRPr="000F0D3F" w:rsidRDefault="004F4D80" w:rsidP="006343FF">
            <w:pPr>
              <w:numPr>
                <w:ilvl w:val="0"/>
                <w:numId w:val="57"/>
              </w:numPr>
              <w:suppressAutoHyphens w:val="0"/>
              <w:spacing w:line="240" w:lineRule="auto"/>
              <w:ind w:left="0" w:firstLine="0"/>
              <w:rPr>
                <w:sz w:val="24"/>
                <w:szCs w:val="24"/>
              </w:rPr>
            </w:pPr>
          </w:p>
        </w:tc>
        <w:tc>
          <w:tcPr>
            <w:tcW w:w="2268" w:type="dxa"/>
          </w:tcPr>
          <w:p w:rsidR="004F4D80" w:rsidRPr="000F0D3F" w:rsidRDefault="004F4D80" w:rsidP="004F4D80">
            <w:pPr>
              <w:pStyle w:val="aff1"/>
              <w:spacing w:before="0" w:after="0"/>
              <w:ind w:left="0" w:right="0"/>
              <w:rPr>
                <w:szCs w:val="24"/>
              </w:rPr>
            </w:pPr>
          </w:p>
        </w:tc>
        <w:tc>
          <w:tcPr>
            <w:tcW w:w="2586" w:type="dxa"/>
          </w:tcPr>
          <w:p w:rsidR="004F4D80" w:rsidRPr="000F0D3F" w:rsidRDefault="004F4D80" w:rsidP="004F4D80">
            <w:pPr>
              <w:pStyle w:val="aff1"/>
              <w:spacing w:before="0" w:after="0"/>
              <w:ind w:left="0" w:right="0"/>
              <w:jc w:val="center"/>
              <w:rPr>
                <w:szCs w:val="24"/>
              </w:rPr>
            </w:pPr>
          </w:p>
        </w:tc>
        <w:tc>
          <w:tcPr>
            <w:tcW w:w="1950" w:type="dxa"/>
          </w:tcPr>
          <w:p w:rsidR="004F4D80" w:rsidRPr="000F0D3F" w:rsidRDefault="004F4D80" w:rsidP="004F4D80">
            <w:pPr>
              <w:pStyle w:val="aff1"/>
              <w:spacing w:before="0" w:after="0"/>
              <w:ind w:left="0" w:right="0"/>
              <w:rPr>
                <w:szCs w:val="24"/>
              </w:rPr>
            </w:pPr>
          </w:p>
        </w:tc>
        <w:tc>
          <w:tcPr>
            <w:tcW w:w="2747" w:type="dxa"/>
          </w:tcPr>
          <w:p w:rsidR="004F4D80" w:rsidRPr="000F0D3F" w:rsidRDefault="004F4D80" w:rsidP="004F4D80">
            <w:pPr>
              <w:pStyle w:val="aff1"/>
              <w:spacing w:before="0" w:after="0"/>
              <w:ind w:left="0" w:right="0"/>
              <w:jc w:val="center"/>
              <w:rPr>
                <w:szCs w:val="24"/>
              </w:rPr>
            </w:pPr>
          </w:p>
        </w:tc>
      </w:tr>
      <w:tr w:rsidR="004F4D80" w:rsidRPr="000F0D3F" w:rsidTr="004F4D80">
        <w:tc>
          <w:tcPr>
            <w:tcW w:w="695" w:type="dxa"/>
          </w:tcPr>
          <w:p w:rsidR="004F4D80" w:rsidRPr="000F0D3F" w:rsidRDefault="004F4D80" w:rsidP="006343FF">
            <w:pPr>
              <w:numPr>
                <w:ilvl w:val="0"/>
                <w:numId w:val="57"/>
              </w:numPr>
              <w:suppressAutoHyphens w:val="0"/>
              <w:spacing w:line="240" w:lineRule="auto"/>
              <w:ind w:left="0" w:firstLine="0"/>
              <w:rPr>
                <w:sz w:val="24"/>
                <w:szCs w:val="24"/>
              </w:rPr>
            </w:pPr>
          </w:p>
        </w:tc>
        <w:tc>
          <w:tcPr>
            <w:tcW w:w="2268" w:type="dxa"/>
          </w:tcPr>
          <w:p w:rsidR="004F4D80" w:rsidRPr="000F0D3F" w:rsidRDefault="004F4D80" w:rsidP="004F4D80">
            <w:pPr>
              <w:pStyle w:val="aff1"/>
              <w:spacing w:before="0" w:after="0"/>
              <w:ind w:left="0" w:right="0"/>
              <w:rPr>
                <w:szCs w:val="24"/>
              </w:rPr>
            </w:pPr>
          </w:p>
        </w:tc>
        <w:tc>
          <w:tcPr>
            <w:tcW w:w="2586" w:type="dxa"/>
          </w:tcPr>
          <w:p w:rsidR="004F4D80" w:rsidRPr="000F0D3F" w:rsidRDefault="004F4D80" w:rsidP="004F4D80">
            <w:pPr>
              <w:pStyle w:val="aff1"/>
              <w:spacing w:before="0" w:after="0"/>
              <w:ind w:left="0" w:right="0"/>
              <w:jc w:val="center"/>
              <w:rPr>
                <w:szCs w:val="24"/>
              </w:rPr>
            </w:pPr>
          </w:p>
        </w:tc>
        <w:tc>
          <w:tcPr>
            <w:tcW w:w="1950" w:type="dxa"/>
          </w:tcPr>
          <w:p w:rsidR="004F4D80" w:rsidRPr="000F0D3F" w:rsidRDefault="004F4D80" w:rsidP="004F4D80">
            <w:pPr>
              <w:pStyle w:val="aff1"/>
              <w:spacing w:before="0" w:after="0"/>
              <w:ind w:left="0" w:right="0"/>
              <w:rPr>
                <w:szCs w:val="24"/>
              </w:rPr>
            </w:pPr>
          </w:p>
        </w:tc>
        <w:tc>
          <w:tcPr>
            <w:tcW w:w="2747" w:type="dxa"/>
          </w:tcPr>
          <w:p w:rsidR="004F4D80" w:rsidRPr="000F0D3F" w:rsidRDefault="004F4D80" w:rsidP="004F4D80">
            <w:pPr>
              <w:pStyle w:val="aff1"/>
              <w:spacing w:before="0" w:after="0"/>
              <w:ind w:left="0" w:right="0"/>
              <w:jc w:val="center"/>
              <w:rPr>
                <w:szCs w:val="24"/>
              </w:rPr>
            </w:pPr>
          </w:p>
        </w:tc>
      </w:tr>
      <w:tr w:rsidR="004F4D80" w:rsidRPr="000F0D3F" w:rsidTr="004F4D80">
        <w:tc>
          <w:tcPr>
            <w:tcW w:w="695" w:type="dxa"/>
          </w:tcPr>
          <w:p w:rsidR="004F4D80" w:rsidRPr="000F0D3F" w:rsidRDefault="004F4D80" w:rsidP="004F4D80">
            <w:pPr>
              <w:spacing w:line="240" w:lineRule="auto"/>
              <w:ind w:firstLine="0"/>
              <w:rPr>
                <w:sz w:val="24"/>
                <w:szCs w:val="24"/>
              </w:rPr>
            </w:pPr>
            <w:r w:rsidRPr="000F0D3F">
              <w:rPr>
                <w:sz w:val="24"/>
                <w:szCs w:val="24"/>
              </w:rPr>
              <w:t>…</w:t>
            </w:r>
          </w:p>
        </w:tc>
        <w:tc>
          <w:tcPr>
            <w:tcW w:w="2268" w:type="dxa"/>
          </w:tcPr>
          <w:p w:rsidR="004F4D80" w:rsidRPr="000F0D3F" w:rsidRDefault="004F4D80" w:rsidP="004F4D80">
            <w:pPr>
              <w:pStyle w:val="aff1"/>
              <w:spacing w:before="0" w:after="0"/>
              <w:ind w:left="0" w:right="0"/>
              <w:rPr>
                <w:szCs w:val="24"/>
              </w:rPr>
            </w:pPr>
          </w:p>
        </w:tc>
        <w:tc>
          <w:tcPr>
            <w:tcW w:w="2586" w:type="dxa"/>
          </w:tcPr>
          <w:p w:rsidR="004F4D80" w:rsidRPr="000F0D3F" w:rsidRDefault="004F4D80" w:rsidP="004F4D80">
            <w:pPr>
              <w:pStyle w:val="aff1"/>
              <w:spacing w:before="0" w:after="0"/>
              <w:ind w:left="0" w:right="0"/>
              <w:jc w:val="center"/>
              <w:rPr>
                <w:szCs w:val="24"/>
              </w:rPr>
            </w:pPr>
          </w:p>
        </w:tc>
        <w:tc>
          <w:tcPr>
            <w:tcW w:w="1950" w:type="dxa"/>
          </w:tcPr>
          <w:p w:rsidR="004F4D80" w:rsidRPr="000F0D3F" w:rsidRDefault="004F4D80" w:rsidP="004F4D80">
            <w:pPr>
              <w:pStyle w:val="aff1"/>
              <w:spacing w:before="0" w:after="0"/>
              <w:ind w:left="0" w:right="0"/>
              <w:rPr>
                <w:szCs w:val="24"/>
              </w:rPr>
            </w:pPr>
          </w:p>
        </w:tc>
        <w:tc>
          <w:tcPr>
            <w:tcW w:w="2747" w:type="dxa"/>
          </w:tcPr>
          <w:p w:rsidR="004F4D80" w:rsidRPr="000F0D3F" w:rsidRDefault="004F4D80" w:rsidP="004F4D80">
            <w:pPr>
              <w:pStyle w:val="aff1"/>
              <w:spacing w:before="0" w:after="0"/>
              <w:ind w:left="0" w:right="0"/>
              <w:jc w:val="center"/>
              <w:rPr>
                <w:szCs w:val="24"/>
              </w:rPr>
            </w:pPr>
          </w:p>
        </w:tc>
      </w:tr>
    </w:tbl>
    <w:p w:rsidR="004F4D80" w:rsidRPr="000F0D3F" w:rsidRDefault="004F4D80" w:rsidP="004F4D80">
      <w:pPr>
        <w:spacing w:line="240" w:lineRule="auto"/>
        <w:rPr>
          <w:sz w:val="24"/>
          <w:szCs w:val="24"/>
        </w:rPr>
      </w:pPr>
    </w:p>
    <w:p w:rsidR="004F4D80" w:rsidRPr="000F0D3F" w:rsidRDefault="004F4D80" w:rsidP="004F4D80">
      <w:pPr>
        <w:keepNext/>
        <w:spacing w:line="240" w:lineRule="auto"/>
        <w:ind w:firstLine="0"/>
        <w:jc w:val="left"/>
        <w:rPr>
          <w:b/>
          <w:sz w:val="24"/>
          <w:szCs w:val="24"/>
        </w:rPr>
      </w:pPr>
      <w:r w:rsidRPr="000F0D3F">
        <w:rPr>
          <w:b/>
          <w:sz w:val="24"/>
          <w:szCs w:val="24"/>
        </w:rPr>
        <w:t>Таблица-2. Прочий персонал</w:t>
      </w:r>
    </w:p>
    <w:p w:rsidR="004F4D80" w:rsidRPr="000F0D3F"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F0D3F"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r w:rsidRPr="000F0D3F">
              <w:rPr>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r w:rsidRPr="000F0D3F">
              <w:rPr>
                <w:color w:val="000000"/>
                <w:sz w:val="24"/>
                <w:szCs w:val="24"/>
              </w:rPr>
              <w:t>Штатная численность, чел.</w:t>
            </w:r>
          </w:p>
        </w:tc>
      </w:tr>
      <w:tr w:rsidR="004F4D80" w:rsidRPr="000F0D3F" w:rsidTr="004F4D80">
        <w:tc>
          <w:tcPr>
            <w:tcW w:w="5210"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r w:rsidRPr="000F0D3F">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r>
      <w:tr w:rsidR="004F4D80" w:rsidRPr="000F0D3F" w:rsidTr="004F4D80">
        <w:tc>
          <w:tcPr>
            <w:tcW w:w="5210"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r w:rsidRPr="000F0D3F">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r>
      <w:tr w:rsidR="004F4D80" w:rsidRPr="000F0D3F" w:rsidTr="004F4D80">
        <w:tc>
          <w:tcPr>
            <w:tcW w:w="5210"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r w:rsidRPr="000F0D3F">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r>
    </w:tbl>
    <w:p w:rsidR="004F4D80" w:rsidRPr="000F0D3F" w:rsidRDefault="004F4D80" w:rsidP="004F4D80">
      <w:pPr>
        <w:spacing w:line="240" w:lineRule="auto"/>
        <w:rPr>
          <w:sz w:val="24"/>
          <w:szCs w:val="24"/>
        </w:rPr>
      </w:pPr>
    </w:p>
    <w:p w:rsidR="004F4D80" w:rsidRPr="000F0D3F" w:rsidRDefault="004F4D80" w:rsidP="004F4D80">
      <w:pPr>
        <w:spacing w:line="240" w:lineRule="auto"/>
        <w:rPr>
          <w:sz w:val="24"/>
          <w:szCs w:val="24"/>
        </w:rPr>
      </w:pPr>
      <w:r w:rsidRPr="000F0D3F">
        <w:rPr>
          <w:sz w:val="24"/>
          <w:szCs w:val="24"/>
        </w:rPr>
        <w:t>____________________________________</w:t>
      </w:r>
    </w:p>
    <w:p w:rsidR="004F4D80" w:rsidRPr="000F0D3F" w:rsidRDefault="004F4D80" w:rsidP="004F4D80">
      <w:pPr>
        <w:spacing w:line="240" w:lineRule="auto"/>
        <w:ind w:right="3684"/>
        <w:jc w:val="center"/>
        <w:rPr>
          <w:sz w:val="24"/>
          <w:szCs w:val="24"/>
          <w:vertAlign w:val="superscript"/>
        </w:rPr>
      </w:pPr>
      <w:r w:rsidRPr="000F0D3F">
        <w:rPr>
          <w:sz w:val="24"/>
          <w:szCs w:val="24"/>
          <w:vertAlign w:val="superscript"/>
        </w:rPr>
        <w:t>(подпись, М.П.)</w:t>
      </w:r>
    </w:p>
    <w:p w:rsidR="004F4D80" w:rsidRPr="000F0D3F" w:rsidRDefault="004F4D80" w:rsidP="004F4D80">
      <w:pPr>
        <w:spacing w:line="240" w:lineRule="auto"/>
        <w:rPr>
          <w:sz w:val="24"/>
          <w:szCs w:val="24"/>
        </w:rPr>
      </w:pPr>
      <w:r w:rsidRPr="000F0D3F">
        <w:rPr>
          <w:sz w:val="24"/>
          <w:szCs w:val="24"/>
        </w:rPr>
        <w:t>____________________________________</w:t>
      </w:r>
    </w:p>
    <w:p w:rsidR="004F4D80" w:rsidRPr="000F0D3F" w:rsidRDefault="004F4D80" w:rsidP="004F4D80">
      <w:pPr>
        <w:spacing w:line="240" w:lineRule="auto"/>
        <w:ind w:right="3684"/>
        <w:jc w:val="center"/>
        <w:rPr>
          <w:sz w:val="24"/>
          <w:szCs w:val="24"/>
          <w:vertAlign w:val="superscript"/>
        </w:rPr>
      </w:pPr>
      <w:r w:rsidRPr="000F0D3F">
        <w:rPr>
          <w:sz w:val="24"/>
          <w:szCs w:val="24"/>
          <w:vertAlign w:val="superscript"/>
        </w:rPr>
        <w:t xml:space="preserve">(фамилия, имя, отчество </w:t>
      </w:r>
      <w:proofErr w:type="gramStart"/>
      <w:r w:rsidRPr="000F0D3F">
        <w:rPr>
          <w:sz w:val="24"/>
          <w:szCs w:val="24"/>
          <w:vertAlign w:val="superscript"/>
        </w:rPr>
        <w:t>подписавшего</w:t>
      </w:r>
      <w:proofErr w:type="gramEnd"/>
      <w:r w:rsidRPr="000F0D3F">
        <w:rPr>
          <w:sz w:val="24"/>
          <w:szCs w:val="24"/>
          <w:vertAlign w:val="superscript"/>
        </w:rPr>
        <w:t>, должность)</w:t>
      </w:r>
    </w:p>
    <w:p w:rsidR="004F4D80" w:rsidRPr="000F0D3F" w:rsidRDefault="004F4D80" w:rsidP="004F4D80">
      <w:pPr>
        <w:pBdr>
          <w:bottom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конец формы</w:t>
      </w:r>
    </w:p>
    <w:p w:rsidR="00D904EF" w:rsidRPr="000F0D3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sidRPr="000F0D3F">
        <w:rPr>
          <w:b/>
          <w:sz w:val="24"/>
          <w:szCs w:val="24"/>
        </w:rPr>
        <w:br w:type="page"/>
      </w:r>
    </w:p>
    <w:p w:rsidR="004F4D80" w:rsidRPr="000F0D3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0F0D3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приводит номер и дату письма о подаче оферты, приложением к которому является данная справка</w:t>
      </w:r>
      <w:r w:rsidR="00D90031" w:rsidRPr="000F0D3F">
        <w:rPr>
          <w:sz w:val="24"/>
          <w:szCs w:val="24"/>
        </w:rPr>
        <w:t xml:space="preserve"> (подраздел </w:t>
      </w:r>
      <w:r w:rsidR="00595BB8" w:rsidRPr="000F0D3F">
        <w:rPr>
          <w:sz w:val="24"/>
          <w:szCs w:val="24"/>
        </w:rPr>
        <w:fldChar w:fldCharType="begin"/>
      </w:r>
      <w:r w:rsidR="00D90031" w:rsidRPr="000F0D3F">
        <w:rPr>
          <w:sz w:val="24"/>
          <w:szCs w:val="24"/>
        </w:rPr>
        <w:instrText xml:space="preserve"> REF _Ref55336310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5.1</w:t>
      </w:r>
      <w:r w:rsidR="00595BB8" w:rsidRPr="000F0D3F">
        <w:rPr>
          <w:sz w:val="24"/>
          <w:szCs w:val="24"/>
        </w:rPr>
        <w:fldChar w:fldCharType="end"/>
      </w:r>
      <w:r w:rsidR="00D90031" w:rsidRPr="000F0D3F">
        <w:rPr>
          <w:sz w:val="24"/>
          <w:szCs w:val="24"/>
        </w:rPr>
        <w:t>)</w:t>
      </w:r>
      <w:r w:rsidR="004F4D80" w:rsidRPr="000F0D3F">
        <w:rPr>
          <w:sz w:val="24"/>
          <w:szCs w:val="24"/>
        </w:rPr>
        <w:t>.</w:t>
      </w:r>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указывает свое фирменное наименование (в </w:t>
      </w:r>
      <w:proofErr w:type="spellStart"/>
      <w:r w:rsidR="004F4D80" w:rsidRPr="000F0D3F">
        <w:rPr>
          <w:sz w:val="24"/>
          <w:szCs w:val="24"/>
        </w:rPr>
        <w:t>т.ч</w:t>
      </w:r>
      <w:proofErr w:type="spellEnd"/>
      <w:r w:rsidR="004F4D80" w:rsidRPr="000F0D3F">
        <w:rPr>
          <w:sz w:val="24"/>
          <w:szCs w:val="24"/>
        </w:rPr>
        <w:t>. организационно-правовую форму) и свой адрес.</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В таблице-1 данной справки перечисляются только те работники, которые будут непосредственно привлечены </w:t>
      </w:r>
      <w:r w:rsidR="00C236C0" w:rsidRPr="000F0D3F">
        <w:rPr>
          <w:sz w:val="24"/>
          <w:szCs w:val="24"/>
        </w:rPr>
        <w:t>Участник</w:t>
      </w:r>
      <w:r w:rsidRPr="000F0D3F">
        <w:rPr>
          <w:sz w:val="24"/>
          <w:szCs w:val="24"/>
        </w:rPr>
        <w:t>ом в ходе выполнения Договора.</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В таблице-2 данной справки </w:t>
      </w:r>
      <w:proofErr w:type="gramStart"/>
      <w:r w:rsidRPr="000F0D3F">
        <w:rPr>
          <w:sz w:val="24"/>
          <w:szCs w:val="24"/>
        </w:rPr>
        <w:t>указывается</w:t>
      </w:r>
      <w:proofErr w:type="gramEnd"/>
      <w:r w:rsidRPr="000F0D3F">
        <w:rPr>
          <w:sz w:val="24"/>
          <w:szCs w:val="24"/>
        </w:rPr>
        <w:t xml:space="preserve"> в общем штатная численность всех специалистов, находящихся в штате </w:t>
      </w:r>
      <w:r w:rsidR="00C236C0" w:rsidRPr="000F0D3F">
        <w:rPr>
          <w:sz w:val="24"/>
          <w:szCs w:val="24"/>
        </w:rPr>
        <w:t>Участник</w:t>
      </w:r>
      <w:r w:rsidRPr="000F0D3F">
        <w:rPr>
          <w:sz w:val="24"/>
          <w:szCs w:val="24"/>
        </w:rPr>
        <w:t>а.</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F0D3F"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0F0D3F">
        <w:lastRenderedPageBreak/>
        <w:t>Информационное письмо о налич</w:t>
      </w:r>
      <w:proofErr w:type="gramStart"/>
      <w:r w:rsidRPr="000F0D3F">
        <w:t xml:space="preserve">ии у </w:t>
      </w:r>
      <w:r w:rsidR="00C236C0" w:rsidRPr="000F0D3F">
        <w:t>У</w:t>
      </w:r>
      <w:proofErr w:type="gramEnd"/>
      <w:r w:rsidR="00C236C0" w:rsidRPr="000F0D3F">
        <w:t>частник</w:t>
      </w:r>
      <w:r w:rsidRPr="000F0D3F">
        <w:t xml:space="preserve">а </w:t>
      </w:r>
      <w:r w:rsidR="00A600E3" w:rsidRPr="000F0D3F">
        <w:t xml:space="preserve">конфликта интересов и/или </w:t>
      </w:r>
      <w:r w:rsidRPr="000F0D3F">
        <w:t xml:space="preserve">связей, носящих характер </w:t>
      </w:r>
      <w:proofErr w:type="spellStart"/>
      <w:r w:rsidRPr="000F0D3F">
        <w:t>аффилированности</w:t>
      </w:r>
      <w:proofErr w:type="spellEnd"/>
      <w:r w:rsidRPr="000F0D3F">
        <w:t xml:space="preserve"> с сотрудниками Заказчика или Организатора (форма </w:t>
      </w:r>
      <w:r w:rsidR="000D67AD" w:rsidRPr="000F0D3F">
        <w:t>9</w:t>
      </w:r>
      <w:r w:rsidRPr="000F0D3F">
        <w:t>)</w:t>
      </w:r>
      <w:bookmarkEnd w:id="971"/>
      <w:bookmarkEnd w:id="972"/>
      <w:bookmarkEnd w:id="973"/>
      <w:bookmarkEnd w:id="974"/>
      <w:bookmarkEnd w:id="975"/>
      <w:bookmarkEnd w:id="976"/>
    </w:p>
    <w:p w:rsidR="004F4D80" w:rsidRPr="000F0D3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0F0D3F">
        <w:rPr>
          <w:szCs w:val="24"/>
        </w:rPr>
        <w:t>Форма письма о налич</w:t>
      </w:r>
      <w:proofErr w:type="gramStart"/>
      <w:r w:rsidRPr="000F0D3F">
        <w:rPr>
          <w:szCs w:val="24"/>
        </w:rPr>
        <w:t xml:space="preserve">ии у </w:t>
      </w:r>
      <w:r w:rsidR="00C236C0" w:rsidRPr="000F0D3F">
        <w:rPr>
          <w:szCs w:val="24"/>
        </w:rPr>
        <w:t>У</w:t>
      </w:r>
      <w:proofErr w:type="gramEnd"/>
      <w:r w:rsidR="00C236C0" w:rsidRPr="000F0D3F">
        <w:rPr>
          <w:szCs w:val="24"/>
        </w:rPr>
        <w:t>частник</w:t>
      </w:r>
      <w:r w:rsidRPr="000F0D3F">
        <w:rPr>
          <w:szCs w:val="24"/>
        </w:rPr>
        <w:t xml:space="preserve">а </w:t>
      </w:r>
      <w:r w:rsidR="00A600E3" w:rsidRPr="000F0D3F">
        <w:rPr>
          <w:szCs w:val="24"/>
        </w:rPr>
        <w:t xml:space="preserve">конфликта интересов и/или </w:t>
      </w:r>
      <w:r w:rsidRPr="000F0D3F">
        <w:rPr>
          <w:szCs w:val="24"/>
        </w:rPr>
        <w:t xml:space="preserve">связей, носящих характер </w:t>
      </w:r>
      <w:proofErr w:type="spellStart"/>
      <w:r w:rsidRPr="000F0D3F">
        <w:rPr>
          <w:szCs w:val="24"/>
        </w:rPr>
        <w:t>аффилированности</w:t>
      </w:r>
      <w:proofErr w:type="spellEnd"/>
      <w:r w:rsidRPr="000F0D3F">
        <w:rPr>
          <w:szCs w:val="24"/>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0F0D3F"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F0D3F">
        <w:rPr>
          <w:b/>
          <w:color w:val="000000"/>
          <w:spacing w:val="36"/>
          <w:sz w:val="24"/>
          <w:szCs w:val="24"/>
        </w:rPr>
        <w:t>начало формы</w:t>
      </w:r>
    </w:p>
    <w:p w:rsidR="004F4D80" w:rsidRPr="000F0D3F" w:rsidRDefault="004F4D80" w:rsidP="004F4D80">
      <w:pPr>
        <w:spacing w:line="240" w:lineRule="auto"/>
        <w:ind w:firstLine="0"/>
        <w:jc w:val="left"/>
        <w:rPr>
          <w:sz w:val="24"/>
          <w:szCs w:val="24"/>
        </w:rPr>
      </w:pPr>
      <w:r w:rsidRPr="000F0D3F">
        <w:rPr>
          <w:sz w:val="24"/>
          <w:szCs w:val="24"/>
        </w:rPr>
        <w:t xml:space="preserve">Приложение </w:t>
      </w:r>
      <w:r w:rsidR="000D67AD" w:rsidRPr="000F0D3F">
        <w:rPr>
          <w:sz w:val="24"/>
          <w:szCs w:val="24"/>
        </w:rPr>
        <w:t>9</w:t>
      </w:r>
      <w:r w:rsidRPr="000F0D3F">
        <w:rPr>
          <w:sz w:val="24"/>
          <w:szCs w:val="24"/>
        </w:rPr>
        <w:t xml:space="preserve"> к письму о подаче оферты</w:t>
      </w:r>
      <w:r w:rsidRPr="000F0D3F">
        <w:rPr>
          <w:sz w:val="24"/>
          <w:szCs w:val="24"/>
        </w:rPr>
        <w:br/>
        <w:t>от «____»_____________ г. №__________</w:t>
      </w:r>
    </w:p>
    <w:p w:rsidR="004F4D80" w:rsidRPr="000F0D3F" w:rsidRDefault="004F4D80" w:rsidP="004F4D80">
      <w:pPr>
        <w:spacing w:line="240" w:lineRule="auto"/>
        <w:ind w:right="5243"/>
        <w:rPr>
          <w:sz w:val="24"/>
          <w:szCs w:val="24"/>
        </w:rPr>
      </w:pPr>
    </w:p>
    <w:p w:rsidR="004F4D80" w:rsidRPr="000F0D3F" w:rsidRDefault="004F4D80" w:rsidP="004F4D80">
      <w:pPr>
        <w:spacing w:line="240" w:lineRule="auto"/>
        <w:rPr>
          <w:sz w:val="24"/>
          <w:szCs w:val="24"/>
        </w:rPr>
      </w:pPr>
    </w:p>
    <w:p w:rsidR="004F4D80" w:rsidRPr="000F0D3F" w:rsidRDefault="004F4D80" w:rsidP="004F4D80">
      <w:pPr>
        <w:spacing w:line="240" w:lineRule="auto"/>
        <w:jc w:val="center"/>
        <w:rPr>
          <w:sz w:val="24"/>
          <w:szCs w:val="24"/>
        </w:rPr>
      </w:pPr>
      <w:r w:rsidRPr="000F0D3F">
        <w:rPr>
          <w:sz w:val="24"/>
          <w:szCs w:val="24"/>
        </w:rPr>
        <w:t>Уважаемые господа!</w:t>
      </w:r>
    </w:p>
    <w:p w:rsidR="004F4D80" w:rsidRPr="000F0D3F" w:rsidRDefault="004F4D80" w:rsidP="004F4D80">
      <w:pPr>
        <w:spacing w:line="240" w:lineRule="auto"/>
        <w:rPr>
          <w:sz w:val="24"/>
          <w:szCs w:val="24"/>
        </w:rPr>
      </w:pPr>
    </w:p>
    <w:p w:rsidR="004F4D80" w:rsidRPr="000F0D3F" w:rsidRDefault="004F4D80" w:rsidP="004F4D80">
      <w:pPr>
        <w:spacing w:line="240" w:lineRule="auto"/>
        <w:rPr>
          <w:b/>
          <w:sz w:val="24"/>
          <w:szCs w:val="24"/>
        </w:rPr>
      </w:pPr>
      <w:r w:rsidRPr="000F0D3F">
        <w:rPr>
          <w:sz w:val="24"/>
          <w:szCs w:val="24"/>
        </w:rPr>
        <w:t xml:space="preserve">При рассмотрении нашей </w:t>
      </w:r>
      <w:r w:rsidR="00D904EF" w:rsidRPr="000F0D3F">
        <w:rPr>
          <w:sz w:val="24"/>
          <w:szCs w:val="24"/>
        </w:rPr>
        <w:t>Заявки</w:t>
      </w:r>
      <w:r w:rsidRPr="000F0D3F">
        <w:rPr>
          <w:sz w:val="24"/>
          <w:szCs w:val="24"/>
        </w:rPr>
        <w:t xml:space="preserve"> просим учесть следующие сведения о наличии у </w:t>
      </w:r>
      <w:r w:rsidRPr="000F0D3F">
        <w:rPr>
          <w:b/>
          <w:i/>
          <w:sz w:val="24"/>
          <w:szCs w:val="24"/>
        </w:rPr>
        <w:t xml:space="preserve">{указывается наименование </w:t>
      </w:r>
      <w:r w:rsidR="00C236C0" w:rsidRPr="000F0D3F">
        <w:rPr>
          <w:b/>
          <w:i/>
          <w:sz w:val="24"/>
          <w:szCs w:val="24"/>
        </w:rPr>
        <w:t>Участник</w:t>
      </w:r>
      <w:r w:rsidRPr="000F0D3F">
        <w:rPr>
          <w:b/>
          <w:i/>
          <w:sz w:val="24"/>
          <w:szCs w:val="24"/>
        </w:rPr>
        <w:t>а}</w:t>
      </w:r>
      <w:r w:rsidRPr="000F0D3F">
        <w:rPr>
          <w:i/>
          <w:sz w:val="24"/>
          <w:szCs w:val="24"/>
        </w:rPr>
        <w:t xml:space="preserve"> </w:t>
      </w:r>
      <w:r w:rsidRPr="000F0D3F">
        <w:rPr>
          <w:sz w:val="24"/>
          <w:szCs w:val="24"/>
        </w:rPr>
        <w:t xml:space="preserve">связей, носящих характер </w:t>
      </w:r>
      <w:proofErr w:type="spellStart"/>
      <w:r w:rsidRPr="000F0D3F">
        <w:rPr>
          <w:sz w:val="24"/>
          <w:szCs w:val="24"/>
        </w:rPr>
        <w:t>аффилированности</w:t>
      </w:r>
      <w:proofErr w:type="spellEnd"/>
      <w:r w:rsidRPr="000F0D3F">
        <w:rPr>
          <w:sz w:val="24"/>
          <w:szCs w:val="24"/>
        </w:rPr>
        <w:t xml:space="preserve"> с лицами, являющимися </w:t>
      </w:r>
      <w:r w:rsidRPr="000F0D3F">
        <w:rPr>
          <w:b/>
          <w:i/>
          <w:sz w:val="24"/>
          <w:szCs w:val="24"/>
        </w:rPr>
        <w:t>{</w:t>
      </w:r>
      <w:proofErr w:type="gramStart"/>
      <w:r w:rsidRPr="000F0D3F">
        <w:rPr>
          <w:b/>
          <w:i/>
          <w:sz w:val="24"/>
          <w:szCs w:val="24"/>
        </w:rPr>
        <w:t>указывается</w:t>
      </w:r>
      <w:proofErr w:type="gramEnd"/>
      <w:r w:rsidRPr="000F0D3F">
        <w:rPr>
          <w:b/>
          <w:i/>
          <w:sz w:val="24"/>
          <w:szCs w:val="24"/>
        </w:rPr>
        <w:t xml:space="preserve"> кем являются эти лица, пример: учредители, сотрудники, и т.д.}</w:t>
      </w:r>
      <w:r w:rsidRPr="000F0D3F">
        <w:rPr>
          <w:i/>
          <w:sz w:val="24"/>
          <w:szCs w:val="24"/>
        </w:rPr>
        <w:t xml:space="preserve"> </w:t>
      </w:r>
      <w:r w:rsidRPr="000F0D3F">
        <w:rPr>
          <w:sz w:val="24"/>
          <w:szCs w:val="24"/>
        </w:rPr>
        <w:t xml:space="preserve">Заказчика </w:t>
      </w:r>
      <w:r w:rsidRPr="000F0D3F">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F0D3F">
        <w:rPr>
          <w:b/>
          <w:i/>
          <w:sz w:val="24"/>
          <w:szCs w:val="24"/>
        </w:rPr>
        <w:t>запроса предложений</w:t>
      </w:r>
      <w:r w:rsidRPr="000F0D3F">
        <w:rPr>
          <w:b/>
          <w:i/>
          <w:sz w:val="24"/>
          <w:szCs w:val="24"/>
        </w:rPr>
        <w:t>}</w:t>
      </w:r>
      <w:r w:rsidRPr="000F0D3F">
        <w:rPr>
          <w:i/>
          <w:sz w:val="24"/>
          <w:szCs w:val="24"/>
        </w:rPr>
        <w:t xml:space="preserve"> </w:t>
      </w:r>
      <w:r w:rsidRPr="000F0D3F">
        <w:rPr>
          <w:sz w:val="24"/>
          <w:szCs w:val="24"/>
        </w:rPr>
        <w:t xml:space="preserve"> а именно:</w:t>
      </w:r>
    </w:p>
    <w:p w:rsidR="004F4D80" w:rsidRPr="000F0D3F" w:rsidRDefault="004F4D80" w:rsidP="006343FF">
      <w:pPr>
        <w:numPr>
          <w:ilvl w:val="0"/>
          <w:numId w:val="62"/>
        </w:numPr>
        <w:suppressAutoHyphens w:val="0"/>
        <w:spacing w:line="240" w:lineRule="auto"/>
        <w:rPr>
          <w:b/>
          <w:i/>
          <w:sz w:val="24"/>
          <w:szCs w:val="24"/>
        </w:rPr>
      </w:pPr>
      <w:r w:rsidRPr="000F0D3F">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F0D3F">
        <w:rPr>
          <w:b/>
          <w:i/>
          <w:sz w:val="24"/>
          <w:szCs w:val="24"/>
        </w:rPr>
        <w:t>Участник</w:t>
      </w:r>
      <w:r w:rsidRPr="000F0D3F">
        <w:rPr>
          <w:b/>
          <w:i/>
          <w:sz w:val="24"/>
          <w:szCs w:val="24"/>
        </w:rPr>
        <w:t xml:space="preserve">ом могут быть расценены как </w:t>
      </w:r>
      <w:proofErr w:type="spellStart"/>
      <w:r w:rsidRPr="000F0D3F">
        <w:rPr>
          <w:b/>
          <w:i/>
          <w:sz w:val="24"/>
          <w:szCs w:val="24"/>
        </w:rPr>
        <w:t>аффилированность</w:t>
      </w:r>
      <w:proofErr w:type="spellEnd"/>
      <w:proofErr w:type="gramStart"/>
      <w:r w:rsidRPr="000F0D3F">
        <w:rPr>
          <w:b/>
          <w:i/>
          <w:sz w:val="24"/>
          <w:szCs w:val="24"/>
        </w:rPr>
        <w:t xml:space="preserve"> }</w:t>
      </w:r>
      <w:proofErr w:type="gramEnd"/>
      <w:r w:rsidRPr="000F0D3F">
        <w:rPr>
          <w:b/>
          <w:i/>
          <w:sz w:val="24"/>
          <w:szCs w:val="24"/>
        </w:rPr>
        <w:t>;</w:t>
      </w:r>
    </w:p>
    <w:p w:rsidR="004F4D80" w:rsidRPr="000F0D3F" w:rsidRDefault="004F4D80" w:rsidP="006343FF">
      <w:pPr>
        <w:numPr>
          <w:ilvl w:val="0"/>
          <w:numId w:val="62"/>
        </w:numPr>
        <w:suppressAutoHyphens w:val="0"/>
        <w:spacing w:line="240" w:lineRule="auto"/>
        <w:rPr>
          <w:b/>
          <w:i/>
          <w:sz w:val="24"/>
          <w:szCs w:val="24"/>
        </w:rPr>
      </w:pPr>
      <w:r w:rsidRPr="000F0D3F">
        <w:rPr>
          <w:b/>
          <w:i/>
          <w:sz w:val="24"/>
          <w:szCs w:val="24"/>
        </w:rPr>
        <w:t xml:space="preserve">{указывается Ф.И.О. лица, его должность, кратко описывается почему связи между данным лицом и </w:t>
      </w:r>
      <w:r w:rsidR="00C236C0" w:rsidRPr="000F0D3F">
        <w:rPr>
          <w:b/>
          <w:i/>
          <w:sz w:val="24"/>
          <w:szCs w:val="24"/>
        </w:rPr>
        <w:t>Участник</w:t>
      </w:r>
      <w:r w:rsidRPr="000F0D3F">
        <w:rPr>
          <w:b/>
          <w:i/>
          <w:sz w:val="24"/>
          <w:szCs w:val="24"/>
        </w:rPr>
        <w:t xml:space="preserve">ом могут быть расценены как </w:t>
      </w:r>
      <w:proofErr w:type="spellStart"/>
      <w:r w:rsidRPr="000F0D3F">
        <w:rPr>
          <w:b/>
          <w:i/>
          <w:sz w:val="24"/>
          <w:szCs w:val="24"/>
        </w:rPr>
        <w:t>аффилированность</w:t>
      </w:r>
      <w:proofErr w:type="spellEnd"/>
      <w:proofErr w:type="gramStart"/>
      <w:r w:rsidRPr="000F0D3F">
        <w:rPr>
          <w:b/>
          <w:i/>
          <w:sz w:val="24"/>
          <w:szCs w:val="24"/>
        </w:rPr>
        <w:t xml:space="preserve"> }</w:t>
      </w:r>
      <w:proofErr w:type="gramEnd"/>
      <w:r w:rsidRPr="000F0D3F">
        <w:rPr>
          <w:b/>
          <w:i/>
          <w:sz w:val="24"/>
          <w:szCs w:val="24"/>
        </w:rPr>
        <w:t>;</w:t>
      </w:r>
    </w:p>
    <w:p w:rsidR="004F4D80" w:rsidRPr="000F0D3F" w:rsidRDefault="004F4D80" w:rsidP="006343FF">
      <w:pPr>
        <w:numPr>
          <w:ilvl w:val="0"/>
          <w:numId w:val="62"/>
        </w:numPr>
        <w:suppressAutoHyphens w:val="0"/>
        <w:spacing w:line="240" w:lineRule="auto"/>
        <w:rPr>
          <w:b/>
          <w:i/>
          <w:sz w:val="24"/>
          <w:szCs w:val="24"/>
        </w:rPr>
      </w:pPr>
      <w:r w:rsidRPr="000F0D3F">
        <w:rPr>
          <w:b/>
          <w:i/>
          <w:sz w:val="24"/>
          <w:szCs w:val="24"/>
        </w:rPr>
        <w:t>……</w:t>
      </w:r>
    </w:p>
    <w:p w:rsidR="004F4D80" w:rsidRPr="000F0D3F" w:rsidRDefault="004F4D80" w:rsidP="004F4D80">
      <w:pPr>
        <w:spacing w:line="240" w:lineRule="auto"/>
        <w:rPr>
          <w:sz w:val="24"/>
          <w:szCs w:val="24"/>
        </w:rPr>
      </w:pPr>
    </w:p>
    <w:p w:rsidR="004F4D80" w:rsidRPr="000F0D3F" w:rsidRDefault="004F4D80" w:rsidP="004F4D80">
      <w:pPr>
        <w:spacing w:line="240" w:lineRule="auto"/>
        <w:rPr>
          <w:sz w:val="24"/>
          <w:szCs w:val="24"/>
        </w:rPr>
      </w:pPr>
    </w:p>
    <w:p w:rsidR="004F4D80" w:rsidRPr="000F0D3F" w:rsidRDefault="004F4D80" w:rsidP="004F4D80">
      <w:pPr>
        <w:spacing w:line="240" w:lineRule="auto"/>
        <w:rPr>
          <w:sz w:val="24"/>
          <w:szCs w:val="24"/>
        </w:rPr>
      </w:pPr>
    </w:p>
    <w:p w:rsidR="004F4D80" w:rsidRPr="000F0D3F" w:rsidRDefault="004F4D80" w:rsidP="004F4D80">
      <w:pPr>
        <w:spacing w:line="240" w:lineRule="auto"/>
        <w:rPr>
          <w:sz w:val="24"/>
          <w:szCs w:val="24"/>
        </w:rPr>
      </w:pPr>
      <w:r w:rsidRPr="000F0D3F">
        <w:rPr>
          <w:sz w:val="24"/>
          <w:szCs w:val="24"/>
        </w:rPr>
        <w:t>____________________________________</w:t>
      </w:r>
    </w:p>
    <w:p w:rsidR="004F4D80" w:rsidRPr="000F0D3F" w:rsidRDefault="004F4D80" w:rsidP="004F4D80">
      <w:pPr>
        <w:spacing w:line="240" w:lineRule="auto"/>
        <w:ind w:right="3684"/>
        <w:jc w:val="center"/>
        <w:rPr>
          <w:sz w:val="24"/>
          <w:szCs w:val="24"/>
          <w:vertAlign w:val="superscript"/>
        </w:rPr>
      </w:pPr>
      <w:r w:rsidRPr="000F0D3F">
        <w:rPr>
          <w:sz w:val="24"/>
          <w:szCs w:val="24"/>
          <w:vertAlign w:val="superscript"/>
        </w:rPr>
        <w:t>(подпись, М.П.)</w:t>
      </w:r>
    </w:p>
    <w:p w:rsidR="004F4D80" w:rsidRPr="000F0D3F" w:rsidRDefault="004F4D80" w:rsidP="004F4D80">
      <w:pPr>
        <w:spacing w:line="240" w:lineRule="auto"/>
        <w:rPr>
          <w:sz w:val="24"/>
          <w:szCs w:val="24"/>
        </w:rPr>
      </w:pPr>
      <w:r w:rsidRPr="000F0D3F">
        <w:rPr>
          <w:sz w:val="24"/>
          <w:szCs w:val="24"/>
        </w:rPr>
        <w:t>____________________________________</w:t>
      </w:r>
    </w:p>
    <w:p w:rsidR="004F4D80" w:rsidRPr="000F0D3F" w:rsidRDefault="004F4D80" w:rsidP="004F4D80">
      <w:pPr>
        <w:spacing w:line="240" w:lineRule="auto"/>
        <w:ind w:right="3684"/>
        <w:jc w:val="center"/>
        <w:rPr>
          <w:sz w:val="24"/>
          <w:szCs w:val="24"/>
          <w:vertAlign w:val="superscript"/>
        </w:rPr>
      </w:pPr>
      <w:r w:rsidRPr="000F0D3F">
        <w:rPr>
          <w:sz w:val="24"/>
          <w:szCs w:val="24"/>
          <w:vertAlign w:val="superscript"/>
        </w:rPr>
        <w:t xml:space="preserve">(фамилия, имя, отчество </w:t>
      </w:r>
      <w:proofErr w:type="gramStart"/>
      <w:r w:rsidRPr="000F0D3F">
        <w:rPr>
          <w:sz w:val="24"/>
          <w:szCs w:val="24"/>
          <w:vertAlign w:val="superscript"/>
        </w:rPr>
        <w:t>подписавшего</w:t>
      </w:r>
      <w:proofErr w:type="gramEnd"/>
      <w:r w:rsidRPr="000F0D3F">
        <w:rPr>
          <w:sz w:val="24"/>
          <w:szCs w:val="24"/>
          <w:vertAlign w:val="superscript"/>
        </w:rPr>
        <w:t>, должность)</w:t>
      </w:r>
    </w:p>
    <w:p w:rsidR="004F4D80" w:rsidRPr="000F0D3F"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F0D3F">
        <w:rPr>
          <w:b/>
          <w:color w:val="000000"/>
          <w:spacing w:val="36"/>
          <w:sz w:val="24"/>
          <w:szCs w:val="24"/>
        </w:rPr>
        <w:t>конец формы</w:t>
      </w:r>
    </w:p>
    <w:p w:rsidR="00D904EF" w:rsidRPr="000F0D3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sidRPr="000F0D3F">
        <w:rPr>
          <w:b/>
          <w:sz w:val="24"/>
          <w:szCs w:val="24"/>
        </w:rPr>
        <w:br w:type="page"/>
      </w:r>
    </w:p>
    <w:p w:rsidR="004F4D80" w:rsidRPr="000F0D3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0F0D3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0F0D3F" w:rsidRDefault="00C236C0" w:rsidP="004F4D80">
      <w:pPr>
        <w:pStyle w:val="aff6"/>
        <w:numPr>
          <w:ilvl w:val="3"/>
          <w:numId w:val="1"/>
        </w:numPr>
        <w:tabs>
          <w:tab w:val="num" w:pos="1134"/>
        </w:tabs>
        <w:suppressAutoHyphens w:val="0"/>
        <w:spacing w:after="100" w:afterAutospacing="1" w:line="240" w:lineRule="auto"/>
        <w:rPr>
          <w:sz w:val="24"/>
          <w:szCs w:val="24"/>
        </w:rPr>
      </w:pPr>
      <w:r w:rsidRPr="000F0D3F">
        <w:rPr>
          <w:sz w:val="24"/>
          <w:szCs w:val="24"/>
        </w:rPr>
        <w:t>Участник</w:t>
      </w:r>
      <w:r w:rsidR="004F4D80" w:rsidRPr="000F0D3F">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F0D3F">
        <w:rPr>
          <w:sz w:val="24"/>
          <w:szCs w:val="24"/>
        </w:rPr>
        <w:t xml:space="preserve"> (подраздел </w:t>
      </w:r>
      <w:r w:rsidR="00595BB8" w:rsidRPr="000F0D3F">
        <w:rPr>
          <w:sz w:val="24"/>
          <w:szCs w:val="24"/>
        </w:rPr>
        <w:fldChar w:fldCharType="begin"/>
      </w:r>
      <w:r w:rsidR="00D90031" w:rsidRPr="000F0D3F">
        <w:rPr>
          <w:sz w:val="24"/>
          <w:szCs w:val="24"/>
        </w:rPr>
        <w:instrText xml:space="preserve"> REF _Ref55336310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5.1</w:t>
      </w:r>
      <w:r w:rsidR="00595BB8" w:rsidRPr="000F0D3F">
        <w:rPr>
          <w:sz w:val="24"/>
          <w:szCs w:val="24"/>
        </w:rPr>
        <w:fldChar w:fldCharType="end"/>
      </w:r>
      <w:r w:rsidR="00D90031" w:rsidRPr="000F0D3F">
        <w:rPr>
          <w:sz w:val="24"/>
          <w:szCs w:val="24"/>
        </w:rPr>
        <w:t>)</w:t>
      </w:r>
      <w:r w:rsidR="004F4D80" w:rsidRPr="000F0D3F">
        <w:rPr>
          <w:sz w:val="24"/>
          <w:szCs w:val="24"/>
        </w:rPr>
        <w:t>.</w:t>
      </w:r>
    </w:p>
    <w:p w:rsidR="004F4D80" w:rsidRPr="000F0D3F" w:rsidRDefault="00C236C0" w:rsidP="004F4D80">
      <w:pPr>
        <w:pStyle w:val="aff6"/>
        <w:numPr>
          <w:ilvl w:val="3"/>
          <w:numId w:val="1"/>
        </w:numPr>
        <w:tabs>
          <w:tab w:val="num" w:pos="1134"/>
        </w:tabs>
        <w:suppressAutoHyphens w:val="0"/>
        <w:spacing w:after="100" w:afterAutospacing="1" w:line="240" w:lineRule="auto"/>
        <w:rPr>
          <w:sz w:val="24"/>
          <w:szCs w:val="24"/>
        </w:rPr>
      </w:pPr>
      <w:r w:rsidRPr="000F0D3F">
        <w:rPr>
          <w:sz w:val="24"/>
          <w:szCs w:val="24"/>
        </w:rPr>
        <w:t>Участник</w:t>
      </w:r>
      <w:r w:rsidR="004F4D80" w:rsidRPr="000F0D3F">
        <w:rPr>
          <w:sz w:val="24"/>
          <w:szCs w:val="24"/>
        </w:rPr>
        <w:t xml:space="preserve"> указывает свое фирменное наименование (в </w:t>
      </w:r>
      <w:proofErr w:type="spellStart"/>
      <w:r w:rsidR="004F4D80" w:rsidRPr="000F0D3F">
        <w:rPr>
          <w:sz w:val="24"/>
          <w:szCs w:val="24"/>
        </w:rPr>
        <w:t>т.ч</w:t>
      </w:r>
      <w:proofErr w:type="spellEnd"/>
      <w:r w:rsidR="004F4D80" w:rsidRPr="000F0D3F">
        <w:rPr>
          <w:sz w:val="24"/>
          <w:szCs w:val="24"/>
        </w:rPr>
        <w:t>. организационно-правовую форму) и свой адрес.</w:t>
      </w:r>
    </w:p>
    <w:p w:rsidR="004F4D80" w:rsidRPr="000F0D3F" w:rsidRDefault="00C236C0" w:rsidP="004F4D80">
      <w:pPr>
        <w:pStyle w:val="aff6"/>
        <w:numPr>
          <w:ilvl w:val="3"/>
          <w:numId w:val="1"/>
        </w:numPr>
        <w:tabs>
          <w:tab w:val="num" w:pos="1134"/>
        </w:tabs>
        <w:suppressAutoHyphens w:val="0"/>
        <w:spacing w:after="100" w:afterAutospacing="1" w:line="240" w:lineRule="auto"/>
        <w:rPr>
          <w:sz w:val="24"/>
          <w:szCs w:val="24"/>
        </w:rPr>
      </w:pPr>
      <w:r w:rsidRPr="000F0D3F">
        <w:rPr>
          <w:sz w:val="24"/>
          <w:szCs w:val="24"/>
        </w:rPr>
        <w:t>Участник</w:t>
      </w:r>
      <w:r w:rsidR="004F4D80" w:rsidRPr="000F0D3F">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0F0D3F">
        <w:rPr>
          <w:sz w:val="24"/>
          <w:szCs w:val="24"/>
        </w:rPr>
        <w:t>Участник</w:t>
      </w:r>
      <w:r w:rsidR="004F4D80" w:rsidRPr="000F0D3F">
        <w:rPr>
          <w:sz w:val="24"/>
          <w:szCs w:val="24"/>
        </w:rPr>
        <w:t xml:space="preserve">а таких </w:t>
      </w:r>
      <w:proofErr w:type="gramStart"/>
      <w:r w:rsidR="004F4D80" w:rsidRPr="000F0D3F">
        <w:rPr>
          <w:sz w:val="24"/>
          <w:szCs w:val="24"/>
        </w:rPr>
        <w:t>лиц</w:t>
      </w:r>
      <w:proofErr w:type="gramEnd"/>
      <w:r w:rsidR="004F4D80" w:rsidRPr="000F0D3F">
        <w:rPr>
          <w:sz w:val="24"/>
          <w:szCs w:val="24"/>
        </w:rPr>
        <w:t xml:space="preserve"> нет, то в письме пишется фраза «При рассмотрении нашей </w:t>
      </w:r>
      <w:r w:rsidR="00D904EF" w:rsidRPr="000F0D3F">
        <w:rPr>
          <w:sz w:val="24"/>
          <w:szCs w:val="24"/>
        </w:rPr>
        <w:t>Заявки</w:t>
      </w:r>
      <w:r w:rsidR="004F4D80" w:rsidRPr="000F0D3F">
        <w:rPr>
          <w:sz w:val="24"/>
          <w:szCs w:val="24"/>
        </w:rPr>
        <w:t xml:space="preserve"> просим учесть, что у </w:t>
      </w:r>
      <w:r w:rsidR="004F4D80" w:rsidRPr="000F0D3F">
        <w:rPr>
          <w:b/>
          <w:i/>
          <w:sz w:val="24"/>
          <w:szCs w:val="24"/>
        </w:rPr>
        <w:t xml:space="preserve">{указывается наименование </w:t>
      </w:r>
      <w:r w:rsidRPr="000F0D3F">
        <w:rPr>
          <w:b/>
          <w:i/>
          <w:sz w:val="24"/>
          <w:szCs w:val="24"/>
        </w:rPr>
        <w:t>Участник</w:t>
      </w:r>
      <w:r w:rsidR="004F4D80" w:rsidRPr="000F0D3F">
        <w:rPr>
          <w:b/>
          <w:i/>
          <w:sz w:val="24"/>
          <w:szCs w:val="24"/>
        </w:rPr>
        <w:t xml:space="preserve">а} </w:t>
      </w:r>
      <w:r w:rsidR="004F4D80" w:rsidRPr="000F0D3F">
        <w:rPr>
          <w:sz w:val="24"/>
          <w:szCs w:val="24"/>
        </w:rPr>
        <w:t>НЕТ</w:t>
      </w:r>
      <w:r w:rsidR="004F4D80" w:rsidRPr="000F0D3F">
        <w:rPr>
          <w:i/>
          <w:sz w:val="24"/>
          <w:szCs w:val="24"/>
        </w:rPr>
        <w:t xml:space="preserve"> </w:t>
      </w:r>
      <w:r w:rsidR="004F4D80" w:rsidRPr="000F0D3F">
        <w:rPr>
          <w:sz w:val="24"/>
          <w:szCs w:val="24"/>
        </w:rPr>
        <w:t xml:space="preserve">связей, которые могут быть признаны носящими характер </w:t>
      </w:r>
      <w:proofErr w:type="spellStart"/>
      <w:r w:rsidR="004F4D80" w:rsidRPr="000F0D3F">
        <w:rPr>
          <w:sz w:val="24"/>
          <w:szCs w:val="24"/>
        </w:rPr>
        <w:t>аффилированности</w:t>
      </w:r>
      <w:proofErr w:type="spellEnd"/>
      <w:r w:rsidR="004F4D80" w:rsidRPr="000F0D3F">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F0D3F">
        <w:rPr>
          <w:sz w:val="24"/>
          <w:szCs w:val="24"/>
        </w:rPr>
        <w:t>,</w:t>
      </w:r>
      <w:r w:rsidR="004F4D80" w:rsidRPr="000F0D3F">
        <w:rPr>
          <w:sz w:val="24"/>
          <w:szCs w:val="24"/>
        </w:rPr>
        <w:t xml:space="preserve"> непосредственно связанные с проведением данного </w:t>
      </w:r>
      <w:r w:rsidR="00D904EF" w:rsidRPr="000F0D3F">
        <w:rPr>
          <w:sz w:val="24"/>
          <w:szCs w:val="24"/>
        </w:rPr>
        <w:t>запроса предложений</w:t>
      </w:r>
      <w:r w:rsidR="004F4D80" w:rsidRPr="000F0D3F">
        <w:rPr>
          <w:sz w:val="24"/>
          <w:szCs w:val="24"/>
        </w:rPr>
        <w:t>.</w:t>
      </w:r>
    </w:p>
    <w:p w:rsidR="004F4D80" w:rsidRPr="000F0D3F"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F0D3F">
        <w:rPr>
          <w:sz w:val="24"/>
          <w:szCs w:val="24"/>
        </w:rPr>
        <w:t xml:space="preserve">При составлении данного письма </w:t>
      </w:r>
      <w:r w:rsidR="00C236C0" w:rsidRPr="000F0D3F">
        <w:rPr>
          <w:sz w:val="24"/>
          <w:szCs w:val="24"/>
        </w:rPr>
        <w:t>Участник</w:t>
      </w:r>
      <w:r w:rsidRPr="000F0D3F">
        <w:rPr>
          <w:sz w:val="24"/>
          <w:szCs w:val="24"/>
        </w:rPr>
        <w:t xml:space="preserve"> должен учесть, что сокрытие любой информации о наличии связей, носящих характер </w:t>
      </w:r>
      <w:proofErr w:type="spellStart"/>
      <w:r w:rsidRPr="000F0D3F">
        <w:rPr>
          <w:sz w:val="24"/>
          <w:szCs w:val="24"/>
        </w:rPr>
        <w:t>аффилированности</w:t>
      </w:r>
      <w:proofErr w:type="spellEnd"/>
      <w:r w:rsidRPr="000F0D3F">
        <w:rPr>
          <w:sz w:val="24"/>
          <w:szCs w:val="24"/>
        </w:rPr>
        <w:t xml:space="preserve"> между </w:t>
      </w:r>
      <w:r w:rsidR="00C236C0" w:rsidRPr="000F0D3F">
        <w:rPr>
          <w:sz w:val="24"/>
          <w:szCs w:val="24"/>
        </w:rPr>
        <w:t>Участник</w:t>
      </w:r>
      <w:r w:rsidRPr="000F0D3F">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F0D3F">
        <w:rPr>
          <w:sz w:val="24"/>
          <w:szCs w:val="24"/>
        </w:rPr>
        <w:t>,</w:t>
      </w:r>
      <w:r w:rsidRPr="000F0D3F">
        <w:rPr>
          <w:sz w:val="24"/>
          <w:szCs w:val="24"/>
        </w:rPr>
        <w:t xml:space="preserve"> непосредственно связанные с проведением данного </w:t>
      </w:r>
      <w:r w:rsidR="00D904EF" w:rsidRPr="000F0D3F">
        <w:rPr>
          <w:sz w:val="24"/>
          <w:szCs w:val="24"/>
        </w:rPr>
        <w:t>запроса предложений</w:t>
      </w:r>
      <w:r w:rsidRPr="000F0D3F">
        <w:rPr>
          <w:sz w:val="24"/>
          <w:szCs w:val="24"/>
        </w:rPr>
        <w:t xml:space="preserve"> может быть признано </w:t>
      </w:r>
      <w:r w:rsidR="00D904EF" w:rsidRPr="000F0D3F">
        <w:rPr>
          <w:sz w:val="24"/>
          <w:szCs w:val="24"/>
        </w:rPr>
        <w:t>Закупочной комиссией</w:t>
      </w:r>
      <w:r w:rsidRPr="000F0D3F">
        <w:rPr>
          <w:sz w:val="24"/>
          <w:szCs w:val="24"/>
        </w:rPr>
        <w:t xml:space="preserve"> существенным нарушением условий данного </w:t>
      </w:r>
      <w:r w:rsidR="00D904EF" w:rsidRPr="000F0D3F">
        <w:rPr>
          <w:sz w:val="24"/>
          <w:szCs w:val="24"/>
        </w:rPr>
        <w:t>запроса предложений</w:t>
      </w:r>
      <w:r w:rsidRPr="000F0D3F">
        <w:rPr>
          <w:sz w:val="24"/>
          <w:szCs w:val="24"/>
        </w:rPr>
        <w:t>, и повлечь отклонение</w:t>
      </w:r>
      <w:proofErr w:type="gramEnd"/>
      <w:r w:rsidRPr="000F0D3F">
        <w:rPr>
          <w:sz w:val="24"/>
          <w:szCs w:val="24"/>
        </w:rPr>
        <w:t xml:space="preserve"> </w:t>
      </w:r>
      <w:r w:rsidR="00D904EF" w:rsidRPr="000F0D3F">
        <w:rPr>
          <w:sz w:val="24"/>
          <w:szCs w:val="24"/>
        </w:rPr>
        <w:t>Заявки</w:t>
      </w:r>
      <w:r w:rsidRPr="000F0D3F">
        <w:rPr>
          <w:sz w:val="24"/>
          <w:szCs w:val="24"/>
        </w:rPr>
        <w:t xml:space="preserve"> такого </w:t>
      </w:r>
      <w:r w:rsidR="00C236C0" w:rsidRPr="000F0D3F">
        <w:rPr>
          <w:sz w:val="24"/>
          <w:szCs w:val="24"/>
        </w:rPr>
        <w:t>Участник</w:t>
      </w:r>
      <w:r w:rsidRPr="000F0D3F">
        <w:rPr>
          <w:sz w:val="24"/>
          <w:szCs w:val="24"/>
        </w:rPr>
        <w:t xml:space="preserve">а. </w:t>
      </w:r>
    </w:p>
    <w:p w:rsidR="004F4D80" w:rsidRPr="000F0D3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sidRPr="000F0D3F">
        <w:lastRenderedPageBreak/>
        <w:t xml:space="preserve">Письмо </w:t>
      </w:r>
      <w:bookmarkEnd w:id="1024"/>
      <w:r w:rsidRPr="000F0D3F">
        <w:t>производителя продукции (форма 1</w:t>
      </w:r>
      <w:r w:rsidR="000D67AD" w:rsidRPr="000F0D3F">
        <w:t>0</w:t>
      </w:r>
      <w:r w:rsidRPr="000F0D3F">
        <w:t>)</w:t>
      </w:r>
      <w:bookmarkEnd w:id="1025"/>
      <w:bookmarkEnd w:id="1026"/>
      <w:bookmarkEnd w:id="1027"/>
      <w:bookmarkEnd w:id="1028"/>
      <w:bookmarkEnd w:id="1029"/>
      <w:bookmarkEnd w:id="1030"/>
    </w:p>
    <w:p w:rsidR="004F4D80" w:rsidRPr="000F0D3F"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0F0D3F">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0F0D3F"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F0D3F">
        <w:rPr>
          <w:b/>
          <w:color w:val="000000"/>
          <w:spacing w:val="36"/>
          <w:sz w:val="24"/>
          <w:szCs w:val="24"/>
        </w:rPr>
        <w:t>начало формы</w:t>
      </w:r>
    </w:p>
    <w:p w:rsidR="004F4D80" w:rsidRPr="000F0D3F" w:rsidRDefault="004F4D80" w:rsidP="004F4D80">
      <w:pPr>
        <w:spacing w:line="240" w:lineRule="auto"/>
        <w:ind w:firstLine="0"/>
        <w:jc w:val="left"/>
        <w:rPr>
          <w:sz w:val="24"/>
          <w:szCs w:val="24"/>
        </w:rPr>
      </w:pPr>
      <w:r w:rsidRPr="000F0D3F">
        <w:rPr>
          <w:sz w:val="24"/>
          <w:szCs w:val="24"/>
        </w:rPr>
        <w:t>Приложение 1</w:t>
      </w:r>
      <w:r w:rsidR="000D67AD" w:rsidRPr="000F0D3F">
        <w:rPr>
          <w:sz w:val="24"/>
          <w:szCs w:val="24"/>
        </w:rPr>
        <w:t>0</w:t>
      </w:r>
      <w:r w:rsidRPr="000F0D3F">
        <w:rPr>
          <w:sz w:val="24"/>
          <w:szCs w:val="24"/>
        </w:rPr>
        <w:t xml:space="preserve"> к письму о подаче оферты</w:t>
      </w:r>
      <w:r w:rsidRPr="000F0D3F">
        <w:rPr>
          <w:sz w:val="24"/>
          <w:szCs w:val="24"/>
        </w:rPr>
        <w:br/>
        <w:t>от «____»_____________ г. №__________</w:t>
      </w:r>
    </w:p>
    <w:p w:rsidR="004F4D80" w:rsidRPr="000F0D3F" w:rsidRDefault="004F4D80" w:rsidP="004F4D80">
      <w:pPr>
        <w:spacing w:line="240" w:lineRule="auto"/>
        <w:ind w:firstLine="0"/>
        <w:jc w:val="left"/>
        <w:rPr>
          <w:sz w:val="24"/>
          <w:szCs w:val="24"/>
        </w:rPr>
      </w:pPr>
    </w:p>
    <w:p w:rsidR="004F4D80" w:rsidRPr="000F0D3F" w:rsidRDefault="004F4D80" w:rsidP="004F4D80">
      <w:pPr>
        <w:spacing w:line="240" w:lineRule="auto"/>
        <w:rPr>
          <w:sz w:val="24"/>
          <w:szCs w:val="24"/>
        </w:rPr>
      </w:pPr>
    </w:p>
    <w:p w:rsidR="004F4D80" w:rsidRPr="000F0D3F" w:rsidRDefault="004F4D80" w:rsidP="004F4D80">
      <w:pPr>
        <w:spacing w:line="240" w:lineRule="auto"/>
        <w:rPr>
          <w:sz w:val="24"/>
          <w:szCs w:val="24"/>
        </w:rPr>
      </w:pPr>
    </w:p>
    <w:p w:rsidR="004F4D80" w:rsidRPr="000F0D3F" w:rsidRDefault="004F4D80" w:rsidP="004F4D80">
      <w:pPr>
        <w:spacing w:line="240" w:lineRule="auto"/>
        <w:rPr>
          <w:sz w:val="24"/>
          <w:szCs w:val="24"/>
        </w:rPr>
      </w:pPr>
    </w:p>
    <w:p w:rsidR="004F4D80" w:rsidRPr="000F0D3F" w:rsidRDefault="004F4D80" w:rsidP="004F4D80">
      <w:pPr>
        <w:spacing w:line="240" w:lineRule="auto"/>
        <w:jc w:val="center"/>
        <w:rPr>
          <w:sz w:val="24"/>
          <w:szCs w:val="24"/>
        </w:rPr>
      </w:pPr>
      <w:r w:rsidRPr="000F0D3F">
        <w:rPr>
          <w:sz w:val="24"/>
          <w:szCs w:val="24"/>
        </w:rPr>
        <w:t>Уважаемые господа!</w:t>
      </w:r>
    </w:p>
    <w:p w:rsidR="004F4D80" w:rsidRPr="000F0D3F" w:rsidRDefault="004F4D80" w:rsidP="004F4D80">
      <w:pPr>
        <w:spacing w:line="240" w:lineRule="auto"/>
        <w:rPr>
          <w:sz w:val="24"/>
          <w:szCs w:val="24"/>
        </w:rPr>
      </w:pPr>
    </w:p>
    <w:p w:rsidR="004F4D80" w:rsidRPr="000F0D3F" w:rsidRDefault="004F4D80" w:rsidP="004F4D80">
      <w:pPr>
        <w:spacing w:line="240" w:lineRule="auto"/>
        <w:rPr>
          <w:sz w:val="24"/>
          <w:szCs w:val="24"/>
        </w:rPr>
      </w:pPr>
    </w:p>
    <w:p w:rsidR="004F4D80" w:rsidRPr="000F0D3F" w:rsidRDefault="004F4D80" w:rsidP="004F4D80">
      <w:pPr>
        <w:spacing w:line="240" w:lineRule="auto"/>
        <w:rPr>
          <w:sz w:val="24"/>
          <w:szCs w:val="24"/>
        </w:rPr>
      </w:pPr>
      <w:r w:rsidRPr="000F0D3F">
        <w:rPr>
          <w:sz w:val="24"/>
          <w:szCs w:val="24"/>
        </w:rPr>
        <w:t xml:space="preserve">Настоящим _____________________________________________, </w:t>
      </w:r>
      <w:proofErr w:type="gramStart"/>
      <w:r w:rsidRPr="000F0D3F">
        <w:rPr>
          <w:sz w:val="24"/>
          <w:szCs w:val="24"/>
        </w:rPr>
        <w:t>являющийся</w:t>
      </w:r>
      <w:proofErr w:type="gramEnd"/>
      <w:r w:rsidRPr="000F0D3F">
        <w:rPr>
          <w:sz w:val="24"/>
          <w:szCs w:val="24"/>
        </w:rPr>
        <w:t xml:space="preserve"> производителем</w:t>
      </w:r>
    </w:p>
    <w:p w:rsidR="004F4D80" w:rsidRPr="000F0D3F" w:rsidRDefault="004F4D80" w:rsidP="004F4D80">
      <w:pPr>
        <w:spacing w:line="240" w:lineRule="auto"/>
        <w:ind w:left="2410"/>
        <w:rPr>
          <w:sz w:val="24"/>
          <w:szCs w:val="24"/>
        </w:rPr>
      </w:pPr>
      <w:r w:rsidRPr="000F0D3F">
        <w:rPr>
          <w:i/>
          <w:sz w:val="24"/>
          <w:szCs w:val="24"/>
          <w:vertAlign w:val="subscript"/>
        </w:rPr>
        <w:t>указать наименование производителя продукции</w:t>
      </w:r>
    </w:p>
    <w:p w:rsidR="004F4D80" w:rsidRPr="000F0D3F" w:rsidRDefault="004F4D80" w:rsidP="004F4D80">
      <w:pPr>
        <w:spacing w:before="120" w:line="240" w:lineRule="auto"/>
        <w:rPr>
          <w:sz w:val="24"/>
          <w:szCs w:val="24"/>
        </w:rPr>
      </w:pPr>
      <w:r w:rsidRPr="000F0D3F">
        <w:rPr>
          <w:sz w:val="24"/>
          <w:szCs w:val="24"/>
        </w:rPr>
        <w:t>________________________________ удостоверяет, что _____________________________________</w:t>
      </w:r>
    </w:p>
    <w:p w:rsidR="004F4D80" w:rsidRPr="000F0D3F" w:rsidRDefault="004F4D80" w:rsidP="004F4D80">
      <w:pPr>
        <w:tabs>
          <w:tab w:val="left" w:pos="5670"/>
        </w:tabs>
        <w:spacing w:line="240" w:lineRule="auto"/>
        <w:ind w:left="284"/>
        <w:rPr>
          <w:sz w:val="24"/>
          <w:szCs w:val="24"/>
          <w:vertAlign w:val="subscript"/>
        </w:rPr>
      </w:pPr>
      <w:r w:rsidRPr="000F0D3F">
        <w:rPr>
          <w:sz w:val="24"/>
          <w:szCs w:val="24"/>
          <w:vertAlign w:val="subscript"/>
        </w:rPr>
        <w:t>указывается наименование закупаемой продукции</w:t>
      </w:r>
      <w:r w:rsidRPr="000F0D3F">
        <w:rPr>
          <w:sz w:val="24"/>
          <w:szCs w:val="24"/>
          <w:vertAlign w:val="subscript"/>
        </w:rPr>
        <w:tab/>
        <w:t xml:space="preserve">                                       </w:t>
      </w:r>
      <w:r w:rsidRPr="000F0D3F">
        <w:rPr>
          <w:i/>
          <w:sz w:val="24"/>
          <w:szCs w:val="24"/>
          <w:vertAlign w:val="subscript"/>
        </w:rPr>
        <w:t xml:space="preserve">указать наименование </w:t>
      </w:r>
      <w:r w:rsidR="00C236C0" w:rsidRPr="000F0D3F">
        <w:rPr>
          <w:i/>
          <w:sz w:val="24"/>
          <w:szCs w:val="24"/>
          <w:vertAlign w:val="subscript"/>
        </w:rPr>
        <w:t>Участник</w:t>
      </w:r>
      <w:r w:rsidRPr="000F0D3F">
        <w:rPr>
          <w:i/>
          <w:sz w:val="24"/>
          <w:szCs w:val="24"/>
          <w:vertAlign w:val="subscript"/>
        </w:rPr>
        <w:t>а</w:t>
      </w:r>
    </w:p>
    <w:p w:rsidR="004F4D80" w:rsidRPr="000F0D3F" w:rsidRDefault="004F4D80" w:rsidP="004F4D80">
      <w:pPr>
        <w:spacing w:before="120" w:line="240" w:lineRule="auto"/>
        <w:rPr>
          <w:sz w:val="24"/>
          <w:szCs w:val="24"/>
        </w:rPr>
      </w:pPr>
      <w:r w:rsidRPr="000F0D3F">
        <w:rPr>
          <w:sz w:val="24"/>
          <w:szCs w:val="24"/>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0F0D3F">
        <w:rPr>
          <w:sz w:val="24"/>
          <w:szCs w:val="24"/>
        </w:rPr>
        <w:t>Документации по запросу предложений</w:t>
      </w:r>
      <w:r w:rsidRPr="000F0D3F">
        <w:rPr>
          <w:iCs/>
          <w:sz w:val="24"/>
          <w:szCs w:val="24"/>
        </w:rPr>
        <w:t xml:space="preserve"> на право заключения Договора </w:t>
      </w:r>
      <w:r w:rsidRPr="000F0D3F">
        <w:rPr>
          <w:sz w:val="24"/>
          <w:szCs w:val="24"/>
        </w:rPr>
        <w:t>___________________________ ______________________________________________________.</w:t>
      </w:r>
    </w:p>
    <w:p w:rsidR="004F4D80" w:rsidRPr="000F0D3F" w:rsidRDefault="004F4D80" w:rsidP="00D904EF">
      <w:pPr>
        <w:tabs>
          <w:tab w:val="left" w:pos="5670"/>
        </w:tabs>
        <w:spacing w:line="240" w:lineRule="auto"/>
        <w:ind w:firstLine="0"/>
        <w:jc w:val="left"/>
        <w:rPr>
          <w:sz w:val="24"/>
          <w:szCs w:val="24"/>
          <w:vertAlign w:val="subscript"/>
        </w:rPr>
      </w:pPr>
      <w:r w:rsidRPr="000F0D3F">
        <w:rPr>
          <w:sz w:val="24"/>
          <w:szCs w:val="24"/>
          <w:vertAlign w:val="subscript"/>
        </w:rPr>
        <w:t xml:space="preserve">указывается предмет </w:t>
      </w:r>
      <w:r w:rsidR="00D904EF" w:rsidRPr="000F0D3F">
        <w:rPr>
          <w:sz w:val="24"/>
          <w:szCs w:val="24"/>
          <w:vertAlign w:val="subscript"/>
        </w:rPr>
        <w:t>запроса предложений</w:t>
      </w:r>
      <w:r w:rsidRPr="000F0D3F">
        <w:rPr>
          <w:sz w:val="24"/>
          <w:szCs w:val="24"/>
          <w:vertAlign w:val="subscript"/>
        </w:rPr>
        <w:t xml:space="preserve"> в соответствии с п.</w:t>
      </w:r>
      <w:r w:rsidR="00595BB8" w:rsidRPr="000F0D3F">
        <w:rPr>
          <w:sz w:val="24"/>
          <w:szCs w:val="24"/>
          <w:vertAlign w:val="subscript"/>
        </w:rPr>
        <w:fldChar w:fldCharType="begin"/>
      </w:r>
      <w:r w:rsidR="00B963F9" w:rsidRPr="000F0D3F">
        <w:rPr>
          <w:sz w:val="24"/>
          <w:szCs w:val="24"/>
          <w:vertAlign w:val="subscript"/>
        </w:rPr>
        <w:instrText xml:space="preserve"> REF _Ref440275279 \r \h </w:instrText>
      </w:r>
      <w:r w:rsidR="000F0D3F" w:rsidRPr="000F0D3F">
        <w:rPr>
          <w:sz w:val="24"/>
          <w:szCs w:val="24"/>
          <w:vertAlign w:val="subscript"/>
        </w:rPr>
        <w:instrText xml:space="preserve"> \* MERGEFORMAT </w:instrText>
      </w:r>
      <w:r w:rsidR="00595BB8" w:rsidRPr="000F0D3F">
        <w:rPr>
          <w:sz w:val="24"/>
          <w:szCs w:val="24"/>
          <w:vertAlign w:val="subscript"/>
        </w:rPr>
      </w:r>
      <w:r w:rsidR="00595BB8" w:rsidRPr="000F0D3F">
        <w:rPr>
          <w:sz w:val="24"/>
          <w:szCs w:val="24"/>
          <w:vertAlign w:val="subscript"/>
        </w:rPr>
        <w:fldChar w:fldCharType="separate"/>
      </w:r>
      <w:r w:rsidR="00622B69" w:rsidRPr="000F0D3F">
        <w:rPr>
          <w:sz w:val="24"/>
          <w:szCs w:val="24"/>
          <w:vertAlign w:val="subscript"/>
        </w:rPr>
        <w:t>1.1.4</w:t>
      </w:r>
      <w:r w:rsidR="00595BB8" w:rsidRPr="000F0D3F">
        <w:rPr>
          <w:sz w:val="24"/>
          <w:szCs w:val="24"/>
          <w:vertAlign w:val="subscript"/>
        </w:rPr>
        <w:fldChar w:fldCharType="end"/>
      </w:r>
      <w:r w:rsidRPr="000F0D3F">
        <w:rPr>
          <w:sz w:val="24"/>
          <w:szCs w:val="24"/>
          <w:vertAlign w:val="subscript"/>
        </w:rPr>
        <w:t xml:space="preserve"> </w:t>
      </w:r>
      <w:r w:rsidR="00D904EF" w:rsidRPr="000F0D3F">
        <w:rPr>
          <w:sz w:val="24"/>
          <w:szCs w:val="24"/>
          <w:vertAlign w:val="subscript"/>
        </w:rPr>
        <w:t>Документации по запросу предложений</w:t>
      </w:r>
    </w:p>
    <w:p w:rsidR="004F4D80" w:rsidRPr="000F0D3F" w:rsidRDefault="004F4D80" w:rsidP="004F4D80">
      <w:pPr>
        <w:spacing w:before="120"/>
        <w:ind w:left="567" w:firstLine="0"/>
        <w:rPr>
          <w:sz w:val="24"/>
          <w:szCs w:val="24"/>
        </w:rPr>
      </w:pPr>
    </w:p>
    <w:p w:rsidR="004F4D80" w:rsidRPr="000F0D3F" w:rsidRDefault="004F4D80" w:rsidP="004F4D80">
      <w:pPr>
        <w:spacing w:line="240" w:lineRule="auto"/>
        <w:rPr>
          <w:sz w:val="24"/>
          <w:szCs w:val="24"/>
        </w:rPr>
      </w:pPr>
    </w:p>
    <w:p w:rsidR="004F4D80" w:rsidRPr="000F0D3F" w:rsidRDefault="004F4D80" w:rsidP="004F4D80">
      <w:pPr>
        <w:spacing w:line="240" w:lineRule="auto"/>
        <w:rPr>
          <w:sz w:val="24"/>
          <w:szCs w:val="24"/>
        </w:rPr>
      </w:pPr>
    </w:p>
    <w:p w:rsidR="004F4D80" w:rsidRPr="000F0D3F" w:rsidRDefault="004F4D80" w:rsidP="004F4D80">
      <w:pPr>
        <w:spacing w:line="240" w:lineRule="auto"/>
        <w:jc w:val="center"/>
        <w:rPr>
          <w:sz w:val="24"/>
          <w:szCs w:val="24"/>
        </w:rPr>
      </w:pPr>
    </w:p>
    <w:p w:rsidR="004F4D80" w:rsidRPr="000F0D3F" w:rsidRDefault="004F4D80" w:rsidP="004F4D80">
      <w:pPr>
        <w:spacing w:line="240" w:lineRule="auto"/>
        <w:ind w:left="5103" w:firstLine="0"/>
        <w:jc w:val="center"/>
        <w:rPr>
          <w:sz w:val="24"/>
          <w:szCs w:val="24"/>
        </w:rPr>
      </w:pPr>
      <w:r w:rsidRPr="000F0D3F">
        <w:rPr>
          <w:sz w:val="24"/>
          <w:szCs w:val="24"/>
        </w:rPr>
        <w:t>____________________________________</w:t>
      </w:r>
    </w:p>
    <w:p w:rsidR="004F4D80" w:rsidRPr="000F0D3F" w:rsidRDefault="004F4D80" w:rsidP="004F4D80">
      <w:pPr>
        <w:spacing w:line="240" w:lineRule="auto"/>
        <w:ind w:left="5103" w:right="-1"/>
        <w:jc w:val="center"/>
        <w:rPr>
          <w:sz w:val="24"/>
          <w:szCs w:val="24"/>
          <w:vertAlign w:val="superscript"/>
        </w:rPr>
      </w:pPr>
      <w:r w:rsidRPr="000F0D3F">
        <w:rPr>
          <w:sz w:val="24"/>
          <w:szCs w:val="24"/>
          <w:vertAlign w:val="superscript"/>
        </w:rPr>
        <w:t>(подпись, М.П.)</w:t>
      </w:r>
    </w:p>
    <w:p w:rsidR="004F4D80" w:rsidRPr="000F0D3F" w:rsidRDefault="004F4D80" w:rsidP="004F4D80">
      <w:pPr>
        <w:spacing w:line="240" w:lineRule="auto"/>
        <w:ind w:left="5103" w:firstLine="0"/>
        <w:jc w:val="center"/>
        <w:rPr>
          <w:sz w:val="24"/>
          <w:szCs w:val="24"/>
        </w:rPr>
      </w:pPr>
      <w:r w:rsidRPr="000F0D3F">
        <w:rPr>
          <w:sz w:val="24"/>
          <w:szCs w:val="24"/>
        </w:rPr>
        <w:t>____________________________________</w:t>
      </w:r>
    </w:p>
    <w:p w:rsidR="004F4D80" w:rsidRPr="000F0D3F" w:rsidRDefault="004F4D80" w:rsidP="004F4D80">
      <w:pPr>
        <w:spacing w:line="240" w:lineRule="auto"/>
        <w:ind w:left="5103" w:right="-1"/>
        <w:jc w:val="center"/>
        <w:rPr>
          <w:sz w:val="24"/>
          <w:szCs w:val="24"/>
          <w:vertAlign w:val="superscript"/>
        </w:rPr>
      </w:pPr>
      <w:r w:rsidRPr="000F0D3F">
        <w:rPr>
          <w:sz w:val="24"/>
          <w:szCs w:val="24"/>
          <w:vertAlign w:val="superscript"/>
        </w:rPr>
        <w:t xml:space="preserve">(фамилия, имя, отчество </w:t>
      </w:r>
      <w:proofErr w:type="gramStart"/>
      <w:r w:rsidRPr="000F0D3F">
        <w:rPr>
          <w:sz w:val="24"/>
          <w:szCs w:val="24"/>
          <w:vertAlign w:val="superscript"/>
        </w:rPr>
        <w:t>подписавшего</w:t>
      </w:r>
      <w:proofErr w:type="gramEnd"/>
      <w:r w:rsidRPr="000F0D3F">
        <w:rPr>
          <w:sz w:val="24"/>
          <w:szCs w:val="24"/>
          <w:vertAlign w:val="superscript"/>
        </w:rPr>
        <w:t>)</w:t>
      </w:r>
    </w:p>
    <w:p w:rsidR="004F4D80" w:rsidRPr="000F0D3F" w:rsidRDefault="004F4D80" w:rsidP="004F4D80">
      <w:pPr>
        <w:spacing w:line="240" w:lineRule="auto"/>
        <w:ind w:right="-1"/>
        <w:rPr>
          <w:sz w:val="24"/>
          <w:szCs w:val="24"/>
        </w:rPr>
      </w:pPr>
    </w:p>
    <w:p w:rsidR="004F4D80" w:rsidRPr="000F0D3F" w:rsidRDefault="004F4D80" w:rsidP="004F4D80">
      <w:pPr>
        <w:spacing w:line="240" w:lineRule="auto"/>
        <w:ind w:right="-1"/>
        <w:rPr>
          <w:sz w:val="24"/>
          <w:szCs w:val="24"/>
        </w:rPr>
      </w:pPr>
    </w:p>
    <w:p w:rsidR="004F4D80" w:rsidRPr="000F0D3F" w:rsidRDefault="004F4D80" w:rsidP="004F4D80">
      <w:pPr>
        <w:spacing w:line="240" w:lineRule="auto"/>
        <w:ind w:right="-1"/>
        <w:rPr>
          <w:sz w:val="24"/>
          <w:szCs w:val="24"/>
        </w:rPr>
      </w:pPr>
    </w:p>
    <w:p w:rsidR="004F4D80" w:rsidRPr="000F0D3F" w:rsidRDefault="004F4D80" w:rsidP="004F4D80">
      <w:pPr>
        <w:spacing w:line="240" w:lineRule="auto"/>
        <w:ind w:right="-1"/>
        <w:rPr>
          <w:b/>
          <w:sz w:val="24"/>
          <w:szCs w:val="24"/>
        </w:rPr>
      </w:pPr>
      <w:r w:rsidRPr="000F0D3F">
        <w:rPr>
          <w:b/>
          <w:sz w:val="24"/>
          <w:szCs w:val="24"/>
        </w:rPr>
        <w:t>Письмо должно быть подписано генеральным директором предприятия-производителя продукции</w:t>
      </w:r>
    </w:p>
    <w:p w:rsidR="004F4D80" w:rsidRPr="000F0D3F" w:rsidRDefault="004F4D80" w:rsidP="004F4D80">
      <w:pPr>
        <w:spacing w:line="240" w:lineRule="auto"/>
        <w:ind w:right="-1"/>
        <w:rPr>
          <w:b/>
          <w:sz w:val="24"/>
          <w:szCs w:val="24"/>
        </w:rPr>
      </w:pPr>
    </w:p>
    <w:p w:rsidR="004F4D80" w:rsidRPr="000F0D3F"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F0D3F">
        <w:rPr>
          <w:b/>
          <w:color w:val="000000"/>
          <w:spacing w:val="36"/>
          <w:sz w:val="24"/>
          <w:szCs w:val="24"/>
        </w:rPr>
        <w:t>конец формы</w:t>
      </w:r>
    </w:p>
    <w:p w:rsidR="004F4D80" w:rsidRPr="000F0D3F" w:rsidRDefault="004F4D80" w:rsidP="004F4D80">
      <w:pPr>
        <w:rPr>
          <w:sz w:val="24"/>
          <w:szCs w:val="24"/>
        </w:rPr>
      </w:pPr>
    </w:p>
    <w:p w:rsidR="004F4D80" w:rsidRPr="000F0D3F" w:rsidRDefault="004F4D80" w:rsidP="004F4D80">
      <w:pPr>
        <w:rPr>
          <w:sz w:val="24"/>
          <w:szCs w:val="24"/>
        </w:rPr>
      </w:pPr>
    </w:p>
    <w:p w:rsidR="004F4D80" w:rsidRPr="000F0D3F" w:rsidRDefault="004F4D80" w:rsidP="004F4D80">
      <w:pPr>
        <w:rPr>
          <w:sz w:val="24"/>
          <w:szCs w:val="24"/>
        </w:rPr>
      </w:pPr>
    </w:p>
    <w:p w:rsidR="004F4D80" w:rsidRPr="000F0D3F" w:rsidRDefault="004F4D80" w:rsidP="004F4D80">
      <w:pPr>
        <w:rPr>
          <w:sz w:val="24"/>
          <w:szCs w:val="24"/>
        </w:rPr>
      </w:pPr>
    </w:p>
    <w:p w:rsidR="004F4D80" w:rsidRPr="000F0D3F" w:rsidRDefault="004F4D80" w:rsidP="004F4D80">
      <w:pPr>
        <w:rPr>
          <w:sz w:val="24"/>
          <w:szCs w:val="24"/>
        </w:rPr>
      </w:pPr>
    </w:p>
    <w:p w:rsidR="004F4D80" w:rsidRPr="000F0D3F" w:rsidRDefault="004F4D80" w:rsidP="004F4D80">
      <w:pPr>
        <w:rPr>
          <w:sz w:val="24"/>
          <w:szCs w:val="24"/>
        </w:rPr>
      </w:pPr>
    </w:p>
    <w:p w:rsidR="004F4D80" w:rsidRPr="000F0D3F" w:rsidRDefault="004F4D80" w:rsidP="004F4D80">
      <w:pPr>
        <w:rPr>
          <w:sz w:val="24"/>
          <w:szCs w:val="24"/>
        </w:rPr>
      </w:pPr>
    </w:p>
    <w:p w:rsidR="004F4D80" w:rsidRPr="000F0D3F" w:rsidRDefault="004F4D80" w:rsidP="004F4D80">
      <w:pPr>
        <w:rPr>
          <w:sz w:val="24"/>
          <w:szCs w:val="24"/>
        </w:rPr>
      </w:pPr>
    </w:p>
    <w:p w:rsidR="004F4D80" w:rsidRPr="000F0D3F" w:rsidRDefault="004F4D80" w:rsidP="004F4D80">
      <w:pPr>
        <w:rPr>
          <w:sz w:val="24"/>
          <w:szCs w:val="24"/>
        </w:rPr>
      </w:pPr>
    </w:p>
    <w:p w:rsidR="004F4D80" w:rsidRPr="000F0D3F" w:rsidRDefault="004F4D80" w:rsidP="004F4D80">
      <w:pPr>
        <w:pStyle w:val="2"/>
        <w:pageBreakBefore/>
        <w:tabs>
          <w:tab w:val="clear" w:pos="0"/>
          <w:tab w:val="clear" w:pos="1700"/>
          <w:tab w:val="num" w:pos="1134"/>
        </w:tabs>
        <w:spacing w:before="100" w:beforeAutospacing="1" w:after="100" w:afterAutospacing="1" w:line="240" w:lineRule="auto"/>
        <w:sectPr w:rsidR="004F4D80" w:rsidRPr="000F0D3F" w:rsidSect="004F4D80">
          <w:pgSz w:w="11906" w:h="16838" w:code="9"/>
          <w:pgMar w:top="680" w:right="567" w:bottom="539" w:left="1134" w:header="680" w:footer="278" w:gutter="0"/>
          <w:cols w:space="708"/>
          <w:titlePg/>
          <w:docGrid w:linePitch="360"/>
        </w:sectPr>
      </w:pPr>
      <w:bookmarkStart w:id="1042" w:name="_Toc318208007"/>
    </w:p>
    <w:p w:rsidR="004F4D80" w:rsidRPr="000F0D3F" w:rsidRDefault="004F4D80" w:rsidP="004F4D80">
      <w:pPr>
        <w:pStyle w:val="2"/>
        <w:pageBreakBefore/>
        <w:tabs>
          <w:tab w:val="clear" w:pos="0"/>
          <w:tab w:val="clear" w:pos="1700"/>
          <w:tab w:val="num" w:pos="1134"/>
        </w:tabs>
        <w:spacing w:before="100" w:beforeAutospacing="1" w:after="100" w:afterAutospacing="1" w:line="240" w:lineRule="auto"/>
      </w:pPr>
      <w:bookmarkStart w:id="1043" w:name="_Toc423423680"/>
      <w:bookmarkStart w:id="1044" w:name="_Ref440272035"/>
      <w:bookmarkStart w:id="1045" w:name="_Ref440274733"/>
      <w:bookmarkStart w:id="1046" w:name="_Ref444179578"/>
      <w:bookmarkStart w:id="1047" w:name="_Toc447269848"/>
      <w:r w:rsidRPr="000F0D3F">
        <w:lastRenderedPageBreak/>
        <w:t xml:space="preserve">Информация о собственниках </w:t>
      </w:r>
      <w:r w:rsidR="00C236C0" w:rsidRPr="000F0D3F">
        <w:t>Участник</w:t>
      </w:r>
      <w:r w:rsidRPr="000F0D3F">
        <w:t>а (включая конечных бенефициаров) (форма 1</w:t>
      </w:r>
      <w:r w:rsidR="000D67AD" w:rsidRPr="000F0D3F">
        <w:t>1</w:t>
      </w:r>
      <w:r w:rsidRPr="000F0D3F">
        <w:t>)</w:t>
      </w:r>
      <w:bookmarkEnd w:id="1042"/>
      <w:bookmarkEnd w:id="1043"/>
      <w:bookmarkEnd w:id="1044"/>
      <w:bookmarkEnd w:id="1045"/>
      <w:bookmarkEnd w:id="1046"/>
      <w:bookmarkEnd w:id="1047"/>
    </w:p>
    <w:p w:rsidR="004F4D80" w:rsidRPr="000F0D3F" w:rsidRDefault="004F4D80" w:rsidP="004F4D80">
      <w:pPr>
        <w:pStyle w:val="3"/>
        <w:rPr>
          <w:szCs w:val="24"/>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0F0D3F">
        <w:rPr>
          <w:szCs w:val="24"/>
        </w:rPr>
        <w:t xml:space="preserve">Форма информации о собственниках </w:t>
      </w:r>
      <w:r w:rsidR="00C236C0" w:rsidRPr="000F0D3F">
        <w:rPr>
          <w:szCs w:val="24"/>
        </w:rPr>
        <w:t>Участник</w:t>
      </w:r>
      <w:r w:rsidRPr="000F0D3F">
        <w:rPr>
          <w:szCs w:val="24"/>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0F0D3F" w:rsidRDefault="004F4D80" w:rsidP="004F4D80">
      <w:pPr>
        <w:tabs>
          <w:tab w:val="left" w:pos="4757"/>
        </w:tabs>
        <w:spacing w:line="240" w:lineRule="auto"/>
        <w:ind w:left="567" w:firstLine="0"/>
        <w:jc w:val="left"/>
        <w:rPr>
          <w:sz w:val="24"/>
          <w:szCs w:val="24"/>
        </w:rPr>
      </w:pPr>
      <w:r w:rsidRPr="000F0D3F">
        <w:rPr>
          <w:sz w:val="24"/>
          <w:szCs w:val="24"/>
        </w:rPr>
        <w:t>Приложение 1</w:t>
      </w:r>
      <w:r w:rsidR="000D67AD" w:rsidRPr="000F0D3F">
        <w:rPr>
          <w:sz w:val="24"/>
          <w:szCs w:val="24"/>
        </w:rPr>
        <w:t>1</w:t>
      </w:r>
      <w:r w:rsidRPr="000F0D3F">
        <w:rPr>
          <w:sz w:val="24"/>
          <w:szCs w:val="24"/>
        </w:rPr>
        <w:t xml:space="preserve"> к письму о подаче оферты</w:t>
      </w:r>
      <w:r w:rsidRPr="000F0D3F">
        <w:rPr>
          <w:sz w:val="24"/>
          <w:szCs w:val="24"/>
        </w:rPr>
        <w:br/>
        <w:t>от «____»_____________ г. №__________</w:t>
      </w:r>
    </w:p>
    <w:p w:rsidR="004F4D80" w:rsidRPr="000F0D3F" w:rsidRDefault="004F4D80" w:rsidP="004F4D80">
      <w:pPr>
        <w:spacing w:line="240" w:lineRule="auto"/>
        <w:ind w:firstLine="0"/>
        <w:rPr>
          <w:color w:val="000000"/>
          <w:sz w:val="24"/>
          <w:szCs w:val="24"/>
        </w:rPr>
      </w:pPr>
    </w:p>
    <w:p w:rsidR="004F4D80" w:rsidRPr="000F0D3F" w:rsidRDefault="004F4D80" w:rsidP="004F4D80">
      <w:pPr>
        <w:spacing w:line="240" w:lineRule="auto"/>
        <w:ind w:firstLine="0"/>
        <w:jc w:val="center"/>
        <w:rPr>
          <w:b/>
          <w:sz w:val="24"/>
          <w:szCs w:val="24"/>
        </w:rPr>
      </w:pPr>
      <w:r w:rsidRPr="000F0D3F">
        <w:rPr>
          <w:b/>
          <w:sz w:val="24"/>
          <w:szCs w:val="24"/>
        </w:rPr>
        <w:t xml:space="preserve">Информация о собственниках </w:t>
      </w:r>
      <w:r w:rsidR="00C236C0" w:rsidRPr="000F0D3F">
        <w:rPr>
          <w:b/>
          <w:sz w:val="24"/>
          <w:szCs w:val="24"/>
        </w:rPr>
        <w:t>Участник</w:t>
      </w:r>
      <w:r w:rsidRPr="000F0D3F">
        <w:rPr>
          <w:b/>
          <w:sz w:val="24"/>
          <w:szCs w:val="24"/>
        </w:rPr>
        <w:t>а (включая конечных бенефициаров)</w:t>
      </w:r>
    </w:p>
    <w:p w:rsidR="004F4D80" w:rsidRPr="000F0D3F" w:rsidRDefault="004F4D80" w:rsidP="004F4D80">
      <w:pPr>
        <w:spacing w:line="240" w:lineRule="auto"/>
        <w:ind w:firstLine="0"/>
        <w:rPr>
          <w:color w:val="000000"/>
          <w:sz w:val="24"/>
          <w:szCs w:val="24"/>
        </w:rPr>
      </w:pPr>
    </w:p>
    <w:p w:rsidR="004F4D80" w:rsidRPr="000F0D3F" w:rsidRDefault="004F4D80" w:rsidP="004F4D80">
      <w:pPr>
        <w:spacing w:line="240" w:lineRule="auto"/>
        <w:ind w:firstLine="0"/>
        <w:rPr>
          <w:color w:val="000000"/>
          <w:sz w:val="24"/>
          <w:szCs w:val="24"/>
        </w:rPr>
      </w:pPr>
      <w:r w:rsidRPr="000F0D3F">
        <w:rPr>
          <w:color w:val="000000"/>
          <w:sz w:val="24"/>
          <w:szCs w:val="24"/>
        </w:rPr>
        <w:t xml:space="preserve">Наименование и адрес </w:t>
      </w:r>
      <w:r w:rsidR="00C236C0" w:rsidRPr="000F0D3F">
        <w:rPr>
          <w:color w:val="000000"/>
          <w:sz w:val="24"/>
          <w:szCs w:val="24"/>
        </w:rPr>
        <w:t>Участник</w:t>
      </w:r>
      <w:r w:rsidRPr="000F0D3F">
        <w:rPr>
          <w:color w:val="000000"/>
          <w:sz w:val="24"/>
          <w:szCs w:val="24"/>
        </w:rPr>
        <w:t>а: __________________________________________</w:t>
      </w:r>
    </w:p>
    <w:p w:rsidR="004F4D80" w:rsidRPr="000F0D3F"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0F0D3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center"/>
              <w:rPr>
                <w:b/>
                <w:color w:val="000000"/>
                <w:sz w:val="24"/>
                <w:szCs w:val="24"/>
              </w:rPr>
            </w:pPr>
            <w:r w:rsidRPr="000F0D3F">
              <w:rPr>
                <w:b/>
                <w:color w:val="000000"/>
                <w:sz w:val="24"/>
                <w:szCs w:val="24"/>
              </w:rPr>
              <w:t xml:space="preserve">наименование  </w:t>
            </w:r>
            <w:r w:rsidR="00C236C0" w:rsidRPr="000F0D3F">
              <w:rPr>
                <w:b/>
                <w:color w:val="000000"/>
                <w:sz w:val="24"/>
                <w:szCs w:val="24"/>
              </w:rPr>
              <w:t>Участник</w:t>
            </w:r>
            <w:r w:rsidRPr="000F0D3F">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 xml:space="preserve">информация о цепочке собственников </w:t>
            </w:r>
            <w:r w:rsidR="00C236C0" w:rsidRPr="000F0D3F">
              <w:rPr>
                <w:b/>
                <w:bCs w:val="0"/>
                <w:color w:val="000000"/>
                <w:sz w:val="24"/>
                <w:szCs w:val="24"/>
              </w:rPr>
              <w:t>Участник</w:t>
            </w:r>
            <w:r w:rsidRPr="000F0D3F">
              <w:rPr>
                <w:b/>
                <w:bCs w:val="0"/>
                <w:color w:val="000000"/>
                <w:sz w:val="24"/>
                <w:szCs w:val="24"/>
              </w:rPr>
              <w:t>а, включая бенефициаров (в том числе конечных)</w:t>
            </w:r>
          </w:p>
        </w:tc>
      </w:tr>
      <w:tr w:rsidR="004F4D80" w:rsidRPr="000F0D3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 xml:space="preserve">№ </w:t>
            </w:r>
            <w:proofErr w:type="spellStart"/>
            <w:r w:rsidRPr="000F0D3F">
              <w:rPr>
                <w:b/>
                <w:bCs w:val="0"/>
                <w:color w:val="000000"/>
                <w:sz w:val="24"/>
                <w:szCs w:val="24"/>
              </w:rPr>
              <w:t>п.п</w:t>
            </w:r>
            <w:proofErr w:type="spellEnd"/>
            <w:r w:rsidRPr="000F0D3F">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Наименование/</w:t>
            </w:r>
            <w:r w:rsidRPr="000F0D3F">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 xml:space="preserve">серия и номер документа, удостоверяющего личность (для </w:t>
            </w:r>
            <w:proofErr w:type="spellStart"/>
            <w:r w:rsidRPr="000F0D3F">
              <w:rPr>
                <w:b/>
                <w:bCs w:val="0"/>
                <w:color w:val="000000"/>
                <w:sz w:val="24"/>
                <w:szCs w:val="24"/>
              </w:rPr>
              <w:t>физ</w:t>
            </w:r>
            <w:proofErr w:type="gramStart"/>
            <w:r w:rsidRPr="000F0D3F">
              <w:rPr>
                <w:b/>
                <w:bCs w:val="0"/>
                <w:color w:val="000000"/>
                <w:sz w:val="24"/>
                <w:szCs w:val="24"/>
              </w:rPr>
              <w:t>.л</w:t>
            </w:r>
            <w:proofErr w:type="gramEnd"/>
            <w:r w:rsidRPr="000F0D3F">
              <w:rPr>
                <w:b/>
                <w:bCs w:val="0"/>
                <w:color w:val="000000"/>
                <w:sz w:val="24"/>
                <w:szCs w:val="24"/>
              </w:rPr>
              <w:t>иц</w:t>
            </w:r>
            <w:proofErr w:type="spellEnd"/>
            <w:r w:rsidRPr="000F0D3F">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руководитель/участник</w:t>
            </w:r>
            <w:r w:rsidRPr="000F0D3F">
              <w:rPr>
                <w:b/>
                <w:bCs w:val="0"/>
                <w:color w:val="000000"/>
                <w:sz w:val="24"/>
                <w:szCs w:val="24"/>
              </w:rPr>
              <w:br/>
              <w:t>/акционер</w:t>
            </w:r>
            <w:r w:rsidRPr="000F0D3F">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color w:val="000000"/>
                <w:sz w:val="24"/>
                <w:szCs w:val="24"/>
              </w:rPr>
            </w:pPr>
            <w:r w:rsidRPr="000F0D3F">
              <w:rPr>
                <w:b/>
                <w:color w:val="000000"/>
                <w:sz w:val="24"/>
                <w:szCs w:val="24"/>
              </w:rPr>
              <w:t>информация о подтверждающих документах (наименование, реквизиты и т.д.)</w:t>
            </w:r>
          </w:p>
        </w:tc>
      </w:tr>
      <w:tr w:rsidR="004F4D80" w:rsidRPr="000F0D3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color w:val="000000"/>
                <w:sz w:val="24"/>
                <w:szCs w:val="24"/>
              </w:rPr>
            </w:pPr>
          </w:p>
        </w:tc>
      </w:tr>
      <w:tr w:rsidR="004F4D80" w:rsidRPr="000F0D3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color w:val="000000"/>
                <w:sz w:val="24"/>
                <w:szCs w:val="24"/>
              </w:rPr>
            </w:pPr>
          </w:p>
        </w:tc>
      </w:tr>
      <w:tr w:rsidR="004F4D80" w:rsidRPr="000F0D3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0F0D3F" w:rsidRDefault="004F4D80" w:rsidP="004F4D80">
            <w:pPr>
              <w:spacing w:line="240" w:lineRule="auto"/>
              <w:ind w:firstLine="0"/>
              <w:jc w:val="center"/>
              <w:rPr>
                <w:b/>
                <w:color w:val="000000"/>
                <w:sz w:val="24"/>
                <w:szCs w:val="24"/>
              </w:rPr>
            </w:pPr>
            <w:r w:rsidRPr="000F0D3F">
              <w:rPr>
                <w:b/>
                <w:color w:val="000000"/>
                <w:sz w:val="24"/>
                <w:szCs w:val="24"/>
              </w:rPr>
              <w:t>15</w:t>
            </w:r>
          </w:p>
        </w:tc>
      </w:tr>
      <w:tr w:rsidR="004F4D80" w:rsidRPr="000F0D3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r>
      <w:tr w:rsidR="004F4D80" w:rsidRPr="000F0D3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r>
      <w:tr w:rsidR="004F4D80" w:rsidRPr="000F0D3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r>
      <w:tr w:rsidR="004F4D80" w:rsidRPr="000F0D3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r>
      <w:tr w:rsidR="004F4D80" w:rsidRPr="000F0D3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r>
    </w:tbl>
    <w:p w:rsidR="004F4D80" w:rsidRPr="000F0D3F" w:rsidRDefault="004F4D80" w:rsidP="004F4D80">
      <w:pPr>
        <w:tabs>
          <w:tab w:val="left" w:pos="4757"/>
        </w:tabs>
        <w:rPr>
          <w:sz w:val="24"/>
          <w:szCs w:val="24"/>
        </w:rPr>
      </w:pPr>
    </w:p>
    <w:p w:rsidR="004F4D80" w:rsidRPr="000F0D3F" w:rsidRDefault="004F4D80" w:rsidP="004F4D80">
      <w:pPr>
        <w:spacing w:line="240" w:lineRule="auto"/>
        <w:rPr>
          <w:color w:val="000000"/>
          <w:sz w:val="24"/>
          <w:szCs w:val="24"/>
        </w:rPr>
      </w:pPr>
      <w:r w:rsidRPr="000F0D3F">
        <w:rPr>
          <w:color w:val="000000"/>
          <w:sz w:val="24"/>
          <w:szCs w:val="24"/>
        </w:rPr>
        <w:t>____________________________________</w:t>
      </w:r>
    </w:p>
    <w:p w:rsidR="004F4D80" w:rsidRPr="000F0D3F" w:rsidRDefault="004F4D80" w:rsidP="004F4D80">
      <w:pPr>
        <w:spacing w:line="240" w:lineRule="auto"/>
        <w:ind w:right="3684"/>
        <w:jc w:val="center"/>
        <w:rPr>
          <w:color w:val="000000"/>
          <w:sz w:val="24"/>
          <w:szCs w:val="24"/>
          <w:vertAlign w:val="superscript"/>
        </w:rPr>
      </w:pPr>
      <w:r w:rsidRPr="000F0D3F">
        <w:rPr>
          <w:color w:val="000000"/>
          <w:sz w:val="24"/>
          <w:szCs w:val="24"/>
          <w:vertAlign w:val="superscript"/>
        </w:rPr>
        <w:t>(подпись, М.П.)</w:t>
      </w:r>
    </w:p>
    <w:p w:rsidR="004F4D80" w:rsidRPr="000F0D3F" w:rsidRDefault="004F4D80" w:rsidP="004F4D80">
      <w:pPr>
        <w:spacing w:line="240" w:lineRule="auto"/>
        <w:rPr>
          <w:color w:val="000000"/>
          <w:sz w:val="24"/>
          <w:szCs w:val="24"/>
        </w:rPr>
      </w:pPr>
      <w:r w:rsidRPr="000F0D3F">
        <w:rPr>
          <w:color w:val="000000"/>
          <w:sz w:val="24"/>
          <w:szCs w:val="24"/>
        </w:rPr>
        <w:t>____________________________________</w:t>
      </w:r>
    </w:p>
    <w:p w:rsidR="004F4D80" w:rsidRPr="000F0D3F" w:rsidRDefault="004F4D80" w:rsidP="004F4D80">
      <w:pPr>
        <w:spacing w:line="240" w:lineRule="auto"/>
        <w:ind w:right="3684"/>
        <w:jc w:val="center"/>
        <w:rPr>
          <w:color w:val="000000"/>
          <w:sz w:val="24"/>
          <w:szCs w:val="24"/>
          <w:vertAlign w:val="superscript"/>
        </w:rPr>
      </w:pPr>
      <w:r w:rsidRPr="000F0D3F">
        <w:rPr>
          <w:color w:val="000000"/>
          <w:sz w:val="24"/>
          <w:szCs w:val="24"/>
          <w:vertAlign w:val="superscript"/>
        </w:rPr>
        <w:t xml:space="preserve">(фамилия, имя, отчество </w:t>
      </w:r>
      <w:proofErr w:type="gramStart"/>
      <w:r w:rsidRPr="000F0D3F">
        <w:rPr>
          <w:color w:val="000000"/>
          <w:sz w:val="24"/>
          <w:szCs w:val="24"/>
          <w:vertAlign w:val="superscript"/>
        </w:rPr>
        <w:t>подписавшего</w:t>
      </w:r>
      <w:proofErr w:type="gramEnd"/>
      <w:r w:rsidRPr="000F0D3F">
        <w:rPr>
          <w:color w:val="000000"/>
          <w:sz w:val="24"/>
          <w:szCs w:val="24"/>
          <w:vertAlign w:val="superscript"/>
        </w:rPr>
        <w:t>, должность)</w:t>
      </w:r>
    </w:p>
    <w:p w:rsidR="004F4D80" w:rsidRPr="000F0D3F" w:rsidRDefault="004F4D80" w:rsidP="004F4D80">
      <w:pPr>
        <w:rPr>
          <w:sz w:val="24"/>
          <w:szCs w:val="24"/>
        </w:rPr>
      </w:pPr>
    </w:p>
    <w:p w:rsidR="004F4D80" w:rsidRPr="000F0D3F" w:rsidRDefault="004F4D80" w:rsidP="004F4D80">
      <w:pPr>
        <w:pBdr>
          <w:bottom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lastRenderedPageBreak/>
        <w:t>конец формы</w:t>
      </w:r>
    </w:p>
    <w:p w:rsidR="004F4D80" w:rsidRPr="000F0D3F" w:rsidRDefault="004F4D80" w:rsidP="004F4D80">
      <w:pPr>
        <w:pStyle w:val="3"/>
        <w:rPr>
          <w:szCs w:val="24"/>
        </w:rPr>
        <w:sectPr w:rsidR="004F4D80" w:rsidRPr="000F0D3F" w:rsidSect="004F4D80">
          <w:pgSz w:w="16838" w:h="11906" w:orient="landscape" w:code="9"/>
          <w:pgMar w:top="1134" w:right="680" w:bottom="567" w:left="539" w:header="680" w:footer="278" w:gutter="0"/>
          <w:cols w:space="708"/>
          <w:titlePg/>
          <w:docGrid w:linePitch="360"/>
        </w:sectPr>
      </w:pPr>
    </w:p>
    <w:p w:rsidR="004F4D80" w:rsidRPr="000F0D3F"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0F0D3F">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указывает дату и номер заявки в соответствии с письмом о подаче оферты </w:t>
      </w:r>
      <w:r w:rsidR="00D90031" w:rsidRPr="000F0D3F">
        <w:rPr>
          <w:sz w:val="24"/>
          <w:szCs w:val="24"/>
        </w:rPr>
        <w:t xml:space="preserve">(подраздел </w:t>
      </w:r>
      <w:r w:rsidR="00595BB8" w:rsidRPr="000F0D3F">
        <w:rPr>
          <w:sz w:val="24"/>
          <w:szCs w:val="24"/>
        </w:rPr>
        <w:fldChar w:fldCharType="begin"/>
      </w:r>
      <w:r w:rsidR="00D90031" w:rsidRPr="000F0D3F">
        <w:rPr>
          <w:sz w:val="24"/>
          <w:szCs w:val="24"/>
        </w:rPr>
        <w:instrText xml:space="preserve"> REF _Ref55336310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5.1</w:t>
      </w:r>
      <w:r w:rsidR="00595BB8" w:rsidRPr="000F0D3F">
        <w:rPr>
          <w:sz w:val="24"/>
          <w:szCs w:val="24"/>
        </w:rPr>
        <w:fldChar w:fldCharType="end"/>
      </w:r>
      <w:r w:rsidR="00D90031" w:rsidRPr="000F0D3F">
        <w:rPr>
          <w:sz w:val="24"/>
          <w:szCs w:val="24"/>
        </w:rPr>
        <w:t>)</w:t>
      </w:r>
      <w:r w:rsidR="004F4D80" w:rsidRPr="000F0D3F">
        <w:rPr>
          <w:sz w:val="24"/>
          <w:szCs w:val="24"/>
        </w:rPr>
        <w:t>.</w:t>
      </w:r>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указывает свое фирменное наименование (в </w:t>
      </w:r>
      <w:proofErr w:type="spellStart"/>
      <w:r w:rsidR="004F4D80" w:rsidRPr="000F0D3F">
        <w:rPr>
          <w:sz w:val="24"/>
          <w:szCs w:val="24"/>
        </w:rPr>
        <w:t>т.ч</w:t>
      </w:r>
      <w:proofErr w:type="spellEnd"/>
      <w:r w:rsidR="004F4D80" w:rsidRPr="000F0D3F">
        <w:rPr>
          <w:sz w:val="24"/>
          <w:szCs w:val="24"/>
        </w:rPr>
        <w:t>. организационно-правовую форму) и свой адрес.</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Разделы «ИНН» (№2) и «ОГРН» (№3) - указываются регистрационные данные </w:t>
      </w:r>
      <w:r w:rsidR="00C236C0" w:rsidRPr="000F0D3F">
        <w:rPr>
          <w:sz w:val="24"/>
          <w:szCs w:val="24"/>
        </w:rPr>
        <w:t>Участник</w:t>
      </w:r>
      <w:r w:rsidRPr="000F0D3F">
        <w:rPr>
          <w:sz w:val="24"/>
          <w:szCs w:val="24"/>
        </w:rPr>
        <w:t>а.</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Разделы «ИНН» (№9) и «ОГРН» (№10) - указываются регистрационные данные собственников </w:t>
      </w:r>
      <w:r w:rsidR="00C236C0" w:rsidRPr="000F0D3F">
        <w:rPr>
          <w:sz w:val="24"/>
          <w:szCs w:val="24"/>
        </w:rPr>
        <w:t>Участник</w:t>
      </w:r>
      <w:r w:rsidRPr="000F0D3F">
        <w:rPr>
          <w:sz w:val="24"/>
          <w:szCs w:val="24"/>
        </w:rPr>
        <w:t>а.</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Раздел «Наименование краткое» (№4) - указывается краткое наименование </w:t>
      </w:r>
      <w:r w:rsidR="00C236C0" w:rsidRPr="000F0D3F">
        <w:rPr>
          <w:sz w:val="24"/>
          <w:szCs w:val="24"/>
        </w:rPr>
        <w:t>Участник</w:t>
      </w:r>
      <w:r w:rsidRPr="000F0D3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Раздел «Код ОКВЭД» (№5) - указывается код (основные коды) ОКВЭД.</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Раздел «ФИО руководителя» (№6) - фамилия, отчество и имя указываются полностью.</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Раздел «Серия и номер документа, удостоверяющего личность руководителя» (№7) - паспортные данные указываются</w:t>
      </w:r>
      <w:r w:rsidRPr="000F0D3F">
        <w:rPr>
          <w:b/>
          <w:sz w:val="24"/>
          <w:szCs w:val="24"/>
        </w:rPr>
        <w:t xml:space="preserve"> </w:t>
      </w:r>
      <w:r w:rsidRPr="000F0D3F">
        <w:rPr>
          <w:sz w:val="24"/>
          <w:szCs w:val="24"/>
        </w:rPr>
        <w:t xml:space="preserve">в формате: </w:t>
      </w:r>
      <w:r w:rsidRPr="000F0D3F">
        <w:rPr>
          <w:b/>
          <w:sz w:val="24"/>
          <w:szCs w:val="24"/>
        </w:rPr>
        <w:t>ХХХХХХХХХХ</w:t>
      </w:r>
      <w:r w:rsidRPr="000F0D3F">
        <w:rPr>
          <w:sz w:val="24"/>
          <w:szCs w:val="24"/>
        </w:rPr>
        <w:t xml:space="preserve"> (10 знаков), то есть без слов «серия», «номер» и т.п.</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Раздел «Серия и номер документа, удостоверяющего личность (для физ. лиц)» (№13) - паспортные данные указываются</w:t>
      </w:r>
      <w:r w:rsidRPr="000F0D3F">
        <w:rPr>
          <w:b/>
          <w:sz w:val="24"/>
          <w:szCs w:val="24"/>
        </w:rPr>
        <w:t xml:space="preserve"> </w:t>
      </w:r>
      <w:r w:rsidRPr="000F0D3F">
        <w:rPr>
          <w:sz w:val="24"/>
          <w:szCs w:val="24"/>
        </w:rPr>
        <w:t xml:space="preserve">в формате: </w:t>
      </w:r>
      <w:r w:rsidRPr="000F0D3F">
        <w:rPr>
          <w:b/>
          <w:sz w:val="24"/>
          <w:szCs w:val="24"/>
        </w:rPr>
        <w:t>ХХХХХХХХХХ</w:t>
      </w:r>
      <w:r w:rsidRPr="000F0D3F">
        <w:rPr>
          <w:sz w:val="24"/>
          <w:szCs w:val="24"/>
        </w:rPr>
        <w:t xml:space="preserve"> (10 знаков), то есть без слов «серия», «номер» и т.п.</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Раздел «№» (№8) – заполняется в следующем формате: </w:t>
      </w:r>
    </w:p>
    <w:p w:rsidR="004F4D80" w:rsidRPr="000F0D3F" w:rsidRDefault="004F4D80" w:rsidP="004F4D80">
      <w:pPr>
        <w:spacing w:line="240" w:lineRule="auto"/>
        <w:ind w:firstLine="1134"/>
        <w:rPr>
          <w:sz w:val="24"/>
          <w:szCs w:val="24"/>
        </w:rPr>
      </w:pPr>
      <w:r w:rsidRPr="000F0D3F">
        <w:rPr>
          <w:sz w:val="24"/>
          <w:szCs w:val="24"/>
        </w:rPr>
        <w:t xml:space="preserve">1. собственник </w:t>
      </w:r>
      <w:r w:rsidR="00C236C0" w:rsidRPr="000F0D3F">
        <w:rPr>
          <w:sz w:val="24"/>
          <w:szCs w:val="24"/>
        </w:rPr>
        <w:t>Участник</w:t>
      </w:r>
      <w:r w:rsidRPr="000F0D3F">
        <w:rPr>
          <w:sz w:val="24"/>
          <w:szCs w:val="24"/>
        </w:rPr>
        <w:t>а.</w:t>
      </w:r>
    </w:p>
    <w:p w:rsidR="004F4D80" w:rsidRPr="000F0D3F" w:rsidRDefault="004F4D80" w:rsidP="004F4D80">
      <w:pPr>
        <w:spacing w:line="240" w:lineRule="auto"/>
        <w:ind w:firstLine="1134"/>
        <w:rPr>
          <w:sz w:val="24"/>
          <w:szCs w:val="24"/>
        </w:rPr>
      </w:pPr>
      <w:r w:rsidRPr="000F0D3F">
        <w:rPr>
          <w:sz w:val="24"/>
          <w:szCs w:val="24"/>
        </w:rPr>
        <w:t>1.1. собственник собственника №1.</w:t>
      </w:r>
    </w:p>
    <w:p w:rsidR="004F4D80" w:rsidRPr="000F0D3F" w:rsidRDefault="004F4D80" w:rsidP="004F4D80">
      <w:pPr>
        <w:spacing w:line="240" w:lineRule="auto"/>
        <w:ind w:firstLine="1134"/>
        <w:rPr>
          <w:sz w:val="24"/>
          <w:szCs w:val="24"/>
        </w:rPr>
      </w:pPr>
      <w:r w:rsidRPr="000F0D3F">
        <w:rPr>
          <w:sz w:val="24"/>
          <w:szCs w:val="24"/>
        </w:rPr>
        <w:t>1.2. собственник собственника №1.</w:t>
      </w:r>
    </w:p>
    <w:p w:rsidR="004F4D80" w:rsidRPr="000F0D3F" w:rsidRDefault="004F4D80" w:rsidP="004F4D80">
      <w:pPr>
        <w:spacing w:line="240" w:lineRule="auto"/>
        <w:ind w:firstLine="1134"/>
        <w:rPr>
          <w:sz w:val="24"/>
          <w:szCs w:val="24"/>
        </w:rPr>
      </w:pPr>
      <w:r w:rsidRPr="000F0D3F">
        <w:rPr>
          <w:sz w:val="24"/>
          <w:szCs w:val="24"/>
        </w:rPr>
        <w:t>1.1.1. собственник собственника №1.1.</w:t>
      </w:r>
    </w:p>
    <w:p w:rsidR="004F4D80" w:rsidRPr="000F0D3F" w:rsidRDefault="004F4D80" w:rsidP="004F4D80">
      <w:pPr>
        <w:spacing w:line="240" w:lineRule="auto"/>
        <w:ind w:firstLine="1134"/>
        <w:rPr>
          <w:sz w:val="24"/>
          <w:szCs w:val="24"/>
        </w:rPr>
      </w:pPr>
      <w:r w:rsidRPr="000F0D3F">
        <w:rPr>
          <w:sz w:val="24"/>
          <w:szCs w:val="24"/>
        </w:rPr>
        <w:t>1.2.1. собственник собственника №1.2.</w:t>
      </w:r>
    </w:p>
    <w:p w:rsidR="004F4D80" w:rsidRPr="000F0D3F" w:rsidRDefault="004F4D80" w:rsidP="004F4D80">
      <w:pPr>
        <w:spacing w:line="240" w:lineRule="auto"/>
        <w:ind w:firstLine="1134"/>
        <w:rPr>
          <w:sz w:val="24"/>
          <w:szCs w:val="24"/>
        </w:rPr>
      </w:pPr>
      <w:r w:rsidRPr="000F0D3F">
        <w:rPr>
          <w:sz w:val="24"/>
          <w:szCs w:val="24"/>
        </w:rPr>
        <w:t xml:space="preserve">1.2.1.1. собственник собственника 1.2.1 и так далее. </w:t>
      </w:r>
    </w:p>
    <w:p w:rsidR="004F4D80" w:rsidRPr="000F0D3F" w:rsidRDefault="004F4D80" w:rsidP="004F4D80">
      <w:pPr>
        <w:spacing w:line="240" w:lineRule="auto"/>
        <w:ind w:firstLine="1134"/>
        <w:rPr>
          <w:sz w:val="24"/>
          <w:szCs w:val="24"/>
        </w:rPr>
      </w:pPr>
      <w:r w:rsidRPr="000F0D3F">
        <w:rPr>
          <w:sz w:val="24"/>
          <w:szCs w:val="24"/>
        </w:rPr>
        <w:t>Каждый собственник указывается в отдельной строке Формы.</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F0D3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F0D3F">
        <w:rPr>
          <w:sz w:val="24"/>
          <w:szCs w:val="24"/>
        </w:rPr>
        <w:t xml:space="preserve"> для физических лиц - фамилия, имя и отчество (указываются полностью).</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F0D3F">
        <w:rPr>
          <w:sz w:val="24"/>
          <w:szCs w:val="24"/>
        </w:rPr>
        <w:t>, АО</w:t>
      </w:r>
      <w:r w:rsidRPr="000F0D3F">
        <w:rPr>
          <w:sz w:val="24"/>
          <w:szCs w:val="24"/>
        </w:rPr>
        <w:t xml:space="preserve"> и </w:t>
      </w:r>
      <w:r w:rsidR="000D70B6" w:rsidRPr="000F0D3F">
        <w:rPr>
          <w:sz w:val="24"/>
          <w:szCs w:val="24"/>
        </w:rPr>
        <w:t>П</w:t>
      </w:r>
      <w:r w:rsidRPr="000F0D3F">
        <w:rPr>
          <w:sz w:val="24"/>
          <w:szCs w:val="24"/>
        </w:rPr>
        <w:t xml:space="preserve">АО); </w:t>
      </w:r>
      <w:r w:rsidRPr="000F0D3F">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F0D3F">
        <w:rPr>
          <w:sz w:val="24"/>
          <w:szCs w:val="24"/>
        </w:rPr>
        <w:t>гос. учреждения</w:t>
      </w:r>
      <w:proofErr w:type="gramEnd"/>
      <w:r w:rsidRPr="000F0D3F">
        <w:rPr>
          <w:sz w:val="24"/>
          <w:szCs w:val="24"/>
        </w:rPr>
        <w:t xml:space="preserve"> РФ, физические лица, кроме руководителей).</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0F0D3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F0D3F">
        <w:rPr>
          <w:sz w:val="24"/>
          <w:szCs w:val="24"/>
        </w:rPr>
        <w:t>а(</w:t>
      </w:r>
      <w:proofErr w:type="spellStart"/>
      <w:proofErr w:type="gramEnd"/>
      <w:r w:rsidRPr="000F0D3F">
        <w:rPr>
          <w:sz w:val="24"/>
          <w:szCs w:val="24"/>
        </w:rPr>
        <w:t>ов</w:t>
      </w:r>
      <w:proofErr w:type="spellEnd"/>
      <w:r w:rsidRPr="000F0D3F">
        <w:rPr>
          <w:sz w:val="24"/>
          <w:szCs w:val="24"/>
        </w:rPr>
        <w:t xml:space="preserve">) общества (выписка из реестра акционеров либо решение учредителя участника общества и т.д.). </w:t>
      </w:r>
      <w:proofErr w:type="gramStart"/>
      <w:r w:rsidRPr="000F0D3F">
        <w:rPr>
          <w:sz w:val="24"/>
          <w:szCs w:val="24"/>
        </w:rPr>
        <w:t>Скан-копии</w:t>
      </w:r>
      <w:proofErr w:type="gramEnd"/>
      <w:r w:rsidRPr="000F0D3F">
        <w:rPr>
          <w:sz w:val="24"/>
          <w:szCs w:val="24"/>
        </w:rPr>
        <w:t xml:space="preserve"> документов, указанных в данном разделе, должны быть приложены </w:t>
      </w:r>
      <w:r w:rsidR="00C236C0" w:rsidRPr="000F0D3F">
        <w:rPr>
          <w:sz w:val="24"/>
          <w:szCs w:val="24"/>
        </w:rPr>
        <w:t>Участник</w:t>
      </w:r>
      <w:r w:rsidRPr="000F0D3F">
        <w:rPr>
          <w:sz w:val="24"/>
          <w:szCs w:val="24"/>
        </w:rPr>
        <w:t xml:space="preserve">ом к </w:t>
      </w:r>
      <w:r w:rsidR="00D90031" w:rsidRPr="000F0D3F">
        <w:rPr>
          <w:sz w:val="24"/>
          <w:szCs w:val="24"/>
        </w:rPr>
        <w:t>настоящей Форме информации о собственниках Участника (включая конечных бенефициаров)</w:t>
      </w:r>
      <w:r w:rsidRPr="000F0D3F">
        <w:rPr>
          <w:sz w:val="24"/>
          <w:szCs w:val="24"/>
        </w:rPr>
        <w:t xml:space="preserve"> и войти в состав </w:t>
      </w:r>
      <w:r w:rsidR="00D904EF" w:rsidRPr="000F0D3F">
        <w:rPr>
          <w:sz w:val="24"/>
          <w:szCs w:val="24"/>
        </w:rPr>
        <w:t>Заявки</w:t>
      </w:r>
      <w:r w:rsidRPr="000F0D3F">
        <w:rPr>
          <w:sz w:val="24"/>
          <w:szCs w:val="24"/>
        </w:rPr>
        <w:t>.</w:t>
      </w:r>
    </w:p>
    <w:p w:rsidR="004F4D80" w:rsidRPr="000F0D3F" w:rsidRDefault="004F4D80" w:rsidP="004F4D80">
      <w:pPr>
        <w:pStyle w:val="2"/>
        <w:pageBreakBefore/>
        <w:tabs>
          <w:tab w:val="clear" w:pos="0"/>
          <w:tab w:val="clear" w:pos="1700"/>
          <w:tab w:val="num" w:pos="1134"/>
        </w:tabs>
        <w:spacing w:before="100" w:beforeAutospacing="1" w:after="100" w:afterAutospacing="1" w:line="240" w:lineRule="auto"/>
        <w:sectPr w:rsidR="004F4D80" w:rsidRPr="000F0D3F" w:rsidSect="004F4D80">
          <w:pgSz w:w="16838" w:h="11906" w:orient="landscape" w:code="9"/>
          <w:pgMar w:top="1134" w:right="680" w:bottom="567" w:left="539" w:header="680" w:footer="278" w:gutter="0"/>
          <w:cols w:space="708"/>
          <w:titlePg/>
          <w:docGrid w:linePitch="360"/>
        </w:sectPr>
      </w:pPr>
    </w:p>
    <w:p w:rsidR="004F4D80" w:rsidRPr="000F0D3F"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F0D3F">
        <w:lastRenderedPageBreak/>
        <w:t>Согласие на обработку персональных данных</w:t>
      </w:r>
      <w:r w:rsidR="004F4D80" w:rsidRPr="000F0D3F">
        <w:t xml:space="preserve"> (форма 1</w:t>
      </w:r>
      <w:r w:rsidR="000D67AD" w:rsidRPr="000F0D3F">
        <w:t>2</w:t>
      </w:r>
      <w:r w:rsidR="004F4D80" w:rsidRPr="000F0D3F">
        <w:t>)</w:t>
      </w:r>
      <w:bookmarkEnd w:id="1084"/>
      <w:bookmarkEnd w:id="1085"/>
      <w:bookmarkEnd w:id="1086"/>
      <w:bookmarkEnd w:id="1087"/>
      <w:bookmarkEnd w:id="1088"/>
    </w:p>
    <w:p w:rsidR="004F4D80" w:rsidRPr="000F0D3F"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0F0D3F">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F0D3F">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0F0D3F" w:rsidRDefault="004F4D80" w:rsidP="004F4D80">
      <w:pPr>
        <w:tabs>
          <w:tab w:val="left" w:pos="4757"/>
        </w:tabs>
        <w:spacing w:line="240" w:lineRule="auto"/>
        <w:ind w:left="1134" w:firstLine="0"/>
        <w:jc w:val="left"/>
        <w:rPr>
          <w:sz w:val="24"/>
          <w:szCs w:val="24"/>
        </w:rPr>
      </w:pPr>
      <w:r w:rsidRPr="000F0D3F">
        <w:rPr>
          <w:sz w:val="24"/>
          <w:szCs w:val="24"/>
        </w:rPr>
        <w:t>Приложение 1</w:t>
      </w:r>
      <w:r w:rsidR="000D67AD" w:rsidRPr="000F0D3F">
        <w:rPr>
          <w:sz w:val="24"/>
          <w:szCs w:val="24"/>
        </w:rPr>
        <w:t>2</w:t>
      </w:r>
      <w:r w:rsidRPr="000F0D3F">
        <w:rPr>
          <w:sz w:val="24"/>
          <w:szCs w:val="24"/>
        </w:rPr>
        <w:t xml:space="preserve"> к письму о подаче оферты</w:t>
      </w:r>
      <w:r w:rsidRPr="000F0D3F">
        <w:rPr>
          <w:sz w:val="24"/>
          <w:szCs w:val="24"/>
        </w:rPr>
        <w:br/>
        <w:t>от «____»_____________ г. №__________</w:t>
      </w:r>
    </w:p>
    <w:p w:rsidR="004F4D80" w:rsidRPr="000F0D3F" w:rsidRDefault="004F4D80" w:rsidP="004F4D80">
      <w:pPr>
        <w:contextualSpacing/>
        <w:jc w:val="right"/>
        <w:rPr>
          <w:sz w:val="24"/>
          <w:szCs w:val="24"/>
        </w:rPr>
      </w:pPr>
    </w:p>
    <w:p w:rsidR="002B5044" w:rsidRPr="000F0D3F" w:rsidRDefault="002B5044" w:rsidP="002B5044">
      <w:pPr>
        <w:rPr>
          <w:sz w:val="24"/>
          <w:szCs w:val="24"/>
          <w:lang w:eastAsia="ru-RU"/>
        </w:rPr>
      </w:pPr>
    </w:p>
    <w:p w:rsidR="003311F3" w:rsidRPr="000F0D3F" w:rsidRDefault="003311F3" w:rsidP="003311F3">
      <w:pPr>
        <w:widowControl w:val="0"/>
        <w:tabs>
          <w:tab w:val="left" w:pos="0"/>
          <w:tab w:val="num" w:pos="1134"/>
        </w:tabs>
        <w:spacing w:line="240" w:lineRule="auto"/>
        <w:jc w:val="center"/>
        <w:outlineLvl w:val="1"/>
        <w:rPr>
          <w:b/>
          <w:sz w:val="24"/>
          <w:szCs w:val="24"/>
        </w:rPr>
      </w:pPr>
      <w:r w:rsidRPr="000F0D3F">
        <w:rPr>
          <w:b/>
          <w:sz w:val="24"/>
          <w:szCs w:val="24"/>
        </w:rPr>
        <w:t xml:space="preserve">Согласие на обработку персональных данных </w:t>
      </w:r>
    </w:p>
    <w:p w:rsidR="003311F3" w:rsidRPr="000F0D3F" w:rsidRDefault="003311F3" w:rsidP="003311F3">
      <w:pPr>
        <w:widowControl w:val="0"/>
        <w:tabs>
          <w:tab w:val="left" w:pos="0"/>
        </w:tabs>
        <w:spacing w:line="240" w:lineRule="auto"/>
        <w:jc w:val="center"/>
        <w:rPr>
          <w:b/>
          <w:snapToGrid w:val="0"/>
          <w:sz w:val="24"/>
          <w:szCs w:val="24"/>
        </w:rPr>
      </w:pPr>
      <w:r w:rsidRPr="000F0D3F">
        <w:rPr>
          <w:b/>
          <w:snapToGrid w:val="0"/>
          <w:sz w:val="24"/>
          <w:szCs w:val="24"/>
        </w:rPr>
        <w:t xml:space="preserve">от «_____» ____________ 201____ г. </w:t>
      </w:r>
    </w:p>
    <w:p w:rsidR="003311F3" w:rsidRPr="000F0D3F" w:rsidRDefault="003311F3" w:rsidP="003311F3">
      <w:pPr>
        <w:widowControl w:val="0"/>
        <w:spacing w:line="240" w:lineRule="auto"/>
        <w:jc w:val="center"/>
        <w:rPr>
          <w:sz w:val="24"/>
          <w:szCs w:val="24"/>
        </w:rPr>
      </w:pPr>
    </w:p>
    <w:p w:rsidR="003311F3" w:rsidRPr="000F0D3F" w:rsidRDefault="003311F3" w:rsidP="003311F3">
      <w:pPr>
        <w:widowControl w:val="0"/>
        <w:autoSpaceDE w:val="0"/>
        <w:autoSpaceDN w:val="0"/>
        <w:adjustRightInd w:val="0"/>
        <w:spacing w:line="240" w:lineRule="auto"/>
        <w:ind w:firstLine="709"/>
        <w:rPr>
          <w:sz w:val="24"/>
          <w:szCs w:val="24"/>
        </w:rPr>
      </w:pPr>
      <w:proofErr w:type="gramStart"/>
      <w:r w:rsidRPr="000F0D3F">
        <w:rPr>
          <w:sz w:val="24"/>
          <w:szCs w:val="24"/>
        </w:rPr>
        <w:t xml:space="preserve">Настоящим </w:t>
      </w:r>
      <w:r w:rsidRPr="000F0D3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F0D3F">
        <w:rPr>
          <w:sz w:val="24"/>
          <w:szCs w:val="24"/>
        </w:rPr>
        <w:t>,</w:t>
      </w:r>
      <w:r w:rsidRPr="000F0D3F">
        <w:rPr>
          <w:b/>
          <w:i/>
          <w:sz w:val="24"/>
          <w:szCs w:val="24"/>
        </w:rPr>
        <w:t xml:space="preserve"> действующего на основании _________</w:t>
      </w:r>
      <w:r w:rsidRPr="000F0D3F">
        <w:rPr>
          <w:i/>
          <w:sz w:val="24"/>
          <w:szCs w:val="24"/>
        </w:rPr>
        <w:t>_,</w:t>
      </w:r>
      <w:r w:rsidRPr="000F0D3F">
        <w:rPr>
          <w:b/>
          <w:i/>
          <w:sz w:val="24"/>
          <w:szCs w:val="24"/>
        </w:rPr>
        <w:t xml:space="preserve"> </w:t>
      </w:r>
      <w:r w:rsidRPr="000F0D3F">
        <w:rPr>
          <w:sz w:val="24"/>
          <w:szCs w:val="24"/>
        </w:rPr>
        <w:t xml:space="preserve">дает свое согласие на </w:t>
      </w:r>
      <w:r w:rsidRPr="000F0D3F">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F0D3F">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F0D3F">
        <w:rPr>
          <w:sz w:val="24"/>
          <w:szCs w:val="24"/>
        </w:rPr>
        <w:t>субконтрагентов</w:t>
      </w:r>
      <w:proofErr w:type="spellEnd"/>
      <w:r w:rsidRPr="000F0D3F">
        <w:rPr>
          <w:sz w:val="24"/>
          <w:szCs w:val="24"/>
        </w:rPr>
        <w:t xml:space="preserve"> и</w:t>
      </w:r>
      <w:proofErr w:type="gramEnd"/>
      <w:r w:rsidRPr="000F0D3F">
        <w:rPr>
          <w:sz w:val="24"/>
          <w:szCs w:val="24"/>
        </w:rPr>
        <w:t xml:space="preserve"> </w:t>
      </w:r>
      <w:proofErr w:type="gramStart"/>
      <w:r w:rsidRPr="000F0D3F">
        <w:rPr>
          <w:sz w:val="24"/>
          <w:szCs w:val="24"/>
        </w:rPr>
        <w:t>их собственников (участников, учредителей, акционеров), в том числе конечных бенефициаров (</w:t>
      </w:r>
      <w:r w:rsidRPr="000F0D3F">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F0D3F">
        <w:rPr>
          <w:snapToGrid w:val="0"/>
          <w:sz w:val="24"/>
          <w:szCs w:val="24"/>
        </w:rPr>
        <w:t xml:space="preserve"> ИНН </w:t>
      </w:r>
      <w:r w:rsidRPr="000F0D3F">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F0D3F">
        <w:rPr>
          <w:sz w:val="24"/>
          <w:szCs w:val="24"/>
        </w:rPr>
        <w:t>Росфинмониторинг</w:t>
      </w:r>
      <w:proofErr w:type="spellEnd"/>
      <w:r w:rsidRPr="000F0D3F">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F0D3F" w:rsidRDefault="003311F3" w:rsidP="003311F3">
      <w:pPr>
        <w:widowControl w:val="0"/>
        <w:spacing w:line="240" w:lineRule="auto"/>
        <w:ind w:firstLine="709"/>
        <w:rPr>
          <w:snapToGrid w:val="0"/>
          <w:sz w:val="24"/>
          <w:szCs w:val="24"/>
        </w:rPr>
      </w:pPr>
      <w:proofErr w:type="gramStart"/>
      <w:r w:rsidRPr="000F0D3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F0D3F" w:rsidRDefault="003311F3" w:rsidP="003311F3">
      <w:pPr>
        <w:widowControl w:val="0"/>
        <w:spacing w:line="240" w:lineRule="auto"/>
        <w:ind w:firstLine="709"/>
        <w:rPr>
          <w:snapToGrid w:val="0"/>
          <w:sz w:val="24"/>
          <w:szCs w:val="24"/>
        </w:rPr>
      </w:pPr>
      <w:r w:rsidRPr="000F0D3F">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F0D3F">
        <w:rPr>
          <w:snapToGrid w:val="0"/>
          <w:sz w:val="24"/>
          <w:szCs w:val="24"/>
        </w:rPr>
        <w:t>выполнения / отмены действия поручений Правительства Российской</w:t>
      </w:r>
      <w:proofErr w:type="gramEnd"/>
      <w:r w:rsidRPr="000F0D3F">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F0D3F" w:rsidRDefault="003311F3" w:rsidP="003311F3">
      <w:pPr>
        <w:widowControl w:val="0"/>
        <w:spacing w:line="240" w:lineRule="auto"/>
        <w:jc w:val="left"/>
        <w:rPr>
          <w:color w:val="000000"/>
          <w:sz w:val="24"/>
          <w:szCs w:val="24"/>
        </w:rPr>
      </w:pPr>
      <w:r w:rsidRPr="000F0D3F">
        <w:rPr>
          <w:color w:val="000000"/>
          <w:sz w:val="24"/>
          <w:szCs w:val="24"/>
        </w:rPr>
        <w:t>_______________________                                                   ______________________</w:t>
      </w:r>
    </w:p>
    <w:p w:rsidR="003311F3" w:rsidRPr="000F0D3F" w:rsidRDefault="003311F3" w:rsidP="003311F3">
      <w:pPr>
        <w:widowControl w:val="0"/>
        <w:spacing w:line="240" w:lineRule="auto"/>
        <w:jc w:val="left"/>
        <w:rPr>
          <w:sz w:val="24"/>
          <w:szCs w:val="24"/>
        </w:rPr>
      </w:pPr>
      <w:r w:rsidRPr="000F0D3F">
        <w:rPr>
          <w:sz w:val="24"/>
          <w:szCs w:val="24"/>
        </w:rPr>
        <w:t>(Подпись уполномоченного представителя)                                   (Ф.И.О. и должность подписавшего***)</w:t>
      </w:r>
    </w:p>
    <w:p w:rsidR="003311F3" w:rsidRPr="000F0D3F" w:rsidRDefault="003311F3" w:rsidP="003311F3">
      <w:pPr>
        <w:widowControl w:val="0"/>
        <w:spacing w:line="240" w:lineRule="auto"/>
        <w:jc w:val="left"/>
        <w:rPr>
          <w:b/>
          <w:bCs w:val="0"/>
          <w:sz w:val="24"/>
          <w:szCs w:val="24"/>
        </w:rPr>
      </w:pPr>
      <w:r w:rsidRPr="000F0D3F">
        <w:rPr>
          <w:b/>
          <w:bCs w:val="0"/>
          <w:sz w:val="24"/>
          <w:szCs w:val="24"/>
        </w:rPr>
        <w:t>М.П.</w:t>
      </w:r>
    </w:p>
    <w:p w:rsidR="000D67AD" w:rsidRPr="000F0D3F" w:rsidRDefault="000D67AD">
      <w:pPr>
        <w:suppressAutoHyphens w:val="0"/>
        <w:spacing w:line="240" w:lineRule="auto"/>
        <w:ind w:firstLine="0"/>
        <w:jc w:val="left"/>
        <w:rPr>
          <w:sz w:val="24"/>
          <w:szCs w:val="24"/>
          <w:lang w:eastAsia="ru-RU"/>
        </w:rPr>
      </w:pPr>
      <w:r w:rsidRPr="000F0D3F">
        <w:rPr>
          <w:sz w:val="24"/>
          <w:szCs w:val="24"/>
          <w:lang w:eastAsia="ru-RU"/>
        </w:rPr>
        <w:br w:type="page"/>
      </w:r>
    </w:p>
    <w:p w:rsidR="003311F3" w:rsidRPr="000F0D3F"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0F0D3F">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0F0D3F"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F0D3F">
        <w:rPr>
          <w:sz w:val="24"/>
          <w:szCs w:val="24"/>
        </w:rPr>
        <w:t xml:space="preserve">* При заключении договоров </w:t>
      </w:r>
      <w:r w:rsidRPr="000F0D3F">
        <w:rPr>
          <w:snapToGrid w:val="0"/>
          <w:sz w:val="24"/>
          <w:szCs w:val="24"/>
        </w:rPr>
        <w:t>ПАО «МРСК Центра»</w:t>
      </w:r>
      <w:r w:rsidRPr="000F0D3F">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F0D3F">
        <w:rPr>
          <w:sz w:val="24"/>
          <w:szCs w:val="24"/>
        </w:rPr>
        <w:t>субконтрагентов</w:t>
      </w:r>
      <w:proofErr w:type="spellEnd"/>
      <w:r w:rsidRPr="000F0D3F">
        <w:rPr>
          <w:sz w:val="24"/>
          <w:szCs w:val="24"/>
        </w:rPr>
        <w:t xml:space="preserve"> и их собственников (участников, учредителей, акционеров), в том числе конечных бенефициаров (</w:t>
      </w:r>
      <w:r w:rsidRPr="000F0D3F">
        <w:rPr>
          <w:snapToGrid w:val="0"/>
          <w:sz w:val="24"/>
          <w:szCs w:val="24"/>
        </w:rPr>
        <w:t xml:space="preserve">фамилия, имя, отчество; серия и номер документа, удостоверяющего личность; ИНН </w:t>
      </w:r>
      <w:r w:rsidRPr="000F0D3F">
        <w:rPr>
          <w:sz w:val="24"/>
          <w:szCs w:val="24"/>
        </w:rPr>
        <w:t>(участников, учредителей, акционеров).</w:t>
      </w:r>
      <w:proofErr w:type="gramEnd"/>
    </w:p>
    <w:p w:rsidR="003311F3" w:rsidRPr="000F0D3F"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F0D3F">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F0D3F">
        <w:rPr>
          <w:snapToGrid w:val="0"/>
          <w:sz w:val="24"/>
          <w:szCs w:val="24"/>
        </w:rPr>
        <w:t>ПАО «МРСК Центра», и ПАО «Россети»</w:t>
      </w:r>
      <w:r w:rsidRPr="000F0D3F">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F0D3F">
        <w:rPr>
          <w:sz w:val="24"/>
          <w:szCs w:val="24"/>
        </w:rPr>
        <w:t>субконтрагентов</w:t>
      </w:r>
      <w:proofErr w:type="spellEnd"/>
      <w:r w:rsidRPr="000F0D3F">
        <w:rPr>
          <w:sz w:val="24"/>
          <w:szCs w:val="24"/>
        </w:rPr>
        <w:t xml:space="preserve"> за предоставление Обществу данных о своих собственниках (участниках, учредителях, акционерах</w:t>
      </w:r>
      <w:proofErr w:type="gramEnd"/>
      <w:r w:rsidRPr="000F0D3F">
        <w:rPr>
          <w:sz w:val="24"/>
          <w:szCs w:val="24"/>
        </w:rPr>
        <w:t xml:space="preserve">), в том числе бенефициарах и бенефициарах своего </w:t>
      </w:r>
      <w:proofErr w:type="spellStart"/>
      <w:r w:rsidRPr="000F0D3F">
        <w:rPr>
          <w:sz w:val="24"/>
          <w:szCs w:val="24"/>
        </w:rPr>
        <w:t>субконтрагента</w:t>
      </w:r>
      <w:proofErr w:type="spellEnd"/>
      <w:r w:rsidRPr="000F0D3F">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F0D3F">
        <w:rPr>
          <w:sz w:val="24"/>
          <w:szCs w:val="24"/>
        </w:rPr>
        <w:t>субконтрагентов</w:t>
      </w:r>
      <w:proofErr w:type="spellEnd"/>
      <w:r w:rsidRPr="000F0D3F">
        <w:rPr>
          <w:sz w:val="24"/>
          <w:szCs w:val="24"/>
        </w:rPr>
        <w:t xml:space="preserve"> согласие на представление (обработку) </w:t>
      </w:r>
      <w:r w:rsidRPr="000F0D3F">
        <w:rPr>
          <w:snapToGrid w:val="0"/>
          <w:sz w:val="24"/>
          <w:szCs w:val="24"/>
        </w:rPr>
        <w:t>ПАО «МРСК Центра», и ПАО «Россети»</w:t>
      </w:r>
      <w:r w:rsidRPr="000F0D3F">
        <w:rPr>
          <w:sz w:val="24"/>
          <w:szCs w:val="24"/>
        </w:rPr>
        <w:t xml:space="preserve"> и в уполномоченные государственные органы указанных сведений</w:t>
      </w:r>
    </w:p>
    <w:p w:rsidR="003311F3" w:rsidRPr="000F0D3F"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F0D3F">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F0D3F" w:rsidRDefault="007A6A39">
      <w:pPr>
        <w:suppressAutoHyphens w:val="0"/>
        <w:spacing w:line="240" w:lineRule="auto"/>
        <w:ind w:firstLine="0"/>
        <w:jc w:val="left"/>
        <w:rPr>
          <w:sz w:val="24"/>
          <w:szCs w:val="24"/>
          <w:lang w:eastAsia="ru-RU"/>
        </w:rPr>
      </w:pPr>
      <w:r w:rsidRPr="000F0D3F">
        <w:rPr>
          <w:sz w:val="24"/>
          <w:szCs w:val="24"/>
          <w:lang w:eastAsia="ru-RU"/>
        </w:rPr>
        <w:br w:type="page"/>
      </w:r>
    </w:p>
    <w:p w:rsidR="007A6A39" w:rsidRPr="000F0D3F"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0F0D3F">
        <w:lastRenderedPageBreak/>
        <w:t>Соглашение о неустойке (форма 1</w:t>
      </w:r>
      <w:r w:rsidR="000D67AD" w:rsidRPr="000F0D3F">
        <w:t>3</w:t>
      </w:r>
      <w:r w:rsidRPr="000F0D3F">
        <w:t>)</w:t>
      </w:r>
      <w:bookmarkEnd w:id="1115"/>
      <w:bookmarkEnd w:id="1116"/>
      <w:bookmarkEnd w:id="1117"/>
      <w:bookmarkEnd w:id="1118"/>
    </w:p>
    <w:p w:rsidR="007A6A39" w:rsidRPr="000F0D3F"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0F0D3F">
        <w:rPr>
          <w:szCs w:val="24"/>
        </w:rPr>
        <w:t>Форма соглашени</w:t>
      </w:r>
      <w:r w:rsidR="00E47073" w:rsidRPr="000F0D3F">
        <w:rPr>
          <w:szCs w:val="24"/>
        </w:rPr>
        <w:t>я</w:t>
      </w:r>
      <w:r w:rsidRPr="000F0D3F">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0F0D3F"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F0D3F">
        <w:rPr>
          <w:b/>
          <w:color w:val="000000"/>
          <w:spacing w:val="36"/>
          <w:sz w:val="24"/>
          <w:szCs w:val="24"/>
        </w:rPr>
        <w:t>начало формы</w:t>
      </w:r>
    </w:p>
    <w:p w:rsidR="00311F48" w:rsidRPr="000F0D3F" w:rsidRDefault="00311F48" w:rsidP="007A6A39">
      <w:pPr>
        <w:tabs>
          <w:tab w:val="left" w:pos="4757"/>
        </w:tabs>
        <w:spacing w:line="240" w:lineRule="auto"/>
        <w:ind w:left="1134" w:firstLine="0"/>
        <w:jc w:val="left"/>
        <w:rPr>
          <w:sz w:val="24"/>
          <w:szCs w:val="24"/>
        </w:rPr>
      </w:pPr>
    </w:p>
    <w:p w:rsidR="007A6A39" w:rsidRPr="000F0D3F" w:rsidRDefault="007A6A39" w:rsidP="007A6A39">
      <w:pPr>
        <w:tabs>
          <w:tab w:val="left" w:pos="4757"/>
        </w:tabs>
        <w:spacing w:line="240" w:lineRule="auto"/>
        <w:ind w:left="1134" w:firstLine="0"/>
        <w:jc w:val="left"/>
        <w:rPr>
          <w:sz w:val="24"/>
          <w:szCs w:val="24"/>
        </w:rPr>
      </w:pPr>
      <w:r w:rsidRPr="000F0D3F">
        <w:rPr>
          <w:sz w:val="24"/>
          <w:szCs w:val="24"/>
        </w:rPr>
        <w:t>Приложение 1</w:t>
      </w:r>
      <w:r w:rsidR="000D67AD" w:rsidRPr="000F0D3F">
        <w:rPr>
          <w:sz w:val="24"/>
          <w:szCs w:val="24"/>
        </w:rPr>
        <w:t>3</w:t>
      </w:r>
      <w:r w:rsidRPr="000F0D3F">
        <w:rPr>
          <w:sz w:val="24"/>
          <w:szCs w:val="24"/>
        </w:rPr>
        <w:t xml:space="preserve"> к письму о подаче оферты</w:t>
      </w:r>
      <w:r w:rsidRPr="000F0D3F">
        <w:rPr>
          <w:sz w:val="24"/>
          <w:szCs w:val="24"/>
        </w:rPr>
        <w:br/>
        <w:t>от «____»_____________ г. №__________</w:t>
      </w:r>
    </w:p>
    <w:p w:rsidR="007A6A39" w:rsidRPr="000F0D3F" w:rsidRDefault="007A6A39" w:rsidP="007A6A39">
      <w:pPr>
        <w:contextualSpacing/>
        <w:jc w:val="right"/>
        <w:rPr>
          <w:sz w:val="24"/>
          <w:szCs w:val="24"/>
        </w:rPr>
      </w:pPr>
    </w:p>
    <w:p w:rsidR="007A6A39" w:rsidRPr="000F0D3F" w:rsidRDefault="007A6A39" w:rsidP="007A6A39">
      <w:pPr>
        <w:spacing w:line="240" w:lineRule="auto"/>
        <w:jc w:val="center"/>
        <w:rPr>
          <w:b/>
          <w:bCs w:val="0"/>
          <w:sz w:val="24"/>
          <w:szCs w:val="24"/>
        </w:rPr>
      </w:pPr>
      <w:r w:rsidRPr="000F0D3F">
        <w:rPr>
          <w:b/>
          <w:bCs w:val="0"/>
          <w:sz w:val="24"/>
          <w:szCs w:val="24"/>
        </w:rPr>
        <w:t>Соглашение о неустойке</w:t>
      </w:r>
    </w:p>
    <w:p w:rsidR="007A6A39" w:rsidRPr="000F0D3F" w:rsidRDefault="007A6A39" w:rsidP="007A6A39">
      <w:pPr>
        <w:spacing w:line="240" w:lineRule="auto"/>
        <w:jc w:val="left"/>
        <w:rPr>
          <w:bCs w:val="0"/>
          <w:sz w:val="24"/>
          <w:szCs w:val="24"/>
        </w:rPr>
      </w:pPr>
      <w:r w:rsidRPr="000F0D3F">
        <w:rPr>
          <w:bCs w:val="0"/>
          <w:sz w:val="24"/>
          <w:szCs w:val="24"/>
        </w:rPr>
        <w:t>г. Москва</w:t>
      </w:r>
    </w:p>
    <w:p w:rsidR="007A6A39" w:rsidRPr="000F0D3F" w:rsidRDefault="007A6A39" w:rsidP="007A6A39">
      <w:pPr>
        <w:spacing w:line="240" w:lineRule="auto"/>
        <w:jc w:val="center"/>
        <w:rPr>
          <w:sz w:val="24"/>
          <w:szCs w:val="24"/>
        </w:rPr>
      </w:pPr>
    </w:p>
    <w:p w:rsidR="00A21750" w:rsidRPr="000F0D3F" w:rsidRDefault="00A21750" w:rsidP="00A21750">
      <w:pPr>
        <w:pStyle w:val="afd"/>
        <w:ind w:firstLine="709"/>
        <w:jc w:val="both"/>
        <w:rPr>
          <w:sz w:val="24"/>
          <w:szCs w:val="24"/>
        </w:rPr>
      </w:pPr>
      <w:r w:rsidRPr="000F0D3F">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0F0D3F">
        <w:rPr>
          <w:sz w:val="24"/>
          <w:szCs w:val="24"/>
        </w:rPr>
        <w:t>________</w:t>
      </w:r>
      <w:r w:rsidRPr="000F0D3F">
        <w:rPr>
          <w:sz w:val="24"/>
          <w:szCs w:val="24"/>
        </w:rPr>
        <w:t>_______, именуемое в дальнейшем Организатор, в лице ____________________</w:t>
      </w:r>
      <w:r w:rsidR="000731A1" w:rsidRPr="000F0D3F">
        <w:rPr>
          <w:sz w:val="24"/>
          <w:szCs w:val="24"/>
        </w:rPr>
        <w:t>________________________</w:t>
      </w:r>
      <w:r w:rsidRPr="000F0D3F">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0F0D3F" w:rsidRDefault="007A6A39" w:rsidP="007A6A39">
      <w:pPr>
        <w:pStyle w:val="afd"/>
        <w:ind w:firstLine="709"/>
        <w:rPr>
          <w:sz w:val="24"/>
          <w:szCs w:val="24"/>
        </w:rPr>
      </w:pPr>
    </w:p>
    <w:p w:rsidR="00311F48" w:rsidRPr="000F0D3F" w:rsidRDefault="007A6A39" w:rsidP="006343FF">
      <w:pPr>
        <w:pStyle w:val="afd"/>
        <w:numPr>
          <w:ilvl w:val="0"/>
          <w:numId w:val="69"/>
        </w:numPr>
        <w:tabs>
          <w:tab w:val="clear" w:pos="9360"/>
        </w:tabs>
        <w:suppressAutoHyphens w:val="0"/>
        <w:ind w:left="0" w:firstLine="709"/>
        <w:jc w:val="both"/>
        <w:rPr>
          <w:sz w:val="24"/>
          <w:szCs w:val="24"/>
        </w:rPr>
      </w:pPr>
      <w:r w:rsidRPr="000F0D3F">
        <w:rPr>
          <w:sz w:val="24"/>
          <w:szCs w:val="24"/>
        </w:rPr>
        <w:t xml:space="preserve">Участник, подавший Заявку на участие </w:t>
      </w:r>
      <w:proofErr w:type="gramStart"/>
      <w:r w:rsidRPr="000F0D3F">
        <w:rPr>
          <w:sz w:val="24"/>
          <w:szCs w:val="24"/>
        </w:rPr>
        <w:t>в</w:t>
      </w:r>
      <w:proofErr w:type="gramEnd"/>
      <w:r w:rsidRPr="000F0D3F">
        <w:rPr>
          <w:sz w:val="24"/>
          <w:szCs w:val="24"/>
        </w:rPr>
        <w:t xml:space="preserve"> ____________</w:t>
      </w:r>
      <w:r w:rsidR="00311F48" w:rsidRPr="000F0D3F">
        <w:rPr>
          <w:sz w:val="24"/>
          <w:szCs w:val="24"/>
        </w:rPr>
        <w:t>______________________________________</w:t>
      </w:r>
      <w:r w:rsidRPr="000F0D3F">
        <w:rPr>
          <w:sz w:val="24"/>
          <w:szCs w:val="24"/>
        </w:rPr>
        <w:t xml:space="preserve">___________________________, </w:t>
      </w:r>
    </w:p>
    <w:p w:rsidR="00311F48" w:rsidRPr="000F0D3F" w:rsidRDefault="00311F48" w:rsidP="00311F48">
      <w:pPr>
        <w:pStyle w:val="afd"/>
        <w:tabs>
          <w:tab w:val="clear" w:pos="9360"/>
        </w:tabs>
        <w:suppressAutoHyphens w:val="0"/>
        <w:jc w:val="both"/>
        <w:rPr>
          <w:sz w:val="24"/>
          <w:szCs w:val="24"/>
        </w:rPr>
      </w:pPr>
      <w:r w:rsidRPr="000F0D3F">
        <w:rPr>
          <w:sz w:val="24"/>
          <w:szCs w:val="24"/>
          <w:vertAlign w:val="subscript"/>
        </w:rPr>
        <w:t>указывается предмет запроса предложений в соответствии с п.</w:t>
      </w:r>
      <w:r w:rsidR="00595BB8" w:rsidRPr="000F0D3F">
        <w:rPr>
          <w:sz w:val="24"/>
          <w:szCs w:val="24"/>
          <w:vertAlign w:val="subscript"/>
        </w:rPr>
        <w:fldChar w:fldCharType="begin"/>
      </w:r>
      <w:r w:rsidR="0082292A" w:rsidRPr="000F0D3F">
        <w:rPr>
          <w:sz w:val="24"/>
          <w:szCs w:val="24"/>
          <w:vertAlign w:val="subscript"/>
        </w:rPr>
        <w:instrText xml:space="preserve"> REF _Ref440275279 \r \h </w:instrText>
      </w:r>
      <w:r w:rsidR="000F0D3F" w:rsidRPr="000F0D3F">
        <w:rPr>
          <w:sz w:val="24"/>
          <w:szCs w:val="24"/>
          <w:vertAlign w:val="subscript"/>
        </w:rPr>
        <w:instrText xml:space="preserve"> \* MERGEFORMAT </w:instrText>
      </w:r>
      <w:r w:rsidR="00595BB8" w:rsidRPr="000F0D3F">
        <w:rPr>
          <w:sz w:val="24"/>
          <w:szCs w:val="24"/>
          <w:vertAlign w:val="subscript"/>
        </w:rPr>
      </w:r>
      <w:r w:rsidR="00595BB8" w:rsidRPr="000F0D3F">
        <w:rPr>
          <w:sz w:val="24"/>
          <w:szCs w:val="24"/>
          <w:vertAlign w:val="subscript"/>
        </w:rPr>
        <w:fldChar w:fldCharType="separate"/>
      </w:r>
      <w:r w:rsidR="00622B69" w:rsidRPr="000F0D3F">
        <w:rPr>
          <w:sz w:val="24"/>
          <w:szCs w:val="24"/>
          <w:vertAlign w:val="subscript"/>
        </w:rPr>
        <w:t>1.1.4</w:t>
      </w:r>
      <w:r w:rsidR="00595BB8" w:rsidRPr="000F0D3F">
        <w:rPr>
          <w:sz w:val="24"/>
          <w:szCs w:val="24"/>
          <w:vertAlign w:val="subscript"/>
        </w:rPr>
        <w:fldChar w:fldCharType="end"/>
      </w:r>
      <w:r w:rsidRPr="000F0D3F">
        <w:rPr>
          <w:sz w:val="24"/>
          <w:szCs w:val="24"/>
          <w:vertAlign w:val="subscript"/>
        </w:rPr>
        <w:t xml:space="preserve"> Документации по запросу предложений</w:t>
      </w:r>
    </w:p>
    <w:p w:rsidR="00311F48" w:rsidRPr="000F0D3F" w:rsidRDefault="00311F48" w:rsidP="00311F48">
      <w:pPr>
        <w:pStyle w:val="afd"/>
        <w:tabs>
          <w:tab w:val="clear" w:pos="9360"/>
        </w:tabs>
        <w:suppressAutoHyphens w:val="0"/>
        <w:jc w:val="both"/>
        <w:rPr>
          <w:sz w:val="24"/>
          <w:szCs w:val="24"/>
        </w:rPr>
      </w:pPr>
    </w:p>
    <w:p w:rsidR="007A6A39" w:rsidRPr="000F0D3F" w:rsidRDefault="007A6A39" w:rsidP="00311F48">
      <w:pPr>
        <w:pStyle w:val="afd"/>
        <w:tabs>
          <w:tab w:val="clear" w:pos="9360"/>
        </w:tabs>
        <w:suppressAutoHyphens w:val="0"/>
        <w:jc w:val="both"/>
        <w:rPr>
          <w:sz w:val="24"/>
          <w:szCs w:val="24"/>
        </w:rPr>
      </w:pPr>
      <w:r w:rsidRPr="000F0D3F">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F0D3F">
        <w:rPr>
          <w:i/>
          <w:sz w:val="24"/>
          <w:szCs w:val="24"/>
        </w:rPr>
        <w:t>Примечание: если такое обеспечение предусмотрено условиями запроса предложений</w:t>
      </w:r>
      <w:r w:rsidRPr="000F0D3F">
        <w:rPr>
          <w:sz w:val="24"/>
          <w:szCs w:val="24"/>
        </w:rPr>
        <w:t>)</w:t>
      </w:r>
    </w:p>
    <w:p w:rsidR="00311F48" w:rsidRPr="000F0D3F" w:rsidRDefault="007A6A39" w:rsidP="006343FF">
      <w:pPr>
        <w:pStyle w:val="afd"/>
        <w:numPr>
          <w:ilvl w:val="0"/>
          <w:numId w:val="69"/>
        </w:numPr>
        <w:tabs>
          <w:tab w:val="clear" w:pos="9360"/>
        </w:tabs>
        <w:suppressAutoHyphens w:val="0"/>
        <w:ind w:left="0" w:firstLine="709"/>
        <w:jc w:val="both"/>
        <w:rPr>
          <w:sz w:val="24"/>
          <w:szCs w:val="24"/>
        </w:rPr>
      </w:pPr>
      <w:r w:rsidRPr="000F0D3F">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F0D3F">
        <w:rPr>
          <w:sz w:val="24"/>
          <w:szCs w:val="24"/>
        </w:rPr>
        <w:t>в</w:t>
      </w:r>
      <w:proofErr w:type="gramEnd"/>
      <w:r w:rsidRPr="000F0D3F">
        <w:rPr>
          <w:sz w:val="24"/>
          <w:szCs w:val="24"/>
        </w:rPr>
        <w:t xml:space="preserve"> ____</w:t>
      </w:r>
      <w:r w:rsidR="00311F48" w:rsidRPr="000F0D3F">
        <w:rPr>
          <w:sz w:val="24"/>
          <w:szCs w:val="24"/>
        </w:rPr>
        <w:t>___________________________________________________</w:t>
      </w:r>
      <w:r w:rsidRPr="000F0D3F">
        <w:rPr>
          <w:sz w:val="24"/>
          <w:szCs w:val="24"/>
        </w:rPr>
        <w:t>______________________,</w:t>
      </w:r>
    </w:p>
    <w:p w:rsidR="00311F48" w:rsidRPr="000F0D3F" w:rsidRDefault="00311F48" w:rsidP="00311F48">
      <w:pPr>
        <w:pStyle w:val="afd"/>
        <w:tabs>
          <w:tab w:val="clear" w:pos="9360"/>
        </w:tabs>
        <w:suppressAutoHyphens w:val="0"/>
        <w:jc w:val="both"/>
        <w:rPr>
          <w:sz w:val="24"/>
          <w:szCs w:val="24"/>
        </w:rPr>
      </w:pPr>
      <w:r w:rsidRPr="000F0D3F">
        <w:rPr>
          <w:sz w:val="24"/>
          <w:szCs w:val="24"/>
          <w:vertAlign w:val="subscript"/>
        </w:rPr>
        <w:t>указывается предмет запроса предложений в соответствии с п.</w:t>
      </w:r>
      <w:r w:rsidR="0082292A" w:rsidRPr="000F0D3F">
        <w:rPr>
          <w:sz w:val="24"/>
          <w:szCs w:val="24"/>
          <w:vertAlign w:val="subscript"/>
        </w:rPr>
        <w:t xml:space="preserve"> </w:t>
      </w:r>
      <w:r w:rsidR="00595BB8" w:rsidRPr="000F0D3F">
        <w:rPr>
          <w:sz w:val="24"/>
          <w:szCs w:val="24"/>
          <w:vertAlign w:val="subscript"/>
        </w:rPr>
        <w:fldChar w:fldCharType="begin"/>
      </w:r>
      <w:r w:rsidR="0082292A" w:rsidRPr="000F0D3F">
        <w:rPr>
          <w:sz w:val="24"/>
          <w:szCs w:val="24"/>
          <w:vertAlign w:val="subscript"/>
        </w:rPr>
        <w:instrText xml:space="preserve"> REF _Ref440275279 \r \h </w:instrText>
      </w:r>
      <w:r w:rsidR="000F0D3F" w:rsidRPr="000F0D3F">
        <w:rPr>
          <w:sz w:val="24"/>
          <w:szCs w:val="24"/>
          <w:vertAlign w:val="subscript"/>
        </w:rPr>
        <w:instrText xml:space="preserve"> \* MERGEFORMAT </w:instrText>
      </w:r>
      <w:r w:rsidR="00595BB8" w:rsidRPr="000F0D3F">
        <w:rPr>
          <w:sz w:val="24"/>
          <w:szCs w:val="24"/>
          <w:vertAlign w:val="subscript"/>
        </w:rPr>
      </w:r>
      <w:r w:rsidR="00595BB8" w:rsidRPr="000F0D3F">
        <w:rPr>
          <w:sz w:val="24"/>
          <w:szCs w:val="24"/>
          <w:vertAlign w:val="subscript"/>
        </w:rPr>
        <w:fldChar w:fldCharType="separate"/>
      </w:r>
      <w:r w:rsidR="00622B69" w:rsidRPr="000F0D3F">
        <w:rPr>
          <w:sz w:val="24"/>
          <w:szCs w:val="24"/>
          <w:vertAlign w:val="subscript"/>
        </w:rPr>
        <w:t>1.1.4</w:t>
      </w:r>
      <w:r w:rsidR="00595BB8" w:rsidRPr="000F0D3F">
        <w:rPr>
          <w:sz w:val="24"/>
          <w:szCs w:val="24"/>
          <w:vertAlign w:val="subscript"/>
        </w:rPr>
        <w:fldChar w:fldCharType="end"/>
      </w:r>
      <w:r w:rsidRPr="000F0D3F">
        <w:rPr>
          <w:sz w:val="24"/>
          <w:szCs w:val="24"/>
          <w:vertAlign w:val="subscript"/>
        </w:rPr>
        <w:t xml:space="preserve"> Документации по запросу предложений</w:t>
      </w:r>
    </w:p>
    <w:p w:rsidR="00311F48" w:rsidRPr="000F0D3F" w:rsidRDefault="00311F48" w:rsidP="00311F48">
      <w:pPr>
        <w:pStyle w:val="afd"/>
        <w:tabs>
          <w:tab w:val="clear" w:pos="9360"/>
        </w:tabs>
        <w:suppressAutoHyphens w:val="0"/>
        <w:ind w:left="709"/>
        <w:jc w:val="both"/>
        <w:rPr>
          <w:sz w:val="24"/>
          <w:szCs w:val="24"/>
        </w:rPr>
      </w:pPr>
    </w:p>
    <w:p w:rsidR="00311F48" w:rsidRPr="000F0D3F" w:rsidRDefault="00311F48" w:rsidP="00311F48">
      <w:pPr>
        <w:pStyle w:val="afd"/>
        <w:tabs>
          <w:tab w:val="clear" w:pos="9360"/>
        </w:tabs>
        <w:suppressAutoHyphens w:val="0"/>
        <w:jc w:val="both"/>
        <w:rPr>
          <w:sz w:val="24"/>
          <w:szCs w:val="24"/>
        </w:rPr>
      </w:pPr>
    </w:p>
    <w:p w:rsidR="007A6A39" w:rsidRPr="000F0D3F" w:rsidRDefault="007A6A39" w:rsidP="00311F48">
      <w:pPr>
        <w:pStyle w:val="afd"/>
        <w:tabs>
          <w:tab w:val="clear" w:pos="9360"/>
        </w:tabs>
        <w:suppressAutoHyphens w:val="0"/>
        <w:jc w:val="both"/>
        <w:rPr>
          <w:sz w:val="24"/>
          <w:szCs w:val="24"/>
        </w:rPr>
      </w:pPr>
      <w:r w:rsidRPr="000F0D3F">
        <w:rPr>
          <w:sz w:val="24"/>
          <w:szCs w:val="24"/>
        </w:rPr>
        <w:t>указанные в п. 1 настоящего соглашения, Участник выплатит Организатору неустойку в размере</w:t>
      </w:r>
      <w:proofErr w:type="gramStart"/>
      <w:r w:rsidRPr="000F0D3F">
        <w:rPr>
          <w:sz w:val="24"/>
          <w:szCs w:val="24"/>
        </w:rPr>
        <w:t xml:space="preserve"> _____________________ (_______________) </w:t>
      </w:r>
      <w:proofErr w:type="gramEnd"/>
      <w:r w:rsidRPr="000F0D3F">
        <w:rPr>
          <w:sz w:val="24"/>
          <w:szCs w:val="24"/>
        </w:rPr>
        <w:t>рублей, в течение 5 (пяти) рабочих дней после получения письменного требования Организатора об уплате неустойки.</w:t>
      </w:r>
    </w:p>
    <w:p w:rsidR="007A6A39" w:rsidRPr="000F0D3F" w:rsidRDefault="007A6A39" w:rsidP="006343FF">
      <w:pPr>
        <w:pStyle w:val="afd"/>
        <w:numPr>
          <w:ilvl w:val="0"/>
          <w:numId w:val="69"/>
        </w:numPr>
        <w:tabs>
          <w:tab w:val="clear" w:pos="9360"/>
        </w:tabs>
        <w:suppressAutoHyphens w:val="0"/>
        <w:ind w:left="0" w:firstLine="709"/>
        <w:jc w:val="both"/>
        <w:rPr>
          <w:sz w:val="24"/>
          <w:szCs w:val="24"/>
        </w:rPr>
      </w:pPr>
      <w:r w:rsidRPr="000F0D3F">
        <w:rPr>
          <w:sz w:val="24"/>
          <w:szCs w:val="24"/>
        </w:rPr>
        <w:t xml:space="preserve">Стороны </w:t>
      </w:r>
      <w:proofErr w:type="gramStart"/>
      <w:r w:rsidRPr="000F0D3F">
        <w:rPr>
          <w:sz w:val="24"/>
          <w:szCs w:val="24"/>
        </w:rPr>
        <w:t>установили и согласились</w:t>
      </w:r>
      <w:proofErr w:type="gramEnd"/>
      <w:r w:rsidRPr="000F0D3F">
        <w:rPr>
          <w:sz w:val="24"/>
          <w:szCs w:val="24"/>
        </w:rPr>
        <w:t xml:space="preserve"> с тем, что началом исчисления срока действия настоящего соглашения </w:t>
      </w:r>
      <w:r w:rsidR="005A2CAE" w:rsidRPr="000F0D3F">
        <w:rPr>
          <w:sz w:val="24"/>
          <w:szCs w:val="24"/>
        </w:rPr>
        <w:t xml:space="preserve">будет считаться </w:t>
      </w:r>
      <w:r w:rsidR="003F5CDB" w:rsidRPr="000F0D3F">
        <w:rPr>
          <w:sz w:val="24"/>
          <w:szCs w:val="24"/>
        </w:rPr>
        <w:t>дата окончания приема поступивших на открытый запрос предложений Заявок</w:t>
      </w:r>
      <w:r w:rsidR="005A2CAE" w:rsidRPr="000F0D3F">
        <w:rPr>
          <w:sz w:val="24"/>
          <w:szCs w:val="24"/>
        </w:rPr>
        <w:t xml:space="preserve">. </w:t>
      </w:r>
    </w:p>
    <w:p w:rsidR="007A6A39" w:rsidRPr="000F0D3F" w:rsidRDefault="007A6A39" w:rsidP="006343FF">
      <w:pPr>
        <w:pStyle w:val="afd"/>
        <w:numPr>
          <w:ilvl w:val="0"/>
          <w:numId w:val="69"/>
        </w:numPr>
        <w:tabs>
          <w:tab w:val="clear" w:pos="9360"/>
        </w:tabs>
        <w:suppressAutoHyphens w:val="0"/>
        <w:ind w:left="0" w:firstLine="709"/>
        <w:jc w:val="both"/>
        <w:rPr>
          <w:sz w:val="24"/>
          <w:szCs w:val="24"/>
        </w:rPr>
      </w:pPr>
      <w:r w:rsidRPr="000F0D3F">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F0D3F" w:rsidRDefault="007A6A39" w:rsidP="006343FF">
      <w:pPr>
        <w:pStyle w:val="afd"/>
        <w:numPr>
          <w:ilvl w:val="0"/>
          <w:numId w:val="69"/>
        </w:numPr>
        <w:tabs>
          <w:tab w:val="clear" w:pos="9360"/>
        </w:tabs>
        <w:suppressAutoHyphens w:val="0"/>
        <w:ind w:left="0" w:firstLine="709"/>
        <w:jc w:val="both"/>
        <w:rPr>
          <w:sz w:val="24"/>
          <w:szCs w:val="24"/>
        </w:rPr>
      </w:pPr>
      <w:proofErr w:type="gramStart"/>
      <w:r w:rsidRPr="000F0D3F">
        <w:rPr>
          <w:sz w:val="24"/>
          <w:szCs w:val="24"/>
        </w:rPr>
        <w:t xml:space="preserve">В случае если Участник будет признан победителем </w:t>
      </w:r>
      <w:r w:rsidR="00311F48" w:rsidRPr="000F0D3F">
        <w:rPr>
          <w:sz w:val="24"/>
          <w:szCs w:val="24"/>
        </w:rPr>
        <w:t>запроса предложений</w:t>
      </w:r>
      <w:r w:rsidRPr="000F0D3F">
        <w:rPr>
          <w:sz w:val="24"/>
          <w:szCs w:val="24"/>
        </w:rPr>
        <w:t xml:space="preserve"> и исполнит все принятые на себя обязательства, а именно: 1) не изменит и/или не отзовет свою </w:t>
      </w:r>
      <w:r w:rsidR="00311F48" w:rsidRPr="000F0D3F">
        <w:rPr>
          <w:sz w:val="24"/>
          <w:szCs w:val="24"/>
        </w:rPr>
        <w:t>Заявку</w:t>
      </w:r>
      <w:r w:rsidRPr="000F0D3F">
        <w:rPr>
          <w:sz w:val="24"/>
          <w:szCs w:val="24"/>
        </w:rPr>
        <w:t xml:space="preserve"> в течение срока ее действия после истечения срока окончания приема </w:t>
      </w:r>
      <w:r w:rsidR="00311F48" w:rsidRPr="000F0D3F">
        <w:rPr>
          <w:sz w:val="24"/>
          <w:szCs w:val="24"/>
        </w:rPr>
        <w:t>Заявок</w:t>
      </w:r>
      <w:r w:rsidRPr="000F0D3F">
        <w:rPr>
          <w:sz w:val="24"/>
          <w:szCs w:val="24"/>
        </w:rPr>
        <w:t xml:space="preserve">; </w:t>
      </w:r>
      <w:r w:rsidRPr="000F0D3F">
        <w:rPr>
          <w:sz w:val="24"/>
          <w:szCs w:val="24"/>
        </w:rPr>
        <w:lastRenderedPageBreak/>
        <w:t xml:space="preserve">2) предоставит достоверные (легитимные, без искажения информации (сведений)) документы или информацию, приведенные в составе </w:t>
      </w:r>
      <w:r w:rsidR="00311F48" w:rsidRPr="000F0D3F">
        <w:rPr>
          <w:sz w:val="24"/>
          <w:szCs w:val="24"/>
        </w:rPr>
        <w:t>Заявки</w:t>
      </w:r>
      <w:r w:rsidRPr="000F0D3F">
        <w:rPr>
          <w:sz w:val="24"/>
          <w:szCs w:val="24"/>
        </w:rPr>
        <w:t>;</w:t>
      </w:r>
      <w:proofErr w:type="gramEnd"/>
      <w:r w:rsidRPr="000F0D3F">
        <w:rPr>
          <w:sz w:val="24"/>
          <w:szCs w:val="24"/>
        </w:rPr>
        <w:t xml:space="preserve"> </w:t>
      </w:r>
      <w:proofErr w:type="gramStart"/>
      <w:r w:rsidR="00311F48" w:rsidRPr="000F0D3F">
        <w:rPr>
          <w:sz w:val="24"/>
          <w:szCs w:val="24"/>
        </w:rPr>
        <w:t>3</w:t>
      </w:r>
      <w:r w:rsidRPr="000F0D3F">
        <w:rPr>
          <w:sz w:val="24"/>
          <w:szCs w:val="24"/>
        </w:rPr>
        <w:t xml:space="preserve">) заключит договор в установленном документацией по запросу предложений порядке; </w:t>
      </w:r>
      <w:r w:rsidR="00311F48" w:rsidRPr="000F0D3F">
        <w:rPr>
          <w:sz w:val="24"/>
          <w:szCs w:val="24"/>
        </w:rPr>
        <w:t>4</w:t>
      </w:r>
      <w:r w:rsidRPr="000F0D3F">
        <w:rPr>
          <w:sz w:val="24"/>
          <w:szCs w:val="24"/>
        </w:rPr>
        <w:t>) предоставит финансовое обеспечение по договору (</w:t>
      </w:r>
      <w:r w:rsidRPr="000F0D3F">
        <w:rPr>
          <w:i/>
          <w:sz w:val="24"/>
          <w:szCs w:val="24"/>
        </w:rPr>
        <w:t>Примечание: если такое обеспечение предусмотрено условиями запроса предложений</w:t>
      </w:r>
      <w:r w:rsidRPr="000F0D3F">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F0D3F" w:rsidRDefault="007A6A39" w:rsidP="006343FF">
      <w:pPr>
        <w:pStyle w:val="afd"/>
        <w:numPr>
          <w:ilvl w:val="0"/>
          <w:numId w:val="69"/>
        </w:numPr>
        <w:tabs>
          <w:tab w:val="clear" w:pos="9360"/>
        </w:tabs>
        <w:suppressAutoHyphens w:val="0"/>
        <w:ind w:left="0" w:firstLine="709"/>
        <w:jc w:val="both"/>
        <w:rPr>
          <w:sz w:val="24"/>
          <w:szCs w:val="24"/>
        </w:rPr>
      </w:pPr>
      <w:r w:rsidRPr="000F0D3F">
        <w:rPr>
          <w:sz w:val="24"/>
          <w:szCs w:val="24"/>
        </w:rPr>
        <w:t xml:space="preserve">Заключение настоящего соглашения не является основанием возникновения права Участника не </w:t>
      </w:r>
      <w:proofErr w:type="gramStart"/>
      <w:r w:rsidRPr="000F0D3F">
        <w:rPr>
          <w:sz w:val="24"/>
          <w:szCs w:val="24"/>
        </w:rPr>
        <w:t>предоставлять иные документы</w:t>
      </w:r>
      <w:proofErr w:type="gramEnd"/>
      <w:r w:rsidRPr="000F0D3F">
        <w:rPr>
          <w:sz w:val="24"/>
          <w:szCs w:val="24"/>
        </w:rPr>
        <w:t>, предусмотренные в документации по запросу предложений.</w:t>
      </w:r>
    </w:p>
    <w:p w:rsidR="007A6A39" w:rsidRPr="000F0D3F" w:rsidRDefault="007A6A39" w:rsidP="006343FF">
      <w:pPr>
        <w:pStyle w:val="afd"/>
        <w:numPr>
          <w:ilvl w:val="0"/>
          <w:numId w:val="69"/>
        </w:numPr>
        <w:tabs>
          <w:tab w:val="clear" w:pos="9360"/>
        </w:tabs>
        <w:suppressAutoHyphens w:val="0"/>
        <w:ind w:left="0" w:firstLine="709"/>
        <w:jc w:val="both"/>
        <w:rPr>
          <w:sz w:val="24"/>
          <w:szCs w:val="24"/>
        </w:rPr>
      </w:pPr>
      <w:r w:rsidRPr="000F0D3F">
        <w:rPr>
          <w:sz w:val="24"/>
          <w:szCs w:val="24"/>
        </w:rPr>
        <w:t xml:space="preserve">Настоящее соглашение является неотъемлемой частью письма о подаче оферты и </w:t>
      </w:r>
      <w:r w:rsidR="00311F48" w:rsidRPr="000F0D3F">
        <w:rPr>
          <w:sz w:val="24"/>
          <w:szCs w:val="24"/>
        </w:rPr>
        <w:t>Заявки</w:t>
      </w:r>
      <w:r w:rsidRPr="000F0D3F">
        <w:rPr>
          <w:sz w:val="24"/>
          <w:szCs w:val="24"/>
        </w:rPr>
        <w:t xml:space="preserve"> Участника.</w:t>
      </w:r>
    </w:p>
    <w:p w:rsidR="007A6A39" w:rsidRPr="000F0D3F" w:rsidRDefault="007A6A39" w:rsidP="006343FF">
      <w:pPr>
        <w:pStyle w:val="afd"/>
        <w:numPr>
          <w:ilvl w:val="0"/>
          <w:numId w:val="69"/>
        </w:numPr>
        <w:tabs>
          <w:tab w:val="clear" w:pos="9360"/>
        </w:tabs>
        <w:suppressAutoHyphens w:val="0"/>
        <w:ind w:left="0" w:firstLine="709"/>
        <w:jc w:val="both"/>
        <w:rPr>
          <w:sz w:val="24"/>
          <w:szCs w:val="24"/>
        </w:rPr>
      </w:pPr>
      <w:r w:rsidRPr="000F0D3F">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F0D3F" w:rsidRDefault="007A6A39" w:rsidP="006343FF">
      <w:pPr>
        <w:pStyle w:val="afd"/>
        <w:numPr>
          <w:ilvl w:val="0"/>
          <w:numId w:val="69"/>
        </w:numPr>
        <w:tabs>
          <w:tab w:val="clear" w:pos="9360"/>
        </w:tabs>
        <w:suppressAutoHyphens w:val="0"/>
        <w:ind w:left="0" w:firstLine="709"/>
        <w:jc w:val="both"/>
        <w:rPr>
          <w:sz w:val="24"/>
          <w:szCs w:val="24"/>
        </w:rPr>
      </w:pPr>
      <w:r w:rsidRPr="000F0D3F">
        <w:rPr>
          <w:sz w:val="24"/>
          <w:szCs w:val="24"/>
        </w:rPr>
        <w:t>Настоящее соглашение составлено в двух экземплярах по одному для каждой Стороны.</w:t>
      </w:r>
    </w:p>
    <w:p w:rsidR="007A6A39" w:rsidRPr="000F0D3F" w:rsidRDefault="007A6A39" w:rsidP="007A6A39">
      <w:pPr>
        <w:pStyle w:val="afd"/>
        <w:rPr>
          <w:sz w:val="24"/>
          <w:szCs w:val="24"/>
        </w:rPr>
      </w:pPr>
    </w:p>
    <w:p w:rsidR="007A6A39" w:rsidRPr="000F0D3F"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0F0D3F" w:rsidTr="00311F48">
        <w:tc>
          <w:tcPr>
            <w:tcW w:w="4431" w:type="dxa"/>
          </w:tcPr>
          <w:p w:rsidR="007A6A39" w:rsidRPr="000F0D3F" w:rsidRDefault="007A6A39" w:rsidP="007857E5">
            <w:pPr>
              <w:pStyle w:val="afd"/>
              <w:rPr>
                <w:sz w:val="24"/>
                <w:szCs w:val="24"/>
              </w:rPr>
            </w:pPr>
            <w:r w:rsidRPr="000F0D3F">
              <w:rPr>
                <w:sz w:val="24"/>
                <w:szCs w:val="24"/>
              </w:rPr>
              <w:t>Участник</w:t>
            </w:r>
          </w:p>
        </w:tc>
        <w:tc>
          <w:tcPr>
            <w:tcW w:w="4431" w:type="dxa"/>
          </w:tcPr>
          <w:p w:rsidR="007A6A39" w:rsidRPr="000F0D3F" w:rsidRDefault="007A6A39" w:rsidP="007857E5">
            <w:pPr>
              <w:pStyle w:val="afd"/>
              <w:rPr>
                <w:sz w:val="24"/>
                <w:szCs w:val="24"/>
              </w:rPr>
            </w:pPr>
            <w:r w:rsidRPr="000F0D3F">
              <w:rPr>
                <w:sz w:val="24"/>
                <w:szCs w:val="24"/>
              </w:rPr>
              <w:t>Организатор закупки</w:t>
            </w:r>
          </w:p>
        </w:tc>
      </w:tr>
      <w:tr w:rsidR="007A6A39" w:rsidRPr="000F0D3F" w:rsidTr="00311F48">
        <w:tc>
          <w:tcPr>
            <w:tcW w:w="4431" w:type="dxa"/>
          </w:tcPr>
          <w:p w:rsidR="007A6A39" w:rsidRPr="000F0D3F" w:rsidRDefault="007A6A39" w:rsidP="007857E5">
            <w:pPr>
              <w:pStyle w:val="afd"/>
              <w:rPr>
                <w:sz w:val="24"/>
                <w:szCs w:val="24"/>
              </w:rPr>
            </w:pPr>
          </w:p>
          <w:p w:rsidR="007A6A39" w:rsidRPr="000F0D3F" w:rsidRDefault="007A6A39" w:rsidP="007857E5">
            <w:pPr>
              <w:pStyle w:val="afd"/>
              <w:rPr>
                <w:sz w:val="24"/>
                <w:szCs w:val="24"/>
              </w:rPr>
            </w:pPr>
          </w:p>
          <w:p w:rsidR="007A6A39" w:rsidRPr="000F0D3F" w:rsidRDefault="007A6A39" w:rsidP="007857E5">
            <w:pPr>
              <w:pStyle w:val="afd"/>
              <w:rPr>
                <w:sz w:val="24"/>
                <w:szCs w:val="24"/>
              </w:rPr>
            </w:pPr>
          </w:p>
          <w:p w:rsidR="007A6A39" w:rsidRPr="000F0D3F" w:rsidRDefault="007A6A39" w:rsidP="007857E5">
            <w:pPr>
              <w:pStyle w:val="afd"/>
              <w:rPr>
                <w:sz w:val="24"/>
                <w:szCs w:val="24"/>
              </w:rPr>
            </w:pPr>
            <w:r w:rsidRPr="000F0D3F">
              <w:rPr>
                <w:sz w:val="24"/>
                <w:szCs w:val="24"/>
              </w:rPr>
              <w:t>________________/_______________/</w:t>
            </w:r>
          </w:p>
          <w:p w:rsidR="0082292A" w:rsidRPr="000F0D3F" w:rsidRDefault="0082292A" w:rsidP="007857E5">
            <w:pPr>
              <w:pStyle w:val="afd"/>
              <w:rPr>
                <w:sz w:val="24"/>
                <w:szCs w:val="24"/>
              </w:rPr>
            </w:pPr>
          </w:p>
          <w:p w:rsidR="007A6A39" w:rsidRPr="000F0D3F" w:rsidRDefault="007A6A39" w:rsidP="007857E5">
            <w:pPr>
              <w:pStyle w:val="afd"/>
              <w:rPr>
                <w:sz w:val="24"/>
                <w:szCs w:val="24"/>
              </w:rPr>
            </w:pPr>
            <w:r w:rsidRPr="000F0D3F">
              <w:rPr>
                <w:sz w:val="24"/>
                <w:szCs w:val="24"/>
              </w:rPr>
              <w:t>«___»______________20__года</w:t>
            </w:r>
          </w:p>
        </w:tc>
        <w:tc>
          <w:tcPr>
            <w:tcW w:w="4431" w:type="dxa"/>
          </w:tcPr>
          <w:p w:rsidR="007A6A39" w:rsidRPr="000F0D3F" w:rsidRDefault="007A6A39" w:rsidP="007857E5">
            <w:pPr>
              <w:pStyle w:val="afd"/>
              <w:rPr>
                <w:sz w:val="24"/>
                <w:szCs w:val="24"/>
              </w:rPr>
            </w:pPr>
          </w:p>
          <w:p w:rsidR="007A6A39" w:rsidRPr="000F0D3F" w:rsidRDefault="007A6A39" w:rsidP="007857E5">
            <w:pPr>
              <w:pStyle w:val="afd"/>
              <w:rPr>
                <w:sz w:val="24"/>
                <w:szCs w:val="24"/>
              </w:rPr>
            </w:pPr>
          </w:p>
          <w:p w:rsidR="007A6A39" w:rsidRPr="000F0D3F" w:rsidRDefault="007A6A39" w:rsidP="007857E5">
            <w:pPr>
              <w:pStyle w:val="afd"/>
              <w:rPr>
                <w:sz w:val="24"/>
                <w:szCs w:val="24"/>
              </w:rPr>
            </w:pPr>
          </w:p>
          <w:p w:rsidR="007A6A39" w:rsidRPr="000F0D3F" w:rsidRDefault="007A6A39" w:rsidP="007857E5">
            <w:pPr>
              <w:pStyle w:val="afd"/>
              <w:rPr>
                <w:sz w:val="24"/>
                <w:szCs w:val="24"/>
              </w:rPr>
            </w:pPr>
            <w:r w:rsidRPr="000F0D3F">
              <w:rPr>
                <w:sz w:val="24"/>
                <w:szCs w:val="24"/>
              </w:rPr>
              <w:t>_________</w:t>
            </w:r>
            <w:r w:rsidR="0082292A" w:rsidRPr="000F0D3F">
              <w:rPr>
                <w:sz w:val="24"/>
                <w:szCs w:val="24"/>
              </w:rPr>
              <w:t>____</w:t>
            </w:r>
            <w:r w:rsidRPr="000F0D3F">
              <w:rPr>
                <w:sz w:val="24"/>
                <w:szCs w:val="24"/>
              </w:rPr>
              <w:t>_______/_______________/</w:t>
            </w:r>
          </w:p>
          <w:p w:rsidR="0082292A" w:rsidRPr="000F0D3F" w:rsidRDefault="0082292A" w:rsidP="007857E5">
            <w:pPr>
              <w:pStyle w:val="afd"/>
              <w:rPr>
                <w:sz w:val="24"/>
                <w:szCs w:val="24"/>
              </w:rPr>
            </w:pPr>
          </w:p>
          <w:p w:rsidR="007A6A39" w:rsidRPr="000F0D3F" w:rsidRDefault="007A6A39" w:rsidP="007857E5">
            <w:pPr>
              <w:pStyle w:val="afd"/>
              <w:rPr>
                <w:sz w:val="24"/>
                <w:szCs w:val="24"/>
              </w:rPr>
            </w:pPr>
            <w:r w:rsidRPr="000F0D3F">
              <w:rPr>
                <w:sz w:val="24"/>
                <w:szCs w:val="24"/>
              </w:rPr>
              <w:t>«___»______________20__года</w:t>
            </w:r>
          </w:p>
        </w:tc>
      </w:tr>
    </w:tbl>
    <w:p w:rsidR="00311F48" w:rsidRPr="000F0D3F"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F0D3F">
        <w:rPr>
          <w:b/>
          <w:color w:val="000000"/>
          <w:spacing w:val="36"/>
          <w:sz w:val="24"/>
          <w:szCs w:val="24"/>
        </w:rPr>
        <w:t>конец формы</w:t>
      </w:r>
    </w:p>
    <w:p w:rsidR="007A6A39" w:rsidRPr="000F0D3F" w:rsidRDefault="007A6A39" w:rsidP="007A6A39">
      <w:pPr>
        <w:tabs>
          <w:tab w:val="left" w:pos="4757"/>
        </w:tabs>
        <w:ind w:firstLine="0"/>
        <w:rPr>
          <w:i/>
          <w:sz w:val="24"/>
          <w:szCs w:val="24"/>
        </w:rPr>
      </w:pPr>
    </w:p>
    <w:p w:rsidR="007857E5" w:rsidRPr="000F0D3F" w:rsidRDefault="007857E5">
      <w:pPr>
        <w:suppressAutoHyphens w:val="0"/>
        <w:spacing w:line="240" w:lineRule="auto"/>
        <w:ind w:firstLine="0"/>
        <w:jc w:val="left"/>
        <w:rPr>
          <w:b/>
          <w:sz w:val="24"/>
          <w:szCs w:val="24"/>
        </w:rPr>
      </w:pPr>
      <w:r w:rsidRPr="000F0D3F">
        <w:rPr>
          <w:sz w:val="24"/>
          <w:szCs w:val="24"/>
        </w:rPr>
        <w:br w:type="page"/>
      </w:r>
    </w:p>
    <w:p w:rsidR="007A6A39" w:rsidRPr="000F0D3F"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0F0D3F">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0F0D3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F0D3F">
        <w:rPr>
          <w:sz w:val="24"/>
          <w:szCs w:val="24"/>
        </w:rPr>
        <w:t xml:space="preserve">Участник указывает дату и номер заявки в соответствии с письмом о подаче оферты </w:t>
      </w:r>
      <w:r w:rsidR="00D90031" w:rsidRPr="000F0D3F">
        <w:rPr>
          <w:sz w:val="24"/>
          <w:szCs w:val="24"/>
        </w:rPr>
        <w:t xml:space="preserve">(подраздел </w:t>
      </w:r>
      <w:r w:rsidR="00595BB8" w:rsidRPr="000F0D3F">
        <w:rPr>
          <w:sz w:val="24"/>
          <w:szCs w:val="24"/>
        </w:rPr>
        <w:fldChar w:fldCharType="begin"/>
      </w:r>
      <w:r w:rsidR="00D90031" w:rsidRPr="000F0D3F">
        <w:rPr>
          <w:sz w:val="24"/>
          <w:szCs w:val="24"/>
        </w:rPr>
        <w:instrText xml:space="preserve"> REF _Ref55336310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5.1</w:t>
      </w:r>
      <w:r w:rsidR="00595BB8" w:rsidRPr="000F0D3F">
        <w:rPr>
          <w:sz w:val="24"/>
          <w:szCs w:val="24"/>
        </w:rPr>
        <w:fldChar w:fldCharType="end"/>
      </w:r>
      <w:r w:rsidR="00D90031" w:rsidRPr="000F0D3F">
        <w:rPr>
          <w:sz w:val="24"/>
          <w:szCs w:val="24"/>
        </w:rPr>
        <w:t>)</w:t>
      </w:r>
      <w:r w:rsidRPr="000F0D3F">
        <w:rPr>
          <w:sz w:val="24"/>
          <w:szCs w:val="24"/>
        </w:rPr>
        <w:t>.</w:t>
      </w:r>
    </w:p>
    <w:p w:rsidR="007857E5" w:rsidRPr="000F0D3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F0D3F">
        <w:rPr>
          <w:sz w:val="24"/>
          <w:szCs w:val="24"/>
        </w:rPr>
        <w:t xml:space="preserve">Участник указывает свое фирменное наименование (в </w:t>
      </w:r>
      <w:proofErr w:type="spellStart"/>
      <w:r w:rsidRPr="000F0D3F">
        <w:rPr>
          <w:sz w:val="24"/>
          <w:szCs w:val="24"/>
        </w:rPr>
        <w:t>т.ч</w:t>
      </w:r>
      <w:proofErr w:type="spellEnd"/>
      <w:r w:rsidRPr="000F0D3F">
        <w:rPr>
          <w:sz w:val="24"/>
          <w:szCs w:val="24"/>
        </w:rPr>
        <w:t>. организационно-правовую форму) и свой адрес.</w:t>
      </w:r>
    </w:p>
    <w:p w:rsidR="000731A1" w:rsidRPr="000F0D3F"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F0D3F">
        <w:rPr>
          <w:sz w:val="24"/>
          <w:szCs w:val="24"/>
        </w:rPr>
        <w:t xml:space="preserve">Участник должен заполнить все поля и графы, относящиеся к самому Участнику, а также к настоящему </w:t>
      </w:r>
      <w:r w:rsidR="0082292A" w:rsidRPr="000F0D3F">
        <w:rPr>
          <w:sz w:val="24"/>
          <w:szCs w:val="24"/>
        </w:rPr>
        <w:t>запросу предложений. Поля и графы, относящиеся к Организатору, не заполняются.</w:t>
      </w:r>
    </w:p>
    <w:p w:rsidR="007857E5" w:rsidRPr="000F0D3F" w:rsidRDefault="007857E5">
      <w:pPr>
        <w:suppressAutoHyphens w:val="0"/>
        <w:spacing w:line="240" w:lineRule="auto"/>
        <w:ind w:firstLine="0"/>
        <w:jc w:val="left"/>
        <w:rPr>
          <w:sz w:val="24"/>
          <w:szCs w:val="24"/>
          <w:lang w:eastAsia="ru-RU"/>
        </w:rPr>
      </w:pPr>
      <w:r w:rsidRPr="000F0D3F">
        <w:rPr>
          <w:sz w:val="24"/>
          <w:szCs w:val="24"/>
          <w:lang w:eastAsia="ru-RU"/>
        </w:rPr>
        <w:br w:type="page"/>
      </w:r>
    </w:p>
    <w:p w:rsidR="007857E5" w:rsidRPr="000F0D3F"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0F0D3F">
        <w:lastRenderedPageBreak/>
        <w:t>Согласие Участника налоговым органам на разглашение сведений, составляющих налоговую тайну</w:t>
      </w:r>
      <w:r w:rsidR="007857E5" w:rsidRPr="000F0D3F">
        <w:t xml:space="preserve"> (форма 1</w:t>
      </w:r>
      <w:r w:rsidR="000D67AD" w:rsidRPr="000F0D3F">
        <w:t>4</w:t>
      </w:r>
      <w:r w:rsidR="007857E5" w:rsidRPr="000F0D3F">
        <w:t>)</w:t>
      </w:r>
      <w:bookmarkEnd w:id="1143"/>
      <w:bookmarkEnd w:id="1144"/>
      <w:bookmarkEnd w:id="1145"/>
    </w:p>
    <w:p w:rsidR="007857E5" w:rsidRPr="000F0D3F"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0F0D3F">
        <w:rPr>
          <w:szCs w:val="24"/>
        </w:rPr>
        <w:t xml:space="preserve">Форма </w:t>
      </w:r>
      <w:bookmarkEnd w:id="1146"/>
      <w:r w:rsidR="00E47073" w:rsidRPr="000F0D3F">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0F0D3F"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F0D3F">
        <w:rPr>
          <w:b/>
          <w:color w:val="000000"/>
          <w:spacing w:val="36"/>
          <w:sz w:val="24"/>
          <w:szCs w:val="24"/>
        </w:rPr>
        <w:t>начало формы</w:t>
      </w:r>
    </w:p>
    <w:p w:rsidR="007857E5" w:rsidRPr="000F0D3F" w:rsidRDefault="007857E5" w:rsidP="007857E5">
      <w:pPr>
        <w:tabs>
          <w:tab w:val="left" w:pos="4757"/>
        </w:tabs>
        <w:spacing w:line="240" w:lineRule="auto"/>
        <w:ind w:left="1134" w:firstLine="0"/>
        <w:jc w:val="left"/>
        <w:rPr>
          <w:sz w:val="24"/>
          <w:szCs w:val="24"/>
        </w:rPr>
      </w:pPr>
    </w:p>
    <w:p w:rsidR="007857E5" w:rsidRPr="000F0D3F" w:rsidRDefault="007857E5" w:rsidP="007857E5">
      <w:pPr>
        <w:tabs>
          <w:tab w:val="left" w:pos="4757"/>
        </w:tabs>
        <w:spacing w:line="240" w:lineRule="auto"/>
        <w:ind w:left="1134" w:firstLine="0"/>
        <w:jc w:val="left"/>
        <w:rPr>
          <w:sz w:val="24"/>
          <w:szCs w:val="24"/>
        </w:rPr>
      </w:pPr>
      <w:r w:rsidRPr="000F0D3F">
        <w:rPr>
          <w:sz w:val="24"/>
          <w:szCs w:val="24"/>
        </w:rPr>
        <w:t>Приложение 1</w:t>
      </w:r>
      <w:r w:rsidR="000D67AD" w:rsidRPr="000F0D3F">
        <w:rPr>
          <w:sz w:val="24"/>
          <w:szCs w:val="24"/>
        </w:rPr>
        <w:t>4</w:t>
      </w:r>
      <w:r w:rsidRPr="000F0D3F">
        <w:rPr>
          <w:sz w:val="24"/>
          <w:szCs w:val="24"/>
        </w:rPr>
        <w:t xml:space="preserve"> к письму о подаче оферты</w:t>
      </w:r>
      <w:r w:rsidRPr="000F0D3F">
        <w:rPr>
          <w:sz w:val="24"/>
          <w:szCs w:val="24"/>
        </w:rPr>
        <w:br/>
        <w:t>от «____»_____________ г. №__________</w:t>
      </w:r>
    </w:p>
    <w:p w:rsidR="007857E5" w:rsidRPr="000F0D3F" w:rsidRDefault="007857E5" w:rsidP="007857E5">
      <w:pPr>
        <w:contextualSpacing/>
        <w:jc w:val="right"/>
        <w:rPr>
          <w:sz w:val="24"/>
          <w:szCs w:val="24"/>
        </w:rPr>
      </w:pPr>
    </w:p>
    <w:p w:rsidR="007857E5" w:rsidRPr="000F0D3F"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0F0D3F">
        <w:rPr>
          <w:b/>
          <w:bCs w:val="0"/>
          <w:snapToGrid w:val="0"/>
          <w:sz w:val="24"/>
          <w:szCs w:val="24"/>
        </w:rPr>
        <w:t>Согласие Участника налоговым органам на разглашение сведений, составляющих налоговую тайну</w:t>
      </w:r>
      <w:bookmarkEnd w:id="1158"/>
      <w:r w:rsidRPr="000F0D3F">
        <w:rPr>
          <w:b/>
          <w:bCs w:val="0"/>
          <w:snapToGrid w:val="0"/>
          <w:sz w:val="24"/>
          <w:szCs w:val="24"/>
        </w:rPr>
        <w:t xml:space="preserve"> </w:t>
      </w:r>
      <w:bookmarkEnd w:id="1159"/>
      <w:bookmarkEnd w:id="1160"/>
    </w:p>
    <w:p w:rsidR="007857E5" w:rsidRPr="000F0D3F" w:rsidRDefault="007857E5" w:rsidP="007857E5">
      <w:pPr>
        <w:jc w:val="center"/>
        <w:rPr>
          <w:b/>
          <w:bCs w:val="0"/>
          <w:snapToGrid w:val="0"/>
          <w:sz w:val="24"/>
          <w:szCs w:val="24"/>
        </w:rPr>
      </w:pPr>
      <w:r w:rsidRPr="000F0D3F">
        <w:rPr>
          <w:b/>
          <w:bCs w:val="0"/>
          <w:snapToGrid w:val="0"/>
          <w:sz w:val="24"/>
          <w:szCs w:val="24"/>
        </w:rPr>
        <w:t>от «_____» ____________ 201____ г.</w:t>
      </w:r>
    </w:p>
    <w:p w:rsidR="007857E5" w:rsidRPr="000F0D3F" w:rsidRDefault="007857E5" w:rsidP="007857E5">
      <w:pPr>
        <w:spacing w:line="240" w:lineRule="auto"/>
        <w:jc w:val="center"/>
        <w:rPr>
          <w:bCs w:val="0"/>
          <w:snapToGrid w:val="0"/>
          <w:sz w:val="24"/>
          <w:szCs w:val="24"/>
        </w:rPr>
      </w:pPr>
    </w:p>
    <w:p w:rsidR="007857E5" w:rsidRPr="000F0D3F" w:rsidRDefault="007857E5" w:rsidP="007857E5">
      <w:pPr>
        <w:spacing w:line="240" w:lineRule="auto"/>
        <w:rPr>
          <w:sz w:val="24"/>
          <w:szCs w:val="24"/>
        </w:rPr>
      </w:pPr>
      <w:r w:rsidRPr="000F0D3F">
        <w:rPr>
          <w:sz w:val="24"/>
          <w:szCs w:val="24"/>
        </w:rPr>
        <w:t xml:space="preserve">Настоящим </w:t>
      </w:r>
      <w:r w:rsidRPr="000F0D3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F0D3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F0D3F">
        <w:rPr>
          <w:sz w:val="24"/>
          <w:szCs w:val="24"/>
        </w:rPr>
        <w:t xml:space="preserve">предпринимателей) </w:t>
      </w:r>
      <w:proofErr w:type="gramEnd"/>
      <w:r w:rsidRPr="000F0D3F">
        <w:rPr>
          <w:sz w:val="24"/>
          <w:szCs w:val="24"/>
        </w:rPr>
        <w:t xml:space="preserve">отчётности </w:t>
      </w:r>
      <w:r w:rsidRPr="000F0D3F">
        <w:rPr>
          <w:sz w:val="24"/>
          <w:szCs w:val="24"/>
          <w:shd w:val="clear" w:color="auto" w:fill="FFFF99"/>
        </w:rPr>
        <w:t>{указывается полное наименование Участника закупочной процедуры, ИНН}</w:t>
      </w:r>
      <w:r w:rsidRPr="000F0D3F">
        <w:rPr>
          <w:sz w:val="24"/>
          <w:szCs w:val="24"/>
        </w:rPr>
        <w:t xml:space="preserve"> за </w:t>
      </w:r>
      <w:r w:rsidRPr="000F0D3F">
        <w:rPr>
          <w:sz w:val="24"/>
          <w:szCs w:val="24"/>
          <w:shd w:val="clear" w:color="auto" w:fill="FFFF99"/>
        </w:rPr>
        <w:t>{указываются налоговые периоды}</w:t>
      </w:r>
      <w:r w:rsidRPr="000F0D3F">
        <w:rPr>
          <w:sz w:val="24"/>
          <w:szCs w:val="24"/>
        </w:rPr>
        <w:t xml:space="preserve"> общедоступными.</w:t>
      </w:r>
    </w:p>
    <w:p w:rsidR="007857E5" w:rsidRPr="000F0D3F" w:rsidRDefault="007857E5" w:rsidP="007857E5">
      <w:pPr>
        <w:spacing w:line="240" w:lineRule="auto"/>
        <w:rPr>
          <w:bCs w:val="0"/>
          <w:snapToGrid w:val="0"/>
          <w:sz w:val="24"/>
          <w:szCs w:val="24"/>
        </w:rPr>
      </w:pPr>
      <w:r w:rsidRPr="000F0D3F">
        <w:rPr>
          <w:sz w:val="24"/>
          <w:szCs w:val="24"/>
        </w:rPr>
        <w:t xml:space="preserve">Одновременно соглашаемся на представление налоговыми органами указанных сведений о </w:t>
      </w:r>
      <w:r w:rsidRPr="000F0D3F">
        <w:rPr>
          <w:sz w:val="24"/>
          <w:szCs w:val="24"/>
          <w:shd w:val="clear" w:color="auto" w:fill="FFFF99"/>
        </w:rPr>
        <w:t>{указывается полное наименование Участника закупочной процедуры, ИНН}</w:t>
      </w:r>
      <w:r w:rsidRPr="000F0D3F">
        <w:rPr>
          <w:sz w:val="24"/>
          <w:szCs w:val="24"/>
        </w:rPr>
        <w:t xml:space="preserve"> в адрес ____________________ (ИНН __________, ОГРН ___________________).</w:t>
      </w:r>
    </w:p>
    <w:p w:rsidR="007857E5" w:rsidRPr="000F0D3F" w:rsidRDefault="007857E5" w:rsidP="007857E5">
      <w:pPr>
        <w:spacing w:line="240" w:lineRule="auto"/>
        <w:rPr>
          <w:bCs w:val="0"/>
          <w:snapToGrid w:val="0"/>
          <w:sz w:val="24"/>
          <w:szCs w:val="24"/>
        </w:rPr>
      </w:pPr>
    </w:p>
    <w:p w:rsidR="007857E5" w:rsidRPr="000F0D3F" w:rsidRDefault="007857E5" w:rsidP="007857E5">
      <w:pPr>
        <w:spacing w:line="240" w:lineRule="auto"/>
        <w:rPr>
          <w:bCs w:val="0"/>
          <w:snapToGrid w:val="0"/>
          <w:sz w:val="24"/>
          <w:szCs w:val="24"/>
        </w:rPr>
      </w:pPr>
      <w:r w:rsidRPr="000F0D3F">
        <w:rPr>
          <w:bCs w:val="0"/>
          <w:snapToGrid w:val="0"/>
          <w:sz w:val="24"/>
          <w:szCs w:val="24"/>
        </w:rPr>
        <w:t>____________________________________                 ______________________</w:t>
      </w:r>
    </w:p>
    <w:p w:rsidR="007857E5" w:rsidRPr="000F0D3F" w:rsidRDefault="007857E5" w:rsidP="007857E5">
      <w:pPr>
        <w:spacing w:line="240" w:lineRule="auto"/>
        <w:rPr>
          <w:bCs w:val="0"/>
          <w:snapToGrid w:val="0"/>
          <w:sz w:val="24"/>
          <w:szCs w:val="24"/>
        </w:rPr>
      </w:pPr>
      <w:r w:rsidRPr="000F0D3F">
        <w:rPr>
          <w:bCs w:val="0"/>
          <w:snapToGrid w:val="0"/>
          <w:sz w:val="24"/>
          <w:szCs w:val="24"/>
        </w:rPr>
        <w:t xml:space="preserve">       (Подпись уполномоченного представителя)                                     (Ф.И.О. и должность подписавшего)</w:t>
      </w:r>
    </w:p>
    <w:p w:rsidR="007857E5" w:rsidRPr="000F0D3F" w:rsidRDefault="007857E5" w:rsidP="007857E5">
      <w:pPr>
        <w:spacing w:line="240" w:lineRule="auto"/>
        <w:rPr>
          <w:b/>
          <w:snapToGrid w:val="0"/>
          <w:sz w:val="24"/>
          <w:szCs w:val="24"/>
        </w:rPr>
      </w:pPr>
    </w:p>
    <w:p w:rsidR="007857E5" w:rsidRPr="000F0D3F" w:rsidRDefault="007857E5" w:rsidP="007857E5">
      <w:pPr>
        <w:spacing w:line="240" w:lineRule="auto"/>
        <w:rPr>
          <w:b/>
          <w:snapToGrid w:val="0"/>
          <w:sz w:val="24"/>
          <w:szCs w:val="24"/>
        </w:rPr>
      </w:pPr>
      <w:r w:rsidRPr="000F0D3F">
        <w:rPr>
          <w:b/>
          <w:snapToGrid w:val="0"/>
          <w:sz w:val="24"/>
          <w:szCs w:val="24"/>
        </w:rPr>
        <w:t>М.П.</w:t>
      </w:r>
    </w:p>
    <w:p w:rsidR="007857E5" w:rsidRPr="000F0D3F" w:rsidRDefault="007857E5" w:rsidP="007857E5">
      <w:pPr>
        <w:spacing w:line="240" w:lineRule="auto"/>
        <w:rPr>
          <w:b/>
          <w:bCs w:val="0"/>
          <w:snapToGrid w:val="0"/>
          <w:sz w:val="24"/>
          <w:szCs w:val="24"/>
        </w:rPr>
      </w:pPr>
    </w:p>
    <w:p w:rsidR="007857E5" w:rsidRPr="000F0D3F" w:rsidRDefault="007857E5" w:rsidP="007857E5">
      <w:pPr>
        <w:spacing w:line="240" w:lineRule="auto"/>
        <w:rPr>
          <w:b/>
          <w:bCs w:val="0"/>
          <w:snapToGrid w:val="0"/>
          <w:sz w:val="24"/>
          <w:szCs w:val="24"/>
        </w:rPr>
      </w:pPr>
    </w:p>
    <w:p w:rsidR="007857E5" w:rsidRPr="000F0D3F" w:rsidRDefault="007857E5" w:rsidP="007857E5">
      <w:pPr>
        <w:autoSpaceDE w:val="0"/>
        <w:autoSpaceDN w:val="0"/>
        <w:adjustRightInd w:val="0"/>
        <w:spacing w:line="240" w:lineRule="auto"/>
        <w:rPr>
          <w:sz w:val="24"/>
          <w:szCs w:val="24"/>
        </w:rPr>
      </w:pPr>
      <w:r w:rsidRPr="000F0D3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F0D3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F0D3F" w:rsidTr="007857E5">
        <w:tc>
          <w:tcPr>
            <w:tcW w:w="4431" w:type="dxa"/>
          </w:tcPr>
          <w:p w:rsidR="007857E5" w:rsidRPr="000F0D3F" w:rsidRDefault="007857E5" w:rsidP="007857E5">
            <w:pPr>
              <w:pStyle w:val="afd"/>
              <w:rPr>
                <w:sz w:val="24"/>
                <w:szCs w:val="24"/>
              </w:rPr>
            </w:pPr>
          </w:p>
        </w:tc>
        <w:tc>
          <w:tcPr>
            <w:tcW w:w="4431" w:type="dxa"/>
          </w:tcPr>
          <w:p w:rsidR="007857E5" w:rsidRPr="000F0D3F" w:rsidRDefault="007857E5" w:rsidP="007857E5">
            <w:pPr>
              <w:pStyle w:val="afd"/>
              <w:rPr>
                <w:sz w:val="24"/>
                <w:szCs w:val="24"/>
              </w:rPr>
            </w:pPr>
          </w:p>
        </w:tc>
      </w:tr>
      <w:tr w:rsidR="007857E5" w:rsidRPr="000F0D3F" w:rsidTr="007857E5">
        <w:tc>
          <w:tcPr>
            <w:tcW w:w="4431" w:type="dxa"/>
          </w:tcPr>
          <w:p w:rsidR="007857E5" w:rsidRPr="000F0D3F" w:rsidRDefault="007857E5" w:rsidP="007857E5">
            <w:pPr>
              <w:pStyle w:val="afd"/>
              <w:rPr>
                <w:sz w:val="24"/>
                <w:szCs w:val="24"/>
              </w:rPr>
            </w:pPr>
          </w:p>
        </w:tc>
        <w:tc>
          <w:tcPr>
            <w:tcW w:w="4431" w:type="dxa"/>
          </w:tcPr>
          <w:p w:rsidR="007857E5" w:rsidRPr="000F0D3F" w:rsidRDefault="007857E5" w:rsidP="007857E5">
            <w:pPr>
              <w:pStyle w:val="afd"/>
              <w:rPr>
                <w:sz w:val="24"/>
                <w:szCs w:val="24"/>
              </w:rPr>
            </w:pPr>
          </w:p>
        </w:tc>
      </w:tr>
    </w:tbl>
    <w:p w:rsidR="007857E5" w:rsidRPr="000F0D3F"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F0D3F">
        <w:rPr>
          <w:b/>
          <w:color w:val="000000"/>
          <w:spacing w:val="36"/>
          <w:sz w:val="24"/>
          <w:szCs w:val="24"/>
        </w:rPr>
        <w:t>конец формы</w:t>
      </w:r>
    </w:p>
    <w:p w:rsidR="007857E5" w:rsidRPr="000F0D3F" w:rsidRDefault="007857E5" w:rsidP="007857E5">
      <w:pPr>
        <w:tabs>
          <w:tab w:val="left" w:pos="4757"/>
        </w:tabs>
        <w:ind w:firstLine="0"/>
        <w:rPr>
          <w:i/>
          <w:sz w:val="24"/>
          <w:szCs w:val="24"/>
        </w:rPr>
      </w:pPr>
    </w:p>
    <w:p w:rsidR="007857E5" w:rsidRPr="000F0D3F" w:rsidRDefault="007857E5" w:rsidP="007857E5">
      <w:pPr>
        <w:suppressAutoHyphens w:val="0"/>
        <w:spacing w:line="240" w:lineRule="auto"/>
        <w:ind w:firstLine="0"/>
        <w:jc w:val="left"/>
        <w:rPr>
          <w:b/>
          <w:sz w:val="24"/>
          <w:szCs w:val="24"/>
        </w:rPr>
      </w:pPr>
      <w:r w:rsidRPr="000F0D3F">
        <w:rPr>
          <w:sz w:val="24"/>
          <w:szCs w:val="24"/>
        </w:rPr>
        <w:br w:type="page"/>
      </w:r>
    </w:p>
    <w:p w:rsidR="007857E5" w:rsidRPr="000F0D3F"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0F0D3F">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0F0D3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F0D3F">
        <w:rPr>
          <w:sz w:val="24"/>
          <w:szCs w:val="24"/>
        </w:rPr>
        <w:t xml:space="preserve">Участник указывает дату и номер заявки в соответствии с письмом о подаче оферты </w:t>
      </w:r>
      <w:r w:rsidR="00D90031" w:rsidRPr="000F0D3F">
        <w:rPr>
          <w:sz w:val="24"/>
          <w:szCs w:val="24"/>
        </w:rPr>
        <w:t xml:space="preserve">(подраздел </w:t>
      </w:r>
      <w:r w:rsidR="00595BB8" w:rsidRPr="000F0D3F">
        <w:rPr>
          <w:sz w:val="24"/>
          <w:szCs w:val="24"/>
        </w:rPr>
        <w:fldChar w:fldCharType="begin"/>
      </w:r>
      <w:r w:rsidR="00D90031" w:rsidRPr="000F0D3F">
        <w:rPr>
          <w:sz w:val="24"/>
          <w:szCs w:val="24"/>
        </w:rPr>
        <w:instrText xml:space="preserve"> REF _Ref55336310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5.1</w:t>
      </w:r>
      <w:r w:rsidR="00595BB8" w:rsidRPr="000F0D3F">
        <w:rPr>
          <w:sz w:val="24"/>
          <w:szCs w:val="24"/>
        </w:rPr>
        <w:fldChar w:fldCharType="end"/>
      </w:r>
      <w:r w:rsidR="00D90031" w:rsidRPr="000F0D3F">
        <w:rPr>
          <w:sz w:val="24"/>
          <w:szCs w:val="24"/>
        </w:rPr>
        <w:t>)</w:t>
      </w:r>
      <w:r w:rsidRPr="000F0D3F">
        <w:rPr>
          <w:sz w:val="24"/>
          <w:szCs w:val="24"/>
        </w:rPr>
        <w:t>.</w:t>
      </w:r>
    </w:p>
    <w:p w:rsidR="007857E5" w:rsidRPr="000F0D3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F0D3F">
        <w:rPr>
          <w:sz w:val="24"/>
          <w:szCs w:val="24"/>
        </w:rPr>
        <w:t>Полное наименование Участника закупочной процедуры указывается в соответствии с уставными документами.</w:t>
      </w:r>
    </w:p>
    <w:p w:rsidR="007857E5" w:rsidRPr="000F0D3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F0D3F">
        <w:rPr>
          <w:sz w:val="24"/>
          <w:szCs w:val="24"/>
        </w:rPr>
        <w:t>При участии коллективных участников данная форма заполняется каждым Участником.</w:t>
      </w:r>
    </w:p>
    <w:p w:rsidR="00E47073" w:rsidRPr="000F0D3F" w:rsidRDefault="00E47073">
      <w:pPr>
        <w:suppressAutoHyphens w:val="0"/>
        <w:spacing w:line="240" w:lineRule="auto"/>
        <w:ind w:firstLine="0"/>
        <w:jc w:val="left"/>
        <w:rPr>
          <w:sz w:val="24"/>
          <w:szCs w:val="24"/>
          <w:lang w:eastAsia="ru-RU"/>
        </w:rPr>
      </w:pPr>
      <w:r w:rsidRPr="000F0D3F">
        <w:rPr>
          <w:sz w:val="24"/>
          <w:szCs w:val="24"/>
          <w:lang w:eastAsia="ru-RU"/>
        </w:rPr>
        <w:br w:type="page"/>
      </w:r>
    </w:p>
    <w:p w:rsidR="00E47073" w:rsidRPr="000F0D3F" w:rsidRDefault="00E47073" w:rsidP="00E47073">
      <w:pPr>
        <w:pStyle w:val="2"/>
        <w:pageBreakBefore/>
        <w:tabs>
          <w:tab w:val="clear" w:pos="0"/>
          <w:tab w:val="clear" w:pos="1700"/>
          <w:tab w:val="num" w:pos="1134"/>
        </w:tabs>
        <w:spacing w:before="100" w:beforeAutospacing="1" w:after="100" w:afterAutospacing="1" w:line="240" w:lineRule="auto"/>
        <w:sectPr w:rsidR="00E47073" w:rsidRPr="000F0D3F"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0F0D3F"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0F0D3F">
        <w:lastRenderedPageBreak/>
        <w:t xml:space="preserve">План распределения объемов выполнения поставок внутри коллективного Участника </w:t>
      </w:r>
      <w:r w:rsidRPr="000F0D3F">
        <w:rPr>
          <w:color w:val="000000"/>
        </w:rPr>
        <w:t>(форма 1</w:t>
      </w:r>
      <w:r w:rsidR="00DA7E38" w:rsidRPr="000F0D3F">
        <w:rPr>
          <w:color w:val="000000"/>
        </w:rPr>
        <w:t>5</w:t>
      </w:r>
      <w:r w:rsidRPr="000F0D3F">
        <w:rPr>
          <w:color w:val="000000"/>
        </w:rPr>
        <w:t>)</w:t>
      </w:r>
      <w:bookmarkEnd w:id="1173"/>
      <w:bookmarkEnd w:id="1174"/>
      <w:bookmarkEnd w:id="1175"/>
      <w:bookmarkEnd w:id="1176"/>
      <w:bookmarkEnd w:id="1177"/>
      <w:bookmarkEnd w:id="1178"/>
      <w:bookmarkEnd w:id="1179"/>
      <w:bookmarkEnd w:id="1180"/>
    </w:p>
    <w:p w:rsidR="00635719" w:rsidRPr="000F0D3F" w:rsidRDefault="00635719" w:rsidP="00635719">
      <w:pPr>
        <w:rPr>
          <w:sz w:val="24"/>
          <w:szCs w:val="24"/>
        </w:rPr>
      </w:pPr>
      <w:r w:rsidRPr="000F0D3F">
        <w:rPr>
          <w:sz w:val="24"/>
          <w:szCs w:val="24"/>
        </w:rPr>
        <w:t>(</w:t>
      </w:r>
      <w:r w:rsidRPr="000F0D3F">
        <w:rPr>
          <w:sz w:val="24"/>
          <w:szCs w:val="24"/>
          <w:shd w:val="clear" w:color="auto" w:fill="FFFF99"/>
        </w:rPr>
        <w:t>заполняется отдельно по каждому из лотов с указанием номера и названия лота</w:t>
      </w:r>
      <w:r w:rsidRPr="000F0D3F">
        <w:rPr>
          <w:sz w:val="24"/>
          <w:szCs w:val="24"/>
        </w:rPr>
        <w:t>)</w:t>
      </w:r>
    </w:p>
    <w:p w:rsidR="00635719" w:rsidRPr="000F0D3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0F0D3F">
        <w:rPr>
          <w:szCs w:val="24"/>
        </w:rPr>
        <w:t xml:space="preserve">Форма </w:t>
      </w:r>
      <w:proofErr w:type="gramStart"/>
      <w:r w:rsidRPr="000F0D3F">
        <w:rPr>
          <w:szCs w:val="24"/>
        </w:rPr>
        <w:t>плана распределения объемов выполнения поставок</w:t>
      </w:r>
      <w:proofErr w:type="gramEnd"/>
      <w:r w:rsidRPr="000F0D3F">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0F0D3F"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F0D3F">
        <w:rPr>
          <w:b/>
          <w:color w:val="000000"/>
          <w:spacing w:val="36"/>
          <w:sz w:val="24"/>
          <w:szCs w:val="24"/>
        </w:rPr>
        <w:t>начало формы</w:t>
      </w:r>
    </w:p>
    <w:p w:rsidR="00635719" w:rsidRPr="000F0D3F" w:rsidRDefault="00635719" w:rsidP="00635719">
      <w:pPr>
        <w:spacing w:line="240" w:lineRule="auto"/>
        <w:ind w:firstLine="0"/>
        <w:jc w:val="left"/>
        <w:rPr>
          <w:color w:val="000000"/>
          <w:sz w:val="24"/>
          <w:szCs w:val="24"/>
        </w:rPr>
      </w:pPr>
      <w:r w:rsidRPr="000F0D3F">
        <w:rPr>
          <w:color w:val="000000"/>
          <w:sz w:val="24"/>
          <w:szCs w:val="24"/>
        </w:rPr>
        <w:t xml:space="preserve">Приложение </w:t>
      </w:r>
      <w:r w:rsidRPr="000F0D3F">
        <w:rPr>
          <w:noProof/>
          <w:color w:val="000000"/>
          <w:sz w:val="24"/>
          <w:szCs w:val="24"/>
        </w:rPr>
        <w:t>1</w:t>
      </w:r>
      <w:r w:rsidR="00DA7E38" w:rsidRPr="000F0D3F">
        <w:rPr>
          <w:noProof/>
          <w:color w:val="000000"/>
          <w:sz w:val="24"/>
          <w:szCs w:val="24"/>
        </w:rPr>
        <w:t>5</w:t>
      </w:r>
      <w:r w:rsidRPr="000F0D3F">
        <w:rPr>
          <w:color w:val="000000"/>
          <w:sz w:val="24"/>
          <w:szCs w:val="24"/>
        </w:rPr>
        <w:t xml:space="preserve"> к письму о подаче оферты</w:t>
      </w:r>
      <w:r w:rsidRPr="000F0D3F">
        <w:rPr>
          <w:color w:val="000000"/>
          <w:sz w:val="24"/>
          <w:szCs w:val="24"/>
        </w:rPr>
        <w:br/>
        <w:t>от «____»_____________ г. №__________</w:t>
      </w:r>
    </w:p>
    <w:p w:rsidR="00635719" w:rsidRPr="000F0D3F" w:rsidRDefault="00635719" w:rsidP="00635719">
      <w:pPr>
        <w:spacing w:line="240" w:lineRule="auto"/>
        <w:ind w:firstLine="0"/>
        <w:rPr>
          <w:color w:val="000000"/>
          <w:sz w:val="24"/>
          <w:szCs w:val="24"/>
        </w:rPr>
      </w:pPr>
    </w:p>
    <w:p w:rsidR="00635719" w:rsidRPr="000F0D3F" w:rsidRDefault="00635719" w:rsidP="00635719">
      <w:pPr>
        <w:spacing w:line="240" w:lineRule="auto"/>
        <w:ind w:firstLine="0"/>
        <w:jc w:val="center"/>
        <w:rPr>
          <w:b/>
          <w:sz w:val="24"/>
          <w:szCs w:val="24"/>
        </w:rPr>
      </w:pPr>
      <w:r w:rsidRPr="000F0D3F">
        <w:rPr>
          <w:b/>
          <w:sz w:val="24"/>
          <w:szCs w:val="24"/>
        </w:rPr>
        <w:t xml:space="preserve">План </w:t>
      </w:r>
      <w:proofErr w:type="gramStart"/>
      <w:r w:rsidRPr="000F0D3F">
        <w:rPr>
          <w:b/>
          <w:sz w:val="24"/>
          <w:szCs w:val="24"/>
        </w:rPr>
        <w:t>распределения объемов выполнения поставок продукции</w:t>
      </w:r>
      <w:proofErr w:type="gramEnd"/>
      <w:r w:rsidRPr="000F0D3F">
        <w:rPr>
          <w:b/>
          <w:sz w:val="24"/>
          <w:szCs w:val="24"/>
        </w:rPr>
        <w:t xml:space="preserve"> внутри коллективного Участника</w:t>
      </w:r>
    </w:p>
    <w:p w:rsidR="00635719" w:rsidRPr="000F0D3F" w:rsidRDefault="00635719" w:rsidP="00635719">
      <w:pPr>
        <w:spacing w:line="240" w:lineRule="auto"/>
        <w:ind w:firstLine="0"/>
        <w:rPr>
          <w:color w:val="000000"/>
          <w:sz w:val="24"/>
          <w:szCs w:val="24"/>
        </w:rPr>
      </w:pPr>
    </w:p>
    <w:p w:rsidR="00635719" w:rsidRPr="000F0D3F" w:rsidRDefault="00635719" w:rsidP="00635719">
      <w:pPr>
        <w:spacing w:line="240" w:lineRule="auto"/>
        <w:ind w:firstLine="0"/>
        <w:rPr>
          <w:color w:val="000000"/>
          <w:sz w:val="24"/>
          <w:szCs w:val="24"/>
        </w:rPr>
      </w:pPr>
      <w:r w:rsidRPr="000F0D3F">
        <w:rPr>
          <w:color w:val="000000"/>
          <w:sz w:val="24"/>
          <w:szCs w:val="24"/>
        </w:rPr>
        <w:t>Наименование и адрес лидера коллективного Участника: _______________________</w:t>
      </w:r>
    </w:p>
    <w:p w:rsidR="00635719" w:rsidRPr="000F0D3F"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798"/>
        <w:gridCol w:w="1822"/>
        <w:gridCol w:w="1542"/>
        <w:gridCol w:w="1345"/>
        <w:gridCol w:w="1451"/>
      </w:tblGrid>
      <w:tr w:rsidR="00635719" w:rsidRPr="000F0D3F" w:rsidTr="00635719">
        <w:trPr>
          <w:trHeight w:val="256"/>
        </w:trPr>
        <w:tc>
          <w:tcPr>
            <w:tcW w:w="640" w:type="dxa"/>
            <w:vMerge w:val="restart"/>
            <w:vAlign w:val="center"/>
          </w:tcPr>
          <w:p w:rsidR="00635719" w:rsidRPr="000F0D3F" w:rsidRDefault="00635719" w:rsidP="00635719">
            <w:pPr>
              <w:spacing w:line="240" w:lineRule="auto"/>
              <w:ind w:firstLine="0"/>
              <w:jc w:val="center"/>
              <w:rPr>
                <w:b/>
                <w:sz w:val="24"/>
                <w:szCs w:val="24"/>
              </w:rPr>
            </w:pPr>
            <w:r w:rsidRPr="000F0D3F">
              <w:rPr>
                <w:b/>
                <w:sz w:val="24"/>
                <w:szCs w:val="24"/>
              </w:rPr>
              <w:t xml:space="preserve">№ </w:t>
            </w:r>
            <w:proofErr w:type="gramStart"/>
            <w:r w:rsidRPr="000F0D3F">
              <w:rPr>
                <w:b/>
                <w:sz w:val="24"/>
                <w:szCs w:val="24"/>
              </w:rPr>
              <w:t>п</w:t>
            </w:r>
            <w:proofErr w:type="gramEnd"/>
            <w:r w:rsidRPr="000F0D3F">
              <w:rPr>
                <w:b/>
                <w:sz w:val="24"/>
                <w:szCs w:val="24"/>
              </w:rPr>
              <w:t>/п</w:t>
            </w:r>
          </w:p>
        </w:tc>
        <w:tc>
          <w:tcPr>
            <w:tcW w:w="3284" w:type="dxa"/>
            <w:vMerge w:val="restart"/>
            <w:vAlign w:val="center"/>
          </w:tcPr>
          <w:p w:rsidR="00635719" w:rsidRPr="000F0D3F" w:rsidRDefault="00635719" w:rsidP="00635719">
            <w:pPr>
              <w:pStyle w:val="aff0"/>
              <w:spacing w:before="0" w:after="0"/>
              <w:ind w:left="0" w:right="0"/>
              <w:jc w:val="center"/>
              <w:rPr>
                <w:b/>
                <w:sz w:val="24"/>
                <w:szCs w:val="24"/>
              </w:rPr>
            </w:pPr>
            <w:r w:rsidRPr="000F0D3F">
              <w:rPr>
                <w:b/>
                <w:sz w:val="24"/>
                <w:szCs w:val="24"/>
              </w:rPr>
              <w:t>Наименование продукции, тип, марка</w:t>
            </w:r>
          </w:p>
        </w:tc>
        <w:tc>
          <w:tcPr>
            <w:tcW w:w="1689" w:type="dxa"/>
            <w:vMerge w:val="restart"/>
            <w:vAlign w:val="center"/>
          </w:tcPr>
          <w:p w:rsidR="00635719" w:rsidRPr="000F0D3F" w:rsidRDefault="00635719" w:rsidP="00635719">
            <w:pPr>
              <w:pStyle w:val="aff0"/>
              <w:spacing w:before="0" w:after="0"/>
              <w:ind w:left="0" w:right="0"/>
              <w:jc w:val="center"/>
              <w:rPr>
                <w:b/>
                <w:sz w:val="24"/>
                <w:szCs w:val="24"/>
              </w:rPr>
            </w:pPr>
            <w:r w:rsidRPr="000F0D3F">
              <w:rPr>
                <w:b/>
                <w:sz w:val="24"/>
                <w:szCs w:val="24"/>
              </w:rPr>
              <w:t>Наименование организации</w:t>
            </w:r>
          </w:p>
        </w:tc>
        <w:tc>
          <w:tcPr>
            <w:tcW w:w="2708" w:type="dxa"/>
            <w:gridSpan w:val="2"/>
            <w:vAlign w:val="center"/>
          </w:tcPr>
          <w:p w:rsidR="00635719" w:rsidRPr="000F0D3F" w:rsidRDefault="00635719" w:rsidP="00635719">
            <w:pPr>
              <w:pStyle w:val="aff0"/>
              <w:spacing w:before="0" w:after="0"/>
              <w:ind w:left="0" w:right="0"/>
              <w:jc w:val="center"/>
              <w:rPr>
                <w:b/>
                <w:sz w:val="24"/>
                <w:szCs w:val="24"/>
              </w:rPr>
            </w:pPr>
            <w:r w:rsidRPr="000F0D3F">
              <w:rPr>
                <w:b/>
                <w:sz w:val="24"/>
                <w:szCs w:val="24"/>
              </w:rPr>
              <w:t>Стоимость продукции</w:t>
            </w:r>
          </w:p>
        </w:tc>
        <w:tc>
          <w:tcPr>
            <w:tcW w:w="1349" w:type="dxa"/>
            <w:vMerge w:val="restart"/>
            <w:vAlign w:val="center"/>
          </w:tcPr>
          <w:p w:rsidR="00635719" w:rsidRPr="000F0D3F" w:rsidRDefault="00635719" w:rsidP="00635719">
            <w:pPr>
              <w:pStyle w:val="aff0"/>
              <w:spacing w:before="0" w:after="0"/>
              <w:ind w:left="0" w:right="0"/>
              <w:jc w:val="center"/>
              <w:rPr>
                <w:b/>
                <w:sz w:val="24"/>
                <w:szCs w:val="24"/>
              </w:rPr>
            </w:pPr>
            <w:r w:rsidRPr="000F0D3F">
              <w:rPr>
                <w:b/>
                <w:sz w:val="24"/>
                <w:szCs w:val="24"/>
              </w:rPr>
              <w:t>Сроки поставки (начало и окончание)</w:t>
            </w:r>
          </w:p>
        </w:tc>
      </w:tr>
      <w:tr w:rsidR="00635719" w:rsidRPr="000F0D3F" w:rsidTr="00635719">
        <w:trPr>
          <w:trHeight w:val="147"/>
        </w:trPr>
        <w:tc>
          <w:tcPr>
            <w:tcW w:w="640" w:type="dxa"/>
            <w:vMerge/>
            <w:vAlign w:val="center"/>
          </w:tcPr>
          <w:p w:rsidR="00635719" w:rsidRPr="000F0D3F" w:rsidRDefault="00635719" w:rsidP="00635719">
            <w:pPr>
              <w:pStyle w:val="aff0"/>
              <w:spacing w:before="0" w:after="0"/>
              <w:ind w:left="0" w:right="0"/>
              <w:jc w:val="center"/>
              <w:rPr>
                <w:sz w:val="24"/>
                <w:szCs w:val="24"/>
              </w:rPr>
            </w:pPr>
          </w:p>
        </w:tc>
        <w:tc>
          <w:tcPr>
            <w:tcW w:w="3284" w:type="dxa"/>
            <w:vMerge/>
            <w:vAlign w:val="center"/>
          </w:tcPr>
          <w:p w:rsidR="00635719" w:rsidRPr="000F0D3F" w:rsidRDefault="00635719" w:rsidP="00635719">
            <w:pPr>
              <w:pStyle w:val="aff0"/>
              <w:spacing w:before="0" w:after="0"/>
              <w:ind w:left="0" w:right="0"/>
              <w:jc w:val="center"/>
              <w:rPr>
                <w:sz w:val="24"/>
                <w:szCs w:val="24"/>
              </w:rPr>
            </w:pPr>
          </w:p>
        </w:tc>
        <w:tc>
          <w:tcPr>
            <w:tcW w:w="1689" w:type="dxa"/>
            <w:vMerge/>
            <w:vAlign w:val="center"/>
          </w:tcPr>
          <w:p w:rsidR="00635719" w:rsidRPr="000F0D3F" w:rsidRDefault="00635719" w:rsidP="00635719">
            <w:pPr>
              <w:pStyle w:val="aff0"/>
              <w:spacing w:before="0" w:after="0"/>
              <w:ind w:left="0" w:right="0"/>
              <w:jc w:val="center"/>
              <w:rPr>
                <w:sz w:val="24"/>
                <w:szCs w:val="24"/>
              </w:rPr>
            </w:pPr>
          </w:p>
        </w:tc>
        <w:tc>
          <w:tcPr>
            <w:tcW w:w="1432" w:type="dxa"/>
            <w:vAlign w:val="center"/>
          </w:tcPr>
          <w:p w:rsidR="00635719" w:rsidRPr="000F0D3F" w:rsidRDefault="00635719" w:rsidP="00635719">
            <w:pPr>
              <w:pStyle w:val="aff0"/>
              <w:spacing w:before="0" w:after="0"/>
              <w:ind w:left="0" w:right="0"/>
              <w:jc w:val="center"/>
              <w:rPr>
                <w:b/>
                <w:sz w:val="24"/>
                <w:szCs w:val="24"/>
              </w:rPr>
            </w:pPr>
            <w:r w:rsidRPr="000F0D3F">
              <w:rPr>
                <w:b/>
                <w:sz w:val="24"/>
                <w:szCs w:val="24"/>
              </w:rPr>
              <w:t>в денежном выражении, руб. (без НДС)</w:t>
            </w:r>
          </w:p>
        </w:tc>
        <w:tc>
          <w:tcPr>
            <w:tcW w:w="1276" w:type="dxa"/>
            <w:vAlign w:val="center"/>
          </w:tcPr>
          <w:p w:rsidR="00635719" w:rsidRPr="000F0D3F" w:rsidRDefault="00635719" w:rsidP="00635719">
            <w:pPr>
              <w:pStyle w:val="aff0"/>
              <w:spacing w:before="0" w:after="0"/>
              <w:ind w:left="0" w:right="0"/>
              <w:jc w:val="center"/>
              <w:rPr>
                <w:b/>
                <w:sz w:val="24"/>
                <w:szCs w:val="24"/>
              </w:rPr>
            </w:pPr>
            <w:proofErr w:type="gramStart"/>
            <w:r w:rsidRPr="000F0D3F">
              <w:rPr>
                <w:b/>
                <w:sz w:val="24"/>
                <w:szCs w:val="24"/>
              </w:rPr>
              <w:t>в</w:t>
            </w:r>
            <w:proofErr w:type="gramEnd"/>
            <w:r w:rsidRPr="000F0D3F">
              <w:rPr>
                <w:b/>
                <w:sz w:val="24"/>
                <w:szCs w:val="24"/>
              </w:rPr>
              <w:t xml:space="preserve"> % от общей стоимости</w:t>
            </w:r>
          </w:p>
        </w:tc>
        <w:tc>
          <w:tcPr>
            <w:tcW w:w="1349" w:type="dxa"/>
            <w:vMerge/>
            <w:vAlign w:val="center"/>
          </w:tcPr>
          <w:p w:rsidR="00635719" w:rsidRPr="000F0D3F" w:rsidRDefault="00635719" w:rsidP="00635719">
            <w:pPr>
              <w:pStyle w:val="aff0"/>
              <w:spacing w:before="0" w:after="0"/>
              <w:ind w:left="0" w:right="0"/>
              <w:jc w:val="center"/>
              <w:rPr>
                <w:sz w:val="24"/>
                <w:szCs w:val="24"/>
              </w:rPr>
            </w:pPr>
          </w:p>
        </w:tc>
      </w:tr>
      <w:tr w:rsidR="00635719" w:rsidRPr="000F0D3F" w:rsidTr="00635719">
        <w:trPr>
          <w:trHeight w:val="256"/>
        </w:trPr>
        <w:tc>
          <w:tcPr>
            <w:tcW w:w="640" w:type="dxa"/>
            <w:vAlign w:val="center"/>
          </w:tcPr>
          <w:p w:rsidR="00635719" w:rsidRPr="000F0D3F" w:rsidRDefault="00635719" w:rsidP="006343FF">
            <w:pPr>
              <w:pStyle w:val="aff1"/>
              <w:numPr>
                <w:ilvl w:val="0"/>
                <w:numId w:val="61"/>
              </w:numPr>
              <w:suppressAutoHyphens w:val="0"/>
              <w:spacing w:before="0" w:after="0"/>
              <w:ind w:left="0" w:right="0"/>
              <w:jc w:val="center"/>
              <w:rPr>
                <w:color w:val="000000"/>
                <w:szCs w:val="24"/>
              </w:rPr>
            </w:pPr>
          </w:p>
        </w:tc>
        <w:tc>
          <w:tcPr>
            <w:tcW w:w="3284" w:type="dxa"/>
            <w:vAlign w:val="center"/>
          </w:tcPr>
          <w:p w:rsidR="00635719" w:rsidRPr="000F0D3F" w:rsidRDefault="00635719" w:rsidP="00635719">
            <w:pPr>
              <w:pStyle w:val="aff1"/>
              <w:spacing w:before="0" w:after="0"/>
              <w:ind w:left="0" w:right="0"/>
              <w:jc w:val="center"/>
              <w:rPr>
                <w:szCs w:val="24"/>
              </w:rPr>
            </w:pPr>
          </w:p>
        </w:tc>
        <w:tc>
          <w:tcPr>
            <w:tcW w:w="1689" w:type="dxa"/>
            <w:vAlign w:val="center"/>
          </w:tcPr>
          <w:p w:rsidR="00635719" w:rsidRPr="000F0D3F" w:rsidRDefault="00635719" w:rsidP="00635719">
            <w:pPr>
              <w:pStyle w:val="aff1"/>
              <w:spacing w:before="0" w:after="0"/>
              <w:ind w:left="0" w:right="0"/>
              <w:jc w:val="center"/>
              <w:rPr>
                <w:szCs w:val="24"/>
              </w:rPr>
            </w:pPr>
          </w:p>
        </w:tc>
        <w:tc>
          <w:tcPr>
            <w:tcW w:w="1432" w:type="dxa"/>
            <w:vAlign w:val="center"/>
          </w:tcPr>
          <w:p w:rsidR="00635719" w:rsidRPr="000F0D3F" w:rsidRDefault="00635719" w:rsidP="00635719">
            <w:pPr>
              <w:pStyle w:val="aff1"/>
              <w:spacing w:before="0" w:after="0"/>
              <w:ind w:left="0" w:right="0"/>
              <w:jc w:val="center"/>
              <w:rPr>
                <w:szCs w:val="24"/>
              </w:rPr>
            </w:pPr>
          </w:p>
        </w:tc>
        <w:tc>
          <w:tcPr>
            <w:tcW w:w="1276" w:type="dxa"/>
            <w:vAlign w:val="center"/>
          </w:tcPr>
          <w:p w:rsidR="00635719" w:rsidRPr="000F0D3F" w:rsidRDefault="00635719" w:rsidP="00635719">
            <w:pPr>
              <w:pStyle w:val="aff1"/>
              <w:spacing w:before="0" w:after="0"/>
              <w:ind w:left="0" w:right="0"/>
              <w:jc w:val="center"/>
              <w:rPr>
                <w:szCs w:val="24"/>
              </w:rPr>
            </w:pPr>
          </w:p>
        </w:tc>
        <w:tc>
          <w:tcPr>
            <w:tcW w:w="1349" w:type="dxa"/>
            <w:vAlign w:val="center"/>
          </w:tcPr>
          <w:p w:rsidR="00635719" w:rsidRPr="000F0D3F" w:rsidRDefault="00635719" w:rsidP="00635719">
            <w:pPr>
              <w:pStyle w:val="aff1"/>
              <w:spacing w:before="0" w:after="0"/>
              <w:ind w:left="0" w:right="0"/>
              <w:jc w:val="center"/>
              <w:rPr>
                <w:szCs w:val="24"/>
              </w:rPr>
            </w:pPr>
          </w:p>
        </w:tc>
      </w:tr>
      <w:tr w:rsidR="00635719" w:rsidRPr="000F0D3F" w:rsidTr="00635719">
        <w:trPr>
          <w:trHeight w:val="256"/>
        </w:trPr>
        <w:tc>
          <w:tcPr>
            <w:tcW w:w="640" w:type="dxa"/>
            <w:vAlign w:val="center"/>
          </w:tcPr>
          <w:p w:rsidR="00635719" w:rsidRPr="000F0D3F" w:rsidRDefault="00635719" w:rsidP="006343FF">
            <w:pPr>
              <w:pStyle w:val="aff1"/>
              <w:numPr>
                <w:ilvl w:val="0"/>
                <w:numId w:val="61"/>
              </w:numPr>
              <w:suppressAutoHyphens w:val="0"/>
              <w:spacing w:before="0" w:after="0"/>
              <w:ind w:left="0" w:right="0"/>
              <w:jc w:val="center"/>
              <w:rPr>
                <w:color w:val="000000"/>
                <w:szCs w:val="24"/>
              </w:rPr>
            </w:pPr>
          </w:p>
        </w:tc>
        <w:tc>
          <w:tcPr>
            <w:tcW w:w="3284" w:type="dxa"/>
            <w:vAlign w:val="center"/>
          </w:tcPr>
          <w:p w:rsidR="00635719" w:rsidRPr="000F0D3F" w:rsidRDefault="00635719" w:rsidP="00635719">
            <w:pPr>
              <w:pStyle w:val="aff1"/>
              <w:spacing w:before="0" w:after="0"/>
              <w:ind w:left="0" w:right="0"/>
              <w:jc w:val="center"/>
              <w:rPr>
                <w:szCs w:val="24"/>
              </w:rPr>
            </w:pPr>
          </w:p>
        </w:tc>
        <w:tc>
          <w:tcPr>
            <w:tcW w:w="1689" w:type="dxa"/>
            <w:vAlign w:val="center"/>
          </w:tcPr>
          <w:p w:rsidR="00635719" w:rsidRPr="000F0D3F" w:rsidRDefault="00635719" w:rsidP="00635719">
            <w:pPr>
              <w:pStyle w:val="aff1"/>
              <w:spacing w:before="0" w:after="0"/>
              <w:ind w:left="0" w:right="0"/>
              <w:jc w:val="center"/>
              <w:rPr>
                <w:szCs w:val="24"/>
              </w:rPr>
            </w:pPr>
          </w:p>
        </w:tc>
        <w:tc>
          <w:tcPr>
            <w:tcW w:w="1432" w:type="dxa"/>
            <w:vAlign w:val="center"/>
          </w:tcPr>
          <w:p w:rsidR="00635719" w:rsidRPr="000F0D3F" w:rsidRDefault="00635719" w:rsidP="00635719">
            <w:pPr>
              <w:pStyle w:val="aff1"/>
              <w:spacing w:before="0" w:after="0"/>
              <w:ind w:left="0" w:right="0"/>
              <w:jc w:val="center"/>
              <w:rPr>
                <w:szCs w:val="24"/>
              </w:rPr>
            </w:pPr>
          </w:p>
        </w:tc>
        <w:tc>
          <w:tcPr>
            <w:tcW w:w="1276" w:type="dxa"/>
            <w:vAlign w:val="center"/>
          </w:tcPr>
          <w:p w:rsidR="00635719" w:rsidRPr="000F0D3F" w:rsidRDefault="00635719" w:rsidP="00635719">
            <w:pPr>
              <w:pStyle w:val="aff1"/>
              <w:spacing w:before="0" w:after="0"/>
              <w:ind w:left="0" w:right="0"/>
              <w:jc w:val="center"/>
              <w:rPr>
                <w:szCs w:val="24"/>
              </w:rPr>
            </w:pPr>
          </w:p>
        </w:tc>
        <w:tc>
          <w:tcPr>
            <w:tcW w:w="1349" w:type="dxa"/>
            <w:vAlign w:val="center"/>
          </w:tcPr>
          <w:p w:rsidR="00635719" w:rsidRPr="000F0D3F" w:rsidRDefault="00635719" w:rsidP="00635719">
            <w:pPr>
              <w:pStyle w:val="aff1"/>
              <w:spacing w:before="0" w:after="0"/>
              <w:ind w:left="0" w:right="0"/>
              <w:jc w:val="center"/>
              <w:rPr>
                <w:szCs w:val="24"/>
              </w:rPr>
            </w:pPr>
          </w:p>
        </w:tc>
      </w:tr>
      <w:tr w:rsidR="00635719" w:rsidRPr="000F0D3F" w:rsidTr="00635719">
        <w:trPr>
          <w:trHeight w:val="256"/>
        </w:trPr>
        <w:tc>
          <w:tcPr>
            <w:tcW w:w="640" w:type="dxa"/>
            <w:vAlign w:val="center"/>
          </w:tcPr>
          <w:p w:rsidR="00635719" w:rsidRPr="000F0D3F" w:rsidRDefault="00635719" w:rsidP="006343FF">
            <w:pPr>
              <w:pStyle w:val="aff1"/>
              <w:numPr>
                <w:ilvl w:val="0"/>
                <w:numId w:val="61"/>
              </w:numPr>
              <w:suppressAutoHyphens w:val="0"/>
              <w:spacing w:before="0" w:after="0"/>
              <w:ind w:left="0" w:right="0"/>
              <w:jc w:val="center"/>
              <w:rPr>
                <w:color w:val="000000"/>
                <w:szCs w:val="24"/>
              </w:rPr>
            </w:pPr>
          </w:p>
        </w:tc>
        <w:tc>
          <w:tcPr>
            <w:tcW w:w="3284" w:type="dxa"/>
            <w:vAlign w:val="center"/>
          </w:tcPr>
          <w:p w:rsidR="00635719" w:rsidRPr="000F0D3F" w:rsidRDefault="00635719" w:rsidP="00635719">
            <w:pPr>
              <w:pStyle w:val="aff1"/>
              <w:spacing w:before="0" w:after="0"/>
              <w:ind w:left="0" w:right="0"/>
              <w:jc w:val="center"/>
              <w:rPr>
                <w:szCs w:val="24"/>
              </w:rPr>
            </w:pPr>
          </w:p>
        </w:tc>
        <w:tc>
          <w:tcPr>
            <w:tcW w:w="1689" w:type="dxa"/>
            <w:vAlign w:val="center"/>
          </w:tcPr>
          <w:p w:rsidR="00635719" w:rsidRPr="000F0D3F" w:rsidRDefault="00635719" w:rsidP="00635719">
            <w:pPr>
              <w:pStyle w:val="aff1"/>
              <w:spacing w:before="0" w:after="0"/>
              <w:ind w:left="0" w:right="0"/>
              <w:jc w:val="center"/>
              <w:rPr>
                <w:szCs w:val="24"/>
              </w:rPr>
            </w:pPr>
          </w:p>
        </w:tc>
        <w:tc>
          <w:tcPr>
            <w:tcW w:w="1432" w:type="dxa"/>
            <w:vAlign w:val="center"/>
          </w:tcPr>
          <w:p w:rsidR="00635719" w:rsidRPr="000F0D3F" w:rsidRDefault="00635719" w:rsidP="00635719">
            <w:pPr>
              <w:pStyle w:val="aff1"/>
              <w:spacing w:before="0" w:after="0"/>
              <w:ind w:left="0" w:right="0"/>
              <w:jc w:val="center"/>
              <w:rPr>
                <w:szCs w:val="24"/>
              </w:rPr>
            </w:pPr>
          </w:p>
        </w:tc>
        <w:tc>
          <w:tcPr>
            <w:tcW w:w="1276" w:type="dxa"/>
            <w:vAlign w:val="center"/>
          </w:tcPr>
          <w:p w:rsidR="00635719" w:rsidRPr="000F0D3F" w:rsidRDefault="00635719" w:rsidP="00635719">
            <w:pPr>
              <w:pStyle w:val="aff1"/>
              <w:spacing w:before="0" w:after="0"/>
              <w:ind w:left="0" w:right="0"/>
              <w:jc w:val="center"/>
              <w:rPr>
                <w:szCs w:val="24"/>
              </w:rPr>
            </w:pPr>
          </w:p>
        </w:tc>
        <w:tc>
          <w:tcPr>
            <w:tcW w:w="1349" w:type="dxa"/>
            <w:vAlign w:val="center"/>
          </w:tcPr>
          <w:p w:rsidR="00635719" w:rsidRPr="000F0D3F" w:rsidRDefault="00635719" w:rsidP="00635719">
            <w:pPr>
              <w:pStyle w:val="aff1"/>
              <w:spacing w:before="0" w:after="0"/>
              <w:ind w:left="0" w:right="0"/>
              <w:jc w:val="center"/>
              <w:rPr>
                <w:szCs w:val="24"/>
              </w:rPr>
            </w:pPr>
          </w:p>
        </w:tc>
      </w:tr>
      <w:tr w:rsidR="00635719" w:rsidRPr="000F0D3F" w:rsidTr="00635719">
        <w:trPr>
          <w:trHeight w:val="256"/>
        </w:trPr>
        <w:tc>
          <w:tcPr>
            <w:tcW w:w="640" w:type="dxa"/>
            <w:vAlign w:val="center"/>
          </w:tcPr>
          <w:p w:rsidR="00635719" w:rsidRPr="000F0D3F" w:rsidRDefault="00635719" w:rsidP="00635719">
            <w:pPr>
              <w:pStyle w:val="aff1"/>
              <w:spacing w:before="0" w:after="0"/>
              <w:ind w:left="0" w:right="0"/>
              <w:jc w:val="center"/>
              <w:rPr>
                <w:color w:val="000000"/>
                <w:szCs w:val="24"/>
              </w:rPr>
            </w:pPr>
            <w:r w:rsidRPr="000F0D3F">
              <w:rPr>
                <w:color w:val="000000"/>
                <w:szCs w:val="24"/>
              </w:rPr>
              <w:t>…</w:t>
            </w:r>
          </w:p>
        </w:tc>
        <w:tc>
          <w:tcPr>
            <w:tcW w:w="3284" w:type="dxa"/>
            <w:vAlign w:val="center"/>
          </w:tcPr>
          <w:p w:rsidR="00635719" w:rsidRPr="000F0D3F" w:rsidRDefault="00635719" w:rsidP="00635719">
            <w:pPr>
              <w:pStyle w:val="aff1"/>
              <w:spacing w:before="0" w:after="0"/>
              <w:ind w:left="0" w:right="0"/>
              <w:jc w:val="center"/>
              <w:rPr>
                <w:szCs w:val="24"/>
              </w:rPr>
            </w:pPr>
          </w:p>
        </w:tc>
        <w:tc>
          <w:tcPr>
            <w:tcW w:w="1689" w:type="dxa"/>
            <w:vAlign w:val="center"/>
          </w:tcPr>
          <w:p w:rsidR="00635719" w:rsidRPr="000F0D3F" w:rsidRDefault="00635719" w:rsidP="00635719">
            <w:pPr>
              <w:pStyle w:val="aff1"/>
              <w:spacing w:before="0" w:after="0"/>
              <w:ind w:left="0" w:right="0"/>
              <w:jc w:val="center"/>
              <w:rPr>
                <w:szCs w:val="24"/>
              </w:rPr>
            </w:pPr>
          </w:p>
        </w:tc>
        <w:tc>
          <w:tcPr>
            <w:tcW w:w="1432" w:type="dxa"/>
            <w:vAlign w:val="center"/>
          </w:tcPr>
          <w:p w:rsidR="00635719" w:rsidRPr="000F0D3F" w:rsidRDefault="00635719" w:rsidP="00635719">
            <w:pPr>
              <w:pStyle w:val="aff1"/>
              <w:spacing w:before="0" w:after="0"/>
              <w:ind w:left="0" w:right="0"/>
              <w:jc w:val="center"/>
              <w:rPr>
                <w:szCs w:val="24"/>
              </w:rPr>
            </w:pPr>
          </w:p>
        </w:tc>
        <w:tc>
          <w:tcPr>
            <w:tcW w:w="1276" w:type="dxa"/>
            <w:vAlign w:val="center"/>
          </w:tcPr>
          <w:p w:rsidR="00635719" w:rsidRPr="000F0D3F" w:rsidRDefault="00635719" w:rsidP="00635719">
            <w:pPr>
              <w:pStyle w:val="aff1"/>
              <w:spacing w:before="0" w:after="0"/>
              <w:ind w:left="0" w:right="0"/>
              <w:jc w:val="center"/>
              <w:rPr>
                <w:szCs w:val="24"/>
              </w:rPr>
            </w:pPr>
          </w:p>
        </w:tc>
        <w:tc>
          <w:tcPr>
            <w:tcW w:w="1349" w:type="dxa"/>
            <w:vAlign w:val="center"/>
          </w:tcPr>
          <w:p w:rsidR="00635719" w:rsidRPr="000F0D3F" w:rsidRDefault="00635719" w:rsidP="00635719">
            <w:pPr>
              <w:pStyle w:val="aff1"/>
              <w:spacing w:before="0" w:after="0"/>
              <w:ind w:left="0" w:right="0"/>
              <w:jc w:val="center"/>
              <w:rPr>
                <w:szCs w:val="24"/>
              </w:rPr>
            </w:pPr>
          </w:p>
        </w:tc>
      </w:tr>
      <w:tr w:rsidR="00635719" w:rsidRPr="000F0D3F" w:rsidTr="00635719">
        <w:trPr>
          <w:trHeight w:val="269"/>
        </w:trPr>
        <w:tc>
          <w:tcPr>
            <w:tcW w:w="5613" w:type="dxa"/>
            <w:gridSpan w:val="3"/>
            <w:vAlign w:val="center"/>
          </w:tcPr>
          <w:p w:rsidR="00635719" w:rsidRPr="000F0D3F" w:rsidRDefault="00635719" w:rsidP="00635719">
            <w:pPr>
              <w:pStyle w:val="aff1"/>
              <w:spacing w:before="0" w:after="0"/>
              <w:ind w:left="0" w:right="0"/>
              <w:rPr>
                <w:b/>
                <w:szCs w:val="24"/>
              </w:rPr>
            </w:pPr>
            <w:r w:rsidRPr="000F0D3F">
              <w:rPr>
                <w:b/>
                <w:szCs w:val="24"/>
              </w:rPr>
              <w:t>ИТОГО</w:t>
            </w:r>
          </w:p>
        </w:tc>
        <w:tc>
          <w:tcPr>
            <w:tcW w:w="1432" w:type="dxa"/>
            <w:vAlign w:val="center"/>
          </w:tcPr>
          <w:p w:rsidR="00635719" w:rsidRPr="000F0D3F" w:rsidRDefault="00635719" w:rsidP="00635719">
            <w:pPr>
              <w:pStyle w:val="aff1"/>
              <w:spacing w:before="0" w:after="0"/>
              <w:ind w:left="0" w:right="0"/>
              <w:jc w:val="center"/>
              <w:rPr>
                <w:b/>
                <w:szCs w:val="24"/>
              </w:rPr>
            </w:pPr>
          </w:p>
        </w:tc>
        <w:tc>
          <w:tcPr>
            <w:tcW w:w="1276" w:type="dxa"/>
            <w:vAlign w:val="center"/>
          </w:tcPr>
          <w:p w:rsidR="00635719" w:rsidRPr="000F0D3F" w:rsidRDefault="00635719" w:rsidP="00635719">
            <w:pPr>
              <w:pStyle w:val="aff1"/>
              <w:spacing w:before="0" w:after="0"/>
              <w:ind w:left="0" w:right="0"/>
              <w:jc w:val="center"/>
              <w:rPr>
                <w:b/>
                <w:szCs w:val="24"/>
              </w:rPr>
            </w:pPr>
            <w:r w:rsidRPr="000F0D3F">
              <w:rPr>
                <w:b/>
                <w:szCs w:val="24"/>
              </w:rPr>
              <w:t>100%</w:t>
            </w:r>
          </w:p>
        </w:tc>
        <w:tc>
          <w:tcPr>
            <w:tcW w:w="1349" w:type="dxa"/>
            <w:vAlign w:val="center"/>
          </w:tcPr>
          <w:p w:rsidR="00635719" w:rsidRPr="000F0D3F" w:rsidRDefault="00635719" w:rsidP="00635719">
            <w:pPr>
              <w:pStyle w:val="aff1"/>
              <w:spacing w:before="0" w:after="0"/>
              <w:ind w:left="0" w:right="0"/>
              <w:jc w:val="center"/>
              <w:rPr>
                <w:b/>
                <w:szCs w:val="24"/>
              </w:rPr>
            </w:pPr>
            <w:r w:rsidRPr="000F0D3F">
              <w:rPr>
                <w:b/>
                <w:szCs w:val="24"/>
              </w:rPr>
              <w:t>Х</w:t>
            </w:r>
          </w:p>
        </w:tc>
      </w:tr>
    </w:tbl>
    <w:p w:rsidR="00635719" w:rsidRPr="000F0D3F" w:rsidRDefault="00635719" w:rsidP="00635719">
      <w:pPr>
        <w:spacing w:line="240" w:lineRule="auto"/>
        <w:rPr>
          <w:color w:val="000000"/>
          <w:sz w:val="24"/>
          <w:szCs w:val="24"/>
        </w:rPr>
      </w:pPr>
    </w:p>
    <w:p w:rsidR="00635719" w:rsidRPr="000F0D3F" w:rsidRDefault="00635719" w:rsidP="00635719">
      <w:pPr>
        <w:spacing w:line="240" w:lineRule="auto"/>
        <w:rPr>
          <w:color w:val="000000"/>
          <w:sz w:val="24"/>
          <w:szCs w:val="24"/>
        </w:rPr>
      </w:pPr>
      <w:r w:rsidRPr="000F0D3F">
        <w:rPr>
          <w:color w:val="000000"/>
          <w:sz w:val="24"/>
          <w:szCs w:val="24"/>
        </w:rPr>
        <w:t>____________________________________</w:t>
      </w:r>
    </w:p>
    <w:p w:rsidR="00635719" w:rsidRPr="000F0D3F" w:rsidRDefault="00635719" w:rsidP="00635719">
      <w:pPr>
        <w:spacing w:line="240" w:lineRule="auto"/>
        <w:ind w:right="3684"/>
        <w:jc w:val="center"/>
        <w:rPr>
          <w:color w:val="000000"/>
          <w:sz w:val="24"/>
          <w:szCs w:val="24"/>
          <w:vertAlign w:val="superscript"/>
        </w:rPr>
      </w:pPr>
      <w:r w:rsidRPr="000F0D3F">
        <w:rPr>
          <w:color w:val="000000"/>
          <w:sz w:val="24"/>
          <w:szCs w:val="24"/>
          <w:vertAlign w:val="superscript"/>
        </w:rPr>
        <w:t>(подпись, М.П.)</w:t>
      </w:r>
    </w:p>
    <w:p w:rsidR="00635719" w:rsidRPr="000F0D3F" w:rsidRDefault="00635719" w:rsidP="00635719">
      <w:pPr>
        <w:spacing w:line="240" w:lineRule="auto"/>
        <w:rPr>
          <w:color w:val="000000"/>
          <w:sz w:val="24"/>
          <w:szCs w:val="24"/>
        </w:rPr>
      </w:pPr>
      <w:r w:rsidRPr="000F0D3F">
        <w:rPr>
          <w:color w:val="000000"/>
          <w:sz w:val="24"/>
          <w:szCs w:val="24"/>
        </w:rPr>
        <w:t>____________________________________</w:t>
      </w:r>
    </w:p>
    <w:p w:rsidR="00635719" w:rsidRPr="000F0D3F" w:rsidRDefault="00635719" w:rsidP="00635719">
      <w:pPr>
        <w:spacing w:line="240" w:lineRule="auto"/>
        <w:ind w:right="3684"/>
        <w:jc w:val="center"/>
        <w:rPr>
          <w:color w:val="000000"/>
          <w:sz w:val="24"/>
          <w:szCs w:val="24"/>
          <w:vertAlign w:val="superscript"/>
        </w:rPr>
      </w:pPr>
      <w:r w:rsidRPr="000F0D3F">
        <w:rPr>
          <w:color w:val="000000"/>
          <w:sz w:val="24"/>
          <w:szCs w:val="24"/>
          <w:vertAlign w:val="superscript"/>
        </w:rPr>
        <w:t xml:space="preserve">(фамилия, имя, отчество </w:t>
      </w:r>
      <w:proofErr w:type="gramStart"/>
      <w:r w:rsidRPr="000F0D3F">
        <w:rPr>
          <w:color w:val="000000"/>
          <w:sz w:val="24"/>
          <w:szCs w:val="24"/>
          <w:vertAlign w:val="superscript"/>
        </w:rPr>
        <w:t>подписавшего</w:t>
      </w:r>
      <w:proofErr w:type="gramEnd"/>
      <w:r w:rsidRPr="000F0D3F">
        <w:rPr>
          <w:color w:val="000000"/>
          <w:sz w:val="24"/>
          <w:szCs w:val="24"/>
          <w:vertAlign w:val="superscript"/>
        </w:rPr>
        <w:t>, должность)</w:t>
      </w:r>
    </w:p>
    <w:p w:rsidR="00635719" w:rsidRPr="000F0D3F"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F0D3F">
        <w:rPr>
          <w:b/>
          <w:color w:val="000000"/>
          <w:spacing w:val="36"/>
          <w:sz w:val="24"/>
          <w:szCs w:val="24"/>
        </w:rPr>
        <w:t>конец формы</w:t>
      </w:r>
    </w:p>
    <w:p w:rsidR="00635719" w:rsidRPr="000F0D3F"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sidRPr="000F0D3F">
        <w:rPr>
          <w:b/>
          <w:sz w:val="24"/>
          <w:szCs w:val="24"/>
        </w:rPr>
        <w:br w:type="page"/>
      </w:r>
    </w:p>
    <w:p w:rsidR="00635719" w:rsidRPr="000F0D3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0F0D3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0F0D3F" w:rsidRDefault="00635719" w:rsidP="00635719">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Данная форма заполняется только в том случае, если Заявка подается коллективным Участником (подраздел </w:t>
      </w:r>
      <w:r w:rsidR="00595BB8" w:rsidRPr="000F0D3F">
        <w:rPr>
          <w:sz w:val="24"/>
          <w:szCs w:val="24"/>
        </w:rPr>
        <w:fldChar w:fldCharType="begin"/>
      </w:r>
      <w:r w:rsidR="00D90031" w:rsidRPr="000F0D3F">
        <w:rPr>
          <w:sz w:val="24"/>
          <w:szCs w:val="24"/>
        </w:rPr>
        <w:instrText xml:space="preserve"> REF _Ref191386461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3.3.10</w:t>
      </w:r>
      <w:r w:rsidR="00595BB8" w:rsidRPr="000F0D3F">
        <w:rPr>
          <w:sz w:val="24"/>
          <w:szCs w:val="24"/>
        </w:rPr>
        <w:fldChar w:fldCharType="end"/>
      </w:r>
      <w:r w:rsidRPr="000F0D3F">
        <w:rPr>
          <w:sz w:val="24"/>
          <w:szCs w:val="24"/>
        </w:rPr>
        <w:t>).</w:t>
      </w:r>
    </w:p>
    <w:p w:rsidR="00635719" w:rsidRPr="000F0D3F" w:rsidRDefault="00635719" w:rsidP="00635719">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Участник указывает дату и номер Заявки в соответствии с письмом о подаче оферты </w:t>
      </w:r>
      <w:r w:rsidR="00D90031" w:rsidRPr="000F0D3F">
        <w:rPr>
          <w:sz w:val="24"/>
          <w:szCs w:val="24"/>
        </w:rPr>
        <w:t xml:space="preserve">(подраздел </w:t>
      </w:r>
      <w:r w:rsidR="00595BB8" w:rsidRPr="000F0D3F">
        <w:rPr>
          <w:sz w:val="24"/>
          <w:szCs w:val="24"/>
        </w:rPr>
        <w:fldChar w:fldCharType="begin"/>
      </w:r>
      <w:r w:rsidR="00D90031" w:rsidRPr="000F0D3F">
        <w:rPr>
          <w:sz w:val="24"/>
          <w:szCs w:val="24"/>
        </w:rPr>
        <w:instrText xml:space="preserve"> REF _Ref55336310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5.1</w:t>
      </w:r>
      <w:r w:rsidR="00595BB8" w:rsidRPr="000F0D3F">
        <w:rPr>
          <w:sz w:val="24"/>
          <w:szCs w:val="24"/>
        </w:rPr>
        <w:fldChar w:fldCharType="end"/>
      </w:r>
      <w:r w:rsidR="00D90031" w:rsidRPr="000F0D3F">
        <w:rPr>
          <w:sz w:val="24"/>
          <w:szCs w:val="24"/>
        </w:rPr>
        <w:t>)</w:t>
      </w:r>
      <w:r w:rsidRPr="000F0D3F">
        <w:rPr>
          <w:sz w:val="24"/>
          <w:szCs w:val="24"/>
        </w:rPr>
        <w:t>.</w:t>
      </w:r>
    </w:p>
    <w:p w:rsidR="00635719" w:rsidRPr="000F0D3F" w:rsidRDefault="00635719" w:rsidP="00635719">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Участник указывает свое фирменное наименование (в </w:t>
      </w:r>
      <w:proofErr w:type="spellStart"/>
      <w:r w:rsidRPr="000F0D3F">
        <w:rPr>
          <w:sz w:val="24"/>
          <w:szCs w:val="24"/>
        </w:rPr>
        <w:t>т.ч</w:t>
      </w:r>
      <w:proofErr w:type="spellEnd"/>
      <w:r w:rsidRPr="000F0D3F">
        <w:rPr>
          <w:sz w:val="24"/>
          <w:szCs w:val="24"/>
        </w:rPr>
        <w:t>. организационно-правовую форму) и свой адрес.</w:t>
      </w:r>
    </w:p>
    <w:p w:rsidR="00635719" w:rsidRPr="000F0D3F" w:rsidRDefault="00635719" w:rsidP="00635719">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В данной форме лидер коллективного Участника указывает:</w:t>
      </w:r>
    </w:p>
    <w:p w:rsidR="00635719" w:rsidRPr="000F0D3F" w:rsidRDefault="00635719" w:rsidP="00635719">
      <w:pPr>
        <w:pStyle w:val="a0"/>
        <w:numPr>
          <w:ilvl w:val="4"/>
          <w:numId w:val="1"/>
        </w:numPr>
        <w:tabs>
          <w:tab w:val="num" w:pos="1701"/>
        </w:tabs>
        <w:suppressAutoHyphens w:val="0"/>
        <w:spacing w:before="100" w:beforeAutospacing="1" w:line="240" w:lineRule="auto"/>
        <w:rPr>
          <w:sz w:val="24"/>
          <w:szCs w:val="24"/>
        </w:rPr>
      </w:pPr>
      <w:r w:rsidRPr="000F0D3F">
        <w:rPr>
          <w:sz w:val="24"/>
          <w:szCs w:val="24"/>
        </w:rPr>
        <w:t>перечень поставляемой продукции;</w:t>
      </w:r>
    </w:p>
    <w:p w:rsidR="00635719" w:rsidRPr="000F0D3F" w:rsidRDefault="00635719" w:rsidP="00635719">
      <w:pPr>
        <w:pStyle w:val="a0"/>
        <w:numPr>
          <w:ilvl w:val="4"/>
          <w:numId w:val="1"/>
        </w:numPr>
        <w:tabs>
          <w:tab w:val="num" w:pos="1701"/>
        </w:tabs>
        <w:suppressAutoHyphens w:val="0"/>
        <w:spacing w:before="100" w:beforeAutospacing="1" w:line="240" w:lineRule="auto"/>
        <w:rPr>
          <w:sz w:val="24"/>
          <w:szCs w:val="24"/>
        </w:rPr>
      </w:pPr>
      <w:r w:rsidRPr="000F0D3F">
        <w:rPr>
          <w:sz w:val="24"/>
          <w:szCs w:val="24"/>
        </w:rPr>
        <w:t xml:space="preserve">стоимость продукции в денежном и процентном выражении в соответствии </w:t>
      </w:r>
      <w:proofErr w:type="gramStart"/>
      <w:r w:rsidRPr="000F0D3F">
        <w:rPr>
          <w:sz w:val="24"/>
          <w:szCs w:val="24"/>
        </w:rPr>
        <w:t>с</w:t>
      </w:r>
      <w:proofErr w:type="gramEnd"/>
      <w:r w:rsidRPr="000F0D3F">
        <w:rPr>
          <w:sz w:val="24"/>
          <w:szCs w:val="24"/>
        </w:rPr>
        <w:t xml:space="preserve"> </w:t>
      </w:r>
      <w:r w:rsidR="00841A6F" w:rsidRPr="000F0D3F">
        <w:rPr>
          <w:sz w:val="24"/>
          <w:szCs w:val="24"/>
        </w:rPr>
        <w:t xml:space="preserve">Сводной таблицей стоимости </w:t>
      </w:r>
      <w:r w:rsidR="00F04258" w:rsidRPr="000F0D3F">
        <w:rPr>
          <w:bCs w:val="0"/>
          <w:sz w:val="24"/>
          <w:szCs w:val="24"/>
        </w:rPr>
        <w:t xml:space="preserve">поставок </w:t>
      </w:r>
      <w:r w:rsidRPr="000F0D3F">
        <w:rPr>
          <w:sz w:val="24"/>
          <w:szCs w:val="24"/>
        </w:rPr>
        <w:t>(</w:t>
      </w:r>
      <w:r w:rsidR="00D90031" w:rsidRPr="000F0D3F">
        <w:rPr>
          <w:sz w:val="24"/>
          <w:szCs w:val="24"/>
        </w:rPr>
        <w:t>подраздел</w:t>
      </w:r>
      <w:r w:rsidR="00841A6F" w:rsidRPr="000F0D3F">
        <w:rPr>
          <w:sz w:val="24"/>
          <w:szCs w:val="24"/>
        </w:rPr>
        <w:t xml:space="preserve"> </w:t>
      </w:r>
      <w:r w:rsidR="00595BB8" w:rsidRPr="000F0D3F">
        <w:rPr>
          <w:sz w:val="24"/>
          <w:szCs w:val="24"/>
        </w:rPr>
        <w:fldChar w:fldCharType="begin"/>
      </w:r>
      <w:r w:rsidR="00D90031" w:rsidRPr="000F0D3F">
        <w:rPr>
          <w:sz w:val="24"/>
          <w:szCs w:val="24"/>
        </w:rPr>
        <w:instrText xml:space="preserve"> REF _Ref440274337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5.2</w:t>
      </w:r>
      <w:r w:rsidR="00595BB8" w:rsidRPr="000F0D3F">
        <w:rPr>
          <w:sz w:val="24"/>
          <w:szCs w:val="24"/>
        </w:rPr>
        <w:fldChar w:fldCharType="end"/>
      </w:r>
      <w:r w:rsidRPr="000F0D3F">
        <w:rPr>
          <w:sz w:val="24"/>
          <w:szCs w:val="24"/>
        </w:rPr>
        <w:t>);</w:t>
      </w:r>
    </w:p>
    <w:p w:rsidR="00635719" w:rsidRPr="000F0D3F" w:rsidRDefault="00635719" w:rsidP="00635719">
      <w:pPr>
        <w:pStyle w:val="a0"/>
        <w:numPr>
          <w:ilvl w:val="4"/>
          <w:numId w:val="1"/>
        </w:numPr>
        <w:tabs>
          <w:tab w:val="num" w:pos="1701"/>
        </w:tabs>
        <w:suppressAutoHyphens w:val="0"/>
        <w:spacing w:before="100" w:beforeAutospacing="1" w:line="240" w:lineRule="auto"/>
        <w:rPr>
          <w:sz w:val="24"/>
          <w:szCs w:val="24"/>
        </w:rPr>
      </w:pPr>
      <w:r w:rsidRPr="000F0D3F">
        <w:rPr>
          <w:sz w:val="24"/>
          <w:szCs w:val="24"/>
        </w:rPr>
        <w:t xml:space="preserve">сроки поставки продукции в соответствии с Графиком </w:t>
      </w:r>
      <w:r w:rsidR="00817246" w:rsidRPr="000F0D3F">
        <w:rPr>
          <w:sz w:val="24"/>
          <w:szCs w:val="24"/>
        </w:rPr>
        <w:t>выполнения поставок</w:t>
      </w:r>
      <w:r w:rsidRPr="000F0D3F">
        <w:rPr>
          <w:sz w:val="24"/>
          <w:szCs w:val="24"/>
        </w:rPr>
        <w:t xml:space="preserve"> (подраздел </w:t>
      </w:r>
      <w:r w:rsidR="00595BB8" w:rsidRPr="000F0D3F">
        <w:rPr>
          <w:sz w:val="24"/>
          <w:szCs w:val="24"/>
        </w:rPr>
        <w:fldChar w:fldCharType="begin"/>
      </w:r>
      <w:r w:rsidR="00D90031" w:rsidRPr="000F0D3F">
        <w:rPr>
          <w:sz w:val="24"/>
          <w:szCs w:val="24"/>
        </w:rPr>
        <w:instrText xml:space="preserve"> REF _Ref440274366 \r \h </w:instrText>
      </w:r>
      <w:r w:rsidR="000F0D3F" w:rsidRPr="000F0D3F">
        <w:rPr>
          <w:sz w:val="24"/>
          <w:szCs w:val="24"/>
        </w:rPr>
        <w:instrText xml:space="preserve"> \* MERGEFORMAT </w:instrText>
      </w:r>
      <w:r w:rsidR="00595BB8" w:rsidRPr="000F0D3F">
        <w:rPr>
          <w:sz w:val="24"/>
          <w:szCs w:val="24"/>
        </w:rPr>
      </w:r>
      <w:r w:rsidR="00595BB8" w:rsidRPr="000F0D3F">
        <w:rPr>
          <w:sz w:val="24"/>
          <w:szCs w:val="24"/>
        </w:rPr>
        <w:fldChar w:fldCharType="separate"/>
      </w:r>
      <w:r w:rsidR="00622B69" w:rsidRPr="000F0D3F">
        <w:rPr>
          <w:sz w:val="24"/>
          <w:szCs w:val="24"/>
        </w:rPr>
        <w:t>5.4</w:t>
      </w:r>
      <w:r w:rsidR="00595BB8" w:rsidRPr="000F0D3F">
        <w:rPr>
          <w:sz w:val="24"/>
          <w:szCs w:val="24"/>
        </w:rPr>
        <w:fldChar w:fldCharType="end"/>
      </w:r>
      <w:r w:rsidRPr="000F0D3F">
        <w:rPr>
          <w:sz w:val="24"/>
          <w:szCs w:val="24"/>
        </w:rPr>
        <w:t>).</w:t>
      </w:r>
    </w:p>
    <w:p w:rsidR="00635719" w:rsidRPr="000F0D3F" w:rsidRDefault="00635719" w:rsidP="00635719">
      <w:pPr>
        <w:rPr>
          <w:sz w:val="24"/>
          <w:szCs w:val="24"/>
        </w:rPr>
      </w:pPr>
    </w:p>
    <w:p w:rsidR="008D1B83" w:rsidRPr="000F0D3F" w:rsidRDefault="008D1B83" w:rsidP="00635719">
      <w:pPr>
        <w:rPr>
          <w:sz w:val="24"/>
          <w:szCs w:val="24"/>
        </w:rPr>
        <w:sectPr w:rsidR="008D1B83" w:rsidRPr="000F0D3F" w:rsidSect="00635719">
          <w:pgSz w:w="11907" w:h="16840" w:code="9"/>
          <w:pgMar w:top="765" w:right="851" w:bottom="765" w:left="1701" w:header="709" w:footer="709" w:gutter="0"/>
          <w:cols w:space="720"/>
          <w:docGrid w:linePitch="360"/>
        </w:sectPr>
      </w:pPr>
    </w:p>
    <w:p w:rsidR="008D1B83" w:rsidRPr="000F0D3F"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0F0D3F">
        <w:lastRenderedPageBreak/>
        <w:t>Расписка  сдачи-приемки соглашения о неустойке (форма 16)</w:t>
      </w:r>
      <w:bookmarkEnd w:id="1215"/>
      <w:bookmarkEnd w:id="1216"/>
      <w:bookmarkEnd w:id="1217"/>
      <w:bookmarkEnd w:id="1218"/>
      <w:bookmarkEnd w:id="1219"/>
      <w:bookmarkEnd w:id="1220"/>
    </w:p>
    <w:p w:rsidR="008D1B83" w:rsidRPr="000F0D3F" w:rsidRDefault="008D1B83" w:rsidP="008D1B83">
      <w:pPr>
        <w:pStyle w:val="3"/>
        <w:rPr>
          <w:szCs w:val="24"/>
        </w:rPr>
      </w:pPr>
      <w:bookmarkStart w:id="1221" w:name="_Toc426108837"/>
      <w:bookmarkStart w:id="1222" w:name="_Ref441574456"/>
      <w:bookmarkStart w:id="1223" w:name="_Toc441575252"/>
      <w:bookmarkStart w:id="1224" w:name="_Toc447269864"/>
      <w:r w:rsidRPr="000F0D3F">
        <w:rPr>
          <w:szCs w:val="24"/>
        </w:rPr>
        <w:t xml:space="preserve">Форма Расписки  сдачи-приемки </w:t>
      </w:r>
      <w:bookmarkEnd w:id="1221"/>
      <w:r w:rsidRPr="000F0D3F">
        <w:rPr>
          <w:szCs w:val="24"/>
        </w:rPr>
        <w:t>соглашения о неустойке</w:t>
      </w:r>
      <w:bookmarkEnd w:id="1222"/>
      <w:bookmarkEnd w:id="1223"/>
      <w:bookmarkEnd w:id="1224"/>
    </w:p>
    <w:p w:rsidR="008D1B83" w:rsidRPr="000F0D3F" w:rsidRDefault="008D1B83" w:rsidP="008D1B83">
      <w:pPr>
        <w:pStyle w:val="26"/>
        <w:tabs>
          <w:tab w:val="clear" w:pos="4536"/>
        </w:tabs>
        <w:spacing w:before="100" w:beforeAutospacing="1" w:after="100" w:afterAutospacing="1"/>
        <w:ind w:firstLine="0"/>
        <w:jc w:val="center"/>
        <w:rPr>
          <w:sz w:val="24"/>
          <w:szCs w:val="24"/>
        </w:rPr>
      </w:pPr>
    </w:p>
    <w:p w:rsidR="008D1B83" w:rsidRPr="000F0D3F" w:rsidRDefault="008D1B83" w:rsidP="008D1B83">
      <w:pPr>
        <w:pBdr>
          <w:top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начало формы</w:t>
      </w:r>
    </w:p>
    <w:p w:rsidR="008D1B83" w:rsidRPr="000F0D3F" w:rsidRDefault="008D1B83" w:rsidP="008D1B83">
      <w:pPr>
        <w:ind w:firstLine="0"/>
        <w:jc w:val="center"/>
        <w:rPr>
          <w:b/>
          <w:sz w:val="24"/>
          <w:szCs w:val="24"/>
        </w:rPr>
      </w:pPr>
      <w:r w:rsidRPr="000F0D3F">
        <w:rPr>
          <w:b/>
          <w:sz w:val="24"/>
          <w:szCs w:val="24"/>
        </w:rPr>
        <w:t>Расписка  сдачи-приемки соглашения о неустойке</w:t>
      </w:r>
    </w:p>
    <w:p w:rsidR="008D1B83" w:rsidRPr="000F0D3F"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F0D3F" w:rsidTr="00B963F9">
        <w:tc>
          <w:tcPr>
            <w:tcW w:w="14863" w:type="dxa"/>
            <w:gridSpan w:val="7"/>
            <w:shd w:val="clear" w:color="auto" w:fill="auto"/>
          </w:tcPr>
          <w:p w:rsidR="008D1B83" w:rsidRPr="000F0D3F" w:rsidRDefault="008D1B83" w:rsidP="00B963F9">
            <w:pPr>
              <w:pStyle w:val="afd"/>
              <w:rPr>
                <w:sz w:val="24"/>
                <w:szCs w:val="24"/>
              </w:rPr>
            </w:pPr>
            <w:r w:rsidRPr="000F0D3F">
              <w:rPr>
                <w:b/>
                <w:sz w:val="24"/>
                <w:szCs w:val="24"/>
              </w:rPr>
              <w:t>ПОЛУЧЕНИЕ</w:t>
            </w:r>
            <w:r w:rsidRPr="000F0D3F">
              <w:rPr>
                <w:sz w:val="24"/>
                <w:szCs w:val="24"/>
              </w:rPr>
              <w:t>:</w:t>
            </w:r>
          </w:p>
        </w:tc>
      </w:tr>
      <w:tr w:rsidR="008D1B83" w:rsidRPr="000F0D3F" w:rsidTr="00B963F9">
        <w:tc>
          <w:tcPr>
            <w:tcW w:w="2262" w:type="dxa"/>
            <w:shd w:val="clear" w:color="auto" w:fill="auto"/>
          </w:tcPr>
          <w:p w:rsidR="008D1B83" w:rsidRPr="000F0D3F" w:rsidRDefault="008D1B83" w:rsidP="00B963F9">
            <w:pPr>
              <w:pStyle w:val="afd"/>
              <w:ind w:right="754"/>
              <w:rPr>
                <w:sz w:val="24"/>
                <w:szCs w:val="24"/>
              </w:rPr>
            </w:pPr>
            <w:r w:rsidRPr="000F0D3F">
              <w:rPr>
                <w:sz w:val="24"/>
                <w:szCs w:val="24"/>
              </w:rPr>
              <w:t>Участник</w:t>
            </w:r>
          </w:p>
        </w:tc>
        <w:tc>
          <w:tcPr>
            <w:tcW w:w="3800" w:type="dxa"/>
            <w:shd w:val="clear" w:color="auto" w:fill="auto"/>
          </w:tcPr>
          <w:p w:rsidR="008D1B83" w:rsidRPr="000F0D3F" w:rsidRDefault="008D1B83" w:rsidP="00B963F9">
            <w:pPr>
              <w:pStyle w:val="afd"/>
              <w:rPr>
                <w:sz w:val="24"/>
                <w:szCs w:val="24"/>
              </w:rPr>
            </w:pPr>
            <w:r w:rsidRPr="000F0D3F">
              <w:rPr>
                <w:sz w:val="24"/>
                <w:szCs w:val="24"/>
              </w:rPr>
              <w:t>Наименование закупочной процедуры</w:t>
            </w:r>
          </w:p>
        </w:tc>
        <w:tc>
          <w:tcPr>
            <w:tcW w:w="1559" w:type="dxa"/>
            <w:shd w:val="clear" w:color="auto" w:fill="auto"/>
          </w:tcPr>
          <w:p w:rsidR="008D1B83" w:rsidRPr="000F0D3F" w:rsidRDefault="008D1B83" w:rsidP="00B963F9">
            <w:pPr>
              <w:pStyle w:val="afd"/>
              <w:tabs>
                <w:tab w:val="left" w:pos="2995"/>
              </w:tabs>
              <w:rPr>
                <w:sz w:val="24"/>
                <w:szCs w:val="24"/>
              </w:rPr>
            </w:pPr>
            <w:r w:rsidRPr="000F0D3F">
              <w:rPr>
                <w:sz w:val="24"/>
                <w:szCs w:val="24"/>
              </w:rPr>
              <w:t>Номер на ЭТП</w:t>
            </w:r>
          </w:p>
        </w:tc>
        <w:tc>
          <w:tcPr>
            <w:tcW w:w="1418" w:type="dxa"/>
            <w:shd w:val="clear" w:color="auto" w:fill="auto"/>
          </w:tcPr>
          <w:p w:rsidR="008D1B83" w:rsidRPr="000F0D3F" w:rsidRDefault="008D1B83" w:rsidP="00B963F9">
            <w:pPr>
              <w:pStyle w:val="afd"/>
              <w:tabs>
                <w:tab w:val="left" w:pos="2995"/>
              </w:tabs>
              <w:rPr>
                <w:sz w:val="24"/>
                <w:szCs w:val="24"/>
              </w:rPr>
            </w:pPr>
            <w:r w:rsidRPr="000F0D3F">
              <w:rPr>
                <w:sz w:val="24"/>
                <w:szCs w:val="24"/>
              </w:rPr>
              <w:t>Дата передачи</w:t>
            </w:r>
          </w:p>
        </w:tc>
        <w:tc>
          <w:tcPr>
            <w:tcW w:w="1299" w:type="dxa"/>
            <w:shd w:val="clear" w:color="auto" w:fill="auto"/>
          </w:tcPr>
          <w:p w:rsidR="008D1B83" w:rsidRPr="000F0D3F" w:rsidRDefault="008D1B83" w:rsidP="00B963F9">
            <w:pPr>
              <w:pStyle w:val="afd"/>
              <w:rPr>
                <w:sz w:val="24"/>
                <w:szCs w:val="24"/>
              </w:rPr>
            </w:pPr>
            <w:r w:rsidRPr="000F0D3F">
              <w:rPr>
                <w:sz w:val="24"/>
                <w:szCs w:val="24"/>
              </w:rPr>
              <w:t>Время получения (</w:t>
            </w:r>
            <w:proofErr w:type="gramStart"/>
            <w:r w:rsidRPr="000F0D3F">
              <w:rPr>
                <w:sz w:val="24"/>
                <w:szCs w:val="24"/>
              </w:rPr>
              <w:t>МСК</w:t>
            </w:r>
            <w:proofErr w:type="gramEnd"/>
            <w:r w:rsidRPr="000F0D3F">
              <w:rPr>
                <w:sz w:val="24"/>
                <w:szCs w:val="24"/>
              </w:rPr>
              <w:t>)</w:t>
            </w:r>
          </w:p>
        </w:tc>
        <w:tc>
          <w:tcPr>
            <w:tcW w:w="2262" w:type="dxa"/>
            <w:shd w:val="clear" w:color="auto" w:fill="auto"/>
          </w:tcPr>
          <w:p w:rsidR="008D1B83" w:rsidRPr="000F0D3F" w:rsidRDefault="008D1B83" w:rsidP="00B963F9">
            <w:pPr>
              <w:pStyle w:val="afd"/>
              <w:ind w:right="86"/>
              <w:rPr>
                <w:sz w:val="24"/>
                <w:szCs w:val="24"/>
              </w:rPr>
            </w:pPr>
            <w:r w:rsidRPr="000F0D3F">
              <w:rPr>
                <w:sz w:val="24"/>
                <w:szCs w:val="24"/>
              </w:rPr>
              <w:t>Сдал</w:t>
            </w:r>
          </w:p>
          <w:p w:rsidR="008D1B83" w:rsidRPr="000F0D3F" w:rsidRDefault="008D1B83" w:rsidP="00B963F9">
            <w:pPr>
              <w:pStyle w:val="afd"/>
              <w:ind w:right="86"/>
              <w:rPr>
                <w:sz w:val="24"/>
                <w:szCs w:val="24"/>
              </w:rPr>
            </w:pPr>
            <w:r w:rsidRPr="000F0D3F">
              <w:rPr>
                <w:sz w:val="24"/>
                <w:szCs w:val="24"/>
              </w:rPr>
              <w:t>(</w:t>
            </w:r>
            <w:r w:rsidRPr="000F0D3F">
              <w:rPr>
                <w:b/>
                <w:sz w:val="24"/>
                <w:szCs w:val="24"/>
              </w:rPr>
              <w:t>представитель Участника</w:t>
            </w:r>
            <w:r w:rsidRPr="000F0D3F">
              <w:rPr>
                <w:sz w:val="24"/>
                <w:szCs w:val="24"/>
              </w:rPr>
              <w:t>)</w:t>
            </w:r>
          </w:p>
          <w:p w:rsidR="008D1B83" w:rsidRPr="000F0D3F" w:rsidRDefault="008D1B83" w:rsidP="00B963F9">
            <w:pPr>
              <w:pStyle w:val="afd"/>
              <w:ind w:right="86"/>
              <w:rPr>
                <w:sz w:val="24"/>
                <w:szCs w:val="24"/>
              </w:rPr>
            </w:pPr>
            <w:r w:rsidRPr="000F0D3F">
              <w:rPr>
                <w:sz w:val="24"/>
                <w:szCs w:val="24"/>
              </w:rPr>
              <w:t>ФИО/Подпись</w:t>
            </w:r>
          </w:p>
        </w:tc>
        <w:tc>
          <w:tcPr>
            <w:tcW w:w="2263" w:type="dxa"/>
            <w:shd w:val="clear" w:color="auto" w:fill="auto"/>
          </w:tcPr>
          <w:p w:rsidR="008D1B83" w:rsidRPr="000F0D3F" w:rsidRDefault="008D1B83" w:rsidP="00B963F9">
            <w:pPr>
              <w:pStyle w:val="afd"/>
              <w:ind w:right="86"/>
              <w:rPr>
                <w:sz w:val="24"/>
                <w:szCs w:val="24"/>
              </w:rPr>
            </w:pPr>
            <w:r w:rsidRPr="000F0D3F">
              <w:rPr>
                <w:sz w:val="24"/>
                <w:szCs w:val="24"/>
              </w:rPr>
              <w:t>Получил</w:t>
            </w:r>
          </w:p>
          <w:p w:rsidR="008D1B83" w:rsidRPr="000F0D3F" w:rsidRDefault="008D1B83" w:rsidP="00B963F9">
            <w:pPr>
              <w:pStyle w:val="afd"/>
              <w:ind w:right="86"/>
              <w:rPr>
                <w:sz w:val="24"/>
                <w:szCs w:val="24"/>
              </w:rPr>
            </w:pPr>
            <w:r w:rsidRPr="000F0D3F">
              <w:rPr>
                <w:sz w:val="24"/>
                <w:szCs w:val="24"/>
              </w:rPr>
              <w:t>(</w:t>
            </w:r>
            <w:r w:rsidRPr="000F0D3F">
              <w:rPr>
                <w:b/>
                <w:sz w:val="24"/>
                <w:szCs w:val="24"/>
              </w:rPr>
              <w:t>представитель Организатора</w:t>
            </w:r>
            <w:r w:rsidRPr="000F0D3F">
              <w:rPr>
                <w:sz w:val="24"/>
                <w:szCs w:val="24"/>
              </w:rPr>
              <w:t>)</w:t>
            </w:r>
          </w:p>
          <w:p w:rsidR="008D1B83" w:rsidRPr="000F0D3F" w:rsidRDefault="008D1B83" w:rsidP="00B963F9">
            <w:pPr>
              <w:pStyle w:val="afd"/>
              <w:ind w:right="86"/>
              <w:rPr>
                <w:sz w:val="24"/>
                <w:szCs w:val="24"/>
              </w:rPr>
            </w:pPr>
            <w:r w:rsidRPr="000F0D3F">
              <w:rPr>
                <w:sz w:val="24"/>
                <w:szCs w:val="24"/>
              </w:rPr>
              <w:t>ФИО/Подпись</w:t>
            </w:r>
          </w:p>
        </w:tc>
      </w:tr>
      <w:tr w:rsidR="008D1B83" w:rsidRPr="000F0D3F" w:rsidTr="00B963F9">
        <w:tc>
          <w:tcPr>
            <w:tcW w:w="2262" w:type="dxa"/>
            <w:shd w:val="clear" w:color="auto" w:fill="auto"/>
          </w:tcPr>
          <w:p w:rsidR="008D1B83" w:rsidRPr="000F0D3F" w:rsidRDefault="008D1B83" w:rsidP="00B963F9">
            <w:pPr>
              <w:pStyle w:val="afd"/>
              <w:rPr>
                <w:sz w:val="24"/>
                <w:szCs w:val="24"/>
              </w:rPr>
            </w:pPr>
          </w:p>
          <w:p w:rsidR="008D1B83" w:rsidRPr="000F0D3F" w:rsidRDefault="008D1B83" w:rsidP="00B963F9">
            <w:pPr>
              <w:pStyle w:val="afd"/>
              <w:rPr>
                <w:sz w:val="24"/>
                <w:szCs w:val="24"/>
              </w:rPr>
            </w:pPr>
          </w:p>
        </w:tc>
        <w:tc>
          <w:tcPr>
            <w:tcW w:w="3800" w:type="dxa"/>
            <w:shd w:val="clear" w:color="auto" w:fill="auto"/>
          </w:tcPr>
          <w:p w:rsidR="008D1B83" w:rsidRPr="000F0D3F" w:rsidRDefault="008D1B83" w:rsidP="00B963F9">
            <w:pPr>
              <w:pStyle w:val="afd"/>
              <w:rPr>
                <w:sz w:val="24"/>
                <w:szCs w:val="24"/>
              </w:rPr>
            </w:pPr>
          </w:p>
        </w:tc>
        <w:tc>
          <w:tcPr>
            <w:tcW w:w="1559" w:type="dxa"/>
            <w:shd w:val="clear" w:color="auto" w:fill="auto"/>
          </w:tcPr>
          <w:p w:rsidR="008D1B83" w:rsidRPr="000F0D3F" w:rsidRDefault="008D1B83" w:rsidP="00B963F9">
            <w:pPr>
              <w:pStyle w:val="afd"/>
              <w:rPr>
                <w:sz w:val="24"/>
                <w:szCs w:val="24"/>
              </w:rPr>
            </w:pPr>
          </w:p>
        </w:tc>
        <w:tc>
          <w:tcPr>
            <w:tcW w:w="1418" w:type="dxa"/>
            <w:shd w:val="clear" w:color="auto" w:fill="auto"/>
          </w:tcPr>
          <w:p w:rsidR="008D1B83" w:rsidRPr="000F0D3F" w:rsidRDefault="008D1B83" w:rsidP="00B963F9">
            <w:pPr>
              <w:pStyle w:val="afd"/>
              <w:rPr>
                <w:sz w:val="24"/>
                <w:szCs w:val="24"/>
              </w:rPr>
            </w:pPr>
          </w:p>
        </w:tc>
        <w:tc>
          <w:tcPr>
            <w:tcW w:w="1299" w:type="dxa"/>
            <w:shd w:val="clear" w:color="auto" w:fill="auto"/>
          </w:tcPr>
          <w:p w:rsidR="008D1B83" w:rsidRPr="000F0D3F" w:rsidRDefault="008D1B83" w:rsidP="00B963F9">
            <w:pPr>
              <w:pStyle w:val="afd"/>
              <w:rPr>
                <w:sz w:val="24"/>
                <w:szCs w:val="24"/>
              </w:rPr>
            </w:pPr>
          </w:p>
        </w:tc>
        <w:tc>
          <w:tcPr>
            <w:tcW w:w="2262" w:type="dxa"/>
            <w:shd w:val="clear" w:color="auto" w:fill="auto"/>
          </w:tcPr>
          <w:p w:rsidR="008D1B83" w:rsidRPr="000F0D3F" w:rsidRDefault="008D1B83" w:rsidP="00B963F9">
            <w:pPr>
              <w:pStyle w:val="afd"/>
              <w:rPr>
                <w:sz w:val="24"/>
                <w:szCs w:val="24"/>
              </w:rPr>
            </w:pPr>
          </w:p>
        </w:tc>
        <w:tc>
          <w:tcPr>
            <w:tcW w:w="2263" w:type="dxa"/>
            <w:shd w:val="clear" w:color="auto" w:fill="auto"/>
          </w:tcPr>
          <w:p w:rsidR="008D1B83" w:rsidRPr="000F0D3F" w:rsidRDefault="008D1B83" w:rsidP="00B963F9">
            <w:pPr>
              <w:pStyle w:val="afd"/>
              <w:rPr>
                <w:sz w:val="24"/>
                <w:szCs w:val="24"/>
              </w:rPr>
            </w:pPr>
          </w:p>
        </w:tc>
      </w:tr>
    </w:tbl>
    <w:p w:rsidR="008D1B83" w:rsidRPr="000F0D3F" w:rsidRDefault="008D1B83" w:rsidP="008D1B83">
      <w:pPr>
        <w:pStyle w:val="afd"/>
        <w:rPr>
          <w:sz w:val="24"/>
          <w:szCs w:val="24"/>
        </w:rPr>
      </w:pPr>
    </w:p>
    <w:p w:rsidR="008D1B83" w:rsidRPr="000F0D3F" w:rsidRDefault="008D1B83" w:rsidP="008D1B83">
      <w:pPr>
        <w:jc w:val="center"/>
        <w:rPr>
          <w:b/>
          <w:bCs w:val="0"/>
          <w:sz w:val="24"/>
          <w:szCs w:val="24"/>
          <w:u w:val="single"/>
        </w:rPr>
      </w:pPr>
    </w:p>
    <w:p w:rsidR="008D1B83" w:rsidRPr="000F0D3F" w:rsidRDefault="008D1B83" w:rsidP="008D1B83">
      <w:pPr>
        <w:jc w:val="center"/>
        <w:rPr>
          <w:b/>
          <w:bCs w:val="0"/>
          <w:sz w:val="24"/>
          <w:szCs w:val="24"/>
          <w:u w:val="single"/>
        </w:rPr>
      </w:pPr>
    </w:p>
    <w:p w:rsidR="008D1B83" w:rsidRPr="000F0D3F" w:rsidRDefault="008D1B83" w:rsidP="008D1B83">
      <w:pPr>
        <w:pBdr>
          <w:bottom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конец формы</w:t>
      </w:r>
    </w:p>
    <w:p w:rsidR="008D1B83" w:rsidRPr="000F0D3F" w:rsidRDefault="008D1B83" w:rsidP="006343FF">
      <w:pPr>
        <w:pStyle w:val="26"/>
        <w:pageBreakBefore/>
        <w:numPr>
          <w:ilvl w:val="2"/>
          <w:numId w:val="79"/>
        </w:numPr>
        <w:tabs>
          <w:tab w:val="clear" w:pos="2694"/>
          <w:tab w:val="num" w:pos="1134"/>
        </w:tabs>
        <w:ind w:left="1134"/>
        <w:outlineLvl w:val="2"/>
        <w:rPr>
          <w:sz w:val="24"/>
          <w:szCs w:val="24"/>
        </w:rPr>
        <w:sectPr w:rsidR="008D1B83" w:rsidRPr="000F0D3F" w:rsidSect="00B963F9">
          <w:pgSz w:w="16838" w:h="11906" w:orient="landscape" w:code="9"/>
          <w:pgMar w:top="1134" w:right="680" w:bottom="567" w:left="1134" w:header="680" w:footer="278" w:gutter="0"/>
          <w:cols w:space="708"/>
          <w:titlePg/>
          <w:docGrid w:linePitch="360"/>
        </w:sectPr>
      </w:pPr>
    </w:p>
    <w:p w:rsidR="008D1B83" w:rsidRPr="000F0D3F" w:rsidRDefault="008D1B83" w:rsidP="008D1B83">
      <w:pPr>
        <w:pStyle w:val="3"/>
        <w:rPr>
          <w:szCs w:val="24"/>
        </w:rPr>
      </w:pPr>
      <w:bookmarkStart w:id="1225" w:name="_Toc426108838"/>
      <w:bookmarkStart w:id="1226" w:name="_Toc441575253"/>
      <w:bookmarkStart w:id="1227" w:name="_Toc447269865"/>
      <w:r w:rsidRPr="000F0D3F">
        <w:rPr>
          <w:szCs w:val="24"/>
        </w:rPr>
        <w:lastRenderedPageBreak/>
        <w:t>Инструкции по заполнению</w:t>
      </w:r>
      <w:bookmarkEnd w:id="1225"/>
      <w:bookmarkEnd w:id="1226"/>
      <w:bookmarkEnd w:id="1227"/>
    </w:p>
    <w:p w:rsidR="008D1B83" w:rsidRPr="000F0D3F" w:rsidRDefault="008D1B83" w:rsidP="008D1B83">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 предварительно заполняет графы:</w:t>
      </w:r>
    </w:p>
    <w:p w:rsidR="008D1B83" w:rsidRPr="000F0D3F" w:rsidRDefault="008D1B83" w:rsidP="006343FF">
      <w:pPr>
        <w:pStyle w:val="aff6"/>
        <w:numPr>
          <w:ilvl w:val="0"/>
          <w:numId w:val="81"/>
        </w:numPr>
        <w:tabs>
          <w:tab w:val="clear" w:pos="1134"/>
        </w:tabs>
        <w:suppressAutoHyphens w:val="0"/>
        <w:spacing w:before="100" w:beforeAutospacing="1" w:line="240" w:lineRule="auto"/>
        <w:rPr>
          <w:sz w:val="24"/>
          <w:szCs w:val="24"/>
        </w:rPr>
      </w:pPr>
      <w:r w:rsidRPr="000F0D3F">
        <w:rPr>
          <w:sz w:val="24"/>
          <w:szCs w:val="24"/>
        </w:rPr>
        <w:t xml:space="preserve">«Участник», в </w:t>
      </w:r>
      <w:proofErr w:type="gramStart"/>
      <w:r w:rsidRPr="000F0D3F">
        <w:rPr>
          <w:sz w:val="24"/>
          <w:szCs w:val="24"/>
        </w:rPr>
        <w:t>которой</w:t>
      </w:r>
      <w:proofErr w:type="gramEnd"/>
      <w:r w:rsidRPr="000F0D3F">
        <w:rPr>
          <w:sz w:val="24"/>
          <w:szCs w:val="24"/>
        </w:rPr>
        <w:t xml:space="preserve"> указывает свое фирменное наименование (в </w:t>
      </w:r>
      <w:proofErr w:type="spellStart"/>
      <w:r w:rsidRPr="000F0D3F">
        <w:rPr>
          <w:sz w:val="24"/>
          <w:szCs w:val="24"/>
        </w:rPr>
        <w:t>т.ч</w:t>
      </w:r>
      <w:proofErr w:type="spellEnd"/>
      <w:r w:rsidRPr="000F0D3F">
        <w:rPr>
          <w:sz w:val="24"/>
          <w:szCs w:val="24"/>
        </w:rPr>
        <w:t>. организационно-правовую форму) и свой адрес;</w:t>
      </w:r>
    </w:p>
    <w:p w:rsidR="008D1B83" w:rsidRPr="000F0D3F" w:rsidRDefault="008D1B83" w:rsidP="006343FF">
      <w:pPr>
        <w:pStyle w:val="aff6"/>
        <w:numPr>
          <w:ilvl w:val="0"/>
          <w:numId w:val="81"/>
        </w:numPr>
        <w:tabs>
          <w:tab w:val="clear" w:pos="1134"/>
        </w:tabs>
        <w:suppressAutoHyphens w:val="0"/>
        <w:spacing w:before="100" w:beforeAutospacing="1" w:line="240" w:lineRule="auto"/>
        <w:rPr>
          <w:sz w:val="24"/>
          <w:szCs w:val="24"/>
        </w:rPr>
      </w:pPr>
      <w:r w:rsidRPr="000F0D3F">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0F0D3F" w:rsidRDefault="008D1B83" w:rsidP="006343FF">
      <w:pPr>
        <w:pStyle w:val="aff6"/>
        <w:numPr>
          <w:ilvl w:val="0"/>
          <w:numId w:val="81"/>
        </w:numPr>
        <w:tabs>
          <w:tab w:val="clear" w:pos="1134"/>
        </w:tabs>
        <w:suppressAutoHyphens w:val="0"/>
        <w:spacing w:before="100" w:beforeAutospacing="1" w:line="240" w:lineRule="auto"/>
        <w:rPr>
          <w:sz w:val="24"/>
          <w:szCs w:val="24"/>
        </w:rPr>
      </w:pPr>
      <w:proofErr w:type="gramStart"/>
      <w:r w:rsidRPr="000F0D3F">
        <w:rPr>
          <w:sz w:val="24"/>
          <w:szCs w:val="24"/>
        </w:rPr>
        <w:t>«Номер на ЭТП», в которой указывает номер закупочной процедуры на ЭТП.</w:t>
      </w:r>
      <w:proofErr w:type="gramEnd"/>
    </w:p>
    <w:p w:rsidR="008D1B83" w:rsidRPr="000F0D3F" w:rsidRDefault="008D1B83" w:rsidP="008D1B83">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8D1B83" w:rsidRPr="000F0D3F" w:rsidRDefault="008D1B83" w:rsidP="008D1B83">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Расписка составляется в двух экземплярах, один из которых остается у Организатора.</w:t>
      </w:r>
    </w:p>
    <w:p w:rsidR="008D1B83" w:rsidRPr="000F0D3F" w:rsidRDefault="008D1B83" w:rsidP="008D1B83">
      <w:pPr>
        <w:ind w:firstLine="0"/>
        <w:rPr>
          <w:bCs w:val="0"/>
          <w:sz w:val="24"/>
          <w:szCs w:val="24"/>
        </w:rPr>
      </w:pPr>
    </w:p>
    <w:p w:rsidR="008D1B83" w:rsidRPr="000F0D3F" w:rsidRDefault="008D1B83" w:rsidP="008D1B83">
      <w:pPr>
        <w:rPr>
          <w:sz w:val="24"/>
          <w:szCs w:val="24"/>
        </w:rPr>
      </w:pPr>
    </w:p>
    <w:p w:rsidR="00635719" w:rsidRPr="000F0D3F" w:rsidRDefault="00635719" w:rsidP="00635719">
      <w:pPr>
        <w:rPr>
          <w:sz w:val="24"/>
          <w:szCs w:val="24"/>
        </w:rPr>
      </w:pPr>
    </w:p>
    <w:sectPr w:rsidR="00635719" w:rsidRPr="000F0D3F"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3FF" w:rsidRDefault="006343FF">
      <w:pPr>
        <w:spacing w:line="240" w:lineRule="auto"/>
      </w:pPr>
      <w:r>
        <w:separator/>
      </w:r>
    </w:p>
  </w:endnote>
  <w:endnote w:type="continuationSeparator" w:id="0">
    <w:p w:rsidR="006343FF" w:rsidRDefault="006343FF">
      <w:pPr>
        <w:spacing w:line="240" w:lineRule="auto"/>
      </w:pPr>
      <w:r>
        <w:continuationSeparator/>
      </w:r>
    </w:p>
  </w:endnote>
  <w:endnote w:id="1">
    <w:p w:rsidR="00097CF1" w:rsidRDefault="00097CF1"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97CF1" w:rsidRDefault="00097CF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Pr="00FA0376" w:rsidRDefault="00097CF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10B0B">
      <w:rPr>
        <w:noProof/>
        <w:sz w:val="16"/>
        <w:szCs w:val="16"/>
        <w:lang w:eastAsia="ru-RU"/>
      </w:rPr>
      <w:t>27</w:t>
    </w:r>
    <w:r w:rsidRPr="00FA0376">
      <w:rPr>
        <w:sz w:val="16"/>
        <w:szCs w:val="16"/>
        <w:lang w:eastAsia="ru-RU"/>
      </w:rPr>
      <w:fldChar w:fldCharType="end"/>
    </w:r>
  </w:p>
  <w:p w:rsidR="00097CF1" w:rsidRPr="00097CF1" w:rsidRDefault="00097CF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097CF1">
      <w:rPr>
        <w:snapToGrid w:val="0"/>
        <w:sz w:val="18"/>
        <w:szCs w:val="18"/>
      </w:rPr>
      <w:t xml:space="preserve">Договора на поставку </w:t>
    </w:r>
    <w:r w:rsidR="00210B0B">
      <w:rPr>
        <w:snapToGrid w:val="0"/>
        <w:sz w:val="18"/>
        <w:szCs w:val="18"/>
      </w:rPr>
      <w:t>оборудования связи</w:t>
    </w:r>
    <w:r w:rsidRPr="00097CF1">
      <w:rPr>
        <w:snapToGrid w:val="0"/>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3FF" w:rsidRDefault="006343FF">
      <w:pPr>
        <w:spacing w:line="240" w:lineRule="auto"/>
      </w:pPr>
      <w:r>
        <w:separator/>
      </w:r>
    </w:p>
  </w:footnote>
  <w:footnote w:type="continuationSeparator" w:id="0">
    <w:p w:rsidR="006343FF" w:rsidRDefault="006343FF">
      <w:pPr>
        <w:spacing w:line="240" w:lineRule="auto"/>
      </w:pPr>
      <w:r>
        <w:continuationSeparator/>
      </w:r>
    </w:p>
  </w:footnote>
  <w:footnote w:id="1">
    <w:p w:rsidR="00097CF1" w:rsidRDefault="00097CF1"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Pr="00930031" w:rsidRDefault="00097CF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4E64619"/>
    <w:multiLevelType w:val="multilevel"/>
    <w:tmpl w:val="3AD46422"/>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1">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2">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3">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4">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19">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2">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4">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0"/>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97"/>
  </w:num>
  <w:num w:numId="24">
    <w:abstractNumId w:val="126"/>
  </w:num>
  <w:num w:numId="25">
    <w:abstractNumId w:val="114"/>
  </w:num>
  <w:num w:numId="26">
    <w:abstractNumId w:val="105"/>
  </w:num>
  <w:num w:numId="27">
    <w:abstractNumId w:val="75"/>
  </w:num>
  <w:num w:numId="28">
    <w:abstractNumId w:val="96"/>
  </w:num>
  <w:num w:numId="29">
    <w:abstractNumId w:val="127"/>
  </w:num>
  <w:num w:numId="30">
    <w:abstractNumId w:val="91"/>
  </w:num>
  <w:num w:numId="31">
    <w:abstractNumId w:val="92"/>
  </w:num>
  <w:num w:numId="32">
    <w:abstractNumId w:val="112"/>
  </w:num>
  <w:num w:numId="33">
    <w:abstractNumId w:val="130"/>
  </w:num>
  <w:num w:numId="34">
    <w:abstractNumId w:val="116"/>
  </w:num>
  <w:num w:numId="35">
    <w:abstractNumId w:val="104"/>
  </w:num>
  <w:num w:numId="36">
    <w:abstractNumId w:val="78"/>
  </w:num>
  <w:num w:numId="37">
    <w:abstractNumId w:val="80"/>
  </w:num>
  <w:num w:numId="38">
    <w:abstractNumId w:val="87"/>
  </w:num>
  <w:num w:numId="39">
    <w:abstractNumId w:val="93"/>
  </w:num>
  <w:num w:numId="40">
    <w:abstractNumId w:val="102"/>
  </w:num>
  <w:num w:numId="41">
    <w:abstractNumId w:val="82"/>
  </w:num>
  <w:num w:numId="42">
    <w:abstractNumId w:val="77"/>
  </w:num>
  <w:num w:numId="43">
    <w:abstractNumId w:val="129"/>
  </w:num>
  <w:num w:numId="44">
    <w:abstractNumId w:val="99"/>
  </w:num>
  <w:num w:numId="45">
    <w:abstractNumId w:val="122"/>
  </w:num>
  <w:num w:numId="46">
    <w:abstractNumId w:val="0"/>
  </w:num>
  <w:num w:numId="47">
    <w:abstractNumId w:val="106"/>
  </w:num>
  <w:num w:numId="48">
    <w:abstractNumId w:val="119"/>
  </w:num>
  <w:num w:numId="49">
    <w:abstractNumId w:val="123"/>
  </w:num>
  <w:num w:numId="50">
    <w:abstractNumId w:val="115"/>
  </w:num>
  <w:num w:numId="51">
    <w:abstractNumId w:val="134"/>
  </w:num>
  <w:num w:numId="52">
    <w:abstractNumId w:val="118"/>
  </w:num>
  <w:num w:numId="53">
    <w:abstractNumId w:val="79"/>
  </w:num>
  <w:num w:numId="54">
    <w:abstractNumId w:val="125"/>
  </w:num>
  <w:num w:numId="55">
    <w:abstractNumId w:val="98"/>
  </w:num>
  <w:num w:numId="56">
    <w:abstractNumId w:val="81"/>
  </w:num>
  <w:num w:numId="57">
    <w:abstractNumId w:val="83"/>
  </w:num>
  <w:num w:numId="58">
    <w:abstractNumId w:val="71"/>
  </w:num>
  <w:num w:numId="59">
    <w:abstractNumId w:val="101"/>
  </w:num>
  <w:num w:numId="60">
    <w:abstractNumId w:val="111"/>
  </w:num>
  <w:num w:numId="61">
    <w:abstractNumId w:val="72"/>
  </w:num>
  <w:num w:numId="62">
    <w:abstractNumId w:val="89"/>
  </w:num>
  <w:num w:numId="63">
    <w:abstractNumId w:val="73"/>
  </w:num>
  <w:num w:numId="64">
    <w:abstractNumId w:val="131"/>
  </w:num>
  <w:num w:numId="65">
    <w:abstractNumId w:val="95"/>
  </w:num>
  <w:num w:numId="6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21"/>
  </w:num>
  <w:num w:numId="68">
    <w:abstractNumId w:val="128"/>
    <w:lvlOverride w:ilvl="0">
      <w:startOverride w:val="1"/>
    </w:lvlOverride>
  </w:num>
  <w:num w:numId="69">
    <w:abstractNumId w:val="76"/>
  </w:num>
  <w:num w:numId="70">
    <w:abstractNumId w:val="133"/>
  </w:num>
  <w:num w:numId="71">
    <w:abstractNumId w:val="85"/>
  </w:num>
  <w:num w:numId="72">
    <w:abstractNumId w:val="108"/>
  </w:num>
  <w:num w:numId="73">
    <w:abstractNumId w:val="94"/>
  </w:num>
  <w:num w:numId="74">
    <w:abstractNumId w:val="110"/>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0"/>
  </w:num>
  <w:num w:numId="77">
    <w:abstractNumId w:val="132"/>
  </w:num>
  <w:num w:numId="78">
    <w:abstractNumId w:val="88"/>
  </w:num>
  <w:num w:numId="79">
    <w:abstractNumId w:val="109"/>
  </w:num>
  <w:num w:numId="80">
    <w:abstractNumId w:val="113"/>
  </w:num>
  <w:num w:numId="81">
    <w:abstractNumId w:val="103"/>
  </w:num>
  <w:num w:numId="82">
    <w:abstractNumId w:val="10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97CF1"/>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0D3F"/>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0B0B"/>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3FF"/>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D6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lang w:val="x-none" w:eastAsia="x-none"/>
    </w:rPr>
  </w:style>
  <w:style w:type="character" w:customStyle="1" w:styleId="afffffff8">
    <w:name w:val="Текст концевой сноски Знак"/>
    <w:basedOn w:val="a3"/>
    <w:link w:val="afffffff7"/>
    <w:uiPriority w:val="99"/>
    <w:rsid w:val="00A71624"/>
    <w:rPr>
      <w:lang w:val="x-none" w:eastAsia="x-none"/>
    </w:rPr>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FA692-F53D-4E3A-80A7-2327CA685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82</Pages>
  <Words>23993</Words>
  <Characters>136762</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160435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18</cp:revision>
  <cp:lastPrinted>2015-12-29T14:27:00Z</cp:lastPrinted>
  <dcterms:created xsi:type="dcterms:W3CDTF">2016-04-01T06:18:00Z</dcterms:created>
  <dcterms:modified xsi:type="dcterms:W3CDTF">2016-10-14T07:50:00Z</dcterms:modified>
</cp:coreProperties>
</file>