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4E642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51FC1" w:rsidRPr="00041308" w:rsidRDefault="00151FC1" w:rsidP="00151FC1">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151FC1" w:rsidRPr="00010061" w:rsidRDefault="00151FC1" w:rsidP="00151FC1">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151FC1" w:rsidRPr="00010061" w:rsidRDefault="00151FC1" w:rsidP="00151FC1">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151FC1" w:rsidRPr="00E23D27" w:rsidRDefault="00151FC1" w:rsidP="00151FC1">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p w:rsidR="00151FC1" w:rsidRPr="00151FC1" w:rsidRDefault="00151FC1"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51FC1" w:rsidRPr="007417E6" w:rsidRDefault="00151FC1" w:rsidP="00151FC1">
      <w:pPr>
        <w:ind w:left="5670" w:firstLine="0"/>
        <w:jc w:val="center"/>
        <w:rPr>
          <w:sz w:val="24"/>
          <w:szCs w:val="24"/>
        </w:rPr>
      </w:pPr>
      <w:r w:rsidRPr="007417E6">
        <w:rPr>
          <w:sz w:val="24"/>
          <w:szCs w:val="24"/>
        </w:rPr>
        <w:t>УТВЕРЖДАЮ:</w:t>
      </w:r>
    </w:p>
    <w:p w:rsidR="00151FC1" w:rsidRDefault="00151FC1" w:rsidP="00151FC1">
      <w:pPr>
        <w:spacing w:line="240" w:lineRule="auto"/>
        <w:jc w:val="right"/>
        <w:rPr>
          <w:sz w:val="24"/>
          <w:szCs w:val="24"/>
        </w:rPr>
      </w:pPr>
      <w:r>
        <w:rPr>
          <w:sz w:val="24"/>
          <w:szCs w:val="24"/>
        </w:rPr>
        <w:t>Председатель закупочной комиссии -</w:t>
      </w:r>
    </w:p>
    <w:p w:rsidR="00151FC1" w:rsidRDefault="00151FC1" w:rsidP="00151FC1">
      <w:pPr>
        <w:spacing w:line="240" w:lineRule="auto"/>
        <w:jc w:val="right"/>
        <w:rPr>
          <w:sz w:val="24"/>
          <w:szCs w:val="24"/>
        </w:rPr>
      </w:pPr>
      <w:r>
        <w:rPr>
          <w:sz w:val="24"/>
          <w:szCs w:val="24"/>
        </w:rPr>
        <w:t xml:space="preserve">Начальник Управления логистики </w:t>
      </w:r>
    </w:p>
    <w:p w:rsidR="00151FC1" w:rsidRDefault="00151FC1" w:rsidP="00151FC1">
      <w:pPr>
        <w:spacing w:line="240" w:lineRule="auto"/>
        <w:jc w:val="right"/>
        <w:rPr>
          <w:sz w:val="24"/>
          <w:szCs w:val="24"/>
        </w:rPr>
      </w:pPr>
      <w:r>
        <w:rPr>
          <w:sz w:val="24"/>
          <w:szCs w:val="24"/>
        </w:rPr>
        <w:t xml:space="preserve">и материально-технического обеспечения </w:t>
      </w:r>
    </w:p>
    <w:p w:rsidR="00151FC1" w:rsidRDefault="00151FC1" w:rsidP="00151FC1">
      <w:pPr>
        <w:spacing w:line="240" w:lineRule="auto"/>
        <w:jc w:val="right"/>
        <w:rPr>
          <w:sz w:val="24"/>
          <w:szCs w:val="24"/>
        </w:rPr>
      </w:pPr>
      <w:r>
        <w:rPr>
          <w:sz w:val="24"/>
          <w:szCs w:val="24"/>
        </w:rPr>
        <w:t>филиала ПАО «МРСК Центра» - «Костромаэнерго»</w:t>
      </w:r>
    </w:p>
    <w:p w:rsidR="00151FC1" w:rsidRDefault="00151FC1" w:rsidP="00151FC1">
      <w:pPr>
        <w:spacing w:line="240" w:lineRule="auto"/>
        <w:jc w:val="right"/>
      </w:pPr>
    </w:p>
    <w:p w:rsidR="00151FC1" w:rsidRPr="00C12FA4" w:rsidRDefault="00151FC1" w:rsidP="00151FC1">
      <w:pPr>
        <w:spacing w:line="240" w:lineRule="auto"/>
        <w:jc w:val="right"/>
        <w:rPr>
          <w:sz w:val="24"/>
          <w:szCs w:val="24"/>
        </w:rPr>
      </w:pPr>
      <w:r>
        <w:rPr>
          <w:sz w:val="24"/>
          <w:szCs w:val="24"/>
        </w:rPr>
        <w:t>____________________ А.Н. Алешков</w:t>
      </w:r>
    </w:p>
    <w:p w:rsidR="00151FC1" w:rsidRPr="00C12FA4" w:rsidRDefault="00151FC1" w:rsidP="00151FC1">
      <w:pPr>
        <w:spacing w:line="240" w:lineRule="auto"/>
        <w:jc w:val="right"/>
        <w:rPr>
          <w:sz w:val="24"/>
          <w:szCs w:val="24"/>
        </w:rPr>
      </w:pPr>
    </w:p>
    <w:p w:rsidR="00151FC1" w:rsidRPr="00C12FA4" w:rsidRDefault="00151FC1" w:rsidP="00151FC1">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151FC1" w:rsidRPr="00C12FA4" w:rsidRDefault="00151FC1" w:rsidP="00151FC1">
      <w:pPr>
        <w:ind w:firstLine="0"/>
        <w:jc w:val="left"/>
        <w:rPr>
          <w:sz w:val="24"/>
          <w:szCs w:val="24"/>
        </w:rPr>
      </w:pPr>
    </w:p>
    <w:p w:rsidR="00151FC1" w:rsidRPr="00C12FA4" w:rsidRDefault="00151FC1" w:rsidP="00151FC1">
      <w:pPr>
        <w:spacing w:line="240" w:lineRule="auto"/>
        <w:ind w:left="6804" w:firstLine="0"/>
        <w:rPr>
          <w:b/>
          <w:kern w:val="36"/>
          <w:sz w:val="24"/>
          <w:szCs w:val="24"/>
        </w:rPr>
      </w:pPr>
      <w:r w:rsidRPr="00C12FA4">
        <w:rPr>
          <w:b/>
          <w:kern w:val="36"/>
          <w:sz w:val="24"/>
          <w:szCs w:val="24"/>
        </w:rPr>
        <w:t>Согласовано на заседании</w:t>
      </w:r>
    </w:p>
    <w:p w:rsidR="00151FC1" w:rsidRPr="00C12FA4" w:rsidRDefault="00151FC1" w:rsidP="00151FC1">
      <w:pPr>
        <w:spacing w:line="240" w:lineRule="auto"/>
        <w:ind w:left="6804" w:firstLine="0"/>
        <w:rPr>
          <w:b/>
          <w:kern w:val="36"/>
          <w:sz w:val="24"/>
          <w:szCs w:val="24"/>
        </w:rPr>
      </w:pPr>
      <w:r w:rsidRPr="00C12FA4">
        <w:rPr>
          <w:b/>
          <w:kern w:val="36"/>
          <w:sz w:val="24"/>
          <w:szCs w:val="24"/>
        </w:rPr>
        <w:t>закупочной комиссии</w:t>
      </w:r>
    </w:p>
    <w:p w:rsidR="00151FC1" w:rsidRPr="00C12FA4" w:rsidRDefault="00151FC1" w:rsidP="00151FC1">
      <w:pPr>
        <w:spacing w:line="240" w:lineRule="auto"/>
        <w:ind w:left="6804" w:firstLine="0"/>
        <w:rPr>
          <w:b/>
          <w:kern w:val="36"/>
          <w:sz w:val="24"/>
          <w:szCs w:val="24"/>
        </w:rPr>
      </w:pPr>
      <w:r w:rsidRPr="00C12FA4">
        <w:rPr>
          <w:b/>
          <w:kern w:val="36"/>
          <w:sz w:val="24"/>
          <w:szCs w:val="24"/>
        </w:rPr>
        <w:t>Протокол № ____________</w:t>
      </w:r>
    </w:p>
    <w:p w:rsidR="00151FC1" w:rsidRPr="00C12FA4" w:rsidRDefault="00151FC1" w:rsidP="00151FC1">
      <w:pPr>
        <w:spacing w:line="240" w:lineRule="auto"/>
        <w:ind w:left="6804" w:firstLine="0"/>
        <w:rPr>
          <w:b/>
          <w:kern w:val="36"/>
          <w:sz w:val="24"/>
          <w:szCs w:val="24"/>
        </w:rPr>
      </w:pPr>
      <w:r w:rsidRPr="00C12FA4">
        <w:rPr>
          <w:b/>
          <w:kern w:val="36"/>
          <w:sz w:val="24"/>
          <w:szCs w:val="24"/>
        </w:rPr>
        <w:t>от «___» _______ 201</w:t>
      </w:r>
      <w:r>
        <w:rPr>
          <w:b/>
          <w:kern w:val="36"/>
          <w:sz w:val="24"/>
          <w:szCs w:val="24"/>
        </w:rPr>
        <w:t>6</w:t>
      </w:r>
      <w:r w:rsidRPr="00C12FA4">
        <w:rPr>
          <w:b/>
          <w:kern w:val="36"/>
          <w:sz w:val="24"/>
          <w:szCs w:val="24"/>
        </w:rPr>
        <w:t xml:space="preserve"> года</w:t>
      </w:r>
    </w:p>
    <w:p w:rsidR="00151FC1" w:rsidRPr="00C12FA4" w:rsidRDefault="00151FC1" w:rsidP="00151FC1">
      <w:pPr>
        <w:spacing w:line="264" w:lineRule="auto"/>
        <w:jc w:val="center"/>
        <w:rPr>
          <w:sz w:val="24"/>
          <w:szCs w:val="24"/>
        </w:rPr>
      </w:pPr>
    </w:p>
    <w:p w:rsidR="00151FC1" w:rsidRPr="00C12FA4" w:rsidRDefault="00151FC1" w:rsidP="00151FC1">
      <w:pPr>
        <w:spacing w:line="264" w:lineRule="auto"/>
        <w:jc w:val="center"/>
        <w:rPr>
          <w:sz w:val="24"/>
          <w:szCs w:val="24"/>
        </w:rPr>
      </w:pPr>
    </w:p>
    <w:p w:rsidR="00151FC1" w:rsidRPr="00C12FA4" w:rsidRDefault="00151FC1" w:rsidP="00151FC1">
      <w:pPr>
        <w:spacing w:line="264" w:lineRule="auto"/>
        <w:jc w:val="center"/>
        <w:rPr>
          <w:sz w:val="24"/>
          <w:szCs w:val="24"/>
        </w:rPr>
      </w:pPr>
    </w:p>
    <w:p w:rsidR="00151FC1" w:rsidRPr="00C12FA4" w:rsidRDefault="00151FC1" w:rsidP="00151FC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151FC1" w:rsidRPr="00C12FA4" w:rsidRDefault="00151FC1" w:rsidP="00151FC1">
      <w:pPr>
        <w:pStyle w:val="1f4"/>
        <w:spacing w:line="264" w:lineRule="auto"/>
        <w:ind w:left="0" w:right="0"/>
        <w:jc w:val="center"/>
        <w:rPr>
          <w:rFonts w:ascii="Times New Roman" w:hAnsi="Times New Roman"/>
          <w:sz w:val="24"/>
          <w:szCs w:val="24"/>
        </w:rPr>
      </w:pPr>
    </w:p>
    <w:p w:rsidR="00151FC1" w:rsidRPr="00C12FA4" w:rsidRDefault="00151FC1" w:rsidP="00151FC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151FC1" w:rsidRPr="00FA55CE" w:rsidRDefault="00151FC1" w:rsidP="00151FC1">
      <w:pPr>
        <w:spacing w:line="264" w:lineRule="auto"/>
        <w:ind w:firstLine="0"/>
        <w:jc w:val="center"/>
        <w:rPr>
          <w:b/>
          <w:sz w:val="24"/>
          <w:szCs w:val="24"/>
        </w:rPr>
      </w:pPr>
      <w:r w:rsidRPr="00C12FA4">
        <w:rPr>
          <w:b/>
          <w:sz w:val="24"/>
          <w:szCs w:val="24"/>
        </w:rPr>
        <w:t xml:space="preserve">на право заключения </w:t>
      </w:r>
      <w:r w:rsidRPr="00FA55CE">
        <w:rPr>
          <w:b/>
          <w:sz w:val="24"/>
          <w:szCs w:val="24"/>
        </w:rPr>
        <w:t xml:space="preserve">Договора на поставку </w:t>
      </w:r>
      <w:r w:rsidRPr="00C10424">
        <w:rPr>
          <w:b/>
          <w:sz w:val="24"/>
          <w:szCs w:val="24"/>
        </w:rPr>
        <w:t>устройств РЗА</w:t>
      </w:r>
    </w:p>
    <w:p w:rsidR="00151FC1" w:rsidRPr="00C12FA4" w:rsidRDefault="00151FC1" w:rsidP="00151FC1">
      <w:pPr>
        <w:spacing w:line="264" w:lineRule="auto"/>
        <w:ind w:firstLine="0"/>
        <w:jc w:val="center"/>
        <w:rPr>
          <w:b/>
          <w:sz w:val="24"/>
          <w:szCs w:val="24"/>
        </w:rPr>
      </w:pPr>
      <w:r w:rsidRPr="00FA55CE">
        <w:rPr>
          <w:b/>
          <w:sz w:val="24"/>
          <w:szCs w:val="24"/>
        </w:rPr>
        <w:t xml:space="preserve"> для нужд ПАО «МРСК Центра» (филиала «Костромаэнерго»)</w:t>
      </w:r>
    </w:p>
    <w:p w:rsidR="00151FC1" w:rsidRPr="00C12FA4" w:rsidRDefault="00151FC1" w:rsidP="00151FC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151FC1" w:rsidRPr="00C12FA4" w:rsidRDefault="00151FC1" w:rsidP="00151FC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151FC1" w:rsidRPr="00C12FA4" w:rsidRDefault="00151FC1" w:rsidP="00151FC1">
      <w:pPr>
        <w:spacing w:line="264" w:lineRule="auto"/>
        <w:ind w:firstLine="0"/>
        <w:rPr>
          <w:sz w:val="24"/>
          <w:szCs w:val="24"/>
        </w:rPr>
      </w:pPr>
    </w:p>
    <w:p w:rsidR="00151FC1" w:rsidRPr="00C12FA4" w:rsidRDefault="00151FC1" w:rsidP="00151FC1">
      <w:pPr>
        <w:spacing w:line="264" w:lineRule="auto"/>
        <w:ind w:firstLine="0"/>
        <w:rPr>
          <w:sz w:val="24"/>
          <w:szCs w:val="24"/>
        </w:rPr>
      </w:pPr>
    </w:p>
    <w:p w:rsidR="00151FC1" w:rsidRPr="00C12FA4" w:rsidRDefault="00151FC1" w:rsidP="00151FC1">
      <w:pPr>
        <w:spacing w:line="264" w:lineRule="auto"/>
        <w:ind w:firstLine="0"/>
        <w:jc w:val="center"/>
        <w:rPr>
          <w:b/>
          <w:sz w:val="24"/>
          <w:szCs w:val="24"/>
        </w:rPr>
      </w:pPr>
    </w:p>
    <w:p w:rsidR="00151FC1" w:rsidRPr="00C12FA4" w:rsidRDefault="00151FC1" w:rsidP="00151FC1">
      <w:pPr>
        <w:spacing w:line="264" w:lineRule="auto"/>
        <w:ind w:firstLine="0"/>
        <w:jc w:val="center"/>
        <w:rPr>
          <w:b/>
          <w:sz w:val="24"/>
          <w:szCs w:val="24"/>
        </w:rPr>
      </w:pPr>
    </w:p>
    <w:p w:rsidR="00151FC1" w:rsidRPr="00C12FA4" w:rsidRDefault="00151FC1" w:rsidP="00151FC1">
      <w:pPr>
        <w:spacing w:line="264" w:lineRule="auto"/>
        <w:ind w:firstLine="0"/>
        <w:jc w:val="center"/>
        <w:rPr>
          <w:b/>
          <w:sz w:val="24"/>
          <w:szCs w:val="24"/>
        </w:rPr>
      </w:pPr>
    </w:p>
    <w:p w:rsidR="00151FC1" w:rsidRPr="00C12FA4" w:rsidRDefault="00151FC1" w:rsidP="00151FC1">
      <w:pPr>
        <w:spacing w:line="264" w:lineRule="auto"/>
        <w:ind w:firstLine="0"/>
        <w:jc w:val="center"/>
        <w:rPr>
          <w:b/>
          <w:sz w:val="24"/>
          <w:szCs w:val="24"/>
        </w:rPr>
      </w:pPr>
    </w:p>
    <w:p w:rsidR="00151FC1" w:rsidRPr="00C12FA4" w:rsidRDefault="00151FC1" w:rsidP="00151FC1">
      <w:pPr>
        <w:spacing w:line="264" w:lineRule="auto"/>
        <w:ind w:firstLine="0"/>
        <w:jc w:val="center"/>
        <w:rPr>
          <w:b/>
          <w:sz w:val="24"/>
          <w:szCs w:val="24"/>
        </w:rPr>
      </w:pPr>
    </w:p>
    <w:p w:rsidR="00151FC1" w:rsidRPr="00C12FA4" w:rsidRDefault="00151FC1" w:rsidP="00151FC1">
      <w:pPr>
        <w:spacing w:line="264" w:lineRule="auto"/>
        <w:ind w:firstLine="0"/>
        <w:jc w:val="center"/>
        <w:rPr>
          <w:b/>
          <w:sz w:val="24"/>
          <w:szCs w:val="24"/>
        </w:rPr>
      </w:pPr>
    </w:p>
    <w:p w:rsidR="00151FC1" w:rsidRPr="00C12FA4" w:rsidRDefault="00151FC1" w:rsidP="00151FC1">
      <w:pPr>
        <w:spacing w:line="264" w:lineRule="auto"/>
        <w:ind w:firstLine="0"/>
        <w:jc w:val="center"/>
        <w:rPr>
          <w:b/>
          <w:sz w:val="24"/>
          <w:szCs w:val="24"/>
        </w:rPr>
      </w:pPr>
    </w:p>
    <w:p w:rsidR="00151FC1" w:rsidRPr="00C12FA4" w:rsidRDefault="00151FC1" w:rsidP="00151FC1">
      <w:pPr>
        <w:spacing w:line="264" w:lineRule="auto"/>
        <w:ind w:firstLine="0"/>
        <w:jc w:val="center"/>
        <w:rPr>
          <w:b/>
          <w:sz w:val="24"/>
          <w:szCs w:val="24"/>
        </w:rPr>
      </w:pPr>
    </w:p>
    <w:p w:rsidR="00151FC1" w:rsidRPr="00C12FA4" w:rsidRDefault="00151FC1" w:rsidP="00151FC1">
      <w:pPr>
        <w:spacing w:line="264" w:lineRule="auto"/>
        <w:ind w:firstLine="0"/>
        <w:jc w:val="center"/>
        <w:rPr>
          <w:b/>
          <w:sz w:val="24"/>
          <w:szCs w:val="24"/>
        </w:rPr>
      </w:pPr>
    </w:p>
    <w:p w:rsidR="007556FF" w:rsidRPr="00382A07" w:rsidRDefault="00151FC1" w:rsidP="00151FC1">
      <w:pPr>
        <w:spacing w:line="240" w:lineRule="auto"/>
        <w:ind w:firstLine="0"/>
        <w:jc w:val="center"/>
        <w:rPr>
          <w:sz w:val="24"/>
          <w:szCs w:val="24"/>
        </w:rPr>
      </w:pPr>
      <w:r w:rsidRPr="00C12FA4">
        <w:rPr>
          <w:sz w:val="24"/>
          <w:szCs w:val="24"/>
        </w:rPr>
        <w:t xml:space="preserve">г. </w:t>
      </w:r>
      <w:r w:rsidRPr="00FA55CE">
        <w:rPr>
          <w:sz w:val="24"/>
          <w:szCs w:val="24"/>
        </w:rPr>
        <w:t>Кострома</w:t>
      </w:r>
      <w:r w:rsidRPr="00C12FA4">
        <w:rPr>
          <w:sz w:val="24"/>
          <w:szCs w:val="24"/>
        </w:rPr>
        <w:br/>
        <w:t>201</w:t>
      </w:r>
      <w:r>
        <w:rPr>
          <w:sz w:val="24"/>
          <w:szCs w:val="24"/>
        </w:rPr>
        <w:t>6</w:t>
      </w:r>
      <w:r w:rsidRPr="00C12FA4">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642D28" w:rsidRDefault="00F117F3">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642D28">
        <w:rPr>
          <w:noProof/>
        </w:rPr>
        <w:t>1</w:t>
      </w:r>
      <w:r w:rsidR="00642D28">
        <w:rPr>
          <w:rFonts w:asciiTheme="minorHAnsi" w:eastAsiaTheme="minorEastAsia" w:hAnsiTheme="minorHAnsi" w:cstheme="minorBidi"/>
          <w:b w:val="0"/>
          <w:caps w:val="0"/>
          <w:noProof/>
          <w:szCs w:val="22"/>
          <w:lang w:eastAsia="ru-RU"/>
        </w:rPr>
        <w:tab/>
      </w:r>
      <w:r w:rsidR="00642D28">
        <w:rPr>
          <w:noProof/>
        </w:rPr>
        <w:t>Общие положения</w:t>
      </w:r>
      <w:r w:rsidR="00642D28">
        <w:rPr>
          <w:noProof/>
        </w:rPr>
        <w:tab/>
      </w:r>
      <w:r w:rsidR="00642D28">
        <w:rPr>
          <w:noProof/>
        </w:rPr>
        <w:fldChar w:fldCharType="begin"/>
      </w:r>
      <w:r w:rsidR="00642D28">
        <w:rPr>
          <w:noProof/>
        </w:rPr>
        <w:instrText xml:space="preserve"> PAGEREF _Toc469481984 \h </w:instrText>
      </w:r>
      <w:r w:rsidR="00642D28">
        <w:rPr>
          <w:noProof/>
        </w:rPr>
      </w:r>
      <w:r w:rsidR="00642D28">
        <w:rPr>
          <w:noProof/>
        </w:rPr>
        <w:fldChar w:fldCharType="separate"/>
      </w:r>
      <w:r w:rsidR="00642D28">
        <w:rPr>
          <w:noProof/>
        </w:rPr>
        <w:t>4</w:t>
      </w:r>
      <w:r w:rsidR="00642D28">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_Toc469481985 \h </w:instrText>
      </w:r>
      <w:r>
        <w:rPr>
          <w:noProof/>
        </w:rPr>
      </w:r>
      <w:r>
        <w:rPr>
          <w:noProof/>
        </w:rPr>
        <w:fldChar w:fldCharType="separate"/>
      </w:r>
      <w:r>
        <w:rPr>
          <w:noProof/>
        </w:rPr>
        <w:t>4</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_Toc469481986 \h </w:instrText>
      </w:r>
      <w:r>
        <w:rPr>
          <w:noProof/>
        </w:rPr>
      </w:r>
      <w:r>
        <w:rPr>
          <w:noProof/>
        </w:rPr>
        <w:fldChar w:fldCharType="separate"/>
      </w:r>
      <w:r>
        <w:rPr>
          <w:noProof/>
        </w:rPr>
        <w:t>6</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_Toc469481987 \h </w:instrText>
      </w:r>
      <w:r>
        <w:rPr>
          <w:noProof/>
        </w:rPr>
      </w:r>
      <w:r>
        <w:rPr>
          <w:noProof/>
        </w:rPr>
        <w:fldChar w:fldCharType="separate"/>
      </w:r>
      <w:r>
        <w:rPr>
          <w:noProof/>
        </w:rPr>
        <w:t>7</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_Toc469481988 \h </w:instrText>
      </w:r>
      <w:r>
        <w:rPr>
          <w:noProof/>
        </w:rPr>
      </w:r>
      <w:r>
        <w:rPr>
          <w:noProof/>
        </w:rPr>
        <w:fldChar w:fldCharType="separate"/>
      </w:r>
      <w:r>
        <w:rPr>
          <w:noProof/>
        </w:rPr>
        <w:t>7</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_Toc469481989 \h </w:instrText>
      </w:r>
      <w:r>
        <w:rPr>
          <w:noProof/>
        </w:rPr>
      </w:r>
      <w:r>
        <w:rPr>
          <w:noProof/>
        </w:rPr>
        <w:fldChar w:fldCharType="separate"/>
      </w:r>
      <w:r>
        <w:rPr>
          <w:noProof/>
        </w:rPr>
        <w:t>8</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_Toc469481990 \h </w:instrText>
      </w:r>
      <w:r>
        <w:rPr>
          <w:noProof/>
        </w:rPr>
      </w:r>
      <w:r>
        <w:rPr>
          <w:noProof/>
        </w:rPr>
        <w:fldChar w:fldCharType="separate"/>
      </w:r>
      <w:r>
        <w:rPr>
          <w:noProof/>
        </w:rPr>
        <w:t>9</w:t>
      </w:r>
      <w:r>
        <w:rPr>
          <w:noProof/>
        </w:rPr>
        <w:fldChar w:fldCharType="end"/>
      </w:r>
    </w:p>
    <w:p w:rsidR="00642D28" w:rsidRDefault="00642D2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DE4146">
        <w:rPr>
          <w:noProof/>
        </w:rPr>
        <w:t>Антикоррупционная оговорка, включаемая в проект договора</w:t>
      </w:r>
      <w:r>
        <w:rPr>
          <w:noProof/>
        </w:rPr>
        <w:tab/>
      </w:r>
      <w:r>
        <w:rPr>
          <w:noProof/>
        </w:rPr>
        <w:fldChar w:fldCharType="begin"/>
      </w:r>
      <w:r>
        <w:rPr>
          <w:noProof/>
        </w:rPr>
        <w:instrText xml:space="preserve"> PAGEREF _Toc469481997 \h </w:instrText>
      </w:r>
      <w:r>
        <w:rPr>
          <w:noProof/>
        </w:rPr>
      </w:r>
      <w:r>
        <w:rPr>
          <w:noProof/>
        </w:rPr>
        <w:fldChar w:fldCharType="separate"/>
      </w:r>
      <w:r>
        <w:rPr>
          <w:noProof/>
        </w:rPr>
        <w:t>11</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_Toc469481998 \h </w:instrText>
      </w:r>
      <w:r>
        <w:rPr>
          <w:noProof/>
        </w:rPr>
      </w:r>
      <w:r>
        <w:rPr>
          <w:noProof/>
        </w:rPr>
        <w:fldChar w:fldCharType="separate"/>
      </w:r>
      <w:r>
        <w:rPr>
          <w:noProof/>
        </w:rPr>
        <w:t>11</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DE4146">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_Toc469482002 \h </w:instrText>
      </w:r>
      <w:r>
        <w:rPr>
          <w:noProof/>
        </w:rPr>
      </w:r>
      <w:r>
        <w:rPr>
          <w:noProof/>
        </w:rPr>
        <w:fldChar w:fldCharType="separate"/>
      </w:r>
      <w:r>
        <w:rPr>
          <w:noProof/>
        </w:rPr>
        <w:t>11</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sidRPr="00DE4146">
        <w:rPr>
          <w:bCs w:val="0"/>
          <w:noProof/>
        </w:rPr>
        <w:t>2.3</w:t>
      </w:r>
      <w:r>
        <w:rPr>
          <w:rFonts w:asciiTheme="minorHAnsi" w:eastAsiaTheme="minorEastAsia" w:hAnsiTheme="minorHAnsi" w:cstheme="minorBidi"/>
          <w:b w:val="0"/>
          <w:bCs w:val="0"/>
          <w:noProof/>
          <w:sz w:val="22"/>
          <w:szCs w:val="22"/>
          <w:lang w:eastAsia="ru-RU"/>
        </w:rPr>
        <w:tab/>
      </w:r>
      <w:r w:rsidRPr="00DE4146">
        <w:rPr>
          <w:bCs w:val="0"/>
          <w:noProof/>
        </w:rPr>
        <w:t>Дополнительные условия, включаемые в проект договора</w:t>
      </w:r>
      <w:r>
        <w:rPr>
          <w:noProof/>
        </w:rPr>
        <w:tab/>
      </w:r>
      <w:r>
        <w:rPr>
          <w:noProof/>
        </w:rPr>
        <w:fldChar w:fldCharType="begin"/>
      </w:r>
      <w:r>
        <w:rPr>
          <w:noProof/>
        </w:rPr>
        <w:instrText xml:space="preserve"> PAGEREF _Toc469482006 \h </w:instrText>
      </w:r>
      <w:r>
        <w:rPr>
          <w:noProof/>
        </w:rPr>
      </w:r>
      <w:r>
        <w:rPr>
          <w:noProof/>
        </w:rPr>
        <w:fldChar w:fldCharType="separate"/>
      </w:r>
      <w:r>
        <w:rPr>
          <w:noProof/>
        </w:rPr>
        <w:t>12</w:t>
      </w:r>
      <w:r>
        <w:rPr>
          <w:noProof/>
        </w:rPr>
        <w:fldChar w:fldCharType="end"/>
      </w:r>
    </w:p>
    <w:p w:rsidR="00642D28" w:rsidRDefault="00642D2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_Toc469482014 \h </w:instrText>
      </w:r>
      <w:r>
        <w:rPr>
          <w:noProof/>
        </w:rPr>
      </w:r>
      <w:r>
        <w:rPr>
          <w:noProof/>
        </w:rPr>
        <w:fldChar w:fldCharType="separate"/>
      </w:r>
      <w:r>
        <w:rPr>
          <w:noProof/>
        </w:rPr>
        <w:t>14</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_Toc469482015 \h </w:instrText>
      </w:r>
      <w:r>
        <w:rPr>
          <w:noProof/>
        </w:rPr>
      </w:r>
      <w:r>
        <w:rPr>
          <w:noProof/>
        </w:rPr>
        <w:fldChar w:fldCharType="separate"/>
      </w:r>
      <w:r>
        <w:rPr>
          <w:noProof/>
        </w:rPr>
        <w:t>14</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_Toc469482018 \h </w:instrText>
      </w:r>
      <w:r>
        <w:rPr>
          <w:noProof/>
        </w:rPr>
      </w:r>
      <w:r>
        <w:rPr>
          <w:noProof/>
        </w:rPr>
        <w:fldChar w:fldCharType="separate"/>
      </w:r>
      <w:r>
        <w:rPr>
          <w:noProof/>
        </w:rPr>
        <w:t>14</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_Toc469482019 \h </w:instrText>
      </w:r>
      <w:r>
        <w:rPr>
          <w:noProof/>
        </w:rPr>
      </w:r>
      <w:r>
        <w:rPr>
          <w:noProof/>
        </w:rPr>
        <w:fldChar w:fldCharType="separate"/>
      </w:r>
      <w:r>
        <w:rPr>
          <w:noProof/>
        </w:rPr>
        <w:t>15</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_Toc469482034 \h </w:instrText>
      </w:r>
      <w:r>
        <w:rPr>
          <w:noProof/>
        </w:rPr>
      </w:r>
      <w:r>
        <w:rPr>
          <w:noProof/>
        </w:rPr>
        <w:fldChar w:fldCharType="separate"/>
      </w:r>
      <w:r>
        <w:rPr>
          <w:noProof/>
        </w:rPr>
        <w:t>31</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_Toc469482037 \h </w:instrText>
      </w:r>
      <w:r>
        <w:rPr>
          <w:noProof/>
        </w:rPr>
      </w:r>
      <w:r>
        <w:rPr>
          <w:noProof/>
        </w:rPr>
        <w:fldChar w:fldCharType="separate"/>
      </w:r>
      <w:r>
        <w:rPr>
          <w:noProof/>
        </w:rPr>
        <w:t>32</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_Toc469482038 \h </w:instrText>
      </w:r>
      <w:r>
        <w:rPr>
          <w:noProof/>
        </w:rPr>
      </w:r>
      <w:r>
        <w:rPr>
          <w:noProof/>
        </w:rPr>
        <w:fldChar w:fldCharType="separate"/>
      </w:r>
      <w:r>
        <w:rPr>
          <w:noProof/>
        </w:rPr>
        <w:t>32</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_Toc469482043 \h </w:instrText>
      </w:r>
      <w:r>
        <w:rPr>
          <w:noProof/>
        </w:rPr>
      </w:r>
      <w:r>
        <w:rPr>
          <w:noProof/>
        </w:rPr>
        <w:fldChar w:fldCharType="separate"/>
      </w:r>
      <w:r>
        <w:rPr>
          <w:noProof/>
        </w:rPr>
        <w:t>34</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_Toc469482044 \h </w:instrText>
      </w:r>
      <w:r>
        <w:rPr>
          <w:noProof/>
        </w:rPr>
      </w:r>
      <w:r>
        <w:rPr>
          <w:noProof/>
        </w:rPr>
        <w:fldChar w:fldCharType="separate"/>
      </w:r>
      <w:r>
        <w:rPr>
          <w:noProof/>
        </w:rPr>
        <w:t>36</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_Toc469482045 \h </w:instrText>
      </w:r>
      <w:r>
        <w:rPr>
          <w:noProof/>
        </w:rPr>
      </w:r>
      <w:r>
        <w:rPr>
          <w:noProof/>
        </w:rPr>
        <w:fldChar w:fldCharType="separate"/>
      </w:r>
      <w:r>
        <w:rPr>
          <w:noProof/>
        </w:rPr>
        <w:t>36</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sidRPr="00DE4146">
        <w:rPr>
          <w:bCs w:val="0"/>
          <w:noProof/>
        </w:rPr>
        <w:t>Антидемпинговые меры</w:t>
      </w:r>
      <w:r>
        <w:rPr>
          <w:noProof/>
        </w:rPr>
        <w:tab/>
      </w:r>
      <w:r>
        <w:rPr>
          <w:noProof/>
        </w:rPr>
        <w:fldChar w:fldCharType="begin"/>
      </w:r>
      <w:r>
        <w:rPr>
          <w:noProof/>
        </w:rPr>
        <w:instrText xml:space="preserve"> PAGEREF _Toc469482046 \h </w:instrText>
      </w:r>
      <w:r>
        <w:rPr>
          <w:noProof/>
        </w:rPr>
      </w:r>
      <w:r>
        <w:rPr>
          <w:noProof/>
        </w:rPr>
        <w:fldChar w:fldCharType="separate"/>
      </w:r>
      <w:r>
        <w:rPr>
          <w:noProof/>
        </w:rPr>
        <w:t>37</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_Toc469482047 \h </w:instrText>
      </w:r>
      <w:r>
        <w:rPr>
          <w:noProof/>
        </w:rPr>
      </w:r>
      <w:r>
        <w:rPr>
          <w:noProof/>
        </w:rPr>
        <w:fldChar w:fldCharType="separate"/>
      </w:r>
      <w:r>
        <w:rPr>
          <w:noProof/>
        </w:rPr>
        <w:t>38</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_Toc469482048 \h </w:instrText>
      </w:r>
      <w:r>
        <w:rPr>
          <w:noProof/>
        </w:rPr>
      </w:r>
      <w:r>
        <w:rPr>
          <w:noProof/>
        </w:rPr>
        <w:fldChar w:fldCharType="separate"/>
      </w:r>
      <w:r>
        <w:rPr>
          <w:noProof/>
        </w:rPr>
        <w:t>39</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_Toc469482049 \h </w:instrText>
      </w:r>
      <w:r>
        <w:rPr>
          <w:noProof/>
        </w:rPr>
      </w:r>
      <w:r>
        <w:rPr>
          <w:noProof/>
        </w:rPr>
        <w:fldChar w:fldCharType="separate"/>
      </w:r>
      <w:r>
        <w:rPr>
          <w:noProof/>
        </w:rPr>
        <w:t>39</w:t>
      </w:r>
      <w:r>
        <w:rPr>
          <w:noProof/>
        </w:rPr>
        <w:fldChar w:fldCharType="end"/>
      </w:r>
    </w:p>
    <w:p w:rsidR="00642D28" w:rsidRDefault="00642D28">
      <w:pPr>
        <w:pStyle w:val="1f3"/>
        <w:rPr>
          <w:rFonts w:asciiTheme="minorHAnsi" w:eastAsiaTheme="minorEastAsia" w:hAnsiTheme="minorHAnsi" w:cstheme="minorBidi"/>
          <w:b w:val="0"/>
          <w:caps w:val="0"/>
          <w:noProof/>
          <w:szCs w:val="22"/>
          <w:lang w:eastAsia="ru-RU"/>
        </w:rPr>
      </w:pPr>
      <w:r w:rsidRPr="00DE414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_Toc469482050 \h </w:instrText>
      </w:r>
      <w:r>
        <w:rPr>
          <w:noProof/>
        </w:rPr>
      </w:r>
      <w:r>
        <w:rPr>
          <w:noProof/>
        </w:rPr>
        <w:fldChar w:fldCharType="separate"/>
      </w:r>
      <w:r>
        <w:rPr>
          <w:noProof/>
        </w:rPr>
        <w:t>40</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_Toc469482051 \h </w:instrText>
      </w:r>
      <w:r>
        <w:rPr>
          <w:noProof/>
        </w:rPr>
      </w:r>
      <w:r>
        <w:rPr>
          <w:noProof/>
        </w:rPr>
        <w:fldChar w:fldCharType="separate"/>
      </w:r>
      <w:r>
        <w:rPr>
          <w:noProof/>
        </w:rPr>
        <w:t>40</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_Toc469482054 \h </w:instrText>
      </w:r>
      <w:r>
        <w:rPr>
          <w:noProof/>
        </w:rPr>
      </w:r>
      <w:r>
        <w:rPr>
          <w:noProof/>
        </w:rPr>
        <w:fldChar w:fldCharType="separate"/>
      </w:r>
      <w:r>
        <w:rPr>
          <w:noProof/>
        </w:rPr>
        <w:t>40</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_Toc469482057 \h </w:instrText>
      </w:r>
      <w:r>
        <w:rPr>
          <w:noProof/>
        </w:rPr>
      </w:r>
      <w:r>
        <w:rPr>
          <w:noProof/>
        </w:rPr>
        <w:fldChar w:fldCharType="separate"/>
      </w:r>
      <w:r>
        <w:rPr>
          <w:noProof/>
        </w:rPr>
        <w:t>40</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_Toc469482060 \h </w:instrText>
      </w:r>
      <w:r>
        <w:rPr>
          <w:noProof/>
        </w:rPr>
      </w:r>
      <w:r>
        <w:rPr>
          <w:noProof/>
        </w:rPr>
        <w:fldChar w:fldCharType="separate"/>
      </w:r>
      <w:r>
        <w:rPr>
          <w:noProof/>
        </w:rPr>
        <w:t>40</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_Toc469482063 \h </w:instrText>
      </w:r>
      <w:r>
        <w:rPr>
          <w:noProof/>
        </w:rPr>
      </w:r>
      <w:r>
        <w:rPr>
          <w:noProof/>
        </w:rPr>
        <w:fldChar w:fldCharType="separate"/>
      </w:r>
      <w:r>
        <w:rPr>
          <w:noProof/>
        </w:rPr>
        <w:t>40</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sidRPr="00DE414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Pr>
          <w:noProof/>
        </w:rPr>
        <w:fldChar w:fldCharType="begin"/>
      </w:r>
      <w:r>
        <w:rPr>
          <w:noProof/>
        </w:rPr>
        <w:instrText xml:space="preserve"> PAGEREF _Toc469482066 \h </w:instrText>
      </w:r>
      <w:r>
        <w:rPr>
          <w:noProof/>
        </w:rPr>
      </w:r>
      <w:r>
        <w:rPr>
          <w:noProof/>
        </w:rPr>
        <w:fldChar w:fldCharType="separate"/>
      </w:r>
      <w:r>
        <w:rPr>
          <w:noProof/>
        </w:rPr>
        <w:t>41</w:t>
      </w:r>
      <w:r>
        <w:rPr>
          <w:noProof/>
        </w:rPr>
        <w:fldChar w:fldCharType="end"/>
      </w:r>
    </w:p>
    <w:p w:rsidR="00642D28" w:rsidRDefault="00642D2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_Toc469482068 \h </w:instrText>
      </w:r>
      <w:r>
        <w:rPr>
          <w:noProof/>
        </w:rPr>
      </w:r>
      <w:r>
        <w:rPr>
          <w:noProof/>
        </w:rPr>
        <w:fldChar w:fldCharType="separate"/>
      </w:r>
      <w:r>
        <w:rPr>
          <w:noProof/>
        </w:rPr>
        <w:t>42</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_Toc469482069 \h </w:instrText>
      </w:r>
      <w:r>
        <w:rPr>
          <w:noProof/>
        </w:rPr>
      </w:r>
      <w:r>
        <w:rPr>
          <w:noProof/>
        </w:rPr>
        <w:fldChar w:fldCharType="separate"/>
      </w:r>
      <w:r>
        <w:rPr>
          <w:noProof/>
        </w:rPr>
        <w:t>42</w:t>
      </w:r>
      <w:r>
        <w:rPr>
          <w:noProof/>
        </w:rPr>
        <w:fldChar w:fldCharType="end"/>
      </w:r>
    </w:p>
    <w:p w:rsidR="00642D28" w:rsidRDefault="00642D2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_Toc469482070 \h </w:instrText>
      </w:r>
      <w:r>
        <w:rPr>
          <w:noProof/>
        </w:rPr>
      </w:r>
      <w:r>
        <w:rPr>
          <w:noProof/>
        </w:rPr>
        <w:fldChar w:fldCharType="separate"/>
      </w:r>
      <w:r>
        <w:rPr>
          <w:noProof/>
        </w:rPr>
        <w:t>42</w:t>
      </w:r>
      <w:r>
        <w:rPr>
          <w:noProof/>
        </w:rPr>
        <w:fldChar w:fldCharType="end"/>
      </w:r>
    </w:p>
    <w:p w:rsidR="00642D28" w:rsidRDefault="00642D28">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_Toc469482071 \h </w:instrText>
      </w:r>
      <w:r>
        <w:rPr>
          <w:noProof/>
        </w:rPr>
      </w:r>
      <w:r>
        <w:rPr>
          <w:noProof/>
        </w:rPr>
        <w:fldChar w:fldCharType="separate"/>
      </w:r>
      <w:r>
        <w:rPr>
          <w:noProof/>
        </w:rPr>
        <w:t>45</w:t>
      </w:r>
      <w:r>
        <w:rPr>
          <w:noProof/>
        </w:rPr>
        <w:fldChar w:fldCharType="end"/>
      </w:r>
    </w:p>
    <w:p w:rsidR="00642D28" w:rsidRDefault="00642D2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_Toc469482072 \h </w:instrText>
      </w:r>
      <w:r>
        <w:rPr>
          <w:noProof/>
        </w:rPr>
      </w:r>
      <w:r>
        <w:rPr>
          <w:noProof/>
        </w:rPr>
        <w:fldChar w:fldCharType="separate"/>
      </w:r>
      <w:r>
        <w:rPr>
          <w:noProof/>
        </w:rPr>
        <w:t>46</w:t>
      </w:r>
      <w:r>
        <w:rPr>
          <w:noProof/>
        </w:rPr>
        <w:fldChar w:fldCharType="end"/>
      </w:r>
    </w:p>
    <w:p w:rsidR="00642D28" w:rsidRDefault="00642D28">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Антикоррупционных обязательств</w:t>
      </w:r>
      <w:r>
        <w:rPr>
          <w:noProof/>
        </w:rPr>
        <w:tab/>
      </w:r>
      <w:r>
        <w:rPr>
          <w:noProof/>
        </w:rPr>
        <w:fldChar w:fldCharType="begin"/>
      </w:r>
      <w:r>
        <w:rPr>
          <w:noProof/>
        </w:rPr>
        <w:instrText xml:space="preserve"> PAGEREF _Toc469482073 \h </w:instrText>
      </w:r>
      <w:r>
        <w:rPr>
          <w:noProof/>
        </w:rPr>
      </w:r>
      <w:r>
        <w:rPr>
          <w:noProof/>
        </w:rPr>
        <w:fldChar w:fldCharType="separate"/>
      </w:r>
      <w:r>
        <w:rPr>
          <w:noProof/>
        </w:rPr>
        <w:t>46</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DE4146">
        <w:rPr>
          <w:bCs w:val="0"/>
          <w:noProof/>
        </w:rPr>
        <w:t xml:space="preserve">поставок </w:t>
      </w:r>
      <w:r>
        <w:rPr>
          <w:noProof/>
        </w:rPr>
        <w:t>(форма 2)</w:t>
      </w:r>
      <w:r>
        <w:rPr>
          <w:noProof/>
        </w:rPr>
        <w:tab/>
      </w:r>
      <w:r>
        <w:rPr>
          <w:noProof/>
        </w:rPr>
        <w:fldChar w:fldCharType="begin"/>
      </w:r>
      <w:r>
        <w:rPr>
          <w:noProof/>
        </w:rPr>
        <w:instrText xml:space="preserve"> PAGEREF _Toc469482074 \h </w:instrText>
      </w:r>
      <w:r>
        <w:rPr>
          <w:noProof/>
        </w:rPr>
      </w:r>
      <w:r>
        <w:rPr>
          <w:noProof/>
        </w:rPr>
        <w:fldChar w:fldCharType="separate"/>
      </w:r>
      <w:r>
        <w:rPr>
          <w:noProof/>
        </w:rPr>
        <w:t>48</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Pr>
          <w:noProof/>
        </w:rPr>
        <w:fldChar w:fldCharType="begin"/>
      </w:r>
      <w:r>
        <w:rPr>
          <w:noProof/>
        </w:rPr>
        <w:instrText xml:space="preserve"> PAGEREF _Toc469482077 \h </w:instrText>
      </w:r>
      <w:r>
        <w:rPr>
          <w:noProof/>
        </w:rPr>
      </w:r>
      <w:r>
        <w:rPr>
          <w:noProof/>
        </w:rPr>
        <w:fldChar w:fldCharType="separate"/>
      </w:r>
      <w:r>
        <w:rPr>
          <w:noProof/>
        </w:rPr>
        <w:t>52</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_Toc469482080 \h </w:instrText>
      </w:r>
      <w:r>
        <w:rPr>
          <w:noProof/>
        </w:rPr>
      </w:r>
      <w:r>
        <w:rPr>
          <w:noProof/>
        </w:rPr>
        <w:fldChar w:fldCharType="separate"/>
      </w:r>
      <w:r>
        <w:rPr>
          <w:noProof/>
        </w:rPr>
        <w:t>54</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Pr>
          <w:noProof/>
        </w:rPr>
        <w:fldChar w:fldCharType="begin"/>
      </w:r>
      <w:r>
        <w:rPr>
          <w:noProof/>
        </w:rPr>
        <w:instrText xml:space="preserve"> PAGEREF _Toc469482083 \h </w:instrText>
      </w:r>
      <w:r>
        <w:rPr>
          <w:noProof/>
        </w:rPr>
      </w:r>
      <w:r>
        <w:rPr>
          <w:noProof/>
        </w:rPr>
        <w:fldChar w:fldCharType="separate"/>
      </w:r>
      <w:r>
        <w:rPr>
          <w:noProof/>
        </w:rPr>
        <w:t>56</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_Toc469482086 \h </w:instrText>
      </w:r>
      <w:r>
        <w:rPr>
          <w:noProof/>
        </w:rPr>
      </w:r>
      <w:r>
        <w:rPr>
          <w:noProof/>
        </w:rPr>
        <w:fldChar w:fldCharType="separate"/>
      </w:r>
      <w:r>
        <w:rPr>
          <w:noProof/>
        </w:rPr>
        <w:t>58</w:t>
      </w:r>
      <w:r>
        <w:rPr>
          <w:noProof/>
        </w:rPr>
        <w:fldChar w:fldCharType="end"/>
      </w:r>
    </w:p>
    <w:p w:rsidR="00642D28" w:rsidRDefault="00642D28">
      <w:pPr>
        <w:pStyle w:val="32"/>
        <w:rPr>
          <w:rFonts w:asciiTheme="minorHAnsi" w:eastAsiaTheme="minorEastAsia" w:hAnsiTheme="minorHAnsi" w:cstheme="minorBidi"/>
          <w:bCs w:val="0"/>
          <w:iCs w:val="0"/>
          <w:noProof/>
          <w:sz w:val="22"/>
          <w:szCs w:val="22"/>
          <w:lang w:eastAsia="ru-RU"/>
        </w:rPr>
      </w:pPr>
      <w:r>
        <w:rPr>
          <w:noProof/>
        </w:rPr>
        <w:t>5.6.1</w:t>
      </w:r>
      <w:r>
        <w:rPr>
          <w:rFonts w:asciiTheme="minorHAnsi" w:eastAsiaTheme="minorEastAsia" w:hAnsiTheme="minorHAnsi" w:cstheme="minorBidi"/>
          <w:bCs w:val="0"/>
          <w:iCs w:val="0"/>
          <w:noProof/>
          <w:sz w:val="22"/>
          <w:szCs w:val="22"/>
          <w:lang w:eastAsia="ru-RU"/>
        </w:rPr>
        <w:tab/>
      </w:r>
      <w:r>
        <w:rPr>
          <w:noProof/>
        </w:rPr>
        <w:t>Форма Анкеты Участника</w:t>
      </w:r>
      <w:r>
        <w:rPr>
          <w:noProof/>
        </w:rPr>
        <w:tab/>
      </w:r>
      <w:r>
        <w:rPr>
          <w:noProof/>
        </w:rPr>
        <w:fldChar w:fldCharType="begin"/>
      </w:r>
      <w:r>
        <w:rPr>
          <w:noProof/>
        </w:rPr>
        <w:instrText xml:space="preserve"> PAGEREF _Toc469482087 \h </w:instrText>
      </w:r>
      <w:r>
        <w:rPr>
          <w:noProof/>
        </w:rPr>
      </w:r>
      <w:r>
        <w:rPr>
          <w:noProof/>
        </w:rPr>
        <w:fldChar w:fldCharType="separate"/>
      </w:r>
      <w:r>
        <w:rPr>
          <w:noProof/>
        </w:rPr>
        <w:t>58</w:t>
      </w:r>
      <w:r>
        <w:rPr>
          <w:noProof/>
        </w:rPr>
        <w:fldChar w:fldCharType="end"/>
      </w:r>
    </w:p>
    <w:p w:rsidR="00642D28" w:rsidRDefault="00642D28">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_Toc469482088 \h </w:instrText>
      </w:r>
      <w:r>
        <w:rPr>
          <w:noProof/>
        </w:rPr>
      </w:r>
      <w:r>
        <w:rPr>
          <w:noProof/>
        </w:rPr>
        <w:fldChar w:fldCharType="separate"/>
      </w:r>
      <w:r>
        <w:rPr>
          <w:noProof/>
        </w:rPr>
        <w:t>60</w:t>
      </w:r>
      <w:r>
        <w:rPr>
          <w:noProof/>
        </w:rPr>
        <w:fldChar w:fldCharType="end"/>
      </w:r>
    </w:p>
    <w:p w:rsidR="00642D28" w:rsidRDefault="00642D28">
      <w:pPr>
        <w:pStyle w:val="32"/>
        <w:rPr>
          <w:rFonts w:asciiTheme="minorHAnsi" w:eastAsiaTheme="minorEastAsia" w:hAnsiTheme="minorHAnsi" w:cstheme="minorBidi"/>
          <w:bCs w:val="0"/>
          <w:iCs w:val="0"/>
          <w:noProof/>
          <w:sz w:val="22"/>
          <w:szCs w:val="22"/>
          <w:lang w:eastAsia="ru-RU"/>
        </w:rPr>
      </w:pPr>
      <w:r>
        <w:rPr>
          <w:noProof/>
        </w:rPr>
        <w:t>5.6.3</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_Toc469482089 \h </w:instrText>
      </w:r>
      <w:r>
        <w:rPr>
          <w:noProof/>
        </w:rPr>
      </w:r>
      <w:r>
        <w:rPr>
          <w:noProof/>
        </w:rPr>
        <w:fldChar w:fldCharType="separate"/>
      </w:r>
      <w:r>
        <w:rPr>
          <w:noProof/>
        </w:rPr>
        <w:t>64</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_Toc469482090 \h </w:instrText>
      </w:r>
      <w:r>
        <w:rPr>
          <w:noProof/>
        </w:rPr>
      </w:r>
      <w:r>
        <w:rPr>
          <w:noProof/>
        </w:rPr>
        <w:fldChar w:fldCharType="separate"/>
      </w:r>
      <w:r>
        <w:rPr>
          <w:noProof/>
        </w:rPr>
        <w:t>65</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_Toc469482093 \h </w:instrText>
      </w:r>
      <w:r>
        <w:rPr>
          <w:noProof/>
        </w:rPr>
      </w:r>
      <w:r>
        <w:rPr>
          <w:noProof/>
        </w:rPr>
        <w:fldChar w:fldCharType="separate"/>
      </w:r>
      <w:r>
        <w:rPr>
          <w:noProof/>
        </w:rPr>
        <w:t>67</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_Toc469482096 \h </w:instrText>
      </w:r>
      <w:r>
        <w:rPr>
          <w:noProof/>
        </w:rPr>
      </w:r>
      <w:r>
        <w:rPr>
          <w:noProof/>
        </w:rPr>
        <w:fldChar w:fldCharType="separate"/>
      </w:r>
      <w:r>
        <w:rPr>
          <w:noProof/>
        </w:rPr>
        <w:t>69</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Pr>
          <w:noProof/>
        </w:rPr>
        <w:fldChar w:fldCharType="begin"/>
      </w:r>
      <w:r>
        <w:rPr>
          <w:noProof/>
        </w:rPr>
        <w:instrText xml:space="preserve"> PAGEREF _Toc469482099 \h </w:instrText>
      </w:r>
      <w:r>
        <w:rPr>
          <w:noProof/>
        </w:rPr>
      </w:r>
      <w:r>
        <w:rPr>
          <w:noProof/>
        </w:rPr>
        <w:fldChar w:fldCharType="separate"/>
      </w:r>
      <w:r>
        <w:rPr>
          <w:noProof/>
        </w:rPr>
        <w:t>71</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Pr>
          <w:noProof/>
        </w:rPr>
        <w:fldChar w:fldCharType="begin"/>
      </w:r>
      <w:r>
        <w:rPr>
          <w:noProof/>
        </w:rPr>
        <w:instrText xml:space="preserve"> PAGEREF _Toc469482102 \h </w:instrText>
      </w:r>
      <w:r>
        <w:rPr>
          <w:noProof/>
        </w:rPr>
      </w:r>
      <w:r>
        <w:rPr>
          <w:noProof/>
        </w:rPr>
        <w:fldChar w:fldCharType="separate"/>
      </w:r>
      <w:r>
        <w:rPr>
          <w:noProof/>
        </w:rPr>
        <w:t>74</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Pr>
          <w:noProof/>
        </w:rPr>
        <w:fldChar w:fldCharType="begin"/>
      </w:r>
      <w:r>
        <w:rPr>
          <w:noProof/>
        </w:rPr>
        <w:instrText xml:space="preserve"> PAGEREF _Toc469482107 \h </w:instrText>
      </w:r>
      <w:r>
        <w:rPr>
          <w:noProof/>
        </w:rPr>
      </w:r>
      <w:r>
        <w:rPr>
          <w:noProof/>
        </w:rPr>
        <w:fldChar w:fldCharType="separate"/>
      </w:r>
      <w:r>
        <w:rPr>
          <w:noProof/>
        </w:rPr>
        <w:t>78</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Pr>
          <w:noProof/>
        </w:rPr>
        <w:fldChar w:fldCharType="begin"/>
      </w:r>
      <w:r>
        <w:rPr>
          <w:noProof/>
        </w:rPr>
        <w:instrText xml:space="preserve"> PAGEREF _Toc469482110 \h </w:instrText>
      </w:r>
      <w:r>
        <w:rPr>
          <w:noProof/>
        </w:rPr>
      </w:r>
      <w:r>
        <w:rPr>
          <w:noProof/>
        </w:rPr>
        <w:fldChar w:fldCharType="separate"/>
      </w:r>
      <w:r>
        <w:rPr>
          <w:noProof/>
        </w:rPr>
        <w:t>81</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_Toc469482113 \h </w:instrText>
      </w:r>
      <w:r>
        <w:rPr>
          <w:noProof/>
        </w:rPr>
      </w:r>
      <w:r>
        <w:rPr>
          <w:noProof/>
        </w:rPr>
        <w:fldChar w:fldCharType="separate"/>
      </w:r>
      <w:r>
        <w:rPr>
          <w:noProof/>
        </w:rPr>
        <w:t>83</w:t>
      </w:r>
      <w:r>
        <w:rPr>
          <w:noProof/>
        </w:rPr>
        <w:fldChar w:fldCharType="end"/>
      </w:r>
    </w:p>
    <w:p w:rsidR="00642D28" w:rsidRDefault="00642D2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Pr>
          <w:noProof/>
        </w:rPr>
        <w:fldChar w:fldCharType="begin"/>
      </w:r>
      <w:r>
        <w:rPr>
          <w:noProof/>
        </w:rPr>
        <w:instrText xml:space="preserve"> PAGEREF _Toc469482116 \h </w:instrText>
      </w:r>
      <w:r>
        <w:rPr>
          <w:noProof/>
        </w:rPr>
      </w:r>
      <w:r>
        <w:rPr>
          <w:noProof/>
        </w:rPr>
        <w:fldChar w:fldCharType="separate"/>
      </w:r>
      <w:r>
        <w:rPr>
          <w:noProof/>
        </w:rPr>
        <w:t>85</w:t>
      </w:r>
      <w:r>
        <w:rPr>
          <w:noProof/>
        </w:rPr>
        <w:fldChar w:fldCharType="end"/>
      </w:r>
    </w:p>
    <w:p w:rsidR="00717F60" w:rsidRPr="00382A07" w:rsidRDefault="00F117F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9481984"/>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69481985"/>
      <w:bookmarkEnd w:id="8"/>
      <w:r w:rsidRPr="00382A07">
        <w:t>Общие сведения о процедуре запроса предложений</w:t>
      </w:r>
      <w:bookmarkEnd w:id="9"/>
    </w:p>
    <w:p w:rsidR="00151FC1" w:rsidRPr="00862664" w:rsidRDefault="00151FC1" w:rsidP="00151FC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70663"/>
      <w:r w:rsidRPr="00FA55CE">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156961, г. Кострома, проспект Мира, 53, секретарь Закупочной комиссии – специалист 2 категории отдела закупочной деятельности филиала ПАО «МРСК Центра» - «Костромаэнерго» Инякин Р.К., </w:t>
      </w:r>
      <w:r w:rsidRPr="001E23AE">
        <w:rPr>
          <w:iCs/>
          <w:sz w:val="24"/>
          <w:szCs w:val="24"/>
        </w:rPr>
        <w:t xml:space="preserve">контактный телефон: (4942) 396-482, адрес электронной почты:  </w:t>
      </w:r>
      <w:r w:rsidRPr="001E23AE">
        <w:rPr>
          <w:rStyle w:val="a7"/>
          <w:sz w:val="24"/>
          <w:szCs w:val="24"/>
        </w:rPr>
        <w:t>Inyakin.RK@mrsk-1.ru</w:t>
      </w:r>
      <w:r w:rsidRPr="001E23AE">
        <w:rPr>
          <w:iCs/>
          <w:sz w:val="24"/>
          <w:szCs w:val="24"/>
        </w:rPr>
        <w:t xml:space="preserve">, ответственное лицо – Инякин Роман Константинович, контактный телефон: (4942) 396-482, адрес электронной почты:  </w:t>
      </w:r>
      <w:r w:rsidRPr="001E23AE">
        <w:rPr>
          <w:rStyle w:val="a7"/>
          <w:sz w:val="24"/>
          <w:szCs w:val="24"/>
        </w:rPr>
        <w:t>Inyakin.RK@mrsk-1.ru</w:t>
      </w:r>
      <w:r w:rsidRPr="001E23AE">
        <w:rPr>
          <w:iCs/>
          <w:sz w:val="24"/>
          <w:szCs w:val="24"/>
        </w:rPr>
        <w:t>, Извещением о проведении открытого</w:t>
      </w:r>
      <w:r w:rsidRPr="00FA55CE">
        <w:rPr>
          <w:iCs/>
          <w:sz w:val="24"/>
          <w:szCs w:val="24"/>
        </w:rPr>
        <w:t xml:space="preserve"> </w:t>
      </w:r>
      <w:r w:rsidRPr="004030DB">
        <w:rPr>
          <w:iCs/>
          <w:sz w:val="24"/>
          <w:szCs w:val="24"/>
        </w:rPr>
        <w:t xml:space="preserve">запроса предложений, опубликованным </w:t>
      </w:r>
      <w:r w:rsidRPr="004030DB">
        <w:rPr>
          <w:b/>
          <w:iCs/>
          <w:sz w:val="24"/>
          <w:szCs w:val="24"/>
        </w:rPr>
        <w:t>«2</w:t>
      </w:r>
      <w:r w:rsidR="004030DB" w:rsidRPr="004030DB">
        <w:rPr>
          <w:b/>
          <w:iCs/>
          <w:sz w:val="24"/>
          <w:szCs w:val="24"/>
        </w:rPr>
        <w:t>2</w:t>
      </w:r>
      <w:r w:rsidRPr="004030DB">
        <w:rPr>
          <w:b/>
          <w:iCs/>
          <w:sz w:val="24"/>
          <w:szCs w:val="24"/>
        </w:rPr>
        <w:t xml:space="preserve">» </w:t>
      </w:r>
      <w:r w:rsidR="004030DB" w:rsidRPr="004030DB">
        <w:rPr>
          <w:b/>
          <w:iCs/>
          <w:sz w:val="24"/>
          <w:szCs w:val="24"/>
        </w:rPr>
        <w:t>дека</w:t>
      </w:r>
      <w:r w:rsidRPr="004030DB">
        <w:rPr>
          <w:b/>
          <w:iCs/>
          <w:sz w:val="24"/>
          <w:szCs w:val="24"/>
        </w:rPr>
        <w:t>бря 2016 г.</w:t>
      </w:r>
      <w:r w:rsidRPr="004030DB">
        <w:rPr>
          <w:iCs/>
          <w:sz w:val="24"/>
          <w:szCs w:val="24"/>
        </w:rPr>
        <w:t xml:space="preserve"> на официальном сайте</w:t>
      </w:r>
      <w:r w:rsidRPr="00FA55CE">
        <w:rPr>
          <w:iCs/>
          <w:sz w:val="24"/>
          <w:szCs w:val="24"/>
        </w:rPr>
        <w:t xml:space="preserve"> (</w:t>
      </w:r>
      <w:hyperlink r:id="rId15" w:history="1">
        <w:r w:rsidRPr="00FA55CE">
          <w:rPr>
            <w:rStyle w:val="a7"/>
            <w:iCs/>
            <w:sz w:val="24"/>
            <w:szCs w:val="24"/>
          </w:rPr>
          <w:t>www.zakupki.</w:t>
        </w:r>
        <w:r w:rsidRPr="00FA55CE">
          <w:rPr>
            <w:rStyle w:val="a7"/>
            <w:iCs/>
            <w:sz w:val="24"/>
            <w:szCs w:val="24"/>
            <w:lang w:val="en-US"/>
          </w:rPr>
          <w:t>gov</w:t>
        </w:r>
        <w:r w:rsidRPr="00FA55CE">
          <w:rPr>
            <w:rStyle w:val="a7"/>
            <w:iCs/>
            <w:sz w:val="24"/>
            <w:szCs w:val="24"/>
          </w:rPr>
          <w:t>.ru</w:t>
        </w:r>
      </w:hyperlink>
      <w:r w:rsidRPr="00FA55CE">
        <w:rPr>
          <w:iCs/>
          <w:sz w:val="24"/>
          <w:szCs w:val="24"/>
        </w:rPr>
        <w:t>), на сайте ПАО «МРСК Центра» (</w:t>
      </w:r>
      <w:hyperlink r:id="rId16" w:history="1">
        <w:r w:rsidRPr="00FA55CE">
          <w:rPr>
            <w:rStyle w:val="a7"/>
            <w:iCs/>
            <w:sz w:val="24"/>
            <w:szCs w:val="24"/>
          </w:rPr>
          <w:t>www.mrsk-1.ru</w:t>
        </w:r>
      </w:hyperlink>
      <w:r w:rsidRPr="00FA55CE">
        <w:rPr>
          <w:iCs/>
          <w:sz w:val="24"/>
          <w:szCs w:val="24"/>
        </w:rPr>
        <w:t xml:space="preserve">), на сайте ЭТП, указанном в п. </w:t>
      </w:r>
      <w:r w:rsidRPr="00FA55CE">
        <w:rPr>
          <w:iCs/>
          <w:sz w:val="24"/>
          <w:szCs w:val="24"/>
        </w:rPr>
        <w:fldChar w:fldCharType="begin"/>
      </w:r>
      <w:r w:rsidRPr="00FA55CE">
        <w:rPr>
          <w:iCs/>
          <w:sz w:val="24"/>
          <w:szCs w:val="24"/>
        </w:rPr>
        <w:instrText xml:space="preserve"> REF _Ref440269836 \r \h  \* MERGEFORMAT </w:instrText>
      </w:r>
      <w:r w:rsidRPr="00FA55CE">
        <w:rPr>
          <w:iCs/>
          <w:sz w:val="24"/>
          <w:szCs w:val="24"/>
        </w:rPr>
      </w:r>
      <w:r w:rsidRPr="00FA55CE">
        <w:rPr>
          <w:iCs/>
          <w:sz w:val="24"/>
          <w:szCs w:val="24"/>
        </w:rPr>
        <w:fldChar w:fldCharType="separate"/>
      </w:r>
      <w:r w:rsidRPr="00FA55CE">
        <w:rPr>
          <w:iCs/>
          <w:sz w:val="24"/>
          <w:szCs w:val="24"/>
        </w:rPr>
        <w:t>1.1.2</w:t>
      </w:r>
      <w:r w:rsidRPr="00FA55CE">
        <w:rPr>
          <w:iCs/>
          <w:sz w:val="24"/>
          <w:szCs w:val="24"/>
        </w:rPr>
        <w:fldChar w:fldCharType="end"/>
      </w:r>
      <w:r w:rsidRPr="00FA55CE">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FA55CE">
        <w:rPr>
          <w:iCs/>
          <w:sz w:val="24"/>
          <w:szCs w:val="24"/>
        </w:rPr>
        <w:t xml:space="preserve">на право заключения Договора на поставку </w:t>
      </w:r>
      <w:r w:rsidRPr="00C10424">
        <w:rPr>
          <w:iCs/>
          <w:sz w:val="24"/>
          <w:szCs w:val="24"/>
        </w:rPr>
        <w:t>устройств РЗА</w:t>
      </w:r>
      <w:r w:rsidRPr="00FA55CE">
        <w:rPr>
          <w:iCs/>
          <w:sz w:val="24"/>
          <w:szCs w:val="24"/>
        </w:rPr>
        <w:t xml:space="preserve"> для нужд ПАО «МРСК Центра» (филиала «Костромаэнерго», расположенного по адресу: РФ, 156961, г. Кострома, проспект Мира, 53).</w:t>
      </w:r>
      <w:bookmarkEnd w:id="11"/>
      <w:bookmarkEnd w:id="12"/>
      <w:bookmarkEnd w:id="13"/>
    </w:p>
    <w:p w:rsidR="00151FC1" w:rsidRPr="00FA55CE" w:rsidRDefault="00151FC1" w:rsidP="00151FC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Запрос предложений проводится в соответствии с правилами и с </w:t>
      </w:r>
      <w:r w:rsidRPr="00FA55CE">
        <w:rPr>
          <w:sz w:val="24"/>
          <w:szCs w:val="24"/>
        </w:rPr>
        <w:t xml:space="preserve">использованием функционала электронной торговой площадки ПАО «Россети» </w:t>
      </w:r>
      <w:hyperlink r:id="rId17" w:history="1">
        <w:r w:rsidRPr="00D7317A">
          <w:rPr>
            <w:rStyle w:val="a7"/>
            <w:sz w:val="24"/>
          </w:rPr>
          <w:t>etp.rosseti.ru</w:t>
        </w:r>
      </w:hyperlink>
      <w:r w:rsidRPr="00FA55CE">
        <w:rPr>
          <w:sz w:val="24"/>
          <w:szCs w:val="24"/>
        </w:rPr>
        <w:t xml:space="preserve"> (далее — ЭТП).</w:t>
      </w:r>
      <w:bookmarkEnd w:id="15"/>
    </w:p>
    <w:p w:rsidR="00151FC1" w:rsidRPr="00C12FA4" w:rsidRDefault="00151FC1" w:rsidP="00151FC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 филиал</w:t>
      </w:r>
      <w:r w:rsidRPr="00FA55CE">
        <w:rPr>
          <w:iCs/>
          <w:sz w:val="24"/>
          <w:szCs w:val="24"/>
        </w:rPr>
        <w:t xml:space="preserve"> ПАО «МРСК Центра» - «Костромаэнерго»</w:t>
      </w:r>
      <w:r w:rsidRPr="00C12FA4">
        <w:rPr>
          <w:iCs/>
          <w:sz w:val="24"/>
          <w:szCs w:val="24"/>
        </w:rPr>
        <w:t>.</w:t>
      </w:r>
      <w:r w:rsidRPr="00C12FA4">
        <w:rPr>
          <w:rStyle w:val="aa"/>
          <w:sz w:val="24"/>
          <w:szCs w:val="24"/>
        </w:rPr>
        <w:t xml:space="preserve"> </w:t>
      </w:r>
      <w:bookmarkEnd w:id="16"/>
    </w:p>
    <w:p w:rsidR="00151FC1" w:rsidRDefault="00151FC1" w:rsidP="00151FC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Запроса предложений</w:t>
      </w:r>
      <w:r>
        <w:rPr>
          <w:sz w:val="24"/>
          <w:szCs w:val="24"/>
        </w:rPr>
        <w:t>:</w:t>
      </w:r>
      <w:bookmarkEnd w:id="17"/>
    </w:p>
    <w:p w:rsidR="00151FC1" w:rsidRPr="00C12FA4" w:rsidRDefault="00151FC1" w:rsidP="00151FC1">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C12FA4">
        <w:rPr>
          <w:sz w:val="24"/>
          <w:szCs w:val="24"/>
        </w:rPr>
        <w:t xml:space="preserve"> </w:t>
      </w:r>
      <w:bookmarkEnd w:id="18"/>
      <w:r w:rsidRPr="00FA55CE">
        <w:rPr>
          <w:sz w:val="24"/>
          <w:szCs w:val="24"/>
        </w:rPr>
        <w:t xml:space="preserve">право заключения Договора на поставку </w:t>
      </w:r>
      <w:r w:rsidRPr="00C10424">
        <w:rPr>
          <w:sz w:val="24"/>
          <w:szCs w:val="24"/>
        </w:rPr>
        <w:t>устройств РЗА</w:t>
      </w:r>
      <w:r w:rsidRPr="00FA55CE">
        <w:rPr>
          <w:sz w:val="24"/>
          <w:szCs w:val="24"/>
        </w:rPr>
        <w:t xml:space="preserve"> для нужд ПАО «МРСК Центра» (филиала «Костромаэнерго»).</w:t>
      </w:r>
    </w:p>
    <w:p w:rsidR="00151FC1" w:rsidRPr="00E71A48" w:rsidRDefault="00151FC1" w:rsidP="00151FC1">
      <w:pPr>
        <w:keepNext/>
        <w:autoSpaceDE w:val="0"/>
        <w:autoSpaceDN w:val="0"/>
        <w:spacing w:line="264" w:lineRule="auto"/>
        <w:ind w:firstLine="540"/>
        <w:rPr>
          <w:sz w:val="24"/>
          <w:szCs w:val="24"/>
          <w:lang w:eastAsia="ru-RU"/>
        </w:rPr>
      </w:pPr>
      <w:r w:rsidRPr="00FA55CE">
        <w:rPr>
          <w:sz w:val="24"/>
          <w:szCs w:val="24"/>
        </w:rPr>
        <w:t xml:space="preserve">Количество лотов: </w:t>
      </w:r>
      <w:r w:rsidRPr="00FA55CE">
        <w:rPr>
          <w:b/>
          <w:sz w:val="24"/>
          <w:szCs w:val="24"/>
        </w:rPr>
        <w:t>1 (один)</w:t>
      </w:r>
      <w:r w:rsidRPr="00FA55CE">
        <w:rPr>
          <w:sz w:val="24"/>
          <w:szCs w:val="24"/>
        </w:rPr>
        <w:t>.</w:t>
      </w:r>
    </w:p>
    <w:bookmarkEnd w:id="19"/>
    <w:p w:rsidR="00151FC1" w:rsidRPr="00E71A48" w:rsidRDefault="00151FC1" w:rsidP="00151FC1">
      <w:pPr>
        <w:pStyle w:val="a"/>
        <w:keepNext/>
        <w:numPr>
          <w:ilvl w:val="0"/>
          <w:numId w:val="0"/>
        </w:numPr>
        <w:spacing w:line="264" w:lineRule="auto"/>
        <w:ind w:left="360" w:hanging="360"/>
        <w:rPr>
          <w:sz w:val="24"/>
          <w:szCs w:val="24"/>
        </w:rPr>
      </w:pPr>
      <w:r w:rsidRPr="00E71A48">
        <w:rPr>
          <w:sz w:val="24"/>
          <w:szCs w:val="24"/>
        </w:rPr>
        <w:t>Частичное выполнение поставок, работ (услуг) не допускается.</w:t>
      </w:r>
    </w:p>
    <w:p w:rsidR="00151FC1" w:rsidRPr="00FA55CE" w:rsidRDefault="00151FC1" w:rsidP="00151FC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FA55CE">
        <w:rPr>
          <w:sz w:val="24"/>
          <w:szCs w:val="24"/>
        </w:rPr>
        <w:t xml:space="preserve">Сроки выполнения поставок: </w:t>
      </w:r>
      <w:r w:rsidRPr="00C10424">
        <w:rPr>
          <w:b/>
          <w:sz w:val="24"/>
          <w:szCs w:val="24"/>
        </w:rPr>
        <w:t>в течение 45 календарных дней с момента заключения договора, но не позднее 30.06.2017</w:t>
      </w:r>
      <w:r w:rsidRPr="00FA55CE">
        <w:rPr>
          <w:sz w:val="24"/>
          <w:szCs w:val="24"/>
        </w:rPr>
        <w:t>.</w:t>
      </w:r>
      <w:bookmarkEnd w:id="20"/>
    </w:p>
    <w:p w:rsidR="00151FC1" w:rsidRPr="00114504" w:rsidRDefault="00151FC1" w:rsidP="00151FC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Отгрузочные реквизиты/базис поставки: на условиях DDP (Согласно ИНКОТЕРМС 2000) по адрес</w:t>
      </w:r>
      <w:r>
        <w:rPr>
          <w:sz w:val="24"/>
          <w:szCs w:val="24"/>
        </w:rPr>
        <w:t>у</w:t>
      </w:r>
      <w:r w:rsidRPr="008D2928">
        <w:rPr>
          <w:sz w:val="24"/>
          <w:szCs w:val="24"/>
        </w:rPr>
        <w:t xml:space="preserve"> филиал</w:t>
      </w:r>
      <w:r>
        <w:rPr>
          <w:sz w:val="24"/>
          <w:szCs w:val="24"/>
        </w:rPr>
        <w:t>а</w:t>
      </w:r>
      <w:r w:rsidRPr="008D2928">
        <w:rPr>
          <w:sz w:val="24"/>
          <w:szCs w:val="24"/>
        </w:rPr>
        <w:t xml:space="preserve"> ПАО «МРСК Центра</w:t>
      </w:r>
      <w:r w:rsidRPr="00114504">
        <w:rPr>
          <w:sz w:val="24"/>
          <w:szCs w:val="24"/>
        </w:rPr>
        <w:t>»</w:t>
      </w:r>
      <w:bookmarkEnd w:id="21"/>
      <w:r w:rsidRPr="00114504">
        <w:rPr>
          <w:sz w:val="24"/>
          <w:szCs w:val="24"/>
        </w:rPr>
        <w:t xml:space="preserve"> - «Костромаэнерго», склад Центрального региона: г. Кострома, ул. Катушечная, 157</w:t>
      </w:r>
      <w:r>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382A07">
        <w:rPr>
          <w:iCs/>
          <w:sz w:val="24"/>
          <w:szCs w:val="24"/>
        </w:rPr>
        <w:t xml:space="preserve">Форма и порядок оплаты: безналичный расчет, в течение 30 (тридцати) </w:t>
      </w:r>
      <w:r w:rsidR="00F8082F" w:rsidRPr="00F8082F">
        <w:rPr>
          <w:iCs/>
          <w:sz w:val="24"/>
          <w:szCs w:val="24"/>
        </w:rPr>
        <w:t>календарных</w:t>
      </w:r>
      <w:r w:rsidRPr="00F8082F">
        <w:rPr>
          <w:iCs/>
          <w:sz w:val="24"/>
          <w:szCs w:val="24"/>
        </w:rPr>
        <w:t xml:space="preserve"> дней с </w:t>
      </w:r>
      <w:r w:rsidR="00151FC1" w:rsidRPr="00F8082F">
        <w:rPr>
          <w:iCs/>
          <w:sz w:val="24"/>
          <w:szCs w:val="24"/>
        </w:rPr>
        <w:t>момента подписания</w:t>
      </w:r>
      <w:r w:rsidRPr="00F8082F">
        <w:rPr>
          <w:iCs/>
          <w:sz w:val="24"/>
          <w:szCs w:val="24"/>
        </w:rPr>
        <w:t xml:space="preserve"> Сторонами накладной, предоставления счета-</w:t>
      </w:r>
      <w:r w:rsidR="00151FC1" w:rsidRPr="00382A07">
        <w:rPr>
          <w:iCs/>
          <w:sz w:val="24"/>
          <w:szCs w:val="24"/>
        </w:rPr>
        <w:t>фактуры и</w:t>
      </w:r>
      <w:r w:rsidRPr="00382A07">
        <w:rPr>
          <w:iCs/>
          <w:sz w:val="24"/>
          <w:szCs w:val="24"/>
        </w:rPr>
        <w:t xml:space="preserve"> иных документов, предусмотренных договором.</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642D28">
        <w:fldChar w:fldCharType="begin"/>
      </w:r>
      <w:r w:rsidR="00642D28">
        <w:instrText xml:space="preserve"> REF _Ref311232052 \r \h  \* MERGEFORMAT </w:instrText>
      </w:r>
      <w:r w:rsidR="00642D28">
        <w:fldChar w:fldCharType="separate"/>
      </w:r>
      <w:r w:rsidR="00642D28">
        <w:t>3</w:t>
      </w:r>
      <w:r w:rsidR="00642D28">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642D28">
        <w:fldChar w:fldCharType="begin"/>
      </w:r>
      <w:r w:rsidR="00642D28">
        <w:instrText xml:space="preserve"> REF _Ref440270568 \r \h  \* MERGEFORMAT </w:instrText>
      </w:r>
      <w:r w:rsidR="00642D28">
        <w:fldChar w:fldCharType="separate"/>
      </w:r>
      <w:r w:rsidR="00642D28">
        <w:t>4</w:t>
      </w:r>
      <w:r w:rsidR="00642D28">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642D28">
        <w:fldChar w:fldCharType="begin"/>
      </w:r>
      <w:r w:rsidR="00642D28">
        <w:instrText xml:space="preserve"> REF _Ref305973574 \r \h  \* MERGEFORMAT </w:instrText>
      </w:r>
      <w:r w:rsidR="00642D28">
        <w:fldChar w:fldCharType="separate"/>
      </w:r>
      <w:r w:rsidR="00642D28">
        <w:t>2</w:t>
      </w:r>
      <w:r w:rsidR="00642D28">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642D28">
        <w:fldChar w:fldCharType="begin"/>
      </w:r>
      <w:r w:rsidR="00642D28">
        <w:instrText xml:space="preserve"> REF _Ref440270602 \r \h  \* MERGEFORMAT </w:instrText>
      </w:r>
      <w:r w:rsidR="00642D28">
        <w:fldChar w:fldCharType="separate"/>
      </w:r>
      <w:r w:rsidR="00642D28">
        <w:t>5</w:t>
      </w:r>
      <w:r w:rsidR="00642D28">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п.п. </w:t>
      </w:r>
      <w:r w:rsidR="00642D28">
        <w:fldChar w:fldCharType="begin"/>
      </w:r>
      <w:r w:rsidR="00642D28">
        <w:instrText xml:space="preserve"> REF _Ref440270637 \r \h  \* MERGEFORMAT </w:instrText>
      </w:r>
      <w:r w:rsidR="00642D28">
        <w:fldChar w:fldCharType="separate"/>
      </w:r>
      <w:r w:rsidR="00642D28" w:rsidRPr="00642D28">
        <w:rPr>
          <w:sz w:val="24"/>
          <w:szCs w:val="24"/>
        </w:rPr>
        <w:t>1.1.5</w:t>
      </w:r>
      <w:r w:rsidR="00642D28">
        <w:fldChar w:fldCharType="end"/>
      </w:r>
      <w:r w:rsidRPr="00382A07">
        <w:rPr>
          <w:sz w:val="24"/>
          <w:szCs w:val="24"/>
        </w:rPr>
        <w:t xml:space="preserve">, </w:t>
      </w:r>
      <w:r w:rsidR="00642D28">
        <w:fldChar w:fldCharType="begin"/>
      </w:r>
      <w:r w:rsidR="00642D28">
        <w:instrText xml:space="preserve"> REF _Ref440270651 \r \h  \* MERGEFORMAT </w:instrText>
      </w:r>
      <w:r w:rsidR="00642D28">
        <w:fldChar w:fldCharType="separate"/>
      </w:r>
      <w:r w:rsidR="00642D28" w:rsidRPr="00642D28">
        <w:rPr>
          <w:sz w:val="24"/>
          <w:szCs w:val="24"/>
        </w:rPr>
        <w:t>1.1.6</w:t>
      </w:r>
      <w:r w:rsidR="00642D28">
        <w:fldChar w:fldCharType="end"/>
      </w:r>
      <w:r w:rsidRPr="00382A07">
        <w:rPr>
          <w:sz w:val="24"/>
          <w:szCs w:val="24"/>
        </w:rPr>
        <w:t xml:space="preserve">, </w:t>
      </w:r>
      <w:r w:rsidR="00642D28">
        <w:fldChar w:fldCharType="begin"/>
      </w:r>
      <w:r w:rsidR="00642D28">
        <w:instrText xml:space="preserve"> REF _Ref440270663 \r \h  \* MERGEFORMAT </w:instrText>
      </w:r>
      <w:r w:rsidR="00642D28">
        <w:fldChar w:fldCharType="separate"/>
      </w:r>
      <w:r w:rsidR="00642D28" w:rsidRPr="00642D28">
        <w:rPr>
          <w:sz w:val="24"/>
          <w:szCs w:val="24"/>
        </w:rPr>
        <w:t>1.1.7</w:t>
      </w:r>
      <w:r w:rsidR="00642D28">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642D28">
        <w:fldChar w:fldCharType="begin"/>
      </w:r>
      <w:r w:rsidR="00642D28">
        <w:instrText xml:space="preserve"> REF _Ref440270637 \r \h  \* MERGEFORMAT </w:instrText>
      </w:r>
      <w:r w:rsidR="00642D28">
        <w:fldChar w:fldCharType="separate"/>
      </w:r>
      <w:r w:rsidR="00642D28" w:rsidRPr="00642D28">
        <w:rPr>
          <w:sz w:val="24"/>
          <w:szCs w:val="24"/>
        </w:rPr>
        <w:t>1.1.5</w:t>
      </w:r>
      <w:r w:rsidR="00642D28">
        <w:fldChar w:fldCharType="end"/>
      </w:r>
      <w:r w:rsidR="008D2928" w:rsidRPr="00382A07">
        <w:rPr>
          <w:sz w:val="24"/>
          <w:szCs w:val="24"/>
        </w:rPr>
        <w:t xml:space="preserve">, </w:t>
      </w:r>
      <w:r w:rsidR="00642D28">
        <w:fldChar w:fldCharType="begin"/>
      </w:r>
      <w:r w:rsidR="00642D28">
        <w:instrText xml:space="preserve"> REF _Ref440270651 \r \h  \* MERGEFORMAT </w:instrText>
      </w:r>
      <w:r w:rsidR="00642D28">
        <w:fldChar w:fldCharType="separate"/>
      </w:r>
      <w:r w:rsidR="00642D28" w:rsidRPr="00642D28">
        <w:rPr>
          <w:sz w:val="24"/>
          <w:szCs w:val="24"/>
        </w:rPr>
        <w:t>1.1.6</w:t>
      </w:r>
      <w:r w:rsidR="00642D28">
        <w:fldChar w:fldCharType="end"/>
      </w:r>
      <w:r w:rsidR="008D2928" w:rsidRPr="00382A07">
        <w:rPr>
          <w:sz w:val="24"/>
          <w:szCs w:val="24"/>
        </w:rPr>
        <w:t xml:space="preserve">, </w:t>
      </w:r>
      <w:r w:rsidR="00642D28">
        <w:fldChar w:fldCharType="begin"/>
      </w:r>
      <w:r w:rsidR="00642D28">
        <w:instrText xml:space="preserve"> REF _Ref440270663 \r \h  \* MERGEFORMAT </w:instrText>
      </w:r>
      <w:r w:rsidR="00642D28">
        <w:fldChar w:fldCharType="separate"/>
      </w:r>
      <w:r w:rsidR="00642D28" w:rsidRPr="00642D28">
        <w:rPr>
          <w:sz w:val="24"/>
          <w:szCs w:val="24"/>
        </w:rPr>
        <w:t>1.1.7</w:t>
      </w:r>
      <w:r w:rsidR="00642D28">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w:t>
      </w:r>
      <w:r w:rsidR="00151FC1" w:rsidRPr="00382A07">
        <w:rPr>
          <w:bCs w:val="0"/>
          <w:iCs/>
          <w:sz w:val="24"/>
          <w:szCs w:val="24"/>
        </w:rPr>
        <w:t>условий,</w:t>
      </w:r>
      <w:r w:rsidR="00DA1402" w:rsidRPr="00382A07">
        <w:rPr>
          <w:bCs w:val="0"/>
          <w:iCs/>
          <w:sz w:val="24"/>
          <w:szCs w:val="24"/>
        </w:rPr>
        <w:t xml:space="preserve"> указанных в п. </w:t>
      </w:r>
      <w:r w:rsidR="00642D28">
        <w:fldChar w:fldCharType="begin"/>
      </w:r>
      <w:r w:rsidR="00642D28">
        <w:instrText xml:space="preserve"> REF _Ref440270637 \r \h  \* MERGEFORMAT </w:instrText>
      </w:r>
      <w:r w:rsidR="00642D28">
        <w:fldChar w:fldCharType="separate"/>
      </w:r>
      <w:r w:rsidR="00642D28" w:rsidRPr="00642D28">
        <w:rPr>
          <w:bCs w:val="0"/>
          <w:iCs/>
          <w:sz w:val="24"/>
          <w:szCs w:val="24"/>
        </w:rPr>
        <w:t>1.1.5</w:t>
      </w:r>
      <w:r w:rsidR="00642D28">
        <w:fldChar w:fldCharType="end"/>
      </w:r>
      <w:r w:rsidR="00DA1402" w:rsidRPr="00382A07">
        <w:rPr>
          <w:bCs w:val="0"/>
          <w:iCs/>
          <w:sz w:val="24"/>
          <w:szCs w:val="24"/>
        </w:rPr>
        <w:t xml:space="preserve"> и </w:t>
      </w:r>
      <w:r w:rsidR="00642D28">
        <w:fldChar w:fldCharType="begin"/>
      </w:r>
      <w:r w:rsidR="00642D28">
        <w:instrText xml:space="preserve"> REF _Ref440270663 \r \h  \* MERGEFORMAT </w:instrText>
      </w:r>
      <w:r w:rsidR="00642D28">
        <w:fldChar w:fldCharType="separate"/>
      </w:r>
      <w:r w:rsidR="00642D28" w:rsidRPr="00642D28">
        <w:rPr>
          <w:sz w:val="24"/>
          <w:szCs w:val="24"/>
        </w:rPr>
        <w:t>1.1.7</w:t>
      </w:r>
      <w:r w:rsidR="00642D28">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9481986"/>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642D28">
        <w:fldChar w:fldCharType="begin"/>
      </w:r>
      <w:r w:rsidR="00642D28">
        <w:instrText xml:space="preserve"> REF _Ref305973033 \r \h  \* MERGEFORMAT </w:instrText>
      </w:r>
      <w:r w:rsidR="00642D28">
        <w:fldChar w:fldCharType="separate"/>
      </w:r>
      <w:r w:rsidR="00642D28" w:rsidRPr="00642D28">
        <w:rPr>
          <w:sz w:val="24"/>
          <w:szCs w:val="24"/>
        </w:rPr>
        <w:t>3.2</w:t>
      </w:r>
      <w:r w:rsidR="00642D28">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69481987"/>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642D28">
        <w:fldChar w:fldCharType="begin"/>
      </w:r>
      <w:r w:rsidR="00642D28">
        <w:instrText xml:space="preserve"> REF _Ref191386109 \n \h  \* MERGEFORMAT </w:instrText>
      </w:r>
      <w:r w:rsidR="00642D28">
        <w:fldChar w:fldCharType="separate"/>
      </w:r>
      <w:r w:rsidR="00642D28" w:rsidRPr="00642D28">
        <w:rPr>
          <w:sz w:val="24"/>
          <w:szCs w:val="24"/>
        </w:rPr>
        <w:t>3.3.2</w:t>
      </w:r>
      <w:r w:rsidR="00642D28">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642D28">
        <w:fldChar w:fldCharType="begin"/>
      </w:r>
      <w:r w:rsidR="00642D28">
        <w:instrText xml:space="preserve"> REF _Ref440272256 \r \h  \* MERGEFORMAT </w:instrText>
      </w:r>
      <w:r w:rsidR="00642D28">
        <w:fldChar w:fldCharType="separate"/>
      </w:r>
      <w:r w:rsidR="00642D28" w:rsidRPr="00642D28">
        <w:rPr>
          <w:sz w:val="24"/>
          <w:szCs w:val="24"/>
        </w:rPr>
        <w:t>5.12</w:t>
      </w:r>
      <w:r w:rsidR="00642D28">
        <w:fldChar w:fldCharType="end"/>
      </w:r>
      <w:r w:rsidR="006D2FCD" w:rsidRPr="00DB5A15">
        <w:rPr>
          <w:sz w:val="24"/>
          <w:szCs w:val="24"/>
        </w:rPr>
        <w:t xml:space="preserve">) и Расписки сдачи-приемки соглашения о неустойке (подраздел </w:t>
      </w:r>
      <w:r w:rsidR="00642D28">
        <w:fldChar w:fldCharType="begin"/>
      </w:r>
      <w:r w:rsidR="00642D28">
        <w:instrText xml:space="preserve"> REF _Ref467569419 \r \h  \* MERGEFORMAT </w:instrText>
      </w:r>
      <w:r w:rsidR="00642D28">
        <w:fldChar w:fldCharType="separate"/>
      </w:r>
      <w:r w:rsidR="00642D28" w:rsidRPr="00642D28">
        <w:rPr>
          <w:sz w:val="24"/>
          <w:szCs w:val="24"/>
        </w:rPr>
        <w:t>5.13</w:t>
      </w:r>
      <w:r w:rsidR="00642D28">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69481988"/>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1FC1">
        <w:t>1.4.1 не</w:t>
      </w:r>
      <w:r w:rsidRPr="00382A07">
        <w:rPr>
          <w:sz w:val="24"/>
          <w:szCs w:val="24"/>
        </w:rPr>
        <w:t xml:space="preserve">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642D28">
        <w:fldChar w:fldCharType="begin"/>
      </w:r>
      <w:r w:rsidR="00642D28">
        <w:instrText xml:space="preserve"> REF _Ref306978606 \r \h  \* MERGEFORMAT </w:instrText>
      </w:r>
      <w:r w:rsidR="00642D28">
        <w:fldChar w:fldCharType="separate"/>
      </w:r>
      <w:r w:rsidR="00642D28" w:rsidRPr="00642D28">
        <w:rPr>
          <w:sz w:val="24"/>
          <w:szCs w:val="24"/>
        </w:rPr>
        <w:t xml:space="preserve"> 1.4.2 </w:t>
      </w:r>
      <w:r w:rsidR="00642D28">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69481989"/>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w:t>
      </w:r>
      <w:r w:rsidR="00151FC1" w:rsidRPr="00382A07">
        <w:rPr>
          <w:sz w:val="24"/>
          <w:szCs w:val="24"/>
        </w:rPr>
        <w:t>отклонить Заявки</w:t>
      </w:r>
      <w:r w:rsidRPr="00382A07">
        <w:rPr>
          <w:sz w:val="24"/>
          <w:szCs w:val="24"/>
        </w:rPr>
        <w:t xml:space="preserve">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w:t>
      </w:r>
      <w:r w:rsidR="00151FC1" w:rsidRPr="00382A07">
        <w:rPr>
          <w:sz w:val="24"/>
          <w:szCs w:val="24"/>
        </w:rPr>
        <w:t>лицами,</w:t>
      </w:r>
      <w:r w:rsidRPr="00382A07">
        <w:rPr>
          <w:sz w:val="24"/>
          <w:szCs w:val="24"/>
        </w:rPr>
        <w:t xml:space="preserve">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642D28">
        <w:fldChar w:fldCharType="begin"/>
      </w:r>
      <w:r w:rsidR="00642D28">
        <w:instrText xml:space="preserve"> REF _Ref306114966 \r \h  \* MERGEFORMAT </w:instrText>
      </w:r>
      <w:r w:rsidR="00642D28">
        <w:fldChar w:fldCharType="separate"/>
      </w:r>
      <w:r w:rsidR="00642D28" w:rsidRPr="00642D28">
        <w:rPr>
          <w:sz w:val="24"/>
          <w:szCs w:val="24"/>
        </w:rPr>
        <w:t>3.3.11</w:t>
      </w:r>
      <w:r w:rsidR="00642D28">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9481990"/>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42D28">
        <w:fldChar w:fldCharType="begin"/>
      </w:r>
      <w:r w:rsidR="00642D28">
        <w:instrText xml:space="preserve"> REF _Ref440275279 \r \h  \* MERGEFORMAT </w:instrText>
      </w:r>
      <w:r w:rsidR="00642D28">
        <w:fldChar w:fldCharType="separate"/>
      </w:r>
      <w:r w:rsidR="00642D28" w:rsidRPr="00642D28">
        <w:rPr>
          <w:b w:val="0"/>
        </w:rPr>
        <w:t>1.1.4</w:t>
      </w:r>
      <w:r w:rsidR="00642D28">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r w:rsidRPr="00382A07">
        <w:rPr>
          <w:b w:val="0"/>
          <w:szCs w:val="24"/>
        </w:rPr>
        <w:t xml:space="preserve">В случае подачи Заявки на несколько лотов в дополнение к требованиям подраздела </w:t>
      </w:r>
      <w:r w:rsidR="00642D28">
        <w:fldChar w:fldCharType="begin"/>
      </w:r>
      <w:r w:rsidR="00642D28">
        <w:instrText xml:space="preserve"> REF _Ref305973147 \r \h  \* MERGEFORMAT </w:instrText>
      </w:r>
      <w:r w:rsidR="00642D28">
        <w:fldChar w:fldCharType="separate"/>
      </w:r>
      <w:r w:rsidR="00642D28" w:rsidRPr="00642D28">
        <w:rPr>
          <w:b w:val="0"/>
          <w:szCs w:val="24"/>
        </w:rPr>
        <w:t>3.3</w:t>
      </w:r>
      <w:r w:rsidR="00642D28">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p>
    <w:p w:rsidR="002D4BC6" w:rsidRPr="00382A07" w:rsidRDefault="002D4BC6" w:rsidP="00E722B6">
      <w:pPr>
        <w:pStyle w:val="3"/>
        <w:numPr>
          <w:ilvl w:val="3"/>
          <w:numId w:val="1"/>
        </w:numPr>
        <w:ind w:left="709" w:firstLine="0"/>
        <w:jc w:val="both"/>
        <w:rPr>
          <w:b w:val="0"/>
          <w:szCs w:val="24"/>
        </w:rPr>
      </w:pPr>
      <w:bookmarkStart w:id="73" w:name="_Toc440357071"/>
      <w:bookmarkStart w:id="74" w:name="_Toc440359626"/>
      <w:bookmarkStart w:id="75" w:name="_Toc440632089"/>
      <w:bookmarkStart w:id="76" w:name="_Toc440875910"/>
      <w:bookmarkStart w:id="77" w:name="_Toc441130938"/>
      <w:bookmarkStart w:id="78" w:name="_Toc447269753"/>
      <w:bookmarkStart w:id="79" w:name="_Toc464120575"/>
      <w:bookmarkStart w:id="80" w:name="_Toc466970495"/>
      <w:bookmarkStart w:id="81" w:name="_Toc468462408"/>
      <w:bookmarkStart w:id="82" w:name="_Toc469481993"/>
      <w:r w:rsidRPr="00382A07">
        <w:rPr>
          <w:b w:val="0"/>
          <w:szCs w:val="24"/>
        </w:rPr>
        <w:t xml:space="preserve">Письмо о подаче оферты (подраздел </w:t>
      </w:r>
      <w:r w:rsidR="00642D28">
        <w:fldChar w:fldCharType="begin"/>
      </w:r>
      <w:r w:rsidR="00642D28">
        <w:instrText xml:space="preserve"> REF _Ref55336310 \r \h  \* MERGEFORMAT </w:instrText>
      </w:r>
      <w:r w:rsidR="00642D28">
        <w:fldChar w:fldCharType="separate"/>
      </w:r>
      <w:r w:rsidR="00642D28" w:rsidRPr="00642D28">
        <w:rPr>
          <w:b w:val="0"/>
          <w:szCs w:val="24"/>
        </w:rPr>
        <w:t>5.1</w:t>
      </w:r>
      <w:r w:rsidR="00642D28">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3"/>
      <w:bookmarkEnd w:id="74"/>
      <w:bookmarkEnd w:id="75"/>
      <w:bookmarkEnd w:id="76"/>
      <w:bookmarkEnd w:id="77"/>
      <w:bookmarkEnd w:id="78"/>
      <w:bookmarkEnd w:id="79"/>
      <w:bookmarkEnd w:id="80"/>
      <w:bookmarkEnd w:id="81"/>
      <w:bookmarkEnd w:id="82"/>
    </w:p>
    <w:p w:rsidR="002D4BC6" w:rsidRPr="00382A07" w:rsidRDefault="002D4BC6" w:rsidP="00E722B6">
      <w:pPr>
        <w:pStyle w:val="3"/>
        <w:numPr>
          <w:ilvl w:val="3"/>
          <w:numId w:val="1"/>
        </w:numPr>
        <w:ind w:left="709" w:firstLine="0"/>
        <w:jc w:val="both"/>
        <w:rPr>
          <w:b w:val="0"/>
          <w:szCs w:val="24"/>
        </w:rPr>
      </w:pPr>
      <w:bookmarkStart w:id="83" w:name="_Toc440357072"/>
      <w:bookmarkStart w:id="84" w:name="_Toc440359627"/>
      <w:bookmarkStart w:id="85" w:name="_Toc440632090"/>
      <w:bookmarkStart w:id="86" w:name="_Toc440875911"/>
      <w:bookmarkStart w:id="87" w:name="_Toc441130939"/>
      <w:bookmarkStart w:id="88" w:name="_Toc447269754"/>
      <w:bookmarkStart w:id="89" w:name="_Toc464120576"/>
      <w:bookmarkStart w:id="90" w:name="_Toc466970496"/>
      <w:bookmarkStart w:id="91" w:name="_Toc468462409"/>
      <w:bookmarkStart w:id="92" w:name="_Toc469481994"/>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642D28">
        <w:fldChar w:fldCharType="begin"/>
      </w:r>
      <w:r w:rsidR="00642D28">
        <w:instrText xml:space="preserve"> REF _Ref440284918 \r \h  \* MERGEFORMAT </w:instrText>
      </w:r>
      <w:r w:rsidR="00642D28">
        <w:fldChar w:fldCharType="separate"/>
      </w:r>
      <w:r w:rsidR="00642D28" w:rsidRPr="00642D28">
        <w:rPr>
          <w:b w:val="0"/>
          <w:szCs w:val="24"/>
        </w:rPr>
        <w:t>5.2</w:t>
      </w:r>
      <w:r w:rsidR="00642D28">
        <w:fldChar w:fldCharType="end"/>
      </w:r>
      <w:r w:rsidRPr="00382A07">
        <w:rPr>
          <w:b w:val="0"/>
          <w:szCs w:val="24"/>
        </w:rPr>
        <w:t xml:space="preserve">), Техническое предложение (подраздел </w:t>
      </w:r>
      <w:r w:rsidR="00642D28">
        <w:fldChar w:fldCharType="begin"/>
      </w:r>
      <w:r w:rsidR="00642D28">
        <w:instrText xml:space="preserve"> REF _Ref86826666 \r \h  \* MERGEFORMAT </w:instrText>
      </w:r>
      <w:r w:rsidR="00642D28">
        <w:fldChar w:fldCharType="separate"/>
      </w:r>
      <w:r w:rsidR="00642D28" w:rsidRPr="00642D28">
        <w:rPr>
          <w:b w:val="0"/>
          <w:szCs w:val="24"/>
        </w:rPr>
        <w:t>5.3</w:t>
      </w:r>
      <w:r w:rsidR="00642D28">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642D28">
        <w:fldChar w:fldCharType="begin"/>
      </w:r>
      <w:r w:rsidR="00642D28">
        <w:instrText xml:space="preserve"> REF _Ref440284947 \r \h  \* MERGEFORMAT </w:instrText>
      </w:r>
      <w:r w:rsidR="00642D28">
        <w:fldChar w:fldCharType="separate"/>
      </w:r>
      <w:r w:rsidR="00642D28" w:rsidRPr="00642D28">
        <w:rPr>
          <w:b w:val="0"/>
          <w:szCs w:val="24"/>
        </w:rPr>
        <w:t>5.4</w:t>
      </w:r>
      <w:r w:rsidR="00642D28">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642D28">
        <w:fldChar w:fldCharType="begin"/>
      </w:r>
      <w:r w:rsidR="00642D28">
        <w:instrText xml:space="preserve"> REF _Ref93264992 \r \h  \* MERGEFORMAT </w:instrText>
      </w:r>
      <w:r w:rsidR="00642D28">
        <w:fldChar w:fldCharType="separate"/>
      </w:r>
      <w:r w:rsidR="00642D28" w:rsidRPr="00642D28">
        <w:rPr>
          <w:b w:val="0"/>
          <w:szCs w:val="24"/>
        </w:rPr>
        <w:t>5.5</w:t>
      </w:r>
      <w:r w:rsidR="00642D28">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3"/>
      <w:bookmarkEnd w:id="84"/>
      <w:bookmarkEnd w:id="85"/>
      <w:bookmarkEnd w:id="86"/>
      <w:bookmarkEnd w:id="87"/>
      <w:bookmarkEnd w:id="88"/>
      <w:bookmarkEnd w:id="89"/>
      <w:bookmarkEnd w:id="90"/>
      <w:bookmarkEnd w:id="91"/>
      <w:bookmarkEnd w:id="92"/>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3" w:name="_Toc440357073"/>
      <w:bookmarkStart w:id="94" w:name="_Toc440359628"/>
      <w:bookmarkStart w:id="95" w:name="_Toc440632091"/>
      <w:bookmarkStart w:id="96" w:name="_Toc440875912"/>
      <w:bookmarkStart w:id="97" w:name="_Toc441130940"/>
      <w:bookmarkStart w:id="98" w:name="_Toc447269755"/>
      <w:bookmarkStart w:id="99" w:name="_Toc464120577"/>
      <w:bookmarkStart w:id="100" w:name="_Toc466970497"/>
      <w:bookmarkStart w:id="101" w:name="_Toc468462410"/>
      <w:bookmarkStart w:id="102" w:name="_Toc469481995"/>
      <w:r w:rsidRPr="00382A07">
        <w:rPr>
          <w:b w:val="0"/>
          <w:szCs w:val="24"/>
        </w:rPr>
        <w:t xml:space="preserve">Обеспечение исполнения обязательств Участника в соответствии с подразделом </w:t>
      </w:r>
      <w:r w:rsidR="00642D28">
        <w:fldChar w:fldCharType="begin"/>
      </w:r>
      <w:r w:rsidR="00642D28">
        <w:instrText xml:space="preserve"> REF _Ref440285128 \r \h  \* MERGEFORMAT </w:instrText>
      </w:r>
      <w:r w:rsidR="00642D28">
        <w:fldChar w:fldCharType="separate"/>
      </w:r>
      <w:r w:rsidR="00642D28" w:rsidRPr="00642D28">
        <w:rPr>
          <w:b w:val="0"/>
          <w:szCs w:val="24"/>
        </w:rPr>
        <w:t>3.3.14</w:t>
      </w:r>
      <w:r w:rsidR="00642D28">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3"/>
      <w:bookmarkEnd w:id="94"/>
      <w:bookmarkEnd w:id="95"/>
      <w:bookmarkEnd w:id="96"/>
      <w:bookmarkEnd w:id="97"/>
      <w:bookmarkEnd w:id="98"/>
      <w:bookmarkEnd w:id="99"/>
      <w:bookmarkEnd w:id="100"/>
      <w:bookmarkEnd w:id="101"/>
      <w:bookmarkEnd w:id="102"/>
    </w:p>
    <w:p w:rsidR="002D4BC6" w:rsidRPr="00382A07" w:rsidRDefault="002D4BC6" w:rsidP="00E722B6">
      <w:pPr>
        <w:pStyle w:val="3"/>
        <w:ind w:left="0" w:firstLine="709"/>
        <w:jc w:val="both"/>
        <w:rPr>
          <w:b w:val="0"/>
          <w:szCs w:val="24"/>
        </w:rPr>
      </w:pPr>
      <w:bookmarkStart w:id="103" w:name="_Toc440357074"/>
      <w:bookmarkStart w:id="104" w:name="_Toc440359629"/>
      <w:bookmarkStart w:id="105" w:name="_Toc440632092"/>
      <w:bookmarkStart w:id="106" w:name="_Toc440875913"/>
      <w:bookmarkStart w:id="107" w:name="_Toc441130941"/>
      <w:bookmarkStart w:id="108" w:name="_Toc447269756"/>
      <w:bookmarkStart w:id="109" w:name="_Toc464120578"/>
      <w:bookmarkStart w:id="110" w:name="_Toc466970498"/>
      <w:bookmarkStart w:id="111" w:name="_Toc468462411"/>
      <w:bookmarkStart w:id="112" w:name="_Toc469481996"/>
      <w:r w:rsidRPr="00382A07">
        <w:rPr>
          <w:b w:val="0"/>
          <w:szCs w:val="24"/>
        </w:rPr>
        <w:lastRenderedPageBreak/>
        <w:t>Оценка заявок (подраздел</w:t>
      </w:r>
      <w:r w:rsidR="00B80887">
        <w:t xml:space="preserve"> </w:t>
      </w:r>
      <w:r w:rsidR="00642D28">
        <w:fldChar w:fldCharType="begin"/>
      </w:r>
      <w:r w:rsidR="00642D28">
        <w:instrText xml:space="preserve"> REF _Ref468199992 \r \h  \* MERGEFORMAT </w:instrText>
      </w:r>
      <w:r w:rsidR="00642D28">
        <w:fldChar w:fldCharType="separate"/>
      </w:r>
      <w:r w:rsidR="00642D28" w:rsidRPr="00642D28">
        <w:rPr>
          <w:b w:val="0"/>
        </w:rPr>
        <w:t>3.6</w:t>
      </w:r>
      <w:r w:rsidR="00642D28">
        <w:fldChar w:fldCharType="end"/>
      </w:r>
      <w:r w:rsidRPr="00382A07">
        <w:rPr>
          <w:b w:val="0"/>
          <w:szCs w:val="24"/>
        </w:rPr>
        <w:t xml:space="preserve">) и подведение итогов запроса предложений (подраздел </w:t>
      </w:r>
      <w:r w:rsidR="00642D28">
        <w:fldChar w:fldCharType="begin"/>
      </w:r>
      <w:r w:rsidR="00642D28">
        <w:instrText xml:space="preserve"> REF _Ref303681924 \r \h  \* MERGEFORMAT </w:instrText>
      </w:r>
      <w:r w:rsidR="00642D28">
        <w:fldChar w:fldCharType="separate"/>
      </w:r>
      <w:r w:rsidR="00642D28" w:rsidRPr="00642D28">
        <w:rPr>
          <w:b w:val="0"/>
          <w:szCs w:val="24"/>
        </w:rPr>
        <w:t>3.8</w:t>
      </w:r>
      <w:r w:rsidR="00642D28">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3"/>
      <w:bookmarkEnd w:id="104"/>
      <w:bookmarkEnd w:id="105"/>
      <w:bookmarkEnd w:id="106"/>
      <w:bookmarkEnd w:id="107"/>
      <w:bookmarkEnd w:id="108"/>
      <w:bookmarkEnd w:id="109"/>
      <w:bookmarkEnd w:id="110"/>
      <w:bookmarkEnd w:id="111"/>
      <w:bookmarkEnd w:id="112"/>
    </w:p>
    <w:p w:rsidR="00E420A2" w:rsidRPr="00382A07" w:rsidRDefault="00E420A2" w:rsidP="00E722B6">
      <w:pPr>
        <w:pStyle w:val="3"/>
        <w:ind w:left="0" w:firstLine="709"/>
        <w:jc w:val="both"/>
        <w:rPr>
          <w:b w:val="0"/>
          <w:szCs w:val="24"/>
        </w:rPr>
        <w:sectPr w:rsidR="00E420A2" w:rsidRPr="00382A07"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3" w:name="_Проект_договора"/>
      <w:bookmarkStart w:id="114" w:name="_Ref305973574"/>
      <w:bookmarkStart w:id="115" w:name="_Ref440272931"/>
      <w:bookmarkStart w:id="116" w:name="_Ref440274025"/>
      <w:bookmarkStart w:id="117" w:name="_Ref440292752"/>
      <w:bookmarkStart w:id="118" w:name="_Toc469481997"/>
      <w:bookmarkEnd w:id="52"/>
      <w:bookmarkEnd w:id="113"/>
      <w:r w:rsidRPr="00382A07">
        <w:rPr>
          <w:szCs w:val="24"/>
        </w:rPr>
        <w:lastRenderedPageBreak/>
        <w:t xml:space="preserve">Проект </w:t>
      </w:r>
      <w:r w:rsidR="00123C70" w:rsidRPr="00382A07">
        <w:rPr>
          <w:szCs w:val="24"/>
        </w:rPr>
        <w:t>Договор</w:t>
      </w:r>
      <w:r w:rsidRPr="00382A07">
        <w:rPr>
          <w:szCs w:val="24"/>
        </w:rPr>
        <w:t>а</w:t>
      </w:r>
      <w:bookmarkEnd w:id="11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15"/>
      <w:bookmarkEnd w:id="116"/>
      <w:bookmarkEnd w:id="117"/>
      <w:bookmarkEnd w:id="118"/>
    </w:p>
    <w:p w:rsidR="00953802" w:rsidRPr="00382A07" w:rsidRDefault="00216641" w:rsidP="00953802">
      <w:pPr>
        <w:pStyle w:val="2"/>
        <w:tabs>
          <w:tab w:val="clear" w:pos="1700"/>
          <w:tab w:val="left" w:pos="567"/>
        </w:tabs>
        <w:spacing w:line="264" w:lineRule="auto"/>
      </w:pPr>
      <w:bookmarkStart w:id="119" w:name="_Toc469481998"/>
      <w:r w:rsidRPr="00382A07">
        <w:t>Проект договора</w:t>
      </w:r>
      <w:bookmarkEnd w:id="119"/>
    </w:p>
    <w:p w:rsidR="00953802" w:rsidRPr="00382A07" w:rsidRDefault="00953802" w:rsidP="00953802">
      <w:pPr>
        <w:pStyle w:val="3"/>
        <w:ind w:left="0" w:firstLine="709"/>
        <w:jc w:val="both"/>
        <w:rPr>
          <w:b w:val="0"/>
        </w:rPr>
      </w:pPr>
      <w:bookmarkStart w:id="120" w:name="_Toc439238031"/>
      <w:bookmarkStart w:id="121" w:name="_Toc439238153"/>
      <w:bookmarkStart w:id="122" w:name="_Toc439252705"/>
      <w:bookmarkStart w:id="123" w:name="_Toc439323563"/>
      <w:bookmarkStart w:id="124" w:name="_Toc439323679"/>
      <w:bookmarkStart w:id="125" w:name="_Toc440357077"/>
      <w:bookmarkStart w:id="126" w:name="_Toc440359632"/>
      <w:bookmarkStart w:id="127" w:name="_Toc440632095"/>
      <w:bookmarkStart w:id="128" w:name="_Toc440875916"/>
      <w:bookmarkStart w:id="129" w:name="_Toc441130944"/>
      <w:bookmarkStart w:id="130" w:name="_Toc447269759"/>
      <w:bookmarkStart w:id="131" w:name="_Toc464120581"/>
      <w:bookmarkStart w:id="132" w:name="_Toc466970501"/>
      <w:bookmarkStart w:id="133" w:name="_Toc468462414"/>
      <w:bookmarkStart w:id="134" w:name="_Toc469481999"/>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953802" w:rsidRPr="00382A07" w:rsidRDefault="0094713A" w:rsidP="0094713A">
      <w:pPr>
        <w:pStyle w:val="3"/>
        <w:ind w:left="0" w:firstLine="709"/>
        <w:jc w:val="both"/>
        <w:rPr>
          <w:b w:val="0"/>
        </w:rPr>
      </w:pPr>
      <w:bookmarkStart w:id="135" w:name="_Toc439238032"/>
      <w:bookmarkStart w:id="136" w:name="_Toc439238154"/>
      <w:bookmarkStart w:id="137" w:name="_Toc439252706"/>
      <w:bookmarkStart w:id="138" w:name="_Toc439323564"/>
      <w:bookmarkStart w:id="139" w:name="_Toc439323680"/>
      <w:bookmarkStart w:id="140" w:name="_Toc440357078"/>
      <w:bookmarkStart w:id="141" w:name="_Toc440359633"/>
      <w:bookmarkStart w:id="142" w:name="_Toc440632096"/>
      <w:bookmarkStart w:id="143" w:name="_Toc440875917"/>
      <w:bookmarkStart w:id="144" w:name="_Toc441130945"/>
      <w:bookmarkStart w:id="145" w:name="_Toc447269760"/>
      <w:bookmarkStart w:id="146" w:name="_Toc464120582"/>
      <w:bookmarkStart w:id="147" w:name="_Toc466970502"/>
      <w:bookmarkStart w:id="148" w:name="_Toc468462415"/>
      <w:bookmarkStart w:id="149" w:name="_Toc469482000"/>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642D28">
        <w:fldChar w:fldCharType="begin"/>
      </w:r>
      <w:r w:rsidR="00642D28">
        <w:instrText xml:space="preserve"> REF _Ref93264992 \r \h  \* MERGEFORMAT </w:instrText>
      </w:r>
      <w:r w:rsidR="00642D28">
        <w:fldChar w:fldCharType="separate"/>
      </w:r>
      <w:r w:rsidR="00642D28" w:rsidRPr="00642D28">
        <w:rPr>
          <w:b w:val="0"/>
        </w:rPr>
        <w:t>5.5</w:t>
      </w:r>
      <w:r w:rsidR="00642D28">
        <w:fldChar w:fldCharType="end"/>
      </w:r>
      <w:r w:rsidRPr="00382A07">
        <w:rPr>
          <w:b w:val="0"/>
        </w:rPr>
        <w:t>) и приложить его к своей Заявке.</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4713A" w:rsidRPr="00382A07" w:rsidRDefault="0094713A" w:rsidP="0094713A">
      <w:pPr>
        <w:pStyle w:val="3"/>
        <w:ind w:left="0" w:firstLine="709"/>
        <w:jc w:val="both"/>
        <w:rPr>
          <w:b w:val="0"/>
        </w:rPr>
      </w:pPr>
      <w:bookmarkStart w:id="150" w:name="_Toc439238033"/>
      <w:bookmarkStart w:id="151" w:name="_Toc439238155"/>
      <w:bookmarkStart w:id="152" w:name="_Toc439252707"/>
      <w:bookmarkStart w:id="153" w:name="_Toc439323565"/>
      <w:bookmarkStart w:id="154" w:name="_Toc439323681"/>
      <w:bookmarkStart w:id="155" w:name="_Toc440357079"/>
      <w:bookmarkStart w:id="156" w:name="_Toc440359634"/>
      <w:bookmarkStart w:id="157" w:name="_Toc440632097"/>
      <w:bookmarkStart w:id="158" w:name="_Toc440875918"/>
      <w:bookmarkStart w:id="159" w:name="_Toc441130946"/>
      <w:bookmarkStart w:id="160" w:name="_Toc447269761"/>
      <w:bookmarkStart w:id="161" w:name="_Toc464120583"/>
      <w:bookmarkStart w:id="162" w:name="_Toc466970503"/>
      <w:bookmarkStart w:id="163" w:name="_Toc468462416"/>
      <w:bookmarkStart w:id="164" w:name="_Toc469482001"/>
      <w:r w:rsidRPr="00382A07">
        <w:rPr>
          <w:b w:val="0"/>
        </w:rPr>
        <w:t>Настоящий проект Договора не является окончательным, редакция Договора может быть изменена Заказчиком.</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53802" w:rsidRPr="00382A07" w:rsidRDefault="00953802" w:rsidP="00953802">
      <w:pPr>
        <w:pStyle w:val="2"/>
        <w:tabs>
          <w:tab w:val="clear" w:pos="1700"/>
          <w:tab w:val="left" w:pos="567"/>
        </w:tabs>
        <w:spacing w:line="264" w:lineRule="auto"/>
      </w:pPr>
      <w:bookmarkStart w:id="165" w:name="_Toc468462417"/>
      <w:bookmarkStart w:id="166" w:name="_Toc469482002"/>
      <w:r w:rsidRPr="00382A07">
        <w:rPr>
          <w:bCs w:val="0"/>
        </w:rPr>
        <w:t>Антикоррупционная оговорка, включаемая в проект договора</w:t>
      </w:r>
      <w:bookmarkEnd w:id="165"/>
      <w:bookmarkEnd w:id="166"/>
    </w:p>
    <w:p w:rsidR="00953802" w:rsidRPr="00382A07" w:rsidRDefault="0094713A" w:rsidP="0094713A">
      <w:pPr>
        <w:pStyle w:val="3"/>
        <w:ind w:left="0" w:firstLine="709"/>
        <w:jc w:val="both"/>
        <w:rPr>
          <w:b w:val="0"/>
        </w:rPr>
      </w:pPr>
      <w:bookmarkStart w:id="167" w:name="_Toc439238157"/>
      <w:bookmarkStart w:id="168" w:name="_Toc439252709"/>
      <w:bookmarkStart w:id="169" w:name="_Toc439323567"/>
      <w:bookmarkStart w:id="170" w:name="_Toc439323683"/>
      <w:bookmarkStart w:id="171" w:name="_Toc440357081"/>
      <w:bookmarkStart w:id="172" w:name="_Toc440359636"/>
      <w:bookmarkStart w:id="173" w:name="_Toc440632099"/>
      <w:bookmarkStart w:id="174" w:name="_Toc440875920"/>
      <w:bookmarkStart w:id="175" w:name="_Toc441130948"/>
      <w:bookmarkStart w:id="176" w:name="_Toc447269763"/>
      <w:bookmarkStart w:id="177" w:name="_Toc464120585"/>
      <w:bookmarkStart w:id="178" w:name="_Toc466970505"/>
      <w:bookmarkStart w:id="179" w:name="_Toc468462418"/>
      <w:bookmarkStart w:id="180" w:name="_Toc469482003"/>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D28">
        <w:fldChar w:fldCharType="begin"/>
      </w:r>
      <w:r w:rsidR="00642D28">
        <w:instrText xml:space="preserve"> REF _Ref440270867 \r \h  \* MERGEFORMAT </w:instrText>
      </w:r>
      <w:r w:rsidR="00642D28">
        <w:fldChar w:fldCharType="separate"/>
      </w:r>
      <w:r w:rsidR="00642D28" w:rsidRPr="00642D28">
        <w:rPr>
          <w:b w:val="0"/>
        </w:rPr>
        <w:t>2.2.3</w:t>
      </w:r>
      <w:r w:rsidR="00642D28">
        <w:fldChar w:fldCharType="end"/>
      </w:r>
      <w:r w:rsidRPr="00382A07">
        <w:rPr>
          <w:b w:val="0"/>
        </w:rPr>
        <w:t>).</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94713A" w:rsidRPr="00382A07" w:rsidRDefault="0094713A" w:rsidP="0094713A">
      <w:pPr>
        <w:pStyle w:val="3"/>
        <w:ind w:left="0" w:firstLine="709"/>
        <w:jc w:val="both"/>
        <w:rPr>
          <w:b w:val="0"/>
        </w:rPr>
      </w:pPr>
      <w:bookmarkStart w:id="181" w:name="_Toc439238158"/>
      <w:bookmarkStart w:id="182" w:name="_Toc439252710"/>
      <w:bookmarkStart w:id="183" w:name="_Toc439323568"/>
      <w:bookmarkStart w:id="184" w:name="_Toc439323684"/>
      <w:bookmarkStart w:id="185" w:name="_Toc440357082"/>
      <w:bookmarkStart w:id="186" w:name="_Toc440359637"/>
      <w:bookmarkStart w:id="187" w:name="_Toc440632100"/>
      <w:bookmarkStart w:id="188" w:name="_Toc440875921"/>
      <w:bookmarkStart w:id="189" w:name="_Toc441130949"/>
      <w:bookmarkStart w:id="190" w:name="_Toc447269764"/>
      <w:bookmarkStart w:id="191" w:name="_Toc464120586"/>
      <w:bookmarkStart w:id="192" w:name="_Toc466970506"/>
      <w:bookmarkStart w:id="193" w:name="_Toc468462419"/>
      <w:bookmarkStart w:id="194" w:name="_Toc469482004"/>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rsidR="0094713A" w:rsidRPr="00382A07" w:rsidRDefault="0094713A" w:rsidP="0094713A">
      <w:pPr>
        <w:pStyle w:val="3"/>
        <w:ind w:left="0" w:firstLine="709"/>
        <w:jc w:val="both"/>
        <w:rPr>
          <w:b w:val="0"/>
        </w:rPr>
      </w:pPr>
      <w:bookmarkStart w:id="195" w:name="_Toc439238159"/>
      <w:bookmarkStart w:id="196" w:name="_Toc439252711"/>
      <w:bookmarkStart w:id="197" w:name="_Toc439323569"/>
      <w:bookmarkStart w:id="198" w:name="_Toc439323685"/>
      <w:bookmarkStart w:id="199" w:name="_Ref440270867"/>
      <w:bookmarkStart w:id="200" w:name="_Toc440357083"/>
      <w:bookmarkStart w:id="201" w:name="_Toc440359638"/>
      <w:bookmarkStart w:id="202" w:name="_Toc440632101"/>
      <w:bookmarkStart w:id="203" w:name="_Toc440875922"/>
      <w:bookmarkStart w:id="204" w:name="_Toc441130950"/>
      <w:bookmarkStart w:id="205" w:name="_Toc447269765"/>
      <w:bookmarkStart w:id="206" w:name="_Toc464120587"/>
      <w:bookmarkStart w:id="207" w:name="_Toc466970507"/>
      <w:bookmarkStart w:id="208" w:name="_Toc468462420"/>
      <w:bookmarkStart w:id="209" w:name="_Toc469482005"/>
      <w:r w:rsidRPr="00382A07">
        <w:rPr>
          <w:b w:val="0"/>
        </w:rPr>
        <w:t>Текст Антикоррупционной оговорки:</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3"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10" w:name="_Ref303622434"/>
      <w:bookmarkStart w:id="211" w:name="_Ref303624273"/>
      <w:bookmarkStart w:id="212" w:name="_Ref303682476"/>
      <w:bookmarkStart w:id="213" w:name="_Ref303683017"/>
      <w:bookmarkEnd w:id="210"/>
      <w:bookmarkEnd w:id="211"/>
      <w:bookmarkEnd w:id="212"/>
      <w:bookmarkEnd w:id="213"/>
    </w:p>
    <w:p w:rsidR="00642D28" w:rsidRPr="00F31976" w:rsidRDefault="00642D28" w:rsidP="00642D28">
      <w:pPr>
        <w:pStyle w:val="2"/>
        <w:tabs>
          <w:tab w:val="clear" w:pos="1700"/>
          <w:tab w:val="left" w:pos="567"/>
        </w:tabs>
        <w:spacing w:line="264" w:lineRule="auto"/>
        <w:rPr>
          <w:bCs w:val="0"/>
        </w:rPr>
      </w:pPr>
      <w:bookmarkStart w:id="214" w:name="_Toc469470557"/>
      <w:bookmarkStart w:id="215" w:name="_Toc469482006"/>
      <w:r w:rsidRPr="00F31976">
        <w:rPr>
          <w:bCs w:val="0"/>
        </w:rPr>
        <w:lastRenderedPageBreak/>
        <w:t>Дополнительные условия, включаемые в проект договора</w:t>
      </w:r>
      <w:bookmarkEnd w:id="214"/>
      <w:bookmarkEnd w:id="215"/>
    </w:p>
    <w:p w:rsidR="00642D28" w:rsidRPr="00F31976" w:rsidRDefault="00642D28" w:rsidP="00642D28">
      <w:pPr>
        <w:pStyle w:val="3"/>
        <w:ind w:left="0" w:firstLine="709"/>
        <w:jc w:val="both"/>
        <w:rPr>
          <w:b w:val="0"/>
        </w:rPr>
      </w:pPr>
      <w:bookmarkStart w:id="216" w:name="_Toc469470558"/>
      <w:bookmarkStart w:id="217" w:name="_Toc469482007"/>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Pr>
          <w:b w:val="0"/>
        </w:rPr>
        <w:fldChar w:fldCharType="begin"/>
      </w:r>
      <w:r>
        <w:rPr>
          <w:b w:val="0"/>
        </w:rPr>
        <w:instrText xml:space="preserve"> REF _Ref469470272 \r \h </w:instrText>
      </w:r>
      <w:r>
        <w:rPr>
          <w:b w:val="0"/>
        </w:rPr>
      </w:r>
      <w:r>
        <w:rPr>
          <w:b w:val="0"/>
        </w:rPr>
        <w:fldChar w:fldCharType="separate"/>
      </w:r>
      <w:r>
        <w:rPr>
          <w:b w:val="0"/>
        </w:rPr>
        <w:t>2.3.3</w:t>
      </w:r>
      <w:r>
        <w:rPr>
          <w:b w:val="0"/>
        </w:rPr>
        <w:fldChar w:fldCharType="end"/>
      </w:r>
      <w:r w:rsidRPr="00F31976">
        <w:rPr>
          <w:b w:val="0"/>
        </w:rPr>
        <w:t>).</w:t>
      </w:r>
      <w:bookmarkEnd w:id="216"/>
      <w:bookmarkEnd w:id="217"/>
    </w:p>
    <w:p w:rsidR="00642D28" w:rsidRPr="00F31976" w:rsidRDefault="00642D28" w:rsidP="00642D28">
      <w:pPr>
        <w:pStyle w:val="3"/>
        <w:ind w:left="0" w:firstLine="709"/>
        <w:jc w:val="both"/>
        <w:rPr>
          <w:b w:val="0"/>
          <w:szCs w:val="24"/>
        </w:rPr>
      </w:pPr>
      <w:bookmarkStart w:id="218" w:name="_Toc469470559"/>
      <w:bookmarkStart w:id="219" w:name="_Toc469482008"/>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18"/>
      <w:bookmarkEnd w:id="219"/>
    </w:p>
    <w:p w:rsidR="00642D28" w:rsidRPr="00F31976" w:rsidRDefault="00642D28" w:rsidP="00642D28">
      <w:pPr>
        <w:pStyle w:val="3"/>
        <w:ind w:left="0" w:firstLine="709"/>
        <w:jc w:val="both"/>
        <w:rPr>
          <w:b w:val="0"/>
          <w:szCs w:val="24"/>
        </w:rPr>
      </w:pPr>
      <w:bookmarkStart w:id="220" w:name="_Ref469470272"/>
      <w:bookmarkStart w:id="221" w:name="_Toc469470560"/>
      <w:bookmarkStart w:id="222" w:name="_Toc469482009"/>
      <w:r w:rsidRPr="00F31976">
        <w:rPr>
          <w:b w:val="0"/>
        </w:rPr>
        <w:t>Дополнительные</w:t>
      </w:r>
      <w:r w:rsidRPr="00F31976">
        <w:rPr>
          <w:b w:val="0"/>
          <w:szCs w:val="24"/>
        </w:rPr>
        <w:t xml:space="preserve"> условия:</w:t>
      </w:r>
      <w:bookmarkEnd w:id="220"/>
      <w:bookmarkEnd w:id="221"/>
      <w:bookmarkEnd w:id="222"/>
    </w:p>
    <w:p w:rsidR="00642D28" w:rsidRPr="00F31976" w:rsidRDefault="00642D28" w:rsidP="00642D28">
      <w:pPr>
        <w:pStyle w:val="3"/>
        <w:numPr>
          <w:ilvl w:val="0"/>
          <w:numId w:val="0"/>
        </w:numPr>
        <w:ind w:firstLine="709"/>
        <w:jc w:val="both"/>
        <w:rPr>
          <w:b w:val="0"/>
          <w:szCs w:val="24"/>
        </w:rPr>
      </w:pPr>
      <w:bookmarkStart w:id="223" w:name="_Toc469470561"/>
      <w:bookmarkStart w:id="224" w:name="_Toc469482010"/>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23"/>
      <w:bookmarkEnd w:id="224"/>
    </w:p>
    <w:p w:rsidR="00642D28" w:rsidRPr="00F31976" w:rsidRDefault="00642D28" w:rsidP="00642D28">
      <w:pPr>
        <w:pStyle w:val="3"/>
        <w:numPr>
          <w:ilvl w:val="0"/>
          <w:numId w:val="0"/>
        </w:numPr>
        <w:ind w:firstLine="709"/>
        <w:jc w:val="both"/>
        <w:rPr>
          <w:b w:val="0"/>
          <w:szCs w:val="24"/>
        </w:rPr>
      </w:pPr>
      <w:bookmarkStart w:id="225" w:name="_Toc469470562"/>
      <w:bookmarkStart w:id="226" w:name="_Toc469482011"/>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25"/>
      <w:bookmarkEnd w:id="226"/>
    </w:p>
    <w:p w:rsidR="00642D28" w:rsidRPr="00F31976" w:rsidRDefault="00642D28" w:rsidP="00642D28">
      <w:pPr>
        <w:pStyle w:val="3"/>
        <w:numPr>
          <w:ilvl w:val="0"/>
          <w:numId w:val="0"/>
        </w:numPr>
        <w:ind w:firstLine="709"/>
        <w:jc w:val="both"/>
        <w:rPr>
          <w:b w:val="0"/>
          <w:szCs w:val="24"/>
        </w:rPr>
      </w:pPr>
      <w:bookmarkStart w:id="227" w:name="_Toc469470563"/>
      <w:bookmarkStart w:id="228" w:name="_Toc469482012"/>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27"/>
      <w:bookmarkEnd w:id="228"/>
    </w:p>
    <w:p w:rsidR="00642D28" w:rsidRPr="007E5B28" w:rsidRDefault="00642D28" w:rsidP="00642D28">
      <w:pPr>
        <w:pStyle w:val="3"/>
        <w:numPr>
          <w:ilvl w:val="0"/>
          <w:numId w:val="0"/>
        </w:numPr>
        <w:ind w:firstLine="709"/>
        <w:jc w:val="both"/>
        <w:rPr>
          <w:b w:val="0"/>
          <w:szCs w:val="24"/>
        </w:rPr>
      </w:pPr>
      <w:bookmarkStart w:id="229" w:name="_Toc469470564"/>
      <w:bookmarkStart w:id="230" w:name="_Toc469482013"/>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29"/>
      <w:bookmarkEnd w:id="23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31" w:name="_Ref303711222"/>
      <w:bookmarkStart w:id="232" w:name="_Ref311232052"/>
      <w:bookmarkStart w:id="233" w:name="_Toc469482014"/>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31"/>
      <w:r w:rsidR="00D51A0B" w:rsidRPr="00382A07">
        <w:rPr>
          <w:szCs w:val="24"/>
        </w:rPr>
        <w:t>Заявок</w:t>
      </w:r>
      <w:bookmarkEnd w:id="232"/>
      <w:bookmarkEnd w:id="233"/>
    </w:p>
    <w:p w:rsidR="00717F60" w:rsidRPr="00382A07" w:rsidRDefault="00717F60" w:rsidP="00E71A48">
      <w:pPr>
        <w:pStyle w:val="2"/>
        <w:tabs>
          <w:tab w:val="clear" w:pos="1700"/>
          <w:tab w:val="left" w:pos="567"/>
        </w:tabs>
        <w:spacing w:line="264" w:lineRule="auto"/>
      </w:pPr>
      <w:bookmarkStart w:id="234" w:name="_Toc469482015"/>
      <w:r w:rsidRPr="00382A07">
        <w:t xml:space="preserve">Общий порядок проведения </w:t>
      </w:r>
      <w:r w:rsidR="00440928" w:rsidRPr="00382A07">
        <w:t>З</w:t>
      </w:r>
      <w:r w:rsidRPr="00382A07">
        <w:t>апроса предложений</w:t>
      </w:r>
      <w:bookmarkEnd w:id="234"/>
    </w:p>
    <w:p w:rsidR="00717F60" w:rsidRPr="00382A07" w:rsidRDefault="00717F60" w:rsidP="00953802">
      <w:pPr>
        <w:pStyle w:val="3"/>
        <w:rPr>
          <w:bCs w:val="0"/>
          <w:szCs w:val="24"/>
        </w:rPr>
      </w:pPr>
      <w:bookmarkStart w:id="235" w:name="_Toc439323688"/>
      <w:bookmarkStart w:id="236" w:name="_Toc440357086"/>
      <w:bookmarkStart w:id="237" w:name="_Toc440359641"/>
      <w:bookmarkStart w:id="238" w:name="_Toc440632104"/>
      <w:bookmarkStart w:id="239" w:name="_Toc440875925"/>
      <w:bookmarkStart w:id="240" w:name="_Toc441130953"/>
      <w:bookmarkStart w:id="241" w:name="_Toc447269768"/>
      <w:bookmarkStart w:id="242" w:name="_Toc464120590"/>
      <w:bookmarkStart w:id="243" w:name="_Toc466970510"/>
      <w:bookmarkStart w:id="244" w:name="_Toc468462423"/>
      <w:bookmarkStart w:id="245" w:name="_Toc469482016"/>
      <w:r w:rsidRPr="00382A07">
        <w:rPr>
          <w:szCs w:val="24"/>
        </w:rPr>
        <w:t>Запрос</w:t>
      </w:r>
      <w:r w:rsidRPr="00382A07">
        <w:rPr>
          <w:bCs w:val="0"/>
          <w:szCs w:val="24"/>
        </w:rPr>
        <w:t xml:space="preserve"> предложений проводится в следующем порядке:</w:t>
      </w:r>
      <w:bookmarkEnd w:id="235"/>
      <w:bookmarkEnd w:id="236"/>
      <w:bookmarkEnd w:id="237"/>
      <w:bookmarkEnd w:id="238"/>
      <w:bookmarkEnd w:id="239"/>
      <w:bookmarkEnd w:id="240"/>
      <w:bookmarkEnd w:id="241"/>
      <w:bookmarkEnd w:id="242"/>
      <w:bookmarkEnd w:id="243"/>
      <w:bookmarkEnd w:id="244"/>
      <w:bookmarkEnd w:id="24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642D28">
        <w:fldChar w:fldCharType="begin"/>
      </w:r>
      <w:r w:rsidR="00642D28">
        <w:instrText xml:space="preserve"> REF _Ref305973033 \r \h  \* MERGEFORMAT </w:instrText>
      </w:r>
      <w:r w:rsidR="00642D28">
        <w:fldChar w:fldCharType="separate"/>
      </w:r>
      <w:r w:rsidR="00642D28" w:rsidRPr="00642D28">
        <w:rPr>
          <w:bCs w:val="0"/>
          <w:sz w:val="24"/>
          <w:szCs w:val="24"/>
        </w:rPr>
        <w:t>3.2</w:t>
      </w:r>
      <w:r w:rsidR="00642D28">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642D28">
        <w:fldChar w:fldCharType="begin"/>
      </w:r>
      <w:r w:rsidR="00642D28">
        <w:instrText xml:space="preserve"> REF _Ref305973147 \r \h  \* MERGEFORMAT </w:instrText>
      </w:r>
      <w:r w:rsidR="00642D28">
        <w:fldChar w:fldCharType="separate"/>
      </w:r>
      <w:r w:rsidR="00642D28" w:rsidRPr="00642D28">
        <w:rPr>
          <w:bCs w:val="0"/>
          <w:sz w:val="24"/>
          <w:szCs w:val="24"/>
        </w:rPr>
        <w:t>3.3</w:t>
      </w:r>
      <w:r w:rsidR="00642D28">
        <w:fldChar w:fldCharType="end"/>
      </w:r>
      <w:r w:rsidR="00F117F3"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117F3" w:rsidRPr="00382A07">
        <w:rPr>
          <w:bCs w:val="0"/>
          <w:sz w:val="24"/>
          <w:szCs w:val="24"/>
        </w:rPr>
      </w:r>
      <w:r w:rsidR="00F117F3"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46" w:name="__RefNumPara__828_922829174"/>
      <w:bookmarkEnd w:id="24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117F3"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117F3" w:rsidRPr="00382A07">
        <w:rPr>
          <w:bCs w:val="0"/>
          <w:sz w:val="24"/>
          <w:szCs w:val="24"/>
        </w:rPr>
      </w:r>
      <w:r w:rsidR="00F117F3" w:rsidRPr="00382A07">
        <w:rPr>
          <w:bCs w:val="0"/>
          <w:sz w:val="24"/>
          <w:szCs w:val="24"/>
        </w:rPr>
        <w:fldChar w:fldCharType="end"/>
      </w:r>
      <w:r w:rsidR="00642D28">
        <w:fldChar w:fldCharType="begin"/>
      </w:r>
      <w:r w:rsidR="00642D28">
        <w:instrText xml:space="preserve"> REF _Ref305973214 \r \h  \* MERGEFORMAT </w:instrText>
      </w:r>
      <w:r w:rsidR="00642D28">
        <w:fldChar w:fldCharType="separate"/>
      </w:r>
      <w:r w:rsidR="00642D28" w:rsidRPr="00642D28">
        <w:rPr>
          <w:bCs w:val="0"/>
          <w:sz w:val="24"/>
          <w:szCs w:val="24"/>
        </w:rPr>
        <w:t>3.4</w:t>
      </w:r>
      <w:r w:rsidR="00642D28">
        <w:fldChar w:fldCharType="end"/>
      </w:r>
      <w:r w:rsidR="00096E9D" w:rsidRPr="00382A07">
        <w:rPr>
          <w:bCs w:val="0"/>
          <w:sz w:val="24"/>
          <w:szCs w:val="24"/>
        </w:rPr>
        <w:t xml:space="preserve">, </w:t>
      </w:r>
      <w:r w:rsidR="00642D28">
        <w:fldChar w:fldCharType="begin"/>
      </w:r>
      <w:r w:rsidR="00642D28">
        <w:instrText xml:space="preserve"> REF _Ref303683883 \r \h  \* MERGEFORMAT </w:instrText>
      </w:r>
      <w:r w:rsidR="00642D28">
        <w:fldChar w:fldCharType="separate"/>
      </w:r>
      <w:r w:rsidR="00642D28" w:rsidRPr="00642D28">
        <w:rPr>
          <w:bCs w:val="0"/>
          <w:sz w:val="24"/>
          <w:szCs w:val="24"/>
        </w:rPr>
        <w:t>3.5</w:t>
      </w:r>
      <w:r w:rsidR="00642D28">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47" w:name="__RefNumPara__832_922829174"/>
      <w:bookmarkEnd w:id="24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117F3">
        <w:fldChar w:fldCharType="begin"/>
      </w:r>
      <w:r w:rsidR="00B80887">
        <w:rPr>
          <w:bCs w:val="0"/>
          <w:sz w:val="24"/>
          <w:szCs w:val="24"/>
        </w:rPr>
        <w:instrText xml:space="preserve"> REF _Ref468200102 \r \h </w:instrText>
      </w:r>
      <w:r w:rsidR="00F117F3">
        <w:fldChar w:fldCharType="separate"/>
      </w:r>
      <w:r w:rsidR="00642D28">
        <w:rPr>
          <w:bCs w:val="0"/>
          <w:sz w:val="24"/>
          <w:szCs w:val="24"/>
        </w:rPr>
        <w:t>3.6</w:t>
      </w:r>
      <w:r w:rsidR="00F117F3">
        <w:fldChar w:fldCharType="end"/>
      </w:r>
      <w:r w:rsidR="00F117F3"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117F3" w:rsidRPr="00382A07">
        <w:rPr>
          <w:bCs w:val="0"/>
          <w:sz w:val="24"/>
          <w:szCs w:val="24"/>
        </w:rPr>
      </w:r>
      <w:r w:rsidR="00F117F3"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48" w:name="__RefNumPara__834_922829174"/>
      <w:bookmarkEnd w:id="24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642D28">
        <w:fldChar w:fldCharType="begin"/>
      </w:r>
      <w:r w:rsidR="00642D28">
        <w:instrText xml:space="preserve"> REF _Ref303250967 \r \h  \* MERGEFORMAT </w:instrText>
      </w:r>
      <w:r w:rsidR="00642D28">
        <w:fldChar w:fldCharType="separate"/>
      </w:r>
      <w:r w:rsidR="00642D28" w:rsidRPr="00642D28">
        <w:rPr>
          <w:bCs w:val="0"/>
          <w:sz w:val="24"/>
          <w:szCs w:val="24"/>
        </w:rPr>
        <w:t>3.7</w:t>
      </w:r>
      <w:r w:rsidR="00642D28">
        <w:fldChar w:fldCharType="end"/>
      </w:r>
      <w:r w:rsidR="00F117F3"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117F3" w:rsidRPr="00382A07">
        <w:rPr>
          <w:bCs w:val="0"/>
          <w:sz w:val="24"/>
          <w:szCs w:val="24"/>
        </w:rPr>
      </w:r>
      <w:r w:rsidR="00F117F3"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49" w:name="__RefNumPara__836_922829174"/>
      <w:bookmarkEnd w:id="24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42D28">
        <w:fldChar w:fldCharType="begin"/>
      </w:r>
      <w:r w:rsidR="00642D28">
        <w:instrText xml:space="preserve"> REF _Ref303681924 \r \h  \* MERGEFORMAT </w:instrText>
      </w:r>
      <w:r w:rsidR="00642D28">
        <w:fldChar w:fldCharType="separate"/>
      </w:r>
      <w:r w:rsidR="00642D28" w:rsidRPr="00642D28">
        <w:rPr>
          <w:bCs w:val="0"/>
          <w:sz w:val="24"/>
          <w:szCs w:val="24"/>
        </w:rPr>
        <w:t>3.8</w:t>
      </w:r>
      <w:r w:rsidR="00642D28">
        <w:fldChar w:fldCharType="end"/>
      </w:r>
      <w:r w:rsidR="00F117F3"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117F3" w:rsidRPr="00382A07">
        <w:rPr>
          <w:bCs w:val="0"/>
          <w:sz w:val="24"/>
          <w:szCs w:val="24"/>
        </w:rPr>
      </w:r>
      <w:r w:rsidR="00F117F3"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42D28">
        <w:fldChar w:fldCharType="begin"/>
      </w:r>
      <w:r w:rsidR="00642D28">
        <w:instrText xml:space="preserve"> REF _Ref303683929 \r \h  \* MERGEFORMAT </w:instrText>
      </w:r>
      <w:r w:rsidR="00642D28">
        <w:fldChar w:fldCharType="separate"/>
      </w:r>
      <w:r w:rsidR="00642D28" w:rsidRPr="00642D28">
        <w:rPr>
          <w:bCs w:val="0"/>
          <w:sz w:val="24"/>
          <w:szCs w:val="24"/>
        </w:rPr>
        <w:t>3.10</w:t>
      </w:r>
      <w:r w:rsidR="00642D28">
        <w:fldChar w:fldCharType="end"/>
      </w:r>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42D28">
        <w:fldChar w:fldCharType="begin"/>
      </w:r>
      <w:r w:rsidR="00642D28">
        <w:instrText xml:space="preserve"> REF _Ref306140410 \r \h  \* MERGEFORMAT </w:instrText>
      </w:r>
      <w:r w:rsidR="00642D28">
        <w:fldChar w:fldCharType="separate"/>
      </w:r>
      <w:r w:rsidR="00642D28" w:rsidRPr="00642D28">
        <w:rPr>
          <w:bCs w:val="0"/>
          <w:sz w:val="24"/>
          <w:szCs w:val="24"/>
        </w:rPr>
        <w:t>3.12</w:t>
      </w:r>
      <w:r w:rsidR="00642D28">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642D28">
        <w:fldChar w:fldCharType="begin"/>
      </w:r>
      <w:r w:rsidR="00642D28">
        <w:instrText xml:space="preserve"> REF _Ref306140451 \r \h  \* MERGEFORMAT </w:instrText>
      </w:r>
      <w:r w:rsidR="00642D28">
        <w:fldChar w:fldCharType="separate"/>
      </w:r>
      <w:r w:rsidR="00642D28" w:rsidRPr="00642D28">
        <w:rPr>
          <w:bCs w:val="0"/>
          <w:sz w:val="24"/>
          <w:szCs w:val="24"/>
        </w:rPr>
        <w:t>3.13</w:t>
      </w:r>
      <w:r w:rsidR="00642D28">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50" w:name="_Toc439323689"/>
      <w:bookmarkStart w:id="251" w:name="_Toc440357087"/>
      <w:bookmarkStart w:id="252" w:name="_Toc440359642"/>
      <w:bookmarkStart w:id="253" w:name="_Toc440632105"/>
      <w:bookmarkStart w:id="254" w:name="_Toc440875926"/>
      <w:bookmarkStart w:id="255" w:name="_Toc441130954"/>
      <w:bookmarkStart w:id="256" w:name="_Toc447269769"/>
      <w:bookmarkStart w:id="257" w:name="_Toc464120591"/>
      <w:bookmarkStart w:id="258" w:name="_Toc466970511"/>
      <w:bookmarkStart w:id="259" w:name="_Toc468462424"/>
      <w:bookmarkStart w:id="260" w:name="_Toc469482017"/>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50"/>
      <w:bookmarkEnd w:id="251"/>
      <w:bookmarkEnd w:id="252"/>
      <w:bookmarkEnd w:id="253"/>
      <w:bookmarkEnd w:id="254"/>
      <w:bookmarkEnd w:id="255"/>
      <w:bookmarkEnd w:id="256"/>
      <w:bookmarkEnd w:id="257"/>
      <w:bookmarkEnd w:id="258"/>
      <w:bookmarkEnd w:id="259"/>
      <w:bookmarkEnd w:id="26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61" w:name="_Ref303250835"/>
      <w:bookmarkStart w:id="262" w:name="_Ref305973033"/>
      <w:bookmarkStart w:id="263" w:name="_Toc469482018"/>
      <w:bookmarkStart w:id="26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61"/>
      <w:r w:rsidRPr="00382A07">
        <w:t xml:space="preserve"> по запросу предложений</w:t>
      </w:r>
      <w:bookmarkEnd w:id="262"/>
      <w:bookmarkEnd w:id="26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642D28">
        <w:fldChar w:fldCharType="begin"/>
      </w:r>
      <w:r w:rsidR="00642D28">
        <w:instrText xml:space="preserve"> REF _Ref302563524 \n \h  \* MERGEFORMAT </w:instrText>
      </w:r>
      <w:r w:rsidR="00642D28">
        <w:fldChar w:fldCharType="separate"/>
      </w:r>
      <w:r w:rsidR="00642D28" w:rsidRPr="00642D28">
        <w:rPr>
          <w:sz w:val="24"/>
          <w:szCs w:val="24"/>
        </w:rPr>
        <w:t>1.1.1</w:t>
      </w:r>
      <w:r w:rsidR="00642D28">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65" w:name="__RefNumPara__444_922829174"/>
      <w:bookmarkStart w:id="266" w:name="_Ref191386216"/>
      <w:bookmarkStart w:id="267" w:name="_Ref305973147"/>
      <w:bookmarkStart w:id="268" w:name="_Toc469482019"/>
      <w:bookmarkEnd w:id="264"/>
      <w:bookmarkEnd w:id="265"/>
      <w:r w:rsidRPr="00382A07">
        <w:lastRenderedPageBreak/>
        <w:t xml:space="preserve">Подготовка </w:t>
      </w:r>
      <w:bookmarkEnd w:id="266"/>
      <w:r w:rsidRPr="00382A07">
        <w:t>Заявок</w:t>
      </w:r>
      <w:bookmarkEnd w:id="267"/>
      <w:bookmarkEnd w:id="268"/>
    </w:p>
    <w:p w:rsidR="00717F60" w:rsidRPr="00382A07" w:rsidRDefault="00717F60" w:rsidP="00E71A48">
      <w:pPr>
        <w:pStyle w:val="3"/>
        <w:spacing w:line="264" w:lineRule="auto"/>
        <w:rPr>
          <w:szCs w:val="24"/>
        </w:rPr>
      </w:pPr>
      <w:bookmarkStart w:id="269" w:name="_Ref306114638"/>
      <w:bookmarkStart w:id="270" w:name="_Toc440357090"/>
      <w:bookmarkStart w:id="271" w:name="_Toc440359645"/>
      <w:bookmarkStart w:id="272" w:name="_Toc440632108"/>
      <w:bookmarkStart w:id="273" w:name="_Toc440875929"/>
      <w:bookmarkStart w:id="274" w:name="_Toc441130957"/>
      <w:bookmarkStart w:id="275" w:name="_Toc447269772"/>
      <w:bookmarkStart w:id="276" w:name="_Toc464120594"/>
      <w:bookmarkStart w:id="277" w:name="_Toc466970514"/>
      <w:bookmarkStart w:id="278" w:name="_Toc468462427"/>
      <w:bookmarkStart w:id="279" w:name="_Toc469482020"/>
      <w:r w:rsidRPr="00382A07">
        <w:rPr>
          <w:szCs w:val="24"/>
        </w:rPr>
        <w:t xml:space="preserve">Общие требования к </w:t>
      </w:r>
      <w:r w:rsidR="004B5EB3" w:rsidRPr="00382A07">
        <w:rPr>
          <w:szCs w:val="24"/>
        </w:rPr>
        <w:t>Заявк</w:t>
      </w:r>
      <w:r w:rsidRPr="00382A07">
        <w:rPr>
          <w:szCs w:val="24"/>
        </w:rPr>
        <w:t>е</w:t>
      </w:r>
      <w:bookmarkEnd w:id="269"/>
      <w:bookmarkEnd w:id="270"/>
      <w:bookmarkEnd w:id="271"/>
      <w:bookmarkEnd w:id="272"/>
      <w:bookmarkEnd w:id="273"/>
      <w:bookmarkEnd w:id="274"/>
      <w:bookmarkEnd w:id="275"/>
      <w:bookmarkEnd w:id="276"/>
      <w:bookmarkEnd w:id="277"/>
      <w:bookmarkEnd w:id="278"/>
      <w:bookmarkEnd w:id="279"/>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642D28">
        <w:fldChar w:fldCharType="begin"/>
      </w:r>
      <w:r w:rsidR="00642D28">
        <w:instrText xml:space="preserve"> REF _Ref55336310 \r \h  \* MERGEFORMAT </w:instrText>
      </w:r>
      <w:r w:rsidR="00642D28">
        <w:fldChar w:fldCharType="separate"/>
      </w:r>
      <w:r w:rsidR="00642D28" w:rsidRPr="00642D28">
        <w:rPr>
          <w:bCs w:val="0"/>
          <w:sz w:val="24"/>
          <w:szCs w:val="24"/>
        </w:rPr>
        <w:t>5.1</w:t>
      </w:r>
      <w:r w:rsidR="00642D28">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642D28">
        <w:fldChar w:fldCharType="begin"/>
      </w:r>
      <w:r w:rsidR="00642D28">
        <w:instrText xml:space="preserve"> REF _Ref440271072 \r \h  \* MERGEFORMAT </w:instrText>
      </w:r>
      <w:r w:rsidR="00642D28">
        <w:fldChar w:fldCharType="separate"/>
      </w:r>
      <w:r w:rsidR="00642D28" w:rsidRPr="00642D28">
        <w:rPr>
          <w:bCs w:val="0"/>
          <w:sz w:val="24"/>
          <w:szCs w:val="24"/>
        </w:rPr>
        <w:t>5.2</w:t>
      </w:r>
      <w:r w:rsidR="00642D28">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642D28">
        <w:fldChar w:fldCharType="begin"/>
      </w:r>
      <w:r w:rsidR="00642D28">
        <w:instrText xml:space="preserve"> REF _Ref86826666 \r \h  \* MERGEFORMAT </w:instrText>
      </w:r>
      <w:r w:rsidR="00642D28">
        <w:fldChar w:fldCharType="separate"/>
      </w:r>
      <w:r w:rsidR="00642D28" w:rsidRPr="00642D28">
        <w:rPr>
          <w:bCs w:val="0"/>
          <w:sz w:val="24"/>
          <w:szCs w:val="24"/>
        </w:rPr>
        <w:t>5.3</w:t>
      </w:r>
      <w:r w:rsidR="00642D28">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642D28">
        <w:fldChar w:fldCharType="begin"/>
      </w:r>
      <w:r w:rsidR="00642D28">
        <w:instrText xml:space="preserve"> REF _Ref440271036 \r \h  \* MERGEFORMAT </w:instrText>
      </w:r>
      <w:r w:rsidR="00642D28">
        <w:fldChar w:fldCharType="separate"/>
      </w:r>
      <w:r w:rsidR="00642D28" w:rsidRPr="00642D28">
        <w:rPr>
          <w:bCs w:val="0"/>
          <w:sz w:val="24"/>
          <w:szCs w:val="24"/>
        </w:rPr>
        <w:t>5.4</w:t>
      </w:r>
      <w:r w:rsidR="00642D28">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642D28">
        <w:fldChar w:fldCharType="begin"/>
      </w:r>
      <w:r w:rsidR="00642D28">
        <w:instrText xml:space="preserve"> REF _Ref191386407 \r \h  \* MERGEFORMAT </w:instrText>
      </w:r>
      <w:r w:rsidR="00642D28">
        <w:fldChar w:fldCharType="separate"/>
      </w:r>
      <w:r w:rsidR="00642D28" w:rsidRPr="00642D28">
        <w:rPr>
          <w:bCs w:val="0"/>
          <w:sz w:val="24"/>
          <w:szCs w:val="24"/>
        </w:rPr>
        <w:t>3.3.8</w:t>
      </w:r>
      <w:r w:rsidR="00642D28">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642D28">
        <w:fldChar w:fldCharType="begin"/>
      </w:r>
      <w:r w:rsidR="00642D28">
        <w:instrText xml:space="preserve"> REF _Ref93264992 \r \h  \* MERGEFORMAT </w:instrText>
      </w:r>
      <w:r w:rsidR="00642D28">
        <w:fldChar w:fldCharType="separate"/>
      </w:r>
      <w:r w:rsidR="00642D28" w:rsidRPr="00642D28">
        <w:rPr>
          <w:bCs w:val="0"/>
          <w:sz w:val="24"/>
          <w:szCs w:val="24"/>
        </w:rPr>
        <w:t>5.5</w:t>
      </w:r>
      <w:r w:rsidR="00642D28">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80"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80"/>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642D28">
        <w:fldChar w:fldCharType="begin"/>
      </w:r>
      <w:r w:rsidR="00642D28">
        <w:instrText xml:space="preserve"> REF _Ref55336310 \r \h  \* MERGEFORMAT </w:instrText>
      </w:r>
      <w:r w:rsidR="00642D28">
        <w:fldChar w:fldCharType="separate"/>
      </w:r>
      <w:r w:rsidR="00642D28" w:rsidRPr="00642D28">
        <w:rPr>
          <w:bCs w:val="0"/>
          <w:sz w:val="24"/>
          <w:szCs w:val="24"/>
          <w:lang w:eastAsia="ru-RU"/>
        </w:rPr>
        <w:t>5.1</w:t>
      </w:r>
      <w:r w:rsidR="00642D28">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642D28">
        <w:fldChar w:fldCharType="begin"/>
      </w:r>
      <w:r w:rsidR="00642D28">
        <w:instrText xml:space="preserve"> REF _Ref440271964 \r \h  \* MERGEFORMAT </w:instrText>
      </w:r>
      <w:r w:rsidR="00642D28">
        <w:fldChar w:fldCharType="separate"/>
      </w:r>
      <w:r w:rsidR="00642D28" w:rsidRPr="00642D28">
        <w:rPr>
          <w:sz w:val="24"/>
          <w:szCs w:val="24"/>
        </w:rPr>
        <w:t>5.1.3</w:t>
      </w:r>
      <w:r w:rsidR="00642D28">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642D28">
        <w:fldChar w:fldCharType="begin"/>
      </w:r>
      <w:r w:rsidR="00642D28">
        <w:instrText xml:space="preserve"> REF _Ref440279062 \r \h  \* MERGEFORMAT </w:instrText>
      </w:r>
      <w:r w:rsidR="00642D28">
        <w:fldChar w:fldCharType="separate"/>
      </w:r>
      <w:r w:rsidR="00642D28" w:rsidRPr="00642D28">
        <w:rPr>
          <w:sz w:val="24"/>
          <w:szCs w:val="24"/>
        </w:rPr>
        <w:t>б)</w:t>
      </w:r>
      <w:r w:rsidR="00642D28">
        <w:fldChar w:fldCharType="end"/>
      </w:r>
      <w:r w:rsidR="00F463E8" w:rsidRPr="00382A07">
        <w:rPr>
          <w:sz w:val="24"/>
          <w:szCs w:val="24"/>
        </w:rPr>
        <w:t xml:space="preserve"> п. </w:t>
      </w:r>
      <w:r w:rsidR="00642D28">
        <w:fldChar w:fldCharType="begin"/>
      </w:r>
      <w:r w:rsidR="00642D28">
        <w:instrText xml:space="preserve"> REF _Ref303587815 \r \h  \* MERGEFORMAT </w:instrText>
      </w:r>
      <w:r w:rsidR="00642D28">
        <w:fldChar w:fldCharType="separate"/>
      </w:r>
      <w:r w:rsidR="00642D28" w:rsidRPr="00642D28">
        <w:rPr>
          <w:sz w:val="24"/>
          <w:szCs w:val="24"/>
        </w:rPr>
        <w:t>3.3.8.3</w:t>
      </w:r>
      <w:r w:rsidR="00642D28">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642D28">
        <w:fldChar w:fldCharType="begin"/>
      </w:r>
      <w:r w:rsidR="00642D28">
        <w:instrText xml:space="preserve"> REF _Ref86826666 \r \h  \* MERGEFORMAT </w:instrText>
      </w:r>
      <w:r w:rsidR="00642D28">
        <w:fldChar w:fldCharType="separate"/>
      </w:r>
      <w:r w:rsidR="00642D28" w:rsidRPr="00642D28">
        <w:rPr>
          <w:bCs w:val="0"/>
          <w:sz w:val="24"/>
          <w:szCs w:val="24"/>
          <w:lang w:eastAsia="ru-RU"/>
        </w:rPr>
        <w:t>5.3</w:t>
      </w:r>
      <w:r w:rsidR="00642D28">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642D28">
        <w:fldChar w:fldCharType="begin"/>
      </w:r>
      <w:r w:rsidR="00642D28">
        <w:instrText xml:space="preserve"> REF _Ref440274913 \r \h  \* MERGEFORMAT </w:instrText>
      </w:r>
      <w:r w:rsidR="00642D28">
        <w:fldChar w:fldCharType="separate"/>
      </w:r>
      <w:r w:rsidR="00642D28" w:rsidRPr="00642D28">
        <w:rPr>
          <w:bCs w:val="0"/>
          <w:sz w:val="24"/>
          <w:szCs w:val="24"/>
          <w:lang w:eastAsia="ru-RU"/>
        </w:rPr>
        <w:t>5.2</w:t>
      </w:r>
      <w:r w:rsidR="00642D28">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642D28">
        <w:fldChar w:fldCharType="begin"/>
      </w:r>
      <w:r w:rsidR="00642D28">
        <w:instrText xml:space="preserve"> REF _Ref440274902 \r \h  \* MERGEFORMAT </w:instrText>
      </w:r>
      <w:r w:rsidR="00642D28">
        <w:fldChar w:fldCharType="separate"/>
      </w:r>
      <w:r w:rsidR="00642D28" w:rsidRPr="00642D28">
        <w:rPr>
          <w:bCs w:val="0"/>
          <w:sz w:val="24"/>
          <w:szCs w:val="24"/>
          <w:lang w:eastAsia="ru-RU"/>
        </w:rPr>
        <w:t>5.4</w:t>
      </w:r>
      <w:r w:rsidR="00642D28">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642D28">
        <w:fldChar w:fldCharType="begin"/>
      </w:r>
      <w:r w:rsidR="00642D28">
        <w:instrText xml:space="preserve"> REF _Ref93264992 \r \h  \* MERGEFORMAT </w:instrText>
      </w:r>
      <w:r w:rsidR="00642D28">
        <w:fldChar w:fldCharType="separate"/>
      </w:r>
      <w:r w:rsidR="00642D28" w:rsidRPr="00642D28">
        <w:rPr>
          <w:bCs w:val="0"/>
          <w:sz w:val="24"/>
          <w:szCs w:val="24"/>
          <w:lang w:eastAsia="ru-RU"/>
        </w:rPr>
        <w:t>5.5</w:t>
      </w:r>
      <w:r w:rsidR="00642D28">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642D28">
        <w:fldChar w:fldCharType="begin"/>
      </w:r>
      <w:r w:rsidR="00642D28">
        <w:instrText xml:space="preserve"> REF _Ref444164229 \r \h  \* MERGEFORMAT </w:instrText>
      </w:r>
      <w:r w:rsidR="00642D28">
        <w:fldChar w:fldCharType="separate"/>
      </w:r>
      <w:r w:rsidR="00642D28" w:rsidRPr="00642D28">
        <w:rPr>
          <w:bCs w:val="0"/>
          <w:sz w:val="24"/>
          <w:szCs w:val="24"/>
          <w:lang w:eastAsia="ru-RU"/>
        </w:rPr>
        <w:t>5.6.1</w:t>
      </w:r>
      <w:r w:rsidR="00642D28">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642D28">
        <w:fldChar w:fldCharType="begin"/>
      </w:r>
      <w:r w:rsidR="00642D28">
        <w:instrText xml:space="preserve"> REF _Ref444164241 \r \h  \* MERGEFORMAT </w:instrText>
      </w:r>
      <w:r w:rsidR="00642D28">
        <w:fldChar w:fldCharType="separate"/>
      </w:r>
      <w:r w:rsidR="00642D28" w:rsidRPr="00642D28">
        <w:rPr>
          <w:sz w:val="24"/>
          <w:szCs w:val="24"/>
        </w:rPr>
        <w:t>5.6.2</w:t>
      </w:r>
      <w:r w:rsidR="00642D28">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642D28">
        <w:fldChar w:fldCharType="begin"/>
      </w:r>
      <w:r w:rsidR="00642D28">
        <w:instrText xml:space="preserve"> REF _Ref303587815 \r \h  \* MERGEFORMAT </w:instrText>
      </w:r>
      <w:r w:rsidR="00642D28">
        <w:fldChar w:fldCharType="separate"/>
      </w:r>
      <w:r w:rsidR="00642D28" w:rsidRPr="00642D28">
        <w:rPr>
          <w:sz w:val="24"/>
          <w:szCs w:val="24"/>
        </w:rPr>
        <w:t>3.3.8.3</w:t>
      </w:r>
      <w:r w:rsidR="00642D28">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642D28">
        <w:fldChar w:fldCharType="begin"/>
      </w:r>
      <w:r w:rsidR="00642D28">
        <w:instrText xml:space="preserve"> REF _Ref440279062 \r \h  \* MERGEFORMAT </w:instrText>
      </w:r>
      <w:r w:rsidR="00642D28">
        <w:fldChar w:fldCharType="separate"/>
      </w:r>
      <w:r w:rsidR="00642D28" w:rsidRPr="00642D28">
        <w:rPr>
          <w:sz w:val="24"/>
          <w:szCs w:val="24"/>
        </w:rPr>
        <w:t>б)</w:t>
      </w:r>
      <w:r w:rsidR="00642D28">
        <w:fldChar w:fldCharType="end"/>
      </w:r>
      <w:r w:rsidR="00F958E8" w:rsidRPr="00382A07">
        <w:rPr>
          <w:sz w:val="24"/>
          <w:szCs w:val="24"/>
        </w:rPr>
        <w:t xml:space="preserve">, </w:t>
      </w:r>
      <w:r w:rsidR="00F117F3">
        <w:fldChar w:fldCharType="begin"/>
      </w:r>
      <w:r w:rsidR="00F65528">
        <w:instrText xml:space="preserve"> REF _Ref440372460 \r \h  \* MERGEFORMAT </w:instrText>
      </w:r>
      <w:r w:rsidR="00F117F3">
        <w:fldChar w:fldCharType="separate"/>
      </w:r>
      <w:r w:rsidR="00642D28" w:rsidRPr="00642D28">
        <w:rPr>
          <w:sz w:val="24"/>
          <w:szCs w:val="24"/>
        </w:rPr>
        <w:t>д)</w:t>
      </w:r>
      <w:r w:rsidR="00F117F3">
        <w:fldChar w:fldCharType="end"/>
      </w:r>
      <w:r w:rsidR="00F958E8" w:rsidRPr="00382A07">
        <w:rPr>
          <w:sz w:val="24"/>
          <w:szCs w:val="24"/>
        </w:rPr>
        <w:t xml:space="preserve">, </w:t>
      </w:r>
      <w:r w:rsidR="00642D28">
        <w:fldChar w:fldCharType="begin"/>
      </w:r>
      <w:r w:rsidR="00642D28">
        <w:instrText xml:space="preserve"> REF _Ref440372474 \r \h  \* MERGEFORMAT </w:instrText>
      </w:r>
      <w:r w:rsidR="00642D28">
        <w:fldChar w:fldCharType="separate"/>
      </w:r>
      <w:r w:rsidR="00642D28" w:rsidRPr="00642D28">
        <w:rPr>
          <w:sz w:val="24"/>
          <w:szCs w:val="24"/>
        </w:rPr>
        <w:t>м)</w:t>
      </w:r>
      <w:r w:rsidR="00642D28">
        <w:fldChar w:fldCharType="end"/>
      </w:r>
      <w:r w:rsidR="00F958E8" w:rsidRPr="00382A07">
        <w:rPr>
          <w:sz w:val="24"/>
          <w:szCs w:val="24"/>
        </w:rPr>
        <w:t xml:space="preserve">, </w:t>
      </w:r>
      <w:r w:rsidR="00F117F3">
        <w:fldChar w:fldCharType="begin"/>
      </w:r>
      <w:r w:rsidR="00F65528">
        <w:instrText xml:space="preserve"> REF _Ref440372477 \r \h  \* MERGEFORMAT </w:instrText>
      </w:r>
      <w:r w:rsidR="00F117F3">
        <w:fldChar w:fldCharType="separate"/>
      </w:r>
      <w:r w:rsidR="00642D28" w:rsidRPr="00642D28">
        <w:rPr>
          <w:sz w:val="24"/>
          <w:szCs w:val="24"/>
        </w:rPr>
        <w:t>н)</w:t>
      </w:r>
      <w:r w:rsidR="00F117F3">
        <w:fldChar w:fldCharType="end"/>
      </w:r>
      <w:r w:rsidR="00A24167" w:rsidRPr="00382A07">
        <w:rPr>
          <w:sz w:val="24"/>
          <w:szCs w:val="24"/>
        </w:rPr>
        <w:t xml:space="preserve">, </w:t>
      </w:r>
      <w:r w:rsidR="00642D28">
        <w:fldChar w:fldCharType="begin"/>
      </w:r>
      <w:r w:rsidR="00642D28">
        <w:instrText xml:space="preserve"> REF _Ref442188512 \r \h  \* MERGEFORMAT </w:instrText>
      </w:r>
      <w:r w:rsidR="00642D28">
        <w:fldChar w:fldCharType="separate"/>
      </w:r>
      <w:r w:rsidR="00642D28" w:rsidRPr="00642D28">
        <w:rPr>
          <w:sz w:val="24"/>
          <w:szCs w:val="24"/>
        </w:rPr>
        <w:t>с)</w:t>
      </w:r>
      <w:r w:rsidR="00642D28">
        <w:fldChar w:fldCharType="end"/>
      </w:r>
      <w:r w:rsidR="00F463E8" w:rsidRPr="00382A07">
        <w:rPr>
          <w:sz w:val="24"/>
          <w:szCs w:val="24"/>
        </w:rPr>
        <w:t xml:space="preserve"> п. </w:t>
      </w:r>
      <w:r w:rsidR="00642D28">
        <w:fldChar w:fldCharType="begin"/>
      </w:r>
      <w:r w:rsidR="00642D28">
        <w:instrText xml:space="preserve"> REF _Ref303587815 \r \h  \* MERGEFORMAT </w:instrText>
      </w:r>
      <w:r w:rsidR="00642D28">
        <w:fldChar w:fldCharType="separate"/>
      </w:r>
      <w:r w:rsidR="00642D28" w:rsidRPr="00642D28">
        <w:rPr>
          <w:sz w:val="24"/>
          <w:szCs w:val="24"/>
        </w:rPr>
        <w:t>3.3.8.3</w:t>
      </w:r>
      <w:r w:rsidR="00642D28">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642D28">
        <w:fldChar w:fldCharType="begin"/>
      </w:r>
      <w:r w:rsidR="00642D28">
        <w:instrText xml:space="preserve"> REF _Ref464116309 \r \h  \* MERGEFORMAT </w:instrText>
      </w:r>
      <w:r w:rsidR="00642D28">
        <w:fldChar w:fldCharType="separate"/>
      </w:r>
      <w:r w:rsidR="00642D28" w:rsidRPr="00642D28">
        <w:rPr>
          <w:sz w:val="24"/>
          <w:szCs w:val="24"/>
        </w:rPr>
        <w:t>3.3.10.7</w:t>
      </w:r>
      <w:r w:rsidR="00642D28">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642D28">
        <w:fldChar w:fldCharType="begin"/>
      </w:r>
      <w:r w:rsidR="00642D28">
        <w:instrText xml:space="preserve"> REF _Ref442263553 \r \h  \* MERGEFORMAT </w:instrText>
      </w:r>
      <w:r w:rsidR="00642D28">
        <w:fldChar w:fldCharType="separate"/>
      </w:r>
      <w:r w:rsidR="00642D28" w:rsidRPr="00642D28">
        <w:rPr>
          <w:sz w:val="24"/>
          <w:szCs w:val="24"/>
        </w:rPr>
        <w:t>3.3.14.4</w:t>
      </w:r>
      <w:r w:rsidR="00642D28">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81"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81"/>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642D28">
        <w:fldChar w:fldCharType="begin"/>
      </w:r>
      <w:r w:rsidR="00642D28">
        <w:instrText xml:space="preserve"> REF _Ref440270602 \r \h  \* MERGEFORMAT </w:instrText>
      </w:r>
      <w:r w:rsidR="00642D28">
        <w:fldChar w:fldCharType="separate"/>
      </w:r>
      <w:r w:rsidR="00642D28">
        <w:t>5</w:t>
      </w:r>
      <w:r w:rsidR="00642D28">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642D28">
        <w:fldChar w:fldCharType="begin"/>
      </w:r>
      <w:r w:rsidR="00642D28">
        <w:instrText xml:space="preserve"> REF _Ref191386419 \n \h  \* MERGEFORMAT </w:instrText>
      </w:r>
      <w:r w:rsidR="00642D28">
        <w:fldChar w:fldCharType="separate"/>
      </w:r>
      <w:r w:rsidR="00642D28" w:rsidRPr="00642D28">
        <w:rPr>
          <w:bCs w:val="0"/>
          <w:sz w:val="24"/>
          <w:szCs w:val="24"/>
        </w:rPr>
        <w:t>3.3.2</w:t>
      </w:r>
      <w:r w:rsidR="00642D28">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642D28">
        <w:fldChar w:fldCharType="begin"/>
      </w:r>
      <w:r w:rsidR="00642D28">
        <w:instrText xml:space="preserve"> REF _Ref440272256 \r \h  \* MERGEFORMAT </w:instrText>
      </w:r>
      <w:r w:rsidR="00642D28">
        <w:fldChar w:fldCharType="separate"/>
      </w:r>
      <w:r w:rsidR="00642D28" w:rsidRPr="00642D28">
        <w:rPr>
          <w:sz w:val="24"/>
          <w:szCs w:val="24"/>
        </w:rPr>
        <w:t>5.12</w:t>
      </w:r>
      <w:r w:rsidR="00642D28">
        <w:fldChar w:fldCharType="end"/>
      </w:r>
      <w:r w:rsidR="006D2FCD" w:rsidRPr="00DB5A15">
        <w:rPr>
          <w:sz w:val="24"/>
          <w:szCs w:val="24"/>
        </w:rPr>
        <w:t xml:space="preserve">) и Расписки сдачи-приемки соглашения о неустойке (подраздел </w:t>
      </w:r>
      <w:r w:rsidR="00642D28">
        <w:fldChar w:fldCharType="begin"/>
      </w:r>
      <w:r w:rsidR="00642D28">
        <w:instrText xml:space="preserve"> REF _Ref467569419 \r \h  \* MERGEFORMAT </w:instrText>
      </w:r>
      <w:r w:rsidR="00642D28">
        <w:fldChar w:fldCharType="separate"/>
      </w:r>
      <w:r w:rsidR="00642D28" w:rsidRPr="00642D28">
        <w:rPr>
          <w:sz w:val="24"/>
          <w:szCs w:val="24"/>
        </w:rPr>
        <w:t>5.13</w:t>
      </w:r>
      <w:r w:rsidR="00642D28">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82" w:name="_Ref55279015"/>
      <w:bookmarkStart w:id="283"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82"/>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84"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83"/>
      <w:bookmarkEnd w:id="28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85"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642D28">
        <w:fldChar w:fldCharType="begin"/>
      </w:r>
      <w:r w:rsidR="00642D28">
        <w:instrText xml:space="preserve"> REF _Ref86826666 \r \h  \* MERGEFORMAT </w:instrText>
      </w:r>
      <w:r w:rsidR="00642D28">
        <w:fldChar w:fldCharType="separate"/>
      </w:r>
      <w:r w:rsidR="00642D28" w:rsidRPr="00642D28">
        <w:rPr>
          <w:bCs w:val="0"/>
          <w:spacing w:val="-1"/>
          <w:sz w:val="24"/>
          <w:szCs w:val="24"/>
        </w:rPr>
        <w:t>5.3</w:t>
      </w:r>
      <w:r w:rsidR="00642D28">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85"/>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642D28">
        <w:fldChar w:fldCharType="begin"/>
      </w:r>
      <w:r w:rsidR="00642D28">
        <w:instrText xml:space="preserve"> REF _Ref86826666 \r \h  \* MERGEFORMAT </w:instrText>
      </w:r>
      <w:r w:rsidR="00642D28">
        <w:fldChar w:fldCharType="separate"/>
      </w:r>
      <w:r w:rsidR="00642D28" w:rsidRPr="00642D28">
        <w:rPr>
          <w:bCs w:val="0"/>
          <w:spacing w:val="-1"/>
          <w:sz w:val="24"/>
          <w:szCs w:val="24"/>
        </w:rPr>
        <w:t>5.3</w:t>
      </w:r>
      <w:r w:rsidR="00642D28">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642D28">
        <w:fldChar w:fldCharType="begin"/>
      </w:r>
      <w:r w:rsidR="00642D28">
        <w:instrText xml:space="preserve"> REF _Ref440271182 \r \h  \* MERGEFORMAT </w:instrText>
      </w:r>
      <w:r w:rsidR="00642D28">
        <w:fldChar w:fldCharType="separate"/>
      </w:r>
      <w:r w:rsidR="00642D28" w:rsidRPr="00642D28">
        <w:rPr>
          <w:sz w:val="24"/>
          <w:szCs w:val="24"/>
        </w:rPr>
        <w:t>3.3.1.9</w:t>
      </w:r>
      <w:r w:rsidR="00642D28">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642D28">
        <w:fldChar w:fldCharType="begin"/>
      </w:r>
      <w:r w:rsidR="00642D28">
        <w:instrText xml:space="preserve"> REF _Ref440271072 \r \h  \* MERGEFORMAT </w:instrText>
      </w:r>
      <w:r w:rsidR="00642D28">
        <w:fldChar w:fldCharType="separate"/>
      </w:r>
      <w:r w:rsidR="00642D28" w:rsidRPr="00642D28">
        <w:rPr>
          <w:bCs w:val="0"/>
          <w:sz w:val="24"/>
          <w:szCs w:val="24"/>
        </w:rPr>
        <w:t>5.2</w:t>
      </w:r>
      <w:r w:rsidR="00642D28">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642D28">
        <w:fldChar w:fldCharType="begin"/>
      </w:r>
      <w:r w:rsidR="00642D28">
        <w:instrText xml:space="preserve"> REF _Ref440271036 \r \h  \* MERGEFORMAT </w:instrText>
      </w:r>
      <w:r w:rsidR="00642D28">
        <w:fldChar w:fldCharType="separate"/>
      </w:r>
      <w:r w:rsidR="00642D28" w:rsidRPr="00642D28">
        <w:rPr>
          <w:bCs w:val="0"/>
          <w:sz w:val="24"/>
          <w:szCs w:val="24"/>
        </w:rPr>
        <w:t>5.4</w:t>
      </w:r>
      <w:r w:rsidR="00642D28">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642D28">
        <w:fldChar w:fldCharType="begin"/>
      </w:r>
      <w:r w:rsidR="00642D28">
        <w:instrText xml:space="preserve"> REF _Ref55336310 \r \h  \* MERGEFORMAT </w:instrText>
      </w:r>
      <w:r w:rsidR="00642D28">
        <w:fldChar w:fldCharType="separate"/>
      </w:r>
      <w:r w:rsidR="00642D28" w:rsidRPr="00642D28">
        <w:rPr>
          <w:bCs w:val="0"/>
          <w:sz w:val="24"/>
          <w:szCs w:val="24"/>
        </w:rPr>
        <w:t>5.1</w:t>
      </w:r>
      <w:r w:rsidR="00642D28">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642D28">
        <w:fldChar w:fldCharType="begin"/>
      </w:r>
      <w:r w:rsidR="00642D28">
        <w:instrText xml:space="preserve"> REF _Ref55336310 \r \h  \* MERGEFORMAT </w:instrText>
      </w:r>
      <w:r w:rsidR="00642D28">
        <w:fldChar w:fldCharType="separate"/>
      </w:r>
      <w:r w:rsidR="00642D28" w:rsidRPr="00642D28">
        <w:rPr>
          <w:bCs w:val="0"/>
          <w:sz w:val="24"/>
          <w:szCs w:val="24"/>
        </w:rPr>
        <w:t>5.1</w:t>
      </w:r>
      <w:r w:rsidR="00642D28">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86" w:name="_Ref115076752"/>
      <w:bookmarkStart w:id="287" w:name="_Ref191386109"/>
      <w:bookmarkStart w:id="288" w:name="_Ref191386419"/>
      <w:bookmarkStart w:id="289" w:name="_Toc440357091"/>
      <w:bookmarkStart w:id="290" w:name="_Toc440359646"/>
      <w:bookmarkStart w:id="291" w:name="_Toc440632109"/>
      <w:bookmarkStart w:id="292" w:name="_Toc440875930"/>
      <w:bookmarkStart w:id="293" w:name="_Toc441130958"/>
      <w:bookmarkStart w:id="294" w:name="_Toc447269773"/>
      <w:bookmarkStart w:id="295" w:name="_Toc464120595"/>
      <w:bookmarkStart w:id="296" w:name="_Toc466970515"/>
      <w:bookmarkStart w:id="297" w:name="_Toc468462428"/>
      <w:bookmarkStart w:id="298" w:name="_Toc469482021"/>
      <w:r w:rsidRPr="00382A07">
        <w:rPr>
          <w:szCs w:val="24"/>
        </w:rPr>
        <w:t xml:space="preserve">Порядок подготовки </w:t>
      </w:r>
      <w:r w:rsidR="004B5EB3" w:rsidRPr="00382A07">
        <w:rPr>
          <w:szCs w:val="24"/>
        </w:rPr>
        <w:t>Заявк</w:t>
      </w:r>
      <w:r w:rsidRPr="00382A07">
        <w:rPr>
          <w:szCs w:val="24"/>
        </w:rPr>
        <w:t>и через </w:t>
      </w:r>
      <w:bookmarkEnd w:id="286"/>
      <w:bookmarkEnd w:id="287"/>
      <w:bookmarkEnd w:id="288"/>
      <w:r w:rsidRPr="00382A07">
        <w:rPr>
          <w:szCs w:val="24"/>
        </w:rPr>
        <w:t>ЭТП</w:t>
      </w:r>
      <w:bookmarkEnd w:id="289"/>
      <w:bookmarkEnd w:id="290"/>
      <w:bookmarkEnd w:id="291"/>
      <w:bookmarkEnd w:id="292"/>
      <w:bookmarkEnd w:id="293"/>
      <w:bookmarkEnd w:id="294"/>
      <w:bookmarkEnd w:id="295"/>
      <w:bookmarkEnd w:id="296"/>
      <w:bookmarkEnd w:id="297"/>
      <w:bookmarkEnd w:id="298"/>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99" w:name="_Ref115076807"/>
      <w:bookmarkStart w:id="300" w:name="_Toc440357092"/>
      <w:bookmarkStart w:id="301" w:name="_Toc440359647"/>
      <w:bookmarkStart w:id="302" w:name="_Toc440632110"/>
      <w:bookmarkStart w:id="303" w:name="_Toc440875931"/>
      <w:bookmarkStart w:id="304" w:name="_Toc441130959"/>
      <w:bookmarkStart w:id="305" w:name="_Toc447269774"/>
      <w:bookmarkStart w:id="306" w:name="_Toc464120596"/>
      <w:bookmarkStart w:id="307" w:name="_Toc466970516"/>
      <w:bookmarkStart w:id="308" w:name="_Toc468462429"/>
      <w:bookmarkStart w:id="309" w:name="_Toc469482022"/>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99"/>
      <w:bookmarkEnd w:id="300"/>
      <w:bookmarkEnd w:id="301"/>
      <w:bookmarkEnd w:id="302"/>
      <w:bookmarkEnd w:id="303"/>
      <w:bookmarkEnd w:id="304"/>
      <w:bookmarkEnd w:id="305"/>
      <w:bookmarkEnd w:id="306"/>
      <w:bookmarkEnd w:id="307"/>
      <w:bookmarkEnd w:id="308"/>
      <w:bookmarkEnd w:id="309"/>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10"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642D28">
        <w:fldChar w:fldCharType="begin"/>
      </w:r>
      <w:r w:rsidR="00642D28">
        <w:instrText xml:space="preserve"> REF _Ref440272256 \r \h  \* MERGEFORMAT </w:instrText>
      </w:r>
      <w:r w:rsidR="00642D28">
        <w:fldChar w:fldCharType="separate"/>
      </w:r>
      <w:r w:rsidR="00642D28" w:rsidRPr="00642D28">
        <w:rPr>
          <w:sz w:val="24"/>
          <w:szCs w:val="24"/>
        </w:rPr>
        <w:t>5.12</w:t>
      </w:r>
      <w:r w:rsidR="00642D28">
        <w:fldChar w:fldCharType="end"/>
      </w:r>
      <w:r w:rsidR="006D2FCD" w:rsidRPr="00DB5A15">
        <w:rPr>
          <w:sz w:val="24"/>
          <w:szCs w:val="24"/>
        </w:rPr>
        <w:t xml:space="preserve">) и Расписки сдачи-приемки соглашения о неустойке (подраздел </w:t>
      </w:r>
      <w:r w:rsidR="00642D28">
        <w:fldChar w:fldCharType="begin"/>
      </w:r>
      <w:r w:rsidR="00642D28">
        <w:instrText xml:space="preserve"> REF _Ref467569419 \r \h  \* MERGEFORMAT </w:instrText>
      </w:r>
      <w:r w:rsidR="00642D28">
        <w:fldChar w:fldCharType="separate"/>
      </w:r>
      <w:r w:rsidR="00642D28" w:rsidRPr="00642D28">
        <w:rPr>
          <w:sz w:val="24"/>
          <w:szCs w:val="24"/>
        </w:rPr>
        <w:t>5.13</w:t>
      </w:r>
      <w:r w:rsidR="00642D28">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10"/>
    </w:p>
    <w:p w:rsidR="00717F60" w:rsidRPr="00382A07" w:rsidRDefault="00717F60" w:rsidP="00E71A48">
      <w:pPr>
        <w:pStyle w:val="3"/>
        <w:spacing w:line="264" w:lineRule="auto"/>
        <w:rPr>
          <w:szCs w:val="24"/>
        </w:rPr>
      </w:pPr>
      <w:bookmarkStart w:id="311" w:name="_Ref306008743"/>
      <w:bookmarkStart w:id="312" w:name="_Toc440357093"/>
      <w:bookmarkStart w:id="313" w:name="_Toc440359648"/>
      <w:bookmarkStart w:id="314" w:name="_Toc440632111"/>
      <w:bookmarkStart w:id="315" w:name="_Toc440875932"/>
      <w:bookmarkStart w:id="316" w:name="_Toc441130960"/>
      <w:bookmarkStart w:id="317" w:name="_Toc447269775"/>
      <w:bookmarkStart w:id="318" w:name="_Toc464120597"/>
      <w:bookmarkStart w:id="319" w:name="_Toc466970517"/>
      <w:bookmarkStart w:id="320" w:name="_Toc468462430"/>
      <w:bookmarkStart w:id="321" w:name="_Toc469482023"/>
      <w:r w:rsidRPr="00382A07">
        <w:rPr>
          <w:szCs w:val="24"/>
        </w:rPr>
        <w:t xml:space="preserve">Требования к сроку действия </w:t>
      </w:r>
      <w:r w:rsidR="004B5EB3" w:rsidRPr="00382A07">
        <w:rPr>
          <w:szCs w:val="24"/>
        </w:rPr>
        <w:t>Заявк</w:t>
      </w:r>
      <w:r w:rsidRPr="00382A07">
        <w:rPr>
          <w:szCs w:val="24"/>
        </w:rPr>
        <w:t>и</w:t>
      </w:r>
      <w:bookmarkEnd w:id="311"/>
      <w:bookmarkEnd w:id="312"/>
      <w:bookmarkEnd w:id="313"/>
      <w:bookmarkEnd w:id="314"/>
      <w:bookmarkEnd w:id="315"/>
      <w:bookmarkEnd w:id="316"/>
      <w:bookmarkEnd w:id="317"/>
      <w:bookmarkEnd w:id="318"/>
      <w:bookmarkEnd w:id="319"/>
      <w:bookmarkEnd w:id="320"/>
      <w:bookmarkEnd w:id="321"/>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22"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642D28">
        <w:fldChar w:fldCharType="begin"/>
      </w:r>
      <w:r w:rsidR="00642D28">
        <w:instrText xml:space="preserve"> REF _Ref440289953 \r \h  \* MERGEFORMAT </w:instrText>
      </w:r>
      <w:r w:rsidR="00642D28">
        <w:fldChar w:fldCharType="separate"/>
      </w:r>
      <w:r w:rsidR="00642D28" w:rsidRPr="00642D28">
        <w:rPr>
          <w:bCs w:val="0"/>
          <w:sz w:val="24"/>
          <w:szCs w:val="24"/>
        </w:rPr>
        <w:t>3.4.1.3</w:t>
      </w:r>
      <w:r w:rsidR="00642D28">
        <w:fldChar w:fldCharType="end"/>
      </w:r>
      <w:r w:rsidR="003F5CDB" w:rsidRPr="00382A07">
        <w:rPr>
          <w:bCs w:val="0"/>
          <w:sz w:val="24"/>
          <w:szCs w:val="24"/>
        </w:rPr>
        <w:t>)</w:t>
      </w:r>
      <w:r w:rsidR="00717F60" w:rsidRPr="00382A07">
        <w:rPr>
          <w:bCs w:val="0"/>
          <w:sz w:val="24"/>
          <w:szCs w:val="24"/>
        </w:rPr>
        <w:t>.</w:t>
      </w:r>
      <w:bookmarkEnd w:id="322"/>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23" w:name="_Toc440357094"/>
      <w:bookmarkStart w:id="324" w:name="_Toc440359649"/>
      <w:bookmarkStart w:id="325" w:name="_Toc440632112"/>
      <w:bookmarkStart w:id="326" w:name="_Toc440875933"/>
      <w:bookmarkStart w:id="327" w:name="_Toc441130961"/>
      <w:bookmarkStart w:id="328" w:name="_Toc447269776"/>
      <w:bookmarkStart w:id="329" w:name="_Toc464120598"/>
      <w:bookmarkStart w:id="330" w:name="_Toc466970518"/>
      <w:bookmarkStart w:id="331" w:name="_Toc468462431"/>
      <w:bookmarkStart w:id="332" w:name="_Toc469482024"/>
      <w:r w:rsidRPr="00382A07">
        <w:rPr>
          <w:szCs w:val="24"/>
        </w:rPr>
        <w:t xml:space="preserve">Требования к языку </w:t>
      </w:r>
      <w:r w:rsidR="004B5EB3" w:rsidRPr="00382A07">
        <w:rPr>
          <w:szCs w:val="24"/>
        </w:rPr>
        <w:t>Заявк</w:t>
      </w:r>
      <w:r w:rsidRPr="00382A07">
        <w:rPr>
          <w:szCs w:val="24"/>
        </w:rPr>
        <w:t>и</w:t>
      </w:r>
      <w:bookmarkEnd w:id="323"/>
      <w:bookmarkEnd w:id="324"/>
      <w:bookmarkEnd w:id="325"/>
      <w:bookmarkEnd w:id="326"/>
      <w:bookmarkEnd w:id="327"/>
      <w:bookmarkEnd w:id="328"/>
      <w:bookmarkEnd w:id="329"/>
      <w:bookmarkEnd w:id="330"/>
      <w:bookmarkEnd w:id="331"/>
      <w:bookmarkEnd w:id="33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33" w:name="_Toc440357095"/>
      <w:bookmarkStart w:id="334" w:name="_Toc440359650"/>
      <w:bookmarkStart w:id="335" w:name="_Toc440632113"/>
      <w:bookmarkStart w:id="336" w:name="_Toc440875934"/>
      <w:bookmarkStart w:id="337" w:name="_Toc441130962"/>
      <w:bookmarkStart w:id="338" w:name="_Toc447269777"/>
      <w:bookmarkStart w:id="339" w:name="_Toc464120599"/>
      <w:bookmarkStart w:id="340" w:name="_Toc466970519"/>
      <w:bookmarkStart w:id="341" w:name="_Toc468462432"/>
      <w:bookmarkStart w:id="342" w:name="_Toc469482025"/>
      <w:r w:rsidRPr="00382A07">
        <w:rPr>
          <w:szCs w:val="24"/>
        </w:rPr>
        <w:lastRenderedPageBreak/>
        <w:t xml:space="preserve">Требования к валюте </w:t>
      </w:r>
      <w:r w:rsidR="004B5EB3" w:rsidRPr="00382A07">
        <w:rPr>
          <w:szCs w:val="24"/>
        </w:rPr>
        <w:t>Заявк</w:t>
      </w:r>
      <w:r w:rsidRPr="00382A07">
        <w:rPr>
          <w:szCs w:val="24"/>
        </w:rPr>
        <w:t>и</w:t>
      </w:r>
      <w:bookmarkEnd w:id="333"/>
      <w:bookmarkEnd w:id="334"/>
      <w:bookmarkEnd w:id="335"/>
      <w:bookmarkEnd w:id="336"/>
      <w:bookmarkEnd w:id="337"/>
      <w:bookmarkEnd w:id="338"/>
      <w:bookmarkEnd w:id="339"/>
      <w:bookmarkEnd w:id="340"/>
      <w:bookmarkEnd w:id="341"/>
      <w:bookmarkEnd w:id="34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43" w:name="_Toc440357096"/>
      <w:bookmarkStart w:id="344" w:name="_Toc440359651"/>
      <w:bookmarkStart w:id="345" w:name="_Toc440632114"/>
      <w:bookmarkStart w:id="346" w:name="_Toc440875935"/>
      <w:bookmarkStart w:id="347" w:name="_Toc441130963"/>
      <w:bookmarkStart w:id="348" w:name="_Toc447269778"/>
      <w:bookmarkStart w:id="349" w:name="_Toc464120600"/>
      <w:bookmarkStart w:id="350" w:name="_Toc466970520"/>
      <w:bookmarkStart w:id="351" w:name="_Ref468456963"/>
      <w:bookmarkStart w:id="352" w:name="_Toc468462433"/>
      <w:bookmarkStart w:id="353" w:name="_Toc469482026"/>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43"/>
      <w:bookmarkEnd w:id="344"/>
      <w:bookmarkEnd w:id="345"/>
      <w:bookmarkEnd w:id="346"/>
      <w:bookmarkEnd w:id="347"/>
      <w:bookmarkEnd w:id="348"/>
      <w:bookmarkEnd w:id="349"/>
      <w:bookmarkEnd w:id="350"/>
      <w:bookmarkEnd w:id="351"/>
      <w:bookmarkEnd w:id="352"/>
      <w:bookmarkEnd w:id="353"/>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p>
    <w:p w:rsidR="00280464" w:rsidRPr="00151FC1" w:rsidRDefault="00151FC1" w:rsidP="00151FC1">
      <w:pPr>
        <w:pStyle w:val="aff6"/>
        <w:numPr>
          <w:ilvl w:val="0"/>
          <w:numId w:val="0"/>
        </w:numPr>
        <w:tabs>
          <w:tab w:val="clear" w:pos="1134"/>
        </w:tabs>
        <w:suppressAutoHyphens w:val="0"/>
        <w:spacing w:line="240" w:lineRule="auto"/>
        <w:ind w:left="426"/>
        <w:rPr>
          <w:rFonts w:eastAsia="Calibri"/>
          <w:sz w:val="24"/>
          <w:szCs w:val="24"/>
          <w:lang w:eastAsia="en-US"/>
        </w:rPr>
      </w:pPr>
      <w:r w:rsidRPr="00151FC1">
        <w:rPr>
          <w:b/>
          <w:sz w:val="24"/>
          <w:szCs w:val="24"/>
        </w:rPr>
        <w:t>107 520</w:t>
      </w:r>
      <w:r w:rsidRPr="00151FC1">
        <w:rPr>
          <w:sz w:val="24"/>
          <w:szCs w:val="24"/>
        </w:rPr>
        <w:t xml:space="preserve"> (Сто семь тысяч пятьсот двадцать) рублей 00 копеек РФ, без учета НДС; НДС составляет </w:t>
      </w:r>
      <w:r w:rsidRPr="00151FC1">
        <w:rPr>
          <w:b/>
          <w:sz w:val="24"/>
          <w:szCs w:val="24"/>
        </w:rPr>
        <w:t>19 353</w:t>
      </w:r>
      <w:r w:rsidRPr="00151FC1">
        <w:rPr>
          <w:sz w:val="24"/>
          <w:szCs w:val="24"/>
        </w:rPr>
        <w:t xml:space="preserve"> (Девятнадцать тысяч триста пятьдесят три) рубля 60 копеек РФ; </w:t>
      </w:r>
      <w:r w:rsidRPr="00151FC1">
        <w:rPr>
          <w:b/>
          <w:sz w:val="24"/>
          <w:szCs w:val="24"/>
        </w:rPr>
        <w:t>126 873</w:t>
      </w:r>
      <w:r w:rsidRPr="00151FC1">
        <w:rPr>
          <w:sz w:val="24"/>
          <w:szCs w:val="24"/>
        </w:rPr>
        <w:t xml:space="preserve"> (Сто двадцать шесть тысяч восемьсот семьдесят три) рубля 60 копеек РФ, с учетом НДС</w:t>
      </w:r>
      <w:r w:rsidR="00280464" w:rsidRPr="00151FC1">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642D28">
        <w:fldChar w:fldCharType="begin"/>
      </w:r>
      <w:r w:rsidR="00642D28">
        <w:instrText xml:space="preserve"> REF _Ref55336310 \r \h  \* MERGEFORMAT </w:instrText>
      </w:r>
      <w:r w:rsidR="00642D28">
        <w:fldChar w:fldCharType="separate"/>
      </w:r>
      <w:r w:rsidR="00642D28" w:rsidRPr="00642D28">
        <w:rPr>
          <w:bCs w:val="0"/>
          <w:sz w:val="24"/>
          <w:szCs w:val="24"/>
        </w:rPr>
        <w:t>5.1</w:t>
      </w:r>
      <w:r w:rsidR="00642D28">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642D28">
        <w:fldChar w:fldCharType="begin"/>
      </w:r>
      <w:r w:rsidR="00642D28">
        <w:instrText xml:space="preserve"> REF _Ref440271072 \r \h  \* MERGEFORMAT </w:instrText>
      </w:r>
      <w:r w:rsidR="00642D28">
        <w:fldChar w:fldCharType="separate"/>
      </w:r>
      <w:r w:rsidR="00642D28" w:rsidRPr="00642D28">
        <w:rPr>
          <w:bCs w:val="0"/>
          <w:sz w:val="24"/>
          <w:szCs w:val="24"/>
        </w:rPr>
        <w:t>5.2</w:t>
      </w:r>
      <w:r w:rsidR="00642D28">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w:t>
      </w:r>
      <w:r w:rsidR="00151FC1" w:rsidRPr="00382A07">
        <w:rPr>
          <w:bCs w:val="0"/>
          <w:sz w:val="24"/>
          <w:szCs w:val="24"/>
        </w:rPr>
        <w:t>рассмотрения,</w:t>
      </w:r>
      <w:r w:rsidRPr="00382A07">
        <w:rPr>
          <w:bCs w:val="0"/>
          <w:sz w:val="24"/>
          <w:szCs w:val="24"/>
        </w:rPr>
        <w:t xml:space="preserve">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w:t>
      </w:r>
      <w:r w:rsidR="00151FC1" w:rsidRPr="00382A07">
        <w:rPr>
          <w:bCs w:val="0"/>
          <w:sz w:val="24"/>
          <w:szCs w:val="24"/>
        </w:rPr>
        <w:t>предусмотренной пунктом</w:t>
      </w:r>
      <w:r w:rsidRPr="00382A07">
        <w:rPr>
          <w:bCs w:val="0"/>
          <w:sz w:val="24"/>
          <w:szCs w:val="24"/>
        </w:rPr>
        <w:t xml:space="preserve"> </w:t>
      </w:r>
      <w:r w:rsidR="00642D28">
        <w:fldChar w:fldCharType="begin"/>
      </w:r>
      <w:r w:rsidR="00642D28">
        <w:instrText xml:space="preserve"> REF _Ref306138385 \r \h  \* MERGEFORMAT </w:instrText>
      </w:r>
      <w:r w:rsidR="00642D28">
        <w:fldChar w:fldCharType="separate"/>
      </w:r>
      <w:r w:rsidR="00642D28" w:rsidRPr="00642D28">
        <w:rPr>
          <w:bCs w:val="0"/>
          <w:sz w:val="24"/>
          <w:szCs w:val="24"/>
        </w:rPr>
        <w:t>3.6.4</w:t>
      </w:r>
      <w:r w:rsidR="00642D28">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42D28">
        <w:fldChar w:fldCharType="begin"/>
      </w:r>
      <w:r w:rsidR="00642D28">
        <w:instrText xml:space="preserve"> REF _Ref465670219 \r \h  \* MERGEFORMAT </w:instrText>
      </w:r>
      <w:r w:rsidR="00642D28">
        <w:fldChar w:fldCharType="separate"/>
      </w:r>
      <w:r w:rsidR="00642D28" w:rsidRPr="00642D28">
        <w:rPr>
          <w:bCs w:val="0"/>
          <w:sz w:val="24"/>
          <w:szCs w:val="24"/>
        </w:rPr>
        <w:t>3.10</w:t>
      </w:r>
      <w:r w:rsidR="00642D28">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54" w:name="_Ref191386407"/>
      <w:bookmarkStart w:id="355" w:name="_Ref191386526"/>
      <w:bookmarkStart w:id="356" w:name="_Toc440357097"/>
      <w:bookmarkStart w:id="357" w:name="_Toc440359652"/>
      <w:bookmarkStart w:id="358" w:name="_Toc440632115"/>
      <w:bookmarkStart w:id="359" w:name="_Toc440875936"/>
      <w:bookmarkStart w:id="360" w:name="_Toc441130964"/>
      <w:bookmarkStart w:id="361" w:name="_Toc447269779"/>
      <w:bookmarkStart w:id="362" w:name="_Toc464120601"/>
      <w:bookmarkStart w:id="363" w:name="_Toc466970521"/>
      <w:bookmarkStart w:id="364" w:name="_Toc468462434"/>
      <w:bookmarkStart w:id="365" w:name="_Toc469482027"/>
      <w:bookmarkStart w:id="36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54"/>
      <w:bookmarkEnd w:id="355"/>
      <w:bookmarkEnd w:id="356"/>
      <w:bookmarkEnd w:id="357"/>
      <w:bookmarkEnd w:id="358"/>
      <w:bookmarkEnd w:id="359"/>
      <w:bookmarkEnd w:id="360"/>
      <w:bookmarkEnd w:id="361"/>
      <w:bookmarkEnd w:id="362"/>
      <w:bookmarkEnd w:id="363"/>
      <w:bookmarkEnd w:id="364"/>
      <w:bookmarkEnd w:id="36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67" w:name="_Ref93090116"/>
      <w:bookmarkStart w:id="368" w:name="_Ref191386482"/>
      <w:bookmarkStart w:id="369" w:name="_Ref440291364"/>
      <w:bookmarkEnd w:id="36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67"/>
      <w:r w:rsidRPr="004A1A68">
        <w:rPr>
          <w:bCs w:val="0"/>
          <w:sz w:val="24"/>
          <w:szCs w:val="24"/>
        </w:rPr>
        <w:t>:</w:t>
      </w:r>
      <w:bookmarkStart w:id="370" w:name="_Ref306004833"/>
      <w:bookmarkEnd w:id="36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642D28">
        <w:fldChar w:fldCharType="begin"/>
      </w:r>
      <w:r w:rsidR="00642D28">
        <w:instrText xml:space="preserve"> REF _Ref440271628 \r \h  \* MERGEFORMAT </w:instrText>
      </w:r>
      <w:r w:rsidR="00642D28">
        <w:fldChar w:fldCharType="separate"/>
      </w:r>
      <w:r w:rsidR="00642D28" w:rsidRPr="00642D28">
        <w:rPr>
          <w:bCs w:val="0"/>
          <w:sz w:val="24"/>
          <w:szCs w:val="24"/>
        </w:rPr>
        <w:t>3.3.9</w:t>
      </w:r>
      <w:r w:rsidR="00642D28">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642D28">
        <w:fldChar w:fldCharType="begin"/>
      </w:r>
      <w:r w:rsidR="00642D28">
        <w:instrText xml:space="preserve"> REF _Ref191386461 \n \h  \* MERGEFORMAT </w:instrText>
      </w:r>
      <w:r w:rsidR="00642D28">
        <w:fldChar w:fldCharType="separate"/>
      </w:r>
      <w:r w:rsidR="00642D28" w:rsidRPr="00642D28">
        <w:rPr>
          <w:bCs w:val="0"/>
          <w:sz w:val="24"/>
          <w:szCs w:val="24"/>
        </w:rPr>
        <w:t>3.3.10</w:t>
      </w:r>
      <w:r w:rsidR="00642D28">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69"/>
      <w:bookmarkEnd w:id="37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7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7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72" w:name="_Ref306032455"/>
      <w:r w:rsidRPr="00382A07">
        <w:rPr>
          <w:bCs w:val="0"/>
          <w:sz w:val="24"/>
          <w:szCs w:val="24"/>
        </w:rPr>
        <w:t xml:space="preserve">должен </w:t>
      </w:r>
      <w:bookmarkStart w:id="37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72"/>
      <w:bookmarkEnd w:id="37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7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7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7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7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642D28">
        <w:fldChar w:fldCharType="begin"/>
      </w:r>
      <w:r w:rsidR="00642D28">
        <w:instrText xml:space="preserve"> REF _Ref440291364 \r \h  \* MERGEFORMAT </w:instrText>
      </w:r>
      <w:r w:rsidR="00642D28">
        <w:fldChar w:fldCharType="separate"/>
      </w:r>
      <w:r w:rsidR="00642D28" w:rsidRPr="00642D28">
        <w:rPr>
          <w:sz w:val="24"/>
          <w:szCs w:val="24"/>
        </w:rPr>
        <w:t>3.3.8.1</w:t>
      </w:r>
      <w:r w:rsidR="00642D28">
        <w:fldChar w:fldCharType="end"/>
      </w:r>
      <w:r w:rsidRPr="00382A07">
        <w:rPr>
          <w:sz w:val="24"/>
          <w:szCs w:val="24"/>
        </w:rPr>
        <w:t>-</w:t>
      </w:r>
      <w:r w:rsidR="00642D28">
        <w:fldChar w:fldCharType="begin"/>
      </w:r>
      <w:r w:rsidR="00642D28">
        <w:instrText xml:space="preserve"> REF _Ref303669127 \r \h  \* MERGEFORMAT </w:instrText>
      </w:r>
      <w:r w:rsidR="00642D28">
        <w:fldChar w:fldCharType="separate"/>
      </w:r>
      <w:r w:rsidR="00642D28" w:rsidRPr="00642D28">
        <w:rPr>
          <w:sz w:val="24"/>
          <w:szCs w:val="24"/>
        </w:rPr>
        <w:t>3.3.8.2</w:t>
      </w:r>
      <w:r w:rsidR="00642D28">
        <w:fldChar w:fldCharType="end"/>
      </w:r>
      <w:r w:rsidR="00717F60" w:rsidRPr="00382A07">
        <w:rPr>
          <w:bCs w:val="0"/>
          <w:sz w:val="24"/>
          <w:szCs w:val="24"/>
        </w:rPr>
        <w:t>:</w:t>
      </w:r>
      <w:bookmarkEnd w:id="375"/>
      <w:bookmarkEnd w:id="376"/>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7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7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642D28">
        <w:fldChar w:fldCharType="begin"/>
      </w:r>
      <w:r w:rsidR="00642D28">
        <w:instrText xml:space="preserve"> REF _Ref440271993 \r \h  \* MERGEFORMAT </w:instrText>
      </w:r>
      <w:r w:rsidR="00642D28">
        <w:fldChar w:fldCharType="separate"/>
      </w:r>
      <w:r w:rsidR="00642D28" w:rsidRPr="00642D28">
        <w:rPr>
          <w:sz w:val="24"/>
          <w:szCs w:val="24"/>
        </w:rPr>
        <w:t>5.9</w:t>
      </w:r>
      <w:r w:rsidR="00642D28">
        <w:fldChar w:fldCharType="end"/>
      </w:r>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7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642D28">
        <w:fldChar w:fldCharType="begin"/>
      </w:r>
      <w:r w:rsidR="00642D28">
        <w:instrText xml:space="preserve"> REF _Ref440271964 \r \h  \* MERGEFORMAT </w:instrText>
      </w:r>
      <w:r w:rsidR="00642D28">
        <w:fldChar w:fldCharType="separate"/>
      </w:r>
      <w:r w:rsidR="00642D28" w:rsidRPr="00642D28">
        <w:rPr>
          <w:sz w:val="24"/>
          <w:szCs w:val="24"/>
        </w:rPr>
        <w:t>5.1.3</w:t>
      </w:r>
      <w:r w:rsidR="00642D28">
        <w:fldChar w:fldCharType="end"/>
      </w:r>
      <w:r w:rsidR="00A600E3" w:rsidRPr="00382A07">
        <w:rPr>
          <w:sz w:val="24"/>
          <w:szCs w:val="24"/>
        </w:rPr>
        <w:t>)</w:t>
      </w:r>
      <w:r w:rsidRPr="00382A07">
        <w:rPr>
          <w:sz w:val="24"/>
          <w:szCs w:val="24"/>
        </w:rPr>
        <w:t>;</w:t>
      </w:r>
      <w:bookmarkEnd w:id="378"/>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642D28">
        <w:fldChar w:fldCharType="begin"/>
      </w:r>
      <w:r w:rsidR="00642D28">
        <w:instrText xml:space="preserve"> REF _Ref440272035 \r \h  \* MERGEFORMAT </w:instrText>
      </w:r>
      <w:r w:rsidR="00642D28">
        <w:fldChar w:fldCharType="separate"/>
      </w:r>
      <w:r w:rsidR="00642D28" w:rsidRPr="00642D28">
        <w:rPr>
          <w:sz w:val="24"/>
          <w:szCs w:val="24"/>
        </w:rPr>
        <w:t>5.10</w:t>
      </w:r>
      <w:r w:rsidR="00642D28">
        <w:fldChar w:fldCharType="end"/>
      </w:r>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642D28">
        <w:fldChar w:fldCharType="begin"/>
      </w:r>
      <w:r w:rsidR="00642D28">
        <w:instrText xml:space="preserve"> REF _Ref440272051 \r \h  \* MERGEFORMAT </w:instrText>
      </w:r>
      <w:r w:rsidR="00642D28">
        <w:fldChar w:fldCharType="separate"/>
      </w:r>
      <w:r w:rsidR="00642D28" w:rsidRPr="00642D28">
        <w:rPr>
          <w:sz w:val="24"/>
          <w:szCs w:val="24"/>
        </w:rPr>
        <w:t>5.11</w:t>
      </w:r>
      <w:r w:rsidR="00642D28">
        <w:fldChar w:fldCharType="end"/>
      </w:r>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29"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7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642D28">
        <w:fldChar w:fldCharType="begin"/>
      </w:r>
      <w:r w:rsidR="00642D28">
        <w:instrText xml:space="preserve"> REF _Ref440272119 \r \h  \* MERGEFORMAT </w:instrText>
      </w:r>
      <w:r w:rsidR="00642D28">
        <w:fldChar w:fldCharType="separate"/>
      </w:r>
      <w:r w:rsidR="00642D28" w:rsidRPr="00642D28">
        <w:rPr>
          <w:sz w:val="24"/>
          <w:szCs w:val="24"/>
        </w:rPr>
        <w:t>5.6.1</w:t>
      </w:r>
      <w:r w:rsidR="00642D28">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79"/>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8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642D28">
        <w:fldChar w:fldCharType="begin"/>
      </w:r>
      <w:r w:rsidR="00642D28">
        <w:instrText xml:space="preserve"> REF _Ref440272147 \r \h  \* MERGEFORMAT </w:instrText>
      </w:r>
      <w:r w:rsidR="00642D28">
        <w:fldChar w:fldCharType="separate"/>
      </w:r>
      <w:r w:rsidR="00642D28" w:rsidRPr="00642D28">
        <w:rPr>
          <w:sz w:val="24"/>
          <w:szCs w:val="24"/>
        </w:rPr>
        <w:t>5.6.2</w:t>
      </w:r>
      <w:r w:rsidR="00642D28">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w:t>
      </w:r>
      <w:r w:rsidR="00151FC1" w:rsidRPr="00382A07">
        <w:rPr>
          <w:sz w:val="24"/>
          <w:szCs w:val="24"/>
        </w:rPr>
        <w:t>непринадлежности</w:t>
      </w:r>
      <w:r w:rsidR="000A545B" w:rsidRPr="00382A07">
        <w:rPr>
          <w:sz w:val="24"/>
          <w:szCs w:val="24"/>
        </w:rPr>
        <w:t xml:space="preserve"> его к субъектам малого и среднего предпринимательства</w:t>
      </w:r>
      <w:r w:rsidRPr="00382A07">
        <w:rPr>
          <w:sz w:val="24"/>
          <w:szCs w:val="24"/>
        </w:rPr>
        <w:t>;</w:t>
      </w:r>
      <w:bookmarkEnd w:id="380"/>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642D28">
        <w:fldChar w:fldCharType="begin"/>
      </w:r>
      <w:r w:rsidR="00642D28">
        <w:instrText xml:space="preserve"> REF _Ref449017073 \r \h  \* MERGEFORMAT </w:instrText>
      </w:r>
      <w:r w:rsidR="00642D28">
        <w:fldChar w:fldCharType="separate"/>
      </w:r>
      <w:r w:rsidR="00642D28" w:rsidRPr="00642D28">
        <w:rPr>
          <w:sz w:val="24"/>
          <w:szCs w:val="24"/>
        </w:rPr>
        <w:t>5.7</w:t>
      </w:r>
      <w:r w:rsidR="00642D28">
        <w:fldChar w:fldCharType="end"/>
      </w:r>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642D28">
        <w:fldChar w:fldCharType="begin"/>
      </w:r>
      <w:r w:rsidR="00642D28">
        <w:instrText xml:space="preserve"> REF _Ref55336398 \r \h  \* MERGEFORMAT </w:instrText>
      </w:r>
      <w:r w:rsidR="00642D28">
        <w:fldChar w:fldCharType="separate"/>
      </w:r>
      <w:r w:rsidR="00642D28" w:rsidRPr="00642D28">
        <w:rPr>
          <w:sz w:val="24"/>
          <w:szCs w:val="24"/>
        </w:rPr>
        <w:t>5.8</w:t>
      </w:r>
      <w:r w:rsidR="00642D28">
        <w:fldChar w:fldCharType="end"/>
      </w:r>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8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642D28">
        <w:fldChar w:fldCharType="begin"/>
      </w:r>
      <w:r w:rsidR="00642D28">
        <w:instrText xml:space="preserve"> REF _Ref440272256 \r \h  \* MERGEFORMAT </w:instrText>
      </w:r>
      <w:r w:rsidR="00642D28">
        <w:fldChar w:fldCharType="separate"/>
      </w:r>
      <w:r w:rsidR="00642D28" w:rsidRPr="00642D28">
        <w:rPr>
          <w:sz w:val="24"/>
          <w:szCs w:val="24"/>
        </w:rPr>
        <w:t>5.12</w:t>
      </w:r>
      <w:r w:rsidR="00642D28">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81"/>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642D28">
        <w:fldChar w:fldCharType="begin"/>
      </w:r>
      <w:r w:rsidR="00642D28">
        <w:instrText xml:space="preserve"> REF _Ref440272274 \r \h  \* MERGEFORMAT </w:instrText>
      </w:r>
      <w:r w:rsidR="00642D28">
        <w:fldChar w:fldCharType="separate"/>
      </w:r>
      <w:r w:rsidR="00642D28" w:rsidRPr="00642D28">
        <w:rPr>
          <w:sz w:val="24"/>
          <w:szCs w:val="24"/>
        </w:rPr>
        <w:t>5.14</w:t>
      </w:r>
      <w:r w:rsidR="00642D28">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w:t>
      </w:r>
      <w:r w:rsidR="00151FC1" w:rsidRPr="00382A07">
        <w:rPr>
          <w:sz w:val="24"/>
          <w:szCs w:val="24"/>
        </w:rPr>
        <w:t>законодательству,</w:t>
      </w:r>
      <w:r w:rsidRPr="00382A07">
        <w:rPr>
          <w:sz w:val="24"/>
          <w:szCs w:val="24"/>
        </w:rPr>
        <w:t xml:space="preserve">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8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82"/>
    </w:p>
    <w:p w:rsidR="00BD40A3" w:rsidRPr="004A1A68"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4A1A68" w:rsidRDefault="00034534" w:rsidP="00BC19F9">
      <w:pPr>
        <w:widowControl w:val="0"/>
        <w:numPr>
          <w:ilvl w:val="0"/>
          <w:numId w:val="48"/>
        </w:numPr>
        <w:tabs>
          <w:tab w:val="left" w:pos="1260"/>
        </w:tabs>
        <w:autoSpaceDE w:val="0"/>
        <w:spacing w:line="264" w:lineRule="auto"/>
        <w:ind w:left="1276"/>
        <w:rPr>
          <w:sz w:val="24"/>
          <w:szCs w:val="24"/>
        </w:rPr>
      </w:pPr>
      <w:r w:rsidRPr="004A1A68">
        <w:rPr>
          <w:sz w:val="24"/>
          <w:szCs w:val="24"/>
        </w:rPr>
        <w:t xml:space="preserve">Документы, предусмотренные п. </w:t>
      </w:r>
      <w:r w:rsidR="00642D28">
        <w:fldChar w:fldCharType="begin"/>
      </w:r>
      <w:r w:rsidR="00642D28">
        <w:instrText xml:space="preserve"> REF _Ref465675151 \r \h  \* MERGEFORMAT </w:instrText>
      </w:r>
      <w:r w:rsidR="00642D28">
        <w:fldChar w:fldCharType="separate"/>
      </w:r>
      <w:r w:rsidR="00642D28" w:rsidRPr="00642D28">
        <w:rPr>
          <w:sz w:val="24"/>
          <w:szCs w:val="24"/>
        </w:rPr>
        <w:t>3.10.2</w:t>
      </w:r>
      <w:r w:rsidR="00642D28">
        <w:fldChar w:fldCharType="end"/>
      </w:r>
      <w:r w:rsidRPr="004A1A68">
        <w:rPr>
          <w:sz w:val="24"/>
          <w:szCs w:val="24"/>
        </w:rPr>
        <w:t xml:space="preserve"> документации, в случае если Участником была предложена демпинговая цена Договора (цена лота);</w:t>
      </w:r>
    </w:p>
    <w:p w:rsidR="00920CB0" w:rsidRPr="004A1A68" w:rsidRDefault="00920CB0" w:rsidP="00BC19F9">
      <w:pPr>
        <w:widowControl w:val="0"/>
        <w:numPr>
          <w:ilvl w:val="0"/>
          <w:numId w:val="48"/>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83" w:name="_Ref466909528"/>
      <w:r w:rsidRPr="00382A07">
        <w:rPr>
          <w:sz w:val="24"/>
          <w:szCs w:val="24"/>
        </w:rPr>
        <w:t xml:space="preserve">В случае признания Участника Победителем закупочной процедуры, Участник должен обладать </w:t>
      </w:r>
      <w:r w:rsidR="00151FC1" w:rsidRPr="00382A07">
        <w:rPr>
          <w:sz w:val="24"/>
          <w:szCs w:val="24"/>
        </w:rPr>
        <w:t>полномочиями на</w:t>
      </w:r>
      <w:r w:rsidRPr="00382A07">
        <w:rPr>
          <w:sz w:val="24"/>
          <w:szCs w:val="24"/>
        </w:rPr>
        <w:t xml:space="preserve"> поставку </w:t>
      </w:r>
      <w:r w:rsidR="00151FC1" w:rsidRPr="00382A07">
        <w:rPr>
          <w:sz w:val="24"/>
          <w:szCs w:val="24"/>
        </w:rPr>
        <w:t>продукции от</w:t>
      </w:r>
      <w:r w:rsidRPr="00382A07">
        <w:rPr>
          <w:sz w:val="24"/>
          <w:szCs w:val="24"/>
        </w:rPr>
        <w:t xml:space="preserve"> производителя(ей) </w:t>
      </w:r>
      <w:r w:rsidR="00151FC1" w:rsidRPr="00382A07">
        <w:rPr>
          <w:sz w:val="24"/>
          <w:szCs w:val="24"/>
        </w:rPr>
        <w:t>данной продукции</w:t>
      </w:r>
      <w:r w:rsidRPr="00382A07">
        <w:rPr>
          <w:sz w:val="24"/>
          <w:szCs w:val="24"/>
        </w:rPr>
        <w:t xml:space="preserve">.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w:t>
      </w:r>
      <w:r w:rsidR="00151FC1" w:rsidRPr="00382A07">
        <w:rPr>
          <w:sz w:val="24"/>
          <w:szCs w:val="24"/>
        </w:rPr>
        <w:t>вышеуказанным требованиям,</w:t>
      </w:r>
      <w:r w:rsidRPr="00382A07">
        <w:rPr>
          <w:sz w:val="24"/>
          <w:szCs w:val="24"/>
        </w:rPr>
        <w:t xml:space="preserve"> являются: копии дилерских договоров с производителем, договора с дилером/поставщиком, подтверждающий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83"/>
    </w:p>
    <w:p w:rsidR="00717F60" w:rsidRPr="00382A07" w:rsidRDefault="00717F60" w:rsidP="00E71A48">
      <w:pPr>
        <w:pStyle w:val="3"/>
        <w:spacing w:line="264" w:lineRule="auto"/>
        <w:rPr>
          <w:szCs w:val="24"/>
        </w:rPr>
      </w:pPr>
      <w:bookmarkStart w:id="384" w:name="_Ref191386451"/>
      <w:bookmarkStart w:id="385" w:name="_Ref440271628"/>
      <w:bookmarkStart w:id="386" w:name="_Toc440357098"/>
      <w:bookmarkStart w:id="387" w:name="_Toc440359653"/>
      <w:bookmarkStart w:id="388" w:name="_Toc440632116"/>
      <w:bookmarkStart w:id="389" w:name="_Toc440875937"/>
      <w:bookmarkStart w:id="390" w:name="_Toc441130965"/>
      <w:bookmarkStart w:id="391" w:name="_Toc447269780"/>
      <w:bookmarkStart w:id="392" w:name="_Toc464120602"/>
      <w:bookmarkStart w:id="393" w:name="_Toc466970522"/>
      <w:bookmarkStart w:id="394" w:name="_Toc468462435"/>
      <w:bookmarkStart w:id="395" w:name="_Toc469482028"/>
      <w:r w:rsidRPr="00382A07">
        <w:rPr>
          <w:szCs w:val="24"/>
        </w:rPr>
        <w:t xml:space="preserve">Привлечение </w:t>
      </w:r>
      <w:bookmarkEnd w:id="384"/>
      <w:r w:rsidR="005B074F" w:rsidRPr="00382A07">
        <w:rPr>
          <w:szCs w:val="24"/>
        </w:rPr>
        <w:t>сопоставщиков</w:t>
      </w:r>
      <w:bookmarkEnd w:id="385"/>
      <w:bookmarkEnd w:id="386"/>
      <w:bookmarkEnd w:id="387"/>
      <w:bookmarkEnd w:id="388"/>
      <w:bookmarkEnd w:id="389"/>
      <w:bookmarkEnd w:id="390"/>
      <w:bookmarkEnd w:id="391"/>
      <w:bookmarkEnd w:id="392"/>
      <w:bookmarkEnd w:id="393"/>
      <w:bookmarkEnd w:id="394"/>
      <w:bookmarkEnd w:id="395"/>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96" w:name="_Ref191386461"/>
      <w:bookmarkStart w:id="397" w:name="_Toc440357099"/>
      <w:bookmarkStart w:id="398" w:name="_Toc440359654"/>
      <w:bookmarkStart w:id="399" w:name="_Toc440632117"/>
      <w:bookmarkStart w:id="400" w:name="_Toc440875938"/>
      <w:bookmarkStart w:id="401" w:name="_Toc441130966"/>
      <w:bookmarkStart w:id="402" w:name="_Toc447269781"/>
      <w:bookmarkStart w:id="403" w:name="_Toc464120603"/>
      <w:bookmarkStart w:id="404" w:name="_Toc466970523"/>
      <w:bookmarkStart w:id="405" w:name="_Toc468462436"/>
      <w:bookmarkStart w:id="406" w:name="_Toc469482029"/>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96"/>
      <w:bookmarkEnd w:id="397"/>
      <w:bookmarkEnd w:id="398"/>
      <w:bookmarkEnd w:id="399"/>
      <w:bookmarkEnd w:id="400"/>
      <w:bookmarkEnd w:id="401"/>
      <w:bookmarkEnd w:id="402"/>
      <w:bookmarkEnd w:id="403"/>
      <w:bookmarkEnd w:id="404"/>
      <w:bookmarkEnd w:id="405"/>
      <w:bookmarkEnd w:id="406"/>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642D28">
        <w:fldChar w:fldCharType="begin"/>
      </w:r>
      <w:r w:rsidR="00642D28">
        <w:instrText xml:space="preserve"> REF _Ref191386482 \r \h  \* MERGEFORMAT </w:instrText>
      </w:r>
      <w:r w:rsidR="00642D28">
        <w:fldChar w:fldCharType="separate"/>
      </w:r>
      <w:r w:rsidR="00642D28" w:rsidRPr="00642D28">
        <w:rPr>
          <w:bCs w:val="0"/>
          <w:sz w:val="24"/>
          <w:szCs w:val="24"/>
        </w:rPr>
        <w:t>3.3.8.1</w:t>
      </w:r>
      <w:r w:rsidR="00642D28">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642D28">
        <w:fldChar w:fldCharType="begin"/>
      </w:r>
      <w:r w:rsidR="00642D28">
        <w:instrText xml:space="preserve"> REF _Ref191386407 \r \h  \* MERGEFORMAT </w:instrText>
      </w:r>
      <w:r w:rsidR="00642D28">
        <w:fldChar w:fldCharType="separate"/>
      </w:r>
      <w:r w:rsidR="00642D28" w:rsidRPr="00642D28">
        <w:rPr>
          <w:bCs w:val="0"/>
          <w:sz w:val="24"/>
          <w:szCs w:val="24"/>
        </w:rPr>
        <w:t>3.3.8</w:t>
      </w:r>
      <w:r w:rsidR="00642D28">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117F3">
        <w:fldChar w:fldCharType="begin"/>
      </w:r>
      <w:r w:rsidR="00B80887">
        <w:rPr>
          <w:bCs w:val="0"/>
          <w:sz w:val="24"/>
          <w:szCs w:val="24"/>
        </w:rPr>
        <w:instrText xml:space="preserve"> REF _Ref303669127 \r \h </w:instrText>
      </w:r>
      <w:r w:rsidR="00F117F3">
        <w:fldChar w:fldCharType="separate"/>
      </w:r>
      <w:r w:rsidR="00642D28">
        <w:rPr>
          <w:bCs w:val="0"/>
          <w:sz w:val="24"/>
          <w:szCs w:val="24"/>
        </w:rPr>
        <w:t>3.3.8.2</w:t>
      </w:r>
      <w:r w:rsidR="00F117F3">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07"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07"/>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8"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08"/>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9"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09"/>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642D28">
        <w:fldChar w:fldCharType="begin"/>
      </w:r>
      <w:r w:rsidR="00642D28">
        <w:instrText xml:space="preserve"> REF _Ref307563248 \r \h  \* MERGEFORMAT </w:instrText>
      </w:r>
      <w:r w:rsidR="00642D28">
        <w:fldChar w:fldCharType="separate"/>
      </w:r>
      <w:r w:rsidR="00642D28" w:rsidRPr="00642D28">
        <w:rPr>
          <w:bCs w:val="0"/>
          <w:sz w:val="24"/>
          <w:szCs w:val="24"/>
          <w:lang w:val="en-US"/>
        </w:rPr>
        <w:t>a</w:t>
      </w:r>
      <w:r w:rsidR="00642D28" w:rsidRPr="00642D28">
        <w:rPr>
          <w:bCs w:val="0"/>
          <w:sz w:val="24"/>
          <w:szCs w:val="24"/>
        </w:rPr>
        <w:t>)</w:t>
      </w:r>
      <w:r w:rsidR="00642D28">
        <w:fldChar w:fldCharType="end"/>
      </w:r>
      <w:r w:rsidRPr="00382A07">
        <w:rPr>
          <w:bCs w:val="0"/>
          <w:sz w:val="24"/>
          <w:szCs w:val="24"/>
        </w:rPr>
        <w:t xml:space="preserve">- </w:t>
      </w:r>
      <w:r w:rsidR="00642D28">
        <w:fldChar w:fldCharType="begin"/>
      </w:r>
      <w:r w:rsidR="00642D28">
        <w:instrText xml:space="preserve"> REF _Ref307563262 \r \h  \* MERGEFORMAT </w:instrText>
      </w:r>
      <w:r w:rsidR="00642D28">
        <w:fldChar w:fldCharType="separate"/>
      </w:r>
      <w:r w:rsidR="00642D28" w:rsidRPr="00642D28">
        <w:rPr>
          <w:bCs w:val="0"/>
          <w:sz w:val="24"/>
          <w:szCs w:val="24"/>
          <w:lang w:val="en-US"/>
        </w:rPr>
        <w:t>g</w:t>
      </w:r>
      <w:r w:rsidR="00642D28" w:rsidRPr="00642D28">
        <w:rPr>
          <w:bCs w:val="0"/>
          <w:sz w:val="24"/>
          <w:szCs w:val="24"/>
        </w:rPr>
        <w:t>)</w:t>
      </w:r>
      <w:r w:rsidR="00642D28">
        <w:fldChar w:fldCharType="end"/>
      </w:r>
      <w:r w:rsidRPr="00382A07">
        <w:rPr>
          <w:bCs w:val="0"/>
          <w:sz w:val="24"/>
          <w:szCs w:val="24"/>
        </w:rPr>
        <w:t xml:space="preserve">п. </w:t>
      </w:r>
      <w:r w:rsidR="00642D28">
        <w:fldChar w:fldCharType="begin"/>
      </w:r>
      <w:r w:rsidR="00642D28">
        <w:instrText xml:space="preserve"> REF _Ref306032591 \r \h  \* MERGEFORMAT </w:instrText>
      </w:r>
      <w:r w:rsidR="00642D28">
        <w:fldChar w:fldCharType="separate"/>
      </w:r>
      <w:r w:rsidR="00642D28" w:rsidRPr="00642D28">
        <w:rPr>
          <w:bCs w:val="0"/>
          <w:sz w:val="24"/>
          <w:szCs w:val="24"/>
        </w:rPr>
        <w:t>3.3.10.4</w:t>
      </w:r>
      <w:r w:rsidR="00642D28">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10"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10"/>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642D28">
        <w:fldChar w:fldCharType="begin"/>
      </w:r>
      <w:r w:rsidR="00642D28">
        <w:instrText xml:space="preserve"> REF _Ref303669127 \r \h  \* MERGEFORMAT </w:instrText>
      </w:r>
      <w:r w:rsidR="00642D28">
        <w:fldChar w:fldCharType="separate"/>
      </w:r>
      <w:r w:rsidR="00642D28" w:rsidRPr="00642D28">
        <w:rPr>
          <w:bCs w:val="0"/>
          <w:sz w:val="24"/>
          <w:szCs w:val="24"/>
        </w:rPr>
        <w:t>3.3.8.2</w:t>
      </w:r>
      <w:r w:rsidR="00642D28">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642D28">
        <w:fldChar w:fldCharType="begin"/>
      </w:r>
      <w:r w:rsidR="00642D28">
        <w:instrText xml:space="preserve"> REF _Ref442188512 \r \h  \* MERGEFORMAT </w:instrText>
      </w:r>
      <w:r w:rsidR="00642D28">
        <w:fldChar w:fldCharType="separate"/>
      </w:r>
      <w:r w:rsidR="00642D28" w:rsidRPr="00642D28">
        <w:rPr>
          <w:sz w:val="24"/>
          <w:szCs w:val="24"/>
        </w:rPr>
        <w:t>с)</w:t>
      </w:r>
      <w:r w:rsidR="00642D28">
        <w:fldChar w:fldCharType="end"/>
      </w:r>
      <w:r w:rsidR="008941A2" w:rsidRPr="00382A07">
        <w:rPr>
          <w:sz w:val="24"/>
          <w:szCs w:val="24"/>
        </w:rPr>
        <w:t xml:space="preserve"> и </w:t>
      </w:r>
      <w:r w:rsidR="00F117F3">
        <w:fldChar w:fldCharType="begin"/>
      </w:r>
      <w:r w:rsidR="00F65528">
        <w:instrText xml:space="preserve"> REF _Ref464462966 \r \h  \* MERGEFORMAT </w:instrText>
      </w:r>
      <w:r w:rsidR="00F117F3">
        <w:fldChar w:fldCharType="separate"/>
      </w:r>
      <w:r w:rsidR="00642D28" w:rsidRPr="00642D28">
        <w:rPr>
          <w:sz w:val="24"/>
          <w:szCs w:val="24"/>
        </w:rPr>
        <w:t>х)</w:t>
      </w:r>
      <w:r w:rsidR="00F117F3">
        <w:fldChar w:fldCharType="end"/>
      </w:r>
      <w:r w:rsidR="008941A2" w:rsidRPr="00382A07">
        <w:rPr>
          <w:sz w:val="24"/>
          <w:szCs w:val="24"/>
        </w:rPr>
        <w:t xml:space="preserve"> п. </w:t>
      </w:r>
      <w:r w:rsidR="00642D28">
        <w:fldChar w:fldCharType="begin"/>
      </w:r>
      <w:r w:rsidR="00642D28">
        <w:instrText xml:space="preserve"> REF _Ref303587815 \r \h  \* MERGEFORMAT </w:instrText>
      </w:r>
      <w:r w:rsidR="00642D28">
        <w:fldChar w:fldCharType="separate"/>
      </w:r>
      <w:r w:rsidR="00642D28" w:rsidRPr="00642D28">
        <w:rPr>
          <w:sz w:val="24"/>
          <w:szCs w:val="24"/>
        </w:rPr>
        <w:t>3.3.8.3</w:t>
      </w:r>
      <w:r w:rsidR="00642D28">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642D28">
        <w:fldChar w:fldCharType="begin"/>
      </w:r>
      <w:r w:rsidR="00642D28">
        <w:instrText xml:space="preserve"> REF _Ref440272510 \r \h  \* MERGEFORMAT </w:instrText>
      </w:r>
      <w:r w:rsidR="00642D28">
        <w:fldChar w:fldCharType="separate"/>
      </w:r>
      <w:r w:rsidR="00642D28" w:rsidRPr="00642D28">
        <w:rPr>
          <w:bCs w:val="0"/>
          <w:sz w:val="24"/>
          <w:szCs w:val="24"/>
        </w:rPr>
        <w:t>5.15</w:t>
      </w:r>
      <w:r w:rsidR="00642D28">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642D28">
        <w:fldChar w:fldCharType="begin"/>
      </w:r>
      <w:r w:rsidR="00642D28">
        <w:instrText xml:space="preserve"> REF _Ref440291364 \r \h  \* MERGEFORMAT </w:instrText>
      </w:r>
      <w:r w:rsidR="00642D28">
        <w:fldChar w:fldCharType="separate"/>
      </w:r>
      <w:r w:rsidR="00642D28" w:rsidRPr="00642D28">
        <w:rPr>
          <w:bCs w:val="0"/>
          <w:sz w:val="24"/>
          <w:szCs w:val="24"/>
        </w:rPr>
        <w:t>3.3.8.1</w:t>
      </w:r>
      <w:r w:rsidR="00642D28">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11" w:name="_Ref306114966"/>
      <w:bookmarkStart w:id="412" w:name="_Toc440357100"/>
      <w:bookmarkStart w:id="413" w:name="_Toc440359655"/>
      <w:bookmarkStart w:id="414" w:name="_Toc440632118"/>
      <w:bookmarkStart w:id="415" w:name="_Toc440875939"/>
      <w:bookmarkStart w:id="416" w:name="_Toc441130967"/>
      <w:bookmarkStart w:id="417" w:name="_Toc447269782"/>
      <w:bookmarkStart w:id="418" w:name="_Toc464120604"/>
      <w:bookmarkStart w:id="419" w:name="_Toc466970524"/>
      <w:bookmarkStart w:id="420" w:name="_Toc468462437"/>
      <w:bookmarkStart w:id="421" w:name="_Toc469482030"/>
      <w:r w:rsidRPr="00382A07">
        <w:rPr>
          <w:szCs w:val="24"/>
        </w:rPr>
        <w:t>Разъяснение Документации по запросу предложений</w:t>
      </w:r>
      <w:bookmarkEnd w:id="411"/>
      <w:bookmarkEnd w:id="412"/>
      <w:bookmarkEnd w:id="413"/>
      <w:bookmarkEnd w:id="414"/>
      <w:bookmarkEnd w:id="415"/>
      <w:bookmarkEnd w:id="416"/>
      <w:bookmarkEnd w:id="417"/>
      <w:bookmarkEnd w:id="418"/>
      <w:bookmarkEnd w:id="419"/>
      <w:bookmarkEnd w:id="420"/>
      <w:bookmarkEnd w:id="421"/>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642D28">
        <w:fldChar w:fldCharType="begin"/>
      </w:r>
      <w:r w:rsidR="00642D28">
        <w:instrText xml:space="preserve"> REF _Ref440969765 \r \h  \* MERGEFORMAT </w:instrText>
      </w:r>
      <w:r w:rsidR="00642D28">
        <w:fldChar w:fldCharType="separate"/>
      </w:r>
      <w:r w:rsidR="00642D28" w:rsidRPr="00642D28">
        <w:rPr>
          <w:bCs w:val="0"/>
          <w:iCs/>
          <w:sz w:val="24"/>
          <w:szCs w:val="24"/>
        </w:rPr>
        <w:t>3.3.12</w:t>
      </w:r>
      <w:r w:rsidR="00642D28">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642D28">
        <w:fldChar w:fldCharType="begin"/>
      </w:r>
      <w:r w:rsidR="00642D28">
        <w:instrText xml:space="preserve"> REF _Ref440289401 \r \h  \* MERGEFORMAT </w:instrText>
      </w:r>
      <w:r w:rsidR="00642D28">
        <w:fldChar w:fldCharType="separate"/>
      </w:r>
      <w:r w:rsidR="00642D28" w:rsidRPr="00642D28">
        <w:rPr>
          <w:bCs w:val="0"/>
          <w:iCs/>
          <w:sz w:val="24"/>
          <w:szCs w:val="24"/>
        </w:rPr>
        <w:t>3.3.13</w:t>
      </w:r>
      <w:r w:rsidR="00642D28">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22" w:name="_Toc440357101"/>
      <w:bookmarkStart w:id="423" w:name="_Toc440359656"/>
      <w:bookmarkStart w:id="424" w:name="_Toc440632119"/>
      <w:bookmarkStart w:id="425" w:name="_Toc440875940"/>
      <w:bookmarkStart w:id="426" w:name="_Ref440969765"/>
      <w:bookmarkStart w:id="427" w:name="_Toc441130968"/>
      <w:bookmarkStart w:id="428" w:name="_Toc447269783"/>
      <w:bookmarkStart w:id="429" w:name="_Toc464120605"/>
      <w:bookmarkStart w:id="430" w:name="_Toc466970525"/>
      <w:bookmarkStart w:id="431" w:name="_Toc468462438"/>
      <w:bookmarkStart w:id="432" w:name="_Toc469482031"/>
      <w:r w:rsidRPr="00382A07">
        <w:rPr>
          <w:szCs w:val="24"/>
        </w:rPr>
        <w:t>Внесение изменений в Документацию по запросу предложений.</w:t>
      </w:r>
      <w:bookmarkEnd w:id="422"/>
      <w:bookmarkEnd w:id="423"/>
      <w:bookmarkEnd w:id="424"/>
      <w:bookmarkEnd w:id="425"/>
      <w:bookmarkEnd w:id="426"/>
      <w:bookmarkEnd w:id="427"/>
      <w:bookmarkEnd w:id="428"/>
      <w:bookmarkEnd w:id="429"/>
      <w:bookmarkEnd w:id="430"/>
      <w:bookmarkEnd w:id="431"/>
      <w:bookmarkEnd w:id="43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33" w:name="_Ref440289401"/>
      <w:bookmarkStart w:id="434" w:name="_Toc440357102"/>
      <w:bookmarkStart w:id="435" w:name="_Toc440359657"/>
      <w:bookmarkStart w:id="436" w:name="_Toc440632120"/>
      <w:bookmarkStart w:id="437" w:name="_Toc440875941"/>
      <w:bookmarkStart w:id="438" w:name="_Toc441130969"/>
      <w:bookmarkStart w:id="439" w:name="_Toc447269784"/>
      <w:bookmarkStart w:id="440" w:name="_Toc464120606"/>
      <w:bookmarkStart w:id="441" w:name="_Toc466970526"/>
      <w:bookmarkStart w:id="442" w:name="_Toc468462439"/>
      <w:bookmarkStart w:id="443" w:name="_Toc469482032"/>
      <w:r w:rsidRPr="00382A07">
        <w:rPr>
          <w:szCs w:val="24"/>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44" w:name="_Ref191386249"/>
    </w:p>
    <w:p w:rsidR="00AC1995" w:rsidRPr="00382A07" w:rsidRDefault="00AC1995" w:rsidP="00E71A48">
      <w:pPr>
        <w:pStyle w:val="3"/>
        <w:spacing w:line="264" w:lineRule="auto"/>
        <w:rPr>
          <w:szCs w:val="24"/>
          <w:lang w:eastAsia="ru-RU"/>
        </w:rPr>
      </w:pPr>
      <w:bookmarkStart w:id="445" w:name="_Toc299701566"/>
      <w:bookmarkStart w:id="446" w:name="_Ref306176386"/>
      <w:bookmarkStart w:id="447" w:name="_Ref440285128"/>
      <w:bookmarkStart w:id="448" w:name="_Toc440357103"/>
      <w:bookmarkStart w:id="449" w:name="_Toc440359658"/>
      <w:bookmarkStart w:id="450" w:name="_Toc440632121"/>
      <w:bookmarkStart w:id="451" w:name="_Toc440875942"/>
      <w:bookmarkStart w:id="452" w:name="_Toc441130970"/>
      <w:bookmarkStart w:id="453" w:name="_Toc447269785"/>
      <w:bookmarkStart w:id="454" w:name="_Toc464120607"/>
      <w:bookmarkStart w:id="455" w:name="_Toc466970527"/>
      <w:bookmarkStart w:id="456" w:name="_Toc468462440"/>
      <w:bookmarkStart w:id="457" w:name="_Toc469482033"/>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F8082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642D28">
        <w:fldChar w:fldCharType="begin"/>
      </w:r>
      <w:r w:rsidR="00642D28">
        <w:instrText xml:space="preserve"> REF _Ref467168844 \r \h  \* MERGEFORMAT </w:instrText>
      </w:r>
      <w:r w:rsidR="00642D28">
        <w:fldChar w:fldCharType="separate"/>
      </w:r>
      <w:r w:rsidR="00642D28" w:rsidRPr="00642D28">
        <w:rPr>
          <w:sz w:val="24"/>
          <w:szCs w:val="24"/>
        </w:rPr>
        <w:t>3.3.14.3</w:t>
      </w:r>
      <w:r w:rsidR="00642D28">
        <w:fldChar w:fldCharType="end"/>
      </w:r>
      <w:r w:rsidRPr="00DB5A15">
        <w:rPr>
          <w:sz w:val="24"/>
          <w:szCs w:val="24"/>
        </w:rPr>
        <w:t xml:space="preserve">) или путем внесения денежных средств на расчетный счет Заказчика (п. </w:t>
      </w:r>
      <w:r w:rsidR="00642D28">
        <w:fldChar w:fldCharType="begin"/>
      </w:r>
      <w:r w:rsidR="00642D28">
        <w:instrText xml:space="preserve"> REF _Ref442263553 \r \h  \* MERGEFORMAT </w:instrText>
      </w:r>
      <w:r w:rsidR="00642D28">
        <w:fldChar w:fldCharType="separate"/>
      </w:r>
      <w:r w:rsidR="00642D28" w:rsidRPr="00642D28">
        <w:rPr>
          <w:sz w:val="24"/>
          <w:szCs w:val="24"/>
        </w:rPr>
        <w:t>3.3.14.4</w:t>
      </w:r>
      <w:r w:rsidR="00642D28">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58"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58"/>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45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5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642D28">
        <w:fldChar w:fldCharType="begin"/>
      </w:r>
      <w:r w:rsidR="00642D28">
        <w:instrText xml:space="preserve"> REF _Ref440272678 \r \h  \* MERGEFORMAT </w:instrText>
      </w:r>
      <w:r w:rsidR="00642D28">
        <w:fldChar w:fldCharType="separate"/>
      </w:r>
      <w:r w:rsidR="00642D28" w:rsidRPr="00642D28">
        <w:rPr>
          <w:sz w:val="24"/>
          <w:szCs w:val="24"/>
          <w:lang w:eastAsia="ru-RU"/>
        </w:rPr>
        <w:t>5.12</w:t>
      </w:r>
      <w:r w:rsidR="00642D28">
        <w:fldChar w:fldCharType="end"/>
      </w:r>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460" w:name="_Ref307586570"/>
      <w:r w:rsidRPr="00382A07">
        <w:rPr>
          <w:sz w:val="24"/>
          <w:szCs w:val="24"/>
        </w:rPr>
        <w:t>В соглашении о неустойке должно быть указано</w:t>
      </w:r>
      <w:bookmarkStart w:id="46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60"/>
      <w:bookmarkEnd w:id="46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642D28">
        <w:fldChar w:fldCharType="begin"/>
      </w:r>
      <w:r w:rsidR="00642D28">
        <w:instrText xml:space="preserve"> REF _Ref306008743 \r \h  \* MERGEFORMAT </w:instrText>
      </w:r>
      <w:r w:rsidR="00642D28">
        <w:fldChar w:fldCharType="separate"/>
      </w:r>
      <w:r w:rsidR="00642D28" w:rsidRPr="00642D28">
        <w:rPr>
          <w:bCs w:val="0"/>
          <w:sz w:val="24"/>
          <w:szCs w:val="24"/>
        </w:rPr>
        <w:t>3.3.4</w:t>
      </w:r>
      <w:r w:rsidR="00642D28">
        <w:fldChar w:fldCharType="end"/>
      </w:r>
      <w:r w:rsidRPr="00382A07">
        <w:rPr>
          <w:bCs w:val="0"/>
          <w:sz w:val="24"/>
          <w:szCs w:val="24"/>
        </w:rPr>
        <w:t xml:space="preserve">) после истечения срока окончания подачи заявок (п. </w:t>
      </w:r>
      <w:r w:rsidR="00642D28">
        <w:fldChar w:fldCharType="begin"/>
      </w:r>
      <w:r w:rsidR="00642D28">
        <w:instrText xml:space="preserve"> REF _Ref440289953 \r \h  \* MERGEFORMAT </w:instrText>
      </w:r>
      <w:r w:rsidR="00642D28">
        <w:fldChar w:fldCharType="separate"/>
      </w:r>
      <w:r w:rsidR="00642D28" w:rsidRPr="00642D28">
        <w:rPr>
          <w:bCs w:val="0"/>
          <w:sz w:val="24"/>
          <w:szCs w:val="24"/>
        </w:rPr>
        <w:t>3.4.1.3</w:t>
      </w:r>
      <w:r w:rsidR="00642D28">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642D28">
        <w:fldChar w:fldCharType="begin"/>
      </w:r>
      <w:r w:rsidR="00642D28">
        <w:instrText xml:space="preserve"> REF _Ref303683929 \r \h  \* MERGEFORMAT </w:instrText>
      </w:r>
      <w:r w:rsidR="00642D28">
        <w:fldChar w:fldCharType="separate"/>
      </w:r>
      <w:r w:rsidR="00642D28" w:rsidRPr="00642D28">
        <w:rPr>
          <w:bCs w:val="0"/>
          <w:sz w:val="24"/>
          <w:szCs w:val="24"/>
        </w:rPr>
        <w:t>3.10</w:t>
      </w:r>
      <w:r w:rsidR="00642D28">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F117F3">
        <w:rPr>
          <w:bCs w:val="0"/>
          <w:sz w:val="24"/>
          <w:szCs w:val="24"/>
        </w:rPr>
        <w:fldChar w:fldCharType="begin"/>
      </w:r>
      <w:r w:rsidR="00B80887">
        <w:rPr>
          <w:bCs w:val="0"/>
          <w:sz w:val="24"/>
          <w:szCs w:val="24"/>
        </w:rPr>
        <w:instrText xml:space="preserve"> REF _Ref468200380 \r \h </w:instrText>
      </w:r>
      <w:r w:rsidR="00F117F3">
        <w:rPr>
          <w:bCs w:val="0"/>
          <w:sz w:val="24"/>
          <w:szCs w:val="24"/>
        </w:rPr>
      </w:r>
      <w:r w:rsidR="00F117F3">
        <w:rPr>
          <w:bCs w:val="0"/>
          <w:sz w:val="24"/>
          <w:szCs w:val="24"/>
        </w:rPr>
        <w:fldChar w:fldCharType="separate"/>
      </w:r>
      <w:r w:rsidR="00642D28">
        <w:rPr>
          <w:bCs w:val="0"/>
          <w:sz w:val="24"/>
          <w:szCs w:val="24"/>
        </w:rPr>
        <w:t>3.12</w:t>
      </w:r>
      <w:r w:rsidR="00F117F3">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462" w:name="_Ref307563802"/>
      <w:r w:rsidRPr="00382A07">
        <w:rPr>
          <w:sz w:val="24"/>
          <w:szCs w:val="24"/>
        </w:rPr>
        <w:t xml:space="preserve">В случаях, указанных </w:t>
      </w:r>
      <w:r w:rsidRPr="00CA44AD">
        <w:rPr>
          <w:sz w:val="24"/>
          <w:szCs w:val="24"/>
        </w:rPr>
        <w:t xml:space="preserve">в п. </w:t>
      </w:r>
      <w:r w:rsidR="00642D28">
        <w:fldChar w:fldCharType="begin"/>
      </w:r>
      <w:r w:rsidR="00642D28">
        <w:instrText xml:space="preserve"> REF _Ref305753174 \r \h  \* MERGEFORMAT </w:instrText>
      </w:r>
      <w:r w:rsidR="00642D28">
        <w:fldChar w:fldCharType="separate"/>
      </w:r>
      <w:r w:rsidR="00642D28" w:rsidRPr="00642D28">
        <w:rPr>
          <w:sz w:val="24"/>
          <w:szCs w:val="24"/>
        </w:rPr>
        <w:t>3.3.14.3.2</w:t>
      </w:r>
      <w:r w:rsidR="00642D28">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62"/>
      <w:r w:rsidR="00F8082F">
        <w:rPr>
          <w:sz w:val="24"/>
          <w:szCs w:val="24"/>
        </w:rPr>
        <w:t>2</w:t>
      </w:r>
      <w:bookmarkStart w:id="463" w:name="_GoBack"/>
      <w:bookmarkEnd w:id="463"/>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464" w:name="_Ref299109207"/>
      <w:bookmarkStart w:id="46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4"/>
      <w:bookmarkEnd w:id="465"/>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642D28">
        <w:fldChar w:fldCharType="begin"/>
      </w:r>
      <w:r w:rsidR="00642D28">
        <w:instrText xml:space="preserve"> REF _Ref440272256 \r \h  \* MERGEFORMAT </w:instrText>
      </w:r>
      <w:r w:rsidR="00642D28">
        <w:fldChar w:fldCharType="separate"/>
      </w:r>
      <w:r w:rsidR="00642D28" w:rsidRPr="00642D28">
        <w:rPr>
          <w:sz w:val="24"/>
          <w:szCs w:val="24"/>
          <w:lang w:eastAsia="ru-RU"/>
        </w:rPr>
        <w:t>5.12</w:t>
      </w:r>
      <w:r w:rsidR="00642D28">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642D28">
        <w:fldChar w:fldCharType="begin"/>
      </w:r>
      <w:r w:rsidR="00642D28">
        <w:instrText xml:space="preserve"> REF _Ref441574460 \r \h  \* MERGEFORMAT </w:instrText>
      </w:r>
      <w:r w:rsidR="00642D28">
        <w:fldChar w:fldCharType="separate"/>
      </w:r>
      <w:r w:rsidR="00642D28" w:rsidRPr="00642D28">
        <w:rPr>
          <w:sz w:val="24"/>
          <w:szCs w:val="24"/>
          <w:lang w:eastAsia="ru-RU"/>
        </w:rPr>
        <w:t>5.13</w:t>
      </w:r>
      <w:r w:rsidR="00642D28">
        <w:fldChar w:fldCharType="end"/>
      </w:r>
      <w:r w:rsidRPr="00382A07">
        <w:rPr>
          <w:sz w:val="24"/>
          <w:szCs w:val="24"/>
        </w:rPr>
        <w:t xml:space="preserve">), в срок не позднее даты и времени окончания приема заявок, указанных в пункте </w:t>
      </w:r>
      <w:r w:rsidR="00642D28">
        <w:fldChar w:fldCharType="begin"/>
      </w:r>
      <w:r w:rsidR="00642D28">
        <w:instrText xml:space="preserve"> REF _Ref440289953 \r \h  \* MERGEFORMAT </w:instrText>
      </w:r>
      <w:r w:rsidR="00642D28">
        <w:fldChar w:fldCharType="separate"/>
      </w:r>
      <w:r w:rsidR="00642D28" w:rsidRPr="00642D28">
        <w:rPr>
          <w:sz w:val="24"/>
          <w:szCs w:val="24"/>
        </w:rPr>
        <w:t>3.4.1.3</w:t>
      </w:r>
      <w:r w:rsidR="00642D28">
        <w:fldChar w:fldCharType="end"/>
      </w:r>
      <w:r w:rsidRPr="00382A07">
        <w:rPr>
          <w:sz w:val="24"/>
          <w:szCs w:val="24"/>
        </w:rPr>
        <w:t xml:space="preserve"> настоящей Документации, по </w:t>
      </w:r>
      <w:r w:rsidRPr="00151FC1">
        <w:rPr>
          <w:sz w:val="24"/>
          <w:szCs w:val="24"/>
        </w:rPr>
        <w:t xml:space="preserve">адресу: </w:t>
      </w:r>
      <w:r w:rsidR="00151FC1" w:rsidRPr="00151FC1">
        <w:rPr>
          <w:bCs/>
          <w:sz w:val="24"/>
          <w:szCs w:val="24"/>
        </w:rPr>
        <w:t xml:space="preserve">РФ, 156961, г. Кострома, проспект Мира, 53, каб. №318, исполнительный сотрудник – Инякин Роман Константинович, контактный телефон: </w:t>
      </w:r>
      <w:r w:rsidR="00151FC1" w:rsidRPr="00151FC1">
        <w:rPr>
          <w:bCs/>
          <w:iCs/>
          <w:sz w:val="24"/>
          <w:szCs w:val="24"/>
        </w:rPr>
        <w:t>(4942) 396-482</w:t>
      </w:r>
      <w:r w:rsidRPr="00151FC1">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Пометка </w:t>
      </w:r>
      <w:r w:rsidR="00151FC1" w:rsidRPr="00382A07">
        <w:rPr>
          <w:sz w:val="24"/>
          <w:szCs w:val="24"/>
        </w:rPr>
        <w:t>«</w:t>
      </w:r>
      <w:r w:rsidR="00151FC1" w:rsidRPr="00382A07">
        <w:rPr>
          <w:bCs w:val="0"/>
          <w:sz w:val="24"/>
          <w:szCs w:val="24"/>
        </w:rPr>
        <w:t>Соглашение</w:t>
      </w:r>
      <w:r w:rsidRPr="00382A07">
        <w:rPr>
          <w:bCs w:val="0"/>
          <w:sz w:val="24"/>
          <w:szCs w:val="24"/>
        </w:rPr>
        <w:t xml:space="preserve">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642D28">
        <w:fldChar w:fldCharType="begin"/>
      </w:r>
      <w:r w:rsidR="00642D28">
        <w:instrText xml:space="preserve"> REF _Ref191386085 \r \h  \* MERGEFORMAT </w:instrText>
      </w:r>
      <w:r w:rsidR="00642D28">
        <w:fldChar w:fldCharType="separate"/>
      </w:r>
      <w:r w:rsidR="00642D28" w:rsidRPr="00642D28">
        <w:rPr>
          <w:sz w:val="24"/>
          <w:szCs w:val="24"/>
        </w:rPr>
        <w:t>1.1.1</w:t>
      </w:r>
      <w:r w:rsidR="00642D28">
        <w:fldChar w:fldCharType="end"/>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642D28">
        <w:fldChar w:fldCharType="begin"/>
      </w:r>
      <w:r w:rsidR="00642D28">
        <w:instrText xml:space="preserve"> REF _Ref303323780 \r \h  \* MERGEFORMAT </w:instrText>
      </w:r>
      <w:r w:rsidR="00642D28">
        <w:fldChar w:fldCharType="separate"/>
      </w:r>
      <w:r w:rsidR="00642D28" w:rsidRPr="00642D28">
        <w:rPr>
          <w:sz w:val="24"/>
          <w:szCs w:val="24"/>
        </w:rPr>
        <w:t>1.1.4</w:t>
      </w:r>
      <w:r w:rsidR="00642D28">
        <w:fldChar w:fldCharType="end"/>
      </w:r>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642D28">
        <w:fldChar w:fldCharType="begin"/>
      </w:r>
      <w:r w:rsidR="00642D28">
        <w:instrText xml:space="preserve"> REF _Ref467569911 \r \h  \* MERGEFORMAT </w:instrText>
      </w:r>
      <w:r w:rsidR="00642D28">
        <w:fldChar w:fldCharType="separate"/>
      </w:r>
      <w:r w:rsidR="00642D28" w:rsidRPr="00642D28">
        <w:rPr>
          <w:sz w:val="24"/>
          <w:szCs w:val="24"/>
        </w:rPr>
        <w:t>3.3.14.5</w:t>
      </w:r>
      <w:r w:rsidR="00642D28">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66" w:name="_Ref442263553"/>
      <w:bookmarkStart w:id="46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66"/>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642D28">
        <w:fldChar w:fldCharType="begin"/>
      </w:r>
      <w:r w:rsidR="00642D28">
        <w:instrText xml:space="preserve"> REF _Ref440289953 \r \h  \* MERGEFORMAT </w:instrText>
      </w:r>
      <w:r w:rsidR="00642D28">
        <w:fldChar w:fldCharType="separate"/>
      </w:r>
      <w:r w:rsidR="00642D28" w:rsidRPr="00642D28">
        <w:rPr>
          <w:szCs w:val="24"/>
        </w:rPr>
        <w:t>3.4.1.3</w:t>
      </w:r>
      <w:r w:rsidR="00642D28">
        <w:fldChar w:fldCharType="end"/>
      </w:r>
      <w:r w:rsidRPr="00DB5A15">
        <w:rPr>
          <w:szCs w:val="24"/>
        </w:rPr>
        <w:t xml:space="preserve">). В случае, если на момент истечения срока окончания приема Заявок (п. </w:t>
      </w:r>
      <w:r w:rsidR="00642D28">
        <w:fldChar w:fldCharType="begin"/>
      </w:r>
      <w:r w:rsidR="00642D28">
        <w:instrText xml:space="preserve"> REF _Ref440289953 \r \h  \* MERGEFORMAT </w:instrText>
      </w:r>
      <w:r w:rsidR="00642D28">
        <w:fldChar w:fldCharType="separate"/>
      </w:r>
      <w:r w:rsidR="00642D28" w:rsidRPr="00642D28">
        <w:rPr>
          <w:szCs w:val="24"/>
        </w:rPr>
        <w:t>3.4.1.3</w:t>
      </w:r>
      <w:r w:rsidR="00642D28">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w:t>
      </w:r>
      <w:r w:rsidRPr="00DB5A15">
        <w:rPr>
          <w:szCs w:val="24"/>
        </w:rPr>
        <w:lastRenderedPageBreak/>
        <w:t xml:space="preserve">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r w:rsidR="00151FC1" w:rsidRPr="00DB5A15">
        <w:rPr>
          <w:szCs w:val="24"/>
        </w:rPr>
        <w:t>извещения: _</w:t>
      </w:r>
      <w:r w:rsidRPr="00DB5A15">
        <w:rPr>
          <w:szCs w:val="24"/>
        </w:rPr>
        <w:t>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642D28">
        <w:fldChar w:fldCharType="begin"/>
      </w:r>
      <w:r w:rsidR="00642D28">
        <w:instrText xml:space="preserve"> REF _Ref55335823 \r \h  \* MERGEFORMAT </w:instrText>
      </w:r>
      <w:r w:rsidR="00642D28">
        <w:fldChar w:fldCharType="separate"/>
      </w:r>
      <w:r w:rsidR="00642D28" w:rsidRPr="00642D28">
        <w:rPr>
          <w:rFonts w:eastAsia="Calibri"/>
          <w:szCs w:val="24"/>
          <w:lang w:eastAsia="en-US"/>
        </w:rPr>
        <w:t>5.6</w:t>
      </w:r>
      <w:r w:rsidR="00642D28">
        <w:fldChar w:fldCharType="end"/>
      </w:r>
      <w:r w:rsidRPr="00DB5A15">
        <w:rPr>
          <w:rFonts w:eastAsia="Calibri"/>
          <w:szCs w:val="24"/>
          <w:lang w:eastAsia="en-US"/>
        </w:rPr>
        <w:t xml:space="preserve">) Участник обязан направить на электронную почту </w:t>
      </w:r>
      <w:r w:rsidR="00151FC1" w:rsidRPr="00FA55CE">
        <w:rPr>
          <w:iCs/>
          <w:szCs w:val="24"/>
        </w:rPr>
        <w:t>специалист</w:t>
      </w:r>
      <w:r w:rsidR="00151FC1">
        <w:rPr>
          <w:iCs/>
          <w:szCs w:val="24"/>
        </w:rPr>
        <w:t>у</w:t>
      </w:r>
      <w:r w:rsidR="00151FC1" w:rsidRPr="00FA55CE">
        <w:rPr>
          <w:iCs/>
          <w:szCs w:val="24"/>
        </w:rPr>
        <w:t xml:space="preserve"> 2</w:t>
      </w:r>
      <w:r w:rsidR="00151FC1">
        <w:rPr>
          <w:iCs/>
          <w:szCs w:val="24"/>
        </w:rPr>
        <w:t>-й</w:t>
      </w:r>
      <w:r w:rsidR="00151FC1" w:rsidRPr="00FA55CE">
        <w:rPr>
          <w:iCs/>
          <w:szCs w:val="24"/>
        </w:rPr>
        <w:t xml:space="preserve"> категории отдела закупочной деятельности филиала ПАО «МРСК Центра» - «Костромаэнерго» </w:t>
      </w:r>
      <w:r w:rsidR="00151FC1" w:rsidRPr="001E23AE">
        <w:rPr>
          <w:iCs/>
          <w:szCs w:val="24"/>
        </w:rPr>
        <w:t>Инякин</w:t>
      </w:r>
      <w:r w:rsidR="00151FC1">
        <w:rPr>
          <w:iCs/>
          <w:szCs w:val="24"/>
        </w:rPr>
        <w:t>у</w:t>
      </w:r>
      <w:r w:rsidR="00151FC1" w:rsidRPr="001E23AE">
        <w:rPr>
          <w:iCs/>
          <w:szCs w:val="24"/>
        </w:rPr>
        <w:t xml:space="preserve"> Роман</w:t>
      </w:r>
      <w:r w:rsidR="00151FC1">
        <w:rPr>
          <w:iCs/>
          <w:szCs w:val="24"/>
        </w:rPr>
        <w:t>у</w:t>
      </w:r>
      <w:r w:rsidR="00151FC1" w:rsidRPr="001E23AE">
        <w:rPr>
          <w:iCs/>
          <w:szCs w:val="24"/>
        </w:rPr>
        <w:t xml:space="preserve"> Константинович</w:t>
      </w:r>
      <w:r w:rsidR="00151FC1">
        <w:rPr>
          <w:iCs/>
          <w:szCs w:val="24"/>
        </w:rPr>
        <w:t>у</w:t>
      </w:r>
      <w:r w:rsidR="00151FC1" w:rsidRPr="00FA55CE">
        <w:rPr>
          <w:iCs/>
          <w:szCs w:val="24"/>
        </w:rPr>
        <w:t xml:space="preserve">, </w:t>
      </w:r>
      <w:r w:rsidR="00151FC1" w:rsidRPr="001E23AE">
        <w:rPr>
          <w:iCs/>
          <w:szCs w:val="24"/>
        </w:rPr>
        <w:t xml:space="preserve">контактный телефон: (4942) 396-482, адрес электронной почты:  </w:t>
      </w:r>
      <w:r w:rsidR="00151FC1" w:rsidRPr="001E23AE">
        <w:rPr>
          <w:rStyle w:val="a7"/>
          <w:szCs w:val="24"/>
        </w:rPr>
        <w:t>Inyakin.RK@mrsk-1.ru</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642D28">
        <w:fldChar w:fldCharType="begin"/>
      </w:r>
      <w:r w:rsidR="00642D28">
        <w:instrText xml:space="preserve"> REF _Ref440289953 \r \h  \* MERGEFORMAT </w:instrText>
      </w:r>
      <w:r w:rsidR="00642D28">
        <w:fldChar w:fldCharType="separate"/>
      </w:r>
      <w:r w:rsidR="00642D28" w:rsidRPr="00642D28">
        <w:rPr>
          <w:szCs w:val="24"/>
        </w:rPr>
        <w:t>3.4.1.3</w:t>
      </w:r>
      <w:r w:rsidR="00642D28">
        <w:fldChar w:fldCharType="end"/>
      </w:r>
      <w:r w:rsidRPr="00DB5A15">
        <w:rPr>
          <w:szCs w:val="24"/>
        </w:rPr>
        <w:t>).</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46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68"/>
    </w:p>
    <w:p w:rsidR="006D2FCD" w:rsidRPr="00DB5A15" w:rsidRDefault="00151FC1" w:rsidP="006D2FCD">
      <w:pPr>
        <w:pStyle w:val="aff6"/>
        <w:numPr>
          <w:ilvl w:val="0"/>
          <w:numId w:val="0"/>
        </w:numPr>
        <w:tabs>
          <w:tab w:val="left" w:pos="2127"/>
        </w:tabs>
        <w:spacing w:line="240" w:lineRule="auto"/>
        <w:ind w:left="2847"/>
      </w:pPr>
      <w:r w:rsidRPr="0010673F">
        <w:rPr>
          <w:sz w:val="24"/>
          <w:szCs w:val="24"/>
          <w:u w:val="single"/>
        </w:rPr>
        <w:t>Получатель платежа:</w:t>
      </w:r>
      <w:r w:rsidRPr="00FF160C">
        <w:rPr>
          <w:sz w:val="24"/>
          <w:szCs w:val="24"/>
        </w:rPr>
        <w:t xml:space="preserve"> Филиал ПАО «МРСК Центра» – «Костромаэнерго» </w:t>
      </w:r>
      <w:r w:rsidRPr="00FF160C">
        <w:rPr>
          <w:sz w:val="24"/>
          <w:szCs w:val="24"/>
          <w:lang w:eastAsia="ru-RU"/>
        </w:rPr>
        <w:t xml:space="preserve">156961, г. Кострома, проспект Мира, </w:t>
      </w:r>
      <w:r>
        <w:rPr>
          <w:sz w:val="24"/>
          <w:szCs w:val="24"/>
          <w:lang w:eastAsia="ru-RU"/>
        </w:rPr>
        <w:t xml:space="preserve">д. </w:t>
      </w:r>
      <w:r w:rsidRPr="00FF160C">
        <w:rPr>
          <w:sz w:val="24"/>
          <w:szCs w:val="24"/>
          <w:lang w:eastAsia="ru-RU"/>
        </w:rPr>
        <w:t>53</w:t>
      </w:r>
      <w:r>
        <w:rPr>
          <w:sz w:val="24"/>
          <w:szCs w:val="24"/>
          <w:lang w:eastAsia="ru-RU"/>
        </w:rPr>
        <w:t xml:space="preserve">, </w:t>
      </w:r>
      <w:r w:rsidRPr="00FF160C">
        <w:rPr>
          <w:sz w:val="24"/>
          <w:szCs w:val="24"/>
          <w:lang w:eastAsia="ru-RU"/>
        </w:rPr>
        <w:t>ИНН 6901067107</w:t>
      </w:r>
      <w:r>
        <w:rPr>
          <w:sz w:val="24"/>
          <w:szCs w:val="24"/>
          <w:lang w:eastAsia="ru-RU"/>
        </w:rPr>
        <w:t xml:space="preserve">, </w:t>
      </w:r>
      <w:r w:rsidRPr="00FF160C">
        <w:rPr>
          <w:sz w:val="24"/>
          <w:szCs w:val="24"/>
          <w:lang w:eastAsia="ru-RU"/>
        </w:rPr>
        <w:t>КПП 440102001</w:t>
      </w:r>
      <w:r>
        <w:rPr>
          <w:sz w:val="24"/>
          <w:szCs w:val="24"/>
          <w:lang w:eastAsia="ru-RU"/>
        </w:rPr>
        <w:t xml:space="preserve">, </w:t>
      </w:r>
      <w:r w:rsidRPr="00FF160C">
        <w:rPr>
          <w:sz w:val="24"/>
          <w:szCs w:val="24"/>
          <w:lang w:eastAsia="ru-RU"/>
        </w:rPr>
        <w:t>р/с</w:t>
      </w:r>
      <w:r>
        <w:rPr>
          <w:sz w:val="24"/>
          <w:szCs w:val="24"/>
          <w:lang w:eastAsia="ru-RU"/>
        </w:rPr>
        <w:t xml:space="preserve"> </w:t>
      </w:r>
      <w:r w:rsidRPr="00FF160C">
        <w:rPr>
          <w:sz w:val="24"/>
          <w:szCs w:val="24"/>
          <w:lang w:eastAsia="ru-RU"/>
        </w:rPr>
        <w:t>40702810829000001175 в</w:t>
      </w:r>
      <w:r>
        <w:rPr>
          <w:sz w:val="24"/>
          <w:szCs w:val="24"/>
          <w:lang w:eastAsia="ru-RU"/>
        </w:rPr>
        <w:t xml:space="preserve"> </w:t>
      </w:r>
      <w:r w:rsidRPr="00FF160C">
        <w:rPr>
          <w:sz w:val="24"/>
          <w:szCs w:val="24"/>
          <w:lang w:eastAsia="ru-RU"/>
        </w:rPr>
        <w:t>Отделении № 8640</w:t>
      </w:r>
      <w:r>
        <w:rPr>
          <w:sz w:val="24"/>
          <w:szCs w:val="24"/>
          <w:lang w:eastAsia="ru-RU"/>
        </w:rPr>
        <w:t xml:space="preserve"> ПАО</w:t>
      </w:r>
      <w:r w:rsidRPr="00FF160C">
        <w:rPr>
          <w:sz w:val="24"/>
          <w:szCs w:val="24"/>
          <w:lang w:eastAsia="ru-RU"/>
        </w:rPr>
        <w:t xml:space="preserve"> Сбербанк</w:t>
      </w:r>
      <w:r>
        <w:rPr>
          <w:sz w:val="24"/>
          <w:szCs w:val="24"/>
          <w:lang w:eastAsia="ru-RU"/>
        </w:rPr>
        <w:t xml:space="preserve"> </w:t>
      </w:r>
      <w:r w:rsidRPr="00FF160C">
        <w:rPr>
          <w:sz w:val="24"/>
          <w:szCs w:val="24"/>
          <w:lang w:eastAsia="ru-RU"/>
        </w:rPr>
        <w:t>России</w:t>
      </w:r>
      <w:r>
        <w:rPr>
          <w:sz w:val="24"/>
          <w:szCs w:val="24"/>
          <w:lang w:eastAsia="ru-RU"/>
        </w:rPr>
        <w:t>,</w:t>
      </w:r>
      <w:r w:rsidRPr="00FF160C">
        <w:rPr>
          <w:sz w:val="24"/>
          <w:szCs w:val="24"/>
          <w:lang w:eastAsia="ru-RU"/>
        </w:rPr>
        <w:t xml:space="preserve"> БИК 043469623</w:t>
      </w:r>
      <w:r>
        <w:rPr>
          <w:sz w:val="24"/>
          <w:szCs w:val="24"/>
          <w:lang w:eastAsia="ru-RU"/>
        </w:rPr>
        <w:t xml:space="preserve">, </w:t>
      </w:r>
      <w:r w:rsidRPr="00FF160C">
        <w:rPr>
          <w:sz w:val="24"/>
          <w:szCs w:val="24"/>
          <w:lang w:eastAsia="ru-RU"/>
        </w:rPr>
        <w:t>к/с 30101810200000000623</w:t>
      </w:r>
      <w:r>
        <w:rPr>
          <w:sz w:val="24"/>
          <w:szCs w:val="24"/>
          <w:lang w:eastAsia="ru-RU"/>
        </w:rPr>
        <w:t>, 156000, г. Кострома. ул. Никитская, д. 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642D28">
        <w:fldChar w:fldCharType="begin"/>
      </w:r>
      <w:r w:rsidR="00642D28">
        <w:instrText xml:space="preserve"> REF _Ref306140451 \r \h  \* MERGEFORMAT </w:instrText>
      </w:r>
      <w:r w:rsidR="00642D28">
        <w:fldChar w:fldCharType="separate"/>
      </w:r>
      <w:r w:rsidR="00642D28" w:rsidRPr="00642D28">
        <w:rPr>
          <w:sz w:val="24"/>
          <w:szCs w:val="24"/>
        </w:rPr>
        <w:t>3.13</w:t>
      </w:r>
      <w:r w:rsidR="00642D28">
        <w:fldChar w:fldCharType="end"/>
      </w:r>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69" w:name="_Ref467569911"/>
      <w:r w:rsidRPr="00DB5A15">
        <w:rPr>
          <w:sz w:val="24"/>
          <w:szCs w:val="24"/>
        </w:rPr>
        <w:t xml:space="preserve">Не предоставление либо подача обеспечения обязательств Участника после </w:t>
      </w:r>
      <w:r w:rsidRPr="00DB5A15">
        <w:rPr>
          <w:sz w:val="24"/>
          <w:szCs w:val="24"/>
        </w:rPr>
        <w:lastRenderedPageBreak/>
        <w:t>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w:t>
      </w:r>
      <w:r w:rsidR="00151FC1" w:rsidRPr="00382A07">
        <w:rPr>
          <w:sz w:val="24"/>
          <w:szCs w:val="24"/>
        </w:rPr>
        <w:t>рассмотрения,</w:t>
      </w:r>
      <w:r w:rsidRPr="00382A07">
        <w:rPr>
          <w:sz w:val="24"/>
          <w:szCs w:val="24"/>
        </w:rPr>
        <w:t xml:space="preserve"> по существу</w:t>
      </w:r>
      <w:r w:rsidR="00932C0A" w:rsidRPr="00382A07">
        <w:rPr>
          <w:bCs w:val="0"/>
          <w:sz w:val="24"/>
          <w:szCs w:val="24"/>
        </w:rPr>
        <w:t>.</w:t>
      </w:r>
      <w:bookmarkEnd w:id="467"/>
      <w:bookmarkEnd w:id="469"/>
    </w:p>
    <w:p w:rsidR="00717F60" w:rsidRPr="00382A07" w:rsidRDefault="00717F60" w:rsidP="00E71A48">
      <w:pPr>
        <w:pStyle w:val="2"/>
        <w:tabs>
          <w:tab w:val="clear" w:pos="0"/>
          <w:tab w:val="clear" w:pos="1700"/>
          <w:tab w:val="num" w:pos="709"/>
        </w:tabs>
        <w:spacing w:line="264" w:lineRule="auto"/>
      </w:pPr>
      <w:bookmarkStart w:id="470" w:name="_Ref305973214"/>
      <w:bookmarkStart w:id="471" w:name="_Toc469482034"/>
      <w:r w:rsidRPr="00382A07">
        <w:t>Подача Заявок и их прием</w:t>
      </w:r>
      <w:bookmarkStart w:id="472" w:name="_Ref56229451"/>
      <w:bookmarkEnd w:id="444"/>
      <w:bookmarkEnd w:id="470"/>
      <w:bookmarkEnd w:id="471"/>
    </w:p>
    <w:p w:rsidR="00717F60" w:rsidRPr="00382A07" w:rsidRDefault="00717F60" w:rsidP="00E71A48">
      <w:pPr>
        <w:pStyle w:val="3"/>
        <w:spacing w:line="264" w:lineRule="auto"/>
        <w:rPr>
          <w:szCs w:val="24"/>
        </w:rPr>
      </w:pPr>
      <w:bookmarkStart w:id="473" w:name="_Toc439323707"/>
      <w:bookmarkStart w:id="474" w:name="_Toc440357105"/>
      <w:bookmarkStart w:id="475" w:name="_Toc440359660"/>
      <w:bookmarkStart w:id="476" w:name="_Toc440632123"/>
      <w:bookmarkStart w:id="477" w:name="_Toc440875944"/>
      <w:bookmarkStart w:id="478" w:name="_Toc441130972"/>
      <w:bookmarkStart w:id="479" w:name="_Toc447269787"/>
      <w:bookmarkStart w:id="480" w:name="_Toc464120609"/>
      <w:bookmarkStart w:id="481" w:name="_Toc466970529"/>
      <w:bookmarkStart w:id="482" w:name="_Toc468462442"/>
      <w:bookmarkStart w:id="483" w:name="_Toc469482035"/>
      <w:r w:rsidRPr="00382A07">
        <w:rPr>
          <w:szCs w:val="24"/>
        </w:rPr>
        <w:t>Подача Заявок через ЭТП</w:t>
      </w:r>
      <w:bookmarkEnd w:id="473"/>
      <w:bookmarkEnd w:id="474"/>
      <w:bookmarkEnd w:id="475"/>
      <w:bookmarkEnd w:id="476"/>
      <w:bookmarkEnd w:id="477"/>
      <w:bookmarkEnd w:id="478"/>
      <w:bookmarkEnd w:id="479"/>
      <w:bookmarkEnd w:id="480"/>
      <w:bookmarkEnd w:id="481"/>
      <w:bookmarkEnd w:id="482"/>
      <w:bookmarkEnd w:id="48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84" w:name="_Ref440289953"/>
      <w:r w:rsidRPr="004030DB">
        <w:rPr>
          <w:bCs w:val="0"/>
          <w:sz w:val="24"/>
          <w:szCs w:val="24"/>
        </w:rPr>
        <w:t>Заявк</w:t>
      </w:r>
      <w:r w:rsidR="00717F60" w:rsidRPr="004030DB">
        <w:rPr>
          <w:bCs w:val="0"/>
          <w:sz w:val="24"/>
          <w:szCs w:val="24"/>
        </w:rPr>
        <w:t xml:space="preserve">и на ЭТП могут быть поданы до </w:t>
      </w:r>
      <w:r w:rsidR="002B5044" w:rsidRPr="004030DB">
        <w:rPr>
          <w:b/>
          <w:bCs w:val="0"/>
          <w:sz w:val="24"/>
          <w:szCs w:val="24"/>
        </w:rPr>
        <w:t xml:space="preserve">12 часов 00 минут </w:t>
      </w:r>
      <w:r w:rsidR="004030DB" w:rsidRPr="004030DB">
        <w:rPr>
          <w:b/>
          <w:bCs w:val="0"/>
          <w:sz w:val="24"/>
          <w:szCs w:val="24"/>
        </w:rPr>
        <w:t>10</w:t>
      </w:r>
      <w:r w:rsidR="002B5044" w:rsidRPr="004030DB">
        <w:rPr>
          <w:b/>
          <w:bCs w:val="0"/>
          <w:sz w:val="24"/>
          <w:szCs w:val="24"/>
        </w:rPr>
        <w:t xml:space="preserve"> января 201</w:t>
      </w:r>
      <w:r w:rsidR="004030DB" w:rsidRPr="004030DB">
        <w:rPr>
          <w:b/>
          <w:bCs w:val="0"/>
          <w:sz w:val="24"/>
          <w:szCs w:val="24"/>
        </w:rPr>
        <w:t>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642D28">
        <w:fldChar w:fldCharType="begin"/>
      </w:r>
      <w:r w:rsidR="00642D28">
        <w:instrText xml:space="preserve"> REF _Ref55336310 \r \h  \* MERGEFORMAT </w:instrText>
      </w:r>
      <w:r w:rsidR="00642D28">
        <w:fldChar w:fldCharType="separate"/>
      </w:r>
      <w:r w:rsidR="00642D28" w:rsidRPr="00642D28">
        <w:rPr>
          <w:bCs w:val="0"/>
          <w:sz w:val="24"/>
          <w:szCs w:val="24"/>
        </w:rPr>
        <w:t>5.1</w:t>
      </w:r>
      <w:r w:rsidR="00642D28">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8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85" w:name="_Ref115077798"/>
      <w:bookmarkStart w:id="486" w:name="_Toc439323708"/>
      <w:bookmarkStart w:id="487" w:name="_Toc440357106"/>
      <w:bookmarkStart w:id="488" w:name="_Toc440359661"/>
      <w:bookmarkStart w:id="489" w:name="_Toc440632124"/>
      <w:bookmarkStart w:id="490" w:name="_Toc440875945"/>
      <w:bookmarkStart w:id="491" w:name="_Toc441130973"/>
      <w:bookmarkStart w:id="492" w:name="_Toc447269788"/>
      <w:r w:rsidRPr="00382A07">
        <w:rPr>
          <w:bCs w:val="0"/>
          <w:sz w:val="24"/>
          <w:szCs w:val="24"/>
        </w:rPr>
        <w:t xml:space="preserve">После наступления даты и времени завершения срока подачи Заявок Участниками (п. </w:t>
      </w:r>
      <w:r w:rsidR="00642D28">
        <w:fldChar w:fldCharType="begin"/>
      </w:r>
      <w:r w:rsidR="00642D28">
        <w:instrText xml:space="preserve"> REF _Ref440289953 \r \h  \* MERGEFORMAT </w:instrText>
      </w:r>
      <w:r w:rsidR="00642D28">
        <w:fldChar w:fldCharType="separate"/>
      </w:r>
      <w:r w:rsidR="00642D28" w:rsidRPr="00642D28">
        <w:rPr>
          <w:bCs w:val="0"/>
          <w:sz w:val="24"/>
          <w:szCs w:val="24"/>
        </w:rPr>
        <w:t>3.4.1.3</w:t>
      </w:r>
      <w:r w:rsidR="00642D28">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93" w:name="_Toc464120610"/>
      <w:bookmarkStart w:id="494" w:name="_Toc466970530"/>
      <w:bookmarkStart w:id="495" w:name="_Toc468462443"/>
      <w:bookmarkStart w:id="496" w:name="_Toc469482036"/>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85"/>
      <w:bookmarkEnd w:id="486"/>
      <w:bookmarkEnd w:id="487"/>
      <w:bookmarkEnd w:id="488"/>
      <w:bookmarkEnd w:id="489"/>
      <w:bookmarkEnd w:id="490"/>
      <w:bookmarkEnd w:id="491"/>
      <w:bookmarkEnd w:id="492"/>
      <w:bookmarkEnd w:id="493"/>
      <w:bookmarkEnd w:id="494"/>
      <w:bookmarkEnd w:id="495"/>
      <w:bookmarkEnd w:id="496"/>
    </w:p>
    <w:bookmarkEnd w:id="47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642D28">
        <w:fldChar w:fldCharType="begin"/>
      </w:r>
      <w:r w:rsidR="00642D28">
        <w:instrText xml:space="preserve"> REF _Ref440272256 \r \h  \* MERGEFORMAT </w:instrText>
      </w:r>
      <w:r w:rsidR="00642D28">
        <w:fldChar w:fldCharType="separate"/>
      </w:r>
      <w:r w:rsidR="00642D28" w:rsidRPr="00642D28">
        <w:rPr>
          <w:sz w:val="24"/>
          <w:szCs w:val="24"/>
        </w:rPr>
        <w:t>5.12</w:t>
      </w:r>
      <w:r w:rsidR="00642D28">
        <w:fldChar w:fldCharType="end"/>
      </w:r>
      <w:r w:rsidR="00CA44AD" w:rsidRPr="00DB5A15">
        <w:rPr>
          <w:sz w:val="24"/>
          <w:szCs w:val="24"/>
        </w:rPr>
        <w:t xml:space="preserve">) и Расписки сдачи-приемки соглашения о неустойке (подраздел </w:t>
      </w:r>
      <w:r w:rsidR="00642D28">
        <w:fldChar w:fldCharType="begin"/>
      </w:r>
      <w:r w:rsidR="00642D28">
        <w:instrText xml:space="preserve"> REF _Ref467569419 \r \h  \* MERGEFORMAT </w:instrText>
      </w:r>
      <w:r w:rsidR="00642D28">
        <w:fldChar w:fldCharType="separate"/>
      </w:r>
      <w:r w:rsidR="00642D28" w:rsidRPr="00642D28">
        <w:rPr>
          <w:sz w:val="24"/>
          <w:szCs w:val="24"/>
        </w:rPr>
        <w:t>5.13</w:t>
      </w:r>
      <w:r w:rsidR="00642D28">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97" w:name="_Ref303683883"/>
      <w:bookmarkStart w:id="498" w:name="_Toc469482037"/>
      <w:r w:rsidRPr="00382A07">
        <w:t xml:space="preserve">Изменение и отзыв </w:t>
      </w:r>
      <w:r w:rsidR="004B5EB3" w:rsidRPr="00382A07">
        <w:t>Заявк</w:t>
      </w:r>
      <w:r w:rsidRPr="00382A07">
        <w:t>и</w:t>
      </w:r>
      <w:bookmarkEnd w:id="497"/>
      <w:bookmarkEnd w:id="49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99" w:name="_Ref305973250"/>
      <w:r w:rsidRPr="00382A07">
        <w:rPr>
          <w:bCs w:val="0"/>
          <w:sz w:val="24"/>
          <w:szCs w:val="24"/>
        </w:rPr>
        <w:t xml:space="preserve">До окончания срока подачи заявок (п. </w:t>
      </w:r>
      <w:r w:rsidR="00642D28">
        <w:fldChar w:fldCharType="begin"/>
      </w:r>
      <w:r w:rsidR="00642D28">
        <w:instrText xml:space="preserve"> REF _Ref440289953 \r \h  \* MERGEFORMAT </w:instrText>
      </w:r>
      <w:r w:rsidR="00642D28">
        <w:fldChar w:fldCharType="separate"/>
      </w:r>
      <w:r w:rsidR="00642D28" w:rsidRPr="00642D28">
        <w:rPr>
          <w:bCs w:val="0"/>
          <w:sz w:val="24"/>
          <w:szCs w:val="24"/>
        </w:rPr>
        <w:t>3.4.1.3</w:t>
      </w:r>
      <w:r w:rsidR="00642D28">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642D28">
        <w:fldChar w:fldCharType="begin"/>
      </w:r>
      <w:r w:rsidR="00642D28">
        <w:instrText xml:space="preserve"> REF _Ref440289953 \r \h  \* MERGEFORMAT </w:instrText>
      </w:r>
      <w:r w:rsidR="00642D28">
        <w:fldChar w:fldCharType="separate"/>
      </w:r>
      <w:r w:rsidR="00642D28" w:rsidRPr="00642D28">
        <w:rPr>
          <w:bCs w:val="0"/>
          <w:sz w:val="24"/>
          <w:szCs w:val="24"/>
        </w:rPr>
        <w:t>3.4.1.3</w:t>
      </w:r>
      <w:r w:rsidR="00642D28">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642D28">
        <w:fldChar w:fldCharType="begin"/>
      </w:r>
      <w:r w:rsidR="00642D28">
        <w:instrText xml:space="preserve"> REF _Ref440289953 \r \h  \* MERGEFORMAT </w:instrText>
      </w:r>
      <w:r w:rsidR="00642D28">
        <w:fldChar w:fldCharType="separate"/>
      </w:r>
      <w:r w:rsidR="00642D28" w:rsidRPr="00642D28">
        <w:rPr>
          <w:bCs w:val="0"/>
          <w:sz w:val="24"/>
          <w:szCs w:val="24"/>
        </w:rPr>
        <w:t>3.4.1.3</w:t>
      </w:r>
      <w:r w:rsidR="00642D28">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42D28">
        <w:fldChar w:fldCharType="begin"/>
      </w:r>
      <w:r w:rsidR="00642D28">
        <w:instrText xml:space="preserve"> REF _Ref55279015 \r \h  \* MERGEFORMAT </w:instrText>
      </w:r>
      <w:r w:rsidR="00642D28">
        <w:fldChar w:fldCharType="separate"/>
      </w:r>
      <w:r w:rsidR="00642D28" w:rsidRPr="00642D28">
        <w:rPr>
          <w:sz w:val="24"/>
          <w:szCs w:val="24"/>
        </w:rPr>
        <w:t>3.3.1.6</w:t>
      </w:r>
      <w:r w:rsidR="00642D28">
        <w:fldChar w:fldCharType="end"/>
      </w:r>
      <w:r w:rsidRPr="00382A07">
        <w:rPr>
          <w:sz w:val="24"/>
          <w:szCs w:val="24"/>
        </w:rPr>
        <w:t xml:space="preserve">, </w:t>
      </w:r>
      <w:r w:rsidR="00642D28">
        <w:fldChar w:fldCharType="begin"/>
      </w:r>
      <w:r w:rsidR="00642D28">
        <w:instrText xml:space="preserve"> REF _Ref195087786 \r \h  \* MERGEFORMAT </w:instrText>
      </w:r>
      <w:r w:rsidR="00642D28">
        <w:fldChar w:fldCharType="separate"/>
      </w:r>
      <w:r w:rsidR="00642D28" w:rsidRPr="00642D28">
        <w:rPr>
          <w:sz w:val="24"/>
          <w:szCs w:val="24"/>
        </w:rPr>
        <w:t>3.3.1.7</w:t>
      </w:r>
      <w:r w:rsidR="00642D28">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00" w:name="_Ref468199992"/>
      <w:bookmarkStart w:id="501" w:name="_Ref468200102"/>
      <w:bookmarkStart w:id="502" w:name="_Toc469482038"/>
      <w:r w:rsidRPr="00382A07">
        <w:lastRenderedPageBreak/>
        <w:t>Оценка Заявок и проведение переговоров</w:t>
      </w:r>
      <w:bookmarkEnd w:id="499"/>
      <w:bookmarkEnd w:id="500"/>
      <w:bookmarkEnd w:id="501"/>
      <w:bookmarkEnd w:id="502"/>
      <w:r w:rsidRPr="00382A07">
        <w:t xml:space="preserve"> </w:t>
      </w:r>
    </w:p>
    <w:p w:rsidR="00717F60" w:rsidRPr="00382A07" w:rsidRDefault="00717F60" w:rsidP="00E71A48">
      <w:pPr>
        <w:pStyle w:val="3"/>
        <w:spacing w:line="264" w:lineRule="auto"/>
        <w:rPr>
          <w:szCs w:val="24"/>
        </w:rPr>
      </w:pPr>
      <w:bookmarkStart w:id="503" w:name="_Toc439323711"/>
      <w:bookmarkStart w:id="504" w:name="_Toc440357109"/>
      <w:bookmarkStart w:id="505" w:name="_Toc440359664"/>
      <w:bookmarkStart w:id="506" w:name="_Toc440632127"/>
      <w:bookmarkStart w:id="507" w:name="_Toc440875948"/>
      <w:bookmarkStart w:id="508" w:name="_Toc441130976"/>
      <w:bookmarkStart w:id="509" w:name="_Toc447269791"/>
      <w:bookmarkStart w:id="510" w:name="_Toc464120613"/>
      <w:bookmarkStart w:id="511" w:name="_Toc466970533"/>
      <w:bookmarkStart w:id="512" w:name="_Toc468462446"/>
      <w:bookmarkStart w:id="513" w:name="_Toc469482039"/>
      <w:r w:rsidRPr="00382A07">
        <w:rPr>
          <w:szCs w:val="24"/>
        </w:rPr>
        <w:t>Общие положения</w:t>
      </w:r>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w:t>
      </w:r>
      <w:r w:rsidR="00151FC1" w:rsidRPr="00382A07">
        <w:rPr>
          <w:bCs w:val="0"/>
          <w:sz w:val="24"/>
          <w:szCs w:val="24"/>
        </w:rPr>
        <w:t>осуществляются</w:t>
      </w:r>
      <w:r w:rsidRPr="00382A07">
        <w:rPr>
          <w:bCs w:val="0"/>
          <w:sz w:val="24"/>
          <w:szCs w:val="24"/>
        </w:rPr>
        <w:t xml:space="preserve">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642D28">
        <w:fldChar w:fldCharType="begin"/>
      </w:r>
      <w:r w:rsidR="00642D28">
        <w:instrText xml:space="preserve"> REF _Ref93089454 \n \h  \* MERGEFORMAT </w:instrText>
      </w:r>
      <w:r w:rsidR="00642D28">
        <w:fldChar w:fldCharType="separate"/>
      </w:r>
      <w:r w:rsidR="00642D28" w:rsidRPr="00642D28">
        <w:rPr>
          <w:bCs w:val="0"/>
          <w:sz w:val="24"/>
          <w:szCs w:val="24"/>
        </w:rPr>
        <w:t>3.6.2</w:t>
      </w:r>
      <w:r w:rsidR="00642D28">
        <w:fldChar w:fldCharType="end"/>
      </w:r>
      <w:r w:rsidRPr="00382A07">
        <w:rPr>
          <w:bCs w:val="0"/>
          <w:sz w:val="24"/>
          <w:szCs w:val="24"/>
        </w:rPr>
        <w:t xml:space="preserve">), проведение (при необходимости) переговоров (пункт </w:t>
      </w:r>
      <w:r w:rsidR="00642D28">
        <w:fldChar w:fldCharType="begin"/>
      </w:r>
      <w:r w:rsidR="00642D28">
        <w:instrText xml:space="preserve"> REF _Ref303670674 \n \h  \* MERGEFORMAT </w:instrText>
      </w:r>
      <w:r w:rsidR="00642D28">
        <w:fldChar w:fldCharType="separate"/>
      </w:r>
      <w:r w:rsidR="00642D28" w:rsidRPr="00642D28">
        <w:rPr>
          <w:bCs w:val="0"/>
          <w:sz w:val="24"/>
          <w:szCs w:val="24"/>
        </w:rPr>
        <w:t>3.6.3</w:t>
      </w:r>
      <w:r w:rsidR="00642D28">
        <w:fldChar w:fldCharType="end"/>
      </w:r>
      <w:r w:rsidRPr="00382A07">
        <w:rPr>
          <w:bCs w:val="0"/>
          <w:sz w:val="24"/>
          <w:szCs w:val="24"/>
        </w:rPr>
        <w:t>) и оценочную стадию (пункт</w:t>
      </w:r>
      <w:r w:rsidR="007F3FB7" w:rsidRPr="00382A07">
        <w:rPr>
          <w:bCs w:val="0"/>
          <w:sz w:val="24"/>
          <w:szCs w:val="24"/>
        </w:rPr>
        <w:t xml:space="preserve"> </w:t>
      </w:r>
      <w:r w:rsidR="00642D28">
        <w:fldChar w:fldCharType="begin"/>
      </w:r>
      <w:r w:rsidR="00642D28">
        <w:instrText xml:space="preserve"> REF _Ref306138385 \r \h  \* MERGEFORMAT </w:instrText>
      </w:r>
      <w:r w:rsidR="00642D28">
        <w:fldChar w:fldCharType="separate"/>
      </w:r>
      <w:r w:rsidR="00642D28" w:rsidRPr="00642D28">
        <w:rPr>
          <w:bCs w:val="0"/>
          <w:sz w:val="24"/>
          <w:szCs w:val="24"/>
        </w:rPr>
        <w:t>3.6.4</w:t>
      </w:r>
      <w:r w:rsidR="00642D28">
        <w:fldChar w:fldCharType="end"/>
      </w:r>
      <w:r w:rsidRPr="00382A07">
        <w:rPr>
          <w:bCs w:val="0"/>
          <w:sz w:val="24"/>
          <w:szCs w:val="24"/>
        </w:rPr>
        <w:t>).</w:t>
      </w:r>
    </w:p>
    <w:p w:rsidR="00717F60" w:rsidRPr="00382A07" w:rsidRDefault="00717F60" w:rsidP="00E71A48">
      <w:pPr>
        <w:pStyle w:val="3"/>
        <w:spacing w:line="264" w:lineRule="auto"/>
        <w:rPr>
          <w:szCs w:val="24"/>
        </w:rPr>
      </w:pPr>
      <w:bookmarkStart w:id="514" w:name="_Ref93089454"/>
      <w:bookmarkStart w:id="515" w:name="_Toc439323712"/>
      <w:bookmarkStart w:id="516" w:name="_Toc440357110"/>
      <w:bookmarkStart w:id="517" w:name="_Toc440359665"/>
      <w:bookmarkStart w:id="518" w:name="_Toc440632128"/>
      <w:bookmarkStart w:id="519" w:name="_Toc440875949"/>
      <w:bookmarkStart w:id="520" w:name="_Toc441130977"/>
      <w:bookmarkStart w:id="521" w:name="_Toc447269792"/>
      <w:bookmarkStart w:id="522" w:name="_Toc464120614"/>
      <w:bookmarkStart w:id="523" w:name="_Toc466970534"/>
      <w:bookmarkStart w:id="524" w:name="_Toc468462447"/>
      <w:bookmarkStart w:id="525" w:name="_Toc469482040"/>
      <w:r w:rsidRPr="00382A07">
        <w:rPr>
          <w:szCs w:val="24"/>
        </w:rPr>
        <w:t>Отборочная стадия</w:t>
      </w:r>
      <w:bookmarkEnd w:id="514"/>
      <w:bookmarkEnd w:id="515"/>
      <w:bookmarkEnd w:id="516"/>
      <w:bookmarkEnd w:id="517"/>
      <w:bookmarkEnd w:id="518"/>
      <w:bookmarkEnd w:id="519"/>
      <w:bookmarkEnd w:id="520"/>
      <w:bookmarkEnd w:id="521"/>
      <w:bookmarkEnd w:id="522"/>
      <w:bookmarkEnd w:id="523"/>
      <w:bookmarkEnd w:id="524"/>
      <w:bookmarkEnd w:id="52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w:t>
      </w:r>
      <w:r w:rsidR="00151FC1" w:rsidRPr="00382A07">
        <w:rPr>
          <w:bCs w:val="0"/>
          <w:sz w:val="24"/>
          <w:szCs w:val="24"/>
        </w:rPr>
        <w:t>Заявки,</w:t>
      </w:r>
      <w:r w:rsidR="003A59B8" w:rsidRPr="00382A07">
        <w:rPr>
          <w:bCs w:val="0"/>
          <w:sz w:val="24"/>
          <w:szCs w:val="24"/>
        </w:rPr>
        <w:t xml:space="preserve">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26"/>
      <w:bookmarkEnd w:id="527"/>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642D28">
        <w:fldChar w:fldCharType="begin"/>
      </w:r>
      <w:r w:rsidR="00642D28">
        <w:instrText xml:space="preserve"> REF _Ref444179578 \r \h  \* MERGEFORMAT </w:instrText>
      </w:r>
      <w:r w:rsidR="00642D28">
        <w:fldChar w:fldCharType="separate"/>
      </w:r>
      <w:r w:rsidR="00642D28" w:rsidRPr="00642D28">
        <w:rPr>
          <w:sz w:val="24"/>
          <w:szCs w:val="24"/>
        </w:rPr>
        <w:t>5.10</w:t>
      </w:r>
      <w:r w:rsidR="00642D28">
        <w:fldChar w:fldCharType="end"/>
      </w:r>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42D28">
        <w:fldChar w:fldCharType="begin"/>
      </w:r>
      <w:r w:rsidR="00642D28">
        <w:instrText xml:space="preserve"> REF _Ref306176386 \r \h  \* MERGEFORMAT </w:instrText>
      </w:r>
      <w:r w:rsidR="00642D28">
        <w:fldChar w:fldCharType="separate"/>
      </w:r>
      <w:r w:rsidR="00642D28" w:rsidRPr="00642D28">
        <w:rPr>
          <w:sz w:val="24"/>
          <w:szCs w:val="24"/>
        </w:rPr>
        <w:t>3.3.14</w:t>
      </w:r>
      <w:r w:rsidR="00642D28">
        <w:fldChar w:fldCharType="end"/>
      </w:r>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642D28">
        <w:fldChar w:fldCharType="begin"/>
      </w:r>
      <w:r w:rsidR="00642D28">
        <w:instrText xml:space="preserve"> REF _Ref306176386 \r \h  \* MERGEFORMAT </w:instrText>
      </w:r>
      <w:r w:rsidR="00642D28">
        <w:fldChar w:fldCharType="separate"/>
      </w:r>
      <w:r w:rsidR="00642D28" w:rsidRPr="00642D28">
        <w:rPr>
          <w:sz w:val="24"/>
          <w:szCs w:val="24"/>
        </w:rPr>
        <w:t>3.3.14</w:t>
      </w:r>
      <w:r w:rsidR="00642D28">
        <w:fldChar w:fldCharType="end"/>
      </w:r>
      <w:r w:rsidR="007F3FB7" w:rsidRPr="00382A07">
        <w:rPr>
          <w:sz w:val="24"/>
          <w:szCs w:val="24"/>
        </w:rPr>
        <w:t>).</w:t>
      </w:r>
      <w:bookmarkEnd w:id="52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29" w:name="_Ref303670674"/>
      <w:bookmarkStart w:id="530" w:name="_Toc439323713"/>
      <w:bookmarkStart w:id="531" w:name="_Toc440357111"/>
      <w:bookmarkStart w:id="532" w:name="_Toc440359666"/>
      <w:bookmarkStart w:id="533" w:name="_Toc440632129"/>
      <w:bookmarkStart w:id="534" w:name="_Toc440875950"/>
      <w:bookmarkStart w:id="535" w:name="_Toc441130978"/>
      <w:bookmarkStart w:id="536" w:name="_Toc447269793"/>
      <w:bookmarkStart w:id="537" w:name="_Toc464120615"/>
      <w:bookmarkStart w:id="538" w:name="_Toc466970535"/>
      <w:bookmarkStart w:id="539" w:name="_Toc468462448"/>
      <w:bookmarkStart w:id="540" w:name="_Toc469482041"/>
      <w:r w:rsidRPr="00382A07">
        <w:rPr>
          <w:szCs w:val="24"/>
        </w:rPr>
        <w:t>Проведение переговоров</w:t>
      </w:r>
      <w:bookmarkEnd w:id="529"/>
      <w:bookmarkEnd w:id="530"/>
      <w:bookmarkEnd w:id="531"/>
      <w:bookmarkEnd w:id="532"/>
      <w:bookmarkEnd w:id="533"/>
      <w:bookmarkEnd w:id="534"/>
      <w:bookmarkEnd w:id="535"/>
      <w:bookmarkEnd w:id="536"/>
      <w:bookmarkEnd w:id="537"/>
      <w:bookmarkEnd w:id="538"/>
      <w:bookmarkEnd w:id="539"/>
      <w:bookmarkEnd w:id="54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41" w:name="_Ref306138385"/>
      <w:bookmarkStart w:id="542" w:name="_Toc439323714"/>
      <w:bookmarkStart w:id="543" w:name="_Toc440357112"/>
      <w:bookmarkStart w:id="544" w:name="_Toc440359667"/>
      <w:bookmarkStart w:id="545" w:name="_Toc440632130"/>
      <w:bookmarkStart w:id="546" w:name="_Toc440875951"/>
      <w:bookmarkStart w:id="547" w:name="_Toc441130979"/>
      <w:bookmarkStart w:id="548" w:name="_Toc447269794"/>
      <w:bookmarkStart w:id="549" w:name="_Toc464120616"/>
      <w:bookmarkStart w:id="550" w:name="_Toc466970536"/>
      <w:bookmarkStart w:id="551" w:name="_Toc468462449"/>
      <w:bookmarkStart w:id="552" w:name="_Toc469482042"/>
      <w:r w:rsidRPr="00382A07">
        <w:rPr>
          <w:szCs w:val="24"/>
        </w:rPr>
        <w:lastRenderedPageBreak/>
        <w:t>Оценочная стадия</w:t>
      </w:r>
      <w:bookmarkEnd w:id="541"/>
      <w:bookmarkEnd w:id="542"/>
      <w:bookmarkEnd w:id="543"/>
      <w:bookmarkEnd w:id="544"/>
      <w:bookmarkEnd w:id="545"/>
      <w:bookmarkEnd w:id="546"/>
      <w:bookmarkEnd w:id="547"/>
      <w:bookmarkEnd w:id="548"/>
      <w:bookmarkEnd w:id="549"/>
      <w:bookmarkEnd w:id="550"/>
      <w:bookmarkEnd w:id="551"/>
      <w:bookmarkEnd w:id="552"/>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F15392" w:rsidRPr="00382A07" w:rsidRDefault="00F15392" w:rsidP="00E71A48">
      <w:pPr>
        <w:pStyle w:val="2"/>
        <w:spacing w:line="264" w:lineRule="auto"/>
      </w:pPr>
      <w:bookmarkStart w:id="553" w:name="_Ref303250967"/>
      <w:bookmarkStart w:id="554" w:name="_Toc305697378"/>
      <w:bookmarkStart w:id="555" w:name="_Toc469482043"/>
      <w:bookmarkStart w:id="556" w:name="_Toc255985696"/>
      <w:r w:rsidRPr="00382A07">
        <w:t>Аукционная процедура понижени</w:t>
      </w:r>
      <w:r w:rsidR="00E60F8E" w:rsidRPr="00382A07">
        <w:t>я</w:t>
      </w:r>
      <w:r w:rsidRPr="00382A07">
        <w:t xml:space="preserve"> цены (переторжка)</w:t>
      </w:r>
      <w:bookmarkEnd w:id="553"/>
      <w:bookmarkEnd w:id="554"/>
      <w:bookmarkEnd w:id="555"/>
      <w:r w:rsidRPr="00382A07">
        <w:t xml:space="preserve"> </w:t>
      </w:r>
    </w:p>
    <w:bookmarkEnd w:id="556"/>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w:t>
      </w:r>
      <w:r w:rsidR="00151FC1" w:rsidRPr="00382A07">
        <w:rPr>
          <w:sz w:val="24"/>
          <w:szCs w:val="24"/>
          <w:lang w:eastAsia="ru-RU"/>
        </w:rPr>
        <w:t>в Заявке</w:t>
      </w:r>
      <w:r w:rsidRPr="00382A07">
        <w:rPr>
          <w:sz w:val="24"/>
          <w:szCs w:val="24"/>
          <w:lang w:eastAsia="ru-RU"/>
        </w:rPr>
        <w:t>,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57"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57"/>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58"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58"/>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642D28">
        <w:fldChar w:fldCharType="begin"/>
      </w:r>
      <w:r w:rsidR="00642D28">
        <w:instrText xml:space="preserve"> REF _Ref465850064 \r \h  \* MERGEFORMAT </w:instrText>
      </w:r>
      <w:r w:rsidR="00642D28">
        <w:fldChar w:fldCharType="separate"/>
      </w:r>
      <w:r w:rsidR="00642D28" w:rsidRPr="00642D28">
        <w:rPr>
          <w:iCs/>
          <w:sz w:val="24"/>
          <w:szCs w:val="24"/>
          <w:lang w:eastAsia="ru-RU"/>
        </w:rPr>
        <w:t>3.7.9</w:t>
      </w:r>
      <w:r w:rsidR="00642D28">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642D28">
        <w:fldChar w:fldCharType="begin"/>
      </w:r>
      <w:r w:rsidR="00642D28">
        <w:instrText xml:space="preserve"> REF _Ref306352987 \r \h  \* MERGEFORMAT </w:instrText>
      </w:r>
      <w:r w:rsidR="00642D28">
        <w:fldChar w:fldCharType="separate"/>
      </w:r>
      <w:r w:rsidR="00642D28" w:rsidRPr="00642D28">
        <w:rPr>
          <w:iCs/>
          <w:sz w:val="24"/>
          <w:szCs w:val="24"/>
          <w:lang w:eastAsia="ru-RU"/>
        </w:rPr>
        <w:t>3.7.3</w:t>
      </w:r>
      <w:r w:rsidR="00642D28">
        <w:fldChar w:fldCharType="end"/>
      </w:r>
      <w:r w:rsidRPr="00382A07">
        <w:rPr>
          <w:iCs/>
          <w:sz w:val="24"/>
          <w:szCs w:val="24"/>
          <w:lang w:eastAsia="ru-RU"/>
        </w:rPr>
        <w:t xml:space="preserve"> - </w:t>
      </w:r>
      <w:r w:rsidR="00642D28">
        <w:fldChar w:fldCharType="begin"/>
      </w:r>
      <w:r w:rsidR="00642D28">
        <w:instrText xml:space="preserve"> REF _Ref306353005 \r \h  \* MERGEFORMAT </w:instrText>
      </w:r>
      <w:r w:rsidR="00642D28">
        <w:fldChar w:fldCharType="separate"/>
      </w:r>
      <w:r w:rsidR="00642D28" w:rsidRPr="00642D28">
        <w:rPr>
          <w:iCs/>
          <w:sz w:val="24"/>
          <w:szCs w:val="24"/>
          <w:lang w:eastAsia="ru-RU"/>
        </w:rPr>
        <w:t>3.7.5</w:t>
      </w:r>
      <w:r w:rsidR="00642D28">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59"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w:t>
      </w:r>
      <w:r w:rsidR="00F15392" w:rsidRPr="00382A07">
        <w:rPr>
          <w:sz w:val="24"/>
          <w:szCs w:val="24"/>
          <w:lang w:eastAsia="ru-RU"/>
        </w:rPr>
        <w:lastRenderedPageBreak/>
        <w:t>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59"/>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60"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60"/>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4A1A68"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42D28">
        <w:fldChar w:fldCharType="begin"/>
      </w:r>
      <w:r w:rsidR="00642D28">
        <w:instrText xml:space="preserve"> REF _Ref465670219 \r \h  \* MERGEFORMAT </w:instrText>
      </w:r>
      <w:r w:rsidR="00642D28">
        <w:fldChar w:fldCharType="separate"/>
      </w:r>
      <w:r w:rsidR="00642D28" w:rsidRPr="00642D28">
        <w:rPr>
          <w:sz w:val="24"/>
          <w:szCs w:val="24"/>
        </w:rPr>
        <w:t>3.10</w:t>
      </w:r>
      <w:r w:rsidR="00642D28">
        <w:fldChar w:fldCharType="end"/>
      </w:r>
      <w:r w:rsidRPr="004A1A68">
        <w:rPr>
          <w:sz w:val="24"/>
          <w:szCs w:val="24"/>
        </w:rPr>
        <w:t xml:space="preserve"> данной документации. При этом Участник в обязательном порядке помимо документов, указанных в п. </w:t>
      </w:r>
      <w:r w:rsidR="00642D28">
        <w:fldChar w:fldCharType="begin"/>
      </w:r>
      <w:r w:rsidR="00642D28">
        <w:instrText xml:space="preserve"> REF _Ref468453355 \r \h  \* MERGEFORMAT </w:instrText>
      </w:r>
      <w:r w:rsidR="00642D28">
        <w:fldChar w:fldCharType="separate"/>
      </w:r>
      <w:r w:rsidR="00642D28" w:rsidRPr="00642D28">
        <w:rPr>
          <w:sz w:val="24"/>
          <w:szCs w:val="24"/>
        </w:rPr>
        <w:t>3.7.8</w:t>
      </w:r>
      <w:r w:rsidR="00642D28">
        <w:fldChar w:fldCharType="end"/>
      </w:r>
      <w:r w:rsidRPr="004A1A68">
        <w:rPr>
          <w:sz w:val="24"/>
          <w:szCs w:val="24"/>
        </w:rPr>
        <w:t xml:space="preserve">, предоставляет документы, предусмотренные подпунктом </w:t>
      </w:r>
      <w:r w:rsidR="00642D28">
        <w:fldChar w:fldCharType="begin"/>
      </w:r>
      <w:r w:rsidR="00642D28">
        <w:instrText xml:space="preserve"> REF _Ref465675151 \r \h  \* MERGEFORMAT </w:instrText>
      </w:r>
      <w:r w:rsidR="00642D28">
        <w:fldChar w:fldCharType="separate"/>
      </w:r>
      <w:r w:rsidR="00642D28" w:rsidRPr="00642D28">
        <w:rPr>
          <w:sz w:val="24"/>
          <w:szCs w:val="24"/>
        </w:rPr>
        <w:t>3.10.2</w:t>
      </w:r>
      <w:r w:rsidR="00642D28">
        <w:fldChar w:fldCharType="end"/>
      </w:r>
      <w:r w:rsidRPr="004A1A68">
        <w:rPr>
          <w:sz w:val="24"/>
          <w:szCs w:val="24"/>
        </w:rPr>
        <w:t xml:space="preserve"> документации.</w:t>
      </w:r>
    </w:p>
    <w:p w:rsidR="00034534" w:rsidRPr="004A1A68"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642D28">
        <w:fldChar w:fldCharType="begin"/>
      </w:r>
      <w:r w:rsidR="00642D28">
        <w:instrText xml:space="preserve"> REF _Ref465675151 \r \h  \* MERGEFORMAT </w:instrText>
      </w:r>
      <w:r w:rsidR="00642D28">
        <w:fldChar w:fldCharType="separate"/>
      </w:r>
      <w:r w:rsidR="00642D28" w:rsidRPr="00642D28">
        <w:rPr>
          <w:sz w:val="24"/>
          <w:szCs w:val="24"/>
        </w:rPr>
        <w:t>3.10.2</w:t>
      </w:r>
      <w:r w:rsidR="00642D28">
        <w:fldChar w:fldCharType="end"/>
      </w:r>
      <w:r w:rsidRPr="004A1A68">
        <w:rPr>
          <w:sz w:val="24"/>
          <w:szCs w:val="24"/>
        </w:rPr>
        <w:t xml:space="preserve"> документации, предоставляются повторно.</w:t>
      </w:r>
    </w:p>
    <w:p w:rsidR="00717F60" w:rsidRPr="00382A07" w:rsidRDefault="00717F60" w:rsidP="00E71A48">
      <w:pPr>
        <w:pStyle w:val="2"/>
        <w:tabs>
          <w:tab w:val="clear" w:pos="1700"/>
          <w:tab w:val="left" w:pos="709"/>
        </w:tabs>
        <w:spacing w:line="264" w:lineRule="auto"/>
      </w:pPr>
      <w:bookmarkStart w:id="561" w:name="_Ref303681924"/>
      <w:bookmarkStart w:id="562" w:name="_Ref303683914"/>
      <w:bookmarkStart w:id="563" w:name="_Toc469482044"/>
      <w:r w:rsidRPr="00382A07">
        <w:t xml:space="preserve">Подведение итогов </w:t>
      </w:r>
      <w:r w:rsidR="00DF639D" w:rsidRPr="00382A07">
        <w:t>З</w:t>
      </w:r>
      <w:r w:rsidRPr="00382A07">
        <w:t>апроса предложений</w:t>
      </w:r>
      <w:bookmarkEnd w:id="561"/>
      <w:bookmarkEnd w:id="562"/>
      <w:bookmarkEnd w:id="563"/>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6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6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65" w:name="_Ref303251044"/>
      <w:bookmarkStart w:id="566" w:name="_Toc469482045"/>
      <w:bookmarkStart w:id="567" w:name="_Ref191386295"/>
      <w:r w:rsidRPr="00382A07">
        <w:lastRenderedPageBreak/>
        <w:t>Признание запроса предложений несостоявшимся</w:t>
      </w:r>
      <w:bookmarkEnd w:id="565"/>
      <w:bookmarkEnd w:id="566"/>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6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6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6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6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7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570"/>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BC19F9">
      <w:pPr>
        <w:numPr>
          <w:ilvl w:val="0"/>
          <w:numId w:val="51"/>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71" w:name="_Ref465670219"/>
      <w:bookmarkStart w:id="572" w:name="_Toc468441704"/>
      <w:bookmarkStart w:id="573" w:name="_Toc469482046"/>
      <w:bookmarkStart w:id="574" w:name="_Ref303683929"/>
      <w:r w:rsidRPr="004A1A68">
        <w:rPr>
          <w:bCs w:val="0"/>
        </w:rPr>
        <w:t>Антидемпинговые меры</w:t>
      </w:r>
      <w:bookmarkEnd w:id="571"/>
      <w:bookmarkEnd w:id="572"/>
      <w:bookmarkEnd w:id="573"/>
    </w:p>
    <w:p w:rsidR="00151215" w:rsidRPr="004A1A68" w:rsidRDefault="00151215" w:rsidP="00151215">
      <w:pPr>
        <w:numPr>
          <w:ilvl w:val="2"/>
          <w:numId w:val="78"/>
        </w:numPr>
        <w:tabs>
          <w:tab w:val="num" w:pos="567"/>
          <w:tab w:val="left" w:pos="1620"/>
        </w:tabs>
        <w:suppressAutoHyphens w:val="0"/>
        <w:spacing w:after="120" w:line="240" w:lineRule="auto"/>
        <w:ind w:left="0" w:firstLine="567"/>
        <w:rPr>
          <w:bCs w:val="0"/>
          <w:sz w:val="24"/>
          <w:szCs w:val="24"/>
        </w:rPr>
      </w:pPr>
      <w:r w:rsidRPr="004A1A68">
        <w:rPr>
          <w:rFonts w:eastAsia="Times New Roman,Italic"/>
          <w:bCs w:val="0"/>
          <w:iCs/>
          <w:sz w:val="24"/>
          <w:szCs w:val="24"/>
        </w:rPr>
        <w:t xml:space="preserve">При предложении Участником </w:t>
      </w:r>
      <w:r w:rsidRPr="004A1A6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4A1A68">
        <w:rPr>
          <w:rFonts w:eastAsia="Times New Roman,Italic"/>
          <w:bCs w:val="0"/>
          <w:iCs/>
          <w:sz w:val="24"/>
          <w:szCs w:val="24"/>
        </w:rPr>
        <w:t xml:space="preserve">установленной в пункте </w:t>
      </w:r>
      <w:r w:rsidR="00642D28">
        <w:fldChar w:fldCharType="begin"/>
      </w:r>
      <w:r w:rsidR="00642D28">
        <w:instrText xml:space="preserve"> REF _Ref468456963 \r \h  \* MERGEFORMAT </w:instrText>
      </w:r>
      <w:r w:rsidR="00642D28">
        <w:fldChar w:fldCharType="separate"/>
      </w:r>
      <w:r w:rsidR="00642D28" w:rsidRPr="00642D28">
        <w:rPr>
          <w:rFonts w:eastAsia="Times New Roman,Italic"/>
          <w:bCs w:val="0"/>
          <w:iCs/>
          <w:sz w:val="24"/>
          <w:szCs w:val="24"/>
        </w:rPr>
        <w:t>3.3.7</w:t>
      </w:r>
      <w:r w:rsidR="00642D28">
        <w:fldChar w:fldCharType="end"/>
      </w:r>
      <w:r w:rsidR="003F52B0" w:rsidRPr="004A1A68">
        <w:rPr>
          <w:rFonts w:eastAsia="Times New Roman,Italic"/>
          <w:bCs w:val="0"/>
          <w:iCs/>
          <w:sz w:val="24"/>
          <w:szCs w:val="24"/>
        </w:rPr>
        <w:t xml:space="preserve"> </w:t>
      </w:r>
      <w:r w:rsidRPr="004A1A68">
        <w:rPr>
          <w:rFonts w:eastAsia="Times New Roman,Italic"/>
          <w:bCs w:val="0"/>
          <w:iCs/>
          <w:sz w:val="24"/>
          <w:szCs w:val="24"/>
        </w:rPr>
        <w:t>документации (далее – демпинговая цена Договора (цена лота)),</w:t>
      </w:r>
      <w:r w:rsidRPr="004A1A6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4A1A68">
        <w:rPr>
          <w:rFonts w:eastAsia="Times New Roman,Italic"/>
          <w:bCs w:val="0"/>
          <w:iCs/>
          <w:sz w:val="24"/>
          <w:szCs w:val="24"/>
        </w:rPr>
        <w:t>к Участнику будут применены антидемпинговые меры, изложенные в данном пункте документации.</w:t>
      </w:r>
    </w:p>
    <w:p w:rsidR="00151215" w:rsidRPr="004A1A68" w:rsidRDefault="00151215" w:rsidP="00151215">
      <w:pPr>
        <w:numPr>
          <w:ilvl w:val="2"/>
          <w:numId w:val="78"/>
        </w:numPr>
        <w:tabs>
          <w:tab w:val="num" w:pos="567"/>
          <w:tab w:val="left" w:pos="1620"/>
        </w:tabs>
        <w:suppressAutoHyphens w:val="0"/>
        <w:spacing w:after="120" w:line="240" w:lineRule="auto"/>
        <w:ind w:left="0" w:firstLine="567"/>
        <w:rPr>
          <w:bCs w:val="0"/>
          <w:sz w:val="24"/>
          <w:szCs w:val="24"/>
        </w:rPr>
      </w:pPr>
      <w:bookmarkStart w:id="575" w:name="_Ref465675151"/>
      <w:r w:rsidRPr="004A1A68">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75"/>
    </w:p>
    <w:p w:rsidR="00151215" w:rsidRPr="004A1A68" w:rsidRDefault="00151215" w:rsidP="00151215">
      <w:pPr>
        <w:numPr>
          <w:ilvl w:val="0"/>
          <w:numId w:val="86"/>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4A1A68" w:rsidRDefault="00151215" w:rsidP="00151215">
      <w:pPr>
        <w:numPr>
          <w:ilvl w:val="0"/>
          <w:numId w:val="86"/>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4A1A68" w:rsidRDefault="00151215" w:rsidP="00151215">
      <w:pPr>
        <w:numPr>
          <w:ilvl w:val="2"/>
          <w:numId w:val="78"/>
        </w:numPr>
        <w:tabs>
          <w:tab w:val="num" w:pos="567"/>
          <w:tab w:val="left" w:pos="1620"/>
        </w:tabs>
        <w:suppressAutoHyphens w:val="0"/>
        <w:spacing w:after="120" w:line="240" w:lineRule="auto"/>
        <w:ind w:left="0" w:firstLine="567"/>
        <w:rPr>
          <w:bCs w:val="0"/>
          <w:sz w:val="24"/>
          <w:szCs w:val="24"/>
        </w:rPr>
      </w:pPr>
      <w:r w:rsidRPr="004A1A68">
        <w:rPr>
          <w:bCs w:val="0"/>
          <w:sz w:val="24"/>
          <w:szCs w:val="24"/>
        </w:rPr>
        <w:t xml:space="preserve">Непредставление Участником документов, изложенных в п. </w:t>
      </w:r>
      <w:r w:rsidR="00642D28">
        <w:fldChar w:fldCharType="begin"/>
      </w:r>
      <w:r w:rsidR="00642D28">
        <w:instrText xml:space="preserve"> REF _Ref465675151 \r \h  \* MERGEFORMAT </w:instrText>
      </w:r>
      <w:r w:rsidR="00642D28">
        <w:fldChar w:fldCharType="separate"/>
      </w:r>
      <w:r w:rsidR="00642D28" w:rsidRPr="00642D28">
        <w:rPr>
          <w:bCs w:val="0"/>
          <w:sz w:val="24"/>
          <w:szCs w:val="24"/>
        </w:rPr>
        <w:t>3.10.2</w:t>
      </w:r>
      <w:r w:rsidR="00642D28">
        <w:fldChar w:fldCharType="end"/>
      </w:r>
      <w:r w:rsidRPr="004A1A68">
        <w:rPr>
          <w:bCs w:val="0"/>
          <w:sz w:val="24"/>
          <w:szCs w:val="24"/>
        </w:rPr>
        <w:t xml:space="preserve"> будет являться причиной отклонения Участника.</w:t>
      </w:r>
    </w:p>
    <w:p w:rsidR="00151215" w:rsidRPr="004A1A68" w:rsidRDefault="00151215" w:rsidP="00151215">
      <w:pPr>
        <w:numPr>
          <w:ilvl w:val="2"/>
          <w:numId w:val="78"/>
        </w:numPr>
        <w:tabs>
          <w:tab w:val="num" w:pos="567"/>
          <w:tab w:val="left" w:pos="1620"/>
        </w:tabs>
        <w:suppressAutoHyphens w:val="0"/>
        <w:spacing w:after="120" w:line="240" w:lineRule="auto"/>
        <w:ind w:left="0" w:firstLine="567"/>
        <w:rPr>
          <w:bCs w:val="0"/>
          <w:sz w:val="24"/>
          <w:szCs w:val="24"/>
        </w:rPr>
      </w:pPr>
      <w:r w:rsidRPr="004A1A68">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4A1A68">
        <w:rPr>
          <w:sz w:val="24"/>
          <w:szCs w:val="24"/>
        </w:rPr>
        <w:t>проверять соответствие предоставленных Участником заявлений, документов и информации действительности</w:t>
      </w:r>
      <w:r w:rsidRPr="004A1A68">
        <w:rPr>
          <w:rFonts w:eastAsia="Times New Roman,Italic"/>
          <w:bCs w:val="0"/>
          <w:iCs/>
          <w:sz w:val="24"/>
          <w:szCs w:val="24"/>
        </w:rPr>
        <w:t xml:space="preserve"> в соответствии с подпунктом </w:t>
      </w:r>
      <w:r w:rsidR="00642D28">
        <w:fldChar w:fldCharType="begin"/>
      </w:r>
      <w:r w:rsidR="00642D28">
        <w:instrText xml:space="preserve"> REF _Ref468457053 \r \h  \* MERGEFORMAT </w:instrText>
      </w:r>
      <w:r w:rsidR="00642D28">
        <w:fldChar w:fldCharType="separate"/>
      </w:r>
      <w:r w:rsidR="00642D28" w:rsidRPr="00642D28">
        <w:rPr>
          <w:rFonts w:eastAsia="Times New Roman,Italic"/>
          <w:bCs w:val="0"/>
          <w:iCs/>
          <w:sz w:val="24"/>
          <w:szCs w:val="24"/>
        </w:rPr>
        <w:t>3.6.2.5</w:t>
      </w:r>
      <w:r w:rsidR="00642D28">
        <w:fldChar w:fldCharType="end"/>
      </w:r>
      <w:r w:rsidR="003F52B0" w:rsidRPr="004A1A68">
        <w:rPr>
          <w:rFonts w:eastAsia="Times New Roman,Italic"/>
          <w:bCs w:val="0"/>
          <w:iCs/>
          <w:sz w:val="24"/>
          <w:szCs w:val="24"/>
        </w:rPr>
        <w:t xml:space="preserve"> </w:t>
      </w:r>
      <w:r w:rsidRPr="004A1A68">
        <w:rPr>
          <w:rFonts w:eastAsia="Times New Roman,Italic"/>
          <w:bCs w:val="0"/>
          <w:iCs/>
          <w:sz w:val="24"/>
          <w:szCs w:val="24"/>
        </w:rPr>
        <w:t>документации.</w:t>
      </w:r>
    </w:p>
    <w:p w:rsidR="00151215" w:rsidRPr="004A1A68" w:rsidRDefault="00151215" w:rsidP="00151215">
      <w:pPr>
        <w:numPr>
          <w:ilvl w:val="2"/>
          <w:numId w:val="78"/>
        </w:numPr>
        <w:tabs>
          <w:tab w:val="num" w:pos="567"/>
          <w:tab w:val="left" w:pos="1620"/>
        </w:tabs>
        <w:suppressAutoHyphens w:val="0"/>
        <w:spacing w:after="120" w:line="240" w:lineRule="auto"/>
        <w:ind w:left="0" w:firstLine="567"/>
        <w:rPr>
          <w:bCs w:val="0"/>
          <w:sz w:val="24"/>
          <w:szCs w:val="24"/>
        </w:rPr>
      </w:pPr>
      <w:r w:rsidRPr="004A1A68">
        <w:rPr>
          <w:rFonts w:eastAsia="Times New Roman,Italic"/>
          <w:bCs w:val="0"/>
          <w:iCs/>
          <w:sz w:val="24"/>
          <w:szCs w:val="24"/>
        </w:rPr>
        <w:t xml:space="preserve">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w:t>
      </w:r>
      <w:r w:rsidRPr="004A1A68">
        <w:rPr>
          <w:rFonts w:eastAsia="Times New Roman,Italic"/>
          <w:bCs w:val="0"/>
          <w:iCs/>
          <w:sz w:val="24"/>
          <w:szCs w:val="24"/>
        </w:rPr>
        <w:lastRenderedPageBreak/>
        <w:t>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151215">
      <w:pPr>
        <w:numPr>
          <w:ilvl w:val="2"/>
          <w:numId w:val="78"/>
        </w:numPr>
        <w:tabs>
          <w:tab w:val="num" w:pos="567"/>
          <w:tab w:val="left" w:pos="1620"/>
        </w:tabs>
        <w:suppressAutoHyphens w:val="0"/>
        <w:spacing w:after="120" w:line="240" w:lineRule="auto"/>
        <w:ind w:left="0" w:firstLine="567"/>
        <w:rPr>
          <w:bCs w:val="0"/>
          <w:sz w:val="24"/>
          <w:szCs w:val="24"/>
        </w:rPr>
      </w:pPr>
      <w:r w:rsidRPr="004A1A68">
        <w:rPr>
          <w:sz w:val="24"/>
          <w:szCs w:val="24"/>
        </w:rPr>
        <w:t xml:space="preserve">Участник, предложивший </w:t>
      </w:r>
      <w:r w:rsidRPr="004A1A68">
        <w:rPr>
          <w:rFonts w:eastAsia="Times New Roman,Italic"/>
          <w:bCs w:val="0"/>
          <w:iCs/>
          <w:sz w:val="24"/>
          <w:szCs w:val="24"/>
        </w:rPr>
        <w:t>демпинговую цену Договора (цену лота)</w:t>
      </w:r>
      <w:r w:rsidRPr="004A1A68">
        <w:rPr>
          <w:sz w:val="24"/>
          <w:szCs w:val="24"/>
        </w:rPr>
        <w:t>,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642D28">
        <w:fldChar w:fldCharType="begin"/>
      </w:r>
      <w:r w:rsidR="00642D28">
        <w:instrText xml:space="preserve"> REF _Ref465437572 \r \h  \* MERGEFORMAT </w:instrText>
      </w:r>
      <w:r w:rsidR="00642D28">
        <w:fldChar w:fldCharType="separate"/>
      </w:r>
      <w:r w:rsidR="00642D28" w:rsidRPr="00642D28">
        <w:rPr>
          <w:b/>
          <w:sz w:val="24"/>
          <w:szCs w:val="24"/>
        </w:rPr>
        <w:t>3.12.2</w:t>
      </w:r>
      <w:r w:rsidR="00642D28">
        <w:fldChar w:fldCharType="end"/>
      </w:r>
      <w:r w:rsidR="007929A7" w:rsidRPr="004A1A68">
        <w:rPr>
          <w:sz w:val="24"/>
          <w:szCs w:val="24"/>
        </w:rPr>
        <w:t>-</w:t>
      </w:r>
      <w:r w:rsidR="00642D28">
        <w:fldChar w:fldCharType="begin"/>
      </w:r>
      <w:r w:rsidR="00642D28">
        <w:instrText xml:space="preserve"> REF _Ref465440181 \r \h  \* MERGEFORMAT </w:instrText>
      </w:r>
      <w:r w:rsidR="00642D28">
        <w:fldChar w:fldCharType="separate"/>
      </w:r>
      <w:r w:rsidR="00642D28" w:rsidRPr="00642D28">
        <w:rPr>
          <w:b/>
          <w:sz w:val="24"/>
          <w:szCs w:val="24"/>
        </w:rPr>
        <w:t>3.12.4</w:t>
      </w:r>
      <w:r w:rsidR="00642D28">
        <w:fldChar w:fldCharType="end"/>
      </w:r>
      <w:r w:rsidRPr="004A1A68">
        <w:rPr>
          <w:sz w:val="24"/>
          <w:szCs w:val="24"/>
        </w:rPr>
        <w:t>.</w:t>
      </w:r>
    </w:p>
    <w:p w:rsidR="00151215" w:rsidRPr="004A1A68" w:rsidRDefault="00151215" w:rsidP="00151215">
      <w:pPr>
        <w:numPr>
          <w:ilvl w:val="2"/>
          <w:numId w:val="78"/>
        </w:numPr>
        <w:tabs>
          <w:tab w:val="num" w:pos="567"/>
          <w:tab w:val="left" w:pos="1620"/>
        </w:tabs>
        <w:suppressAutoHyphens w:val="0"/>
        <w:spacing w:after="120" w:line="240" w:lineRule="auto"/>
        <w:ind w:left="0" w:firstLine="567"/>
        <w:rPr>
          <w:bCs w:val="0"/>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val="0"/>
          <w:iCs/>
          <w:sz w:val="24"/>
          <w:szCs w:val="24"/>
        </w:rPr>
        <w:t>демпинговую цену Договора (цену лота)</w:t>
      </w:r>
      <w:r w:rsidRPr="004A1A68">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4A1A68">
        <w:rPr>
          <w:rFonts w:eastAsia="Times New Roman,Italic"/>
          <w:bCs w:val="0"/>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151215">
      <w:pPr>
        <w:numPr>
          <w:ilvl w:val="0"/>
          <w:numId w:val="88"/>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151215">
      <w:pPr>
        <w:pStyle w:val="affffff0"/>
        <w:numPr>
          <w:ilvl w:val="0"/>
          <w:numId w:val="88"/>
        </w:numPr>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642D28">
        <w:fldChar w:fldCharType="begin"/>
      </w:r>
      <w:r w:rsidR="00642D28">
        <w:instrText xml:space="preserve"> REF _Ref465437572 \r \h  \* MERGEFORMAT </w:instrText>
      </w:r>
      <w:r w:rsidR="00642D28">
        <w:fldChar w:fldCharType="separate"/>
      </w:r>
      <w:r w:rsidR="00642D28" w:rsidRPr="00642D28">
        <w:rPr>
          <w:b/>
          <w:bCs/>
          <w:sz w:val="24"/>
          <w:szCs w:val="24"/>
        </w:rPr>
        <w:t>3.12.2</w:t>
      </w:r>
      <w:r w:rsidR="00642D28">
        <w:fldChar w:fldCharType="end"/>
      </w:r>
      <w:r w:rsidRPr="004A1A68">
        <w:rPr>
          <w:sz w:val="24"/>
          <w:szCs w:val="24"/>
        </w:rPr>
        <w:t>-</w:t>
      </w:r>
      <w:r w:rsidR="00642D28">
        <w:fldChar w:fldCharType="begin"/>
      </w:r>
      <w:r w:rsidR="00642D28">
        <w:instrText xml:space="preserve"> REF _Ref465440181 \r \h  \* MERGEFORMAT </w:instrText>
      </w:r>
      <w:r w:rsidR="00642D28">
        <w:fldChar w:fldCharType="separate"/>
      </w:r>
      <w:r w:rsidR="00642D28" w:rsidRPr="00642D28">
        <w:rPr>
          <w:b/>
          <w:bCs/>
          <w:sz w:val="24"/>
          <w:szCs w:val="24"/>
        </w:rPr>
        <w:t>3.12.4</w:t>
      </w:r>
      <w:r w:rsidR="00642D28">
        <w:fldChar w:fldCharType="end"/>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76" w:name="_Ref468462141"/>
      <w:bookmarkStart w:id="577" w:name="_Toc46948204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67"/>
      <w:bookmarkEnd w:id="574"/>
      <w:bookmarkEnd w:id="576"/>
      <w:bookmarkEnd w:id="577"/>
    </w:p>
    <w:p w:rsidR="00717F60" w:rsidRPr="004A1A68" w:rsidRDefault="00717F60" w:rsidP="009E3C1F">
      <w:pPr>
        <w:widowControl w:val="0"/>
        <w:numPr>
          <w:ilvl w:val="2"/>
          <w:numId w:val="44"/>
        </w:numPr>
        <w:overflowPunct w:val="0"/>
        <w:autoSpaceDE w:val="0"/>
        <w:spacing w:line="264" w:lineRule="auto"/>
        <w:rPr>
          <w:bCs w:val="0"/>
          <w:sz w:val="24"/>
          <w:szCs w:val="24"/>
        </w:rPr>
      </w:pPr>
      <w:r w:rsidRPr="004A1A68">
        <w:rPr>
          <w:bCs w:val="0"/>
          <w:i/>
          <w:sz w:val="24"/>
          <w:szCs w:val="24"/>
        </w:rPr>
        <w:t xml:space="preserve">По всем вопросам, не нашедшим отражение в </w:t>
      </w:r>
      <w:r w:rsidR="004B5EB3" w:rsidRPr="004A1A68">
        <w:rPr>
          <w:bCs w:val="0"/>
          <w:i/>
          <w:sz w:val="24"/>
          <w:szCs w:val="24"/>
        </w:rPr>
        <w:t>Извещени</w:t>
      </w:r>
      <w:r w:rsidRPr="004A1A68">
        <w:rPr>
          <w:bCs w:val="0"/>
          <w:i/>
          <w:sz w:val="24"/>
          <w:szCs w:val="24"/>
        </w:rPr>
        <w:t xml:space="preserve">и о проведении запроса предложений, настоящей Документации и </w:t>
      </w:r>
      <w:r w:rsidR="004B5EB3" w:rsidRPr="004A1A68">
        <w:rPr>
          <w:bCs w:val="0"/>
          <w:i/>
          <w:sz w:val="24"/>
          <w:szCs w:val="24"/>
        </w:rPr>
        <w:t>Заявк</w:t>
      </w:r>
      <w:r w:rsidRPr="004A1A68">
        <w:rPr>
          <w:bCs w:val="0"/>
          <w:i/>
          <w:sz w:val="24"/>
          <w:szCs w:val="24"/>
        </w:rPr>
        <w:t>и</w:t>
      </w:r>
      <w:r w:rsidR="0087407B" w:rsidRPr="004A1A68">
        <w:rPr>
          <w:bCs w:val="0"/>
          <w:i/>
          <w:sz w:val="24"/>
          <w:szCs w:val="24"/>
        </w:rPr>
        <w:t>, признанной лучшей,</w:t>
      </w:r>
      <w:r w:rsidRPr="004A1A68">
        <w:rPr>
          <w:bCs w:val="0"/>
          <w:i/>
          <w:sz w:val="24"/>
          <w:szCs w:val="24"/>
        </w:rPr>
        <w:t xml:space="preserve"> стороны имеют право вступить в пред</w:t>
      </w:r>
      <w:r w:rsidR="006353B1" w:rsidRPr="004A1A68">
        <w:rPr>
          <w:bCs w:val="0"/>
          <w:i/>
          <w:sz w:val="24"/>
          <w:szCs w:val="24"/>
        </w:rPr>
        <w:t>д</w:t>
      </w:r>
      <w:r w:rsidR="00123C70" w:rsidRPr="004A1A68">
        <w:rPr>
          <w:bCs w:val="0"/>
          <w:i/>
          <w:sz w:val="24"/>
          <w:szCs w:val="24"/>
        </w:rPr>
        <w:t>оговор</w:t>
      </w:r>
      <w:r w:rsidRPr="004A1A68">
        <w:rPr>
          <w:bCs w:val="0"/>
          <w:i/>
          <w:sz w:val="24"/>
          <w:szCs w:val="24"/>
        </w:rPr>
        <w:t>ные переговоры, направленные на уточнение любых условий технико-коммерческо</w:t>
      </w:r>
      <w:r w:rsidR="00841A6F" w:rsidRPr="004A1A68">
        <w:rPr>
          <w:bCs w:val="0"/>
          <w:i/>
          <w:sz w:val="24"/>
          <w:szCs w:val="24"/>
        </w:rPr>
        <w:t>й части</w:t>
      </w:r>
      <w:r w:rsidRPr="004A1A68">
        <w:rPr>
          <w:bCs w:val="0"/>
          <w:i/>
          <w:sz w:val="24"/>
          <w:szCs w:val="24"/>
        </w:rPr>
        <w:t xml:space="preserve"> </w:t>
      </w:r>
      <w:r w:rsidR="004B5EB3" w:rsidRPr="004A1A68">
        <w:rPr>
          <w:bCs w:val="0"/>
          <w:i/>
          <w:sz w:val="24"/>
          <w:szCs w:val="24"/>
        </w:rPr>
        <w:t>Заявк</w:t>
      </w:r>
      <w:r w:rsidRPr="004A1A68">
        <w:rPr>
          <w:bCs w:val="0"/>
          <w:i/>
          <w:sz w:val="24"/>
          <w:szCs w:val="24"/>
        </w:rPr>
        <w:t>и</w:t>
      </w:r>
      <w:r w:rsidR="0087407B" w:rsidRPr="004A1A68">
        <w:rPr>
          <w:bCs w:val="0"/>
          <w:i/>
          <w:sz w:val="24"/>
          <w:szCs w:val="24"/>
        </w:rPr>
        <w:t>, признанной лучшей</w:t>
      </w:r>
      <w:r w:rsidRPr="004A1A68">
        <w:rPr>
          <w:bCs w:val="0"/>
          <w:i/>
          <w:sz w:val="24"/>
          <w:szCs w:val="24"/>
        </w:rPr>
        <w:t xml:space="preserve">, однако при этом не допускается создание </w:t>
      </w:r>
      <w:r w:rsidR="009C744E" w:rsidRPr="004A1A68">
        <w:rPr>
          <w:bCs w:val="0"/>
          <w:i/>
          <w:sz w:val="24"/>
          <w:szCs w:val="24"/>
        </w:rPr>
        <w:t>Участник</w:t>
      </w:r>
      <w:r w:rsidR="0087407B" w:rsidRPr="004A1A68">
        <w:rPr>
          <w:bCs w:val="0"/>
          <w:i/>
          <w:sz w:val="24"/>
          <w:szCs w:val="24"/>
        </w:rPr>
        <w:t xml:space="preserve">у </w:t>
      </w:r>
      <w:r w:rsidRPr="004A1A68">
        <w:rPr>
          <w:bCs w:val="0"/>
          <w:i/>
          <w:sz w:val="24"/>
          <w:szCs w:val="24"/>
        </w:rPr>
        <w:t>запроса предложений</w:t>
      </w:r>
      <w:r w:rsidR="0087407B" w:rsidRPr="004A1A68">
        <w:rPr>
          <w:bCs w:val="0"/>
          <w:i/>
          <w:sz w:val="24"/>
          <w:szCs w:val="24"/>
        </w:rPr>
        <w:t xml:space="preserve">, </w:t>
      </w:r>
      <w:r w:rsidR="0087407B" w:rsidRPr="004A1A68">
        <w:rPr>
          <w:i/>
          <w:sz w:val="24"/>
          <w:szCs w:val="24"/>
        </w:rPr>
        <w:t xml:space="preserve">чья </w:t>
      </w:r>
      <w:r w:rsidR="004B5EB3" w:rsidRPr="004A1A68">
        <w:rPr>
          <w:i/>
          <w:sz w:val="24"/>
          <w:szCs w:val="24"/>
        </w:rPr>
        <w:t>Заявк</w:t>
      </w:r>
      <w:r w:rsidR="0087407B" w:rsidRPr="004A1A68">
        <w:rPr>
          <w:i/>
          <w:sz w:val="24"/>
          <w:szCs w:val="24"/>
        </w:rPr>
        <w:t>а признана лучшей,</w:t>
      </w:r>
      <w:r w:rsidRPr="004A1A68">
        <w:rPr>
          <w:bCs w:val="0"/>
          <w:i/>
          <w:sz w:val="24"/>
          <w:szCs w:val="24"/>
        </w:rPr>
        <w:t xml:space="preserve"> преимущественных условий участия в запросе предложений</w:t>
      </w:r>
      <w:r w:rsidRPr="004A1A68">
        <w:rPr>
          <w:bCs w:val="0"/>
          <w:sz w:val="24"/>
          <w:szCs w:val="24"/>
        </w:rPr>
        <w:t>.</w:t>
      </w:r>
    </w:p>
    <w:p w:rsidR="00717F60" w:rsidRPr="004A1A68" w:rsidRDefault="00AD3EBC" w:rsidP="009E3C1F">
      <w:pPr>
        <w:pStyle w:val="affffff0"/>
        <w:numPr>
          <w:ilvl w:val="2"/>
          <w:numId w:val="44"/>
        </w:numPr>
        <w:spacing w:line="264" w:lineRule="auto"/>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9E3C1F">
      <w:pPr>
        <w:widowControl w:val="0"/>
        <w:numPr>
          <w:ilvl w:val="2"/>
          <w:numId w:val="44"/>
        </w:numPr>
        <w:overflowPunct w:val="0"/>
        <w:autoSpaceDE w:val="0"/>
        <w:spacing w:line="264" w:lineRule="auto"/>
        <w:rPr>
          <w:bCs w:val="0"/>
          <w:sz w:val="24"/>
          <w:szCs w:val="24"/>
        </w:rPr>
      </w:pPr>
      <w:bookmarkStart w:id="578" w:name="_Ref294695403"/>
      <w:bookmarkStart w:id="579" w:name="_Ref306320315"/>
      <w:r w:rsidRPr="004A1A68">
        <w:rPr>
          <w:bCs w:val="0"/>
          <w:sz w:val="24"/>
          <w:szCs w:val="24"/>
        </w:rPr>
        <w:t>Договор</w:t>
      </w:r>
      <w:r w:rsidR="00717F60" w:rsidRPr="004A1A68">
        <w:rPr>
          <w:bCs w:val="0"/>
          <w:sz w:val="24"/>
          <w:szCs w:val="24"/>
        </w:rPr>
        <w:t xml:space="preserve"> между Заказчиком и </w:t>
      </w:r>
      <w:r w:rsidR="009C744E" w:rsidRPr="004A1A68">
        <w:rPr>
          <w:bCs w:val="0"/>
          <w:sz w:val="24"/>
          <w:szCs w:val="24"/>
        </w:rPr>
        <w:t>Участник</w:t>
      </w:r>
      <w:r w:rsidR="0087407B" w:rsidRPr="004A1A68">
        <w:rPr>
          <w:bCs w:val="0"/>
          <w:sz w:val="24"/>
          <w:szCs w:val="24"/>
        </w:rPr>
        <w:t xml:space="preserve">ом, чья </w:t>
      </w:r>
      <w:r w:rsidR="004B5EB3" w:rsidRPr="004A1A68">
        <w:rPr>
          <w:bCs w:val="0"/>
          <w:sz w:val="24"/>
          <w:szCs w:val="24"/>
        </w:rPr>
        <w:t>Заявк</w:t>
      </w:r>
      <w:r w:rsidR="0087407B" w:rsidRPr="004A1A68">
        <w:rPr>
          <w:bCs w:val="0"/>
          <w:sz w:val="24"/>
          <w:szCs w:val="24"/>
        </w:rPr>
        <w:t xml:space="preserve">а признана лучшей, </w:t>
      </w:r>
      <w:r w:rsidR="00717F60" w:rsidRPr="004A1A68">
        <w:rPr>
          <w:bCs w:val="0"/>
          <w:sz w:val="24"/>
          <w:szCs w:val="24"/>
        </w:rPr>
        <w:t>подписывается в течение 20 дней</w:t>
      </w:r>
      <w:r w:rsidR="006F758C" w:rsidRPr="004A1A68">
        <w:rPr>
          <w:bCs w:val="0"/>
          <w:sz w:val="24"/>
          <w:szCs w:val="24"/>
        </w:rPr>
        <w:t xml:space="preserve"> </w:t>
      </w:r>
      <w:r w:rsidR="00717F60" w:rsidRPr="004A1A68">
        <w:rPr>
          <w:bCs w:val="0"/>
          <w:sz w:val="24"/>
          <w:szCs w:val="24"/>
        </w:rPr>
        <w:t xml:space="preserve">с момента определения </w:t>
      </w:r>
      <w:r w:rsidR="0087407B" w:rsidRPr="004A1A68">
        <w:rPr>
          <w:bCs w:val="0"/>
          <w:sz w:val="24"/>
          <w:szCs w:val="24"/>
        </w:rPr>
        <w:t xml:space="preserve">лучшей </w:t>
      </w:r>
      <w:r w:rsidR="004B5EB3" w:rsidRPr="004A1A68">
        <w:rPr>
          <w:bCs w:val="0"/>
          <w:sz w:val="24"/>
          <w:szCs w:val="24"/>
        </w:rPr>
        <w:t>Заявк</w:t>
      </w:r>
      <w:r w:rsidR="0087407B" w:rsidRPr="004A1A68">
        <w:rPr>
          <w:bCs w:val="0"/>
          <w:sz w:val="24"/>
          <w:szCs w:val="24"/>
        </w:rPr>
        <w:t>и</w:t>
      </w:r>
      <w:r w:rsidR="00717F60" w:rsidRPr="004A1A68">
        <w:rPr>
          <w:bCs w:val="0"/>
          <w:sz w:val="24"/>
          <w:szCs w:val="24"/>
        </w:rPr>
        <w:t xml:space="preserve">. Для </w:t>
      </w:r>
      <w:r w:rsidR="009C744E" w:rsidRPr="004A1A68">
        <w:rPr>
          <w:bCs w:val="0"/>
          <w:sz w:val="24"/>
          <w:szCs w:val="24"/>
        </w:rPr>
        <w:t>Участник</w:t>
      </w:r>
      <w:r w:rsidR="0087407B" w:rsidRPr="004A1A68">
        <w:rPr>
          <w:bCs w:val="0"/>
          <w:sz w:val="24"/>
          <w:szCs w:val="24"/>
        </w:rPr>
        <w:t xml:space="preserve">а, </w:t>
      </w:r>
      <w:r w:rsidR="0087407B" w:rsidRPr="004A1A68">
        <w:rPr>
          <w:sz w:val="24"/>
          <w:szCs w:val="24"/>
        </w:rPr>
        <w:t xml:space="preserve">чья </w:t>
      </w:r>
      <w:r w:rsidR="004B5EB3" w:rsidRPr="004A1A68">
        <w:rPr>
          <w:sz w:val="24"/>
          <w:szCs w:val="24"/>
        </w:rPr>
        <w:t>Заявк</w:t>
      </w:r>
      <w:r w:rsidR="0087407B" w:rsidRPr="004A1A68">
        <w:rPr>
          <w:sz w:val="24"/>
          <w:szCs w:val="24"/>
        </w:rPr>
        <w:t>а признана лучшей,</w:t>
      </w:r>
      <w:r w:rsidR="0087407B" w:rsidRPr="004A1A68">
        <w:rPr>
          <w:bCs w:val="0"/>
          <w:sz w:val="24"/>
          <w:szCs w:val="24"/>
        </w:rPr>
        <w:t xml:space="preserve"> </w:t>
      </w:r>
      <w:r w:rsidR="00717F60" w:rsidRPr="004A1A68">
        <w:rPr>
          <w:bCs w:val="0"/>
          <w:sz w:val="24"/>
          <w:szCs w:val="24"/>
        </w:rPr>
        <w:t xml:space="preserve">срок для подписания </w:t>
      </w:r>
      <w:r w:rsidRPr="004A1A68">
        <w:rPr>
          <w:bCs w:val="0"/>
          <w:sz w:val="24"/>
          <w:szCs w:val="24"/>
        </w:rPr>
        <w:t>Договор</w:t>
      </w:r>
      <w:r w:rsidR="00717F60" w:rsidRPr="004A1A68">
        <w:rPr>
          <w:bCs w:val="0"/>
          <w:sz w:val="24"/>
          <w:szCs w:val="24"/>
        </w:rPr>
        <w:t xml:space="preserve">а – не позднее 5 рабочих дней с момента получения от Заказчика конечной редакции </w:t>
      </w:r>
      <w:r w:rsidRPr="004A1A68">
        <w:rPr>
          <w:bCs w:val="0"/>
          <w:sz w:val="24"/>
          <w:szCs w:val="24"/>
        </w:rPr>
        <w:t>Договор</w:t>
      </w:r>
      <w:r w:rsidR="00717F60" w:rsidRPr="004A1A68">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bCs w:val="0"/>
          <w:sz w:val="24"/>
          <w:szCs w:val="24"/>
        </w:rPr>
        <w:t>Договор</w:t>
      </w:r>
      <w:r w:rsidR="00717F60" w:rsidRPr="004A1A68">
        <w:rPr>
          <w:bCs w:val="0"/>
          <w:sz w:val="24"/>
          <w:szCs w:val="24"/>
        </w:rPr>
        <w:t xml:space="preserve">а, соответствующие требованиям </w:t>
      </w:r>
      <w:r w:rsidR="007D07A7" w:rsidRPr="004A1A68">
        <w:rPr>
          <w:bCs w:val="0"/>
          <w:sz w:val="24"/>
          <w:szCs w:val="24"/>
        </w:rPr>
        <w:t>Д</w:t>
      </w:r>
      <w:r w:rsidR="00717F60" w:rsidRPr="004A1A68">
        <w:rPr>
          <w:bCs w:val="0"/>
          <w:sz w:val="24"/>
          <w:szCs w:val="24"/>
        </w:rPr>
        <w:t>окументации</w:t>
      </w:r>
      <w:r w:rsidR="00DF639D" w:rsidRPr="004A1A68">
        <w:rPr>
          <w:bCs w:val="0"/>
          <w:sz w:val="24"/>
          <w:szCs w:val="24"/>
        </w:rPr>
        <w:t>.</w:t>
      </w:r>
      <w:bookmarkEnd w:id="578"/>
      <w:bookmarkEnd w:id="579"/>
      <w:r w:rsidR="00717F60" w:rsidRPr="004A1A68">
        <w:rPr>
          <w:bCs w:val="0"/>
          <w:sz w:val="24"/>
          <w:szCs w:val="24"/>
        </w:rPr>
        <w:t xml:space="preserve"> </w:t>
      </w:r>
    </w:p>
    <w:p w:rsidR="00151215" w:rsidRPr="004A1A68" w:rsidRDefault="00151215" w:rsidP="009E3C1F">
      <w:pPr>
        <w:widowControl w:val="0"/>
        <w:numPr>
          <w:ilvl w:val="2"/>
          <w:numId w:val="44"/>
        </w:numPr>
        <w:overflowPunct w:val="0"/>
        <w:autoSpaceDE w:val="0"/>
        <w:spacing w:line="264" w:lineRule="auto"/>
        <w:rPr>
          <w:bCs w:val="0"/>
          <w:sz w:val="24"/>
          <w:szCs w:val="24"/>
        </w:rPr>
      </w:pPr>
      <w:r w:rsidRPr="004A1A68">
        <w:rPr>
          <w:sz w:val="24"/>
          <w:szCs w:val="24"/>
        </w:rPr>
        <w:t xml:space="preserve">Условия предоставления обеспечения исполнения обязательств контрагента по Договору, связанных с выполнением антидемпинговых мер, изложенных в подпункте </w:t>
      </w:r>
      <w:r w:rsidR="00642D28">
        <w:fldChar w:fldCharType="begin"/>
      </w:r>
      <w:r w:rsidR="00642D28">
        <w:instrText xml:space="preserve"> REF _Ref465670219 \r \h  \* MERGEFORMAT </w:instrText>
      </w:r>
      <w:r w:rsidR="00642D28">
        <w:fldChar w:fldCharType="separate"/>
      </w:r>
      <w:r w:rsidR="00642D28" w:rsidRPr="00642D28">
        <w:rPr>
          <w:sz w:val="24"/>
          <w:szCs w:val="24"/>
        </w:rPr>
        <w:t>3.10</w:t>
      </w:r>
      <w:r w:rsidR="00642D28">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642D28">
        <w:fldChar w:fldCharType="begin"/>
      </w:r>
      <w:r w:rsidR="00642D28">
        <w:instrText xml:space="preserve"> REF _Ref465437572 \r \h  \* MERGEFORMAT </w:instrText>
      </w:r>
      <w:r w:rsidR="00642D28">
        <w:fldChar w:fldCharType="separate"/>
      </w:r>
      <w:r w:rsidR="00642D28" w:rsidRPr="00642D28">
        <w:rPr>
          <w:b/>
          <w:bCs w:val="0"/>
          <w:sz w:val="24"/>
          <w:szCs w:val="24"/>
        </w:rPr>
        <w:t>3.12.2</w:t>
      </w:r>
      <w:r w:rsidR="00642D28">
        <w:fldChar w:fldCharType="end"/>
      </w:r>
      <w:r w:rsidRPr="004A1A68">
        <w:rPr>
          <w:sz w:val="24"/>
          <w:szCs w:val="24"/>
        </w:rPr>
        <w:t>-</w:t>
      </w:r>
      <w:r w:rsidR="00642D28">
        <w:fldChar w:fldCharType="begin"/>
      </w:r>
      <w:r w:rsidR="00642D28">
        <w:instrText xml:space="preserve"> REF _Ref465440181 \r \h  \* MERGEFORMAT </w:instrText>
      </w:r>
      <w:r w:rsidR="00642D28">
        <w:fldChar w:fldCharType="separate"/>
      </w:r>
      <w:r w:rsidR="00642D28" w:rsidRPr="00642D28">
        <w:rPr>
          <w:b/>
          <w:bCs w:val="0"/>
          <w:sz w:val="24"/>
          <w:szCs w:val="24"/>
        </w:rPr>
        <w:t>3.12.4</w:t>
      </w:r>
      <w:r w:rsidR="00642D28">
        <w:fldChar w:fldCharType="end"/>
      </w:r>
      <w:r w:rsidRPr="004A1A68">
        <w:rPr>
          <w:sz w:val="24"/>
          <w:szCs w:val="24"/>
        </w:rPr>
        <w:t xml:space="preserve"> </w:t>
      </w:r>
      <w:r w:rsidR="001F6C0D" w:rsidRPr="004A1A68">
        <w:rPr>
          <w:bCs w:val="0"/>
          <w:sz w:val="24"/>
          <w:szCs w:val="24"/>
        </w:rPr>
        <w:t>Закупоч</w:t>
      </w:r>
      <w:r w:rsidRPr="004A1A68">
        <w:rPr>
          <w:bCs w:val="0"/>
          <w:sz w:val="24"/>
          <w:szCs w:val="24"/>
        </w:rPr>
        <w:t xml:space="preserve">ной </w:t>
      </w:r>
      <w:r w:rsidRPr="004A1A68">
        <w:rPr>
          <w:sz w:val="24"/>
          <w:szCs w:val="24"/>
        </w:rPr>
        <w:t>Документации.</w:t>
      </w:r>
    </w:p>
    <w:p w:rsidR="00717F60" w:rsidRPr="004A1A68" w:rsidRDefault="009C744E" w:rsidP="009E3C1F">
      <w:pPr>
        <w:widowControl w:val="0"/>
        <w:numPr>
          <w:ilvl w:val="2"/>
          <w:numId w:val="44"/>
        </w:numPr>
        <w:overflowPunct w:val="0"/>
        <w:autoSpaceDE w:val="0"/>
        <w:spacing w:line="264" w:lineRule="auto"/>
        <w:rPr>
          <w:sz w:val="24"/>
          <w:szCs w:val="24"/>
        </w:rPr>
      </w:pPr>
      <w:bookmarkStart w:id="580"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80"/>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w:t>
      </w:r>
      <w:r w:rsidRPr="004A1A68">
        <w:rPr>
          <w:bCs w:val="0"/>
          <w:sz w:val="24"/>
          <w:szCs w:val="24"/>
        </w:rPr>
        <w:lastRenderedPageBreak/>
        <w:t>определяемых в п.</w:t>
      </w:r>
      <w:r w:rsidR="00642D28">
        <w:fldChar w:fldCharType="begin"/>
      </w:r>
      <w:r w:rsidR="00642D28">
        <w:instrText xml:space="preserve"> REF _Ref294695546 \r \h  \* MERGEFORMAT </w:instrText>
      </w:r>
      <w:r w:rsidR="00642D28">
        <w:fldChar w:fldCharType="separate"/>
      </w:r>
      <w:r w:rsidR="00642D28" w:rsidRPr="00642D28">
        <w:rPr>
          <w:bCs w:val="0"/>
          <w:sz w:val="24"/>
          <w:szCs w:val="24"/>
        </w:rPr>
        <w:t xml:space="preserve"> 1.2.6 </w:t>
      </w:r>
      <w:r w:rsidR="00642D28">
        <w:fldChar w:fldCharType="end"/>
      </w:r>
      <w:r w:rsidRPr="004A1A68">
        <w:rPr>
          <w:bCs w:val="0"/>
          <w:sz w:val="24"/>
          <w:szCs w:val="24"/>
        </w:rPr>
        <w:t>и/или в срок, определенный в п.</w:t>
      </w:r>
      <w:r w:rsidR="001716DB" w:rsidRPr="004A1A68">
        <w:rPr>
          <w:bCs w:val="0"/>
          <w:sz w:val="24"/>
          <w:szCs w:val="24"/>
        </w:rPr>
        <w:t xml:space="preserve"> </w:t>
      </w:r>
      <w:r w:rsidR="00642D28">
        <w:fldChar w:fldCharType="begin"/>
      </w:r>
      <w:r w:rsidR="00642D28">
        <w:instrText xml:space="preserve"> REF _Ref294695403 \n \h  \* MERGEFORMAT </w:instrText>
      </w:r>
      <w:r w:rsidR="00642D28">
        <w:fldChar w:fldCharType="separate"/>
      </w:r>
      <w:r w:rsidR="00642D28" w:rsidRPr="00642D28">
        <w:rPr>
          <w:bCs w:val="0"/>
          <w:sz w:val="24"/>
          <w:szCs w:val="24"/>
        </w:rPr>
        <w:t>3.11.3</w:t>
      </w:r>
      <w:r w:rsidR="00642D28">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642D28">
        <w:fldChar w:fldCharType="begin"/>
      </w:r>
      <w:r w:rsidR="00642D28">
        <w:instrText xml:space="preserve"> REF _Ref468200508 \r \h  \* MERGEFORMAT </w:instrText>
      </w:r>
      <w:r w:rsidR="00642D28">
        <w:fldChar w:fldCharType="separate"/>
      </w:r>
      <w:r w:rsidR="00642D28" w:rsidRPr="00642D28">
        <w:rPr>
          <w:bCs w:val="0"/>
          <w:sz w:val="24"/>
          <w:szCs w:val="24"/>
        </w:rPr>
        <w:t>3.12</w:t>
      </w:r>
      <w:r w:rsidR="00642D28">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w:t>
      </w:r>
      <w:r w:rsidR="00151FC1" w:rsidRPr="004A1A68">
        <w:rPr>
          <w:sz w:val="24"/>
          <w:szCs w:val="24"/>
        </w:rPr>
        <w:t>полномочия на</w:t>
      </w:r>
      <w:r w:rsidRPr="004A1A68">
        <w:rPr>
          <w:sz w:val="24"/>
          <w:szCs w:val="24"/>
        </w:rPr>
        <w:t xml:space="preserve"> поставку </w:t>
      </w:r>
      <w:r w:rsidR="00151FC1" w:rsidRPr="004A1A68">
        <w:rPr>
          <w:sz w:val="24"/>
          <w:szCs w:val="24"/>
        </w:rPr>
        <w:t>продукции от</w:t>
      </w:r>
      <w:r w:rsidRPr="004A1A68">
        <w:rPr>
          <w:sz w:val="24"/>
          <w:szCs w:val="24"/>
        </w:rPr>
        <w:t xml:space="preserve"> производителя(ей) </w:t>
      </w:r>
      <w:r w:rsidR="00151FC1" w:rsidRPr="004A1A68">
        <w:rPr>
          <w:sz w:val="24"/>
          <w:szCs w:val="24"/>
        </w:rPr>
        <w:t>данной продукции</w:t>
      </w:r>
      <w:r w:rsidRPr="004A1A68">
        <w:rPr>
          <w:sz w:val="24"/>
          <w:szCs w:val="24"/>
        </w:rPr>
        <w:t xml:space="preserve"> (п. </w:t>
      </w:r>
      <w:r w:rsidR="00642D28">
        <w:fldChar w:fldCharType="begin"/>
      </w:r>
      <w:r w:rsidR="00642D28">
        <w:instrText xml:space="preserve"> REF _Ref466909528 \r \h  \* MERGEFORMAT </w:instrText>
      </w:r>
      <w:r w:rsidR="00642D28">
        <w:fldChar w:fldCharType="separate"/>
      </w:r>
      <w:r w:rsidR="00642D28" w:rsidRPr="00642D28">
        <w:rPr>
          <w:sz w:val="24"/>
          <w:szCs w:val="24"/>
        </w:rPr>
        <w:t>3.3.8.9</w:t>
      </w:r>
      <w:r w:rsidR="00642D28">
        <w:fldChar w:fldCharType="end"/>
      </w:r>
      <w:r w:rsidRPr="004A1A68">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581" w:name="_Ref468462243"/>
      <w:r w:rsidRPr="004A1A68">
        <w:rPr>
          <w:bCs w:val="0"/>
          <w:sz w:val="24"/>
          <w:szCs w:val="24"/>
        </w:rPr>
        <w:t>При наступ</w:t>
      </w:r>
      <w:r w:rsidR="00CF6A0E" w:rsidRPr="004A1A68">
        <w:rPr>
          <w:bCs w:val="0"/>
          <w:sz w:val="24"/>
          <w:szCs w:val="24"/>
        </w:rPr>
        <w:t>лении случаев, определенных</w:t>
      </w:r>
      <w:r w:rsidR="00CF6A0E" w:rsidRPr="00382A07">
        <w:rPr>
          <w:bCs w:val="0"/>
          <w:sz w:val="24"/>
          <w:szCs w:val="24"/>
        </w:rPr>
        <w:t xml:space="preserve"> в п.</w:t>
      </w:r>
      <w:r w:rsidR="001716DB" w:rsidRPr="00382A07">
        <w:rPr>
          <w:bCs w:val="0"/>
          <w:sz w:val="24"/>
          <w:szCs w:val="24"/>
        </w:rPr>
        <w:t xml:space="preserve"> </w:t>
      </w:r>
      <w:r w:rsidR="00642D28">
        <w:fldChar w:fldCharType="begin"/>
      </w:r>
      <w:r w:rsidR="00642D28">
        <w:instrText xml:space="preserve"> REF _Ref305979053 \r \h  \* MERGEFORMAT </w:instrText>
      </w:r>
      <w:r w:rsidR="00642D28">
        <w:fldChar w:fldCharType="separate"/>
      </w:r>
      <w:r w:rsidR="00642D28" w:rsidRPr="00642D28">
        <w:rPr>
          <w:bCs w:val="0"/>
          <w:sz w:val="24"/>
          <w:szCs w:val="24"/>
        </w:rPr>
        <w:t>3.11.5</w:t>
      </w:r>
      <w:r w:rsidR="00642D28">
        <w:fldChar w:fldCharType="end"/>
      </w:r>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w:t>
      </w:r>
      <w:bookmarkEnd w:id="581"/>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4A1A68" w:rsidRDefault="00717F60" w:rsidP="00BC19F9">
      <w:pPr>
        <w:widowControl w:val="0"/>
        <w:numPr>
          <w:ilvl w:val="2"/>
          <w:numId w:val="44"/>
        </w:numPr>
        <w:overflowPunct w:val="0"/>
        <w:autoSpaceDE w:val="0"/>
        <w:spacing w:line="264" w:lineRule="auto"/>
        <w:ind w:left="0" w:firstLine="700"/>
        <w:rPr>
          <w:bCs w:val="0"/>
          <w:sz w:val="24"/>
          <w:szCs w:val="24"/>
        </w:rPr>
      </w:pPr>
      <w:bookmarkStart w:id="582" w:name="_Ref191386314"/>
      <w:r w:rsidRPr="00382A07">
        <w:rPr>
          <w:bCs w:val="0"/>
          <w:sz w:val="24"/>
          <w:szCs w:val="24"/>
        </w:rPr>
        <w:t xml:space="preserve">Заказчик </w:t>
      </w:r>
      <w:r w:rsidRPr="004A1A68">
        <w:rPr>
          <w:bCs w:val="0"/>
          <w:sz w:val="24"/>
          <w:szCs w:val="24"/>
        </w:rPr>
        <w:t xml:space="preserve">оставляет за собой право при присуждении и заключении </w:t>
      </w:r>
      <w:r w:rsidR="00DF639D" w:rsidRPr="004A1A68">
        <w:rPr>
          <w:bCs w:val="0"/>
          <w:sz w:val="24"/>
          <w:szCs w:val="24"/>
        </w:rPr>
        <w:t>Д</w:t>
      </w:r>
      <w:r w:rsidRPr="004A1A68">
        <w:rPr>
          <w:bCs w:val="0"/>
          <w:sz w:val="24"/>
          <w:szCs w:val="24"/>
        </w:rPr>
        <w:t>оговора увеличивать или уменьшать изначальный объем закупаемой продукции в пределах</w:t>
      </w:r>
      <w:r w:rsidR="006F758C" w:rsidRPr="004A1A68">
        <w:rPr>
          <w:bCs w:val="0"/>
          <w:sz w:val="24"/>
          <w:szCs w:val="24"/>
        </w:rPr>
        <w:t xml:space="preserve"> 10%, </w:t>
      </w:r>
      <w:r w:rsidRPr="004A1A68">
        <w:rPr>
          <w:bCs w:val="0"/>
          <w:sz w:val="24"/>
          <w:szCs w:val="24"/>
        </w:rPr>
        <w:t>не меняя при этом цену единицы поставляемой продукции и другие условия.</w:t>
      </w:r>
    </w:p>
    <w:p w:rsidR="00667F31" w:rsidRPr="004A1A68" w:rsidRDefault="00932C0A" w:rsidP="00667F31">
      <w:pPr>
        <w:pStyle w:val="2"/>
        <w:tabs>
          <w:tab w:val="clear" w:pos="1700"/>
          <w:tab w:val="left" w:pos="709"/>
        </w:tabs>
        <w:spacing w:line="264" w:lineRule="auto"/>
      </w:pPr>
      <w:bookmarkStart w:id="583" w:name="_Toc181693189"/>
      <w:bookmarkStart w:id="584" w:name="_Ref190680463"/>
      <w:bookmarkStart w:id="585" w:name="_Ref306140410"/>
      <w:bookmarkStart w:id="586" w:name="_Ref306142159"/>
      <w:bookmarkStart w:id="587" w:name="_Ref468200380"/>
      <w:bookmarkStart w:id="588" w:name="_Ref468200508"/>
      <w:bookmarkStart w:id="589" w:name="_Toc469482048"/>
      <w:bookmarkStart w:id="590" w:name="_Ref303102866"/>
      <w:bookmarkStart w:id="591" w:name="_Toc305835589"/>
      <w:bookmarkStart w:id="592" w:name="_Ref303683952"/>
      <w:bookmarkStart w:id="593" w:name="__RefNumPara__840_922829174"/>
      <w:bookmarkEnd w:id="582"/>
      <w:r w:rsidRPr="004A1A68">
        <w:t xml:space="preserve">Обеспечение исполнения обязательств </w:t>
      </w:r>
      <w:r w:rsidR="0088633C" w:rsidRPr="004A1A68">
        <w:t>Поставщика</w:t>
      </w:r>
      <w:r w:rsidR="00972AAA" w:rsidRPr="004A1A68">
        <w:t xml:space="preserve"> </w:t>
      </w:r>
      <w:r w:rsidRPr="004A1A68">
        <w:t>по </w:t>
      </w:r>
      <w:r w:rsidR="00123C70" w:rsidRPr="004A1A68">
        <w:t>Договор</w:t>
      </w:r>
      <w:r w:rsidRPr="004A1A68">
        <w:t>у</w:t>
      </w:r>
      <w:bookmarkEnd w:id="583"/>
      <w:bookmarkEnd w:id="584"/>
      <w:bookmarkEnd w:id="585"/>
      <w:bookmarkEnd w:id="586"/>
      <w:bookmarkEnd w:id="587"/>
      <w:bookmarkEnd w:id="588"/>
      <w:bookmarkEnd w:id="589"/>
      <w:r w:rsidRPr="004A1A68">
        <w:t xml:space="preserve"> </w:t>
      </w:r>
      <w:bookmarkEnd w:id="590"/>
      <w:bookmarkEnd w:id="591"/>
    </w:p>
    <w:p w:rsidR="00932C0A" w:rsidRPr="004A1A68" w:rsidRDefault="009E3C1F" w:rsidP="00D83180">
      <w:pPr>
        <w:pStyle w:val="affffff0"/>
        <w:widowControl w:val="0"/>
        <w:numPr>
          <w:ilvl w:val="0"/>
          <w:numId w:val="91"/>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642D28">
        <w:fldChar w:fldCharType="begin"/>
      </w:r>
      <w:r w:rsidR="00642D28">
        <w:instrText xml:space="preserve"> REF _Ref440272931 \r \h  \* MERGEFORMAT </w:instrText>
      </w:r>
      <w:r w:rsidR="00642D28">
        <w:fldChar w:fldCharType="separate"/>
      </w:r>
      <w:r w:rsidR="00642D28">
        <w:t>2</w:t>
      </w:r>
      <w:r w:rsidR="00642D28">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642D28">
        <w:fldChar w:fldCharType="begin"/>
      </w:r>
      <w:r w:rsidR="00642D28">
        <w:instrText xml:space="preserve"> REF _Ref465437572 \r \h  \* MERGEFORMAT </w:instrText>
      </w:r>
      <w:r w:rsidR="00642D28">
        <w:fldChar w:fldCharType="separate"/>
      </w:r>
      <w:r w:rsidR="00642D28" w:rsidRPr="00642D28">
        <w:rPr>
          <w:sz w:val="24"/>
          <w:szCs w:val="24"/>
        </w:rPr>
        <w:t>3.12.2</w:t>
      </w:r>
      <w:r w:rsidR="00642D28">
        <w:fldChar w:fldCharType="end"/>
      </w:r>
      <w:r w:rsidRPr="004A1A68">
        <w:rPr>
          <w:sz w:val="24"/>
          <w:szCs w:val="24"/>
        </w:rPr>
        <w:t>, не требуется.</w:t>
      </w:r>
    </w:p>
    <w:p w:rsidR="009E3C1F" w:rsidRPr="004A1A68" w:rsidRDefault="009E3C1F" w:rsidP="00D83180">
      <w:pPr>
        <w:pStyle w:val="affffff0"/>
        <w:widowControl w:val="0"/>
        <w:numPr>
          <w:ilvl w:val="0"/>
          <w:numId w:val="91"/>
        </w:numPr>
        <w:tabs>
          <w:tab w:val="left" w:pos="1620"/>
        </w:tabs>
        <w:suppressAutoHyphens w:val="0"/>
        <w:spacing w:line="264" w:lineRule="auto"/>
        <w:ind w:left="0" w:firstLine="567"/>
        <w:rPr>
          <w:sz w:val="24"/>
          <w:szCs w:val="24"/>
          <w:lang w:eastAsia="ru-RU"/>
        </w:rPr>
      </w:pPr>
      <w:bookmarkStart w:id="59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4"/>
    </w:p>
    <w:p w:rsidR="009E3C1F" w:rsidRPr="004A1A68" w:rsidRDefault="009E3C1F" w:rsidP="00D83180">
      <w:pPr>
        <w:pStyle w:val="affffff0"/>
        <w:widowControl w:val="0"/>
        <w:numPr>
          <w:ilvl w:val="0"/>
          <w:numId w:val="91"/>
        </w:numPr>
        <w:tabs>
          <w:tab w:val="left" w:pos="1620"/>
        </w:tabs>
        <w:suppressAutoHyphens w:val="0"/>
        <w:spacing w:line="264" w:lineRule="auto"/>
        <w:ind w:left="0" w:firstLine="567"/>
        <w:rPr>
          <w:sz w:val="24"/>
          <w:szCs w:val="24"/>
          <w:lang w:eastAsia="ru-RU"/>
        </w:rPr>
      </w:pPr>
      <w:r w:rsidRPr="004A1A68">
        <w:rPr>
          <w:sz w:val="24"/>
          <w:szCs w:val="24"/>
        </w:rPr>
        <w:t>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4A1A68">
        <w:rPr>
          <w:bCs/>
          <w:sz w:val="24"/>
          <w:szCs w:val="24"/>
        </w:rPr>
        <w:t xml:space="preserve">(п. </w:t>
      </w:r>
      <w:r w:rsidR="00642D28">
        <w:fldChar w:fldCharType="begin"/>
      </w:r>
      <w:r w:rsidR="00642D28">
        <w:instrText xml:space="preserve"> REF _Ref468973820 \r \h  \* MERGEFORMAT </w:instrText>
      </w:r>
      <w:r w:rsidR="00642D28">
        <w:fldChar w:fldCharType="separate"/>
      </w:r>
      <w:r w:rsidR="00642D28" w:rsidRPr="00642D28">
        <w:rPr>
          <w:bCs/>
          <w:sz w:val="24"/>
          <w:szCs w:val="24"/>
        </w:rPr>
        <w:t>3.3.14.4.4</w:t>
      </w:r>
      <w:r w:rsidR="00642D28">
        <w:fldChar w:fldCharType="end"/>
      </w:r>
      <w:r w:rsidR="000E668A" w:rsidRPr="004A1A68">
        <w:rPr>
          <w:bCs/>
          <w:sz w:val="24"/>
          <w:szCs w:val="24"/>
        </w:rPr>
        <w:t>)</w:t>
      </w:r>
      <w:r w:rsidRPr="004A1A68">
        <w:rPr>
          <w:sz w:val="24"/>
          <w:szCs w:val="24"/>
        </w:rPr>
        <w:t xml:space="preserve">. Выбор способа обеспечения исполнения обязательств контрагента по Договору, осуществляется </w:t>
      </w:r>
      <w:r w:rsidR="00F65528" w:rsidRPr="004A1A68">
        <w:rPr>
          <w:bCs/>
          <w:sz w:val="24"/>
          <w:szCs w:val="24"/>
        </w:rPr>
        <w:t>Участником/Победителем</w:t>
      </w:r>
      <w:r w:rsidRPr="004A1A68">
        <w:rPr>
          <w:sz w:val="24"/>
          <w:szCs w:val="24"/>
        </w:rPr>
        <w:t>. Условия и содержание обеспечения исполнения обязательств контрагента 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642D28">
        <w:fldChar w:fldCharType="begin"/>
      </w:r>
      <w:r w:rsidR="00642D28">
        <w:instrText xml:space="preserve"> REF _Ref440272931 \r \h  \* MERGEFORMAT </w:instrText>
      </w:r>
      <w:r w:rsidR="00642D28">
        <w:fldChar w:fldCharType="separate"/>
      </w:r>
      <w:r w:rsidR="00642D28">
        <w:t>2</w:t>
      </w:r>
      <w:r w:rsidR="00642D28">
        <w:fldChar w:fldCharType="end"/>
      </w:r>
      <w:r w:rsidRPr="004A1A68">
        <w:rPr>
          <w:sz w:val="24"/>
          <w:szCs w:val="24"/>
        </w:rPr>
        <w:t xml:space="preserve">) с учетом требований, изложенных в подпункте </w:t>
      </w:r>
      <w:r w:rsidR="00642D28">
        <w:fldChar w:fldCharType="begin"/>
      </w:r>
      <w:r w:rsidR="00642D28">
        <w:instrText xml:space="preserve"> REF _Ref465437572 \r \h  \* MERGEFORMAT </w:instrText>
      </w:r>
      <w:r w:rsidR="00642D28">
        <w:fldChar w:fldCharType="separate"/>
      </w:r>
      <w:r w:rsidR="00642D28" w:rsidRPr="00642D28">
        <w:rPr>
          <w:sz w:val="24"/>
          <w:szCs w:val="24"/>
        </w:rPr>
        <w:t>3.12.2</w:t>
      </w:r>
      <w:r w:rsidR="00642D28">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642D28">
        <w:fldChar w:fldCharType="begin"/>
      </w:r>
      <w:r w:rsidR="00642D28">
        <w:instrText xml:space="preserve"> REF _Ref468462141 \r \h  \* MERGEFORMAT </w:instrText>
      </w:r>
      <w:r w:rsidR="00642D28">
        <w:fldChar w:fldCharType="separate"/>
      </w:r>
      <w:r w:rsidR="00642D28" w:rsidRPr="00642D28">
        <w:rPr>
          <w:sz w:val="24"/>
          <w:szCs w:val="24"/>
        </w:rPr>
        <w:t>3.11</w:t>
      </w:r>
      <w:r w:rsidR="00642D28">
        <w:fldChar w:fldCharType="end"/>
      </w:r>
      <w:r w:rsidRPr="004A1A68">
        <w:rPr>
          <w:sz w:val="24"/>
          <w:szCs w:val="24"/>
        </w:rPr>
        <w:t>).</w:t>
      </w:r>
    </w:p>
    <w:p w:rsidR="009E3C1F" w:rsidRPr="004A1A68" w:rsidRDefault="009E3C1F" w:rsidP="00D83180">
      <w:pPr>
        <w:pStyle w:val="affffff0"/>
        <w:widowControl w:val="0"/>
        <w:numPr>
          <w:ilvl w:val="0"/>
          <w:numId w:val="91"/>
        </w:numPr>
        <w:tabs>
          <w:tab w:val="left" w:pos="1620"/>
        </w:tabs>
        <w:suppressAutoHyphens w:val="0"/>
        <w:spacing w:line="264" w:lineRule="auto"/>
        <w:ind w:left="0" w:firstLine="567"/>
        <w:rPr>
          <w:sz w:val="24"/>
          <w:szCs w:val="24"/>
          <w:lang w:eastAsia="ru-RU"/>
        </w:rPr>
      </w:pPr>
      <w:bookmarkStart w:id="595" w:name="_Ref465440181"/>
      <w:r w:rsidRPr="004A1A68">
        <w:rPr>
          <w:sz w:val="24"/>
          <w:szCs w:val="24"/>
        </w:rPr>
        <w:t>Непредставление обеспечения исполнения обязательств контрагента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642D28">
        <w:fldChar w:fldCharType="begin"/>
      </w:r>
      <w:r w:rsidR="00642D28">
        <w:instrText xml:space="preserve"> REF _Ref468462243 \r \h  \* MERGEFORMAT </w:instrText>
      </w:r>
      <w:r w:rsidR="00642D28">
        <w:fldChar w:fldCharType="separate"/>
      </w:r>
      <w:r w:rsidR="00642D28" w:rsidRPr="00642D28">
        <w:rPr>
          <w:sz w:val="24"/>
          <w:szCs w:val="24"/>
        </w:rPr>
        <w:t>3.11.6</w:t>
      </w:r>
      <w:r w:rsidR="00642D28">
        <w:fldChar w:fldCharType="end"/>
      </w:r>
      <w:r w:rsidRPr="004A1A68">
        <w:rPr>
          <w:sz w:val="24"/>
          <w:szCs w:val="24"/>
        </w:rPr>
        <w:t>.</w:t>
      </w:r>
      <w:bookmarkEnd w:id="595"/>
    </w:p>
    <w:p w:rsidR="00932C0A" w:rsidRPr="004A1A68" w:rsidRDefault="00932C0A" w:rsidP="00B42AE0">
      <w:pPr>
        <w:pStyle w:val="2"/>
        <w:tabs>
          <w:tab w:val="clear" w:pos="1700"/>
          <w:tab w:val="left" w:pos="709"/>
        </w:tabs>
        <w:spacing w:line="264" w:lineRule="auto"/>
      </w:pPr>
      <w:bookmarkStart w:id="596" w:name="_Ref303694483"/>
      <w:bookmarkStart w:id="597" w:name="_Toc305835590"/>
      <w:bookmarkStart w:id="598" w:name="_Ref306140451"/>
      <w:bookmarkStart w:id="599" w:name="_Toc469482049"/>
      <w:r w:rsidRPr="004A1A68">
        <w:t xml:space="preserve">Уведомление о результатах </w:t>
      </w:r>
      <w:bookmarkEnd w:id="596"/>
      <w:bookmarkEnd w:id="597"/>
      <w:r w:rsidRPr="004A1A68">
        <w:t>запроса предложений</w:t>
      </w:r>
      <w:bookmarkEnd w:id="598"/>
      <w:bookmarkEnd w:id="599"/>
    </w:p>
    <w:bookmarkEnd w:id="592"/>
    <w:p w:rsidR="00ED5C7C" w:rsidRPr="00382A07" w:rsidRDefault="000B3EB1" w:rsidP="00B42AE0">
      <w:pPr>
        <w:widowControl w:val="0"/>
        <w:suppressAutoHyphens w:val="0"/>
        <w:adjustRightInd w:val="0"/>
        <w:spacing w:line="264" w:lineRule="auto"/>
        <w:ind w:firstLine="709"/>
        <w:textAlignment w:val="baseline"/>
        <w:rPr>
          <w:bCs w:val="0"/>
          <w:sz w:val="24"/>
          <w:szCs w:val="24"/>
          <w:lang w:eastAsia="ru-RU"/>
        </w:rPr>
      </w:pPr>
      <w:r w:rsidRPr="004A1A68">
        <w:rPr>
          <w:bCs w:val="0"/>
          <w:sz w:val="24"/>
          <w:szCs w:val="24"/>
          <w:lang w:eastAsia="ru-RU"/>
        </w:rPr>
        <w:t>3.13.1</w:t>
      </w:r>
      <w:r w:rsidRPr="004A1A68">
        <w:rPr>
          <w:bCs w:val="0"/>
          <w:sz w:val="24"/>
          <w:szCs w:val="24"/>
          <w:lang w:eastAsia="ru-RU"/>
        </w:rPr>
        <w:tab/>
      </w:r>
      <w:r w:rsidR="00ED5C7C" w:rsidRPr="004A1A68">
        <w:rPr>
          <w:bCs w:val="0"/>
          <w:sz w:val="24"/>
          <w:szCs w:val="24"/>
          <w:lang w:eastAsia="ru-RU"/>
        </w:rPr>
        <w:t xml:space="preserve">Организатор открытого запроса предложений не позднее 3 рабочих дней с </w:t>
      </w:r>
      <w:r w:rsidR="00ED5C7C" w:rsidRPr="004A1A68">
        <w:rPr>
          <w:bCs w:val="0"/>
          <w:sz w:val="24"/>
          <w:szCs w:val="24"/>
          <w:lang w:eastAsia="ru-RU"/>
        </w:rPr>
        <w:lastRenderedPageBreak/>
        <w:t>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642D28">
        <w:fldChar w:fldCharType="begin"/>
      </w:r>
      <w:r w:rsidR="00642D28">
        <w:instrText xml:space="preserve"> REF _Ref191386085 \r \h  \* MERGEFORMAT </w:instrText>
      </w:r>
      <w:r w:rsidR="00642D28">
        <w:fldChar w:fldCharType="separate"/>
      </w:r>
      <w:r w:rsidR="00642D28" w:rsidRPr="00642D28">
        <w:rPr>
          <w:iCs/>
          <w:sz w:val="24"/>
          <w:szCs w:val="24"/>
        </w:rPr>
        <w:t>1.1.1</w:t>
      </w:r>
      <w:r w:rsidR="00642D28">
        <w:fldChar w:fldCharType="end"/>
      </w:r>
      <w:r w:rsidR="00151FC1" w:rsidRPr="00382A07">
        <w:rPr>
          <w:iCs/>
          <w:sz w:val="24"/>
          <w:szCs w:val="24"/>
        </w:rPr>
        <w:t>)</w:t>
      </w:r>
      <w:r w:rsidR="00151FC1" w:rsidRPr="00382A07">
        <w:rPr>
          <w:sz w:val="24"/>
          <w:szCs w:val="24"/>
        </w:rPr>
        <w:t>,</w:t>
      </w:r>
      <w:r w:rsidR="00151FC1" w:rsidRPr="00382A07">
        <w:rPr>
          <w:bCs w:val="0"/>
          <w:sz w:val="24"/>
          <w:szCs w:val="24"/>
          <w:lang w:eastAsia="ru-RU"/>
        </w:rPr>
        <w:t xml:space="preserve"> для</w:t>
      </w:r>
      <w:r w:rsidR="00ED5C7C" w:rsidRPr="00382A07">
        <w:rPr>
          <w:bCs w:val="0"/>
          <w:sz w:val="24"/>
          <w:szCs w:val="24"/>
          <w:lang w:eastAsia="ru-RU"/>
        </w:rPr>
        <w:t xml:space="preserve">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B3EB1">
        <w:rPr>
          <w:bCs w:val="0"/>
          <w:sz w:val="24"/>
          <w:szCs w:val="24"/>
          <w:lang w:eastAsia="ru-RU"/>
        </w:rPr>
        <w:t>3</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00" w:name="_Ref440270568"/>
      <w:bookmarkStart w:id="601" w:name="_Ref440274159"/>
      <w:bookmarkStart w:id="602" w:name="_Ref440292555"/>
      <w:bookmarkStart w:id="603" w:name="_Ref440292779"/>
      <w:bookmarkStart w:id="604" w:name="_Toc469482050"/>
      <w:r w:rsidRPr="00382A07">
        <w:rPr>
          <w:szCs w:val="24"/>
        </w:rPr>
        <w:lastRenderedPageBreak/>
        <w:t>Техническая часть</w:t>
      </w:r>
      <w:bookmarkEnd w:id="600"/>
      <w:bookmarkEnd w:id="601"/>
      <w:bookmarkEnd w:id="602"/>
      <w:bookmarkEnd w:id="603"/>
      <w:bookmarkEnd w:id="604"/>
      <w:r w:rsidRPr="00382A07">
        <w:rPr>
          <w:szCs w:val="24"/>
        </w:rPr>
        <w:t xml:space="preserve"> </w:t>
      </w:r>
    </w:p>
    <w:p w:rsidR="002B5044" w:rsidRPr="00382A07" w:rsidRDefault="002B5044" w:rsidP="002A47D1">
      <w:pPr>
        <w:pStyle w:val="2"/>
        <w:ind w:left="1701" w:hanging="1134"/>
      </w:pPr>
      <w:bookmarkStart w:id="605" w:name="_Toc176064096"/>
      <w:bookmarkStart w:id="606" w:name="_Toc176338524"/>
      <w:bookmarkStart w:id="607" w:name="_Toc180399752"/>
      <w:bookmarkStart w:id="608" w:name="_Toc191205941"/>
      <w:bookmarkStart w:id="609" w:name="_Toc194315544"/>
      <w:bookmarkStart w:id="610" w:name="_Toc423421725"/>
      <w:bookmarkStart w:id="611" w:name="_Toc469482051"/>
      <w:r w:rsidRPr="00382A07">
        <w:t>Общие требования к условиям поставки продукции</w:t>
      </w:r>
      <w:bookmarkStart w:id="612" w:name="_Toc176064097"/>
      <w:bookmarkStart w:id="613" w:name="_Toc176338525"/>
      <w:bookmarkStart w:id="614" w:name="_Toc180399753"/>
      <w:bookmarkStart w:id="615" w:name="_Toc189457101"/>
      <w:bookmarkStart w:id="616" w:name="_Toc189461737"/>
      <w:bookmarkStart w:id="617" w:name="_Toc189462011"/>
      <w:bookmarkStart w:id="618" w:name="_Toc191273610"/>
      <w:bookmarkStart w:id="619" w:name="_Toc167189319"/>
      <w:bookmarkStart w:id="620" w:name="_Toc168725254"/>
      <w:bookmarkEnd w:id="605"/>
      <w:bookmarkEnd w:id="606"/>
      <w:bookmarkEnd w:id="607"/>
      <w:bookmarkEnd w:id="608"/>
      <w:bookmarkEnd w:id="609"/>
      <w:bookmarkEnd w:id="610"/>
      <w:bookmarkEnd w:id="611"/>
    </w:p>
    <w:p w:rsidR="002B5044" w:rsidRPr="00382A07" w:rsidRDefault="002B5044" w:rsidP="002B5044">
      <w:pPr>
        <w:pStyle w:val="3"/>
        <w:ind w:left="0" w:firstLine="851"/>
        <w:jc w:val="both"/>
        <w:rPr>
          <w:b w:val="0"/>
          <w:szCs w:val="24"/>
        </w:rPr>
      </w:pPr>
      <w:bookmarkStart w:id="621" w:name="_Toc439166308"/>
      <w:bookmarkStart w:id="622" w:name="_Toc439170656"/>
      <w:bookmarkStart w:id="623" w:name="_Toc439172758"/>
      <w:bookmarkStart w:id="624" w:name="_Toc439173202"/>
      <w:bookmarkStart w:id="625" w:name="_Toc439238196"/>
      <w:bookmarkStart w:id="626" w:name="_Toc439252748"/>
      <w:bookmarkStart w:id="627" w:name="_Toc439323606"/>
      <w:bookmarkStart w:id="628" w:name="_Toc439323722"/>
      <w:bookmarkStart w:id="629" w:name="_Toc440357120"/>
      <w:bookmarkStart w:id="630" w:name="_Toc440359675"/>
      <w:bookmarkStart w:id="631" w:name="_Toc440632139"/>
      <w:bookmarkStart w:id="632" w:name="_Toc440875960"/>
      <w:bookmarkStart w:id="633" w:name="_Toc441130988"/>
      <w:bookmarkStart w:id="634" w:name="_Toc447269803"/>
      <w:bookmarkStart w:id="635" w:name="_Toc464120625"/>
      <w:bookmarkStart w:id="636" w:name="_Toc466970545"/>
      <w:bookmarkStart w:id="637" w:name="_Toc468462459"/>
      <w:bookmarkStart w:id="638" w:name="_Toc469482052"/>
      <w:r w:rsidRPr="00382A07">
        <w:rPr>
          <w:b w:val="0"/>
          <w:szCs w:val="24"/>
        </w:rPr>
        <w:t>Продукция должна быть новой и ранее неиспользованной.</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2B5044" w:rsidRPr="00382A07" w:rsidRDefault="002B5044" w:rsidP="002B5044">
      <w:pPr>
        <w:pStyle w:val="3"/>
        <w:ind w:left="0" w:firstLine="851"/>
        <w:jc w:val="both"/>
        <w:rPr>
          <w:b w:val="0"/>
          <w:szCs w:val="24"/>
        </w:rPr>
      </w:pPr>
      <w:bookmarkStart w:id="639" w:name="_Toc439166309"/>
      <w:bookmarkStart w:id="640" w:name="_Toc439170657"/>
      <w:bookmarkStart w:id="641" w:name="_Toc439172759"/>
      <w:bookmarkStart w:id="642" w:name="_Toc439173203"/>
      <w:bookmarkStart w:id="643" w:name="_Toc439238197"/>
      <w:bookmarkStart w:id="644" w:name="_Toc439252749"/>
      <w:bookmarkStart w:id="645" w:name="_Toc439323607"/>
      <w:bookmarkStart w:id="646" w:name="_Toc439323723"/>
      <w:bookmarkStart w:id="647" w:name="_Toc440357121"/>
      <w:bookmarkStart w:id="648" w:name="_Toc440359676"/>
      <w:bookmarkStart w:id="649" w:name="_Toc440632140"/>
      <w:bookmarkStart w:id="650" w:name="_Toc440875961"/>
      <w:bookmarkStart w:id="651" w:name="_Toc441130989"/>
      <w:bookmarkStart w:id="652" w:name="_Toc447269804"/>
      <w:bookmarkStart w:id="653" w:name="_Toc464120626"/>
      <w:bookmarkStart w:id="654" w:name="_Toc466970546"/>
      <w:bookmarkStart w:id="655" w:name="_Toc468462460"/>
      <w:bookmarkStart w:id="656" w:name="_Toc469482053"/>
      <w:r w:rsidRPr="00382A07">
        <w:rPr>
          <w:b w:val="0"/>
          <w:szCs w:val="24"/>
        </w:rPr>
        <w:t>Продукция должна соответствовать ГОСТ, ТУ и Технической политике ПАО «МРСК Центра».</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rsidR="002B5044" w:rsidRPr="00382A07" w:rsidRDefault="002B5044" w:rsidP="0021751A">
      <w:pPr>
        <w:pStyle w:val="2"/>
        <w:ind w:left="1701" w:hanging="1134"/>
      </w:pPr>
      <w:bookmarkStart w:id="657" w:name="_Toc423421726"/>
      <w:bookmarkStart w:id="658" w:name="_Ref450646963"/>
      <w:bookmarkStart w:id="659" w:name="_Toc469482054"/>
      <w:r w:rsidRPr="00382A07">
        <w:t>Перечень, объемы и характеристики закупаемой продукции</w:t>
      </w:r>
      <w:bookmarkEnd w:id="612"/>
      <w:bookmarkEnd w:id="613"/>
      <w:bookmarkEnd w:id="614"/>
      <w:bookmarkEnd w:id="615"/>
      <w:bookmarkEnd w:id="616"/>
      <w:bookmarkEnd w:id="617"/>
      <w:bookmarkEnd w:id="618"/>
      <w:bookmarkEnd w:id="657"/>
      <w:bookmarkEnd w:id="658"/>
      <w:bookmarkEnd w:id="659"/>
    </w:p>
    <w:p w:rsidR="002B5044" w:rsidRPr="00382A07" w:rsidRDefault="002B5044" w:rsidP="002B5044">
      <w:pPr>
        <w:pStyle w:val="3"/>
        <w:ind w:left="0" w:firstLine="851"/>
        <w:jc w:val="both"/>
        <w:rPr>
          <w:b w:val="0"/>
          <w:szCs w:val="24"/>
        </w:rPr>
      </w:pPr>
      <w:bookmarkStart w:id="660" w:name="_Toc439166311"/>
      <w:bookmarkStart w:id="661" w:name="_Toc439170659"/>
      <w:bookmarkStart w:id="662" w:name="_Toc439172761"/>
      <w:bookmarkStart w:id="663" w:name="_Toc439173205"/>
      <w:bookmarkStart w:id="664" w:name="_Toc439238199"/>
      <w:bookmarkStart w:id="665" w:name="_Toc439252751"/>
      <w:bookmarkStart w:id="666" w:name="_Toc439323609"/>
      <w:bookmarkStart w:id="667" w:name="_Toc439323725"/>
      <w:bookmarkStart w:id="668" w:name="_Toc440357123"/>
      <w:bookmarkStart w:id="669" w:name="_Toc440359678"/>
      <w:bookmarkStart w:id="670" w:name="_Toc440632142"/>
      <w:bookmarkStart w:id="671" w:name="_Toc440875963"/>
      <w:bookmarkStart w:id="672" w:name="_Toc441130991"/>
      <w:bookmarkStart w:id="673" w:name="_Toc447269806"/>
      <w:bookmarkStart w:id="674" w:name="_Toc464120628"/>
      <w:bookmarkStart w:id="675" w:name="_Toc466970548"/>
      <w:bookmarkStart w:id="676" w:name="_Toc468462462"/>
      <w:bookmarkStart w:id="677" w:name="_Toc469482055"/>
      <w:r w:rsidRPr="00A014E5">
        <w:rPr>
          <w:b w:val="0"/>
          <w:szCs w:val="24"/>
        </w:rPr>
        <w:t>Техническ</w:t>
      </w:r>
      <w:r w:rsidR="003776BB" w:rsidRPr="00A014E5">
        <w:rPr>
          <w:b w:val="0"/>
          <w:szCs w:val="24"/>
        </w:rPr>
        <w:t>ое(</w:t>
      </w:r>
      <w:r w:rsidRPr="00A014E5">
        <w:rPr>
          <w:b w:val="0"/>
          <w:szCs w:val="24"/>
        </w:rPr>
        <w:t>ие</w:t>
      </w:r>
      <w:r w:rsidR="003776BB" w:rsidRPr="00A014E5">
        <w:rPr>
          <w:b w:val="0"/>
          <w:szCs w:val="24"/>
        </w:rPr>
        <w:t>)</w:t>
      </w:r>
      <w:r w:rsidRPr="00A014E5">
        <w:rPr>
          <w:b w:val="0"/>
          <w:szCs w:val="24"/>
        </w:rPr>
        <w:t xml:space="preserve"> задани</w:t>
      </w:r>
      <w:r w:rsidR="003776BB" w:rsidRPr="00A014E5">
        <w:rPr>
          <w:b w:val="0"/>
          <w:szCs w:val="24"/>
        </w:rPr>
        <w:t>е(</w:t>
      </w:r>
      <w:r w:rsidRPr="00A014E5">
        <w:rPr>
          <w:b w:val="0"/>
          <w:szCs w:val="24"/>
        </w:rPr>
        <w:t>я</w:t>
      </w:r>
      <w:r w:rsidR="003776BB" w:rsidRPr="00A014E5">
        <w:rPr>
          <w:b w:val="0"/>
          <w:szCs w:val="24"/>
        </w:rPr>
        <w:t>)</w:t>
      </w:r>
      <w:r w:rsidRPr="00A014E5">
        <w:rPr>
          <w:b w:val="0"/>
          <w:szCs w:val="24"/>
        </w:rPr>
        <w:t xml:space="preserve"> </w:t>
      </w:r>
      <w:r w:rsidR="00A154B7" w:rsidRPr="00A014E5">
        <w:rPr>
          <w:b w:val="0"/>
          <w:szCs w:val="24"/>
        </w:rPr>
        <w:t xml:space="preserve">по Лоту №1 (подраздел </w:t>
      </w:r>
      <w:r w:rsidR="00642D28" w:rsidRPr="00A014E5">
        <w:fldChar w:fldCharType="begin"/>
      </w:r>
      <w:r w:rsidR="00642D28" w:rsidRPr="00A014E5">
        <w:instrText xml:space="preserve"> REF _Ref440275279 \r \h  \* MERGEFORMAT </w:instrText>
      </w:r>
      <w:r w:rsidR="00642D28" w:rsidRPr="00A014E5">
        <w:fldChar w:fldCharType="separate"/>
      </w:r>
      <w:r w:rsidR="00642D28" w:rsidRPr="00A014E5">
        <w:rPr>
          <w:b w:val="0"/>
          <w:szCs w:val="24"/>
        </w:rPr>
        <w:t>1.1.4</w:t>
      </w:r>
      <w:r w:rsidR="00642D28" w:rsidRPr="00A014E5">
        <w:fldChar w:fldCharType="end"/>
      </w:r>
      <w:r w:rsidR="00A154B7" w:rsidRPr="00A014E5">
        <w:rPr>
          <w:b w:val="0"/>
          <w:szCs w:val="24"/>
        </w:rPr>
        <w:t>)</w:t>
      </w:r>
      <w:r w:rsidRPr="00A014E5">
        <w:rPr>
          <w:b w:val="0"/>
          <w:szCs w:val="24"/>
        </w:rPr>
        <w:t xml:space="preserve"> изложен</w:t>
      </w:r>
      <w:r w:rsidR="00F463E8" w:rsidRPr="00A014E5">
        <w:rPr>
          <w:b w:val="0"/>
          <w:szCs w:val="24"/>
        </w:rPr>
        <w:t>о(</w:t>
      </w:r>
      <w:r w:rsidRPr="00A014E5">
        <w:rPr>
          <w:b w:val="0"/>
          <w:szCs w:val="24"/>
        </w:rPr>
        <w:t>ы</w:t>
      </w:r>
      <w:r w:rsidR="00F463E8" w:rsidRPr="00A014E5">
        <w:rPr>
          <w:b w:val="0"/>
          <w:szCs w:val="24"/>
        </w:rPr>
        <w:t>)</w:t>
      </w:r>
      <w:r w:rsidRPr="00A014E5">
        <w:rPr>
          <w:b w:val="0"/>
          <w:szCs w:val="24"/>
        </w:rPr>
        <w:t xml:space="preserve"> в</w:t>
      </w:r>
      <w:r w:rsidRPr="00382A07">
        <w:rPr>
          <w:b w:val="0"/>
          <w:szCs w:val="24"/>
        </w:rPr>
        <w:t xml:space="preserve">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1751A">
      <w:pPr>
        <w:pStyle w:val="2"/>
        <w:ind w:left="1701" w:hanging="1134"/>
      </w:pPr>
      <w:bookmarkStart w:id="678" w:name="_Ref194832984"/>
      <w:bookmarkStart w:id="679" w:name="_Ref197686508"/>
      <w:bookmarkStart w:id="680" w:name="_Toc423421727"/>
      <w:bookmarkStart w:id="681" w:name="_Toc469482057"/>
      <w:r w:rsidRPr="00382A07">
        <w:t>Требование к поставляемой продукции</w:t>
      </w:r>
      <w:bookmarkEnd w:id="678"/>
      <w:bookmarkEnd w:id="679"/>
      <w:bookmarkEnd w:id="680"/>
      <w:bookmarkEnd w:id="681"/>
    </w:p>
    <w:p w:rsidR="002B5044" w:rsidRPr="00382A07" w:rsidRDefault="0021751A" w:rsidP="002B5044">
      <w:pPr>
        <w:pStyle w:val="3"/>
        <w:ind w:left="0" w:firstLine="851"/>
        <w:jc w:val="both"/>
        <w:rPr>
          <w:b w:val="0"/>
          <w:szCs w:val="24"/>
        </w:rPr>
      </w:pPr>
      <w:bookmarkStart w:id="682" w:name="_Toc439166313"/>
      <w:bookmarkStart w:id="683" w:name="_Toc439170661"/>
      <w:bookmarkStart w:id="684" w:name="_Toc439172763"/>
      <w:bookmarkStart w:id="685" w:name="_Toc439173207"/>
      <w:bookmarkStart w:id="686" w:name="_Toc439238201"/>
      <w:bookmarkStart w:id="687" w:name="_Toc439252753"/>
      <w:bookmarkStart w:id="688" w:name="_Toc439323611"/>
      <w:bookmarkStart w:id="689" w:name="_Toc439323727"/>
      <w:bookmarkStart w:id="690" w:name="_Toc440357125"/>
      <w:bookmarkStart w:id="691" w:name="_Toc440359680"/>
      <w:bookmarkStart w:id="692" w:name="_Toc440632144"/>
      <w:bookmarkStart w:id="693" w:name="_Toc440875965"/>
      <w:bookmarkStart w:id="694" w:name="_Toc441130993"/>
      <w:bookmarkStart w:id="695" w:name="_Toc447269808"/>
      <w:bookmarkStart w:id="696" w:name="_Toc464120631"/>
      <w:bookmarkStart w:id="697" w:name="_Toc466970551"/>
      <w:bookmarkStart w:id="698" w:name="_Toc468462465"/>
      <w:bookmarkStart w:id="699" w:name="_Toc469482058"/>
      <w:bookmarkStart w:id="700" w:name="_Ref194833053"/>
      <w:bookmarkStart w:id="701" w:name="_Ref223496951"/>
      <w:bookmarkStart w:id="70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B5044">
      <w:pPr>
        <w:pStyle w:val="3"/>
        <w:ind w:left="0" w:firstLine="851"/>
        <w:jc w:val="both"/>
        <w:rPr>
          <w:b w:val="0"/>
          <w:szCs w:val="24"/>
        </w:rPr>
      </w:pPr>
      <w:bookmarkStart w:id="703" w:name="_Toc439166314"/>
      <w:bookmarkStart w:id="704" w:name="_Toc439170662"/>
      <w:bookmarkStart w:id="705" w:name="_Toc439172764"/>
      <w:bookmarkStart w:id="706" w:name="_Toc439173208"/>
      <w:bookmarkStart w:id="707" w:name="_Toc439238202"/>
      <w:bookmarkStart w:id="708" w:name="_Toc439252754"/>
      <w:bookmarkStart w:id="709" w:name="_Toc439323612"/>
      <w:bookmarkStart w:id="710" w:name="_Toc439323728"/>
      <w:bookmarkStart w:id="711" w:name="_Toc440357126"/>
      <w:bookmarkStart w:id="712" w:name="_Toc440359681"/>
      <w:bookmarkStart w:id="713" w:name="_Toc440632145"/>
      <w:bookmarkStart w:id="714" w:name="_Toc440875966"/>
      <w:bookmarkStart w:id="715" w:name="_Toc441130994"/>
      <w:bookmarkStart w:id="716" w:name="_Toc447269809"/>
      <w:bookmarkStart w:id="717" w:name="_Toc464120632"/>
      <w:bookmarkStart w:id="718" w:name="_Toc466970552"/>
      <w:bookmarkStart w:id="719" w:name="_Toc468462466"/>
      <w:bookmarkStart w:id="720" w:name="_Toc46948205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2B5044" w:rsidRPr="00382A07" w:rsidRDefault="002B5044" w:rsidP="0021751A">
      <w:pPr>
        <w:pStyle w:val="2"/>
        <w:ind w:left="1701" w:hanging="1134"/>
      </w:pPr>
      <w:bookmarkStart w:id="721" w:name="_Ref247513861"/>
      <w:bookmarkStart w:id="722" w:name="_Toc423421728"/>
      <w:bookmarkStart w:id="723" w:name="_Toc469482060"/>
      <w:r w:rsidRPr="00382A07">
        <w:t xml:space="preserve">Требование к </w:t>
      </w:r>
      <w:r w:rsidR="0021751A" w:rsidRPr="00382A07">
        <w:t>Участник</w:t>
      </w:r>
      <w:r w:rsidRPr="00382A07">
        <w:t>у</w:t>
      </w:r>
      <w:bookmarkEnd w:id="700"/>
      <w:bookmarkEnd w:id="701"/>
      <w:bookmarkEnd w:id="702"/>
      <w:r w:rsidRPr="00382A07">
        <w:t>.</w:t>
      </w:r>
      <w:bookmarkEnd w:id="721"/>
      <w:bookmarkEnd w:id="722"/>
      <w:bookmarkEnd w:id="723"/>
    </w:p>
    <w:p w:rsidR="002B5044" w:rsidRPr="00382A07" w:rsidRDefault="002B5044" w:rsidP="002B5044">
      <w:pPr>
        <w:pStyle w:val="3"/>
        <w:ind w:left="0" w:firstLine="851"/>
        <w:jc w:val="both"/>
        <w:rPr>
          <w:b w:val="0"/>
          <w:szCs w:val="24"/>
        </w:rPr>
      </w:pPr>
      <w:bookmarkStart w:id="724" w:name="_Toc439166317"/>
      <w:bookmarkStart w:id="725" w:name="_Toc439170665"/>
      <w:bookmarkStart w:id="726" w:name="_Toc439172767"/>
      <w:bookmarkStart w:id="727" w:name="_Toc439173211"/>
      <w:bookmarkStart w:id="728" w:name="_Toc439238205"/>
      <w:bookmarkStart w:id="729" w:name="_Toc439252756"/>
      <w:bookmarkStart w:id="730" w:name="_Toc439323614"/>
      <w:bookmarkStart w:id="731" w:name="_Toc439323730"/>
      <w:bookmarkStart w:id="732" w:name="_Ref440292618"/>
      <w:bookmarkStart w:id="733" w:name="_Toc440357128"/>
      <w:bookmarkStart w:id="734" w:name="_Toc440359683"/>
      <w:bookmarkStart w:id="735" w:name="_Toc440632147"/>
      <w:bookmarkStart w:id="736" w:name="_Toc440875968"/>
      <w:bookmarkStart w:id="737" w:name="_Toc441130996"/>
      <w:bookmarkStart w:id="738" w:name="_Toc447269811"/>
      <w:bookmarkStart w:id="739" w:name="_Toc464120634"/>
      <w:bookmarkStart w:id="740" w:name="_Toc466970554"/>
      <w:bookmarkStart w:id="741" w:name="_Toc468462468"/>
      <w:bookmarkStart w:id="742" w:name="_Toc46948206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642D28">
        <w:fldChar w:fldCharType="begin"/>
      </w:r>
      <w:r w:rsidR="00642D28">
        <w:instrText xml:space="preserve"> REF _Ref86826666 \r \h  \* MERGEFORMAT </w:instrText>
      </w:r>
      <w:r w:rsidR="00642D28">
        <w:fldChar w:fldCharType="separate"/>
      </w:r>
      <w:r w:rsidR="00642D28" w:rsidRPr="00642D28">
        <w:rPr>
          <w:b w:val="0"/>
          <w:szCs w:val="24"/>
        </w:rPr>
        <w:t>5.3</w:t>
      </w:r>
      <w:r w:rsidR="00642D28">
        <w:fldChar w:fldCharType="end"/>
      </w:r>
      <w:r w:rsidRPr="00382A07">
        <w:rPr>
          <w:b w:val="0"/>
          <w:szCs w:val="24"/>
        </w:rPr>
        <w:t>).</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2B5044" w:rsidRPr="00382A07" w:rsidRDefault="002B5044" w:rsidP="002B5044">
      <w:pPr>
        <w:pStyle w:val="3"/>
        <w:ind w:left="0" w:firstLine="851"/>
        <w:jc w:val="both"/>
        <w:rPr>
          <w:b w:val="0"/>
          <w:szCs w:val="24"/>
        </w:rPr>
      </w:pPr>
      <w:bookmarkStart w:id="743" w:name="_Toc439166318"/>
      <w:bookmarkStart w:id="744" w:name="_Toc439170666"/>
      <w:bookmarkStart w:id="745" w:name="_Toc439172768"/>
      <w:bookmarkStart w:id="746" w:name="_Toc439173212"/>
      <w:bookmarkStart w:id="747" w:name="_Toc439238206"/>
      <w:bookmarkStart w:id="748" w:name="_Toc439252757"/>
      <w:bookmarkStart w:id="749" w:name="_Toc439323615"/>
      <w:bookmarkStart w:id="750" w:name="_Toc439323731"/>
      <w:bookmarkStart w:id="751" w:name="_Toc440357129"/>
      <w:bookmarkStart w:id="752" w:name="_Toc440359684"/>
      <w:bookmarkStart w:id="753" w:name="_Toc440632148"/>
      <w:bookmarkStart w:id="754" w:name="_Toc440875969"/>
      <w:bookmarkStart w:id="755" w:name="_Toc441130997"/>
      <w:bookmarkStart w:id="756" w:name="_Toc447269812"/>
      <w:bookmarkStart w:id="757" w:name="_Toc464120635"/>
      <w:bookmarkStart w:id="758" w:name="_Toc466970555"/>
      <w:bookmarkStart w:id="759" w:name="_Toc468462469"/>
      <w:bookmarkStart w:id="760" w:name="_Toc46948206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642D28">
        <w:fldChar w:fldCharType="begin"/>
      </w:r>
      <w:r w:rsidR="00642D28">
        <w:instrText xml:space="preserve"> REF _Ref86826666 \r \h  \* MERGEFORMAT </w:instrText>
      </w:r>
      <w:r w:rsidR="00642D28">
        <w:fldChar w:fldCharType="separate"/>
      </w:r>
      <w:r w:rsidR="00642D28" w:rsidRPr="00642D28">
        <w:rPr>
          <w:b w:val="0"/>
          <w:szCs w:val="24"/>
        </w:rPr>
        <w:t>5.3</w:t>
      </w:r>
      <w:r w:rsidR="00642D28">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rsidR="00464832" w:rsidRPr="00382A07" w:rsidRDefault="00464832" w:rsidP="00464832">
      <w:pPr>
        <w:pStyle w:val="2"/>
        <w:ind w:left="1701" w:hanging="1134"/>
      </w:pPr>
      <w:bookmarkStart w:id="761" w:name="_Toc248219573"/>
      <w:bookmarkStart w:id="762" w:name="_Toc256099315"/>
      <w:bookmarkStart w:id="763" w:name="_Toc423421664"/>
      <w:bookmarkStart w:id="764" w:name="_Toc469482063"/>
      <w:bookmarkEnd w:id="619"/>
      <w:bookmarkEnd w:id="620"/>
      <w:r w:rsidRPr="00382A07">
        <w:t>Иные требования</w:t>
      </w:r>
      <w:bookmarkEnd w:id="761"/>
      <w:bookmarkEnd w:id="762"/>
      <w:bookmarkEnd w:id="763"/>
      <w:bookmarkEnd w:id="764"/>
    </w:p>
    <w:p w:rsidR="0011726E" w:rsidRPr="00382A07" w:rsidRDefault="00953987" w:rsidP="0011726E">
      <w:pPr>
        <w:pStyle w:val="3"/>
        <w:ind w:left="0" w:firstLine="851"/>
        <w:jc w:val="both"/>
        <w:rPr>
          <w:b w:val="0"/>
          <w:szCs w:val="24"/>
        </w:rPr>
      </w:pPr>
      <w:bookmarkStart w:id="765" w:name="_Toc464120637"/>
      <w:bookmarkStart w:id="766" w:name="_Toc466970557"/>
      <w:bookmarkStart w:id="767" w:name="_Toc468462471"/>
      <w:bookmarkStart w:id="768" w:name="_Toc469482064"/>
      <w:bookmarkStart w:id="769"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65"/>
      <w:bookmarkEnd w:id="766"/>
      <w:bookmarkEnd w:id="767"/>
      <w:bookmarkEnd w:id="768"/>
    </w:p>
    <w:p w:rsidR="002B5044" w:rsidRPr="00382A07" w:rsidRDefault="00464832" w:rsidP="00464832">
      <w:pPr>
        <w:pStyle w:val="3"/>
        <w:ind w:left="0" w:firstLine="851"/>
        <w:jc w:val="both"/>
        <w:rPr>
          <w:b w:val="0"/>
          <w:szCs w:val="24"/>
        </w:rPr>
      </w:pPr>
      <w:bookmarkStart w:id="770" w:name="_Toc464120638"/>
      <w:bookmarkStart w:id="771" w:name="_Toc466970558"/>
      <w:bookmarkStart w:id="772" w:name="_Toc468462472"/>
      <w:bookmarkStart w:id="773" w:name="_Toc46948206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69"/>
      <w:bookmarkEnd w:id="770"/>
      <w:bookmarkEnd w:id="771"/>
      <w:bookmarkEnd w:id="772"/>
      <w:bookmarkEnd w:id="773"/>
    </w:p>
    <w:p w:rsidR="00953987" w:rsidRPr="00382A07" w:rsidRDefault="00953987" w:rsidP="00953987">
      <w:pPr>
        <w:pStyle w:val="2"/>
        <w:ind w:left="1701" w:hanging="1134"/>
        <w:rPr>
          <w:b w:val="0"/>
        </w:rPr>
      </w:pPr>
      <w:bookmarkStart w:id="774" w:name="_Toc461808930"/>
      <w:bookmarkStart w:id="775" w:name="_Toc469482066"/>
      <w:r w:rsidRPr="00382A07">
        <w:t>Альтернативные предложения</w:t>
      </w:r>
      <w:bookmarkStart w:id="776" w:name="_Ref56252639"/>
      <w:bookmarkEnd w:id="774"/>
      <w:bookmarkEnd w:id="775"/>
    </w:p>
    <w:p w:rsidR="00953987" w:rsidRPr="00382A07" w:rsidRDefault="00953987" w:rsidP="00953987">
      <w:pPr>
        <w:pStyle w:val="3"/>
        <w:ind w:left="0" w:firstLine="851"/>
        <w:jc w:val="both"/>
        <w:rPr>
          <w:b w:val="0"/>
          <w:szCs w:val="24"/>
        </w:rPr>
      </w:pPr>
      <w:bookmarkStart w:id="777" w:name="_Toc461808802"/>
      <w:bookmarkStart w:id="778" w:name="_Toc461808931"/>
      <w:bookmarkStart w:id="779" w:name="_Toc464120640"/>
      <w:bookmarkStart w:id="780" w:name="_Toc466970560"/>
      <w:bookmarkStart w:id="781" w:name="_Toc468462474"/>
      <w:bookmarkStart w:id="782" w:name="_Toc46948206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76"/>
      <w:bookmarkEnd w:id="777"/>
      <w:bookmarkEnd w:id="778"/>
      <w:bookmarkEnd w:id="779"/>
      <w:bookmarkEnd w:id="780"/>
      <w:bookmarkEnd w:id="781"/>
      <w:bookmarkEnd w:id="78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83" w:name="_Ref440270602"/>
      <w:bookmarkStart w:id="784" w:name="_Toc469482068"/>
      <w:bookmarkEnd w:id="5"/>
      <w:bookmarkEnd w:id="593"/>
      <w:r w:rsidRPr="00382A07">
        <w:rPr>
          <w:szCs w:val="24"/>
        </w:rPr>
        <w:lastRenderedPageBreak/>
        <w:t>Образцы основных форм документов, включаемых в Заявку</w:t>
      </w:r>
      <w:bookmarkEnd w:id="783"/>
      <w:bookmarkEnd w:id="784"/>
      <w:r w:rsidRPr="00382A07">
        <w:rPr>
          <w:szCs w:val="24"/>
        </w:rPr>
        <w:t xml:space="preserve"> </w:t>
      </w:r>
    </w:p>
    <w:p w:rsidR="004F4D80" w:rsidRPr="00382A07" w:rsidRDefault="004F4D80" w:rsidP="004F4D80">
      <w:pPr>
        <w:pStyle w:val="2"/>
      </w:pPr>
      <w:bookmarkStart w:id="785" w:name="_Ref55336310"/>
      <w:bookmarkStart w:id="786" w:name="_Toc57314672"/>
      <w:bookmarkStart w:id="787" w:name="_Toc69728986"/>
      <w:bookmarkStart w:id="788" w:name="_Toc98253919"/>
      <w:bookmarkStart w:id="789" w:name="_Toc165173847"/>
      <w:bookmarkStart w:id="790" w:name="_Toc423423667"/>
      <w:bookmarkStart w:id="791" w:name="_Toc469482069"/>
      <w:r w:rsidRPr="00382A07">
        <w:t xml:space="preserve">Письмо о подаче оферты </w:t>
      </w:r>
      <w:bookmarkStart w:id="792" w:name="_Ref22846535"/>
      <w:r w:rsidRPr="00382A07">
        <w:t>(</w:t>
      </w:r>
      <w:bookmarkEnd w:id="792"/>
      <w:r w:rsidRPr="00382A07">
        <w:t xml:space="preserve">форма </w:t>
      </w:r>
      <w:r w:rsidRPr="00382A07">
        <w:rPr>
          <w:noProof/>
        </w:rPr>
        <w:t>1</w:t>
      </w:r>
      <w:r w:rsidRPr="00382A07">
        <w:t>)</w:t>
      </w:r>
      <w:bookmarkEnd w:id="785"/>
      <w:bookmarkEnd w:id="786"/>
      <w:bookmarkEnd w:id="787"/>
      <w:bookmarkEnd w:id="788"/>
      <w:bookmarkEnd w:id="789"/>
      <w:bookmarkEnd w:id="790"/>
      <w:bookmarkEnd w:id="791"/>
    </w:p>
    <w:p w:rsidR="004F4D80" w:rsidRPr="00382A07" w:rsidRDefault="004F4D80" w:rsidP="004F4D80">
      <w:pPr>
        <w:pStyle w:val="3"/>
        <w:rPr>
          <w:szCs w:val="24"/>
        </w:rPr>
      </w:pPr>
      <w:bookmarkStart w:id="793" w:name="_Toc98253920"/>
      <w:bookmarkStart w:id="794" w:name="_Toc157248174"/>
      <w:bookmarkStart w:id="795" w:name="_Toc157496543"/>
      <w:bookmarkStart w:id="796" w:name="_Toc158206082"/>
      <w:bookmarkStart w:id="797" w:name="_Toc164057767"/>
      <w:bookmarkStart w:id="798" w:name="_Toc164137117"/>
      <w:bookmarkStart w:id="799" w:name="_Toc164161277"/>
      <w:bookmarkStart w:id="800" w:name="_Toc165173848"/>
      <w:bookmarkStart w:id="801" w:name="_Toc439170673"/>
      <w:bookmarkStart w:id="802" w:name="_Toc439172775"/>
      <w:bookmarkStart w:id="803" w:name="_Toc439173219"/>
      <w:bookmarkStart w:id="804" w:name="_Toc439238213"/>
      <w:bookmarkStart w:id="805" w:name="_Toc440357133"/>
      <w:bookmarkStart w:id="806" w:name="_Toc440359688"/>
      <w:bookmarkStart w:id="807" w:name="_Toc447269817"/>
      <w:bookmarkStart w:id="808" w:name="_Toc464120643"/>
      <w:bookmarkStart w:id="809" w:name="_Toc466970563"/>
      <w:bookmarkStart w:id="810" w:name="_Toc469482070"/>
      <w:r w:rsidRPr="00382A07">
        <w:rPr>
          <w:szCs w:val="24"/>
        </w:rPr>
        <w:t>Форма письма о подаче оферты</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1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12" w:name="_Toc98253921"/>
      <w:bookmarkStart w:id="813" w:name="_Toc157248175"/>
      <w:bookmarkStart w:id="814" w:name="_Toc157496544"/>
      <w:bookmarkStart w:id="815" w:name="_Toc158206083"/>
      <w:bookmarkStart w:id="816" w:name="_Toc164057768"/>
      <w:bookmarkStart w:id="817" w:name="_Toc164137118"/>
      <w:bookmarkStart w:id="818" w:name="_Toc164161278"/>
      <w:bookmarkStart w:id="819" w:name="_Toc165173849"/>
      <w:r w:rsidRPr="00382A07">
        <w:rPr>
          <w:b/>
          <w:szCs w:val="24"/>
        </w:rPr>
        <w:br w:type="page"/>
      </w:r>
    </w:p>
    <w:p w:rsidR="004F4D80" w:rsidRPr="00382A07" w:rsidRDefault="004F4D80" w:rsidP="004F4D80">
      <w:pPr>
        <w:pStyle w:val="3"/>
        <w:rPr>
          <w:szCs w:val="24"/>
        </w:rPr>
      </w:pPr>
      <w:bookmarkStart w:id="820" w:name="_Toc439170674"/>
      <w:bookmarkStart w:id="821" w:name="_Toc439172776"/>
      <w:bookmarkStart w:id="822" w:name="_Toc439173220"/>
      <w:bookmarkStart w:id="823" w:name="_Toc439238214"/>
      <w:bookmarkStart w:id="824" w:name="_Toc439252762"/>
      <w:bookmarkStart w:id="825" w:name="_Toc439323736"/>
      <w:bookmarkStart w:id="826" w:name="_Toc440357134"/>
      <w:bookmarkStart w:id="827" w:name="_Toc440359689"/>
      <w:bookmarkStart w:id="828" w:name="_Toc440632153"/>
      <w:bookmarkStart w:id="829" w:name="_Toc440875973"/>
      <w:bookmarkStart w:id="830" w:name="_Toc441131001"/>
      <w:bookmarkStart w:id="831" w:name="_Toc447269818"/>
      <w:bookmarkStart w:id="832" w:name="_Toc464120644"/>
      <w:bookmarkStart w:id="833" w:name="_Toc466970564"/>
      <w:bookmarkStart w:id="834" w:name="_Toc469482071"/>
      <w:r w:rsidRPr="00382A07">
        <w:rPr>
          <w:szCs w:val="24"/>
        </w:rPr>
        <w:lastRenderedPageBreak/>
        <w:t>Инструкции по заполнению</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642D28">
        <w:fldChar w:fldCharType="begin"/>
      </w:r>
      <w:r w:rsidR="00642D28">
        <w:instrText xml:space="preserve"> REF _Ref306008743 \r \h  \* MERGEFORMAT </w:instrText>
      </w:r>
      <w:r w:rsidR="00642D28">
        <w:fldChar w:fldCharType="separate"/>
      </w:r>
      <w:r w:rsidR="00642D28" w:rsidRPr="00642D28">
        <w:rPr>
          <w:sz w:val="24"/>
          <w:szCs w:val="24"/>
        </w:rPr>
        <w:t>3.3.4</w:t>
      </w:r>
      <w:r w:rsidR="00642D28">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642D28">
        <w:fldChar w:fldCharType="begin"/>
      </w:r>
      <w:r w:rsidR="00642D28">
        <w:instrText xml:space="preserve"> REF _Ref55279015 \r \h  \* MERGEFORMAT </w:instrText>
      </w:r>
      <w:r w:rsidR="00642D28">
        <w:fldChar w:fldCharType="separate"/>
      </w:r>
      <w:r w:rsidR="00642D28" w:rsidRPr="00642D28">
        <w:rPr>
          <w:sz w:val="24"/>
          <w:szCs w:val="24"/>
        </w:rPr>
        <w:t>3.3.1.6</w:t>
      </w:r>
      <w:r w:rsidR="00642D28">
        <w:fldChar w:fldCharType="end"/>
      </w:r>
      <w:r w:rsidRPr="00382A07">
        <w:rPr>
          <w:sz w:val="24"/>
          <w:szCs w:val="24"/>
        </w:rPr>
        <w:t xml:space="preserve"> и </w:t>
      </w:r>
      <w:r w:rsidR="00642D28">
        <w:fldChar w:fldCharType="begin"/>
      </w:r>
      <w:r w:rsidR="00642D28">
        <w:instrText xml:space="preserve"> REF _Ref195087786 \r \h  \* MERGEFORMAT </w:instrText>
      </w:r>
      <w:r w:rsidR="00642D28">
        <w:fldChar w:fldCharType="separate"/>
      </w:r>
      <w:r w:rsidR="00642D28" w:rsidRPr="00642D28">
        <w:rPr>
          <w:sz w:val="24"/>
          <w:szCs w:val="24"/>
        </w:rPr>
        <w:t>3.3.1.7</w:t>
      </w:r>
      <w:r w:rsidR="00642D28">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35" w:name="_Ref55335821"/>
      <w:bookmarkStart w:id="836" w:name="_Ref55336345"/>
      <w:bookmarkStart w:id="837" w:name="_Toc57314674"/>
      <w:bookmarkStart w:id="838" w:name="_Toc69728988"/>
      <w:bookmarkStart w:id="839" w:name="_Toc98253922"/>
      <w:bookmarkStart w:id="840" w:name="_Toc165173850"/>
      <w:r w:rsidRPr="00382A07">
        <w:br w:type="page"/>
      </w:r>
    </w:p>
    <w:p w:rsidR="00920CB0" w:rsidRPr="00382A07" w:rsidRDefault="00920CB0" w:rsidP="00920CB0">
      <w:pPr>
        <w:pStyle w:val="3"/>
        <w:rPr>
          <w:szCs w:val="24"/>
        </w:rPr>
      </w:pPr>
      <w:bookmarkStart w:id="841" w:name="_Ref440271964"/>
      <w:bookmarkStart w:id="842" w:name="_Toc440357135"/>
      <w:bookmarkStart w:id="843" w:name="_Toc440359690"/>
      <w:bookmarkStart w:id="844" w:name="_Toc469482072"/>
      <w:r w:rsidRPr="00382A07">
        <w:rPr>
          <w:szCs w:val="24"/>
        </w:rPr>
        <w:lastRenderedPageBreak/>
        <w:t>Антикоррупционные обязательства (Форма 1.1).</w:t>
      </w:r>
      <w:bookmarkEnd w:id="841"/>
      <w:bookmarkEnd w:id="842"/>
      <w:bookmarkEnd w:id="843"/>
      <w:bookmarkEnd w:id="844"/>
    </w:p>
    <w:p w:rsidR="00920CB0" w:rsidRPr="00382A07" w:rsidRDefault="00920CB0" w:rsidP="00130165">
      <w:pPr>
        <w:pStyle w:val="3"/>
        <w:numPr>
          <w:ilvl w:val="3"/>
          <w:numId w:val="74"/>
        </w:numPr>
        <w:rPr>
          <w:szCs w:val="24"/>
        </w:rPr>
      </w:pPr>
      <w:bookmarkStart w:id="845" w:name="_Toc439238216"/>
      <w:bookmarkStart w:id="846" w:name="_Toc439252764"/>
      <w:bookmarkStart w:id="847" w:name="_Toc439323738"/>
      <w:bookmarkStart w:id="848" w:name="_Toc440357136"/>
      <w:bookmarkStart w:id="849" w:name="_Toc440359691"/>
      <w:bookmarkStart w:id="850" w:name="_Toc440632155"/>
      <w:bookmarkStart w:id="851" w:name="_Toc440875975"/>
      <w:bookmarkStart w:id="852" w:name="_Toc441131003"/>
      <w:bookmarkStart w:id="853" w:name="_Toc447269820"/>
      <w:bookmarkStart w:id="854" w:name="_Toc464120646"/>
      <w:bookmarkStart w:id="855" w:name="_Toc466970566"/>
      <w:bookmarkStart w:id="856" w:name="_Toc469482073"/>
      <w:r w:rsidRPr="00382A07">
        <w:rPr>
          <w:szCs w:val="24"/>
        </w:rPr>
        <w:t>Форма Антикоррупционных обязательств</w:t>
      </w:r>
      <w:bookmarkEnd w:id="845"/>
      <w:bookmarkEnd w:id="846"/>
      <w:bookmarkEnd w:id="847"/>
      <w:bookmarkEnd w:id="848"/>
      <w:bookmarkEnd w:id="849"/>
      <w:bookmarkEnd w:id="850"/>
      <w:bookmarkEnd w:id="851"/>
      <w:bookmarkEnd w:id="852"/>
      <w:bookmarkEnd w:id="853"/>
      <w:bookmarkEnd w:id="854"/>
      <w:bookmarkEnd w:id="855"/>
      <w:bookmarkEnd w:id="85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130165">
      <w:pPr>
        <w:widowControl w:val="0"/>
        <w:numPr>
          <w:ilvl w:val="1"/>
          <w:numId w:val="73"/>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6"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7"/>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57" w:name="_Toc423423668"/>
      <w:bookmarkStart w:id="858" w:name="_Ref440271072"/>
      <w:bookmarkStart w:id="859" w:name="_Ref440273986"/>
      <w:bookmarkStart w:id="860" w:name="_Ref440274337"/>
      <w:bookmarkStart w:id="861" w:name="_Ref440274913"/>
      <w:bookmarkStart w:id="862" w:name="_Ref440284918"/>
      <w:bookmarkStart w:id="863" w:name="_Toc469482074"/>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35"/>
      <w:bookmarkEnd w:id="836"/>
      <w:bookmarkEnd w:id="837"/>
      <w:bookmarkEnd w:id="838"/>
      <w:bookmarkEnd w:id="839"/>
      <w:bookmarkEnd w:id="840"/>
      <w:bookmarkEnd w:id="857"/>
      <w:bookmarkEnd w:id="858"/>
      <w:bookmarkEnd w:id="859"/>
      <w:bookmarkEnd w:id="860"/>
      <w:bookmarkEnd w:id="861"/>
      <w:bookmarkEnd w:id="862"/>
      <w:bookmarkEnd w:id="86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64" w:name="_Toc98253923"/>
      <w:bookmarkStart w:id="865" w:name="_Toc157248177"/>
      <w:bookmarkStart w:id="866" w:name="_Toc157496546"/>
      <w:bookmarkStart w:id="867" w:name="_Toc158206085"/>
      <w:bookmarkStart w:id="868" w:name="_Toc164057770"/>
      <w:bookmarkStart w:id="869" w:name="_Toc164137120"/>
      <w:bookmarkStart w:id="870" w:name="_Toc164161280"/>
      <w:bookmarkStart w:id="871" w:name="_Toc165173851"/>
      <w:bookmarkStart w:id="872" w:name="_Ref264038986"/>
      <w:bookmarkStart w:id="873" w:name="_Ref264359294"/>
      <w:bookmarkStart w:id="874" w:name="_Toc439170676"/>
      <w:bookmarkStart w:id="875" w:name="_Toc439172778"/>
      <w:bookmarkStart w:id="876" w:name="_Toc439173222"/>
      <w:bookmarkStart w:id="877" w:name="_Toc439238218"/>
      <w:bookmarkStart w:id="878" w:name="_Toc439252766"/>
      <w:bookmarkStart w:id="879" w:name="_Toc439323740"/>
      <w:bookmarkStart w:id="880" w:name="_Toc440357138"/>
      <w:bookmarkStart w:id="881" w:name="_Toc440359693"/>
      <w:bookmarkStart w:id="882" w:name="_Toc440632157"/>
      <w:bookmarkStart w:id="883" w:name="_Toc440875977"/>
      <w:bookmarkStart w:id="884" w:name="_Toc441131005"/>
      <w:bookmarkStart w:id="885" w:name="_Toc447269822"/>
      <w:bookmarkStart w:id="886" w:name="_Toc464120648"/>
      <w:bookmarkStart w:id="887" w:name="_Toc466970568"/>
      <w:bookmarkStart w:id="888" w:name="_Toc468462482"/>
      <w:bookmarkStart w:id="889" w:name="_Toc469482075"/>
      <w:r w:rsidRPr="00382A07">
        <w:rPr>
          <w:szCs w:val="24"/>
        </w:rPr>
        <w:t xml:space="preserve">Форма </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00492C8B" w:rsidRPr="00382A07">
        <w:rPr>
          <w:szCs w:val="24"/>
        </w:rPr>
        <w:t>Сводной таблицы стоимости</w:t>
      </w:r>
      <w:bookmarkEnd w:id="878"/>
      <w:bookmarkEnd w:id="879"/>
      <w:bookmarkEnd w:id="880"/>
      <w:bookmarkEnd w:id="881"/>
      <w:bookmarkEnd w:id="882"/>
      <w:bookmarkEnd w:id="883"/>
      <w:r w:rsidR="00F04258" w:rsidRPr="00382A07">
        <w:rPr>
          <w:bCs w:val="0"/>
          <w:szCs w:val="24"/>
        </w:rPr>
        <w:t xml:space="preserve"> поставок</w:t>
      </w:r>
      <w:bookmarkEnd w:id="884"/>
      <w:bookmarkEnd w:id="885"/>
      <w:bookmarkEnd w:id="886"/>
      <w:bookmarkEnd w:id="887"/>
      <w:bookmarkEnd w:id="888"/>
      <w:bookmarkEnd w:id="88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90" w:name="_Toc176765534"/>
      <w:bookmarkStart w:id="891" w:name="_Toc198979983"/>
      <w:bookmarkStart w:id="892" w:name="_Toc217466315"/>
      <w:bookmarkStart w:id="893" w:name="_Toc217702856"/>
      <w:bookmarkStart w:id="894" w:name="_Toc233601974"/>
      <w:bookmarkStart w:id="895" w:name="_Toc263343460"/>
      <w:r w:rsidRPr="00382A07">
        <w:rPr>
          <w:b w:val="0"/>
          <w:szCs w:val="24"/>
        </w:rPr>
        <w:br w:type="page"/>
      </w:r>
      <w:bookmarkStart w:id="896" w:name="_Toc439170677"/>
      <w:bookmarkStart w:id="897" w:name="_Toc439172779"/>
      <w:bookmarkStart w:id="898" w:name="_Toc439173223"/>
      <w:bookmarkStart w:id="899" w:name="_Toc439238219"/>
      <w:bookmarkStart w:id="900" w:name="_Toc439252767"/>
      <w:bookmarkStart w:id="901" w:name="_Toc439323741"/>
      <w:bookmarkStart w:id="902" w:name="_Toc440357139"/>
      <w:bookmarkStart w:id="903" w:name="_Toc440359694"/>
      <w:bookmarkStart w:id="904" w:name="_Toc440632158"/>
      <w:bookmarkStart w:id="905" w:name="_Toc440875978"/>
      <w:bookmarkStart w:id="906" w:name="_Toc441131006"/>
      <w:bookmarkStart w:id="907" w:name="_Toc447269823"/>
      <w:bookmarkStart w:id="908" w:name="_Toc464120649"/>
      <w:bookmarkStart w:id="909" w:name="_Toc466970569"/>
      <w:bookmarkStart w:id="910" w:name="_Toc468462483"/>
      <w:bookmarkStart w:id="911" w:name="_Toc469482076"/>
      <w:r w:rsidRPr="00382A07">
        <w:rPr>
          <w:szCs w:val="24"/>
        </w:rPr>
        <w:lastRenderedPageBreak/>
        <w:t>Инструкции по заполнению</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642D28">
        <w:fldChar w:fldCharType="begin"/>
      </w:r>
      <w:r w:rsidR="00642D28">
        <w:instrText xml:space="preserve"> REF _Ref450646963 \r \h  \* MERGEFORMAT </w:instrText>
      </w:r>
      <w:r w:rsidR="00642D28">
        <w:fldChar w:fldCharType="separate"/>
      </w:r>
      <w:r w:rsidR="00642D28" w:rsidRPr="00642D28">
        <w:rPr>
          <w:sz w:val="24"/>
          <w:szCs w:val="24"/>
        </w:rPr>
        <w:t>4.2</w:t>
      </w:r>
      <w:r w:rsidR="00642D28">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642D28">
        <w:fldChar w:fldCharType="begin"/>
      </w:r>
      <w:r w:rsidR="00642D28">
        <w:instrText xml:space="preserve"> REF _Ref86826666 \r \h  \* MERGEFORMAT </w:instrText>
      </w:r>
      <w:r w:rsidR="00642D28">
        <w:fldChar w:fldCharType="separate"/>
      </w:r>
      <w:r w:rsidR="00642D28" w:rsidRPr="00642D28">
        <w:rPr>
          <w:sz w:val="24"/>
          <w:szCs w:val="24"/>
        </w:rPr>
        <w:t>5.3</w:t>
      </w:r>
      <w:r w:rsidR="00642D28">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642D28">
        <w:fldChar w:fldCharType="begin"/>
      </w:r>
      <w:r w:rsidR="00642D28">
        <w:instrText xml:space="preserve"> REF _Ref440292752 \r \h  \* MERGEFORMAT </w:instrText>
      </w:r>
      <w:r w:rsidR="00642D28">
        <w:fldChar w:fldCharType="separate"/>
      </w:r>
      <w:r w:rsidR="00642D28">
        <w:t>2</w:t>
      </w:r>
      <w:r w:rsidR="00642D28">
        <w:fldChar w:fldCharType="end"/>
      </w:r>
      <w:r w:rsidRPr="00382A07">
        <w:rPr>
          <w:sz w:val="24"/>
          <w:szCs w:val="24"/>
        </w:rPr>
        <w:t xml:space="preserve"> и </w:t>
      </w:r>
      <w:r w:rsidR="00642D28">
        <w:fldChar w:fldCharType="begin"/>
      </w:r>
      <w:r w:rsidR="00642D28">
        <w:instrText xml:space="preserve"> REF _Ref440292779 \r \h  \* MERGEFORMAT </w:instrText>
      </w:r>
      <w:r w:rsidR="00642D28">
        <w:fldChar w:fldCharType="separate"/>
      </w:r>
      <w:r w:rsidR="00642D28">
        <w:t>4</w:t>
      </w:r>
      <w:r w:rsidR="00642D28">
        <w:fldChar w:fldCharType="end"/>
      </w:r>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r w:rsidR="00C236C0" w:rsidRPr="00382A07">
        <w:rPr>
          <w:sz w:val="24"/>
          <w:szCs w:val="24"/>
        </w:rPr>
        <w:t>Участник</w:t>
      </w:r>
      <w:r w:rsidRPr="00382A07">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2" w:name="_Ref86826666"/>
      <w:bookmarkStart w:id="913" w:name="_Toc90385112"/>
      <w:bookmarkStart w:id="914" w:name="_Toc98253925"/>
      <w:bookmarkStart w:id="915" w:name="_Toc165173853"/>
      <w:bookmarkStart w:id="916" w:name="_Toc423423669"/>
      <w:bookmarkStart w:id="917" w:name="_Toc469482077"/>
      <w:r w:rsidRPr="00382A07">
        <w:lastRenderedPageBreak/>
        <w:t xml:space="preserve">Техническое предложение (форма </w:t>
      </w:r>
      <w:r w:rsidRPr="00382A07">
        <w:rPr>
          <w:noProof/>
        </w:rPr>
        <w:t>3</w:t>
      </w:r>
      <w:r w:rsidRPr="00382A07">
        <w:t>)</w:t>
      </w:r>
      <w:bookmarkEnd w:id="912"/>
      <w:bookmarkEnd w:id="913"/>
      <w:bookmarkEnd w:id="914"/>
      <w:bookmarkEnd w:id="915"/>
      <w:bookmarkEnd w:id="916"/>
      <w:bookmarkEnd w:id="91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18" w:name="_Toc90385113"/>
      <w:bookmarkStart w:id="919" w:name="_Toc98253926"/>
      <w:bookmarkStart w:id="920" w:name="_Toc157248180"/>
      <w:bookmarkStart w:id="921" w:name="_Toc157496549"/>
      <w:bookmarkStart w:id="922" w:name="_Toc158206088"/>
      <w:bookmarkStart w:id="923" w:name="_Toc164057773"/>
      <w:bookmarkStart w:id="924" w:name="_Toc164137123"/>
      <w:bookmarkStart w:id="925" w:name="_Toc164161283"/>
      <w:bookmarkStart w:id="926" w:name="_Toc165173854"/>
      <w:bookmarkStart w:id="927" w:name="_Ref193690005"/>
      <w:bookmarkStart w:id="928" w:name="_Toc439170679"/>
      <w:bookmarkStart w:id="929" w:name="_Toc439172781"/>
      <w:bookmarkStart w:id="930" w:name="_Toc439173225"/>
      <w:bookmarkStart w:id="931" w:name="_Toc439238221"/>
      <w:bookmarkStart w:id="932" w:name="_Toc439252769"/>
      <w:bookmarkStart w:id="933" w:name="_Toc439323743"/>
      <w:bookmarkStart w:id="934" w:name="_Toc440357141"/>
      <w:bookmarkStart w:id="935" w:name="_Toc440359696"/>
      <w:bookmarkStart w:id="936" w:name="_Toc440632160"/>
      <w:bookmarkStart w:id="937" w:name="_Toc440875980"/>
      <w:bookmarkStart w:id="938" w:name="_Toc441131008"/>
      <w:bookmarkStart w:id="939" w:name="_Toc447269825"/>
      <w:bookmarkStart w:id="940" w:name="_Toc464120651"/>
      <w:bookmarkStart w:id="941" w:name="_Toc466970571"/>
      <w:bookmarkStart w:id="942" w:name="_Toc468462485"/>
      <w:bookmarkStart w:id="943" w:name="_Toc469482078"/>
      <w:r w:rsidRPr="00382A07">
        <w:rPr>
          <w:szCs w:val="24"/>
        </w:rPr>
        <w:t xml:space="preserve">Форма </w:t>
      </w:r>
      <w:bookmarkEnd w:id="918"/>
      <w:bookmarkEnd w:id="919"/>
      <w:bookmarkEnd w:id="920"/>
      <w:bookmarkEnd w:id="921"/>
      <w:bookmarkEnd w:id="922"/>
      <w:bookmarkEnd w:id="923"/>
      <w:bookmarkEnd w:id="924"/>
      <w:bookmarkEnd w:id="925"/>
      <w:bookmarkEnd w:id="926"/>
      <w:bookmarkEnd w:id="927"/>
      <w:r w:rsidRPr="00382A07">
        <w:rPr>
          <w:szCs w:val="24"/>
        </w:rPr>
        <w:t>технического предложения</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44" w:name="_Ref55335818"/>
      <w:bookmarkStart w:id="945" w:name="_Ref55336334"/>
      <w:bookmarkStart w:id="946" w:name="_Toc57314673"/>
      <w:bookmarkStart w:id="947" w:name="_Toc69728987"/>
      <w:bookmarkStart w:id="948" w:name="_Toc98253928"/>
      <w:bookmarkStart w:id="949" w:name="_Toc165173856"/>
      <w:bookmarkStart w:id="950" w:name="_Ref194749150"/>
      <w:bookmarkStart w:id="951" w:name="_Ref194750368"/>
      <w:bookmarkStart w:id="952" w:name="_Ref89649494"/>
      <w:bookmarkStart w:id="953"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54" w:name="_Toc176765537"/>
      <w:bookmarkStart w:id="955" w:name="_Toc198979986"/>
      <w:bookmarkStart w:id="956" w:name="_Toc217466321"/>
      <w:bookmarkStart w:id="957" w:name="_Toc217702859"/>
      <w:bookmarkStart w:id="958" w:name="_Toc233601977"/>
      <w:bookmarkStart w:id="959" w:name="_Toc263343463"/>
      <w:bookmarkStart w:id="960" w:name="_Toc439170680"/>
      <w:bookmarkStart w:id="961" w:name="_Toc439172782"/>
      <w:bookmarkStart w:id="962" w:name="_Toc439173226"/>
      <w:bookmarkStart w:id="963" w:name="_Toc439238222"/>
      <w:bookmarkStart w:id="964" w:name="_Toc439252770"/>
      <w:bookmarkStart w:id="965" w:name="_Toc439323744"/>
      <w:bookmarkStart w:id="966" w:name="_Toc440357142"/>
      <w:bookmarkStart w:id="967" w:name="_Toc440359697"/>
      <w:bookmarkStart w:id="968" w:name="_Toc440632161"/>
      <w:bookmarkStart w:id="969" w:name="_Toc440875981"/>
      <w:bookmarkStart w:id="970" w:name="_Toc441131009"/>
      <w:bookmarkStart w:id="971" w:name="_Toc447269826"/>
      <w:bookmarkStart w:id="972" w:name="_Toc464120652"/>
      <w:bookmarkStart w:id="973" w:name="_Toc466970572"/>
      <w:bookmarkStart w:id="974" w:name="_Toc468462486"/>
      <w:bookmarkStart w:id="975" w:name="_Toc469482079"/>
      <w:r w:rsidRPr="00382A07">
        <w:rPr>
          <w:szCs w:val="24"/>
        </w:rPr>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642D28">
        <w:fldChar w:fldCharType="begin"/>
      </w:r>
      <w:r w:rsidR="00642D28">
        <w:instrText xml:space="preserve"> REF _Ref440292555 \r \h  \* MERGEFORMAT </w:instrText>
      </w:r>
      <w:r w:rsidR="00642D28">
        <w:fldChar w:fldCharType="separate"/>
      </w:r>
      <w:r w:rsidR="00642D28">
        <w:t>4</w:t>
      </w:r>
      <w:r w:rsidR="00642D28">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642D28">
        <w:fldChar w:fldCharType="begin"/>
      </w:r>
      <w:r w:rsidR="00642D28">
        <w:instrText xml:space="preserve"> REF _Ref440271182 \r \h  \* MERGEFORMAT </w:instrText>
      </w:r>
      <w:r w:rsidR="00642D28">
        <w:fldChar w:fldCharType="separate"/>
      </w:r>
      <w:r w:rsidR="00642D28" w:rsidRPr="00642D28">
        <w:rPr>
          <w:sz w:val="24"/>
          <w:szCs w:val="24"/>
        </w:rPr>
        <w:t>3.3.1.9</w:t>
      </w:r>
      <w:r w:rsidR="00642D28">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42D28">
        <w:fldChar w:fldCharType="begin"/>
      </w:r>
      <w:r w:rsidR="00642D28">
        <w:instrText xml:space="preserve"> REF _Ref440292618 \r \h  \* MERGEFORMAT </w:instrText>
      </w:r>
      <w:r w:rsidR="00642D28">
        <w:fldChar w:fldCharType="separate"/>
      </w:r>
      <w:r w:rsidR="00642D28" w:rsidRPr="00642D28">
        <w:rPr>
          <w:sz w:val="24"/>
          <w:szCs w:val="24"/>
        </w:rPr>
        <w:t>4.4.1</w:t>
      </w:r>
      <w:r w:rsidR="00642D28">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7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Toc423423670"/>
      <w:bookmarkStart w:id="978" w:name="_Ref440271036"/>
      <w:bookmarkStart w:id="979" w:name="_Ref440274366"/>
      <w:bookmarkStart w:id="980" w:name="_Ref440274902"/>
      <w:bookmarkStart w:id="981" w:name="_Ref440284947"/>
      <w:bookmarkStart w:id="982" w:name="_Toc469482080"/>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44"/>
      <w:bookmarkEnd w:id="945"/>
      <w:bookmarkEnd w:id="946"/>
      <w:bookmarkEnd w:id="947"/>
      <w:bookmarkEnd w:id="948"/>
      <w:bookmarkEnd w:id="949"/>
      <w:bookmarkEnd w:id="950"/>
      <w:bookmarkEnd w:id="951"/>
      <w:bookmarkEnd w:id="976"/>
      <w:bookmarkEnd w:id="977"/>
      <w:bookmarkEnd w:id="978"/>
      <w:bookmarkEnd w:id="979"/>
      <w:bookmarkEnd w:id="980"/>
      <w:bookmarkEnd w:id="981"/>
      <w:bookmarkEnd w:id="98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3" w:name="_Toc98253929"/>
      <w:bookmarkStart w:id="984" w:name="_Toc157248183"/>
      <w:bookmarkStart w:id="985" w:name="_Toc157496552"/>
      <w:bookmarkStart w:id="986" w:name="_Toc158206091"/>
      <w:bookmarkStart w:id="987" w:name="_Toc164057776"/>
      <w:bookmarkStart w:id="988" w:name="_Toc164137126"/>
      <w:bookmarkStart w:id="989" w:name="_Toc164161286"/>
      <w:bookmarkStart w:id="990" w:name="_Toc165173857"/>
      <w:bookmarkStart w:id="991" w:name="_Toc439170682"/>
      <w:bookmarkStart w:id="992" w:name="_Toc439172784"/>
      <w:bookmarkStart w:id="993" w:name="_Toc439173228"/>
      <w:bookmarkStart w:id="994" w:name="_Toc439238224"/>
      <w:bookmarkStart w:id="995" w:name="_Toc439252772"/>
      <w:bookmarkStart w:id="996" w:name="_Toc439323746"/>
      <w:bookmarkStart w:id="997" w:name="_Toc440357144"/>
      <w:bookmarkStart w:id="998" w:name="_Toc440359699"/>
      <w:bookmarkStart w:id="999" w:name="_Toc440632163"/>
      <w:bookmarkStart w:id="1000" w:name="_Toc440875983"/>
      <w:bookmarkStart w:id="1001" w:name="_Toc441131011"/>
      <w:bookmarkStart w:id="1002" w:name="_Toc447269828"/>
      <w:bookmarkStart w:id="1003" w:name="_Toc464120654"/>
      <w:bookmarkStart w:id="1004" w:name="_Toc466970574"/>
      <w:bookmarkStart w:id="1005" w:name="_Toc468462488"/>
      <w:bookmarkStart w:id="1006" w:name="_Toc469482081"/>
      <w:r w:rsidRPr="00382A07">
        <w:rPr>
          <w:szCs w:val="24"/>
        </w:rPr>
        <w:t xml:space="preserve">Форма </w:t>
      </w:r>
      <w:bookmarkEnd w:id="983"/>
      <w:r w:rsidRPr="00382A07">
        <w:rPr>
          <w:szCs w:val="24"/>
        </w:rPr>
        <w:t xml:space="preserve">графика </w:t>
      </w:r>
      <w:bookmarkEnd w:id="984"/>
      <w:bookmarkEnd w:id="985"/>
      <w:bookmarkEnd w:id="986"/>
      <w:bookmarkEnd w:id="987"/>
      <w:bookmarkEnd w:id="988"/>
      <w:bookmarkEnd w:id="989"/>
      <w:bookmarkEnd w:id="990"/>
      <w:bookmarkEnd w:id="991"/>
      <w:bookmarkEnd w:id="992"/>
      <w:bookmarkEnd w:id="993"/>
      <w:bookmarkEnd w:id="994"/>
      <w:bookmarkEnd w:id="995"/>
      <w:bookmarkEnd w:id="996"/>
      <w:r w:rsidR="00512B0F" w:rsidRPr="00382A07">
        <w:rPr>
          <w:szCs w:val="24"/>
        </w:rPr>
        <w:t>выполнения поставок</w:t>
      </w:r>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7" w:name="_Toc171070556"/>
      <w:bookmarkStart w:id="1008" w:name="_Toc98253927"/>
      <w:bookmarkStart w:id="1009" w:name="_Toc176605808"/>
      <w:bookmarkStart w:id="1010" w:name="_Toc176611017"/>
      <w:bookmarkStart w:id="1011" w:name="_Toc176611073"/>
      <w:bookmarkStart w:id="1012" w:name="_Toc176668676"/>
      <w:bookmarkStart w:id="1013" w:name="_Toc176684336"/>
      <w:bookmarkStart w:id="1014" w:name="_Toc176746279"/>
      <w:bookmarkStart w:id="1015" w:name="_Toc176747346"/>
      <w:bookmarkStart w:id="1016" w:name="_Toc198979988"/>
      <w:bookmarkStart w:id="1017" w:name="_Toc217466324"/>
      <w:bookmarkStart w:id="1018" w:name="_Toc217702862"/>
      <w:bookmarkStart w:id="1019" w:name="_Toc233601980"/>
      <w:bookmarkStart w:id="1020" w:name="_Toc263343466"/>
      <w:r w:rsidRPr="00382A07">
        <w:rPr>
          <w:b w:val="0"/>
          <w:szCs w:val="24"/>
        </w:rPr>
        <w:br w:type="page"/>
      </w:r>
      <w:bookmarkStart w:id="1021" w:name="_Toc439170683"/>
      <w:bookmarkStart w:id="1022" w:name="_Toc439172785"/>
      <w:bookmarkStart w:id="1023" w:name="_Toc439173229"/>
      <w:bookmarkStart w:id="1024" w:name="_Toc439238225"/>
      <w:bookmarkStart w:id="1025" w:name="_Toc439252773"/>
      <w:bookmarkStart w:id="1026" w:name="_Toc439323747"/>
      <w:bookmarkStart w:id="1027" w:name="_Toc440357145"/>
      <w:bookmarkStart w:id="1028" w:name="_Toc440359700"/>
      <w:bookmarkStart w:id="1029" w:name="_Toc440632164"/>
      <w:bookmarkStart w:id="1030" w:name="_Toc440875984"/>
      <w:bookmarkStart w:id="1031" w:name="_Toc441131012"/>
      <w:bookmarkStart w:id="1032" w:name="_Toc447269829"/>
      <w:bookmarkStart w:id="1033" w:name="_Toc464120655"/>
      <w:bookmarkStart w:id="1034" w:name="_Toc466970575"/>
      <w:bookmarkStart w:id="1035" w:name="_Toc468462489"/>
      <w:bookmarkStart w:id="1036" w:name="_Toc469482082"/>
      <w:r w:rsidRPr="00382A07">
        <w:rPr>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642D28">
        <w:fldChar w:fldCharType="begin"/>
      </w:r>
      <w:r w:rsidR="00642D28">
        <w:instrText xml:space="preserve"> REF _Ref440273986 \r \h  \* MERGEFORMAT </w:instrText>
      </w:r>
      <w:r w:rsidR="00642D28">
        <w:fldChar w:fldCharType="separate"/>
      </w:r>
      <w:r w:rsidR="00642D28" w:rsidRPr="00642D28">
        <w:rPr>
          <w:sz w:val="24"/>
          <w:szCs w:val="24"/>
        </w:rPr>
        <w:t>5.2</w:t>
      </w:r>
      <w:r w:rsidR="00642D28">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7" w:name="_Hlt22846931"/>
      <w:bookmarkStart w:id="1038" w:name="_Ref93264992"/>
      <w:bookmarkStart w:id="1039" w:name="_Ref93265116"/>
      <w:bookmarkStart w:id="1040" w:name="_Toc98253933"/>
      <w:bookmarkStart w:id="1041" w:name="_Toc165173859"/>
      <w:bookmarkStart w:id="1042" w:name="_Toc423423671"/>
      <w:bookmarkStart w:id="1043" w:name="_Toc469482083"/>
      <w:bookmarkEnd w:id="1037"/>
      <w:r w:rsidRPr="00382A07">
        <w:lastRenderedPageBreak/>
        <w:t xml:space="preserve">Протокол разногласий к проекту Договора (форма </w:t>
      </w:r>
      <w:r w:rsidRPr="00382A07">
        <w:rPr>
          <w:noProof/>
        </w:rPr>
        <w:t>5</w:t>
      </w:r>
      <w:r w:rsidRPr="00382A07">
        <w:t>)</w:t>
      </w:r>
      <w:bookmarkEnd w:id="952"/>
      <w:bookmarkEnd w:id="953"/>
      <w:bookmarkEnd w:id="1038"/>
      <w:bookmarkEnd w:id="1039"/>
      <w:bookmarkEnd w:id="1040"/>
      <w:bookmarkEnd w:id="1041"/>
      <w:bookmarkEnd w:id="1042"/>
      <w:bookmarkEnd w:id="104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4" w:name="_Toc439170685"/>
      <w:bookmarkStart w:id="1045" w:name="_Toc439172787"/>
      <w:bookmarkStart w:id="1046" w:name="_Toc439173231"/>
      <w:bookmarkStart w:id="1047" w:name="_Toc439238227"/>
      <w:bookmarkStart w:id="1048" w:name="_Toc439252775"/>
      <w:bookmarkStart w:id="1049" w:name="_Toc439323749"/>
      <w:bookmarkStart w:id="1050" w:name="_Toc440357147"/>
      <w:bookmarkStart w:id="1051" w:name="_Toc440359702"/>
      <w:bookmarkStart w:id="1052" w:name="_Toc440632166"/>
      <w:bookmarkStart w:id="1053" w:name="_Toc440875986"/>
      <w:bookmarkStart w:id="1054" w:name="_Toc441131014"/>
      <w:bookmarkStart w:id="1055" w:name="_Toc447269831"/>
      <w:bookmarkStart w:id="1056" w:name="_Toc464120657"/>
      <w:bookmarkStart w:id="1057" w:name="_Toc466970577"/>
      <w:bookmarkStart w:id="1058" w:name="_Toc468462491"/>
      <w:bookmarkStart w:id="1059" w:name="_Toc469482084"/>
      <w:bookmarkStart w:id="1060" w:name="_Toc157248186"/>
      <w:bookmarkStart w:id="1061" w:name="_Toc157496555"/>
      <w:bookmarkStart w:id="1062" w:name="_Toc158206094"/>
      <w:bookmarkStart w:id="1063" w:name="_Toc164057779"/>
      <w:bookmarkStart w:id="1064" w:name="_Toc164137129"/>
      <w:bookmarkStart w:id="1065" w:name="_Toc164161289"/>
      <w:bookmarkStart w:id="1066" w:name="_Toc165173860"/>
      <w:r w:rsidRPr="00382A07">
        <w:rPr>
          <w:szCs w:val="24"/>
        </w:rPr>
        <w:t>Форма Протокола разногласий к проекту Договора</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Pr="00382A07">
        <w:rPr>
          <w:szCs w:val="24"/>
        </w:rPr>
        <w:t xml:space="preserve"> </w:t>
      </w:r>
      <w:bookmarkEnd w:id="1060"/>
      <w:bookmarkEnd w:id="1061"/>
      <w:bookmarkEnd w:id="1062"/>
      <w:bookmarkEnd w:id="1063"/>
      <w:bookmarkEnd w:id="1064"/>
      <w:bookmarkEnd w:id="1065"/>
      <w:bookmarkEnd w:id="106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642D28">
              <w:fldChar w:fldCharType="begin"/>
            </w:r>
            <w:r w:rsidR="00642D28">
              <w:instrText xml:space="preserve"> REF _Ref440272931 \r \h  \* MERGEFORMAT </w:instrText>
            </w:r>
            <w:r w:rsidR="00642D28">
              <w:fldChar w:fldCharType="separate"/>
            </w:r>
            <w:r w:rsidR="00642D28">
              <w:t>2</w:t>
            </w:r>
            <w:r w:rsidR="00642D28">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642D28">
              <w:fldChar w:fldCharType="begin"/>
            </w:r>
            <w:r w:rsidR="00642D28">
              <w:instrText xml:space="preserve"> REF _Ref440272931 \r \h  \* MERGEFORMAT </w:instrText>
            </w:r>
            <w:r w:rsidR="00642D28">
              <w:fldChar w:fldCharType="separate"/>
            </w:r>
            <w:r w:rsidR="00642D28">
              <w:t>2</w:t>
            </w:r>
            <w:r w:rsidR="00642D28">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7" w:name="_Toc439170686"/>
      <w:bookmarkStart w:id="1068" w:name="_Toc439172788"/>
      <w:bookmarkStart w:id="1069" w:name="_Toc439173232"/>
      <w:bookmarkStart w:id="1070" w:name="_Toc439238228"/>
      <w:bookmarkStart w:id="1071" w:name="_Toc439252776"/>
      <w:bookmarkStart w:id="1072" w:name="_Toc439323750"/>
      <w:bookmarkStart w:id="1073" w:name="_Toc440357148"/>
      <w:bookmarkStart w:id="1074" w:name="_Toc440359703"/>
      <w:bookmarkStart w:id="1075" w:name="_Toc440632167"/>
      <w:bookmarkStart w:id="1076" w:name="_Toc440875987"/>
      <w:bookmarkStart w:id="1077" w:name="_Toc441131015"/>
      <w:bookmarkStart w:id="1078" w:name="_Toc447269832"/>
      <w:bookmarkStart w:id="1079" w:name="_Toc464120658"/>
      <w:bookmarkStart w:id="1080" w:name="_Toc466970578"/>
      <w:bookmarkStart w:id="1081" w:name="_Toc468462492"/>
      <w:bookmarkStart w:id="1082" w:name="_Toc469482085"/>
      <w:r w:rsidRPr="00382A07">
        <w:rPr>
          <w:szCs w:val="24"/>
        </w:rPr>
        <w:t>Инструкции по заполнению Протокола разногласий к проекту Договора</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642D28">
        <w:fldChar w:fldCharType="begin"/>
      </w:r>
      <w:r w:rsidR="00642D28">
        <w:instrText xml:space="preserve"> REF _Ref440274025 \r \h  \* MERGEFORMAT </w:instrText>
      </w:r>
      <w:r w:rsidR="00642D28">
        <w:fldChar w:fldCharType="separate"/>
      </w:r>
      <w:r w:rsidR="00642D28">
        <w:t>2</w:t>
      </w:r>
      <w:r w:rsidR="00642D28">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642D28">
        <w:fldChar w:fldCharType="begin"/>
      </w:r>
      <w:r w:rsidR="00642D28">
        <w:instrText xml:space="preserve"> REF _Ref294695546 \r \h  \* MERGEFORMAT </w:instrText>
      </w:r>
      <w:r w:rsidR="00642D28">
        <w:fldChar w:fldCharType="separate"/>
      </w:r>
      <w:r w:rsidR="00642D28" w:rsidRPr="00642D28">
        <w:rPr>
          <w:sz w:val="24"/>
          <w:szCs w:val="24"/>
        </w:rPr>
        <w:t xml:space="preserve"> 1.2.6 </w:t>
      </w:r>
      <w:r w:rsidR="00642D28">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3" w:name="_Ref55335823"/>
      <w:bookmarkStart w:id="1084" w:name="_Ref55336359"/>
      <w:bookmarkStart w:id="1085" w:name="_Toc57314675"/>
      <w:bookmarkStart w:id="1086" w:name="_Toc69728989"/>
      <w:bookmarkStart w:id="1087" w:name="_Toc98253939"/>
      <w:bookmarkStart w:id="1088" w:name="_Toc165173865"/>
      <w:bookmarkStart w:id="1089" w:name="_Toc423423672"/>
      <w:bookmarkStart w:id="1090" w:name="_Toc469482086"/>
      <w:bookmarkEnd w:id="811"/>
      <w:r w:rsidRPr="00382A07">
        <w:lastRenderedPageBreak/>
        <w:t>Анкета (форма 6)</w:t>
      </w:r>
      <w:bookmarkEnd w:id="1083"/>
      <w:bookmarkEnd w:id="1084"/>
      <w:bookmarkEnd w:id="1085"/>
      <w:bookmarkEnd w:id="1086"/>
      <w:bookmarkEnd w:id="1087"/>
      <w:bookmarkEnd w:id="1088"/>
      <w:bookmarkEnd w:id="1089"/>
      <w:bookmarkEnd w:id="1090"/>
    </w:p>
    <w:p w:rsidR="004F4D80" w:rsidRPr="00382A07" w:rsidRDefault="004F4D80" w:rsidP="004F4D80">
      <w:pPr>
        <w:pStyle w:val="3"/>
        <w:rPr>
          <w:szCs w:val="24"/>
        </w:rPr>
      </w:pPr>
      <w:bookmarkStart w:id="1091" w:name="_Toc98253940"/>
      <w:bookmarkStart w:id="1092" w:name="_Toc157248192"/>
      <w:bookmarkStart w:id="1093" w:name="_Toc157496561"/>
      <w:bookmarkStart w:id="1094" w:name="_Toc158206100"/>
      <w:bookmarkStart w:id="1095" w:name="_Toc164057785"/>
      <w:bookmarkStart w:id="1096" w:name="_Toc164137135"/>
      <w:bookmarkStart w:id="1097" w:name="_Toc164161295"/>
      <w:bookmarkStart w:id="1098" w:name="_Toc165173866"/>
      <w:bookmarkStart w:id="1099" w:name="_Toc439170688"/>
      <w:bookmarkStart w:id="1100" w:name="_Toc439172790"/>
      <w:bookmarkStart w:id="1101" w:name="_Toc439173234"/>
      <w:bookmarkStart w:id="1102" w:name="_Toc439238230"/>
      <w:bookmarkStart w:id="1103" w:name="_Toc439252778"/>
      <w:bookmarkStart w:id="1104" w:name="_Ref440272119"/>
      <w:bookmarkStart w:id="1105" w:name="_Toc440357150"/>
      <w:bookmarkStart w:id="1106" w:name="_Toc440359705"/>
      <w:bookmarkStart w:id="1107" w:name="_Ref444164229"/>
      <w:bookmarkStart w:id="1108" w:name="_Toc447269834"/>
      <w:bookmarkStart w:id="1109" w:name="_Toc464120660"/>
      <w:bookmarkStart w:id="1110" w:name="_Toc466970580"/>
      <w:bookmarkStart w:id="1111" w:name="_Toc469482087"/>
      <w:r w:rsidRPr="00382A07">
        <w:rPr>
          <w:szCs w:val="24"/>
        </w:rPr>
        <w:t xml:space="preserve">Форма Анкеты </w:t>
      </w:r>
      <w:r w:rsidR="00C236C0" w:rsidRPr="00382A07">
        <w:rPr>
          <w:szCs w:val="24"/>
        </w:rPr>
        <w:t>Участник</w:t>
      </w:r>
      <w:r w:rsidRPr="00382A07">
        <w:rPr>
          <w:szCs w:val="24"/>
        </w:rPr>
        <w:t>а</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12" w:name="_Toc439170689"/>
      <w:bookmarkStart w:id="1113" w:name="_Toc439172791"/>
      <w:bookmarkStart w:id="1114" w:name="_Toc439173235"/>
      <w:bookmarkStart w:id="1115" w:name="_Toc439238231"/>
      <w:bookmarkStart w:id="1116" w:name="_Toc439252779"/>
      <w:bookmarkStart w:id="1117" w:name="_Ref440272147"/>
      <w:bookmarkStart w:id="1118" w:name="_Toc440357151"/>
      <w:bookmarkStart w:id="1119" w:name="_Toc440359706"/>
      <w:bookmarkStart w:id="1120" w:name="_Ref444164176"/>
      <w:bookmarkStart w:id="1121" w:name="_Ref444164241"/>
      <w:bookmarkStart w:id="1122" w:name="_Toc469482088"/>
      <w:r w:rsidRPr="00382A07">
        <w:rPr>
          <w:szCs w:val="24"/>
        </w:rPr>
        <w:lastRenderedPageBreak/>
        <w:t xml:space="preserve">Форма </w:t>
      </w:r>
      <w:bookmarkEnd w:id="1112"/>
      <w:bookmarkEnd w:id="1113"/>
      <w:bookmarkEnd w:id="1114"/>
      <w:bookmarkEnd w:id="1115"/>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6"/>
      <w:bookmarkEnd w:id="1117"/>
      <w:bookmarkEnd w:id="1118"/>
      <w:bookmarkEnd w:id="1119"/>
      <w:bookmarkEnd w:id="1120"/>
      <w:bookmarkEnd w:id="1121"/>
      <w:bookmarkEnd w:id="112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3" w:name="_Toc439170690"/>
      <w:bookmarkStart w:id="1124" w:name="_Toc439172792"/>
      <w:bookmarkStart w:id="1125" w:name="_Toc439173236"/>
      <w:bookmarkStart w:id="112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7" w:name="_Toc125426243"/>
      <w:bookmarkStart w:id="1128" w:name="_Toc396984070"/>
      <w:bookmarkStart w:id="1129" w:name="_Toc423423673"/>
      <w:bookmarkStart w:id="1130" w:name="_Toc439170691"/>
      <w:bookmarkStart w:id="1131" w:name="_Toc439172793"/>
      <w:bookmarkStart w:id="1132" w:name="_Toc439173237"/>
      <w:bookmarkStart w:id="1133" w:name="_Toc439238233"/>
      <w:bookmarkStart w:id="1134" w:name="_Toc439252780"/>
      <w:bookmarkStart w:id="1135" w:name="_Toc439323754"/>
      <w:bookmarkStart w:id="1136" w:name="_Toc440357152"/>
      <w:bookmarkStart w:id="1137" w:name="_Toc440359707"/>
      <w:bookmarkStart w:id="1138" w:name="_Toc440632171"/>
      <w:bookmarkStart w:id="1139" w:name="_Toc440875991"/>
      <w:bookmarkStart w:id="1140" w:name="_Toc441131019"/>
      <w:bookmarkStart w:id="1141" w:name="_Toc447269836"/>
      <w:bookmarkEnd w:id="1123"/>
      <w:bookmarkEnd w:id="1124"/>
      <w:bookmarkEnd w:id="1125"/>
      <w:bookmarkEnd w:id="112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382A07">
                <w:t>О закупках товаров</w:t>
              </w:r>
            </w:hyperlink>
            <w:r w:rsidRPr="00382A07">
              <w:t>, работ, услуг отдельными видами юридических лиц" и "</w:t>
            </w:r>
            <w:hyperlink r:id="rId43"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42" w:name="_Toc464120662"/>
      <w:bookmarkStart w:id="1143" w:name="_Toc466970582"/>
      <w:bookmarkStart w:id="1144" w:name="_Toc469482089"/>
      <w:r w:rsidRPr="00382A07">
        <w:rPr>
          <w:szCs w:val="24"/>
        </w:rPr>
        <w:lastRenderedPageBreak/>
        <w:t>Инструкции по заполнению</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5" w:name="_Ref55336378"/>
      <w:bookmarkStart w:id="1146" w:name="_Toc57314676"/>
      <w:bookmarkStart w:id="1147" w:name="_Toc69728990"/>
      <w:bookmarkStart w:id="1148" w:name="_Toc98253942"/>
      <w:bookmarkStart w:id="1149" w:name="_Toc165173868"/>
      <w:bookmarkStart w:id="115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642D28">
        <w:fldChar w:fldCharType="begin"/>
      </w:r>
      <w:r w:rsidR="00642D28">
        <w:instrText xml:space="preserve"> REF _Ref444164176 \r \h  \* MERGEFORMAT </w:instrText>
      </w:r>
      <w:r w:rsidR="00642D28">
        <w:fldChar w:fldCharType="separate"/>
      </w:r>
      <w:r w:rsidR="00642D28" w:rsidRPr="00642D28">
        <w:rPr>
          <w:sz w:val="24"/>
          <w:szCs w:val="24"/>
        </w:rPr>
        <w:t>5.6.2</w:t>
      </w:r>
      <w:r w:rsidR="00642D28">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51" w:name="_Ref449017073"/>
      <w:bookmarkStart w:id="1152" w:name="_Toc469482090"/>
      <w:r w:rsidRPr="00382A07">
        <w:lastRenderedPageBreak/>
        <w:t>Справка о перечне и годовых объемах выполнения аналогичных договоров (форма 7)</w:t>
      </w:r>
      <w:bookmarkEnd w:id="1145"/>
      <w:bookmarkEnd w:id="1146"/>
      <w:bookmarkEnd w:id="1147"/>
      <w:bookmarkEnd w:id="1148"/>
      <w:bookmarkEnd w:id="1149"/>
      <w:bookmarkEnd w:id="1150"/>
      <w:bookmarkEnd w:id="1151"/>
      <w:bookmarkEnd w:id="1152"/>
    </w:p>
    <w:p w:rsidR="004F4D80" w:rsidRPr="00382A07" w:rsidRDefault="004F4D80" w:rsidP="004F4D80">
      <w:pPr>
        <w:pStyle w:val="3"/>
        <w:rPr>
          <w:szCs w:val="24"/>
        </w:rPr>
      </w:pPr>
      <w:bookmarkStart w:id="1153" w:name="_Toc98253943"/>
      <w:bookmarkStart w:id="1154" w:name="_Toc157248195"/>
      <w:bookmarkStart w:id="1155" w:name="_Toc157496564"/>
      <w:bookmarkStart w:id="1156" w:name="_Toc158206103"/>
      <w:bookmarkStart w:id="1157" w:name="_Toc164057788"/>
      <w:bookmarkStart w:id="1158" w:name="_Toc164137138"/>
      <w:bookmarkStart w:id="1159" w:name="_Toc164161298"/>
      <w:bookmarkStart w:id="1160" w:name="_Toc165173869"/>
      <w:bookmarkStart w:id="1161" w:name="_Toc439170693"/>
      <w:bookmarkStart w:id="1162" w:name="_Toc439172795"/>
      <w:bookmarkStart w:id="1163" w:name="_Toc439173239"/>
      <w:bookmarkStart w:id="1164" w:name="_Toc439238235"/>
      <w:bookmarkStart w:id="1165" w:name="_Toc439252782"/>
      <w:bookmarkStart w:id="1166" w:name="_Toc439323756"/>
      <w:bookmarkStart w:id="1167" w:name="_Toc440357154"/>
      <w:bookmarkStart w:id="1168" w:name="_Toc440359709"/>
      <w:bookmarkStart w:id="1169" w:name="_Toc440632173"/>
      <w:bookmarkStart w:id="1170" w:name="_Toc440875993"/>
      <w:bookmarkStart w:id="1171" w:name="_Toc441131021"/>
      <w:bookmarkStart w:id="1172" w:name="_Toc447269838"/>
      <w:bookmarkStart w:id="1173" w:name="_Toc464120664"/>
      <w:bookmarkStart w:id="1174" w:name="_Toc466970584"/>
      <w:bookmarkStart w:id="1175" w:name="_Toc468462498"/>
      <w:bookmarkStart w:id="1176" w:name="_Toc469482091"/>
      <w:r w:rsidRPr="00382A07">
        <w:rPr>
          <w:szCs w:val="24"/>
        </w:rPr>
        <w:t>Форма Справки о перечне и годовых объемах выполнения аналогичных договоров</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7" w:name="_Toc98253944"/>
      <w:bookmarkStart w:id="1178" w:name="_Toc157248196"/>
      <w:bookmarkStart w:id="1179" w:name="_Toc157496565"/>
      <w:bookmarkStart w:id="1180" w:name="_Toc158206104"/>
      <w:bookmarkStart w:id="1181" w:name="_Toc164057789"/>
      <w:bookmarkStart w:id="1182" w:name="_Toc164137139"/>
      <w:bookmarkStart w:id="1183" w:name="_Toc164161299"/>
      <w:bookmarkStart w:id="1184" w:name="_Toc165173870"/>
      <w:r w:rsidRPr="00382A07">
        <w:rPr>
          <w:szCs w:val="24"/>
        </w:rPr>
        <w:br w:type="page"/>
      </w:r>
    </w:p>
    <w:p w:rsidR="004F4D80" w:rsidRPr="00382A07" w:rsidRDefault="004F4D80" w:rsidP="004F4D80">
      <w:pPr>
        <w:pStyle w:val="3"/>
        <w:rPr>
          <w:szCs w:val="24"/>
        </w:rPr>
      </w:pPr>
      <w:bookmarkStart w:id="1185" w:name="_Toc439170694"/>
      <w:bookmarkStart w:id="1186" w:name="_Toc439172796"/>
      <w:bookmarkStart w:id="1187" w:name="_Toc439173240"/>
      <w:bookmarkStart w:id="1188" w:name="_Toc439238236"/>
      <w:bookmarkStart w:id="1189" w:name="_Toc439252783"/>
      <w:bookmarkStart w:id="1190" w:name="_Toc439323757"/>
      <w:bookmarkStart w:id="1191" w:name="_Toc440357155"/>
      <w:bookmarkStart w:id="1192" w:name="_Toc440359710"/>
      <w:bookmarkStart w:id="1193" w:name="_Toc440632174"/>
      <w:bookmarkStart w:id="1194" w:name="_Toc440875994"/>
      <w:bookmarkStart w:id="1195" w:name="_Toc441131022"/>
      <w:bookmarkStart w:id="1196" w:name="_Toc447269839"/>
      <w:bookmarkStart w:id="1197" w:name="_Toc464120665"/>
      <w:bookmarkStart w:id="1198" w:name="_Toc466970585"/>
      <w:bookmarkStart w:id="1199" w:name="_Toc468462499"/>
      <w:bookmarkStart w:id="1200" w:name="_Toc469482092"/>
      <w:r w:rsidRPr="00382A07">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D28">
        <w:fldChar w:fldCharType="begin"/>
      </w:r>
      <w:r w:rsidR="00642D28">
        <w:instrText xml:space="preserve"> REF _Ref440274159 \r \h  \* MERGEFORMAT </w:instrText>
      </w:r>
      <w:r w:rsidR="00642D28">
        <w:fldChar w:fldCharType="separate"/>
      </w:r>
      <w:r w:rsidR="00642D28">
        <w:t>4</w:t>
      </w:r>
      <w:r w:rsidR="00642D28">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69482093"/>
      <w:r w:rsidRPr="00382A07">
        <w:lastRenderedPageBreak/>
        <w:t xml:space="preserve">Справка о кадровых ресурсах (форма </w:t>
      </w:r>
      <w:r w:rsidR="000D67AD" w:rsidRPr="00382A07">
        <w:t>8</w:t>
      </w:r>
      <w:r w:rsidRPr="00382A07">
        <w:t>)</w:t>
      </w:r>
      <w:bookmarkEnd w:id="1201"/>
      <w:bookmarkEnd w:id="1202"/>
      <w:bookmarkEnd w:id="1203"/>
      <w:bookmarkEnd w:id="1204"/>
      <w:bookmarkEnd w:id="1205"/>
      <w:bookmarkEnd w:id="1206"/>
      <w:bookmarkEnd w:id="1207"/>
    </w:p>
    <w:p w:rsidR="004F4D80" w:rsidRPr="00382A07" w:rsidRDefault="004F4D80" w:rsidP="004F4D80">
      <w:pPr>
        <w:pStyle w:val="3"/>
        <w:rPr>
          <w:szCs w:val="24"/>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r w:rsidRPr="00382A07">
        <w:rPr>
          <w:szCs w:val="24"/>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382A07">
        <w:rPr>
          <w:b/>
          <w:szCs w:val="24"/>
        </w:rPr>
        <w:br w:type="page"/>
      </w:r>
    </w:p>
    <w:p w:rsidR="004F4D80" w:rsidRPr="00382A07" w:rsidRDefault="004F4D80" w:rsidP="004F4D80">
      <w:pPr>
        <w:pStyle w:val="3"/>
        <w:rPr>
          <w:szCs w:val="24"/>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r w:rsidRPr="00382A07">
        <w:rPr>
          <w:szCs w:val="24"/>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6" w:name="_Toc165173881"/>
      <w:bookmarkStart w:id="1257" w:name="_Ref194749267"/>
      <w:bookmarkStart w:id="1258" w:name="_Toc423423677"/>
      <w:bookmarkStart w:id="1259" w:name="_Ref440271993"/>
      <w:bookmarkStart w:id="1260" w:name="_Ref440274659"/>
      <w:bookmarkStart w:id="1261" w:name="_Toc469482096"/>
      <w:bookmarkStart w:id="1262" w:name="_Ref90381523"/>
      <w:bookmarkStart w:id="1263" w:name="_Toc90385124"/>
      <w:bookmarkStart w:id="1264" w:name="_Ref96861029"/>
      <w:bookmarkStart w:id="1265" w:name="_Toc97651410"/>
      <w:bookmarkStart w:id="1266"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6"/>
      <w:bookmarkEnd w:id="1257"/>
      <w:bookmarkEnd w:id="1258"/>
      <w:bookmarkEnd w:id="1259"/>
      <w:bookmarkEnd w:id="1260"/>
      <w:bookmarkEnd w:id="1261"/>
    </w:p>
    <w:p w:rsidR="004F4D80" w:rsidRPr="00382A07" w:rsidRDefault="004F4D80" w:rsidP="004F4D80">
      <w:pPr>
        <w:pStyle w:val="3"/>
        <w:rPr>
          <w:szCs w:val="24"/>
        </w:rPr>
      </w:pPr>
      <w:bookmarkStart w:id="1267" w:name="_Toc97651411"/>
      <w:bookmarkStart w:id="1268" w:name="_Toc98253956"/>
      <w:bookmarkStart w:id="1269" w:name="_Toc157248208"/>
      <w:bookmarkStart w:id="1270" w:name="_Toc157496577"/>
      <w:bookmarkStart w:id="1271" w:name="_Toc158206116"/>
      <w:bookmarkStart w:id="1272" w:name="_Toc164057801"/>
      <w:bookmarkStart w:id="1273" w:name="_Toc164137151"/>
      <w:bookmarkStart w:id="1274" w:name="_Toc164161311"/>
      <w:bookmarkStart w:id="1275" w:name="_Toc165173882"/>
      <w:bookmarkStart w:id="1276" w:name="_Toc439170702"/>
      <w:bookmarkStart w:id="1277" w:name="_Toc439172804"/>
      <w:bookmarkStart w:id="1278" w:name="_Toc439173248"/>
      <w:bookmarkStart w:id="1279" w:name="_Toc439238244"/>
      <w:bookmarkStart w:id="1280" w:name="_Toc439252791"/>
      <w:bookmarkStart w:id="1281" w:name="_Toc439323765"/>
      <w:bookmarkStart w:id="1282" w:name="_Toc440357163"/>
      <w:bookmarkStart w:id="1283" w:name="_Toc440359715"/>
      <w:bookmarkStart w:id="1284" w:name="_Toc440632179"/>
      <w:bookmarkStart w:id="1285" w:name="_Toc440875999"/>
      <w:bookmarkStart w:id="1286" w:name="_Toc441131027"/>
      <w:bookmarkStart w:id="1287" w:name="_Toc447269844"/>
      <w:bookmarkStart w:id="1288" w:name="_Toc464120670"/>
      <w:bookmarkStart w:id="1289" w:name="_Toc466970590"/>
      <w:bookmarkStart w:id="1290" w:name="_Toc468462504"/>
      <w:bookmarkStart w:id="1291" w:name="_Toc46948209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2" w:name="_Toc97651412"/>
      <w:bookmarkStart w:id="1293" w:name="_Toc98253957"/>
      <w:bookmarkStart w:id="1294" w:name="_Toc157248209"/>
      <w:bookmarkStart w:id="1295" w:name="_Toc157496578"/>
      <w:bookmarkStart w:id="1296" w:name="_Toc158206117"/>
      <w:bookmarkStart w:id="1297" w:name="_Toc164057802"/>
      <w:bookmarkStart w:id="1298" w:name="_Toc164137152"/>
      <w:bookmarkStart w:id="1299" w:name="_Toc164161312"/>
      <w:bookmarkStart w:id="1300" w:name="_Toc165173883"/>
      <w:r w:rsidRPr="00382A07">
        <w:rPr>
          <w:b/>
          <w:szCs w:val="24"/>
        </w:rPr>
        <w:br w:type="page"/>
      </w:r>
    </w:p>
    <w:p w:rsidR="004F4D80" w:rsidRPr="00382A07" w:rsidRDefault="004F4D80" w:rsidP="004F4D80">
      <w:pPr>
        <w:pStyle w:val="3"/>
        <w:rPr>
          <w:szCs w:val="24"/>
        </w:rPr>
      </w:pPr>
      <w:bookmarkStart w:id="1301" w:name="_Toc439170703"/>
      <w:bookmarkStart w:id="1302" w:name="_Toc439172805"/>
      <w:bookmarkStart w:id="1303" w:name="_Toc439173249"/>
      <w:bookmarkStart w:id="1304" w:name="_Toc439238245"/>
      <w:bookmarkStart w:id="1305" w:name="_Toc439252792"/>
      <w:bookmarkStart w:id="1306" w:name="_Toc439323766"/>
      <w:bookmarkStart w:id="1307" w:name="_Toc440357164"/>
      <w:bookmarkStart w:id="1308" w:name="_Toc440359716"/>
      <w:bookmarkStart w:id="1309" w:name="_Toc440632180"/>
      <w:bookmarkStart w:id="1310" w:name="_Toc440876000"/>
      <w:bookmarkStart w:id="1311" w:name="_Toc441131028"/>
      <w:bookmarkStart w:id="1312" w:name="_Toc447269845"/>
      <w:bookmarkStart w:id="1313" w:name="_Toc464120671"/>
      <w:bookmarkStart w:id="1314" w:name="_Toc466970591"/>
      <w:bookmarkStart w:id="1315" w:name="_Toc468462505"/>
      <w:bookmarkStart w:id="1316" w:name="_Toc469482098"/>
      <w:r w:rsidRPr="00382A07">
        <w:rPr>
          <w:szCs w:val="24"/>
        </w:rPr>
        <w:lastRenderedPageBreak/>
        <w:t>Инструкции по заполнению</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2"/>
    <w:bookmarkEnd w:id="1263"/>
    <w:bookmarkEnd w:id="1264"/>
    <w:bookmarkEnd w:id="1265"/>
    <w:bookmarkEnd w:id="1266"/>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8" w:name="_Toc423423680"/>
      <w:bookmarkStart w:id="1319" w:name="_Ref440272035"/>
      <w:bookmarkStart w:id="1320" w:name="_Ref440274733"/>
      <w:bookmarkStart w:id="1321" w:name="_Ref444179578"/>
      <w:bookmarkStart w:id="1322" w:name="_Toc469482099"/>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7"/>
      <w:bookmarkEnd w:id="1318"/>
      <w:bookmarkEnd w:id="1319"/>
      <w:bookmarkEnd w:id="1320"/>
      <w:bookmarkEnd w:id="1321"/>
      <w:bookmarkEnd w:id="1322"/>
    </w:p>
    <w:p w:rsidR="004F4D80" w:rsidRPr="00382A07" w:rsidRDefault="004F4D80" w:rsidP="004F4D80">
      <w:pPr>
        <w:pStyle w:val="3"/>
        <w:rPr>
          <w:szCs w:val="24"/>
        </w:rPr>
      </w:pPr>
      <w:bookmarkStart w:id="1323" w:name="_Toc343690584"/>
      <w:bookmarkStart w:id="1324" w:name="_Toc372294428"/>
      <w:bookmarkStart w:id="1325" w:name="_Toc379288896"/>
      <w:bookmarkStart w:id="1326" w:name="_Toc384734780"/>
      <w:bookmarkStart w:id="1327" w:name="_Toc396984078"/>
      <w:bookmarkStart w:id="1328" w:name="_Toc423423681"/>
      <w:bookmarkStart w:id="1329" w:name="_Toc439170710"/>
      <w:bookmarkStart w:id="1330" w:name="_Toc439172812"/>
      <w:bookmarkStart w:id="1331" w:name="_Toc439173253"/>
      <w:bookmarkStart w:id="1332" w:name="_Toc439238249"/>
      <w:bookmarkStart w:id="1333" w:name="_Toc439252796"/>
      <w:bookmarkStart w:id="1334" w:name="_Toc439323770"/>
      <w:bookmarkStart w:id="1335" w:name="_Toc440357168"/>
      <w:bookmarkStart w:id="1336" w:name="_Toc440359720"/>
      <w:bookmarkStart w:id="1337" w:name="_Toc440632184"/>
      <w:bookmarkStart w:id="1338" w:name="_Toc440876004"/>
      <w:bookmarkStart w:id="1339" w:name="_Toc441131032"/>
      <w:bookmarkStart w:id="1340" w:name="_Toc447269849"/>
      <w:bookmarkStart w:id="1341" w:name="_Toc464120675"/>
      <w:bookmarkStart w:id="1342" w:name="_Toc466970593"/>
      <w:bookmarkStart w:id="1343" w:name="_Toc468462507"/>
      <w:bookmarkStart w:id="1344" w:name="_Toc469482100"/>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70594"/>
      <w:bookmarkStart w:id="1365" w:name="_Toc468462508"/>
      <w:bookmarkStart w:id="1366" w:name="_Toc469482101"/>
      <w:r w:rsidRPr="00382A07">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7"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8" w:name="_Toc423423683"/>
      <w:bookmarkStart w:id="1369" w:name="_Ref440272051"/>
      <w:bookmarkStart w:id="1370" w:name="_Ref440274744"/>
      <w:bookmarkStart w:id="1371" w:name="_Toc469482102"/>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67"/>
      <w:bookmarkEnd w:id="1368"/>
      <w:bookmarkEnd w:id="1369"/>
      <w:bookmarkEnd w:id="1370"/>
      <w:bookmarkEnd w:id="1371"/>
    </w:p>
    <w:p w:rsidR="004F4D80" w:rsidRPr="00382A07" w:rsidRDefault="004F4D80" w:rsidP="004F4D80">
      <w:pPr>
        <w:pStyle w:val="3"/>
        <w:rPr>
          <w:szCs w:val="24"/>
        </w:rPr>
      </w:pPr>
      <w:bookmarkStart w:id="1372" w:name="_Toc343690587"/>
      <w:bookmarkStart w:id="1373" w:name="_Toc372294431"/>
      <w:bookmarkStart w:id="1374" w:name="_Toc379288899"/>
      <w:bookmarkStart w:id="1375" w:name="_Toc384734783"/>
      <w:bookmarkStart w:id="1376" w:name="_Toc396984081"/>
      <w:bookmarkStart w:id="1377" w:name="_Toc423423684"/>
      <w:bookmarkStart w:id="1378" w:name="_Toc439170713"/>
      <w:bookmarkStart w:id="1379" w:name="_Toc439172815"/>
      <w:bookmarkStart w:id="1380" w:name="_Toc439173256"/>
      <w:bookmarkStart w:id="1381" w:name="_Toc439238252"/>
      <w:bookmarkStart w:id="1382" w:name="_Toc439252799"/>
      <w:bookmarkStart w:id="1383" w:name="_Toc439323773"/>
      <w:bookmarkStart w:id="1384" w:name="_Toc440357171"/>
      <w:bookmarkStart w:id="1385" w:name="_Toc440359723"/>
      <w:bookmarkStart w:id="1386" w:name="_Toc440632187"/>
      <w:bookmarkStart w:id="1387" w:name="_Toc440876007"/>
      <w:bookmarkStart w:id="1388" w:name="_Toc441131035"/>
      <w:bookmarkStart w:id="1389" w:name="_Toc447269852"/>
      <w:bookmarkStart w:id="1390" w:name="_Toc464120678"/>
      <w:bookmarkStart w:id="1391" w:name="_Toc466970596"/>
      <w:bookmarkStart w:id="1392" w:name="_Toc468462510"/>
      <w:bookmarkStart w:id="1393" w:name="_Toc469482103"/>
      <w:r w:rsidRPr="00382A07">
        <w:rPr>
          <w:szCs w:val="24"/>
        </w:rPr>
        <w:t xml:space="preserve">Форма </w:t>
      </w:r>
      <w:bookmarkEnd w:id="1372"/>
      <w:bookmarkEnd w:id="1373"/>
      <w:bookmarkEnd w:id="1374"/>
      <w:bookmarkEnd w:id="1375"/>
      <w:bookmarkEnd w:id="1376"/>
      <w:bookmarkEnd w:id="1377"/>
      <w:bookmarkEnd w:id="1378"/>
      <w:bookmarkEnd w:id="1379"/>
      <w:bookmarkEnd w:id="1380"/>
      <w:bookmarkEnd w:id="1381"/>
      <w:bookmarkEnd w:id="1382"/>
      <w:r w:rsidR="000D70B6" w:rsidRPr="00382A07">
        <w:rPr>
          <w:szCs w:val="24"/>
        </w:rPr>
        <w:t>Согласия на обработку персональных данных</w:t>
      </w:r>
      <w:bookmarkEnd w:id="1383"/>
      <w:bookmarkEnd w:id="1384"/>
      <w:bookmarkEnd w:id="1385"/>
      <w:bookmarkEnd w:id="1386"/>
      <w:bookmarkEnd w:id="1387"/>
      <w:bookmarkEnd w:id="1388"/>
      <w:bookmarkEnd w:id="1389"/>
      <w:bookmarkEnd w:id="1390"/>
      <w:bookmarkEnd w:id="1391"/>
      <w:bookmarkEnd w:id="1392"/>
      <w:bookmarkEnd w:id="1393"/>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4" w:name="_Toc439252801"/>
      <w:bookmarkStart w:id="1395" w:name="_Toc439323774"/>
      <w:bookmarkStart w:id="1396" w:name="_Toc440357172"/>
      <w:bookmarkStart w:id="1397" w:name="_Toc440359724"/>
      <w:bookmarkStart w:id="1398" w:name="_Toc440632188"/>
      <w:bookmarkStart w:id="1399" w:name="_Toc440876008"/>
      <w:bookmarkStart w:id="1400" w:name="_Toc441131036"/>
      <w:bookmarkStart w:id="1401" w:name="_Toc447269853"/>
      <w:bookmarkStart w:id="1402" w:name="_Toc464120679"/>
      <w:bookmarkStart w:id="1403" w:name="_Toc466970597"/>
      <w:bookmarkStart w:id="1404" w:name="_Toc468462511"/>
      <w:bookmarkStart w:id="1405" w:name="_Toc469482104"/>
      <w:r w:rsidRPr="00382A07">
        <w:rPr>
          <w:szCs w:val="24"/>
        </w:rPr>
        <w:lastRenderedPageBreak/>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6" w:name="_Toc461808970"/>
      <w:bookmarkStart w:id="1407" w:name="_Toc464120680"/>
      <w:bookmarkStart w:id="1408" w:name="_Toc466970598"/>
      <w:bookmarkStart w:id="1409" w:name="_Toc468462512"/>
      <w:bookmarkStart w:id="1410" w:name="_Toc469482105"/>
      <w:r w:rsidRPr="00382A07">
        <w:rPr>
          <w:szCs w:val="24"/>
        </w:rPr>
        <w:lastRenderedPageBreak/>
        <w:t>Форма Согласия на обработку персональных данных</w:t>
      </w:r>
      <w:bookmarkEnd w:id="1406"/>
      <w:bookmarkEnd w:id="1407"/>
      <w:bookmarkEnd w:id="1408"/>
      <w:bookmarkEnd w:id="1409"/>
      <w:bookmarkEnd w:id="141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1" w:name="_Toc461808971"/>
      <w:r w:rsidRPr="00382A07">
        <w:rPr>
          <w:b/>
          <w:sz w:val="24"/>
          <w:szCs w:val="24"/>
        </w:rPr>
        <w:t>Согласие на обработку персональных данных</w:t>
      </w:r>
      <w:bookmarkEnd w:id="141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2" w:name="_Toc461808972"/>
      <w:bookmarkStart w:id="1413" w:name="_Toc464120681"/>
      <w:bookmarkStart w:id="1414" w:name="_Toc466970599"/>
      <w:bookmarkStart w:id="1415" w:name="_Toc468462513"/>
      <w:bookmarkStart w:id="1416" w:name="_Toc469482106"/>
      <w:r w:rsidRPr="00382A07">
        <w:rPr>
          <w:szCs w:val="24"/>
        </w:rPr>
        <w:lastRenderedPageBreak/>
        <w:t>Инструкции по заполнению</w:t>
      </w:r>
      <w:bookmarkEnd w:id="1412"/>
      <w:bookmarkEnd w:id="1413"/>
      <w:bookmarkEnd w:id="1414"/>
      <w:bookmarkEnd w:id="1415"/>
      <w:bookmarkEnd w:id="141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17" w:name="_Ref440272256"/>
      <w:bookmarkStart w:id="1418" w:name="_Ref440272678"/>
      <w:bookmarkStart w:id="1419" w:name="_Ref440274944"/>
      <w:bookmarkStart w:id="1420" w:name="_Toc469482107"/>
      <w:r w:rsidRPr="00382A07">
        <w:lastRenderedPageBreak/>
        <w:t>Соглашение о неустойке (форма 1</w:t>
      </w:r>
      <w:r w:rsidR="009B44CF" w:rsidRPr="00382A07">
        <w:t>2</w:t>
      </w:r>
      <w:r w:rsidRPr="00382A07">
        <w:t>)</w:t>
      </w:r>
      <w:bookmarkEnd w:id="1417"/>
      <w:bookmarkEnd w:id="1418"/>
      <w:bookmarkEnd w:id="1419"/>
      <w:bookmarkEnd w:id="1420"/>
    </w:p>
    <w:p w:rsidR="007A6A39" w:rsidRPr="00382A07" w:rsidRDefault="007A6A39" w:rsidP="007A6A39">
      <w:pPr>
        <w:pStyle w:val="3"/>
        <w:rPr>
          <w:szCs w:val="24"/>
        </w:rPr>
      </w:pPr>
      <w:bookmarkStart w:id="1421" w:name="_Toc439170715"/>
      <w:bookmarkStart w:id="1422" w:name="_Toc439172817"/>
      <w:bookmarkStart w:id="1423" w:name="_Toc439173259"/>
      <w:bookmarkStart w:id="1424" w:name="_Toc439238255"/>
      <w:bookmarkStart w:id="1425" w:name="_Toc439252803"/>
      <w:bookmarkStart w:id="1426" w:name="_Toc439323776"/>
      <w:bookmarkStart w:id="1427" w:name="_Toc440357174"/>
      <w:bookmarkStart w:id="1428" w:name="_Toc440359726"/>
      <w:bookmarkStart w:id="1429" w:name="_Toc440632190"/>
      <w:bookmarkStart w:id="1430" w:name="_Toc440876010"/>
      <w:bookmarkStart w:id="1431" w:name="_Toc441131038"/>
      <w:bookmarkStart w:id="1432" w:name="_Toc447269855"/>
      <w:bookmarkStart w:id="1433" w:name="_Toc464120683"/>
      <w:bookmarkStart w:id="1434" w:name="_Toc466970601"/>
      <w:bookmarkStart w:id="1435" w:name="_Toc468462515"/>
      <w:bookmarkStart w:id="1436" w:name="_Toc469482108"/>
      <w:r w:rsidRPr="00382A07">
        <w:rPr>
          <w:szCs w:val="24"/>
        </w:rPr>
        <w:t>Форма соглашени</w:t>
      </w:r>
      <w:r w:rsidR="00E47073" w:rsidRPr="00382A07">
        <w:rPr>
          <w:szCs w:val="24"/>
        </w:rPr>
        <w:t>я</w:t>
      </w:r>
      <w:r w:rsidRPr="00382A07">
        <w:rPr>
          <w:szCs w:val="24"/>
        </w:rPr>
        <w:t xml:space="preserve"> о неустойке</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642D28">
        <w:fldChar w:fldCharType="begin"/>
      </w:r>
      <w:r w:rsidR="00642D28">
        <w:instrText xml:space="preserve"> REF _Ref440275279 \r \h  \* MERGEFORMAT </w:instrText>
      </w:r>
      <w:r w:rsidR="00642D28">
        <w:fldChar w:fldCharType="separate"/>
      </w:r>
      <w:r w:rsidR="00642D28" w:rsidRPr="00642D28">
        <w:rPr>
          <w:vertAlign w:val="subscript"/>
        </w:rPr>
        <w:t>1.1.4</w:t>
      </w:r>
      <w:r w:rsidR="00642D28">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642D28">
        <w:fldChar w:fldCharType="begin"/>
      </w:r>
      <w:r w:rsidR="00642D28">
        <w:instrText xml:space="preserve"> REF _Ref440275279 \r \h  \* MERGEFORMAT </w:instrText>
      </w:r>
      <w:r w:rsidR="00642D28">
        <w:fldChar w:fldCharType="separate"/>
      </w:r>
      <w:r w:rsidR="00642D28" w:rsidRPr="00642D28">
        <w:rPr>
          <w:vertAlign w:val="subscript"/>
        </w:rPr>
        <w:t>1.1.4</w:t>
      </w:r>
      <w:r w:rsidR="00642D28">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37" w:name="_Toc439170716"/>
      <w:bookmarkStart w:id="1438" w:name="_Toc439172818"/>
      <w:bookmarkStart w:id="1439" w:name="_Toc439173260"/>
      <w:bookmarkStart w:id="1440" w:name="_Toc439238256"/>
      <w:bookmarkStart w:id="1441" w:name="_Toc439252804"/>
      <w:bookmarkStart w:id="1442" w:name="_Toc439323777"/>
      <w:bookmarkStart w:id="1443" w:name="_Toc440357175"/>
      <w:bookmarkStart w:id="1444" w:name="_Toc440359727"/>
      <w:bookmarkStart w:id="1445" w:name="_Toc440632191"/>
      <w:bookmarkStart w:id="1446" w:name="_Toc440876011"/>
      <w:bookmarkStart w:id="1447" w:name="_Toc441131039"/>
      <w:bookmarkStart w:id="1448" w:name="_Toc447269856"/>
      <w:bookmarkStart w:id="1449" w:name="_Toc464120684"/>
      <w:bookmarkStart w:id="1450" w:name="_Toc466970602"/>
      <w:bookmarkStart w:id="1451" w:name="_Toc468462516"/>
      <w:bookmarkStart w:id="1452" w:name="_Toc469482109"/>
      <w:r w:rsidRPr="00382A07">
        <w:rPr>
          <w:szCs w:val="24"/>
        </w:rPr>
        <w:lastRenderedPageBreak/>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4"/>
          <w:headerReference w:type="default" r:id="rId45"/>
          <w:footerReference w:type="even" r:id="rId46"/>
          <w:headerReference w:type="first" r:id="rId47"/>
          <w:footerReference w:type="first" r:id="rId48"/>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53" w:name="_Toc426108836"/>
      <w:bookmarkStart w:id="1454" w:name="_Ref441574460"/>
      <w:bookmarkStart w:id="1455" w:name="_Ref441574649"/>
      <w:bookmarkStart w:id="1456" w:name="_Toc441575251"/>
      <w:bookmarkStart w:id="1457" w:name="_Ref442187883"/>
      <w:bookmarkStart w:id="1458" w:name="_Ref467569419"/>
      <w:bookmarkStart w:id="1459" w:name="_Toc469482110"/>
      <w:r w:rsidRPr="00382A07">
        <w:lastRenderedPageBreak/>
        <w:t>Расписка  сдачи-приемки соглашения о неустойке (форма 1</w:t>
      </w:r>
      <w:r w:rsidR="009B44CF" w:rsidRPr="00382A07">
        <w:t>3</w:t>
      </w:r>
      <w:r w:rsidRPr="00382A07">
        <w:t>)</w:t>
      </w:r>
      <w:bookmarkEnd w:id="1453"/>
      <w:bookmarkEnd w:id="1454"/>
      <w:bookmarkEnd w:id="1455"/>
      <w:bookmarkEnd w:id="1456"/>
      <w:bookmarkEnd w:id="1457"/>
      <w:bookmarkEnd w:id="1458"/>
      <w:bookmarkEnd w:id="1459"/>
    </w:p>
    <w:p w:rsidR="00726A75" w:rsidRPr="00382A07" w:rsidRDefault="00726A75" w:rsidP="00726A75">
      <w:pPr>
        <w:pStyle w:val="3"/>
        <w:rPr>
          <w:szCs w:val="24"/>
        </w:rPr>
      </w:pPr>
      <w:bookmarkStart w:id="1460" w:name="_Toc426108837"/>
      <w:bookmarkStart w:id="1461" w:name="_Ref441574456"/>
      <w:bookmarkStart w:id="1462" w:name="_Toc441575252"/>
      <w:bookmarkStart w:id="1463" w:name="_Toc447269864"/>
      <w:bookmarkStart w:id="1464" w:name="_Toc464120686"/>
      <w:bookmarkStart w:id="1465" w:name="_Toc466970604"/>
      <w:bookmarkStart w:id="1466" w:name="_Toc468462518"/>
      <w:bookmarkStart w:id="1467" w:name="_Toc469482111"/>
      <w:r w:rsidRPr="00382A07">
        <w:rPr>
          <w:szCs w:val="24"/>
        </w:rPr>
        <w:t xml:space="preserve">Форма Расписки  сдачи-приемки </w:t>
      </w:r>
      <w:bookmarkEnd w:id="1460"/>
      <w:r w:rsidRPr="00382A07">
        <w:rPr>
          <w:szCs w:val="24"/>
        </w:rPr>
        <w:t>соглашения о неустойке</w:t>
      </w:r>
      <w:bookmarkEnd w:id="1461"/>
      <w:bookmarkEnd w:id="1462"/>
      <w:bookmarkEnd w:id="1463"/>
      <w:bookmarkEnd w:id="1464"/>
      <w:bookmarkEnd w:id="1465"/>
      <w:bookmarkEnd w:id="1466"/>
      <w:bookmarkEnd w:id="146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68" w:name="_Toc426108838"/>
      <w:bookmarkStart w:id="1469" w:name="_Toc441575253"/>
      <w:bookmarkStart w:id="1470" w:name="_Toc447269865"/>
      <w:bookmarkStart w:id="1471" w:name="_Toc464120687"/>
      <w:bookmarkStart w:id="1472" w:name="_Toc466970605"/>
      <w:bookmarkStart w:id="1473" w:name="_Toc468462519"/>
      <w:bookmarkStart w:id="1474" w:name="_Toc469482112"/>
      <w:r w:rsidRPr="00382A07">
        <w:rPr>
          <w:szCs w:val="24"/>
        </w:rPr>
        <w:lastRenderedPageBreak/>
        <w:t>Инструкции по заполнению</w:t>
      </w:r>
      <w:bookmarkEnd w:id="1468"/>
      <w:bookmarkEnd w:id="1469"/>
      <w:bookmarkEnd w:id="1470"/>
      <w:bookmarkEnd w:id="1471"/>
      <w:bookmarkEnd w:id="1472"/>
      <w:bookmarkEnd w:id="1473"/>
      <w:bookmarkEnd w:id="147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75" w:name="_Ref440272274"/>
      <w:bookmarkStart w:id="1476" w:name="_Ref440274756"/>
      <w:bookmarkStart w:id="1477" w:name="_Toc469482113"/>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75"/>
      <w:bookmarkEnd w:id="1476"/>
      <w:bookmarkEnd w:id="1477"/>
    </w:p>
    <w:p w:rsidR="007857E5" w:rsidRPr="00382A07" w:rsidRDefault="007857E5" w:rsidP="007857E5">
      <w:pPr>
        <w:pStyle w:val="3"/>
        <w:rPr>
          <w:szCs w:val="24"/>
        </w:rPr>
      </w:pPr>
      <w:bookmarkStart w:id="1478" w:name="_Toc439170718"/>
      <w:bookmarkStart w:id="1479" w:name="_Toc439172820"/>
      <w:bookmarkStart w:id="1480" w:name="_Toc439173262"/>
      <w:bookmarkStart w:id="1481" w:name="_Toc439238258"/>
      <w:bookmarkStart w:id="1482" w:name="_Toc439252806"/>
      <w:bookmarkStart w:id="1483" w:name="_Toc439323779"/>
      <w:bookmarkStart w:id="1484" w:name="_Toc440357177"/>
      <w:bookmarkStart w:id="1485" w:name="_Toc440359729"/>
      <w:bookmarkStart w:id="1486" w:name="_Toc440632193"/>
      <w:bookmarkStart w:id="1487" w:name="_Toc440876013"/>
      <w:bookmarkStart w:id="1488" w:name="_Toc441131041"/>
      <w:bookmarkStart w:id="1489" w:name="_Toc447269858"/>
      <w:bookmarkStart w:id="1490" w:name="_Toc464120689"/>
      <w:bookmarkStart w:id="1491" w:name="_Toc466970607"/>
      <w:bookmarkStart w:id="1492" w:name="_Toc468462521"/>
      <w:bookmarkStart w:id="1493" w:name="_Toc469482114"/>
      <w:r w:rsidRPr="00382A07">
        <w:rPr>
          <w:szCs w:val="24"/>
        </w:rPr>
        <w:t xml:space="preserve">Форма </w:t>
      </w:r>
      <w:bookmarkEnd w:id="1478"/>
      <w:r w:rsidR="00E47073" w:rsidRPr="00382A07">
        <w:rPr>
          <w:szCs w:val="24"/>
        </w:rPr>
        <w:t>согласия Участника налоговым органам на разглашение сведений, составляющих налоговую тайну</w:t>
      </w:r>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494" w:name="_Toc300142269"/>
      <w:bookmarkStart w:id="1495" w:name="_Toc309735391"/>
      <w:bookmarkStart w:id="149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494"/>
      <w:r w:rsidRPr="00382A07">
        <w:rPr>
          <w:b/>
          <w:bCs w:val="0"/>
          <w:snapToGrid w:val="0"/>
          <w:sz w:val="24"/>
          <w:szCs w:val="24"/>
        </w:rPr>
        <w:t xml:space="preserve"> </w:t>
      </w:r>
      <w:bookmarkEnd w:id="1495"/>
      <w:bookmarkEnd w:id="149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497" w:name="_Toc439170719"/>
      <w:bookmarkStart w:id="1498" w:name="_Toc439172821"/>
      <w:bookmarkStart w:id="1499" w:name="_Toc439173263"/>
      <w:bookmarkStart w:id="1500" w:name="_Toc439238259"/>
      <w:bookmarkStart w:id="1501" w:name="_Toc439252807"/>
      <w:bookmarkStart w:id="1502" w:name="_Toc439323780"/>
      <w:bookmarkStart w:id="1503" w:name="_Toc440357178"/>
      <w:bookmarkStart w:id="1504" w:name="_Toc440359730"/>
      <w:bookmarkStart w:id="1505" w:name="_Toc440632194"/>
      <w:bookmarkStart w:id="1506" w:name="_Toc440876014"/>
      <w:bookmarkStart w:id="1507" w:name="_Toc441131042"/>
      <w:bookmarkStart w:id="1508" w:name="_Toc447269859"/>
      <w:bookmarkStart w:id="1509" w:name="_Toc464120690"/>
      <w:bookmarkStart w:id="1510" w:name="_Toc466970608"/>
      <w:bookmarkStart w:id="1511" w:name="_Toc468462522"/>
      <w:bookmarkStart w:id="1512" w:name="_Toc469482115"/>
      <w:r w:rsidRPr="00382A07">
        <w:rPr>
          <w:szCs w:val="24"/>
        </w:rPr>
        <w:lastRenderedPageBreak/>
        <w:t>Инструкции по заполнению</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13" w:name="_Ref93268095"/>
      <w:bookmarkStart w:id="1514" w:name="_Ref93268099"/>
      <w:bookmarkStart w:id="1515" w:name="_Toc98253958"/>
      <w:bookmarkStart w:id="1516" w:name="_Toc165173884"/>
      <w:bookmarkStart w:id="1517" w:name="_Toc423423678"/>
      <w:bookmarkStart w:id="1518" w:name="_Ref440272510"/>
      <w:bookmarkStart w:id="1519" w:name="_Ref440274961"/>
      <w:bookmarkStart w:id="1520" w:name="_Toc469482116"/>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13"/>
      <w:bookmarkEnd w:id="1514"/>
      <w:bookmarkEnd w:id="1515"/>
      <w:bookmarkEnd w:id="1516"/>
      <w:bookmarkEnd w:id="1517"/>
      <w:bookmarkEnd w:id="1518"/>
      <w:bookmarkEnd w:id="1519"/>
      <w:bookmarkEnd w:id="1520"/>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521" w:name="_Toc90385125"/>
      <w:bookmarkStart w:id="1522" w:name="_Toc439170705"/>
      <w:bookmarkStart w:id="1523" w:name="_Toc439172807"/>
      <w:bookmarkStart w:id="1524" w:name="_Toc439173268"/>
      <w:bookmarkStart w:id="1525" w:name="_Toc439238264"/>
      <w:bookmarkStart w:id="1526" w:name="_Toc439252812"/>
      <w:bookmarkStart w:id="1527" w:name="_Toc439323785"/>
      <w:bookmarkStart w:id="1528" w:name="_Toc440357183"/>
      <w:bookmarkStart w:id="1529" w:name="_Toc440359735"/>
      <w:bookmarkStart w:id="1530" w:name="_Toc440632199"/>
      <w:bookmarkStart w:id="1531" w:name="_Toc440876016"/>
      <w:bookmarkStart w:id="1532" w:name="_Toc441131044"/>
      <w:bookmarkStart w:id="1533" w:name="_Toc447269861"/>
      <w:bookmarkStart w:id="1534" w:name="_Toc464120692"/>
      <w:bookmarkStart w:id="1535" w:name="_Toc466970610"/>
      <w:bookmarkStart w:id="1536" w:name="_Toc468462524"/>
      <w:bookmarkStart w:id="1537" w:name="_Toc469482117"/>
      <w:r w:rsidRPr="00382A07">
        <w:rPr>
          <w:szCs w:val="24"/>
        </w:rPr>
        <w:t>Форма плана распределения объемов выполнения поставок внутри коллективного Участника</w:t>
      </w:r>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38" w:name="_Toc90385126"/>
      <w:bookmarkStart w:id="1539" w:name="_Toc98253959"/>
      <w:bookmarkStart w:id="1540" w:name="_Toc157248211"/>
      <w:bookmarkStart w:id="1541" w:name="_Toc157496580"/>
      <w:bookmarkStart w:id="1542" w:name="_Toc158206119"/>
      <w:bookmarkStart w:id="1543" w:name="_Toc164057804"/>
      <w:bookmarkStart w:id="1544" w:name="_Toc164137154"/>
      <w:bookmarkStart w:id="1545" w:name="_Toc164161314"/>
      <w:bookmarkStart w:id="1546" w:name="_Toc165173885"/>
      <w:r w:rsidRPr="00382A07">
        <w:rPr>
          <w:b/>
          <w:szCs w:val="24"/>
        </w:rPr>
        <w:br w:type="page"/>
      </w:r>
    </w:p>
    <w:p w:rsidR="00635719" w:rsidRPr="00382A07" w:rsidRDefault="00635719" w:rsidP="00635719">
      <w:pPr>
        <w:pStyle w:val="3"/>
        <w:rPr>
          <w:szCs w:val="24"/>
        </w:rPr>
      </w:pPr>
      <w:bookmarkStart w:id="1547" w:name="_Toc439170706"/>
      <w:bookmarkStart w:id="1548" w:name="_Toc439172808"/>
      <w:bookmarkStart w:id="1549" w:name="_Toc439173269"/>
      <w:bookmarkStart w:id="1550" w:name="_Toc439238265"/>
      <w:bookmarkStart w:id="1551" w:name="_Toc439252813"/>
      <w:bookmarkStart w:id="1552" w:name="_Toc439323786"/>
      <w:bookmarkStart w:id="1553" w:name="_Toc440357184"/>
      <w:bookmarkStart w:id="1554" w:name="_Toc440359736"/>
      <w:bookmarkStart w:id="1555" w:name="_Toc440632200"/>
      <w:bookmarkStart w:id="1556" w:name="_Toc440876017"/>
      <w:bookmarkStart w:id="1557" w:name="_Toc441131045"/>
      <w:bookmarkStart w:id="1558" w:name="_Toc447269862"/>
      <w:bookmarkStart w:id="1559" w:name="_Toc464120693"/>
      <w:bookmarkStart w:id="1560" w:name="_Toc466970611"/>
      <w:bookmarkStart w:id="1561" w:name="_Toc468462525"/>
      <w:bookmarkStart w:id="1562" w:name="_Toc469482118"/>
      <w:r w:rsidRPr="00382A07">
        <w:rPr>
          <w:szCs w:val="24"/>
        </w:rPr>
        <w:lastRenderedPageBreak/>
        <w:t>Инструкции по заполнению</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642D28">
        <w:fldChar w:fldCharType="begin"/>
      </w:r>
      <w:r w:rsidR="00642D28">
        <w:instrText xml:space="preserve"> REF _Ref191386461 \r \h  \* MERGEFORMAT </w:instrText>
      </w:r>
      <w:r w:rsidR="00642D28">
        <w:fldChar w:fldCharType="separate"/>
      </w:r>
      <w:r w:rsidR="00642D28" w:rsidRPr="00642D28">
        <w:rPr>
          <w:sz w:val="24"/>
          <w:szCs w:val="24"/>
        </w:rPr>
        <w:t>3.3.10</w:t>
      </w:r>
      <w:r w:rsidR="00642D28">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642D28">
        <w:fldChar w:fldCharType="begin"/>
      </w:r>
      <w:r w:rsidR="00642D28">
        <w:instrText xml:space="preserve"> REF _Ref55336310 \r \h  \* MERGEFORMAT </w:instrText>
      </w:r>
      <w:r w:rsidR="00642D28">
        <w:fldChar w:fldCharType="separate"/>
      </w:r>
      <w:r w:rsidR="00642D28" w:rsidRPr="00642D28">
        <w:rPr>
          <w:sz w:val="24"/>
          <w:szCs w:val="24"/>
        </w:rPr>
        <w:t>5.1</w:t>
      </w:r>
      <w:r w:rsidR="00642D28">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642D28">
        <w:fldChar w:fldCharType="begin"/>
      </w:r>
      <w:r w:rsidR="00642D28">
        <w:instrText xml:space="preserve"> REF _Ref440274337 \r \h  \* MERGEFORMAT </w:instrText>
      </w:r>
      <w:r w:rsidR="00642D28">
        <w:fldChar w:fldCharType="separate"/>
      </w:r>
      <w:r w:rsidR="00642D28" w:rsidRPr="00642D28">
        <w:rPr>
          <w:sz w:val="24"/>
          <w:szCs w:val="24"/>
        </w:rPr>
        <w:t>5.2</w:t>
      </w:r>
      <w:r w:rsidR="00642D28">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642D28">
        <w:fldChar w:fldCharType="begin"/>
      </w:r>
      <w:r w:rsidR="00642D28">
        <w:instrText xml:space="preserve"> REF _Ref440274366 \r \h  \* MERGEFORMAT </w:instrText>
      </w:r>
      <w:r w:rsidR="00642D28">
        <w:fldChar w:fldCharType="separate"/>
      </w:r>
      <w:r w:rsidR="00642D28" w:rsidRPr="00642D28">
        <w:rPr>
          <w:sz w:val="24"/>
          <w:szCs w:val="24"/>
        </w:rPr>
        <w:t>5.4</w:t>
      </w:r>
      <w:r w:rsidR="00642D28">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423" w:rsidRDefault="004E6423">
      <w:pPr>
        <w:spacing w:line="240" w:lineRule="auto"/>
      </w:pPr>
      <w:r>
        <w:separator/>
      </w:r>
    </w:p>
  </w:endnote>
  <w:endnote w:type="continuationSeparator" w:id="0">
    <w:p w:rsidR="004E6423" w:rsidRDefault="004E64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51FC1" w:rsidRDefault="00151FC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Pr="00FA0376" w:rsidRDefault="00151FC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8082F">
      <w:rPr>
        <w:noProof/>
        <w:sz w:val="16"/>
        <w:szCs w:val="16"/>
        <w:lang w:eastAsia="ru-RU"/>
      </w:rPr>
      <w:t>31</w:t>
    </w:r>
    <w:r w:rsidRPr="00FA0376">
      <w:rPr>
        <w:sz w:val="16"/>
        <w:szCs w:val="16"/>
        <w:lang w:eastAsia="ru-RU"/>
      </w:rPr>
      <w:fldChar w:fldCharType="end"/>
    </w:r>
  </w:p>
  <w:p w:rsidR="00151FC1" w:rsidRPr="00FA55CE" w:rsidRDefault="00151FC1" w:rsidP="00151FC1">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A55CE">
      <w:rPr>
        <w:sz w:val="18"/>
        <w:szCs w:val="18"/>
      </w:rPr>
      <w:t xml:space="preserve">Договора на поставку </w:t>
    </w:r>
    <w:r w:rsidRPr="00C10424">
      <w:rPr>
        <w:sz w:val="18"/>
        <w:szCs w:val="18"/>
      </w:rPr>
      <w:t>устройств РЗА</w:t>
    </w:r>
  </w:p>
  <w:p w:rsidR="00151FC1" w:rsidRPr="00EE0539" w:rsidRDefault="00151FC1" w:rsidP="00151FC1">
    <w:pPr>
      <w:pStyle w:val="aff2"/>
      <w:jc w:val="center"/>
      <w:rPr>
        <w:sz w:val="18"/>
        <w:szCs w:val="18"/>
      </w:rPr>
    </w:pPr>
    <w:r w:rsidRPr="00FA55CE">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423" w:rsidRDefault="004E6423">
      <w:pPr>
        <w:spacing w:line="240" w:lineRule="auto"/>
      </w:pPr>
      <w:r>
        <w:separator/>
      </w:r>
    </w:p>
  </w:footnote>
  <w:footnote w:type="continuationSeparator" w:id="0">
    <w:p w:rsidR="004E6423" w:rsidRDefault="004E6423">
      <w:pPr>
        <w:spacing w:line="240" w:lineRule="auto"/>
      </w:pPr>
      <w:r>
        <w:continuationSeparator/>
      </w:r>
    </w:p>
  </w:footnote>
  <w:footnote w:id="1">
    <w:p w:rsidR="00151FC1" w:rsidRPr="00B36685" w:rsidRDefault="00151FC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51FC1" w:rsidRDefault="00151FC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51FC1" w:rsidRDefault="00151FC1" w:rsidP="00642D28">
      <w:pPr>
        <w:pStyle w:val="1ff4"/>
        <w:rPr>
          <w:rFonts w:ascii="Times New Roman" w:eastAsia="Times New Roman" w:hAnsi="Times New Roman" w:cs="Times New Roman"/>
          <w:lang w:eastAsia="ru-RU"/>
        </w:rPr>
      </w:pPr>
    </w:p>
  </w:footnote>
  <w:footnote w:id="3">
    <w:p w:rsidR="00151FC1" w:rsidRDefault="00151FC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Pr="00930031" w:rsidRDefault="00151FC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C1" w:rsidRDefault="00151F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46616C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1.%3"/>
      <w:lvlJc w:val="left"/>
      <w:pPr>
        <w:ind w:left="720"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120458"/>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9605C4"/>
    <w:multiLevelType w:val="multilevel"/>
    <w:tmpl w:val="DCC2A7B8"/>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720"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30"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0A36E08"/>
    <w:multiLevelType w:val="multilevel"/>
    <w:tmpl w:val="6F1611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none"/>
      <w:lvlRestart w:val="0"/>
      <w:lvlText w:val="3.11.1"/>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98"/>
  </w:num>
  <w:num w:numId="24">
    <w:abstractNumId w:val="133"/>
  </w:num>
  <w:num w:numId="25">
    <w:abstractNumId w:val="120"/>
  </w:num>
  <w:num w:numId="26">
    <w:abstractNumId w:val="110"/>
  </w:num>
  <w:num w:numId="27">
    <w:abstractNumId w:val="75"/>
  </w:num>
  <w:num w:numId="28">
    <w:abstractNumId w:val="97"/>
  </w:num>
  <w:num w:numId="29">
    <w:abstractNumId w:val="134"/>
  </w:num>
  <w:num w:numId="30">
    <w:abstractNumId w:val="93"/>
  </w:num>
  <w:num w:numId="31">
    <w:abstractNumId w:val="94"/>
  </w:num>
  <w:num w:numId="32">
    <w:abstractNumId w:val="117"/>
  </w:num>
  <w:num w:numId="33">
    <w:abstractNumId w:val="137"/>
  </w:num>
  <w:num w:numId="34">
    <w:abstractNumId w:val="122"/>
  </w:num>
  <w:num w:numId="35">
    <w:abstractNumId w:val="109"/>
  </w:num>
  <w:num w:numId="36">
    <w:abstractNumId w:val="78"/>
  </w:num>
  <w:num w:numId="37">
    <w:abstractNumId w:val="80"/>
  </w:num>
  <w:num w:numId="38">
    <w:abstractNumId w:val="87"/>
  </w:num>
  <w:num w:numId="39">
    <w:abstractNumId w:val="95"/>
  </w:num>
  <w:num w:numId="40">
    <w:abstractNumId w:val="107"/>
  </w:num>
  <w:num w:numId="41">
    <w:abstractNumId w:val="82"/>
  </w:num>
  <w:num w:numId="42">
    <w:abstractNumId w:val="77"/>
  </w:num>
  <w:num w:numId="43">
    <w:abstractNumId w:val="136"/>
  </w:num>
  <w:num w:numId="44">
    <w:abstractNumId w:val="100"/>
  </w:num>
  <w:num w:numId="45">
    <w:abstractNumId w:val="129"/>
  </w:num>
  <w:num w:numId="46">
    <w:abstractNumId w:val="0"/>
  </w:num>
  <w:num w:numId="47">
    <w:abstractNumId w:val="111"/>
  </w:num>
  <w:num w:numId="48">
    <w:abstractNumId w:val="126"/>
  </w:num>
  <w:num w:numId="49">
    <w:abstractNumId w:val="130"/>
  </w:num>
  <w:num w:numId="50">
    <w:abstractNumId w:val="121"/>
  </w:num>
  <w:num w:numId="51">
    <w:abstractNumId w:val="143"/>
  </w:num>
  <w:num w:numId="52">
    <w:abstractNumId w:val="91"/>
  </w:num>
  <w:num w:numId="53">
    <w:abstractNumId w:val="79"/>
  </w:num>
  <w:num w:numId="54">
    <w:abstractNumId w:val="132"/>
  </w:num>
  <w:num w:numId="55">
    <w:abstractNumId w:val="99"/>
  </w:num>
  <w:num w:numId="56">
    <w:abstractNumId w:val="81"/>
  </w:num>
  <w:num w:numId="57">
    <w:abstractNumId w:val="83"/>
  </w:num>
  <w:num w:numId="58">
    <w:abstractNumId w:val="71"/>
  </w:num>
  <w:num w:numId="59">
    <w:abstractNumId w:val="103"/>
  </w:num>
  <w:num w:numId="60">
    <w:abstractNumId w:val="116"/>
  </w:num>
  <w:num w:numId="61">
    <w:abstractNumId w:val="72"/>
  </w:num>
  <w:num w:numId="62">
    <w:abstractNumId w:val="89"/>
  </w:num>
  <w:num w:numId="63">
    <w:abstractNumId w:val="73"/>
  </w:num>
  <w:num w:numId="64">
    <w:abstractNumId w:val="138"/>
  </w:num>
  <w:num w:numId="6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8"/>
  </w:num>
  <w:num w:numId="67">
    <w:abstractNumId w:val="135"/>
    <w:lvlOverride w:ilvl="0">
      <w:startOverride w:val="1"/>
    </w:lvlOverride>
  </w:num>
  <w:num w:numId="68">
    <w:abstractNumId w:val="76"/>
  </w:num>
  <w:num w:numId="69">
    <w:abstractNumId w:val="141"/>
  </w:num>
  <w:num w:numId="70">
    <w:abstractNumId w:val="85"/>
  </w:num>
  <w:num w:numId="71">
    <w:abstractNumId w:val="113"/>
  </w:num>
  <w:num w:numId="72">
    <w:abstractNumId w:val="96"/>
  </w:num>
  <w:num w:numId="73">
    <w:abstractNumId w:val="115"/>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7"/>
  </w:num>
  <w:num w:numId="76">
    <w:abstractNumId w:val="140"/>
  </w:num>
  <w:num w:numId="77">
    <w:abstractNumId w:val="88"/>
  </w:num>
  <w:num w:numId="78">
    <w:abstractNumId w:val="114"/>
  </w:num>
  <w:num w:numId="79">
    <w:abstractNumId w:val="142"/>
  </w:num>
  <w:num w:numId="80">
    <w:abstractNumId w:val="118"/>
  </w:num>
  <w:num w:numId="81">
    <w:abstractNumId w:val="108"/>
  </w:num>
  <w:num w:numId="82">
    <w:abstractNumId w:val="112"/>
  </w:num>
  <w:num w:numId="83">
    <w:abstractNumId w:val="105"/>
  </w:num>
  <w:num w:numId="84">
    <w:abstractNumId w:val="106"/>
  </w:num>
  <w:num w:numId="85">
    <w:abstractNumId w:val="124"/>
  </w:num>
  <w:num w:numId="86">
    <w:abstractNumId w:val="90"/>
  </w:num>
  <w:num w:numId="87">
    <w:abstractNumId w:val="102"/>
  </w:num>
  <w:num w:numId="88">
    <w:abstractNumId w:val="104"/>
  </w:num>
  <w:num w:numId="89">
    <w:abstractNumId w:val="123"/>
  </w:num>
  <w:num w:numId="90">
    <w:abstractNumId w:val="139"/>
  </w:num>
  <w:num w:numId="91">
    <w:abstractNumId w:val="11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1FC1"/>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57F1"/>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0DB"/>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423"/>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4E5"/>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03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82F"/>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0470CBA-5A24-4333-B981-10A16E88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tp.rosseti.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yperlink" Target="consultantplus://offline/main?base=LAW;n=115717;fld=134;dst=100014" TargetMode="Externa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rosseti.ru/about/anticorruptionpolicy/policy/index.php" TargetMode="External"/><Relationship Id="rId28" Type="http://schemas.openxmlformats.org/officeDocument/2006/relationships/footer" Target="footer7.xml"/><Relationship Id="rId36" Type="http://schemas.openxmlformats.org/officeDocument/2006/relationships/hyperlink" Target="mailto:doverie@mrsk-1.ru"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2.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644C-C90C-4E0B-9076-179B7A937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83</Pages>
  <Words>26370</Words>
  <Characters>150311</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176329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20</cp:revision>
  <cp:lastPrinted>2015-12-29T14:27:00Z</cp:lastPrinted>
  <dcterms:created xsi:type="dcterms:W3CDTF">2016-12-02T12:44:00Z</dcterms:created>
  <dcterms:modified xsi:type="dcterms:W3CDTF">2016-12-22T06:47:00Z</dcterms:modified>
</cp:coreProperties>
</file>