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D00A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A93ED77" wp14:editId="2809D3E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6C5179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 w:rsidR="001D24D7"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E525A" w:rsidRPr="00261CD4" w:rsidRDefault="005E525A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F678F7" w:rsidRPr="00F678F7">
        <w:rPr>
          <w:b/>
          <w:sz w:val="24"/>
          <w:szCs w:val="24"/>
        </w:rPr>
        <w:t xml:space="preserve">на оказание услуг </w:t>
      </w:r>
      <w:r w:rsidR="00552488">
        <w:rPr>
          <w:b/>
          <w:sz w:val="24"/>
          <w:szCs w:val="24"/>
        </w:rPr>
        <w:t>по обследованию зданий и сооружений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6C5179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6C5179">
        <w:rPr>
          <w:iCs/>
          <w:sz w:val="24"/>
          <w:szCs w:val="24"/>
        </w:rPr>
        <w:t xml:space="preserve"> Митрофанова Е.Н.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6C5179">
        <w:rPr>
          <w:iCs/>
          <w:sz w:val="24"/>
          <w:szCs w:val="24"/>
        </w:rPr>
        <w:t>54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6C5179" w:rsidRPr="00130793">
          <w:rPr>
            <w:rStyle w:val="a7"/>
          </w:rPr>
          <w:t>mitrofanova.en@mrsk-1.ru</w:t>
        </w:r>
      </w:hyperlink>
      <w:r w:rsidRPr="00261CD4">
        <w:rPr>
          <w:iCs/>
          <w:sz w:val="24"/>
          <w:szCs w:val="24"/>
        </w:rPr>
        <w:t>,</w:t>
      </w:r>
      <w:r w:rsidR="006C5179">
        <w:rPr>
          <w:iCs/>
          <w:sz w:val="24"/>
          <w:szCs w:val="24"/>
        </w:rPr>
        <w:t xml:space="preserve"> </w:t>
      </w:r>
      <w:r w:rsidRPr="00261CD4">
        <w:rPr>
          <w:iCs/>
          <w:sz w:val="24"/>
          <w:szCs w:val="24"/>
        </w:rPr>
        <w:t xml:space="preserve"> ответственное лицо –</w:t>
      </w:r>
      <w:r w:rsidRPr="00261CD4">
        <w:rPr>
          <w:sz w:val="24"/>
          <w:szCs w:val="24"/>
        </w:rPr>
        <w:t xml:space="preserve"> </w:t>
      </w:r>
      <w:r w:rsidR="006C5179">
        <w:rPr>
          <w:sz w:val="24"/>
          <w:szCs w:val="24"/>
        </w:rPr>
        <w:t>Митрофанова Екатерина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</w:t>
      </w:r>
      <w:r w:rsidR="00552488">
        <w:rPr>
          <w:sz w:val="24"/>
          <w:szCs w:val="24"/>
        </w:rPr>
        <w:t>4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6C5179" w:rsidRPr="00130793">
          <w:rPr>
            <w:rStyle w:val="a7"/>
          </w:rPr>
          <w:t>mitrofanova.en@mrsk-1.ru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</w:t>
      </w:r>
      <w:proofErr w:type="gramEnd"/>
      <w:r w:rsidRPr="00261CD4">
        <w:rPr>
          <w:iCs/>
          <w:sz w:val="24"/>
          <w:szCs w:val="24"/>
        </w:rPr>
        <w:t xml:space="preserve"> </w:t>
      </w:r>
      <w:proofErr w:type="gramStart"/>
      <w:r w:rsidRPr="00261CD4">
        <w:rPr>
          <w:iCs/>
          <w:sz w:val="24"/>
          <w:szCs w:val="24"/>
        </w:rPr>
        <w:t>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552488">
        <w:rPr>
          <w:b/>
          <w:sz w:val="24"/>
          <w:szCs w:val="24"/>
        </w:rPr>
        <w:t>25</w:t>
      </w:r>
      <w:r w:rsidRPr="00261CD4">
        <w:rPr>
          <w:b/>
          <w:sz w:val="24"/>
          <w:szCs w:val="24"/>
        </w:rPr>
        <w:t xml:space="preserve">» </w:t>
      </w:r>
      <w:r w:rsidR="006C5179">
        <w:rPr>
          <w:b/>
          <w:sz w:val="24"/>
          <w:szCs w:val="24"/>
        </w:rPr>
        <w:t>апреля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 xml:space="preserve">ласило </w:t>
      </w:r>
      <w:r w:rsidRPr="006C5179">
        <w:rPr>
          <w:sz w:val="24"/>
          <w:szCs w:val="24"/>
        </w:rPr>
        <w:t>юридических лиц</w:t>
      </w:r>
      <w:r w:rsidR="005B75A6" w:rsidRPr="006C5179">
        <w:rPr>
          <w:sz w:val="24"/>
          <w:szCs w:val="24"/>
        </w:rPr>
        <w:t xml:space="preserve"> и физических лиц (в т.</w:t>
      </w:r>
      <w:r w:rsidR="003129D4" w:rsidRPr="006C5179">
        <w:rPr>
          <w:sz w:val="24"/>
          <w:szCs w:val="24"/>
        </w:rPr>
        <w:t xml:space="preserve"> </w:t>
      </w:r>
      <w:r w:rsidR="005B75A6" w:rsidRPr="006C5179">
        <w:rPr>
          <w:sz w:val="24"/>
          <w:szCs w:val="24"/>
        </w:rPr>
        <w:t>ч. индивидуальных предпринимателей)</w:t>
      </w:r>
      <w:r w:rsidR="00DC6125" w:rsidRPr="006C5179">
        <w:rPr>
          <w:sz w:val="24"/>
          <w:szCs w:val="24"/>
        </w:rPr>
        <w:t xml:space="preserve"> </w:t>
      </w:r>
      <w:r w:rsidR="006C5179" w:rsidRPr="006C5179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6C5179" w:rsidRPr="006C5179">
        <w:rPr>
          <w:sz w:val="24"/>
          <w:szCs w:val="24"/>
        </w:rPr>
        <w:t xml:space="preserve"> </w:t>
      </w:r>
      <w:proofErr w:type="gramStart"/>
      <w:r w:rsidR="006C5179" w:rsidRPr="006C5179">
        <w:rPr>
          <w:sz w:val="24"/>
          <w:szCs w:val="24"/>
        </w:rPr>
        <w:t>законом Российской Федерации от 24 июля 2007 г. N 209-ФЗ «О развитии малого и среднего предпринимательства в Российской Федерации»)</w:t>
      </w:r>
      <w:r w:rsidR="006C5179" w:rsidRPr="00261CD4">
        <w:rPr>
          <w:sz w:val="24"/>
          <w:szCs w:val="24"/>
        </w:rPr>
        <w:t xml:space="preserve"> </w:t>
      </w:r>
      <w:r w:rsidR="00DC6125" w:rsidRPr="00261CD4">
        <w:rPr>
          <w:sz w:val="24"/>
          <w:szCs w:val="24"/>
        </w:rPr>
        <w:t>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 xml:space="preserve">на право 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 xml:space="preserve">на оказание услуг </w:t>
      </w:r>
      <w:r w:rsidR="00552488">
        <w:rPr>
          <w:sz w:val="24"/>
          <w:szCs w:val="24"/>
        </w:rPr>
        <w:t>по обследованию зданий и сооружений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>РФ, 150003, г. Ярославль, ул. 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r w:rsidR="006C5179">
        <w:rPr>
          <w:sz w:val="24"/>
          <w:szCs w:val="24"/>
        </w:rPr>
        <w:t xml:space="preserve"> </w:t>
      </w:r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 xml:space="preserve">АО «Россети» </w:t>
      </w:r>
      <w:r w:rsidR="002E78E1">
        <w:rPr>
          <w:sz w:val="24"/>
          <w:szCs w:val="24"/>
        </w:rPr>
        <w:t xml:space="preserve">            </w:t>
      </w:r>
      <w:hyperlink r:id="rId22" w:history="1">
        <w:r w:rsidR="002E78E1" w:rsidRPr="001031E7">
          <w:rPr>
            <w:rStyle w:val="a7"/>
            <w:sz w:val="24"/>
            <w:szCs w:val="24"/>
          </w:rPr>
          <w:t>www.b2b-mrsk.ru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E78E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</w:t>
      </w:r>
      <w:r w:rsidR="00717F60" w:rsidRPr="002E78E1">
        <w:rPr>
          <w:sz w:val="24"/>
          <w:szCs w:val="24"/>
        </w:rPr>
        <w:t xml:space="preserve">заключения </w:t>
      </w:r>
      <w:r w:rsidR="00123C70" w:rsidRPr="002E78E1">
        <w:rPr>
          <w:sz w:val="24"/>
          <w:szCs w:val="24"/>
        </w:rPr>
        <w:t>Договор</w:t>
      </w:r>
      <w:r w:rsidR="00261CD4" w:rsidRPr="002E78E1">
        <w:rPr>
          <w:sz w:val="24"/>
          <w:szCs w:val="24"/>
        </w:rPr>
        <w:t>а</w:t>
      </w:r>
      <w:r w:rsidR="00A40714" w:rsidRPr="002E78E1">
        <w:rPr>
          <w:sz w:val="24"/>
          <w:szCs w:val="24"/>
        </w:rPr>
        <w:t xml:space="preserve"> </w:t>
      </w:r>
      <w:r w:rsidR="00F678F7" w:rsidRPr="002E78E1">
        <w:rPr>
          <w:sz w:val="24"/>
          <w:szCs w:val="24"/>
        </w:rPr>
        <w:t xml:space="preserve">на оказание услуг </w:t>
      </w:r>
      <w:r w:rsidR="00552488" w:rsidRPr="002E78E1">
        <w:rPr>
          <w:sz w:val="24"/>
          <w:szCs w:val="24"/>
        </w:rPr>
        <w:t>по обследованию зданий и сооружений</w:t>
      </w:r>
      <w:r w:rsidR="00366652" w:rsidRPr="002E78E1">
        <w:rPr>
          <w:sz w:val="24"/>
          <w:szCs w:val="24"/>
        </w:rPr>
        <w:t xml:space="preserve"> для нужд ПАО «МРСК Центра»</w:t>
      </w:r>
      <w:r w:rsidR="00702B2C" w:rsidRPr="002E78E1">
        <w:rPr>
          <w:sz w:val="24"/>
          <w:szCs w:val="24"/>
        </w:rPr>
        <w:t xml:space="preserve"> (филиал</w:t>
      </w:r>
      <w:r w:rsidR="00261CD4" w:rsidRPr="002E78E1">
        <w:rPr>
          <w:sz w:val="24"/>
          <w:szCs w:val="24"/>
        </w:rPr>
        <w:t>а</w:t>
      </w:r>
      <w:r w:rsidR="00702B2C" w:rsidRPr="002E78E1">
        <w:rPr>
          <w:sz w:val="24"/>
          <w:szCs w:val="24"/>
        </w:rPr>
        <w:t xml:space="preserve"> </w:t>
      </w:r>
      <w:r w:rsidR="00862664" w:rsidRPr="002E78E1">
        <w:rPr>
          <w:sz w:val="24"/>
          <w:szCs w:val="24"/>
        </w:rPr>
        <w:t>«Ярэнерго»</w:t>
      </w:r>
      <w:r w:rsidR="00702B2C" w:rsidRPr="002E78E1">
        <w:rPr>
          <w:sz w:val="24"/>
          <w:szCs w:val="24"/>
        </w:rPr>
        <w:t>)</w:t>
      </w:r>
      <w:bookmarkEnd w:id="17"/>
      <w:r w:rsidR="00702B2C" w:rsidRPr="002E78E1">
        <w:rPr>
          <w:sz w:val="24"/>
          <w:szCs w:val="24"/>
        </w:rPr>
        <w:t>.</w:t>
      </w:r>
    </w:p>
    <w:p w:rsidR="008C4223" w:rsidRPr="002E78E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E78E1">
        <w:rPr>
          <w:sz w:val="24"/>
          <w:szCs w:val="24"/>
        </w:rPr>
        <w:t xml:space="preserve">Количество лотов: </w:t>
      </w:r>
      <w:r w:rsidRPr="002E78E1">
        <w:rPr>
          <w:b/>
          <w:sz w:val="24"/>
          <w:szCs w:val="24"/>
        </w:rPr>
        <w:t>1 (один)</w:t>
      </w:r>
      <w:r w:rsidRPr="002E78E1">
        <w:rPr>
          <w:sz w:val="24"/>
          <w:szCs w:val="24"/>
        </w:rPr>
        <w:t>.</w:t>
      </w:r>
    </w:p>
    <w:bookmarkEnd w:id="18"/>
    <w:p w:rsidR="00804801" w:rsidRPr="002E78E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E78E1">
        <w:rPr>
          <w:sz w:val="24"/>
          <w:szCs w:val="24"/>
        </w:rPr>
        <w:t xml:space="preserve">Частичное </w:t>
      </w:r>
      <w:r w:rsidR="00366652" w:rsidRPr="002E78E1">
        <w:rPr>
          <w:sz w:val="24"/>
          <w:szCs w:val="24"/>
        </w:rPr>
        <w:t xml:space="preserve">оказание </w:t>
      </w:r>
      <w:r w:rsidR="00AD3EBC" w:rsidRPr="002E78E1">
        <w:rPr>
          <w:sz w:val="24"/>
          <w:szCs w:val="24"/>
        </w:rPr>
        <w:t>услуг</w:t>
      </w:r>
      <w:r w:rsidRPr="002E78E1">
        <w:rPr>
          <w:sz w:val="24"/>
          <w:szCs w:val="24"/>
        </w:rPr>
        <w:t xml:space="preserve"> не допускается.</w:t>
      </w:r>
    </w:p>
    <w:p w:rsidR="00717F60" w:rsidRPr="002E78E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E78E1">
        <w:rPr>
          <w:sz w:val="24"/>
          <w:szCs w:val="24"/>
        </w:rPr>
        <w:t>Сроки</w:t>
      </w:r>
      <w:r w:rsidR="00717F60" w:rsidRPr="002E78E1">
        <w:rPr>
          <w:sz w:val="24"/>
          <w:szCs w:val="24"/>
        </w:rPr>
        <w:t xml:space="preserve"> </w:t>
      </w:r>
      <w:r w:rsidR="00366652" w:rsidRPr="002E78E1">
        <w:rPr>
          <w:sz w:val="24"/>
          <w:szCs w:val="24"/>
        </w:rPr>
        <w:t>оказания услуг</w:t>
      </w:r>
      <w:r w:rsidR="00717F60" w:rsidRPr="002E78E1">
        <w:rPr>
          <w:sz w:val="24"/>
          <w:szCs w:val="24"/>
        </w:rPr>
        <w:t xml:space="preserve">: </w:t>
      </w:r>
      <w:bookmarkEnd w:id="19"/>
      <w:r w:rsidR="002E78E1" w:rsidRPr="002E78E1">
        <w:rPr>
          <w:sz w:val="24"/>
          <w:szCs w:val="24"/>
        </w:rPr>
        <w:t>июль –</w:t>
      </w:r>
      <w:r w:rsidR="002E78E1">
        <w:rPr>
          <w:sz w:val="24"/>
          <w:szCs w:val="24"/>
        </w:rPr>
        <w:t xml:space="preserve"> </w:t>
      </w:r>
      <w:r w:rsidR="002E78E1" w:rsidRPr="002E78E1">
        <w:rPr>
          <w:sz w:val="24"/>
          <w:szCs w:val="24"/>
        </w:rPr>
        <w:t>август 2018 года</w:t>
      </w:r>
      <w:r w:rsidR="00BC4F94" w:rsidRPr="002E78E1">
        <w:rPr>
          <w:sz w:val="24"/>
          <w:szCs w:val="24"/>
        </w:rPr>
        <w:t>.</w:t>
      </w:r>
      <w:r w:rsidR="002E78E1" w:rsidRPr="002E78E1">
        <w:rPr>
          <w:sz w:val="24"/>
          <w:szCs w:val="24"/>
        </w:rPr>
        <w:t xml:space="preserve"> </w:t>
      </w:r>
    </w:p>
    <w:p w:rsidR="008D2928" w:rsidRPr="006C517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E78E1">
        <w:rPr>
          <w:sz w:val="24"/>
          <w:szCs w:val="24"/>
        </w:rPr>
        <w:t>Оказание услуг Участником будет осуществляться</w:t>
      </w:r>
      <w:r w:rsidRPr="006C5179">
        <w:rPr>
          <w:sz w:val="24"/>
          <w:szCs w:val="24"/>
        </w:rPr>
        <w:t xml:space="preserve"> на </w:t>
      </w:r>
      <w:r w:rsidR="00425F34" w:rsidRPr="006C5179">
        <w:rPr>
          <w:sz w:val="24"/>
          <w:szCs w:val="24"/>
        </w:rPr>
        <w:t>территории Р</w:t>
      </w:r>
      <w:r w:rsidR="00A0540E" w:rsidRPr="006C5179">
        <w:rPr>
          <w:sz w:val="24"/>
          <w:szCs w:val="24"/>
        </w:rPr>
        <w:t xml:space="preserve">оссийской </w:t>
      </w:r>
      <w:r w:rsidR="00425F34" w:rsidRPr="006C5179">
        <w:rPr>
          <w:sz w:val="24"/>
          <w:szCs w:val="24"/>
        </w:rPr>
        <w:t>Ф</w:t>
      </w:r>
      <w:r w:rsidR="00A0540E" w:rsidRPr="006C5179">
        <w:rPr>
          <w:sz w:val="24"/>
          <w:szCs w:val="24"/>
        </w:rPr>
        <w:t>едерации</w:t>
      </w:r>
      <w:r w:rsidRPr="006C5179">
        <w:rPr>
          <w:sz w:val="24"/>
          <w:szCs w:val="24"/>
        </w:rPr>
        <w:t>.</w:t>
      </w:r>
      <w:bookmarkEnd w:id="20"/>
    </w:p>
    <w:p w:rsidR="00717F60" w:rsidRPr="006C5179" w:rsidRDefault="006C517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6C5179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691FB1" w:rsidRPr="006C5179">
        <w:rPr>
          <w:iCs/>
          <w:sz w:val="24"/>
          <w:szCs w:val="24"/>
        </w:rPr>
        <w:t>.</w:t>
      </w:r>
      <w:r w:rsidRPr="006C5179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C5179">
        <w:rPr>
          <w:iCs/>
          <w:sz w:val="24"/>
          <w:szCs w:val="24"/>
        </w:rPr>
        <w:t xml:space="preserve">Порядок проведения </w:t>
      </w:r>
      <w:r w:rsidR="00C05EF6" w:rsidRPr="006C5179">
        <w:rPr>
          <w:iCs/>
          <w:sz w:val="24"/>
          <w:szCs w:val="24"/>
        </w:rPr>
        <w:t>запроса предложений</w:t>
      </w:r>
      <w:r w:rsidR="00C05EF6" w:rsidRPr="00261CD4">
        <w:rPr>
          <w:iCs/>
          <w:sz w:val="24"/>
          <w:szCs w:val="24"/>
        </w:rPr>
        <w:t xml:space="preserve">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279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280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281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282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283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5294"/>
      <w:bookmarkStart w:id="63" w:name="_Toc469488338"/>
      <w:bookmarkStart w:id="64" w:name="_Toc471894859"/>
      <w:bookmarkStart w:id="65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bookmarkStart w:id="79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bookmarkStart w:id="93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5297"/>
      <w:bookmarkStart w:id="105" w:name="_Toc469488341"/>
      <w:bookmarkStart w:id="106" w:name="_Toc471894862"/>
      <w:bookmarkStart w:id="107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5298"/>
      <w:bookmarkStart w:id="119" w:name="_Toc469488342"/>
      <w:bookmarkStart w:id="120" w:name="_Toc471894863"/>
      <w:bookmarkStart w:id="121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5299"/>
      <w:bookmarkStart w:id="133" w:name="_Toc469488343"/>
      <w:bookmarkStart w:id="134" w:name="_Toc471894864"/>
      <w:bookmarkStart w:id="135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290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291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5302"/>
      <w:bookmarkStart w:id="159" w:name="_Toc469488346"/>
      <w:bookmarkStart w:id="160" w:name="_Toc471894867"/>
      <w:bookmarkStart w:id="161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5303"/>
      <w:bookmarkStart w:id="178" w:name="_Toc469488347"/>
      <w:bookmarkStart w:id="179" w:name="_Toc471894868"/>
      <w:bookmarkStart w:id="180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5304"/>
      <w:bookmarkStart w:id="197" w:name="_Toc469488348"/>
      <w:bookmarkStart w:id="198" w:name="_Toc471894869"/>
      <w:bookmarkStart w:id="199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5306"/>
      <w:bookmarkStart w:id="217" w:name="_Toc469488350"/>
      <w:bookmarkStart w:id="218" w:name="_Toc471894871"/>
      <w:bookmarkStart w:id="219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5307"/>
      <w:bookmarkStart w:id="235" w:name="_Toc469488351"/>
      <w:bookmarkStart w:id="236" w:name="_Toc471894872"/>
      <w:bookmarkStart w:id="237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5308"/>
      <w:bookmarkStart w:id="254" w:name="_Toc469488352"/>
      <w:bookmarkStart w:id="255" w:name="_Toc471894873"/>
      <w:bookmarkStart w:id="256" w:name="_Toc498590298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8354"/>
      <w:bookmarkStart w:id="265" w:name="_Toc471894875"/>
      <w:bookmarkStart w:id="266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8355"/>
      <w:bookmarkStart w:id="269" w:name="_Toc471894876"/>
      <w:bookmarkStart w:id="270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8356"/>
      <w:bookmarkStart w:id="274" w:name="_Toc471894877"/>
      <w:bookmarkStart w:id="275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8357"/>
      <w:bookmarkStart w:id="278" w:name="_Toc471894878"/>
      <w:bookmarkStart w:id="279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8358"/>
      <w:bookmarkStart w:id="282" w:name="_Toc471894879"/>
      <w:bookmarkStart w:id="283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8359"/>
      <w:bookmarkStart w:id="286" w:name="_Toc471894880"/>
      <w:bookmarkStart w:id="287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8360"/>
      <w:bookmarkStart w:id="290" w:name="_Toc471894881"/>
      <w:bookmarkStart w:id="291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5311"/>
      <w:bookmarkStart w:id="308" w:name="_Toc469488363"/>
      <w:bookmarkStart w:id="309" w:name="_Toc471894884"/>
      <w:bookmarkStart w:id="310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5312"/>
      <w:bookmarkStart w:id="327" w:name="_Toc469488364"/>
      <w:bookmarkStart w:id="328" w:name="_Toc471894885"/>
      <w:bookmarkStart w:id="329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311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312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5315"/>
      <w:bookmarkStart w:id="350" w:name="_Toc469488367"/>
      <w:bookmarkStart w:id="351" w:name="_Toc471894888"/>
      <w:bookmarkStart w:id="352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5316"/>
      <w:bookmarkStart w:id="372" w:name="_Toc469488368"/>
      <w:bookmarkStart w:id="373" w:name="_Toc471894889"/>
      <w:bookmarkStart w:id="374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8"/>
      <w:bookmarkEnd w:id="359"/>
      <w:bookmarkEnd w:id="360"/>
      <w:r w:rsidRPr="00E71A48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5317"/>
      <w:bookmarkStart w:id="387" w:name="_Toc469488369"/>
      <w:bookmarkStart w:id="388" w:name="_Toc471894890"/>
      <w:bookmarkStart w:id="389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5318"/>
      <w:bookmarkStart w:id="403" w:name="_Toc469488370"/>
      <w:bookmarkStart w:id="404" w:name="_Toc471894891"/>
      <w:bookmarkStart w:id="405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5319"/>
      <w:bookmarkStart w:id="418" w:name="_Toc469488371"/>
      <w:bookmarkStart w:id="419" w:name="_Toc471894892"/>
      <w:bookmarkStart w:id="420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5320"/>
      <w:bookmarkStart w:id="432" w:name="_Toc469488372"/>
      <w:bookmarkStart w:id="433" w:name="_Toc471894893"/>
      <w:bookmarkStart w:id="434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4794"/>
      <w:bookmarkStart w:id="446" w:name="_Toc468875321"/>
      <w:bookmarkStart w:id="447" w:name="_Toc469488373"/>
      <w:bookmarkStart w:id="448" w:name="_Toc471894894"/>
      <w:bookmarkStart w:id="449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2E78E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E78E1">
        <w:rPr>
          <w:bCs w:val="0"/>
          <w:sz w:val="24"/>
          <w:szCs w:val="24"/>
        </w:rPr>
        <w:t xml:space="preserve">Начальная (максимальная) цена </w:t>
      </w:r>
      <w:r w:rsidR="00123C70" w:rsidRPr="002E78E1">
        <w:rPr>
          <w:bCs w:val="0"/>
          <w:sz w:val="24"/>
          <w:szCs w:val="24"/>
        </w:rPr>
        <w:t>Договор</w:t>
      </w:r>
      <w:r w:rsidRPr="002E78E1">
        <w:rPr>
          <w:bCs w:val="0"/>
          <w:sz w:val="24"/>
          <w:szCs w:val="24"/>
        </w:rPr>
        <w:t>а</w:t>
      </w:r>
      <w:r w:rsidR="00216641" w:rsidRPr="002E78E1">
        <w:rPr>
          <w:bCs w:val="0"/>
          <w:sz w:val="24"/>
          <w:szCs w:val="24"/>
        </w:rPr>
        <w:t>:</w:t>
      </w:r>
    </w:p>
    <w:p w:rsidR="00280464" w:rsidRPr="002E78E1" w:rsidRDefault="002E78E1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2E78E1">
        <w:rPr>
          <w:b/>
          <w:sz w:val="24"/>
          <w:szCs w:val="24"/>
        </w:rPr>
        <w:t>3 813 559,00</w:t>
      </w:r>
      <w:r w:rsidRPr="002E78E1">
        <w:rPr>
          <w:sz w:val="24"/>
          <w:szCs w:val="24"/>
        </w:rPr>
        <w:t xml:space="preserve"> (три миллиона восемьсот тринадцать тысяч пятьсот пятьдесят девять) рублей 00 копеек РФ, без учета НДС; НДС составляет </w:t>
      </w:r>
      <w:r w:rsidRPr="002E78E1">
        <w:rPr>
          <w:b/>
          <w:sz w:val="24"/>
          <w:szCs w:val="24"/>
        </w:rPr>
        <w:t>686 440,62</w:t>
      </w:r>
      <w:r w:rsidRPr="002E78E1">
        <w:rPr>
          <w:sz w:val="24"/>
          <w:szCs w:val="24"/>
        </w:rPr>
        <w:t xml:space="preserve"> (шестьсот восемьдесят шесть тысяч четыреста сорок) рублей 62 копейки РФ; </w:t>
      </w:r>
      <w:r w:rsidRPr="002E78E1">
        <w:rPr>
          <w:b/>
          <w:sz w:val="24"/>
          <w:szCs w:val="24"/>
        </w:rPr>
        <w:t>4 499 999,62</w:t>
      </w:r>
      <w:r w:rsidRPr="002E78E1">
        <w:rPr>
          <w:sz w:val="24"/>
          <w:szCs w:val="24"/>
        </w:rPr>
        <w:t xml:space="preserve"> (четыре миллиона четыреста девяносто девять тысяч девятьсот девяносто девять) рублей 62 копейки РФ, с учетом НДС</w:t>
      </w:r>
      <w:r w:rsidR="00261CD4" w:rsidRPr="002E78E1">
        <w:rPr>
          <w:sz w:val="24"/>
          <w:szCs w:val="24"/>
        </w:rPr>
        <w:t>.</w:t>
      </w:r>
      <w:r w:rsidRPr="002E78E1">
        <w:rPr>
          <w:sz w:val="24"/>
          <w:szCs w:val="24"/>
        </w:rPr>
        <w:t xml:space="preserve"> 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5322"/>
      <w:bookmarkStart w:id="463" w:name="_Toc469488374"/>
      <w:bookmarkStart w:id="464" w:name="_Toc471894895"/>
      <w:bookmarkStart w:id="465" w:name="_Toc498590320"/>
      <w:bookmarkStart w:id="466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A03758">
        <w:rPr>
          <w:bCs w:val="0"/>
          <w:sz w:val="24"/>
          <w:szCs w:val="24"/>
        </w:rPr>
        <w:t xml:space="preserve">Требования к </w:t>
      </w:r>
      <w:r w:rsidR="009C744E" w:rsidRPr="00A03758">
        <w:rPr>
          <w:bCs w:val="0"/>
          <w:sz w:val="24"/>
          <w:szCs w:val="24"/>
        </w:rPr>
        <w:t>Участник</w:t>
      </w:r>
      <w:r w:rsidRPr="00A03758">
        <w:rPr>
          <w:bCs w:val="0"/>
          <w:sz w:val="24"/>
          <w:szCs w:val="24"/>
        </w:rPr>
        <w:t>ам</w:t>
      </w:r>
      <w:bookmarkEnd w:id="467"/>
      <w:r w:rsidRPr="00A03758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A03758">
        <w:rPr>
          <w:bCs w:val="0"/>
          <w:sz w:val="24"/>
          <w:szCs w:val="24"/>
        </w:rPr>
        <w:t xml:space="preserve"> у</w:t>
      </w:r>
      <w:r w:rsidRPr="00A03758">
        <w:rPr>
          <w:bCs w:val="0"/>
          <w:sz w:val="24"/>
          <w:szCs w:val="24"/>
        </w:rPr>
        <w:t xml:space="preserve">частвовать в процедуре </w:t>
      </w:r>
      <w:r w:rsidR="009C744E" w:rsidRPr="00A03758">
        <w:rPr>
          <w:bCs w:val="0"/>
          <w:sz w:val="24"/>
          <w:szCs w:val="24"/>
        </w:rPr>
        <w:t>З</w:t>
      </w:r>
      <w:r w:rsidRPr="00A03758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03758">
        <w:rPr>
          <w:bCs w:val="0"/>
          <w:color w:val="000000"/>
          <w:sz w:val="24"/>
          <w:szCs w:val="24"/>
        </w:rPr>
        <w:t>физическое</w:t>
      </w:r>
      <w:r w:rsidRPr="00A03758">
        <w:rPr>
          <w:bCs w:val="0"/>
          <w:sz w:val="24"/>
          <w:szCs w:val="24"/>
        </w:rPr>
        <w:t xml:space="preserve"> лицо </w:t>
      </w:r>
      <w:r w:rsidR="00E71628" w:rsidRPr="00A03758">
        <w:rPr>
          <w:bCs w:val="0"/>
          <w:sz w:val="24"/>
          <w:szCs w:val="24"/>
        </w:rPr>
        <w:t>(в т.</w:t>
      </w:r>
      <w:r w:rsidR="003129D4" w:rsidRPr="00A03758">
        <w:rPr>
          <w:bCs w:val="0"/>
          <w:sz w:val="24"/>
          <w:szCs w:val="24"/>
        </w:rPr>
        <w:t xml:space="preserve"> </w:t>
      </w:r>
      <w:r w:rsidR="00E71628" w:rsidRPr="00A03758">
        <w:rPr>
          <w:bCs w:val="0"/>
          <w:sz w:val="24"/>
          <w:szCs w:val="24"/>
        </w:rPr>
        <w:t xml:space="preserve">ч. </w:t>
      </w:r>
      <w:r w:rsidRPr="00A03758">
        <w:rPr>
          <w:bCs w:val="0"/>
          <w:sz w:val="24"/>
          <w:szCs w:val="24"/>
        </w:rPr>
        <w:t>индивидуальный предприниматель</w:t>
      </w:r>
      <w:r w:rsidR="00E71628" w:rsidRPr="00A03758">
        <w:rPr>
          <w:bCs w:val="0"/>
          <w:sz w:val="24"/>
          <w:szCs w:val="24"/>
        </w:rPr>
        <w:t>)</w:t>
      </w:r>
      <w:r w:rsidR="00A03758" w:rsidRPr="00A03758">
        <w:rPr>
          <w:bCs w:val="0"/>
          <w:sz w:val="24"/>
          <w:szCs w:val="24"/>
        </w:rPr>
        <w:t xml:space="preserve">, </w:t>
      </w:r>
      <w:r w:rsidR="00A03758" w:rsidRPr="00A03758">
        <w:rPr>
          <w:sz w:val="24"/>
          <w:szCs w:val="24"/>
        </w:rPr>
        <w:t>являющееся субъектом малого и среднего предпринимательства</w:t>
      </w:r>
      <w:r w:rsidRPr="00A03758">
        <w:rPr>
          <w:bCs w:val="0"/>
          <w:sz w:val="24"/>
          <w:szCs w:val="24"/>
        </w:rPr>
        <w:t xml:space="preserve">. </w:t>
      </w:r>
      <w:proofErr w:type="gramStart"/>
      <w:r w:rsidR="00362EA4" w:rsidRPr="00A03758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3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001498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0149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001498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001498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01498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01498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01498">
        <w:rPr>
          <w:color w:val="000000"/>
          <w:sz w:val="24"/>
          <w:szCs w:val="24"/>
          <w:lang w:eastAsia="ru-RU"/>
        </w:rPr>
        <w:t>т.ч</w:t>
      </w:r>
      <w:proofErr w:type="spellEnd"/>
      <w:r w:rsidRPr="00001498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01498">
        <w:rPr>
          <w:color w:val="000000"/>
          <w:sz w:val="24"/>
          <w:szCs w:val="24"/>
          <w:lang w:eastAsia="ru-RU"/>
        </w:rPr>
        <w:t xml:space="preserve"> </w:t>
      </w:r>
      <w:r w:rsidRPr="00001498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01498">
        <w:rPr>
          <w:color w:val="000000"/>
          <w:sz w:val="24"/>
          <w:szCs w:val="24"/>
          <w:lang w:eastAsia="ru-RU"/>
        </w:rPr>
        <w:t xml:space="preserve">. </w:t>
      </w:r>
    </w:p>
    <w:p w:rsidR="00001498" w:rsidRPr="00001498" w:rsidRDefault="0000149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0149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01498">
        <w:rPr>
          <w:sz w:val="24"/>
          <w:szCs w:val="24"/>
          <w:lang w:eastAsia="ru-RU"/>
        </w:rPr>
        <w:t>Дополнительные требования к Участникам,</w:t>
      </w:r>
      <w:r w:rsidRPr="00AE1D21">
        <w:rPr>
          <w:sz w:val="24"/>
          <w:szCs w:val="24"/>
          <w:lang w:eastAsia="ru-RU"/>
        </w:rPr>
        <w:t xml:space="preserve">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5"/>
      <w:bookmarkEnd w:id="476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8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79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0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1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5323"/>
      <w:bookmarkStart w:id="496" w:name="_Toc469488375"/>
      <w:bookmarkStart w:id="497" w:name="_Toc471894896"/>
      <w:bookmarkStart w:id="498" w:name="_Toc498590321"/>
      <w:r w:rsidRPr="00E71A48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5324"/>
      <w:bookmarkStart w:id="515" w:name="_Toc469488376"/>
      <w:bookmarkStart w:id="516" w:name="_Toc471894897"/>
      <w:bookmarkStart w:id="517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5325"/>
      <w:bookmarkStart w:id="534" w:name="_Toc469488377"/>
      <w:bookmarkStart w:id="535" w:name="_Toc471894898"/>
      <w:bookmarkStart w:id="536" w:name="_Toc498590323"/>
      <w:r w:rsidRPr="00E71A48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5326"/>
      <w:bookmarkStart w:id="550" w:name="_Toc469488378"/>
      <w:bookmarkStart w:id="551" w:name="_Toc471894899"/>
      <w:bookmarkStart w:id="552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5327"/>
      <w:bookmarkStart w:id="565" w:name="_Toc469488379"/>
      <w:bookmarkStart w:id="566" w:name="_Toc471894900"/>
      <w:bookmarkStart w:id="567" w:name="_Toc498590325"/>
      <w:r w:rsidRPr="00E71A48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5328"/>
      <w:bookmarkStart w:id="583" w:name="_Toc469488380"/>
      <w:bookmarkStart w:id="584" w:name="_Toc471894901"/>
      <w:bookmarkStart w:id="585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001498">
        <w:rPr>
          <w:bCs w:val="0"/>
          <w:sz w:val="24"/>
          <w:szCs w:val="24"/>
        </w:rPr>
        <w:t xml:space="preserve"> 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6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89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00149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001498">
        <w:rPr>
          <w:bCs w:val="0"/>
          <w:sz w:val="24"/>
          <w:szCs w:val="24"/>
        </w:rPr>
        <w:t xml:space="preserve"> (кабинет отдела закупок)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001498">
        <w:rPr>
          <w:bCs w:val="0"/>
          <w:sz w:val="24"/>
          <w:szCs w:val="24"/>
        </w:rPr>
        <w:t>Митрофанова Екатерина Николаевна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001498">
        <w:rPr>
          <w:bCs w:val="0"/>
          <w:sz w:val="24"/>
          <w:szCs w:val="24"/>
        </w:rPr>
        <w:t>54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 xml:space="preserve">специалисту </w:t>
      </w:r>
      <w:r w:rsidR="00001498">
        <w:rPr>
          <w:rFonts w:eastAsia="Calibri"/>
          <w:szCs w:val="24"/>
          <w:lang w:eastAsia="en-US"/>
        </w:rPr>
        <w:t>1</w:t>
      </w:r>
      <w:r w:rsidR="00261CD4" w:rsidRPr="00261CD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001498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001498">
        <w:rPr>
          <w:rFonts w:eastAsia="Calibri"/>
          <w:szCs w:val="24"/>
          <w:lang w:eastAsia="en-US"/>
        </w:rPr>
        <w:t xml:space="preserve"> </w:t>
      </w:r>
      <w:r w:rsidRPr="00261CD4">
        <w:rPr>
          <w:rFonts w:eastAsia="Calibri"/>
          <w:szCs w:val="24"/>
          <w:lang w:eastAsia="en-US"/>
        </w:rPr>
        <w:t>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001498">
        <w:rPr>
          <w:rFonts w:eastAsia="Calibri"/>
          <w:szCs w:val="24"/>
          <w:lang w:eastAsia="en-US"/>
        </w:rPr>
        <w:t>54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001498" w:rsidRPr="00130793">
          <w:rPr>
            <w:rStyle w:val="a7"/>
            <w:sz w:val="22"/>
          </w:rPr>
          <w:t>mitrofanova.en@mrsk-1.ru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  <w:r w:rsidR="00001498">
        <w:rPr>
          <w:szCs w:val="24"/>
        </w:rPr>
        <w:t xml:space="preserve">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5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327"/>
      <w:r w:rsidRPr="00AE1D2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5330"/>
      <w:bookmarkStart w:id="612" w:name="_Toc469488382"/>
      <w:bookmarkStart w:id="613" w:name="_Toc471894903"/>
      <w:bookmarkStart w:id="614" w:name="_Toc498590328"/>
      <w:r w:rsidRPr="00E71A48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8569CC">
        <w:rPr>
          <w:b/>
          <w:bCs w:val="0"/>
          <w:sz w:val="24"/>
          <w:szCs w:val="24"/>
        </w:rPr>
        <w:t>11</w:t>
      </w:r>
      <w:bookmarkStart w:id="616" w:name="_GoBack"/>
      <w:bookmarkEnd w:id="616"/>
      <w:r w:rsidR="002B5044" w:rsidRPr="00261CD4">
        <w:rPr>
          <w:b/>
          <w:bCs w:val="0"/>
          <w:sz w:val="24"/>
          <w:szCs w:val="24"/>
        </w:rPr>
        <w:t xml:space="preserve"> </w:t>
      </w:r>
      <w:r w:rsidR="002E78E1">
        <w:rPr>
          <w:b/>
          <w:bCs w:val="0"/>
          <w:sz w:val="24"/>
          <w:szCs w:val="24"/>
        </w:rPr>
        <w:t>мая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599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lastRenderedPageBreak/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4"/>
      <w:bookmarkEnd w:id="72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End w:id="80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61362"/>
      <w:bookmarkStart w:id="810" w:name="_Toc440376117"/>
      <w:bookmarkStart w:id="811" w:name="_Toc440376244"/>
      <w:bookmarkStart w:id="812" w:name="_Toc440382505"/>
      <w:bookmarkStart w:id="813" w:name="_Toc440447175"/>
      <w:bookmarkStart w:id="814" w:name="_Toc440632336"/>
      <w:bookmarkStart w:id="815" w:name="_Toc440875109"/>
      <w:bookmarkStart w:id="816" w:name="_Toc441131096"/>
      <w:bookmarkStart w:id="817" w:name="_Toc465774617"/>
      <w:bookmarkStart w:id="818" w:name="_Toc465848846"/>
      <w:bookmarkStart w:id="819" w:name="_Toc468875349"/>
      <w:bookmarkStart w:id="820" w:name="_Toc469488401"/>
      <w:bookmarkStart w:id="821" w:name="_Toc471894923"/>
      <w:bookmarkStart w:id="822" w:name="_Toc498590348"/>
      <w:bookmarkStart w:id="823" w:name="_Ref194833053"/>
      <w:bookmarkStart w:id="824" w:name="_Ref223496951"/>
      <w:bookmarkStart w:id="8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6" w:name="_Toc461808930"/>
      <w:bookmarkStart w:id="827" w:name="_Toc464120639"/>
      <w:bookmarkStart w:id="828" w:name="_Toc498590349"/>
      <w:bookmarkEnd w:id="773"/>
      <w:bookmarkEnd w:id="774"/>
      <w:bookmarkEnd w:id="823"/>
      <w:bookmarkEnd w:id="824"/>
      <w:bookmarkEnd w:id="825"/>
      <w:r w:rsidRPr="00AE1D21">
        <w:t>Альтернативные предложения</w:t>
      </w:r>
      <w:bookmarkStart w:id="829" w:name="_Ref56252639"/>
      <w:bookmarkEnd w:id="826"/>
      <w:bookmarkEnd w:id="827"/>
      <w:bookmarkEnd w:id="8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0" w:name="_Toc461808802"/>
      <w:bookmarkStart w:id="831" w:name="_Toc461808931"/>
      <w:bookmarkStart w:id="832" w:name="_Toc464120640"/>
      <w:bookmarkStart w:id="833" w:name="_Toc465774619"/>
      <w:bookmarkStart w:id="834" w:name="_Toc465848848"/>
      <w:bookmarkStart w:id="835" w:name="_Toc468875351"/>
      <w:bookmarkStart w:id="836" w:name="_Toc469488403"/>
      <w:bookmarkStart w:id="837" w:name="_Toc471894925"/>
      <w:bookmarkStart w:id="83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9" w:name="_Ref440270602"/>
      <w:bookmarkStart w:id="840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9"/>
      <w:bookmarkEnd w:id="84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1" w:name="_Ref55336310"/>
      <w:bookmarkStart w:id="842" w:name="_Toc57314672"/>
      <w:bookmarkStart w:id="843" w:name="_Toc69728986"/>
      <w:bookmarkStart w:id="844" w:name="_Toc98253919"/>
      <w:bookmarkStart w:id="845" w:name="_Toc165173847"/>
      <w:bookmarkStart w:id="846" w:name="_Toc423423667"/>
      <w:bookmarkStart w:id="847" w:name="_Toc498590352"/>
      <w:r w:rsidRPr="00F647F7">
        <w:t xml:space="preserve">Письмо о подаче оферты </w:t>
      </w:r>
      <w:bookmarkStart w:id="848" w:name="_Ref22846535"/>
      <w:r w:rsidRPr="00F647F7">
        <w:t>(</w:t>
      </w:r>
      <w:bookmarkEnd w:id="84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C236C0" w:rsidRDefault="004F4D80" w:rsidP="004F4D80">
      <w:pPr>
        <w:pStyle w:val="3"/>
        <w:rPr>
          <w:szCs w:val="24"/>
        </w:rPr>
      </w:pPr>
      <w:bookmarkStart w:id="849" w:name="_Toc98253920"/>
      <w:bookmarkStart w:id="850" w:name="_Toc157248174"/>
      <w:bookmarkStart w:id="851" w:name="_Toc157496543"/>
      <w:bookmarkStart w:id="852" w:name="_Toc158206082"/>
      <w:bookmarkStart w:id="853" w:name="_Toc164057767"/>
      <w:bookmarkStart w:id="854" w:name="_Toc164137117"/>
      <w:bookmarkStart w:id="855" w:name="_Toc164161277"/>
      <w:bookmarkStart w:id="856" w:name="_Toc165173848"/>
      <w:bookmarkStart w:id="857" w:name="_Toc439170673"/>
      <w:bookmarkStart w:id="858" w:name="_Toc439172775"/>
      <w:bookmarkStart w:id="859" w:name="_Toc439173219"/>
      <w:bookmarkStart w:id="860" w:name="_Toc439238213"/>
      <w:bookmarkStart w:id="861" w:name="_Toc440361369"/>
      <w:bookmarkStart w:id="862" w:name="_Toc440376124"/>
      <w:bookmarkStart w:id="863" w:name="_Toc465774622"/>
      <w:bookmarkStart w:id="864" w:name="_Toc465848851"/>
      <w:bookmarkStart w:id="865" w:name="_Toc471894928"/>
      <w:bookmarkStart w:id="866" w:name="_Toc498590353"/>
      <w:r w:rsidRPr="00C236C0">
        <w:rPr>
          <w:szCs w:val="24"/>
        </w:rPr>
        <w:t>Форма письма о подаче оферты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8" w:name="_Toc98253921"/>
      <w:bookmarkStart w:id="869" w:name="_Toc157248175"/>
      <w:bookmarkStart w:id="870" w:name="_Toc157496544"/>
      <w:bookmarkStart w:id="871" w:name="_Toc158206083"/>
      <w:bookmarkStart w:id="872" w:name="_Toc164057768"/>
      <w:bookmarkStart w:id="873" w:name="_Toc164137118"/>
      <w:bookmarkStart w:id="874" w:name="_Toc164161278"/>
      <w:bookmarkStart w:id="87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6" w:name="_Toc439170674"/>
      <w:bookmarkStart w:id="877" w:name="_Toc439172776"/>
      <w:bookmarkStart w:id="878" w:name="_Toc439173220"/>
      <w:bookmarkStart w:id="879" w:name="_Toc439238214"/>
      <w:bookmarkStart w:id="880" w:name="_Toc439252762"/>
      <w:bookmarkStart w:id="881" w:name="_Toc439323736"/>
      <w:bookmarkStart w:id="882" w:name="_Toc440361370"/>
      <w:bookmarkStart w:id="883" w:name="_Toc440376125"/>
      <w:bookmarkStart w:id="884" w:name="_Toc440376252"/>
      <w:bookmarkStart w:id="885" w:name="_Toc440382510"/>
      <w:bookmarkStart w:id="886" w:name="_Toc440447180"/>
      <w:bookmarkStart w:id="887" w:name="_Toc440632341"/>
      <w:bookmarkStart w:id="888" w:name="_Toc440875113"/>
      <w:bookmarkStart w:id="889" w:name="_Toc441131100"/>
      <w:bookmarkStart w:id="890" w:name="_Toc465774623"/>
      <w:bookmarkStart w:id="891" w:name="_Toc465848852"/>
      <w:bookmarkStart w:id="892" w:name="_Toc471894929"/>
      <w:bookmarkStart w:id="893" w:name="_Toc498590354"/>
      <w:r w:rsidRPr="00C236C0">
        <w:rPr>
          <w:szCs w:val="24"/>
        </w:rPr>
        <w:lastRenderedPageBreak/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4" w:name="_Ref55335821"/>
      <w:bookmarkStart w:id="895" w:name="_Ref55336345"/>
      <w:bookmarkStart w:id="896" w:name="_Toc57314674"/>
      <w:bookmarkStart w:id="897" w:name="_Toc69728988"/>
      <w:bookmarkStart w:id="898" w:name="_Toc98253922"/>
      <w:bookmarkStart w:id="89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0" w:name="_Ref440271964"/>
      <w:bookmarkStart w:id="901" w:name="_Toc440361371"/>
      <w:bookmarkStart w:id="902" w:name="_Toc440376126"/>
      <w:bookmarkStart w:id="903" w:name="_Toc498590355"/>
      <w:r>
        <w:rPr>
          <w:szCs w:val="24"/>
        </w:rPr>
        <w:lastRenderedPageBreak/>
        <w:t>Антикоррупционные обязательства (Форма 1.1).</w:t>
      </w:r>
      <w:bookmarkEnd w:id="900"/>
      <w:bookmarkEnd w:id="901"/>
      <w:bookmarkEnd w:id="902"/>
      <w:bookmarkEnd w:id="90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4" w:name="_Toc439238216"/>
      <w:bookmarkStart w:id="905" w:name="_Toc439252764"/>
      <w:bookmarkStart w:id="906" w:name="_Toc439323738"/>
      <w:bookmarkStart w:id="907" w:name="_Toc440361372"/>
      <w:bookmarkStart w:id="908" w:name="_Toc440376127"/>
      <w:bookmarkStart w:id="909" w:name="_Toc440376254"/>
      <w:bookmarkStart w:id="910" w:name="_Toc440382512"/>
      <w:bookmarkStart w:id="911" w:name="_Toc440447182"/>
      <w:bookmarkStart w:id="912" w:name="_Toc440632343"/>
      <w:bookmarkStart w:id="913" w:name="_Toc440875115"/>
      <w:bookmarkStart w:id="914" w:name="_Toc441131102"/>
      <w:bookmarkStart w:id="915" w:name="_Toc465774625"/>
      <w:bookmarkStart w:id="916" w:name="_Toc465848854"/>
      <w:bookmarkStart w:id="917" w:name="_Toc471894931"/>
      <w:bookmarkStart w:id="918" w:name="_Toc498590356"/>
      <w:r w:rsidRPr="009F5821">
        <w:rPr>
          <w:szCs w:val="24"/>
        </w:rPr>
        <w:t>Форма Антикоррупционных обязательств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9" w:name="_Toc423423668"/>
      <w:bookmarkStart w:id="920" w:name="_Ref440271072"/>
      <w:bookmarkStart w:id="921" w:name="_Ref440273986"/>
      <w:bookmarkStart w:id="922" w:name="_Ref440274337"/>
      <w:bookmarkStart w:id="923" w:name="_Ref440274913"/>
      <w:bookmarkStart w:id="924" w:name="_Ref440284918"/>
      <w:bookmarkStart w:id="925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4"/>
      <w:bookmarkEnd w:id="895"/>
      <w:bookmarkEnd w:id="896"/>
      <w:bookmarkEnd w:id="897"/>
      <w:bookmarkEnd w:id="898"/>
      <w:bookmarkEnd w:id="899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6" w:name="_Toc98253923"/>
      <w:bookmarkStart w:id="927" w:name="_Toc157248177"/>
      <w:bookmarkStart w:id="928" w:name="_Toc157496546"/>
      <w:bookmarkStart w:id="929" w:name="_Toc158206085"/>
      <w:bookmarkStart w:id="930" w:name="_Toc164057770"/>
      <w:bookmarkStart w:id="931" w:name="_Toc164137120"/>
      <w:bookmarkStart w:id="932" w:name="_Toc164161280"/>
      <w:bookmarkStart w:id="933" w:name="_Toc165173851"/>
      <w:bookmarkStart w:id="934" w:name="_Ref264038986"/>
      <w:bookmarkStart w:id="935" w:name="_Ref264359294"/>
      <w:bookmarkStart w:id="936" w:name="_Toc439170676"/>
      <w:bookmarkStart w:id="937" w:name="_Toc439172778"/>
      <w:bookmarkStart w:id="938" w:name="_Toc439173222"/>
      <w:bookmarkStart w:id="939" w:name="_Toc439238218"/>
      <w:bookmarkStart w:id="940" w:name="_Toc439252766"/>
      <w:bookmarkStart w:id="941" w:name="_Toc439323740"/>
      <w:bookmarkStart w:id="942" w:name="_Toc440361374"/>
      <w:bookmarkStart w:id="943" w:name="_Toc440376129"/>
      <w:bookmarkStart w:id="944" w:name="_Toc440376256"/>
      <w:bookmarkStart w:id="945" w:name="_Toc440382514"/>
      <w:bookmarkStart w:id="946" w:name="_Toc440447184"/>
      <w:bookmarkStart w:id="947" w:name="_Toc440632345"/>
      <w:bookmarkStart w:id="948" w:name="_Toc440875117"/>
      <w:bookmarkStart w:id="949" w:name="_Toc441131104"/>
      <w:bookmarkStart w:id="950" w:name="_Toc465774627"/>
      <w:bookmarkStart w:id="951" w:name="_Toc465848856"/>
      <w:bookmarkStart w:id="952" w:name="_Toc468875359"/>
      <w:bookmarkStart w:id="953" w:name="_Toc469488411"/>
      <w:bookmarkStart w:id="954" w:name="_Toc471894933"/>
      <w:bookmarkStart w:id="955" w:name="_Toc498590358"/>
      <w:r w:rsidRPr="00C236C0">
        <w:rPr>
          <w:szCs w:val="24"/>
        </w:rPr>
        <w:t xml:space="preserve">Форма 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="00492C8B">
        <w:rPr>
          <w:szCs w:val="24"/>
        </w:rPr>
        <w:t>Сводной таблицы стоимости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6" w:name="_Toc176765534"/>
      <w:bookmarkStart w:id="957" w:name="_Toc198979983"/>
      <w:bookmarkStart w:id="958" w:name="_Toc217466315"/>
      <w:bookmarkStart w:id="959" w:name="_Toc217702856"/>
      <w:bookmarkStart w:id="960" w:name="_Toc233601974"/>
      <w:bookmarkStart w:id="961" w:name="_Toc263343460"/>
      <w:r w:rsidRPr="00F647F7">
        <w:rPr>
          <w:b w:val="0"/>
          <w:szCs w:val="24"/>
        </w:rPr>
        <w:br w:type="page"/>
      </w:r>
      <w:bookmarkStart w:id="962" w:name="_Toc439170677"/>
      <w:bookmarkStart w:id="963" w:name="_Toc439172779"/>
      <w:bookmarkStart w:id="964" w:name="_Toc439173223"/>
      <w:bookmarkStart w:id="965" w:name="_Toc439238219"/>
      <w:bookmarkStart w:id="966" w:name="_Toc439252767"/>
      <w:bookmarkStart w:id="967" w:name="_Toc439323741"/>
      <w:bookmarkStart w:id="968" w:name="_Toc440361375"/>
      <w:bookmarkStart w:id="969" w:name="_Toc440376130"/>
      <w:bookmarkStart w:id="970" w:name="_Toc440376257"/>
      <w:bookmarkStart w:id="971" w:name="_Toc440382515"/>
      <w:bookmarkStart w:id="972" w:name="_Toc440447185"/>
      <w:bookmarkStart w:id="973" w:name="_Toc440632346"/>
      <w:bookmarkStart w:id="974" w:name="_Toc440875118"/>
      <w:bookmarkStart w:id="975" w:name="_Toc441131105"/>
      <w:bookmarkStart w:id="976" w:name="_Toc465774628"/>
      <w:bookmarkStart w:id="977" w:name="_Toc465848857"/>
      <w:bookmarkStart w:id="978" w:name="_Toc468875360"/>
      <w:bookmarkStart w:id="979" w:name="_Toc469488412"/>
      <w:bookmarkStart w:id="980" w:name="_Toc471894934"/>
      <w:bookmarkStart w:id="981" w:name="_Toc498590359"/>
      <w:r w:rsidRPr="00C236C0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2" w:name="_Ref86826666"/>
      <w:bookmarkStart w:id="983" w:name="_Toc90385112"/>
      <w:bookmarkStart w:id="984" w:name="_Toc98253925"/>
      <w:bookmarkStart w:id="985" w:name="_Toc165173853"/>
      <w:bookmarkStart w:id="9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7" w:name="_Ref440537086"/>
      <w:bookmarkStart w:id="988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9" w:name="_Toc90385113"/>
      <w:bookmarkStart w:id="990" w:name="_Toc98253926"/>
      <w:bookmarkStart w:id="991" w:name="_Toc157248180"/>
      <w:bookmarkStart w:id="992" w:name="_Toc157496549"/>
      <w:bookmarkStart w:id="993" w:name="_Toc158206088"/>
      <w:bookmarkStart w:id="994" w:name="_Toc164057773"/>
      <w:bookmarkStart w:id="995" w:name="_Toc164137123"/>
      <w:bookmarkStart w:id="996" w:name="_Toc164161283"/>
      <w:bookmarkStart w:id="997" w:name="_Toc165173854"/>
      <w:bookmarkStart w:id="998" w:name="_Ref193690005"/>
      <w:bookmarkStart w:id="999" w:name="_Toc439170679"/>
      <w:bookmarkStart w:id="1000" w:name="_Toc439172781"/>
      <w:bookmarkStart w:id="1001" w:name="_Toc439173225"/>
      <w:bookmarkStart w:id="1002" w:name="_Toc439238221"/>
      <w:bookmarkStart w:id="1003" w:name="_Toc439252769"/>
      <w:bookmarkStart w:id="1004" w:name="_Toc439323743"/>
      <w:bookmarkStart w:id="1005" w:name="_Toc440361377"/>
      <w:bookmarkStart w:id="1006" w:name="_Toc440376132"/>
      <w:bookmarkStart w:id="1007" w:name="_Toc440376259"/>
      <w:bookmarkStart w:id="1008" w:name="_Toc440382517"/>
      <w:bookmarkStart w:id="1009" w:name="_Toc440447187"/>
      <w:bookmarkStart w:id="1010" w:name="_Toc440632348"/>
      <w:bookmarkStart w:id="1011" w:name="_Toc440875120"/>
      <w:bookmarkStart w:id="1012" w:name="_Toc441131107"/>
      <w:bookmarkStart w:id="1013" w:name="_Toc465774630"/>
      <w:bookmarkStart w:id="1014" w:name="_Toc465848859"/>
      <w:bookmarkStart w:id="1015" w:name="_Toc468875362"/>
      <w:bookmarkStart w:id="1016" w:name="_Toc469488414"/>
      <w:bookmarkStart w:id="1017" w:name="_Toc471894936"/>
      <w:bookmarkStart w:id="1018" w:name="_Toc498590361"/>
      <w:r w:rsidRPr="00C236C0">
        <w:rPr>
          <w:szCs w:val="24"/>
        </w:rPr>
        <w:t xml:space="preserve">Форма 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Pr="00C236C0">
        <w:rPr>
          <w:szCs w:val="24"/>
        </w:rPr>
        <w:t>технического предложения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9" w:name="_Ref55335818"/>
      <w:bookmarkStart w:id="1020" w:name="_Ref55336334"/>
      <w:bookmarkStart w:id="1021" w:name="_Toc57314673"/>
      <w:bookmarkStart w:id="1022" w:name="_Toc69728987"/>
      <w:bookmarkStart w:id="1023" w:name="_Toc98253928"/>
      <w:bookmarkStart w:id="1024" w:name="_Toc165173856"/>
      <w:bookmarkStart w:id="1025" w:name="_Ref194749150"/>
      <w:bookmarkStart w:id="1026" w:name="_Ref194750368"/>
      <w:bookmarkStart w:id="1027" w:name="_Ref89649494"/>
      <w:bookmarkStart w:id="10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9" w:name="_Toc176765537"/>
      <w:bookmarkStart w:id="1030" w:name="_Toc198979986"/>
      <w:bookmarkStart w:id="1031" w:name="_Toc217466321"/>
      <w:bookmarkStart w:id="1032" w:name="_Toc217702859"/>
      <w:bookmarkStart w:id="1033" w:name="_Toc233601977"/>
      <w:bookmarkStart w:id="1034" w:name="_Toc263343463"/>
      <w:bookmarkStart w:id="1035" w:name="_Toc439170680"/>
      <w:bookmarkStart w:id="1036" w:name="_Toc439172782"/>
      <w:bookmarkStart w:id="1037" w:name="_Toc439173226"/>
      <w:bookmarkStart w:id="1038" w:name="_Toc439238222"/>
      <w:bookmarkStart w:id="1039" w:name="_Toc439252770"/>
      <w:bookmarkStart w:id="1040" w:name="_Toc439323744"/>
      <w:bookmarkStart w:id="1041" w:name="_Toc440361378"/>
      <w:bookmarkStart w:id="1042" w:name="_Toc440376133"/>
      <w:bookmarkStart w:id="1043" w:name="_Toc440376260"/>
      <w:bookmarkStart w:id="1044" w:name="_Toc440382518"/>
      <w:bookmarkStart w:id="1045" w:name="_Toc440447188"/>
      <w:bookmarkStart w:id="1046" w:name="_Toc440632349"/>
      <w:bookmarkStart w:id="1047" w:name="_Toc440875121"/>
      <w:bookmarkStart w:id="1048" w:name="_Toc441131108"/>
      <w:bookmarkStart w:id="1049" w:name="_Toc465774631"/>
      <w:bookmarkStart w:id="1050" w:name="_Toc465848860"/>
      <w:bookmarkStart w:id="1051" w:name="_Toc468875363"/>
      <w:bookmarkStart w:id="1052" w:name="_Toc469488415"/>
      <w:bookmarkStart w:id="1053" w:name="_Toc471894937"/>
      <w:bookmarkStart w:id="1054" w:name="_Toc498590362"/>
      <w:r w:rsidRPr="00C236C0">
        <w:rPr>
          <w:szCs w:val="24"/>
        </w:rPr>
        <w:lastRenderedPageBreak/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6" w:name="_Toc423423670"/>
      <w:bookmarkStart w:id="1057" w:name="_Ref440271036"/>
      <w:bookmarkStart w:id="1058" w:name="_Ref440274366"/>
      <w:bookmarkStart w:id="1059" w:name="_Ref440274902"/>
      <w:bookmarkStart w:id="1060" w:name="_Ref440284947"/>
      <w:bookmarkStart w:id="1061" w:name="_Ref440361140"/>
      <w:bookmarkStart w:id="1062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3" w:name="_Toc98253929"/>
      <w:bookmarkStart w:id="1064" w:name="_Toc157248183"/>
      <w:bookmarkStart w:id="1065" w:name="_Toc157496552"/>
      <w:bookmarkStart w:id="1066" w:name="_Toc158206091"/>
      <w:bookmarkStart w:id="1067" w:name="_Toc164057776"/>
      <w:bookmarkStart w:id="1068" w:name="_Toc164137126"/>
      <w:bookmarkStart w:id="1069" w:name="_Toc164161286"/>
      <w:bookmarkStart w:id="1070" w:name="_Toc165173857"/>
      <w:bookmarkStart w:id="1071" w:name="_Toc439170682"/>
      <w:bookmarkStart w:id="1072" w:name="_Toc439172784"/>
      <w:bookmarkStart w:id="1073" w:name="_Toc439173228"/>
      <w:bookmarkStart w:id="1074" w:name="_Toc439238224"/>
      <w:bookmarkStart w:id="1075" w:name="_Toc439252772"/>
      <w:bookmarkStart w:id="1076" w:name="_Toc439323746"/>
      <w:bookmarkStart w:id="1077" w:name="_Toc440361380"/>
      <w:bookmarkStart w:id="1078" w:name="_Toc440376135"/>
      <w:bookmarkStart w:id="1079" w:name="_Toc440376262"/>
      <w:bookmarkStart w:id="1080" w:name="_Toc440382520"/>
      <w:bookmarkStart w:id="1081" w:name="_Toc440447190"/>
      <w:bookmarkStart w:id="1082" w:name="_Toc440632351"/>
      <w:bookmarkStart w:id="1083" w:name="_Toc440875123"/>
      <w:bookmarkStart w:id="1084" w:name="_Toc441131110"/>
      <w:bookmarkStart w:id="1085" w:name="_Toc465774633"/>
      <w:bookmarkStart w:id="1086" w:name="_Toc465848862"/>
      <w:bookmarkStart w:id="1087" w:name="_Toc468875365"/>
      <w:bookmarkStart w:id="1088" w:name="_Toc469488417"/>
      <w:bookmarkStart w:id="1089" w:name="_Toc471894939"/>
      <w:bookmarkStart w:id="1090" w:name="_Toc498590364"/>
      <w:r w:rsidRPr="009F5821">
        <w:rPr>
          <w:szCs w:val="24"/>
        </w:rPr>
        <w:t xml:space="preserve">Форма </w:t>
      </w:r>
      <w:bookmarkEnd w:id="1063"/>
      <w:r w:rsidRPr="009F5821">
        <w:rPr>
          <w:szCs w:val="24"/>
        </w:rPr>
        <w:t xml:space="preserve">графика 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r w:rsidR="009469A6" w:rsidRPr="009F5821">
        <w:rPr>
          <w:szCs w:val="24"/>
        </w:rPr>
        <w:t>оказания услуг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1" w:name="_Toc171070556"/>
      <w:bookmarkStart w:id="1092" w:name="_Toc98253927"/>
      <w:bookmarkStart w:id="1093" w:name="_Toc176605808"/>
      <w:bookmarkStart w:id="1094" w:name="_Toc176611017"/>
      <w:bookmarkStart w:id="1095" w:name="_Toc176611073"/>
      <w:bookmarkStart w:id="1096" w:name="_Toc176668676"/>
      <w:bookmarkStart w:id="1097" w:name="_Toc176684336"/>
      <w:bookmarkStart w:id="1098" w:name="_Toc176746279"/>
      <w:bookmarkStart w:id="1099" w:name="_Toc176747346"/>
      <w:bookmarkStart w:id="1100" w:name="_Toc198979988"/>
      <w:bookmarkStart w:id="1101" w:name="_Toc217466324"/>
      <w:bookmarkStart w:id="1102" w:name="_Toc217702862"/>
      <w:bookmarkStart w:id="1103" w:name="_Toc233601980"/>
      <w:bookmarkStart w:id="1104" w:name="_Toc263343466"/>
      <w:r w:rsidRPr="00F647F7">
        <w:rPr>
          <w:b w:val="0"/>
          <w:szCs w:val="24"/>
        </w:rPr>
        <w:br w:type="page"/>
      </w:r>
      <w:bookmarkStart w:id="1105" w:name="_Toc439170683"/>
      <w:bookmarkStart w:id="1106" w:name="_Toc439172785"/>
      <w:bookmarkStart w:id="1107" w:name="_Toc439173229"/>
      <w:bookmarkStart w:id="1108" w:name="_Toc439238225"/>
      <w:bookmarkStart w:id="1109" w:name="_Toc439252773"/>
      <w:bookmarkStart w:id="1110" w:name="_Toc439323747"/>
      <w:bookmarkStart w:id="1111" w:name="_Toc440361381"/>
      <w:bookmarkStart w:id="1112" w:name="_Toc440376136"/>
      <w:bookmarkStart w:id="1113" w:name="_Toc440376263"/>
      <w:bookmarkStart w:id="1114" w:name="_Toc440382521"/>
      <w:bookmarkStart w:id="1115" w:name="_Toc440447191"/>
      <w:bookmarkStart w:id="1116" w:name="_Toc440632352"/>
      <w:bookmarkStart w:id="1117" w:name="_Toc440875124"/>
      <w:bookmarkStart w:id="1118" w:name="_Toc441131111"/>
      <w:bookmarkStart w:id="1119" w:name="_Toc465774634"/>
      <w:bookmarkStart w:id="1120" w:name="_Toc465848863"/>
      <w:bookmarkStart w:id="1121" w:name="_Toc468875366"/>
      <w:bookmarkStart w:id="1122" w:name="_Toc469488418"/>
      <w:bookmarkStart w:id="1123" w:name="_Toc471894940"/>
      <w:bookmarkStart w:id="1124" w:name="_Toc498590365"/>
      <w:r w:rsidRPr="009F5821">
        <w:rPr>
          <w:szCs w:val="24"/>
        </w:rPr>
        <w:lastRenderedPageBreak/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Hlt22846931"/>
      <w:bookmarkStart w:id="1126" w:name="_Ref440361439"/>
      <w:bookmarkStart w:id="1127" w:name="_Ref440361914"/>
      <w:bookmarkStart w:id="1128" w:name="_Ref440361959"/>
      <w:bookmarkStart w:id="1129" w:name="_Toc498590366"/>
      <w:bookmarkStart w:id="1130" w:name="_Ref93264992"/>
      <w:bookmarkStart w:id="1131" w:name="_Ref93265116"/>
      <w:bookmarkStart w:id="1132" w:name="_Toc98253933"/>
      <w:bookmarkStart w:id="1133" w:name="_Toc165173859"/>
      <w:bookmarkStart w:id="1134" w:name="_Toc423423671"/>
      <w:bookmarkEnd w:id="112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6"/>
      <w:bookmarkEnd w:id="1127"/>
      <w:bookmarkEnd w:id="1128"/>
      <w:bookmarkEnd w:id="112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5" w:name="_Toc440361383"/>
      <w:bookmarkStart w:id="1136" w:name="_Toc440376138"/>
      <w:bookmarkStart w:id="1137" w:name="_Toc440376265"/>
      <w:bookmarkStart w:id="1138" w:name="_Toc440382523"/>
      <w:bookmarkStart w:id="1139" w:name="_Toc440447193"/>
      <w:bookmarkStart w:id="1140" w:name="_Toc440632354"/>
      <w:bookmarkStart w:id="1141" w:name="_Toc440875126"/>
      <w:bookmarkStart w:id="1142" w:name="_Toc441131113"/>
      <w:bookmarkStart w:id="1143" w:name="_Toc465774636"/>
      <w:bookmarkStart w:id="1144" w:name="_Toc465848865"/>
      <w:bookmarkStart w:id="1145" w:name="_Toc468875368"/>
      <w:bookmarkStart w:id="1146" w:name="_Toc469488420"/>
      <w:bookmarkStart w:id="1147" w:name="_Toc471894942"/>
      <w:bookmarkStart w:id="1148" w:name="_Toc498590367"/>
      <w:r w:rsidRPr="009F5821">
        <w:rPr>
          <w:szCs w:val="24"/>
        </w:rPr>
        <w:t>Форма графика оплаты оказания услуг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9" w:name="_Toc440361384"/>
      <w:bookmarkStart w:id="1150" w:name="_Toc440376139"/>
      <w:bookmarkStart w:id="1151" w:name="_Toc440376266"/>
      <w:bookmarkStart w:id="1152" w:name="_Toc440382524"/>
      <w:bookmarkStart w:id="1153" w:name="_Toc440447194"/>
      <w:bookmarkStart w:id="1154" w:name="_Toc440632355"/>
      <w:bookmarkStart w:id="1155" w:name="_Toc440875127"/>
      <w:bookmarkStart w:id="1156" w:name="_Toc441131114"/>
      <w:bookmarkStart w:id="1157" w:name="_Toc465774637"/>
      <w:bookmarkStart w:id="1158" w:name="_Toc465848866"/>
      <w:bookmarkStart w:id="1159" w:name="_Toc468875369"/>
      <w:bookmarkStart w:id="1160" w:name="_Toc469488421"/>
      <w:bookmarkStart w:id="1161" w:name="_Toc471894943"/>
      <w:bookmarkStart w:id="1162" w:name="_Toc498590368"/>
      <w:r w:rsidRPr="009F5821">
        <w:rPr>
          <w:szCs w:val="24"/>
        </w:rPr>
        <w:lastRenderedPageBreak/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3" w:name="_Ref440361531"/>
      <w:bookmarkStart w:id="1164" w:name="_Ref440361610"/>
      <w:bookmarkStart w:id="1165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7"/>
      <w:bookmarkEnd w:id="1028"/>
      <w:bookmarkEnd w:id="1130"/>
      <w:bookmarkEnd w:id="1131"/>
      <w:bookmarkEnd w:id="1132"/>
      <w:bookmarkEnd w:id="1133"/>
      <w:bookmarkEnd w:id="1134"/>
      <w:bookmarkEnd w:id="1163"/>
      <w:bookmarkEnd w:id="1164"/>
      <w:bookmarkEnd w:id="116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6" w:name="_Toc439170685"/>
      <w:bookmarkStart w:id="1167" w:name="_Toc439172787"/>
      <w:bookmarkStart w:id="1168" w:name="_Toc439173231"/>
      <w:bookmarkStart w:id="1169" w:name="_Toc439238227"/>
      <w:bookmarkStart w:id="1170" w:name="_Toc439252775"/>
      <w:bookmarkStart w:id="1171" w:name="_Toc439323749"/>
      <w:bookmarkStart w:id="1172" w:name="_Toc440361386"/>
      <w:bookmarkStart w:id="1173" w:name="_Toc440376141"/>
      <w:bookmarkStart w:id="1174" w:name="_Toc440376268"/>
      <w:bookmarkStart w:id="1175" w:name="_Toc440382526"/>
      <w:bookmarkStart w:id="1176" w:name="_Toc440447196"/>
      <w:bookmarkStart w:id="1177" w:name="_Toc440632357"/>
      <w:bookmarkStart w:id="1178" w:name="_Toc440875129"/>
      <w:bookmarkStart w:id="1179" w:name="_Toc441131116"/>
      <w:bookmarkStart w:id="1180" w:name="_Toc465774639"/>
      <w:bookmarkStart w:id="1181" w:name="_Toc465848868"/>
      <w:bookmarkStart w:id="1182" w:name="_Toc468875371"/>
      <w:bookmarkStart w:id="1183" w:name="_Toc469488423"/>
      <w:bookmarkStart w:id="1184" w:name="_Toc471894945"/>
      <w:bookmarkStart w:id="1185" w:name="_Toc498590370"/>
      <w:bookmarkStart w:id="1186" w:name="_Toc157248186"/>
      <w:bookmarkStart w:id="1187" w:name="_Toc157496555"/>
      <w:bookmarkStart w:id="1188" w:name="_Toc158206094"/>
      <w:bookmarkStart w:id="1189" w:name="_Toc164057779"/>
      <w:bookmarkStart w:id="1190" w:name="_Toc164137129"/>
      <w:bookmarkStart w:id="1191" w:name="_Toc164161289"/>
      <w:bookmarkStart w:id="1192" w:name="_Toc165173860"/>
      <w:r w:rsidRPr="009F5821">
        <w:rPr>
          <w:szCs w:val="24"/>
        </w:rPr>
        <w:t>Форма Протокола разногласий к проекту Договора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r w:rsidRPr="009F5821">
        <w:rPr>
          <w:szCs w:val="24"/>
        </w:rPr>
        <w:t xml:space="preserve"> </w:t>
      </w:r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3" w:name="_Toc439170686"/>
      <w:bookmarkStart w:id="1194" w:name="_Toc439172788"/>
      <w:bookmarkStart w:id="1195" w:name="_Toc439173232"/>
      <w:bookmarkStart w:id="1196" w:name="_Toc439238228"/>
      <w:bookmarkStart w:id="1197" w:name="_Toc439252776"/>
      <w:bookmarkStart w:id="1198" w:name="_Toc439323750"/>
      <w:bookmarkStart w:id="1199" w:name="_Toc440361387"/>
      <w:bookmarkStart w:id="1200" w:name="_Toc440376142"/>
      <w:bookmarkStart w:id="1201" w:name="_Toc440376269"/>
      <w:bookmarkStart w:id="1202" w:name="_Toc440382527"/>
      <w:bookmarkStart w:id="1203" w:name="_Toc440447197"/>
      <w:bookmarkStart w:id="1204" w:name="_Toc440632358"/>
      <w:bookmarkStart w:id="1205" w:name="_Toc440875130"/>
      <w:bookmarkStart w:id="1206" w:name="_Toc441131117"/>
      <w:bookmarkStart w:id="1207" w:name="_Toc465774640"/>
      <w:bookmarkStart w:id="1208" w:name="_Toc465848869"/>
      <w:bookmarkStart w:id="1209" w:name="_Toc468875372"/>
      <w:bookmarkStart w:id="1210" w:name="_Toc469488424"/>
      <w:bookmarkStart w:id="1211" w:name="_Toc471894946"/>
      <w:bookmarkStart w:id="1212" w:name="_Toc498590371"/>
      <w:r w:rsidRPr="009F5821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90372"/>
      <w:bookmarkEnd w:id="86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F5821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61389"/>
      <w:bookmarkStart w:id="1236" w:name="_Ref444170274"/>
      <w:bookmarkStart w:id="1237" w:name="_Toc465774642"/>
      <w:bookmarkStart w:id="1238" w:name="_Toc465848871"/>
      <w:bookmarkStart w:id="1239" w:name="_Toc471894948"/>
      <w:bookmarkStart w:id="124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1" w:name="_Toc439170689"/>
            <w:bookmarkStart w:id="1242" w:name="_Toc439172791"/>
            <w:bookmarkStart w:id="1243" w:name="_Toc439173235"/>
            <w:bookmarkStart w:id="1244" w:name="_Toc439238231"/>
            <w:bookmarkStart w:id="1245" w:name="_Toc439252779"/>
            <w:bookmarkStart w:id="1246" w:name="_Ref440272147"/>
            <w:bookmarkStart w:id="1247" w:name="_Toc440361390"/>
            <w:bookmarkStart w:id="1248" w:name="_Ref444170284"/>
            <w:bookmarkStart w:id="124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0" w:name="_Ref491179060"/>
      <w:bookmarkStart w:id="1251" w:name="_Toc498590374"/>
      <w:r w:rsidRPr="009F5821">
        <w:rPr>
          <w:szCs w:val="24"/>
        </w:rPr>
        <w:lastRenderedPageBreak/>
        <w:t xml:space="preserve">Форма </w:t>
      </w:r>
      <w:bookmarkEnd w:id="1241"/>
      <w:bookmarkEnd w:id="1242"/>
      <w:bookmarkEnd w:id="1243"/>
      <w:bookmarkEnd w:id="124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2" w:name="_Toc439170690"/>
      <w:bookmarkStart w:id="1253" w:name="_Toc439172792"/>
      <w:bookmarkStart w:id="1254" w:name="_Toc439173236"/>
      <w:bookmarkStart w:id="125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2"/>
    <w:bookmarkEnd w:id="1253"/>
    <w:bookmarkEnd w:id="1254"/>
    <w:bookmarkEnd w:id="125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6" w:name="_Toc125426243"/>
      <w:bookmarkStart w:id="1257" w:name="_Toc396984070"/>
      <w:bookmarkStart w:id="125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9" w:name="_Toc439170691"/>
      <w:bookmarkStart w:id="1260" w:name="_Toc439172793"/>
      <w:bookmarkStart w:id="1261" w:name="_Toc439173237"/>
      <w:bookmarkStart w:id="1262" w:name="_Toc439238233"/>
      <w:bookmarkStart w:id="1263" w:name="_Toc439252780"/>
      <w:bookmarkStart w:id="1264" w:name="_Toc439323754"/>
      <w:bookmarkStart w:id="1265" w:name="_Toc440361391"/>
      <w:bookmarkStart w:id="1266" w:name="_Toc440376146"/>
      <w:bookmarkStart w:id="1267" w:name="_Toc440376273"/>
      <w:bookmarkStart w:id="1268" w:name="_Toc440382531"/>
      <w:bookmarkStart w:id="1269" w:name="_Toc440447201"/>
      <w:bookmarkStart w:id="1270" w:name="_Toc440632362"/>
      <w:bookmarkStart w:id="1271" w:name="_Toc440875134"/>
      <w:bookmarkStart w:id="1272" w:name="_Toc441131121"/>
      <w:bookmarkStart w:id="1273" w:name="_Toc465774644"/>
      <w:bookmarkStart w:id="1274" w:name="_Toc465848873"/>
      <w:bookmarkStart w:id="1275" w:name="_Toc471894950"/>
      <w:bookmarkStart w:id="1276" w:name="_Toc498590375"/>
      <w:r w:rsidRPr="00AE1D21">
        <w:rPr>
          <w:szCs w:val="24"/>
        </w:rPr>
        <w:lastRenderedPageBreak/>
        <w:t>Инструкции по заполнению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6627"/>
      <w:bookmarkStart w:id="1284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61393"/>
      <w:bookmarkStart w:id="1300" w:name="_Toc440376275"/>
      <w:bookmarkStart w:id="1301" w:name="_Toc440382533"/>
      <w:bookmarkStart w:id="1302" w:name="_Toc440447203"/>
      <w:bookmarkStart w:id="1303" w:name="_Toc440632364"/>
      <w:bookmarkStart w:id="1304" w:name="_Toc440875136"/>
      <w:bookmarkStart w:id="1305" w:name="_Toc441131123"/>
      <w:bookmarkStart w:id="1306" w:name="_Toc465774646"/>
      <w:bookmarkStart w:id="1307" w:name="_Toc465848875"/>
      <w:bookmarkStart w:id="1308" w:name="_Toc468875378"/>
      <w:bookmarkStart w:id="1309" w:name="_Toc469488430"/>
      <w:bookmarkStart w:id="1310" w:name="_Toc471894952"/>
      <w:bookmarkStart w:id="131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61394"/>
      <w:bookmarkStart w:id="1327" w:name="_Toc440376276"/>
      <w:bookmarkStart w:id="1328" w:name="_Toc440382534"/>
      <w:bookmarkStart w:id="1329" w:name="_Toc440447204"/>
      <w:bookmarkStart w:id="1330" w:name="_Toc440632365"/>
      <w:bookmarkStart w:id="1331" w:name="_Toc440875137"/>
      <w:bookmarkStart w:id="1332" w:name="_Toc441131124"/>
      <w:bookmarkStart w:id="1333" w:name="_Toc465774647"/>
      <w:bookmarkStart w:id="1334" w:name="_Toc465848876"/>
      <w:bookmarkStart w:id="1335" w:name="_Toc468875379"/>
      <w:bookmarkStart w:id="1336" w:name="_Toc469488431"/>
      <w:bookmarkStart w:id="1337" w:name="_Toc471894953"/>
      <w:bookmarkStart w:id="1338" w:name="_Toc498590378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89"/>
      <w:bookmarkStart w:id="1340" w:name="_Toc57314677"/>
      <w:bookmarkStart w:id="1341" w:name="_Toc69728991"/>
      <w:bookmarkStart w:id="1342" w:name="_Toc98253945"/>
      <w:bookmarkStart w:id="1343" w:name="_Toc165173871"/>
      <w:bookmarkStart w:id="1344" w:name="_Toc423423675"/>
      <w:bookmarkStart w:id="1345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D904EF" w:rsidRDefault="004F4D80" w:rsidP="004F4D80">
      <w:pPr>
        <w:pStyle w:val="3"/>
        <w:rPr>
          <w:szCs w:val="24"/>
        </w:rPr>
      </w:pPr>
      <w:bookmarkStart w:id="1346" w:name="_Toc98253946"/>
      <w:bookmarkStart w:id="1347" w:name="_Toc157248198"/>
      <w:bookmarkStart w:id="1348" w:name="_Toc157496567"/>
      <w:bookmarkStart w:id="1349" w:name="_Toc158206106"/>
      <w:bookmarkStart w:id="1350" w:name="_Toc164057791"/>
      <w:bookmarkStart w:id="1351" w:name="_Toc164137141"/>
      <w:bookmarkStart w:id="1352" w:name="_Toc164161301"/>
      <w:bookmarkStart w:id="1353" w:name="_Toc165173872"/>
      <w:bookmarkStart w:id="1354" w:name="_Toc439170696"/>
      <w:bookmarkStart w:id="1355" w:name="_Toc439172798"/>
      <w:bookmarkStart w:id="1356" w:name="_Toc439173242"/>
      <w:bookmarkStart w:id="1357" w:name="_Toc439238238"/>
      <w:bookmarkStart w:id="1358" w:name="_Toc439252785"/>
      <w:bookmarkStart w:id="1359" w:name="_Toc439323759"/>
      <w:bookmarkStart w:id="1360" w:name="_Toc440361396"/>
      <w:bookmarkStart w:id="1361" w:name="_Toc440376278"/>
      <w:bookmarkStart w:id="1362" w:name="_Toc440382536"/>
      <w:bookmarkStart w:id="1363" w:name="_Toc440447206"/>
      <w:bookmarkStart w:id="1364" w:name="_Toc440632367"/>
      <w:bookmarkStart w:id="1365" w:name="_Toc440875139"/>
      <w:bookmarkStart w:id="1366" w:name="_Toc441131126"/>
      <w:bookmarkStart w:id="1367" w:name="_Toc465774649"/>
      <w:bookmarkStart w:id="1368" w:name="_Toc465848878"/>
      <w:bookmarkStart w:id="1369" w:name="_Toc468875381"/>
      <w:bookmarkStart w:id="1370" w:name="_Toc469488433"/>
      <w:bookmarkStart w:id="1371" w:name="_Toc471894955"/>
      <w:bookmarkStart w:id="1372" w:name="_Toc498590380"/>
      <w:r w:rsidRPr="00D904EF">
        <w:rPr>
          <w:szCs w:val="24"/>
        </w:rPr>
        <w:t>Форма Справки о материально-технических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3" w:name="_Toc98253947"/>
      <w:bookmarkStart w:id="1374" w:name="_Toc157248199"/>
      <w:bookmarkStart w:id="1375" w:name="_Toc157496568"/>
      <w:bookmarkStart w:id="1376" w:name="_Toc158206107"/>
      <w:bookmarkStart w:id="1377" w:name="_Toc164057792"/>
      <w:bookmarkStart w:id="1378" w:name="_Toc164137142"/>
      <w:bookmarkStart w:id="1379" w:name="_Toc164161302"/>
      <w:bookmarkStart w:id="138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1" w:name="_Toc439170697"/>
      <w:bookmarkStart w:id="1382" w:name="_Toc439172799"/>
      <w:bookmarkStart w:id="1383" w:name="_Toc439173243"/>
      <w:bookmarkStart w:id="1384" w:name="_Toc439238239"/>
      <w:bookmarkStart w:id="1385" w:name="_Toc439252786"/>
      <w:bookmarkStart w:id="1386" w:name="_Toc439323760"/>
      <w:bookmarkStart w:id="1387" w:name="_Toc440361397"/>
      <w:bookmarkStart w:id="1388" w:name="_Toc440376279"/>
      <w:bookmarkStart w:id="1389" w:name="_Toc440382537"/>
      <w:bookmarkStart w:id="1390" w:name="_Toc440447207"/>
      <w:bookmarkStart w:id="1391" w:name="_Toc440632368"/>
      <w:bookmarkStart w:id="1392" w:name="_Toc440875140"/>
      <w:bookmarkStart w:id="1393" w:name="_Toc441131127"/>
      <w:bookmarkStart w:id="1394" w:name="_Toc465774650"/>
      <w:bookmarkStart w:id="1395" w:name="_Toc465848879"/>
      <w:bookmarkStart w:id="1396" w:name="_Toc468875382"/>
      <w:bookmarkStart w:id="1397" w:name="_Toc469488434"/>
      <w:bookmarkStart w:id="1398" w:name="_Toc471894956"/>
      <w:bookmarkStart w:id="1399" w:name="_Toc498590381"/>
      <w:r w:rsidRPr="00D904EF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0" w:name="_Ref55336398"/>
      <w:bookmarkStart w:id="1401" w:name="_Toc57314678"/>
      <w:bookmarkStart w:id="1402" w:name="_Toc69728992"/>
      <w:bookmarkStart w:id="1403" w:name="_Toc98253948"/>
      <w:bookmarkStart w:id="1404" w:name="_Toc165173874"/>
      <w:bookmarkStart w:id="1405" w:name="_Toc423423676"/>
      <w:bookmarkStart w:id="1406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8253949"/>
      <w:bookmarkStart w:id="1408" w:name="_Toc157248201"/>
      <w:bookmarkStart w:id="1409" w:name="_Toc157496570"/>
      <w:bookmarkStart w:id="1410" w:name="_Toc158206109"/>
      <w:bookmarkStart w:id="1411" w:name="_Toc164057794"/>
      <w:bookmarkStart w:id="1412" w:name="_Toc164137144"/>
      <w:bookmarkStart w:id="1413" w:name="_Toc164161304"/>
      <w:bookmarkStart w:id="1414" w:name="_Toc165173875"/>
      <w:bookmarkStart w:id="1415" w:name="_Toc439170699"/>
      <w:bookmarkStart w:id="1416" w:name="_Toc439172801"/>
      <w:bookmarkStart w:id="1417" w:name="_Toc439173245"/>
      <w:bookmarkStart w:id="1418" w:name="_Toc439238241"/>
      <w:bookmarkStart w:id="1419" w:name="_Toc439252788"/>
      <w:bookmarkStart w:id="1420" w:name="_Toc439323762"/>
      <w:bookmarkStart w:id="1421" w:name="_Toc440361399"/>
      <w:bookmarkStart w:id="1422" w:name="_Toc440376281"/>
      <w:bookmarkStart w:id="1423" w:name="_Toc440382539"/>
      <w:bookmarkStart w:id="1424" w:name="_Toc440447209"/>
      <w:bookmarkStart w:id="1425" w:name="_Toc440632370"/>
      <w:bookmarkStart w:id="1426" w:name="_Toc440875142"/>
      <w:bookmarkStart w:id="1427" w:name="_Toc441131129"/>
      <w:bookmarkStart w:id="1428" w:name="_Toc465774652"/>
      <w:bookmarkStart w:id="1429" w:name="_Toc465848881"/>
      <w:bookmarkStart w:id="1430" w:name="_Toc468875384"/>
      <w:bookmarkStart w:id="1431" w:name="_Toc469488436"/>
      <w:bookmarkStart w:id="1432" w:name="_Toc471894958"/>
      <w:bookmarkStart w:id="1433" w:name="_Toc498590383"/>
      <w:r w:rsidRPr="00D904EF">
        <w:rPr>
          <w:szCs w:val="24"/>
        </w:rPr>
        <w:t>Форма Справки о кадровых ресурсах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8253950"/>
      <w:bookmarkStart w:id="1435" w:name="_Toc157248202"/>
      <w:bookmarkStart w:id="1436" w:name="_Toc157496571"/>
      <w:bookmarkStart w:id="1437" w:name="_Toc158206110"/>
      <w:bookmarkStart w:id="1438" w:name="_Toc164057795"/>
      <w:bookmarkStart w:id="1439" w:name="_Toc164137145"/>
      <w:bookmarkStart w:id="1440" w:name="_Toc164161305"/>
      <w:bookmarkStart w:id="14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0"/>
      <w:bookmarkStart w:id="1443" w:name="_Toc439172802"/>
      <w:bookmarkStart w:id="1444" w:name="_Toc439173246"/>
      <w:bookmarkStart w:id="1445" w:name="_Toc439238242"/>
      <w:bookmarkStart w:id="1446" w:name="_Toc439252789"/>
      <w:bookmarkStart w:id="1447" w:name="_Toc439323763"/>
      <w:bookmarkStart w:id="1448" w:name="_Toc440361400"/>
      <w:bookmarkStart w:id="1449" w:name="_Toc440376282"/>
      <w:bookmarkStart w:id="1450" w:name="_Toc440382540"/>
      <w:bookmarkStart w:id="1451" w:name="_Toc440447210"/>
      <w:bookmarkStart w:id="1452" w:name="_Toc440632371"/>
      <w:bookmarkStart w:id="1453" w:name="_Toc440875143"/>
      <w:bookmarkStart w:id="1454" w:name="_Toc441131130"/>
      <w:bookmarkStart w:id="1455" w:name="_Toc465774653"/>
      <w:bookmarkStart w:id="1456" w:name="_Toc465848882"/>
      <w:bookmarkStart w:id="1457" w:name="_Toc468875385"/>
      <w:bookmarkStart w:id="1458" w:name="_Toc469488437"/>
      <w:bookmarkStart w:id="1459" w:name="_Toc471894959"/>
      <w:bookmarkStart w:id="1460" w:name="_Toc498590384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1" w:name="_Toc165173881"/>
      <w:bookmarkStart w:id="1462" w:name="_Ref194749267"/>
      <w:bookmarkStart w:id="1463" w:name="_Toc423423677"/>
      <w:bookmarkStart w:id="1464" w:name="_Ref440271993"/>
      <w:bookmarkStart w:id="1465" w:name="_Ref440274659"/>
      <w:bookmarkStart w:id="1466" w:name="_Toc498590385"/>
      <w:bookmarkStart w:id="1467" w:name="_Ref90381523"/>
      <w:bookmarkStart w:id="1468" w:name="_Toc90385124"/>
      <w:bookmarkStart w:id="1469" w:name="_Ref96861029"/>
      <w:bookmarkStart w:id="1470" w:name="_Toc97651410"/>
      <w:bookmarkStart w:id="147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D904EF" w:rsidRDefault="004F4D80" w:rsidP="004F4D80">
      <w:pPr>
        <w:pStyle w:val="3"/>
        <w:rPr>
          <w:szCs w:val="24"/>
        </w:rPr>
      </w:pPr>
      <w:bookmarkStart w:id="1472" w:name="_Toc97651411"/>
      <w:bookmarkStart w:id="1473" w:name="_Toc98253956"/>
      <w:bookmarkStart w:id="1474" w:name="_Toc157248208"/>
      <w:bookmarkStart w:id="1475" w:name="_Toc157496577"/>
      <w:bookmarkStart w:id="1476" w:name="_Toc158206116"/>
      <w:bookmarkStart w:id="1477" w:name="_Toc164057801"/>
      <w:bookmarkStart w:id="1478" w:name="_Toc164137151"/>
      <w:bookmarkStart w:id="1479" w:name="_Toc164161311"/>
      <w:bookmarkStart w:id="1480" w:name="_Toc165173882"/>
      <w:bookmarkStart w:id="1481" w:name="_Toc439170702"/>
      <w:bookmarkStart w:id="1482" w:name="_Toc439172804"/>
      <w:bookmarkStart w:id="1483" w:name="_Toc439173248"/>
      <w:bookmarkStart w:id="1484" w:name="_Toc439238244"/>
      <w:bookmarkStart w:id="1485" w:name="_Toc439252791"/>
      <w:bookmarkStart w:id="1486" w:name="_Toc439323765"/>
      <w:bookmarkStart w:id="1487" w:name="_Toc440361402"/>
      <w:bookmarkStart w:id="1488" w:name="_Toc440376284"/>
      <w:bookmarkStart w:id="1489" w:name="_Toc440382542"/>
      <w:bookmarkStart w:id="1490" w:name="_Toc440447212"/>
      <w:bookmarkStart w:id="1491" w:name="_Toc440632373"/>
      <w:bookmarkStart w:id="1492" w:name="_Toc440875145"/>
      <w:bookmarkStart w:id="1493" w:name="_Toc441131132"/>
      <w:bookmarkStart w:id="1494" w:name="_Toc465774655"/>
      <w:bookmarkStart w:id="1495" w:name="_Toc465848884"/>
      <w:bookmarkStart w:id="1496" w:name="_Toc468875387"/>
      <w:bookmarkStart w:id="1497" w:name="_Toc469488439"/>
      <w:bookmarkStart w:id="1498" w:name="_Toc471894961"/>
      <w:bookmarkStart w:id="1499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0" w:name="_Toc97651412"/>
      <w:bookmarkStart w:id="1501" w:name="_Toc98253957"/>
      <w:bookmarkStart w:id="1502" w:name="_Toc157248209"/>
      <w:bookmarkStart w:id="1503" w:name="_Toc157496578"/>
      <w:bookmarkStart w:id="1504" w:name="_Toc158206117"/>
      <w:bookmarkStart w:id="1505" w:name="_Toc164057802"/>
      <w:bookmarkStart w:id="1506" w:name="_Toc164137152"/>
      <w:bookmarkStart w:id="1507" w:name="_Toc164161312"/>
      <w:bookmarkStart w:id="150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9" w:name="_Toc439170703"/>
      <w:bookmarkStart w:id="1510" w:name="_Toc439172805"/>
      <w:bookmarkStart w:id="1511" w:name="_Toc439173249"/>
      <w:bookmarkStart w:id="1512" w:name="_Toc439238245"/>
      <w:bookmarkStart w:id="1513" w:name="_Toc439252792"/>
      <w:bookmarkStart w:id="1514" w:name="_Toc439323766"/>
      <w:bookmarkStart w:id="1515" w:name="_Toc440361403"/>
      <w:bookmarkStart w:id="1516" w:name="_Toc440376285"/>
      <w:bookmarkStart w:id="1517" w:name="_Toc440382543"/>
      <w:bookmarkStart w:id="1518" w:name="_Toc440447213"/>
      <w:bookmarkStart w:id="1519" w:name="_Toc440632374"/>
      <w:bookmarkStart w:id="1520" w:name="_Toc440875146"/>
      <w:bookmarkStart w:id="1521" w:name="_Toc441131133"/>
      <w:bookmarkStart w:id="1522" w:name="_Toc465774656"/>
      <w:bookmarkStart w:id="1523" w:name="_Toc465848885"/>
      <w:bookmarkStart w:id="1524" w:name="_Toc468875388"/>
      <w:bookmarkStart w:id="1525" w:name="_Toc469488440"/>
      <w:bookmarkStart w:id="1526" w:name="_Toc471894962"/>
      <w:bookmarkStart w:id="1527" w:name="_Toc498590387"/>
      <w:r w:rsidRPr="00D904EF">
        <w:rPr>
          <w:szCs w:val="24"/>
        </w:rPr>
        <w:lastRenderedPageBreak/>
        <w:t>Инструкции по заполнению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7"/>
    <w:bookmarkEnd w:id="1468"/>
    <w:bookmarkEnd w:id="1469"/>
    <w:bookmarkEnd w:id="1470"/>
    <w:bookmarkEnd w:id="147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9" w:name="_Toc423423680"/>
      <w:bookmarkStart w:id="1530" w:name="_Ref440272035"/>
      <w:bookmarkStart w:id="1531" w:name="_Ref440274733"/>
      <w:bookmarkStart w:id="1532" w:name="_Ref444181467"/>
      <w:bookmarkStart w:id="1533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8"/>
      <w:bookmarkEnd w:id="1529"/>
      <w:bookmarkEnd w:id="1530"/>
      <w:bookmarkEnd w:id="1531"/>
      <w:bookmarkEnd w:id="1532"/>
      <w:bookmarkEnd w:id="1533"/>
    </w:p>
    <w:p w:rsidR="004F4D80" w:rsidRPr="004D25B8" w:rsidRDefault="004D25B8" w:rsidP="004D25B8">
      <w:pPr>
        <w:pStyle w:val="3"/>
        <w:rPr>
          <w:szCs w:val="24"/>
        </w:rPr>
      </w:pPr>
      <w:bookmarkStart w:id="1534" w:name="_Toc343690584"/>
      <w:bookmarkStart w:id="1535" w:name="_Toc372294428"/>
      <w:bookmarkStart w:id="1536" w:name="_Toc379288896"/>
      <w:bookmarkStart w:id="1537" w:name="_Toc384734780"/>
      <w:bookmarkStart w:id="1538" w:name="_Toc396984078"/>
      <w:bookmarkStart w:id="1539" w:name="_Toc423423681"/>
      <w:bookmarkStart w:id="1540" w:name="_Toc439170710"/>
      <w:bookmarkStart w:id="1541" w:name="_Toc439172812"/>
      <w:bookmarkStart w:id="1542" w:name="_Toc439173253"/>
      <w:bookmarkStart w:id="1543" w:name="_Toc439238249"/>
      <w:bookmarkStart w:id="1544" w:name="_Toc439252796"/>
      <w:bookmarkStart w:id="1545" w:name="_Toc439323770"/>
      <w:bookmarkStart w:id="1546" w:name="_Toc440361405"/>
      <w:bookmarkStart w:id="1547" w:name="_Toc440376287"/>
      <w:bookmarkStart w:id="1548" w:name="_Toc440382545"/>
      <w:bookmarkStart w:id="1549" w:name="_Toc440447215"/>
      <w:bookmarkStart w:id="1550" w:name="_Toc440632376"/>
      <w:bookmarkStart w:id="1551" w:name="_Toc440875148"/>
      <w:bookmarkStart w:id="1552" w:name="_Toc441131135"/>
      <w:bookmarkStart w:id="1553" w:name="_Toc441572140"/>
      <w:bookmarkStart w:id="1554" w:name="_Toc441575232"/>
      <w:bookmarkStart w:id="1555" w:name="_Toc442195898"/>
      <w:bookmarkStart w:id="1556" w:name="_Toc442251940"/>
      <w:bookmarkStart w:id="1557" w:name="_Toc442258889"/>
      <w:bookmarkStart w:id="1558" w:name="_Toc442259129"/>
      <w:bookmarkStart w:id="1559" w:name="_Toc447292892"/>
      <w:bookmarkStart w:id="1560" w:name="_Toc461808964"/>
      <w:bookmarkStart w:id="1561" w:name="_Toc463514796"/>
      <w:bookmarkStart w:id="1562" w:name="_Toc466967523"/>
      <w:bookmarkStart w:id="1563" w:name="_Toc467574715"/>
      <w:bookmarkStart w:id="1564" w:name="_Toc468441758"/>
      <w:bookmarkStart w:id="1565" w:name="_Toc469480233"/>
      <w:bookmarkStart w:id="1566" w:name="_Toc472409262"/>
      <w:bookmarkStart w:id="1567" w:name="_Toc498417409"/>
      <w:bookmarkStart w:id="1568" w:name="_Toc498590389"/>
      <w:r w:rsidRPr="004D25B8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7"/>
      <w:bookmarkEnd w:id="156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9" w:name="_Toc343690585"/>
      <w:bookmarkStart w:id="1570" w:name="_Toc372294429"/>
      <w:bookmarkStart w:id="1571" w:name="_Toc379288897"/>
      <w:bookmarkStart w:id="1572" w:name="_Toc384734781"/>
      <w:bookmarkStart w:id="1573" w:name="_Toc396984079"/>
      <w:bookmarkStart w:id="1574" w:name="_Toc423423682"/>
      <w:bookmarkStart w:id="1575" w:name="_Toc439170711"/>
      <w:bookmarkStart w:id="1576" w:name="_Toc439172813"/>
      <w:bookmarkStart w:id="1577" w:name="_Toc439173254"/>
      <w:bookmarkStart w:id="1578" w:name="_Toc439238250"/>
      <w:bookmarkStart w:id="1579" w:name="_Toc439252797"/>
      <w:bookmarkStart w:id="1580" w:name="_Toc439323771"/>
      <w:bookmarkStart w:id="1581" w:name="_Toc440361406"/>
      <w:bookmarkStart w:id="1582" w:name="_Toc440376288"/>
      <w:bookmarkStart w:id="1583" w:name="_Toc440382546"/>
      <w:bookmarkStart w:id="1584" w:name="_Toc440447216"/>
      <w:bookmarkStart w:id="1585" w:name="_Toc440632377"/>
      <w:bookmarkStart w:id="1586" w:name="_Toc440875149"/>
      <w:bookmarkStart w:id="1587" w:name="_Toc441131136"/>
      <w:bookmarkStart w:id="1588" w:name="_Toc465774659"/>
      <w:bookmarkStart w:id="1589" w:name="_Toc465848888"/>
      <w:bookmarkStart w:id="1590" w:name="_Toc468875391"/>
      <w:bookmarkStart w:id="1591" w:name="_Toc469488443"/>
      <w:bookmarkStart w:id="1592" w:name="_Toc471894965"/>
      <w:bookmarkStart w:id="1593" w:name="_Toc498590390"/>
      <w:r w:rsidRPr="00D27071">
        <w:rPr>
          <w:szCs w:val="24"/>
        </w:rPr>
        <w:lastRenderedPageBreak/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4" w:name="_Toc329588495"/>
      <w:bookmarkStart w:id="1595" w:name="_Toc423423683"/>
      <w:bookmarkStart w:id="1596" w:name="_Ref440272051"/>
      <w:bookmarkStart w:id="159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8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4"/>
      <w:bookmarkEnd w:id="1595"/>
      <w:bookmarkEnd w:id="1596"/>
      <w:bookmarkEnd w:id="1597"/>
      <w:bookmarkEnd w:id="1598"/>
    </w:p>
    <w:p w:rsidR="004F4D80" w:rsidRPr="00AE1D21" w:rsidRDefault="004F4D80" w:rsidP="004F4D80">
      <w:pPr>
        <w:pStyle w:val="3"/>
        <w:rPr>
          <w:szCs w:val="24"/>
        </w:rPr>
      </w:pPr>
      <w:bookmarkStart w:id="1599" w:name="_Toc343690587"/>
      <w:bookmarkStart w:id="1600" w:name="_Toc372294431"/>
      <w:bookmarkStart w:id="1601" w:name="_Toc379288899"/>
      <w:bookmarkStart w:id="1602" w:name="_Toc384734783"/>
      <w:bookmarkStart w:id="1603" w:name="_Toc396984081"/>
      <w:bookmarkStart w:id="1604" w:name="_Toc423423684"/>
      <w:bookmarkStart w:id="1605" w:name="_Toc439170713"/>
      <w:bookmarkStart w:id="1606" w:name="_Toc439172815"/>
      <w:bookmarkStart w:id="1607" w:name="_Toc439173256"/>
      <w:bookmarkStart w:id="1608" w:name="_Toc439238252"/>
      <w:bookmarkStart w:id="1609" w:name="_Toc439252799"/>
      <w:bookmarkStart w:id="1610" w:name="_Toc439323773"/>
      <w:bookmarkStart w:id="1611" w:name="_Toc440361408"/>
      <w:bookmarkStart w:id="1612" w:name="_Toc440376290"/>
      <w:bookmarkStart w:id="1613" w:name="_Toc440382548"/>
      <w:bookmarkStart w:id="1614" w:name="_Toc440447218"/>
      <w:bookmarkStart w:id="1615" w:name="_Toc440632379"/>
      <w:bookmarkStart w:id="1616" w:name="_Toc440875151"/>
      <w:bookmarkStart w:id="1617" w:name="_Toc441131138"/>
      <w:bookmarkStart w:id="1618" w:name="_Toc465774661"/>
      <w:bookmarkStart w:id="1619" w:name="_Toc465848890"/>
      <w:bookmarkStart w:id="1620" w:name="_Toc468875393"/>
      <w:bookmarkStart w:id="1621" w:name="_Toc469488445"/>
      <w:bookmarkStart w:id="1622" w:name="_Toc471894967"/>
      <w:bookmarkStart w:id="1623" w:name="_Toc498590392"/>
      <w:r w:rsidRPr="008C4223">
        <w:rPr>
          <w:szCs w:val="24"/>
        </w:rPr>
        <w:t xml:space="preserve">Форма 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r w:rsidR="000D70B6" w:rsidRPr="00AE1D21">
        <w:rPr>
          <w:szCs w:val="24"/>
        </w:rPr>
        <w:t>Согласия на обработку персональных данных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4" w:name="_Toc439252801"/>
      <w:bookmarkStart w:id="1625" w:name="_Toc439323774"/>
      <w:bookmarkStart w:id="1626" w:name="_Toc440361409"/>
      <w:bookmarkStart w:id="1627" w:name="_Toc440376291"/>
      <w:bookmarkStart w:id="1628" w:name="_Toc440382549"/>
      <w:bookmarkStart w:id="1629" w:name="_Toc440447219"/>
      <w:bookmarkStart w:id="1630" w:name="_Toc440632380"/>
      <w:bookmarkStart w:id="1631" w:name="_Toc440875152"/>
      <w:bookmarkStart w:id="1632" w:name="_Toc441131139"/>
      <w:bookmarkStart w:id="1633" w:name="_Toc465774662"/>
      <w:bookmarkStart w:id="1634" w:name="_Toc465848891"/>
      <w:bookmarkStart w:id="1635" w:name="_Toc468875394"/>
      <w:bookmarkStart w:id="1636" w:name="_Toc469488446"/>
      <w:bookmarkStart w:id="1637" w:name="_Toc471894968"/>
      <w:bookmarkStart w:id="1638" w:name="_Toc498590393"/>
      <w:r w:rsidRPr="00AE1D21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9" w:name="_Toc461808970"/>
      <w:bookmarkStart w:id="1640" w:name="_Toc464120680"/>
      <w:bookmarkStart w:id="1641" w:name="_Toc465774663"/>
      <w:bookmarkStart w:id="1642" w:name="_Toc465848892"/>
      <w:bookmarkStart w:id="1643" w:name="_Toc468875395"/>
      <w:bookmarkStart w:id="1644" w:name="_Toc469488447"/>
      <w:bookmarkStart w:id="1645" w:name="_Toc471894969"/>
      <w:bookmarkStart w:id="1646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8" w:name="_Toc461808972"/>
      <w:bookmarkStart w:id="1649" w:name="_Toc464120681"/>
      <w:bookmarkStart w:id="1650" w:name="_Toc465774664"/>
      <w:bookmarkStart w:id="1651" w:name="_Toc465848893"/>
      <w:bookmarkStart w:id="1652" w:name="_Toc468875396"/>
      <w:bookmarkStart w:id="1653" w:name="_Toc469488448"/>
      <w:bookmarkStart w:id="1654" w:name="_Toc471894970"/>
      <w:bookmarkStart w:id="1655" w:name="_Toc498590395"/>
      <w:r w:rsidRPr="00AE1D21">
        <w:rPr>
          <w:szCs w:val="24"/>
        </w:rPr>
        <w:lastRenderedPageBreak/>
        <w:t>Инструкции по заполнению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56"/>
      <w:bookmarkStart w:id="1657" w:name="_Ref440272678"/>
      <w:bookmarkStart w:id="1658" w:name="_Ref440274944"/>
      <w:bookmarkStart w:id="1659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6"/>
      <w:bookmarkEnd w:id="1657"/>
      <w:bookmarkEnd w:id="1658"/>
      <w:bookmarkEnd w:id="1659"/>
    </w:p>
    <w:p w:rsidR="007A6A39" w:rsidRPr="007A6A39" w:rsidRDefault="007A6A39" w:rsidP="007A6A39">
      <w:pPr>
        <w:pStyle w:val="3"/>
        <w:rPr>
          <w:szCs w:val="24"/>
        </w:rPr>
      </w:pPr>
      <w:bookmarkStart w:id="1660" w:name="_Toc439170715"/>
      <w:bookmarkStart w:id="1661" w:name="_Toc439172817"/>
      <w:bookmarkStart w:id="1662" w:name="_Toc439173259"/>
      <w:bookmarkStart w:id="1663" w:name="_Toc439238255"/>
      <w:bookmarkStart w:id="1664" w:name="_Toc439252803"/>
      <w:bookmarkStart w:id="1665" w:name="_Toc439323776"/>
      <w:bookmarkStart w:id="1666" w:name="_Toc440361411"/>
      <w:bookmarkStart w:id="1667" w:name="_Toc440376293"/>
      <w:bookmarkStart w:id="1668" w:name="_Toc440382551"/>
      <w:bookmarkStart w:id="1669" w:name="_Toc440447221"/>
      <w:bookmarkStart w:id="1670" w:name="_Toc440632382"/>
      <w:bookmarkStart w:id="1671" w:name="_Toc440875154"/>
      <w:bookmarkStart w:id="1672" w:name="_Toc441131141"/>
      <w:bookmarkStart w:id="1673" w:name="_Toc465774666"/>
      <w:bookmarkStart w:id="1674" w:name="_Toc465848895"/>
      <w:bookmarkStart w:id="1675" w:name="_Toc468875398"/>
      <w:bookmarkStart w:id="1676" w:name="_Toc469488450"/>
      <w:bookmarkStart w:id="1677" w:name="_Toc471894972"/>
      <w:bookmarkStart w:id="167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9" w:name="_Toc439170716"/>
      <w:bookmarkStart w:id="1680" w:name="_Toc439172818"/>
      <w:bookmarkStart w:id="1681" w:name="_Toc439173260"/>
      <w:bookmarkStart w:id="1682" w:name="_Toc439238256"/>
      <w:bookmarkStart w:id="1683" w:name="_Toc439252804"/>
      <w:bookmarkStart w:id="1684" w:name="_Toc439323777"/>
      <w:bookmarkStart w:id="1685" w:name="_Toc440361412"/>
      <w:bookmarkStart w:id="1686" w:name="_Toc440376294"/>
      <w:bookmarkStart w:id="1687" w:name="_Toc440382552"/>
      <w:bookmarkStart w:id="1688" w:name="_Toc440447222"/>
      <w:bookmarkStart w:id="1689" w:name="_Toc440632383"/>
      <w:bookmarkStart w:id="1690" w:name="_Toc440875155"/>
      <w:bookmarkStart w:id="1691" w:name="_Toc441131142"/>
      <w:bookmarkStart w:id="1692" w:name="_Toc465774667"/>
      <w:bookmarkStart w:id="1693" w:name="_Toc465848896"/>
      <w:bookmarkStart w:id="1694" w:name="_Toc468875399"/>
      <w:bookmarkStart w:id="1695" w:name="_Toc469488451"/>
      <w:bookmarkStart w:id="1696" w:name="_Toc471894973"/>
      <w:bookmarkStart w:id="1697" w:name="_Toc498590398"/>
      <w:r w:rsidRPr="007857E5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465847449"/>
      <w:bookmarkStart w:id="1699" w:name="_Ref465847748"/>
      <w:bookmarkStart w:id="1700" w:name="_Ref465847768"/>
      <w:bookmarkStart w:id="1701" w:name="_Toc498590399"/>
      <w:r w:rsidRPr="00AE1D21">
        <w:lastRenderedPageBreak/>
        <w:t>Расписка  сдачи-приемки соглашения о неустойке (форма 15)</w:t>
      </w:r>
      <w:bookmarkEnd w:id="1698"/>
      <w:bookmarkEnd w:id="1699"/>
      <w:bookmarkEnd w:id="1700"/>
      <w:bookmarkEnd w:id="1701"/>
    </w:p>
    <w:p w:rsidR="00AF12BB" w:rsidRPr="00CC5A3A" w:rsidRDefault="00AF12BB" w:rsidP="00AF12BB">
      <w:pPr>
        <w:pStyle w:val="3"/>
        <w:rPr>
          <w:szCs w:val="24"/>
        </w:rPr>
      </w:pPr>
      <w:bookmarkStart w:id="1702" w:name="_Toc465774669"/>
      <w:bookmarkStart w:id="1703" w:name="_Toc465848898"/>
      <w:bookmarkStart w:id="1704" w:name="_Toc468875401"/>
      <w:bookmarkStart w:id="1705" w:name="_Toc469488453"/>
      <w:bookmarkStart w:id="1706" w:name="_Toc471894975"/>
      <w:bookmarkStart w:id="170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2"/>
      <w:bookmarkEnd w:id="1703"/>
      <w:bookmarkEnd w:id="1704"/>
      <w:bookmarkEnd w:id="1705"/>
      <w:bookmarkEnd w:id="1706"/>
      <w:bookmarkEnd w:id="170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8" w:name="_Toc465774670"/>
      <w:bookmarkStart w:id="1709" w:name="_Toc465848899"/>
      <w:bookmarkStart w:id="1710" w:name="_Toc468875402"/>
      <w:bookmarkStart w:id="1711" w:name="_Toc469488454"/>
      <w:bookmarkStart w:id="1712" w:name="_Toc471894976"/>
      <w:bookmarkStart w:id="1713" w:name="_Toc498590401"/>
      <w:r w:rsidRPr="00CC5A3A">
        <w:rPr>
          <w:szCs w:val="24"/>
        </w:rPr>
        <w:lastRenderedPageBreak/>
        <w:t>Инструкции по заполнению</w:t>
      </w:r>
      <w:bookmarkEnd w:id="1708"/>
      <w:bookmarkEnd w:id="1709"/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4" w:name="_Ref440272274"/>
      <w:bookmarkStart w:id="1715" w:name="_Ref440274756"/>
      <w:bookmarkStart w:id="1716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4"/>
      <w:bookmarkEnd w:id="1715"/>
      <w:bookmarkEnd w:id="1716"/>
    </w:p>
    <w:p w:rsidR="007857E5" w:rsidRPr="00AE1D21" w:rsidRDefault="007857E5" w:rsidP="007857E5">
      <w:pPr>
        <w:pStyle w:val="3"/>
        <w:rPr>
          <w:szCs w:val="24"/>
        </w:rPr>
      </w:pPr>
      <w:bookmarkStart w:id="1717" w:name="_Toc439170718"/>
      <w:bookmarkStart w:id="1718" w:name="_Toc439172820"/>
      <w:bookmarkStart w:id="1719" w:name="_Toc439173262"/>
      <w:bookmarkStart w:id="1720" w:name="_Toc439238258"/>
      <w:bookmarkStart w:id="1721" w:name="_Toc439252806"/>
      <w:bookmarkStart w:id="1722" w:name="_Toc439323779"/>
      <w:bookmarkStart w:id="1723" w:name="_Toc440361414"/>
      <w:bookmarkStart w:id="1724" w:name="_Toc440376296"/>
      <w:bookmarkStart w:id="1725" w:name="_Toc440382554"/>
      <w:bookmarkStart w:id="1726" w:name="_Toc440447224"/>
      <w:bookmarkStart w:id="1727" w:name="_Toc440632385"/>
      <w:bookmarkStart w:id="1728" w:name="_Toc440875157"/>
      <w:bookmarkStart w:id="1729" w:name="_Toc441131144"/>
      <w:bookmarkStart w:id="1730" w:name="_Toc465774672"/>
      <w:bookmarkStart w:id="1731" w:name="_Toc465848901"/>
      <w:bookmarkStart w:id="1732" w:name="_Toc468875404"/>
      <w:bookmarkStart w:id="1733" w:name="_Toc469488456"/>
      <w:bookmarkStart w:id="1734" w:name="_Toc471894978"/>
      <w:bookmarkStart w:id="1735" w:name="_Toc498590403"/>
      <w:r w:rsidRPr="00AE1D21">
        <w:rPr>
          <w:szCs w:val="24"/>
        </w:rPr>
        <w:t xml:space="preserve">Форма </w:t>
      </w:r>
      <w:bookmarkEnd w:id="171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6" w:name="_Toc300142269"/>
      <w:bookmarkStart w:id="1737" w:name="_Toc309735391"/>
      <w:bookmarkStart w:id="173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7"/>
      <w:bookmarkEnd w:id="173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9" w:name="_Toc439170719"/>
      <w:bookmarkStart w:id="1740" w:name="_Toc439172821"/>
      <w:bookmarkStart w:id="1741" w:name="_Toc439173263"/>
      <w:bookmarkStart w:id="1742" w:name="_Toc439238259"/>
      <w:bookmarkStart w:id="1743" w:name="_Toc439252807"/>
      <w:bookmarkStart w:id="1744" w:name="_Toc439323780"/>
      <w:bookmarkStart w:id="1745" w:name="_Toc440361415"/>
      <w:bookmarkStart w:id="1746" w:name="_Toc440376297"/>
      <w:bookmarkStart w:id="1747" w:name="_Toc440382555"/>
      <w:bookmarkStart w:id="1748" w:name="_Toc440447225"/>
      <w:bookmarkStart w:id="1749" w:name="_Toc440632386"/>
      <w:bookmarkStart w:id="1750" w:name="_Toc440875158"/>
      <w:bookmarkStart w:id="1751" w:name="_Toc441131145"/>
      <w:bookmarkStart w:id="1752" w:name="_Toc465774673"/>
      <w:bookmarkStart w:id="1753" w:name="_Toc465848902"/>
      <w:bookmarkStart w:id="1754" w:name="_Toc468875405"/>
      <w:bookmarkStart w:id="1755" w:name="_Toc469488457"/>
      <w:bookmarkStart w:id="1756" w:name="_Toc471894979"/>
      <w:bookmarkStart w:id="1757" w:name="_Toc498590404"/>
      <w:r w:rsidRPr="007857E5">
        <w:rPr>
          <w:szCs w:val="24"/>
        </w:rPr>
        <w:lastRenderedPageBreak/>
        <w:t>Инструкции по заполнению</w:t>
      </w:r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8" w:name="_Ref93268095"/>
      <w:bookmarkStart w:id="1759" w:name="_Ref93268099"/>
      <w:bookmarkStart w:id="1760" w:name="_Toc98253958"/>
      <w:bookmarkStart w:id="1761" w:name="_Toc165173884"/>
      <w:bookmarkStart w:id="1762" w:name="_Toc423423678"/>
      <w:bookmarkStart w:id="1763" w:name="_Ref440272510"/>
      <w:bookmarkStart w:id="1764" w:name="_Ref440274961"/>
      <w:bookmarkStart w:id="1765" w:name="_Ref90381141"/>
      <w:bookmarkStart w:id="1766" w:name="_Toc90385121"/>
      <w:bookmarkStart w:id="1767" w:name="_Toc98253952"/>
      <w:bookmarkStart w:id="1768" w:name="_Toc165173878"/>
      <w:bookmarkStart w:id="1769" w:name="_Toc423427449"/>
      <w:bookmarkStart w:id="1770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1" w:name="_Toc90385125"/>
      <w:bookmarkStart w:id="1772" w:name="_Toc439170705"/>
      <w:bookmarkStart w:id="1773" w:name="_Toc439172807"/>
      <w:bookmarkStart w:id="1774" w:name="_Toc439173268"/>
      <w:bookmarkStart w:id="1775" w:name="_Toc439238264"/>
      <w:bookmarkStart w:id="1776" w:name="_Toc439252812"/>
      <w:bookmarkStart w:id="1777" w:name="_Toc439323785"/>
      <w:bookmarkStart w:id="1778" w:name="_Toc440361420"/>
      <w:bookmarkStart w:id="1779" w:name="_Toc440376302"/>
      <w:bookmarkStart w:id="1780" w:name="_Toc440382560"/>
      <w:bookmarkStart w:id="1781" w:name="_Toc440447230"/>
      <w:bookmarkStart w:id="1782" w:name="_Toc440632391"/>
      <w:bookmarkStart w:id="1783" w:name="_Toc440875160"/>
      <w:bookmarkStart w:id="1784" w:name="_Toc441131147"/>
      <w:bookmarkStart w:id="1785" w:name="_Toc465774675"/>
      <w:bookmarkStart w:id="1786" w:name="_Toc465848904"/>
      <w:bookmarkStart w:id="1787" w:name="_Toc468875407"/>
      <w:bookmarkStart w:id="1788" w:name="_Toc469488459"/>
      <w:bookmarkStart w:id="1789" w:name="_Toc471894981"/>
      <w:bookmarkStart w:id="1790" w:name="_Toc498590406"/>
      <w:r w:rsidRPr="00D904EF">
        <w:rPr>
          <w:szCs w:val="24"/>
        </w:rPr>
        <w:t xml:space="preserve">Форма 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1" w:name="_Toc90385126"/>
      <w:bookmarkStart w:id="1792" w:name="_Toc98253959"/>
      <w:bookmarkStart w:id="1793" w:name="_Toc157248211"/>
      <w:bookmarkStart w:id="1794" w:name="_Toc157496580"/>
      <w:bookmarkStart w:id="1795" w:name="_Toc158206119"/>
      <w:bookmarkStart w:id="1796" w:name="_Toc164057804"/>
      <w:bookmarkStart w:id="1797" w:name="_Toc164137154"/>
      <w:bookmarkStart w:id="1798" w:name="_Toc164161314"/>
      <w:bookmarkStart w:id="179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0" w:name="_Toc439170706"/>
      <w:bookmarkStart w:id="1801" w:name="_Toc439172808"/>
      <w:bookmarkStart w:id="1802" w:name="_Toc439173269"/>
      <w:bookmarkStart w:id="1803" w:name="_Toc439238265"/>
      <w:bookmarkStart w:id="1804" w:name="_Toc439252813"/>
      <w:bookmarkStart w:id="1805" w:name="_Toc439323786"/>
      <w:bookmarkStart w:id="1806" w:name="_Toc440361421"/>
      <w:bookmarkStart w:id="1807" w:name="_Toc440376303"/>
      <w:bookmarkStart w:id="1808" w:name="_Toc440382561"/>
      <w:bookmarkStart w:id="1809" w:name="_Toc440447231"/>
      <w:bookmarkStart w:id="1810" w:name="_Toc440632392"/>
      <w:bookmarkStart w:id="1811" w:name="_Toc440875161"/>
      <w:bookmarkStart w:id="1812" w:name="_Toc441131148"/>
      <w:bookmarkStart w:id="1813" w:name="_Toc465774676"/>
      <w:bookmarkStart w:id="1814" w:name="_Toc465848905"/>
      <w:bookmarkStart w:id="1815" w:name="_Toc468875408"/>
      <w:bookmarkStart w:id="1816" w:name="_Toc469488460"/>
      <w:bookmarkStart w:id="1817" w:name="_Toc471894982"/>
      <w:bookmarkStart w:id="1818" w:name="_Toc498590407"/>
      <w:r w:rsidRPr="00D904EF">
        <w:rPr>
          <w:szCs w:val="24"/>
        </w:rPr>
        <w:lastRenderedPageBreak/>
        <w:t>Инструкции по заполнению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9" w:name="_Ref440376324"/>
      <w:bookmarkStart w:id="1820" w:name="_Ref440376401"/>
      <w:bookmarkStart w:id="1821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9"/>
      <w:bookmarkEnd w:id="1820"/>
      <w:bookmarkEnd w:id="182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2" w:name="_Toc440376305"/>
      <w:bookmarkStart w:id="1823" w:name="_Toc440382563"/>
      <w:bookmarkStart w:id="1824" w:name="_Toc440447233"/>
      <w:bookmarkStart w:id="1825" w:name="_Toc440632394"/>
      <w:bookmarkStart w:id="1826" w:name="_Toc440875163"/>
      <w:bookmarkStart w:id="1827" w:name="_Toc441131150"/>
      <w:bookmarkStart w:id="1828" w:name="_Toc465774678"/>
      <w:bookmarkStart w:id="1829" w:name="_Toc465848907"/>
      <w:bookmarkStart w:id="1830" w:name="_Toc468875410"/>
      <w:bookmarkStart w:id="1831" w:name="_Toc469488462"/>
      <w:bookmarkStart w:id="1832" w:name="_Toc471894984"/>
      <w:bookmarkStart w:id="1833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6"/>
      <w:bookmarkStart w:id="1835" w:name="_Toc440382564"/>
      <w:bookmarkStart w:id="1836" w:name="_Toc440447234"/>
      <w:bookmarkStart w:id="1837" w:name="_Toc440632395"/>
      <w:bookmarkStart w:id="1838" w:name="_Toc440875164"/>
      <w:bookmarkStart w:id="1839" w:name="_Toc441131151"/>
      <w:bookmarkStart w:id="1840" w:name="_Toc465774679"/>
      <w:bookmarkStart w:id="1841" w:name="_Toc465848908"/>
      <w:bookmarkStart w:id="1842" w:name="_Toc468875411"/>
      <w:bookmarkStart w:id="1843" w:name="_Toc469488463"/>
      <w:bookmarkStart w:id="1844" w:name="_Toc471894985"/>
      <w:bookmarkStart w:id="1845" w:name="_Toc498590410"/>
      <w:r w:rsidRPr="00D904EF">
        <w:rPr>
          <w:szCs w:val="24"/>
        </w:rPr>
        <w:lastRenderedPageBreak/>
        <w:t>Инструкции по заполнению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AF" w:rsidRDefault="004D00AF">
      <w:pPr>
        <w:spacing w:line="240" w:lineRule="auto"/>
      </w:pPr>
      <w:r>
        <w:separator/>
      </w:r>
    </w:p>
  </w:endnote>
  <w:endnote w:type="continuationSeparator" w:id="0">
    <w:p w:rsidR="004D00AF" w:rsidRDefault="004D00AF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8569CC">
      <w:rPr>
        <w:noProof/>
        <w:sz w:val="16"/>
        <w:szCs w:val="16"/>
        <w:lang w:eastAsia="ru-RU"/>
      </w:rPr>
      <w:t>29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 xml:space="preserve">право </w:t>
    </w:r>
    <w:r w:rsidRPr="006C5179">
      <w:rPr>
        <w:sz w:val="18"/>
        <w:szCs w:val="18"/>
      </w:rPr>
      <w:t>заключения Договор</w:t>
    </w:r>
    <w:r w:rsidR="00261CD4" w:rsidRPr="006C5179">
      <w:rPr>
        <w:sz w:val="18"/>
        <w:szCs w:val="18"/>
      </w:rPr>
      <w:t>а</w:t>
    </w:r>
    <w:r w:rsidRPr="006C5179">
      <w:rPr>
        <w:sz w:val="18"/>
        <w:szCs w:val="18"/>
      </w:rPr>
      <w:t xml:space="preserve"> </w:t>
    </w:r>
    <w:r w:rsidR="006C5179" w:rsidRPr="006C5179">
      <w:rPr>
        <w:bCs w:val="0"/>
        <w:sz w:val="18"/>
        <w:szCs w:val="18"/>
      </w:rPr>
      <w:t xml:space="preserve">на оказание услуг </w:t>
    </w:r>
    <w:r w:rsidR="00552488">
      <w:rPr>
        <w:bCs w:val="0"/>
        <w:sz w:val="18"/>
        <w:szCs w:val="18"/>
      </w:rPr>
      <w:t>по обследованию зданий и сооружений</w:t>
    </w:r>
    <w:r w:rsidRPr="006C5179">
      <w:rPr>
        <w:sz w:val="18"/>
        <w:szCs w:val="18"/>
      </w:rPr>
      <w:t xml:space="preserve"> для нужд ПАО «МРСК Центра» (филиал</w:t>
    </w:r>
    <w:r w:rsidR="00261CD4" w:rsidRPr="006C5179">
      <w:rPr>
        <w:sz w:val="18"/>
        <w:szCs w:val="18"/>
      </w:rPr>
      <w:t>а</w:t>
    </w:r>
    <w:r w:rsidRPr="006C5179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AF" w:rsidRDefault="004D00AF">
      <w:pPr>
        <w:spacing w:line="240" w:lineRule="auto"/>
      </w:pPr>
      <w:r>
        <w:separator/>
      </w:r>
    </w:p>
  </w:footnote>
  <w:footnote w:type="continuationSeparator" w:id="0">
    <w:p w:rsidR="004D00AF" w:rsidRDefault="004D00AF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498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6E76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22E7"/>
    <w:rsid w:val="001B4776"/>
    <w:rsid w:val="001C01F9"/>
    <w:rsid w:val="001C325A"/>
    <w:rsid w:val="001C3F34"/>
    <w:rsid w:val="001C53D9"/>
    <w:rsid w:val="001D24D7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E78E1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00AF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488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25A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5179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9CC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758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3B8A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9F53E-7FF6-4016-B83F-E3D30A50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92</Pages>
  <Words>29342</Words>
  <Characters>167253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196203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154</cp:revision>
  <cp:lastPrinted>2015-12-29T14:27:00Z</cp:lastPrinted>
  <dcterms:created xsi:type="dcterms:W3CDTF">2016-01-13T12:36:00Z</dcterms:created>
  <dcterms:modified xsi:type="dcterms:W3CDTF">2018-04-25T11:09:00Z</dcterms:modified>
</cp:coreProperties>
</file>