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63" w:rsidRDefault="00967D2D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F08A8" w:rsidRPr="00FC5C1F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C5C1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C5C1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C5C1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C5C1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C5C1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C5C1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C5C1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96181" w:rsidRDefault="00696181" w:rsidP="00696181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Центра»-</w:t>
      </w:r>
    </w:p>
    <w:p w:rsidR="00696181" w:rsidRDefault="00696181" w:rsidP="00696181">
      <w:pPr>
        <w:spacing w:line="240" w:lineRule="auto"/>
        <w:jc w:val="right"/>
      </w:pPr>
      <w:r>
        <w:t>«Белгородэнерго»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</w:p>
    <w:p w:rsidR="00696181" w:rsidRPr="00632C69" w:rsidRDefault="00696181" w:rsidP="00696181">
      <w:pPr>
        <w:ind w:left="5670" w:firstLine="0"/>
        <w:jc w:val="right"/>
        <w:rPr>
          <w:sz w:val="24"/>
          <w:szCs w:val="24"/>
        </w:rPr>
      </w:pPr>
      <w:r w:rsidRPr="00093D17">
        <w:rPr>
          <w:sz w:val="24"/>
          <w:szCs w:val="24"/>
        </w:rPr>
        <w:t xml:space="preserve"> </w:t>
      </w:r>
      <w:r w:rsidRPr="00D43999">
        <w:rPr>
          <w:sz w:val="24"/>
          <w:szCs w:val="24"/>
        </w:rPr>
        <w:t>«</w:t>
      </w:r>
      <w:r w:rsidR="00260977">
        <w:rPr>
          <w:sz w:val="24"/>
          <w:szCs w:val="24"/>
        </w:rPr>
        <w:t>20</w:t>
      </w:r>
      <w:r w:rsidRPr="00D43999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января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>1</w:t>
      </w:r>
      <w:r w:rsidR="00D06C91">
        <w:rPr>
          <w:sz w:val="24"/>
          <w:szCs w:val="24"/>
        </w:rPr>
        <w:t>7</w:t>
      </w:r>
      <w:r w:rsidRPr="00632C69">
        <w:rPr>
          <w:sz w:val="24"/>
          <w:szCs w:val="24"/>
        </w:rPr>
        <w:t xml:space="preserve"> г.</w:t>
      </w:r>
    </w:p>
    <w:p w:rsidR="00696181" w:rsidRPr="007417E6" w:rsidRDefault="00696181" w:rsidP="00696181">
      <w:pPr>
        <w:ind w:firstLine="0"/>
        <w:jc w:val="left"/>
        <w:rPr>
          <w:sz w:val="24"/>
          <w:szCs w:val="24"/>
        </w:rPr>
      </w:pPr>
    </w:p>
    <w:p w:rsidR="00696181" w:rsidRPr="007417E6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696181" w:rsidRPr="007417E6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696181" w:rsidRPr="00D43999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 xml:space="preserve"> </w:t>
      </w:r>
      <w:r w:rsidRPr="00D43999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0</w:t>
      </w:r>
      <w:r w:rsidR="0039481C">
        <w:rPr>
          <w:b/>
          <w:kern w:val="36"/>
          <w:sz w:val="24"/>
          <w:szCs w:val="24"/>
        </w:rPr>
        <w:t>2</w:t>
      </w:r>
      <w:r w:rsidR="00525542">
        <w:rPr>
          <w:b/>
          <w:kern w:val="36"/>
          <w:sz w:val="24"/>
          <w:szCs w:val="24"/>
        </w:rPr>
        <w:t>3</w:t>
      </w:r>
      <w:r w:rsidRPr="00D43999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7</w:t>
      </w:r>
    </w:p>
    <w:p w:rsidR="00696181" w:rsidRPr="00C12FA4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 w:rsidR="00260977">
        <w:rPr>
          <w:b/>
          <w:kern w:val="36"/>
          <w:sz w:val="24"/>
          <w:szCs w:val="24"/>
        </w:rPr>
        <w:t>20</w:t>
      </w:r>
      <w:r w:rsidRPr="00D43999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D43999">
        <w:rPr>
          <w:b/>
          <w:kern w:val="36"/>
          <w:sz w:val="24"/>
          <w:szCs w:val="24"/>
        </w:rPr>
        <w:t xml:space="preserve"> 201</w:t>
      </w:r>
      <w:r w:rsidR="00D06C91">
        <w:rPr>
          <w:b/>
          <w:kern w:val="36"/>
          <w:sz w:val="24"/>
          <w:szCs w:val="24"/>
        </w:rPr>
        <w:t>7</w:t>
      </w:r>
      <w:r w:rsidRPr="00D43999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50A1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260977" w:rsidRPr="00260977">
        <w:rPr>
          <w:b/>
          <w:sz w:val="24"/>
          <w:szCs w:val="24"/>
        </w:rPr>
        <w:t>Договора</w:t>
      </w:r>
      <w:proofErr w:type="gramEnd"/>
      <w:r w:rsidR="00260977" w:rsidRPr="00260977">
        <w:rPr>
          <w:b/>
          <w:sz w:val="24"/>
          <w:szCs w:val="24"/>
        </w:rPr>
        <w:t xml:space="preserve">  на оказание услуг по ремонту счетчиков электрической энергии для нужд ПАО МРСК Центра (филиал Белгородэнерго)</w:t>
      </w:r>
    </w:p>
    <w:p w:rsidR="007556FF" w:rsidRPr="00260977" w:rsidRDefault="007556FF" w:rsidP="0026097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696181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967D2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4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5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6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6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7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8</w:t>
      </w:r>
      <w:r w:rsidR="00967D2D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10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10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10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11</w:t>
      </w:r>
      <w:r w:rsidR="00967D2D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13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13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13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14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31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</w:t>
      </w:r>
      <w:bookmarkStart w:id="6" w:name="_GoBack"/>
      <w:bookmarkEnd w:id="6"/>
      <w:r>
        <w:rPr>
          <w:noProof/>
        </w:rPr>
        <w:t>зыв Заявки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32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32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34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36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37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37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38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39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40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40</w:t>
      </w:r>
      <w:r w:rsidR="00967D2D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42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42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42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42</w:t>
      </w:r>
      <w:r w:rsidR="00967D2D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43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43</w:t>
      </w:r>
      <w:r w:rsidR="00967D2D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_Toc471894928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43</w:t>
      </w:r>
      <w:r w:rsidR="00967D2D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_Toc471894929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46</w:t>
      </w:r>
      <w:r w:rsidR="00967D2D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47</w:t>
      </w:r>
      <w:r w:rsidR="00967D2D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_Toc471894931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47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49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52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54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56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58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60</w:t>
      </w:r>
      <w:r w:rsidR="00967D2D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_Toc471894948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60</w:t>
      </w:r>
      <w:r w:rsidR="00967D2D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62</w:t>
      </w:r>
      <w:r w:rsidR="00967D2D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_Toc471894950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66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67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69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71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73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75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78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82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85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87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89</w:t>
      </w:r>
      <w:r w:rsidR="00967D2D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967D2D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967D2D">
        <w:rPr>
          <w:noProof/>
        </w:rPr>
      </w:r>
      <w:r w:rsidR="00967D2D">
        <w:rPr>
          <w:noProof/>
        </w:rPr>
        <w:fldChar w:fldCharType="separate"/>
      </w:r>
      <w:r w:rsidR="00093638">
        <w:rPr>
          <w:noProof/>
        </w:rPr>
        <w:t>91</w:t>
      </w:r>
      <w:r w:rsidR="00967D2D">
        <w:rPr>
          <w:noProof/>
        </w:rPr>
        <w:fldChar w:fldCharType="end"/>
      </w:r>
    </w:p>
    <w:p w:rsidR="00717F60" w:rsidRPr="00E71A48" w:rsidRDefault="00967D2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1894852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1894853"/>
      <w:bookmarkEnd w:id="9"/>
      <w:r w:rsidRPr="00E71A48">
        <w:t>Общие сведения о процедуре запроса предложений</w:t>
      </w:r>
      <w:bookmarkEnd w:id="10"/>
    </w:p>
    <w:p w:rsidR="005B75A6" w:rsidRPr="0069618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696181" w:rsidRPr="00C751E9">
        <w:rPr>
          <w:iCs/>
          <w:sz w:val="24"/>
          <w:szCs w:val="24"/>
        </w:rPr>
        <w:t xml:space="preserve">филиал  ПАО «МРСК </w:t>
      </w:r>
      <w:r w:rsidR="00696181" w:rsidRPr="00260977">
        <w:rPr>
          <w:iCs/>
          <w:sz w:val="24"/>
          <w:szCs w:val="24"/>
        </w:rPr>
        <w:t>Центра» - «Белгородэнерго»  (далее – Заказчик или Организатор) (почтовый адрес:</w:t>
      </w:r>
      <w:proofErr w:type="gramEnd"/>
      <w:r w:rsidR="00696181" w:rsidRPr="00260977">
        <w:rPr>
          <w:iCs/>
          <w:sz w:val="24"/>
          <w:szCs w:val="24"/>
        </w:rPr>
        <w:t xml:space="preserve">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7" w:history="1">
        <w:r w:rsidR="00696181" w:rsidRPr="00260977">
          <w:rPr>
            <w:rStyle w:val="a7"/>
            <w:iCs/>
            <w:sz w:val="24"/>
            <w:szCs w:val="24"/>
            <w:lang w:val="en-US"/>
          </w:rPr>
          <w:t>Goryagina</w:t>
        </w:r>
        <w:r w:rsidR="00696181" w:rsidRPr="00260977">
          <w:rPr>
            <w:rStyle w:val="a7"/>
            <w:iCs/>
            <w:sz w:val="24"/>
            <w:szCs w:val="24"/>
          </w:rPr>
          <w:t>.</w:t>
        </w:r>
        <w:r w:rsidR="00696181" w:rsidRPr="00260977">
          <w:rPr>
            <w:rStyle w:val="a7"/>
            <w:iCs/>
            <w:sz w:val="24"/>
            <w:szCs w:val="24"/>
            <w:lang w:val="en-US"/>
          </w:rPr>
          <w:t>TN</w:t>
        </w:r>
        <w:r w:rsidR="00696181" w:rsidRPr="00260977">
          <w:rPr>
            <w:rStyle w:val="a7"/>
            <w:iCs/>
            <w:sz w:val="24"/>
            <w:szCs w:val="24"/>
          </w:rPr>
          <w:t>@</w:t>
        </w:r>
        <w:r w:rsidR="00696181" w:rsidRPr="00260977">
          <w:rPr>
            <w:rStyle w:val="a7"/>
            <w:iCs/>
            <w:sz w:val="24"/>
            <w:szCs w:val="24"/>
            <w:lang w:val="en-US"/>
          </w:rPr>
          <w:t>mrsk</w:t>
        </w:r>
        <w:r w:rsidR="00696181" w:rsidRPr="00260977">
          <w:rPr>
            <w:rStyle w:val="a7"/>
            <w:iCs/>
            <w:sz w:val="24"/>
            <w:szCs w:val="24"/>
          </w:rPr>
          <w:t>-1.</w:t>
        </w:r>
        <w:r w:rsidR="00696181" w:rsidRPr="00260977">
          <w:rPr>
            <w:rStyle w:val="a7"/>
            <w:iCs/>
            <w:sz w:val="24"/>
            <w:szCs w:val="24"/>
            <w:lang w:val="en-US"/>
          </w:rPr>
          <w:t>ru</w:t>
        </w:r>
      </w:hyperlink>
      <w:r w:rsidR="00696181" w:rsidRPr="00260977">
        <w:rPr>
          <w:iCs/>
          <w:sz w:val="24"/>
          <w:szCs w:val="24"/>
        </w:rPr>
        <w:t xml:space="preserve">, ответственное лицо </w:t>
      </w:r>
      <w:hyperlink r:id="rId18" w:tgtFrame="_blank" w:history="1">
        <w:r w:rsidR="00260977" w:rsidRPr="00260977">
          <w:t>Лыкова</w:t>
        </w:r>
      </w:hyperlink>
      <w:r w:rsidR="00260977" w:rsidRPr="00260977">
        <w:t xml:space="preserve"> Елена Ивановна телефон – (4722) 30 40 03, адрес электронной почты: </w:t>
      </w:r>
      <w:r w:rsidR="00260977" w:rsidRPr="00260977">
        <w:rPr>
          <w:rStyle w:val="a7"/>
        </w:rPr>
        <w:t>Lykova.EI@mrsk-1.ru</w:t>
      </w:r>
      <w:r w:rsidR="00696181" w:rsidRPr="00260977">
        <w:rPr>
          <w:iCs/>
          <w:sz w:val="24"/>
          <w:szCs w:val="24"/>
        </w:rPr>
        <w:t xml:space="preserve">, по вопросам, связанным с разъяснением технического задания, обращаться к ответственному сотруднику Организатора  – </w:t>
      </w:r>
      <w:hyperlink r:id="rId19" w:tgtFrame="_blank" w:history="1">
        <w:r w:rsidR="00E64EB6" w:rsidRPr="00260977">
          <w:t>Соколов Дмитрий Евгеньевич</w:t>
        </w:r>
      </w:hyperlink>
      <w:r w:rsidR="00E64EB6" w:rsidRPr="00260977">
        <w:t xml:space="preserve"> телефон – (4722) 30 45 65, адрес электронной почты: </w:t>
      </w:r>
      <w:r w:rsidR="00E64EB6" w:rsidRPr="00260977">
        <w:rPr>
          <w:rStyle w:val="a7"/>
        </w:rPr>
        <w:t>Sokolov.DE@mrsk-1.ru.</w:t>
      </w:r>
      <w:r w:rsidR="00E64EB6" w:rsidRPr="00260977">
        <w:t xml:space="preserve"> </w:t>
      </w:r>
      <w:proofErr w:type="gramStart"/>
      <w:r w:rsidR="00696181" w:rsidRPr="00260977">
        <w:rPr>
          <w:iCs/>
          <w:sz w:val="24"/>
          <w:szCs w:val="24"/>
        </w:rPr>
        <w:t>Извещением о проведении открытого запроса предложений, опубликованным</w:t>
      </w:r>
      <w:r w:rsidRPr="00260977">
        <w:rPr>
          <w:sz w:val="24"/>
          <w:szCs w:val="24"/>
        </w:rPr>
        <w:t xml:space="preserve"> </w:t>
      </w:r>
      <w:r w:rsidRPr="00260977">
        <w:rPr>
          <w:b/>
          <w:sz w:val="24"/>
          <w:szCs w:val="24"/>
        </w:rPr>
        <w:t>«</w:t>
      </w:r>
      <w:r w:rsidR="00F13C54" w:rsidRPr="00260977">
        <w:rPr>
          <w:b/>
          <w:sz w:val="24"/>
          <w:szCs w:val="24"/>
        </w:rPr>
        <w:t>2</w:t>
      </w:r>
      <w:r w:rsidR="001F5228">
        <w:rPr>
          <w:b/>
          <w:sz w:val="24"/>
          <w:szCs w:val="24"/>
        </w:rPr>
        <w:t>3</w:t>
      </w:r>
      <w:r w:rsidRPr="00260977">
        <w:rPr>
          <w:b/>
          <w:sz w:val="24"/>
          <w:szCs w:val="24"/>
        </w:rPr>
        <w:t xml:space="preserve">» </w:t>
      </w:r>
      <w:r w:rsidR="00862664" w:rsidRPr="00260977">
        <w:rPr>
          <w:b/>
          <w:sz w:val="24"/>
          <w:szCs w:val="24"/>
        </w:rPr>
        <w:t>января</w:t>
      </w:r>
      <w:r w:rsidRPr="00260977">
        <w:rPr>
          <w:b/>
          <w:sz w:val="24"/>
          <w:szCs w:val="24"/>
        </w:rPr>
        <w:t xml:space="preserve"> 20</w:t>
      </w:r>
      <w:r w:rsidR="00C12FA4" w:rsidRPr="00260977">
        <w:rPr>
          <w:b/>
          <w:sz w:val="24"/>
          <w:szCs w:val="24"/>
        </w:rPr>
        <w:t>1</w:t>
      </w:r>
      <w:r w:rsidR="00DB05D8" w:rsidRPr="00260977">
        <w:rPr>
          <w:b/>
          <w:sz w:val="24"/>
          <w:szCs w:val="24"/>
        </w:rPr>
        <w:t>7</w:t>
      </w:r>
      <w:r w:rsidRPr="00260977">
        <w:rPr>
          <w:b/>
          <w:sz w:val="24"/>
          <w:szCs w:val="24"/>
        </w:rPr>
        <w:t xml:space="preserve"> г.</w:t>
      </w:r>
      <w:r w:rsidRPr="00260977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260977">
          <w:rPr>
            <w:rStyle w:val="a7"/>
            <w:sz w:val="24"/>
            <w:szCs w:val="24"/>
          </w:rPr>
          <w:t>www.zakupki.</w:t>
        </w:r>
        <w:r w:rsidR="00345CCA" w:rsidRPr="00260977">
          <w:rPr>
            <w:rStyle w:val="a7"/>
            <w:sz w:val="24"/>
            <w:szCs w:val="24"/>
            <w:lang w:val="en-US"/>
          </w:rPr>
          <w:t>gov</w:t>
        </w:r>
        <w:r w:rsidR="00345CCA" w:rsidRPr="00260977">
          <w:rPr>
            <w:rStyle w:val="a7"/>
            <w:sz w:val="24"/>
            <w:szCs w:val="24"/>
          </w:rPr>
          <w:t>.ru</w:t>
        </w:r>
      </w:hyperlink>
      <w:r w:rsidRPr="00260977">
        <w:rPr>
          <w:sz w:val="24"/>
          <w:szCs w:val="24"/>
        </w:rPr>
        <w:t>),</w:t>
      </w:r>
      <w:r w:rsidR="009D7F01" w:rsidRPr="00260977">
        <w:rPr>
          <w:iCs/>
          <w:sz w:val="24"/>
          <w:szCs w:val="24"/>
        </w:rPr>
        <w:t xml:space="preserve"> </w:t>
      </w:r>
      <w:r w:rsidR="009D7F01" w:rsidRPr="00260977">
        <w:rPr>
          <w:sz w:val="24"/>
          <w:szCs w:val="24"/>
        </w:rPr>
        <w:t xml:space="preserve">на сайте </w:t>
      </w:r>
      <w:r w:rsidR="007556FF" w:rsidRPr="00260977">
        <w:rPr>
          <w:iCs/>
          <w:sz w:val="24"/>
          <w:szCs w:val="24"/>
        </w:rPr>
        <w:t>ПАО «МРСК Центра»</w:t>
      </w:r>
      <w:r w:rsidR="009D7F01" w:rsidRPr="00260977">
        <w:rPr>
          <w:sz w:val="24"/>
          <w:szCs w:val="24"/>
        </w:rPr>
        <w:t xml:space="preserve"> (</w:t>
      </w:r>
      <w:hyperlink r:id="rId21" w:history="1">
        <w:r w:rsidR="007556FF" w:rsidRPr="00260977">
          <w:rPr>
            <w:rStyle w:val="a7"/>
            <w:sz w:val="24"/>
            <w:szCs w:val="24"/>
          </w:rPr>
          <w:t>www.mrsk-1.ru</w:t>
        </w:r>
      </w:hyperlink>
      <w:r w:rsidR="00862664" w:rsidRPr="00260977">
        <w:rPr>
          <w:sz w:val="24"/>
          <w:szCs w:val="24"/>
        </w:rPr>
        <w:t>)</w:t>
      </w:r>
      <w:r w:rsidR="00702B2C" w:rsidRPr="00260977">
        <w:rPr>
          <w:sz w:val="24"/>
          <w:szCs w:val="24"/>
        </w:rPr>
        <w:t xml:space="preserve">, на сайте ЭТП, указанном в п. </w:t>
      </w:r>
      <w:fldSimple w:instr=" REF _Ref440269836 \r \h  \* MERGEFORMAT ">
        <w:r w:rsidR="00093638" w:rsidRPr="00260977">
          <w:rPr>
            <w:sz w:val="24"/>
            <w:szCs w:val="24"/>
          </w:rPr>
          <w:t>1.1.2</w:t>
        </w:r>
      </w:fldSimple>
      <w:r w:rsidR="00702B2C" w:rsidRPr="00260977">
        <w:rPr>
          <w:sz w:val="24"/>
          <w:szCs w:val="24"/>
        </w:rPr>
        <w:t xml:space="preserve"> настоящей Документации,</w:t>
      </w:r>
      <w:r w:rsidR="009A7733" w:rsidRPr="00260977">
        <w:rPr>
          <w:iCs/>
          <w:sz w:val="24"/>
          <w:szCs w:val="24"/>
        </w:rPr>
        <w:t xml:space="preserve"> </w:t>
      </w:r>
      <w:r w:rsidRPr="00260977">
        <w:rPr>
          <w:iCs/>
          <w:sz w:val="24"/>
          <w:szCs w:val="24"/>
        </w:rPr>
        <w:t>приг</w:t>
      </w:r>
      <w:r w:rsidRPr="00260977">
        <w:rPr>
          <w:sz w:val="24"/>
          <w:szCs w:val="24"/>
        </w:rPr>
        <w:t>ласило юридических лиц</w:t>
      </w:r>
      <w:r w:rsidR="005B75A6" w:rsidRPr="00260977">
        <w:rPr>
          <w:sz w:val="24"/>
          <w:szCs w:val="24"/>
        </w:rPr>
        <w:t xml:space="preserve"> и физических лиц (в т.</w:t>
      </w:r>
      <w:r w:rsidR="003129D4" w:rsidRPr="00260977">
        <w:rPr>
          <w:sz w:val="24"/>
          <w:szCs w:val="24"/>
        </w:rPr>
        <w:t xml:space="preserve"> </w:t>
      </w:r>
      <w:r w:rsidR="005B75A6" w:rsidRPr="00260977">
        <w:rPr>
          <w:sz w:val="24"/>
          <w:szCs w:val="24"/>
        </w:rPr>
        <w:t>ч. индивидуальных предпринимателей)</w:t>
      </w:r>
      <w:r w:rsidR="00DC6125" w:rsidRPr="00260977">
        <w:rPr>
          <w:sz w:val="24"/>
          <w:szCs w:val="24"/>
        </w:rPr>
        <w:t xml:space="preserve"> </w:t>
      </w:r>
      <w:r w:rsidR="00FA1C48" w:rsidRPr="00260977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FA1C48" w:rsidRPr="00260977">
        <w:rPr>
          <w:sz w:val="24"/>
          <w:szCs w:val="24"/>
        </w:rPr>
        <w:t xml:space="preserve"> </w:t>
      </w:r>
      <w:proofErr w:type="gramStart"/>
      <w:r w:rsidR="00FA1C48" w:rsidRPr="00260977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260977">
        <w:rPr>
          <w:sz w:val="24"/>
          <w:szCs w:val="24"/>
        </w:rPr>
        <w:t>(далее - Участники)</w:t>
      </w:r>
      <w:r w:rsidR="009D7F01" w:rsidRPr="00260977">
        <w:rPr>
          <w:sz w:val="24"/>
          <w:szCs w:val="24"/>
        </w:rPr>
        <w:t xml:space="preserve"> </w:t>
      </w:r>
      <w:r w:rsidR="004B5EB3" w:rsidRPr="00260977">
        <w:rPr>
          <w:sz w:val="24"/>
          <w:szCs w:val="24"/>
        </w:rPr>
        <w:t>к участию в процедуре О</w:t>
      </w:r>
      <w:r w:rsidRPr="00260977">
        <w:rPr>
          <w:sz w:val="24"/>
          <w:szCs w:val="24"/>
        </w:rPr>
        <w:t>ткрытого запроса предложений (далее – запрос предложений</w:t>
      </w:r>
      <w:r w:rsidRPr="00696181">
        <w:rPr>
          <w:sz w:val="24"/>
          <w:szCs w:val="24"/>
        </w:rPr>
        <w:t xml:space="preserve">) </w:t>
      </w:r>
      <w:bookmarkEnd w:id="11"/>
      <w:r w:rsidR="004B5EB3" w:rsidRPr="00696181">
        <w:rPr>
          <w:sz w:val="24"/>
          <w:szCs w:val="24"/>
        </w:rPr>
        <w:t xml:space="preserve">на право заключения </w:t>
      </w:r>
      <w:r w:rsidR="00260977" w:rsidRPr="008E0043">
        <w:rPr>
          <w:iCs/>
          <w:lang w:eastAsia="ru-RU"/>
        </w:rPr>
        <w:t xml:space="preserve">Договора  на оказание услуг </w:t>
      </w:r>
      <w:r w:rsidR="00260977" w:rsidRPr="003968E9">
        <w:t xml:space="preserve">по ремонту </w:t>
      </w:r>
      <w:r w:rsidR="00260977">
        <w:rPr>
          <w:bCs w:val="0"/>
        </w:rPr>
        <w:t>счетчиков электрической энергии</w:t>
      </w:r>
      <w:r w:rsidR="00260977" w:rsidRPr="003968E9">
        <w:t xml:space="preserve"> для нужд ПАО МРСК Центра (филиал Белгородэнерго</w:t>
      </w:r>
      <w:r w:rsidR="00260977">
        <w:t>)</w:t>
      </w:r>
      <w:r w:rsidR="00862664" w:rsidRPr="00696181">
        <w:rPr>
          <w:sz w:val="24"/>
          <w:szCs w:val="24"/>
        </w:rPr>
        <w:t>, ра</w:t>
      </w:r>
      <w:r w:rsidR="00696181" w:rsidRPr="00696181">
        <w:rPr>
          <w:sz w:val="24"/>
          <w:szCs w:val="24"/>
        </w:rPr>
        <w:t>сположенного по адресу:</w:t>
      </w:r>
      <w:proofErr w:type="gramEnd"/>
      <w:r w:rsidR="00696181" w:rsidRPr="00696181">
        <w:rPr>
          <w:sz w:val="24"/>
          <w:szCs w:val="24"/>
        </w:rPr>
        <w:t xml:space="preserve"> РФ, 3080</w:t>
      </w:r>
      <w:r w:rsidR="00862664" w:rsidRPr="00696181">
        <w:rPr>
          <w:sz w:val="24"/>
          <w:szCs w:val="24"/>
        </w:rPr>
        <w:t xml:space="preserve">00, г. Белгород, ул. Преображенская, д. 42; </w:t>
      </w:r>
      <w:bookmarkEnd w:id="12"/>
      <w:bookmarkEnd w:id="13"/>
      <w:bookmarkEnd w:id="14"/>
    </w:p>
    <w:p w:rsidR="00717F60" w:rsidRPr="0069618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606CA7">
        <w:rPr>
          <w:sz w:val="24"/>
          <w:szCs w:val="24"/>
        </w:rPr>
        <w:t xml:space="preserve">использованием функционала </w:t>
      </w:r>
      <w:r w:rsidR="00702B2C" w:rsidRPr="00606CA7">
        <w:rPr>
          <w:sz w:val="24"/>
          <w:szCs w:val="24"/>
        </w:rPr>
        <w:t>электронной торговой площадк</w:t>
      </w:r>
      <w:r w:rsidR="00414AB1" w:rsidRPr="00606CA7">
        <w:rPr>
          <w:sz w:val="24"/>
          <w:szCs w:val="24"/>
        </w:rPr>
        <w:t>и</w:t>
      </w:r>
      <w:r w:rsidR="00702B2C" w:rsidRPr="00606CA7">
        <w:rPr>
          <w:sz w:val="24"/>
          <w:szCs w:val="24"/>
        </w:rPr>
        <w:t xml:space="preserve"> </w:t>
      </w:r>
      <w:r w:rsidR="000D70B6" w:rsidRPr="00606CA7">
        <w:rPr>
          <w:sz w:val="24"/>
          <w:szCs w:val="24"/>
        </w:rPr>
        <w:t>П</w:t>
      </w:r>
      <w:r w:rsidR="00702B2C" w:rsidRPr="00606CA7">
        <w:rPr>
          <w:sz w:val="24"/>
          <w:szCs w:val="24"/>
        </w:rPr>
        <w:t>АО «</w:t>
      </w:r>
      <w:proofErr w:type="spellStart"/>
      <w:r w:rsidR="00702B2C" w:rsidRPr="00606CA7">
        <w:rPr>
          <w:sz w:val="24"/>
          <w:szCs w:val="24"/>
        </w:rPr>
        <w:t>Россети</w:t>
      </w:r>
      <w:proofErr w:type="spellEnd"/>
      <w:r w:rsidR="00702B2C" w:rsidRPr="00606CA7">
        <w:rPr>
          <w:sz w:val="24"/>
          <w:szCs w:val="24"/>
        </w:rPr>
        <w:t xml:space="preserve">» </w:t>
      </w:r>
      <w:hyperlink r:id="rId22" w:history="1">
        <w:r w:rsidR="00525542" w:rsidRPr="005F6365">
          <w:rPr>
            <w:rStyle w:val="a7"/>
            <w:sz w:val="24"/>
            <w:szCs w:val="24"/>
          </w:rPr>
          <w:t>www.b2b-mrsk.ru</w:t>
        </w:r>
      </w:hyperlink>
      <w:r w:rsidR="00525542" w:rsidRPr="00606CA7">
        <w:rPr>
          <w:sz w:val="24"/>
          <w:szCs w:val="24"/>
        </w:rPr>
        <w:t xml:space="preserve"> </w:t>
      </w:r>
      <w:r w:rsidR="00525542">
        <w:rPr>
          <w:sz w:val="24"/>
          <w:szCs w:val="24"/>
        </w:rPr>
        <w:t xml:space="preserve"> </w:t>
      </w:r>
      <w:r w:rsidR="00702B2C" w:rsidRPr="00606CA7">
        <w:rPr>
          <w:sz w:val="24"/>
          <w:szCs w:val="24"/>
        </w:rPr>
        <w:t>(далее</w:t>
      </w:r>
      <w:r w:rsidR="00702B2C" w:rsidRPr="00696181">
        <w:rPr>
          <w:sz w:val="24"/>
          <w:szCs w:val="24"/>
        </w:rPr>
        <w:t xml:space="preserve"> — ЭТП)</w:t>
      </w:r>
      <w:r w:rsidR="005B75A6" w:rsidRPr="00696181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69618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8"/>
      <w:r w:rsidR="00260977" w:rsidRPr="008E0043">
        <w:rPr>
          <w:iCs/>
          <w:lang w:eastAsia="ru-RU"/>
        </w:rPr>
        <w:t xml:space="preserve">Договора  на оказание услуг </w:t>
      </w:r>
      <w:r w:rsidR="00260977" w:rsidRPr="003968E9">
        <w:t xml:space="preserve">по ремонту </w:t>
      </w:r>
      <w:r w:rsidR="00260977">
        <w:rPr>
          <w:bCs w:val="0"/>
        </w:rPr>
        <w:t>счетчиков электрической энергии</w:t>
      </w:r>
      <w:r w:rsidR="00260977" w:rsidRPr="003968E9">
        <w:t xml:space="preserve"> для нужд ПАО МРСК Центра (филиал Белгородэнерго</w:t>
      </w:r>
      <w:r w:rsidR="00260977">
        <w:t>)</w:t>
      </w:r>
      <w:r w:rsidR="00547C72">
        <w:t>.</w:t>
      </w:r>
    </w:p>
    <w:p w:rsidR="008C4223" w:rsidRPr="0069618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96181">
        <w:rPr>
          <w:sz w:val="24"/>
          <w:szCs w:val="24"/>
        </w:rPr>
        <w:t xml:space="preserve">Количество лотов: </w:t>
      </w:r>
      <w:r w:rsidRPr="00696181">
        <w:rPr>
          <w:b/>
          <w:sz w:val="24"/>
          <w:szCs w:val="24"/>
        </w:rPr>
        <w:t>1 (один)</w:t>
      </w:r>
      <w:r w:rsidRPr="00696181">
        <w:rPr>
          <w:sz w:val="24"/>
          <w:szCs w:val="24"/>
        </w:rPr>
        <w:t>.</w:t>
      </w:r>
    </w:p>
    <w:bookmarkEnd w:id="19"/>
    <w:p w:rsidR="00804801" w:rsidRPr="0069618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96181">
        <w:rPr>
          <w:sz w:val="24"/>
          <w:szCs w:val="24"/>
        </w:rPr>
        <w:t xml:space="preserve">Частичное </w:t>
      </w:r>
      <w:r w:rsidR="00366652" w:rsidRPr="00696181">
        <w:rPr>
          <w:sz w:val="24"/>
          <w:szCs w:val="24"/>
        </w:rPr>
        <w:t xml:space="preserve">оказание </w:t>
      </w:r>
      <w:r w:rsidR="00AD3EBC" w:rsidRPr="00696181">
        <w:rPr>
          <w:sz w:val="24"/>
          <w:szCs w:val="24"/>
        </w:rPr>
        <w:t>услуг</w:t>
      </w:r>
      <w:r w:rsidRPr="00696181">
        <w:rPr>
          <w:sz w:val="24"/>
          <w:szCs w:val="24"/>
        </w:rPr>
        <w:t xml:space="preserve"> не допускается.</w:t>
      </w:r>
    </w:p>
    <w:p w:rsidR="00717F60" w:rsidRPr="0069618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696181">
        <w:rPr>
          <w:sz w:val="24"/>
          <w:szCs w:val="24"/>
        </w:rPr>
        <w:t>Сроки</w:t>
      </w:r>
      <w:r w:rsidR="00717F60" w:rsidRPr="00696181">
        <w:rPr>
          <w:sz w:val="24"/>
          <w:szCs w:val="24"/>
        </w:rPr>
        <w:t xml:space="preserve"> </w:t>
      </w:r>
      <w:r w:rsidR="00366652" w:rsidRPr="00696181">
        <w:rPr>
          <w:sz w:val="24"/>
          <w:szCs w:val="24"/>
        </w:rPr>
        <w:t>оказания услуг</w:t>
      </w:r>
      <w:r w:rsidR="00717F60" w:rsidRPr="00696181">
        <w:rPr>
          <w:sz w:val="24"/>
          <w:szCs w:val="24"/>
        </w:rPr>
        <w:t xml:space="preserve">: </w:t>
      </w:r>
      <w:r w:rsidR="00FA7326" w:rsidRPr="00696181">
        <w:rPr>
          <w:sz w:val="24"/>
          <w:szCs w:val="24"/>
        </w:rPr>
        <w:t xml:space="preserve">в соответствии </w:t>
      </w:r>
      <w:r w:rsidR="002D2587" w:rsidRPr="00696181">
        <w:rPr>
          <w:sz w:val="24"/>
          <w:szCs w:val="24"/>
        </w:rPr>
        <w:t>со сроками, указанными в</w:t>
      </w:r>
      <w:r w:rsidR="00FA7326" w:rsidRPr="00696181">
        <w:rPr>
          <w:sz w:val="24"/>
          <w:szCs w:val="24"/>
        </w:rPr>
        <w:t xml:space="preserve"> Приложени</w:t>
      </w:r>
      <w:r w:rsidR="002D2587" w:rsidRPr="00696181">
        <w:rPr>
          <w:sz w:val="24"/>
          <w:szCs w:val="24"/>
        </w:rPr>
        <w:t>и</w:t>
      </w:r>
      <w:r w:rsidR="00FA7326" w:rsidRPr="00696181">
        <w:rPr>
          <w:sz w:val="24"/>
          <w:szCs w:val="24"/>
        </w:rPr>
        <w:t xml:space="preserve"> №1 к настоящей документации</w:t>
      </w:r>
      <w:r w:rsidR="00717F60" w:rsidRPr="00696181">
        <w:rPr>
          <w:sz w:val="24"/>
          <w:szCs w:val="24"/>
        </w:rPr>
        <w:t>.</w:t>
      </w:r>
      <w:bookmarkEnd w:id="20"/>
    </w:p>
    <w:p w:rsidR="00547C72" w:rsidRDefault="00366652" w:rsidP="00547C72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69618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696181">
        <w:rPr>
          <w:sz w:val="24"/>
          <w:szCs w:val="24"/>
        </w:rPr>
        <w:t>территории Р</w:t>
      </w:r>
      <w:r w:rsidR="00A0540E" w:rsidRPr="00696181">
        <w:rPr>
          <w:sz w:val="24"/>
          <w:szCs w:val="24"/>
        </w:rPr>
        <w:t xml:space="preserve">оссийской </w:t>
      </w:r>
      <w:r w:rsidR="00425F34" w:rsidRPr="00696181">
        <w:rPr>
          <w:sz w:val="24"/>
          <w:szCs w:val="24"/>
        </w:rPr>
        <w:t>Ф</w:t>
      </w:r>
      <w:r w:rsidR="00A0540E" w:rsidRPr="00696181">
        <w:rPr>
          <w:sz w:val="24"/>
          <w:szCs w:val="24"/>
        </w:rPr>
        <w:t>едерации</w:t>
      </w:r>
      <w:r w:rsidRPr="00696181">
        <w:rPr>
          <w:sz w:val="24"/>
          <w:szCs w:val="24"/>
        </w:rPr>
        <w:t>.</w:t>
      </w:r>
      <w:bookmarkStart w:id="22" w:name="_Ref440270663"/>
      <w:bookmarkEnd w:id="21"/>
    </w:p>
    <w:p w:rsidR="00547C72" w:rsidRPr="00547C72" w:rsidRDefault="0022360B" w:rsidP="00547C72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547C72">
        <w:rPr>
          <w:iCs/>
          <w:sz w:val="24"/>
          <w:szCs w:val="24"/>
        </w:rPr>
        <w:t>Форма и порядок оплаты:</w:t>
      </w:r>
      <w:r w:rsidR="00565E96" w:rsidRPr="00547C72">
        <w:rPr>
          <w:iCs/>
          <w:sz w:val="24"/>
          <w:szCs w:val="24"/>
        </w:rPr>
        <w:t xml:space="preserve"> </w:t>
      </w:r>
      <w:r w:rsidR="00547C72" w:rsidRPr="00547C72">
        <w:t>Безналичный расчет, в течение 30 календарных дней с момента подписания актов выполненных услуг</w:t>
      </w:r>
      <w:r w:rsidR="00547C72">
        <w:t>.</w:t>
      </w:r>
    </w:p>
    <w:bookmarkEnd w:id="22"/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967D2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967D2D">
        <w:rPr>
          <w:iCs/>
          <w:sz w:val="24"/>
          <w:szCs w:val="24"/>
        </w:rPr>
      </w:r>
      <w:r w:rsidR="00967D2D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967D2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967D2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967D2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093638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967D2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967D2D">
        <w:rPr>
          <w:iCs/>
          <w:sz w:val="24"/>
          <w:szCs w:val="24"/>
        </w:rPr>
      </w:r>
      <w:r w:rsidR="00967D2D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967D2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fldSimple w:instr=" REF _Ref440270637 \r \h  \* MERGEFORMAT ">
        <w:r w:rsidR="00093638" w:rsidRPr="00093638">
          <w:rPr>
            <w:sz w:val="24"/>
            <w:szCs w:val="24"/>
          </w:rPr>
          <w:t>1.1.5</w:t>
        </w:r>
      </w:fldSimple>
      <w:r w:rsidRPr="00366652">
        <w:rPr>
          <w:sz w:val="24"/>
          <w:szCs w:val="24"/>
        </w:rPr>
        <w:t xml:space="preserve">,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fldSimple w:instr=" REF _Ref440270637 \r \h  \* MERGEFORMAT ">
        <w:r w:rsidR="00093638" w:rsidRPr="00093638">
          <w:rPr>
            <w:sz w:val="24"/>
            <w:szCs w:val="24"/>
          </w:rPr>
          <w:t>1.1.5</w:t>
        </w:r>
      </w:fldSimple>
      <w:r w:rsidR="008D2928" w:rsidRPr="00AE1D21">
        <w:rPr>
          <w:sz w:val="24"/>
          <w:szCs w:val="24"/>
        </w:rPr>
        <w:t xml:space="preserve">,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fldSimple w:instr=" REF _Ref440270637 \r \h  \* MERGEFORMAT ">
        <w:r w:rsidR="00093638" w:rsidRPr="00093638">
          <w:rPr>
            <w:bCs w:val="0"/>
            <w:iCs/>
            <w:sz w:val="24"/>
            <w:szCs w:val="24"/>
          </w:rPr>
          <w:t>1.1.5</w:t>
        </w:r>
      </w:fldSimple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894854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093638" w:rsidRPr="00093638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89485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fldSimple w:instr=" REF _Ref191386109 \n \h  \* MERGEFORMAT ">
        <w:r w:rsidR="00093638" w:rsidRPr="00093638">
          <w:rPr>
            <w:color w:val="000000"/>
            <w:sz w:val="24"/>
            <w:szCs w:val="24"/>
          </w:rPr>
          <w:t>3.3.2</w:t>
        </w:r>
      </w:fldSimple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894856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093638" w:rsidRPr="00093638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093638" w:rsidRPr="00093638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894857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</w:t>
      </w:r>
      <w:proofErr w:type="spellStart"/>
      <w:r w:rsidRPr="00E71A48">
        <w:rPr>
          <w:sz w:val="24"/>
          <w:szCs w:val="24"/>
        </w:rPr>
        <w:t>аффилированных</w:t>
      </w:r>
      <w:proofErr w:type="spellEnd"/>
      <w:r w:rsidRPr="00E71A48">
        <w:rPr>
          <w:sz w:val="24"/>
          <w:szCs w:val="24"/>
        </w:rPr>
        <w:t xml:space="preserve"> между собой (понятие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</w:t>
      </w:r>
      <w:proofErr w:type="spellStart"/>
      <w:r w:rsidRPr="00E71A48">
        <w:rPr>
          <w:sz w:val="24"/>
          <w:szCs w:val="24"/>
        </w:rPr>
        <w:t>аффилированными</w:t>
      </w:r>
      <w:proofErr w:type="spellEnd"/>
      <w:r w:rsidRPr="00E71A48">
        <w:rPr>
          <w:sz w:val="24"/>
          <w:szCs w:val="24"/>
        </w:rPr>
        <w:t xml:space="preserve">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</w:t>
      </w:r>
      <w:proofErr w:type="spellStart"/>
      <w:r w:rsidRPr="00E71A48">
        <w:rPr>
          <w:sz w:val="24"/>
          <w:szCs w:val="24"/>
        </w:rPr>
        <w:t>аффилированные</w:t>
      </w:r>
      <w:proofErr w:type="spellEnd"/>
      <w:r w:rsidRPr="00E71A48">
        <w:rPr>
          <w:sz w:val="24"/>
          <w:szCs w:val="24"/>
        </w:rPr>
        <w:t xml:space="preserve">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093638" w:rsidRPr="00093638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894858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967D2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967D2D">
        <w:rPr>
          <w:b w:val="0"/>
        </w:rPr>
      </w:r>
      <w:r w:rsidR="00967D2D">
        <w:rPr>
          <w:b w:val="0"/>
        </w:rPr>
        <w:fldChar w:fldCharType="separate"/>
      </w:r>
      <w:r w:rsidR="00093638">
        <w:rPr>
          <w:b w:val="0"/>
        </w:rPr>
        <w:t>1.1.4</w:t>
      </w:r>
      <w:r w:rsidR="00967D2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fldSimple w:instr=" REF _Ref305973147 \r \h  \* MERGEFORMAT ">
        <w:r w:rsidR="00093638" w:rsidRPr="00093638">
          <w:rPr>
            <w:b w:val="0"/>
            <w:szCs w:val="24"/>
          </w:rPr>
          <w:t>3.3</w:t>
        </w:r>
      </w:fldSimple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093638" w:rsidRPr="00093638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5297"/>
      <w:bookmarkStart w:id="104" w:name="_Toc469488341"/>
      <w:bookmarkStart w:id="105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093638" w:rsidRPr="00093638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fldSimple w:instr=" REF _Ref440537086 \r \h  \* MERGEFORMAT ">
        <w:r w:rsidR="00093638" w:rsidRPr="00093638">
          <w:rPr>
            <w:b w:val="0"/>
            <w:bCs w:val="0"/>
            <w:szCs w:val="24"/>
          </w:rPr>
          <w:t>5.3</w:t>
        </w:r>
      </w:fldSimple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fldSimple w:instr=" REF _Ref440284947 \r \h  \* MERGEFORMAT ">
        <w:r w:rsidR="00093638" w:rsidRPr="00093638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967D2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967D2D">
        <w:rPr>
          <w:b w:val="0"/>
          <w:szCs w:val="24"/>
        </w:rPr>
      </w:r>
      <w:r w:rsidR="00967D2D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967D2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967D2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967D2D">
        <w:rPr>
          <w:b w:val="0"/>
          <w:szCs w:val="24"/>
        </w:rPr>
      </w:r>
      <w:r w:rsidR="00967D2D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967D2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5298"/>
      <w:bookmarkStart w:id="117" w:name="_Toc469488342"/>
      <w:bookmarkStart w:id="118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967D2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967D2D">
        <w:rPr>
          <w:b w:val="0"/>
          <w:szCs w:val="24"/>
        </w:rPr>
      </w:r>
      <w:r w:rsidR="00967D2D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967D2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5299"/>
      <w:bookmarkStart w:id="130" w:name="_Toc469488343"/>
      <w:bookmarkStart w:id="131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967D2D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967D2D">
        <w:rPr>
          <w:b w:val="0"/>
          <w:szCs w:val="24"/>
        </w:rPr>
      </w:r>
      <w:r w:rsidR="00967D2D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967D2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967D2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967D2D">
        <w:rPr>
          <w:b w:val="0"/>
          <w:szCs w:val="24"/>
        </w:rPr>
      </w:r>
      <w:r w:rsidR="00967D2D">
        <w:rPr>
          <w:b w:val="0"/>
          <w:szCs w:val="24"/>
        </w:rPr>
        <w:fldChar w:fldCharType="separate"/>
      </w:r>
      <w:r w:rsidR="00967D2D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967D2D">
        <w:rPr>
          <w:b w:val="0"/>
          <w:szCs w:val="24"/>
        </w:rPr>
      </w:r>
      <w:r w:rsidR="00967D2D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967D2D">
        <w:rPr>
          <w:b w:val="0"/>
          <w:szCs w:val="24"/>
        </w:rPr>
        <w:fldChar w:fldCharType="end"/>
      </w:r>
      <w:r w:rsidR="00967D2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894865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proofErr w:type="spellStart"/>
      <w:r w:rsidR="00953802" w:rsidRPr="006238AF">
        <w:rPr>
          <w:bCs w:val="0"/>
          <w:szCs w:val="24"/>
        </w:rPr>
        <w:t>Антикоррупционная</w:t>
      </w:r>
      <w:proofErr w:type="spellEnd"/>
      <w:r w:rsidR="00953802" w:rsidRPr="006238AF">
        <w:rPr>
          <w:bCs w:val="0"/>
          <w:szCs w:val="24"/>
        </w:rPr>
        <w:t xml:space="preserve">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894866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5302"/>
      <w:bookmarkStart w:id="155" w:name="_Toc469488346"/>
      <w:bookmarkStart w:id="156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5303"/>
      <w:bookmarkStart w:id="173" w:name="_Toc469488347"/>
      <w:bookmarkStart w:id="174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967D2D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967D2D">
        <w:rPr>
          <w:b w:val="0"/>
        </w:rPr>
      </w:r>
      <w:r w:rsidR="00967D2D">
        <w:rPr>
          <w:b w:val="0"/>
        </w:rPr>
        <w:fldChar w:fldCharType="separate"/>
      </w:r>
      <w:r w:rsidR="00093638">
        <w:rPr>
          <w:b w:val="0"/>
        </w:rPr>
        <w:t>5.6</w:t>
      </w:r>
      <w:r w:rsidR="00967D2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5304"/>
      <w:bookmarkStart w:id="191" w:name="_Toc469488348"/>
      <w:bookmarkStart w:id="192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894870"/>
      <w:proofErr w:type="spellStart"/>
      <w:r w:rsidRPr="003303E9">
        <w:rPr>
          <w:bCs w:val="0"/>
        </w:rPr>
        <w:t>Антикоррупционная</w:t>
      </w:r>
      <w:proofErr w:type="spellEnd"/>
      <w:r w:rsidRPr="003303E9">
        <w:rPr>
          <w:bCs w:val="0"/>
        </w:rPr>
        <w:t xml:space="preserve">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5306"/>
      <w:bookmarkStart w:id="210" w:name="_Toc469488350"/>
      <w:bookmarkStart w:id="211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</w:t>
      </w:r>
      <w:proofErr w:type="spellStart"/>
      <w:r w:rsidRPr="003303E9">
        <w:rPr>
          <w:b w:val="0"/>
        </w:rPr>
        <w:t>Антикоррупционная</w:t>
      </w:r>
      <w:proofErr w:type="spellEnd"/>
      <w:r w:rsidRPr="003303E9">
        <w:rPr>
          <w:b w:val="0"/>
        </w:rPr>
        <w:t xml:space="preserve"> оговорка (пункт. </w:t>
      </w:r>
      <w:r w:rsidR="00967D2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967D2D">
        <w:rPr>
          <w:b w:val="0"/>
        </w:rPr>
      </w:r>
      <w:r w:rsidR="00967D2D">
        <w:rPr>
          <w:b w:val="0"/>
        </w:rPr>
        <w:fldChar w:fldCharType="separate"/>
      </w:r>
      <w:r w:rsidR="00093638">
        <w:rPr>
          <w:b w:val="0"/>
        </w:rPr>
        <w:t>2.2.3</w:t>
      </w:r>
      <w:r w:rsidR="00967D2D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5307"/>
      <w:bookmarkStart w:id="227" w:name="_Toc469488351"/>
      <w:bookmarkStart w:id="228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5308"/>
      <w:bookmarkStart w:id="245" w:name="_Toc469488352"/>
      <w:bookmarkStart w:id="246" w:name="_Toc471894873"/>
      <w:r w:rsidRPr="003303E9">
        <w:rPr>
          <w:b w:val="0"/>
        </w:rPr>
        <w:t xml:space="preserve">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 xml:space="preserve"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хартии российского бизнеса (свидетельство от 23.09.2014 № 496), включено в Реестр надежных партнеров, ведет </w:t>
      </w:r>
      <w:proofErr w:type="spellStart"/>
      <w:r w:rsidRPr="00796F09">
        <w:rPr>
          <w:sz w:val="24"/>
          <w:szCs w:val="24"/>
        </w:rPr>
        <w:t>Антикоррупционную</w:t>
      </w:r>
      <w:proofErr w:type="spellEnd"/>
      <w:r w:rsidRPr="00796F09">
        <w:rPr>
          <w:sz w:val="24"/>
          <w:szCs w:val="24"/>
        </w:rPr>
        <w:t xml:space="preserve">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</w:t>
      </w:r>
      <w:proofErr w:type="spellStart"/>
      <w:r w:rsidRPr="00796F09">
        <w:rPr>
          <w:sz w:val="24"/>
          <w:szCs w:val="24"/>
        </w:rPr>
        <w:t>антикоррупционные</w:t>
      </w:r>
      <w:proofErr w:type="spellEnd"/>
      <w:r w:rsidRPr="00796F09">
        <w:rPr>
          <w:sz w:val="24"/>
          <w:szCs w:val="24"/>
        </w:rPr>
        <w:t xml:space="preserve">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 xml:space="preserve">Контрагент настоящим подтверждает, что он ознакомился с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хартией российского бизнеса и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</w:t>
      </w:r>
      <w:proofErr w:type="spellStart"/>
      <w:r w:rsidRPr="00796F09">
        <w:rPr>
          <w:sz w:val="24"/>
          <w:szCs w:val="24"/>
        </w:rPr>
        <w:t>Антикоррупционная</w:t>
      </w:r>
      <w:proofErr w:type="spellEnd"/>
      <w:r w:rsidRPr="00796F09">
        <w:rPr>
          <w:sz w:val="24"/>
          <w:szCs w:val="24"/>
        </w:rPr>
        <w:t xml:space="preserve">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</w:t>
      </w:r>
      <w:proofErr w:type="spellStart"/>
      <w:r w:rsidRPr="00796F09">
        <w:rPr>
          <w:sz w:val="24"/>
          <w:szCs w:val="24"/>
        </w:rPr>
        <w:t>аффилированных</w:t>
      </w:r>
      <w:proofErr w:type="spellEnd"/>
      <w:r w:rsidRPr="00796F09">
        <w:rPr>
          <w:sz w:val="24"/>
          <w:szCs w:val="24"/>
        </w:rPr>
        <w:t xml:space="preserve">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 xml:space="preserve">При исполнении своих обязательств по настоящему Договору Стороны, их </w:t>
      </w:r>
      <w:proofErr w:type="spellStart"/>
      <w:r w:rsidRPr="00796F09">
        <w:rPr>
          <w:sz w:val="24"/>
          <w:szCs w:val="24"/>
        </w:rPr>
        <w:t>аффилированные</w:t>
      </w:r>
      <w:proofErr w:type="spellEnd"/>
      <w:r w:rsidRPr="00796F09">
        <w:rPr>
          <w:sz w:val="24"/>
          <w:szCs w:val="24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proofErr w:type="gramStart"/>
      <w:r w:rsidRPr="00796F09">
        <w:rPr>
          <w:sz w:val="24"/>
          <w:szCs w:val="24"/>
        </w:rPr>
        <w:lastRenderedPageBreak/>
        <w:t>ставящими</w:t>
      </w:r>
      <w:proofErr w:type="gramEnd"/>
      <w:r w:rsidRPr="00796F09">
        <w:rPr>
          <w:sz w:val="24"/>
          <w:szCs w:val="24"/>
        </w:rPr>
        <w:t xml:space="preserve">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любой из Сторон, </w:t>
      </w:r>
      <w:proofErr w:type="spellStart"/>
      <w:r w:rsidRPr="00796F09">
        <w:rPr>
          <w:sz w:val="24"/>
          <w:szCs w:val="24"/>
        </w:rPr>
        <w:t>аффилированными</w:t>
      </w:r>
      <w:proofErr w:type="spellEnd"/>
      <w:r w:rsidRPr="00796F09">
        <w:rPr>
          <w:sz w:val="24"/>
          <w:szCs w:val="24"/>
        </w:rPr>
        <w:t xml:space="preserve">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политики, предусмотренных пунктами 1, 2 </w:t>
      </w:r>
      <w:proofErr w:type="spellStart"/>
      <w:r w:rsidRPr="00796F09">
        <w:rPr>
          <w:spacing w:val="-2"/>
          <w:sz w:val="24"/>
          <w:szCs w:val="24"/>
        </w:rPr>
        <w:t>Антикоррупционной</w:t>
      </w:r>
      <w:proofErr w:type="spellEnd"/>
      <w:r w:rsidRPr="00796F09">
        <w:rPr>
          <w:spacing w:val="-2"/>
          <w:sz w:val="24"/>
          <w:szCs w:val="24"/>
        </w:rPr>
        <w:t xml:space="preserve">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8354"/>
      <w:bookmarkStart w:id="255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967D2D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967D2D">
        <w:rPr>
          <w:b w:val="0"/>
        </w:rPr>
      </w:r>
      <w:r w:rsidR="00967D2D">
        <w:rPr>
          <w:b w:val="0"/>
        </w:rPr>
        <w:fldChar w:fldCharType="separate"/>
      </w:r>
      <w:r w:rsidR="00093638">
        <w:rPr>
          <w:b w:val="0"/>
        </w:rPr>
        <w:t>2.3.3</w:t>
      </w:r>
      <w:r w:rsidR="00967D2D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8355"/>
      <w:bookmarkStart w:id="258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8356"/>
      <w:bookmarkStart w:id="262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8357"/>
      <w:bookmarkStart w:id="265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8358"/>
      <w:bookmarkStart w:id="268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8359"/>
      <w:bookmarkStart w:id="271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8360"/>
      <w:bookmarkStart w:id="274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5311"/>
      <w:bookmarkStart w:id="291" w:name="_Toc469488363"/>
      <w:bookmarkStart w:id="292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093638" w:rsidRPr="00093638">
          <w:rPr>
            <w:bCs w:val="0"/>
            <w:sz w:val="24"/>
            <w:szCs w:val="24"/>
          </w:rPr>
          <w:t>3.2</w:t>
        </w:r>
      </w:fldSimple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fldSimple w:instr=" REF _Ref305973147 \r \h  \* MERGEFORMAT ">
        <w:r w:rsidR="00093638" w:rsidRPr="00093638">
          <w:rPr>
            <w:bCs w:val="0"/>
            <w:sz w:val="24"/>
            <w:szCs w:val="24"/>
          </w:rPr>
          <w:t>3.3</w:t>
        </w:r>
      </w:fldSimple>
      <w:r w:rsidR="00967D2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67D2D" w:rsidRPr="00E71A48">
        <w:rPr>
          <w:bCs w:val="0"/>
          <w:sz w:val="24"/>
          <w:szCs w:val="24"/>
        </w:rPr>
      </w:r>
      <w:r w:rsidR="00967D2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967D2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67D2D" w:rsidRPr="00E71A48">
        <w:rPr>
          <w:bCs w:val="0"/>
          <w:sz w:val="24"/>
          <w:szCs w:val="24"/>
        </w:rPr>
      </w:r>
      <w:r w:rsidR="00967D2D" w:rsidRPr="00E71A48">
        <w:rPr>
          <w:bCs w:val="0"/>
          <w:sz w:val="24"/>
          <w:szCs w:val="24"/>
        </w:rPr>
        <w:fldChar w:fldCharType="end"/>
      </w:r>
      <w:fldSimple w:instr=" REF _Ref305973214 \r \h  \* MERGEFORMAT ">
        <w:r w:rsidR="00093638" w:rsidRPr="00093638">
          <w:rPr>
            <w:bCs w:val="0"/>
            <w:sz w:val="24"/>
            <w:szCs w:val="24"/>
          </w:rPr>
          <w:t>3.4</w:t>
        </w:r>
      </w:fldSimple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093638" w:rsidRPr="00093638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967D2D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967D2D">
        <w:fldChar w:fldCharType="separate"/>
      </w:r>
      <w:r w:rsidR="00093638">
        <w:rPr>
          <w:bCs w:val="0"/>
          <w:sz w:val="24"/>
          <w:szCs w:val="24"/>
        </w:rPr>
        <w:t>3.6</w:t>
      </w:r>
      <w:r w:rsidR="00967D2D">
        <w:fldChar w:fldCharType="end"/>
      </w:r>
      <w:r w:rsidR="00967D2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67D2D" w:rsidRPr="00E71A48">
        <w:rPr>
          <w:bCs w:val="0"/>
          <w:sz w:val="24"/>
          <w:szCs w:val="24"/>
        </w:rPr>
      </w:r>
      <w:r w:rsidR="00967D2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093638" w:rsidRPr="00093638">
          <w:rPr>
            <w:bCs w:val="0"/>
            <w:sz w:val="24"/>
            <w:szCs w:val="24"/>
          </w:rPr>
          <w:t>3.7</w:t>
        </w:r>
      </w:fldSimple>
      <w:r w:rsidR="00967D2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67D2D" w:rsidRPr="00E71A48">
        <w:rPr>
          <w:bCs w:val="0"/>
          <w:sz w:val="24"/>
          <w:szCs w:val="24"/>
        </w:rPr>
      </w:r>
      <w:r w:rsidR="00967D2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67D2D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967D2D">
        <w:rPr>
          <w:bCs w:val="0"/>
          <w:sz w:val="24"/>
          <w:szCs w:val="24"/>
        </w:rPr>
      </w:r>
      <w:r w:rsidR="00967D2D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967D2D">
        <w:rPr>
          <w:bCs w:val="0"/>
          <w:sz w:val="24"/>
          <w:szCs w:val="24"/>
        </w:rPr>
        <w:fldChar w:fldCharType="end"/>
      </w:r>
      <w:r w:rsidR="00967D2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67D2D" w:rsidRPr="00E71A48">
        <w:rPr>
          <w:bCs w:val="0"/>
          <w:sz w:val="24"/>
          <w:szCs w:val="24"/>
        </w:rPr>
      </w:r>
      <w:r w:rsidR="00967D2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967D2D">
        <w:fldChar w:fldCharType="begin"/>
      </w:r>
      <w:r w:rsidR="00E54225">
        <w:instrText xml:space="preserve"> REF _Ref468875001 \r \h </w:instrText>
      </w:r>
      <w:r w:rsidR="00967D2D">
        <w:fldChar w:fldCharType="separate"/>
      </w:r>
      <w:r w:rsidR="00E54225">
        <w:t>3.12</w:t>
      </w:r>
      <w:r w:rsidR="00967D2D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093638" w:rsidRPr="00093638">
          <w:rPr>
            <w:bCs w:val="0"/>
            <w:sz w:val="24"/>
            <w:szCs w:val="24"/>
          </w:rPr>
          <w:t>3.13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093638" w:rsidRPr="00093638">
          <w:rPr>
            <w:bCs w:val="0"/>
            <w:sz w:val="24"/>
            <w:szCs w:val="24"/>
          </w:rPr>
          <w:t>3.14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5312"/>
      <w:bookmarkStart w:id="309" w:name="_Toc469488364"/>
      <w:bookmarkStart w:id="310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894886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093638" w:rsidRPr="00093638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894887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5315"/>
      <w:bookmarkStart w:id="331" w:name="_Toc469488367"/>
      <w:bookmarkStart w:id="332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967D2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967D2D">
        <w:rPr>
          <w:bCs w:val="0"/>
          <w:sz w:val="24"/>
          <w:szCs w:val="24"/>
        </w:rPr>
      </w:r>
      <w:r w:rsidR="00967D2D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967D2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967D2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967D2D">
        <w:rPr>
          <w:bCs w:val="0"/>
          <w:sz w:val="24"/>
          <w:szCs w:val="24"/>
        </w:rPr>
      </w:r>
      <w:r w:rsidR="00967D2D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967D2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967D2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967D2D">
        <w:rPr>
          <w:bCs w:val="0"/>
          <w:sz w:val="24"/>
          <w:szCs w:val="24"/>
        </w:rPr>
      </w:r>
      <w:r w:rsidR="00967D2D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967D2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967D2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967D2D">
        <w:rPr>
          <w:bCs w:val="0"/>
          <w:sz w:val="24"/>
          <w:szCs w:val="24"/>
        </w:rPr>
      </w:r>
      <w:r w:rsidR="00967D2D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967D2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967D2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967D2D">
        <w:rPr>
          <w:bCs w:val="0"/>
          <w:sz w:val="24"/>
          <w:szCs w:val="24"/>
        </w:rPr>
      </w:r>
      <w:r w:rsidR="00967D2D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967D2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fldSimple w:instr=" REF _Ref440361610 \r \h  \* MERGEFORMAT ">
        <w:r w:rsidR="00093638" w:rsidRPr="00093638">
          <w:rPr>
            <w:bCs w:val="0"/>
            <w:sz w:val="24"/>
            <w:szCs w:val="24"/>
          </w:rPr>
          <w:t>5.6</w:t>
        </w:r>
      </w:fldSimple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fldSimple w:instr=" REF _Ref55336310 \r \h  \* MERGEFORMAT ">
        <w:r w:rsidR="00093638" w:rsidRPr="00093638">
          <w:rPr>
            <w:bCs w:val="0"/>
            <w:sz w:val="24"/>
            <w:szCs w:val="24"/>
            <w:lang w:eastAsia="ru-RU"/>
          </w:rPr>
          <w:t>5.1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 (подраздел </w:t>
      </w:r>
      <w:fldSimple w:instr=" REF _Ref440271964 \r \h  \* MERGEFORMAT ">
        <w:r w:rsidR="00093638" w:rsidRPr="00093638">
          <w:rPr>
            <w:sz w:val="24"/>
            <w:szCs w:val="24"/>
          </w:rPr>
          <w:t>5.1.3</w:t>
        </w:r>
      </w:fldSimple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spellStart"/>
      <w:proofErr w:type="gramEnd"/>
      <w:r w:rsidRPr="00AE1D21">
        <w:rPr>
          <w:sz w:val="24"/>
          <w:szCs w:val="24"/>
        </w:rPr>
        <w:t>ы</w:t>
      </w:r>
      <w:proofErr w:type="spellEnd"/>
      <w:r w:rsidRPr="00AE1D21">
        <w:rPr>
          <w:sz w:val="24"/>
          <w:szCs w:val="24"/>
        </w:rPr>
        <w:t xml:space="preserve">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79062 \r \h  \* MERGEFORMAT ">
        <w:r w:rsidR="00093638" w:rsidRPr="00093638">
          <w:rPr>
            <w:sz w:val="24"/>
            <w:szCs w:val="24"/>
          </w:rPr>
          <w:t>б)</w:t>
        </w:r>
      </w:fldSimple>
      <w:r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fldSimple w:instr=" REF _Ref440537086 \r \h  \* MERGEFORMAT ">
        <w:r w:rsidR="00093638" w:rsidRPr="00093638">
          <w:rPr>
            <w:bCs w:val="0"/>
            <w:sz w:val="24"/>
            <w:szCs w:val="24"/>
          </w:rPr>
          <w:t>5.3</w:t>
        </w:r>
      </w:fldSimple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13 \r \h  \* MERGEFORMAT ">
        <w:r w:rsidR="00093638" w:rsidRPr="00093638">
          <w:rPr>
            <w:bCs w:val="0"/>
            <w:sz w:val="24"/>
            <w:szCs w:val="24"/>
            <w:lang w:eastAsia="ru-RU"/>
          </w:rPr>
          <w:t>5.2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02 \r \h  \* MERGEFORMAT ">
        <w:r w:rsidR="00093638" w:rsidRPr="00093638">
          <w:rPr>
            <w:bCs w:val="0"/>
            <w:sz w:val="24"/>
            <w:szCs w:val="24"/>
            <w:lang w:eastAsia="ru-RU"/>
          </w:rPr>
          <w:t>5.4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967D2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967D2D">
        <w:rPr>
          <w:bCs w:val="0"/>
          <w:sz w:val="24"/>
          <w:szCs w:val="24"/>
        </w:rPr>
      </w:r>
      <w:r w:rsidR="00967D2D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967D2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967D2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967D2D">
        <w:rPr>
          <w:bCs w:val="0"/>
          <w:sz w:val="24"/>
          <w:szCs w:val="24"/>
        </w:rPr>
      </w:r>
      <w:r w:rsidR="00967D2D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967D2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967D2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967D2D">
        <w:rPr>
          <w:bCs w:val="0"/>
          <w:sz w:val="24"/>
          <w:szCs w:val="24"/>
        </w:rPr>
      </w:r>
      <w:r w:rsidR="00967D2D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967D2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967D2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967D2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fldSimple w:instr=" REF _Ref306005578 \r \h  \* MERGEFORMAT ">
        <w:r w:rsidR="00093638" w:rsidRPr="00093638">
          <w:rPr>
            <w:bCs w:val="0"/>
            <w:sz w:val="24"/>
            <w:szCs w:val="24"/>
          </w:rPr>
          <w:t>3.3.8.3</w:t>
        </w:r>
      </w:fldSimple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fldSimple w:instr=" REF _Ref440279062 \r \h  \* MERGEFORMAT ">
        <w:r w:rsidR="00093638" w:rsidRPr="00093638">
          <w:rPr>
            <w:sz w:val="24"/>
            <w:szCs w:val="24"/>
          </w:rPr>
          <w:t>б)</w:t>
        </w:r>
      </w:fldSimple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967D2D">
        <w:fldChar w:fldCharType="begin"/>
      </w:r>
      <w:r w:rsidR="00082084">
        <w:instrText xml:space="preserve"> REF _Ref440372326 \r \h  \* MERGEFORMAT </w:instrText>
      </w:r>
      <w:r w:rsidR="00967D2D">
        <w:fldChar w:fldCharType="separate"/>
      </w:r>
      <w:proofErr w:type="spellStart"/>
      <w:r w:rsidR="00093638" w:rsidRPr="00093638">
        <w:rPr>
          <w:sz w:val="24"/>
          <w:szCs w:val="24"/>
        </w:rPr>
        <w:t>д</w:t>
      </w:r>
      <w:proofErr w:type="spellEnd"/>
      <w:r w:rsidR="00093638" w:rsidRPr="00093638">
        <w:rPr>
          <w:sz w:val="24"/>
          <w:szCs w:val="24"/>
        </w:rPr>
        <w:t>)</w:t>
      </w:r>
      <w:r w:rsidR="00967D2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fldSimple w:instr=" REF _Ref440371812 \r \h  \* MERGEFORMAT ">
        <w:r w:rsidR="00093638" w:rsidRPr="00093638">
          <w:rPr>
            <w:sz w:val="24"/>
            <w:szCs w:val="24"/>
          </w:rPr>
          <w:t>м)</w:t>
        </w:r>
      </w:fldSimple>
      <w:r w:rsidR="00FA5339" w:rsidRPr="00AE1D21">
        <w:rPr>
          <w:sz w:val="24"/>
          <w:szCs w:val="24"/>
        </w:rPr>
        <w:t xml:space="preserve">, </w:t>
      </w:r>
      <w:r w:rsidR="00967D2D">
        <w:fldChar w:fldCharType="begin"/>
      </w:r>
      <w:r w:rsidR="00082084">
        <w:instrText xml:space="preserve"> REF _Ref440371822 \r \h  \* MERGEFORMAT </w:instrText>
      </w:r>
      <w:r w:rsidR="00967D2D">
        <w:fldChar w:fldCharType="separate"/>
      </w:r>
      <w:proofErr w:type="spellStart"/>
      <w:r w:rsidR="00093638" w:rsidRPr="00093638">
        <w:rPr>
          <w:sz w:val="24"/>
          <w:szCs w:val="24"/>
        </w:rPr>
        <w:t>н</w:t>
      </w:r>
      <w:proofErr w:type="spellEnd"/>
      <w:r w:rsidR="00093638" w:rsidRPr="00093638">
        <w:rPr>
          <w:sz w:val="24"/>
          <w:szCs w:val="24"/>
        </w:rPr>
        <w:t>)</w:t>
      </w:r>
      <w:r w:rsidR="00967D2D">
        <w:fldChar w:fldCharType="end"/>
      </w:r>
      <w:r w:rsidR="002F273A" w:rsidRPr="00AE1D21">
        <w:rPr>
          <w:sz w:val="24"/>
          <w:szCs w:val="24"/>
        </w:rPr>
        <w:t xml:space="preserve">,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F463E8" w:rsidRPr="00AE1D21">
        <w:rPr>
          <w:sz w:val="24"/>
          <w:szCs w:val="24"/>
        </w:rPr>
        <w:t xml:space="preserve"> п. </w:t>
      </w:r>
      <w:fldSimple w:instr=" REF _Ref306005578 \r \h  \* MERGEFORMAT ">
        <w:r w:rsidR="00093638" w:rsidRPr="00093638">
          <w:rPr>
            <w:sz w:val="24"/>
            <w:szCs w:val="24"/>
          </w:rPr>
          <w:t>3.3.8.3</w:t>
        </w:r>
      </w:fldSimple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fldSimple w:instr=" REF _Ref306143446 \r \h  \* MERGEFORMAT ">
        <w:r w:rsidR="00093638" w:rsidRPr="00093638">
          <w:rPr>
            <w:bCs w:val="0"/>
            <w:sz w:val="24"/>
            <w:szCs w:val="24"/>
          </w:rPr>
          <w:t>3.3.9.3</w:t>
        </w:r>
      </w:fldSimple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fldSimple w:instr=" REF _Ref465847423 \r \h  \* MERGEFORMAT ">
        <w:r w:rsidR="00093638" w:rsidRPr="00093638">
          <w:rPr>
            <w:bCs w:val="0"/>
            <w:sz w:val="24"/>
            <w:szCs w:val="24"/>
          </w:rPr>
          <w:t>3.3.10.7</w:t>
        </w:r>
      </w:fldSimple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fldSimple w:instr=" REF _Ref442263553 \r \h  \* MERGEFORMAT ">
        <w:r w:rsidR="00093638" w:rsidRPr="00093638">
          <w:rPr>
            <w:szCs w:val="24"/>
          </w:rPr>
          <w:t>3.3.14.4</w:t>
        </w:r>
      </w:fldSimple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fldSimple w:instr=" REF _Ref440270602 \r \h  \* MERGEFORMAT ">
        <w:r w:rsidR="00093638">
          <w:t>5</w:t>
        </w:r>
      </w:fldSimple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fldSimple w:instr=" REF _Ref191386419 \n \h  \* MERGEFORMAT ">
        <w:r w:rsidR="00093638" w:rsidRPr="00093638">
          <w:rPr>
            <w:bCs w:val="0"/>
            <w:sz w:val="24"/>
            <w:szCs w:val="24"/>
          </w:rPr>
          <w:t>3.3.2</w:t>
        </w:r>
      </w:fldSimple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fldSimple w:instr=" REF _Ref440361959 \r \h  \* MERGEFORMAT ">
        <w:r w:rsidR="00093638" w:rsidRPr="00093638">
          <w:rPr>
            <w:bCs w:val="0"/>
            <w:sz w:val="24"/>
            <w:szCs w:val="24"/>
          </w:rPr>
          <w:t>5.5</w:t>
        </w:r>
      </w:fldSimple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fldSimple w:instr=" REF _Ref440271036 \r \h  \* MERGEFORMAT ">
        <w:r w:rsidR="00093638" w:rsidRPr="00093638">
          <w:rPr>
            <w:bCs w:val="0"/>
            <w:sz w:val="24"/>
            <w:szCs w:val="24"/>
          </w:rPr>
          <w:t>5.4</w:t>
        </w:r>
      </w:fldSimple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5316"/>
      <w:bookmarkStart w:id="352" w:name="_Toc469488368"/>
      <w:bookmarkStart w:id="353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8"/>
      <w:bookmarkEnd w:id="339"/>
      <w:bookmarkEnd w:id="340"/>
      <w:r w:rsidRPr="00E71A48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5317"/>
      <w:bookmarkStart w:id="366" w:name="_Toc469488369"/>
      <w:bookmarkStart w:id="367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5318"/>
      <w:bookmarkStart w:id="381" w:name="_Toc469488370"/>
      <w:bookmarkStart w:id="382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5319"/>
      <w:bookmarkStart w:id="395" w:name="_Toc469488371"/>
      <w:bookmarkStart w:id="396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5320"/>
      <w:bookmarkStart w:id="408" w:name="_Toc469488372"/>
      <w:bookmarkStart w:id="409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4794"/>
      <w:bookmarkStart w:id="421" w:name="_Toc468875321"/>
      <w:bookmarkStart w:id="422" w:name="_Toc469488373"/>
      <w:bookmarkStart w:id="423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69618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96181">
        <w:rPr>
          <w:bCs w:val="0"/>
          <w:sz w:val="24"/>
          <w:szCs w:val="24"/>
        </w:rPr>
        <w:t xml:space="preserve">Начальная (максимальная) цена </w:t>
      </w:r>
      <w:r w:rsidR="00123C70" w:rsidRPr="00696181">
        <w:rPr>
          <w:bCs w:val="0"/>
          <w:sz w:val="24"/>
          <w:szCs w:val="24"/>
        </w:rPr>
        <w:t>Договор</w:t>
      </w:r>
      <w:r w:rsidRPr="00696181">
        <w:rPr>
          <w:bCs w:val="0"/>
          <w:sz w:val="24"/>
          <w:szCs w:val="24"/>
        </w:rPr>
        <w:t>а</w:t>
      </w:r>
      <w:r w:rsidR="00216641" w:rsidRPr="00696181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96181">
        <w:rPr>
          <w:b/>
          <w:bCs w:val="0"/>
          <w:sz w:val="24"/>
          <w:szCs w:val="24"/>
          <w:u w:val="single"/>
        </w:rPr>
        <w:t>По Лоту №1:</w:t>
      </w:r>
      <w:r w:rsidR="00717F60" w:rsidRPr="00696181">
        <w:rPr>
          <w:bCs w:val="0"/>
          <w:sz w:val="24"/>
          <w:szCs w:val="24"/>
        </w:rPr>
        <w:t xml:space="preserve"> </w:t>
      </w:r>
      <w:r w:rsidR="00AE3F89" w:rsidRPr="00A55103">
        <w:t xml:space="preserve"> </w:t>
      </w:r>
      <w:r w:rsidR="00260977" w:rsidRPr="0082509E">
        <w:rPr>
          <w:b/>
          <w:sz w:val="24"/>
          <w:szCs w:val="24"/>
        </w:rPr>
        <w:t>5 302 000,00</w:t>
      </w:r>
      <w:r w:rsidR="00260977" w:rsidRPr="00B55F0D">
        <w:rPr>
          <w:sz w:val="24"/>
          <w:szCs w:val="24"/>
        </w:rPr>
        <w:t xml:space="preserve"> </w:t>
      </w:r>
      <w:r w:rsidR="00260977" w:rsidRPr="00A55103">
        <w:t>(</w:t>
      </w:r>
      <w:r w:rsidR="00260977" w:rsidRPr="0082509E">
        <w:t>пять миллионов триста две тысячи</w:t>
      </w:r>
      <w:r w:rsidR="00260977">
        <w:t>)</w:t>
      </w:r>
      <w:r w:rsidR="00260977" w:rsidRPr="0082509E">
        <w:t xml:space="preserve"> рублей </w:t>
      </w:r>
      <w:r w:rsidR="00260977" w:rsidRPr="00185EFC">
        <w:t xml:space="preserve"> </w:t>
      </w:r>
      <w:r w:rsidR="00260977" w:rsidRPr="008B3871">
        <w:t xml:space="preserve"> </w:t>
      </w:r>
      <w:r w:rsidR="00260977" w:rsidRPr="00A55103">
        <w:t xml:space="preserve">00 копеек РФ, без учета НДС; НДС составляет </w:t>
      </w:r>
      <w:r w:rsidR="00260977" w:rsidRPr="0082509E">
        <w:rPr>
          <w:b/>
          <w:sz w:val="24"/>
          <w:szCs w:val="24"/>
        </w:rPr>
        <w:t>954 360,00</w:t>
      </w:r>
      <w:r w:rsidR="00260977" w:rsidRPr="00B55F0D">
        <w:rPr>
          <w:sz w:val="24"/>
          <w:szCs w:val="24"/>
        </w:rPr>
        <w:t xml:space="preserve"> </w:t>
      </w:r>
      <w:r w:rsidR="00260977" w:rsidRPr="00A55103">
        <w:t>(</w:t>
      </w:r>
      <w:r w:rsidR="00260977" w:rsidRPr="0082509E">
        <w:t>девятьсот пятьдесят четыре тысячи триста шестьдесят</w:t>
      </w:r>
      <w:r w:rsidR="00260977">
        <w:t>)</w:t>
      </w:r>
      <w:r w:rsidR="00260977" w:rsidRPr="0082509E">
        <w:t xml:space="preserve"> рублей </w:t>
      </w:r>
      <w:r w:rsidR="00260977">
        <w:t>0</w:t>
      </w:r>
      <w:r w:rsidR="00260977" w:rsidRPr="00A55103">
        <w:t xml:space="preserve">0 копеек РФ; </w:t>
      </w:r>
      <w:r w:rsidR="00260977" w:rsidRPr="0082509E">
        <w:rPr>
          <w:b/>
          <w:sz w:val="24"/>
          <w:szCs w:val="24"/>
        </w:rPr>
        <w:t>6 256 360,00</w:t>
      </w:r>
      <w:r w:rsidR="00260977" w:rsidRPr="00B55F0D">
        <w:rPr>
          <w:sz w:val="24"/>
          <w:szCs w:val="24"/>
        </w:rPr>
        <w:t xml:space="preserve"> </w:t>
      </w:r>
      <w:r w:rsidR="00260977" w:rsidRPr="00A55103">
        <w:t>(</w:t>
      </w:r>
      <w:r w:rsidR="00260977" w:rsidRPr="0082509E">
        <w:t>шесть миллионов двести пятьдесят шесть тысяч триста шестьдесят</w:t>
      </w:r>
      <w:r w:rsidR="00260977">
        <w:t>)</w:t>
      </w:r>
      <w:r w:rsidR="00260977" w:rsidRPr="0082509E">
        <w:t xml:space="preserve"> рублей </w:t>
      </w:r>
      <w:r w:rsidR="00260977" w:rsidRPr="00185EFC">
        <w:t xml:space="preserve"> </w:t>
      </w:r>
      <w:r w:rsidR="00260977" w:rsidRPr="00CD29DA">
        <w:t xml:space="preserve"> </w:t>
      </w:r>
      <w:r w:rsidR="00260977">
        <w:t>0</w:t>
      </w:r>
      <w:r w:rsidR="00260977" w:rsidRPr="00A55103">
        <w:t>0 копеек РФ, с учетом НДС</w:t>
      </w:r>
      <w:r w:rsidR="00EF08A8"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2A338C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2A338C" w:rsidRPr="00491992" w:rsidRDefault="002A338C" w:rsidP="002A338C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967D2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>
        <w:rPr>
          <w:sz w:val="24"/>
          <w:szCs w:val="24"/>
        </w:rPr>
        <w:t>3.3.7.1</w:t>
      </w:r>
      <w:r w:rsidR="00967D2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Pr="00DA443D">
          <w:rPr>
            <w:bCs w:val="0"/>
            <w:sz w:val="24"/>
            <w:szCs w:val="24"/>
          </w:rPr>
          <w:t>5.2</w:t>
        </w:r>
      </w:fldSimple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967D2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>
        <w:rPr>
          <w:sz w:val="24"/>
          <w:szCs w:val="24"/>
        </w:rPr>
        <w:t>3.6.4</w:t>
      </w:r>
      <w:r w:rsidR="00967D2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="00093638" w:rsidRPr="00093638">
          <w:rPr>
            <w:bCs w:val="0"/>
            <w:sz w:val="24"/>
            <w:szCs w:val="24"/>
          </w:rPr>
          <w:t>5.2</w:t>
        </w:r>
      </w:fldSimple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fldSimple w:instr=" REF _Ref440361439 \r \h  \* MERGEFORMAT ">
        <w:r w:rsidR="00093638" w:rsidRPr="00093638">
          <w:rPr>
            <w:sz w:val="24"/>
            <w:szCs w:val="24"/>
          </w:rPr>
          <w:t>5.5</w:t>
        </w:r>
      </w:fldSimple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fldSimple w:instr=" REF _Ref306138385 \r \h  \* MERGEFORMAT ">
        <w:r w:rsidR="00093638" w:rsidRPr="00093638">
          <w:rPr>
            <w:bCs w:val="0"/>
            <w:sz w:val="24"/>
            <w:szCs w:val="24"/>
          </w:rPr>
          <w:t>3.6.4</w:t>
        </w:r>
      </w:fldSimple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3638" w:rsidRPr="00093638">
          <w:rPr>
            <w:bCs w:val="0"/>
            <w:sz w:val="24"/>
            <w:szCs w:val="24"/>
          </w:rPr>
          <w:t>3.11</w:t>
        </w:r>
      </w:fldSimple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5322"/>
      <w:bookmarkStart w:id="437" w:name="_Toc469488374"/>
      <w:bookmarkStart w:id="438" w:name="_Toc471894895"/>
      <w:bookmarkStart w:id="43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40"/>
      <w:r w:rsidRPr="00EB7BE2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</w:t>
      </w:r>
      <w:r w:rsidRPr="00FA1C48">
        <w:rPr>
          <w:bCs w:val="0"/>
          <w:sz w:val="24"/>
          <w:szCs w:val="24"/>
        </w:rPr>
        <w:t xml:space="preserve">может любое юридическое, </w:t>
      </w:r>
      <w:r w:rsidRPr="00FA1C48">
        <w:rPr>
          <w:bCs w:val="0"/>
          <w:color w:val="000000"/>
          <w:sz w:val="24"/>
          <w:szCs w:val="24"/>
        </w:rPr>
        <w:t>физическое</w:t>
      </w:r>
      <w:r w:rsidRPr="00FA1C48">
        <w:rPr>
          <w:bCs w:val="0"/>
          <w:sz w:val="24"/>
          <w:szCs w:val="24"/>
        </w:rPr>
        <w:t xml:space="preserve"> лицо </w:t>
      </w:r>
      <w:r w:rsidR="00E71628" w:rsidRPr="00FA1C48">
        <w:rPr>
          <w:bCs w:val="0"/>
          <w:sz w:val="24"/>
          <w:szCs w:val="24"/>
        </w:rPr>
        <w:t>(в т.</w:t>
      </w:r>
      <w:r w:rsidR="003129D4" w:rsidRPr="00FA1C48">
        <w:rPr>
          <w:bCs w:val="0"/>
          <w:sz w:val="24"/>
          <w:szCs w:val="24"/>
        </w:rPr>
        <w:t xml:space="preserve"> </w:t>
      </w:r>
      <w:r w:rsidR="00E71628" w:rsidRPr="00FA1C48">
        <w:rPr>
          <w:bCs w:val="0"/>
          <w:sz w:val="24"/>
          <w:szCs w:val="24"/>
        </w:rPr>
        <w:t xml:space="preserve">ч. </w:t>
      </w:r>
      <w:r w:rsidRPr="00FA1C48">
        <w:rPr>
          <w:bCs w:val="0"/>
          <w:sz w:val="24"/>
          <w:szCs w:val="24"/>
        </w:rPr>
        <w:t>индивидуальный предприниматель</w:t>
      </w:r>
      <w:r w:rsidR="00E71628" w:rsidRPr="00FA1C48">
        <w:rPr>
          <w:bCs w:val="0"/>
          <w:sz w:val="24"/>
          <w:szCs w:val="24"/>
        </w:rPr>
        <w:t>)</w:t>
      </w:r>
      <w:r w:rsidR="00FA1C48" w:rsidRPr="00FA1C48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FA1C48">
        <w:rPr>
          <w:bCs w:val="0"/>
          <w:sz w:val="24"/>
          <w:szCs w:val="24"/>
        </w:rPr>
        <w:t xml:space="preserve">. </w:t>
      </w:r>
      <w:proofErr w:type="gramStart"/>
      <w:r w:rsidR="00362EA4" w:rsidRPr="00FA1C48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fldSimple w:instr=" REF _Ref191386451 \n \h  \* MERGEFORMAT ">
        <w:r w:rsidR="00093638" w:rsidRPr="00FA1C48">
          <w:rPr>
            <w:bCs w:val="0"/>
            <w:sz w:val="24"/>
            <w:szCs w:val="24"/>
          </w:rPr>
          <w:t>3.3.9</w:t>
        </w:r>
      </w:fldSimple>
      <w:r w:rsidR="00362EA4" w:rsidRPr="00FA1C48">
        <w:rPr>
          <w:bCs w:val="0"/>
          <w:sz w:val="24"/>
          <w:szCs w:val="24"/>
        </w:rPr>
        <w:t>.</w:t>
      </w:r>
      <w:r w:rsidR="00036006" w:rsidRPr="00FA1C48">
        <w:rPr>
          <w:bCs w:val="0"/>
          <w:sz w:val="24"/>
          <w:szCs w:val="24"/>
        </w:rPr>
        <w:t xml:space="preserve"> </w:t>
      </w:r>
      <w:r w:rsidRPr="00FA1C48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FA1C48">
        <w:rPr>
          <w:bCs w:val="0"/>
          <w:sz w:val="24"/>
          <w:szCs w:val="24"/>
        </w:rPr>
        <w:lastRenderedPageBreak/>
        <w:t>У</w:t>
      </w:r>
      <w:r w:rsidRPr="00FA1C48">
        <w:rPr>
          <w:bCs w:val="0"/>
          <w:sz w:val="24"/>
          <w:szCs w:val="24"/>
        </w:rPr>
        <w:t>частникам и порядку подтверждения их соответствия</w:t>
      </w:r>
      <w:r w:rsidRPr="00AE1D21">
        <w:rPr>
          <w:bCs w:val="0"/>
          <w:sz w:val="24"/>
          <w:szCs w:val="24"/>
        </w:rPr>
        <w:t xml:space="preserve">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fldSimple w:instr=" REF _Ref440876619 \r \h  \* MERGEFORMAT ">
        <w:r w:rsidR="00093638" w:rsidRPr="00093638">
          <w:rPr>
            <w:bCs w:val="0"/>
            <w:sz w:val="24"/>
            <w:szCs w:val="24"/>
          </w:rPr>
          <w:t>3.3.10</w:t>
        </w:r>
      </w:fldSimple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3638" w:rsidRPr="00093638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3638">
          <w:t>4</w:t>
        </w:r>
      </w:fldSimple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FA1C48" w:rsidRPr="00FA1C48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</w:t>
      </w:r>
      <w:r w:rsidR="00A44B30" w:rsidRPr="00FA1C48">
        <w:rPr>
          <w:color w:val="000000"/>
          <w:sz w:val="24"/>
          <w:szCs w:val="24"/>
          <w:lang w:eastAsia="ru-RU"/>
        </w:rPr>
        <w:t>договора</w:t>
      </w:r>
      <w:r w:rsidR="00036006" w:rsidRPr="00FA1C48">
        <w:rPr>
          <w:color w:val="000000"/>
          <w:sz w:val="24"/>
          <w:szCs w:val="24"/>
          <w:lang w:eastAsia="ru-RU"/>
        </w:rPr>
        <w:t xml:space="preserve"> по </w:t>
      </w:r>
      <w:r w:rsidR="002037C3" w:rsidRPr="00FA1C48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FA1C48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FA1C48">
        <w:rPr>
          <w:color w:val="000000"/>
          <w:sz w:val="24"/>
          <w:szCs w:val="24"/>
          <w:lang w:eastAsia="ru-RU"/>
        </w:rPr>
        <w:t>услуг</w:t>
      </w:r>
      <w:r w:rsidR="00036006" w:rsidRPr="00FA1C48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FA1C48">
        <w:rPr>
          <w:color w:val="000000"/>
          <w:sz w:val="24"/>
          <w:szCs w:val="24"/>
          <w:lang w:eastAsia="ru-RU"/>
        </w:rPr>
        <w:t>)</w:t>
      </w:r>
      <w:r w:rsidR="00036006" w:rsidRPr="00FA1C48">
        <w:rPr>
          <w:color w:val="000000"/>
          <w:sz w:val="24"/>
          <w:szCs w:val="24"/>
          <w:lang w:eastAsia="ru-RU"/>
        </w:rPr>
        <w:t>.</w:t>
      </w:r>
    </w:p>
    <w:p w:rsidR="00FA1C48" w:rsidRPr="00FA1C48" w:rsidRDefault="00FA1C48" w:rsidP="00FA1C48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FA1C48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FA1C48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FA1C48">
        <w:rPr>
          <w:sz w:val="24"/>
          <w:szCs w:val="24"/>
          <w:lang w:eastAsia="ru-RU"/>
        </w:rPr>
        <w:t>ог</w:t>
      </w:r>
      <w:proofErr w:type="gramStart"/>
      <w:r w:rsidR="003776BB" w:rsidRPr="00FA1C48">
        <w:rPr>
          <w:sz w:val="24"/>
          <w:szCs w:val="24"/>
          <w:lang w:eastAsia="ru-RU"/>
        </w:rPr>
        <w:t>о(</w:t>
      </w:r>
      <w:proofErr w:type="gramEnd"/>
      <w:r w:rsidRPr="00FA1C48">
        <w:rPr>
          <w:sz w:val="24"/>
          <w:szCs w:val="24"/>
          <w:lang w:eastAsia="ru-RU"/>
        </w:rPr>
        <w:t>их</w:t>
      </w:r>
      <w:r w:rsidR="003776BB" w:rsidRPr="00FA1C48">
        <w:rPr>
          <w:sz w:val="24"/>
          <w:szCs w:val="24"/>
          <w:lang w:eastAsia="ru-RU"/>
        </w:rPr>
        <w:t>)</w:t>
      </w:r>
      <w:r w:rsidRPr="00FA1C48">
        <w:rPr>
          <w:sz w:val="24"/>
          <w:szCs w:val="24"/>
          <w:lang w:eastAsia="ru-RU"/>
        </w:rPr>
        <w:t xml:space="preserve"> задани</w:t>
      </w:r>
      <w:r w:rsidR="003776BB" w:rsidRPr="00FA1C48">
        <w:rPr>
          <w:sz w:val="24"/>
          <w:szCs w:val="24"/>
          <w:lang w:eastAsia="ru-RU"/>
        </w:rPr>
        <w:t>я(</w:t>
      </w:r>
      <w:proofErr w:type="spellStart"/>
      <w:r w:rsidRPr="00FA1C48">
        <w:rPr>
          <w:sz w:val="24"/>
          <w:szCs w:val="24"/>
          <w:lang w:eastAsia="ru-RU"/>
        </w:rPr>
        <w:t>й</w:t>
      </w:r>
      <w:proofErr w:type="spellEnd"/>
      <w:r w:rsidR="003776BB" w:rsidRPr="00FA1C48">
        <w:rPr>
          <w:sz w:val="24"/>
          <w:szCs w:val="24"/>
          <w:lang w:eastAsia="ru-RU"/>
        </w:rPr>
        <w:t>)</w:t>
      </w:r>
      <w:r w:rsidRPr="00FA1C48">
        <w:rPr>
          <w:sz w:val="24"/>
          <w:szCs w:val="24"/>
          <w:lang w:eastAsia="ru-RU"/>
        </w:rPr>
        <w:t>, изложены в Приложении №</w:t>
      </w:r>
      <w:r w:rsidRPr="00AE1D21">
        <w:rPr>
          <w:sz w:val="24"/>
          <w:szCs w:val="24"/>
          <w:lang w:eastAsia="ru-RU"/>
        </w:rPr>
        <w:t>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</w:t>
      </w:r>
      <w:proofErr w:type="spellStart"/>
      <w:r w:rsidRPr="00AE1D21">
        <w:rPr>
          <w:sz w:val="24"/>
          <w:szCs w:val="24"/>
        </w:rPr>
        <w:t>аффилированного</w:t>
      </w:r>
      <w:proofErr w:type="spellEnd"/>
      <w:r w:rsidRPr="00AE1D21">
        <w:rPr>
          <w:sz w:val="24"/>
          <w:szCs w:val="24"/>
        </w:rPr>
        <w:t xml:space="preserve"> с Участником предприятия (дочернего либо предприятия-учредителя, акционера), при условии, что </w:t>
      </w:r>
      <w:proofErr w:type="spellStart"/>
      <w:r w:rsidRPr="00AE1D21">
        <w:rPr>
          <w:sz w:val="24"/>
          <w:szCs w:val="24"/>
        </w:rPr>
        <w:t>аффилированное</w:t>
      </w:r>
      <w:proofErr w:type="spellEnd"/>
      <w:r w:rsidRPr="00AE1D21">
        <w:rPr>
          <w:sz w:val="24"/>
          <w:szCs w:val="24"/>
        </w:rPr>
        <w:t xml:space="preserve">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 xml:space="preserve">составе заявки предоставлено нотариально заверенное соглашение между Участником и </w:t>
      </w:r>
      <w:proofErr w:type="spellStart"/>
      <w:r w:rsidRPr="00AE1D21">
        <w:rPr>
          <w:sz w:val="24"/>
          <w:szCs w:val="24"/>
        </w:rPr>
        <w:t>аффилированным</w:t>
      </w:r>
      <w:proofErr w:type="spellEnd"/>
      <w:r w:rsidRPr="00AE1D21">
        <w:rPr>
          <w:sz w:val="24"/>
          <w:szCs w:val="24"/>
        </w:rPr>
        <w:t xml:space="preserve">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91364 \r \h  \* MERGEFORMAT ">
        <w:r w:rsidR="00093638" w:rsidRPr="00093638">
          <w:rPr>
            <w:sz w:val="24"/>
            <w:szCs w:val="24"/>
          </w:rPr>
          <w:t>3.3.8.1</w:t>
        </w:r>
      </w:fldSimple>
      <w:r w:rsidRPr="00AE1D21">
        <w:rPr>
          <w:sz w:val="24"/>
          <w:szCs w:val="24"/>
        </w:rPr>
        <w:t>-</w:t>
      </w:r>
      <w:fldSimple w:instr=" REF _Ref303669127 \r \h  \* MERGEFORMAT ">
        <w:r w:rsidR="00093638" w:rsidRPr="00093638">
          <w:rPr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93 \r \h  \* MERGEFORMAT ">
        <w:r w:rsidR="00093638" w:rsidRPr="00093638">
          <w:rPr>
            <w:sz w:val="24"/>
            <w:szCs w:val="24"/>
          </w:rPr>
          <w:t>5.11</w:t>
        </w:r>
      </w:fldSimple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AE1D21">
        <w:rPr>
          <w:bCs w:val="0"/>
          <w:sz w:val="24"/>
          <w:szCs w:val="24"/>
        </w:rPr>
        <w:lastRenderedPageBreak/>
        <w:t>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64 \r \h  \* MERGEFORMAT ">
        <w:r w:rsidR="00093638" w:rsidRPr="00093638">
          <w:rPr>
            <w:sz w:val="24"/>
            <w:szCs w:val="24"/>
          </w:rPr>
          <w:t>5.1.3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440272035 \r \h  \* MERGEFORMAT ">
        <w:r w:rsidR="00093638" w:rsidRPr="00093638">
          <w:rPr>
            <w:sz w:val="24"/>
            <w:szCs w:val="24"/>
          </w:rPr>
          <w:t>5.12</w:t>
        </w:r>
      </w:fldSimple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2051 \r \h  \* MERGEFORMAT ">
        <w:r w:rsidR="00093638" w:rsidRPr="00093638">
          <w:rPr>
            <w:sz w:val="24"/>
            <w:szCs w:val="24"/>
          </w:rPr>
          <w:t>5.13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</w:t>
      </w:r>
      <w:r w:rsidRPr="00F82225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fldSimple w:instr=" REF _Ref440272119 \r \h  \* MERGEFORMAT ">
        <w:r w:rsidR="00093638" w:rsidRPr="00093638">
          <w:rPr>
            <w:sz w:val="24"/>
            <w:szCs w:val="24"/>
          </w:rPr>
          <w:t>5.7.1</w:t>
        </w:r>
      </w:fldSimple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967D2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967D2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3638" w:rsidRPr="00093638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3638">
          <w:t>4</w:t>
        </w:r>
      </w:fldSimple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967D2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967D2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89 \r \h  \* MERGEFORMAT ">
        <w:r w:rsidR="00093638" w:rsidRPr="00093638">
          <w:rPr>
            <w:sz w:val="24"/>
            <w:szCs w:val="24"/>
          </w:rPr>
          <w:t>5.9</w:t>
        </w:r>
      </w:fldSimple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98 \r \h  \* MERGEFORMAT ">
        <w:r w:rsidR="00093638" w:rsidRPr="00093638">
          <w:rPr>
            <w:sz w:val="24"/>
            <w:szCs w:val="24"/>
          </w:rPr>
          <w:t>5.10</w:t>
        </w:r>
      </w:fldSimple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</w:t>
      </w:r>
      <w:r w:rsidR="00240E62" w:rsidRPr="00F95B37">
        <w:rPr>
          <w:sz w:val="24"/>
          <w:szCs w:val="24"/>
        </w:rPr>
        <w:lastRenderedPageBreak/>
        <w:t xml:space="preserve">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fldSimple w:instr=" REF _Ref440272274 \r \h  \* MERGEFORMAT ">
        <w:r w:rsidR="00093638" w:rsidRPr="00093638">
          <w:rPr>
            <w:sz w:val="24"/>
            <w:szCs w:val="24"/>
          </w:rPr>
          <w:t>5.16</w:t>
        </w:r>
      </w:fldSimple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7D7C50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 xml:space="preserve">% услуг </w:t>
      </w:r>
      <w:proofErr w:type="spellStart"/>
      <w:r w:rsidR="00D57D88" w:rsidRPr="004F3685">
        <w:rPr>
          <w:sz w:val="24"/>
          <w:szCs w:val="24"/>
        </w:rPr>
        <w:t>c</w:t>
      </w:r>
      <w:proofErr w:type="spellEnd"/>
      <w:r w:rsidR="00D57D88" w:rsidRPr="004F3685">
        <w:rPr>
          <w:sz w:val="24"/>
          <w:szCs w:val="24"/>
        </w:rPr>
        <w:t xml:space="preserve">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967D2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967D2D">
        <w:rPr>
          <w:bCs w:val="0"/>
          <w:sz w:val="24"/>
          <w:szCs w:val="24"/>
        </w:rPr>
      </w:r>
      <w:r w:rsidR="00967D2D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967D2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fldSimple w:instr=" REF _Ref303669127 \r \h  \* MERGEFORMAT ">
        <w:r w:rsidR="00093638" w:rsidRPr="00093638">
          <w:rPr>
            <w:bCs w:val="0"/>
            <w:sz w:val="24"/>
            <w:szCs w:val="24"/>
          </w:rPr>
          <w:t>3.3.8.2</w:t>
        </w:r>
      </w:fldSimple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fldSimple w:instr=" REF _Ref440272510 \r \h  \* MERGEFORMAT ">
        <w:r w:rsidR="00093638" w:rsidRPr="00093638">
          <w:rPr>
            <w:bCs w:val="0"/>
            <w:sz w:val="24"/>
            <w:szCs w:val="24"/>
          </w:rPr>
          <w:t>5.17</w:t>
        </w:r>
      </w:fldSimple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</w:t>
      </w:r>
      <w:r w:rsidRPr="00362EA4">
        <w:rPr>
          <w:bCs w:val="0"/>
          <w:color w:val="000000"/>
          <w:sz w:val="24"/>
          <w:szCs w:val="24"/>
        </w:rPr>
        <w:lastRenderedPageBreak/>
        <w:t xml:space="preserve">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093638" w:rsidRPr="00093638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967D2D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967D2D">
        <w:rPr>
          <w:bCs w:val="0"/>
          <w:sz w:val="24"/>
          <w:szCs w:val="24"/>
        </w:rPr>
      </w:r>
      <w:r w:rsidR="00967D2D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967D2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</w:t>
      </w:r>
      <w:r w:rsidRPr="00E71A48">
        <w:rPr>
          <w:bCs w:val="0"/>
          <w:sz w:val="24"/>
          <w:szCs w:val="24"/>
        </w:rPr>
        <w:lastRenderedPageBreak/>
        <w:t xml:space="preserve">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</w:t>
      </w:r>
      <w:proofErr w:type="spellStart"/>
      <w:r w:rsidRPr="00AE1D21">
        <w:rPr>
          <w:bCs w:val="0"/>
          <w:sz w:val="24"/>
          <w:szCs w:val="24"/>
        </w:rPr>
        <w:t>подп</w:t>
      </w:r>
      <w:proofErr w:type="spellEnd"/>
      <w:r w:rsidRPr="00AE1D21">
        <w:rPr>
          <w:bCs w:val="0"/>
          <w:sz w:val="24"/>
          <w:szCs w:val="24"/>
        </w:rPr>
        <w:t xml:space="preserve">. </w:t>
      </w:r>
      <w:fldSimple w:instr=" REF _Ref307563248 \r \h  \* MERGEFORMAT ">
        <w:r w:rsidR="00093638" w:rsidRPr="00093638">
          <w:rPr>
            <w:bCs w:val="0"/>
            <w:sz w:val="24"/>
            <w:szCs w:val="24"/>
            <w:lang w:val="en-US"/>
          </w:rPr>
          <w:t>a</w:t>
        </w:r>
        <w:r w:rsidR="00093638" w:rsidRPr="00093638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- </w:t>
      </w:r>
      <w:fldSimple w:instr=" REF _Ref307563262 \r \h  \* MERGEFORMAT ">
        <w:r w:rsidR="00093638" w:rsidRPr="00093638">
          <w:rPr>
            <w:bCs w:val="0"/>
            <w:sz w:val="24"/>
            <w:szCs w:val="24"/>
            <w:lang w:val="en-US"/>
          </w:rPr>
          <w:t>g</w:t>
        </w:r>
        <w:r w:rsidR="00093638" w:rsidRPr="00093638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п. </w:t>
      </w:r>
      <w:fldSimple w:instr=" REF _Ref306032591 \r \h  \* MERGEFORMAT ">
        <w:r w:rsidR="00093638" w:rsidRPr="00093638">
          <w:rPr>
            <w:bCs w:val="0"/>
            <w:sz w:val="24"/>
            <w:szCs w:val="24"/>
          </w:rPr>
          <w:t>3.3.10.4</w:t>
        </w:r>
      </w:fldSimple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fldSimple w:instr=" REF _Ref303669127 \r \h  \* MERGEFORMAT ">
        <w:r w:rsidR="00093638" w:rsidRPr="00093638">
          <w:rPr>
            <w:bCs w:val="0"/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967D2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967D2D">
        <w:rPr>
          <w:bCs w:val="0"/>
          <w:sz w:val="24"/>
          <w:szCs w:val="24"/>
        </w:rPr>
      </w:r>
      <w:r w:rsidR="00967D2D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967D2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967D2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967D2D">
        <w:rPr>
          <w:bCs w:val="0"/>
          <w:sz w:val="24"/>
          <w:szCs w:val="24"/>
        </w:rPr>
      </w:r>
      <w:r w:rsidR="00967D2D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967D2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E71A48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967D2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967D2D">
        <w:rPr>
          <w:bCs w:val="0"/>
          <w:iCs/>
          <w:sz w:val="24"/>
          <w:szCs w:val="24"/>
        </w:rPr>
      </w:r>
      <w:r w:rsidR="00967D2D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967D2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fldSimple w:instr=" REF _Ref440289401 \r \h  \* MERGEFORMAT ">
        <w:r w:rsidR="00093638" w:rsidRPr="00093638">
          <w:rPr>
            <w:bCs w:val="0"/>
            <w:iCs/>
            <w:sz w:val="24"/>
            <w:szCs w:val="24"/>
          </w:rPr>
          <w:t>3.3.13</w:t>
        </w:r>
      </w:fldSimple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</w:t>
      </w:r>
      <w:r w:rsidR="00FA1C48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fldSimple w:instr=" REF _Ref467168844 \r \h  \* MERGEFORMAT ">
        <w:r w:rsidR="00093638" w:rsidRPr="00093638">
          <w:rPr>
            <w:sz w:val="24"/>
            <w:szCs w:val="24"/>
          </w:rPr>
          <w:t>3.3.14.3</w:t>
        </w:r>
      </w:fldSimple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fldSimple w:instr=" REF _Ref442263553 \r \h  \* MERGEFORMAT ">
        <w:r w:rsidR="00093638" w:rsidRPr="00093638">
          <w:rPr>
            <w:sz w:val="24"/>
            <w:szCs w:val="24"/>
          </w:rPr>
          <w:t>3.3.14.4</w:t>
        </w:r>
      </w:fldSimple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678 \r \h  \* MERGEFORMAT ">
        <w:r w:rsidR="00093638" w:rsidRPr="00093638">
          <w:rPr>
            <w:bCs w:val="0"/>
            <w:sz w:val="24"/>
            <w:szCs w:val="24"/>
            <w:lang w:eastAsia="ru-RU"/>
          </w:rPr>
          <w:t>5.14</w:t>
        </w:r>
      </w:fldSimple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fldSimple w:instr=" REF _Ref306008743 \r \h  \* MERGEFORMAT ">
        <w:r w:rsidR="00093638" w:rsidRPr="00093638">
          <w:rPr>
            <w:bCs w:val="0"/>
            <w:sz w:val="24"/>
            <w:szCs w:val="24"/>
          </w:rPr>
          <w:t>3.3.4</w:t>
        </w:r>
      </w:fldSimple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lastRenderedPageBreak/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967D2D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967D2D">
        <w:rPr>
          <w:bCs w:val="0"/>
          <w:sz w:val="24"/>
          <w:szCs w:val="24"/>
        </w:rPr>
      </w:r>
      <w:r w:rsidR="00967D2D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967D2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967D2D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967D2D">
        <w:rPr>
          <w:bCs w:val="0"/>
          <w:sz w:val="24"/>
          <w:szCs w:val="24"/>
        </w:rPr>
      </w:r>
      <w:r w:rsidR="00967D2D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967D2D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fldSimple w:instr=" REF _Ref305753174 \r \h  \* MERGEFORMAT ">
        <w:r w:rsidR="00093638" w:rsidRPr="00093638">
          <w:rPr>
            <w:bCs w:val="0"/>
            <w:sz w:val="24"/>
            <w:szCs w:val="24"/>
          </w:rPr>
          <w:t>-3.3.14.3</w:t>
        </w:r>
        <w:r w:rsidR="00093638">
          <w:t>.2</w:t>
        </w:r>
      </w:fldSimple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FA1C48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256 \r \h  \* MERGEFORMAT ">
        <w:r w:rsidR="00093638" w:rsidRPr="00093638">
          <w:rPr>
            <w:bCs w:val="0"/>
            <w:sz w:val="24"/>
            <w:szCs w:val="24"/>
            <w:lang w:eastAsia="ru-RU"/>
          </w:rPr>
          <w:t>5.14</w:t>
        </w:r>
      </w:fldSimple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967D2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967D2D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967D2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1134FC" w:rsidRPr="00607891">
        <w:rPr>
          <w:bCs w:val="0"/>
          <w:sz w:val="24"/>
          <w:szCs w:val="24"/>
        </w:rPr>
        <w:t xml:space="preserve">РФ, 308000, г. Белгород, ул. Преображенская, дом 42, </w:t>
      </w:r>
      <w:proofErr w:type="spellStart"/>
      <w:r w:rsidR="001134FC" w:rsidRPr="00607891">
        <w:rPr>
          <w:bCs w:val="0"/>
          <w:sz w:val="24"/>
          <w:szCs w:val="24"/>
        </w:rPr>
        <w:t>каб</w:t>
      </w:r>
      <w:proofErr w:type="spellEnd"/>
      <w:r w:rsidR="001134FC" w:rsidRPr="00607891">
        <w:rPr>
          <w:bCs w:val="0"/>
          <w:sz w:val="24"/>
          <w:szCs w:val="24"/>
        </w:rPr>
        <w:t xml:space="preserve">. №715  исполнительный сотрудники – </w:t>
      </w:r>
      <w:r w:rsidR="001134FC" w:rsidRPr="00607891">
        <w:rPr>
          <w:sz w:val="24"/>
          <w:szCs w:val="24"/>
        </w:rPr>
        <w:t>Горягина Татьяна Николаевна, контактный телефон: (4722) 58-17-51 ,  Ермолова Ирина Валерьевна – контактный телефон: (4722) 58-17-81</w:t>
      </w:r>
      <w:r w:rsidR="001134FC"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fldSimple w:instr=" REF _Ref191386085 \r \h  \* MERGEFORMAT ">
        <w:r w:rsidR="00093638" w:rsidRPr="00093638">
          <w:rPr>
            <w:sz w:val="24"/>
            <w:szCs w:val="24"/>
          </w:rPr>
          <w:t>1.1.1</w:t>
        </w:r>
      </w:fldSimple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fldSimple w:instr=" REF _Ref303323780 \r \h  \* MERGEFORMAT ">
        <w:r w:rsidR="00093638" w:rsidRPr="00093638">
          <w:rPr>
            <w:sz w:val="24"/>
            <w:szCs w:val="24"/>
          </w:rPr>
          <w:t>1.1.4</w:t>
        </w:r>
      </w:fldSimple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fldSimple w:instr=" REF _Ref467508029 \r \h  \* MERGEFORMAT ">
        <w:r w:rsidR="00093638" w:rsidRPr="00093638">
          <w:rPr>
            <w:sz w:val="24"/>
            <w:szCs w:val="24"/>
          </w:rPr>
          <w:t>3.3.14.5</w:t>
        </w:r>
      </w:fldSimple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proofErr w:type="spellStart"/>
      <w:r w:rsidRPr="001E3137">
        <w:rPr>
          <w:szCs w:val="24"/>
        </w:rPr>
        <w:t>извещения:____</w:t>
      </w:r>
      <w:proofErr w:type="spellEnd"/>
      <w:r w:rsidRPr="001E3137">
        <w:rPr>
          <w:szCs w:val="24"/>
        </w:rPr>
        <w:t>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fldSimple w:instr=" REF _Ref55335823 \r \h  \* MERGEFORMAT ">
        <w:r w:rsidR="00093638" w:rsidRPr="00093638">
          <w:rPr>
            <w:rFonts w:eastAsia="Calibri"/>
            <w:szCs w:val="24"/>
            <w:lang w:eastAsia="en-US"/>
          </w:rPr>
          <w:t>5.7</w:t>
        </w:r>
      </w:fldSimple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134FC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1134FC" w:rsidRPr="00BA2623">
        <w:t>отдела закупочной деятельности управления логистики и МТО филиала ПАО «МРСК Центра» - «Белгородэнерго»</w:t>
      </w:r>
      <w:r w:rsidR="001134FC" w:rsidRPr="00BA2623">
        <w:rPr>
          <w:rFonts w:eastAsia="Calibri"/>
          <w:szCs w:val="24"/>
          <w:lang w:eastAsia="en-US"/>
        </w:rPr>
        <w:t xml:space="preserve"> </w:t>
      </w:r>
      <w:proofErr w:type="spellStart"/>
      <w:r w:rsidR="001134FC" w:rsidRPr="00BA2623">
        <w:t>Горягин</w:t>
      </w:r>
      <w:r w:rsidR="001134FC">
        <w:t>ой</w:t>
      </w:r>
      <w:proofErr w:type="spellEnd"/>
      <w:r w:rsidR="001134FC" w:rsidRPr="00BA2623">
        <w:t xml:space="preserve"> Татьян</w:t>
      </w:r>
      <w:r w:rsidR="001134FC">
        <w:t>е</w:t>
      </w:r>
      <w:r w:rsidR="001134FC" w:rsidRPr="00BA2623">
        <w:t xml:space="preserve"> Николаевн</w:t>
      </w:r>
      <w:r w:rsidR="001134FC">
        <w:t>е</w:t>
      </w:r>
      <w:r w:rsidR="001134FC" w:rsidRPr="00BA2623">
        <w:t>, контактный</w:t>
      </w:r>
      <w:proofErr w:type="gramEnd"/>
      <w:r w:rsidR="001134FC" w:rsidRPr="00BA2623">
        <w:t xml:space="preserve"> телефон: (4722) 58-17-51 или по адресу электронной почты: </w:t>
      </w:r>
      <w:hyperlink r:id="rId35" w:history="1">
        <w:r w:rsidR="001134FC" w:rsidRPr="00BA2623">
          <w:rPr>
            <w:rStyle w:val="a7"/>
            <w:lang w:val="en-US"/>
          </w:rPr>
          <w:t>Goryagina</w:t>
        </w:r>
        <w:r w:rsidR="001134FC" w:rsidRPr="00BA2623">
          <w:rPr>
            <w:rStyle w:val="a7"/>
          </w:rPr>
          <w:t>.</w:t>
        </w:r>
        <w:r w:rsidR="001134FC" w:rsidRPr="00BA2623">
          <w:rPr>
            <w:rStyle w:val="a7"/>
            <w:lang w:val="en-US"/>
          </w:rPr>
          <w:t>TN</w:t>
        </w:r>
        <w:r w:rsidR="001134FC" w:rsidRPr="00BA2623">
          <w:rPr>
            <w:rStyle w:val="a7"/>
          </w:rPr>
          <w:t>@</w:t>
        </w:r>
        <w:r w:rsidR="001134FC" w:rsidRPr="00BA2623">
          <w:rPr>
            <w:rStyle w:val="a7"/>
            <w:lang w:val="en-US"/>
          </w:rPr>
          <w:t>mrsk</w:t>
        </w:r>
        <w:r w:rsidR="001134FC" w:rsidRPr="00BA2623">
          <w:rPr>
            <w:rStyle w:val="a7"/>
          </w:rPr>
          <w:t>-1.</w:t>
        </w:r>
        <w:r w:rsidR="001134FC" w:rsidRPr="00BA2623">
          <w:rPr>
            <w:rStyle w:val="a7"/>
            <w:lang w:val="en-US"/>
          </w:rPr>
          <w:t>ru</w:t>
        </w:r>
      </w:hyperlink>
      <w:r w:rsidR="001134FC" w:rsidRPr="00BA2623">
        <w:rPr>
          <w:rFonts w:eastAsia="Calibri"/>
          <w:szCs w:val="24"/>
          <w:lang w:eastAsia="en-US"/>
        </w:rPr>
        <w:t>.</w:t>
      </w:r>
      <w:r w:rsidR="001134FC">
        <w:rPr>
          <w:rFonts w:eastAsia="Calibri"/>
          <w:szCs w:val="24"/>
          <w:lang w:eastAsia="en-US"/>
        </w:rPr>
        <w:t xml:space="preserve"> и</w:t>
      </w:r>
      <w:r w:rsidR="001134FC" w:rsidRPr="00BA2623">
        <w:t xml:space="preserve"> </w:t>
      </w:r>
      <w:r w:rsidR="001134FC">
        <w:t xml:space="preserve"> специалисту 1 категории </w:t>
      </w:r>
      <w:r w:rsidR="001134FC" w:rsidRPr="00BA2623">
        <w:t>отдела закупочной деятельности управления логистики и МТО филиала ПАО «МРСК Центра» - «Белгородэнерго»</w:t>
      </w:r>
      <w:r w:rsidR="001134FC">
        <w:t xml:space="preserve"> </w:t>
      </w:r>
      <w:r w:rsidR="001134FC" w:rsidRPr="00441A42">
        <w:t>Ермолов</w:t>
      </w:r>
      <w:r w:rsidR="001134FC">
        <w:t>ой</w:t>
      </w:r>
      <w:r w:rsidR="001134FC" w:rsidRPr="00441A42">
        <w:t xml:space="preserve"> Ирин</w:t>
      </w:r>
      <w:r w:rsidR="001134FC">
        <w:t>е</w:t>
      </w:r>
      <w:r w:rsidR="001134FC" w:rsidRPr="00441A42">
        <w:t xml:space="preserve"> Валерьевн</w:t>
      </w:r>
      <w:r w:rsidR="001134FC">
        <w:t>е</w:t>
      </w:r>
      <w:r w:rsidR="001134FC" w:rsidRPr="00441A42">
        <w:t xml:space="preserve"> – контактный телефон: (4722) 58-17-81, адрес электронной почты: </w:t>
      </w:r>
      <w:hyperlink r:id="rId36" w:history="1">
        <w:r w:rsidR="001134FC" w:rsidRPr="00441A42">
          <w:rPr>
            <w:rStyle w:val="a7"/>
          </w:rPr>
          <w:t>Ermolova.IV@mrsk-1.ru</w:t>
        </w:r>
      </w:hyperlink>
      <w:r w:rsidR="001134FC" w:rsidRPr="008D1B83">
        <w:rPr>
          <w:bCs w:val="0"/>
          <w:szCs w:val="24"/>
        </w:rPr>
        <w:t>.</w:t>
      </w:r>
      <w:r w:rsidR="001134FC" w:rsidRPr="00BA2623">
        <w:rPr>
          <w:rFonts w:eastAsia="Calibri"/>
          <w:szCs w:val="24"/>
          <w:lang w:eastAsia="en-US"/>
        </w:rPr>
        <w:t xml:space="preserve"> Данные</w:t>
      </w:r>
      <w:r w:rsidR="001134FC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1134FC" w:rsidRPr="009C78C3">
        <w:rPr>
          <w:szCs w:val="24"/>
        </w:rPr>
        <w:t xml:space="preserve">до момента истечения срока окончания приема заявок (п. </w:t>
      </w:r>
      <w:fldSimple w:instr=" REF _Ref440289953 \r \h  \* MERGEFORMAT ">
        <w:r w:rsidR="001134FC" w:rsidRPr="009F264D">
          <w:rPr>
            <w:szCs w:val="24"/>
          </w:rPr>
          <w:t>3.4.1.3</w:t>
        </w:r>
      </w:fldSimple>
      <w:r w:rsidR="001134FC">
        <w:rPr>
          <w:szCs w:val="24"/>
        </w:rPr>
        <w:t>),</w:t>
      </w:r>
      <w:r w:rsidR="001134FC" w:rsidRPr="00925EC9">
        <w:rPr>
          <w:szCs w:val="24"/>
        </w:rPr>
        <w:t xml:space="preserve"> </w:t>
      </w:r>
      <w:r w:rsidR="001134FC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2"/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Получатель платежа</w:t>
      </w:r>
      <w:proofErr w:type="gramStart"/>
      <w:r w:rsidRPr="00BA2623">
        <w:rPr>
          <w:sz w:val="24"/>
          <w:szCs w:val="24"/>
        </w:rPr>
        <w:t xml:space="preserve"> :</w:t>
      </w:r>
      <w:proofErr w:type="gramEnd"/>
      <w:r w:rsidRPr="00BA2623">
        <w:rPr>
          <w:sz w:val="24"/>
          <w:szCs w:val="24"/>
        </w:rPr>
        <w:t xml:space="preserve"> Филиал ПАО «МРСК Центра» - «Белгородэнерго»: </w:t>
      </w:r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F64A8B" w:rsidRPr="001E3137" w:rsidRDefault="001134FC" w:rsidP="001134F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proofErr w:type="spellStart"/>
      <w:proofErr w:type="gramStart"/>
      <w:r w:rsidRPr="0054060D">
        <w:rPr>
          <w:sz w:val="24"/>
          <w:szCs w:val="24"/>
        </w:rPr>
        <w:t>р</w:t>
      </w:r>
      <w:proofErr w:type="spellEnd"/>
      <w:proofErr w:type="gramEnd"/>
      <w:r w:rsidRPr="0054060D">
        <w:rPr>
          <w:sz w:val="24"/>
          <w:szCs w:val="24"/>
        </w:rPr>
        <w:t>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в виде внесения денежных средств на расчетный счет Заказчика, возвращается Заказчиком Участнику </w:t>
      </w:r>
      <w:r w:rsidRPr="001E3137">
        <w:rPr>
          <w:szCs w:val="24"/>
        </w:rPr>
        <w:lastRenderedPageBreak/>
        <w:t>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fldSimple w:instr=" REF _Ref306140451 \r \h  \* MERGEFORMAT ">
        <w:r w:rsidR="00093638" w:rsidRPr="00093638">
          <w:rPr>
            <w:sz w:val="24"/>
            <w:szCs w:val="24"/>
          </w:rPr>
          <w:t>3.14</w:t>
        </w:r>
      </w:fldSimple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1134FC">
        <w:rPr>
          <w:b/>
          <w:bCs w:val="0"/>
          <w:sz w:val="24"/>
          <w:szCs w:val="24"/>
        </w:rPr>
        <w:t xml:space="preserve">минут </w:t>
      </w:r>
      <w:r w:rsidR="00AE3F89">
        <w:rPr>
          <w:b/>
          <w:bCs w:val="0"/>
          <w:sz w:val="24"/>
          <w:szCs w:val="24"/>
        </w:rPr>
        <w:t>0</w:t>
      </w:r>
      <w:r w:rsidR="00260977">
        <w:rPr>
          <w:b/>
          <w:bCs w:val="0"/>
          <w:sz w:val="24"/>
          <w:szCs w:val="24"/>
        </w:rPr>
        <w:t>9</w:t>
      </w:r>
      <w:r w:rsidR="002B5044" w:rsidRPr="001134FC">
        <w:rPr>
          <w:b/>
          <w:bCs w:val="0"/>
          <w:sz w:val="24"/>
          <w:szCs w:val="24"/>
        </w:rPr>
        <w:t xml:space="preserve"> </w:t>
      </w:r>
      <w:r w:rsidR="00AE3F89">
        <w:rPr>
          <w:b/>
          <w:bCs w:val="0"/>
          <w:sz w:val="24"/>
          <w:szCs w:val="24"/>
        </w:rPr>
        <w:t>февраля</w:t>
      </w:r>
      <w:r w:rsidR="002B5044" w:rsidRPr="001134FC">
        <w:rPr>
          <w:b/>
          <w:bCs w:val="0"/>
          <w:sz w:val="24"/>
          <w:szCs w:val="24"/>
        </w:rPr>
        <w:t xml:space="preserve"> 201</w:t>
      </w:r>
      <w:r w:rsidR="00DB05D8" w:rsidRPr="001134FC">
        <w:rPr>
          <w:b/>
          <w:bCs w:val="0"/>
          <w:sz w:val="24"/>
          <w:szCs w:val="24"/>
        </w:rPr>
        <w:t>7</w:t>
      </w:r>
      <w:r w:rsidR="002B5044" w:rsidRPr="001134FC">
        <w:rPr>
          <w:b/>
          <w:bCs w:val="0"/>
          <w:sz w:val="24"/>
          <w:szCs w:val="24"/>
        </w:rPr>
        <w:t xml:space="preserve"> года</w:t>
      </w:r>
      <w:r w:rsidR="00BB27D7" w:rsidRPr="001134FC">
        <w:rPr>
          <w:b/>
          <w:bCs w:val="0"/>
          <w:sz w:val="24"/>
          <w:szCs w:val="24"/>
        </w:rPr>
        <w:t xml:space="preserve">, </w:t>
      </w:r>
      <w:r w:rsidR="00BB27D7" w:rsidRPr="001134F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1134FC">
        <w:rPr>
          <w:bCs w:val="0"/>
          <w:spacing w:val="-2"/>
          <w:sz w:val="24"/>
          <w:szCs w:val="24"/>
        </w:rPr>
        <w:t>(под</w:t>
      </w:r>
      <w:r w:rsidR="00BB27D7" w:rsidRPr="001134FC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1134FC">
          <w:rPr>
            <w:bCs w:val="0"/>
            <w:sz w:val="24"/>
            <w:szCs w:val="24"/>
          </w:rPr>
          <w:t>5.1</w:t>
        </w:r>
      </w:fldSimple>
      <w:r w:rsidR="00BB27D7" w:rsidRPr="001134FC">
        <w:rPr>
          <w:bCs w:val="0"/>
          <w:sz w:val="24"/>
          <w:szCs w:val="24"/>
          <w:lang w:eastAsia="ru-RU"/>
        </w:rPr>
        <w:t>)</w:t>
      </w:r>
      <w:r w:rsidR="00BB27D7" w:rsidRPr="001134F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</w:t>
      </w:r>
      <w:r w:rsidR="00BB27D7" w:rsidRPr="00AE1D21">
        <w:rPr>
          <w:bCs w:val="0"/>
          <w:sz w:val="24"/>
          <w:szCs w:val="24"/>
        </w:rPr>
        <w:t xml:space="preserve">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 xml:space="preserve">), в случае, если в качестве обеспечения исполнения обязательств, связанных с участием в Запросе предложений и </w:t>
      </w:r>
      <w:r w:rsidR="00CE4D51" w:rsidRPr="001E3137">
        <w:rPr>
          <w:sz w:val="24"/>
          <w:szCs w:val="24"/>
        </w:rPr>
        <w:lastRenderedPageBreak/>
        <w:t>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fldSimple w:instr=" REF _Ref55279015 \r \h  \* MERGEFORMAT ">
        <w:r w:rsidR="00093638" w:rsidRPr="00093638">
          <w:rPr>
            <w:sz w:val="24"/>
            <w:szCs w:val="24"/>
          </w:rPr>
          <w:t>3.3.1.6</w:t>
        </w:r>
      </w:fldSimple>
      <w:r w:rsidRPr="00223D18">
        <w:rPr>
          <w:sz w:val="24"/>
          <w:szCs w:val="24"/>
        </w:rPr>
        <w:t xml:space="preserve">, </w:t>
      </w:r>
      <w:fldSimple w:instr=" REF _Ref195087786 \r \h  \* MERGEFORMAT ">
        <w:r w:rsidR="00093638" w:rsidRPr="00093638"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093638" w:rsidRPr="00093638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093638" w:rsidRPr="00093638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093638" w:rsidRPr="00093638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</w:t>
      </w:r>
      <w:r w:rsidRPr="00E71A48">
        <w:rPr>
          <w:bCs w:val="0"/>
          <w:sz w:val="24"/>
          <w:szCs w:val="24"/>
        </w:rPr>
        <w:lastRenderedPageBreak/>
        <w:t>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fldSimple w:instr=" REF _Ref444181467 \r \h  \* MERGEFORMAT ">
        <w:r w:rsidR="00093638" w:rsidRPr="00093638">
          <w:rPr>
            <w:sz w:val="24"/>
            <w:szCs w:val="24"/>
          </w:rPr>
          <w:t>5.12</w:t>
        </w:r>
      </w:fldSimple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fldSimple w:instr=" REF _Ref306176386 \r \h  \* MERGEFORMAT ">
        <w:r w:rsidR="00093638" w:rsidRPr="00093638">
          <w:rPr>
            <w:sz w:val="24"/>
            <w:szCs w:val="24"/>
          </w:rPr>
          <w:t>3.3.14</w:t>
        </w:r>
      </w:fldSimple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финансовое </w:t>
      </w:r>
      <w:r w:rsidRPr="00AE1D21">
        <w:rPr>
          <w:sz w:val="24"/>
          <w:szCs w:val="24"/>
        </w:rPr>
        <w:lastRenderedPageBreak/>
        <w:t>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fldSimple w:instr=" REF _Ref306176386 \r \h  \* MERGEFORMAT ">
        <w:r w:rsidR="00093638" w:rsidRPr="00093638">
          <w:rPr>
            <w:sz w:val="24"/>
            <w:szCs w:val="24"/>
          </w:rPr>
          <w:t>3.3.14</w:t>
        </w:r>
      </w:fldSimple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1134FC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A5754C">
        <w:rPr>
          <w:sz w:val="24"/>
          <w:szCs w:val="24"/>
        </w:rPr>
        <w:t xml:space="preserve">. Порядок проведения оценочной стадии, </w:t>
      </w:r>
      <w:r w:rsidRPr="00A5754C">
        <w:rPr>
          <w:sz w:val="24"/>
          <w:szCs w:val="24"/>
        </w:rPr>
        <w:t>критери</w:t>
      </w:r>
      <w:r w:rsidR="00D275BB" w:rsidRPr="00A5754C">
        <w:rPr>
          <w:sz w:val="24"/>
          <w:szCs w:val="24"/>
        </w:rPr>
        <w:t>и</w:t>
      </w:r>
      <w:r w:rsidRPr="00A5754C">
        <w:rPr>
          <w:sz w:val="24"/>
          <w:szCs w:val="24"/>
        </w:rPr>
        <w:t xml:space="preserve"> и их весов</w:t>
      </w:r>
      <w:r w:rsidR="00D275BB" w:rsidRPr="00A5754C">
        <w:rPr>
          <w:sz w:val="24"/>
          <w:szCs w:val="24"/>
        </w:rPr>
        <w:t>ые</w:t>
      </w:r>
      <w:r w:rsidRPr="00A5754C">
        <w:rPr>
          <w:sz w:val="24"/>
          <w:szCs w:val="24"/>
        </w:rPr>
        <w:t xml:space="preserve"> коэффициент</w:t>
      </w:r>
      <w:r w:rsidR="00D275BB" w:rsidRPr="00A5754C">
        <w:rPr>
          <w:sz w:val="24"/>
          <w:szCs w:val="24"/>
        </w:rPr>
        <w:t>ы изложены в Приложении №3 к настоящей Документации.</w:t>
      </w:r>
      <w:r w:rsidRPr="00A5754C">
        <w:rPr>
          <w:sz w:val="24"/>
          <w:szCs w:val="24"/>
        </w:rPr>
        <w:t xml:space="preserve"> </w:t>
      </w:r>
      <w:r w:rsidR="00A5754C" w:rsidRPr="001134FC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fldSimple w:instr=" REF _Ref471894330 \r \h  \* MERGEFORMAT ">
        <w:r w:rsidR="00093638" w:rsidRPr="001134FC">
          <w:rPr>
            <w:sz w:val="24"/>
            <w:szCs w:val="24"/>
          </w:rPr>
          <w:t>3.8</w:t>
        </w:r>
      </w:fldSimple>
      <w:r w:rsidR="00A5754C" w:rsidRPr="001134FC">
        <w:rPr>
          <w:sz w:val="24"/>
          <w:szCs w:val="24"/>
        </w:rPr>
        <w:t xml:space="preserve"> Закупочной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</w:t>
      </w:r>
      <w:r w:rsidRPr="00AE1D21">
        <w:rPr>
          <w:iCs/>
          <w:sz w:val="24"/>
          <w:szCs w:val="24"/>
        </w:rPr>
        <w:lastRenderedPageBreak/>
        <w:t xml:space="preserve">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fldSimple w:instr=" REF _Ref465847813 \r \h  \* MERGEFORMAT ">
        <w:r w:rsidR="00093638" w:rsidRPr="00093638">
          <w:rPr>
            <w:iCs/>
            <w:sz w:val="24"/>
            <w:szCs w:val="24"/>
            <w:lang w:eastAsia="ru-RU"/>
          </w:rPr>
          <w:t>3.7.9</w:t>
        </w:r>
      </w:fldSimple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fldSimple w:instr=" REF _Ref306352987 \r \h  \* MERGEFORMAT ">
        <w:r w:rsidR="00093638" w:rsidRPr="00093638">
          <w:rPr>
            <w:iCs/>
            <w:sz w:val="24"/>
            <w:szCs w:val="24"/>
            <w:lang w:eastAsia="ru-RU"/>
          </w:rPr>
          <w:t>3.7.3</w:t>
        </w:r>
      </w:fldSimple>
      <w:r w:rsidRPr="00AE1D21">
        <w:rPr>
          <w:iCs/>
          <w:sz w:val="24"/>
          <w:szCs w:val="24"/>
          <w:lang w:eastAsia="ru-RU"/>
        </w:rPr>
        <w:t xml:space="preserve"> - </w:t>
      </w:r>
      <w:fldSimple w:instr=" REF _Ref306353005 \r \h  \* MERGEFORMAT ">
        <w:r w:rsidR="00093638" w:rsidRPr="00093638">
          <w:rPr>
            <w:iCs/>
            <w:sz w:val="24"/>
            <w:szCs w:val="24"/>
            <w:lang w:eastAsia="ru-RU"/>
          </w:rPr>
          <w:t>3.7.5</w:t>
        </w:r>
      </w:fldSimple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3638" w:rsidRPr="00093638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fldSimple w:instr=" REF _Ref468874106 \r \h  \* MERGEFORMAT ">
        <w:r w:rsidR="00093638" w:rsidRPr="00093638">
          <w:rPr>
            <w:sz w:val="24"/>
            <w:szCs w:val="24"/>
          </w:rPr>
          <w:t>3.7.8</w:t>
        </w:r>
      </w:fldSimple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1134FC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D000EF">
        <w:rPr>
          <w:bCs w:val="0"/>
        </w:rPr>
        <w:t xml:space="preserve">О приоритете закупки </w:t>
      </w:r>
      <w:r>
        <w:rPr>
          <w:bCs w:val="0"/>
        </w:rPr>
        <w:t>услуг</w:t>
      </w:r>
      <w:r w:rsidRPr="00D000EF">
        <w:rPr>
          <w:bCs w:val="0"/>
        </w:rPr>
        <w:t xml:space="preserve">, </w:t>
      </w:r>
      <w:r>
        <w:rPr>
          <w:bCs w:val="0"/>
        </w:rPr>
        <w:t>оказываемых</w:t>
      </w:r>
      <w:r w:rsidRPr="00D000EF">
        <w:rPr>
          <w:bCs w:val="0"/>
        </w:rPr>
        <w:t xml:space="preserve"> российскими лицами, по отношению </w:t>
      </w:r>
      <w:r w:rsidRPr="001134FC">
        <w:rPr>
          <w:bCs w:val="0"/>
        </w:rPr>
        <w:t>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1134FC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134FC">
        <w:rPr>
          <w:sz w:val="24"/>
          <w:szCs w:val="24"/>
        </w:rPr>
        <w:t xml:space="preserve"> требований п. 4.5.1 </w:t>
      </w:r>
      <w:r w:rsidRPr="001134FC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134FC">
        <w:rPr>
          <w:bCs w:val="0"/>
          <w:sz w:val="24"/>
          <w:szCs w:val="24"/>
        </w:rPr>
        <w:t>Россети</w:t>
      </w:r>
      <w:proofErr w:type="spellEnd"/>
      <w:r w:rsidRPr="001134FC">
        <w:rPr>
          <w:bCs w:val="0"/>
          <w:sz w:val="24"/>
          <w:szCs w:val="24"/>
        </w:rPr>
        <w:t xml:space="preserve">» (Положения о </w:t>
      </w:r>
      <w:r w:rsidRPr="001134FC">
        <w:rPr>
          <w:bCs w:val="0"/>
          <w:sz w:val="24"/>
          <w:szCs w:val="24"/>
        </w:rPr>
        <w:lastRenderedPageBreak/>
        <w:t xml:space="preserve">закупке) устанавливается </w:t>
      </w:r>
      <w:r w:rsidRPr="001134FC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1134FC">
        <w:rPr>
          <w:i/>
          <w:sz w:val="24"/>
          <w:szCs w:val="24"/>
          <w:lang w:val="en-US"/>
        </w:rPr>
        <w:t>k</w:t>
      </w:r>
      <w:proofErr w:type="gramEnd"/>
      <w:r w:rsidRPr="001134FC">
        <w:rPr>
          <w:i/>
          <w:sz w:val="24"/>
          <w:szCs w:val="24"/>
          <w:vertAlign w:val="subscript"/>
        </w:rPr>
        <w:t>ПРИОР</w:t>
      </w:r>
      <w:r w:rsidRPr="001134FC">
        <w:rPr>
          <w:sz w:val="24"/>
          <w:szCs w:val="24"/>
        </w:rPr>
        <w:t xml:space="preserve">=0,85, иначе </w:t>
      </w:r>
      <w:r w:rsidRPr="001134FC">
        <w:rPr>
          <w:i/>
          <w:sz w:val="24"/>
          <w:szCs w:val="24"/>
          <w:lang w:val="en-US"/>
        </w:rPr>
        <w:t>k</w:t>
      </w:r>
      <w:r w:rsidRPr="001134FC">
        <w:rPr>
          <w:i/>
          <w:sz w:val="24"/>
          <w:szCs w:val="24"/>
          <w:vertAlign w:val="subscript"/>
        </w:rPr>
        <w:t>ПРИОР</w:t>
      </w:r>
      <w:r w:rsidRPr="001134FC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>Приоритет не предоставляется в случаях, если: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fldSimple w:instr=" REF _Ref303251044 \r \h  \* MERGEFORMAT ">
        <w:r w:rsidR="00093638" w:rsidRPr="001134FC">
          <w:rPr>
            <w:rFonts w:ascii="Times New Roman" w:hAnsi="Times New Roman" w:cs="Times New Roman"/>
            <w:sz w:val="24"/>
            <w:szCs w:val="24"/>
          </w:rPr>
          <w:t>3.10</w:t>
        </w:r>
      </w:fldSimple>
      <w:r w:rsidRPr="001134FC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1134FC">
        <w:rPr>
          <w:rFonts w:ascii="Times New Roman" w:hAnsi="Times New Roman" w:cs="Times New Roman"/>
          <w:sz w:val="24"/>
          <w:szCs w:val="24"/>
        </w:rPr>
        <w:t>закупоч</w:t>
      </w:r>
      <w:r w:rsidRPr="001134FC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1134FC">
        <w:rPr>
          <w:rFonts w:ascii="Times New Roman" w:hAnsi="Times New Roman" w:cs="Times New Roman"/>
          <w:sz w:val="24"/>
          <w:szCs w:val="24"/>
        </w:rPr>
        <w:t>закупоч</w:t>
      </w:r>
      <w:r w:rsidRPr="001134FC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1134F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134FC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134FC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1134FC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1134F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134FC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1134F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134FC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1134FC">
        <w:rPr>
          <w:bCs w:val="0"/>
          <w:sz w:val="24"/>
          <w:szCs w:val="24"/>
        </w:rPr>
        <w:t xml:space="preserve">Заказчик </w:t>
      </w:r>
      <w:r w:rsidRPr="001134FC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1134FC">
        <w:rPr>
          <w:bCs w:val="0"/>
          <w:sz w:val="24"/>
          <w:szCs w:val="24"/>
        </w:rPr>
        <w:t xml:space="preserve"> </w:t>
      </w:r>
      <w:r w:rsidRPr="001134FC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1134FC">
        <w:rPr>
          <w:bCs w:val="0"/>
          <w:sz w:val="24"/>
          <w:szCs w:val="24"/>
        </w:rPr>
        <w:t xml:space="preserve"> если выяснится, что один или несколько </w:t>
      </w:r>
      <w:r w:rsidRPr="001134FC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1134FC">
        <w:rPr>
          <w:sz w:val="24"/>
          <w:szCs w:val="24"/>
        </w:rPr>
        <w:t>оказывемых</w:t>
      </w:r>
      <w:proofErr w:type="spellEnd"/>
      <w:r w:rsidRPr="001134FC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A5754C" w:rsidRDefault="00A5754C" w:rsidP="00A5754C"/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EB7BE2">
        <w:t xml:space="preserve">Подведение итогов </w:t>
      </w:r>
      <w:r w:rsidR="00DF639D" w:rsidRPr="00EB7BE2">
        <w:t>З</w:t>
      </w:r>
      <w:r w:rsidRPr="00EB7BE2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EB7BE2">
        <w:rPr>
          <w:sz w:val="24"/>
          <w:szCs w:val="24"/>
        </w:rPr>
        <w:t>По результатам</w:t>
      </w:r>
      <w:r w:rsidRPr="00E71A48">
        <w:rPr>
          <w:sz w:val="24"/>
          <w:szCs w:val="24"/>
        </w:rPr>
        <w:t xml:space="preserve">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</w:t>
      </w:r>
      <w:r w:rsidRPr="00E71A48">
        <w:rPr>
          <w:sz w:val="24"/>
          <w:szCs w:val="24"/>
        </w:rPr>
        <w:lastRenderedPageBreak/>
        <w:t xml:space="preserve">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fldSimple w:instr=" REF _Ref468874794 \r \h  \* MERGEFORMAT ">
        <w:r w:rsidR="00093638" w:rsidRPr="00093638">
          <w:rPr>
            <w:rFonts w:eastAsia="Times New Roman,Italic"/>
            <w:bCs w:val="0"/>
            <w:iCs/>
            <w:sz w:val="24"/>
            <w:szCs w:val="24"/>
          </w:rPr>
          <w:t>3.3.7</w:t>
        </w:r>
      </w:fldSimple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</w:t>
      </w:r>
      <w:proofErr w:type="spellStart"/>
      <w:r w:rsidRPr="00EB7BE2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EB7BE2">
        <w:rPr>
          <w:rFonts w:eastAsia="Times New Roman,Italic"/>
          <w:bCs w:val="0"/>
          <w:iCs/>
          <w:sz w:val="24"/>
          <w:szCs w:val="24"/>
        </w:rPr>
        <w:t xml:space="preserve"> организацией, представить заключение </w:t>
      </w:r>
      <w:proofErr w:type="spellStart"/>
      <w:r w:rsidRPr="00EB7BE2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EB7BE2">
        <w:rPr>
          <w:rFonts w:eastAsia="Times New Roman,Italic"/>
          <w:bCs w:val="0"/>
          <w:iCs/>
          <w:sz w:val="24"/>
          <w:szCs w:val="24"/>
        </w:rPr>
        <w:t xml:space="preserve">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fldSimple w:instr=" REF _Ref465675151 \r \h  \* MERGEFORMAT ">
        <w:r w:rsidR="00093638" w:rsidRPr="00093638">
          <w:rPr>
            <w:bCs w:val="0"/>
            <w:sz w:val="24"/>
            <w:szCs w:val="24"/>
          </w:rPr>
          <w:t>3.11.2</w:t>
        </w:r>
      </w:fldSimple>
      <w:r w:rsidRPr="00EB7BE2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EB7BE2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fldSimple w:instr=" REF _Ref468874893 \r \h  \* MERGEFORMAT ">
        <w:r w:rsidR="00093638" w:rsidRPr="00093638">
          <w:rPr>
            <w:rFonts w:eastAsia="Times New Roman,Italic"/>
            <w:bCs w:val="0"/>
            <w:iCs/>
            <w:sz w:val="24"/>
            <w:szCs w:val="24"/>
          </w:rPr>
          <w:t>3.6.2.5</w:t>
        </w:r>
      </w:fldSimple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EB7BE2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fldSimple w:instr=" REF _Ref465670219 \r \h  \* MERGEFORMAT ">
        <w:r w:rsidR="00093638" w:rsidRPr="00093638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093638" w:rsidRPr="00093638">
          <w:rPr>
            <w:bCs w:val="0"/>
            <w:sz w:val="24"/>
            <w:szCs w:val="24"/>
          </w:rPr>
          <w:t xml:space="preserve"> 1.2.6 </w:t>
        </w:r>
      </w:fldSimple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fldSimple w:instr=" REF _Ref294695403 \n \h  \* MERGEFORMAT ">
        <w:r w:rsidR="00093638" w:rsidRPr="00093638">
          <w:rPr>
            <w:bCs w:val="0"/>
            <w:sz w:val="24"/>
            <w:szCs w:val="24"/>
          </w:rPr>
          <w:t>3.12.3</w:t>
        </w:r>
      </w:fldSimple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fldSimple w:instr=" REF _Ref468201447 \r \h  \* MERGEFORMAT ">
        <w:r w:rsidR="00093638" w:rsidRPr="00093638">
          <w:rPr>
            <w:bCs w:val="0"/>
            <w:sz w:val="24"/>
            <w:szCs w:val="24"/>
          </w:rPr>
          <w:t>3.13</w:t>
        </w:r>
      </w:fldSimple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>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proofErr w:type="gramStart"/>
      <w:r w:rsidRPr="00DB05D8">
        <w:rPr>
          <w:bCs w:val="0"/>
          <w:sz w:val="24"/>
          <w:szCs w:val="24"/>
        </w:rPr>
        <w:t>При наступ</w:t>
      </w:r>
      <w:r w:rsidR="00CF6A0E" w:rsidRPr="00DB05D8">
        <w:rPr>
          <w:bCs w:val="0"/>
          <w:sz w:val="24"/>
          <w:szCs w:val="24"/>
        </w:rPr>
        <w:t>лении случаев, определенных в п.</w:t>
      </w:r>
      <w:r w:rsidR="001716DB" w:rsidRPr="00DB05D8">
        <w:rPr>
          <w:bCs w:val="0"/>
          <w:sz w:val="24"/>
          <w:szCs w:val="24"/>
        </w:rPr>
        <w:t xml:space="preserve"> </w:t>
      </w:r>
      <w:fldSimple w:instr=" REF _Ref305979053 \r \h  \* MERGEFORMAT ">
        <w:r w:rsidR="00093638" w:rsidRPr="00093638">
          <w:rPr>
            <w:bCs w:val="0"/>
            <w:sz w:val="24"/>
            <w:szCs w:val="24"/>
          </w:rPr>
          <w:t>3.12.5</w:t>
        </w:r>
      </w:fldSimple>
      <w:r w:rsidRPr="00DB05D8">
        <w:rPr>
          <w:bCs w:val="0"/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 xml:space="preserve">Организатор имеет право выбрать новую выигравшую Заявку из числа остальных </w:t>
      </w:r>
      <w:r w:rsidR="00DB05D8" w:rsidRPr="001134FC">
        <w:rPr>
          <w:sz w:val="24"/>
          <w:szCs w:val="24"/>
        </w:rPr>
        <w:t>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1134FC">
        <w:rPr>
          <w:bCs w:val="0"/>
          <w:sz w:val="24"/>
          <w:szCs w:val="24"/>
        </w:rPr>
        <w:t>,</w:t>
      </w:r>
      <w:r w:rsidRPr="001134FC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</w:t>
      </w:r>
      <w:proofErr w:type="gramEnd"/>
      <w:r w:rsidRPr="001134FC">
        <w:rPr>
          <w:bCs w:val="0"/>
          <w:sz w:val="24"/>
          <w:szCs w:val="24"/>
        </w:rPr>
        <w:t xml:space="preserve"> Обеспечение</w:t>
      </w:r>
      <w:r w:rsidRPr="00DB05D8">
        <w:rPr>
          <w:bCs w:val="0"/>
          <w:sz w:val="24"/>
          <w:szCs w:val="24"/>
        </w:rPr>
        <w:t xml:space="preserve"> исполнения обязательств </w:t>
      </w:r>
      <w:r w:rsidR="009C744E" w:rsidRPr="00DB05D8">
        <w:rPr>
          <w:bCs w:val="0"/>
          <w:sz w:val="24"/>
          <w:szCs w:val="24"/>
        </w:rPr>
        <w:t>Участник</w:t>
      </w:r>
      <w:r w:rsidRPr="00DB05D8">
        <w:rPr>
          <w:bCs w:val="0"/>
          <w:sz w:val="24"/>
          <w:szCs w:val="24"/>
        </w:rPr>
        <w:t xml:space="preserve">а, </w:t>
      </w:r>
      <w:r w:rsidR="00D663E3" w:rsidRPr="00DB05D8">
        <w:rPr>
          <w:bCs w:val="0"/>
          <w:sz w:val="24"/>
          <w:szCs w:val="24"/>
        </w:rPr>
        <w:t xml:space="preserve">чья </w:t>
      </w:r>
      <w:r w:rsidR="004B5EB3" w:rsidRPr="00DB05D8">
        <w:rPr>
          <w:bCs w:val="0"/>
          <w:sz w:val="24"/>
          <w:szCs w:val="24"/>
        </w:rPr>
        <w:t>Заявк</w:t>
      </w:r>
      <w:r w:rsidR="00D663E3" w:rsidRPr="00DB05D8">
        <w:rPr>
          <w:bCs w:val="0"/>
          <w:sz w:val="24"/>
          <w:szCs w:val="24"/>
        </w:rPr>
        <w:t xml:space="preserve">а утратила </w:t>
      </w:r>
      <w:r w:rsidRPr="00DB05D8">
        <w:rPr>
          <w:bCs w:val="0"/>
          <w:sz w:val="24"/>
          <w:szCs w:val="24"/>
        </w:rPr>
        <w:t xml:space="preserve">статус </w:t>
      </w:r>
      <w:r w:rsidR="00D663E3" w:rsidRPr="00DB05D8">
        <w:rPr>
          <w:bCs w:val="0"/>
          <w:sz w:val="24"/>
          <w:szCs w:val="24"/>
        </w:rPr>
        <w:t>лучшей</w:t>
      </w:r>
      <w:r w:rsidRPr="00DB05D8">
        <w:rPr>
          <w:bCs w:val="0"/>
          <w:sz w:val="24"/>
          <w:szCs w:val="24"/>
        </w:rPr>
        <w:t xml:space="preserve">, может быть полностью или частично удержано по решению закупочной комиссии на основании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</w:t>
      </w:r>
      <w:r w:rsidR="00EB1E5E" w:rsidRPr="00E71A48">
        <w:rPr>
          <w:sz w:val="24"/>
          <w:szCs w:val="24"/>
        </w:rPr>
        <w:lastRenderedPageBreak/>
        <w:t xml:space="preserve">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fldSimple w:instr=" REF _Ref440272931 \r \h  \* MERGEFORMAT ">
        <w:r w:rsidR="00093638">
          <w:t>2</w:t>
        </w:r>
      </w:fldSimple>
      <w:r w:rsidRPr="00EB7BE2">
        <w:rPr>
          <w:sz w:val="24"/>
          <w:szCs w:val="24"/>
        </w:rPr>
        <w:t xml:space="preserve">) и подпункте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fldSimple w:instr=" REF _Ref468973892 \r \h  \* MERGEFORMAT ">
        <w:r w:rsidR="00093638" w:rsidRPr="00093638">
          <w:rPr>
            <w:bCs w:val="0"/>
            <w:sz w:val="24"/>
            <w:szCs w:val="24"/>
          </w:rPr>
          <w:t>3.3.14.4.4</w:t>
        </w:r>
      </w:fldSimple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EB7BE2">
        <w:rPr>
          <w:sz w:val="24"/>
          <w:szCs w:val="24"/>
        </w:rPr>
        <w:t xml:space="preserve"> 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fldSimple w:instr=" REF _Ref440272931 \r \h  \* MERGEFORMAT ">
        <w:r w:rsidR="00093638">
          <w:t>2</w:t>
        </w:r>
      </w:fldSimple>
      <w:r w:rsidRPr="00EB7BE2">
        <w:rPr>
          <w:sz w:val="24"/>
          <w:szCs w:val="24"/>
        </w:rPr>
        <w:t xml:space="preserve">) с учетом требований, изложенных в подпункте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fldSimple w:instr=" REF _Ref468875001 \r \h  \* MERGEFORMAT ">
        <w:r w:rsidR="00093638" w:rsidRPr="00093638">
          <w:rPr>
            <w:sz w:val="24"/>
            <w:szCs w:val="24"/>
          </w:rPr>
          <w:t>3.12</w:t>
        </w:r>
      </w:fldSimple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fldSimple w:instr=" REF _Ref468875070 \r \h  \* MERGEFORMAT ">
        <w:r w:rsidR="00093638" w:rsidRPr="00093638">
          <w:rPr>
            <w:sz w:val="24"/>
            <w:szCs w:val="24"/>
          </w:rPr>
          <w:t>3.12.6</w:t>
        </w:r>
      </w:fldSimple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fldSimple w:instr=" REF _Ref191386085 \r \h  \* MERGEFORMAT ">
        <w:r w:rsidR="00093638" w:rsidRPr="00093638">
          <w:rPr>
            <w:iCs/>
            <w:sz w:val="24"/>
            <w:szCs w:val="24"/>
          </w:rPr>
          <w:t>1.1.1</w:t>
        </w:r>
      </w:fldSimple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967D2D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967D2D">
        <w:rPr>
          <w:b w:val="0"/>
          <w:szCs w:val="24"/>
        </w:rPr>
      </w:r>
      <w:r w:rsidR="00967D2D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967D2D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proofErr w:type="spellStart"/>
      <w:r w:rsidRPr="00C12FA4">
        <w:rPr>
          <w:b w:val="0"/>
          <w:szCs w:val="24"/>
        </w:rPr>
        <w:t>ы</w:t>
      </w:r>
      <w:proofErr w:type="spellEnd"/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</w:t>
      </w:r>
      <w:proofErr w:type="spellStart"/>
      <w:r w:rsidR="003776BB" w:rsidRPr="003776BB">
        <w:rPr>
          <w:b w:val="0"/>
          <w:szCs w:val="24"/>
          <w:lang w:eastAsia="ru-RU"/>
        </w:rPr>
        <w:t>й</w:t>
      </w:r>
      <w:proofErr w:type="spellEnd"/>
      <w:r w:rsidR="003776BB" w:rsidRPr="003776BB">
        <w:rPr>
          <w:b w:val="0"/>
          <w:szCs w:val="24"/>
          <w:lang w:eastAsia="ru-RU"/>
        </w:rPr>
        <w:t xml:space="preserve">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spellStart"/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  <w:proofErr w:type="gramEnd"/>
            <w:r w:rsidRPr="00D97AE7">
              <w:rPr>
                <w:rStyle w:val="aa"/>
                <w:b w:val="0"/>
                <w:i w:val="0"/>
              </w:rPr>
              <w:t>/</w:t>
            </w:r>
            <w:proofErr w:type="spell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967D2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967D2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967D2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967D2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967D2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967D2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proofErr w:type="spellStart"/>
      <w:r>
        <w:rPr>
          <w:szCs w:val="24"/>
        </w:rPr>
        <w:lastRenderedPageBreak/>
        <w:t>Антикоррупционные</w:t>
      </w:r>
      <w:proofErr w:type="spellEnd"/>
      <w:r>
        <w:rPr>
          <w:szCs w:val="24"/>
        </w:rPr>
        <w:t xml:space="preserve">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 xml:space="preserve">Форма </w:t>
      </w:r>
      <w:proofErr w:type="spellStart"/>
      <w:r w:rsidRPr="009F5821">
        <w:rPr>
          <w:szCs w:val="24"/>
        </w:rPr>
        <w:t>Антикоррупционных</w:t>
      </w:r>
      <w:proofErr w:type="spellEnd"/>
      <w:r w:rsidRPr="009F5821">
        <w:rPr>
          <w:szCs w:val="24"/>
        </w:rPr>
        <w:t xml:space="preserve">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proofErr w:type="spellStart"/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proofErr w:type="spellEnd"/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proofErr w:type="spellStart"/>
      <w:r w:rsidRPr="00160223">
        <w:rPr>
          <w:color w:val="000000"/>
        </w:rPr>
        <w:t>Антикоррупционные</w:t>
      </w:r>
      <w:proofErr w:type="spellEnd"/>
      <w:r w:rsidRPr="00160223">
        <w:rPr>
          <w:color w:val="000000"/>
        </w:rPr>
        <w:t xml:space="preserve">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</w:t>
      </w:r>
      <w:proofErr w:type="spellStart"/>
      <w:r w:rsidRPr="00160223">
        <w:rPr>
          <w:color w:val="000000"/>
        </w:rPr>
        <w:t>лице______</w:t>
      </w:r>
      <w:proofErr w:type="spellEnd"/>
      <w:r w:rsidRPr="00160223">
        <w:rPr>
          <w:color w:val="000000"/>
        </w:rPr>
        <w:t>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 xml:space="preserve">Ознакомлен с </w:t>
      </w:r>
      <w:proofErr w:type="spellStart"/>
      <w:r w:rsidRPr="00160223">
        <w:t>Антикоррупционной</w:t>
      </w:r>
      <w:proofErr w:type="spellEnd"/>
      <w:r w:rsidRPr="00160223">
        <w:t xml:space="preserve">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 xml:space="preserve">» (протокол от 28.11.2014 №171) (далее - </w:t>
      </w:r>
      <w:proofErr w:type="spellStart"/>
      <w:r w:rsidRPr="00160223">
        <w:t>Антикоррупционная</w:t>
      </w:r>
      <w:proofErr w:type="spellEnd"/>
      <w:r w:rsidRPr="00160223">
        <w:t xml:space="preserve">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 xml:space="preserve">» мерами, направленными на предупреждение и противодействие коррупции, включая </w:t>
      </w:r>
      <w:proofErr w:type="spellStart"/>
      <w:r w:rsidRPr="00160223">
        <w:t>Антикоррупционную</w:t>
      </w:r>
      <w:proofErr w:type="spellEnd"/>
      <w:r w:rsidRPr="00160223">
        <w:t xml:space="preserve">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 xml:space="preserve">, справка о кадровых ресурсах, информацию о наличии </w:t>
      </w:r>
      <w:proofErr w:type="spellStart"/>
      <w:r w:rsidRPr="00160223">
        <w:t>аффилированных</w:t>
      </w:r>
      <w:proofErr w:type="spellEnd"/>
      <w:r w:rsidRPr="00160223">
        <w:t xml:space="preserve">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</w:t>
      </w:r>
      <w:proofErr w:type="spellStart"/>
      <w:r w:rsidRPr="00160223">
        <w:rPr>
          <w:color w:val="000000"/>
        </w:rPr>
        <w:t>аффилированные</w:t>
      </w:r>
      <w:proofErr w:type="spellEnd"/>
      <w:r w:rsidRPr="00160223">
        <w:rPr>
          <w:color w:val="000000"/>
        </w:rPr>
        <w:t xml:space="preserve">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</w:t>
      </w:r>
      <w:proofErr w:type="spellStart"/>
      <w:r w:rsidRPr="00AE1D21">
        <w:rPr>
          <w:i/>
          <w:sz w:val="24"/>
          <w:szCs w:val="24"/>
        </w:rPr>
        <w:t>веб-сайте</w:t>
      </w:r>
      <w:proofErr w:type="spellEnd"/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sz w:val="24"/>
                <w:szCs w:val="24"/>
              </w:rPr>
              <w:t>/</w:t>
            </w:r>
            <w:proofErr w:type="spellStart"/>
            <w:r w:rsidRPr="00843BB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Ед. </w:t>
            </w:r>
            <w:proofErr w:type="spellStart"/>
            <w:r w:rsidRPr="00843BBD">
              <w:rPr>
                <w:sz w:val="24"/>
                <w:szCs w:val="24"/>
              </w:rPr>
              <w:t>изм</w:t>
            </w:r>
            <w:proofErr w:type="spellEnd"/>
            <w:r w:rsidRPr="00843BB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967D2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967D2D">
        <w:rPr>
          <w:bCs w:val="0"/>
          <w:sz w:val="24"/>
          <w:szCs w:val="24"/>
        </w:rPr>
      </w:r>
      <w:r w:rsidR="00967D2D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967D2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967D2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967D2D">
        <w:rPr>
          <w:i/>
          <w:color w:val="000000"/>
        </w:rPr>
      </w:r>
      <w:r w:rsidR="00967D2D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967D2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B2818">
              <w:rPr>
                <w:sz w:val="24"/>
                <w:szCs w:val="24"/>
              </w:rPr>
              <w:t>/</w:t>
            </w:r>
            <w:proofErr w:type="spellStart"/>
            <w:r w:rsidRPr="008B281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967D2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967D2D">
        <w:rPr>
          <w:i/>
          <w:color w:val="000000"/>
        </w:rPr>
      </w:r>
      <w:r w:rsidR="00967D2D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967D2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967D2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967D2D">
        <w:rPr>
          <w:bCs w:val="0"/>
          <w:sz w:val="24"/>
          <w:szCs w:val="24"/>
        </w:rPr>
      </w:r>
      <w:r w:rsidR="00967D2D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967D2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967D2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67D2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967D2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967D2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967D2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67D2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967D2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967D2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967D2D">
              <w:fldChar w:fldCharType="begin"/>
            </w:r>
            <w:r w:rsidR="003C1FE1">
              <w:instrText xml:space="preserve"> REF _Ref440272931 \r \h </w:instrText>
            </w:r>
            <w:r w:rsidR="00967D2D">
              <w:fldChar w:fldCharType="separate"/>
            </w:r>
            <w:r w:rsidR="00093638">
              <w:t>2</w:t>
            </w:r>
            <w:r w:rsidR="00967D2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967D2D">
              <w:fldChar w:fldCharType="begin"/>
            </w:r>
            <w:r w:rsidR="003C1FE1">
              <w:instrText xml:space="preserve"> REF _Ref440272931 \r \h </w:instrText>
            </w:r>
            <w:r w:rsidR="00967D2D">
              <w:fldChar w:fldCharType="separate"/>
            </w:r>
            <w:r w:rsidR="00093638">
              <w:t>2</w:t>
            </w:r>
            <w:r w:rsidR="00967D2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967D2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67D2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967D2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967D2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967D2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967D2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F54">
              <w:rPr>
                <w:sz w:val="24"/>
                <w:szCs w:val="24"/>
              </w:rPr>
              <w:t>/</w:t>
            </w:r>
            <w:proofErr w:type="spellStart"/>
            <w:r w:rsidRPr="00A55F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</w:t>
            </w:r>
            <w:proofErr w:type="gramStart"/>
            <w:r w:rsidR="004F4D80" w:rsidRPr="005A2CAE">
              <w:rPr>
                <w:szCs w:val="24"/>
              </w:rPr>
              <w:t>из</w:t>
            </w:r>
            <w:proofErr w:type="gramEnd"/>
            <w:r w:rsidR="004F4D80" w:rsidRPr="005A2CAE">
              <w:rPr>
                <w:szCs w:val="24"/>
              </w:rPr>
              <w:t xml:space="preserve"> </w:t>
            </w:r>
            <w:proofErr w:type="gramStart"/>
            <w:r w:rsidR="004F4D80" w:rsidRPr="005A2CAE">
              <w:rPr>
                <w:szCs w:val="24"/>
              </w:rPr>
              <w:t>спец</w:t>
            </w:r>
            <w:proofErr w:type="gramEnd"/>
            <w:r w:rsidR="004F4D80" w:rsidRPr="005A2CAE">
              <w:rPr>
                <w:szCs w:val="24"/>
              </w:rPr>
              <w:t>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spellStart"/>
            <w:proofErr w:type="gramStart"/>
            <w:r w:rsidRPr="00AE1D21">
              <w:t>п</w:t>
            </w:r>
            <w:proofErr w:type="spellEnd"/>
            <w:proofErr w:type="gramEnd"/>
            <w:r w:rsidRPr="00AE1D21">
              <w:t>/</w:t>
            </w:r>
            <w:proofErr w:type="spellStart"/>
            <w:r w:rsidRPr="00AE1D21">
              <w:t>п</w:t>
            </w:r>
            <w:proofErr w:type="spellEnd"/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</w:t>
      </w:r>
      <w:proofErr w:type="spellStart"/>
      <w:r w:rsidRPr="00AE1D21">
        <w:t>д</w:t>
      </w:r>
      <w:proofErr w:type="spellEnd"/>
      <w:r w:rsidRPr="00AE1D21">
        <w:t>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fldSimple w:instr=" REF _Ref55336310 \r \h  \* MERGEFORMAT ">
        <w:r w:rsidR="00093638" w:rsidRPr="00093638">
          <w:rPr>
            <w:sz w:val="24"/>
            <w:szCs w:val="24"/>
          </w:rPr>
          <w:t>5.1</w:t>
        </w:r>
      </w:fldSimple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fldSimple w:instr=" REF _Ref444170359 \r \h  \* MERGEFORMAT ">
        <w:r w:rsidR="00093638" w:rsidRPr="00093638">
          <w:rPr>
            <w:sz w:val="24"/>
            <w:szCs w:val="24"/>
          </w:rPr>
          <w:t>5.7.2</w:t>
        </w:r>
      </w:fldSimple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967D2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67D2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967D2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967D2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967D2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67D2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967D2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67D2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</w:t>
      </w:r>
      <w:proofErr w:type="spellStart"/>
      <w:r w:rsidRPr="00F11A50">
        <w:rPr>
          <w:sz w:val="24"/>
          <w:szCs w:val="24"/>
        </w:rPr>
        <w:t>х</w:t>
      </w:r>
      <w:proofErr w:type="spellEnd"/>
      <w:r w:rsidRPr="00F11A50">
        <w:rPr>
          <w:sz w:val="24"/>
          <w:szCs w:val="24"/>
        </w:rPr>
        <w:t>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fldSimple w:instr=" REF _Ref55336310 \r \h  \* MERGEFORMAT ">
        <w:r w:rsidR="00093638" w:rsidRPr="00093638">
          <w:rPr>
            <w:sz w:val="24"/>
            <w:szCs w:val="24"/>
          </w:rPr>
          <w:t>5.1</w:t>
        </w:r>
      </w:fldSimple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="004F4D80" w:rsidRPr="00AE1D21">
        <w:rPr>
          <w:sz w:val="24"/>
          <w:szCs w:val="24"/>
        </w:rPr>
        <w:t>аффилированными</w:t>
      </w:r>
      <w:proofErr w:type="spellEnd"/>
      <w:r w:rsidR="004F4D80" w:rsidRPr="00AE1D21">
        <w:rPr>
          <w:sz w:val="24"/>
          <w:szCs w:val="24"/>
        </w:rPr>
        <w:t xml:space="preserve">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</w:t>
      </w:r>
      <w:proofErr w:type="spellStart"/>
      <w:r w:rsidR="007C47E3" w:rsidRPr="00AE1D21">
        <w:rPr>
          <w:rFonts w:eastAsia="Calibri"/>
          <w:sz w:val="24"/>
          <w:szCs w:val="24"/>
          <w:lang w:eastAsia="en-US"/>
        </w:rPr>
        <w:t>аффилированными</w:t>
      </w:r>
      <w:proofErr w:type="spellEnd"/>
      <w:r w:rsidR="007C47E3" w:rsidRPr="00AE1D21">
        <w:rPr>
          <w:rFonts w:eastAsia="Calibri"/>
          <w:sz w:val="24"/>
          <w:szCs w:val="24"/>
          <w:lang w:eastAsia="en-US"/>
        </w:rPr>
        <w:t xml:space="preserve">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967D2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67D2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D27071">
        <w:rPr>
          <w:sz w:val="24"/>
          <w:szCs w:val="24"/>
        </w:rPr>
        <w:t>гос</w:t>
      </w:r>
      <w:proofErr w:type="spellEnd"/>
      <w:r w:rsidRPr="00D27071">
        <w:rPr>
          <w:sz w:val="24"/>
          <w:szCs w:val="24"/>
        </w:rPr>
        <w:t>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spellStart"/>
      <w:proofErr w:type="gramStart"/>
      <w:r w:rsidRPr="00646A17">
        <w:rPr>
          <w:sz w:val="24"/>
          <w:szCs w:val="24"/>
        </w:rPr>
        <w:t>Скан-копии</w:t>
      </w:r>
      <w:proofErr w:type="spellEnd"/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967D2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967D2D">
        <w:rPr>
          <w:vertAlign w:val="subscript"/>
        </w:rPr>
      </w:r>
      <w:r w:rsidR="00967D2D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967D2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fldSimple w:instr=" REF _Ref440275279 \r \h  \* MERGEFORMAT ">
        <w:r w:rsidR="00093638" w:rsidRPr="00093638">
          <w:rPr>
            <w:vertAlign w:val="subscript"/>
          </w:rPr>
          <w:t>1.1.4</w:t>
        </w:r>
      </w:fldSimple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967D2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67D2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967D2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67D2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967D2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967D2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967D2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67D2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967D2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967D2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967D2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967D2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967D2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967D2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967D2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67D2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967D2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967D2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967D2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967D2D">
        <w:rPr>
          <w:sz w:val="24"/>
          <w:szCs w:val="24"/>
        </w:rPr>
      </w:r>
      <w:r w:rsidR="00967D2D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967D2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868" w:rsidRDefault="00273868">
      <w:pPr>
        <w:spacing w:line="240" w:lineRule="auto"/>
      </w:pPr>
      <w:r>
        <w:separator/>
      </w:r>
    </w:p>
  </w:endnote>
  <w:endnote w:type="continuationSeparator" w:id="0">
    <w:p w:rsidR="00273868" w:rsidRDefault="0027386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967D2D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F08A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08A8" w:rsidRDefault="00EF08A8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Pr="00FA0376" w:rsidRDefault="00EF08A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967D2D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967D2D" w:rsidRPr="00FA0376">
      <w:rPr>
        <w:sz w:val="16"/>
        <w:szCs w:val="16"/>
        <w:lang w:eastAsia="ru-RU"/>
      </w:rPr>
      <w:fldChar w:fldCharType="separate"/>
    </w:r>
    <w:r w:rsidR="001F5228">
      <w:rPr>
        <w:noProof/>
        <w:sz w:val="16"/>
        <w:szCs w:val="16"/>
        <w:lang w:eastAsia="ru-RU"/>
      </w:rPr>
      <w:t>4</w:t>
    </w:r>
    <w:r w:rsidR="00967D2D" w:rsidRPr="00FA0376">
      <w:rPr>
        <w:sz w:val="16"/>
        <w:szCs w:val="16"/>
        <w:lang w:eastAsia="ru-RU"/>
      </w:rPr>
      <w:fldChar w:fldCharType="end"/>
    </w:r>
  </w:p>
  <w:p w:rsidR="00EF08A8" w:rsidRPr="00EE0539" w:rsidRDefault="00EF08A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260977" w:rsidRPr="00260977">
      <w:rPr>
        <w:sz w:val="18"/>
        <w:szCs w:val="18"/>
      </w:rPr>
      <w:t>Договора  на оказание услуг по ремонту счетчиков электрической энергии для нужд ПАО МРСК Центра (филиал Белгородэнерго)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868" w:rsidRDefault="00273868">
      <w:pPr>
        <w:spacing w:line="240" w:lineRule="auto"/>
      </w:pPr>
      <w:r>
        <w:separator/>
      </w:r>
    </w:p>
  </w:footnote>
  <w:footnote w:type="continuationSeparator" w:id="0">
    <w:p w:rsidR="00273868" w:rsidRDefault="00273868">
      <w:pPr>
        <w:spacing w:line="240" w:lineRule="auto"/>
      </w:pPr>
      <w:r>
        <w:continuationSeparator/>
      </w:r>
    </w:p>
  </w:footnote>
  <w:footnote w:id="1">
    <w:p w:rsidR="00EF08A8" w:rsidRPr="00B36685" w:rsidRDefault="00EF08A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F08A8" w:rsidRDefault="00EF08A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F08A8" w:rsidRDefault="00EF08A8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F08A8" w:rsidRDefault="00EF08A8" w:rsidP="004937CA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Pr="00930031" w:rsidRDefault="00EF08A8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A4676D5"/>
    <w:multiLevelType w:val="hybridMultilevel"/>
    <w:tmpl w:val="114E62A0"/>
    <w:lvl w:ilvl="0" w:tplc="FFFFFFFF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29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2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3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8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9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1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0"/>
  </w:num>
  <w:num w:numId="22">
    <w:abstractNumId w:val="135"/>
  </w:num>
  <w:num w:numId="23">
    <w:abstractNumId w:val="102"/>
  </w:num>
  <w:num w:numId="24">
    <w:abstractNumId w:val="137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8"/>
  </w:num>
  <w:num w:numId="30">
    <w:abstractNumId w:val="97"/>
  </w:num>
  <w:num w:numId="31">
    <w:abstractNumId w:val="98"/>
  </w:num>
  <w:num w:numId="32">
    <w:abstractNumId w:val="121"/>
  </w:num>
  <w:num w:numId="33">
    <w:abstractNumId w:val="143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1"/>
  </w:num>
  <w:num w:numId="44">
    <w:abstractNumId w:val="104"/>
  </w:num>
  <w:num w:numId="45">
    <w:abstractNumId w:val="133"/>
  </w:num>
  <w:num w:numId="46">
    <w:abstractNumId w:val="0"/>
  </w:num>
  <w:num w:numId="47">
    <w:abstractNumId w:val="116"/>
  </w:num>
  <w:num w:numId="48">
    <w:abstractNumId w:val="131"/>
  </w:num>
  <w:num w:numId="49">
    <w:abstractNumId w:val="134"/>
  </w:num>
  <w:num w:numId="50">
    <w:abstractNumId w:val="124"/>
  </w:num>
  <w:num w:numId="51">
    <w:abstractNumId w:val="148"/>
  </w:num>
  <w:num w:numId="52">
    <w:abstractNumId w:val="95"/>
  </w:num>
  <w:num w:numId="53">
    <w:abstractNumId w:val="81"/>
  </w:num>
  <w:num w:numId="54">
    <w:abstractNumId w:val="136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40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2"/>
  </w:num>
  <w:num w:numId="76">
    <w:abstractNumId w:val="145"/>
  </w:num>
  <w:num w:numId="77">
    <w:abstractNumId w:val="91"/>
  </w:num>
  <w:num w:numId="78">
    <w:abstractNumId w:val="118"/>
  </w:num>
  <w:num w:numId="79">
    <w:abstractNumId w:val="89"/>
  </w:num>
  <w:num w:numId="80">
    <w:abstractNumId w:val="142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9"/>
  </w:num>
  <w:num w:numId="94">
    <w:abstractNumId w:val="147"/>
  </w:num>
  <w:num w:numId="95">
    <w:abstractNumId w:val="107"/>
  </w:num>
  <w:num w:numId="96">
    <w:abstractNumId w:val="139"/>
  </w:num>
  <w:num w:numId="97">
    <w:abstractNumId w:val="128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59074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53B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4274"/>
    <w:rsid w:val="00055C84"/>
    <w:rsid w:val="00056D43"/>
    <w:rsid w:val="00065ED6"/>
    <w:rsid w:val="0007043F"/>
    <w:rsid w:val="00076D8B"/>
    <w:rsid w:val="00077FB6"/>
    <w:rsid w:val="00082084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0F73E2"/>
    <w:rsid w:val="00102081"/>
    <w:rsid w:val="00104B1E"/>
    <w:rsid w:val="001051E4"/>
    <w:rsid w:val="00111C79"/>
    <w:rsid w:val="001124F8"/>
    <w:rsid w:val="001134FC"/>
    <w:rsid w:val="0011547D"/>
    <w:rsid w:val="00117068"/>
    <w:rsid w:val="00123C70"/>
    <w:rsid w:val="0012590A"/>
    <w:rsid w:val="001324A1"/>
    <w:rsid w:val="0013328C"/>
    <w:rsid w:val="00134962"/>
    <w:rsid w:val="001378AF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0519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228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977"/>
    <w:rsid w:val="00260F79"/>
    <w:rsid w:val="00263B47"/>
    <w:rsid w:val="002650C2"/>
    <w:rsid w:val="002652D9"/>
    <w:rsid w:val="00270E02"/>
    <w:rsid w:val="00273868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338C"/>
    <w:rsid w:val="002A47D1"/>
    <w:rsid w:val="002A5B42"/>
    <w:rsid w:val="002B0606"/>
    <w:rsid w:val="002B456C"/>
    <w:rsid w:val="002B5044"/>
    <w:rsid w:val="002B76A5"/>
    <w:rsid w:val="002C589F"/>
    <w:rsid w:val="002D19D3"/>
    <w:rsid w:val="002D2587"/>
    <w:rsid w:val="002D41BC"/>
    <w:rsid w:val="002D4BC6"/>
    <w:rsid w:val="002E6387"/>
    <w:rsid w:val="002E6D9D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091"/>
    <w:rsid w:val="0035097E"/>
    <w:rsid w:val="00355099"/>
    <w:rsid w:val="0035708A"/>
    <w:rsid w:val="00357BE8"/>
    <w:rsid w:val="00362EA4"/>
    <w:rsid w:val="003633BC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481C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067D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54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47C72"/>
    <w:rsid w:val="00552FBF"/>
    <w:rsid w:val="00553A57"/>
    <w:rsid w:val="00553B6E"/>
    <w:rsid w:val="00556C74"/>
    <w:rsid w:val="00557C01"/>
    <w:rsid w:val="005631D9"/>
    <w:rsid w:val="00565317"/>
    <w:rsid w:val="00565E96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6CA7"/>
    <w:rsid w:val="0060721D"/>
    <w:rsid w:val="00613E71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01E9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4CC7"/>
    <w:rsid w:val="006765E2"/>
    <w:rsid w:val="00676A76"/>
    <w:rsid w:val="00680B79"/>
    <w:rsid w:val="00684527"/>
    <w:rsid w:val="00685336"/>
    <w:rsid w:val="00685381"/>
    <w:rsid w:val="00696181"/>
    <w:rsid w:val="00696966"/>
    <w:rsid w:val="006A2EC8"/>
    <w:rsid w:val="006B0604"/>
    <w:rsid w:val="006B08E2"/>
    <w:rsid w:val="006B3CF3"/>
    <w:rsid w:val="006B43A1"/>
    <w:rsid w:val="006B4939"/>
    <w:rsid w:val="006B7986"/>
    <w:rsid w:val="006C6116"/>
    <w:rsid w:val="006C6F82"/>
    <w:rsid w:val="006D58C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49EE"/>
    <w:rsid w:val="00905DFC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7FE"/>
    <w:rsid w:val="00952932"/>
    <w:rsid w:val="00953802"/>
    <w:rsid w:val="00962A7A"/>
    <w:rsid w:val="00963295"/>
    <w:rsid w:val="009635B9"/>
    <w:rsid w:val="00965713"/>
    <w:rsid w:val="00965F6F"/>
    <w:rsid w:val="00967D2D"/>
    <w:rsid w:val="00971C9F"/>
    <w:rsid w:val="009729B2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217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3789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1CCB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A2CB6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3F89"/>
    <w:rsid w:val="00AE54F9"/>
    <w:rsid w:val="00AE556B"/>
    <w:rsid w:val="00AE6158"/>
    <w:rsid w:val="00AF12BB"/>
    <w:rsid w:val="00AF5CA0"/>
    <w:rsid w:val="00AF70A9"/>
    <w:rsid w:val="00B012FE"/>
    <w:rsid w:val="00B016D1"/>
    <w:rsid w:val="00B01A77"/>
    <w:rsid w:val="00B033E2"/>
    <w:rsid w:val="00B068E7"/>
    <w:rsid w:val="00B12653"/>
    <w:rsid w:val="00B1669D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07DE2"/>
    <w:rsid w:val="00C12145"/>
    <w:rsid w:val="00C12B9A"/>
    <w:rsid w:val="00C12FA4"/>
    <w:rsid w:val="00C21FA7"/>
    <w:rsid w:val="00C236C0"/>
    <w:rsid w:val="00C2544E"/>
    <w:rsid w:val="00C26703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1278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06C91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C0F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4E88"/>
    <w:rsid w:val="00D75CA2"/>
    <w:rsid w:val="00D75ED7"/>
    <w:rsid w:val="00D77DCB"/>
    <w:rsid w:val="00D80639"/>
    <w:rsid w:val="00D82D37"/>
    <w:rsid w:val="00D84AC7"/>
    <w:rsid w:val="00D90031"/>
    <w:rsid w:val="00D904EF"/>
    <w:rsid w:val="00D92448"/>
    <w:rsid w:val="00D933BA"/>
    <w:rsid w:val="00DA21B0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0A19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4EB6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A62EC"/>
    <w:rsid w:val="00EB1E0C"/>
    <w:rsid w:val="00EB1E5E"/>
    <w:rsid w:val="00EB31EF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E3255"/>
    <w:rsid w:val="00EF05C8"/>
    <w:rsid w:val="00EF08A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3C54"/>
    <w:rsid w:val="00F14993"/>
    <w:rsid w:val="00F15392"/>
    <w:rsid w:val="00F17AEF"/>
    <w:rsid w:val="00F17CD8"/>
    <w:rsid w:val="00F20C7B"/>
    <w:rsid w:val="00F20DBB"/>
    <w:rsid w:val="00F25BEA"/>
    <w:rsid w:val="00F27064"/>
    <w:rsid w:val="00F274DA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1C48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491D"/>
    <w:rsid w:val="00FB4AD7"/>
    <w:rsid w:val="00FB55B8"/>
    <w:rsid w:val="00FB666F"/>
    <w:rsid w:val="00FB7C04"/>
    <w:rsid w:val="00FC1D5F"/>
    <w:rsid w:val="00FC4C06"/>
    <w:rsid w:val="00FC5C1F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9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portal/Dictionaries/_layouts/15/tops/toitem.aspx?listid=AD8BC8A3-F8D6-4885-91A7-926C7DE9BD2E&amp;uid=%7b4E9B114C-9DAB-4133-B939-A6421968CF4E%7d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footer" Target="footer12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Ermolova.I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://portal/Dictionaries/_layouts/15/tops/toitem.aspx?listid=AD8BC8A3-F8D6-4885-91A7-926C7DE9BD2E&amp;uid=%7b4E9B114C-9DAB-4133-B939-A6421968CF4E%7d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eader" Target="header14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Goryagina.TN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ntTable" Target="fontTable.xml"/><Relationship Id="rId8" Type="http://schemas.openxmlformats.org/officeDocument/2006/relationships/hyperlink" Target="mailto:posta@mrsk-1.ru" TargetMode="Externa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68CED-7CEC-4A4D-A623-8297DB50B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89</Pages>
  <Words>27352</Words>
  <Characters>155910</Characters>
  <Application>Microsoft Office Word</Application>
  <DocSecurity>0</DocSecurity>
  <Lines>1299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182897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138</cp:revision>
  <cp:lastPrinted>2015-12-29T14:27:00Z</cp:lastPrinted>
  <dcterms:created xsi:type="dcterms:W3CDTF">2016-01-13T12:36:00Z</dcterms:created>
  <dcterms:modified xsi:type="dcterms:W3CDTF">2017-01-23T08:01:00Z</dcterms:modified>
</cp:coreProperties>
</file>