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6E3D33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B05D8" w:rsidRPr="00876B20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76B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876B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876B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76B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876B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876B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76B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876B20" w:rsidRPr="007417E6" w:rsidRDefault="00876B20" w:rsidP="00876B20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876B20" w:rsidRDefault="00876B20" w:rsidP="00876B2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876B20" w:rsidRDefault="00876B20" w:rsidP="00876B2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876B20" w:rsidRDefault="00876B20" w:rsidP="00876B2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876B20" w:rsidRDefault="00876B20" w:rsidP="00876B20">
      <w:pPr>
        <w:spacing w:line="240" w:lineRule="auto"/>
        <w:jc w:val="right"/>
      </w:pPr>
    </w:p>
    <w:p w:rsidR="00876B20" w:rsidRDefault="00876B20" w:rsidP="00876B2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876B20" w:rsidRDefault="00876B20" w:rsidP="00876B20">
      <w:pPr>
        <w:spacing w:line="240" w:lineRule="auto"/>
        <w:jc w:val="right"/>
        <w:rPr>
          <w:sz w:val="24"/>
          <w:szCs w:val="24"/>
        </w:rPr>
      </w:pPr>
    </w:p>
    <w:p w:rsidR="00876B20" w:rsidRPr="007417E6" w:rsidRDefault="00876B20" w:rsidP="00876B20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1</w:t>
      </w:r>
      <w:r w:rsidR="002D0169">
        <w:rPr>
          <w:sz w:val="24"/>
          <w:szCs w:val="24"/>
        </w:rPr>
        <w:t>3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января 2016</w:t>
      </w:r>
      <w:r w:rsidRPr="007417E6">
        <w:rPr>
          <w:sz w:val="24"/>
          <w:szCs w:val="24"/>
        </w:rPr>
        <w:t xml:space="preserve"> г.</w:t>
      </w:r>
    </w:p>
    <w:p w:rsidR="00876B20" w:rsidRPr="00093D17" w:rsidRDefault="00876B20" w:rsidP="00876B20">
      <w:pPr>
        <w:ind w:left="5670" w:firstLine="0"/>
        <w:rPr>
          <w:sz w:val="24"/>
          <w:szCs w:val="24"/>
        </w:rPr>
      </w:pPr>
    </w:p>
    <w:p w:rsidR="00876B20" w:rsidRPr="00093D17" w:rsidRDefault="00876B20" w:rsidP="00876B2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876B20" w:rsidRPr="00093D17" w:rsidRDefault="00876B20" w:rsidP="00876B2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876B20" w:rsidRPr="00093D17" w:rsidRDefault="00876B20" w:rsidP="00876B2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</w:t>
      </w:r>
      <w:r w:rsidR="002D0169">
        <w:rPr>
          <w:b/>
          <w:kern w:val="36"/>
          <w:sz w:val="24"/>
          <w:szCs w:val="24"/>
        </w:rPr>
        <w:t>30</w:t>
      </w:r>
      <w:r>
        <w:rPr>
          <w:b/>
          <w:kern w:val="36"/>
          <w:sz w:val="24"/>
          <w:szCs w:val="24"/>
        </w:rPr>
        <w:t>-ВР-17</w:t>
      </w:r>
    </w:p>
    <w:p w:rsidR="00876B20" w:rsidRPr="00093D17" w:rsidRDefault="00876B20" w:rsidP="00876B2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</w:t>
      </w:r>
      <w:r w:rsidR="002D0169">
        <w:rPr>
          <w:b/>
          <w:kern w:val="36"/>
          <w:sz w:val="24"/>
          <w:szCs w:val="24"/>
        </w:rPr>
        <w:t>3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876B20" w:rsidRPr="00876B20">
        <w:rPr>
          <w:b/>
          <w:sz w:val="24"/>
          <w:szCs w:val="24"/>
        </w:rPr>
        <w:t>Договора</w:t>
      </w:r>
      <w:proofErr w:type="gramEnd"/>
      <w:r w:rsidR="00366652" w:rsidRPr="00876B20">
        <w:rPr>
          <w:b/>
          <w:sz w:val="24"/>
          <w:szCs w:val="24"/>
        </w:rPr>
        <w:t xml:space="preserve"> </w:t>
      </w:r>
      <w:r w:rsidR="00876B20" w:rsidRPr="00876B20">
        <w:rPr>
          <w:b/>
          <w:sz w:val="24"/>
          <w:szCs w:val="24"/>
        </w:rPr>
        <w:t xml:space="preserve">на оказание услуг </w:t>
      </w:r>
      <w:r w:rsidR="002D0169" w:rsidRPr="002D0169">
        <w:rPr>
          <w:b/>
          <w:sz w:val="24"/>
          <w:szCs w:val="24"/>
        </w:rPr>
        <w:t>по поставке подписных изданий в 2017 году</w:t>
      </w:r>
      <w:r w:rsidR="00876B20" w:rsidRPr="00876B20">
        <w:rPr>
          <w:b/>
          <w:sz w:val="24"/>
          <w:szCs w:val="24"/>
        </w:rPr>
        <w:t xml:space="preserve"> </w:t>
      </w:r>
      <w:r w:rsidR="00366652" w:rsidRPr="00876B20">
        <w:rPr>
          <w:b/>
          <w:sz w:val="24"/>
          <w:szCs w:val="24"/>
        </w:rPr>
        <w:t>для нужд ПАО «МРСК Центра»</w:t>
      </w:r>
      <w:r w:rsidR="007556FF" w:rsidRPr="00876B20">
        <w:rPr>
          <w:b/>
          <w:sz w:val="24"/>
          <w:szCs w:val="24"/>
        </w:rPr>
        <w:t xml:space="preserve"> (филиал</w:t>
      </w:r>
      <w:r w:rsidR="00876B20" w:rsidRPr="00876B20">
        <w:rPr>
          <w:b/>
          <w:sz w:val="24"/>
          <w:szCs w:val="24"/>
        </w:rPr>
        <w:t>а</w:t>
      </w:r>
      <w:r w:rsidR="007556FF" w:rsidRPr="00876B20">
        <w:rPr>
          <w:b/>
          <w:sz w:val="24"/>
          <w:szCs w:val="24"/>
        </w:rPr>
        <w:t xml:space="preserve">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76B20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76B20">
        <w:rPr>
          <w:sz w:val="24"/>
          <w:szCs w:val="24"/>
        </w:rPr>
        <w:t>Воронеж</w:t>
      </w: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DE7AB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 w:rsidR="00DB05D8"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 w:rsidR="00DB05D8">
        <w:rPr>
          <w:noProof/>
        </w:rPr>
      </w:r>
      <w:r w:rsidR="00DB05D8">
        <w:rPr>
          <w:noProof/>
        </w:rPr>
        <w:fldChar w:fldCharType="separate"/>
      </w:r>
      <w:r w:rsidR="0076046D">
        <w:rPr>
          <w:noProof/>
        </w:rPr>
        <w:t>4</w:t>
      </w:r>
      <w:r w:rsidR="00DB05D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5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6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6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7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8</w:t>
      </w:r>
      <w:r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9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9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9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11</w:t>
      </w:r>
      <w:r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12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12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12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13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29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29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29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32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33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34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35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35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36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37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38</w:t>
      </w:r>
      <w:r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39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39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39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39</w:t>
      </w:r>
      <w:r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40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40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_Toc471894928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40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_Toc471894929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43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44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_Toc471894931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44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46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48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50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52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54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56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_Toc471894948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56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58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_Toc471894950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62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63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65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67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69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71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74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78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81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83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85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>
        <w:rPr>
          <w:noProof/>
        </w:rPr>
      </w:r>
      <w:r>
        <w:rPr>
          <w:noProof/>
        </w:rPr>
        <w:fldChar w:fldCharType="separate"/>
      </w:r>
      <w:r w:rsidR="0076046D">
        <w:rPr>
          <w:noProof/>
        </w:rPr>
        <w:t>87</w:t>
      </w:r>
      <w:r>
        <w:rPr>
          <w:noProof/>
        </w:rPr>
        <w:fldChar w:fldCharType="end"/>
      </w:r>
    </w:p>
    <w:p w:rsidR="00717F60" w:rsidRPr="00E71A48" w:rsidRDefault="00DE7AB5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F87AF2" w:rsidRDefault="00717F60" w:rsidP="00CC58B1">
      <w:pPr>
        <w:pStyle w:val="2"/>
        <w:tabs>
          <w:tab w:val="clear" w:pos="1700"/>
          <w:tab w:val="left" w:pos="567"/>
        </w:tabs>
        <w:spacing w:line="264" w:lineRule="auto"/>
        <w:jc w:val="both"/>
      </w:pPr>
      <w:bookmarkStart w:id="8" w:name="__RefHeading__393_1298132286"/>
      <w:bookmarkStart w:id="9" w:name="_Toc471894853"/>
      <w:bookmarkEnd w:id="8"/>
      <w:r w:rsidRPr="00F87AF2">
        <w:t>Общие сведения о процедуре запроса предложений</w:t>
      </w:r>
      <w:bookmarkEnd w:id="9"/>
    </w:p>
    <w:p w:rsidR="005B75A6" w:rsidRPr="00681023" w:rsidRDefault="00717F60" w:rsidP="00CC58B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681023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681023">
        <w:rPr>
          <w:iCs/>
          <w:sz w:val="24"/>
          <w:szCs w:val="24"/>
        </w:rPr>
        <w:t>– ПАО «МРСК Центра» (далее – Заказчик или Организатор)</w:t>
      </w:r>
      <w:r w:rsidRPr="00681023">
        <w:rPr>
          <w:iCs/>
          <w:sz w:val="24"/>
          <w:szCs w:val="24"/>
        </w:rPr>
        <w:t xml:space="preserve"> (почтовый адрес:</w:t>
      </w:r>
      <w:proofErr w:type="gramEnd"/>
      <w:r w:rsidR="007556FF" w:rsidRPr="00681023">
        <w:rPr>
          <w:iCs/>
          <w:sz w:val="24"/>
          <w:szCs w:val="24"/>
        </w:rPr>
        <w:t xml:space="preserve"> РФ, 127018, г. Москва, ул. 2-я Ямская, 4</w:t>
      </w:r>
      <w:r w:rsidR="00EC1043" w:rsidRPr="00681023">
        <w:rPr>
          <w:iCs/>
          <w:sz w:val="24"/>
          <w:szCs w:val="24"/>
        </w:rPr>
        <w:t>, с</w:t>
      </w:r>
      <w:r w:rsidRPr="00681023">
        <w:rPr>
          <w:iCs/>
          <w:sz w:val="24"/>
          <w:szCs w:val="24"/>
        </w:rPr>
        <w:t xml:space="preserve">екретарь Закупочной комиссии – </w:t>
      </w:r>
      <w:r w:rsidR="005926CD" w:rsidRPr="00681023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«Воронежэнерго) Зайцева Александра Анатольевна, контактный телефон: (473) 249-57-66, </w:t>
      </w:r>
      <w:r w:rsidR="005926CD" w:rsidRPr="00681023">
        <w:rPr>
          <w:sz w:val="24"/>
          <w:szCs w:val="24"/>
        </w:rPr>
        <w:t xml:space="preserve">адрес электронной почты: </w:t>
      </w:r>
      <w:r w:rsidR="005926CD" w:rsidRPr="00681023">
        <w:rPr>
          <w:iCs/>
          <w:sz w:val="24"/>
          <w:szCs w:val="24"/>
        </w:rPr>
        <w:t xml:space="preserve"> </w:t>
      </w:r>
      <w:hyperlink r:id="rId18" w:history="1">
        <w:r w:rsidR="005926CD" w:rsidRPr="00681023">
          <w:rPr>
            <w:rStyle w:val="a7"/>
            <w:sz w:val="24"/>
            <w:szCs w:val="24"/>
            <w:lang w:val="en-US"/>
          </w:rPr>
          <w:t>Zaitseva</w:t>
        </w:r>
        <w:r w:rsidR="005926CD" w:rsidRPr="00681023">
          <w:rPr>
            <w:rStyle w:val="a7"/>
            <w:sz w:val="24"/>
            <w:szCs w:val="24"/>
          </w:rPr>
          <w:t>.</w:t>
        </w:r>
        <w:r w:rsidR="005926CD" w:rsidRPr="00681023">
          <w:rPr>
            <w:rStyle w:val="a7"/>
            <w:sz w:val="24"/>
            <w:szCs w:val="24"/>
            <w:lang w:val="en-US"/>
          </w:rPr>
          <w:t>AA</w:t>
        </w:r>
        <w:r w:rsidR="005926CD" w:rsidRPr="00681023">
          <w:rPr>
            <w:rStyle w:val="a7"/>
            <w:sz w:val="24"/>
            <w:szCs w:val="24"/>
          </w:rPr>
          <w:t>@mrsk-1.ru</w:t>
        </w:r>
      </w:hyperlink>
      <w:r w:rsidR="005926CD" w:rsidRPr="00681023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5926CD" w:rsidRPr="00681023">
        <w:rPr>
          <w:sz w:val="24"/>
          <w:szCs w:val="24"/>
        </w:rPr>
        <w:t xml:space="preserve"> </w:t>
      </w:r>
      <w:r w:rsidR="002D0169" w:rsidRPr="00681023">
        <w:rPr>
          <w:sz w:val="24"/>
          <w:szCs w:val="24"/>
        </w:rPr>
        <w:t>Селиванова Ольга Алексеевна, контактный телефон - (473) 254-86-63, адрес электронной почты:</w:t>
      </w:r>
      <w:hyperlink r:id="rId19" w:history="1">
        <w:r w:rsidR="002D0169" w:rsidRPr="00681023">
          <w:rPr>
            <w:rStyle w:val="a7"/>
            <w:sz w:val="24"/>
            <w:szCs w:val="24"/>
            <w:lang w:eastAsia="x-none"/>
          </w:rPr>
          <w:t>Selivanova.OA@mrsk-1.ru</w:t>
        </w:r>
      </w:hyperlink>
      <w:r w:rsidR="002D0169" w:rsidRPr="00681023">
        <w:rPr>
          <w:iCs/>
          <w:sz w:val="24"/>
          <w:szCs w:val="24"/>
        </w:rPr>
        <w:t xml:space="preserve"> И</w:t>
      </w:r>
      <w:r w:rsidR="004B5EB3" w:rsidRPr="00681023">
        <w:rPr>
          <w:iCs/>
          <w:sz w:val="24"/>
          <w:szCs w:val="24"/>
        </w:rPr>
        <w:t>звещени</w:t>
      </w:r>
      <w:r w:rsidRPr="00681023">
        <w:rPr>
          <w:iCs/>
          <w:sz w:val="24"/>
          <w:szCs w:val="24"/>
        </w:rPr>
        <w:t>ем</w:t>
      </w:r>
      <w:r w:rsidRPr="00681023">
        <w:rPr>
          <w:sz w:val="24"/>
          <w:szCs w:val="24"/>
        </w:rPr>
        <w:t xml:space="preserve"> о проведении открытого </w:t>
      </w:r>
      <w:r w:rsidRPr="00681023">
        <w:rPr>
          <w:iCs/>
          <w:sz w:val="24"/>
          <w:szCs w:val="24"/>
        </w:rPr>
        <w:t>запроса предложений</w:t>
      </w:r>
      <w:r w:rsidRPr="00681023">
        <w:rPr>
          <w:sz w:val="24"/>
          <w:szCs w:val="24"/>
        </w:rPr>
        <w:t xml:space="preserve">, опубликованным </w:t>
      </w:r>
      <w:r w:rsidRPr="00681023">
        <w:rPr>
          <w:b/>
          <w:sz w:val="24"/>
          <w:szCs w:val="24"/>
        </w:rPr>
        <w:t>«</w:t>
      </w:r>
      <w:r w:rsidR="00862664" w:rsidRPr="00681023">
        <w:rPr>
          <w:b/>
          <w:sz w:val="24"/>
          <w:szCs w:val="24"/>
        </w:rPr>
        <w:t>1</w:t>
      </w:r>
      <w:r w:rsidR="00C71372" w:rsidRPr="00681023">
        <w:rPr>
          <w:b/>
          <w:sz w:val="24"/>
          <w:szCs w:val="24"/>
        </w:rPr>
        <w:t>6</w:t>
      </w:r>
      <w:r w:rsidRPr="00681023">
        <w:rPr>
          <w:b/>
          <w:sz w:val="24"/>
          <w:szCs w:val="24"/>
        </w:rPr>
        <w:t xml:space="preserve">» </w:t>
      </w:r>
      <w:r w:rsidR="00862664" w:rsidRPr="00681023">
        <w:rPr>
          <w:b/>
          <w:sz w:val="24"/>
          <w:szCs w:val="24"/>
        </w:rPr>
        <w:t>января</w:t>
      </w:r>
      <w:r w:rsidRPr="00681023">
        <w:rPr>
          <w:b/>
          <w:sz w:val="24"/>
          <w:szCs w:val="24"/>
        </w:rPr>
        <w:t xml:space="preserve"> 20</w:t>
      </w:r>
      <w:r w:rsidR="00C12FA4" w:rsidRPr="00681023">
        <w:rPr>
          <w:b/>
          <w:sz w:val="24"/>
          <w:szCs w:val="24"/>
        </w:rPr>
        <w:t>1</w:t>
      </w:r>
      <w:r w:rsidR="00DB05D8" w:rsidRPr="00681023">
        <w:rPr>
          <w:b/>
          <w:sz w:val="24"/>
          <w:szCs w:val="24"/>
        </w:rPr>
        <w:t>7</w:t>
      </w:r>
      <w:r w:rsidRPr="00681023">
        <w:rPr>
          <w:b/>
          <w:sz w:val="24"/>
          <w:szCs w:val="24"/>
        </w:rPr>
        <w:t xml:space="preserve"> г.</w:t>
      </w:r>
      <w:r w:rsidRPr="00681023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681023">
          <w:rPr>
            <w:rStyle w:val="a7"/>
            <w:sz w:val="24"/>
            <w:szCs w:val="24"/>
          </w:rPr>
          <w:t>www.zakupki.</w:t>
        </w:r>
        <w:r w:rsidR="00345CCA" w:rsidRPr="00681023">
          <w:rPr>
            <w:rStyle w:val="a7"/>
            <w:sz w:val="24"/>
            <w:szCs w:val="24"/>
            <w:lang w:val="en-US"/>
          </w:rPr>
          <w:t>gov</w:t>
        </w:r>
        <w:r w:rsidR="00345CCA" w:rsidRPr="00681023">
          <w:rPr>
            <w:rStyle w:val="a7"/>
            <w:sz w:val="24"/>
            <w:szCs w:val="24"/>
          </w:rPr>
          <w:t>.ru</w:t>
        </w:r>
      </w:hyperlink>
      <w:r w:rsidRPr="00681023">
        <w:rPr>
          <w:sz w:val="24"/>
          <w:szCs w:val="24"/>
        </w:rPr>
        <w:t>),</w:t>
      </w:r>
      <w:r w:rsidR="009D7F01" w:rsidRPr="00681023">
        <w:rPr>
          <w:iCs/>
          <w:sz w:val="24"/>
          <w:szCs w:val="24"/>
        </w:rPr>
        <w:t xml:space="preserve"> </w:t>
      </w:r>
      <w:r w:rsidR="009D7F01" w:rsidRPr="00681023">
        <w:rPr>
          <w:sz w:val="24"/>
          <w:szCs w:val="24"/>
        </w:rPr>
        <w:t xml:space="preserve">на сайте </w:t>
      </w:r>
      <w:r w:rsidR="007556FF" w:rsidRPr="00681023">
        <w:rPr>
          <w:iCs/>
          <w:sz w:val="24"/>
          <w:szCs w:val="24"/>
        </w:rPr>
        <w:t>ПАО «МРСК Центра»</w:t>
      </w:r>
      <w:r w:rsidR="009D7F01" w:rsidRPr="00681023">
        <w:rPr>
          <w:sz w:val="24"/>
          <w:szCs w:val="24"/>
        </w:rPr>
        <w:t xml:space="preserve"> (</w:t>
      </w:r>
      <w:hyperlink r:id="rId21" w:history="1">
        <w:r w:rsidR="007556FF" w:rsidRPr="00681023">
          <w:rPr>
            <w:rStyle w:val="a7"/>
            <w:sz w:val="24"/>
            <w:szCs w:val="24"/>
          </w:rPr>
          <w:t>www.mrsk-1.ru</w:t>
        </w:r>
      </w:hyperlink>
      <w:r w:rsidR="00862664" w:rsidRPr="00681023">
        <w:rPr>
          <w:sz w:val="24"/>
          <w:szCs w:val="24"/>
        </w:rPr>
        <w:t>)</w:t>
      </w:r>
      <w:r w:rsidR="00702B2C" w:rsidRPr="00681023">
        <w:rPr>
          <w:sz w:val="24"/>
          <w:szCs w:val="24"/>
        </w:rPr>
        <w:t xml:space="preserve">, на сайте ЭТП, указанном в п. </w:t>
      </w:r>
      <w:r w:rsidR="00A5754C" w:rsidRPr="00681023">
        <w:rPr>
          <w:sz w:val="24"/>
          <w:szCs w:val="24"/>
        </w:rPr>
        <w:fldChar w:fldCharType="begin"/>
      </w:r>
      <w:r w:rsidR="00A5754C" w:rsidRPr="00681023">
        <w:rPr>
          <w:sz w:val="24"/>
          <w:szCs w:val="24"/>
        </w:rPr>
        <w:instrText xml:space="preserve"> REF _Ref440269836 \r \h  \* MERGEFORMAT </w:instrText>
      </w:r>
      <w:r w:rsidR="00A5754C" w:rsidRPr="00681023">
        <w:rPr>
          <w:sz w:val="24"/>
          <w:szCs w:val="24"/>
        </w:rPr>
      </w:r>
      <w:r w:rsidR="00A5754C" w:rsidRPr="00681023">
        <w:rPr>
          <w:sz w:val="24"/>
          <w:szCs w:val="24"/>
        </w:rPr>
        <w:fldChar w:fldCharType="separate"/>
      </w:r>
      <w:r w:rsidR="0076046D" w:rsidRPr="00681023">
        <w:rPr>
          <w:sz w:val="24"/>
          <w:szCs w:val="24"/>
        </w:rPr>
        <w:t>1.1.2</w:t>
      </w:r>
      <w:r w:rsidR="00A5754C" w:rsidRPr="00681023">
        <w:rPr>
          <w:sz w:val="24"/>
          <w:szCs w:val="24"/>
        </w:rPr>
        <w:fldChar w:fldCharType="end"/>
      </w:r>
      <w:r w:rsidR="00702B2C" w:rsidRPr="00681023">
        <w:rPr>
          <w:sz w:val="24"/>
          <w:szCs w:val="24"/>
        </w:rPr>
        <w:t xml:space="preserve"> настоящей Документации,</w:t>
      </w:r>
      <w:r w:rsidR="009A7733" w:rsidRPr="00681023">
        <w:rPr>
          <w:iCs/>
          <w:sz w:val="24"/>
          <w:szCs w:val="24"/>
        </w:rPr>
        <w:t xml:space="preserve"> </w:t>
      </w:r>
      <w:r w:rsidRPr="00681023">
        <w:rPr>
          <w:iCs/>
          <w:sz w:val="24"/>
          <w:szCs w:val="24"/>
        </w:rPr>
        <w:t>приг</w:t>
      </w:r>
      <w:r w:rsidRPr="00681023">
        <w:rPr>
          <w:sz w:val="24"/>
          <w:szCs w:val="24"/>
        </w:rPr>
        <w:t>ласило юридических лиц</w:t>
      </w:r>
      <w:r w:rsidR="005B75A6" w:rsidRPr="00681023">
        <w:rPr>
          <w:sz w:val="24"/>
          <w:szCs w:val="24"/>
        </w:rPr>
        <w:t xml:space="preserve"> и физических лиц (в т.</w:t>
      </w:r>
      <w:r w:rsidR="003129D4" w:rsidRPr="00681023">
        <w:rPr>
          <w:sz w:val="24"/>
          <w:szCs w:val="24"/>
        </w:rPr>
        <w:t xml:space="preserve"> </w:t>
      </w:r>
      <w:r w:rsidR="005B75A6" w:rsidRPr="00681023">
        <w:rPr>
          <w:sz w:val="24"/>
          <w:szCs w:val="24"/>
        </w:rPr>
        <w:t>ч. индивидуальных предпринимателей)</w:t>
      </w:r>
      <w:r w:rsidR="00DC6125" w:rsidRPr="00681023">
        <w:rPr>
          <w:sz w:val="24"/>
          <w:szCs w:val="24"/>
        </w:rPr>
        <w:t xml:space="preserve"> (далее - Участники)</w:t>
      </w:r>
      <w:r w:rsidR="009D7F01" w:rsidRPr="00681023">
        <w:rPr>
          <w:sz w:val="24"/>
          <w:szCs w:val="24"/>
        </w:rPr>
        <w:t xml:space="preserve"> </w:t>
      </w:r>
      <w:r w:rsidR="004B5EB3" w:rsidRPr="00681023">
        <w:rPr>
          <w:sz w:val="24"/>
          <w:szCs w:val="24"/>
        </w:rPr>
        <w:t xml:space="preserve">к участию в </w:t>
      </w:r>
      <w:r w:rsidR="004B5EB3" w:rsidRPr="00681023">
        <w:rPr>
          <w:iCs/>
          <w:sz w:val="24"/>
          <w:szCs w:val="24"/>
        </w:rPr>
        <w:t>процедуре О</w:t>
      </w:r>
      <w:r w:rsidRPr="00681023">
        <w:rPr>
          <w:iCs/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681023">
        <w:rPr>
          <w:iCs/>
          <w:sz w:val="24"/>
          <w:szCs w:val="24"/>
        </w:rPr>
        <w:t xml:space="preserve">на право заключения </w:t>
      </w:r>
      <w:r w:rsidR="00366652" w:rsidRPr="00681023">
        <w:rPr>
          <w:iCs/>
          <w:sz w:val="24"/>
          <w:szCs w:val="24"/>
        </w:rPr>
        <w:t>Договор</w:t>
      </w:r>
      <w:r w:rsidR="00876B20" w:rsidRPr="00681023">
        <w:rPr>
          <w:iCs/>
          <w:sz w:val="24"/>
          <w:szCs w:val="24"/>
        </w:rPr>
        <w:t>а</w:t>
      </w:r>
      <w:r w:rsidR="00366652" w:rsidRPr="00681023">
        <w:rPr>
          <w:iCs/>
          <w:sz w:val="24"/>
          <w:szCs w:val="24"/>
        </w:rPr>
        <w:t xml:space="preserve"> </w:t>
      </w:r>
      <w:r w:rsidR="002D0169" w:rsidRPr="00681023">
        <w:rPr>
          <w:iCs/>
          <w:sz w:val="24"/>
          <w:szCs w:val="24"/>
        </w:rPr>
        <w:t>на оказание услуг по поставке подписных изданий в 2017 году</w:t>
      </w:r>
      <w:r w:rsidR="00876B20" w:rsidRPr="00681023">
        <w:rPr>
          <w:iCs/>
          <w:sz w:val="24"/>
          <w:szCs w:val="24"/>
        </w:rPr>
        <w:t xml:space="preserve"> </w:t>
      </w:r>
      <w:r w:rsidR="00366652" w:rsidRPr="00681023">
        <w:rPr>
          <w:iCs/>
          <w:sz w:val="24"/>
          <w:szCs w:val="24"/>
        </w:rPr>
        <w:t>для</w:t>
      </w:r>
      <w:r w:rsidR="00366652" w:rsidRPr="00681023">
        <w:rPr>
          <w:sz w:val="24"/>
          <w:szCs w:val="24"/>
        </w:rPr>
        <w:t xml:space="preserve"> нужд ПАО «МРСК Центра»</w:t>
      </w:r>
      <w:r w:rsidR="00702B2C" w:rsidRPr="00681023">
        <w:rPr>
          <w:sz w:val="24"/>
          <w:szCs w:val="24"/>
        </w:rPr>
        <w:t xml:space="preserve"> </w:t>
      </w:r>
      <w:r w:rsidR="00862664" w:rsidRPr="00681023">
        <w:rPr>
          <w:sz w:val="24"/>
          <w:szCs w:val="24"/>
        </w:rPr>
        <w:t>(филиала «Воронежэнерго»</w:t>
      </w:r>
      <w:r w:rsidR="002F2591" w:rsidRPr="00681023">
        <w:rPr>
          <w:sz w:val="24"/>
          <w:szCs w:val="24"/>
        </w:rPr>
        <w:t>)</w:t>
      </w:r>
      <w:r w:rsidR="00862664" w:rsidRPr="00681023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681023">
        <w:rPr>
          <w:sz w:val="24"/>
          <w:szCs w:val="24"/>
        </w:rPr>
        <w:t>Арзамасская</w:t>
      </w:r>
      <w:proofErr w:type="spellEnd"/>
      <w:r w:rsidR="00862664" w:rsidRPr="00681023">
        <w:rPr>
          <w:sz w:val="24"/>
          <w:szCs w:val="24"/>
        </w:rPr>
        <w:t>, 2</w:t>
      </w:r>
      <w:r w:rsidRPr="00681023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68102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681023">
        <w:rPr>
          <w:sz w:val="24"/>
          <w:szCs w:val="24"/>
        </w:rPr>
        <w:t xml:space="preserve">Настоящий </w:t>
      </w:r>
      <w:r w:rsidR="004B5EB3" w:rsidRPr="00681023">
        <w:rPr>
          <w:sz w:val="24"/>
          <w:szCs w:val="24"/>
        </w:rPr>
        <w:t>З</w:t>
      </w:r>
      <w:r w:rsidRPr="00681023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681023">
        <w:rPr>
          <w:sz w:val="24"/>
          <w:szCs w:val="24"/>
        </w:rPr>
        <w:t>электронной торговой площадк</w:t>
      </w:r>
      <w:r w:rsidR="00414AB1" w:rsidRPr="00681023">
        <w:rPr>
          <w:sz w:val="24"/>
          <w:szCs w:val="24"/>
        </w:rPr>
        <w:t>и</w:t>
      </w:r>
      <w:r w:rsidR="00702B2C" w:rsidRPr="00681023">
        <w:rPr>
          <w:sz w:val="24"/>
          <w:szCs w:val="24"/>
        </w:rPr>
        <w:t xml:space="preserve"> </w:t>
      </w:r>
      <w:r w:rsidR="000D70B6" w:rsidRPr="00681023">
        <w:rPr>
          <w:sz w:val="24"/>
          <w:szCs w:val="24"/>
        </w:rPr>
        <w:t>П</w:t>
      </w:r>
      <w:r w:rsidR="00702B2C" w:rsidRPr="00681023">
        <w:rPr>
          <w:sz w:val="24"/>
          <w:szCs w:val="24"/>
        </w:rPr>
        <w:t>АО «</w:t>
      </w:r>
      <w:proofErr w:type="spellStart"/>
      <w:r w:rsidR="00702B2C" w:rsidRPr="00681023">
        <w:rPr>
          <w:sz w:val="24"/>
          <w:szCs w:val="24"/>
        </w:rPr>
        <w:t>Россети</w:t>
      </w:r>
      <w:proofErr w:type="spellEnd"/>
      <w:r w:rsidR="00702B2C" w:rsidRPr="00681023">
        <w:rPr>
          <w:sz w:val="24"/>
          <w:szCs w:val="24"/>
        </w:rPr>
        <w:t xml:space="preserve"> </w:t>
      </w:r>
      <w:hyperlink r:id="rId22" w:history="1">
        <w:r w:rsidR="00862664" w:rsidRPr="00681023">
          <w:rPr>
            <w:rStyle w:val="a7"/>
            <w:sz w:val="24"/>
            <w:szCs w:val="24"/>
          </w:rPr>
          <w:t>etp.rosseti.ru</w:t>
        </w:r>
      </w:hyperlink>
      <w:r w:rsidR="00862664" w:rsidRPr="00681023">
        <w:rPr>
          <w:sz w:val="24"/>
          <w:szCs w:val="24"/>
        </w:rPr>
        <w:t xml:space="preserve"> </w:t>
      </w:r>
      <w:r w:rsidR="00702B2C" w:rsidRPr="00681023">
        <w:rPr>
          <w:sz w:val="24"/>
          <w:szCs w:val="24"/>
        </w:rPr>
        <w:t>(далее — ЭТП)</w:t>
      </w:r>
      <w:r w:rsidR="005B75A6" w:rsidRPr="00681023">
        <w:rPr>
          <w:sz w:val="24"/>
          <w:szCs w:val="24"/>
        </w:rPr>
        <w:t>.</w:t>
      </w:r>
      <w:bookmarkEnd w:id="14"/>
    </w:p>
    <w:p w:rsidR="00717F60" w:rsidRPr="0068102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681023">
        <w:rPr>
          <w:sz w:val="24"/>
          <w:szCs w:val="24"/>
        </w:rPr>
        <w:t>Заказчик</w:t>
      </w:r>
      <w:r w:rsidR="00702B2C" w:rsidRPr="00681023">
        <w:rPr>
          <w:sz w:val="24"/>
          <w:szCs w:val="24"/>
        </w:rPr>
        <w:t xml:space="preserve">: </w:t>
      </w:r>
      <w:r w:rsidRPr="00681023">
        <w:rPr>
          <w:sz w:val="24"/>
          <w:szCs w:val="24"/>
        </w:rPr>
        <w:t xml:space="preserve"> </w:t>
      </w:r>
      <w:r w:rsidR="00702B2C" w:rsidRPr="00681023">
        <w:rPr>
          <w:iCs/>
          <w:sz w:val="24"/>
          <w:szCs w:val="24"/>
        </w:rPr>
        <w:t>ПАО «МРСК Центра».</w:t>
      </w:r>
      <w:r w:rsidRPr="00681023">
        <w:rPr>
          <w:rStyle w:val="aa"/>
          <w:sz w:val="24"/>
          <w:szCs w:val="24"/>
        </w:rPr>
        <w:t xml:space="preserve"> </w:t>
      </w:r>
      <w:bookmarkEnd w:id="15"/>
    </w:p>
    <w:p w:rsidR="008C4223" w:rsidRPr="006810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681023">
        <w:rPr>
          <w:sz w:val="24"/>
          <w:szCs w:val="24"/>
        </w:rPr>
        <w:t>Предмет З</w:t>
      </w:r>
      <w:r w:rsidR="00717F60" w:rsidRPr="00681023">
        <w:rPr>
          <w:sz w:val="24"/>
          <w:szCs w:val="24"/>
        </w:rPr>
        <w:t>апроса предложений</w:t>
      </w:r>
      <w:r w:rsidR="00702B2C" w:rsidRPr="00681023">
        <w:rPr>
          <w:sz w:val="24"/>
          <w:szCs w:val="24"/>
        </w:rPr>
        <w:t>:</w:t>
      </w:r>
      <w:bookmarkEnd w:id="16"/>
    </w:p>
    <w:p w:rsidR="00A40714" w:rsidRPr="00681023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681023">
        <w:rPr>
          <w:b/>
          <w:sz w:val="24"/>
          <w:szCs w:val="24"/>
          <w:u w:val="single"/>
        </w:rPr>
        <w:t>Лот №1:</w:t>
      </w:r>
      <w:r w:rsidR="00717F60" w:rsidRPr="00681023">
        <w:rPr>
          <w:sz w:val="24"/>
          <w:szCs w:val="24"/>
        </w:rPr>
        <w:t xml:space="preserve"> право заключения </w:t>
      </w:r>
      <w:r w:rsidR="00123C70" w:rsidRPr="00681023">
        <w:rPr>
          <w:sz w:val="24"/>
          <w:szCs w:val="24"/>
        </w:rPr>
        <w:t>Договор</w:t>
      </w:r>
      <w:r w:rsidR="00876B20" w:rsidRPr="00681023">
        <w:rPr>
          <w:sz w:val="24"/>
          <w:szCs w:val="24"/>
        </w:rPr>
        <w:t>а</w:t>
      </w:r>
      <w:r w:rsidR="00A40714" w:rsidRPr="00681023">
        <w:rPr>
          <w:sz w:val="24"/>
          <w:szCs w:val="24"/>
        </w:rPr>
        <w:t xml:space="preserve"> </w:t>
      </w:r>
      <w:r w:rsidR="009C7542" w:rsidRPr="00681023">
        <w:rPr>
          <w:iCs/>
          <w:sz w:val="24"/>
          <w:szCs w:val="24"/>
        </w:rPr>
        <w:t>на оказание услуг по поставке подписных изданий в 2017 году</w:t>
      </w:r>
      <w:r w:rsidR="00876B20" w:rsidRPr="00681023">
        <w:rPr>
          <w:sz w:val="24"/>
          <w:szCs w:val="24"/>
        </w:rPr>
        <w:t xml:space="preserve"> </w:t>
      </w:r>
      <w:r w:rsidR="00366652" w:rsidRPr="00681023">
        <w:rPr>
          <w:sz w:val="24"/>
          <w:szCs w:val="24"/>
        </w:rPr>
        <w:t>для нужд ПАО «МРСК Центра»</w:t>
      </w:r>
      <w:r w:rsidR="00702B2C" w:rsidRPr="00681023">
        <w:rPr>
          <w:sz w:val="24"/>
          <w:szCs w:val="24"/>
        </w:rPr>
        <w:t xml:space="preserve"> (филиал</w:t>
      </w:r>
      <w:r w:rsidR="00876B20" w:rsidRPr="00681023">
        <w:rPr>
          <w:sz w:val="24"/>
          <w:szCs w:val="24"/>
        </w:rPr>
        <w:t>а</w:t>
      </w:r>
      <w:r w:rsidR="00702B2C" w:rsidRPr="00681023">
        <w:rPr>
          <w:sz w:val="24"/>
          <w:szCs w:val="24"/>
        </w:rPr>
        <w:t xml:space="preserve"> «Воронежэнерго</w:t>
      </w:r>
      <w:r w:rsidR="00862664" w:rsidRPr="00681023">
        <w:rPr>
          <w:sz w:val="24"/>
          <w:szCs w:val="24"/>
        </w:rPr>
        <w:t>»</w:t>
      </w:r>
      <w:r w:rsidR="00702B2C" w:rsidRPr="00681023">
        <w:rPr>
          <w:sz w:val="24"/>
          <w:szCs w:val="24"/>
        </w:rPr>
        <w:t>)</w:t>
      </w:r>
      <w:bookmarkEnd w:id="17"/>
      <w:r w:rsidR="00702B2C" w:rsidRPr="00681023">
        <w:rPr>
          <w:sz w:val="24"/>
          <w:szCs w:val="24"/>
        </w:rPr>
        <w:t>.</w:t>
      </w:r>
    </w:p>
    <w:p w:rsidR="008C4223" w:rsidRPr="00681023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81023">
        <w:rPr>
          <w:sz w:val="24"/>
          <w:szCs w:val="24"/>
        </w:rPr>
        <w:t xml:space="preserve">Количество лотов: </w:t>
      </w:r>
      <w:r w:rsidRPr="00681023">
        <w:rPr>
          <w:b/>
          <w:sz w:val="24"/>
          <w:szCs w:val="24"/>
        </w:rPr>
        <w:t>1 (один)</w:t>
      </w:r>
      <w:r w:rsidRPr="00681023">
        <w:rPr>
          <w:sz w:val="24"/>
          <w:szCs w:val="24"/>
        </w:rPr>
        <w:t>.</w:t>
      </w:r>
    </w:p>
    <w:bookmarkEnd w:id="18"/>
    <w:p w:rsidR="00804801" w:rsidRPr="00681023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81023">
        <w:rPr>
          <w:sz w:val="24"/>
          <w:szCs w:val="24"/>
        </w:rPr>
        <w:t xml:space="preserve">Частичное </w:t>
      </w:r>
      <w:r w:rsidR="00366652" w:rsidRPr="00681023">
        <w:rPr>
          <w:sz w:val="24"/>
          <w:szCs w:val="24"/>
        </w:rPr>
        <w:t xml:space="preserve">оказание </w:t>
      </w:r>
      <w:r w:rsidR="00AD3EBC" w:rsidRPr="00681023">
        <w:rPr>
          <w:sz w:val="24"/>
          <w:szCs w:val="24"/>
        </w:rPr>
        <w:t>услуг</w:t>
      </w:r>
      <w:r w:rsidRPr="00681023">
        <w:rPr>
          <w:sz w:val="24"/>
          <w:szCs w:val="24"/>
        </w:rPr>
        <w:t xml:space="preserve"> не допускается.</w:t>
      </w:r>
    </w:p>
    <w:p w:rsidR="00717F60" w:rsidRPr="00681023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81023">
        <w:rPr>
          <w:sz w:val="24"/>
          <w:szCs w:val="24"/>
        </w:rPr>
        <w:t>Сроки</w:t>
      </w:r>
      <w:r w:rsidR="00717F60" w:rsidRPr="00681023">
        <w:rPr>
          <w:sz w:val="24"/>
          <w:szCs w:val="24"/>
        </w:rPr>
        <w:t xml:space="preserve"> </w:t>
      </w:r>
      <w:r w:rsidR="00366652" w:rsidRPr="00681023">
        <w:rPr>
          <w:sz w:val="24"/>
          <w:szCs w:val="24"/>
        </w:rPr>
        <w:t>оказания услуг</w:t>
      </w:r>
      <w:r w:rsidR="00717F60" w:rsidRPr="00681023">
        <w:rPr>
          <w:sz w:val="24"/>
          <w:szCs w:val="24"/>
        </w:rPr>
        <w:t xml:space="preserve">: </w:t>
      </w:r>
      <w:proofErr w:type="gramStart"/>
      <w:r w:rsidR="009C7542" w:rsidRPr="00681023">
        <w:rPr>
          <w:sz w:val="24"/>
          <w:szCs w:val="24"/>
        </w:rPr>
        <w:t>с даты заключения</w:t>
      </w:r>
      <w:proofErr w:type="gramEnd"/>
      <w:r w:rsidR="009C7542" w:rsidRPr="00681023">
        <w:rPr>
          <w:sz w:val="24"/>
          <w:szCs w:val="24"/>
        </w:rPr>
        <w:t xml:space="preserve"> Договора по 31 декабря 2017 года (в соответствии со сроками, указанными в Приложении №1 к настоящей документации)</w:t>
      </w:r>
      <w:r w:rsidR="00876B20" w:rsidRPr="00681023">
        <w:rPr>
          <w:sz w:val="24"/>
          <w:szCs w:val="24"/>
        </w:rPr>
        <w:t>.</w:t>
      </w:r>
      <w:bookmarkEnd w:id="19"/>
    </w:p>
    <w:p w:rsidR="008D2928" w:rsidRPr="00681023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681023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681023">
        <w:rPr>
          <w:sz w:val="24"/>
          <w:szCs w:val="24"/>
        </w:rPr>
        <w:t>территории Р</w:t>
      </w:r>
      <w:r w:rsidR="00A0540E" w:rsidRPr="00681023">
        <w:rPr>
          <w:sz w:val="24"/>
          <w:szCs w:val="24"/>
        </w:rPr>
        <w:t xml:space="preserve">оссийской </w:t>
      </w:r>
      <w:r w:rsidR="00425F34" w:rsidRPr="00681023">
        <w:rPr>
          <w:sz w:val="24"/>
          <w:szCs w:val="24"/>
        </w:rPr>
        <w:t>Ф</w:t>
      </w:r>
      <w:r w:rsidR="00A0540E" w:rsidRPr="00681023">
        <w:rPr>
          <w:sz w:val="24"/>
          <w:szCs w:val="24"/>
        </w:rPr>
        <w:t>едерации</w:t>
      </w:r>
      <w:r w:rsidR="00F823AF">
        <w:rPr>
          <w:sz w:val="24"/>
          <w:szCs w:val="24"/>
        </w:rPr>
        <w:t xml:space="preserve"> (</w:t>
      </w:r>
      <w:r w:rsidR="00CF5FD6">
        <w:rPr>
          <w:sz w:val="24"/>
          <w:szCs w:val="24"/>
        </w:rPr>
        <w:t xml:space="preserve">доставка </w:t>
      </w:r>
      <w:bookmarkStart w:id="21" w:name="_GoBack"/>
      <w:bookmarkEnd w:id="21"/>
      <w:r w:rsidR="00F823AF" w:rsidRPr="00F823AF">
        <w:rPr>
          <w:sz w:val="24"/>
          <w:szCs w:val="24"/>
        </w:rPr>
        <w:t xml:space="preserve">осуществляется ежедневно в рабочие дни с 8:00 до 16:00 по адресу: 394033 г. Воронеж, ул. </w:t>
      </w:r>
      <w:proofErr w:type="spellStart"/>
      <w:r w:rsidR="00F823AF" w:rsidRPr="00F823AF">
        <w:rPr>
          <w:sz w:val="24"/>
          <w:szCs w:val="24"/>
        </w:rPr>
        <w:t>Арзамасская</w:t>
      </w:r>
      <w:proofErr w:type="spellEnd"/>
      <w:r w:rsidR="00F823AF" w:rsidRPr="00F823AF">
        <w:rPr>
          <w:sz w:val="24"/>
          <w:szCs w:val="24"/>
        </w:rPr>
        <w:t>, 2, филиала ПАО «МРСК Центра» - «Воронежэнерго»</w:t>
      </w:r>
      <w:r w:rsidR="00F823AF">
        <w:rPr>
          <w:sz w:val="24"/>
          <w:szCs w:val="24"/>
        </w:rPr>
        <w:t>)</w:t>
      </w:r>
      <w:r w:rsidRPr="00681023">
        <w:rPr>
          <w:sz w:val="24"/>
          <w:szCs w:val="24"/>
        </w:rPr>
        <w:t>.</w:t>
      </w:r>
      <w:bookmarkEnd w:id="20"/>
    </w:p>
    <w:p w:rsidR="00717F60" w:rsidRPr="00681023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681023">
        <w:rPr>
          <w:iCs/>
          <w:sz w:val="24"/>
          <w:szCs w:val="24"/>
        </w:rPr>
        <w:t xml:space="preserve">Форма и порядок оплаты: </w:t>
      </w:r>
      <w:r w:rsidR="00366652" w:rsidRPr="00681023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681023">
        <w:rPr>
          <w:iCs/>
          <w:sz w:val="24"/>
          <w:szCs w:val="24"/>
        </w:rPr>
        <w:t>.</w:t>
      </w:r>
      <w:bookmarkEnd w:id="22"/>
    </w:p>
    <w:p w:rsidR="00717F60" w:rsidRPr="0068102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81023">
        <w:rPr>
          <w:iCs/>
          <w:sz w:val="24"/>
          <w:szCs w:val="24"/>
        </w:rPr>
        <w:t xml:space="preserve">Порядок проведения </w:t>
      </w:r>
      <w:r w:rsidR="00C05EF6" w:rsidRPr="00681023">
        <w:rPr>
          <w:iCs/>
          <w:sz w:val="24"/>
          <w:szCs w:val="24"/>
        </w:rPr>
        <w:t xml:space="preserve">запроса предложений </w:t>
      </w:r>
      <w:r w:rsidRPr="00681023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681023">
        <w:rPr>
          <w:sz w:val="24"/>
          <w:szCs w:val="24"/>
        </w:rPr>
        <w:t>заявок</w:t>
      </w:r>
      <w:r w:rsidRPr="00681023">
        <w:rPr>
          <w:iCs/>
          <w:sz w:val="24"/>
          <w:szCs w:val="24"/>
        </w:rPr>
        <w:t>, приведены в разделе</w:t>
      </w:r>
      <w:r w:rsidR="00E71A48" w:rsidRPr="00681023">
        <w:rPr>
          <w:iCs/>
          <w:sz w:val="24"/>
          <w:szCs w:val="24"/>
        </w:rPr>
        <w:t xml:space="preserve"> </w:t>
      </w:r>
      <w:r w:rsidR="00DE7AB5" w:rsidRPr="00681023">
        <w:rPr>
          <w:iCs/>
          <w:sz w:val="24"/>
          <w:szCs w:val="24"/>
        </w:rPr>
        <w:fldChar w:fldCharType="begin"/>
      </w:r>
      <w:r w:rsidR="00E71A48" w:rsidRPr="00681023">
        <w:rPr>
          <w:iCs/>
          <w:sz w:val="24"/>
          <w:szCs w:val="24"/>
        </w:rPr>
        <w:instrText xml:space="preserve"> REF _Ref311232052 \r \h </w:instrText>
      </w:r>
      <w:r w:rsidR="00DE7AB5" w:rsidRPr="00681023">
        <w:rPr>
          <w:iCs/>
          <w:sz w:val="24"/>
          <w:szCs w:val="24"/>
        </w:rPr>
      </w:r>
      <w:r w:rsidR="00681023" w:rsidRPr="00681023">
        <w:rPr>
          <w:iCs/>
          <w:sz w:val="24"/>
          <w:szCs w:val="24"/>
        </w:rPr>
        <w:instrText xml:space="preserve"> \* MERGEFORMAT </w:instrText>
      </w:r>
      <w:r w:rsidR="00DE7AB5" w:rsidRPr="00681023">
        <w:rPr>
          <w:iCs/>
          <w:sz w:val="24"/>
          <w:szCs w:val="24"/>
        </w:rPr>
        <w:fldChar w:fldCharType="separate"/>
      </w:r>
      <w:r w:rsidR="0076046D" w:rsidRPr="00681023">
        <w:rPr>
          <w:iCs/>
          <w:sz w:val="24"/>
          <w:szCs w:val="24"/>
        </w:rPr>
        <w:t>3</w:t>
      </w:r>
      <w:r w:rsidR="00DE7AB5" w:rsidRPr="00681023">
        <w:rPr>
          <w:iCs/>
          <w:sz w:val="24"/>
          <w:szCs w:val="24"/>
        </w:rPr>
        <w:fldChar w:fldCharType="end"/>
      </w:r>
      <w:r w:rsidR="00E71A48" w:rsidRPr="00681023">
        <w:rPr>
          <w:iCs/>
          <w:sz w:val="24"/>
          <w:szCs w:val="24"/>
        </w:rPr>
        <w:t xml:space="preserve"> </w:t>
      </w:r>
      <w:r w:rsidRPr="00681023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681023">
        <w:rPr>
          <w:iCs/>
          <w:sz w:val="24"/>
          <w:szCs w:val="24"/>
        </w:rPr>
        <w:t>Д</w:t>
      </w:r>
      <w:r w:rsidRPr="00681023">
        <w:rPr>
          <w:iCs/>
          <w:sz w:val="24"/>
          <w:szCs w:val="24"/>
        </w:rPr>
        <w:t xml:space="preserve">окументации). </w:t>
      </w:r>
      <w:r w:rsidRPr="00681023">
        <w:rPr>
          <w:sz w:val="24"/>
          <w:szCs w:val="24"/>
        </w:rPr>
        <w:t xml:space="preserve">Подробные требования к </w:t>
      </w:r>
      <w:r w:rsidR="00366652" w:rsidRPr="00681023">
        <w:rPr>
          <w:sz w:val="24"/>
          <w:szCs w:val="24"/>
        </w:rPr>
        <w:t>оказываемым услугам</w:t>
      </w:r>
      <w:r w:rsidR="00077FB6" w:rsidRPr="00681023">
        <w:rPr>
          <w:sz w:val="24"/>
          <w:szCs w:val="24"/>
        </w:rPr>
        <w:t xml:space="preserve"> </w:t>
      </w:r>
      <w:r w:rsidRPr="00681023">
        <w:rPr>
          <w:sz w:val="24"/>
          <w:szCs w:val="24"/>
        </w:rPr>
        <w:t>изложены в</w:t>
      </w:r>
      <w:r w:rsidR="00953802" w:rsidRPr="00681023">
        <w:rPr>
          <w:sz w:val="24"/>
          <w:szCs w:val="24"/>
        </w:rPr>
        <w:t xml:space="preserve"> разделе </w:t>
      </w:r>
      <w:r w:rsidR="00DE7AB5" w:rsidRPr="00681023">
        <w:rPr>
          <w:sz w:val="24"/>
          <w:szCs w:val="24"/>
        </w:rPr>
        <w:fldChar w:fldCharType="begin"/>
      </w:r>
      <w:r w:rsidR="008D2928" w:rsidRPr="00681023">
        <w:rPr>
          <w:sz w:val="24"/>
          <w:szCs w:val="24"/>
        </w:rPr>
        <w:instrText xml:space="preserve"> REF _Ref440270568 \r \h </w:instrText>
      </w:r>
      <w:r w:rsidR="00DE7AB5" w:rsidRPr="00681023">
        <w:rPr>
          <w:sz w:val="24"/>
          <w:szCs w:val="24"/>
        </w:rPr>
      </w:r>
      <w:r w:rsidR="00681023" w:rsidRPr="00681023">
        <w:rPr>
          <w:sz w:val="24"/>
          <w:szCs w:val="24"/>
        </w:rPr>
        <w:instrText xml:space="preserve"> \* MERGEFORMAT </w:instrText>
      </w:r>
      <w:r w:rsidR="00DE7AB5" w:rsidRPr="00681023">
        <w:rPr>
          <w:sz w:val="24"/>
          <w:szCs w:val="24"/>
        </w:rPr>
        <w:fldChar w:fldCharType="separate"/>
      </w:r>
      <w:r w:rsidR="0076046D" w:rsidRPr="00681023">
        <w:rPr>
          <w:sz w:val="24"/>
          <w:szCs w:val="24"/>
        </w:rPr>
        <w:t>4</w:t>
      </w:r>
      <w:r w:rsidR="00DE7AB5" w:rsidRPr="00681023">
        <w:rPr>
          <w:sz w:val="24"/>
          <w:szCs w:val="24"/>
        </w:rPr>
        <w:fldChar w:fldCharType="end"/>
      </w:r>
      <w:r w:rsidRPr="00681023">
        <w:rPr>
          <w:sz w:val="24"/>
          <w:szCs w:val="24"/>
        </w:rPr>
        <w:t>.</w:t>
      </w:r>
      <w:r w:rsidR="004B5EB3" w:rsidRPr="00681023">
        <w:rPr>
          <w:sz w:val="24"/>
          <w:szCs w:val="24"/>
        </w:rPr>
        <w:t xml:space="preserve"> Проект</w:t>
      </w:r>
      <w:r w:rsidR="004B5EB3" w:rsidRPr="00681023">
        <w:rPr>
          <w:iCs/>
          <w:sz w:val="24"/>
          <w:szCs w:val="24"/>
        </w:rPr>
        <w:t xml:space="preserve"> </w:t>
      </w:r>
      <w:r w:rsidR="00123C70" w:rsidRPr="00681023">
        <w:rPr>
          <w:iCs/>
          <w:sz w:val="24"/>
          <w:szCs w:val="24"/>
        </w:rPr>
        <w:t>Договор</w:t>
      </w:r>
      <w:r w:rsidRPr="00681023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681023">
        <w:rPr>
          <w:iCs/>
          <w:sz w:val="24"/>
          <w:szCs w:val="24"/>
        </w:rPr>
        <w:t>З</w:t>
      </w:r>
      <w:r w:rsidR="00C05EF6" w:rsidRPr="00681023">
        <w:rPr>
          <w:iCs/>
          <w:sz w:val="24"/>
          <w:szCs w:val="24"/>
        </w:rPr>
        <w:t>апроса предложений</w:t>
      </w:r>
      <w:r w:rsidRPr="00681023">
        <w:rPr>
          <w:iCs/>
          <w:sz w:val="24"/>
          <w:szCs w:val="24"/>
        </w:rPr>
        <w:t xml:space="preserve">, приведен в разделе </w:t>
      </w:r>
      <w:r w:rsidR="00A5754C" w:rsidRPr="00681023">
        <w:rPr>
          <w:sz w:val="24"/>
          <w:szCs w:val="24"/>
        </w:rPr>
        <w:fldChar w:fldCharType="begin"/>
      </w:r>
      <w:r w:rsidR="00A5754C" w:rsidRPr="00681023">
        <w:rPr>
          <w:sz w:val="24"/>
          <w:szCs w:val="24"/>
        </w:rPr>
        <w:instrText xml:space="preserve"> REF _Ref305973574 \r \h  \* MERGEFORMAT </w:instrText>
      </w:r>
      <w:r w:rsidR="00A5754C" w:rsidRPr="00681023">
        <w:rPr>
          <w:sz w:val="24"/>
          <w:szCs w:val="24"/>
        </w:rPr>
      </w:r>
      <w:r w:rsidR="00A5754C" w:rsidRPr="00681023">
        <w:rPr>
          <w:sz w:val="24"/>
          <w:szCs w:val="24"/>
        </w:rPr>
        <w:fldChar w:fldCharType="separate"/>
      </w:r>
      <w:r w:rsidR="0076046D" w:rsidRPr="00681023">
        <w:rPr>
          <w:sz w:val="24"/>
          <w:szCs w:val="24"/>
        </w:rPr>
        <w:t>2</w:t>
      </w:r>
      <w:r w:rsidR="00A5754C" w:rsidRPr="00681023">
        <w:rPr>
          <w:sz w:val="24"/>
          <w:szCs w:val="24"/>
        </w:rPr>
        <w:fldChar w:fldCharType="end"/>
      </w:r>
      <w:r w:rsidR="004B5EB3" w:rsidRPr="00681023">
        <w:rPr>
          <w:iCs/>
          <w:sz w:val="24"/>
          <w:szCs w:val="24"/>
        </w:rPr>
        <w:t>.</w:t>
      </w:r>
      <w:r w:rsidRPr="00681023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681023">
        <w:rPr>
          <w:iCs/>
          <w:sz w:val="24"/>
          <w:szCs w:val="24"/>
        </w:rPr>
        <w:t>подготовить и подать в составе Заявк</w:t>
      </w:r>
      <w:r w:rsidR="00953802" w:rsidRPr="00681023">
        <w:rPr>
          <w:iCs/>
          <w:sz w:val="24"/>
          <w:szCs w:val="24"/>
        </w:rPr>
        <w:t xml:space="preserve">и, приведены в разделе </w:t>
      </w:r>
      <w:r w:rsidR="00DE7AB5" w:rsidRPr="00681023">
        <w:rPr>
          <w:iCs/>
          <w:sz w:val="24"/>
          <w:szCs w:val="24"/>
        </w:rPr>
        <w:fldChar w:fldCharType="begin"/>
      </w:r>
      <w:r w:rsidR="008D2928" w:rsidRPr="00681023">
        <w:rPr>
          <w:iCs/>
          <w:sz w:val="24"/>
          <w:szCs w:val="24"/>
        </w:rPr>
        <w:instrText xml:space="preserve"> REF _Ref440270602 \r \h </w:instrText>
      </w:r>
      <w:r w:rsidR="00DE7AB5" w:rsidRPr="00681023">
        <w:rPr>
          <w:iCs/>
          <w:sz w:val="24"/>
          <w:szCs w:val="24"/>
        </w:rPr>
      </w:r>
      <w:r w:rsidR="00681023" w:rsidRPr="00681023">
        <w:rPr>
          <w:iCs/>
          <w:sz w:val="24"/>
          <w:szCs w:val="24"/>
        </w:rPr>
        <w:instrText xml:space="preserve"> \* MERGEFORMAT </w:instrText>
      </w:r>
      <w:r w:rsidR="00DE7AB5" w:rsidRPr="00681023">
        <w:rPr>
          <w:iCs/>
          <w:sz w:val="24"/>
          <w:szCs w:val="24"/>
        </w:rPr>
        <w:fldChar w:fldCharType="separate"/>
      </w:r>
      <w:r w:rsidR="0076046D" w:rsidRPr="00681023">
        <w:rPr>
          <w:iCs/>
          <w:sz w:val="24"/>
          <w:szCs w:val="24"/>
        </w:rPr>
        <w:t>5</w:t>
      </w:r>
      <w:r w:rsidR="00DE7AB5" w:rsidRPr="00681023">
        <w:rPr>
          <w:iCs/>
          <w:sz w:val="24"/>
          <w:szCs w:val="24"/>
        </w:rPr>
        <w:fldChar w:fldCharType="end"/>
      </w:r>
      <w:r w:rsidR="004B5EB3" w:rsidRPr="00681023">
        <w:rPr>
          <w:sz w:val="24"/>
          <w:szCs w:val="24"/>
        </w:rPr>
        <w:t>.</w:t>
      </w:r>
    </w:p>
    <w:p w:rsidR="002A47D1" w:rsidRPr="00681023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81023">
        <w:rPr>
          <w:sz w:val="24"/>
          <w:szCs w:val="24"/>
        </w:rPr>
        <w:t xml:space="preserve">В случае, если </w:t>
      </w:r>
      <w:r w:rsidR="00366652" w:rsidRPr="00681023">
        <w:rPr>
          <w:sz w:val="24"/>
          <w:szCs w:val="24"/>
        </w:rPr>
        <w:t>сроки оказания услуг, форма и порядок оплаты</w:t>
      </w:r>
      <w:r w:rsidRPr="00681023">
        <w:rPr>
          <w:sz w:val="24"/>
          <w:szCs w:val="24"/>
        </w:rPr>
        <w:t xml:space="preserve">, указанные в </w:t>
      </w:r>
      <w:proofErr w:type="spellStart"/>
      <w:r w:rsidRPr="00681023">
        <w:rPr>
          <w:sz w:val="24"/>
          <w:szCs w:val="24"/>
        </w:rPr>
        <w:t>п.п</w:t>
      </w:r>
      <w:proofErr w:type="spellEnd"/>
      <w:r w:rsidRPr="00681023">
        <w:rPr>
          <w:sz w:val="24"/>
          <w:szCs w:val="24"/>
        </w:rPr>
        <w:t xml:space="preserve">. </w:t>
      </w:r>
      <w:r w:rsidR="00A5754C" w:rsidRPr="00681023">
        <w:rPr>
          <w:sz w:val="24"/>
          <w:szCs w:val="24"/>
        </w:rPr>
        <w:fldChar w:fldCharType="begin"/>
      </w:r>
      <w:r w:rsidR="00A5754C" w:rsidRPr="00681023">
        <w:rPr>
          <w:sz w:val="24"/>
          <w:szCs w:val="24"/>
        </w:rPr>
        <w:instrText xml:space="preserve"> REF _Ref440270637 \r \h  \* MERGEFORMAT </w:instrText>
      </w:r>
      <w:r w:rsidR="00A5754C" w:rsidRPr="00681023">
        <w:rPr>
          <w:sz w:val="24"/>
          <w:szCs w:val="24"/>
        </w:rPr>
      </w:r>
      <w:r w:rsidR="00A5754C" w:rsidRPr="00681023">
        <w:rPr>
          <w:sz w:val="24"/>
          <w:szCs w:val="24"/>
        </w:rPr>
        <w:fldChar w:fldCharType="separate"/>
      </w:r>
      <w:r w:rsidR="0076046D" w:rsidRPr="00681023">
        <w:rPr>
          <w:sz w:val="24"/>
          <w:szCs w:val="24"/>
        </w:rPr>
        <w:t>1.1.5</w:t>
      </w:r>
      <w:r w:rsidR="00A5754C" w:rsidRPr="00681023">
        <w:rPr>
          <w:sz w:val="24"/>
          <w:szCs w:val="24"/>
        </w:rPr>
        <w:fldChar w:fldCharType="end"/>
      </w:r>
      <w:r w:rsidRPr="00681023">
        <w:rPr>
          <w:sz w:val="24"/>
          <w:szCs w:val="24"/>
        </w:rPr>
        <w:t xml:space="preserve">, </w:t>
      </w:r>
      <w:r w:rsidR="00A5754C" w:rsidRPr="00681023">
        <w:rPr>
          <w:sz w:val="24"/>
          <w:szCs w:val="24"/>
        </w:rPr>
        <w:fldChar w:fldCharType="begin"/>
      </w:r>
      <w:r w:rsidR="00A5754C" w:rsidRPr="00681023">
        <w:rPr>
          <w:sz w:val="24"/>
          <w:szCs w:val="24"/>
        </w:rPr>
        <w:instrText xml:space="preserve"> REF _Ref440270663 \r \h  \* MERGEFORMAT </w:instrText>
      </w:r>
      <w:r w:rsidR="00A5754C" w:rsidRPr="00681023">
        <w:rPr>
          <w:sz w:val="24"/>
          <w:szCs w:val="24"/>
        </w:rPr>
      </w:r>
      <w:r w:rsidR="00A5754C" w:rsidRPr="00681023">
        <w:rPr>
          <w:sz w:val="24"/>
          <w:szCs w:val="24"/>
        </w:rPr>
        <w:fldChar w:fldCharType="separate"/>
      </w:r>
      <w:r w:rsidR="0076046D" w:rsidRPr="00681023">
        <w:rPr>
          <w:sz w:val="24"/>
          <w:szCs w:val="24"/>
        </w:rPr>
        <w:t>1.1.7</w:t>
      </w:r>
      <w:r w:rsidR="00A5754C" w:rsidRPr="00681023">
        <w:rPr>
          <w:sz w:val="24"/>
          <w:szCs w:val="24"/>
        </w:rPr>
        <w:fldChar w:fldCharType="end"/>
      </w:r>
      <w:r w:rsidRPr="00681023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681023">
        <w:rPr>
          <w:sz w:val="24"/>
          <w:szCs w:val="24"/>
        </w:rPr>
        <w:t xml:space="preserve">срокам оказания </w:t>
      </w:r>
      <w:r w:rsidR="00366652" w:rsidRPr="00681023">
        <w:rPr>
          <w:sz w:val="24"/>
          <w:szCs w:val="24"/>
        </w:rPr>
        <w:lastRenderedPageBreak/>
        <w:t>услуг, форме и порядку оплаты</w:t>
      </w:r>
      <w:r w:rsidRPr="00681023">
        <w:rPr>
          <w:sz w:val="24"/>
          <w:szCs w:val="24"/>
        </w:rPr>
        <w:t>, указанным в Приложении №1 (Техническ</w:t>
      </w:r>
      <w:r w:rsidR="00A154B7" w:rsidRPr="00681023">
        <w:rPr>
          <w:sz w:val="24"/>
          <w:szCs w:val="24"/>
        </w:rPr>
        <w:t>о</w:t>
      </w:r>
      <w:proofErr w:type="gramStart"/>
      <w:r w:rsidR="00A154B7" w:rsidRPr="00681023">
        <w:rPr>
          <w:sz w:val="24"/>
          <w:szCs w:val="24"/>
        </w:rPr>
        <w:t>м(</w:t>
      </w:r>
      <w:proofErr w:type="gramEnd"/>
      <w:r w:rsidRPr="00681023">
        <w:rPr>
          <w:sz w:val="24"/>
          <w:szCs w:val="24"/>
        </w:rPr>
        <w:t>их</w:t>
      </w:r>
      <w:r w:rsidR="00A154B7" w:rsidRPr="00681023">
        <w:rPr>
          <w:sz w:val="24"/>
          <w:szCs w:val="24"/>
        </w:rPr>
        <w:t>)</w:t>
      </w:r>
      <w:r w:rsidRPr="00681023">
        <w:rPr>
          <w:sz w:val="24"/>
          <w:szCs w:val="24"/>
        </w:rPr>
        <w:t xml:space="preserve"> задани</w:t>
      </w:r>
      <w:r w:rsidR="00A154B7" w:rsidRPr="00681023">
        <w:rPr>
          <w:sz w:val="24"/>
          <w:szCs w:val="24"/>
        </w:rPr>
        <w:t>и(</w:t>
      </w:r>
      <w:proofErr w:type="spellStart"/>
      <w:r w:rsidRPr="00681023">
        <w:rPr>
          <w:sz w:val="24"/>
          <w:szCs w:val="24"/>
        </w:rPr>
        <w:t>ях</w:t>
      </w:r>
      <w:proofErr w:type="spellEnd"/>
      <w:r w:rsidR="00A154B7" w:rsidRPr="00681023">
        <w:rPr>
          <w:sz w:val="24"/>
          <w:szCs w:val="24"/>
        </w:rPr>
        <w:t>)</w:t>
      </w:r>
      <w:r w:rsidRPr="00681023">
        <w:rPr>
          <w:sz w:val="24"/>
          <w:szCs w:val="24"/>
        </w:rPr>
        <w:t xml:space="preserve">) </w:t>
      </w:r>
      <w:r w:rsidR="00254926" w:rsidRPr="00681023">
        <w:rPr>
          <w:sz w:val="24"/>
          <w:szCs w:val="24"/>
        </w:rPr>
        <w:t>и/или в Приложении №2 (проекте Договора)</w:t>
      </w:r>
      <w:r w:rsidR="00254926" w:rsidRPr="00681023">
        <w:rPr>
          <w:bCs w:val="0"/>
          <w:iCs/>
          <w:sz w:val="24"/>
          <w:szCs w:val="24"/>
        </w:rPr>
        <w:t xml:space="preserve"> </w:t>
      </w:r>
      <w:r w:rsidRPr="00681023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681023">
        <w:rPr>
          <w:sz w:val="24"/>
          <w:szCs w:val="24"/>
        </w:rPr>
        <w:t>п.п</w:t>
      </w:r>
      <w:proofErr w:type="spellEnd"/>
      <w:r w:rsidRPr="00681023">
        <w:rPr>
          <w:sz w:val="24"/>
          <w:szCs w:val="24"/>
        </w:rPr>
        <w:t xml:space="preserve">. </w:t>
      </w:r>
      <w:r w:rsidR="00A5754C" w:rsidRPr="00681023">
        <w:rPr>
          <w:sz w:val="24"/>
          <w:szCs w:val="24"/>
        </w:rPr>
        <w:fldChar w:fldCharType="begin"/>
      </w:r>
      <w:r w:rsidR="00A5754C" w:rsidRPr="00681023">
        <w:rPr>
          <w:sz w:val="24"/>
          <w:szCs w:val="24"/>
        </w:rPr>
        <w:instrText xml:space="preserve"> REF _Ref440270637 \r \h  \* MERGEFORMAT </w:instrText>
      </w:r>
      <w:r w:rsidR="00A5754C" w:rsidRPr="00681023">
        <w:rPr>
          <w:sz w:val="24"/>
          <w:szCs w:val="24"/>
        </w:rPr>
      </w:r>
      <w:r w:rsidR="00A5754C" w:rsidRPr="00681023">
        <w:rPr>
          <w:sz w:val="24"/>
          <w:szCs w:val="24"/>
        </w:rPr>
        <w:fldChar w:fldCharType="separate"/>
      </w:r>
      <w:r w:rsidR="0076046D" w:rsidRPr="00681023">
        <w:rPr>
          <w:sz w:val="24"/>
          <w:szCs w:val="24"/>
        </w:rPr>
        <w:t>1.1.5</w:t>
      </w:r>
      <w:r w:rsidR="00A5754C" w:rsidRPr="00681023">
        <w:rPr>
          <w:sz w:val="24"/>
          <w:szCs w:val="24"/>
        </w:rPr>
        <w:fldChar w:fldCharType="end"/>
      </w:r>
      <w:r w:rsidR="008D2928" w:rsidRPr="00681023">
        <w:rPr>
          <w:sz w:val="24"/>
          <w:szCs w:val="24"/>
        </w:rPr>
        <w:t xml:space="preserve">, </w:t>
      </w:r>
      <w:r w:rsidR="00A5754C" w:rsidRPr="00681023">
        <w:rPr>
          <w:sz w:val="24"/>
          <w:szCs w:val="24"/>
        </w:rPr>
        <w:fldChar w:fldCharType="begin"/>
      </w:r>
      <w:r w:rsidR="00A5754C" w:rsidRPr="00681023">
        <w:rPr>
          <w:sz w:val="24"/>
          <w:szCs w:val="24"/>
        </w:rPr>
        <w:instrText xml:space="preserve"> REF _Ref440270663 \r \h  \* MERGEFORMAT </w:instrText>
      </w:r>
      <w:r w:rsidR="00A5754C" w:rsidRPr="00681023">
        <w:rPr>
          <w:sz w:val="24"/>
          <w:szCs w:val="24"/>
        </w:rPr>
      </w:r>
      <w:r w:rsidR="00A5754C" w:rsidRPr="00681023">
        <w:rPr>
          <w:sz w:val="24"/>
          <w:szCs w:val="24"/>
        </w:rPr>
        <w:fldChar w:fldCharType="separate"/>
      </w:r>
      <w:r w:rsidR="0076046D" w:rsidRPr="00681023">
        <w:rPr>
          <w:sz w:val="24"/>
          <w:szCs w:val="24"/>
        </w:rPr>
        <w:t>1.1.7</w:t>
      </w:r>
      <w:r w:rsidR="00A5754C" w:rsidRPr="00681023">
        <w:rPr>
          <w:sz w:val="24"/>
          <w:szCs w:val="24"/>
        </w:rPr>
        <w:fldChar w:fldCharType="end"/>
      </w:r>
      <w:r w:rsidRPr="00681023">
        <w:rPr>
          <w:sz w:val="24"/>
          <w:szCs w:val="24"/>
        </w:rPr>
        <w:t xml:space="preserve"> настоящей Документации.</w:t>
      </w:r>
    </w:p>
    <w:p w:rsidR="002A47D1" w:rsidRPr="00681023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681023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681023">
        <w:rPr>
          <w:sz w:val="24"/>
          <w:szCs w:val="24"/>
        </w:rPr>
        <w:t xml:space="preserve">оказания услуг и </w:t>
      </w:r>
      <w:r w:rsidRPr="00681023">
        <w:rPr>
          <w:sz w:val="24"/>
          <w:szCs w:val="24"/>
        </w:rPr>
        <w:t>оплаты, не хуже условий указанных в п.</w:t>
      </w:r>
      <w:r w:rsidR="005106E7" w:rsidRPr="00681023">
        <w:rPr>
          <w:sz w:val="24"/>
          <w:szCs w:val="24"/>
        </w:rPr>
        <w:t xml:space="preserve"> </w:t>
      </w:r>
      <w:r w:rsidR="00A5754C" w:rsidRPr="00681023">
        <w:rPr>
          <w:sz w:val="24"/>
          <w:szCs w:val="24"/>
        </w:rPr>
        <w:fldChar w:fldCharType="begin"/>
      </w:r>
      <w:r w:rsidR="00A5754C" w:rsidRPr="00681023">
        <w:rPr>
          <w:sz w:val="24"/>
          <w:szCs w:val="24"/>
        </w:rPr>
        <w:instrText xml:space="preserve"> REF _Ref440270637 \r \h  \* MERGEFORMAT </w:instrText>
      </w:r>
      <w:r w:rsidR="00A5754C" w:rsidRPr="00681023">
        <w:rPr>
          <w:sz w:val="24"/>
          <w:szCs w:val="24"/>
        </w:rPr>
      </w:r>
      <w:r w:rsidR="00A5754C" w:rsidRPr="00681023">
        <w:rPr>
          <w:sz w:val="24"/>
          <w:szCs w:val="24"/>
        </w:rPr>
        <w:fldChar w:fldCharType="separate"/>
      </w:r>
      <w:r w:rsidR="0076046D" w:rsidRPr="00681023">
        <w:rPr>
          <w:bCs w:val="0"/>
          <w:iCs/>
          <w:sz w:val="24"/>
          <w:szCs w:val="24"/>
        </w:rPr>
        <w:t>1.1.5</w:t>
      </w:r>
      <w:r w:rsidR="00A5754C" w:rsidRPr="00681023">
        <w:rPr>
          <w:sz w:val="24"/>
          <w:szCs w:val="24"/>
        </w:rPr>
        <w:fldChar w:fldCharType="end"/>
      </w:r>
      <w:r w:rsidR="005106E7" w:rsidRPr="00681023">
        <w:rPr>
          <w:bCs w:val="0"/>
          <w:iCs/>
          <w:sz w:val="24"/>
          <w:szCs w:val="24"/>
        </w:rPr>
        <w:t xml:space="preserve"> и</w:t>
      </w:r>
      <w:r w:rsidRPr="00681023">
        <w:rPr>
          <w:sz w:val="24"/>
          <w:szCs w:val="24"/>
        </w:rPr>
        <w:t xml:space="preserve"> </w:t>
      </w:r>
      <w:r w:rsidR="00A5754C" w:rsidRPr="00681023">
        <w:rPr>
          <w:sz w:val="24"/>
          <w:szCs w:val="24"/>
        </w:rPr>
        <w:fldChar w:fldCharType="begin"/>
      </w:r>
      <w:r w:rsidR="00A5754C" w:rsidRPr="00681023">
        <w:rPr>
          <w:sz w:val="24"/>
          <w:szCs w:val="24"/>
        </w:rPr>
        <w:instrText xml:space="preserve"> REF _Ref440270663 \r \h  \* MERGEFORMAT </w:instrText>
      </w:r>
      <w:r w:rsidR="00A5754C" w:rsidRPr="00681023">
        <w:rPr>
          <w:sz w:val="24"/>
          <w:szCs w:val="24"/>
        </w:rPr>
      </w:r>
      <w:r w:rsidR="00A5754C" w:rsidRPr="00681023">
        <w:rPr>
          <w:sz w:val="24"/>
          <w:szCs w:val="24"/>
        </w:rPr>
        <w:fldChar w:fldCharType="separate"/>
      </w:r>
      <w:r w:rsidR="0076046D" w:rsidRPr="00681023">
        <w:rPr>
          <w:sz w:val="24"/>
          <w:szCs w:val="24"/>
        </w:rPr>
        <w:t>1.1.7</w:t>
      </w:r>
      <w:r w:rsidR="00A5754C" w:rsidRPr="00681023">
        <w:rPr>
          <w:sz w:val="24"/>
          <w:szCs w:val="24"/>
        </w:rPr>
        <w:fldChar w:fldCharType="end"/>
      </w:r>
      <w:r w:rsidRPr="00681023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_Ref305973033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3.2</w:t>
      </w:r>
      <w:r w:rsidR="00A5754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A5754C">
        <w:fldChar w:fldCharType="begin"/>
      </w:r>
      <w:r w:rsidR="00A5754C">
        <w:instrText xml:space="preserve"> REF _Ref191386109 \n \h  \* MERGEFORMAT </w:instrText>
      </w:r>
      <w:r w:rsidR="00A5754C">
        <w:fldChar w:fldCharType="separate"/>
      </w:r>
      <w:r w:rsidR="0076046D" w:rsidRPr="0076046D">
        <w:rPr>
          <w:color w:val="000000"/>
          <w:sz w:val="24"/>
          <w:szCs w:val="24"/>
        </w:rPr>
        <w:t>3.3.2</w:t>
      </w:r>
      <w:r w:rsidR="00A5754C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A5754C">
        <w:fldChar w:fldCharType="begin"/>
      </w:r>
      <w:r w:rsidR="00A5754C">
        <w:instrText xml:space="preserve"> REF _Ref440272256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5.14</w:t>
      </w:r>
      <w:r w:rsidR="00A5754C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5754C">
        <w:fldChar w:fldCharType="begin"/>
      </w:r>
      <w:r w:rsidR="00A5754C">
        <w:instrText xml:space="preserve"> REF _Ref465847449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5.15</w:t>
      </w:r>
      <w:r w:rsidR="00A5754C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A5754C">
        <w:fldChar w:fldCharType="begin"/>
      </w:r>
      <w:r w:rsidR="00A5754C">
        <w:instrText xml:space="preserve"> REF _Ref191386164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 xml:space="preserve"> 1.4.1 </w:t>
      </w:r>
      <w:r w:rsidR="00A5754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A5754C">
        <w:fldChar w:fldCharType="begin"/>
      </w:r>
      <w:r w:rsidR="00A5754C">
        <w:instrText xml:space="preserve"> REF _Ref306978606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 xml:space="preserve"> 1.4.2 </w:t>
      </w:r>
      <w:r w:rsidR="00A5754C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_Ref306114966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3.3.11</w:t>
      </w:r>
      <w:r w:rsidR="00A5754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DE7AB5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DE7AB5">
        <w:rPr>
          <w:b w:val="0"/>
        </w:rPr>
      </w:r>
      <w:r w:rsidR="00DE7AB5">
        <w:rPr>
          <w:b w:val="0"/>
        </w:rPr>
        <w:fldChar w:fldCharType="separate"/>
      </w:r>
      <w:r w:rsidR="0076046D">
        <w:rPr>
          <w:b w:val="0"/>
        </w:rPr>
        <w:t>1.1.4</w:t>
      </w:r>
      <w:r w:rsidR="00DE7AB5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A5754C">
        <w:fldChar w:fldCharType="begin"/>
      </w:r>
      <w:r w:rsidR="00A5754C">
        <w:instrText xml:space="preserve"> REF _Ref305973147 \r \h  \* MERGEFORMAT </w:instrText>
      </w:r>
      <w:r w:rsidR="00A5754C">
        <w:fldChar w:fldCharType="separate"/>
      </w:r>
      <w:r w:rsidR="0076046D" w:rsidRPr="0076046D">
        <w:rPr>
          <w:b w:val="0"/>
          <w:szCs w:val="24"/>
        </w:rPr>
        <w:t>3.3</w:t>
      </w:r>
      <w:r w:rsidR="00A5754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76046D" w:rsidRPr="0076046D">
        <w:rPr>
          <w:b w:val="0"/>
          <w:szCs w:val="24"/>
        </w:rPr>
        <w:t>5.1</w:t>
      </w:r>
      <w:r w:rsidR="00A5754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A5754C">
        <w:fldChar w:fldCharType="begin"/>
      </w:r>
      <w:r w:rsidR="00A5754C">
        <w:instrText xml:space="preserve"> REF _Ref440284918 \r \h  \* MERGEFORMAT </w:instrText>
      </w:r>
      <w:r w:rsidR="00A5754C">
        <w:fldChar w:fldCharType="separate"/>
      </w:r>
      <w:r w:rsidR="0076046D" w:rsidRPr="0076046D">
        <w:rPr>
          <w:b w:val="0"/>
          <w:szCs w:val="24"/>
        </w:rPr>
        <w:t>5.2</w:t>
      </w:r>
      <w:r w:rsidR="00A5754C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_Ref440537086 \r \h  \* MERGEFORMAT </w:instrText>
      </w:r>
      <w:r w:rsidR="00A5754C">
        <w:fldChar w:fldCharType="separate"/>
      </w:r>
      <w:r w:rsidR="0076046D" w:rsidRPr="0076046D">
        <w:rPr>
          <w:b w:val="0"/>
          <w:bCs w:val="0"/>
          <w:szCs w:val="24"/>
        </w:rPr>
        <w:t>5.3</w:t>
      </w:r>
      <w:r w:rsidR="00A5754C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A5754C">
        <w:fldChar w:fldCharType="begin"/>
      </w:r>
      <w:r w:rsidR="00A5754C">
        <w:instrText xml:space="preserve"> REF _Ref440284947 \r \h  \* MERGEFORMAT </w:instrText>
      </w:r>
      <w:r w:rsidR="00A5754C">
        <w:fldChar w:fldCharType="separate"/>
      </w:r>
      <w:r w:rsidR="0076046D" w:rsidRPr="0076046D">
        <w:rPr>
          <w:b w:val="0"/>
          <w:szCs w:val="24"/>
        </w:rPr>
        <w:t>5.4</w:t>
      </w:r>
      <w:r w:rsidR="00A5754C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DE7AB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DE7AB5">
        <w:rPr>
          <w:b w:val="0"/>
          <w:szCs w:val="24"/>
        </w:rPr>
      </w:r>
      <w:r w:rsidR="00DE7AB5">
        <w:rPr>
          <w:b w:val="0"/>
          <w:szCs w:val="24"/>
        </w:rPr>
        <w:fldChar w:fldCharType="separate"/>
      </w:r>
      <w:r w:rsidR="0076046D">
        <w:rPr>
          <w:b w:val="0"/>
          <w:szCs w:val="24"/>
        </w:rPr>
        <w:t>5.5</w:t>
      </w:r>
      <w:r w:rsidR="00DE7AB5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DE7AB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DE7AB5">
        <w:rPr>
          <w:b w:val="0"/>
          <w:szCs w:val="24"/>
        </w:rPr>
      </w:r>
      <w:r w:rsidR="00DE7AB5">
        <w:rPr>
          <w:b w:val="0"/>
          <w:szCs w:val="24"/>
        </w:rPr>
        <w:fldChar w:fldCharType="separate"/>
      </w:r>
      <w:r w:rsidR="0076046D">
        <w:rPr>
          <w:b w:val="0"/>
          <w:szCs w:val="24"/>
        </w:rPr>
        <w:t>5.6</w:t>
      </w:r>
      <w:r w:rsidR="00DE7AB5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DE7AB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DE7AB5">
        <w:rPr>
          <w:b w:val="0"/>
          <w:szCs w:val="24"/>
        </w:rPr>
      </w:r>
      <w:r w:rsidR="00DE7AB5">
        <w:rPr>
          <w:b w:val="0"/>
          <w:szCs w:val="24"/>
        </w:rPr>
        <w:fldChar w:fldCharType="separate"/>
      </w:r>
      <w:r w:rsidR="0076046D">
        <w:rPr>
          <w:b w:val="0"/>
          <w:szCs w:val="24"/>
        </w:rPr>
        <w:t>3.3.14</w:t>
      </w:r>
      <w:r w:rsidR="00DE7AB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DE7AB5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DE7AB5">
        <w:rPr>
          <w:b w:val="0"/>
          <w:szCs w:val="24"/>
        </w:rPr>
      </w:r>
      <w:r w:rsidR="00DE7AB5">
        <w:rPr>
          <w:b w:val="0"/>
          <w:szCs w:val="24"/>
        </w:rPr>
        <w:fldChar w:fldCharType="separate"/>
      </w:r>
      <w:r w:rsidR="0076046D">
        <w:rPr>
          <w:b w:val="0"/>
          <w:szCs w:val="24"/>
        </w:rPr>
        <w:t>3.6</w:t>
      </w:r>
      <w:r w:rsidR="00DE7AB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DE7AB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DE7AB5">
        <w:rPr>
          <w:b w:val="0"/>
          <w:szCs w:val="24"/>
        </w:rPr>
      </w:r>
      <w:r w:rsidR="00DE7AB5">
        <w:rPr>
          <w:b w:val="0"/>
          <w:szCs w:val="24"/>
        </w:rPr>
        <w:fldChar w:fldCharType="separate"/>
      </w:r>
      <w:r w:rsidR="0076046D">
        <w:rPr>
          <w:b w:val="0"/>
          <w:szCs w:val="24"/>
        </w:rPr>
        <w:t>3.8</w:t>
      </w:r>
      <w:r w:rsidR="00DE7AB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DE7AB5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DE7AB5">
        <w:rPr>
          <w:b w:val="0"/>
        </w:rPr>
      </w:r>
      <w:r w:rsidR="00DE7AB5">
        <w:rPr>
          <w:b w:val="0"/>
        </w:rPr>
        <w:fldChar w:fldCharType="separate"/>
      </w:r>
      <w:r w:rsidR="0076046D">
        <w:rPr>
          <w:b w:val="0"/>
        </w:rPr>
        <w:t>5.6</w:t>
      </w:r>
      <w:r w:rsidR="00DE7AB5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DE7AB5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DE7AB5">
        <w:rPr>
          <w:b w:val="0"/>
        </w:rPr>
      </w:r>
      <w:r w:rsidR="00DE7AB5">
        <w:rPr>
          <w:b w:val="0"/>
        </w:rPr>
        <w:fldChar w:fldCharType="separate"/>
      </w:r>
      <w:r w:rsidR="0076046D">
        <w:rPr>
          <w:b w:val="0"/>
        </w:rPr>
        <w:t>2.2.3</w:t>
      </w:r>
      <w:r w:rsidR="00DE7AB5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E7AB5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E7AB5">
        <w:rPr>
          <w:b w:val="0"/>
        </w:rPr>
      </w:r>
      <w:r w:rsidR="00DE7AB5">
        <w:rPr>
          <w:b w:val="0"/>
        </w:rPr>
        <w:fldChar w:fldCharType="separate"/>
      </w:r>
      <w:r w:rsidR="0076046D">
        <w:rPr>
          <w:b w:val="0"/>
        </w:rPr>
        <w:t>2.3.3</w:t>
      </w:r>
      <w:r w:rsidR="00DE7AB5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A5754C">
        <w:fldChar w:fldCharType="begin"/>
      </w:r>
      <w:r w:rsidR="00A5754C">
        <w:instrText xml:space="preserve"> REF _Ref305973033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3.2</w:t>
      </w:r>
      <w:r w:rsidR="00A5754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A5754C">
        <w:fldChar w:fldCharType="begin"/>
      </w:r>
      <w:r w:rsidR="00A5754C">
        <w:instrText xml:space="preserve"> REF _Ref305973147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3.3</w:t>
      </w:r>
      <w:r w:rsidR="00A5754C">
        <w:fldChar w:fldCharType="end"/>
      </w:r>
      <w:r w:rsidR="00DE7AB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E7AB5" w:rsidRPr="00E71A48">
        <w:rPr>
          <w:bCs w:val="0"/>
          <w:sz w:val="24"/>
          <w:szCs w:val="24"/>
        </w:rPr>
      </w:r>
      <w:r w:rsidR="00DE7AB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DE7AB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E7AB5" w:rsidRPr="00E71A48">
        <w:rPr>
          <w:bCs w:val="0"/>
          <w:sz w:val="24"/>
          <w:szCs w:val="24"/>
        </w:rPr>
      </w:r>
      <w:r w:rsidR="00DE7AB5" w:rsidRPr="00E71A48">
        <w:rPr>
          <w:bCs w:val="0"/>
          <w:sz w:val="24"/>
          <w:szCs w:val="24"/>
        </w:rPr>
        <w:fldChar w:fldCharType="end"/>
      </w:r>
      <w:r w:rsidR="00A5754C">
        <w:fldChar w:fldCharType="begin"/>
      </w:r>
      <w:r w:rsidR="00A5754C">
        <w:instrText xml:space="preserve"> REF _Ref305973214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3.4</w:t>
      </w:r>
      <w:r w:rsidR="00A5754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A5754C">
        <w:fldChar w:fldCharType="begin"/>
      </w:r>
      <w:r w:rsidR="00A5754C">
        <w:instrText xml:space="preserve"> REF _Ref303683883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3.5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DE7AB5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DE7AB5">
        <w:fldChar w:fldCharType="separate"/>
      </w:r>
      <w:r w:rsidR="0076046D">
        <w:rPr>
          <w:bCs w:val="0"/>
          <w:sz w:val="24"/>
          <w:szCs w:val="24"/>
        </w:rPr>
        <w:t>3.6</w:t>
      </w:r>
      <w:r w:rsidR="00DE7AB5">
        <w:fldChar w:fldCharType="end"/>
      </w:r>
      <w:r w:rsidR="00DE7AB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E7AB5" w:rsidRPr="00E71A48">
        <w:rPr>
          <w:bCs w:val="0"/>
          <w:sz w:val="24"/>
          <w:szCs w:val="24"/>
        </w:rPr>
      </w:r>
      <w:r w:rsidR="00DE7AB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A5754C">
        <w:fldChar w:fldCharType="begin"/>
      </w:r>
      <w:r w:rsidR="00A5754C">
        <w:instrText xml:space="preserve"> REF _Ref303250967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3.7</w:t>
      </w:r>
      <w:r w:rsidR="00A5754C">
        <w:fldChar w:fldCharType="end"/>
      </w:r>
      <w:r w:rsidR="00DE7AB5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E7AB5" w:rsidRPr="00E71A48">
        <w:rPr>
          <w:bCs w:val="0"/>
          <w:sz w:val="24"/>
          <w:szCs w:val="24"/>
        </w:rPr>
      </w:r>
      <w:r w:rsidR="00DE7AB5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E542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E54225">
        <w:rPr>
          <w:bCs w:val="0"/>
          <w:sz w:val="24"/>
          <w:szCs w:val="24"/>
        </w:rPr>
      </w:r>
      <w:r w:rsidR="00E54225">
        <w:rPr>
          <w:bCs w:val="0"/>
          <w:sz w:val="24"/>
          <w:szCs w:val="24"/>
        </w:rPr>
        <w:fldChar w:fldCharType="separate"/>
      </w:r>
      <w:r w:rsidR="0076046D">
        <w:rPr>
          <w:bCs w:val="0"/>
          <w:sz w:val="24"/>
          <w:szCs w:val="24"/>
        </w:rPr>
        <w:t>3.9</w:t>
      </w:r>
      <w:r w:rsidR="00E54225">
        <w:rPr>
          <w:bCs w:val="0"/>
          <w:sz w:val="24"/>
          <w:szCs w:val="24"/>
        </w:rPr>
        <w:fldChar w:fldCharType="end"/>
      </w:r>
      <w:r w:rsidR="00DE7AB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E7AB5" w:rsidRPr="00E71A48">
        <w:rPr>
          <w:bCs w:val="0"/>
          <w:sz w:val="24"/>
          <w:szCs w:val="24"/>
        </w:rPr>
      </w:r>
      <w:r w:rsidR="00DE7AB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E54225">
        <w:fldChar w:fldCharType="begin"/>
      </w:r>
      <w:r w:rsidR="00E54225">
        <w:instrText xml:space="preserve"> REF _Ref468875001 \r \h </w:instrText>
      </w:r>
      <w:r w:rsidR="00E54225">
        <w:fldChar w:fldCharType="separate"/>
      </w:r>
      <w:r w:rsidR="0076046D">
        <w:t>3.12</w:t>
      </w:r>
      <w:r w:rsidR="00E54225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A5754C">
        <w:fldChar w:fldCharType="begin"/>
      </w:r>
      <w:r w:rsidR="00A5754C">
        <w:instrText xml:space="preserve"> REF _Ref306140410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3.13</w:t>
      </w:r>
      <w:r w:rsidR="00A5754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5754C">
        <w:fldChar w:fldCharType="begin"/>
      </w:r>
      <w:r w:rsidR="00A5754C">
        <w:instrText xml:space="preserve"> REF _Ref306140451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3.14</w:t>
      </w:r>
      <w:r w:rsidR="00A5754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A5754C">
        <w:fldChar w:fldCharType="begin"/>
      </w:r>
      <w:r w:rsidR="00A5754C">
        <w:instrText xml:space="preserve"> REF _Ref302563524 \n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1.1.1</w:t>
      </w:r>
      <w:r w:rsidR="00A5754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76046D">
        <w:rPr>
          <w:bCs w:val="0"/>
          <w:sz w:val="24"/>
          <w:szCs w:val="24"/>
        </w:rPr>
        <w:t>5.1</w:t>
      </w:r>
      <w:r w:rsidR="00DE7AB5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76046D">
        <w:rPr>
          <w:bCs w:val="0"/>
          <w:sz w:val="24"/>
          <w:szCs w:val="24"/>
        </w:rPr>
        <w:t>5.2</w:t>
      </w:r>
      <w:r w:rsidR="00DE7AB5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76046D">
        <w:rPr>
          <w:bCs w:val="0"/>
          <w:sz w:val="24"/>
          <w:szCs w:val="24"/>
        </w:rPr>
        <w:t>5.3</w:t>
      </w:r>
      <w:r w:rsidR="00DE7AB5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76046D">
        <w:rPr>
          <w:bCs w:val="0"/>
          <w:sz w:val="24"/>
          <w:szCs w:val="24"/>
        </w:rPr>
        <w:t>5.4</w:t>
      </w:r>
      <w:r w:rsidR="00DE7AB5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76046D">
        <w:rPr>
          <w:bCs w:val="0"/>
          <w:sz w:val="24"/>
          <w:szCs w:val="24"/>
        </w:rPr>
        <w:t>5.5</w:t>
      </w:r>
      <w:r w:rsidR="00DE7AB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_Ref191386407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3.3.8</w:t>
      </w:r>
      <w:r w:rsidR="00A5754C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_Ref440361610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5.6</w:t>
      </w:r>
      <w:r w:rsidR="00A5754C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  <w:lang w:eastAsia="ru-RU"/>
        </w:rPr>
        <w:t>5.1</w:t>
      </w:r>
      <w:r w:rsidR="00A5754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A5754C">
        <w:fldChar w:fldCharType="begin"/>
      </w:r>
      <w:r w:rsidR="00A5754C">
        <w:instrText xml:space="preserve"> REF _Ref440271964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5.1.3</w:t>
      </w:r>
      <w:r w:rsidR="00A5754C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_Ref440279062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б)</w:t>
      </w:r>
      <w:r w:rsidR="00A5754C">
        <w:fldChar w:fldCharType="end"/>
      </w:r>
      <w:r w:rsidRPr="00AE1D21">
        <w:rPr>
          <w:sz w:val="24"/>
          <w:szCs w:val="24"/>
        </w:rPr>
        <w:t xml:space="preserve"> п. </w:t>
      </w:r>
      <w:r w:rsidR="00A5754C">
        <w:fldChar w:fldCharType="begin"/>
      </w:r>
      <w:r w:rsidR="00A5754C">
        <w:instrText xml:space="preserve"> REF _Ref303587815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3.3.8.3</w:t>
      </w:r>
      <w:r w:rsidR="00A5754C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_Ref440537086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5.3</w:t>
      </w:r>
      <w:r w:rsidR="00A5754C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A5754C">
        <w:fldChar w:fldCharType="begin"/>
      </w:r>
      <w:r w:rsidR="00A5754C">
        <w:instrText xml:space="preserve"> REF _Ref440274913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  <w:lang w:eastAsia="ru-RU"/>
        </w:rPr>
        <w:t>5.2</w:t>
      </w:r>
      <w:r w:rsidR="00A5754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A5754C">
        <w:fldChar w:fldCharType="begin"/>
      </w:r>
      <w:r w:rsidR="00A5754C">
        <w:instrText xml:space="preserve"> REF _Ref440274902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  <w:lang w:eastAsia="ru-RU"/>
        </w:rPr>
        <w:t>5.4</w:t>
      </w:r>
      <w:r w:rsidR="00A5754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76046D">
        <w:rPr>
          <w:bCs w:val="0"/>
          <w:sz w:val="24"/>
          <w:szCs w:val="24"/>
        </w:rPr>
        <w:t>5.5</w:t>
      </w:r>
      <w:r w:rsidR="00DE7AB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76046D">
        <w:rPr>
          <w:bCs w:val="0"/>
          <w:sz w:val="24"/>
          <w:szCs w:val="24"/>
        </w:rPr>
        <w:t>5.6</w:t>
      </w:r>
      <w:r w:rsidR="00DE7AB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76046D">
        <w:rPr>
          <w:bCs w:val="0"/>
          <w:sz w:val="24"/>
          <w:szCs w:val="24"/>
        </w:rPr>
        <w:t>5.7.1</w:t>
      </w:r>
      <w:r w:rsidR="00DE7AB5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DE7AB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5.7.2</w:t>
      </w:r>
      <w:r w:rsidR="00DE7AB5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A5754C">
        <w:fldChar w:fldCharType="begin"/>
      </w:r>
      <w:r w:rsidR="00A5754C">
        <w:instrText xml:space="preserve"> REF _Ref306005578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3.3.8.3</w:t>
      </w:r>
      <w:r w:rsidR="00A5754C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_Ref440279062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б)</w:t>
      </w:r>
      <w:r w:rsidR="00A5754C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_Ref440372326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д)</w:t>
      </w:r>
      <w:r w:rsidR="00A5754C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_Ref440371812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м)</w:t>
      </w:r>
      <w:r w:rsidR="00A5754C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5754C">
        <w:fldChar w:fldCharType="begin"/>
      </w:r>
      <w:r w:rsidR="00A5754C">
        <w:instrText xml:space="preserve"> REF _Ref440371822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н)</w:t>
      </w:r>
      <w:r w:rsidR="00A5754C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A5754C">
        <w:fldChar w:fldCharType="begin"/>
      </w:r>
      <w:r w:rsidR="00A5754C">
        <w:instrText xml:space="preserve"> REF _Ref442190626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у)</w:t>
      </w:r>
      <w:r w:rsidR="00A5754C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A5754C">
        <w:fldChar w:fldCharType="begin"/>
      </w:r>
      <w:r w:rsidR="00A5754C">
        <w:instrText xml:space="preserve"> REF _Ref306005578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3.3.8.3</w:t>
      </w:r>
      <w:r w:rsidR="00A5754C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A5754C">
        <w:fldChar w:fldCharType="begin"/>
      </w:r>
      <w:r w:rsidR="00A5754C">
        <w:instrText xml:space="preserve"> REF _Ref306143446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3.3.9.3</w:t>
      </w:r>
      <w:r w:rsidR="00A5754C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A5754C">
        <w:fldChar w:fldCharType="begin"/>
      </w:r>
      <w:r w:rsidR="00A5754C">
        <w:instrText xml:space="preserve"> REF _Ref465847423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3.3.10.7</w:t>
      </w:r>
      <w:r w:rsidR="00A5754C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A5754C">
        <w:fldChar w:fldCharType="begin"/>
      </w:r>
      <w:r w:rsidR="00A5754C">
        <w:instrText xml:space="preserve"> REF _Ref442263553 \r \h  \* MERGEFORMAT </w:instrText>
      </w:r>
      <w:r w:rsidR="00A5754C">
        <w:fldChar w:fldCharType="separate"/>
      </w:r>
      <w:r w:rsidR="0076046D" w:rsidRPr="0076046D">
        <w:rPr>
          <w:szCs w:val="24"/>
        </w:rPr>
        <w:t>3.3.14.4</w:t>
      </w:r>
      <w:r w:rsidR="00A5754C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A5754C">
        <w:fldChar w:fldCharType="begin"/>
      </w:r>
      <w:r w:rsidR="00A5754C">
        <w:instrText xml:space="preserve"> REF _Ref440270602 \r \h  \* MERGEFORMAT </w:instrText>
      </w:r>
      <w:r w:rsidR="00A5754C">
        <w:fldChar w:fldCharType="separate"/>
      </w:r>
      <w:r w:rsidR="0076046D">
        <w:t>5</w:t>
      </w:r>
      <w:r w:rsidR="00A5754C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A5754C">
        <w:fldChar w:fldCharType="begin"/>
      </w:r>
      <w:r w:rsidR="00A5754C">
        <w:instrText xml:space="preserve"> REF _Ref191386419 \n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3.3.2</w:t>
      </w:r>
      <w:r w:rsidR="00A5754C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A5754C">
        <w:fldChar w:fldCharType="begin"/>
      </w:r>
      <w:r w:rsidR="00A5754C">
        <w:instrText xml:space="preserve"> REF _Ref440272256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5.14</w:t>
      </w:r>
      <w:r w:rsidR="00A5754C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5754C">
        <w:fldChar w:fldCharType="begin"/>
      </w:r>
      <w:r w:rsidR="00A5754C">
        <w:instrText xml:space="preserve"> REF _Ref465847449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5.15</w:t>
      </w:r>
      <w:r w:rsidR="00A5754C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_Ref440361959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5.5</w:t>
      </w:r>
      <w:r w:rsidR="00A5754C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A5754C">
        <w:fldChar w:fldCharType="begin"/>
      </w:r>
      <w:r w:rsidR="00A5754C">
        <w:instrText xml:space="preserve"> REF _Ref440271036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5.4</w:t>
      </w:r>
      <w:r w:rsidR="00A5754C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5.1</w:t>
      </w:r>
      <w:r w:rsidR="00A5754C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5.1</w:t>
      </w:r>
      <w:r w:rsidR="00A5754C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A5754C">
        <w:fldChar w:fldCharType="begin"/>
      </w:r>
      <w:r w:rsidR="00A5754C">
        <w:instrText xml:space="preserve"> REF _Ref440272256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5.14</w:t>
      </w:r>
      <w:r w:rsidR="00A5754C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5754C">
        <w:fldChar w:fldCharType="begin"/>
      </w:r>
      <w:r w:rsidR="00A5754C">
        <w:instrText xml:space="preserve"> REF _Ref465847449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5.15</w:t>
      </w:r>
      <w:r w:rsidR="00A5754C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3.4.1.3</w:t>
      </w:r>
      <w:r w:rsidR="00A5754C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774D03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74D03">
        <w:rPr>
          <w:bCs w:val="0"/>
          <w:sz w:val="24"/>
          <w:szCs w:val="24"/>
        </w:rPr>
        <w:t xml:space="preserve">Начальная (максимальная) цена </w:t>
      </w:r>
      <w:r w:rsidR="00123C70" w:rsidRPr="00774D03">
        <w:rPr>
          <w:bCs w:val="0"/>
          <w:sz w:val="24"/>
          <w:szCs w:val="24"/>
        </w:rPr>
        <w:t>Договор</w:t>
      </w:r>
      <w:r w:rsidRPr="00774D03">
        <w:rPr>
          <w:bCs w:val="0"/>
          <w:sz w:val="24"/>
          <w:szCs w:val="24"/>
        </w:rPr>
        <w:t>а</w:t>
      </w:r>
      <w:r w:rsidR="00216641" w:rsidRPr="00774D03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774D03">
        <w:rPr>
          <w:b/>
          <w:bCs w:val="0"/>
          <w:sz w:val="24"/>
          <w:szCs w:val="24"/>
          <w:u w:val="single"/>
        </w:rPr>
        <w:t xml:space="preserve">По Лоту </w:t>
      </w:r>
      <w:r w:rsidRPr="00E40BD7">
        <w:rPr>
          <w:b/>
          <w:bCs w:val="0"/>
          <w:sz w:val="24"/>
          <w:szCs w:val="24"/>
          <w:u w:val="single"/>
        </w:rPr>
        <w:t>№1:</w:t>
      </w:r>
      <w:r w:rsidR="00717F60" w:rsidRPr="00E40BD7">
        <w:rPr>
          <w:bCs w:val="0"/>
          <w:sz w:val="24"/>
          <w:szCs w:val="24"/>
        </w:rPr>
        <w:t xml:space="preserve"> </w:t>
      </w:r>
      <w:r w:rsidR="00E40BD7" w:rsidRPr="00E40BD7">
        <w:rPr>
          <w:b/>
          <w:sz w:val="24"/>
          <w:szCs w:val="24"/>
        </w:rPr>
        <w:t>204 000,00</w:t>
      </w:r>
      <w:r w:rsidR="00E40BD7" w:rsidRPr="00E40BD7">
        <w:rPr>
          <w:sz w:val="24"/>
          <w:szCs w:val="24"/>
        </w:rPr>
        <w:t xml:space="preserve"> (Двести четыре тысячи) рублей 00 копеек РФ, без учета НДС; НДС составляет </w:t>
      </w:r>
      <w:r w:rsidR="00E40BD7" w:rsidRPr="00E40BD7">
        <w:rPr>
          <w:b/>
          <w:sz w:val="24"/>
          <w:szCs w:val="24"/>
        </w:rPr>
        <w:t xml:space="preserve">36 720,00 </w:t>
      </w:r>
      <w:r w:rsidR="00E40BD7" w:rsidRPr="00E40BD7">
        <w:rPr>
          <w:sz w:val="24"/>
          <w:szCs w:val="24"/>
        </w:rPr>
        <w:t xml:space="preserve">(Тридцать шесть тысяч семьсот двадцать) рублей 00 копеек РФ; </w:t>
      </w:r>
      <w:r w:rsidR="00E40BD7" w:rsidRPr="00E40BD7">
        <w:rPr>
          <w:b/>
          <w:sz w:val="24"/>
          <w:szCs w:val="24"/>
        </w:rPr>
        <w:t>240 720,00</w:t>
      </w:r>
      <w:r w:rsidR="00E40BD7" w:rsidRPr="00E40BD7">
        <w:rPr>
          <w:sz w:val="24"/>
          <w:szCs w:val="24"/>
        </w:rPr>
        <w:t xml:space="preserve"> (Двести сорок тысяч семьсот двадцать) рублей 00 копеек РФ, с учетом НДС</w:t>
      </w:r>
      <w:r w:rsidR="00876B20" w:rsidRPr="00E40BD7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5.1</w:t>
      </w:r>
      <w:r w:rsidR="00A5754C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_Ref440271072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5.2</w:t>
      </w:r>
      <w:r w:rsidR="00A5754C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A5754C">
        <w:fldChar w:fldCharType="begin"/>
      </w:r>
      <w:r w:rsidR="00A5754C">
        <w:instrText xml:space="preserve"> REF _Ref440361439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5.5</w:t>
      </w:r>
      <w:r w:rsidR="00A5754C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A5754C">
        <w:fldChar w:fldCharType="begin"/>
      </w:r>
      <w:r w:rsidR="00A5754C">
        <w:instrText xml:space="preserve"> REF _Ref306138385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3.6.4</w:t>
      </w:r>
      <w:r w:rsidR="00A5754C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A5754C">
        <w:fldChar w:fldCharType="begin"/>
      </w:r>
      <w:r w:rsidR="00A5754C">
        <w:instrText xml:space="preserve"> REF _Ref465670219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3.11</w:t>
      </w:r>
      <w:r w:rsidR="00A5754C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A5754C">
        <w:fldChar w:fldCharType="begin"/>
      </w:r>
      <w:r w:rsidR="00A5754C">
        <w:instrText xml:space="preserve"> REF _Ref191386451 \n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3.3.9</w:t>
      </w:r>
      <w:r w:rsidR="00A5754C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_Ref440876619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3.3.10</w:t>
      </w:r>
      <w:r w:rsidR="00A5754C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876B20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</w:t>
      </w:r>
      <w:r w:rsidRPr="00876B20">
        <w:rPr>
          <w:sz w:val="24"/>
          <w:szCs w:val="24"/>
        </w:rPr>
        <w:t xml:space="preserve">разрешающих документов необходимо для оказания услуг, указанных в п. </w:t>
      </w:r>
      <w:r w:rsidR="00A5754C" w:rsidRPr="00876B20">
        <w:fldChar w:fldCharType="begin"/>
      </w:r>
      <w:r w:rsidR="00A5754C" w:rsidRPr="00876B20">
        <w:instrText xml:space="preserve"> REF _Ref440275279 \r \h  \* MERGEFORMAT </w:instrText>
      </w:r>
      <w:r w:rsidR="00A5754C" w:rsidRPr="00876B20">
        <w:fldChar w:fldCharType="separate"/>
      </w:r>
      <w:r w:rsidR="0076046D" w:rsidRPr="0076046D">
        <w:rPr>
          <w:sz w:val="24"/>
          <w:szCs w:val="24"/>
        </w:rPr>
        <w:t>1.1.4</w:t>
      </w:r>
      <w:r w:rsidR="00A5754C" w:rsidRPr="00876B20">
        <w:fldChar w:fldCharType="end"/>
      </w:r>
      <w:r w:rsidRPr="00876B20">
        <w:rPr>
          <w:sz w:val="24"/>
          <w:szCs w:val="24"/>
        </w:rPr>
        <w:t xml:space="preserve"> и разделе </w:t>
      </w:r>
      <w:r w:rsidR="00A5754C" w:rsidRPr="00876B20">
        <w:fldChar w:fldCharType="begin"/>
      </w:r>
      <w:r w:rsidR="00A5754C" w:rsidRPr="00876B20">
        <w:instrText xml:space="preserve"> REF _Ref440270568 \r \h  \* MERGEFORMAT </w:instrText>
      </w:r>
      <w:r w:rsidR="00A5754C" w:rsidRPr="00876B20">
        <w:fldChar w:fldCharType="separate"/>
      </w:r>
      <w:r w:rsidR="0076046D">
        <w:t>4</w:t>
      </w:r>
      <w:r w:rsidR="00A5754C" w:rsidRPr="00876B20">
        <w:fldChar w:fldCharType="end"/>
      </w:r>
      <w:r w:rsidRPr="00876B20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876B20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876B20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876B20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876B20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876B20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876B20">
        <w:rPr>
          <w:color w:val="000000"/>
          <w:sz w:val="24"/>
          <w:szCs w:val="24"/>
          <w:lang w:eastAsia="ru-RU"/>
        </w:rPr>
        <w:t xml:space="preserve">оказания </w:t>
      </w:r>
      <w:r w:rsidRPr="00876B20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876B20">
        <w:rPr>
          <w:color w:val="000000"/>
          <w:sz w:val="24"/>
          <w:szCs w:val="24"/>
          <w:lang w:eastAsia="ru-RU"/>
        </w:rPr>
        <w:t>услуг</w:t>
      </w:r>
      <w:r w:rsidR="009F4858" w:rsidRPr="00876B20">
        <w:rPr>
          <w:color w:val="000000"/>
          <w:sz w:val="24"/>
          <w:szCs w:val="24"/>
          <w:lang w:eastAsia="ru-RU"/>
        </w:rPr>
        <w:t xml:space="preserve"> </w:t>
      </w:r>
      <w:r w:rsidR="005347FA" w:rsidRPr="00876B20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876B20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_Ref440291364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3.3.8.1</w:t>
      </w:r>
      <w:r w:rsidR="00A5754C">
        <w:fldChar w:fldCharType="end"/>
      </w:r>
      <w:r w:rsidRPr="00AE1D21">
        <w:rPr>
          <w:sz w:val="24"/>
          <w:szCs w:val="24"/>
        </w:rPr>
        <w:t>-</w:t>
      </w:r>
      <w:r w:rsidR="00A5754C">
        <w:fldChar w:fldCharType="begin"/>
      </w:r>
      <w:r w:rsidR="00A5754C">
        <w:instrText xml:space="preserve"> REF _Ref303669127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3.3.8.2</w:t>
      </w:r>
      <w:r w:rsidR="00A5754C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</w:t>
      </w:r>
      <w:r w:rsidRPr="00AE1D21">
        <w:rPr>
          <w:sz w:val="24"/>
          <w:szCs w:val="24"/>
        </w:rPr>
        <w:lastRenderedPageBreak/>
        <w:t>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_Ref440271993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5.11</w:t>
      </w:r>
      <w:r w:rsidR="00A5754C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_Ref440271964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5.1.3</w:t>
      </w:r>
      <w:r w:rsidR="00A5754C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_Ref440272035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5.12</w:t>
      </w:r>
      <w:r w:rsidR="00A5754C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_Ref440272051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5.13</w:t>
      </w:r>
      <w:r w:rsidR="00A5754C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</w:t>
      </w:r>
      <w:r w:rsidR="00F82225" w:rsidRPr="00AE1D21">
        <w:rPr>
          <w:sz w:val="24"/>
          <w:szCs w:val="24"/>
        </w:rPr>
        <w:lastRenderedPageBreak/>
        <w:t xml:space="preserve">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_Ref440272119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5.7.1</w:t>
      </w:r>
      <w:r w:rsidR="00A5754C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DE7AB5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5.7.2</w:t>
      </w:r>
      <w:r w:rsidR="00DE7AB5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 xml:space="preserve"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</w:t>
      </w:r>
      <w:r w:rsidR="00DA481F" w:rsidRPr="00AE1D21">
        <w:rPr>
          <w:sz w:val="24"/>
          <w:szCs w:val="24"/>
        </w:rPr>
        <w:lastRenderedPageBreak/>
        <w:t>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A5754C">
        <w:fldChar w:fldCharType="begin"/>
      </w:r>
      <w:r w:rsidR="00A5754C">
        <w:instrText xml:space="preserve"> REF _Ref440275279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1.1.4</w:t>
      </w:r>
      <w:r w:rsidR="00A5754C">
        <w:fldChar w:fldCharType="end"/>
      </w:r>
      <w:r w:rsidRPr="009F2BF9">
        <w:rPr>
          <w:sz w:val="24"/>
          <w:szCs w:val="24"/>
        </w:rPr>
        <w:t xml:space="preserve"> и разделе </w:t>
      </w:r>
      <w:r w:rsidR="00A5754C">
        <w:fldChar w:fldCharType="begin"/>
      </w:r>
      <w:r w:rsidR="00A5754C">
        <w:instrText xml:space="preserve"> REF _Ref440270568 \r \h  \* MERGEFORMAT </w:instrText>
      </w:r>
      <w:r w:rsidR="00A5754C">
        <w:fldChar w:fldCharType="separate"/>
      </w:r>
      <w:r w:rsidR="0076046D">
        <w:t>4</w:t>
      </w:r>
      <w:r w:rsidR="00A5754C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DE7AB5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5.8</w:t>
      </w:r>
      <w:r w:rsidR="00DE7AB5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_Ref55336389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5.9</w:t>
      </w:r>
      <w:r w:rsidR="00A5754C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_Ref55336398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5.10</w:t>
      </w:r>
      <w:r w:rsidR="00A5754C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_Ref440272256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5.14</w:t>
      </w:r>
      <w:r w:rsidR="00A5754C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_Ref440272274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5.16</w:t>
      </w:r>
      <w:r w:rsidR="00A5754C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lastRenderedPageBreak/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A5754C">
        <w:fldChar w:fldCharType="begin"/>
      </w:r>
      <w:r w:rsidR="00A5754C">
        <w:instrText xml:space="preserve"> REF _Ref465675151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3.11.2</w:t>
      </w:r>
      <w:r w:rsidR="00A5754C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</w:t>
      </w:r>
      <w:r w:rsidRPr="00E71A48">
        <w:rPr>
          <w:bCs w:val="0"/>
          <w:sz w:val="24"/>
          <w:szCs w:val="24"/>
        </w:rPr>
        <w:lastRenderedPageBreak/>
        <w:t xml:space="preserve">(подраздел </w:t>
      </w:r>
      <w:r w:rsidR="00A5754C">
        <w:fldChar w:fldCharType="begin"/>
      </w:r>
      <w:r w:rsidR="00A5754C">
        <w:instrText xml:space="preserve"> REF _Ref191386407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3.3.8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DE7AB5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76046D">
        <w:rPr>
          <w:bCs w:val="0"/>
          <w:sz w:val="24"/>
          <w:szCs w:val="24"/>
        </w:rPr>
        <w:t>3.3.8.1</w:t>
      </w:r>
      <w:r w:rsidR="00DE7AB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A5754C">
        <w:fldChar w:fldCharType="begin"/>
      </w:r>
      <w:r w:rsidR="00A5754C">
        <w:instrText xml:space="preserve"> REF _Ref303669127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3.3.8.2</w:t>
      </w:r>
      <w:r w:rsidR="00A5754C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_Ref442190626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у)</w:t>
      </w:r>
      <w:r w:rsidR="00A5754C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A5754C">
        <w:fldChar w:fldCharType="begin"/>
      </w:r>
      <w:r w:rsidR="00A5754C">
        <w:instrText xml:space="preserve"> REF _Ref303587815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3.3.8.3</w:t>
      </w:r>
      <w:r w:rsidR="00A5754C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A5754C">
        <w:fldChar w:fldCharType="begin"/>
      </w:r>
      <w:r w:rsidR="00A5754C">
        <w:instrText xml:space="preserve"> REF _Ref440272510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5.17</w:t>
      </w:r>
      <w:r w:rsidR="00A5754C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_Ref191386482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3.3.8.1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A5754C">
        <w:fldChar w:fldCharType="begin"/>
      </w:r>
      <w:r w:rsidR="00A5754C">
        <w:instrText xml:space="preserve"> REF _Ref191386407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3.3.8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DE7AB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76046D">
        <w:rPr>
          <w:bCs w:val="0"/>
          <w:sz w:val="24"/>
          <w:szCs w:val="24"/>
        </w:rPr>
        <w:t>3.3.8.2</w:t>
      </w:r>
      <w:r w:rsidR="00DE7AB5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A5754C">
        <w:fldChar w:fldCharType="begin"/>
      </w:r>
      <w:r w:rsidR="00A5754C">
        <w:instrText xml:space="preserve"> REF _Ref307563248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  <w:lang w:val="en-US"/>
        </w:rPr>
        <w:t>a</w:t>
      </w:r>
      <w:r w:rsidR="0076046D" w:rsidRPr="0076046D">
        <w:rPr>
          <w:bCs w:val="0"/>
          <w:sz w:val="24"/>
          <w:szCs w:val="24"/>
        </w:rPr>
        <w:t>)</w:t>
      </w:r>
      <w:r w:rsidR="00A5754C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A5754C">
        <w:fldChar w:fldCharType="begin"/>
      </w:r>
      <w:r w:rsidR="00A5754C">
        <w:instrText xml:space="preserve"> REF _Ref307563262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  <w:lang w:val="en-US"/>
        </w:rPr>
        <w:t>g</w:t>
      </w:r>
      <w:r w:rsidR="0076046D" w:rsidRPr="0076046D">
        <w:rPr>
          <w:bCs w:val="0"/>
          <w:sz w:val="24"/>
          <w:szCs w:val="24"/>
        </w:rPr>
        <w:t>)</w:t>
      </w:r>
      <w:r w:rsidR="00A5754C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A5754C">
        <w:fldChar w:fldCharType="begin"/>
      </w:r>
      <w:r w:rsidR="00A5754C">
        <w:instrText xml:space="preserve"> REF _Ref306032591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3.3.10.4</w:t>
      </w:r>
      <w:r w:rsidR="00A5754C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_Ref303669127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3.3.8.2</w:t>
      </w:r>
      <w:r w:rsidR="00A5754C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_Ref442190626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у)</w:t>
      </w:r>
      <w:r w:rsidR="00A5754C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A5754C">
        <w:fldChar w:fldCharType="begin"/>
      </w:r>
      <w:r w:rsidR="00A5754C">
        <w:instrText xml:space="preserve"> REF _Ref303587815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3.3.8.3</w:t>
      </w:r>
      <w:r w:rsidR="00A5754C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</w:t>
      </w:r>
      <w:r w:rsidR="00717F60" w:rsidRPr="00AE1D21">
        <w:rPr>
          <w:bCs w:val="0"/>
          <w:sz w:val="24"/>
          <w:szCs w:val="24"/>
        </w:rPr>
        <w:lastRenderedPageBreak/>
        <w:t xml:space="preserve">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76046D">
        <w:rPr>
          <w:bCs w:val="0"/>
          <w:sz w:val="24"/>
          <w:szCs w:val="24"/>
        </w:rPr>
        <w:t>5.18</w:t>
      </w:r>
      <w:r w:rsidR="00DE7AB5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76046D">
        <w:rPr>
          <w:bCs w:val="0"/>
          <w:sz w:val="24"/>
          <w:szCs w:val="24"/>
        </w:rPr>
        <w:t>3.3.8.1</w:t>
      </w:r>
      <w:r w:rsidR="00DE7AB5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DE7AB5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DE7AB5">
        <w:rPr>
          <w:bCs w:val="0"/>
          <w:iCs/>
          <w:sz w:val="24"/>
          <w:szCs w:val="24"/>
        </w:rPr>
      </w:r>
      <w:r w:rsidR="00DE7AB5">
        <w:rPr>
          <w:bCs w:val="0"/>
          <w:iCs/>
          <w:sz w:val="24"/>
          <w:szCs w:val="24"/>
        </w:rPr>
        <w:fldChar w:fldCharType="separate"/>
      </w:r>
      <w:r w:rsidR="0076046D">
        <w:rPr>
          <w:bCs w:val="0"/>
          <w:iCs/>
          <w:sz w:val="24"/>
          <w:szCs w:val="24"/>
        </w:rPr>
        <w:t>3.3.12</w:t>
      </w:r>
      <w:r w:rsidR="00DE7AB5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A5754C">
        <w:fldChar w:fldCharType="begin"/>
      </w:r>
      <w:r w:rsidR="00A5754C">
        <w:instrText xml:space="preserve"> REF _Ref440289401 \r \h  \* MERGEFORMAT </w:instrText>
      </w:r>
      <w:r w:rsidR="00A5754C">
        <w:fldChar w:fldCharType="separate"/>
      </w:r>
      <w:r w:rsidR="0076046D" w:rsidRPr="0076046D">
        <w:rPr>
          <w:bCs w:val="0"/>
          <w:iCs/>
          <w:sz w:val="24"/>
          <w:szCs w:val="24"/>
        </w:rPr>
        <w:t>3.3.13</w:t>
      </w:r>
      <w:r w:rsidR="00A5754C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lastRenderedPageBreak/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A5754C">
        <w:fldChar w:fldCharType="begin"/>
      </w:r>
      <w:r w:rsidR="00A5754C">
        <w:instrText xml:space="preserve"> REF _Ref467168844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3.3.14.3</w:t>
      </w:r>
      <w:r w:rsidR="00A5754C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A5754C">
        <w:fldChar w:fldCharType="begin"/>
      </w:r>
      <w:r w:rsidR="00A5754C">
        <w:instrText xml:space="preserve"> REF _Ref442263553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3.3.14.4</w:t>
      </w:r>
      <w:r w:rsidR="00A5754C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A5754C">
        <w:fldChar w:fldCharType="begin"/>
      </w:r>
      <w:r w:rsidR="00A5754C">
        <w:instrText xml:space="preserve"> REF _Ref440272678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  <w:lang w:eastAsia="ru-RU"/>
        </w:rPr>
        <w:t>5.14</w:t>
      </w:r>
      <w:r w:rsidR="00A5754C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A5754C">
        <w:fldChar w:fldCharType="begin"/>
      </w:r>
      <w:r w:rsidR="00A5754C">
        <w:instrText xml:space="preserve"> REF _Ref306008743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3.3.4</w:t>
      </w:r>
      <w:r w:rsidR="00A5754C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3.4.1.3</w:t>
      </w:r>
      <w:r w:rsidR="00A5754C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E542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E54225">
        <w:rPr>
          <w:bCs w:val="0"/>
          <w:sz w:val="24"/>
          <w:szCs w:val="24"/>
        </w:rPr>
      </w:r>
      <w:r w:rsidR="00E54225">
        <w:rPr>
          <w:bCs w:val="0"/>
          <w:sz w:val="24"/>
          <w:szCs w:val="24"/>
        </w:rPr>
        <w:fldChar w:fldCharType="separate"/>
      </w:r>
      <w:r w:rsidR="0076046D">
        <w:rPr>
          <w:bCs w:val="0"/>
          <w:sz w:val="24"/>
          <w:szCs w:val="24"/>
        </w:rPr>
        <w:t>3.12</w:t>
      </w:r>
      <w:r w:rsidR="00E5422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DE7AB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76046D">
        <w:rPr>
          <w:bCs w:val="0"/>
          <w:sz w:val="24"/>
          <w:szCs w:val="24"/>
        </w:rPr>
        <w:t>3.13</w:t>
      </w:r>
      <w:r w:rsidR="00DE7AB5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A5754C">
        <w:fldChar w:fldCharType="begin"/>
      </w:r>
      <w:r w:rsidR="00A5754C">
        <w:instrText xml:space="preserve"> REF _Ref305753174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-3.3.14.3</w:t>
      </w:r>
      <w:r w:rsidR="0076046D">
        <w:t>.2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F273A">
        <w:rPr>
          <w:bCs w:val="0"/>
          <w:sz w:val="24"/>
          <w:szCs w:val="24"/>
        </w:rPr>
        <w:lastRenderedPageBreak/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5754C">
        <w:fldChar w:fldCharType="begin"/>
      </w:r>
      <w:r w:rsidR="00A5754C">
        <w:instrText xml:space="preserve"> REF _Ref440272256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  <w:lang w:eastAsia="ru-RU"/>
        </w:rPr>
        <w:t>5.14</w:t>
      </w:r>
      <w:r w:rsidR="00A5754C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E7AB5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DE7AB5">
        <w:fldChar w:fldCharType="separate"/>
      </w:r>
      <w:r w:rsidR="0076046D">
        <w:rPr>
          <w:bCs w:val="0"/>
          <w:sz w:val="24"/>
          <w:szCs w:val="24"/>
          <w:lang w:eastAsia="ru-RU"/>
        </w:rPr>
        <w:t>5.15</w:t>
      </w:r>
      <w:r w:rsidR="00DE7AB5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3.4.1.3</w:t>
      </w:r>
      <w:r w:rsidR="00A5754C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76B20" w:rsidRPr="00C24ECF">
        <w:rPr>
          <w:sz w:val="24"/>
          <w:szCs w:val="24"/>
        </w:rPr>
        <w:t xml:space="preserve">РФ, </w:t>
      </w:r>
      <w:r w:rsidR="00876B20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876B20" w:rsidRPr="00C24ECF">
        <w:rPr>
          <w:iCs/>
          <w:sz w:val="24"/>
          <w:szCs w:val="24"/>
        </w:rPr>
        <w:t>Арзамасская</w:t>
      </w:r>
      <w:proofErr w:type="spellEnd"/>
      <w:r w:rsidR="00876B20" w:rsidRPr="00C24ECF">
        <w:rPr>
          <w:iCs/>
          <w:sz w:val="24"/>
          <w:szCs w:val="24"/>
        </w:rPr>
        <w:t>, д. 2</w:t>
      </w:r>
      <w:r w:rsidR="00876B20" w:rsidRPr="00C24ECF">
        <w:rPr>
          <w:sz w:val="24"/>
          <w:szCs w:val="24"/>
        </w:rPr>
        <w:t xml:space="preserve">, </w:t>
      </w:r>
      <w:proofErr w:type="spellStart"/>
      <w:r w:rsidR="00876B20" w:rsidRPr="00C24ECF">
        <w:rPr>
          <w:sz w:val="24"/>
          <w:szCs w:val="24"/>
        </w:rPr>
        <w:t>каб</w:t>
      </w:r>
      <w:proofErr w:type="spellEnd"/>
      <w:r w:rsidR="00876B20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A5754C">
        <w:fldChar w:fldCharType="begin"/>
      </w:r>
      <w:r w:rsidR="00A5754C">
        <w:instrText xml:space="preserve"> REF _Ref191386085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1.1.1</w:t>
      </w:r>
      <w:r w:rsidR="00A5754C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A5754C">
        <w:fldChar w:fldCharType="begin"/>
      </w:r>
      <w:r w:rsidR="00A5754C">
        <w:instrText xml:space="preserve"> REF _Ref303323780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1.1.4</w:t>
      </w:r>
      <w:r w:rsidR="00A5754C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A5754C">
        <w:fldChar w:fldCharType="begin"/>
      </w:r>
      <w:r w:rsidR="00A5754C">
        <w:instrText xml:space="preserve"> REF _Ref467508029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3.3.14.5</w:t>
      </w:r>
      <w:r w:rsidR="00A5754C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76046D" w:rsidRPr="0076046D">
        <w:rPr>
          <w:szCs w:val="24"/>
        </w:rPr>
        <w:t>3.4.1.3</w:t>
      </w:r>
      <w:r w:rsidR="00A5754C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76046D" w:rsidRPr="0076046D">
        <w:rPr>
          <w:szCs w:val="24"/>
        </w:rPr>
        <w:t>3.4.1.3</w:t>
      </w:r>
      <w:r w:rsidR="00A5754C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</w:t>
      </w:r>
      <w:r w:rsidRPr="001E3137">
        <w:rPr>
          <w:szCs w:val="24"/>
        </w:rPr>
        <w:lastRenderedPageBreak/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A5754C">
        <w:fldChar w:fldCharType="begin"/>
      </w:r>
      <w:r w:rsidR="00A5754C">
        <w:instrText xml:space="preserve"> REF _Ref55335823 \r \h  \* MERGEFORMAT </w:instrText>
      </w:r>
      <w:r w:rsidR="00A5754C">
        <w:fldChar w:fldCharType="separate"/>
      </w:r>
      <w:r w:rsidR="0076046D" w:rsidRPr="0076046D">
        <w:rPr>
          <w:rFonts w:eastAsia="Calibri"/>
          <w:szCs w:val="24"/>
          <w:lang w:eastAsia="en-US"/>
        </w:rPr>
        <w:t>5.7</w:t>
      </w:r>
      <w:r w:rsidR="00A5754C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876B20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876B20">
        <w:rPr>
          <w:rFonts w:eastAsia="Calibri"/>
          <w:szCs w:val="24"/>
          <w:lang w:eastAsia="en-US"/>
        </w:rPr>
        <w:t>73</w:t>
      </w:r>
      <w:r w:rsidR="00876B20" w:rsidRPr="009D331F">
        <w:rPr>
          <w:rFonts w:eastAsia="Calibri"/>
          <w:szCs w:val="24"/>
          <w:lang w:eastAsia="en-US"/>
        </w:rPr>
        <w:t xml:space="preserve">) </w:t>
      </w:r>
      <w:r w:rsidR="00876B20">
        <w:rPr>
          <w:rFonts w:eastAsia="Calibri"/>
          <w:szCs w:val="24"/>
          <w:lang w:eastAsia="en-US"/>
        </w:rPr>
        <w:t>249</w:t>
      </w:r>
      <w:r w:rsidR="00876B20" w:rsidRPr="009D331F">
        <w:rPr>
          <w:rFonts w:eastAsia="Calibri"/>
          <w:szCs w:val="24"/>
          <w:lang w:eastAsia="en-US"/>
        </w:rPr>
        <w:t>-</w:t>
      </w:r>
      <w:r w:rsidR="00876B20">
        <w:rPr>
          <w:rFonts w:eastAsia="Calibri"/>
          <w:szCs w:val="24"/>
          <w:lang w:eastAsia="en-US"/>
        </w:rPr>
        <w:t>57</w:t>
      </w:r>
      <w:r w:rsidR="00876B20" w:rsidRPr="009D331F">
        <w:rPr>
          <w:rFonts w:eastAsia="Calibri"/>
          <w:szCs w:val="24"/>
          <w:lang w:eastAsia="en-US"/>
        </w:rPr>
        <w:t>-</w:t>
      </w:r>
      <w:r w:rsidR="00876B20">
        <w:rPr>
          <w:rFonts w:eastAsia="Calibri"/>
          <w:szCs w:val="24"/>
          <w:lang w:eastAsia="en-US"/>
        </w:rPr>
        <w:t>66</w:t>
      </w:r>
      <w:r w:rsidR="00876B20" w:rsidRPr="009D331F">
        <w:rPr>
          <w:rFonts w:eastAsia="Calibri"/>
          <w:szCs w:val="24"/>
          <w:lang w:eastAsia="en-US"/>
        </w:rPr>
        <w:t>, адрес</w:t>
      </w:r>
      <w:proofErr w:type="gramEnd"/>
      <w:r w:rsidR="00876B20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876B20" w:rsidRPr="009D331F">
          <w:rPr>
            <w:rStyle w:val="a7"/>
            <w:rFonts w:eastAsia="Calibri"/>
            <w:lang w:val="en-US" w:eastAsia="en-US"/>
          </w:rPr>
          <w:t>Zaitseva</w:t>
        </w:r>
        <w:r w:rsidR="00876B20" w:rsidRPr="009D331F">
          <w:rPr>
            <w:rStyle w:val="a7"/>
            <w:rFonts w:eastAsia="Calibri"/>
            <w:lang w:eastAsia="en-US"/>
          </w:rPr>
          <w:t>.</w:t>
        </w:r>
        <w:r w:rsidR="00876B20" w:rsidRPr="009D331F">
          <w:rPr>
            <w:rStyle w:val="a7"/>
            <w:rFonts w:eastAsia="Calibri"/>
            <w:lang w:val="en-US" w:eastAsia="en-US"/>
          </w:rPr>
          <w:t>AA</w:t>
        </w:r>
        <w:r w:rsidR="00876B20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76046D" w:rsidRPr="0076046D">
        <w:rPr>
          <w:szCs w:val="24"/>
        </w:rPr>
        <w:t>3.4.1.3</w:t>
      </w:r>
      <w:r w:rsidR="00A5754C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DD71F2" w:rsidRDefault="00DD71F2" w:rsidP="00DD71F2">
      <w:pPr>
        <w:pStyle w:val="aff6"/>
        <w:numPr>
          <w:ilvl w:val="0"/>
          <w:numId w:val="0"/>
        </w:numPr>
        <w:tabs>
          <w:tab w:val="left" w:pos="1418"/>
          <w:tab w:val="left" w:pos="1701"/>
        </w:tabs>
        <w:spacing w:line="240" w:lineRule="auto"/>
        <w:ind w:left="1418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DD71F2" w:rsidRPr="00666C42" w:rsidRDefault="00DD71F2" w:rsidP="00DD71F2">
      <w:pPr>
        <w:pStyle w:val="aff6"/>
        <w:numPr>
          <w:ilvl w:val="0"/>
          <w:numId w:val="0"/>
        </w:numPr>
        <w:tabs>
          <w:tab w:val="left" w:pos="1418"/>
        </w:tabs>
        <w:snapToGrid w:val="0"/>
        <w:spacing w:before="100" w:beforeAutospacing="1" w:line="240" w:lineRule="auto"/>
        <w:ind w:left="1418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DD71F2" w:rsidRPr="00666C42" w:rsidRDefault="00DD71F2" w:rsidP="00DD71F2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418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DD71F2" w:rsidRPr="00666C42" w:rsidRDefault="00DD71F2" w:rsidP="00DD71F2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418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DD71F2" w:rsidRPr="00666C42" w:rsidRDefault="00DD71F2" w:rsidP="00DD71F2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418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DD71F2" w:rsidRPr="00666C42" w:rsidRDefault="00DD71F2" w:rsidP="00DD71F2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418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DD71F2" w:rsidRDefault="00DD71F2" w:rsidP="00DD71F2">
      <w:pPr>
        <w:pStyle w:val="aff6"/>
        <w:numPr>
          <w:ilvl w:val="0"/>
          <w:numId w:val="0"/>
        </w:numPr>
        <w:tabs>
          <w:tab w:val="left" w:pos="1418"/>
          <w:tab w:val="left" w:pos="1701"/>
        </w:tabs>
        <w:spacing w:line="240" w:lineRule="auto"/>
        <w:ind w:left="1418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DD71F2" w:rsidRPr="00666C42" w:rsidRDefault="00DD71F2" w:rsidP="00DD71F2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418"/>
        <w:rPr>
          <w:sz w:val="24"/>
          <w:szCs w:val="24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A5754C">
        <w:fldChar w:fldCharType="begin"/>
      </w:r>
      <w:r w:rsidR="00A5754C">
        <w:instrText xml:space="preserve"> REF _Ref306140451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3.14</w:t>
      </w:r>
      <w:r w:rsidR="00A5754C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lastRenderedPageBreak/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576B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576BE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576B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576BE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576BE">
        <w:rPr>
          <w:bCs w:val="0"/>
          <w:sz w:val="24"/>
          <w:szCs w:val="24"/>
        </w:rPr>
        <w:t>Участник</w:t>
      </w:r>
      <w:r w:rsidRPr="00E576BE">
        <w:rPr>
          <w:bCs w:val="0"/>
          <w:sz w:val="24"/>
          <w:szCs w:val="24"/>
        </w:rPr>
        <w:t>ом через ЭТП в отсканированном виде</w:t>
      </w:r>
      <w:r w:rsidR="0038211D" w:rsidRPr="00E576BE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E576BE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E576BE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E576BE">
        <w:rPr>
          <w:bCs w:val="0"/>
          <w:sz w:val="24"/>
          <w:szCs w:val="24"/>
        </w:rPr>
        <w:t>Word</w:t>
      </w:r>
      <w:proofErr w:type="spellEnd"/>
      <w:r w:rsidR="0038211D" w:rsidRPr="00E576BE">
        <w:rPr>
          <w:bCs w:val="0"/>
          <w:sz w:val="24"/>
          <w:szCs w:val="24"/>
        </w:rPr>
        <w:t>)</w:t>
      </w:r>
      <w:r w:rsidRPr="00E576BE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E576BE">
        <w:rPr>
          <w:bCs w:val="0"/>
          <w:sz w:val="24"/>
          <w:szCs w:val="24"/>
        </w:rPr>
        <w:t>pdf</w:t>
      </w:r>
      <w:proofErr w:type="spellEnd"/>
      <w:r w:rsidRPr="00E576BE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576BE">
        <w:rPr>
          <w:bCs w:val="0"/>
          <w:sz w:val="24"/>
          <w:szCs w:val="24"/>
        </w:rPr>
        <w:t xml:space="preserve">электронных </w:t>
      </w:r>
      <w:r w:rsidRPr="00E576BE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576BE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576BE">
        <w:rPr>
          <w:bCs w:val="0"/>
          <w:sz w:val="24"/>
          <w:szCs w:val="24"/>
        </w:rPr>
        <w:t>Заявк</w:t>
      </w:r>
      <w:r w:rsidR="00717F60" w:rsidRPr="00E576BE">
        <w:rPr>
          <w:bCs w:val="0"/>
          <w:sz w:val="24"/>
          <w:szCs w:val="24"/>
        </w:rPr>
        <w:t xml:space="preserve">и на ЭТП могут быть поданы до </w:t>
      </w:r>
      <w:r w:rsidR="002B5044" w:rsidRPr="00E576BE">
        <w:rPr>
          <w:b/>
          <w:bCs w:val="0"/>
          <w:sz w:val="24"/>
          <w:szCs w:val="24"/>
        </w:rPr>
        <w:t xml:space="preserve">12 часов 00 минут </w:t>
      </w:r>
      <w:r w:rsidR="00D74A31">
        <w:rPr>
          <w:b/>
          <w:bCs w:val="0"/>
          <w:sz w:val="24"/>
          <w:szCs w:val="24"/>
        </w:rPr>
        <w:t>01</w:t>
      </w:r>
      <w:r w:rsidR="002B5044" w:rsidRPr="00E576BE">
        <w:rPr>
          <w:b/>
          <w:bCs w:val="0"/>
          <w:sz w:val="24"/>
          <w:szCs w:val="24"/>
        </w:rPr>
        <w:t xml:space="preserve"> </w:t>
      </w:r>
      <w:r w:rsidR="00D74A31">
        <w:rPr>
          <w:b/>
          <w:bCs w:val="0"/>
          <w:sz w:val="24"/>
          <w:szCs w:val="24"/>
        </w:rPr>
        <w:t>февраля</w:t>
      </w:r>
      <w:r w:rsidR="002B5044" w:rsidRPr="00E576BE">
        <w:rPr>
          <w:b/>
          <w:bCs w:val="0"/>
          <w:sz w:val="24"/>
          <w:szCs w:val="24"/>
        </w:rPr>
        <w:t xml:space="preserve"> 201</w:t>
      </w:r>
      <w:r w:rsidR="00DB05D8" w:rsidRPr="00E576BE">
        <w:rPr>
          <w:b/>
          <w:bCs w:val="0"/>
          <w:sz w:val="24"/>
          <w:szCs w:val="24"/>
        </w:rPr>
        <w:t>7</w:t>
      </w:r>
      <w:r w:rsidR="002B5044" w:rsidRPr="00E576BE">
        <w:rPr>
          <w:b/>
          <w:bCs w:val="0"/>
          <w:sz w:val="24"/>
          <w:szCs w:val="24"/>
        </w:rPr>
        <w:t xml:space="preserve"> года</w:t>
      </w:r>
      <w:r w:rsidR="00BB27D7" w:rsidRPr="00E576BE">
        <w:rPr>
          <w:b/>
          <w:bCs w:val="0"/>
          <w:sz w:val="24"/>
          <w:szCs w:val="24"/>
        </w:rPr>
        <w:t xml:space="preserve">, </w:t>
      </w:r>
      <w:r w:rsidR="00BB27D7" w:rsidRPr="00E576B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E576BE">
        <w:rPr>
          <w:bCs w:val="0"/>
          <w:spacing w:val="-2"/>
          <w:sz w:val="24"/>
          <w:szCs w:val="24"/>
        </w:rPr>
        <w:t>(под</w:t>
      </w:r>
      <w:r w:rsidR="00BB27D7" w:rsidRPr="00E576BE">
        <w:rPr>
          <w:bCs w:val="0"/>
          <w:sz w:val="24"/>
          <w:szCs w:val="24"/>
        </w:rPr>
        <w:t xml:space="preserve">раздел </w:t>
      </w:r>
      <w:r w:rsidR="00DE7AB5" w:rsidRPr="00E576BE">
        <w:rPr>
          <w:bCs w:val="0"/>
          <w:sz w:val="24"/>
          <w:szCs w:val="24"/>
        </w:rPr>
        <w:fldChar w:fldCharType="begin"/>
      </w:r>
      <w:r w:rsidR="00BB27D7" w:rsidRPr="00E576BE">
        <w:rPr>
          <w:bCs w:val="0"/>
          <w:sz w:val="24"/>
          <w:szCs w:val="24"/>
        </w:rPr>
        <w:instrText xml:space="preserve"> REF _Ref55336310 \r \h </w:instrText>
      </w:r>
      <w:r w:rsidR="00E576BE">
        <w:rPr>
          <w:bCs w:val="0"/>
          <w:sz w:val="24"/>
          <w:szCs w:val="24"/>
        </w:rPr>
        <w:instrText xml:space="preserve"> \* MERGEFORMAT </w:instrText>
      </w:r>
      <w:r w:rsidR="00DE7AB5" w:rsidRPr="00E576BE">
        <w:rPr>
          <w:bCs w:val="0"/>
          <w:sz w:val="24"/>
          <w:szCs w:val="24"/>
        </w:rPr>
      </w:r>
      <w:r w:rsidR="00DE7AB5" w:rsidRPr="00E576BE">
        <w:rPr>
          <w:bCs w:val="0"/>
          <w:sz w:val="24"/>
          <w:szCs w:val="24"/>
        </w:rPr>
        <w:fldChar w:fldCharType="separate"/>
      </w:r>
      <w:r w:rsidR="0076046D">
        <w:rPr>
          <w:bCs w:val="0"/>
          <w:sz w:val="24"/>
          <w:szCs w:val="24"/>
        </w:rPr>
        <w:t>5.1</w:t>
      </w:r>
      <w:r w:rsidR="00DE7AB5" w:rsidRPr="00E576BE">
        <w:rPr>
          <w:bCs w:val="0"/>
          <w:sz w:val="24"/>
          <w:szCs w:val="24"/>
        </w:rPr>
        <w:fldChar w:fldCharType="end"/>
      </w:r>
      <w:r w:rsidR="00BB27D7" w:rsidRPr="00E576BE">
        <w:rPr>
          <w:bCs w:val="0"/>
          <w:sz w:val="24"/>
          <w:szCs w:val="24"/>
          <w:lang w:eastAsia="ru-RU"/>
        </w:rPr>
        <w:t>)</w:t>
      </w:r>
      <w:r w:rsidR="00BB27D7" w:rsidRPr="00E576B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E576BE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576BE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A5754C" w:rsidRPr="00E576BE">
        <w:fldChar w:fldCharType="begin"/>
      </w:r>
      <w:r w:rsidR="00A5754C" w:rsidRPr="00E576BE">
        <w:instrText xml:space="preserve"> REF _Ref440289953 \r \h  \* MERGEFORMAT </w:instrText>
      </w:r>
      <w:r w:rsidR="00A5754C" w:rsidRPr="00E576BE">
        <w:fldChar w:fldCharType="separate"/>
      </w:r>
      <w:r w:rsidR="0076046D" w:rsidRPr="0076046D">
        <w:rPr>
          <w:bCs w:val="0"/>
          <w:sz w:val="24"/>
          <w:szCs w:val="24"/>
        </w:rPr>
        <w:t>3.4.1.3</w:t>
      </w:r>
      <w:r w:rsidR="00A5754C" w:rsidRPr="00E576BE">
        <w:fldChar w:fldCharType="end"/>
      </w:r>
      <w:r w:rsidRPr="00E576BE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</w:t>
      </w:r>
      <w:r w:rsidRPr="00AE1D21">
        <w:rPr>
          <w:bCs w:val="0"/>
          <w:sz w:val="24"/>
          <w:szCs w:val="24"/>
        </w:rPr>
        <w:t xml:space="preserve">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A5754C">
        <w:fldChar w:fldCharType="begin"/>
      </w:r>
      <w:r w:rsidR="00A5754C">
        <w:instrText xml:space="preserve"> REF _Ref440272256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5.14</w:t>
      </w:r>
      <w:r w:rsidR="00A5754C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5754C">
        <w:fldChar w:fldCharType="begin"/>
      </w:r>
      <w:r w:rsidR="00A5754C">
        <w:instrText xml:space="preserve"> REF _Ref465847449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5.15</w:t>
      </w:r>
      <w:r w:rsidR="00A5754C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3.4.1.3</w:t>
      </w:r>
      <w:r w:rsidR="00A5754C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3.4.1.3</w:t>
      </w:r>
      <w:r w:rsidR="00A5754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3.4.1.3</w:t>
      </w:r>
      <w:r w:rsidR="00A5754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A5754C">
        <w:fldChar w:fldCharType="begin"/>
      </w:r>
      <w:r w:rsidR="00A5754C">
        <w:instrText xml:space="preserve"> REF _Ref55279015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3.3.1.6</w:t>
      </w:r>
      <w:r w:rsidR="00A5754C">
        <w:fldChar w:fldCharType="end"/>
      </w:r>
      <w:r w:rsidRPr="00223D18">
        <w:rPr>
          <w:sz w:val="24"/>
          <w:szCs w:val="24"/>
        </w:rPr>
        <w:t xml:space="preserve">, </w:t>
      </w:r>
      <w:r w:rsidR="00A5754C">
        <w:fldChar w:fldCharType="begin"/>
      </w:r>
      <w:r w:rsidR="00A5754C">
        <w:instrText xml:space="preserve"> REF _Ref195087786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3.3.1.7</w:t>
      </w:r>
      <w:r w:rsidR="00A5754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A5754C">
        <w:fldChar w:fldCharType="begin"/>
      </w:r>
      <w:r w:rsidR="00A5754C">
        <w:instrText xml:space="preserve"> REF _Ref93089454 \n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3.6.2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A5754C">
        <w:fldChar w:fldCharType="begin"/>
      </w:r>
      <w:r w:rsidR="00A5754C">
        <w:instrText xml:space="preserve"> REF _Ref303670674 \n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3.6.3</w:t>
      </w:r>
      <w:r w:rsidR="00A5754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_Ref306138385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3.6.4</w:t>
      </w:r>
      <w:r w:rsidR="00A5754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lastRenderedPageBreak/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A5754C">
        <w:fldChar w:fldCharType="begin"/>
      </w:r>
      <w:r w:rsidR="00A5754C">
        <w:instrText xml:space="preserve"> REF _Ref444181467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5.12</w:t>
      </w:r>
      <w:r w:rsidR="00A5754C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A5754C">
        <w:fldChar w:fldCharType="begin"/>
      </w:r>
      <w:r w:rsidR="00A5754C">
        <w:instrText xml:space="preserve"> REF _Ref306176386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3.3.14</w:t>
      </w:r>
      <w:r w:rsidR="00A5754C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A5754C">
        <w:fldChar w:fldCharType="begin"/>
      </w:r>
      <w:r w:rsidR="00A5754C">
        <w:instrText xml:space="preserve"> REF _Ref306176386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3.3.14</w:t>
      </w:r>
      <w:r w:rsidR="00A5754C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487C7C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487C7C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487C7C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87C7C">
        <w:rPr>
          <w:sz w:val="24"/>
          <w:szCs w:val="24"/>
        </w:rPr>
        <w:t>В</w:t>
      </w:r>
      <w:r w:rsidR="00D275BB" w:rsidRPr="00487C7C">
        <w:rPr>
          <w:sz w:val="24"/>
          <w:szCs w:val="24"/>
        </w:rPr>
        <w:t xml:space="preserve"> </w:t>
      </w:r>
      <w:r w:rsidRPr="00487C7C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487C7C">
        <w:rPr>
          <w:sz w:val="24"/>
          <w:szCs w:val="24"/>
        </w:rPr>
        <w:t xml:space="preserve">. Порядок проведения оценочной стадии, </w:t>
      </w:r>
      <w:r w:rsidRPr="00487C7C">
        <w:rPr>
          <w:sz w:val="24"/>
          <w:szCs w:val="24"/>
        </w:rPr>
        <w:t>критери</w:t>
      </w:r>
      <w:r w:rsidR="00D275BB" w:rsidRPr="00487C7C">
        <w:rPr>
          <w:sz w:val="24"/>
          <w:szCs w:val="24"/>
        </w:rPr>
        <w:t>и</w:t>
      </w:r>
      <w:r w:rsidRPr="00487C7C">
        <w:rPr>
          <w:sz w:val="24"/>
          <w:szCs w:val="24"/>
        </w:rPr>
        <w:t xml:space="preserve"> и их весов</w:t>
      </w:r>
      <w:r w:rsidR="00D275BB" w:rsidRPr="00487C7C">
        <w:rPr>
          <w:sz w:val="24"/>
          <w:szCs w:val="24"/>
        </w:rPr>
        <w:t>ые</w:t>
      </w:r>
      <w:r w:rsidRPr="00487C7C">
        <w:rPr>
          <w:sz w:val="24"/>
          <w:szCs w:val="24"/>
        </w:rPr>
        <w:t xml:space="preserve"> коэффициент</w:t>
      </w:r>
      <w:r w:rsidR="00D275BB" w:rsidRPr="00487C7C">
        <w:rPr>
          <w:sz w:val="24"/>
          <w:szCs w:val="24"/>
        </w:rPr>
        <w:t>ы изложены в Приложении №3 к настоящей Документации.</w:t>
      </w:r>
      <w:r w:rsidRPr="00487C7C">
        <w:rPr>
          <w:sz w:val="24"/>
          <w:szCs w:val="24"/>
        </w:rPr>
        <w:t xml:space="preserve"> </w:t>
      </w:r>
      <w:r w:rsidR="00A5754C" w:rsidRPr="00487C7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B05D8" w:rsidRPr="00487C7C">
        <w:rPr>
          <w:sz w:val="24"/>
          <w:szCs w:val="24"/>
        </w:rPr>
        <w:fldChar w:fldCharType="begin"/>
      </w:r>
      <w:r w:rsidR="00DB05D8" w:rsidRPr="00487C7C">
        <w:rPr>
          <w:sz w:val="24"/>
          <w:szCs w:val="24"/>
        </w:rPr>
        <w:instrText xml:space="preserve"> REF _Ref471894330 \r \h </w:instrText>
      </w:r>
      <w:r w:rsidR="00487C7C">
        <w:rPr>
          <w:sz w:val="24"/>
          <w:szCs w:val="24"/>
        </w:rPr>
        <w:instrText xml:space="preserve"> \* MERGEFORMAT </w:instrText>
      </w:r>
      <w:r w:rsidR="00DB05D8" w:rsidRPr="00487C7C">
        <w:rPr>
          <w:sz w:val="24"/>
          <w:szCs w:val="24"/>
        </w:rPr>
      </w:r>
      <w:r w:rsidR="00DB05D8" w:rsidRPr="00487C7C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3.8</w:t>
      </w:r>
      <w:r w:rsidR="00DB05D8" w:rsidRPr="00487C7C">
        <w:rPr>
          <w:sz w:val="24"/>
          <w:szCs w:val="24"/>
        </w:rPr>
        <w:fldChar w:fldCharType="end"/>
      </w:r>
      <w:r w:rsidR="00A5754C" w:rsidRPr="00487C7C">
        <w:rPr>
          <w:sz w:val="24"/>
          <w:szCs w:val="24"/>
        </w:rPr>
        <w:t xml:space="preserve"> Закупочной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A5754C">
        <w:fldChar w:fldCharType="begin"/>
      </w:r>
      <w:r w:rsidR="00A5754C">
        <w:instrText xml:space="preserve"> REF _Ref465847813 \r \h  \* MERGEFORMAT </w:instrText>
      </w:r>
      <w:r w:rsidR="00A5754C">
        <w:fldChar w:fldCharType="separate"/>
      </w:r>
      <w:r w:rsidR="0076046D" w:rsidRPr="0076046D">
        <w:rPr>
          <w:iCs/>
          <w:sz w:val="24"/>
          <w:szCs w:val="24"/>
          <w:lang w:eastAsia="ru-RU"/>
        </w:rPr>
        <w:t>3.7.9</w:t>
      </w:r>
      <w:r w:rsidR="00A5754C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A5754C">
        <w:fldChar w:fldCharType="begin"/>
      </w:r>
      <w:r w:rsidR="00A5754C">
        <w:instrText xml:space="preserve"> REF _Ref306352987 \r \h  \* MERGEFORMAT </w:instrText>
      </w:r>
      <w:r w:rsidR="00A5754C">
        <w:fldChar w:fldCharType="separate"/>
      </w:r>
      <w:r w:rsidR="0076046D" w:rsidRPr="0076046D">
        <w:rPr>
          <w:iCs/>
          <w:sz w:val="24"/>
          <w:szCs w:val="24"/>
          <w:lang w:eastAsia="ru-RU"/>
        </w:rPr>
        <w:t>3.7.3</w:t>
      </w:r>
      <w:r w:rsidR="00A5754C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A5754C">
        <w:fldChar w:fldCharType="begin"/>
      </w:r>
      <w:r w:rsidR="00A5754C">
        <w:instrText xml:space="preserve"> REF _Ref306353005 \r \h  \* MERGEFORMAT </w:instrText>
      </w:r>
      <w:r w:rsidR="00A5754C">
        <w:fldChar w:fldCharType="separate"/>
      </w:r>
      <w:r w:rsidR="0076046D" w:rsidRPr="0076046D">
        <w:rPr>
          <w:iCs/>
          <w:sz w:val="24"/>
          <w:szCs w:val="24"/>
          <w:lang w:eastAsia="ru-RU"/>
        </w:rPr>
        <w:t>3.7.5</w:t>
      </w:r>
      <w:r w:rsidR="00A5754C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</w:t>
      </w:r>
      <w:r w:rsidRPr="00AE1D21">
        <w:rPr>
          <w:sz w:val="24"/>
          <w:szCs w:val="24"/>
        </w:rPr>
        <w:lastRenderedPageBreak/>
        <w:t>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A5754C">
        <w:fldChar w:fldCharType="begin"/>
      </w:r>
      <w:r w:rsidR="00A5754C">
        <w:instrText xml:space="preserve"> REF _Ref465670219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3.11</w:t>
      </w:r>
      <w:r w:rsidR="00A5754C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A5754C">
        <w:fldChar w:fldCharType="begin"/>
      </w:r>
      <w:r w:rsidR="00A5754C">
        <w:instrText xml:space="preserve"> REF _Ref468874106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3.7.8</w:t>
      </w:r>
      <w:r w:rsidR="00A5754C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A5754C">
        <w:fldChar w:fldCharType="begin"/>
      </w:r>
      <w:r w:rsidR="00A5754C">
        <w:instrText xml:space="preserve"> REF _Ref465675151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3.11.2</w:t>
      </w:r>
      <w:r w:rsidR="00A5754C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487C7C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A5754C">
        <w:fldChar w:fldCharType="begin"/>
      </w:r>
      <w:r w:rsidR="00A5754C">
        <w:instrText xml:space="preserve"> REF _Ref465675151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3.11.2</w:t>
      </w:r>
      <w:r w:rsidR="00A5754C">
        <w:fldChar w:fldCharType="end"/>
      </w:r>
      <w:r w:rsidRPr="00EB7BE2">
        <w:rPr>
          <w:sz w:val="24"/>
          <w:szCs w:val="24"/>
        </w:rPr>
        <w:t xml:space="preserve"> документации, предоставляются </w:t>
      </w:r>
      <w:r w:rsidRPr="00487C7C">
        <w:rPr>
          <w:sz w:val="24"/>
          <w:szCs w:val="24"/>
        </w:rPr>
        <w:t>повторно.</w:t>
      </w:r>
    </w:p>
    <w:p w:rsidR="00A5754C" w:rsidRPr="00487C7C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487C7C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487C7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487C7C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487C7C">
        <w:rPr>
          <w:sz w:val="24"/>
          <w:szCs w:val="24"/>
        </w:rPr>
        <w:t xml:space="preserve"> требований п. 4.5.1 </w:t>
      </w:r>
      <w:r w:rsidRPr="00487C7C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487C7C">
        <w:rPr>
          <w:bCs w:val="0"/>
          <w:sz w:val="24"/>
          <w:szCs w:val="24"/>
        </w:rPr>
        <w:t>Россети</w:t>
      </w:r>
      <w:proofErr w:type="spellEnd"/>
      <w:r w:rsidRPr="00487C7C">
        <w:rPr>
          <w:bCs w:val="0"/>
          <w:sz w:val="24"/>
          <w:szCs w:val="24"/>
        </w:rPr>
        <w:t xml:space="preserve">» (Положения о закупке) устанавливается </w:t>
      </w:r>
      <w:r w:rsidRPr="00487C7C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487C7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87C7C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487C7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87C7C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87C7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87C7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487C7C">
        <w:rPr>
          <w:i/>
          <w:sz w:val="24"/>
          <w:szCs w:val="24"/>
          <w:lang w:val="en-US"/>
        </w:rPr>
        <w:t>k</w:t>
      </w:r>
      <w:proofErr w:type="gramEnd"/>
      <w:r w:rsidRPr="00487C7C">
        <w:rPr>
          <w:i/>
          <w:sz w:val="24"/>
          <w:szCs w:val="24"/>
          <w:vertAlign w:val="subscript"/>
        </w:rPr>
        <w:t>ПРИОР</w:t>
      </w:r>
      <w:r w:rsidRPr="00487C7C">
        <w:rPr>
          <w:sz w:val="24"/>
          <w:szCs w:val="24"/>
        </w:rPr>
        <w:t xml:space="preserve">=0,85, иначе </w:t>
      </w:r>
      <w:r w:rsidRPr="00487C7C">
        <w:rPr>
          <w:i/>
          <w:sz w:val="24"/>
          <w:szCs w:val="24"/>
          <w:lang w:val="en-US"/>
        </w:rPr>
        <w:lastRenderedPageBreak/>
        <w:t>k</w:t>
      </w:r>
      <w:r w:rsidRPr="00487C7C">
        <w:rPr>
          <w:i/>
          <w:sz w:val="24"/>
          <w:szCs w:val="24"/>
          <w:vertAlign w:val="subscript"/>
        </w:rPr>
        <w:t>ПРИОР</w:t>
      </w:r>
      <w:r w:rsidRPr="00487C7C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87C7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87C7C">
        <w:rPr>
          <w:sz w:val="24"/>
          <w:szCs w:val="24"/>
        </w:rPr>
        <w:t>Приоритет не предоставляется в случаях, если:</w:t>
      </w:r>
    </w:p>
    <w:p w:rsidR="00A5754C" w:rsidRPr="00487C7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7C7C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Pr="00487C7C">
        <w:rPr>
          <w:rFonts w:ascii="Times New Roman" w:hAnsi="Times New Roman" w:cs="Times New Roman"/>
          <w:sz w:val="24"/>
          <w:szCs w:val="24"/>
        </w:rPr>
        <w:fldChar w:fldCharType="begin"/>
      </w:r>
      <w:r w:rsidRPr="00487C7C">
        <w:rPr>
          <w:rFonts w:ascii="Times New Roman" w:hAnsi="Times New Roman" w:cs="Times New Roman"/>
          <w:sz w:val="24"/>
          <w:szCs w:val="24"/>
        </w:rPr>
        <w:instrText xml:space="preserve"> REF _Ref303251044 \r \h </w:instrText>
      </w:r>
      <w:r w:rsidR="00487C7C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487C7C">
        <w:rPr>
          <w:rFonts w:ascii="Times New Roman" w:hAnsi="Times New Roman" w:cs="Times New Roman"/>
          <w:sz w:val="24"/>
          <w:szCs w:val="24"/>
        </w:rPr>
      </w:r>
      <w:r w:rsidRPr="00487C7C">
        <w:rPr>
          <w:rFonts w:ascii="Times New Roman" w:hAnsi="Times New Roman" w:cs="Times New Roman"/>
          <w:sz w:val="24"/>
          <w:szCs w:val="24"/>
        </w:rPr>
        <w:fldChar w:fldCharType="separate"/>
      </w:r>
      <w:r w:rsidR="0076046D">
        <w:rPr>
          <w:rFonts w:ascii="Times New Roman" w:hAnsi="Times New Roman" w:cs="Times New Roman"/>
          <w:sz w:val="24"/>
          <w:szCs w:val="24"/>
        </w:rPr>
        <w:t>3.10</w:t>
      </w:r>
      <w:r w:rsidRPr="00487C7C">
        <w:rPr>
          <w:rFonts w:ascii="Times New Roman" w:hAnsi="Times New Roman" w:cs="Times New Roman"/>
          <w:sz w:val="24"/>
          <w:szCs w:val="24"/>
        </w:rPr>
        <w:fldChar w:fldCharType="end"/>
      </w:r>
      <w:r w:rsidRPr="00487C7C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487C7C">
        <w:rPr>
          <w:rFonts w:ascii="Times New Roman" w:hAnsi="Times New Roman" w:cs="Times New Roman"/>
          <w:sz w:val="24"/>
          <w:szCs w:val="24"/>
        </w:rPr>
        <w:t>закупоч</w:t>
      </w:r>
      <w:r w:rsidRPr="00487C7C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487C7C">
        <w:rPr>
          <w:rFonts w:ascii="Times New Roman" w:hAnsi="Times New Roman" w:cs="Times New Roman"/>
          <w:sz w:val="24"/>
          <w:szCs w:val="24"/>
        </w:rPr>
        <w:t>закупоч</w:t>
      </w:r>
      <w:r w:rsidRPr="00487C7C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487C7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7C7C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487C7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87C7C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487C7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7C7C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487C7C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487C7C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487C7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87C7C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487C7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7C7C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487C7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87C7C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487C7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487C7C">
        <w:rPr>
          <w:bCs w:val="0"/>
          <w:sz w:val="24"/>
          <w:szCs w:val="24"/>
        </w:rPr>
        <w:t xml:space="preserve">Заказчик </w:t>
      </w:r>
      <w:r w:rsidRPr="00487C7C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487C7C">
        <w:rPr>
          <w:bCs w:val="0"/>
          <w:sz w:val="24"/>
          <w:szCs w:val="24"/>
        </w:rPr>
        <w:t xml:space="preserve"> </w:t>
      </w:r>
      <w:r w:rsidRPr="00487C7C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487C7C">
        <w:rPr>
          <w:bCs w:val="0"/>
          <w:sz w:val="24"/>
          <w:szCs w:val="24"/>
        </w:rPr>
        <w:t xml:space="preserve"> если выяснится, что один или несколько </w:t>
      </w:r>
      <w:r w:rsidRPr="00487C7C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487C7C">
        <w:rPr>
          <w:sz w:val="24"/>
          <w:szCs w:val="24"/>
        </w:rPr>
        <w:t>оказывемых</w:t>
      </w:r>
      <w:proofErr w:type="spellEnd"/>
      <w:r w:rsidRPr="00487C7C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487C7C" w:rsidRDefault="00A5754C" w:rsidP="00A5754C"/>
    <w:p w:rsidR="00717F60" w:rsidRPr="00487C7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487C7C">
        <w:t xml:space="preserve">Подведение итогов </w:t>
      </w:r>
      <w:r w:rsidR="00DF639D" w:rsidRPr="00487C7C">
        <w:t>З</w:t>
      </w:r>
      <w:r w:rsidRPr="00487C7C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487C7C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487C7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487C7C">
        <w:rPr>
          <w:sz w:val="24"/>
          <w:szCs w:val="24"/>
          <w:lang w:eastAsia="ru-RU"/>
        </w:rPr>
        <w:t>определению</w:t>
      </w:r>
      <w:r w:rsidRPr="00487C7C">
        <w:rPr>
          <w:sz w:val="24"/>
          <w:szCs w:val="24"/>
        </w:rPr>
        <w:t xml:space="preserve"> </w:t>
      </w:r>
      <w:r w:rsidR="004D431C" w:rsidRPr="00487C7C">
        <w:rPr>
          <w:sz w:val="24"/>
          <w:szCs w:val="24"/>
        </w:rPr>
        <w:t xml:space="preserve">лучшей </w:t>
      </w:r>
      <w:r w:rsidR="004B5EB3" w:rsidRPr="00487C7C">
        <w:rPr>
          <w:sz w:val="24"/>
          <w:szCs w:val="24"/>
        </w:rPr>
        <w:t>Заявк</w:t>
      </w:r>
      <w:r w:rsidR="004D431C" w:rsidRPr="00487C7C">
        <w:rPr>
          <w:sz w:val="24"/>
          <w:szCs w:val="24"/>
        </w:rPr>
        <w:t>и запроса предложений</w:t>
      </w:r>
      <w:r w:rsidRPr="00487C7C">
        <w:rPr>
          <w:sz w:val="24"/>
          <w:szCs w:val="24"/>
        </w:rPr>
        <w:t xml:space="preserve">, либо по завершению данной процедуры </w:t>
      </w:r>
      <w:r w:rsidR="00DF639D" w:rsidRPr="00487C7C">
        <w:rPr>
          <w:sz w:val="24"/>
          <w:szCs w:val="24"/>
        </w:rPr>
        <w:t>З</w:t>
      </w:r>
      <w:r w:rsidRPr="00487C7C">
        <w:rPr>
          <w:sz w:val="24"/>
          <w:szCs w:val="24"/>
        </w:rPr>
        <w:t xml:space="preserve">апроса предложений без определения </w:t>
      </w:r>
      <w:r w:rsidR="009C744E" w:rsidRPr="00487C7C">
        <w:rPr>
          <w:sz w:val="24"/>
          <w:szCs w:val="24"/>
        </w:rPr>
        <w:t>Участник</w:t>
      </w:r>
      <w:r w:rsidR="004D431C" w:rsidRPr="00487C7C">
        <w:rPr>
          <w:sz w:val="24"/>
          <w:szCs w:val="24"/>
        </w:rPr>
        <w:t xml:space="preserve">а, чья </w:t>
      </w:r>
      <w:r w:rsidR="004B5EB3" w:rsidRPr="00487C7C">
        <w:rPr>
          <w:sz w:val="24"/>
          <w:szCs w:val="24"/>
        </w:rPr>
        <w:t>Заявк</w:t>
      </w:r>
      <w:r w:rsidR="004D431C" w:rsidRPr="00487C7C">
        <w:rPr>
          <w:sz w:val="24"/>
          <w:szCs w:val="24"/>
        </w:rPr>
        <w:t xml:space="preserve">а признана лучшей, </w:t>
      </w:r>
      <w:r w:rsidRPr="00487C7C">
        <w:rPr>
          <w:sz w:val="24"/>
          <w:szCs w:val="24"/>
        </w:rPr>
        <w:t xml:space="preserve">и заключения </w:t>
      </w:r>
      <w:r w:rsidR="00123C70" w:rsidRPr="00487C7C">
        <w:rPr>
          <w:sz w:val="24"/>
          <w:szCs w:val="24"/>
        </w:rPr>
        <w:t>Договор</w:t>
      </w:r>
      <w:r w:rsidRPr="00487C7C">
        <w:rPr>
          <w:sz w:val="24"/>
          <w:szCs w:val="24"/>
        </w:rPr>
        <w:t>а:</w:t>
      </w:r>
      <w:bookmarkEnd w:id="683"/>
    </w:p>
    <w:p w:rsidR="00717F60" w:rsidRPr="00487C7C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487C7C">
        <w:rPr>
          <w:bCs w:val="0"/>
          <w:sz w:val="24"/>
          <w:szCs w:val="24"/>
        </w:rPr>
        <w:t xml:space="preserve">в случае если </w:t>
      </w:r>
      <w:r w:rsidR="004B5EB3" w:rsidRPr="00487C7C">
        <w:rPr>
          <w:bCs w:val="0"/>
          <w:sz w:val="24"/>
          <w:szCs w:val="24"/>
        </w:rPr>
        <w:t>Заявк</w:t>
      </w:r>
      <w:r w:rsidRPr="00487C7C">
        <w:rPr>
          <w:bCs w:val="0"/>
          <w:sz w:val="24"/>
          <w:szCs w:val="24"/>
        </w:rPr>
        <w:t xml:space="preserve">а какого-либо из </w:t>
      </w:r>
      <w:r w:rsidR="009C744E" w:rsidRPr="00487C7C">
        <w:rPr>
          <w:bCs w:val="0"/>
          <w:sz w:val="24"/>
          <w:szCs w:val="24"/>
        </w:rPr>
        <w:t>Участник</w:t>
      </w:r>
      <w:r w:rsidRPr="00487C7C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487C7C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487C7C">
        <w:rPr>
          <w:bCs w:val="0"/>
          <w:sz w:val="24"/>
          <w:szCs w:val="24"/>
        </w:rPr>
        <w:t>наилучшей</w:t>
      </w:r>
      <w:proofErr w:type="gramEnd"/>
      <w:r w:rsidRPr="00487C7C">
        <w:rPr>
          <w:bCs w:val="0"/>
          <w:sz w:val="24"/>
          <w:szCs w:val="24"/>
        </w:rPr>
        <w:t xml:space="preserve">. </w:t>
      </w:r>
      <w:r w:rsidR="009C744E" w:rsidRPr="00487C7C">
        <w:rPr>
          <w:bCs w:val="0"/>
          <w:sz w:val="24"/>
          <w:szCs w:val="24"/>
        </w:rPr>
        <w:t>Участник</w:t>
      </w:r>
      <w:r w:rsidRPr="00487C7C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487C7C">
        <w:rPr>
          <w:bCs w:val="0"/>
          <w:sz w:val="24"/>
          <w:szCs w:val="24"/>
        </w:rPr>
        <w:t>Заявк</w:t>
      </w:r>
      <w:r w:rsidR="0087407B" w:rsidRPr="00487C7C">
        <w:rPr>
          <w:bCs w:val="0"/>
          <w:sz w:val="24"/>
          <w:szCs w:val="24"/>
        </w:rPr>
        <w:t>и лучшей</w:t>
      </w:r>
      <w:r w:rsidRPr="00487C7C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487C7C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487C7C">
        <w:rPr>
          <w:bCs w:val="0"/>
          <w:sz w:val="24"/>
          <w:szCs w:val="24"/>
        </w:rPr>
        <w:t xml:space="preserve">в случае если </w:t>
      </w:r>
      <w:r w:rsidR="001716DB" w:rsidRPr="00487C7C">
        <w:rPr>
          <w:bCs w:val="0"/>
          <w:sz w:val="24"/>
          <w:szCs w:val="24"/>
        </w:rPr>
        <w:t xml:space="preserve">ни одна </w:t>
      </w:r>
      <w:r w:rsidR="004B5EB3" w:rsidRPr="00487C7C">
        <w:rPr>
          <w:bCs w:val="0"/>
          <w:sz w:val="24"/>
          <w:szCs w:val="24"/>
        </w:rPr>
        <w:t>Заявк</w:t>
      </w:r>
      <w:r w:rsidRPr="00487C7C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487C7C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487C7C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487C7C">
        <w:rPr>
          <w:sz w:val="24"/>
          <w:szCs w:val="24"/>
        </w:rPr>
        <w:t xml:space="preserve">, который подписывается </w:t>
      </w:r>
      <w:r w:rsidR="007C47E3" w:rsidRPr="00487C7C">
        <w:rPr>
          <w:sz w:val="24"/>
          <w:szCs w:val="24"/>
        </w:rPr>
        <w:t xml:space="preserve">членами </w:t>
      </w:r>
      <w:r w:rsidR="00E60F8E" w:rsidRPr="00487C7C">
        <w:rPr>
          <w:sz w:val="24"/>
          <w:szCs w:val="24"/>
        </w:rPr>
        <w:t>Закупочной комиссии</w:t>
      </w:r>
      <w:r w:rsidRPr="00487C7C">
        <w:rPr>
          <w:sz w:val="24"/>
          <w:szCs w:val="24"/>
        </w:rPr>
        <w:t>.</w:t>
      </w:r>
    </w:p>
    <w:p w:rsidR="00717F60" w:rsidRPr="00487C7C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487C7C">
        <w:rPr>
          <w:sz w:val="24"/>
          <w:szCs w:val="24"/>
        </w:rPr>
        <w:t>Участник</w:t>
      </w:r>
      <w:r w:rsidR="00717F60" w:rsidRPr="00487C7C">
        <w:rPr>
          <w:bCs w:val="0"/>
          <w:sz w:val="24"/>
          <w:szCs w:val="24"/>
        </w:rPr>
        <w:t xml:space="preserve"> </w:t>
      </w:r>
      <w:r w:rsidR="0087407B" w:rsidRPr="00487C7C">
        <w:rPr>
          <w:bCs w:val="0"/>
          <w:sz w:val="24"/>
          <w:szCs w:val="24"/>
        </w:rPr>
        <w:t xml:space="preserve">запроса предложений </w:t>
      </w:r>
      <w:r w:rsidR="00717F60" w:rsidRPr="00487C7C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487C7C">
        <w:rPr>
          <w:sz w:val="24"/>
          <w:szCs w:val="24"/>
        </w:rPr>
        <w:t>Заявк</w:t>
      </w:r>
      <w:r w:rsidR="0087407B" w:rsidRPr="00487C7C">
        <w:rPr>
          <w:sz w:val="24"/>
          <w:szCs w:val="24"/>
        </w:rPr>
        <w:t>и лучшей</w:t>
      </w:r>
      <w:r w:rsidR="0087407B" w:rsidRPr="00487C7C">
        <w:rPr>
          <w:bCs w:val="0"/>
          <w:sz w:val="24"/>
          <w:szCs w:val="24"/>
        </w:rPr>
        <w:t xml:space="preserve"> </w:t>
      </w:r>
      <w:r w:rsidR="00717F60" w:rsidRPr="00487C7C">
        <w:rPr>
          <w:bCs w:val="0"/>
          <w:sz w:val="24"/>
          <w:szCs w:val="24"/>
        </w:rPr>
        <w:t>функционалом ЭТП</w:t>
      </w:r>
      <w:r w:rsidR="00717F60" w:rsidRPr="00487C7C">
        <w:rPr>
          <w:bCs w:val="0"/>
          <w:color w:val="000000"/>
          <w:sz w:val="24"/>
          <w:szCs w:val="24"/>
        </w:rPr>
        <w:t xml:space="preserve"> </w:t>
      </w:r>
      <w:r w:rsidR="00717F60" w:rsidRPr="00487C7C">
        <w:rPr>
          <w:bCs w:val="0"/>
          <w:sz w:val="24"/>
          <w:szCs w:val="24"/>
        </w:rPr>
        <w:t>согласно правилам данной ЭТП.</w:t>
      </w:r>
    </w:p>
    <w:p w:rsidR="00717F60" w:rsidRPr="00487C7C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487C7C">
        <w:rPr>
          <w:sz w:val="24"/>
          <w:szCs w:val="24"/>
        </w:rPr>
        <w:t xml:space="preserve">В случае </w:t>
      </w:r>
      <w:r w:rsidR="001716DB" w:rsidRPr="00487C7C">
        <w:rPr>
          <w:sz w:val="24"/>
          <w:szCs w:val="24"/>
        </w:rPr>
        <w:t xml:space="preserve">завершения или </w:t>
      </w:r>
      <w:r w:rsidRPr="00487C7C">
        <w:rPr>
          <w:sz w:val="24"/>
          <w:szCs w:val="24"/>
        </w:rPr>
        <w:t>прекращени</w:t>
      </w:r>
      <w:r w:rsidR="001716DB" w:rsidRPr="00487C7C">
        <w:rPr>
          <w:sz w:val="24"/>
          <w:szCs w:val="24"/>
        </w:rPr>
        <w:t>я</w:t>
      </w:r>
      <w:r w:rsidRPr="00487C7C">
        <w:rPr>
          <w:sz w:val="24"/>
          <w:szCs w:val="24"/>
        </w:rPr>
        <w:t xml:space="preserve"> процедуры запроса предложений </w:t>
      </w:r>
      <w:r w:rsidR="009C744E" w:rsidRPr="00487C7C">
        <w:rPr>
          <w:sz w:val="24"/>
          <w:szCs w:val="24"/>
        </w:rPr>
        <w:t>Участник</w:t>
      </w:r>
      <w:r w:rsidRPr="00487C7C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487C7C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487C7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487C7C">
        <w:lastRenderedPageBreak/>
        <w:t xml:space="preserve">Признание запроса предложений </w:t>
      </w:r>
      <w:proofErr w:type="gramStart"/>
      <w:r w:rsidRPr="00487C7C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A5754C">
        <w:fldChar w:fldCharType="begin"/>
      </w:r>
      <w:r w:rsidR="00A5754C">
        <w:instrText xml:space="preserve"> REF _Ref468874794 \r \h  \* MERGEFORMAT </w:instrText>
      </w:r>
      <w:r w:rsidR="00A5754C">
        <w:fldChar w:fldCharType="separate"/>
      </w:r>
      <w:r w:rsidR="0076046D" w:rsidRPr="0076046D">
        <w:rPr>
          <w:rFonts w:eastAsia="Times New Roman,Italic"/>
          <w:bCs w:val="0"/>
          <w:iCs/>
          <w:sz w:val="24"/>
          <w:szCs w:val="24"/>
        </w:rPr>
        <w:t>3.3.7</w:t>
      </w:r>
      <w:r w:rsidR="00A5754C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</w:t>
      </w:r>
      <w:r w:rsidRPr="00EB7BE2">
        <w:rPr>
          <w:sz w:val="24"/>
          <w:szCs w:val="24"/>
        </w:rPr>
        <w:lastRenderedPageBreak/>
        <w:t xml:space="preserve">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A5754C">
        <w:fldChar w:fldCharType="begin"/>
      </w:r>
      <w:r w:rsidR="00A5754C">
        <w:instrText xml:space="preserve"> REF _Ref465675151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3.11.2</w:t>
      </w:r>
      <w:r w:rsidR="00A5754C">
        <w:fldChar w:fldCharType="end"/>
      </w:r>
      <w:r w:rsidRPr="00EB7BE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B7BE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A5754C">
        <w:fldChar w:fldCharType="begin"/>
      </w:r>
      <w:r w:rsidR="00A5754C">
        <w:instrText xml:space="preserve"> REF _Ref468874893 \r \h  \* MERGEFORMAT </w:instrText>
      </w:r>
      <w:r w:rsidR="00A5754C">
        <w:fldChar w:fldCharType="separate"/>
      </w:r>
      <w:r w:rsidR="0076046D" w:rsidRPr="0076046D">
        <w:rPr>
          <w:rFonts w:eastAsia="Times New Roman,Italic"/>
          <w:bCs w:val="0"/>
          <w:iCs/>
          <w:sz w:val="24"/>
          <w:szCs w:val="24"/>
        </w:rPr>
        <w:t>3.6.2.5</w:t>
      </w:r>
      <w:r w:rsidR="00A5754C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_Ref465437572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3.13.2</w:t>
      </w:r>
      <w:r w:rsidR="00A5754C">
        <w:fldChar w:fldCharType="end"/>
      </w:r>
      <w:r w:rsidRPr="00EB7BE2">
        <w:rPr>
          <w:sz w:val="24"/>
          <w:szCs w:val="24"/>
        </w:rPr>
        <w:t>-</w:t>
      </w:r>
      <w:r w:rsidR="00A5754C">
        <w:fldChar w:fldCharType="begin"/>
      </w:r>
      <w:r w:rsidR="00A5754C">
        <w:instrText xml:space="preserve"> REF _Ref465440181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3.13.4</w:t>
      </w:r>
      <w:r w:rsidR="00A5754C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_Ref465437572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3.13.2</w:t>
      </w:r>
      <w:r w:rsidR="00A5754C">
        <w:fldChar w:fldCharType="end"/>
      </w:r>
      <w:r w:rsidRPr="00EB7BE2">
        <w:rPr>
          <w:sz w:val="24"/>
          <w:szCs w:val="24"/>
        </w:rPr>
        <w:t>-</w:t>
      </w:r>
      <w:r w:rsidR="00A5754C">
        <w:fldChar w:fldCharType="begin"/>
      </w:r>
      <w:r w:rsidR="00A5754C">
        <w:instrText xml:space="preserve"> REF _Ref465440181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3.13.4</w:t>
      </w:r>
      <w:r w:rsidR="00A5754C">
        <w:fldChar w:fldCharType="end"/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lastRenderedPageBreak/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A5754C">
        <w:fldChar w:fldCharType="begin"/>
      </w:r>
      <w:r w:rsidR="00A5754C">
        <w:instrText xml:space="preserve"> REF _Ref465670219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3.11</w:t>
      </w:r>
      <w:r w:rsidR="00A5754C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A5754C">
        <w:fldChar w:fldCharType="begin"/>
      </w:r>
      <w:r w:rsidR="00A5754C">
        <w:instrText xml:space="preserve"> REF _Ref465437572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3.13.2</w:t>
      </w:r>
      <w:r w:rsidR="00A5754C">
        <w:fldChar w:fldCharType="end"/>
      </w:r>
      <w:r w:rsidRPr="00EB7BE2">
        <w:rPr>
          <w:sz w:val="24"/>
          <w:szCs w:val="24"/>
        </w:rPr>
        <w:t>-</w:t>
      </w:r>
      <w:r w:rsidR="00A5754C" w:rsidRPr="00DB05D8">
        <w:fldChar w:fldCharType="begin"/>
      </w:r>
      <w:r w:rsidR="00A5754C" w:rsidRPr="00DB05D8">
        <w:instrText xml:space="preserve"> REF _Ref465440181 \r \h  \* MERGEFORMAT </w:instrText>
      </w:r>
      <w:r w:rsidR="00A5754C" w:rsidRPr="00DB05D8">
        <w:fldChar w:fldCharType="separate"/>
      </w:r>
      <w:r w:rsidR="0076046D" w:rsidRPr="0076046D">
        <w:rPr>
          <w:sz w:val="24"/>
          <w:szCs w:val="24"/>
        </w:rPr>
        <w:t>3.13.4</w:t>
      </w:r>
      <w:r w:rsidR="00A5754C" w:rsidRPr="00DB05D8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4116C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</w:t>
      </w:r>
      <w:r w:rsidRPr="004116C2">
        <w:rPr>
          <w:bCs w:val="0"/>
          <w:sz w:val="24"/>
          <w:szCs w:val="24"/>
        </w:rPr>
        <w:t xml:space="preserve">предложений </w:t>
      </w:r>
      <w:r w:rsidR="00123C70" w:rsidRPr="004116C2">
        <w:rPr>
          <w:bCs w:val="0"/>
          <w:sz w:val="24"/>
          <w:szCs w:val="24"/>
        </w:rPr>
        <w:t>Договор</w:t>
      </w:r>
      <w:r w:rsidRPr="004116C2">
        <w:rPr>
          <w:bCs w:val="0"/>
          <w:sz w:val="24"/>
          <w:szCs w:val="24"/>
        </w:rPr>
        <w:t xml:space="preserve"> на условиях, определяемых в п.</w:t>
      </w:r>
      <w:r w:rsidR="00A5754C" w:rsidRPr="004116C2">
        <w:fldChar w:fldCharType="begin"/>
      </w:r>
      <w:r w:rsidR="00A5754C" w:rsidRPr="004116C2">
        <w:instrText xml:space="preserve"> REF _Ref294695546 \r \h  \* MERGEFORMAT </w:instrText>
      </w:r>
      <w:r w:rsidR="00A5754C" w:rsidRPr="004116C2">
        <w:fldChar w:fldCharType="separate"/>
      </w:r>
      <w:r w:rsidR="0076046D" w:rsidRPr="0076046D">
        <w:rPr>
          <w:bCs w:val="0"/>
          <w:sz w:val="24"/>
          <w:szCs w:val="24"/>
        </w:rPr>
        <w:t xml:space="preserve"> 1.2.6 </w:t>
      </w:r>
      <w:r w:rsidR="00A5754C" w:rsidRPr="004116C2">
        <w:fldChar w:fldCharType="end"/>
      </w:r>
      <w:r w:rsidRPr="004116C2">
        <w:rPr>
          <w:bCs w:val="0"/>
          <w:sz w:val="24"/>
          <w:szCs w:val="24"/>
        </w:rPr>
        <w:t>и/или в срок, определенный в п.</w:t>
      </w:r>
      <w:r w:rsidR="001716DB" w:rsidRPr="004116C2">
        <w:rPr>
          <w:bCs w:val="0"/>
          <w:sz w:val="24"/>
          <w:szCs w:val="24"/>
        </w:rPr>
        <w:t xml:space="preserve"> </w:t>
      </w:r>
      <w:r w:rsidR="00A5754C" w:rsidRPr="004116C2">
        <w:fldChar w:fldCharType="begin"/>
      </w:r>
      <w:r w:rsidR="00A5754C" w:rsidRPr="004116C2">
        <w:instrText xml:space="preserve"> REF _Ref294695403 \n \h  \* MERGEFORMAT </w:instrText>
      </w:r>
      <w:r w:rsidR="00A5754C" w:rsidRPr="004116C2">
        <w:fldChar w:fldCharType="separate"/>
      </w:r>
      <w:r w:rsidR="0076046D" w:rsidRPr="0076046D">
        <w:rPr>
          <w:bCs w:val="0"/>
          <w:sz w:val="24"/>
          <w:szCs w:val="24"/>
        </w:rPr>
        <w:t>3.12.3</w:t>
      </w:r>
      <w:r w:rsidR="00A5754C" w:rsidRPr="004116C2">
        <w:fldChar w:fldCharType="end"/>
      </w:r>
      <w:r w:rsidRPr="004116C2">
        <w:rPr>
          <w:bCs w:val="0"/>
          <w:sz w:val="24"/>
          <w:szCs w:val="24"/>
        </w:rPr>
        <w:t>;</w:t>
      </w:r>
    </w:p>
    <w:p w:rsidR="00717F60" w:rsidRPr="004116C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116C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116C2">
        <w:rPr>
          <w:bCs w:val="0"/>
          <w:sz w:val="24"/>
          <w:szCs w:val="24"/>
        </w:rPr>
        <w:t>Договор</w:t>
      </w:r>
      <w:r w:rsidRPr="004116C2">
        <w:rPr>
          <w:bCs w:val="0"/>
          <w:sz w:val="24"/>
          <w:szCs w:val="24"/>
        </w:rPr>
        <w:t>у</w:t>
      </w:r>
      <w:r w:rsidR="00043F1B" w:rsidRPr="004116C2">
        <w:rPr>
          <w:bCs w:val="0"/>
          <w:sz w:val="24"/>
          <w:szCs w:val="24"/>
        </w:rPr>
        <w:t xml:space="preserve"> п.</w:t>
      </w:r>
      <w:r w:rsidR="00A5754C" w:rsidRPr="004116C2">
        <w:fldChar w:fldCharType="begin"/>
      </w:r>
      <w:r w:rsidR="00A5754C" w:rsidRPr="004116C2">
        <w:instrText xml:space="preserve"> REF _Ref468201447 \r \h  \* MERGEFORMAT </w:instrText>
      </w:r>
      <w:r w:rsidR="00A5754C" w:rsidRPr="004116C2">
        <w:fldChar w:fldCharType="separate"/>
      </w:r>
      <w:r w:rsidR="0076046D" w:rsidRPr="0076046D">
        <w:rPr>
          <w:bCs w:val="0"/>
          <w:sz w:val="24"/>
          <w:szCs w:val="24"/>
        </w:rPr>
        <w:t>3.13</w:t>
      </w:r>
      <w:r w:rsidR="00A5754C" w:rsidRPr="004116C2">
        <w:fldChar w:fldCharType="end"/>
      </w:r>
      <w:r w:rsidRPr="004116C2">
        <w:rPr>
          <w:bCs w:val="0"/>
          <w:sz w:val="24"/>
          <w:szCs w:val="24"/>
        </w:rPr>
        <w:t xml:space="preserve"> в течение установленного в </w:t>
      </w:r>
      <w:r w:rsidR="007D07A7" w:rsidRPr="004116C2">
        <w:rPr>
          <w:bCs w:val="0"/>
          <w:sz w:val="24"/>
          <w:szCs w:val="24"/>
        </w:rPr>
        <w:t>Д</w:t>
      </w:r>
      <w:r w:rsidRPr="004116C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116C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116C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116C2">
        <w:rPr>
          <w:bCs w:val="0"/>
          <w:sz w:val="24"/>
          <w:szCs w:val="24"/>
        </w:rPr>
        <w:t>Договор</w:t>
      </w:r>
      <w:r w:rsidRPr="004116C2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4116C2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4116C2">
        <w:rPr>
          <w:bCs w:val="0"/>
          <w:sz w:val="24"/>
          <w:szCs w:val="24"/>
        </w:rPr>
        <w:t>При наступ</w:t>
      </w:r>
      <w:r w:rsidR="00CF6A0E" w:rsidRPr="004116C2">
        <w:rPr>
          <w:bCs w:val="0"/>
          <w:sz w:val="24"/>
          <w:szCs w:val="24"/>
        </w:rPr>
        <w:t>лении случаев, определенных в п.</w:t>
      </w:r>
      <w:r w:rsidR="001716DB" w:rsidRPr="004116C2">
        <w:rPr>
          <w:bCs w:val="0"/>
          <w:sz w:val="24"/>
          <w:szCs w:val="24"/>
        </w:rPr>
        <w:t xml:space="preserve"> </w:t>
      </w:r>
      <w:r w:rsidR="00A5754C" w:rsidRPr="004116C2">
        <w:rPr>
          <w:sz w:val="24"/>
          <w:szCs w:val="24"/>
        </w:rPr>
        <w:fldChar w:fldCharType="begin"/>
      </w:r>
      <w:r w:rsidR="00A5754C" w:rsidRPr="004116C2">
        <w:rPr>
          <w:sz w:val="24"/>
          <w:szCs w:val="24"/>
        </w:rPr>
        <w:instrText xml:space="preserve"> REF _Ref305979053 \r \h  \* MERGEFORMAT </w:instrText>
      </w:r>
      <w:r w:rsidR="00A5754C" w:rsidRPr="004116C2">
        <w:rPr>
          <w:sz w:val="24"/>
          <w:szCs w:val="24"/>
        </w:rPr>
      </w:r>
      <w:r w:rsidR="00A5754C" w:rsidRPr="004116C2">
        <w:rPr>
          <w:sz w:val="24"/>
          <w:szCs w:val="24"/>
        </w:rPr>
        <w:fldChar w:fldCharType="separate"/>
      </w:r>
      <w:r w:rsidR="0076046D" w:rsidRPr="0076046D">
        <w:rPr>
          <w:bCs w:val="0"/>
          <w:sz w:val="24"/>
          <w:szCs w:val="24"/>
        </w:rPr>
        <w:t>3.12.5</w:t>
      </w:r>
      <w:r w:rsidR="00A5754C" w:rsidRPr="004116C2">
        <w:rPr>
          <w:sz w:val="24"/>
          <w:szCs w:val="24"/>
        </w:rPr>
        <w:fldChar w:fldCharType="end"/>
      </w:r>
      <w:r w:rsidRPr="004116C2">
        <w:rPr>
          <w:bCs w:val="0"/>
          <w:sz w:val="24"/>
          <w:szCs w:val="24"/>
        </w:rPr>
        <w:t xml:space="preserve">, </w:t>
      </w:r>
      <w:r w:rsidR="00DB05D8" w:rsidRPr="004116C2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4116C2">
        <w:rPr>
          <w:bCs w:val="0"/>
          <w:sz w:val="24"/>
          <w:szCs w:val="24"/>
        </w:rPr>
        <w:t>,</w:t>
      </w:r>
      <w:r w:rsidRPr="004116C2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4116C2">
        <w:rPr>
          <w:bCs w:val="0"/>
          <w:sz w:val="24"/>
          <w:szCs w:val="24"/>
        </w:rPr>
        <w:t>Участник</w:t>
      </w:r>
      <w:r w:rsidRPr="004116C2">
        <w:rPr>
          <w:bCs w:val="0"/>
          <w:sz w:val="24"/>
          <w:szCs w:val="24"/>
        </w:rPr>
        <w:t xml:space="preserve">а, </w:t>
      </w:r>
      <w:r w:rsidR="00D663E3" w:rsidRPr="004116C2">
        <w:rPr>
          <w:bCs w:val="0"/>
          <w:sz w:val="24"/>
          <w:szCs w:val="24"/>
        </w:rPr>
        <w:t xml:space="preserve">чья </w:t>
      </w:r>
      <w:r w:rsidR="004B5EB3" w:rsidRPr="004116C2">
        <w:rPr>
          <w:bCs w:val="0"/>
          <w:sz w:val="24"/>
          <w:szCs w:val="24"/>
        </w:rPr>
        <w:t>Заявк</w:t>
      </w:r>
      <w:r w:rsidR="00D663E3" w:rsidRPr="004116C2">
        <w:rPr>
          <w:bCs w:val="0"/>
          <w:sz w:val="24"/>
          <w:szCs w:val="24"/>
        </w:rPr>
        <w:t xml:space="preserve">а утратила </w:t>
      </w:r>
      <w:r w:rsidRPr="004116C2">
        <w:rPr>
          <w:bCs w:val="0"/>
          <w:sz w:val="24"/>
          <w:szCs w:val="24"/>
        </w:rPr>
        <w:t xml:space="preserve">статус </w:t>
      </w:r>
      <w:r w:rsidR="00D663E3" w:rsidRPr="004116C2">
        <w:rPr>
          <w:bCs w:val="0"/>
          <w:sz w:val="24"/>
          <w:szCs w:val="24"/>
        </w:rPr>
        <w:t>лучшей</w:t>
      </w:r>
      <w:r w:rsidRPr="004116C2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4116C2">
        <w:rPr>
          <w:bCs w:val="0"/>
          <w:sz w:val="24"/>
          <w:szCs w:val="24"/>
        </w:rPr>
        <w:t>З</w:t>
      </w:r>
      <w:r w:rsidR="00C74146" w:rsidRPr="004116C2">
        <w:rPr>
          <w:bCs w:val="0"/>
          <w:sz w:val="24"/>
          <w:szCs w:val="24"/>
        </w:rPr>
        <w:t>О</w:t>
      </w:r>
      <w:r w:rsidRPr="004116C2">
        <w:rPr>
          <w:bCs w:val="0"/>
          <w:sz w:val="24"/>
          <w:szCs w:val="24"/>
        </w:rPr>
        <w:t xml:space="preserve"> </w:t>
      </w:r>
      <w:r w:rsidR="00E74632" w:rsidRPr="004116C2">
        <w:rPr>
          <w:bCs w:val="0"/>
          <w:sz w:val="24"/>
          <w:szCs w:val="24"/>
        </w:rPr>
        <w:t>ПАО</w:t>
      </w:r>
      <w:r w:rsidRPr="004116C2">
        <w:rPr>
          <w:bCs w:val="0"/>
          <w:sz w:val="24"/>
          <w:szCs w:val="24"/>
        </w:rPr>
        <w:t xml:space="preserve"> «</w:t>
      </w:r>
      <w:r w:rsidR="00C12FA4" w:rsidRPr="004116C2">
        <w:rPr>
          <w:bCs w:val="0"/>
          <w:sz w:val="24"/>
          <w:szCs w:val="24"/>
        </w:rPr>
        <w:t>МРСК Центра</w:t>
      </w:r>
      <w:r w:rsidRPr="004116C2">
        <w:rPr>
          <w:bCs w:val="0"/>
          <w:sz w:val="24"/>
          <w:szCs w:val="24"/>
        </w:rPr>
        <w:t>».</w:t>
      </w:r>
      <w:bookmarkEnd w:id="700"/>
      <w:r w:rsidRPr="004116C2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A5754C">
        <w:fldChar w:fldCharType="begin"/>
      </w:r>
      <w:r w:rsidR="00A5754C">
        <w:instrText xml:space="preserve"> REF _Ref440272931 \r \h  \* MERGEFORMAT </w:instrText>
      </w:r>
      <w:r w:rsidR="00A5754C">
        <w:fldChar w:fldCharType="separate"/>
      </w:r>
      <w:r w:rsidR="0076046D">
        <w:t>2</w:t>
      </w:r>
      <w:r w:rsidR="00A5754C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A5754C">
        <w:fldChar w:fldCharType="begin"/>
      </w:r>
      <w:r w:rsidR="00A5754C">
        <w:instrText xml:space="preserve"> REF _Ref465437572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3.13.2</w:t>
      </w:r>
      <w:r w:rsidR="00A5754C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</w:t>
      </w:r>
      <w:r w:rsidR="00215918" w:rsidRPr="00EB7BE2">
        <w:rPr>
          <w:bCs w:val="0"/>
          <w:sz w:val="24"/>
          <w:szCs w:val="24"/>
        </w:rPr>
        <w:lastRenderedPageBreak/>
        <w:t xml:space="preserve">(п. </w:t>
      </w:r>
      <w:r w:rsidR="00A5754C">
        <w:fldChar w:fldCharType="begin"/>
      </w:r>
      <w:r w:rsidR="00A5754C">
        <w:instrText xml:space="preserve"> REF _Ref468973892 \r \h  \* MERGEFORMAT </w:instrText>
      </w:r>
      <w:r w:rsidR="00A5754C">
        <w:fldChar w:fldCharType="separate"/>
      </w:r>
      <w:r w:rsidR="0076046D" w:rsidRPr="0076046D">
        <w:rPr>
          <w:bCs w:val="0"/>
          <w:sz w:val="24"/>
          <w:szCs w:val="24"/>
        </w:rPr>
        <w:t>3.3.14.4.4</w:t>
      </w:r>
      <w:r w:rsidR="00A5754C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A5754C">
        <w:fldChar w:fldCharType="begin"/>
      </w:r>
      <w:r w:rsidR="00A5754C">
        <w:instrText xml:space="preserve"> REF _Ref440272931 \r \h  \* MERGEFORMAT </w:instrText>
      </w:r>
      <w:r w:rsidR="00A5754C">
        <w:fldChar w:fldCharType="separate"/>
      </w:r>
      <w:r w:rsidR="0076046D">
        <w:t>2</w:t>
      </w:r>
      <w:r w:rsidR="00A5754C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A5754C">
        <w:fldChar w:fldCharType="begin"/>
      </w:r>
      <w:r w:rsidR="00A5754C">
        <w:instrText xml:space="preserve"> REF _Ref465437572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3.13.2</w:t>
      </w:r>
      <w:r w:rsidR="00A5754C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A5754C">
        <w:fldChar w:fldCharType="begin"/>
      </w:r>
      <w:r w:rsidR="00A5754C">
        <w:instrText xml:space="preserve"> REF _Ref468875001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3.12</w:t>
      </w:r>
      <w:r w:rsidR="00A5754C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A5754C">
        <w:fldChar w:fldCharType="begin"/>
      </w:r>
      <w:r w:rsidR="00A5754C">
        <w:instrText xml:space="preserve"> REF _Ref468875070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3.12.6</w:t>
      </w:r>
      <w:r w:rsidR="00A5754C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A5754C">
        <w:fldChar w:fldCharType="begin"/>
      </w:r>
      <w:r w:rsidR="00A5754C">
        <w:instrText xml:space="preserve"> REF _Ref191386085 \r \h  \* MERGEFORMAT </w:instrText>
      </w:r>
      <w:r w:rsidR="00A5754C">
        <w:fldChar w:fldCharType="separate"/>
      </w:r>
      <w:r w:rsidR="0076046D" w:rsidRPr="0076046D">
        <w:rPr>
          <w:iCs/>
          <w:sz w:val="24"/>
          <w:szCs w:val="24"/>
        </w:rPr>
        <w:t>1.1.1</w:t>
      </w:r>
      <w:r w:rsidR="00A5754C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DE7AB5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DE7AB5">
        <w:rPr>
          <w:b w:val="0"/>
          <w:szCs w:val="24"/>
        </w:rPr>
      </w:r>
      <w:r w:rsidR="00DE7AB5">
        <w:rPr>
          <w:b w:val="0"/>
          <w:szCs w:val="24"/>
        </w:rPr>
        <w:fldChar w:fldCharType="separate"/>
      </w:r>
      <w:r w:rsidR="0076046D">
        <w:rPr>
          <w:b w:val="0"/>
          <w:szCs w:val="24"/>
        </w:rPr>
        <w:t>1.1.4</w:t>
      </w:r>
      <w:r w:rsidR="00DE7AB5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DE7AB5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3.3.4</w:t>
      </w:r>
      <w:r w:rsidR="00DE7AB5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3.3.1.6</w:t>
      </w:r>
      <w:r w:rsidR="00DE7AB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3.3.1.7</w:t>
      </w:r>
      <w:r w:rsidR="00DE7AB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C6626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AF5ED2">
              <w:rPr>
                <w:bCs w:val="0"/>
              </w:rPr>
              <w:t xml:space="preserve"> «</w:t>
            </w:r>
            <w:r w:rsidR="00C66262" w:rsidRPr="00AF5ED2">
              <w:rPr>
                <w:bCs w:val="0"/>
                <w:i/>
              </w:rPr>
              <w:t>Воронежэнерго</w:t>
            </w:r>
            <w:r w:rsidRPr="00AF5ED2">
              <w:rPr>
                <w:bCs w:val="0"/>
              </w:rPr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76046D">
        <w:rPr>
          <w:bCs w:val="0"/>
          <w:sz w:val="24"/>
          <w:szCs w:val="24"/>
        </w:rPr>
        <w:t>5.3</w:t>
      </w:r>
      <w:r w:rsidR="00DE7AB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DE7AB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DE7AB5">
        <w:rPr>
          <w:i/>
          <w:color w:val="000000"/>
        </w:rPr>
      </w:r>
      <w:r w:rsidR="00DE7AB5">
        <w:rPr>
          <w:i/>
          <w:color w:val="000000"/>
        </w:rPr>
        <w:fldChar w:fldCharType="separate"/>
      </w:r>
      <w:r w:rsidR="0076046D">
        <w:rPr>
          <w:i/>
          <w:color w:val="000000"/>
        </w:rPr>
        <w:t>4</w:t>
      </w:r>
      <w:r w:rsidR="00DE7AB5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4E2495">
              <w:rPr>
                <w:bCs w:val="0"/>
              </w:rPr>
              <w:t xml:space="preserve"> </w:t>
            </w:r>
            <w:r w:rsidR="00AF5ED2">
              <w:rPr>
                <w:bCs w:val="0"/>
              </w:rPr>
              <w:t>«</w:t>
            </w:r>
            <w:r w:rsidR="00AF5ED2" w:rsidRPr="004E2495">
              <w:rPr>
                <w:bCs w:val="0"/>
              </w:rPr>
              <w:t>Воронежэнерго</w:t>
            </w:r>
            <w:r w:rsidRPr="004E2495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DE7AB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DE7AB5">
        <w:rPr>
          <w:i/>
          <w:color w:val="000000"/>
        </w:rPr>
      </w:r>
      <w:r w:rsidR="00DE7AB5">
        <w:rPr>
          <w:i/>
          <w:color w:val="000000"/>
        </w:rPr>
        <w:fldChar w:fldCharType="separate"/>
      </w:r>
      <w:r w:rsidR="0076046D">
        <w:rPr>
          <w:i/>
          <w:color w:val="000000"/>
        </w:rPr>
        <w:t>4</w:t>
      </w:r>
      <w:r w:rsidR="00DE7AB5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76046D">
        <w:rPr>
          <w:bCs w:val="0"/>
          <w:sz w:val="24"/>
          <w:szCs w:val="24"/>
        </w:rPr>
        <w:t>5.1</w:t>
      </w:r>
      <w:r w:rsidR="00DE7AB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5.2</w:t>
      </w:r>
      <w:r w:rsidR="00DE7AB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DE7AB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DE7AB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5.4</w:t>
      </w:r>
      <w:r w:rsidR="00DE7AB5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DE7AB5">
              <w:fldChar w:fldCharType="begin"/>
            </w:r>
            <w:r w:rsidR="003C1FE1">
              <w:instrText xml:space="preserve"> REF _Ref440272931 \r \h </w:instrText>
            </w:r>
            <w:r w:rsidR="00DE7AB5">
              <w:fldChar w:fldCharType="separate"/>
            </w:r>
            <w:r w:rsidR="0076046D">
              <w:t>2</w:t>
            </w:r>
            <w:r w:rsidR="00DE7AB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DE7AB5">
              <w:fldChar w:fldCharType="begin"/>
            </w:r>
            <w:r w:rsidR="003C1FE1">
              <w:instrText xml:space="preserve"> REF _Ref440272931 \r \h </w:instrText>
            </w:r>
            <w:r w:rsidR="00DE7AB5">
              <w:fldChar w:fldCharType="separate"/>
            </w:r>
            <w:r w:rsidR="0076046D">
              <w:t>2</w:t>
            </w:r>
            <w:r w:rsidR="00DE7AB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DE7AB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2</w:t>
      </w:r>
      <w:r w:rsidR="00DE7AB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 xml:space="preserve"> 1.2.6 </w:t>
      </w:r>
      <w:r w:rsidR="00DE7AB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5.1</w:t>
      </w:r>
      <w:r w:rsidR="00A5754C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A5754C">
        <w:fldChar w:fldCharType="begin"/>
      </w:r>
      <w:r w:rsidR="00A5754C">
        <w:instrText xml:space="preserve"> REF _Ref444170359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5.7.2</w:t>
      </w:r>
      <w:r w:rsidR="00A5754C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4</w:t>
      </w:r>
      <w:r w:rsidR="00DE7AB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76046D" w:rsidRPr="0076046D">
        <w:rPr>
          <w:sz w:val="24"/>
          <w:szCs w:val="24"/>
        </w:rPr>
        <w:t>5.1</w:t>
      </w:r>
      <w:r w:rsidR="00A5754C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DE7AB5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DE7AB5">
        <w:rPr>
          <w:vertAlign w:val="subscript"/>
        </w:rPr>
      </w:r>
      <w:r w:rsidR="00DE7AB5">
        <w:rPr>
          <w:vertAlign w:val="subscript"/>
        </w:rPr>
        <w:fldChar w:fldCharType="separate"/>
      </w:r>
      <w:r w:rsidR="0076046D">
        <w:rPr>
          <w:vertAlign w:val="subscript"/>
        </w:rPr>
        <w:t>1.1.4</w:t>
      </w:r>
      <w:r w:rsidR="00DE7AB5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A5754C">
        <w:fldChar w:fldCharType="begin"/>
      </w:r>
      <w:r w:rsidR="00A5754C">
        <w:instrText xml:space="preserve"> REF _Ref440275279 \r \h  \* MERGEFORMAT </w:instrText>
      </w:r>
      <w:r w:rsidR="00A5754C">
        <w:fldChar w:fldCharType="separate"/>
      </w:r>
      <w:r w:rsidR="0076046D" w:rsidRPr="0076046D">
        <w:rPr>
          <w:vertAlign w:val="subscript"/>
        </w:rPr>
        <w:t>1.1.4</w:t>
      </w:r>
      <w:r w:rsidR="00A5754C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3.3.9</w:t>
      </w:r>
      <w:r w:rsidR="00DE7AB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5.2</w:t>
      </w:r>
      <w:r w:rsidR="00DE7AB5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5.4</w:t>
      </w:r>
      <w:r w:rsidR="00DE7AB5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DE7AB5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3.3.10</w:t>
      </w:r>
      <w:r w:rsidR="00DE7AB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DE7AB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5.2</w:t>
      </w:r>
      <w:r w:rsidR="00DE7AB5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76046D">
        <w:rPr>
          <w:sz w:val="24"/>
          <w:szCs w:val="24"/>
        </w:rPr>
        <w:t>5.4</w:t>
      </w:r>
      <w:r w:rsidR="00DE7AB5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D33" w:rsidRDefault="006E3D33">
      <w:pPr>
        <w:spacing w:line="240" w:lineRule="auto"/>
      </w:pPr>
      <w:r>
        <w:separator/>
      </w:r>
    </w:p>
  </w:endnote>
  <w:endnote w:type="continuationSeparator" w:id="0">
    <w:p w:rsidR="006E3D33" w:rsidRDefault="006E3D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05D8" w:rsidRDefault="00DB05D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FA0376" w:rsidRDefault="00DB05D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F5FD6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DB05D8" w:rsidRPr="00EE0539" w:rsidRDefault="00DB05D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876B20">
      <w:rPr>
        <w:sz w:val="18"/>
        <w:szCs w:val="18"/>
      </w:rPr>
      <w:t>Договор</w:t>
    </w:r>
    <w:r w:rsidR="00876B20" w:rsidRPr="00876B20">
      <w:rPr>
        <w:sz w:val="18"/>
        <w:szCs w:val="18"/>
      </w:rPr>
      <w:t>а</w:t>
    </w:r>
    <w:r w:rsidRPr="00876B20">
      <w:rPr>
        <w:sz w:val="18"/>
        <w:szCs w:val="18"/>
      </w:rPr>
      <w:t xml:space="preserve"> </w:t>
    </w:r>
    <w:r w:rsidR="002D0169" w:rsidRPr="002D0169">
      <w:rPr>
        <w:sz w:val="18"/>
        <w:szCs w:val="18"/>
      </w:rPr>
      <w:t>на оказание услуг по поставке подписных изданий в 2017 году</w:t>
    </w:r>
    <w:r w:rsidR="00876B20" w:rsidRPr="00876B20">
      <w:rPr>
        <w:sz w:val="18"/>
        <w:szCs w:val="18"/>
      </w:rPr>
      <w:t xml:space="preserve"> </w:t>
    </w:r>
    <w:r w:rsidRPr="00876B20">
      <w:rPr>
        <w:sz w:val="18"/>
        <w:szCs w:val="18"/>
      </w:rPr>
      <w:t>для нужд ПАО «МРСК Центра» (филиал</w:t>
    </w:r>
    <w:r w:rsidR="00876B20" w:rsidRPr="00876B20">
      <w:rPr>
        <w:sz w:val="18"/>
        <w:szCs w:val="18"/>
      </w:rPr>
      <w:t>а</w:t>
    </w:r>
    <w:r w:rsidRPr="00876B20">
      <w:rPr>
        <w:sz w:val="18"/>
        <w:szCs w:val="18"/>
      </w:rPr>
      <w:t xml:space="preserve"> 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D33" w:rsidRDefault="006E3D33">
      <w:pPr>
        <w:spacing w:line="240" w:lineRule="auto"/>
      </w:pPr>
      <w:r>
        <w:separator/>
      </w:r>
    </w:p>
  </w:footnote>
  <w:footnote w:type="continuationSeparator" w:id="0">
    <w:p w:rsidR="006E3D33" w:rsidRDefault="006E3D33">
      <w:pPr>
        <w:spacing w:line="240" w:lineRule="auto"/>
      </w:pPr>
      <w:r>
        <w:continuationSeparator/>
      </w:r>
    </w:p>
  </w:footnote>
  <w:footnote w:id="1">
    <w:p w:rsidR="00DB05D8" w:rsidRPr="00B36685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B05D8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B05D8" w:rsidRDefault="00DB05D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B05D8" w:rsidRDefault="00DB05D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930031" w:rsidRDefault="00DB05D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396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E7FCA"/>
    <w:rsid w:val="000F0CD3"/>
    <w:rsid w:val="000F1F86"/>
    <w:rsid w:val="000F436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4A3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0169"/>
    <w:rsid w:val="002D2587"/>
    <w:rsid w:val="002D41BC"/>
    <w:rsid w:val="002D4BC6"/>
    <w:rsid w:val="002E6387"/>
    <w:rsid w:val="002F2591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0B02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6C2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75A01"/>
    <w:rsid w:val="0048021C"/>
    <w:rsid w:val="004816F5"/>
    <w:rsid w:val="004834EF"/>
    <w:rsid w:val="00485506"/>
    <w:rsid w:val="00486F2D"/>
    <w:rsid w:val="00487C7C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495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3CE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26CD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1023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3D33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3540"/>
    <w:rsid w:val="007556FF"/>
    <w:rsid w:val="0075787E"/>
    <w:rsid w:val="0076046D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4D03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6B20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31B1"/>
    <w:rsid w:val="008C4223"/>
    <w:rsid w:val="008C5006"/>
    <w:rsid w:val="008C5B09"/>
    <w:rsid w:val="008C6979"/>
    <w:rsid w:val="008C7536"/>
    <w:rsid w:val="008D121B"/>
    <w:rsid w:val="008D2346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1BD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542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5ED2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29A9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335F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6262"/>
    <w:rsid w:val="00C67781"/>
    <w:rsid w:val="00C70F61"/>
    <w:rsid w:val="00C71372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58B1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5FD6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4A31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71F2"/>
    <w:rsid w:val="00DE2870"/>
    <w:rsid w:val="00DE4CCA"/>
    <w:rsid w:val="00DE5F20"/>
    <w:rsid w:val="00DE7AB5"/>
    <w:rsid w:val="00DF218E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0BD7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6BE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519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C7EBA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3AF"/>
    <w:rsid w:val="00F82FF8"/>
    <w:rsid w:val="00F83011"/>
    <w:rsid w:val="00F83832"/>
    <w:rsid w:val="00F85A96"/>
    <w:rsid w:val="00F85CCF"/>
    <w:rsid w:val="00F86B89"/>
    <w:rsid w:val="00F87AF2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Selivanova.OA@mrsk-1.ru&#1048;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2598F-8EE1-41C4-B53C-41956C1DB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88</Pages>
  <Words>26834</Words>
  <Characters>152959</Characters>
  <Application>Microsoft Office Word</Application>
  <DocSecurity>0</DocSecurity>
  <Lines>1274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179435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166</cp:revision>
  <cp:lastPrinted>2017-01-16T07:52:00Z</cp:lastPrinted>
  <dcterms:created xsi:type="dcterms:W3CDTF">2016-01-13T12:36:00Z</dcterms:created>
  <dcterms:modified xsi:type="dcterms:W3CDTF">2017-01-16T08:03:00Z</dcterms:modified>
</cp:coreProperties>
</file>