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83146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09A1" w:rsidRPr="000D67AD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09A1" w:rsidRPr="005F09A1" w:rsidRDefault="005F09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F09A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F09A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F09A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F09A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F09A1" w:rsidRPr="007765E5" w:rsidRDefault="005F09A1" w:rsidP="005F09A1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</w:p>
    <w:p w:rsidR="005F09A1" w:rsidRPr="007765E5" w:rsidRDefault="005F09A1" w:rsidP="005F09A1">
      <w:pPr>
        <w:spacing w:line="240" w:lineRule="auto"/>
        <w:jc w:val="right"/>
        <w:rPr>
          <w:sz w:val="24"/>
          <w:szCs w:val="24"/>
        </w:rPr>
      </w:pPr>
    </w:p>
    <w:p w:rsidR="005F09A1" w:rsidRPr="007765E5" w:rsidRDefault="005F09A1" w:rsidP="005F09A1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ноября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5F09A1" w:rsidRPr="007765E5" w:rsidRDefault="005F09A1" w:rsidP="005F09A1">
      <w:pPr>
        <w:ind w:firstLine="0"/>
        <w:jc w:val="left"/>
        <w:rPr>
          <w:sz w:val="24"/>
          <w:szCs w:val="24"/>
        </w:rPr>
      </w:pPr>
    </w:p>
    <w:p w:rsidR="005F09A1" w:rsidRPr="0082692F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5F09A1" w:rsidRPr="0082692F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5F09A1" w:rsidRPr="0082692F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B42ADC">
        <w:rPr>
          <w:b/>
          <w:kern w:val="36"/>
          <w:sz w:val="24"/>
          <w:szCs w:val="24"/>
        </w:rPr>
        <w:t>700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5F09A1" w:rsidRPr="007765E5" w:rsidRDefault="005F09A1" w:rsidP="005F09A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23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5F09A1" w:rsidRPr="00C12FA4" w:rsidRDefault="005F09A1" w:rsidP="005F09A1">
      <w:pPr>
        <w:spacing w:line="264" w:lineRule="auto"/>
        <w:jc w:val="center"/>
        <w:rPr>
          <w:sz w:val="24"/>
          <w:szCs w:val="24"/>
        </w:rPr>
      </w:pPr>
    </w:p>
    <w:p w:rsidR="005F09A1" w:rsidRPr="00C12FA4" w:rsidRDefault="005F09A1" w:rsidP="005F09A1">
      <w:pPr>
        <w:spacing w:line="264" w:lineRule="auto"/>
        <w:jc w:val="center"/>
        <w:rPr>
          <w:sz w:val="24"/>
          <w:szCs w:val="24"/>
        </w:rPr>
      </w:pPr>
    </w:p>
    <w:p w:rsidR="005F09A1" w:rsidRPr="00C12FA4" w:rsidRDefault="005F09A1" w:rsidP="005F09A1">
      <w:pPr>
        <w:spacing w:line="264" w:lineRule="auto"/>
        <w:jc w:val="center"/>
        <w:rPr>
          <w:sz w:val="24"/>
          <w:szCs w:val="24"/>
        </w:rPr>
      </w:pPr>
    </w:p>
    <w:p w:rsidR="005F09A1" w:rsidRPr="00C12FA4" w:rsidRDefault="005F09A1" w:rsidP="005F09A1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5F09A1" w:rsidRPr="00C12FA4" w:rsidRDefault="005F09A1" w:rsidP="005F09A1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5F09A1" w:rsidRPr="00C12FA4" w:rsidRDefault="005F09A1" w:rsidP="005F09A1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5F09A1" w:rsidRPr="00C12FA4" w:rsidRDefault="005F09A1" w:rsidP="005F09A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B42ADC" w:rsidRPr="00B42ADC">
        <w:rPr>
          <w:b/>
          <w:iCs/>
          <w:sz w:val="24"/>
          <w:szCs w:val="24"/>
        </w:rPr>
        <w:t>Договора на оказание услуг по установке и замене ПУ по Северной и Восточной зоне для нужд ПАО МРСК Центра (филиал Белгородэнерго)</w:t>
      </w:r>
      <w:r w:rsidR="00B42ADC">
        <w:rPr>
          <w:b/>
          <w:iCs/>
          <w:sz w:val="24"/>
          <w:szCs w:val="24"/>
        </w:rPr>
        <w:t>.</w:t>
      </w:r>
    </w:p>
    <w:p w:rsidR="005F09A1" w:rsidRPr="00F75E26" w:rsidRDefault="005F09A1" w:rsidP="005F09A1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F09A1" w:rsidRPr="00C12FA4" w:rsidRDefault="005F09A1" w:rsidP="005F09A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5F09A1" w:rsidRPr="00C12FA4" w:rsidRDefault="005F09A1" w:rsidP="005F09A1">
      <w:pPr>
        <w:spacing w:line="264" w:lineRule="auto"/>
        <w:ind w:firstLine="0"/>
        <w:rPr>
          <w:sz w:val="24"/>
          <w:szCs w:val="24"/>
        </w:rPr>
      </w:pPr>
    </w:p>
    <w:p w:rsidR="005F09A1" w:rsidRPr="00C12FA4" w:rsidRDefault="005F09A1" w:rsidP="005F09A1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09A1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60B3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5F09A1">
        <w:t xml:space="preserve">филиал </w:t>
      </w:r>
      <w:r w:rsidR="005F09A1" w:rsidRPr="000C6526">
        <w:t xml:space="preserve">ПАО </w:t>
      </w:r>
      <w:r w:rsidR="005F09A1" w:rsidRPr="00CA135C">
        <w:rPr>
          <w:iCs/>
          <w:sz w:val="24"/>
          <w:szCs w:val="24"/>
        </w:rPr>
        <w:t>«МРСК Центра»-«Белгородэнерго», расположенный по адресу</w:t>
      </w:r>
      <w:r w:rsidR="005F09A1" w:rsidRPr="00090F2D">
        <w:rPr>
          <w:iCs/>
          <w:sz w:val="24"/>
          <w:szCs w:val="24"/>
        </w:rPr>
        <w:t>: РФ, 308000, г. Белгород, ул. Преображенская, 42</w:t>
      </w:r>
      <w:r w:rsidR="005F09A1" w:rsidRPr="00382A07">
        <w:rPr>
          <w:iCs/>
          <w:sz w:val="24"/>
          <w:szCs w:val="24"/>
        </w:rPr>
        <w:t>, секретарь Закупочной комиссии –</w:t>
      </w:r>
      <w:r w:rsidR="00853FF2">
        <w:rPr>
          <w:iCs/>
          <w:sz w:val="24"/>
          <w:szCs w:val="24"/>
        </w:rPr>
        <w:t>ведущий специалист</w:t>
      </w:r>
      <w:r w:rsidR="005F09A1" w:rsidRPr="00382A07">
        <w:rPr>
          <w:iCs/>
          <w:sz w:val="24"/>
          <w:szCs w:val="24"/>
        </w:rPr>
        <w:t xml:space="preserve"> </w:t>
      </w:r>
      <w:r w:rsidR="005F09A1">
        <w:rPr>
          <w:iCs/>
          <w:sz w:val="24"/>
          <w:szCs w:val="24"/>
        </w:rPr>
        <w:t>Аверьянова</w:t>
      </w:r>
      <w:r w:rsidR="005F09A1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5F09A1" w:rsidRPr="001C34E2">
          <w:rPr>
            <w:rStyle w:val="a7"/>
            <w:iCs/>
          </w:rPr>
          <w:t>Averyanova.TN@mrsk-1.ru</w:t>
        </w:r>
      </w:hyperlink>
      <w:r w:rsidR="005F09A1" w:rsidRPr="001C34E2">
        <w:t xml:space="preserve">, </w:t>
      </w:r>
      <w:bookmarkStart w:id="14" w:name="_GoBack"/>
      <w:r w:rsidR="005F09A1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5F09A1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bookmarkEnd w:id="14"/>
      <w:r w:rsidR="005F09A1" w:rsidRPr="00A90554">
        <w:rPr>
          <w:bCs w:val="0"/>
          <w:sz w:val="24"/>
          <w:szCs w:val="24"/>
          <w:lang w:eastAsia="ru-RU"/>
        </w:rPr>
        <w:t xml:space="preserve">, по вопросам, связанным с </w:t>
      </w:r>
      <w:r w:rsidR="005F09A1" w:rsidRPr="00B60B34">
        <w:rPr>
          <w:bCs w:val="0"/>
          <w:sz w:val="24"/>
          <w:szCs w:val="24"/>
          <w:lang w:eastAsia="ru-RU"/>
        </w:rPr>
        <w:t xml:space="preserve">разъяснением технического задания, обращаться к ответственному сотруднику Организатора  - Бахарева Наталья Васильевна. тел.: (4722) 58-15-24 Email: </w:t>
      </w:r>
      <w:r w:rsidR="005F09A1" w:rsidRPr="00B60B34">
        <w:rPr>
          <w:bCs w:val="0"/>
          <w:color w:val="0000FF"/>
          <w:u w:val="single"/>
          <w:lang w:eastAsia="ru-RU"/>
        </w:rPr>
        <w:t>Bahareva.NV@mrsk-1.ru</w:t>
      </w:r>
      <w:r w:rsidR="005F09A1" w:rsidRPr="00B60B34">
        <w:rPr>
          <w:iCs/>
          <w:sz w:val="24"/>
          <w:szCs w:val="24"/>
        </w:rPr>
        <w:t>. Извещением</w:t>
      </w:r>
      <w:r w:rsidR="005F09A1" w:rsidRPr="00B60B34">
        <w:rPr>
          <w:sz w:val="24"/>
          <w:szCs w:val="24"/>
        </w:rPr>
        <w:t xml:space="preserve"> о проведении открытого </w:t>
      </w:r>
      <w:r w:rsidR="005F09A1" w:rsidRPr="00B60B34">
        <w:rPr>
          <w:iCs/>
          <w:sz w:val="24"/>
          <w:szCs w:val="24"/>
        </w:rPr>
        <w:t>запроса предложений</w:t>
      </w:r>
      <w:r w:rsidR="005F09A1" w:rsidRPr="00B60B34">
        <w:rPr>
          <w:sz w:val="24"/>
          <w:szCs w:val="24"/>
        </w:rPr>
        <w:t>, опубликованным</w:t>
      </w:r>
      <w:r w:rsidRPr="00B60B34">
        <w:rPr>
          <w:sz w:val="24"/>
          <w:szCs w:val="24"/>
        </w:rPr>
        <w:t xml:space="preserve"> </w:t>
      </w:r>
      <w:r w:rsidRPr="00B60B34">
        <w:rPr>
          <w:b/>
          <w:sz w:val="24"/>
          <w:szCs w:val="24"/>
        </w:rPr>
        <w:t>«</w:t>
      </w:r>
      <w:r w:rsidR="005F09A1" w:rsidRPr="00B60B34">
        <w:rPr>
          <w:b/>
          <w:sz w:val="24"/>
          <w:szCs w:val="24"/>
        </w:rPr>
        <w:t>27</w:t>
      </w:r>
      <w:r w:rsidRPr="00B60B34">
        <w:rPr>
          <w:b/>
          <w:sz w:val="24"/>
          <w:szCs w:val="24"/>
        </w:rPr>
        <w:t xml:space="preserve">» </w:t>
      </w:r>
      <w:r w:rsidR="00862664" w:rsidRPr="00B60B34">
        <w:rPr>
          <w:b/>
          <w:sz w:val="24"/>
          <w:szCs w:val="24"/>
        </w:rPr>
        <w:t>января</w:t>
      </w:r>
      <w:r w:rsidRPr="00B60B34">
        <w:rPr>
          <w:b/>
          <w:sz w:val="24"/>
          <w:szCs w:val="24"/>
        </w:rPr>
        <w:t xml:space="preserve"> </w:t>
      </w:r>
      <w:r w:rsidR="006F025D" w:rsidRPr="00B60B34">
        <w:rPr>
          <w:b/>
          <w:sz w:val="24"/>
          <w:szCs w:val="24"/>
        </w:rPr>
        <w:t>2018</w:t>
      </w:r>
      <w:r w:rsidRPr="00B60B34">
        <w:rPr>
          <w:b/>
          <w:sz w:val="24"/>
          <w:szCs w:val="24"/>
        </w:rPr>
        <w:t xml:space="preserve"> г.</w:t>
      </w:r>
      <w:r w:rsidRPr="00B60B34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B60B34">
          <w:rPr>
            <w:rStyle w:val="a7"/>
            <w:sz w:val="24"/>
            <w:szCs w:val="24"/>
          </w:rPr>
          <w:t>www.zakupki.</w:t>
        </w:r>
        <w:r w:rsidR="00345CCA" w:rsidRPr="00B60B34">
          <w:rPr>
            <w:rStyle w:val="a7"/>
            <w:sz w:val="24"/>
            <w:szCs w:val="24"/>
            <w:lang w:val="en-US"/>
          </w:rPr>
          <w:t>gov</w:t>
        </w:r>
        <w:r w:rsidR="00345CCA" w:rsidRPr="00B60B34">
          <w:rPr>
            <w:rStyle w:val="a7"/>
            <w:sz w:val="24"/>
            <w:szCs w:val="24"/>
          </w:rPr>
          <w:t>.ru</w:t>
        </w:r>
      </w:hyperlink>
      <w:r w:rsidRPr="00B60B34">
        <w:rPr>
          <w:sz w:val="24"/>
          <w:szCs w:val="24"/>
        </w:rPr>
        <w:t>),</w:t>
      </w:r>
      <w:r w:rsidR="009D7F01" w:rsidRPr="00B60B34">
        <w:rPr>
          <w:iCs/>
          <w:sz w:val="24"/>
          <w:szCs w:val="24"/>
        </w:rPr>
        <w:t xml:space="preserve"> </w:t>
      </w:r>
      <w:r w:rsidR="009D7F01" w:rsidRPr="00B60B34">
        <w:rPr>
          <w:sz w:val="24"/>
          <w:szCs w:val="24"/>
        </w:rPr>
        <w:t xml:space="preserve">на сайте </w:t>
      </w:r>
      <w:r w:rsidR="007556FF" w:rsidRPr="00B60B34">
        <w:rPr>
          <w:iCs/>
          <w:sz w:val="24"/>
          <w:szCs w:val="24"/>
        </w:rPr>
        <w:t>ПАО «МРСК Центра»</w:t>
      </w:r>
      <w:r w:rsidR="009D7F01" w:rsidRPr="00B60B34">
        <w:rPr>
          <w:sz w:val="24"/>
          <w:szCs w:val="24"/>
        </w:rPr>
        <w:t xml:space="preserve"> (</w:t>
      </w:r>
      <w:hyperlink r:id="rId19" w:history="1">
        <w:r w:rsidR="007556FF" w:rsidRPr="00B60B34">
          <w:rPr>
            <w:rStyle w:val="a7"/>
            <w:sz w:val="24"/>
            <w:szCs w:val="24"/>
          </w:rPr>
          <w:t>www.mrsk-1.ru</w:t>
        </w:r>
      </w:hyperlink>
      <w:r w:rsidR="00862664" w:rsidRPr="00B60B34">
        <w:rPr>
          <w:sz w:val="24"/>
          <w:szCs w:val="24"/>
        </w:rPr>
        <w:t>)</w:t>
      </w:r>
      <w:r w:rsidR="00702B2C" w:rsidRPr="00B60B34">
        <w:rPr>
          <w:sz w:val="24"/>
          <w:szCs w:val="24"/>
        </w:rPr>
        <w:t xml:space="preserve">, на сайте ЭТП, указанном в п. </w:t>
      </w:r>
      <w:r w:rsidR="002F5A68" w:rsidRPr="00B60B34">
        <w:fldChar w:fldCharType="begin"/>
      </w:r>
      <w:r w:rsidR="002F5A68" w:rsidRPr="00B60B34">
        <w:instrText xml:space="preserve"> REF _Ref440269836 \r \h  \* MERGEFORMAT </w:instrText>
      </w:r>
      <w:r w:rsidR="002F5A68" w:rsidRPr="00B60B34">
        <w:fldChar w:fldCharType="separate"/>
      </w:r>
      <w:r w:rsidR="00457E23" w:rsidRPr="00B60B34">
        <w:rPr>
          <w:sz w:val="24"/>
          <w:szCs w:val="24"/>
        </w:rPr>
        <w:t>1.1.2</w:t>
      </w:r>
      <w:r w:rsidR="002F5A68" w:rsidRPr="00B60B34">
        <w:fldChar w:fldCharType="end"/>
      </w:r>
      <w:r w:rsidR="00702B2C" w:rsidRPr="00B60B34">
        <w:rPr>
          <w:sz w:val="24"/>
          <w:szCs w:val="24"/>
        </w:rPr>
        <w:t xml:space="preserve"> настоящей Документации,</w:t>
      </w:r>
      <w:r w:rsidR="009A7733" w:rsidRPr="00B60B34">
        <w:rPr>
          <w:iCs/>
          <w:sz w:val="24"/>
          <w:szCs w:val="24"/>
        </w:rPr>
        <w:t xml:space="preserve"> </w:t>
      </w:r>
      <w:r w:rsidRPr="00B60B34">
        <w:rPr>
          <w:iCs/>
          <w:sz w:val="24"/>
          <w:szCs w:val="24"/>
        </w:rPr>
        <w:t>приг</w:t>
      </w:r>
      <w:r w:rsidRPr="00B60B34">
        <w:rPr>
          <w:sz w:val="24"/>
          <w:szCs w:val="24"/>
        </w:rPr>
        <w:t>ласило юридических лиц</w:t>
      </w:r>
      <w:r w:rsidR="005B75A6" w:rsidRPr="00B60B34">
        <w:rPr>
          <w:sz w:val="24"/>
          <w:szCs w:val="24"/>
        </w:rPr>
        <w:t xml:space="preserve"> и физических лиц (в т.</w:t>
      </w:r>
      <w:r w:rsidR="003129D4" w:rsidRPr="00B60B34">
        <w:rPr>
          <w:sz w:val="24"/>
          <w:szCs w:val="24"/>
        </w:rPr>
        <w:t xml:space="preserve"> </w:t>
      </w:r>
      <w:r w:rsidR="005B75A6" w:rsidRPr="00B60B34">
        <w:rPr>
          <w:sz w:val="24"/>
          <w:szCs w:val="24"/>
        </w:rPr>
        <w:t>ч. индивидуальных предпринимателей)</w:t>
      </w:r>
      <w:r w:rsidR="00DC6125" w:rsidRPr="00B60B34">
        <w:rPr>
          <w:sz w:val="24"/>
          <w:szCs w:val="24"/>
        </w:rPr>
        <w:t xml:space="preserve"> </w:t>
      </w:r>
      <w:r w:rsidR="00B60B34">
        <w:rPr>
          <w:sz w:val="24"/>
          <w:szCs w:val="24"/>
        </w:rPr>
        <w:t xml:space="preserve">, </w:t>
      </w:r>
      <w:r w:rsidR="00B60B34" w:rsidRPr="00D5109A">
        <w:rPr>
          <w:sz w:val="24"/>
          <w:szCs w:val="24"/>
        </w:rPr>
        <w:t xml:space="preserve">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="00B60B34" w:rsidRPr="00A479D2">
        <w:rPr>
          <w:sz w:val="24"/>
          <w:szCs w:val="24"/>
        </w:rPr>
        <w:t>Российской Федерации»)</w:t>
      </w:r>
      <w:r w:rsidR="00B60B34" w:rsidRPr="00B60B34">
        <w:rPr>
          <w:sz w:val="24"/>
          <w:szCs w:val="24"/>
        </w:rPr>
        <w:t xml:space="preserve"> </w:t>
      </w:r>
      <w:r w:rsidR="00DC6125" w:rsidRPr="00B60B34">
        <w:rPr>
          <w:sz w:val="24"/>
          <w:szCs w:val="24"/>
        </w:rPr>
        <w:t>(далее - Участники)</w:t>
      </w:r>
      <w:r w:rsidR="009D7F01" w:rsidRPr="00B60B34">
        <w:rPr>
          <w:sz w:val="24"/>
          <w:szCs w:val="24"/>
        </w:rPr>
        <w:t xml:space="preserve"> </w:t>
      </w:r>
      <w:r w:rsidR="004B5EB3" w:rsidRPr="00B60B34">
        <w:rPr>
          <w:sz w:val="24"/>
          <w:szCs w:val="24"/>
        </w:rPr>
        <w:t>к участию в процедуре О</w:t>
      </w:r>
      <w:r w:rsidRPr="00B60B3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60B34">
        <w:rPr>
          <w:sz w:val="24"/>
          <w:szCs w:val="24"/>
        </w:rPr>
        <w:t xml:space="preserve">на право заключения </w:t>
      </w:r>
      <w:r w:rsidR="005F09A1" w:rsidRPr="00B60B34">
        <w:rPr>
          <w:iCs/>
          <w:lang w:eastAsia="ru-RU"/>
        </w:rPr>
        <w:t>Договора на оказание у</w:t>
      </w:r>
      <w:r w:rsidR="005F09A1" w:rsidRPr="00B60B34">
        <w:t>слуг по установке и замене ПУ по г.Белгород и Южной зоне для нужд ПАО МРСК Центра (филиал Белгородэнерго)</w:t>
      </w:r>
      <w:r w:rsidR="005F09A1" w:rsidRPr="00B60B34">
        <w:rPr>
          <w:iCs/>
          <w:sz w:val="24"/>
          <w:szCs w:val="24"/>
          <w:lang w:eastAsia="ru-RU"/>
        </w:rPr>
        <w:t>, расположенного по адресу: РФ, 308000, г. Белгород, ул. Преображенская, д. 42)</w:t>
      </w:r>
      <w:r w:rsidRPr="00B60B3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60B34" w:rsidRDefault="005F09A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60B34">
        <w:rPr>
          <w:iCs/>
          <w:sz w:val="24"/>
          <w:szCs w:val="24"/>
          <w:lang w:eastAsia="ru-RU"/>
        </w:rPr>
        <w:t>Настоящий Запрос предложений</w:t>
      </w:r>
      <w:r w:rsidRPr="00B60B34">
        <w:rPr>
          <w:sz w:val="24"/>
          <w:szCs w:val="24"/>
        </w:rPr>
        <w:t xml:space="preserve"> проводится в соответствии с правилами и с использованием функционала электронной торговой площадки ПАО «Россети» </w:t>
      </w:r>
      <w:hyperlink r:id="rId20" w:history="1">
        <w:r w:rsidRPr="00B60B34">
          <w:rPr>
            <w:rStyle w:val="a7"/>
            <w:sz w:val="24"/>
            <w:szCs w:val="24"/>
          </w:rPr>
          <w:t>etp.rosseti.ru</w:t>
        </w:r>
      </w:hyperlink>
      <w:r w:rsidRPr="00B60B34">
        <w:rPr>
          <w:sz w:val="24"/>
          <w:szCs w:val="24"/>
        </w:rPr>
        <w:t xml:space="preserve"> (далее — ЭТП)</w:t>
      </w:r>
    </w:p>
    <w:p w:rsidR="00717F60" w:rsidRPr="00B60B3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60B34">
        <w:rPr>
          <w:sz w:val="24"/>
          <w:szCs w:val="24"/>
        </w:rPr>
        <w:t>Заказчик</w:t>
      </w:r>
      <w:r w:rsidR="00702B2C" w:rsidRPr="00B60B34">
        <w:rPr>
          <w:sz w:val="24"/>
          <w:szCs w:val="24"/>
        </w:rPr>
        <w:t xml:space="preserve">: </w:t>
      </w:r>
      <w:r w:rsidRPr="00B60B34">
        <w:rPr>
          <w:sz w:val="24"/>
          <w:szCs w:val="24"/>
        </w:rPr>
        <w:t xml:space="preserve"> </w:t>
      </w:r>
      <w:r w:rsidR="00702B2C" w:rsidRPr="00B60B34">
        <w:rPr>
          <w:iCs/>
          <w:sz w:val="24"/>
          <w:szCs w:val="24"/>
        </w:rPr>
        <w:t>ПАО «МРСК Центра».</w:t>
      </w:r>
      <w:r w:rsidRPr="00B60B34">
        <w:rPr>
          <w:rStyle w:val="aa"/>
          <w:sz w:val="24"/>
          <w:szCs w:val="24"/>
        </w:rPr>
        <w:t xml:space="preserve"> </w:t>
      </w:r>
      <w:bookmarkEnd w:id="15"/>
    </w:p>
    <w:p w:rsidR="008C4223" w:rsidRPr="00B60B3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60B34">
        <w:rPr>
          <w:sz w:val="24"/>
          <w:szCs w:val="24"/>
        </w:rPr>
        <w:t>Предмет З</w:t>
      </w:r>
      <w:r w:rsidR="00717F60" w:rsidRPr="00B60B34">
        <w:rPr>
          <w:sz w:val="24"/>
          <w:szCs w:val="24"/>
        </w:rPr>
        <w:t>апроса предложений</w:t>
      </w:r>
      <w:r w:rsidR="00702B2C" w:rsidRPr="00B60B34">
        <w:rPr>
          <w:sz w:val="24"/>
          <w:szCs w:val="24"/>
        </w:rPr>
        <w:t>:</w:t>
      </w:r>
      <w:bookmarkEnd w:id="16"/>
    </w:p>
    <w:p w:rsidR="00A40714" w:rsidRPr="00B60B3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60B34">
        <w:rPr>
          <w:b/>
          <w:sz w:val="24"/>
          <w:szCs w:val="24"/>
          <w:u w:val="single"/>
        </w:rPr>
        <w:t>Лот №1:</w:t>
      </w:r>
      <w:r w:rsidR="00717F60" w:rsidRPr="00B60B34">
        <w:rPr>
          <w:sz w:val="24"/>
          <w:szCs w:val="24"/>
        </w:rPr>
        <w:t xml:space="preserve"> право заключения </w:t>
      </w:r>
      <w:bookmarkEnd w:id="17"/>
      <w:r w:rsidR="00B42ADC">
        <w:rPr>
          <w:iCs/>
          <w:lang w:eastAsia="ru-RU"/>
        </w:rPr>
        <w:t xml:space="preserve">Договора </w:t>
      </w:r>
      <w:r w:rsidR="00B42ADC" w:rsidRPr="008E0043">
        <w:rPr>
          <w:iCs/>
          <w:lang w:eastAsia="ru-RU"/>
        </w:rPr>
        <w:t xml:space="preserve">на оказание </w:t>
      </w:r>
      <w:r w:rsidR="00B42ADC">
        <w:rPr>
          <w:iCs/>
          <w:lang w:eastAsia="ru-RU"/>
        </w:rPr>
        <w:t>у</w:t>
      </w:r>
      <w:r w:rsidR="00B42ADC">
        <w:t xml:space="preserve">слуг </w:t>
      </w:r>
      <w:r w:rsidR="00B42ADC" w:rsidRPr="003968E9">
        <w:rPr>
          <w:sz w:val="24"/>
          <w:szCs w:val="24"/>
        </w:rPr>
        <w:t xml:space="preserve">по установке и замене ПУ по Северной и Восточной зоне для нужд ПАО МРСК </w:t>
      </w:r>
      <w:r w:rsidR="00B42ADC">
        <w:rPr>
          <w:sz w:val="24"/>
          <w:szCs w:val="24"/>
        </w:rPr>
        <w:t>Центра (филиал Белгородэнерго)</w:t>
      </w:r>
      <w:r w:rsidR="00702B2C" w:rsidRPr="00B60B34">
        <w:rPr>
          <w:sz w:val="24"/>
          <w:szCs w:val="24"/>
        </w:rPr>
        <w:t>.</w:t>
      </w:r>
    </w:p>
    <w:p w:rsidR="008C4223" w:rsidRPr="00B60B3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60B34">
        <w:rPr>
          <w:sz w:val="24"/>
          <w:szCs w:val="24"/>
        </w:rPr>
        <w:t xml:space="preserve">Количество лотов: </w:t>
      </w:r>
      <w:r w:rsidRPr="00B60B34">
        <w:rPr>
          <w:b/>
          <w:sz w:val="24"/>
          <w:szCs w:val="24"/>
        </w:rPr>
        <w:t>1 (один)</w:t>
      </w:r>
      <w:r w:rsidRPr="00B60B34">
        <w:rPr>
          <w:sz w:val="24"/>
          <w:szCs w:val="24"/>
        </w:rPr>
        <w:t>.</w:t>
      </w:r>
    </w:p>
    <w:bookmarkEnd w:id="18"/>
    <w:p w:rsidR="00804801" w:rsidRPr="00B60B3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60B34">
        <w:rPr>
          <w:sz w:val="24"/>
          <w:szCs w:val="24"/>
        </w:rPr>
        <w:t xml:space="preserve">Частичное </w:t>
      </w:r>
      <w:r w:rsidR="00366652" w:rsidRPr="00B60B34">
        <w:rPr>
          <w:sz w:val="24"/>
          <w:szCs w:val="24"/>
        </w:rPr>
        <w:t xml:space="preserve">оказание </w:t>
      </w:r>
      <w:r w:rsidR="00AD3EBC" w:rsidRPr="00B60B34">
        <w:rPr>
          <w:sz w:val="24"/>
          <w:szCs w:val="24"/>
        </w:rPr>
        <w:t>услуг</w:t>
      </w:r>
      <w:r w:rsidRPr="00B60B34">
        <w:rPr>
          <w:sz w:val="24"/>
          <w:szCs w:val="24"/>
        </w:rPr>
        <w:t xml:space="preserve"> не допускается.</w:t>
      </w:r>
    </w:p>
    <w:p w:rsidR="00717F60" w:rsidRPr="00B60B3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60B34">
        <w:rPr>
          <w:sz w:val="24"/>
          <w:szCs w:val="24"/>
        </w:rPr>
        <w:t>Сроки</w:t>
      </w:r>
      <w:r w:rsidR="00717F60" w:rsidRPr="00B60B34">
        <w:rPr>
          <w:sz w:val="24"/>
          <w:szCs w:val="24"/>
        </w:rPr>
        <w:t xml:space="preserve"> </w:t>
      </w:r>
      <w:r w:rsidR="00366652" w:rsidRPr="00B60B34">
        <w:rPr>
          <w:sz w:val="24"/>
          <w:szCs w:val="24"/>
        </w:rPr>
        <w:t>оказания услуг</w:t>
      </w:r>
      <w:r w:rsidR="00717F60" w:rsidRPr="00B60B34">
        <w:rPr>
          <w:sz w:val="24"/>
          <w:szCs w:val="24"/>
        </w:rPr>
        <w:t xml:space="preserve">: </w:t>
      </w:r>
      <w:r w:rsidR="00FA7326" w:rsidRPr="00B60B34">
        <w:rPr>
          <w:sz w:val="24"/>
          <w:szCs w:val="24"/>
        </w:rPr>
        <w:t xml:space="preserve">в соответствии </w:t>
      </w:r>
      <w:r w:rsidR="002D2587" w:rsidRPr="00B60B34">
        <w:rPr>
          <w:sz w:val="24"/>
          <w:szCs w:val="24"/>
        </w:rPr>
        <w:t>со сроками, указанными в</w:t>
      </w:r>
      <w:r w:rsidR="00FA7326" w:rsidRPr="00B60B34">
        <w:rPr>
          <w:sz w:val="24"/>
          <w:szCs w:val="24"/>
        </w:rPr>
        <w:t xml:space="preserve"> Приложени</w:t>
      </w:r>
      <w:r w:rsidR="002D2587" w:rsidRPr="00B60B34">
        <w:rPr>
          <w:sz w:val="24"/>
          <w:szCs w:val="24"/>
        </w:rPr>
        <w:t>и</w:t>
      </w:r>
      <w:r w:rsidR="00FA7326" w:rsidRPr="00B60B34">
        <w:rPr>
          <w:sz w:val="24"/>
          <w:szCs w:val="24"/>
        </w:rPr>
        <w:t xml:space="preserve"> №1 к настоящей документации</w:t>
      </w:r>
      <w:r w:rsidR="00717F60" w:rsidRPr="00B60B34">
        <w:rPr>
          <w:sz w:val="24"/>
          <w:szCs w:val="24"/>
        </w:rPr>
        <w:t>.</w:t>
      </w:r>
      <w:bookmarkEnd w:id="19"/>
    </w:p>
    <w:p w:rsidR="008D2928" w:rsidRPr="00B60B3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60B3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60B34">
        <w:rPr>
          <w:sz w:val="24"/>
          <w:szCs w:val="24"/>
        </w:rPr>
        <w:t>территории Р</w:t>
      </w:r>
      <w:r w:rsidR="00A0540E" w:rsidRPr="00B60B34">
        <w:rPr>
          <w:sz w:val="24"/>
          <w:szCs w:val="24"/>
        </w:rPr>
        <w:t xml:space="preserve">оссийской </w:t>
      </w:r>
      <w:r w:rsidR="00425F34" w:rsidRPr="00B60B34">
        <w:rPr>
          <w:sz w:val="24"/>
          <w:szCs w:val="24"/>
        </w:rPr>
        <w:t>Ф</w:t>
      </w:r>
      <w:r w:rsidR="00A0540E" w:rsidRPr="00B60B34">
        <w:rPr>
          <w:sz w:val="24"/>
          <w:szCs w:val="24"/>
        </w:rPr>
        <w:t>едерации</w:t>
      </w:r>
      <w:r w:rsidRPr="00B60B34">
        <w:rPr>
          <w:sz w:val="24"/>
          <w:szCs w:val="24"/>
        </w:rPr>
        <w:t>.</w:t>
      </w:r>
      <w:bookmarkEnd w:id="20"/>
    </w:p>
    <w:p w:rsidR="00717F60" w:rsidRPr="00B60B3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60B34">
        <w:rPr>
          <w:iCs/>
          <w:sz w:val="24"/>
          <w:szCs w:val="24"/>
        </w:rPr>
        <w:t xml:space="preserve">Форма и порядок оплаты: </w:t>
      </w:r>
      <w:r w:rsidR="00366652" w:rsidRPr="00B60B34">
        <w:rPr>
          <w:iCs/>
          <w:sz w:val="24"/>
          <w:szCs w:val="24"/>
        </w:rPr>
        <w:t>безналичный расчет, оплата произв</w:t>
      </w:r>
      <w:r w:rsidR="00B60B34">
        <w:rPr>
          <w:iCs/>
          <w:sz w:val="24"/>
          <w:szCs w:val="24"/>
        </w:rPr>
        <w:t xml:space="preserve">одится в течение 30 (тридцати) </w:t>
      </w:r>
      <w:r w:rsidR="005F09A1" w:rsidRPr="00B60B34">
        <w:rPr>
          <w:iCs/>
          <w:sz w:val="24"/>
          <w:szCs w:val="24"/>
        </w:rPr>
        <w:t>календарных</w:t>
      </w:r>
      <w:r w:rsidR="00366652" w:rsidRPr="00B60B34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60B34">
        <w:rPr>
          <w:iCs/>
          <w:sz w:val="24"/>
          <w:szCs w:val="24"/>
        </w:rPr>
        <w:t xml:space="preserve">Порядок проведения </w:t>
      </w:r>
      <w:r w:rsidR="00C05EF6" w:rsidRPr="00B60B34">
        <w:rPr>
          <w:iCs/>
          <w:sz w:val="24"/>
          <w:szCs w:val="24"/>
        </w:rPr>
        <w:t xml:space="preserve">запроса предложений </w:t>
      </w:r>
      <w:r w:rsidRPr="00B60B3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60B34">
        <w:rPr>
          <w:sz w:val="24"/>
          <w:szCs w:val="24"/>
        </w:rPr>
        <w:t>заявок</w:t>
      </w:r>
      <w:r w:rsidRPr="00B60B34">
        <w:rPr>
          <w:iCs/>
          <w:sz w:val="24"/>
          <w:szCs w:val="24"/>
        </w:rPr>
        <w:t>, приведены в раздел</w:t>
      </w:r>
      <w:r w:rsidRPr="00E71A48">
        <w:rPr>
          <w:iCs/>
          <w:sz w:val="24"/>
          <w:szCs w:val="24"/>
        </w:rPr>
        <w:t>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5F09A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5F09A1">
        <w:rPr>
          <w:bCs w:val="0"/>
          <w:sz w:val="24"/>
          <w:szCs w:val="24"/>
        </w:rPr>
        <w:t xml:space="preserve">Цена </w:t>
      </w:r>
      <w:r w:rsidR="004B5EB3" w:rsidRPr="005F09A1">
        <w:rPr>
          <w:bCs w:val="0"/>
          <w:sz w:val="24"/>
          <w:szCs w:val="24"/>
        </w:rPr>
        <w:t>Заявк</w:t>
      </w:r>
      <w:r w:rsidRPr="005F09A1">
        <w:rPr>
          <w:bCs w:val="0"/>
          <w:sz w:val="24"/>
          <w:szCs w:val="24"/>
        </w:rPr>
        <w:t xml:space="preserve">и фиксируется в рублях </w:t>
      </w:r>
      <w:r w:rsidR="00676A76" w:rsidRPr="005F09A1">
        <w:rPr>
          <w:bCs w:val="0"/>
          <w:sz w:val="24"/>
          <w:szCs w:val="24"/>
        </w:rPr>
        <w:t xml:space="preserve">РФ </w:t>
      </w:r>
      <w:r w:rsidRPr="005F09A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F09A1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5F09A1">
        <w:rPr>
          <w:szCs w:val="24"/>
        </w:rPr>
        <w:t xml:space="preserve">Начальная (максимальная) цена </w:t>
      </w:r>
      <w:r w:rsidR="00123C70" w:rsidRPr="005F09A1">
        <w:rPr>
          <w:szCs w:val="24"/>
        </w:rPr>
        <w:t>Договор</w:t>
      </w:r>
      <w:r w:rsidRPr="005F09A1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5F09A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5F09A1">
        <w:rPr>
          <w:bCs w:val="0"/>
          <w:sz w:val="24"/>
          <w:szCs w:val="24"/>
        </w:rPr>
        <w:t xml:space="preserve">Начальная (максимальная) цена </w:t>
      </w:r>
      <w:r w:rsidR="00123C70" w:rsidRPr="005F09A1">
        <w:rPr>
          <w:bCs w:val="0"/>
          <w:sz w:val="24"/>
          <w:szCs w:val="24"/>
        </w:rPr>
        <w:t>Договор</w:t>
      </w:r>
      <w:r w:rsidRPr="005F09A1">
        <w:rPr>
          <w:bCs w:val="0"/>
          <w:sz w:val="24"/>
          <w:szCs w:val="24"/>
        </w:rPr>
        <w:t>а</w:t>
      </w:r>
      <w:r w:rsidR="00216641" w:rsidRPr="005F09A1">
        <w:rPr>
          <w:bCs w:val="0"/>
          <w:sz w:val="24"/>
          <w:szCs w:val="24"/>
        </w:rPr>
        <w:t>:</w:t>
      </w:r>
      <w:bookmarkEnd w:id="451"/>
    </w:p>
    <w:p w:rsidR="00717F60" w:rsidRPr="005F09A1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F09A1">
        <w:rPr>
          <w:b/>
          <w:bCs w:val="0"/>
          <w:sz w:val="24"/>
          <w:szCs w:val="24"/>
          <w:u w:val="single"/>
        </w:rPr>
        <w:t>По Лоту №1:</w:t>
      </w:r>
      <w:r w:rsidR="00717F60" w:rsidRPr="005F09A1">
        <w:rPr>
          <w:bCs w:val="0"/>
          <w:sz w:val="24"/>
          <w:szCs w:val="24"/>
        </w:rPr>
        <w:t xml:space="preserve"> </w:t>
      </w:r>
      <w:r w:rsidR="00B42ADC" w:rsidRPr="0064228E">
        <w:rPr>
          <w:b/>
        </w:rPr>
        <w:t xml:space="preserve">941 893,00 </w:t>
      </w:r>
      <w:r w:rsidR="00B42ADC" w:rsidRPr="00DF75EA">
        <w:t>(</w:t>
      </w:r>
      <w:r w:rsidR="00B42ADC" w:rsidRPr="0064228E">
        <w:t>девятьсот сорок одна тысяча восемьсот девяносто три</w:t>
      </w:r>
      <w:r w:rsidR="00B42ADC">
        <w:t>)</w:t>
      </w:r>
      <w:r w:rsidR="00B42ADC" w:rsidRPr="0064228E">
        <w:t xml:space="preserve"> рубля </w:t>
      </w:r>
      <w:r w:rsidR="00B42ADC" w:rsidRPr="00DF75EA">
        <w:t xml:space="preserve">    00 копеек РФ, без учета НДС; НДС составляет    </w:t>
      </w:r>
      <w:r w:rsidR="00B42ADC" w:rsidRPr="0064228E">
        <w:rPr>
          <w:b/>
        </w:rPr>
        <w:t xml:space="preserve">188 378,60 </w:t>
      </w:r>
      <w:r w:rsidR="00B42ADC" w:rsidRPr="00DF75EA">
        <w:t>(</w:t>
      </w:r>
      <w:r w:rsidR="00B42ADC" w:rsidRPr="0064228E">
        <w:t>сто восемьдесят восемь тысяч триста семьдесят восемь</w:t>
      </w:r>
      <w:r w:rsidR="00B42ADC">
        <w:t>)</w:t>
      </w:r>
      <w:r w:rsidR="00B42ADC" w:rsidRPr="0064228E">
        <w:t xml:space="preserve"> рублей </w:t>
      </w:r>
      <w:r w:rsidR="00B42ADC" w:rsidRPr="00DF75EA">
        <w:t xml:space="preserve">  </w:t>
      </w:r>
      <w:r w:rsidR="00B42ADC">
        <w:t>6</w:t>
      </w:r>
      <w:r w:rsidR="00B42ADC" w:rsidRPr="00DF75EA">
        <w:t xml:space="preserve">0 копеек РФ; </w:t>
      </w:r>
      <w:r w:rsidR="00B42ADC">
        <w:t xml:space="preserve"> </w:t>
      </w:r>
      <w:r w:rsidR="00B42ADC" w:rsidRPr="0064228E">
        <w:rPr>
          <w:b/>
          <w:sz w:val="24"/>
          <w:szCs w:val="24"/>
        </w:rPr>
        <w:t>1 130 271,60</w:t>
      </w:r>
      <w:r w:rsidR="00B42ADC" w:rsidRPr="00B55F0D">
        <w:rPr>
          <w:sz w:val="24"/>
          <w:szCs w:val="24"/>
        </w:rPr>
        <w:t xml:space="preserve"> </w:t>
      </w:r>
      <w:r w:rsidR="00B42ADC" w:rsidRPr="00DF75EA">
        <w:t>(</w:t>
      </w:r>
      <w:r w:rsidR="00B42ADC" w:rsidRPr="0064228E">
        <w:t>один миллион сто тридцать тысяч двести семьдесят один</w:t>
      </w:r>
      <w:r w:rsidR="00B42ADC">
        <w:t>)</w:t>
      </w:r>
      <w:r w:rsidR="00B42ADC" w:rsidRPr="0064228E">
        <w:t xml:space="preserve"> рубль </w:t>
      </w:r>
      <w:r w:rsidR="00B42ADC" w:rsidRPr="00DF75EA">
        <w:t xml:space="preserve">  </w:t>
      </w:r>
      <w:r w:rsidR="00B42ADC">
        <w:t>6</w:t>
      </w:r>
      <w:r w:rsidR="00B42ADC" w:rsidRPr="00DF75EA">
        <w:t>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F09A1">
        <w:rPr>
          <w:sz w:val="24"/>
          <w:szCs w:val="24"/>
        </w:rPr>
        <w:t>Организатор отклонит Заявку Участника только на том основании, что предложенная Участником</w:t>
      </w:r>
      <w:r w:rsidRPr="00AE1D21">
        <w:rPr>
          <w:sz w:val="24"/>
          <w:szCs w:val="24"/>
        </w:rPr>
        <w:t xml:space="preserve">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5F09A1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F09A1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B74A8E">
        <w:rPr>
          <w:bCs w:val="0"/>
          <w:sz w:val="24"/>
          <w:szCs w:val="24"/>
        </w:rPr>
        <w:t>,</w:t>
      </w:r>
      <w:r w:rsidR="00B74A8E" w:rsidRPr="00B74A8E">
        <w:rPr>
          <w:sz w:val="24"/>
          <w:szCs w:val="24"/>
        </w:rPr>
        <w:t xml:space="preserve"> </w:t>
      </w:r>
      <w:r w:rsidR="00B74A8E" w:rsidRPr="00893A02">
        <w:rPr>
          <w:sz w:val="24"/>
          <w:szCs w:val="24"/>
        </w:rPr>
        <w:t>являющееся субъектом малого и среднего предпринимательства</w:t>
      </w:r>
      <w:r w:rsidR="00B74A8E" w:rsidRPr="00EB7BE2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B74A8E" w:rsidRDefault="00B74A8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5AB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5F09A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5F09A1">
        <w:rPr>
          <w:sz w:val="24"/>
          <w:szCs w:val="24"/>
        </w:rPr>
        <w:t>функционала ЭТП.</w:t>
      </w:r>
    </w:p>
    <w:p w:rsidR="00985691" w:rsidRPr="005F09A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F09A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5F09A1">
        <w:rPr>
          <w:sz w:val="24"/>
          <w:szCs w:val="24"/>
        </w:rPr>
        <w:fldChar w:fldCharType="begin"/>
      </w:r>
      <w:r w:rsidRPr="005F09A1">
        <w:rPr>
          <w:sz w:val="24"/>
          <w:szCs w:val="24"/>
        </w:rPr>
        <w:instrText xml:space="preserve"> REF _Ref191386085 \r \h  \* MERGEFORMAT </w:instrText>
      </w:r>
      <w:r w:rsidRPr="005F09A1">
        <w:rPr>
          <w:sz w:val="24"/>
          <w:szCs w:val="24"/>
        </w:rPr>
      </w:r>
      <w:r w:rsidRPr="005F09A1">
        <w:rPr>
          <w:sz w:val="24"/>
          <w:szCs w:val="24"/>
        </w:rPr>
        <w:fldChar w:fldCharType="separate"/>
      </w:r>
      <w:r w:rsidR="00457E23" w:rsidRPr="005F09A1">
        <w:rPr>
          <w:sz w:val="24"/>
          <w:szCs w:val="24"/>
        </w:rPr>
        <w:t>1.1.1</w:t>
      </w:r>
      <w:r w:rsidRPr="005F09A1">
        <w:rPr>
          <w:sz w:val="24"/>
          <w:szCs w:val="24"/>
        </w:rPr>
        <w:fldChar w:fldCharType="end"/>
      </w:r>
      <w:r w:rsidRPr="005F09A1">
        <w:rPr>
          <w:sz w:val="24"/>
          <w:szCs w:val="24"/>
        </w:rPr>
        <w:t>).</w:t>
      </w:r>
    </w:p>
    <w:p w:rsidR="00985691" w:rsidRPr="005F09A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F09A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F09A1">
        <w:rPr>
          <w:b/>
          <w:sz w:val="24"/>
          <w:szCs w:val="24"/>
        </w:rPr>
        <w:t xml:space="preserve">12:00 </w:t>
      </w:r>
      <w:r w:rsidR="005F09A1" w:rsidRPr="005F09A1">
        <w:rPr>
          <w:b/>
          <w:sz w:val="24"/>
          <w:szCs w:val="24"/>
        </w:rPr>
        <w:t>10</w:t>
      </w:r>
      <w:r w:rsidRPr="005F09A1">
        <w:rPr>
          <w:b/>
          <w:sz w:val="24"/>
          <w:szCs w:val="24"/>
        </w:rPr>
        <w:t xml:space="preserve"> </w:t>
      </w:r>
      <w:r w:rsidR="005F09A1" w:rsidRPr="005F09A1">
        <w:rPr>
          <w:b/>
          <w:sz w:val="24"/>
          <w:szCs w:val="24"/>
        </w:rPr>
        <w:t>декабря</w:t>
      </w:r>
      <w:r w:rsidRPr="005F09A1">
        <w:rPr>
          <w:b/>
          <w:sz w:val="24"/>
          <w:szCs w:val="24"/>
        </w:rPr>
        <w:t xml:space="preserve"> 2018 года</w:t>
      </w:r>
      <w:r w:rsidRPr="005F09A1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F09A1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</w:t>
      </w:r>
      <w:r w:rsidRPr="00E71A48">
        <w:rPr>
          <w:bCs w:val="0"/>
          <w:sz w:val="24"/>
          <w:szCs w:val="24"/>
        </w:rPr>
        <w:t xml:space="preserve">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B60B3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B60B3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B60B34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</w:t>
      </w:r>
      <w:r w:rsidRPr="00B60B34">
        <w:rPr>
          <w:bCs w:val="0"/>
          <w:sz w:val="24"/>
          <w:szCs w:val="24"/>
        </w:rPr>
        <w:t xml:space="preserve">окончания приема заявок, указанных в пункте </w:t>
      </w:r>
      <w:r w:rsidR="002F5A68" w:rsidRPr="00B60B34">
        <w:fldChar w:fldCharType="begin"/>
      </w:r>
      <w:r w:rsidR="002F5A68" w:rsidRPr="00B60B34">
        <w:instrText xml:space="preserve"> REF _Ref440289953 \r \h  \* MERGEFORMAT </w:instrText>
      </w:r>
      <w:r w:rsidR="002F5A68" w:rsidRPr="00B60B34">
        <w:fldChar w:fldCharType="separate"/>
      </w:r>
      <w:r w:rsidR="00457E23" w:rsidRPr="00B60B34">
        <w:rPr>
          <w:bCs w:val="0"/>
          <w:sz w:val="24"/>
          <w:szCs w:val="24"/>
        </w:rPr>
        <w:t>3.4.1.3</w:t>
      </w:r>
      <w:r w:rsidR="002F5A68" w:rsidRPr="00B60B34">
        <w:fldChar w:fldCharType="end"/>
      </w:r>
      <w:r w:rsidRPr="00B60B34">
        <w:rPr>
          <w:bCs w:val="0"/>
          <w:sz w:val="24"/>
          <w:szCs w:val="24"/>
        </w:rPr>
        <w:t xml:space="preserve"> настоящей Документации, по адресу: </w:t>
      </w:r>
      <w:r w:rsidR="00B60B34" w:rsidRPr="00B60B34">
        <w:rPr>
          <w:sz w:val="24"/>
          <w:szCs w:val="24"/>
        </w:rPr>
        <w:t>РФ, 308000, г. Белгород, ул. Преображенская, дом 42, каб. №715</w:t>
      </w:r>
      <w:r w:rsidR="00BB6553" w:rsidRPr="00B60B34">
        <w:rPr>
          <w:bCs w:val="0"/>
          <w:sz w:val="24"/>
          <w:szCs w:val="24"/>
        </w:rPr>
        <w:t xml:space="preserve"> исполнительный сотрудник - </w:t>
      </w:r>
      <w:r w:rsidR="00B60B34" w:rsidRPr="00B60B34">
        <w:rPr>
          <w:sz w:val="24"/>
          <w:szCs w:val="24"/>
        </w:rPr>
        <w:t>Аверьянова</w:t>
      </w:r>
      <w:r w:rsidR="00BB6553" w:rsidRPr="00B60B34">
        <w:rPr>
          <w:bCs w:val="0"/>
          <w:sz w:val="24"/>
          <w:szCs w:val="24"/>
        </w:rPr>
        <w:t xml:space="preserve"> Татьяна Валентиновна, контактный телефон (495) 747-92-92</w:t>
      </w:r>
      <w:r w:rsidRPr="00B60B3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B60B34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60B34">
        <w:rPr>
          <w:sz w:val="24"/>
          <w:szCs w:val="24"/>
        </w:rPr>
        <w:t>Пометка «</w:t>
      </w:r>
      <w:r w:rsidRPr="00B60B34">
        <w:rPr>
          <w:bCs w:val="0"/>
          <w:sz w:val="24"/>
          <w:szCs w:val="24"/>
        </w:rPr>
        <w:t xml:space="preserve"> Соглашение о неустойке</w:t>
      </w:r>
      <w:r w:rsidRPr="00B60B34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60B34">
        <w:rPr>
          <w:sz w:val="24"/>
          <w:szCs w:val="24"/>
        </w:rPr>
        <w:t>наименование и адрес Организатора в соответствии</w:t>
      </w:r>
      <w:r w:rsidRPr="002F273A">
        <w:rPr>
          <w:sz w:val="24"/>
          <w:szCs w:val="24"/>
        </w:rPr>
        <w:t xml:space="preserve">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60B34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B60B34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B60B34" w:rsidRPr="007765E5">
        <w:rPr>
          <w:rFonts w:eastAsia="Calibri"/>
          <w:szCs w:val="24"/>
          <w:lang w:eastAsia="en-US"/>
        </w:rPr>
        <w:t xml:space="preserve"> </w:t>
      </w:r>
      <w:r w:rsidR="00B60B34">
        <w:rPr>
          <w:szCs w:val="24"/>
        </w:rPr>
        <w:t>Аверьяновой</w:t>
      </w:r>
      <w:r w:rsidR="00B60B34" w:rsidRPr="007765E5">
        <w:rPr>
          <w:szCs w:val="24"/>
        </w:rPr>
        <w:t xml:space="preserve"> Татьяне Николаевне, контактный телефон: (4722) 58-17-51 или по адресу электронной почты: </w:t>
      </w:r>
      <w:hyperlink r:id="rId34" w:history="1">
        <w:r w:rsidR="00B60B34" w:rsidRPr="00E47B5C">
          <w:rPr>
            <w:rStyle w:val="a7"/>
            <w:iCs/>
          </w:rPr>
          <w:t>Averyanova.TN@mrsk-1.ru</w:t>
        </w:r>
      </w:hyperlink>
      <w:r w:rsidR="00B60B34" w:rsidRPr="009030F2">
        <w:rPr>
          <w:sz w:val="22"/>
        </w:rPr>
        <w:t>,</w:t>
      </w:r>
      <w:r w:rsidR="00B60B34" w:rsidRPr="007765E5">
        <w:rPr>
          <w:rFonts w:eastAsia="Calibri"/>
          <w:szCs w:val="24"/>
          <w:lang w:eastAsia="en-US"/>
        </w:rPr>
        <w:t>. и</w:t>
      </w:r>
      <w:r w:rsidR="00B60B34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5" w:history="1">
        <w:r w:rsidR="00B60B34" w:rsidRPr="007765E5">
          <w:rPr>
            <w:rStyle w:val="a7"/>
            <w:szCs w:val="24"/>
          </w:rPr>
          <w:t>Ermolova.IV@mrsk-1.ru</w:t>
        </w:r>
      </w:hyperlink>
      <w:r w:rsidR="00B60B34"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="00B60B34" w:rsidRPr="001E3137">
        <w:rPr>
          <w:szCs w:val="24"/>
        </w:rPr>
        <w:t xml:space="preserve">до момента истечения срока окончания приема заявок (п. </w:t>
      </w:r>
      <w:r w:rsidR="00B60B34">
        <w:fldChar w:fldCharType="begin"/>
      </w:r>
      <w:r w:rsidR="00B60B34">
        <w:instrText xml:space="preserve"> REF _Ref440289953 \r \h  \* MERGEFORMAT </w:instrText>
      </w:r>
      <w:r w:rsidR="00B60B34">
        <w:fldChar w:fldCharType="separate"/>
      </w:r>
      <w:r w:rsidR="00B60B34" w:rsidRPr="003B72EA">
        <w:rPr>
          <w:szCs w:val="24"/>
        </w:rPr>
        <w:t>3.4.1.3</w:t>
      </w:r>
      <w:r w:rsidR="00B60B34">
        <w:fldChar w:fldCharType="end"/>
      </w:r>
      <w:r w:rsidR="00B60B34" w:rsidRPr="001E3137">
        <w:rPr>
          <w:szCs w:val="24"/>
        </w:rPr>
        <w:t>)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B60B34" w:rsidRPr="007765E5" w:rsidRDefault="00B60B34" w:rsidP="00B60B34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B60B34" w:rsidP="00B60B34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60B3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B60B34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B60B34">
        <w:rPr>
          <w:bCs w:val="0"/>
          <w:sz w:val="24"/>
          <w:szCs w:val="24"/>
        </w:rPr>
        <w:t xml:space="preserve">электронных </w:t>
      </w:r>
      <w:r w:rsidRPr="00B60B3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B60B3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60B34">
        <w:rPr>
          <w:bCs w:val="0"/>
          <w:sz w:val="24"/>
          <w:szCs w:val="24"/>
        </w:rPr>
        <w:t>Заявк</w:t>
      </w:r>
      <w:r w:rsidR="00717F60" w:rsidRPr="00B60B34">
        <w:rPr>
          <w:bCs w:val="0"/>
          <w:sz w:val="24"/>
          <w:szCs w:val="24"/>
        </w:rPr>
        <w:t xml:space="preserve">и на ЭТП могут быть поданы до </w:t>
      </w:r>
      <w:r w:rsidR="002B5044" w:rsidRPr="00B60B34">
        <w:rPr>
          <w:b/>
          <w:bCs w:val="0"/>
          <w:sz w:val="24"/>
          <w:szCs w:val="24"/>
        </w:rPr>
        <w:t xml:space="preserve">12 часов 00 минут </w:t>
      </w:r>
      <w:r w:rsidR="00B60B34" w:rsidRPr="00B60B34">
        <w:rPr>
          <w:b/>
          <w:bCs w:val="0"/>
          <w:sz w:val="24"/>
          <w:szCs w:val="24"/>
        </w:rPr>
        <w:t xml:space="preserve">13 </w:t>
      </w:r>
      <w:r w:rsidR="002B5044" w:rsidRPr="00B60B34">
        <w:rPr>
          <w:b/>
          <w:bCs w:val="0"/>
          <w:sz w:val="24"/>
          <w:szCs w:val="24"/>
        </w:rPr>
        <w:t xml:space="preserve"> </w:t>
      </w:r>
      <w:r w:rsidR="00B60B34" w:rsidRPr="00B60B34">
        <w:rPr>
          <w:b/>
          <w:bCs w:val="0"/>
          <w:sz w:val="24"/>
          <w:szCs w:val="24"/>
        </w:rPr>
        <w:t>декабря</w:t>
      </w:r>
      <w:r w:rsidR="002B5044" w:rsidRPr="00B60B34">
        <w:rPr>
          <w:b/>
          <w:bCs w:val="0"/>
          <w:sz w:val="24"/>
          <w:szCs w:val="24"/>
        </w:rPr>
        <w:t xml:space="preserve"> </w:t>
      </w:r>
      <w:r w:rsidR="006F025D" w:rsidRPr="00B60B34">
        <w:rPr>
          <w:b/>
          <w:bCs w:val="0"/>
          <w:sz w:val="24"/>
          <w:szCs w:val="24"/>
        </w:rPr>
        <w:t>2018</w:t>
      </w:r>
      <w:r w:rsidR="002B5044" w:rsidRPr="00B60B34">
        <w:rPr>
          <w:b/>
          <w:bCs w:val="0"/>
          <w:sz w:val="24"/>
          <w:szCs w:val="24"/>
        </w:rPr>
        <w:t xml:space="preserve"> года</w:t>
      </w:r>
      <w:r w:rsidR="00BB27D7" w:rsidRPr="00B60B34">
        <w:rPr>
          <w:b/>
          <w:bCs w:val="0"/>
          <w:sz w:val="24"/>
          <w:szCs w:val="24"/>
        </w:rPr>
        <w:t xml:space="preserve">, </w:t>
      </w:r>
      <w:r w:rsidR="00BB27D7" w:rsidRPr="00B60B3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60B34">
        <w:rPr>
          <w:bCs w:val="0"/>
          <w:spacing w:val="-2"/>
          <w:sz w:val="24"/>
          <w:szCs w:val="24"/>
        </w:rPr>
        <w:t>(под</w:t>
      </w:r>
      <w:r w:rsidR="00BB27D7" w:rsidRPr="00B60B34">
        <w:rPr>
          <w:bCs w:val="0"/>
          <w:sz w:val="24"/>
          <w:szCs w:val="24"/>
        </w:rPr>
        <w:t xml:space="preserve">раздел </w:t>
      </w:r>
      <w:r w:rsidR="00AD2F1E" w:rsidRPr="00B60B34">
        <w:rPr>
          <w:bCs w:val="0"/>
          <w:sz w:val="24"/>
          <w:szCs w:val="24"/>
        </w:rPr>
        <w:fldChar w:fldCharType="begin"/>
      </w:r>
      <w:r w:rsidR="00BB27D7" w:rsidRPr="00B60B34">
        <w:rPr>
          <w:bCs w:val="0"/>
          <w:sz w:val="24"/>
          <w:szCs w:val="24"/>
        </w:rPr>
        <w:instrText xml:space="preserve"> REF _Ref55336310 \r \h </w:instrText>
      </w:r>
      <w:r w:rsidR="00B60B34">
        <w:rPr>
          <w:bCs w:val="0"/>
          <w:sz w:val="24"/>
          <w:szCs w:val="24"/>
        </w:rPr>
        <w:instrText xml:space="preserve"> \* MERGEFORMAT </w:instrText>
      </w:r>
      <w:r w:rsidR="00AD2F1E" w:rsidRPr="00B60B34">
        <w:rPr>
          <w:bCs w:val="0"/>
          <w:sz w:val="24"/>
          <w:szCs w:val="24"/>
        </w:rPr>
      </w:r>
      <w:r w:rsidR="00AD2F1E" w:rsidRPr="00B60B34">
        <w:rPr>
          <w:bCs w:val="0"/>
          <w:sz w:val="24"/>
          <w:szCs w:val="24"/>
        </w:rPr>
        <w:fldChar w:fldCharType="separate"/>
      </w:r>
      <w:r w:rsidR="00457E23" w:rsidRPr="00B60B34">
        <w:rPr>
          <w:bCs w:val="0"/>
          <w:sz w:val="24"/>
          <w:szCs w:val="24"/>
        </w:rPr>
        <w:t>5.1</w:t>
      </w:r>
      <w:r w:rsidR="00AD2F1E" w:rsidRPr="00B60B34">
        <w:rPr>
          <w:bCs w:val="0"/>
          <w:sz w:val="24"/>
          <w:szCs w:val="24"/>
        </w:rPr>
        <w:fldChar w:fldCharType="end"/>
      </w:r>
      <w:r w:rsidR="00BB27D7" w:rsidRPr="00B60B34">
        <w:rPr>
          <w:bCs w:val="0"/>
          <w:sz w:val="24"/>
          <w:szCs w:val="24"/>
          <w:lang w:eastAsia="ru-RU"/>
        </w:rPr>
        <w:t>)</w:t>
      </w:r>
      <w:r w:rsidR="00BB27D7" w:rsidRPr="00B60B3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60B34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60B34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B60B34">
        <w:fldChar w:fldCharType="begin"/>
      </w:r>
      <w:r w:rsidR="002F5A68" w:rsidRPr="00B60B34">
        <w:instrText xml:space="preserve"> REF _Ref440289953 \r \h  \* MERGEFORMAT </w:instrText>
      </w:r>
      <w:r w:rsidR="002F5A68" w:rsidRPr="00B60B34">
        <w:fldChar w:fldCharType="separate"/>
      </w:r>
      <w:r w:rsidR="00457E23" w:rsidRPr="00B60B34">
        <w:rPr>
          <w:bCs w:val="0"/>
          <w:sz w:val="24"/>
          <w:szCs w:val="24"/>
        </w:rPr>
        <w:t>3.4.1.3</w:t>
      </w:r>
      <w:r w:rsidR="002F5A68" w:rsidRPr="00B60B34">
        <w:fldChar w:fldCharType="end"/>
      </w:r>
      <w:r w:rsidRPr="00B60B34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</w:t>
      </w:r>
      <w:r w:rsidRPr="00AE1D21">
        <w:rPr>
          <w:bCs w:val="0"/>
          <w:sz w:val="24"/>
          <w:szCs w:val="24"/>
        </w:rPr>
        <w:t xml:space="preserve">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4816414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4816415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4816416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46D" w:rsidRDefault="0083146D">
      <w:pPr>
        <w:spacing w:line="240" w:lineRule="auto"/>
      </w:pPr>
      <w:r>
        <w:separator/>
      </w:r>
    </w:p>
  </w:endnote>
  <w:endnote w:type="continuationSeparator" w:id="0">
    <w:p w:rsidR="0083146D" w:rsidRDefault="0083146D">
      <w:pPr>
        <w:spacing w:line="240" w:lineRule="auto"/>
      </w:pPr>
      <w:r>
        <w:continuationSeparator/>
      </w:r>
    </w:p>
  </w:endnote>
  <w:endnote w:id="1">
    <w:p w:rsidR="005F09A1" w:rsidRPr="00F86C07" w:rsidRDefault="005F09A1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09A1" w:rsidRDefault="005F09A1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Pr="00FA0376" w:rsidRDefault="005F09A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53FF2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5F09A1" w:rsidRPr="00EE0539" w:rsidRDefault="005F09A1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B42ADC" w:rsidRPr="00B42ADC">
      <w:rPr>
        <w:iCs/>
        <w:sz w:val="18"/>
        <w:szCs w:val="18"/>
      </w:rPr>
      <w:t>Договора на оказание у</w:t>
    </w:r>
    <w:r w:rsidR="00B42ADC" w:rsidRPr="00B42ADC">
      <w:rPr>
        <w:sz w:val="18"/>
        <w:szCs w:val="18"/>
      </w:rPr>
      <w:t>слуг по установке и замене ПУ по Северной и Восточной зоне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46D" w:rsidRDefault="0083146D">
      <w:pPr>
        <w:spacing w:line="240" w:lineRule="auto"/>
      </w:pPr>
      <w:r>
        <w:separator/>
      </w:r>
    </w:p>
  </w:footnote>
  <w:footnote w:type="continuationSeparator" w:id="0">
    <w:p w:rsidR="0083146D" w:rsidRDefault="0083146D">
      <w:pPr>
        <w:spacing w:line="240" w:lineRule="auto"/>
      </w:pPr>
      <w:r>
        <w:continuationSeparator/>
      </w:r>
    </w:p>
  </w:footnote>
  <w:footnote w:id="1">
    <w:p w:rsidR="005F09A1" w:rsidRPr="00B36685" w:rsidRDefault="005F09A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09A1" w:rsidRDefault="005F09A1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09A1" w:rsidRDefault="005F09A1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09A1" w:rsidRPr="00F83889" w:rsidRDefault="005F09A1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09A1" w:rsidRDefault="005F09A1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Pr="00930031" w:rsidRDefault="005F09A1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9A1" w:rsidRDefault="005F09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09A1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3C8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146D"/>
    <w:rsid w:val="00832D0A"/>
    <w:rsid w:val="00837110"/>
    <w:rsid w:val="00841A6F"/>
    <w:rsid w:val="00845803"/>
    <w:rsid w:val="00847BAA"/>
    <w:rsid w:val="008510AD"/>
    <w:rsid w:val="008515B6"/>
    <w:rsid w:val="00853FF2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48C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ADC"/>
    <w:rsid w:val="00B42DA0"/>
    <w:rsid w:val="00B43879"/>
    <w:rsid w:val="00B47890"/>
    <w:rsid w:val="00B51A18"/>
    <w:rsid w:val="00B5307E"/>
    <w:rsid w:val="00B5344A"/>
    <w:rsid w:val="00B5515B"/>
    <w:rsid w:val="00B56312"/>
    <w:rsid w:val="00B60B34"/>
    <w:rsid w:val="00B618BA"/>
    <w:rsid w:val="00B67C78"/>
    <w:rsid w:val="00B71B9D"/>
    <w:rsid w:val="00B72AA3"/>
    <w:rsid w:val="00B74A8E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73655B"/>
  <w15:docId w15:val="{67B26A86-0718-402C-B944-24502BC9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rosseti.ru/about/anticorruptionpolicy/policy/index.php" TargetMode="External"/><Relationship Id="rId21" Type="http://schemas.openxmlformats.org/officeDocument/2006/relationships/header" Target="header4.xml"/><Relationship Id="rId34" Type="http://schemas.openxmlformats.org/officeDocument/2006/relationships/hyperlink" Target="mailto:Averyanova.TN@mrsk-1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footer" Target="footer6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11.xml"/><Relationship Id="rId1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mailto:Ermolova.IV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Relationship Id="rId20" Type="http://schemas.openxmlformats.org/officeDocument/2006/relationships/hyperlink" Target="https://etp.rosseti.ru" TargetMode="Externa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image" Target="media/image1.png"/><Relationship Id="rId31" Type="http://schemas.openxmlformats.org/officeDocument/2006/relationships/footer" Target="footer7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3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71A55-D844-46F4-A4BA-FF8D5ED4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95</Pages>
  <Words>29712</Words>
  <Characters>169364</Characters>
  <Application>Microsoft Office Word</Application>
  <DocSecurity>0</DocSecurity>
  <Lines>1411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198679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162</cp:revision>
  <cp:lastPrinted>2015-12-29T14:27:00Z</cp:lastPrinted>
  <dcterms:created xsi:type="dcterms:W3CDTF">2016-01-13T12:36:00Z</dcterms:created>
  <dcterms:modified xsi:type="dcterms:W3CDTF">2018-11-27T06:34:00Z</dcterms:modified>
</cp:coreProperties>
</file>