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Default="00690AFF" w:rsidP="00D61F3D">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тел.: +7 (495) 747-92-92,</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FA424D" w:rsidRPr="000D67AD" w:rsidRDefault="00FA424D"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A424D" w:rsidRPr="000D67AD" w:rsidRDefault="00FA424D"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A424D" w:rsidRPr="000D67AD" w:rsidRDefault="00FA424D"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A424D" w:rsidRPr="00211CFF" w:rsidRDefault="00FA424D"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211CFF">
                    <w:rPr>
                      <w:rFonts w:ascii="Helios" w:hAnsi="Helios"/>
                      <w:sz w:val="12"/>
                      <w:szCs w:val="12"/>
                      <w:lang w:val="en-US"/>
                    </w:rPr>
                    <w:t>-</w:t>
                  </w:r>
                  <w:r w:rsidRPr="000D67AD">
                    <w:rPr>
                      <w:rFonts w:ascii="Helios" w:hAnsi="Helios"/>
                      <w:sz w:val="12"/>
                      <w:szCs w:val="12"/>
                      <w:lang w:val="en-US"/>
                    </w:rPr>
                    <w:t>mail</w:t>
                  </w:r>
                  <w:proofErr w:type="gramEnd"/>
                  <w:r w:rsidRPr="00211CFF">
                    <w:rPr>
                      <w:rFonts w:ascii="Helios" w:hAnsi="Helios"/>
                      <w:sz w:val="12"/>
                      <w:szCs w:val="12"/>
                      <w:lang w:val="en-US"/>
                    </w:rPr>
                    <w:t xml:space="preserve">: </w:t>
                  </w:r>
                  <w:hyperlink r:id="rId8" w:history="1">
                    <w:r w:rsidRPr="000D67AD">
                      <w:rPr>
                        <w:rFonts w:ascii="Helios" w:hAnsi="Helios"/>
                        <w:sz w:val="12"/>
                        <w:szCs w:val="12"/>
                        <w:lang w:val="en-US"/>
                      </w:rPr>
                      <w:t>posta</w:t>
                    </w:r>
                    <w:r w:rsidRPr="00211CFF">
                      <w:rPr>
                        <w:rFonts w:ascii="Helios" w:hAnsi="Helios"/>
                        <w:sz w:val="12"/>
                        <w:szCs w:val="12"/>
                        <w:lang w:val="en-US"/>
                      </w:rPr>
                      <w:t>@</w:t>
                    </w:r>
                    <w:r w:rsidRPr="000D67AD">
                      <w:rPr>
                        <w:rFonts w:ascii="Helios" w:hAnsi="Helios"/>
                        <w:sz w:val="12"/>
                        <w:szCs w:val="12"/>
                        <w:lang w:val="en-US"/>
                      </w:rPr>
                      <w:t>mrsk</w:t>
                    </w:r>
                    <w:r w:rsidRPr="00211CFF">
                      <w:rPr>
                        <w:rFonts w:ascii="Helios" w:hAnsi="Helios"/>
                        <w:sz w:val="12"/>
                        <w:szCs w:val="12"/>
                        <w:lang w:val="en-US"/>
                      </w:rPr>
                      <w:t>-1.</w:t>
                    </w:r>
                    <w:r w:rsidRPr="000D67AD">
                      <w:rPr>
                        <w:rFonts w:ascii="Helios" w:hAnsi="Helios"/>
                        <w:sz w:val="12"/>
                        <w:szCs w:val="12"/>
                        <w:lang w:val="en-US"/>
                      </w:rPr>
                      <w:t>ru</w:t>
                    </w:r>
                  </w:hyperlink>
                  <w:r w:rsidRPr="00211CFF">
                    <w:rPr>
                      <w:rFonts w:ascii="Helios" w:hAnsi="Helios"/>
                      <w:sz w:val="12"/>
                      <w:szCs w:val="12"/>
                      <w:lang w:val="en-US"/>
                    </w:rPr>
                    <w:t xml:space="preserve">, </w:t>
                  </w:r>
                  <w:hyperlink r:id="rId9" w:history="1">
                    <w:r w:rsidRPr="000D67AD">
                      <w:rPr>
                        <w:rFonts w:ascii="Helios" w:hAnsi="Helios"/>
                        <w:sz w:val="12"/>
                        <w:szCs w:val="12"/>
                        <w:lang w:val="en-US"/>
                      </w:rPr>
                      <w:t>www</w:t>
                    </w:r>
                    <w:r w:rsidRPr="00211CFF">
                      <w:rPr>
                        <w:rFonts w:ascii="Helios" w:hAnsi="Helios"/>
                        <w:sz w:val="12"/>
                        <w:szCs w:val="12"/>
                        <w:lang w:val="en-US"/>
                      </w:rPr>
                      <w:t>.</w:t>
                    </w:r>
                    <w:r w:rsidRPr="000D67AD">
                      <w:rPr>
                        <w:rFonts w:ascii="Helios" w:hAnsi="Helios"/>
                        <w:sz w:val="12"/>
                        <w:szCs w:val="12"/>
                        <w:lang w:val="en-US"/>
                      </w:rPr>
                      <w:t>mrsk</w:t>
                    </w:r>
                    <w:r w:rsidRPr="00211CFF">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D61F3D">
      <w:pPr>
        <w:pStyle w:val="affffffe"/>
        <w:suppressAutoHyphens/>
        <w:jc w:val="both"/>
        <w:rPr>
          <w:rFonts w:ascii="Helios-Regular" w:hAnsi="Helios-Regular" w:cs="Helios-Regular"/>
          <w:spacing w:val="4"/>
          <w:sz w:val="14"/>
          <w:szCs w:val="14"/>
          <w:lang w:val="en-US"/>
        </w:rPr>
      </w:pPr>
    </w:p>
    <w:p w:rsidR="007556FF" w:rsidRPr="00D15381" w:rsidRDefault="007556FF" w:rsidP="00D61F3D">
      <w:pPr>
        <w:ind w:left="5670" w:firstLine="0"/>
        <w:rPr>
          <w:sz w:val="24"/>
          <w:szCs w:val="24"/>
          <w:lang w:val="en-US"/>
        </w:rPr>
      </w:pPr>
    </w:p>
    <w:p w:rsidR="007556FF" w:rsidRPr="00D15381" w:rsidRDefault="007556FF" w:rsidP="00D61F3D">
      <w:pPr>
        <w:rPr>
          <w:rFonts w:ascii="Arial" w:hAnsi="Arial" w:cs="Arial"/>
          <w:noProof/>
          <w:sz w:val="18"/>
          <w:szCs w:val="18"/>
          <w:lang w:val="en-US"/>
        </w:rPr>
      </w:pPr>
    </w:p>
    <w:p w:rsidR="00BF0828" w:rsidRDefault="00BF0828" w:rsidP="00D61F3D">
      <w:pPr>
        <w:ind w:left="5670" w:firstLine="0"/>
        <w:rPr>
          <w:sz w:val="24"/>
          <w:szCs w:val="24"/>
        </w:rPr>
      </w:pPr>
    </w:p>
    <w:p w:rsidR="00BF0828" w:rsidRDefault="00BF0828" w:rsidP="00D61F3D">
      <w:pPr>
        <w:ind w:left="5670" w:firstLine="0"/>
        <w:rPr>
          <w:sz w:val="24"/>
          <w:szCs w:val="24"/>
        </w:rPr>
      </w:pPr>
    </w:p>
    <w:p w:rsidR="00BA4AB0" w:rsidRDefault="00BA4AB0" w:rsidP="00D61F3D">
      <w:pPr>
        <w:ind w:left="5670" w:firstLine="0"/>
        <w:rPr>
          <w:sz w:val="24"/>
          <w:szCs w:val="24"/>
        </w:rPr>
      </w:pPr>
    </w:p>
    <w:p w:rsidR="00BA4AB0" w:rsidRPr="007417E6" w:rsidRDefault="00BA4AB0" w:rsidP="00192111">
      <w:pPr>
        <w:ind w:left="5670" w:firstLine="0"/>
        <w:jc w:val="right"/>
        <w:rPr>
          <w:sz w:val="24"/>
          <w:szCs w:val="24"/>
        </w:rPr>
      </w:pPr>
      <w:r w:rsidRPr="007417E6">
        <w:rPr>
          <w:sz w:val="24"/>
          <w:szCs w:val="24"/>
        </w:rPr>
        <w:t>УТВЕРЖДАЮ:</w:t>
      </w:r>
    </w:p>
    <w:p w:rsidR="00BA4AB0" w:rsidRDefault="00BA4AB0" w:rsidP="00192111">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BA4AB0" w:rsidRDefault="00BA4AB0" w:rsidP="00192111">
      <w:pPr>
        <w:spacing w:line="240" w:lineRule="auto"/>
        <w:jc w:val="right"/>
        <w:rPr>
          <w:sz w:val="24"/>
          <w:szCs w:val="24"/>
        </w:rPr>
      </w:pPr>
      <w:r>
        <w:rPr>
          <w:sz w:val="24"/>
          <w:szCs w:val="24"/>
        </w:rPr>
        <w:t>Начальник управления</w:t>
      </w:r>
    </w:p>
    <w:p w:rsidR="00BA4AB0" w:rsidRDefault="00BA4AB0" w:rsidP="00192111">
      <w:pPr>
        <w:spacing w:line="240" w:lineRule="auto"/>
        <w:jc w:val="right"/>
        <w:rPr>
          <w:sz w:val="24"/>
          <w:szCs w:val="24"/>
        </w:rPr>
      </w:pPr>
      <w:r>
        <w:rPr>
          <w:sz w:val="24"/>
          <w:szCs w:val="24"/>
        </w:rPr>
        <w:t>логистики и МТО филиала</w:t>
      </w:r>
    </w:p>
    <w:p w:rsidR="00BA4AB0" w:rsidRDefault="00BA4AB0" w:rsidP="00192111">
      <w:pPr>
        <w:spacing w:line="240" w:lineRule="auto"/>
        <w:jc w:val="right"/>
        <w:rPr>
          <w:sz w:val="24"/>
          <w:szCs w:val="24"/>
        </w:rPr>
      </w:pPr>
      <w:r>
        <w:rPr>
          <w:sz w:val="24"/>
          <w:szCs w:val="24"/>
        </w:rPr>
        <w:t>ОАО «МРСК Центра»-</w:t>
      </w:r>
    </w:p>
    <w:p w:rsidR="00BA4AB0" w:rsidRDefault="00BA4AB0" w:rsidP="00192111">
      <w:pPr>
        <w:spacing w:line="240" w:lineRule="auto"/>
        <w:jc w:val="right"/>
      </w:pPr>
      <w:r>
        <w:t>«Белгородэнерго»</w:t>
      </w:r>
    </w:p>
    <w:p w:rsidR="00BA4AB0" w:rsidRDefault="00BA4AB0" w:rsidP="00192111">
      <w:pPr>
        <w:spacing w:line="240" w:lineRule="auto"/>
        <w:jc w:val="right"/>
        <w:rPr>
          <w:sz w:val="24"/>
          <w:szCs w:val="24"/>
        </w:rPr>
      </w:pPr>
      <w:r>
        <w:rPr>
          <w:sz w:val="24"/>
          <w:szCs w:val="24"/>
        </w:rPr>
        <w:t>____________ З.М. Кравченко</w:t>
      </w:r>
    </w:p>
    <w:p w:rsidR="00BA4AB0" w:rsidRDefault="00BA4AB0" w:rsidP="00192111">
      <w:pPr>
        <w:spacing w:line="240" w:lineRule="auto"/>
        <w:jc w:val="right"/>
        <w:rPr>
          <w:sz w:val="24"/>
          <w:szCs w:val="24"/>
        </w:rPr>
      </w:pPr>
    </w:p>
    <w:p w:rsidR="00BA4AB0" w:rsidRDefault="00BA4AB0" w:rsidP="00192111">
      <w:pPr>
        <w:spacing w:line="240" w:lineRule="auto"/>
        <w:ind w:firstLine="0"/>
        <w:jc w:val="right"/>
        <w:rPr>
          <w:sz w:val="24"/>
          <w:szCs w:val="24"/>
        </w:rPr>
      </w:pPr>
      <w:r w:rsidRPr="00D43999">
        <w:rPr>
          <w:sz w:val="24"/>
          <w:szCs w:val="24"/>
        </w:rPr>
        <w:t>«</w:t>
      </w:r>
      <w:r w:rsidR="00B77333">
        <w:rPr>
          <w:sz w:val="24"/>
          <w:szCs w:val="24"/>
        </w:rPr>
        <w:t>2</w:t>
      </w:r>
      <w:r w:rsidR="00F27667">
        <w:rPr>
          <w:sz w:val="24"/>
          <w:szCs w:val="24"/>
        </w:rPr>
        <w:t>6</w:t>
      </w:r>
      <w:r w:rsidRPr="00D43999">
        <w:rPr>
          <w:sz w:val="24"/>
          <w:szCs w:val="24"/>
        </w:rPr>
        <w:t xml:space="preserve">» </w:t>
      </w:r>
      <w:r w:rsidR="003F1E3F">
        <w:rPr>
          <w:sz w:val="24"/>
          <w:szCs w:val="24"/>
        </w:rPr>
        <w:t>октября</w:t>
      </w:r>
      <w:r>
        <w:rPr>
          <w:sz w:val="24"/>
          <w:szCs w:val="24"/>
        </w:rPr>
        <w:t xml:space="preserve"> </w:t>
      </w:r>
      <w:r w:rsidRPr="00632C69">
        <w:rPr>
          <w:sz w:val="24"/>
          <w:szCs w:val="24"/>
        </w:rPr>
        <w:t>20</w:t>
      </w:r>
      <w:r>
        <w:rPr>
          <w:sz w:val="24"/>
          <w:szCs w:val="24"/>
        </w:rPr>
        <w:t>16</w:t>
      </w:r>
      <w:r w:rsidRPr="00632C69">
        <w:rPr>
          <w:sz w:val="24"/>
          <w:szCs w:val="24"/>
        </w:rPr>
        <w:t xml:space="preserve"> г.</w:t>
      </w:r>
    </w:p>
    <w:p w:rsidR="00BA4AB0" w:rsidRDefault="00BA4AB0" w:rsidP="00D61F3D">
      <w:pPr>
        <w:spacing w:line="240" w:lineRule="auto"/>
        <w:ind w:left="7230" w:firstLine="0"/>
        <w:rPr>
          <w:b/>
          <w:kern w:val="36"/>
          <w:sz w:val="24"/>
          <w:szCs w:val="24"/>
        </w:rPr>
      </w:pPr>
    </w:p>
    <w:p w:rsidR="00BA4AB0" w:rsidRPr="00F95C46" w:rsidRDefault="00BA4AB0" w:rsidP="00D61F3D">
      <w:pPr>
        <w:spacing w:line="240" w:lineRule="auto"/>
        <w:ind w:left="6804" w:firstLine="0"/>
        <w:rPr>
          <w:b/>
          <w:kern w:val="36"/>
          <w:sz w:val="24"/>
          <w:szCs w:val="24"/>
        </w:rPr>
      </w:pPr>
      <w:r w:rsidRPr="00F95C46">
        <w:rPr>
          <w:b/>
          <w:kern w:val="36"/>
          <w:sz w:val="24"/>
          <w:szCs w:val="24"/>
        </w:rPr>
        <w:t>Согласовано на заседании</w:t>
      </w:r>
    </w:p>
    <w:p w:rsidR="00BA4AB0" w:rsidRPr="00F95C46" w:rsidRDefault="00BA4AB0" w:rsidP="00D61F3D">
      <w:pPr>
        <w:spacing w:line="240" w:lineRule="auto"/>
        <w:ind w:left="6804" w:firstLine="0"/>
        <w:rPr>
          <w:b/>
          <w:kern w:val="36"/>
          <w:sz w:val="24"/>
          <w:szCs w:val="24"/>
        </w:rPr>
      </w:pPr>
      <w:r w:rsidRPr="00F95C46">
        <w:rPr>
          <w:b/>
          <w:kern w:val="36"/>
          <w:sz w:val="24"/>
          <w:szCs w:val="24"/>
        </w:rPr>
        <w:t>конкурсной комиссии</w:t>
      </w:r>
    </w:p>
    <w:p w:rsidR="00BA4AB0" w:rsidRPr="00F95C46" w:rsidRDefault="00BA4AB0" w:rsidP="00D61F3D">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w:t>
      </w:r>
      <w:r w:rsidR="005E73E1">
        <w:rPr>
          <w:b/>
          <w:kern w:val="36"/>
          <w:sz w:val="24"/>
          <w:szCs w:val="24"/>
        </w:rPr>
        <w:t>3</w:t>
      </w:r>
      <w:r w:rsidR="00B77333">
        <w:rPr>
          <w:b/>
          <w:kern w:val="36"/>
          <w:sz w:val="24"/>
          <w:szCs w:val="24"/>
        </w:rPr>
        <w:t>3</w:t>
      </w:r>
      <w:r w:rsidR="00F27667">
        <w:rPr>
          <w:b/>
          <w:kern w:val="36"/>
          <w:sz w:val="24"/>
          <w:szCs w:val="24"/>
        </w:rPr>
        <w:t>3</w:t>
      </w:r>
      <w:r>
        <w:rPr>
          <w:b/>
          <w:kern w:val="36"/>
          <w:sz w:val="24"/>
          <w:szCs w:val="24"/>
        </w:rPr>
        <w:t>- БЕ-16</w:t>
      </w:r>
    </w:p>
    <w:p w:rsidR="00BA4AB0" w:rsidRPr="00F95C46" w:rsidRDefault="00BA4AB0" w:rsidP="00D61F3D">
      <w:pPr>
        <w:spacing w:line="240" w:lineRule="auto"/>
        <w:ind w:left="6804" w:firstLine="0"/>
        <w:rPr>
          <w:b/>
          <w:kern w:val="36"/>
          <w:sz w:val="24"/>
          <w:szCs w:val="24"/>
        </w:rPr>
      </w:pPr>
      <w:r w:rsidRPr="00D43999">
        <w:rPr>
          <w:b/>
          <w:kern w:val="36"/>
          <w:sz w:val="24"/>
          <w:szCs w:val="24"/>
        </w:rPr>
        <w:t>от «</w:t>
      </w:r>
      <w:r w:rsidR="00B77333">
        <w:rPr>
          <w:b/>
          <w:kern w:val="36"/>
          <w:sz w:val="24"/>
          <w:szCs w:val="24"/>
        </w:rPr>
        <w:t>2</w:t>
      </w:r>
      <w:r w:rsidR="00F27667">
        <w:rPr>
          <w:b/>
          <w:kern w:val="36"/>
          <w:sz w:val="24"/>
          <w:szCs w:val="24"/>
        </w:rPr>
        <w:t>6</w:t>
      </w:r>
      <w:r w:rsidRPr="00D43999">
        <w:rPr>
          <w:b/>
          <w:kern w:val="36"/>
          <w:sz w:val="24"/>
          <w:szCs w:val="24"/>
        </w:rPr>
        <w:t xml:space="preserve">» </w:t>
      </w:r>
      <w:r w:rsidR="003F1E3F">
        <w:rPr>
          <w:b/>
          <w:kern w:val="36"/>
          <w:sz w:val="24"/>
          <w:szCs w:val="24"/>
        </w:rPr>
        <w:t>октября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192111">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192111">
      <w:pPr>
        <w:pStyle w:val="1f4"/>
        <w:spacing w:line="264" w:lineRule="auto"/>
        <w:ind w:left="0" w:right="0"/>
        <w:jc w:val="center"/>
        <w:rPr>
          <w:rFonts w:ascii="Times New Roman" w:hAnsi="Times New Roman"/>
          <w:sz w:val="24"/>
          <w:szCs w:val="24"/>
        </w:rPr>
      </w:pPr>
    </w:p>
    <w:p w:rsidR="00717F60" w:rsidRPr="00C12FA4" w:rsidRDefault="00717F60" w:rsidP="00192111">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192111">
      <w:pPr>
        <w:spacing w:line="264" w:lineRule="auto"/>
        <w:ind w:firstLine="0"/>
        <w:jc w:val="center"/>
        <w:rPr>
          <w:b/>
          <w:sz w:val="24"/>
          <w:szCs w:val="24"/>
        </w:rPr>
      </w:pPr>
      <w:r w:rsidRPr="00C12FA4">
        <w:rPr>
          <w:b/>
          <w:sz w:val="24"/>
          <w:szCs w:val="24"/>
        </w:rPr>
        <w:t xml:space="preserve">на право заключения </w:t>
      </w:r>
      <w:r w:rsidR="00F27667" w:rsidRPr="00F27667">
        <w:rPr>
          <w:b/>
          <w:sz w:val="24"/>
          <w:szCs w:val="24"/>
        </w:rPr>
        <w:t>Договора  на поставку грузоподъемных приспособлений для нужд ПАО «МРСК Центра» (филиала «Белгородэнерго»)</w:t>
      </w:r>
      <w:r w:rsidR="00FA424D" w:rsidRPr="00FA424D">
        <w:rPr>
          <w:b/>
          <w:sz w:val="24"/>
          <w:szCs w:val="24"/>
        </w:rPr>
        <w:t>.</w:t>
      </w:r>
    </w:p>
    <w:p w:rsidR="007556FF" w:rsidRPr="004D0730" w:rsidRDefault="007556FF" w:rsidP="004D0730">
      <w:pPr>
        <w:spacing w:line="264" w:lineRule="auto"/>
        <w:ind w:firstLine="0"/>
        <w:jc w:val="center"/>
        <w:rPr>
          <w:b/>
          <w:sz w:val="24"/>
          <w:szCs w:val="24"/>
        </w:rPr>
      </w:pPr>
    </w:p>
    <w:p w:rsidR="00717F60" w:rsidRPr="00C12FA4" w:rsidRDefault="00717F60" w:rsidP="001921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556FF" w:rsidRDefault="007556FF" w:rsidP="00D61F3D">
      <w:pPr>
        <w:spacing w:line="264" w:lineRule="auto"/>
        <w:ind w:firstLine="0"/>
        <w:rPr>
          <w:b/>
          <w:sz w:val="24"/>
          <w:szCs w:val="24"/>
        </w:rPr>
      </w:pPr>
    </w:p>
    <w:p w:rsidR="00BA4AB0" w:rsidRPr="00C12FA4" w:rsidRDefault="00BA4AB0" w:rsidP="00D61F3D">
      <w:pPr>
        <w:spacing w:line="264" w:lineRule="auto"/>
        <w:ind w:firstLine="0"/>
        <w:rPr>
          <w:b/>
          <w:sz w:val="24"/>
          <w:szCs w:val="24"/>
        </w:rPr>
      </w:pPr>
    </w:p>
    <w:p w:rsidR="007556FF" w:rsidRPr="00C12FA4" w:rsidRDefault="007556FF" w:rsidP="00192111">
      <w:pPr>
        <w:spacing w:line="264" w:lineRule="auto"/>
        <w:ind w:firstLine="0"/>
        <w:jc w:val="center"/>
        <w:rPr>
          <w:b/>
          <w:sz w:val="24"/>
          <w:szCs w:val="24"/>
        </w:rPr>
      </w:pPr>
    </w:p>
    <w:p w:rsidR="007556FF" w:rsidRPr="00D77FC1" w:rsidRDefault="007556FF" w:rsidP="00192111">
      <w:pPr>
        <w:spacing w:line="240" w:lineRule="auto"/>
        <w:ind w:firstLine="0"/>
        <w:jc w:val="center"/>
        <w:rPr>
          <w:sz w:val="24"/>
          <w:szCs w:val="24"/>
        </w:rPr>
      </w:pPr>
      <w:r w:rsidRPr="00C12FA4">
        <w:rPr>
          <w:sz w:val="24"/>
          <w:szCs w:val="24"/>
        </w:rPr>
        <w:t xml:space="preserve">г. </w:t>
      </w:r>
      <w:r w:rsidR="00BA4AB0">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D61F3D">
      <w:pPr>
        <w:spacing w:line="264" w:lineRule="auto"/>
        <w:ind w:firstLine="0"/>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D61F3D">
      <w:pPr>
        <w:pStyle w:val="1f3"/>
        <w:tabs>
          <w:tab w:val="left" w:pos="9639"/>
        </w:tabs>
        <w:spacing w:line="264" w:lineRule="auto"/>
        <w:ind w:right="2049"/>
        <w:jc w:val="both"/>
        <w:rPr>
          <w:sz w:val="24"/>
          <w:szCs w:val="24"/>
        </w:rPr>
      </w:pPr>
      <w:r w:rsidRPr="00E71A48">
        <w:rPr>
          <w:sz w:val="24"/>
          <w:szCs w:val="24"/>
        </w:rPr>
        <w:lastRenderedPageBreak/>
        <w:t>СОДЕРЖАНИЕ</w:t>
      </w:r>
    </w:p>
    <w:p w:rsidR="00F04258" w:rsidRDefault="00690AFF" w:rsidP="00D61F3D">
      <w:pPr>
        <w:pStyle w:val="1f3"/>
        <w:jc w:val="both"/>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A24167">
        <w:rPr>
          <w:noProof/>
        </w:rPr>
        <w:t>4</w:t>
      </w:r>
      <w:r>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90AFF">
        <w:rPr>
          <w:noProof/>
        </w:rPr>
        <w:fldChar w:fldCharType="begin"/>
      </w:r>
      <w:r>
        <w:rPr>
          <w:noProof/>
        </w:rPr>
        <w:instrText xml:space="preserve"> PAGEREF _Toc441130930 \h </w:instrText>
      </w:r>
      <w:r w:rsidR="00690AFF">
        <w:rPr>
          <w:noProof/>
        </w:rPr>
      </w:r>
      <w:r w:rsidR="00690AFF">
        <w:rPr>
          <w:noProof/>
        </w:rPr>
        <w:fldChar w:fldCharType="separate"/>
      </w:r>
      <w:r w:rsidR="00A24167">
        <w:rPr>
          <w:noProof/>
        </w:rPr>
        <w:t>4</w:t>
      </w:r>
      <w:r w:rsidR="00690AFF">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90AFF">
        <w:rPr>
          <w:noProof/>
        </w:rPr>
        <w:fldChar w:fldCharType="begin"/>
      </w:r>
      <w:r>
        <w:rPr>
          <w:noProof/>
        </w:rPr>
        <w:instrText xml:space="preserve"> PAGEREF _Toc441130931 \h </w:instrText>
      </w:r>
      <w:r w:rsidR="00690AFF">
        <w:rPr>
          <w:noProof/>
        </w:rPr>
      </w:r>
      <w:r w:rsidR="00690AFF">
        <w:rPr>
          <w:noProof/>
        </w:rPr>
        <w:fldChar w:fldCharType="separate"/>
      </w:r>
      <w:r w:rsidR="00A24167">
        <w:rPr>
          <w:noProof/>
        </w:rPr>
        <w:t>6</w:t>
      </w:r>
      <w:r w:rsidR="00690AFF">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90AFF">
        <w:rPr>
          <w:noProof/>
        </w:rPr>
        <w:fldChar w:fldCharType="begin"/>
      </w:r>
      <w:r>
        <w:rPr>
          <w:noProof/>
        </w:rPr>
        <w:instrText xml:space="preserve"> PAGEREF _Toc441130932 \h </w:instrText>
      </w:r>
      <w:r w:rsidR="00690AFF">
        <w:rPr>
          <w:noProof/>
        </w:rPr>
      </w:r>
      <w:r w:rsidR="00690AFF">
        <w:rPr>
          <w:noProof/>
        </w:rPr>
        <w:fldChar w:fldCharType="separate"/>
      </w:r>
      <w:r w:rsidR="00A24167">
        <w:rPr>
          <w:noProof/>
        </w:rPr>
        <w:t>7</w:t>
      </w:r>
      <w:r w:rsidR="00690AFF">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90AFF">
        <w:rPr>
          <w:noProof/>
        </w:rPr>
        <w:fldChar w:fldCharType="begin"/>
      </w:r>
      <w:r>
        <w:rPr>
          <w:noProof/>
        </w:rPr>
        <w:instrText xml:space="preserve"> PAGEREF _Toc441130933 \h </w:instrText>
      </w:r>
      <w:r w:rsidR="00690AFF">
        <w:rPr>
          <w:noProof/>
        </w:rPr>
      </w:r>
      <w:r w:rsidR="00690AFF">
        <w:rPr>
          <w:noProof/>
        </w:rPr>
        <w:fldChar w:fldCharType="separate"/>
      </w:r>
      <w:r w:rsidR="00A24167">
        <w:rPr>
          <w:noProof/>
        </w:rPr>
        <w:t>7</w:t>
      </w:r>
      <w:r w:rsidR="00690AFF">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90AFF">
        <w:rPr>
          <w:noProof/>
        </w:rPr>
        <w:fldChar w:fldCharType="begin"/>
      </w:r>
      <w:r>
        <w:rPr>
          <w:noProof/>
        </w:rPr>
        <w:instrText xml:space="preserve"> PAGEREF _Toc441130934 \h </w:instrText>
      </w:r>
      <w:r w:rsidR="00690AFF">
        <w:rPr>
          <w:noProof/>
        </w:rPr>
      </w:r>
      <w:r w:rsidR="00690AFF">
        <w:rPr>
          <w:noProof/>
        </w:rPr>
        <w:fldChar w:fldCharType="separate"/>
      </w:r>
      <w:r w:rsidR="00A24167">
        <w:rPr>
          <w:noProof/>
        </w:rPr>
        <w:t>8</w:t>
      </w:r>
      <w:r w:rsidR="00690AFF">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90AFF">
        <w:rPr>
          <w:noProof/>
        </w:rPr>
        <w:fldChar w:fldCharType="begin"/>
      </w:r>
      <w:r>
        <w:rPr>
          <w:noProof/>
        </w:rPr>
        <w:instrText xml:space="preserve"> PAGEREF _Toc441130935 \h </w:instrText>
      </w:r>
      <w:r w:rsidR="00690AFF">
        <w:rPr>
          <w:noProof/>
        </w:rPr>
      </w:r>
      <w:r w:rsidR="00690AFF">
        <w:rPr>
          <w:noProof/>
        </w:rPr>
        <w:fldChar w:fldCharType="separate"/>
      </w:r>
      <w:r w:rsidR="00A24167">
        <w:rPr>
          <w:noProof/>
        </w:rPr>
        <w:t>9</w:t>
      </w:r>
      <w:r w:rsidR="00690AFF">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690AFF">
        <w:rPr>
          <w:noProof/>
        </w:rPr>
        <w:fldChar w:fldCharType="begin"/>
      </w:r>
      <w:r>
        <w:rPr>
          <w:noProof/>
        </w:rPr>
        <w:instrText xml:space="preserve"> PAGEREF _Toc441130942 \h </w:instrText>
      </w:r>
      <w:r w:rsidR="00690AFF">
        <w:rPr>
          <w:noProof/>
        </w:rPr>
      </w:r>
      <w:r w:rsidR="00690AFF">
        <w:rPr>
          <w:noProof/>
        </w:rPr>
        <w:fldChar w:fldCharType="separate"/>
      </w:r>
      <w:r w:rsidR="00A24167">
        <w:rPr>
          <w:noProof/>
        </w:rPr>
        <w:t>10</w:t>
      </w:r>
      <w:r w:rsidR="00690AFF">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90AFF">
        <w:rPr>
          <w:noProof/>
        </w:rPr>
        <w:fldChar w:fldCharType="begin"/>
      </w:r>
      <w:r>
        <w:rPr>
          <w:noProof/>
        </w:rPr>
        <w:instrText xml:space="preserve"> PAGEREF _Toc441130943 \h </w:instrText>
      </w:r>
      <w:r w:rsidR="00690AFF">
        <w:rPr>
          <w:noProof/>
        </w:rPr>
      </w:r>
      <w:r w:rsidR="00690AFF">
        <w:rPr>
          <w:noProof/>
        </w:rPr>
        <w:fldChar w:fldCharType="separate"/>
      </w:r>
      <w:r w:rsidR="00A24167">
        <w:rPr>
          <w:noProof/>
        </w:rPr>
        <w:t>10</w:t>
      </w:r>
      <w:r w:rsidR="00690AFF">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690AFF">
        <w:rPr>
          <w:noProof/>
        </w:rPr>
        <w:fldChar w:fldCharType="begin"/>
      </w:r>
      <w:r>
        <w:rPr>
          <w:noProof/>
        </w:rPr>
        <w:instrText xml:space="preserve"> PAGEREF _Toc441130947 \h </w:instrText>
      </w:r>
      <w:r w:rsidR="00690AFF">
        <w:rPr>
          <w:noProof/>
        </w:rPr>
      </w:r>
      <w:r w:rsidR="00690AFF">
        <w:rPr>
          <w:noProof/>
        </w:rPr>
        <w:fldChar w:fldCharType="separate"/>
      </w:r>
      <w:r w:rsidR="00A24167">
        <w:rPr>
          <w:noProof/>
        </w:rPr>
        <w:t>10</w:t>
      </w:r>
      <w:r w:rsidR="00690AFF">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90AFF">
        <w:rPr>
          <w:noProof/>
        </w:rPr>
        <w:fldChar w:fldCharType="begin"/>
      </w:r>
      <w:r>
        <w:rPr>
          <w:noProof/>
        </w:rPr>
        <w:instrText xml:space="preserve"> PAGEREF _Toc441130951 \h </w:instrText>
      </w:r>
      <w:r w:rsidR="00690AFF">
        <w:rPr>
          <w:noProof/>
        </w:rPr>
      </w:r>
      <w:r w:rsidR="00690AFF">
        <w:rPr>
          <w:noProof/>
        </w:rPr>
        <w:fldChar w:fldCharType="separate"/>
      </w:r>
      <w:r w:rsidR="00A24167">
        <w:rPr>
          <w:noProof/>
        </w:rPr>
        <w:t>13</w:t>
      </w:r>
      <w:r w:rsidR="00690AFF">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90AFF">
        <w:rPr>
          <w:noProof/>
        </w:rPr>
        <w:fldChar w:fldCharType="begin"/>
      </w:r>
      <w:r>
        <w:rPr>
          <w:noProof/>
        </w:rPr>
        <w:instrText xml:space="preserve"> PAGEREF _Toc441130952 \h </w:instrText>
      </w:r>
      <w:r w:rsidR="00690AFF">
        <w:rPr>
          <w:noProof/>
        </w:rPr>
      </w:r>
      <w:r w:rsidR="00690AFF">
        <w:rPr>
          <w:noProof/>
        </w:rPr>
        <w:fldChar w:fldCharType="separate"/>
      </w:r>
      <w:r w:rsidR="00A24167">
        <w:rPr>
          <w:noProof/>
        </w:rPr>
        <w:t>13</w:t>
      </w:r>
      <w:r w:rsidR="00690AFF">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90AFF">
        <w:rPr>
          <w:noProof/>
        </w:rPr>
        <w:fldChar w:fldCharType="begin"/>
      </w:r>
      <w:r>
        <w:rPr>
          <w:noProof/>
        </w:rPr>
        <w:instrText xml:space="preserve"> PAGEREF _Toc441130955 \h </w:instrText>
      </w:r>
      <w:r w:rsidR="00690AFF">
        <w:rPr>
          <w:noProof/>
        </w:rPr>
      </w:r>
      <w:r w:rsidR="00690AFF">
        <w:rPr>
          <w:noProof/>
        </w:rPr>
        <w:fldChar w:fldCharType="separate"/>
      </w:r>
      <w:r w:rsidR="00A24167">
        <w:rPr>
          <w:noProof/>
        </w:rPr>
        <w:t>13</w:t>
      </w:r>
      <w:r w:rsidR="00690AFF">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90AFF">
        <w:rPr>
          <w:noProof/>
        </w:rPr>
        <w:fldChar w:fldCharType="begin"/>
      </w:r>
      <w:r>
        <w:rPr>
          <w:noProof/>
        </w:rPr>
        <w:instrText xml:space="preserve"> PAGEREF _Toc441130956 \h </w:instrText>
      </w:r>
      <w:r w:rsidR="00690AFF">
        <w:rPr>
          <w:noProof/>
        </w:rPr>
      </w:r>
      <w:r w:rsidR="00690AFF">
        <w:rPr>
          <w:noProof/>
        </w:rPr>
        <w:fldChar w:fldCharType="separate"/>
      </w:r>
      <w:r w:rsidR="00A24167">
        <w:rPr>
          <w:noProof/>
        </w:rPr>
        <w:t>14</w:t>
      </w:r>
      <w:r w:rsidR="00690AFF">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90AFF">
        <w:rPr>
          <w:noProof/>
        </w:rPr>
        <w:fldChar w:fldCharType="begin"/>
      </w:r>
      <w:r>
        <w:rPr>
          <w:noProof/>
        </w:rPr>
        <w:instrText xml:space="preserve"> PAGEREF _Toc441130971 \h </w:instrText>
      </w:r>
      <w:r w:rsidR="00690AFF">
        <w:rPr>
          <w:noProof/>
        </w:rPr>
      </w:r>
      <w:r w:rsidR="00690AFF">
        <w:rPr>
          <w:noProof/>
        </w:rPr>
        <w:fldChar w:fldCharType="separate"/>
      </w:r>
      <w:r w:rsidR="00A24167">
        <w:rPr>
          <w:noProof/>
        </w:rPr>
        <w:t>28</w:t>
      </w:r>
      <w:r w:rsidR="00690AFF">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90AFF">
        <w:rPr>
          <w:noProof/>
        </w:rPr>
        <w:fldChar w:fldCharType="begin"/>
      </w:r>
      <w:r>
        <w:rPr>
          <w:noProof/>
        </w:rPr>
        <w:instrText xml:space="preserve"> PAGEREF _Toc441130974 \h </w:instrText>
      </w:r>
      <w:r w:rsidR="00690AFF">
        <w:rPr>
          <w:noProof/>
        </w:rPr>
      </w:r>
      <w:r w:rsidR="00690AFF">
        <w:rPr>
          <w:noProof/>
        </w:rPr>
        <w:fldChar w:fldCharType="separate"/>
      </w:r>
      <w:r w:rsidR="00A24167">
        <w:rPr>
          <w:noProof/>
        </w:rPr>
        <w:t>28</w:t>
      </w:r>
      <w:r w:rsidR="00690AFF">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90AFF">
        <w:rPr>
          <w:noProof/>
        </w:rPr>
        <w:fldChar w:fldCharType="begin"/>
      </w:r>
      <w:r>
        <w:rPr>
          <w:noProof/>
        </w:rPr>
        <w:instrText xml:space="preserve"> PAGEREF _Toc441130975 \h </w:instrText>
      </w:r>
      <w:r w:rsidR="00690AFF">
        <w:rPr>
          <w:noProof/>
        </w:rPr>
      </w:r>
      <w:r w:rsidR="00690AFF">
        <w:rPr>
          <w:noProof/>
        </w:rPr>
        <w:fldChar w:fldCharType="separate"/>
      </w:r>
      <w:r w:rsidR="00A24167">
        <w:rPr>
          <w:noProof/>
        </w:rPr>
        <w:t>28</w:t>
      </w:r>
      <w:r w:rsidR="00690AFF">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690AFF">
        <w:rPr>
          <w:noProof/>
        </w:rPr>
        <w:fldChar w:fldCharType="begin"/>
      </w:r>
      <w:r>
        <w:rPr>
          <w:noProof/>
        </w:rPr>
        <w:instrText xml:space="preserve"> PAGEREF _Toc441130980 \h </w:instrText>
      </w:r>
      <w:r w:rsidR="00690AFF">
        <w:rPr>
          <w:noProof/>
        </w:rPr>
      </w:r>
      <w:r w:rsidR="00690AFF">
        <w:rPr>
          <w:noProof/>
        </w:rPr>
        <w:fldChar w:fldCharType="separate"/>
      </w:r>
      <w:r w:rsidR="00A24167">
        <w:rPr>
          <w:noProof/>
        </w:rPr>
        <w:t>30</w:t>
      </w:r>
      <w:r w:rsidR="00690AFF">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690AFF">
        <w:rPr>
          <w:noProof/>
        </w:rPr>
        <w:fldChar w:fldCharType="begin"/>
      </w:r>
      <w:r>
        <w:rPr>
          <w:noProof/>
        </w:rPr>
        <w:instrText xml:space="preserve"> PAGEREF _Toc441130981 \h </w:instrText>
      </w:r>
      <w:r w:rsidR="00690AFF">
        <w:rPr>
          <w:noProof/>
        </w:rPr>
      </w:r>
      <w:r w:rsidR="00690AFF">
        <w:rPr>
          <w:noProof/>
        </w:rPr>
        <w:fldChar w:fldCharType="separate"/>
      </w:r>
      <w:r w:rsidR="00A24167">
        <w:rPr>
          <w:noProof/>
        </w:rPr>
        <w:t>31</w:t>
      </w:r>
      <w:r w:rsidR="00690AFF">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90AFF">
        <w:rPr>
          <w:noProof/>
        </w:rPr>
        <w:fldChar w:fldCharType="begin"/>
      </w:r>
      <w:r>
        <w:rPr>
          <w:noProof/>
        </w:rPr>
        <w:instrText xml:space="preserve"> PAGEREF _Toc441130982 \h </w:instrText>
      </w:r>
      <w:r w:rsidR="00690AFF">
        <w:rPr>
          <w:noProof/>
        </w:rPr>
      </w:r>
      <w:r w:rsidR="00690AFF">
        <w:rPr>
          <w:noProof/>
        </w:rPr>
        <w:fldChar w:fldCharType="separate"/>
      </w:r>
      <w:r w:rsidR="00A24167">
        <w:rPr>
          <w:noProof/>
        </w:rPr>
        <w:t>32</w:t>
      </w:r>
      <w:r w:rsidR="00690AFF">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90AFF">
        <w:rPr>
          <w:noProof/>
        </w:rPr>
        <w:fldChar w:fldCharType="begin"/>
      </w:r>
      <w:r>
        <w:rPr>
          <w:noProof/>
        </w:rPr>
        <w:instrText xml:space="preserve"> PAGEREF _Toc441130983 \h </w:instrText>
      </w:r>
      <w:r w:rsidR="00690AFF">
        <w:rPr>
          <w:noProof/>
        </w:rPr>
      </w:r>
      <w:r w:rsidR="00690AFF">
        <w:rPr>
          <w:noProof/>
        </w:rPr>
        <w:fldChar w:fldCharType="separate"/>
      </w:r>
      <w:r w:rsidR="00A24167">
        <w:rPr>
          <w:noProof/>
        </w:rPr>
        <w:t>32</w:t>
      </w:r>
      <w:r w:rsidR="00690AFF">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90AFF">
        <w:rPr>
          <w:noProof/>
        </w:rPr>
        <w:fldChar w:fldCharType="begin"/>
      </w:r>
      <w:r>
        <w:rPr>
          <w:noProof/>
        </w:rPr>
        <w:instrText xml:space="preserve"> PAGEREF _Toc441130984 \h </w:instrText>
      </w:r>
      <w:r w:rsidR="00690AFF">
        <w:rPr>
          <w:noProof/>
        </w:rPr>
      </w:r>
      <w:r w:rsidR="00690AFF">
        <w:rPr>
          <w:noProof/>
        </w:rPr>
        <w:fldChar w:fldCharType="separate"/>
      </w:r>
      <w:r w:rsidR="00A24167">
        <w:rPr>
          <w:noProof/>
        </w:rPr>
        <w:t>33</w:t>
      </w:r>
      <w:r w:rsidR="00690AFF">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90AFF">
        <w:rPr>
          <w:noProof/>
        </w:rPr>
        <w:fldChar w:fldCharType="begin"/>
      </w:r>
      <w:r>
        <w:rPr>
          <w:noProof/>
        </w:rPr>
        <w:instrText xml:space="preserve"> PAGEREF _Toc441130985 \h </w:instrText>
      </w:r>
      <w:r w:rsidR="00690AFF">
        <w:rPr>
          <w:noProof/>
        </w:rPr>
      </w:r>
      <w:r w:rsidR="00690AFF">
        <w:rPr>
          <w:noProof/>
        </w:rPr>
        <w:fldChar w:fldCharType="separate"/>
      </w:r>
      <w:r w:rsidR="00A24167">
        <w:rPr>
          <w:noProof/>
        </w:rPr>
        <w:t>33</w:t>
      </w:r>
      <w:r w:rsidR="00690AFF">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90AFF">
        <w:rPr>
          <w:noProof/>
        </w:rPr>
        <w:fldChar w:fldCharType="begin"/>
      </w:r>
      <w:r>
        <w:rPr>
          <w:noProof/>
        </w:rPr>
        <w:instrText xml:space="preserve"> PAGEREF _Toc441130986 \h </w:instrText>
      </w:r>
      <w:r w:rsidR="00690AFF">
        <w:rPr>
          <w:noProof/>
        </w:rPr>
      </w:r>
      <w:r w:rsidR="00690AFF">
        <w:rPr>
          <w:noProof/>
        </w:rPr>
        <w:fldChar w:fldCharType="separate"/>
      </w:r>
      <w:r w:rsidR="00A24167">
        <w:rPr>
          <w:noProof/>
        </w:rPr>
        <w:t>34</w:t>
      </w:r>
      <w:r w:rsidR="00690AFF">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90AFF">
        <w:rPr>
          <w:noProof/>
        </w:rPr>
        <w:fldChar w:fldCharType="begin"/>
      </w:r>
      <w:r>
        <w:rPr>
          <w:noProof/>
        </w:rPr>
        <w:instrText xml:space="preserve"> PAGEREF _Toc441130987 \h </w:instrText>
      </w:r>
      <w:r w:rsidR="00690AFF">
        <w:rPr>
          <w:noProof/>
        </w:rPr>
      </w:r>
      <w:r w:rsidR="00690AFF">
        <w:rPr>
          <w:noProof/>
        </w:rPr>
        <w:fldChar w:fldCharType="separate"/>
      </w:r>
      <w:r w:rsidR="00A24167">
        <w:rPr>
          <w:noProof/>
        </w:rPr>
        <w:t>34</w:t>
      </w:r>
      <w:r w:rsidR="00690AFF">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90AFF">
        <w:rPr>
          <w:noProof/>
        </w:rPr>
        <w:fldChar w:fldCharType="begin"/>
      </w:r>
      <w:r>
        <w:rPr>
          <w:noProof/>
        </w:rPr>
        <w:instrText xml:space="preserve"> PAGEREF _Toc441130990 \h </w:instrText>
      </w:r>
      <w:r w:rsidR="00690AFF">
        <w:rPr>
          <w:noProof/>
        </w:rPr>
      </w:r>
      <w:r w:rsidR="00690AFF">
        <w:rPr>
          <w:noProof/>
        </w:rPr>
        <w:fldChar w:fldCharType="separate"/>
      </w:r>
      <w:r w:rsidR="00A24167">
        <w:rPr>
          <w:noProof/>
        </w:rPr>
        <w:t>34</w:t>
      </w:r>
      <w:r w:rsidR="00690AFF">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90AFF">
        <w:rPr>
          <w:noProof/>
        </w:rPr>
        <w:fldChar w:fldCharType="begin"/>
      </w:r>
      <w:r>
        <w:rPr>
          <w:noProof/>
        </w:rPr>
        <w:instrText xml:space="preserve"> PAGEREF _Toc441130992 \h </w:instrText>
      </w:r>
      <w:r w:rsidR="00690AFF">
        <w:rPr>
          <w:noProof/>
        </w:rPr>
      </w:r>
      <w:r w:rsidR="00690AFF">
        <w:rPr>
          <w:noProof/>
        </w:rPr>
        <w:fldChar w:fldCharType="separate"/>
      </w:r>
      <w:r w:rsidR="00A24167">
        <w:rPr>
          <w:noProof/>
        </w:rPr>
        <w:t>34</w:t>
      </w:r>
      <w:r w:rsidR="00690AFF">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90AFF">
        <w:rPr>
          <w:noProof/>
        </w:rPr>
        <w:fldChar w:fldCharType="begin"/>
      </w:r>
      <w:r>
        <w:rPr>
          <w:noProof/>
        </w:rPr>
        <w:instrText xml:space="preserve"> PAGEREF _Toc441130995 \h </w:instrText>
      </w:r>
      <w:r w:rsidR="00690AFF">
        <w:rPr>
          <w:noProof/>
        </w:rPr>
      </w:r>
      <w:r w:rsidR="00690AFF">
        <w:rPr>
          <w:noProof/>
        </w:rPr>
        <w:fldChar w:fldCharType="separate"/>
      </w:r>
      <w:r w:rsidR="00A24167">
        <w:rPr>
          <w:noProof/>
        </w:rPr>
        <w:t>34</w:t>
      </w:r>
      <w:r w:rsidR="00690AFF">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90AFF">
        <w:rPr>
          <w:noProof/>
        </w:rPr>
        <w:fldChar w:fldCharType="begin"/>
      </w:r>
      <w:r>
        <w:rPr>
          <w:noProof/>
        </w:rPr>
        <w:instrText xml:space="preserve"> PAGEREF _Toc441130998 \h </w:instrText>
      </w:r>
      <w:r w:rsidR="00690AFF">
        <w:rPr>
          <w:noProof/>
        </w:rPr>
      </w:r>
      <w:r w:rsidR="00690AFF">
        <w:rPr>
          <w:noProof/>
        </w:rPr>
        <w:fldChar w:fldCharType="separate"/>
      </w:r>
      <w:r w:rsidR="00A24167">
        <w:rPr>
          <w:noProof/>
        </w:rPr>
        <w:t>35</w:t>
      </w:r>
      <w:r w:rsidR="00690AFF">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90AFF">
        <w:rPr>
          <w:noProof/>
        </w:rPr>
        <w:fldChar w:fldCharType="begin"/>
      </w:r>
      <w:r>
        <w:rPr>
          <w:noProof/>
        </w:rPr>
        <w:instrText xml:space="preserve"> PAGEREF _Toc441130999 \h </w:instrText>
      </w:r>
      <w:r w:rsidR="00690AFF">
        <w:rPr>
          <w:noProof/>
        </w:rPr>
      </w:r>
      <w:r w:rsidR="00690AFF">
        <w:rPr>
          <w:noProof/>
        </w:rPr>
        <w:fldChar w:fldCharType="separate"/>
      </w:r>
      <w:r w:rsidR="00A24167">
        <w:rPr>
          <w:noProof/>
        </w:rPr>
        <w:t>35</w:t>
      </w:r>
      <w:r w:rsidR="00690AFF">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690AFF">
        <w:rPr>
          <w:noProof/>
        </w:rPr>
        <w:fldChar w:fldCharType="begin"/>
      </w:r>
      <w:r>
        <w:rPr>
          <w:noProof/>
        </w:rPr>
        <w:instrText xml:space="preserve"> PAGEREF _Toc441131000 \h </w:instrText>
      </w:r>
      <w:r w:rsidR="00690AFF">
        <w:rPr>
          <w:noProof/>
        </w:rPr>
      </w:r>
      <w:r w:rsidR="00690AFF">
        <w:rPr>
          <w:noProof/>
        </w:rPr>
        <w:fldChar w:fldCharType="separate"/>
      </w:r>
      <w:r w:rsidR="00A24167">
        <w:rPr>
          <w:noProof/>
        </w:rPr>
        <w:t>35</w:t>
      </w:r>
      <w:r w:rsidR="00690AFF">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90AFF">
        <w:rPr>
          <w:noProof/>
        </w:rPr>
        <w:fldChar w:fldCharType="begin"/>
      </w:r>
      <w:r>
        <w:rPr>
          <w:noProof/>
        </w:rPr>
        <w:instrText xml:space="preserve"> PAGEREF _Toc441131002 \h </w:instrText>
      </w:r>
      <w:r w:rsidR="00690AFF">
        <w:rPr>
          <w:noProof/>
        </w:rPr>
      </w:r>
      <w:r w:rsidR="00690AFF">
        <w:rPr>
          <w:noProof/>
        </w:rPr>
        <w:fldChar w:fldCharType="separate"/>
      </w:r>
      <w:r w:rsidR="00A24167">
        <w:rPr>
          <w:noProof/>
        </w:rPr>
        <w:t>39</w:t>
      </w:r>
      <w:r w:rsidR="00690AFF">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690AFF">
        <w:rPr>
          <w:noProof/>
        </w:rPr>
        <w:fldChar w:fldCharType="begin"/>
      </w:r>
      <w:r>
        <w:rPr>
          <w:noProof/>
        </w:rPr>
        <w:instrText xml:space="preserve"> PAGEREF _Toc441131004 \h </w:instrText>
      </w:r>
      <w:r w:rsidR="00690AFF">
        <w:rPr>
          <w:noProof/>
        </w:rPr>
      </w:r>
      <w:r w:rsidR="00690AFF">
        <w:rPr>
          <w:noProof/>
        </w:rPr>
        <w:fldChar w:fldCharType="separate"/>
      </w:r>
      <w:r w:rsidR="00A24167">
        <w:rPr>
          <w:noProof/>
        </w:rPr>
        <w:t>41</w:t>
      </w:r>
      <w:r w:rsidR="00690AFF">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690AFF">
        <w:rPr>
          <w:noProof/>
        </w:rPr>
        <w:fldChar w:fldCharType="begin"/>
      </w:r>
      <w:r>
        <w:rPr>
          <w:noProof/>
        </w:rPr>
        <w:instrText xml:space="preserve"> PAGEREF _Toc441131007 \h </w:instrText>
      </w:r>
      <w:r w:rsidR="00690AFF">
        <w:rPr>
          <w:noProof/>
        </w:rPr>
      </w:r>
      <w:r w:rsidR="00690AFF">
        <w:rPr>
          <w:noProof/>
        </w:rPr>
        <w:fldChar w:fldCharType="separate"/>
      </w:r>
      <w:r w:rsidR="00A24167">
        <w:rPr>
          <w:noProof/>
        </w:rPr>
        <w:t>44</w:t>
      </w:r>
      <w:r w:rsidR="00690AFF">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90AFF">
        <w:rPr>
          <w:noProof/>
        </w:rPr>
        <w:fldChar w:fldCharType="begin"/>
      </w:r>
      <w:r>
        <w:rPr>
          <w:noProof/>
        </w:rPr>
        <w:instrText xml:space="preserve"> PAGEREF _Toc441131010 \h </w:instrText>
      </w:r>
      <w:r w:rsidR="00690AFF">
        <w:rPr>
          <w:noProof/>
        </w:rPr>
      </w:r>
      <w:r w:rsidR="00690AFF">
        <w:rPr>
          <w:noProof/>
        </w:rPr>
        <w:fldChar w:fldCharType="separate"/>
      </w:r>
      <w:r w:rsidR="00A24167">
        <w:rPr>
          <w:noProof/>
        </w:rPr>
        <w:t>47</w:t>
      </w:r>
      <w:r w:rsidR="00690AFF">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690AFF">
        <w:rPr>
          <w:noProof/>
        </w:rPr>
        <w:fldChar w:fldCharType="begin"/>
      </w:r>
      <w:r>
        <w:rPr>
          <w:noProof/>
        </w:rPr>
        <w:instrText xml:space="preserve"> PAGEREF _Toc441131013 \h </w:instrText>
      </w:r>
      <w:r w:rsidR="00690AFF">
        <w:rPr>
          <w:noProof/>
        </w:rPr>
      </w:r>
      <w:r w:rsidR="00690AFF">
        <w:rPr>
          <w:noProof/>
        </w:rPr>
        <w:fldChar w:fldCharType="separate"/>
      </w:r>
      <w:r w:rsidR="00A24167">
        <w:rPr>
          <w:noProof/>
        </w:rPr>
        <w:t>49</w:t>
      </w:r>
      <w:r w:rsidR="00690AFF">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90AFF">
        <w:rPr>
          <w:noProof/>
        </w:rPr>
        <w:fldChar w:fldCharType="begin"/>
      </w:r>
      <w:r>
        <w:rPr>
          <w:noProof/>
        </w:rPr>
        <w:instrText xml:space="preserve"> PAGEREF _Toc441131016 \h </w:instrText>
      </w:r>
      <w:r w:rsidR="00690AFF">
        <w:rPr>
          <w:noProof/>
        </w:rPr>
      </w:r>
      <w:r w:rsidR="00690AFF">
        <w:rPr>
          <w:noProof/>
        </w:rPr>
        <w:fldChar w:fldCharType="separate"/>
      </w:r>
      <w:r w:rsidR="00A24167">
        <w:rPr>
          <w:noProof/>
        </w:rPr>
        <w:t>51</w:t>
      </w:r>
      <w:r w:rsidR="00690AFF">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690AFF">
        <w:rPr>
          <w:noProof/>
        </w:rPr>
        <w:fldChar w:fldCharType="begin"/>
      </w:r>
      <w:r>
        <w:rPr>
          <w:noProof/>
        </w:rPr>
        <w:instrText xml:space="preserve"> PAGEREF _Toc441131017 \h </w:instrText>
      </w:r>
      <w:r w:rsidR="00690AFF">
        <w:rPr>
          <w:noProof/>
        </w:rPr>
      </w:r>
      <w:r w:rsidR="00690AFF">
        <w:rPr>
          <w:noProof/>
        </w:rPr>
        <w:fldChar w:fldCharType="separate"/>
      </w:r>
      <w:r w:rsidR="00A24167">
        <w:rPr>
          <w:noProof/>
        </w:rPr>
        <w:t>51</w:t>
      </w:r>
      <w:r w:rsidR="00690AFF">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90AFF">
        <w:rPr>
          <w:noProof/>
        </w:rPr>
        <w:fldChar w:fldCharType="begin"/>
      </w:r>
      <w:r>
        <w:rPr>
          <w:noProof/>
        </w:rPr>
        <w:instrText xml:space="preserve"> PAGEREF _Toc441131018 \h </w:instrText>
      </w:r>
      <w:r w:rsidR="00690AFF">
        <w:rPr>
          <w:noProof/>
        </w:rPr>
      </w:r>
      <w:r w:rsidR="00690AFF">
        <w:rPr>
          <w:noProof/>
        </w:rPr>
        <w:fldChar w:fldCharType="separate"/>
      </w:r>
      <w:r w:rsidR="00A24167">
        <w:rPr>
          <w:noProof/>
        </w:rPr>
        <w:t>53</w:t>
      </w:r>
      <w:r w:rsidR="00690AFF">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90AFF">
        <w:rPr>
          <w:noProof/>
        </w:rPr>
        <w:fldChar w:fldCharType="begin"/>
      </w:r>
      <w:r>
        <w:rPr>
          <w:noProof/>
        </w:rPr>
        <w:instrText xml:space="preserve"> PAGEREF _Toc441131020 \h </w:instrText>
      </w:r>
      <w:r w:rsidR="00690AFF">
        <w:rPr>
          <w:noProof/>
        </w:rPr>
      </w:r>
      <w:r w:rsidR="00690AFF">
        <w:rPr>
          <w:noProof/>
        </w:rPr>
        <w:fldChar w:fldCharType="separate"/>
      </w:r>
      <w:r w:rsidR="00A24167">
        <w:rPr>
          <w:noProof/>
        </w:rPr>
        <w:t>56</w:t>
      </w:r>
      <w:r w:rsidR="00690AFF">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90AFF">
        <w:rPr>
          <w:noProof/>
        </w:rPr>
        <w:fldChar w:fldCharType="begin"/>
      </w:r>
      <w:r>
        <w:rPr>
          <w:noProof/>
        </w:rPr>
        <w:instrText xml:space="preserve"> PAGEREF _Toc441131023 \h </w:instrText>
      </w:r>
      <w:r w:rsidR="00690AFF">
        <w:rPr>
          <w:noProof/>
        </w:rPr>
      </w:r>
      <w:r w:rsidR="00690AFF">
        <w:rPr>
          <w:noProof/>
        </w:rPr>
        <w:fldChar w:fldCharType="separate"/>
      </w:r>
      <w:r w:rsidR="00A24167">
        <w:rPr>
          <w:noProof/>
        </w:rPr>
        <w:t>58</w:t>
      </w:r>
      <w:r w:rsidR="00690AFF">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90AFF">
        <w:rPr>
          <w:noProof/>
        </w:rPr>
        <w:fldChar w:fldCharType="begin"/>
      </w:r>
      <w:r>
        <w:rPr>
          <w:noProof/>
        </w:rPr>
        <w:instrText xml:space="preserve"> PAGEREF _Toc441131026 \h </w:instrText>
      </w:r>
      <w:r w:rsidR="00690AFF">
        <w:rPr>
          <w:noProof/>
        </w:rPr>
      </w:r>
      <w:r w:rsidR="00690AFF">
        <w:rPr>
          <w:noProof/>
        </w:rPr>
        <w:fldChar w:fldCharType="separate"/>
      </w:r>
      <w:r w:rsidR="00A24167">
        <w:rPr>
          <w:noProof/>
        </w:rPr>
        <w:t>60</w:t>
      </w:r>
      <w:r w:rsidR="00690AFF">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690AFF">
        <w:rPr>
          <w:noProof/>
        </w:rPr>
        <w:fldChar w:fldCharType="begin"/>
      </w:r>
      <w:r>
        <w:rPr>
          <w:noProof/>
        </w:rPr>
        <w:instrText xml:space="preserve"> PAGEREF _Toc441131029 \h </w:instrText>
      </w:r>
      <w:r w:rsidR="00690AFF">
        <w:rPr>
          <w:noProof/>
        </w:rPr>
      </w:r>
      <w:r w:rsidR="00690AFF">
        <w:rPr>
          <w:noProof/>
        </w:rPr>
        <w:fldChar w:fldCharType="separate"/>
      </w:r>
      <w:r w:rsidR="00A24167">
        <w:rPr>
          <w:noProof/>
        </w:rPr>
        <w:t>62</w:t>
      </w:r>
      <w:r w:rsidR="00690AFF">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690AFF">
        <w:rPr>
          <w:noProof/>
        </w:rPr>
        <w:fldChar w:fldCharType="begin"/>
      </w:r>
      <w:r>
        <w:rPr>
          <w:noProof/>
        </w:rPr>
        <w:instrText xml:space="preserve"> PAGEREF _Toc441131031 \h </w:instrText>
      </w:r>
      <w:r w:rsidR="00690AFF">
        <w:rPr>
          <w:noProof/>
        </w:rPr>
      </w:r>
      <w:r w:rsidR="00690AFF">
        <w:rPr>
          <w:noProof/>
        </w:rPr>
        <w:fldChar w:fldCharType="separate"/>
      </w:r>
      <w:r w:rsidR="00A24167">
        <w:rPr>
          <w:noProof/>
        </w:rPr>
        <w:t>63</w:t>
      </w:r>
      <w:r w:rsidR="00690AFF">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690AFF">
        <w:rPr>
          <w:noProof/>
        </w:rPr>
        <w:fldChar w:fldCharType="begin"/>
      </w:r>
      <w:r>
        <w:rPr>
          <w:noProof/>
        </w:rPr>
        <w:instrText xml:space="preserve"> PAGEREF _Toc441131034 \h </w:instrText>
      </w:r>
      <w:r w:rsidR="00690AFF">
        <w:rPr>
          <w:noProof/>
        </w:rPr>
      </w:r>
      <w:r w:rsidR="00690AFF">
        <w:rPr>
          <w:noProof/>
        </w:rPr>
        <w:fldChar w:fldCharType="separate"/>
      </w:r>
      <w:r w:rsidR="00A24167">
        <w:rPr>
          <w:noProof/>
        </w:rPr>
        <w:t>66</w:t>
      </w:r>
      <w:r w:rsidR="00690AFF">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690AFF">
        <w:rPr>
          <w:noProof/>
        </w:rPr>
        <w:fldChar w:fldCharType="begin"/>
      </w:r>
      <w:r>
        <w:rPr>
          <w:noProof/>
        </w:rPr>
        <w:instrText xml:space="preserve"> PAGEREF _Toc441131037 \h </w:instrText>
      </w:r>
      <w:r w:rsidR="00690AFF">
        <w:rPr>
          <w:noProof/>
        </w:rPr>
      </w:r>
      <w:r w:rsidR="00690AFF">
        <w:rPr>
          <w:noProof/>
        </w:rPr>
        <w:fldChar w:fldCharType="separate"/>
      </w:r>
      <w:r w:rsidR="00A24167">
        <w:rPr>
          <w:noProof/>
        </w:rPr>
        <w:t>68</w:t>
      </w:r>
      <w:r w:rsidR="00690AFF">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90AFF">
        <w:rPr>
          <w:noProof/>
        </w:rPr>
        <w:fldChar w:fldCharType="begin"/>
      </w:r>
      <w:r>
        <w:rPr>
          <w:noProof/>
        </w:rPr>
        <w:instrText xml:space="preserve"> PAGEREF _Toc441131040 \h </w:instrText>
      </w:r>
      <w:r w:rsidR="00690AFF">
        <w:rPr>
          <w:noProof/>
        </w:rPr>
      </w:r>
      <w:r w:rsidR="00690AFF">
        <w:rPr>
          <w:noProof/>
        </w:rPr>
        <w:fldChar w:fldCharType="separate"/>
      </w:r>
      <w:r w:rsidR="00A24167">
        <w:rPr>
          <w:noProof/>
        </w:rPr>
        <w:t>71</w:t>
      </w:r>
      <w:r w:rsidR="00690AFF">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690AFF">
        <w:rPr>
          <w:noProof/>
        </w:rPr>
        <w:fldChar w:fldCharType="begin"/>
      </w:r>
      <w:r>
        <w:rPr>
          <w:noProof/>
        </w:rPr>
        <w:instrText xml:space="preserve"> PAGEREF _Toc441131043 \h </w:instrText>
      </w:r>
      <w:r w:rsidR="00690AFF">
        <w:rPr>
          <w:noProof/>
        </w:rPr>
      </w:r>
      <w:r w:rsidR="00690AFF">
        <w:rPr>
          <w:noProof/>
        </w:rPr>
        <w:fldChar w:fldCharType="separate"/>
      </w:r>
      <w:r w:rsidR="00A24167">
        <w:rPr>
          <w:noProof/>
        </w:rPr>
        <w:t>73</w:t>
      </w:r>
      <w:r w:rsidR="00690AFF">
        <w:rPr>
          <w:noProof/>
        </w:rPr>
        <w:fldChar w:fldCharType="end"/>
      </w:r>
    </w:p>
    <w:p w:rsidR="00717F60" w:rsidRPr="00E71A48" w:rsidRDefault="00690AFF" w:rsidP="00D61F3D">
      <w:pPr>
        <w:pStyle w:val="1f3"/>
        <w:tabs>
          <w:tab w:val="clear" w:pos="1100"/>
          <w:tab w:val="left" w:pos="567"/>
          <w:tab w:val="right" w:leader="dot" w:pos="9563"/>
          <w:tab w:val="left" w:pos="9639"/>
        </w:tabs>
        <w:spacing w:line="264" w:lineRule="auto"/>
        <w:ind w:right="2049" w:hanging="1100"/>
        <w:jc w:val="both"/>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D61F3D">
      <w:pPr>
        <w:pStyle w:val="1"/>
        <w:tabs>
          <w:tab w:val="left" w:pos="426"/>
        </w:tabs>
        <w:spacing w:before="0" w:after="0" w:line="264" w:lineRule="auto"/>
        <w:ind w:left="0" w:hanging="11"/>
        <w:jc w:val="both"/>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D61F3D">
      <w:pPr>
        <w:pStyle w:val="2"/>
        <w:tabs>
          <w:tab w:val="clear" w:pos="1700"/>
          <w:tab w:val="left" w:pos="567"/>
        </w:tabs>
        <w:spacing w:line="264" w:lineRule="auto"/>
        <w:jc w:val="both"/>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BA4AB0" w:rsidRDefault="00BA4AB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w:t>
      </w:r>
      <w:r>
        <w:rPr>
          <w:iCs/>
          <w:szCs w:val="24"/>
        </w:rPr>
        <w:t xml:space="preserve">филиал </w:t>
      </w:r>
      <w:r w:rsidRPr="007556FF">
        <w:rPr>
          <w:iCs/>
          <w:sz w:val="24"/>
          <w:szCs w:val="24"/>
        </w:rPr>
        <w:t xml:space="preserve"> ПАО «МРСК </w:t>
      </w:r>
      <w:r w:rsidRPr="00702B2C">
        <w:rPr>
          <w:iCs/>
          <w:sz w:val="24"/>
          <w:szCs w:val="24"/>
        </w:rPr>
        <w:t>Центра»</w:t>
      </w:r>
      <w:r>
        <w:rPr>
          <w:iCs/>
          <w:sz w:val="24"/>
          <w:szCs w:val="24"/>
        </w:rPr>
        <w:t xml:space="preserve"> - </w:t>
      </w:r>
      <w:r w:rsidRPr="002A5D5C">
        <w:rPr>
          <w:iCs/>
          <w:szCs w:val="24"/>
        </w:rPr>
        <w:t>«Белгородэнерго»</w:t>
      </w:r>
      <w:r>
        <w:rPr>
          <w:iCs/>
          <w:szCs w:val="24"/>
        </w:rPr>
        <w:t xml:space="preserve"> </w:t>
      </w:r>
      <w:r w:rsidRPr="00702B2C">
        <w:rPr>
          <w:iCs/>
          <w:sz w:val="24"/>
          <w:szCs w:val="24"/>
        </w:rPr>
        <w:t xml:space="preserve"> (далее – Заказчик или Организатор) (почтовый адрес:</w:t>
      </w:r>
      <w:proofErr w:type="gramEnd"/>
      <w:r w:rsidRPr="00702B2C">
        <w:rPr>
          <w:iCs/>
          <w:sz w:val="24"/>
          <w:szCs w:val="24"/>
        </w:rPr>
        <w:t xml:space="preserve"> РФ, </w:t>
      </w:r>
      <w:r>
        <w:rPr>
          <w:iCs/>
          <w:sz w:val="24"/>
          <w:szCs w:val="24"/>
        </w:rPr>
        <w:t>308000</w:t>
      </w:r>
      <w:r w:rsidRPr="00702B2C">
        <w:rPr>
          <w:iCs/>
          <w:sz w:val="24"/>
          <w:szCs w:val="24"/>
        </w:rPr>
        <w:t xml:space="preserve">, г. </w:t>
      </w:r>
      <w:r>
        <w:rPr>
          <w:iCs/>
          <w:sz w:val="24"/>
          <w:szCs w:val="24"/>
        </w:rPr>
        <w:t>Белгород</w:t>
      </w:r>
      <w:r w:rsidRPr="00702B2C">
        <w:rPr>
          <w:iCs/>
          <w:sz w:val="24"/>
          <w:szCs w:val="24"/>
        </w:rPr>
        <w:t xml:space="preserve">, ул. </w:t>
      </w:r>
      <w:r>
        <w:rPr>
          <w:iCs/>
          <w:sz w:val="24"/>
          <w:szCs w:val="24"/>
        </w:rPr>
        <w:t>Преображенская</w:t>
      </w:r>
      <w:r w:rsidRPr="00702B2C">
        <w:rPr>
          <w:iCs/>
          <w:sz w:val="24"/>
          <w:szCs w:val="24"/>
        </w:rPr>
        <w:t>, 4</w:t>
      </w:r>
      <w:r>
        <w:rPr>
          <w:iCs/>
          <w:sz w:val="24"/>
          <w:szCs w:val="24"/>
        </w:rPr>
        <w:t>2, с</w:t>
      </w:r>
      <w:r w:rsidRPr="00702B2C">
        <w:rPr>
          <w:iCs/>
          <w:sz w:val="24"/>
          <w:szCs w:val="24"/>
        </w:rPr>
        <w:t xml:space="preserve">екретарь </w:t>
      </w:r>
      <w:r w:rsidRPr="00EE48F3">
        <w:rPr>
          <w:iCs/>
          <w:sz w:val="24"/>
          <w:szCs w:val="24"/>
        </w:rPr>
        <w:t xml:space="preserve">Закупочной комиссии – </w:t>
      </w:r>
      <w:r w:rsidR="00B03B1C">
        <w:t xml:space="preserve">Ведущий </w:t>
      </w:r>
      <w:r w:rsidR="00B03B1C" w:rsidRPr="00B96712">
        <w:t xml:space="preserve">специалист </w:t>
      </w:r>
      <w:r w:rsidR="00B03B1C">
        <w:t xml:space="preserve"> отдела </w:t>
      </w:r>
      <w:r w:rsidR="00B03B1C" w:rsidRPr="00B03B1C">
        <w:rPr>
          <w:iCs/>
          <w:sz w:val="24"/>
          <w:szCs w:val="24"/>
        </w:rPr>
        <w:t>закупочной деятельности управления логистики и МТО филиала ПАО «МРСК Центра» - «Белгородэнерго»</w:t>
      </w:r>
      <w:r w:rsidRPr="00EE48F3">
        <w:rPr>
          <w:iCs/>
          <w:sz w:val="24"/>
          <w:szCs w:val="24"/>
        </w:rPr>
        <w:t xml:space="preserve"> </w:t>
      </w:r>
      <w:r w:rsidRPr="00B03B1C">
        <w:rPr>
          <w:iCs/>
          <w:sz w:val="24"/>
          <w:szCs w:val="24"/>
        </w:rPr>
        <w:t>Горягина Татьяна Николаевна, контактный телефон: (4722) 58-17-51 или по адресу электронной почты</w:t>
      </w:r>
      <w:r w:rsidRPr="00297EB0">
        <w:t xml:space="preserve">: </w:t>
      </w:r>
      <w:hyperlink r:id="rId17" w:history="1">
        <w:r w:rsidRPr="00297EB0">
          <w:rPr>
            <w:rStyle w:val="a7"/>
            <w:lang w:val="en-US"/>
          </w:rPr>
          <w:t>Goryagina</w:t>
        </w:r>
        <w:r w:rsidRPr="00297EB0">
          <w:rPr>
            <w:rStyle w:val="a7"/>
          </w:rPr>
          <w:t>.</w:t>
        </w:r>
        <w:r w:rsidRPr="00297EB0">
          <w:rPr>
            <w:rStyle w:val="a7"/>
            <w:lang w:val="en-US"/>
          </w:rPr>
          <w:t>TN</w:t>
        </w:r>
        <w:r w:rsidRPr="00297EB0">
          <w:rPr>
            <w:rStyle w:val="a7"/>
          </w:rPr>
          <w:t>@</w:t>
        </w:r>
        <w:r w:rsidRPr="00297EB0">
          <w:rPr>
            <w:rStyle w:val="a7"/>
            <w:lang w:val="en-US"/>
          </w:rPr>
          <w:t>mrsk</w:t>
        </w:r>
        <w:r w:rsidRPr="00297EB0">
          <w:rPr>
            <w:rStyle w:val="a7"/>
          </w:rPr>
          <w:t>-1.</w:t>
        </w:r>
        <w:r w:rsidRPr="00297EB0">
          <w:rPr>
            <w:rStyle w:val="a7"/>
            <w:lang w:val="en-US"/>
          </w:rPr>
          <w:t>ru</w:t>
        </w:r>
      </w:hyperlink>
      <w:r w:rsidRPr="00297EB0">
        <w:rPr>
          <w:iCs/>
          <w:sz w:val="24"/>
          <w:szCs w:val="24"/>
        </w:rPr>
        <w:t xml:space="preserve">, ответственное лицо </w:t>
      </w:r>
      <w:r w:rsidRPr="00297EB0">
        <w:t xml:space="preserve">Ермолова Ирина Валерьевна – контактный телефон: (4722) 58-17-81, адрес электронной почты: </w:t>
      </w:r>
      <w:hyperlink r:id="rId18" w:history="1">
        <w:r w:rsidRPr="00297EB0">
          <w:rPr>
            <w:rStyle w:val="a7"/>
          </w:rPr>
          <w:t>Ermolova.IV@mrsk-1.ru</w:t>
        </w:r>
      </w:hyperlink>
      <w:r w:rsidRPr="00297EB0">
        <w:t xml:space="preserve">, по вопросам, связанным с разъяснением технического задания, обращаться к ответственному сотруднику </w:t>
      </w:r>
      <w:proofErr w:type="gramStart"/>
      <w:r w:rsidRPr="00297EB0">
        <w:t>Организатора  –</w:t>
      </w:r>
      <w:proofErr w:type="gramEnd"/>
      <w:r w:rsidRPr="00297EB0">
        <w:t xml:space="preserve"> </w:t>
      </w:r>
      <w:r w:rsidR="00D05936" w:rsidRPr="00551E29">
        <w:t xml:space="preserve">Тихов Александр Викторович, контактный телефон (4722) 58-17-74, адрес электронной почты: </w:t>
      </w:r>
      <w:hyperlink r:id="rId19" w:history="1">
        <w:r w:rsidR="00D05936" w:rsidRPr="00551E29">
          <w:rPr>
            <w:rStyle w:val="a7"/>
          </w:rPr>
          <w:t>Tihov.AV@mrsk-1.ru</w:t>
        </w:r>
      </w:hyperlink>
      <w:r w:rsidR="005E73E1">
        <w:t xml:space="preserve"> .</w:t>
      </w:r>
      <w:r w:rsidRPr="00BA4AB0">
        <w:rPr>
          <w:sz w:val="24"/>
          <w:szCs w:val="24"/>
        </w:rPr>
        <w:t xml:space="preserve"> </w:t>
      </w:r>
      <w:proofErr w:type="gramStart"/>
      <w:r w:rsidRPr="00BA4AB0">
        <w:rPr>
          <w:iCs/>
          <w:sz w:val="24"/>
          <w:szCs w:val="24"/>
        </w:rPr>
        <w:t>Извещением</w:t>
      </w:r>
      <w:r w:rsidRPr="00BA4AB0">
        <w:rPr>
          <w:sz w:val="24"/>
          <w:szCs w:val="24"/>
        </w:rPr>
        <w:t xml:space="preserve"> о проведении открытого </w:t>
      </w:r>
      <w:r w:rsidRPr="00BA4AB0">
        <w:rPr>
          <w:iCs/>
          <w:sz w:val="24"/>
          <w:szCs w:val="24"/>
        </w:rPr>
        <w:t>запроса предложений</w:t>
      </w:r>
      <w:r w:rsidRPr="00BA4AB0">
        <w:rPr>
          <w:sz w:val="24"/>
          <w:szCs w:val="24"/>
        </w:rPr>
        <w:t>, опубликованным</w:t>
      </w:r>
      <w:r w:rsidR="00717F60" w:rsidRPr="00BA4AB0">
        <w:rPr>
          <w:sz w:val="24"/>
          <w:szCs w:val="24"/>
        </w:rPr>
        <w:t xml:space="preserve"> </w:t>
      </w:r>
      <w:r w:rsidR="00717F60" w:rsidRPr="00BA4AB0">
        <w:rPr>
          <w:b/>
          <w:sz w:val="24"/>
          <w:szCs w:val="24"/>
        </w:rPr>
        <w:t>«</w:t>
      </w:r>
      <w:r w:rsidR="00B77333">
        <w:rPr>
          <w:b/>
          <w:sz w:val="24"/>
          <w:szCs w:val="24"/>
        </w:rPr>
        <w:t>2</w:t>
      </w:r>
      <w:r w:rsidR="00F27667">
        <w:rPr>
          <w:b/>
          <w:sz w:val="24"/>
          <w:szCs w:val="24"/>
        </w:rPr>
        <w:t>7</w:t>
      </w:r>
      <w:r w:rsidR="00717F60" w:rsidRPr="00BA4AB0">
        <w:rPr>
          <w:b/>
          <w:sz w:val="24"/>
          <w:szCs w:val="24"/>
        </w:rPr>
        <w:t xml:space="preserve">» </w:t>
      </w:r>
      <w:r w:rsidR="003F1E3F">
        <w:rPr>
          <w:b/>
          <w:sz w:val="24"/>
          <w:szCs w:val="24"/>
        </w:rPr>
        <w:t>октября</w:t>
      </w:r>
      <w:r w:rsidR="00717F60" w:rsidRPr="00BA4AB0">
        <w:rPr>
          <w:b/>
          <w:sz w:val="24"/>
          <w:szCs w:val="24"/>
        </w:rPr>
        <w:t xml:space="preserve"> 20</w:t>
      </w:r>
      <w:r w:rsidR="00C12FA4" w:rsidRPr="00BA4AB0">
        <w:rPr>
          <w:b/>
          <w:sz w:val="24"/>
          <w:szCs w:val="24"/>
        </w:rPr>
        <w:t>1</w:t>
      </w:r>
      <w:r w:rsidR="00862664" w:rsidRPr="00BA4AB0">
        <w:rPr>
          <w:b/>
          <w:sz w:val="24"/>
          <w:szCs w:val="24"/>
        </w:rPr>
        <w:t>6</w:t>
      </w:r>
      <w:r w:rsidR="00717F60" w:rsidRPr="00BA4AB0">
        <w:rPr>
          <w:b/>
          <w:sz w:val="24"/>
          <w:szCs w:val="24"/>
        </w:rPr>
        <w:t xml:space="preserve"> г.</w:t>
      </w:r>
      <w:r w:rsidR="00717F60" w:rsidRPr="00BA4AB0">
        <w:rPr>
          <w:sz w:val="24"/>
          <w:szCs w:val="24"/>
        </w:rPr>
        <w:t xml:space="preserve"> на официальном сайте (</w:t>
      </w:r>
      <w:hyperlink r:id="rId20" w:history="1">
        <w:r w:rsidR="00345CCA" w:rsidRPr="00BA4AB0">
          <w:rPr>
            <w:rStyle w:val="a7"/>
            <w:sz w:val="24"/>
            <w:szCs w:val="24"/>
          </w:rPr>
          <w:t>www.zakupki.</w:t>
        </w:r>
        <w:r w:rsidR="00345CCA" w:rsidRPr="00BA4AB0">
          <w:rPr>
            <w:rStyle w:val="a7"/>
            <w:sz w:val="24"/>
            <w:szCs w:val="24"/>
            <w:lang w:val="en-US"/>
          </w:rPr>
          <w:t>gov</w:t>
        </w:r>
        <w:r w:rsidR="00345CCA" w:rsidRPr="00BA4AB0">
          <w:rPr>
            <w:rStyle w:val="a7"/>
            <w:sz w:val="24"/>
            <w:szCs w:val="24"/>
          </w:rPr>
          <w:t>.ru</w:t>
        </w:r>
      </w:hyperlink>
      <w:r w:rsidR="00717F60" w:rsidRPr="00BA4AB0">
        <w:rPr>
          <w:sz w:val="24"/>
          <w:szCs w:val="24"/>
        </w:rPr>
        <w:t>),</w:t>
      </w:r>
      <w:r w:rsidR="009D7F01" w:rsidRPr="00BA4AB0">
        <w:rPr>
          <w:iCs/>
          <w:sz w:val="24"/>
          <w:szCs w:val="24"/>
        </w:rPr>
        <w:t xml:space="preserve"> </w:t>
      </w:r>
      <w:r w:rsidR="009D7F01" w:rsidRPr="00BA4AB0">
        <w:rPr>
          <w:sz w:val="24"/>
          <w:szCs w:val="24"/>
        </w:rPr>
        <w:t xml:space="preserve">на сайте </w:t>
      </w:r>
      <w:r w:rsidR="007556FF" w:rsidRPr="00BA4AB0">
        <w:rPr>
          <w:iCs/>
          <w:sz w:val="24"/>
          <w:szCs w:val="24"/>
        </w:rPr>
        <w:t>ПАО «МРСК Центра»</w:t>
      </w:r>
      <w:r w:rsidR="009D7F01" w:rsidRPr="00BA4AB0">
        <w:rPr>
          <w:sz w:val="24"/>
          <w:szCs w:val="24"/>
        </w:rPr>
        <w:t xml:space="preserve"> (</w:t>
      </w:r>
      <w:hyperlink r:id="rId21" w:history="1">
        <w:r w:rsidR="007556FF" w:rsidRPr="00BA4AB0">
          <w:rPr>
            <w:rStyle w:val="a7"/>
            <w:sz w:val="24"/>
            <w:szCs w:val="24"/>
          </w:rPr>
          <w:t>www.mrsk-1.ru</w:t>
        </w:r>
      </w:hyperlink>
      <w:r w:rsidR="00862664" w:rsidRPr="00BA4AB0">
        <w:rPr>
          <w:sz w:val="24"/>
          <w:szCs w:val="24"/>
        </w:rPr>
        <w:t>)</w:t>
      </w:r>
      <w:r w:rsidR="00702B2C" w:rsidRPr="00BA4AB0">
        <w:rPr>
          <w:sz w:val="24"/>
          <w:szCs w:val="24"/>
        </w:rPr>
        <w:t xml:space="preserve">, на сайте ЭТП, указанном в п. </w:t>
      </w:r>
      <w:fldSimple w:instr=" REF _Ref440269836 \r \h  \* MERGEFORMAT ">
        <w:r w:rsidR="00A24167" w:rsidRPr="00BA4AB0">
          <w:rPr>
            <w:sz w:val="24"/>
            <w:szCs w:val="24"/>
          </w:rPr>
          <w:t>1.1.2</w:t>
        </w:r>
      </w:fldSimple>
      <w:r w:rsidR="00702B2C" w:rsidRPr="00BA4AB0">
        <w:rPr>
          <w:sz w:val="24"/>
          <w:szCs w:val="24"/>
        </w:rPr>
        <w:t xml:space="preserve"> настоящей Документации, </w:t>
      </w:r>
      <w:r w:rsidR="009A7733" w:rsidRPr="00BA4AB0">
        <w:rPr>
          <w:iCs/>
          <w:sz w:val="24"/>
          <w:szCs w:val="24"/>
        </w:rPr>
        <w:t xml:space="preserve"> </w:t>
      </w:r>
      <w:r w:rsidR="00717F60" w:rsidRPr="00BA4AB0">
        <w:rPr>
          <w:iCs/>
          <w:sz w:val="24"/>
          <w:szCs w:val="24"/>
        </w:rPr>
        <w:t>приг</w:t>
      </w:r>
      <w:r w:rsidR="00717F60" w:rsidRPr="00BA4AB0">
        <w:rPr>
          <w:sz w:val="24"/>
          <w:szCs w:val="24"/>
        </w:rPr>
        <w:t>ласило юридических лиц</w:t>
      </w:r>
      <w:r w:rsidR="005B75A6" w:rsidRPr="00BA4AB0">
        <w:rPr>
          <w:sz w:val="24"/>
          <w:szCs w:val="24"/>
        </w:rPr>
        <w:t xml:space="preserve"> и физических лиц (в т.</w:t>
      </w:r>
      <w:r w:rsidR="003129D4" w:rsidRPr="00BA4AB0">
        <w:rPr>
          <w:sz w:val="24"/>
          <w:szCs w:val="24"/>
        </w:rPr>
        <w:t xml:space="preserve"> </w:t>
      </w:r>
      <w:r w:rsidR="005B75A6" w:rsidRPr="00BA4AB0">
        <w:rPr>
          <w:sz w:val="24"/>
          <w:szCs w:val="24"/>
        </w:rPr>
        <w:t>ч. индивидуальных предпринимателей)</w:t>
      </w:r>
      <w:r>
        <w:rPr>
          <w:sz w:val="24"/>
          <w:szCs w:val="24"/>
        </w:rPr>
        <w:t>,</w:t>
      </w:r>
      <w:r w:rsidRPr="00BA4AB0">
        <w:rPr>
          <w:sz w:val="24"/>
          <w:szCs w:val="24"/>
        </w:rPr>
        <w:t xml:space="preserve"> </w:t>
      </w:r>
      <w:r w:rsidRPr="007259EC">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Pr="007259EC">
        <w:rPr>
          <w:sz w:val="24"/>
          <w:szCs w:val="24"/>
        </w:rPr>
        <w:t xml:space="preserve"> </w:t>
      </w:r>
      <w:proofErr w:type="gramStart"/>
      <w:r w:rsidRPr="007259EC">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BA4AB0">
        <w:rPr>
          <w:sz w:val="24"/>
          <w:szCs w:val="24"/>
        </w:rPr>
        <w:t xml:space="preserve"> </w:t>
      </w:r>
      <w:r w:rsidR="00D15381" w:rsidRPr="00BA4AB0">
        <w:rPr>
          <w:sz w:val="24"/>
          <w:szCs w:val="24"/>
        </w:rPr>
        <w:t xml:space="preserve">(далее – Участники) </w:t>
      </w:r>
      <w:r w:rsidR="004B5EB3" w:rsidRPr="00BA4AB0">
        <w:rPr>
          <w:sz w:val="24"/>
          <w:szCs w:val="24"/>
        </w:rPr>
        <w:t>к участию в процедуре О</w:t>
      </w:r>
      <w:r w:rsidR="00717F60" w:rsidRPr="00BA4AB0">
        <w:rPr>
          <w:sz w:val="24"/>
          <w:szCs w:val="24"/>
        </w:rPr>
        <w:t xml:space="preserve">ткрытого запроса предложений (далее – запрос предложений) </w:t>
      </w:r>
      <w:bookmarkEnd w:id="10"/>
      <w:r w:rsidR="004B5EB3" w:rsidRPr="00BA4AB0">
        <w:rPr>
          <w:sz w:val="24"/>
          <w:szCs w:val="24"/>
        </w:rPr>
        <w:t xml:space="preserve">на право заключения </w:t>
      </w:r>
      <w:r w:rsidR="00F27667" w:rsidRPr="00AB0A3A">
        <w:rPr>
          <w:snapToGrid w:val="0"/>
        </w:rPr>
        <w:t>Договора  на поставку грузоподъемных приспособлений для нужд ПАО «МРСК Центра» (филиала «Белгородэнерго»)</w:t>
      </w:r>
      <w:r w:rsidR="00862664" w:rsidRPr="00BA4AB0">
        <w:rPr>
          <w:sz w:val="24"/>
          <w:szCs w:val="24"/>
        </w:rPr>
        <w:t>, ра</w:t>
      </w:r>
      <w:r w:rsidR="0043376B">
        <w:rPr>
          <w:sz w:val="24"/>
          <w:szCs w:val="24"/>
        </w:rPr>
        <w:t>сположенного по адресу:</w:t>
      </w:r>
      <w:proofErr w:type="gramEnd"/>
      <w:r w:rsidR="0043376B">
        <w:rPr>
          <w:sz w:val="24"/>
          <w:szCs w:val="24"/>
        </w:rPr>
        <w:t xml:space="preserve"> РФ, 3080</w:t>
      </w:r>
      <w:r w:rsidR="00862664" w:rsidRPr="00BA4AB0">
        <w:rPr>
          <w:sz w:val="24"/>
          <w:szCs w:val="24"/>
        </w:rPr>
        <w:t>00, г. Белгород, ул. Преображенская, д. 42;</w:t>
      </w:r>
      <w:bookmarkEnd w:id="11"/>
      <w:bookmarkEnd w:id="12"/>
      <w:bookmarkEnd w:id="13"/>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A4AB0">
        <w:rPr>
          <w:sz w:val="24"/>
          <w:szCs w:val="24"/>
        </w:rPr>
        <w:t xml:space="preserve">Настоящий </w:t>
      </w:r>
      <w:r w:rsidR="004B5EB3" w:rsidRPr="00BA4AB0">
        <w:rPr>
          <w:sz w:val="24"/>
          <w:szCs w:val="24"/>
        </w:rPr>
        <w:t>З</w:t>
      </w:r>
      <w:r w:rsidRPr="00BA4AB0">
        <w:rPr>
          <w:sz w:val="24"/>
          <w:szCs w:val="24"/>
        </w:rPr>
        <w:t xml:space="preserve">апрос предложений проводится в соответствии с правилами и с использованием функционала </w:t>
      </w:r>
      <w:r w:rsidR="00702B2C" w:rsidRPr="00BA4AB0">
        <w:rPr>
          <w:sz w:val="24"/>
          <w:szCs w:val="24"/>
        </w:rPr>
        <w:t>электронной торговой площадк</w:t>
      </w:r>
      <w:r w:rsidR="00414AB1" w:rsidRPr="00BA4AB0">
        <w:rPr>
          <w:sz w:val="24"/>
          <w:szCs w:val="24"/>
        </w:rPr>
        <w:t>и</w:t>
      </w:r>
      <w:r w:rsidR="00702B2C" w:rsidRPr="00BA4AB0">
        <w:rPr>
          <w:sz w:val="24"/>
          <w:szCs w:val="24"/>
        </w:rPr>
        <w:t xml:space="preserve"> </w:t>
      </w:r>
      <w:r w:rsidR="000D70B6" w:rsidRPr="00BA4AB0">
        <w:rPr>
          <w:sz w:val="24"/>
          <w:szCs w:val="24"/>
        </w:rPr>
        <w:t>П</w:t>
      </w:r>
      <w:r w:rsidR="00702B2C" w:rsidRPr="00BA4AB0">
        <w:rPr>
          <w:sz w:val="24"/>
          <w:szCs w:val="24"/>
        </w:rPr>
        <w:t>АО «</w:t>
      </w:r>
      <w:proofErr w:type="spellStart"/>
      <w:r w:rsidR="00702B2C" w:rsidRPr="00BA4AB0">
        <w:rPr>
          <w:sz w:val="24"/>
          <w:szCs w:val="24"/>
        </w:rPr>
        <w:t>Россети</w:t>
      </w:r>
      <w:proofErr w:type="spellEnd"/>
      <w:r w:rsidR="00702B2C" w:rsidRPr="00BA4AB0">
        <w:rPr>
          <w:sz w:val="24"/>
          <w:szCs w:val="24"/>
        </w:rPr>
        <w:t xml:space="preserve">» </w:t>
      </w:r>
      <w:hyperlink r:id="rId22" w:history="1">
        <w:proofErr w:type="spellStart"/>
        <w:r w:rsidR="00862664" w:rsidRPr="00BA4AB0">
          <w:rPr>
            <w:rStyle w:val="a7"/>
            <w:sz w:val="24"/>
            <w:szCs w:val="24"/>
          </w:rPr>
          <w:t>etp.rosseti.ru</w:t>
        </w:r>
        <w:proofErr w:type="spellEnd"/>
      </w:hyperlink>
      <w:r w:rsidR="00862664" w:rsidRPr="00BA4AB0">
        <w:rPr>
          <w:sz w:val="24"/>
          <w:szCs w:val="24"/>
        </w:rPr>
        <w:t xml:space="preserve"> </w:t>
      </w:r>
      <w:r w:rsidR="00702B2C" w:rsidRPr="00BA4AB0">
        <w:rPr>
          <w:sz w:val="24"/>
          <w:szCs w:val="24"/>
        </w:rPr>
        <w:t>(далее — ЭТП)</w:t>
      </w:r>
      <w:r w:rsidR="005B75A6" w:rsidRPr="00BA4AB0">
        <w:rPr>
          <w:sz w:val="24"/>
          <w:szCs w:val="24"/>
        </w:rPr>
        <w:t>.</w:t>
      </w:r>
      <w:bookmarkEnd w:id="14"/>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A4AB0">
        <w:rPr>
          <w:sz w:val="24"/>
          <w:szCs w:val="24"/>
        </w:rPr>
        <w:t>Заказчик</w:t>
      </w:r>
      <w:r w:rsidR="00702B2C" w:rsidRPr="00BA4AB0">
        <w:rPr>
          <w:sz w:val="24"/>
          <w:szCs w:val="24"/>
        </w:rPr>
        <w:t xml:space="preserve">: </w:t>
      </w:r>
      <w:r w:rsidRPr="00BA4AB0">
        <w:rPr>
          <w:sz w:val="24"/>
          <w:szCs w:val="24"/>
        </w:rPr>
        <w:t xml:space="preserve"> </w:t>
      </w:r>
      <w:r w:rsidR="00702B2C" w:rsidRPr="00BA4AB0">
        <w:rPr>
          <w:iCs/>
          <w:sz w:val="24"/>
          <w:szCs w:val="24"/>
        </w:rPr>
        <w:t>ПАО «МРСК Центра».</w:t>
      </w:r>
      <w:bookmarkEnd w:id="15"/>
    </w:p>
    <w:p w:rsidR="008C4223" w:rsidRPr="00BA4AB0" w:rsidRDefault="004B5EB3"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A4AB0">
        <w:rPr>
          <w:sz w:val="24"/>
          <w:szCs w:val="24"/>
        </w:rPr>
        <w:t>Предмет З</w:t>
      </w:r>
      <w:r w:rsidR="00717F60" w:rsidRPr="00BA4AB0">
        <w:rPr>
          <w:sz w:val="24"/>
          <w:szCs w:val="24"/>
        </w:rPr>
        <w:t>апроса предложений</w:t>
      </w:r>
      <w:r w:rsidR="00702B2C" w:rsidRPr="00BA4AB0">
        <w:rPr>
          <w:sz w:val="24"/>
          <w:szCs w:val="24"/>
        </w:rPr>
        <w:t>:</w:t>
      </w:r>
      <w:bookmarkEnd w:id="16"/>
    </w:p>
    <w:p w:rsidR="00A40714" w:rsidRPr="00BA4AB0" w:rsidRDefault="008C4223" w:rsidP="00D61F3D">
      <w:pPr>
        <w:keepNext/>
        <w:widowControl w:val="0"/>
        <w:tabs>
          <w:tab w:val="num" w:pos="1650"/>
        </w:tabs>
        <w:suppressAutoHyphens w:val="0"/>
        <w:autoSpaceDE w:val="0"/>
        <w:autoSpaceDN w:val="0"/>
        <w:adjustRightInd w:val="0"/>
        <w:spacing w:before="60" w:line="264" w:lineRule="auto"/>
        <w:ind w:firstLine="0"/>
        <w:rPr>
          <w:sz w:val="24"/>
          <w:szCs w:val="24"/>
        </w:rPr>
      </w:pPr>
      <w:r w:rsidRPr="00BA4AB0">
        <w:rPr>
          <w:b/>
          <w:sz w:val="24"/>
          <w:szCs w:val="24"/>
          <w:u w:val="single"/>
        </w:rPr>
        <w:t>Лот №1:</w:t>
      </w:r>
      <w:r w:rsidR="00717F60" w:rsidRPr="00BA4AB0">
        <w:rPr>
          <w:sz w:val="24"/>
          <w:szCs w:val="24"/>
        </w:rPr>
        <w:t xml:space="preserve"> право заключения </w:t>
      </w:r>
      <w:bookmarkEnd w:id="17"/>
      <w:r w:rsidR="00F27667" w:rsidRPr="00AB0A3A">
        <w:rPr>
          <w:snapToGrid w:val="0"/>
        </w:rPr>
        <w:t>Договора  на поставку грузоподъемных приспособлений для нужд ПАО «МРСК Центра» (филиала «Белгородэнерго»)</w:t>
      </w:r>
      <w:r w:rsidR="005E73E1">
        <w:t>.</w:t>
      </w:r>
    </w:p>
    <w:p w:rsidR="008C4223" w:rsidRPr="00BA4AB0" w:rsidRDefault="008C4223" w:rsidP="00D61F3D">
      <w:pPr>
        <w:keepNext/>
        <w:autoSpaceDE w:val="0"/>
        <w:autoSpaceDN w:val="0"/>
        <w:spacing w:line="264" w:lineRule="auto"/>
        <w:ind w:firstLine="540"/>
        <w:rPr>
          <w:sz w:val="24"/>
          <w:szCs w:val="24"/>
          <w:lang w:eastAsia="ru-RU"/>
        </w:rPr>
      </w:pPr>
      <w:r w:rsidRPr="00BA4AB0">
        <w:rPr>
          <w:sz w:val="24"/>
          <w:szCs w:val="24"/>
        </w:rPr>
        <w:t xml:space="preserve">Количество лотов: </w:t>
      </w:r>
      <w:r w:rsidRPr="00BA4AB0">
        <w:rPr>
          <w:b/>
          <w:sz w:val="24"/>
          <w:szCs w:val="24"/>
        </w:rPr>
        <w:t>1 (один)</w:t>
      </w:r>
      <w:r w:rsidRPr="00BA4AB0">
        <w:rPr>
          <w:sz w:val="24"/>
          <w:szCs w:val="24"/>
        </w:rPr>
        <w:t>.</w:t>
      </w:r>
    </w:p>
    <w:bookmarkEnd w:id="18"/>
    <w:p w:rsidR="002A47D1" w:rsidRPr="00BA4AB0" w:rsidRDefault="002A47D1" w:rsidP="00D61F3D">
      <w:pPr>
        <w:keepNext/>
        <w:autoSpaceDE w:val="0"/>
        <w:autoSpaceDN w:val="0"/>
        <w:spacing w:line="264" w:lineRule="auto"/>
        <w:ind w:firstLine="540"/>
        <w:rPr>
          <w:color w:val="000000"/>
          <w:sz w:val="24"/>
          <w:szCs w:val="24"/>
          <w:lang w:eastAsia="ru-RU"/>
        </w:rPr>
      </w:pPr>
      <w:r w:rsidRPr="00BA4AB0">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BA4AB0">
        <w:rPr>
          <w:color w:val="000000"/>
          <w:sz w:val="24"/>
          <w:szCs w:val="24"/>
          <w:lang w:eastAsia="ru-RU"/>
        </w:rPr>
        <w:t>,</w:t>
      </w:r>
      <w:proofErr w:type="gramEnd"/>
      <w:r w:rsidRPr="00BA4AB0">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BA4AB0">
        <w:rPr>
          <w:color w:val="000000"/>
          <w:sz w:val="24"/>
          <w:szCs w:val="24"/>
          <w:lang w:eastAsia="ru-RU"/>
        </w:rPr>
        <w:t>й</w:t>
      </w:r>
      <w:r w:rsidRPr="00BA4AB0">
        <w:rPr>
          <w:color w:val="000000"/>
          <w:sz w:val="24"/>
          <w:szCs w:val="24"/>
          <w:lang w:eastAsia="ru-RU"/>
        </w:rPr>
        <w:t xml:space="preserve"> </w:t>
      </w:r>
      <w:r w:rsidR="00841A6F" w:rsidRPr="00BA4AB0">
        <w:rPr>
          <w:color w:val="000000"/>
          <w:sz w:val="24"/>
          <w:szCs w:val="24"/>
          <w:lang w:eastAsia="ru-RU"/>
        </w:rPr>
        <w:t>Заявки,</w:t>
      </w:r>
      <w:r w:rsidRPr="00BA4AB0">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w:t>
      </w:r>
      <w:r w:rsidRPr="000172FE">
        <w:rPr>
          <w:color w:val="000000"/>
          <w:sz w:val="24"/>
          <w:szCs w:val="24"/>
          <w:lang w:eastAsia="ru-RU"/>
        </w:rPr>
        <w:t xml:space="preserve"> подробного технического описания аналогов продукции </w:t>
      </w:r>
      <w:r w:rsidRPr="00BA4AB0">
        <w:rPr>
          <w:color w:val="000000"/>
          <w:sz w:val="24"/>
          <w:szCs w:val="24"/>
          <w:lang w:eastAsia="ru-RU"/>
        </w:rPr>
        <w:t xml:space="preserve">будет являться причиной отклонения </w:t>
      </w:r>
      <w:r w:rsidR="00841A6F" w:rsidRPr="00BA4AB0">
        <w:rPr>
          <w:color w:val="000000"/>
          <w:sz w:val="24"/>
          <w:szCs w:val="24"/>
          <w:lang w:eastAsia="ru-RU"/>
        </w:rPr>
        <w:t>Заявки</w:t>
      </w:r>
      <w:r w:rsidRPr="00BA4AB0">
        <w:rPr>
          <w:color w:val="000000"/>
          <w:sz w:val="24"/>
          <w:szCs w:val="24"/>
          <w:lang w:eastAsia="ru-RU"/>
        </w:rPr>
        <w:t xml:space="preserve"> Участника.</w:t>
      </w:r>
    </w:p>
    <w:p w:rsidR="009D7F01" w:rsidRPr="00BA4AB0" w:rsidRDefault="009D7F01" w:rsidP="00D61F3D">
      <w:pPr>
        <w:keepNext/>
        <w:autoSpaceDE w:val="0"/>
        <w:autoSpaceDN w:val="0"/>
        <w:spacing w:line="264" w:lineRule="auto"/>
        <w:ind w:firstLine="540"/>
        <w:rPr>
          <w:sz w:val="24"/>
          <w:szCs w:val="24"/>
          <w:lang w:eastAsia="ru-RU"/>
        </w:rPr>
      </w:pPr>
      <w:r w:rsidRPr="00BA4AB0">
        <w:rPr>
          <w:i/>
          <w:color w:val="000000"/>
          <w:sz w:val="24"/>
          <w:szCs w:val="24"/>
          <w:lang w:eastAsia="ru-RU"/>
        </w:rPr>
        <w:t xml:space="preserve">Участник самостоятельно, в рамках своей </w:t>
      </w:r>
      <w:r w:rsidR="00702B2C" w:rsidRPr="00BA4AB0">
        <w:rPr>
          <w:i/>
          <w:color w:val="000000"/>
          <w:sz w:val="24"/>
          <w:szCs w:val="24"/>
          <w:lang w:eastAsia="ru-RU"/>
        </w:rPr>
        <w:t>Заявки</w:t>
      </w:r>
      <w:r w:rsidRPr="00BA4AB0">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BA4AB0">
        <w:rPr>
          <w:sz w:val="24"/>
          <w:szCs w:val="24"/>
          <w:lang w:eastAsia="ru-RU"/>
        </w:rPr>
        <w:t>.</w:t>
      </w:r>
    </w:p>
    <w:p w:rsidR="00804801" w:rsidRPr="00E71A48" w:rsidRDefault="00B5344A" w:rsidP="00D61F3D">
      <w:pPr>
        <w:pStyle w:val="a"/>
        <w:keepNext/>
        <w:numPr>
          <w:ilvl w:val="0"/>
          <w:numId w:val="0"/>
        </w:numPr>
        <w:spacing w:line="264" w:lineRule="auto"/>
        <w:ind w:left="360" w:hanging="360"/>
        <w:rPr>
          <w:sz w:val="24"/>
          <w:szCs w:val="24"/>
        </w:rPr>
      </w:pPr>
      <w:r w:rsidRPr="00BA4AB0">
        <w:rPr>
          <w:sz w:val="24"/>
          <w:szCs w:val="24"/>
        </w:rPr>
        <w:t>Частичное выполнение</w:t>
      </w:r>
      <w:r w:rsidR="002946EF" w:rsidRPr="00BA4AB0">
        <w:rPr>
          <w:sz w:val="24"/>
          <w:szCs w:val="24"/>
        </w:rPr>
        <w:t xml:space="preserve"> </w:t>
      </w:r>
      <w:r w:rsidR="004D17BD" w:rsidRPr="00BA4AB0">
        <w:rPr>
          <w:sz w:val="24"/>
          <w:szCs w:val="24"/>
        </w:rPr>
        <w:t xml:space="preserve">поставок, </w:t>
      </w:r>
      <w:r w:rsidR="00AD3EBC" w:rsidRPr="00BA4AB0">
        <w:rPr>
          <w:sz w:val="24"/>
          <w:szCs w:val="24"/>
        </w:rPr>
        <w:t>работ (услуг)</w:t>
      </w:r>
      <w:r w:rsidRPr="00BA4AB0">
        <w:rPr>
          <w:sz w:val="24"/>
          <w:szCs w:val="24"/>
        </w:rPr>
        <w:t xml:space="preserve"> не допускается.</w:t>
      </w:r>
    </w:p>
    <w:p w:rsidR="00717F60" w:rsidRPr="00BA4AB0" w:rsidRDefault="008D2928"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BA4AB0">
        <w:rPr>
          <w:sz w:val="24"/>
          <w:szCs w:val="24"/>
        </w:rPr>
        <w:t xml:space="preserve">выполнения </w:t>
      </w:r>
      <w:r w:rsidR="00702B2C" w:rsidRPr="00BA4AB0">
        <w:rPr>
          <w:sz w:val="24"/>
          <w:szCs w:val="24"/>
        </w:rPr>
        <w:t>поставок</w:t>
      </w:r>
      <w:r w:rsidR="00717F60" w:rsidRPr="00BA4AB0">
        <w:rPr>
          <w:sz w:val="24"/>
          <w:szCs w:val="24"/>
        </w:rPr>
        <w:t xml:space="preserve">: </w:t>
      </w:r>
      <w:bookmarkEnd w:id="19"/>
      <w:r w:rsidR="00FA424D">
        <w:rPr>
          <w:sz w:val="24"/>
          <w:szCs w:val="24"/>
        </w:rPr>
        <w:t>С</w:t>
      </w:r>
      <w:r w:rsidR="005E73E1" w:rsidRPr="00205A2E">
        <w:rPr>
          <w:color w:val="000000"/>
        </w:rPr>
        <w:t xml:space="preserve"> момента заключения договора</w:t>
      </w:r>
      <w:r w:rsidR="00FA424D">
        <w:rPr>
          <w:color w:val="000000"/>
        </w:rPr>
        <w:t xml:space="preserve"> до 30.06.2017г.</w:t>
      </w:r>
      <w:r w:rsidR="005E73E1" w:rsidRPr="00FD72F3">
        <w:t>;</w:t>
      </w:r>
    </w:p>
    <w:p w:rsidR="008D2928" w:rsidRPr="00BA4AB0"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BA4AB0">
        <w:rPr>
          <w:sz w:val="24"/>
          <w:szCs w:val="24"/>
        </w:rPr>
        <w:t xml:space="preserve">Отгрузочные реквизиты/базис поставки: </w:t>
      </w:r>
      <w:r w:rsidR="008D2928" w:rsidRPr="00BA4AB0">
        <w:rPr>
          <w:sz w:val="24"/>
          <w:szCs w:val="24"/>
        </w:rPr>
        <w:t xml:space="preserve">на условиях DDP (Согласно </w:t>
      </w:r>
      <w:r w:rsidR="008D2928" w:rsidRPr="00BA4AB0">
        <w:rPr>
          <w:sz w:val="24"/>
          <w:szCs w:val="24"/>
        </w:rPr>
        <w:lastRenderedPageBreak/>
        <w:t>ИНКОТЕРМС 2000) по адрес</w:t>
      </w:r>
      <w:r w:rsidR="005E73E1">
        <w:rPr>
          <w:sz w:val="24"/>
          <w:szCs w:val="24"/>
        </w:rPr>
        <w:t>у</w:t>
      </w:r>
      <w:r w:rsidR="008D2928" w:rsidRPr="00BA4AB0">
        <w:rPr>
          <w:sz w:val="24"/>
          <w:szCs w:val="24"/>
        </w:rPr>
        <w:t xml:space="preserve"> филиал</w:t>
      </w:r>
      <w:r w:rsidR="005E73E1">
        <w:rPr>
          <w:sz w:val="24"/>
          <w:szCs w:val="24"/>
        </w:rPr>
        <w:t xml:space="preserve">а </w:t>
      </w:r>
      <w:r w:rsidR="008D2928" w:rsidRPr="00BA4AB0">
        <w:rPr>
          <w:sz w:val="24"/>
          <w:szCs w:val="24"/>
        </w:rPr>
        <w:t xml:space="preserve"> ПАО «МРСК Центра»</w:t>
      </w:r>
      <w:bookmarkEnd w:id="20"/>
      <w:r w:rsidR="00BA4AB0" w:rsidRPr="00BA4AB0">
        <w:rPr>
          <w:sz w:val="24"/>
          <w:szCs w:val="24"/>
        </w:rPr>
        <w:t>,</w:t>
      </w:r>
      <w:r w:rsidR="002556E6" w:rsidRPr="00BA4AB0">
        <w:rPr>
          <w:sz w:val="24"/>
          <w:szCs w:val="24"/>
        </w:rPr>
        <w:t xml:space="preserve"> указанн</w:t>
      </w:r>
      <w:r w:rsidR="00BA4AB0" w:rsidRPr="00BA4AB0">
        <w:rPr>
          <w:sz w:val="24"/>
          <w:szCs w:val="24"/>
        </w:rPr>
        <w:t>ому</w:t>
      </w:r>
      <w:r w:rsidR="002556E6" w:rsidRPr="00BA4AB0">
        <w:rPr>
          <w:sz w:val="24"/>
          <w:szCs w:val="24"/>
        </w:rPr>
        <w:t xml:space="preserve"> в Приложе</w:t>
      </w:r>
      <w:r w:rsidR="00BA4AB0" w:rsidRPr="00BA4AB0">
        <w:rPr>
          <w:sz w:val="24"/>
          <w:szCs w:val="24"/>
        </w:rPr>
        <w:t>нии №1 к настоящей Документации: «Белгородэнерго», РФ, 308000</w:t>
      </w:r>
      <w:r w:rsidR="005E73E1" w:rsidRPr="005E73E1">
        <w:t xml:space="preserve"> </w:t>
      </w:r>
      <w:r w:rsidR="005E73E1" w:rsidRPr="00441A42">
        <w:t xml:space="preserve">РФ, 308000, г. Белгород, </w:t>
      </w:r>
      <w:r w:rsidR="00FA424D">
        <w:t>5-й заводской переулок,17 (центральный склад)</w:t>
      </w:r>
      <w:r w:rsidR="00BA4AB0" w:rsidRPr="00BA4AB0">
        <w:rPr>
          <w:sz w:val="24"/>
          <w:szCs w:val="24"/>
        </w:rPr>
        <w:t>;</w:t>
      </w:r>
    </w:p>
    <w:p w:rsidR="00717F60" w:rsidRPr="0022360B" w:rsidRDefault="0022360B"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BA4AB0">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fldSimple w:instr=" REF _Ref311232052 \r \h  \* MERGEFORMAT ">
        <w:r w:rsidR="00A24167">
          <w:rPr>
            <w:iCs/>
            <w:sz w:val="24"/>
            <w:szCs w:val="24"/>
          </w:rPr>
          <w:t>3</w:t>
        </w:r>
      </w:fldSimple>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fldSimple w:instr=" REF _Ref440270568 \r \h  \* MERGEFORMAT ">
        <w:r w:rsidR="00A24167">
          <w:rPr>
            <w:sz w:val="24"/>
            <w:szCs w:val="24"/>
          </w:rPr>
          <w:t>4</w:t>
        </w:r>
      </w:fldSimple>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A24167">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fldSimple w:instr=" REF _Ref440270602 \r \h  \* MERGEFORMAT ">
        <w:r w:rsidR="00A24167">
          <w:rPr>
            <w:iCs/>
            <w:sz w:val="24"/>
            <w:szCs w:val="24"/>
          </w:rPr>
          <w:t>5</w:t>
        </w:r>
      </w:fldSimple>
      <w:r w:rsidR="004B5EB3" w:rsidRPr="002A47D1">
        <w:rPr>
          <w:sz w:val="24"/>
          <w:szCs w:val="24"/>
        </w:rPr>
        <w:t>.</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A24167">
          <w:rPr>
            <w:sz w:val="24"/>
            <w:szCs w:val="24"/>
          </w:rPr>
          <w:t>1.1.5</w:t>
        </w:r>
      </w:fldSimple>
      <w:r w:rsidRPr="0022360B">
        <w:rPr>
          <w:sz w:val="24"/>
          <w:szCs w:val="24"/>
        </w:rPr>
        <w:t xml:space="preserve">, </w:t>
      </w:r>
      <w:fldSimple w:instr=" REF _Ref440270651 \r \h  \* MERGEFORMAT ">
        <w:r w:rsidR="00A24167">
          <w:rPr>
            <w:sz w:val="24"/>
            <w:szCs w:val="24"/>
          </w:rPr>
          <w:t>1.1.6</w:t>
        </w:r>
      </w:fldSimple>
      <w:r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fldSimple w:instr=" REF _Ref440270637 \r \h  \* MERGEFORMAT ">
        <w:r w:rsidR="00A24167">
          <w:rPr>
            <w:sz w:val="24"/>
            <w:szCs w:val="24"/>
          </w:rPr>
          <w:t>1.1.5</w:t>
        </w:r>
      </w:fldSimple>
      <w:r w:rsidR="008D2928" w:rsidRPr="0022360B">
        <w:rPr>
          <w:sz w:val="24"/>
          <w:szCs w:val="24"/>
        </w:rPr>
        <w:t xml:space="preserve">, </w:t>
      </w:r>
      <w:fldSimple w:instr=" REF _Ref440270651 \r \h  \* MERGEFORMAT ">
        <w:r w:rsidR="00A24167">
          <w:rPr>
            <w:sz w:val="24"/>
            <w:szCs w:val="24"/>
          </w:rPr>
          <w:t>1.1.6</w:t>
        </w:r>
      </w:fldSimple>
      <w:r w:rsidR="008D2928"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fldSimple w:instr=" REF _Ref440270663 \r \h  \* MERGEFORMAT ">
        <w:r w:rsidR="00A24167">
          <w:rPr>
            <w:sz w:val="24"/>
            <w:szCs w:val="24"/>
          </w:rPr>
          <w:t>1.1.7</w:t>
        </w:r>
      </w:fldSimple>
      <w:r w:rsidRPr="0022360B">
        <w:rPr>
          <w:sz w:val="24"/>
          <w:szCs w:val="24"/>
        </w:rPr>
        <w:t>.</w:t>
      </w:r>
      <w:bookmarkEnd w:id="22"/>
      <w:bookmarkEnd w:id="23"/>
      <w:bookmarkEnd w:id="24"/>
      <w:bookmarkEnd w:id="25"/>
    </w:p>
    <w:p w:rsidR="00717F60" w:rsidRPr="00E71A48" w:rsidRDefault="00717F60" w:rsidP="00D61F3D">
      <w:pPr>
        <w:keepNext/>
        <w:widowControl w:val="0"/>
        <w:autoSpaceDE w:val="0"/>
        <w:spacing w:before="60" w:line="264" w:lineRule="auto"/>
        <w:ind w:right="-122"/>
        <w:rPr>
          <w:iCs/>
          <w:sz w:val="24"/>
          <w:szCs w:val="24"/>
        </w:rPr>
      </w:pPr>
    </w:p>
    <w:p w:rsidR="00717F60" w:rsidRPr="00E71A48" w:rsidRDefault="00717F60" w:rsidP="00D61F3D">
      <w:pPr>
        <w:pStyle w:val="2"/>
        <w:tabs>
          <w:tab w:val="clear" w:pos="1700"/>
          <w:tab w:val="left" w:pos="567"/>
        </w:tabs>
        <w:spacing w:line="264" w:lineRule="auto"/>
        <w:jc w:val="both"/>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D61F3D">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A24167" w:rsidRPr="00A24167">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D61F3D">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D61F3D">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D61F3D">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D61F3D">
      <w:pPr>
        <w:pStyle w:val="2"/>
        <w:tabs>
          <w:tab w:val="clear" w:pos="1700"/>
          <w:tab w:val="left" w:pos="567"/>
        </w:tabs>
        <w:spacing w:line="264" w:lineRule="auto"/>
        <w:jc w:val="both"/>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а данного запроса предложений в установленном порядке.</w:t>
      </w:r>
      <w:proofErr w:type="gramEnd"/>
    </w:p>
    <w:p w:rsidR="00717F60" w:rsidRPr="008D1B83" w:rsidRDefault="009C744E" w:rsidP="00D61F3D">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fldSimple w:instr=" REF _Ref191386109 \n \h  \* MERGEFORMAT ">
        <w:r w:rsidR="00A24167" w:rsidRPr="00A24167">
          <w:rPr>
            <w:color w:val="000000"/>
            <w:sz w:val="24"/>
            <w:szCs w:val="24"/>
          </w:rPr>
          <w:t>3.3.2</w:t>
        </w:r>
      </w:fldSimple>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D61F3D">
      <w:pPr>
        <w:pStyle w:val="2"/>
        <w:tabs>
          <w:tab w:val="clear" w:pos="1700"/>
          <w:tab w:val="left" w:pos="567"/>
        </w:tabs>
        <w:spacing w:line="264" w:lineRule="auto"/>
        <w:jc w:val="both"/>
      </w:pPr>
      <w:bookmarkStart w:id="34" w:name="__RefNumPara__1267_443845793"/>
      <w:bookmarkStart w:id="35" w:name="_Toc441130933"/>
      <w:bookmarkEnd w:id="34"/>
      <w:r w:rsidRPr="00E71A48">
        <w:t>Обжалование</w:t>
      </w:r>
      <w:bookmarkEnd w:id="35"/>
    </w:p>
    <w:p w:rsidR="00717F60" w:rsidRPr="00E71A48" w:rsidRDefault="00717F60"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 xml:space="preserve">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w:t>
      </w:r>
      <w:r w:rsidRPr="00E71A48">
        <w:rPr>
          <w:sz w:val="24"/>
          <w:szCs w:val="24"/>
        </w:rPr>
        <w:lastRenderedPageBreak/>
        <w:t>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A24167" w:rsidRPr="00A24167">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A24167" w:rsidRPr="00A24167">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D61F3D">
      <w:pPr>
        <w:pStyle w:val="2"/>
        <w:tabs>
          <w:tab w:val="clear" w:pos="1700"/>
          <w:tab w:val="left" w:pos="567"/>
        </w:tabs>
        <w:spacing w:line="264" w:lineRule="auto"/>
        <w:jc w:val="both"/>
      </w:pPr>
      <w:bookmarkStart w:id="39" w:name="__RefHeading__401_1298132286"/>
      <w:bookmarkStart w:id="40" w:name="_Toc441130934"/>
      <w:bookmarkEnd w:id="39"/>
      <w:r w:rsidRPr="00E71A48">
        <w:t>Прочие положения</w:t>
      </w:r>
      <w:bookmarkEnd w:id="40"/>
    </w:p>
    <w:p w:rsidR="00717F60" w:rsidRPr="00E71A48" w:rsidRDefault="009C744E"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A24167" w:rsidRPr="00A24167">
          <w:rPr>
            <w:sz w:val="24"/>
            <w:szCs w:val="24"/>
          </w:rPr>
          <w:t>3.3.11</w:t>
        </w:r>
      </w:fldSimple>
      <w:r w:rsidRPr="00E71A48">
        <w:rPr>
          <w:sz w:val="24"/>
          <w:szCs w:val="24"/>
        </w:rPr>
        <w:t xml:space="preserve"> настоящей Документации).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D61F3D">
      <w:pPr>
        <w:pStyle w:val="2"/>
        <w:tabs>
          <w:tab w:val="clear" w:pos="0"/>
          <w:tab w:val="clear" w:pos="1700"/>
          <w:tab w:val="left" w:pos="567"/>
          <w:tab w:val="num" w:pos="1134"/>
        </w:tabs>
        <w:spacing w:line="264" w:lineRule="auto"/>
        <w:jc w:val="both"/>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D61F3D">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fldSimple w:instr=" REF _Ref440275279 \r \h  \* MERGEFORMAT ">
        <w:r w:rsidR="00A24167">
          <w:rPr>
            <w:b w:val="0"/>
          </w:rPr>
          <w:t>1.1.4</w:t>
        </w:r>
      </w:fldSimple>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p>
    <w:p w:rsidR="002D4BC6" w:rsidRPr="002D4BC6" w:rsidRDefault="002D4BC6" w:rsidP="00D61F3D">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A24167" w:rsidRPr="00A24167">
          <w:rPr>
            <w:b w:val="0"/>
            <w:szCs w:val="24"/>
          </w:rPr>
          <w:t>3.3</w:t>
        </w:r>
      </w:fldSimple>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D61F3D">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fldSimple w:instr=" REF _Ref55336310 \r \h  \* MERGEFORMAT ">
        <w:r w:rsidR="00A24167" w:rsidRPr="00A24167">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D61F3D">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fldSimple w:instr=" REF _Ref440284918 \r \h  \* MERGEFORMAT ">
        <w:r w:rsidR="00A24167" w:rsidRPr="00A24167">
          <w:rPr>
            <w:b w:val="0"/>
            <w:szCs w:val="24"/>
          </w:rPr>
          <w:t>5.2</w:t>
        </w:r>
      </w:fldSimple>
      <w:r w:rsidRPr="002D4BC6">
        <w:rPr>
          <w:b w:val="0"/>
          <w:szCs w:val="24"/>
        </w:rPr>
        <w:t xml:space="preserve">), Техническое предложение (подраздел </w:t>
      </w:r>
      <w:fldSimple w:instr=" REF _Ref86826666 \r \h  \* MERGEFORMAT ">
        <w:r w:rsidR="00A24167" w:rsidRPr="00A24167">
          <w:rPr>
            <w:b w:val="0"/>
            <w:szCs w:val="24"/>
          </w:rPr>
          <w:t>5.3</w:t>
        </w:r>
      </w:fldSimple>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fldSimple w:instr=" REF _Ref440284947 \r \h  \* MERGEFORMAT ">
        <w:r w:rsidR="00A24167" w:rsidRPr="00A24167">
          <w:rPr>
            <w:b w:val="0"/>
            <w:szCs w:val="24"/>
          </w:rPr>
          <w:t>5.4</w:t>
        </w:r>
      </w:fldSimple>
      <w:r w:rsidRPr="002D4BC6">
        <w:rPr>
          <w:b w:val="0"/>
          <w:szCs w:val="24"/>
        </w:rPr>
        <w:t>)</w:t>
      </w:r>
      <w:r w:rsidR="00AE556B">
        <w:rPr>
          <w:b w:val="0"/>
          <w:szCs w:val="24"/>
        </w:rPr>
        <w:t xml:space="preserve"> и </w:t>
      </w:r>
      <w:r w:rsidR="00AE556B" w:rsidRPr="00AE556B">
        <w:rPr>
          <w:b w:val="0"/>
          <w:szCs w:val="24"/>
        </w:rPr>
        <w:lastRenderedPageBreak/>
        <w:t xml:space="preserve">Протокол разногласий к проекту Договора (подраздел </w:t>
      </w:r>
      <w:fldSimple w:instr=" REF _Ref93264992 \r \h  \* MERGEFORMAT ">
        <w:r w:rsidR="00A24167" w:rsidRPr="00A24167">
          <w:rPr>
            <w:b w:val="0"/>
            <w:szCs w:val="24"/>
          </w:rPr>
          <w:t>5.5</w:t>
        </w:r>
      </w:fldSimple>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p>
    <w:p w:rsidR="002D4BC6" w:rsidRPr="002D4BC6" w:rsidRDefault="002D4BC6" w:rsidP="00D61F3D">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fldSimple w:instr=" REF _Ref440285128 \r \h  \* MERGEFORMAT ">
        <w:r w:rsidR="00A24167">
          <w:rPr>
            <w:b w:val="0"/>
            <w:szCs w:val="24"/>
          </w:rPr>
          <w:t>3.3.14</w:t>
        </w:r>
      </w:fldSimple>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D61F3D">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fldSimple w:instr=" REF _Ref305973250 \r \h  \* MERGEFORMAT ">
        <w:r w:rsidR="00A24167">
          <w:rPr>
            <w:b w:val="0"/>
            <w:szCs w:val="24"/>
          </w:rPr>
          <w:t>3.6</w:t>
        </w:r>
      </w:fldSimple>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fldSimple w:instr=" REF _Ref303681924 \r \h  \* MERGEFORMAT ">
        <w:r w:rsidR="00A24167">
          <w:rPr>
            <w:b w:val="0"/>
            <w:szCs w:val="24"/>
          </w:rPr>
          <w:t>3.8</w:t>
        </w:r>
      </w:fldSimple>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D61F3D">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D61F3D">
      <w:pPr>
        <w:pStyle w:val="1"/>
        <w:tabs>
          <w:tab w:val="left" w:pos="426"/>
        </w:tabs>
        <w:spacing w:before="0" w:after="0" w:line="264" w:lineRule="auto"/>
        <w:ind w:left="0" w:hanging="11"/>
        <w:jc w:val="both"/>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85"/>
      <w:bookmarkEnd w:id="86"/>
      <w:bookmarkEnd w:id="87"/>
      <w:bookmarkEnd w:id="88"/>
    </w:p>
    <w:p w:rsidR="00953802" w:rsidRPr="006238AF" w:rsidRDefault="00216641" w:rsidP="00D61F3D">
      <w:pPr>
        <w:pStyle w:val="2"/>
        <w:tabs>
          <w:tab w:val="clear" w:pos="1700"/>
          <w:tab w:val="left" w:pos="567"/>
        </w:tabs>
        <w:spacing w:line="264" w:lineRule="auto"/>
        <w:jc w:val="both"/>
      </w:pPr>
      <w:bookmarkStart w:id="89" w:name="_Toc441130943"/>
      <w:r w:rsidRPr="006238AF">
        <w:t>Проект договора</w:t>
      </w:r>
      <w:bookmarkEnd w:id="89"/>
    </w:p>
    <w:p w:rsidR="00953802" w:rsidRPr="003803A7" w:rsidRDefault="00953802" w:rsidP="00D61F3D">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D61F3D">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fldSimple w:instr=" REF _Ref93264992 \r \h  \* MERGEFORMAT ">
        <w:r w:rsidR="00A24167">
          <w:rPr>
            <w:b w:val="0"/>
          </w:rPr>
          <w:t>5.5</w:t>
        </w:r>
      </w:fldSimple>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D61F3D">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D61F3D">
      <w:pPr>
        <w:pStyle w:val="2"/>
        <w:tabs>
          <w:tab w:val="clear" w:pos="1700"/>
          <w:tab w:val="left" w:pos="567"/>
        </w:tabs>
        <w:spacing w:line="264" w:lineRule="auto"/>
        <w:jc w:val="both"/>
      </w:pPr>
      <w:bookmarkStart w:id="120" w:name="_Toc441130947"/>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20"/>
    </w:p>
    <w:p w:rsidR="00953802" w:rsidRPr="003303E9" w:rsidRDefault="0094713A" w:rsidP="00D61F3D">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fldSimple w:instr=" REF _Ref440270867 \r \h  \* MERGEFORMAT ">
        <w:r w:rsidR="00A24167">
          <w:rPr>
            <w:b w:val="0"/>
          </w:rPr>
          <w:t>2.2.3</w:t>
        </w:r>
      </w:fldSimple>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D61F3D">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D61F3D">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39"/>
      <w:bookmarkEnd w:id="140"/>
      <w:bookmarkEnd w:id="141"/>
      <w:bookmarkEnd w:id="142"/>
      <w:bookmarkEnd w:id="143"/>
      <w:bookmarkEnd w:id="144"/>
      <w:bookmarkEnd w:id="145"/>
      <w:bookmarkEnd w:id="146"/>
      <w:bookmarkEnd w:id="147"/>
      <w:bookmarkEnd w:id="148"/>
    </w:p>
    <w:p w:rsidR="00953802" w:rsidRDefault="00953802" w:rsidP="00D61F3D">
      <w:pPr>
        <w:spacing w:line="240" w:lineRule="auto"/>
        <w:rPr>
          <w:b/>
          <w:i/>
          <w:sz w:val="24"/>
          <w:szCs w:val="24"/>
        </w:rPr>
      </w:pPr>
    </w:p>
    <w:p w:rsidR="00FB666F" w:rsidRPr="00A052DC" w:rsidRDefault="00FB666F" w:rsidP="00D61F3D">
      <w:pPr>
        <w:spacing w:line="240" w:lineRule="auto"/>
        <w:rPr>
          <w:b/>
          <w:bCs w:val="0"/>
          <w:i/>
          <w:sz w:val="24"/>
          <w:szCs w:val="24"/>
        </w:rPr>
      </w:pPr>
      <w:r w:rsidRPr="00A052DC">
        <w:rPr>
          <w:b/>
          <w:i/>
          <w:sz w:val="24"/>
          <w:szCs w:val="24"/>
        </w:rPr>
        <w:t>АНТИКОРРУПЦИОННАЯ ОГОВОРКА</w:t>
      </w:r>
    </w:p>
    <w:p w:rsidR="00FB666F" w:rsidRPr="00A052DC" w:rsidRDefault="00FB666F" w:rsidP="00D61F3D">
      <w:pPr>
        <w:snapToGrid w:val="0"/>
        <w:spacing w:line="240" w:lineRule="auto"/>
        <w:rPr>
          <w:i/>
          <w:sz w:val="24"/>
          <w:szCs w:val="24"/>
        </w:rPr>
      </w:pPr>
      <w:r w:rsidRPr="00A052DC">
        <w:rPr>
          <w:i/>
          <w:sz w:val="24"/>
          <w:szCs w:val="24"/>
        </w:rPr>
        <w:t>Статья 1.</w:t>
      </w:r>
    </w:p>
    <w:p w:rsidR="00FB666F" w:rsidRPr="00A052DC" w:rsidRDefault="00FB666F" w:rsidP="00D61F3D">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D61F3D">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D61F3D">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D61F3D">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D61F3D">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D61F3D">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D61F3D">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понимаются:</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D61F3D">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D61F3D">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D61F3D">
      <w:pPr>
        <w:pStyle w:val="Text0"/>
        <w:spacing w:after="0" w:line="240" w:lineRule="auto"/>
        <w:ind w:left="0" w:firstLine="567"/>
        <w:rPr>
          <w:rFonts w:ascii="Times New Roman" w:hAnsi="Times New Roman"/>
          <w:i/>
          <w:sz w:val="24"/>
        </w:rPr>
      </w:pP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D61F3D">
      <w:pPr>
        <w:pStyle w:val="Text0"/>
        <w:spacing w:after="0" w:line="240" w:lineRule="auto"/>
        <w:ind w:left="0" w:firstLine="567"/>
        <w:rPr>
          <w:rFonts w:ascii="Times New Roman" w:hAnsi="Times New Roman"/>
          <w:sz w:val="24"/>
        </w:rPr>
      </w:pPr>
    </w:p>
    <w:p w:rsidR="00FB666F" w:rsidRPr="00A052DC" w:rsidRDefault="00FB666F" w:rsidP="00D61F3D">
      <w:pPr>
        <w:spacing w:line="240" w:lineRule="auto"/>
        <w:rPr>
          <w:sz w:val="24"/>
          <w:szCs w:val="24"/>
        </w:rPr>
      </w:pPr>
      <w:r w:rsidRPr="00A052DC">
        <w:rPr>
          <w:sz w:val="24"/>
          <w:szCs w:val="24"/>
        </w:rPr>
        <w:t>______________________________________________________________</w:t>
      </w:r>
    </w:p>
    <w:p w:rsidR="00FB666F" w:rsidRPr="00A052DC" w:rsidRDefault="00FB666F" w:rsidP="00D61F3D">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D61F3D">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D61F3D">
      <w:pPr>
        <w:pStyle w:val="11"/>
        <w:jc w:val="both"/>
      </w:pPr>
    </w:p>
    <w:p w:rsidR="00717F60" w:rsidRPr="00E71A48" w:rsidRDefault="00717F60" w:rsidP="00D61F3D">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D61F3D">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D61F3D">
      <w:pPr>
        <w:pStyle w:val="1"/>
        <w:tabs>
          <w:tab w:val="left" w:pos="426"/>
        </w:tabs>
        <w:spacing w:before="0" w:after="0" w:line="264" w:lineRule="auto"/>
        <w:ind w:left="0" w:hanging="11"/>
        <w:jc w:val="both"/>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D61F3D">
      <w:pPr>
        <w:pStyle w:val="2"/>
        <w:tabs>
          <w:tab w:val="clear" w:pos="1700"/>
          <w:tab w:val="left" w:pos="567"/>
        </w:tabs>
        <w:spacing w:line="264" w:lineRule="auto"/>
        <w:jc w:val="both"/>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D61F3D">
      <w:pPr>
        <w:pStyle w:val="3"/>
        <w:jc w:val="both"/>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A24167" w:rsidRPr="00A24167">
          <w:rPr>
            <w:bCs w:val="0"/>
            <w:sz w:val="24"/>
            <w:szCs w:val="24"/>
          </w:rPr>
          <w:t>3.2</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A24167" w:rsidRPr="00A24167">
          <w:rPr>
            <w:bCs w:val="0"/>
            <w:sz w:val="24"/>
            <w:szCs w:val="24"/>
          </w:rPr>
          <w:t>3.3</w:t>
        </w:r>
      </w:fldSimple>
      <w:r w:rsidR="00690AF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690AFF" w:rsidRPr="00E71A48">
        <w:rPr>
          <w:bCs w:val="0"/>
          <w:sz w:val="24"/>
          <w:szCs w:val="24"/>
        </w:rPr>
      </w:r>
      <w:r w:rsidR="00690AFF"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690AF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690AFF" w:rsidRPr="00E71A48">
        <w:rPr>
          <w:bCs w:val="0"/>
          <w:sz w:val="24"/>
          <w:szCs w:val="24"/>
        </w:rPr>
      </w:r>
      <w:r w:rsidR="00690AFF" w:rsidRPr="00E71A48">
        <w:rPr>
          <w:bCs w:val="0"/>
          <w:sz w:val="24"/>
          <w:szCs w:val="24"/>
        </w:rPr>
        <w:fldChar w:fldCharType="end"/>
      </w:r>
      <w:fldSimple w:instr=" REF _Ref305973214 \r \h  \* MERGEFORMAT ">
        <w:r w:rsidR="00A24167" w:rsidRPr="00A24167">
          <w:rPr>
            <w:bCs w:val="0"/>
            <w:sz w:val="24"/>
            <w:szCs w:val="24"/>
          </w:rPr>
          <w:t>3.4</w:t>
        </w:r>
      </w:fldSimple>
      <w:r w:rsidR="00096E9D" w:rsidRPr="00E71A48">
        <w:rPr>
          <w:bCs w:val="0"/>
          <w:sz w:val="24"/>
          <w:szCs w:val="24"/>
        </w:rPr>
        <w:t xml:space="preserve">, </w:t>
      </w:r>
      <w:fldSimple w:instr=" REF _Ref303683883 \r \h  \* MERGEFORMAT ">
        <w:r w:rsidR="00A24167" w:rsidRPr="00A24167">
          <w:rPr>
            <w:bCs w:val="0"/>
            <w:sz w:val="24"/>
            <w:szCs w:val="24"/>
          </w:rPr>
          <w:t>3.5</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A24167" w:rsidRPr="00A24167">
          <w:rPr>
            <w:bCs w:val="0"/>
            <w:sz w:val="24"/>
            <w:szCs w:val="24"/>
          </w:rPr>
          <w:t>3.6</w:t>
        </w:r>
      </w:fldSimple>
      <w:r w:rsidR="00690AF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690AFF" w:rsidRPr="00E71A48">
        <w:rPr>
          <w:bCs w:val="0"/>
          <w:sz w:val="24"/>
          <w:szCs w:val="24"/>
        </w:rPr>
      </w:r>
      <w:r w:rsidR="00690AFF" w:rsidRPr="00E71A48">
        <w:rPr>
          <w:bCs w:val="0"/>
          <w:sz w:val="24"/>
          <w:szCs w:val="24"/>
        </w:rPr>
        <w:fldChar w:fldCharType="end"/>
      </w:r>
      <w:r w:rsidRPr="00E71A48">
        <w:rPr>
          <w:bCs w:val="0"/>
          <w:sz w:val="24"/>
          <w:szCs w:val="24"/>
        </w:rPr>
        <w:t>);</w:t>
      </w:r>
    </w:p>
    <w:p w:rsidR="00717F60" w:rsidRPr="00E71A48" w:rsidRDefault="00E60F8E" w:rsidP="00D61F3D">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A24167" w:rsidRPr="00A24167">
          <w:rPr>
            <w:bCs w:val="0"/>
            <w:sz w:val="24"/>
            <w:szCs w:val="24"/>
          </w:rPr>
          <w:t>3.7</w:t>
        </w:r>
      </w:fldSimple>
      <w:r w:rsidR="00690AF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690AFF" w:rsidRPr="00E71A48">
        <w:rPr>
          <w:bCs w:val="0"/>
          <w:sz w:val="24"/>
          <w:szCs w:val="24"/>
        </w:rPr>
      </w:r>
      <w:r w:rsidR="00690AFF" w:rsidRPr="00E71A48">
        <w:rPr>
          <w:bCs w:val="0"/>
          <w:sz w:val="24"/>
          <w:szCs w:val="24"/>
        </w:rPr>
        <w:fldChar w:fldCharType="end"/>
      </w:r>
      <w:r w:rsidR="00717F60"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A24167" w:rsidRPr="00A24167">
          <w:rPr>
            <w:bCs w:val="0"/>
            <w:sz w:val="24"/>
            <w:szCs w:val="24"/>
          </w:rPr>
          <w:t>3.8</w:t>
        </w:r>
      </w:fldSimple>
      <w:r w:rsidR="00690AF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690AFF" w:rsidRPr="00E71A48">
        <w:rPr>
          <w:bCs w:val="0"/>
          <w:sz w:val="24"/>
          <w:szCs w:val="24"/>
        </w:rPr>
      </w:r>
      <w:r w:rsidR="00690AFF"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A24167" w:rsidRPr="00A24167">
          <w:rPr>
            <w:bCs w:val="0"/>
            <w:sz w:val="24"/>
            <w:szCs w:val="24"/>
          </w:rPr>
          <w:t>3.10</w:t>
        </w:r>
      </w:fldSimple>
      <w:r w:rsidR="00096E9D" w:rsidRPr="00E71A48">
        <w:rPr>
          <w:bCs w:val="0"/>
          <w:sz w:val="24"/>
          <w:szCs w:val="24"/>
        </w:rPr>
        <w:t>)</w:t>
      </w:r>
    </w:p>
    <w:p w:rsidR="00BE7342" w:rsidRPr="00CF39D0" w:rsidRDefault="00717F60" w:rsidP="00D61F3D">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A24167" w:rsidRPr="00A24167">
          <w:rPr>
            <w:bCs w:val="0"/>
            <w:sz w:val="24"/>
            <w:szCs w:val="24"/>
          </w:rPr>
          <w:t>3.11</w:t>
        </w:r>
      </w:fldSimple>
      <w:r w:rsidR="00BE7342" w:rsidRPr="00CF39D0">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A24167" w:rsidRPr="00A24167">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D61F3D">
      <w:pPr>
        <w:pStyle w:val="3"/>
        <w:jc w:val="both"/>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D61F3D">
      <w:pPr>
        <w:tabs>
          <w:tab w:val="left" w:pos="1134"/>
        </w:tabs>
        <w:overflowPunct w:val="0"/>
        <w:autoSpaceDE w:val="0"/>
        <w:spacing w:line="264" w:lineRule="auto"/>
        <w:ind w:left="708" w:firstLine="0"/>
        <w:rPr>
          <w:sz w:val="24"/>
          <w:szCs w:val="24"/>
        </w:rPr>
      </w:pPr>
    </w:p>
    <w:p w:rsidR="00717F60" w:rsidRPr="00E71A48" w:rsidRDefault="00717F60" w:rsidP="00D61F3D">
      <w:pPr>
        <w:pStyle w:val="2"/>
        <w:tabs>
          <w:tab w:val="clear" w:pos="1700"/>
          <w:tab w:val="left" w:pos="567"/>
        </w:tabs>
        <w:spacing w:line="264" w:lineRule="auto"/>
        <w:jc w:val="both"/>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61F3D">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A24167" w:rsidRPr="00A24167">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61F3D">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D61F3D">
      <w:pPr>
        <w:overflowPunct w:val="0"/>
        <w:autoSpaceDE w:val="0"/>
        <w:spacing w:line="264" w:lineRule="auto"/>
        <w:rPr>
          <w:b/>
          <w:bCs w:val="0"/>
          <w:sz w:val="24"/>
          <w:szCs w:val="24"/>
        </w:rPr>
      </w:pPr>
    </w:p>
    <w:p w:rsidR="00717F60" w:rsidRPr="00E71A48" w:rsidRDefault="00717F60" w:rsidP="00D61F3D">
      <w:pPr>
        <w:pStyle w:val="2"/>
        <w:tabs>
          <w:tab w:val="clear" w:pos="1700"/>
          <w:tab w:val="left" w:pos="567"/>
        </w:tabs>
        <w:spacing w:line="264" w:lineRule="auto"/>
        <w:jc w:val="both"/>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D61F3D">
      <w:pPr>
        <w:pStyle w:val="3"/>
        <w:spacing w:line="264" w:lineRule="auto"/>
        <w:jc w:val="both"/>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D61F3D">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fldSimple w:instr=" REF _Ref55336310 \r \h  \* MERGEFORMAT ">
        <w:r w:rsidR="00A24167">
          <w:rPr>
            <w:bCs w:val="0"/>
            <w:sz w:val="24"/>
            <w:szCs w:val="24"/>
          </w:rPr>
          <w:t>5.1</w:t>
        </w:r>
      </w:fldSimple>
      <w:r w:rsidR="00D80639">
        <w:rPr>
          <w:bCs w:val="0"/>
          <w:sz w:val="24"/>
          <w:szCs w:val="24"/>
          <w:lang w:eastAsia="ru-RU"/>
        </w:rPr>
        <w:t>)</w:t>
      </w:r>
      <w:r w:rsidR="00B71B9D">
        <w:rPr>
          <w:bCs w:val="0"/>
          <w:sz w:val="24"/>
          <w:szCs w:val="24"/>
          <w:lang w:eastAsia="ru-RU"/>
        </w:rPr>
        <w:t>;</w:t>
      </w:r>
    </w:p>
    <w:p w:rsidR="00B71B9D" w:rsidRDefault="00B71B9D"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fldSimple w:instr=" REF _Ref440271072 \r \h  \* MERGEFORMAT ">
        <w:r w:rsidR="00A24167">
          <w:rPr>
            <w:bCs w:val="0"/>
            <w:sz w:val="24"/>
            <w:szCs w:val="24"/>
          </w:rPr>
          <w:t>5.2</w:t>
        </w:r>
      </w:fldSimple>
      <w:r>
        <w:rPr>
          <w:bCs w:val="0"/>
          <w:sz w:val="24"/>
          <w:szCs w:val="24"/>
        </w:rPr>
        <w:t>);</w:t>
      </w:r>
    </w:p>
    <w:p w:rsidR="00717F60" w:rsidRPr="003E170D"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fldSimple w:instr=" REF _Ref86826666 \r \h  \* MERGEFORMAT ">
        <w:r w:rsidR="00A24167">
          <w:rPr>
            <w:bCs w:val="0"/>
            <w:spacing w:val="-1"/>
            <w:sz w:val="24"/>
            <w:szCs w:val="24"/>
          </w:rPr>
          <w:t>5.3</w:t>
        </w:r>
      </w:fldSimple>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fldSimple w:instr=" REF _Ref440270984 \r \h  \* MERGEFORMAT ">
        <w:r w:rsidR="00A24167">
          <w:rPr>
            <w:bCs w:val="0"/>
            <w:spacing w:val="-1"/>
            <w:sz w:val="24"/>
            <w:szCs w:val="24"/>
          </w:rPr>
          <w:t>5.10</w:t>
        </w:r>
      </w:fldSimple>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p>
    <w:p w:rsidR="00717F60" w:rsidRPr="00B71B9D" w:rsidRDefault="00420F24" w:rsidP="00D61F3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fldSimple w:instr=" REF _Ref440271036 \r \h  \* MERGEFORMAT ">
        <w:r w:rsidR="00A24167">
          <w:rPr>
            <w:bCs w:val="0"/>
            <w:sz w:val="24"/>
            <w:szCs w:val="24"/>
          </w:rPr>
          <w:t>5.4</w:t>
        </w:r>
      </w:fldSimple>
      <w:r w:rsidR="00717F60" w:rsidRPr="003E170D">
        <w:rPr>
          <w:bCs w:val="0"/>
          <w:sz w:val="24"/>
          <w:szCs w:val="24"/>
        </w:rPr>
        <w:t>);</w:t>
      </w:r>
    </w:p>
    <w:p w:rsidR="00420F24"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fldSimple w:instr=" REF _Ref191386407 \r \h  \* MERGEFORMAT ">
        <w:r w:rsidR="00A24167" w:rsidRPr="00A24167">
          <w:rPr>
            <w:bCs w:val="0"/>
            <w:sz w:val="24"/>
            <w:szCs w:val="24"/>
          </w:rPr>
          <w:t>3.3.8</w:t>
        </w:r>
      </w:fldSimple>
      <w:r w:rsidR="00FF4BD0" w:rsidRPr="00F958E8">
        <w:rPr>
          <w:bCs w:val="0"/>
          <w:sz w:val="24"/>
          <w:szCs w:val="24"/>
        </w:rPr>
        <w:t>)</w:t>
      </w:r>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fldSimple w:instr=" REF _Ref93264992 \r \h  \* MERGEFORMAT ">
        <w:r w:rsidR="00A24167" w:rsidRPr="00A24167">
          <w:rPr>
            <w:bCs w:val="0"/>
            <w:sz w:val="24"/>
            <w:szCs w:val="24"/>
          </w:rPr>
          <w:t>5.5</w:t>
        </w:r>
      </w:fldSimple>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D61F3D">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55336310 \r \h  \* MERGEFORMAT ">
        <w:r w:rsidR="00A24167" w:rsidRPr="00A24167">
          <w:rPr>
            <w:bCs w:val="0"/>
            <w:sz w:val="24"/>
            <w:szCs w:val="24"/>
            <w:lang w:eastAsia="ru-RU"/>
          </w:rPr>
          <w:t>5.1</w:t>
        </w:r>
      </w:fldSimple>
      <w:r w:rsidRPr="00F958E8">
        <w:rPr>
          <w:bCs w:val="0"/>
          <w:sz w:val="24"/>
          <w:szCs w:val="24"/>
        </w:rPr>
        <w:t>);</w:t>
      </w:r>
    </w:p>
    <w:p w:rsidR="00F463E8" w:rsidRPr="00F958E8" w:rsidRDefault="005D7E4C" w:rsidP="00D61F3D">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463E8" w:rsidRPr="00F958E8">
        <w:rPr>
          <w:sz w:val="24"/>
          <w:szCs w:val="24"/>
        </w:rPr>
        <w:t xml:space="preserve"> п. </w:t>
      </w:r>
      <w:fldSimple w:instr=" REF _Ref306005578 \r \h  \* MERGEFORMAT ">
        <w:r w:rsidR="00A24167" w:rsidRPr="00A24167">
          <w:rPr>
            <w:sz w:val="24"/>
            <w:szCs w:val="24"/>
          </w:rPr>
          <w:t>3.3.8.3</w:t>
        </w:r>
      </w:fldSimple>
      <w:r w:rsidR="00F463E8" w:rsidRPr="00F958E8">
        <w:rPr>
          <w:sz w:val="24"/>
          <w:szCs w:val="24"/>
        </w:rPr>
        <w:t>);</w:t>
      </w:r>
    </w:p>
    <w:p w:rsidR="00717F60" w:rsidRPr="006E10CC"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6E10CC">
        <w:rPr>
          <w:bCs w:val="0"/>
          <w:sz w:val="24"/>
          <w:szCs w:val="24"/>
        </w:rPr>
        <w:t xml:space="preserve">Анкета </w:t>
      </w:r>
      <w:r w:rsidR="009C744E" w:rsidRPr="006E10CC">
        <w:rPr>
          <w:bCs w:val="0"/>
          <w:sz w:val="24"/>
          <w:szCs w:val="24"/>
        </w:rPr>
        <w:t>Участник</w:t>
      </w:r>
      <w:r w:rsidRPr="006E10CC">
        <w:rPr>
          <w:bCs w:val="0"/>
          <w:sz w:val="24"/>
          <w:szCs w:val="24"/>
        </w:rPr>
        <w:t>а запроса предложений (</w:t>
      </w:r>
      <w:r w:rsidR="00A154B7" w:rsidRPr="006E10CC">
        <w:rPr>
          <w:bCs w:val="0"/>
          <w:spacing w:val="-2"/>
          <w:sz w:val="24"/>
          <w:szCs w:val="24"/>
        </w:rPr>
        <w:t>под</w:t>
      </w:r>
      <w:r w:rsidR="00A154B7" w:rsidRPr="006E10CC">
        <w:rPr>
          <w:bCs w:val="0"/>
          <w:sz w:val="24"/>
          <w:szCs w:val="24"/>
        </w:rPr>
        <w:t>раздел</w:t>
      </w:r>
      <w:r w:rsidR="00F86B89" w:rsidRPr="006E10CC">
        <w:rPr>
          <w:bCs w:val="0"/>
          <w:sz w:val="24"/>
          <w:szCs w:val="24"/>
          <w:lang w:eastAsia="ru-RU"/>
        </w:rPr>
        <w:t xml:space="preserve"> </w:t>
      </w:r>
      <w:fldSimple w:instr=" REF _Ref55335823 \r \h  \* MERGEFORMAT ">
        <w:r w:rsidR="00A24167" w:rsidRPr="006E10CC">
          <w:rPr>
            <w:bCs w:val="0"/>
            <w:sz w:val="24"/>
            <w:szCs w:val="24"/>
            <w:lang w:eastAsia="ru-RU"/>
          </w:rPr>
          <w:t>5.6</w:t>
        </w:r>
      </w:fldSimple>
      <w:r w:rsidRPr="006E10CC">
        <w:rPr>
          <w:bCs w:val="0"/>
          <w:sz w:val="24"/>
          <w:szCs w:val="24"/>
        </w:rPr>
        <w:t>)</w:t>
      </w:r>
      <w:r w:rsidR="005436EC" w:rsidRPr="006E10CC">
        <w:rPr>
          <w:bCs w:val="0"/>
          <w:sz w:val="24"/>
          <w:szCs w:val="24"/>
        </w:rPr>
        <w:t xml:space="preserve"> </w:t>
      </w:r>
      <w:r w:rsidR="005436EC" w:rsidRPr="006E10CC">
        <w:rPr>
          <w:szCs w:val="24"/>
        </w:rPr>
        <w:t xml:space="preserve">с </w:t>
      </w:r>
      <w:r w:rsidR="005436EC" w:rsidRPr="006E10CC">
        <w:rPr>
          <w:bCs w:val="0"/>
          <w:sz w:val="24"/>
          <w:szCs w:val="24"/>
        </w:rPr>
        <w:t xml:space="preserve">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Pr="006E10CC">
        <w:rPr>
          <w:bCs w:val="0"/>
          <w:sz w:val="24"/>
          <w:szCs w:val="24"/>
        </w:rPr>
        <w:t>;</w:t>
      </w:r>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02 \r \h  \* MERGEFORMAT ">
        <w:r w:rsidR="00A24167" w:rsidRPr="00A24167">
          <w:rPr>
            <w:bCs w:val="0"/>
            <w:sz w:val="24"/>
            <w:szCs w:val="24"/>
            <w:lang w:eastAsia="ru-RU"/>
          </w:rPr>
          <w:t>5.4</w:t>
        </w:r>
      </w:fldSimple>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13 \r \h  \* MERGEFORMAT ">
        <w:r w:rsidR="00A24167" w:rsidRPr="00A24167">
          <w:rPr>
            <w:bCs w:val="0"/>
            <w:sz w:val="24"/>
            <w:szCs w:val="24"/>
            <w:lang w:eastAsia="ru-RU"/>
          </w:rPr>
          <w:t>5.2</w:t>
        </w:r>
      </w:fldSimple>
      <w:r w:rsidR="00D80639" w:rsidRPr="00F958E8">
        <w:rPr>
          <w:bCs w:val="0"/>
          <w:sz w:val="24"/>
          <w:szCs w:val="24"/>
        </w:rPr>
        <w:t>)</w:t>
      </w:r>
      <w:r w:rsidR="00AD3EBC"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93264992 \r \h  \* MERGEFORMAT ">
        <w:r w:rsidR="00A24167" w:rsidRPr="00A24167">
          <w:rPr>
            <w:bCs w:val="0"/>
            <w:sz w:val="24"/>
            <w:szCs w:val="24"/>
            <w:lang w:eastAsia="ru-RU"/>
          </w:rPr>
          <w:t>5.5</w:t>
        </w:r>
      </w:fldSimple>
      <w:r w:rsidR="00953802" w:rsidRPr="00F958E8">
        <w:rPr>
          <w:bCs w:val="0"/>
          <w:sz w:val="24"/>
          <w:szCs w:val="24"/>
          <w:lang w:eastAsia="ru-RU"/>
        </w:rPr>
        <w:t>)</w:t>
      </w:r>
      <w:r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fldSimple w:instr=" REF _Ref306005578 \r \h  \* MERGEFORMAT ">
        <w:r w:rsidR="00A24167" w:rsidRPr="00A24167">
          <w:rPr>
            <w:bCs w:val="0"/>
            <w:sz w:val="24"/>
            <w:szCs w:val="24"/>
          </w:rPr>
          <w:t>3.3.8.3</w:t>
        </w:r>
      </w:fldSimple>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958E8" w:rsidRPr="00F958E8">
        <w:rPr>
          <w:sz w:val="24"/>
          <w:szCs w:val="24"/>
        </w:rPr>
        <w:t xml:space="preserve">, </w:t>
      </w:r>
      <w:r w:rsidR="00690AFF">
        <w:fldChar w:fldCharType="begin"/>
      </w:r>
      <w:r w:rsidR="002F24A7">
        <w:instrText xml:space="preserve"> REF _Ref440372460 \r \h  \* MERGEFORMAT </w:instrText>
      </w:r>
      <w:r w:rsidR="00690AFF">
        <w:fldChar w:fldCharType="separate"/>
      </w:r>
      <w:proofErr w:type="spellStart"/>
      <w:r w:rsidR="00A24167" w:rsidRPr="00A24167">
        <w:rPr>
          <w:sz w:val="24"/>
          <w:szCs w:val="24"/>
        </w:rPr>
        <w:t>д</w:t>
      </w:r>
      <w:proofErr w:type="spellEnd"/>
      <w:r w:rsidR="00A24167" w:rsidRPr="00A24167">
        <w:rPr>
          <w:sz w:val="24"/>
          <w:szCs w:val="24"/>
        </w:rPr>
        <w:t>)</w:t>
      </w:r>
      <w:r w:rsidR="00690AFF">
        <w:fldChar w:fldCharType="end"/>
      </w:r>
      <w:r w:rsidR="00F958E8" w:rsidRPr="00F958E8">
        <w:rPr>
          <w:sz w:val="24"/>
          <w:szCs w:val="24"/>
        </w:rPr>
        <w:t xml:space="preserve">, </w:t>
      </w:r>
      <w:fldSimple w:instr=" REF _Ref440372474 \r \h  \* MERGEFORMAT ">
        <w:r w:rsidR="00A24167" w:rsidRPr="00A24167">
          <w:rPr>
            <w:sz w:val="24"/>
            <w:szCs w:val="24"/>
          </w:rPr>
          <w:t>м)</w:t>
        </w:r>
      </w:fldSimple>
      <w:r w:rsidR="00F958E8" w:rsidRPr="00F958E8">
        <w:rPr>
          <w:sz w:val="24"/>
          <w:szCs w:val="24"/>
        </w:rPr>
        <w:t xml:space="preserve">, </w:t>
      </w:r>
      <w:r w:rsidR="00690AFF">
        <w:fldChar w:fldCharType="begin"/>
      </w:r>
      <w:r w:rsidR="002F24A7">
        <w:instrText xml:space="preserve"> REF _Ref440372477 \r \h  \* MERGEFORMAT </w:instrText>
      </w:r>
      <w:r w:rsidR="00690AFF">
        <w:fldChar w:fldCharType="separate"/>
      </w:r>
      <w:proofErr w:type="spellStart"/>
      <w:r w:rsidR="00A24167" w:rsidRPr="00A24167">
        <w:rPr>
          <w:sz w:val="24"/>
          <w:szCs w:val="24"/>
        </w:rPr>
        <w:t>н</w:t>
      </w:r>
      <w:proofErr w:type="spellEnd"/>
      <w:r w:rsidR="00A24167" w:rsidRPr="00A24167">
        <w:rPr>
          <w:sz w:val="24"/>
          <w:szCs w:val="24"/>
        </w:rPr>
        <w:t>)</w:t>
      </w:r>
      <w:r w:rsidR="00690AFF">
        <w:fldChar w:fldCharType="end"/>
      </w:r>
      <w:r w:rsidR="00A24167">
        <w:t xml:space="preserve">, </w:t>
      </w:r>
      <w:fldSimple w:instr=" REF _Ref442188512 \r \h  \* MERGEFORMAT ">
        <w:r w:rsidR="00A24167">
          <w:t>т)</w:t>
        </w:r>
      </w:fldSimple>
      <w:r w:rsidR="00F463E8" w:rsidRPr="00F958E8">
        <w:rPr>
          <w:sz w:val="24"/>
          <w:szCs w:val="24"/>
        </w:rPr>
        <w:t xml:space="preserve"> п. </w:t>
      </w:r>
      <w:fldSimple w:instr=" REF _Ref306005578 \r \h  \* MERGEFORMAT ">
        <w:r w:rsidR="00A24167" w:rsidRPr="00A24167">
          <w:rPr>
            <w:sz w:val="24"/>
            <w:szCs w:val="24"/>
          </w:rPr>
          <w:t>3.3.8.3</w:t>
        </w:r>
      </w:fldSimple>
      <w:r w:rsidR="00D90031" w:rsidRPr="00F958E8">
        <w:rPr>
          <w:bCs w:val="0"/>
          <w:sz w:val="24"/>
          <w:szCs w:val="24"/>
        </w:rPr>
        <w:t>)</w:t>
      </w:r>
      <w:r w:rsidRPr="00F958E8">
        <w:rPr>
          <w:bCs w:val="0"/>
          <w:sz w:val="24"/>
          <w:szCs w:val="24"/>
        </w:rPr>
        <w:t>;</w:t>
      </w:r>
    </w:p>
    <w:p w:rsidR="000E746F"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fldSimple w:instr=" REF _Ref440274961 \r \h  \* MERGEFORMAT ">
        <w:r w:rsidR="00A24167" w:rsidRPr="00A24167">
          <w:rPr>
            <w:bCs w:val="0"/>
            <w:sz w:val="24"/>
            <w:szCs w:val="24"/>
          </w:rPr>
          <w:t>5.15</w:t>
        </w:r>
      </w:fldSimple>
      <w:r w:rsidR="00A154B7" w:rsidRPr="00F958E8">
        <w:rPr>
          <w:bCs w:val="0"/>
          <w:sz w:val="24"/>
          <w:szCs w:val="24"/>
        </w:rPr>
        <w:t>)</w:t>
      </w:r>
      <w:r w:rsidRPr="00F958E8">
        <w:rPr>
          <w:bCs w:val="0"/>
          <w:sz w:val="24"/>
          <w:szCs w:val="24"/>
        </w:rPr>
        <w:t>;</w:t>
      </w:r>
    </w:p>
    <w:p w:rsidR="00717F60"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fldSimple w:instr=" REF _Ref440274659 \r \h  \* MERGEFORMAT ">
        <w:r w:rsidR="00A24167" w:rsidRPr="00A24167">
          <w:rPr>
            <w:bCs w:val="0"/>
            <w:sz w:val="24"/>
            <w:szCs w:val="24"/>
          </w:rPr>
          <w:t>5.9</w:t>
        </w:r>
      </w:fldSimple>
      <w:r w:rsidRPr="00CF7D45">
        <w:rPr>
          <w:bCs w:val="0"/>
          <w:sz w:val="24"/>
          <w:szCs w:val="24"/>
        </w:rPr>
        <w:t xml:space="preserve">, </w:t>
      </w:r>
      <w:fldSimple w:instr=" REF _Ref440274733 \r \h  \* MERGEFORMAT ">
        <w:r w:rsidR="00A24167" w:rsidRPr="00A24167">
          <w:rPr>
            <w:bCs w:val="0"/>
            <w:sz w:val="24"/>
            <w:szCs w:val="24"/>
          </w:rPr>
          <w:t>5.11</w:t>
        </w:r>
      </w:fldSimple>
      <w:r w:rsidRPr="00CF7D45">
        <w:rPr>
          <w:bCs w:val="0"/>
          <w:sz w:val="24"/>
          <w:szCs w:val="24"/>
        </w:rPr>
        <w:t xml:space="preserve">, </w:t>
      </w:r>
      <w:fldSimple w:instr=" REF _Ref440274744 \r \h  \* MERGEFORMAT ">
        <w:r w:rsidR="00A24167" w:rsidRPr="00A24167">
          <w:rPr>
            <w:bCs w:val="0"/>
            <w:sz w:val="24"/>
            <w:szCs w:val="24"/>
          </w:rPr>
          <w:t>5.12</w:t>
        </w:r>
      </w:fldSimple>
      <w:r w:rsidRPr="00CF7D45">
        <w:rPr>
          <w:bCs w:val="0"/>
          <w:sz w:val="24"/>
          <w:szCs w:val="24"/>
        </w:rPr>
        <w:t xml:space="preserve">, </w:t>
      </w:r>
      <w:fldSimple w:instr=" REF _Ref440274756 \r \h  \* MERGEFORMAT ">
        <w:r w:rsidR="00A24167" w:rsidRPr="00A24167">
          <w:rPr>
            <w:bCs w:val="0"/>
            <w:sz w:val="24"/>
            <w:szCs w:val="24"/>
          </w:rPr>
          <w:t>5.14</w:t>
        </w:r>
      </w:fldSimple>
      <w:r w:rsidR="007044CB" w:rsidRPr="00CF7D45">
        <w:rPr>
          <w:bCs w:val="0"/>
          <w:sz w:val="24"/>
          <w:szCs w:val="24"/>
        </w:rPr>
        <w:t>;</w:t>
      </w:r>
    </w:p>
    <w:p w:rsidR="00717F60" w:rsidRPr="00CF7D45" w:rsidRDefault="00717F60"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w:t>
      </w:r>
      <w:r w:rsidR="00E963D9" w:rsidRPr="00CF7D45">
        <w:rPr>
          <w:bCs w:val="0"/>
          <w:sz w:val="24"/>
          <w:szCs w:val="24"/>
        </w:rPr>
        <w:lastRenderedPageBreak/>
        <w:t xml:space="preserve">(подраздел </w:t>
      </w:r>
      <w:fldSimple w:instr=" REF _Ref306005578 \r \h  \* MERGEFORMAT ">
        <w:r w:rsidR="00A24167" w:rsidRPr="00A24167">
          <w:rPr>
            <w:bCs w:val="0"/>
            <w:sz w:val="24"/>
            <w:szCs w:val="24"/>
          </w:rPr>
          <w:t>3.3.8.3</w:t>
        </w:r>
      </w:fldSimple>
      <w:r w:rsidR="00E963D9" w:rsidRPr="00CF7D45">
        <w:rPr>
          <w:bCs w:val="0"/>
          <w:sz w:val="24"/>
          <w:szCs w:val="24"/>
        </w:rPr>
        <w:t>)</w:t>
      </w:r>
      <w:r w:rsidRPr="00CF7D45">
        <w:rPr>
          <w:bCs w:val="0"/>
          <w:sz w:val="24"/>
          <w:szCs w:val="24"/>
        </w:rPr>
        <w:t>;</w:t>
      </w:r>
    </w:p>
    <w:p w:rsidR="00717F60" w:rsidRPr="00CF7D45" w:rsidRDefault="00717F60" w:rsidP="00D61F3D">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86826666 \r \h  \* MERGEFORMAT ">
        <w:r w:rsidR="00A24167" w:rsidRPr="00A24167">
          <w:rPr>
            <w:bCs w:val="0"/>
            <w:sz w:val="24"/>
            <w:szCs w:val="24"/>
            <w:lang w:eastAsia="ru-RU"/>
          </w:rPr>
          <w:t>5.3</w:t>
        </w:r>
      </w:fldSimple>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440275030 \r \h  \* MERGEFORMAT ">
        <w:r w:rsidR="00A24167" w:rsidRPr="00A24167">
          <w:rPr>
            <w:bCs w:val="0"/>
            <w:sz w:val="24"/>
            <w:szCs w:val="24"/>
            <w:lang w:eastAsia="ru-RU"/>
          </w:rPr>
          <w:t>5.10</w:t>
        </w:r>
      </w:fldSimple>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fldSimple w:instr=" REF _Ref440270602 \r \h  \* MERGEFORMAT ">
        <w:r w:rsidR="00A24167">
          <w:t>5</w:t>
        </w:r>
      </w:fldSimple>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fldSimple w:instr=" REF _Ref191386419 \n \h  \* MERGEFORMAT ">
        <w:r w:rsidR="00A24167" w:rsidRPr="00A24167">
          <w:rPr>
            <w:bCs w:val="0"/>
            <w:sz w:val="24"/>
            <w:szCs w:val="24"/>
          </w:rPr>
          <w:t>3.3.2</w:t>
        </w:r>
      </w:fldSimple>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вместо информации, изложенной в п. </w:t>
      </w:r>
      <w:fldSimple w:instr=" REF _Ref440271182 \r \h  \* MERGEFORMAT ">
        <w:r w:rsidR="00A24167">
          <w:rPr>
            <w:sz w:val="24"/>
            <w:szCs w:val="24"/>
          </w:rPr>
          <w:t>3.3.1.9</w:t>
        </w:r>
      </w:fldSimple>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fldSimple w:instr=" REF _Ref440271072 \r \h  \* MERGEFORMAT ">
        <w:r w:rsidR="00A24167">
          <w:rPr>
            <w:bCs w:val="0"/>
            <w:sz w:val="24"/>
            <w:szCs w:val="24"/>
          </w:rPr>
          <w:t>5.2</w:t>
        </w:r>
      </w:fldSimple>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fldSimple w:instr=" REF _Ref440271036 \r \h  \* MERGEFORMAT ">
        <w:r w:rsidR="00A24167">
          <w:rPr>
            <w:bCs w:val="0"/>
            <w:sz w:val="24"/>
            <w:szCs w:val="24"/>
          </w:rPr>
          <w:t>5.4</w:t>
        </w:r>
      </w:fldSimple>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w:t>
      </w:r>
    </w:p>
    <w:p w:rsidR="00717F60" w:rsidRPr="00E71A48" w:rsidRDefault="00717F60" w:rsidP="00D61F3D">
      <w:pPr>
        <w:pStyle w:val="3"/>
        <w:spacing w:line="264" w:lineRule="auto"/>
        <w:jc w:val="both"/>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D61F3D">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D61F3D">
      <w:pPr>
        <w:pStyle w:val="3"/>
        <w:spacing w:line="264" w:lineRule="auto"/>
        <w:jc w:val="both"/>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1"/>
      <w:bookmarkEnd w:id="202"/>
      <w:bookmarkEnd w:id="203"/>
      <w:bookmarkEnd w:id="204"/>
      <w:bookmarkEnd w:id="205"/>
      <w:bookmarkEnd w:id="206"/>
    </w:p>
    <w:p w:rsidR="00717F60" w:rsidRPr="008D1B83" w:rsidRDefault="00246801" w:rsidP="00D61F3D">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bookmarkEnd w:id="207"/>
    </w:p>
    <w:p w:rsidR="00717F60" w:rsidRPr="00E71A48" w:rsidRDefault="00717F60" w:rsidP="00D61F3D">
      <w:pPr>
        <w:pStyle w:val="3"/>
        <w:spacing w:line="264" w:lineRule="auto"/>
        <w:jc w:val="both"/>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fldSimple w:instr=" REF _Ref440289953 \r \h  \* MERGEFORMAT ">
        <w:r w:rsidR="00A24167">
          <w:rPr>
            <w:bCs w:val="0"/>
            <w:sz w:val="24"/>
            <w:szCs w:val="24"/>
          </w:rPr>
          <w:t>3.4.1.3</w:t>
        </w:r>
      </w:fldSimple>
      <w:r w:rsidR="003F5CDB">
        <w:rPr>
          <w:bCs w:val="0"/>
          <w:sz w:val="24"/>
          <w:szCs w:val="24"/>
        </w:rPr>
        <w:t>)</w:t>
      </w:r>
      <w:r w:rsidR="00717F60" w:rsidRPr="00E71A48">
        <w:rPr>
          <w:bCs w:val="0"/>
          <w:sz w:val="24"/>
          <w:szCs w:val="24"/>
        </w:rPr>
        <w:t>.</w:t>
      </w:r>
      <w:bookmarkEnd w:id="214"/>
    </w:p>
    <w:p w:rsidR="00717F60" w:rsidRPr="00E71A48" w:rsidRDefault="00717F60"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D61F3D">
      <w:pPr>
        <w:pStyle w:val="3"/>
        <w:spacing w:line="264" w:lineRule="auto"/>
        <w:jc w:val="both"/>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D61F3D">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D61F3D">
      <w:pPr>
        <w:pStyle w:val="3"/>
        <w:spacing w:line="264" w:lineRule="auto"/>
        <w:jc w:val="both"/>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763B0A" w:rsidRDefault="00717F60" w:rsidP="00D61F3D">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 xml:space="preserve">и не подлежит изменению при </w:t>
      </w:r>
      <w:r w:rsidRPr="00763B0A">
        <w:rPr>
          <w:bCs w:val="0"/>
          <w:sz w:val="24"/>
          <w:szCs w:val="24"/>
        </w:rPr>
        <w:t>изменении официального курса валюты.</w:t>
      </w:r>
    </w:p>
    <w:p w:rsidR="00717F60" w:rsidRPr="00763B0A" w:rsidRDefault="00717F60" w:rsidP="00D61F3D">
      <w:pPr>
        <w:pStyle w:val="3"/>
        <w:spacing w:line="264" w:lineRule="auto"/>
        <w:jc w:val="both"/>
        <w:rPr>
          <w:szCs w:val="24"/>
        </w:rPr>
      </w:pPr>
      <w:bookmarkStart w:id="225" w:name="_Toc440357096"/>
      <w:bookmarkStart w:id="226" w:name="_Toc440359651"/>
      <w:bookmarkStart w:id="227" w:name="_Toc440632114"/>
      <w:bookmarkStart w:id="228" w:name="_Toc440875935"/>
      <w:bookmarkStart w:id="229" w:name="_Toc441130963"/>
      <w:r w:rsidRPr="00763B0A">
        <w:rPr>
          <w:szCs w:val="24"/>
        </w:rPr>
        <w:t xml:space="preserve">Начальная (максимальная) цена </w:t>
      </w:r>
      <w:r w:rsidR="00123C70" w:rsidRPr="00763B0A">
        <w:rPr>
          <w:szCs w:val="24"/>
        </w:rPr>
        <w:t>Договор</w:t>
      </w:r>
      <w:r w:rsidRPr="00763B0A">
        <w:rPr>
          <w:szCs w:val="24"/>
        </w:rPr>
        <w:t>а (цена лота)</w:t>
      </w:r>
      <w:bookmarkEnd w:id="225"/>
      <w:bookmarkEnd w:id="226"/>
      <w:bookmarkEnd w:id="227"/>
      <w:bookmarkEnd w:id="228"/>
      <w:bookmarkEnd w:id="229"/>
    </w:p>
    <w:p w:rsidR="00216641" w:rsidRPr="00763B0A" w:rsidRDefault="00717F60"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63B0A">
        <w:rPr>
          <w:bCs w:val="0"/>
          <w:sz w:val="24"/>
          <w:szCs w:val="24"/>
        </w:rPr>
        <w:t xml:space="preserve">Начальная (максимальная) цена </w:t>
      </w:r>
      <w:r w:rsidR="00123C70" w:rsidRPr="00763B0A">
        <w:rPr>
          <w:bCs w:val="0"/>
          <w:sz w:val="24"/>
          <w:szCs w:val="24"/>
        </w:rPr>
        <w:t>Договор</w:t>
      </w:r>
      <w:r w:rsidRPr="00763B0A">
        <w:rPr>
          <w:bCs w:val="0"/>
          <w:sz w:val="24"/>
          <w:szCs w:val="24"/>
        </w:rPr>
        <w:t>а</w:t>
      </w:r>
      <w:r w:rsidR="00216641" w:rsidRPr="00763B0A">
        <w:rPr>
          <w:bCs w:val="0"/>
          <w:sz w:val="24"/>
          <w:szCs w:val="24"/>
        </w:rPr>
        <w:t>:</w:t>
      </w:r>
    </w:p>
    <w:p w:rsidR="00717F60" w:rsidRPr="00C12FA4" w:rsidRDefault="00216641" w:rsidP="00D61F3D">
      <w:pPr>
        <w:widowControl w:val="0"/>
        <w:shd w:val="clear" w:color="auto" w:fill="FFFFFF"/>
        <w:tabs>
          <w:tab w:val="left" w:pos="1701"/>
        </w:tabs>
        <w:autoSpaceDE w:val="0"/>
        <w:spacing w:after="100" w:line="264" w:lineRule="auto"/>
        <w:ind w:right="17" w:firstLine="0"/>
        <w:rPr>
          <w:bCs w:val="0"/>
          <w:sz w:val="24"/>
          <w:szCs w:val="24"/>
        </w:rPr>
      </w:pPr>
      <w:r w:rsidRPr="00763B0A">
        <w:rPr>
          <w:b/>
          <w:bCs w:val="0"/>
          <w:sz w:val="24"/>
          <w:szCs w:val="24"/>
          <w:u w:val="single"/>
        </w:rPr>
        <w:lastRenderedPageBreak/>
        <w:t>По Лоту №1:</w:t>
      </w:r>
      <w:r w:rsidR="00717F60" w:rsidRPr="00763B0A">
        <w:rPr>
          <w:bCs w:val="0"/>
          <w:sz w:val="24"/>
          <w:szCs w:val="24"/>
        </w:rPr>
        <w:t xml:space="preserve"> </w:t>
      </w:r>
      <w:r w:rsidR="00F27667">
        <w:rPr>
          <w:bCs w:val="0"/>
          <w:sz w:val="24"/>
          <w:szCs w:val="24"/>
        </w:rPr>
        <w:t xml:space="preserve">     </w:t>
      </w:r>
      <w:r w:rsidR="00F27667" w:rsidRPr="00DF493A">
        <w:rPr>
          <w:rFonts w:cs="Courier New"/>
          <w:b/>
          <w:color w:val="000000"/>
        </w:rPr>
        <w:t>1 179 049,00</w:t>
      </w:r>
      <w:r w:rsidR="00F27667" w:rsidRPr="00E96AFB">
        <w:rPr>
          <w:rFonts w:cs="Courier New"/>
          <w:color w:val="000000"/>
        </w:rPr>
        <w:t xml:space="preserve"> </w:t>
      </w:r>
      <w:r w:rsidR="00F27667">
        <w:rPr>
          <w:rFonts w:cs="Courier New"/>
          <w:color w:val="000000"/>
        </w:rPr>
        <w:t xml:space="preserve"> </w:t>
      </w:r>
      <w:r w:rsidR="00F27667" w:rsidRPr="00441A42">
        <w:t>(</w:t>
      </w:r>
      <w:r w:rsidR="00F27667" w:rsidRPr="00DF493A">
        <w:t>один миллион сто семьдесят девять тысяч сорок девять</w:t>
      </w:r>
      <w:r w:rsidR="00F27667">
        <w:t>)</w:t>
      </w:r>
      <w:r w:rsidR="00F27667" w:rsidRPr="00DF493A">
        <w:t xml:space="preserve"> рублей </w:t>
      </w:r>
      <w:r w:rsidR="00F27667" w:rsidRPr="00894873">
        <w:t xml:space="preserve"> </w:t>
      </w:r>
      <w:r w:rsidR="00F27667" w:rsidRPr="00D05936">
        <w:t xml:space="preserve"> </w:t>
      </w:r>
      <w:r w:rsidR="00F27667" w:rsidRPr="001036C6">
        <w:t xml:space="preserve"> </w:t>
      </w:r>
      <w:r w:rsidR="00F27667" w:rsidRPr="00441A42">
        <w:t xml:space="preserve"> 00 копеек РФ</w:t>
      </w:r>
      <w:r w:rsidR="00F27667">
        <w:t>, без учета НДС; НДС составляет</w:t>
      </w:r>
      <w:r w:rsidR="00F27667" w:rsidRPr="00441A42">
        <w:t xml:space="preserve">: </w:t>
      </w:r>
      <w:r w:rsidR="00F27667" w:rsidRPr="00DF493A">
        <w:rPr>
          <w:rFonts w:cs="Courier New"/>
          <w:b/>
          <w:color w:val="000000"/>
        </w:rPr>
        <w:t>212 228,82</w:t>
      </w:r>
      <w:r w:rsidR="00F27667">
        <w:rPr>
          <w:rFonts w:cs="Courier New"/>
          <w:color w:val="000000"/>
        </w:rPr>
        <w:t xml:space="preserve"> </w:t>
      </w:r>
      <w:r w:rsidR="00F27667" w:rsidRPr="00441A42">
        <w:t>(</w:t>
      </w:r>
      <w:r w:rsidR="00F27667" w:rsidRPr="00DF493A">
        <w:t>двести двенадцать тысяч двести двадцать восемь</w:t>
      </w:r>
      <w:r w:rsidR="00F27667">
        <w:t>)</w:t>
      </w:r>
      <w:r w:rsidR="00F27667" w:rsidRPr="00DF493A">
        <w:t xml:space="preserve"> рублей </w:t>
      </w:r>
      <w:r w:rsidR="00F27667">
        <w:t xml:space="preserve">82 коп. РФ, без учета НДС; </w:t>
      </w:r>
      <w:r w:rsidR="00F27667" w:rsidRPr="00DF493A">
        <w:rPr>
          <w:rFonts w:cs="Courier New"/>
          <w:b/>
          <w:color w:val="000000"/>
        </w:rPr>
        <w:t>1 391 277,82</w:t>
      </w:r>
      <w:r w:rsidR="00F27667">
        <w:rPr>
          <w:color w:val="000000"/>
        </w:rPr>
        <w:t xml:space="preserve">  </w:t>
      </w:r>
      <w:r w:rsidR="00F27667" w:rsidRPr="00441A42">
        <w:t>(</w:t>
      </w:r>
      <w:r w:rsidR="00F27667" w:rsidRPr="00DF493A">
        <w:t>один миллион триста девяносто одна тысяча двести семьдесят семь</w:t>
      </w:r>
      <w:r w:rsidR="00F27667">
        <w:t>)</w:t>
      </w:r>
      <w:r w:rsidR="00F27667" w:rsidRPr="00DF493A">
        <w:t xml:space="preserve"> рублей </w:t>
      </w:r>
      <w:r w:rsidR="00F27667" w:rsidRPr="00894873">
        <w:t xml:space="preserve"> </w:t>
      </w:r>
      <w:r w:rsidR="00F27667" w:rsidRPr="00D05936">
        <w:t xml:space="preserve"> </w:t>
      </w:r>
      <w:r w:rsidR="00F27667" w:rsidRPr="00FD72F3">
        <w:t xml:space="preserve"> </w:t>
      </w:r>
      <w:r w:rsidR="00F27667">
        <w:t>82  коп.  РФ, с учетом НДС</w:t>
      </w:r>
      <w:r w:rsidR="00F27667" w:rsidRPr="00441A42">
        <w:t>.</w:t>
      </w:r>
    </w:p>
    <w:p w:rsidR="004F657D"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fldSimple w:instr=" REF _Ref55336310 \r \h  \* MERGEFORMAT ">
        <w:r w:rsidR="00A24167">
          <w:rPr>
            <w:bCs w:val="0"/>
            <w:sz w:val="24"/>
            <w:szCs w:val="24"/>
          </w:rPr>
          <w:t>5.1</w:t>
        </w:r>
      </w:fldSimple>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fldSimple w:instr=" REF _Ref440271072 \r \h  \* MERGEFORMAT ">
        <w:r w:rsidR="00A24167">
          <w:rPr>
            <w:bCs w:val="0"/>
            <w:sz w:val="24"/>
            <w:szCs w:val="24"/>
          </w:rPr>
          <w:t>5.2</w:t>
        </w:r>
      </w:fldSimple>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fldSimple w:instr=" REF _Ref306138385 \r \h  \* MERGEFORMAT ">
        <w:r w:rsidR="00A24167">
          <w:rPr>
            <w:bCs w:val="0"/>
            <w:sz w:val="24"/>
            <w:szCs w:val="24"/>
          </w:rPr>
          <w:t>3.6.4</w:t>
        </w:r>
      </w:fldSimple>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546518">
        <w:rPr>
          <w:bCs w:val="0"/>
          <w:sz w:val="24"/>
          <w:szCs w:val="24"/>
        </w:rPr>
        <w:t>шеф-монтажом</w:t>
      </w:r>
      <w:proofErr w:type="spellEnd"/>
      <w:r w:rsidRPr="00546518">
        <w:rPr>
          <w:bCs w:val="0"/>
          <w:sz w:val="24"/>
          <w:szCs w:val="24"/>
        </w:rPr>
        <w:t xml:space="preserve"> и </w:t>
      </w:r>
      <w:proofErr w:type="spellStart"/>
      <w:r w:rsidRPr="00546518">
        <w:rPr>
          <w:bCs w:val="0"/>
          <w:sz w:val="24"/>
          <w:szCs w:val="24"/>
        </w:rPr>
        <w:t>шеф-наладкой</w:t>
      </w:r>
      <w:proofErr w:type="spellEnd"/>
      <w:r w:rsidRPr="00546518">
        <w:rPr>
          <w:bCs w:val="0"/>
          <w:sz w:val="24"/>
          <w:szCs w:val="24"/>
        </w:rPr>
        <w:t xml:space="preserve">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D61F3D">
      <w:pPr>
        <w:pStyle w:val="3"/>
        <w:spacing w:line="264" w:lineRule="auto"/>
        <w:jc w:val="both"/>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p>
    <w:p w:rsidR="00E71628"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763B0A">
        <w:rPr>
          <w:bCs w:val="0"/>
          <w:sz w:val="24"/>
          <w:szCs w:val="24"/>
        </w:rPr>
        <w:t>,</w:t>
      </w:r>
      <w:r w:rsidR="00763B0A" w:rsidRPr="00763B0A">
        <w:rPr>
          <w:sz w:val="24"/>
          <w:szCs w:val="24"/>
        </w:rPr>
        <w:t xml:space="preserve"> </w:t>
      </w:r>
      <w:r w:rsidR="00763B0A" w:rsidRPr="007259EC">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fldSimple w:instr=" REF _Ref440271628 \r \h  \* MERGEFORMAT ">
        <w:r w:rsidR="00A24167">
          <w:rPr>
            <w:bCs w:val="0"/>
            <w:sz w:val="24"/>
            <w:szCs w:val="24"/>
          </w:rPr>
          <w:t>3.3.9</w:t>
        </w:r>
      </w:fldSimple>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A24167" w:rsidRPr="00A24167">
          <w:rPr>
            <w:bCs w:val="0"/>
            <w:sz w:val="24"/>
            <w:szCs w:val="24"/>
          </w:rPr>
          <w:t>3.3.10</w:t>
        </w:r>
      </w:fldSimple>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61F3D">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w:t>
      </w:r>
      <w:bookmarkEnd w:id="243"/>
      <w:bookmarkEnd w:id="244"/>
    </w:p>
    <w:p w:rsidR="00717F60" w:rsidRDefault="00717F60" w:rsidP="00D61F3D">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w:t>
      </w:r>
      <w:r w:rsidRPr="00E71A48">
        <w:rPr>
          <w:bCs w:val="0"/>
          <w:sz w:val="24"/>
          <w:szCs w:val="24"/>
        </w:rPr>
        <w:lastRenderedPageBreak/>
        <w:t xml:space="preserve">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61F3D">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61F3D">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w:t>
      </w:r>
    </w:p>
    <w:p w:rsidR="009D7F01" w:rsidRPr="00680B79" w:rsidRDefault="00680B79"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61F3D">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spellStart"/>
      <w:proofErr w:type="gramStart"/>
      <w:r w:rsidRPr="00E71A48">
        <w:rPr>
          <w:sz w:val="24"/>
          <w:szCs w:val="24"/>
          <w:lang w:eastAsia="ru-RU"/>
        </w:rPr>
        <w:t>шеф-монтажа</w:t>
      </w:r>
      <w:proofErr w:type="spellEnd"/>
      <w:proofErr w:type="gramEnd"/>
      <w:r w:rsidRPr="00E71A48">
        <w:rPr>
          <w:sz w:val="24"/>
          <w:szCs w:val="24"/>
          <w:lang w:eastAsia="ru-RU"/>
        </w:rPr>
        <w:t xml:space="preserve"> и/или </w:t>
      </w:r>
      <w:proofErr w:type="spellStart"/>
      <w:r w:rsidRPr="00E71A48">
        <w:rPr>
          <w:sz w:val="24"/>
          <w:szCs w:val="24"/>
          <w:lang w:eastAsia="ru-RU"/>
        </w:rPr>
        <w:t>шеф-наладки</w:t>
      </w:r>
      <w:proofErr w:type="spellEnd"/>
      <w:r w:rsidRPr="00E71A48">
        <w:rPr>
          <w:sz w:val="24"/>
          <w:szCs w:val="24"/>
          <w:lang w:eastAsia="ru-RU"/>
        </w:rPr>
        <w:t>, распространение всех фирменных гарантий на оборудование в течение гарантийного срока, оговоренного в Документации по запросу предложений;</w:t>
      </w:r>
    </w:p>
    <w:p w:rsidR="005B50DD" w:rsidRPr="005B50DD" w:rsidRDefault="005B50DD" w:rsidP="005B50DD">
      <w:pPr>
        <w:numPr>
          <w:ilvl w:val="0"/>
          <w:numId w:val="21"/>
        </w:numPr>
        <w:suppressAutoHyphens w:val="0"/>
        <w:spacing w:line="264" w:lineRule="auto"/>
        <w:rPr>
          <w:sz w:val="24"/>
          <w:szCs w:val="24"/>
          <w:lang w:eastAsia="ru-RU"/>
        </w:rPr>
      </w:pPr>
      <w:r w:rsidRPr="005B50DD">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D61F3D">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D61F3D">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w:t>
      </w:r>
      <w:r w:rsidRPr="00CF39D0">
        <w:rPr>
          <w:color w:val="000000"/>
          <w:sz w:val="24"/>
          <w:szCs w:val="24"/>
        </w:rPr>
        <w:lastRenderedPageBreak/>
        <w:t xml:space="preserve">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p>
    <w:p w:rsidR="00553A57" w:rsidRPr="00E02350" w:rsidRDefault="009146DD" w:rsidP="00D61F3D">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62AAC" w:rsidP="00D61F3D">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 xml:space="preserve">Копию </w:t>
      </w:r>
      <w:bookmarkStart w:id="249" w:name="_GoBack"/>
      <w:bookmarkEnd w:id="249"/>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fldSimple w:instr=" REF _Ref440271993 \r \h  \* MERGEFORMAT ">
        <w:r w:rsidR="00A24167" w:rsidRPr="00A24167">
          <w:rPr>
            <w:sz w:val="24"/>
            <w:szCs w:val="24"/>
          </w:rPr>
          <w:t>5.9</w:t>
        </w:r>
      </w:fldSimple>
      <w:r w:rsidR="00A600E3" w:rsidRPr="00363775">
        <w:rPr>
          <w:sz w:val="24"/>
          <w:szCs w:val="24"/>
        </w:rPr>
        <w:t>)</w:t>
      </w:r>
      <w:r w:rsidR="00F82225" w:rsidRPr="00363775">
        <w:rPr>
          <w:sz w:val="24"/>
          <w:szCs w:val="24"/>
        </w:rPr>
        <w:t>;</w:t>
      </w:r>
    </w:p>
    <w:p w:rsidR="00F82225" w:rsidRDefault="00F82225" w:rsidP="00D61F3D">
      <w:pPr>
        <w:widowControl w:val="0"/>
        <w:numPr>
          <w:ilvl w:val="0"/>
          <w:numId w:val="48"/>
        </w:numPr>
        <w:tabs>
          <w:tab w:val="left" w:pos="1260"/>
        </w:tabs>
        <w:autoSpaceDE w:val="0"/>
        <w:spacing w:line="264" w:lineRule="auto"/>
        <w:ind w:left="1276"/>
        <w:rPr>
          <w:sz w:val="24"/>
          <w:szCs w:val="24"/>
        </w:rPr>
      </w:pPr>
      <w:bookmarkStart w:id="250" w:name="_Ref440372460"/>
      <w:proofErr w:type="spellStart"/>
      <w:r w:rsidRPr="00363775">
        <w:rPr>
          <w:sz w:val="24"/>
          <w:szCs w:val="24"/>
        </w:rPr>
        <w:t>Антикоррупционные</w:t>
      </w:r>
      <w:proofErr w:type="spellEnd"/>
      <w:r w:rsidRPr="00363775">
        <w:rPr>
          <w:sz w:val="24"/>
          <w:szCs w:val="24"/>
        </w:rPr>
        <w:t xml:space="preserve">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fldSimple w:instr=" REF _Ref440271964 \r \h  \* MERGEFORMAT ">
        <w:r w:rsidR="00A24167">
          <w:rPr>
            <w:sz w:val="24"/>
            <w:szCs w:val="24"/>
          </w:rPr>
          <w:t>5.1.3</w:t>
        </w:r>
      </w:fldSimple>
      <w:r w:rsidR="00A600E3">
        <w:rPr>
          <w:sz w:val="24"/>
          <w:szCs w:val="24"/>
        </w:rPr>
        <w:t>)</w:t>
      </w:r>
      <w:r w:rsidRPr="00F82225">
        <w:rPr>
          <w:sz w:val="24"/>
          <w:szCs w:val="24"/>
        </w:rPr>
        <w:t>;</w:t>
      </w:r>
      <w:bookmarkEnd w:id="250"/>
    </w:p>
    <w:p w:rsidR="00763B0A" w:rsidRPr="007259EC" w:rsidRDefault="00763B0A" w:rsidP="00D61F3D">
      <w:pPr>
        <w:numPr>
          <w:ilvl w:val="0"/>
          <w:numId w:val="48"/>
        </w:numPr>
        <w:suppressAutoHyphens w:val="0"/>
        <w:spacing w:line="264" w:lineRule="auto"/>
        <w:rPr>
          <w:sz w:val="24"/>
          <w:szCs w:val="24"/>
          <w:lang w:eastAsia="ru-RU"/>
        </w:rPr>
      </w:pPr>
      <w:r w:rsidRPr="007259E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948B4" w:rsidRPr="007705A5" w:rsidRDefault="009948B4"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fldSimple w:instr=" REF _Ref440272035 \r \h  \* MERGEFORMAT ">
        <w:r w:rsidR="00A24167">
          <w:rPr>
            <w:sz w:val="24"/>
            <w:szCs w:val="24"/>
          </w:rPr>
          <w:t>5.11</w:t>
        </w:r>
      </w:fldSimple>
      <w:r w:rsidRPr="007705A5">
        <w:rPr>
          <w:sz w:val="24"/>
          <w:szCs w:val="24"/>
        </w:rPr>
        <w:t>);</w:t>
      </w:r>
    </w:p>
    <w:p w:rsidR="00F82225" w:rsidRPr="00A92723" w:rsidRDefault="00F82225" w:rsidP="00D61F3D">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fldSimple w:instr=" REF _Ref440272051 \r \h  \* MERGEFORMAT ">
        <w:r w:rsidR="00A24167">
          <w:rPr>
            <w:sz w:val="24"/>
            <w:szCs w:val="24"/>
          </w:rPr>
          <w:t>5.12</w:t>
        </w:r>
      </w:fldSimple>
      <w:r w:rsidR="00A600E3" w:rsidRPr="00A92723">
        <w:rPr>
          <w:sz w:val="24"/>
          <w:szCs w:val="24"/>
        </w:rPr>
        <w:t>)</w:t>
      </w:r>
      <w:r w:rsidRPr="00A92723">
        <w:rPr>
          <w:sz w:val="24"/>
          <w:szCs w:val="24"/>
        </w:rPr>
        <w:t>;</w:t>
      </w:r>
    </w:p>
    <w:p w:rsidR="00F82225" w:rsidRPr="00F82225" w:rsidRDefault="00BE3785" w:rsidP="00D61F3D">
      <w:pPr>
        <w:widowControl w:val="0"/>
        <w:numPr>
          <w:ilvl w:val="0"/>
          <w:numId w:val="48"/>
        </w:numPr>
        <w:tabs>
          <w:tab w:val="left" w:pos="1260"/>
        </w:tabs>
        <w:autoSpaceDE w:val="0"/>
        <w:spacing w:line="264" w:lineRule="auto"/>
        <w:ind w:left="1276"/>
        <w:rPr>
          <w:sz w:val="24"/>
          <w:szCs w:val="24"/>
        </w:rPr>
      </w:pPr>
      <w:proofErr w:type="gramStart"/>
      <w:r>
        <w:rPr>
          <w:sz w:val="24"/>
          <w:szCs w:val="24"/>
        </w:rPr>
        <w:lastRenderedPageBreak/>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8E1BA8">
        <w:rPr>
          <w:sz w:val="24"/>
          <w:szCs w:val="24"/>
        </w:rPr>
        <w:t xml:space="preserve"> </w:t>
      </w:r>
      <w:r w:rsidR="008E1BA8">
        <w:rPr>
          <w:szCs w:val="24"/>
        </w:rPr>
        <w:t>(желательное условие)</w:t>
      </w:r>
      <w:r w:rsidR="00F82225" w:rsidRPr="00F82225">
        <w:rPr>
          <w:sz w:val="24"/>
          <w:szCs w:val="24"/>
        </w:rPr>
        <w:t>;</w:t>
      </w:r>
      <w:proofErr w:type="gramEnd"/>
    </w:p>
    <w:p w:rsidR="00F82225" w:rsidRPr="00F82225" w:rsidRDefault="00687401" w:rsidP="00D61F3D">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8E1BA8">
        <w:rPr>
          <w:sz w:val="24"/>
          <w:szCs w:val="24"/>
        </w:rPr>
        <w:t xml:space="preserve"> </w:t>
      </w:r>
      <w:r w:rsidR="008E1BA8">
        <w:rPr>
          <w:szCs w:val="24"/>
        </w:rPr>
        <w:t>(желательное условие)</w:t>
      </w:r>
      <w:r w:rsidR="00F82225" w:rsidRPr="00F82225">
        <w:rPr>
          <w:sz w:val="24"/>
          <w:szCs w:val="24"/>
        </w:rPr>
        <w:t>;</w:t>
      </w:r>
    </w:p>
    <w:p w:rsidR="00F82225" w:rsidRPr="00F82225" w:rsidRDefault="00F82225" w:rsidP="00D61F3D">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D61F3D">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D61F3D">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D61F3D">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D61F3D">
      <w:pPr>
        <w:widowControl w:val="0"/>
        <w:numPr>
          <w:ilvl w:val="0"/>
          <w:numId w:val="48"/>
        </w:numPr>
        <w:tabs>
          <w:tab w:val="left" w:pos="1260"/>
        </w:tabs>
        <w:autoSpaceDE w:val="0"/>
        <w:spacing w:line="264" w:lineRule="auto"/>
        <w:ind w:left="1276"/>
        <w:rPr>
          <w:sz w:val="24"/>
          <w:szCs w:val="24"/>
        </w:rPr>
      </w:pPr>
      <w:bookmarkStart w:id="251"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fldSimple w:instr=" REF _Ref440272119 \r \h  \* MERGEFORMAT ">
        <w:r w:rsidR="00A24167" w:rsidRPr="006E10CC">
          <w:rPr>
            <w:sz w:val="24"/>
            <w:szCs w:val="24"/>
          </w:rPr>
          <w:t>5.6.1</w:t>
        </w:r>
      </w:fldSimple>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lastRenderedPageBreak/>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1"/>
    </w:p>
    <w:p w:rsidR="00F82225" w:rsidRPr="007D7C50" w:rsidRDefault="00F82225" w:rsidP="00D61F3D">
      <w:pPr>
        <w:widowControl w:val="0"/>
        <w:numPr>
          <w:ilvl w:val="0"/>
          <w:numId w:val="48"/>
        </w:numPr>
        <w:tabs>
          <w:tab w:val="left" w:pos="1260"/>
        </w:tabs>
        <w:autoSpaceDE w:val="0"/>
        <w:spacing w:line="264" w:lineRule="auto"/>
        <w:ind w:left="1276"/>
        <w:rPr>
          <w:sz w:val="24"/>
          <w:szCs w:val="24"/>
        </w:rPr>
      </w:pPr>
      <w:bookmarkStart w:id="252"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fldSimple w:instr=" REF _Ref440272147 \r \h  \* MERGEFORMAT ">
        <w:r w:rsidR="00A24167">
          <w:rPr>
            <w:sz w:val="24"/>
            <w:szCs w:val="24"/>
          </w:rPr>
          <w:t>5.6.2</w:t>
        </w:r>
      </w:fldSimple>
      <w:r w:rsidR="003F3A69">
        <w:rPr>
          <w:sz w:val="24"/>
          <w:szCs w:val="24"/>
        </w:rPr>
        <w:t>)</w:t>
      </w:r>
      <w:r w:rsidRPr="007D7C50">
        <w:rPr>
          <w:sz w:val="24"/>
          <w:szCs w:val="24"/>
        </w:rPr>
        <w:t>;</w:t>
      </w:r>
      <w:bookmarkEnd w:id="252"/>
    </w:p>
    <w:p w:rsidR="00F82225" w:rsidRPr="00920CB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fldSimple w:instr=" REF _Ref55336378 \r \h  \* MERGEFORMAT ">
        <w:r w:rsidR="00A24167">
          <w:rPr>
            <w:sz w:val="24"/>
            <w:szCs w:val="24"/>
          </w:rPr>
          <w:t>5.7</w:t>
        </w:r>
      </w:fldSimple>
      <w:r w:rsidR="009948B4">
        <w:rPr>
          <w:sz w:val="24"/>
          <w:szCs w:val="24"/>
        </w:rPr>
        <w:t>)</w:t>
      </w:r>
      <w:r w:rsidR="00920CB0" w:rsidRPr="00920CB0">
        <w:rPr>
          <w:sz w:val="24"/>
          <w:szCs w:val="24"/>
        </w:rPr>
        <w:t>;</w:t>
      </w:r>
    </w:p>
    <w:p w:rsidR="007705A5" w:rsidRPr="007D7C5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fldSimple w:instr=" REF _Ref55336398 \r \h  \* MERGEFORMAT ">
        <w:r w:rsidR="00A24167">
          <w:rPr>
            <w:sz w:val="24"/>
            <w:szCs w:val="24"/>
          </w:rPr>
          <w:t>5.8</w:t>
        </w:r>
      </w:fldSimple>
      <w:r w:rsidR="007705A5" w:rsidRPr="007D7C50">
        <w:rPr>
          <w:sz w:val="24"/>
          <w:szCs w:val="24"/>
        </w:rPr>
        <w:t>);</w:t>
      </w:r>
    </w:p>
    <w:p w:rsidR="00920CB0" w:rsidRDefault="00920CB0" w:rsidP="00D61F3D">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D61F3D">
      <w:pPr>
        <w:widowControl w:val="0"/>
        <w:numPr>
          <w:ilvl w:val="0"/>
          <w:numId w:val="48"/>
        </w:numPr>
        <w:tabs>
          <w:tab w:val="left" w:pos="1260"/>
        </w:tabs>
        <w:autoSpaceDE w:val="0"/>
        <w:spacing w:line="264" w:lineRule="auto"/>
        <w:ind w:left="1276"/>
        <w:rPr>
          <w:sz w:val="24"/>
          <w:szCs w:val="24"/>
        </w:rPr>
      </w:pPr>
      <w:bookmarkStart w:id="253"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fldSimple w:instr=" REF _Ref440272256 \r \h  \* MERGEFORMAT ">
        <w:r w:rsidR="00A24167">
          <w:rPr>
            <w:sz w:val="24"/>
            <w:szCs w:val="24"/>
          </w:rPr>
          <w:t>5.13</w:t>
        </w:r>
      </w:fldSimple>
      <w:r>
        <w:rPr>
          <w:sz w:val="24"/>
          <w:szCs w:val="24"/>
        </w:rPr>
        <w:t>);</w:t>
      </w:r>
      <w:bookmarkEnd w:id="253"/>
    </w:p>
    <w:p w:rsidR="007705A5" w:rsidRPr="00DA7E38" w:rsidRDefault="007705A5"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fldSimple w:instr=" REF _Ref440272274 \r \h  \* MERGEFORMAT ">
        <w:r w:rsidR="00A24167" w:rsidRPr="00A24167">
          <w:rPr>
            <w:sz w:val="24"/>
            <w:szCs w:val="24"/>
          </w:rPr>
          <w:t>5.14</w:t>
        </w:r>
      </w:fldSimple>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D61F3D">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D61F3D">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lastRenderedPageBreak/>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D61F3D">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D61F3D">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D61F3D">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D61F3D">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D61F3D">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lastRenderedPageBreak/>
        <w:t>- несоблюдение сроков окончания поставки, предусмотренных договором поставки;</w:t>
      </w:r>
    </w:p>
    <w:p w:rsidR="00680B79" w:rsidRPr="00680B79" w:rsidRDefault="00680B79" w:rsidP="00D61F3D">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D61F3D">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D61F3D">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D61F3D">
      <w:pPr>
        <w:pStyle w:val="3"/>
        <w:spacing w:line="264" w:lineRule="auto"/>
        <w:jc w:val="both"/>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E71A48">
        <w:rPr>
          <w:szCs w:val="24"/>
        </w:rPr>
        <w:t xml:space="preserve">Привлечение </w:t>
      </w:r>
      <w:bookmarkEnd w:id="254"/>
      <w:proofErr w:type="spellStart"/>
      <w:r w:rsidR="005B074F" w:rsidRPr="00E71A48">
        <w:rPr>
          <w:szCs w:val="24"/>
        </w:rPr>
        <w:t>сопоставщиков</w:t>
      </w:r>
      <w:bookmarkEnd w:id="255"/>
      <w:bookmarkEnd w:id="256"/>
      <w:bookmarkEnd w:id="257"/>
      <w:bookmarkEnd w:id="258"/>
      <w:bookmarkEnd w:id="259"/>
      <w:bookmarkEnd w:id="260"/>
      <w:proofErr w:type="spellEnd"/>
    </w:p>
    <w:p w:rsidR="005B074F" w:rsidRPr="00E71A48" w:rsidRDefault="00A44B30" w:rsidP="00D61F3D">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p>
    <w:p w:rsidR="00717F60" w:rsidRPr="00E71A48" w:rsidRDefault="00717F60" w:rsidP="00D61F3D">
      <w:pPr>
        <w:pStyle w:val="3"/>
        <w:spacing w:line="264" w:lineRule="auto"/>
        <w:jc w:val="both"/>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A24167" w:rsidRPr="00A24167">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A24167" w:rsidRPr="00A24167">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fldSimple w:instr=" REF _Ref440291364 \r \h  \* MERGEFORMAT ">
        <w:r w:rsidR="00A24167">
          <w:rPr>
            <w:bCs w:val="0"/>
            <w:sz w:val="24"/>
            <w:szCs w:val="24"/>
          </w:rPr>
          <w:t>3.3.8.1</w:t>
        </w:r>
      </w:fldSimple>
      <w:r w:rsidRPr="00D52133">
        <w:rPr>
          <w:bCs w:val="0"/>
          <w:sz w:val="24"/>
          <w:szCs w:val="24"/>
        </w:rPr>
        <w:t>.</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D61F3D">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w:t>
      </w:r>
      <w:r w:rsidRPr="00E71A48">
        <w:rPr>
          <w:bCs w:val="0"/>
          <w:sz w:val="24"/>
          <w:szCs w:val="24"/>
        </w:rPr>
        <w:lastRenderedPageBreak/>
        <w:t xml:space="preserve">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p>
    <w:p w:rsidR="00DB109A" w:rsidRPr="00E71A48" w:rsidRDefault="00DB109A"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A24167" w:rsidRPr="00A24167">
          <w:rPr>
            <w:bCs w:val="0"/>
            <w:sz w:val="24"/>
            <w:szCs w:val="24"/>
            <w:lang w:val="en-US"/>
          </w:rPr>
          <w:t>a</w:t>
        </w:r>
        <w:r w:rsidR="00A24167" w:rsidRPr="008E1BA8">
          <w:rPr>
            <w:bCs w:val="0"/>
            <w:sz w:val="24"/>
            <w:szCs w:val="24"/>
          </w:rPr>
          <w:t>)</w:t>
        </w:r>
      </w:fldSimple>
      <w:r w:rsidRPr="00E71A48">
        <w:rPr>
          <w:bCs w:val="0"/>
          <w:sz w:val="24"/>
          <w:szCs w:val="24"/>
        </w:rPr>
        <w:t xml:space="preserve">- </w:t>
      </w:r>
      <w:fldSimple w:instr=" REF _Ref307563262 \r \h  \* MERGEFORMAT ">
        <w:r w:rsidR="00A24167" w:rsidRPr="00A24167">
          <w:rPr>
            <w:bCs w:val="0"/>
            <w:sz w:val="24"/>
            <w:szCs w:val="24"/>
            <w:lang w:val="en-US"/>
          </w:rPr>
          <w:t>g</w:t>
        </w:r>
        <w:r w:rsidR="00A24167" w:rsidRPr="008E1BA8">
          <w:rPr>
            <w:bCs w:val="0"/>
            <w:sz w:val="24"/>
            <w:szCs w:val="24"/>
          </w:rPr>
          <w:t>)</w:t>
        </w:r>
      </w:fldSimple>
      <w:r w:rsidRPr="00E71A48">
        <w:rPr>
          <w:bCs w:val="0"/>
          <w:sz w:val="24"/>
          <w:szCs w:val="24"/>
        </w:rPr>
        <w:t xml:space="preserve">п. </w:t>
      </w:r>
      <w:fldSimple w:instr=" REF _Ref306032591 \r \h  \* MERGEFORMAT ">
        <w:r w:rsidR="00A24167" w:rsidRPr="00A24167">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61F3D">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fldSimple w:instr=" REF _Ref303669127 \r \h  \* MERGEFORMAT ">
        <w:r w:rsidR="00A24167">
          <w:rPr>
            <w:bCs w:val="0"/>
            <w:sz w:val="24"/>
            <w:szCs w:val="24"/>
          </w:rPr>
          <w:t>3.3.8.2</w:t>
        </w:r>
      </w:fldSimple>
      <w:r w:rsidR="00717F60" w:rsidRPr="00D52133">
        <w:rPr>
          <w:bCs w:val="0"/>
          <w:sz w:val="24"/>
          <w:szCs w:val="24"/>
        </w:rPr>
        <w:t>);</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fldSimple w:instr=" REF _Ref440272510 \r \h  \* MERGEFORMAT ">
        <w:r w:rsidR="00A24167">
          <w:rPr>
            <w:bCs w:val="0"/>
            <w:sz w:val="24"/>
            <w:szCs w:val="24"/>
          </w:rPr>
          <w:t>5.15</w:t>
        </w:r>
      </w:fldSimple>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fldSimple w:instr=" REF _Ref440291364 \r \h  \* MERGEFORMAT ">
        <w:r w:rsidR="00A24167">
          <w:rPr>
            <w:bCs w:val="0"/>
            <w:sz w:val="24"/>
            <w:szCs w:val="24"/>
          </w:rPr>
          <w:t>3.3.8.1</w:t>
        </w:r>
      </w:fldSimple>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D61F3D">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D61F3D">
      <w:pPr>
        <w:pStyle w:val="3"/>
        <w:spacing w:line="264" w:lineRule="auto"/>
        <w:jc w:val="both"/>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E71A48">
        <w:rPr>
          <w:szCs w:val="24"/>
        </w:rPr>
        <w:lastRenderedPageBreak/>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fldSimple w:instr=" REF _Ref440969765 \r \h  \* MERGEFORMAT ">
        <w:r w:rsidR="00A24167" w:rsidRPr="00A24167">
          <w:rPr>
            <w:bCs w:val="0"/>
            <w:iCs/>
            <w:sz w:val="24"/>
            <w:szCs w:val="24"/>
          </w:rPr>
          <w:t>3.3.12</w:t>
        </w:r>
      </w:fldSimple>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fldSimple w:instr=" REF _Ref440289401 \r \h  \* MERGEFORMAT ">
        <w:r w:rsidR="00A24167" w:rsidRPr="00A24167">
          <w:rPr>
            <w:bCs w:val="0"/>
            <w:iCs/>
            <w:sz w:val="24"/>
            <w:szCs w:val="24"/>
          </w:rPr>
          <w:t>3.3.13</w:t>
        </w:r>
      </w:fldSimple>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D61F3D">
      <w:pPr>
        <w:pStyle w:val="3"/>
        <w:spacing w:line="264" w:lineRule="auto"/>
        <w:jc w:val="both"/>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окументацию по запросу предложений.</w:t>
      </w:r>
    </w:p>
    <w:p w:rsidR="00717F6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D61F3D">
      <w:pPr>
        <w:pStyle w:val="3"/>
        <w:spacing w:line="264" w:lineRule="auto"/>
        <w:jc w:val="both"/>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E71A48">
        <w:rPr>
          <w:szCs w:val="24"/>
        </w:rPr>
        <w:t>Продление срока окончания приема Заявок</w:t>
      </w:r>
      <w:bookmarkEnd w:id="282"/>
      <w:bookmarkEnd w:id="283"/>
      <w:bookmarkEnd w:id="284"/>
      <w:bookmarkEnd w:id="285"/>
      <w:bookmarkEnd w:id="286"/>
      <w:bookmarkEnd w:id="287"/>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E71A48" w:rsidRDefault="00AC1995" w:rsidP="00D61F3D">
      <w:pPr>
        <w:pStyle w:val="3"/>
        <w:spacing w:line="264" w:lineRule="auto"/>
        <w:jc w:val="both"/>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9"/>
      <w:bookmarkEnd w:id="290"/>
      <w:bookmarkEnd w:id="291"/>
      <w:bookmarkEnd w:id="292"/>
      <w:bookmarkEnd w:id="293"/>
      <w:bookmarkEnd w:id="294"/>
      <w:bookmarkEnd w:id="295"/>
      <w:bookmarkEnd w:id="296"/>
    </w:p>
    <w:p w:rsidR="00932C0A" w:rsidRPr="00E71A48" w:rsidRDefault="009C744E"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D61F3D">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и, с учетом НДС.</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fldSimple w:instr=" REF _Ref440272678 \r \h  \* MERGEFORMAT ">
        <w:r w:rsidR="00A24167">
          <w:rPr>
            <w:bCs w:val="0"/>
            <w:sz w:val="24"/>
            <w:szCs w:val="24"/>
            <w:lang w:eastAsia="ru-RU"/>
          </w:rPr>
          <w:t>5.13</w:t>
        </w:r>
      </w:fldSimple>
      <w:r w:rsidR="003C2207" w:rsidRPr="00E71A48">
        <w:rPr>
          <w:bCs w:val="0"/>
          <w:sz w:val="24"/>
          <w:szCs w:val="24"/>
        </w:rPr>
        <w:t>)</w:t>
      </w:r>
      <w:r w:rsidR="000A6857" w:rsidRPr="00E71A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lastRenderedPageBreak/>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A24167" w:rsidRPr="00A24167">
          <w:rPr>
            <w:bCs w:val="0"/>
            <w:sz w:val="24"/>
            <w:szCs w:val="24"/>
          </w:rPr>
          <w:t>3.3.4</w:t>
        </w:r>
      </w:fldSimple>
      <w:r w:rsidRPr="00E71A48">
        <w:rPr>
          <w:bCs w:val="0"/>
          <w:sz w:val="24"/>
          <w:szCs w:val="24"/>
        </w:rPr>
        <w:t xml:space="preserve">) после истечения срока окончания подачи заявок (п. </w:t>
      </w:r>
      <w:fldSimple w:instr=" REF _Ref440289953 \r \h  \* MERGEFORMAT ">
        <w:r w:rsidR="00A24167">
          <w:rPr>
            <w:bCs w:val="0"/>
            <w:sz w:val="24"/>
            <w:szCs w:val="24"/>
          </w:rPr>
          <w:t>3.4.1.3</w:t>
        </w:r>
      </w:fldSimple>
      <w:r w:rsidRPr="00E71A48">
        <w:rPr>
          <w:bCs w:val="0"/>
          <w:sz w:val="24"/>
          <w:szCs w:val="24"/>
        </w:rPr>
        <w:t>);</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fldSimple w:instr=" REF _Ref303683929 \r \h  \* MERGEFORMAT ">
        <w:r w:rsidR="00A24167">
          <w:rPr>
            <w:bCs w:val="0"/>
            <w:sz w:val="24"/>
            <w:szCs w:val="24"/>
          </w:rPr>
          <w:t>3.10</w:t>
        </w:r>
      </w:fldSimple>
      <w:r w:rsidRPr="00E71A48">
        <w:rPr>
          <w:bCs w:val="0"/>
          <w:sz w:val="24"/>
          <w:szCs w:val="24"/>
        </w:rPr>
        <w:t>);</w:t>
      </w:r>
      <w:proofErr w:type="gramEnd"/>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fldSimple w:instr=" REF _Ref305753174 \r \h  \* MERGEFORMAT ">
        <w:r w:rsidR="00A24167" w:rsidRPr="00A24167">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D61F3D">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D61F3D">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8D1B83" w:rsidRDefault="008D1B83" w:rsidP="00D61F3D">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fldSimple w:instr=" REF _Ref440272256 \r \h  \* MERGEFORMAT ">
        <w:r w:rsidR="00A24167">
          <w:rPr>
            <w:bCs w:val="0"/>
            <w:sz w:val="24"/>
            <w:szCs w:val="24"/>
            <w:lang w:eastAsia="ru-RU"/>
          </w:rPr>
          <w:t>5.13</w:t>
        </w:r>
      </w:fldSimple>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fldSimple w:instr=" REF _Ref441574460 \r \h  \* MERGEFORMAT ">
        <w:r w:rsidR="00A24167">
          <w:rPr>
            <w:bCs w:val="0"/>
            <w:sz w:val="24"/>
            <w:szCs w:val="24"/>
            <w:lang w:eastAsia="ru-RU"/>
          </w:rPr>
          <w:t>5.16</w:t>
        </w:r>
      </w:fldSimple>
      <w:r w:rsidRPr="008D1B83">
        <w:rPr>
          <w:bCs w:val="0"/>
          <w:sz w:val="24"/>
          <w:szCs w:val="24"/>
        </w:rPr>
        <w:t xml:space="preserve">), в срок не позднее даты и времени окончания приема заявок, указанных в пункте </w:t>
      </w:r>
      <w:fldSimple w:instr=" REF _Ref440289953 \r \h  \* MERGEFORMAT ">
        <w:r w:rsidR="00A24167">
          <w:rPr>
            <w:bCs w:val="0"/>
            <w:sz w:val="24"/>
            <w:szCs w:val="24"/>
          </w:rPr>
          <w:t>3.4.1.3</w:t>
        </w:r>
      </w:fldSimple>
      <w:r w:rsidRPr="008D1B83">
        <w:rPr>
          <w:bCs w:val="0"/>
          <w:sz w:val="24"/>
          <w:szCs w:val="24"/>
        </w:rPr>
        <w:t xml:space="preserve"> настоящей Документации, по адресу: РФ, </w:t>
      </w:r>
      <w:r w:rsidR="009F72A5">
        <w:rPr>
          <w:bCs w:val="0"/>
          <w:sz w:val="24"/>
          <w:szCs w:val="24"/>
        </w:rPr>
        <w:t>308000</w:t>
      </w:r>
      <w:r w:rsidRPr="008D1B83">
        <w:rPr>
          <w:bCs w:val="0"/>
          <w:sz w:val="24"/>
          <w:szCs w:val="24"/>
        </w:rPr>
        <w:t xml:space="preserve">, г. </w:t>
      </w:r>
      <w:r w:rsidR="009F72A5">
        <w:rPr>
          <w:bCs w:val="0"/>
          <w:sz w:val="24"/>
          <w:szCs w:val="24"/>
        </w:rPr>
        <w:t>Белгород</w:t>
      </w:r>
      <w:r w:rsidRPr="008D1B83">
        <w:rPr>
          <w:bCs w:val="0"/>
          <w:sz w:val="24"/>
          <w:szCs w:val="24"/>
        </w:rPr>
        <w:t xml:space="preserve">, ул. </w:t>
      </w:r>
      <w:r w:rsidR="009F72A5">
        <w:rPr>
          <w:bCs w:val="0"/>
          <w:sz w:val="24"/>
          <w:szCs w:val="24"/>
        </w:rPr>
        <w:t>Преображенская</w:t>
      </w:r>
      <w:r w:rsidRPr="008D1B83">
        <w:rPr>
          <w:bCs w:val="0"/>
          <w:sz w:val="24"/>
          <w:szCs w:val="24"/>
        </w:rPr>
        <w:t>, дом 4</w:t>
      </w:r>
      <w:r w:rsidR="009F72A5">
        <w:rPr>
          <w:bCs w:val="0"/>
          <w:sz w:val="24"/>
          <w:szCs w:val="24"/>
        </w:rPr>
        <w:t>2</w:t>
      </w:r>
      <w:r w:rsidRPr="008D1B83">
        <w:rPr>
          <w:bCs w:val="0"/>
          <w:sz w:val="24"/>
          <w:szCs w:val="24"/>
        </w:rPr>
        <w:t xml:space="preserve">, </w:t>
      </w:r>
      <w:proofErr w:type="spellStart"/>
      <w:r w:rsidRPr="008D1B83">
        <w:rPr>
          <w:bCs w:val="0"/>
          <w:sz w:val="24"/>
          <w:szCs w:val="24"/>
        </w:rPr>
        <w:t>каб</w:t>
      </w:r>
      <w:proofErr w:type="spellEnd"/>
      <w:r w:rsidRPr="008D1B83">
        <w:rPr>
          <w:bCs w:val="0"/>
          <w:sz w:val="24"/>
          <w:szCs w:val="24"/>
        </w:rPr>
        <w:t>. №</w:t>
      </w:r>
      <w:r w:rsidR="009F72A5">
        <w:rPr>
          <w:bCs w:val="0"/>
          <w:sz w:val="24"/>
          <w:szCs w:val="24"/>
        </w:rPr>
        <w:t xml:space="preserve">715 </w:t>
      </w:r>
      <w:r w:rsidRPr="008D1B83">
        <w:rPr>
          <w:bCs w:val="0"/>
          <w:sz w:val="24"/>
          <w:szCs w:val="24"/>
        </w:rPr>
        <w:t xml:space="preserve"> исполнительный сотрудник</w:t>
      </w:r>
      <w:r w:rsidR="00352C2D">
        <w:rPr>
          <w:bCs w:val="0"/>
          <w:sz w:val="24"/>
          <w:szCs w:val="24"/>
        </w:rPr>
        <w:t>и</w:t>
      </w:r>
      <w:r w:rsidRPr="008D1B83">
        <w:rPr>
          <w:bCs w:val="0"/>
          <w:sz w:val="24"/>
          <w:szCs w:val="24"/>
        </w:rPr>
        <w:t xml:space="preserve"> – </w:t>
      </w:r>
      <w:r w:rsidR="009F72A5" w:rsidRPr="00441A42">
        <w:t>Горягина Татьяна Николаевна, контактный телефон: (4722) 58-17-51</w:t>
      </w:r>
      <w:r w:rsidR="00352C2D">
        <w:t xml:space="preserve"> ,  </w:t>
      </w:r>
      <w:r w:rsidR="00352C2D" w:rsidRPr="00441A42">
        <w:t xml:space="preserve">Ермолова Ирина Валерьевна – контактный телефон: (4722) 58-17-81, адрес электронной почты: </w:t>
      </w:r>
      <w:hyperlink r:id="rId34" w:history="1">
        <w:r w:rsidR="00352C2D" w:rsidRPr="00441A42">
          <w:rPr>
            <w:rStyle w:val="a7"/>
          </w:rPr>
          <w:t>Ermolova.IV@mrsk-1.ru</w:t>
        </w:r>
      </w:hyperlink>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fldSimple w:instr=" REF _Ref191386085 \r \h  \* MERGEFORMAT ">
        <w:r w:rsidR="00A24167">
          <w:rPr>
            <w:sz w:val="24"/>
            <w:szCs w:val="24"/>
          </w:rPr>
          <w:t>1.1.1</w:t>
        </w:r>
      </w:fldSimple>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fldSimple w:instr=" REF _Ref303323780 \r \h  \* MERGEFORMAT ">
        <w:r w:rsidR="00A24167">
          <w:rPr>
            <w:sz w:val="24"/>
            <w:szCs w:val="24"/>
          </w:rPr>
          <w:t>1.1.4</w:t>
        </w:r>
      </w:fldSimple>
      <w:r w:rsidRPr="008D1B83">
        <w:rPr>
          <w:sz w:val="24"/>
          <w:szCs w:val="24"/>
        </w:rPr>
        <w:t>.</w:t>
      </w:r>
    </w:p>
    <w:p w:rsidR="008D1B83" w:rsidRPr="008D1B83" w:rsidRDefault="008D1B83" w:rsidP="00D61F3D">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fldSimple w:instr=" REF _Ref442188624 \r \h  \* MERGEFORMAT ">
        <w:r w:rsidR="00A24167">
          <w:rPr>
            <w:sz w:val="24"/>
            <w:szCs w:val="24"/>
          </w:rPr>
          <w:t>3.3.14.9</w:t>
        </w:r>
      </w:fldSimple>
      <w:r w:rsidRPr="008D1B83">
        <w:rPr>
          <w:sz w:val="24"/>
          <w:szCs w:val="24"/>
        </w:rPr>
        <w:t xml:space="preserve"> настоящей Документации.</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D61F3D">
      <w:pPr>
        <w:pStyle w:val="2"/>
        <w:tabs>
          <w:tab w:val="clear" w:pos="0"/>
          <w:tab w:val="clear" w:pos="1700"/>
          <w:tab w:val="num" w:pos="709"/>
        </w:tabs>
        <w:spacing w:line="264" w:lineRule="auto"/>
        <w:jc w:val="both"/>
      </w:pPr>
      <w:bookmarkStart w:id="304" w:name="_Ref305973214"/>
      <w:bookmarkStart w:id="305" w:name="_Toc441130971"/>
      <w:r w:rsidRPr="00E71A48">
        <w:lastRenderedPageBreak/>
        <w:t>Подача Заявок и их прием</w:t>
      </w:r>
      <w:bookmarkStart w:id="306" w:name="_Ref56229451"/>
      <w:bookmarkEnd w:id="288"/>
      <w:bookmarkEnd w:id="304"/>
      <w:bookmarkEnd w:id="305"/>
    </w:p>
    <w:p w:rsidR="00717F60" w:rsidRPr="00E71A48" w:rsidRDefault="00717F60" w:rsidP="00D61F3D">
      <w:pPr>
        <w:pStyle w:val="3"/>
        <w:spacing w:line="264" w:lineRule="auto"/>
        <w:jc w:val="both"/>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D61F3D">
      <w:pPr>
        <w:widowControl w:val="0"/>
        <w:numPr>
          <w:ilvl w:val="3"/>
          <w:numId w:val="27"/>
        </w:numPr>
        <w:overflowPunct w:val="0"/>
        <w:autoSpaceDE w:val="0"/>
        <w:spacing w:after="100" w:line="264" w:lineRule="auto"/>
        <w:ind w:left="0" w:firstLine="567"/>
        <w:rPr>
          <w:bCs w:val="0"/>
          <w:sz w:val="24"/>
          <w:szCs w:val="24"/>
        </w:rPr>
      </w:pPr>
      <w:bookmarkStart w:id="313" w:name="_Ref440289953"/>
      <w:r w:rsidRPr="00E322CA">
        <w:rPr>
          <w:bCs w:val="0"/>
          <w:sz w:val="24"/>
          <w:szCs w:val="24"/>
        </w:rPr>
        <w:t>Заявк</w:t>
      </w:r>
      <w:r w:rsidR="00717F60" w:rsidRPr="00E322CA">
        <w:rPr>
          <w:bCs w:val="0"/>
          <w:sz w:val="24"/>
          <w:szCs w:val="24"/>
        </w:rPr>
        <w:t xml:space="preserve">и на ЭТП могут быть поданы до </w:t>
      </w:r>
      <w:r w:rsidR="002B5044" w:rsidRPr="00E322CA">
        <w:rPr>
          <w:b/>
          <w:bCs w:val="0"/>
          <w:sz w:val="24"/>
          <w:szCs w:val="24"/>
        </w:rPr>
        <w:t xml:space="preserve">12 часов 00 минут </w:t>
      </w:r>
      <w:r w:rsidR="00B77333">
        <w:rPr>
          <w:b/>
          <w:bCs w:val="0"/>
          <w:sz w:val="24"/>
          <w:szCs w:val="24"/>
        </w:rPr>
        <w:t>1</w:t>
      </w:r>
      <w:r w:rsidR="00A52DF8">
        <w:rPr>
          <w:b/>
          <w:bCs w:val="0"/>
          <w:sz w:val="24"/>
          <w:szCs w:val="24"/>
        </w:rPr>
        <w:t>5</w:t>
      </w:r>
      <w:r w:rsidR="003F1E3F">
        <w:rPr>
          <w:b/>
          <w:bCs w:val="0"/>
          <w:sz w:val="24"/>
          <w:szCs w:val="24"/>
        </w:rPr>
        <w:t xml:space="preserve"> </w:t>
      </w:r>
      <w:r w:rsidR="00B77333">
        <w:rPr>
          <w:b/>
          <w:bCs w:val="0"/>
          <w:sz w:val="24"/>
          <w:szCs w:val="24"/>
        </w:rPr>
        <w:t>ноября</w:t>
      </w:r>
      <w:r w:rsidR="002B5044" w:rsidRPr="00E322CA">
        <w:rPr>
          <w:b/>
          <w:bCs w:val="0"/>
          <w:sz w:val="24"/>
          <w:szCs w:val="24"/>
        </w:rPr>
        <w:t xml:space="preserve"> 2016 года</w:t>
      </w:r>
      <w:r w:rsidR="00BC2634" w:rsidRPr="00E322CA">
        <w:rPr>
          <w:b/>
          <w:bCs w:val="0"/>
          <w:sz w:val="24"/>
          <w:szCs w:val="24"/>
        </w:rPr>
        <w:t xml:space="preserve">, </w:t>
      </w:r>
      <w:r w:rsidR="00BC2634" w:rsidRPr="00E322CA">
        <w:rPr>
          <w:bCs w:val="0"/>
          <w:sz w:val="24"/>
          <w:szCs w:val="24"/>
        </w:rPr>
        <w:t xml:space="preserve">при этом предложенная Участником в Письме о подаче оферты </w:t>
      </w:r>
      <w:r w:rsidR="00BC2634" w:rsidRPr="00E322CA">
        <w:rPr>
          <w:bCs w:val="0"/>
          <w:spacing w:val="-2"/>
          <w:sz w:val="24"/>
          <w:szCs w:val="24"/>
        </w:rPr>
        <w:t>(под</w:t>
      </w:r>
      <w:r w:rsidR="00BC2634" w:rsidRPr="00E322CA">
        <w:rPr>
          <w:bCs w:val="0"/>
          <w:sz w:val="24"/>
          <w:szCs w:val="24"/>
        </w:rPr>
        <w:t xml:space="preserve">раздел </w:t>
      </w:r>
      <w:fldSimple w:instr=" REF _Ref55336310 \r \h  \* MERGEFORMAT ">
        <w:r w:rsidR="00A24167" w:rsidRPr="00E322CA">
          <w:rPr>
            <w:bCs w:val="0"/>
            <w:sz w:val="24"/>
            <w:szCs w:val="24"/>
          </w:rPr>
          <w:t>5.1</w:t>
        </w:r>
      </w:fldSimple>
      <w:r w:rsidR="00BC2634" w:rsidRPr="00E322CA">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3"/>
    </w:p>
    <w:p w:rsidR="00717F60" w:rsidRPr="00E71A48" w:rsidRDefault="00717F60" w:rsidP="00D61F3D">
      <w:pPr>
        <w:pStyle w:val="3"/>
        <w:spacing w:line="264" w:lineRule="auto"/>
        <w:jc w:val="both"/>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E71A48">
        <w:rPr>
          <w:szCs w:val="24"/>
        </w:rPr>
        <w:t>Подача Заявок в письменной форме</w:t>
      </w:r>
      <w:bookmarkEnd w:id="314"/>
      <w:bookmarkEnd w:id="315"/>
      <w:bookmarkEnd w:id="316"/>
      <w:bookmarkEnd w:id="317"/>
      <w:bookmarkEnd w:id="318"/>
      <w:bookmarkEnd w:id="319"/>
      <w:bookmarkEnd w:id="320"/>
    </w:p>
    <w:bookmarkEnd w:id="306"/>
    <w:p w:rsidR="00717F60" w:rsidRPr="008D1B83" w:rsidRDefault="001A3C31" w:rsidP="00D61F3D">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1574649 \r \h  \* MERGEFORMAT ">
        <w:r w:rsidR="00A24167">
          <w:rPr>
            <w:sz w:val="24"/>
            <w:szCs w:val="24"/>
          </w:rPr>
          <w:t>5.16</w:t>
        </w:r>
      </w:fldSimple>
      <w:r w:rsidRPr="008D1B83">
        <w:rPr>
          <w:bCs w:val="0"/>
          <w:sz w:val="24"/>
          <w:szCs w:val="24"/>
        </w:rPr>
        <w:t>.</w:t>
      </w:r>
    </w:p>
    <w:p w:rsidR="00717F60" w:rsidRPr="00E71A48" w:rsidRDefault="00717F60" w:rsidP="00D61F3D">
      <w:pPr>
        <w:pStyle w:val="2"/>
        <w:tabs>
          <w:tab w:val="clear" w:pos="1700"/>
          <w:tab w:val="left" w:pos="709"/>
        </w:tabs>
        <w:spacing w:line="264" w:lineRule="auto"/>
        <w:jc w:val="both"/>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D61F3D">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D61F3D">
      <w:pPr>
        <w:pStyle w:val="2"/>
        <w:tabs>
          <w:tab w:val="clear" w:pos="1700"/>
          <w:tab w:val="left" w:pos="709"/>
        </w:tabs>
        <w:spacing w:line="264" w:lineRule="auto"/>
        <w:jc w:val="both"/>
      </w:pPr>
      <w:bookmarkStart w:id="323" w:name="_Ref305973250"/>
      <w:bookmarkStart w:id="324" w:name="_Toc441130975"/>
      <w:r w:rsidRPr="00E71A48">
        <w:t>Оценка Заявок и проведение переговоров</w:t>
      </w:r>
      <w:bookmarkEnd w:id="323"/>
      <w:bookmarkEnd w:id="324"/>
    </w:p>
    <w:p w:rsidR="00717F60" w:rsidRPr="00E71A48" w:rsidRDefault="00717F60" w:rsidP="00D61F3D">
      <w:pPr>
        <w:pStyle w:val="3"/>
        <w:spacing w:line="264" w:lineRule="auto"/>
        <w:jc w:val="both"/>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A24167" w:rsidRPr="00A24167">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A24167" w:rsidRPr="00A24167">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A24167" w:rsidRPr="00A24167">
          <w:rPr>
            <w:bCs w:val="0"/>
            <w:sz w:val="24"/>
            <w:szCs w:val="24"/>
          </w:rPr>
          <w:t>3.6.4</w:t>
        </w:r>
      </w:fldSimple>
      <w:r w:rsidRPr="00E71A48">
        <w:rPr>
          <w:bCs w:val="0"/>
          <w:sz w:val="24"/>
          <w:szCs w:val="24"/>
        </w:rPr>
        <w:t>).</w:t>
      </w:r>
    </w:p>
    <w:p w:rsidR="00717F60" w:rsidRPr="00E71A48" w:rsidRDefault="00717F60" w:rsidP="00D61F3D">
      <w:pPr>
        <w:pStyle w:val="3"/>
        <w:spacing w:line="264" w:lineRule="auto"/>
        <w:jc w:val="both"/>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а;</w:t>
      </w:r>
    </w:p>
    <w:p w:rsidR="00717F60" w:rsidRPr="00414CAF" w:rsidRDefault="00717F60" w:rsidP="00D61F3D">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поданы Участниками, которые не отвечают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after="100" w:line="264" w:lineRule="auto"/>
        <w:rPr>
          <w:sz w:val="24"/>
          <w:szCs w:val="24"/>
        </w:rPr>
      </w:pPr>
      <w:r w:rsidRPr="00BC19F9">
        <w:rPr>
          <w:sz w:val="24"/>
          <w:szCs w:val="24"/>
        </w:rPr>
        <w:t xml:space="preserve">содержат очевидные арифметические или грамматические ошибки, с исправлением </w:t>
      </w:r>
      <w:r w:rsidRPr="00BC19F9">
        <w:rPr>
          <w:sz w:val="24"/>
          <w:szCs w:val="24"/>
        </w:rPr>
        <w:lastRenderedPageBreak/>
        <w:t>которых не согласился Участник.</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A24167" w:rsidRPr="00A24167">
          <w:rPr>
            <w:sz w:val="24"/>
            <w:szCs w:val="24"/>
          </w:rPr>
          <w:t>3.3.14</w:t>
        </w:r>
      </w:fldSimple>
      <w:r w:rsidR="007F3FB7" w:rsidRPr="00E71A48">
        <w:rPr>
          <w:sz w:val="24"/>
          <w:szCs w:val="24"/>
        </w:rPr>
        <w:t>).</w:t>
      </w:r>
    </w:p>
    <w:p w:rsidR="00717F60" w:rsidRPr="00E71A48" w:rsidRDefault="00717F60" w:rsidP="00D61F3D">
      <w:pPr>
        <w:pStyle w:val="3"/>
        <w:spacing w:line="264" w:lineRule="auto"/>
        <w:jc w:val="both"/>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D61F3D">
      <w:pPr>
        <w:pStyle w:val="3"/>
        <w:spacing w:line="264" w:lineRule="auto"/>
        <w:jc w:val="both"/>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D61F3D">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ами.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D61F3D">
      <w:pPr>
        <w:pStyle w:val="2"/>
        <w:spacing w:line="264" w:lineRule="auto"/>
        <w:jc w:val="both"/>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p>
    <w:bookmarkEnd w:id="357"/>
    <w:p w:rsidR="00F15392" w:rsidRPr="000A4AA3" w:rsidRDefault="00F15392" w:rsidP="00D61F3D">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D61F3D">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lastRenderedPageBreak/>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момент окончания переторжки.</w:t>
      </w:r>
    </w:p>
    <w:p w:rsidR="00076D8B" w:rsidRPr="00E71A48" w:rsidRDefault="00076D8B"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и запроса предложений, участвующие в предыдущей переторжке.</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A24167" w:rsidRPr="00A24167">
          <w:rPr>
            <w:iCs/>
            <w:sz w:val="24"/>
            <w:szCs w:val="24"/>
            <w:lang w:eastAsia="ru-RU"/>
          </w:rPr>
          <w:t>3.7.3</w:t>
        </w:r>
      </w:fldSimple>
      <w:r w:rsidRPr="00E71A48">
        <w:rPr>
          <w:iCs/>
          <w:sz w:val="24"/>
          <w:szCs w:val="24"/>
          <w:lang w:eastAsia="ru-RU"/>
        </w:rPr>
        <w:t xml:space="preserve"> - </w:t>
      </w:r>
      <w:fldSimple w:instr=" REF _Ref306353005 \r \h  \* MERGEFORMAT ">
        <w:r w:rsidR="00A24167" w:rsidRPr="00A24167">
          <w:rPr>
            <w:iCs/>
            <w:sz w:val="24"/>
            <w:szCs w:val="24"/>
            <w:lang w:eastAsia="ru-RU"/>
          </w:rPr>
          <w:t>3.7.5</w:t>
        </w:r>
      </w:fldSimple>
      <w:r w:rsidRPr="00E71A48">
        <w:rPr>
          <w:iCs/>
          <w:sz w:val="24"/>
          <w:szCs w:val="24"/>
          <w:lang w:eastAsia="ru-RU"/>
        </w:rPr>
        <w:t>.</w:t>
      </w:r>
    </w:p>
    <w:p w:rsidR="00F15392" w:rsidRPr="00BC19F9" w:rsidRDefault="009C744E"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комиссии порядок проведения переторжки может быть уточнен.</w:t>
      </w:r>
    </w:p>
    <w:p w:rsidR="00717F60" w:rsidRPr="00BC19F9" w:rsidRDefault="00717F60" w:rsidP="00D61F3D">
      <w:pPr>
        <w:pStyle w:val="2"/>
        <w:tabs>
          <w:tab w:val="clear" w:pos="1700"/>
          <w:tab w:val="left" w:pos="709"/>
        </w:tabs>
        <w:spacing w:line="264" w:lineRule="auto"/>
        <w:jc w:val="both"/>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который подписывается ответственным секретарем Закупочной </w:t>
      </w:r>
      <w:r w:rsidR="00E60F8E" w:rsidRPr="00E71A48">
        <w:rPr>
          <w:sz w:val="24"/>
          <w:szCs w:val="24"/>
        </w:rPr>
        <w:lastRenderedPageBreak/>
        <w:t>комиссии</w:t>
      </w:r>
      <w:r w:rsidRPr="00E71A48">
        <w:rPr>
          <w:sz w:val="24"/>
          <w:szCs w:val="24"/>
        </w:rPr>
        <w:t>.</w:t>
      </w:r>
    </w:p>
    <w:p w:rsidR="00717F60" w:rsidRPr="00E71A48" w:rsidRDefault="009C744E" w:rsidP="00D61F3D">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D61F3D">
      <w:pPr>
        <w:widowControl w:val="0"/>
        <w:overflowPunct w:val="0"/>
        <w:autoSpaceDE w:val="0"/>
        <w:spacing w:line="264" w:lineRule="auto"/>
        <w:ind w:firstLine="700"/>
        <w:rPr>
          <w:sz w:val="24"/>
          <w:szCs w:val="24"/>
        </w:rPr>
      </w:pPr>
    </w:p>
    <w:p w:rsidR="00717F60" w:rsidRPr="00E71A48" w:rsidRDefault="00717F60" w:rsidP="00D61F3D">
      <w:pPr>
        <w:pStyle w:val="2"/>
        <w:tabs>
          <w:tab w:val="clear" w:pos="1700"/>
          <w:tab w:val="left" w:pos="709"/>
        </w:tabs>
        <w:spacing w:line="264" w:lineRule="auto"/>
        <w:jc w:val="both"/>
      </w:pPr>
      <w:bookmarkStart w:id="364" w:name="_Ref303251044"/>
      <w:bookmarkStart w:id="365" w:name="_Toc441130982"/>
      <w:bookmarkStart w:id="366" w:name="_Ref191386295"/>
      <w:r w:rsidRPr="00E71A48">
        <w:t xml:space="preserve">Признание запроса предложений </w:t>
      </w:r>
      <w:proofErr w:type="gramStart"/>
      <w:r w:rsidRPr="00E71A48">
        <w:t>несостоявшимся</w:t>
      </w:r>
      <w:bookmarkEnd w:id="364"/>
      <w:bookmarkEnd w:id="365"/>
      <w:proofErr w:type="gramEnd"/>
    </w:p>
    <w:p w:rsidR="00717F60" w:rsidRPr="00E71A48" w:rsidRDefault="00717F60" w:rsidP="00D61F3D">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61F3D">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D61F3D">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w:t>
      </w:r>
      <w:bookmarkEnd w:id="369"/>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D61F3D">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D61F3D">
      <w:pPr>
        <w:pStyle w:val="2"/>
        <w:tabs>
          <w:tab w:val="clear" w:pos="1700"/>
          <w:tab w:val="left" w:pos="709"/>
        </w:tabs>
        <w:spacing w:line="264" w:lineRule="auto"/>
        <w:jc w:val="both"/>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D61F3D">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D61F3D">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D61F3D">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proofErr w:type="gramEnd"/>
    </w:p>
    <w:p w:rsidR="00717F60" w:rsidRPr="00E71A48" w:rsidRDefault="009C744E" w:rsidP="00D61F3D">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lastRenderedPageBreak/>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A24167" w:rsidRPr="00A24167">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A24167" w:rsidRPr="00A24167">
          <w:rPr>
            <w:bCs w:val="0"/>
            <w:sz w:val="24"/>
            <w:szCs w:val="24"/>
          </w:rPr>
          <w:t>3.10.3</w:t>
        </w:r>
      </w:fldSimple>
      <w:r w:rsidRPr="00E71A48">
        <w:rPr>
          <w:bCs w:val="0"/>
          <w:sz w:val="24"/>
          <w:szCs w:val="24"/>
        </w:rPr>
        <w:t>;</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D61F3D">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A24167" w:rsidRPr="00A24167">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w:t>
      </w:r>
    </w:p>
    <w:p w:rsidR="00717F60" w:rsidRPr="00E71A48" w:rsidRDefault="00717F60" w:rsidP="00D61F3D">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D61F3D">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D61F3D">
      <w:pPr>
        <w:pStyle w:val="2"/>
        <w:tabs>
          <w:tab w:val="clear" w:pos="1700"/>
          <w:tab w:val="left" w:pos="709"/>
        </w:tabs>
        <w:spacing w:line="264" w:lineRule="auto"/>
        <w:jc w:val="both"/>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bookmarkEnd w:id="381"/>
      <w:bookmarkEnd w:id="382"/>
    </w:p>
    <w:p w:rsidR="00932C0A" w:rsidRPr="00C12FA4" w:rsidRDefault="00414CAF" w:rsidP="00D61F3D">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fldSimple w:instr=" REF _Ref440272931 \r \h  \* MERGEFORMAT ">
        <w:r w:rsidR="00A24167">
          <w:rPr>
            <w:sz w:val="24"/>
            <w:szCs w:val="24"/>
          </w:rPr>
          <w:t>2</w:t>
        </w:r>
      </w:fldSimple>
      <w:r w:rsidRPr="00C12FA4">
        <w:rPr>
          <w:sz w:val="24"/>
          <w:szCs w:val="24"/>
        </w:rPr>
        <w:t>), не требуется.</w:t>
      </w:r>
    </w:p>
    <w:p w:rsidR="00932C0A" w:rsidRPr="00B42AE0" w:rsidRDefault="00932C0A" w:rsidP="00D61F3D">
      <w:pPr>
        <w:pStyle w:val="2"/>
        <w:tabs>
          <w:tab w:val="clear" w:pos="1700"/>
          <w:tab w:val="left" w:pos="709"/>
        </w:tabs>
        <w:spacing w:line="264" w:lineRule="auto"/>
        <w:jc w:val="both"/>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A24167" w:rsidRPr="00A24167">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D61F3D">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D61F3D">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D61F3D">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D61F3D">
      <w:pPr>
        <w:pStyle w:val="1"/>
        <w:tabs>
          <w:tab w:val="clear" w:pos="568"/>
          <w:tab w:val="num" w:pos="0"/>
          <w:tab w:val="left" w:pos="426"/>
        </w:tabs>
        <w:spacing w:before="0" w:after="0" w:line="264" w:lineRule="auto"/>
        <w:ind w:left="0" w:hanging="11"/>
        <w:jc w:val="both"/>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p>
    <w:p w:rsidR="002B5044" w:rsidRPr="002A47D1" w:rsidRDefault="002B5044" w:rsidP="00D61F3D">
      <w:pPr>
        <w:pStyle w:val="2"/>
        <w:ind w:left="1701" w:hanging="1134"/>
        <w:jc w:val="both"/>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D61F3D">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D61F3D">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12FA4" w:rsidRDefault="002B5044" w:rsidP="00D61F3D">
      <w:pPr>
        <w:pStyle w:val="2"/>
        <w:ind w:left="1701" w:hanging="1134"/>
        <w:jc w:val="both"/>
      </w:pPr>
      <w:bookmarkStart w:id="436" w:name="_Toc423421726"/>
      <w:bookmarkStart w:id="437" w:name="_Toc441130990"/>
      <w:r w:rsidRPr="00C12FA4">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D61F3D">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fldSimple w:instr=" REF _Ref440275279 \r \h  \* MERGEFORMAT ">
        <w:r w:rsidR="00A24167">
          <w:rPr>
            <w:b w:val="0"/>
            <w:szCs w:val="24"/>
          </w:rPr>
          <w:t>1.1.4</w:t>
        </w:r>
      </w:fldSimple>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D61F3D">
      <w:pPr>
        <w:pStyle w:val="2"/>
        <w:ind w:left="1701" w:hanging="1134"/>
        <w:jc w:val="both"/>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D61F3D">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D61F3D">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w:t>
      </w:r>
      <w:proofErr w:type="spellStart"/>
      <w:r w:rsidR="003776BB" w:rsidRPr="003803A7">
        <w:rPr>
          <w:b w:val="0"/>
          <w:szCs w:val="24"/>
          <w:lang w:eastAsia="ru-RU"/>
        </w:rPr>
        <w:t>й</w:t>
      </w:r>
      <w:proofErr w:type="spellEnd"/>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D61F3D">
      <w:pPr>
        <w:pStyle w:val="2"/>
        <w:ind w:left="1701" w:hanging="1134"/>
        <w:jc w:val="both"/>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D61F3D">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fldSimple w:instr=" REF _Ref86826666 \r \h  \* MERGEFORMAT ">
        <w:r w:rsidR="00A24167">
          <w:rPr>
            <w:b w:val="0"/>
            <w:szCs w:val="24"/>
          </w:rPr>
          <w:t>5.3</w:t>
        </w:r>
      </w:fldSimple>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D61F3D">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fldSimple w:instr=" REF _Ref86826666 \r \h  \* MERGEFORMAT ">
        <w:r w:rsidR="00A24167">
          <w:rPr>
            <w:b w:val="0"/>
            <w:szCs w:val="24"/>
          </w:rPr>
          <w:t>5.3</w:t>
        </w:r>
      </w:fldSimple>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D61F3D">
      <w:pPr>
        <w:spacing w:before="100" w:beforeAutospacing="1" w:after="100" w:afterAutospacing="1" w:line="240" w:lineRule="auto"/>
      </w:pPr>
    </w:p>
    <w:p w:rsidR="002B5044" w:rsidRPr="002B5044" w:rsidRDefault="002B5044" w:rsidP="00D61F3D">
      <w:pPr>
        <w:pStyle w:val="11"/>
        <w:jc w:val="both"/>
        <w:rPr>
          <w:lang w:eastAsia="ru-RU"/>
        </w:rPr>
      </w:pPr>
    </w:p>
    <w:p w:rsidR="00E35404" w:rsidRDefault="002B5044" w:rsidP="00D61F3D">
      <w:pPr>
        <w:pStyle w:val="1"/>
        <w:tabs>
          <w:tab w:val="clear" w:pos="568"/>
          <w:tab w:val="num" w:pos="0"/>
          <w:tab w:val="left" w:pos="426"/>
        </w:tabs>
        <w:spacing w:before="0" w:after="0" w:line="264" w:lineRule="auto"/>
        <w:ind w:left="0" w:hanging="11"/>
        <w:jc w:val="both"/>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p>
    <w:p w:rsidR="004F4D80" w:rsidRPr="00F647F7" w:rsidRDefault="004F4D80" w:rsidP="00D61F3D">
      <w:pPr>
        <w:pStyle w:val="2"/>
        <w:jc w:val="both"/>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D61F3D">
      <w:pPr>
        <w:pStyle w:val="3"/>
        <w:jc w:val="both"/>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right="5243" w:firstLine="0"/>
        <w:rPr>
          <w:sz w:val="24"/>
          <w:szCs w:val="24"/>
        </w:rPr>
      </w:pPr>
    </w:p>
    <w:p w:rsidR="004F4D80" w:rsidRPr="00F647F7" w:rsidRDefault="004F4D80" w:rsidP="00D61F3D">
      <w:pPr>
        <w:spacing w:line="240" w:lineRule="auto"/>
        <w:ind w:right="5243" w:firstLine="0"/>
        <w:rPr>
          <w:sz w:val="24"/>
          <w:szCs w:val="24"/>
        </w:rPr>
      </w:pPr>
      <w:r w:rsidRPr="00F647F7">
        <w:rPr>
          <w:sz w:val="24"/>
          <w:szCs w:val="24"/>
        </w:rPr>
        <w:t>«_____»_______________ года</w:t>
      </w:r>
    </w:p>
    <w:p w:rsidR="004F4D80" w:rsidRPr="00F647F7" w:rsidRDefault="004F4D80" w:rsidP="00D61F3D">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D61F3D">
      <w:pPr>
        <w:spacing w:before="480" w:after="120" w:line="240" w:lineRule="auto"/>
        <w:rPr>
          <w:sz w:val="24"/>
          <w:szCs w:val="24"/>
        </w:rPr>
      </w:pPr>
      <w:bookmarkStart w:id="539" w:name="_Ref34763774"/>
      <w:r w:rsidRPr="00F647F7">
        <w:rPr>
          <w:sz w:val="24"/>
          <w:szCs w:val="24"/>
        </w:rPr>
        <w:t>Уважаемые господа!</w:t>
      </w:r>
    </w:p>
    <w:p w:rsidR="004F4D80" w:rsidRPr="00F647F7" w:rsidRDefault="004F4D80" w:rsidP="00D61F3D">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D61F3D">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D61F3D">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D61F3D">
      <w:pPr>
        <w:spacing w:line="240" w:lineRule="auto"/>
        <w:ind w:firstLine="0"/>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D61F3D">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D61F3D">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(полная итоговая стоимость, рублей, с НДС)</w:t>
            </w:r>
          </w:p>
        </w:tc>
      </w:tr>
    </w:tbl>
    <w:p w:rsidR="004F4D80" w:rsidRPr="00795CFD" w:rsidRDefault="004F4D80" w:rsidP="00D61F3D">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D61F3D">
            <w:pPr>
              <w:spacing w:line="240" w:lineRule="auto"/>
              <w:ind w:firstLine="0"/>
              <w:rPr>
                <w:rStyle w:val="aa"/>
                <w:b w:val="0"/>
                <w:i w:val="0"/>
              </w:rPr>
            </w:pPr>
            <w:r w:rsidRPr="00D97AE7">
              <w:rPr>
                <w:rStyle w:val="aa"/>
                <w:b w:val="0"/>
                <w:i w:val="0"/>
              </w:rPr>
              <w:t>№</w:t>
            </w:r>
          </w:p>
          <w:p w:rsidR="004F4D80" w:rsidRPr="00D97AE7" w:rsidRDefault="004F4D80" w:rsidP="00D61F3D">
            <w:pPr>
              <w:spacing w:line="240" w:lineRule="auto"/>
              <w:ind w:hanging="108"/>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D61F3D">
            <w:pPr>
              <w:spacing w:line="240" w:lineRule="auto"/>
              <w:ind w:firstLine="0"/>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D61F3D">
            <w:pPr>
              <w:spacing w:line="240" w:lineRule="auto"/>
              <w:ind w:firstLine="0"/>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1</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Pr>
                <w:rStyle w:val="aa"/>
                <w:b w:val="0"/>
                <w:i w:val="0"/>
              </w:rPr>
              <w:t>2</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bl>
    <w:p w:rsidR="004F4D80" w:rsidRPr="00572945" w:rsidRDefault="004F4D80" w:rsidP="00D61F3D">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D61F3D">
      <w:pPr>
        <w:pStyle w:val="Times120"/>
        <w:widowControl w:val="0"/>
        <w:spacing w:before="120"/>
        <w:rPr>
          <w:b/>
          <w:szCs w:val="24"/>
        </w:rPr>
      </w:pPr>
      <w:r w:rsidRPr="00F647F7">
        <w:rPr>
          <w:b/>
          <w:szCs w:val="24"/>
        </w:rPr>
        <w:t>Срок выполнения поставок:</w:t>
      </w:r>
    </w:p>
    <w:p w:rsidR="004F4D80" w:rsidRPr="00F647F7" w:rsidRDefault="004F4D80" w:rsidP="00D61F3D">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D61F3D">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D61F3D">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D61F3D">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D61F3D">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D61F3D">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D61F3D">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D61F3D">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D61F3D">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при подаче настоящей оферты принимает на себя следующие обязательства, связанные с подачей Заявки на участие в закупке:</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предоставлять достоверные и неискаженные документы, сведения и/или информацию, приведенные в составе Заявки;</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D61F3D">
      <w:pPr>
        <w:widowControl w:val="0"/>
        <w:tabs>
          <w:tab w:val="left" w:pos="1080"/>
        </w:tabs>
        <w:spacing w:line="240" w:lineRule="auto"/>
        <w:ind w:left="1260"/>
        <w:rPr>
          <w:sz w:val="24"/>
          <w:szCs w:val="24"/>
        </w:rPr>
      </w:pPr>
    </w:p>
    <w:p w:rsidR="00975C64" w:rsidRPr="00414CAF" w:rsidRDefault="00975C64" w:rsidP="00D61F3D">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в случае нарушения обязательств указанных в п. 1-5 оферты перечислит </w:t>
      </w:r>
      <w:proofErr w:type="spellStart"/>
      <w:r w:rsidRPr="00414CAF">
        <w:rPr>
          <w:sz w:val="24"/>
          <w:szCs w:val="24"/>
        </w:rPr>
        <w:t>_Организатору</w:t>
      </w:r>
      <w:proofErr w:type="spellEnd"/>
      <w:r w:rsidRPr="00414CAF">
        <w:rPr>
          <w:sz w:val="24"/>
          <w:szCs w:val="24"/>
        </w:rPr>
        <w:t xml:space="preserve">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fldSimple w:instr=" REF _Ref299109207 \r \h  \* MERGEFORMAT ">
        <w:r w:rsidR="00A24167">
          <w:rPr>
            <w:sz w:val="24"/>
            <w:szCs w:val="24"/>
          </w:rPr>
          <w:t>3.3.14.6</w:t>
        </w:r>
      </w:fldSimple>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D61F3D">
      <w:pPr>
        <w:tabs>
          <w:tab w:val="left" w:pos="1080"/>
        </w:tabs>
        <w:spacing w:line="240" w:lineRule="auto"/>
        <w:ind w:firstLine="540"/>
        <w:rPr>
          <w:sz w:val="24"/>
          <w:szCs w:val="24"/>
        </w:rPr>
      </w:pPr>
    </w:p>
    <w:p w:rsidR="00975C64" w:rsidRPr="00414CAF" w:rsidRDefault="00975C64" w:rsidP="00D61F3D">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D61F3D">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r>
    </w:tbl>
    <w:p w:rsidR="00DF4A13" w:rsidRPr="00975C64" w:rsidRDefault="00DF4A13" w:rsidP="00D61F3D">
      <w:pPr>
        <w:spacing w:after="120" w:line="240" w:lineRule="auto"/>
        <w:rPr>
          <w:sz w:val="24"/>
          <w:szCs w:val="24"/>
        </w:rPr>
      </w:pPr>
    </w:p>
    <w:p w:rsidR="00DF4A13" w:rsidRDefault="00DF4A13"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C236C0" w:rsidRDefault="00C236C0" w:rsidP="00D61F3D">
      <w:pPr>
        <w:suppressAutoHyphens w:val="0"/>
        <w:spacing w:line="240" w:lineRule="auto"/>
        <w:ind w:firstLine="0"/>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D61F3D">
      <w:pPr>
        <w:pStyle w:val="3"/>
        <w:jc w:val="both"/>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D61F3D">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spellStart"/>
      <w:proofErr w:type="gramStart"/>
      <w:r w:rsidRPr="00572945">
        <w:rPr>
          <w:sz w:val="24"/>
          <w:szCs w:val="24"/>
        </w:rPr>
        <w:t>шеф-монтажа</w:t>
      </w:r>
      <w:proofErr w:type="spellEnd"/>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fldSimple w:instr=" REF _Ref306008743 \r \h  \* MERGEFORMAT ">
        <w:r w:rsidR="00A24167">
          <w:rPr>
            <w:sz w:val="24"/>
            <w:szCs w:val="24"/>
          </w:rPr>
          <w:t>3.3.4</w:t>
        </w:r>
      </w:fldSimple>
      <w:r w:rsidR="004F4D80" w:rsidRPr="00572945">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D61F3D">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A24167">
          <w:rPr>
            <w:sz w:val="24"/>
            <w:szCs w:val="24"/>
          </w:rPr>
          <w:t>3.3.1.6</w:t>
        </w:r>
      </w:fldSimple>
      <w:r w:rsidRPr="00492C8B">
        <w:rPr>
          <w:sz w:val="24"/>
          <w:szCs w:val="24"/>
        </w:rPr>
        <w:t xml:space="preserve"> и </w:t>
      </w:r>
      <w:fldSimple w:instr=" REF _Ref195087786 \r \h  \* MERGEFORMAT ">
        <w:r w:rsidR="00A24167">
          <w:rPr>
            <w:sz w:val="24"/>
            <w:szCs w:val="24"/>
          </w:rPr>
          <w:t>3.3.1.7</w:t>
        </w:r>
      </w:fldSimple>
      <w:r w:rsidRPr="00492C8B">
        <w:rPr>
          <w:sz w:val="24"/>
          <w:szCs w:val="24"/>
        </w:rPr>
        <w:t>.</w:t>
      </w:r>
    </w:p>
    <w:p w:rsidR="00920CB0" w:rsidRDefault="00920CB0" w:rsidP="00D61F3D">
      <w:pPr>
        <w:suppressAutoHyphens w:val="0"/>
        <w:spacing w:line="240" w:lineRule="auto"/>
        <w:ind w:firstLine="0"/>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D61F3D">
      <w:pPr>
        <w:pStyle w:val="3"/>
        <w:jc w:val="both"/>
        <w:rPr>
          <w:szCs w:val="24"/>
        </w:rPr>
      </w:pPr>
      <w:bookmarkStart w:id="565" w:name="_Ref440271964"/>
      <w:bookmarkStart w:id="566" w:name="_Toc440357135"/>
      <w:bookmarkStart w:id="567" w:name="_Toc440359690"/>
      <w:bookmarkStart w:id="568" w:name="_Toc441131002"/>
      <w:proofErr w:type="spellStart"/>
      <w:r>
        <w:rPr>
          <w:szCs w:val="24"/>
        </w:rPr>
        <w:lastRenderedPageBreak/>
        <w:t>Антикоррупционные</w:t>
      </w:r>
      <w:proofErr w:type="spellEnd"/>
      <w:r>
        <w:rPr>
          <w:szCs w:val="24"/>
        </w:rPr>
        <w:t xml:space="preserve"> обязательства (Форма 1.1).</w:t>
      </w:r>
      <w:bookmarkEnd w:id="565"/>
      <w:bookmarkEnd w:id="566"/>
      <w:bookmarkEnd w:id="567"/>
      <w:bookmarkEnd w:id="568"/>
    </w:p>
    <w:p w:rsidR="00920CB0" w:rsidRPr="00920CB0" w:rsidRDefault="00920CB0" w:rsidP="00D61F3D">
      <w:pPr>
        <w:pStyle w:val="3"/>
        <w:numPr>
          <w:ilvl w:val="3"/>
          <w:numId w:val="76"/>
        </w:numPr>
        <w:jc w:val="both"/>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569"/>
      <w:bookmarkEnd w:id="570"/>
      <w:bookmarkEnd w:id="571"/>
      <w:bookmarkEnd w:id="572"/>
      <w:bookmarkEnd w:id="573"/>
      <w:bookmarkEnd w:id="574"/>
      <w:bookmarkEnd w:id="575"/>
      <w:bookmarkEnd w:id="576"/>
    </w:p>
    <w:p w:rsidR="00920CB0" w:rsidRPr="00F647F7" w:rsidRDefault="00920CB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920CB0" w:rsidRPr="00F647F7" w:rsidRDefault="00920CB0" w:rsidP="00D61F3D">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D61F3D">
      <w:pPr>
        <w:keepNext/>
        <w:tabs>
          <w:tab w:val="num" w:pos="1134"/>
        </w:tabs>
        <w:spacing w:line="240" w:lineRule="auto"/>
        <w:outlineLvl w:val="1"/>
        <w:rPr>
          <w:b/>
        </w:rPr>
      </w:pPr>
    </w:p>
    <w:p w:rsidR="00920CB0" w:rsidRPr="00160223" w:rsidRDefault="00920CB0" w:rsidP="00D61F3D">
      <w:pPr>
        <w:spacing w:line="240" w:lineRule="auto"/>
        <w:ind w:firstLine="709"/>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D61F3D">
      <w:pPr>
        <w:spacing w:line="240" w:lineRule="auto"/>
        <w:ind w:firstLine="709"/>
        <w:rPr>
          <w:b/>
          <w:bCs w:val="0"/>
          <w:color w:val="000000"/>
          <w:sz w:val="28"/>
          <w:szCs w:val="28"/>
        </w:rPr>
      </w:pPr>
    </w:p>
    <w:p w:rsidR="00920CB0" w:rsidRPr="00160223" w:rsidRDefault="00920CB0" w:rsidP="00D61F3D">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D61F3D">
      <w:pPr>
        <w:numPr>
          <w:ilvl w:val="0"/>
          <w:numId w:val="71"/>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D61F3D">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D61F3D">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D61F3D">
      <w:pPr>
        <w:numPr>
          <w:ilvl w:val="0"/>
          <w:numId w:val="71"/>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D61F3D">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предложение или обещание предоставить иные выгоды;</w:t>
      </w:r>
    </w:p>
    <w:p w:rsidR="00920CB0" w:rsidRPr="00160223" w:rsidRDefault="00920CB0" w:rsidP="00D61F3D">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D61F3D">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w:t>
      </w:r>
    </w:p>
    <w:p w:rsidR="00920CB0" w:rsidRPr="00160223" w:rsidRDefault="00920CB0" w:rsidP="00D61F3D">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w:t>
      </w:r>
    </w:p>
    <w:p w:rsidR="00920CB0" w:rsidRPr="00160223" w:rsidRDefault="00920CB0" w:rsidP="00D61F3D">
      <w:pPr>
        <w:spacing w:line="240" w:lineRule="auto"/>
        <w:ind w:firstLine="709"/>
        <w:rPr>
          <w:b/>
          <w:bCs w:val="0"/>
          <w:color w:val="000000"/>
        </w:rPr>
      </w:pPr>
    </w:p>
    <w:p w:rsidR="00920CB0" w:rsidRPr="00160223" w:rsidRDefault="00920CB0" w:rsidP="00D61F3D">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D61F3D">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920CB0" w:rsidRDefault="00920CB0" w:rsidP="00D61F3D">
      <w:pPr>
        <w:suppressAutoHyphens w:val="0"/>
        <w:spacing w:line="240" w:lineRule="auto"/>
        <w:ind w:firstLine="0"/>
        <w:rPr>
          <w:b/>
          <w:sz w:val="24"/>
          <w:szCs w:val="24"/>
        </w:rPr>
      </w:pPr>
      <w:r>
        <w:br w:type="page"/>
      </w:r>
    </w:p>
    <w:p w:rsidR="004F4D80" w:rsidRDefault="004F4D80" w:rsidP="00D61F3D">
      <w:pPr>
        <w:pStyle w:val="2"/>
        <w:pageBreakBefore/>
        <w:tabs>
          <w:tab w:val="clear" w:pos="0"/>
          <w:tab w:val="clear" w:pos="1700"/>
          <w:tab w:val="left" w:pos="1134"/>
          <w:tab w:val="num" w:pos="5104"/>
        </w:tabs>
        <w:spacing w:before="100" w:beforeAutospacing="1" w:after="100" w:afterAutospacing="1" w:line="240" w:lineRule="auto"/>
        <w:jc w:val="both"/>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D61F3D">
      <w:pPr>
        <w:pStyle w:val="2"/>
        <w:pageBreakBefore/>
        <w:tabs>
          <w:tab w:val="clear" w:pos="0"/>
          <w:tab w:val="clear" w:pos="1700"/>
          <w:tab w:val="left" w:pos="1134"/>
          <w:tab w:val="num" w:pos="5104"/>
        </w:tabs>
        <w:spacing w:before="100" w:beforeAutospacing="1" w:after="100" w:afterAutospacing="1" w:line="240" w:lineRule="auto"/>
        <w:jc w:val="both"/>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4F4D80" w:rsidRPr="00F647F7" w:rsidRDefault="004F4D80" w:rsidP="00D61F3D">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D61F3D">
      <w:pP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D61F3D">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D61F3D">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 xml:space="preserve">№ </w:t>
            </w:r>
            <w:proofErr w:type="spellStart"/>
            <w:proofErr w:type="gramStart"/>
            <w:r w:rsidRPr="00B50B01">
              <w:rPr>
                <w:b/>
                <w:bCs w:val="0"/>
                <w:color w:val="000000"/>
                <w:sz w:val="18"/>
                <w:szCs w:val="18"/>
              </w:rPr>
              <w:t>п</w:t>
            </w:r>
            <w:proofErr w:type="spellEnd"/>
            <w:proofErr w:type="gramEnd"/>
            <w:r w:rsidRPr="00B50B01">
              <w:rPr>
                <w:b/>
                <w:bCs w:val="0"/>
                <w:color w:val="000000"/>
                <w:sz w:val="18"/>
                <w:szCs w:val="18"/>
              </w:rPr>
              <w:t>/</w:t>
            </w:r>
            <w:proofErr w:type="spellStart"/>
            <w:r w:rsidRPr="00B50B01">
              <w:rPr>
                <w:b/>
                <w:bCs w:val="0"/>
                <w:color w:val="00000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bl>
    <w:p w:rsidR="004F4D80" w:rsidRDefault="004F4D80" w:rsidP="00D61F3D">
      <w:pPr>
        <w:spacing w:line="240" w:lineRule="auto"/>
        <w:rPr>
          <w:b/>
          <w:sz w:val="24"/>
          <w:szCs w:val="24"/>
        </w:rPr>
      </w:pPr>
    </w:p>
    <w:p w:rsidR="004F4D80" w:rsidRPr="00711D9B" w:rsidRDefault="004F4D80" w:rsidP="00D61F3D">
      <w:pPr>
        <w:spacing w:line="240" w:lineRule="auto"/>
        <w:rPr>
          <w:sz w:val="24"/>
          <w:szCs w:val="24"/>
        </w:rPr>
      </w:pPr>
      <w:proofErr w:type="gramStart"/>
      <w:r w:rsidRPr="00711D9B">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711D9B">
        <w:rPr>
          <w:sz w:val="24"/>
          <w:szCs w:val="24"/>
        </w:rPr>
        <w:t>шеф-монтажом</w:t>
      </w:r>
      <w:proofErr w:type="spellEnd"/>
      <w:r w:rsidRPr="00711D9B">
        <w:rPr>
          <w:sz w:val="24"/>
          <w:szCs w:val="24"/>
        </w:rPr>
        <w:t xml:space="preserve"> и </w:t>
      </w:r>
      <w:proofErr w:type="spellStart"/>
      <w:r w:rsidRPr="00711D9B">
        <w:rPr>
          <w:sz w:val="24"/>
          <w:szCs w:val="24"/>
        </w:rPr>
        <w:t>шеф-наладкой</w:t>
      </w:r>
      <w:proofErr w:type="spellEnd"/>
      <w:r w:rsidRPr="00711D9B">
        <w:rPr>
          <w:sz w:val="24"/>
          <w:szCs w:val="24"/>
        </w:rPr>
        <w:t xml:space="preserve"> в объеме, предусмотренном требованиями Технического задания.</w:t>
      </w:r>
      <w:proofErr w:type="gramEnd"/>
    </w:p>
    <w:p w:rsidR="004F4D80" w:rsidRDefault="004F4D80" w:rsidP="00D61F3D">
      <w:pPr>
        <w:spacing w:before="60" w:line="240" w:lineRule="auto"/>
        <w:rPr>
          <w:b/>
          <w:sz w:val="24"/>
          <w:szCs w:val="24"/>
        </w:rPr>
      </w:pPr>
    </w:p>
    <w:p w:rsidR="004F4D80" w:rsidRDefault="004F4D80" w:rsidP="00D61F3D">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F647F7" w:rsidTr="004F4D80">
        <w:tc>
          <w:tcPr>
            <w:tcW w:w="648" w:type="dxa"/>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4860" w:type="dxa"/>
            <w:vAlign w:val="center"/>
          </w:tcPr>
          <w:p w:rsidR="004F4D80" w:rsidRPr="00F647F7" w:rsidRDefault="004F4D80" w:rsidP="00D61F3D">
            <w:pPr>
              <w:pStyle w:val="aff0"/>
              <w:spacing w:before="0" w:after="0"/>
              <w:ind w:left="0" w:right="0"/>
              <w:jc w:val="both"/>
            </w:pPr>
            <w:r w:rsidRPr="00F647F7">
              <w:t>Наименование</w:t>
            </w:r>
          </w:p>
        </w:tc>
        <w:tc>
          <w:tcPr>
            <w:tcW w:w="4860" w:type="dxa"/>
            <w:vAlign w:val="center"/>
          </w:tcPr>
          <w:p w:rsidR="004F4D80" w:rsidRPr="00F647F7" w:rsidRDefault="004F4D80" w:rsidP="00D61F3D">
            <w:pPr>
              <w:pStyle w:val="aff0"/>
              <w:spacing w:before="0" w:after="0"/>
              <w:ind w:left="0" w:right="0"/>
              <w:jc w:val="both"/>
            </w:pPr>
            <w:r w:rsidRPr="00F647F7">
              <w:t>Значение</w:t>
            </w:r>
          </w:p>
        </w:tc>
      </w:tr>
      <w:tr w:rsidR="004F4D80" w:rsidRPr="00F647F7" w:rsidTr="004F4D80">
        <w:trPr>
          <w:cantSplit/>
        </w:trPr>
        <w:tc>
          <w:tcPr>
            <w:tcW w:w="648" w:type="dxa"/>
            <w:vAlign w:val="center"/>
          </w:tcPr>
          <w:p w:rsidR="004F4D80" w:rsidRPr="00F647F7" w:rsidRDefault="004F4D80" w:rsidP="00D61F3D">
            <w:pPr>
              <w:tabs>
                <w:tab w:val="num" w:pos="360"/>
              </w:tabs>
              <w:spacing w:line="240" w:lineRule="auto"/>
              <w:ind w:firstLine="0"/>
            </w:pPr>
          </w:p>
        </w:tc>
        <w:tc>
          <w:tcPr>
            <w:tcW w:w="4860" w:type="dxa"/>
          </w:tcPr>
          <w:p w:rsidR="004F4D80" w:rsidRPr="00F647F7" w:rsidRDefault="004F4D80" w:rsidP="00D61F3D">
            <w:pPr>
              <w:pStyle w:val="aff1"/>
              <w:spacing w:before="0" w:after="0"/>
              <w:ind w:left="0" w:right="0"/>
              <w:jc w:val="both"/>
              <w:rPr>
                <w:sz w:val="22"/>
              </w:rPr>
            </w:pPr>
            <w:r w:rsidRPr="00F647F7">
              <w:rPr>
                <w:sz w:val="22"/>
              </w:rPr>
              <w:t>Гарантийный срок</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r w:rsidRPr="0092116E">
              <w:rPr>
                <w:sz w:val="22"/>
              </w:rPr>
              <w:t>Условия оплаты</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4860" w:type="dxa"/>
          </w:tcPr>
          <w:p w:rsidR="004F4D80" w:rsidRPr="00F647F7" w:rsidRDefault="004F4D80" w:rsidP="00D61F3D">
            <w:pPr>
              <w:pStyle w:val="aff1"/>
              <w:spacing w:before="0" w:after="0"/>
              <w:ind w:left="0" w:right="0"/>
              <w:jc w:val="both"/>
              <w:rPr>
                <w:sz w:val="22"/>
              </w:rPr>
            </w:pPr>
            <w:r w:rsidRPr="00F647F7">
              <w:rPr>
                <w:sz w:val="22"/>
              </w:rPr>
              <w:t>и т.д.</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r>
    </w:tbl>
    <w:p w:rsidR="004F4D80"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ind w:right="3684"/>
        <w:rPr>
          <w:sz w:val="24"/>
          <w:szCs w:val="24"/>
          <w:vertAlign w:val="superscript"/>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C236C0" w:rsidRDefault="004F4D80" w:rsidP="00D61F3D">
      <w:pPr>
        <w:pStyle w:val="3"/>
        <w:jc w:val="both"/>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fldSimple w:instr=" REF _Ref86826666 \r \h  \* MERGEFORMAT ">
        <w:r w:rsidR="00A24167">
          <w:rPr>
            <w:sz w:val="24"/>
            <w:szCs w:val="24"/>
          </w:rPr>
          <w:t>5.3</w:t>
        </w:r>
      </w:fldSimple>
      <w:r w:rsidR="004F4D80"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B86686">
        <w:rPr>
          <w:sz w:val="24"/>
          <w:szCs w:val="24"/>
        </w:rPr>
        <w:t>шеф-монтажом</w:t>
      </w:r>
      <w:proofErr w:type="spellEnd"/>
      <w:r w:rsidRPr="00B86686">
        <w:rPr>
          <w:sz w:val="24"/>
          <w:szCs w:val="24"/>
        </w:rPr>
        <w:t xml:space="preserve"> и </w:t>
      </w:r>
      <w:proofErr w:type="spellStart"/>
      <w:r w:rsidRPr="00B86686">
        <w:rPr>
          <w:sz w:val="24"/>
          <w:szCs w:val="24"/>
        </w:rPr>
        <w:t>шеф-наладкой</w:t>
      </w:r>
      <w:proofErr w:type="spellEnd"/>
      <w:r w:rsidRPr="00B86686">
        <w:rPr>
          <w:sz w:val="24"/>
          <w:szCs w:val="24"/>
        </w:rPr>
        <w:t xml:space="preserve"> в объеме согласно требованиям разделов</w:t>
      </w:r>
      <w:proofErr w:type="gramEnd"/>
      <w:r w:rsidRPr="00B86686">
        <w:rPr>
          <w:sz w:val="24"/>
          <w:szCs w:val="24"/>
        </w:rPr>
        <w:t xml:space="preserve"> </w:t>
      </w:r>
      <w:fldSimple w:instr=" REF _Ref440292752 \r \h  \* MERGEFORMAT ">
        <w:r w:rsidR="00A24167">
          <w:rPr>
            <w:sz w:val="24"/>
            <w:szCs w:val="24"/>
          </w:rPr>
          <w:t>2</w:t>
        </w:r>
      </w:fldSimple>
      <w:r w:rsidRPr="00B86686">
        <w:rPr>
          <w:sz w:val="24"/>
          <w:szCs w:val="24"/>
        </w:rPr>
        <w:t xml:space="preserve"> и </w:t>
      </w:r>
      <w:fldSimple w:instr=" REF _Ref440292779 \r \h  \* MERGEFORMAT ">
        <w:r w:rsidR="00A24167">
          <w:rPr>
            <w:sz w:val="24"/>
            <w:szCs w:val="24"/>
          </w:rPr>
          <w:t>4</w:t>
        </w:r>
      </w:fldSimple>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D61F3D">
      <w:pPr>
        <w:spacing w:line="240" w:lineRule="auto"/>
        <w:rPr>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D61F3D">
            <w:pPr>
              <w:spacing w:line="240" w:lineRule="auto"/>
              <w:ind w:firstLine="0"/>
              <w:rPr>
                <w:b/>
              </w:rPr>
            </w:pPr>
            <w:r w:rsidRPr="00652D5B">
              <w:rPr>
                <w:b/>
              </w:rPr>
              <w:t xml:space="preserve">№ </w:t>
            </w:r>
            <w:proofErr w:type="spellStart"/>
            <w:proofErr w:type="gramStart"/>
            <w:r w:rsidRPr="00652D5B">
              <w:rPr>
                <w:b/>
              </w:rPr>
              <w:t>п</w:t>
            </w:r>
            <w:proofErr w:type="spellEnd"/>
            <w:proofErr w:type="gramEnd"/>
            <w:r w:rsidRPr="00652D5B">
              <w:rPr>
                <w:b/>
              </w:rPr>
              <w:t>/</w:t>
            </w:r>
            <w:proofErr w:type="spellStart"/>
            <w:r w:rsidRPr="00652D5B">
              <w:rPr>
                <w:b/>
              </w:rPr>
              <w:t>п</w:t>
            </w:r>
            <w:proofErr w:type="spellEnd"/>
          </w:p>
        </w:tc>
        <w:tc>
          <w:tcPr>
            <w:tcW w:w="2296" w:type="pct"/>
            <w:gridSpan w:val="2"/>
            <w:vAlign w:val="center"/>
          </w:tcPr>
          <w:p w:rsidR="004F4D80" w:rsidRPr="00652D5B" w:rsidRDefault="004F4D80" w:rsidP="00D61F3D">
            <w:pPr>
              <w:spacing w:line="240" w:lineRule="auto"/>
              <w:ind w:firstLine="0"/>
              <w:rPr>
                <w:b/>
              </w:rPr>
            </w:pPr>
            <w:r w:rsidRPr="00652D5B">
              <w:rPr>
                <w:b/>
              </w:rPr>
              <w:t>Требуемая Заказчику продукция</w:t>
            </w:r>
          </w:p>
        </w:tc>
        <w:tc>
          <w:tcPr>
            <w:tcW w:w="2420" w:type="pct"/>
            <w:gridSpan w:val="2"/>
            <w:vAlign w:val="center"/>
          </w:tcPr>
          <w:p w:rsidR="004F4D80" w:rsidRPr="00652D5B" w:rsidRDefault="004F4D80" w:rsidP="00D61F3D">
            <w:pPr>
              <w:spacing w:line="240" w:lineRule="auto"/>
              <w:ind w:firstLine="0"/>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D61F3D">
            <w:pPr>
              <w:spacing w:line="240" w:lineRule="auto"/>
              <w:ind w:firstLine="0"/>
              <w:rPr>
                <w:b/>
                <w:bCs w:val="0"/>
              </w:rPr>
            </w:pPr>
          </w:p>
        </w:tc>
        <w:tc>
          <w:tcPr>
            <w:tcW w:w="1320"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976" w:type="pct"/>
            <w:vAlign w:val="center"/>
          </w:tcPr>
          <w:p w:rsidR="004F4D80" w:rsidRPr="00652D5B" w:rsidRDefault="004F4D80" w:rsidP="00D61F3D">
            <w:pPr>
              <w:spacing w:line="240" w:lineRule="auto"/>
              <w:ind w:firstLine="0"/>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1165" w:type="pct"/>
            <w:vAlign w:val="center"/>
          </w:tcPr>
          <w:p w:rsidR="004F4D80" w:rsidRPr="00652D5B" w:rsidRDefault="004F4D80" w:rsidP="00D61F3D">
            <w:pPr>
              <w:spacing w:line="240" w:lineRule="auto"/>
              <w:ind w:firstLine="0"/>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D61F3D">
            <w:pPr>
              <w:spacing w:line="240" w:lineRule="auto"/>
              <w:ind w:firstLine="0"/>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5000" w:type="pct"/>
            <w:gridSpan w:val="5"/>
            <w:vAlign w:val="center"/>
          </w:tcPr>
          <w:p w:rsidR="004F4D80" w:rsidRPr="00652D5B" w:rsidRDefault="004F4D80" w:rsidP="00D61F3D">
            <w:pPr>
              <w:spacing w:line="240" w:lineRule="auto"/>
              <w:ind w:firstLine="0"/>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bl>
    <w:p w:rsidR="004F4D80" w:rsidRPr="00F647F7" w:rsidRDefault="004F4D80" w:rsidP="00D61F3D">
      <w:pPr>
        <w:spacing w:line="240" w:lineRule="auto"/>
        <w:rPr>
          <w:b/>
          <w:bCs w:val="0"/>
          <w:sz w:val="24"/>
          <w:szCs w:val="24"/>
        </w:rPr>
      </w:pPr>
    </w:p>
    <w:p w:rsidR="004F4D80" w:rsidRPr="00F647F7" w:rsidRDefault="004F4D80" w:rsidP="00D61F3D">
      <w:pPr>
        <w:spacing w:line="240" w:lineRule="auto"/>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Срок службы: _____________________________________________________________________.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rPr>
          <w:sz w:val="24"/>
          <w:szCs w:val="24"/>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D61F3D">
      <w:pPr>
        <w:spacing w:line="240" w:lineRule="auto"/>
        <w:rPr>
          <w:sz w:val="24"/>
          <w:szCs w:val="24"/>
        </w:rPr>
      </w:pPr>
      <w:r w:rsidRPr="00F647F7">
        <w:rPr>
          <w:sz w:val="24"/>
          <w:szCs w:val="24"/>
        </w:rPr>
        <w:br w:type="page"/>
      </w:r>
    </w:p>
    <w:p w:rsidR="004F4D80" w:rsidRPr="00C236C0" w:rsidRDefault="004F4D80" w:rsidP="00D61F3D">
      <w:pPr>
        <w:pStyle w:val="3"/>
        <w:jc w:val="both"/>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fldSimple w:instr=" REF _Ref440292555 \r \h  \* MERGEFORMAT ">
        <w:r w:rsidR="00A24167">
          <w:rPr>
            <w:sz w:val="24"/>
            <w:szCs w:val="24"/>
          </w:rPr>
          <w:t>4</w:t>
        </w:r>
      </w:fldSimple>
      <w:r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fldSimple w:instr=" REF _Ref440271182 \r \h  \* MERGEFORMAT ">
        <w:r w:rsidR="00A24167">
          <w:rPr>
            <w:sz w:val="24"/>
            <w:szCs w:val="24"/>
          </w:rPr>
          <w:t>3.3.1.9</w:t>
        </w:r>
      </w:fldSimple>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A24167">
          <w:rPr>
            <w:sz w:val="24"/>
            <w:szCs w:val="24"/>
          </w:rPr>
          <w:t>4.4.1</w:t>
        </w:r>
      </w:fldSimple>
      <w:r w:rsidRPr="00C83252">
        <w:rPr>
          <w:sz w:val="24"/>
          <w:szCs w:val="24"/>
        </w:rPr>
        <w:t xml:space="preserve"> настоящей документации.</w:t>
      </w:r>
    </w:p>
    <w:p w:rsidR="004F4D80" w:rsidRPr="00F647F7" w:rsidRDefault="004F4D80" w:rsidP="00D61F3D">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before="240" w:line="240" w:lineRule="auto"/>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F647F7" w:rsidRDefault="004F4D80" w:rsidP="00D61F3D">
      <w:pPr>
        <w:pStyle w:val="3"/>
        <w:jc w:val="both"/>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fldSimple w:instr=" REF _Ref55336310 \r \h  \* MERGEFORMAT ">
        <w:r w:rsidR="00A24167">
          <w:rPr>
            <w:sz w:val="24"/>
            <w:szCs w:val="24"/>
          </w:rPr>
          <w:t>5.1</w:t>
        </w:r>
      </w:fldSimple>
      <w:r w:rsidR="004F4D80" w:rsidRPr="008E5EA3">
        <w:rPr>
          <w:sz w:val="24"/>
          <w:szCs w:val="24"/>
        </w:rPr>
        <w:t>).</w:t>
      </w:r>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fldSimple w:instr=" REF _Ref440273986 \r \h  \* MERGEFORMAT ">
        <w:r w:rsidR="00A24167">
          <w:rPr>
            <w:sz w:val="24"/>
            <w:szCs w:val="24"/>
          </w:rPr>
          <w:t>5.2</w:t>
        </w:r>
      </w:fldSimple>
      <w:r w:rsidRPr="008E5EA3">
        <w:rPr>
          <w:sz w:val="24"/>
          <w:szCs w:val="24"/>
        </w:rPr>
        <w:t>).</w:t>
      </w:r>
    </w:p>
    <w:p w:rsidR="004F4D80" w:rsidRPr="00F647F7"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 </w:t>
            </w:r>
            <w:proofErr w:type="spellStart"/>
            <w:proofErr w:type="gramStart"/>
            <w:r w:rsidRPr="00F647F7">
              <w:rPr>
                <w:color w:val="000000"/>
                <w:sz w:val="24"/>
                <w:szCs w:val="24"/>
              </w:rPr>
              <w:t>п</w:t>
            </w:r>
            <w:proofErr w:type="spellEnd"/>
            <w:proofErr w:type="gramEnd"/>
            <w:r w:rsidRPr="00F647F7">
              <w:rPr>
                <w:color w:val="000000"/>
                <w:sz w:val="24"/>
                <w:szCs w:val="24"/>
              </w:rPr>
              <w:t>/</w:t>
            </w:r>
            <w:proofErr w:type="spellStart"/>
            <w:r w:rsidRPr="00F647F7">
              <w:rPr>
                <w:color w:val="000000"/>
                <w:sz w:val="24"/>
                <w:szCs w:val="24"/>
              </w:rPr>
              <w:t>п</w:t>
            </w:r>
            <w:proofErr w:type="spellEnd"/>
          </w:p>
        </w:tc>
        <w:tc>
          <w:tcPr>
            <w:tcW w:w="3960" w:type="dxa"/>
            <w:vMerge w:val="restart"/>
            <w:tcBorders>
              <w:top w:val="single" w:sz="4" w:space="0" w:color="auto"/>
              <w:left w:val="single" w:sz="4" w:space="0" w:color="auto"/>
              <w:right w:val="single" w:sz="4" w:space="0" w:color="auto"/>
            </w:tcBorders>
            <w:vAlign w:val="center"/>
          </w:tcPr>
          <w:p w:rsidR="004F4D80" w:rsidRDefault="004F4D80" w:rsidP="00D61F3D">
            <w:pPr>
              <w:pStyle w:val="aff0"/>
              <w:spacing w:before="0" w:after="0"/>
              <w:ind w:left="0" w:right="0"/>
              <w:jc w:val="both"/>
            </w:pPr>
          </w:p>
          <w:p w:rsidR="004F4D80" w:rsidRPr="00A35E1B" w:rsidRDefault="004F4D80" w:rsidP="00D61F3D">
            <w:pPr>
              <w:pStyle w:val="aff0"/>
              <w:spacing w:before="0" w:after="0"/>
              <w:ind w:left="0" w:right="0"/>
              <w:jc w:val="both"/>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D61F3D">
            <w:pPr>
              <w:pStyle w:val="aff0"/>
              <w:spacing w:before="0" w:after="0"/>
              <w:ind w:left="0" w:right="0"/>
              <w:jc w:val="both"/>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bl>
    <w:p w:rsidR="004F4D80" w:rsidRPr="0035371F" w:rsidRDefault="004F4D80" w:rsidP="00D61F3D">
      <w:pPr>
        <w:pStyle w:val="aff6"/>
        <w:numPr>
          <w:ilvl w:val="0"/>
          <w:numId w:val="0"/>
        </w:numPr>
        <w:tabs>
          <w:tab w:val="left" w:pos="708"/>
        </w:tabs>
        <w:spacing w:line="240" w:lineRule="auto"/>
        <w:ind w:left="1134"/>
        <w:rPr>
          <w:sz w:val="24"/>
          <w:szCs w:val="24"/>
        </w:rPr>
      </w:pPr>
    </w:p>
    <w:p w:rsidR="004F4D80" w:rsidRPr="00F647F7" w:rsidRDefault="004F4D80" w:rsidP="00D61F3D">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ind w:firstLine="0"/>
        <w:rPr>
          <w:b/>
          <w:sz w:val="24"/>
          <w:szCs w:val="24"/>
        </w:rPr>
      </w:pPr>
      <w:r w:rsidRPr="00F647F7">
        <w:rPr>
          <w:b/>
          <w:sz w:val="24"/>
          <w:szCs w:val="24"/>
        </w:rPr>
        <w:t>Протокол разногласий к проекту Договора</w:t>
      </w:r>
    </w:p>
    <w:p w:rsidR="004F4D80" w:rsidRPr="00F647F7" w:rsidRDefault="004F4D80" w:rsidP="00D61F3D">
      <w:pPr>
        <w:rPr>
          <w:sz w:val="24"/>
          <w:szCs w:val="24"/>
        </w:rPr>
      </w:pPr>
    </w:p>
    <w:p w:rsidR="004F4D80" w:rsidRPr="00F647F7" w:rsidRDefault="004F4D80" w:rsidP="00D61F3D">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b/>
          <w:bCs w:val="0"/>
          <w:color w:val="000000"/>
        </w:rPr>
      </w:pPr>
    </w:p>
    <w:p w:rsidR="004F4D80" w:rsidRPr="00F647F7" w:rsidRDefault="004F4D80" w:rsidP="00D61F3D">
      <w:pP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keepNext/>
        <w:rPr>
          <w:b/>
          <w:bCs w:val="0"/>
          <w:color w:val="000000"/>
          <w:sz w:val="24"/>
          <w:szCs w:val="24"/>
        </w:rPr>
      </w:pPr>
    </w:p>
    <w:p w:rsidR="004F4D80" w:rsidRPr="00F647F7" w:rsidRDefault="004F4D80" w:rsidP="00D61F3D">
      <w:pPr>
        <w:pBdr>
          <w:bottom w:val="single" w:sz="4" w:space="1" w:color="auto"/>
        </w:pBdr>
        <w:shd w:val="clear" w:color="auto" w:fill="E0E0E0"/>
        <w:tabs>
          <w:tab w:val="center" w:pos="5092"/>
          <w:tab w:val="right" w:pos="10184"/>
        </w:tabs>
        <w:ind w:right="21" w:firstLine="0"/>
        <w:rPr>
          <w:b/>
          <w:color w:val="000000"/>
          <w:spacing w:val="36"/>
          <w:sz w:val="24"/>
          <w:szCs w:val="24"/>
        </w:rPr>
      </w:pPr>
      <w:r w:rsidRPr="00F647F7">
        <w:rPr>
          <w:b/>
          <w:color w:val="000000"/>
          <w:spacing w:val="36"/>
          <w:sz w:val="24"/>
          <w:szCs w:val="24"/>
        </w:rPr>
        <w:t>конец формы</w:t>
      </w:r>
    </w:p>
    <w:p w:rsidR="00D56F8C" w:rsidRDefault="00D56F8C" w:rsidP="00D61F3D">
      <w:pPr>
        <w:suppressAutoHyphens w:val="0"/>
        <w:spacing w:line="240" w:lineRule="auto"/>
        <w:ind w:firstLine="0"/>
        <w:rPr>
          <w:b/>
          <w:sz w:val="24"/>
          <w:szCs w:val="24"/>
        </w:rPr>
      </w:pPr>
      <w:r>
        <w:rPr>
          <w:b/>
          <w:sz w:val="24"/>
          <w:szCs w:val="24"/>
        </w:rPr>
        <w:br w:type="page"/>
      </w:r>
    </w:p>
    <w:p w:rsidR="004F4D80" w:rsidRPr="00F647F7" w:rsidRDefault="004F4D80" w:rsidP="00D61F3D">
      <w:pPr>
        <w:pStyle w:val="a1"/>
        <w:numPr>
          <w:ilvl w:val="0"/>
          <w:numId w:val="0"/>
        </w:numPr>
        <w:ind w:left="1134"/>
        <w:rPr>
          <w:b/>
          <w:sz w:val="24"/>
          <w:szCs w:val="24"/>
        </w:rPr>
      </w:pPr>
    </w:p>
    <w:p w:rsidR="004F4D80" w:rsidRPr="00F647F7" w:rsidRDefault="004F4D80" w:rsidP="00D61F3D">
      <w:pPr>
        <w:pStyle w:val="3"/>
        <w:jc w:val="both"/>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fldSimple w:instr=" REF _Ref55336310 \r \h  \* MERGEFORMAT ">
        <w:r w:rsidR="00A24167">
          <w:rPr>
            <w:sz w:val="24"/>
            <w:szCs w:val="24"/>
          </w:rPr>
          <w:t>5.1</w:t>
        </w:r>
      </w:fldSimple>
      <w:r w:rsidRPr="008E5EA3">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fldSimple w:instr=" REF _Ref440274025 \r \h  \* MERGEFORMAT ">
        <w:r w:rsidR="00A24167">
          <w:rPr>
            <w:sz w:val="24"/>
            <w:szCs w:val="24"/>
          </w:rPr>
          <w:t>2</w:t>
        </w:r>
      </w:fldSimple>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fldSimple w:instr=" REF _Ref294695546 \r \h  \* MERGEFORMAT ">
        <w:r w:rsidR="00A24167">
          <w:rPr>
            <w:sz w:val="24"/>
            <w:szCs w:val="24"/>
          </w:rPr>
          <w:t xml:space="preserve"> 1.2.6 </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D61F3D">
      <w:pPr>
        <w:pStyle w:val="3"/>
        <w:jc w:val="both"/>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spacing w:line="240" w:lineRule="auto"/>
              <w:ind w:firstLine="0"/>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D61F3D">
            <w:pPr>
              <w:pStyle w:val="aff1"/>
              <w:spacing w:before="0" w:after="0"/>
              <w:ind w:left="0" w:right="0"/>
              <w:jc w:val="both"/>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ИНН/КПП</w:t>
            </w:r>
            <w:r w:rsidR="00D61F3D">
              <w:rPr>
                <w:szCs w:val="24"/>
              </w:rPr>
              <w:t>/ОГРН</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D61F3D">
            <w:pPr>
              <w:pStyle w:val="aff1"/>
              <w:spacing w:before="0" w:after="0"/>
              <w:ind w:left="0" w:right="0"/>
              <w:jc w:val="both"/>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tabs>
                <w:tab w:val="clear" w:pos="360"/>
                <w:tab w:val="num" w:pos="-3227"/>
              </w:tabs>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tabs>
                <w:tab w:val="num" w:pos="360"/>
              </w:tabs>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что именно)</w:t>
            </w:r>
          </w:p>
        </w:tc>
      </w:tr>
    </w:tbl>
    <w:p w:rsidR="004F4D80" w:rsidRPr="007417E6" w:rsidRDefault="004F4D80" w:rsidP="00D61F3D">
      <w:pPr>
        <w:spacing w:line="240" w:lineRule="auto"/>
      </w:pP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Pr="007417E6" w:rsidRDefault="004F4D80" w:rsidP="00D61F3D">
      <w:pPr>
        <w:spacing w:line="240" w:lineRule="auto"/>
        <w:ind w:right="5527"/>
        <w:rPr>
          <w:color w:val="000000"/>
          <w:vertAlign w:val="superscript"/>
        </w:rPr>
      </w:pPr>
      <w:r w:rsidRPr="007417E6">
        <w:rPr>
          <w:color w:val="000000"/>
          <w:vertAlign w:val="superscript"/>
        </w:rPr>
        <w:t>(подпись, М.П.)</w:t>
      </w: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Default="004F4D80" w:rsidP="00D61F3D">
      <w:pPr>
        <w:spacing w:line="240" w:lineRule="auto"/>
        <w:ind w:right="5527"/>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D61F3D">
      <w:pPr>
        <w:spacing w:line="240" w:lineRule="auto"/>
        <w:ind w:right="5527"/>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D61F3D">
      <w:pPr>
        <w:pStyle w:val="3"/>
        <w:jc w:val="both"/>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p>
    <w:p w:rsidR="004F4D80" w:rsidRDefault="004F4D80" w:rsidP="00D61F3D">
      <w:pPr>
        <w:spacing w:line="240" w:lineRule="auto"/>
        <w:ind w:left="540" w:firstLine="0"/>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D61F3D">
      <w:pPr>
        <w:ind w:firstLine="709"/>
        <w:rPr>
          <w:b/>
          <w:szCs w:val="24"/>
        </w:rPr>
      </w:pPr>
    </w:p>
    <w:p w:rsidR="00FB00C0" w:rsidRPr="00116BE6" w:rsidRDefault="00FB00C0" w:rsidP="00D61F3D">
      <w:pPr>
        <w:autoSpaceDE w:val="0"/>
        <w:autoSpaceDN w:val="0"/>
        <w:adjustRightInd w:val="0"/>
        <w:spacing w:line="240" w:lineRule="auto"/>
        <w:ind w:firstLine="540"/>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w:t>
      </w: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подтверждает, что</w:t>
      </w:r>
    </w:p>
    <w:p w:rsidR="00FB00C0" w:rsidRPr="00B533CE" w:rsidRDefault="00FB00C0" w:rsidP="00D61F3D">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886FAA" w:rsidRPr="00DB6009" w:rsidRDefault="00886FAA" w:rsidP="00D61F3D">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spellStart"/>
            <w:proofErr w:type="gramStart"/>
            <w:r w:rsidRPr="00DB6009">
              <w:rPr>
                <w:rFonts w:eastAsia="Calibri"/>
                <w:b/>
                <w:sz w:val="20"/>
                <w:szCs w:val="20"/>
              </w:rPr>
              <w:t>п</w:t>
            </w:r>
            <w:proofErr w:type="spellEnd"/>
            <w:proofErr w:type="gramEnd"/>
            <w:r w:rsidRPr="00DB6009">
              <w:rPr>
                <w:rFonts w:eastAsia="Calibri"/>
                <w:b/>
                <w:sz w:val="20"/>
                <w:szCs w:val="20"/>
              </w:rPr>
              <w:t>/</w:t>
            </w:r>
            <w:proofErr w:type="spellStart"/>
            <w:r w:rsidRPr="00DB6009">
              <w:rPr>
                <w:rFonts w:eastAsia="Calibri"/>
                <w:b/>
                <w:sz w:val="20"/>
                <w:szCs w:val="20"/>
              </w:rPr>
              <w:t>п</w:t>
            </w:r>
            <w:proofErr w:type="spellEnd"/>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Показатель</w:t>
            </w: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2</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sidRPr="00DB6009">
              <w:rPr>
                <w:rFonts w:eastAsia="Calibri"/>
              </w:rPr>
              <w:t>3</w:t>
            </w: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до 100 человек включительно – малое предприятие;</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886FAA" w:rsidRPr="00475F4C" w:rsidRDefault="00886FAA" w:rsidP="00D61F3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886FAA" w:rsidRPr="00DB6009" w:rsidRDefault="00886FAA" w:rsidP="00D61F3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DB6009" w:rsidRDefault="00886FAA" w:rsidP="00D61F3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bl>
    <w:p w:rsidR="00886FAA" w:rsidRPr="00DB6009" w:rsidRDefault="00886FAA" w:rsidP="00D61F3D">
      <w:pPr>
        <w:autoSpaceDE w:val="0"/>
        <w:autoSpaceDN w:val="0"/>
        <w:adjustRightInd w:val="0"/>
        <w:spacing w:line="240" w:lineRule="auto"/>
        <w:outlineLvl w:val="3"/>
      </w:pPr>
    </w:p>
    <w:p w:rsidR="00FB00C0" w:rsidRPr="00DB6009" w:rsidRDefault="00FB00C0" w:rsidP="00D61F3D">
      <w:pPr>
        <w:spacing w:line="240" w:lineRule="auto"/>
      </w:pPr>
    </w:p>
    <w:p w:rsidR="00FB00C0" w:rsidRPr="00DB6009" w:rsidRDefault="00FB00C0" w:rsidP="00D61F3D">
      <w:pPr>
        <w:spacing w:line="240" w:lineRule="auto"/>
      </w:pPr>
    </w:p>
    <w:p w:rsidR="00FB00C0" w:rsidRPr="00DB6009" w:rsidRDefault="00FB00C0" w:rsidP="00D61F3D">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D61F3D">
      <w:pPr>
        <w:spacing w:line="240" w:lineRule="auto"/>
        <w:ind w:firstLine="708"/>
      </w:pPr>
    </w:p>
    <w:p w:rsidR="00FB00C0" w:rsidRPr="00DB6009" w:rsidRDefault="00FB00C0" w:rsidP="00D61F3D">
      <w:pPr>
        <w:spacing w:line="240" w:lineRule="auto"/>
      </w:pPr>
    </w:p>
    <w:p w:rsidR="00FB00C0" w:rsidRPr="00DB6009" w:rsidRDefault="00FB00C0" w:rsidP="00D61F3D">
      <w:pPr>
        <w:spacing w:line="240" w:lineRule="auto"/>
        <w:ind w:right="423"/>
        <w:rPr>
          <w:sz w:val="28"/>
        </w:rPr>
      </w:pPr>
    </w:p>
    <w:p w:rsidR="00FB00C0" w:rsidRPr="00DB6009" w:rsidRDefault="00FB00C0" w:rsidP="00D61F3D">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D61F3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D61F3D">
      <w:pPr>
        <w:tabs>
          <w:tab w:val="left" w:pos="1080"/>
        </w:tabs>
        <w:spacing w:line="240" w:lineRule="auto"/>
        <w:ind w:firstLine="540"/>
        <w:rPr>
          <w:b/>
        </w:rPr>
      </w:pPr>
      <w:r w:rsidRPr="00DB6009">
        <w:rPr>
          <w:b/>
        </w:rPr>
        <w:t>М.П.</w:t>
      </w:r>
    </w:p>
    <w:p w:rsidR="004F4D80" w:rsidRDefault="004F4D80" w:rsidP="00D61F3D">
      <w:pPr>
        <w:ind w:firstLine="0"/>
      </w:pPr>
    </w:p>
    <w:p w:rsidR="004F4D80" w:rsidRDefault="004F4D80" w:rsidP="00D61F3D">
      <w:pPr>
        <w:ind w:right="-1"/>
        <w:rPr>
          <w:color w:val="000000"/>
        </w:rPr>
      </w:pP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(подпись, М.П.)</w:t>
      </w: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D61F3D">
      <w:pPr>
        <w:outlineLvl w:val="0"/>
      </w:pPr>
    </w:p>
    <w:p w:rsidR="00FB00C0" w:rsidRDefault="00FB00C0" w:rsidP="00D61F3D">
      <w:pPr>
        <w:suppressAutoHyphens w:val="0"/>
        <w:spacing w:line="240" w:lineRule="auto"/>
        <w:ind w:firstLine="0"/>
        <w:rPr>
          <w:sz w:val="24"/>
          <w:szCs w:val="24"/>
        </w:rPr>
      </w:pPr>
      <w:bookmarkStart w:id="797" w:name="_Toc439170690"/>
      <w:bookmarkStart w:id="798" w:name="_Toc439172792"/>
      <w:bookmarkStart w:id="799" w:name="_Toc439173236"/>
      <w:bookmarkStart w:id="800" w:name="_Toc439238232"/>
    </w:p>
    <w:bookmarkEnd w:id="797"/>
    <w:bookmarkEnd w:id="798"/>
    <w:bookmarkEnd w:id="799"/>
    <w:bookmarkEnd w:id="800"/>
    <w:p w:rsidR="004F4D80" w:rsidRDefault="004F4D80" w:rsidP="00D61F3D">
      <w:pPr>
        <w:spacing w:line="240" w:lineRule="auto"/>
        <w:ind w:right="5527"/>
        <w:rPr>
          <w:color w:val="000000"/>
          <w:vertAlign w:val="superscript"/>
        </w:rPr>
      </w:pPr>
    </w:p>
    <w:p w:rsidR="004F4D80" w:rsidRPr="007417E6" w:rsidRDefault="004F4D80" w:rsidP="00D61F3D">
      <w:pPr>
        <w:spacing w:line="240" w:lineRule="auto"/>
        <w:ind w:right="5527"/>
        <w:rPr>
          <w:color w:val="000000"/>
          <w:vertAlign w:val="superscript"/>
        </w:rPr>
      </w:pPr>
    </w:p>
    <w:p w:rsidR="004F4D80" w:rsidRPr="007417E6" w:rsidRDefault="004F4D80" w:rsidP="00D61F3D">
      <w:pPr>
        <w:pBdr>
          <w:bottom w:val="single" w:sz="4" w:space="1" w:color="auto"/>
        </w:pBdr>
        <w:shd w:val="clear" w:color="auto" w:fill="E0E0E0"/>
        <w:spacing w:line="240" w:lineRule="auto"/>
        <w:ind w:right="21" w:firstLine="0"/>
        <w:rPr>
          <w:b/>
          <w:color w:val="000000"/>
          <w:spacing w:val="36"/>
        </w:rPr>
      </w:pPr>
      <w:r w:rsidRPr="007417E6">
        <w:rPr>
          <w:b/>
          <w:color w:val="000000"/>
          <w:spacing w:val="36"/>
        </w:rPr>
        <w:t>конец формы</w:t>
      </w:r>
    </w:p>
    <w:p w:rsidR="004F4D80" w:rsidRDefault="004F4D80" w:rsidP="00D61F3D">
      <w:pPr>
        <w:suppressAutoHyphens w:val="0"/>
        <w:spacing w:line="240" w:lineRule="auto"/>
        <w:ind w:firstLine="0"/>
        <w:rPr>
          <w:b/>
        </w:rPr>
      </w:pPr>
      <w:bookmarkStart w:id="801" w:name="_Toc125426243"/>
      <w:bookmarkStart w:id="802" w:name="_Toc396984070"/>
      <w:bookmarkStart w:id="803" w:name="_Toc423423673"/>
      <w:r>
        <w:br w:type="page"/>
      </w:r>
    </w:p>
    <w:p w:rsidR="004F4D80" w:rsidRPr="007417E6" w:rsidRDefault="004F4D80" w:rsidP="00D61F3D">
      <w:pPr>
        <w:pStyle w:val="3"/>
        <w:jc w:val="both"/>
        <w:rPr>
          <w:sz w:val="22"/>
        </w:rPr>
      </w:pPr>
      <w:bookmarkStart w:id="804" w:name="_Toc439170691"/>
      <w:bookmarkStart w:id="805" w:name="_Toc439172793"/>
      <w:bookmarkStart w:id="806" w:name="_Toc439173237"/>
      <w:bookmarkStart w:id="807" w:name="_Toc439238233"/>
      <w:bookmarkStart w:id="808" w:name="_Toc439252780"/>
      <w:bookmarkStart w:id="809" w:name="_Toc439323754"/>
      <w:bookmarkStart w:id="810" w:name="_Toc440357152"/>
      <w:bookmarkStart w:id="811" w:name="_Toc440359707"/>
      <w:bookmarkStart w:id="812" w:name="_Toc440632171"/>
      <w:bookmarkStart w:id="813" w:name="_Toc440875991"/>
      <w:bookmarkStart w:id="814" w:name="_Toc441131019"/>
      <w:r>
        <w:rPr>
          <w:szCs w:val="24"/>
        </w:rPr>
        <w:lastRenderedPageBreak/>
        <w:t>Инструкции по заполнению</w:t>
      </w:r>
      <w:bookmarkEnd w:id="801"/>
      <w:r>
        <w:rPr>
          <w:szCs w:val="24"/>
        </w:rPr>
        <w:t xml:space="preserve"> Анкеты </w:t>
      </w:r>
      <w:r w:rsidR="00C236C0">
        <w:rPr>
          <w:szCs w:val="24"/>
        </w:rPr>
        <w:t>Участник</w:t>
      </w:r>
      <w:r>
        <w:rPr>
          <w:szCs w:val="24"/>
        </w:rPr>
        <w:t>а</w:t>
      </w:r>
      <w:bookmarkEnd w:id="802"/>
      <w:bookmarkEnd w:id="803"/>
      <w:bookmarkEnd w:id="804"/>
      <w:bookmarkEnd w:id="805"/>
      <w:bookmarkEnd w:id="806"/>
      <w:bookmarkEnd w:id="807"/>
      <w:bookmarkEnd w:id="808"/>
      <w:bookmarkEnd w:id="809"/>
      <w:bookmarkEnd w:id="810"/>
      <w:bookmarkEnd w:id="811"/>
      <w:bookmarkEnd w:id="812"/>
      <w:bookmarkEnd w:id="813"/>
      <w:bookmarkEnd w:id="814"/>
    </w:p>
    <w:p w:rsidR="004F4D80" w:rsidRPr="00A55F54" w:rsidRDefault="00C236C0" w:rsidP="00D61F3D">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fldSimple w:instr=" REF _Ref55336310 \r \h  \* MERGEFORMAT ">
        <w:r w:rsidR="00A24167">
          <w:rPr>
            <w:sz w:val="24"/>
            <w:szCs w:val="24"/>
          </w:rPr>
          <w:t>5.1</w:t>
        </w:r>
      </w:fldSimple>
      <w:r w:rsidR="004F4D80" w:rsidRPr="00A55F54">
        <w:rPr>
          <w:sz w:val="24"/>
          <w:szCs w:val="24"/>
        </w:rPr>
        <w:t>).</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15" w:name="_Ref55336378"/>
      <w:bookmarkStart w:id="816" w:name="_Toc57314676"/>
      <w:bookmarkStart w:id="817" w:name="_Toc69728990"/>
      <w:bookmarkStart w:id="818" w:name="_Toc98253942"/>
      <w:bookmarkStart w:id="819" w:name="_Toc165173868"/>
      <w:bookmarkStart w:id="820" w:name="_Toc423423674"/>
      <w:bookmarkStart w:id="821" w:name="_Toc441131020"/>
      <w:r w:rsidRPr="00F647F7">
        <w:lastRenderedPageBreak/>
        <w:t>Справка о перечне и годовых объемах выполнения аналогичных договоров (форма 7)</w:t>
      </w:r>
      <w:bookmarkEnd w:id="815"/>
      <w:bookmarkEnd w:id="816"/>
      <w:bookmarkEnd w:id="817"/>
      <w:bookmarkEnd w:id="818"/>
      <w:bookmarkEnd w:id="819"/>
      <w:bookmarkEnd w:id="820"/>
      <w:bookmarkEnd w:id="821"/>
    </w:p>
    <w:p w:rsidR="004F4D80" w:rsidRPr="00D904EF" w:rsidRDefault="004F4D80" w:rsidP="00D61F3D">
      <w:pPr>
        <w:pStyle w:val="3"/>
        <w:jc w:val="both"/>
        <w:rPr>
          <w:szCs w:val="24"/>
        </w:rPr>
      </w:pPr>
      <w:bookmarkStart w:id="822" w:name="_Toc98253943"/>
      <w:bookmarkStart w:id="823" w:name="_Toc157248195"/>
      <w:bookmarkStart w:id="824" w:name="_Toc157496564"/>
      <w:bookmarkStart w:id="825" w:name="_Toc158206103"/>
      <w:bookmarkStart w:id="826" w:name="_Toc164057788"/>
      <w:bookmarkStart w:id="827" w:name="_Toc164137138"/>
      <w:bookmarkStart w:id="828" w:name="_Toc164161298"/>
      <w:bookmarkStart w:id="829" w:name="_Toc165173869"/>
      <w:bookmarkStart w:id="830" w:name="_Toc439170693"/>
      <w:bookmarkStart w:id="831" w:name="_Toc439172795"/>
      <w:bookmarkStart w:id="832" w:name="_Toc439173239"/>
      <w:bookmarkStart w:id="833" w:name="_Toc439238235"/>
      <w:bookmarkStart w:id="834" w:name="_Toc439252782"/>
      <w:bookmarkStart w:id="835" w:name="_Toc439323756"/>
      <w:bookmarkStart w:id="836" w:name="_Toc440357154"/>
      <w:bookmarkStart w:id="837" w:name="_Toc440359709"/>
      <w:bookmarkStart w:id="838" w:name="_Toc440632173"/>
      <w:bookmarkStart w:id="839" w:name="_Toc440875993"/>
      <w:bookmarkStart w:id="840" w:name="_Toc441131021"/>
      <w:r w:rsidRPr="00D904EF">
        <w:rPr>
          <w:szCs w:val="24"/>
        </w:rPr>
        <w:t>Форма Справки о перечне и годовых объемах выполнения аналогичных договоров</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D61F3D">
            <w:pPr>
              <w:spacing w:line="240" w:lineRule="auto"/>
              <w:ind w:firstLine="0"/>
            </w:pPr>
            <w:r w:rsidRPr="00F647F7">
              <w:t>№</w:t>
            </w:r>
          </w:p>
          <w:p w:rsidR="004F4D80" w:rsidRPr="00F647F7" w:rsidRDefault="004F4D80" w:rsidP="00D61F3D">
            <w:pPr>
              <w:spacing w:line="240" w:lineRule="auto"/>
              <w:ind w:firstLine="0"/>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D61F3D">
            <w:pPr>
              <w:pStyle w:val="aff0"/>
              <w:spacing w:before="0" w:after="0"/>
              <w:ind w:left="0" w:right="0"/>
              <w:jc w:val="both"/>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D61F3D">
            <w:pPr>
              <w:pStyle w:val="aff0"/>
              <w:spacing w:before="0" w:after="0"/>
              <w:ind w:left="0" w:right="0"/>
              <w:jc w:val="both"/>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D61F3D">
            <w:pPr>
              <w:pStyle w:val="aff0"/>
              <w:spacing w:before="0" w:after="0"/>
              <w:ind w:left="0" w:right="0"/>
              <w:jc w:val="both"/>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D61F3D">
            <w:pPr>
              <w:pStyle w:val="aff0"/>
              <w:spacing w:before="0" w:after="0"/>
              <w:ind w:left="0" w:right="0"/>
              <w:jc w:val="both"/>
            </w:pPr>
            <w:r w:rsidRPr="00F647F7">
              <w:t>Сумма договора, рублей</w:t>
            </w:r>
          </w:p>
        </w:tc>
        <w:tc>
          <w:tcPr>
            <w:tcW w:w="1440" w:type="dxa"/>
            <w:vAlign w:val="center"/>
          </w:tcPr>
          <w:p w:rsidR="004F4D80" w:rsidRPr="00F647F7" w:rsidRDefault="004F4D80" w:rsidP="00D61F3D">
            <w:pPr>
              <w:pStyle w:val="aff0"/>
              <w:spacing w:before="0" w:after="0"/>
              <w:ind w:left="0" w:right="0"/>
              <w:jc w:val="both"/>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b/>
          <w:sz w:val="24"/>
          <w:szCs w:val="24"/>
        </w:rPr>
      </w:pPr>
      <w:bookmarkStart w:id="841" w:name="_Toc98253944"/>
      <w:bookmarkStart w:id="842" w:name="_Toc157248196"/>
      <w:bookmarkStart w:id="843" w:name="_Toc157496565"/>
      <w:bookmarkStart w:id="844" w:name="_Toc158206104"/>
      <w:bookmarkStart w:id="845" w:name="_Toc164057789"/>
      <w:bookmarkStart w:id="846" w:name="_Toc164137139"/>
      <w:bookmarkStart w:id="847" w:name="_Toc164161299"/>
      <w:bookmarkStart w:id="848" w:name="_Toc165173870"/>
      <w:r>
        <w:rPr>
          <w:szCs w:val="24"/>
        </w:rPr>
        <w:br w:type="page"/>
      </w:r>
    </w:p>
    <w:p w:rsidR="004F4D80" w:rsidRPr="00D904EF" w:rsidRDefault="004F4D80" w:rsidP="00D61F3D">
      <w:pPr>
        <w:pStyle w:val="3"/>
        <w:jc w:val="both"/>
        <w:rPr>
          <w:szCs w:val="24"/>
        </w:rPr>
      </w:pPr>
      <w:bookmarkStart w:id="849" w:name="_Toc439170694"/>
      <w:bookmarkStart w:id="850" w:name="_Toc439172796"/>
      <w:bookmarkStart w:id="851" w:name="_Toc439173240"/>
      <w:bookmarkStart w:id="852" w:name="_Toc439238236"/>
      <w:bookmarkStart w:id="853" w:name="_Toc439252783"/>
      <w:bookmarkStart w:id="854" w:name="_Toc439323757"/>
      <w:bookmarkStart w:id="855" w:name="_Toc440357155"/>
      <w:bookmarkStart w:id="856" w:name="_Toc440359710"/>
      <w:bookmarkStart w:id="857" w:name="_Toc440632174"/>
      <w:bookmarkStart w:id="858" w:name="_Toc440875994"/>
      <w:bookmarkStart w:id="859" w:name="_Toc441131022"/>
      <w:r w:rsidRPr="00D904EF">
        <w:rPr>
          <w:szCs w:val="24"/>
        </w:rPr>
        <w:lastRenderedPageBreak/>
        <w:t>Инструкции по заполнению</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A24167">
          <w:rPr>
            <w:sz w:val="24"/>
            <w:szCs w:val="24"/>
          </w:rPr>
          <w:t>4</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60" w:name="_Ref55336398"/>
      <w:bookmarkStart w:id="861" w:name="_Toc57314678"/>
      <w:bookmarkStart w:id="862" w:name="_Toc69728992"/>
      <w:bookmarkStart w:id="863" w:name="_Toc98253948"/>
      <w:bookmarkStart w:id="864" w:name="_Toc165173874"/>
      <w:bookmarkStart w:id="865" w:name="_Toc423423676"/>
      <w:bookmarkStart w:id="866" w:name="_Toc441131023"/>
      <w:r w:rsidRPr="00F647F7">
        <w:lastRenderedPageBreak/>
        <w:t xml:space="preserve">Справка о кадровых ресурсах (форма </w:t>
      </w:r>
      <w:r w:rsidR="000D67AD">
        <w:t>8</w:t>
      </w:r>
      <w:r w:rsidRPr="00F647F7">
        <w:t>)</w:t>
      </w:r>
      <w:bookmarkEnd w:id="860"/>
      <w:bookmarkEnd w:id="861"/>
      <w:bookmarkEnd w:id="862"/>
      <w:bookmarkEnd w:id="863"/>
      <w:bookmarkEnd w:id="864"/>
      <w:bookmarkEnd w:id="865"/>
      <w:bookmarkEnd w:id="866"/>
    </w:p>
    <w:p w:rsidR="004F4D80" w:rsidRPr="00D904EF" w:rsidRDefault="004F4D80" w:rsidP="00D61F3D">
      <w:pPr>
        <w:pStyle w:val="3"/>
        <w:jc w:val="both"/>
        <w:rPr>
          <w:szCs w:val="24"/>
        </w:rPr>
      </w:pPr>
      <w:bookmarkStart w:id="867" w:name="_Toc98253949"/>
      <w:bookmarkStart w:id="868" w:name="_Toc157248201"/>
      <w:bookmarkStart w:id="869" w:name="_Toc157496570"/>
      <w:bookmarkStart w:id="870" w:name="_Toc158206109"/>
      <w:bookmarkStart w:id="871" w:name="_Toc164057794"/>
      <w:bookmarkStart w:id="872" w:name="_Toc164137144"/>
      <w:bookmarkStart w:id="873" w:name="_Toc164161304"/>
      <w:bookmarkStart w:id="874" w:name="_Toc165173875"/>
      <w:bookmarkStart w:id="875" w:name="_Toc439170699"/>
      <w:bookmarkStart w:id="876" w:name="_Toc439172801"/>
      <w:bookmarkStart w:id="877" w:name="_Toc439173245"/>
      <w:bookmarkStart w:id="878" w:name="_Toc439238241"/>
      <w:bookmarkStart w:id="879" w:name="_Toc439252788"/>
      <w:bookmarkStart w:id="880" w:name="_Toc439323762"/>
      <w:bookmarkStart w:id="881" w:name="_Toc440357160"/>
      <w:bookmarkStart w:id="882" w:name="_Toc440359712"/>
      <w:bookmarkStart w:id="883" w:name="_Toc440632176"/>
      <w:bookmarkStart w:id="884" w:name="_Toc440875996"/>
      <w:bookmarkStart w:id="885" w:name="_Toc441131024"/>
      <w:r w:rsidRPr="00D904EF">
        <w:rPr>
          <w:szCs w:val="24"/>
        </w:rPr>
        <w:t>Форма Справки о кадровых ресурсах</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Справка о кадровых ресурсах</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p w:rsidR="004F4D80" w:rsidRPr="00F647F7" w:rsidRDefault="004F4D80" w:rsidP="00D61F3D">
      <w:pPr>
        <w:keepNext/>
        <w:spacing w:line="240" w:lineRule="auto"/>
        <w:ind w:firstLine="0"/>
        <w:rPr>
          <w:b/>
          <w:sz w:val="24"/>
          <w:szCs w:val="24"/>
        </w:rPr>
      </w:pPr>
      <w:r w:rsidRPr="00F647F7">
        <w:rPr>
          <w:b/>
          <w:sz w:val="24"/>
          <w:szCs w:val="24"/>
        </w:rPr>
        <w:t>Таблица-1. Основные кадровые ресурсы</w:t>
      </w:r>
    </w:p>
    <w:p w:rsidR="004F4D80" w:rsidRPr="00F647F7" w:rsidRDefault="004F4D80" w:rsidP="00D61F3D">
      <w:pPr>
        <w:keepNext/>
        <w:spacing w:line="240" w:lineRule="auto"/>
        <w:ind w:firstLine="0"/>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D61F3D">
            <w:pPr>
              <w:spacing w:line="240" w:lineRule="auto"/>
              <w:ind w:firstLine="0"/>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4F4D80" w:rsidRPr="00F647F7" w:rsidRDefault="004F4D80" w:rsidP="00D61F3D">
            <w:pPr>
              <w:pStyle w:val="aff0"/>
              <w:spacing w:before="0" w:after="0"/>
              <w:ind w:left="0" w:right="0"/>
              <w:jc w:val="both"/>
            </w:pPr>
            <w:r w:rsidRPr="00F647F7">
              <w:t>Фамилия, имя, отчество специалиста</w:t>
            </w:r>
          </w:p>
        </w:tc>
        <w:tc>
          <w:tcPr>
            <w:tcW w:w="2586" w:type="dxa"/>
            <w:vAlign w:val="center"/>
          </w:tcPr>
          <w:p w:rsidR="004F4D80" w:rsidRPr="00F647F7" w:rsidRDefault="004F4D80" w:rsidP="00D61F3D">
            <w:pPr>
              <w:pStyle w:val="aff0"/>
              <w:spacing w:before="0" w:after="0"/>
              <w:ind w:left="0" w:right="0"/>
              <w:jc w:val="both"/>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D61F3D">
            <w:pPr>
              <w:pStyle w:val="aff0"/>
              <w:spacing w:before="0" w:after="0"/>
              <w:ind w:left="0" w:right="0"/>
              <w:jc w:val="both"/>
            </w:pPr>
            <w:r w:rsidRPr="00F647F7">
              <w:t>Должность</w:t>
            </w:r>
          </w:p>
        </w:tc>
        <w:tc>
          <w:tcPr>
            <w:tcW w:w="2747" w:type="dxa"/>
            <w:vAlign w:val="center"/>
          </w:tcPr>
          <w:p w:rsidR="004F4D80" w:rsidRPr="00F647F7" w:rsidRDefault="004F4D80" w:rsidP="00D61F3D">
            <w:pPr>
              <w:pStyle w:val="aff0"/>
              <w:spacing w:before="0" w:after="0"/>
              <w:ind w:left="0" w:right="0"/>
              <w:jc w:val="both"/>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bl>
    <w:p w:rsidR="004F4D80" w:rsidRPr="00F647F7" w:rsidRDefault="004F4D80" w:rsidP="00D61F3D">
      <w:pPr>
        <w:spacing w:line="240" w:lineRule="auto"/>
      </w:pPr>
    </w:p>
    <w:p w:rsidR="004F4D80" w:rsidRPr="00F647F7" w:rsidRDefault="004F4D80" w:rsidP="00D61F3D">
      <w:pPr>
        <w:keepNext/>
        <w:spacing w:line="240" w:lineRule="auto"/>
        <w:ind w:firstLine="0"/>
        <w:rPr>
          <w:b/>
        </w:rPr>
      </w:pPr>
      <w:r w:rsidRPr="00F647F7">
        <w:rPr>
          <w:b/>
        </w:rPr>
        <w:t>Таблица-2. Прочий персонал</w:t>
      </w:r>
    </w:p>
    <w:p w:rsidR="004F4D80" w:rsidRPr="00F647F7" w:rsidRDefault="004F4D80" w:rsidP="00D61F3D">
      <w:pPr>
        <w:keepNext/>
        <w:spacing w:line="240" w:lineRule="auto"/>
        <w:ind w:firstLine="0"/>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886" w:name="_Toc98253950"/>
      <w:bookmarkStart w:id="887" w:name="_Toc157248202"/>
      <w:bookmarkStart w:id="888" w:name="_Toc157496571"/>
      <w:bookmarkStart w:id="889" w:name="_Toc158206110"/>
      <w:bookmarkStart w:id="890" w:name="_Toc164057795"/>
      <w:bookmarkStart w:id="891" w:name="_Toc164137145"/>
      <w:bookmarkStart w:id="892" w:name="_Toc164161305"/>
      <w:bookmarkStart w:id="893" w:name="_Toc165173876"/>
      <w:r>
        <w:rPr>
          <w:b/>
          <w:szCs w:val="24"/>
        </w:rPr>
        <w:br w:type="page"/>
      </w:r>
    </w:p>
    <w:p w:rsidR="004F4D80" w:rsidRPr="00D904EF" w:rsidRDefault="004F4D80" w:rsidP="00D61F3D">
      <w:pPr>
        <w:pStyle w:val="3"/>
        <w:jc w:val="both"/>
        <w:rPr>
          <w:szCs w:val="24"/>
        </w:rPr>
      </w:pPr>
      <w:bookmarkStart w:id="894" w:name="_Toc439170700"/>
      <w:bookmarkStart w:id="895" w:name="_Toc439172802"/>
      <w:bookmarkStart w:id="896" w:name="_Toc439173246"/>
      <w:bookmarkStart w:id="897" w:name="_Toc439238242"/>
      <w:bookmarkStart w:id="898" w:name="_Toc439252789"/>
      <w:bookmarkStart w:id="899" w:name="_Toc439323763"/>
      <w:bookmarkStart w:id="900" w:name="_Toc440357161"/>
      <w:bookmarkStart w:id="901" w:name="_Toc440359713"/>
      <w:bookmarkStart w:id="902" w:name="_Toc440632177"/>
      <w:bookmarkStart w:id="903" w:name="_Toc440875997"/>
      <w:bookmarkStart w:id="904" w:name="_Toc441131025"/>
      <w:r w:rsidRPr="00D904EF">
        <w:rPr>
          <w:szCs w:val="24"/>
        </w:rPr>
        <w:lastRenderedPageBreak/>
        <w:t>Инструкции по заполнению</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05" w:name="_Toc165173881"/>
      <w:bookmarkStart w:id="906" w:name="_Ref194749267"/>
      <w:bookmarkStart w:id="907" w:name="_Toc423423677"/>
      <w:bookmarkStart w:id="908" w:name="_Ref440271993"/>
      <w:bookmarkStart w:id="909" w:name="_Ref440274659"/>
      <w:bookmarkStart w:id="910" w:name="_Toc441131026"/>
      <w:bookmarkStart w:id="911" w:name="_Ref90381523"/>
      <w:bookmarkStart w:id="912" w:name="_Toc90385124"/>
      <w:bookmarkStart w:id="913" w:name="_Ref96861029"/>
      <w:bookmarkStart w:id="914" w:name="_Toc97651410"/>
      <w:bookmarkStart w:id="91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5"/>
      <w:bookmarkEnd w:id="906"/>
      <w:bookmarkEnd w:id="907"/>
      <w:bookmarkEnd w:id="908"/>
      <w:bookmarkEnd w:id="909"/>
      <w:bookmarkEnd w:id="910"/>
    </w:p>
    <w:p w:rsidR="004F4D80" w:rsidRPr="00D904EF" w:rsidRDefault="004F4D80" w:rsidP="00D61F3D">
      <w:pPr>
        <w:pStyle w:val="3"/>
        <w:jc w:val="both"/>
        <w:rPr>
          <w:szCs w:val="24"/>
        </w:rPr>
      </w:pPr>
      <w:bookmarkStart w:id="916" w:name="_Toc97651411"/>
      <w:bookmarkStart w:id="917" w:name="_Toc98253956"/>
      <w:bookmarkStart w:id="918" w:name="_Toc157248208"/>
      <w:bookmarkStart w:id="919" w:name="_Toc157496577"/>
      <w:bookmarkStart w:id="920" w:name="_Toc158206116"/>
      <w:bookmarkStart w:id="921" w:name="_Toc164057801"/>
      <w:bookmarkStart w:id="922" w:name="_Toc164137151"/>
      <w:bookmarkStart w:id="923" w:name="_Toc164161311"/>
      <w:bookmarkStart w:id="924" w:name="_Toc165173882"/>
      <w:bookmarkStart w:id="925" w:name="_Toc439170702"/>
      <w:bookmarkStart w:id="926" w:name="_Toc439172804"/>
      <w:bookmarkStart w:id="927" w:name="_Toc439173248"/>
      <w:bookmarkStart w:id="928" w:name="_Toc439238244"/>
      <w:bookmarkStart w:id="929" w:name="_Toc439252791"/>
      <w:bookmarkStart w:id="930" w:name="_Toc439323765"/>
      <w:bookmarkStart w:id="931" w:name="_Toc440357163"/>
      <w:bookmarkStart w:id="932" w:name="_Toc440359715"/>
      <w:bookmarkStart w:id="933" w:name="_Toc440632179"/>
      <w:bookmarkStart w:id="934" w:name="_Toc440875999"/>
      <w:bookmarkStart w:id="935"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right="5243"/>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Уважаемые господа!</w:t>
      </w:r>
    </w:p>
    <w:p w:rsidR="004F4D80" w:rsidRPr="00F647F7" w:rsidRDefault="004F4D80" w:rsidP="00D61F3D">
      <w:pPr>
        <w:spacing w:line="240" w:lineRule="auto"/>
        <w:rPr>
          <w:sz w:val="24"/>
          <w:szCs w:val="24"/>
        </w:rPr>
      </w:pPr>
    </w:p>
    <w:p w:rsidR="004F4D80" w:rsidRPr="00F647F7" w:rsidRDefault="004F4D80" w:rsidP="00D61F3D">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936" w:name="_Toc97651412"/>
      <w:bookmarkStart w:id="937" w:name="_Toc98253957"/>
      <w:bookmarkStart w:id="938" w:name="_Toc157248209"/>
      <w:bookmarkStart w:id="939" w:name="_Toc157496578"/>
      <w:bookmarkStart w:id="940" w:name="_Toc158206117"/>
      <w:bookmarkStart w:id="941" w:name="_Toc164057802"/>
      <w:bookmarkStart w:id="942" w:name="_Toc164137152"/>
      <w:bookmarkStart w:id="943" w:name="_Toc164161312"/>
      <w:bookmarkStart w:id="944" w:name="_Toc165173883"/>
      <w:r>
        <w:rPr>
          <w:b/>
          <w:szCs w:val="24"/>
        </w:rPr>
        <w:br w:type="page"/>
      </w:r>
    </w:p>
    <w:p w:rsidR="004F4D80" w:rsidRPr="00D904EF" w:rsidRDefault="004F4D80" w:rsidP="00D61F3D">
      <w:pPr>
        <w:pStyle w:val="3"/>
        <w:jc w:val="both"/>
        <w:rPr>
          <w:szCs w:val="24"/>
        </w:rPr>
      </w:pPr>
      <w:bookmarkStart w:id="945" w:name="_Toc439170703"/>
      <w:bookmarkStart w:id="946" w:name="_Toc439172805"/>
      <w:bookmarkStart w:id="947" w:name="_Toc439173249"/>
      <w:bookmarkStart w:id="948" w:name="_Toc439238245"/>
      <w:bookmarkStart w:id="949" w:name="_Toc439252792"/>
      <w:bookmarkStart w:id="950" w:name="_Toc439323766"/>
      <w:bookmarkStart w:id="951" w:name="_Toc440357164"/>
      <w:bookmarkStart w:id="952" w:name="_Toc440359716"/>
      <w:bookmarkStart w:id="953" w:name="_Toc440632180"/>
      <w:bookmarkStart w:id="954" w:name="_Toc440876000"/>
      <w:bookmarkStart w:id="955" w:name="_Toc441131028"/>
      <w:r w:rsidRPr="00D904EF">
        <w:rPr>
          <w:szCs w:val="24"/>
        </w:rPr>
        <w:lastRenderedPageBreak/>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D61F3D">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а.</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56" w:name="_Ref257131475"/>
      <w:bookmarkStart w:id="957" w:name="_Toc351552284"/>
      <w:bookmarkStart w:id="958" w:name="_Toc396983131"/>
      <w:bookmarkStart w:id="959" w:name="_Toc423423679"/>
      <w:bookmarkStart w:id="960" w:name="_Ref440270984"/>
      <w:bookmarkStart w:id="961" w:name="_Ref440275030"/>
      <w:bookmarkStart w:id="962" w:name="_Toc441131029"/>
      <w:bookmarkEnd w:id="911"/>
      <w:bookmarkEnd w:id="912"/>
      <w:bookmarkEnd w:id="913"/>
      <w:bookmarkEnd w:id="914"/>
      <w:bookmarkEnd w:id="915"/>
      <w:r>
        <w:rPr>
          <w:sz w:val="22"/>
          <w:szCs w:val="22"/>
        </w:rPr>
        <w:lastRenderedPageBreak/>
        <w:t>Письмо</w:t>
      </w:r>
      <w:r w:rsidRPr="007417E6">
        <w:rPr>
          <w:sz w:val="22"/>
          <w:szCs w:val="22"/>
        </w:rPr>
        <w:t xml:space="preserve"> </w:t>
      </w:r>
      <w:bookmarkEnd w:id="956"/>
      <w:r>
        <w:rPr>
          <w:sz w:val="22"/>
          <w:szCs w:val="22"/>
        </w:rPr>
        <w:t>производителя продукции (форма 1</w:t>
      </w:r>
      <w:r w:rsidR="000D67AD">
        <w:rPr>
          <w:sz w:val="22"/>
          <w:szCs w:val="22"/>
        </w:rPr>
        <w:t>0</w:t>
      </w:r>
      <w:r>
        <w:rPr>
          <w:sz w:val="22"/>
          <w:szCs w:val="22"/>
        </w:rPr>
        <w:t>)</w:t>
      </w:r>
      <w:bookmarkEnd w:id="957"/>
      <w:bookmarkEnd w:id="958"/>
      <w:bookmarkEnd w:id="959"/>
      <w:bookmarkEnd w:id="960"/>
      <w:bookmarkEnd w:id="961"/>
      <w:bookmarkEnd w:id="962"/>
    </w:p>
    <w:p w:rsidR="004F4D80" w:rsidRPr="00F647F7" w:rsidRDefault="004F4D80" w:rsidP="00D61F3D">
      <w:pPr>
        <w:pStyle w:val="3"/>
        <w:jc w:val="both"/>
        <w:rPr>
          <w:szCs w:val="24"/>
        </w:rPr>
      </w:pPr>
      <w:bookmarkStart w:id="963" w:name="_Toc439170708"/>
      <w:bookmarkStart w:id="964" w:name="_Toc439172810"/>
      <w:bookmarkStart w:id="965" w:name="_Toc439173251"/>
      <w:bookmarkStart w:id="966" w:name="_Toc439252794"/>
      <w:bookmarkStart w:id="967" w:name="_Toc439323768"/>
      <w:bookmarkStart w:id="968" w:name="_Toc440357166"/>
      <w:bookmarkStart w:id="969" w:name="_Toc440359718"/>
      <w:bookmarkStart w:id="970" w:name="_Toc440632182"/>
      <w:bookmarkStart w:id="971" w:name="_Toc440876002"/>
      <w:bookmarkStart w:id="972" w:name="_Toc441131030"/>
      <w:r w:rsidRPr="00F647F7">
        <w:rPr>
          <w:szCs w:val="24"/>
        </w:rPr>
        <w:t>Форма письма производителя продукции</w:t>
      </w:r>
      <w:bookmarkEnd w:id="963"/>
      <w:bookmarkEnd w:id="964"/>
      <w:bookmarkEnd w:id="965"/>
      <w:bookmarkEnd w:id="966"/>
      <w:bookmarkEnd w:id="967"/>
      <w:bookmarkEnd w:id="968"/>
      <w:bookmarkEnd w:id="969"/>
      <w:bookmarkEnd w:id="970"/>
      <w:bookmarkEnd w:id="971"/>
      <w:bookmarkEnd w:id="972"/>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firstLine="0"/>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7417E6" w:rsidRDefault="004F4D80" w:rsidP="00D61F3D">
      <w:pPr>
        <w:spacing w:line="240" w:lineRule="auto"/>
      </w:pPr>
      <w:r w:rsidRPr="007417E6">
        <w:t>Уважаемые господа!</w:t>
      </w: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D61F3D">
      <w:pPr>
        <w:spacing w:line="240" w:lineRule="auto"/>
        <w:ind w:left="2410"/>
      </w:pPr>
      <w:r w:rsidRPr="007417E6">
        <w:rPr>
          <w:i/>
          <w:vertAlign w:val="subscript"/>
        </w:rPr>
        <w:t>указать наименование производителя продукции</w:t>
      </w:r>
    </w:p>
    <w:p w:rsidR="004F4D80" w:rsidRPr="007417E6" w:rsidRDefault="004F4D80" w:rsidP="00D61F3D">
      <w:pPr>
        <w:spacing w:before="120" w:line="240" w:lineRule="auto"/>
      </w:pPr>
      <w:r w:rsidRPr="007417E6">
        <w:t>________________________________ удостоверяет, что _____________________________________</w:t>
      </w:r>
    </w:p>
    <w:p w:rsidR="004F4D80" w:rsidRPr="007417E6" w:rsidRDefault="004F4D80" w:rsidP="00D61F3D">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D61F3D">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61F3D">
      <w:pPr>
        <w:tabs>
          <w:tab w:val="left" w:pos="5670"/>
        </w:tabs>
        <w:spacing w:line="240" w:lineRule="auto"/>
        <w:ind w:firstLine="0"/>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fldSimple w:instr=" REF _Ref440275279 \r \h  \* MERGEFORMAT ">
        <w:r w:rsidR="00B963F9">
          <w:rPr>
            <w:vertAlign w:val="subscript"/>
          </w:rPr>
          <w:t>1.1.4</w:t>
        </w:r>
      </w:fldSimple>
      <w:r>
        <w:rPr>
          <w:vertAlign w:val="subscript"/>
        </w:rPr>
        <w:t xml:space="preserve"> </w:t>
      </w:r>
      <w:r w:rsidR="00D904EF" w:rsidRPr="00D904EF">
        <w:rPr>
          <w:vertAlign w:val="subscript"/>
        </w:rPr>
        <w:t>Документации по запросу предложений</w:t>
      </w:r>
    </w:p>
    <w:p w:rsidR="004F4D80" w:rsidRPr="007417E6" w:rsidRDefault="004F4D80" w:rsidP="00D61F3D">
      <w:pPr>
        <w:spacing w:before="120"/>
        <w:ind w:left="567" w:firstLine="0"/>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(подпись, М.П.)</w:t>
      </w: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Default="004F4D80" w:rsidP="00D61F3D">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D61F3D">
      <w:pPr>
        <w:spacing w:line="240" w:lineRule="auto"/>
        <w:ind w:right="-1"/>
        <w:rPr>
          <w:b/>
        </w:rPr>
      </w:pPr>
    </w:p>
    <w:p w:rsidR="004F4D80" w:rsidRPr="00CD6C7D"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4F4D80" w:rsidRPr="00CD6C7D" w:rsidRDefault="004F4D80" w:rsidP="00D61F3D">
      <w:pPr>
        <w:rPr>
          <w:sz w:val="24"/>
          <w:szCs w:val="24"/>
        </w:rPr>
      </w:pPr>
    </w:p>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1906" w:h="16838" w:code="9"/>
          <w:pgMar w:top="680" w:right="567" w:bottom="539" w:left="1134" w:header="680" w:footer="278" w:gutter="0"/>
          <w:cols w:space="708"/>
          <w:titlePg/>
          <w:docGrid w:linePitch="360"/>
        </w:sectPr>
      </w:pPr>
      <w:bookmarkStart w:id="973" w:name="_Toc318208007"/>
    </w:p>
    <w:p w:rsidR="004F4D80" w:rsidRPr="00E87023"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pPr>
      <w:bookmarkStart w:id="974" w:name="_Toc423423680"/>
      <w:bookmarkStart w:id="975" w:name="_Ref440272035"/>
      <w:bookmarkStart w:id="976" w:name="_Ref440274733"/>
      <w:bookmarkStart w:id="977"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3"/>
      <w:bookmarkEnd w:id="974"/>
      <w:bookmarkEnd w:id="975"/>
      <w:bookmarkEnd w:id="976"/>
      <w:bookmarkEnd w:id="977"/>
    </w:p>
    <w:p w:rsidR="004F4D80" w:rsidRPr="00E87023" w:rsidRDefault="004F4D80" w:rsidP="00D61F3D">
      <w:pPr>
        <w:pStyle w:val="3"/>
        <w:jc w:val="both"/>
        <w:rPr>
          <w:sz w:val="22"/>
        </w:rPr>
      </w:pPr>
      <w:bookmarkStart w:id="978" w:name="_Toc343690584"/>
      <w:bookmarkStart w:id="979" w:name="_Toc372294428"/>
      <w:bookmarkStart w:id="980" w:name="_Toc379288896"/>
      <w:bookmarkStart w:id="981" w:name="_Toc384734780"/>
      <w:bookmarkStart w:id="982" w:name="_Toc396984078"/>
      <w:bookmarkStart w:id="983" w:name="_Toc423423681"/>
      <w:bookmarkStart w:id="984" w:name="_Toc439170710"/>
      <w:bookmarkStart w:id="985" w:name="_Toc439172812"/>
      <w:bookmarkStart w:id="986" w:name="_Toc439173253"/>
      <w:bookmarkStart w:id="987" w:name="_Toc439238249"/>
      <w:bookmarkStart w:id="988" w:name="_Toc439252796"/>
      <w:bookmarkStart w:id="989" w:name="_Toc439323770"/>
      <w:bookmarkStart w:id="990" w:name="_Toc440357168"/>
      <w:bookmarkStart w:id="991" w:name="_Toc440359720"/>
      <w:bookmarkStart w:id="992" w:name="_Toc440632184"/>
      <w:bookmarkStart w:id="993" w:name="_Toc440876004"/>
      <w:bookmarkStart w:id="994"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p>
    <w:p w:rsidR="004F4D80" w:rsidRPr="00E87023" w:rsidRDefault="004F4D80" w:rsidP="00D61F3D">
      <w:pPr>
        <w:tabs>
          <w:tab w:val="left" w:pos="4757"/>
        </w:tabs>
        <w:spacing w:line="240" w:lineRule="auto"/>
        <w:ind w:left="567" w:firstLine="0"/>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D61F3D">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r>
    </w:tbl>
    <w:p w:rsidR="004F4D80" w:rsidRPr="00E87023" w:rsidRDefault="004F4D80" w:rsidP="00D61F3D">
      <w:pPr>
        <w:tabs>
          <w:tab w:val="left" w:pos="4757"/>
        </w:tabs>
      </w:pP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(подпись, М.П.)</w:t>
      </w: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D61F3D"/>
    <w:p w:rsidR="004F4D80" w:rsidRPr="00E87023" w:rsidRDefault="004F4D80" w:rsidP="00D61F3D">
      <w:pPr>
        <w:pBdr>
          <w:bottom w:val="single" w:sz="4" w:space="1" w:color="auto"/>
        </w:pBdr>
        <w:shd w:val="clear" w:color="auto" w:fill="E0E0E0"/>
        <w:ind w:right="21" w:firstLine="0"/>
        <w:rPr>
          <w:b/>
          <w:color w:val="000000"/>
          <w:spacing w:val="36"/>
        </w:rPr>
      </w:pPr>
      <w:r w:rsidRPr="00E87023">
        <w:rPr>
          <w:b/>
          <w:color w:val="000000"/>
          <w:spacing w:val="36"/>
        </w:rPr>
        <w:t>конец формы</w:t>
      </w:r>
    </w:p>
    <w:p w:rsidR="004F4D80" w:rsidRDefault="004F4D80" w:rsidP="00D61F3D">
      <w:pPr>
        <w:pStyle w:val="3"/>
        <w:jc w:val="both"/>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D61F3D">
      <w:pPr>
        <w:pStyle w:val="3"/>
        <w:jc w:val="both"/>
        <w:rPr>
          <w:szCs w:val="24"/>
        </w:rPr>
      </w:pPr>
      <w:bookmarkStart w:id="995" w:name="_Toc343690585"/>
      <w:bookmarkStart w:id="996" w:name="_Toc372294429"/>
      <w:bookmarkStart w:id="997" w:name="_Toc379288897"/>
      <w:bookmarkStart w:id="998" w:name="_Toc384734781"/>
      <w:bookmarkStart w:id="999" w:name="_Toc396984079"/>
      <w:bookmarkStart w:id="1000" w:name="_Toc423423682"/>
      <w:bookmarkStart w:id="1001" w:name="_Toc439170711"/>
      <w:bookmarkStart w:id="1002" w:name="_Toc439172813"/>
      <w:bookmarkStart w:id="1003" w:name="_Toc439173254"/>
      <w:bookmarkStart w:id="1004" w:name="_Toc439238250"/>
      <w:bookmarkStart w:id="1005" w:name="_Toc439252797"/>
      <w:bookmarkStart w:id="1006" w:name="_Toc439323771"/>
      <w:bookmarkStart w:id="1007" w:name="_Toc440357169"/>
      <w:bookmarkStart w:id="1008" w:name="_Toc440359721"/>
      <w:bookmarkStart w:id="1009" w:name="_Toc440632185"/>
      <w:bookmarkStart w:id="1010" w:name="_Toc440876005"/>
      <w:bookmarkStart w:id="1011" w:name="_Toc441131033"/>
      <w:r w:rsidRPr="00D27071">
        <w:rPr>
          <w:szCs w:val="24"/>
        </w:rPr>
        <w:lastRenderedPageBreak/>
        <w:t>Инструкции по заполнению</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D27071">
        <w:rPr>
          <w:sz w:val="24"/>
          <w:szCs w:val="24"/>
        </w:rPr>
        <w:t>.</w:t>
      </w:r>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 (№8) – заполняется в следующем формате:</w:t>
      </w:r>
    </w:p>
    <w:p w:rsidR="004F4D80" w:rsidRPr="00D27071" w:rsidRDefault="004F4D80" w:rsidP="00D61F3D">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D61F3D">
      <w:pPr>
        <w:spacing w:line="240" w:lineRule="auto"/>
        <w:ind w:firstLine="1134"/>
        <w:rPr>
          <w:sz w:val="24"/>
          <w:szCs w:val="24"/>
        </w:rPr>
      </w:pPr>
      <w:r w:rsidRPr="00D27071">
        <w:rPr>
          <w:sz w:val="24"/>
          <w:szCs w:val="24"/>
        </w:rPr>
        <w:t>1.1.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1.2.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D61F3D">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D61F3D">
      <w:pPr>
        <w:spacing w:line="240" w:lineRule="auto"/>
        <w:ind w:firstLine="1134"/>
        <w:rPr>
          <w:sz w:val="24"/>
          <w:szCs w:val="24"/>
        </w:rPr>
      </w:pPr>
      <w:r w:rsidRPr="00D27071">
        <w:rPr>
          <w:sz w:val="24"/>
          <w:szCs w:val="24"/>
        </w:rPr>
        <w:t>1.2.1.1. собственник собственника 1.2.1 и так далее.</w:t>
      </w:r>
    </w:p>
    <w:p w:rsidR="004F4D80" w:rsidRPr="00D27071" w:rsidRDefault="004F4D80" w:rsidP="00D61F3D">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D61F3D">
      <w:pPr>
        <w:pStyle w:val="aff6"/>
        <w:numPr>
          <w:ilvl w:val="3"/>
          <w:numId w:val="1"/>
        </w:numPr>
        <w:tabs>
          <w:tab w:val="num" w:pos="1134"/>
        </w:tabs>
        <w:suppressAutoHyphens w:val="0"/>
        <w:spacing w:before="100" w:beforeAutospacing="1" w:line="240" w:lineRule="auto"/>
        <w:rPr>
          <w:sz w:val="24"/>
          <w:szCs w:val="24"/>
        </w:rPr>
      </w:pPr>
      <w:bookmarkStart w:id="101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D61F3D">
      <w:pPr>
        <w:pStyle w:val="2"/>
        <w:pageBreakBefore/>
        <w:tabs>
          <w:tab w:val="clear" w:pos="0"/>
          <w:tab w:val="clear" w:pos="1700"/>
          <w:tab w:val="num" w:pos="1134"/>
        </w:tabs>
        <w:spacing w:before="100" w:beforeAutospacing="1" w:after="100" w:afterAutospacing="1" w:line="240" w:lineRule="auto"/>
        <w:jc w:val="both"/>
      </w:pPr>
      <w:bookmarkStart w:id="1013" w:name="_Toc423423683"/>
      <w:bookmarkStart w:id="1014" w:name="_Ref440272051"/>
      <w:bookmarkStart w:id="1015" w:name="_Ref440274744"/>
      <w:bookmarkStart w:id="1016"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2"/>
      <w:bookmarkEnd w:id="1013"/>
      <w:bookmarkEnd w:id="1014"/>
      <w:bookmarkEnd w:id="1015"/>
      <w:bookmarkEnd w:id="1016"/>
    </w:p>
    <w:p w:rsidR="004F4D80" w:rsidRPr="008C4223" w:rsidRDefault="004F4D80" w:rsidP="00D61F3D">
      <w:pPr>
        <w:pStyle w:val="3"/>
        <w:jc w:val="both"/>
        <w:rPr>
          <w:szCs w:val="24"/>
        </w:rPr>
      </w:pPr>
      <w:bookmarkStart w:id="1017" w:name="_Toc343690587"/>
      <w:bookmarkStart w:id="1018" w:name="_Toc372294431"/>
      <w:bookmarkStart w:id="1019" w:name="_Toc379288899"/>
      <w:bookmarkStart w:id="1020" w:name="_Toc384734783"/>
      <w:bookmarkStart w:id="1021" w:name="_Toc396984081"/>
      <w:bookmarkStart w:id="1022" w:name="_Toc423423684"/>
      <w:bookmarkStart w:id="1023" w:name="_Toc439170713"/>
      <w:bookmarkStart w:id="1024" w:name="_Toc439172815"/>
      <w:bookmarkStart w:id="1025" w:name="_Toc439173256"/>
      <w:bookmarkStart w:id="1026" w:name="_Toc439238252"/>
      <w:bookmarkStart w:id="1027" w:name="_Toc439252799"/>
      <w:bookmarkStart w:id="1028" w:name="_Toc439323773"/>
      <w:bookmarkStart w:id="1029" w:name="_Toc440357171"/>
      <w:bookmarkStart w:id="1030" w:name="_Toc440359723"/>
      <w:bookmarkStart w:id="1031" w:name="_Toc440632187"/>
      <w:bookmarkStart w:id="1032" w:name="_Toc440876007"/>
      <w:bookmarkStart w:id="1033" w:name="_Toc441131035"/>
      <w:r w:rsidRPr="008C4223">
        <w:rPr>
          <w:szCs w:val="24"/>
        </w:rPr>
        <w:t xml:space="preserve">Форма </w:t>
      </w:r>
      <w:bookmarkEnd w:id="1017"/>
      <w:bookmarkEnd w:id="1018"/>
      <w:bookmarkEnd w:id="1019"/>
      <w:bookmarkEnd w:id="1020"/>
      <w:bookmarkEnd w:id="1021"/>
      <w:bookmarkEnd w:id="1022"/>
      <w:bookmarkEnd w:id="1023"/>
      <w:bookmarkEnd w:id="1024"/>
      <w:bookmarkEnd w:id="1025"/>
      <w:bookmarkEnd w:id="1026"/>
      <w:bookmarkEnd w:id="1027"/>
      <w:r w:rsidR="000D70B6" w:rsidRPr="000D70B6">
        <w:rPr>
          <w:szCs w:val="24"/>
        </w:rPr>
        <w:t>Согласия на обработку персональных данных</w:t>
      </w:r>
      <w:bookmarkEnd w:id="1028"/>
      <w:bookmarkEnd w:id="1029"/>
      <w:bookmarkEnd w:id="1030"/>
      <w:bookmarkEnd w:id="1031"/>
      <w:bookmarkEnd w:id="1032"/>
      <w:bookmarkEnd w:id="1033"/>
    </w:p>
    <w:p w:rsidR="004F4D80" w:rsidRPr="00FB1D53" w:rsidRDefault="004F4D80" w:rsidP="00D61F3D">
      <w:pPr>
        <w:tabs>
          <w:tab w:val="left" w:pos="4757"/>
        </w:tabs>
        <w:spacing w:line="240" w:lineRule="auto"/>
        <w:ind w:left="1134" w:firstLine="0"/>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D61F3D">
      <w:pPr>
        <w:contextualSpacing/>
        <w:rPr>
          <w:sz w:val="24"/>
          <w:szCs w:val="24"/>
        </w:rPr>
      </w:pPr>
    </w:p>
    <w:p w:rsidR="002B5044" w:rsidRDefault="002B5044" w:rsidP="00D61F3D">
      <w:pPr>
        <w:rPr>
          <w:lang w:eastAsia="ru-RU"/>
        </w:rPr>
      </w:pPr>
    </w:p>
    <w:p w:rsidR="003311F3" w:rsidRPr="005A2CAE" w:rsidRDefault="003311F3" w:rsidP="00D61F3D">
      <w:pPr>
        <w:widowControl w:val="0"/>
        <w:tabs>
          <w:tab w:val="left" w:pos="0"/>
          <w:tab w:val="num" w:pos="1134"/>
        </w:tabs>
        <w:spacing w:line="240" w:lineRule="auto"/>
        <w:outlineLvl w:val="1"/>
        <w:rPr>
          <w:b/>
          <w:sz w:val="26"/>
          <w:szCs w:val="26"/>
        </w:rPr>
      </w:pPr>
      <w:r w:rsidRPr="005A2CAE">
        <w:rPr>
          <w:b/>
          <w:sz w:val="26"/>
          <w:szCs w:val="26"/>
        </w:rPr>
        <w:t>Согласие на обработку персональных данных</w:t>
      </w:r>
    </w:p>
    <w:p w:rsidR="003311F3" w:rsidRPr="005A2CAE" w:rsidRDefault="003311F3" w:rsidP="00D61F3D">
      <w:pPr>
        <w:widowControl w:val="0"/>
        <w:tabs>
          <w:tab w:val="left" w:pos="0"/>
        </w:tabs>
        <w:spacing w:line="240" w:lineRule="auto"/>
        <w:rPr>
          <w:b/>
          <w:snapToGrid w:val="0"/>
          <w:sz w:val="26"/>
          <w:szCs w:val="26"/>
        </w:rPr>
      </w:pPr>
      <w:r w:rsidRPr="005A2CAE">
        <w:rPr>
          <w:b/>
          <w:snapToGrid w:val="0"/>
          <w:sz w:val="26"/>
          <w:szCs w:val="26"/>
        </w:rPr>
        <w:t>от «_____» ____________ 201____ г.</w:t>
      </w:r>
    </w:p>
    <w:p w:rsidR="003311F3" w:rsidRPr="005A2CAE" w:rsidRDefault="003311F3" w:rsidP="00D61F3D">
      <w:pPr>
        <w:widowControl w:val="0"/>
        <w:spacing w:line="240" w:lineRule="auto"/>
        <w:rPr>
          <w:sz w:val="26"/>
          <w:szCs w:val="26"/>
        </w:rPr>
      </w:pPr>
    </w:p>
    <w:p w:rsidR="003311F3" w:rsidRPr="00263B47" w:rsidRDefault="003311F3" w:rsidP="00D61F3D">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D61F3D">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D61F3D">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D61F3D">
      <w:pPr>
        <w:widowControl w:val="0"/>
        <w:spacing w:line="240" w:lineRule="auto"/>
        <w:rPr>
          <w:color w:val="000000"/>
          <w:sz w:val="26"/>
          <w:szCs w:val="26"/>
        </w:rPr>
      </w:pPr>
      <w:r w:rsidRPr="005A2CAE">
        <w:rPr>
          <w:color w:val="000000"/>
          <w:sz w:val="26"/>
          <w:szCs w:val="26"/>
        </w:rPr>
        <w:t>_______________________                                                   ______________________</w:t>
      </w:r>
    </w:p>
    <w:p w:rsidR="003311F3" w:rsidRPr="005A2CAE" w:rsidRDefault="003311F3" w:rsidP="00D61F3D">
      <w:pPr>
        <w:widowControl w:val="0"/>
        <w:spacing w:line="240" w:lineRule="auto"/>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D61F3D">
      <w:pPr>
        <w:widowControl w:val="0"/>
        <w:spacing w:line="240" w:lineRule="auto"/>
        <w:rPr>
          <w:b/>
          <w:bCs w:val="0"/>
        </w:rPr>
      </w:pPr>
      <w:r w:rsidRPr="005A2CAE">
        <w:rPr>
          <w:b/>
          <w:bCs w:val="0"/>
        </w:rPr>
        <w:t>М.П.</w:t>
      </w:r>
    </w:p>
    <w:p w:rsidR="000D67AD" w:rsidRDefault="000D67AD" w:rsidP="00D61F3D">
      <w:pPr>
        <w:suppressAutoHyphens w:val="0"/>
        <w:spacing w:line="240" w:lineRule="auto"/>
        <w:ind w:firstLine="0"/>
        <w:rPr>
          <w:lang w:eastAsia="ru-RU"/>
        </w:rPr>
      </w:pPr>
      <w:r>
        <w:rPr>
          <w:lang w:eastAsia="ru-RU"/>
        </w:rPr>
        <w:br w:type="page"/>
      </w:r>
    </w:p>
    <w:p w:rsidR="003311F3" w:rsidRPr="005A2CAE" w:rsidRDefault="003311F3" w:rsidP="00D61F3D">
      <w:pPr>
        <w:pStyle w:val="3"/>
        <w:jc w:val="both"/>
        <w:rPr>
          <w:szCs w:val="24"/>
        </w:rPr>
      </w:pPr>
      <w:bookmarkStart w:id="1034" w:name="_Toc439252801"/>
      <w:bookmarkStart w:id="1035" w:name="_Toc439323774"/>
      <w:bookmarkStart w:id="1036" w:name="_Toc440357172"/>
      <w:bookmarkStart w:id="1037" w:name="_Toc440359724"/>
      <w:bookmarkStart w:id="1038" w:name="_Toc440632188"/>
      <w:bookmarkStart w:id="1039" w:name="_Toc440876008"/>
      <w:bookmarkStart w:id="1040" w:name="_Toc441131036"/>
      <w:r w:rsidRPr="005A2CAE">
        <w:rPr>
          <w:szCs w:val="24"/>
        </w:rPr>
        <w:lastRenderedPageBreak/>
        <w:t>Инструкции по заполнению</w:t>
      </w:r>
      <w:bookmarkEnd w:id="1034"/>
      <w:bookmarkEnd w:id="1035"/>
      <w:bookmarkEnd w:id="1036"/>
      <w:bookmarkEnd w:id="1037"/>
      <w:bookmarkEnd w:id="1038"/>
      <w:bookmarkEnd w:id="1039"/>
      <w:bookmarkEnd w:id="1040"/>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rsidP="00D61F3D">
      <w:pPr>
        <w:suppressAutoHyphens w:val="0"/>
        <w:spacing w:line="240" w:lineRule="auto"/>
        <w:ind w:firstLine="0"/>
        <w:rPr>
          <w:lang w:eastAsia="ru-RU"/>
        </w:rPr>
      </w:pPr>
      <w:r>
        <w:rPr>
          <w:lang w:eastAsia="ru-RU"/>
        </w:rPr>
        <w:br w:type="page"/>
      </w:r>
    </w:p>
    <w:p w:rsidR="007A6A39" w:rsidRPr="007A6A39" w:rsidRDefault="007A6A39" w:rsidP="00D61F3D">
      <w:pPr>
        <w:pStyle w:val="2"/>
        <w:pageBreakBefore/>
        <w:tabs>
          <w:tab w:val="clear" w:pos="0"/>
          <w:tab w:val="clear" w:pos="1700"/>
          <w:tab w:val="num" w:pos="1134"/>
        </w:tabs>
        <w:spacing w:before="100" w:beforeAutospacing="1" w:after="100" w:afterAutospacing="1" w:line="240" w:lineRule="auto"/>
        <w:jc w:val="both"/>
      </w:pPr>
      <w:bookmarkStart w:id="1041" w:name="_Ref440272256"/>
      <w:bookmarkStart w:id="1042" w:name="_Ref440272678"/>
      <w:bookmarkStart w:id="1043" w:name="_Ref440274944"/>
      <w:bookmarkStart w:id="1044" w:name="_Toc441131037"/>
      <w:r w:rsidRPr="007A6A39">
        <w:lastRenderedPageBreak/>
        <w:t>Соглашение о неустойке (форма 1</w:t>
      </w:r>
      <w:r w:rsidR="000D67AD">
        <w:t>3</w:t>
      </w:r>
      <w:r w:rsidRPr="007A6A39">
        <w:t>)</w:t>
      </w:r>
      <w:bookmarkEnd w:id="1041"/>
      <w:bookmarkEnd w:id="1042"/>
      <w:bookmarkEnd w:id="1043"/>
      <w:bookmarkEnd w:id="1044"/>
    </w:p>
    <w:p w:rsidR="007A6A39" w:rsidRPr="007A6A39" w:rsidRDefault="007A6A39" w:rsidP="00D61F3D">
      <w:pPr>
        <w:pStyle w:val="3"/>
        <w:jc w:val="both"/>
        <w:rPr>
          <w:szCs w:val="24"/>
        </w:rPr>
      </w:pPr>
      <w:bookmarkStart w:id="1045" w:name="_Toc439170715"/>
      <w:bookmarkStart w:id="1046" w:name="_Toc439172817"/>
      <w:bookmarkStart w:id="1047" w:name="_Toc439173259"/>
      <w:bookmarkStart w:id="1048" w:name="_Toc439238255"/>
      <w:bookmarkStart w:id="1049" w:name="_Toc439252803"/>
      <w:bookmarkStart w:id="1050" w:name="_Toc439323776"/>
      <w:bookmarkStart w:id="1051" w:name="_Toc440357174"/>
      <w:bookmarkStart w:id="1052" w:name="_Toc440359726"/>
      <w:bookmarkStart w:id="1053" w:name="_Toc440632190"/>
      <w:bookmarkStart w:id="1054" w:name="_Toc440876010"/>
      <w:bookmarkStart w:id="1055" w:name="_Toc441131038"/>
      <w:r w:rsidRPr="007A6A39">
        <w:rPr>
          <w:szCs w:val="24"/>
        </w:rPr>
        <w:t>Форма соглашени</w:t>
      </w:r>
      <w:r w:rsidR="00E47073">
        <w:rPr>
          <w:szCs w:val="24"/>
        </w:rPr>
        <w:t>я</w:t>
      </w:r>
      <w:r w:rsidRPr="007A6A39">
        <w:rPr>
          <w:szCs w:val="24"/>
        </w:rPr>
        <w:t xml:space="preserve"> о неустойке</w:t>
      </w:r>
      <w:bookmarkEnd w:id="1045"/>
      <w:bookmarkEnd w:id="1046"/>
      <w:bookmarkEnd w:id="1047"/>
      <w:bookmarkEnd w:id="1048"/>
      <w:bookmarkEnd w:id="1049"/>
      <w:bookmarkEnd w:id="1050"/>
      <w:bookmarkEnd w:id="1051"/>
      <w:bookmarkEnd w:id="1052"/>
      <w:bookmarkEnd w:id="1053"/>
      <w:bookmarkEnd w:id="1054"/>
      <w:bookmarkEnd w:id="1055"/>
    </w:p>
    <w:p w:rsidR="00311F48" w:rsidRPr="00F647F7" w:rsidRDefault="00311F48"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311F48" w:rsidRDefault="00311F48" w:rsidP="00D61F3D">
      <w:pPr>
        <w:tabs>
          <w:tab w:val="left" w:pos="4757"/>
        </w:tabs>
        <w:spacing w:line="240" w:lineRule="auto"/>
        <w:ind w:left="1134" w:firstLine="0"/>
        <w:rPr>
          <w:sz w:val="24"/>
          <w:szCs w:val="24"/>
        </w:rPr>
      </w:pPr>
    </w:p>
    <w:p w:rsidR="007A6A39" w:rsidRPr="007A6A39" w:rsidRDefault="007A6A39"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D61F3D">
      <w:pPr>
        <w:contextualSpacing/>
        <w:rPr>
          <w:sz w:val="24"/>
          <w:szCs w:val="24"/>
        </w:rPr>
      </w:pPr>
    </w:p>
    <w:p w:rsidR="007A6A39" w:rsidRPr="007A6A39" w:rsidRDefault="007A6A39" w:rsidP="00D61F3D">
      <w:pPr>
        <w:spacing w:line="240" w:lineRule="auto"/>
        <w:rPr>
          <w:b/>
          <w:bCs w:val="0"/>
          <w:sz w:val="24"/>
          <w:szCs w:val="24"/>
        </w:rPr>
      </w:pPr>
      <w:r w:rsidRPr="007A6A39">
        <w:rPr>
          <w:b/>
          <w:bCs w:val="0"/>
          <w:sz w:val="24"/>
          <w:szCs w:val="24"/>
        </w:rPr>
        <w:t>Соглашение о неустойке</w:t>
      </w:r>
    </w:p>
    <w:p w:rsidR="007A6A39" w:rsidRPr="007A6A39" w:rsidRDefault="007A6A39" w:rsidP="00D61F3D">
      <w:pPr>
        <w:spacing w:line="240" w:lineRule="auto"/>
        <w:rPr>
          <w:bCs w:val="0"/>
          <w:sz w:val="24"/>
          <w:szCs w:val="24"/>
        </w:rPr>
      </w:pPr>
      <w:r w:rsidRPr="007A6A39">
        <w:rPr>
          <w:bCs w:val="0"/>
          <w:sz w:val="24"/>
          <w:szCs w:val="24"/>
        </w:rPr>
        <w:t>г. Москва</w:t>
      </w:r>
    </w:p>
    <w:p w:rsidR="007A6A39" w:rsidRPr="007A6A39" w:rsidRDefault="007A6A39" w:rsidP="00D61F3D">
      <w:pPr>
        <w:spacing w:line="240" w:lineRule="auto"/>
        <w:rPr>
          <w:sz w:val="24"/>
          <w:szCs w:val="24"/>
        </w:rPr>
      </w:pPr>
    </w:p>
    <w:p w:rsidR="00A21750" w:rsidRPr="007A6A39" w:rsidRDefault="00A21750" w:rsidP="00D61F3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D61F3D">
      <w:pPr>
        <w:pStyle w:val="afd"/>
        <w:ind w:firstLine="709"/>
        <w:jc w:val="both"/>
        <w:rPr>
          <w:sz w:val="24"/>
          <w:szCs w:val="24"/>
        </w:rPr>
      </w:pP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___________________________,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jc w:val="both"/>
        <w:rPr>
          <w:sz w:val="24"/>
          <w:szCs w:val="24"/>
        </w:rPr>
      </w:pPr>
    </w:p>
    <w:p w:rsidR="007A6A39" w:rsidRPr="007A6A39" w:rsidRDefault="007A6A39" w:rsidP="00D61F3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ind w:left="709"/>
        <w:jc w:val="both"/>
        <w:rPr>
          <w:sz w:val="24"/>
          <w:szCs w:val="24"/>
        </w:rPr>
      </w:pPr>
    </w:p>
    <w:p w:rsidR="00311F48" w:rsidRDefault="00311F48" w:rsidP="00D61F3D">
      <w:pPr>
        <w:pStyle w:val="afd"/>
        <w:tabs>
          <w:tab w:val="clear" w:pos="9360"/>
        </w:tabs>
        <w:suppressAutoHyphens w:val="0"/>
        <w:jc w:val="both"/>
        <w:rPr>
          <w:sz w:val="24"/>
          <w:szCs w:val="24"/>
        </w:rPr>
      </w:pPr>
    </w:p>
    <w:p w:rsidR="007A6A39" w:rsidRPr="005A2CAE" w:rsidRDefault="007A6A39" w:rsidP="00D61F3D">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D61F3D">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tbl>
      <w:tblPr>
        <w:tblW w:w="0" w:type="auto"/>
        <w:tblInd w:w="709" w:type="dxa"/>
        <w:tblLook w:val="04A0"/>
      </w:tblPr>
      <w:tblGrid>
        <w:gridCol w:w="4312"/>
        <w:gridCol w:w="4550"/>
      </w:tblGrid>
      <w:tr w:rsidR="007A6A39" w:rsidRPr="007A6A39" w:rsidTr="00311F48">
        <w:tc>
          <w:tcPr>
            <w:tcW w:w="4431" w:type="dxa"/>
          </w:tcPr>
          <w:p w:rsidR="007A6A39" w:rsidRPr="007A6A39" w:rsidRDefault="007A6A39" w:rsidP="00D61F3D">
            <w:pPr>
              <w:pStyle w:val="afd"/>
              <w:jc w:val="both"/>
              <w:rPr>
                <w:sz w:val="24"/>
                <w:szCs w:val="24"/>
              </w:rPr>
            </w:pPr>
            <w:r w:rsidRPr="007A6A39">
              <w:rPr>
                <w:sz w:val="24"/>
                <w:szCs w:val="24"/>
              </w:rPr>
              <w:t>Участник</w:t>
            </w:r>
          </w:p>
        </w:tc>
        <w:tc>
          <w:tcPr>
            <w:tcW w:w="4431" w:type="dxa"/>
          </w:tcPr>
          <w:p w:rsidR="007A6A39" w:rsidRPr="007A6A39" w:rsidRDefault="007A6A39" w:rsidP="00D61F3D">
            <w:pPr>
              <w:pStyle w:val="afd"/>
              <w:jc w:val="both"/>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r>
    </w:tbl>
    <w:p w:rsidR="00311F48" w:rsidRPr="00CD6C7D" w:rsidRDefault="00311F48"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A6A39" w:rsidRPr="00613A01" w:rsidRDefault="007A6A39"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A6A39" w:rsidRPr="007857E5" w:rsidRDefault="007A6A39" w:rsidP="00D61F3D">
      <w:pPr>
        <w:pStyle w:val="3"/>
        <w:jc w:val="both"/>
        <w:rPr>
          <w:szCs w:val="24"/>
        </w:rPr>
      </w:pPr>
      <w:bookmarkStart w:id="1056" w:name="_Toc439170716"/>
      <w:bookmarkStart w:id="1057" w:name="_Toc439172818"/>
      <w:bookmarkStart w:id="1058" w:name="_Toc439173260"/>
      <w:bookmarkStart w:id="1059" w:name="_Toc439238256"/>
      <w:bookmarkStart w:id="1060" w:name="_Toc439252804"/>
      <w:bookmarkStart w:id="1061" w:name="_Toc439323777"/>
      <w:bookmarkStart w:id="1062" w:name="_Toc440357175"/>
      <w:bookmarkStart w:id="1063" w:name="_Toc440359727"/>
      <w:bookmarkStart w:id="1064" w:name="_Toc440632191"/>
      <w:bookmarkStart w:id="1065" w:name="_Toc440876011"/>
      <w:bookmarkStart w:id="1066" w:name="_Toc441131039"/>
      <w:r w:rsidRPr="007857E5">
        <w:rPr>
          <w:szCs w:val="24"/>
        </w:rPr>
        <w:lastRenderedPageBreak/>
        <w:t>Инструкции по заполнению</w:t>
      </w:r>
      <w:bookmarkEnd w:id="1056"/>
      <w:bookmarkEnd w:id="1057"/>
      <w:bookmarkEnd w:id="1058"/>
      <w:bookmarkEnd w:id="1059"/>
      <w:bookmarkEnd w:id="1060"/>
      <w:bookmarkEnd w:id="1061"/>
      <w:bookmarkEnd w:id="1062"/>
      <w:bookmarkEnd w:id="1063"/>
      <w:bookmarkEnd w:id="1064"/>
      <w:bookmarkEnd w:id="1065"/>
      <w:bookmarkEnd w:id="1066"/>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D61F3D">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rsidP="00D61F3D">
      <w:pPr>
        <w:suppressAutoHyphens w:val="0"/>
        <w:spacing w:line="240" w:lineRule="auto"/>
        <w:ind w:firstLine="0"/>
        <w:rPr>
          <w:lang w:eastAsia="ru-RU"/>
        </w:rPr>
      </w:pPr>
      <w:r>
        <w:rPr>
          <w:lang w:eastAsia="ru-RU"/>
        </w:rPr>
        <w:br w:type="page"/>
      </w:r>
    </w:p>
    <w:p w:rsidR="007857E5" w:rsidRPr="007A6A39" w:rsidRDefault="00E47073" w:rsidP="00D61F3D">
      <w:pPr>
        <w:pStyle w:val="2"/>
        <w:pageBreakBefore/>
        <w:tabs>
          <w:tab w:val="clear" w:pos="0"/>
          <w:tab w:val="clear" w:pos="1700"/>
          <w:tab w:val="num" w:pos="1134"/>
        </w:tabs>
        <w:spacing w:before="100" w:beforeAutospacing="1" w:after="100" w:afterAutospacing="1" w:line="240" w:lineRule="auto"/>
        <w:jc w:val="both"/>
      </w:pPr>
      <w:bookmarkStart w:id="1067" w:name="_Ref440272274"/>
      <w:bookmarkStart w:id="1068" w:name="_Ref440274756"/>
      <w:bookmarkStart w:id="1069"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7"/>
      <w:bookmarkEnd w:id="1068"/>
      <w:bookmarkEnd w:id="1069"/>
    </w:p>
    <w:p w:rsidR="007857E5" w:rsidRPr="00E47073" w:rsidRDefault="007857E5" w:rsidP="00D61F3D">
      <w:pPr>
        <w:pStyle w:val="3"/>
        <w:jc w:val="both"/>
        <w:rPr>
          <w:szCs w:val="24"/>
        </w:rPr>
      </w:pPr>
      <w:bookmarkStart w:id="1070" w:name="_Toc439170718"/>
      <w:bookmarkStart w:id="1071" w:name="_Toc439172820"/>
      <w:bookmarkStart w:id="1072" w:name="_Toc439173262"/>
      <w:bookmarkStart w:id="1073" w:name="_Toc439238258"/>
      <w:bookmarkStart w:id="1074" w:name="_Toc439252806"/>
      <w:bookmarkStart w:id="1075" w:name="_Toc439323779"/>
      <w:bookmarkStart w:id="1076" w:name="_Toc440357177"/>
      <w:bookmarkStart w:id="1077" w:name="_Toc440359729"/>
      <w:bookmarkStart w:id="1078" w:name="_Toc440632193"/>
      <w:bookmarkStart w:id="1079" w:name="_Toc440876013"/>
      <w:bookmarkStart w:id="1080" w:name="_Toc441131041"/>
      <w:r w:rsidRPr="00E47073">
        <w:rPr>
          <w:szCs w:val="24"/>
        </w:rPr>
        <w:t xml:space="preserve">Форма </w:t>
      </w:r>
      <w:bookmarkEnd w:id="1070"/>
      <w:r w:rsidR="00E47073" w:rsidRPr="00E47073">
        <w:rPr>
          <w:szCs w:val="24"/>
        </w:rPr>
        <w:t>согласия Участника налоговым органам на разглашение сведений, составляющих налоговую тайну</w:t>
      </w:r>
      <w:bookmarkEnd w:id="1071"/>
      <w:bookmarkEnd w:id="1072"/>
      <w:bookmarkEnd w:id="1073"/>
      <w:bookmarkEnd w:id="1074"/>
      <w:bookmarkEnd w:id="1075"/>
      <w:bookmarkEnd w:id="1076"/>
      <w:bookmarkEnd w:id="1077"/>
      <w:bookmarkEnd w:id="1078"/>
      <w:bookmarkEnd w:id="1079"/>
      <w:bookmarkEnd w:id="1080"/>
    </w:p>
    <w:p w:rsidR="007857E5" w:rsidRPr="00F647F7" w:rsidRDefault="007857E5"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7857E5" w:rsidRDefault="007857E5" w:rsidP="00D61F3D">
      <w:pPr>
        <w:tabs>
          <w:tab w:val="left" w:pos="4757"/>
        </w:tabs>
        <w:spacing w:line="240" w:lineRule="auto"/>
        <w:ind w:left="1134" w:firstLine="0"/>
        <w:rPr>
          <w:sz w:val="24"/>
          <w:szCs w:val="24"/>
        </w:rPr>
      </w:pPr>
    </w:p>
    <w:p w:rsidR="007857E5" w:rsidRPr="007A6A39" w:rsidRDefault="007857E5"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D61F3D">
      <w:pPr>
        <w:contextualSpacing/>
        <w:rPr>
          <w:sz w:val="24"/>
          <w:szCs w:val="24"/>
        </w:rPr>
      </w:pPr>
    </w:p>
    <w:p w:rsidR="007857E5" w:rsidRPr="007857E5" w:rsidRDefault="007857E5" w:rsidP="00D61F3D">
      <w:pPr>
        <w:keepNext/>
        <w:spacing w:line="240" w:lineRule="auto"/>
        <w:outlineLvl w:val="1"/>
        <w:rPr>
          <w:b/>
          <w:bCs w:val="0"/>
          <w:snapToGrid w:val="0"/>
          <w:sz w:val="24"/>
          <w:szCs w:val="24"/>
        </w:rPr>
      </w:pPr>
      <w:bookmarkStart w:id="1081" w:name="_Toc300142269"/>
      <w:bookmarkStart w:id="1082" w:name="_Toc309735391"/>
      <w:bookmarkStart w:id="108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1"/>
      <w:bookmarkEnd w:id="1082"/>
      <w:bookmarkEnd w:id="1083"/>
    </w:p>
    <w:p w:rsidR="007857E5" w:rsidRPr="007857E5" w:rsidRDefault="007857E5" w:rsidP="00D61F3D">
      <w:pPr>
        <w:rPr>
          <w:b/>
          <w:bCs w:val="0"/>
          <w:snapToGrid w:val="0"/>
          <w:sz w:val="24"/>
          <w:szCs w:val="24"/>
        </w:rPr>
      </w:pPr>
      <w:r w:rsidRPr="007857E5">
        <w:rPr>
          <w:b/>
          <w:bCs w:val="0"/>
          <w:snapToGrid w:val="0"/>
          <w:sz w:val="24"/>
          <w:szCs w:val="24"/>
        </w:rPr>
        <w:t>от «_____» ____________ 201____ г.</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D61F3D">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D61F3D">
      <w:pPr>
        <w:spacing w:line="240" w:lineRule="auto"/>
        <w:rPr>
          <w:bCs w:val="0"/>
          <w:snapToGrid w:val="0"/>
          <w:sz w:val="24"/>
          <w:szCs w:val="24"/>
        </w:rPr>
      </w:pPr>
      <w:r w:rsidRPr="007857E5">
        <w:rPr>
          <w:bCs w:val="0"/>
          <w:snapToGrid w:val="0"/>
          <w:sz w:val="24"/>
          <w:szCs w:val="24"/>
        </w:rPr>
        <w:t>(Подпись уполномоченного представителя)                                     (Ф.И.О. и должность подписавшего)</w:t>
      </w:r>
    </w:p>
    <w:p w:rsidR="007857E5" w:rsidRPr="007857E5" w:rsidRDefault="007857E5" w:rsidP="00D61F3D">
      <w:pPr>
        <w:spacing w:line="240" w:lineRule="auto"/>
        <w:rPr>
          <w:b/>
          <w:snapToGrid w:val="0"/>
          <w:sz w:val="24"/>
          <w:szCs w:val="24"/>
        </w:rPr>
      </w:pPr>
    </w:p>
    <w:p w:rsidR="007857E5" w:rsidRPr="007857E5" w:rsidRDefault="007857E5" w:rsidP="00D61F3D">
      <w:pPr>
        <w:spacing w:line="240" w:lineRule="auto"/>
        <w:rPr>
          <w:b/>
          <w:snapToGrid w:val="0"/>
          <w:sz w:val="24"/>
          <w:szCs w:val="24"/>
        </w:rPr>
      </w:pPr>
      <w:r w:rsidRPr="007857E5">
        <w:rPr>
          <w:b/>
          <w:snapToGrid w:val="0"/>
          <w:sz w:val="24"/>
          <w:szCs w:val="24"/>
        </w:rPr>
        <w:t>М.П.</w:t>
      </w:r>
    </w:p>
    <w:p w:rsidR="007857E5" w:rsidRPr="007857E5" w:rsidRDefault="007857E5" w:rsidP="00D61F3D">
      <w:pPr>
        <w:spacing w:line="240" w:lineRule="auto"/>
        <w:rPr>
          <w:b/>
          <w:bCs w:val="0"/>
          <w:snapToGrid w:val="0"/>
          <w:sz w:val="24"/>
          <w:szCs w:val="24"/>
        </w:rPr>
      </w:pPr>
    </w:p>
    <w:p w:rsidR="007857E5" w:rsidRPr="007857E5" w:rsidRDefault="007857E5" w:rsidP="00D61F3D">
      <w:pPr>
        <w:spacing w:line="240" w:lineRule="auto"/>
        <w:rPr>
          <w:b/>
          <w:bCs w:val="0"/>
          <w:snapToGrid w:val="0"/>
          <w:sz w:val="24"/>
          <w:szCs w:val="24"/>
        </w:rPr>
      </w:pPr>
    </w:p>
    <w:p w:rsidR="007857E5" w:rsidRPr="007857E5" w:rsidRDefault="007857E5" w:rsidP="00D61F3D">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D61F3D">
            <w:pPr>
              <w:pStyle w:val="afd"/>
              <w:jc w:val="both"/>
              <w:rPr>
                <w:sz w:val="24"/>
                <w:szCs w:val="24"/>
              </w:rPr>
            </w:pPr>
          </w:p>
        </w:tc>
        <w:tc>
          <w:tcPr>
            <w:tcW w:w="4431" w:type="dxa"/>
          </w:tcPr>
          <w:p w:rsidR="007857E5" w:rsidRPr="007857E5" w:rsidRDefault="007857E5" w:rsidP="00D61F3D">
            <w:pPr>
              <w:pStyle w:val="afd"/>
              <w:jc w:val="both"/>
              <w:rPr>
                <w:sz w:val="24"/>
                <w:szCs w:val="24"/>
              </w:rPr>
            </w:pPr>
          </w:p>
        </w:tc>
      </w:tr>
      <w:tr w:rsidR="007857E5" w:rsidRPr="007A6A39" w:rsidTr="007857E5">
        <w:tc>
          <w:tcPr>
            <w:tcW w:w="4431" w:type="dxa"/>
          </w:tcPr>
          <w:p w:rsidR="007857E5" w:rsidRPr="007A6A39" w:rsidRDefault="007857E5" w:rsidP="00D61F3D">
            <w:pPr>
              <w:pStyle w:val="afd"/>
              <w:jc w:val="both"/>
              <w:rPr>
                <w:sz w:val="24"/>
                <w:szCs w:val="24"/>
              </w:rPr>
            </w:pPr>
          </w:p>
        </w:tc>
        <w:tc>
          <w:tcPr>
            <w:tcW w:w="4431" w:type="dxa"/>
          </w:tcPr>
          <w:p w:rsidR="007857E5" w:rsidRPr="007A6A39" w:rsidRDefault="007857E5" w:rsidP="00D61F3D">
            <w:pPr>
              <w:pStyle w:val="afd"/>
              <w:jc w:val="both"/>
              <w:rPr>
                <w:sz w:val="24"/>
                <w:szCs w:val="24"/>
              </w:rPr>
            </w:pPr>
          </w:p>
        </w:tc>
      </w:tr>
    </w:tbl>
    <w:p w:rsidR="007857E5" w:rsidRPr="00CD6C7D" w:rsidRDefault="007857E5"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857E5" w:rsidRPr="00613A01" w:rsidRDefault="007857E5"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857E5" w:rsidRPr="007857E5" w:rsidRDefault="007857E5" w:rsidP="00D61F3D">
      <w:pPr>
        <w:pStyle w:val="3"/>
        <w:jc w:val="both"/>
        <w:rPr>
          <w:szCs w:val="24"/>
        </w:rPr>
      </w:pPr>
      <w:bookmarkStart w:id="1084" w:name="_Toc439170719"/>
      <w:bookmarkStart w:id="1085" w:name="_Toc439172821"/>
      <w:bookmarkStart w:id="1086" w:name="_Toc439173263"/>
      <w:bookmarkStart w:id="1087" w:name="_Toc439238259"/>
      <w:bookmarkStart w:id="1088" w:name="_Toc439252807"/>
      <w:bookmarkStart w:id="1089" w:name="_Toc439323780"/>
      <w:bookmarkStart w:id="1090" w:name="_Toc440357178"/>
      <w:bookmarkStart w:id="1091" w:name="_Toc440359730"/>
      <w:bookmarkStart w:id="1092" w:name="_Toc440632194"/>
      <w:bookmarkStart w:id="1093" w:name="_Toc440876014"/>
      <w:bookmarkStart w:id="1094" w:name="_Toc441131042"/>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rsidP="00D61F3D">
      <w:pPr>
        <w:suppressAutoHyphens w:val="0"/>
        <w:spacing w:line="240" w:lineRule="auto"/>
        <w:ind w:firstLine="0"/>
        <w:rPr>
          <w:lang w:eastAsia="ru-RU"/>
        </w:rPr>
      </w:pPr>
      <w:r>
        <w:rPr>
          <w:lang w:eastAsia="ru-RU"/>
        </w:rPr>
        <w:br w:type="page"/>
      </w:r>
    </w:p>
    <w:p w:rsidR="00E47073" w:rsidRDefault="00E47073" w:rsidP="00D61F3D">
      <w:pPr>
        <w:pStyle w:val="2"/>
        <w:pageBreakBefore/>
        <w:tabs>
          <w:tab w:val="clear" w:pos="0"/>
          <w:tab w:val="clear" w:pos="1700"/>
          <w:tab w:val="num" w:pos="1134"/>
        </w:tabs>
        <w:spacing w:before="100" w:beforeAutospacing="1" w:after="100" w:afterAutospacing="1" w:line="240" w:lineRule="auto"/>
        <w:jc w:val="both"/>
        <w:sectPr w:rsidR="00E47073" w:rsidSect="002B0606">
          <w:headerReference w:type="even" r:id="rId42"/>
          <w:headerReference w:type="default" r:id="rId43"/>
          <w:footerReference w:type="even" r:id="rId44"/>
          <w:headerReference w:type="first" r:id="rId45"/>
          <w:footerReference w:type="first" r:id="rId46"/>
          <w:pgSz w:w="11907" w:h="16840" w:code="9"/>
          <w:pgMar w:top="765" w:right="851" w:bottom="765" w:left="1701" w:header="709" w:footer="709" w:gutter="0"/>
          <w:cols w:space="720"/>
          <w:docGrid w:linePitch="360"/>
        </w:sectPr>
      </w:pPr>
    </w:p>
    <w:p w:rsidR="00635719" w:rsidRPr="00F647F7" w:rsidRDefault="00635719"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1095" w:name="_Ref93268095"/>
      <w:bookmarkStart w:id="1096" w:name="_Ref93268099"/>
      <w:bookmarkStart w:id="1097" w:name="_Toc98253958"/>
      <w:bookmarkStart w:id="1098" w:name="_Toc165173884"/>
      <w:bookmarkStart w:id="1099" w:name="_Toc423423678"/>
      <w:bookmarkStart w:id="1100" w:name="_Ref440272510"/>
      <w:bookmarkStart w:id="1101" w:name="_Ref440274961"/>
      <w:bookmarkStart w:id="1102"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5"/>
      <w:bookmarkEnd w:id="1096"/>
      <w:bookmarkEnd w:id="1097"/>
      <w:bookmarkEnd w:id="1098"/>
      <w:bookmarkEnd w:id="1099"/>
      <w:bookmarkEnd w:id="1100"/>
      <w:bookmarkEnd w:id="1101"/>
      <w:bookmarkEnd w:id="1102"/>
    </w:p>
    <w:p w:rsidR="00635719" w:rsidRPr="00F647F7" w:rsidRDefault="00635719"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D61F3D">
      <w:pPr>
        <w:pStyle w:val="3"/>
        <w:jc w:val="both"/>
        <w:rPr>
          <w:szCs w:val="24"/>
        </w:rPr>
      </w:pPr>
      <w:bookmarkStart w:id="1103" w:name="_Toc90385125"/>
      <w:bookmarkStart w:id="1104" w:name="_Toc439170705"/>
      <w:bookmarkStart w:id="1105" w:name="_Toc439172807"/>
      <w:bookmarkStart w:id="1106" w:name="_Toc439173268"/>
      <w:bookmarkStart w:id="1107" w:name="_Toc439238264"/>
      <w:bookmarkStart w:id="1108" w:name="_Toc439252812"/>
      <w:bookmarkStart w:id="1109" w:name="_Toc439323785"/>
      <w:bookmarkStart w:id="1110" w:name="_Toc440357183"/>
      <w:bookmarkStart w:id="1111" w:name="_Toc440359735"/>
      <w:bookmarkStart w:id="1112" w:name="_Toc440632199"/>
      <w:bookmarkStart w:id="1113" w:name="_Toc440876016"/>
      <w:bookmarkStart w:id="1114"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3"/>
      <w:bookmarkEnd w:id="1104"/>
      <w:bookmarkEnd w:id="1105"/>
      <w:bookmarkEnd w:id="1106"/>
      <w:bookmarkEnd w:id="1107"/>
      <w:bookmarkEnd w:id="1108"/>
      <w:bookmarkEnd w:id="1109"/>
      <w:bookmarkEnd w:id="1110"/>
      <w:bookmarkEnd w:id="1111"/>
      <w:bookmarkEnd w:id="1112"/>
      <w:bookmarkEnd w:id="1113"/>
      <w:bookmarkEnd w:id="1114"/>
    </w:p>
    <w:p w:rsidR="00635719" w:rsidRPr="00F647F7" w:rsidRDefault="00635719"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D61F3D">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D61F3D">
            <w:pPr>
              <w:spacing w:line="240" w:lineRule="auto"/>
              <w:ind w:firstLine="0"/>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284"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продукции, тип, марка</w:t>
            </w:r>
          </w:p>
        </w:tc>
        <w:tc>
          <w:tcPr>
            <w:tcW w:w="1689"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организации</w:t>
            </w:r>
          </w:p>
        </w:tc>
        <w:tc>
          <w:tcPr>
            <w:tcW w:w="2708" w:type="dxa"/>
            <w:gridSpan w:val="2"/>
            <w:vAlign w:val="center"/>
          </w:tcPr>
          <w:p w:rsidR="00635719" w:rsidRPr="008E5EA3" w:rsidRDefault="00635719" w:rsidP="00D61F3D">
            <w:pPr>
              <w:pStyle w:val="aff0"/>
              <w:spacing w:before="0" w:after="0"/>
              <w:ind w:left="0" w:right="0"/>
              <w:jc w:val="both"/>
              <w:rPr>
                <w:b/>
              </w:rPr>
            </w:pPr>
            <w:r w:rsidRPr="008E5EA3">
              <w:rPr>
                <w:b/>
              </w:rPr>
              <w:t>Стоимость продукции</w:t>
            </w:r>
          </w:p>
        </w:tc>
        <w:tc>
          <w:tcPr>
            <w:tcW w:w="1349" w:type="dxa"/>
            <w:vMerge w:val="restart"/>
            <w:vAlign w:val="center"/>
          </w:tcPr>
          <w:p w:rsidR="00635719" w:rsidRPr="008E5EA3" w:rsidRDefault="00635719" w:rsidP="00D61F3D">
            <w:pPr>
              <w:pStyle w:val="aff0"/>
              <w:spacing w:before="0" w:after="0"/>
              <w:ind w:left="0" w:right="0"/>
              <w:jc w:val="both"/>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D61F3D">
            <w:pPr>
              <w:pStyle w:val="aff0"/>
              <w:spacing w:before="0" w:after="0"/>
              <w:ind w:left="0" w:right="0"/>
              <w:jc w:val="both"/>
            </w:pPr>
          </w:p>
        </w:tc>
        <w:tc>
          <w:tcPr>
            <w:tcW w:w="3284" w:type="dxa"/>
            <w:vMerge/>
            <w:vAlign w:val="center"/>
          </w:tcPr>
          <w:p w:rsidR="00635719" w:rsidRPr="008E5EA3" w:rsidRDefault="00635719" w:rsidP="00D61F3D">
            <w:pPr>
              <w:pStyle w:val="aff0"/>
              <w:spacing w:before="0" w:after="0"/>
              <w:ind w:left="0" w:right="0"/>
              <w:jc w:val="both"/>
            </w:pPr>
          </w:p>
        </w:tc>
        <w:tc>
          <w:tcPr>
            <w:tcW w:w="1689" w:type="dxa"/>
            <w:vMerge/>
            <w:vAlign w:val="center"/>
          </w:tcPr>
          <w:p w:rsidR="00635719" w:rsidRPr="008E5EA3" w:rsidRDefault="00635719" w:rsidP="00D61F3D">
            <w:pPr>
              <w:pStyle w:val="aff0"/>
              <w:spacing w:before="0" w:after="0"/>
              <w:ind w:left="0" w:right="0"/>
              <w:jc w:val="both"/>
            </w:pPr>
          </w:p>
        </w:tc>
        <w:tc>
          <w:tcPr>
            <w:tcW w:w="1432" w:type="dxa"/>
            <w:vAlign w:val="center"/>
          </w:tcPr>
          <w:p w:rsidR="00635719" w:rsidRPr="008E5EA3" w:rsidRDefault="00635719" w:rsidP="00D61F3D">
            <w:pPr>
              <w:pStyle w:val="aff0"/>
              <w:spacing w:before="0" w:after="0"/>
              <w:ind w:left="0" w:right="0"/>
              <w:jc w:val="both"/>
              <w:rPr>
                <w:b/>
              </w:rPr>
            </w:pPr>
            <w:r w:rsidRPr="008E5EA3">
              <w:rPr>
                <w:b/>
              </w:rPr>
              <w:t>в денежном выражении, руб. (без НДС)</w:t>
            </w:r>
          </w:p>
        </w:tc>
        <w:tc>
          <w:tcPr>
            <w:tcW w:w="1276" w:type="dxa"/>
            <w:vAlign w:val="center"/>
          </w:tcPr>
          <w:p w:rsidR="00635719" w:rsidRPr="008E5EA3" w:rsidRDefault="00635719" w:rsidP="00D61F3D">
            <w:pPr>
              <w:pStyle w:val="aff0"/>
              <w:spacing w:before="0" w:after="0"/>
              <w:ind w:left="0" w:right="0"/>
              <w:jc w:val="both"/>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D61F3D">
            <w:pPr>
              <w:pStyle w:val="aff0"/>
              <w:spacing w:before="0" w:after="0"/>
              <w:ind w:left="0" w:right="0"/>
              <w:jc w:val="both"/>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spacing w:before="0" w:after="0"/>
              <w:ind w:left="0" w:right="0"/>
              <w:jc w:val="both"/>
              <w:rPr>
                <w:color w:val="000000"/>
                <w:sz w:val="22"/>
              </w:rPr>
            </w:pPr>
            <w:r w:rsidRPr="008E5EA3">
              <w:rPr>
                <w:color w:val="000000"/>
                <w:sz w:val="22"/>
              </w:rPr>
              <w:t>…</w:t>
            </w: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0A7DB0" w:rsidTr="00635719">
        <w:trPr>
          <w:trHeight w:val="269"/>
        </w:trPr>
        <w:tc>
          <w:tcPr>
            <w:tcW w:w="5613" w:type="dxa"/>
            <w:gridSpan w:val="3"/>
            <w:vAlign w:val="center"/>
          </w:tcPr>
          <w:p w:rsidR="00635719" w:rsidRPr="008E5EA3" w:rsidRDefault="00635719" w:rsidP="00D61F3D">
            <w:pPr>
              <w:pStyle w:val="aff1"/>
              <w:spacing w:before="0" w:after="0"/>
              <w:ind w:left="0" w:right="0"/>
              <w:jc w:val="both"/>
              <w:rPr>
                <w:b/>
                <w:sz w:val="22"/>
              </w:rPr>
            </w:pPr>
            <w:r w:rsidRPr="008E5EA3">
              <w:rPr>
                <w:b/>
                <w:sz w:val="22"/>
              </w:rPr>
              <w:t>ИТОГО</w:t>
            </w:r>
          </w:p>
        </w:tc>
        <w:tc>
          <w:tcPr>
            <w:tcW w:w="1432" w:type="dxa"/>
            <w:vAlign w:val="center"/>
          </w:tcPr>
          <w:p w:rsidR="00635719" w:rsidRPr="008E5EA3" w:rsidRDefault="00635719" w:rsidP="00D61F3D">
            <w:pPr>
              <w:pStyle w:val="aff1"/>
              <w:spacing w:before="0" w:after="0"/>
              <w:ind w:left="0" w:right="0"/>
              <w:jc w:val="both"/>
              <w:rPr>
                <w:b/>
                <w:sz w:val="22"/>
              </w:rPr>
            </w:pPr>
          </w:p>
        </w:tc>
        <w:tc>
          <w:tcPr>
            <w:tcW w:w="1276" w:type="dxa"/>
            <w:vAlign w:val="center"/>
          </w:tcPr>
          <w:p w:rsidR="00635719" w:rsidRPr="008E5EA3" w:rsidRDefault="00635719" w:rsidP="00D61F3D">
            <w:pPr>
              <w:pStyle w:val="aff1"/>
              <w:spacing w:before="0" w:after="0"/>
              <w:ind w:left="0" w:right="0"/>
              <w:jc w:val="both"/>
              <w:rPr>
                <w:b/>
                <w:sz w:val="22"/>
              </w:rPr>
            </w:pPr>
            <w:r w:rsidRPr="008E5EA3">
              <w:rPr>
                <w:b/>
                <w:sz w:val="22"/>
              </w:rPr>
              <w:t>100%</w:t>
            </w:r>
          </w:p>
        </w:tc>
        <w:tc>
          <w:tcPr>
            <w:tcW w:w="1349" w:type="dxa"/>
            <w:vAlign w:val="center"/>
          </w:tcPr>
          <w:p w:rsidR="00635719" w:rsidRPr="008E5EA3" w:rsidRDefault="00635719" w:rsidP="00D61F3D">
            <w:pPr>
              <w:pStyle w:val="aff1"/>
              <w:spacing w:before="0" w:after="0"/>
              <w:ind w:left="0" w:right="0"/>
              <w:jc w:val="both"/>
              <w:rPr>
                <w:b/>
                <w:sz w:val="22"/>
              </w:rPr>
            </w:pPr>
            <w:r w:rsidRPr="008E5EA3">
              <w:rPr>
                <w:b/>
                <w:sz w:val="22"/>
              </w:rPr>
              <w:t>Х</w:t>
            </w:r>
          </w:p>
        </w:tc>
      </w:tr>
    </w:tbl>
    <w:p w:rsidR="00635719" w:rsidRPr="00F647F7" w:rsidRDefault="00635719" w:rsidP="00D61F3D">
      <w:pPr>
        <w:spacing w:line="240" w:lineRule="auto"/>
        <w:rPr>
          <w:color w:val="000000"/>
          <w:sz w:val="24"/>
          <w:szCs w:val="24"/>
        </w:rPr>
      </w:pP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635719" w:rsidRDefault="00635719" w:rsidP="00D61F3D">
      <w:pPr>
        <w:suppressAutoHyphens w:val="0"/>
        <w:spacing w:line="240" w:lineRule="auto"/>
        <w:ind w:firstLine="0"/>
        <w:rPr>
          <w:sz w:val="24"/>
          <w:szCs w:val="24"/>
        </w:rPr>
      </w:pPr>
      <w:bookmarkStart w:id="1115" w:name="_Toc90385126"/>
      <w:bookmarkStart w:id="1116" w:name="_Toc98253959"/>
      <w:bookmarkStart w:id="1117" w:name="_Toc157248211"/>
      <w:bookmarkStart w:id="1118" w:name="_Toc157496580"/>
      <w:bookmarkStart w:id="1119" w:name="_Toc158206119"/>
      <w:bookmarkStart w:id="1120" w:name="_Toc164057804"/>
      <w:bookmarkStart w:id="1121" w:name="_Toc164137154"/>
      <w:bookmarkStart w:id="1122" w:name="_Toc164161314"/>
      <w:bookmarkStart w:id="1123" w:name="_Toc165173885"/>
      <w:r>
        <w:rPr>
          <w:b/>
          <w:szCs w:val="24"/>
        </w:rPr>
        <w:br w:type="page"/>
      </w:r>
    </w:p>
    <w:p w:rsidR="00635719" w:rsidRPr="00D904EF" w:rsidRDefault="00635719" w:rsidP="00D61F3D">
      <w:pPr>
        <w:pStyle w:val="3"/>
        <w:jc w:val="both"/>
        <w:rPr>
          <w:szCs w:val="24"/>
        </w:rPr>
      </w:pPr>
      <w:bookmarkStart w:id="1124" w:name="_Toc439170706"/>
      <w:bookmarkStart w:id="1125" w:name="_Toc439172808"/>
      <w:bookmarkStart w:id="1126" w:name="_Toc439173269"/>
      <w:bookmarkStart w:id="1127" w:name="_Toc439238265"/>
      <w:bookmarkStart w:id="1128" w:name="_Toc439252813"/>
      <w:bookmarkStart w:id="1129" w:name="_Toc439323786"/>
      <w:bookmarkStart w:id="1130" w:name="_Toc440357184"/>
      <w:bookmarkStart w:id="1131" w:name="_Toc440359736"/>
      <w:bookmarkStart w:id="1132" w:name="_Toc440632200"/>
      <w:bookmarkStart w:id="1133" w:name="_Toc440876017"/>
      <w:bookmarkStart w:id="1134" w:name="_Toc441131045"/>
      <w:r w:rsidRPr="00D904EF">
        <w:rPr>
          <w:szCs w:val="24"/>
        </w:rPr>
        <w:lastRenderedPageBreak/>
        <w:t>Инструкции по заполнению</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fldSimple w:instr=" REF _Ref191386461 \r \h  \* MERGEFORMAT ">
        <w:r w:rsidR="00A24167">
          <w:rPr>
            <w:sz w:val="24"/>
            <w:szCs w:val="24"/>
          </w:rPr>
          <w:t>3.3.10</w:t>
        </w:r>
      </w:fldSimple>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fldSimple w:instr=" REF _Ref440274337 \r \h  \* MERGEFORMAT ">
        <w:r w:rsidR="00A24167">
          <w:rPr>
            <w:sz w:val="24"/>
            <w:szCs w:val="24"/>
          </w:rPr>
          <w:t>5.2</w:t>
        </w:r>
      </w:fldSimple>
      <w:r w:rsidRPr="00F647F7">
        <w:rPr>
          <w:sz w:val="24"/>
          <w:szCs w:val="24"/>
        </w:rPr>
        <w:t>);</w:t>
      </w:r>
    </w:p>
    <w:p w:rsidR="00635719" w:rsidRPr="008E5EA3"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fldSimple w:instr=" REF _Ref440274366 \r \h  \* MERGEFORMAT ">
        <w:r w:rsidR="00A24167">
          <w:rPr>
            <w:sz w:val="24"/>
            <w:szCs w:val="24"/>
          </w:rPr>
          <w:t>5.4</w:t>
        </w:r>
      </w:fldSimple>
      <w:r w:rsidRPr="008E5EA3">
        <w:rPr>
          <w:sz w:val="24"/>
          <w:szCs w:val="24"/>
        </w:rPr>
        <w:t>).</w:t>
      </w:r>
    </w:p>
    <w:p w:rsidR="00635719" w:rsidRPr="00B86686" w:rsidRDefault="00635719" w:rsidP="00D61F3D">
      <w:pPr>
        <w:rPr>
          <w:sz w:val="24"/>
          <w:szCs w:val="24"/>
        </w:rPr>
      </w:pPr>
    </w:p>
    <w:p w:rsidR="008D1B83" w:rsidRDefault="008D1B83" w:rsidP="00D61F3D">
      <w:pPr>
        <w:sectPr w:rsidR="008D1B83" w:rsidSect="00635719">
          <w:pgSz w:w="11907" w:h="16840" w:code="9"/>
          <w:pgMar w:top="765" w:right="851" w:bottom="765" w:left="1701" w:header="709" w:footer="709" w:gutter="0"/>
          <w:cols w:space="720"/>
          <w:docGrid w:linePitch="360"/>
        </w:sectPr>
      </w:pPr>
    </w:p>
    <w:p w:rsidR="008D1B83" w:rsidRPr="00CC5A3A" w:rsidRDefault="008D1B83"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1135" w:name="_Toc426108836"/>
      <w:bookmarkStart w:id="1136" w:name="_Ref441574460"/>
      <w:bookmarkStart w:id="1137" w:name="_Ref441574649"/>
      <w:bookmarkStart w:id="1138" w:name="_Toc441575251"/>
      <w:bookmarkStart w:id="1139" w:name="_Ref442187883"/>
      <w:r w:rsidRPr="00CC5A3A">
        <w:lastRenderedPageBreak/>
        <w:t>Расписка  сдачи-приемки соглашения о неустойке (форма 1</w:t>
      </w:r>
      <w:r>
        <w:t>6</w:t>
      </w:r>
      <w:r w:rsidRPr="00CC5A3A">
        <w:t>)</w:t>
      </w:r>
      <w:bookmarkEnd w:id="1135"/>
      <w:bookmarkEnd w:id="1136"/>
      <w:bookmarkEnd w:id="1137"/>
      <w:bookmarkEnd w:id="1138"/>
      <w:bookmarkEnd w:id="1139"/>
    </w:p>
    <w:p w:rsidR="008D1B83" w:rsidRPr="00CC5A3A" w:rsidRDefault="008D1B83" w:rsidP="00D61F3D">
      <w:pPr>
        <w:pStyle w:val="3"/>
        <w:jc w:val="both"/>
        <w:rPr>
          <w:szCs w:val="24"/>
        </w:rPr>
      </w:pPr>
      <w:bookmarkStart w:id="1140" w:name="_Toc426108837"/>
      <w:bookmarkStart w:id="1141" w:name="_Ref441574456"/>
      <w:bookmarkStart w:id="1142" w:name="_Toc441575252"/>
      <w:r w:rsidRPr="00CC5A3A">
        <w:rPr>
          <w:szCs w:val="24"/>
        </w:rPr>
        <w:t xml:space="preserve">Форма Расписки  сдачи-приемки </w:t>
      </w:r>
      <w:bookmarkEnd w:id="1140"/>
      <w:r w:rsidRPr="00CC5A3A">
        <w:rPr>
          <w:szCs w:val="24"/>
        </w:rPr>
        <w:t>соглашения о неустойке</w:t>
      </w:r>
      <w:bookmarkEnd w:id="1141"/>
      <w:bookmarkEnd w:id="1142"/>
    </w:p>
    <w:p w:rsidR="008D1B83" w:rsidRPr="00CC5A3A" w:rsidRDefault="008D1B83" w:rsidP="00D61F3D">
      <w:pPr>
        <w:pStyle w:val="26"/>
        <w:tabs>
          <w:tab w:val="clear" w:pos="4536"/>
        </w:tabs>
        <w:spacing w:before="100" w:beforeAutospacing="1" w:after="100" w:afterAutospacing="1"/>
        <w:ind w:firstLine="0"/>
        <w:jc w:val="both"/>
        <w:rPr>
          <w:sz w:val="24"/>
          <w:szCs w:val="24"/>
        </w:rPr>
      </w:pPr>
    </w:p>
    <w:p w:rsidR="008D1B83" w:rsidRPr="00CC5A3A" w:rsidRDefault="008D1B83" w:rsidP="00D61F3D">
      <w:pPr>
        <w:pBdr>
          <w:top w:val="single" w:sz="4" w:space="1" w:color="auto"/>
        </w:pBdr>
        <w:shd w:val="clear" w:color="auto" w:fill="E0E0E0"/>
        <w:ind w:right="21" w:firstLine="0"/>
        <w:rPr>
          <w:b/>
          <w:color w:val="000000"/>
          <w:spacing w:val="36"/>
          <w:szCs w:val="24"/>
        </w:rPr>
      </w:pPr>
      <w:r w:rsidRPr="00CC5A3A">
        <w:rPr>
          <w:b/>
          <w:color w:val="000000"/>
          <w:spacing w:val="36"/>
          <w:szCs w:val="24"/>
        </w:rPr>
        <w:t>начало формы</w:t>
      </w:r>
    </w:p>
    <w:p w:rsidR="008D1B83" w:rsidRPr="00047DE1" w:rsidRDefault="008D1B83" w:rsidP="00D61F3D">
      <w:pPr>
        <w:ind w:firstLine="0"/>
        <w:rPr>
          <w:b/>
          <w:sz w:val="24"/>
          <w:szCs w:val="24"/>
        </w:rPr>
      </w:pPr>
      <w:r w:rsidRPr="00047DE1">
        <w:rPr>
          <w:b/>
          <w:sz w:val="24"/>
          <w:szCs w:val="24"/>
        </w:rPr>
        <w:t>Расписка  сдачи-приемки соглашения о неустойке</w:t>
      </w:r>
    </w:p>
    <w:p w:rsidR="008D1B83" w:rsidRPr="00047DE1" w:rsidRDefault="008D1B83" w:rsidP="00D61F3D">
      <w:pPr>
        <w:pStyle w:val="afd"/>
        <w:jc w:val="both"/>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D61F3D">
            <w:pPr>
              <w:pStyle w:val="afd"/>
              <w:jc w:val="both"/>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D61F3D">
            <w:pPr>
              <w:pStyle w:val="afd"/>
              <w:ind w:right="754"/>
              <w:jc w:val="both"/>
              <w:rPr>
                <w:sz w:val="24"/>
                <w:szCs w:val="24"/>
              </w:rPr>
            </w:pPr>
            <w:r w:rsidRPr="00047DE1">
              <w:rPr>
                <w:sz w:val="24"/>
                <w:szCs w:val="24"/>
              </w:rPr>
              <w:t>Участник</w:t>
            </w:r>
          </w:p>
        </w:tc>
        <w:tc>
          <w:tcPr>
            <w:tcW w:w="3800" w:type="dxa"/>
            <w:shd w:val="clear" w:color="auto" w:fill="auto"/>
          </w:tcPr>
          <w:p w:rsidR="008D1B83" w:rsidRPr="00047DE1" w:rsidRDefault="008D1B83" w:rsidP="00D61F3D">
            <w:pPr>
              <w:pStyle w:val="afd"/>
              <w:jc w:val="both"/>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Номер на ЭТП</w:t>
            </w:r>
          </w:p>
        </w:tc>
        <w:tc>
          <w:tcPr>
            <w:tcW w:w="1418"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Дата передачи</w:t>
            </w:r>
          </w:p>
        </w:tc>
        <w:tc>
          <w:tcPr>
            <w:tcW w:w="1299" w:type="dxa"/>
            <w:shd w:val="clear" w:color="auto" w:fill="auto"/>
          </w:tcPr>
          <w:p w:rsidR="008D1B83" w:rsidRPr="00047DE1" w:rsidRDefault="008D1B83" w:rsidP="00D61F3D">
            <w:pPr>
              <w:pStyle w:val="afd"/>
              <w:jc w:val="both"/>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D61F3D">
            <w:pPr>
              <w:pStyle w:val="afd"/>
              <w:ind w:right="86"/>
              <w:jc w:val="both"/>
              <w:rPr>
                <w:sz w:val="24"/>
                <w:szCs w:val="24"/>
              </w:rPr>
            </w:pPr>
            <w:r w:rsidRPr="00047DE1">
              <w:rPr>
                <w:sz w:val="24"/>
                <w:szCs w:val="24"/>
              </w:rPr>
              <w:t>Сдал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c>
          <w:tcPr>
            <w:tcW w:w="2263" w:type="dxa"/>
            <w:shd w:val="clear" w:color="auto" w:fill="auto"/>
          </w:tcPr>
          <w:p w:rsidR="008D1B83" w:rsidRPr="00047DE1" w:rsidRDefault="008D1B83" w:rsidP="00D61F3D">
            <w:pPr>
              <w:pStyle w:val="afd"/>
              <w:ind w:right="86"/>
              <w:jc w:val="both"/>
              <w:rPr>
                <w:sz w:val="24"/>
                <w:szCs w:val="24"/>
              </w:rPr>
            </w:pPr>
            <w:r w:rsidRPr="00047DE1">
              <w:rPr>
                <w:sz w:val="24"/>
                <w:szCs w:val="24"/>
              </w:rPr>
              <w:t>Получил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D61F3D">
            <w:pPr>
              <w:pStyle w:val="afd"/>
              <w:jc w:val="both"/>
              <w:rPr>
                <w:sz w:val="24"/>
                <w:szCs w:val="24"/>
              </w:rPr>
            </w:pPr>
          </w:p>
          <w:p w:rsidR="008D1B83" w:rsidRPr="00047DE1" w:rsidRDefault="008D1B83" w:rsidP="00D61F3D">
            <w:pPr>
              <w:pStyle w:val="afd"/>
              <w:jc w:val="both"/>
              <w:rPr>
                <w:sz w:val="24"/>
                <w:szCs w:val="24"/>
              </w:rPr>
            </w:pPr>
          </w:p>
        </w:tc>
        <w:tc>
          <w:tcPr>
            <w:tcW w:w="3800" w:type="dxa"/>
            <w:shd w:val="clear" w:color="auto" w:fill="auto"/>
          </w:tcPr>
          <w:p w:rsidR="008D1B83" w:rsidRPr="00047DE1" w:rsidRDefault="008D1B83" w:rsidP="00D61F3D">
            <w:pPr>
              <w:pStyle w:val="afd"/>
              <w:jc w:val="both"/>
              <w:rPr>
                <w:sz w:val="24"/>
                <w:szCs w:val="24"/>
              </w:rPr>
            </w:pPr>
          </w:p>
        </w:tc>
        <w:tc>
          <w:tcPr>
            <w:tcW w:w="1559" w:type="dxa"/>
            <w:shd w:val="clear" w:color="auto" w:fill="auto"/>
          </w:tcPr>
          <w:p w:rsidR="008D1B83" w:rsidRPr="00047DE1" w:rsidRDefault="008D1B83" w:rsidP="00D61F3D">
            <w:pPr>
              <w:pStyle w:val="afd"/>
              <w:jc w:val="both"/>
              <w:rPr>
                <w:sz w:val="24"/>
                <w:szCs w:val="24"/>
              </w:rPr>
            </w:pPr>
          </w:p>
        </w:tc>
        <w:tc>
          <w:tcPr>
            <w:tcW w:w="1418" w:type="dxa"/>
            <w:shd w:val="clear" w:color="auto" w:fill="auto"/>
          </w:tcPr>
          <w:p w:rsidR="008D1B83" w:rsidRPr="00047DE1" w:rsidRDefault="008D1B83" w:rsidP="00D61F3D">
            <w:pPr>
              <w:pStyle w:val="afd"/>
              <w:jc w:val="both"/>
              <w:rPr>
                <w:sz w:val="24"/>
                <w:szCs w:val="24"/>
              </w:rPr>
            </w:pPr>
          </w:p>
        </w:tc>
        <w:tc>
          <w:tcPr>
            <w:tcW w:w="1299" w:type="dxa"/>
            <w:shd w:val="clear" w:color="auto" w:fill="auto"/>
          </w:tcPr>
          <w:p w:rsidR="008D1B83" w:rsidRPr="00047DE1" w:rsidRDefault="008D1B83" w:rsidP="00D61F3D">
            <w:pPr>
              <w:pStyle w:val="afd"/>
              <w:jc w:val="both"/>
              <w:rPr>
                <w:sz w:val="24"/>
                <w:szCs w:val="24"/>
              </w:rPr>
            </w:pPr>
          </w:p>
        </w:tc>
        <w:tc>
          <w:tcPr>
            <w:tcW w:w="2262" w:type="dxa"/>
            <w:shd w:val="clear" w:color="auto" w:fill="auto"/>
          </w:tcPr>
          <w:p w:rsidR="008D1B83" w:rsidRPr="00047DE1" w:rsidRDefault="008D1B83" w:rsidP="00D61F3D">
            <w:pPr>
              <w:pStyle w:val="afd"/>
              <w:jc w:val="both"/>
              <w:rPr>
                <w:sz w:val="24"/>
                <w:szCs w:val="24"/>
              </w:rPr>
            </w:pPr>
          </w:p>
        </w:tc>
        <w:tc>
          <w:tcPr>
            <w:tcW w:w="2263" w:type="dxa"/>
            <w:shd w:val="clear" w:color="auto" w:fill="auto"/>
          </w:tcPr>
          <w:p w:rsidR="008D1B83" w:rsidRPr="00047DE1" w:rsidRDefault="008D1B83" w:rsidP="00D61F3D">
            <w:pPr>
              <w:pStyle w:val="afd"/>
              <w:jc w:val="both"/>
              <w:rPr>
                <w:sz w:val="24"/>
                <w:szCs w:val="24"/>
              </w:rPr>
            </w:pPr>
          </w:p>
        </w:tc>
      </w:tr>
    </w:tbl>
    <w:p w:rsidR="008D1B83" w:rsidRPr="00CC5A3A" w:rsidRDefault="008D1B83" w:rsidP="00D61F3D">
      <w:pPr>
        <w:pStyle w:val="afd"/>
        <w:jc w:val="both"/>
        <w:rPr>
          <w:szCs w:val="24"/>
        </w:rPr>
      </w:pPr>
    </w:p>
    <w:p w:rsidR="008D1B83" w:rsidRDefault="008D1B83" w:rsidP="00D61F3D">
      <w:pPr>
        <w:rPr>
          <w:b/>
          <w:bCs w:val="0"/>
          <w:szCs w:val="24"/>
          <w:u w:val="single"/>
        </w:rPr>
      </w:pPr>
    </w:p>
    <w:p w:rsidR="008D1B83" w:rsidRPr="00CC5A3A" w:rsidRDefault="008D1B83" w:rsidP="00D61F3D">
      <w:pPr>
        <w:rPr>
          <w:b/>
          <w:bCs w:val="0"/>
          <w:szCs w:val="24"/>
          <w:u w:val="single"/>
        </w:rPr>
      </w:pPr>
    </w:p>
    <w:p w:rsidR="008D1B83" w:rsidRPr="00CC5A3A" w:rsidRDefault="008D1B83" w:rsidP="00D61F3D">
      <w:pPr>
        <w:pBdr>
          <w:bottom w:val="single" w:sz="4" w:space="1" w:color="auto"/>
        </w:pBdr>
        <w:shd w:val="clear" w:color="auto" w:fill="E0E0E0"/>
        <w:ind w:right="21" w:firstLine="0"/>
        <w:rPr>
          <w:b/>
          <w:color w:val="000000"/>
          <w:spacing w:val="36"/>
          <w:szCs w:val="24"/>
        </w:rPr>
      </w:pPr>
      <w:r w:rsidRPr="00CC5A3A">
        <w:rPr>
          <w:b/>
          <w:color w:val="000000"/>
          <w:spacing w:val="36"/>
          <w:szCs w:val="24"/>
        </w:rPr>
        <w:t>конец формы</w:t>
      </w:r>
    </w:p>
    <w:p w:rsidR="008D1B83" w:rsidRPr="00CC5A3A" w:rsidRDefault="008D1B83" w:rsidP="00D61F3D">
      <w:pPr>
        <w:pStyle w:val="26"/>
        <w:pageBreakBefore/>
        <w:numPr>
          <w:ilvl w:val="2"/>
          <w:numId w:val="80"/>
        </w:numPr>
        <w:tabs>
          <w:tab w:val="clear" w:pos="2694"/>
          <w:tab w:val="num" w:pos="1134"/>
        </w:tabs>
        <w:ind w:left="1134"/>
        <w:jc w:val="both"/>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D61F3D">
      <w:pPr>
        <w:pStyle w:val="3"/>
        <w:jc w:val="both"/>
        <w:rPr>
          <w:szCs w:val="24"/>
        </w:rPr>
      </w:pPr>
      <w:bookmarkStart w:id="1143" w:name="_Toc426108838"/>
      <w:bookmarkStart w:id="1144" w:name="_Toc441575253"/>
      <w:r w:rsidRPr="00CC5A3A">
        <w:rPr>
          <w:szCs w:val="24"/>
        </w:rPr>
        <w:lastRenderedPageBreak/>
        <w:t>Инструкции по заполнению</w:t>
      </w:r>
      <w:bookmarkEnd w:id="1143"/>
      <w:bookmarkEnd w:id="1144"/>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D61F3D">
      <w:pPr>
        <w:ind w:firstLine="0"/>
        <w:rPr>
          <w:bCs w:val="0"/>
          <w:szCs w:val="24"/>
        </w:rPr>
      </w:pPr>
    </w:p>
    <w:p w:rsidR="008D1B83" w:rsidRPr="00047DE1" w:rsidRDefault="008D1B83" w:rsidP="00D61F3D">
      <w:pPr>
        <w:rPr>
          <w:sz w:val="24"/>
          <w:szCs w:val="24"/>
        </w:rPr>
      </w:pPr>
    </w:p>
    <w:p w:rsidR="00635719" w:rsidRPr="008D1B83" w:rsidRDefault="00635719" w:rsidP="00D61F3D"/>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4EB1" w:rsidRDefault="00F84EB1">
      <w:pPr>
        <w:spacing w:line="240" w:lineRule="auto"/>
      </w:pPr>
      <w:r>
        <w:separator/>
      </w:r>
    </w:p>
  </w:endnote>
  <w:endnote w:type="continuationSeparator" w:id="0">
    <w:p w:rsidR="00F84EB1" w:rsidRDefault="00F84EB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altName w:val="Arial"/>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690AFF">
    <w:pPr>
      <w:pStyle w:val="aff2"/>
      <w:framePr w:wrap="around" w:vAnchor="text" w:hAnchor="margin" w:xAlign="right" w:y="1"/>
      <w:rPr>
        <w:rStyle w:val="a6"/>
      </w:rPr>
    </w:pPr>
    <w:r>
      <w:rPr>
        <w:rStyle w:val="a6"/>
      </w:rPr>
      <w:fldChar w:fldCharType="begin"/>
    </w:r>
    <w:r w:rsidR="00FA424D">
      <w:rPr>
        <w:rStyle w:val="a6"/>
      </w:rPr>
      <w:instrText xml:space="preserve">PAGE  </w:instrText>
    </w:r>
    <w:r>
      <w:rPr>
        <w:rStyle w:val="a6"/>
      </w:rPr>
      <w:fldChar w:fldCharType="end"/>
    </w:r>
  </w:p>
  <w:p w:rsidR="00FA424D" w:rsidRDefault="00FA424D">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Pr="00FA0376" w:rsidRDefault="00FA424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690AFF" w:rsidRPr="00FA0376">
      <w:rPr>
        <w:sz w:val="16"/>
        <w:szCs w:val="16"/>
        <w:lang w:eastAsia="ru-RU"/>
      </w:rPr>
      <w:fldChar w:fldCharType="begin"/>
    </w:r>
    <w:r w:rsidRPr="00FA0376">
      <w:rPr>
        <w:sz w:val="16"/>
        <w:szCs w:val="16"/>
        <w:lang w:eastAsia="ru-RU"/>
      </w:rPr>
      <w:instrText xml:space="preserve"> PAGE </w:instrText>
    </w:r>
    <w:r w:rsidR="00690AFF" w:rsidRPr="00FA0376">
      <w:rPr>
        <w:sz w:val="16"/>
        <w:szCs w:val="16"/>
        <w:lang w:eastAsia="ru-RU"/>
      </w:rPr>
      <w:fldChar w:fldCharType="separate"/>
    </w:r>
    <w:r w:rsidR="00A52DF8">
      <w:rPr>
        <w:noProof/>
        <w:sz w:val="16"/>
        <w:szCs w:val="16"/>
        <w:lang w:eastAsia="ru-RU"/>
      </w:rPr>
      <w:t>29</w:t>
    </w:r>
    <w:r w:rsidR="00690AFF" w:rsidRPr="00FA0376">
      <w:rPr>
        <w:sz w:val="16"/>
        <w:szCs w:val="16"/>
        <w:lang w:eastAsia="ru-RU"/>
      </w:rPr>
      <w:fldChar w:fldCharType="end"/>
    </w:r>
  </w:p>
  <w:p w:rsidR="00FA424D" w:rsidRPr="00EE0539" w:rsidRDefault="00FA424D"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F27667" w:rsidRPr="00F27667">
      <w:rPr>
        <w:sz w:val="18"/>
        <w:szCs w:val="18"/>
      </w:rPr>
      <w:t>Договора  на поставку грузоподъемных приспособлений для нужд ПАО «МРСК Центра» (филиала «Белгородэнерго»)</w:t>
    </w:r>
    <w:r w:rsidRPr="00FA424D">
      <w:rPr>
        <w:sz w:val="18"/>
        <w:szCs w:val="18"/>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4EB1" w:rsidRDefault="00F84EB1">
      <w:pPr>
        <w:spacing w:line="240" w:lineRule="auto"/>
      </w:pPr>
      <w:r>
        <w:separator/>
      </w:r>
    </w:p>
  </w:footnote>
  <w:footnote w:type="continuationSeparator" w:id="0">
    <w:p w:rsidR="00F84EB1" w:rsidRDefault="00F84EB1">
      <w:pPr>
        <w:spacing w:line="240" w:lineRule="auto"/>
      </w:pPr>
      <w:r>
        <w:continuationSeparator/>
      </w:r>
    </w:p>
  </w:footnote>
  <w:footnote w:id="1">
    <w:p w:rsidR="00FA424D" w:rsidRDefault="00FA424D" w:rsidP="00886FAA">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FA424D" w:rsidRDefault="00FA424D" w:rsidP="00886FAA">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Pr="00930031" w:rsidRDefault="00FA424D"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2">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3">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5">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5"/>
  </w:num>
  <w:num w:numId="23">
    <w:abstractNumId w:val="98"/>
  </w:num>
  <w:num w:numId="24">
    <w:abstractNumId w:val="127"/>
  </w:num>
  <w:num w:numId="25">
    <w:abstractNumId w:val="115"/>
  </w:num>
  <w:num w:numId="26">
    <w:abstractNumId w:val="106"/>
  </w:num>
  <w:num w:numId="27">
    <w:abstractNumId w:val="75"/>
  </w:num>
  <w:num w:numId="28">
    <w:abstractNumId w:val="97"/>
  </w:num>
  <w:num w:numId="29">
    <w:abstractNumId w:val="128"/>
  </w:num>
  <w:num w:numId="30">
    <w:abstractNumId w:val="92"/>
  </w:num>
  <w:num w:numId="31">
    <w:abstractNumId w:val="93"/>
  </w:num>
  <w:num w:numId="32">
    <w:abstractNumId w:val="113"/>
  </w:num>
  <w:num w:numId="33">
    <w:abstractNumId w:val="131"/>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0"/>
  </w:num>
  <w:num w:numId="44">
    <w:abstractNumId w:val="100"/>
  </w:num>
  <w:num w:numId="45">
    <w:abstractNumId w:val="123"/>
  </w:num>
  <w:num w:numId="46">
    <w:abstractNumId w:val="0"/>
  </w:num>
  <w:num w:numId="47">
    <w:abstractNumId w:val="107"/>
  </w:num>
  <w:num w:numId="48">
    <w:abstractNumId w:val="120"/>
  </w:num>
  <w:num w:numId="49">
    <w:abstractNumId w:val="124"/>
  </w:num>
  <w:num w:numId="50">
    <w:abstractNumId w:val="116"/>
  </w:num>
  <w:num w:numId="51">
    <w:abstractNumId w:val="136"/>
  </w:num>
  <w:num w:numId="52">
    <w:abstractNumId w:val="119"/>
  </w:num>
  <w:num w:numId="53">
    <w:abstractNumId w:val="90"/>
  </w:num>
  <w:num w:numId="54">
    <w:abstractNumId w:val="79"/>
  </w:num>
  <w:num w:numId="55">
    <w:abstractNumId w:val="126"/>
  </w:num>
  <w:num w:numId="56">
    <w:abstractNumId w:val="99"/>
  </w:num>
  <w:num w:numId="57">
    <w:abstractNumId w:val="81"/>
  </w:num>
  <w:num w:numId="58">
    <w:abstractNumId w:val="83"/>
  </w:num>
  <w:num w:numId="59">
    <w:abstractNumId w:val="71"/>
  </w:num>
  <w:num w:numId="60">
    <w:abstractNumId w:val="102"/>
  </w:num>
  <w:num w:numId="61">
    <w:abstractNumId w:val="112"/>
  </w:num>
  <w:num w:numId="62">
    <w:abstractNumId w:val="72"/>
  </w:num>
  <w:num w:numId="63">
    <w:abstractNumId w:val="89"/>
  </w:num>
  <w:num w:numId="64">
    <w:abstractNumId w:val="73"/>
  </w:num>
  <w:num w:numId="65">
    <w:abstractNumId w:val="132"/>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2"/>
  </w:num>
  <w:num w:numId="69">
    <w:abstractNumId w:val="129"/>
    <w:lvlOverride w:ilvl="0">
      <w:startOverride w:val="1"/>
    </w:lvlOverride>
  </w:num>
  <w:num w:numId="70">
    <w:abstractNumId w:val="76"/>
  </w:num>
  <w:num w:numId="71">
    <w:abstractNumId w:val="134"/>
  </w:num>
  <w:num w:numId="72">
    <w:abstractNumId w:val="85"/>
  </w:num>
  <w:num w:numId="73">
    <w:abstractNumId w:val="108"/>
  </w:num>
  <w:num w:numId="74">
    <w:abstractNumId w:val="95"/>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1"/>
  </w:num>
  <w:num w:numId="78">
    <w:abstractNumId w:val="133"/>
  </w:num>
  <w:num w:numId="79">
    <w:abstractNumId w:val="88"/>
  </w:num>
  <w:num w:numId="80">
    <w:abstractNumId w:val="110"/>
  </w:num>
  <w:num w:numId="81">
    <w:abstractNumId w:val="135"/>
  </w:num>
  <w:num w:numId="82">
    <w:abstractNumId w:val="109"/>
  </w:num>
  <w:num w:numId="83">
    <w:abstractNumId w:val="1"/>
  </w:num>
  <w:num w:numId="84">
    <w:abstractNumId w:val="114"/>
  </w:num>
  <w:num w:numId="85">
    <w:abstractNumId w:val="104"/>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76130"/>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6FCC"/>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11DC"/>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519E9"/>
    <w:rsid w:val="001545C7"/>
    <w:rsid w:val="00155DAF"/>
    <w:rsid w:val="00157A6B"/>
    <w:rsid w:val="00160F76"/>
    <w:rsid w:val="0016246B"/>
    <w:rsid w:val="00162A8F"/>
    <w:rsid w:val="00162FC1"/>
    <w:rsid w:val="00166CFA"/>
    <w:rsid w:val="00170C72"/>
    <w:rsid w:val="001716DB"/>
    <w:rsid w:val="0018103F"/>
    <w:rsid w:val="00185F8B"/>
    <w:rsid w:val="00192111"/>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1CFF"/>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B42"/>
    <w:rsid w:val="002B0606"/>
    <w:rsid w:val="002B456C"/>
    <w:rsid w:val="002B5044"/>
    <w:rsid w:val="002B5717"/>
    <w:rsid w:val="002B76A5"/>
    <w:rsid w:val="002C589F"/>
    <w:rsid w:val="002D41BC"/>
    <w:rsid w:val="002D4BC6"/>
    <w:rsid w:val="002D582B"/>
    <w:rsid w:val="002E0131"/>
    <w:rsid w:val="002E619B"/>
    <w:rsid w:val="002E6387"/>
    <w:rsid w:val="002F24A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2C2D"/>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52BA"/>
    <w:rsid w:val="003C090C"/>
    <w:rsid w:val="003C164F"/>
    <w:rsid w:val="003C2207"/>
    <w:rsid w:val="003C3CB6"/>
    <w:rsid w:val="003C4CB7"/>
    <w:rsid w:val="003D1F5A"/>
    <w:rsid w:val="003D3D44"/>
    <w:rsid w:val="003D4D5E"/>
    <w:rsid w:val="003D726B"/>
    <w:rsid w:val="003D7C16"/>
    <w:rsid w:val="003E170D"/>
    <w:rsid w:val="003E63F6"/>
    <w:rsid w:val="003F1AFB"/>
    <w:rsid w:val="003F1E3F"/>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347C"/>
    <w:rsid w:val="00414AB1"/>
    <w:rsid w:val="00414CAF"/>
    <w:rsid w:val="00415D77"/>
    <w:rsid w:val="00416AEC"/>
    <w:rsid w:val="00416F2A"/>
    <w:rsid w:val="00420F24"/>
    <w:rsid w:val="00421F58"/>
    <w:rsid w:val="00425AFC"/>
    <w:rsid w:val="0042632C"/>
    <w:rsid w:val="00426B53"/>
    <w:rsid w:val="0043376B"/>
    <w:rsid w:val="004349A2"/>
    <w:rsid w:val="004360F5"/>
    <w:rsid w:val="004406A6"/>
    <w:rsid w:val="00440928"/>
    <w:rsid w:val="00441E01"/>
    <w:rsid w:val="00443E0B"/>
    <w:rsid w:val="00457743"/>
    <w:rsid w:val="00461F58"/>
    <w:rsid w:val="00462A31"/>
    <w:rsid w:val="00462AAC"/>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2A34"/>
    <w:rsid w:val="004A31BB"/>
    <w:rsid w:val="004A3882"/>
    <w:rsid w:val="004A3A59"/>
    <w:rsid w:val="004B027C"/>
    <w:rsid w:val="004B4126"/>
    <w:rsid w:val="004B5EB3"/>
    <w:rsid w:val="004C0F1F"/>
    <w:rsid w:val="004C2695"/>
    <w:rsid w:val="004C347E"/>
    <w:rsid w:val="004C5164"/>
    <w:rsid w:val="004C5DD3"/>
    <w:rsid w:val="004C6ADA"/>
    <w:rsid w:val="004C7D00"/>
    <w:rsid w:val="004D073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A80"/>
    <w:rsid w:val="00534CB8"/>
    <w:rsid w:val="00534DFA"/>
    <w:rsid w:val="00535237"/>
    <w:rsid w:val="005436EC"/>
    <w:rsid w:val="005460D2"/>
    <w:rsid w:val="00546518"/>
    <w:rsid w:val="00546583"/>
    <w:rsid w:val="00553A57"/>
    <w:rsid w:val="00553B6E"/>
    <w:rsid w:val="00556631"/>
    <w:rsid w:val="00556C74"/>
    <w:rsid w:val="005631D9"/>
    <w:rsid w:val="00570124"/>
    <w:rsid w:val="00572EA1"/>
    <w:rsid w:val="00581341"/>
    <w:rsid w:val="005818B2"/>
    <w:rsid w:val="00584DFA"/>
    <w:rsid w:val="00587751"/>
    <w:rsid w:val="005878D5"/>
    <w:rsid w:val="005954C8"/>
    <w:rsid w:val="00595528"/>
    <w:rsid w:val="00596888"/>
    <w:rsid w:val="00596921"/>
    <w:rsid w:val="005A2CAE"/>
    <w:rsid w:val="005A3827"/>
    <w:rsid w:val="005A3F4B"/>
    <w:rsid w:val="005A708D"/>
    <w:rsid w:val="005B074F"/>
    <w:rsid w:val="005B50DD"/>
    <w:rsid w:val="005B75A6"/>
    <w:rsid w:val="005C10C6"/>
    <w:rsid w:val="005C22A4"/>
    <w:rsid w:val="005C6F5D"/>
    <w:rsid w:val="005D16BC"/>
    <w:rsid w:val="005D3ECE"/>
    <w:rsid w:val="005D4A00"/>
    <w:rsid w:val="005D7AA7"/>
    <w:rsid w:val="005D7E4C"/>
    <w:rsid w:val="005E12FD"/>
    <w:rsid w:val="005E3DD2"/>
    <w:rsid w:val="005E724B"/>
    <w:rsid w:val="005E73E1"/>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87401"/>
    <w:rsid w:val="00690AFF"/>
    <w:rsid w:val="00696966"/>
    <w:rsid w:val="0069747F"/>
    <w:rsid w:val="006A695C"/>
    <w:rsid w:val="006B08E2"/>
    <w:rsid w:val="006B267C"/>
    <w:rsid w:val="006B3CF3"/>
    <w:rsid w:val="006B43A1"/>
    <w:rsid w:val="006B4939"/>
    <w:rsid w:val="006B7986"/>
    <w:rsid w:val="006C6116"/>
    <w:rsid w:val="006C6F82"/>
    <w:rsid w:val="006D58F3"/>
    <w:rsid w:val="006E10CC"/>
    <w:rsid w:val="006F3D8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275A2"/>
    <w:rsid w:val="007321D4"/>
    <w:rsid w:val="007441D3"/>
    <w:rsid w:val="0074733C"/>
    <w:rsid w:val="00751AF7"/>
    <w:rsid w:val="00752B37"/>
    <w:rsid w:val="007556FF"/>
    <w:rsid w:val="0075787E"/>
    <w:rsid w:val="00761011"/>
    <w:rsid w:val="007628EE"/>
    <w:rsid w:val="00763B0A"/>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4A0F"/>
    <w:rsid w:val="00817246"/>
    <w:rsid w:val="00820936"/>
    <w:rsid w:val="00821577"/>
    <w:rsid w:val="008222AF"/>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348D"/>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1404"/>
    <w:rsid w:val="00945E91"/>
    <w:rsid w:val="0094713A"/>
    <w:rsid w:val="00953802"/>
    <w:rsid w:val="00953C23"/>
    <w:rsid w:val="00962A7A"/>
    <w:rsid w:val="00963295"/>
    <w:rsid w:val="00964BEE"/>
    <w:rsid w:val="00965713"/>
    <w:rsid w:val="00965F6F"/>
    <w:rsid w:val="00972AAA"/>
    <w:rsid w:val="00975C64"/>
    <w:rsid w:val="009820FB"/>
    <w:rsid w:val="00983F8A"/>
    <w:rsid w:val="0098480C"/>
    <w:rsid w:val="0098672B"/>
    <w:rsid w:val="00987AC5"/>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9F72A5"/>
    <w:rsid w:val="00A01EBE"/>
    <w:rsid w:val="00A1227A"/>
    <w:rsid w:val="00A140F7"/>
    <w:rsid w:val="00A154B7"/>
    <w:rsid w:val="00A15A79"/>
    <w:rsid w:val="00A21750"/>
    <w:rsid w:val="00A23E2D"/>
    <w:rsid w:val="00A24167"/>
    <w:rsid w:val="00A25681"/>
    <w:rsid w:val="00A2572E"/>
    <w:rsid w:val="00A33B7C"/>
    <w:rsid w:val="00A345B6"/>
    <w:rsid w:val="00A37EBB"/>
    <w:rsid w:val="00A4059F"/>
    <w:rsid w:val="00A40714"/>
    <w:rsid w:val="00A40BDF"/>
    <w:rsid w:val="00A41B88"/>
    <w:rsid w:val="00A44B30"/>
    <w:rsid w:val="00A52DF8"/>
    <w:rsid w:val="00A5705A"/>
    <w:rsid w:val="00A600E3"/>
    <w:rsid w:val="00A639E3"/>
    <w:rsid w:val="00A66A8B"/>
    <w:rsid w:val="00A72612"/>
    <w:rsid w:val="00A73BFA"/>
    <w:rsid w:val="00A773C9"/>
    <w:rsid w:val="00A77A16"/>
    <w:rsid w:val="00A805FF"/>
    <w:rsid w:val="00A8505C"/>
    <w:rsid w:val="00A900CC"/>
    <w:rsid w:val="00A92723"/>
    <w:rsid w:val="00A94355"/>
    <w:rsid w:val="00A95FEE"/>
    <w:rsid w:val="00A96E27"/>
    <w:rsid w:val="00A9726B"/>
    <w:rsid w:val="00AA02AB"/>
    <w:rsid w:val="00AB54F8"/>
    <w:rsid w:val="00AC1995"/>
    <w:rsid w:val="00AC2737"/>
    <w:rsid w:val="00AD3EBC"/>
    <w:rsid w:val="00AD4A9B"/>
    <w:rsid w:val="00AD4F60"/>
    <w:rsid w:val="00AD553C"/>
    <w:rsid w:val="00AD5954"/>
    <w:rsid w:val="00AE0F91"/>
    <w:rsid w:val="00AE107C"/>
    <w:rsid w:val="00AE1136"/>
    <w:rsid w:val="00AE54F9"/>
    <w:rsid w:val="00AE556B"/>
    <w:rsid w:val="00AE6158"/>
    <w:rsid w:val="00AF70A9"/>
    <w:rsid w:val="00B012FE"/>
    <w:rsid w:val="00B016D1"/>
    <w:rsid w:val="00B01A77"/>
    <w:rsid w:val="00B033E2"/>
    <w:rsid w:val="00B03B1C"/>
    <w:rsid w:val="00B068E7"/>
    <w:rsid w:val="00B075DF"/>
    <w:rsid w:val="00B12653"/>
    <w:rsid w:val="00B15F0B"/>
    <w:rsid w:val="00B20653"/>
    <w:rsid w:val="00B21EC0"/>
    <w:rsid w:val="00B22B2F"/>
    <w:rsid w:val="00B24E19"/>
    <w:rsid w:val="00B26A26"/>
    <w:rsid w:val="00B27CCD"/>
    <w:rsid w:val="00B32119"/>
    <w:rsid w:val="00B32859"/>
    <w:rsid w:val="00B37046"/>
    <w:rsid w:val="00B4223D"/>
    <w:rsid w:val="00B42AE0"/>
    <w:rsid w:val="00B42DA0"/>
    <w:rsid w:val="00B4498F"/>
    <w:rsid w:val="00B47890"/>
    <w:rsid w:val="00B500A2"/>
    <w:rsid w:val="00B51A18"/>
    <w:rsid w:val="00B5307E"/>
    <w:rsid w:val="00B5344A"/>
    <w:rsid w:val="00B56312"/>
    <w:rsid w:val="00B618BA"/>
    <w:rsid w:val="00B61FBB"/>
    <w:rsid w:val="00B71B9D"/>
    <w:rsid w:val="00B73E0C"/>
    <w:rsid w:val="00B77333"/>
    <w:rsid w:val="00B86662"/>
    <w:rsid w:val="00B91F40"/>
    <w:rsid w:val="00B924FC"/>
    <w:rsid w:val="00B93617"/>
    <w:rsid w:val="00B951BB"/>
    <w:rsid w:val="00B963F9"/>
    <w:rsid w:val="00B97EDA"/>
    <w:rsid w:val="00BA223C"/>
    <w:rsid w:val="00BA4AB0"/>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5A0E"/>
    <w:rsid w:val="00C21FA7"/>
    <w:rsid w:val="00C236C0"/>
    <w:rsid w:val="00C2544E"/>
    <w:rsid w:val="00C30AF4"/>
    <w:rsid w:val="00C33106"/>
    <w:rsid w:val="00C35043"/>
    <w:rsid w:val="00C41228"/>
    <w:rsid w:val="00C421E1"/>
    <w:rsid w:val="00C47845"/>
    <w:rsid w:val="00C521DF"/>
    <w:rsid w:val="00C55B59"/>
    <w:rsid w:val="00C606DE"/>
    <w:rsid w:val="00C634E3"/>
    <w:rsid w:val="00C6609A"/>
    <w:rsid w:val="00C70F61"/>
    <w:rsid w:val="00C74146"/>
    <w:rsid w:val="00C74643"/>
    <w:rsid w:val="00C758B2"/>
    <w:rsid w:val="00C828C2"/>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0CED"/>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05936"/>
    <w:rsid w:val="00D13960"/>
    <w:rsid w:val="00D139C3"/>
    <w:rsid w:val="00D15381"/>
    <w:rsid w:val="00D168A4"/>
    <w:rsid w:val="00D20928"/>
    <w:rsid w:val="00D2154A"/>
    <w:rsid w:val="00D22887"/>
    <w:rsid w:val="00D273DE"/>
    <w:rsid w:val="00D275BB"/>
    <w:rsid w:val="00D34C63"/>
    <w:rsid w:val="00D36977"/>
    <w:rsid w:val="00D421AA"/>
    <w:rsid w:val="00D436DC"/>
    <w:rsid w:val="00D51A0B"/>
    <w:rsid w:val="00D52133"/>
    <w:rsid w:val="00D535DC"/>
    <w:rsid w:val="00D536DC"/>
    <w:rsid w:val="00D5461D"/>
    <w:rsid w:val="00D560EA"/>
    <w:rsid w:val="00D562AE"/>
    <w:rsid w:val="00D56F8C"/>
    <w:rsid w:val="00D60982"/>
    <w:rsid w:val="00D61F3D"/>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2CA"/>
    <w:rsid w:val="00E328F2"/>
    <w:rsid w:val="00E335C6"/>
    <w:rsid w:val="00E33F4F"/>
    <w:rsid w:val="00E33FCD"/>
    <w:rsid w:val="00E345BC"/>
    <w:rsid w:val="00E35404"/>
    <w:rsid w:val="00E35BB7"/>
    <w:rsid w:val="00E35E44"/>
    <w:rsid w:val="00E420A2"/>
    <w:rsid w:val="00E44300"/>
    <w:rsid w:val="00E45FB8"/>
    <w:rsid w:val="00E47073"/>
    <w:rsid w:val="00E47B1D"/>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0529B"/>
    <w:rsid w:val="00F1041E"/>
    <w:rsid w:val="00F11F8A"/>
    <w:rsid w:val="00F12F62"/>
    <w:rsid w:val="00F15392"/>
    <w:rsid w:val="00F17AEF"/>
    <w:rsid w:val="00F17CD8"/>
    <w:rsid w:val="00F20C7B"/>
    <w:rsid w:val="00F20DBB"/>
    <w:rsid w:val="00F226A8"/>
    <w:rsid w:val="00F24464"/>
    <w:rsid w:val="00F25BEA"/>
    <w:rsid w:val="00F27064"/>
    <w:rsid w:val="00F27667"/>
    <w:rsid w:val="00F279F9"/>
    <w:rsid w:val="00F27D39"/>
    <w:rsid w:val="00F3215A"/>
    <w:rsid w:val="00F330D6"/>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4EB1"/>
    <w:rsid w:val="00F85A96"/>
    <w:rsid w:val="00F85CCF"/>
    <w:rsid w:val="00F86B89"/>
    <w:rsid w:val="00F92373"/>
    <w:rsid w:val="00F93610"/>
    <w:rsid w:val="00F958E8"/>
    <w:rsid w:val="00F962F2"/>
    <w:rsid w:val="00F974F9"/>
    <w:rsid w:val="00FA0376"/>
    <w:rsid w:val="00FA2656"/>
    <w:rsid w:val="00FA424D"/>
    <w:rsid w:val="00FB00C0"/>
    <w:rsid w:val="00FB1839"/>
    <w:rsid w:val="00FB34FA"/>
    <w:rsid w:val="00FB48A4"/>
    <w:rsid w:val="00FB666F"/>
    <w:rsid w:val="00FB6C72"/>
    <w:rsid w:val="00FB7C04"/>
    <w:rsid w:val="00FC1D5F"/>
    <w:rsid w:val="00FC2A9D"/>
    <w:rsid w:val="00FC70F4"/>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613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yperlink" Target="mailto:Ermolova.IV@mrsk-1.ru" TargetMode="External"/><Relationship Id="rId42" Type="http://schemas.openxmlformats.org/officeDocument/2006/relationships/header" Target="header13.xml"/><Relationship Id="rId47" Type="http://schemas.openxmlformats.org/officeDocument/2006/relationships/fontTable" Target="fontTable.xml"/><Relationship Id="rId50"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header" Target="header11.xml"/><Relationship Id="rId10" Type="http://schemas.openxmlformats.org/officeDocument/2006/relationships/image" Target="media/image1.png"/><Relationship Id="rId19" Type="http://schemas.openxmlformats.org/officeDocument/2006/relationships/hyperlink" Target="mailto:Tihov.AV@mrsk-1.ru" TargetMode="External"/><Relationship Id="rId31" Type="http://schemas.openxmlformats.org/officeDocument/2006/relationships/header" Target="header9.xml"/><Relationship Id="rId44"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 Id="rId8" Type="http://schemas.openxmlformats.org/officeDocument/2006/relationships/hyperlink" Target="mailto:posta@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E8849-C781-4DE2-AF4D-D8C664F7E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75</Pages>
  <Words>22912</Words>
  <Characters>130602</Characters>
  <Application>Microsoft Office Word</Application>
  <DocSecurity>0</DocSecurity>
  <Lines>1088</Lines>
  <Paragraphs>306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153208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98</cp:revision>
  <cp:lastPrinted>2015-12-29T14:27:00Z</cp:lastPrinted>
  <dcterms:created xsi:type="dcterms:W3CDTF">2016-01-12T11:24:00Z</dcterms:created>
  <dcterms:modified xsi:type="dcterms:W3CDTF">2016-10-26T07:27:00Z</dcterms:modified>
</cp:coreProperties>
</file>