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65B9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04E3E" w:rsidRPr="000D67AD" w:rsidRDefault="00704E3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04E3E" w:rsidRPr="000D67AD" w:rsidRDefault="00704E3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04E3E" w:rsidRPr="000D67AD" w:rsidRDefault="00704E3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04E3E" w:rsidRPr="000D67AD" w:rsidRDefault="00704E3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04E3E" w:rsidRPr="000D67AD" w:rsidRDefault="00704E3E" w:rsidP="00A13E63">
                  <w:pPr>
                    <w:spacing w:line="240" w:lineRule="auto"/>
                    <w:ind w:right="-23"/>
                    <w:rPr>
                      <w:rFonts w:ascii="Helios" w:hAnsi="Helios"/>
                      <w:sz w:val="12"/>
                      <w:szCs w:val="12"/>
                    </w:rPr>
                  </w:pPr>
                  <w:r w:rsidRPr="000D67AD">
                    <w:rPr>
                      <w:rFonts w:ascii="Helios" w:hAnsi="Helios"/>
                      <w:sz w:val="12"/>
                      <w:szCs w:val="12"/>
                    </w:rPr>
                    <w:t>тел.: +7 (495) 747-92-92,</w:t>
                  </w:r>
                </w:p>
                <w:p w:rsidR="00704E3E" w:rsidRPr="000D67AD" w:rsidRDefault="00704E3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04E3E" w:rsidRPr="000D67AD" w:rsidRDefault="00704E3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04E3E" w:rsidRPr="000D67AD" w:rsidRDefault="00704E3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04E3E" w:rsidRPr="000D67AD" w:rsidRDefault="00704E3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04E3E" w:rsidRPr="00086686" w:rsidRDefault="00704E3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9"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10"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E499CE4" wp14:editId="1914C59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04E3E">
      <w:pPr>
        <w:spacing w:line="240" w:lineRule="auto"/>
        <w:jc w:val="right"/>
        <w:rPr>
          <w:sz w:val="24"/>
          <w:szCs w:val="24"/>
        </w:rPr>
      </w:pPr>
      <w:r>
        <w:rPr>
          <w:sz w:val="24"/>
          <w:szCs w:val="24"/>
        </w:rPr>
        <w:t>Председатель закупочной комиссии -</w:t>
      </w:r>
    </w:p>
    <w:p w:rsidR="00704E3E" w:rsidRDefault="00704E3E" w:rsidP="00704E3E">
      <w:pPr>
        <w:spacing w:line="240" w:lineRule="auto"/>
        <w:jc w:val="right"/>
        <w:rPr>
          <w:sz w:val="24"/>
          <w:szCs w:val="24"/>
        </w:rPr>
      </w:pPr>
      <w:r>
        <w:rPr>
          <w:sz w:val="24"/>
          <w:szCs w:val="24"/>
        </w:rPr>
        <w:t>Н</w:t>
      </w:r>
      <w:r w:rsidRPr="00C516B4">
        <w:rPr>
          <w:sz w:val="24"/>
          <w:szCs w:val="24"/>
        </w:rPr>
        <w:t>ачальник Управления логистики</w:t>
      </w:r>
    </w:p>
    <w:p w:rsidR="00704E3E" w:rsidRDefault="00704E3E" w:rsidP="00704E3E">
      <w:pPr>
        <w:spacing w:line="240" w:lineRule="auto"/>
        <w:jc w:val="right"/>
        <w:rPr>
          <w:sz w:val="24"/>
          <w:szCs w:val="24"/>
        </w:rPr>
      </w:pPr>
      <w:r w:rsidRPr="00C516B4">
        <w:rPr>
          <w:sz w:val="24"/>
          <w:szCs w:val="24"/>
        </w:rPr>
        <w:t xml:space="preserve"> и материально-технического обеспечения</w:t>
      </w:r>
    </w:p>
    <w:p w:rsidR="00704E3E" w:rsidRDefault="00704E3E" w:rsidP="00704E3E">
      <w:pPr>
        <w:spacing w:line="240" w:lineRule="auto"/>
        <w:jc w:val="right"/>
        <w:rPr>
          <w:sz w:val="24"/>
          <w:szCs w:val="24"/>
        </w:rPr>
      </w:pPr>
      <w:r w:rsidRPr="00C516B4">
        <w:rPr>
          <w:sz w:val="24"/>
          <w:szCs w:val="24"/>
        </w:rPr>
        <w:t xml:space="preserve"> филиала ПАО «МРСК Центра» - «Ярэнерго»</w:t>
      </w:r>
    </w:p>
    <w:p w:rsidR="00704E3E" w:rsidRDefault="00704E3E" w:rsidP="00704E3E">
      <w:pPr>
        <w:spacing w:line="240" w:lineRule="auto"/>
        <w:jc w:val="right"/>
      </w:pPr>
    </w:p>
    <w:p w:rsidR="007556FF" w:rsidRPr="00C12FA4" w:rsidRDefault="00704E3E" w:rsidP="00704E3E">
      <w:pPr>
        <w:spacing w:line="240" w:lineRule="auto"/>
        <w:jc w:val="right"/>
        <w:rPr>
          <w:sz w:val="24"/>
          <w:szCs w:val="24"/>
        </w:rPr>
      </w:pPr>
      <w:r>
        <w:rPr>
          <w:sz w:val="24"/>
          <w:szCs w:val="24"/>
        </w:rPr>
        <w:t>____________ А.В. Клушин</w:t>
      </w: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04E3E" w:rsidRDefault="00717F60" w:rsidP="007556FF">
      <w:pPr>
        <w:spacing w:line="264" w:lineRule="auto"/>
        <w:ind w:firstLine="0"/>
        <w:jc w:val="center"/>
        <w:rPr>
          <w:b/>
          <w:snapToGrid w:val="0"/>
          <w:sz w:val="24"/>
          <w:szCs w:val="24"/>
        </w:rPr>
      </w:pPr>
      <w:r w:rsidRPr="00C12FA4">
        <w:rPr>
          <w:b/>
          <w:sz w:val="24"/>
          <w:szCs w:val="24"/>
        </w:rPr>
        <w:t xml:space="preserve">на право </w:t>
      </w:r>
      <w:r w:rsidRPr="00704E3E">
        <w:rPr>
          <w:b/>
          <w:sz w:val="24"/>
          <w:szCs w:val="24"/>
        </w:rPr>
        <w:t xml:space="preserve">заключения </w:t>
      </w:r>
      <w:proofErr w:type="gramStart"/>
      <w:r w:rsidR="00366652" w:rsidRPr="00704E3E">
        <w:rPr>
          <w:b/>
          <w:sz w:val="24"/>
          <w:szCs w:val="24"/>
        </w:rPr>
        <w:t>Договор</w:t>
      </w:r>
      <w:r w:rsidR="00704E3E" w:rsidRPr="00704E3E">
        <w:rPr>
          <w:b/>
          <w:sz w:val="24"/>
          <w:szCs w:val="24"/>
        </w:rPr>
        <w:t>а</w:t>
      </w:r>
      <w:proofErr w:type="gramEnd"/>
      <w:r w:rsidR="00366652" w:rsidRPr="00704E3E">
        <w:rPr>
          <w:b/>
          <w:sz w:val="24"/>
          <w:szCs w:val="24"/>
        </w:rPr>
        <w:t xml:space="preserve"> </w:t>
      </w:r>
      <w:r w:rsidR="00704E3E" w:rsidRPr="00704E3E">
        <w:rPr>
          <w:b/>
          <w:sz w:val="24"/>
          <w:szCs w:val="24"/>
        </w:rPr>
        <w:t>на оказание услуг по поверке измерительных трансформаторов тока и напряжения</w:t>
      </w:r>
      <w:r w:rsidR="00704E3E" w:rsidRPr="00704E3E">
        <w:rPr>
          <w:b/>
          <w:snapToGrid w:val="0"/>
          <w:sz w:val="24"/>
          <w:szCs w:val="24"/>
        </w:rPr>
        <w:t xml:space="preserve"> </w:t>
      </w:r>
    </w:p>
    <w:p w:rsidR="00717F60" w:rsidRPr="00704E3E" w:rsidRDefault="00704E3E" w:rsidP="007556FF">
      <w:pPr>
        <w:spacing w:line="264" w:lineRule="auto"/>
        <w:ind w:firstLine="0"/>
        <w:jc w:val="center"/>
        <w:rPr>
          <w:b/>
          <w:sz w:val="24"/>
          <w:szCs w:val="24"/>
        </w:rPr>
      </w:pPr>
      <w:r w:rsidRPr="00704E3E">
        <w:rPr>
          <w:b/>
          <w:snapToGrid w:val="0"/>
          <w:sz w:val="24"/>
          <w:szCs w:val="24"/>
        </w:rPr>
        <w:t>для нужд ПАО «МРСК Центра» (филиала</w:t>
      </w:r>
      <w:r w:rsidRPr="00704E3E">
        <w:rPr>
          <w:b/>
          <w:sz w:val="24"/>
          <w:szCs w:val="24"/>
        </w:rPr>
        <w:t xml:space="preserve"> «Ярэнерго»</w:t>
      </w:r>
      <w:r w:rsidRPr="00704E3E">
        <w:rPr>
          <w:b/>
          <w:snapToGrid w:val="0"/>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04E3E">
        <w:rPr>
          <w:sz w:val="24"/>
          <w:szCs w:val="24"/>
        </w:rPr>
        <w:t>Ярославль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74526A">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74526A">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74526A">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74526A">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74526A">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74526A">
        <w:rPr>
          <w:noProof/>
        </w:rPr>
        <w:t>10</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74526A">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74526A">
        <w:rPr>
          <w:noProof/>
        </w:rPr>
        <w:t>14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74526A">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74526A">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74526A">
        <w:rPr>
          <w:noProof/>
        </w:rPr>
        <w:t>33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74526A">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74526A">
        <w:rPr>
          <w:noProof/>
        </w:rPr>
        <w:t>35</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74526A">
        <w:rPr>
          <w:noProof/>
        </w:rPr>
        <w:t>36</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74526A">
        <w:rPr>
          <w:noProof/>
        </w:rPr>
        <w:t>37</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74526A">
        <w:rPr>
          <w:noProof/>
        </w:rPr>
        <w:t>41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74526A">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74526A">
        <w:rPr>
          <w:noProof/>
        </w:rPr>
        <w:t>46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74526A">
        <w:rPr>
          <w:noProof/>
        </w:rPr>
        <w:t>48</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74526A">
        <w:rPr>
          <w:noProof/>
        </w:rPr>
        <w:t>50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74526A">
        <w:rPr>
          <w:noProof/>
        </w:rPr>
        <w:t>52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74526A">
        <w:rPr>
          <w:noProof/>
        </w:rPr>
        <w:t>54</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74526A">
        <w:rPr>
          <w:noProof/>
        </w:rPr>
        <w:t>56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74526A">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74526A">
        <w:rPr>
          <w:noProof/>
        </w:rPr>
        <w:t>63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74526A">
        <w:rPr>
          <w:noProof/>
        </w:rPr>
        <w:t>65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74526A">
        <w:rPr>
          <w:noProof/>
        </w:rPr>
        <w:t>67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74526A">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74526A">
        <w:rPr>
          <w:noProof/>
        </w:rPr>
        <w:t>72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74526A">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74526A">
        <w:rPr>
          <w:noProof/>
        </w:rPr>
        <w:t>77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74526A">
        <w:rPr>
          <w:noProof/>
        </w:rPr>
        <w:t>79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74526A">
        <w:rPr>
          <w:noProof/>
        </w:rPr>
        <w:t>81</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325E8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25E85">
        <w:rPr>
          <w:iCs/>
          <w:sz w:val="24"/>
          <w:szCs w:val="24"/>
        </w:rPr>
        <w:t xml:space="preserve">Заказчик, являющийся Организатором запроса предложений </w:t>
      </w:r>
      <w:r w:rsidR="007556FF" w:rsidRPr="00325E85">
        <w:rPr>
          <w:iCs/>
          <w:sz w:val="24"/>
          <w:szCs w:val="24"/>
        </w:rPr>
        <w:t xml:space="preserve">– </w:t>
      </w:r>
      <w:r w:rsidR="00325E85" w:rsidRPr="00325E85">
        <w:rPr>
          <w:iCs/>
          <w:sz w:val="24"/>
          <w:szCs w:val="24"/>
        </w:rPr>
        <w:t xml:space="preserve">ПАО «МРСК Центра» (далее </w:t>
      </w:r>
      <w:r w:rsidR="00325E85" w:rsidRPr="002070A4">
        <w:rPr>
          <w:iCs/>
          <w:sz w:val="24"/>
          <w:szCs w:val="24"/>
        </w:rPr>
        <w:t>– Заказчик или Организатор) (почтовый адрес:</w:t>
      </w:r>
      <w:proofErr w:type="gramEnd"/>
      <w:r w:rsidR="00325E85" w:rsidRPr="002070A4">
        <w:rPr>
          <w:iCs/>
          <w:sz w:val="24"/>
          <w:szCs w:val="24"/>
        </w:rPr>
        <w:t xml:space="preserve"> РФ, 127018, г. Москва, ул. 2-я Ямская, 4, секретарь Закупочной комиссии (ответственное лицо) – </w:t>
      </w:r>
      <w:r w:rsidR="00325E85" w:rsidRPr="002070A4">
        <w:rPr>
          <w:sz w:val="24"/>
          <w:szCs w:val="24"/>
        </w:rPr>
        <w:t>специалист 1 категории отдела закупочной деятельности филиала ПАО «МРСК Центра» - «Ярэнерго»</w:t>
      </w:r>
      <w:r w:rsidR="00325E85" w:rsidRPr="002070A4">
        <w:rPr>
          <w:iCs/>
          <w:sz w:val="24"/>
          <w:szCs w:val="24"/>
        </w:rPr>
        <w:t xml:space="preserve"> Митрофанова Е.Н., контактный телефон: (4852) 78-14-54, </w:t>
      </w:r>
      <w:r w:rsidR="00325E85" w:rsidRPr="002070A4">
        <w:rPr>
          <w:sz w:val="24"/>
          <w:szCs w:val="24"/>
        </w:rPr>
        <w:t xml:space="preserve">адрес электронной почты: </w:t>
      </w:r>
      <w:r w:rsidR="00325E85" w:rsidRPr="002070A4">
        <w:rPr>
          <w:iCs/>
          <w:sz w:val="24"/>
          <w:szCs w:val="24"/>
        </w:rPr>
        <w:t xml:space="preserve"> </w:t>
      </w:r>
      <w:hyperlink r:id="rId18" w:history="1">
        <w:r w:rsidR="00325E85" w:rsidRPr="002070A4">
          <w:rPr>
            <w:rStyle w:val="a7"/>
            <w:sz w:val="24"/>
            <w:szCs w:val="24"/>
            <w:lang w:val="en-US"/>
          </w:rPr>
          <w:t>Mitrofanova</w:t>
        </w:r>
        <w:r w:rsidR="00325E85" w:rsidRPr="002070A4">
          <w:rPr>
            <w:rStyle w:val="a7"/>
            <w:sz w:val="24"/>
            <w:szCs w:val="24"/>
          </w:rPr>
          <w:t>.</w:t>
        </w:r>
        <w:r w:rsidR="00325E85" w:rsidRPr="002070A4">
          <w:rPr>
            <w:rStyle w:val="a7"/>
            <w:sz w:val="24"/>
            <w:szCs w:val="24"/>
            <w:lang w:val="en-US"/>
          </w:rPr>
          <w:t>en</w:t>
        </w:r>
        <w:r w:rsidR="00325E85" w:rsidRPr="002070A4">
          <w:rPr>
            <w:rStyle w:val="a7"/>
            <w:sz w:val="24"/>
            <w:szCs w:val="24"/>
          </w:rPr>
          <w:t>@</w:t>
        </w:r>
        <w:r w:rsidR="00325E85" w:rsidRPr="002070A4">
          <w:rPr>
            <w:rStyle w:val="a7"/>
            <w:sz w:val="24"/>
            <w:szCs w:val="24"/>
            <w:lang w:val="en-US"/>
          </w:rPr>
          <w:t>mrsk</w:t>
        </w:r>
        <w:r w:rsidR="00325E85" w:rsidRPr="002070A4">
          <w:rPr>
            <w:rStyle w:val="a7"/>
            <w:sz w:val="24"/>
            <w:szCs w:val="24"/>
          </w:rPr>
          <w:t>-1.</w:t>
        </w:r>
        <w:r w:rsidR="00325E85" w:rsidRPr="002070A4">
          <w:rPr>
            <w:rStyle w:val="a7"/>
            <w:sz w:val="24"/>
            <w:szCs w:val="24"/>
            <w:lang w:val="en-US"/>
          </w:rPr>
          <w:t>ru</w:t>
        </w:r>
      </w:hyperlink>
      <w:r w:rsidR="00325E85" w:rsidRPr="002070A4">
        <w:rPr>
          <w:iCs/>
          <w:sz w:val="24"/>
          <w:szCs w:val="24"/>
        </w:rPr>
        <w:t>, Извещением</w:t>
      </w:r>
      <w:r w:rsidR="00325E85" w:rsidRPr="002070A4">
        <w:rPr>
          <w:sz w:val="24"/>
          <w:szCs w:val="24"/>
        </w:rPr>
        <w:t xml:space="preserve"> о проведении открытого </w:t>
      </w:r>
      <w:r w:rsidR="00325E85" w:rsidRPr="002070A4">
        <w:rPr>
          <w:iCs/>
          <w:sz w:val="24"/>
          <w:szCs w:val="24"/>
        </w:rPr>
        <w:t>запроса предложений</w:t>
      </w:r>
      <w:r w:rsidR="00325E85" w:rsidRPr="002070A4">
        <w:rPr>
          <w:sz w:val="24"/>
          <w:szCs w:val="24"/>
        </w:rPr>
        <w:t xml:space="preserve">, опубликованным </w:t>
      </w:r>
      <w:r w:rsidR="00325E85" w:rsidRPr="002070A4">
        <w:rPr>
          <w:b/>
          <w:sz w:val="24"/>
          <w:szCs w:val="24"/>
        </w:rPr>
        <w:t>«</w:t>
      </w:r>
      <w:r w:rsidR="002070A4" w:rsidRPr="002070A4">
        <w:rPr>
          <w:b/>
          <w:sz w:val="24"/>
          <w:szCs w:val="24"/>
        </w:rPr>
        <w:t>02</w:t>
      </w:r>
      <w:r w:rsidR="00325E85" w:rsidRPr="002070A4">
        <w:rPr>
          <w:b/>
          <w:sz w:val="24"/>
          <w:szCs w:val="24"/>
        </w:rPr>
        <w:t xml:space="preserve">» </w:t>
      </w:r>
      <w:r w:rsidR="002070A4" w:rsidRPr="002070A4">
        <w:rPr>
          <w:b/>
          <w:sz w:val="24"/>
          <w:szCs w:val="24"/>
        </w:rPr>
        <w:t>марта</w:t>
      </w:r>
      <w:r w:rsidR="00325E85" w:rsidRPr="002070A4">
        <w:rPr>
          <w:b/>
          <w:sz w:val="24"/>
          <w:szCs w:val="24"/>
        </w:rPr>
        <w:t xml:space="preserve"> 2016 г.</w:t>
      </w:r>
      <w:r w:rsidR="00325E85" w:rsidRPr="002070A4">
        <w:rPr>
          <w:sz w:val="24"/>
          <w:szCs w:val="24"/>
        </w:rPr>
        <w:t xml:space="preserve"> на официальном сайте (</w:t>
      </w:r>
      <w:hyperlink r:id="rId19" w:history="1">
        <w:r w:rsidR="00325E85" w:rsidRPr="002070A4">
          <w:rPr>
            <w:rStyle w:val="a7"/>
            <w:sz w:val="24"/>
            <w:szCs w:val="24"/>
          </w:rPr>
          <w:t>www.zakupki.</w:t>
        </w:r>
        <w:r w:rsidR="00325E85" w:rsidRPr="002070A4">
          <w:rPr>
            <w:rStyle w:val="a7"/>
            <w:sz w:val="24"/>
            <w:szCs w:val="24"/>
            <w:lang w:val="en-US"/>
          </w:rPr>
          <w:t>gov</w:t>
        </w:r>
        <w:r w:rsidR="00325E85" w:rsidRPr="002070A4">
          <w:rPr>
            <w:rStyle w:val="a7"/>
            <w:sz w:val="24"/>
            <w:szCs w:val="24"/>
          </w:rPr>
          <w:t>.ru</w:t>
        </w:r>
      </w:hyperlink>
      <w:r w:rsidR="00325E85" w:rsidRPr="002070A4">
        <w:rPr>
          <w:sz w:val="24"/>
          <w:szCs w:val="24"/>
        </w:rPr>
        <w:t>),</w:t>
      </w:r>
      <w:r w:rsidR="00325E85" w:rsidRPr="002070A4">
        <w:rPr>
          <w:iCs/>
          <w:sz w:val="24"/>
          <w:szCs w:val="24"/>
        </w:rPr>
        <w:t xml:space="preserve"> </w:t>
      </w:r>
      <w:r w:rsidR="00325E85" w:rsidRPr="002070A4">
        <w:rPr>
          <w:sz w:val="24"/>
          <w:szCs w:val="24"/>
        </w:rPr>
        <w:t xml:space="preserve">на сайте </w:t>
      </w:r>
      <w:r w:rsidR="00325E85" w:rsidRPr="002070A4">
        <w:rPr>
          <w:iCs/>
          <w:sz w:val="24"/>
          <w:szCs w:val="24"/>
        </w:rPr>
        <w:t>ПАО «МРСК Центра»</w:t>
      </w:r>
      <w:r w:rsidR="00325E85" w:rsidRPr="002070A4">
        <w:rPr>
          <w:sz w:val="24"/>
          <w:szCs w:val="24"/>
        </w:rPr>
        <w:t xml:space="preserve"> (</w:t>
      </w:r>
      <w:hyperlink r:id="rId20" w:history="1">
        <w:r w:rsidR="00325E85" w:rsidRPr="002070A4">
          <w:rPr>
            <w:rStyle w:val="a7"/>
            <w:sz w:val="24"/>
            <w:szCs w:val="24"/>
          </w:rPr>
          <w:t>www.mrsk-1.ru</w:t>
        </w:r>
      </w:hyperlink>
      <w:r w:rsidR="00325E85" w:rsidRPr="002070A4">
        <w:rPr>
          <w:sz w:val="24"/>
          <w:szCs w:val="24"/>
        </w:rPr>
        <w:t>), на сайте ЭТП</w:t>
      </w:r>
      <w:r w:rsidR="00702B2C" w:rsidRPr="002070A4">
        <w:rPr>
          <w:sz w:val="24"/>
          <w:szCs w:val="24"/>
        </w:rPr>
        <w:t xml:space="preserve">, указанном в п. </w:t>
      </w:r>
      <w:r w:rsidR="009B140B" w:rsidRPr="002070A4">
        <w:rPr>
          <w:sz w:val="24"/>
          <w:szCs w:val="24"/>
        </w:rPr>
        <w:fldChar w:fldCharType="begin"/>
      </w:r>
      <w:r w:rsidR="009B140B" w:rsidRPr="002070A4">
        <w:rPr>
          <w:sz w:val="24"/>
          <w:szCs w:val="24"/>
        </w:rPr>
        <w:instrText xml:space="preserve"> REF _Ref440269836 \r \h  \* MERGEFORMAT </w:instrText>
      </w:r>
      <w:r w:rsidR="009B140B" w:rsidRPr="002070A4">
        <w:rPr>
          <w:sz w:val="24"/>
          <w:szCs w:val="24"/>
        </w:rPr>
      </w:r>
      <w:r w:rsidR="009B140B" w:rsidRPr="002070A4">
        <w:rPr>
          <w:sz w:val="24"/>
          <w:szCs w:val="24"/>
        </w:rPr>
        <w:fldChar w:fldCharType="separate"/>
      </w:r>
      <w:r w:rsidR="005E099B" w:rsidRPr="002070A4">
        <w:rPr>
          <w:sz w:val="24"/>
          <w:szCs w:val="24"/>
        </w:rPr>
        <w:t>1.1.2</w:t>
      </w:r>
      <w:r w:rsidR="009B140B" w:rsidRPr="002070A4">
        <w:rPr>
          <w:sz w:val="24"/>
          <w:szCs w:val="24"/>
        </w:rPr>
        <w:fldChar w:fldCharType="end"/>
      </w:r>
      <w:r w:rsidR="00702B2C" w:rsidRPr="002070A4">
        <w:rPr>
          <w:sz w:val="24"/>
          <w:szCs w:val="24"/>
        </w:rPr>
        <w:t xml:space="preserve"> настоящей Документации,</w:t>
      </w:r>
      <w:r w:rsidR="009A7733" w:rsidRPr="002070A4">
        <w:rPr>
          <w:iCs/>
          <w:sz w:val="24"/>
          <w:szCs w:val="24"/>
        </w:rPr>
        <w:t xml:space="preserve"> </w:t>
      </w:r>
      <w:r w:rsidRPr="002070A4">
        <w:rPr>
          <w:iCs/>
          <w:sz w:val="24"/>
          <w:szCs w:val="24"/>
        </w:rPr>
        <w:t>приг</w:t>
      </w:r>
      <w:r w:rsidRPr="002070A4">
        <w:rPr>
          <w:sz w:val="24"/>
          <w:szCs w:val="24"/>
        </w:rPr>
        <w:t>ласило юридических лиц</w:t>
      </w:r>
      <w:r w:rsidR="005B75A6" w:rsidRPr="002070A4">
        <w:rPr>
          <w:sz w:val="24"/>
          <w:szCs w:val="24"/>
        </w:rPr>
        <w:t xml:space="preserve"> и физических лиц (в т.</w:t>
      </w:r>
      <w:r w:rsidR="003129D4" w:rsidRPr="002070A4">
        <w:rPr>
          <w:sz w:val="24"/>
          <w:szCs w:val="24"/>
        </w:rPr>
        <w:t xml:space="preserve"> </w:t>
      </w:r>
      <w:r w:rsidR="005B75A6" w:rsidRPr="002070A4">
        <w:rPr>
          <w:sz w:val="24"/>
          <w:szCs w:val="24"/>
        </w:rPr>
        <w:t>ч. индивидуальных предпринимателей)</w:t>
      </w:r>
      <w:r w:rsidR="00DC6125" w:rsidRPr="002070A4">
        <w:rPr>
          <w:sz w:val="24"/>
          <w:szCs w:val="24"/>
        </w:rPr>
        <w:t xml:space="preserve"> </w:t>
      </w:r>
      <w:r w:rsidR="00325E85" w:rsidRPr="002070A4">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2070A4">
        <w:rPr>
          <w:sz w:val="24"/>
          <w:szCs w:val="24"/>
        </w:rPr>
        <w:t>(далее - Участники</w:t>
      </w:r>
      <w:r w:rsidR="00DC6125" w:rsidRPr="00325E85">
        <w:rPr>
          <w:sz w:val="24"/>
          <w:szCs w:val="24"/>
        </w:rPr>
        <w:t>)</w:t>
      </w:r>
      <w:r w:rsidR="009D7F01" w:rsidRPr="00325E85">
        <w:rPr>
          <w:sz w:val="24"/>
          <w:szCs w:val="24"/>
        </w:rPr>
        <w:t xml:space="preserve"> </w:t>
      </w:r>
      <w:r w:rsidR="004B5EB3" w:rsidRPr="00325E85">
        <w:rPr>
          <w:sz w:val="24"/>
          <w:szCs w:val="24"/>
        </w:rPr>
        <w:t>к участию в процедуре О</w:t>
      </w:r>
      <w:r w:rsidRPr="00325E85">
        <w:rPr>
          <w:sz w:val="24"/>
          <w:szCs w:val="24"/>
        </w:rPr>
        <w:t xml:space="preserve">ткрытого запроса предложений (далее – запрос предложений) </w:t>
      </w:r>
      <w:bookmarkEnd w:id="10"/>
      <w:r w:rsidR="00325E85" w:rsidRPr="00325E85">
        <w:rPr>
          <w:sz w:val="24"/>
          <w:szCs w:val="24"/>
        </w:rPr>
        <w:t xml:space="preserve">на право заключения </w:t>
      </w:r>
      <w:r w:rsidR="00325E85" w:rsidRPr="00325E85">
        <w:rPr>
          <w:snapToGrid w:val="0"/>
          <w:sz w:val="24"/>
          <w:szCs w:val="24"/>
        </w:rPr>
        <w:t xml:space="preserve">Договора </w:t>
      </w:r>
      <w:r w:rsidR="00325E85" w:rsidRPr="00BC0C66">
        <w:rPr>
          <w:sz w:val="24"/>
          <w:szCs w:val="24"/>
        </w:rPr>
        <w:t xml:space="preserve">на оказание услуг </w:t>
      </w:r>
      <w:r w:rsidR="00325E85">
        <w:rPr>
          <w:sz w:val="24"/>
          <w:szCs w:val="24"/>
        </w:rPr>
        <w:t>по поверке</w:t>
      </w:r>
      <w:r w:rsidR="00325E85" w:rsidRPr="007C367D">
        <w:rPr>
          <w:sz w:val="24"/>
          <w:szCs w:val="24"/>
        </w:rPr>
        <w:t xml:space="preserve"> измерительных трансформаторов тока и напряжения</w:t>
      </w:r>
      <w:r w:rsidR="00325E85" w:rsidRPr="00325E85">
        <w:rPr>
          <w:snapToGrid w:val="0"/>
          <w:sz w:val="24"/>
          <w:szCs w:val="24"/>
        </w:rPr>
        <w:t xml:space="preserve"> для нужд ПАО «МРСК Центра» (филиала «Ярэнерго»)</w:t>
      </w:r>
      <w:r w:rsidR="00325E85" w:rsidRPr="00325E85">
        <w:rPr>
          <w:sz w:val="24"/>
          <w:szCs w:val="24"/>
        </w:rPr>
        <w:t>, расположенного по адресу: РФ, 150003, г. Ярославль, ул. Воинова, д. 12</w:t>
      </w:r>
      <w:r w:rsidRPr="00325E85">
        <w:rPr>
          <w:sz w:val="24"/>
          <w:szCs w:val="24"/>
        </w:rPr>
        <w:t>.</w:t>
      </w:r>
      <w:bookmarkEnd w:id="11"/>
      <w:bookmarkEnd w:id="12"/>
      <w:bookmarkEnd w:id="13"/>
      <w:r w:rsidR="00325E85">
        <w:rPr>
          <w:sz w:val="24"/>
          <w:szCs w:val="24"/>
        </w:rPr>
        <w:t xml:space="preserve"> </w:t>
      </w:r>
    </w:p>
    <w:p w:rsidR="00717F60" w:rsidRPr="00325E8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25E85">
        <w:rPr>
          <w:sz w:val="24"/>
          <w:szCs w:val="24"/>
        </w:rPr>
        <w:t xml:space="preserve">Настоящий </w:t>
      </w:r>
      <w:r w:rsidR="004B5EB3" w:rsidRPr="00325E85">
        <w:rPr>
          <w:sz w:val="24"/>
          <w:szCs w:val="24"/>
        </w:rPr>
        <w:t>З</w:t>
      </w:r>
      <w:r w:rsidRPr="00325E85">
        <w:rPr>
          <w:sz w:val="24"/>
          <w:szCs w:val="24"/>
        </w:rPr>
        <w:t xml:space="preserve">апрос предложений проводится в соответствии с правилами и с использованием функционала </w:t>
      </w:r>
      <w:r w:rsidR="00702B2C" w:rsidRPr="00325E85">
        <w:rPr>
          <w:sz w:val="24"/>
          <w:szCs w:val="24"/>
        </w:rPr>
        <w:t>электронной торговой площадк</w:t>
      </w:r>
      <w:r w:rsidR="00414AB1" w:rsidRPr="00325E85">
        <w:rPr>
          <w:sz w:val="24"/>
          <w:szCs w:val="24"/>
        </w:rPr>
        <w:t>и</w:t>
      </w:r>
      <w:r w:rsidR="00702B2C" w:rsidRPr="00325E85">
        <w:rPr>
          <w:sz w:val="24"/>
          <w:szCs w:val="24"/>
        </w:rPr>
        <w:t xml:space="preserve"> </w:t>
      </w:r>
      <w:r w:rsidR="000D70B6" w:rsidRPr="00325E85">
        <w:rPr>
          <w:sz w:val="24"/>
          <w:szCs w:val="24"/>
        </w:rPr>
        <w:t>П</w:t>
      </w:r>
      <w:r w:rsidR="00702B2C" w:rsidRPr="00325E85">
        <w:rPr>
          <w:sz w:val="24"/>
          <w:szCs w:val="24"/>
        </w:rPr>
        <w:t xml:space="preserve">АО «Россети» </w:t>
      </w:r>
      <w:hyperlink r:id="rId21" w:history="1">
        <w:r w:rsidR="00862664" w:rsidRPr="00325E85">
          <w:rPr>
            <w:rStyle w:val="a7"/>
            <w:sz w:val="24"/>
            <w:szCs w:val="24"/>
          </w:rPr>
          <w:t>etp.rosseti.ru</w:t>
        </w:r>
      </w:hyperlink>
      <w:r w:rsidR="00862664" w:rsidRPr="00325E85">
        <w:rPr>
          <w:sz w:val="24"/>
          <w:szCs w:val="24"/>
        </w:rPr>
        <w:t xml:space="preserve"> </w:t>
      </w:r>
      <w:r w:rsidR="00702B2C" w:rsidRPr="00325E85">
        <w:rPr>
          <w:sz w:val="24"/>
          <w:szCs w:val="24"/>
        </w:rPr>
        <w:t>(далее — ЭТП)</w:t>
      </w:r>
      <w:r w:rsidR="005B75A6" w:rsidRPr="00325E85">
        <w:rPr>
          <w:sz w:val="24"/>
          <w:szCs w:val="24"/>
        </w:rPr>
        <w:t>.</w:t>
      </w:r>
      <w:bookmarkEnd w:id="14"/>
    </w:p>
    <w:p w:rsidR="00717F60" w:rsidRPr="00325E8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25E85">
        <w:rPr>
          <w:sz w:val="24"/>
          <w:szCs w:val="24"/>
        </w:rPr>
        <w:t>Заказчик</w:t>
      </w:r>
      <w:r w:rsidR="00702B2C" w:rsidRPr="00325E85">
        <w:rPr>
          <w:sz w:val="24"/>
          <w:szCs w:val="24"/>
        </w:rPr>
        <w:t xml:space="preserve">: </w:t>
      </w:r>
      <w:r w:rsidRPr="00325E85">
        <w:rPr>
          <w:sz w:val="24"/>
          <w:szCs w:val="24"/>
        </w:rPr>
        <w:t xml:space="preserve"> </w:t>
      </w:r>
      <w:r w:rsidR="00702B2C" w:rsidRPr="00325E85">
        <w:rPr>
          <w:iCs/>
          <w:sz w:val="24"/>
          <w:szCs w:val="24"/>
        </w:rPr>
        <w:t>ПАО «МРСК Центра».</w:t>
      </w:r>
      <w:r w:rsidRPr="00325E85">
        <w:rPr>
          <w:rStyle w:val="aa"/>
          <w:sz w:val="24"/>
          <w:szCs w:val="24"/>
        </w:rPr>
        <w:t xml:space="preserve"> </w:t>
      </w:r>
      <w:bookmarkEnd w:id="15"/>
    </w:p>
    <w:p w:rsidR="008C4223" w:rsidRPr="00325E8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25E85">
        <w:rPr>
          <w:sz w:val="24"/>
          <w:szCs w:val="24"/>
        </w:rPr>
        <w:t>Предмет З</w:t>
      </w:r>
      <w:r w:rsidR="00717F60" w:rsidRPr="00325E85">
        <w:rPr>
          <w:sz w:val="24"/>
          <w:szCs w:val="24"/>
        </w:rPr>
        <w:t>апроса предложений</w:t>
      </w:r>
      <w:r w:rsidR="00702B2C" w:rsidRPr="00325E85">
        <w:rPr>
          <w:sz w:val="24"/>
          <w:szCs w:val="24"/>
        </w:rPr>
        <w:t>:</w:t>
      </w:r>
      <w:bookmarkEnd w:id="16"/>
    </w:p>
    <w:p w:rsidR="00A40714" w:rsidRPr="00941DA8"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25E85">
        <w:rPr>
          <w:sz w:val="24"/>
          <w:szCs w:val="24"/>
        </w:rPr>
        <w:t xml:space="preserve">право заключения </w:t>
      </w:r>
      <w:r w:rsidR="00123C70" w:rsidRPr="00325E85">
        <w:rPr>
          <w:sz w:val="24"/>
          <w:szCs w:val="24"/>
        </w:rPr>
        <w:t>Договор</w:t>
      </w:r>
      <w:r w:rsidR="00325E85" w:rsidRPr="00325E85">
        <w:rPr>
          <w:sz w:val="24"/>
          <w:szCs w:val="24"/>
        </w:rPr>
        <w:t>а</w:t>
      </w:r>
      <w:r w:rsidR="00A40714" w:rsidRPr="00325E85">
        <w:rPr>
          <w:sz w:val="24"/>
          <w:szCs w:val="24"/>
        </w:rPr>
        <w:t xml:space="preserve"> </w:t>
      </w:r>
      <w:r w:rsidR="00325E85" w:rsidRPr="00325E85">
        <w:rPr>
          <w:sz w:val="24"/>
          <w:szCs w:val="24"/>
        </w:rPr>
        <w:t xml:space="preserve">на </w:t>
      </w:r>
      <w:r w:rsidR="00325E85" w:rsidRPr="00941DA8">
        <w:rPr>
          <w:sz w:val="24"/>
          <w:szCs w:val="24"/>
        </w:rPr>
        <w:t xml:space="preserve">оказание услуг по поверке измерительных трансформаторов тока и напряжения </w:t>
      </w:r>
      <w:r w:rsidR="00366652" w:rsidRPr="00941DA8">
        <w:rPr>
          <w:sz w:val="24"/>
          <w:szCs w:val="24"/>
        </w:rPr>
        <w:t>для нужд ПАО «МРСК Центра»</w:t>
      </w:r>
      <w:r w:rsidR="00325E85" w:rsidRPr="00941DA8">
        <w:rPr>
          <w:sz w:val="24"/>
          <w:szCs w:val="24"/>
        </w:rPr>
        <w:t xml:space="preserve"> (филиал </w:t>
      </w:r>
      <w:r w:rsidR="00862664" w:rsidRPr="00941DA8">
        <w:rPr>
          <w:sz w:val="24"/>
          <w:szCs w:val="24"/>
        </w:rPr>
        <w:t xml:space="preserve"> «Ярэнерго»</w:t>
      </w:r>
      <w:r w:rsidR="00702B2C" w:rsidRPr="00941DA8">
        <w:rPr>
          <w:sz w:val="24"/>
          <w:szCs w:val="24"/>
        </w:rPr>
        <w:t>)</w:t>
      </w:r>
      <w:bookmarkEnd w:id="17"/>
      <w:r w:rsidR="00702B2C" w:rsidRPr="00941DA8">
        <w:rPr>
          <w:sz w:val="24"/>
          <w:szCs w:val="24"/>
        </w:rPr>
        <w:t>.</w:t>
      </w:r>
      <w:r w:rsidR="00325E85" w:rsidRPr="00941DA8">
        <w:rPr>
          <w:sz w:val="24"/>
          <w:szCs w:val="24"/>
        </w:rPr>
        <w:t xml:space="preserve"> </w:t>
      </w:r>
    </w:p>
    <w:p w:rsidR="008C4223" w:rsidRPr="00941DA8" w:rsidRDefault="008C4223" w:rsidP="00750D4A">
      <w:pPr>
        <w:keepNext/>
        <w:autoSpaceDE w:val="0"/>
        <w:autoSpaceDN w:val="0"/>
        <w:spacing w:line="264" w:lineRule="auto"/>
        <w:ind w:firstLine="540"/>
        <w:rPr>
          <w:sz w:val="24"/>
          <w:szCs w:val="24"/>
          <w:lang w:eastAsia="ru-RU"/>
        </w:rPr>
      </w:pPr>
      <w:r w:rsidRPr="00941DA8">
        <w:rPr>
          <w:sz w:val="24"/>
          <w:szCs w:val="24"/>
        </w:rPr>
        <w:t xml:space="preserve">Количество лотов: </w:t>
      </w:r>
      <w:r w:rsidRPr="00941DA8">
        <w:rPr>
          <w:b/>
          <w:sz w:val="24"/>
          <w:szCs w:val="24"/>
        </w:rPr>
        <w:t>1 (один)</w:t>
      </w:r>
      <w:r w:rsidRPr="00941DA8">
        <w:rPr>
          <w:sz w:val="24"/>
          <w:szCs w:val="24"/>
        </w:rPr>
        <w:t>.</w:t>
      </w:r>
    </w:p>
    <w:bookmarkEnd w:id="18"/>
    <w:p w:rsidR="00804801" w:rsidRPr="00941DA8" w:rsidRDefault="00B5344A" w:rsidP="00750D4A">
      <w:pPr>
        <w:pStyle w:val="a"/>
        <w:keepNext/>
        <w:numPr>
          <w:ilvl w:val="0"/>
          <w:numId w:val="0"/>
        </w:numPr>
        <w:spacing w:line="264" w:lineRule="auto"/>
        <w:ind w:left="360" w:hanging="360"/>
        <w:rPr>
          <w:sz w:val="24"/>
          <w:szCs w:val="24"/>
        </w:rPr>
      </w:pPr>
      <w:r w:rsidRPr="00941DA8">
        <w:rPr>
          <w:sz w:val="24"/>
          <w:szCs w:val="24"/>
        </w:rPr>
        <w:t xml:space="preserve">Частичное </w:t>
      </w:r>
      <w:r w:rsidR="00366652" w:rsidRPr="00941DA8">
        <w:rPr>
          <w:sz w:val="24"/>
          <w:szCs w:val="24"/>
        </w:rPr>
        <w:t xml:space="preserve">оказание </w:t>
      </w:r>
      <w:r w:rsidR="00AD3EBC" w:rsidRPr="00941DA8">
        <w:rPr>
          <w:sz w:val="24"/>
          <w:szCs w:val="24"/>
        </w:rPr>
        <w:t>услуг</w:t>
      </w:r>
      <w:r w:rsidRPr="00941DA8">
        <w:rPr>
          <w:sz w:val="24"/>
          <w:szCs w:val="24"/>
        </w:rPr>
        <w:t xml:space="preserve"> не допускается.</w:t>
      </w:r>
    </w:p>
    <w:p w:rsidR="00717F60" w:rsidRPr="00941DA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941DA8">
        <w:rPr>
          <w:sz w:val="24"/>
          <w:szCs w:val="24"/>
        </w:rPr>
        <w:t>Сроки</w:t>
      </w:r>
      <w:r w:rsidR="00717F60" w:rsidRPr="00941DA8">
        <w:rPr>
          <w:sz w:val="24"/>
          <w:szCs w:val="24"/>
        </w:rPr>
        <w:t xml:space="preserve"> </w:t>
      </w:r>
      <w:r w:rsidR="00366652" w:rsidRPr="00941DA8">
        <w:rPr>
          <w:sz w:val="24"/>
          <w:szCs w:val="24"/>
        </w:rPr>
        <w:t>оказания услуг</w:t>
      </w:r>
      <w:r w:rsidR="00717F60" w:rsidRPr="00941DA8">
        <w:rPr>
          <w:sz w:val="24"/>
          <w:szCs w:val="24"/>
        </w:rPr>
        <w:t xml:space="preserve">: </w:t>
      </w:r>
      <w:r w:rsidR="00325E85" w:rsidRPr="00941DA8">
        <w:rPr>
          <w:sz w:val="24"/>
          <w:szCs w:val="24"/>
        </w:rPr>
        <w:t>с момента заключения договора по 31.12.2016г.</w:t>
      </w:r>
      <w:r w:rsidR="00FA7326" w:rsidRPr="00941DA8">
        <w:rPr>
          <w:sz w:val="24"/>
          <w:szCs w:val="24"/>
        </w:rPr>
        <w:t xml:space="preserve">/в соответствии </w:t>
      </w:r>
      <w:r w:rsidR="002D2587" w:rsidRPr="00941DA8">
        <w:rPr>
          <w:sz w:val="24"/>
          <w:szCs w:val="24"/>
        </w:rPr>
        <w:t>со сроками, указанными в</w:t>
      </w:r>
      <w:r w:rsidR="00FA7326" w:rsidRPr="00941DA8">
        <w:rPr>
          <w:sz w:val="24"/>
          <w:szCs w:val="24"/>
        </w:rPr>
        <w:t xml:space="preserve"> Приложени</w:t>
      </w:r>
      <w:r w:rsidR="002D2587" w:rsidRPr="00941DA8">
        <w:rPr>
          <w:sz w:val="24"/>
          <w:szCs w:val="24"/>
        </w:rPr>
        <w:t>и</w:t>
      </w:r>
      <w:r w:rsidR="00FA7326" w:rsidRPr="00941DA8">
        <w:rPr>
          <w:sz w:val="24"/>
          <w:szCs w:val="24"/>
        </w:rPr>
        <w:t xml:space="preserve"> №1 к настоящей документации</w:t>
      </w:r>
      <w:r w:rsidR="00717F60" w:rsidRPr="00941DA8">
        <w:rPr>
          <w:sz w:val="24"/>
          <w:szCs w:val="24"/>
        </w:rPr>
        <w:t>.</w:t>
      </w:r>
      <w:bookmarkEnd w:id="19"/>
    </w:p>
    <w:p w:rsidR="008D2928" w:rsidRPr="00941DA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41DA8">
        <w:rPr>
          <w:sz w:val="24"/>
          <w:szCs w:val="24"/>
        </w:rPr>
        <w:t xml:space="preserve">Оказание услуг Участником будет осуществляться на </w:t>
      </w:r>
      <w:r w:rsidR="00425F34" w:rsidRPr="00941DA8">
        <w:rPr>
          <w:sz w:val="24"/>
          <w:szCs w:val="24"/>
        </w:rPr>
        <w:t>территории</w:t>
      </w:r>
      <w:r w:rsidR="00941DA8" w:rsidRPr="00941DA8">
        <w:rPr>
          <w:sz w:val="24"/>
          <w:szCs w:val="24"/>
        </w:rPr>
        <w:t xml:space="preserve"> г. Ярославл</w:t>
      </w:r>
      <w:r w:rsidR="007526FF">
        <w:rPr>
          <w:sz w:val="24"/>
          <w:szCs w:val="24"/>
        </w:rPr>
        <w:t>я</w:t>
      </w:r>
      <w:r w:rsidR="00941DA8" w:rsidRPr="00941DA8">
        <w:rPr>
          <w:sz w:val="24"/>
          <w:szCs w:val="24"/>
        </w:rPr>
        <w:t xml:space="preserve"> и Ярославской области</w:t>
      </w:r>
      <w:r w:rsidRPr="00941DA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325E85">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5E099B">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5E099B">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5E099B">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r w:rsidRPr="00366652">
        <w:rPr>
          <w:sz w:val="24"/>
          <w:szCs w:val="24"/>
        </w:rPr>
        <w:lastRenderedPageBreak/>
        <w:t xml:space="preserve">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9B140B">
        <w:fldChar w:fldCharType="begin"/>
      </w:r>
      <w:r w:rsidR="009B140B">
        <w:instrText xml:space="preserve"> REF _Ref440270637 \r \h  \* MERGEFORMAT </w:instrText>
      </w:r>
      <w:r w:rsidR="009B140B">
        <w:fldChar w:fldCharType="separate"/>
      </w:r>
      <w:r w:rsidR="005E099B" w:rsidRPr="005E099B">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5E099B" w:rsidRPr="005E099B">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5E099B">
        <w:rPr>
          <w:sz w:val="24"/>
          <w:szCs w:val="24"/>
        </w:rPr>
        <w:t>1.1.7</w:t>
      </w:r>
      <w:r w:rsidR="00CA6C3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5E099B" w:rsidRPr="005E099B">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5E099B" w:rsidRPr="005E099B">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5E099B" w:rsidRPr="005E099B">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5E099B" w:rsidRPr="005E099B">
        <w:rPr>
          <w:sz w:val="24"/>
          <w:szCs w:val="24"/>
        </w:rPr>
        <w:t xml:space="preserve"> 1.4.2 </w:t>
      </w:r>
      <w:r w:rsidR="009B140B">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5E099B" w:rsidRPr="005E099B">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5E099B">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5E099B" w:rsidRPr="005E099B">
        <w:rPr>
          <w:b w:val="0"/>
          <w:szCs w:val="24"/>
        </w:rPr>
        <w:t>3.3</w:t>
      </w:r>
      <w:r w:rsidR="009B140B">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5E099B" w:rsidRPr="005E099B">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5E099B" w:rsidRPr="005E099B">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5E099B" w:rsidRPr="005E099B">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5E099B" w:rsidRPr="005E099B">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5E099B">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5E099B">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5E099B">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5E099B">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5E099B">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5E099B">
        <w:rPr>
          <w:b w:val="0"/>
        </w:rPr>
        <w:t>5.5</w:t>
      </w:r>
      <w:r w:rsidR="00CA6C37">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5E099B">
        <w:rPr>
          <w:b w:val="0"/>
        </w:rPr>
        <w:t>2.2.3</w:t>
      </w:r>
      <w:r w:rsidR="00CA6C37">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5E099B" w:rsidRPr="005E099B">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5E099B" w:rsidRPr="005E099B">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5E099B" w:rsidRPr="005E099B">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5E099B" w:rsidRPr="005E099B">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5E099B" w:rsidRPr="005E099B">
        <w:rPr>
          <w:bCs w:val="0"/>
          <w:sz w:val="24"/>
          <w:szCs w:val="24"/>
        </w:rPr>
        <w:t>3.5</w:t>
      </w:r>
      <w:r w:rsidR="005E099B">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5E099B" w:rsidRPr="005E099B">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5E099B" w:rsidRPr="005E099B">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5E099B" w:rsidRPr="005E099B">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5E099B" w:rsidRPr="005E099B">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5E099B" w:rsidRPr="005E099B">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5E099B" w:rsidRPr="005E099B">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5E099B">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5E099B">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5E099B">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5E099B">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5E099B">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5E099B">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5E099B">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5E099B">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5E099B">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5E099B">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5E099B">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5E099B">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5E099B" w:rsidRPr="005E099B">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5E099B" w:rsidRPr="005E099B">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5E099B" w:rsidRPr="005E099B">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5E099B" w:rsidRPr="005E099B">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5E099B">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5E099B">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5E099B" w:rsidRPr="005E099B">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5E099B" w:rsidRPr="005E099B">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5E099B" w:rsidRPr="005E099B">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5E099B" w:rsidRPr="005E099B">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941DA8"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941DA8">
        <w:rPr>
          <w:b/>
          <w:sz w:val="24"/>
          <w:szCs w:val="24"/>
        </w:rPr>
        <w:lastRenderedPageBreak/>
        <w:t>1 985 621</w:t>
      </w:r>
      <w:r w:rsidR="00155DAF" w:rsidRPr="00941DA8">
        <w:rPr>
          <w:sz w:val="24"/>
          <w:szCs w:val="24"/>
        </w:rPr>
        <w:t xml:space="preserve"> (</w:t>
      </w:r>
      <w:r w:rsidRPr="00941DA8">
        <w:rPr>
          <w:sz w:val="24"/>
          <w:szCs w:val="24"/>
        </w:rPr>
        <w:t>один миллион девятьсот восемьдесят пять тысяч шестьсот двадцать один рубль</w:t>
      </w:r>
      <w:r w:rsidR="00155DAF" w:rsidRPr="00941DA8">
        <w:rPr>
          <w:sz w:val="24"/>
          <w:szCs w:val="24"/>
        </w:rPr>
        <w:t xml:space="preserve">) рубль 00 копеек РФ, без учета НДС; НДС составляет </w:t>
      </w:r>
      <w:r w:rsidRPr="00941DA8">
        <w:rPr>
          <w:b/>
          <w:sz w:val="24"/>
          <w:szCs w:val="24"/>
        </w:rPr>
        <w:t>357 411</w:t>
      </w:r>
      <w:r w:rsidR="00155DAF" w:rsidRPr="00941DA8">
        <w:rPr>
          <w:sz w:val="24"/>
          <w:szCs w:val="24"/>
        </w:rPr>
        <w:t xml:space="preserve"> (</w:t>
      </w:r>
      <w:r w:rsidRPr="00941DA8">
        <w:rPr>
          <w:sz w:val="24"/>
          <w:szCs w:val="24"/>
        </w:rPr>
        <w:t>триста пятьдесят семь тысяч четыреста одиннадцать рублей</w:t>
      </w:r>
      <w:r w:rsidR="00155DAF" w:rsidRPr="00941DA8">
        <w:rPr>
          <w:sz w:val="24"/>
          <w:szCs w:val="24"/>
        </w:rPr>
        <w:t xml:space="preserve">) рублей 78 копеек РФ; </w:t>
      </w:r>
      <w:r w:rsidRPr="00941DA8">
        <w:rPr>
          <w:b/>
          <w:sz w:val="24"/>
          <w:szCs w:val="24"/>
        </w:rPr>
        <w:t>2 343 032</w:t>
      </w:r>
      <w:r w:rsidR="00155DAF" w:rsidRPr="00941DA8">
        <w:rPr>
          <w:sz w:val="24"/>
          <w:szCs w:val="24"/>
        </w:rPr>
        <w:t xml:space="preserve"> (</w:t>
      </w:r>
      <w:r w:rsidRPr="00941DA8">
        <w:rPr>
          <w:sz w:val="24"/>
          <w:szCs w:val="24"/>
        </w:rPr>
        <w:t>два миллиона триста сорок три тысячи тридцать два рубля</w:t>
      </w:r>
      <w:r w:rsidR="00155DAF" w:rsidRPr="00941DA8">
        <w:rPr>
          <w:sz w:val="24"/>
          <w:szCs w:val="24"/>
        </w:rPr>
        <w:t>) рублей 78 копеек РФ, с учетом НДС</w:t>
      </w:r>
      <w:r w:rsidRPr="00941DA8">
        <w:rPr>
          <w:sz w:val="24"/>
          <w:szCs w:val="24"/>
        </w:rPr>
        <w:t>.</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5E099B" w:rsidRPr="005E099B">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5E099B" w:rsidRPr="005E099B">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5E099B" w:rsidRPr="005E099B">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5E099B">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045C2D">
        <w:rPr>
          <w:bCs w:val="0"/>
          <w:sz w:val="24"/>
          <w:szCs w:val="24"/>
        </w:rPr>
        <w:t xml:space="preserve">Требования к </w:t>
      </w:r>
      <w:r w:rsidR="009C744E" w:rsidRPr="00045C2D">
        <w:rPr>
          <w:bCs w:val="0"/>
          <w:sz w:val="24"/>
          <w:szCs w:val="24"/>
        </w:rPr>
        <w:t>Участник</w:t>
      </w:r>
      <w:r w:rsidRPr="00045C2D">
        <w:rPr>
          <w:bCs w:val="0"/>
          <w:sz w:val="24"/>
          <w:szCs w:val="24"/>
        </w:rPr>
        <w:t>ам</w:t>
      </w:r>
      <w:bookmarkEnd w:id="304"/>
      <w:r w:rsidRPr="00045C2D">
        <w:rPr>
          <w:bCs w:val="0"/>
          <w:sz w:val="24"/>
          <w:szCs w:val="24"/>
        </w:rPr>
        <w:t>:</w:t>
      </w:r>
      <w:bookmarkStart w:id="307" w:name="_Ref306004833"/>
      <w:bookmarkEnd w:id="305"/>
      <w:r w:rsidR="000F4365" w:rsidRPr="00045C2D">
        <w:rPr>
          <w:bCs w:val="0"/>
          <w:sz w:val="24"/>
          <w:szCs w:val="24"/>
        </w:rPr>
        <w:t xml:space="preserve"> у</w:t>
      </w:r>
      <w:r w:rsidRPr="00045C2D">
        <w:rPr>
          <w:bCs w:val="0"/>
          <w:sz w:val="24"/>
          <w:szCs w:val="24"/>
        </w:rPr>
        <w:t xml:space="preserve">частвовать в процедуре </w:t>
      </w:r>
      <w:r w:rsidR="009C744E" w:rsidRPr="00045C2D">
        <w:rPr>
          <w:bCs w:val="0"/>
          <w:sz w:val="24"/>
          <w:szCs w:val="24"/>
        </w:rPr>
        <w:t>З</w:t>
      </w:r>
      <w:r w:rsidRPr="00045C2D">
        <w:rPr>
          <w:bCs w:val="0"/>
          <w:sz w:val="24"/>
          <w:szCs w:val="24"/>
        </w:rPr>
        <w:t xml:space="preserve">апроса предложений может любое юридическое, </w:t>
      </w:r>
      <w:r w:rsidRPr="00045C2D">
        <w:rPr>
          <w:bCs w:val="0"/>
          <w:color w:val="000000"/>
          <w:sz w:val="24"/>
          <w:szCs w:val="24"/>
        </w:rPr>
        <w:t>физическое</w:t>
      </w:r>
      <w:r w:rsidRPr="00045C2D">
        <w:rPr>
          <w:bCs w:val="0"/>
          <w:sz w:val="24"/>
          <w:szCs w:val="24"/>
        </w:rPr>
        <w:t xml:space="preserve"> лицо </w:t>
      </w:r>
      <w:r w:rsidR="00E71628" w:rsidRPr="00045C2D">
        <w:rPr>
          <w:bCs w:val="0"/>
          <w:sz w:val="24"/>
          <w:szCs w:val="24"/>
        </w:rPr>
        <w:t>(в т.</w:t>
      </w:r>
      <w:r w:rsidR="003129D4" w:rsidRPr="00045C2D">
        <w:rPr>
          <w:bCs w:val="0"/>
          <w:sz w:val="24"/>
          <w:szCs w:val="24"/>
        </w:rPr>
        <w:t xml:space="preserve"> </w:t>
      </w:r>
      <w:r w:rsidR="00E71628" w:rsidRPr="00045C2D">
        <w:rPr>
          <w:bCs w:val="0"/>
          <w:sz w:val="24"/>
          <w:szCs w:val="24"/>
        </w:rPr>
        <w:t xml:space="preserve">ч. </w:t>
      </w:r>
      <w:r w:rsidRPr="00045C2D">
        <w:rPr>
          <w:bCs w:val="0"/>
          <w:sz w:val="24"/>
          <w:szCs w:val="24"/>
        </w:rPr>
        <w:t>индивидуальный предприниматель</w:t>
      </w:r>
      <w:r w:rsidR="00E71628" w:rsidRPr="00045C2D">
        <w:rPr>
          <w:bCs w:val="0"/>
          <w:sz w:val="24"/>
          <w:szCs w:val="24"/>
        </w:rPr>
        <w:t>)</w:t>
      </w:r>
      <w:r w:rsidR="00045C2D" w:rsidRPr="00045C2D">
        <w:rPr>
          <w:bCs w:val="0"/>
          <w:sz w:val="24"/>
          <w:szCs w:val="24"/>
        </w:rPr>
        <w:t xml:space="preserve"> </w:t>
      </w:r>
      <w:r w:rsidR="00045C2D" w:rsidRPr="00045C2D">
        <w:rPr>
          <w:sz w:val="24"/>
          <w:szCs w:val="24"/>
        </w:rPr>
        <w:t>являющееся субъектом малого и среднего предпринимательства</w:t>
      </w:r>
      <w:r w:rsidR="00045C2D" w:rsidRPr="00045C2D">
        <w:rPr>
          <w:bCs w:val="0"/>
          <w:sz w:val="24"/>
          <w:szCs w:val="24"/>
        </w:rPr>
        <w:t xml:space="preserve">. </w:t>
      </w:r>
      <w:proofErr w:type="gramStart"/>
      <w:r w:rsidR="00362EA4" w:rsidRPr="00045C2D">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5E099B" w:rsidRPr="005E099B">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5E099B">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941DA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 223-ФЗ «О закупках </w:t>
      </w:r>
      <w:r w:rsidRPr="00E71A48">
        <w:rPr>
          <w:rFonts w:eastAsia="Arial Unicode MS"/>
          <w:sz w:val="24"/>
          <w:szCs w:val="24"/>
          <w:lang w:eastAsia="ru-RU"/>
        </w:rPr>
        <w:lastRenderedPageBreak/>
        <w:t>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941DA8">
        <w:rPr>
          <w:rFonts w:eastAsia="Arial Unicode MS"/>
          <w:sz w:val="24"/>
          <w:szCs w:val="24"/>
          <w:lang w:eastAsia="ru-RU"/>
        </w:rPr>
        <w:t xml:space="preserve">который ведется в соответствии с Федеральным законом от 21.07.2005 </w:t>
      </w:r>
      <w:r w:rsidR="0075787E" w:rsidRPr="00941DA8">
        <w:rPr>
          <w:rFonts w:eastAsia="Arial Unicode MS"/>
          <w:sz w:val="24"/>
          <w:szCs w:val="24"/>
          <w:lang w:eastAsia="ru-RU"/>
        </w:rPr>
        <w:t xml:space="preserve">№ 94-ФЗ </w:t>
      </w:r>
      <w:r w:rsidRPr="00941DA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roofErr w:type="gramEnd"/>
    </w:p>
    <w:p w:rsidR="00DC7643" w:rsidRPr="00941DA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41DA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rsidRPr="00941DA8">
        <w:rPr>
          <w:sz w:val="24"/>
          <w:szCs w:val="24"/>
        </w:rPr>
        <w:fldChar w:fldCharType="begin"/>
      </w:r>
      <w:r w:rsidR="009B140B" w:rsidRPr="00941DA8">
        <w:rPr>
          <w:sz w:val="24"/>
          <w:szCs w:val="24"/>
        </w:rPr>
        <w:instrText xml:space="preserve"> REF _Ref440275279 \r \h  \* MERGEFORMAT </w:instrText>
      </w:r>
      <w:r w:rsidR="009B140B" w:rsidRPr="00941DA8">
        <w:rPr>
          <w:sz w:val="24"/>
          <w:szCs w:val="24"/>
        </w:rPr>
      </w:r>
      <w:r w:rsidR="009B140B" w:rsidRPr="00941DA8">
        <w:rPr>
          <w:sz w:val="24"/>
          <w:szCs w:val="24"/>
        </w:rPr>
        <w:fldChar w:fldCharType="separate"/>
      </w:r>
      <w:r w:rsidR="005E099B" w:rsidRPr="00941DA8">
        <w:rPr>
          <w:sz w:val="24"/>
          <w:szCs w:val="24"/>
        </w:rPr>
        <w:t>1.1.4</w:t>
      </w:r>
      <w:r w:rsidR="009B140B" w:rsidRPr="00941DA8">
        <w:rPr>
          <w:sz w:val="24"/>
          <w:szCs w:val="24"/>
        </w:rPr>
        <w:fldChar w:fldCharType="end"/>
      </w:r>
      <w:r w:rsidRPr="00941DA8">
        <w:rPr>
          <w:sz w:val="24"/>
          <w:szCs w:val="24"/>
        </w:rPr>
        <w:t xml:space="preserve"> и разделе </w:t>
      </w:r>
      <w:r w:rsidR="009B140B" w:rsidRPr="00941DA8">
        <w:rPr>
          <w:sz w:val="24"/>
          <w:szCs w:val="24"/>
        </w:rPr>
        <w:fldChar w:fldCharType="begin"/>
      </w:r>
      <w:r w:rsidR="009B140B" w:rsidRPr="00941DA8">
        <w:rPr>
          <w:sz w:val="24"/>
          <w:szCs w:val="24"/>
        </w:rPr>
        <w:instrText xml:space="preserve"> REF _Ref440270568 \r \h  \* MERGEFORMAT </w:instrText>
      </w:r>
      <w:r w:rsidR="009B140B" w:rsidRPr="00941DA8">
        <w:rPr>
          <w:sz w:val="24"/>
          <w:szCs w:val="24"/>
        </w:rPr>
      </w:r>
      <w:r w:rsidR="009B140B" w:rsidRPr="00941DA8">
        <w:rPr>
          <w:sz w:val="24"/>
          <w:szCs w:val="24"/>
        </w:rPr>
        <w:fldChar w:fldCharType="separate"/>
      </w:r>
      <w:r w:rsidR="005E099B" w:rsidRPr="00941DA8">
        <w:rPr>
          <w:sz w:val="24"/>
          <w:szCs w:val="24"/>
        </w:rPr>
        <w:t>4</w:t>
      </w:r>
      <w:r w:rsidR="009B140B" w:rsidRPr="00941DA8">
        <w:rPr>
          <w:sz w:val="24"/>
          <w:szCs w:val="24"/>
        </w:rPr>
        <w:fldChar w:fldCharType="end"/>
      </w:r>
      <w:r w:rsidRPr="00941DA8">
        <w:rPr>
          <w:sz w:val="24"/>
          <w:szCs w:val="24"/>
        </w:rPr>
        <w:t>, в соответствии с требованиями законод</w:t>
      </w:r>
      <w:r w:rsidR="00941DA8" w:rsidRPr="00941DA8">
        <w:rPr>
          <w:sz w:val="24"/>
          <w:szCs w:val="24"/>
        </w:rPr>
        <w:t>ательства Российской Федерации)</w:t>
      </w:r>
      <w:r w:rsidRPr="00941DA8">
        <w:rPr>
          <w:sz w:val="24"/>
          <w:szCs w:val="24"/>
        </w:rPr>
        <w:t>;</w:t>
      </w:r>
    </w:p>
    <w:p w:rsidR="009D7F01" w:rsidRPr="00941DA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41DA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941DA8">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941DA8">
        <w:rPr>
          <w:color w:val="000000"/>
          <w:sz w:val="24"/>
          <w:szCs w:val="24"/>
          <w:lang w:eastAsia="ru-RU"/>
        </w:rPr>
        <w:t xml:space="preserve">должен обладать опытом </w:t>
      </w:r>
      <w:r w:rsidR="00B76768" w:rsidRPr="00941DA8">
        <w:rPr>
          <w:color w:val="000000"/>
          <w:sz w:val="24"/>
          <w:szCs w:val="24"/>
          <w:lang w:eastAsia="ru-RU"/>
        </w:rPr>
        <w:t xml:space="preserve">оказания </w:t>
      </w:r>
      <w:r w:rsidRPr="00941DA8">
        <w:rPr>
          <w:color w:val="000000"/>
          <w:sz w:val="24"/>
          <w:szCs w:val="24"/>
          <w:lang w:eastAsia="ru-RU"/>
        </w:rPr>
        <w:t xml:space="preserve">аналогичных </w:t>
      </w:r>
      <w:r w:rsidR="00B76768" w:rsidRPr="00941DA8">
        <w:rPr>
          <w:color w:val="000000"/>
          <w:sz w:val="24"/>
          <w:szCs w:val="24"/>
          <w:lang w:eastAsia="ru-RU"/>
        </w:rPr>
        <w:t>услуг</w:t>
      </w:r>
      <w:r w:rsidR="009F4858" w:rsidRPr="00941DA8">
        <w:rPr>
          <w:color w:val="000000"/>
          <w:sz w:val="24"/>
          <w:szCs w:val="24"/>
          <w:lang w:eastAsia="ru-RU"/>
        </w:rPr>
        <w:t xml:space="preserve"> </w:t>
      </w:r>
      <w:r w:rsidR="005347FA" w:rsidRPr="00941DA8">
        <w:rPr>
          <w:color w:val="000000"/>
          <w:sz w:val="24"/>
          <w:szCs w:val="24"/>
          <w:lang w:eastAsia="ru-RU"/>
        </w:rPr>
        <w:t xml:space="preserve">(желательно наличие </w:t>
      </w:r>
      <w:r w:rsidR="00036006" w:rsidRPr="00941DA8">
        <w:rPr>
          <w:color w:val="000000"/>
          <w:sz w:val="24"/>
          <w:szCs w:val="24"/>
          <w:lang w:eastAsia="ru-RU"/>
        </w:rPr>
        <w:t>за последние 3 года не менее 1 завершенного</w:t>
      </w:r>
      <w:r w:rsidR="00036006" w:rsidRPr="005347FA">
        <w:rPr>
          <w:color w:val="000000"/>
          <w:sz w:val="24"/>
          <w:szCs w:val="24"/>
          <w:lang w:eastAsia="ru-RU"/>
        </w:rPr>
        <w:t xml:space="preserve">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045C2D"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w:t>
      </w:r>
      <w:r w:rsidRPr="00045C2D">
        <w:rPr>
          <w:sz w:val="24"/>
          <w:szCs w:val="24"/>
        </w:rPr>
        <w:t>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45C2D">
        <w:rPr>
          <w:color w:val="000000"/>
          <w:sz w:val="24"/>
          <w:szCs w:val="24"/>
          <w:lang w:eastAsia="ru-RU"/>
        </w:rPr>
        <w:t>;</w:t>
      </w:r>
    </w:p>
    <w:p w:rsidR="00045C2D" w:rsidRPr="00045C2D" w:rsidRDefault="00045C2D" w:rsidP="00CF39D0">
      <w:pPr>
        <w:numPr>
          <w:ilvl w:val="0"/>
          <w:numId w:val="21"/>
        </w:numPr>
        <w:suppressAutoHyphens w:val="0"/>
        <w:spacing w:line="264" w:lineRule="auto"/>
        <w:rPr>
          <w:sz w:val="24"/>
          <w:szCs w:val="24"/>
          <w:lang w:eastAsia="ru-RU"/>
        </w:rPr>
      </w:pPr>
      <w:r w:rsidRPr="00045C2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5E099B" w:rsidRPr="005E099B">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5E099B">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5E099B">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w:t>
      </w:r>
      <w:r w:rsidR="00F82225" w:rsidRPr="00240E62">
        <w:rPr>
          <w:sz w:val="24"/>
          <w:szCs w:val="24"/>
        </w:rPr>
        <w:lastRenderedPageBreak/>
        <w:t>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5E099B" w:rsidRPr="005E099B">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w:t>
      </w:r>
      <w:r w:rsidR="00A316B7" w:rsidRPr="009F2BF9">
        <w:rPr>
          <w:sz w:val="24"/>
          <w:szCs w:val="24"/>
        </w:rPr>
        <w:lastRenderedPageBreak/>
        <w:t>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5E099B" w:rsidRPr="005E099B">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5E099B">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5E099B">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5E099B">
        <w:rPr>
          <w:sz w:val="24"/>
          <w:szCs w:val="24"/>
        </w:rPr>
        <w:t>5.10</w:t>
      </w:r>
      <w:r w:rsidR="00CA6C3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5E099B">
        <w:rPr>
          <w:sz w:val="24"/>
          <w:szCs w:val="24"/>
        </w:rPr>
        <w:t>5.14</w:t>
      </w:r>
      <w:r w:rsidR="00CA6C37">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5E099B" w:rsidRPr="005E099B">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5E099B">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5E099B" w:rsidRPr="005E099B">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5E099B" w:rsidRPr="005E099B">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5E099B" w:rsidRPr="005E099B">
        <w:rPr>
          <w:bCs w:val="0"/>
          <w:sz w:val="24"/>
          <w:szCs w:val="24"/>
          <w:lang w:val="en-US"/>
        </w:rPr>
        <w:t>a</w:t>
      </w:r>
      <w:r w:rsidR="005E099B" w:rsidRPr="009B140B">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5E099B" w:rsidRPr="005E099B">
        <w:rPr>
          <w:bCs w:val="0"/>
          <w:sz w:val="24"/>
          <w:szCs w:val="24"/>
          <w:lang w:val="en-US"/>
        </w:rPr>
        <w:t>g</w:t>
      </w:r>
      <w:r w:rsidR="005E099B" w:rsidRPr="009B140B">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5E099B" w:rsidRPr="005E099B">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5E099B">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5E099B">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5E099B">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lastRenderedPageBreak/>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5E099B">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5E099B" w:rsidRPr="005E099B">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5E099B">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lastRenderedPageBreak/>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5E099B" w:rsidRPr="005E099B">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5E099B">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5E099B">
        <w:rPr>
          <w:bCs w:val="0"/>
          <w:sz w:val="24"/>
          <w:szCs w:val="24"/>
        </w:rPr>
        <w:t>3.10</w:t>
      </w:r>
      <w:r w:rsidR="00CA6C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5E099B" w:rsidRPr="005E099B">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C078EE"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C078EE">
        <w:rPr>
          <w:bCs w:val="0"/>
          <w:sz w:val="24"/>
          <w:szCs w:val="24"/>
        </w:rPr>
        <w:t>Участник должен предоставить оригинал соглашения о неустойке (</w:t>
      </w:r>
      <w:r w:rsidRPr="00C078EE">
        <w:rPr>
          <w:bCs w:val="0"/>
          <w:sz w:val="24"/>
          <w:szCs w:val="24"/>
          <w:lang w:eastAsia="ru-RU"/>
        </w:rPr>
        <w:t xml:space="preserve">подраздел </w:t>
      </w:r>
      <w:r w:rsidR="009B140B" w:rsidRPr="00C078EE">
        <w:rPr>
          <w:sz w:val="24"/>
          <w:szCs w:val="24"/>
        </w:rPr>
        <w:fldChar w:fldCharType="begin"/>
      </w:r>
      <w:r w:rsidR="009B140B" w:rsidRPr="00C078EE">
        <w:rPr>
          <w:sz w:val="24"/>
          <w:szCs w:val="24"/>
        </w:rPr>
        <w:instrText xml:space="preserve"> REF _Ref440272256 \r \h  \* MERGEFORMAT </w:instrText>
      </w:r>
      <w:r w:rsidR="009B140B" w:rsidRPr="00C078EE">
        <w:rPr>
          <w:sz w:val="24"/>
          <w:szCs w:val="24"/>
        </w:rPr>
      </w:r>
      <w:r w:rsidR="009B140B" w:rsidRPr="00C078EE">
        <w:rPr>
          <w:sz w:val="24"/>
          <w:szCs w:val="24"/>
        </w:rPr>
        <w:fldChar w:fldCharType="separate"/>
      </w:r>
      <w:r w:rsidR="005E099B" w:rsidRPr="00C078EE">
        <w:rPr>
          <w:bCs w:val="0"/>
          <w:sz w:val="24"/>
          <w:szCs w:val="24"/>
          <w:lang w:eastAsia="ru-RU"/>
        </w:rPr>
        <w:t>5.14</w:t>
      </w:r>
      <w:r w:rsidR="009B140B" w:rsidRPr="00C078EE">
        <w:rPr>
          <w:sz w:val="24"/>
          <w:szCs w:val="24"/>
        </w:rPr>
        <w:fldChar w:fldCharType="end"/>
      </w:r>
      <w:r w:rsidRPr="00C078EE">
        <w:rPr>
          <w:bCs w:val="0"/>
          <w:sz w:val="24"/>
          <w:szCs w:val="24"/>
        </w:rPr>
        <w:t xml:space="preserve">), а также Расписку сдачи-приемки соглашения о неустойке, подготовленную по </w:t>
      </w:r>
      <w:r w:rsidRPr="00C078EE">
        <w:rPr>
          <w:bCs w:val="0"/>
          <w:spacing w:val="-1"/>
          <w:sz w:val="24"/>
          <w:szCs w:val="24"/>
        </w:rPr>
        <w:t xml:space="preserve">форме и в соответствии с инструкциями, приведенными в настоящей Документации </w:t>
      </w:r>
      <w:r w:rsidRPr="00C078EE">
        <w:rPr>
          <w:bCs w:val="0"/>
          <w:sz w:val="24"/>
          <w:szCs w:val="24"/>
        </w:rPr>
        <w:t>(</w:t>
      </w:r>
      <w:r w:rsidRPr="00C078EE">
        <w:rPr>
          <w:bCs w:val="0"/>
          <w:sz w:val="24"/>
          <w:szCs w:val="24"/>
          <w:lang w:eastAsia="ru-RU"/>
        </w:rPr>
        <w:t xml:space="preserve">подраздел </w:t>
      </w:r>
      <w:r w:rsidR="009B140B" w:rsidRPr="00C078EE">
        <w:rPr>
          <w:sz w:val="24"/>
          <w:szCs w:val="24"/>
        </w:rPr>
        <w:fldChar w:fldCharType="begin"/>
      </w:r>
      <w:r w:rsidR="009B140B" w:rsidRPr="00C078EE">
        <w:rPr>
          <w:sz w:val="24"/>
          <w:szCs w:val="24"/>
        </w:rPr>
        <w:instrText xml:space="preserve"> REF _Ref441574460 \r \h  \* MERGEFORMAT </w:instrText>
      </w:r>
      <w:r w:rsidR="009B140B" w:rsidRPr="00C078EE">
        <w:rPr>
          <w:sz w:val="24"/>
          <w:szCs w:val="24"/>
        </w:rPr>
      </w:r>
      <w:r w:rsidR="009B140B" w:rsidRPr="00C078EE">
        <w:rPr>
          <w:sz w:val="24"/>
          <w:szCs w:val="24"/>
        </w:rPr>
        <w:fldChar w:fldCharType="separate"/>
      </w:r>
      <w:r w:rsidR="005E099B" w:rsidRPr="00C078EE">
        <w:rPr>
          <w:bCs w:val="0"/>
          <w:sz w:val="24"/>
          <w:szCs w:val="24"/>
          <w:lang w:eastAsia="ru-RU"/>
        </w:rPr>
        <w:t>5.18</w:t>
      </w:r>
      <w:r w:rsidR="009B140B" w:rsidRPr="00C078EE">
        <w:rPr>
          <w:sz w:val="24"/>
          <w:szCs w:val="24"/>
        </w:rPr>
        <w:fldChar w:fldCharType="end"/>
      </w:r>
      <w:r w:rsidRPr="00C078EE">
        <w:rPr>
          <w:bCs w:val="0"/>
          <w:sz w:val="24"/>
          <w:szCs w:val="24"/>
        </w:rPr>
        <w:t xml:space="preserve">), в срок не позднее даты и времени окончания приема заявок, указанных в пункте </w:t>
      </w:r>
      <w:r w:rsidR="009B140B" w:rsidRPr="00C078EE">
        <w:rPr>
          <w:sz w:val="24"/>
          <w:szCs w:val="24"/>
        </w:rPr>
        <w:fldChar w:fldCharType="begin"/>
      </w:r>
      <w:r w:rsidR="009B140B" w:rsidRPr="00C078EE">
        <w:rPr>
          <w:sz w:val="24"/>
          <w:szCs w:val="24"/>
        </w:rPr>
        <w:instrText xml:space="preserve"> REF _Ref440289953 \r \h  \* MERGEFORMAT </w:instrText>
      </w:r>
      <w:r w:rsidR="009B140B" w:rsidRPr="00C078EE">
        <w:rPr>
          <w:sz w:val="24"/>
          <w:szCs w:val="24"/>
        </w:rPr>
      </w:r>
      <w:r w:rsidR="009B140B" w:rsidRPr="00C078EE">
        <w:rPr>
          <w:sz w:val="24"/>
          <w:szCs w:val="24"/>
        </w:rPr>
        <w:fldChar w:fldCharType="separate"/>
      </w:r>
      <w:r w:rsidR="005E099B" w:rsidRPr="00C078EE">
        <w:rPr>
          <w:bCs w:val="0"/>
          <w:sz w:val="24"/>
          <w:szCs w:val="24"/>
        </w:rPr>
        <w:t>3.4.1.3</w:t>
      </w:r>
      <w:r w:rsidR="009B140B" w:rsidRPr="00C078EE">
        <w:rPr>
          <w:sz w:val="24"/>
          <w:szCs w:val="24"/>
        </w:rPr>
        <w:fldChar w:fldCharType="end"/>
      </w:r>
      <w:r w:rsidRPr="00C078EE">
        <w:rPr>
          <w:bCs w:val="0"/>
          <w:sz w:val="24"/>
          <w:szCs w:val="24"/>
        </w:rPr>
        <w:t xml:space="preserve"> настоящей Документации, по адресу: </w:t>
      </w:r>
      <w:proofErr w:type="gramStart"/>
      <w:r w:rsidR="00EE0AB0" w:rsidRPr="00C078EE">
        <w:rPr>
          <w:bCs w:val="0"/>
          <w:sz w:val="24"/>
          <w:szCs w:val="24"/>
        </w:rPr>
        <w:t xml:space="preserve">РФ, </w:t>
      </w:r>
      <w:r w:rsidR="00045C2D" w:rsidRPr="00C078EE">
        <w:rPr>
          <w:bCs w:val="0"/>
          <w:sz w:val="24"/>
          <w:szCs w:val="24"/>
        </w:rPr>
        <w:t>150003</w:t>
      </w:r>
      <w:r w:rsidR="00EE0AB0" w:rsidRPr="00C078EE">
        <w:rPr>
          <w:bCs w:val="0"/>
          <w:sz w:val="24"/>
          <w:szCs w:val="24"/>
        </w:rPr>
        <w:t xml:space="preserve">, г. </w:t>
      </w:r>
      <w:r w:rsidR="00045C2D" w:rsidRPr="00C078EE">
        <w:rPr>
          <w:bCs w:val="0"/>
          <w:sz w:val="24"/>
          <w:szCs w:val="24"/>
        </w:rPr>
        <w:t>Ярославль, ул. Северная подстанция, д.9,</w:t>
      </w:r>
      <w:r w:rsidR="00EE0AB0" w:rsidRPr="00C078EE">
        <w:rPr>
          <w:bCs w:val="0"/>
          <w:sz w:val="24"/>
          <w:szCs w:val="24"/>
        </w:rPr>
        <w:t xml:space="preserve"> исполнительный сотрудник –</w:t>
      </w:r>
      <w:r w:rsidR="00045C2D" w:rsidRPr="00C078EE">
        <w:rPr>
          <w:bCs w:val="0"/>
          <w:sz w:val="24"/>
          <w:szCs w:val="24"/>
        </w:rPr>
        <w:t xml:space="preserve"> Митрофанова Екатерина Николаевна</w:t>
      </w:r>
      <w:r w:rsidR="00EE0AB0" w:rsidRPr="00C078EE">
        <w:rPr>
          <w:bCs w:val="0"/>
          <w:sz w:val="24"/>
          <w:szCs w:val="24"/>
        </w:rPr>
        <w:t>), контактный телефон (</w:t>
      </w:r>
      <w:r w:rsidR="00045C2D" w:rsidRPr="00C078EE">
        <w:rPr>
          <w:bCs w:val="0"/>
          <w:sz w:val="24"/>
          <w:szCs w:val="24"/>
        </w:rPr>
        <w:t>4852</w:t>
      </w:r>
      <w:r w:rsidR="00EE0AB0" w:rsidRPr="00C078EE">
        <w:rPr>
          <w:bCs w:val="0"/>
          <w:sz w:val="24"/>
          <w:szCs w:val="24"/>
        </w:rPr>
        <w:t xml:space="preserve">) </w:t>
      </w:r>
      <w:r w:rsidR="00045C2D" w:rsidRPr="00C078EE">
        <w:rPr>
          <w:bCs w:val="0"/>
          <w:sz w:val="24"/>
          <w:szCs w:val="24"/>
        </w:rPr>
        <w:t>78-14-54</w:t>
      </w:r>
      <w:r w:rsidRPr="00C078EE">
        <w:rPr>
          <w:bCs w:val="0"/>
          <w:sz w:val="24"/>
          <w:szCs w:val="24"/>
        </w:rPr>
        <w:t>.</w:t>
      </w:r>
      <w:proofErr w:type="gramEnd"/>
      <w:r w:rsidRPr="00C078EE">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C078EE" w:rsidRDefault="002F273A" w:rsidP="002F273A">
      <w:pPr>
        <w:pStyle w:val="aff6"/>
        <w:numPr>
          <w:ilvl w:val="0"/>
          <w:numId w:val="94"/>
        </w:numPr>
        <w:tabs>
          <w:tab w:val="clear" w:pos="1134"/>
          <w:tab w:val="left" w:pos="2127"/>
        </w:tabs>
        <w:suppressAutoHyphens w:val="0"/>
        <w:spacing w:line="240" w:lineRule="auto"/>
        <w:rPr>
          <w:sz w:val="24"/>
          <w:szCs w:val="24"/>
        </w:rPr>
      </w:pPr>
      <w:r w:rsidRPr="00C078EE">
        <w:rPr>
          <w:sz w:val="24"/>
          <w:szCs w:val="24"/>
        </w:rPr>
        <w:t>Пометка «</w:t>
      </w:r>
      <w:r w:rsidRPr="00C078EE">
        <w:rPr>
          <w:bCs w:val="0"/>
          <w:sz w:val="24"/>
          <w:szCs w:val="24"/>
        </w:rPr>
        <w:t xml:space="preserve"> Соглашение о неустойке</w:t>
      </w:r>
      <w:r w:rsidRPr="00C078EE">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C078EE">
        <w:rPr>
          <w:sz w:val="24"/>
          <w:szCs w:val="24"/>
        </w:rPr>
        <w:t>наименование и адрес Организатора в соответствии</w:t>
      </w:r>
      <w:r w:rsidRPr="002F273A">
        <w:rPr>
          <w:sz w:val="24"/>
          <w:szCs w:val="24"/>
        </w:rPr>
        <w:t xml:space="preserve"> с пунктом </w:t>
      </w:r>
      <w:r w:rsidR="009B140B">
        <w:fldChar w:fldCharType="begin"/>
      </w:r>
      <w:r w:rsidR="009B140B">
        <w:instrText xml:space="preserve"> REF _Ref191386085 \r \h  \* MERGEFORMAT </w:instrText>
      </w:r>
      <w:r w:rsidR="009B140B">
        <w:fldChar w:fldCharType="separate"/>
      </w:r>
      <w:r w:rsidR="005E099B" w:rsidRPr="005E099B">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5E099B" w:rsidRPr="005E099B">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5E099B">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w:t>
      </w:r>
      <w:r w:rsidR="00717F60" w:rsidRPr="002070A4">
        <w:rPr>
          <w:bCs w:val="0"/>
          <w:sz w:val="24"/>
          <w:szCs w:val="24"/>
        </w:rPr>
        <w:t xml:space="preserve">до </w:t>
      </w:r>
      <w:r w:rsidR="002B5044" w:rsidRPr="002070A4">
        <w:rPr>
          <w:b/>
          <w:bCs w:val="0"/>
          <w:sz w:val="24"/>
          <w:szCs w:val="24"/>
        </w:rPr>
        <w:t xml:space="preserve">12 часов 00 минут </w:t>
      </w:r>
      <w:r w:rsidR="002070A4" w:rsidRPr="002070A4">
        <w:rPr>
          <w:b/>
          <w:bCs w:val="0"/>
          <w:sz w:val="24"/>
          <w:szCs w:val="24"/>
        </w:rPr>
        <w:t>18</w:t>
      </w:r>
      <w:r w:rsidR="002B5044" w:rsidRPr="002070A4">
        <w:rPr>
          <w:b/>
          <w:bCs w:val="0"/>
          <w:sz w:val="24"/>
          <w:szCs w:val="24"/>
        </w:rPr>
        <w:t xml:space="preserve"> </w:t>
      </w:r>
      <w:r w:rsidR="00B12809" w:rsidRPr="002070A4">
        <w:rPr>
          <w:b/>
          <w:bCs w:val="0"/>
          <w:sz w:val="24"/>
          <w:szCs w:val="24"/>
        </w:rPr>
        <w:t>марта</w:t>
      </w:r>
      <w:r w:rsidR="002B5044" w:rsidRPr="002070A4">
        <w:rPr>
          <w:b/>
          <w:bCs w:val="0"/>
          <w:sz w:val="24"/>
          <w:szCs w:val="24"/>
        </w:rPr>
        <w:t xml:space="preserve"> 2016 года</w:t>
      </w:r>
      <w:r w:rsidR="00BB27D7" w:rsidRPr="002070A4">
        <w:rPr>
          <w:b/>
          <w:bCs w:val="0"/>
          <w:sz w:val="24"/>
          <w:szCs w:val="24"/>
        </w:rPr>
        <w:t xml:space="preserve">, </w:t>
      </w:r>
      <w:r w:rsidR="00BB27D7" w:rsidRPr="002070A4">
        <w:rPr>
          <w:bCs w:val="0"/>
          <w:sz w:val="24"/>
          <w:szCs w:val="24"/>
        </w:rPr>
        <w:t xml:space="preserve">при этом предложенная Участником в Письме о подаче оферты </w:t>
      </w:r>
      <w:r w:rsidR="00BB27D7" w:rsidRPr="002070A4">
        <w:rPr>
          <w:bCs w:val="0"/>
          <w:spacing w:val="-2"/>
          <w:sz w:val="24"/>
          <w:szCs w:val="24"/>
        </w:rPr>
        <w:t>(под</w:t>
      </w:r>
      <w:r w:rsidR="00BB27D7" w:rsidRPr="002070A4">
        <w:rPr>
          <w:bCs w:val="0"/>
          <w:sz w:val="24"/>
          <w:szCs w:val="24"/>
        </w:rPr>
        <w:t xml:space="preserve">раздел </w:t>
      </w:r>
      <w:r w:rsidR="00CA6C37" w:rsidRPr="002070A4">
        <w:rPr>
          <w:bCs w:val="0"/>
          <w:sz w:val="24"/>
          <w:szCs w:val="24"/>
        </w:rPr>
        <w:fldChar w:fldCharType="begin"/>
      </w:r>
      <w:r w:rsidR="00BB27D7" w:rsidRPr="002070A4">
        <w:rPr>
          <w:bCs w:val="0"/>
          <w:sz w:val="24"/>
          <w:szCs w:val="24"/>
        </w:rPr>
        <w:instrText xml:space="preserve"> REF _Ref55336310 \r \h </w:instrText>
      </w:r>
      <w:r w:rsidR="00CA6C37" w:rsidRPr="002070A4">
        <w:rPr>
          <w:bCs w:val="0"/>
          <w:sz w:val="24"/>
          <w:szCs w:val="24"/>
        </w:rPr>
      </w:r>
      <w:r w:rsidR="002070A4">
        <w:rPr>
          <w:bCs w:val="0"/>
          <w:sz w:val="24"/>
          <w:szCs w:val="24"/>
        </w:rPr>
        <w:instrText xml:space="preserve"> \* MERGEFORMAT </w:instrText>
      </w:r>
      <w:r w:rsidR="00CA6C37" w:rsidRPr="002070A4">
        <w:rPr>
          <w:bCs w:val="0"/>
          <w:sz w:val="24"/>
          <w:szCs w:val="24"/>
        </w:rPr>
        <w:fldChar w:fldCharType="separate"/>
      </w:r>
      <w:r w:rsidR="005E099B" w:rsidRPr="002070A4">
        <w:rPr>
          <w:bCs w:val="0"/>
          <w:sz w:val="24"/>
          <w:szCs w:val="24"/>
        </w:rPr>
        <w:t>5.1</w:t>
      </w:r>
      <w:r w:rsidR="00CA6C37" w:rsidRPr="002070A4">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Start w:id="414" w:name="_GoBack"/>
      <w:bookmarkEnd w:id="404"/>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5E099B">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5E099B" w:rsidRPr="005E099B">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5E099B" w:rsidRPr="005E099B">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Pr="005E099B">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Pr="005E099B">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Pr="005E099B">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Pr="005E099B">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5E099B" w:rsidRPr="005E099B">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5E099B" w:rsidRPr="005E099B">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5E099B" w:rsidRPr="005E099B">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5E099B">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5E099B" w:rsidRPr="005E099B">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w:t>
      </w:r>
      <w:r w:rsidR="00F15392" w:rsidRPr="00DC5BAE">
        <w:rPr>
          <w:sz w:val="24"/>
          <w:szCs w:val="24"/>
          <w:lang w:eastAsia="ru-RU"/>
        </w:rPr>
        <w:lastRenderedPageBreak/>
        <w:t xml:space="preserve">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5E099B" w:rsidRPr="005E099B">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5E099B" w:rsidRPr="005E099B">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lastRenderedPageBreak/>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5E099B" w:rsidRPr="005E099B">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5E099B" w:rsidRPr="005E099B">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5E099B" w:rsidRPr="005E099B">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5E099B" w:rsidRPr="005E099B">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CA6C37">
        <w:rPr>
          <w:b w:val="0"/>
          <w:szCs w:val="24"/>
        </w:rPr>
        <w:fldChar w:fldCharType="begin"/>
      </w:r>
      <w:r w:rsidR="00A154B7">
        <w:rPr>
          <w:b w:val="0"/>
          <w:szCs w:val="24"/>
        </w:rPr>
        <w:instrText xml:space="preserve"> REF _Ref440275279 \r \h </w:instrText>
      </w:r>
      <w:r w:rsidR="00CA6C37">
        <w:rPr>
          <w:b w:val="0"/>
          <w:szCs w:val="24"/>
        </w:rPr>
      </w:r>
      <w:r w:rsidR="00CA6C37">
        <w:rPr>
          <w:b w:val="0"/>
          <w:szCs w:val="24"/>
        </w:rPr>
        <w:fldChar w:fldCharType="separate"/>
      </w:r>
      <w:r w:rsidR="005E099B">
        <w:rPr>
          <w:b w:val="0"/>
          <w:szCs w:val="24"/>
        </w:rPr>
        <w:t>1.1.4</w:t>
      </w:r>
      <w:r w:rsidR="00CA6C3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5E099B">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5E099B">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5E099B">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5E099B">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5E099B">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5E099B">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5E099B">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5E099B">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5E099B">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5E099B">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5E099B">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704E3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704E3E">
        <w:tc>
          <w:tcPr>
            <w:tcW w:w="557"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704E3E">
        <w:tc>
          <w:tcPr>
            <w:tcW w:w="557"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704E3E">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04E3E">
        <w:tc>
          <w:tcPr>
            <w:tcW w:w="557" w:type="dxa"/>
            <w:vMerge w:val="restart"/>
          </w:tcPr>
          <w:p w:rsidR="00DA481F" w:rsidRPr="00316742" w:rsidRDefault="00DA481F" w:rsidP="00704E3E">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704E3E">
        <w:tc>
          <w:tcPr>
            <w:tcW w:w="557" w:type="dxa"/>
            <w:vMerge/>
          </w:tcPr>
          <w:p w:rsidR="00DA481F" w:rsidRPr="00316742" w:rsidRDefault="00DA481F" w:rsidP="00704E3E"/>
        </w:tc>
        <w:tc>
          <w:tcPr>
            <w:tcW w:w="4263" w:type="dxa"/>
            <w:vMerge/>
          </w:tcPr>
          <w:p w:rsidR="00DA481F" w:rsidRPr="00316742" w:rsidRDefault="00DA481F" w:rsidP="00704E3E"/>
        </w:tc>
        <w:tc>
          <w:tcPr>
            <w:tcW w:w="1799" w:type="dxa"/>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704E3E">
            <w:pPr>
              <w:jc w:val="center"/>
            </w:pPr>
          </w:p>
        </w:tc>
        <w:tc>
          <w:tcPr>
            <w:tcW w:w="1417" w:type="dxa"/>
            <w:vMerge/>
          </w:tcPr>
          <w:p w:rsidR="00DA481F" w:rsidRPr="00316742" w:rsidRDefault="00DA481F" w:rsidP="00704E3E">
            <w:pPr>
              <w:jc w:val="center"/>
            </w:pPr>
          </w:p>
        </w:tc>
      </w:tr>
      <w:tr w:rsidR="00DA481F" w:rsidTr="00704E3E">
        <w:tc>
          <w:tcPr>
            <w:tcW w:w="557" w:type="dxa"/>
            <w:vMerge w:val="restart"/>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704E3E">
        <w:tc>
          <w:tcPr>
            <w:tcW w:w="557" w:type="dxa"/>
            <w:vMerge/>
          </w:tcPr>
          <w:p w:rsidR="00DA481F" w:rsidRPr="00316742" w:rsidRDefault="00DA481F" w:rsidP="00704E3E"/>
        </w:tc>
        <w:tc>
          <w:tcPr>
            <w:tcW w:w="4263" w:type="dxa"/>
            <w:vMerge/>
          </w:tcPr>
          <w:p w:rsidR="00DA481F" w:rsidRPr="00316742" w:rsidRDefault="00DA481F" w:rsidP="00704E3E"/>
        </w:tc>
        <w:tc>
          <w:tcPr>
            <w:tcW w:w="1799" w:type="dxa"/>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704E3E">
            <w:pPr>
              <w:jc w:val="center"/>
            </w:pPr>
          </w:p>
        </w:tc>
        <w:tc>
          <w:tcPr>
            <w:tcW w:w="1417" w:type="dxa"/>
          </w:tcPr>
          <w:p w:rsidR="00DA481F" w:rsidRPr="00316742" w:rsidRDefault="00DA481F" w:rsidP="00704E3E">
            <w:pPr>
              <w:pStyle w:val="ConsPlusNormal"/>
              <w:jc w:val="center"/>
              <w:rPr>
                <w:rFonts w:ascii="Times New Roman" w:hAnsi="Times New Roman" w:cs="Times New Roman"/>
                <w:sz w:val="22"/>
                <w:szCs w:val="22"/>
              </w:rPr>
            </w:pP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704E3E">
        <w:tc>
          <w:tcPr>
            <w:tcW w:w="557"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704E3E">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704E3E">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704E3E">
        <w:tc>
          <w:tcPr>
            <w:tcW w:w="3960" w:type="dxa"/>
            <w:tcBorders>
              <w:top w:val="single" w:sz="4" w:space="0" w:color="auto"/>
            </w:tcBorders>
          </w:tcPr>
          <w:p w:rsidR="00DA481F" w:rsidRPr="00DB6009" w:rsidRDefault="00DA481F" w:rsidP="00704E3E">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704E3E">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704E3E">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5E099B">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5E099B">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5E099B">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5E099B">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5E099B">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5E099B">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5E099B">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5E099B">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704E3E">
        <w:tc>
          <w:tcPr>
            <w:tcW w:w="14863" w:type="dxa"/>
            <w:gridSpan w:val="7"/>
            <w:shd w:val="clear" w:color="auto" w:fill="auto"/>
          </w:tcPr>
          <w:p w:rsidR="002F273A" w:rsidRPr="00047DE1" w:rsidRDefault="002F273A" w:rsidP="00704E3E">
            <w:pPr>
              <w:pStyle w:val="afd"/>
              <w:rPr>
                <w:sz w:val="24"/>
                <w:szCs w:val="24"/>
              </w:rPr>
            </w:pPr>
            <w:r w:rsidRPr="00047DE1">
              <w:rPr>
                <w:b/>
                <w:sz w:val="24"/>
                <w:szCs w:val="24"/>
              </w:rPr>
              <w:t>ПОЛУЧЕНИЕ</w:t>
            </w:r>
            <w:r w:rsidRPr="00047DE1">
              <w:rPr>
                <w:sz w:val="24"/>
                <w:szCs w:val="24"/>
              </w:rPr>
              <w:t>:</w:t>
            </w:r>
          </w:p>
        </w:tc>
      </w:tr>
      <w:tr w:rsidR="002F273A" w:rsidRPr="00047DE1" w:rsidTr="00704E3E">
        <w:tc>
          <w:tcPr>
            <w:tcW w:w="2262" w:type="dxa"/>
            <w:shd w:val="clear" w:color="auto" w:fill="auto"/>
          </w:tcPr>
          <w:p w:rsidR="002F273A" w:rsidRPr="00047DE1" w:rsidRDefault="002F273A" w:rsidP="00704E3E">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704E3E">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704E3E">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704E3E">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704E3E">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704E3E">
            <w:pPr>
              <w:pStyle w:val="afd"/>
              <w:ind w:right="86"/>
              <w:rPr>
                <w:sz w:val="24"/>
                <w:szCs w:val="24"/>
              </w:rPr>
            </w:pPr>
            <w:r w:rsidRPr="00047DE1">
              <w:rPr>
                <w:sz w:val="24"/>
                <w:szCs w:val="24"/>
              </w:rPr>
              <w:t>Сдал</w:t>
            </w:r>
          </w:p>
          <w:p w:rsidR="002F273A" w:rsidRPr="00047DE1" w:rsidRDefault="002F273A" w:rsidP="00704E3E">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704E3E">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704E3E">
            <w:pPr>
              <w:pStyle w:val="afd"/>
              <w:ind w:right="86"/>
              <w:rPr>
                <w:sz w:val="24"/>
                <w:szCs w:val="24"/>
              </w:rPr>
            </w:pPr>
            <w:r w:rsidRPr="00047DE1">
              <w:rPr>
                <w:sz w:val="24"/>
                <w:szCs w:val="24"/>
              </w:rPr>
              <w:t>Получил</w:t>
            </w:r>
          </w:p>
          <w:p w:rsidR="002F273A" w:rsidRPr="00047DE1" w:rsidRDefault="002F273A" w:rsidP="00704E3E">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704E3E">
            <w:pPr>
              <w:pStyle w:val="afd"/>
              <w:ind w:right="86"/>
              <w:rPr>
                <w:sz w:val="24"/>
                <w:szCs w:val="24"/>
              </w:rPr>
            </w:pPr>
            <w:r w:rsidRPr="00047DE1">
              <w:rPr>
                <w:sz w:val="24"/>
                <w:szCs w:val="24"/>
              </w:rPr>
              <w:t>ФИО/Подпись</w:t>
            </w:r>
          </w:p>
        </w:tc>
      </w:tr>
      <w:tr w:rsidR="002F273A" w:rsidRPr="00047DE1" w:rsidTr="00704E3E">
        <w:tc>
          <w:tcPr>
            <w:tcW w:w="2262" w:type="dxa"/>
            <w:shd w:val="clear" w:color="auto" w:fill="auto"/>
          </w:tcPr>
          <w:p w:rsidR="002F273A" w:rsidRPr="00047DE1" w:rsidRDefault="002F273A" w:rsidP="00704E3E">
            <w:pPr>
              <w:pStyle w:val="afd"/>
              <w:rPr>
                <w:sz w:val="24"/>
                <w:szCs w:val="24"/>
              </w:rPr>
            </w:pPr>
          </w:p>
          <w:p w:rsidR="002F273A" w:rsidRPr="00047DE1" w:rsidRDefault="002F273A" w:rsidP="00704E3E">
            <w:pPr>
              <w:pStyle w:val="afd"/>
              <w:rPr>
                <w:sz w:val="24"/>
                <w:szCs w:val="24"/>
              </w:rPr>
            </w:pPr>
          </w:p>
        </w:tc>
        <w:tc>
          <w:tcPr>
            <w:tcW w:w="3800" w:type="dxa"/>
            <w:shd w:val="clear" w:color="auto" w:fill="auto"/>
          </w:tcPr>
          <w:p w:rsidR="002F273A" w:rsidRPr="00047DE1" w:rsidRDefault="002F273A" w:rsidP="00704E3E">
            <w:pPr>
              <w:pStyle w:val="afd"/>
              <w:rPr>
                <w:sz w:val="24"/>
                <w:szCs w:val="24"/>
              </w:rPr>
            </w:pPr>
          </w:p>
        </w:tc>
        <w:tc>
          <w:tcPr>
            <w:tcW w:w="1559" w:type="dxa"/>
            <w:shd w:val="clear" w:color="auto" w:fill="auto"/>
          </w:tcPr>
          <w:p w:rsidR="002F273A" w:rsidRPr="00047DE1" w:rsidRDefault="002F273A" w:rsidP="00704E3E">
            <w:pPr>
              <w:pStyle w:val="afd"/>
              <w:rPr>
                <w:sz w:val="24"/>
                <w:szCs w:val="24"/>
              </w:rPr>
            </w:pPr>
          </w:p>
        </w:tc>
        <w:tc>
          <w:tcPr>
            <w:tcW w:w="1418" w:type="dxa"/>
            <w:shd w:val="clear" w:color="auto" w:fill="auto"/>
          </w:tcPr>
          <w:p w:rsidR="002F273A" w:rsidRPr="00047DE1" w:rsidRDefault="002F273A" w:rsidP="00704E3E">
            <w:pPr>
              <w:pStyle w:val="afd"/>
              <w:rPr>
                <w:sz w:val="24"/>
                <w:szCs w:val="24"/>
              </w:rPr>
            </w:pPr>
          </w:p>
        </w:tc>
        <w:tc>
          <w:tcPr>
            <w:tcW w:w="1299" w:type="dxa"/>
            <w:shd w:val="clear" w:color="auto" w:fill="auto"/>
          </w:tcPr>
          <w:p w:rsidR="002F273A" w:rsidRPr="00047DE1" w:rsidRDefault="002F273A" w:rsidP="00704E3E">
            <w:pPr>
              <w:pStyle w:val="afd"/>
              <w:rPr>
                <w:sz w:val="24"/>
                <w:szCs w:val="24"/>
              </w:rPr>
            </w:pPr>
          </w:p>
        </w:tc>
        <w:tc>
          <w:tcPr>
            <w:tcW w:w="2262" w:type="dxa"/>
            <w:shd w:val="clear" w:color="auto" w:fill="auto"/>
          </w:tcPr>
          <w:p w:rsidR="002F273A" w:rsidRPr="00047DE1" w:rsidRDefault="002F273A" w:rsidP="00704E3E">
            <w:pPr>
              <w:pStyle w:val="afd"/>
              <w:rPr>
                <w:sz w:val="24"/>
                <w:szCs w:val="24"/>
              </w:rPr>
            </w:pPr>
          </w:p>
        </w:tc>
        <w:tc>
          <w:tcPr>
            <w:tcW w:w="2263" w:type="dxa"/>
            <w:shd w:val="clear" w:color="auto" w:fill="auto"/>
          </w:tcPr>
          <w:p w:rsidR="002F273A" w:rsidRPr="00047DE1" w:rsidRDefault="002F273A" w:rsidP="00704E3E">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704E3E">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B97" w:rsidRDefault="00965B97">
      <w:pPr>
        <w:spacing w:line="240" w:lineRule="auto"/>
      </w:pPr>
      <w:r>
        <w:separator/>
      </w:r>
    </w:p>
  </w:endnote>
  <w:endnote w:type="continuationSeparator" w:id="0">
    <w:p w:rsidR="00965B97" w:rsidRDefault="00965B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04E3E" w:rsidRDefault="00704E3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Pr="00FA0376" w:rsidRDefault="00704E3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070A4">
      <w:rPr>
        <w:noProof/>
        <w:sz w:val="16"/>
        <w:szCs w:val="16"/>
        <w:lang w:eastAsia="ru-RU"/>
      </w:rPr>
      <w:t>30</w:t>
    </w:r>
    <w:r w:rsidRPr="00FA0376">
      <w:rPr>
        <w:sz w:val="16"/>
        <w:szCs w:val="16"/>
        <w:lang w:eastAsia="ru-RU"/>
      </w:rPr>
      <w:fldChar w:fldCharType="end"/>
    </w:r>
  </w:p>
  <w:p w:rsidR="00704E3E" w:rsidRPr="00704E3E" w:rsidRDefault="00704E3E" w:rsidP="00832D0A">
    <w:pPr>
      <w:pStyle w:val="aff2"/>
      <w:jc w:val="center"/>
      <w:rPr>
        <w:sz w:val="18"/>
        <w:szCs w:val="18"/>
      </w:rPr>
    </w:pPr>
    <w:r>
      <w:rPr>
        <w:sz w:val="18"/>
        <w:szCs w:val="18"/>
      </w:rPr>
      <w:t xml:space="preserve">Открытый запрос предложений на </w:t>
    </w:r>
    <w:r w:rsidRPr="00704E3E">
      <w:rPr>
        <w:sz w:val="18"/>
        <w:szCs w:val="18"/>
      </w:rPr>
      <w:t>право заключения Договор</w:t>
    </w:r>
    <w:r>
      <w:rPr>
        <w:sz w:val="18"/>
        <w:szCs w:val="18"/>
      </w:rPr>
      <w:t>а</w:t>
    </w:r>
    <w:r w:rsidRPr="00704E3E">
      <w:rPr>
        <w:sz w:val="18"/>
        <w:szCs w:val="18"/>
      </w:rPr>
      <w:t xml:space="preserve"> на оказание услуг по поверке измерительных трансформаторов тока и напряжения</w:t>
    </w:r>
    <w:r w:rsidRPr="00704E3E">
      <w:rPr>
        <w:snapToGrid w:val="0"/>
        <w:sz w:val="18"/>
        <w:szCs w:val="18"/>
      </w:rPr>
      <w:t xml:space="preserve"> для нужд ПАО «МРСК Центра» (филиала</w:t>
    </w:r>
    <w:r w:rsidRPr="00704E3E">
      <w:rPr>
        <w:sz w:val="18"/>
        <w:szCs w:val="18"/>
      </w:rPr>
      <w:t xml:space="preserve"> «Ярэнерго»</w:t>
    </w:r>
    <w:r w:rsidRPr="00704E3E">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B97" w:rsidRDefault="00965B97">
      <w:pPr>
        <w:spacing w:line="240" w:lineRule="auto"/>
      </w:pPr>
      <w:r>
        <w:separator/>
      </w:r>
    </w:p>
  </w:footnote>
  <w:footnote w:type="continuationSeparator" w:id="0">
    <w:p w:rsidR="00965B97" w:rsidRDefault="00965B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Pr="00930031" w:rsidRDefault="00704E3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3E" w:rsidRDefault="00704E3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5C2D"/>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070A4"/>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5E85"/>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C79D9"/>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4E3E"/>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6FF"/>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1DA8"/>
    <w:rsid w:val="00945E91"/>
    <w:rsid w:val="009469A6"/>
    <w:rsid w:val="0094713A"/>
    <w:rsid w:val="00952932"/>
    <w:rsid w:val="00953802"/>
    <w:rsid w:val="00962A7A"/>
    <w:rsid w:val="00963295"/>
    <w:rsid w:val="00965713"/>
    <w:rsid w:val="00965B97"/>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12809"/>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078EE"/>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4A8A"/>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0C810-B4B7-4ECF-A6DA-17271D7DF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81</Pages>
  <Words>23309</Words>
  <Characters>132865</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155863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mitrofanova.en</cp:lastModifiedBy>
  <cp:revision>85</cp:revision>
  <cp:lastPrinted>2015-12-29T14:27:00Z</cp:lastPrinted>
  <dcterms:created xsi:type="dcterms:W3CDTF">2016-01-13T12:36:00Z</dcterms:created>
  <dcterms:modified xsi:type="dcterms:W3CDTF">2016-03-02T07:15:00Z</dcterms:modified>
</cp:coreProperties>
</file>