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D417D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417D9" w:rsidRPr="000D67AD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417D9" w:rsidRPr="00D417D9" w:rsidRDefault="00D417D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D417D9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D417D9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Начальник Управления логистики и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материально-технического обеспечения филиала 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ПАО «МРСК Центра» - «Ярэнерго»</w:t>
      </w: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</w:p>
    <w:p w:rsidR="00D417D9" w:rsidRPr="00D417D9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>____________ А.В. Клушин</w:t>
      </w:r>
    </w:p>
    <w:p w:rsidR="007556FF" w:rsidRPr="00C12FA4" w:rsidRDefault="00D417D9" w:rsidP="00D417D9">
      <w:pPr>
        <w:spacing w:line="240" w:lineRule="auto"/>
        <w:jc w:val="right"/>
        <w:rPr>
          <w:sz w:val="24"/>
          <w:szCs w:val="24"/>
        </w:rPr>
      </w:pPr>
      <w:r w:rsidRPr="00D417D9">
        <w:rPr>
          <w:sz w:val="24"/>
          <w:szCs w:val="24"/>
        </w:rPr>
        <w:t xml:space="preserve"> «___» ____________ 2017 года.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от «___» _______ 201</w:t>
      </w:r>
      <w:r w:rsidR="00341A84">
        <w:rPr>
          <w:b/>
          <w:kern w:val="36"/>
          <w:sz w:val="24"/>
          <w:szCs w:val="24"/>
        </w:rPr>
        <w:t>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D417D9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D417D9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D417D9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417D9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D417D9">
        <w:rPr>
          <w:b/>
          <w:sz w:val="24"/>
          <w:szCs w:val="24"/>
        </w:rPr>
        <w:t>Договор</w:t>
      </w:r>
      <w:r w:rsidR="00D417D9" w:rsidRPr="00D417D9">
        <w:rPr>
          <w:b/>
          <w:sz w:val="24"/>
          <w:szCs w:val="24"/>
        </w:rPr>
        <w:t>а</w:t>
      </w:r>
      <w:proofErr w:type="gramEnd"/>
      <w:r w:rsidR="00366652" w:rsidRPr="00D417D9">
        <w:rPr>
          <w:b/>
          <w:sz w:val="24"/>
          <w:szCs w:val="24"/>
        </w:rPr>
        <w:t xml:space="preserve"> </w:t>
      </w:r>
      <w:r w:rsidR="00D417D9" w:rsidRPr="00D417D9">
        <w:rPr>
          <w:b/>
          <w:sz w:val="24"/>
          <w:szCs w:val="24"/>
        </w:rPr>
        <w:t>на оказание услуг по поверке измерительных трансформаторов тока и напряжения</w:t>
      </w:r>
      <w:r w:rsidR="00366652" w:rsidRPr="00D417D9">
        <w:rPr>
          <w:b/>
          <w:sz w:val="24"/>
          <w:szCs w:val="24"/>
        </w:rPr>
        <w:t xml:space="preserve"> для нужд ПАО «МРСК Центра»</w:t>
      </w:r>
      <w:r w:rsidR="007556FF" w:rsidRPr="00D417D9">
        <w:rPr>
          <w:b/>
          <w:sz w:val="24"/>
          <w:szCs w:val="24"/>
        </w:rPr>
        <w:t xml:space="preserve"> (филиал</w:t>
      </w:r>
      <w:r w:rsidR="00D417D9" w:rsidRPr="00D417D9">
        <w:rPr>
          <w:b/>
          <w:sz w:val="24"/>
          <w:szCs w:val="24"/>
        </w:rPr>
        <w:t>а</w:t>
      </w:r>
      <w:r w:rsidR="007556FF" w:rsidRPr="00D417D9">
        <w:rPr>
          <w:b/>
          <w:sz w:val="24"/>
          <w:szCs w:val="24"/>
        </w:rPr>
        <w:t xml:space="preserve"> «</w:t>
      </w:r>
      <w:r w:rsidR="00D417D9" w:rsidRPr="00D417D9">
        <w:rPr>
          <w:b/>
          <w:sz w:val="24"/>
          <w:szCs w:val="24"/>
        </w:rPr>
        <w:t>Яр</w:t>
      </w:r>
      <w:r w:rsidR="007556FF" w:rsidRPr="00D417D9">
        <w:rPr>
          <w:b/>
          <w:sz w:val="24"/>
          <w:szCs w:val="24"/>
        </w:rPr>
        <w:t>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0F462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>
        <w:rPr>
          <w:noProof/>
        </w:rPr>
      </w:r>
      <w:r>
        <w:rPr>
          <w:noProof/>
        </w:rPr>
        <w:fldChar w:fldCharType="separate"/>
      </w:r>
      <w:r w:rsidR="00751A4B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11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14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39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40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42</w:t>
      </w:r>
      <w:r w:rsidR="000F4625"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43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49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54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56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58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60</w:t>
      </w:r>
      <w:r w:rsidR="000F4625"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69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71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73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78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82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85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87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89</w:t>
      </w:r>
      <w:r w:rsidR="000F4625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 w:rsidR="000F4625"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 w:rsidR="000F4625">
        <w:rPr>
          <w:noProof/>
        </w:rPr>
      </w:r>
      <w:r w:rsidR="000F4625">
        <w:rPr>
          <w:noProof/>
        </w:rPr>
        <w:fldChar w:fldCharType="separate"/>
      </w:r>
      <w:r w:rsidR="00751A4B">
        <w:rPr>
          <w:noProof/>
        </w:rPr>
        <w:t>91</w:t>
      </w:r>
      <w:r w:rsidR="000F4625">
        <w:rPr>
          <w:noProof/>
        </w:rPr>
        <w:fldChar w:fldCharType="end"/>
      </w:r>
    </w:p>
    <w:p w:rsidR="00717F60" w:rsidRPr="00E71A48" w:rsidRDefault="000F462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4853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D417D9">
        <w:rPr>
          <w:iCs/>
          <w:sz w:val="24"/>
          <w:szCs w:val="24"/>
        </w:rPr>
        <w:t>специалист 2 категории отдела закупочной деятельности Управления логистики и материально-технического обеспечения филиала</w:t>
      </w:r>
      <w:r w:rsidR="007556FF" w:rsidRPr="00702B2C">
        <w:rPr>
          <w:iCs/>
          <w:sz w:val="24"/>
          <w:szCs w:val="24"/>
        </w:rPr>
        <w:t xml:space="preserve"> ПАО «МРСК Центра»</w:t>
      </w:r>
      <w:r w:rsidR="00D417D9">
        <w:rPr>
          <w:iCs/>
          <w:sz w:val="24"/>
          <w:szCs w:val="24"/>
        </w:rPr>
        <w:t xml:space="preserve"> - «Ярэнерго»</w:t>
      </w:r>
      <w:r w:rsidR="007556FF" w:rsidRPr="00702B2C">
        <w:rPr>
          <w:iCs/>
          <w:sz w:val="24"/>
          <w:szCs w:val="24"/>
        </w:rPr>
        <w:t xml:space="preserve"> </w:t>
      </w:r>
      <w:r w:rsidR="00D417D9">
        <w:rPr>
          <w:iCs/>
          <w:sz w:val="24"/>
          <w:szCs w:val="24"/>
        </w:rPr>
        <w:t>Донсков А.Ю.</w:t>
      </w:r>
      <w:r w:rsidR="007556FF" w:rsidRPr="00702B2C">
        <w:rPr>
          <w:iCs/>
          <w:sz w:val="24"/>
          <w:szCs w:val="24"/>
        </w:rPr>
        <w:t>, контактные телефоны: (4</w:t>
      </w:r>
      <w:r w:rsidR="00D417D9">
        <w:rPr>
          <w:iCs/>
          <w:sz w:val="24"/>
          <w:szCs w:val="24"/>
        </w:rPr>
        <w:t>852</w:t>
      </w:r>
      <w:r w:rsidR="007556FF" w:rsidRPr="00702B2C">
        <w:rPr>
          <w:iCs/>
          <w:sz w:val="24"/>
          <w:szCs w:val="24"/>
        </w:rPr>
        <w:t>) 7</w:t>
      </w:r>
      <w:r w:rsidR="00D417D9">
        <w:rPr>
          <w:iCs/>
          <w:sz w:val="24"/>
          <w:szCs w:val="24"/>
        </w:rPr>
        <w:t>8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14</w:t>
      </w:r>
      <w:r w:rsidR="007556FF" w:rsidRPr="00702B2C">
        <w:rPr>
          <w:iCs/>
          <w:sz w:val="24"/>
          <w:szCs w:val="24"/>
        </w:rPr>
        <w:t>-</w:t>
      </w:r>
      <w:r w:rsidR="00D417D9">
        <w:rPr>
          <w:iCs/>
          <w:sz w:val="24"/>
          <w:szCs w:val="24"/>
        </w:rPr>
        <w:t>78</w:t>
      </w:r>
      <w:r w:rsidR="007556FF" w:rsidRPr="00702B2C">
        <w:rPr>
          <w:iCs/>
          <w:sz w:val="24"/>
          <w:szCs w:val="24"/>
        </w:rPr>
        <w:t xml:space="preserve">, </w:t>
      </w:r>
      <w:r w:rsidR="007556FF" w:rsidRPr="00702B2C">
        <w:rPr>
          <w:sz w:val="24"/>
          <w:szCs w:val="24"/>
        </w:rPr>
        <w:t>адрес электронной почты</w:t>
      </w:r>
      <w:r w:rsidR="007556FF" w:rsidRPr="00D417D9">
        <w:rPr>
          <w:sz w:val="24"/>
          <w:szCs w:val="24"/>
        </w:rPr>
        <w:t xml:space="preserve">: </w:t>
      </w:r>
      <w:r w:rsidR="007556FF" w:rsidRPr="00D417D9">
        <w:rPr>
          <w:iCs/>
          <w:sz w:val="24"/>
          <w:szCs w:val="24"/>
        </w:rPr>
        <w:t xml:space="preserve"> </w:t>
      </w:r>
      <w:hyperlink r:id="rId18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Pr="00D417D9">
        <w:rPr>
          <w:iCs/>
          <w:sz w:val="24"/>
          <w:szCs w:val="24"/>
        </w:rPr>
        <w:t>, ответственное лицо –</w:t>
      </w:r>
      <w:r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Донсков Антон Юрьевич</w:t>
      </w:r>
      <w:r w:rsidR="007556FF" w:rsidRPr="00D417D9">
        <w:rPr>
          <w:sz w:val="24"/>
          <w:szCs w:val="24"/>
        </w:rPr>
        <w:t>, контактные телефоны - (4</w:t>
      </w:r>
      <w:r w:rsidR="00D417D9" w:rsidRPr="00D417D9">
        <w:rPr>
          <w:sz w:val="24"/>
          <w:szCs w:val="24"/>
        </w:rPr>
        <w:t>852</w:t>
      </w:r>
      <w:r w:rsidR="007556FF" w:rsidRPr="00D417D9">
        <w:rPr>
          <w:sz w:val="24"/>
          <w:szCs w:val="24"/>
        </w:rPr>
        <w:t xml:space="preserve">) 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14</w:t>
      </w:r>
      <w:r w:rsidR="007556FF" w:rsidRPr="00D417D9">
        <w:rPr>
          <w:sz w:val="24"/>
          <w:szCs w:val="24"/>
        </w:rPr>
        <w:t>-</w:t>
      </w:r>
      <w:r w:rsidR="00D417D9" w:rsidRPr="00D417D9">
        <w:rPr>
          <w:sz w:val="24"/>
          <w:szCs w:val="24"/>
        </w:rPr>
        <w:t>78</w:t>
      </w:r>
      <w:r w:rsidR="007556FF" w:rsidRPr="00D417D9">
        <w:rPr>
          <w:sz w:val="24"/>
          <w:szCs w:val="24"/>
        </w:rPr>
        <w:t xml:space="preserve">, адрес электронной почты: </w:t>
      </w:r>
      <w:hyperlink r:id="rId19" w:history="1">
        <w:r w:rsidR="00D417D9" w:rsidRPr="00D417D9">
          <w:rPr>
            <w:rStyle w:val="a7"/>
            <w:sz w:val="24"/>
            <w:szCs w:val="24"/>
            <w:lang w:val="en-US"/>
          </w:rPr>
          <w:t>Donskov</w:t>
        </w:r>
        <w:r w:rsidR="00D417D9" w:rsidRPr="00D417D9">
          <w:rPr>
            <w:rStyle w:val="a7"/>
            <w:sz w:val="24"/>
            <w:szCs w:val="24"/>
          </w:rPr>
          <w:t>.</w:t>
        </w:r>
        <w:r w:rsidR="00D417D9" w:rsidRPr="00D417D9">
          <w:rPr>
            <w:rStyle w:val="a7"/>
            <w:sz w:val="24"/>
            <w:szCs w:val="24"/>
            <w:lang w:val="en-US"/>
          </w:rPr>
          <w:t>AY</w:t>
        </w:r>
        <w:r w:rsidR="00D417D9" w:rsidRPr="00D417D9">
          <w:rPr>
            <w:rStyle w:val="a7"/>
            <w:sz w:val="24"/>
            <w:szCs w:val="24"/>
          </w:rPr>
          <w:t>@mrsk-1.ru</w:t>
        </w:r>
      </w:hyperlink>
      <w:r w:rsidR="00F27D39" w:rsidRPr="00D417D9">
        <w:rPr>
          <w:sz w:val="24"/>
          <w:szCs w:val="24"/>
        </w:rPr>
        <w:t xml:space="preserve"> </w:t>
      </w:r>
      <w:r w:rsidR="004B5EB3" w:rsidRPr="00D417D9">
        <w:rPr>
          <w:iCs/>
          <w:sz w:val="24"/>
          <w:szCs w:val="24"/>
        </w:rPr>
        <w:t>Извещени</w:t>
      </w:r>
      <w:r w:rsidRPr="00D417D9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открытого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D417D9">
        <w:rPr>
          <w:sz w:val="24"/>
          <w:szCs w:val="24"/>
        </w:rPr>
        <w:t xml:space="preserve">опубликованным </w:t>
      </w:r>
      <w:r w:rsidRPr="00D417D9">
        <w:rPr>
          <w:b/>
          <w:sz w:val="24"/>
          <w:szCs w:val="24"/>
        </w:rPr>
        <w:t>«</w:t>
      </w:r>
      <w:r w:rsidR="00D417D9" w:rsidRPr="00D417D9">
        <w:rPr>
          <w:b/>
          <w:sz w:val="24"/>
          <w:szCs w:val="24"/>
        </w:rPr>
        <w:t>31</w:t>
      </w:r>
      <w:r w:rsidRPr="00D417D9">
        <w:rPr>
          <w:b/>
          <w:sz w:val="24"/>
          <w:szCs w:val="24"/>
        </w:rPr>
        <w:t xml:space="preserve">» </w:t>
      </w:r>
      <w:r w:rsidR="00862664" w:rsidRPr="00D417D9">
        <w:rPr>
          <w:b/>
          <w:sz w:val="24"/>
          <w:szCs w:val="24"/>
        </w:rPr>
        <w:t>января</w:t>
      </w:r>
      <w:r w:rsidRPr="00D417D9">
        <w:rPr>
          <w:b/>
          <w:sz w:val="24"/>
          <w:szCs w:val="24"/>
        </w:rPr>
        <w:t xml:space="preserve"> 20</w:t>
      </w:r>
      <w:r w:rsidR="00C12FA4" w:rsidRPr="00D417D9">
        <w:rPr>
          <w:b/>
          <w:sz w:val="24"/>
          <w:szCs w:val="24"/>
        </w:rPr>
        <w:t>1</w:t>
      </w:r>
      <w:r w:rsidR="00DB05D8" w:rsidRPr="00D417D9">
        <w:rPr>
          <w:b/>
          <w:sz w:val="24"/>
          <w:szCs w:val="24"/>
        </w:rPr>
        <w:t>7</w:t>
      </w:r>
      <w:r w:rsidRPr="00D417D9">
        <w:rPr>
          <w:b/>
          <w:sz w:val="24"/>
          <w:szCs w:val="24"/>
        </w:rPr>
        <w:t xml:space="preserve"> г.</w:t>
      </w:r>
      <w:r w:rsidRPr="00D417D9">
        <w:rPr>
          <w:sz w:val="24"/>
          <w:szCs w:val="24"/>
        </w:rPr>
        <w:t xml:space="preserve"> на официальном</w:t>
      </w:r>
      <w:r w:rsidRPr="00862664">
        <w:rPr>
          <w:sz w:val="24"/>
          <w:szCs w:val="24"/>
        </w:rPr>
        <w:t xml:space="preserve"> сайте (</w:t>
      </w:r>
      <w:hyperlink r:id="rId20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21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D417D9">
        <w:fldChar w:fldCharType="begin"/>
      </w:r>
      <w:r w:rsidR="00D417D9">
        <w:instrText xml:space="preserve"> REF _Ref440269836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1.1.2</w:t>
      </w:r>
      <w:r w:rsidR="00D417D9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настоящей Документации,</w:t>
      </w:r>
      <w:r w:rsidR="009A7733" w:rsidRPr="00D417D9">
        <w:rPr>
          <w:iCs/>
          <w:sz w:val="24"/>
          <w:szCs w:val="24"/>
        </w:rPr>
        <w:t xml:space="preserve"> </w:t>
      </w:r>
      <w:r w:rsidRPr="00D417D9">
        <w:rPr>
          <w:iCs/>
          <w:sz w:val="24"/>
          <w:szCs w:val="24"/>
        </w:rPr>
        <w:t>приг</w:t>
      </w:r>
      <w:r w:rsidRPr="00D417D9">
        <w:rPr>
          <w:sz w:val="24"/>
          <w:szCs w:val="24"/>
        </w:rPr>
        <w:t>ласило юридических лиц</w:t>
      </w:r>
      <w:r w:rsidR="005B75A6" w:rsidRPr="00D417D9">
        <w:rPr>
          <w:sz w:val="24"/>
          <w:szCs w:val="24"/>
        </w:rPr>
        <w:t xml:space="preserve"> и физических лиц (в т.</w:t>
      </w:r>
      <w:r w:rsidR="003129D4" w:rsidRPr="00D417D9">
        <w:rPr>
          <w:sz w:val="24"/>
          <w:szCs w:val="24"/>
        </w:rPr>
        <w:t xml:space="preserve"> </w:t>
      </w:r>
      <w:r w:rsidR="005B75A6" w:rsidRPr="00D417D9">
        <w:rPr>
          <w:sz w:val="24"/>
          <w:szCs w:val="24"/>
        </w:rPr>
        <w:t>ч. индивидуальных предпринимателей)</w:t>
      </w:r>
      <w:r w:rsidR="00DC6125" w:rsidRPr="00D417D9">
        <w:rPr>
          <w:sz w:val="24"/>
          <w:szCs w:val="24"/>
        </w:rPr>
        <w:t xml:space="preserve"> (далее - Участники)</w:t>
      </w:r>
      <w:r w:rsidR="009D7F01" w:rsidRPr="00D417D9">
        <w:rPr>
          <w:sz w:val="24"/>
          <w:szCs w:val="24"/>
        </w:rPr>
        <w:t xml:space="preserve"> </w:t>
      </w:r>
      <w:r w:rsidR="004B5EB3" w:rsidRPr="00D417D9">
        <w:rPr>
          <w:sz w:val="24"/>
          <w:szCs w:val="24"/>
        </w:rPr>
        <w:t>к участию в процедуре О</w:t>
      </w:r>
      <w:r w:rsidRPr="00D417D9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D417D9">
        <w:rPr>
          <w:sz w:val="24"/>
          <w:szCs w:val="24"/>
        </w:rPr>
        <w:t xml:space="preserve">на право заключения </w:t>
      </w:r>
      <w:r w:rsidR="00366652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366652"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на оказание услуг по поверке измерительных трансформаторов тока и напряжения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 xml:space="preserve">(филиала «Ярэнерго», расположенного по адресу: РФ, 150003, г. Ярославль, ул. </w:t>
      </w:r>
      <w:proofErr w:type="spellStart"/>
      <w:proofErr w:type="gramStart"/>
      <w:r w:rsidR="00862664" w:rsidRPr="00D417D9">
        <w:rPr>
          <w:sz w:val="24"/>
          <w:szCs w:val="24"/>
        </w:rPr>
        <w:t>Во</w:t>
      </w:r>
      <w:r w:rsidR="00D417D9" w:rsidRPr="00D417D9">
        <w:rPr>
          <w:sz w:val="24"/>
          <w:szCs w:val="24"/>
        </w:rPr>
        <w:t>й</w:t>
      </w:r>
      <w:r w:rsidR="00862664" w:rsidRPr="00D417D9">
        <w:rPr>
          <w:sz w:val="24"/>
          <w:szCs w:val="24"/>
        </w:rPr>
        <w:t>нова</w:t>
      </w:r>
      <w:proofErr w:type="spellEnd"/>
      <w:r w:rsidR="00862664" w:rsidRPr="00D417D9">
        <w:rPr>
          <w:sz w:val="24"/>
          <w:szCs w:val="24"/>
        </w:rPr>
        <w:t>, д. 12)</w:t>
      </w:r>
      <w:r w:rsidRPr="00D417D9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417D9">
        <w:rPr>
          <w:sz w:val="24"/>
          <w:szCs w:val="24"/>
        </w:rPr>
        <w:t xml:space="preserve">Настоящий </w:t>
      </w:r>
      <w:r w:rsidR="004B5EB3" w:rsidRPr="00D417D9">
        <w:rPr>
          <w:sz w:val="24"/>
          <w:szCs w:val="24"/>
        </w:rPr>
        <w:t>З</w:t>
      </w:r>
      <w:r w:rsidRPr="00D417D9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D417D9">
        <w:rPr>
          <w:sz w:val="24"/>
          <w:szCs w:val="24"/>
        </w:rPr>
        <w:t>электронной торговой площадк</w:t>
      </w:r>
      <w:r w:rsidR="00414AB1" w:rsidRPr="00D417D9">
        <w:rPr>
          <w:sz w:val="24"/>
          <w:szCs w:val="24"/>
        </w:rPr>
        <w:t>и</w:t>
      </w:r>
      <w:r w:rsidR="00702B2C" w:rsidRPr="00D417D9">
        <w:rPr>
          <w:sz w:val="24"/>
          <w:szCs w:val="24"/>
        </w:rPr>
        <w:t xml:space="preserve"> </w:t>
      </w:r>
      <w:r w:rsidR="000D70B6" w:rsidRPr="00D417D9">
        <w:rPr>
          <w:sz w:val="24"/>
          <w:szCs w:val="24"/>
        </w:rPr>
        <w:t>П</w:t>
      </w:r>
      <w:r w:rsidR="00D417D9" w:rsidRPr="00D417D9">
        <w:rPr>
          <w:sz w:val="24"/>
          <w:szCs w:val="24"/>
        </w:rPr>
        <w:t>АО «</w:t>
      </w:r>
      <w:proofErr w:type="spellStart"/>
      <w:r w:rsidR="00D417D9" w:rsidRPr="00D417D9">
        <w:rPr>
          <w:sz w:val="24"/>
          <w:szCs w:val="24"/>
        </w:rPr>
        <w:t>Россети</w:t>
      </w:r>
      <w:proofErr w:type="spellEnd"/>
      <w:r w:rsidR="00D417D9" w:rsidRPr="00D417D9">
        <w:rPr>
          <w:sz w:val="24"/>
          <w:szCs w:val="24"/>
        </w:rPr>
        <w:t>»</w:t>
      </w:r>
      <w:r w:rsidR="00702B2C" w:rsidRPr="00D417D9">
        <w:rPr>
          <w:sz w:val="24"/>
          <w:szCs w:val="24"/>
        </w:rPr>
        <w:t xml:space="preserve"> </w:t>
      </w:r>
      <w:hyperlink r:id="rId22" w:history="1">
        <w:r w:rsidR="00862664" w:rsidRPr="00D417D9">
          <w:rPr>
            <w:rStyle w:val="a7"/>
            <w:sz w:val="24"/>
            <w:szCs w:val="24"/>
          </w:rPr>
          <w:t>etp.rosseti.ru</w:t>
        </w:r>
      </w:hyperlink>
      <w:r w:rsidR="00862664" w:rsidRPr="00D417D9">
        <w:rPr>
          <w:sz w:val="24"/>
          <w:szCs w:val="24"/>
        </w:rPr>
        <w:t xml:space="preserve"> </w:t>
      </w:r>
      <w:r w:rsidR="00702B2C" w:rsidRPr="00D417D9">
        <w:rPr>
          <w:sz w:val="24"/>
          <w:szCs w:val="24"/>
        </w:rPr>
        <w:t>(далее — ЭТП)</w:t>
      </w:r>
      <w:r w:rsidR="005B75A6" w:rsidRPr="00D417D9">
        <w:rPr>
          <w:sz w:val="24"/>
          <w:szCs w:val="24"/>
        </w:rPr>
        <w:t>.</w:t>
      </w:r>
      <w:bookmarkEnd w:id="14"/>
    </w:p>
    <w:p w:rsidR="00717F60" w:rsidRPr="00D417D9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417D9">
        <w:rPr>
          <w:sz w:val="24"/>
          <w:szCs w:val="24"/>
        </w:rPr>
        <w:t>Заказчик</w:t>
      </w:r>
      <w:r w:rsidR="00702B2C" w:rsidRPr="00D417D9">
        <w:rPr>
          <w:sz w:val="24"/>
          <w:szCs w:val="24"/>
        </w:rPr>
        <w:t xml:space="preserve">: </w:t>
      </w:r>
      <w:r w:rsidRPr="00D417D9">
        <w:rPr>
          <w:sz w:val="24"/>
          <w:szCs w:val="24"/>
        </w:rPr>
        <w:t xml:space="preserve"> </w:t>
      </w:r>
      <w:r w:rsidR="00702B2C" w:rsidRPr="00D417D9">
        <w:rPr>
          <w:iCs/>
          <w:sz w:val="24"/>
          <w:szCs w:val="24"/>
        </w:rPr>
        <w:t>ПАО «МРСК Центра».</w:t>
      </w:r>
      <w:r w:rsidRPr="00D417D9">
        <w:rPr>
          <w:rStyle w:val="aa"/>
          <w:sz w:val="24"/>
          <w:szCs w:val="24"/>
        </w:rPr>
        <w:t xml:space="preserve"> </w:t>
      </w:r>
      <w:bookmarkEnd w:id="15"/>
    </w:p>
    <w:p w:rsidR="008C4223" w:rsidRPr="00D417D9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417D9">
        <w:rPr>
          <w:sz w:val="24"/>
          <w:szCs w:val="24"/>
        </w:rPr>
        <w:t>Предмет З</w:t>
      </w:r>
      <w:r w:rsidR="00717F60" w:rsidRPr="00D417D9">
        <w:rPr>
          <w:sz w:val="24"/>
          <w:szCs w:val="24"/>
        </w:rPr>
        <w:t>апроса предложений</w:t>
      </w:r>
      <w:r w:rsidR="00702B2C" w:rsidRPr="00D417D9">
        <w:rPr>
          <w:sz w:val="24"/>
          <w:szCs w:val="24"/>
        </w:rPr>
        <w:t>:</w:t>
      </w:r>
      <w:bookmarkEnd w:id="16"/>
    </w:p>
    <w:p w:rsidR="00A40714" w:rsidRPr="00D417D9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D417D9">
        <w:rPr>
          <w:b/>
          <w:sz w:val="24"/>
          <w:szCs w:val="24"/>
          <w:u w:val="single"/>
        </w:rPr>
        <w:t>Лот №1:</w:t>
      </w:r>
      <w:r w:rsidR="00717F60" w:rsidRPr="00D417D9">
        <w:rPr>
          <w:sz w:val="24"/>
          <w:szCs w:val="24"/>
        </w:rPr>
        <w:t xml:space="preserve"> право заключения </w:t>
      </w:r>
      <w:r w:rsidR="00123C70" w:rsidRPr="00D417D9">
        <w:rPr>
          <w:sz w:val="24"/>
          <w:szCs w:val="24"/>
        </w:rPr>
        <w:t>Договор</w:t>
      </w:r>
      <w:r w:rsidR="00D417D9" w:rsidRPr="00D417D9">
        <w:rPr>
          <w:sz w:val="24"/>
          <w:szCs w:val="24"/>
        </w:rPr>
        <w:t>а</w:t>
      </w:r>
      <w:r w:rsidR="00A40714" w:rsidRPr="00D417D9">
        <w:rPr>
          <w:sz w:val="24"/>
          <w:szCs w:val="24"/>
        </w:rPr>
        <w:t xml:space="preserve"> </w:t>
      </w:r>
      <w:r w:rsidR="00D417D9" w:rsidRPr="00D417D9">
        <w:rPr>
          <w:sz w:val="24"/>
          <w:szCs w:val="24"/>
        </w:rPr>
        <w:t>на оказание услуг по поверке измерительных трансформаторов тока и напряжения</w:t>
      </w:r>
      <w:r w:rsidR="00366652" w:rsidRPr="00D417D9">
        <w:rPr>
          <w:sz w:val="24"/>
          <w:szCs w:val="24"/>
        </w:rPr>
        <w:t xml:space="preserve"> для нужд ПАО «МРСК Центра»</w:t>
      </w:r>
      <w:r w:rsidR="00702B2C" w:rsidRPr="00D417D9">
        <w:rPr>
          <w:sz w:val="24"/>
          <w:szCs w:val="24"/>
        </w:rPr>
        <w:t xml:space="preserve"> (филиал</w:t>
      </w:r>
      <w:r w:rsidR="00D417D9" w:rsidRPr="00D417D9">
        <w:rPr>
          <w:sz w:val="24"/>
          <w:szCs w:val="24"/>
        </w:rPr>
        <w:t>а</w:t>
      </w:r>
      <w:r w:rsidR="00702B2C" w:rsidRPr="00D417D9">
        <w:rPr>
          <w:sz w:val="24"/>
          <w:szCs w:val="24"/>
        </w:rPr>
        <w:t xml:space="preserve"> </w:t>
      </w:r>
      <w:r w:rsidR="00862664" w:rsidRPr="00D417D9">
        <w:rPr>
          <w:sz w:val="24"/>
          <w:szCs w:val="24"/>
        </w:rPr>
        <w:t>«Ярэнерго»</w:t>
      </w:r>
      <w:r w:rsidR="00702B2C" w:rsidRPr="00D417D9">
        <w:rPr>
          <w:sz w:val="24"/>
          <w:szCs w:val="24"/>
        </w:rPr>
        <w:t>)</w:t>
      </w:r>
      <w:bookmarkEnd w:id="17"/>
      <w:r w:rsidR="00702B2C" w:rsidRPr="00D417D9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417D9">
        <w:rPr>
          <w:sz w:val="24"/>
          <w:szCs w:val="24"/>
        </w:rPr>
        <w:t xml:space="preserve">Количество лотов: </w:t>
      </w:r>
      <w:r w:rsidRPr="00D417D9">
        <w:rPr>
          <w:b/>
          <w:sz w:val="24"/>
          <w:szCs w:val="24"/>
        </w:rPr>
        <w:t>1 (один)</w:t>
      </w:r>
      <w:r w:rsidRPr="00D417D9">
        <w:rPr>
          <w:sz w:val="24"/>
          <w:szCs w:val="24"/>
        </w:rPr>
        <w:t>.</w:t>
      </w:r>
    </w:p>
    <w:bookmarkEnd w:id="18"/>
    <w:p w:rsidR="00804801" w:rsidRPr="00D417D9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D417D9">
        <w:rPr>
          <w:sz w:val="24"/>
          <w:szCs w:val="24"/>
        </w:rPr>
        <w:t xml:space="preserve">Частичное </w:t>
      </w:r>
      <w:r w:rsidR="00366652" w:rsidRPr="00D417D9">
        <w:rPr>
          <w:sz w:val="24"/>
          <w:szCs w:val="24"/>
        </w:rPr>
        <w:t xml:space="preserve">оказание </w:t>
      </w:r>
      <w:r w:rsidR="00AD3EBC" w:rsidRPr="00D417D9">
        <w:rPr>
          <w:sz w:val="24"/>
          <w:szCs w:val="24"/>
        </w:rPr>
        <w:t>услуг</w:t>
      </w:r>
      <w:r w:rsidRPr="00D417D9">
        <w:rPr>
          <w:sz w:val="24"/>
          <w:szCs w:val="24"/>
        </w:rPr>
        <w:t xml:space="preserve"> не допускается.</w:t>
      </w:r>
    </w:p>
    <w:p w:rsidR="00717F60" w:rsidRPr="00D417D9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417D9">
        <w:rPr>
          <w:sz w:val="24"/>
          <w:szCs w:val="24"/>
        </w:rPr>
        <w:t>Сроки</w:t>
      </w:r>
      <w:r w:rsidR="00717F60" w:rsidRPr="00D417D9">
        <w:rPr>
          <w:sz w:val="24"/>
          <w:szCs w:val="24"/>
        </w:rPr>
        <w:t xml:space="preserve"> </w:t>
      </w:r>
      <w:r w:rsidR="00366652" w:rsidRPr="00D417D9">
        <w:rPr>
          <w:sz w:val="24"/>
          <w:szCs w:val="24"/>
        </w:rPr>
        <w:t>оказания услуг</w:t>
      </w:r>
      <w:r w:rsidR="00717F60" w:rsidRPr="00D417D9">
        <w:rPr>
          <w:sz w:val="24"/>
          <w:szCs w:val="24"/>
        </w:rPr>
        <w:t xml:space="preserve">: </w:t>
      </w:r>
      <w:r w:rsidR="00D417D9" w:rsidRPr="00D417D9">
        <w:rPr>
          <w:sz w:val="24"/>
          <w:szCs w:val="24"/>
        </w:rPr>
        <w:t>С момента заключения договора по 31.12.2017г</w:t>
      </w:r>
      <w:r w:rsidR="00717F60" w:rsidRPr="00D417D9">
        <w:rPr>
          <w:sz w:val="24"/>
          <w:szCs w:val="24"/>
        </w:rPr>
        <w:t>.</w:t>
      </w:r>
      <w:bookmarkEnd w:id="19"/>
    </w:p>
    <w:p w:rsidR="008D2928" w:rsidRPr="00D417D9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D417D9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D417D9">
        <w:rPr>
          <w:sz w:val="24"/>
          <w:szCs w:val="24"/>
        </w:rPr>
        <w:t>территории Р</w:t>
      </w:r>
      <w:r w:rsidR="00A0540E" w:rsidRPr="00D417D9">
        <w:rPr>
          <w:sz w:val="24"/>
          <w:szCs w:val="24"/>
        </w:rPr>
        <w:t xml:space="preserve">оссийской </w:t>
      </w:r>
      <w:r w:rsidR="00425F34" w:rsidRPr="00D417D9">
        <w:rPr>
          <w:sz w:val="24"/>
          <w:szCs w:val="24"/>
        </w:rPr>
        <w:t>Ф</w:t>
      </w:r>
      <w:r w:rsidR="00A0540E" w:rsidRPr="00D417D9">
        <w:rPr>
          <w:sz w:val="24"/>
          <w:szCs w:val="24"/>
        </w:rPr>
        <w:t>едерации</w:t>
      </w:r>
      <w:r w:rsidRPr="00D417D9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22360B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0F462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3</w:t>
      </w:r>
      <w:r w:rsidR="000F462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0F462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D417D9">
        <w:fldChar w:fldCharType="begin"/>
      </w:r>
      <w:r w:rsidR="00D417D9">
        <w:instrText xml:space="preserve"> REF _Ref305973574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0F462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0F4625">
        <w:rPr>
          <w:iCs/>
          <w:sz w:val="24"/>
          <w:szCs w:val="24"/>
        </w:rPr>
      </w:r>
      <w:r w:rsidR="000F4625">
        <w:rPr>
          <w:iCs/>
          <w:sz w:val="24"/>
          <w:szCs w:val="24"/>
        </w:rPr>
        <w:fldChar w:fldCharType="separate"/>
      </w:r>
      <w:r w:rsidR="00093638">
        <w:rPr>
          <w:iCs/>
          <w:sz w:val="24"/>
          <w:szCs w:val="24"/>
        </w:rPr>
        <w:t>5</w:t>
      </w:r>
      <w:r w:rsidR="000F462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Pr="00366652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1.1.5</w:t>
      </w:r>
      <w:r w:rsidR="00D417D9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_Ref440270637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1.1.5</w:t>
      </w:r>
      <w:r w:rsidR="00D417D9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_Ref440270663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1.1.7</w:t>
      </w:r>
      <w:r w:rsidR="00D417D9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3.2</w:t>
      </w:r>
      <w:r w:rsidR="00D417D9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D417D9">
        <w:fldChar w:fldCharType="begin"/>
      </w:r>
      <w:r w:rsidR="00D417D9">
        <w:instrText xml:space="preserve"> REF _Ref191386109 \n \h  \* MERGEFORMAT </w:instrText>
      </w:r>
      <w:r w:rsidR="00D417D9">
        <w:fldChar w:fldCharType="separate"/>
      </w:r>
      <w:r w:rsidR="00093638" w:rsidRPr="00093638">
        <w:rPr>
          <w:color w:val="000000"/>
          <w:sz w:val="24"/>
          <w:szCs w:val="24"/>
        </w:rPr>
        <w:t>3.3.2</w:t>
      </w:r>
      <w:r w:rsidR="00D417D9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D417D9">
        <w:fldChar w:fldCharType="begin"/>
      </w:r>
      <w:r w:rsidR="00D417D9">
        <w:instrText xml:space="preserve"> REF _Ref191386164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1.4.1 </w:t>
      </w:r>
      <w:r w:rsidR="00D417D9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D417D9">
        <w:fldChar w:fldCharType="begin"/>
      </w:r>
      <w:r w:rsidR="00D417D9">
        <w:instrText xml:space="preserve"> REF _Ref306978606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 xml:space="preserve"> 1.4.2 </w:t>
      </w:r>
      <w:r w:rsidR="00D417D9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_Ref306114966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3.3.11</w:t>
      </w:r>
      <w:r w:rsidR="00D417D9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1.1.4</w:t>
      </w:r>
      <w:r w:rsidR="000F462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3.3</w:t>
      </w:r>
      <w:r w:rsidR="00D417D9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5.1</w:t>
      </w:r>
      <w:r w:rsidR="00D417D9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_Ref440284918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5.2</w:t>
      </w:r>
      <w:r w:rsidR="00D417D9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 w:val="0"/>
          <w:bCs w:val="0"/>
          <w:szCs w:val="24"/>
        </w:rPr>
        <w:t>5.3</w:t>
      </w:r>
      <w:r w:rsidR="00D417D9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_Ref440284947 \r \h  \* MERGEFORMAT </w:instrText>
      </w:r>
      <w:r w:rsidR="00D417D9">
        <w:fldChar w:fldCharType="separate"/>
      </w:r>
      <w:r w:rsidR="00093638" w:rsidRPr="00093638">
        <w:rPr>
          <w:b w:val="0"/>
          <w:szCs w:val="24"/>
        </w:rPr>
        <w:t>5.4</w:t>
      </w:r>
      <w:r w:rsidR="00D417D9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5.5</w:t>
      </w:r>
      <w:r w:rsidR="000F462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0F462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5.6</w:t>
      </w:r>
      <w:r w:rsidR="000F462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3.3.14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0F462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3.6</w:t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F4625">
        <w:rPr>
          <w:b w:val="0"/>
          <w:szCs w:val="24"/>
        </w:rPr>
        <w:fldChar w:fldCharType="begin"/>
      </w:r>
      <w:r w:rsidR="00E54225">
        <w:rPr>
          <w:b w:val="0"/>
          <w:szCs w:val="24"/>
        </w:rPr>
        <w:instrText xml:space="preserve"> REF _Ref471980768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E54225">
        <w:rPr>
          <w:b w:val="0"/>
          <w:szCs w:val="24"/>
        </w:rPr>
        <w:t>3.9</w:t>
      </w:r>
      <w:r w:rsidR="000F4625">
        <w:rPr>
          <w:b w:val="0"/>
          <w:szCs w:val="24"/>
        </w:rPr>
        <w:fldChar w:fldCharType="end"/>
      </w:r>
      <w:r w:rsidR="000F462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0F462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5.6</w:t>
      </w:r>
      <w:r w:rsidR="000F462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F462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2.2.3</w:t>
      </w:r>
      <w:r w:rsidR="000F462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0F462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0F4625">
        <w:rPr>
          <w:b w:val="0"/>
        </w:rPr>
      </w:r>
      <w:r w:rsidR="000F4625">
        <w:rPr>
          <w:b w:val="0"/>
        </w:rPr>
        <w:fldChar w:fldCharType="separate"/>
      </w:r>
      <w:r w:rsidR="00093638">
        <w:rPr>
          <w:b w:val="0"/>
        </w:rPr>
        <w:t>2.3.3</w:t>
      </w:r>
      <w:r w:rsidR="000F462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417D9">
        <w:fldChar w:fldCharType="begin"/>
      </w:r>
      <w:r w:rsidR="00D417D9">
        <w:instrText xml:space="preserve"> REF _Ref305973033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3.2</w:t>
      </w:r>
      <w:r w:rsidR="00D417D9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417D9">
        <w:fldChar w:fldCharType="begin"/>
      </w:r>
      <w:r w:rsidR="00D417D9">
        <w:instrText xml:space="preserve"> REF _Ref305973147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D417D9">
        <w:fldChar w:fldCharType="begin"/>
      </w:r>
      <w:r w:rsidR="00D417D9">
        <w:instrText xml:space="preserve"> REF _Ref305973214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</w:t>
      </w:r>
      <w:r w:rsidR="00D417D9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_Ref303683883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3.5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F462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0F4625">
        <w:fldChar w:fldCharType="separate"/>
      </w:r>
      <w:r w:rsidR="00093638">
        <w:rPr>
          <w:bCs w:val="0"/>
          <w:sz w:val="24"/>
          <w:szCs w:val="24"/>
        </w:rPr>
        <w:t>3.6</w:t>
      </w:r>
      <w:r w:rsidR="000F4625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D417D9">
        <w:fldChar w:fldCharType="begin"/>
      </w:r>
      <w:r w:rsidR="00D417D9">
        <w:instrText xml:space="preserve"> REF _Ref303250967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3.7</w:t>
      </w:r>
      <w:r w:rsidR="00D417D9"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3.9</w:t>
      </w:r>
      <w:r w:rsidR="000F4625">
        <w:rPr>
          <w:bCs w:val="0"/>
          <w:sz w:val="24"/>
          <w:szCs w:val="24"/>
        </w:rPr>
        <w:fldChar w:fldCharType="end"/>
      </w:r>
      <w:r w:rsidR="000F462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0F4625" w:rsidRPr="00E71A48">
        <w:rPr>
          <w:bCs w:val="0"/>
          <w:sz w:val="24"/>
          <w:szCs w:val="24"/>
        </w:rPr>
      </w:r>
      <w:r w:rsidR="000F462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0F4625">
        <w:fldChar w:fldCharType="begin"/>
      </w:r>
      <w:r w:rsidR="00E54225">
        <w:instrText xml:space="preserve"> REF _Ref468875001 \r \h </w:instrText>
      </w:r>
      <w:r w:rsidR="000F4625">
        <w:fldChar w:fldCharType="separate"/>
      </w:r>
      <w:r w:rsidR="00E54225">
        <w:t>3.12</w:t>
      </w:r>
      <w:r w:rsidR="000F46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D417D9">
        <w:fldChar w:fldCharType="begin"/>
      </w:r>
      <w:r w:rsidR="00D417D9">
        <w:instrText xml:space="preserve"> REF _Ref306140410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3.14</w:t>
      </w:r>
      <w:r w:rsidR="00D417D9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D417D9">
        <w:fldChar w:fldCharType="begin"/>
      </w:r>
      <w:r w:rsidR="00D417D9">
        <w:instrText xml:space="preserve"> REF _Ref302563524 \n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5.2</w:t>
      </w:r>
      <w:r w:rsidR="000F462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5.4</w:t>
      </w:r>
      <w:r w:rsidR="000F462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_Ref440361610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5.6</w:t>
      </w:r>
      <w:r w:rsidR="00D417D9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_Ref440537086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5.3</w:t>
      </w:r>
      <w:r w:rsidR="00D417D9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_Ref440274913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5.2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D417D9">
        <w:fldChar w:fldCharType="begin"/>
      </w:r>
      <w:r w:rsidR="00D417D9">
        <w:instrText xml:space="preserve"> REF _Ref440274902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5.4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5.5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5.6</w:t>
      </w:r>
      <w:r w:rsidR="000F462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5.7.1</w:t>
      </w:r>
      <w:r w:rsidR="000F462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3.3.8.3</w:t>
      </w:r>
      <w:r w:rsidR="00D417D9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_Ref440279062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б)</w:t>
      </w:r>
      <w:r w:rsidR="00D417D9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_Ref440372326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д)</w:t>
      </w:r>
      <w:r w:rsidR="00D417D9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_Ref440371812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м)</w:t>
      </w:r>
      <w:r w:rsidR="00D417D9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_Ref440371822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н)</w:t>
      </w:r>
      <w:r w:rsidR="00D417D9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_Ref306005578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_Ref306143446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3.3.9.3</w:t>
      </w:r>
      <w:r w:rsidR="00D417D9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417D9">
        <w:fldChar w:fldCharType="begin"/>
      </w:r>
      <w:r w:rsidR="00D417D9">
        <w:instrText xml:space="preserve"> REF _Ref465847423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3.3.10.7</w:t>
      </w:r>
      <w:r w:rsidR="00D417D9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Cs w:val="24"/>
        </w:rPr>
        <w:t>3.3.14.4</w:t>
      </w:r>
      <w:r w:rsidR="00D417D9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D417D9">
        <w:fldChar w:fldCharType="begin"/>
      </w:r>
      <w:r w:rsidR="00D417D9">
        <w:instrText xml:space="preserve"> REF _Ref440270602 \r \h  \* MERGEFORMAT </w:instrText>
      </w:r>
      <w:r w:rsidR="00D417D9">
        <w:fldChar w:fldCharType="separate"/>
      </w:r>
      <w:r w:rsidR="00093638">
        <w:t>5</w:t>
      </w:r>
      <w:r w:rsidR="00D417D9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417D9">
        <w:fldChar w:fldCharType="begin"/>
      </w:r>
      <w:r w:rsidR="00D417D9">
        <w:instrText xml:space="preserve"> REF _Ref191386419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3.3.2</w:t>
      </w:r>
      <w:r w:rsidR="00D417D9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_Ref440361959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5.5</w:t>
      </w:r>
      <w:r w:rsidR="00D417D9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_Ref440271036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5.4</w:t>
      </w:r>
      <w:r w:rsidR="00D417D9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Центральным банком Российской Федерации, с указанием такового курса и даты его </w:t>
      </w:r>
      <w:r w:rsidRPr="00D417D9">
        <w:rPr>
          <w:bCs w:val="0"/>
          <w:sz w:val="24"/>
          <w:szCs w:val="24"/>
        </w:rPr>
        <w:t>установления.</w:t>
      </w:r>
      <w:proofErr w:type="gramEnd"/>
    </w:p>
    <w:p w:rsidR="00717F60" w:rsidRPr="00D417D9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Цена </w:t>
      </w:r>
      <w:r w:rsidR="004B5EB3" w:rsidRPr="00D417D9">
        <w:rPr>
          <w:bCs w:val="0"/>
          <w:sz w:val="24"/>
          <w:szCs w:val="24"/>
        </w:rPr>
        <w:t>Заявк</w:t>
      </w:r>
      <w:r w:rsidRPr="00D417D9">
        <w:rPr>
          <w:bCs w:val="0"/>
          <w:sz w:val="24"/>
          <w:szCs w:val="24"/>
        </w:rPr>
        <w:t xml:space="preserve">и фиксируется в рублях </w:t>
      </w:r>
      <w:r w:rsidR="00676A76" w:rsidRPr="00D417D9">
        <w:rPr>
          <w:bCs w:val="0"/>
          <w:sz w:val="24"/>
          <w:szCs w:val="24"/>
        </w:rPr>
        <w:t xml:space="preserve">РФ </w:t>
      </w:r>
      <w:r w:rsidRPr="00D417D9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417D9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D417D9">
        <w:rPr>
          <w:szCs w:val="24"/>
        </w:rPr>
        <w:t xml:space="preserve">Начальная (максимальная) цена </w:t>
      </w:r>
      <w:r w:rsidR="00123C70" w:rsidRPr="00D417D9">
        <w:rPr>
          <w:szCs w:val="24"/>
        </w:rPr>
        <w:t>Договор</w:t>
      </w:r>
      <w:r w:rsidRPr="00D417D9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D417D9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bCs w:val="0"/>
          <w:sz w:val="24"/>
          <w:szCs w:val="24"/>
        </w:rPr>
        <w:t xml:space="preserve">Начальная (максимальная) цена </w:t>
      </w:r>
      <w:r w:rsidR="00123C70" w:rsidRPr="00D417D9">
        <w:rPr>
          <w:bCs w:val="0"/>
          <w:sz w:val="24"/>
          <w:szCs w:val="24"/>
        </w:rPr>
        <w:t>Договор</w:t>
      </w:r>
      <w:r w:rsidRPr="00D417D9">
        <w:rPr>
          <w:bCs w:val="0"/>
          <w:sz w:val="24"/>
          <w:szCs w:val="24"/>
        </w:rPr>
        <w:t>а</w:t>
      </w:r>
      <w:r w:rsidR="00216641" w:rsidRPr="00D417D9">
        <w:rPr>
          <w:bCs w:val="0"/>
          <w:sz w:val="24"/>
          <w:szCs w:val="24"/>
        </w:rPr>
        <w:t>:</w:t>
      </w:r>
    </w:p>
    <w:p w:rsidR="00280464" w:rsidRPr="00D417D9" w:rsidRDefault="00D417D9" w:rsidP="00D417D9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D417D9">
        <w:rPr>
          <w:b/>
          <w:sz w:val="24"/>
          <w:szCs w:val="24"/>
        </w:rPr>
        <w:t>1 606 000,00</w:t>
      </w:r>
      <w:r w:rsidR="00155DAF" w:rsidRPr="00D417D9">
        <w:rPr>
          <w:sz w:val="24"/>
          <w:szCs w:val="24"/>
        </w:rPr>
        <w:t xml:space="preserve"> (</w:t>
      </w:r>
      <w:r w:rsidRPr="00D417D9">
        <w:rPr>
          <w:sz w:val="24"/>
          <w:szCs w:val="24"/>
        </w:rPr>
        <w:t>один миллион шестьсот шесть тысяч</w:t>
      </w:r>
      <w:r w:rsidR="00155DAF" w:rsidRPr="00D417D9">
        <w:rPr>
          <w:sz w:val="24"/>
          <w:szCs w:val="24"/>
        </w:rPr>
        <w:t>) рубл</w:t>
      </w:r>
      <w:r w:rsidRPr="00D417D9">
        <w:rPr>
          <w:sz w:val="24"/>
          <w:szCs w:val="24"/>
        </w:rPr>
        <w:t>ей</w:t>
      </w:r>
      <w:r w:rsidR="00155DAF" w:rsidRPr="00D417D9">
        <w:rPr>
          <w:sz w:val="24"/>
          <w:szCs w:val="24"/>
        </w:rPr>
        <w:t xml:space="preserve"> 00 копеек РФ, без учета НДС; НДС составляет </w:t>
      </w:r>
      <w:r w:rsidRPr="00D417D9">
        <w:rPr>
          <w:b/>
          <w:sz w:val="24"/>
          <w:szCs w:val="24"/>
        </w:rPr>
        <w:t>289 080,00</w:t>
      </w:r>
      <w:r w:rsidR="00155DAF" w:rsidRPr="00D417D9">
        <w:rPr>
          <w:sz w:val="24"/>
          <w:szCs w:val="24"/>
        </w:rPr>
        <w:t xml:space="preserve"> (</w:t>
      </w:r>
      <w:r w:rsidRPr="00D417D9">
        <w:rPr>
          <w:sz w:val="24"/>
          <w:szCs w:val="24"/>
        </w:rPr>
        <w:t>двести восемьдесят девять тысяч восемьдесят</w:t>
      </w:r>
      <w:r w:rsidR="00155DAF" w:rsidRPr="00D417D9">
        <w:rPr>
          <w:sz w:val="24"/>
          <w:szCs w:val="24"/>
        </w:rPr>
        <w:t xml:space="preserve">) рублей </w:t>
      </w:r>
      <w:r w:rsidRPr="00D417D9">
        <w:rPr>
          <w:sz w:val="24"/>
          <w:szCs w:val="24"/>
        </w:rPr>
        <w:t>00</w:t>
      </w:r>
      <w:r w:rsidR="00155DAF" w:rsidRPr="00D417D9">
        <w:rPr>
          <w:sz w:val="24"/>
          <w:szCs w:val="24"/>
        </w:rPr>
        <w:t xml:space="preserve"> копеек РФ; </w:t>
      </w:r>
      <w:r w:rsidRPr="00D417D9">
        <w:rPr>
          <w:b/>
          <w:sz w:val="24"/>
          <w:szCs w:val="24"/>
        </w:rPr>
        <w:t>1 895 080,00</w:t>
      </w:r>
      <w:r w:rsidR="00155DAF" w:rsidRPr="00D417D9">
        <w:rPr>
          <w:sz w:val="24"/>
          <w:szCs w:val="24"/>
        </w:rPr>
        <w:t xml:space="preserve"> (</w:t>
      </w:r>
      <w:r w:rsidRPr="00D417D9">
        <w:rPr>
          <w:sz w:val="24"/>
          <w:szCs w:val="24"/>
        </w:rPr>
        <w:t>один миллион восемьсот девяносто пять тысяч восемьдесят</w:t>
      </w:r>
      <w:r w:rsidR="00155DAF" w:rsidRPr="00D417D9">
        <w:rPr>
          <w:sz w:val="24"/>
          <w:szCs w:val="24"/>
        </w:rPr>
        <w:t xml:space="preserve">) рублей </w:t>
      </w:r>
      <w:r w:rsidRPr="00D417D9">
        <w:rPr>
          <w:sz w:val="24"/>
          <w:szCs w:val="24"/>
        </w:rPr>
        <w:t>00</w:t>
      </w:r>
      <w:r w:rsidR="00155DAF" w:rsidRPr="00D417D9">
        <w:rPr>
          <w:sz w:val="24"/>
          <w:szCs w:val="24"/>
        </w:rPr>
        <w:t xml:space="preserve"> копеек РФ, с учетом НДС</w:t>
      </w:r>
      <w:r w:rsidRPr="00D417D9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417D9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 установленную</w:t>
      </w:r>
      <w:r w:rsidRPr="00AE1D21">
        <w:rPr>
          <w:sz w:val="24"/>
          <w:szCs w:val="24"/>
        </w:rPr>
        <w:t xml:space="preserve">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</w:t>
      </w:r>
      <w:r w:rsidR="00D417D9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D417D9">
        <w:fldChar w:fldCharType="begin"/>
      </w:r>
      <w:r w:rsidR="00D417D9">
        <w:instrText xml:space="preserve"> REF _Ref440271072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5.2</w:t>
      </w:r>
      <w:r w:rsidR="00D417D9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D417D9">
        <w:fldChar w:fldCharType="begin"/>
      </w:r>
      <w:r w:rsidR="00D417D9">
        <w:instrText xml:space="preserve"> REF _Ref440361439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5.5</w:t>
      </w:r>
      <w:r w:rsidR="00D417D9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3.11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D417D9">
        <w:fldChar w:fldCharType="begin"/>
      </w:r>
      <w:r w:rsidR="00D417D9">
        <w:instrText xml:space="preserve"> REF _Ref191386451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3.3.9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_Ref440876619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</w:t>
      </w:r>
      <w:r w:rsidR="00D417D9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lastRenderedPageBreak/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D417D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</w:t>
      </w:r>
      <w:r w:rsidRPr="00D417D9">
        <w:rPr>
          <w:sz w:val="24"/>
          <w:szCs w:val="24"/>
        </w:rPr>
        <w:t xml:space="preserve">данных разрешающих документов необходимо для оказания услуг, указанных в п. </w:t>
      </w:r>
      <w:r w:rsidR="00D417D9" w:rsidRPr="00D417D9">
        <w:fldChar w:fldCharType="begin"/>
      </w:r>
      <w:r w:rsidR="00D417D9" w:rsidRPr="00D417D9">
        <w:instrText xml:space="preserve"> REF _Ref440275279 \r \h  \* MERGEFORMAT </w:instrText>
      </w:r>
      <w:r w:rsidR="00D417D9" w:rsidRPr="00D417D9">
        <w:fldChar w:fldCharType="separate"/>
      </w:r>
      <w:r w:rsidR="00093638" w:rsidRPr="00D417D9">
        <w:rPr>
          <w:sz w:val="24"/>
          <w:szCs w:val="24"/>
        </w:rPr>
        <w:t>1.1.4</w:t>
      </w:r>
      <w:r w:rsidR="00D417D9" w:rsidRPr="00D417D9">
        <w:fldChar w:fldCharType="end"/>
      </w:r>
      <w:r w:rsidRPr="00D417D9">
        <w:rPr>
          <w:sz w:val="24"/>
          <w:szCs w:val="24"/>
        </w:rPr>
        <w:t xml:space="preserve"> и разделе </w:t>
      </w:r>
      <w:r w:rsidR="00D417D9" w:rsidRPr="00D417D9">
        <w:fldChar w:fldCharType="begin"/>
      </w:r>
      <w:r w:rsidR="00D417D9" w:rsidRPr="00D417D9">
        <w:instrText xml:space="preserve"> REF _Ref440270568 \r \h  \* MERGEFORMAT </w:instrText>
      </w:r>
      <w:r w:rsidR="00D417D9" w:rsidRPr="00D417D9">
        <w:fldChar w:fldCharType="separate"/>
      </w:r>
      <w:r w:rsidR="00093638" w:rsidRPr="00D417D9">
        <w:t>4</w:t>
      </w:r>
      <w:r w:rsidR="00D417D9" w:rsidRPr="00D417D9">
        <w:fldChar w:fldCharType="end"/>
      </w:r>
      <w:r w:rsidRPr="00D417D9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D417D9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D417D9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D417D9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D417D9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D417D9">
        <w:rPr>
          <w:color w:val="000000"/>
          <w:sz w:val="24"/>
          <w:szCs w:val="24"/>
          <w:lang w:eastAsia="ru-RU"/>
        </w:rPr>
        <w:t xml:space="preserve">оказания </w:t>
      </w:r>
      <w:r w:rsidRPr="00D417D9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D417D9">
        <w:rPr>
          <w:color w:val="000000"/>
          <w:sz w:val="24"/>
          <w:szCs w:val="24"/>
          <w:lang w:eastAsia="ru-RU"/>
        </w:rPr>
        <w:t>услуг</w:t>
      </w:r>
      <w:r w:rsidR="009F4858" w:rsidRPr="00D417D9">
        <w:rPr>
          <w:color w:val="000000"/>
          <w:sz w:val="24"/>
          <w:szCs w:val="24"/>
          <w:lang w:eastAsia="ru-RU"/>
        </w:rPr>
        <w:t xml:space="preserve"> </w:t>
      </w:r>
      <w:r w:rsidR="005347FA" w:rsidRPr="00D417D9">
        <w:rPr>
          <w:color w:val="000000"/>
          <w:sz w:val="24"/>
          <w:szCs w:val="24"/>
          <w:lang w:eastAsia="ru-RU"/>
        </w:rPr>
        <w:t>(желательно</w:t>
      </w:r>
      <w:r w:rsidR="005347FA" w:rsidRPr="00AE1D21">
        <w:rPr>
          <w:color w:val="000000"/>
          <w:sz w:val="24"/>
          <w:szCs w:val="24"/>
          <w:lang w:eastAsia="ru-RU"/>
        </w:rPr>
        <w:t xml:space="preserve"> наличие </w:t>
      </w:r>
      <w:r w:rsidR="00036006" w:rsidRPr="00AE1D21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_Ref440291364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3.3.8.1</w:t>
      </w:r>
      <w:r w:rsidR="00D417D9">
        <w:fldChar w:fldCharType="end"/>
      </w:r>
      <w:r w:rsidRPr="00AE1D21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_Ref440271993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5.11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_Ref440271964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5.1.3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_Ref440272035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_Ref440272051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5.13</w:t>
      </w:r>
      <w:r w:rsidR="00D417D9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_Ref440272119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5.7.1</w:t>
      </w:r>
      <w:r w:rsidR="00D417D9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0F462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5.7.2</w:t>
      </w:r>
      <w:r w:rsidR="000F462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</w:t>
      </w:r>
      <w:r w:rsidR="00DA481F" w:rsidRPr="0012081A">
        <w:rPr>
          <w:sz w:val="24"/>
          <w:szCs w:val="24"/>
        </w:rPr>
        <w:lastRenderedPageBreak/>
        <w:t xml:space="preserve">предоставляется только теми </w:t>
      </w:r>
      <w:r w:rsidR="00DA481F" w:rsidRPr="00AE1D21">
        <w:rPr>
          <w:sz w:val="24"/>
          <w:szCs w:val="24"/>
        </w:rPr>
        <w:t>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9F2BF9">
        <w:rPr>
          <w:sz w:val="24"/>
          <w:szCs w:val="24"/>
        </w:rPr>
        <w:t xml:space="preserve"> и разделе </w:t>
      </w:r>
      <w:r w:rsidR="00D417D9">
        <w:fldChar w:fldCharType="begin"/>
      </w:r>
      <w:r w:rsidR="00D417D9">
        <w:instrText xml:space="preserve"> REF _Ref440270568 \r \h  \* MERGEFORMAT </w:instrText>
      </w:r>
      <w:r w:rsidR="00D417D9">
        <w:fldChar w:fldCharType="separate"/>
      </w:r>
      <w:r w:rsidR="00093638">
        <w:t>4</w:t>
      </w:r>
      <w:r w:rsidR="00D417D9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5.8</w:t>
      </w:r>
      <w:r w:rsidR="000F462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_Ref55336389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5.9</w:t>
      </w:r>
      <w:r w:rsidR="00D417D9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_Ref55336398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5.10</w:t>
      </w:r>
      <w:r w:rsidR="00D417D9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_Ref440272274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5.16</w:t>
      </w:r>
      <w:r w:rsidR="00D417D9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</w:t>
      </w:r>
      <w:r w:rsidRPr="007D7C50">
        <w:rPr>
          <w:sz w:val="24"/>
          <w:szCs w:val="24"/>
        </w:rPr>
        <w:lastRenderedPageBreak/>
        <w:t xml:space="preserve">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lastRenderedPageBreak/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0F462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D417D9">
        <w:fldChar w:fldCharType="begin"/>
      </w:r>
      <w:r w:rsidR="00D417D9">
        <w:instrText xml:space="preserve"> REF _Ref440272510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5.17</w:t>
      </w:r>
      <w:r w:rsidR="00D417D9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_Ref191386482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3.3.8.1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417D9">
        <w:fldChar w:fldCharType="begin"/>
      </w:r>
      <w:r w:rsidR="00D417D9">
        <w:instrText xml:space="preserve"> REF _Ref191386407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3.3.8.2</w:t>
      </w:r>
      <w:r w:rsidR="000F462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D417D9">
        <w:fldChar w:fldCharType="begin"/>
      </w:r>
      <w:r w:rsidR="00D417D9">
        <w:instrText xml:space="preserve"> REF _Ref307563248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a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D417D9">
        <w:fldChar w:fldCharType="begin"/>
      </w:r>
      <w:r w:rsidR="00D417D9">
        <w:instrText xml:space="preserve"> REF _Ref307563262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val="en-US"/>
        </w:rPr>
        <w:t>g</w:t>
      </w:r>
      <w:r w:rsidR="00093638" w:rsidRPr="00D417D9">
        <w:rPr>
          <w:bCs w:val="0"/>
          <w:sz w:val="24"/>
          <w:szCs w:val="24"/>
        </w:rPr>
        <w:t>)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D417D9">
        <w:fldChar w:fldCharType="begin"/>
      </w:r>
      <w:r w:rsidR="00D417D9">
        <w:instrText xml:space="preserve"> REF _Ref306032591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3.3.10.4</w:t>
      </w:r>
      <w:r w:rsidR="00D417D9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_Ref303669127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3.3.8.2</w:t>
      </w:r>
      <w:r w:rsidR="00D417D9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</w:t>
      </w:r>
      <w:r w:rsidR="00197954" w:rsidRPr="00AE1D21">
        <w:rPr>
          <w:bCs w:val="0"/>
          <w:sz w:val="24"/>
          <w:szCs w:val="24"/>
        </w:rPr>
        <w:lastRenderedPageBreak/>
        <w:t xml:space="preserve">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_Ref442190626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у)</w:t>
      </w:r>
      <w:r w:rsidR="00D417D9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D417D9">
        <w:fldChar w:fldCharType="begin"/>
      </w:r>
      <w:r w:rsidR="00D417D9">
        <w:instrText xml:space="preserve"> REF _Ref303587815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3.3.8.3</w:t>
      </w:r>
      <w:r w:rsidR="00D417D9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5.18</w:t>
      </w:r>
      <w:r w:rsidR="000F462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3.3.8.1</w:t>
      </w:r>
      <w:r w:rsidR="000F462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0F462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0F4625">
        <w:rPr>
          <w:bCs w:val="0"/>
          <w:iCs/>
          <w:sz w:val="24"/>
          <w:szCs w:val="24"/>
        </w:rPr>
      </w:r>
      <w:r w:rsidR="000F4625">
        <w:rPr>
          <w:bCs w:val="0"/>
          <w:iCs/>
          <w:sz w:val="24"/>
          <w:szCs w:val="24"/>
        </w:rPr>
        <w:fldChar w:fldCharType="separate"/>
      </w:r>
      <w:r w:rsidR="00093638">
        <w:rPr>
          <w:bCs w:val="0"/>
          <w:iCs/>
          <w:sz w:val="24"/>
          <w:szCs w:val="24"/>
        </w:rPr>
        <w:t>3.3.12</w:t>
      </w:r>
      <w:r w:rsidR="000F462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417D9">
        <w:fldChar w:fldCharType="begin"/>
      </w:r>
      <w:r w:rsidR="00D417D9">
        <w:instrText xml:space="preserve"> REF _Ref440289401 \r \h  \* MERGEFORMAT </w:instrText>
      </w:r>
      <w:r w:rsidR="00D417D9">
        <w:fldChar w:fldCharType="separate"/>
      </w:r>
      <w:r w:rsidR="00093638" w:rsidRPr="00093638">
        <w:rPr>
          <w:bCs w:val="0"/>
          <w:iCs/>
          <w:sz w:val="24"/>
          <w:szCs w:val="24"/>
        </w:rPr>
        <w:t>3.3.13</w:t>
      </w:r>
      <w:r w:rsidR="00D417D9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запросе </w:t>
      </w:r>
      <w:r w:rsidRPr="00E71A48">
        <w:rPr>
          <w:bCs w:val="0"/>
          <w:sz w:val="24"/>
          <w:szCs w:val="24"/>
        </w:rPr>
        <w:lastRenderedPageBreak/>
        <w:t>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417D9">
        <w:fldChar w:fldCharType="begin"/>
      </w:r>
      <w:r w:rsidR="00D417D9">
        <w:instrText xml:space="preserve"> REF _Ref467168844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3.3.14.3</w:t>
      </w:r>
      <w:r w:rsidR="00D417D9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417D9">
        <w:fldChar w:fldCharType="begin"/>
      </w:r>
      <w:r w:rsidR="00D417D9">
        <w:instrText xml:space="preserve"> REF _Ref442263553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3.3.14.4</w:t>
      </w:r>
      <w:r w:rsidR="00D417D9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_Ref440272678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417D9">
        <w:fldChar w:fldCharType="begin"/>
      </w:r>
      <w:r w:rsidR="00D417D9">
        <w:instrText xml:space="preserve"> REF _Ref306008743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3.3.4</w:t>
      </w:r>
      <w:r w:rsidR="00D417D9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0F46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E54225">
        <w:rPr>
          <w:bCs w:val="0"/>
          <w:sz w:val="24"/>
          <w:szCs w:val="24"/>
        </w:rPr>
        <w:t>3.12</w:t>
      </w:r>
      <w:r w:rsidR="000F46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0F462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3.13</w:t>
      </w:r>
      <w:r w:rsidR="000F462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D417D9">
        <w:fldChar w:fldCharType="begin"/>
      </w:r>
      <w:r w:rsidR="00D417D9">
        <w:instrText xml:space="preserve"> REF _Ref305753174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-3.3.14.3</w:t>
      </w:r>
      <w:r w:rsidR="00093638">
        <w:t>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</w:t>
      </w:r>
      <w:r w:rsidR="00932C0A" w:rsidRPr="00E71A48">
        <w:rPr>
          <w:bCs w:val="0"/>
          <w:sz w:val="24"/>
          <w:szCs w:val="24"/>
        </w:rPr>
        <w:lastRenderedPageBreak/>
        <w:t>неустойки.</w:t>
      </w:r>
      <w:bookmarkEnd w:id="557"/>
      <w:bookmarkEnd w:id="558"/>
    </w:p>
    <w:p w:rsidR="002F273A" w:rsidRPr="00D417D9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  <w:lang w:eastAsia="ru-RU"/>
        </w:rPr>
        <w:t>5.14</w:t>
      </w:r>
      <w:r w:rsidR="00D417D9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</w:t>
      </w:r>
      <w:r w:rsidRPr="00D417D9">
        <w:rPr>
          <w:bCs w:val="0"/>
          <w:sz w:val="24"/>
          <w:szCs w:val="24"/>
        </w:rPr>
        <w:t xml:space="preserve">подготовленную по </w:t>
      </w:r>
      <w:r w:rsidRPr="00D417D9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417D9">
        <w:rPr>
          <w:bCs w:val="0"/>
          <w:sz w:val="24"/>
          <w:szCs w:val="24"/>
        </w:rPr>
        <w:t>(</w:t>
      </w:r>
      <w:r w:rsidRPr="00D417D9">
        <w:rPr>
          <w:bCs w:val="0"/>
          <w:sz w:val="24"/>
          <w:szCs w:val="24"/>
          <w:lang w:eastAsia="ru-RU"/>
        </w:rPr>
        <w:t xml:space="preserve">подраздел </w:t>
      </w:r>
      <w:r w:rsidR="000F4625" w:rsidRPr="00D417D9">
        <w:fldChar w:fldCharType="begin"/>
      </w:r>
      <w:r w:rsidR="00197954" w:rsidRPr="00D417D9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417D9">
        <w:instrText xml:space="preserve"> \* MERGEFORMAT </w:instrText>
      </w:r>
      <w:r w:rsidR="000F4625" w:rsidRPr="00D417D9">
        <w:fldChar w:fldCharType="separate"/>
      </w:r>
      <w:r w:rsidR="00093638" w:rsidRPr="00D417D9">
        <w:rPr>
          <w:bCs w:val="0"/>
          <w:sz w:val="24"/>
          <w:szCs w:val="24"/>
          <w:lang w:eastAsia="ru-RU"/>
        </w:rPr>
        <w:t>5.15</w:t>
      </w:r>
      <w:r w:rsidR="000F4625" w:rsidRPr="00D417D9">
        <w:fldChar w:fldCharType="end"/>
      </w:r>
      <w:r w:rsidRPr="00D417D9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417D9" w:rsidRPr="00D417D9">
        <w:fldChar w:fldCharType="begin"/>
      </w:r>
      <w:r w:rsidR="00D417D9" w:rsidRPr="00D417D9">
        <w:instrText xml:space="preserve"> REF _Ref440289953 \r \h  \* MERGEFORMAT </w:instrText>
      </w:r>
      <w:r w:rsidR="00D417D9" w:rsidRPr="00D417D9">
        <w:fldChar w:fldCharType="separate"/>
      </w:r>
      <w:r w:rsidR="00093638" w:rsidRPr="00D417D9">
        <w:rPr>
          <w:bCs w:val="0"/>
          <w:sz w:val="24"/>
          <w:szCs w:val="24"/>
        </w:rPr>
        <w:t>3.4.1.3</w:t>
      </w:r>
      <w:r w:rsidR="00D417D9" w:rsidRPr="00D417D9">
        <w:fldChar w:fldCharType="end"/>
      </w:r>
      <w:r w:rsidRPr="00D417D9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D417D9">
        <w:rPr>
          <w:bCs w:val="0"/>
          <w:sz w:val="24"/>
          <w:szCs w:val="24"/>
        </w:rPr>
        <w:t xml:space="preserve">РФ, </w:t>
      </w:r>
      <w:r w:rsidR="00D417D9" w:rsidRPr="00D417D9">
        <w:rPr>
          <w:bCs w:val="0"/>
          <w:sz w:val="24"/>
          <w:szCs w:val="24"/>
        </w:rPr>
        <w:t>150003</w:t>
      </w:r>
      <w:r w:rsidR="00BB6553" w:rsidRPr="00D417D9">
        <w:rPr>
          <w:bCs w:val="0"/>
          <w:sz w:val="24"/>
          <w:szCs w:val="24"/>
        </w:rPr>
        <w:t xml:space="preserve">, г. </w:t>
      </w:r>
      <w:r w:rsidR="00D417D9" w:rsidRPr="00D417D9">
        <w:rPr>
          <w:bCs w:val="0"/>
          <w:sz w:val="24"/>
          <w:szCs w:val="24"/>
        </w:rPr>
        <w:t>Ярославль</w:t>
      </w:r>
      <w:r w:rsidR="00BB6553" w:rsidRPr="00D417D9">
        <w:rPr>
          <w:bCs w:val="0"/>
          <w:sz w:val="24"/>
          <w:szCs w:val="24"/>
        </w:rPr>
        <w:t xml:space="preserve">, ул. </w:t>
      </w:r>
      <w:r w:rsidR="00D417D9" w:rsidRPr="00D417D9">
        <w:rPr>
          <w:bCs w:val="0"/>
          <w:sz w:val="24"/>
          <w:szCs w:val="24"/>
        </w:rPr>
        <w:t>Северная подстанция</w:t>
      </w:r>
      <w:r w:rsidR="00BB6553" w:rsidRPr="00D417D9">
        <w:rPr>
          <w:bCs w:val="0"/>
          <w:sz w:val="24"/>
          <w:szCs w:val="24"/>
        </w:rPr>
        <w:t xml:space="preserve">, дом </w:t>
      </w:r>
      <w:r w:rsidR="00D417D9" w:rsidRPr="00D417D9">
        <w:rPr>
          <w:bCs w:val="0"/>
          <w:sz w:val="24"/>
          <w:szCs w:val="24"/>
        </w:rPr>
        <w:t>9</w:t>
      </w:r>
      <w:r w:rsidR="00BB6553" w:rsidRPr="00D417D9">
        <w:rPr>
          <w:bCs w:val="0"/>
          <w:sz w:val="24"/>
          <w:szCs w:val="24"/>
        </w:rPr>
        <w:t xml:space="preserve">, исполнительный сотрудник </w:t>
      </w:r>
      <w:r w:rsidR="00D417D9" w:rsidRPr="00D417D9">
        <w:rPr>
          <w:bCs w:val="0"/>
          <w:sz w:val="24"/>
          <w:szCs w:val="24"/>
        </w:rPr>
        <w:t>–</w:t>
      </w:r>
      <w:r w:rsidR="00BB6553" w:rsidRPr="00D417D9">
        <w:rPr>
          <w:bCs w:val="0"/>
          <w:sz w:val="24"/>
          <w:szCs w:val="24"/>
        </w:rPr>
        <w:t xml:space="preserve"> </w:t>
      </w:r>
      <w:r w:rsidR="00D417D9" w:rsidRPr="00D417D9">
        <w:rPr>
          <w:bCs w:val="0"/>
          <w:sz w:val="24"/>
          <w:szCs w:val="24"/>
        </w:rPr>
        <w:t>Донсков Антон Юрьевич</w:t>
      </w:r>
      <w:r w:rsidR="00BB6553" w:rsidRPr="00D417D9">
        <w:rPr>
          <w:bCs w:val="0"/>
          <w:sz w:val="24"/>
          <w:szCs w:val="24"/>
        </w:rPr>
        <w:t>, контактный телефон (4</w:t>
      </w:r>
      <w:r w:rsidR="00D417D9" w:rsidRPr="00D417D9">
        <w:rPr>
          <w:bCs w:val="0"/>
          <w:sz w:val="24"/>
          <w:szCs w:val="24"/>
        </w:rPr>
        <w:t>852</w:t>
      </w:r>
      <w:r w:rsidR="00BB6553" w:rsidRPr="00D417D9">
        <w:rPr>
          <w:bCs w:val="0"/>
          <w:sz w:val="24"/>
          <w:szCs w:val="24"/>
        </w:rPr>
        <w:t>) 7</w:t>
      </w:r>
      <w:r w:rsidR="00D417D9" w:rsidRPr="00D417D9">
        <w:rPr>
          <w:bCs w:val="0"/>
          <w:sz w:val="24"/>
          <w:szCs w:val="24"/>
        </w:rPr>
        <w:t>8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14</w:t>
      </w:r>
      <w:r w:rsidR="00BB6553" w:rsidRPr="00D417D9">
        <w:rPr>
          <w:bCs w:val="0"/>
          <w:sz w:val="24"/>
          <w:szCs w:val="24"/>
        </w:rPr>
        <w:t>-</w:t>
      </w:r>
      <w:r w:rsidR="00D417D9" w:rsidRPr="00D417D9">
        <w:rPr>
          <w:bCs w:val="0"/>
          <w:sz w:val="24"/>
          <w:szCs w:val="24"/>
        </w:rPr>
        <w:t>78</w:t>
      </w:r>
      <w:r w:rsidRPr="00D417D9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D417D9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417D9">
        <w:rPr>
          <w:sz w:val="24"/>
          <w:szCs w:val="24"/>
        </w:rPr>
        <w:t>Пометка «</w:t>
      </w:r>
      <w:r w:rsidRPr="00D417D9">
        <w:rPr>
          <w:bCs w:val="0"/>
          <w:sz w:val="24"/>
          <w:szCs w:val="24"/>
        </w:rPr>
        <w:t xml:space="preserve"> Соглашение о неустойке</w:t>
      </w:r>
      <w:r w:rsidRPr="00D417D9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1.1.1</w:t>
      </w:r>
      <w:r w:rsidR="00D417D9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D417D9">
        <w:fldChar w:fldCharType="begin"/>
      </w:r>
      <w:r w:rsidR="00D417D9">
        <w:instrText xml:space="preserve"> REF _Ref303323780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1.1.4</w:t>
      </w:r>
      <w:r w:rsidR="00D417D9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D417D9">
        <w:fldChar w:fldCharType="begin"/>
      </w:r>
      <w:r w:rsidR="00D417D9">
        <w:instrText xml:space="preserve"> REF _Ref467508029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3.3.14.5</w:t>
      </w:r>
      <w:r w:rsidR="00D417D9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</w:t>
      </w:r>
      <w:r w:rsidRPr="001E3137">
        <w:rPr>
          <w:szCs w:val="24"/>
        </w:rPr>
        <w:lastRenderedPageBreak/>
        <w:t>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417D9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417D9">
        <w:rPr>
          <w:szCs w:val="24"/>
        </w:rPr>
        <w:t xml:space="preserve">исполнения обязательств, связанных с участием в </w:t>
      </w:r>
      <w:r w:rsidR="005C0B25" w:rsidRPr="00D417D9">
        <w:rPr>
          <w:szCs w:val="24"/>
        </w:rPr>
        <w:t xml:space="preserve">Запросе предложений </w:t>
      </w:r>
      <w:r w:rsidRPr="00D417D9">
        <w:rPr>
          <w:szCs w:val="24"/>
        </w:rPr>
        <w:t>и подачей Заявки,</w:t>
      </w:r>
      <w:r w:rsidRPr="00D417D9">
        <w:rPr>
          <w:rFonts w:eastAsia="Calibri"/>
          <w:szCs w:val="24"/>
          <w:lang w:eastAsia="en-US"/>
        </w:rPr>
        <w:t xml:space="preserve"> копию </w:t>
      </w:r>
      <w:r w:rsidRPr="00D417D9">
        <w:rPr>
          <w:szCs w:val="24"/>
        </w:rPr>
        <w:t>платежного</w:t>
      </w:r>
      <w:r w:rsidRPr="00D417D9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417D9" w:rsidRPr="00D417D9">
        <w:fldChar w:fldCharType="begin"/>
      </w:r>
      <w:r w:rsidR="00D417D9" w:rsidRPr="00D417D9">
        <w:instrText xml:space="preserve"> REF _Ref55335823 \r \h  \* MERGEFORMAT </w:instrText>
      </w:r>
      <w:r w:rsidR="00D417D9" w:rsidRPr="00D417D9">
        <w:fldChar w:fldCharType="separate"/>
      </w:r>
      <w:r w:rsidR="00093638" w:rsidRPr="00D417D9">
        <w:rPr>
          <w:rFonts w:eastAsia="Calibri"/>
          <w:szCs w:val="24"/>
          <w:lang w:eastAsia="en-US"/>
        </w:rPr>
        <w:t>5.7</w:t>
      </w:r>
      <w:r w:rsidR="00D417D9" w:rsidRPr="00D417D9">
        <w:fldChar w:fldCharType="end"/>
      </w:r>
      <w:r w:rsidRPr="00D417D9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417D9" w:rsidRPr="00D417D9">
        <w:rPr>
          <w:rFonts w:eastAsia="Calibri"/>
          <w:szCs w:val="24"/>
          <w:lang w:eastAsia="en-US"/>
        </w:rPr>
        <w:t>специалисту 2 категории отдела закупочной деятельности управления логистики и материально-технического обеспечения филиала</w:t>
      </w:r>
      <w:r w:rsidRPr="00D417D9">
        <w:rPr>
          <w:rFonts w:eastAsia="Calibri"/>
          <w:szCs w:val="24"/>
          <w:lang w:eastAsia="en-US"/>
        </w:rPr>
        <w:t xml:space="preserve"> ПАО «МРСК Центра»</w:t>
      </w:r>
      <w:r w:rsidR="00D417D9" w:rsidRPr="00D417D9">
        <w:rPr>
          <w:rFonts w:eastAsia="Calibri"/>
          <w:szCs w:val="24"/>
          <w:lang w:eastAsia="en-US"/>
        </w:rPr>
        <w:t xml:space="preserve"> - «Ярэнерго»</w:t>
      </w:r>
      <w:r w:rsidRPr="00D417D9">
        <w:rPr>
          <w:rFonts w:eastAsia="Calibri"/>
          <w:szCs w:val="24"/>
          <w:lang w:eastAsia="en-US"/>
        </w:rPr>
        <w:t xml:space="preserve"> </w:t>
      </w:r>
      <w:r w:rsidR="00D417D9" w:rsidRPr="00D417D9">
        <w:rPr>
          <w:rFonts w:eastAsia="Calibri"/>
          <w:szCs w:val="24"/>
          <w:lang w:eastAsia="en-US"/>
        </w:rPr>
        <w:t>Донскову Антону</w:t>
      </w:r>
      <w:proofErr w:type="gramEnd"/>
      <w:r w:rsidR="00D417D9" w:rsidRPr="00D417D9">
        <w:rPr>
          <w:rFonts w:eastAsia="Calibri"/>
          <w:szCs w:val="24"/>
          <w:lang w:eastAsia="en-US"/>
        </w:rPr>
        <w:t xml:space="preserve"> Юрьевичу</w:t>
      </w:r>
      <w:r w:rsidRPr="00D417D9">
        <w:rPr>
          <w:rFonts w:eastAsia="Calibri"/>
          <w:szCs w:val="24"/>
          <w:lang w:eastAsia="en-US"/>
        </w:rPr>
        <w:t xml:space="preserve"> - контактный телефон (4</w:t>
      </w:r>
      <w:r w:rsidR="00D417D9" w:rsidRPr="00D417D9">
        <w:rPr>
          <w:rFonts w:eastAsia="Calibri"/>
          <w:szCs w:val="24"/>
          <w:lang w:eastAsia="en-US"/>
        </w:rPr>
        <w:t>852</w:t>
      </w:r>
      <w:r w:rsidRPr="00D417D9">
        <w:rPr>
          <w:rFonts w:eastAsia="Calibri"/>
          <w:szCs w:val="24"/>
          <w:lang w:eastAsia="en-US"/>
        </w:rPr>
        <w:t>) 7</w:t>
      </w:r>
      <w:r w:rsidR="00D417D9" w:rsidRPr="00D417D9">
        <w:rPr>
          <w:rFonts w:eastAsia="Calibri"/>
          <w:szCs w:val="24"/>
          <w:lang w:eastAsia="en-US"/>
        </w:rPr>
        <w:t>8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14</w:t>
      </w:r>
      <w:r w:rsidRPr="00D417D9">
        <w:rPr>
          <w:rFonts w:eastAsia="Calibri"/>
          <w:szCs w:val="24"/>
          <w:lang w:eastAsia="en-US"/>
        </w:rPr>
        <w:t>-</w:t>
      </w:r>
      <w:r w:rsidR="00D417D9" w:rsidRPr="00D417D9">
        <w:rPr>
          <w:rFonts w:eastAsia="Calibri"/>
          <w:szCs w:val="24"/>
          <w:lang w:eastAsia="en-US"/>
        </w:rPr>
        <w:t>78</w:t>
      </w:r>
      <w:r w:rsidRPr="00D417D9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5" w:history="1">
        <w:r w:rsidR="00D417D9" w:rsidRPr="00D417D9">
          <w:rPr>
            <w:rStyle w:val="a7"/>
            <w:rFonts w:eastAsia="Calibri"/>
            <w:szCs w:val="24"/>
            <w:lang w:val="en-US" w:eastAsia="en-US"/>
          </w:rPr>
          <w:t>Donskov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.</w:t>
        </w:r>
        <w:r w:rsidR="00D417D9" w:rsidRPr="00D417D9">
          <w:rPr>
            <w:rStyle w:val="a7"/>
            <w:rFonts w:eastAsia="Calibri"/>
            <w:szCs w:val="24"/>
            <w:lang w:val="en-US" w:eastAsia="en-US"/>
          </w:rPr>
          <w:t>AY</w:t>
        </w:r>
        <w:r w:rsidR="00D417D9" w:rsidRPr="00D417D9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D417D9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417D9">
        <w:rPr>
          <w:szCs w:val="24"/>
        </w:rPr>
        <w:t>до момента истечения срока</w:t>
      </w:r>
      <w:r w:rsidRPr="001E3137">
        <w:rPr>
          <w:szCs w:val="24"/>
        </w:rPr>
        <w:t xml:space="preserve"> окончания приема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szCs w:val="24"/>
        </w:rPr>
        <w:t>3.4.1.3</w:t>
      </w:r>
      <w:r w:rsidR="00D417D9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E17860" w:rsidRPr="00E4300E" w:rsidRDefault="00E17860" w:rsidP="00E17860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E17860" w:rsidRPr="00E4300E" w:rsidRDefault="00E17860" w:rsidP="00E17860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4300E">
        <w:rPr>
          <w:sz w:val="24"/>
          <w:szCs w:val="24"/>
        </w:rPr>
        <w:t>р</w:t>
      </w:r>
      <w:proofErr w:type="gramEnd"/>
      <w:r w:rsidRPr="00E4300E">
        <w:rPr>
          <w:sz w:val="24"/>
          <w:szCs w:val="24"/>
        </w:rPr>
        <w:t>/с: 40702810777020004402 в Северный банк Сбербанка России г. Ярославль</w:t>
      </w:r>
    </w:p>
    <w:p w:rsidR="00E17860" w:rsidRPr="00E4300E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4300E">
        <w:rPr>
          <w:sz w:val="24"/>
          <w:szCs w:val="24"/>
        </w:rPr>
        <w:t>БИК: 047888670</w:t>
      </w:r>
    </w:p>
    <w:p w:rsidR="00F64A8B" w:rsidRPr="001E3137" w:rsidRDefault="00E17860" w:rsidP="00E17860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E4300E">
        <w:rPr>
          <w:sz w:val="24"/>
          <w:szCs w:val="24"/>
        </w:rPr>
        <w:t>к/с: 30101810500000000670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D417D9">
        <w:fldChar w:fldCharType="begin"/>
      </w:r>
      <w:r w:rsidR="00D417D9">
        <w:instrText xml:space="preserve"> REF _Ref306140451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3.14</w:t>
      </w:r>
      <w:r w:rsidR="00D417D9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E71A48">
        <w:rPr>
          <w:bCs w:val="0"/>
          <w:sz w:val="24"/>
          <w:szCs w:val="24"/>
        </w:rPr>
        <w:lastRenderedPageBreak/>
        <w:t>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</w:t>
      </w:r>
      <w:r w:rsidR="002B5044" w:rsidRPr="00E17860">
        <w:rPr>
          <w:b/>
          <w:bCs w:val="0"/>
          <w:sz w:val="24"/>
          <w:szCs w:val="24"/>
        </w:rPr>
        <w:t xml:space="preserve">00 минут </w:t>
      </w:r>
      <w:r w:rsidR="00E17860" w:rsidRPr="00E17860">
        <w:rPr>
          <w:b/>
          <w:bCs w:val="0"/>
          <w:sz w:val="24"/>
          <w:szCs w:val="24"/>
        </w:rPr>
        <w:t>16</w:t>
      </w:r>
      <w:r w:rsidR="002B5044" w:rsidRPr="00E17860">
        <w:rPr>
          <w:b/>
          <w:bCs w:val="0"/>
          <w:sz w:val="24"/>
          <w:szCs w:val="24"/>
        </w:rPr>
        <w:t xml:space="preserve"> </w:t>
      </w:r>
      <w:r w:rsidR="00E17860" w:rsidRPr="00E17860">
        <w:rPr>
          <w:b/>
          <w:bCs w:val="0"/>
          <w:sz w:val="24"/>
          <w:szCs w:val="24"/>
        </w:rPr>
        <w:t>февраля</w:t>
      </w:r>
      <w:r w:rsidR="002B5044" w:rsidRPr="00E17860">
        <w:rPr>
          <w:b/>
          <w:bCs w:val="0"/>
          <w:sz w:val="24"/>
          <w:szCs w:val="24"/>
        </w:rPr>
        <w:t xml:space="preserve"> 201</w:t>
      </w:r>
      <w:r w:rsidR="00DB05D8" w:rsidRPr="00E17860">
        <w:rPr>
          <w:b/>
          <w:bCs w:val="0"/>
          <w:sz w:val="24"/>
          <w:szCs w:val="24"/>
        </w:rPr>
        <w:t>7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0F4625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D417D9">
        <w:fldChar w:fldCharType="begin"/>
      </w:r>
      <w:r w:rsidR="00D417D9">
        <w:instrText xml:space="preserve"> REF _Ref440272256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5.14</w:t>
      </w:r>
      <w:r w:rsidR="00D417D9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417D9">
        <w:fldChar w:fldCharType="begin"/>
      </w:r>
      <w:r w:rsidR="00D417D9">
        <w:instrText xml:space="preserve"> REF _Ref465847449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5.15</w:t>
      </w:r>
      <w:r w:rsidR="00D417D9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_Ref440289953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3.4.1.3</w:t>
      </w:r>
      <w:r w:rsidR="00D417D9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417D9">
        <w:fldChar w:fldCharType="begin"/>
      </w:r>
      <w:r w:rsidR="00D417D9">
        <w:instrText xml:space="preserve"> REF _Ref55279015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3.3.1.6</w:t>
      </w:r>
      <w:r w:rsidR="00D417D9">
        <w:fldChar w:fldCharType="end"/>
      </w:r>
      <w:r w:rsidRPr="00223D18">
        <w:rPr>
          <w:sz w:val="24"/>
          <w:szCs w:val="24"/>
        </w:rPr>
        <w:t xml:space="preserve">, </w:t>
      </w:r>
      <w:r w:rsidR="00D417D9">
        <w:fldChar w:fldCharType="begin"/>
      </w:r>
      <w:r w:rsidR="00D417D9">
        <w:instrText xml:space="preserve"> REF _Ref195087786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3.3.1.7</w:t>
      </w:r>
      <w:r w:rsidR="00D417D9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417D9">
        <w:fldChar w:fldCharType="begin"/>
      </w:r>
      <w:r w:rsidR="00D417D9">
        <w:instrText xml:space="preserve"> REF _Ref93089454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3.6.2</w:t>
      </w:r>
      <w:r w:rsidR="00D417D9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417D9">
        <w:fldChar w:fldCharType="begin"/>
      </w:r>
      <w:r w:rsidR="00D417D9">
        <w:instrText xml:space="preserve"> REF _Ref303670674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3.6.3</w:t>
      </w:r>
      <w:r w:rsidR="00D417D9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_Ref306138385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3.6.4</w:t>
      </w:r>
      <w:r w:rsidR="00D417D9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E21378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D417D9">
        <w:fldChar w:fldCharType="begin"/>
      </w:r>
      <w:r w:rsidR="00D417D9">
        <w:instrText xml:space="preserve"> REF _Ref444181467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5.12</w:t>
      </w:r>
      <w:r w:rsidR="00D417D9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D417D9">
        <w:fldChar w:fldCharType="begin"/>
      </w:r>
      <w:r w:rsidR="00D417D9">
        <w:instrText xml:space="preserve"> REF _Ref306176386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3.3.14</w:t>
      </w:r>
      <w:r w:rsidR="00D417D9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E71A48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E17860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417D9">
        <w:fldChar w:fldCharType="begin"/>
      </w:r>
      <w:r w:rsidR="00D417D9">
        <w:instrText xml:space="preserve"> REF _Ref471894330 \r \h  \* MERGEFORMAT </w:instrText>
      </w:r>
      <w:r w:rsidR="00D417D9">
        <w:fldChar w:fldCharType="separate"/>
      </w:r>
      <w:r w:rsidR="00854CC7" w:rsidRPr="00751A4B">
        <w:rPr>
          <w:sz w:val="24"/>
          <w:szCs w:val="24"/>
        </w:rPr>
        <w:t>3.8</w:t>
      </w:r>
      <w:r w:rsidR="00D417D9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lastRenderedPageBreak/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417D9">
        <w:fldChar w:fldCharType="begin"/>
      </w:r>
      <w:r w:rsidR="00D417D9">
        <w:instrText xml:space="preserve"> REF _Ref465847813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3.7.9</w:t>
      </w:r>
      <w:r w:rsidR="00D417D9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417D9">
        <w:fldChar w:fldCharType="begin"/>
      </w:r>
      <w:r w:rsidR="00D417D9">
        <w:instrText xml:space="preserve"> REF _Ref306352987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3.7.3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D417D9">
        <w:fldChar w:fldCharType="begin"/>
      </w:r>
      <w:r w:rsidR="00D417D9">
        <w:instrText xml:space="preserve"> REF _Ref306353005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  <w:lang w:eastAsia="ru-RU"/>
        </w:rPr>
        <w:t>3.7.5</w:t>
      </w:r>
      <w:r w:rsidR="00D417D9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AE1D21">
        <w:rPr>
          <w:sz w:val="24"/>
          <w:szCs w:val="24"/>
        </w:rPr>
        <w:lastRenderedPageBreak/>
        <w:t xml:space="preserve">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417D9">
        <w:fldChar w:fldCharType="begin"/>
      </w:r>
      <w:r w:rsidR="00D417D9">
        <w:instrText xml:space="preserve"> REF _Ref468874106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3.7.8</w:t>
      </w:r>
      <w:r w:rsidR="00D417D9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3.11.2</w:t>
      </w:r>
      <w:r w:rsidR="00D417D9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E17860">
        <w:rPr>
          <w:i/>
          <w:sz w:val="24"/>
          <w:szCs w:val="24"/>
          <w:lang w:val="en-US"/>
        </w:rPr>
        <w:t>k</w:t>
      </w:r>
      <w:proofErr w:type="gramEnd"/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 xml:space="preserve">=0,85, иначе </w:t>
      </w:r>
      <w:r w:rsidRPr="00E17860">
        <w:rPr>
          <w:i/>
          <w:sz w:val="24"/>
          <w:szCs w:val="24"/>
          <w:lang w:val="en-US"/>
        </w:rPr>
        <w:t>k</w:t>
      </w:r>
      <w:r w:rsidRPr="00E17860">
        <w:rPr>
          <w:i/>
          <w:sz w:val="24"/>
          <w:szCs w:val="24"/>
          <w:vertAlign w:val="subscript"/>
        </w:rPr>
        <w:t>ПРИОР</w:t>
      </w:r>
      <w:r w:rsidRPr="00E17860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E17860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E17860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7860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D417D9" w:rsidRPr="00E17860">
        <w:fldChar w:fldCharType="begin"/>
      </w:r>
      <w:r w:rsidR="00D417D9" w:rsidRPr="00E17860">
        <w:instrText xml:space="preserve"> REF _Ref303251044 \r \h  \* MERGEFORMAT </w:instrText>
      </w:r>
      <w:r w:rsidR="00D417D9" w:rsidRPr="00E17860">
        <w:fldChar w:fldCharType="separate"/>
      </w:r>
      <w:r w:rsidR="00093638" w:rsidRPr="00E17860">
        <w:rPr>
          <w:rFonts w:ascii="Times New Roman" w:hAnsi="Times New Roman" w:cs="Times New Roman"/>
          <w:sz w:val="24"/>
          <w:szCs w:val="24"/>
        </w:rPr>
        <w:t>3.10</w:t>
      </w:r>
      <w:r w:rsidR="00D417D9" w:rsidRPr="00E17860">
        <w:fldChar w:fldCharType="end"/>
      </w:r>
      <w:r w:rsidRPr="00E17860">
        <w:rPr>
          <w:rFonts w:ascii="Times New Roman" w:hAnsi="Times New Roman" w:cs="Times New Roman"/>
          <w:sz w:val="24"/>
          <w:szCs w:val="24"/>
        </w:rPr>
        <w:t>) и Договор заключается с единственным</w:t>
      </w:r>
      <w:bookmarkStart w:id="679" w:name="_GoBack"/>
      <w:bookmarkEnd w:id="679"/>
      <w:r w:rsidRPr="00751A4B">
        <w:rPr>
          <w:rFonts w:ascii="Times New Roman" w:hAnsi="Times New Roman" w:cs="Times New Roman"/>
          <w:sz w:val="24"/>
          <w:szCs w:val="24"/>
        </w:rPr>
        <w:t xml:space="preserve">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 xml:space="preserve">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0" w:name="_Toc471894913"/>
      <w:bookmarkStart w:id="681" w:name="_Ref471980768"/>
      <w:bookmarkStart w:id="682" w:name="_Ref4719809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77"/>
      <w:bookmarkEnd w:id="678"/>
      <w:bookmarkEnd w:id="680"/>
      <w:bookmarkEnd w:id="681"/>
      <w:bookmarkEnd w:id="682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3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8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4" w:name="_Ref303251044"/>
      <w:bookmarkStart w:id="685" w:name="_Toc471894914"/>
      <w:bookmarkStart w:id="68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84"/>
      <w:bookmarkEnd w:id="68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lastRenderedPageBreak/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90" w:name="_Ref465670219"/>
      <w:bookmarkStart w:id="691" w:name="_Toc468441704"/>
      <w:bookmarkStart w:id="692" w:name="_Toc471894915"/>
      <w:bookmarkStart w:id="693" w:name="_Ref303683929"/>
      <w:r w:rsidRPr="00EB7BE2">
        <w:rPr>
          <w:bCs w:val="0"/>
        </w:rPr>
        <w:t>Антидемпинговые меры</w:t>
      </w:r>
      <w:bookmarkEnd w:id="690"/>
      <w:bookmarkEnd w:id="691"/>
      <w:bookmarkEnd w:id="692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D417D9">
        <w:fldChar w:fldCharType="begin"/>
      </w:r>
      <w:r w:rsidR="00D417D9">
        <w:instrText xml:space="preserve"> REF _Ref468874794 \r \h  \* MERGEFORMAT </w:instrText>
      </w:r>
      <w:r w:rsidR="00D417D9">
        <w:fldChar w:fldCharType="separate"/>
      </w:r>
      <w:r w:rsidR="00093638" w:rsidRPr="00093638">
        <w:rPr>
          <w:rFonts w:eastAsia="Times New Roman,Italic"/>
          <w:bCs w:val="0"/>
          <w:iCs/>
          <w:sz w:val="24"/>
          <w:szCs w:val="24"/>
        </w:rPr>
        <w:t>3.3.7</w:t>
      </w:r>
      <w:r w:rsidR="00D417D9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4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4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D417D9">
        <w:fldChar w:fldCharType="begin"/>
      </w:r>
      <w:r w:rsidR="00D417D9">
        <w:instrText xml:space="preserve"> REF _Ref465675151 \r \h  \* MERGEFORMAT </w:instrText>
      </w:r>
      <w:r w:rsidR="00D417D9">
        <w:fldChar w:fldCharType="separate"/>
      </w:r>
      <w:r w:rsidR="00093638" w:rsidRPr="001D3EAC">
        <w:rPr>
          <w:bCs w:val="0"/>
          <w:sz w:val="24"/>
          <w:szCs w:val="24"/>
        </w:rPr>
        <w:t>3.11.2</w:t>
      </w:r>
      <w:r w:rsidR="00D417D9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D417D9">
        <w:fldChar w:fldCharType="begin"/>
      </w:r>
      <w:r w:rsidR="00D417D9">
        <w:instrText xml:space="preserve"> REF _Ref468874893 \r \h  \* MERGEFORMAT </w:instrText>
      </w:r>
      <w:r w:rsidR="00D417D9">
        <w:fldChar w:fldCharType="separate"/>
      </w:r>
      <w:r w:rsidR="00093638" w:rsidRPr="001D3EAC">
        <w:rPr>
          <w:rFonts w:eastAsia="Times New Roman,Italic"/>
          <w:bCs w:val="0"/>
          <w:iCs/>
          <w:sz w:val="24"/>
          <w:szCs w:val="24"/>
        </w:rPr>
        <w:t>3.6.2.5</w:t>
      </w:r>
      <w:r w:rsidR="00D417D9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0F4625">
        <w:fldChar w:fldCharType="begin"/>
      </w:r>
      <w:r w:rsidR="000F4625">
        <w:instrText xml:space="preserve"> REF _Ref465437572 \r \h  \* MERGEFORMAT </w:instrText>
      </w:r>
      <w:r w:rsidR="000F4625">
        <w:fldChar w:fldCharType="separate"/>
      </w:r>
      <w:r w:rsidR="00093638" w:rsidRPr="00093638">
        <w:rPr>
          <w:sz w:val="24"/>
          <w:szCs w:val="24"/>
        </w:rPr>
        <w:t>3.13.2</w:t>
      </w:r>
      <w:r w:rsidR="000F4625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5" w:name="_Ref468875001"/>
      <w:bookmarkStart w:id="696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6"/>
      <w:bookmarkEnd w:id="693"/>
      <w:bookmarkEnd w:id="695"/>
      <w:bookmarkEnd w:id="696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7" w:name="_Ref294695403"/>
      <w:bookmarkStart w:id="698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lastRenderedPageBreak/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7"/>
      <w:bookmarkEnd w:id="698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417D9">
        <w:fldChar w:fldCharType="begin"/>
      </w:r>
      <w:r w:rsidR="00D417D9">
        <w:instrText xml:space="preserve"> REF _Ref465670219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3.11</w:t>
      </w:r>
      <w:r w:rsidR="00D417D9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-</w:t>
      </w:r>
      <w:r w:rsidR="00D417D9">
        <w:fldChar w:fldCharType="begin"/>
      </w:r>
      <w:r w:rsidR="00D417D9">
        <w:instrText xml:space="preserve"> REF _Ref465440181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3.13.4</w:t>
      </w:r>
      <w:r w:rsidR="00D417D9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9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9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D417D9">
        <w:fldChar w:fldCharType="begin"/>
      </w:r>
      <w:r w:rsidR="00D417D9">
        <w:instrText xml:space="preserve"> REF _Ref294695546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 xml:space="preserve"> 1.2.6 </w:t>
      </w:r>
      <w:r w:rsidR="00D417D9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_Ref294695403 \n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3.12.3</w:t>
      </w:r>
      <w:r w:rsidR="00D417D9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D417D9">
        <w:fldChar w:fldCharType="begin"/>
      </w:r>
      <w:r w:rsidR="00D417D9">
        <w:instrText xml:space="preserve"> REF _Ref468201447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3.13</w:t>
      </w:r>
      <w:r w:rsidR="00D417D9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751A4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а путем проведения переговоров (за исключением случаев</w:t>
      </w:r>
      <w:r w:rsidRPr="00E71A48">
        <w:rPr>
          <w:bCs w:val="0"/>
          <w:sz w:val="24"/>
          <w:szCs w:val="24"/>
        </w:rPr>
        <w:t xml:space="preserve">, когда такие </w:t>
      </w:r>
      <w:r w:rsidRPr="00751A4B">
        <w:rPr>
          <w:bCs w:val="0"/>
          <w:sz w:val="24"/>
          <w:szCs w:val="24"/>
        </w:rPr>
        <w:t>переговоры проводятся по инициативе Заказчика в соответствии с решением закупочной комиссии)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D417D9">
        <w:fldChar w:fldCharType="begin"/>
      </w:r>
      <w:r w:rsidR="00D417D9">
        <w:instrText xml:space="preserve"> REF _Ref305979053 \r \h  \* MERGEFORMAT </w:instrText>
      </w:r>
      <w:r w:rsidR="00D417D9">
        <w:fldChar w:fldCharType="separate"/>
      </w:r>
      <w:r w:rsidR="00093638" w:rsidRPr="00751A4B">
        <w:rPr>
          <w:bCs w:val="0"/>
          <w:sz w:val="24"/>
          <w:szCs w:val="24"/>
        </w:rPr>
        <w:t>3.12.5</w:t>
      </w:r>
      <w:r w:rsidR="00D417D9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00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D417D9">
        <w:fldChar w:fldCharType="begin"/>
      </w:r>
      <w:r w:rsidR="00D417D9">
        <w:instrText xml:space="preserve"> REF _Ref468973892 \r \h  \* MERGEFORMAT </w:instrText>
      </w:r>
      <w:r w:rsidR="00D417D9">
        <w:fldChar w:fldCharType="separate"/>
      </w:r>
      <w:r w:rsidR="00093638" w:rsidRPr="00093638">
        <w:rPr>
          <w:bCs w:val="0"/>
          <w:sz w:val="24"/>
          <w:szCs w:val="24"/>
        </w:rPr>
        <w:t>3.3.14.4.4</w:t>
      </w:r>
      <w:r w:rsidR="00D417D9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D417D9">
        <w:fldChar w:fldCharType="begin"/>
      </w:r>
      <w:r w:rsidR="00D417D9">
        <w:instrText xml:space="preserve"> REF _Ref440272931 \r \h  \* MERGEFORMAT </w:instrText>
      </w:r>
      <w:r w:rsidR="00D417D9">
        <w:fldChar w:fldCharType="separate"/>
      </w:r>
      <w:r w:rsidR="00093638">
        <w:t>2</w:t>
      </w:r>
      <w:r w:rsidR="00D417D9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D417D9">
        <w:fldChar w:fldCharType="begin"/>
      </w:r>
      <w:r w:rsidR="00D417D9">
        <w:instrText xml:space="preserve"> REF _Ref465437572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3.13.2</w:t>
      </w:r>
      <w:r w:rsidR="00D417D9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lastRenderedPageBreak/>
        <w:t xml:space="preserve">переговоров (п. </w:t>
      </w:r>
      <w:r w:rsidR="00D417D9">
        <w:fldChar w:fldCharType="begin"/>
      </w:r>
      <w:r w:rsidR="00D417D9">
        <w:instrText xml:space="preserve"> REF _Ref468875001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</w:t>
      </w:r>
      <w:r w:rsidR="00D417D9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D417D9">
        <w:fldChar w:fldCharType="begin"/>
      </w:r>
      <w:r w:rsidR="00D417D9">
        <w:instrText xml:space="preserve"> REF _Ref468875070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3.12.6</w:t>
      </w:r>
      <w:r w:rsidR="00D417D9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D417D9">
        <w:fldChar w:fldCharType="begin"/>
      </w:r>
      <w:r w:rsidR="00D417D9">
        <w:instrText xml:space="preserve"> REF _Ref191386085 \r \h  \* MERGEFORMAT </w:instrText>
      </w:r>
      <w:r w:rsidR="00D417D9">
        <w:fldChar w:fldCharType="separate"/>
      </w:r>
      <w:r w:rsidR="00093638" w:rsidRPr="00093638">
        <w:rPr>
          <w:iCs/>
          <w:sz w:val="24"/>
          <w:szCs w:val="24"/>
        </w:rPr>
        <w:t>1.1.1</w:t>
      </w:r>
      <w:r w:rsidR="00D417D9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0F462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0F4625">
        <w:rPr>
          <w:b w:val="0"/>
          <w:szCs w:val="24"/>
        </w:rPr>
      </w:r>
      <w:r w:rsidR="000F4625">
        <w:rPr>
          <w:b w:val="0"/>
          <w:szCs w:val="24"/>
        </w:rPr>
        <w:fldChar w:fldCharType="separate"/>
      </w:r>
      <w:r w:rsidR="00093638">
        <w:rPr>
          <w:b w:val="0"/>
          <w:szCs w:val="24"/>
        </w:rPr>
        <w:t>1.1.4</w:t>
      </w:r>
      <w:r w:rsidR="000F462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414CAF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F462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3.3.4</w:t>
      </w:r>
      <w:r w:rsidR="000F462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3.3.1.6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3.3.1.7</w:t>
      </w:r>
      <w:r w:rsidR="000F462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5.3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0F462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0F4625">
        <w:rPr>
          <w:i/>
          <w:color w:val="000000"/>
        </w:rPr>
      </w:r>
      <w:r w:rsidR="000F4625">
        <w:rPr>
          <w:i/>
          <w:color w:val="000000"/>
        </w:rPr>
        <w:fldChar w:fldCharType="separate"/>
      </w:r>
      <w:r w:rsidR="00093638">
        <w:rPr>
          <w:i/>
          <w:color w:val="000000"/>
        </w:rPr>
        <w:t>4</w:t>
      </w:r>
      <w:r w:rsidR="000F462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0F462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0F4625">
        <w:rPr>
          <w:bCs w:val="0"/>
          <w:sz w:val="24"/>
          <w:szCs w:val="24"/>
        </w:rPr>
      </w:r>
      <w:r w:rsidR="000F4625">
        <w:rPr>
          <w:bCs w:val="0"/>
          <w:sz w:val="24"/>
          <w:szCs w:val="24"/>
        </w:rPr>
        <w:fldChar w:fldCharType="separate"/>
      </w:r>
      <w:r w:rsidR="00093638">
        <w:rPr>
          <w:bCs w:val="0"/>
          <w:sz w:val="24"/>
          <w:szCs w:val="24"/>
        </w:rPr>
        <w:t>5.1</w:t>
      </w:r>
      <w:r w:rsidR="000F462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0F4625">
              <w:fldChar w:fldCharType="begin"/>
            </w:r>
            <w:r w:rsidR="003C1FE1">
              <w:instrText xml:space="preserve"> REF _Ref440272931 \r \h </w:instrText>
            </w:r>
            <w:r w:rsidR="000F4625">
              <w:fldChar w:fldCharType="separate"/>
            </w:r>
            <w:r w:rsidR="00093638">
              <w:t>2</w:t>
            </w:r>
            <w:r w:rsidR="000F462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2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0F462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 xml:space="preserve"> 1.2.6 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D417D9">
        <w:fldChar w:fldCharType="begin"/>
      </w:r>
      <w:r w:rsidR="00D417D9">
        <w:instrText xml:space="preserve"> REF _Ref444170359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5.7.2</w:t>
      </w:r>
      <w:r w:rsidR="00D417D9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4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D417D9">
        <w:fldChar w:fldCharType="begin"/>
      </w:r>
      <w:r w:rsidR="00D417D9">
        <w:instrText xml:space="preserve"> REF _Ref55336310 \r \h  \* MERGEFORMAT </w:instrText>
      </w:r>
      <w:r w:rsidR="00D417D9">
        <w:fldChar w:fldCharType="separate"/>
      </w:r>
      <w:r w:rsidR="00093638" w:rsidRPr="00093638">
        <w:rPr>
          <w:sz w:val="24"/>
          <w:szCs w:val="24"/>
        </w:rPr>
        <w:t>5.1</w:t>
      </w:r>
      <w:r w:rsidR="00D417D9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0F462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0F4625">
        <w:rPr>
          <w:vertAlign w:val="subscript"/>
        </w:rPr>
      </w:r>
      <w:r w:rsidR="000F4625">
        <w:rPr>
          <w:vertAlign w:val="subscript"/>
        </w:rPr>
        <w:fldChar w:fldCharType="separate"/>
      </w:r>
      <w:r w:rsidR="00093638">
        <w:rPr>
          <w:vertAlign w:val="subscript"/>
        </w:rPr>
        <w:t>1.1.4</w:t>
      </w:r>
      <w:r w:rsidR="000F462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D417D9">
        <w:fldChar w:fldCharType="begin"/>
      </w:r>
      <w:r w:rsidR="00D417D9">
        <w:instrText xml:space="preserve"> REF _Ref440275279 \r \h  \* MERGEFORMAT </w:instrText>
      </w:r>
      <w:r w:rsidR="00D417D9">
        <w:fldChar w:fldCharType="separate"/>
      </w:r>
      <w:r w:rsidR="00093638" w:rsidRPr="00093638">
        <w:rPr>
          <w:vertAlign w:val="subscript"/>
        </w:rPr>
        <w:t>1.1.4</w:t>
      </w:r>
      <w:r w:rsidR="00D417D9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3.3.9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0F462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3.3.10</w:t>
      </w:r>
      <w:r w:rsidR="000F462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5.1</w:t>
      </w:r>
      <w:r w:rsidR="000F462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5.2</w:t>
      </w:r>
      <w:r w:rsidR="000F462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0F462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0F4625">
        <w:rPr>
          <w:sz w:val="24"/>
          <w:szCs w:val="24"/>
        </w:rPr>
      </w:r>
      <w:r w:rsidR="000F4625">
        <w:rPr>
          <w:sz w:val="24"/>
          <w:szCs w:val="24"/>
        </w:rPr>
        <w:fldChar w:fldCharType="separate"/>
      </w:r>
      <w:r w:rsidR="00093638">
        <w:rPr>
          <w:sz w:val="24"/>
          <w:szCs w:val="24"/>
        </w:rPr>
        <w:t>5.4</w:t>
      </w:r>
      <w:r w:rsidR="000F462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979" w:rsidRDefault="005C5979">
      <w:pPr>
        <w:spacing w:line="240" w:lineRule="auto"/>
      </w:pPr>
      <w:r>
        <w:separator/>
      </w:r>
    </w:p>
  </w:endnote>
  <w:endnote w:type="continuationSeparator" w:id="0">
    <w:p w:rsidR="005C5979" w:rsidRDefault="005C59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417D9" w:rsidRDefault="00D417D9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Pr="00FA0376" w:rsidRDefault="00D417D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E17860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D417D9" w:rsidRPr="00EE0539" w:rsidRDefault="00D417D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</w:t>
    </w:r>
    <w:r w:rsidRPr="00D417D9">
      <w:rPr>
        <w:sz w:val="18"/>
        <w:szCs w:val="18"/>
      </w:rPr>
      <w:t>заключения Договора на оказание услуг по поверке измерительных трансформаторов тока и напряжения 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979" w:rsidRDefault="005C5979">
      <w:pPr>
        <w:spacing w:line="240" w:lineRule="auto"/>
      </w:pPr>
      <w:r>
        <w:separator/>
      </w:r>
    </w:p>
  </w:footnote>
  <w:footnote w:type="continuationSeparator" w:id="0">
    <w:p w:rsidR="005C5979" w:rsidRDefault="005C5979">
      <w:pPr>
        <w:spacing w:line="240" w:lineRule="auto"/>
      </w:pPr>
      <w:r>
        <w:continuationSeparator/>
      </w:r>
    </w:p>
  </w:footnote>
  <w:footnote w:id="1">
    <w:p w:rsidR="00D417D9" w:rsidRPr="00B36685" w:rsidRDefault="00D417D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417D9" w:rsidRDefault="00D417D9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417D9" w:rsidRDefault="00D417D9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417D9" w:rsidRDefault="00D417D9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Pr="00930031" w:rsidRDefault="00D417D9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17D9" w:rsidRDefault="00D417D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7406"/>
        </w:tabs>
        <w:ind w:left="618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979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17D9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860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Donskov.AY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DD4BA-736D-4687-AA19-8577BB7005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89</Pages>
  <Words>26977</Words>
  <Characters>153774</Characters>
  <Application>Microsoft Office Word</Application>
  <DocSecurity>0</DocSecurity>
  <Lines>1281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180391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123</cp:revision>
  <cp:lastPrinted>2015-12-29T14:27:00Z</cp:lastPrinted>
  <dcterms:created xsi:type="dcterms:W3CDTF">2016-01-13T12:36:00Z</dcterms:created>
  <dcterms:modified xsi:type="dcterms:W3CDTF">2017-01-31T08:04:00Z</dcterms:modified>
</cp:coreProperties>
</file>