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B060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261CD4" w:rsidP="00261CD4">
      <w:pPr>
        <w:spacing w:line="240" w:lineRule="auto"/>
        <w:jc w:val="right"/>
        <w:rPr>
          <w:sz w:val="24"/>
          <w:szCs w:val="24"/>
        </w:rPr>
      </w:pPr>
      <w:proofErr w:type="spellStart"/>
      <w:r w:rsidRPr="00261CD4">
        <w:rPr>
          <w:sz w:val="24"/>
          <w:szCs w:val="24"/>
        </w:rPr>
        <w:t>И.о</w:t>
      </w:r>
      <w:proofErr w:type="spellEnd"/>
      <w:r w:rsidRPr="00261CD4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BC4F94" w:rsidRPr="00BC4F94">
        <w:rPr>
          <w:b/>
          <w:sz w:val="24"/>
          <w:szCs w:val="24"/>
        </w:rPr>
        <w:t>на оказание услуг по поверке измерительных трансформаторов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BC4F94">
        <w:rPr>
          <w:b/>
          <w:sz w:val="24"/>
          <w:szCs w:val="24"/>
        </w:rPr>
        <w:t>01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BC4F94" w:rsidRPr="00BC4F94">
        <w:rPr>
          <w:sz w:val="24"/>
          <w:szCs w:val="24"/>
        </w:rPr>
        <w:t>на оказание услуг по поверке измерительных трансформаторов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BC4F94" w:rsidRPr="00BC4F94">
        <w:rPr>
          <w:sz w:val="24"/>
          <w:szCs w:val="24"/>
        </w:rPr>
        <w:t>на оказание услуг по поверке измерительных трансформаторов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>С момента заключения договора по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C4F94" w:rsidRDefault="00BC4F94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C4F94">
        <w:rPr>
          <w:b/>
          <w:sz w:val="24"/>
          <w:szCs w:val="24"/>
        </w:rPr>
        <w:t>1 725 500,00</w:t>
      </w:r>
      <w:r w:rsidRPr="00BC4F94">
        <w:rPr>
          <w:sz w:val="24"/>
          <w:szCs w:val="24"/>
        </w:rPr>
        <w:t xml:space="preserve"> (один миллион семьсот двадцать пять тысяч пятьсот) рублей 00 копеек РФ, без учета НДС; НДС составляет </w:t>
      </w:r>
      <w:r w:rsidRPr="00BC4F94">
        <w:rPr>
          <w:b/>
          <w:sz w:val="24"/>
          <w:szCs w:val="24"/>
        </w:rPr>
        <w:t>310 590,00</w:t>
      </w:r>
      <w:r w:rsidRPr="00BC4F94">
        <w:rPr>
          <w:sz w:val="24"/>
          <w:szCs w:val="24"/>
        </w:rPr>
        <w:t xml:space="preserve"> (триста десять тысяч пятьсот девяносто) рублей 00 копеек РФ; </w:t>
      </w:r>
      <w:r w:rsidRPr="00BC4F94">
        <w:rPr>
          <w:b/>
          <w:sz w:val="24"/>
          <w:szCs w:val="24"/>
        </w:rPr>
        <w:t>2 036 090,00</w:t>
      </w:r>
      <w:r w:rsidRPr="00BC4F94">
        <w:rPr>
          <w:sz w:val="24"/>
          <w:szCs w:val="24"/>
        </w:rPr>
        <w:t xml:space="preserve"> (два миллиона тридцать шесть тысяч девяносто) рублей 00 копеек РФ, с учетом НДС</w:t>
      </w:r>
      <w:r w:rsidR="00261CD4" w:rsidRPr="00BC4F9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261CD4" w:rsidRPr="00261CD4">
        <w:rPr>
          <w:b/>
          <w:bCs w:val="0"/>
          <w:sz w:val="24"/>
          <w:szCs w:val="24"/>
        </w:rPr>
        <w:t>1</w:t>
      </w:r>
      <w:r w:rsidR="00BC4F94">
        <w:rPr>
          <w:b/>
          <w:bCs w:val="0"/>
          <w:sz w:val="24"/>
          <w:szCs w:val="24"/>
        </w:rPr>
        <w:t>6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261CD4" w:rsidRPr="00261CD4">
        <w:rPr>
          <w:b/>
          <w:bCs w:val="0"/>
          <w:sz w:val="24"/>
          <w:szCs w:val="24"/>
        </w:rPr>
        <w:t>февраля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</w:t>
      </w:r>
      <w:bookmarkStart w:id="617" w:name="_GoBack"/>
      <w:bookmarkEnd w:id="617"/>
      <w:r w:rsidRPr="00AE1D21">
        <w:rPr>
          <w:bCs w:val="0"/>
          <w:sz w:val="24"/>
          <w:szCs w:val="24"/>
        </w:rPr>
        <w:t>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04" w:rsidRDefault="00DB0604">
      <w:pPr>
        <w:spacing w:line="240" w:lineRule="auto"/>
      </w:pPr>
      <w:r>
        <w:separator/>
      </w:r>
    </w:p>
  </w:endnote>
  <w:endnote w:type="continuationSeparator" w:id="0">
    <w:p w:rsidR="00DB0604" w:rsidRDefault="00DB060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BC4F94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BC4F94" w:rsidRPr="00BC4F94">
      <w:rPr>
        <w:sz w:val="18"/>
        <w:szCs w:val="18"/>
      </w:rPr>
      <w:t>на оказание услуг по поверке измерительных трансформаторов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04" w:rsidRDefault="00DB0604">
      <w:pPr>
        <w:spacing w:line="240" w:lineRule="auto"/>
      </w:pPr>
      <w:r>
        <w:separator/>
      </w:r>
    </w:p>
  </w:footnote>
  <w:footnote w:type="continuationSeparator" w:id="0">
    <w:p w:rsidR="00DB0604" w:rsidRDefault="00DB060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3CA0-B822-42B4-BA23-EDBBD875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92</Pages>
  <Words>29289</Words>
  <Characters>166952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145</cp:revision>
  <cp:lastPrinted>2015-12-29T14:27:00Z</cp:lastPrinted>
  <dcterms:created xsi:type="dcterms:W3CDTF">2016-01-13T12:36:00Z</dcterms:created>
  <dcterms:modified xsi:type="dcterms:W3CDTF">2018-02-01T05:43:00Z</dcterms:modified>
</cp:coreProperties>
</file>