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67590E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982C2C" w:rsidRPr="00B101E7" w:rsidRDefault="00982C2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0E541156" wp14:editId="4A29BA94">
                        <wp:extent cx="2162175" cy="771525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2175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Председатель закупочной комиссии -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Начальник управления логистики и МТО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 xml:space="preserve"> филиала ПАО «МРСК Центра» - «Тамбовэнерго»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________________ А.П. Донских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</w:p>
    <w:p w:rsidR="00982C2C" w:rsidRPr="00C12FA4" w:rsidRDefault="00982C2C" w:rsidP="00982C2C">
      <w:pPr>
        <w:ind w:firstLine="0"/>
        <w:jc w:val="left"/>
        <w:rPr>
          <w:sz w:val="24"/>
          <w:szCs w:val="24"/>
        </w:rPr>
      </w:pPr>
      <w:r>
        <w:rPr>
          <w:bCs w:val="0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Pr="005A21B8">
        <w:rPr>
          <w:bCs w:val="0"/>
          <w:sz w:val="24"/>
          <w:szCs w:val="24"/>
          <w:lang w:eastAsia="ru-RU"/>
        </w:rPr>
        <w:t xml:space="preserve"> «___» ____________ 2016 года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7556FF" w:rsidRPr="00982C2C">
        <w:rPr>
          <w:b/>
          <w:sz w:val="24"/>
          <w:szCs w:val="24"/>
        </w:rPr>
        <w:t>Договор</w:t>
      </w:r>
      <w:r w:rsidR="00982C2C" w:rsidRPr="00982C2C">
        <w:rPr>
          <w:b/>
          <w:sz w:val="24"/>
          <w:szCs w:val="24"/>
        </w:rPr>
        <w:t>а</w:t>
      </w:r>
      <w:r w:rsidR="007556FF" w:rsidRPr="00982C2C">
        <w:rPr>
          <w:b/>
          <w:sz w:val="24"/>
          <w:szCs w:val="24"/>
        </w:rPr>
        <w:t xml:space="preserve"> </w:t>
      </w:r>
      <w:r w:rsidR="00982C2C" w:rsidRPr="00982C2C">
        <w:rPr>
          <w:b/>
          <w:sz w:val="24"/>
          <w:szCs w:val="24"/>
        </w:rPr>
        <w:t xml:space="preserve">на поставку </w:t>
      </w:r>
      <w:r w:rsidR="009C74F0" w:rsidRPr="009C74F0">
        <w:rPr>
          <w:b/>
          <w:sz w:val="24"/>
          <w:szCs w:val="24"/>
        </w:rPr>
        <w:t>металлопроката</w:t>
      </w:r>
      <w:r w:rsidR="00982C2C" w:rsidRPr="00982C2C">
        <w:rPr>
          <w:b/>
          <w:sz w:val="24"/>
          <w:szCs w:val="24"/>
        </w:rPr>
        <w:t xml:space="preserve">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82C2C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7252E9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9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36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53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81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982C2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82C2C" w:rsidRPr="00982C2C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</w:t>
      </w:r>
      <w:r w:rsidR="00982C2C" w:rsidRPr="00982C2C">
        <w:rPr>
          <w:iCs/>
          <w:sz w:val="24"/>
          <w:szCs w:val="24"/>
          <w:u w:val="single"/>
        </w:rPr>
        <w:t xml:space="preserve"> kobeleva.ey@mrsk-1.ru.</w:t>
      </w:r>
      <w:r w:rsidR="00982C2C" w:rsidRPr="00982C2C">
        <w:rPr>
          <w:iCs/>
          <w:sz w:val="24"/>
          <w:szCs w:val="24"/>
        </w:rPr>
        <w:t xml:space="preserve">, ответственное лицо – Кобелева Елена Юрьевна, контактный телефон - (4752)56-95-67, адрес электронной почты: </w:t>
      </w:r>
      <w:r w:rsidR="00982C2C" w:rsidRPr="00982C2C">
        <w:rPr>
          <w:iCs/>
          <w:sz w:val="24"/>
          <w:szCs w:val="24"/>
          <w:u w:val="single"/>
        </w:rPr>
        <w:t>kobeleva.ey@mrsk-1.ru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</w:t>
      </w:r>
      <w:proofErr w:type="gramEnd"/>
      <w:r w:rsidRPr="00862664">
        <w:rPr>
          <w:sz w:val="24"/>
          <w:szCs w:val="24"/>
        </w:rPr>
        <w:t xml:space="preserve"> </w:t>
      </w:r>
      <w:proofErr w:type="gramStart"/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982C2C">
        <w:rPr>
          <w:b/>
          <w:sz w:val="24"/>
          <w:szCs w:val="24"/>
          <w:highlight w:val="yellow"/>
        </w:rPr>
        <w:t>2</w:t>
      </w:r>
      <w:r w:rsidR="00472EEC">
        <w:rPr>
          <w:b/>
          <w:sz w:val="24"/>
          <w:szCs w:val="24"/>
          <w:highlight w:val="yellow"/>
        </w:rPr>
        <w:t>1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982C2C">
        <w:rPr>
          <w:b/>
          <w:sz w:val="24"/>
          <w:szCs w:val="24"/>
          <w:highlight w:val="yellow"/>
        </w:rPr>
        <w:t>октября</w:t>
      </w:r>
      <w:r w:rsidRPr="00862664">
        <w:rPr>
          <w:b/>
          <w:sz w:val="24"/>
          <w:szCs w:val="24"/>
          <w:highlight w:val="yellow"/>
        </w:rPr>
        <w:t xml:space="preserve"> 20</w:t>
      </w:r>
      <w:r w:rsidR="00C12FA4" w:rsidRPr="00862664">
        <w:rPr>
          <w:b/>
          <w:sz w:val="24"/>
          <w:szCs w:val="24"/>
          <w:highlight w:val="yellow"/>
        </w:rPr>
        <w:t>1</w:t>
      </w:r>
      <w:r w:rsidR="00862664" w:rsidRPr="00862664">
        <w:rPr>
          <w:b/>
          <w:sz w:val="24"/>
          <w:szCs w:val="24"/>
          <w:highlight w:val="yellow"/>
        </w:rPr>
        <w:t>6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982C2C">
        <w:fldChar w:fldCharType="begin"/>
      </w:r>
      <w:r w:rsidR="00982C2C">
        <w:instrText xml:space="preserve"> REF _Ref440269836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1.1.2</w:t>
      </w:r>
      <w:r w:rsidR="00982C2C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 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982C2C">
        <w:rPr>
          <w:sz w:val="24"/>
          <w:szCs w:val="24"/>
        </w:rPr>
        <w:t xml:space="preserve">, </w:t>
      </w:r>
      <w:r w:rsidR="00430C5F" w:rsidRPr="00430C5F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</w:t>
      </w:r>
      <w:proofErr w:type="gramEnd"/>
      <w:r w:rsidR="00430C5F" w:rsidRPr="00430C5F">
        <w:rPr>
          <w:sz w:val="24"/>
          <w:szCs w:val="24"/>
        </w:rPr>
        <w:t xml:space="preserve"> </w:t>
      </w:r>
      <w:proofErr w:type="gramStart"/>
      <w:r w:rsidR="00430C5F" w:rsidRPr="00430C5F">
        <w:rPr>
          <w:sz w:val="24"/>
          <w:szCs w:val="24"/>
        </w:rPr>
        <w:t>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862664">
        <w:rPr>
          <w:sz w:val="24"/>
          <w:szCs w:val="24"/>
        </w:rPr>
        <w:t xml:space="preserve"> </w:t>
      </w:r>
      <w:r w:rsidR="00D15381">
        <w:rPr>
          <w:sz w:val="24"/>
          <w:szCs w:val="24"/>
        </w:rPr>
        <w:t xml:space="preserve">(далее – Участники)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982C2C">
        <w:rPr>
          <w:sz w:val="24"/>
          <w:szCs w:val="24"/>
        </w:rPr>
        <w:t xml:space="preserve">заключения </w:t>
      </w:r>
      <w:r w:rsidR="00702B2C" w:rsidRPr="00982C2C">
        <w:rPr>
          <w:sz w:val="24"/>
          <w:szCs w:val="24"/>
        </w:rPr>
        <w:t>Договор</w:t>
      </w:r>
      <w:r w:rsidR="00982C2C" w:rsidRPr="00982C2C">
        <w:rPr>
          <w:sz w:val="24"/>
          <w:szCs w:val="24"/>
        </w:rPr>
        <w:t>а</w:t>
      </w:r>
      <w:r w:rsidR="00702B2C" w:rsidRPr="00982C2C">
        <w:rPr>
          <w:sz w:val="24"/>
          <w:szCs w:val="24"/>
        </w:rPr>
        <w:t xml:space="preserve"> </w:t>
      </w:r>
      <w:r w:rsidR="00982C2C" w:rsidRPr="00982C2C">
        <w:rPr>
          <w:sz w:val="24"/>
          <w:szCs w:val="24"/>
        </w:rPr>
        <w:t xml:space="preserve">на право заключения Договора на поставку </w:t>
      </w:r>
      <w:r w:rsidR="009C74F0" w:rsidRPr="009C74F0">
        <w:rPr>
          <w:sz w:val="24"/>
          <w:szCs w:val="24"/>
        </w:rPr>
        <w:t>металлопроката</w:t>
      </w:r>
      <w:r w:rsidR="00982C2C" w:rsidRPr="00982C2C">
        <w:rPr>
          <w:sz w:val="24"/>
          <w:szCs w:val="24"/>
        </w:rPr>
        <w:t xml:space="preserve"> для нужд ПАО «МРСК Центра» (филиала «Тамбовэнерго»), расположенного по адресу:</w:t>
      </w:r>
      <w:proofErr w:type="gramEnd"/>
      <w:r w:rsidR="00982C2C" w:rsidRPr="00982C2C">
        <w:rPr>
          <w:sz w:val="24"/>
          <w:szCs w:val="24"/>
        </w:rPr>
        <w:t xml:space="preserve"> РФ, 392680, г. Тамбов, ул. </w:t>
      </w:r>
      <w:proofErr w:type="spellStart"/>
      <w:r w:rsidR="00982C2C" w:rsidRPr="00982C2C">
        <w:rPr>
          <w:sz w:val="24"/>
          <w:szCs w:val="24"/>
        </w:rPr>
        <w:t>Моршанское</w:t>
      </w:r>
      <w:proofErr w:type="spellEnd"/>
      <w:r w:rsidR="00982C2C" w:rsidRPr="00982C2C">
        <w:rPr>
          <w:sz w:val="24"/>
          <w:szCs w:val="24"/>
        </w:rPr>
        <w:t xml:space="preserve"> шоссе, д. 23</w:t>
      </w:r>
      <w:r w:rsidRPr="00982C2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64714D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64714D">
        <w:rPr>
          <w:sz w:val="24"/>
          <w:szCs w:val="24"/>
        </w:rPr>
        <w:t xml:space="preserve">» </w:t>
      </w:r>
      <w:hyperlink r:id="rId19" w:history="1">
        <w:r w:rsidR="0064714D" w:rsidRPr="0064714D">
          <w:rPr>
            <w:rStyle w:val="a7"/>
            <w:sz w:val="24"/>
            <w:szCs w:val="24"/>
          </w:rPr>
          <w:t>www.b2b-mrsk.ru</w:t>
        </w:r>
      </w:hyperlink>
      <w:r w:rsidR="00862664" w:rsidRPr="0064714D">
        <w:rPr>
          <w:sz w:val="24"/>
          <w:szCs w:val="24"/>
        </w:rPr>
        <w:t xml:space="preserve"> </w:t>
      </w:r>
      <w:r w:rsidR="00702B2C" w:rsidRPr="0064714D">
        <w:rPr>
          <w:sz w:val="24"/>
          <w:szCs w:val="24"/>
        </w:rPr>
        <w:t>(далее — ЭТП)</w:t>
      </w:r>
      <w:r w:rsidR="005B75A6" w:rsidRPr="0064714D">
        <w:rPr>
          <w:sz w:val="24"/>
          <w:szCs w:val="24"/>
        </w:rPr>
        <w:t>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982C2C" w:rsidRPr="00982C2C">
        <w:rPr>
          <w:sz w:val="24"/>
          <w:szCs w:val="24"/>
        </w:rPr>
        <w:t xml:space="preserve">Договора на поставку </w:t>
      </w:r>
      <w:r w:rsidR="009C74F0" w:rsidRPr="009C74F0">
        <w:rPr>
          <w:sz w:val="24"/>
          <w:szCs w:val="24"/>
        </w:rPr>
        <w:t>металлопроката</w:t>
      </w:r>
      <w:r w:rsidR="00982C2C" w:rsidRPr="00982C2C">
        <w:rPr>
          <w:sz w:val="24"/>
          <w:szCs w:val="24"/>
        </w:rPr>
        <w:t xml:space="preserve"> для нужд ПАО «МРСК Центра» (филиала «Тамбовэнерго»)</w:t>
      </w:r>
      <w:r w:rsidR="00702B2C" w:rsidRPr="00982C2C">
        <w:rPr>
          <w:sz w:val="24"/>
          <w:szCs w:val="24"/>
        </w:rPr>
        <w:t>.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982C2C">
        <w:rPr>
          <w:b/>
          <w:sz w:val="24"/>
          <w:szCs w:val="24"/>
        </w:rPr>
        <w:t>1 (один)</w:t>
      </w:r>
      <w:r w:rsidRPr="00982C2C">
        <w:rPr>
          <w:sz w:val="24"/>
          <w:szCs w:val="24"/>
        </w:rPr>
        <w:t>.</w:t>
      </w:r>
    </w:p>
    <w:bookmarkEnd w:id="18"/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982C2C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>
        <w:rPr>
          <w:sz w:val="24"/>
          <w:szCs w:val="24"/>
        </w:rPr>
        <w:t>поставок</w:t>
      </w:r>
      <w:r w:rsidR="00717F60" w:rsidRPr="00E71A48">
        <w:rPr>
          <w:sz w:val="24"/>
          <w:szCs w:val="24"/>
        </w:rPr>
        <w:t xml:space="preserve">: </w:t>
      </w:r>
      <w:r w:rsidR="00982C2C" w:rsidRPr="00982C2C">
        <w:rPr>
          <w:b/>
          <w:sz w:val="24"/>
          <w:szCs w:val="24"/>
        </w:rPr>
        <w:t>январь-июнь 2017 года</w:t>
      </w:r>
      <w:r w:rsidR="00717F60" w:rsidRPr="00982C2C">
        <w:rPr>
          <w:sz w:val="24"/>
          <w:szCs w:val="24"/>
        </w:rPr>
        <w:t>.</w:t>
      </w:r>
      <w:bookmarkEnd w:id="19"/>
    </w:p>
    <w:p w:rsidR="00982C2C" w:rsidRPr="008D2928" w:rsidRDefault="002A47D1" w:rsidP="00982C2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7252E9">
        <w:rPr>
          <w:sz w:val="24"/>
          <w:szCs w:val="24"/>
        </w:rPr>
        <w:t xml:space="preserve">Отгрузочные реквизиты/базис поставки: </w:t>
      </w:r>
      <w:r w:rsidR="008D2928" w:rsidRPr="007252E9">
        <w:rPr>
          <w:sz w:val="24"/>
          <w:szCs w:val="24"/>
        </w:rPr>
        <w:t xml:space="preserve">на условиях DDP (Согласно ИНКОТЕРМС </w:t>
      </w:r>
      <w:r w:rsidR="00DA1402" w:rsidRPr="007252E9">
        <w:rPr>
          <w:sz w:val="24"/>
          <w:szCs w:val="24"/>
        </w:rPr>
        <w:t>2010</w:t>
      </w:r>
      <w:r w:rsidR="008D2928" w:rsidRPr="007252E9">
        <w:rPr>
          <w:sz w:val="24"/>
          <w:szCs w:val="24"/>
        </w:rPr>
        <w:t xml:space="preserve">) </w:t>
      </w:r>
      <w:bookmarkEnd w:id="20"/>
      <w:r w:rsidR="00982C2C" w:rsidRPr="008D2928">
        <w:rPr>
          <w:sz w:val="24"/>
          <w:szCs w:val="24"/>
        </w:rPr>
        <w:t>по адрес</w:t>
      </w:r>
      <w:r w:rsidR="00982C2C">
        <w:rPr>
          <w:sz w:val="24"/>
          <w:szCs w:val="24"/>
        </w:rPr>
        <w:t>у</w:t>
      </w:r>
      <w:r w:rsidR="00982C2C" w:rsidRPr="008D2928">
        <w:rPr>
          <w:sz w:val="24"/>
          <w:szCs w:val="24"/>
        </w:rPr>
        <w:t xml:space="preserve"> филиал</w:t>
      </w:r>
      <w:r w:rsidR="00982C2C">
        <w:rPr>
          <w:sz w:val="24"/>
          <w:szCs w:val="24"/>
        </w:rPr>
        <w:t>а</w:t>
      </w:r>
      <w:r w:rsidR="00982C2C" w:rsidRPr="008D2928">
        <w:rPr>
          <w:sz w:val="24"/>
          <w:szCs w:val="24"/>
        </w:rPr>
        <w:t xml:space="preserve"> ПАО «МРСК Центра</w:t>
      </w:r>
      <w:r w:rsidR="00982C2C">
        <w:rPr>
          <w:sz w:val="24"/>
          <w:szCs w:val="24"/>
        </w:rPr>
        <w:t>:</w:t>
      </w:r>
    </w:p>
    <w:p w:rsidR="008D2928" w:rsidRPr="008D2928" w:rsidRDefault="00982C2C" w:rsidP="00982C2C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50" w:firstLine="0"/>
        <w:rPr>
          <w:sz w:val="24"/>
          <w:szCs w:val="24"/>
          <w:highlight w:val="yellow"/>
        </w:rPr>
      </w:pPr>
      <w:r>
        <w:rPr>
          <w:sz w:val="24"/>
          <w:szCs w:val="24"/>
        </w:rPr>
        <w:t>-</w:t>
      </w:r>
      <w:r w:rsidRPr="008B36B1">
        <w:rPr>
          <w:sz w:val="24"/>
          <w:szCs w:val="24"/>
        </w:rPr>
        <w:t xml:space="preserve"> «Тамбовэнерго», РФ, </w:t>
      </w:r>
      <w:proofErr w:type="spellStart"/>
      <w:r w:rsidRPr="008B36B1">
        <w:rPr>
          <w:sz w:val="24"/>
          <w:szCs w:val="24"/>
        </w:rPr>
        <w:t>г</w:t>
      </w:r>
      <w:proofErr w:type="gramStart"/>
      <w:r w:rsidRPr="008B36B1">
        <w:rPr>
          <w:sz w:val="24"/>
          <w:szCs w:val="24"/>
        </w:rPr>
        <w:t>.Т</w:t>
      </w:r>
      <w:proofErr w:type="gramEnd"/>
      <w:r w:rsidRPr="008B36B1">
        <w:rPr>
          <w:sz w:val="24"/>
          <w:szCs w:val="24"/>
        </w:rPr>
        <w:t>амбов</w:t>
      </w:r>
      <w:proofErr w:type="spellEnd"/>
      <w:r w:rsidRPr="008B36B1">
        <w:rPr>
          <w:sz w:val="24"/>
          <w:szCs w:val="24"/>
        </w:rPr>
        <w:t>, ул. Авиационная, 149 (Центральный склад</w:t>
      </w:r>
      <w:r w:rsidRPr="00982C2C">
        <w:rPr>
          <w:sz w:val="24"/>
          <w:szCs w:val="24"/>
        </w:rPr>
        <w:t>).</w:t>
      </w:r>
    </w:p>
    <w:p w:rsidR="002A47D1" w:rsidRPr="008D2928" w:rsidRDefault="002A47D1" w:rsidP="00982C2C">
      <w:pPr>
        <w:pStyle w:val="afffffff2"/>
        <w:keepNext/>
        <w:spacing w:line="240" w:lineRule="auto"/>
        <w:ind w:left="1152" w:firstLine="0"/>
        <w:rPr>
          <w:rFonts w:ascii="Times New Roman" w:hAnsi="Times New Roman"/>
          <w:sz w:val="24"/>
          <w:szCs w:val="24"/>
          <w:highlight w:val="yellow"/>
        </w:rPr>
      </w:pP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982C2C" w:rsidRPr="00982C2C">
        <w:rPr>
          <w:iCs/>
          <w:sz w:val="24"/>
          <w:szCs w:val="24"/>
        </w:rPr>
        <w:t>календарных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82C2C">
        <w:fldChar w:fldCharType="begin"/>
      </w:r>
      <w:r w:rsidR="00982C2C">
        <w:instrText xml:space="preserve"> REF _Ref305973574 \r \h  \* MERGEFORMAT </w:instrText>
      </w:r>
      <w:r w:rsidR="00982C2C">
        <w:fldChar w:fldCharType="separate"/>
      </w:r>
      <w:r w:rsidR="00E418BB">
        <w:t>2</w:t>
      </w:r>
      <w:r w:rsidR="00982C2C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982C2C">
        <w:fldChar w:fldCharType="begin"/>
      </w:r>
      <w:r w:rsidR="00982C2C">
        <w:instrText xml:space="preserve"> REF _Ref440270637 \r \h  \* MERGEFORMAT </w:instrText>
      </w:r>
      <w:r w:rsidR="00982C2C">
        <w:fldChar w:fldCharType="separate"/>
      </w:r>
      <w:r w:rsidR="00E418BB" w:rsidRPr="007252E9">
        <w:rPr>
          <w:bCs w:val="0"/>
          <w:iCs/>
          <w:sz w:val="24"/>
          <w:szCs w:val="24"/>
        </w:rPr>
        <w:t>1.1.5</w:t>
      </w:r>
      <w:r w:rsidR="00982C2C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_Ref440270663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1.1.7</w:t>
      </w:r>
      <w:r w:rsidR="00982C2C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3.2</w:t>
      </w:r>
      <w:r w:rsidR="00982C2C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82C2C">
        <w:fldChar w:fldCharType="begin"/>
      </w:r>
      <w:r w:rsidR="00982C2C">
        <w:instrText xml:space="preserve"> REF _Ref191386109 \n \h  \* MERGEFORMAT </w:instrText>
      </w:r>
      <w:r w:rsidR="00982C2C">
        <w:fldChar w:fldCharType="separate"/>
      </w:r>
      <w:r w:rsidR="00E418BB" w:rsidRPr="00E418BB">
        <w:rPr>
          <w:color w:val="000000"/>
          <w:sz w:val="24"/>
          <w:szCs w:val="24"/>
        </w:rPr>
        <w:t>3.3.</w:t>
      </w:r>
      <w:r w:rsidR="00982C2C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82C2C">
        <w:fldChar w:fldCharType="begin"/>
      </w:r>
      <w:r w:rsidR="00982C2C">
        <w:instrText xml:space="preserve"> REF _Ref191386164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1.4.1 </w:t>
      </w:r>
      <w:r w:rsidR="00982C2C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982C2C">
        <w:fldChar w:fldCharType="begin"/>
      </w:r>
      <w:r w:rsidR="00982C2C">
        <w:instrText xml:space="preserve"> REF _Ref306978606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1.4.2 </w:t>
      </w:r>
      <w:r w:rsidR="00982C2C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_Ref306114966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3.3.11</w:t>
      </w:r>
      <w:r w:rsidR="00982C2C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3.3</w:t>
      </w:r>
      <w:r w:rsidR="00982C2C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5.1</w:t>
      </w:r>
      <w:r w:rsidR="00982C2C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_Ref440284918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5.2</w:t>
      </w:r>
      <w:r w:rsidR="00982C2C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5.3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5.4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5.5</w:t>
      </w:r>
      <w:r w:rsidR="00982C2C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lastRenderedPageBreak/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</w:t>
      </w:r>
      <w:proofErr w:type="spellStart"/>
      <w:r w:rsidRPr="00673FC7">
        <w:rPr>
          <w:rFonts w:ascii="Times New Roman" w:hAnsi="Times New Roman"/>
          <w:i/>
          <w:sz w:val="24"/>
        </w:rPr>
        <w:t>Россет</w:t>
      </w:r>
      <w:r w:rsidRPr="00A052DC">
        <w:rPr>
          <w:rFonts w:ascii="Times New Roman" w:hAnsi="Times New Roman"/>
          <w:i/>
          <w:sz w:val="24"/>
        </w:rPr>
        <w:t>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3.2</w:t>
      </w:r>
      <w:r w:rsidR="00982C2C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982C2C">
        <w:fldChar w:fldCharType="begin"/>
      </w:r>
      <w:r w:rsidR="00982C2C">
        <w:instrText xml:space="preserve"> REF _Ref305973214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_Ref303683883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_Ref305973250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E418BB">
        <w:t>.1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82C2C">
        <w:fldChar w:fldCharType="begin"/>
      </w:r>
      <w:r w:rsidR="00982C2C">
        <w:instrText xml:space="preserve"> REF _Ref303250967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3.7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_Ref303681924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3.8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_Ref303683929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82C2C">
        <w:fldChar w:fldCharType="begin"/>
      </w:r>
      <w:r w:rsidR="00982C2C">
        <w:instrText xml:space="preserve"> REF _Ref306140410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3.11</w:t>
      </w:r>
      <w:r w:rsidR="00982C2C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_Ref306140451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3.12</w:t>
      </w:r>
      <w:r w:rsidR="00982C2C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82C2C">
        <w:fldChar w:fldCharType="begin"/>
      </w:r>
      <w:r w:rsidR="00982C2C">
        <w:instrText xml:space="preserve"> REF _Ref302563524 \n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_Ref440270984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5.10</w:t>
      </w:r>
      <w:r w:rsidR="00982C2C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_Ref440271036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5.4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</w:t>
      </w:r>
      <w:r w:rsidR="00982C2C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5.5</w:t>
      </w:r>
      <w:r w:rsidR="00982C2C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5.3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_Ref440275030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5.10</w:t>
      </w:r>
      <w:r w:rsidR="00982C2C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_Ref440274913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5.2</w:t>
      </w:r>
      <w:r w:rsidR="00982C2C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_Ref440274902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5.4</w:t>
      </w:r>
      <w:r w:rsidR="00982C2C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5.5</w:t>
      </w:r>
      <w:r w:rsidR="00982C2C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E418BB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E418BB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_Ref440372474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м)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т)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82C2C">
        <w:fldChar w:fldCharType="begin"/>
      </w:r>
      <w:r w:rsidR="00982C2C">
        <w:instrText xml:space="preserve"> REF _Ref464116309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3.3.10.7</w:t>
      </w:r>
      <w:r w:rsidR="00982C2C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_Ref464462953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о)</w:t>
      </w:r>
      <w:r w:rsidR="00982C2C">
        <w:fldChar w:fldCharType="end"/>
      </w:r>
      <w:r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т)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Pr="007252E9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3.3.8.3</w:t>
      </w:r>
      <w:r w:rsidR="00982C2C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982C2C">
        <w:fldChar w:fldCharType="begin"/>
      </w:r>
      <w:r w:rsidR="00982C2C">
        <w:instrText xml:space="preserve"> REF _Ref440270602 \r \h  \* MERGEFORMAT </w:instrText>
      </w:r>
      <w:r w:rsidR="00982C2C">
        <w:fldChar w:fldCharType="separate"/>
      </w:r>
      <w:r w:rsidR="00E418BB">
        <w:t>5</w:t>
      </w:r>
      <w:r w:rsidR="00982C2C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982C2C">
        <w:fldChar w:fldCharType="begin"/>
      </w:r>
      <w:r w:rsidR="00982C2C">
        <w:instrText xml:space="preserve"> REF _Ref191386419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</w:t>
      </w:r>
      <w:r w:rsidR="00982C2C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4C0021">
        <w:rPr>
          <w:sz w:val="24"/>
          <w:szCs w:val="24"/>
        </w:rPr>
        <w:t>3.3.</w:t>
      </w:r>
      <w:r w:rsidR="001952D8">
        <w:rPr>
          <w:sz w:val="24"/>
          <w:szCs w:val="24"/>
        </w:rPr>
        <w:fldChar w:fldCharType="end"/>
      </w:r>
      <w:r w:rsidR="00982C2C">
        <w:rPr>
          <w:sz w:val="24"/>
          <w:szCs w:val="24"/>
        </w:rPr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982C2C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>
        <w:t xml:space="preserve">без учета НДС – </w:t>
      </w:r>
      <w:r w:rsidR="009C74F0" w:rsidRPr="009C74F0">
        <w:rPr>
          <w:color w:val="000000"/>
          <w:sz w:val="23"/>
          <w:szCs w:val="23"/>
          <w:bdr w:val="none" w:sz="0" w:space="0" w:color="auto" w:frame="1"/>
        </w:rPr>
        <w:t>5 326 650,00 (Пять миллионов триста двадцать шесть тысяч шестьсот пятьдесят) рублей 00 копеек РФ, кроме того НДС (18%) – 958 797,00 (Девятьсот пятьдесят восемь тысяч семьсот девяносто семь) рублей 00 копеек; 6 285 447,00 (Шесть миллионов двести восемьдесят пять тысяч четыреста сорок семь) рублей 00 копеек, с учетом НДС</w:t>
      </w:r>
      <w:r>
        <w:rPr>
          <w:color w:val="000000"/>
          <w:sz w:val="23"/>
          <w:szCs w:val="23"/>
          <w:bdr w:val="none" w:sz="0" w:space="0" w:color="auto" w:frame="1"/>
        </w:rPr>
        <w:t>.</w:t>
      </w:r>
      <w:proofErr w:type="gramEnd"/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3.6.4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</w:t>
      </w:r>
      <w:proofErr w:type="gramStart"/>
      <w:r w:rsidRPr="007252E9">
        <w:rPr>
          <w:bCs w:val="0"/>
          <w:sz w:val="24"/>
          <w:szCs w:val="24"/>
        </w:rPr>
        <w:t>ДС вкл</w:t>
      </w:r>
      <w:proofErr w:type="gramEnd"/>
      <w:r w:rsidRPr="007252E9">
        <w:rPr>
          <w:bCs w:val="0"/>
          <w:sz w:val="24"/>
          <w:szCs w:val="24"/>
        </w:rPr>
        <w:t>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</w:t>
      </w:r>
      <w:r w:rsidR="00982C2C">
        <w:rPr>
          <w:bCs w:val="0"/>
          <w:sz w:val="24"/>
          <w:szCs w:val="24"/>
        </w:rPr>
        <w:t xml:space="preserve"> продукции в адрес Получателей </w:t>
      </w:r>
      <w:r w:rsidRPr="00546518">
        <w:rPr>
          <w:bCs w:val="0"/>
          <w:sz w:val="24"/>
          <w:szCs w:val="24"/>
        </w:rPr>
        <w:t>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2" w:name="_Ref93090116"/>
      <w:bookmarkStart w:id="283" w:name="_Ref191386482"/>
      <w:bookmarkStart w:id="284" w:name="_Ref440291364"/>
      <w:bookmarkEnd w:id="281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82"/>
      <w:r w:rsidRPr="00E71A48">
        <w:rPr>
          <w:bCs w:val="0"/>
          <w:sz w:val="24"/>
          <w:szCs w:val="24"/>
        </w:rPr>
        <w:t>:</w:t>
      </w:r>
      <w:bookmarkStart w:id="285" w:name="_Ref306004833"/>
      <w:bookmarkEnd w:id="283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="00430C5F">
        <w:rPr>
          <w:bCs w:val="0"/>
          <w:sz w:val="24"/>
          <w:szCs w:val="24"/>
        </w:rPr>
        <w:t xml:space="preserve">, </w:t>
      </w:r>
      <w:r w:rsidR="00430C5F" w:rsidRPr="00BF210E">
        <w:rPr>
          <w:sz w:val="24"/>
          <w:szCs w:val="24"/>
        </w:rPr>
        <w:t>являющееся субъектом малого и среднего предпринимательства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1952D8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1952D8" w:rsidRPr="000F4365">
        <w:rPr>
          <w:bCs w:val="0"/>
          <w:sz w:val="24"/>
          <w:szCs w:val="24"/>
        </w:rPr>
      </w:r>
      <w:r w:rsidR="001952D8" w:rsidRPr="000F4365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3.3.9</w:t>
      </w:r>
      <w:r w:rsidR="001952D8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982C2C">
        <w:fldChar w:fldCharType="begin"/>
      </w:r>
      <w:r w:rsidR="00982C2C">
        <w:instrText xml:space="preserve"> REF _Ref191386461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3.3.10</w:t>
      </w:r>
      <w:r w:rsidR="00982C2C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4"/>
      <w:bookmarkEnd w:id="285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7"/>
      <w:bookmarkEnd w:id="28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8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89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т.ч.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4275E1" w:rsidRPr="006A1B1E" w:rsidRDefault="004275E1" w:rsidP="004275E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F210E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0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1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_Ref440291364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3.3.8.1</w:t>
      </w:r>
      <w:r w:rsidR="00982C2C">
        <w:fldChar w:fldCharType="end"/>
      </w:r>
      <w:r w:rsidRPr="007252E9">
        <w:rPr>
          <w:sz w:val="24"/>
          <w:szCs w:val="24"/>
        </w:rPr>
        <w:t>-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0"/>
      <w:bookmarkEnd w:id="291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 xml:space="preserve">аверенную Участником либо нотариусом копию устава в действующей </w:t>
      </w:r>
      <w:r w:rsidR="00553A57" w:rsidRPr="007252E9">
        <w:rPr>
          <w:sz w:val="24"/>
          <w:szCs w:val="24"/>
        </w:rPr>
        <w:lastRenderedPageBreak/>
        <w:t>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2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2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_Ref440271993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5.9</w:t>
      </w:r>
      <w:r w:rsidR="00982C2C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3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_Ref440272035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5.11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_Ref440272051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5.12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_Ref440272119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5.6.1</w:t>
      </w:r>
      <w:r w:rsidR="00982C2C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4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982C2C">
        <w:fldChar w:fldCharType="begin"/>
      </w:r>
      <w:r w:rsidR="00982C2C">
        <w:instrText xml:space="preserve"> REF _Ref440272147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</w:t>
      </w:r>
      <w:r w:rsidR="00F74202" w:rsidRPr="007252E9">
        <w:rPr>
          <w:sz w:val="24"/>
          <w:szCs w:val="24"/>
        </w:rPr>
        <w:lastRenderedPageBreak/>
        <w:t>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5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6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982C2C">
        <w:fldChar w:fldCharType="begin"/>
      </w:r>
      <w:r w:rsidR="00982C2C">
        <w:instrText xml:space="preserve"> REF _Ref464120879 \r \h  \* MERGEFORMAT </w:instrText>
      </w:r>
      <w:r w:rsidR="00982C2C">
        <w:fldChar w:fldCharType="separate"/>
      </w:r>
      <w:r w:rsidR="004C0021" w:rsidRPr="007252E9">
        <w:rPr>
          <w:sz w:val="24"/>
          <w:szCs w:val="24"/>
        </w:rPr>
        <w:t>5.10</w:t>
      </w:r>
      <w:r w:rsidR="00982C2C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6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_Ref449017073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5.7</w:t>
      </w:r>
      <w:r w:rsidR="00982C2C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_Ref55336398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5.8</w:t>
      </w:r>
      <w:r w:rsidR="00982C2C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7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7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_Ref440272274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5.15</w:t>
      </w:r>
      <w:r w:rsidR="00982C2C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8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lastRenderedPageBreak/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9" w:name="_Ref191386451"/>
      <w:bookmarkStart w:id="300" w:name="_Ref440271628"/>
      <w:bookmarkStart w:id="301" w:name="_Toc440357098"/>
      <w:bookmarkStart w:id="302" w:name="_Toc440359653"/>
      <w:bookmarkStart w:id="303" w:name="_Toc440632116"/>
      <w:bookmarkStart w:id="304" w:name="_Toc440875937"/>
      <w:bookmarkStart w:id="305" w:name="_Toc441130965"/>
      <w:bookmarkStart w:id="306" w:name="_Toc447269780"/>
      <w:bookmarkStart w:id="307" w:name="_Toc464120602"/>
      <w:r w:rsidRPr="00E71A48">
        <w:rPr>
          <w:szCs w:val="24"/>
        </w:rPr>
        <w:t xml:space="preserve">Привлечение </w:t>
      </w:r>
      <w:bookmarkEnd w:id="299"/>
      <w:proofErr w:type="spellStart"/>
      <w:r w:rsidR="005B074F" w:rsidRPr="00E71A48">
        <w:rPr>
          <w:szCs w:val="24"/>
        </w:rPr>
        <w:t>сопоставщиков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Ref191386461"/>
      <w:bookmarkStart w:id="309" w:name="_Toc440357099"/>
      <w:bookmarkStart w:id="310" w:name="_Toc440359654"/>
      <w:bookmarkStart w:id="311" w:name="_Toc440632117"/>
      <w:bookmarkStart w:id="312" w:name="_Toc440875938"/>
      <w:bookmarkStart w:id="313" w:name="_Toc441130966"/>
      <w:bookmarkStart w:id="314" w:name="_Toc447269781"/>
      <w:bookmarkStart w:id="315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_Ref191386482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3.3.8.1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D52133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8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982C2C">
        <w:fldChar w:fldCharType="begin"/>
      </w:r>
      <w:r w:rsidR="00982C2C">
        <w:instrText xml:space="preserve"> REF _Ref307563248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a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982C2C">
        <w:fldChar w:fldCharType="begin"/>
      </w:r>
      <w:r w:rsidR="00982C2C">
        <w:instrText xml:space="preserve"> REF _Ref307563262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g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_Ref306032591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3.3.10.4</w:t>
      </w:r>
      <w:r w:rsidR="00982C2C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19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19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306114966"/>
      <w:bookmarkStart w:id="321" w:name="_Toc440357100"/>
      <w:bookmarkStart w:id="322" w:name="_Toc440359655"/>
      <w:bookmarkStart w:id="323" w:name="_Toc440632118"/>
      <w:bookmarkStart w:id="324" w:name="_Toc440875939"/>
      <w:bookmarkStart w:id="325" w:name="_Toc441130967"/>
      <w:bookmarkStart w:id="326" w:name="_Toc447269782"/>
      <w:bookmarkStart w:id="327" w:name="_Toc464120604"/>
      <w:r w:rsidRPr="00E71A48">
        <w:rPr>
          <w:szCs w:val="24"/>
        </w:rPr>
        <w:t>Разъяснение Документации по запросу предложений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982C2C">
        <w:fldChar w:fldCharType="begin"/>
      </w:r>
      <w:r w:rsidR="00982C2C">
        <w:instrText xml:space="preserve"> REF _Ref440969765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3.3.12</w:t>
      </w:r>
      <w:r w:rsidR="00982C2C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82C2C">
        <w:fldChar w:fldCharType="begin"/>
      </w:r>
      <w:r w:rsidR="00982C2C">
        <w:instrText xml:space="preserve"> REF _Ref440289401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3.3.13</w:t>
      </w:r>
      <w:r w:rsidR="00982C2C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57101"/>
      <w:bookmarkStart w:id="329" w:name="_Toc440359656"/>
      <w:bookmarkStart w:id="330" w:name="_Toc440632119"/>
      <w:bookmarkStart w:id="331" w:name="_Toc440875940"/>
      <w:bookmarkStart w:id="332" w:name="_Ref440969765"/>
      <w:bookmarkStart w:id="333" w:name="_Toc441130968"/>
      <w:bookmarkStart w:id="334" w:name="_Toc447269783"/>
      <w:bookmarkStart w:id="335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Ref440289401"/>
      <w:bookmarkStart w:id="337" w:name="_Toc440357102"/>
      <w:bookmarkStart w:id="338" w:name="_Toc440359657"/>
      <w:bookmarkStart w:id="339" w:name="_Toc440632120"/>
      <w:bookmarkStart w:id="340" w:name="_Toc440875941"/>
      <w:bookmarkStart w:id="341" w:name="_Toc441130969"/>
      <w:bookmarkStart w:id="342" w:name="_Toc447269784"/>
      <w:bookmarkStart w:id="343" w:name="_Toc464120606"/>
      <w:r w:rsidRPr="00E71A48">
        <w:rPr>
          <w:szCs w:val="24"/>
        </w:rPr>
        <w:t>Продление срока окончания приема Заявок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</w:t>
      </w:r>
      <w:r w:rsidRPr="00E71A48">
        <w:rPr>
          <w:bCs w:val="0"/>
          <w:sz w:val="24"/>
          <w:szCs w:val="24"/>
        </w:rPr>
        <w:lastRenderedPageBreak/>
        <w:t xml:space="preserve">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5" w:name="_Toc299701566"/>
      <w:bookmarkStart w:id="346" w:name="_Ref306176386"/>
      <w:bookmarkStart w:id="347" w:name="_Ref440285128"/>
      <w:bookmarkStart w:id="348" w:name="_Toc440357103"/>
      <w:bookmarkStart w:id="349" w:name="_Toc440359658"/>
      <w:bookmarkStart w:id="350" w:name="_Toc440632121"/>
      <w:bookmarkStart w:id="351" w:name="_Toc440875942"/>
      <w:bookmarkStart w:id="352" w:name="_Toc441130970"/>
      <w:bookmarkStart w:id="353" w:name="_Toc447269785"/>
      <w:bookmarkStart w:id="354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4275E1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E418BB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7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6"/>
      <w:bookmarkEnd w:id="357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82C2C">
        <w:fldChar w:fldCharType="begin"/>
      </w:r>
      <w:r w:rsidR="00982C2C">
        <w:instrText xml:space="preserve"> REF _Ref305753174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3.3.14.4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8"/>
      <w:r w:rsidR="004275E1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59" w:name="_Ref299109207"/>
      <w:bookmarkStart w:id="3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59"/>
      <w:bookmarkEnd w:id="360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_Ref440272256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_Ref441574460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5.14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по адресу: </w:t>
      </w:r>
      <w:r w:rsidR="00B85AA0" w:rsidRPr="00BF210E">
        <w:rPr>
          <w:bCs w:val="0"/>
          <w:sz w:val="24"/>
          <w:szCs w:val="24"/>
        </w:rPr>
        <w:t xml:space="preserve">РФ, 392680, г. Тамбов, ул. </w:t>
      </w:r>
      <w:proofErr w:type="spellStart"/>
      <w:r w:rsidR="00B85AA0" w:rsidRPr="00BF210E">
        <w:rPr>
          <w:sz w:val="24"/>
          <w:szCs w:val="24"/>
        </w:rPr>
        <w:t>Моршанское</w:t>
      </w:r>
      <w:proofErr w:type="spellEnd"/>
      <w:r w:rsidR="00B85AA0" w:rsidRPr="00BF210E">
        <w:rPr>
          <w:sz w:val="24"/>
          <w:szCs w:val="24"/>
        </w:rPr>
        <w:t xml:space="preserve"> шоссе</w:t>
      </w:r>
      <w:r w:rsidR="00B85AA0" w:rsidRPr="00BF210E">
        <w:rPr>
          <w:bCs w:val="0"/>
          <w:sz w:val="24"/>
          <w:szCs w:val="24"/>
        </w:rPr>
        <w:t xml:space="preserve">, 23, </w:t>
      </w:r>
      <w:proofErr w:type="spellStart"/>
      <w:r w:rsidR="00B85AA0" w:rsidRPr="00BF210E">
        <w:rPr>
          <w:bCs w:val="0"/>
          <w:sz w:val="24"/>
          <w:szCs w:val="24"/>
        </w:rPr>
        <w:t>каб</w:t>
      </w:r>
      <w:proofErr w:type="spellEnd"/>
      <w:r w:rsidR="00B85AA0" w:rsidRPr="00BF210E">
        <w:rPr>
          <w:bCs w:val="0"/>
          <w:sz w:val="24"/>
          <w:szCs w:val="24"/>
        </w:rPr>
        <w:t xml:space="preserve">. №205, исполнительный сотрудник – </w:t>
      </w:r>
      <w:r w:rsidR="00B85AA0" w:rsidRPr="00BF210E">
        <w:rPr>
          <w:bCs w:val="0"/>
          <w:iCs/>
          <w:sz w:val="24"/>
          <w:szCs w:val="24"/>
        </w:rPr>
        <w:t>Кобелева Елена Юрьевна, контактный телефон: (4752) 57-82-06</w:t>
      </w:r>
      <w:r w:rsidRPr="008D1B83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982C2C">
        <w:fldChar w:fldCharType="begin"/>
      </w:r>
      <w:r w:rsidR="00982C2C">
        <w:instrText xml:space="preserve"> REF _Ref303323780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1.1.4</w:t>
      </w:r>
      <w:r w:rsidR="00982C2C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982C2C">
        <w:fldChar w:fldCharType="begin"/>
      </w:r>
      <w:r w:rsidR="00982C2C">
        <w:instrText xml:space="preserve"> REF _Ref442188624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1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1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2" w:name="_Ref305973214"/>
      <w:bookmarkStart w:id="363" w:name="_Toc464120608"/>
      <w:r w:rsidRPr="007252E9">
        <w:t>Подача Заявок и их прием</w:t>
      </w:r>
      <w:bookmarkStart w:id="364" w:name="_Ref56229451"/>
      <w:bookmarkEnd w:id="344"/>
      <w:bookmarkEnd w:id="362"/>
      <w:bookmarkEnd w:id="36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5" w:name="_Toc439323707"/>
      <w:bookmarkStart w:id="366" w:name="_Toc440357105"/>
      <w:bookmarkStart w:id="367" w:name="_Toc440359660"/>
      <w:bookmarkStart w:id="368" w:name="_Toc440632123"/>
      <w:bookmarkStart w:id="369" w:name="_Toc440875944"/>
      <w:bookmarkStart w:id="370" w:name="_Toc441130972"/>
      <w:bookmarkStart w:id="371" w:name="_Toc447269787"/>
      <w:bookmarkStart w:id="372" w:name="_Toc464120609"/>
      <w:r w:rsidRPr="00E71A48">
        <w:rPr>
          <w:szCs w:val="24"/>
        </w:rPr>
        <w:t>Подача Заявок через ЭТП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B85AA0">
        <w:rPr>
          <w:b/>
          <w:bCs w:val="0"/>
          <w:sz w:val="24"/>
          <w:szCs w:val="24"/>
          <w:highlight w:val="yellow"/>
        </w:rPr>
        <w:t>0</w:t>
      </w:r>
      <w:r w:rsidR="00472EEC">
        <w:rPr>
          <w:b/>
          <w:bCs w:val="0"/>
          <w:sz w:val="24"/>
          <w:szCs w:val="24"/>
          <w:highlight w:val="yellow"/>
        </w:rPr>
        <w:t>8</w:t>
      </w:r>
      <w:bookmarkStart w:id="374" w:name="_GoBack"/>
      <w:bookmarkEnd w:id="374"/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B85AA0">
        <w:rPr>
          <w:b/>
          <w:bCs w:val="0"/>
          <w:sz w:val="24"/>
          <w:szCs w:val="24"/>
          <w:highlight w:val="yellow"/>
        </w:rPr>
        <w:t>нояб</w:t>
      </w:r>
      <w:r w:rsidR="002B5044" w:rsidRPr="005818B2">
        <w:rPr>
          <w:b/>
          <w:bCs w:val="0"/>
          <w:sz w:val="24"/>
          <w:szCs w:val="24"/>
          <w:highlight w:val="yellow"/>
        </w:rPr>
        <w:t>ря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3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4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r w:rsidR="008D1B83" w:rsidRPr="007252E9">
        <w:rPr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8E58DC" w:rsidRPr="007252E9">
        <w:rPr>
          <w:sz w:val="24"/>
          <w:szCs w:val="24"/>
        </w:rPr>
        <w:t>3.3.</w:t>
      </w:r>
      <w:r w:rsidR="00982C2C">
        <w:fldChar w:fldCharType="end"/>
      </w:r>
      <w:r w:rsidR="00B85AA0">
        <w:t>14</w:t>
      </w:r>
      <w:r w:rsidR="008D1B83" w:rsidRPr="007252E9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_Ref441574649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5.14</w:t>
      </w:r>
      <w:r w:rsidR="00982C2C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lastRenderedPageBreak/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82C2C">
        <w:fldChar w:fldCharType="begin"/>
      </w:r>
      <w:r w:rsidR="00982C2C">
        <w:instrText xml:space="preserve"> REF _Ref55279015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3.3.1.6</w:t>
      </w:r>
      <w:r w:rsidR="00982C2C">
        <w:fldChar w:fldCharType="end"/>
      </w:r>
      <w:r w:rsidRPr="00223D18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_Ref195087786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3.3.1.7</w:t>
      </w:r>
      <w:r w:rsidR="00982C2C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82C2C">
        <w:fldChar w:fldCharType="begin"/>
      </w:r>
      <w:r w:rsidR="00982C2C">
        <w:instrText xml:space="preserve"> REF _Ref93089454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3.6.2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82C2C">
        <w:fldChar w:fldCharType="begin"/>
      </w:r>
      <w:r w:rsidR="00982C2C">
        <w:instrText xml:space="preserve"> REF _Ref303670674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3.6.3</w:t>
      </w:r>
      <w:r w:rsidR="00982C2C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3.6.4</w:t>
      </w:r>
      <w:r w:rsidR="00982C2C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т.ч.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982C2C">
        <w:fldChar w:fldCharType="begin"/>
      </w:r>
      <w:r w:rsidR="00982C2C">
        <w:instrText xml:space="preserve"> REF _Ref444179578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5.11</w:t>
      </w:r>
      <w:r w:rsidR="00982C2C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</w:t>
      </w:r>
      <w:r w:rsidR="00982C2C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3.3.14</w:t>
      </w:r>
      <w:r w:rsidR="00982C2C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lastRenderedPageBreak/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82C2C">
        <w:fldChar w:fldCharType="begin"/>
      </w:r>
      <w:r w:rsidR="00982C2C">
        <w:instrText xml:space="preserve"> REF _Ref306352987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3.7.3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982C2C">
        <w:fldChar w:fldCharType="begin"/>
      </w:r>
      <w:r w:rsidR="00982C2C">
        <w:instrText xml:space="preserve"> REF _Ref306353005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3.7.5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</w:t>
      </w:r>
      <w:r w:rsidR="00F15392" w:rsidRPr="007252E9">
        <w:rPr>
          <w:sz w:val="24"/>
          <w:szCs w:val="24"/>
          <w:lang w:eastAsia="ru-RU"/>
        </w:rPr>
        <w:lastRenderedPageBreak/>
        <w:t>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E71A48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982C2C">
        <w:fldChar w:fldCharType="begin"/>
      </w:r>
      <w:r w:rsidR="00982C2C">
        <w:instrText xml:space="preserve"> REF _Ref294695546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 xml:space="preserve"> 1.2.6 </w:t>
      </w:r>
      <w:r w:rsidR="00982C2C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_Ref294695403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3.10.3</w:t>
      </w:r>
      <w:r w:rsidR="00982C2C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_Ref305979053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iCs/>
          <w:sz w:val="24"/>
          <w:szCs w:val="24"/>
        </w:rPr>
        <w:t>1.1.1</w:t>
      </w:r>
      <w:r w:rsidR="00982C2C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C12FA4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>Перечень, объемы и 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</w:t>
      </w:r>
      <w:proofErr w:type="spellStart"/>
      <w:r w:rsidRPr="003776BB">
        <w:rPr>
          <w:b w:val="0"/>
          <w:szCs w:val="24"/>
        </w:rPr>
        <w:t>задани</w:t>
      </w:r>
      <w:r w:rsidR="003776BB" w:rsidRPr="003776BB">
        <w:rPr>
          <w:b w:val="0"/>
          <w:szCs w:val="24"/>
        </w:rPr>
        <w:t>е</w:t>
      </w:r>
      <w:r w:rsidR="00A154B7" w:rsidRPr="003776BB">
        <w:rPr>
          <w:b w:val="0"/>
          <w:szCs w:val="24"/>
        </w:rPr>
        <w:t>по</w:t>
      </w:r>
      <w:proofErr w:type="spellEnd"/>
      <w:r w:rsidR="00A154B7" w:rsidRPr="003776BB">
        <w:rPr>
          <w:b w:val="0"/>
          <w:szCs w:val="24"/>
        </w:rPr>
        <w:t xml:space="preserve">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1.1.4</w:t>
      </w:r>
      <w:r w:rsidR="001952D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64714D" w:rsidRPr="0064714D" w:rsidRDefault="0064714D" w:rsidP="0064714D">
      <w:pPr>
        <w:rPr>
          <w:sz w:val="24"/>
          <w:szCs w:val="24"/>
        </w:rPr>
      </w:pPr>
      <w:r w:rsidRPr="0064714D">
        <w:t>4.2.2</w:t>
      </w:r>
      <w:r w:rsidRPr="0064714D">
        <w:tab/>
      </w:r>
      <w:r w:rsidRPr="0064714D">
        <w:rPr>
          <w:sz w:val="24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</w:p>
    <w:p w:rsidR="002B5044" w:rsidRPr="003803A7" w:rsidRDefault="002B5044" w:rsidP="0021751A">
      <w:pPr>
        <w:pStyle w:val="2"/>
        <w:ind w:left="1701" w:hanging="1134"/>
      </w:pPr>
      <w:bookmarkStart w:id="529" w:name="_Ref194832984"/>
      <w:bookmarkStart w:id="530" w:name="_Ref197686508"/>
      <w:bookmarkStart w:id="531" w:name="_Toc423421727"/>
      <w:bookmarkStart w:id="532" w:name="_Toc464120630"/>
      <w:r w:rsidRPr="003803A7">
        <w:lastRenderedPageBreak/>
        <w:t>Требование к поставляемой продукции</w:t>
      </w:r>
      <w:bookmarkEnd w:id="529"/>
      <w:bookmarkEnd w:id="530"/>
      <w:bookmarkEnd w:id="531"/>
      <w:bookmarkEnd w:id="532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3" w:name="_Toc439166313"/>
      <w:bookmarkStart w:id="534" w:name="_Toc439170661"/>
      <w:bookmarkStart w:id="535" w:name="_Toc439172763"/>
      <w:bookmarkStart w:id="536" w:name="_Toc439173207"/>
      <w:bookmarkStart w:id="537" w:name="_Toc439238201"/>
      <w:bookmarkStart w:id="538" w:name="_Toc439252753"/>
      <w:bookmarkStart w:id="539" w:name="_Toc439323611"/>
      <w:bookmarkStart w:id="540" w:name="_Toc439323727"/>
      <w:bookmarkStart w:id="541" w:name="_Toc440357125"/>
      <w:bookmarkStart w:id="542" w:name="_Toc440359680"/>
      <w:bookmarkStart w:id="543" w:name="_Toc440632144"/>
      <w:bookmarkStart w:id="544" w:name="_Toc440875965"/>
      <w:bookmarkStart w:id="545" w:name="_Toc441130993"/>
      <w:bookmarkStart w:id="546" w:name="_Toc447269808"/>
      <w:bookmarkStart w:id="547" w:name="_Toc464120631"/>
      <w:bookmarkStart w:id="548" w:name="_Ref194833053"/>
      <w:bookmarkStart w:id="549" w:name="_Ref223496951"/>
      <w:bookmarkStart w:id="550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1" w:name="_Toc439166314"/>
      <w:bookmarkStart w:id="552" w:name="_Toc439170662"/>
      <w:bookmarkStart w:id="553" w:name="_Toc439172764"/>
      <w:bookmarkStart w:id="554" w:name="_Toc439173208"/>
      <w:bookmarkStart w:id="555" w:name="_Toc439238202"/>
      <w:bookmarkStart w:id="556" w:name="_Toc439252754"/>
      <w:bookmarkStart w:id="557" w:name="_Toc439323612"/>
      <w:bookmarkStart w:id="558" w:name="_Toc439323728"/>
      <w:bookmarkStart w:id="559" w:name="_Toc440357126"/>
      <w:bookmarkStart w:id="560" w:name="_Toc440359681"/>
      <w:bookmarkStart w:id="561" w:name="_Toc440632145"/>
      <w:bookmarkStart w:id="562" w:name="_Toc440875966"/>
      <w:bookmarkStart w:id="563" w:name="_Toc441130994"/>
      <w:bookmarkStart w:id="564" w:name="_Toc447269809"/>
      <w:bookmarkStart w:id="565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2B5044" w:rsidRPr="002B5044" w:rsidRDefault="002B5044" w:rsidP="0021751A">
      <w:pPr>
        <w:pStyle w:val="2"/>
        <w:ind w:left="1701" w:hanging="1134"/>
      </w:pPr>
      <w:bookmarkStart w:id="566" w:name="_Ref247513861"/>
      <w:bookmarkStart w:id="567" w:name="_Toc423421728"/>
      <w:bookmarkStart w:id="568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8"/>
      <w:bookmarkEnd w:id="549"/>
      <w:bookmarkEnd w:id="550"/>
      <w:r w:rsidRPr="002B5044">
        <w:t>.</w:t>
      </w:r>
      <w:bookmarkEnd w:id="566"/>
      <w:bookmarkEnd w:id="567"/>
      <w:bookmarkEnd w:id="56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9" w:name="_Toc439166317"/>
      <w:bookmarkStart w:id="570" w:name="_Toc439170665"/>
      <w:bookmarkStart w:id="571" w:name="_Toc439172767"/>
      <w:bookmarkStart w:id="572" w:name="_Toc439173211"/>
      <w:bookmarkStart w:id="573" w:name="_Toc439238205"/>
      <w:bookmarkStart w:id="574" w:name="_Toc439252756"/>
      <w:bookmarkStart w:id="575" w:name="_Toc439323614"/>
      <w:bookmarkStart w:id="576" w:name="_Toc439323730"/>
      <w:bookmarkStart w:id="577" w:name="_Ref440292618"/>
      <w:bookmarkStart w:id="578" w:name="_Toc440357128"/>
      <w:bookmarkStart w:id="579" w:name="_Toc440359683"/>
      <w:bookmarkStart w:id="580" w:name="_Toc440632147"/>
      <w:bookmarkStart w:id="581" w:name="_Toc440875968"/>
      <w:bookmarkStart w:id="582" w:name="_Toc441130996"/>
      <w:bookmarkStart w:id="583" w:name="_Toc447269811"/>
      <w:bookmarkStart w:id="584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5" w:name="_Toc439166318"/>
      <w:bookmarkStart w:id="586" w:name="_Toc439170666"/>
      <w:bookmarkStart w:id="587" w:name="_Toc439172768"/>
      <w:bookmarkStart w:id="588" w:name="_Toc439173212"/>
      <w:bookmarkStart w:id="589" w:name="_Toc439238206"/>
      <w:bookmarkStart w:id="590" w:name="_Toc439252757"/>
      <w:bookmarkStart w:id="591" w:name="_Toc439323615"/>
      <w:bookmarkStart w:id="592" w:name="_Toc439323731"/>
      <w:bookmarkStart w:id="593" w:name="_Toc440357129"/>
      <w:bookmarkStart w:id="594" w:name="_Toc440359684"/>
      <w:bookmarkStart w:id="595" w:name="_Toc440632148"/>
      <w:bookmarkStart w:id="596" w:name="_Toc440875969"/>
      <w:bookmarkStart w:id="597" w:name="_Toc441130997"/>
      <w:bookmarkStart w:id="598" w:name="_Toc447269812"/>
      <w:bookmarkStart w:id="599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</w:p>
    <w:p w:rsidR="00464832" w:rsidRPr="007252E9" w:rsidRDefault="00464832" w:rsidP="00464832">
      <w:pPr>
        <w:pStyle w:val="2"/>
        <w:ind w:left="1701" w:hanging="1134"/>
      </w:pPr>
      <w:bookmarkStart w:id="600" w:name="_Toc248219573"/>
      <w:bookmarkStart w:id="601" w:name="_Toc256099315"/>
      <w:bookmarkStart w:id="602" w:name="_Toc423421664"/>
      <w:bookmarkStart w:id="603" w:name="_Toc464120636"/>
      <w:bookmarkEnd w:id="479"/>
      <w:bookmarkEnd w:id="480"/>
      <w:r w:rsidRPr="007252E9">
        <w:t>Иные требования</w:t>
      </w:r>
      <w:bookmarkEnd w:id="600"/>
      <w:bookmarkEnd w:id="601"/>
      <w:bookmarkEnd w:id="602"/>
      <w:bookmarkEnd w:id="603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4" w:name="_Toc464120637"/>
      <w:bookmarkStart w:id="605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4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5"/>
      <w:bookmarkEnd w:id="606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7" w:name="_Toc461808930"/>
      <w:bookmarkStart w:id="608" w:name="_Toc464120639"/>
      <w:r w:rsidRPr="007252E9">
        <w:t>Альтернативные предложения</w:t>
      </w:r>
      <w:bookmarkStart w:id="609" w:name="_Ref56252639"/>
      <w:bookmarkEnd w:id="607"/>
      <w:bookmarkEnd w:id="608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0" w:name="_Toc461808802"/>
      <w:bookmarkStart w:id="611" w:name="_Toc461808931"/>
      <w:bookmarkStart w:id="612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09"/>
      <w:bookmarkEnd w:id="610"/>
      <w:bookmarkEnd w:id="611"/>
      <w:bookmarkEnd w:id="612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3" w:name="_Ref440270602"/>
      <w:bookmarkStart w:id="614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3"/>
      <w:bookmarkEnd w:id="614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5" w:name="_Ref55336310"/>
      <w:bookmarkStart w:id="616" w:name="_Toc57314672"/>
      <w:bookmarkStart w:id="617" w:name="_Toc69728986"/>
      <w:bookmarkStart w:id="618" w:name="_Toc98253919"/>
      <w:bookmarkStart w:id="619" w:name="_Toc165173847"/>
      <w:bookmarkStart w:id="620" w:name="_Toc423423667"/>
      <w:bookmarkStart w:id="621" w:name="_Toc464120642"/>
      <w:r w:rsidRPr="00F647F7">
        <w:t xml:space="preserve">Письмо о подаче оферты </w:t>
      </w:r>
      <w:bookmarkStart w:id="622" w:name="_Ref22846535"/>
      <w:r w:rsidRPr="00F647F7">
        <w:t>(</w:t>
      </w:r>
      <w:bookmarkEnd w:id="62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5"/>
      <w:bookmarkEnd w:id="616"/>
      <w:bookmarkEnd w:id="617"/>
      <w:bookmarkEnd w:id="618"/>
      <w:bookmarkEnd w:id="619"/>
      <w:bookmarkEnd w:id="620"/>
      <w:bookmarkEnd w:id="621"/>
    </w:p>
    <w:p w:rsidR="004F4D80" w:rsidRPr="00C236C0" w:rsidRDefault="004F4D80" w:rsidP="004F4D80">
      <w:pPr>
        <w:pStyle w:val="3"/>
        <w:rPr>
          <w:szCs w:val="24"/>
        </w:rPr>
      </w:pPr>
      <w:bookmarkStart w:id="623" w:name="_Toc98253920"/>
      <w:bookmarkStart w:id="624" w:name="_Toc157248174"/>
      <w:bookmarkStart w:id="625" w:name="_Toc157496543"/>
      <w:bookmarkStart w:id="626" w:name="_Toc158206082"/>
      <w:bookmarkStart w:id="627" w:name="_Toc164057767"/>
      <w:bookmarkStart w:id="628" w:name="_Toc164137117"/>
      <w:bookmarkStart w:id="629" w:name="_Toc164161277"/>
      <w:bookmarkStart w:id="630" w:name="_Toc165173848"/>
      <w:bookmarkStart w:id="631" w:name="_Toc439170673"/>
      <w:bookmarkStart w:id="632" w:name="_Toc439172775"/>
      <w:bookmarkStart w:id="633" w:name="_Toc439173219"/>
      <w:bookmarkStart w:id="634" w:name="_Toc439238213"/>
      <w:bookmarkStart w:id="635" w:name="_Toc440357133"/>
      <w:bookmarkStart w:id="636" w:name="_Toc440359688"/>
      <w:bookmarkStart w:id="637" w:name="_Toc447269817"/>
      <w:bookmarkStart w:id="638" w:name="_Toc464120643"/>
      <w:r w:rsidRPr="00C236C0">
        <w:rPr>
          <w:szCs w:val="24"/>
        </w:rPr>
        <w:t>Форма письма о подаче оферты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3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0" w:name="_Toc98253921"/>
      <w:bookmarkStart w:id="641" w:name="_Toc157248175"/>
      <w:bookmarkStart w:id="642" w:name="_Toc157496544"/>
      <w:bookmarkStart w:id="643" w:name="_Toc158206083"/>
      <w:bookmarkStart w:id="644" w:name="_Toc164057768"/>
      <w:bookmarkStart w:id="645" w:name="_Toc164137118"/>
      <w:bookmarkStart w:id="646" w:name="_Toc164161278"/>
      <w:bookmarkStart w:id="64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8" w:name="_Toc439170674"/>
      <w:bookmarkStart w:id="649" w:name="_Toc439172776"/>
      <w:bookmarkStart w:id="650" w:name="_Toc439173220"/>
      <w:bookmarkStart w:id="651" w:name="_Toc439238214"/>
      <w:bookmarkStart w:id="652" w:name="_Toc439252762"/>
      <w:bookmarkStart w:id="653" w:name="_Toc439323736"/>
      <w:bookmarkStart w:id="654" w:name="_Toc440357134"/>
      <w:bookmarkStart w:id="655" w:name="_Toc440359689"/>
      <w:bookmarkStart w:id="656" w:name="_Toc440632153"/>
      <w:bookmarkStart w:id="657" w:name="_Toc440875973"/>
      <w:bookmarkStart w:id="658" w:name="_Toc441131001"/>
      <w:bookmarkStart w:id="659" w:name="_Toc447269818"/>
      <w:bookmarkStart w:id="660" w:name="_Toc464120644"/>
      <w:r w:rsidRPr="00C236C0">
        <w:rPr>
          <w:szCs w:val="24"/>
        </w:rPr>
        <w:lastRenderedPageBreak/>
        <w:t>Инструкции по заполнению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3.3.4</w:t>
      </w:r>
      <w:r w:rsidR="00982C2C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1" w:name="_Ref55335821"/>
      <w:bookmarkStart w:id="662" w:name="_Ref55336345"/>
      <w:bookmarkStart w:id="663" w:name="_Toc57314674"/>
      <w:bookmarkStart w:id="664" w:name="_Toc69728988"/>
      <w:bookmarkStart w:id="665" w:name="_Toc98253922"/>
      <w:bookmarkStart w:id="66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7" w:name="_Ref440271964"/>
      <w:bookmarkStart w:id="668" w:name="_Toc440357135"/>
      <w:bookmarkStart w:id="669" w:name="_Toc440359690"/>
      <w:bookmarkStart w:id="670" w:name="_Toc464120645"/>
      <w:r>
        <w:rPr>
          <w:szCs w:val="24"/>
        </w:rPr>
        <w:lastRenderedPageBreak/>
        <w:t>Антикоррупционные обязательства (Форма 1.1).</w:t>
      </w:r>
      <w:bookmarkEnd w:id="667"/>
      <w:bookmarkEnd w:id="668"/>
      <w:bookmarkEnd w:id="669"/>
      <w:bookmarkEnd w:id="670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1" w:name="_Toc439238216"/>
      <w:bookmarkStart w:id="672" w:name="_Toc439252764"/>
      <w:bookmarkStart w:id="673" w:name="_Toc439323738"/>
      <w:bookmarkStart w:id="674" w:name="_Toc440357136"/>
      <w:bookmarkStart w:id="675" w:name="_Toc440359691"/>
      <w:bookmarkStart w:id="676" w:name="_Toc440632155"/>
      <w:bookmarkStart w:id="677" w:name="_Toc440875975"/>
      <w:bookmarkStart w:id="678" w:name="_Toc441131003"/>
      <w:bookmarkStart w:id="679" w:name="_Toc447269820"/>
      <w:bookmarkStart w:id="680" w:name="_Toc464120646"/>
      <w:r w:rsidRPr="004C0021">
        <w:rPr>
          <w:szCs w:val="24"/>
        </w:rPr>
        <w:t>Форма Антикоррупционных обязательств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6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7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1" w:name="_Toc423423668"/>
      <w:bookmarkStart w:id="682" w:name="_Ref440271072"/>
      <w:bookmarkStart w:id="683" w:name="_Ref440273986"/>
      <w:bookmarkStart w:id="684" w:name="_Ref440274337"/>
      <w:bookmarkStart w:id="685" w:name="_Ref440274913"/>
      <w:bookmarkStart w:id="686" w:name="_Ref440284918"/>
      <w:bookmarkStart w:id="687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1"/>
      <w:bookmarkEnd w:id="662"/>
      <w:bookmarkEnd w:id="663"/>
      <w:bookmarkEnd w:id="664"/>
      <w:bookmarkEnd w:id="665"/>
      <w:bookmarkEnd w:id="666"/>
      <w:bookmarkEnd w:id="681"/>
      <w:bookmarkEnd w:id="682"/>
      <w:bookmarkEnd w:id="683"/>
      <w:bookmarkEnd w:id="684"/>
      <w:bookmarkEnd w:id="685"/>
      <w:bookmarkEnd w:id="686"/>
      <w:bookmarkEnd w:id="68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98253923"/>
      <w:bookmarkStart w:id="689" w:name="_Toc157248177"/>
      <w:bookmarkStart w:id="690" w:name="_Toc157496546"/>
      <w:bookmarkStart w:id="691" w:name="_Toc158206085"/>
      <w:bookmarkStart w:id="692" w:name="_Toc164057770"/>
      <w:bookmarkStart w:id="693" w:name="_Toc164137120"/>
      <w:bookmarkStart w:id="694" w:name="_Toc164161280"/>
      <w:bookmarkStart w:id="695" w:name="_Toc165173851"/>
      <w:bookmarkStart w:id="696" w:name="_Ref264038986"/>
      <w:bookmarkStart w:id="697" w:name="_Ref264359294"/>
      <w:bookmarkStart w:id="698" w:name="_Toc439170676"/>
      <w:bookmarkStart w:id="699" w:name="_Toc439172778"/>
      <w:bookmarkStart w:id="700" w:name="_Toc439173222"/>
      <w:bookmarkStart w:id="701" w:name="_Toc439238218"/>
      <w:bookmarkStart w:id="702" w:name="_Toc439252766"/>
      <w:bookmarkStart w:id="703" w:name="_Toc439323740"/>
      <w:bookmarkStart w:id="704" w:name="_Toc440357138"/>
      <w:bookmarkStart w:id="705" w:name="_Toc440359693"/>
      <w:bookmarkStart w:id="706" w:name="_Toc440632157"/>
      <w:bookmarkStart w:id="707" w:name="_Toc440875977"/>
      <w:bookmarkStart w:id="708" w:name="_Toc441131005"/>
      <w:bookmarkStart w:id="709" w:name="_Toc447269822"/>
      <w:bookmarkStart w:id="710" w:name="_Toc464120648"/>
      <w:r w:rsidRPr="00C236C0">
        <w:rPr>
          <w:szCs w:val="24"/>
        </w:rPr>
        <w:t xml:space="preserve">Форма 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r w:rsidR="00492C8B">
        <w:rPr>
          <w:szCs w:val="24"/>
        </w:rPr>
        <w:t>Сводной таблицы стоимости</w:t>
      </w:r>
      <w:bookmarkEnd w:id="702"/>
      <w:bookmarkEnd w:id="703"/>
      <w:bookmarkEnd w:id="704"/>
      <w:bookmarkEnd w:id="705"/>
      <w:bookmarkEnd w:id="706"/>
      <w:bookmarkEnd w:id="707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8"/>
      <w:bookmarkEnd w:id="709"/>
      <w:bookmarkEnd w:id="7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1" w:name="_Toc176765534"/>
      <w:bookmarkStart w:id="712" w:name="_Toc198979983"/>
      <w:bookmarkStart w:id="713" w:name="_Toc217466315"/>
      <w:bookmarkStart w:id="714" w:name="_Toc217702856"/>
      <w:bookmarkStart w:id="715" w:name="_Toc233601974"/>
      <w:bookmarkStart w:id="716" w:name="_Toc263343460"/>
      <w:r w:rsidRPr="00F647F7">
        <w:rPr>
          <w:b w:val="0"/>
          <w:szCs w:val="24"/>
        </w:rPr>
        <w:br w:type="page"/>
      </w:r>
      <w:bookmarkStart w:id="717" w:name="_Toc439170677"/>
      <w:bookmarkStart w:id="718" w:name="_Toc439172779"/>
      <w:bookmarkStart w:id="719" w:name="_Toc439173223"/>
      <w:bookmarkStart w:id="720" w:name="_Toc439238219"/>
      <w:bookmarkStart w:id="721" w:name="_Toc439252767"/>
      <w:bookmarkStart w:id="722" w:name="_Toc439323741"/>
      <w:bookmarkStart w:id="723" w:name="_Toc440357139"/>
      <w:bookmarkStart w:id="724" w:name="_Toc440359694"/>
      <w:bookmarkStart w:id="725" w:name="_Toc440632158"/>
      <w:bookmarkStart w:id="726" w:name="_Toc440875978"/>
      <w:bookmarkStart w:id="727" w:name="_Toc441131006"/>
      <w:bookmarkStart w:id="728" w:name="_Toc447269823"/>
      <w:bookmarkStart w:id="729" w:name="_Toc464120649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>свое фирменное наименование (в т.ч.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982C2C">
        <w:fldChar w:fldCharType="begin"/>
      </w:r>
      <w:r w:rsidR="00982C2C">
        <w:instrText xml:space="preserve"> REF _Ref450646963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4.2</w:t>
      </w:r>
      <w:r w:rsidR="00982C2C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5.3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_Ref440292752 \r \h  \* MERGEFORMAT </w:instrText>
      </w:r>
      <w:r w:rsidR="00982C2C">
        <w:fldChar w:fldCharType="separate"/>
      </w:r>
      <w:r w:rsidR="00E418BB" w:rsidRPr="007252E9">
        <w:t>2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_Ref440292779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0" w:name="_Ref86826666"/>
      <w:bookmarkStart w:id="731" w:name="_Toc90385112"/>
      <w:bookmarkStart w:id="732" w:name="_Toc98253925"/>
      <w:bookmarkStart w:id="733" w:name="_Toc165173853"/>
      <w:bookmarkStart w:id="734" w:name="_Toc423423669"/>
      <w:bookmarkStart w:id="735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0"/>
      <w:bookmarkEnd w:id="731"/>
      <w:bookmarkEnd w:id="732"/>
      <w:bookmarkEnd w:id="733"/>
      <w:bookmarkEnd w:id="734"/>
      <w:bookmarkEnd w:id="7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6" w:name="_Toc90385113"/>
      <w:bookmarkStart w:id="737" w:name="_Toc98253926"/>
      <w:bookmarkStart w:id="738" w:name="_Toc157248180"/>
      <w:bookmarkStart w:id="739" w:name="_Toc157496549"/>
      <w:bookmarkStart w:id="740" w:name="_Toc158206088"/>
      <w:bookmarkStart w:id="741" w:name="_Toc164057773"/>
      <w:bookmarkStart w:id="742" w:name="_Toc164137123"/>
      <w:bookmarkStart w:id="743" w:name="_Toc164161283"/>
      <w:bookmarkStart w:id="744" w:name="_Toc165173854"/>
      <w:bookmarkStart w:id="745" w:name="_Ref193690005"/>
      <w:bookmarkStart w:id="746" w:name="_Toc439170679"/>
      <w:bookmarkStart w:id="747" w:name="_Toc439172781"/>
      <w:bookmarkStart w:id="748" w:name="_Toc439173225"/>
      <w:bookmarkStart w:id="749" w:name="_Toc439238221"/>
      <w:bookmarkStart w:id="750" w:name="_Toc439252769"/>
      <w:bookmarkStart w:id="751" w:name="_Toc439323743"/>
      <w:bookmarkStart w:id="752" w:name="_Toc440357141"/>
      <w:bookmarkStart w:id="753" w:name="_Toc440359696"/>
      <w:bookmarkStart w:id="754" w:name="_Toc440632160"/>
      <w:bookmarkStart w:id="755" w:name="_Toc440875980"/>
      <w:bookmarkStart w:id="756" w:name="_Toc441131008"/>
      <w:bookmarkStart w:id="757" w:name="_Toc447269825"/>
      <w:bookmarkStart w:id="758" w:name="_Toc464120651"/>
      <w:r w:rsidRPr="00C236C0">
        <w:rPr>
          <w:szCs w:val="24"/>
        </w:rPr>
        <w:t xml:space="preserve">Форма 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Pr="00C236C0">
        <w:rPr>
          <w:szCs w:val="24"/>
        </w:rPr>
        <w:t>технического предложения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59" w:name="_Ref55335818"/>
      <w:bookmarkStart w:id="760" w:name="_Ref55336334"/>
      <w:bookmarkStart w:id="761" w:name="_Toc57314673"/>
      <w:bookmarkStart w:id="762" w:name="_Toc69728987"/>
      <w:bookmarkStart w:id="763" w:name="_Toc98253928"/>
      <w:bookmarkStart w:id="764" w:name="_Toc165173856"/>
      <w:bookmarkStart w:id="765" w:name="_Ref194749150"/>
      <w:bookmarkStart w:id="766" w:name="_Ref194750368"/>
      <w:bookmarkStart w:id="767" w:name="_Ref89649494"/>
      <w:bookmarkStart w:id="76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69" w:name="_Toc176765537"/>
      <w:bookmarkStart w:id="770" w:name="_Toc198979986"/>
      <w:bookmarkStart w:id="771" w:name="_Toc217466321"/>
      <w:bookmarkStart w:id="772" w:name="_Toc217702859"/>
      <w:bookmarkStart w:id="773" w:name="_Toc233601977"/>
      <w:bookmarkStart w:id="774" w:name="_Toc263343463"/>
      <w:bookmarkStart w:id="775" w:name="_Toc439170680"/>
      <w:bookmarkStart w:id="776" w:name="_Toc439172782"/>
      <w:bookmarkStart w:id="777" w:name="_Toc439173226"/>
      <w:bookmarkStart w:id="778" w:name="_Toc439238222"/>
      <w:bookmarkStart w:id="779" w:name="_Toc439252770"/>
      <w:bookmarkStart w:id="780" w:name="_Toc439323744"/>
      <w:bookmarkStart w:id="781" w:name="_Toc440357142"/>
      <w:bookmarkStart w:id="782" w:name="_Toc440359697"/>
      <w:bookmarkStart w:id="783" w:name="_Toc440632161"/>
      <w:bookmarkStart w:id="784" w:name="_Toc440875981"/>
      <w:bookmarkStart w:id="785" w:name="_Toc441131009"/>
      <w:bookmarkStart w:id="786" w:name="_Toc447269826"/>
      <w:bookmarkStart w:id="787" w:name="_Toc464120652"/>
      <w:r w:rsidRPr="00C236C0">
        <w:rPr>
          <w:szCs w:val="24"/>
        </w:rPr>
        <w:lastRenderedPageBreak/>
        <w:t>Инструкции по заполнению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>фирменное наименование (в т.ч.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982C2C">
        <w:fldChar w:fldCharType="begin"/>
      </w:r>
      <w:r w:rsidR="00982C2C">
        <w:instrText xml:space="preserve"> REF _Ref440292555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Toc423423670"/>
      <w:bookmarkStart w:id="790" w:name="_Ref440271036"/>
      <w:bookmarkStart w:id="791" w:name="_Ref440274366"/>
      <w:bookmarkStart w:id="792" w:name="_Ref440274902"/>
      <w:bookmarkStart w:id="793" w:name="_Ref440284947"/>
      <w:bookmarkStart w:id="794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88"/>
      <w:bookmarkEnd w:id="789"/>
      <w:bookmarkEnd w:id="790"/>
      <w:bookmarkEnd w:id="791"/>
      <w:bookmarkEnd w:id="792"/>
      <w:bookmarkEnd w:id="793"/>
      <w:bookmarkEnd w:id="79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5" w:name="_Toc98253929"/>
      <w:bookmarkStart w:id="796" w:name="_Toc157248183"/>
      <w:bookmarkStart w:id="797" w:name="_Toc157496552"/>
      <w:bookmarkStart w:id="798" w:name="_Toc158206091"/>
      <w:bookmarkStart w:id="799" w:name="_Toc164057776"/>
      <w:bookmarkStart w:id="800" w:name="_Toc164137126"/>
      <w:bookmarkStart w:id="801" w:name="_Toc164161286"/>
      <w:bookmarkStart w:id="802" w:name="_Toc165173857"/>
      <w:bookmarkStart w:id="803" w:name="_Toc439170682"/>
      <w:bookmarkStart w:id="804" w:name="_Toc439172784"/>
      <w:bookmarkStart w:id="805" w:name="_Toc439173228"/>
      <w:bookmarkStart w:id="806" w:name="_Toc439238224"/>
      <w:bookmarkStart w:id="807" w:name="_Toc439252772"/>
      <w:bookmarkStart w:id="808" w:name="_Toc439323746"/>
      <w:bookmarkStart w:id="809" w:name="_Toc440357144"/>
      <w:bookmarkStart w:id="810" w:name="_Toc440359699"/>
      <w:bookmarkStart w:id="811" w:name="_Toc440632163"/>
      <w:bookmarkStart w:id="812" w:name="_Toc440875983"/>
      <w:bookmarkStart w:id="813" w:name="_Toc441131011"/>
      <w:bookmarkStart w:id="814" w:name="_Toc447269828"/>
      <w:bookmarkStart w:id="815" w:name="_Toc464120654"/>
      <w:r w:rsidRPr="004C0021">
        <w:rPr>
          <w:szCs w:val="24"/>
        </w:rPr>
        <w:t xml:space="preserve">Форма </w:t>
      </w:r>
      <w:bookmarkEnd w:id="795"/>
      <w:r w:rsidRPr="004C0021">
        <w:rPr>
          <w:szCs w:val="24"/>
        </w:rPr>
        <w:t xml:space="preserve">графика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r w:rsidR="00512B0F" w:rsidRPr="004C0021">
        <w:rPr>
          <w:szCs w:val="24"/>
        </w:rPr>
        <w:t>выполнения поставок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6" w:name="_Toc171070556"/>
      <w:bookmarkStart w:id="817" w:name="_Toc98253927"/>
      <w:bookmarkStart w:id="818" w:name="_Toc176605808"/>
      <w:bookmarkStart w:id="819" w:name="_Toc176611017"/>
      <w:bookmarkStart w:id="820" w:name="_Toc176611073"/>
      <w:bookmarkStart w:id="821" w:name="_Toc176668676"/>
      <w:bookmarkStart w:id="822" w:name="_Toc176684336"/>
      <w:bookmarkStart w:id="823" w:name="_Toc176746279"/>
      <w:bookmarkStart w:id="824" w:name="_Toc176747346"/>
      <w:bookmarkStart w:id="825" w:name="_Toc198979988"/>
      <w:bookmarkStart w:id="826" w:name="_Toc217466324"/>
      <w:bookmarkStart w:id="827" w:name="_Toc217702862"/>
      <w:bookmarkStart w:id="828" w:name="_Toc233601980"/>
      <w:bookmarkStart w:id="829" w:name="_Toc263343466"/>
      <w:r w:rsidRPr="00F647F7">
        <w:rPr>
          <w:b w:val="0"/>
          <w:szCs w:val="24"/>
        </w:rPr>
        <w:br w:type="page"/>
      </w:r>
      <w:bookmarkStart w:id="830" w:name="_Toc439170683"/>
      <w:bookmarkStart w:id="831" w:name="_Toc439172785"/>
      <w:bookmarkStart w:id="832" w:name="_Toc439173229"/>
      <w:bookmarkStart w:id="833" w:name="_Toc439238225"/>
      <w:bookmarkStart w:id="834" w:name="_Toc439252773"/>
      <w:bookmarkStart w:id="835" w:name="_Toc439323747"/>
      <w:bookmarkStart w:id="836" w:name="_Toc440357145"/>
      <w:bookmarkStart w:id="837" w:name="_Toc440359700"/>
      <w:bookmarkStart w:id="838" w:name="_Toc440632164"/>
      <w:bookmarkStart w:id="839" w:name="_Toc440875984"/>
      <w:bookmarkStart w:id="840" w:name="_Toc441131012"/>
      <w:bookmarkStart w:id="841" w:name="_Toc447269829"/>
      <w:bookmarkStart w:id="842" w:name="_Toc464120655"/>
      <w:r w:rsidRPr="004C0021">
        <w:rPr>
          <w:szCs w:val="24"/>
        </w:rPr>
        <w:lastRenderedPageBreak/>
        <w:t>Инструкции по заполнению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3" w:name="_Hlt22846931"/>
      <w:bookmarkStart w:id="844" w:name="_Ref93264992"/>
      <w:bookmarkStart w:id="845" w:name="_Ref93265116"/>
      <w:bookmarkStart w:id="846" w:name="_Toc98253933"/>
      <w:bookmarkStart w:id="847" w:name="_Toc165173859"/>
      <w:bookmarkStart w:id="848" w:name="_Toc423423671"/>
      <w:bookmarkStart w:id="849" w:name="_Toc464120656"/>
      <w:bookmarkEnd w:id="84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7"/>
      <w:bookmarkEnd w:id="768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0" w:name="_Toc439170685"/>
      <w:bookmarkStart w:id="851" w:name="_Toc439172787"/>
      <w:bookmarkStart w:id="852" w:name="_Toc439173231"/>
      <w:bookmarkStart w:id="853" w:name="_Toc439238227"/>
      <w:bookmarkStart w:id="854" w:name="_Toc439252775"/>
      <w:bookmarkStart w:id="855" w:name="_Toc439323749"/>
      <w:bookmarkStart w:id="856" w:name="_Toc440357147"/>
      <w:bookmarkStart w:id="857" w:name="_Toc440359702"/>
      <w:bookmarkStart w:id="858" w:name="_Toc440632166"/>
      <w:bookmarkStart w:id="859" w:name="_Toc440875986"/>
      <w:bookmarkStart w:id="860" w:name="_Toc441131014"/>
      <w:bookmarkStart w:id="861" w:name="_Toc447269831"/>
      <w:bookmarkStart w:id="862" w:name="_Toc464120657"/>
      <w:bookmarkStart w:id="863" w:name="_Toc157248186"/>
      <w:bookmarkStart w:id="864" w:name="_Toc157496555"/>
      <w:bookmarkStart w:id="865" w:name="_Toc158206094"/>
      <w:bookmarkStart w:id="866" w:name="_Toc164057779"/>
      <w:bookmarkStart w:id="867" w:name="_Toc164137129"/>
      <w:bookmarkStart w:id="868" w:name="_Toc164161289"/>
      <w:bookmarkStart w:id="869" w:name="_Toc165173860"/>
      <w:r w:rsidRPr="004C0021">
        <w:rPr>
          <w:szCs w:val="24"/>
        </w:rPr>
        <w:t>Форма Протокола разногласий к проекту Договора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r w:rsidRPr="004C0021">
        <w:rPr>
          <w:szCs w:val="24"/>
        </w:rPr>
        <w:t xml:space="preserve"> </w:t>
      </w:r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0" w:name="_Toc439170686"/>
      <w:bookmarkStart w:id="871" w:name="_Toc439172788"/>
      <w:bookmarkStart w:id="872" w:name="_Toc439173232"/>
      <w:bookmarkStart w:id="873" w:name="_Toc439238228"/>
      <w:bookmarkStart w:id="874" w:name="_Toc439252776"/>
      <w:bookmarkStart w:id="875" w:name="_Toc439323750"/>
      <w:bookmarkStart w:id="876" w:name="_Toc440357148"/>
      <w:bookmarkStart w:id="877" w:name="_Toc440359703"/>
      <w:bookmarkStart w:id="878" w:name="_Toc440632167"/>
      <w:bookmarkStart w:id="879" w:name="_Toc440875987"/>
      <w:bookmarkStart w:id="880" w:name="_Toc441131015"/>
      <w:bookmarkStart w:id="881" w:name="_Toc447269832"/>
      <w:bookmarkStart w:id="882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3" w:name="_Ref55335823"/>
      <w:bookmarkStart w:id="884" w:name="_Ref55336359"/>
      <w:bookmarkStart w:id="885" w:name="_Toc57314675"/>
      <w:bookmarkStart w:id="886" w:name="_Toc69728989"/>
      <w:bookmarkStart w:id="887" w:name="_Toc98253939"/>
      <w:bookmarkStart w:id="888" w:name="_Toc165173865"/>
      <w:bookmarkStart w:id="889" w:name="_Toc423423672"/>
      <w:bookmarkStart w:id="890" w:name="_Toc464120659"/>
      <w:bookmarkEnd w:id="639"/>
      <w:r w:rsidRPr="00F647F7">
        <w:lastRenderedPageBreak/>
        <w:t>Анкета (форма 6)</w:t>
      </w:r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4C0021" w:rsidRDefault="004F4D80" w:rsidP="004F4D80">
      <w:pPr>
        <w:pStyle w:val="3"/>
        <w:rPr>
          <w:szCs w:val="24"/>
        </w:rPr>
      </w:pPr>
      <w:bookmarkStart w:id="891" w:name="_Toc98253940"/>
      <w:bookmarkStart w:id="892" w:name="_Toc157248192"/>
      <w:bookmarkStart w:id="893" w:name="_Toc157496561"/>
      <w:bookmarkStart w:id="894" w:name="_Toc158206100"/>
      <w:bookmarkStart w:id="895" w:name="_Toc164057785"/>
      <w:bookmarkStart w:id="896" w:name="_Toc164137135"/>
      <w:bookmarkStart w:id="897" w:name="_Toc164161295"/>
      <w:bookmarkStart w:id="898" w:name="_Toc165173866"/>
      <w:bookmarkStart w:id="899" w:name="_Toc439170688"/>
      <w:bookmarkStart w:id="900" w:name="_Toc439172790"/>
      <w:bookmarkStart w:id="901" w:name="_Toc439173234"/>
      <w:bookmarkStart w:id="902" w:name="_Toc439238230"/>
      <w:bookmarkStart w:id="903" w:name="_Toc439252778"/>
      <w:bookmarkStart w:id="904" w:name="_Ref440272119"/>
      <w:bookmarkStart w:id="905" w:name="_Toc440357150"/>
      <w:bookmarkStart w:id="906" w:name="_Toc440359705"/>
      <w:bookmarkStart w:id="907" w:name="_Ref444164229"/>
      <w:bookmarkStart w:id="908" w:name="_Toc447269834"/>
      <w:bookmarkStart w:id="909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0" w:name="_Toc439170689"/>
      <w:bookmarkStart w:id="911" w:name="_Toc439172791"/>
      <w:bookmarkStart w:id="912" w:name="_Toc439173235"/>
      <w:bookmarkStart w:id="913" w:name="_Toc439238231"/>
      <w:bookmarkStart w:id="914" w:name="_Toc439252779"/>
      <w:bookmarkStart w:id="915" w:name="_Ref440272147"/>
      <w:bookmarkStart w:id="916" w:name="_Toc440357151"/>
      <w:bookmarkStart w:id="917" w:name="_Toc440359706"/>
      <w:bookmarkStart w:id="918" w:name="_Ref444164176"/>
      <w:bookmarkStart w:id="919" w:name="_Ref444164241"/>
      <w:bookmarkStart w:id="920" w:name="_Toc464120661"/>
      <w:r w:rsidRPr="004C0021">
        <w:rPr>
          <w:szCs w:val="24"/>
        </w:rPr>
        <w:lastRenderedPageBreak/>
        <w:t xml:space="preserve">Форма </w:t>
      </w:r>
      <w:bookmarkEnd w:id="910"/>
      <w:bookmarkEnd w:id="911"/>
      <w:bookmarkEnd w:id="912"/>
      <w:bookmarkEnd w:id="913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1" w:name="_Toc439170690"/>
      <w:bookmarkStart w:id="922" w:name="_Toc439172792"/>
      <w:bookmarkStart w:id="923" w:name="_Toc439173236"/>
      <w:bookmarkStart w:id="924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5" w:name="_Toc125426243"/>
      <w:bookmarkStart w:id="926" w:name="_Toc396984070"/>
      <w:bookmarkStart w:id="927" w:name="_Toc423423673"/>
      <w:bookmarkStart w:id="928" w:name="_Toc439170691"/>
      <w:bookmarkStart w:id="929" w:name="_Toc439172793"/>
      <w:bookmarkStart w:id="930" w:name="_Toc439173237"/>
      <w:bookmarkStart w:id="931" w:name="_Toc439238233"/>
      <w:bookmarkStart w:id="932" w:name="_Toc439252780"/>
      <w:bookmarkStart w:id="933" w:name="_Toc439323754"/>
      <w:bookmarkStart w:id="934" w:name="_Toc440357152"/>
      <w:bookmarkStart w:id="935" w:name="_Toc440359707"/>
      <w:bookmarkStart w:id="936" w:name="_Toc440632171"/>
      <w:bookmarkStart w:id="937" w:name="_Toc440875991"/>
      <w:bookmarkStart w:id="938" w:name="_Toc441131019"/>
      <w:bookmarkStart w:id="939" w:name="_Toc447269836"/>
      <w:bookmarkEnd w:id="921"/>
      <w:bookmarkEnd w:id="922"/>
      <w:bookmarkEnd w:id="923"/>
      <w:bookmarkEnd w:id="924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39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0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3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4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0" w:name="_Toc464120662"/>
      <w:r w:rsidRPr="007252E9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1" w:name="_Ref55336378"/>
      <w:bookmarkStart w:id="942" w:name="_Toc57314676"/>
      <w:bookmarkStart w:id="943" w:name="_Toc69728990"/>
      <w:bookmarkStart w:id="944" w:name="_Toc98253942"/>
      <w:bookmarkStart w:id="945" w:name="_Toc165173868"/>
      <w:bookmarkStart w:id="946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982C2C">
        <w:fldChar w:fldCharType="begin"/>
      </w:r>
      <w:r w:rsidR="00982C2C">
        <w:instrText xml:space="preserve"> REF _Ref444164176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7" w:name="_Ref449017073"/>
      <w:bookmarkStart w:id="948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D904EF" w:rsidRDefault="004F4D80" w:rsidP="004F4D80">
      <w:pPr>
        <w:pStyle w:val="3"/>
        <w:rPr>
          <w:szCs w:val="24"/>
        </w:rPr>
      </w:pPr>
      <w:bookmarkStart w:id="949" w:name="_Toc98253943"/>
      <w:bookmarkStart w:id="950" w:name="_Toc157248195"/>
      <w:bookmarkStart w:id="951" w:name="_Toc157496564"/>
      <w:bookmarkStart w:id="952" w:name="_Toc158206103"/>
      <w:bookmarkStart w:id="953" w:name="_Toc164057788"/>
      <w:bookmarkStart w:id="954" w:name="_Toc164137138"/>
      <w:bookmarkStart w:id="955" w:name="_Toc164161298"/>
      <w:bookmarkStart w:id="956" w:name="_Toc165173869"/>
      <w:bookmarkStart w:id="957" w:name="_Toc439170693"/>
      <w:bookmarkStart w:id="958" w:name="_Toc439172795"/>
      <w:bookmarkStart w:id="959" w:name="_Toc439173239"/>
      <w:bookmarkStart w:id="960" w:name="_Toc439238235"/>
      <w:bookmarkStart w:id="961" w:name="_Toc439252782"/>
      <w:bookmarkStart w:id="962" w:name="_Toc439323756"/>
      <w:bookmarkStart w:id="963" w:name="_Toc440357154"/>
      <w:bookmarkStart w:id="964" w:name="_Toc440359709"/>
      <w:bookmarkStart w:id="965" w:name="_Toc440632173"/>
      <w:bookmarkStart w:id="966" w:name="_Toc440875993"/>
      <w:bookmarkStart w:id="967" w:name="_Toc441131021"/>
      <w:bookmarkStart w:id="968" w:name="_Toc447269838"/>
      <w:bookmarkStart w:id="969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0" w:name="_Toc98253944"/>
      <w:bookmarkStart w:id="971" w:name="_Toc157248196"/>
      <w:bookmarkStart w:id="972" w:name="_Toc157496565"/>
      <w:bookmarkStart w:id="973" w:name="_Toc158206104"/>
      <w:bookmarkStart w:id="974" w:name="_Toc164057789"/>
      <w:bookmarkStart w:id="975" w:name="_Toc164137139"/>
      <w:bookmarkStart w:id="976" w:name="_Toc164161299"/>
      <w:bookmarkStart w:id="97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8" w:name="_Toc439170694"/>
      <w:bookmarkStart w:id="979" w:name="_Toc439172796"/>
      <w:bookmarkStart w:id="980" w:name="_Toc439173240"/>
      <w:bookmarkStart w:id="981" w:name="_Toc439238236"/>
      <w:bookmarkStart w:id="982" w:name="_Toc439252783"/>
      <w:bookmarkStart w:id="983" w:name="_Toc439323757"/>
      <w:bookmarkStart w:id="984" w:name="_Toc440357155"/>
      <w:bookmarkStart w:id="985" w:name="_Toc440359710"/>
      <w:bookmarkStart w:id="986" w:name="_Toc440632174"/>
      <w:bookmarkStart w:id="987" w:name="_Toc440875994"/>
      <w:bookmarkStart w:id="988" w:name="_Toc441131022"/>
      <w:bookmarkStart w:id="989" w:name="_Toc447269839"/>
      <w:bookmarkStart w:id="990" w:name="_Toc464120665"/>
      <w:r w:rsidRPr="00D904EF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1" w:name="_Ref55336398"/>
      <w:bookmarkStart w:id="992" w:name="_Toc57314678"/>
      <w:bookmarkStart w:id="993" w:name="_Toc69728992"/>
      <w:bookmarkStart w:id="994" w:name="_Toc98253948"/>
      <w:bookmarkStart w:id="995" w:name="_Toc165173874"/>
      <w:bookmarkStart w:id="996" w:name="_Toc423423676"/>
      <w:bookmarkStart w:id="997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D904EF" w:rsidRDefault="004F4D80" w:rsidP="004F4D80">
      <w:pPr>
        <w:pStyle w:val="3"/>
        <w:rPr>
          <w:szCs w:val="24"/>
        </w:rPr>
      </w:pPr>
      <w:bookmarkStart w:id="998" w:name="_Toc98253949"/>
      <w:bookmarkStart w:id="999" w:name="_Toc157248201"/>
      <w:bookmarkStart w:id="1000" w:name="_Toc157496570"/>
      <w:bookmarkStart w:id="1001" w:name="_Toc158206109"/>
      <w:bookmarkStart w:id="1002" w:name="_Toc164057794"/>
      <w:bookmarkStart w:id="1003" w:name="_Toc164137144"/>
      <w:bookmarkStart w:id="1004" w:name="_Toc164161304"/>
      <w:bookmarkStart w:id="1005" w:name="_Toc165173875"/>
      <w:bookmarkStart w:id="1006" w:name="_Toc439170699"/>
      <w:bookmarkStart w:id="1007" w:name="_Toc439172801"/>
      <w:bookmarkStart w:id="1008" w:name="_Toc439173245"/>
      <w:bookmarkStart w:id="1009" w:name="_Toc439238241"/>
      <w:bookmarkStart w:id="1010" w:name="_Toc439252788"/>
      <w:bookmarkStart w:id="1011" w:name="_Toc439323762"/>
      <w:bookmarkStart w:id="1012" w:name="_Toc440357160"/>
      <w:bookmarkStart w:id="1013" w:name="_Toc440359712"/>
      <w:bookmarkStart w:id="1014" w:name="_Toc440632176"/>
      <w:bookmarkStart w:id="1015" w:name="_Toc440875996"/>
      <w:bookmarkStart w:id="1016" w:name="_Toc441131024"/>
      <w:bookmarkStart w:id="1017" w:name="_Toc447269841"/>
      <w:bookmarkStart w:id="1018" w:name="_Toc464120667"/>
      <w:r w:rsidRPr="00D904EF">
        <w:rPr>
          <w:szCs w:val="24"/>
        </w:rPr>
        <w:t>Форма Справки о кадровых ресурсах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9" w:name="_Toc98253950"/>
      <w:bookmarkStart w:id="1020" w:name="_Toc157248202"/>
      <w:bookmarkStart w:id="1021" w:name="_Toc157496571"/>
      <w:bookmarkStart w:id="1022" w:name="_Toc158206110"/>
      <w:bookmarkStart w:id="1023" w:name="_Toc164057795"/>
      <w:bookmarkStart w:id="1024" w:name="_Toc164137145"/>
      <w:bookmarkStart w:id="1025" w:name="_Toc164161305"/>
      <w:bookmarkStart w:id="102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7" w:name="_Toc439170700"/>
      <w:bookmarkStart w:id="1028" w:name="_Toc439172802"/>
      <w:bookmarkStart w:id="1029" w:name="_Toc439173246"/>
      <w:bookmarkStart w:id="1030" w:name="_Toc439238242"/>
      <w:bookmarkStart w:id="1031" w:name="_Toc439252789"/>
      <w:bookmarkStart w:id="1032" w:name="_Toc439323763"/>
      <w:bookmarkStart w:id="1033" w:name="_Toc440357161"/>
      <w:bookmarkStart w:id="1034" w:name="_Toc440359713"/>
      <w:bookmarkStart w:id="1035" w:name="_Toc440632177"/>
      <w:bookmarkStart w:id="1036" w:name="_Toc440875997"/>
      <w:bookmarkStart w:id="1037" w:name="_Toc441131025"/>
      <w:bookmarkStart w:id="1038" w:name="_Toc447269842"/>
      <w:bookmarkStart w:id="1039" w:name="_Toc464120668"/>
      <w:r w:rsidRPr="00D904EF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0" w:name="_Toc165173881"/>
      <w:bookmarkStart w:id="1041" w:name="_Ref194749267"/>
      <w:bookmarkStart w:id="1042" w:name="_Toc423423677"/>
      <w:bookmarkStart w:id="1043" w:name="_Ref440271993"/>
      <w:bookmarkStart w:id="1044" w:name="_Ref440274659"/>
      <w:bookmarkStart w:id="1045" w:name="_Toc464120669"/>
      <w:bookmarkStart w:id="1046" w:name="_Ref90381523"/>
      <w:bookmarkStart w:id="1047" w:name="_Toc90385124"/>
      <w:bookmarkStart w:id="1048" w:name="_Ref96861029"/>
      <w:bookmarkStart w:id="1049" w:name="_Toc97651410"/>
      <w:bookmarkStart w:id="105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0"/>
      <w:bookmarkEnd w:id="1041"/>
      <w:bookmarkEnd w:id="1042"/>
      <w:bookmarkEnd w:id="1043"/>
      <w:bookmarkEnd w:id="1044"/>
      <w:bookmarkEnd w:id="1045"/>
    </w:p>
    <w:p w:rsidR="004F4D80" w:rsidRPr="00D904EF" w:rsidRDefault="004F4D80" w:rsidP="004F4D80">
      <w:pPr>
        <w:pStyle w:val="3"/>
        <w:rPr>
          <w:szCs w:val="24"/>
        </w:rPr>
      </w:pPr>
      <w:bookmarkStart w:id="1051" w:name="_Toc97651411"/>
      <w:bookmarkStart w:id="1052" w:name="_Toc98253956"/>
      <w:bookmarkStart w:id="1053" w:name="_Toc157248208"/>
      <w:bookmarkStart w:id="1054" w:name="_Toc157496577"/>
      <w:bookmarkStart w:id="1055" w:name="_Toc158206116"/>
      <w:bookmarkStart w:id="1056" w:name="_Toc164057801"/>
      <w:bookmarkStart w:id="1057" w:name="_Toc164137151"/>
      <w:bookmarkStart w:id="1058" w:name="_Toc164161311"/>
      <w:bookmarkStart w:id="1059" w:name="_Toc165173882"/>
      <w:bookmarkStart w:id="1060" w:name="_Toc439170702"/>
      <w:bookmarkStart w:id="1061" w:name="_Toc439172804"/>
      <w:bookmarkStart w:id="1062" w:name="_Toc439173248"/>
      <w:bookmarkStart w:id="1063" w:name="_Toc439238244"/>
      <w:bookmarkStart w:id="1064" w:name="_Toc439252791"/>
      <w:bookmarkStart w:id="1065" w:name="_Toc439323765"/>
      <w:bookmarkStart w:id="1066" w:name="_Toc440357163"/>
      <w:bookmarkStart w:id="1067" w:name="_Toc440359715"/>
      <w:bookmarkStart w:id="1068" w:name="_Toc440632179"/>
      <w:bookmarkStart w:id="1069" w:name="_Toc440875999"/>
      <w:bookmarkStart w:id="1070" w:name="_Toc441131027"/>
      <w:bookmarkStart w:id="1071" w:name="_Toc447269844"/>
      <w:bookmarkStart w:id="1072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3" w:name="_Toc97651412"/>
      <w:bookmarkStart w:id="1074" w:name="_Toc98253957"/>
      <w:bookmarkStart w:id="1075" w:name="_Toc157248209"/>
      <w:bookmarkStart w:id="1076" w:name="_Toc157496578"/>
      <w:bookmarkStart w:id="1077" w:name="_Toc158206117"/>
      <w:bookmarkStart w:id="1078" w:name="_Toc164057802"/>
      <w:bookmarkStart w:id="1079" w:name="_Toc164137152"/>
      <w:bookmarkStart w:id="1080" w:name="_Toc164161312"/>
      <w:bookmarkStart w:id="108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2" w:name="_Toc439170703"/>
      <w:bookmarkStart w:id="1083" w:name="_Toc439172805"/>
      <w:bookmarkStart w:id="1084" w:name="_Toc439173249"/>
      <w:bookmarkStart w:id="1085" w:name="_Toc439238245"/>
      <w:bookmarkStart w:id="1086" w:name="_Toc439252792"/>
      <w:bookmarkStart w:id="1087" w:name="_Toc439323766"/>
      <w:bookmarkStart w:id="1088" w:name="_Toc440357164"/>
      <w:bookmarkStart w:id="1089" w:name="_Toc440359716"/>
      <w:bookmarkStart w:id="1090" w:name="_Toc440632180"/>
      <w:bookmarkStart w:id="1091" w:name="_Toc440876000"/>
      <w:bookmarkStart w:id="1092" w:name="_Toc441131028"/>
      <w:bookmarkStart w:id="1093" w:name="_Toc447269845"/>
      <w:bookmarkStart w:id="1094" w:name="_Toc464120671"/>
      <w:r w:rsidRPr="00D904EF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5" w:name="_Ref257131475"/>
      <w:bookmarkStart w:id="1096" w:name="_Toc351552284"/>
      <w:bookmarkStart w:id="1097" w:name="_Toc396983131"/>
      <w:bookmarkStart w:id="1098" w:name="_Toc423423679"/>
      <w:bookmarkStart w:id="1099" w:name="_Ref440270984"/>
      <w:bookmarkStart w:id="1100" w:name="_Ref440275030"/>
      <w:bookmarkStart w:id="1101" w:name="_Toc464120672"/>
      <w:bookmarkStart w:id="1102" w:name="_Ref464120879"/>
      <w:bookmarkEnd w:id="1046"/>
      <w:bookmarkEnd w:id="1047"/>
      <w:bookmarkEnd w:id="1048"/>
      <w:bookmarkEnd w:id="1049"/>
      <w:bookmarkEnd w:id="1050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5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Style w:val="3"/>
        <w:rPr>
          <w:szCs w:val="24"/>
        </w:rPr>
      </w:pPr>
      <w:bookmarkStart w:id="1103" w:name="_Toc439170708"/>
      <w:bookmarkStart w:id="1104" w:name="_Toc439172810"/>
      <w:bookmarkStart w:id="1105" w:name="_Toc439173251"/>
      <w:bookmarkStart w:id="1106" w:name="_Toc439252794"/>
      <w:bookmarkStart w:id="1107" w:name="_Toc439323768"/>
      <w:bookmarkStart w:id="1108" w:name="_Toc440357166"/>
      <w:bookmarkStart w:id="1109" w:name="_Toc440359718"/>
      <w:bookmarkStart w:id="1110" w:name="_Toc440632182"/>
      <w:bookmarkStart w:id="1111" w:name="_Toc440876002"/>
      <w:bookmarkStart w:id="1112" w:name="_Toc441131030"/>
      <w:bookmarkStart w:id="1113" w:name="_Toc447269847"/>
      <w:bookmarkStart w:id="1114" w:name="_Toc464120673"/>
      <w:r w:rsidRPr="00F647F7">
        <w:rPr>
          <w:szCs w:val="24"/>
        </w:rPr>
        <w:t>Форма письма производителя продукции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5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6" w:name="_Toc423423680"/>
      <w:bookmarkStart w:id="1117" w:name="_Ref440272035"/>
      <w:bookmarkStart w:id="1118" w:name="_Ref440274733"/>
      <w:bookmarkStart w:id="1119" w:name="_Ref444179578"/>
      <w:bookmarkStart w:id="1120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5"/>
      <w:bookmarkEnd w:id="1116"/>
      <w:bookmarkEnd w:id="1117"/>
      <w:bookmarkEnd w:id="1118"/>
      <w:bookmarkEnd w:id="1119"/>
      <w:bookmarkEnd w:id="1120"/>
    </w:p>
    <w:p w:rsidR="004F4D80" w:rsidRPr="004C0021" w:rsidRDefault="004F4D80" w:rsidP="004F4D80">
      <w:pPr>
        <w:pStyle w:val="3"/>
        <w:rPr>
          <w:szCs w:val="24"/>
        </w:rPr>
      </w:pPr>
      <w:bookmarkStart w:id="1121" w:name="_Toc343690584"/>
      <w:bookmarkStart w:id="1122" w:name="_Toc372294428"/>
      <w:bookmarkStart w:id="1123" w:name="_Toc379288896"/>
      <w:bookmarkStart w:id="1124" w:name="_Toc384734780"/>
      <w:bookmarkStart w:id="1125" w:name="_Toc396984078"/>
      <w:bookmarkStart w:id="1126" w:name="_Toc423423681"/>
      <w:bookmarkStart w:id="1127" w:name="_Toc439170710"/>
      <w:bookmarkStart w:id="1128" w:name="_Toc439172812"/>
      <w:bookmarkStart w:id="1129" w:name="_Toc439173253"/>
      <w:bookmarkStart w:id="1130" w:name="_Toc439238249"/>
      <w:bookmarkStart w:id="1131" w:name="_Toc439252796"/>
      <w:bookmarkStart w:id="1132" w:name="_Toc439323770"/>
      <w:bookmarkStart w:id="1133" w:name="_Toc440357168"/>
      <w:bookmarkStart w:id="1134" w:name="_Toc440359720"/>
      <w:bookmarkStart w:id="1135" w:name="_Toc440632184"/>
      <w:bookmarkStart w:id="1136" w:name="_Toc440876004"/>
      <w:bookmarkStart w:id="1137" w:name="_Toc441131032"/>
      <w:bookmarkStart w:id="1138" w:name="_Toc447269849"/>
      <w:bookmarkStart w:id="1139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0" w:name="_Toc343690585"/>
      <w:bookmarkStart w:id="1141" w:name="_Toc372294429"/>
      <w:bookmarkStart w:id="1142" w:name="_Toc379288897"/>
      <w:bookmarkStart w:id="1143" w:name="_Toc384734781"/>
      <w:bookmarkStart w:id="1144" w:name="_Toc396984079"/>
      <w:bookmarkStart w:id="1145" w:name="_Toc423423682"/>
      <w:bookmarkStart w:id="1146" w:name="_Toc439170711"/>
      <w:bookmarkStart w:id="1147" w:name="_Toc439172813"/>
      <w:bookmarkStart w:id="1148" w:name="_Toc439173254"/>
      <w:bookmarkStart w:id="1149" w:name="_Toc439238250"/>
      <w:bookmarkStart w:id="1150" w:name="_Toc439252797"/>
      <w:bookmarkStart w:id="1151" w:name="_Toc439323771"/>
      <w:bookmarkStart w:id="1152" w:name="_Toc440357169"/>
      <w:bookmarkStart w:id="1153" w:name="_Toc440359721"/>
      <w:bookmarkStart w:id="1154" w:name="_Toc440632185"/>
      <w:bookmarkStart w:id="1155" w:name="_Toc440876005"/>
      <w:bookmarkStart w:id="1156" w:name="_Toc441131033"/>
      <w:bookmarkStart w:id="1157" w:name="_Toc447269850"/>
      <w:bookmarkStart w:id="1158" w:name="_Toc464120676"/>
      <w:r w:rsidRPr="00D2707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0" w:name="_Toc423423683"/>
      <w:bookmarkStart w:id="1161" w:name="_Ref440272051"/>
      <w:bookmarkStart w:id="1162" w:name="_Ref440274744"/>
      <w:bookmarkStart w:id="1163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59"/>
      <w:bookmarkEnd w:id="1160"/>
      <w:bookmarkEnd w:id="1161"/>
      <w:bookmarkEnd w:id="1162"/>
      <w:bookmarkEnd w:id="1163"/>
    </w:p>
    <w:p w:rsidR="004F4D80" w:rsidRPr="00726A75" w:rsidRDefault="004F4D80" w:rsidP="004F4D80">
      <w:pPr>
        <w:pStyle w:val="3"/>
        <w:rPr>
          <w:szCs w:val="24"/>
        </w:rPr>
      </w:pPr>
      <w:bookmarkStart w:id="1164" w:name="_Toc343690587"/>
      <w:bookmarkStart w:id="1165" w:name="_Toc372294431"/>
      <w:bookmarkStart w:id="1166" w:name="_Toc379288899"/>
      <w:bookmarkStart w:id="1167" w:name="_Toc384734783"/>
      <w:bookmarkStart w:id="1168" w:name="_Toc396984081"/>
      <w:bookmarkStart w:id="1169" w:name="_Toc423423684"/>
      <w:bookmarkStart w:id="1170" w:name="_Toc439170713"/>
      <w:bookmarkStart w:id="1171" w:name="_Toc439172815"/>
      <w:bookmarkStart w:id="1172" w:name="_Toc439173256"/>
      <w:bookmarkStart w:id="1173" w:name="_Toc439238252"/>
      <w:bookmarkStart w:id="1174" w:name="_Toc439252799"/>
      <w:bookmarkStart w:id="1175" w:name="_Toc439323773"/>
      <w:bookmarkStart w:id="1176" w:name="_Toc440357171"/>
      <w:bookmarkStart w:id="1177" w:name="_Toc440359723"/>
      <w:bookmarkStart w:id="1178" w:name="_Toc440632187"/>
      <w:bookmarkStart w:id="1179" w:name="_Toc440876007"/>
      <w:bookmarkStart w:id="1180" w:name="_Toc441131035"/>
      <w:bookmarkStart w:id="1181" w:name="_Toc447269852"/>
      <w:bookmarkStart w:id="1182" w:name="_Toc464120678"/>
      <w:r w:rsidRPr="00726A75">
        <w:rPr>
          <w:szCs w:val="24"/>
        </w:rPr>
        <w:t xml:space="preserve">Форма 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r w:rsidR="000D70B6" w:rsidRPr="00726A75">
        <w:rPr>
          <w:szCs w:val="24"/>
        </w:rPr>
        <w:t>Согласия на обработку персональных данных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3" w:name="_Toc439252801"/>
      <w:bookmarkStart w:id="1184" w:name="_Toc439323774"/>
      <w:bookmarkStart w:id="1185" w:name="_Toc440357172"/>
      <w:bookmarkStart w:id="1186" w:name="_Toc440359724"/>
      <w:bookmarkStart w:id="1187" w:name="_Toc440632188"/>
      <w:bookmarkStart w:id="1188" w:name="_Toc440876008"/>
      <w:bookmarkStart w:id="1189" w:name="_Toc441131036"/>
      <w:bookmarkStart w:id="1190" w:name="_Toc447269853"/>
      <w:bookmarkStart w:id="1191" w:name="_Toc464120679"/>
      <w:r w:rsidRPr="007252E9">
        <w:rPr>
          <w:szCs w:val="24"/>
        </w:rPr>
        <w:lastRenderedPageBreak/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2" w:name="_Toc461808970"/>
      <w:bookmarkStart w:id="1193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2"/>
      <w:bookmarkEnd w:id="1193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4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4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5" w:name="_Toc461808972"/>
      <w:bookmarkStart w:id="1196" w:name="_Toc464120681"/>
      <w:r w:rsidRPr="007252E9">
        <w:rPr>
          <w:szCs w:val="24"/>
        </w:rPr>
        <w:lastRenderedPageBreak/>
        <w:t>Инструкции по заполнению</w:t>
      </w:r>
      <w:bookmarkEnd w:id="1195"/>
      <w:bookmarkEnd w:id="1196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7" w:name="_Ref440272256"/>
      <w:bookmarkStart w:id="1198" w:name="_Ref440272678"/>
      <w:bookmarkStart w:id="1199" w:name="_Ref440274944"/>
      <w:bookmarkStart w:id="1200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7"/>
      <w:bookmarkEnd w:id="1198"/>
      <w:bookmarkEnd w:id="1199"/>
      <w:bookmarkEnd w:id="1200"/>
    </w:p>
    <w:p w:rsidR="007A6A39" w:rsidRPr="007A6A39" w:rsidRDefault="007A6A39" w:rsidP="007A6A39">
      <w:pPr>
        <w:pStyle w:val="3"/>
        <w:rPr>
          <w:szCs w:val="24"/>
        </w:rPr>
      </w:pPr>
      <w:bookmarkStart w:id="1201" w:name="_Toc439170715"/>
      <w:bookmarkStart w:id="1202" w:name="_Toc439172817"/>
      <w:bookmarkStart w:id="1203" w:name="_Toc439173259"/>
      <w:bookmarkStart w:id="1204" w:name="_Toc439238255"/>
      <w:bookmarkStart w:id="1205" w:name="_Toc439252803"/>
      <w:bookmarkStart w:id="1206" w:name="_Toc439323776"/>
      <w:bookmarkStart w:id="1207" w:name="_Toc440357174"/>
      <w:bookmarkStart w:id="1208" w:name="_Toc440359726"/>
      <w:bookmarkStart w:id="1209" w:name="_Toc440632190"/>
      <w:bookmarkStart w:id="1210" w:name="_Toc440876010"/>
      <w:bookmarkStart w:id="1211" w:name="_Toc441131038"/>
      <w:bookmarkStart w:id="1212" w:name="_Toc447269855"/>
      <w:bookmarkStart w:id="1213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4" w:name="_Toc439170716"/>
      <w:bookmarkStart w:id="1215" w:name="_Toc439172818"/>
      <w:bookmarkStart w:id="1216" w:name="_Toc439173260"/>
      <w:bookmarkStart w:id="1217" w:name="_Toc439238256"/>
      <w:bookmarkStart w:id="1218" w:name="_Toc439252804"/>
      <w:bookmarkStart w:id="1219" w:name="_Toc439323777"/>
      <w:bookmarkStart w:id="1220" w:name="_Toc440357175"/>
      <w:bookmarkStart w:id="1221" w:name="_Toc440359727"/>
      <w:bookmarkStart w:id="1222" w:name="_Toc440632191"/>
      <w:bookmarkStart w:id="1223" w:name="_Toc440876011"/>
      <w:bookmarkStart w:id="1224" w:name="_Toc441131039"/>
      <w:bookmarkStart w:id="1225" w:name="_Toc447269856"/>
      <w:bookmarkStart w:id="1226" w:name="_Toc464120684"/>
      <w:r w:rsidRPr="007857E5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5"/>
          <w:headerReference w:type="default" r:id="rId46"/>
          <w:footerReference w:type="even" r:id="rId47"/>
          <w:headerReference w:type="first" r:id="rId48"/>
          <w:footerReference w:type="first" r:id="rId4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Toc426108836"/>
      <w:bookmarkStart w:id="1228" w:name="_Ref441574460"/>
      <w:bookmarkStart w:id="1229" w:name="_Ref441574649"/>
      <w:bookmarkStart w:id="1230" w:name="_Toc441575251"/>
      <w:bookmarkStart w:id="1231" w:name="_Ref442187883"/>
      <w:bookmarkStart w:id="1232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7"/>
      <w:bookmarkEnd w:id="1228"/>
      <w:bookmarkEnd w:id="1229"/>
      <w:bookmarkEnd w:id="1230"/>
      <w:bookmarkEnd w:id="1231"/>
      <w:bookmarkEnd w:id="1232"/>
    </w:p>
    <w:p w:rsidR="00726A75" w:rsidRPr="00CC5A3A" w:rsidRDefault="00726A75" w:rsidP="00726A75">
      <w:pPr>
        <w:pStyle w:val="3"/>
        <w:rPr>
          <w:szCs w:val="24"/>
        </w:rPr>
      </w:pPr>
      <w:bookmarkStart w:id="1233" w:name="_Toc426108837"/>
      <w:bookmarkStart w:id="1234" w:name="_Ref441574456"/>
      <w:bookmarkStart w:id="1235" w:name="_Toc441575252"/>
      <w:bookmarkStart w:id="1236" w:name="_Toc447269864"/>
      <w:bookmarkStart w:id="1237" w:name="_Toc464120686"/>
      <w:r w:rsidRPr="00CC5A3A">
        <w:rPr>
          <w:szCs w:val="24"/>
        </w:rPr>
        <w:t xml:space="preserve">Форма Расписки  сдачи-приемки </w:t>
      </w:r>
      <w:bookmarkEnd w:id="1233"/>
      <w:r w:rsidRPr="00CC5A3A">
        <w:rPr>
          <w:szCs w:val="24"/>
        </w:rPr>
        <w:t>соглашения о неустойке</w:t>
      </w:r>
      <w:bookmarkEnd w:id="1234"/>
      <w:bookmarkEnd w:id="1235"/>
      <w:bookmarkEnd w:id="1236"/>
      <w:bookmarkEnd w:id="1237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8" w:name="_Toc426108838"/>
      <w:bookmarkStart w:id="1239" w:name="_Toc441575253"/>
      <w:bookmarkStart w:id="1240" w:name="_Toc447269865"/>
      <w:bookmarkStart w:id="1241" w:name="_Toc464120687"/>
      <w:r w:rsidRPr="00CC5A3A">
        <w:rPr>
          <w:szCs w:val="24"/>
        </w:rPr>
        <w:lastRenderedPageBreak/>
        <w:t>Инструкции по заполнению</w:t>
      </w:r>
      <w:bookmarkEnd w:id="1238"/>
      <w:bookmarkEnd w:id="1239"/>
      <w:bookmarkEnd w:id="1240"/>
      <w:bookmarkEnd w:id="1241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2" w:name="_Ref440272274"/>
      <w:bookmarkStart w:id="1243" w:name="_Ref440274756"/>
      <w:bookmarkStart w:id="1244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2"/>
      <w:bookmarkEnd w:id="1243"/>
      <w:bookmarkEnd w:id="1244"/>
    </w:p>
    <w:p w:rsidR="007857E5" w:rsidRPr="00E47073" w:rsidRDefault="007857E5" w:rsidP="007857E5">
      <w:pPr>
        <w:pStyle w:val="3"/>
        <w:rPr>
          <w:szCs w:val="24"/>
        </w:rPr>
      </w:pPr>
      <w:bookmarkStart w:id="1245" w:name="_Toc439170718"/>
      <w:bookmarkStart w:id="1246" w:name="_Toc439172820"/>
      <w:bookmarkStart w:id="1247" w:name="_Toc439173262"/>
      <w:bookmarkStart w:id="1248" w:name="_Toc439238258"/>
      <w:bookmarkStart w:id="1249" w:name="_Toc439252806"/>
      <w:bookmarkStart w:id="1250" w:name="_Toc439323779"/>
      <w:bookmarkStart w:id="1251" w:name="_Toc440357177"/>
      <w:bookmarkStart w:id="1252" w:name="_Toc440359729"/>
      <w:bookmarkStart w:id="1253" w:name="_Toc440632193"/>
      <w:bookmarkStart w:id="1254" w:name="_Toc440876013"/>
      <w:bookmarkStart w:id="1255" w:name="_Toc441131041"/>
      <w:bookmarkStart w:id="1256" w:name="_Toc447269858"/>
      <w:bookmarkStart w:id="1257" w:name="_Toc464120689"/>
      <w:r w:rsidRPr="00E47073">
        <w:rPr>
          <w:szCs w:val="24"/>
        </w:rPr>
        <w:t xml:space="preserve">Форма </w:t>
      </w:r>
      <w:bookmarkEnd w:id="1245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8" w:name="_Toc300142269"/>
      <w:bookmarkStart w:id="1259" w:name="_Toc309735391"/>
      <w:bookmarkStart w:id="1260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8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59"/>
      <w:bookmarkEnd w:id="1260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1" w:name="_Toc439170719"/>
      <w:bookmarkStart w:id="1262" w:name="_Toc439172821"/>
      <w:bookmarkStart w:id="1263" w:name="_Toc439173263"/>
      <w:bookmarkStart w:id="1264" w:name="_Toc439238259"/>
      <w:bookmarkStart w:id="1265" w:name="_Toc439252807"/>
      <w:bookmarkStart w:id="1266" w:name="_Toc439323780"/>
      <w:bookmarkStart w:id="1267" w:name="_Toc440357178"/>
      <w:bookmarkStart w:id="1268" w:name="_Toc440359730"/>
      <w:bookmarkStart w:id="1269" w:name="_Toc440632194"/>
      <w:bookmarkStart w:id="1270" w:name="_Toc440876014"/>
      <w:bookmarkStart w:id="1271" w:name="_Toc441131042"/>
      <w:bookmarkStart w:id="1272" w:name="_Toc447269859"/>
      <w:bookmarkStart w:id="1273" w:name="_Toc464120690"/>
      <w:r w:rsidRPr="007857E5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4" w:name="_Ref93268095"/>
      <w:bookmarkStart w:id="1275" w:name="_Ref93268099"/>
      <w:bookmarkStart w:id="1276" w:name="_Toc98253958"/>
      <w:bookmarkStart w:id="1277" w:name="_Toc165173884"/>
      <w:bookmarkStart w:id="1278" w:name="_Toc423423678"/>
      <w:bookmarkStart w:id="1279" w:name="_Ref440272510"/>
      <w:bookmarkStart w:id="1280" w:name="_Ref440274961"/>
      <w:bookmarkStart w:id="1281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2" w:name="_Toc90385125"/>
      <w:bookmarkStart w:id="1283" w:name="_Toc439170705"/>
      <w:bookmarkStart w:id="1284" w:name="_Toc439172807"/>
      <w:bookmarkStart w:id="1285" w:name="_Toc439173268"/>
      <w:bookmarkStart w:id="1286" w:name="_Toc439238264"/>
      <w:bookmarkStart w:id="1287" w:name="_Toc439252812"/>
      <w:bookmarkStart w:id="1288" w:name="_Toc439323785"/>
      <w:bookmarkStart w:id="1289" w:name="_Toc440357183"/>
      <w:bookmarkStart w:id="1290" w:name="_Toc440359735"/>
      <w:bookmarkStart w:id="1291" w:name="_Toc440632199"/>
      <w:bookmarkStart w:id="1292" w:name="_Toc440876016"/>
      <w:bookmarkStart w:id="1293" w:name="_Toc441131044"/>
      <w:bookmarkStart w:id="1294" w:name="_Toc447269861"/>
      <w:bookmarkStart w:id="1295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6" w:name="_Toc90385126"/>
      <w:bookmarkStart w:id="1297" w:name="_Toc98253959"/>
      <w:bookmarkStart w:id="1298" w:name="_Toc157248211"/>
      <w:bookmarkStart w:id="1299" w:name="_Toc157496580"/>
      <w:bookmarkStart w:id="1300" w:name="_Toc158206119"/>
      <w:bookmarkStart w:id="1301" w:name="_Toc164057804"/>
      <w:bookmarkStart w:id="1302" w:name="_Toc164137154"/>
      <w:bookmarkStart w:id="1303" w:name="_Toc164161314"/>
      <w:bookmarkStart w:id="130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5" w:name="_Toc439170706"/>
      <w:bookmarkStart w:id="1306" w:name="_Toc439172808"/>
      <w:bookmarkStart w:id="1307" w:name="_Toc439173269"/>
      <w:bookmarkStart w:id="1308" w:name="_Toc439238265"/>
      <w:bookmarkStart w:id="1309" w:name="_Toc439252813"/>
      <w:bookmarkStart w:id="1310" w:name="_Toc439323786"/>
      <w:bookmarkStart w:id="1311" w:name="_Toc440357184"/>
      <w:bookmarkStart w:id="1312" w:name="_Toc440359736"/>
      <w:bookmarkStart w:id="1313" w:name="_Toc440632200"/>
      <w:bookmarkStart w:id="1314" w:name="_Toc440876017"/>
      <w:bookmarkStart w:id="1315" w:name="_Toc441131045"/>
      <w:bookmarkStart w:id="1316" w:name="_Toc447269862"/>
      <w:bookmarkStart w:id="1317" w:name="_Toc464120693"/>
      <w:r w:rsidRPr="00D904EF">
        <w:rPr>
          <w:szCs w:val="24"/>
        </w:rPr>
        <w:lastRenderedPageBreak/>
        <w:t>Инструкции по заполнению</w:t>
      </w:r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90E" w:rsidRDefault="0067590E">
      <w:pPr>
        <w:spacing w:line="240" w:lineRule="auto"/>
      </w:pPr>
      <w:r>
        <w:separator/>
      </w:r>
    </w:p>
  </w:endnote>
  <w:endnote w:type="continuationSeparator" w:id="0">
    <w:p w:rsidR="0067590E" w:rsidRDefault="006759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C2C" w:rsidRDefault="00982C2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Pr="00FA0376" w:rsidRDefault="00982C2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72EEC">
      <w:rPr>
        <w:noProof/>
        <w:sz w:val="16"/>
        <w:szCs w:val="16"/>
        <w:lang w:eastAsia="ru-RU"/>
      </w:rPr>
      <w:t>27</w:t>
    </w:r>
    <w:r w:rsidRPr="00FA0376">
      <w:rPr>
        <w:sz w:val="16"/>
        <w:szCs w:val="16"/>
        <w:lang w:eastAsia="ru-RU"/>
      </w:rPr>
      <w:fldChar w:fldCharType="end"/>
    </w:r>
  </w:p>
  <w:p w:rsidR="00982C2C" w:rsidRPr="00EE0539" w:rsidRDefault="00982C2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82C2C">
      <w:rPr>
        <w:sz w:val="18"/>
        <w:szCs w:val="18"/>
      </w:rPr>
      <w:t xml:space="preserve">Договора на поставку </w:t>
    </w:r>
    <w:r w:rsidR="009C74F0" w:rsidRPr="009C74F0">
      <w:rPr>
        <w:sz w:val="18"/>
        <w:szCs w:val="18"/>
      </w:rPr>
      <w:t>металлопроката</w:t>
    </w:r>
    <w:r w:rsidRPr="00982C2C">
      <w:rPr>
        <w:sz w:val="18"/>
        <w:szCs w:val="18"/>
      </w:rPr>
      <w:t xml:space="preserve">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90E" w:rsidRDefault="0067590E">
      <w:pPr>
        <w:spacing w:line="240" w:lineRule="auto"/>
      </w:pPr>
      <w:r>
        <w:separator/>
      </w:r>
    </w:p>
  </w:footnote>
  <w:footnote w:type="continuationSeparator" w:id="0">
    <w:p w:rsidR="0067590E" w:rsidRDefault="0067590E">
      <w:pPr>
        <w:spacing w:line="240" w:lineRule="auto"/>
      </w:pPr>
      <w:r>
        <w:continuationSeparator/>
      </w:r>
    </w:p>
  </w:footnote>
  <w:footnote w:id="1">
    <w:p w:rsidR="00982C2C" w:rsidRDefault="00982C2C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Pr="00930031" w:rsidRDefault="00982C2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275E1"/>
    <w:rsid w:val="00430C5F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2EEC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5C8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BE7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14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7590E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E4AF0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46B4"/>
    <w:rsid w:val="00905DFC"/>
    <w:rsid w:val="009074F7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2C2C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4F0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296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5AA0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27DFC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E6311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8.xml"/><Relationship Id="rId39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header" Target="header12.xml"/><Relationship Id="rId42" Type="http://schemas.openxmlformats.org/officeDocument/2006/relationships/hyperlink" Target="consultantplus://offline/ref=86C855FF9931DA9E8282C60C4DADA77D6E3EF501C72B67668DFC4D0EA1y5xAN" TargetMode="External"/><Relationship Id="rId47" Type="http://schemas.openxmlformats.org/officeDocument/2006/relationships/footer" Target="footer11.xm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eader" Target="header7.xml"/><Relationship Id="rId33" Type="http://schemas.openxmlformats.org/officeDocument/2006/relationships/footer" Target="footer8.xml"/><Relationship Id="rId38" Type="http://schemas.openxmlformats.org/officeDocument/2006/relationships/footer" Target="footer10.xml"/><Relationship Id="rId46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1.xml"/><Relationship Id="rId37" Type="http://schemas.openxmlformats.org/officeDocument/2006/relationships/hyperlink" Target="mailto:doverie@mrsk-1.ru" TargetMode="External"/><Relationship Id="rId40" Type="http://schemas.openxmlformats.org/officeDocument/2006/relationships/hyperlink" Target="consultantplus://offline/ref=86C855FF9931DA9E8282C60C4DADA77D6E3EFB01C62B67668DFC4D0EA1y5xAN" TargetMode="External"/><Relationship Id="rId45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header" Target="header9.xml"/><Relationship Id="rId36" Type="http://schemas.openxmlformats.org/officeDocument/2006/relationships/hyperlink" Target="http://www.rosseti.ru/about/contacts/opinion/" TargetMode="External"/><Relationship Id="rId49" Type="http://schemas.openxmlformats.org/officeDocument/2006/relationships/footer" Target="footer12.xml"/><Relationship Id="rId10" Type="http://schemas.openxmlformats.org/officeDocument/2006/relationships/image" Target="media/image2.png"/><Relationship Id="rId19" Type="http://schemas.openxmlformats.org/officeDocument/2006/relationships/hyperlink" Target="http://www.b2b-mrsk.ru/" TargetMode="External"/><Relationship Id="rId31" Type="http://schemas.openxmlformats.org/officeDocument/2006/relationships/header" Target="header10.xml"/><Relationship Id="rId44" Type="http://schemas.openxmlformats.org/officeDocument/2006/relationships/hyperlink" Target="consultantplus://offline/ref=86C855FF9931DA9E8282C60C4DADA77D6D37F30BC926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9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32608-97D4-43BA-8A8F-528A1C212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80</Pages>
  <Words>24529</Words>
  <Characters>139820</Characters>
  <Application>Microsoft Office Word</Application>
  <DocSecurity>0</DocSecurity>
  <Lines>1165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164021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32</cp:revision>
  <cp:lastPrinted>2015-12-29T14:27:00Z</cp:lastPrinted>
  <dcterms:created xsi:type="dcterms:W3CDTF">2016-04-01T06:18:00Z</dcterms:created>
  <dcterms:modified xsi:type="dcterms:W3CDTF">2016-10-21T12:30:00Z</dcterms:modified>
</cp:coreProperties>
</file>