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Default="003C0188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27BCB" w:rsidRPr="003C0188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 w:rsidR="003C0188">
                    <w:fldChar w:fldCharType="begin"/>
                  </w:r>
                  <w:r w:rsidR="003C0188" w:rsidRPr="003C0188">
                    <w:rPr>
                      <w:lang w:val="en-US"/>
                    </w:rPr>
                    <w:instrText xml:space="preserve"> HYPERLINK "mailto:posta@mrsk-1.ru" </w:instrText>
                  </w:r>
                  <w:r w:rsidR="003C0188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 w:rsid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 w:rsidR="003C0188">
                    <w:fldChar w:fldCharType="begin"/>
                  </w:r>
                  <w:r w:rsidR="003C0188" w:rsidRPr="003C0188">
                    <w:rPr>
                      <w:lang w:val="en-US"/>
                    </w:rPr>
                    <w:instrText xml:space="preserve"> HYPERLINK "http://www.mrsk-1.ru" </w:instrText>
                  </w:r>
                  <w:r w:rsidR="003C0188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 w:rsidR="003C0188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 wp14:anchorId="1086A8F9" wp14:editId="190D1E85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4260CA" w:rsidRPr="00CD4041" w:rsidRDefault="004260CA" w:rsidP="004260CA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</w:t>
      </w:r>
      <w:r w:rsidR="003C0188">
        <w:rPr>
          <w:bCs w:val="0"/>
          <w:sz w:val="24"/>
          <w:szCs w:val="24"/>
          <w:lang w:eastAsia="ru-RU"/>
        </w:rPr>
        <w:t>8</w:t>
      </w:r>
      <w:r w:rsidRPr="00CD4041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июня</w:t>
      </w:r>
      <w:r w:rsidRPr="00CD4041">
        <w:rPr>
          <w:bCs w:val="0"/>
          <w:sz w:val="24"/>
          <w:szCs w:val="24"/>
          <w:lang w:eastAsia="ru-RU"/>
        </w:rPr>
        <w:t xml:space="preserve"> 2016 года</w:t>
      </w: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</w:t>
      </w:r>
      <w:r w:rsidR="003C0188">
        <w:rPr>
          <w:b/>
          <w:kern w:val="36"/>
          <w:sz w:val="24"/>
          <w:szCs w:val="24"/>
        </w:rPr>
        <w:t>50</w:t>
      </w:r>
      <w:r w:rsidRPr="00CD4041">
        <w:rPr>
          <w:b/>
          <w:kern w:val="36"/>
          <w:sz w:val="24"/>
          <w:szCs w:val="24"/>
        </w:rPr>
        <w:t>-БР-16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Pr="00900CAC">
        <w:rPr>
          <w:b/>
          <w:kern w:val="36"/>
          <w:sz w:val="24"/>
          <w:szCs w:val="24"/>
        </w:rPr>
        <w:t>0</w:t>
      </w:r>
      <w:r w:rsidR="003C0188">
        <w:rPr>
          <w:b/>
          <w:kern w:val="36"/>
          <w:sz w:val="24"/>
          <w:szCs w:val="24"/>
        </w:rPr>
        <w:t>8</w:t>
      </w:r>
      <w:r w:rsidRPr="00900CAC">
        <w:rPr>
          <w:b/>
          <w:kern w:val="36"/>
          <w:sz w:val="24"/>
          <w:szCs w:val="24"/>
        </w:rPr>
        <w:t xml:space="preserve">» июня </w:t>
      </w:r>
      <w:r w:rsidRPr="00CD4041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3B6795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ЗАКРЫТ</w:t>
      </w:r>
      <w:r w:rsidR="00717F60" w:rsidRPr="00C12FA4">
        <w:rPr>
          <w:rFonts w:ascii="Times New Roman" w:hAnsi="Times New Roman"/>
          <w:b/>
          <w:sz w:val="24"/>
          <w:szCs w:val="24"/>
        </w:rPr>
        <w:t>ЫЙ ЗАПРОС ПРЕДЛОЖЕНИЙ</w:t>
      </w:r>
    </w:p>
    <w:p w:rsidR="003C0188" w:rsidRDefault="00717F60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4260CA">
        <w:rPr>
          <w:b/>
          <w:sz w:val="24"/>
          <w:szCs w:val="24"/>
        </w:rPr>
        <w:t xml:space="preserve">заключения </w:t>
      </w:r>
      <w:r w:rsidR="007556FF" w:rsidRPr="004260CA">
        <w:rPr>
          <w:b/>
          <w:sz w:val="24"/>
          <w:szCs w:val="24"/>
        </w:rPr>
        <w:t>Договор</w:t>
      </w:r>
      <w:r w:rsidR="004260CA" w:rsidRPr="004260CA">
        <w:rPr>
          <w:b/>
          <w:sz w:val="24"/>
          <w:szCs w:val="24"/>
        </w:rPr>
        <w:t xml:space="preserve">а поставки </w:t>
      </w:r>
      <w:r w:rsidR="003C0188" w:rsidRPr="003C0188">
        <w:rPr>
          <w:b/>
          <w:sz w:val="24"/>
          <w:szCs w:val="24"/>
        </w:rPr>
        <w:t>ограничителей перенапряжения</w:t>
      </w:r>
      <w:r w:rsidR="004260CA" w:rsidRPr="004260CA">
        <w:rPr>
          <w:b/>
          <w:sz w:val="24"/>
          <w:szCs w:val="24"/>
        </w:rPr>
        <w:t xml:space="preserve"> для нужд </w:t>
      </w:r>
    </w:p>
    <w:p w:rsidR="007556FF" w:rsidRDefault="004260CA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260CA">
        <w:rPr>
          <w:b/>
          <w:sz w:val="24"/>
          <w:szCs w:val="24"/>
        </w:rPr>
        <w:t>ПАО «МРСК Центра» (филиала «Брянскэнерго»)</w:t>
      </w:r>
    </w:p>
    <w:p w:rsidR="004260CA" w:rsidRPr="00C12FA4" w:rsidRDefault="004260CA" w:rsidP="004260CA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260C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0E7FA5" w:rsidRDefault="00204A8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0E7FA5">
        <w:rPr>
          <w:noProof/>
        </w:rPr>
        <w:t>1</w:t>
      </w:r>
      <w:r w:rsidR="000E7FA5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0E7FA5">
        <w:rPr>
          <w:noProof/>
        </w:rPr>
        <w:t>Общие положения</w:t>
      </w:r>
      <w:r w:rsidR="000E7FA5">
        <w:rPr>
          <w:noProof/>
        </w:rPr>
        <w:tab/>
      </w:r>
      <w:r>
        <w:rPr>
          <w:noProof/>
        </w:rPr>
        <w:fldChar w:fldCharType="begin"/>
      </w:r>
      <w:r w:rsidR="000E7FA5">
        <w:rPr>
          <w:noProof/>
        </w:rPr>
        <w:instrText xml:space="preserve"> PAGEREF _Toc447292074 \h </w:instrText>
      </w:r>
      <w:r>
        <w:rPr>
          <w:noProof/>
        </w:rPr>
      </w:r>
      <w:r>
        <w:rPr>
          <w:noProof/>
        </w:rPr>
        <w:fldChar w:fldCharType="separate"/>
      </w:r>
      <w:r w:rsidR="000242BF">
        <w:rPr>
          <w:noProof/>
        </w:rPr>
        <w:t>4</w:t>
      </w:r>
      <w:r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8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31C8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_Toc447292100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29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31C8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E31C88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_Toc447292163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49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31C88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31C8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E31C88">
        <w:rPr>
          <w:noProof/>
          <w:color w:val="000000"/>
        </w:rPr>
        <w:t>(форма 11)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717F60" w:rsidRPr="00E71A48" w:rsidRDefault="00204A8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260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51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07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075"/>
      <w:bookmarkEnd w:id="8"/>
      <w:r w:rsidRPr="00E71A48">
        <w:t>Общие сведения о процедуре запроса предложений</w:t>
      </w:r>
      <w:bookmarkEnd w:id="9"/>
    </w:p>
    <w:p w:rsidR="005B75A6" w:rsidRPr="001C2F0C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4260CA" w:rsidRPr="006B2B87">
        <w:rPr>
          <w:iCs/>
          <w:sz w:val="24"/>
          <w:szCs w:val="24"/>
        </w:rPr>
        <w:t xml:space="preserve"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П.Н, контактный телефон: (4832) 67-23-68, адрес электронной почты: </w:t>
      </w:r>
      <w:hyperlink r:id="rId16" w:history="1">
        <w:proofErr w:type="gramStart"/>
        <w:r w:rsidR="004260CA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4260CA" w:rsidRPr="006B2B87">
        <w:rPr>
          <w:rStyle w:val="a7"/>
        </w:rPr>
        <w:t>)</w:t>
      </w:r>
      <w:r w:rsidR="004260CA" w:rsidRPr="004260CA">
        <w:rPr>
          <w:rStyle w:val="a7"/>
          <w:u w:val="none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Pr="00862664">
        <w:rPr>
          <w:sz w:val="24"/>
          <w:szCs w:val="24"/>
        </w:rPr>
        <w:t xml:space="preserve">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260CA">
        <w:rPr>
          <w:sz w:val="24"/>
          <w:szCs w:val="24"/>
        </w:rPr>
        <w:t xml:space="preserve">опубликованным </w:t>
      </w:r>
      <w:r w:rsidRPr="004260CA">
        <w:rPr>
          <w:b/>
          <w:sz w:val="24"/>
          <w:szCs w:val="24"/>
        </w:rPr>
        <w:t>«</w:t>
      </w:r>
      <w:r w:rsidR="004260CA" w:rsidRPr="004260CA">
        <w:rPr>
          <w:b/>
          <w:sz w:val="24"/>
          <w:szCs w:val="24"/>
        </w:rPr>
        <w:t>0</w:t>
      </w:r>
      <w:r w:rsidR="003C0188">
        <w:rPr>
          <w:b/>
          <w:sz w:val="24"/>
          <w:szCs w:val="24"/>
        </w:rPr>
        <w:t>8</w:t>
      </w:r>
      <w:r w:rsidRPr="004260CA">
        <w:rPr>
          <w:b/>
          <w:sz w:val="24"/>
          <w:szCs w:val="24"/>
        </w:rPr>
        <w:t xml:space="preserve">» </w:t>
      </w:r>
      <w:r w:rsidR="004260CA" w:rsidRPr="004260CA">
        <w:rPr>
          <w:b/>
          <w:sz w:val="24"/>
          <w:szCs w:val="24"/>
        </w:rPr>
        <w:t>июня</w:t>
      </w:r>
      <w:r w:rsidRPr="004260CA">
        <w:rPr>
          <w:b/>
          <w:sz w:val="24"/>
          <w:szCs w:val="24"/>
        </w:rPr>
        <w:t xml:space="preserve"> 20</w:t>
      </w:r>
      <w:r w:rsidR="00C12FA4" w:rsidRPr="004260CA">
        <w:rPr>
          <w:b/>
          <w:sz w:val="24"/>
          <w:szCs w:val="24"/>
        </w:rPr>
        <w:t>1</w:t>
      </w:r>
      <w:r w:rsidR="00862664" w:rsidRPr="004260CA">
        <w:rPr>
          <w:b/>
          <w:sz w:val="24"/>
          <w:szCs w:val="24"/>
        </w:rPr>
        <w:t>6</w:t>
      </w:r>
      <w:r w:rsidRPr="004260CA">
        <w:rPr>
          <w:b/>
          <w:sz w:val="24"/>
          <w:szCs w:val="24"/>
        </w:rPr>
        <w:t xml:space="preserve"> г.</w:t>
      </w:r>
      <w:r w:rsidRPr="004260C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242BF">
        <w:fldChar w:fldCharType="begin"/>
      </w:r>
      <w:r w:rsidR="000242BF">
        <w:instrText xml:space="preserve"> REF _Ref440269836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1.1.3</w:t>
      </w:r>
      <w:r w:rsidR="000242B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06460D" w:rsidRPr="00711197">
        <w:rPr>
          <w:sz w:val="24"/>
          <w:szCs w:val="24"/>
        </w:rPr>
        <w:t xml:space="preserve"> (далее – Участники)</w:t>
      </w:r>
      <w:r w:rsidR="001C2F0C" w:rsidRPr="00711197">
        <w:rPr>
          <w:sz w:val="24"/>
          <w:szCs w:val="24"/>
        </w:rPr>
        <w:t xml:space="preserve">, </w:t>
      </w:r>
      <w:r w:rsidR="004B5EB3" w:rsidRPr="00711197">
        <w:rPr>
          <w:sz w:val="24"/>
          <w:szCs w:val="24"/>
        </w:rPr>
        <w:t>к участию в процедуре</w:t>
      </w:r>
      <w:proofErr w:type="gramEnd"/>
      <w:r w:rsidR="004B5EB3" w:rsidRPr="00711197">
        <w:rPr>
          <w:sz w:val="24"/>
          <w:szCs w:val="24"/>
        </w:rPr>
        <w:t xml:space="preserve"> </w:t>
      </w:r>
      <w:proofErr w:type="gramStart"/>
      <w:r w:rsidR="003B6795" w:rsidRPr="00711197">
        <w:rPr>
          <w:sz w:val="24"/>
          <w:szCs w:val="24"/>
        </w:rPr>
        <w:t>Закрыт</w:t>
      </w:r>
      <w:r w:rsidRPr="00711197">
        <w:rPr>
          <w:sz w:val="24"/>
          <w:szCs w:val="24"/>
        </w:rPr>
        <w:t>ого запроса предложений (далее – запрос</w:t>
      </w:r>
      <w:r w:rsidRPr="00862664">
        <w:rPr>
          <w:sz w:val="24"/>
          <w:szCs w:val="24"/>
        </w:rPr>
        <w:t xml:space="preserve">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02B2C" w:rsidRPr="00862664">
        <w:rPr>
          <w:sz w:val="24"/>
          <w:szCs w:val="24"/>
        </w:rPr>
        <w:t>Договор</w:t>
      </w:r>
      <w:r w:rsidR="004260CA">
        <w:rPr>
          <w:sz w:val="24"/>
          <w:szCs w:val="24"/>
        </w:rPr>
        <w:t xml:space="preserve">а </w:t>
      </w:r>
      <w:r w:rsidR="004260CA" w:rsidRPr="002717A8">
        <w:rPr>
          <w:snapToGrid w:val="0"/>
          <w:sz w:val="24"/>
        </w:rPr>
        <w:t xml:space="preserve">поставки </w:t>
      </w:r>
      <w:r w:rsidR="003C0188" w:rsidRPr="003C0188">
        <w:rPr>
          <w:snapToGrid w:val="0"/>
          <w:sz w:val="24"/>
        </w:rPr>
        <w:t>ограничителей перенапряжения</w:t>
      </w:r>
      <w:r w:rsidR="004260CA" w:rsidRPr="002717A8">
        <w:rPr>
          <w:snapToGrid w:val="0"/>
          <w:sz w:val="24"/>
        </w:rPr>
        <w:t xml:space="preserve"> </w:t>
      </w:r>
      <w:r w:rsidR="00702B2C" w:rsidRPr="00862664">
        <w:rPr>
          <w:sz w:val="24"/>
          <w:szCs w:val="24"/>
        </w:rPr>
        <w:t xml:space="preserve">для нужд ПАО </w:t>
      </w:r>
      <w:r w:rsidR="00702B2C" w:rsidRPr="004260CA">
        <w:rPr>
          <w:sz w:val="24"/>
          <w:szCs w:val="24"/>
        </w:rPr>
        <w:t xml:space="preserve">«МРСК Центра» </w:t>
      </w:r>
      <w:r w:rsidR="00862664" w:rsidRPr="004260CA">
        <w:rPr>
          <w:sz w:val="24"/>
          <w:szCs w:val="24"/>
        </w:rPr>
        <w:t>(филиала</w:t>
      </w:r>
      <w:r w:rsidR="004260CA" w:rsidRPr="004260CA">
        <w:rPr>
          <w:sz w:val="24"/>
          <w:szCs w:val="24"/>
        </w:rPr>
        <w:t xml:space="preserve"> </w:t>
      </w:r>
      <w:r w:rsidR="00862664" w:rsidRPr="004260CA">
        <w:rPr>
          <w:sz w:val="24"/>
          <w:szCs w:val="24"/>
        </w:rPr>
        <w:t>«Брянскэнерго» расположенного по адресу:</w:t>
      </w:r>
      <w:proofErr w:type="gramEnd"/>
      <w:r w:rsidR="00862664" w:rsidRPr="004260CA">
        <w:rPr>
          <w:sz w:val="24"/>
          <w:szCs w:val="24"/>
        </w:rPr>
        <w:t xml:space="preserve"> </w:t>
      </w:r>
      <w:proofErr w:type="gramStart"/>
      <w:r w:rsidR="00862664" w:rsidRPr="004260CA">
        <w:rPr>
          <w:sz w:val="24"/>
          <w:szCs w:val="24"/>
        </w:rPr>
        <w:t>РФ, 241050, г.</w:t>
      </w:r>
      <w:r w:rsidR="004260CA" w:rsidRPr="004260CA">
        <w:rPr>
          <w:sz w:val="24"/>
          <w:szCs w:val="24"/>
        </w:rPr>
        <w:t xml:space="preserve"> Брянск, ул. Советская, д. 35</w:t>
      </w:r>
      <w:r w:rsidR="00862664" w:rsidRPr="004260CA">
        <w:rPr>
          <w:sz w:val="24"/>
          <w:szCs w:val="24"/>
        </w:rPr>
        <w:t>)</w:t>
      </w:r>
      <w:r w:rsidRPr="004260C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>
        <w:rPr>
          <w:sz w:val="24"/>
          <w:szCs w:val="24"/>
        </w:rPr>
        <w:t xml:space="preserve">Участвовать в настоящем Запросе предложений могут </w:t>
      </w:r>
      <w:r w:rsidR="00B228D4">
        <w:rPr>
          <w:sz w:val="24"/>
          <w:szCs w:val="24"/>
        </w:rPr>
        <w:t>Участники</w:t>
      </w:r>
      <w:r>
        <w:rPr>
          <w:sz w:val="24"/>
          <w:szCs w:val="24"/>
        </w:rPr>
        <w:t xml:space="preserve">, </w:t>
      </w:r>
      <w:r w:rsidRPr="00711197">
        <w:rPr>
          <w:sz w:val="24"/>
          <w:szCs w:val="24"/>
        </w:rPr>
        <w:t>признанные Победителями от</w:t>
      </w:r>
      <w:r w:rsidR="00F901DE" w:rsidRPr="00711197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711197">
        <w:rPr>
          <w:sz w:val="24"/>
          <w:szCs w:val="24"/>
        </w:rPr>
        <w:t>без предварительного квалификационного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</w:t>
      </w:r>
      <w:r w:rsidRPr="004260CA">
        <w:rPr>
          <w:sz w:val="24"/>
          <w:szCs w:val="24"/>
        </w:rPr>
        <w:t xml:space="preserve">Лоту №12 - </w:t>
      </w:r>
      <w:r w:rsidR="004260CA" w:rsidRPr="004260CA">
        <w:rPr>
          <w:sz w:val="24"/>
          <w:szCs w:val="24"/>
        </w:rPr>
        <w:t>«</w:t>
      </w:r>
      <w:r w:rsidR="003C0188" w:rsidRPr="003C0188">
        <w:rPr>
          <w:iCs/>
          <w:sz w:val="24"/>
          <w:szCs w:val="24"/>
        </w:rPr>
        <w:t xml:space="preserve">Поставка ОПН-0,4 </w:t>
      </w:r>
      <w:proofErr w:type="spellStart"/>
      <w:r w:rsidR="003C0188" w:rsidRPr="003C0188">
        <w:rPr>
          <w:iCs/>
          <w:sz w:val="24"/>
          <w:szCs w:val="24"/>
        </w:rPr>
        <w:t>кВ</w:t>
      </w:r>
      <w:proofErr w:type="spellEnd"/>
      <w:r w:rsidR="003C0188" w:rsidRPr="003C0188">
        <w:rPr>
          <w:iCs/>
          <w:sz w:val="24"/>
          <w:szCs w:val="24"/>
        </w:rPr>
        <w:t xml:space="preserve">, -6 </w:t>
      </w:r>
      <w:proofErr w:type="spellStart"/>
      <w:r w:rsidR="003C0188" w:rsidRPr="003C0188">
        <w:rPr>
          <w:iCs/>
          <w:sz w:val="24"/>
          <w:szCs w:val="24"/>
        </w:rPr>
        <w:t>кВ</w:t>
      </w:r>
      <w:proofErr w:type="spellEnd"/>
      <w:r w:rsidR="003C0188" w:rsidRPr="003C0188">
        <w:rPr>
          <w:iCs/>
          <w:sz w:val="24"/>
          <w:szCs w:val="24"/>
        </w:rPr>
        <w:t xml:space="preserve">, -10 </w:t>
      </w:r>
      <w:proofErr w:type="spellStart"/>
      <w:r w:rsidR="003C0188" w:rsidRPr="003C0188">
        <w:rPr>
          <w:iCs/>
          <w:sz w:val="24"/>
          <w:szCs w:val="24"/>
        </w:rPr>
        <w:t>кВ</w:t>
      </w:r>
      <w:proofErr w:type="spellEnd"/>
      <w:r w:rsidR="003C0188" w:rsidRPr="003C0188">
        <w:rPr>
          <w:iCs/>
          <w:sz w:val="24"/>
          <w:szCs w:val="24"/>
        </w:rPr>
        <w:t xml:space="preserve">, -20 </w:t>
      </w:r>
      <w:proofErr w:type="spellStart"/>
      <w:r w:rsidR="003C0188" w:rsidRPr="003C0188">
        <w:rPr>
          <w:iCs/>
          <w:sz w:val="24"/>
          <w:szCs w:val="24"/>
        </w:rPr>
        <w:t>кВ</w:t>
      </w:r>
      <w:proofErr w:type="spellEnd"/>
      <w:r w:rsidR="003C0188" w:rsidRPr="003C0188">
        <w:rPr>
          <w:iCs/>
          <w:sz w:val="24"/>
          <w:szCs w:val="24"/>
        </w:rPr>
        <w:t xml:space="preserve"> для нужд ОАО «МРСК Центра» на основании Протоколов заседания Закупочных</w:t>
      </w:r>
      <w:proofErr w:type="gramEnd"/>
      <w:r w:rsidR="003C0188" w:rsidRPr="003C0188">
        <w:rPr>
          <w:iCs/>
          <w:sz w:val="24"/>
          <w:szCs w:val="24"/>
        </w:rPr>
        <w:t xml:space="preserve"> комиссий ОАО «</w:t>
      </w:r>
      <w:proofErr w:type="spellStart"/>
      <w:r w:rsidR="003C0188" w:rsidRPr="003C0188">
        <w:rPr>
          <w:iCs/>
          <w:sz w:val="24"/>
          <w:szCs w:val="24"/>
        </w:rPr>
        <w:t>Россети</w:t>
      </w:r>
      <w:proofErr w:type="spellEnd"/>
      <w:r w:rsidR="003C0188" w:rsidRPr="003C0188">
        <w:rPr>
          <w:iCs/>
          <w:sz w:val="24"/>
          <w:szCs w:val="24"/>
        </w:rPr>
        <w:t>» № 19/620/38397 от 17.03.2014г. и №10-41362 от 26.01.2015г. и заключившим соответствующие Рамочные соглашения</w:t>
      </w:r>
      <w:r w:rsidRPr="004260CA">
        <w:rPr>
          <w:sz w:val="24"/>
          <w:szCs w:val="24"/>
        </w:rPr>
        <w:t>.</w:t>
      </w:r>
      <w:bookmarkEnd w:id="14"/>
    </w:p>
    <w:p w:rsidR="00717F60" w:rsidRPr="0071119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711197">
        <w:rPr>
          <w:sz w:val="24"/>
          <w:szCs w:val="24"/>
        </w:rPr>
        <w:t>электронной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19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4260CA">
        <w:rPr>
          <w:sz w:val="24"/>
          <w:szCs w:val="24"/>
        </w:rPr>
        <w:t xml:space="preserve">заключения </w:t>
      </w:r>
      <w:r w:rsidR="00123C70" w:rsidRPr="004260CA">
        <w:rPr>
          <w:sz w:val="24"/>
          <w:szCs w:val="24"/>
        </w:rPr>
        <w:t>Договор</w:t>
      </w:r>
      <w:r w:rsidR="004260CA" w:rsidRPr="004260CA">
        <w:rPr>
          <w:sz w:val="24"/>
          <w:szCs w:val="24"/>
        </w:rPr>
        <w:t xml:space="preserve">а </w:t>
      </w:r>
      <w:bookmarkEnd w:id="18"/>
      <w:r w:rsidR="004260CA" w:rsidRPr="004260CA">
        <w:rPr>
          <w:sz w:val="24"/>
          <w:szCs w:val="24"/>
        </w:rPr>
        <w:t xml:space="preserve">поставки </w:t>
      </w:r>
      <w:r w:rsidR="003C0188" w:rsidRPr="003C0188">
        <w:rPr>
          <w:sz w:val="24"/>
          <w:szCs w:val="24"/>
        </w:rPr>
        <w:t>ограничителей перенапряжения</w:t>
      </w:r>
      <w:r w:rsidR="004260CA" w:rsidRPr="004260CA">
        <w:rPr>
          <w:sz w:val="24"/>
          <w:szCs w:val="24"/>
        </w:rPr>
        <w:t xml:space="preserve"> для нужд ПАО «МРСК Центра» (филиала «Брянскэнерго»)</w:t>
      </w:r>
      <w:r w:rsidR="00702B2C" w:rsidRPr="004260CA">
        <w:rPr>
          <w:sz w:val="24"/>
          <w:szCs w:val="24"/>
        </w:rPr>
        <w:t>.</w:t>
      </w:r>
    </w:p>
    <w:p w:rsidR="008C4223" w:rsidRPr="00E71A48" w:rsidRDefault="008C4223" w:rsidP="004260CA">
      <w:pPr>
        <w:autoSpaceDE w:val="0"/>
        <w:autoSpaceDN w:val="0"/>
        <w:spacing w:line="264" w:lineRule="auto"/>
        <w:ind w:firstLine="0"/>
        <w:rPr>
          <w:sz w:val="24"/>
          <w:szCs w:val="24"/>
          <w:lang w:eastAsia="ru-RU"/>
        </w:rPr>
      </w:pPr>
      <w:r w:rsidRPr="004260CA">
        <w:rPr>
          <w:sz w:val="24"/>
          <w:szCs w:val="24"/>
        </w:rPr>
        <w:t xml:space="preserve">Количество лотов: </w:t>
      </w:r>
      <w:r w:rsidRPr="004260CA">
        <w:rPr>
          <w:b/>
          <w:sz w:val="24"/>
          <w:szCs w:val="24"/>
        </w:rPr>
        <w:t>1 (один)</w:t>
      </w:r>
      <w:r w:rsidRPr="004260CA">
        <w:rPr>
          <w:sz w:val="24"/>
          <w:szCs w:val="24"/>
        </w:rPr>
        <w:t>.</w:t>
      </w:r>
    </w:p>
    <w:bookmarkEnd w:id="19"/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260CA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4260CA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4260CA">
        <w:rPr>
          <w:sz w:val="24"/>
          <w:szCs w:val="24"/>
        </w:rPr>
        <w:t xml:space="preserve">выполнения </w:t>
      </w:r>
      <w:r w:rsidR="00702B2C" w:rsidRPr="004260CA">
        <w:rPr>
          <w:sz w:val="24"/>
          <w:szCs w:val="24"/>
        </w:rPr>
        <w:t>поставок</w:t>
      </w:r>
      <w:r w:rsidR="00717F60" w:rsidRPr="004260CA">
        <w:rPr>
          <w:sz w:val="24"/>
          <w:szCs w:val="24"/>
        </w:rPr>
        <w:t xml:space="preserve">: </w:t>
      </w:r>
      <w:r w:rsidR="004260CA" w:rsidRPr="004260CA">
        <w:rPr>
          <w:sz w:val="24"/>
          <w:szCs w:val="24"/>
        </w:rPr>
        <w:t>в течение 60 (шестидесяти) календарных дней с момента подписания Договора</w:t>
      </w:r>
      <w:r w:rsidR="00717F60" w:rsidRPr="004260CA">
        <w:rPr>
          <w:sz w:val="24"/>
          <w:szCs w:val="24"/>
        </w:rPr>
        <w:t>.</w:t>
      </w:r>
      <w:bookmarkEnd w:id="20"/>
    </w:p>
    <w:p w:rsidR="002A47D1" w:rsidRPr="004260CA" w:rsidRDefault="002A47D1" w:rsidP="004260CA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260CA">
        <w:rPr>
          <w:sz w:val="24"/>
          <w:szCs w:val="24"/>
        </w:rPr>
        <w:t xml:space="preserve">Отгрузочные реквизиты/базис поставки: </w:t>
      </w:r>
      <w:bookmarkEnd w:id="21"/>
      <w:r w:rsidR="004260CA" w:rsidRPr="004260CA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8D2928" w:rsidRPr="004260CA">
        <w:rPr>
          <w:sz w:val="24"/>
          <w:szCs w:val="24"/>
        </w:rPr>
        <w:t>.</w:t>
      </w:r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04A8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3</w:t>
      </w:r>
      <w:r w:rsidR="00204A8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242BF">
        <w:fldChar w:fldCharType="begin"/>
      </w:r>
      <w:r w:rsidR="000242BF">
        <w:instrText xml:space="preserve"> REF _Ref305973574 \r \h  \* MERGEFORMAT </w:instrText>
      </w:r>
      <w:r w:rsidR="000242BF">
        <w:fldChar w:fldCharType="separate"/>
      </w:r>
      <w:r w:rsidR="000242BF">
        <w:t>2</w:t>
      </w:r>
      <w:r w:rsidR="000242B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04A8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5</w:t>
      </w:r>
      <w:r w:rsidR="00204A89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ом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и/или в Приложении №2 (проекте Договора)</w:t>
      </w:r>
      <w:r w:rsidR="008533D6" w:rsidRPr="008533D6">
        <w:rPr>
          <w:bCs w:val="0"/>
          <w:iCs/>
          <w:szCs w:val="24"/>
        </w:rPr>
        <w:t xml:space="preserve"> </w:t>
      </w:r>
      <w:r w:rsidRPr="008533D6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803A7">
        <w:rPr>
          <w:sz w:val="24"/>
          <w:szCs w:val="24"/>
        </w:rPr>
        <w:t>,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7292076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3B6795">
        <w:rPr>
          <w:bCs w:val="0"/>
          <w:sz w:val="24"/>
          <w:szCs w:val="24"/>
        </w:rPr>
        <w:t>закрыт</w:t>
      </w:r>
      <w:r w:rsidR="00721B30" w:rsidRPr="00C606DE">
        <w:rPr>
          <w:bCs w:val="0"/>
          <w:sz w:val="24"/>
          <w:szCs w:val="24"/>
        </w:rPr>
        <w:t>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</w:t>
      </w:r>
      <w:r w:rsidR="003B6795">
        <w:rPr>
          <w:bCs w:val="0"/>
          <w:sz w:val="24"/>
          <w:szCs w:val="24"/>
        </w:rPr>
        <w:t>закрыт</w:t>
      </w:r>
      <w:r w:rsidRPr="00C606DE">
        <w:rPr>
          <w:bCs w:val="0"/>
          <w:sz w:val="24"/>
          <w:szCs w:val="24"/>
        </w:rPr>
        <w:t>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3.2</w:t>
      </w:r>
      <w:r w:rsidR="000242B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7292077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242BF">
        <w:fldChar w:fldCharType="begin"/>
      </w:r>
      <w:r w:rsidR="000242BF">
        <w:instrText xml:space="preserve"> REF _Ref191386109 \n \h  \* MERGEFORMAT </w:instrText>
      </w:r>
      <w:r w:rsidR="000242BF">
        <w:fldChar w:fldCharType="separate"/>
      </w:r>
      <w:r w:rsidR="000242BF" w:rsidRPr="000242BF">
        <w:rPr>
          <w:color w:val="000000"/>
          <w:sz w:val="24"/>
          <w:szCs w:val="24"/>
        </w:rPr>
        <w:t>3.3.2</w:t>
      </w:r>
      <w:r w:rsidR="000242BF">
        <w:fldChar w:fldCharType="end"/>
      </w:r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7292078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242BF">
        <w:fldChar w:fldCharType="begin"/>
      </w:r>
      <w:r w:rsidR="000242BF">
        <w:instrText xml:space="preserve"> REF _Ref191386164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1.4.1 </w:t>
      </w:r>
      <w:r w:rsidR="000242B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242BF">
        <w:fldChar w:fldCharType="begin"/>
      </w:r>
      <w:r w:rsidR="000242BF">
        <w:instrText xml:space="preserve"> REF _Ref306978606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1.4.2 </w:t>
      </w:r>
      <w:r w:rsidR="000242B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7292079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r w:rsidR="003B6795">
        <w:rPr>
          <w:sz w:val="24"/>
          <w:szCs w:val="24"/>
        </w:rPr>
        <w:t>закрыт</w:t>
      </w:r>
      <w:r w:rsidRPr="00E71A48">
        <w:rPr>
          <w:sz w:val="24"/>
          <w:szCs w:val="24"/>
        </w:rPr>
        <w:t xml:space="preserve">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_Ref306114966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3.3.11</w:t>
      </w:r>
      <w:r w:rsidR="000242B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47292086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47292087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297013"/>
      <w:bookmarkStart w:id="56" w:name="_Toc440356574"/>
      <w:bookmarkStart w:id="57" w:name="_Toc440631709"/>
      <w:bookmarkStart w:id="58" w:name="_Toc440876494"/>
      <w:bookmarkStart w:id="59" w:name="_Toc441130566"/>
      <w:bookmarkStart w:id="60" w:name="_Toc441157070"/>
      <w:bookmarkStart w:id="61" w:name="_Toc447292088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297014"/>
      <w:bookmarkStart w:id="68" w:name="_Toc440356575"/>
      <w:bookmarkStart w:id="69" w:name="_Toc440631710"/>
      <w:bookmarkStart w:id="70" w:name="_Toc440876495"/>
      <w:bookmarkStart w:id="71" w:name="_Toc441130567"/>
      <w:bookmarkStart w:id="72" w:name="_Toc441157071"/>
      <w:bookmarkStart w:id="73" w:name="_Toc44729208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5.5</w:t>
      </w:r>
      <w:r w:rsidR="00204A8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4" w:name="_Toc439238033"/>
      <w:bookmarkStart w:id="75" w:name="_Toc439238155"/>
      <w:bookmarkStart w:id="76" w:name="_Toc439252707"/>
      <w:bookmarkStart w:id="77" w:name="_Toc439323565"/>
      <w:bookmarkStart w:id="78" w:name="_Toc439323681"/>
      <w:bookmarkStart w:id="79" w:name="_Toc440297015"/>
      <w:bookmarkStart w:id="80" w:name="_Toc440356576"/>
      <w:bookmarkStart w:id="81" w:name="_Toc440631711"/>
      <w:bookmarkStart w:id="82" w:name="_Toc440876496"/>
      <w:bookmarkStart w:id="83" w:name="_Toc441130568"/>
      <w:bookmarkStart w:id="84" w:name="_Toc441157072"/>
      <w:bookmarkStart w:id="85" w:name="_Toc44729209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6" w:name="_Toc440297016"/>
      <w:bookmarkStart w:id="87" w:name="_Toc440876497"/>
      <w:bookmarkStart w:id="88" w:name="_Toc441157073"/>
      <w:bookmarkStart w:id="89" w:name="_Toc447292091"/>
      <w:r w:rsidRPr="003303E9">
        <w:rPr>
          <w:bCs w:val="0"/>
        </w:rPr>
        <w:t>Антикоррупционная оговорка, включаемая в проект договора</w:t>
      </w:r>
      <w:bookmarkEnd w:id="86"/>
      <w:bookmarkEnd w:id="87"/>
      <w:bookmarkEnd w:id="88"/>
      <w:bookmarkEnd w:id="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0" w:name="_Toc439238157"/>
      <w:bookmarkStart w:id="91" w:name="_Toc439252709"/>
      <w:bookmarkStart w:id="92" w:name="_Toc439323567"/>
      <w:bookmarkStart w:id="93" w:name="_Toc439323683"/>
      <w:bookmarkStart w:id="94" w:name="_Toc440297017"/>
      <w:bookmarkStart w:id="95" w:name="_Toc440356578"/>
      <w:bookmarkStart w:id="96" w:name="_Toc440631713"/>
      <w:bookmarkStart w:id="97" w:name="_Toc440876498"/>
      <w:bookmarkStart w:id="98" w:name="_Toc441130570"/>
      <w:bookmarkStart w:id="99" w:name="_Toc441157074"/>
      <w:bookmarkStart w:id="100" w:name="_Toc44729209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2.2.3</w:t>
      </w:r>
      <w:r w:rsidR="00204A89">
        <w:rPr>
          <w:b w:val="0"/>
        </w:rPr>
        <w:fldChar w:fldCharType="end"/>
      </w:r>
      <w:r w:rsidRPr="003303E9">
        <w:rPr>
          <w:b w:val="0"/>
        </w:rPr>
        <w:t>).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8"/>
      <w:bookmarkStart w:id="102" w:name="_Toc439252710"/>
      <w:bookmarkStart w:id="103" w:name="_Toc439323568"/>
      <w:bookmarkStart w:id="104" w:name="_Toc439323684"/>
      <w:bookmarkStart w:id="105" w:name="_Toc440297018"/>
      <w:bookmarkStart w:id="106" w:name="_Toc440356579"/>
      <w:bookmarkStart w:id="107" w:name="_Toc440631714"/>
      <w:bookmarkStart w:id="108" w:name="_Toc440876499"/>
      <w:bookmarkStart w:id="109" w:name="_Toc441130571"/>
      <w:bookmarkStart w:id="110" w:name="_Toc441157075"/>
      <w:bookmarkStart w:id="111" w:name="_Toc44729209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2" w:name="_Toc439238159"/>
      <w:bookmarkStart w:id="113" w:name="_Toc439252711"/>
      <w:bookmarkStart w:id="114" w:name="_Toc439323569"/>
      <w:bookmarkStart w:id="115" w:name="_Toc439323685"/>
      <w:bookmarkStart w:id="116" w:name="_Ref440270867"/>
      <w:bookmarkStart w:id="117" w:name="_Toc440297019"/>
      <w:bookmarkStart w:id="118" w:name="_Toc440356580"/>
      <w:bookmarkStart w:id="119" w:name="_Toc440631715"/>
      <w:bookmarkStart w:id="120" w:name="_Toc440876500"/>
      <w:bookmarkStart w:id="121" w:name="_Toc441130572"/>
      <w:bookmarkStart w:id="122" w:name="_Toc441157076"/>
      <w:bookmarkStart w:id="123" w:name="_Toc447292094"/>
      <w:r w:rsidRPr="003303E9">
        <w:rPr>
          <w:b w:val="0"/>
        </w:rPr>
        <w:t>Текст Антикоррупционной оговорки: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4" w:name="_Ref303622434"/>
      <w:bookmarkStart w:id="125" w:name="_Ref303624273"/>
      <w:bookmarkStart w:id="126" w:name="_Ref303682476"/>
      <w:bookmarkStart w:id="127" w:name="_Ref303683017"/>
      <w:bookmarkEnd w:id="124"/>
      <w:bookmarkEnd w:id="125"/>
      <w:bookmarkEnd w:id="126"/>
      <w:bookmarkEnd w:id="12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8" w:name="_Ref303711222"/>
      <w:bookmarkStart w:id="129" w:name="_Ref311232052"/>
      <w:bookmarkStart w:id="130" w:name="_Toc44729209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8"/>
      <w:r w:rsidR="00D51A0B" w:rsidRPr="00E71A48">
        <w:rPr>
          <w:szCs w:val="24"/>
        </w:rPr>
        <w:t>Заявок</w:t>
      </w:r>
      <w:bookmarkEnd w:id="129"/>
      <w:bookmarkEnd w:id="13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4729209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2" w:name="_Toc439323688"/>
      <w:bookmarkStart w:id="133" w:name="_Toc440297022"/>
      <w:bookmarkStart w:id="134" w:name="_Toc440356583"/>
      <w:bookmarkStart w:id="135" w:name="_Toc440631718"/>
      <w:bookmarkStart w:id="136" w:name="_Toc440876503"/>
      <w:bookmarkStart w:id="137" w:name="_Toc441130575"/>
      <w:bookmarkStart w:id="138" w:name="_Toc441157079"/>
      <w:bookmarkStart w:id="139" w:name="_Toc44729209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242BF">
        <w:fldChar w:fldCharType="begin"/>
      </w:r>
      <w:r w:rsidR="000242BF">
        <w:instrText xml:space="preserve"> REF _Ref305973147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1.2</w:t>
      </w:r>
      <w:r w:rsidR="000242BF">
        <w:t>.1.3.2.3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0" w:name="__RefNumPara__828_922829174"/>
      <w:bookmarkEnd w:id="14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0242BF">
        <w:fldChar w:fldCharType="begin"/>
      </w:r>
      <w:r w:rsidR="000242BF">
        <w:instrText xml:space="preserve"> REF _Ref305973214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</w:t>
      </w:r>
      <w:r w:rsidR="000242BF">
        <w:t>.14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_Ref303683883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3.5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1" w:name="__RefNumPara__832_922829174"/>
      <w:bookmarkEnd w:id="14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242BF">
        <w:fldChar w:fldCharType="begin"/>
      </w:r>
      <w:r w:rsidR="000242BF">
        <w:instrText xml:space="preserve"> REF _Ref305973250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2" w:name="__RefNumPara__834_922829174"/>
      <w:bookmarkEnd w:id="14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242BF">
        <w:fldChar w:fldCharType="begin"/>
      </w:r>
      <w:r w:rsidR="000242BF">
        <w:instrText xml:space="preserve"> REF _Ref303250967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3.7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3" w:name="__RefNumPara__836_922829174"/>
      <w:bookmarkEnd w:id="14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_Ref303681924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3.8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_Ref303683929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242BF">
        <w:fldChar w:fldCharType="begin"/>
      </w:r>
      <w:r w:rsidR="000242BF">
        <w:instrText xml:space="preserve"> REF _Ref306140410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3.11</w:t>
      </w:r>
      <w:r w:rsidR="000242B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_Ref306140451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3.12</w:t>
      </w:r>
      <w:r w:rsidR="000242B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4" w:name="_Toc439323689"/>
      <w:bookmarkStart w:id="145" w:name="_Toc440297023"/>
      <w:bookmarkStart w:id="146" w:name="_Toc440356584"/>
      <w:bookmarkStart w:id="147" w:name="_Toc440631719"/>
      <w:bookmarkStart w:id="148" w:name="_Toc440876504"/>
      <w:bookmarkStart w:id="149" w:name="_Toc441130576"/>
      <w:bookmarkStart w:id="150" w:name="_Toc441157080"/>
      <w:bookmarkStart w:id="151" w:name="_Toc44729209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Ref303250835"/>
      <w:bookmarkStart w:id="153" w:name="_Ref305973033"/>
      <w:bookmarkStart w:id="154" w:name="_Toc439326609"/>
      <w:bookmarkStart w:id="155" w:name="_Toc447292099"/>
      <w:bookmarkStart w:id="156" w:name="_Ref191386178"/>
      <w:r w:rsidRPr="005552A0">
        <w:t>Предоставление Извещения о проведении запроса предложений и Документации</w:t>
      </w:r>
      <w:bookmarkEnd w:id="152"/>
      <w:r w:rsidRPr="005552A0">
        <w:t xml:space="preserve"> по запросу предложений</w:t>
      </w:r>
      <w:bookmarkEnd w:id="153"/>
      <w:bookmarkEnd w:id="154"/>
      <w:bookmarkEnd w:id="15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242BF">
        <w:fldChar w:fldCharType="begin"/>
      </w:r>
      <w:r w:rsidR="000242BF">
        <w:instrText xml:space="preserve"> REF _Ref302563524 \n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1.1.1</w:t>
      </w:r>
      <w:r w:rsidR="000242B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157" w:name="__RefNumPara__444_922829174"/>
      <w:bookmarkStart w:id="158" w:name="_Ref191386216"/>
      <w:bookmarkStart w:id="159" w:name="_Ref305973147"/>
      <w:bookmarkEnd w:id="156"/>
      <w:bookmarkEnd w:id="15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0" w:name="_Ref440357740"/>
      <w:bookmarkStart w:id="161" w:name="_Toc447292100"/>
      <w:r w:rsidRPr="00E71A48">
        <w:t xml:space="preserve">Подготовка </w:t>
      </w:r>
      <w:bookmarkEnd w:id="158"/>
      <w:r w:rsidRPr="00E71A48">
        <w:t>Заявок</w:t>
      </w:r>
      <w:bookmarkEnd w:id="159"/>
      <w:bookmarkEnd w:id="160"/>
      <w:bookmarkEnd w:id="16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2" w:name="_Ref306114638"/>
      <w:bookmarkStart w:id="163" w:name="_Toc440297026"/>
      <w:bookmarkStart w:id="164" w:name="_Toc440356587"/>
      <w:bookmarkStart w:id="165" w:name="_Toc440631722"/>
      <w:bookmarkStart w:id="166" w:name="_Toc440876507"/>
      <w:bookmarkStart w:id="167" w:name="_Toc441130579"/>
      <w:bookmarkStart w:id="168" w:name="_Toc441157083"/>
      <w:bookmarkStart w:id="169" w:name="_Toc44729210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F7717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 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 xml:space="preserve">апроса </w:t>
      </w:r>
      <w:r w:rsidR="00314F66" w:rsidRPr="00F7717A">
        <w:rPr>
          <w:bCs w:val="0"/>
          <w:spacing w:val="-1"/>
          <w:sz w:val="24"/>
          <w:szCs w:val="24"/>
        </w:rPr>
        <w:t>предложений</w:t>
      </w:r>
      <w:r w:rsidR="00E17CEB" w:rsidRPr="00F7717A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F7717A">
        <w:rPr>
          <w:bCs w:val="0"/>
          <w:spacing w:val="-1"/>
          <w:sz w:val="24"/>
          <w:szCs w:val="24"/>
        </w:rPr>
        <w:t>Д</w:t>
      </w:r>
      <w:r w:rsidR="00E17CEB" w:rsidRPr="00F7717A">
        <w:rPr>
          <w:bCs w:val="0"/>
          <w:spacing w:val="-1"/>
          <w:sz w:val="24"/>
          <w:szCs w:val="24"/>
        </w:rPr>
        <w:t>окументации (</w:t>
      </w:r>
      <w:r w:rsidR="003F3A69" w:rsidRPr="00F7717A">
        <w:rPr>
          <w:bCs w:val="0"/>
          <w:spacing w:val="-2"/>
          <w:sz w:val="24"/>
          <w:szCs w:val="24"/>
        </w:rPr>
        <w:t>под</w:t>
      </w:r>
      <w:r w:rsidR="003F3A69" w:rsidRPr="00F7717A">
        <w:rPr>
          <w:bCs w:val="0"/>
          <w:sz w:val="24"/>
          <w:szCs w:val="24"/>
        </w:rPr>
        <w:t>раздел</w:t>
      </w:r>
      <w:r w:rsidR="00E17CEB" w:rsidRPr="00F7717A">
        <w:rPr>
          <w:bCs w:val="0"/>
          <w:spacing w:val="-1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_Ref440270984 \r \h  \* MERGEFORMAT </w:instrText>
      </w:r>
      <w:r w:rsidR="000242BF">
        <w:fldChar w:fldCharType="separate"/>
      </w:r>
      <w:r w:rsidR="000242BF" w:rsidRPr="000242BF">
        <w:rPr>
          <w:bCs w:val="0"/>
          <w:spacing w:val="-1"/>
          <w:sz w:val="24"/>
          <w:szCs w:val="24"/>
        </w:rPr>
        <w:t>5.7</w:t>
      </w:r>
      <w:r w:rsidR="000242BF">
        <w:fldChar w:fldCharType="end"/>
      </w:r>
      <w:r w:rsidR="00E17CEB" w:rsidRPr="00F7717A">
        <w:rPr>
          <w:bCs w:val="0"/>
          <w:spacing w:val="-1"/>
          <w:sz w:val="24"/>
          <w:szCs w:val="24"/>
        </w:rPr>
        <w:t>),</w:t>
      </w:r>
      <w:r w:rsidR="00953802" w:rsidRPr="00F7717A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F7717A">
        <w:rPr>
          <w:bCs w:val="0"/>
          <w:spacing w:val="-1"/>
          <w:sz w:val="24"/>
          <w:szCs w:val="24"/>
        </w:rPr>
        <w:t xml:space="preserve"> если </w:t>
      </w:r>
      <w:r w:rsidR="009C744E" w:rsidRPr="00F7717A">
        <w:rPr>
          <w:bCs w:val="0"/>
          <w:spacing w:val="-1"/>
          <w:sz w:val="24"/>
          <w:szCs w:val="24"/>
        </w:rPr>
        <w:t>Участник</w:t>
      </w:r>
      <w:r w:rsidR="00E17CEB" w:rsidRPr="00F7717A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F7717A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360AA5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_Ref93264992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5.5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0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0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5.1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F463E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К</w:t>
      </w:r>
      <w:r w:rsidRPr="00B20653">
        <w:rPr>
          <w:sz w:val="24"/>
          <w:szCs w:val="24"/>
        </w:rPr>
        <w:t>опи</w:t>
      </w:r>
      <w:r>
        <w:rPr>
          <w:sz w:val="24"/>
          <w:szCs w:val="24"/>
        </w:rPr>
        <w:t>я</w:t>
      </w:r>
      <w:r w:rsidRPr="00B20653">
        <w:rPr>
          <w:sz w:val="24"/>
          <w:szCs w:val="24"/>
        </w:rPr>
        <w:t xml:space="preserve"> выписки из Единого государственного реестра юридических лиц (ЕГРЮЛ)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_Ref444162540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5.6.1</w:t>
      </w:r>
      <w:r w:rsidR="000242BF">
        <w:fldChar w:fldCharType="end"/>
      </w:r>
      <w:r w:rsidRPr="00714298">
        <w:rPr>
          <w:bCs w:val="0"/>
          <w:sz w:val="24"/>
          <w:szCs w:val="24"/>
        </w:rPr>
        <w:t>)</w:t>
      </w:r>
      <w:r w:rsidR="00043152" w:rsidRPr="00714298">
        <w:rPr>
          <w:bCs w:val="0"/>
          <w:sz w:val="24"/>
          <w:szCs w:val="24"/>
        </w:rPr>
        <w:t xml:space="preserve">, </w:t>
      </w:r>
    </w:p>
    <w:p w:rsidR="00717F60" w:rsidRPr="00714298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714298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717F60" w:rsidRPr="00714298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выполнения </w:t>
      </w:r>
      <w:r w:rsidR="00360AA5">
        <w:rPr>
          <w:bCs w:val="0"/>
          <w:sz w:val="24"/>
          <w:szCs w:val="24"/>
        </w:rPr>
        <w:t>поставок</w:t>
      </w:r>
      <w:r w:rsidR="004F3DE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5.4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5.2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_Ref93264992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5.5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</w:t>
      </w:r>
      <w:r w:rsidR="00D90031">
        <w:rPr>
          <w:bCs w:val="0"/>
          <w:sz w:val="24"/>
          <w:szCs w:val="24"/>
        </w:rPr>
        <w:lastRenderedPageBreak/>
        <w:t xml:space="preserve">(подраздел </w:t>
      </w:r>
      <w:r w:rsidR="00204A89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3.3.8.3</w:t>
      </w:r>
      <w:r w:rsidR="00204A89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EE4285">
        <w:rPr>
          <w:bCs w:val="0"/>
          <w:sz w:val="24"/>
          <w:szCs w:val="24"/>
        </w:rPr>
        <w:t>ов, указанных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D34BD2">
        <w:rPr>
          <w:sz w:val="24"/>
          <w:szCs w:val="24"/>
        </w:rPr>
        <w:instrText xml:space="preserve"> REF _Ref440372317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в)</w:t>
      </w:r>
      <w:r w:rsidR="00204A89">
        <w:rPr>
          <w:sz w:val="24"/>
          <w:szCs w:val="24"/>
        </w:rPr>
        <w:fldChar w:fldCharType="end"/>
      </w:r>
      <w:r w:rsidR="00D34BD2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_Ref440371826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е)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_Ref440371846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ж)</w:t>
      </w:r>
      <w:r w:rsidR="00204A89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F7717A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7717A">
        <w:rPr>
          <w:bCs w:val="0"/>
          <w:sz w:val="24"/>
          <w:szCs w:val="24"/>
        </w:rPr>
        <w:t xml:space="preserve"> - Форма </w:t>
      </w:r>
      <w:proofErr w:type="gramStart"/>
      <w:r w:rsidR="0039141F" w:rsidRPr="00F7717A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7717A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7717A">
        <w:rPr>
          <w:bCs w:val="0"/>
          <w:sz w:val="24"/>
          <w:szCs w:val="24"/>
        </w:rPr>
        <w:t>(</w:t>
      </w:r>
      <w:r w:rsidR="00A154B7" w:rsidRPr="00F7717A">
        <w:rPr>
          <w:bCs w:val="0"/>
          <w:spacing w:val="-2"/>
          <w:sz w:val="24"/>
          <w:szCs w:val="24"/>
        </w:rPr>
        <w:t>под</w:t>
      </w:r>
      <w:r w:rsidR="00A154B7" w:rsidRPr="00F7717A">
        <w:rPr>
          <w:bCs w:val="0"/>
          <w:sz w:val="24"/>
          <w:szCs w:val="24"/>
        </w:rPr>
        <w:t xml:space="preserve">раздел </w:t>
      </w:r>
      <w:r w:rsidR="000242BF">
        <w:fldChar w:fldCharType="begin"/>
      </w:r>
      <w:r w:rsidR="000242BF">
        <w:instrText xml:space="preserve"> REF _Ref440274961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A154B7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F7717A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Формы, указанные в подразделах </w:t>
      </w:r>
      <w:r w:rsidR="000242BF">
        <w:fldChar w:fldCharType="begin"/>
      </w:r>
      <w:r w:rsidR="000242BF">
        <w:instrText xml:space="preserve"> REF _Ref440274733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5.8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_Ref440274744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5.9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_Ref440274756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5.10</w:t>
      </w:r>
      <w:r w:rsidR="000242BF">
        <w:fldChar w:fldCharType="end"/>
      </w:r>
      <w:r w:rsidR="007044CB"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26070F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>данной организации</w:t>
      </w:r>
      <w:r w:rsidR="00E963D9" w:rsidRPr="00F7717A">
        <w:rPr>
          <w:bCs w:val="0"/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_Ref306005578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3.3.8.3</w:t>
      </w:r>
      <w:r w:rsidR="000242BF">
        <w:fldChar w:fldCharType="end"/>
      </w:r>
      <w:r w:rsidR="00E963D9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>Техническое предложение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_Ref86826666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5.3</w:t>
      </w:r>
      <w:r w:rsidR="000242BF">
        <w:fldChar w:fldCharType="end"/>
      </w:r>
      <w:r w:rsidRPr="00F7717A">
        <w:rPr>
          <w:bCs w:val="0"/>
          <w:sz w:val="24"/>
          <w:szCs w:val="24"/>
        </w:rPr>
        <w:t>)</w:t>
      </w:r>
      <w:r w:rsidR="00BD2FD1" w:rsidRPr="00F7717A">
        <w:rPr>
          <w:bCs w:val="0"/>
          <w:sz w:val="24"/>
          <w:szCs w:val="24"/>
        </w:rPr>
        <w:t xml:space="preserve">, </w:t>
      </w:r>
      <w:r w:rsidR="00BD2FD1" w:rsidRPr="00F7717A">
        <w:rPr>
          <w:sz w:val="24"/>
          <w:szCs w:val="24"/>
        </w:rPr>
        <w:t>свидетельства производителей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_Ref440275030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5.7</w:t>
      </w:r>
      <w:r w:rsidR="000242BF">
        <w:fldChar w:fldCharType="end"/>
      </w:r>
      <w:r w:rsidR="00BD2FD1" w:rsidRPr="00F7717A">
        <w:rPr>
          <w:sz w:val="24"/>
          <w:szCs w:val="24"/>
        </w:rPr>
        <w:t>)</w:t>
      </w:r>
      <w:r w:rsidR="004E26AE" w:rsidRPr="00F7717A">
        <w:rPr>
          <w:sz w:val="24"/>
          <w:szCs w:val="24"/>
        </w:rPr>
        <w:t xml:space="preserve"> </w:t>
      </w:r>
      <w:r w:rsidR="004E26AE" w:rsidRPr="00F7717A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F7717A">
        <w:rPr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 xml:space="preserve"> оформля</w:t>
      </w:r>
      <w:r w:rsidR="004E26AE" w:rsidRPr="00F7717A">
        <w:rPr>
          <w:bCs w:val="0"/>
          <w:sz w:val="24"/>
          <w:szCs w:val="24"/>
        </w:rPr>
        <w:t>ю</w:t>
      </w:r>
      <w:r w:rsidRPr="00F7717A">
        <w:rPr>
          <w:bCs w:val="0"/>
          <w:sz w:val="24"/>
          <w:szCs w:val="24"/>
        </w:rPr>
        <w:t xml:space="preserve">тся отдельным </w:t>
      </w:r>
      <w:r w:rsidR="003E170D" w:rsidRPr="00F7717A">
        <w:rPr>
          <w:bCs w:val="0"/>
          <w:sz w:val="24"/>
          <w:szCs w:val="24"/>
        </w:rPr>
        <w:t>архивом</w:t>
      </w:r>
      <w:r w:rsidRPr="00F7717A">
        <w:rPr>
          <w:bCs w:val="0"/>
          <w:sz w:val="24"/>
          <w:szCs w:val="24"/>
        </w:rPr>
        <w:t xml:space="preserve"> «Техническое предложение </w:t>
      </w:r>
      <w:r w:rsidR="009C744E" w:rsidRPr="00F7717A">
        <w:rPr>
          <w:bCs w:val="0"/>
          <w:sz w:val="24"/>
          <w:szCs w:val="24"/>
        </w:rPr>
        <w:t>Участник</w:t>
      </w:r>
      <w:r w:rsidRPr="00F7717A">
        <w:rPr>
          <w:bCs w:val="0"/>
          <w:sz w:val="24"/>
          <w:szCs w:val="24"/>
        </w:rPr>
        <w:t>а __________».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1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1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204A89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</w:t>
      </w:r>
      <w:r w:rsidR="00204A8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242BF">
        <w:fldChar w:fldCharType="begin"/>
      </w:r>
      <w:r w:rsidR="000242BF">
        <w:instrText xml:space="preserve"> REF _Ref191386419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2" w:name="_Ref55279015"/>
      <w:bookmarkStart w:id="17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424EE0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4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3"/>
      <w:bookmarkEnd w:id="174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75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175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</w:t>
      </w:r>
      <w:r w:rsidRPr="000E5AC7">
        <w:rPr>
          <w:sz w:val="24"/>
          <w:szCs w:val="24"/>
        </w:rPr>
        <w:lastRenderedPageBreak/>
        <w:t xml:space="preserve">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6" w:name="_Ref115076752"/>
      <w:bookmarkStart w:id="177" w:name="_Ref191386109"/>
      <w:bookmarkStart w:id="178" w:name="_Ref191386419"/>
      <w:bookmarkStart w:id="179" w:name="_Toc440297027"/>
      <w:bookmarkStart w:id="180" w:name="_Toc440356588"/>
      <w:bookmarkStart w:id="181" w:name="_Toc440631723"/>
      <w:bookmarkStart w:id="182" w:name="_Toc440876508"/>
      <w:bookmarkStart w:id="183" w:name="_Toc441130580"/>
      <w:bookmarkStart w:id="184" w:name="_Toc441157084"/>
      <w:bookmarkStart w:id="185" w:name="_Toc44729210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6"/>
      <w:bookmarkEnd w:id="177"/>
      <w:bookmarkEnd w:id="178"/>
      <w:r w:rsidRPr="00E71A48">
        <w:rPr>
          <w:szCs w:val="24"/>
        </w:rPr>
        <w:t>ЭТП</w:t>
      </w:r>
      <w:bookmarkEnd w:id="179"/>
      <w:bookmarkEnd w:id="180"/>
      <w:bookmarkEnd w:id="181"/>
      <w:bookmarkEnd w:id="182"/>
      <w:bookmarkEnd w:id="183"/>
      <w:bookmarkEnd w:id="184"/>
      <w:bookmarkEnd w:id="185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6" w:name="_Ref115076807"/>
      <w:bookmarkStart w:id="187" w:name="_Toc440297028"/>
      <w:bookmarkStart w:id="188" w:name="_Toc440356589"/>
      <w:bookmarkStart w:id="189" w:name="_Toc440631724"/>
      <w:bookmarkStart w:id="190" w:name="_Toc440876509"/>
      <w:bookmarkStart w:id="191" w:name="_Toc441130581"/>
      <w:bookmarkStart w:id="192" w:name="_Toc441157085"/>
      <w:bookmarkStart w:id="193" w:name="_Toc44729210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4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008743"/>
      <w:bookmarkStart w:id="196" w:name="_Toc440297029"/>
      <w:bookmarkStart w:id="197" w:name="_Toc440356590"/>
      <w:bookmarkStart w:id="198" w:name="_Toc440631725"/>
      <w:bookmarkStart w:id="199" w:name="_Toc440876510"/>
      <w:bookmarkStart w:id="200" w:name="_Toc441130582"/>
      <w:bookmarkStart w:id="201" w:name="_Toc441157086"/>
      <w:bookmarkStart w:id="202" w:name="_Toc447292104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0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204A89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3.4.1.3</w:t>
      </w:r>
      <w:r w:rsidR="00204A89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03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Toc440297030"/>
      <w:bookmarkStart w:id="205" w:name="_Toc440356591"/>
      <w:bookmarkStart w:id="206" w:name="_Toc440631726"/>
      <w:bookmarkStart w:id="207" w:name="_Toc440876511"/>
      <w:bookmarkStart w:id="208" w:name="_Toc441130583"/>
      <w:bookmarkStart w:id="209" w:name="_Toc441157087"/>
      <w:bookmarkStart w:id="210" w:name="_Toc44729210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1" w:name="_Toc440297031"/>
      <w:bookmarkStart w:id="212" w:name="_Toc440356592"/>
      <w:bookmarkStart w:id="213" w:name="_Toc440631727"/>
      <w:bookmarkStart w:id="214" w:name="_Toc440876512"/>
      <w:bookmarkStart w:id="215" w:name="_Toc441130584"/>
      <w:bookmarkStart w:id="216" w:name="_Toc441157088"/>
      <w:bookmarkStart w:id="217" w:name="_Toc44729210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E71A48">
        <w:rPr>
          <w:bCs w:val="0"/>
          <w:sz w:val="24"/>
          <w:szCs w:val="24"/>
        </w:rPr>
        <w:lastRenderedPageBreak/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8" w:name="_Toc440297032"/>
      <w:bookmarkStart w:id="219" w:name="_Toc440356593"/>
      <w:bookmarkStart w:id="220" w:name="_Toc440631728"/>
      <w:bookmarkStart w:id="221" w:name="_Toc440876513"/>
      <w:bookmarkStart w:id="222" w:name="_Toc441130585"/>
      <w:bookmarkStart w:id="223" w:name="_Toc441157089"/>
      <w:bookmarkStart w:id="224" w:name="_Toc447292107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8"/>
      <w:bookmarkEnd w:id="219"/>
      <w:bookmarkEnd w:id="220"/>
      <w:bookmarkEnd w:id="221"/>
      <w:bookmarkEnd w:id="222"/>
      <w:bookmarkEnd w:id="223"/>
      <w:bookmarkEnd w:id="224"/>
    </w:p>
    <w:p w:rsidR="00216641" w:rsidRPr="00C12FA4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3C0188">
        <w:rPr>
          <w:bCs w:val="0"/>
          <w:sz w:val="24"/>
          <w:szCs w:val="24"/>
        </w:rPr>
        <w:t xml:space="preserve">максимальная) цена </w:t>
      </w:r>
      <w:r w:rsidR="00123C70" w:rsidRPr="003C0188">
        <w:rPr>
          <w:bCs w:val="0"/>
          <w:sz w:val="24"/>
          <w:szCs w:val="24"/>
        </w:rPr>
        <w:t>Договор</w:t>
      </w:r>
      <w:r w:rsidRPr="003C0188">
        <w:rPr>
          <w:bCs w:val="0"/>
          <w:sz w:val="24"/>
          <w:szCs w:val="24"/>
        </w:rPr>
        <w:t>а</w:t>
      </w:r>
      <w:r w:rsidR="00216641" w:rsidRPr="003C0188">
        <w:rPr>
          <w:bCs w:val="0"/>
          <w:sz w:val="24"/>
          <w:szCs w:val="24"/>
        </w:rPr>
        <w:t>:</w:t>
      </w:r>
      <w:r w:rsidR="00B27BCB" w:rsidRPr="003C0188">
        <w:rPr>
          <w:bCs w:val="0"/>
          <w:sz w:val="24"/>
          <w:szCs w:val="24"/>
        </w:rPr>
        <w:t xml:space="preserve"> </w:t>
      </w:r>
      <w:r w:rsidR="003C0188" w:rsidRPr="003C0188">
        <w:rPr>
          <w:b/>
          <w:sz w:val="24"/>
          <w:szCs w:val="24"/>
        </w:rPr>
        <w:t>25 226</w:t>
      </w:r>
      <w:r w:rsidR="003C0188" w:rsidRPr="003C0188">
        <w:rPr>
          <w:sz w:val="24"/>
          <w:szCs w:val="24"/>
        </w:rPr>
        <w:t xml:space="preserve"> (Двадцать пять тысяч двести двадцать шесть) рублей 00 копеек РФ, без учета НДС; НДС составляет </w:t>
      </w:r>
      <w:r w:rsidR="003C0188" w:rsidRPr="003C0188">
        <w:rPr>
          <w:b/>
          <w:sz w:val="24"/>
          <w:szCs w:val="24"/>
        </w:rPr>
        <w:t>4 540</w:t>
      </w:r>
      <w:r w:rsidR="003C0188" w:rsidRPr="003C0188">
        <w:rPr>
          <w:sz w:val="24"/>
          <w:szCs w:val="24"/>
        </w:rPr>
        <w:t xml:space="preserve"> (Четыре тысячи пятьсот сорок) рублей 68 копеек РФ; </w:t>
      </w:r>
      <w:r w:rsidR="003C0188" w:rsidRPr="003C0188">
        <w:rPr>
          <w:b/>
          <w:sz w:val="24"/>
          <w:szCs w:val="24"/>
        </w:rPr>
        <w:t>29 766</w:t>
      </w:r>
      <w:r w:rsidR="003C0188" w:rsidRPr="003C0188">
        <w:rPr>
          <w:sz w:val="24"/>
          <w:szCs w:val="24"/>
        </w:rPr>
        <w:t xml:space="preserve"> (Двадцать девять тысяч семьсот шестьдесят шесть) рублей 68 копеек РФ, с учетом НДС</w:t>
      </w:r>
      <w:r w:rsidR="00B27BCB" w:rsidRPr="003C0188">
        <w:rPr>
          <w:sz w:val="24"/>
          <w:szCs w:val="24"/>
        </w:rPr>
        <w:t>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3.6.4</w:t>
      </w:r>
      <w:r w:rsidR="00204A89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25" w:name="_Ref191386407"/>
      <w:bookmarkStart w:id="226" w:name="_Ref191386526"/>
      <w:bookmarkStart w:id="227" w:name="_Toc440297033"/>
      <w:bookmarkStart w:id="228" w:name="_Toc440356594"/>
      <w:bookmarkStart w:id="229" w:name="_Toc440631729"/>
      <w:bookmarkStart w:id="230" w:name="_Toc440876514"/>
      <w:bookmarkStart w:id="231" w:name="_Toc441130586"/>
      <w:bookmarkStart w:id="232" w:name="_Toc441157090"/>
      <w:bookmarkStart w:id="233" w:name="_Toc447292108"/>
      <w:bookmarkStart w:id="23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93090116"/>
      <w:bookmarkStart w:id="236" w:name="_Ref191386482"/>
      <w:bookmarkStart w:id="237" w:name="_Ref440291364"/>
      <w:bookmarkEnd w:id="23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35"/>
      <w:r w:rsidRPr="00E71A48">
        <w:rPr>
          <w:bCs w:val="0"/>
          <w:sz w:val="24"/>
          <w:szCs w:val="24"/>
        </w:rPr>
        <w:t>:</w:t>
      </w:r>
      <w:bookmarkStart w:id="238" w:name="_Ref306004833"/>
      <w:bookmarkEnd w:id="23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3.3.9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0242BF">
        <w:fldChar w:fldCharType="begin"/>
      </w:r>
      <w:r w:rsidR="000242BF">
        <w:instrText xml:space="preserve"> REF _Ref191386461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</w:t>
      </w:r>
      <w:r w:rsidR="000242BF">
        <w:fldChar w:fldCharType="end"/>
      </w:r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237"/>
      <w:bookmarkEnd w:id="238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4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4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40"/>
      <w:bookmarkEnd w:id="24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4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242"/>
      <w:proofErr w:type="gramEnd"/>
    </w:p>
    <w:p w:rsidR="009D7F01" w:rsidRPr="00E71A48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шеф-монтажа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44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43"/>
      <w:bookmarkEnd w:id="24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CF39D0" w:rsidRDefault="00874F29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40279062"/>
      <w:r>
        <w:rPr>
          <w:sz w:val="24"/>
          <w:szCs w:val="24"/>
        </w:rPr>
        <w:t>Копи</w:t>
      </w:r>
      <w:r w:rsidR="002537CA">
        <w:rPr>
          <w:sz w:val="24"/>
          <w:szCs w:val="24"/>
        </w:rPr>
        <w:t>я</w:t>
      </w:r>
      <w:r w:rsidR="000B71D4" w:rsidRPr="00B20653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</w:t>
      </w:r>
      <w:r w:rsidR="00553A57" w:rsidRPr="00B20653">
        <w:rPr>
          <w:sz w:val="24"/>
          <w:szCs w:val="24"/>
        </w:rPr>
        <w:lastRenderedPageBreak/>
        <w:t xml:space="preserve">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45"/>
    </w:p>
    <w:p w:rsidR="00F82225" w:rsidRP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6" w:name="_Ref440372317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5.1.3</w:t>
      </w:r>
      <w:r w:rsidR="00204A8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46"/>
    </w:p>
    <w:p w:rsidR="009948B4" w:rsidRPr="007705A5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5.8</w:t>
      </w:r>
      <w:r w:rsidR="00204A89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5.9</w:t>
      </w:r>
      <w:r w:rsidR="00204A89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920CB0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7" w:name="_Ref440371826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5.6.1</w:t>
      </w:r>
      <w:r w:rsidR="00204A8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247"/>
    </w:p>
    <w:p w:rsidR="00F82225" w:rsidRPr="00714298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8" w:name="_Ref440371846"/>
      <w:proofErr w:type="gramStart"/>
      <w:r w:rsidRPr="00714298">
        <w:rPr>
          <w:sz w:val="24"/>
          <w:szCs w:val="24"/>
        </w:rPr>
        <w:t xml:space="preserve">Декларация о соответствии </w:t>
      </w:r>
      <w:r w:rsidR="009948B4" w:rsidRPr="00714298">
        <w:rPr>
          <w:sz w:val="24"/>
          <w:szCs w:val="24"/>
        </w:rPr>
        <w:t>Участника</w:t>
      </w:r>
      <w:r w:rsidRPr="00714298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14298">
        <w:rPr>
          <w:sz w:val="24"/>
          <w:szCs w:val="24"/>
        </w:rPr>
        <w:t xml:space="preserve"> </w:t>
      </w:r>
      <w:r w:rsidR="00A154B7" w:rsidRPr="007142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14298">
        <w:rPr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_Ref440272147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="003F3A69" w:rsidRPr="00714298">
        <w:rPr>
          <w:sz w:val="24"/>
          <w:szCs w:val="24"/>
        </w:rPr>
        <w:t>)</w:t>
      </w:r>
      <w:r w:rsidR="00043152" w:rsidRPr="00714298">
        <w:rPr>
          <w:sz w:val="24"/>
          <w:szCs w:val="24"/>
        </w:rPr>
        <w:t xml:space="preserve"> </w:t>
      </w:r>
      <w:r w:rsidR="00EF6942" w:rsidRPr="00714298">
        <w:rPr>
          <w:sz w:val="24"/>
          <w:szCs w:val="24"/>
        </w:rPr>
        <w:t>–</w:t>
      </w:r>
      <w:r w:rsidR="00043152" w:rsidRPr="00714298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043152" w:rsidRPr="00714298">
        <w:rPr>
          <w:sz w:val="24"/>
          <w:szCs w:val="24"/>
        </w:rPr>
        <w:t xml:space="preserve"> в Российской Федерации»)</w:t>
      </w:r>
      <w:r w:rsidRPr="00714298">
        <w:rPr>
          <w:sz w:val="24"/>
          <w:szCs w:val="24"/>
        </w:rPr>
        <w:t>;</w:t>
      </w:r>
      <w:bookmarkEnd w:id="248"/>
    </w:p>
    <w:p w:rsidR="00F82225" w:rsidRPr="00920CB0" w:rsidRDefault="00BF6D6A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Pr="00920CB0">
        <w:rPr>
          <w:sz w:val="24"/>
          <w:szCs w:val="24"/>
        </w:rPr>
        <w:t>опии документов, подтверждающие наличие у Участника закупки полномочий от производителей оборудования на предложение оборудования в рамках участия в закупке</w:t>
      </w:r>
      <w:r w:rsidR="00920CB0" w:rsidRPr="00920CB0">
        <w:rPr>
          <w:sz w:val="24"/>
          <w:szCs w:val="24"/>
        </w:rPr>
        <w:t>;</w:t>
      </w:r>
    </w:p>
    <w:p w:rsidR="007705A5" w:rsidRPr="0026070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717A">
        <w:rPr>
          <w:sz w:val="24"/>
          <w:szCs w:val="24"/>
        </w:rPr>
        <w:t xml:space="preserve">Согласие Участника закупочной процедуры налоговым органам на разглашение </w:t>
      </w:r>
      <w:r w:rsidRPr="0026070F">
        <w:rPr>
          <w:sz w:val="24"/>
          <w:szCs w:val="24"/>
        </w:rPr>
        <w:t>сведений, составляющих налоговую тайну</w:t>
      </w:r>
      <w:r w:rsidR="00A154B7" w:rsidRPr="0026070F">
        <w:rPr>
          <w:sz w:val="24"/>
          <w:szCs w:val="24"/>
        </w:rPr>
        <w:t xml:space="preserve">, </w:t>
      </w:r>
      <w:r w:rsidR="00A154B7" w:rsidRPr="0026070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26070F">
        <w:rPr>
          <w:sz w:val="24"/>
          <w:szCs w:val="24"/>
        </w:rPr>
        <w:t xml:space="preserve"> (</w:t>
      </w:r>
      <w:r w:rsidR="003C2207" w:rsidRPr="0026070F">
        <w:rPr>
          <w:sz w:val="24"/>
          <w:szCs w:val="24"/>
        </w:rPr>
        <w:t>подраздел</w:t>
      </w:r>
      <w:r w:rsidRPr="0026070F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_Ref440272274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5.10</w:t>
      </w:r>
      <w:r w:rsidR="000242BF">
        <w:fldChar w:fldCharType="end"/>
      </w:r>
      <w:r w:rsidRPr="0026070F">
        <w:rPr>
          <w:sz w:val="24"/>
          <w:szCs w:val="24"/>
        </w:rPr>
        <w:t>)</w:t>
      </w:r>
      <w:r w:rsidR="0026070F" w:rsidRPr="0026070F">
        <w:rPr>
          <w:sz w:val="24"/>
          <w:szCs w:val="24"/>
        </w:rPr>
        <w:t xml:space="preserve"> (желательное требование)</w:t>
      </w:r>
      <w:r w:rsidRPr="0026070F">
        <w:rPr>
          <w:sz w:val="24"/>
          <w:szCs w:val="24"/>
        </w:rPr>
        <w:t>;</w:t>
      </w:r>
    </w:p>
    <w:p w:rsidR="003B6795" w:rsidRPr="0026070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6070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26070F">
        <w:rPr>
          <w:sz w:val="24"/>
          <w:szCs w:val="24"/>
        </w:rPr>
        <w:t xml:space="preserve">Копия (выписка из) распорядительного документа Участника, утвердившего </w:t>
      </w:r>
      <w:r w:rsidRPr="0026070F">
        <w:rPr>
          <w:sz w:val="24"/>
          <w:szCs w:val="24"/>
        </w:rPr>
        <w:lastRenderedPageBreak/>
        <w:t>форму первичного учетного документа для факта хозяйственной</w:t>
      </w:r>
      <w:r w:rsidRPr="007D7C50">
        <w:rPr>
          <w:sz w:val="24"/>
          <w:szCs w:val="24"/>
        </w:rPr>
        <w:t xml:space="preserve">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91386451"/>
      <w:bookmarkStart w:id="250" w:name="_Ref440271628"/>
      <w:bookmarkStart w:id="251" w:name="_Toc440297034"/>
      <w:bookmarkStart w:id="252" w:name="_Toc440356595"/>
      <w:bookmarkStart w:id="253" w:name="_Toc440631730"/>
      <w:bookmarkStart w:id="254" w:name="_Toc440876515"/>
      <w:bookmarkStart w:id="255" w:name="_Toc441130587"/>
      <w:bookmarkStart w:id="256" w:name="_Toc441157091"/>
      <w:bookmarkStart w:id="257" w:name="_Toc447292109"/>
      <w:r w:rsidRPr="00E71A48">
        <w:rPr>
          <w:szCs w:val="24"/>
        </w:rPr>
        <w:t xml:space="preserve">Привлечение </w:t>
      </w:r>
      <w:bookmarkEnd w:id="249"/>
      <w:proofErr w:type="spellStart"/>
      <w:r w:rsidR="005B074F" w:rsidRPr="00E71A48">
        <w:rPr>
          <w:szCs w:val="24"/>
        </w:rPr>
        <w:t>сопоставщиков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191386461"/>
      <w:bookmarkStart w:id="259" w:name="_Toc440297035"/>
      <w:bookmarkStart w:id="260" w:name="_Toc440356596"/>
      <w:bookmarkStart w:id="261" w:name="_Toc440631731"/>
      <w:bookmarkStart w:id="262" w:name="_Toc440876516"/>
      <w:bookmarkStart w:id="263" w:name="_Toc441130588"/>
      <w:bookmarkStart w:id="264" w:name="_Toc441157092"/>
      <w:bookmarkStart w:id="265" w:name="_Toc44729211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_Ref191386482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3.3.8.1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lastRenderedPageBreak/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242BF">
        <w:fldChar w:fldCharType="begin"/>
      </w:r>
      <w:r w:rsidR="000242BF">
        <w:instrText xml:space="preserve"> REF _Ref307563248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a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0242BF">
        <w:fldChar w:fldCharType="begin"/>
      </w:r>
      <w:r w:rsidR="000242BF">
        <w:instrText xml:space="preserve"> REF _Ref307563262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g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0242BF">
        <w:fldChar w:fldCharType="begin"/>
      </w:r>
      <w:r w:rsidR="000242BF">
        <w:instrText xml:space="preserve"> REF _Ref306032591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3.3.10.4</w:t>
      </w:r>
      <w:r w:rsidR="000242B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E1043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3.3.8.2</w:t>
      </w:r>
      <w:r w:rsidR="00204A89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_Ref440272510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Ref306114966"/>
      <w:bookmarkStart w:id="270" w:name="_Toc440297036"/>
      <w:bookmarkStart w:id="271" w:name="_Toc440356597"/>
      <w:bookmarkStart w:id="272" w:name="_Toc440631732"/>
      <w:bookmarkStart w:id="273" w:name="_Toc440876517"/>
      <w:bookmarkStart w:id="274" w:name="_Toc441130589"/>
      <w:bookmarkStart w:id="275" w:name="_Toc441157093"/>
      <w:bookmarkStart w:id="276" w:name="_Toc447292111"/>
      <w:r w:rsidRPr="00E71A48">
        <w:rPr>
          <w:szCs w:val="24"/>
        </w:rPr>
        <w:t>Разъяснение Документации по запросу предложений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204A89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3.3.12</w:t>
      </w:r>
      <w:r w:rsidR="00204A89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204A8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3.3.13</w:t>
      </w:r>
      <w:r w:rsidR="00204A8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297037"/>
      <w:bookmarkStart w:id="278" w:name="_Toc440356598"/>
      <w:bookmarkStart w:id="279" w:name="_Toc440631733"/>
      <w:bookmarkStart w:id="280" w:name="_Toc440876518"/>
      <w:bookmarkStart w:id="281" w:name="_Ref440969599"/>
      <w:bookmarkStart w:id="282" w:name="_Ref440969644"/>
      <w:bookmarkStart w:id="283" w:name="_Toc441130590"/>
      <w:bookmarkStart w:id="284" w:name="_Toc441157094"/>
      <w:bookmarkStart w:id="285" w:name="_Toc447292112"/>
      <w:r w:rsidRPr="00E71A48">
        <w:rPr>
          <w:szCs w:val="24"/>
        </w:rPr>
        <w:t>Внесение изменений в Документацию по запросу предложений.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440289401"/>
      <w:bookmarkStart w:id="287" w:name="_Toc440297038"/>
      <w:bookmarkStart w:id="288" w:name="_Toc440356599"/>
      <w:bookmarkStart w:id="289" w:name="_Toc440631734"/>
      <w:bookmarkStart w:id="290" w:name="_Toc440876519"/>
      <w:bookmarkStart w:id="291" w:name="_Toc441130591"/>
      <w:bookmarkStart w:id="292" w:name="_Toc441157095"/>
      <w:bookmarkStart w:id="293" w:name="_Toc447292113"/>
      <w:r w:rsidRPr="00E71A48">
        <w:rPr>
          <w:szCs w:val="24"/>
        </w:rPr>
        <w:t>Продление срока окончания приема Заявок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4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295" w:name="_Toc299701566"/>
      <w:bookmarkStart w:id="296" w:name="_Ref306176386"/>
      <w:bookmarkStart w:id="297" w:name="_Ref440285128"/>
      <w:bookmarkStart w:id="298" w:name="_Toc440357103"/>
      <w:bookmarkStart w:id="299" w:name="_Toc440359658"/>
      <w:bookmarkStart w:id="300" w:name="_Toc440632121"/>
      <w:bookmarkStart w:id="301" w:name="_Toc440875942"/>
      <w:bookmarkStart w:id="302" w:name="_Toc441130970"/>
      <w:bookmarkStart w:id="303" w:name="_Toc447292114"/>
      <w:bookmarkStart w:id="304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5" w:name="_Toc447292115"/>
      <w:r w:rsidRPr="00E71A48">
        <w:t>Подача Заявок и их прием</w:t>
      </w:r>
      <w:bookmarkStart w:id="306" w:name="_Ref56229451"/>
      <w:bookmarkEnd w:id="294"/>
      <w:bookmarkEnd w:id="304"/>
      <w:bookmarkEnd w:id="3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39323707"/>
      <w:bookmarkStart w:id="308" w:name="_Toc440297041"/>
      <w:bookmarkStart w:id="309" w:name="_Toc440356602"/>
      <w:bookmarkStart w:id="310" w:name="_Toc440631737"/>
      <w:bookmarkStart w:id="311" w:name="_Toc440876522"/>
      <w:bookmarkStart w:id="312" w:name="_Toc441130594"/>
      <w:bookmarkStart w:id="313" w:name="_Toc441157097"/>
      <w:bookmarkStart w:id="314" w:name="_Toc447292116"/>
      <w:r w:rsidRPr="00E71A48">
        <w:rPr>
          <w:szCs w:val="24"/>
        </w:rPr>
        <w:t>Подача Заявок через ЭТП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B27BCB">
        <w:rPr>
          <w:bCs w:val="0"/>
          <w:sz w:val="24"/>
          <w:szCs w:val="24"/>
        </w:rPr>
        <w:t xml:space="preserve">все формы сканируются в </w:t>
      </w:r>
      <w:r w:rsidRPr="00E71A48">
        <w:rPr>
          <w:bCs w:val="0"/>
          <w:sz w:val="24"/>
          <w:szCs w:val="24"/>
        </w:rPr>
        <w:t xml:space="preserve">один файл).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1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E1064E">
        <w:rPr>
          <w:b/>
          <w:bCs w:val="0"/>
          <w:sz w:val="24"/>
          <w:szCs w:val="24"/>
        </w:rPr>
        <w:t>2</w:t>
      </w:r>
      <w:r w:rsidR="003C0188">
        <w:rPr>
          <w:b/>
          <w:bCs w:val="0"/>
          <w:sz w:val="24"/>
          <w:szCs w:val="24"/>
        </w:rPr>
        <w:t>4</w:t>
      </w:r>
      <w:bookmarkStart w:id="316" w:name="_GoBack"/>
      <w:bookmarkEnd w:id="316"/>
      <w:r w:rsidR="00E1064E">
        <w:rPr>
          <w:b/>
          <w:bCs w:val="0"/>
          <w:sz w:val="24"/>
          <w:szCs w:val="24"/>
        </w:rPr>
        <w:t xml:space="preserve"> </w:t>
      </w:r>
      <w:r w:rsidR="00E1064E" w:rsidRPr="00E1064E">
        <w:rPr>
          <w:b/>
          <w:bCs w:val="0"/>
          <w:sz w:val="24"/>
          <w:szCs w:val="24"/>
        </w:rPr>
        <w:t>июня</w:t>
      </w:r>
      <w:r w:rsidR="002B5044" w:rsidRPr="00E1064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9E28D8">
        <w:rPr>
          <w:b/>
          <w:bCs w:val="0"/>
          <w:sz w:val="24"/>
          <w:szCs w:val="24"/>
        </w:rPr>
        <w:t xml:space="preserve">, </w:t>
      </w:r>
      <w:r w:rsidR="009E28D8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9E28D8">
        <w:rPr>
          <w:bCs w:val="0"/>
          <w:sz w:val="24"/>
          <w:szCs w:val="24"/>
        </w:rPr>
        <w:t>Письме о подаче оферты</w:t>
      </w:r>
      <w:r w:rsidR="009E28D8" w:rsidRPr="00BB27D7">
        <w:rPr>
          <w:bCs w:val="0"/>
          <w:sz w:val="24"/>
          <w:szCs w:val="24"/>
        </w:rPr>
        <w:t xml:space="preserve"> </w:t>
      </w:r>
      <w:r w:rsidR="009E28D8" w:rsidRPr="00E71A48">
        <w:rPr>
          <w:bCs w:val="0"/>
          <w:spacing w:val="-2"/>
          <w:sz w:val="24"/>
          <w:szCs w:val="24"/>
        </w:rPr>
        <w:t>(</w:t>
      </w:r>
      <w:r w:rsidR="009E28D8">
        <w:rPr>
          <w:bCs w:val="0"/>
          <w:spacing w:val="-2"/>
          <w:sz w:val="24"/>
          <w:szCs w:val="24"/>
        </w:rPr>
        <w:t>под</w:t>
      </w:r>
      <w:r w:rsidR="009E28D8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9E28D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9E28D8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F68B5">
        <w:rPr>
          <w:bCs w:val="0"/>
          <w:sz w:val="24"/>
          <w:szCs w:val="24"/>
        </w:rPr>
        <w:t>.</w:t>
      </w:r>
      <w:bookmarkEnd w:id="31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7" w:name="_Ref115077798"/>
      <w:bookmarkStart w:id="318" w:name="_Toc439323708"/>
      <w:bookmarkStart w:id="319" w:name="_Toc440297042"/>
      <w:bookmarkStart w:id="320" w:name="_Toc440356603"/>
      <w:bookmarkStart w:id="321" w:name="_Toc440631738"/>
      <w:bookmarkStart w:id="322" w:name="_Toc440876523"/>
      <w:bookmarkStart w:id="323" w:name="_Toc441130595"/>
      <w:bookmarkStart w:id="324" w:name="_Toc441157098"/>
      <w:bookmarkStart w:id="325" w:name="_Toc447292117"/>
      <w:r w:rsidRPr="00E71A48">
        <w:rPr>
          <w:szCs w:val="24"/>
        </w:rPr>
        <w:t xml:space="preserve">Подача Заявок в письменной </w:t>
      </w:r>
      <w:r w:rsidR="00F13A66" w:rsidRPr="006803F2">
        <w:rPr>
          <w:szCs w:val="24"/>
        </w:rPr>
        <w:t>(бумажной)</w:t>
      </w:r>
      <w:r w:rsidR="00F13A66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bookmarkEnd w:id="306"/>
    <w:p w:rsidR="00717F60" w:rsidRPr="00E71A48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Подача Участником Заявки в письменной</w:t>
      </w:r>
      <w:r w:rsidR="00F13A66">
        <w:rPr>
          <w:bCs w:val="0"/>
          <w:sz w:val="24"/>
          <w:szCs w:val="24"/>
        </w:rPr>
        <w:t xml:space="preserve"> </w:t>
      </w:r>
      <w:r w:rsidR="00F13A66" w:rsidRPr="006803F2">
        <w:rPr>
          <w:sz w:val="24"/>
          <w:szCs w:val="24"/>
        </w:rPr>
        <w:t>(бумажной)</w:t>
      </w:r>
      <w:r>
        <w:rPr>
          <w:bCs w:val="0"/>
          <w:sz w:val="24"/>
          <w:szCs w:val="24"/>
        </w:rPr>
        <w:t xml:space="preserve"> форме не предусмотрена.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6" w:name="_Ref303683883"/>
      <w:bookmarkStart w:id="327" w:name="_Toc44729211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26"/>
      <w:bookmarkEnd w:id="327"/>
    </w:p>
    <w:p w:rsidR="00717F60" w:rsidRPr="00E71A48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</w:t>
      </w:r>
      <w:r w:rsidR="00FE5731" w:rsidRPr="00223D18">
        <w:rPr>
          <w:bCs w:val="0"/>
          <w:sz w:val="24"/>
          <w:szCs w:val="24"/>
        </w:rPr>
        <w:t>заявок</w:t>
      </w:r>
      <w:r w:rsidR="00223D18" w:rsidRPr="00223D18">
        <w:rPr>
          <w:bCs w:val="0"/>
          <w:sz w:val="24"/>
          <w:szCs w:val="24"/>
        </w:rPr>
        <w:t xml:space="preserve"> 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="00223D18" w:rsidRPr="00223D18">
        <w:rPr>
          <w:bCs w:val="0"/>
          <w:sz w:val="24"/>
          <w:szCs w:val="24"/>
        </w:rPr>
        <w:t>)</w:t>
      </w:r>
      <w:r w:rsidR="00FE5731"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</w:t>
      </w:r>
      <w:r w:rsidR="00223D18"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242BF">
        <w:fldChar w:fldCharType="begin"/>
      </w:r>
      <w:r w:rsidR="000242BF">
        <w:instrText xml:space="preserve"> REF _Ref55279015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3.3.1.6</w:t>
      </w:r>
      <w:r w:rsidR="000242BF">
        <w:fldChar w:fldCharType="end"/>
      </w:r>
      <w:r w:rsidRPr="00223D18">
        <w:rPr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_Ref195087786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3.3.1.7</w:t>
      </w:r>
      <w:r w:rsidR="000242B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8" w:name="_Ref305973250"/>
      <w:bookmarkStart w:id="329" w:name="_Toc447292119"/>
      <w:r w:rsidRPr="00E71A48">
        <w:t>Оценка Заявок и проведение переговоров</w:t>
      </w:r>
      <w:bookmarkEnd w:id="328"/>
      <w:bookmarkEnd w:id="32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Toc439323711"/>
      <w:bookmarkStart w:id="331" w:name="_Toc440297045"/>
      <w:bookmarkStart w:id="332" w:name="_Toc440356606"/>
      <w:bookmarkStart w:id="333" w:name="_Toc440631741"/>
      <w:bookmarkStart w:id="334" w:name="_Toc440876526"/>
      <w:bookmarkStart w:id="335" w:name="_Toc441130598"/>
      <w:bookmarkStart w:id="336" w:name="_Toc441157101"/>
      <w:bookmarkStart w:id="337" w:name="_Toc447292120"/>
      <w:r w:rsidRPr="00E71A48">
        <w:rPr>
          <w:szCs w:val="24"/>
        </w:rPr>
        <w:t>Общие положения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242BF">
        <w:fldChar w:fldCharType="begin"/>
      </w:r>
      <w:r w:rsidR="000242BF">
        <w:instrText xml:space="preserve"> REF _Ref93089454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3.6.2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242BF">
        <w:fldChar w:fldCharType="begin"/>
      </w:r>
      <w:r w:rsidR="000242BF">
        <w:instrText xml:space="preserve"> REF _Ref303670674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3.6.3</w:t>
      </w:r>
      <w:r w:rsidR="000242B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_Ref306138385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3.6.4</w:t>
      </w:r>
      <w:r w:rsidR="000242B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93089454"/>
      <w:bookmarkStart w:id="339" w:name="_Toc439323712"/>
      <w:bookmarkStart w:id="340" w:name="_Toc440297046"/>
      <w:bookmarkStart w:id="341" w:name="_Toc440356607"/>
      <w:bookmarkStart w:id="342" w:name="_Toc440631742"/>
      <w:bookmarkStart w:id="343" w:name="_Toc440876527"/>
      <w:bookmarkStart w:id="344" w:name="_Toc441130599"/>
      <w:bookmarkStart w:id="345" w:name="_Toc441157102"/>
      <w:bookmarkStart w:id="346" w:name="_Toc447292121"/>
      <w:r w:rsidRPr="00E71A48">
        <w:rPr>
          <w:szCs w:val="24"/>
        </w:rPr>
        <w:t>Отборочная стадия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347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48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347"/>
      <w:bookmarkEnd w:id="348"/>
    </w:p>
    <w:p w:rsidR="00775238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6563A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AE57F2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6563A7">
        <w:rPr>
          <w:sz w:val="24"/>
          <w:szCs w:val="24"/>
        </w:rPr>
        <w:t>документов</w:t>
      </w:r>
      <w:proofErr w:type="gramEnd"/>
      <w:r w:rsidRPr="006563A7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AE57F2" w:rsidRPr="006563A7">
        <w:rPr>
          <w:sz w:val="24"/>
          <w:szCs w:val="24"/>
        </w:rPr>
        <w:t>;</w:t>
      </w:r>
    </w:p>
    <w:p w:rsidR="00AE57F2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563A7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9" w:name="_Ref303670674"/>
      <w:bookmarkStart w:id="350" w:name="_Toc439323713"/>
      <w:bookmarkStart w:id="351" w:name="_Toc440297047"/>
      <w:bookmarkStart w:id="352" w:name="_Toc440356608"/>
      <w:bookmarkStart w:id="353" w:name="_Toc440631743"/>
      <w:bookmarkStart w:id="354" w:name="_Toc440876528"/>
      <w:bookmarkStart w:id="355" w:name="_Toc441130600"/>
      <w:bookmarkStart w:id="356" w:name="_Toc441157103"/>
      <w:bookmarkStart w:id="357" w:name="_Toc447292122"/>
      <w:r w:rsidRPr="00E71A48">
        <w:rPr>
          <w:szCs w:val="24"/>
        </w:rPr>
        <w:t>Проведение переговоров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306138385"/>
      <w:bookmarkStart w:id="359" w:name="_Toc439323714"/>
      <w:bookmarkStart w:id="360" w:name="_Toc440297048"/>
      <w:bookmarkStart w:id="361" w:name="_Toc440356609"/>
      <w:bookmarkStart w:id="362" w:name="_Toc440631744"/>
      <w:bookmarkStart w:id="363" w:name="_Toc440876529"/>
      <w:bookmarkStart w:id="364" w:name="_Toc441130601"/>
      <w:bookmarkStart w:id="365" w:name="_Toc441157104"/>
      <w:bookmarkStart w:id="366" w:name="_Toc447292123"/>
      <w:r w:rsidRPr="00E71A48">
        <w:rPr>
          <w:szCs w:val="24"/>
        </w:rPr>
        <w:t>Оценочная стадия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67" w:name="_Ref303250967"/>
      <w:bookmarkStart w:id="368" w:name="_Toc305697378"/>
      <w:bookmarkStart w:id="369" w:name="_Toc447292124"/>
      <w:bookmarkStart w:id="37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67"/>
      <w:bookmarkEnd w:id="368"/>
      <w:bookmarkEnd w:id="369"/>
      <w:r w:rsidRPr="00E71A48">
        <w:t xml:space="preserve"> </w:t>
      </w:r>
    </w:p>
    <w:bookmarkEnd w:id="370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1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371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2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372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242BF">
        <w:fldChar w:fldCharType="begin"/>
      </w:r>
      <w:r w:rsidR="000242BF">
        <w:instrText xml:space="preserve"> REF _Ref306352987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3.7.3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0242BF">
        <w:fldChar w:fldCharType="begin"/>
      </w:r>
      <w:r w:rsidR="000242BF">
        <w:instrText xml:space="preserve"> REF _Ref306353005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3.7.5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</w:t>
      </w:r>
      <w:r w:rsidR="00F15392" w:rsidRPr="00775238">
        <w:rPr>
          <w:sz w:val="24"/>
          <w:szCs w:val="24"/>
          <w:lang w:eastAsia="ru-RU"/>
        </w:rPr>
        <w:t>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775238">
        <w:rPr>
          <w:sz w:val="24"/>
          <w:szCs w:val="24"/>
          <w:lang w:eastAsia="ru-RU"/>
        </w:rPr>
        <w:t xml:space="preserve"> </w:t>
      </w:r>
      <w:r w:rsidR="00775238" w:rsidRPr="0077523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7523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75238">
        <w:rPr>
          <w:sz w:val="24"/>
          <w:szCs w:val="24"/>
          <w:lang w:eastAsia="ru-RU"/>
        </w:rPr>
        <w:t>Заявк</w:t>
      </w:r>
      <w:r w:rsidR="00F15392" w:rsidRPr="00775238">
        <w:rPr>
          <w:sz w:val="24"/>
          <w:szCs w:val="24"/>
          <w:lang w:eastAsia="ru-RU"/>
        </w:rPr>
        <w:t>и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3" w:name="_Ref303681924"/>
      <w:bookmarkStart w:id="374" w:name="_Ref303683914"/>
      <w:bookmarkStart w:id="375" w:name="_Toc44729212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73"/>
      <w:bookmarkEnd w:id="374"/>
      <w:bookmarkEnd w:id="375"/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76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7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полностью удовлетворит </w:t>
      </w:r>
      <w:r w:rsidRPr="00E71A48">
        <w:rPr>
          <w:bCs w:val="0"/>
          <w:sz w:val="24"/>
          <w:szCs w:val="24"/>
        </w:rPr>
        <w:lastRenderedPageBreak/>
        <w:t>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7" w:name="_Ref303251044"/>
      <w:bookmarkStart w:id="378" w:name="_Toc447292126"/>
      <w:bookmarkStart w:id="379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77"/>
      <w:bookmarkEnd w:id="378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2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929"/>
      <w:bookmarkStart w:id="384" w:name="_Toc44729212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79"/>
      <w:bookmarkEnd w:id="383"/>
      <w:bookmarkEnd w:id="384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5" w:name="_Ref294695403"/>
      <w:bookmarkStart w:id="386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5"/>
      <w:bookmarkEnd w:id="386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87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87"/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242BF">
        <w:fldChar w:fldCharType="begin"/>
      </w:r>
      <w:r w:rsidR="000242BF">
        <w:instrText xml:space="preserve"> REF _Ref294695546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 xml:space="preserve"> 1.2.6 </w:t>
      </w:r>
      <w:r w:rsidR="000242B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_Ref294695403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3.10.3</w:t>
      </w:r>
      <w:r w:rsidR="000242B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E1064E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_Ref305979053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3.10.4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8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89" w:name="_Toc181693189"/>
      <w:bookmarkStart w:id="390" w:name="_Ref190680463"/>
      <w:bookmarkStart w:id="391" w:name="_Ref306140410"/>
      <w:bookmarkStart w:id="392" w:name="_Ref306142159"/>
      <w:bookmarkStart w:id="393" w:name="_Toc447292128"/>
      <w:bookmarkStart w:id="394" w:name="_Ref303102866"/>
      <w:bookmarkStart w:id="395" w:name="_Toc305835589"/>
      <w:bookmarkStart w:id="396" w:name="_Ref303683952"/>
      <w:bookmarkStart w:id="397" w:name="__RefNumPara__840_922829174"/>
      <w:bookmarkEnd w:id="388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89"/>
      <w:bookmarkEnd w:id="390"/>
      <w:bookmarkEnd w:id="391"/>
      <w:bookmarkEnd w:id="392"/>
      <w:bookmarkEnd w:id="393"/>
      <w:r w:rsidRPr="00414CAF">
        <w:t xml:space="preserve"> </w:t>
      </w:r>
      <w:bookmarkEnd w:id="394"/>
      <w:bookmarkEnd w:id="395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204A8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398" w:name="_Ref303694483"/>
      <w:bookmarkStart w:id="399" w:name="_Toc305835590"/>
      <w:bookmarkStart w:id="400" w:name="_Ref306140451"/>
      <w:bookmarkStart w:id="401" w:name="_Toc447292129"/>
      <w:r w:rsidRPr="00297C3B">
        <w:t xml:space="preserve">Уведомление о результатах </w:t>
      </w:r>
      <w:bookmarkEnd w:id="398"/>
      <w:bookmarkEnd w:id="399"/>
      <w:r w:rsidRPr="00297C3B">
        <w:t>запроса предложений</w:t>
      </w:r>
      <w:bookmarkEnd w:id="400"/>
      <w:bookmarkEnd w:id="401"/>
    </w:p>
    <w:bookmarkEnd w:id="396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не позднее 3 рабочих дней с момента подписания Протокола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="00D56F8C" w:rsidRPr="00E963D9">
        <w:rPr>
          <w:sz w:val="24"/>
          <w:szCs w:val="24"/>
        </w:rPr>
        <w:t xml:space="preserve">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242BF">
        <w:fldChar w:fldCharType="begin"/>
      </w:r>
      <w:r w:rsidR="000242BF">
        <w:instrText xml:space="preserve"> REF _Ref191386085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</w:rPr>
        <w:t>1.1.1</w:t>
      </w:r>
      <w:r w:rsidR="000242B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 xml:space="preserve">ов Протокол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>ого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2" w:name="_Ref440270568"/>
      <w:bookmarkStart w:id="403" w:name="_Ref440274159"/>
      <w:bookmarkStart w:id="404" w:name="_Ref440292555"/>
      <w:bookmarkStart w:id="405" w:name="_Ref440292779"/>
      <w:bookmarkStart w:id="406" w:name="_Toc447292130"/>
      <w:r>
        <w:rPr>
          <w:szCs w:val="24"/>
        </w:rPr>
        <w:lastRenderedPageBreak/>
        <w:t>Техническая часть</w:t>
      </w:r>
      <w:bookmarkEnd w:id="402"/>
      <w:bookmarkEnd w:id="403"/>
      <w:bookmarkEnd w:id="404"/>
      <w:bookmarkEnd w:id="405"/>
      <w:bookmarkEnd w:id="406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07" w:name="_Toc176064096"/>
      <w:bookmarkStart w:id="408" w:name="_Toc176338524"/>
      <w:bookmarkStart w:id="409" w:name="_Toc180399752"/>
      <w:bookmarkStart w:id="410" w:name="_Toc191205941"/>
      <w:bookmarkStart w:id="411" w:name="_Toc194315544"/>
      <w:bookmarkStart w:id="412" w:name="_Toc423421725"/>
      <w:bookmarkStart w:id="413" w:name="_Toc447292131"/>
      <w:r w:rsidRPr="002B5044">
        <w:t>Общие требования к условиям поставки продукции</w:t>
      </w:r>
      <w:bookmarkStart w:id="414" w:name="_Toc176064097"/>
      <w:bookmarkStart w:id="415" w:name="_Toc176338525"/>
      <w:bookmarkStart w:id="416" w:name="_Toc180399753"/>
      <w:bookmarkStart w:id="417" w:name="_Toc189457101"/>
      <w:bookmarkStart w:id="418" w:name="_Toc189461737"/>
      <w:bookmarkStart w:id="419" w:name="_Toc189462011"/>
      <w:bookmarkStart w:id="420" w:name="_Toc191273610"/>
      <w:bookmarkStart w:id="421" w:name="_Toc167189319"/>
      <w:bookmarkStart w:id="422" w:name="_Toc168725254"/>
      <w:bookmarkEnd w:id="407"/>
      <w:bookmarkEnd w:id="408"/>
      <w:bookmarkEnd w:id="409"/>
      <w:bookmarkEnd w:id="410"/>
      <w:bookmarkEnd w:id="411"/>
      <w:bookmarkEnd w:id="412"/>
      <w:bookmarkEnd w:id="41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3" w:name="_Toc439166308"/>
      <w:bookmarkStart w:id="424" w:name="_Toc439170656"/>
      <w:bookmarkStart w:id="425" w:name="_Toc439172758"/>
      <w:bookmarkStart w:id="426" w:name="_Toc439173202"/>
      <w:bookmarkStart w:id="427" w:name="_Toc439238196"/>
      <w:bookmarkStart w:id="428" w:name="_Toc439252748"/>
      <w:bookmarkStart w:id="429" w:name="_Toc439323606"/>
      <w:bookmarkStart w:id="430" w:name="_Toc439323722"/>
      <w:bookmarkStart w:id="431" w:name="_Toc440297056"/>
      <w:bookmarkStart w:id="432" w:name="_Toc440356617"/>
      <w:bookmarkStart w:id="433" w:name="_Toc440631753"/>
      <w:bookmarkStart w:id="434" w:name="_Toc440876538"/>
      <w:bookmarkStart w:id="435" w:name="_Toc441130610"/>
      <w:bookmarkStart w:id="436" w:name="_Toc441157113"/>
      <w:bookmarkStart w:id="437" w:name="_Toc447292132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38" w:name="_Toc439166309"/>
      <w:bookmarkStart w:id="439" w:name="_Toc439170657"/>
      <w:bookmarkStart w:id="440" w:name="_Toc439172759"/>
      <w:bookmarkStart w:id="441" w:name="_Toc439173203"/>
      <w:bookmarkStart w:id="442" w:name="_Toc439238197"/>
      <w:bookmarkStart w:id="443" w:name="_Toc439252749"/>
      <w:bookmarkStart w:id="444" w:name="_Toc439323607"/>
      <w:bookmarkStart w:id="445" w:name="_Toc439323723"/>
      <w:bookmarkStart w:id="446" w:name="_Toc440297057"/>
      <w:bookmarkStart w:id="447" w:name="_Toc440356618"/>
      <w:bookmarkStart w:id="448" w:name="_Toc440631754"/>
      <w:bookmarkStart w:id="449" w:name="_Toc440876539"/>
      <w:bookmarkStart w:id="450" w:name="_Toc441130611"/>
      <w:bookmarkStart w:id="451" w:name="_Toc441157114"/>
      <w:bookmarkStart w:id="452" w:name="_Toc447292133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2B5044" w:rsidRPr="00C12FA4" w:rsidRDefault="002B5044" w:rsidP="0021751A">
      <w:pPr>
        <w:pStyle w:val="2"/>
        <w:ind w:left="1701" w:hanging="1134"/>
      </w:pPr>
      <w:bookmarkStart w:id="453" w:name="_Toc423421726"/>
      <w:bookmarkStart w:id="454" w:name="_Toc447292134"/>
      <w:bookmarkStart w:id="455" w:name="_Ref450652998"/>
      <w:r w:rsidRPr="00C12FA4">
        <w:t>Перечень, объемы и характеристики закупаемой продукции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53"/>
      <w:bookmarkEnd w:id="454"/>
      <w:bookmarkEnd w:id="45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6" w:name="_Toc439166311"/>
      <w:bookmarkStart w:id="457" w:name="_Toc439170659"/>
      <w:bookmarkStart w:id="458" w:name="_Toc439172761"/>
      <w:bookmarkStart w:id="459" w:name="_Toc439173205"/>
      <w:bookmarkStart w:id="460" w:name="_Toc439238199"/>
      <w:bookmarkStart w:id="461" w:name="_Toc439252751"/>
      <w:bookmarkStart w:id="462" w:name="_Toc439323609"/>
      <w:bookmarkStart w:id="463" w:name="_Toc439323725"/>
      <w:bookmarkStart w:id="464" w:name="_Toc440297059"/>
      <w:bookmarkStart w:id="465" w:name="_Toc440356620"/>
      <w:bookmarkStart w:id="466" w:name="_Toc440631756"/>
      <w:bookmarkStart w:id="467" w:name="_Toc440876541"/>
      <w:bookmarkStart w:id="468" w:name="_Toc441130613"/>
      <w:bookmarkStart w:id="469" w:name="_Toc441157116"/>
      <w:bookmarkStart w:id="470" w:name="_Toc447292135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1064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204A8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1.1.5</w:t>
      </w:r>
      <w:r w:rsidR="00204A8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2B5044" w:rsidRPr="003803A7" w:rsidRDefault="002B5044" w:rsidP="0021751A">
      <w:pPr>
        <w:pStyle w:val="2"/>
        <w:ind w:left="1701" w:hanging="1134"/>
      </w:pPr>
      <w:bookmarkStart w:id="471" w:name="_Ref194832984"/>
      <w:bookmarkStart w:id="472" w:name="_Ref197686508"/>
      <w:bookmarkStart w:id="473" w:name="_Toc423421727"/>
      <w:bookmarkStart w:id="474" w:name="_Toc447292136"/>
      <w:r w:rsidRPr="003803A7">
        <w:t>Требование к поставляемой продукции</w:t>
      </w:r>
      <w:bookmarkEnd w:id="471"/>
      <w:bookmarkEnd w:id="472"/>
      <w:bookmarkEnd w:id="473"/>
      <w:bookmarkEnd w:id="474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75" w:name="_Toc439166313"/>
      <w:bookmarkStart w:id="476" w:name="_Toc439170661"/>
      <w:bookmarkStart w:id="477" w:name="_Toc439172763"/>
      <w:bookmarkStart w:id="478" w:name="_Toc439173207"/>
      <w:bookmarkStart w:id="479" w:name="_Toc439238201"/>
      <w:bookmarkStart w:id="480" w:name="_Toc439252753"/>
      <w:bookmarkStart w:id="481" w:name="_Toc439323611"/>
      <w:bookmarkStart w:id="482" w:name="_Toc439323727"/>
      <w:bookmarkStart w:id="483" w:name="_Toc440297061"/>
      <w:bookmarkStart w:id="484" w:name="_Toc440356622"/>
      <w:bookmarkStart w:id="485" w:name="_Toc440631758"/>
      <w:bookmarkStart w:id="486" w:name="_Toc440876543"/>
      <w:bookmarkStart w:id="487" w:name="_Toc441130615"/>
      <w:bookmarkStart w:id="488" w:name="_Toc441157118"/>
      <w:bookmarkStart w:id="489" w:name="_Toc447292137"/>
      <w:bookmarkStart w:id="490" w:name="_Ref194833053"/>
      <w:bookmarkStart w:id="491" w:name="_Ref223496951"/>
      <w:bookmarkStart w:id="492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3" w:name="_Toc439166314"/>
      <w:bookmarkStart w:id="494" w:name="_Toc439170662"/>
      <w:bookmarkStart w:id="495" w:name="_Toc439172764"/>
      <w:bookmarkStart w:id="496" w:name="_Toc439173208"/>
      <w:bookmarkStart w:id="497" w:name="_Toc439238202"/>
      <w:bookmarkStart w:id="498" w:name="_Toc439252754"/>
      <w:bookmarkStart w:id="499" w:name="_Toc439323612"/>
      <w:bookmarkStart w:id="500" w:name="_Toc439323728"/>
      <w:bookmarkStart w:id="501" w:name="_Toc440297062"/>
      <w:bookmarkStart w:id="502" w:name="_Toc440356623"/>
      <w:bookmarkStart w:id="503" w:name="_Toc440631759"/>
      <w:bookmarkStart w:id="504" w:name="_Toc440876544"/>
      <w:bookmarkStart w:id="505" w:name="_Toc441130616"/>
      <w:bookmarkStart w:id="506" w:name="_Toc441157119"/>
      <w:bookmarkStart w:id="507" w:name="_Toc447292138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2B5044" w:rsidRPr="002B5044" w:rsidRDefault="002B5044" w:rsidP="0021751A">
      <w:pPr>
        <w:pStyle w:val="2"/>
        <w:ind w:left="1701" w:hanging="1134"/>
      </w:pPr>
      <w:bookmarkStart w:id="508" w:name="_Ref247513861"/>
      <w:bookmarkStart w:id="509" w:name="_Toc423421728"/>
      <w:bookmarkStart w:id="510" w:name="_Toc447292139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90"/>
      <w:bookmarkEnd w:id="491"/>
      <w:bookmarkEnd w:id="492"/>
      <w:r w:rsidRPr="002B5044">
        <w:t>.</w:t>
      </w:r>
      <w:bookmarkEnd w:id="508"/>
      <w:bookmarkEnd w:id="509"/>
      <w:bookmarkEnd w:id="51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7"/>
      <w:bookmarkStart w:id="512" w:name="_Toc439170665"/>
      <w:bookmarkStart w:id="513" w:name="_Toc439172767"/>
      <w:bookmarkStart w:id="514" w:name="_Toc439173211"/>
      <w:bookmarkStart w:id="515" w:name="_Toc439238205"/>
      <w:bookmarkStart w:id="516" w:name="_Toc439252756"/>
      <w:bookmarkStart w:id="517" w:name="_Toc439323614"/>
      <w:bookmarkStart w:id="518" w:name="_Toc439323730"/>
      <w:bookmarkStart w:id="519" w:name="_Ref440292618"/>
      <w:bookmarkStart w:id="520" w:name="_Toc440297064"/>
      <w:bookmarkStart w:id="521" w:name="_Toc440356625"/>
      <w:bookmarkStart w:id="522" w:name="_Toc440631761"/>
      <w:bookmarkStart w:id="523" w:name="_Toc440876546"/>
      <w:bookmarkStart w:id="524" w:name="_Toc441130618"/>
      <w:bookmarkStart w:id="525" w:name="_Toc441157121"/>
      <w:bookmarkStart w:id="526" w:name="_Toc447292140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8"/>
      <w:bookmarkStart w:id="528" w:name="_Toc439170666"/>
      <w:bookmarkStart w:id="529" w:name="_Toc439172768"/>
      <w:bookmarkStart w:id="530" w:name="_Toc439173212"/>
      <w:bookmarkStart w:id="531" w:name="_Toc439238206"/>
      <w:bookmarkStart w:id="532" w:name="_Toc439252757"/>
      <w:bookmarkStart w:id="533" w:name="_Toc439323615"/>
      <w:bookmarkStart w:id="534" w:name="_Toc439323731"/>
      <w:bookmarkStart w:id="535" w:name="_Toc440297065"/>
      <w:bookmarkStart w:id="536" w:name="_Toc440356626"/>
      <w:bookmarkStart w:id="537" w:name="_Toc440631762"/>
      <w:bookmarkStart w:id="538" w:name="_Toc440876547"/>
      <w:bookmarkStart w:id="539" w:name="_Toc441130619"/>
      <w:bookmarkStart w:id="540" w:name="_Toc441157122"/>
      <w:bookmarkStart w:id="541" w:name="_Toc447292141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A549DD" w:rsidRPr="008F28AA" w:rsidRDefault="00A549DD" w:rsidP="00A549DD">
      <w:pPr>
        <w:pStyle w:val="2"/>
        <w:ind w:left="1701" w:hanging="1134"/>
      </w:pPr>
      <w:bookmarkStart w:id="542" w:name="_Toc248219573"/>
      <w:bookmarkStart w:id="543" w:name="_Toc256099315"/>
      <w:bookmarkStart w:id="544" w:name="_Toc423421664"/>
      <w:bookmarkStart w:id="545" w:name="_Toc447269813"/>
      <w:bookmarkStart w:id="546" w:name="_Toc447292142"/>
      <w:bookmarkEnd w:id="421"/>
      <w:bookmarkEnd w:id="422"/>
      <w:r w:rsidRPr="008F28AA">
        <w:t>Иные требования</w:t>
      </w:r>
      <w:bookmarkEnd w:id="542"/>
      <w:bookmarkEnd w:id="543"/>
      <w:bookmarkEnd w:id="544"/>
      <w:bookmarkEnd w:id="545"/>
      <w:bookmarkEnd w:id="546"/>
    </w:p>
    <w:p w:rsidR="008F28AA" w:rsidRPr="003B638D" w:rsidRDefault="008F28AA" w:rsidP="008F28AA">
      <w:pPr>
        <w:pStyle w:val="3"/>
        <w:ind w:left="0" w:firstLine="851"/>
        <w:jc w:val="both"/>
        <w:rPr>
          <w:b w:val="0"/>
          <w:szCs w:val="24"/>
        </w:rPr>
      </w:pPr>
      <w:bookmarkStart w:id="547" w:name="_Toc447292143"/>
      <w:bookmarkStart w:id="548" w:name="_Toc447269814"/>
      <w:r w:rsidRPr="008F28AA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8F28AA">
        <w:rPr>
          <w:b w:val="0"/>
          <w:szCs w:val="24"/>
        </w:rPr>
        <w:t>,</w:t>
      </w:r>
      <w:proofErr w:type="gramEnd"/>
      <w:r w:rsidRPr="008F28AA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</w:t>
      </w:r>
      <w:r w:rsidRPr="003B638D">
        <w:rPr>
          <w:b w:val="0"/>
          <w:szCs w:val="24"/>
        </w:rPr>
        <w:t>составе предложения подробного технического описания аналогов продукции будет являться причиной отклонения Заявки Участника.</w:t>
      </w:r>
      <w:bookmarkEnd w:id="547"/>
    </w:p>
    <w:p w:rsidR="00A549DD" w:rsidRPr="003B638D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549" w:name="_Toc447292144"/>
      <w:r w:rsidRPr="003B638D">
        <w:rPr>
          <w:b w:val="0"/>
          <w:szCs w:val="24"/>
        </w:rPr>
        <w:t>В случае</w:t>
      </w:r>
      <w:proofErr w:type="gramStart"/>
      <w:r w:rsidRPr="003B638D">
        <w:rPr>
          <w:b w:val="0"/>
          <w:szCs w:val="24"/>
        </w:rPr>
        <w:t>,</w:t>
      </w:r>
      <w:proofErr w:type="gramEnd"/>
      <w:r w:rsidRPr="003B638D">
        <w:rPr>
          <w:b w:val="0"/>
          <w:szCs w:val="24"/>
        </w:rPr>
        <w:t xml:space="preserve">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48"/>
      <w:bookmarkEnd w:id="5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7292145"/>
      <w:bookmarkEnd w:id="5"/>
      <w:bookmarkEnd w:id="39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7292146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297069"/>
      <w:bookmarkStart w:id="573" w:name="_Toc440356630"/>
      <w:bookmarkStart w:id="574" w:name="_Toc447292147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E1064E">
              <w:t xml:space="preserve"> без НДС, </w:t>
            </w:r>
            <w:proofErr w:type="spellStart"/>
            <w:r w:rsidR="00E1064E">
              <w:t>руб.РФ</w:t>
            </w:r>
            <w:proofErr w:type="spellEnd"/>
            <w:r w:rsidR="00E1064E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297070"/>
      <w:bookmarkStart w:id="591" w:name="_Toc440356631"/>
      <w:bookmarkStart w:id="592" w:name="_Toc440631767"/>
      <w:bookmarkStart w:id="593" w:name="_Toc440876551"/>
      <w:bookmarkStart w:id="594" w:name="_Toc441130623"/>
      <w:bookmarkStart w:id="595" w:name="_Toc441157126"/>
      <w:bookmarkStart w:id="596" w:name="_Toc447292148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04A89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3.3.4</w:t>
      </w:r>
      <w:r w:rsidR="00204A8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3.3.1.6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3.3.1.7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7" w:name="_Ref55335821"/>
      <w:bookmarkStart w:id="598" w:name="_Ref55336345"/>
      <w:bookmarkStart w:id="599" w:name="_Toc57314674"/>
      <w:bookmarkStart w:id="600" w:name="_Toc69728988"/>
      <w:bookmarkStart w:id="601" w:name="_Toc98253922"/>
      <w:bookmarkStart w:id="60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3" w:name="_Ref440271964"/>
      <w:bookmarkStart w:id="604" w:name="_Toc440297071"/>
      <w:bookmarkStart w:id="605" w:name="_Toc440356632"/>
      <w:bookmarkStart w:id="606" w:name="_Toc447292149"/>
      <w:r>
        <w:rPr>
          <w:szCs w:val="24"/>
        </w:rPr>
        <w:lastRenderedPageBreak/>
        <w:t>Антикоррупционные обязательства (Форма 1.1).</w:t>
      </w:r>
      <w:bookmarkEnd w:id="603"/>
      <w:bookmarkEnd w:id="604"/>
      <w:bookmarkEnd w:id="605"/>
      <w:bookmarkEnd w:id="606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607" w:name="_Toc439238216"/>
      <w:bookmarkStart w:id="608" w:name="_Toc439252764"/>
      <w:bookmarkStart w:id="609" w:name="_Toc439323738"/>
      <w:bookmarkStart w:id="610" w:name="_Toc440297072"/>
      <w:bookmarkStart w:id="611" w:name="_Toc440356633"/>
      <w:bookmarkStart w:id="612" w:name="_Toc440631769"/>
      <w:bookmarkStart w:id="613" w:name="_Toc440876553"/>
      <w:bookmarkStart w:id="614" w:name="_Toc441130625"/>
      <w:bookmarkStart w:id="615" w:name="_Toc441157128"/>
      <w:bookmarkStart w:id="616" w:name="_Toc44729215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A64544">
        <w:rPr>
          <w:color w:val="000000"/>
        </w:rPr>
        <w:t>Антикоррупционных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5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7" w:name="_Toc423423668"/>
      <w:bookmarkStart w:id="618" w:name="_Ref440271072"/>
      <w:bookmarkStart w:id="619" w:name="_Ref440273986"/>
      <w:bookmarkStart w:id="620" w:name="_Ref440274337"/>
      <w:bookmarkStart w:id="621" w:name="_Ref440274913"/>
      <w:bookmarkStart w:id="622" w:name="_Ref440284918"/>
      <w:bookmarkStart w:id="623" w:name="_Toc44729215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7"/>
      <w:bookmarkEnd w:id="598"/>
      <w:bookmarkEnd w:id="599"/>
      <w:bookmarkEnd w:id="600"/>
      <w:bookmarkEnd w:id="601"/>
      <w:bookmarkEnd w:id="602"/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3"/>
      <w:bookmarkStart w:id="625" w:name="_Toc157248177"/>
      <w:bookmarkStart w:id="626" w:name="_Toc157496546"/>
      <w:bookmarkStart w:id="627" w:name="_Toc158206085"/>
      <w:bookmarkStart w:id="628" w:name="_Toc164057770"/>
      <w:bookmarkStart w:id="629" w:name="_Toc164137120"/>
      <w:bookmarkStart w:id="630" w:name="_Toc164161280"/>
      <w:bookmarkStart w:id="631" w:name="_Toc165173851"/>
      <w:bookmarkStart w:id="632" w:name="_Ref264038986"/>
      <w:bookmarkStart w:id="633" w:name="_Ref264359294"/>
      <w:bookmarkStart w:id="634" w:name="_Toc439170676"/>
      <w:bookmarkStart w:id="635" w:name="_Toc439172778"/>
      <w:bookmarkStart w:id="636" w:name="_Toc439173222"/>
      <w:bookmarkStart w:id="637" w:name="_Toc439238218"/>
      <w:bookmarkStart w:id="638" w:name="_Toc439252766"/>
      <w:bookmarkStart w:id="639" w:name="_Toc439323740"/>
      <w:bookmarkStart w:id="640" w:name="_Toc440297074"/>
      <w:bookmarkStart w:id="641" w:name="_Toc440356635"/>
      <w:bookmarkStart w:id="642" w:name="_Toc440631771"/>
      <w:bookmarkStart w:id="643" w:name="_Toc440876555"/>
      <w:bookmarkStart w:id="644" w:name="_Toc441130627"/>
      <w:bookmarkStart w:id="645" w:name="_Toc441157130"/>
      <w:bookmarkStart w:id="646" w:name="_Toc447292152"/>
      <w:r w:rsidRPr="00C236C0">
        <w:rPr>
          <w:szCs w:val="24"/>
        </w:rPr>
        <w:t xml:space="preserve">Форма 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r w:rsidR="00492C8B">
        <w:rPr>
          <w:szCs w:val="24"/>
        </w:rPr>
        <w:t>Сводной таблицы стоимости</w:t>
      </w:r>
      <w:bookmarkEnd w:id="638"/>
      <w:bookmarkEnd w:id="639"/>
      <w:bookmarkEnd w:id="640"/>
      <w:bookmarkEnd w:id="641"/>
      <w:bookmarkEnd w:id="642"/>
      <w:bookmarkEnd w:id="643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644"/>
      <w:bookmarkEnd w:id="645"/>
      <w:bookmarkEnd w:id="6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7" w:name="_Toc176765534"/>
      <w:bookmarkStart w:id="648" w:name="_Toc198979983"/>
      <w:bookmarkStart w:id="649" w:name="_Toc217466315"/>
      <w:bookmarkStart w:id="650" w:name="_Toc217702856"/>
      <w:bookmarkStart w:id="651" w:name="_Toc233601974"/>
      <w:bookmarkStart w:id="652" w:name="_Toc263343460"/>
      <w:r w:rsidRPr="00F647F7">
        <w:rPr>
          <w:b w:val="0"/>
          <w:szCs w:val="24"/>
        </w:rPr>
        <w:br w:type="page"/>
      </w:r>
      <w:bookmarkStart w:id="653" w:name="_Toc439170677"/>
      <w:bookmarkStart w:id="654" w:name="_Toc439172779"/>
      <w:bookmarkStart w:id="655" w:name="_Toc439173223"/>
      <w:bookmarkStart w:id="656" w:name="_Toc439238219"/>
      <w:bookmarkStart w:id="657" w:name="_Toc439252767"/>
      <w:bookmarkStart w:id="658" w:name="_Toc439323741"/>
      <w:bookmarkStart w:id="659" w:name="_Toc440297075"/>
      <w:bookmarkStart w:id="660" w:name="_Toc440356636"/>
      <w:bookmarkStart w:id="661" w:name="_Toc440631772"/>
      <w:bookmarkStart w:id="662" w:name="_Toc440876556"/>
      <w:bookmarkStart w:id="663" w:name="_Toc441130628"/>
      <w:bookmarkStart w:id="664" w:name="_Toc441157131"/>
      <w:bookmarkStart w:id="665" w:name="_Toc447292153"/>
      <w:r w:rsidRPr="00C236C0">
        <w:rPr>
          <w:szCs w:val="24"/>
        </w:rPr>
        <w:lastRenderedPageBreak/>
        <w:t>Инструкции по заполнению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их) задания(й) (п.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_Ref450652998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2A517B">
        <w:rPr>
          <w:sz w:val="24"/>
          <w:szCs w:val="24"/>
        </w:rPr>
        <w:t xml:space="preserve"> </w:t>
      </w:r>
      <w:r w:rsidR="002A517B">
        <w:rPr>
          <w:szCs w:val="24"/>
        </w:rPr>
        <w:t>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3B638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</w:t>
      </w:r>
      <w:r w:rsidRPr="003B638D">
        <w:rPr>
          <w:sz w:val="24"/>
          <w:szCs w:val="24"/>
        </w:rPr>
        <w:t xml:space="preserve">сведения об эквиваленте». В противном случае Заявка </w:t>
      </w:r>
      <w:r w:rsidR="00C236C0" w:rsidRPr="003B638D">
        <w:rPr>
          <w:sz w:val="24"/>
          <w:szCs w:val="24"/>
        </w:rPr>
        <w:t>Участник</w:t>
      </w:r>
      <w:r w:rsidRPr="003B638D">
        <w:rPr>
          <w:sz w:val="24"/>
          <w:szCs w:val="24"/>
        </w:rPr>
        <w:t>а будет отклонена.</w:t>
      </w:r>
    </w:p>
    <w:p w:rsidR="00A549DD" w:rsidRPr="003B638D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В таблице-2 приводятся иные параметры коммерческих условий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Сводная таблица стоимости</w:t>
      </w:r>
      <w:r w:rsidR="004F4D80" w:rsidRPr="003B638D">
        <w:rPr>
          <w:sz w:val="24"/>
          <w:szCs w:val="24"/>
        </w:rPr>
        <w:t xml:space="preserve"> </w:t>
      </w:r>
      <w:r w:rsidR="002F710E" w:rsidRPr="003B638D">
        <w:rPr>
          <w:sz w:val="24"/>
          <w:szCs w:val="24"/>
        </w:rPr>
        <w:t>поставок</w:t>
      </w:r>
      <w:r w:rsidR="002F710E" w:rsidRPr="003B638D">
        <w:rPr>
          <w:szCs w:val="24"/>
        </w:rPr>
        <w:t xml:space="preserve"> </w:t>
      </w:r>
      <w:r w:rsidR="004F4D80" w:rsidRPr="003B638D">
        <w:rPr>
          <w:sz w:val="24"/>
          <w:szCs w:val="24"/>
        </w:rPr>
        <w:t>будет служить основой для подготовки приложения</w:t>
      </w:r>
      <w:r w:rsidR="004F4D80" w:rsidRPr="008E5EA3">
        <w:rPr>
          <w:sz w:val="24"/>
          <w:szCs w:val="24"/>
        </w:rPr>
        <w:t xml:space="preserve"> №1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>а на подготовку Договора данн</w:t>
      </w:r>
      <w:r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66" w:name="_Ref86826666"/>
      <w:bookmarkStart w:id="667" w:name="_Toc90385112"/>
      <w:bookmarkStart w:id="668" w:name="_Toc98253925"/>
      <w:bookmarkStart w:id="669" w:name="_Toc165173853"/>
      <w:bookmarkStart w:id="670" w:name="_Toc423423669"/>
      <w:bookmarkStart w:id="671" w:name="_Toc44729215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6"/>
      <w:bookmarkEnd w:id="667"/>
      <w:bookmarkEnd w:id="668"/>
      <w:bookmarkEnd w:id="669"/>
      <w:bookmarkEnd w:id="670"/>
      <w:bookmarkEnd w:id="671"/>
    </w:p>
    <w:p w:rsidR="004F4D80" w:rsidRPr="00C236C0" w:rsidRDefault="004F4D80" w:rsidP="004F4D80">
      <w:pPr>
        <w:pStyle w:val="3"/>
        <w:rPr>
          <w:szCs w:val="24"/>
        </w:rPr>
      </w:pPr>
      <w:bookmarkStart w:id="672" w:name="_Toc90385113"/>
      <w:bookmarkStart w:id="673" w:name="_Toc98253926"/>
      <w:bookmarkStart w:id="674" w:name="_Toc157248180"/>
      <w:bookmarkStart w:id="675" w:name="_Toc157496549"/>
      <w:bookmarkStart w:id="676" w:name="_Toc158206088"/>
      <w:bookmarkStart w:id="677" w:name="_Toc164057773"/>
      <w:bookmarkStart w:id="678" w:name="_Toc164137123"/>
      <w:bookmarkStart w:id="679" w:name="_Toc164161283"/>
      <w:bookmarkStart w:id="680" w:name="_Toc165173854"/>
      <w:bookmarkStart w:id="681" w:name="_Ref193690005"/>
      <w:bookmarkStart w:id="682" w:name="_Toc439170679"/>
      <w:bookmarkStart w:id="683" w:name="_Toc439172781"/>
      <w:bookmarkStart w:id="684" w:name="_Toc439173225"/>
      <w:bookmarkStart w:id="685" w:name="_Toc439238221"/>
      <w:bookmarkStart w:id="686" w:name="_Toc439252769"/>
      <w:bookmarkStart w:id="687" w:name="_Toc439323743"/>
      <w:bookmarkStart w:id="688" w:name="_Toc440297077"/>
      <w:bookmarkStart w:id="689" w:name="_Toc440356638"/>
      <w:bookmarkStart w:id="690" w:name="_Toc440631774"/>
      <w:bookmarkStart w:id="691" w:name="_Toc440876558"/>
      <w:bookmarkStart w:id="692" w:name="_Toc441130630"/>
      <w:bookmarkStart w:id="693" w:name="_Toc441157133"/>
      <w:bookmarkStart w:id="694" w:name="_Toc447292155"/>
      <w:r w:rsidRPr="00C236C0">
        <w:rPr>
          <w:szCs w:val="24"/>
        </w:rPr>
        <w:t xml:space="preserve">Форма 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r w:rsidRPr="00C236C0">
        <w:rPr>
          <w:szCs w:val="24"/>
        </w:rPr>
        <w:t>технического предложения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95" w:name="_Ref55335818"/>
      <w:bookmarkStart w:id="696" w:name="_Ref55336334"/>
      <w:bookmarkStart w:id="697" w:name="_Toc57314673"/>
      <w:bookmarkStart w:id="698" w:name="_Toc69728987"/>
      <w:bookmarkStart w:id="699" w:name="_Toc98253928"/>
      <w:bookmarkStart w:id="700" w:name="_Toc165173856"/>
      <w:bookmarkStart w:id="701" w:name="_Ref194749150"/>
      <w:bookmarkStart w:id="702" w:name="_Ref194750368"/>
      <w:bookmarkStart w:id="703" w:name="_Ref89649494"/>
      <w:bookmarkStart w:id="7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05" w:name="_Toc176765537"/>
      <w:bookmarkStart w:id="706" w:name="_Toc198979986"/>
      <w:bookmarkStart w:id="707" w:name="_Toc217466321"/>
      <w:bookmarkStart w:id="708" w:name="_Toc217702859"/>
      <w:bookmarkStart w:id="709" w:name="_Toc233601977"/>
      <w:bookmarkStart w:id="710" w:name="_Toc263343463"/>
      <w:bookmarkStart w:id="711" w:name="_Toc439170680"/>
      <w:bookmarkStart w:id="712" w:name="_Toc439172782"/>
      <w:bookmarkStart w:id="713" w:name="_Toc439173226"/>
      <w:bookmarkStart w:id="714" w:name="_Toc439238222"/>
      <w:bookmarkStart w:id="715" w:name="_Toc439252770"/>
      <w:bookmarkStart w:id="716" w:name="_Toc439323744"/>
      <w:bookmarkStart w:id="717" w:name="_Toc440297078"/>
      <w:bookmarkStart w:id="718" w:name="_Toc440356639"/>
      <w:bookmarkStart w:id="719" w:name="_Toc440631775"/>
      <w:bookmarkStart w:id="720" w:name="_Toc440876559"/>
      <w:bookmarkStart w:id="721" w:name="_Toc441130631"/>
      <w:bookmarkStart w:id="722" w:name="_Toc441157134"/>
      <w:bookmarkStart w:id="723" w:name="_Toc447292156"/>
      <w:r w:rsidRPr="00C236C0">
        <w:rPr>
          <w:szCs w:val="24"/>
        </w:rPr>
        <w:lastRenderedPageBreak/>
        <w:t>Инструкции по заполнению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4.4.1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2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25" w:name="_Toc423423670"/>
      <w:bookmarkStart w:id="726" w:name="_Ref440271036"/>
      <w:bookmarkStart w:id="727" w:name="_Ref440274366"/>
      <w:bookmarkStart w:id="728" w:name="_Ref440274902"/>
      <w:bookmarkStart w:id="729" w:name="_Ref440284947"/>
      <w:bookmarkStart w:id="730" w:name="_Toc44729215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1" w:name="_Toc98253929"/>
      <w:bookmarkStart w:id="732" w:name="_Toc157248183"/>
      <w:bookmarkStart w:id="733" w:name="_Toc157496552"/>
      <w:bookmarkStart w:id="734" w:name="_Toc158206091"/>
      <w:bookmarkStart w:id="735" w:name="_Toc164057776"/>
      <w:bookmarkStart w:id="736" w:name="_Toc164137126"/>
      <w:bookmarkStart w:id="737" w:name="_Toc164161286"/>
      <w:bookmarkStart w:id="738" w:name="_Toc165173857"/>
      <w:bookmarkStart w:id="739" w:name="_Toc439170682"/>
      <w:bookmarkStart w:id="740" w:name="_Toc439172784"/>
      <w:bookmarkStart w:id="741" w:name="_Toc439173228"/>
      <w:bookmarkStart w:id="742" w:name="_Toc439238224"/>
      <w:bookmarkStart w:id="743" w:name="_Toc439252772"/>
      <w:bookmarkStart w:id="744" w:name="_Toc439323746"/>
      <w:bookmarkStart w:id="745" w:name="_Toc440297080"/>
      <w:bookmarkStart w:id="746" w:name="_Toc440356641"/>
      <w:bookmarkStart w:id="747" w:name="_Toc440631777"/>
      <w:bookmarkStart w:id="748" w:name="_Toc440876561"/>
      <w:bookmarkStart w:id="749" w:name="_Toc441130633"/>
      <w:bookmarkStart w:id="750" w:name="_Toc441157136"/>
      <w:bookmarkStart w:id="751" w:name="_Toc447292158"/>
      <w:r w:rsidRPr="00F647F7">
        <w:rPr>
          <w:b w:val="0"/>
          <w:szCs w:val="24"/>
        </w:rPr>
        <w:t xml:space="preserve">Форма </w:t>
      </w:r>
      <w:bookmarkEnd w:id="731"/>
      <w:r w:rsidRPr="00F647F7">
        <w:rPr>
          <w:b w:val="0"/>
          <w:szCs w:val="24"/>
        </w:rPr>
        <w:t xml:space="preserve">графика 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360AA5">
        <w:rPr>
          <w:b w:val="0"/>
          <w:szCs w:val="24"/>
        </w:rPr>
        <w:t>выполнения поставок</w:t>
      </w:r>
      <w:bookmarkEnd w:id="746"/>
      <w:bookmarkEnd w:id="747"/>
      <w:bookmarkEnd w:id="748"/>
      <w:bookmarkEnd w:id="749"/>
      <w:bookmarkEnd w:id="750"/>
      <w:bookmarkEnd w:id="7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2" w:name="_Toc171070556"/>
      <w:bookmarkStart w:id="753" w:name="_Toc98253927"/>
      <w:bookmarkStart w:id="754" w:name="_Toc176605808"/>
      <w:bookmarkStart w:id="755" w:name="_Toc176611017"/>
      <w:bookmarkStart w:id="756" w:name="_Toc176611073"/>
      <w:bookmarkStart w:id="757" w:name="_Toc176668676"/>
      <w:bookmarkStart w:id="758" w:name="_Toc176684336"/>
      <w:bookmarkStart w:id="759" w:name="_Toc176746279"/>
      <w:bookmarkStart w:id="760" w:name="_Toc176747346"/>
      <w:bookmarkStart w:id="761" w:name="_Toc198979988"/>
      <w:bookmarkStart w:id="762" w:name="_Toc217466324"/>
      <w:bookmarkStart w:id="763" w:name="_Toc217702862"/>
      <w:bookmarkStart w:id="764" w:name="_Toc233601980"/>
      <w:bookmarkStart w:id="765" w:name="_Toc263343466"/>
      <w:r w:rsidRPr="00F647F7">
        <w:rPr>
          <w:b w:val="0"/>
          <w:szCs w:val="24"/>
        </w:rPr>
        <w:br w:type="page"/>
      </w:r>
      <w:bookmarkStart w:id="766" w:name="_Toc439170683"/>
      <w:bookmarkStart w:id="767" w:name="_Toc439172785"/>
      <w:bookmarkStart w:id="768" w:name="_Toc439173229"/>
      <w:bookmarkStart w:id="769" w:name="_Toc439238225"/>
      <w:bookmarkStart w:id="770" w:name="_Toc439252773"/>
      <w:bookmarkStart w:id="771" w:name="_Toc439323747"/>
      <w:bookmarkStart w:id="772" w:name="_Toc440297081"/>
      <w:bookmarkStart w:id="773" w:name="_Toc440356642"/>
      <w:bookmarkStart w:id="774" w:name="_Toc440631778"/>
      <w:bookmarkStart w:id="775" w:name="_Toc440876562"/>
      <w:bookmarkStart w:id="776" w:name="_Toc441130634"/>
      <w:bookmarkStart w:id="777" w:name="_Toc441157137"/>
      <w:bookmarkStart w:id="778" w:name="_Toc447292159"/>
      <w:r w:rsidRPr="00F647F7">
        <w:rPr>
          <w:b w:val="0"/>
          <w:szCs w:val="24"/>
        </w:rPr>
        <w:lastRenderedPageBreak/>
        <w:t>Инструкции по заполнению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360AA5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360AA5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79" w:name="_Hlt22846931"/>
      <w:bookmarkStart w:id="780" w:name="_Ref93264992"/>
      <w:bookmarkStart w:id="781" w:name="_Ref93265116"/>
      <w:bookmarkStart w:id="782" w:name="_Toc98253933"/>
      <w:bookmarkStart w:id="783" w:name="_Toc165173859"/>
      <w:bookmarkStart w:id="784" w:name="_Toc423423671"/>
      <w:bookmarkStart w:id="785" w:name="_Toc447292160"/>
      <w:bookmarkEnd w:id="77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03"/>
      <w:bookmarkEnd w:id="704"/>
      <w:bookmarkEnd w:id="780"/>
      <w:bookmarkEnd w:id="781"/>
      <w:bookmarkEnd w:id="782"/>
      <w:bookmarkEnd w:id="783"/>
      <w:bookmarkEnd w:id="784"/>
      <w:bookmarkEnd w:id="78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6" w:name="_Toc439170685"/>
      <w:bookmarkStart w:id="787" w:name="_Toc439172787"/>
      <w:bookmarkStart w:id="788" w:name="_Toc439173231"/>
      <w:bookmarkStart w:id="789" w:name="_Toc439238227"/>
      <w:bookmarkStart w:id="790" w:name="_Toc439252775"/>
      <w:bookmarkStart w:id="791" w:name="_Toc439323749"/>
      <w:bookmarkStart w:id="792" w:name="_Toc440297083"/>
      <w:bookmarkStart w:id="793" w:name="_Toc440356644"/>
      <w:bookmarkStart w:id="794" w:name="_Toc440631780"/>
      <w:bookmarkStart w:id="795" w:name="_Toc440876564"/>
      <w:bookmarkStart w:id="796" w:name="_Toc441130636"/>
      <w:bookmarkStart w:id="797" w:name="_Toc441157139"/>
      <w:bookmarkStart w:id="798" w:name="_Toc447292161"/>
      <w:bookmarkStart w:id="799" w:name="_Toc157248186"/>
      <w:bookmarkStart w:id="800" w:name="_Toc157496555"/>
      <w:bookmarkStart w:id="801" w:name="_Toc158206094"/>
      <w:bookmarkStart w:id="802" w:name="_Toc164057779"/>
      <w:bookmarkStart w:id="803" w:name="_Toc164137129"/>
      <w:bookmarkStart w:id="804" w:name="_Toc164161289"/>
      <w:bookmarkStart w:id="80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Pr="00F647F7">
        <w:rPr>
          <w:b w:val="0"/>
          <w:szCs w:val="24"/>
        </w:rPr>
        <w:t xml:space="preserve"> 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6" w:name="_Toc439170686"/>
      <w:bookmarkStart w:id="807" w:name="_Toc439172788"/>
      <w:bookmarkStart w:id="808" w:name="_Toc439173232"/>
      <w:bookmarkStart w:id="809" w:name="_Toc439238228"/>
      <w:bookmarkStart w:id="810" w:name="_Toc439252776"/>
      <w:bookmarkStart w:id="811" w:name="_Toc439323750"/>
      <w:bookmarkStart w:id="812" w:name="_Toc440297084"/>
      <w:bookmarkStart w:id="813" w:name="_Toc440356645"/>
      <w:bookmarkStart w:id="814" w:name="_Toc440631781"/>
      <w:bookmarkStart w:id="815" w:name="_Toc440876565"/>
      <w:bookmarkStart w:id="816" w:name="_Toc441130637"/>
      <w:bookmarkStart w:id="817" w:name="_Toc441157140"/>
      <w:bookmarkStart w:id="818" w:name="_Toc44729216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204A89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204A89" w:rsidRPr="001C646B">
        <w:rPr>
          <w:sz w:val="24"/>
          <w:szCs w:val="24"/>
        </w:rPr>
      </w:r>
      <w:r w:rsidR="00204A89" w:rsidRPr="001C646B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 xml:space="preserve"> 1.2.6 </w:t>
      </w:r>
      <w:r w:rsidR="00204A89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19" w:name="_Ref55335823"/>
      <w:bookmarkStart w:id="820" w:name="_Ref55336359"/>
      <w:bookmarkStart w:id="821" w:name="_Toc57314675"/>
      <w:bookmarkStart w:id="822" w:name="_Toc69728989"/>
      <w:bookmarkStart w:id="823" w:name="_Toc98253939"/>
      <w:bookmarkStart w:id="824" w:name="_Toc165173865"/>
      <w:bookmarkStart w:id="825" w:name="_Toc423423672"/>
      <w:bookmarkStart w:id="826" w:name="_Toc447292163"/>
      <w:bookmarkEnd w:id="575"/>
      <w:r w:rsidRPr="00F647F7">
        <w:lastRenderedPageBreak/>
        <w:t>Анкета (форма 6)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7" w:name="_Toc98253940"/>
      <w:bookmarkStart w:id="828" w:name="_Toc157248192"/>
      <w:bookmarkStart w:id="829" w:name="_Toc157496561"/>
      <w:bookmarkStart w:id="830" w:name="_Toc158206100"/>
      <w:bookmarkStart w:id="831" w:name="_Toc164057785"/>
      <w:bookmarkStart w:id="832" w:name="_Toc164137135"/>
      <w:bookmarkStart w:id="833" w:name="_Toc164161295"/>
      <w:bookmarkStart w:id="834" w:name="_Toc165173866"/>
      <w:bookmarkStart w:id="835" w:name="_Toc439170688"/>
      <w:bookmarkStart w:id="836" w:name="_Toc439172790"/>
      <w:bookmarkStart w:id="837" w:name="_Toc439173234"/>
      <w:bookmarkStart w:id="838" w:name="_Toc439238230"/>
      <w:bookmarkStart w:id="839" w:name="_Toc439252778"/>
      <w:bookmarkStart w:id="840" w:name="_Ref440272119"/>
      <w:bookmarkStart w:id="841" w:name="_Toc440297086"/>
      <w:bookmarkStart w:id="842" w:name="_Toc440356647"/>
      <w:bookmarkStart w:id="843" w:name="_Ref444162540"/>
      <w:bookmarkStart w:id="844" w:name="_Toc44729216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45" w:name="_Toc439170689"/>
      <w:bookmarkStart w:id="846" w:name="_Toc439172791"/>
      <w:bookmarkStart w:id="847" w:name="_Toc439173235"/>
      <w:bookmarkStart w:id="848" w:name="_Toc439238231"/>
      <w:bookmarkStart w:id="849" w:name="_Toc439252779"/>
      <w:bookmarkStart w:id="850" w:name="_Ref440272147"/>
      <w:bookmarkStart w:id="851" w:name="_Toc440297087"/>
      <w:bookmarkStart w:id="852" w:name="_Toc440356648"/>
      <w:bookmarkStart w:id="853" w:name="_Ref444161661"/>
      <w:bookmarkStart w:id="854" w:name="_Toc447292165"/>
      <w:r w:rsidRPr="00D73790">
        <w:rPr>
          <w:b w:val="0"/>
          <w:szCs w:val="24"/>
        </w:rPr>
        <w:lastRenderedPageBreak/>
        <w:t xml:space="preserve">Форма </w:t>
      </w:r>
      <w:bookmarkEnd w:id="845"/>
      <w:bookmarkEnd w:id="846"/>
      <w:bookmarkEnd w:id="847"/>
      <w:bookmarkEnd w:id="84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49"/>
      <w:bookmarkEnd w:id="850"/>
      <w:bookmarkEnd w:id="851"/>
      <w:bookmarkEnd w:id="852"/>
      <w:bookmarkEnd w:id="853"/>
      <w:bookmarkEnd w:id="85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Default="00197CB9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>Подтверждаем, что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="00FB00C0"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</w:t>
      </w:r>
      <w:r w:rsidRPr="00197CB9">
        <w:rPr>
          <w:rFonts w:ascii="Times New Roman" w:hAnsi="Times New Roman" w:cs="Times New Roman"/>
          <w:sz w:val="22"/>
          <w:szCs w:val="22"/>
        </w:rPr>
        <w:t>удовлетворяет критериям отнесения организации к субъектам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B14F64" w:rsidRPr="00B14F64" w:rsidRDefault="00B14F64" w:rsidP="00B14F6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B14F64" w:rsidRPr="00B14F64" w:rsidRDefault="00B14F64" w:rsidP="00B14F64">
      <w:pPr>
        <w:sectPr w:rsidR="00B14F64" w:rsidRPr="00B14F64" w:rsidSect="00B27B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109"/>
        <w:gridCol w:w="1799"/>
        <w:gridCol w:w="1817"/>
        <w:gridCol w:w="1417"/>
      </w:tblGrid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5" w:name="P230"/>
            <w:bookmarkEnd w:id="85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6" w:name="P242"/>
            <w:bookmarkEnd w:id="85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7" w:name="P258"/>
            <w:bookmarkEnd w:id="85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дисквалификации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</w:tbl>
    <w:p w:rsidR="00B14F64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197CB9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8" w:name="_Toc439170690"/>
      <w:bookmarkStart w:id="859" w:name="_Toc439172792"/>
      <w:bookmarkStart w:id="860" w:name="_Toc439173236"/>
      <w:bookmarkStart w:id="861" w:name="_Toc439238232"/>
    </w:p>
    <w:bookmarkEnd w:id="858"/>
    <w:bookmarkEnd w:id="859"/>
    <w:bookmarkEnd w:id="860"/>
    <w:bookmarkEnd w:id="86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2" w:name="_Toc125426243"/>
      <w:bookmarkStart w:id="863" w:name="_Toc396984070"/>
      <w:bookmarkStart w:id="86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65" w:name="_Toc439170691"/>
      <w:bookmarkStart w:id="866" w:name="_Toc439172793"/>
      <w:bookmarkStart w:id="867" w:name="_Toc439173237"/>
      <w:bookmarkStart w:id="868" w:name="_Toc439238233"/>
      <w:bookmarkStart w:id="869" w:name="_Toc439252780"/>
      <w:bookmarkStart w:id="870" w:name="_Toc439323754"/>
      <w:bookmarkStart w:id="871" w:name="_Toc440297088"/>
      <w:bookmarkStart w:id="872" w:name="_Toc440356649"/>
      <w:bookmarkStart w:id="873" w:name="_Toc440631785"/>
      <w:bookmarkStart w:id="874" w:name="_Toc440876569"/>
      <w:bookmarkStart w:id="875" w:name="_Toc441130641"/>
      <w:bookmarkStart w:id="876" w:name="_Toc441157144"/>
      <w:bookmarkStart w:id="877" w:name="_Toc447292166"/>
      <w:r>
        <w:rPr>
          <w:szCs w:val="24"/>
        </w:rPr>
        <w:lastRenderedPageBreak/>
        <w:t>Инструкции по заполнению</w:t>
      </w:r>
      <w:bookmarkEnd w:id="86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27690B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27690B">
        <w:rPr>
          <w:sz w:val="24"/>
          <w:szCs w:val="24"/>
        </w:rPr>
        <w:t>Участник</w:t>
      </w:r>
      <w:r w:rsidRPr="0027690B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27690B">
        <w:rPr>
          <w:sz w:val="24"/>
          <w:szCs w:val="24"/>
        </w:rPr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27690B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27690B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7690B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27690B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27690B">
        <w:t xml:space="preserve">удовлетворяют критериям отнесения организации к субъектам </w:t>
      </w:r>
      <w:r w:rsidRPr="0027690B">
        <w:rPr>
          <w:sz w:val="24"/>
          <w:szCs w:val="24"/>
        </w:rPr>
        <w:t>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78" w:name="_Ref257131475"/>
      <w:bookmarkStart w:id="879" w:name="_Toc351552284"/>
      <w:bookmarkStart w:id="880" w:name="_Toc396983131"/>
      <w:bookmarkStart w:id="881" w:name="_Toc423423679"/>
      <w:bookmarkStart w:id="882" w:name="_Ref440270984"/>
      <w:bookmarkStart w:id="883" w:name="_Ref440275030"/>
      <w:bookmarkStart w:id="884" w:name="_Toc44729216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87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Style w:val="3"/>
        <w:rPr>
          <w:szCs w:val="24"/>
        </w:rPr>
      </w:pPr>
      <w:bookmarkStart w:id="885" w:name="_Toc439170708"/>
      <w:bookmarkStart w:id="886" w:name="_Toc439172810"/>
      <w:bookmarkStart w:id="887" w:name="_Toc439173251"/>
      <w:bookmarkStart w:id="888" w:name="_Toc439252794"/>
      <w:bookmarkStart w:id="889" w:name="_Toc439323768"/>
      <w:bookmarkStart w:id="890" w:name="_Toc440297090"/>
      <w:bookmarkStart w:id="891" w:name="_Toc440356651"/>
      <w:bookmarkStart w:id="892" w:name="_Toc440631787"/>
      <w:bookmarkStart w:id="893" w:name="_Toc440876571"/>
      <w:bookmarkStart w:id="894" w:name="_Toc441130643"/>
      <w:bookmarkStart w:id="895" w:name="_Toc441157146"/>
      <w:bookmarkStart w:id="896" w:name="_Toc447292168"/>
      <w:r w:rsidRPr="00F647F7">
        <w:rPr>
          <w:szCs w:val="24"/>
        </w:rPr>
        <w:t>Форма письма производителя продукции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п.1.1.1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97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898" w:name="_Toc423423680"/>
      <w:bookmarkStart w:id="899" w:name="_Ref440272035"/>
      <w:bookmarkStart w:id="900" w:name="_Ref440274733"/>
      <w:bookmarkStart w:id="901" w:name="_Toc44729216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897"/>
      <w:bookmarkEnd w:id="898"/>
      <w:bookmarkEnd w:id="899"/>
      <w:bookmarkEnd w:id="900"/>
      <w:bookmarkEnd w:id="901"/>
    </w:p>
    <w:p w:rsidR="004F4D80" w:rsidRPr="00E87023" w:rsidRDefault="004F4D80" w:rsidP="004F4D80">
      <w:pPr>
        <w:pStyle w:val="3"/>
        <w:rPr>
          <w:sz w:val="22"/>
        </w:rPr>
      </w:pPr>
      <w:bookmarkStart w:id="902" w:name="_Toc343690584"/>
      <w:bookmarkStart w:id="903" w:name="_Toc372294428"/>
      <w:bookmarkStart w:id="904" w:name="_Toc379288896"/>
      <w:bookmarkStart w:id="905" w:name="_Toc384734780"/>
      <w:bookmarkStart w:id="906" w:name="_Toc396984078"/>
      <w:bookmarkStart w:id="907" w:name="_Toc423423681"/>
      <w:bookmarkStart w:id="908" w:name="_Toc439170710"/>
      <w:bookmarkStart w:id="909" w:name="_Toc439172812"/>
      <w:bookmarkStart w:id="910" w:name="_Toc439173253"/>
      <w:bookmarkStart w:id="911" w:name="_Toc439238249"/>
      <w:bookmarkStart w:id="912" w:name="_Toc439252796"/>
      <w:bookmarkStart w:id="913" w:name="_Toc439323770"/>
      <w:bookmarkStart w:id="914" w:name="_Toc440297092"/>
      <w:bookmarkStart w:id="915" w:name="_Toc440356653"/>
      <w:bookmarkStart w:id="916" w:name="_Toc440631789"/>
      <w:bookmarkStart w:id="917" w:name="_Toc440876573"/>
      <w:bookmarkStart w:id="918" w:name="_Toc441130645"/>
      <w:bookmarkStart w:id="919" w:name="_Toc441157148"/>
      <w:bookmarkStart w:id="920" w:name="_Toc44729217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921" w:name="_Toc343690585"/>
      <w:bookmarkStart w:id="922" w:name="_Toc372294429"/>
      <w:bookmarkStart w:id="923" w:name="_Toc379288897"/>
      <w:bookmarkStart w:id="924" w:name="_Toc384734781"/>
      <w:bookmarkStart w:id="925" w:name="_Toc396984079"/>
      <w:bookmarkStart w:id="926" w:name="_Toc423423682"/>
      <w:bookmarkStart w:id="927" w:name="_Toc439170711"/>
      <w:bookmarkStart w:id="928" w:name="_Toc439172813"/>
      <w:bookmarkStart w:id="929" w:name="_Toc439173254"/>
      <w:bookmarkStart w:id="930" w:name="_Toc439238250"/>
      <w:bookmarkStart w:id="931" w:name="_Toc439252797"/>
      <w:bookmarkStart w:id="932" w:name="_Toc439323771"/>
      <w:bookmarkStart w:id="933" w:name="_Toc440297093"/>
      <w:bookmarkStart w:id="934" w:name="_Toc440356654"/>
      <w:bookmarkStart w:id="935" w:name="_Toc440631790"/>
      <w:bookmarkStart w:id="936" w:name="_Toc440876574"/>
      <w:bookmarkStart w:id="937" w:name="_Toc441130646"/>
      <w:bookmarkStart w:id="938" w:name="_Toc441157149"/>
      <w:bookmarkStart w:id="939" w:name="_Toc447292171"/>
      <w:r w:rsidRPr="00D27071">
        <w:rPr>
          <w:szCs w:val="24"/>
        </w:rPr>
        <w:lastRenderedPageBreak/>
        <w:t>Инструкции по заполнению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41" w:name="_Toc423423683"/>
      <w:bookmarkStart w:id="942" w:name="_Ref440272051"/>
      <w:bookmarkStart w:id="943" w:name="_Ref440274744"/>
      <w:bookmarkStart w:id="944" w:name="_Toc44729217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940"/>
      <w:bookmarkEnd w:id="941"/>
      <w:bookmarkEnd w:id="942"/>
      <w:bookmarkEnd w:id="943"/>
      <w:bookmarkEnd w:id="944"/>
    </w:p>
    <w:p w:rsidR="004F4D80" w:rsidRPr="008C4223" w:rsidRDefault="004F4D80" w:rsidP="004F4D80">
      <w:pPr>
        <w:pStyle w:val="3"/>
        <w:rPr>
          <w:szCs w:val="24"/>
        </w:rPr>
      </w:pPr>
      <w:bookmarkStart w:id="945" w:name="_Toc343690587"/>
      <w:bookmarkStart w:id="946" w:name="_Toc372294431"/>
      <w:bookmarkStart w:id="947" w:name="_Toc379288899"/>
      <w:bookmarkStart w:id="948" w:name="_Toc384734783"/>
      <w:bookmarkStart w:id="949" w:name="_Toc396984081"/>
      <w:bookmarkStart w:id="950" w:name="_Toc423423684"/>
      <w:bookmarkStart w:id="951" w:name="_Toc439170713"/>
      <w:bookmarkStart w:id="952" w:name="_Toc439172815"/>
      <w:bookmarkStart w:id="953" w:name="_Toc439173256"/>
      <w:bookmarkStart w:id="954" w:name="_Toc439238252"/>
      <w:bookmarkStart w:id="955" w:name="_Toc439252799"/>
      <w:bookmarkStart w:id="956" w:name="_Toc439323773"/>
      <w:bookmarkStart w:id="957" w:name="_Toc440297095"/>
      <w:bookmarkStart w:id="958" w:name="_Toc440356656"/>
      <w:bookmarkStart w:id="959" w:name="_Toc440631792"/>
      <w:bookmarkStart w:id="960" w:name="_Toc440876576"/>
      <w:bookmarkStart w:id="961" w:name="_Toc441130648"/>
      <w:bookmarkStart w:id="962" w:name="_Toc441157151"/>
      <w:bookmarkStart w:id="963" w:name="_Toc447292173"/>
      <w:r w:rsidRPr="008C4223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="000D70B6" w:rsidRPr="000D70B6">
        <w:rPr>
          <w:szCs w:val="24"/>
        </w:rPr>
        <w:t>Согласия на обработку персональных данных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 xml:space="preserve">Приложение </w:t>
      </w:r>
      <w:r w:rsidR="003B6795">
        <w:t>9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3311F3" w:rsidRPr="005A2CAE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5A2CAE" w:rsidRDefault="003311F3" w:rsidP="003311F3">
      <w:pPr>
        <w:pStyle w:val="3"/>
        <w:rPr>
          <w:szCs w:val="24"/>
        </w:rPr>
      </w:pPr>
      <w:bookmarkStart w:id="964" w:name="_Toc439252801"/>
      <w:bookmarkStart w:id="965" w:name="_Toc439323774"/>
      <w:bookmarkStart w:id="966" w:name="_Toc440297096"/>
      <w:bookmarkStart w:id="967" w:name="_Toc440356657"/>
      <w:bookmarkStart w:id="968" w:name="_Toc440631793"/>
      <w:bookmarkStart w:id="969" w:name="_Toc440876577"/>
      <w:bookmarkStart w:id="970" w:name="_Toc441130649"/>
      <w:bookmarkStart w:id="971" w:name="_Toc441157152"/>
      <w:bookmarkStart w:id="972" w:name="_Toc447292174"/>
      <w:r w:rsidRPr="005A2CAE">
        <w:rPr>
          <w:szCs w:val="24"/>
        </w:rPr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lastRenderedPageBreak/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73" w:name="_Ref440272274"/>
      <w:bookmarkStart w:id="974" w:name="_Ref440274756"/>
      <w:bookmarkStart w:id="975" w:name="_Toc447292175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973"/>
      <w:bookmarkEnd w:id="974"/>
      <w:bookmarkEnd w:id="975"/>
    </w:p>
    <w:p w:rsidR="007857E5" w:rsidRPr="00E47073" w:rsidRDefault="007857E5" w:rsidP="007857E5">
      <w:pPr>
        <w:pStyle w:val="3"/>
        <w:rPr>
          <w:szCs w:val="24"/>
        </w:rPr>
      </w:pPr>
      <w:bookmarkStart w:id="976" w:name="_Toc439170718"/>
      <w:bookmarkStart w:id="977" w:name="_Toc439172820"/>
      <w:bookmarkStart w:id="978" w:name="_Toc439173262"/>
      <w:bookmarkStart w:id="979" w:name="_Toc439238258"/>
      <w:bookmarkStart w:id="980" w:name="_Toc439252806"/>
      <w:bookmarkStart w:id="981" w:name="_Toc439323779"/>
      <w:bookmarkStart w:id="982" w:name="_Toc440297101"/>
      <w:bookmarkStart w:id="983" w:name="_Toc440356662"/>
      <w:bookmarkStart w:id="984" w:name="_Toc440631798"/>
      <w:bookmarkStart w:id="985" w:name="_Toc440876582"/>
      <w:bookmarkStart w:id="986" w:name="_Toc441130654"/>
      <w:bookmarkStart w:id="987" w:name="_Toc441157154"/>
      <w:bookmarkStart w:id="988" w:name="_Toc447292176"/>
      <w:r w:rsidRPr="00E47073">
        <w:rPr>
          <w:szCs w:val="24"/>
        </w:rPr>
        <w:t xml:space="preserve">Форма </w:t>
      </w:r>
      <w:bookmarkEnd w:id="97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989" w:name="_Toc300142269"/>
      <w:bookmarkStart w:id="990" w:name="_Toc309735391"/>
      <w:bookmarkStart w:id="99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98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990"/>
      <w:bookmarkEnd w:id="99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992" w:name="_Toc439170719"/>
      <w:bookmarkStart w:id="993" w:name="_Toc439172821"/>
      <w:bookmarkStart w:id="994" w:name="_Toc439173263"/>
      <w:bookmarkStart w:id="995" w:name="_Toc439238259"/>
      <w:bookmarkStart w:id="996" w:name="_Toc439252807"/>
      <w:bookmarkStart w:id="997" w:name="_Toc439323780"/>
      <w:bookmarkStart w:id="998" w:name="_Toc440297102"/>
      <w:bookmarkStart w:id="999" w:name="_Toc440356663"/>
      <w:bookmarkStart w:id="1000" w:name="_Toc440631799"/>
      <w:bookmarkStart w:id="1001" w:name="_Toc440876583"/>
      <w:bookmarkStart w:id="1002" w:name="_Toc441130655"/>
      <w:bookmarkStart w:id="1003" w:name="_Toc441157155"/>
      <w:bookmarkStart w:id="1004" w:name="_Toc447292177"/>
      <w:r w:rsidRPr="007857E5">
        <w:rPr>
          <w:szCs w:val="24"/>
        </w:rPr>
        <w:lastRenderedPageBreak/>
        <w:t>Инструкции по заполнению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5" w:name="_Ref93268095"/>
      <w:bookmarkStart w:id="1006" w:name="_Ref93268099"/>
      <w:bookmarkStart w:id="1007" w:name="_Toc98253958"/>
      <w:bookmarkStart w:id="1008" w:name="_Toc165173884"/>
      <w:bookmarkStart w:id="1009" w:name="_Toc423423678"/>
      <w:bookmarkStart w:id="1010" w:name="_Ref440272510"/>
      <w:bookmarkStart w:id="1011" w:name="_Ref440274961"/>
      <w:bookmarkStart w:id="1012" w:name="_Toc447292178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635719" w:rsidRPr="00D904EF" w:rsidRDefault="00635719" w:rsidP="00635719">
      <w:pPr>
        <w:pStyle w:val="3"/>
        <w:rPr>
          <w:szCs w:val="24"/>
        </w:rPr>
      </w:pPr>
      <w:bookmarkStart w:id="1013" w:name="_Toc90385125"/>
      <w:bookmarkStart w:id="1014" w:name="_Toc439170705"/>
      <w:bookmarkStart w:id="1015" w:name="_Toc439172807"/>
      <w:bookmarkStart w:id="1016" w:name="_Toc439173268"/>
      <w:bookmarkStart w:id="1017" w:name="_Toc439238264"/>
      <w:bookmarkStart w:id="1018" w:name="_Toc439252812"/>
      <w:bookmarkStart w:id="1019" w:name="_Toc439323785"/>
      <w:bookmarkStart w:id="1020" w:name="_Toc440297104"/>
      <w:bookmarkStart w:id="1021" w:name="_Toc440356665"/>
      <w:bookmarkStart w:id="1022" w:name="_Toc440631801"/>
      <w:bookmarkStart w:id="1023" w:name="_Toc440876585"/>
      <w:bookmarkStart w:id="1024" w:name="_Toc441130657"/>
      <w:bookmarkStart w:id="1025" w:name="_Toc441157157"/>
      <w:bookmarkStart w:id="1026" w:name="_Toc447292179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7" w:name="_Toc90385126"/>
      <w:bookmarkStart w:id="1028" w:name="_Toc98253959"/>
      <w:bookmarkStart w:id="1029" w:name="_Toc157248211"/>
      <w:bookmarkStart w:id="1030" w:name="_Toc157496580"/>
      <w:bookmarkStart w:id="1031" w:name="_Toc158206119"/>
      <w:bookmarkStart w:id="1032" w:name="_Toc164057804"/>
      <w:bookmarkStart w:id="1033" w:name="_Toc164137154"/>
      <w:bookmarkStart w:id="1034" w:name="_Toc164161314"/>
      <w:bookmarkStart w:id="103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036" w:name="_Toc439170706"/>
      <w:bookmarkStart w:id="1037" w:name="_Toc439172808"/>
      <w:bookmarkStart w:id="1038" w:name="_Toc439173269"/>
      <w:bookmarkStart w:id="1039" w:name="_Toc439238265"/>
      <w:bookmarkStart w:id="1040" w:name="_Toc439252813"/>
      <w:bookmarkStart w:id="1041" w:name="_Toc439323786"/>
      <w:bookmarkStart w:id="1042" w:name="_Toc440297105"/>
      <w:bookmarkStart w:id="1043" w:name="_Toc440356666"/>
      <w:bookmarkStart w:id="1044" w:name="_Toc440631802"/>
      <w:bookmarkStart w:id="1045" w:name="_Toc440876586"/>
      <w:bookmarkStart w:id="1046" w:name="_Toc441130658"/>
      <w:bookmarkStart w:id="1047" w:name="_Toc441157158"/>
      <w:bookmarkStart w:id="1048" w:name="_Toc447292180"/>
      <w:r w:rsidRPr="00D904EF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3.3.10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CB" w:rsidRDefault="00B27BCB">
      <w:pPr>
        <w:spacing w:line="240" w:lineRule="auto"/>
      </w:pPr>
      <w:r>
        <w:separator/>
      </w:r>
    </w:p>
  </w:endnote>
  <w:endnote w:type="continuationSeparator" w:id="0">
    <w:p w:rsidR="00B27BCB" w:rsidRDefault="00B27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7BCB" w:rsidRDefault="00B27BC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FA0376" w:rsidRDefault="00B27B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3C0188">
      <w:rPr>
        <w:noProof/>
        <w:sz w:val="16"/>
        <w:szCs w:val="16"/>
        <w:lang w:eastAsia="ru-RU"/>
      </w:rPr>
      <w:t>13</w:t>
    </w:r>
    <w:r w:rsidRPr="00FA0376">
      <w:rPr>
        <w:sz w:val="16"/>
        <w:szCs w:val="16"/>
        <w:lang w:eastAsia="ru-RU"/>
      </w:rPr>
      <w:fldChar w:fldCharType="end"/>
    </w:r>
  </w:p>
  <w:p w:rsidR="00B27BCB" w:rsidRDefault="00B27B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Закрытый запрос предложений на </w:t>
    </w:r>
    <w:r w:rsidRPr="00C12FA4">
      <w:rPr>
        <w:sz w:val="18"/>
        <w:szCs w:val="18"/>
      </w:rPr>
      <w:t xml:space="preserve">право </w:t>
    </w:r>
    <w:r w:rsidRPr="004260CA">
      <w:rPr>
        <w:sz w:val="18"/>
        <w:szCs w:val="18"/>
      </w:rPr>
      <w:t xml:space="preserve">заключения Договора поставки </w:t>
    </w:r>
    <w:r w:rsidR="003C0188" w:rsidRPr="003C0188">
      <w:rPr>
        <w:sz w:val="18"/>
        <w:szCs w:val="18"/>
      </w:rPr>
      <w:t>ограничителей перенапряжения</w:t>
    </w:r>
    <w:r w:rsidRPr="004260CA">
      <w:rPr>
        <w:sz w:val="18"/>
        <w:szCs w:val="18"/>
      </w:rPr>
      <w:t xml:space="preserve"> для нужд </w:t>
    </w:r>
  </w:p>
  <w:p w:rsidR="00B27BCB" w:rsidRPr="00EE0539" w:rsidRDefault="00B27BCB" w:rsidP="00832D0A">
    <w:pPr>
      <w:pStyle w:val="aff2"/>
      <w:jc w:val="center"/>
      <w:rPr>
        <w:sz w:val="18"/>
        <w:szCs w:val="18"/>
      </w:rPr>
    </w:pPr>
    <w:r w:rsidRPr="004260CA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CB" w:rsidRDefault="00B27BCB">
      <w:pPr>
        <w:spacing w:line="240" w:lineRule="auto"/>
      </w:pPr>
      <w:r>
        <w:separator/>
      </w:r>
    </w:p>
  </w:footnote>
  <w:footnote w:type="continuationSeparator" w:id="0">
    <w:p w:rsidR="00B27BCB" w:rsidRDefault="00B27B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930031" w:rsidRDefault="00B27BC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DF009C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5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7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1"/>
  </w:num>
  <w:num w:numId="22">
    <w:abstractNumId w:val="118"/>
  </w:num>
  <w:num w:numId="23">
    <w:abstractNumId w:val="95"/>
  </w:num>
  <w:num w:numId="24">
    <w:abstractNumId w:val="119"/>
  </w:num>
  <w:num w:numId="25">
    <w:abstractNumId w:val="108"/>
  </w:num>
  <w:num w:numId="26">
    <w:abstractNumId w:val="101"/>
  </w:num>
  <w:num w:numId="27">
    <w:abstractNumId w:val="75"/>
  </w:num>
  <w:num w:numId="28">
    <w:abstractNumId w:val="94"/>
  </w:num>
  <w:num w:numId="29">
    <w:abstractNumId w:val="120"/>
  </w:num>
  <w:num w:numId="30">
    <w:abstractNumId w:val="89"/>
  </w:num>
  <w:num w:numId="31">
    <w:abstractNumId w:val="90"/>
  </w:num>
  <w:num w:numId="32">
    <w:abstractNumId w:val="107"/>
  </w:num>
  <w:num w:numId="33">
    <w:abstractNumId w:val="123"/>
  </w:num>
  <w:num w:numId="34">
    <w:abstractNumId w:val="110"/>
  </w:num>
  <w:num w:numId="35">
    <w:abstractNumId w:val="100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99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116"/>
  </w:num>
  <w:num w:numId="46">
    <w:abstractNumId w:val="0"/>
  </w:num>
  <w:num w:numId="47">
    <w:abstractNumId w:val="102"/>
  </w:num>
  <w:num w:numId="48">
    <w:abstractNumId w:val="113"/>
  </w:num>
  <w:num w:numId="49">
    <w:abstractNumId w:val="117"/>
  </w:num>
  <w:num w:numId="50">
    <w:abstractNumId w:val="109"/>
  </w:num>
  <w:num w:numId="51">
    <w:abstractNumId w:val="128"/>
  </w:num>
  <w:num w:numId="52">
    <w:abstractNumId w:val="112"/>
  </w:num>
  <w:num w:numId="53">
    <w:abstractNumId w:val="87"/>
  </w:num>
  <w:num w:numId="54">
    <w:abstractNumId w:val="98"/>
  </w:num>
  <w:num w:numId="55">
    <w:abstractNumId w:val="106"/>
  </w:num>
  <w:num w:numId="56">
    <w:abstractNumId w:val="71"/>
  </w:num>
  <w:num w:numId="57">
    <w:abstractNumId w:val="72"/>
  </w:num>
  <w:num w:numId="58">
    <w:abstractNumId w:val="124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5"/>
  </w:num>
  <w:num w:numId="62">
    <w:abstractNumId w:val="121"/>
    <w:lvlOverride w:ilvl="0">
      <w:startOverride w:val="1"/>
    </w:lvlOverride>
  </w:num>
  <w:num w:numId="63">
    <w:abstractNumId w:val="76"/>
  </w:num>
  <w:num w:numId="64">
    <w:abstractNumId w:val="126"/>
  </w:num>
  <w:num w:numId="65">
    <w:abstractNumId w:val="82"/>
  </w:num>
  <w:num w:numId="66">
    <w:abstractNumId w:val="103"/>
  </w:num>
  <w:num w:numId="67">
    <w:abstractNumId w:val="92"/>
  </w:num>
  <w:num w:numId="68">
    <w:abstractNumId w:val="105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4"/>
  </w:num>
  <w:num w:numId="71">
    <w:abstractNumId w:val="125"/>
  </w:num>
  <w:num w:numId="72">
    <w:abstractNumId w:val="85"/>
  </w:num>
  <w:num w:numId="73">
    <w:abstractNumId w:val="104"/>
  </w:num>
  <w:num w:numId="74">
    <w:abstractNumId w:val="127"/>
  </w:num>
  <w:num w:numId="75">
    <w:abstractNumId w:val="86"/>
  </w:num>
  <w:num w:numId="76">
    <w:abstractNumId w:val="73"/>
  </w:num>
  <w:num w:numId="77">
    <w:abstractNumId w:val="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460D"/>
    <w:rsid w:val="00065ED6"/>
    <w:rsid w:val="00066E18"/>
    <w:rsid w:val="0007043F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188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0CA"/>
    <w:rsid w:val="0042632C"/>
    <w:rsid w:val="00426B53"/>
    <w:rsid w:val="004360F5"/>
    <w:rsid w:val="004406A6"/>
    <w:rsid w:val="00440928"/>
    <w:rsid w:val="00443E0B"/>
    <w:rsid w:val="00461F58"/>
    <w:rsid w:val="00470423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35FE"/>
    <w:rsid w:val="00534967"/>
    <w:rsid w:val="00534CB8"/>
    <w:rsid w:val="00534DFA"/>
    <w:rsid w:val="00535237"/>
    <w:rsid w:val="00546518"/>
    <w:rsid w:val="00546583"/>
    <w:rsid w:val="00553A57"/>
    <w:rsid w:val="00553B6E"/>
    <w:rsid w:val="00556C7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61C17"/>
    <w:rsid w:val="006625DF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C6116"/>
    <w:rsid w:val="006C6F82"/>
    <w:rsid w:val="006D58F3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D07A7"/>
    <w:rsid w:val="007D0EA7"/>
    <w:rsid w:val="007D1DD9"/>
    <w:rsid w:val="007D61B9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C0FB2"/>
    <w:rsid w:val="008C1016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600E3"/>
    <w:rsid w:val="00A639E3"/>
    <w:rsid w:val="00A64544"/>
    <w:rsid w:val="00A72612"/>
    <w:rsid w:val="00A73BFA"/>
    <w:rsid w:val="00A7661A"/>
    <w:rsid w:val="00A773C9"/>
    <w:rsid w:val="00A77A16"/>
    <w:rsid w:val="00A805FF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B54F8"/>
    <w:rsid w:val="00AB62F6"/>
    <w:rsid w:val="00AB79A3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BCB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64E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860E4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9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header" Target="header12.xml"/><Relationship Id="rId38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footer" Target="footer8.xml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hyperlink" Target="http://www.rosseti.ru/about/contacts/opinion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9D1FA49A-0816-436C-9A40-1D66C3A6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60</Pages>
  <Words>18912</Words>
  <Characters>107799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126459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95</cp:revision>
  <cp:lastPrinted>2015-12-29T14:27:00Z</cp:lastPrinted>
  <dcterms:created xsi:type="dcterms:W3CDTF">2016-01-12T09:22:00Z</dcterms:created>
  <dcterms:modified xsi:type="dcterms:W3CDTF">2016-06-08T11:11:00Z</dcterms:modified>
</cp:coreProperties>
</file>