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C0AB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C0AB7" w:rsidRPr="00E236C5" w:rsidRDefault="00BC0AB7" w:rsidP="00E236C5">
                  <w:pPr>
                    <w:spacing w:line="240" w:lineRule="auto"/>
                    <w:ind w:right="-23"/>
                    <w:rPr>
                      <w:rFonts w:ascii="Helios" w:hAnsi="Helios"/>
                      <w:sz w:val="12"/>
                      <w:szCs w:val="12"/>
                    </w:rPr>
                  </w:pPr>
                  <w:r w:rsidRPr="00E236C5">
                    <w:rPr>
                      <w:rFonts w:ascii="Helios" w:hAnsi="Helios"/>
                      <w:sz w:val="12"/>
                      <w:szCs w:val="12"/>
                    </w:rPr>
                    <w:t>Филиал ПАО «МРСК Центра» - «Липецкэнерго»</w:t>
                  </w:r>
                </w:p>
                <w:p w:rsidR="00BC0AB7" w:rsidRPr="00E236C5" w:rsidRDefault="00BC0AB7" w:rsidP="00E236C5">
                  <w:pPr>
                    <w:spacing w:line="240" w:lineRule="auto"/>
                    <w:ind w:right="-23"/>
                    <w:rPr>
                      <w:rFonts w:ascii="Helios" w:hAnsi="Helios"/>
                      <w:sz w:val="12"/>
                      <w:szCs w:val="12"/>
                    </w:rPr>
                  </w:pPr>
                  <w:r w:rsidRPr="00E236C5">
                    <w:rPr>
                      <w:rFonts w:ascii="Helios" w:hAnsi="Helios"/>
                      <w:sz w:val="12"/>
                      <w:szCs w:val="12"/>
                    </w:rPr>
                    <w:t>ул. 50 лет НЛМК, д. 33, г. Липецк, Россия, 398001</w:t>
                  </w:r>
                </w:p>
                <w:p w:rsidR="00BC0AB7" w:rsidRPr="00E236C5" w:rsidRDefault="00BC0AB7" w:rsidP="00E236C5">
                  <w:pPr>
                    <w:spacing w:line="240" w:lineRule="auto"/>
                    <w:ind w:right="-23"/>
                    <w:rPr>
                      <w:rFonts w:ascii="Helios" w:hAnsi="Helios"/>
                      <w:sz w:val="12"/>
                      <w:szCs w:val="12"/>
                    </w:rPr>
                  </w:pPr>
                  <w:r w:rsidRPr="00E236C5">
                    <w:rPr>
                      <w:rFonts w:ascii="Helios" w:hAnsi="Helios"/>
                      <w:sz w:val="12"/>
                      <w:szCs w:val="12"/>
                    </w:rPr>
                    <w:t>тел.: +7 (4742) 22-83-59, факс: +7 (4742) 22-46-32</w:t>
                  </w:r>
                </w:p>
                <w:p w:rsidR="00BC0AB7" w:rsidRPr="00E236C5" w:rsidRDefault="00BC0AB7" w:rsidP="00E236C5">
                  <w:pPr>
                    <w:spacing w:line="240" w:lineRule="auto"/>
                    <w:ind w:right="-23"/>
                    <w:rPr>
                      <w:rFonts w:ascii="Helios" w:hAnsi="Helios"/>
                      <w:sz w:val="12"/>
                      <w:szCs w:val="12"/>
                    </w:rPr>
                  </w:pPr>
                  <w:r w:rsidRPr="00E236C5">
                    <w:rPr>
                      <w:rFonts w:ascii="Helios" w:hAnsi="Helios"/>
                      <w:sz w:val="12"/>
                      <w:szCs w:val="12"/>
                    </w:rPr>
                    <w:t>тел./прямая линия энергетиков: 8-800-50-50-115,</w:t>
                  </w:r>
                </w:p>
                <w:p w:rsidR="00BC0AB7" w:rsidRPr="00E236C5" w:rsidRDefault="00BC0AB7" w:rsidP="00E236C5">
                  <w:pPr>
                    <w:spacing w:line="240" w:lineRule="auto"/>
                    <w:ind w:right="-23"/>
                    <w:rPr>
                      <w:rFonts w:ascii="Helios" w:hAnsi="Helios"/>
                      <w:sz w:val="12"/>
                      <w:szCs w:val="12"/>
                    </w:rPr>
                  </w:pPr>
                  <w:r w:rsidRPr="00E236C5">
                    <w:rPr>
                      <w:rFonts w:ascii="Helios" w:hAnsi="Helios"/>
                      <w:sz w:val="12"/>
                      <w:szCs w:val="12"/>
                    </w:rPr>
                    <w:t>телефон доверия: +7 (495) 747-92-99</w:t>
                  </w:r>
                </w:p>
                <w:p w:rsidR="00BC0AB7" w:rsidRPr="008A4FE6" w:rsidRDefault="00BC0AB7" w:rsidP="00E236C5">
                  <w:pPr>
                    <w:spacing w:line="240" w:lineRule="auto"/>
                    <w:ind w:right="-23"/>
                    <w:rPr>
                      <w:rFonts w:ascii="Helios" w:hAnsi="Helios"/>
                      <w:sz w:val="12"/>
                      <w:szCs w:val="12"/>
                      <w:lang w:val="en-US"/>
                    </w:rPr>
                  </w:pPr>
                  <w:proofErr w:type="gramStart"/>
                  <w:r w:rsidRPr="00E236C5">
                    <w:rPr>
                      <w:rFonts w:ascii="Helios" w:hAnsi="Helios"/>
                      <w:sz w:val="12"/>
                      <w:szCs w:val="12"/>
                      <w:lang w:val="en-US"/>
                    </w:rPr>
                    <w:t>e</w:t>
                  </w:r>
                  <w:r w:rsidRPr="008A4FE6">
                    <w:rPr>
                      <w:rFonts w:ascii="Helios" w:hAnsi="Helios"/>
                      <w:sz w:val="12"/>
                      <w:szCs w:val="12"/>
                      <w:lang w:val="en-US"/>
                    </w:rPr>
                    <w:t>-</w:t>
                  </w:r>
                  <w:r w:rsidRPr="00E236C5">
                    <w:rPr>
                      <w:rFonts w:ascii="Helios" w:hAnsi="Helios"/>
                      <w:sz w:val="12"/>
                      <w:szCs w:val="12"/>
                      <w:lang w:val="en-US"/>
                    </w:rPr>
                    <w:t>mail</w:t>
                  </w:r>
                  <w:proofErr w:type="gramEnd"/>
                  <w:r w:rsidRPr="008A4FE6">
                    <w:rPr>
                      <w:rFonts w:ascii="Helios" w:hAnsi="Helios"/>
                      <w:sz w:val="12"/>
                      <w:szCs w:val="12"/>
                      <w:lang w:val="en-US"/>
                    </w:rPr>
                    <w:t xml:space="preserve">: </w:t>
                  </w:r>
                  <w:r w:rsidRPr="00E236C5">
                    <w:rPr>
                      <w:rFonts w:ascii="Helios" w:hAnsi="Helios"/>
                      <w:sz w:val="12"/>
                      <w:szCs w:val="12"/>
                      <w:lang w:val="en-US"/>
                    </w:rPr>
                    <w:t>lipetskenergo</w:t>
                  </w:r>
                  <w:r w:rsidRPr="008A4FE6">
                    <w:rPr>
                      <w:rFonts w:ascii="Helios" w:hAnsi="Helios"/>
                      <w:sz w:val="12"/>
                      <w:szCs w:val="12"/>
                      <w:lang w:val="en-US"/>
                    </w:rPr>
                    <w:t>@</w:t>
                  </w:r>
                  <w:r w:rsidRPr="00E236C5">
                    <w:rPr>
                      <w:rFonts w:ascii="Helios" w:hAnsi="Helios"/>
                      <w:sz w:val="12"/>
                      <w:szCs w:val="12"/>
                      <w:lang w:val="en-US"/>
                    </w:rPr>
                    <w:t>mrsk</w:t>
                  </w:r>
                  <w:r w:rsidRPr="008A4FE6">
                    <w:rPr>
                      <w:rFonts w:ascii="Helios" w:hAnsi="Helios"/>
                      <w:sz w:val="12"/>
                      <w:szCs w:val="12"/>
                      <w:lang w:val="en-US"/>
                    </w:rPr>
                    <w:t>-1.</w:t>
                  </w:r>
                  <w:r w:rsidRPr="00E236C5">
                    <w:rPr>
                      <w:rFonts w:ascii="Helios" w:hAnsi="Helios"/>
                      <w:sz w:val="12"/>
                      <w:szCs w:val="12"/>
                      <w:lang w:val="en-US"/>
                    </w:rPr>
                    <w:t>ru</w:t>
                  </w:r>
                  <w:r w:rsidRPr="008A4FE6">
                    <w:rPr>
                      <w:rFonts w:ascii="Helios" w:hAnsi="Helios"/>
                      <w:sz w:val="12"/>
                      <w:szCs w:val="12"/>
                      <w:lang w:val="en-US"/>
                    </w:rPr>
                    <w:t xml:space="preserve">, </w:t>
                  </w:r>
                  <w:r w:rsidRPr="00E236C5">
                    <w:rPr>
                      <w:rFonts w:ascii="Helios" w:hAnsi="Helios"/>
                      <w:sz w:val="12"/>
                      <w:szCs w:val="12"/>
                      <w:lang w:val="en-US"/>
                    </w:rPr>
                    <w:t>http</w:t>
                  </w:r>
                  <w:r w:rsidRPr="008A4FE6">
                    <w:rPr>
                      <w:rFonts w:ascii="Helios" w:hAnsi="Helios"/>
                      <w:sz w:val="12"/>
                      <w:szCs w:val="12"/>
                      <w:lang w:val="en-US"/>
                    </w:rPr>
                    <w:t>://</w:t>
                  </w:r>
                  <w:r w:rsidRPr="00E236C5">
                    <w:rPr>
                      <w:rFonts w:ascii="Helios" w:hAnsi="Helios"/>
                      <w:sz w:val="12"/>
                      <w:szCs w:val="12"/>
                      <w:lang w:val="en-US"/>
                    </w:rPr>
                    <w:t>www</w:t>
                  </w:r>
                  <w:r w:rsidRPr="008A4FE6">
                    <w:rPr>
                      <w:rFonts w:ascii="Helios" w:hAnsi="Helios"/>
                      <w:sz w:val="12"/>
                      <w:szCs w:val="12"/>
                      <w:lang w:val="en-US"/>
                    </w:rPr>
                    <w:t>.</w:t>
                  </w:r>
                  <w:r w:rsidRPr="00E236C5">
                    <w:rPr>
                      <w:rFonts w:ascii="Helios" w:hAnsi="Helios"/>
                      <w:sz w:val="12"/>
                      <w:szCs w:val="12"/>
                      <w:lang w:val="en-US"/>
                    </w:rPr>
                    <w:t>mrsk</w:t>
                  </w:r>
                  <w:r w:rsidRPr="008A4FE6">
                    <w:rPr>
                      <w:rFonts w:ascii="Helios" w:hAnsi="Helios"/>
                      <w:sz w:val="12"/>
                      <w:szCs w:val="12"/>
                      <w:lang w:val="en-US"/>
                    </w:rPr>
                    <w:t>-1.</w:t>
                  </w:r>
                  <w:r w:rsidRPr="00E236C5">
                    <w:rPr>
                      <w:rFonts w:ascii="Helios" w:hAnsi="Helios"/>
                      <w:sz w:val="12"/>
                      <w:szCs w:val="12"/>
                      <w:lang w:val="en-US"/>
                    </w:rPr>
                    <w:t>ru</w:t>
                  </w:r>
                </w:p>
                <w:p w:rsidR="00BC0AB7" w:rsidRPr="008A4FE6" w:rsidRDefault="00BC0AB7"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E236C5" w:rsidRPr="007417E6" w:rsidRDefault="00E236C5" w:rsidP="00E236C5">
      <w:pPr>
        <w:ind w:left="5670" w:firstLine="0"/>
        <w:jc w:val="center"/>
        <w:rPr>
          <w:sz w:val="24"/>
          <w:szCs w:val="24"/>
        </w:rPr>
      </w:pPr>
      <w:r w:rsidRPr="007417E6">
        <w:rPr>
          <w:sz w:val="24"/>
          <w:szCs w:val="24"/>
        </w:rPr>
        <w:t>УТВЕРЖДАЮ:</w:t>
      </w:r>
    </w:p>
    <w:p w:rsidR="00E236C5" w:rsidRPr="005707D8" w:rsidRDefault="00E236C5" w:rsidP="00E236C5">
      <w:pPr>
        <w:spacing w:line="240" w:lineRule="auto"/>
        <w:jc w:val="right"/>
        <w:rPr>
          <w:sz w:val="24"/>
          <w:szCs w:val="24"/>
        </w:rPr>
      </w:pPr>
      <w:r w:rsidRPr="005707D8">
        <w:rPr>
          <w:sz w:val="24"/>
          <w:szCs w:val="24"/>
        </w:rPr>
        <w:t>Председатель закупочной комиссии -</w:t>
      </w:r>
    </w:p>
    <w:p w:rsidR="00E236C5" w:rsidRPr="005707D8" w:rsidRDefault="00E236C5" w:rsidP="00E236C5">
      <w:pPr>
        <w:spacing w:line="240" w:lineRule="auto"/>
        <w:jc w:val="right"/>
        <w:rPr>
          <w:sz w:val="24"/>
          <w:szCs w:val="24"/>
        </w:rPr>
      </w:pPr>
      <w:r w:rsidRPr="005707D8">
        <w:rPr>
          <w:sz w:val="24"/>
          <w:szCs w:val="24"/>
        </w:rPr>
        <w:t>заместитель генерального директора – директор</w:t>
      </w:r>
    </w:p>
    <w:p w:rsidR="00E236C5" w:rsidRPr="005707D8" w:rsidRDefault="00E236C5" w:rsidP="00E236C5">
      <w:pPr>
        <w:spacing w:line="240" w:lineRule="auto"/>
        <w:jc w:val="right"/>
        <w:rPr>
          <w:sz w:val="24"/>
          <w:szCs w:val="24"/>
        </w:rPr>
      </w:pPr>
      <w:r w:rsidRPr="005707D8">
        <w:rPr>
          <w:sz w:val="24"/>
          <w:szCs w:val="24"/>
        </w:rPr>
        <w:t xml:space="preserve"> филиала ПАО «МРСК Центра» - «Липецкэнерго»</w:t>
      </w:r>
    </w:p>
    <w:p w:rsidR="00E236C5" w:rsidRPr="005707D8" w:rsidRDefault="00E236C5" w:rsidP="00E236C5">
      <w:pPr>
        <w:spacing w:line="240" w:lineRule="auto"/>
        <w:jc w:val="right"/>
        <w:rPr>
          <w:sz w:val="24"/>
          <w:szCs w:val="24"/>
        </w:rPr>
      </w:pPr>
    </w:p>
    <w:p w:rsidR="00E236C5" w:rsidRPr="005707D8" w:rsidRDefault="00E236C5" w:rsidP="00E236C5">
      <w:pPr>
        <w:spacing w:line="240" w:lineRule="auto"/>
        <w:jc w:val="right"/>
        <w:rPr>
          <w:sz w:val="24"/>
          <w:szCs w:val="24"/>
        </w:rPr>
      </w:pPr>
      <w:r w:rsidRPr="005707D8">
        <w:rPr>
          <w:sz w:val="24"/>
          <w:szCs w:val="24"/>
        </w:rPr>
        <w:t>____________________ С.А. Коваль</w:t>
      </w:r>
    </w:p>
    <w:p w:rsidR="00E236C5" w:rsidRPr="00C12FA4" w:rsidRDefault="00E236C5" w:rsidP="00E236C5">
      <w:pPr>
        <w:spacing w:line="240" w:lineRule="auto"/>
        <w:jc w:val="right"/>
        <w:rPr>
          <w:sz w:val="24"/>
          <w:szCs w:val="24"/>
        </w:rPr>
      </w:pPr>
    </w:p>
    <w:p w:rsidR="00E236C5" w:rsidRPr="00C12FA4" w:rsidRDefault="00E236C5" w:rsidP="00E236C5">
      <w:pPr>
        <w:ind w:left="5670" w:firstLine="0"/>
        <w:jc w:val="right"/>
        <w:rPr>
          <w:sz w:val="24"/>
          <w:szCs w:val="24"/>
        </w:rPr>
      </w:pPr>
      <w:r>
        <w:rPr>
          <w:sz w:val="24"/>
          <w:szCs w:val="24"/>
        </w:rPr>
        <w:t xml:space="preserve"> «30</w:t>
      </w:r>
      <w:r w:rsidRPr="00C12FA4">
        <w:rPr>
          <w:sz w:val="24"/>
          <w:szCs w:val="24"/>
        </w:rPr>
        <w:t xml:space="preserve">» </w:t>
      </w:r>
      <w:r>
        <w:rPr>
          <w:sz w:val="24"/>
          <w:szCs w:val="24"/>
        </w:rPr>
        <w:t>октября</w:t>
      </w:r>
      <w:r w:rsidRPr="00C12FA4">
        <w:rPr>
          <w:sz w:val="24"/>
          <w:szCs w:val="24"/>
        </w:rPr>
        <w:t xml:space="preserve"> </w:t>
      </w:r>
      <w:r>
        <w:rPr>
          <w:sz w:val="24"/>
          <w:szCs w:val="24"/>
        </w:rPr>
        <w:t>2018</w:t>
      </w:r>
      <w:r w:rsidRPr="00C12FA4">
        <w:rPr>
          <w:sz w:val="24"/>
          <w:szCs w:val="24"/>
        </w:rPr>
        <w:t xml:space="preserve"> г.</w:t>
      </w:r>
    </w:p>
    <w:p w:rsidR="00E236C5" w:rsidRPr="00C12FA4" w:rsidRDefault="00E236C5" w:rsidP="00E236C5">
      <w:pPr>
        <w:ind w:firstLine="0"/>
        <w:jc w:val="left"/>
        <w:rPr>
          <w:sz w:val="24"/>
          <w:szCs w:val="24"/>
        </w:rPr>
      </w:pPr>
    </w:p>
    <w:p w:rsidR="00E236C5" w:rsidRPr="00C12FA4" w:rsidRDefault="00E236C5" w:rsidP="00E236C5">
      <w:pPr>
        <w:spacing w:line="240" w:lineRule="auto"/>
        <w:ind w:left="6804" w:firstLine="0"/>
        <w:rPr>
          <w:b/>
          <w:kern w:val="36"/>
          <w:sz w:val="24"/>
          <w:szCs w:val="24"/>
        </w:rPr>
      </w:pPr>
      <w:r w:rsidRPr="00C12FA4">
        <w:rPr>
          <w:b/>
          <w:kern w:val="36"/>
          <w:sz w:val="24"/>
          <w:szCs w:val="24"/>
        </w:rPr>
        <w:t>Согласовано на заседании</w:t>
      </w:r>
    </w:p>
    <w:p w:rsidR="00E236C5" w:rsidRPr="00C12FA4" w:rsidRDefault="00E236C5" w:rsidP="00E236C5">
      <w:pPr>
        <w:spacing w:line="240" w:lineRule="auto"/>
        <w:ind w:left="6804" w:firstLine="0"/>
        <w:rPr>
          <w:b/>
          <w:kern w:val="36"/>
          <w:sz w:val="24"/>
          <w:szCs w:val="24"/>
        </w:rPr>
      </w:pPr>
      <w:r w:rsidRPr="00C12FA4">
        <w:rPr>
          <w:b/>
          <w:kern w:val="36"/>
          <w:sz w:val="24"/>
          <w:szCs w:val="24"/>
        </w:rPr>
        <w:t>закупочной комиссии</w:t>
      </w:r>
    </w:p>
    <w:p w:rsidR="00E236C5" w:rsidRPr="00C12FA4" w:rsidRDefault="00E236C5" w:rsidP="00E236C5">
      <w:pPr>
        <w:spacing w:line="240" w:lineRule="auto"/>
        <w:ind w:left="6804" w:firstLine="0"/>
        <w:rPr>
          <w:b/>
          <w:kern w:val="36"/>
          <w:sz w:val="24"/>
          <w:szCs w:val="24"/>
        </w:rPr>
      </w:pPr>
      <w:r>
        <w:rPr>
          <w:b/>
          <w:kern w:val="36"/>
          <w:sz w:val="24"/>
          <w:szCs w:val="24"/>
        </w:rPr>
        <w:t>Протокол № 0434</w:t>
      </w:r>
      <w:r w:rsidR="008A4FE6">
        <w:rPr>
          <w:b/>
          <w:kern w:val="36"/>
          <w:sz w:val="24"/>
          <w:szCs w:val="24"/>
        </w:rPr>
        <w:t>-</w:t>
      </w:r>
      <w:r>
        <w:rPr>
          <w:b/>
          <w:kern w:val="36"/>
          <w:sz w:val="24"/>
          <w:szCs w:val="24"/>
        </w:rPr>
        <w:t>ЛП-18</w:t>
      </w:r>
    </w:p>
    <w:p w:rsidR="00E236C5" w:rsidRPr="00C12FA4" w:rsidRDefault="00E236C5" w:rsidP="00E236C5">
      <w:pPr>
        <w:spacing w:line="240" w:lineRule="auto"/>
        <w:ind w:left="6804" w:firstLine="0"/>
        <w:rPr>
          <w:b/>
          <w:kern w:val="36"/>
          <w:sz w:val="24"/>
          <w:szCs w:val="24"/>
        </w:rPr>
      </w:pPr>
      <w:r>
        <w:rPr>
          <w:b/>
          <w:kern w:val="36"/>
          <w:sz w:val="24"/>
          <w:szCs w:val="24"/>
        </w:rPr>
        <w:t>от «26</w:t>
      </w:r>
      <w:r w:rsidRPr="00C12FA4">
        <w:rPr>
          <w:b/>
          <w:kern w:val="36"/>
          <w:sz w:val="24"/>
          <w:szCs w:val="24"/>
        </w:rPr>
        <w:t xml:space="preserve">» </w:t>
      </w:r>
      <w:r>
        <w:rPr>
          <w:b/>
          <w:kern w:val="36"/>
          <w:sz w:val="24"/>
          <w:szCs w:val="24"/>
        </w:rPr>
        <w:t>октября</w:t>
      </w:r>
      <w:r w:rsidRPr="00C12FA4">
        <w:rPr>
          <w:b/>
          <w:kern w:val="36"/>
          <w:sz w:val="24"/>
          <w:szCs w:val="24"/>
        </w:rPr>
        <w:t xml:space="preserve"> </w:t>
      </w:r>
      <w:r>
        <w:rPr>
          <w:b/>
          <w:kern w:val="36"/>
          <w:sz w:val="24"/>
          <w:szCs w:val="24"/>
        </w:rPr>
        <w:t>2018</w:t>
      </w:r>
      <w:r w:rsidRPr="00C12FA4">
        <w:rPr>
          <w:b/>
          <w:kern w:val="36"/>
          <w:sz w:val="24"/>
          <w:szCs w:val="24"/>
        </w:rPr>
        <w:t xml:space="preserve"> года</w:t>
      </w:r>
    </w:p>
    <w:p w:rsidR="00E236C5" w:rsidRPr="00C12FA4" w:rsidRDefault="00E236C5" w:rsidP="00E236C5">
      <w:pPr>
        <w:spacing w:line="264" w:lineRule="auto"/>
        <w:jc w:val="center"/>
        <w:rPr>
          <w:sz w:val="24"/>
          <w:szCs w:val="24"/>
        </w:rPr>
      </w:pPr>
    </w:p>
    <w:p w:rsidR="00E236C5" w:rsidRPr="00C12FA4" w:rsidRDefault="00E236C5" w:rsidP="00E236C5">
      <w:pPr>
        <w:spacing w:line="264" w:lineRule="auto"/>
        <w:jc w:val="center"/>
        <w:rPr>
          <w:sz w:val="24"/>
          <w:szCs w:val="24"/>
        </w:rPr>
      </w:pPr>
    </w:p>
    <w:p w:rsidR="00E236C5" w:rsidRPr="00C12FA4" w:rsidRDefault="00E236C5" w:rsidP="00E236C5">
      <w:pPr>
        <w:spacing w:line="264" w:lineRule="auto"/>
        <w:jc w:val="center"/>
        <w:rPr>
          <w:sz w:val="24"/>
          <w:szCs w:val="24"/>
        </w:rPr>
      </w:pPr>
    </w:p>
    <w:p w:rsidR="00E236C5" w:rsidRPr="00C12FA4" w:rsidRDefault="00E236C5" w:rsidP="00E236C5">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E236C5" w:rsidRPr="00C12FA4" w:rsidRDefault="00E236C5" w:rsidP="00E236C5">
      <w:pPr>
        <w:pStyle w:val="1f4"/>
        <w:spacing w:line="264" w:lineRule="auto"/>
        <w:ind w:left="0" w:right="0"/>
        <w:jc w:val="center"/>
        <w:rPr>
          <w:rFonts w:ascii="Times New Roman" w:hAnsi="Times New Roman"/>
          <w:sz w:val="24"/>
          <w:szCs w:val="24"/>
        </w:rPr>
      </w:pPr>
    </w:p>
    <w:p w:rsidR="00E236C5" w:rsidRPr="00C12FA4" w:rsidRDefault="00E236C5" w:rsidP="00E236C5">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E236C5" w:rsidRPr="00C12FA4" w:rsidRDefault="00E236C5" w:rsidP="00E236C5">
      <w:pPr>
        <w:spacing w:line="264" w:lineRule="auto"/>
        <w:ind w:firstLine="0"/>
        <w:jc w:val="center"/>
        <w:rPr>
          <w:b/>
          <w:sz w:val="24"/>
          <w:szCs w:val="24"/>
        </w:rPr>
      </w:pPr>
      <w:r w:rsidRPr="00C12FA4">
        <w:rPr>
          <w:b/>
          <w:sz w:val="24"/>
          <w:szCs w:val="24"/>
        </w:rPr>
        <w:t xml:space="preserve">на право </w:t>
      </w:r>
      <w:r w:rsidRPr="005707D8">
        <w:rPr>
          <w:b/>
          <w:sz w:val="24"/>
          <w:szCs w:val="24"/>
        </w:rPr>
        <w:t xml:space="preserve">заключения </w:t>
      </w:r>
      <w:proofErr w:type="gramStart"/>
      <w:r w:rsidRPr="005707D8">
        <w:rPr>
          <w:b/>
          <w:sz w:val="24"/>
          <w:szCs w:val="24"/>
        </w:rPr>
        <w:t>Договора</w:t>
      </w:r>
      <w:proofErr w:type="gramEnd"/>
      <w:r w:rsidRPr="005707D8">
        <w:rPr>
          <w:b/>
          <w:sz w:val="24"/>
          <w:szCs w:val="24"/>
        </w:rPr>
        <w:t xml:space="preserve"> на </w:t>
      </w:r>
      <w:r w:rsidRPr="005707D8">
        <w:rPr>
          <w:b/>
          <w:iCs/>
          <w:sz w:val="24"/>
          <w:szCs w:val="24"/>
        </w:rPr>
        <w:t xml:space="preserve">выполнение работ по ремонту </w:t>
      </w:r>
      <w:r w:rsidRPr="00630DDB">
        <w:rPr>
          <w:b/>
          <w:iCs/>
          <w:sz w:val="24"/>
          <w:szCs w:val="24"/>
        </w:rPr>
        <w:t>подъемных сооружений</w:t>
      </w:r>
      <w:r w:rsidRPr="005707D8">
        <w:rPr>
          <w:b/>
          <w:iCs/>
          <w:sz w:val="24"/>
          <w:szCs w:val="24"/>
        </w:rPr>
        <w:t xml:space="preserve"> для нужд ПАО «МРСК Центра» (филиала «Липецкэнерго»)</w:t>
      </w:r>
    </w:p>
    <w:p w:rsidR="00E236C5" w:rsidRPr="00C12FA4" w:rsidRDefault="00E236C5" w:rsidP="00E236C5">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E236C5" w:rsidRPr="00C12FA4" w:rsidRDefault="00E236C5" w:rsidP="00E236C5">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E236C5" w:rsidRPr="00C12FA4" w:rsidRDefault="00E236C5" w:rsidP="00E236C5">
      <w:pPr>
        <w:spacing w:line="264" w:lineRule="auto"/>
        <w:ind w:firstLine="0"/>
        <w:rPr>
          <w:sz w:val="24"/>
          <w:szCs w:val="24"/>
        </w:rPr>
      </w:pPr>
    </w:p>
    <w:p w:rsidR="00E236C5" w:rsidRPr="00C12FA4" w:rsidRDefault="00E236C5" w:rsidP="00E236C5">
      <w:pPr>
        <w:spacing w:line="264" w:lineRule="auto"/>
        <w:ind w:firstLine="0"/>
        <w:rPr>
          <w:sz w:val="24"/>
          <w:szCs w:val="24"/>
        </w:rPr>
      </w:pPr>
    </w:p>
    <w:p w:rsidR="00E236C5" w:rsidRPr="00C12FA4" w:rsidRDefault="00E236C5" w:rsidP="00E236C5">
      <w:pPr>
        <w:spacing w:line="264" w:lineRule="auto"/>
        <w:ind w:firstLine="0"/>
        <w:jc w:val="center"/>
        <w:rPr>
          <w:b/>
          <w:sz w:val="24"/>
          <w:szCs w:val="24"/>
        </w:rPr>
      </w:pPr>
    </w:p>
    <w:p w:rsidR="00E236C5" w:rsidRPr="00C12FA4" w:rsidRDefault="00E236C5" w:rsidP="00E236C5">
      <w:pPr>
        <w:spacing w:line="264" w:lineRule="auto"/>
        <w:ind w:firstLine="0"/>
        <w:jc w:val="center"/>
        <w:rPr>
          <w:b/>
          <w:sz w:val="24"/>
          <w:szCs w:val="24"/>
        </w:rPr>
      </w:pPr>
    </w:p>
    <w:p w:rsidR="00E236C5" w:rsidRPr="00C12FA4" w:rsidRDefault="00E236C5" w:rsidP="00E236C5">
      <w:pPr>
        <w:spacing w:line="264" w:lineRule="auto"/>
        <w:ind w:firstLine="0"/>
        <w:jc w:val="center"/>
        <w:rPr>
          <w:b/>
          <w:sz w:val="24"/>
          <w:szCs w:val="24"/>
        </w:rPr>
      </w:pPr>
    </w:p>
    <w:p w:rsidR="00E236C5" w:rsidRPr="00C12FA4" w:rsidRDefault="00E236C5" w:rsidP="00E236C5">
      <w:pPr>
        <w:spacing w:line="264" w:lineRule="auto"/>
        <w:ind w:firstLine="0"/>
        <w:jc w:val="center"/>
        <w:rPr>
          <w:b/>
          <w:sz w:val="24"/>
          <w:szCs w:val="24"/>
        </w:rPr>
      </w:pPr>
    </w:p>
    <w:p w:rsidR="00E236C5" w:rsidRPr="00C12FA4" w:rsidRDefault="00E236C5" w:rsidP="00E236C5">
      <w:pPr>
        <w:spacing w:line="264" w:lineRule="auto"/>
        <w:ind w:firstLine="0"/>
        <w:jc w:val="center"/>
        <w:rPr>
          <w:b/>
          <w:sz w:val="24"/>
          <w:szCs w:val="24"/>
        </w:rPr>
      </w:pPr>
    </w:p>
    <w:p w:rsidR="00E236C5" w:rsidRPr="00C12FA4" w:rsidRDefault="00E236C5" w:rsidP="00E236C5">
      <w:pPr>
        <w:spacing w:line="264" w:lineRule="auto"/>
        <w:ind w:firstLine="0"/>
        <w:jc w:val="center"/>
        <w:rPr>
          <w:b/>
          <w:sz w:val="24"/>
          <w:szCs w:val="24"/>
        </w:rPr>
      </w:pPr>
    </w:p>
    <w:p w:rsidR="00E236C5" w:rsidRPr="00C12FA4" w:rsidRDefault="00E236C5" w:rsidP="00E236C5">
      <w:pPr>
        <w:spacing w:line="264" w:lineRule="auto"/>
        <w:ind w:firstLine="0"/>
        <w:jc w:val="center"/>
        <w:rPr>
          <w:b/>
          <w:sz w:val="24"/>
          <w:szCs w:val="24"/>
        </w:rPr>
      </w:pPr>
    </w:p>
    <w:p w:rsidR="00E236C5" w:rsidRDefault="00E236C5" w:rsidP="00E236C5">
      <w:pPr>
        <w:spacing w:line="264" w:lineRule="auto"/>
        <w:ind w:firstLine="0"/>
        <w:jc w:val="center"/>
        <w:rPr>
          <w:b/>
          <w:sz w:val="24"/>
          <w:szCs w:val="24"/>
        </w:rPr>
      </w:pPr>
    </w:p>
    <w:p w:rsidR="005A391A" w:rsidRDefault="005A391A" w:rsidP="00E236C5">
      <w:pPr>
        <w:spacing w:line="264" w:lineRule="auto"/>
        <w:ind w:firstLine="0"/>
        <w:jc w:val="center"/>
        <w:rPr>
          <w:b/>
          <w:sz w:val="24"/>
          <w:szCs w:val="24"/>
        </w:rPr>
      </w:pPr>
    </w:p>
    <w:p w:rsidR="005A391A" w:rsidRDefault="005A391A" w:rsidP="00E236C5">
      <w:pPr>
        <w:spacing w:line="264" w:lineRule="auto"/>
        <w:ind w:firstLine="0"/>
        <w:jc w:val="center"/>
        <w:rPr>
          <w:b/>
          <w:sz w:val="24"/>
          <w:szCs w:val="24"/>
        </w:rPr>
      </w:pPr>
    </w:p>
    <w:p w:rsidR="005A391A" w:rsidRDefault="005A391A" w:rsidP="00E236C5">
      <w:pPr>
        <w:spacing w:line="264" w:lineRule="auto"/>
        <w:ind w:firstLine="0"/>
        <w:jc w:val="center"/>
        <w:rPr>
          <w:b/>
          <w:sz w:val="24"/>
          <w:szCs w:val="24"/>
        </w:rPr>
      </w:pPr>
    </w:p>
    <w:p w:rsidR="00E236C5" w:rsidRDefault="00E236C5" w:rsidP="00E236C5">
      <w:pPr>
        <w:spacing w:line="264" w:lineRule="auto"/>
        <w:ind w:firstLine="0"/>
        <w:jc w:val="center"/>
        <w:rPr>
          <w:b/>
          <w:sz w:val="24"/>
          <w:szCs w:val="24"/>
        </w:rPr>
      </w:pPr>
    </w:p>
    <w:p w:rsidR="00E236C5" w:rsidRPr="00C12FA4" w:rsidRDefault="00E236C5" w:rsidP="00E236C5">
      <w:pPr>
        <w:spacing w:line="264" w:lineRule="auto"/>
        <w:ind w:firstLine="0"/>
        <w:jc w:val="center"/>
        <w:rPr>
          <w:b/>
          <w:sz w:val="24"/>
          <w:szCs w:val="24"/>
        </w:rPr>
      </w:pPr>
    </w:p>
    <w:p w:rsidR="00E236C5" w:rsidRPr="00C12FA4" w:rsidRDefault="00E236C5" w:rsidP="00E236C5">
      <w:pPr>
        <w:spacing w:line="264" w:lineRule="auto"/>
        <w:ind w:firstLine="0"/>
        <w:jc w:val="center"/>
        <w:rPr>
          <w:b/>
          <w:sz w:val="24"/>
          <w:szCs w:val="24"/>
        </w:rPr>
      </w:pPr>
    </w:p>
    <w:p w:rsidR="00E236C5" w:rsidRPr="00D77FC1" w:rsidRDefault="00E236C5" w:rsidP="00E236C5">
      <w:pPr>
        <w:spacing w:line="240" w:lineRule="auto"/>
        <w:ind w:firstLine="0"/>
        <w:jc w:val="center"/>
        <w:rPr>
          <w:sz w:val="24"/>
          <w:szCs w:val="24"/>
        </w:rPr>
      </w:pPr>
      <w:r>
        <w:rPr>
          <w:sz w:val="24"/>
          <w:szCs w:val="24"/>
        </w:rPr>
        <w:t>г. Липецк</w:t>
      </w:r>
      <w:r w:rsidRPr="00C12FA4">
        <w:rPr>
          <w:sz w:val="24"/>
          <w:szCs w:val="24"/>
        </w:rPr>
        <w:br/>
      </w:r>
      <w:r>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bookmarkEnd w:id="10"/>
      <w:r w:rsidR="008A4FE6">
        <w:rPr>
          <w:iCs/>
          <w:sz w:val="24"/>
          <w:szCs w:val="24"/>
        </w:rPr>
        <w:t>с</w:t>
      </w:r>
      <w:r w:rsidR="008A4FE6" w:rsidRPr="00702B2C">
        <w:rPr>
          <w:iCs/>
          <w:sz w:val="24"/>
          <w:szCs w:val="24"/>
        </w:rPr>
        <w:t xml:space="preserve">екретарь Закупочной комиссии – </w:t>
      </w:r>
      <w:r w:rsidR="008A4FE6" w:rsidRPr="005707D8">
        <w:rPr>
          <w:bCs w:val="0"/>
          <w:iCs/>
          <w:sz w:val="24"/>
          <w:szCs w:val="24"/>
          <w:lang w:eastAsia="ru-RU"/>
        </w:rPr>
        <w:t>Бронников Никита Юрьевич</w:t>
      </w:r>
      <w:r w:rsidR="008A4FE6">
        <w:rPr>
          <w:bCs w:val="0"/>
          <w:iCs/>
          <w:sz w:val="24"/>
          <w:szCs w:val="24"/>
          <w:lang w:eastAsia="ru-RU"/>
        </w:rPr>
        <w:t>, контактный телефон</w:t>
      </w:r>
      <w:r w:rsidR="008A4FE6" w:rsidRPr="005707D8">
        <w:rPr>
          <w:bCs w:val="0"/>
          <w:iCs/>
          <w:sz w:val="24"/>
          <w:szCs w:val="24"/>
          <w:lang w:eastAsia="ru-RU"/>
        </w:rPr>
        <w:t xml:space="preserve">: (4742) 22-83-03, </w:t>
      </w:r>
      <w:r w:rsidR="008A4FE6" w:rsidRPr="005707D8">
        <w:rPr>
          <w:bCs w:val="0"/>
          <w:sz w:val="24"/>
          <w:szCs w:val="24"/>
          <w:lang w:eastAsia="ru-RU"/>
        </w:rPr>
        <w:t xml:space="preserve">адрес электронной почты: </w:t>
      </w:r>
      <w:proofErr w:type="spellStart"/>
      <w:r w:rsidR="008A4FE6" w:rsidRPr="005707D8">
        <w:rPr>
          <w:bCs w:val="0"/>
          <w:color w:val="0000FF"/>
          <w:sz w:val="24"/>
          <w:szCs w:val="24"/>
          <w:u w:val="single"/>
          <w:lang w:val="en-US" w:eastAsia="ru-RU"/>
        </w:rPr>
        <w:t>bronni</w:t>
      </w:r>
      <w:r w:rsidR="008A4FE6" w:rsidRPr="005707D8">
        <w:rPr>
          <w:bCs w:val="0"/>
          <w:color w:val="0000FF"/>
          <w:sz w:val="24"/>
          <w:szCs w:val="24"/>
          <w:u w:val="single"/>
          <w:lang w:eastAsia="ru-RU"/>
        </w:rPr>
        <w:t>ov</w:t>
      </w:r>
      <w:proofErr w:type="spellEnd"/>
      <w:r w:rsidR="008A4FE6" w:rsidRPr="005707D8">
        <w:rPr>
          <w:bCs w:val="0"/>
          <w:color w:val="0000FF"/>
          <w:sz w:val="24"/>
          <w:szCs w:val="24"/>
          <w:u w:val="single"/>
          <w:lang w:eastAsia="ru-RU"/>
        </w:rPr>
        <w:t>.</w:t>
      </w:r>
      <w:r w:rsidR="008A4FE6" w:rsidRPr="005707D8">
        <w:rPr>
          <w:bCs w:val="0"/>
          <w:color w:val="0000FF"/>
          <w:sz w:val="24"/>
          <w:szCs w:val="24"/>
          <w:u w:val="single"/>
          <w:lang w:val="en-US" w:eastAsia="ru-RU"/>
        </w:rPr>
        <w:t>nu</w:t>
      </w:r>
      <w:r w:rsidR="008A4FE6" w:rsidRPr="005707D8">
        <w:rPr>
          <w:bCs w:val="0"/>
          <w:color w:val="0000FF"/>
          <w:sz w:val="24"/>
          <w:szCs w:val="24"/>
          <w:u w:val="single"/>
          <w:lang w:eastAsia="ru-RU"/>
        </w:rPr>
        <w:t>@mrsk-1.ru</w:t>
      </w:r>
      <w:r w:rsidR="008A4FE6" w:rsidRPr="005707D8">
        <w:rPr>
          <w:iCs/>
          <w:sz w:val="24"/>
          <w:szCs w:val="24"/>
        </w:rPr>
        <w:t>, ответственное лицо –</w:t>
      </w:r>
      <w:r w:rsidR="008A4FE6" w:rsidRPr="005707D8">
        <w:rPr>
          <w:sz w:val="24"/>
          <w:szCs w:val="24"/>
        </w:rPr>
        <w:t xml:space="preserve"> </w:t>
      </w:r>
      <w:r w:rsidR="008A4FE6" w:rsidRPr="005707D8">
        <w:rPr>
          <w:iCs/>
          <w:sz w:val="24"/>
          <w:szCs w:val="24"/>
        </w:rPr>
        <w:t>Телятник Валентина Сергеевна, контактный телефон: (4742) 22-83-04</w:t>
      </w:r>
      <w:r w:rsidR="008A4FE6" w:rsidRPr="005707D8">
        <w:rPr>
          <w:sz w:val="24"/>
          <w:szCs w:val="24"/>
        </w:rPr>
        <w:t xml:space="preserve">, адрес электронной почты: </w:t>
      </w:r>
      <w:hyperlink r:id="rId16" w:history="1">
        <w:proofErr w:type="gramStart"/>
        <w:r w:rsidR="008A4FE6" w:rsidRPr="005707D8">
          <w:rPr>
            <w:rStyle w:val="a7"/>
            <w:sz w:val="24"/>
            <w:szCs w:val="24"/>
          </w:rPr>
          <w:t>T</w:t>
        </w:r>
        <w:r w:rsidR="008A4FE6" w:rsidRPr="005707D8">
          <w:rPr>
            <w:rStyle w:val="a7"/>
            <w:sz w:val="24"/>
            <w:szCs w:val="24"/>
            <w:lang w:val="en-US"/>
          </w:rPr>
          <w:t>elyatnik</w:t>
        </w:r>
        <w:r w:rsidR="008A4FE6" w:rsidRPr="005707D8">
          <w:rPr>
            <w:rStyle w:val="a7"/>
            <w:sz w:val="24"/>
            <w:szCs w:val="24"/>
          </w:rPr>
          <w:t>.V</w:t>
        </w:r>
        <w:r w:rsidR="008A4FE6" w:rsidRPr="005707D8">
          <w:rPr>
            <w:rStyle w:val="a7"/>
            <w:sz w:val="24"/>
            <w:szCs w:val="24"/>
            <w:lang w:val="en-US"/>
          </w:rPr>
          <w:t>S</w:t>
        </w:r>
        <w:r w:rsidR="008A4FE6" w:rsidRPr="005707D8">
          <w:rPr>
            <w:rStyle w:val="a7"/>
            <w:sz w:val="24"/>
            <w:szCs w:val="24"/>
          </w:rPr>
          <w:t>@mrsk-1.ru</w:t>
        </w:r>
      </w:hyperlink>
      <w:r w:rsidR="008A4FE6" w:rsidRPr="005707D8">
        <w:rPr>
          <w:sz w:val="24"/>
          <w:szCs w:val="24"/>
        </w:rPr>
        <w:t xml:space="preserve">, </w:t>
      </w:r>
      <w:r w:rsidR="008A4FE6" w:rsidRPr="005707D8">
        <w:rPr>
          <w:iCs/>
          <w:sz w:val="24"/>
          <w:szCs w:val="24"/>
        </w:rPr>
        <w:t>Извещением</w:t>
      </w:r>
      <w:r w:rsidR="008A4FE6" w:rsidRPr="005707D8">
        <w:rPr>
          <w:sz w:val="24"/>
          <w:szCs w:val="24"/>
        </w:rPr>
        <w:t xml:space="preserve"> о проведении открытого </w:t>
      </w:r>
      <w:r w:rsidR="008A4FE6" w:rsidRPr="005707D8">
        <w:rPr>
          <w:iCs/>
          <w:sz w:val="24"/>
          <w:szCs w:val="24"/>
        </w:rPr>
        <w:t>запроса предложений</w:t>
      </w:r>
      <w:r w:rsidR="008A4FE6" w:rsidRPr="005707D8">
        <w:rPr>
          <w:sz w:val="24"/>
          <w:szCs w:val="24"/>
        </w:rPr>
        <w:t xml:space="preserve">, опубликованным </w:t>
      </w:r>
      <w:r w:rsidR="008A4FE6" w:rsidRPr="005707D8">
        <w:rPr>
          <w:b/>
          <w:sz w:val="24"/>
          <w:szCs w:val="24"/>
        </w:rPr>
        <w:t>«</w:t>
      </w:r>
      <w:r w:rsidR="00BC0AB7">
        <w:rPr>
          <w:b/>
          <w:sz w:val="24"/>
          <w:szCs w:val="24"/>
        </w:rPr>
        <w:t>30» ок</w:t>
      </w:r>
      <w:r w:rsidR="008A4FE6" w:rsidRPr="005707D8">
        <w:rPr>
          <w:b/>
          <w:sz w:val="24"/>
          <w:szCs w:val="24"/>
        </w:rPr>
        <w:t>тября 2018 г.</w:t>
      </w:r>
      <w:r w:rsidR="008A4FE6" w:rsidRPr="00862664">
        <w:rPr>
          <w:sz w:val="24"/>
          <w:szCs w:val="24"/>
        </w:rPr>
        <w:t xml:space="preserve"> на официальном сайте (</w:t>
      </w:r>
      <w:hyperlink r:id="rId17" w:history="1">
        <w:r w:rsidR="008A4FE6" w:rsidRPr="00862664">
          <w:rPr>
            <w:rStyle w:val="a7"/>
            <w:sz w:val="24"/>
            <w:szCs w:val="24"/>
          </w:rPr>
          <w:t>www.zakupki.</w:t>
        </w:r>
        <w:r w:rsidR="008A4FE6" w:rsidRPr="00862664">
          <w:rPr>
            <w:rStyle w:val="a7"/>
            <w:sz w:val="24"/>
            <w:szCs w:val="24"/>
            <w:lang w:val="en-US"/>
          </w:rPr>
          <w:t>gov</w:t>
        </w:r>
        <w:r w:rsidR="008A4FE6" w:rsidRPr="00862664">
          <w:rPr>
            <w:rStyle w:val="a7"/>
            <w:sz w:val="24"/>
            <w:szCs w:val="24"/>
          </w:rPr>
          <w:t>.ru</w:t>
        </w:r>
      </w:hyperlink>
      <w:r w:rsidR="008A4FE6" w:rsidRPr="00862664">
        <w:rPr>
          <w:sz w:val="24"/>
          <w:szCs w:val="24"/>
        </w:rPr>
        <w:t>),</w:t>
      </w:r>
      <w:r w:rsidR="008A4FE6" w:rsidRPr="00862664">
        <w:rPr>
          <w:iCs/>
          <w:sz w:val="24"/>
          <w:szCs w:val="24"/>
        </w:rPr>
        <w:t xml:space="preserve"> </w:t>
      </w:r>
      <w:r w:rsidR="008A4FE6" w:rsidRPr="00862664">
        <w:rPr>
          <w:sz w:val="24"/>
          <w:szCs w:val="24"/>
        </w:rPr>
        <w:t xml:space="preserve">на сайте </w:t>
      </w:r>
      <w:r w:rsidR="008A4FE6" w:rsidRPr="00862664">
        <w:rPr>
          <w:iCs/>
          <w:sz w:val="24"/>
          <w:szCs w:val="24"/>
        </w:rPr>
        <w:t>ПАО «МРСК Центра»</w:t>
      </w:r>
      <w:r w:rsidR="008A4FE6" w:rsidRPr="00862664">
        <w:rPr>
          <w:sz w:val="24"/>
          <w:szCs w:val="24"/>
        </w:rPr>
        <w:t xml:space="preserve"> (</w:t>
      </w:r>
      <w:hyperlink r:id="rId18" w:history="1">
        <w:r w:rsidR="008A4FE6" w:rsidRPr="00862664">
          <w:rPr>
            <w:rStyle w:val="a7"/>
            <w:sz w:val="24"/>
            <w:szCs w:val="24"/>
          </w:rPr>
          <w:t>www.mrsk-1.ru</w:t>
        </w:r>
      </w:hyperlink>
      <w:r w:rsidR="008A4FE6" w:rsidRPr="00862664">
        <w:rPr>
          <w:sz w:val="24"/>
          <w:szCs w:val="24"/>
        </w:rPr>
        <w:t xml:space="preserve">), на сайте ЭТП, указанном в п. </w:t>
      </w:r>
      <w:r w:rsidR="008A4FE6">
        <w:fldChar w:fldCharType="begin"/>
      </w:r>
      <w:r w:rsidR="008A4FE6">
        <w:instrText xml:space="preserve"> REF _Ref440269836 \r \h  \* MERGEFORMAT </w:instrText>
      </w:r>
      <w:r w:rsidR="008A4FE6">
        <w:fldChar w:fldCharType="separate"/>
      </w:r>
      <w:r w:rsidR="008A4FE6" w:rsidRPr="00644A23">
        <w:rPr>
          <w:sz w:val="24"/>
          <w:szCs w:val="24"/>
        </w:rPr>
        <w:t>1.1.2</w:t>
      </w:r>
      <w:r w:rsidR="008A4FE6">
        <w:fldChar w:fldCharType="end"/>
      </w:r>
      <w:r w:rsidR="008A4FE6" w:rsidRPr="00862664">
        <w:rPr>
          <w:sz w:val="24"/>
          <w:szCs w:val="24"/>
        </w:rPr>
        <w:t xml:space="preserve"> настоящей Документации, </w:t>
      </w:r>
      <w:r w:rsidR="008A4FE6" w:rsidRPr="00862664">
        <w:rPr>
          <w:iCs/>
          <w:sz w:val="24"/>
          <w:szCs w:val="24"/>
        </w:rPr>
        <w:t xml:space="preserve"> приг</w:t>
      </w:r>
      <w:r w:rsidR="008A4FE6" w:rsidRPr="00862664">
        <w:rPr>
          <w:sz w:val="24"/>
          <w:szCs w:val="24"/>
        </w:rPr>
        <w:t>ласило юридических лиц и физических лиц (в т. ч. индивидуальных предпринимателей)</w:t>
      </w:r>
      <w:r w:rsidR="008A4FE6">
        <w:rPr>
          <w:sz w:val="24"/>
          <w:szCs w:val="24"/>
        </w:rPr>
        <w:t xml:space="preserve">, </w:t>
      </w:r>
      <w:r w:rsidR="008A4FE6" w:rsidRPr="005707D8">
        <w:rPr>
          <w:sz w:val="24"/>
          <w:szCs w:val="24"/>
        </w:rPr>
        <w:t>являющихся субъектами малого и среднего предпринимательства (соответствующих критериям отнесения к</w:t>
      </w:r>
      <w:proofErr w:type="gramEnd"/>
      <w:r w:rsidR="008A4FE6" w:rsidRPr="005707D8">
        <w:rPr>
          <w:sz w:val="24"/>
          <w:szCs w:val="24"/>
        </w:rPr>
        <w:t xml:space="preserve"> </w:t>
      </w:r>
      <w:proofErr w:type="gramStart"/>
      <w:r w:rsidR="008A4FE6" w:rsidRPr="005707D8">
        <w:rPr>
          <w:sz w:val="24"/>
          <w:szCs w:val="24"/>
        </w:rPr>
        <w:t>субъектам</w:t>
      </w:r>
      <w:proofErr w:type="gramEnd"/>
      <w:r w:rsidR="008A4FE6" w:rsidRPr="005707D8">
        <w:rPr>
          <w:sz w:val="24"/>
          <w:szCs w:val="24"/>
        </w:rPr>
        <w:t xml:space="preserve"> </w:t>
      </w:r>
      <w:proofErr w:type="gramStart"/>
      <w:r w:rsidR="008A4FE6" w:rsidRPr="005707D8">
        <w:rPr>
          <w:sz w:val="24"/>
          <w:szCs w:val="24"/>
        </w:rPr>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A4FE6">
        <w:rPr>
          <w:sz w:val="24"/>
          <w:szCs w:val="24"/>
        </w:rPr>
        <w:t xml:space="preserve"> (далее - Участники),</w:t>
      </w:r>
      <w:r w:rsidR="008A4FE6" w:rsidRPr="00862664">
        <w:rPr>
          <w:sz w:val="24"/>
          <w:szCs w:val="24"/>
        </w:rPr>
        <w:t xml:space="preserve"> к участию в процедуре Открытого запроса предложений (далее – запрос предложений) на право заключения </w:t>
      </w:r>
      <w:r w:rsidR="008A4FE6" w:rsidRPr="005707D8">
        <w:rPr>
          <w:sz w:val="24"/>
          <w:szCs w:val="24"/>
        </w:rPr>
        <w:t xml:space="preserve">Договора на </w:t>
      </w:r>
      <w:r w:rsidR="008A4FE6" w:rsidRPr="005707D8">
        <w:rPr>
          <w:iCs/>
          <w:sz w:val="24"/>
          <w:szCs w:val="24"/>
        </w:rPr>
        <w:t xml:space="preserve">выполнение работ по ремонту </w:t>
      </w:r>
      <w:r w:rsidR="008A4FE6" w:rsidRPr="00630DDB">
        <w:rPr>
          <w:iCs/>
          <w:sz w:val="24"/>
          <w:szCs w:val="24"/>
        </w:rPr>
        <w:t>подъемных сооружений</w:t>
      </w:r>
      <w:r w:rsidR="008A4FE6" w:rsidRPr="005707D8">
        <w:rPr>
          <w:iCs/>
          <w:sz w:val="24"/>
          <w:szCs w:val="24"/>
        </w:rPr>
        <w:t xml:space="preserve"> для нужд ПАО «МРСК Центра» (филиала «Липецкэнерго</w:t>
      </w:r>
      <w:r w:rsidR="008A4FE6" w:rsidRPr="005707D8">
        <w:rPr>
          <w:sz w:val="24"/>
          <w:szCs w:val="24"/>
        </w:rPr>
        <w:t>, расположенного по</w:t>
      </w:r>
      <w:proofErr w:type="gramEnd"/>
      <w:r w:rsidR="008A4FE6" w:rsidRPr="005707D8">
        <w:rPr>
          <w:sz w:val="24"/>
          <w:szCs w:val="24"/>
        </w:rPr>
        <w:t xml:space="preserve"> адресу: </w:t>
      </w:r>
      <w:proofErr w:type="gramStart"/>
      <w:r w:rsidR="008A4FE6" w:rsidRPr="005707D8">
        <w:rPr>
          <w:sz w:val="24"/>
          <w:szCs w:val="24"/>
        </w:rPr>
        <w:t>РФ, 398001, г. Липецк, ул. 50-лет НЛМК, 33)</w:t>
      </w:r>
      <w:r w:rsidRPr="00862664">
        <w:rPr>
          <w:sz w:val="24"/>
          <w:szCs w:val="24"/>
        </w:rPr>
        <w:t>.</w:t>
      </w:r>
      <w:bookmarkEnd w:id="11"/>
      <w:bookmarkEnd w:id="12"/>
      <w:bookmarkEnd w:id="13"/>
      <w:proofErr w:type="gramEnd"/>
    </w:p>
    <w:p w:rsidR="00717F60" w:rsidRPr="00BC0AB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BC0AB7">
        <w:rPr>
          <w:sz w:val="24"/>
          <w:szCs w:val="24"/>
        </w:rPr>
        <w:t>З</w:t>
      </w:r>
      <w:r w:rsidRPr="00BC0AB7">
        <w:rPr>
          <w:sz w:val="24"/>
          <w:szCs w:val="24"/>
        </w:rPr>
        <w:t xml:space="preserve">апрос предложений проводится в соответствии с правилами и с использованием функционала </w:t>
      </w:r>
      <w:r w:rsidR="007264F9" w:rsidRPr="00BC0AB7">
        <w:rPr>
          <w:sz w:val="24"/>
          <w:szCs w:val="24"/>
        </w:rPr>
        <w:t>электронной торговой площадки ПАО «</w:t>
      </w:r>
      <w:proofErr w:type="spellStart"/>
      <w:r w:rsidR="007264F9" w:rsidRPr="00BC0AB7">
        <w:rPr>
          <w:sz w:val="24"/>
          <w:szCs w:val="24"/>
        </w:rPr>
        <w:t>Россети</w:t>
      </w:r>
      <w:proofErr w:type="spellEnd"/>
      <w:r w:rsidR="007264F9" w:rsidRPr="00BC0AB7">
        <w:rPr>
          <w:sz w:val="24"/>
          <w:szCs w:val="24"/>
        </w:rPr>
        <w:t xml:space="preserve">» </w:t>
      </w:r>
      <w:hyperlink r:id="rId19" w:history="1">
        <w:r w:rsidR="008A4FE6" w:rsidRPr="00BC0AB7">
          <w:rPr>
            <w:rStyle w:val="a7"/>
            <w:sz w:val="24"/>
            <w:szCs w:val="24"/>
          </w:rPr>
          <w:t>etp.rosseti.ru</w:t>
        </w:r>
      </w:hyperlink>
      <w:r w:rsidR="007264F9" w:rsidRPr="00BC0AB7">
        <w:rPr>
          <w:sz w:val="24"/>
          <w:szCs w:val="24"/>
        </w:rPr>
        <w:t xml:space="preserve"> </w:t>
      </w:r>
      <w:r w:rsidR="00702B2C" w:rsidRPr="00BC0AB7">
        <w:rPr>
          <w:sz w:val="24"/>
          <w:szCs w:val="24"/>
        </w:rPr>
        <w:t>(далее — ЭТП)</w:t>
      </w:r>
      <w:r w:rsidR="005B75A6" w:rsidRPr="00BC0AB7">
        <w:rPr>
          <w:sz w:val="24"/>
          <w:szCs w:val="24"/>
        </w:rPr>
        <w:t>.</w:t>
      </w:r>
      <w:bookmarkEnd w:id="14"/>
    </w:p>
    <w:p w:rsidR="00717F60" w:rsidRPr="00BC0AB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C0AB7">
        <w:rPr>
          <w:sz w:val="24"/>
          <w:szCs w:val="24"/>
        </w:rPr>
        <w:t>Заказчик</w:t>
      </w:r>
      <w:r w:rsidR="00702B2C" w:rsidRPr="00BC0AB7">
        <w:rPr>
          <w:sz w:val="24"/>
          <w:szCs w:val="24"/>
        </w:rPr>
        <w:t xml:space="preserve">: </w:t>
      </w:r>
      <w:r w:rsidRPr="00BC0AB7">
        <w:rPr>
          <w:sz w:val="24"/>
          <w:szCs w:val="24"/>
        </w:rPr>
        <w:t xml:space="preserve"> </w:t>
      </w:r>
      <w:r w:rsidR="00702B2C" w:rsidRPr="00BC0AB7">
        <w:rPr>
          <w:iCs/>
          <w:sz w:val="24"/>
          <w:szCs w:val="24"/>
        </w:rPr>
        <w:t>ПАО «МРСК Центра».</w:t>
      </w:r>
      <w:r w:rsidRPr="00BC0AB7">
        <w:rPr>
          <w:rStyle w:val="aa"/>
          <w:sz w:val="24"/>
          <w:szCs w:val="24"/>
        </w:rPr>
        <w:t xml:space="preserve"> </w:t>
      </w:r>
      <w:bookmarkEnd w:id="15"/>
    </w:p>
    <w:p w:rsidR="008C4223" w:rsidRPr="00BC0AB7"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C0AB7">
        <w:rPr>
          <w:sz w:val="24"/>
          <w:szCs w:val="24"/>
        </w:rPr>
        <w:t>Предмет З</w:t>
      </w:r>
      <w:r w:rsidR="00717F60" w:rsidRPr="00BC0AB7">
        <w:rPr>
          <w:sz w:val="24"/>
          <w:szCs w:val="24"/>
        </w:rPr>
        <w:t>апроса предложений</w:t>
      </w:r>
      <w:r w:rsidR="00702B2C" w:rsidRPr="00BC0AB7">
        <w:rPr>
          <w:sz w:val="24"/>
          <w:szCs w:val="24"/>
        </w:rPr>
        <w:t>:</w:t>
      </w:r>
      <w:bookmarkEnd w:id="16"/>
    </w:p>
    <w:p w:rsidR="00A40714" w:rsidRPr="00BC0AB7"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BC0AB7">
        <w:rPr>
          <w:b/>
          <w:sz w:val="24"/>
          <w:szCs w:val="24"/>
          <w:u w:val="single"/>
        </w:rPr>
        <w:t>Лот №1:</w:t>
      </w:r>
      <w:r w:rsidR="00717F60" w:rsidRPr="00BC0AB7">
        <w:rPr>
          <w:sz w:val="24"/>
          <w:szCs w:val="24"/>
        </w:rPr>
        <w:t xml:space="preserve"> право заключения </w:t>
      </w:r>
      <w:bookmarkEnd w:id="17"/>
      <w:r w:rsidR="008A4FE6" w:rsidRPr="00BC0AB7">
        <w:rPr>
          <w:sz w:val="24"/>
          <w:szCs w:val="24"/>
        </w:rPr>
        <w:t xml:space="preserve">Договора на </w:t>
      </w:r>
      <w:r w:rsidR="008A4FE6" w:rsidRPr="00BC0AB7">
        <w:rPr>
          <w:iCs/>
          <w:sz w:val="24"/>
          <w:szCs w:val="24"/>
        </w:rPr>
        <w:t>выполнение работ по ремонту подъемных сооружений для нужд ПАО «МРСК Центра» (филиала «Липецкэнерго»)</w:t>
      </w:r>
      <w:r w:rsidR="00702B2C" w:rsidRPr="00BC0AB7">
        <w:rPr>
          <w:sz w:val="24"/>
          <w:szCs w:val="24"/>
        </w:rPr>
        <w:t>.</w:t>
      </w:r>
    </w:p>
    <w:p w:rsidR="008C4223" w:rsidRPr="00BC0AB7" w:rsidRDefault="008C4223" w:rsidP="00750D4A">
      <w:pPr>
        <w:keepNext/>
        <w:autoSpaceDE w:val="0"/>
        <w:autoSpaceDN w:val="0"/>
        <w:spacing w:line="264" w:lineRule="auto"/>
        <w:ind w:firstLine="540"/>
        <w:rPr>
          <w:sz w:val="24"/>
          <w:szCs w:val="24"/>
          <w:lang w:eastAsia="ru-RU"/>
        </w:rPr>
      </w:pPr>
      <w:r w:rsidRPr="00BC0AB7">
        <w:rPr>
          <w:sz w:val="24"/>
          <w:szCs w:val="24"/>
        </w:rPr>
        <w:t xml:space="preserve">Количество лотов: </w:t>
      </w:r>
      <w:r w:rsidRPr="00BC0AB7">
        <w:rPr>
          <w:b/>
          <w:sz w:val="24"/>
          <w:szCs w:val="24"/>
        </w:rPr>
        <w:t>1 (один)</w:t>
      </w:r>
      <w:r w:rsidRPr="00BC0AB7">
        <w:rPr>
          <w:sz w:val="24"/>
          <w:szCs w:val="24"/>
        </w:rPr>
        <w:t>.</w:t>
      </w:r>
    </w:p>
    <w:bookmarkEnd w:id="18"/>
    <w:p w:rsidR="00804801" w:rsidRPr="00BC0AB7" w:rsidRDefault="00B5344A" w:rsidP="00750D4A">
      <w:pPr>
        <w:pStyle w:val="a"/>
        <w:keepNext/>
        <w:numPr>
          <w:ilvl w:val="0"/>
          <w:numId w:val="0"/>
        </w:numPr>
        <w:spacing w:line="264" w:lineRule="auto"/>
        <w:ind w:left="360" w:hanging="360"/>
        <w:rPr>
          <w:sz w:val="24"/>
          <w:szCs w:val="24"/>
        </w:rPr>
      </w:pPr>
      <w:r w:rsidRPr="00BC0AB7">
        <w:rPr>
          <w:sz w:val="24"/>
          <w:szCs w:val="24"/>
        </w:rPr>
        <w:t xml:space="preserve">Частичное </w:t>
      </w:r>
      <w:r w:rsidR="00BE644E" w:rsidRPr="00BC0AB7">
        <w:rPr>
          <w:sz w:val="24"/>
          <w:szCs w:val="24"/>
        </w:rPr>
        <w:t>выполнение работ</w:t>
      </w:r>
      <w:r w:rsidRPr="00BC0AB7">
        <w:rPr>
          <w:sz w:val="24"/>
          <w:szCs w:val="24"/>
        </w:rPr>
        <w:t xml:space="preserve"> не допускается.</w:t>
      </w:r>
    </w:p>
    <w:p w:rsidR="00717F60" w:rsidRPr="00BC0AB7"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C0AB7">
        <w:rPr>
          <w:sz w:val="24"/>
          <w:szCs w:val="24"/>
        </w:rPr>
        <w:t>Сроки</w:t>
      </w:r>
      <w:r w:rsidR="00717F60" w:rsidRPr="00BC0AB7">
        <w:rPr>
          <w:sz w:val="24"/>
          <w:szCs w:val="24"/>
        </w:rPr>
        <w:t xml:space="preserve"> </w:t>
      </w:r>
      <w:r w:rsidR="00BE644E" w:rsidRPr="00BC0AB7">
        <w:rPr>
          <w:sz w:val="24"/>
          <w:szCs w:val="24"/>
        </w:rPr>
        <w:t>выполнения работ</w:t>
      </w:r>
      <w:r w:rsidR="00717F60" w:rsidRPr="00BC0AB7">
        <w:rPr>
          <w:sz w:val="24"/>
          <w:szCs w:val="24"/>
        </w:rPr>
        <w:t xml:space="preserve">: </w:t>
      </w:r>
      <w:r w:rsidR="008A4FE6" w:rsidRPr="00BC0AB7">
        <w:rPr>
          <w:b/>
          <w:sz w:val="24"/>
          <w:szCs w:val="24"/>
        </w:rPr>
        <w:t xml:space="preserve">с 08.01.2019 г. по 31.12.2019 г., </w:t>
      </w:r>
      <w:proofErr w:type="gramStart"/>
      <w:r w:rsidR="008A4FE6" w:rsidRPr="00BC0AB7">
        <w:rPr>
          <w:b/>
          <w:sz w:val="24"/>
          <w:szCs w:val="24"/>
        </w:rPr>
        <w:t>согласно заявок</w:t>
      </w:r>
      <w:proofErr w:type="gramEnd"/>
      <w:r w:rsidR="008A4FE6" w:rsidRPr="00BC0AB7">
        <w:rPr>
          <w:b/>
          <w:sz w:val="24"/>
          <w:szCs w:val="24"/>
        </w:rPr>
        <w:t xml:space="preserve">, представленных сотрудниками </w:t>
      </w:r>
      <w:proofErr w:type="spellStart"/>
      <w:r w:rsidR="008A4FE6" w:rsidRPr="00BC0AB7">
        <w:rPr>
          <w:b/>
          <w:sz w:val="24"/>
          <w:szCs w:val="24"/>
        </w:rPr>
        <w:t>СМиТ</w:t>
      </w:r>
      <w:proofErr w:type="spellEnd"/>
      <w:r w:rsidR="008A4FE6" w:rsidRPr="00BC0AB7">
        <w:rPr>
          <w:b/>
          <w:sz w:val="24"/>
          <w:szCs w:val="24"/>
        </w:rPr>
        <w:t xml:space="preserve"> филиала</w:t>
      </w:r>
      <w:r w:rsidR="00717F60" w:rsidRPr="00BC0AB7">
        <w:rPr>
          <w:sz w:val="24"/>
          <w:szCs w:val="24"/>
        </w:rPr>
        <w:t>.</w:t>
      </w:r>
      <w:bookmarkEnd w:id="19"/>
    </w:p>
    <w:p w:rsidR="008D2928" w:rsidRPr="00BC0AB7" w:rsidRDefault="00BE644E" w:rsidP="008A4FE6">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20" w:name="_Ref440361495"/>
      <w:r w:rsidRPr="00BC0AB7">
        <w:rPr>
          <w:sz w:val="24"/>
          <w:szCs w:val="24"/>
        </w:rPr>
        <w:t>Выполнение работ</w:t>
      </w:r>
      <w:r w:rsidR="00366652" w:rsidRPr="00BC0AB7">
        <w:rPr>
          <w:sz w:val="24"/>
          <w:szCs w:val="24"/>
        </w:rPr>
        <w:t xml:space="preserve"> Участником будет осуществляться </w:t>
      </w:r>
      <w:r w:rsidR="008A4FE6" w:rsidRPr="00BC0AB7">
        <w:rPr>
          <w:b/>
          <w:sz w:val="24"/>
          <w:szCs w:val="24"/>
        </w:rPr>
        <w:t>на территории г. Липецка и Липецкой  области</w:t>
      </w:r>
      <w:r w:rsidR="00366652" w:rsidRPr="00BC0AB7">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BC0AB7">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AB3823">
        <w:rPr>
          <w:sz w:val="24"/>
          <w:szCs w:val="24"/>
        </w:rPr>
        <w:t xml:space="preserve"> </w:t>
      </w:r>
      <w:proofErr w:type="gramStart"/>
      <w:r w:rsidRPr="00AB382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AB382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 xml:space="preserve">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8A4FE6">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rsidRPr="008A4FE6">
        <w:fldChar w:fldCharType="begin"/>
      </w:r>
      <w:r w:rsidR="004E0F05" w:rsidRPr="008A4FE6">
        <w:instrText xml:space="preserve"> REF _Ref440279062 \r \h  \* MERGEFORMAT </w:instrText>
      </w:r>
      <w:r w:rsidR="004E0F05" w:rsidRPr="008A4FE6">
        <w:fldChar w:fldCharType="separate"/>
      </w:r>
      <w:r w:rsidR="00644A23" w:rsidRPr="008A4FE6">
        <w:rPr>
          <w:sz w:val="24"/>
          <w:szCs w:val="24"/>
        </w:rPr>
        <w:t>б)</w:t>
      </w:r>
      <w:r w:rsidR="004E0F05" w:rsidRPr="008A4FE6">
        <w:fldChar w:fldCharType="end"/>
      </w:r>
      <w:r w:rsidR="00FA5339" w:rsidRPr="008A4FE6">
        <w:rPr>
          <w:sz w:val="24"/>
          <w:szCs w:val="24"/>
        </w:rPr>
        <w:t>,</w:t>
      </w:r>
      <w:r w:rsidR="007638F4" w:rsidRPr="008A4FE6">
        <w:rPr>
          <w:sz w:val="24"/>
          <w:szCs w:val="24"/>
        </w:rPr>
        <w:t xml:space="preserve"> </w:t>
      </w:r>
      <w:r w:rsidR="004E0F05" w:rsidRPr="008A4FE6">
        <w:fldChar w:fldCharType="begin"/>
      </w:r>
      <w:r w:rsidR="004E0F05" w:rsidRPr="008A4FE6">
        <w:instrText xml:space="preserve"> REF _Ref440372326 \r \h  \* MERGEFORMAT </w:instrText>
      </w:r>
      <w:r w:rsidR="004E0F05" w:rsidRPr="008A4FE6">
        <w:fldChar w:fldCharType="separate"/>
      </w:r>
      <w:r w:rsidR="00644A23" w:rsidRPr="008A4FE6">
        <w:rPr>
          <w:sz w:val="24"/>
          <w:szCs w:val="24"/>
        </w:rPr>
        <w:t>е)</w:t>
      </w:r>
      <w:r w:rsidR="004E0F05" w:rsidRPr="008A4FE6">
        <w:fldChar w:fldCharType="end"/>
      </w:r>
      <w:r w:rsidR="007638F4" w:rsidRPr="008A4FE6">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E5CB5">
        <w:rPr>
          <w:b/>
          <w:bCs w:val="0"/>
          <w:sz w:val="24"/>
          <w:szCs w:val="24"/>
          <w:u w:val="single"/>
        </w:rPr>
        <w:t>По Лоту №1:</w:t>
      </w:r>
      <w:r w:rsidR="00717F60" w:rsidRPr="00C12FA4">
        <w:rPr>
          <w:bCs w:val="0"/>
          <w:sz w:val="24"/>
          <w:szCs w:val="24"/>
        </w:rPr>
        <w:t xml:space="preserve"> </w:t>
      </w:r>
      <w:r w:rsidR="007E5CB5" w:rsidRPr="00630DDB">
        <w:rPr>
          <w:b/>
          <w:sz w:val="24"/>
          <w:szCs w:val="24"/>
        </w:rPr>
        <w:t>2 100 000</w:t>
      </w:r>
      <w:r w:rsidR="007E5CB5" w:rsidRPr="00630DDB">
        <w:rPr>
          <w:sz w:val="24"/>
          <w:szCs w:val="24"/>
        </w:rPr>
        <w:t xml:space="preserve"> (Два миллиона сто тысяч) рублей 00 копеек РФ, без учета НДС; НДС составляет </w:t>
      </w:r>
      <w:r w:rsidR="007E5CB5" w:rsidRPr="00630DDB">
        <w:rPr>
          <w:b/>
          <w:sz w:val="24"/>
          <w:szCs w:val="24"/>
        </w:rPr>
        <w:t>420 000</w:t>
      </w:r>
      <w:r w:rsidR="007E5CB5" w:rsidRPr="00630DDB">
        <w:rPr>
          <w:sz w:val="24"/>
          <w:szCs w:val="24"/>
        </w:rPr>
        <w:t xml:space="preserve"> (Четыреста двадцать тысяч) рублей 00 копеек РФ; </w:t>
      </w:r>
      <w:r w:rsidR="007E5CB5" w:rsidRPr="00630DDB">
        <w:rPr>
          <w:b/>
          <w:sz w:val="24"/>
          <w:szCs w:val="24"/>
        </w:rPr>
        <w:t>2 520 000</w:t>
      </w:r>
      <w:r w:rsidR="007E5CB5" w:rsidRPr="00630DDB">
        <w:rPr>
          <w:sz w:val="24"/>
          <w:szCs w:val="24"/>
        </w:rPr>
        <w:t xml:space="preserve"> (Два миллиона пятьсот двадцать тысяч) рублей 00 копеек РФ, с учетом НДС</w:t>
      </w:r>
      <w:r w:rsidR="007E5CB5">
        <w:rPr>
          <w:rFonts w:eastAsia="Calibri"/>
          <w:sz w:val="24"/>
          <w:szCs w:val="24"/>
          <w:lang w:eastAsia="en-US"/>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w:t>
      </w:r>
      <w:r w:rsidR="008945FD" w:rsidRPr="004D4987">
        <w:rPr>
          <w:sz w:val="24"/>
          <w:szCs w:val="24"/>
        </w:rPr>
        <w:t>превышает установленную начальную (максимальную) цену Договора (Лота)</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w:t>
      </w:r>
      <w:r w:rsidR="007C22D0" w:rsidRPr="004D4987">
        <w:rPr>
          <w:sz w:val="24"/>
          <w:szCs w:val="24"/>
        </w:rPr>
        <w:t>установленную начальную (максимальную) цену Договора (Лота)</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bCs w:val="0"/>
          <w:sz w:val="24"/>
          <w:szCs w:val="24"/>
        </w:rPr>
        <w:t>3.11</w:t>
      </w:r>
      <w:r w:rsidR="004E0F05">
        <w:fldChar w:fldCharType="end"/>
      </w:r>
      <w:r w:rsidRPr="006D76B4">
        <w:rPr>
          <w:bCs w:val="0"/>
          <w:sz w:val="24"/>
          <w:szCs w:val="24"/>
        </w:rPr>
        <w:t xml:space="preserve"> данной документации.</w:t>
      </w:r>
    </w:p>
    <w:p w:rsidR="00644A23" w:rsidRPr="007E5CB5"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E5CB5">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7E5CB5">
        <w:rPr>
          <w:bCs w:val="0"/>
          <w:sz w:val="24"/>
          <w:szCs w:val="24"/>
        </w:rPr>
        <w:t>отгрузки продукции/ оказания услуг/ выполнения</w:t>
      </w:r>
      <w:proofErr w:type="gramEnd"/>
      <w:r w:rsidRPr="007E5CB5">
        <w:rPr>
          <w:bCs w:val="0"/>
          <w:sz w:val="24"/>
          <w:szCs w:val="24"/>
        </w:rPr>
        <w:t xml:space="preserve"> работ, ранее определенная цена договора </w:t>
      </w:r>
      <w:r w:rsidRPr="007E5CB5">
        <w:rPr>
          <w:bCs w:val="0"/>
          <w:sz w:val="24"/>
          <w:szCs w:val="24"/>
        </w:rPr>
        <w:lastRenderedPageBreak/>
        <w:t>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7E5CB5" w:rsidRPr="007E5CB5">
        <w:rPr>
          <w:bCs w:val="0"/>
          <w:sz w:val="24"/>
          <w:szCs w:val="24"/>
        </w:rPr>
        <w:t>),</w:t>
      </w:r>
      <w:r w:rsidR="007E5CB5" w:rsidRPr="007E5CB5">
        <w:rPr>
          <w:sz w:val="24"/>
          <w:szCs w:val="24"/>
        </w:rPr>
        <w:t xml:space="preserve"> 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026916" w:rsidP="00026916">
      <w:pPr>
        <w:widowControl w:val="0"/>
        <w:numPr>
          <w:ilvl w:val="0"/>
          <w:numId w:val="21"/>
        </w:numPr>
        <w:tabs>
          <w:tab w:val="left" w:pos="0"/>
          <w:tab w:val="left" w:pos="1080"/>
        </w:tabs>
        <w:suppressAutoHyphens w:val="0"/>
        <w:spacing w:line="264" w:lineRule="auto"/>
        <w:rPr>
          <w:sz w:val="24"/>
          <w:szCs w:val="24"/>
          <w:lang w:eastAsia="ru-RU"/>
        </w:rPr>
      </w:pPr>
      <w:r w:rsidRPr="00026916">
        <w:rPr>
          <w:sz w:val="24"/>
          <w:szCs w:val="24"/>
          <w:lang w:eastAsia="ru-RU"/>
        </w:rPr>
        <w:t xml:space="preserve">Участник должен </w:t>
      </w:r>
      <w:r w:rsidR="00F05E95" w:rsidRPr="00066ED2">
        <w:rPr>
          <w:sz w:val="24"/>
          <w:szCs w:val="24"/>
          <w:lang w:eastAsia="ru-RU"/>
        </w:rPr>
        <w:t xml:space="preserve">обладать необходимыми профессиональными знаниями и репутацией, иметь </w:t>
      </w:r>
      <w:r w:rsidR="00F05E95" w:rsidRPr="00D95A91">
        <w:rPr>
          <w:sz w:val="24"/>
          <w:szCs w:val="24"/>
          <w:lang w:eastAsia="ru-RU"/>
        </w:rPr>
        <w:t>ресурсные возможности:</w:t>
      </w:r>
    </w:p>
    <w:p w:rsidR="00F05E95" w:rsidRPr="00026916" w:rsidRDefault="00F05E95" w:rsidP="00644A23">
      <w:pPr>
        <w:pStyle w:val="affffff0"/>
        <w:numPr>
          <w:ilvl w:val="0"/>
          <w:numId w:val="97"/>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026916" w:rsidRPr="005D546F" w:rsidRDefault="00026916" w:rsidP="00026916">
      <w:pPr>
        <w:numPr>
          <w:ilvl w:val="0"/>
          <w:numId w:val="21"/>
        </w:numPr>
        <w:suppressAutoHyphens w:val="0"/>
        <w:spacing w:line="264" w:lineRule="auto"/>
        <w:rPr>
          <w:sz w:val="24"/>
          <w:szCs w:val="24"/>
          <w:lang w:eastAsia="ru-RU"/>
        </w:rPr>
      </w:pPr>
      <w:r w:rsidRPr="005D546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w:t>
      </w:r>
      <w:r>
        <w:rPr>
          <w:sz w:val="24"/>
          <w:szCs w:val="24"/>
        </w:rPr>
        <w:t>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w:t>
      </w:r>
      <w:r w:rsidRPr="008B51A2">
        <w:rPr>
          <w:sz w:val="24"/>
          <w:szCs w:val="24"/>
        </w:rPr>
        <w:lastRenderedPageBreak/>
        <w:t>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w:t>
      </w:r>
      <w:r w:rsidR="00F82225" w:rsidRPr="008B51A2">
        <w:rPr>
          <w:sz w:val="24"/>
          <w:szCs w:val="24"/>
        </w:rPr>
        <w:lastRenderedPageBreak/>
        <w:t xml:space="preserve">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w:t>
      </w:r>
      <w:r w:rsidRPr="008446DA">
        <w:rPr>
          <w:sz w:val="24"/>
          <w:szCs w:val="24"/>
        </w:rPr>
        <w:lastRenderedPageBreak/>
        <w:t>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w:t>
      </w:r>
      <w:r w:rsidR="00F05E95" w:rsidRPr="00D95A91">
        <w:rPr>
          <w:iCs/>
          <w:sz w:val="24"/>
          <w:szCs w:val="24"/>
        </w:rPr>
        <w:lastRenderedPageBreak/>
        <w:t>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lastRenderedPageBreak/>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lastRenderedPageBreak/>
        <w:t xml:space="preserve">Организатор обязуется ответить на любой запрос разъяснений в срок не позднее 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Ответ на запрос разъяснений Организатор размещает посредством функционала ЭТП.</w:t>
      </w:r>
    </w:p>
    <w:p w:rsidR="00AB3823" w:rsidRPr="00826BF5"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Организатор начинает предоставлять ответы на запросы разъяснений </w:t>
      </w:r>
      <w:proofErr w:type="gramStart"/>
      <w:r w:rsidRPr="00AB3823">
        <w:rPr>
          <w:sz w:val="24"/>
          <w:szCs w:val="24"/>
        </w:rPr>
        <w:t xml:space="preserve">с </w:t>
      </w:r>
      <w:r w:rsidRPr="00826BF5">
        <w:rPr>
          <w:sz w:val="24"/>
          <w:szCs w:val="24"/>
        </w:rPr>
        <w:t>даты публикации</w:t>
      </w:r>
      <w:proofErr w:type="gramEnd"/>
      <w:r w:rsidRPr="00826BF5">
        <w:rPr>
          <w:sz w:val="24"/>
          <w:szCs w:val="24"/>
        </w:rPr>
        <w:t xml:space="preserve"> закупочной процедуры (п. </w:t>
      </w:r>
      <w:r w:rsidRPr="00826BF5">
        <w:rPr>
          <w:sz w:val="24"/>
          <w:szCs w:val="24"/>
        </w:rPr>
        <w:fldChar w:fldCharType="begin"/>
      </w:r>
      <w:r w:rsidRPr="00826BF5">
        <w:rPr>
          <w:sz w:val="24"/>
          <w:szCs w:val="24"/>
        </w:rPr>
        <w:instrText xml:space="preserve"> REF _Ref191386085 \r \h  \* MERGEFORMAT </w:instrText>
      </w:r>
      <w:r w:rsidRPr="00826BF5">
        <w:rPr>
          <w:sz w:val="24"/>
          <w:szCs w:val="24"/>
        </w:rPr>
      </w:r>
      <w:r w:rsidRPr="00826BF5">
        <w:rPr>
          <w:sz w:val="24"/>
          <w:szCs w:val="24"/>
        </w:rPr>
        <w:fldChar w:fldCharType="separate"/>
      </w:r>
      <w:r w:rsidR="00644A23" w:rsidRPr="00826BF5">
        <w:rPr>
          <w:sz w:val="24"/>
          <w:szCs w:val="24"/>
        </w:rPr>
        <w:t>1.1.1</w:t>
      </w:r>
      <w:r w:rsidRPr="00826BF5">
        <w:rPr>
          <w:sz w:val="24"/>
          <w:szCs w:val="24"/>
        </w:rPr>
        <w:fldChar w:fldCharType="end"/>
      </w:r>
      <w:r w:rsidRPr="00826BF5">
        <w:rPr>
          <w:sz w:val="24"/>
          <w:szCs w:val="24"/>
        </w:rPr>
        <w:t>).</w:t>
      </w:r>
    </w:p>
    <w:p w:rsidR="00AB3823" w:rsidRPr="00826BF5" w:rsidRDefault="00AB3823" w:rsidP="00AB3823">
      <w:pPr>
        <w:widowControl w:val="0"/>
        <w:numPr>
          <w:ilvl w:val="3"/>
          <w:numId w:val="40"/>
        </w:numPr>
        <w:tabs>
          <w:tab w:val="left" w:pos="1700"/>
        </w:tabs>
        <w:autoSpaceDE w:val="0"/>
        <w:spacing w:after="100" w:line="264" w:lineRule="auto"/>
        <w:ind w:left="0" w:firstLine="709"/>
        <w:rPr>
          <w:sz w:val="24"/>
          <w:szCs w:val="24"/>
        </w:rPr>
      </w:pPr>
      <w:r w:rsidRPr="00826BF5">
        <w:rPr>
          <w:sz w:val="24"/>
          <w:szCs w:val="24"/>
        </w:rPr>
        <w:t xml:space="preserve">Организатор заканчивает предоставлять ответы на запросы разъяснений в </w:t>
      </w:r>
      <w:r w:rsidR="00826BF5" w:rsidRPr="00826BF5">
        <w:rPr>
          <w:b/>
          <w:sz w:val="24"/>
          <w:szCs w:val="24"/>
        </w:rPr>
        <w:t>12:00 14 ноября</w:t>
      </w:r>
      <w:r w:rsidRPr="00826BF5">
        <w:rPr>
          <w:b/>
          <w:sz w:val="24"/>
          <w:szCs w:val="24"/>
        </w:rPr>
        <w:t xml:space="preserve"> 2018 года</w:t>
      </w:r>
      <w:r w:rsidRPr="00826BF5">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826BF5">
        <w:rPr>
          <w:bCs w:val="0"/>
          <w:sz w:val="24"/>
          <w:szCs w:val="24"/>
        </w:rPr>
        <w:t>Организатор</w:t>
      </w:r>
      <w:r w:rsidRPr="00382A07">
        <w:rPr>
          <w:bCs w:val="0"/>
          <w:sz w:val="24"/>
          <w:szCs w:val="24"/>
        </w:rPr>
        <w:t xml:space="preserve">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826BF5">
        <w:rPr>
          <w:bCs w:val="0"/>
          <w:sz w:val="24"/>
          <w:szCs w:val="24"/>
        </w:rPr>
        <w:t>и, на сумму 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lastRenderedPageBreak/>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8"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826BF5">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w:t>
      </w:r>
      <w:r w:rsidRPr="00826BF5">
        <w:rPr>
          <w:sz w:val="24"/>
          <w:szCs w:val="24"/>
        </w:rPr>
        <w:t xml:space="preserve">окончания приема заявок, указанных в пункте </w:t>
      </w:r>
      <w:r w:rsidR="004E0F05" w:rsidRPr="00826BF5">
        <w:fldChar w:fldCharType="begin"/>
      </w:r>
      <w:r w:rsidR="004E0F05" w:rsidRPr="00826BF5">
        <w:instrText xml:space="preserve"> REF _Ref440289953 \r \h  \* MERGEFORMAT </w:instrText>
      </w:r>
      <w:r w:rsidR="004E0F05" w:rsidRPr="00826BF5">
        <w:fldChar w:fldCharType="separate"/>
      </w:r>
      <w:r w:rsidR="00644A23" w:rsidRPr="00826BF5">
        <w:rPr>
          <w:sz w:val="24"/>
          <w:szCs w:val="24"/>
        </w:rPr>
        <w:t>3.4.1.3</w:t>
      </w:r>
      <w:r w:rsidR="004E0F05" w:rsidRPr="00826BF5">
        <w:fldChar w:fldCharType="end"/>
      </w:r>
      <w:r w:rsidRPr="00826BF5">
        <w:rPr>
          <w:sz w:val="24"/>
          <w:szCs w:val="24"/>
        </w:rPr>
        <w:t xml:space="preserve"> настоящей Документации, по адресу: </w:t>
      </w:r>
      <w:r w:rsidR="00826BF5" w:rsidRPr="00826BF5">
        <w:rPr>
          <w:bCs/>
          <w:sz w:val="24"/>
          <w:szCs w:val="24"/>
        </w:rPr>
        <w:t xml:space="preserve">РФ, 398001, г. Липецк, ул. 50 лет НЛМК,  д. 33, </w:t>
      </w:r>
      <w:proofErr w:type="spellStart"/>
      <w:r w:rsidR="00826BF5" w:rsidRPr="00826BF5">
        <w:rPr>
          <w:bCs/>
          <w:sz w:val="24"/>
          <w:szCs w:val="24"/>
        </w:rPr>
        <w:t>каб</w:t>
      </w:r>
      <w:proofErr w:type="spellEnd"/>
      <w:r w:rsidR="00826BF5" w:rsidRPr="00826BF5">
        <w:rPr>
          <w:bCs/>
          <w:sz w:val="24"/>
          <w:szCs w:val="24"/>
        </w:rPr>
        <w:t xml:space="preserve">. №103, исполнительный сотрудник – Телятник Валентина Сергеевна, контактный телефон </w:t>
      </w:r>
      <w:r w:rsidR="00826BF5" w:rsidRPr="00826BF5">
        <w:rPr>
          <w:b/>
          <w:bCs/>
          <w:sz w:val="24"/>
          <w:szCs w:val="24"/>
        </w:rPr>
        <w:t>(4742) 22-83-04.</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w:t>
      </w:r>
      <w:r w:rsidRPr="009C78C3">
        <w:rPr>
          <w:sz w:val="24"/>
          <w:szCs w:val="24"/>
        </w:rPr>
        <w:lastRenderedPageBreak/>
        <w:t>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826BF5" w:rsidRPr="00F744A3">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826BF5" w:rsidRPr="00F744A3">
        <w:rPr>
          <w:rFonts w:eastAsia="Calibri"/>
          <w:szCs w:val="24"/>
          <w:lang w:eastAsia="en-US"/>
        </w:rPr>
        <w:t xml:space="preserve"> - контактный телефон </w:t>
      </w:r>
      <w:r w:rsidR="00826BF5" w:rsidRPr="00F744A3">
        <w:rPr>
          <w:rFonts w:eastAsia="Calibri"/>
          <w:b/>
          <w:szCs w:val="24"/>
          <w:lang w:eastAsia="en-US"/>
        </w:rPr>
        <w:t>(4742) 22-83-04</w:t>
      </w:r>
      <w:r w:rsidR="00826BF5" w:rsidRPr="00F744A3">
        <w:rPr>
          <w:rFonts w:eastAsia="Calibri"/>
          <w:szCs w:val="24"/>
          <w:lang w:eastAsia="en-US"/>
        </w:rPr>
        <w:t xml:space="preserve">, адрес электронной почты: </w:t>
      </w:r>
      <w:hyperlink r:id="rId33" w:history="1">
        <w:r w:rsidR="00826BF5" w:rsidRPr="00F744A3">
          <w:rPr>
            <w:rStyle w:val="a7"/>
            <w:rFonts w:eastAsia="Calibri"/>
            <w:szCs w:val="24"/>
            <w:lang w:eastAsia="en-US"/>
          </w:rPr>
          <w:t>telyatnik.vs@mrsk-1.ru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826BF5" w:rsidRDefault="00826BF5" w:rsidP="00826BF5">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826BF5" w:rsidRDefault="00826BF5" w:rsidP="00826BF5">
      <w:pPr>
        <w:spacing w:line="240" w:lineRule="auto"/>
        <w:jc w:val="center"/>
        <w:rPr>
          <w:sz w:val="24"/>
          <w:szCs w:val="24"/>
        </w:rPr>
      </w:pPr>
      <w:r>
        <w:rPr>
          <w:sz w:val="24"/>
          <w:szCs w:val="24"/>
        </w:rPr>
        <w:t>ИНН 6901067107 КПП 482402001</w:t>
      </w:r>
    </w:p>
    <w:p w:rsidR="00826BF5" w:rsidRDefault="00826BF5" w:rsidP="00826BF5">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826BF5" w:rsidRDefault="00826BF5" w:rsidP="00826BF5">
      <w:pPr>
        <w:spacing w:line="240" w:lineRule="auto"/>
        <w:jc w:val="center"/>
        <w:rPr>
          <w:sz w:val="24"/>
          <w:szCs w:val="24"/>
        </w:rPr>
      </w:pPr>
      <w:proofErr w:type="gramStart"/>
      <w:r>
        <w:rPr>
          <w:sz w:val="24"/>
          <w:szCs w:val="24"/>
        </w:rPr>
        <w:t>Р</w:t>
      </w:r>
      <w:proofErr w:type="gramEnd"/>
      <w:r>
        <w:rPr>
          <w:sz w:val="24"/>
          <w:szCs w:val="24"/>
        </w:rPr>
        <w:t>/счет   40702810235000010115</w:t>
      </w:r>
    </w:p>
    <w:p w:rsidR="00826BF5" w:rsidRDefault="00826BF5" w:rsidP="00826BF5">
      <w:pPr>
        <w:spacing w:line="240" w:lineRule="auto"/>
        <w:jc w:val="center"/>
        <w:rPr>
          <w:sz w:val="24"/>
          <w:szCs w:val="24"/>
        </w:rPr>
      </w:pPr>
      <w:r>
        <w:rPr>
          <w:sz w:val="24"/>
          <w:szCs w:val="24"/>
        </w:rPr>
        <w:t>к/с  30101810800000000604</w:t>
      </w:r>
    </w:p>
    <w:p w:rsidR="00826BF5" w:rsidRPr="001E3137" w:rsidRDefault="00826BF5" w:rsidP="00826BF5">
      <w:pPr>
        <w:pStyle w:val="aff6"/>
        <w:numPr>
          <w:ilvl w:val="0"/>
          <w:numId w:val="0"/>
        </w:numPr>
        <w:tabs>
          <w:tab w:val="left" w:pos="2127"/>
        </w:tabs>
        <w:spacing w:line="240" w:lineRule="auto"/>
        <w:ind w:left="2847"/>
        <w:rPr>
          <w:sz w:val="24"/>
          <w:szCs w:val="24"/>
        </w:rPr>
      </w:pPr>
      <w:r>
        <w:rPr>
          <w:sz w:val="24"/>
          <w:szCs w:val="24"/>
        </w:rPr>
        <w:t xml:space="preserve">                       БИК 044206604</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lastRenderedPageBreak/>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826BF5">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4"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proofErr w:type="spellStart"/>
      <w:r w:rsidRPr="00AB3823">
        <w:rPr>
          <w:sz w:val="24"/>
          <w:szCs w:val="24"/>
        </w:rPr>
        <w:t>непредоставление</w:t>
      </w:r>
      <w:proofErr w:type="spellEnd"/>
      <w:r w:rsidRPr="00AB382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t>Подача Заявок и их прием</w:t>
      </w:r>
      <w:bookmarkStart w:id="568" w:name="_Ref56229451"/>
      <w:bookmarkEnd w:id="537"/>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043073">
        <w:rPr>
          <w:b/>
          <w:bCs w:val="0"/>
          <w:sz w:val="24"/>
          <w:szCs w:val="24"/>
        </w:rPr>
        <w:t xml:space="preserve">минут </w:t>
      </w:r>
      <w:r w:rsidR="00826BF5" w:rsidRPr="00043073">
        <w:rPr>
          <w:b/>
          <w:bCs w:val="0"/>
          <w:sz w:val="24"/>
          <w:szCs w:val="24"/>
        </w:rPr>
        <w:t>15</w:t>
      </w:r>
      <w:r w:rsidR="002B5044" w:rsidRPr="00043073">
        <w:rPr>
          <w:b/>
          <w:bCs w:val="0"/>
          <w:sz w:val="24"/>
          <w:szCs w:val="24"/>
        </w:rPr>
        <w:t xml:space="preserve"> </w:t>
      </w:r>
      <w:r w:rsidR="00826BF5" w:rsidRPr="00043073">
        <w:rPr>
          <w:b/>
          <w:bCs w:val="0"/>
          <w:sz w:val="24"/>
          <w:szCs w:val="24"/>
        </w:rPr>
        <w:t>ноября</w:t>
      </w:r>
      <w:r w:rsidR="002B5044" w:rsidRPr="00043073">
        <w:rPr>
          <w:b/>
          <w:bCs w:val="0"/>
          <w:sz w:val="24"/>
          <w:szCs w:val="24"/>
        </w:rPr>
        <w:t xml:space="preserve"> </w:t>
      </w:r>
      <w:r w:rsidR="009C1997" w:rsidRPr="00043073">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w:t>
      </w:r>
      <w:bookmarkStart w:id="584" w:name="_GoBack"/>
      <w:bookmarkEnd w:id="584"/>
      <w:r w:rsidR="00BF60B6" w:rsidRPr="00BB27D7">
        <w:rPr>
          <w:bCs w:val="0"/>
          <w:sz w:val="24"/>
          <w:szCs w:val="24"/>
        </w:rPr>
        <w:t>астни</w:t>
      </w:r>
      <w:r w:rsidR="00EF1023">
        <w:rPr>
          <w:bCs w:val="0"/>
          <w:sz w:val="24"/>
          <w:szCs w:val="24"/>
        </w:rPr>
        <w:t>ком на «котировочной доске» ЭТП</w:t>
      </w:r>
      <w:r w:rsidR="00717F60" w:rsidRPr="00BF60B6">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xml:space="preserve">) Организатор закупочной процедуры получает доступ для </w:t>
      </w:r>
      <w:r w:rsidRPr="008B51A2">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lastRenderedPageBreak/>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lastRenderedPageBreak/>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lastRenderedPageBreak/>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26BF5"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w:t>
      </w:r>
      <w:r w:rsidRPr="00826BF5">
        <w:rPr>
          <w:sz w:val="24"/>
          <w:szCs w:val="24"/>
        </w:rPr>
        <w:t xml:space="preserve">, выполняемых российскими лицами </w:t>
      </w:r>
      <w:proofErr w:type="gramStart"/>
      <w:r w:rsidRPr="00826BF5">
        <w:rPr>
          <w:i/>
          <w:sz w:val="24"/>
          <w:szCs w:val="24"/>
          <w:lang w:val="en-US"/>
        </w:rPr>
        <w:t>k</w:t>
      </w:r>
      <w:proofErr w:type="gramEnd"/>
      <w:r w:rsidRPr="00826BF5">
        <w:rPr>
          <w:i/>
          <w:sz w:val="24"/>
          <w:szCs w:val="24"/>
          <w:vertAlign w:val="subscript"/>
        </w:rPr>
        <w:t>ПРИОР</w:t>
      </w:r>
      <w:r w:rsidRPr="00826BF5">
        <w:rPr>
          <w:sz w:val="24"/>
          <w:szCs w:val="24"/>
        </w:rPr>
        <w:t xml:space="preserve">=0,85, иначе </w:t>
      </w:r>
      <w:r w:rsidRPr="00826BF5">
        <w:rPr>
          <w:i/>
          <w:sz w:val="24"/>
          <w:szCs w:val="24"/>
          <w:lang w:val="en-US"/>
        </w:rPr>
        <w:t>k</w:t>
      </w:r>
      <w:r w:rsidRPr="00826BF5">
        <w:rPr>
          <w:i/>
          <w:sz w:val="24"/>
          <w:szCs w:val="24"/>
          <w:vertAlign w:val="subscript"/>
        </w:rPr>
        <w:t>ПРИОР</w:t>
      </w:r>
      <w:r w:rsidRPr="00826BF5">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644A23" w:rsidRPr="00644A23">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 xml:space="preserve">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w:t>
      </w:r>
      <w:r w:rsidRPr="00224D1B">
        <w:rPr>
          <w:rFonts w:ascii="Times New Roman" w:hAnsi="Times New Roman" w:cs="Times New Roman"/>
          <w:sz w:val="24"/>
          <w:szCs w:val="24"/>
        </w:rPr>
        <w:lastRenderedPageBreak/>
        <w:t>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 xml:space="preserve">Признание запроса предложений </w:t>
      </w:r>
      <w:proofErr w:type="gramStart"/>
      <w:r w:rsidRPr="00E71A48">
        <w:t>несостоявшимся</w:t>
      </w:r>
      <w:bookmarkEnd w:id="685"/>
      <w:bookmarkEnd w:id="686"/>
      <w:proofErr w:type="gramEnd"/>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4" o:title=""/>
          </v:shape>
          <o:OLEObject Type="Embed" ProgID="Equation.3" ShapeID="_x0000_i1025" DrawAspect="Content" ObjectID="_1602403228" r:id="rId35"/>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36" o:title=""/>
          </v:shape>
          <o:OLEObject Type="Embed" ProgID="Equation.3" ShapeID="_x0000_i1026" DrawAspect="Content" ObjectID="_1602403229" r:id="rId37"/>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38" o:title=""/>
          </v:shape>
          <o:OLEObject Type="Embed" ProgID="Equation.3" ShapeID="_x0000_i1027" DrawAspect="Content" ObjectID="_1602403230" r:id="rId39"/>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w:t>
      </w:r>
      <w:r w:rsidRPr="006D76B4">
        <w:rPr>
          <w:sz w:val="24"/>
          <w:szCs w:val="24"/>
        </w:rPr>
        <w:lastRenderedPageBreak/>
        <w:t xml:space="preserve">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lastRenderedPageBreak/>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 xml:space="preserve">предложил Заказчику внести существенные изменения, ухудшающие условия </w:t>
      </w:r>
      <w:r w:rsidRPr="00644A23">
        <w:rPr>
          <w:sz w:val="24"/>
          <w:szCs w:val="24"/>
        </w:rPr>
        <w:lastRenderedPageBreak/>
        <w:t>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lastRenderedPageBreak/>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gramEnd"/>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826BF5">
        <w:rPr>
          <w:b w:val="0"/>
          <w:szCs w:val="24"/>
        </w:rPr>
        <w:t xml:space="preserve">Лоту №1 (подраздел </w:t>
      </w:r>
      <w:r w:rsidR="00812BD9" w:rsidRPr="00826BF5">
        <w:rPr>
          <w:b w:val="0"/>
          <w:szCs w:val="24"/>
        </w:rPr>
        <w:fldChar w:fldCharType="begin"/>
      </w:r>
      <w:r w:rsidR="00A154B7" w:rsidRPr="00826BF5">
        <w:rPr>
          <w:b w:val="0"/>
          <w:szCs w:val="24"/>
        </w:rPr>
        <w:instrText xml:space="preserve"> REF _Ref440275279 \r \h </w:instrText>
      </w:r>
      <w:r w:rsidR="00826BF5">
        <w:rPr>
          <w:b w:val="0"/>
          <w:szCs w:val="24"/>
        </w:rPr>
        <w:instrText xml:space="preserve"> \* MERGEFORMAT </w:instrText>
      </w:r>
      <w:r w:rsidR="00812BD9" w:rsidRPr="00826BF5">
        <w:rPr>
          <w:b w:val="0"/>
          <w:szCs w:val="24"/>
        </w:rPr>
      </w:r>
      <w:r w:rsidR="00812BD9" w:rsidRPr="00826BF5">
        <w:rPr>
          <w:b w:val="0"/>
          <w:szCs w:val="24"/>
        </w:rPr>
        <w:fldChar w:fldCharType="separate"/>
      </w:r>
      <w:r w:rsidR="00644A23" w:rsidRPr="00826BF5">
        <w:rPr>
          <w:b w:val="0"/>
          <w:szCs w:val="24"/>
        </w:rPr>
        <w:t>1.1.4</w:t>
      </w:r>
      <w:r w:rsidR="00812BD9" w:rsidRPr="00826BF5">
        <w:rPr>
          <w:b w:val="0"/>
          <w:szCs w:val="24"/>
        </w:rPr>
        <w:fldChar w:fldCharType="end"/>
      </w:r>
      <w:r w:rsidR="00A154B7" w:rsidRPr="00826BF5">
        <w:rPr>
          <w:b w:val="0"/>
          <w:szCs w:val="24"/>
        </w:rPr>
        <w:t>)</w:t>
      </w:r>
      <w:r w:rsidRPr="00826BF5">
        <w:rPr>
          <w:b w:val="0"/>
          <w:szCs w:val="24"/>
        </w:rPr>
        <w:t xml:space="preserve"> изложен</w:t>
      </w:r>
      <w:r w:rsidR="00F463E8" w:rsidRPr="00826BF5">
        <w:rPr>
          <w:b w:val="0"/>
          <w:szCs w:val="24"/>
        </w:rPr>
        <w:t>о(</w:t>
      </w:r>
      <w:r w:rsidRPr="00826BF5">
        <w:rPr>
          <w:b w:val="0"/>
          <w:szCs w:val="24"/>
        </w:rPr>
        <w:t>ы</w:t>
      </w:r>
      <w:r w:rsidR="00F463E8" w:rsidRPr="00826BF5">
        <w:rPr>
          <w:b w:val="0"/>
          <w:szCs w:val="24"/>
        </w:rPr>
        <w:t>)</w:t>
      </w:r>
      <w:r w:rsidRPr="00826BF5">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5"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6"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8"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9"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1"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2" w:history="1">
              <w:r w:rsidRPr="00154BCB">
                <w:t>О закупках товаров</w:t>
              </w:r>
            </w:hyperlink>
            <w:r w:rsidRPr="00154BCB">
              <w:t>, работ, услуг отдельными видами юридических лиц" и "</w:t>
            </w:r>
            <w:hyperlink r:id="rId5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6" w:name="_Toc439170690"/>
      <w:bookmarkStart w:id="1217" w:name="_Toc439172792"/>
      <w:bookmarkStart w:id="1218" w:name="_Toc439173236"/>
      <w:bookmarkStart w:id="121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6"/>
    <w:bookmarkEnd w:id="1217"/>
    <w:bookmarkEnd w:id="1218"/>
    <w:bookmarkEnd w:id="1219"/>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4"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5"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6"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w:t>
      </w:r>
      <w:r w:rsidRPr="004913D5">
        <w:rPr>
          <w:sz w:val="24"/>
          <w:szCs w:val="24"/>
        </w:rPr>
        <w:lastRenderedPageBreak/>
        <w:t xml:space="preserve">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lastRenderedPageBreak/>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7264F9">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BE9" w:rsidRDefault="00C71BE9">
      <w:pPr>
        <w:spacing w:line="240" w:lineRule="auto"/>
      </w:pPr>
      <w:r>
        <w:separator/>
      </w:r>
    </w:p>
  </w:endnote>
  <w:endnote w:type="continuationSeparator" w:id="0">
    <w:p w:rsidR="00C71BE9" w:rsidRDefault="00C71BE9">
      <w:pPr>
        <w:spacing w:line="240" w:lineRule="auto"/>
      </w:pPr>
      <w:r>
        <w:continuationSeparator/>
      </w:r>
    </w:p>
  </w:endnote>
  <w:endnote w:id="1">
    <w:p w:rsidR="00BC0AB7" w:rsidRPr="003F430F" w:rsidRDefault="00BC0AB7"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C0AB7" w:rsidRDefault="00BC0AB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Pr="00FA0376" w:rsidRDefault="00BC0AB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43073">
      <w:rPr>
        <w:noProof/>
        <w:sz w:val="16"/>
        <w:szCs w:val="16"/>
        <w:lang w:eastAsia="ru-RU"/>
      </w:rPr>
      <w:t>33</w:t>
    </w:r>
    <w:r w:rsidRPr="00FA0376">
      <w:rPr>
        <w:sz w:val="16"/>
        <w:szCs w:val="16"/>
        <w:lang w:eastAsia="ru-RU"/>
      </w:rPr>
      <w:fldChar w:fldCharType="end"/>
    </w:r>
  </w:p>
  <w:p w:rsidR="00BC0AB7" w:rsidRPr="00EE0539" w:rsidRDefault="00BC0AB7" w:rsidP="005A391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707D8">
      <w:rPr>
        <w:sz w:val="18"/>
        <w:szCs w:val="18"/>
      </w:rPr>
      <w:t xml:space="preserve">Договора на выполнение работ по ремонту </w:t>
    </w:r>
    <w:r w:rsidRPr="00630DDB">
      <w:rPr>
        <w:iCs/>
        <w:sz w:val="18"/>
        <w:szCs w:val="18"/>
      </w:rPr>
      <w:t>подъемных сооружений</w:t>
    </w:r>
    <w:r w:rsidRPr="005707D8">
      <w:rPr>
        <w:sz w:val="18"/>
        <w:szCs w:val="18"/>
      </w:rPr>
      <w:t xml:space="preserve"> для нужд ПАО «МРСК Центра» (филиала «Липецкэнерго»)</w:t>
    </w:r>
  </w:p>
  <w:p w:rsidR="00BC0AB7" w:rsidRPr="00EE0539" w:rsidRDefault="00BC0AB7" w:rsidP="00832D0A">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BE9" w:rsidRDefault="00C71BE9">
      <w:pPr>
        <w:spacing w:line="240" w:lineRule="auto"/>
      </w:pPr>
      <w:r>
        <w:separator/>
      </w:r>
    </w:p>
  </w:footnote>
  <w:footnote w:type="continuationSeparator" w:id="0">
    <w:p w:rsidR="00C71BE9" w:rsidRDefault="00C71BE9">
      <w:pPr>
        <w:spacing w:line="240" w:lineRule="auto"/>
      </w:pPr>
      <w:r>
        <w:continuationSeparator/>
      </w:r>
    </w:p>
  </w:footnote>
  <w:footnote w:id="1">
    <w:p w:rsidR="00BC0AB7" w:rsidRPr="00B36685" w:rsidRDefault="00BC0AB7"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C0AB7" w:rsidRDefault="00BC0AB7"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C0AB7" w:rsidRDefault="00BC0AB7" w:rsidP="00726981">
      <w:pPr>
        <w:pStyle w:val="1ff4"/>
        <w:rPr>
          <w:rFonts w:ascii="Times New Roman" w:eastAsia="Times New Roman" w:hAnsi="Times New Roman" w:cs="Times New Roman"/>
          <w:lang w:eastAsia="ru-RU"/>
        </w:rPr>
      </w:pPr>
    </w:p>
  </w:footnote>
  <w:footnote w:id="3">
    <w:p w:rsidR="00BC0AB7" w:rsidRPr="00F83889" w:rsidRDefault="00BC0AB7"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BC0AB7" w:rsidRPr="00F83889" w:rsidRDefault="00BC0AB7"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BC0AB7" w:rsidRPr="00F83889" w:rsidRDefault="00BC0AB7"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BC0AB7" w:rsidRPr="00F83889" w:rsidRDefault="00BC0AB7"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BC0AB7" w:rsidRDefault="00BC0AB7"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Pr="00930031" w:rsidRDefault="00BC0AB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B7" w:rsidRDefault="00BC0A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6916"/>
    <w:rsid w:val="00027446"/>
    <w:rsid w:val="00027C2B"/>
    <w:rsid w:val="00032368"/>
    <w:rsid w:val="000326CF"/>
    <w:rsid w:val="000333D4"/>
    <w:rsid w:val="00033D13"/>
    <w:rsid w:val="00035287"/>
    <w:rsid w:val="00036006"/>
    <w:rsid w:val="000364DC"/>
    <w:rsid w:val="00037B8B"/>
    <w:rsid w:val="00040EC0"/>
    <w:rsid w:val="000417CE"/>
    <w:rsid w:val="00043073"/>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32"/>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91A"/>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22D0"/>
    <w:rsid w:val="007C46AD"/>
    <w:rsid w:val="007C5FCF"/>
    <w:rsid w:val="007D07A7"/>
    <w:rsid w:val="007D07F8"/>
    <w:rsid w:val="007D0EA7"/>
    <w:rsid w:val="007D4067"/>
    <w:rsid w:val="007D7C50"/>
    <w:rsid w:val="007E216D"/>
    <w:rsid w:val="007E3098"/>
    <w:rsid w:val="007E4290"/>
    <w:rsid w:val="007E5CB5"/>
    <w:rsid w:val="007E756B"/>
    <w:rsid w:val="007E7A99"/>
    <w:rsid w:val="007F1742"/>
    <w:rsid w:val="007F3FB7"/>
    <w:rsid w:val="007F7125"/>
    <w:rsid w:val="007F76D6"/>
    <w:rsid w:val="007F7EB4"/>
    <w:rsid w:val="00800051"/>
    <w:rsid w:val="0080108A"/>
    <w:rsid w:val="00804801"/>
    <w:rsid w:val="00804BE0"/>
    <w:rsid w:val="00812BD9"/>
    <w:rsid w:val="00813F81"/>
    <w:rsid w:val="00824120"/>
    <w:rsid w:val="008247F3"/>
    <w:rsid w:val="00826BF5"/>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45FD"/>
    <w:rsid w:val="00897894"/>
    <w:rsid w:val="008A2F24"/>
    <w:rsid w:val="008A38B3"/>
    <w:rsid w:val="008A4FE6"/>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356A"/>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0AB7"/>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2E9"/>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1BE9"/>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36C5"/>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1E99"/>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oleObject" Target="embeddings/oleObject3.bin"/><Relationship Id="rId21" Type="http://schemas.openxmlformats.org/officeDocument/2006/relationships/header" Target="header5.xml"/><Relationship Id="rId34" Type="http://schemas.openxmlformats.org/officeDocument/2006/relationships/image" Target="media/image2.wmf"/><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1.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oleObject" Target="embeddings/oleObject2.bin"/><Relationship Id="rId40" Type="http://schemas.openxmlformats.org/officeDocument/2006/relationships/header" Target="header10.xml"/><Relationship Id="rId45" Type="http://schemas.openxmlformats.org/officeDocument/2006/relationships/hyperlink" Target="http://www.rosseti.ru/about/contacts/opinion/" TargetMode="Externa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image" Target="media/image3.wmf"/><Relationship Id="rId49" Type="http://schemas.openxmlformats.org/officeDocument/2006/relationships/hyperlink" Target="consultantplus://offline/ref=86C855FF9931DA9E8282C60C4DADA77D6E3EFB01C62B67668DFC4D0EA1y5xAN"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eader" Target="header1.xml"/><Relationship Id="rId19" Type="http://schemas.openxmlformats.org/officeDocument/2006/relationships/hyperlink" Target="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oter" Target="footer9.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oleObject" Target="embeddings/oleObject1.bin"/><Relationship Id="rId43" Type="http://schemas.openxmlformats.org/officeDocument/2006/relationships/header" Target="header12.xml"/><Relationship Id="rId48" Type="http://schemas.openxmlformats.org/officeDocument/2006/relationships/hyperlink" Target="consultantplus://offline/ref=86C855FF9931DA9E8282C60C4DADA77D6E3FF20BC62667668DFC4D0EA1y5xAN" TargetMode="External"/><Relationship Id="rId56" Type="http://schemas.openxmlformats.org/officeDocument/2006/relationships/hyperlink" Target="consultantplus://offline/ref=B7E04B8F5BC345C22463EADCAE81D93CF4CA1215A36F6052F6BC85F6f9C8L"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telyatnik.vs@mrsk-1.ru" TargetMode="External"/><Relationship Id="rId38" Type="http://schemas.openxmlformats.org/officeDocument/2006/relationships/image" Target="media/image4.wmf"/><Relationship Id="rId46" Type="http://schemas.openxmlformats.org/officeDocument/2006/relationships/hyperlink" Target="mailto:doverie@mrsk-1.ru" TargetMode="Externa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053EB-FC03-4575-BB58-92CBD4013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30041</Words>
  <Characters>171237</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200877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149</cp:revision>
  <cp:lastPrinted>2015-12-29T14:27:00Z</cp:lastPrinted>
  <dcterms:created xsi:type="dcterms:W3CDTF">2016-01-15T08:52:00Z</dcterms:created>
  <dcterms:modified xsi:type="dcterms:W3CDTF">2018-10-30T08:14:00Z</dcterms:modified>
</cp:coreProperties>
</file>