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12447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7C72" w:rsidRPr="00FC5C1F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E50A19">
        <w:rPr>
          <w:sz w:val="24"/>
          <w:szCs w:val="24"/>
        </w:rPr>
        <w:t>8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01</w:t>
      </w:r>
      <w:r w:rsidR="00E50A19">
        <w:rPr>
          <w:b/>
          <w:kern w:val="36"/>
          <w:sz w:val="24"/>
          <w:szCs w:val="24"/>
        </w:rPr>
        <w:t>9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E50A19">
        <w:rPr>
          <w:b/>
          <w:kern w:val="36"/>
          <w:sz w:val="24"/>
          <w:szCs w:val="24"/>
        </w:rPr>
        <w:t>8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E50A19" w:rsidRPr="00E50A19">
        <w:rPr>
          <w:b/>
          <w:sz w:val="24"/>
          <w:szCs w:val="24"/>
        </w:rPr>
        <w:t>Договора</w:t>
      </w:r>
      <w:proofErr w:type="gramEnd"/>
      <w:r w:rsidR="00E50A19" w:rsidRPr="00E50A19">
        <w:rPr>
          <w:b/>
          <w:sz w:val="24"/>
          <w:szCs w:val="24"/>
        </w:rPr>
        <w:t xml:space="preserve">  на оказание услуг по обслуживанию GPS навигации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12447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5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8</w:t>
      </w:r>
      <w:r w:rsidR="0012447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10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10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10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11</w:t>
      </w:r>
      <w:r w:rsidR="0012447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13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13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13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14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31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34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36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38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39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40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40</w:t>
      </w:r>
      <w:r w:rsidR="0012447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42</w:t>
      </w:r>
      <w:r w:rsidR="0012447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43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43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43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46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47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49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52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54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56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58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60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60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62</w:t>
      </w:r>
      <w:r w:rsidR="0012447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66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69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71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73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75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78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82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85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87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89</w:t>
      </w:r>
      <w:r w:rsidR="0012447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124476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124476">
        <w:rPr>
          <w:noProof/>
        </w:rPr>
      </w:r>
      <w:r w:rsidR="00124476">
        <w:rPr>
          <w:noProof/>
        </w:rPr>
        <w:fldChar w:fldCharType="separate"/>
      </w:r>
      <w:r w:rsidR="00093638">
        <w:rPr>
          <w:noProof/>
        </w:rPr>
        <w:t>91</w:t>
      </w:r>
      <w:r w:rsidR="00124476">
        <w:rPr>
          <w:noProof/>
        </w:rPr>
        <w:fldChar w:fldCharType="end"/>
      </w:r>
    </w:p>
    <w:p w:rsidR="00717F60" w:rsidRPr="00E71A48" w:rsidRDefault="00124476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696181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FC5C1F" w:rsidRPr="00E44BA6">
          <w:t>Ворнавской Евгений Викторович</w:t>
        </w:r>
      </w:hyperlink>
      <w:r w:rsidR="00FC5C1F">
        <w:t xml:space="preserve"> </w:t>
      </w:r>
      <w:r w:rsidR="00FC5C1F" w:rsidRPr="00075DBF">
        <w:t xml:space="preserve">телефон – </w:t>
      </w:r>
      <w:r w:rsidR="00FC5C1F" w:rsidRPr="00F031B3">
        <w:t xml:space="preserve">(4722) </w:t>
      </w:r>
      <w:r w:rsidR="00FC5C1F" w:rsidRPr="00E44BA6">
        <w:t>58 80 61</w:t>
      </w:r>
      <w:r w:rsidR="00FC5C1F" w:rsidRPr="00C614A4">
        <w:t>, адрес электронной почты</w:t>
      </w:r>
      <w:r w:rsidR="00FC5C1F">
        <w:t xml:space="preserve">:  </w:t>
      </w:r>
      <w:hyperlink r:id="rId20" w:history="1">
        <w:r w:rsidR="00FC5C1F" w:rsidRPr="00E44BA6">
          <w:rPr>
            <w:rStyle w:val="a7"/>
            <w:lang w:val="en-US"/>
          </w:rPr>
          <w:t>Vornavskoy</w:t>
        </w:r>
        <w:r w:rsidR="00FC5C1F" w:rsidRPr="007B6BA3">
          <w:rPr>
            <w:rStyle w:val="a7"/>
          </w:rPr>
          <w:t>.</w:t>
        </w:r>
        <w:r w:rsidR="00FC5C1F" w:rsidRPr="00E44BA6">
          <w:rPr>
            <w:rStyle w:val="a7"/>
            <w:lang w:val="en-US"/>
          </w:rPr>
          <w:t>EV</w:t>
        </w:r>
        <w:r w:rsidR="00FC5C1F" w:rsidRPr="007B6BA3">
          <w:rPr>
            <w:rStyle w:val="a7"/>
          </w:rPr>
          <w:t>@</w:t>
        </w:r>
        <w:r w:rsidR="00FC5C1F" w:rsidRPr="00E44BA6">
          <w:rPr>
            <w:rStyle w:val="a7"/>
            <w:lang w:val="en-US"/>
          </w:rPr>
          <w:t>mrsk</w:t>
        </w:r>
        <w:r w:rsidR="00FC5C1F" w:rsidRPr="007B6BA3">
          <w:rPr>
            <w:rStyle w:val="a7"/>
          </w:rPr>
          <w:t>-1.</w:t>
        </w:r>
        <w:r w:rsidR="00FC5C1F" w:rsidRPr="00E44BA6">
          <w:rPr>
            <w:rStyle w:val="a7"/>
            <w:lang w:val="en-US"/>
          </w:rPr>
          <w:t>ru</w:t>
        </w:r>
      </w:hyperlink>
      <w:r w:rsidR="00696181" w:rsidRPr="00042E0A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862664" w:rsidRPr="00696181">
        <w:rPr>
          <w:b/>
          <w:sz w:val="24"/>
          <w:szCs w:val="24"/>
        </w:rPr>
        <w:t>1</w:t>
      </w:r>
      <w:r w:rsidR="00E50A19">
        <w:rPr>
          <w:b/>
          <w:sz w:val="24"/>
          <w:szCs w:val="24"/>
        </w:rPr>
        <w:t>9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2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FA1C48">
        <w:rPr>
          <w:iCs/>
          <w:sz w:val="24"/>
          <w:szCs w:val="24"/>
        </w:rPr>
        <w:t>приг</w:t>
      </w:r>
      <w:r w:rsidRPr="00FA1C48">
        <w:rPr>
          <w:sz w:val="24"/>
          <w:szCs w:val="24"/>
        </w:rPr>
        <w:t>ласило юридических лиц</w:t>
      </w:r>
      <w:r w:rsidR="005B75A6" w:rsidRPr="00FA1C48">
        <w:rPr>
          <w:sz w:val="24"/>
          <w:szCs w:val="24"/>
        </w:rPr>
        <w:t xml:space="preserve"> и физических лиц (в т.</w:t>
      </w:r>
      <w:r w:rsidR="003129D4" w:rsidRPr="00FA1C48">
        <w:rPr>
          <w:sz w:val="24"/>
          <w:szCs w:val="24"/>
        </w:rPr>
        <w:t xml:space="preserve"> </w:t>
      </w:r>
      <w:r w:rsidR="005B75A6" w:rsidRPr="00FA1C48">
        <w:rPr>
          <w:sz w:val="24"/>
          <w:szCs w:val="24"/>
        </w:rPr>
        <w:t>ч. индивидуальных предпринимателей)</w:t>
      </w:r>
      <w:r w:rsidR="00DC6125" w:rsidRPr="00FA1C48">
        <w:rPr>
          <w:sz w:val="24"/>
          <w:szCs w:val="24"/>
        </w:rPr>
        <w:t xml:space="preserve"> </w:t>
      </w:r>
      <w:r w:rsidR="00FA1C48" w:rsidRPr="00FA1C48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1C48">
        <w:rPr>
          <w:sz w:val="24"/>
          <w:szCs w:val="24"/>
        </w:rPr>
        <w:t>(далее - Участники)</w:t>
      </w:r>
      <w:r w:rsidR="009D7F01" w:rsidRPr="00FA1C48">
        <w:rPr>
          <w:sz w:val="24"/>
          <w:szCs w:val="24"/>
        </w:rPr>
        <w:t xml:space="preserve"> </w:t>
      </w:r>
      <w:r w:rsidR="004B5EB3" w:rsidRPr="00FA1C48">
        <w:rPr>
          <w:sz w:val="24"/>
          <w:szCs w:val="24"/>
        </w:rPr>
        <w:t>к участию в процедуре О</w:t>
      </w:r>
      <w:r w:rsidRPr="00FA1C48">
        <w:rPr>
          <w:sz w:val="24"/>
          <w:szCs w:val="24"/>
        </w:rPr>
        <w:t>ткрытого запроса предложений (далее – запрос</w:t>
      </w:r>
      <w:r w:rsidRPr="00696181">
        <w:rPr>
          <w:sz w:val="24"/>
          <w:szCs w:val="24"/>
        </w:rPr>
        <w:t xml:space="preserve">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E50A19" w:rsidRPr="008E0043">
        <w:rPr>
          <w:iCs/>
          <w:lang w:eastAsia="ru-RU"/>
        </w:rPr>
        <w:t xml:space="preserve">Договора  на оказание услуг по </w:t>
      </w:r>
      <w:r w:rsidR="00E50A19" w:rsidRPr="003968E9">
        <w:t>обслуживан</w:t>
      </w:r>
      <w:r w:rsidR="00E50A19">
        <w:t>ию</w:t>
      </w:r>
      <w:r w:rsidR="00E50A19" w:rsidRPr="003968E9">
        <w:rPr>
          <w:sz w:val="24"/>
          <w:szCs w:val="24"/>
        </w:rPr>
        <w:t xml:space="preserve"> GPS навигации для нужд ПАО МРСК Центра (филиал Белгородэнерго</w:t>
      </w:r>
      <w:r w:rsidR="00E50A19">
        <w:rPr>
          <w:sz w:val="24"/>
          <w:szCs w:val="24"/>
        </w:rPr>
        <w:t>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3" w:history="1">
        <w:proofErr w:type="spellStart"/>
        <w:r w:rsidR="00606CA7" w:rsidRPr="00606CA7">
          <w:rPr>
            <w:rStyle w:val="a7"/>
            <w:sz w:val="24"/>
            <w:szCs w:val="24"/>
          </w:rPr>
          <w:t>etp.rosseti.ru</w:t>
        </w:r>
        <w:proofErr w:type="spellEnd"/>
      </w:hyperlink>
      <w:r w:rsidR="00702B2C" w:rsidRPr="00606CA7">
        <w:rPr>
          <w:sz w:val="24"/>
          <w:szCs w:val="24"/>
        </w:rPr>
        <w:t xml:space="preserve"> 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E50A19" w:rsidRPr="008E0043">
        <w:rPr>
          <w:iCs/>
          <w:lang w:eastAsia="ru-RU"/>
        </w:rPr>
        <w:t xml:space="preserve">Договора  на оказание услуг по </w:t>
      </w:r>
      <w:r w:rsidR="00E50A19" w:rsidRPr="003968E9">
        <w:t>обслуживан</w:t>
      </w:r>
      <w:r w:rsidR="00E50A19">
        <w:t>ию</w:t>
      </w:r>
      <w:r w:rsidR="00E50A19" w:rsidRPr="003968E9">
        <w:rPr>
          <w:sz w:val="24"/>
          <w:szCs w:val="24"/>
        </w:rPr>
        <w:t xml:space="preserve"> GPS навигации для нужд ПАО МРСК Центра (филиал Белгородэнерго</w:t>
      </w:r>
      <w:r w:rsidR="00E50A19">
        <w:rPr>
          <w:sz w:val="24"/>
          <w:szCs w:val="24"/>
        </w:rPr>
        <w:t>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24476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24476">
        <w:rPr>
          <w:iCs/>
          <w:sz w:val="24"/>
          <w:szCs w:val="24"/>
        </w:rPr>
      </w:r>
      <w:r w:rsidR="00124476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124476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2447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124476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24476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24476">
        <w:rPr>
          <w:iCs/>
          <w:sz w:val="24"/>
          <w:szCs w:val="24"/>
        </w:rPr>
      </w:r>
      <w:r w:rsidR="00124476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124476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24476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24476">
        <w:rPr>
          <w:b w:val="0"/>
        </w:rPr>
      </w:r>
      <w:r w:rsidR="00124476">
        <w:rPr>
          <w:b w:val="0"/>
        </w:rPr>
        <w:fldChar w:fldCharType="separate"/>
      </w:r>
      <w:r w:rsidR="00093638">
        <w:rPr>
          <w:b w:val="0"/>
        </w:rPr>
        <w:t>1.1.4</w:t>
      </w:r>
      <w:r w:rsidR="00124476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12447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124476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12447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124476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2447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12447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124476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12447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2447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124476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124476">
        <w:rPr>
          <w:b w:val="0"/>
          <w:szCs w:val="24"/>
        </w:rPr>
        <w:fldChar w:fldCharType="end"/>
      </w:r>
      <w:r w:rsidR="0012447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124476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124476">
        <w:rPr>
          <w:b w:val="0"/>
        </w:rPr>
      </w:r>
      <w:r w:rsidR="00124476">
        <w:rPr>
          <w:b w:val="0"/>
        </w:rPr>
        <w:fldChar w:fldCharType="separate"/>
      </w:r>
      <w:r w:rsidR="00093638">
        <w:rPr>
          <w:b w:val="0"/>
        </w:rPr>
        <w:t>5.6</w:t>
      </w:r>
      <w:r w:rsidR="00124476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124476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24476">
        <w:rPr>
          <w:b w:val="0"/>
        </w:rPr>
      </w:r>
      <w:r w:rsidR="00124476">
        <w:rPr>
          <w:b w:val="0"/>
        </w:rPr>
        <w:fldChar w:fldCharType="separate"/>
      </w:r>
      <w:r w:rsidR="00093638">
        <w:rPr>
          <w:b w:val="0"/>
        </w:rPr>
        <w:t>2.2.3</w:t>
      </w:r>
      <w:r w:rsidR="00124476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12447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124476">
        <w:rPr>
          <w:b w:val="0"/>
        </w:rPr>
      </w:r>
      <w:r w:rsidR="00124476">
        <w:rPr>
          <w:b w:val="0"/>
        </w:rPr>
        <w:fldChar w:fldCharType="separate"/>
      </w:r>
      <w:r w:rsidR="00093638">
        <w:rPr>
          <w:b w:val="0"/>
        </w:rPr>
        <w:t>2.3.3</w:t>
      </w:r>
      <w:r w:rsidR="00124476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12447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24476" w:rsidRPr="00E71A48">
        <w:rPr>
          <w:bCs w:val="0"/>
          <w:sz w:val="24"/>
          <w:szCs w:val="24"/>
        </w:rPr>
      </w:r>
      <w:r w:rsidR="0012447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2447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24476" w:rsidRPr="00E71A48">
        <w:rPr>
          <w:bCs w:val="0"/>
          <w:sz w:val="24"/>
          <w:szCs w:val="24"/>
        </w:rPr>
      </w:r>
      <w:r w:rsidR="00124476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24476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124476">
        <w:fldChar w:fldCharType="separate"/>
      </w:r>
      <w:r w:rsidR="00093638">
        <w:rPr>
          <w:bCs w:val="0"/>
          <w:sz w:val="24"/>
          <w:szCs w:val="24"/>
        </w:rPr>
        <w:t>3.6</w:t>
      </w:r>
      <w:r w:rsidR="00124476">
        <w:fldChar w:fldCharType="end"/>
      </w:r>
      <w:r w:rsidR="0012447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24476" w:rsidRPr="00E71A48">
        <w:rPr>
          <w:bCs w:val="0"/>
          <w:sz w:val="24"/>
          <w:szCs w:val="24"/>
        </w:rPr>
      </w:r>
      <w:r w:rsidR="0012447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124476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24476" w:rsidRPr="00E71A48">
        <w:rPr>
          <w:bCs w:val="0"/>
          <w:sz w:val="24"/>
          <w:szCs w:val="24"/>
        </w:rPr>
      </w:r>
      <w:r w:rsidR="00124476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24476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124476">
        <w:rPr>
          <w:bCs w:val="0"/>
          <w:sz w:val="24"/>
          <w:szCs w:val="24"/>
        </w:rPr>
        <w:fldChar w:fldCharType="end"/>
      </w:r>
      <w:r w:rsidR="0012447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24476" w:rsidRPr="00E71A48">
        <w:rPr>
          <w:bCs w:val="0"/>
          <w:sz w:val="24"/>
          <w:szCs w:val="24"/>
        </w:rPr>
      </w:r>
      <w:r w:rsidR="0012447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124476">
        <w:fldChar w:fldCharType="begin"/>
      </w:r>
      <w:r w:rsidR="00E54225">
        <w:instrText xml:space="preserve"> REF _Ref468875001 \r \h </w:instrText>
      </w:r>
      <w:r w:rsidR="00124476">
        <w:fldChar w:fldCharType="separate"/>
      </w:r>
      <w:r w:rsidR="00E54225">
        <w:t>3.12</w:t>
      </w:r>
      <w:r w:rsidR="0012447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124476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12447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124476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124476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12447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12447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12447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124476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12447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124476">
        <w:fldChar w:fldCharType="begin"/>
      </w:r>
      <w:r w:rsidR="00082084">
        <w:instrText xml:space="preserve"> REF _Ref440372326 \r \h  \* MERGEFORMAT </w:instrText>
      </w:r>
      <w:r w:rsidR="00124476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12447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124476">
        <w:fldChar w:fldCharType="begin"/>
      </w:r>
      <w:r w:rsidR="00082084">
        <w:instrText xml:space="preserve"> REF _Ref440371822 \r \h  \* MERGEFORMAT </w:instrText>
      </w:r>
      <w:r w:rsidR="00124476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124476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E50A19">
        <w:rPr>
          <w:b/>
          <w:color w:val="000000"/>
        </w:rPr>
        <w:t>8</w:t>
      </w:r>
      <w:r w:rsidR="00E50A19" w:rsidRPr="00BF2C50">
        <w:rPr>
          <w:b/>
          <w:color w:val="000000"/>
        </w:rPr>
        <w:t>00 000,00</w:t>
      </w:r>
      <w:r w:rsidR="00E50A19" w:rsidRPr="00F031B3">
        <w:rPr>
          <w:color w:val="000000"/>
        </w:rPr>
        <w:t xml:space="preserve"> </w:t>
      </w:r>
      <w:r w:rsidR="00E50A19" w:rsidRPr="00A55103">
        <w:t>(</w:t>
      </w:r>
      <w:r w:rsidR="00E50A19" w:rsidRPr="00CD29DA">
        <w:t>восемьсот тысяч</w:t>
      </w:r>
      <w:r w:rsidR="00E50A19">
        <w:t>)</w:t>
      </w:r>
      <w:r w:rsidR="00E50A19" w:rsidRPr="00CD29DA">
        <w:t xml:space="preserve"> рублей </w:t>
      </w:r>
      <w:r w:rsidR="00E50A19" w:rsidRPr="00A55103">
        <w:t xml:space="preserve">00 копеек РФ, без учета НДС; НДС составляет </w:t>
      </w:r>
      <w:r w:rsidR="00E50A19" w:rsidRPr="00CD29DA">
        <w:rPr>
          <w:b/>
          <w:color w:val="000000"/>
          <w:sz w:val="24"/>
          <w:szCs w:val="24"/>
        </w:rPr>
        <w:t>144 160,20</w:t>
      </w:r>
      <w:r w:rsidR="00E50A19" w:rsidRPr="00B55F0D">
        <w:rPr>
          <w:sz w:val="24"/>
          <w:szCs w:val="24"/>
        </w:rPr>
        <w:t xml:space="preserve"> </w:t>
      </w:r>
      <w:r w:rsidR="00E50A19" w:rsidRPr="00A55103">
        <w:t>(</w:t>
      </w:r>
      <w:r w:rsidR="00E50A19" w:rsidRPr="00CD29DA">
        <w:t>сто сорок четыре тысячи сто шестьдесят</w:t>
      </w:r>
      <w:r w:rsidR="00E50A19">
        <w:t>)</w:t>
      </w:r>
      <w:r w:rsidR="00E50A19" w:rsidRPr="00CD29DA">
        <w:t xml:space="preserve"> рублей </w:t>
      </w:r>
      <w:r w:rsidR="00077A9C">
        <w:t xml:space="preserve">20 </w:t>
      </w:r>
      <w:r w:rsidR="00E50A19" w:rsidRPr="00A55103">
        <w:t xml:space="preserve">копеек РФ; </w:t>
      </w:r>
      <w:r w:rsidR="00E50A19" w:rsidRPr="00CD29DA">
        <w:rPr>
          <w:b/>
          <w:color w:val="000000"/>
          <w:sz w:val="24"/>
          <w:szCs w:val="24"/>
        </w:rPr>
        <w:t>945 050,20</w:t>
      </w:r>
      <w:r w:rsidR="00E50A19" w:rsidRPr="00B55F0D">
        <w:rPr>
          <w:sz w:val="24"/>
          <w:szCs w:val="24"/>
        </w:rPr>
        <w:t xml:space="preserve"> </w:t>
      </w:r>
      <w:r w:rsidR="00E50A19" w:rsidRPr="00A55103">
        <w:t>(</w:t>
      </w:r>
      <w:r w:rsidR="00E50A19" w:rsidRPr="00CD29DA">
        <w:t>девятьсот сорок пять тысяч пятьдесят</w:t>
      </w:r>
      <w:r w:rsidR="00E50A19">
        <w:t>)</w:t>
      </w:r>
      <w:r w:rsidR="00E50A19" w:rsidRPr="00CD29DA">
        <w:t xml:space="preserve"> рублей </w:t>
      </w:r>
      <w:r w:rsidR="00077A9C">
        <w:t xml:space="preserve">20 </w:t>
      </w:r>
      <w:r w:rsidR="00E50A19" w:rsidRPr="00A55103">
        <w:t>копеек РФ, с учетом НДС</w:t>
      </w:r>
      <w:r w:rsidR="00E50A19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124476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124476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 xml:space="preserve">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12447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124476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124476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124476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lastRenderedPageBreak/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124476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12447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12447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124476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124476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124476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124476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124476">
        <w:rPr>
          <w:bCs w:val="0"/>
          <w:iCs/>
          <w:sz w:val="24"/>
          <w:szCs w:val="24"/>
        </w:rPr>
      </w:r>
      <w:r w:rsidR="00124476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124476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24476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12447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12447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124476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24476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24476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124476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6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7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2D19D3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24476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24476">
        <w:rPr>
          <w:b w:val="0"/>
          <w:szCs w:val="24"/>
        </w:rPr>
      </w:r>
      <w:r w:rsidR="0012447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124476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24476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124476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12447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12447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12447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12447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124476">
        <w:rPr>
          <w:i/>
          <w:color w:val="000000"/>
        </w:rPr>
      </w:r>
      <w:r w:rsidR="00124476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124476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12447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124476">
        <w:rPr>
          <w:i/>
          <w:color w:val="000000"/>
        </w:rPr>
      </w:r>
      <w:r w:rsidR="00124476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124476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24476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124476">
        <w:rPr>
          <w:bCs w:val="0"/>
          <w:sz w:val="24"/>
          <w:szCs w:val="24"/>
        </w:rPr>
      </w:r>
      <w:r w:rsidR="0012447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12447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12447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124476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124476">
              <w:fldChar w:fldCharType="begin"/>
            </w:r>
            <w:r w:rsidR="003C1FE1">
              <w:instrText xml:space="preserve"> REF _Ref440272931 \r \h </w:instrText>
            </w:r>
            <w:r w:rsidR="00124476">
              <w:fldChar w:fldCharType="separate"/>
            </w:r>
            <w:r w:rsidR="00093638">
              <w:t>2</w:t>
            </w:r>
            <w:r w:rsidR="0012447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124476">
              <w:fldChar w:fldCharType="begin"/>
            </w:r>
            <w:r w:rsidR="003C1FE1">
              <w:instrText xml:space="preserve"> REF _Ref440272931 \r \h </w:instrText>
            </w:r>
            <w:r w:rsidR="00124476">
              <w:fldChar w:fldCharType="separate"/>
            </w:r>
            <w:r w:rsidR="00093638">
              <w:t>2</w:t>
            </w:r>
            <w:r w:rsidR="0012447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12447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2447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12447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12447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2447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124476">
        <w:rPr>
          <w:vertAlign w:val="subscript"/>
        </w:rPr>
      </w:r>
      <w:r w:rsidR="00124476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12447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12447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124476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124476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24476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12447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124476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12447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124476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12447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124476">
        <w:rPr>
          <w:sz w:val="24"/>
          <w:szCs w:val="24"/>
        </w:rPr>
      </w:r>
      <w:r w:rsidR="0012447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124476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B3A" w:rsidRDefault="000C1B3A">
      <w:pPr>
        <w:spacing w:line="240" w:lineRule="auto"/>
      </w:pPr>
      <w:r>
        <w:separator/>
      </w:r>
    </w:p>
  </w:endnote>
  <w:endnote w:type="continuationSeparator" w:id="0">
    <w:p w:rsidR="000C1B3A" w:rsidRDefault="000C1B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12447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47C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C72" w:rsidRDefault="00547C72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FA0376" w:rsidRDefault="00547C7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124476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124476" w:rsidRPr="00FA0376">
      <w:rPr>
        <w:sz w:val="16"/>
        <w:szCs w:val="16"/>
        <w:lang w:eastAsia="ru-RU"/>
      </w:rPr>
      <w:fldChar w:fldCharType="separate"/>
    </w:r>
    <w:r w:rsidR="00077A9C">
      <w:rPr>
        <w:noProof/>
        <w:sz w:val="16"/>
        <w:szCs w:val="16"/>
        <w:lang w:eastAsia="ru-RU"/>
      </w:rPr>
      <w:t>17</w:t>
    </w:r>
    <w:r w:rsidR="00124476" w:rsidRPr="00FA0376">
      <w:rPr>
        <w:sz w:val="16"/>
        <w:szCs w:val="16"/>
        <w:lang w:eastAsia="ru-RU"/>
      </w:rPr>
      <w:fldChar w:fldCharType="end"/>
    </w:r>
  </w:p>
  <w:p w:rsidR="00547C72" w:rsidRPr="00EE0539" w:rsidRDefault="00547C7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50A19" w:rsidRPr="008E0043">
      <w:rPr>
        <w:iCs/>
        <w:lang w:eastAsia="ru-RU"/>
      </w:rPr>
      <w:t xml:space="preserve">Договора  на оказание услуг </w:t>
    </w:r>
    <w:r w:rsidR="00E50A19" w:rsidRPr="00E50A19">
      <w:rPr>
        <w:sz w:val="18"/>
        <w:szCs w:val="18"/>
      </w:rPr>
      <w:t>по обслуживанию GPS навигации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B3A" w:rsidRDefault="000C1B3A">
      <w:pPr>
        <w:spacing w:line="240" w:lineRule="auto"/>
      </w:pPr>
      <w:r>
        <w:separator/>
      </w:r>
    </w:p>
  </w:footnote>
  <w:footnote w:type="continuationSeparator" w:id="0">
    <w:p w:rsidR="000C1B3A" w:rsidRDefault="000C1B3A">
      <w:pPr>
        <w:spacing w:line="240" w:lineRule="auto"/>
      </w:pPr>
      <w:r>
        <w:continuationSeparator/>
      </w:r>
    </w:p>
  </w:footnote>
  <w:footnote w:id="1">
    <w:p w:rsidR="00547C72" w:rsidRPr="00B36685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7C72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7C72" w:rsidRDefault="00547C7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7C72" w:rsidRDefault="00547C72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930031" w:rsidRDefault="00547C72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3757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A9C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1B3A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4476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Vornavskoy.E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812F5-14DE-44A8-BB7E-F7A107A9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90</Pages>
  <Words>27327</Words>
  <Characters>155767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182729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130</cp:revision>
  <cp:lastPrinted>2015-12-29T14:27:00Z</cp:lastPrinted>
  <dcterms:created xsi:type="dcterms:W3CDTF">2016-01-13T12:36:00Z</dcterms:created>
  <dcterms:modified xsi:type="dcterms:W3CDTF">2017-01-19T08:14:00Z</dcterms:modified>
</cp:coreProperties>
</file>