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A42B2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33739" w:rsidRPr="000D67AD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33739" w:rsidRPr="00C11685" w:rsidRDefault="00B337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1168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1168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CA42B2">
                    <w:fldChar w:fldCharType="begin"/>
                  </w:r>
                  <w:r w:rsidR="00CA42B2" w:rsidRPr="00C11685">
                    <w:rPr>
                      <w:lang w:val="en-US"/>
                    </w:rPr>
                    <w:instrText xml:space="preserve"> HYPERLINK "mailto:posta@mrsk-1.ru" </w:instrText>
                  </w:r>
                  <w:r w:rsidR="00CA42B2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C1168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C1168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CA42B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C1168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CA42B2">
                    <w:fldChar w:fldCharType="begin"/>
                  </w:r>
                  <w:r w:rsidR="00CA42B2" w:rsidRPr="00C11685">
                    <w:rPr>
                      <w:lang w:val="en-US"/>
                    </w:rPr>
                    <w:instrText xml:space="preserve"> HYPERLINK "http://www.mrsk-1.ru" </w:instrText>
                  </w:r>
                  <w:r w:rsidR="00CA42B2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C1168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C1168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CA42B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9785A" w:rsidRDefault="0039785A" w:rsidP="0039785A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9785A" w:rsidRDefault="0039785A" w:rsidP="0039785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39785A" w:rsidRDefault="0039785A" w:rsidP="0039785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логистики и МТО </w:t>
      </w:r>
    </w:p>
    <w:p w:rsidR="0039785A" w:rsidRDefault="0039785A" w:rsidP="0039785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39785A" w:rsidRDefault="0039785A" w:rsidP="0039785A">
      <w:pPr>
        <w:spacing w:line="240" w:lineRule="auto"/>
        <w:jc w:val="right"/>
      </w:pPr>
    </w:p>
    <w:p w:rsidR="0039785A" w:rsidRDefault="0039785A" w:rsidP="0039785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В.В. Мороз </w:t>
      </w:r>
    </w:p>
    <w:p w:rsidR="0039785A" w:rsidRDefault="0039785A" w:rsidP="0039785A">
      <w:pPr>
        <w:spacing w:line="240" w:lineRule="auto"/>
        <w:jc w:val="right"/>
        <w:rPr>
          <w:sz w:val="24"/>
          <w:szCs w:val="24"/>
        </w:rPr>
      </w:pPr>
    </w:p>
    <w:p w:rsidR="0039785A" w:rsidRDefault="0039785A" w:rsidP="0039785A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«29» марта 2017 г.</w:t>
      </w:r>
    </w:p>
    <w:p w:rsidR="0039785A" w:rsidRDefault="0039785A" w:rsidP="0039785A">
      <w:pPr>
        <w:ind w:left="5670" w:firstLine="0"/>
        <w:rPr>
          <w:sz w:val="24"/>
          <w:szCs w:val="24"/>
        </w:rPr>
      </w:pPr>
    </w:p>
    <w:p w:rsidR="0039785A" w:rsidRDefault="0039785A" w:rsidP="0039785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Согласовано на заседании</w:t>
      </w:r>
    </w:p>
    <w:p w:rsidR="0039785A" w:rsidRDefault="0039785A" w:rsidP="0039785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закупочной комиссии</w:t>
      </w:r>
    </w:p>
    <w:p w:rsidR="0039785A" w:rsidRDefault="0039785A" w:rsidP="0039785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№0127-ВР-17</w:t>
      </w:r>
    </w:p>
    <w:p w:rsidR="0039785A" w:rsidRDefault="0039785A" w:rsidP="0039785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«29» марта 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0131D2" w:rsidRDefault="000131D2" w:rsidP="00E71A48">
      <w:pPr>
        <w:spacing w:line="264" w:lineRule="auto"/>
        <w:jc w:val="center"/>
        <w:rPr>
          <w:sz w:val="24"/>
          <w:szCs w:val="24"/>
        </w:rPr>
      </w:pPr>
    </w:p>
    <w:p w:rsidR="000131D2" w:rsidRPr="00C12FA4" w:rsidRDefault="000131D2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B7A2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B7A2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B7A2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A14678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A14678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17F60" w:rsidRPr="00EB7A2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B7A25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EB7A25">
        <w:rPr>
          <w:b/>
          <w:sz w:val="24"/>
          <w:szCs w:val="24"/>
        </w:rPr>
        <w:t>Договор</w:t>
      </w:r>
      <w:r w:rsidR="00FB1079" w:rsidRPr="00EB7A25">
        <w:rPr>
          <w:b/>
          <w:sz w:val="24"/>
          <w:szCs w:val="24"/>
        </w:rPr>
        <w:t>а</w:t>
      </w:r>
      <w:proofErr w:type="gramEnd"/>
      <w:r w:rsidR="00FB1079" w:rsidRPr="00EB7A25">
        <w:rPr>
          <w:b/>
          <w:sz w:val="24"/>
          <w:szCs w:val="24"/>
        </w:rPr>
        <w:t xml:space="preserve"> </w:t>
      </w:r>
      <w:r w:rsidR="00A14678" w:rsidRPr="00A14678">
        <w:rPr>
          <w:b/>
          <w:sz w:val="24"/>
          <w:szCs w:val="24"/>
        </w:rPr>
        <w:t xml:space="preserve">на техническое обслуживание и ремонт цифровых </w:t>
      </w:r>
      <w:proofErr w:type="spellStart"/>
      <w:r w:rsidR="00A14678" w:rsidRPr="00A14678">
        <w:rPr>
          <w:b/>
          <w:sz w:val="24"/>
          <w:szCs w:val="24"/>
        </w:rPr>
        <w:t>тахографов</w:t>
      </w:r>
      <w:proofErr w:type="spellEnd"/>
      <w:r w:rsidR="00FB1079" w:rsidRPr="00EB7A25">
        <w:rPr>
          <w:b/>
          <w:sz w:val="24"/>
          <w:szCs w:val="24"/>
        </w:rPr>
        <w:t xml:space="preserve"> для нужд ПАО «МРСК Центра» (филиала «Воронежэнерго»).</w:t>
      </w:r>
    </w:p>
    <w:p w:rsidR="007556FF" w:rsidRPr="00EB7A2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EB7A25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EB7A25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EB7A25">
        <w:rPr>
          <w:rFonts w:ascii="Times New Roman" w:eastAsia="Times New Roman" w:hAnsi="Times New Roman" w:cs="Times New Roman"/>
          <w:b/>
          <w:bCs/>
        </w:rPr>
        <w:t>,</w:t>
      </w:r>
      <w:r w:rsidRPr="00EB7A25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EB7A25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EB7A25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131D2" w:rsidRDefault="000131D2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131D2" w:rsidRDefault="000131D2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B1079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E8528B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30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45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51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53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55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57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59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64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66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68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70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72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79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84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86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E8528B">
        <w:rPr>
          <w:noProof/>
        </w:rPr>
        <w:t>88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E8528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E8528B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E8528B">
        <w:rPr>
          <w:iCs/>
          <w:sz w:val="24"/>
          <w:szCs w:val="24"/>
        </w:rPr>
        <w:t>– ПАО «МРСК Центра» (далее – Заказчик или Организатор)</w:t>
      </w:r>
      <w:r w:rsidRPr="00E8528B">
        <w:rPr>
          <w:iCs/>
          <w:sz w:val="24"/>
          <w:szCs w:val="24"/>
        </w:rPr>
        <w:t xml:space="preserve"> (почтовый адрес:</w:t>
      </w:r>
      <w:proofErr w:type="gramEnd"/>
      <w:r w:rsidR="007556FF" w:rsidRPr="00E8528B">
        <w:rPr>
          <w:iCs/>
          <w:sz w:val="24"/>
          <w:szCs w:val="24"/>
        </w:rPr>
        <w:t xml:space="preserve"> РФ, 127018, г. Москва, ул. 2-я Ямская, 4</w:t>
      </w:r>
      <w:r w:rsidR="00EC1043" w:rsidRPr="00E8528B">
        <w:rPr>
          <w:iCs/>
          <w:sz w:val="24"/>
          <w:szCs w:val="24"/>
        </w:rPr>
        <w:t>, с</w:t>
      </w:r>
      <w:r w:rsidRPr="00E8528B">
        <w:rPr>
          <w:iCs/>
          <w:sz w:val="24"/>
          <w:szCs w:val="24"/>
        </w:rPr>
        <w:t xml:space="preserve">екретарь Закупочной комиссии – </w:t>
      </w:r>
      <w:r w:rsidR="002303F4" w:rsidRPr="00E8528B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257-94-66, </w:t>
      </w:r>
      <w:r w:rsidR="002303F4" w:rsidRPr="00E8528B">
        <w:rPr>
          <w:sz w:val="24"/>
          <w:szCs w:val="24"/>
        </w:rPr>
        <w:t xml:space="preserve">адрес электронной почты: </w:t>
      </w:r>
      <w:r w:rsidR="002303F4" w:rsidRPr="00E8528B">
        <w:rPr>
          <w:iCs/>
          <w:sz w:val="24"/>
          <w:szCs w:val="24"/>
        </w:rPr>
        <w:t xml:space="preserve"> </w:t>
      </w:r>
      <w:hyperlink r:id="rId16" w:history="1">
        <w:r w:rsidR="002303F4" w:rsidRPr="00E8528B">
          <w:rPr>
            <w:rStyle w:val="a7"/>
            <w:sz w:val="24"/>
            <w:szCs w:val="24"/>
            <w:lang w:val="en-US"/>
          </w:rPr>
          <w:t>Zaitseva</w:t>
        </w:r>
        <w:r w:rsidR="002303F4" w:rsidRPr="00E8528B">
          <w:rPr>
            <w:rStyle w:val="a7"/>
            <w:sz w:val="24"/>
            <w:szCs w:val="24"/>
          </w:rPr>
          <w:t>.</w:t>
        </w:r>
        <w:r w:rsidR="002303F4" w:rsidRPr="00E8528B">
          <w:rPr>
            <w:rStyle w:val="a7"/>
            <w:sz w:val="24"/>
            <w:szCs w:val="24"/>
            <w:lang w:val="en-US"/>
          </w:rPr>
          <w:t>AA</w:t>
        </w:r>
        <w:r w:rsidR="002303F4" w:rsidRPr="00E8528B">
          <w:rPr>
            <w:rStyle w:val="a7"/>
            <w:sz w:val="24"/>
            <w:szCs w:val="24"/>
          </w:rPr>
          <w:t>@mrsk-1.ru</w:t>
        </w:r>
      </w:hyperlink>
      <w:r w:rsidR="002303F4" w:rsidRPr="00E8528B">
        <w:rPr>
          <w:iCs/>
          <w:sz w:val="24"/>
          <w:szCs w:val="24"/>
        </w:rPr>
        <w:t xml:space="preserve">, ответственный исполнитель </w:t>
      </w:r>
      <w:r w:rsidR="002303F4" w:rsidRPr="00E8528B">
        <w:rPr>
          <w:sz w:val="24"/>
          <w:szCs w:val="24"/>
        </w:rPr>
        <w:t xml:space="preserve">за подготовку технического задания – Фатеев Сергей Юрьевич, контактный телефон - (473) 279-32-37, адрес электронной почты: </w:t>
      </w:r>
      <w:hyperlink r:id="rId17" w:history="1">
        <w:r w:rsidR="002303F4" w:rsidRPr="00E8528B">
          <w:rPr>
            <w:rStyle w:val="a7"/>
            <w:sz w:val="24"/>
            <w:szCs w:val="24"/>
            <w:lang w:val="en-US"/>
          </w:rPr>
          <w:t>Fateev</w:t>
        </w:r>
        <w:r w:rsidR="002303F4" w:rsidRPr="00E8528B">
          <w:rPr>
            <w:rStyle w:val="a7"/>
            <w:sz w:val="24"/>
            <w:szCs w:val="24"/>
          </w:rPr>
          <w:t>.</w:t>
        </w:r>
        <w:r w:rsidR="002303F4" w:rsidRPr="00E8528B">
          <w:rPr>
            <w:rStyle w:val="a7"/>
            <w:sz w:val="24"/>
            <w:szCs w:val="24"/>
            <w:lang w:val="en-US"/>
          </w:rPr>
          <w:t>SY</w:t>
        </w:r>
        <w:r w:rsidR="002303F4" w:rsidRPr="00E8528B">
          <w:rPr>
            <w:rStyle w:val="a7"/>
            <w:sz w:val="24"/>
            <w:szCs w:val="24"/>
          </w:rPr>
          <w:t>@mrsk-1.ru</w:t>
        </w:r>
      </w:hyperlink>
      <w:r w:rsidR="002303F4" w:rsidRPr="00E8528B">
        <w:rPr>
          <w:rStyle w:val="a7"/>
          <w:sz w:val="24"/>
          <w:szCs w:val="24"/>
        </w:rPr>
        <w:t>,</w:t>
      </w:r>
      <w:r w:rsidR="002303F4" w:rsidRPr="00E8528B">
        <w:rPr>
          <w:sz w:val="24"/>
          <w:szCs w:val="24"/>
        </w:rPr>
        <w:t xml:space="preserve"> </w:t>
      </w:r>
      <w:r w:rsidR="002303F4" w:rsidRPr="00E8528B">
        <w:rPr>
          <w:iCs/>
          <w:sz w:val="24"/>
          <w:szCs w:val="24"/>
        </w:rPr>
        <w:t>Извещением</w:t>
      </w:r>
      <w:r w:rsidR="002303F4" w:rsidRPr="00E8528B">
        <w:rPr>
          <w:sz w:val="24"/>
          <w:szCs w:val="24"/>
        </w:rPr>
        <w:t xml:space="preserve"> о проведении открытого </w:t>
      </w:r>
      <w:r w:rsidR="002303F4" w:rsidRPr="00E8528B">
        <w:rPr>
          <w:iCs/>
          <w:sz w:val="24"/>
          <w:szCs w:val="24"/>
        </w:rPr>
        <w:t>запроса предложений</w:t>
      </w:r>
      <w:r w:rsidR="002303F4" w:rsidRPr="00E8528B">
        <w:rPr>
          <w:sz w:val="24"/>
          <w:szCs w:val="24"/>
        </w:rPr>
        <w:t xml:space="preserve">, опубликованным </w:t>
      </w:r>
      <w:r w:rsidR="002303F4" w:rsidRPr="00E8528B">
        <w:rPr>
          <w:b/>
          <w:sz w:val="24"/>
          <w:szCs w:val="24"/>
        </w:rPr>
        <w:t>«30» марта 2017 г.</w:t>
      </w:r>
      <w:r w:rsidR="002303F4" w:rsidRPr="00E8528B">
        <w:rPr>
          <w:sz w:val="24"/>
          <w:szCs w:val="24"/>
        </w:rPr>
        <w:t xml:space="preserve"> на официальном сайте (</w:t>
      </w:r>
      <w:hyperlink r:id="rId18" w:history="1">
        <w:r w:rsidR="002303F4" w:rsidRPr="00E8528B">
          <w:rPr>
            <w:rStyle w:val="a7"/>
            <w:sz w:val="24"/>
            <w:szCs w:val="24"/>
          </w:rPr>
          <w:t>www.zakupki.</w:t>
        </w:r>
        <w:r w:rsidR="002303F4" w:rsidRPr="00E8528B">
          <w:rPr>
            <w:rStyle w:val="a7"/>
            <w:sz w:val="24"/>
            <w:szCs w:val="24"/>
            <w:lang w:val="en-US"/>
          </w:rPr>
          <w:t>gov</w:t>
        </w:r>
        <w:r w:rsidR="002303F4" w:rsidRPr="00E8528B">
          <w:rPr>
            <w:rStyle w:val="a7"/>
            <w:sz w:val="24"/>
            <w:szCs w:val="24"/>
          </w:rPr>
          <w:t>.ru</w:t>
        </w:r>
      </w:hyperlink>
      <w:r w:rsidR="002303F4" w:rsidRPr="00E8528B">
        <w:rPr>
          <w:sz w:val="24"/>
          <w:szCs w:val="24"/>
        </w:rPr>
        <w:t>),</w:t>
      </w:r>
      <w:r w:rsidR="002303F4" w:rsidRPr="00E8528B">
        <w:rPr>
          <w:iCs/>
          <w:sz w:val="24"/>
          <w:szCs w:val="24"/>
        </w:rPr>
        <w:t xml:space="preserve"> </w:t>
      </w:r>
      <w:r w:rsidR="002303F4" w:rsidRPr="00E8528B">
        <w:rPr>
          <w:sz w:val="24"/>
          <w:szCs w:val="24"/>
        </w:rPr>
        <w:t xml:space="preserve">на сайте </w:t>
      </w:r>
      <w:r w:rsidR="002303F4" w:rsidRPr="00E8528B">
        <w:rPr>
          <w:iCs/>
          <w:sz w:val="24"/>
          <w:szCs w:val="24"/>
        </w:rPr>
        <w:t>ПАО «МРСК Центра»</w:t>
      </w:r>
      <w:r w:rsidR="002303F4" w:rsidRPr="00E8528B">
        <w:rPr>
          <w:sz w:val="24"/>
          <w:szCs w:val="24"/>
        </w:rPr>
        <w:t xml:space="preserve"> (</w:t>
      </w:r>
      <w:hyperlink r:id="rId19" w:history="1">
        <w:r w:rsidR="002303F4" w:rsidRPr="00E8528B">
          <w:rPr>
            <w:rStyle w:val="a7"/>
            <w:sz w:val="24"/>
            <w:szCs w:val="24"/>
          </w:rPr>
          <w:t>www.mrsk-1.ru</w:t>
        </w:r>
      </w:hyperlink>
      <w:r w:rsidR="002303F4" w:rsidRPr="00E8528B">
        <w:rPr>
          <w:sz w:val="24"/>
          <w:szCs w:val="24"/>
        </w:rPr>
        <w:t xml:space="preserve">), на сайте ЭТП, указанном в п. </w:t>
      </w:r>
      <w:r w:rsidR="002303F4" w:rsidRPr="00E8528B">
        <w:rPr>
          <w:sz w:val="24"/>
          <w:szCs w:val="24"/>
        </w:rPr>
        <w:fldChar w:fldCharType="begin"/>
      </w:r>
      <w:r w:rsidR="002303F4" w:rsidRPr="00E8528B">
        <w:rPr>
          <w:sz w:val="24"/>
          <w:szCs w:val="24"/>
        </w:rPr>
        <w:instrText xml:space="preserve"> REF _Ref440269836 \r \h  \* MERGEFORMAT </w:instrText>
      </w:r>
      <w:r w:rsidR="002303F4" w:rsidRPr="00E8528B">
        <w:rPr>
          <w:sz w:val="24"/>
          <w:szCs w:val="24"/>
        </w:rPr>
      </w:r>
      <w:r w:rsidR="002303F4" w:rsidRPr="00E8528B">
        <w:rPr>
          <w:sz w:val="24"/>
          <w:szCs w:val="24"/>
        </w:rPr>
        <w:fldChar w:fldCharType="separate"/>
      </w:r>
      <w:r w:rsidR="00E8528B" w:rsidRPr="00E8528B">
        <w:rPr>
          <w:sz w:val="24"/>
          <w:szCs w:val="24"/>
        </w:rPr>
        <w:t>1.1.2</w:t>
      </w:r>
      <w:r w:rsidR="002303F4" w:rsidRPr="00E8528B">
        <w:rPr>
          <w:sz w:val="24"/>
          <w:szCs w:val="24"/>
        </w:rPr>
        <w:fldChar w:fldCharType="end"/>
      </w:r>
      <w:r w:rsidR="002303F4" w:rsidRPr="00E8528B">
        <w:rPr>
          <w:sz w:val="24"/>
          <w:szCs w:val="24"/>
        </w:rPr>
        <w:t xml:space="preserve"> настоящей Документации,</w:t>
      </w:r>
      <w:r w:rsidR="002303F4" w:rsidRPr="00E8528B">
        <w:rPr>
          <w:iCs/>
          <w:sz w:val="24"/>
          <w:szCs w:val="24"/>
        </w:rPr>
        <w:t xml:space="preserve"> приг</w:t>
      </w:r>
      <w:r w:rsidR="002303F4" w:rsidRPr="00E8528B">
        <w:rPr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</w:t>
      </w:r>
      <w:r w:rsidRPr="00E8528B">
        <w:rPr>
          <w:sz w:val="24"/>
          <w:szCs w:val="24"/>
        </w:rPr>
        <w:t xml:space="preserve"> </w:t>
      </w:r>
      <w:bookmarkEnd w:id="10"/>
      <w:r w:rsidR="004B5EB3" w:rsidRPr="00E8528B">
        <w:rPr>
          <w:sz w:val="24"/>
          <w:szCs w:val="24"/>
        </w:rPr>
        <w:t xml:space="preserve">на право заключения </w:t>
      </w:r>
      <w:r w:rsidR="00366652" w:rsidRPr="00E8528B">
        <w:rPr>
          <w:sz w:val="24"/>
          <w:szCs w:val="24"/>
        </w:rPr>
        <w:t>Договор</w:t>
      </w:r>
      <w:r w:rsidR="002303F4" w:rsidRPr="00E8528B">
        <w:rPr>
          <w:sz w:val="24"/>
          <w:szCs w:val="24"/>
        </w:rPr>
        <w:t>а</w:t>
      </w:r>
      <w:r w:rsidR="00366652" w:rsidRPr="00E8528B">
        <w:rPr>
          <w:sz w:val="24"/>
          <w:szCs w:val="24"/>
        </w:rPr>
        <w:t xml:space="preserve"> </w:t>
      </w:r>
      <w:r w:rsidR="00A14678" w:rsidRPr="00E8528B">
        <w:rPr>
          <w:sz w:val="24"/>
          <w:szCs w:val="24"/>
        </w:rPr>
        <w:t xml:space="preserve">на техническое обслуживание и ремонт цифровых </w:t>
      </w:r>
      <w:proofErr w:type="spellStart"/>
      <w:r w:rsidR="00A14678" w:rsidRPr="00E8528B">
        <w:rPr>
          <w:sz w:val="24"/>
          <w:szCs w:val="24"/>
        </w:rPr>
        <w:t>тахографов</w:t>
      </w:r>
      <w:proofErr w:type="spellEnd"/>
      <w:r w:rsidR="002303F4" w:rsidRPr="00E8528B">
        <w:rPr>
          <w:sz w:val="24"/>
          <w:szCs w:val="24"/>
        </w:rPr>
        <w:t xml:space="preserve"> </w:t>
      </w:r>
      <w:r w:rsidR="00366652" w:rsidRPr="00E8528B">
        <w:rPr>
          <w:sz w:val="24"/>
          <w:szCs w:val="24"/>
        </w:rPr>
        <w:t>для нужд ПАО «МРСК Центра»</w:t>
      </w:r>
      <w:r w:rsidR="00702B2C" w:rsidRPr="00E8528B">
        <w:rPr>
          <w:sz w:val="24"/>
          <w:szCs w:val="24"/>
        </w:rPr>
        <w:t xml:space="preserve"> </w:t>
      </w:r>
      <w:r w:rsidR="00862664" w:rsidRPr="00E8528B">
        <w:rPr>
          <w:sz w:val="24"/>
          <w:szCs w:val="24"/>
        </w:rPr>
        <w:t>(филиала «Воронежэнерго»</w:t>
      </w:r>
      <w:r w:rsidR="005B2AD3" w:rsidRPr="00E8528B">
        <w:rPr>
          <w:sz w:val="24"/>
          <w:szCs w:val="24"/>
        </w:rPr>
        <w:t>)</w:t>
      </w:r>
      <w:r w:rsidR="00862664" w:rsidRPr="00E8528B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E8528B">
        <w:rPr>
          <w:sz w:val="24"/>
          <w:szCs w:val="24"/>
        </w:rPr>
        <w:t>Арзамасская</w:t>
      </w:r>
      <w:proofErr w:type="spellEnd"/>
      <w:r w:rsidR="00862664" w:rsidRPr="00E8528B">
        <w:rPr>
          <w:sz w:val="24"/>
          <w:szCs w:val="24"/>
        </w:rPr>
        <w:t>, 2</w:t>
      </w:r>
      <w:r w:rsidRPr="00E8528B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2B350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97D91">
        <w:rPr>
          <w:sz w:val="24"/>
          <w:szCs w:val="24"/>
        </w:rPr>
        <w:t xml:space="preserve">Настоящий </w:t>
      </w:r>
      <w:r w:rsidR="004B5EB3" w:rsidRPr="002B3505">
        <w:rPr>
          <w:sz w:val="24"/>
          <w:szCs w:val="24"/>
        </w:rPr>
        <w:t>З</w:t>
      </w:r>
      <w:r w:rsidRPr="002B350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B3505">
        <w:rPr>
          <w:sz w:val="24"/>
          <w:szCs w:val="24"/>
        </w:rPr>
        <w:t>электронной торговой площадк</w:t>
      </w:r>
      <w:r w:rsidR="00414AB1" w:rsidRPr="002B3505">
        <w:rPr>
          <w:sz w:val="24"/>
          <w:szCs w:val="24"/>
        </w:rPr>
        <w:t>и</w:t>
      </w:r>
      <w:r w:rsidR="00702B2C" w:rsidRPr="002B3505">
        <w:rPr>
          <w:sz w:val="24"/>
          <w:szCs w:val="24"/>
        </w:rPr>
        <w:t xml:space="preserve"> </w:t>
      </w:r>
      <w:r w:rsidR="000D70B6" w:rsidRPr="002B3505">
        <w:rPr>
          <w:sz w:val="24"/>
          <w:szCs w:val="24"/>
        </w:rPr>
        <w:t>П</w:t>
      </w:r>
      <w:r w:rsidR="00702B2C" w:rsidRPr="002B3505">
        <w:rPr>
          <w:sz w:val="24"/>
          <w:szCs w:val="24"/>
        </w:rPr>
        <w:t>АО «</w:t>
      </w:r>
      <w:proofErr w:type="spellStart"/>
      <w:r w:rsidR="00702B2C" w:rsidRPr="002B3505">
        <w:rPr>
          <w:sz w:val="24"/>
          <w:szCs w:val="24"/>
        </w:rPr>
        <w:t>Россети</w:t>
      </w:r>
      <w:proofErr w:type="spellEnd"/>
      <w:r w:rsidR="00702B2C" w:rsidRPr="002B3505">
        <w:rPr>
          <w:sz w:val="24"/>
          <w:szCs w:val="24"/>
        </w:rPr>
        <w:t xml:space="preserve">» </w:t>
      </w:r>
      <w:hyperlink r:id="rId20" w:history="1">
        <w:r w:rsidR="00862664" w:rsidRPr="002B3505">
          <w:rPr>
            <w:rStyle w:val="a7"/>
            <w:sz w:val="24"/>
            <w:szCs w:val="24"/>
          </w:rPr>
          <w:t>etp.rosseti.ru</w:t>
        </w:r>
      </w:hyperlink>
      <w:r w:rsidR="00862664" w:rsidRPr="002B3505">
        <w:rPr>
          <w:sz w:val="24"/>
          <w:szCs w:val="24"/>
        </w:rPr>
        <w:t xml:space="preserve"> </w:t>
      </w:r>
      <w:r w:rsidR="00702B2C" w:rsidRPr="002B3505">
        <w:rPr>
          <w:sz w:val="24"/>
          <w:szCs w:val="24"/>
        </w:rPr>
        <w:t>(далее — ЭТП)</w:t>
      </w:r>
      <w:r w:rsidR="005B75A6" w:rsidRPr="002B3505">
        <w:rPr>
          <w:sz w:val="24"/>
          <w:szCs w:val="24"/>
        </w:rPr>
        <w:t>.</w:t>
      </w:r>
      <w:bookmarkEnd w:id="14"/>
    </w:p>
    <w:p w:rsidR="00717F60" w:rsidRPr="002B350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B3505">
        <w:rPr>
          <w:sz w:val="24"/>
          <w:szCs w:val="24"/>
        </w:rPr>
        <w:t>Заказчик</w:t>
      </w:r>
      <w:r w:rsidR="00702B2C" w:rsidRPr="002B3505">
        <w:rPr>
          <w:sz w:val="24"/>
          <w:szCs w:val="24"/>
        </w:rPr>
        <w:t xml:space="preserve">: </w:t>
      </w:r>
      <w:r w:rsidRPr="002B3505">
        <w:rPr>
          <w:sz w:val="24"/>
          <w:szCs w:val="24"/>
        </w:rPr>
        <w:t xml:space="preserve"> </w:t>
      </w:r>
      <w:r w:rsidR="00702B2C" w:rsidRPr="002B3505">
        <w:rPr>
          <w:iCs/>
          <w:sz w:val="24"/>
          <w:szCs w:val="24"/>
        </w:rPr>
        <w:t>ПАО «МРСК Центра».</w:t>
      </w:r>
      <w:r w:rsidRPr="002B3505">
        <w:rPr>
          <w:rStyle w:val="aa"/>
          <w:sz w:val="24"/>
          <w:szCs w:val="24"/>
        </w:rPr>
        <w:t xml:space="preserve"> </w:t>
      </w:r>
      <w:bookmarkEnd w:id="15"/>
    </w:p>
    <w:p w:rsidR="008C4223" w:rsidRPr="002B350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B3505">
        <w:rPr>
          <w:sz w:val="24"/>
          <w:szCs w:val="24"/>
        </w:rPr>
        <w:t>Предмет З</w:t>
      </w:r>
      <w:r w:rsidR="00717F60" w:rsidRPr="002B3505">
        <w:rPr>
          <w:sz w:val="24"/>
          <w:szCs w:val="24"/>
        </w:rPr>
        <w:t>апроса предложений</w:t>
      </w:r>
      <w:r w:rsidR="00702B2C" w:rsidRPr="002B3505">
        <w:rPr>
          <w:sz w:val="24"/>
          <w:szCs w:val="24"/>
        </w:rPr>
        <w:t>:</w:t>
      </w:r>
      <w:bookmarkEnd w:id="16"/>
    </w:p>
    <w:p w:rsidR="00A40714" w:rsidRPr="002B350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B3505">
        <w:rPr>
          <w:b/>
          <w:sz w:val="24"/>
          <w:szCs w:val="24"/>
          <w:u w:val="single"/>
        </w:rPr>
        <w:t>Лот №1:</w:t>
      </w:r>
      <w:r w:rsidR="00717F60" w:rsidRPr="002B3505">
        <w:rPr>
          <w:sz w:val="24"/>
          <w:szCs w:val="24"/>
        </w:rPr>
        <w:t xml:space="preserve"> право заключения </w:t>
      </w:r>
      <w:r w:rsidR="00123C70" w:rsidRPr="002B3505">
        <w:rPr>
          <w:sz w:val="24"/>
          <w:szCs w:val="24"/>
        </w:rPr>
        <w:t>Договор</w:t>
      </w:r>
      <w:r w:rsidR="002303F4" w:rsidRPr="002B3505">
        <w:rPr>
          <w:sz w:val="24"/>
          <w:szCs w:val="24"/>
        </w:rPr>
        <w:t>а</w:t>
      </w:r>
      <w:r w:rsidR="00A40714" w:rsidRPr="002B3505">
        <w:rPr>
          <w:sz w:val="24"/>
          <w:szCs w:val="24"/>
        </w:rPr>
        <w:t xml:space="preserve"> </w:t>
      </w:r>
      <w:r w:rsidR="002B3505" w:rsidRPr="002B3505">
        <w:rPr>
          <w:sz w:val="24"/>
        </w:rPr>
        <w:t xml:space="preserve">на техническое обслуживание и ремонт цифровых </w:t>
      </w:r>
      <w:proofErr w:type="spellStart"/>
      <w:r w:rsidR="002B3505" w:rsidRPr="002B3505">
        <w:rPr>
          <w:sz w:val="24"/>
        </w:rPr>
        <w:t>тахографов</w:t>
      </w:r>
      <w:proofErr w:type="spellEnd"/>
      <w:r w:rsidR="002303F4" w:rsidRPr="002B3505">
        <w:rPr>
          <w:sz w:val="24"/>
          <w:szCs w:val="24"/>
        </w:rPr>
        <w:t xml:space="preserve"> для нужд ПАО «МРСК Центра» (филиала «Воронежэнерго»).</w:t>
      </w:r>
      <w:bookmarkEnd w:id="17"/>
    </w:p>
    <w:p w:rsidR="008C4223" w:rsidRPr="002B350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B3505">
        <w:rPr>
          <w:sz w:val="24"/>
          <w:szCs w:val="24"/>
        </w:rPr>
        <w:t xml:space="preserve">Количество лотов: </w:t>
      </w:r>
      <w:r w:rsidRPr="002B3505">
        <w:rPr>
          <w:b/>
          <w:sz w:val="24"/>
          <w:szCs w:val="24"/>
        </w:rPr>
        <w:t>1 (один)</w:t>
      </w:r>
      <w:r w:rsidRPr="002B3505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B3505">
        <w:rPr>
          <w:sz w:val="24"/>
          <w:szCs w:val="24"/>
        </w:rPr>
        <w:t xml:space="preserve">Частичное </w:t>
      </w:r>
      <w:r w:rsidR="00366652" w:rsidRPr="002B3505">
        <w:rPr>
          <w:sz w:val="24"/>
          <w:szCs w:val="24"/>
        </w:rPr>
        <w:t xml:space="preserve">оказание </w:t>
      </w:r>
      <w:r w:rsidR="00AD3EBC" w:rsidRPr="002B3505">
        <w:rPr>
          <w:sz w:val="24"/>
          <w:szCs w:val="24"/>
        </w:rPr>
        <w:t>услуг</w:t>
      </w:r>
      <w:r w:rsidRPr="002B3505">
        <w:rPr>
          <w:sz w:val="24"/>
          <w:szCs w:val="24"/>
        </w:rPr>
        <w:t xml:space="preserve"> не допускается</w:t>
      </w:r>
      <w:r w:rsidRPr="00E71A48">
        <w:rPr>
          <w:sz w:val="24"/>
          <w:szCs w:val="24"/>
        </w:rPr>
        <w:t>.</w:t>
      </w:r>
    </w:p>
    <w:p w:rsidR="00717F60" w:rsidRPr="002B350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2B3505">
        <w:t>с момента заключения Договора до 31.12.2017г.</w:t>
      </w:r>
      <w:bookmarkEnd w:id="19"/>
    </w:p>
    <w:p w:rsidR="008D2928" w:rsidRPr="002B3505" w:rsidRDefault="002303F4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B3505">
        <w:rPr>
          <w:sz w:val="24"/>
          <w:szCs w:val="24"/>
        </w:rPr>
        <w:t>Место оказания услуг: г. Воронеж и Воронежская область</w:t>
      </w:r>
      <w:r w:rsidR="00285A8F">
        <w:rPr>
          <w:sz w:val="24"/>
          <w:szCs w:val="24"/>
        </w:rPr>
        <w:t xml:space="preserve"> </w:t>
      </w:r>
      <w:r w:rsidR="00285A8F" w:rsidRPr="004373DD">
        <w:t xml:space="preserve">(в соответствии </w:t>
      </w:r>
      <w:r w:rsidR="00285A8F">
        <w:t>с</w:t>
      </w:r>
      <w:r w:rsidR="00285A8F" w:rsidRPr="00D736BE">
        <w:t xml:space="preserve"> Приложени</w:t>
      </w:r>
      <w:r w:rsidR="00285A8F">
        <w:t>ем</w:t>
      </w:r>
      <w:r w:rsidR="00285A8F" w:rsidRPr="00D736BE">
        <w:t xml:space="preserve"> №1 к документации по запросу предложений)</w:t>
      </w:r>
      <w:r w:rsidR="00366652" w:rsidRPr="002B3505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303F4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E8528B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E8528B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E8528B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E8528B" w:rsidRPr="00E8528B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E8528B" w:rsidRPr="00E8528B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E8528B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E8528B" w:rsidRPr="00E8528B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E8528B" w:rsidRPr="00E8528B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E8528B" w:rsidRPr="00E8528B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E8528B" w:rsidRPr="00E8528B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E8528B" w:rsidRPr="00E8528B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E8528B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E8528B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E8528B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E8528B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E8528B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E8528B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E8528B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E8528B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E8528B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E8528B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E8528B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н)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о)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ф)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E8528B" w:rsidRPr="00E8528B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E8528B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D1680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D16809">
        <w:rPr>
          <w:bCs w:val="0"/>
          <w:sz w:val="24"/>
          <w:szCs w:val="24"/>
        </w:rPr>
        <w:t xml:space="preserve">Начальная (максимальная) цена </w:t>
      </w:r>
      <w:r w:rsidR="00123C70" w:rsidRPr="00D16809">
        <w:rPr>
          <w:bCs w:val="0"/>
          <w:sz w:val="24"/>
          <w:szCs w:val="24"/>
        </w:rPr>
        <w:t>Договор</w:t>
      </w:r>
      <w:r w:rsidRPr="00D16809">
        <w:rPr>
          <w:bCs w:val="0"/>
          <w:sz w:val="24"/>
          <w:szCs w:val="24"/>
        </w:rPr>
        <w:t>а</w:t>
      </w:r>
      <w:r w:rsidR="00216641" w:rsidRPr="00D16809">
        <w:rPr>
          <w:bCs w:val="0"/>
          <w:sz w:val="24"/>
          <w:szCs w:val="24"/>
        </w:rPr>
        <w:t>:</w:t>
      </w:r>
      <w:bookmarkEnd w:id="423"/>
    </w:p>
    <w:p w:rsidR="002B3505" w:rsidRPr="002B3505" w:rsidRDefault="00216641" w:rsidP="002B350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16809">
        <w:rPr>
          <w:b/>
          <w:bCs w:val="0"/>
          <w:sz w:val="24"/>
          <w:szCs w:val="24"/>
          <w:u w:val="single"/>
        </w:rPr>
        <w:t>По Лоту №1:</w:t>
      </w:r>
      <w:r w:rsidR="00717F60" w:rsidRPr="00C12FA4">
        <w:rPr>
          <w:bCs w:val="0"/>
          <w:sz w:val="24"/>
          <w:szCs w:val="24"/>
        </w:rPr>
        <w:t xml:space="preserve"> </w:t>
      </w:r>
      <w:r w:rsidR="002B3505" w:rsidRPr="002B3505">
        <w:rPr>
          <w:b/>
          <w:sz w:val="24"/>
          <w:szCs w:val="24"/>
        </w:rPr>
        <w:t>485 190,00</w:t>
      </w:r>
      <w:r w:rsidR="002B3505" w:rsidRPr="002B3505">
        <w:rPr>
          <w:sz w:val="24"/>
          <w:szCs w:val="24"/>
        </w:rPr>
        <w:t xml:space="preserve"> (Четыреста восемьдесят пять тысяч сто девяносто) рублей 00 копеек РФ, без учета НДС; НДС составляет </w:t>
      </w:r>
      <w:r w:rsidR="002B3505" w:rsidRPr="002B3505">
        <w:rPr>
          <w:b/>
          <w:sz w:val="24"/>
          <w:szCs w:val="24"/>
        </w:rPr>
        <w:t>87 334,20</w:t>
      </w:r>
      <w:r w:rsidR="002B3505" w:rsidRPr="002B3505">
        <w:rPr>
          <w:sz w:val="24"/>
          <w:szCs w:val="24"/>
        </w:rPr>
        <w:t xml:space="preserve"> (Восемьдесят семь тысяч триста тридцать четыре) рубля 20 копеек РФ; </w:t>
      </w:r>
      <w:r w:rsidR="002B3505" w:rsidRPr="002B3505">
        <w:rPr>
          <w:b/>
          <w:sz w:val="24"/>
          <w:szCs w:val="24"/>
        </w:rPr>
        <w:t>572 524,20</w:t>
      </w:r>
      <w:r w:rsidR="002B3505" w:rsidRPr="002B3505">
        <w:rPr>
          <w:sz w:val="24"/>
          <w:szCs w:val="24"/>
        </w:rPr>
        <w:t xml:space="preserve"> (Пятьсот семьдесят две тысячи пятьсот двадцать четыре) рубля 20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1954ED">
        <w:rPr>
          <w:bCs w:val="0"/>
          <w:sz w:val="24"/>
          <w:szCs w:val="24"/>
        </w:rPr>
        <w:t xml:space="preserve">может любое юридическое, </w:t>
      </w:r>
      <w:r w:rsidRPr="001954ED">
        <w:rPr>
          <w:bCs w:val="0"/>
          <w:color w:val="000000"/>
          <w:sz w:val="24"/>
          <w:szCs w:val="24"/>
        </w:rPr>
        <w:t>физическое</w:t>
      </w:r>
      <w:r w:rsidRPr="001954ED">
        <w:rPr>
          <w:bCs w:val="0"/>
          <w:sz w:val="24"/>
          <w:szCs w:val="24"/>
        </w:rPr>
        <w:t xml:space="preserve"> лицо </w:t>
      </w:r>
      <w:r w:rsidR="00E71628" w:rsidRPr="001954ED">
        <w:rPr>
          <w:bCs w:val="0"/>
          <w:sz w:val="24"/>
          <w:szCs w:val="24"/>
        </w:rPr>
        <w:t>(в т.</w:t>
      </w:r>
      <w:r w:rsidR="003129D4" w:rsidRPr="001954ED">
        <w:rPr>
          <w:bCs w:val="0"/>
          <w:sz w:val="24"/>
          <w:szCs w:val="24"/>
        </w:rPr>
        <w:t xml:space="preserve"> </w:t>
      </w:r>
      <w:r w:rsidR="00E71628" w:rsidRPr="001954ED">
        <w:rPr>
          <w:bCs w:val="0"/>
          <w:sz w:val="24"/>
          <w:szCs w:val="24"/>
        </w:rPr>
        <w:t xml:space="preserve">ч. </w:t>
      </w:r>
      <w:r w:rsidRPr="001954ED">
        <w:rPr>
          <w:bCs w:val="0"/>
          <w:sz w:val="24"/>
          <w:szCs w:val="24"/>
        </w:rPr>
        <w:t>индивидуальный предприниматель</w:t>
      </w:r>
      <w:r w:rsidR="00E71628" w:rsidRPr="001954ED">
        <w:rPr>
          <w:bCs w:val="0"/>
          <w:sz w:val="24"/>
          <w:szCs w:val="24"/>
        </w:rPr>
        <w:t>)</w:t>
      </w:r>
      <w:r w:rsidR="001954ED" w:rsidRPr="001954ED">
        <w:rPr>
          <w:bCs w:val="0"/>
          <w:sz w:val="24"/>
          <w:szCs w:val="24"/>
        </w:rPr>
        <w:t xml:space="preserve">, </w:t>
      </w:r>
      <w:r w:rsidR="001954ED" w:rsidRPr="001954ED">
        <w:rPr>
          <w:sz w:val="24"/>
          <w:szCs w:val="24"/>
        </w:rPr>
        <w:t>являющееся субъектом малого и среднего предпринимательства</w:t>
      </w:r>
      <w:r w:rsidRPr="001954ED">
        <w:rPr>
          <w:bCs w:val="0"/>
          <w:sz w:val="24"/>
          <w:szCs w:val="24"/>
        </w:rPr>
        <w:t>.</w:t>
      </w:r>
      <w:r w:rsidR="001954ED">
        <w:rPr>
          <w:bCs w:val="0"/>
          <w:sz w:val="24"/>
          <w:szCs w:val="24"/>
        </w:rPr>
        <w:t xml:space="preserve"> </w:t>
      </w:r>
      <w:proofErr w:type="gramStart"/>
      <w:r w:rsidR="00362EA4" w:rsidRPr="001954ED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794DC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794DC6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D00009" w:rsidRPr="00794DC6">
        <w:fldChar w:fldCharType="begin"/>
      </w:r>
      <w:r w:rsidR="00D00009" w:rsidRPr="00794DC6">
        <w:instrText xml:space="preserve"> REF _Ref440275279 \r \h  \* MERGEFORMAT </w:instrText>
      </w:r>
      <w:r w:rsidR="00D00009" w:rsidRPr="00794DC6">
        <w:fldChar w:fldCharType="separate"/>
      </w:r>
      <w:r w:rsidR="00E8528B" w:rsidRPr="00E8528B">
        <w:rPr>
          <w:sz w:val="24"/>
          <w:szCs w:val="24"/>
        </w:rPr>
        <w:t>1.1.4</w:t>
      </w:r>
      <w:r w:rsidR="00D00009" w:rsidRPr="00794DC6">
        <w:fldChar w:fldCharType="end"/>
      </w:r>
      <w:r w:rsidRPr="00794DC6">
        <w:rPr>
          <w:sz w:val="24"/>
          <w:szCs w:val="24"/>
        </w:rPr>
        <w:t xml:space="preserve"> и разделе </w:t>
      </w:r>
      <w:r w:rsidR="00D00009" w:rsidRPr="00794DC6">
        <w:fldChar w:fldCharType="begin"/>
      </w:r>
      <w:r w:rsidR="00D00009" w:rsidRPr="00794DC6">
        <w:instrText xml:space="preserve"> REF _Ref440270568 \r \h  \* MERGEFORMAT </w:instrText>
      </w:r>
      <w:r w:rsidR="00D00009" w:rsidRPr="00794DC6">
        <w:fldChar w:fldCharType="separate"/>
      </w:r>
      <w:r w:rsidR="00E8528B">
        <w:t>4</w:t>
      </w:r>
      <w:r w:rsidR="00D00009" w:rsidRPr="00794DC6">
        <w:fldChar w:fldCharType="end"/>
      </w:r>
      <w:r w:rsidRPr="00794DC6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94DC6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794DC6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144779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 xml:space="preserve">Антикоррупционные </w:t>
      </w:r>
      <w:r w:rsidRPr="00144779">
        <w:rPr>
          <w:sz w:val="24"/>
          <w:szCs w:val="24"/>
        </w:rPr>
        <w:t>обязательства</w:t>
      </w:r>
      <w:r w:rsidR="00BD74DF" w:rsidRPr="00144779">
        <w:rPr>
          <w:sz w:val="24"/>
          <w:szCs w:val="24"/>
        </w:rPr>
        <w:t xml:space="preserve"> по</w:t>
      </w:r>
      <w:r w:rsidR="00A154B7" w:rsidRPr="00144779">
        <w:rPr>
          <w:sz w:val="24"/>
          <w:szCs w:val="24"/>
        </w:rPr>
        <w:t xml:space="preserve"> </w:t>
      </w:r>
      <w:r w:rsidR="00BD74DF" w:rsidRPr="00144779">
        <w:rPr>
          <w:bCs w:val="0"/>
          <w:sz w:val="24"/>
          <w:szCs w:val="24"/>
        </w:rPr>
        <w:t>форме, приведенной</w:t>
      </w:r>
      <w:r w:rsidR="00A154B7" w:rsidRPr="00144779">
        <w:rPr>
          <w:bCs w:val="0"/>
          <w:sz w:val="24"/>
          <w:szCs w:val="24"/>
        </w:rPr>
        <w:t xml:space="preserve"> в настоящей Документации</w:t>
      </w:r>
      <w:r w:rsidR="00A600E3" w:rsidRPr="00144779">
        <w:rPr>
          <w:sz w:val="24"/>
          <w:szCs w:val="24"/>
        </w:rPr>
        <w:t xml:space="preserve"> (</w:t>
      </w:r>
      <w:r w:rsidR="003F3A69" w:rsidRPr="00144779">
        <w:rPr>
          <w:sz w:val="24"/>
          <w:szCs w:val="24"/>
        </w:rPr>
        <w:t>подраздел</w:t>
      </w:r>
      <w:r w:rsidR="00A600E3" w:rsidRPr="00144779">
        <w:rPr>
          <w:sz w:val="24"/>
          <w:szCs w:val="24"/>
        </w:rPr>
        <w:t xml:space="preserve"> </w:t>
      </w:r>
      <w:r w:rsidR="00D00009" w:rsidRPr="00144779">
        <w:fldChar w:fldCharType="begin"/>
      </w:r>
      <w:r w:rsidR="00D00009" w:rsidRPr="00144779">
        <w:instrText xml:space="preserve"> REF _Ref440271964 \r \h  \* MERGEFORMAT </w:instrText>
      </w:r>
      <w:r w:rsidR="00D00009" w:rsidRPr="00144779">
        <w:fldChar w:fldCharType="separate"/>
      </w:r>
      <w:r w:rsidR="00E8528B" w:rsidRPr="00E8528B">
        <w:rPr>
          <w:sz w:val="24"/>
          <w:szCs w:val="24"/>
        </w:rPr>
        <w:t>5.1.3</w:t>
      </w:r>
      <w:r w:rsidR="00D00009" w:rsidRPr="00144779">
        <w:fldChar w:fldCharType="end"/>
      </w:r>
      <w:r w:rsidR="00A600E3" w:rsidRPr="00144779">
        <w:rPr>
          <w:sz w:val="24"/>
          <w:szCs w:val="24"/>
        </w:rPr>
        <w:t>)</w:t>
      </w:r>
      <w:r w:rsidRPr="00144779">
        <w:rPr>
          <w:sz w:val="24"/>
          <w:szCs w:val="24"/>
        </w:rPr>
        <w:t>;</w:t>
      </w:r>
      <w:bookmarkEnd w:id="451"/>
    </w:p>
    <w:p w:rsidR="00794DC6" w:rsidRPr="00144779" w:rsidRDefault="00144779" w:rsidP="00144779">
      <w:pPr>
        <w:widowControl w:val="0"/>
        <w:numPr>
          <w:ilvl w:val="0"/>
          <w:numId w:val="48"/>
        </w:numPr>
        <w:tabs>
          <w:tab w:val="left" w:pos="1276"/>
        </w:tabs>
        <w:suppressAutoHyphens w:val="0"/>
        <w:autoSpaceDE w:val="0"/>
        <w:spacing w:line="264" w:lineRule="auto"/>
        <w:ind w:left="1276" w:hanging="283"/>
        <w:rPr>
          <w:sz w:val="24"/>
          <w:szCs w:val="24"/>
        </w:rPr>
      </w:pPr>
      <w:r w:rsidRPr="00144779">
        <w:rPr>
          <w:sz w:val="24"/>
          <w:szCs w:val="24"/>
        </w:rPr>
        <w:t>Д</w:t>
      </w:r>
      <w:r w:rsidR="00794DC6" w:rsidRPr="00144779">
        <w:rPr>
          <w:sz w:val="24"/>
          <w:szCs w:val="24"/>
        </w:rPr>
        <w:t>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</w:t>
      </w:r>
      <w:r w:rsidRPr="00AE1D21">
        <w:rPr>
          <w:sz w:val="24"/>
          <w:szCs w:val="24"/>
        </w:rPr>
        <w:lastRenderedPageBreak/>
        <w:t>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E8528B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 xml:space="preserve">соответствии с инструкциями, </w:t>
      </w:r>
      <w:r w:rsidR="00A154B7" w:rsidRPr="007A5083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0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ф)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  <w:lang w:val="en-US"/>
        </w:rPr>
        <w:t>a</w:t>
      </w:r>
      <w:r w:rsidR="00E8528B" w:rsidRPr="00E8528B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  <w:lang w:val="en-US"/>
        </w:rPr>
        <w:t>g</w:t>
      </w:r>
      <w:r w:rsidR="00E8528B" w:rsidRPr="00E8528B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ф)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E8528B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E8528B" w:rsidRPr="00E8528B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916734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16734">
        <w:rPr>
          <w:bCs w:val="0"/>
          <w:sz w:val="24"/>
          <w:szCs w:val="24"/>
        </w:rPr>
        <w:t>Участник</w:t>
      </w:r>
      <w:r w:rsidR="00932C0A" w:rsidRPr="00916734">
        <w:rPr>
          <w:bCs w:val="0"/>
          <w:sz w:val="24"/>
          <w:szCs w:val="24"/>
        </w:rPr>
        <w:t xml:space="preserve"> </w:t>
      </w:r>
      <w:r w:rsidR="0089163E" w:rsidRPr="00916734">
        <w:rPr>
          <w:bCs w:val="0"/>
          <w:sz w:val="24"/>
          <w:szCs w:val="24"/>
        </w:rPr>
        <w:t xml:space="preserve">запроса предложений </w:t>
      </w:r>
      <w:r w:rsidR="00932C0A" w:rsidRPr="00916734">
        <w:rPr>
          <w:bCs w:val="0"/>
          <w:sz w:val="24"/>
          <w:szCs w:val="24"/>
        </w:rPr>
        <w:t xml:space="preserve">в составе своей </w:t>
      </w:r>
      <w:r w:rsidR="004B5EB3" w:rsidRPr="00916734">
        <w:rPr>
          <w:bCs w:val="0"/>
          <w:sz w:val="24"/>
          <w:szCs w:val="24"/>
        </w:rPr>
        <w:t>Заявк</w:t>
      </w:r>
      <w:r w:rsidR="00932C0A" w:rsidRPr="00916734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916734">
        <w:rPr>
          <w:bCs w:val="0"/>
          <w:sz w:val="24"/>
          <w:szCs w:val="24"/>
        </w:rPr>
        <w:t>запросе предложений</w:t>
      </w:r>
      <w:r w:rsidR="00932C0A" w:rsidRPr="00916734">
        <w:rPr>
          <w:bCs w:val="0"/>
          <w:sz w:val="24"/>
          <w:szCs w:val="24"/>
        </w:rPr>
        <w:t xml:space="preserve"> и подачей </w:t>
      </w:r>
      <w:r w:rsidR="004B5EB3" w:rsidRPr="00916734">
        <w:rPr>
          <w:bCs w:val="0"/>
          <w:sz w:val="24"/>
          <w:szCs w:val="24"/>
        </w:rPr>
        <w:t>Заявк</w:t>
      </w:r>
      <w:r w:rsidR="00932C0A" w:rsidRPr="00916734">
        <w:rPr>
          <w:bCs w:val="0"/>
          <w:sz w:val="24"/>
          <w:szCs w:val="24"/>
        </w:rPr>
        <w:t xml:space="preserve">и, </w:t>
      </w:r>
      <w:r w:rsidR="00986AC6" w:rsidRPr="00916734">
        <w:rPr>
          <w:bCs w:val="0"/>
          <w:sz w:val="24"/>
          <w:szCs w:val="24"/>
        </w:rPr>
        <w:t>на сумму 2% от стоимости Заявки</w:t>
      </w:r>
      <w:r w:rsidR="00932C0A" w:rsidRPr="00916734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16734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 w:rsidRPr="00916734">
        <w:fldChar w:fldCharType="begin"/>
      </w:r>
      <w:r w:rsidR="00D00009" w:rsidRPr="00916734">
        <w:instrText xml:space="preserve"> REF _Ref467168844 \r \h  \* MERGEFORMAT </w:instrText>
      </w:r>
      <w:r w:rsidR="00D00009" w:rsidRPr="00916734">
        <w:fldChar w:fldCharType="separate"/>
      </w:r>
      <w:r w:rsidR="00E8528B" w:rsidRPr="00916734">
        <w:rPr>
          <w:sz w:val="24"/>
          <w:szCs w:val="24"/>
        </w:rPr>
        <w:t>3.3.14.3</w:t>
      </w:r>
      <w:r w:rsidR="00D00009" w:rsidRPr="00916734">
        <w:fldChar w:fldCharType="end"/>
      </w:r>
      <w:r w:rsidRPr="00916734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 w:rsidRPr="00916734">
        <w:fldChar w:fldCharType="begin"/>
      </w:r>
      <w:r w:rsidR="00D00009" w:rsidRPr="00916734">
        <w:instrText xml:space="preserve"> REF _Ref442263553 \r \h  \* MERGEFORMAT </w:instrText>
      </w:r>
      <w:r w:rsidR="00D00009" w:rsidRPr="00916734">
        <w:fldChar w:fldCharType="separate"/>
      </w:r>
      <w:r w:rsidR="00E8528B" w:rsidRPr="00916734">
        <w:rPr>
          <w:sz w:val="24"/>
          <w:szCs w:val="24"/>
        </w:rPr>
        <w:t>3.3.14.4</w:t>
      </w:r>
      <w:r w:rsidR="00D00009" w:rsidRPr="00916734">
        <w:fldChar w:fldCharType="end"/>
      </w:r>
      <w:r w:rsidRPr="00916734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916734">
        <w:rPr>
          <w:sz w:val="24"/>
          <w:szCs w:val="24"/>
        </w:rPr>
        <w:t>Запросе</w:t>
      </w:r>
      <w:r w:rsidR="00F64A8B" w:rsidRPr="007A5083">
        <w:rPr>
          <w:sz w:val="24"/>
          <w:szCs w:val="24"/>
        </w:rPr>
        <w:t xml:space="preserve">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</w:t>
      </w:r>
      <w:r w:rsidR="0033661D" w:rsidRPr="0033661D">
        <w:rPr>
          <w:bCs w:val="0"/>
          <w:sz w:val="24"/>
          <w:szCs w:val="24"/>
        </w:rPr>
        <w:lastRenderedPageBreak/>
        <w:t xml:space="preserve">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916734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</w:t>
      </w:r>
      <w:r w:rsidRPr="00916734">
        <w:rPr>
          <w:bCs w:val="0"/>
          <w:sz w:val="24"/>
          <w:szCs w:val="24"/>
        </w:rPr>
        <w:t xml:space="preserve">указанных в п. </w:t>
      </w:r>
      <w:r w:rsidR="00D00009" w:rsidRPr="00916734">
        <w:fldChar w:fldCharType="begin"/>
      </w:r>
      <w:r w:rsidR="00D00009" w:rsidRPr="00916734">
        <w:instrText xml:space="preserve"> REF _Ref305753174 \r \h  \* MERGEFORMAT </w:instrText>
      </w:r>
      <w:r w:rsidR="00D00009" w:rsidRPr="00916734">
        <w:fldChar w:fldCharType="separate"/>
      </w:r>
      <w:r w:rsidR="00E8528B" w:rsidRPr="00916734">
        <w:rPr>
          <w:bCs w:val="0"/>
          <w:sz w:val="24"/>
          <w:szCs w:val="24"/>
        </w:rPr>
        <w:t>-3.3.14.3</w:t>
      </w:r>
      <w:r w:rsidR="00E8528B" w:rsidRPr="00916734">
        <w:t>.2</w:t>
      </w:r>
      <w:r w:rsidR="00D00009" w:rsidRPr="00916734">
        <w:fldChar w:fldCharType="end"/>
      </w:r>
      <w:r w:rsidRPr="00916734">
        <w:rPr>
          <w:bCs w:val="0"/>
          <w:sz w:val="24"/>
          <w:szCs w:val="24"/>
        </w:rPr>
        <w:t xml:space="preserve"> </w:t>
      </w:r>
      <w:r w:rsidR="009C744E" w:rsidRPr="00916734">
        <w:rPr>
          <w:bCs w:val="0"/>
          <w:sz w:val="24"/>
          <w:szCs w:val="24"/>
        </w:rPr>
        <w:t>Участник</w:t>
      </w:r>
      <w:r w:rsidRPr="00916734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986AC6" w:rsidRPr="00916734">
        <w:rPr>
          <w:bCs w:val="0"/>
          <w:sz w:val="24"/>
          <w:szCs w:val="24"/>
        </w:rPr>
        <w:t xml:space="preserve">2% </w:t>
      </w:r>
      <w:r w:rsidR="000A7A8E" w:rsidRPr="00916734">
        <w:rPr>
          <w:bCs w:val="0"/>
          <w:sz w:val="24"/>
          <w:szCs w:val="24"/>
        </w:rPr>
        <w:t xml:space="preserve"> от стоимости Заявки, с учетом НДС.</w:t>
      </w:r>
    </w:p>
    <w:p w:rsidR="00932C0A" w:rsidRPr="00916734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916734">
        <w:rPr>
          <w:bCs w:val="0"/>
          <w:sz w:val="24"/>
          <w:szCs w:val="24"/>
        </w:rPr>
        <w:t>Участник</w:t>
      </w:r>
      <w:r w:rsidR="00932C0A" w:rsidRPr="00916734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916734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916734">
        <w:rPr>
          <w:bCs w:val="0"/>
          <w:sz w:val="24"/>
          <w:szCs w:val="24"/>
          <w:lang w:eastAsia="ru-RU"/>
        </w:rPr>
        <w:t xml:space="preserve">подраздел </w:t>
      </w:r>
      <w:r w:rsidR="00D00009" w:rsidRPr="00916734">
        <w:fldChar w:fldCharType="begin"/>
      </w:r>
      <w:r w:rsidR="00D00009" w:rsidRPr="00916734">
        <w:instrText xml:space="preserve"> REF _Ref440272256 \r \h  \* MERGEFORMAT </w:instrText>
      </w:r>
      <w:r w:rsidR="00D00009" w:rsidRPr="00916734">
        <w:fldChar w:fldCharType="separate"/>
      </w:r>
      <w:r w:rsidR="00E8528B" w:rsidRPr="00916734">
        <w:rPr>
          <w:bCs w:val="0"/>
          <w:sz w:val="24"/>
          <w:szCs w:val="24"/>
          <w:lang w:eastAsia="ru-RU"/>
        </w:rPr>
        <w:t>5.14</w:t>
      </w:r>
      <w:r w:rsidR="00D00009" w:rsidRPr="00916734">
        <w:fldChar w:fldCharType="end"/>
      </w:r>
      <w:r w:rsidRPr="0091673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916734">
        <w:rPr>
          <w:bCs w:val="0"/>
          <w:spacing w:val="-1"/>
          <w:sz w:val="24"/>
          <w:szCs w:val="24"/>
        </w:rPr>
        <w:t>форме и в соответствии</w:t>
      </w:r>
      <w:r w:rsidRPr="002F273A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E8528B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86AC6" w:rsidRPr="00C24ECF">
        <w:rPr>
          <w:sz w:val="24"/>
          <w:szCs w:val="24"/>
        </w:rPr>
        <w:t xml:space="preserve">РФ, </w:t>
      </w:r>
      <w:r w:rsidR="00986AC6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986AC6" w:rsidRPr="00C24ECF">
        <w:rPr>
          <w:iCs/>
          <w:sz w:val="24"/>
          <w:szCs w:val="24"/>
        </w:rPr>
        <w:t>Арзамасская</w:t>
      </w:r>
      <w:proofErr w:type="spellEnd"/>
      <w:r w:rsidR="00986AC6" w:rsidRPr="00C24ECF">
        <w:rPr>
          <w:iCs/>
          <w:sz w:val="24"/>
          <w:szCs w:val="24"/>
        </w:rPr>
        <w:t>, д. 2</w:t>
      </w:r>
      <w:r w:rsidR="00986AC6" w:rsidRPr="00C24ECF">
        <w:rPr>
          <w:sz w:val="24"/>
          <w:szCs w:val="24"/>
        </w:rPr>
        <w:t xml:space="preserve">, </w:t>
      </w:r>
      <w:proofErr w:type="spellStart"/>
      <w:r w:rsidR="00986AC6" w:rsidRPr="00C24ECF">
        <w:rPr>
          <w:sz w:val="24"/>
          <w:szCs w:val="24"/>
        </w:rPr>
        <w:t>каб</w:t>
      </w:r>
      <w:proofErr w:type="spellEnd"/>
      <w:r w:rsidR="00986AC6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E8528B" w:rsidRPr="00E8528B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E8528B" w:rsidRPr="00E8528B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E8528B" w:rsidRPr="00E8528B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86AC6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986AC6">
        <w:rPr>
          <w:rFonts w:eastAsia="Calibri"/>
          <w:szCs w:val="24"/>
          <w:lang w:eastAsia="en-US"/>
        </w:rPr>
        <w:t>73</w:t>
      </w:r>
      <w:r w:rsidR="00986AC6" w:rsidRPr="009D331F">
        <w:rPr>
          <w:rFonts w:eastAsia="Calibri"/>
          <w:szCs w:val="24"/>
          <w:lang w:eastAsia="en-US"/>
        </w:rPr>
        <w:t xml:space="preserve">) </w:t>
      </w:r>
      <w:r w:rsidR="00986AC6">
        <w:rPr>
          <w:rFonts w:eastAsia="Calibri"/>
          <w:szCs w:val="24"/>
          <w:lang w:eastAsia="en-US"/>
        </w:rPr>
        <w:t>249</w:t>
      </w:r>
      <w:r w:rsidR="00986AC6" w:rsidRPr="009D331F">
        <w:rPr>
          <w:rFonts w:eastAsia="Calibri"/>
          <w:szCs w:val="24"/>
          <w:lang w:eastAsia="en-US"/>
        </w:rPr>
        <w:t>-</w:t>
      </w:r>
      <w:r w:rsidR="00986AC6">
        <w:rPr>
          <w:rFonts w:eastAsia="Calibri"/>
          <w:szCs w:val="24"/>
          <w:lang w:eastAsia="en-US"/>
        </w:rPr>
        <w:t>57</w:t>
      </w:r>
      <w:r w:rsidR="00986AC6" w:rsidRPr="009D331F">
        <w:rPr>
          <w:rFonts w:eastAsia="Calibri"/>
          <w:szCs w:val="24"/>
          <w:lang w:eastAsia="en-US"/>
        </w:rPr>
        <w:t>-</w:t>
      </w:r>
      <w:r w:rsidR="00986AC6">
        <w:rPr>
          <w:rFonts w:eastAsia="Calibri"/>
          <w:szCs w:val="24"/>
          <w:lang w:eastAsia="en-US"/>
        </w:rPr>
        <w:t>66</w:t>
      </w:r>
      <w:r w:rsidR="00986AC6" w:rsidRPr="009D331F">
        <w:rPr>
          <w:rFonts w:eastAsia="Calibri"/>
          <w:szCs w:val="24"/>
          <w:lang w:eastAsia="en-US"/>
        </w:rPr>
        <w:t>, адрес</w:t>
      </w:r>
      <w:proofErr w:type="gramEnd"/>
      <w:r w:rsidR="00986AC6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3" w:history="1">
        <w:r w:rsidR="00986AC6" w:rsidRPr="009D331F">
          <w:rPr>
            <w:rStyle w:val="a7"/>
            <w:rFonts w:eastAsia="Calibri"/>
            <w:lang w:val="en-US" w:eastAsia="en-US"/>
          </w:rPr>
          <w:t>Zaitseva</w:t>
        </w:r>
        <w:r w:rsidR="00986AC6" w:rsidRPr="009D331F">
          <w:rPr>
            <w:rStyle w:val="a7"/>
            <w:rFonts w:eastAsia="Calibri"/>
            <w:lang w:eastAsia="en-US"/>
          </w:rPr>
          <w:t>.</w:t>
        </w:r>
        <w:r w:rsidR="00986AC6" w:rsidRPr="009D331F">
          <w:rPr>
            <w:rStyle w:val="a7"/>
            <w:rFonts w:eastAsia="Calibri"/>
            <w:lang w:val="en-US" w:eastAsia="en-US"/>
          </w:rPr>
          <w:t>AA</w:t>
        </w:r>
        <w:r w:rsidR="00986AC6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E8528B" w:rsidRPr="00E8528B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986AC6" w:rsidRDefault="00986AC6" w:rsidP="00986AC6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86AC6" w:rsidRPr="00CB7FA8" w:rsidRDefault="00986AC6" w:rsidP="00986AC6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napToGrid w:val="0"/>
        <w:spacing w:before="100" w:beforeAutospacing="1" w:line="240" w:lineRule="auto"/>
        <w:ind w:left="1418"/>
        <w:rPr>
          <w:sz w:val="24"/>
          <w:szCs w:val="24"/>
          <w:u w:val="single"/>
        </w:rPr>
      </w:pPr>
      <w:r w:rsidRPr="00CB7FA8">
        <w:rPr>
          <w:sz w:val="24"/>
          <w:szCs w:val="24"/>
          <w:u w:val="single"/>
        </w:rPr>
        <w:t>127018, Россия, г. Москва, ул. 2-я Ямская, д.</w:t>
      </w:r>
      <w:r w:rsidR="00EE31D7">
        <w:rPr>
          <w:sz w:val="24"/>
          <w:szCs w:val="24"/>
          <w:u w:val="single"/>
        </w:rPr>
        <w:t xml:space="preserve">  </w:t>
      </w:r>
      <w:r w:rsidRPr="00CB7FA8">
        <w:rPr>
          <w:sz w:val="24"/>
          <w:szCs w:val="24"/>
          <w:u w:val="single"/>
        </w:rPr>
        <w:t>4</w:t>
      </w:r>
    </w:p>
    <w:p w:rsidR="00986AC6" w:rsidRPr="00CB7FA8" w:rsidRDefault="00986AC6" w:rsidP="00986AC6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CB7FA8">
        <w:rPr>
          <w:sz w:val="24"/>
          <w:szCs w:val="24"/>
        </w:rPr>
        <w:t>ИНН 6901067107 КПП 997450001 (771501001)</w:t>
      </w:r>
    </w:p>
    <w:p w:rsidR="00986AC6" w:rsidRPr="00CB7FA8" w:rsidRDefault="00986AC6" w:rsidP="00986AC6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CB7FA8">
        <w:rPr>
          <w:sz w:val="24"/>
          <w:szCs w:val="24"/>
        </w:rPr>
        <w:t>ОГРН 1046900099498, 17/12/2004, МИФНС №1 по Тверской области</w:t>
      </w:r>
    </w:p>
    <w:p w:rsidR="00986AC6" w:rsidRPr="00CB7FA8" w:rsidRDefault="00986AC6" w:rsidP="00986AC6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CB7FA8">
        <w:rPr>
          <w:sz w:val="24"/>
          <w:szCs w:val="24"/>
        </w:rPr>
        <w:t>Филиал ПАО «МРСК Центра» - «Воронежэнерго»</w:t>
      </w:r>
    </w:p>
    <w:p w:rsidR="00986AC6" w:rsidRPr="00CB7FA8" w:rsidRDefault="00986AC6" w:rsidP="00986AC6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CB7FA8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CB7FA8">
        <w:rPr>
          <w:sz w:val="24"/>
          <w:szCs w:val="24"/>
        </w:rPr>
        <w:t>Арзамасская</w:t>
      </w:r>
      <w:proofErr w:type="spellEnd"/>
      <w:proofErr w:type="gramEnd"/>
      <w:r w:rsidRPr="00CB7FA8">
        <w:rPr>
          <w:sz w:val="24"/>
          <w:szCs w:val="24"/>
        </w:rPr>
        <w:t>, д. 2</w:t>
      </w:r>
    </w:p>
    <w:p w:rsidR="00986AC6" w:rsidRPr="00CB7FA8" w:rsidRDefault="00986AC6" w:rsidP="00986AC6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pacing w:line="240" w:lineRule="auto"/>
        <w:ind w:left="1418"/>
        <w:rPr>
          <w:sz w:val="24"/>
          <w:szCs w:val="24"/>
        </w:rPr>
      </w:pPr>
      <w:r w:rsidRPr="00CB7FA8">
        <w:rPr>
          <w:sz w:val="24"/>
          <w:szCs w:val="24"/>
        </w:rPr>
        <w:t>ИНН 6901067107 КПП 366302001</w:t>
      </w:r>
    </w:p>
    <w:p w:rsidR="00986AC6" w:rsidRPr="00CB7FA8" w:rsidRDefault="00986AC6" w:rsidP="00986AC6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1701"/>
          <w:tab w:val="left" w:pos="2127"/>
        </w:tabs>
        <w:spacing w:line="240" w:lineRule="auto"/>
        <w:ind w:left="1418"/>
        <w:rPr>
          <w:sz w:val="24"/>
          <w:szCs w:val="24"/>
          <w:highlight w:val="red"/>
        </w:rPr>
      </w:pPr>
      <w:r w:rsidRPr="00CB7FA8">
        <w:rPr>
          <w:sz w:val="24"/>
          <w:szCs w:val="24"/>
        </w:rPr>
        <w:t xml:space="preserve">Банковские реквизиты </w:t>
      </w:r>
      <w:proofErr w:type="gramStart"/>
      <w:r w:rsidRPr="00CB7FA8">
        <w:rPr>
          <w:sz w:val="24"/>
          <w:szCs w:val="24"/>
        </w:rPr>
        <w:t>р</w:t>
      </w:r>
      <w:proofErr w:type="gramEnd"/>
      <w:r w:rsidRPr="00CB7FA8">
        <w:rPr>
          <w:sz w:val="24"/>
          <w:szCs w:val="24"/>
        </w:rPr>
        <w:t>/с 40702810900250005153 в Филиале ПАО 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62577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</w:t>
      </w:r>
      <w:r w:rsidRPr="0062577E">
        <w:rPr>
          <w:bCs w:val="0"/>
          <w:sz w:val="24"/>
          <w:szCs w:val="24"/>
        </w:rPr>
        <w:t>томов) на ЭТП не допускается.</w:t>
      </w:r>
    </w:p>
    <w:p w:rsidR="00717F60" w:rsidRPr="0062577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62577E">
        <w:rPr>
          <w:bCs w:val="0"/>
          <w:sz w:val="24"/>
          <w:szCs w:val="24"/>
        </w:rPr>
        <w:t>Заявк</w:t>
      </w:r>
      <w:r w:rsidR="00717F60" w:rsidRPr="0062577E">
        <w:rPr>
          <w:bCs w:val="0"/>
          <w:sz w:val="24"/>
          <w:szCs w:val="24"/>
        </w:rPr>
        <w:t xml:space="preserve">и на ЭТП могут быть поданы до </w:t>
      </w:r>
      <w:r w:rsidR="002B5044" w:rsidRPr="0062577E">
        <w:rPr>
          <w:b/>
          <w:bCs w:val="0"/>
          <w:sz w:val="24"/>
          <w:szCs w:val="24"/>
        </w:rPr>
        <w:t xml:space="preserve">12 часов 00 минут </w:t>
      </w:r>
      <w:r w:rsidR="0062577E" w:rsidRPr="0062577E">
        <w:rPr>
          <w:b/>
          <w:bCs w:val="0"/>
          <w:sz w:val="24"/>
          <w:szCs w:val="24"/>
        </w:rPr>
        <w:t>17</w:t>
      </w:r>
      <w:r w:rsidR="002B5044" w:rsidRPr="0062577E">
        <w:rPr>
          <w:b/>
          <w:bCs w:val="0"/>
          <w:sz w:val="24"/>
          <w:szCs w:val="24"/>
        </w:rPr>
        <w:t xml:space="preserve"> </w:t>
      </w:r>
      <w:r w:rsidR="0062577E" w:rsidRPr="0062577E">
        <w:rPr>
          <w:b/>
          <w:bCs w:val="0"/>
          <w:sz w:val="24"/>
          <w:szCs w:val="24"/>
        </w:rPr>
        <w:t>апреля</w:t>
      </w:r>
      <w:r w:rsidR="002B5044" w:rsidRPr="0062577E">
        <w:rPr>
          <w:b/>
          <w:bCs w:val="0"/>
          <w:sz w:val="24"/>
          <w:szCs w:val="24"/>
        </w:rPr>
        <w:t xml:space="preserve"> </w:t>
      </w:r>
      <w:r w:rsidR="00A87504" w:rsidRPr="0062577E">
        <w:rPr>
          <w:b/>
          <w:bCs w:val="0"/>
          <w:sz w:val="24"/>
          <w:szCs w:val="24"/>
        </w:rPr>
        <w:t>2017</w:t>
      </w:r>
      <w:r w:rsidR="002B5044" w:rsidRPr="0062577E">
        <w:rPr>
          <w:b/>
          <w:bCs w:val="0"/>
          <w:sz w:val="24"/>
          <w:szCs w:val="24"/>
        </w:rPr>
        <w:t xml:space="preserve"> года</w:t>
      </w:r>
      <w:r w:rsidR="00BB27D7" w:rsidRPr="0062577E">
        <w:rPr>
          <w:b/>
          <w:bCs w:val="0"/>
          <w:sz w:val="24"/>
          <w:szCs w:val="24"/>
        </w:rPr>
        <w:t xml:space="preserve">, </w:t>
      </w:r>
      <w:r w:rsidR="00BB27D7" w:rsidRPr="0062577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62577E">
        <w:rPr>
          <w:bCs w:val="0"/>
          <w:spacing w:val="-2"/>
          <w:sz w:val="24"/>
          <w:szCs w:val="24"/>
        </w:rPr>
        <w:t>(под</w:t>
      </w:r>
      <w:r w:rsidR="00BB27D7" w:rsidRPr="0062577E">
        <w:rPr>
          <w:bCs w:val="0"/>
          <w:sz w:val="24"/>
          <w:szCs w:val="24"/>
        </w:rPr>
        <w:t xml:space="preserve">раздел </w:t>
      </w:r>
      <w:r w:rsidR="00432DF7" w:rsidRPr="0062577E">
        <w:rPr>
          <w:bCs w:val="0"/>
          <w:sz w:val="24"/>
          <w:szCs w:val="24"/>
        </w:rPr>
        <w:fldChar w:fldCharType="begin"/>
      </w:r>
      <w:r w:rsidR="00BB27D7" w:rsidRPr="0062577E">
        <w:rPr>
          <w:bCs w:val="0"/>
          <w:sz w:val="24"/>
          <w:szCs w:val="24"/>
        </w:rPr>
        <w:instrText xml:space="preserve"> REF _Ref55336310 \r \h </w:instrText>
      </w:r>
      <w:r w:rsidR="0062577E">
        <w:rPr>
          <w:bCs w:val="0"/>
          <w:sz w:val="24"/>
          <w:szCs w:val="24"/>
        </w:rPr>
        <w:instrText xml:space="preserve"> \* MERGEFORMAT </w:instrText>
      </w:r>
      <w:r w:rsidR="00432DF7" w:rsidRPr="0062577E">
        <w:rPr>
          <w:bCs w:val="0"/>
          <w:sz w:val="24"/>
          <w:szCs w:val="24"/>
        </w:rPr>
      </w:r>
      <w:r w:rsidR="00432DF7" w:rsidRPr="0062577E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5.1</w:t>
      </w:r>
      <w:r w:rsidR="00432DF7" w:rsidRPr="0062577E">
        <w:rPr>
          <w:bCs w:val="0"/>
          <w:sz w:val="24"/>
          <w:szCs w:val="24"/>
        </w:rPr>
        <w:fldChar w:fldCharType="end"/>
      </w:r>
      <w:r w:rsidR="00BB27D7" w:rsidRPr="0062577E">
        <w:rPr>
          <w:bCs w:val="0"/>
          <w:sz w:val="24"/>
          <w:szCs w:val="24"/>
          <w:lang w:eastAsia="ru-RU"/>
        </w:rPr>
        <w:t>)</w:t>
      </w:r>
      <w:r w:rsidR="00BB27D7" w:rsidRPr="0062577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62577E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E8528B" w:rsidRPr="00E8528B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E8528B" w:rsidRPr="00E8528B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E8528B" w:rsidRPr="00E8528B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0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0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A87504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="00E8528B" w:rsidRPr="00E8528B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4" o:title=""/>
          </v:shape>
          <o:OLEObject Type="Embed" ProgID="Equation.3" ShapeID="_x0000_i1025" DrawAspect="Content" ObjectID="_1552387770" r:id="rId35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6" o:title=""/>
          </v:shape>
          <o:OLEObject Type="Embed" ProgID="Equation.3" ShapeID="_x0000_i1026" DrawAspect="Content" ObjectID="_1552387771" r:id="rId37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52387772" r:id="rId39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0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E8528B" w:rsidRPr="00E8528B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lastRenderedPageBreak/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E8528B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E8528B" w:rsidRPr="00E8528B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E8528B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E8528B" w:rsidRPr="00E8528B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4C7019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</w:t>
      </w:r>
      <w:r w:rsidRPr="004C7019">
        <w:t xml:space="preserve">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 w:rsidRPr="004C7019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4C7019">
        <w:rPr>
          <w:b w:val="0"/>
          <w:szCs w:val="24"/>
        </w:rPr>
        <w:t>Техническ</w:t>
      </w:r>
      <w:r w:rsidR="003776BB" w:rsidRPr="004C7019">
        <w:rPr>
          <w:b w:val="0"/>
          <w:szCs w:val="24"/>
        </w:rPr>
        <w:t>о</w:t>
      </w:r>
      <w:proofErr w:type="gramStart"/>
      <w:r w:rsidR="003776BB" w:rsidRPr="004C7019">
        <w:rPr>
          <w:b w:val="0"/>
          <w:szCs w:val="24"/>
        </w:rPr>
        <w:t>е(</w:t>
      </w:r>
      <w:proofErr w:type="spellStart"/>
      <w:proofErr w:type="gramEnd"/>
      <w:r w:rsidRPr="004C7019">
        <w:rPr>
          <w:b w:val="0"/>
          <w:szCs w:val="24"/>
        </w:rPr>
        <w:t>ие</w:t>
      </w:r>
      <w:proofErr w:type="spellEnd"/>
      <w:r w:rsidR="003776BB" w:rsidRPr="004C7019">
        <w:rPr>
          <w:b w:val="0"/>
          <w:szCs w:val="24"/>
        </w:rPr>
        <w:t>)</w:t>
      </w:r>
      <w:r w:rsidRPr="004C7019">
        <w:rPr>
          <w:b w:val="0"/>
          <w:szCs w:val="24"/>
        </w:rPr>
        <w:t xml:space="preserve"> задани</w:t>
      </w:r>
      <w:r w:rsidR="003776BB" w:rsidRPr="004C7019">
        <w:rPr>
          <w:b w:val="0"/>
          <w:szCs w:val="24"/>
        </w:rPr>
        <w:t>е(</w:t>
      </w:r>
      <w:r w:rsidRPr="004C7019">
        <w:rPr>
          <w:b w:val="0"/>
          <w:szCs w:val="24"/>
        </w:rPr>
        <w:t>я</w:t>
      </w:r>
      <w:r w:rsidR="003776BB" w:rsidRPr="004C7019">
        <w:rPr>
          <w:b w:val="0"/>
          <w:szCs w:val="24"/>
        </w:rPr>
        <w:t>)</w:t>
      </w:r>
      <w:r w:rsidRPr="004C7019">
        <w:rPr>
          <w:b w:val="0"/>
          <w:szCs w:val="24"/>
        </w:rPr>
        <w:t xml:space="preserve"> </w:t>
      </w:r>
      <w:r w:rsidR="00A154B7" w:rsidRPr="004C7019">
        <w:rPr>
          <w:b w:val="0"/>
          <w:szCs w:val="24"/>
        </w:rPr>
        <w:t xml:space="preserve">по Лоту №1 (подраздел </w:t>
      </w:r>
      <w:r w:rsidR="00432DF7" w:rsidRPr="004C7019">
        <w:rPr>
          <w:b w:val="0"/>
          <w:szCs w:val="24"/>
        </w:rPr>
        <w:fldChar w:fldCharType="begin"/>
      </w:r>
      <w:r w:rsidR="00A154B7" w:rsidRPr="004C7019">
        <w:rPr>
          <w:b w:val="0"/>
          <w:szCs w:val="24"/>
        </w:rPr>
        <w:instrText xml:space="preserve"> REF _Ref440275279 \r \h </w:instrText>
      </w:r>
      <w:r w:rsidR="00432DF7" w:rsidRPr="004C7019">
        <w:rPr>
          <w:b w:val="0"/>
          <w:szCs w:val="24"/>
        </w:rPr>
      </w:r>
      <w:r w:rsidR="004C7019">
        <w:rPr>
          <w:b w:val="0"/>
          <w:szCs w:val="24"/>
        </w:rPr>
        <w:instrText xml:space="preserve"> \* MERGEFORMAT </w:instrText>
      </w:r>
      <w:r w:rsidR="00432DF7" w:rsidRPr="004C7019">
        <w:rPr>
          <w:b w:val="0"/>
          <w:szCs w:val="24"/>
        </w:rPr>
        <w:fldChar w:fldCharType="separate"/>
      </w:r>
      <w:r w:rsidR="00E8528B" w:rsidRPr="004C7019">
        <w:rPr>
          <w:b w:val="0"/>
          <w:szCs w:val="24"/>
        </w:rPr>
        <w:t>1.1.4</w:t>
      </w:r>
      <w:r w:rsidR="00432DF7" w:rsidRPr="004C7019">
        <w:rPr>
          <w:b w:val="0"/>
          <w:szCs w:val="24"/>
        </w:rPr>
        <w:fldChar w:fldCharType="end"/>
      </w:r>
      <w:r w:rsidR="00A154B7" w:rsidRPr="004C7019">
        <w:rPr>
          <w:b w:val="0"/>
          <w:szCs w:val="24"/>
        </w:rPr>
        <w:t>)</w:t>
      </w:r>
      <w:r w:rsidRPr="004C7019">
        <w:rPr>
          <w:b w:val="0"/>
          <w:szCs w:val="24"/>
        </w:rPr>
        <w:t xml:space="preserve"> изложен</w:t>
      </w:r>
      <w:r w:rsidR="00F463E8" w:rsidRPr="004C7019">
        <w:rPr>
          <w:b w:val="0"/>
          <w:szCs w:val="24"/>
        </w:rPr>
        <w:t>о(</w:t>
      </w:r>
      <w:r w:rsidRPr="004C7019">
        <w:rPr>
          <w:b w:val="0"/>
          <w:szCs w:val="24"/>
        </w:rPr>
        <w:t>ы</w:t>
      </w:r>
      <w:r w:rsidR="00F463E8" w:rsidRPr="004C7019">
        <w:rPr>
          <w:b w:val="0"/>
          <w:szCs w:val="24"/>
        </w:rPr>
        <w:t>)</w:t>
      </w:r>
      <w:r w:rsidRPr="004C7019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B070B1">
              <w:t xml:space="preserve"> </w:t>
            </w:r>
            <w:r w:rsidRPr="001361CC">
              <w:t>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  <w:bookmarkStart w:id="827" w:name="_GoBack"/>
      <w:bookmarkEnd w:id="827"/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E8528B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807EF2" w:rsidTr="00BC1324">
        <w:trPr>
          <w:trHeight w:val="944"/>
        </w:trPr>
        <w:tc>
          <w:tcPr>
            <w:tcW w:w="578" w:type="dxa"/>
          </w:tcPr>
          <w:p w:rsidR="00491992" w:rsidRPr="00807EF2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07EF2">
              <w:rPr>
                <w:sz w:val="24"/>
                <w:szCs w:val="24"/>
              </w:rPr>
              <w:t xml:space="preserve">№ </w:t>
            </w:r>
            <w:proofErr w:type="gramStart"/>
            <w:r w:rsidRPr="00807EF2">
              <w:rPr>
                <w:sz w:val="24"/>
                <w:szCs w:val="24"/>
              </w:rPr>
              <w:t>п</w:t>
            </w:r>
            <w:proofErr w:type="gramEnd"/>
            <w:r w:rsidRPr="00807EF2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807EF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7EF2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807EF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7EF2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807EF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7EF2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807EF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7EF2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807EF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7EF2">
              <w:rPr>
                <w:sz w:val="24"/>
                <w:szCs w:val="24"/>
              </w:rPr>
              <w:t>Примечания</w:t>
            </w:r>
          </w:p>
        </w:tc>
      </w:tr>
      <w:tr w:rsidR="00491992" w:rsidRPr="00807EF2" w:rsidTr="00BC1324">
        <w:trPr>
          <w:trHeight w:val="284"/>
        </w:trPr>
        <w:tc>
          <w:tcPr>
            <w:tcW w:w="15451" w:type="dxa"/>
            <w:gridSpan w:val="6"/>
          </w:tcPr>
          <w:p w:rsidR="00491992" w:rsidRPr="00D564BE" w:rsidRDefault="00491992" w:rsidP="007C6BB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b/>
                <w:color w:val="000000"/>
                <w:sz w:val="22"/>
              </w:rPr>
            </w:pPr>
            <w:r w:rsidRPr="00D564BE">
              <w:rPr>
                <w:b/>
                <w:bCs w:val="0"/>
                <w:sz w:val="22"/>
              </w:rPr>
              <w:t>Филиал ПАО «МРСК Центра» «</w:t>
            </w:r>
            <w:r w:rsidR="007C6BBF" w:rsidRPr="00D564BE">
              <w:rPr>
                <w:b/>
                <w:bCs w:val="0"/>
                <w:sz w:val="22"/>
              </w:rPr>
              <w:t>Воронежэнерго</w:t>
            </w:r>
            <w:r w:rsidRPr="00D564BE">
              <w:rPr>
                <w:b/>
                <w:bCs w:val="0"/>
                <w:sz w:val="22"/>
              </w:rPr>
              <w:t>»</w:t>
            </w:r>
          </w:p>
        </w:tc>
      </w:tr>
      <w:tr w:rsidR="00491992" w:rsidRPr="00807EF2" w:rsidTr="00BC1324">
        <w:trPr>
          <w:trHeight w:val="284"/>
        </w:trPr>
        <w:tc>
          <w:tcPr>
            <w:tcW w:w="578" w:type="dxa"/>
          </w:tcPr>
          <w:p w:rsidR="00491992" w:rsidRPr="00807EF2" w:rsidRDefault="007C6BBF" w:rsidP="007C6BB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807EF2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807E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07E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07E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07E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07E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07EF2" w:rsidTr="00BC1324">
        <w:trPr>
          <w:trHeight w:val="284"/>
        </w:trPr>
        <w:tc>
          <w:tcPr>
            <w:tcW w:w="578" w:type="dxa"/>
          </w:tcPr>
          <w:p w:rsidR="00491992" w:rsidRPr="00807EF2" w:rsidRDefault="007C6BBF" w:rsidP="007C6BB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807EF2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807E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07E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07E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07E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07E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07EF2" w:rsidTr="00BC1324">
        <w:trPr>
          <w:trHeight w:val="284"/>
        </w:trPr>
        <w:tc>
          <w:tcPr>
            <w:tcW w:w="578" w:type="dxa"/>
          </w:tcPr>
          <w:p w:rsidR="00491992" w:rsidRPr="00807EF2" w:rsidRDefault="007C6BBF" w:rsidP="007C6BB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807EF2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491992" w:rsidRPr="00807E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07E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07E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07EF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07EF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07EF2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E8528B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4205E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4205E9">
              <w:rPr>
                <w:bCs w:val="0"/>
              </w:rPr>
              <w:t xml:space="preserve"> «</w:t>
            </w:r>
            <w:r w:rsidR="004205E9" w:rsidRPr="009A4C87">
              <w:rPr>
                <w:bCs w:val="0"/>
              </w:rPr>
              <w:t>Воронежэнерго</w:t>
            </w:r>
            <w:r w:rsidRPr="004205E9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E8528B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E8528B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E8528B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E8528B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E8528B" w:rsidRPr="00E8528B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E8528B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E8528B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E8528B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2B2" w:rsidRDefault="00CA42B2">
      <w:pPr>
        <w:spacing w:line="240" w:lineRule="auto"/>
      </w:pPr>
      <w:r>
        <w:separator/>
      </w:r>
    </w:p>
  </w:endnote>
  <w:endnote w:type="continuationSeparator" w:id="0">
    <w:p w:rsidR="00CA42B2" w:rsidRDefault="00CA42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432D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37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739" w:rsidRDefault="00B337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FA0376" w:rsidRDefault="00B337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432DF7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432DF7" w:rsidRPr="00FA0376">
      <w:rPr>
        <w:sz w:val="16"/>
        <w:szCs w:val="16"/>
        <w:lang w:eastAsia="ru-RU"/>
      </w:rPr>
      <w:fldChar w:fldCharType="separate"/>
    </w:r>
    <w:r w:rsidR="00B070B1">
      <w:rPr>
        <w:noProof/>
        <w:sz w:val="16"/>
        <w:szCs w:val="16"/>
        <w:lang w:eastAsia="ru-RU"/>
      </w:rPr>
      <w:t>41</w:t>
    </w:r>
    <w:r w:rsidR="00432DF7" w:rsidRPr="00FA0376">
      <w:rPr>
        <w:sz w:val="16"/>
        <w:szCs w:val="16"/>
        <w:lang w:eastAsia="ru-RU"/>
      </w:rPr>
      <w:fldChar w:fldCharType="end"/>
    </w:r>
  </w:p>
  <w:p w:rsidR="00B33739" w:rsidRPr="00EE0539" w:rsidRDefault="00B3373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303F4">
      <w:rPr>
        <w:sz w:val="18"/>
        <w:szCs w:val="18"/>
      </w:rPr>
      <w:t>Договор</w:t>
    </w:r>
    <w:r w:rsidR="002303F4" w:rsidRPr="002303F4">
      <w:rPr>
        <w:sz w:val="18"/>
        <w:szCs w:val="18"/>
      </w:rPr>
      <w:t>а</w:t>
    </w:r>
    <w:r w:rsidR="00EB7A25">
      <w:rPr>
        <w:sz w:val="18"/>
        <w:szCs w:val="18"/>
      </w:rPr>
      <w:t xml:space="preserve"> </w:t>
    </w:r>
    <w:r w:rsidR="00EB7A25" w:rsidRPr="00EB7A25">
      <w:rPr>
        <w:sz w:val="18"/>
        <w:szCs w:val="18"/>
      </w:rPr>
      <w:t xml:space="preserve">на техническое обслуживание и ремонт цифровых </w:t>
    </w:r>
    <w:proofErr w:type="spellStart"/>
    <w:r w:rsidR="00EB7A25" w:rsidRPr="00EB7A25">
      <w:rPr>
        <w:sz w:val="18"/>
        <w:szCs w:val="18"/>
      </w:rPr>
      <w:t>тахографов</w:t>
    </w:r>
    <w:proofErr w:type="spellEnd"/>
    <w:r w:rsidR="00EB7A25" w:rsidRPr="00EB7A25">
      <w:rPr>
        <w:sz w:val="18"/>
        <w:szCs w:val="18"/>
      </w:rPr>
      <w:t xml:space="preserve"> для нужд ПАО «МРСК Центра» (филиала «Воронежэнерго»)</w:t>
    </w:r>
    <w:r w:rsidR="002303F4" w:rsidRPr="002303F4"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2B2" w:rsidRDefault="00CA42B2">
      <w:pPr>
        <w:spacing w:line="240" w:lineRule="auto"/>
      </w:pPr>
      <w:r>
        <w:separator/>
      </w:r>
    </w:p>
  </w:footnote>
  <w:footnote w:type="continuationSeparator" w:id="0">
    <w:p w:rsidR="00CA42B2" w:rsidRDefault="00CA42B2">
      <w:pPr>
        <w:spacing w:line="240" w:lineRule="auto"/>
      </w:pPr>
      <w:r>
        <w:continuationSeparator/>
      </w:r>
    </w:p>
  </w:footnote>
  <w:footnote w:id="1">
    <w:p w:rsidR="00B33739" w:rsidRPr="00B36685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739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739" w:rsidRDefault="00B3373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739" w:rsidRDefault="00B337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930031" w:rsidRDefault="00B337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31D2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9E7"/>
    <w:rsid w:val="00076D8B"/>
    <w:rsid w:val="00077FB6"/>
    <w:rsid w:val="00084FE0"/>
    <w:rsid w:val="00086686"/>
    <w:rsid w:val="0009087F"/>
    <w:rsid w:val="00090CBD"/>
    <w:rsid w:val="00092967"/>
    <w:rsid w:val="00093734"/>
    <w:rsid w:val="0009485B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44779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54ED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03F4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5A8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2414"/>
    <w:rsid w:val="002B3505"/>
    <w:rsid w:val="002B456C"/>
    <w:rsid w:val="002B5044"/>
    <w:rsid w:val="002B76A5"/>
    <w:rsid w:val="002C589F"/>
    <w:rsid w:val="002D2587"/>
    <w:rsid w:val="002D41BC"/>
    <w:rsid w:val="002D4BC6"/>
    <w:rsid w:val="002E4B0F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9785A"/>
    <w:rsid w:val="00397D91"/>
    <w:rsid w:val="003A31F0"/>
    <w:rsid w:val="003A3E35"/>
    <w:rsid w:val="003A4D9E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C5893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04C16"/>
    <w:rsid w:val="00411DBD"/>
    <w:rsid w:val="00412590"/>
    <w:rsid w:val="00414AB1"/>
    <w:rsid w:val="00414CAF"/>
    <w:rsid w:val="00415D77"/>
    <w:rsid w:val="00416F2A"/>
    <w:rsid w:val="004205E9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775BF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019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3774B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2AD3"/>
    <w:rsid w:val="005B75A6"/>
    <w:rsid w:val="005C08CA"/>
    <w:rsid w:val="005C0B25"/>
    <w:rsid w:val="005C10C6"/>
    <w:rsid w:val="005C11D5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2577E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4C1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4DC6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6BBF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7EF2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2728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0C4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6734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86AC6"/>
    <w:rsid w:val="0099066F"/>
    <w:rsid w:val="0099113E"/>
    <w:rsid w:val="00992089"/>
    <w:rsid w:val="009948B4"/>
    <w:rsid w:val="00995D58"/>
    <w:rsid w:val="0099627D"/>
    <w:rsid w:val="009A4C87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4678"/>
    <w:rsid w:val="00A154B7"/>
    <w:rsid w:val="00A15A79"/>
    <w:rsid w:val="00A2572E"/>
    <w:rsid w:val="00A26577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070B1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1685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4AC7"/>
    <w:rsid w:val="00C55B59"/>
    <w:rsid w:val="00C56955"/>
    <w:rsid w:val="00C606DE"/>
    <w:rsid w:val="00C6609A"/>
    <w:rsid w:val="00C67781"/>
    <w:rsid w:val="00C70F61"/>
    <w:rsid w:val="00C718E2"/>
    <w:rsid w:val="00C73388"/>
    <w:rsid w:val="00C74146"/>
    <w:rsid w:val="00C74629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42B2"/>
    <w:rsid w:val="00CA64E5"/>
    <w:rsid w:val="00CA6C37"/>
    <w:rsid w:val="00CA7209"/>
    <w:rsid w:val="00CA72C1"/>
    <w:rsid w:val="00CA7861"/>
    <w:rsid w:val="00CB6141"/>
    <w:rsid w:val="00CB6213"/>
    <w:rsid w:val="00CB7FA8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09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6552"/>
    <w:rsid w:val="00D50C7F"/>
    <w:rsid w:val="00D50E8D"/>
    <w:rsid w:val="00D51A0B"/>
    <w:rsid w:val="00D52133"/>
    <w:rsid w:val="00D536DC"/>
    <w:rsid w:val="00D5461D"/>
    <w:rsid w:val="00D560EA"/>
    <w:rsid w:val="00D562AE"/>
    <w:rsid w:val="00D564B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528B"/>
    <w:rsid w:val="00E87CB8"/>
    <w:rsid w:val="00E91F3E"/>
    <w:rsid w:val="00E922BA"/>
    <w:rsid w:val="00E9241D"/>
    <w:rsid w:val="00E963D9"/>
    <w:rsid w:val="00EA1723"/>
    <w:rsid w:val="00EA2DBD"/>
    <w:rsid w:val="00EA3F63"/>
    <w:rsid w:val="00EA7FC0"/>
    <w:rsid w:val="00EB1E0C"/>
    <w:rsid w:val="00EB1E5E"/>
    <w:rsid w:val="00EB5268"/>
    <w:rsid w:val="00EB7A25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31D7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7B4"/>
    <w:rsid w:val="00F4488D"/>
    <w:rsid w:val="00F44B29"/>
    <w:rsid w:val="00F463E8"/>
    <w:rsid w:val="00F50823"/>
    <w:rsid w:val="00F5198B"/>
    <w:rsid w:val="00F542D3"/>
    <w:rsid w:val="00F55E6B"/>
    <w:rsid w:val="00F62C5C"/>
    <w:rsid w:val="00F634CB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079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Fateev.S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mailto:Zaitseva.AA@mrsk-1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Zaitseva.AA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F849A-35D0-4877-9EBF-767847B6E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89</Pages>
  <Words>27040</Words>
  <Characters>154132</Characters>
  <Application>Microsoft Office Word</Application>
  <DocSecurity>0</DocSecurity>
  <Lines>1284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180811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233</cp:revision>
  <cp:lastPrinted>2017-03-30T10:02:00Z</cp:lastPrinted>
  <dcterms:created xsi:type="dcterms:W3CDTF">2016-01-13T12:36:00Z</dcterms:created>
  <dcterms:modified xsi:type="dcterms:W3CDTF">2017-03-30T11:01:00Z</dcterms:modified>
</cp:coreProperties>
</file>