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243FC9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8D108C" w:rsidRPr="000D67AD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8D108C" w:rsidRPr="00D04613" w:rsidRDefault="008D108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0461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D0461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0461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0461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04613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0461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04613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F0A1F" w:rsidRPr="007417E6" w:rsidRDefault="003F0A1F" w:rsidP="003F0A1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3F0A1F" w:rsidRPr="00554D75" w:rsidRDefault="003F0A1F" w:rsidP="003F0A1F">
      <w:pPr>
        <w:spacing w:line="240" w:lineRule="auto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Председатель закупочной комиссии –</w:t>
      </w:r>
    </w:p>
    <w:p w:rsidR="003F0A1F" w:rsidRPr="00554D75" w:rsidRDefault="003F0A1F" w:rsidP="003F0A1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и.о. </w:t>
      </w:r>
      <w:r w:rsidRPr="00554D75">
        <w:rPr>
          <w:sz w:val="24"/>
          <w:szCs w:val="24"/>
        </w:rPr>
        <w:t>заместител</w:t>
      </w:r>
      <w:r>
        <w:rPr>
          <w:sz w:val="24"/>
          <w:szCs w:val="24"/>
        </w:rPr>
        <w:t>я</w:t>
      </w:r>
      <w:r w:rsidRPr="00554D75">
        <w:rPr>
          <w:sz w:val="24"/>
          <w:szCs w:val="24"/>
        </w:rPr>
        <w:t xml:space="preserve"> генерального директора – </w:t>
      </w:r>
    </w:p>
    <w:p w:rsidR="003F0A1F" w:rsidRPr="00554D75" w:rsidRDefault="003F0A1F" w:rsidP="003F0A1F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 xml:space="preserve">                                                                                        директор</w:t>
      </w:r>
      <w:r>
        <w:rPr>
          <w:sz w:val="24"/>
          <w:szCs w:val="24"/>
        </w:rPr>
        <w:t>а</w:t>
      </w:r>
      <w:r w:rsidRPr="00554D75">
        <w:rPr>
          <w:sz w:val="24"/>
          <w:szCs w:val="24"/>
        </w:rPr>
        <w:t xml:space="preserve"> филиала ПАО «МРСК Центра» –</w:t>
      </w:r>
    </w:p>
    <w:p w:rsidR="003F0A1F" w:rsidRDefault="003F0A1F" w:rsidP="003F0A1F">
      <w:pPr>
        <w:spacing w:line="240" w:lineRule="auto"/>
        <w:ind w:firstLine="6"/>
        <w:jc w:val="right"/>
        <w:rPr>
          <w:sz w:val="24"/>
          <w:szCs w:val="24"/>
        </w:rPr>
      </w:pPr>
      <w:r w:rsidRPr="00554D75">
        <w:rPr>
          <w:sz w:val="24"/>
          <w:szCs w:val="24"/>
        </w:rPr>
        <w:t>«Воронежэнерго»</w:t>
      </w:r>
    </w:p>
    <w:p w:rsidR="003F0A1F" w:rsidRDefault="003F0A1F" w:rsidP="003F0A1F">
      <w:pPr>
        <w:ind w:firstLine="6"/>
        <w:jc w:val="right"/>
        <w:rPr>
          <w:sz w:val="24"/>
          <w:szCs w:val="24"/>
        </w:rPr>
      </w:pPr>
    </w:p>
    <w:p w:rsidR="003F0A1F" w:rsidRPr="00554D75" w:rsidRDefault="003F0A1F" w:rsidP="003F0A1F">
      <w:pPr>
        <w:ind w:firstLine="6"/>
        <w:rPr>
          <w:sz w:val="24"/>
          <w:szCs w:val="24"/>
        </w:rPr>
      </w:pPr>
    </w:p>
    <w:p w:rsidR="003F0A1F" w:rsidRDefault="003F0A1F" w:rsidP="003F0A1F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</w:t>
      </w:r>
      <w:r w:rsidRPr="00554D75">
        <w:rPr>
          <w:sz w:val="24"/>
          <w:szCs w:val="24"/>
        </w:rPr>
        <w:t xml:space="preserve"> </w:t>
      </w:r>
      <w:r>
        <w:rPr>
          <w:sz w:val="24"/>
          <w:szCs w:val="24"/>
        </w:rPr>
        <w:t>Голубченко Е.А.</w:t>
      </w:r>
    </w:p>
    <w:p w:rsidR="003F0A1F" w:rsidRPr="00554D75" w:rsidRDefault="003F0A1F" w:rsidP="003F0A1F">
      <w:pPr>
        <w:jc w:val="right"/>
        <w:rPr>
          <w:sz w:val="24"/>
          <w:szCs w:val="24"/>
        </w:rPr>
      </w:pPr>
      <w:r>
        <w:rPr>
          <w:sz w:val="24"/>
          <w:szCs w:val="24"/>
        </w:rPr>
        <w:t>«30» января 2018 года.</w:t>
      </w:r>
    </w:p>
    <w:p w:rsidR="003F0A1F" w:rsidRPr="00C12FA4" w:rsidRDefault="003F0A1F" w:rsidP="003F0A1F">
      <w:pPr>
        <w:ind w:firstLine="0"/>
        <w:jc w:val="left"/>
        <w:rPr>
          <w:sz w:val="24"/>
          <w:szCs w:val="24"/>
        </w:rPr>
      </w:pP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Pr="000B2B33">
        <w:rPr>
          <w:b/>
          <w:kern w:val="36"/>
          <w:sz w:val="24"/>
          <w:szCs w:val="24"/>
        </w:rPr>
        <w:t>3</w:t>
      </w:r>
      <w:r w:rsidR="00DB3C20">
        <w:rPr>
          <w:b/>
          <w:kern w:val="36"/>
          <w:sz w:val="24"/>
          <w:szCs w:val="24"/>
        </w:rPr>
        <w:t>9</w:t>
      </w:r>
      <w:r>
        <w:rPr>
          <w:b/>
          <w:kern w:val="36"/>
          <w:sz w:val="24"/>
          <w:szCs w:val="24"/>
        </w:rPr>
        <w:t>-ВР-18</w:t>
      </w:r>
    </w:p>
    <w:p w:rsidR="003F0A1F" w:rsidRPr="00C12FA4" w:rsidRDefault="003F0A1F" w:rsidP="003F0A1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30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BE4A0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BE4A0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BE4A04" w:rsidRPr="00C12FA4" w:rsidRDefault="00BE4A04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BE4A04">
        <w:rPr>
          <w:b/>
          <w:sz w:val="24"/>
          <w:szCs w:val="24"/>
        </w:rPr>
        <w:t>Договор</w:t>
      </w:r>
      <w:r w:rsidR="00205AE2" w:rsidRPr="00BE4A04">
        <w:rPr>
          <w:b/>
          <w:sz w:val="24"/>
          <w:szCs w:val="24"/>
        </w:rPr>
        <w:t>а</w:t>
      </w:r>
      <w:r w:rsidR="00366652" w:rsidRPr="00BE4A04">
        <w:rPr>
          <w:b/>
          <w:sz w:val="24"/>
          <w:szCs w:val="24"/>
        </w:rPr>
        <w:t xml:space="preserve"> </w:t>
      </w:r>
      <w:r w:rsidR="00DB3C20" w:rsidRPr="00DB3C20">
        <w:rPr>
          <w:b/>
          <w:sz w:val="24"/>
          <w:szCs w:val="24"/>
        </w:rPr>
        <w:t>на сервисное обслуживание автомобилей ТОЙОТА</w:t>
      </w:r>
      <w:r w:rsidR="00205AE2" w:rsidRPr="00BE4A04">
        <w:rPr>
          <w:b/>
          <w:sz w:val="24"/>
          <w:szCs w:val="24"/>
        </w:rPr>
        <w:t xml:space="preserve"> </w:t>
      </w:r>
      <w:r w:rsidR="00366652" w:rsidRPr="00BE4A04">
        <w:rPr>
          <w:b/>
          <w:sz w:val="24"/>
          <w:szCs w:val="24"/>
        </w:rPr>
        <w:t>для нужд ПАО «МРСК Центра»</w:t>
      </w:r>
      <w:r w:rsidR="007556FF" w:rsidRPr="00BE4A04">
        <w:rPr>
          <w:b/>
          <w:sz w:val="24"/>
          <w:szCs w:val="24"/>
        </w:rPr>
        <w:t xml:space="preserve"> (филиал</w:t>
      </w:r>
      <w:r w:rsidR="00205AE2" w:rsidRPr="00BE4A04">
        <w:rPr>
          <w:b/>
          <w:sz w:val="24"/>
          <w:szCs w:val="24"/>
        </w:rPr>
        <w:t>а</w:t>
      </w:r>
      <w:r w:rsidR="007556FF" w:rsidRPr="00BE4A04">
        <w:rPr>
          <w:b/>
          <w:sz w:val="24"/>
          <w:szCs w:val="24"/>
        </w:rPr>
        <w:t xml:space="preserve"> «Воронежэнерго»)</w:t>
      </w:r>
    </w:p>
    <w:p w:rsidR="007556FF" w:rsidRPr="00BE4A0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BE4A0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  <w:r w:rsidRPr="00BE4A04">
        <w:rPr>
          <w:rFonts w:ascii="Times New Roman" w:eastAsia="Times New Roman" w:hAnsi="Times New Roman" w:cs="Times New Roman"/>
          <w:b/>
          <w:bCs/>
        </w:rPr>
        <w:t xml:space="preserve"> «ОБЩАЯ</w:t>
      </w:r>
      <w:r w:rsidR="00B51A18" w:rsidRPr="00BE4A04">
        <w:rPr>
          <w:rFonts w:ascii="Times New Roman" w:eastAsia="Times New Roman" w:hAnsi="Times New Roman" w:cs="Times New Roman"/>
          <w:b/>
          <w:bCs/>
        </w:rPr>
        <w:t>,</w:t>
      </w:r>
      <w:r w:rsidRPr="00BE4A04">
        <w:rPr>
          <w:rFonts w:ascii="Times New Roman" w:eastAsia="Times New Roman" w:hAnsi="Times New Roman" w:cs="Times New Roman"/>
          <w:b/>
          <w:bCs/>
        </w:rPr>
        <w:t xml:space="preserve"> КОММЕРЧЕСКАЯ</w:t>
      </w:r>
      <w:r w:rsidR="00B51A18" w:rsidRPr="00BE4A04">
        <w:rPr>
          <w:rFonts w:ascii="Times New Roman" w:eastAsia="Times New Roman" w:hAnsi="Times New Roman" w:cs="Times New Roman"/>
          <w:b/>
          <w:bCs/>
        </w:rPr>
        <w:t xml:space="preserve"> и техническая</w:t>
      </w:r>
      <w:r w:rsidRPr="00BE4A04">
        <w:rPr>
          <w:rFonts w:ascii="Times New Roman" w:eastAsia="Times New Roman" w:hAnsi="Times New Roman" w:cs="Times New Roman"/>
          <w:b/>
          <w:bCs/>
        </w:rPr>
        <w:t xml:space="preserve"> ЧАСТИ»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53E81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A5187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8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12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39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41</w:t>
      </w:r>
      <w:r w:rsidR="00AD2F1E">
        <w:rPr>
          <w:noProof/>
        </w:rPr>
        <w:fldChar w:fldCharType="end"/>
      </w:r>
    </w:p>
    <w:p w:rsidR="00F86C07" w:rsidRDefault="00F86C0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48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50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52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67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69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83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86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88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A5187">
        <w:rPr>
          <w:noProof/>
        </w:rPr>
        <w:t>92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FA604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</w:t>
      </w:r>
      <w:r w:rsidR="007556FF" w:rsidRPr="00FA604C">
        <w:rPr>
          <w:iCs/>
          <w:sz w:val="24"/>
          <w:szCs w:val="24"/>
        </w:rPr>
        <w:t>Ямская, 4</w:t>
      </w:r>
      <w:r w:rsidR="00EC1043" w:rsidRPr="00FA604C">
        <w:rPr>
          <w:iCs/>
          <w:sz w:val="24"/>
          <w:szCs w:val="24"/>
        </w:rPr>
        <w:t>, с</w:t>
      </w:r>
      <w:r w:rsidRPr="00FA604C">
        <w:rPr>
          <w:iCs/>
          <w:sz w:val="24"/>
          <w:szCs w:val="24"/>
        </w:rPr>
        <w:t xml:space="preserve">екретарь Закупочной комиссии – </w:t>
      </w:r>
      <w:r w:rsidR="00A03852" w:rsidRPr="00FA604C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8" w:history="1">
        <w:r w:rsidR="00A03852" w:rsidRPr="00FA604C">
          <w:rPr>
            <w:rStyle w:val="a7"/>
            <w:sz w:val="24"/>
            <w:szCs w:val="24"/>
            <w:lang w:val="en-US"/>
          </w:rPr>
          <w:t>Zaitseva</w:t>
        </w:r>
        <w:r w:rsidR="00A03852" w:rsidRPr="00FA604C">
          <w:rPr>
            <w:rStyle w:val="a7"/>
            <w:sz w:val="24"/>
            <w:szCs w:val="24"/>
          </w:rPr>
          <w:t>.</w:t>
        </w:r>
        <w:r w:rsidR="00A03852" w:rsidRPr="00FA604C">
          <w:rPr>
            <w:rStyle w:val="a7"/>
            <w:sz w:val="24"/>
            <w:szCs w:val="24"/>
            <w:lang w:val="en-US"/>
          </w:rPr>
          <w:t>AA</w:t>
        </w:r>
        <w:r w:rsidR="00A03852" w:rsidRPr="00FA604C">
          <w:rPr>
            <w:rStyle w:val="a7"/>
            <w:sz w:val="24"/>
            <w:szCs w:val="24"/>
          </w:rPr>
          <w:t>@</w:t>
        </w:r>
        <w:r w:rsidR="00A03852" w:rsidRPr="00FA604C">
          <w:rPr>
            <w:rStyle w:val="a7"/>
            <w:sz w:val="24"/>
            <w:szCs w:val="24"/>
            <w:lang w:val="en-US"/>
          </w:rPr>
          <w:t>mrsk</w:t>
        </w:r>
        <w:r w:rsidR="00A03852" w:rsidRPr="00FA604C">
          <w:rPr>
            <w:rStyle w:val="a7"/>
            <w:sz w:val="24"/>
            <w:szCs w:val="24"/>
          </w:rPr>
          <w:t>-1.</w:t>
        </w:r>
        <w:r w:rsidR="00A03852" w:rsidRPr="00FA604C">
          <w:rPr>
            <w:rStyle w:val="a7"/>
            <w:sz w:val="24"/>
            <w:szCs w:val="24"/>
            <w:lang w:val="en-US"/>
          </w:rPr>
          <w:t>ru</w:t>
        </w:r>
      </w:hyperlink>
      <w:r w:rsidR="00A03852" w:rsidRPr="00FA604C">
        <w:rPr>
          <w:rStyle w:val="a7"/>
          <w:sz w:val="24"/>
          <w:szCs w:val="24"/>
        </w:rPr>
        <w:t>,</w:t>
      </w:r>
      <w:r w:rsidR="00A03852" w:rsidRPr="00FA604C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9" w:history="1">
        <w:r w:rsidR="00A03852" w:rsidRPr="00FA604C">
          <w:rPr>
            <w:rStyle w:val="a7"/>
            <w:sz w:val="24"/>
            <w:szCs w:val="24"/>
            <w:lang w:val="en-US"/>
          </w:rPr>
          <w:t>Lescheva</w:t>
        </w:r>
        <w:r w:rsidR="00A03852" w:rsidRPr="00FA604C">
          <w:rPr>
            <w:rStyle w:val="a7"/>
            <w:sz w:val="24"/>
            <w:szCs w:val="24"/>
          </w:rPr>
          <w:t>.</w:t>
        </w:r>
        <w:r w:rsidR="00A03852" w:rsidRPr="00FA604C">
          <w:rPr>
            <w:rStyle w:val="a7"/>
            <w:sz w:val="24"/>
            <w:szCs w:val="24"/>
            <w:lang w:val="en-US"/>
          </w:rPr>
          <w:t>EN</w:t>
        </w:r>
        <w:r w:rsidR="00A03852" w:rsidRPr="00FA604C">
          <w:rPr>
            <w:rStyle w:val="a7"/>
            <w:sz w:val="24"/>
            <w:szCs w:val="24"/>
          </w:rPr>
          <w:t>@</w:t>
        </w:r>
        <w:r w:rsidR="00A03852" w:rsidRPr="00FA604C">
          <w:rPr>
            <w:rStyle w:val="a7"/>
            <w:sz w:val="24"/>
            <w:szCs w:val="24"/>
            <w:lang w:val="en-US"/>
          </w:rPr>
          <w:t>mrsk</w:t>
        </w:r>
        <w:r w:rsidR="00A03852" w:rsidRPr="00FA604C">
          <w:rPr>
            <w:rStyle w:val="a7"/>
            <w:sz w:val="24"/>
            <w:szCs w:val="24"/>
          </w:rPr>
          <w:t>-1.</w:t>
        </w:r>
        <w:r w:rsidR="00A03852" w:rsidRPr="00FA604C">
          <w:rPr>
            <w:rStyle w:val="a7"/>
            <w:sz w:val="24"/>
            <w:szCs w:val="24"/>
            <w:lang w:val="en-US"/>
          </w:rPr>
          <w:t>ru</w:t>
        </w:r>
      </w:hyperlink>
      <w:r w:rsidR="000F1124" w:rsidRPr="00FA604C">
        <w:rPr>
          <w:sz w:val="24"/>
          <w:szCs w:val="24"/>
        </w:rPr>
        <w:t>.</w:t>
      </w:r>
      <w:r w:rsidR="00862664" w:rsidRPr="00FA604C">
        <w:rPr>
          <w:sz w:val="24"/>
          <w:szCs w:val="24"/>
        </w:rPr>
        <w:t xml:space="preserve"> </w:t>
      </w:r>
      <w:r w:rsidR="004B5EB3" w:rsidRPr="00FA604C">
        <w:rPr>
          <w:iCs/>
          <w:sz w:val="24"/>
          <w:szCs w:val="24"/>
        </w:rPr>
        <w:t>Извещени</w:t>
      </w:r>
      <w:r w:rsidRPr="00FA604C">
        <w:rPr>
          <w:iCs/>
          <w:sz w:val="24"/>
          <w:szCs w:val="24"/>
        </w:rPr>
        <w:t>ем</w:t>
      </w:r>
      <w:r w:rsidRPr="00FA604C">
        <w:rPr>
          <w:sz w:val="24"/>
          <w:szCs w:val="24"/>
        </w:rPr>
        <w:t xml:space="preserve"> о проведении открытого </w:t>
      </w:r>
      <w:r w:rsidRPr="00FA604C">
        <w:rPr>
          <w:iCs/>
          <w:sz w:val="24"/>
          <w:szCs w:val="24"/>
        </w:rPr>
        <w:t>запроса предложений</w:t>
      </w:r>
      <w:r w:rsidRPr="00FA604C">
        <w:rPr>
          <w:sz w:val="24"/>
          <w:szCs w:val="24"/>
        </w:rPr>
        <w:t xml:space="preserve">, опубликованным </w:t>
      </w:r>
      <w:r w:rsidRPr="00FA604C">
        <w:rPr>
          <w:b/>
          <w:sz w:val="24"/>
          <w:szCs w:val="24"/>
        </w:rPr>
        <w:t>«</w:t>
      </w:r>
      <w:r w:rsidR="009E5429" w:rsidRPr="00FA604C">
        <w:rPr>
          <w:b/>
          <w:sz w:val="24"/>
          <w:szCs w:val="24"/>
        </w:rPr>
        <w:t>0</w:t>
      </w:r>
      <w:r w:rsidR="00FA604C" w:rsidRPr="00FA604C">
        <w:rPr>
          <w:b/>
          <w:sz w:val="24"/>
          <w:szCs w:val="24"/>
        </w:rPr>
        <w:t>1</w:t>
      </w:r>
      <w:r w:rsidRPr="00FA604C">
        <w:rPr>
          <w:b/>
          <w:sz w:val="24"/>
          <w:szCs w:val="24"/>
        </w:rPr>
        <w:t xml:space="preserve">» </w:t>
      </w:r>
      <w:r w:rsidR="009E5429" w:rsidRPr="00FA604C">
        <w:rPr>
          <w:b/>
          <w:sz w:val="24"/>
          <w:szCs w:val="24"/>
        </w:rPr>
        <w:t>февраля</w:t>
      </w:r>
      <w:r w:rsidRPr="00FA604C">
        <w:rPr>
          <w:b/>
          <w:sz w:val="24"/>
          <w:szCs w:val="24"/>
        </w:rPr>
        <w:t xml:space="preserve"> </w:t>
      </w:r>
      <w:r w:rsidR="006F025D" w:rsidRPr="00FA604C">
        <w:rPr>
          <w:b/>
          <w:sz w:val="24"/>
          <w:szCs w:val="24"/>
        </w:rPr>
        <w:t>2018</w:t>
      </w:r>
      <w:r w:rsidRPr="00FA604C">
        <w:rPr>
          <w:b/>
          <w:sz w:val="24"/>
          <w:szCs w:val="24"/>
        </w:rPr>
        <w:t xml:space="preserve"> г.</w:t>
      </w:r>
      <w:r w:rsidRPr="00FA604C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FA604C">
          <w:rPr>
            <w:rStyle w:val="a7"/>
            <w:sz w:val="24"/>
            <w:szCs w:val="24"/>
          </w:rPr>
          <w:t>www.zakupki.</w:t>
        </w:r>
        <w:r w:rsidR="00345CCA" w:rsidRPr="00FA604C">
          <w:rPr>
            <w:rStyle w:val="a7"/>
            <w:sz w:val="24"/>
            <w:szCs w:val="24"/>
            <w:lang w:val="en-US"/>
          </w:rPr>
          <w:t>gov</w:t>
        </w:r>
        <w:r w:rsidR="00345CCA" w:rsidRPr="00FA604C">
          <w:rPr>
            <w:rStyle w:val="a7"/>
            <w:sz w:val="24"/>
            <w:szCs w:val="24"/>
          </w:rPr>
          <w:t>.ru</w:t>
        </w:r>
      </w:hyperlink>
      <w:r w:rsidRPr="00FA604C">
        <w:rPr>
          <w:sz w:val="24"/>
          <w:szCs w:val="24"/>
        </w:rPr>
        <w:t>),</w:t>
      </w:r>
      <w:r w:rsidR="009D7F01" w:rsidRPr="00FA604C">
        <w:rPr>
          <w:iCs/>
          <w:sz w:val="24"/>
          <w:szCs w:val="24"/>
        </w:rPr>
        <w:t xml:space="preserve"> </w:t>
      </w:r>
      <w:r w:rsidR="009D7F01" w:rsidRPr="00FA604C">
        <w:rPr>
          <w:sz w:val="24"/>
          <w:szCs w:val="24"/>
        </w:rPr>
        <w:t xml:space="preserve">на сайте </w:t>
      </w:r>
      <w:r w:rsidR="007556FF" w:rsidRPr="00FA604C">
        <w:rPr>
          <w:iCs/>
          <w:sz w:val="24"/>
          <w:szCs w:val="24"/>
        </w:rPr>
        <w:t>ПАО «МРСК Центра»</w:t>
      </w:r>
      <w:r w:rsidR="009D7F01" w:rsidRPr="00FA604C">
        <w:rPr>
          <w:sz w:val="24"/>
          <w:szCs w:val="24"/>
        </w:rPr>
        <w:t xml:space="preserve"> (</w:t>
      </w:r>
      <w:hyperlink r:id="rId21" w:history="1">
        <w:r w:rsidR="007556FF" w:rsidRPr="00FA604C">
          <w:rPr>
            <w:rStyle w:val="a7"/>
            <w:sz w:val="24"/>
            <w:szCs w:val="24"/>
          </w:rPr>
          <w:t>www.mrsk-1.ru</w:t>
        </w:r>
      </w:hyperlink>
      <w:r w:rsidR="00862664" w:rsidRPr="00FA604C">
        <w:rPr>
          <w:sz w:val="24"/>
          <w:szCs w:val="24"/>
        </w:rPr>
        <w:t>)</w:t>
      </w:r>
      <w:r w:rsidR="00702B2C" w:rsidRPr="00FA604C">
        <w:rPr>
          <w:sz w:val="24"/>
          <w:szCs w:val="24"/>
        </w:rPr>
        <w:t xml:space="preserve">, на сайте ЭТП, указанном в п. </w:t>
      </w:r>
      <w:r w:rsidR="002F5A68" w:rsidRPr="00FA604C">
        <w:rPr>
          <w:sz w:val="24"/>
          <w:szCs w:val="24"/>
        </w:rPr>
        <w:fldChar w:fldCharType="begin"/>
      </w:r>
      <w:r w:rsidR="002F5A68" w:rsidRPr="00FA604C">
        <w:rPr>
          <w:sz w:val="24"/>
          <w:szCs w:val="24"/>
        </w:rPr>
        <w:instrText xml:space="preserve"> REF _Ref440269836 \r \h  \* MERGEFORMAT </w:instrText>
      </w:r>
      <w:r w:rsidR="002F5A68" w:rsidRPr="00FA604C">
        <w:rPr>
          <w:sz w:val="24"/>
          <w:szCs w:val="24"/>
        </w:rPr>
      </w:r>
      <w:r w:rsidR="002F5A68" w:rsidRPr="00FA604C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1.1.2</w:t>
      </w:r>
      <w:r w:rsidR="002F5A68" w:rsidRPr="00FA604C">
        <w:rPr>
          <w:sz w:val="24"/>
          <w:szCs w:val="24"/>
        </w:rPr>
        <w:fldChar w:fldCharType="end"/>
      </w:r>
      <w:r w:rsidR="00702B2C" w:rsidRPr="00FA604C">
        <w:rPr>
          <w:sz w:val="24"/>
          <w:szCs w:val="24"/>
        </w:rPr>
        <w:t xml:space="preserve"> настоящей Документации,</w:t>
      </w:r>
      <w:r w:rsidR="009A7733" w:rsidRPr="00FA604C">
        <w:rPr>
          <w:iCs/>
          <w:sz w:val="24"/>
          <w:szCs w:val="24"/>
        </w:rPr>
        <w:t xml:space="preserve"> </w:t>
      </w:r>
      <w:r w:rsidRPr="00FA604C">
        <w:rPr>
          <w:iCs/>
          <w:sz w:val="24"/>
          <w:szCs w:val="24"/>
        </w:rPr>
        <w:t>приг</w:t>
      </w:r>
      <w:r w:rsidRPr="00FA604C">
        <w:rPr>
          <w:sz w:val="24"/>
          <w:szCs w:val="24"/>
        </w:rPr>
        <w:t>ласило юридических лиц</w:t>
      </w:r>
      <w:r w:rsidR="005B75A6" w:rsidRPr="00FA604C">
        <w:rPr>
          <w:sz w:val="24"/>
          <w:szCs w:val="24"/>
        </w:rPr>
        <w:t xml:space="preserve"> и физических лиц (в т.</w:t>
      </w:r>
      <w:r w:rsidR="003129D4" w:rsidRPr="00FA604C">
        <w:rPr>
          <w:sz w:val="24"/>
          <w:szCs w:val="24"/>
        </w:rPr>
        <w:t xml:space="preserve"> </w:t>
      </w:r>
      <w:r w:rsidR="005B75A6" w:rsidRPr="00FA604C">
        <w:rPr>
          <w:sz w:val="24"/>
          <w:szCs w:val="24"/>
        </w:rPr>
        <w:t>ч. индивидуальных предпринимателей)</w:t>
      </w:r>
      <w:r w:rsidR="00516A35" w:rsidRPr="00FA604C">
        <w:rPr>
          <w:sz w:val="24"/>
          <w:szCs w:val="24"/>
        </w:rPr>
        <w:t>,</w:t>
      </w:r>
      <w:r w:rsidR="00DC6125" w:rsidRPr="00FA604C">
        <w:rPr>
          <w:sz w:val="24"/>
          <w:szCs w:val="24"/>
        </w:rPr>
        <w:t xml:space="preserve"> </w:t>
      </w:r>
      <w:r w:rsidR="009E5429" w:rsidRPr="00FA604C">
        <w:rPr>
          <w:sz w:val="24"/>
          <w:szCs w:val="24"/>
        </w:rPr>
        <w:t xml:space="preserve"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FA604C">
        <w:rPr>
          <w:sz w:val="24"/>
          <w:szCs w:val="24"/>
        </w:rPr>
        <w:t>(далее - Участники)</w:t>
      </w:r>
      <w:r w:rsidR="009D7F01" w:rsidRPr="00FA604C">
        <w:rPr>
          <w:sz w:val="24"/>
          <w:szCs w:val="24"/>
        </w:rPr>
        <w:t xml:space="preserve"> </w:t>
      </w:r>
      <w:r w:rsidR="004B5EB3" w:rsidRPr="00FA604C">
        <w:rPr>
          <w:sz w:val="24"/>
          <w:szCs w:val="24"/>
        </w:rPr>
        <w:t>к участию в процедуре О</w:t>
      </w:r>
      <w:r w:rsidRPr="00FA604C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A604C">
        <w:rPr>
          <w:sz w:val="24"/>
          <w:szCs w:val="24"/>
        </w:rPr>
        <w:t xml:space="preserve">на право заключения </w:t>
      </w:r>
      <w:r w:rsidR="00366652" w:rsidRPr="00FA604C">
        <w:rPr>
          <w:sz w:val="24"/>
          <w:szCs w:val="24"/>
        </w:rPr>
        <w:t>Договор</w:t>
      </w:r>
      <w:r w:rsidR="00E073FF" w:rsidRPr="00FA604C">
        <w:rPr>
          <w:sz w:val="24"/>
          <w:szCs w:val="24"/>
        </w:rPr>
        <w:t>а</w:t>
      </w:r>
      <w:r w:rsidR="00366652" w:rsidRPr="00FA604C">
        <w:rPr>
          <w:sz w:val="24"/>
          <w:szCs w:val="24"/>
        </w:rPr>
        <w:t xml:space="preserve"> </w:t>
      </w:r>
      <w:r w:rsidR="0005408F" w:rsidRPr="001676CB">
        <w:rPr>
          <w:sz w:val="24"/>
          <w:szCs w:val="24"/>
        </w:rPr>
        <w:t>на сервисное обслуживание автомобилей ТОЙОТА</w:t>
      </w:r>
      <w:bookmarkStart w:id="14" w:name="_GoBack"/>
      <w:bookmarkEnd w:id="14"/>
      <w:r w:rsidR="00E073FF" w:rsidRPr="00FA604C">
        <w:rPr>
          <w:sz w:val="24"/>
          <w:szCs w:val="24"/>
        </w:rPr>
        <w:t xml:space="preserve"> </w:t>
      </w:r>
      <w:r w:rsidR="00366652" w:rsidRPr="00FA604C">
        <w:rPr>
          <w:sz w:val="24"/>
          <w:szCs w:val="24"/>
        </w:rPr>
        <w:t>для нужд ПАО «МРСК Центра»</w:t>
      </w:r>
      <w:r w:rsidR="00702B2C" w:rsidRPr="00FA604C">
        <w:rPr>
          <w:sz w:val="24"/>
          <w:szCs w:val="24"/>
        </w:rPr>
        <w:t xml:space="preserve"> </w:t>
      </w:r>
      <w:r w:rsidR="00862664" w:rsidRPr="00FA604C">
        <w:rPr>
          <w:sz w:val="24"/>
          <w:szCs w:val="24"/>
        </w:rPr>
        <w:t>(филиала «Воронежэнерго»</w:t>
      </w:r>
      <w:r w:rsidR="00E073FF" w:rsidRPr="00FA604C">
        <w:rPr>
          <w:sz w:val="24"/>
          <w:szCs w:val="24"/>
        </w:rPr>
        <w:t>)</w:t>
      </w:r>
      <w:r w:rsidR="00862664" w:rsidRPr="00FA604C">
        <w:rPr>
          <w:sz w:val="24"/>
          <w:szCs w:val="24"/>
        </w:rPr>
        <w:t>, расположенного по адресу: РФ, 394033, г. Воронеж, ул. Арзамасская, 2</w:t>
      </w:r>
      <w:r w:rsidRPr="00FA604C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A604C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FA604C">
        <w:rPr>
          <w:sz w:val="24"/>
          <w:szCs w:val="24"/>
        </w:rPr>
        <w:t xml:space="preserve">Настоящий </w:t>
      </w:r>
      <w:r w:rsidR="004B5EB3" w:rsidRPr="00FA604C">
        <w:rPr>
          <w:sz w:val="24"/>
          <w:szCs w:val="24"/>
        </w:rPr>
        <w:t>З</w:t>
      </w:r>
      <w:r w:rsidRPr="00FA604C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A604C">
        <w:rPr>
          <w:sz w:val="24"/>
          <w:szCs w:val="24"/>
        </w:rPr>
        <w:t>электронной торговой площадк</w:t>
      </w:r>
      <w:r w:rsidR="00414AB1" w:rsidRPr="00FA604C">
        <w:rPr>
          <w:sz w:val="24"/>
          <w:szCs w:val="24"/>
        </w:rPr>
        <w:t>и</w:t>
      </w:r>
      <w:r w:rsidR="00702B2C" w:rsidRPr="00FA604C">
        <w:rPr>
          <w:sz w:val="24"/>
          <w:szCs w:val="24"/>
        </w:rPr>
        <w:t xml:space="preserve"> </w:t>
      </w:r>
      <w:r w:rsidR="000D70B6" w:rsidRPr="00FA604C">
        <w:rPr>
          <w:sz w:val="24"/>
          <w:szCs w:val="24"/>
        </w:rPr>
        <w:t>П</w:t>
      </w:r>
      <w:r w:rsidR="00702B2C" w:rsidRPr="00FA604C">
        <w:rPr>
          <w:sz w:val="24"/>
          <w:szCs w:val="24"/>
        </w:rPr>
        <w:t xml:space="preserve">АО «Россети» </w:t>
      </w:r>
      <w:hyperlink r:id="rId22" w:history="1">
        <w:r w:rsidR="00862664" w:rsidRPr="00FA604C">
          <w:rPr>
            <w:rStyle w:val="a7"/>
            <w:sz w:val="24"/>
            <w:szCs w:val="24"/>
          </w:rPr>
          <w:t>etp.rosseti.ru</w:t>
        </w:r>
      </w:hyperlink>
      <w:r w:rsidR="00862664" w:rsidRPr="00FA604C">
        <w:rPr>
          <w:sz w:val="24"/>
          <w:szCs w:val="24"/>
        </w:rPr>
        <w:t xml:space="preserve"> </w:t>
      </w:r>
      <w:r w:rsidR="00702B2C" w:rsidRPr="00FA604C">
        <w:rPr>
          <w:sz w:val="24"/>
          <w:szCs w:val="24"/>
        </w:rPr>
        <w:t>(далее — ЭТП)</w:t>
      </w:r>
      <w:r w:rsidR="005B75A6" w:rsidRPr="00FA604C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1676CB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1676CB">
        <w:rPr>
          <w:sz w:val="24"/>
          <w:szCs w:val="24"/>
        </w:rPr>
        <w:t xml:space="preserve">заключения </w:t>
      </w:r>
      <w:r w:rsidR="00123C70" w:rsidRPr="001676CB">
        <w:rPr>
          <w:sz w:val="24"/>
          <w:szCs w:val="24"/>
        </w:rPr>
        <w:t>Договор</w:t>
      </w:r>
      <w:r w:rsidR="00DC6914" w:rsidRPr="001676CB">
        <w:rPr>
          <w:sz w:val="24"/>
          <w:szCs w:val="24"/>
        </w:rPr>
        <w:t xml:space="preserve">а </w:t>
      </w:r>
      <w:r w:rsidR="00FA604C" w:rsidRPr="001676CB">
        <w:rPr>
          <w:sz w:val="24"/>
          <w:szCs w:val="24"/>
        </w:rPr>
        <w:t xml:space="preserve">на сервисное обслуживание автомобилей ТОЙОТА </w:t>
      </w:r>
      <w:r w:rsidR="00DC6914" w:rsidRPr="001676CB">
        <w:rPr>
          <w:sz w:val="24"/>
          <w:szCs w:val="24"/>
        </w:rPr>
        <w:t xml:space="preserve"> </w:t>
      </w:r>
      <w:r w:rsidR="00366652" w:rsidRPr="001676CB">
        <w:rPr>
          <w:sz w:val="24"/>
          <w:szCs w:val="24"/>
        </w:rPr>
        <w:t>для нужд ПАО «МРСК Центра»</w:t>
      </w:r>
      <w:r w:rsidR="00702B2C" w:rsidRPr="001676CB">
        <w:rPr>
          <w:sz w:val="24"/>
          <w:szCs w:val="24"/>
        </w:rPr>
        <w:t xml:space="preserve"> (филиал</w:t>
      </w:r>
      <w:r w:rsidR="00DC6914" w:rsidRPr="001676CB">
        <w:rPr>
          <w:sz w:val="24"/>
          <w:szCs w:val="24"/>
        </w:rPr>
        <w:t>а</w:t>
      </w:r>
      <w:r w:rsidR="00702B2C" w:rsidRPr="001676CB">
        <w:rPr>
          <w:sz w:val="24"/>
          <w:szCs w:val="24"/>
        </w:rPr>
        <w:t xml:space="preserve"> «Воронежэнерго</w:t>
      </w:r>
      <w:r w:rsidR="00862664" w:rsidRPr="001676CB">
        <w:rPr>
          <w:sz w:val="24"/>
          <w:szCs w:val="24"/>
        </w:rPr>
        <w:t>»</w:t>
      </w:r>
      <w:r w:rsidR="00702B2C" w:rsidRPr="001676CB">
        <w:rPr>
          <w:sz w:val="24"/>
          <w:szCs w:val="24"/>
        </w:rPr>
        <w:t>)</w:t>
      </w:r>
      <w:bookmarkEnd w:id="18"/>
      <w:r w:rsidR="00702B2C" w:rsidRPr="001676CB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676CB">
        <w:rPr>
          <w:sz w:val="24"/>
          <w:szCs w:val="24"/>
        </w:rPr>
        <w:t xml:space="preserve">Количество лотов: </w:t>
      </w:r>
      <w:r w:rsidRPr="001676CB">
        <w:rPr>
          <w:b/>
          <w:sz w:val="24"/>
          <w:szCs w:val="24"/>
        </w:rPr>
        <w:t>1 (один)</w:t>
      </w:r>
      <w:r w:rsidRPr="001676CB">
        <w:rPr>
          <w:sz w:val="24"/>
          <w:szCs w:val="24"/>
        </w:rPr>
        <w:t>.</w:t>
      </w:r>
    </w:p>
    <w:bookmarkEnd w:id="19"/>
    <w:p w:rsidR="00804801" w:rsidRPr="00E35CA5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 w:rsidRPr="00E35CA5">
        <w:rPr>
          <w:sz w:val="24"/>
          <w:szCs w:val="24"/>
        </w:rPr>
        <w:t xml:space="preserve">оказание </w:t>
      </w:r>
      <w:r w:rsidR="00AD3EBC" w:rsidRPr="00E35CA5">
        <w:rPr>
          <w:sz w:val="24"/>
          <w:szCs w:val="24"/>
        </w:rPr>
        <w:t>услуг</w:t>
      </w:r>
      <w:r w:rsidRPr="00E35CA5">
        <w:rPr>
          <w:sz w:val="24"/>
          <w:szCs w:val="24"/>
        </w:rPr>
        <w:t xml:space="preserve"> не допускается.</w:t>
      </w:r>
    </w:p>
    <w:p w:rsidR="00717F60" w:rsidRPr="00E35CA5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E35CA5">
        <w:rPr>
          <w:sz w:val="24"/>
          <w:szCs w:val="24"/>
        </w:rPr>
        <w:t>Сроки</w:t>
      </w:r>
      <w:r w:rsidR="00717F60" w:rsidRPr="00E35CA5">
        <w:rPr>
          <w:sz w:val="24"/>
          <w:szCs w:val="24"/>
        </w:rPr>
        <w:t xml:space="preserve"> </w:t>
      </w:r>
      <w:r w:rsidR="00366652" w:rsidRPr="00E35CA5">
        <w:rPr>
          <w:sz w:val="24"/>
          <w:szCs w:val="24"/>
        </w:rPr>
        <w:t>оказания услуг</w:t>
      </w:r>
      <w:r w:rsidR="00717F60" w:rsidRPr="00E35CA5">
        <w:rPr>
          <w:sz w:val="24"/>
          <w:szCs w:val="24"/>
        </w:rPr>
        <w:t xml:space="preserve">: </w:t>
      </w:r>
      <w:r w:rsidR="00DC6914" w:rsidRPr="00E35CA5">
        <w:rPr>
          <w:sz w:val="24"/>
          <w:szCs w:val="24"/>
        </w:rPr>
        <w:t>с момента заключения Договора до 30.12.2018г. (</w:t>
      </w:r>
      <w:r w:rsidR="00FA7326" w:rsidRPr="00E35CA5">
        <w:rPr>
          <w:sz w:val="24"/>
          <w:szCs w:val="24"/>
        </w:rPr>
        <w:t xml:space="preserve">в соответствии </w:t>
      </w:r>
      <w:r w:rsidR="002D2587" w:rsidRPr="00E35CA5">
        <w:rPr>
          <w:sz w:val="24"/>
          <w:szCs w:val="24"/>
        </w:rPr>
        <w:t>со сроками, указанными в</w:t>
      </w:r>
      <w:r w:rsidR="00FA7326" w:rsidRPr="00E35CA5">
        <w:rPr>
          <w:sz w:val="24"/>
          <w:szCs w:val="24"/>
        </w:rPr>
        <w:t xml:space="preserve"> Приложени</w:t>
      </w:r>
      <w:r w:rsidR="002D2587" w:rsidRPr="00E35CA5">
        <w:rPr>
          <w:sz w:val="24"/>
          <w:szCs w:val="24"/>
        </w:rPr>
        <w:t>и</w:t>
      </w:r>
      <w:r w:rsidR="00FA7326" w:rsidRPr="00E35CA5">
        <w:rPr>
          <w:sz w:val="24"/>
          <w:szCs w:val="24"/>
        </w:rPr>
        <w:t xml:space="preserve"> №1 к настоящей документации</w:t>
      </w:r>
      <w:r w:rsidR="00DC6914" w:rsidRPr="00E35CA5">
        <w:rPr>
          <w:sz w:val="24"/>
          <w:szCs w:val="24"/>
        </w:rPr>
        <w:t>)</w:t>
      </w:r>
      <w:r w:rsidR="00717F60" w:rsidRPr="00E35CA5">
        <w:rPr>
          <w:sz w:val="24"/>
          <w:szCs w:val="24"/>
        </w:rPr>
        <w:t>.</w:t>
      </w:r>
      <w:bookmarkEnd w:id="20"/>
    </w:p>
    <w:p w:rsidR="008D2928" w:rsidRPr="00E35CA5" w:rsidRDefault="001676C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E35CA5">
        <w:rPr>
          <w:sz w:val="24"/>
          <w:szCs w:val="24"/>
        </w:rPr>
        <w:t>Оказание услуг Участником будет осуществляться на территории Воронежской области</w:t>
      </w:r>
      <w:r w:rsidR="00366652" w:rsidRPr="00E35CA5">
        <w:rPr>
          <w:sz w:val="24"/>
          <w:szCs w:val="24"/>
        </w:rPr>
        <w:t>.</w:t>
      </w:r>
      <w:bookmarkEnd w:id="21"/>
    </w:p>
    <w:p w:rsidR="00717F60" w:rsidRPr="00E35CA5" w:rsidRDefault="00516A35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r w:rsidRPr="00E35CA5">
        <w:rPr>
          <w:iCs/>
          <w:sz w:val="24"/>
          <w:szCs w:val="24"/>
        </w:rPr>
        <w:t>Форма и порядок оплаты: 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1245FA" w:rsidRPr="00E35CA5">
        <w:rPr>
          <w:iCs/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35CA5">
        <w:rPr>
          <w:iCs/>
          <w:sz w:val="24"/>
          <w:szCs w:val="24"/>
        </w:rPr>
        <w:t xml:space="preserve">Порядок проведения </w:t>
      </w:r>
      <w:r w:rsidR="00C05EF6" w:rsidRPr="00E35CA5">
        <w:rPr>
          <w:iCs/>
          <w:sz w:val="24"/>
          <w:szCs w:val="24"/>
        </w:rPr>
        <w:t xml:space="preserve">запроса предложений </w:t>
      </w:r>
      <w:r w:rsidRPr="00E35CA5">
        <w:rPr>
          <w:iCs/>
          <w:sz w:val="24"/>
          <w:szCs w:val="24"/>
        </w:rPr>
        <w:t>и участия</w:t>
      </w:r>
      <w:r w:rsidRPr="00E71A48">
        <w:rPr>
          <w:iCs/>
          <w:sz w:val="24"/>
          <w:szCs w:val="24"/>
        </w:rPr>
        <w:t xml:space="preserve">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BA5187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BA5187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BA5187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2D4B4F">
        <w:rPr>
          <w:sz w:val="24"/>
          <w:szCs w:val="24"/>
        </w:rPr>
        <w:fldChar w:fldCharType="begin"/>
      </w:r>
      <w:r w:rsidR="002D4B4F">
        <w:rPr>
          <w:sz w:val="24"/>
          <w:szCs w:val="24"/>
        </w:rPr>
        <w:instrText xml:space="preserve"> REF _Ref440270637 \r \h </w:instrText>
      </w:r>
      <w:r w:rsidR="002D4B4F">
        <w:rPr>
          <w:sz w:val="24"/>
          <w:szCs w:val="24"/>
        </w:rPr>
      </w:r>
      <w:r w:rsidR="002D4B4F">
        <w:rPr>
          <w:sz w:val="24"/>
          <w:szCs w:val="24"/>
        </w:rPr>
        <w:fldChar w:fldCharType="separate"/>
      </w:r>
      <w:r w:rsidR="002D4B4F">
        <w:rPr>
          <w:sz w:val="24"/>
          <w:szCs w:val="24"/>
        </w:rPr>
        <w:t>1.1.5</w:t>
      </w:r>
      <w:r w:rsidR="002D4B4F">
        <w:rPr>
          <w:sz w:val="24"/>
          <w:szCs w:val="24"/>
        </w:rPr>
        <w:fldChar w:fldCharType="end"/>
      </w:r>
      <w:r w:rsidR="002D4B4F">
        <w:rPr>
          <w:sz w:val="24"/>
          <w:szCs w:val="24"/>
        </w:rPr>
        <w:t xml:space="preserve">, </w:t>
      </w:r>
      <w:r w:rsidR="002D4B4F">
        <w:rPr>
          <w:sz w:val="24"/>
          <w:szCs w:val="24"/>
        </w:rPr>
        <w:fldChar w:fldCharType="begin"/>
      </w:r>
      <w:r w:rsidR="002D4B4F">
        <w:rPr>
          <w:sz w:val="24"/>
          <w:szCs w:val="24"/>
        </w:rPr>
        <w:instrText xml:space="preserve"> REF _Ref440270651 \r \h </w:instrText>
      </w:r>
      <w:r w:rsidR="002D4B4F">
        <w:rPr>
          <w:sz w:val="24"/>
          <w:szCs w:val="24"/>
        </w:rPr>
      </w:r>
      <w:r w:rsidR="002D4B4F">
        <w:rPr>
          <w:sz w:val="24"/>
          <w:szCs w:val="24"/>
        </w:rPr>
        <w:fldChar w:fldCharType="separate"/>
      </w:r>
      <w:r w:rsidR="002D4B4F">
        <w:rPr>
          <w:sz w:val="24"/>
          <w:szCs w:val="24"/>
        </w:rPr>
        <w:t>1.1.6</w:t>
      </w:r>
      <w:r w:rsidR="002D4B4F">
        <w:rPr>
          <w:sz w:val="24"/>
          <w:szCs w:val="24"/>
        </w:rPr>
        <w:fldChar w:fldCharType="end"/>
      </w:r>
      <w:r w:rsidR="002D4B4F">
        <w:rPr>
          <w:sz w:val="24"/>
          <w:szCs w:val="24"/>
        </w:rPr>
        <w:t xml:space="preserve">, </w:t>
      </w:r>
      <w:r w:rsidR="002D4B4F">
        <w:rPr>
          <w:sz w:val="24"/>
          <w:szCs w:val="24"/>
        </w:rPr>
        <w:fldChar w:fldCharType="begin"/>
      </w:r>
      <w:r w:rsidR="002D4B4F">
        <w:rPr>
          <w:sz w:val="24"/>
          <w:szCs w:val="24"/>
        </w:rPr>
        <w:instrText xml:space="preserve"> REF _Ref440270663 \r \h </w:instrText>
      </w:r>
      <w:r w:rsidR="002D4B4F">
        <w:rPr>
          <w:sz w:val="24"/>
          <w:szCs w:val="24"/>
        </w:rPr>
      </w:r>
      <w:r w:rsidR="002D4B4F">
        <w:rPr>
          <w:sz w:val="24"/>
          <w:szCs w:val="24"/>
        </w:rPr>
        <w:fldChar w:fldCharType="separate"/>
      </w:r>
      <w:r w:rsidR="002D4B4F">
        <w:rPr>
          <w:sz w:val="24"/>
          <w:szCs w:val="24"/>
        </w:rPr>
        <w:t>1.1.7</w:t>
      </w:r>
      <w:r w:rsidR="002D4B4F">
        <w:rPr>
          <w:sz w:val="24"/>
          <w:szCs w:val="24"/>
        </w:rPr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74606B">
        <w:rPr>
          <w:sz w:val="24"/>
          <w:szCs w:val="24"/>
        </w:rPr>
        <w:fldChar w:fldCharType="begin"/>
      </w:r>
      <w:r w:rsidR="0074606B">
        <w:rPr>
          <w:sz w:val="24"/>
          <w:szCs w:val="24"/>
        </w:rPr>
        <w:instrText xml:space="preserve"> REF _Ref440270637 \r \h </w:instrText>
      </w:r>
      <w:r w:rsidR="0074606B">
        <w:rPr>
          <w:sz w:val="24"/>
          <w:szCs w:val="24"/>
        </w:rPr>
      </w:r>
      <w:r w:rsidR="0074606B">
        <w:rPr>
          <w:sz w:val="24"/>
          <w:szCs w:val="24"/>
        </w:rPr>
        <w:fldChar w:fldCharType="separate"/>
      </w:r>
      <w:r w:rsidR="0074606B">
        <w:rPr>
          <w:sz w:val="24"/>
          <w:szCs w:val="24"/>
        </w:rPr>
        <w:t>1.1.5</w:t>
      </w:r>
      <w:r w:rsidR="0074606B">
        <w:rPr>
          <w:sz w:val="24"/>
          <w:szCs w:val="24"/>
        </w:rPr>
        <w:fldChar w:fldCharType="end"/>
      </w:r>
      <w:r w:rsidR="0074606B">
        <w:rPr>
          <w:sz w:val="24"/>
          <w:szCs w:val="24"/>
        </w:rPr>
        <w:t xml:space="preserve">, </w:t>
      </w:r>
      <w:r w:rsidR="0074606B">
        <w:rPr>
          <w:sz w:val="24"/>
          <w:szCs w:val="24"/>
        </w:rPr>
        <w:fldChar w:fldCharType="begin"/>
      </w:r>
      <w:r w:rsidR="0074606B">
        <w:rPr>
          <w:sz w:val="24"/>
          <w:szCs w:val="24"/>
        </w:rPr>
        <w:instrText xml:space="preserve"> REF _Ref440270651 \r \h </w:instrText>
      </w:r>
      <w:r w:rsidR="0074606B">
        <w:rPr>
          <w:sz w:val="24"/>
          <w:szCs w:val="24"/>
        </w:rPr>
      </w:r>
      <w:r w:rsidR="0074606B">
        <w:rPr>
          <w:sz w:val="24"/>
          <w:szCs w:val="24"/>
        </w:rPr>
        <w:fldChar w:fldCharType="separate"/>
      </w:r>
      <w:r w:rsidR="0074606B">
        <w:rPr>
          <w:sz w:val="24"/>
          <w:szCs w:val="24"/>
        </w:rPr>
        <w:t>1.1.6</w:t>
      </w:r>
      <w:r w:rsidR="0074606B">
        <w:rPr>
          <w:sz w:val="24"/>
          <w:szCs w:val="24"/>
        </w:rPr>
        <w:fldChar w:fldCharType="end"/>
      </w:r>
      <w:r w:rsidR="0074606B">
        <w:rPr>
          <w:sz w:val="24"/>
          <w:szCs w:val="24"/>
        </w:rPr>
        <w:t xml:space="preserve">, </w:t>
      </w:r>
      <w:r w:rsidR="0074606B">
        <w:rPr>
          <w:sz w:val="24"/>
          <w:szCs w:val="24"/>
        </w:rPr>
        <w:fldChar w:fldCharType="begin"/>
      </w:r>
      <w:r w:rsidR="0074606B">
        <w:rPr>
          <w:sz w:val="24"/>
          <w:szCs w:val="24"/>
        </w:rPr>
        <w:instrText xml:space="preserve"> REF _Ref440270663 \r \h </w:instrText>
      </w:r>
      <w:r w:rsidR="0074606B">
        <w:rPr>
          <w:sz w:val="24"/>
          <w:szCs w:val="24"/>
        </w:rPr>
      </w:r>
      <w:r w:rsidR="0074606B">
        <w:rPr>
          <w:sz w:val="24"/>
          <w:szCs w:val="24"/>
        </w:rPr>
        <w:fldChar w:fldCharType="separate"/>
      </w:r>
      <w:r w:rsidR="0074606B">
        <w:rPr>
          <w:sz w:val="24"/>
          <w:szCs w:val="24"/>
        </w:rPr>
        <w:t>1.1.7</w:t>
      </w:r>
      <w:r w:rsidR="0074606B">
        <w:rPr>
          <w:sz w:val="24"/>
          <w:szCs w:val="24"/>
        </w:rPr>
        <w:fldChar w:fldCharType="end"/>
      </w:r>
      <w:r w:rsidR="0074606B">
        <w:rPr>
          <w:sz w:val="24"/>
          <w:szCs w:val="24"/>
        </w:rPr>
        <w:t xml:space="preserve"> </w:t>
      </w:r>
      <w:r w:rsidRPr="00AE1D21">
        <w:rPr>
          <w:sz w:val="24"/>
          <w:szCs w:val="24"/>
        </w:rPr>
        <w:t>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>Участник должен указать в состав</w:t>
      </w:r>
      <w:r w:rsidRPr="00F17319">
        <w:rPr>
          <w:sz w:val="24"/>
          <w:szCs w:val="24"/>
        </w:rPr>
        <w:t xml:space="preserve">е своей Заявки конкретные условия </w:t>
      </w:r>
      <w:r w:rsidR="005106E7" w:rsidRPr="00F17319">
        <w:rPr>
          <w:sz w:val="24"/>
          <w:szCs w:val="24"/>
        </w:rPr>
        <w:t xml:space="preserve">оказания услуг и </w:t>
      </w:r>
      <w:r w:rsidRPr="00F17319">
        <w:rPr>
          <w:sz w:val="24"/>
          <w:szCs w:val="24"/>
        </w:rPr>
        <w:t>оплаты, не хуже условий указанных в п.</w:t>
      </w:r>
      <w:r w:rsidR="005106E7" w:rsidRPr="00F17319">
        <w:rPr>
          <w:sz w:val="24"/>
          <w:szCs w:val="24"/>
        </w:rPr>
        <w:t xml:space="preserve"> </w:t>
      </w:r>
      <w:r w:rsidR="002F5A68" w:rsidRPr="00F17319">
        <w:rPr>
          <w:sz w:val="24"/>
          <w:szCs w:val="24"/>
        </w:rPr>
        <w:fldChar w:fldCharType="begin"/>
      </w:r>
      <w:r w:rsidR="002F5A68" w:rsidRPr="00F17319">
        <w:rPr>
          <w:sz w:val="24"/>
          <w:szCs w:val="24"/>
        </w:rPr>
        <w:instrText xml:space="preserve"> REF _Ref440270637 \r \h  \* MERGEFORMAT </w:instrText>
      </w:r>
      <w:r w:rsidR="002F5A68" w:rsidRPr="00F17319">
        <w:rPr>
          <w:sz w:val="24"/>
          <w:szCs w:val="24"/>
        </w:rPr>
      </w:r>
      <w:r w:rsidR="002F5A68" w:rsidRPr="00F17319">
        <w:rPr>
          <w:sz w:val="24"/>
          <w:szCs w:val="24"/>
        </w:rPr>
        <w:fldChar w:fldCharType="separate"/>
      </w:r>
      <w:r w:rsidR="00BA5187" w:rsidRPr="00F17319">
        <w:rPr>
          <w:sz w:val="24"/>
          <w:szCs w:val="24"/>
        </w:rPr>
        <w:t>1.1.5</w:t>
      </w:r>
      <w:r w:rsidR="002F5A68" w:rsidRPr="00F17319">
        <w:rPr>
          <w:sz w:val="24"/>
          <w:szCs w:val="24"/>
        </w:rPr>
        <w:fldChar w:fldCharType="end"/>
      </w:r>
      <w:r w:rsidR="005106E7" w:rsidRPr="00F17319">
        <w:rPr>
          <w:sz w:val="24"/>
          <w:szCs w:val="24"/>
        </w:rPr>
        <w:t xml:space="preserve"> и</w:t>
      </w:r>
      <w:r w:rsidRPr="00F17319">
        <w:rPr>
          <w:sz w:val="24"/>
          <w:szCs w:val="24"/>
        </w:rPr>
        <w:t xml:space="preserve"> </w:t>
      </w:r>
      <w:r w:rsidR="002F5A68" w:rsidRPr="00F17319">
        <w:rPr>
          <w:sz w:val="24"/>
          <w:szCs w:val="24"/>
        </w:rPr>
        <w:fldChar w:fldCharType="begin"/>
      </w:r>
      <w:r w:rsidR="002F5A68" w:rsidRPr="00F17319">
        <w:rPr>
          <w:sz w:val="24"/>
          <w:szCs w:val="24"/>
        </w:rPr>
        <w:instrText xml:space="preserve"> REF _Ref440270663 \r \h  \* MERGEFORMAT </w:instrText>
      </w:r>
      <w:r w:rsidR="002F5A68" w:rsidRPr="00F17319">
        <w:rPr>
          <w:sz w:val="24"/>
          <w:szCs w:val="24"/>
        </w:rPr>
      </w:r>
      <w:r w:rsidR="002F5A68" w:rsidRPr="00F17319">
        <w:rPr>
          <w:sz w:val="24"/>
          <w:szCs w:val="24"/>
        </w:rPr>
        <w:fldChar w:fldCharType="separate"/>
      </w:r>
      <w:r w:rsidR="00F17319" w:rsidRPr="00F17319">
        <w:rPr>
          <w:sz w:val="24"/>
          <w:szCs w:val="24"/>
        </w:rPr>
        <w:t>1.1.7</w:t>
      </w:r>
      <w:r w:rsidR="00BA5187" w:rsidRPr="00F17319">
        <w:rPr>
          <w:sz w:val="24"/>
          <w:szCs w:val="24"/>
        </w:rPr>
        <w:t>.</w:t>
      </w:r>
      <w:r w:rsidR="002F5A68" w:rsidRPr="00F17319">
        <w:rPr>
          <w:sz w:val="24"/>
          <w:szCs w:val="24"/>
        </w:rPr>
        <w:fldChar w:fldCharType="end"/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BA5187" w:rsidRPr="00BA5187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аффилированных между </w:t>
      </w:r>
      <w:r w:rsidRPr="00E71A48">
        <w:rPr>
          <w:sz w:val="24"/>
          <w:szCs w:val="24"/>
        </w:rPr>
        <w:lastRenderedPageBreak/>
        <w:t>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142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bookmarkStart w:id="65" w:name="_Toc471979895"/>
      <w:bookmarkStart w:id="66" w:name="_Toc498590143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A5187">
        <w:rPr>
          <w:b w:val="0"/>
        </w:rPr>
        <w:t>1.1.4</w:t>
      </w:r>
      <w:r w:rsidR="00AD2F1E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bookmarkStart w:id="80" w:name="_Toc498590144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BA5187" w:rsidRPr="00BA5187">
        <w:rPr>
          <w:b w:val="0"/>
          <w:szCs w:val="24"/>
        </w:rPr>
        <w:t>3.3</w:t>
      </w:r>
      <w:r w:rsidR="002F5A68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6113"/>
      <w:bookmarkStart w:id="92" w:name="_Toc469487599"/>
      <w:bookmarkStart w:id="93" w:name="_Toc471979897"/>
      <w:bookmarkStart w:id="94" w:name="_Toc498590145"/>
      <w:r w:rsidRPr="002D4BC6">
        <w:rPr>
          <w:b w:val="0"/>
          <w:szCs w:val="24"/>
        </w:rPr>
        <w:t xml:space="preserve">Письмо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b w:val="0"/>
          <w:szCs w:val="24"/>
        </w:rPr>
        <w:t>5.1</w:t>
      </w:r>
      <w:r w:rsidR="002F5A68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6114"/>
      <w:bookmarkStart w:id="106" w:name="_Toc469487600"/>
      <w:bookmarkStart w:id="107" w:name="_Toc471979898"/>
      <w:bookmarkStart w:id="108" w:name="_Toc498590146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_Ref440284918 \r \h  \* MERGEFORMAT </w:instrText>
      </w:r>
      <w:r w:rsidR="002F5A68">
        <w:fldChar w:fldCharType="separate"/>
      </w:r>
      <w:r w:rsidR="00BA5187" w:rsidRPr="00BA5187">
        <w:rPr>
          <w:b w:val="0"/>
          <w:szCs w:val="24"/>
        </w:rPr>
        <w:t>5.2</w:t>
      </w:r>
      <w:r w:rsidR="002F5A68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BA5187" w:rsidRPr="00BA5187">
        <w:rPr>
          <w:b w:val="0"/>
          <w:bCs w:val="0"/>
          <w:szCs w:val="24"/>
        </w:rPr>
        <w:t>5.3</w:t>
      </w:r>
      <w:r w:rsidR="002F5A68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_Ref440284947 \r \h  \* MERGEFORMAT </w:instrText>
      </w:r>
      <w:r w:rsidR="002F5A68">
        <w:fldChar w:fldCharType="separate"/>
      </w:r>
      <w:r w:rsidR="00BA5187" w:rsidRPr="00BA5187">
        <w:rPr>
          <w:b w:val="0"/>
          <w:szCs w:val="24"/>
        </w:rPr>
        <w:t>5.4</w:t>
      </w:r>
      <w:r w:rsidR="002F5A68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A5187">
        <w:rPr>
          <w:b w:val="0"/>
          <w:szCs w:val="24"/>
        </w:rPr>
        <w:t>5.5</w:t>
      </w:r>
      <w:r w:rsidR="00AD2F1E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AD2F1E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A5187">
        <w:rPr>
          <w:b w:val="0"/>
          <w:szCs w:val="24"/>
        </w:rPr>
        <w:t>5.6</w:t>
      </w:r>
      <w:r w:rsidR="00AD2F1E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6115"/>
      <w:bookmarkStart w:id="120" w:name="_Toc469487601"/>
      <w:bookmarkStart w:id="121" w:name="_Toc471979899"/>
      <w:bookmarkStart w:id="122" w:name="_Toc498590147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AD2F1E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A5187">
        <w:rPr>
          <w:b w:val="0"/>
          <w:szCs w:val="24"/>
        </w:rPr>
        <w:t>3.3.14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6116"/>
      <w:bookmarkStart w:id="134" w:name="_Toc469487602"/>
      <w:bookmarkStart w:id="135" w:name="_Toc471979900"/>
      <w:bookmarkStart w:id="136" w:name="_Toc498590148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A5187">
        <w:rPr>
          <w:b w:val="0"/>
          <w:szCs w:val="24"/>
        </w:rPr>
        <w:t>3.6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AD2F1E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AD2F1E">
        <w:rPr>
          <w:b w:val="0"/>
          <w:szCs w:val="24"/>
        </w:rPr>
      </w:r>
      <w:r w:rsidR="00AD2F1E">
        <w:rPr>
          <w:b w:val="0"/>
          <w:szCs w:val="24"/>
        </w:rPr>
        <w:fldChar w:fldCharType="separate"/>
      </w:r>
      <w:r w:rsidR="00BA5187">
        <w:rPr>
          <w:b w:val="0"/>
          <w:szCs w:val="24"/>
        </w:rPr>
        <w:t>3.9</w:t>
      </w:r>
      <w:r w:rsidR="00AD2F1E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149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150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6119"/>
      <w:bookmarkStart w:id="160" w:name="_Toc469487605"/>
      <w:bookmarkStart w:id="161" w:name="_Toc471979903"/>
      <w:bookmarkStart w:id="162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6120"/>
      <w:bookmarkStart w:id="179" w:name="_Toc469487606"/>
      <w:bookmarkStart w:id="180" w:name="_Toc471979904"/>
      <w:bookmarkStart w:id="181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A5187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6121"/>
      <w:bookmarkStart w:id="198" w:name="_Toc469487607"/>
      <w:bookmarkStart w:id="199" w:name="_Toc471979905"/>
      <w:bookmarkStart w:id="200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6123"/>
      <w:bookmarkStart w:id="218" w:name="_Toc469487609"/>
      <w:bookmarkStart w:id="219" w:name="_Toc471979907"/>
      <w:bookmarkStart w:id="220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A5187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6124"/>
      <w:bookmarkStart w:id="236" w:name="_Toc469487610"/>
      <w:bookmarkStart w:id="237" w:name="_Toc471979908"/>
      <w:bookmarkStart w:id="238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6125"/>
      <w:bookmarkStart w:id="255" w:name="_Toc469487611"/>
      <w:bookmarkStart w:id="256" w:name="_Toc471979909"/>
      <w:bookmarkStart w:id="257" w:name="_Toc498590157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7613"/>
      <w:bookmarkStart w:id="266" w:name="_Toc471979911"/>
      <w:bookmarkStart w:id="267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BA5187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7614"/>
      <w:bookmarkStart w:id="270" w:name="_Toc471979912"/>
      <w:bookmarkStart w:id="271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7615"/>
      <w:bookmarkStart w:id="275" w:name="_Toc471979913"/>
      <w:bookmarkStart w:id="276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7616"/>
      <w:bookmarkStart w:id="279" w:name="_Toc471979914"/>
      <w:bookmarkStart w:id="280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7617"/>
      <w:bookmarkStart w:id="283" w:name="_Toc471979915"/>
      <w:bookmarkStart w:id="284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7618"/>
      <w:bookmarkStart w:id="287" w:name="_Toc471979916"/>
      <w:bookmarkStart w:id="288" w:name="_Toc498590164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7619"/>
      <w:bookmarkStart w:id="291" w:name="_Toc471979917"/>
      <w:bookmarkStart w:id="292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6128"/>
      <w:bookmarkStart w:id="309" w:name="_Toc469487622"/>
      <w:bookmarkStart w:id="310" w:name="_Toc471979920"/>
      <w:bookmarkStart w:id="311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BA5187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BA5187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BA5187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6129"/>
      <w:bookmarkStart w:id="328" w:name="_Toc469487623"/>
      <w:bookmarkStart w:id="329" w:name="_Toc471979921"/>
      <w:bookmarkStart w:id="330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170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171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6132"/>
      <w:bookmarkStart w:id="351" w:name="_Toc469487626"/>
      <w:bookmarkStart w:id="352" w:name="_Toc471979924"/>
      <w:bookmarkStart w:id="353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BA5187" w:rsidRPr="00BA5187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BA5187" w:rsidRPr="00BA5187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BA5187" w:rsidRPr="00BA5187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BA5187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6133"/>
      <w:bookmarkStart w:id="373" w:name="_Toc469487627"/>
      <w:bookmarkStart w:id="374" w:name="_Toc471979925"/>
      <w:bookmarkStart w:id="375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59"/>
      <w:bookmarkEnd w:id="360"/>
      <w:bookmarkEnd w:id="361"/>
      <w:r w:rsidRPr="0043428B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6134"/>
      <w:bookmarkStart w:id="388" w:name="_Toc469487628"/>
      <w:bookmarkStart w:id="389" w:name="_Toc471979926"/>
      <w:bookmarkStart w:id="390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6135"/>
      <w:bookmarkStart w:id="404" w:name="_Toc469487629"/>
      <w:bookmarkStart w:id="405" w:name="_Toc471979927"/>
      <w:bookmarkStart w:id="406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6136"/>
      <w:bookmarkStart w:id="419" w:name="_Toc469487630"/>
      <w:bookmarkStart w:id="420" w:name="_Toc471979928"/>
      <w:bookmarkStart w:id="421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6137"/>
      <w:bookmarkStart w:id="433" w:name="_Toc469487631"/>
      <w:bookmarkStart w:id="434" w:name="_Toc471979929"/>
      <w:bookmarkStart w:id="435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5898"/>
      <w:bookmarkStart w:id="447" w:name="_Toc468876138"/>
      <w:bookmarkStart w:id="448" w:name="_Toc469487632"/>
      <w:bookmarkStart w:id="449" w:name="_Toc471979930"/>
      <w:bookmarkStart w:id="450" w:name="_Toc498590178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51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51"/>
    </w:p>
    <w:p w:rsidR="00717F60" w:rsidRPr="00E01BE6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01BE6">
        <w:rPr>
          <w:b/>
          <w:bCs w:val="0"/>
          <w:sz w:val="24"/>
          <w:szCs w:val="24"/>
          <w:u w:val="single"/>
        </w:rPr>
        <w:t>По Лоту №1:</w:t>
      </w:r>
      <w:r w:rsidR="00717F60" w:rsidRPr="00E01BE6">
        <w:rPr>
          <w:bCs w:val="0"/>
          <w:sz w:val="24"/>
          <w:szCs w:val="24"/>
        </w:rPr>
        <w:t xml:space="preserve"> </w:t>
      </w:r>
      <w:r w:rsidR="00E01BE6" w:rsidRPr="00E01BE6">
        <w:rPr>
          <w:b/>
          <w:sz w:val="24"/>
          <w:szCs w:val="24"/>
        </w:rPr>
        <w:t>250 000,00</w:t>
      </w:r>
      <w:r w:rsidR="00E01BE6" w:rsidRPr="00E01BE6">
        <w:rPr>
          <w:sz w:val="24"/>
          <w:szCs w:val="24"/>
        </w:rPr>
        <w:t xml:space="preserve"> (Двести пятьдесят тысяч)  рублей 00 копеек РФ, без учета НДС; НДС составляет </w:t>
      </w:r>
      <w:r w:rsidR="00E01BE6" w:rsidRPr="00E01BE6">
        <w:rPr>
          <w:b/>
          <w:sz w:val="24"/>
          <w:szCs w:val="24"/>
        </w:rPr>
        <w:t>45 000,00</w:t>
      </w:r>
      <w:r w:rsidR="00E01BE6" w:rsidRPr="00E01BE6">
        <w:rPr>
          <w:sz w:val="24"/>
          <w:szCs w:val="24"/>
        </w:rPr>
        <w:t xml:space="preserve"> (Сорок пять тысяч) рублей 00 копеек РФ; </w:t>
      </w:r>
      <w:r w:rsidR="00E01BE6" w:rsidRPr="00E01BE6">
        <w:rPr>
          <w:b/>
          <w:sz w:val="24"/>
          <w:szCs w:val="24"/>
        </w:rPr>
        <w:t>295 000,00</w:t>
      </w:r>
      <w:r w:rsidR="00E01BE6" w:rsidRPr="00E01BE6">
        <w:rPr>
          <w:sz w:val="24"/>
          <w:szCs w:val="24"/>
        </w:rPr>
        <w:t xml:space="preserve"> (Двести девяносто пять тысяч) рублей 00 копеек РФ, с учетом НДС</w:t>
      </w:r>
      <w:r w:rsidR="005D3E73" w:rsidRPr="00E01BE6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_Ref440271072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5.2</w:t>
      </w:r>
      <w:r w:rsidR="002F5A68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3.6.4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5.1</w:t>
      </w:r>
      <w:r w:rsidR="002F5A68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_Ref467510701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3.3.7.1</w:t>
      </w:r>
      <w:r w:rsidR="002F5A68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2F5A68">
        <w:fldChar w:fldCharType="begin"/>
      </w:r>
      <w:r w:rsidR="002F5A68">
        <w:instrText xml:space="preserve"> REF _Ref440361439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5.5</w:t>
      </w:r>
      <w:r w:rsidR="002F5A68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3.11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5D2EBD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6139"/>
      <w:bookmarkStart w:id="465" w:name="_Toc469487633"/>
      <w:bookmarkStart w:id="466" w:name="_Toc471979931"/>
      <w:bookmarkStart w:id="467" w:name="_Toc498590179"/>
      <w:bookmarkStart w:id="468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 xml:space="preserve">у. Подтверждение соответствия предъявляемым </w:t>
      </w:r>
      <w:r w:rsidRPr="005D2EBD">
        <w:rPr>
          <w:szCs w:val="24"/>
        </w:rPr>
        <w:t>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5D2EBD">
        <w:rPr>
          <w:szCs w:val="24"/>
        </w:rPr>
        <w:t xml:space="preserve"> </w:t>
      </w:r>
    </w:p>
    <w:p w:rsidR="00E71628" w:rsidRPr="005D2EBD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5D2EBD">
        <w:rPr>
          <w:bCs w:val="0"/>
          <w:sz w:val="24"/>
          <w:szCs w:val="24"/>
        </w:rPr>
        <w:t xml:space="preserve">Требования к </w:t>
      </w:r>
      <w:r w:rsidR="009C744E" w:rsidRPr="005D2EBD">
        <w:rPr>
          <w:bCs w:val="0"/>
          <w:sz w:val="24"/>
          <w:szCs w:val="24"/>
        </w:rPr>
        <w:t>Участник</w:t>
      </w:r>
      <w:r w:rsidRPr="005D2EBD">
        <w:rPr>
          <w:bCs w:val="0"/>
          <w:sz w:val="24"/>
          <w:szCs w:val="24"/>
        </w:rPr>
        <w:t>ам</w:t>
      </w:r>
      <w:bookmarkEnd w:id="469"/>
      <w:r w:rsidRPr="005D2EBD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5D2EBD">
        <w:rPr>
          <w:bCs w:val="0"/>
          <w:sz w:val="24"/>
          <w:szCs w:val="24"/>
        </w:rPr>
        <w:t xml:space="preserve"> у</w:t>
      </w:r>
      <w:r w:rsidRPr="005D2EBD">
        <w:rPr>
          <w:bCs w:val="0"/>
          <w:sz w:val="24"/>
          <w:szCs w:val="24"/>
        </w:rPr>
        <w:t xml:space="preserve">частвовать в процедуре </w:t>
      </w:r>
      <w:r w:rsidR="009C744E" w:rsidRPr="005D2EBD">
        <w:rPr>
          <w:bCs w:val="0"/>
          <w:sz w:val="24"/>
          <w:szCs w:val="24"/>
        </w:rPr>
        <w:t>З</w:t>
      </w:r>
      <w:r w:rsidRPr="005D2EBD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5D2EBD">
        <w:rPr>
          <w:bCs w:val="0"/>
          <w:color w:val="000000"/>
          <w:sz w:val="24"/>
          <w:szCs w:val="24"/>
        </w:rPr>
        <w:t>физическое</w:t>
      </w:r>
      <w:r w:rsidRPr="005D2EBD">
        <w:rPr>
          <w:bCs w:val="0"/>
          <w:sz w:val="24"/>
          <w:szCs w:val="24"/>
        </w:rPr>
        <w:t xml:space="preserve"> лицо </w:t>
      </w:r>
      <w:r w:rsidR="00E71628" w:rsidRPr="005D2EBD">
        <w:rPr>
          <w:bCs w:val="0"/>
          <w:sz w:val="24"/>
          <w:szCs w:val="24"/>
        </w:rPr>
        <w:t>(в т.</w:t>
      </w:r>
      <w:r w:rsidR="003129D4" w:rsidRPr="005D2EBD">
        <w:rPr>
          <w:bCs w:val="0"/>
          <w:sz w:val="24"/>
          <w:szCs w:val="24"/>
        </w:rPr>
        <w:t xml:space="preserve"> </w:t>
      </w:r>
      <w:r w:rsidR="00E71628" w:rsidRPr="005D2EBD">
        <w:rPr>
          <w:bCs w:val="0"/>
          <w:sz w:val="24"/>
          <w:szCs w:val="24"/>
        </w:rPr>
        <w:t xml:space="preserve">ч. </w:t>
      </w:r>
      <w:r w:rsidRPr="005D2EBD">
        <w:rPr>
          <w:bCs w:val="0"/>
          <w:sz w:val="24"/>
          <w:szCs w:val="24"/>
        </w:rPr>
        <w:t>индивидуальный предприниматель</w:t>
      </w:r>
      <w:r w:rsidR="00E71628" w:rsidRPr="005D2EBD">
        <w:rPr>
          <w:bCs w:val="0"/>
          <w:sz w:val="24"/>
          <w:szCs w:val="24"/>
        </w:rPr>
        <w:t>)</w:t>
      </w:r>
      <w:r w:rsidR="00D04613" w:rsidRPr="005D2EBD">
        <w:rPr>
          <w:bCs w:val="0"/>
          <w:sz w:val="24"/>
          <w:szCs w:val="24"/>
        </w:rPr>
        <w:t>,</w:t>
      </w:r>
      <w:r w:rsidR="00D04613" w:rsidRPr="005D2EBD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5D2EBD">
        <w:rPr>
          <w:bCs w:val="0"/>
          <w:sz w:val="24"/>
          <w:szCs w:val="24"/>
        </w:rPr>
        <w:t xml:space="preserve">. </w:t>
      </w:r>
      <w:r w:rsidR="00362EA4" w:rsidRPr="005D2EBD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 w:rsidRPr="005D2EBD">
        <w:rPr>
          <w:sz w:val="24"/>
          <w:szCs w:val="24"/>
        </w:rPr>
        <w:fldChar w:fldCharType="begin"/>
      </w:r>
      <w:r w:rsidR="002F5A68" w:rsidRPr="005D2EBD">
        <w:rPr>
          <w:sz w:val="24"/>
          <w:szCs w:val="24"/>
        </w:rPr>
        <w:instrText xml:space="preserve"> REF _Ref191386451 \n \h  \* MERGEFORMAT </w:instrText>
      </w:r>
      <w:r w:rsidR="002F5A68" w:rsidRPr="005D2EBD">
        <w:rPr>
          <w:sz w:val="24"/>
          <w:szCs w:val="24"/>
        </w:rPr>
      </w:r>
      <w:r w:rsidR="002F5A68" w:rsidRPr="005D2EBD">
        <w:rPr>
          <w:sz w:val="24"/>
          <w:szCs w:val="24"/>
        </w:rPr>
        <w:fldChar w:fldCharType="separate"/>
      </w:r>
      <w:r w:rsidR="00BA5187" w:rsidRPr="00BA5187">
        <w:rPr>
          <w:bCs w:val="0"/>
          <w:sz w:val="24"/>
          <w:szCs w:val="24"/>
        </w:rPr>
        <w:t>3.3.9</w:t>
      </w:r>
      <w:r w:rsidR="002F5A68" w:rsidRPr="005D2EBD">
        <w:rPr>
          <w:sz w:val="24"/>
          <w:szCs w:val="24"/>
        </w:rPr>
        <w:fldChar w:fldCharType="end"/>
      </w:r>
      <w:r w:rsidR="00362EA4" w:rsidRPr="005D2EBD">
        <w:rPr>
          <w:bCs w:val="0"/>
          <w:sz w:val="24"/>
          <w:szCs w:val="24"/>
        </w:rPr>
        <w:t>.</w:t>
      </w:r>
      <w:r w:rsidR="00036006" w:rsidRPr="005D2EBD">
        <w:rPr>
          <w:bCs w:val="0"/>
          <w:sz w:val="24"/>
          <w:szCs w:val="24"/>
        </w:rPr>
        <w:t xml:space="preserve"> </w:t>
      </w:r>
      <w:r w:rsidRPr="005D2EBD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5D2EBD">
        <w:rPr>
          <w:bCs w:val="0"/>
          <w:sz w:val="24"/>
          <w:szCs w:val="24"/>
        </w:rPr>
        <w:t>У</w:t>
      </w:r>
      <w:r w:rsidRPr="005D2EBD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5D2EBD">
        <w:rPr>
          <w:bCs w:val="0"/>
          <w:sz w:val="24"/>
          <w:szCs w:val="24"/>
        </w:rPr>
        <w:t xml:space="preserve"> </w:t>
      </w:r>
      <w:r w:rsidR="002F5A68" w:rsidRPr="005D2EBD">
        <w:rPr>
          <w:sz w:val="24"/>
          <w:szCs w:val="24"/>
        </w:rPr>
        <w:fldChar w:fldCharType="begin"/>
      </w:r>
      <w:r w:rsidR="002F5A68" w:rsidRPr="005D2EBD">
        <w:rPr>
          <w:sz w:val="24"/>
          <w:szCs w:val="24"/>
        </w:rPr>
        <w:instrText xml:space="preserve"> REF _Ref440876619 \r \h  \* MERGEFORMAT </w:instrText>
      </w:r>
      <w:r w:rsidR="002F5A68" w:rsidRPr="005D2EBD">
        <w:rPr>
          <w:sz w:val="24"/>
          <w:szCs w:val="24"/>
        </w:rPr>
      </w:r>
      <w:r w:rsidR="002F5A68" w:rsidRPr="005D2EBD">
        <w:rPr>
          <w:sz w:val="24"/>
          <w:szCs w:val="24"/>
        </w:rPr>
        <w:fldChar w:fldCharType="separate"/>
      </w:r>
      <w:r w:rsidR="00BA5187" w:rsidRPr="00BA5187">
        <w:rPr>
          <w:bCs w:val="0"/>
          <w:sz w:val="24"/>
          <w:szCs w:val="24"/>
        </w:rPr>
        <w:t>3.3.10</w:t>
      </w:r>
      <w:r w:rsidR="002F5A68" w:rsidRPr="005D2EBD">
        <w:rPr>
          <w:sz w:val="24"/>
          <w:szCs w:val="24"/>
        </w:rPr>
        <w:fldChar w:fldCharType="end"/>
      </w:r>
      <w:r w:rsidRPr="005D2EBD">
        <w:rPr>
          <w:bCs w:val="0"/>
          <w:sz w:val="24"/>
          <w:szCs w:val="24"/>
        </w:rPr>
        <w:t>. При проведении запроса предложений на ЭТП, такое</w:t>
      </w:r>
      <w:r w:rsidRPr="005D2EBD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5D2EBD">
        <w:rPr>
          <w:sz w:val="24"/>
          <w:szCs w:val="24"/>
        </w:rPr>
        <w:t>Участник</w:t>
      </w:r>
      <w:r w:rsidRPr="005D2EBD">
        <w:rPr>
          <w:sz w:val="24"/>
          <w:szCs w:val="24"/>
        </w:rPr>
        <w:t xml:space="preserve">а ЭТП, а также в качестве </w:t>
      </w:r>
      <w:r w:rsidR="009C744E" w:rsidRPr="005D2EBD">
        <w:rPr>
          <w:sz w:val="24"/>
          <w:szCs w:val="24"/>
        </w:rPr>
        <w:t>Участник</w:t>
      </w:r>
      <w:r w:rsidRPr="005D2EBD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</w:t>
      </w:r>
      <w:r w:rsidRPr="006C460B">
        <w:rPr>
          <w:sz w:val="24"/>
          <w:szCs w:val="24"/>
        </w:rPr>
        <w:t xml:space="preserve">и разделе </w:t>
      </w:r>
      <w:r w:rsidR="002F5A68" w:rsidRPr="006C460B">
        <w:fldChar w:fldCharType="begin"/>
      </w:r>
      <w:r w:rsidR="002F5A68" w:rsidRPr="006C460B">
        <w:instrText xml:space="preserve"> REF _Ref440270568 \r \h  \* MERGEFORMAT </w:instrText>
      </w:r>
      <w:r w:rsidR="002F5A68" w:rsidRPr="006C460B">
        <w:fldChar w:fldCharType="separate"/>
      </w:r>
      <w:r w:rsidR="00BA5187">
        <w:t>4</w:t>
      </w:r>
      <w:r w:rsidR="002F5A68" w:rsidRPr="006C460B">
        <w:fldChar w:fldCharType="end"/>
      </w:r>
      <w:r w:rsidRPr="006C460B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1B7F95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</w:t>
      </w:r>
      <w:r w:rsidR="00A44B30" w:rsidRPr="001B7F95">
        <w:rPr>
          <w:color w:val="000000"/>
          <w:sz w:val="24"/>
          <w:szCs w:val="24"/>
          <w:lang w:eastAsia="ru-RU"/>
        </w:rPr>
        <w:t>договора</w:t>
      </w:r>
      <w:r w:rsidR="00036006" w:rsidRPr="001B7F95">
        <w:rPr>
          <w:color w:val="000000"/>
          <w:sz w:val="24"/>
          <w:szCs w:val="24"/>
          <w:lang w:eastAsia="ru-RU"/>
        </w:rPr>
        <w:t xml:space="preserve"> по </w:t>
      </w:r>
      <w:r w:rsidR="002037C3" w:rsidRPr="001B7F95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1B7F95">
        <w:rPr>
          <w:color w:val="000000"/>
          <w:sz w:val="24"/>
          <w:szCs w:val="24"/>
          <w:lang w:eastAsia="ru-RU"/>
        </w:rPr>
        <w:t xml:space="preserve">, (в т.ч. объемам </w:t>
      </w:r>
      <w:r w:rsidR="002037C3" w:rsidRPr="001B7F95">
        <w:rPr>
          <w:color w:val="000000"/>
          <w:sz w:val="24"/>
          <w:szCs w:val="24"/>
          <w:lang w:eastAsia="ru-RU"/>
        </w:rPr>
        <w:t>услуг</w:t>
      </w:r>
      <w:r w:rsidR="00036006" w:rsidRPr="001B7F95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1B7F95">
        <w:rPr>
          <w:color w:val="000000"/>
          <w:sz w:val="24"/>
          <w:szCs w:val="24"/>
          <w:lang w:eastAsia="ru-RU"/>
        </w:rPr>
        <w:t>)</w:t>
      </w:r>
      <w:r w:rsidR="00036006" w:rsidRPr="001B7F95">
        <w:rPr>
          <w:color w:val="000000"/>
          <w:sz w:val="24"/>
          <w:szCs w:val="24"/>
          <w:lang w:eastAsia="ru-RU"/>
        </w:rPr>
        <w:t xml:space="preserve">. </w:t>
      </w:r>
      <w:r w:rsidR="008D108C" w:rsidRPr="001B7F95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1B7F95" w:rsidRPr="001B7F95" w:rsidRDefault="001B7F9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B7F95">
        <w:rPr>
          <w:sz w:val="24"/>
          <w:szCs w:val="24"/>
        </w:rPr>
        <w:t>должен соответствовать критериям отнесения его к субъектам малого и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1B7F95">
        <w:rPr>
          <w:sz w:val="24"/>
          <w:szCs w:val="24"/>
        </w:rPr>
        <w:t>среднего предпринимательства, в соответствии с Федеральным законом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1B7F95">
        <w:rPr>
          <w:sz w:val="24"/>
          <w:szCs w:val="24"/>
        </w:rPr>
        <w:t>Российской Федерации от 24 июля 2007 г. N 209-ФЗ «О развитии малого</w:t>
      </w:r>
    </w:p>
    <w:p w:rsidR="001B7F95" w:rsidRPr="001B7F95" w:rsidRDefault="001B7F95" w:rsidP="001B7F95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1B7F95">
        <w:rPr>
          <w:sz w:val="24"/>
          <w:szCs w:val="24"/>
        </w:rPr>
        <w:t>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1B7F95">
        <w:rPr>
          <w:sz w:val="24"/>
          <w:szCs w:val="24"/>
          <w:lang w:eastAsia="ru-RU"/>
        </w:rPr>
        <w:t>Дополнительные требования к Участникам, наличию</w:t>
      </w:r>
      <w:r w:rsidRPr="00AE1D21">
        <w:rPr>
          <w:sz w:val="24"/>
          <w:szCs w:val="24"/>
          <w:lang w:eastAsia="ru-RU"/>
        </w:rPr>
        <w:t xml:space="preserve">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</w:t>
      </w:r>
      <w:r w:rsidRPr="00AE1D21">
        <w:rPr>
          <w:sz w:val="24"/>
          <w:szCs w:val="24"/>
        </w:rPr>
        <w:lastRenderedPageBreak/>
        <w:t>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480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5.12</w:t>
      </w:r>
      <w:r w:rsidR="00BA5187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BA5187">
        <w:t>4</w:t>
      </w:r>
      <w:r w:rsidR="002F5A68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средств в качестве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</w:t>
      </w:r>
      <w:r w:rsidRPr="00E71A48">
        <w:rPr>
          <w:bCs w:val="0"/>
          <w:sz w:val="24"/>
          <w:szCs w:val="24"/>
        </w:rPr>
        <w:lastRenderedPageBreak/>
        <w:t xml:space="preserve"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6140"/>
      <w:bookmarkStart w:id="498" w:name="_Toc469487634"/>
      <w:bookmarkStart w:id="499" w:name="_Toc471979932"/>
      <w:bookmarkStart w:id="500" w:name="_Toc498590180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</w:t>
      </w:r>
      <w:r w:rsidRPr="00362EA4">
        <w:rPr>
          <w:bCs w:val="0"/>
          <w:sz w:val="24"/>
          <w:szCs w:val="24"/>
        </w:rPr>
        <w:lastRenderedPageBreak/>
        <w:t>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6141"/>
      <w:bookmarkStart w:id="517" w:name="_Toc469487635"/>
      <w:bookmarkStart w:id="518" w:name="_Toc471979933"/>
      <w:bookmarkStart w:id="519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 xml:space="preserve">соглашение не должно изменяться без одобрения Организатора запроса </w:t>
      </w:r>
      <w:r w:rsidRPr="00E71A48">
        <w:rPr>
          <w:bCs w:val="0"/>
          <w:sz w:val="24"/>
          <w:szCs w:val="24"/>
        </w:rPr>
        <w:lastRenderedPageBreak/>
        <w:t>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  <w:lang w:val="en-US"/>
        </w:rPr>
        <w:t>a</w:t>
      </w:r>
      <w:r w:rsidR="00BA5187" w:rsidRPr="00BA5187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  <w:lang w:val="en-US"/>
        </w:rPr>
        <w:t>g</w:t>
      </w:r>
      <w:r w:rsidR="00BA5187" w:rsidRPr="00BA5187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6142"/>
      <w:bookmarkStart w:id="536" w:name="_Toc469487636"/>
      <w:bookmarkStart w:id="537" w:name="_Toc471979934"/>
      <w:bookmarkStart w:id="538" w:name="_Toc498590182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</w:t>
      </w:r>
      <w:r w:rsidRPr="00E71A48">
        <w:rPr>
          <w:bCs w:val="0"/>
          <w:sz w:val="24"/>
          <w:szCs w:val="24"/>
        </w:rPr>
        <w:lastRenderedPageBreak/>
        <w:t xml:space="preserve">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BA5187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BA5187" w:rsidRPr="00BA5187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6143"/>
      <w:bookmarkStart w:id="552" w:name="_Toc469487637"/>
      <w:bookmarkStart w:id="553" w:name="_Toc471979935"/>
      <w:bookmarkStart w:id="554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6144"/>
      <w:bookmarkStart w:id="567" w:name="_Toc469487638"/>
      <w:bookmarkStart w:id="568" w:name="_Toc471979936"/>
      <w:bookmarkStart w:id="569" w:name="_Toc498590184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5D2EBD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 xml:space="preserve">через ЭТП, получат </w:t>
      </w:r>
      <w:r w:rsidRPr="005D2EBD">
        <w:rPr>
          <w:bCs w:val="0"/>
          <w:sz w:val="24"/>
          <w:szCs w:val="24"/>
        </w:rPr>
        <w:t>соответствующие уведомления в порядке, установленными правилами ЭТП.</w:t>
      </w:r>
      <w:bookmarkStart w:id="570" w:name="_Ref191386249"/>
    </w:p>
    <w:p w:rsidR="00AC1995" w:rsidRPr="005D2EBD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6145"/>
      <w:bookmarkStart w:id="585" w:name="_Toc469487639"/>
      <w:bookmarkStart w:id="586" w:name="_Toc471979937"/>
      <w:bookmarkStart w:id="587" w:name="_Toc498590185"/>
      <w:r w:rsidRPr="005D2EBD">
        <w:rPr>
          <w:bCs w:val="0"/>
          <w:szCs w:val="24"/>
          <w:lang w:eastAsia="ru-RU"/>
        </w:rPr>
        <w:t xml:space="preserve">Обеспечение </w:t>
      </w:r>
      <w:r w:rsidRPr="005D2EBD">
        <w:rPr>
          <w:szCs w:val="24"/>
        </w:rPr>
        <w:t>исполнения</w:t>
      </w:r>
      <w:r w:rsidRPr="005D2EBD">
        <w:rPr>
          <w:bCs w:val="0"/>
          <w:szCs w:val="24"/>
          <w:lang w:eastAsia="ru-RU"/>
        </w:rPr>
        <w:t xml:space="preserve"> </w:t>
      </w:r>
      <w:r w:rsidR="00EE0AB0" w:rsidRPr="005D2EBD">
        <w:rPr>
          <w:bCs w:val="0"/>
          <w:szCs w:val="24"/>
          <w:lang w:eastAsia="ru-RU"/>
        </w:rPr>
        <w:t xml:space="preserve">обязательств </w:t>
      </w:r>
      <w:r w:rsidR="009C744E" w:rsidRPr="005D2EBD">
        <w:rPr>
          <w:bCs w:val="0"/>
          <w:szCs w:val="24"/>
          <w:lang w:eastAsia="ru-RU"/>
        </w:rPr>
        <w:t>Участник</w:t>
      </w:r>
      <w:r w:rsidRPr="005D2EBD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5D2EBD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D2EBD">
        <w:rPr>
          <w:bCs w:val="0"/>
          <w:sz w:val="24"/>
          <w:szCs w:val="24"/>
        </w:rPr>
        <w:t>Участник</w:t>
      </w:r>
      <w:r w:rsidR="00932C0A" w:rsidRPr="005D2EBD">
        <w:rPr>
          <w:bCs w:val="0"/>
          <w:sz w:val="24"/>
          <w:szCs w:val="24"/>
        </w:rPr>
        <w:t xml:space="preserve"> </w:t>
      </w:r>
      <w:r w:rsidR="0089163E" w:rsidRPr="005D2EBD">
        <w:rPr>
          <w:bCs w:val="0"/>
          <w:sz w:val="24"/>
          <w:szCs w:val="24"/>
        </w:rPr>
        <w:t xml:space="preserve">запроса предложений </w:t>
      </w:r>
      <w:r w:rsidR="00932C0A" w:rsidRPr="005D2EBD">
        <w:rPr>
          <w:bCs w:val="0"/>
          <w:sz w:val="24"/>
          <w:szCs w:val="24"/>
        </w:rPr>
        <w:t xml:space="preserve">в составе своей </w:t>
      </w:r>
      <w:r w:rsidR="004B5EB3" w:rsidRPr="005D2EBD">
        <w:rPr>
          <w:bCs w:val="0"/>
          <w:sz w:val="24"/>
          <w:szCs w:val="24"/>
        </w:rPr>
        <w:t>Заявк</w:t>
      </w:r>
      <w:r w:rsidR="00932C0A" w:rsidRPr="005D2EBD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5D2EBD">
        <w:rPr>
          <w:bCs w:val="0"/>
          <w:sz w:val="24"/>
          <w:szCs w:val="24"/>
        </w:rPr>
        <w:t>запросе предложений</w:t>
      </w:r>
      <w:r w:rsidR="00932C0A" w:rsidRPr="005D2EBD">
        <w:rPr>
          <w:bCs w:val="0"/>
          <w:sz w:val="24"/>
          <w:szCs w:val="24"/>
        </w:rPr>
        <w:t xml:space="preserve"> и подачей </w:t>
      </w:r>
      <w:r w:rsidR="004B5EB3" w:rsidRPr="005D2EBD">
        <w:rPr>
          <w:bCs w:val="0"/>
          <w:sz w:val="24"/>
          <w:szCs w:val="24"/>
        </w:rPr>
        <w:t>Заявк</w:t>
      </w:r>
      <w:r w:rsidR="00932C0A" w:rsidRPr="005D2EBD">
        <w:rPr>
          <w:bCs w:val="0"/>
          <w:sz w:val="24"/>
          <w:szCs w:val="24"/>
        </w:rPr>
        <w:t xml:space="preserve">и, на </w:t>
      </w:r>
      <w:r w:rsidR="003E318F" w:rsidRPr="005D2EBD">
        <w:rPr>
          <w:bCs w:val="0"/>
          <w:sz w:val="24"/>
          <w:szCs w:val="24"/>
        </w:rPr>
        <w:t>сумму 2% от стоимости Заявки</w:t>
      </w:r>
      <w:r w:rsidR="00932C0A" w:rsidRPr="005D2EBD">
        <w:rPr>
          <w:bCs w:val="0"/>
          <w:sz w:val="24"/>
          <w:szCs w:val="24"/>
        </w:rPr>
        <w:t xml:space="preserve">, с учетом НДС. </w:t>
      </w:r>
    </w:p>
    <w:p w:rsidR="00932C0A" w:rsidRPr="005D2EBD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5D2EBD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 w:rsidRPr="005D2EBD">
        <w:fldChar w:fldCharType="begin"/>
      </w:r>
      <w:r w:rsidR="002F5A68" w:rsidRPr="005D2EBD">
        <w:instrText xml:space="preserve"> REF _Ref467168844 \r \h  \* MERGEFORMAT </w:instrText>
      </w:r>
      <w:r w:rsidR="002F5A68" w:rsidRPr="005D2EBD">
        <w:fldChar w:fldCharType="separate"/>
      </w:r>
      <w:r w:rsidR="00BA5187" w:rsidRPr="00BA5187">
        <w:rPr>
          <w:sz w:val="24"/>
          <w:szCs w:val="24"/>
        </w:rPr>
        <w:t>3.3.14.3</w:t>
      </w:r>
      <w:r w:rsidR="002F5A68" w:rsidRPr="005D2EBD">
        <w:fldChar w:fldCharType="end"/>
      </w:r>
      <w:r w:rsidRPr="005D2EBD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 w:rsidRPr="005D2EBD">
        <w:fldChar w:fldCharType="begin"/>
      </w:r>
      <w:r w:rsidR="002F5A68" w:rsidRPr="005D2EBD">
        <w:instrText xml:space="preserve"> REF _Ref442263553 \r \h  \* MERGEFORMAT </w:instrText>
      </w:r>
      <w:r w:rsidR="002F5A68" w:rsidRPr="005D2EBD">
        <w:fldChar w:fldCharType="separate"/>
      </w:r>
      <w:r w:rsidR="00BA5187" w:rsidRPr="00BA5187">
        <w:rPr>
          <w:sz w:val="24"/>
          <w:szCs w:val="24"/>
        </w:rPr>
        <w:t>3.3.14.4</w:t>
      </w:r>
      <w:r w:rsidR="002F5A68" w:rsidRPr="005D2EBD">
        <w:fldChar w:fldCharType="end"/>
      </w:r>
      <w:r w:rsidRPr="005D2EBD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5D2EBD">
        <w:rPr>
          <w:sz w:val="24"/>
          <w:szCs w:val="24"/>
        </w:rPr>
        <w:t>Запросе предложений</w:t>
      </w:r>
      <w:r w:rsidRPr="005D2EBD">
        <w:rPr>
          <w:sz w:val="24"/>
          <w:szCs w:val="24"/>
        </w:rPr>
        <w:t xml:space="preserve"> и подачей Заявки, осуществляется Участником</w:t>
      </w:r>
      <w:r w:rsidR="00932C0A" w:rsidRPr="005D2EBD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5D2EBD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5D2EBD">
        <w:rPr>
          <w:sz w:val="24"/>
          <w:szCs w:val="24"/>
        </w:rPr>
        <w:t>Запросе предложений</w:t>
      </w:r>
      <w:r w:rsidRPr="005D2EBD">
        <w:rPr>
          <w:sz w:val="24"/>
          <w:szCs w:val="24"/>
        </w:rPr>
        <w:t xml:space="preserve"> и подачей Заявки</w:t>
      </w:r>
      <w:r w:rsidRPr="007A5083">
        <w:rPr>
          <w:sz w:val="24"/>
          <w:szCs w:val="24"/>
        </w:rPr>
        <w:t xml:space="preserve"> в форме соглашения о неустойке, то соглашение о неустойке должно соответствовать следующим требованиям.</w:t>
      </w:r>
      <w:bookmarkEnd w:id="588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 xml:space="preserve">том числе в процессе проведения переторжки, в </w:t>
      </w:r>
      <w:r w:rsidRPr="0033661D">
        <w:rPr>
          <w:bCs w:val="0"/>
          <w:sz w:val="24"/>
          <w:szCs w:val="24"/>
        </w:rPr>
        <w:lastRenderedPageBreak/>
        <w:t>течение срока ее действия (п.</w:t>
      </w:r>
      <w:r w:rsidR="002F5A68">
        <w:fldChar w:fldCharType="begin"/>
      </w:r>
      <w:r w:rsidR="002F5A68">
        <w:instrText xml:space="preserve"> REF _Ref306008743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3.12</w:t>
      </w:r>
      <w:r w:rsidR="002F5A68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2F5A68">
        <w:fldChar w:fldCharType="begin"/>
      </w:r>
      <w:r w:rsidR="002F5A68">
        <w:instrText xml:space="preserve"> REF _Ref468201028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3.13</w:t>
      </w:r>
      <w:r w:rsidR="002F5A68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5D2EBD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</w:t>
      </w:r>
      <w:r w:rsidRPr="005D2EBD">
        <w:rPr>
          <w:bCs w:val="0"/>
          <w:sz w:val="24"/>
          <w:szCs w:val="24"/>
        </w:rPr>
        <w:t xml:space="preserve">указанных в п. </w:t>
      </w:r>
      <w:r w:rsidR="002F5A68" w:rsidRPr="005D2EBD">
        <w:fldChar w:fldCharType="begin"/>
      </w:r>
      <w:r w:rsidR="002F5A68" w:rsidRPr="005D2EBD">
        <w:instrText xml:space="preserve"> REF _Ref305753174 \r \h  \* MERGEFORMAT </w:instrText>
      </w:r>
      <w:r w:rsidR="002F5A68" w:rsidRPr="005D2EBD">
        <w:fldChar w:fldCharType="separate"/>
      </w:r>
      <w:r w:rsidR="00BA5187" w:rsidRPr="00BA5187">
        <w:rPr>
          <w:bCs w:val="0"/>
          <w:sz w:val="24"/>
          <w:szCs w:val="24"/>
        </w:rPr>
        <w:t>-3.3.14.3</w:t>
      </w:r>
      <w:r w:rsidR="00BA5187">
        <w:t>.2</w:t>
      </w:r>
      <w:r w:rsidR="002F5A68" w:rsidRPr="005D2EBD">
        <w:fldChar w:fldCharType="end"/>
      </w:r>
      <w:r w:rsidRPr="005D2EBD">
        <w:rPr>
          <w:bCs w:val="0"/>
          <w:sz w:val="24"/>
          <w:szCs w:val="24"/>
        </w:rPr>
        <w:t xml:space="preserve"> </w:t>
      </w:r>
      <w:r w:rsidR="009C744E" w:rsidRPr="005D2EBD">
        <w:rPr>
          <w:bCs w:val="0"/>
          <w:sz w:val="24"/>
          <w:szCs w:val="24"/>
        </w:rPr>
        <w:t>Участник</w:t>
      </w:r>
      <w:r w:rsidRPr="005D2EBD">
        <w:rPr>
          <w:bCs w:val="0"/>
          <w:sz w:val="24"/>
          <w:szCs w:val="24"/>
        </w:rPr>
        <w:t xml:space="preserve"> обязан выплатить Заказчику неустойку </w:t>
      </w:r>
      <w:bookmarkEnd w:id="592"/>
      <w:r w:rsidR="003E318F" w:rsidRPr="005D2EBD">
        <w:rPr>
          <w:bCs w:val="0"/>
          <w:sz w:val="24"/>
          <w:szCs w:val="24"/>
        </w:rPr>
        <w:t>в размере 2% от стоимости Заявки</w:t>
      </w:r>
      <w:r w:rsidR="000A7A8E" w:rsidRPr="005D2EBD">
        <w:rPr>
          <w:bCs w:val="0"/>
          <w:sz w:val="24"/>
          <w:szCs w:val="24"/>
        </w:rPr>
        <w:t>, с учетом НДС.</w:t>
      </w:r>
    </w:p>
    <w:p w:rsidR="00932C0A" w:rsidRPr="005D2EBD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5D2EBD">
        <w:rPr>
          <w:bCs w:val="0"/>
          <w:sz w:val="24"/>
          <w:szCs w:val="24"/>
        </w:rPr>
        <w:t>Участник</w:t>
      </w:r>
      <w:r w:rsidR="00932C0A" w:rsidRPr="005D2EBD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5D2EBD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5D2EBD">
        <w:rPr>
          <w:bCs w:val="0"/>
          <w:sz w:val="24"/>
          <w:szCs w:val="24"/>
          <w:lang w:eastAsia="ru-RU"/>
        </w:rPr>
        <w:t xml:space="preserve">подраздел </w:t>
      </w:r>
      <w:r w:rsidR="002F5A68" w:rsidRPr="005D2EBD">
        <w:fldChar w:fldCharType="begin"/>
      </w:r>
      <w:r w:rsidR="002F5A68" w:rsidRPr="005D2EBD">
        <w:instrText xml:space="preserve"> REF _Ref440272256 \r \h  \* MERGEFORMAT </w:instrText>
      </w:r>
      <w:r w:rsidR="002F5A68" w:rsidRPr="005D2EBD">
        <w:fldChar w:fldCharType="separate"/>
      </w:r>
      <w:r w:rsidR="00BA5187" w:rsidRPr="00BA5187">
        <w:rPr>
          <w:bCs w:val="0"/>
          <w:sz w:val="24"/>
          <w:szCs w:val="24"/>
          <w:lang w:eastAsia="ru-RU"/>
        </w:rPr>
        <w:t>5.14</w:t>
      </w:r>
      <w:r w:rsidR="002F5A68" w:rsidRPr="005D2EBD">
        <w:fldChar w:fldCharType="end"/>
      </w:r>
      <w:r w:rsidRPr="005D2EBD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5D2EBD">
        <w:rPr>
          <w:bCs w:val="0"/>
          <w:spacing w:val="-1"/>
          <w:sz w:val="24"/>
          <w:szCs w:val="24"/>
        </w:rPr>
        <w:t>форме и в соответствии</w:t>
      </w:r>
      <w:r w:rsidRPr="002F273A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BA5187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B779CD" w:rsidRPr="00A2522B">
        <w:rPr>
          <w:sz w:val="24"/>
          <w:szCs w:val="24"/>
        </w:rPr>
        <w:t xml:space="preserve">РФ, </w:t>
      </w:r>
      <w:r w:rsidR="00B779CD" w:rsidRPr="00A2522B">
        <w:rPr>
          <w:iCs/>
          <w:sz w:val="24"/>
          <w:szCs w:val="24"/>
        </w:rPr>
        <w:t>394033, г. Воронеж, ул. Арзамасская, д. 2</w:t>
      </w:r>
      <w:r w:rsidR="00B779CD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2F5A68">
        <w:fldChar w:fldCharType="begin"/>
      </w:r>
      <w:r w:rsidR="002F5A68">
        <w:instrText xml:space="preserve"> REF _Ref467508029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3.3.14.5</w:t>
      </w:r>
      <w:r w:rsidR="002F5A68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7A5083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). В случае,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lastRenderedPageBreak/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BA5187" w:rsidRPr="00BA5187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779CD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B779CD">
        <w:rPr>
          <w:rFonts w:eastAsia="Calibri"/>
          <w:szCs w:val="24"/>
          <w:lang w:eastAsia="en-US"/>
        </w:rPr>
        <w:t>73</w:t>
      </w:r>
      <w:r w:rsidR="00B779CD" w:rsidRPr="009D331F">
        <w:rPr>
          <w:rFonts w:eastAsia="Calibri"/>
          <w:szCs w:val="24"/>
          <w:lang w:eastAsia="en-US"/>
        </w:rPr>
        <w:t xml:space="preserve">) </w:t>
      </w:r>
      <w:r w:rsidR="00B779CD">
        <w:rPr>
          <w:rFonts w:eastAsia="Calibri"/>
          <w:szCs w:val="24"/>
          <w:lang w:eastAsia="en-US"/>
        </w:rPr>
        <w:t>257</w:t>
      </w:r>
      <w:r w:rsidR="00B779CD" w:rsidRPr="009D331F">
        <w:rPr>
          <w:rFonts w:eastAsia="Calibri"/>
          <w:szCs w:val="24"/>
          <w:lang w:eastAsia="en-US"/>
        </w:rPr>
        <w:t>-</w:t>
      </w:r>
      <w:r w:rsidR="00B779CD">
        <w:rPr>
          <w:rFonts w:eastAsia="Calibri"/>
          <w:szCs w:val="24"/>
          <w:lang w:eastAsia="en-US"/>
        </w:rPr>
        <w:t>94</w:t>
      </w:r>
      <w:r w:rsidR="00B779CD" w:rsidRPr="009D331F">
        <w:rPr>
          <w:rFonts w:eastAsia="Calibri"/>
          <w:szCs w:val="24"/>
          <w:lang w:eastAsia="en-US"/>
        </w:rPr>
        <w:t>-</w:t>
      </w:r>
      <w:r w:rsidR="00B779CD">
        <w:rPr>
          <w:rFonts w:eastAsia="Calibri"/>
          <w:szCs w:val="24"/>
          <w:lang w:eastAsia="en-US"/>
        </w:rPr>
        <w:t>66</w:t>
      </w:r>
      <w:r w:rsidR="00B779CD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B779CD" w:rsidRPr="009D331F">
          <w:rPr>
            <w:rStyle w:val="a7"/>
            <w:rFonts w:eastAsia="Calibri"/>
            <w:lang w:val="en-US" w:eastAsia="en-US"/>
          </w:rPr>
          <w:t>Zaitseva</w:t>
        </w:r>
        <w:r w:rsidR="00B779CD" w:rsidRPr="009D331F">
          <w:rPr>
            <w:rStyle w:val="a7"/>
            <w:rFonts w:eastAsia="Calibri"/>
            <w:lang w:eastAsia="en-US"/>
          </w:rPr>
          <w:t>.</w:t>
        </w:r>
        <w:r w:rsidR="00B779CD" w:rsidRPr="009D331F">
          <w:rPr>
            <w:rStyle w:val="a7"/>
            <w:rFonts w:eastAsia="Calibri"/>
            <w:lang w:val="en-US" w:eastAsia="en-US"/>
          </w:rPr>
          <w:t>AA</w:t>
        </w:r>
        <w:r w:rsidR="00B779CD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97"/>
    </w:p>
    <w:p w:rsidR="00F64A8B" w:rsidRPr="004410C1" w:rsidRDefault="00F64A8B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4410C1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4410C1">
        <w:rPr>
          <w:sz w:val="24"/>
          <w:szCs w:val="24"/>
          <w:u w:val="single"/>
        </w:rPr>
        <w:t>127018, Россия, г. Москва, ул. 2-я Ямская, д.4</w:t>
      </w:r>
    </w:p>
    <w:p w:rsidR="00905B7C" w:rsidRDefault="00905B7C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905B7C" w:rsidRPr="006A37BC" w:rsidRDefault="00905B7C" w:rsidP="00905B7C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6A37BC">
        <w:rPr>
          <w:sz w:val="24"/>
          <w:szCs w:val="24"/>
        </w:rPr>
        <w:t>Банк ВТБ в г. Воронеже к/с 30101810100000000835 БИК 042007835.</w:t>
      </w:r>
    </w:p>
    <w:p w:rsidR="00905B7C" w:rsidRPr="007A5083" w:rsidRDefault="00905B7C" w:rsidP="00F64A8B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96"/>
      <w:bookmarkEnd w:id="59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186"/>
      <w:r w:rsidRPr="007A5083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6147"/>
      <w:bookmarkStart w:id="614" w:name="_Toc469487641"/>
      <w:bookmarkStart w:id="615" w:name="_Toc471979939"/>
      <w:bookmarkStart w:id="616" w:name="_Toc498590187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5D2EBD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</w:t>
      </w:r>
      <w:r w:rsidRPr="005D2EBD">
        <w:rPr>
          <w:bCs w:val="0"/>
          <w:sz w:val="24"/>
          <w:szCs w:val="24"/>
        </w:rPr>
        <w:t>томов) на ЭТП не допускается.</w:t>
      </w:r>
    </w:p>
    <w:p w:rsidR="00717F60" w:rsidRPr="005D2EBD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5D2EBD">
        <w:rPr>
          <w:bCs w:val="0"/>
          <w:sz w:val="24"/>
          <w:szCs w:val="24"/>
        </w:rPr>
        <w:t>Заявк</w:t>
      </w:r>
      <w:r w:rsidR="00717F60" w:rsidRPr="005D2EBD">
        <w:rPr>
          <w:bCs w:val="0"/>
          <w:sz w:val="24"/>
          <w:szCs w:val="24"/>
        </w:rPr>
        <w:t xml:space="preserve">и на ЭТП могут быть поданы до </w:t>
      </w:r>
      <w:r w:rsidR="002B5044" w:rsidRPr="005D2EBD">
        <w:rPr>
          <w:b/>
          <w:bCs w:val="0"/>
          <w:sz w:val="24"/>
          <w:szCs w:val="24"/>
        </w:rPr>
        <w:t xml:space="preserve">12 часов 00 минут </w:t>
      </w:r>
      <w:r w:rsidR="004410C1" w:rsidRPr="005D2EBD">
        <w:rPr>
          <w:b/>
          <w:bCs w:val="0"/>
          <w:sz w:val="24"/>
          <w:szCs w:val="24"/>
        </w:rPr>
        <w:t>19</w:t>
      </w:r>
      <w:r w:rsidR="002B5044" w:rsidRPr="005D2EBD">
        <w:rPr>
          <w:b/>
          <w:bCs w:val="0"/>
          <w:sz w:val="24"/>
          <w:szCs w:val="24"/>
        </w:rPr>
        <w:t xml:space="preserve"> </w:t>
      </w:r>
      <w:r w:rsidR="004410C1" w:rsidRPr="005D2EBD">
        <w:rPr>
          <w:b/>
          <w:bCs w:val="0"/>
          <w:sz w:val="24"/>
          <w:szCs w:val="24"/>
        </w:rPr>
        <w:t>февраля</w:t>
      </w:r>
      <w:r w:rsidR="002B5044" w:rsidRPr="005D2EBD">
        <w:rPr>
          <w:b/>
          <w:bCs w:val="0"/>
          <w:sz w:val="24"/>
          <w:szCs w:val="24"/>
        </w:rPr>
        <w:t xml:space="preserve"> </w:t>
      </w:r>
      <w:r w:rsidR="006F025D" w:rsidRPr="005D2EBD">
        <w:rPr>
          <w:b/>
          <w:bCs w:val="0"/>
          <w:sz w:val="24"/>
          <w:szCs w:val="24"/>
        </w:rPr>
        <w:t>2018</w:t>
      </w:r>
      <w:r w:rsidR="002B5044" w:rsidRPr="005D2EBD">
        <w:rPr>
          <w:b/>
          <w:bCs w:val="0"/>
          <w:sz w:val="24"/>
          <w:szCs w:val="24"/>
        </w:rPr>
        <w:t xml:space="preserve"> года</w:t>
      </w:r>
      <w:r w:rsidR="00BB27D7" w:rsidRPr="005D2EBD">
        <w:rPr>
          <w:b/>
          <w:bCs w:val="0"/>
          <w:sz w:val="24"/>
          <w:szCs w:val="24"/>
        </w:rPr>
        <w:t xml:space="preserve">, </w:t>
      </w:r>
      <w:r w:rsidR="00BB27D7" w:rsidRPr="005D2EBD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5D2EBD">
        <w:rPr>
          <w:bCs w:val="0"/>
          <w:spacing w:val="-2"/>
          <w:sz w:val="24"/>
          <w:szCs w:val="24"/>
        </w:rPr>
        <w:t>(под</w:t>
      </w:r>
      <w:r w:rsidR="00BB27D7" w:rsidRPr="005D2EBD">
        <w:rPr>
          <w:bCs w:val="0"/>
          <w:sz w:val="24"/>
          <w:szCs w:val="24"/>
        </w:rPr>
        <w:t xml:space="preserve">раздел </w:t>
      </w:r>
      <w:r w:rsidR="00AD2F1E" w:rsidRPr="005D2EBD">
        <w:rPr>
          <w:bCs w:val="0"/>
          <w:sz w:val="24"/>
          <w:szCs w:val="24"/>
        </w:rPr>
        <w:fldChar w:fldCharType="begin"/>
      </w:r>
      <w:r w:rsidR="00BB27D7" w:rsidRPr="005D2EBD">
        <w:rPr>
          <w:bCs w:val="0"/>
          <w:sz w:val="24"/>
          <w:szCs w:val="24"/>
        </w:rPr>
        <w:instrText xml:space="preserve"> REF _Ref55336310 \r \h </w:instrText>
      </w:r>
      <w:r w:rsidR="005D2EBD">
        <w:rPr>
          <w:bCs w:val="0"/>
          <w:sz w:val="24"/>
          <w:szCs w:val="24"/>
        </w:rPr>
        <w:instrText xml:space="preserve"> \* MERGEFORMAT </w:instrText>
      </w:r>
      <w:r w:rsidR="00AD2F1E" w:rsidRPr="005D2EBD">
        <w:rPr>
          <w:bCs w:val="0"/>
          <w:sz w:val="24"/>
          <w:szCs w:val="24"/>
        </w:rPr>
      </w:r>
      <w:r w:rsidR="00AD2F1E" w:rsidRPr="005D2EBD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5.1</w:t>
      </w:r>
      <w:r w:rsidR="00AD2F1E" w:rsidRPr="005D2EBD">
        <w:rPr>
          <w:bCs w:val="0"/>
          <w:sz w:val="24"/>
          <w:szCs w:val="24"/>
        </w:rPr>
        <w:fldChar w:fldCharType="end"/>
      </w:r>
      <w:r w:rsidR="00BB27D7" w:rsidRPr="005D2EBD">
        <w:rPr>
          <w:bCs w:val="0"/>
          <w:sz w:val="24"/>
          <w:szCs w:val="24"/>
          <w:lang w:eastAsia="ru-RU"/>
        </w:rPr>
        <w:t>)</w:t>
      </w:r>
      <w:r w:rsidR="00BB27D7" w:rsidRPr="005D2EBD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5D2EBD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5D2EBD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 w:rsidRPr="005D2EBD">
        <w:fldChar w:fldCharType="begin"/>
      </w:r>
      <w:r w:rsidR="002F5A68" w:rsidRPr="005D2EBD">
        <w:instrText xml:space="preserve"> REF _Ref440289953 \r \h  \* MERGEFORMAT </w:instrText>
      </w:r>
      <w:r w:rsidR="002F5A68" w:rsidRPr="005D2EBD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 w:rsidRPr="005D2EBD">
        <w:fldChar w:fldCharType="end"/>
      </w:r>
      <w:r w:rsidRPr="005D2EBD">
        <w:rPr>
          <w:bCs w:val="0"/>
          <w:sz w:val="24"/>
          <w:szCs w:val="24"/>
        </w:rPr>
        <w:t>) Организатор закупочной процедуры получает доступ для</w:t>
      </w:r>
      <w:r w:rsidRPr="00AE1D21">
        <w:rPr>
          <w:bCs w:val="0"/>
          <w:sz w:val="24"/>
          <w:szCs w:val="24"/>
        </w:rPr>
        <w:t xml:space="preserve">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6148"/>
      <w:bookmarkStart w:id="631" w:name="_Toc469487642"/>
      <w:bookmarkStart w:id="632" w:name="_Toc471979940"/>
      <w:bookmarkStart w:id="633" w:name="_Toc498590188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0731"/>
      <w:bookmarkStart w:id="638" w:name="_Ref468200812"/>
      <w:bookmarkStart w:id="639" w:name="_Toc498590190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6151"/>
      <w:bookmarkStart w:id="652" w:name="_Toc469487645"/>
      <w:bookmarkStart w:id="653" w:name="_Toc471979943"/>
      <w:bookmarkStart w:id="654" w:name="_Toc498590191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6152"/>
      <w:bookmarkStart w:id="668" w:name="_Toc469487646"/>
      <w:bookmarkStart w:id="669" w:name="_Toc471979944"/>
      <w:bookmarkStart w:id="670" w:name="_Toc498590192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720CDD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720CDD">
        <w:rPr>
          <w:sz w:val="24"/>
          <w:szCs w:val="24"/>
        </w:rPr>
        <w:t xml:space="preserve">сведений, подаваемым в Заявке, в том числе если Участник (в т.ч.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720CDD" w:rsidRPr="00720CDD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_Ref444181467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5.12</w:t>
      </w:r>
      <w:r w:rsidR="002F5A68">
        <w:fldChar w:fldCharType="end"/>
      </w:r>
      <w:r w:rsidRPr="00720CDD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3.3.14</w:t>
      </w:r>
      <w:r w:rsidR="002F5A68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</w:t>
      </w:r>
      <w:r w:rsidRPr="00AE1D21">
        <w:rPr>
          <w:sz w:val="24"/>
          <w:szCs w:val="24"/>
        </w:rPr>
        <w:lastRenderedPageBreak/>
        <w:t xml:space="preserve">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6153"/>
      <w:bookmarkStart w:id="687" w:name="_Toc469487647"/>
      <w:bookmarkStart w:id="688" w:name="_Toc471979945"/>
      <w:bookmarkStart w:id="689" w:name="_Toc498590193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6154"/>
      <w:bookmarkStart w:id="703" w:name="_Toc469487648"/>
      <w:bookmarkStart w:id="704" w:name="_Toc471979946"/>
      <w:bookmarkStart w:id="705" w:name="_Toc498590194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195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</w:t>
      </w:r>
      <w:r w:rsidRPr="00E71A48">
        <w:rPr>
          <w:iCs/>
          <w:sz w:val="24"/>
          <w:szCs w:val="24"/>
          <w:lang w:eastAsia="ru-RU"/>
        </w:rPr>
        <w:lastRenderedPageBreak/>
        <w:t xml:space="preserve">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BA5187" w:rsidRPr="00BA5187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BA5187" w:rsidRPr="00BA5187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BA5187" w:rsidRPr="00BA5187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предоставляет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71894912"/>
      <w:bookmarkStart w:id="719" w:name="_Toc498590196"/>
      <w:bookmarkStart w:id="720" w:name="_Ref303681924"/>
      <w:bookmarkStart w:id="72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  <w:bookmarkEnd w:id="71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</w:t>
      </w:r>
      <w:r w:rsidRPr="00A87504">
        <w:rPr>
          <w:sz w:val="24"/>
          <w:szCs w:val="24"/>
        </w:rPr>
        <w:lastRenderedPageBreak/>
        <w:t xml:space="preserve">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A87504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BA5187" w:rsidRPr="00BA5187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79527"/>
      <w:bookmarkStart w:id="723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720"/>
      <w:bookmarkEnd w:id="721"/>
      <w:bookmarkEnd w:id="722"/>
      <w:bookmarkEnd w:id="72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</w:t>
      </w:r>
      <w:r w:rsidRPr="00DD092B">
        <w:rPr>
          <w:sz w:val="24"/>
          <w:szCs w:val="24"/>
        </w:rPr>
        <w:lastRenderedPageBreak/>
        <w:t xml:space="preserve">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72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наилучшей</w:t>
      </w:r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198"/>
      <w:bookmarkStart w:id="727" w:name="_Ref191386295"/>
      <w:r w:rsidRPr="00DD092B">
        <w:t>Признание запроса предложений несостоявшимся</w:t>
      </w:r>
      <w:bookmarkEnd w:id="725"/>
      <w:bookmarkEnd w:id="726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72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r w:rsidRPr="00DD092B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68875341"/>
      <w:bookmarkStart w:id="734" w:name="_Toc498590199"/>
      <w:bookmarkStart w:id="735" w:name="_Ref303683929"/>
      <w:r w:rsidRPr="00DD092B">
        <w:rPr>
          <w:bCs w:val="0"/>
        </w:rPr>
        <w:t>Антидемпинговые меры</w:t>
      </w:r>
      <w:bookmarkEnd w:id="731"/>
      <w:bookmarkEnd w:id="732"/>
      <w:bookmarkEnd w:id="733"/>
      <w:bookmarkEnd w:id="73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 xml:space="preserve">Расчет для </w:t>
      </w:r>
      <w:r w:rsidR="004444C3" w:rsidRPr="004444C3">
        <w:rPr>
          <w:sz w:val="24"/>
          <w:szCs w:val="24"/>
        </w:rPr>
        <w:lastRenderedPageBreak/>
        <w:t xml:space="preserve">определения демпинговой цены производится по приведенным единичным расценкам, указанным в Заявке(ах) Участника(ов)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736" w:name="_Toc498590200"/>
    <w:bookmarkStart w:id="737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7" o:title=""/>
          </v:shape>
          <o:OLEObject Type="Embed" ProgID="Equation.3" ShapeID="_x0000_i1025" DrawAspect="Content" ObjectID="_1579009769" r:id="rId38"/>
        </w:object>
      </w:r>
      <w:r w:rsidRPr="004444C3">
        <w:rPr>
          <w:b w:val="0"/>
        </w:rPr>
        <w:t>&gt;1,33, где:</w:t>
      </w:r>
      <w:bookmarkEnd w:id="736"/>
    </w:p>
    <w:bookmarkStart w:id="738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9" o:title=""/>
          </v:shape>
          <o:OLEObject Type="Embed" ProgID="Equation.3" ShapeID="_x0000_i1026" DrawAspect="Content" ObjectID="_1579009770" r:id="rId40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738"/>
      <w:r w:rsidRPr="004444C3">
        <w:rPr>
          <w:b w:val="0"/>
        </w:rPr>
        <w:t xml:space="preserve"> </w:t>
      </w:r>
    </w:p>
    <w:bookmarkStart w:id="739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1" o:title=""/>
          </v:shape>
          <o:OLEObject Type="Embed" ProgID="Equation.3" ShapeID="_x0000_i1027" DrawAspect="Content" ObjectID="_1579009771" r:id="rId42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739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0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740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741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741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737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</w:t>
      </w:r>
      <w:r w:rsidRPr="004444C3">
        <w:rPr>
          <w:rFonts w:eastAsia="Times New Roman,Italic"/>
          <w:bCs w:val="0"/>
          <w:iCs/>
          <w:sz w:val="24"/>
          <w:szCs w:val="24"/>
        </w:rPr>
        <w:lastRenderedPageBreak/>
        <w:t xml:space="preserve">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BA5187" w:rsidRPr="00BA5187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2" w:name="_Ref468875974"/>
      <w:bookmarkStart w:id="743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727"/>
      <w:bookmarkEnd w:id="735"/>
      <w:bookmarkEnd w:id="742"/>
      <w:bookmarkEnd w:id="743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44" w:name="_Ref294695403"/>
      <w:bookmarkStart w:id="745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744"/>
      <w:bookmarkEnd w:id="745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r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lastRenderedPageBreak/>
        <w:t xml:space="preserve">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6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46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3.12.3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7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3.12.5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9" w:name="_Toc181693189"/>
      <w:bookmarkStart w:id="750" w:name="_Ref190680463"/>
      <w:bookmarkStart w:id="751" w:name="_Ref306140410"/>
      <w:bookmarkStart w:id="752" w:name="_Ref306142159"/>
      <w:bookmarkStart w:id="753" w:name="_Ref468201028"/>
      <w:bookmarkStart w:id="754" w:name="_Ref468201106"/>
      <w:bookmarkStart w:id="755" w:name="_Toc498590206"/>
      <w:bookmarkStart w:id="756" w:name="_Ref303102866"/>
      <w:bookmarkStart w:id="757" w:name="_Toc305835589"/>
      <w:bookmarkStart w:id="758" w:name="_Ref303683952"/>
      <w:bookmarkStart w:id="759" w:name="__RefNumPara__840_922829174"/>
      <w:bookmarkEnd w:id="748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49"/>
      <w:bookmarkEnd w:id="750"/>
      <w:bookmarkEnd w:id="751"/>
      <w:bookmarkEnd w:id="752"/>
      <w:bookmarkEnd w:id="753"/>
      <w:bookmarkEnd w:id="754"/>
      <w:bookmarkEnd w:id="755"/>
      <w:r w:rsidRPr="00414CAF">
        <w:t xml:space="preserve"> </w:t>
      </w:r>
      <w:bookmarkEnd w:id="756"/>
      <w:bookmarkEnd w:id="757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BA5187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0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60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BA5187" w:rsidRPr="00BA5187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BA5187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61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lastRenderedPageBreak/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3.12.6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7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62" w:name="_Ref303694483"/>
      <w:bookmarkStart w:id="763" w:name="_Toc305835590"/>
      <w:bookmarkStart w:id="764" w:name="_Ref306140451"/>
      <w:bookmarkStart w:id="765" w:name="_Toc498590207"/>
      <w:r w:rsidRPr="006E1884">
        <w:t xml:space="preserve">Уведомление о результатах </w:t>
      </w:r>
      <w:bookmarkEnd w:id="762"/>
      <w:bookmarkEnd w:id="763"/>
      <w:r w:rsidRPr="006E1884">
        <w:t>запроса предложений</w:t>
      </w:r>
      <w:bookmarkEnd w:id="764"/>
      <w:bookmarkEnd w:id="765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6" w:name="_Toc471979955"/>
      <w:bookmarkStart w:id="767" w:name="_Toc498590208"/>
      <w:bookmarkEnd w:id="758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BA5187" w:rsidRPr="00BA5187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66"/>
      <w:bookmarkEnd w:id="767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68" w:name="_Toc471979956"/>
      <w:bookmarkStart w:id="769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68"/>
      <w:bookmarkEnd w:id="769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3"/>
          <w:headerReference w:type="default" r:id="rId44"/>
          <w:footerReference w:type="even" r:id="rId45"/>
          <w:headerReference w:type="first" r:id="rId46"/>
          <w:footerReference w:type="first" r:id="rId4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0" w:name="_Ref440270568"/>
      <w:bookmarkStart w:id="771" w:name="_Ref440274159"/>
      <w:bookmarkStart w:id="772" w:name="_Ref440292555"/>
      <w:bookmarkStart w:id="773" w:name="_Ref440292779"/>
      <w:bookmarkStart w:id="774" w:name="_Toc498590210"/>
      <w:r>
        <w:rPr>
          <w:szCs w:val="24"/>
        </w:rPr>
        <w:lastRenderedPageBreak/>
        <w:t>Техническая часть</w:t>
      </w:r>
      <w:bookmarkEnd w:id="770"/>
      <w:bookmarkEnd w:id="771"/>
      <w:bookmarkEnd w:id="772"/>
      <w:bookmarkEnd w:id="773"/>
      <w:bookmarkEnd w:id="774"/>
      <w:r w:rsidRPr="00E71A48">
        <w:rPr>
          <w:szCs w:val="24"/>
        </w:rPr>
        <w:t xml:space="preserve"> </w:t>
      </w:r>
    </w:p>
    <w:p w:rsidR="002B5044" w:rsidRPr="005D2EBD" w:rsidRDefault="002B5044" w:rsidP="0021751A">
      <w:pPr>
        <w:pStyle w:val="2"/>
        <w:ind w:left="1701" w:hanging="1134"/>
      </w:pPr>
      <w:bookmarkStart w:id="775" w:name="_Toc176064097"/>
      <w:bookmarkStart w:id="776" w:name="_Toc176338525"/>
      <w:bookmarkStart w:id="777" w:name="_Toc180399753"/>
      <w:bookmarkStart w:id="778" w:name="_Toc189457101"/>
      <w:bookmarkStart w:id="779" w:name="_Toc189461737"/>
      <w:bookmarkStart w:id="780" w:name="_Toc189462011"/>
      <w:bookmarkStart w:id="781" w:name="_Toc191273610"/>
      <w:bookmarkStart w:id="782" w:name="_Toc423421726"/>
      <w:bookmarkStart w:id="783" w:name="_Toc498590211"/>
      <w:bookmarkStart w:id="784" w:name="_Toc167189319"/>
      <w:bookmarkStart w:id="785" w:name="_Toc168725254"/>
      <w:r w:rsidRPr="00C12FA4">
        <w:t xml:space="preserve">Перечень, объемы и </w:t>
      </w:r>
      <w:r w:rsidRPr="005D2EBD">
        <w:t xml:space="preserve">характеристики 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r w:rsidR="00C3704B" w:rsidRPr="005D2EBD">
        <w:t>закупаемых услуг</w:t>
      </w:r>
      <w:bookmarkEnd w:id="783"/>
    </w:p>
    <w:p w:rsidR="002B5044" w:rsidRPr="005D2EBD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1"/>
      <w:bookmarkStart w:id="787" w:name="_Toc439170659"/>
      <w:bookmarkStart w:id="788" w:name="_Toc439172761"/>
      <w:bookmarkStart w:id="789" w:name="_Toc439173205"/>
      <w:bookmarkStart w:id="790" w:name="_Toc439238199"/>
      <w:bookmarkStart w:id="791" w:name="_Toc439252751"/>
      <w:bookmarkStart w:id="792" w:name="_Toc439323609"/>
      <w:bookmarkStart w:id="793" w:name="_Toc439323725"/>
      <w:bookmarkStart w:id="794" w:name="_Toc440361359"/>
      <w:bookmarkStart w:id="795" w:name="_Toc440376114"/>
      <w:bookmarkStart w:id="796" w:name="_Toc440376241"/>
      <w:bookmarkStart w:id="797" w:name="_Toc440382503"/>
      <w:bookmarkStart w:id="798" w:name="_Toc440447173"/>
      <w:bookmarkStart w:id="799" w:name="_Toc440632334"/>
      <w:bookmarkStart w:id="800" w:name="_Toc440875107"/>
      <w:bookmarkStart w:id="801" w:name="_Toc441131094"/>
      <w:bookmarkStart w:id="802" w:name="_Toc465774615"/>
      <w:bookmarkStart w:id="803" w:name="_Toc465848844"/>
      <w:bookmarkStart w:id="804" w:name="_Toc468876164"/>
      <w:bookmarkStart w:id="805" w:name="_Toc469487658"/>
      <w:bookmarkStart w:id="806" w:name="_Toc471979959"/>
      <w:bookmarkStart w:id="807" w:name="_Toc498590212"/>
      <w:r w:rsidRPr="005D2EBD">
        <w:rPr>
          <w:b w:val="0"/>
          <w:szCs w:val="24"/>
        </w:rPr>
        <w:t>Техническ</w:t>
      </w:r>
      <w:r w:rsidR="003776BB" w:rsidRPr="005D2EBD">
        <w:rPr>
          <w:b w:val="0"/>
          <w:szCs w:val="24"/>
        </w:rPr>
        <w:t>ое(</w:t>
      </w:r>
      <w:r w:rsidRPr="005D2EBD">
        <w:rPr>
          <w:b w:val="0"/>
          <w:szCs w:val="24"/>
        </w:rPr>
        <w:t>ие</w:t>
      </w:r>
      <w:r w:rsidR="003776BB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задани</w:t>
      </w:r>
      <w:r w:rsidR="003776BB" w:rsidRPr="005D2EBD">
        <w:rPr>
          <w:b w:val="0"/>
          <w:szCs w:val="24"/>
        </w:rPr>
        <w:t>е(</w:t>
      </w:r>
      <w:r w:rsidRPr="005D2EBD">
        <w:rPr>
          <w:b w:val="0"/>
          <w:szCs w:val="24"/>
        </w:rPr>
        <w:t>я</w:t>
      </w:r>
      <w:r w:rsidR="003776BB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</w:t>
      </w:r>
      <w:r w:rsidR="00A154B7" w:rsidRPr="005D2EBD">
        <w:rPr>
          <w:b w:val="0"/>
          <w:szCs w:val="24"/>
        </w:rPr>
        <w:t xml:space="preserve">по Лоту №1 (подраздел </w:t>
      </w:r>
      <w:r w:rsidR="00AD2F1E" w:rsidRPr="005D2EBD">
        <w:rPr>
          <w:b w:val="0"/>
          <w:szCs w:val="24"/>
        </w:rPr>
        <w:fldChar w:fldCharType="begin"/>
      </w:r>
      <w:r w:rsidR="00A154B7" w:rsidRPr="005D2EBD">
        <w:rPr>
          <w:b w:val="0"/>
          <w:szCs w:val="24"/>
        </w:rPr>
        <w:instrText xml:space="preserve"> REF _Ref440275279 \r \h </w:instrText>
      </w:r>
      <w:r w:rsidR="005D2EBD">
        <w:rPr>
          <w:b w:val="0"/>
          <w:szCs w:val="24"/>
        </w:rPr>
        <w:instrText xml:space="preserve"> \* MERGEFORMAT </w:instrText>
      </w:r>
      <w:r w:rsidR="00AD2F1E" w:rsidRPr="005D2EBD">
        <w:rPr>
          <w:b w:val="0"/>
          <w:szCs w:val="24"/>
        </w:rPr>
      </w:r>
      <w:r w:rsidR="00AD2F1E" w:rsidRPr="005D2EBD">
        <w:rPr>
          <w:b w:val="0"/>
          <w:szCs w:val="24"/>
        </w:rPr>
        <w:fldChar w:fldCharType="separate"/>
      </w:r>
      <w:r w:rsidR="00BA5187">
        <w:rPr>
          <w:b w:val="0"/>
          <w:szCs w:val="24"/>
        </w:rPr>
        <w:t>1.1.4</w:t>
      </w:r>
      <w:r w:rsidR="00AD2F1E" w:rsidRPr="005D2EBD">
        <w:rPr>
          <w:b w:val="0"/>
          <w:szCs w:val="24"/>
        </w:rPr>
        <w:fldChar w:fldCharType="end"/>
      </w:r>
      <w:r w:rsidR="00A154B7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изложен</w:t>
      </w:r>
      <w:r w:rsidR="00F463E8" w:rsidRPr="005D2EBD">
        <w:rPr>
          <w:b w:val="0"/>
          <w:szCs w:val="24"/>
        </w:rPr>
        <w:t>о(</w:t>
      </w:r>
      <w:r w:rsidRPr="005D2EBD">
        <w:rPr>
          <w:b w:val="0"/>
          <w:szCs w:val="24"/>
        </w:rPr>
        <w:t>ы</w:t>
      </w:r>
      <w:r w:rsidR="00F463E8" w:rsidRPr="005D2EBD">
        <w:rPr>
          <w:b w:val="0"/>
          <w:szCs w:val="24"/>
        </w:rPr>
        <w:t>)</w:t>
      </w:r>
      <w:r w:rsidRPr="005D2EBD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D2EBD">
        <w:rPr>
          <w:b w:val="0"/>
          <w:szCs w:val="24"/>
        </w:rPr>
        <w:t>Участник</w:t>
      </w:r>
      <w:r w:rsidRPr="005D2EBD">
        <w:rPr>
          <w:b w:val="0"/>
          <w:szCs w:val="24"/>
        </w:rPr>
        <w:t>ам вместе с ней в качестве отдельного документа.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</w:p>
    <w:p w:rsidR="002B5044" w:rsidRPr="005D2EBD" w:rsidRDefault="002B5044" w:rsidP="0021751A">
      <w:pPr>
        <w:pStyle w:val="2"/>
        <w:ind w:left="1701" w:hanging="1134"/>
      </w:pPr>
      <w:bookmarkStart w:id="808" w:name="_Ref194832984"/>
      <w:bookmarkStart w:id="809" w:name="_Ref197686508"/>
      <w:bookmarkStart w:id="810" w:name="_Toc423421727"/>
      <w:bookmarkStart w:id="811" w:name="_Toc498590213"/>
      <w:r w:rsidRPr="005D2EBD">
        <w:t xml:space="preserve">Требование к </w:t>
      </w:r>
      <w:bookmarkEnd w:id="808"/>
      <w:bookmarkEnd w:id="809"/>
      <w:bookmarkEnd w:id="810"/>
      <w:r w:rsidR="00C3704B" w:rsidRPr="005D2EBD">
        <w:t>закупаемым услугам</w:t>
      </w:r>
      <w:bookmarkEnd w:id="8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2" w:name="_Toc439166314"/>
      <w:bookmarkStart w:id="813" w:name="_Toc439170662"/>
      <w:bookmarkStart w:id="814" w:name="_Toc439172764"/>
      <w:bookmarkStart w:id="815" w:name="_Toc439173208"/>
      <w:bookmarkStart w:id="816" w:name="_Toc439238202"/>
      <w:bookmarkStart w:id="817" w:name="_Toc439252754"/>
      <w:bookmarkStart w:id="818" w:name="_Toc439323612"/>
      <w:bookmarkStart w:id="819" w:name="_Toc439323728"/>
      <w:bookmarkStart w:id="820" w:name="_Toc440361362"/>
      <w:bookmarkStart w:id="821" w:name="_Toc440376117"/>
      <w:bookmarkStart w:id="822" w:name="_Toc440376244"/>
      <w:bookmarkStart w:id="823" w:name="_Toc440382505"/>
      <w:bookmarkStart w:id="824" w:name="_Toc440447175"/>
      <w:bookmarkStart w:id="825" w:name="_Toc440632336"/>
      <w:bookmarkStart w:id="826" w:name="_Toc440875109"/>
      <w:bookmarkStart w:id="827" w:name="_Toc441131096"/>
      <w:bookmarkStart w:id="828" w:name="_Toc465774617"/>
      <w:bookmarkStart w:id="829" w:name="_Toc465848846"/>
      <w:bookmarkStart w:id="830" w:name="_Toc468876166"/>
      <w:bookmarkStart w:id="831" w:name="_Toc469487660"/>
      <w:bookmarkStart w:id="832" w:name="_Toc471979961"/>
      <w:bookmarkStart w:id="833" w:name="_Toc498590214"/>
      <w:bookmarkStart w:id="834" w:name="_Ref194833053"/>
      <w:bookmarkStart w:id="835" w:name="_Ref223496951"/>
      <w:bookmarkStart w:id="83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37" w:name="_Toc461808930"/>
      <w:bookmarkStart w:id="838" w:name="_Toc464120639"/>
      <w:bookmarkStart w:id="839" w:name="_Toc498590215"/>
      <w:bookmarkEnd w:id="784"/>
      <w:bookmarkEnd w:id="785"/>
      <w:bookmarkEnd w:id="834"/>
      <w:bookmarkEnd w:id="835"/>
      <w:bookmarkEnd w:id="836"/>
      <w:r w:rsidRPr="00AE1D21">
        <w:t>Альтернативные предложения</w:t>
      </w:r>
      <w:bookmarkStart w:id="840" w:name="_Ref56252639"/>
      <w:bookmarkEnd w:id="837"/>
      <w:bookmarkEnd w:id="838"/>
      <w:bookmarkEnd w:id="83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41" w:name="_Toc461808802"/>
      <w:bookmarkStart w:id="842" w:name="_Toc461808931"/>
      <w:bookmarkStart w:id="843" w:name="_Toc464120640"/>
      <w:bookmarkStart w:id="844" w:name="_Toc465774619"/>
      <w:bookmarkStart w:id="845" w:name="_Toc465848848"/>
      <w:bookmarkStart w:id="846" w:name="_Toc468876168"/>
      <w:bookmarkStart w:id="847" w:name="_Toc469487662"/>
      <w:bookmarkStart w:id="848" w:name="_Toc471979963"/>
      <w:bookmarkStart w:id="849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0" w:name="_Ref440270602"/>
      <w:bookmarkStart w:id="851" w:name="_Toc498590217"/>
      <w:bookmarkEnd w:id="5"/>
      <w:bookmarkEnd w:id="7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0"/>
      <w:bookmarkEnd w:id="8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2" w:name="_Ref55336310"/>
      <w:bookmarkStart w:id="853" w:name="_Toc57314672"/>
      <w:bookmarkStart w:id="854" w:name="_Toc69728986"/>
      <w:bookmarkStart w:id="855" w:name="_Toc98253919"/>
      <w:bookmarkStart w:id="856" w:name="_Toc165173847"/>
      <w:bookmarkStart w:id="857" w:name="_Toc423423667"/>
      <w:bookmarkStart w:id="858" w:name="_Toc498590218"/>
      <w:r w:rsidRPr="00F647F7">
        <w:t xml:space="preserve">Письмо о подаче оферты </w:t>
      </w:r>
      <w:bookmarkStart w:id="859" w:name="_Ref22846535"/>
      <w:r w:rsidRPr="00F647F7">
        <w:t>(</w:t>
      </w:r>
      <w:bookmarkEnd w:id="8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2"/>
      <w:bookmarkEnd w:id="853"/>
      <w:bookmarkEnd w:id="854"/>
      <w:bookmarkEnd w:id="855"/>
      <w:bookmarkEnd w:id="856"/>
      <w:bookmarkEnd w:id="857"/>
      <w:bookmarkEnd w:id="858"/>
    </w:p>
    <w:p w:rsidR="004F4D80" w:rsidRPr="00C236C0" w:rsidRDefault="004F4D80" w:rsidP="004F4D80">
      <w:pPr>
        <w:pStyle w:val="3"/>
        <w:rPr>
          <w:szCs w:val="24"/>
        </w:rPr>
      </w:pPr>
      <w:bookmarkStart w:id="860" w:name="_Toc98253920"/>
      <w:bookmarkStart w:id="861" w:name="_Toc157248174"/>
      <w:bookmarkStart w:id="862" w:name="_Toc157496543"/>
      <w:bookmarkStart w:id="863" w:name="_Toc158206082"/>
      <w:bookmarkStart w:id="864" w:name="_Toc164057767"/>
      <w:bookmarkStart w:id="865" w:name="_Toc164137117"/>
      <w:bookmarkStart w:id="866" w:name="_Toc164161277"/>
      <w:bookmarkStart w:id="867" w:name="_Toc165173848"/>
      <w:bookmarkStart w:id="868" w:name="_Toc439170673"/>
      <w:bookmarkStart w:id="869" w:name="_Toc439172775"/>
      <w:bookmarkStart w:id="870" w:name="_Toc439173219"/>
      <w:bookmarkStart w:id="871" w:name="_Toc439238213"/>
      <w:bookmarkStart w:id="872" w:name="_Toc440361369"/>
      <w:bookmarkStart w:id="873" w:name="_Toc440376124"/>
      <w:bookmarkStart w:id="874" w:name="_Toc465774622"/>
      <w:bookmarkStart w:id="875" w:name="_Toc465848851"/>
      <w:bookmarkStart w:id="876" w:name="_Toc471979966"/>
      <w:bookmarkStart w:id="877" w:name="_Toc498590219"/>
      <w:r w:rsidRPr="00C236C0">
        <w:rPr>
          <w:szCs w:val="24"/>
        </w:rPr>
        <w:t>Форма письма о подаче оферты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9" w:name="_Toc98253921"/>
      <w:bookmarkStart w:id="880" w:name="_Toc157248175"/>
      <w:bookmarkStart w:id="881" w:name="_Toc157496544"/>
      <w:bookmarkStart w:id="882" w:name="_Toc158206083"/>
      <w:bookmarkStart w:id="883" w:name="_Toc164057768"/>
      <w:bookmarkStart w:id="884" w:name="_Toc164137118"/>
      <w:bookmarkStart w:id="885" w:name="_Toc164161278"/>
      <w:bookmarkStart w:id="88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87" w:name="_Toc439170674"/>
      <w:bookmarkStart w:id="888" w:name="_Toc439172776"/>
      <w:bookmarkStart w:id="889" w:name="_Toc439173220"/>
      <w:bookmarkStart w:id="890" w:name="_Toc439238214"/>
      <w:bookmarkStart w:id="891" w:name="_Toc439252762"/>
      <w:bookmarkStart w:id="892" w:name="_Toc439323736"/>
      <w:bookmarkStart w:id="893" w:name="_Toc440361370"/>
      <w:bookmarkStart w:id="894" w:name="_Toc440376125"/>
      <w:bookmarkStart w:id="895" w:name="_Toc440376252"/>
      <w:bookmarkStart w:id="896" w:name="_Toc440382510"/>
      <w:bookmarkStart w:id="897" w:name="_Toc440447180"/>
      <w:bookmarkStart w:id="898" w:name="_Toc440632341"/>
      <w:bookmarkStart w:id="899" w:name="_Toc440875113"/>
      <w:bookmarkStart w:id="900" w:name="_Toc441131100"/>
      <w:bookmarkStart w:id="901" w:name="_Toc465774623"/>
      <w:bookmarkStart w:id="902" w:name="_Toc465848852"/>
      <w:bookmarkStart w:id="903" w:name="_Toc471979967"/>
      <w:bookmarkStart w:id="904" w:name="_Toc498590220"/>
      <w:r w:rsidRPr="00C236C0">
        <w:rPr>
          <w:szCs w:val="24"/>
        </w:rPr>
        <w:lastRenderedPageBreak/>
        <w:t>Инструкции по заполнению</w:t>
      </w:r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05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905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BA5187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06" w:name="_Ref55335821"/>
      <w:bookmarkStart w:id="907" w:name="_Ref55336345"/>
      <w:bookmarkStart w:id="908" w:name="_Toc57314674"/>
      <w:bookmarkStart w:id="909" w:name="_Toc69728988"/>
      <w:bookmarkStart w:id="910" w:name="_Toc98253922"/>
      <w:bookmarkStart w:id="91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2" w:name="_Ref440271964"/>
      <w:bookmarkStart w:id="913" w:name="_Toc440361371"/>
      <w:bookmarkStart w:id="914" w:name="_Toc440376126"/>
      <w:bookmarkStart w:id="915" w:name="_Toc498590221"/>
      <w:r>
        <w:rPr>
          <w:szCs w:val="24"/>
        </w:rPr>
        <w:lastRenderedPageBreak/>
        <w:t>Антикоррупционные обязательства (Форма 1.1).</w:t>
      </w:r>
      <w:bookmarkEnd w:id="912"/>
      <w:bookmarkEnd w:id="913"/>
      <w:bookmarkEnd w:id="914"/>
      <w:bookmarkEnd w:id="91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16" w:name="_Toc439238216"/>
      <w:bookmarkStart w:id="917" w:name="_Toc439252764"/>
      <w:bookmarkStart w:id="918" w:name="_Toc439323738"/>
      <w:bookmarkStart w:id="919" w:name="_Toc440361372"/>
      <w:bookmarkStart w:id="920" w:name="_Toc440376127"/>
      <w:bookmarkStart w:id="921" w:name="_Toc440376254"/>
      <w:bookmarkStart w:id="922" w:name="_Toc440382512"/>
      <w:bookmarkStart w:id="923" w:name="_Toc440447182"/>
      <w:bookmarkStart w:id="924" w:name="_Toc440632343"/>
      <w:bookmarkStart w:id="925" w:name="_Toc440875115"/>
      <w:bookmarkStart w:id="926" w:name="_Toc441131102"/>
      <w:bookmarkStart w:id="927" w:name="_Toc465774625"/>
      <w:bookmarkStart w:id="928" w:name="_Toc465848854"/>
      <w:bookmarkStart w:id="929" w:name="_Toc471979969"/>
      <w:bookmarkStart w:id="930" w:name="_Toc498590222"/>
      <w:r w:rsidRPr="009F5821">
        <w:rPr>
          <w:szCs w:val="24"/>
        </w:rPr>
        <w:t>Форма Антикоррупционных обязательств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8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9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5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1" w:name="_Toc423423668"/>
      <w:bookmarkStart w:id="932" w:name="_Ref440271072"/>
      <w:bookmarkStart w:id="933" w:name="_Ref440273986"/>
      <w:bookmarkStart w:id="934" w:name="_Ref440274337"/>
      <w:bookmarkStart w:id="935" w:name="_Ref440274913"/>
      <w:bookmarkStart w:id="936" w:name="_Ref440284918"/>
      <w:bookmarkStart w:id="937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06"/>
      <w:bookmarkEnd w:id="907"/>
      <w:bookmarkEnd w:id="908"/>
      <w:bookmarkEnd w:id="909"/>
      <w:bookmarkEnd w:id="910"/>
      <w:bookmarkEnd w:id="911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C236C0" w:rsidRDefault="004F4D80" w:rsidP="004F4D80">
      <w:pPr>
        <w:pStyle w:val="3"/>
        <w:rPr>
          <w:szCs w:val="24"/>
        </w:rPr>
      </w:pPr>
      <w:bookmarkStart w:id="938" w:name="_Toc98253923"/>
      <w:bookmarkStart w:id="939" w:name="_Toc157248177"/>
      <w:bookmarkStart w:id="940" w:name="_Toc157496546"/>
      <w:bookmarkStart w:id="941" w:name="_Toc158206085"/>
      <w:bookmarkStart w:id="942" w:name="_Toc164057770"/>
      <w:bookmarkStart w:id="943" w:name="_Toc164137120"/>
      <w:bookmarkStart w:id="944" w:name="_Toc164161280"/>
      <w:bookmarkStart w:id="945" w:name="_Toc165173851"/>
      <w:bookmarkStart w:id="946" w:name="_Ref264038986"/>
      <w:bookmarkStart w:id="947" w:name="_Ref264359294"/>
      <w:bookmarkStart w:id="948" w:name="_Toc439170676"/>
      <w:bookmarkStart w:id="949" w:name="_Toc439172778"/>
      <w:bookmarkStart w:id="950" w:name="_Toc439173222"/>
      <w:bookmarkStart w:id="951" w:name="_Toc439238218"/>
      <w:bookmarkStart w:id="952" w:name="_Toc439252766"/>
      <w:bookmarkStart w:id="953" w:name="_Toc439323740"/>
      <w:bookmarkStart w:id="954" w:name="_Toc440361374"/>
      <w:bookmarkStart w:id="955" w:name="_Toc440376129"/>
      <w:bookmarkStart w:id="956" w:name="_Toc440376256"/>
      <w:bookmarkStart w:id="957" w:name="_Toc440382514"/>
      <w:bookmarkStart w:id="958" w:name="_Toc440447184"/>
      <w:bookmarkStart w:id="959" w:name="_Toc440632345"/>
      <w:bookmarkStart w:id="960" w:name="_Toc440875117"/>
      <w:bookmarkStart w:id="961" w:name="_Toc441131104"/>
      <w:bookmarkStart w:id="962" w:name="_Toc465774627"/>
      <w:bookmarkStart w:id="963" w:name="_Toc465848856"/>
      <w:bookmarkStart w:id="964" w:name="_Toc468876176"/>
      <w:bookmarkStart w:id="965" w:name="_Toc469487670"/>
      <w:bookmarkStart w:id="966" w:name="_Toc471979971"/>
      <w:bookmarkStart w:id="967" w:name="_Toc498590224"/>
      <w:r w:rsidRPr="00C236C0">
        <w:rPr>
          <w:szCs w:val="24"/>
        </w:rPr>
        <w:t xml:space="preserve">Форма 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r w:rsidR="00492C8B">
        <w:rPr>
          <w:szCs w:val="24"/>
        </w:rPr>
        <w:t>Сводной таблицы стоимости</w:t>
      </w:r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61"/>
      <w:bookmarkEnd w:id="962"/>
      <w:bookmarkEnd w:id="963"/>
      <w:bookmarkEnd w:id="964"/>
      <w:bookmarkEnd w:id="965"/>
      <w:bookmarkEnd w:id="966"/>
      <w:bookmarkEnd w:id="9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5D2EBD" w:rsidRDefault="00491992" w:rsidP="00491992">
      <w:pPr>
        <w:rPr>
          <w:color w:val="000000"/>
          <w:sz w:val="24"/>
          <w:szCs w:val="24"/>
        </w:rPr>
      </w:pPr>
      <w:r w:rsidRPr="005D2EBD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6793"/>
        <w:gridCol w:w="709"/>
        <w:gridCol w:w="1701"/>
        <w:gridCol w:w="1843"/>
        <w:gridCol w:w="3827"/>
      </w:tblGrid>
      <w:tr w:rsidR="00491992" w:rsidRPr="005D2E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5D2E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5D2E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5D2E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5D2E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5D2EBD" w:rsidTr="00C06827">
        <w:trPr>
          <w:trHeight w:val="944"/>
        </w:trPr>
        <w:tc>
          <w:tcPr>
            <w:tcW w:w="578" w:type="dxa"/>
          </w:tcPr>
          <w:p w:rsidR="00491992" w:rsidRPr="005D2EBD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№ п/п</w:t>
            </w:r>
          </w:p>
        </w:tc>
        <w:tc>
          <w:tcPr>
            <w:tcW w:w="6793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Вид услуг</w:t>
            </w:r>
          </w:p>
        </w:tc>
        <w:tc>
          <w:tcPr>
            <w:tcW w:w="709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5D2EBD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D2EBD">
              <w:rPr>
                <w:sz w:val="24"/>
                <w:szCs w:val="24"/>
              </w:rPr>
              <w:t>Примечания</w:t>
            </w:r>
          </w:p>
        </w:tc>
      </w:tr>
      <w:tr w:rsidR="00491992" w:rsidRPr="005D2EBD" w:rsidTr="00BC1324">
        <w:trPr>
          <w:trHeight w:val="284"/>
        </w:trPr>
        <w:tc>
          <w:tcPr>
            <w:tcW w:w="15451" w:type="dxa"/>
            <w:gridSpan w:val="6"/>
          </w:tcPr>
          <w:p w:rsidR="00491992" w:rsidRPr="005D2EBD" w:rsidRDefault="00491992" w:rsidP="00E0159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5D2EBD">
              <w:rPr>
                <w:bCs w:val="0"/>
              </w:rPr>
              <w:t>Филиал ПАО «МРСК Центра» «</w:t>
            </w:r>
            <w:r w:rsidR="00E0159F" w:rsidRPr="005D2EBD">
              <w:rPr>
                <w:bCs w:val="0"/>
              </w:rPr>
              <w:t>Вор</w:t>
            </w:r>
            <w:r w:rsidR="00FD668E" w:rsidRPr="005D2EBD">
              <w:rPr>
                <w:bCs w:val="0"/>
              </w:rPr>
              <w:t>о</w:t>
            </w:r>
            <w:r w:rsidR="00E0159F" w:rsidRPr="005D2EBD">
              <w:rPr>
                <w:bCs w:val="0"/>
              </w:rPr>
              <w:t>нежэнерго</w:t>
            </w:r>
            <w:r w:rsidRPr="005D2EBD">
              <w:rPr>
                <w:bCs w:val="0"/>
              </w:rPr>
              <w:t>»</w:t>
            </w:r>
          </w:p>
        </w:tc>
      </w:tr>
      <w:tr w:rsidR="00491992" w:rsidRPr="005D2EBD" w:rsidTr="00C06827">
        <w:trPr>
          <w:trHeight w:val="449"/>
        </w:trPr>
        <w:tc>
          <w:tcPr>
            <w:tcW w:w="578" w:type="dxa"/>
          </w:tcPr>
          <w:p w:rsidR="00491992" w:rsidRPr="005D2EBD" w:rsidRDefault="00E0159F" w:rsidP="00E0159F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 w:rsidRPr="005D2EBD">
              <w:rPr>
                <w:color w:val="000000"/>
                <w:szCs w:val="24"/>
              </w:rPr>
              <w:t>1</w:t>
            </w:r>
          </w:p>
        </w:tc>
        <w:tc>
          <w:tcPr>
            <w:tcW w:w="6793" w:type="dxa"/>
          </w:tcPr>
          <w:p w:rsidR="00491992" w:rsidRPr="00C35C7B" w:rsidRDefault="00C35C7B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C35C7B">
              <w:rPr>
                <w:bCs w:val="0"/>
              </w:rPr>
              <w:t>Сервисное обслуживание автомобилей ТОЙОТА</w:t>
            </w:r>
          </w:p>
        </w:tc>
        <w:tc>
          <w:tcPr>
            <w:tcW w:w="709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D2E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5D2EBD" w:rsidTr="00C06827">
        <w:trPr>
          <w:trHeight w:val="504"/>
        </w:trPr>
        <w:tc>
          <w:tcPr>
            <w:tcW w:w="578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5D2EBD">
              <w:rPr>
                <w:color w:val="000000"/>
                <w:szCs w:val="24"/>
              </w:rPr>
              <w:t>…</w:t>
            </w:r>
          </w:p>
        </w:tc>
        <w:tc>
          <w:tcPr>
            <w:tcW w:w="6793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709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5D2E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5D2E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491992" w:rsidRPr="00843BBD" w:rsidTr="00C06827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5D2EBD">
              <w:rPr>
                <w:color w:val="000000"/>
                <w:szCs w:val="24"/>
              </w:rPr>
              <w:t>…</w:t>
            </w:r>
          </w:p>
        </w:tc>
        <w:tc>
          <w:tcPr>
            <w:tcW w:w="679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70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8" w:name="_Toc176765534"/>
      <w:bookmarkStart w:id="969" w:name="_Toc198979983"/>
      <w:bookmarkStart w:id="970" w:name="_Toc217466315"/>
      <w:bookmarkStart w:id="971" w:name="_Toc217702856"/>
      <w:bookmarkStart w:id="972" w:name="_Toc233601974"/>
      <w:bookmarkStart w:id="973" w:name="_Toc263343460"/>
      <w:r w:rsidRPr="00F647F7">
        <w:rPr>
          <w:b w:val="0"/>
          <w:szCs w:val="24"/>
        </w:rPr>
        <w:br w:type="page"/>
      </w:r>
      <w:bookmarkStart w:id="974" w:name="_Toc439170677"/>
      <w:bookmarkStart w:id="975" w:name="_Toc439172779"/>
      <w:bookmarkStart w:id="976" w:name="_Toc439173223"/>
      <w:bookmarkStart w:id="977" w:name="_Toc439238219"/>
      <w:bookmarkStart w:id="978" w:name="_Toc439252767"/>
      <w:bookmarkStart w:id="979" w:name="_Toc439323741"/>
      <w:bookmarkStart w:id="980" w:name="_Toc440361375"/>
      <w:bookmarkStart w:id="981" w:name="_Toc440376130"/>
      <w:bookmarkStart w:id="982" w:name="_Toc440376257"/>
      <w:bookmarkStart w:id="983" w:name="_Toc440382515"/>
      <w:bookmarkStart w:id="984" w:name="_Toc440447185"/>
      <w:bookmarkStart w:id="985" w:name="_Toc440632346"/>
      <w:bookmarkStart w:id="986" w:name="_Toc440875118"/>
      <w:bookmarkStart w:id="987" w:name="_Toc441131105"/>
      <w:bookmarkStart w:id="988" w:name="_Toc465774628"/>
      <w:bookmarkStart w:id="989" w:name="_Toc465848857"/>
      <w:bookmarkStart w:id="990" w:name="_Toc468876177"/>
      <w:bookmarkStart w:id="991" w:name="_Toc469487671"/>
      <w:bookmarkStart w:id="992" w:name="_Toc471979972"/>
      <w:bookmarkStart w:id="993" w:name="_Toc498590225"/>
      <w:r w:rsidRPr="00C236C0">
        <w:rPr>
          <w:szCs w:val="24"/>
        </w:rPr>
        <w:lastRenderedPageBreak/>
        <w:t>Инструкции по заполнению</w:t>
      </w:r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94" w:name="_Ref86826666"/>
      <w:bookmarkStart w:id="995" w:name="_Toc90385112"/>
      <w:bookmarkStart w:id="996" w:name="_Toc98253925"/>
      <w:bookmarkStart w:id="997" w:name="_Toc165173853"/>
      <w:bookmarkStart w:id="99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99" w:name="_Ref440537086"/>
      <w:bookmarkStart w:id="1000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4"/>
      <w:bookmarkEnd w:id="995"/>
      <w:bookmarkEnd w:id="996"/>
      <w:bookmarkEnd w:id="997"/>
      <w:bookmarkEnd w:id="998"/>
      <w:bookmarkEnd w:id="999"/>
      <w:bookmarkEnd w:id="1000"/>
    </w:p>
    <w:p w:rsidR="004F4D80" w:rsidRPr="00C236C0" w:rsidRDefault="004F4D80" w:rsidP="004F4D80">
      <w:pPr>
        <w:pStyle w:val="3"/>
        <w:rPr>
          <w:szCs w:val="24"/>
        </w:rPr>
      </w:pPr>
      <w:bookmarkStart w:id="1001" w:name="_Toc90385113"/>
      <w:bookmarkStart w:id="1002" w:name="_Toc98253926"/>
      <w:bookmarkStart w:id="1003" w:name="_Toc157248180"/>
      <w:bookmarkStart w:id="1004" w:name="_Toc157496549"/>
      <w:bookmarkStart w:id="1005" w:name="_Toc158206088"/>
      <w:bookmarkStart w:id="1006" w:name="_Toc164057773"/>
      <w:bookmarkStart w:id="1007" w:name="_Toc164137123"/>
      <w:bookmarkStart w:id="1008" w:name="_Toc164161283"/>
      <w:bookmarkStart w:id="1009" w:name="_Toc165173854"/>
      <w:bookmarkStart w:id="1010" w:name="_Ref193690005"/>
      <w:bookmarkStart w:id="1011" w:name="_Toc439170679"/>
      <w:bookmarkStart w:id="1012" w:name="_Toc439172781"/>
      <w:bookmarkStart w:id="1013" w:name="_Toc439173225"/>
      <w:bookmarkStart w:id="1014" w:name="_Toc439238221"/>
      <w:bookmarkStart w:id="1015" w:name="_Toc439252769"/>
      <w:bookmarkStart w:id="1016" w:name="_Toc439323743"/>
      <w:bookmarkStart w:id="1017" w:name="_Toc440361377"/>
      <w:bookmarkStart w:id="1018" w:name="_Toc440376132"/>
      <w:bookmarkStart w:id="1019" w:name="_Toc440376259"/>
      <w:bookmarkStart w:id="1020" w:name="_Toc440382517"/>
      <w:bookmarkStart w:id="1021" w:name="_Toc440447187"/>
      <w:bookmarkStart w:id="1022" w:name="_Toc440632348"/>
      <w:bookmarkStart w:id="1023" w:name="_Toc440875120"/>
      <w:bookmarkStart w:id="1024" w:name="_Toc441131107"/>
      <w:bookmarkStart w:id="1025" w:name="_Toc465774630"/>
      <w:bookmarkStart w:id="1026" w:name="_Toc465848859"/>
      <w:bookmarkStart w:id="1027" w:name="_Toc468876179"/>
      <w:bookmarkStart w:id="1028" w:name="_Toc469487673"/>
      <w:bookmarkStart w:id="1029" w:name="_Toc471979974"/>
      <w:bookmarkStart w:id="1030" w:name="_Toc498590227"/>
      <w:r w:rsidRPr="00C236C0">
        <w:rPr>
          <w:szCs w:val="24"/>
        </w:rPr>
        <w:t xml:space="preserve">Форма 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r w:rsidRPr="00C236C0">
        <w:rPr>
          <w:szCs w:val="24"/>
        </w:rPr>
        <w:t>технического предложения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1" w:name="_Ref55335818"/>
      <w:bookmarkStart w:id="1032" w:name="_Ref55336334"/>
      <w:bookmarkStart w:id="1033" w:name="_Toc57314673"/>
      <w:bookmarkStart w:id="1034" w:name="_Toc69728987"/>
      <w:bookmarkStart w:id="1035" w:name="_Toc98253928"/>
      <w:bookmarkStart w:id="1036" w:name="_Toc165173856"/>
      <w:bookmarkStart w:id="1037" w:name="_Ref194749150"/>
      <w:bookmarkStart w:id="1038" w:name="_Ref194750368"/>
      <w:bookmarkStart w:id="1039" w:name="_Ref89649494"/>
      <w:bookmarkStart w:id="104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BA5187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BA5187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1" w:name="_Toc176765537"/>
      <w:bookmarkStart w:id="1042" w:name="_Toc198979986"/>
      <w:bookmarkStart w:id="1043" w:name="_Toc217466321"/>
      <w:bookmarkStart w:id="1044" w:name="_Toc217702859"/>
      <w:bookmarkStart w:id="1045" w:name="_Toc233601977"/>
      <w:bookmarkStart w:id="1046" w:name="_Toc263343463"/>
      <w:bookmarkStart w:id="1047" w:name="_Toc439170680"/>
      <w:bookmarkStart w:id="1048" w:name="_Toc439172782"/>
      <w:bookmarkStart w:id="1049" w:name="_Toc439173226"/>
      <w:bookmarkStart w:id="1050" w:name="_Toc439238222"/>
      <w:bookmarkStart w:id="1051" w:name="_Toc439252770"/>
      <w:bookmarkStart w:id="1052" w:name="_Toc439323744"/>
      <w:bookmarkStart w:id="1053" w:name="_Toc440361378"/>
      <w:bookmarkStart w:id="1054" w:name="_Toc440376133"/>
      <w:bookmarkStart w:id="1055" w:name="_Toc440376260"/>
      <w:bookmarkStart w:id="1056" w:name="_Toc440382518"/>
      <w:bookmarkStart w:id="1057" w:name="_Toc440447188"/>
      <w:bookmarkStart w:id="1058" w:name="_Toc440632349"/>
      <w:bookmarkStart w:id="1059" w:name="_Toc440875121"/>
      <w:bookmarkStart w:id="1060" w:name="_Toc441131108"/>
      <w:bookmarkStart w:id="1061" w:name="_Toc465774631"/>
      <w:bookmarkStart w:id="1062" w:name="_Toc465848860"/>
      <w:bookmarkStart w:id="1063" w:name="_Toc468876180"/>
      <w:bookmarkStart w:id="1064" w:name="_Toc469487674"/>
      <w:bookmarkStart w:id="1065" w:name="_Toc471979975"/>
      <w:bookmarkStart w:id="1066" w:name="_Toc498590228"/>
      <w:r w:rsidRPr="00C236C0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BA5187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Toc423423670"/>
      <w:bookmarkStart w:id="1069" w:name="_Ref440271036"/>
      <w:bookmarkStart w:id="1070" w:name="_Ref440274366"/>
      <w:bookmarkStart w:id="1071" w:name="_Ref440274902"/>
      <w:bookmarkStart w:id="1072" w:name="_Ref440284947"/>
      <w:bookmarkStart w:id="1073" w:name="_Ref440361140"/>
      <w:bookmarkStart w:id="1074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9F5821" w:rsidRDefault="004F4D80" w:rsidP="004F4D80">
      <w:pPr>
        <w:pStyle w:val="3"/>
        <w:rPr>
          <w:szCs w:val="24"/>
        </w:rPr>
      </w:pPr>
      <w:bookmarkStart w:id="1075" w:name="_Toc98253929"/>
      <w:bookmarkStart w:id="1076" w:name="_Toc157248183"/>
      <w:bookmarkStart w:id="1077" w:name="_Toc157496552"/>
      <w:bookmarkStart w:id="1078" w:name="_Toc158206091"/>
      <w:bookmarkStart w:id="1079" w:name="_Toc164057776"/>
      <w:bookmarkStart w:id="1080" w:name="_Toc164137126"/>
      <w:bookmarkStart w:id="1081" w:name="_Toc164161286"/>
      <w:bookmarkStart w:id="1082" w:name="_Toc165173857"/>
      <w:bookmarkStart w:id="1083" w:name="_Toc439170682"/>
      <w:bookmarkStart w:id="1084" w:name="_Toc439172784"/>
      <w:bookmarkStart w:id="1085" w:name="_Toc439173228"/>
      <w:bookmarkStart w:id="1086" w:name="_Toc439238224"/>
      <w:bookmarkStart w:id="1087" w:name="_Toc439252772"/>
      <w:bookmarkStart w:id="1088" w:name="_Toc439323746"/>
      <w:bookmarkStart w:id="1089" w:name="_Toc440361380"/>
      <w:bookmarkStart w:id="1090" w:name="_Toc440376135"/>
      <w:bookmarkStart w:id="1091" w:name="_Toc440376262"/>
      <w:bookmarkStart w:id="1092" w:name="_Toc440382520"/>
      <w:bookmarkStart w:id="1093" w:name="_Toc440447190"/>
      <w:bookmarkStart w:id="1094" w:name="_Toc440632351"/>
      <w:bookmarkStart w:id="1095" w:name="_Toc440875123"/>
      <w:bookmarkStart w:id="1096" w:name="_Toc441131110"/>
      <w:bookmarkStart w:id="1097" w:name="_Toc465774633"/>
      <w:bookmarkStart w:id="1098" w:name="_Toc465848862"/>
      <w:bookmarkStart w:id="1099" w:name="_Toc468876182"/>
      <w:bookmarkStart w:id="1100" w:name="_Toc469487676"/>
      <w:bookmarkStart w:id="1101" w:name="_Toc471979977"/>
      <w:bookmarkStart w:id="1102" w:name="_Toc498590230"/>
      <w:r w:rsidRPr="009F5821">
        <w:rPr>
          <w:szCs w:val="24"/>
        </w:rPr>
        <w:t xml:space="preserve">Форма </w:t>
      </w:r>
      <w:bookmarkEnd w:id="1075"/>
      <w:r w:rsidRPr="009F5821">
        <w:rPr>
          <w:szCs w:val="24"/>
        </w:rPr>
        <w:t xml:space="preserve">графика 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r w:rsidR="009469A6" w:rsidRPr="009F5821">
        <w:rPr>
          <w:szCs w:val="24"/>
        </w:rPr>
        <w:t>оказания услуг</w:t>
      </w:r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03" w:name="_Toc171070556"/>
      <w:bookmarkStart w:id="1104" w:name="_Toc98253927"/>
      <w:bookmarkStart w:id="1105" w:name="_Toc176605808"/>
      <w:bookmarkStart w:id="1106" w:name="_Toc176611017"/>
      <w:bookmarkStart w:id="1107" w:name="_Toc176611073"/>
      <w:bookmarkStart w:id="1108" w:name="_Toc176668676"/>
      <w:bookmarkStart w:id="1109" w:name="_Toc176684336"/>
      <w:bookmarkStart w:id="1110" w:name="_Toc176746279"/>
      <w:bookmarkStart w:id="1111" w:name="_Toc176747346"/>
      <w:bookmarkStart w:id="1112" w:name="_Toc198979988"/>
      <w:bookmarkStart w:id="1113" w:name="_Toc217466324"/>
      <w:bookmarkStart w:id="1114" w:name="_Toc217702862"/>
      <w:bookmarkStart w:id="1115" w:name="_Toc233601980"/>
      <w:bookmarkStart w:id="1116" w:name="_Toc263343466"/>
      <w:r w:rsidRPr="00F647F7">
        <w:rPr>
          <w:b w:val="0"/>
          <w:szCs w:val="24"/>
        </w:rPr>
        <w:br w:type="page"/>
      </w:r>
      <w:bookmarkStart w:id="1117" w:name="_Toc439170683"/>
      <w:bookmarkStart w:id="1118" w:name="_Toc439172785"/>
      <w:bookmarkStart w:id="1119" w:name="_Toc439173229"/>
      <w:bookmarkStart w:id="1120" w:name="_Toc439238225"/>
      <w:bookmarkStart w:id="1121" w:name="_Toc439252773"/>
      <w:bookmarkStart w:id="1122" w:name="_Toc439323747"/>
      <w:bookmarkStart w:id="1123" w:name="_Toc440361381"/>
      <w:bookmarkStart w:id="1124" w:name="_Toc440376136"/>
      <w:bookmarkStart w:id="1125" w:name="_Toc440376263"/>
      <w:bookmarkStart w:id="1126" w:name="_Toc440382521"/>
      <w:bookmarkStart w:id="1127" w:name="_Toc440447191"/>
      <w:bookmarkStart w:id="1128" w:name="_Toc440632352"/>
      <w:bookmarkStart w:id="1129" w:name="_Toc440875124"/>
      <w:bookmarkStart w:id="1130" w:name="_Toc441131111"/>
      <w:bookmarkStart w:id="1131" w:name="_Toc465774634"/>
      <w:bookmarkStart w:id="1132" w:name="_Toc465848863"/>
      <w:bookmarkStart w:id="1133" w:name="_Toc468876183"/>
      <w:bookmarkStart w:id="1134" w:name="_Toc469487677"/>
      <w:bookmarkStart w:id="1135" w:name="_Toc471979978"/>
      <w:bookmarkStart w:id="1136" w:name="_Toc498590231"/>
      <w:r w:rsidRPr="009F5821">
        <w:rPr>
          <w:szCs w:val="24"/>
        </w:rPr>
        <w:lastRenderedPageBreak/>
        <w:t>Инструкции по заполнению</w:t>
      </w:r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7" w:name="_Hlt22846931"/>
      <w:bookmarkStart w:id="1138" w:name="_Ref440361439"/>
      <w:bookmarkStart w:id="1139" w:name="_Ref440361914"/>
      <w:bookmarkStart w:id="1140" w:name="_Ref440361959"/>
      <w:bookmarkStart w:id="1141" w:name="_Toc498590232"/>
      <w:bookmarkStart w:id="1142" w:name="_Ref93264992"/>
      <w:bookmarkStart w:id="1143" w:name="_Ref93265116"/>
      <w:bookmarkStart w:id="1144" w:name="_Toc98253933"/>
      <w:bookmarkStart w:id="1145" w:name="_Toc165173859"/>
      <w:bookmarkStart w:id="1146" w:name="_Toc423423671"/>
      <w:bookmarkEnd w:id="113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38"/>
      <w:bookmarkEnd w:id="1139"/>
      <w:bookmarkEnd w:id="1140"/>
      <w:bookmarkEnd w:id="1141"/>
    </w:p>
    <w:p w:rsidR="00B8118F" w:rsidRPr="009F5821" w:rsidRDefault="00B8118F" w:rsidP="00B8118F">
      <w:pPr>
        <w:pStyle w:val="3"/>
        <w:rPr>
          <w:szCs w:val="24"/>
        </w:rPr>
      </w:pPr>
      <w:bookmarkStart w:id="1147" w:name="_Toc440361383"/>
      <w:bookmarkStart w:id="1148" w:name="_Toc440376138"/>
      <w:bookmarkStart w:id="1149" w:name="_Toc440376265"/>
      <w:bookmarkStart w:id="1150" w:name="_Toc440382523"/>
      <w:bookmarkStart w:id="1151" w:name="_Toc440447193"/>
      <w:bookmarkStart w:id="1152" w:name="_Toc440632354"/>
      <w:bookmarkStart w:id="1153" w:name="_Toc440875126"/>
      <w:bookmarkStart w:id="1154" w:name="_Toc441131113"/>
      <w:bookmarkStart w:id="1155" w:name="_Toc465774636"/>
      <w:bookmarkStart w:id="1156" w:name="_Toc465848865"/>
      <w:bookmarkStart w:id="1157" w:name="_Toc468876185"/>
      <w:bookmarkStart w:id="1158" w:name="_Toc469487679"/>
      <w:bookmarkStart w:id="1159" w:name="_Toc471979980"/>
      <w:bookmarkStart w:id="1160" w:name="_Toc498590233"/>
      <w:r w:rsidRPr="009F5821">
        <w:rPr>
          <w:szCs w:val="24"/>
        </w:rPr>
        <w:t>Форма графика оплаты оказания услуг</w:t>
      </w:r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61" w:name="_Toc440361384"/>
      <w:bookmarkStart w:id="1162" w:name="_Toc440376139"/>
      <w:bookmarkStart w:id="1163" w:name="_Toc440376266"/>
      <w:bookmarkStart w:id="1164" w:name="_Toc440382524"/>
      <w:bookmarkStart w:id="1165" w:name="_Toc440447194"/>
      <w:bookmarkStart w:id="1166" w:name="_Toc440632355"/>
      <w:bookmarkStart w:id="1167" w:name="_Toc440875127"/>
      <w:bookmarkStart w:id="1168" w:name="_Toc441131114"/>
      <w:bookmarkStart w:id="1169" w:name="_Toc465774637"/>
      <w:bookmarkStart w:id="1170" w:name="_Toc465848866"/>
      <w:bookmarkStart w:id="1171" w:name="_Toc468876186"/>
      <w:bookmarkStart w:id="1172" w:name="_Toc469487680"/>
      <w:bookmarkStart w:id="1173" w:name="_Toc471979981"/>
      <w:bookmarkStart w:id="1174" w:name="_Toc498590234"/>
      <w:r w:rsidRPr="009F5821">
        <w:rPr>
          <w:szCs w:val="24"/>
        </w:rPr>
        <w:lastRenderedPageBreak/>
        <w:t>Инструкции по заполнению</w:t>
      </w:r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5" w:name="_Ref440361531"/>
      <w:bookmarkStart w:id="1176" w:name="_Ref440361610"/>
      <w:bookmarkStart w:id="1177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39"/>
      <w:bookmarkEnd w:id="1040"/>
      <w:bookmarkEnd w:id="1142"/>
      <w:bookmarkEnd w:id="1143"/>
      <w:bookmarkEnd w:id="1144"/>
      <w:bookmarkEnd w:id="1145"/>
      <w:bookmarkEnd w:id="1146"/>
      <w:bookmarkEnd w:id="1175"/>
      <w:bookmarkEnd w:id="1176"/>
      <w:bookmarkEnd w:id="1177"/>
    </w:p>
    <w:p w:rsidR="004F4D80" w:rsidRPr="009F5821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61386"/>
      <w:bookmarkStart w:id="1185" w:name="_Toc440376141"/>
      <w:bookmarkStart w:id="1186" w:name="_Toc440376268"/>
      <w:bookmarkStart w:id="1187" w:name="_Toc440382526"/>
      <w:bookmarkStart w:id="1188" w:name="_Toc440447196"/>
      <w:bookmarkStart w:id="1189" w:name="_Toc440632357"/>
      <w:bookmarkStart w:id="1190" w:name="_Toc440875129"/>
      <w:bookmarkStart w:id="1191" w:name="_Toc441131116"/>
      <w:bookmarkStart w:id="1192" w:name="_Toc465774639"/>
      <w:bookmarkStart w:id="1193" w:name="_Toc465848868"/>
      <w:bookmarkStart w:id="1194" w:name="_Toc468876188"/>
      <w:bookmarkStart w:id="1195" w:name="_Toc469487682"/>
      <w:bookmarkStart w:id="1196" w:name="_Toc471979983"/>
      <w:bookmarkStart w:id="1197" w:name="_Toc498590236"/>
      <w:bookmarkStart w:id="1198" w:name="_Toc157248186"/>
      <w:bookmarkStart w:id="1199" w:name="_Toc157496555"/>
      <w:bookmarkStart w:id="1200" w:name="_Toc158206094"/>
      <w:bookmarkStart w:id="1201" w:name="_Toc164057779"/>
      <w:bookmarkStart w:id="1202" w:name="_Toc164137129"/>
      <w:bookmarkStart w:id="1203" w:name="_Toc164161289"/>
      <w:bookmarkStart w:id="1204" w:name="_Toc165173860"/>
      <w:r w:rsidRPr="009F5821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r w:rsidRPr="009F5821">
        <w:rPr>
          <w:szCs w:val="24"/>
        </w:rPr>
        <w:t xml:space="preserve"> </w:t>
      </w:r>
      <w:bookmarkEnd w:id="1198"/>
      <w:bookmarkEnd w:id="1199"/>
      <w:bookmarkEnd w:id="1200"/>
      <w:bookmarkEnd w:id="1201"/>
      <w:bookmarkEnd w:id="1202"/>
      <w:bookmarkEnd w:id="1203"/>
      <w:bookmarkEnd w:id="12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BA5187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BA5187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205" w:name="_Toc439170686"/>
      <w:bookmarkStart w:id="1206" w:name="_Toc439172788"/>
      <w:bookmarkStart w:id="1207" w:name="_Toc439173232"/>
      <w:bookmarkStart w:id="1208" w:name="_Toc439238228"/>
      <w:bookmarkStart w:id="1209" w:name="_Toc439252776"/>
      <w:bookmarkStart w:id="1210" w:name="_Toc439323750"/>
      <w:bookmarkStart w:id="1211" w:name="_Toc440361387"/>
      <w:bookmarkStart w:id="1212" w:name="_Toc440376142"/>
      <w:bookmarkStart w:id="1213" w:name="_Toc440376269"/>
      <w:bookmarkStart w:id="1214" w:name="_Toc440382527"/>
      <w:bookmarkStart w:id="1215" w:name="_Toc440447197"/>
      <w:bookmarkStart w:id="1216" w:name="_Toc440632358"/>
      <w:bookmarkStart w:id="1217" w:name="_Toc440875130"/>
      <w:bookmarkStart w:id="1218" w:name="_Toc441131117"/>
      <w:bookmarkStart w:id="1219" w:name="_Toc465774640"/>
      <w:bookmarkStart w:id="1220" w:name="_Toc465848869"/>
      <w:bookmarkStart w:id="1221" w:name="_Toc468876189"/>
      <w:bookmarkStart w:id="1222" w:name="_Toc469487683"/>
      <w:bookmarkStart w:id="1223" w:name="_Toc471979984"/>
      <w:bookmarkStart w:id="1224" w:name="_Toc498590237"/>
      <w:r w:rsidRPr="009F5821">
        <w:rPr>
          <w:szCs w:val="24"/>
        </w:rPr>
        <w:t>Инструкции по заполнению</w:t>
      </w:r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5" w:name="_Ref55335823"/>
      <w:bookmarkStart w:id="1226" w:name="_Ref55336359"/>
      <w:bookmarkStart w:id="1227" w:name="_Toc57314675"/>
      <w:bookmarkStart w:id="1228" w:name="_Toc69728989"/>
      <w:bookmarkStart w:id="1229" w:name="_Toc98253939"/>
      <w:bookmarkStart w:id="1230" w:name="_Toc165173865"/>
      <w:bookmarkStart w:id="1231" w:name="_Toc423423672"/>
      <w:bookmarkStart w:id="1232" w:name="_Toc498590238"/>
      <w:bookmarkEnd w:id="87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</w:p>
    <w:p w:rsidR="004F4D80" w:rsidRPr="009F5821" w:rsidRDefault="004F4D80" w:rsidP="004F4D80">
      <w:pPr>
        <w:pStyle w:val="3"/>
        <w:rPr>
          <w:szCs w:val="24"/>
        </w:rPr>
      </w:pPr>
      <w:bookmarkStart w:id="1233" w:name="_Toc98253940"/>
      <w:bookmarkStart w:id="1234" w:name="_Toc157248192"/>
      <w:bookmarkStart w:id="1235" w:name="_Toc157496561"/>
      <w:bookmarkStart w:id="1236" w:name="_Toc158206100"/>
      <w:bookmarkStart w:id="1237" w:name="_Toc164057785"/>
      <w:bookmarkStart w:id="1238" w:name="_Toc164137135"/>
      <w:bookmarkStart w:id="1239" w:name="_Toc164161295"/>
      <w:bookmarkStart w:id="1240" w:name="_Toc165173866"/>
      <w:bookmarkStart w:id="1241" w:name="_Toc439170688"/>
      <w:bookmarkStart w:id="1242" w:name="_Toc439172790"/>
      <w:bookmarkStart w:id="1243" w:name="_Toc439173234"/>
      <w:bookmarkStart w:id="1244" w:name="_Toc439238230"/>
      <w:bookmarkStart w:id="1245" w:name="_Toc439252778"/>
      <w:bookmarkStart w:id="1246" w:name="_Ref440272119"/>
      <w:bookmarkStart w:id="1247" w:name="_Toc440361389"/>
      <w:bookmarkStart w:id="1248" w:name="_Ref444170274"/>
      <w:bookmarkStart w:id="1249" w:name="_Toc465774642"/>
      <w:bookmarkStart w:id="1250" w:name="_Toc465848871"/>
      <w:bookmarkStart w:id="1251" w:name="_Toc471979986"/>
      <w:bookmarkStart w:id="1252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DE3B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53" w:name="_Toc439170689"/>
            <w:bookmarkStart w:id="1254" w:name="_Toc439172791"/>
            <w:bookmarkStart w:id="1255" w:name="_Toc439173235"/>
            <w:bookmarkStart w:id="1256" w:name="_Toc439238231"/>
            <w:bookmarkStart w:id="1257" w:name="_Toc439252779"/>
            <w:bookmarkStart w:id="1258" w:name="_Ref440272147"/>
            <w:bookmarkStart w:id="1259" w:name="_Toc440361390"/>
            <w:bookmarkStart w:id="1260" w:name="_Ref444170284"/>
            <w:bookmarkStart w:id="126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62" w:name="_Ref491178928"/>
      <w:bookmarkStart w:id="1263" w:name="_Toc498590240"/>
      <w:r w:rsidRPr="009F5821">
        <w:rPr>
          <w:szCs w:val="24"/>
        </w:rPr>
        <w:lastRenderedPageBreak/>
        <w:t xml:space="preserve">Форма </w:t>
      </w:r>
      <w:bookmarkEnd w:id="1253"/>
      <w:bookmarkEnd w:id="1254"/>
      <w:bookmarkEnd w:id="1255"/>
      <w:bookmarkEnd w:id="125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57"/>
      <w:bookmarkEnd w:id="1258"/>
      <w:bookmarkEnd w:id="1259"/>
      <w:bookmarkEnd w:id="1260"/>
      <w:bookmarkEnd w:id="1261"/>
      <w:bookmarkEnd w:id="1262"/>
      <w:bookmarkEnd w:id="126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64" w:name="_Toc439170690"/>
      <w:bookmarkStart w:id="1265" w:name="_Toc439172792"/>
      <w:bookmarkStart w:id="1266" w:name="_Toc439173236"/>
      <w:bookmarkStart w:id="126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4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5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6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64"/>
    <w:bookmarkEnd w:id="1265"/>
    <w:bookmarkEnd w:id="1266"/>
    <w:bookmarkEnd w:id="126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68" w:name="_Toc125426243"/>
      <w:bookmarkStart w:id="1269" w:name="_Toc396984070"/>
      <w:bookmarkStart w:id="127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71" w:name="_Toc439170691"/>
      <w:bookmarkStart w:id="1272" w:name="_Toc439172793"/>
      <w:bookmarkStart w:id="1273" w:name="_Toc439173237"/>
      <w:bookmarkStart w:id="1274" w:name="_Toc439238233"/>
      <w:bookmarkStart w:id="1275" w:name="_Toc439252780"/>
      <w:bookmarkStart w:id="1276" w:name="_Toc439323754"/>
      <w:bookmarkStart w:id="1277" w:name="_Toc440361391"/>
      <w:bookmarkStart w:id="1278" w:name="_Toc440376146"/>
      <w:bookmarkStart w:id="1279" w:name="_Toc440376273"/>
      <w:bookmarkStart w:id="1280" w:name="_Toc440382531"/>
      <w:bookmarkStart w:id="1281" w:name="_Toc440447201"/>
      <w:bookmarkStart w:id="1282" w:name="_Toc440632362"/>
      <w:bookmarkStart w:id="1283" w:name="_Toc440875134"/>
      <w:bookmarkStart w:id="1284" w:name="_Toc441131121"/>
      <w:bookmarkStart w:id="1285" w:name="_Toc465774644"/>
      <w:bookmarkStart w:id="1286" w:name="_Toc465848873"/>
      <w:bookmarkStart w:id="1287" w:name="_Toc471979988"/>
      <w:bookmarkStart w:id="1288" w:name="_Toc498590241"/>
      <w:r w:rsidRPr="00AE1D21">
        <w:rPr>
          <w:szCs w:val="24"/>
        </w:rPr>
        <w:lastRenderedPageBreak/>
        <w:t>Инструкции по заполнению</w:t>
      </w:r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7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8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9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</w:t>
      </w:r>
      <w:r w:rsidRPr="00817D59">
        <w:rPr>
          <w:sz w:val="24"/>
          <w:szCs w:val="24"/>
        </w:rPr>
        <w:lastRenderedPageBreak/>
        <w:t xml:space="preserve">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lastRenderedPageBreak/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9" w:name="_Ref55336378"/>
      <w:bookmarkStart w:id="1290" w:name="_Toc57314676"/>
      <w:bookmarkStart w:id="1291" w:name="_Toc69728990"/>
      <w:bookmarkStart w:id="1292" w:name="_Toc98253942"/>
      <w:bookmarkStart w:id="1293" w:name="_Toc165173868"/>
      <w:bookmarkStart w:id="1294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5" w:name="_Ref449016627"/>
      <w:bookmarkStart w:id="1296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</w:p>
    <w:p w:rsidR="004F4D80" w:rsidRPr="00D904EF" w:rsidRDefault="004F4D80" w:rsidP="004F4D80">
      <w:pPr>
        <w:pStyle w:val="3"/>
        <w:rPr>
          <w:szCs w:val="24"/>
        </w:rPr>
      </w:pPr>
      <w:bookmarkStart w:id="1297" w:name="_Toc98253943"/>
      <w:bookmarkStart w:id="1298" w:name="_Toc157248195"/>
      <w:bookmarkStart w:id="1299" w:name="_Toc157496564"/>
      <w:bookmarkStart w:id="1300" w:name="_Toc158206103"/>
      <w:bookmarkStart w:id="1301" w:name="_Toc164057788"/>
      <w:bookmarkStart w:id="1302" w:name="_Toc164137138"/>
      <w:bookmarkStart w:id="1303" w:name="_Toc164161298"/>
      <w:bookmarkStart w:id="1304" w:name="_Toc165173869"/>
      <w:bookmarkStart w:id="1305" w:name="_Toc439170693"/>
      <w:bookmarkStart w:id="1306" w:name="_Toc439172795"/>
      <w:bookmarkStart w:id="1307" w:name="_Toc439173239"/>
      <w:bookmarkStart w:id="1308" w:name="_Toc439238235"/>
      <w:bookmarkStart w:id="1309" w:name="_Toc439252782"/>
      <w:bookmarkStart w:id="1310" w:name="_Toc439323756"/>
      <w:bookmarkStart w:id="1311" w:name="_Toc440361393"/>
      <w:bookmarkStart w:id="1312" w:name="_Toc440376275"/>
      <w:bookmarkStart w:id="1313" w:name="_Toc440382533"/>
      <w:bookmarkStart w:id="1314" w:name="_Toc440447203"/>
      <w:bookmarkStart w:id="1315" w:name="_Toc440632364"/>
      <w:bookmarkStart w:id="1316" w:name="_Toc440875136"/>
      <w:bookmarkStart w:id="1317" w:name="_Toc441131123"/>
      <w:bookmarkStart w:id="1318" w:name="_Toc465774646"/>
      <w:bookmarkStart w:id="1319" w:name="_Toc465848875"/>
      <w:bookmarkStart w:id="1320" w:name="_Toc468876195"/>
      <w:bookmarkStart w:id="1321" w:name="_Toc469487689"/>
      <w:bookmarkStart w:id="1322" w:name="_Toc471979990"/>
      <w:bookmarkStart w:id="1323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4" w:name="_Toc98253944"/>
      <w:bookmarkStart w:id="1325" w:name="_Toc157248196"/>
      <w:bookmarkStart w:id="1326" w:name="_Toc157496565"/>
      <w:bookmarkStart w:id="1327" w:name="_Toc158206104"/>
      <w:bookmarkStart w:id="1328" w:name="_Toc164057789"/>
      <w:bookmarkStart w:id="1329" w:name="_Toc164137139"/>
      <w:bookmarkStart w:id="1330" w:name="_Toc164161299"/>
      <w:bookmarkStart w:id="133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32" w:name="_Toc439170694"/>
      <w:bookmarkStart w:id="1333" w:name="_Toc439172796"/>
      <w:bookmarkStart w:id="1334" w:name="_Toc439173240"/>
      <w:bookmarkStart w:id="1335" w:name="_Toc439238236"/>
      <w:bookmarkStart w:id="1336" w:name="_Toc439252783"/>
      <w:bookmarkStart w:id="1337" w:name="_Toc439323757"/>
      <w:bookmarkStart w:id="1338" w:name="_Toc440361394"/>
      <w:bookmarkStart w:id="1339" w:name="_Toc440376276"/>
      <w:bookmarkStart w:id="1340" w:name="_Toc440382534"/>
      <w:bookmarkStart w:id="1341" w:name="_Toc440447204"/>
      <w:bookmarkStart w:id="1342" w:name="_Toc440632365"/>
      <w:bookmarkStart w:id="1343" w:name="_Toc440875137"/>
      <w:bookmarkStart w:id="1344" w:name="_Toc441131124"/>
      <w:bookmarkStart w:id="1345" w:name="_Toc465774647"/>
      <w:bookmarkStart w:id="1346" w:name="_Toc465848876"/>
      <w:bookmarkStart w:id="1347" w:name="_Toc468876196"/>
      <w:bookmarkStart w:id="1348" w:name="_Toc469487690"/>
      <w:bookmarkStart w:id="1349" w:name="_Toc471979991"/>
      <w:bookmarkStart w:id="1350" w:name="_Toc498590244"/>
      <w:r w:rsidRPr="00D904EF">
        <w:rPr>
          <w:szCs w:val="24"/>
        </w:rPr>
        <w:lastRenderedPageBreak/>
        <w:t>Инструкции по заполнению</w:t>
      </w:r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51" w:name="_Ref55336389"/>
      <w:bookmarkStart w:id="1352" w:name="_Toc57314677"/>
      <w:bookmarkStart w:id="1353" w:name="_Toc69728991"/>
      <w:bookmarkStart w:id="1354" w:name="_Toc98253945"/>
      <w:bookmarkStart w:id="1355" w:name="_Toc165173871"/>
      <w:bookmarkStart w:id="1356" w:name="_Toc423423675"/>
      <w:bookmarkStart w:id="1357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51"/>
      <w:bookmarkEnd w:id="1352"/>
      <w:bookmarkEnd w:id="1353"/>
      <w:bookmarkEnd w:id="1354"/>
      <w:bookmarkEnd w:id="1355"/>
      <w:bookmarkEnd w:id="1356"/>
      <w:bookmarkEnd w:id="1357"/>
    </w:p>
    <w:p w:rsidR="004F4D80" w:rsidRPr="00D904EF" w:rsidRDefault="004F4D80" w:rsidP="004F4D80">
      <w:pPr>
        <w:pStyle w:val="3"/>
        <w:rPr>
          <w:szCs w:val="24"/>
        </w:rPr>
      </w:pPr>
      <w:bookmarkStart w:id="1358" w:name="_Toc98253946"/>
      <w:bookmarkStart w:id="1359" w:name="_Toc157248198"/>
      <w:bookmarkStart w:id="1360" w:name="_Toc157496567"/>
      <w:bookmarkStart w:id="1361" w:name="_Toc158206106"/>
      <w:bookmarkStart w:id="1362" w:name="_Toc164057791"/>
      <w:bookmarkStart w:id="1363" w:name="_Toc164137141"/>
      <w:bookmarkStart w:id="1364" w:name="_Toc164161301"/>
      <w:bookmarkStart w:id="1365" w:name="_Toc165173872"/>
      <w:bookmarkStart w:id="1366" w:name="_Toc439170696"/>
      <w:bookmarkStart w:id="1367" w:name="_Toc439172798"/>
      <w:bookmarkStart w:id="1368" w:name="_Toc439173242"/>
      <w:bookmarkStart w:id="1369" w:name="_Toc439238238"/>
      <w:bookmarkStart w:id="1370" w:name="_Toc439252785"/>
      <w:bookmarkStart w:id="1371" w:name="_Toc439323759"/>
      <w:bookmarkStart w:id="1372" w:name="_Toc440361396"/>
      <w:bookmarkStart w:id="1373" w:name="_Toc440376278"/>
      <w:bookmarkStart w:id="1374" w:name="_Toc440382536"/>
      <w:bookmarkStart w:id="1375" w:name="_Toc440447206"/>
      <w:bookmarkStart w:id="1376" w:name="_Toc440632367"/>
      <w:bookmarkStart w:id="1377" w:name="_Toc440875139"/>
      <w:bookmarkStart w:id="1378" w:name="_Toc441131126"/>
      <w:bookmarkStart w:id="1379" w:name="_Toc465774649"/>
      <w:bookmarkStart w:id="1380" w:name="_Toc465848878"/>
      <w:bookmarkStart w:id="1381" w:name="_Toc468876198"/>
      <w:bookmarkStart w:id="1382" w:name="_Toc469487692"/>
      <w:bookmarkStart w:id="1383" w:name="_Toc471979993"/>
      <w:bookmarkStart w:id="1384" w:name="_Toc498590246"/>
      <w:r w:rsidRPr="00D904EF">
        <w:rPr>
          <w:szCs w:val="24"/>
        </w:rPr>
        <w:t>Форма Справки о материально-технических ресурсах</w:t>
      </w:r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85" w:name="_Toc98253947"/>
      <w:bookmarkStart w:id="1386" w:name="_Toc157248199"/>
      <w:bookmarkStart w:id="1387" w:name="_Toc157496568"/>
      <w:bookmarkStart w:id="1388" w:name="_Toc158206107"/>
      <w:bookmarkStart w:id="1389" w:name="_Toc164057792"/>
      <w:bookmarkStart w:id="1390" w:name="_Toc164137142"/>
      <w:bookmarkStart w:id="1391" w:name="_Toc164161302"/>
      <w:bookmarkStart w:id="139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93" w:name="_Toc439170697"/>
      <w:bookmarkStart w:id="1394" w:name="_Toc439172799"/>
      <w:bookmarkStart w:id="1395" w:name="_Toc439173243"/>
      <w:bookmarkStart w:id="1396" w:name="_Toc439238239"/>
      <w:bookmarkStart w:id="1397" w:name="_Toc439252786"/>
      <w:bookmarkStart w:id="1398" w:name="_Toc439323760"/>
      <w:bookmarkStart w:id="1399" w:name="_Toc440361397"/>
      <w:bookmarkStart w:id="1400" w:name="_Toc440376279"/>
      <w:bookmarkStart w:id="1401" w:name="_Toc440382537"/>
      <w:bookmarkStart w:id="1402" w:name="_Toc440447207"/>
      <w:bookmarkStart w:id="1403" w:name="_Toc440632368"/>
      <w:bookmarkStart w:id="1404" w:name="_Toc440875140"/>
      <w:bookmarkStart w:id="1405" w:name="_Toc441131127"/>
      <w:bookmarkStart w:id="1406" w:name="_Toc465774650"/>
      <w:bookmarkStart w:id="1407" w:name="_Toc465848879"/>
      <w:bookmarkStart w:id="1408" w:name="_Toc468876199"/>
      <w:bookmarkStart w:id="1409" w:name="_Toc469487693"/>
      <w:bookmarkStart w:id="1410" w:name="_Toc471979994"/>
      <w:bookmarkStart w:id="1411" w:name="_Toc498590247"/>
      <w:r w:rsidRPr="00D904EF">
        <w:rPr>
          <w:szCs w:val="24"/>
        </w:rPr>
        <w:lastRenderedPageBreak/>
        <w:t>Инструкции по заполнению</w:t>
      </w:r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12" w:name="_Ref55336398"/>
      <w:bookmarkStart w:id="1413" w:name="_Toc57314678"/>
      <w:bookmarkStart w:id="1414" w:name="_Toc69728992"/>
      <w:bookmarkStart w:id="1415" w:name="_Toc98253948"/>
      <w:bookmarkStart w:id="1416" w:name="_Toc165173874"/>
      <w:bookmarkStart w:id="1417" w:name="_Toc423423676"/>
      <w:bookmarkStart w:id="1418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12"/>
      <w:bookmarkEnd w:id="1413"/>
      <w:bookmarkEnd w:id="1414"/>
      <w:bookmarkEnd w:id="1415"/>
      <w:bookmarkEnd w:id="1416"/>
      <w:bookmarkEnd w:id="1417"/>
      <w:bookmarkEnd w:id="1418"/>
    </w:p>
    <w:p w:rsidR="004F4D80" w:rsidRPr="00D904EF" w:rsidRDefault="004F4D80" w:rsidP="004F4D80">
      <w:pPr>
        <w:pStyle w:val="3"/>
        <w:rPr>
          <w:szCs w:val="24"/>
        </w:rPr>
      </w:pPr>
      <w:bookmarkStart w:id="1419" w:name="_Toc98253949"/>
      <w:bookmarkStart w:id="1420" w:name="_Toc157248201"/>
      <w:bookmarkStart w:id="1421" w:name="_Toc157496570"/>
      <w:bookmarkStart w:id="1422" w:name="_Toc158206109"/>
      <w:bookmarkStart w:id="1423" w:name="_Toc164057794"/>
      <w:bookmarkStart w:id="1424" w:name="_Toc164137144"/>
      <w:bookmarkStart w:id="1425" w:name="_Toc164161304"/>
      <w:bookmarkStart w:id="1426" w:name="_Toc165173875"/>
      <w:bookmarkStart w:id="1427" w:name="_Toc439170699"/>
      <w:bookmarkStart w:id="1428" w:name="_Toc439172801"/>
      <w:bookmarkStart w:id="1429" w:name="_Toc439173245"/>
      <w:bookmarkStart w:id="1430" w:name="_Toc439238241"/>
      <w:bookmarkStart w:id="1431" w:name="_Toc439252788"/>
      <w:bookmarkStart w:id="1432" w:name="_Toc439323762"/>
      <w:bookmarkStart w:id="1433" w:name="_Toc440361399"/>
      <w:bookmarkStart w:id="1434" w:name="_Toc440376281"/>
      <w:bookmarkStart w:id="1435" w:name="_Toc440382539"/>
      <w:bookmarkStart w:id="1436" w:name="_Toc440447209"/>
      <w:bookmarkStart w:id="1437" w:name="_Toc440632370"/>
      <w:bookmarkStart w:id="1438" w:name="_Toc440875142"/>
      <w:bookmarkStart w:id="1439" w:name="_Toc441131129"/>
      <w:bookmarkStart w:id="1440" w:name="_Toc465774652"/>
      <w:bookmarkStart w:id="1441" w:name="_Toc465848881"/>
      <w:bookmarkStart w:id="1442" w:name="_Toc468876201"/>
      <w:bookmarkStart w:id="1443" w:name="_Toc469487695"/>
      <w:bookmarkStart w:id="1444" w:name="_Toc471979996"/>
      <w:bookmarkStart w:id="1445" w:name="_Toc498590249"/>
      <w:r w:rsidRPr="00D904EF">
        <w:rPr>
          <w:szCs w:val="24"/>
        </w:rPr>
        <w:t>Форма Справки о кадровых ресурсах</w:t>
      </w:r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6" w:name="_Toc98253950"/>
      <w:bookmarkStart w:id="1447" w:name="_Toc157248202"/>
      <w:bookmarkStart w:id="1448" w:name="_Toc157496571"/>
      <w:bookmarkStart w:id="1449" w:name="_Toc158206110"/>
      <w:bookmarkStart w:id="1450" w:name="_Toc164057795"/>
      <w:bookmarkStart w:id="1451" w:name="_Toc164137145"/>
      <w:bookmarkStart w:id="1452" w:name="_Toc164161305"/>
      <w:bookmarkStart w:id="145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54" w:name="_Toc439170700"/>
      <w:bookmarkStart w:id="1455" w:name="_Toc439172802"/>
      <w:bookmarkStart w:id="1456" w:name="_Toc439173246"/>
      <w:bookmarkStart w:id="1457" w:name="_Toc439238242"/>
      <w:bookmarkStart w:id="1458" w:name="_Toc439252789"/>
      <w:bookmarkStart w:id="1459" w:name="_Toc439323763"/>
      <w:bookmarkStart w:id="1460" w:name="_Toc440361400"/>
      <w:bookmarkStart w:id="1461" w:name="_Toc440376282"/>
      <w:bookmarkStart w:id="1462" w:name="_Toc440382540"/>
      <w:bookmarkStart w:id="1463" w:name="_Toc440447210"/>
      <w:bookmarkStart w:id="1464" w:name="_Toc440632371"/>
      <w:bookmarkStart w:id="1465" w:name="_Toc440875143"/>
      <w:bookmarkStart w:id="1466" w:name="_Toc441131130"/>
      <w:bookmarkStart w:id="1467" w:name="_Toc465774653"/>
      <w:bookmarkStart w:id="1468" w:name="_Toc465848882"/>
      <w:bookmarkStart w:id="1469" w:name="_Toc468876202"/>
      <w:bookmarkStart w:id="1470" w:name="_Toc469487696"/>
      <w:bookmarkStart w:id="1471" w:name="_Toc471979997"/>
      <w:bookmarkStart w:id="1472" w:name="_Toc498590250"/>
      <w:r w:rsidRPr="00D904EF">
        <w:rPr>
          <w:szCs w:val="24"/>
        </w:rPr>
        <w:lastRenderedPageBreak/>
        <w:t>Инструкции по заполнению</w:t>
      </w:r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73" w:name="_Toc165173881"/>
      <w:bookmarkStart w:id="1474" w:name="_Ref194749267"/>
      <w:bookmarkStart w:id="1475" w:name="_Toc423423677"/>
      <w:bookmarkStart w:id="1476" w:name="_Ref440271993"/>
      <w:bookmarkStart w:id="1477" w:name="_Ref440274659"/>
      <w:bookmarkStart w:id="1478" w:name="_Toc498590251"/>
      <w:bookmarkStart w:id="1479" w:name="_Ref90381523"/>
      <w:bookmarkStart w:id="1480" w:name="_Toc90385124"/>
      <w:bookmarkStart w:id="1481" w:name="_Ref96861029"/>
      <w:bookmarkStart w:id="1482" w:name="_Toc97651410"/>
      <w:bookmarkStart w:id="148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73"/>
      <w:bookmarkEnd w:id="1474"/>
      <w:bookmarkEnd w:id="1475"/>
      <w:bookmarkEnd w:id="1476"/>
      <w:bookmarkEnd w:id="1477"/>
      <w:bookmarkEnd w:id="1478"/>
    </w:p>
    <w:p w:rsidR="004F4D80" w:rsidRPr="00D904EF" w:rsidRDefault="004F4D80" w:rsidP="004F4D80">
      <w:pPr>
        <w:pStyle w:val="3"/>
        <w:rPr>
          <w:szCs w:val="24"/>
        </w:rPr>
      </w:pPr>
      <w:bookmarkStart w:id="1484" w:name="_Toc97651411"/>
      <w:bookmarkStart w:id="1485" w:name="_Toc98253956"/>
      <w:bookmarkStart w:id="1486" w:name="_Toc157248208"/>
      <w:bookmarkStart w:id="1487" w:name="_Toc157496577"/>
      <w:bookmarkStart w:id="1488" w:name="_Toc158206116"/>
      <w:bookmarkStart w:id="1489" w:name="_Toc164057801"/>
      <w:bookmarkStart w:id="1490" w:name="_Toc164137151"/>
      <w:bookmarkStart w:id="1491" w:name="_Toc164161311"/>
      <w:bookmarkStart w:id="1492" w:name="_Toc165173882"/>
      <w:bookmarkStart w:id="1493" w:name="_Toc439170702"/>
      <w:bookmarkStart w:id="1494" w:name="_Toc439172804"/>
      <w:bookmarkStart w:id="1495" w:name="_Toc439173248"/>
      <w:bookmarkStart w:id="1496" w:name="_Toc439238244"/>
      <w:bookmarkStart w:id="1497" w:name="_Toc439252791"/>
      <w:bookmarkStart w:id="1498" w:name="_Toc439323765"/>
      <w:bookmarkStart w:id="1499" w:name="_Toc440361402"/>
      <w:bookmarkStart w:id="1500" w:name="_Toc440376284"/>
      <w:bookmarkStart w:id="1501" w:name="_Toc440382542"/>
      <w:bookmarkStart w:id="1502" w:name="_Toc440447212"/>
      <w:bookmarkStart w:id="1503" w:name="_Toc440632373"/>
      <w:bookmarkStart w:id="1504" w:name="_Toc440875145"/>
      <w:bookmarkStart w:id="1505" w:name="_Toc441131132"/>
      <w:bookmarkStart w:id="1506" w:name="_Toc465774655"/>
      <w:bookmarkStart w:id="1507" w:name="_Toc465848884"/>
      <w:bookmarkStart w:id="1508" w:name="_Toc468876204"/>
      <w:bookmarkStart w:id="1509" w:name="_Toc469487698"/>
      <w:bookmarkStart w:id="1510" w:name="_Toc471979999"/>
      <w:bookmarkStart w:id="1511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12" w:name="_Toc97651412"/>
      <w:bookmarkStart w:id="1513" w:name="_Toc98253957"/>
      <w:bookmarkStart w:id="1514" w:name="_Toc157248209"/>
      <w:bookmarkStart w:id="1515" w:name="_Toc157496578"/>
      <w:bookmarkStart w:id="1516" w:name="_Toc158206117"/>
      <w:bookmarkStart w:id="1517" w:name="_Toc164057802"/>
      <w:bookmarkStart w:id="1518" w:name="_Toc164137152"/>
      <w:bookmarkStart w:id="1519" w:name="_Toc164161312"/>
      <w:bookmarkStart w:id="152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21" w:name="_Toc439170703"/>
      <w:bookmarkStart w:id="1522" w:name="_Toc439172805"/>
      <w:bookmarkStart w:id="1523" w:name="_Toc439173249"/>
      <w:bookmarkStart w:id="1524" w:name="_Toc439238245"/>
      <w:bookmarkStart w:id="1525" w:name="_Toc439252792"/>
      <w:bookmarkStart w:id="1526" w:name="_Toc439323766"/>
      <w:bookmarkStart w:id="1527" w:name="_Toc440361403"/>
      <w:bookmarkStart w:id="1528" w:name="_Toc440376285"/>
      <w:bookmarkStart w:id="1529" w:name="_Toc440382543"/>
      <w:bookmarkStart w:id="1530" w:name="_Toc440447213"/>
      <w:bookmarkStart w:id="1531" w:name="_Toc440632374"/>
      <w:bookmarkStart w:id="1532" w:name="_Toc440875146"/>
      <w:bookmarkStart w:id="1533" w:name="_Toc441131133"/>
      <w:bookmarkStart w:id="1534" w:name="_Toc465774656"/>
      <w:bookmarkStart w:id="1535" w:name="_Toc465848885"/>
      <w:bookmarkStart w:id="1536" w:name="_Toc468876205"/>
      <w:bookmarkStart w:id="1537" w:name="_Toc469487699"/>
      <w:bookmarkStart w:id="1538" w:name="_Toc471980000"/>
      <w:bookmarkStart w:id="1539" w:name="_Toc498590253"/>
      <w:r w:rsidRPr="00D904EF">
        <w:rPr>
          <w:szCs w:val="24"/>
        </w:rPr>
        <w:lastRenderedPageBreak/>
        <w:t>Инструкции по заполнению</w:t>
      </w:r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79"/>
    <w:bookmarkEnd w:id="1480"/>
    <w:bookmarkEnd w:id="1481"/>
    <w:bookmarkEnd w:id="1482"/>
    <w:bookmarkEnd w:id="148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40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1" w:name="_Toc423423680"/>
      <w:bookmarkStart w:id="1542" w:name="_Ref440272035"/>
      <w:bookmarkStart w:id="1543" w:name="_Ref440274733"/>
      <w:bookmarkStart w:id="1544" w:name="_Ref444181467"/>
      <w:bookmarkStart w:id="1545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540"/>
      <w:bookmarkEnd w:id="1541"/>
      <w:bookmarkEnd w:id="1542"/>
      <w:bookmarkEnd w:id="1543"/>
      <w:bookmarkEnd w:id="1544"/>
      <w:bookmarkEnd w:id="1545"/>
    </w:p>
    <w:p w:rsidR="004F4D80" w:rsidRPr="00F86C07" w:rsidRDefault="00F86C07" w:rsidP="004F4D80">
      <w:pPr>
        <w:pStyle w:val="3"/>
        <w:rPr>
          <w:szCs w:val="24"/>
        </w:rPr>
      </w:pPr>
      <w:bookmarkStart w:id="1546" w:name="_Toc343690584"/>
      <w:bookmarkStart w:id="1547" w:name="_Toc372294428"/>
      <w:bookmarkStart w:id="1548" w:name="_Toc379288896"/>
      <w:bookmarkStart w:id="1549" w:name="_Toc384734780"/>
      <w:bookmarkStart w:id="1550" w:name="_Toc396984078"/>
      <w:bookmarkStart w:id="1551" w:name="_Toc423423681"/>
      <w:bookmarkStart w:id="1552" w:name="_Toc439170710"/>
      <w:bookmarkStart w:id="1553" w:name="_Toc439172812"/>
      <w:bookmarkStart w:id="1554" w:name="_Toc439173253"/>
      <w:bookmarkStart w:id="1555" w:name="_Toc439238249"/>
      <w:bookmarkStart w:id="1556" w:name="_Toc439252796"/>
      <w:bookmarkStart w:id="1557" w:name="_Toc439323770"/>
      <w:bookmarkStart w:id="1558" w:name="_Toc440361405"/>
      <w:bookmarkStart w:id="1559" w:name="_Toc440376287"/>
      <w:bookmarkStart w:id="1560" w:name="_Toc440382545"/>
      <w:bookmarkStart w:id="1561" w:name="_Toc440447215"/>
      <w:bookmarkStart w:id="1562" w:name="_Toc440632376"/>
      <w:bookmarkStart w:id="1563" w:name="_Toc440875148"/>
      <w:bookmarkStart w:id="1564" w:name="_Toc441131135"/>
      <w:bookmarkStart w:id="1565" w:name="_Toc441572140"/>
      <w:bookmarkStart w:id="1566" w:name="_Toc441575232"/>
      <w:bookmarkStart w:id="1567" w:name="_Toc442195898"/>
      <w:bookmarkStart w:id="1568" w:name="_Toc442251940"/>
      <w:bookmarkStart w:id="1569" w:name="_Toc442258889"/>
      <w:bookmarkStart w:id="1570" w:name="_Toc442259129"/>
      <w:bookmarkStart w:id="1571" w:name="_Toc447292892"/>
      <w:bookmarkStart w:id="1572" w:name="_Toc461808964"/>
      <w:bookmarkStart w:id="1573" w:name="_Toc463514796"/>
      <w:bookmarkStart w:id="1574" w:name="_Toc466967523"/>
      <w:bookmarkStart w:id="1575" w:name="_Toc467574715"/>
      <w:bookmarkStart w:id="1576" w:name="_Toc468441758"/>
      <w:bookmarkStart w:id="1577" w:name="_Toc469480233"/>
      <w:bookmarkStart w:id="1578" w:name="_Toc472409262"/>
      <w:bookmarkStart w:id="1579" w:name="_Toc498417409"/>
      <w:bookmarkStart w:id="1580" w:name="_Toc498590255"/>
      <w:r w:rsidRPr="00F86C07">
        <w:rPr>
          <w:szCs w:val="24"/>
        </w:rPr>
        <w:t xml:space="preserve">Форма </w:t>
      </w:r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79"/>
      <w:bookmarkEnd w:id="1580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  <w:r w:rsidRPr="00F86C07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F86C07" w:rsidRPr="00F86C07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F86C07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F86C07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F86C07" w:rsidRPr="004D0F20" w:rsidRDefault="00F86C07" w:rsidP="00F86C07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581" w:name="_Toc343690585"/>
      <w:bookmarkStart w:id="1582" w:name="_Toc372294429"/>
      <w:bookmarkStart w:id="1583" w:name="_Toc379288897"/>
      <w:bookmarkStart w:id="1584" w:name="_Toc384734781"/>
      <w:bookmarkStart w:id="1585" w:name="_Toc396984079"/>
      <w:bookmarkStart w:id="1586" w:name="_Toc423423682"/>
      <w:bookmarkStart w:id="1587" w:name="_Toc439170711"/>
      <w:bookmarkStart w:id="1588" w:name="_Toc439172813"/>
      <w:bookmarkStart w:id="1589" w:name="_Toc439173254"/>
      <w:bookmarkStart w:id="1590" w:name="_Toc439238250"/>
      <w:bookmarkStart w:id="1591" w:name="_Toc439252797"/>
      <w:bookmarkStart w:id="1592" w:name="_Toc439323771"/>
      <w:bookmarkStart w:id="1593" w:name="_Toc440361406"/>
      <w:bookmarkStart w:id="1594" w:name="_Toc440376288"/>
      <w:bookmarkStart w:id="1595" w:name="_Toc440382546"/>
      <w:bookmarkStart w:id="1596" w:name="_Toc440447216"/>
      <w:bookmarkStart w:id="1597" w:name="_Toc440632377"/>
      <w:bookmarkStart w:id="1598" w:name="_Toc440875149"/>
      <w:bookmarkStart w:id="1599" w:name="_Toc441131136"/>
      <w:bookmarkStart w:id="1600" w:name="_Toc465774659"/>
      <w:bookmarkStart w:id="1601" w:name="_Toc465848888"/>
      <w:bookmarkStart w:id="1602" w:name="_Toc468876208"/>
      <w:bookmarkStart w:id="1603" w:name="_Toc469487702"/>
      <w:bookmarkStart w:id="1604" w:name="_Toc471980003"/>
      <w:bookmarkStart w:id="1605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BA5187" w:rsidRPr="00BA5187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606" w:name="_Toc329588495"/>
      <w:bookmarkStart w:id="1607" w:name="_Toc423423683"/>
      <w:bookmarkStart w:id="1608" w:name="_Ref440272051"/>
      <w:bookmarkStart w:id="1609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F86C07" w:rsidRPr="00F86C07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86C07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F86C07" w:rsidRPr="00F86C07" w:rsidRDefault="00F86C07" w:rsidP="00F86C07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F86C07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F86C07" w:rsidRPr="00F86C07" w:rsidRDefault="00F86C07" w:rsidP="00F86C07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F86C07" w:rsidRPr="00F86C07" w:rsidRDefault="00F86C07" w:rsidP="00F86C07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F86C07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F86C07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F86C07" w:rsidRPr="00F86C07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F86C07" w:rsidRPr="00F86C07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720CDD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F86C07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F86C07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F86C07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6F025D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F86C07" w:rsidRPr="00F86C07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F86C07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F86C07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86C07" w:rsidRPr="00F86C07" w:rsidRDefault="00F86C07" w:rsidP="00F86C07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F86C07" w:rsidP="00F86C07">
      <w:pPr>
        <w:rPr>
          <w:szCs w:val="24"/>
        </w:rPr>
      </w:pPr>
      <w:r w:rsidRPr="00F86C07">
        <w:t>Приведённые в форме сведения о физических и юридических лицах являются условными и указаны в качестве примера.</w:t>
      </w:r>
    </w:p>
    <w:p w:rsidR="00F86C07" w:rsidRPr="00F86C07" w:rsidRDefault="00F86C07" w:rsidP="00F86C07">
      <w:pPr>
        <w:pStyle w:val="2"/>
        <w:sectPr w:rsidR="00F86C07" w:rsidRPr="00F86C07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0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606"/>
      <w:bookmarkEnd w:id="1607"/>
      <w:bookmarkEnd w:id="1608"/>
      <w:bookmarkEnd w:id="1609"/>
      <w:bookmarkEnd w:id="1610"/>
    </w:p>
    <w:p w:rsidR="004F4D80" w:rsidRPr="00AE1D21" w:rsidRDefault="004F4D80" w:rsidP="004F4D80">
      <w:pPr>
        <w:pStyle w:val="3"/>
        <w:rPr>
          <w:szCs w:val="24"/>
        </w:rPr>
      </w:pPr>
      <w:bookmarkStart w:id="1611" w:name="_Toc343690587"/>
      <w:bookmarkStart w:id="1612" w:name="_Toc372294431"/>
      <w:bookmarkStart w:id="1613" w:name="_Toc379288899"/>
      <w:bookmarkStart w:id="1614" w:name="_Toc384734783"/>
      <w:bookmarkStart w:id="1615" w:name="_Toc396984081"/>
      <w:bookmarkStart w:id="1616" w:name="_Toc423423684"/>
      <w:bookmarkStart w:id="1617" w:name="_Toc439170713"/>
      <w:bookmarkStart w:id="1618" w:name="_Toc439172815"/>
      <w:bookmarkStart w:id="1619" w:name="_Toc439173256"/>
      <w:bookmarkStart w:id="1620" w:name="_Toc439238252"/>
      <w:bookmarkStart w:id="1621" w:name="_Toc439252799"/>
      <w:bookmarkStart w:id="1622" w:name="_Toc439323773"/>
      <w:bookmarkStart w:id="1623" w:name="_Toc440361408"/>
      <w:bookmarkStart w:id="1624" w:name="_Toc440376290"/>
      <w:bookmarkStart w:id="1625" w:name="_Toc440382548"/>
      <w:bookmarkStart w:id="1626" w:name="_Toc440447218"/>
      <w:bookmarkStart w:id="1627" w:name="_Toc440632379"/>
      <w:bookmarkStart w:id="1628" w:name="_Toc440875151"/>
      <w:bookmarkStart w:id="1629" w:name="_Toc441131138"/>
      <w:bookmarkStart w:id="1630" w:name="_Toc465774661"/>
      <w:bookmarkStart w:id="1631" w:name="_Toc465848890"/>
      <w:bookmarkStart w:id="1632" w:name="_Toc468876210"/>
      <w:bookmarkStart w:id="1633" w:name="_Toc469487704"/>
      <w:bookmarkStart w:id="1634" w:name="_Toc471980005"/>
      <w:bookmarkStart w:id="1635" w:name="_Toc498590258"/>
      <w:r w:rsidRPr="008C4223">
        <w:rPr>
          <w:szCs w:val="24"/>
        </w:rPr>
        <w:t xml:space="preserve">Форма 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r w:rsidR="000D70B6" w:rsidRPr="00AE1D21">
        <w:rPr>
          <w:szCs w:val="24"/>
        </w:rPr>
        <w:t>Согласия на обработку персональных данных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субконтрагентов и 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 xml:space="preserve"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 ИНН </w:t>
      </w:r>
      <w:r w:rsidRPr="00AE1D21">
        <w:rPr>
          <w:sz w:val="24"/>
          <w:szCs w:val="24"/>
        </w:rPr>
        <w:t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2F5A68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2F5A68">
        <w:rPr>
          <w:snapToGrid w:val="0"/>
          <w:sz w:val="24"/>
          <w:szCs w:val="24"/>
        </w:rPr>
        <w:t>экологической безопасности.</w:t>
      </w:r>
    </w:p>
    <w:p w:rsidR="00AF12BB" w:rsidRPr="002F5A68" w:rsidRDefault="002F5A68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2F5A68">
        <w:rPr>
          <w:snapToGrid w:val="0"/>
          <w:sz w:val="24"/>
          <w:szCs w:val="24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2F5A68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36" w:name="_Toc439252801"/>
      <w:bookmarkStart w:id="1637" w:name="_Toc439323774"/>
      <w:bookmarkStart w:id="1638" w:name="_Toc440361409"/>
      <w:bookmarkStart w:id="1639" w:name="_Toc440376291"/>
      <w:bookmarkStart w:id="1640" w:name="_Toc440382549"/>
      <w:bookmarkStart w:id="1641" w:name="_Toc440447219"/>
      <w:bookmarkStart w:id="1642" w:name="_Toc440632380"/>
      <w:bookmarkStart w:id="1643" w:name="_Toc440875152"/>
      <w:bookmarkStart w:id="1644" w:name="_Toc441131139"/>
      <w:bookmarkStart w:id="1645" w:name="_Toc465774662"/>
      <w:bookmarkStart w:id="1646" w:name="_Toc465848891"/>
      <w:bookmarkStart w:id="1647" w:name="_Toc468876211"/>
      <w:bookmarkStart w:id="1648" w:name="_Toc469487705"/>
      <w:bookmarkStart w:id="1649" w:name="_Toc471980006"/>
      <w:bookmarkStart w:id="1650" w:name="_Toc498590259"/>
      <w:r w:rsidRPr="00AE1D21">
        <w:rPr>
          <w:szCs w:val="24"/>
        </w:rPr>
        <w:lastRenderedPageBreak/>
        <w:t>Инструкции по заполнению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субъекта(ов)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своих собственниках (участниках, учредителях, акционерах), в том числе бенефициарах и бенефициарах своего субконтрагента, и предполагает, что участник закупки (потенциальный контрагент) / контрагент получил у своих бенефициаров и бенефициаров своих субконтрагентов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51" w:name="_Toc461808970"/>
      <w:bookmarkStart w:id="1652" w:name="_Toc464120680"/>
      <w:bookmarkStart w:id="1653" w:name="_Toc465774663"/>
      <w:bookmarkStart w:id="1654" w:name="_Toc465848892"/>
      <w:bookmarkStart w:id="1655" w:name="_Toc468876212"/>
      <w:bookmarkStart w:id="1656" w:name="_Toc469487706"/>
      <w:bookmarkStart w:id="1657" w:name="_Toc471980007"/>
      <w:bookmarkStart w:id="1658" w:name="_Toc498590260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59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59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 ОГРН: ______________, ИНН: _________________, 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Росфинмониторинг,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60" w:name="_Toc461808972"/>
      <w:bookmarkStart w:id="1661" w:name="_Toc464120681"/>
      <w:bookmarkStart w:id="1662" w:name="_Toc465774664"/>
      <w:bookmarkStart w:id="1663" w:name="_Toc465848893"/>
      <w:bookmarkStart w:id="1664" w:name="_Toc468876213"/>
      <w:bookmarkStart w:id="1665" w:name="_Toc469487707"/>
      <w:bookmarkStart w:id="1666" w:name="_Toc471980008"/>
      <w:bookmarkStart w:id="1667" w:name="_Toc498590261"/>
      <w:r w:rsidRPr="00AE1D21">
        <w:rPr>
          <w:szCs w:val="24"/>
        </w:rPr>
        <w:lastRenderedPageBreak/>
        <w:t>Инструкции по заполнению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720CDD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составляется всеми, без исключений, конечными </w:t>
      </w:r>
      <w:r w:rsidRPr="00720CDD">
        <w:rPr>
          <w:sz w:val="24"/>
          <w:szCs w:val="24"/>
        </w:rPr>
        <w:t>собственниками/бенефициарами, отраженными в Приложении 12 к письму о подаче оферты «</w:t>
      </w:r>
      <w:r w:rsidR="00720CDD">
        <w:rPr>
          <w:sz w:val="24"/>
          <w:szCs w:val="24"/>
        </w:rPr>
        <w:t>Справка</w:t>
      </w:r>
      <w:r w:rsidR="00720CDD" w:rsidRPr="00720CDD">
        <w:rPr>
          <w:sz w:val="24"/>
          <w:szCs w:val="24"/>
        </w:rPr>
        <w:t xml:space="preserve"> о цепочке собственников участника закупочной процедуры, включая бенефициаров (в том числе конечных)</w:t>
      </w:r>
      <w:r w:rsidRPr="00720CDD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68" w:name="_Ref440272256"/>
      <w:bookmarkStart w:id="1669" w:name="_Ref440272678"/>
      <w:bookmarkStart w:id="1670" w:name="_Ref440274944"/>
      <w:bookmarkStart w:id="1671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68"/>
      <w:bookmarkEnd w:id="1669"/>
      <w:bookmarkEnd w:id="1670"/>
      <w:bookmarkEnd w:id="1671"/>
    </w:p>
    <w:p w:rsidR="007A6A39" w:rsidRPr="007A6A39" w:rsidRDefault="007A6A39" w:rsidP="007A6A39">
      <w:pPr>
        <w:pStyle w:val="3"/>
        <w:rPr>
          <w:szCs w:val="24"/>
        </w:rPr>
      </w:pPr>
      <w:bookmarkStart w:id="1672" w:name="_Toc439170715"/>
      <w:bookmarkStart w:id="1673" w:name="_Toc439172817"/>
      <w:bookmarkStart w:id="1674" w:name="_Toc439173259"/>
      <w:bookmarkStart w:id="1675" w:name="_Toc439238255"/>
      <w:bookmarkStart w:id="1676" w:name="_Toc439252803"/>
      <w:bookmarkStart w:id="1677" w:name="_Toc439323776"/>
      <w:bookmarkStart w:id="1678" w:name="_Toc440361411"/>
      <w:bookmarkStart w:id="1679" w:name="_Toc440376293"/>
      <w:bookmarkStart w:id="1680" w:name="_Toc440382551"/>
      <w:bookmarkStart w:id="1681" w:name="_Toc440447221"/>
      <w:bookmarkStart w:id="1682" w:name="_Toc440632382"/>
      <w:bookmarkStart w:id="1683" w:name="_Toc440875154"/>
      <w:bookmarkStart w:id="1684" w:name="_Toc441131141"/>
      <w:bookmarkStart w:id="1685" w:name="_Toc465774666"/>
      <w:bookmarkStart w:id="1686" w:name="_Toc465848895"/>
      <w:bookmarkStart w:id="1687" w:name="_Toc468876215"/>
      <w:bookmarkStart w:id="1688" w:name="_Toc469487709"/>
      <w:bookmarkStart w:id="1689" w:name="_Toc471980010"/>
      <w:bookmarkStart w:id="1690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BA5187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в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BA5187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91" w:name="_Toc439170716"/>
      <w:bookmarkStart w:id="1692" w:name="_Toc439172818"/>
      <w:bookmarkStart w:id="1693" w:name="_Toc439173260"/>
      <w:bookmarkStart w:id="1694" w:name="_Toc439238256"/>
      <w:bookmarkStart w:id="1695" w:name="_Toc439252804"/>
      <w:bookmarkStart w:id="1696" w:name="_Toc439323777"/>
      <w:bookmarkStart w:id="1697" w:name="_Toc440361412"/>
      <w:bookmarkStart w:id="1698" w:name="_Toc440376294"/>
      <w:bookmarkStart w:id="1699" w:name="_Toc440382552"/>
      <w:bookmarkStart w:id="1700" w:name="_Toc440447222"/>
      <w:bookmarkStart w:id="1701" w:name="_Toc440632383"/>
      <w:bookmarkStart w:id="1702" w:name="_Toc440875155"/>
      <w:bookmarkStart w:id="1703" w:name="_Toc441131142"/>
      <w:bookmarkStart w:id="1704" w:name="_Toc465774667"/>
      <w:bookmarkStart w:id="1705" w:name="_Toc465848896"/>
      <w:bookmarkStart w:id="1706" w:name="_Toc468876216"/>
      <w:bookmarkStart w:id="1707" w:name="_Toc469487710"/>
      <w:bookmarkStart w:id="1708" w:name="_Toc471980011"/>
      <w:bookmarkStart w:id="1709" w:name="_Toc498590264"/>
      <w:r w:rsidRPr="007857E5">
        <w:rPr>
          <w:szCs w:val="24"/>
        </w:rPr>
        <w:lastRenderedPageBreak/>
        <w:t>Инструкции по заполнению</w:t>
      </w:r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60"/>
          <w:headerReference w:type="default" r:id="rId61"/>
          <w:footerReference w:type="even" r:id="rId62"/>
          <w:headerReference w:type="first" r:id="rId63"/>
          <w:footerReference w:type="first" r:id="rId6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10" w:name="_Ref465847449"/>
      <w:bookmarkStart w:id="1711" w:name="_Ref465847748"/>
      <w:bookmarkStart w:id="1712" w:name="_Ref465847768"/>
      <w:bookmarkStart w:id="1713" w:name="_Toc498590265"/>
      <w:r w:rsidRPr="00AE1D21">
        <w:lastRenderedPageBreak/>
        <w:t>Расписка  сдачи-приемки соглашения о неустойке (форма 15)</w:t>
      </w:r>
      <w:bookmarkEnd w:id="1710"/>
      <w:bookmarkEnd w:id="1711"/>
      <w:bookmarkEnd w:id="1712"/>
      <w:bookmarkEnd w:id="1713"/>
    </w:p>
    <w:p w:rsidR="00AF12BB" w:rsidRPr="00CC5A3A" w:rsidRDefault="00AF12BB" w:rsidP="00AF12BB">
      <w:pPr>
        <w:pStyle w:val="3"/>
        <w:rPr>
          <w:szCs w:val="24"/>
        </w:rPr>
      </w:pPr>
      <w:bookmarkStart w:id="1714" w:name="_Toc465774669"/>
      <w:bookmarkStart w:id="1715" w:name="_Toc465848898"/>
      <w:bookmarkStart w:id="1716" w:name="_Toc468876218"/>
      <w:bookmarkStart w:id="1717" w:name="_Toc469487712"/>
      <w:bookmarkStart w:id="1718" w:name="_Toc471980013"/>
      <w:bookmarkStart w:id="1719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714"/>
      <w:bookmarkEnd w:id="1715"/>
      <w:bookmarkEnd w:id="1716"/>
      <w:bookmarkEnd w:id="1717"/>
      <w:bookmarkEnd w:id="1718"/>
      <w:bookmarkEnd w:id="171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20" w:name="_Toc465774670"/>
      <w:bookmarkStart w:id="1721" w:name="_Toc465848899"/>
      <w:bookmarkStart w:id="1722" w:name="_Toc468876219"/>
      <w:bookmarkStart w:id="1723" w:name="_Toc469487713"/>
      <w:bookmarkStart w:id="1724" w:name="_Toc471980014"/>
      <w:bookmarkStart w:id="1725" w:name="_Toc498590267"/>
      <w:r w:rsidRPr="00CC5A3A">
        <w:rPr>
          <w:szCs w:val="24"/>
        </w:rPr>
        <w:lastRenderedPageBreak/>
        <w:t>Инструкции по заполнению</w:t>
      </w:r>
      <w:bookmarkEnd w:id="1720"/>
      <w:bookmarkEnd w:id="1721"/>
      <w:bookmarkEnd w:id="1722"/>
      <w:bookmarkEnd w:id="1723"/>
      <w:bookmarkEnd w:id="1724"/>
      <w:bookmarkEnd w:id="1725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26" w:name="_Ref440272274"/>
      <w:bookmarkStart w:id="1727" w:name="_Ref440274756"/>
      <w:bookmarkStart w:id="1728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26"/>
      <w:bookmarkEnd w:id="1727"/>
      <w:bookmarkEnd w:id="1728"/>
    </w:p>
    <w:p w:rsidR="007857E5" w:rsidRPr="00AE1D21" w:rsidRDefault="007857E5" w:rsidP="007857E5">
      <w:pPr>
        <w:pStyle w:val="3"/>
        <w:rPr>
          <w:szCs w:val="24"/>
        </w:rPr>
      </w:pPr>
      <w:bookmarkStart w:id="1729" w:name="_Toc439170718"/>
      <w:bookmarkStart w:id="1730" w:name="_Toc439172820"/>
      <w:bookmarkStart w:id="1731" w:name="_Toc439173262"/>
      <w:bookmarkStart w:id="1732" w:name="_Toc439238258"/>
      <w:bookmarkStart w:id="1733" w:name="_Toc439252806"/>
      <w:bookmarkStart w:id="1734" w:name="_Toc439323779"/>
      <w:bookmarkStart w:id="1735" w:name="_Toc440361414"/>
      <w:bookmarkStart w:id="1736" w:name="_Toc440376296"/>
      <w:bookmarkStart w:id="1737" w:name="_Toc440382554"/>
      <w:bookmarkStart w:id="1738" w:name="_Toc440447224"/>
      <w:bookmarkStart w:id="1739" w:name="_Toc440632385"/>
      <w:bookmarkStart w:id="1740" w:name="_Toc440875157"/>
      <w:bookmarkStart w:id="1741" w:name="_Toc441131144"/>
      <w:bookmarkStart w:id="1742" w:name="_Toc465774672"/>
      <w:bookmarkStart w:id="1743" w:name="_Toc465848901"/>
      <w:bookmarkStart w:id="1744" w:name="_Toc468876221"/>
      <w:bookmarkStart w:id="1745" w:name="_Toc469487715"/>
      <w:bookmarkStart w:id="1746" w:name="_Toc471980016"/>
      <w:bookmarkStart w:id="1747" w:name="_Toc498590269"/>
      <w:r w:rsidRPr="00AE1D21">
        <w:rPr>
          <w:szCs w:val="24"/>
        </w:rPr>
        <w:t xml:space="preserve">Форма </w:t>
      </w:r>
      <w:bookmarkEnd w:id="172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48" w:name="_Toc300142269"/>
      <w:bookmarkStart w:id="1749" w:name="_Toc309735391"/>
      <w:bookmarkStart w:id="17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49"/>
      <w:bookmarkEnd w:id="17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51" w:name="_Toc439170719"/>
      <w:bookmarkStart w:id="1752" w:name="_Toc439172821"/>
      <w:bookmarkStart w:id="1753" w:name="_Toc439173263"/>
      <w:bookmarkStart w:id="1754" w:name="_Toc439238259"/>
      <w:bookmarkStart w:id="1755" w:name="_Toc439252807"/>
      <w:bookmarkStart w:id="1756" w:name="_Toc439323780"/>
      <w:bookmarkStart w:id="1757" w:name="_Toc440361415"/>
      <w:bookmarkStart w:id="1758" w:name="_Toc440376297"/>
      <w:bookmarkStart w:id="1759" w:name="_Toc440382555"/>
      <w:bookmarkStart w:id="1760" w:name="_Toc440447225"/>
      <w:bookmarkStart w:id="1761" w:name="_Toc440632386"/>
      <w:bookmarkStart w:id="1762" w:name="_Toc440875158"/>
      <w:bookmarkStart w:id="1763" w:name="_Toc441131145"/>
      <w:bookmarkStart w:id="1764" w:name="_Toc465774673"/>
      <w:bookmarkStart w:id="1765" w:name="_Toc465848902"/>
      <w:bookmarkStart w:id="1766" w:name="_Toc468876222"/>
      <w:bookmarkStart w:id="1767" w:name="_Toc469487716"/>
      <w:bookmarkStart w:id="1768" w:name="_Toc471980017"/>
      <w:bookmarkStart w:id="1769" w:name="_Toc498590270"/>
      <w:r w:rsidRPr="007857E5">
        <w:rPr>
          <w:szCs w:val="24"/>
        </w:rPr>
        <w:lastRenderedPageBreak/>
        <w:t>Инструкции по заполнению</w:t>
      </w:r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70" w:name="_Ref93268095"/>
      <w:bookmarkStart w:id="1771" w:name="_Ref93268099"/>
      <w:bookmarkStart w:id="1772" w:name="_Toc98253958"/>
      <w:bookmarkStart w:id="1773" w:name="_Toc165173884"/>
      <w:bookmarkStart w:id="1774" w:name="_Toc423423678"/>
      <w:bookmarkStart w:id="1775" w:name="_Ref440272510"/>
      <w:bookmarkStart w:id="1776" w:name="_Ref440274961"/>
      <w:bookmarkStart w:id="1777" w:name="_Ref90381141"/>
      <w:bookmarkStart w:id="1778" w:name="_Toc90385121"/>
      <w:bookmarkStart w:id="1779" w:name="_Toc98253952"/>
      <w:bookmarkStart w:id="1780" w:name="_Toc165173878"/>
      <w:bookmarkStart w:id="1781" w:name="_Toc423427449"/>
      <w:bookmarkStart w:id="1782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</w:p>
    <w:p w:rsidR="00635719" w:rsidRPr="00D904EF" w:rsidRDefault="00635719" w:rsidP="00635719">
      <w:pPr>
        <w:pStyle w:val="3"/>
        <w:rPr>
          <w:szCs w:val="24"/>
        </w:rPr>
      </w:pPr>
      <w:bookmarkStart w:id="1783" w:name="_Toc90385125"/>
      <w:bookmarkStart w:id="1784" w:name="_Toc439170705"/>
      <w:bookmarkStart w:id="1785" w:name="_Toc439172807"/>
      <w:bookmarkStart w:id="1786" w:name="_Toc439173268"/>
      <w:bookmarkStart w:id="1787" w:name="_Toc439238264"/>
      <w:bookmarkStart w:id="1788" w:name="_Toc439252812"/>
      <w:bookmarkStart w:id="1789" w:name="_Toc439323785"/>
      <w:bookmarkStart w:id="1790" w:name="_Toc440361420"/>
      <w:bookmarkStart w:id="1791" w:name="_Toc440376302"/>
      <w:bookmarkStart w:id="1792" w:name="_Toc440382560"/>
      <w:bookmarkStart w:id="1793" w:name="_Toc440447230"/>
      <w:bookmarkStart w:id="1794" w:name="_Toc440632391"/>
      <w:bookmarkStart w:id="1795" w:name="_Toc440875160"/>
      <w:bookmarkStart w:id="1796" w:name="_Toc441131147"/>
      <w:bookmarkStart w:id="1797" w:name="_Toc465774675"/>
      <w:bookmarkStart w:id="1798" w:name="_Toc465848904"/>
      <w:bookmarkStart w:id="1799" w:name="_Toc468876224"/>
      <w:bookmarkStart w:id="1800" w:name="_Toc469487718"/>
      <w:bookmarkStart w:id="1801" w:name="_Toc471980019"/>
      <w:bookmarkStart w:id="1802" w:name="_Toc498590272"/>
      <w:r w:rsidRPr="00D904EF">
        <w:rPr>
          <w:szCs w:val="24"/>
        </w:rPr>
        <w:t xml:space="preserve">Форма </w:t>
      </w:r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803" w:name="_Toc90385126"/>
      <w:bookmarkStart w:id="1804" w:name="_Toc98253959"/>
      <w:bookmarkStart w:id="1805" w:name="_Toc157248211"/>
      <w:bookmarkStart w:id="1806" w:name="_Toc157496580"/>
      <w:bookmarkStart w:id="1807" w:name="_Toc158206119"/>
      <w:bookmarkStart w:id="1808" w:name="_Toc164057804"/>
      <w:bookmarkStart w:id="1809" w:name="_Toc164137154"/>
      <w:bookmarkStart w:id="1810" w:name="_Toc164161314"/>
      <w:bookmarkStart w:id="181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12" w:name="_Toc439170706"/>
      <w:bookmarkStart w:id="1813" w:name="_Toc439172808"/>
      <w:bookmarkStart w:id="1814" w:name="_Toc439173269"/>
      <w:bookmarkStart w:id="1815" w:name="_Toc439238265"/>
      <w:bookmarkStart w:id="1816" w:name="_Toc439252813"/>
      <w:bookmarkStart w:id="1817" w:name="_Toc439323786"/>
      <w:bookmarkStart w:id="1818" w:name="_Toc440361421"/>
      <w:bookmarkStart w:id="1819" w:name="_Toc440376303"/>
      <w:bookmarkStart w:id="1820" w:name="_Toc440382561"/>
      <w:bookmarkStart w:id="1821" w:name="_Toc440447231"/>
      <w:bookmarkStart w:id="1822" w:name="_Toc440632392"/>
      <w:bookmarkStart w:id="1823" w:name="_Toc440875161"/>
      <w:bookmarkStart w:id="1824" w:name="_Toc441131148"/>
      <w:bookmarkStart w:id="1825" w:name="_Toc465774676"/>
      <w:bookmarkStart w:id="1826" w:name="_Toc465848905"/>
      <w:bookmarkStart w:id="1827" w:name="_Toc468876225"/>
      <w:bookmarkStart w:id="1828" w:name="_Toc469487719"/>
      <w:bookmarkStart w:id="1829" w:name="_Toc471980020"/>
      <w:bookmarkStart w:id="1830" w:name="_Toc498590273"/>
      <w:r w:rsidRPr="00D904EF">
        <w:rPr>
          <w:szCs w:val="24"/>
        </w:rPr>
        <w:lastRenderedPageBreak/>
        <w:t>Инструкции по заполнению</w:t>
      </w:r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31" w:name="_Ref440376324"/>
      <w:bookmarkStart w:id="1832" w:name="_Ref440376401"/>
      <w:bookmarkStart w:id="1833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31"/>
      <w:bookmarkEnd w:id="1832"/>
      <w:bookmarkEnd w:id="1833"/>
    </w:p>
    <w:p w:rsidR="00CA1534" w:rsidRPr="00D904EF" w:rsidRDefault="00CA1534" w:rsidP="00CA1534">
      <w:pPr>
        <w:pStyle w:val="3"/>
        <w:rPr>
          <w:szCs w:val="24"/>
        </w:rPr>
      </w:pPr>
      <w:bookmarkStart w:id="1834" w:name="_Toc440376305"/>
      <w:bookmarkStart w:id="1835" w:name="_Toc440382563"/>
      <w:bookmarkStart w:id="1836" w:name="_Toc440447233"/>
      <w:bookmarkStart w:id="1837" w:name="_Toc440632394"/>
      <w:bookmarkStart w:id="1838" w:name="_Toc440875163"/>
      <w:bookmarkStart w:id="1839" w:name="_Toc441131150"/>
      <w:bookmarkStart w:id="1840" w:name="_Toc465774678"/>
      <w:bookmarkStart w:id="1841" w:name="_Toc465848907"/>
      <w:bookmarkStart w:id="1842" w:name="_Toc468876227"/>
      <w:bookmarkStart w:id="1843" w:name="_Toc469487721"/>
      <w:bookmarkStart w:id="1844" w:name="_Toc471980022"/>
      <w:bookmarkStart w:id="1845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46" w:name="_Toc440376306"/>
      <w:bookmarkStart w:id="1847" w:name="_Toc440382564"/>
      <w:bookmarkStart w:id="1848" w:name="_Toc440447234"/>
      <w:bookmarkStart w:id="1849" w:name="_Toc440632395"/>
      <w:bookmarkStart w:id="1850" w:name="_Toc440875164"/>
      <w:bookmarkStart w:id="1851" w:name="_Toc441131151"/>
      <w:bookmarkStart w:id="1852" w:name="_Toc465774679"/>
      <w:bookmarkStart w:id="1853" w:name="_Toc465848908"/>
      <w:bookmarkStart w:id="1854" w:name="_Toc468876228"/>
      <w:bookmarkStart w:id="1855" w:name="_Toc469487722"/>
      <w:bookmarkStart w:id="1856" w:name="_Toc471980023"/>
      <w:bookmarkStart w:id="1857" w:name="_Toc498590276"/>
      <w:r w:rsidRPr="00D904EF">
        <w:rPr>
          <w:szCs w:val="24"/>
        </w:rPr>
        <w:lastRenderedPageBreak/>
        <w:t>Инструкции по заполнению</w:t>
      </w:r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BA5187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FC9" w:rsidRDefault="00243FC9">
      <w:pPr>
        <w:spacing w:line="240" w:lineRule="auto"/>
      </w:pPr>
      <w:r>
        <w:separator/>
      </w:r>
    </w:p>
  </w:endnote>
  <w:endnote w:type="continuationSeparator" w:id="0">
    <w:p w:rsidR="00243FC9" w:rsidRDefault="00243FC9">
      <w:pPr>
        <w:spacing w:line="240" w:lineRule="auto"/>
      </w:pPr>
      <w:r>
        <w:continuationSeparator/>
      </w:r>
    </w:p>
  </w:endnote>
  <w:endnote w:id="1">
    <w:p w:rsidR="008D108C" w:rsidRPr="00F86C07" w:rsidRDefault="008D108C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AD2F1E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D108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108C" w:rsidRDefault="008D108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FA0376" w:rsidRDefault="008D108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AD2F1E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AD2F1E" w:rsidRPr="00FA0376">
      <w:rPr>
        <w:sz w:val="16"/>
        <w:szCs w:val="16"/>
        <w:lang w:eastAsia="ru-RU"/>
      </w:rPr>
      <w:fldChar w:fldCharType="separate"/>
    </w:r>
    <w:r w:rsidR="0005408F">
      <w:rPr>
        <w:noProof/>
        <w:sz w:val="16"/>
        <w:szCs w:val="16"/>
        <w:lang w:eastAsia="ru-RU"/>
      </w:rPr>
      <w:t>4</w:t>
    </w:r>
    <w:r w:rsidR="00AD2F1E" w:rsidRPr="00FA0376">
      <w:rPr>
        <w:sz w:val="16"/>
        <w:szCs w:val="16"/>
        <w:lang w:eastAsia="ru-RU"/>
      </w:rPr>
      <w:fldChar w:fldCharType="end"/>
    </w:r>
  </w:p>
  <w:p w:rsidR="008D108C" w:rsidRPr="00EE0539" w:rsidRDefault="008D108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C6914">
      <w:rPr>
        <w:sz w:val="18"/>
        <w:szCs w:val="18"/>
      </w:rPr>
      <w:t>Договор</w:t>
    </w:r>
    <w:r w:rsidR="00DC6914" w:rsidRPr="00DC6914">
      <w:rPr>
        <w:sz w:val="18"/>
        <w:szCs w:val="18"/>
      </w:rPr>
      <w:t>а</w:t>
    </w:r>
    <w:r w:rsidRPr="00DC6914">
      <w:rPr>
        <w:sz w:val="18"/>
        <w:szCs w:val="18"/>
      </w:rPr>
      <w:t xml:space="preserve"> </w:t>
    </w:r>
    <w:r w:rsidR="00DB3C20" w:rsidRPr="005E580B">
      <w:t>на сервисное обслуживание автомобилей ТОЙОТА</w:t>
    </w:r>
    <w:r w:rsidR="00DB3C20" w:rsidRPr="00DC6914">
      <w:rPr>
        <w:sz w:val="18"/>
        <w:szCs w:val="18"/>
      </w:rPr>
      <w:t xml:space="preserve"> </w:t>
    </w:r>
    <w:r w:rsidRPr="00DC6914">
      <w:rPr>
        <w:sz w:val="18"/>
        <w:szCs w:val="18"/>
      </w:rPr>
      <w:t>для нужд ПАО «МРСК Центра» (филиал</w:t>
    </w:r>
    <w:r w:rsidR="00DC6914" w:rsidRPr="00DC6914">
      <w:rPr>
        <w:sz w:val="18"/>
        <w:szCs w:val="18"/>
      </w:rPr>
      <w:t xml:space="preserve">а </w:t>
    </w:r>
    <w:r w:rsidRPr="00DC6914">
      <w:rPr>
        <w:sz w:val="18"/>
        <w:szCs w:val="18"/>
      </w:rPr>
      <w:t>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FC9" w:rsidRDefault="00243FC9">
      <w:pPr>
        <w:spacing w:line="240" w:lineRule="auto"/>
      </w:pPr>
      <w:r>
        <w:separator/>
      </w:r>
    </w:p>
  </w:footnote>
  <w:footnote w:type="continuationSeparator" w:id="0">
    <w:p w:rsidR="00243FC9" w:rsidRDefault="00243FC9">
      <w:pPr>
        <w:spacing w:line="240" w:lineRule="auto"/>
      </w:pPr>
      <w:r>
        <w:continuationSeparator/>
      </w:r>
    </w:p>
  </w:footnote>
  <w:footnote w:id="1">
    <w:p w:rsidR="008D108C" w:rsidRPr="00B36685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8D108C" w:rsidRDefault="008D108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8D108C" w:rsidRDefault="008D108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817D59" w:rsidRPr="00F83889" w:rsidRDefault="00817D59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8D108C" w:rsidRDefault="008D108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Pr="00930031" w:rsidRDefault="008D108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08C" w:rsidRDefault="008D10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 w:numId="9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408F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B35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676CB"/>
    <w:rsid w:val="001702EE"/>
    <w:rsid w:val="00170C72"/>
    <w:rsid w:val="001716DB"/>
    <w:rsid w:val="0017646C"/>
    <w:rsid w:val="0017774F"/>
    <w:rsid w:val="0018103F"/>
    <w:rsid w:val="00185B17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B7F95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5AE2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3FC9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4F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318F"/>
    <w:rsid w:val="003E63F6"/>
    <w:rsid w:val="003F0A1F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10C1"/>
    <w:rsid w:val="00443E0B"/>
    <w:rsid w:val="004444C3"/>
    <w:rsid w:val="00444ECC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1F7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D4BD0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6A35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2EBD"/>
    <w:rsid w:val="005D3E73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6203"/>
    <w:rsid w:val="006B7986"/>
    <w:rsid w:val="006C460B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06B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3E81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B7C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429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3852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9E3"/>
    <w:rsid w:val="00A66D84"/>
    <w:rsid w:val="00A72612"/>
    <w:rsid w:val="00A73BFA"/>
    <w:rsid w:val="00A746C5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96F30"/>
    <w:rsid w:val="00AA02AB"/>
    <w:rsid w:val="00AA333E"/>
    <w:rsid w:val="00AB401A"/>
    <w:rsid w:val="00AB4714"/>
    <w:rsid w:val="00AB54F8"/>
    <w:rsid w:val="00AC1995"/>
    <w:rsid w:val="00AC2737"/>
    <w:rsid w:val="00AC3208"/>
    <w:rsid w:val="00AC4B89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779CD"/>
    <w:rsid w:val="00B8118F"/>
    <w:rsid w:val="00B91F40"/>
    <w:rsid w:val="00B924FC"/>
    <w:rsid w:val="00B93617"/>
    <w:rsid w:val="00B95138"/>
    <w:rsid w:val="00BA1AEC"/>
    <w:rsid w:val="00BA366E"/>
    <w:rsid w:val="00BA41D1"/>
    <w:rsid w:val="00BA5187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4A04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06827"/>
    <w:rsid w:val="00C12145"/>
    <w:rsid w:val="00C12B9A"/>
    <w:rsid w:val="00C12FA4"/>
    <w:rsid w:val="00C21FA7"/>
    <w:rsid w:val="00C22AE6"/>
    <w:rsid w:val="00C236C0"/>
    <w:rsid w:val="00C2544E"/>
    <w:rsid w:val="00C30AF4"/>
    <w:rsid w:val="00C318B5"/>
    <w:rsid w:val="00C33106"/>
    <w:rsid w:val="00C35C7B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4613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C20"/>
    <w:rsid w:val="00DB3F27"/>
    <w:rsid w:val="00DC0DB5"/>
    <w:rsid w:val="00DC141A"/>
    <w:rsid w:val="00DC15DC"/>
    <w:rsid w:val="00DC2470"/>
    <w:rsid w:val="00DC552A"/>
    <w:rsid w:val="00DC5BAE"/>
    <w:rsid w:val="00DC6125"/>
    <w:rsid w:val="00DC6914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159F"/>
    <w:rsid w:val="00E01BE6"/>
    <w:rsid w:val="00E02350"/>
    <w:rsid w:val="00E03690"/>
    <w:rsid w:val="00E06C31"/>
    <w:rsid w:val="00E073FF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531"/>
    <w:rsid w:val="00E35BB7"/>
    <w:rsid w:val="00E35CA5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619F"/>
    <w:rsid w:val="00F07CD9"/>
    <w:rsid w:val="00F1041E"/>
    <w:rsid w:val="00F11A50"/>
    <w:rsid w:val="00F11F8A"/>
    <w:rsid w:val="00F12F62"/>
    <w:rsid w:val="00F14993"/>
    <w:rsid w:val="00F15392"/>
    <w:rsid w:val="00F17319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604C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D668E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image" Target="media/image3.wmf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oleObject" Target="embeddings/oleObject3.bin"/><Relationship Id="rId47" Type="http://schemas.openxmlformats.org/officeDocument/2006/relationships/footer" Target="footer9.xml"/><Relationship Id="rId50" Type="http://schemas.openxmlformats.org/officeDocument/2006/relationships/footer" Target="footer10.xml"/><Relationship Id="rId55" Type="http://schemas.openxmlformats.org/officeDocument/2006/relationships/hyperlink" Target="consultantplus://offline/ref=86C855FF9931DA9E8282C60C4DADA77D6E3EF501C72B67668DFC4D0EA1y5xAN" TargetMode="External"/><Relationship Id="rId63" Type="http://schemas.openxmlformats.org/officeDocument/2006/relationships/header" Target="header15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image" Target="media/image4.wmf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image" Target="media/image2.wmf"/><Relationship Id="rId40" Type="http://schemas.openxmlformats.org/officeDocument/2006/relationships/oleObject" Target="embeddings/oleObject2.bin"/><Relationship Id="rId45" Type="http://schemas.openxmlformats.org/officeDocument/2006/relationships/footer" Target="footer8.xm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hyperlink" Target="consultantplus://offline/ref=B7E04B8F5BC345C22463EADCAE81D93CF0C11310A0643D58FEE589F49Ff2C9L" TargetMode="External"/><Relationship Id="rId66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Zaitseva.AA@mrsk-1.ru" TargetMode="External"/><Relationship Id="rId49" Type="http://schemas.openxmlformats.org/officeDocument/2006/relationships/hyperlink" Target="mailto:doverie@mrsk-1.ru" TargetMode="Externa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header" Target="header14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Lescheva.EN@mrsk-1.ru" TargetMode="External"/><Relationship Id="rId31" Type="http://schemas.openxmlformats.org/officeDocument/2006/relationships/footer" Target="footer6.xml"/><Relationship Id="rId44" Type="http://schemas.openxmlformats.org/officeDocument/2006/relationships/header" Target="header11.xml"/><Relationship Id="rId52" Type="http://schemas.openxmlformats.org/officeDocument/2006/relationships/hyperlink" Target="consultantplus://offline/ref=86C855FF9931DA9E8282C60C4DADA77D6E3EFB01C62B67668DFC4D0EA1y5xAN" TargetMode="External"/><Relationship Id="rId60" Type="http://schemas.openxmlformats.org/officeDocument/2006/relationships/header" Target="header13.xml"/><Relationship Id="rId65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0.xml"/><Relationship Id="rId48" Type="http://schemas.openxmlformats.org/officeDocument/2006/relationships/hyperlink" Target="http://www.rosseti.ru/about/contacts/opinion/" TargetMode="External"/><Relationship Id="rId56" Type="http://schemas.openxmlformats.org/officeDocument/2006/relationships/hyperlink" Target="consultantplus://offline/ref=86C855FF9931DA9E8282C60C4DADA77D6D37F30BC92667668DFC4D0EA1y5xAN" TargetMode="External"/><Relationship Id="rId64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FF20BC626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oleObject" Target="embeddings/oleObject1.bin"/><Relationship Id="rId46" Type="http://schemas.openxmlformats.org/officeDocument/2006/relationships/header" Target="header12.xml"/><Relationship Id="rId59" Type="http://schemas.openxmlformats.org/officeDocument/2006/relationships/hyperlink" Target="consultantplus://offline/ref=B7E04B8F5BC345C22463EADCAE81D93CF4CA1215A36F6052F6BC85F6f9C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00F94-4E94-4BA2-9CBD-57E24CED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92</Pages>
  <Words>29212</Words>
  <Characters>166511</Characters>
  <Application>Microsoft Office Word</Application>
  <DocSecurity>0</DocSecurity>
  <Lines>1387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195333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216</cp:revision>
  <cp:lastPrinted>2018-02-01T13:28:00Z</cp:lastPrinted>
  <dcterms:created xsi:type="dcterms:W3CDTF">2016-01-13T12:36:00Z</dcterms:created>
  <dcterms:modified xsi:type="dcterms:W3CDTF">2018-02-01T14:00:00Z</dcterms:modified>
</cp:coreProperties>
</file>