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97B14"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733CB" w:rsidRPr="000D67AD" w:rsidRDefault="009733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733CB" w:rsidRPr="000D67AD" w:rsidRDefault="009733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733CB" w:rsidRPr="000D67AD" w:rsidRDefault="009733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733CB" w:rsidRPr="000D67AD" w:rsidRDefault="009733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733CB" w:rsidRPr="000D67AD" w:rsidRDefault="009733CB" w:rsidP="00A13E63">
                  <w:pPr>
                    <w:spacing w:line="240" w:lineRule="auto"/>
                    <w:ind w:right="-23"/>
                    <w:rPr>
                      <w:rFonts w:ascii="Helios" w:hAnsi="Helios"/>
                      <w:sz w:val="12"/>
                      <w:szCs w:val="12"/>
                    </w:rPr>
                  </w:pPr>
                  <w:r w:rsidRPr="000D67AD">
                    <w:rPr>
                      <w:rFonts w:ascii="Helios" w:hAnsi="Helios"/>
                      <w:sz w:val="12"/>
                      <w:szCs w:val="12"/>
                    </w:rPr>
                    <w:t>тел.: +7 (495) 747-92-92,</w:t>
                  </w:r>
                </w:p>
                <w:p w:rsidR="009733CB" w:rsidRPr="000D67AD" w:rsidRDefault="009733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733CB" w:rsidRPr="000D67AD" w:rsidRDefault="009733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733CB" w:rsidRPr="000D67AD" w:rsidRDefault="009733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733CB" w:rsidRPr="000D67AD" w:rsidRDefault="009733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733CB" w:rsidRPr="00512DE8" w:rsidRDefault="009733C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512DE8">
                    <w:rPr>
                      <w:rFonts w:ascii="Helios" w:hAnsi="Helios"/>
                      <w:sz w:val="12"/>
                      <w:szCs w:val="12"/>
                      <w:lang w:val="en-US"/>
                    </w:rPr>
                    <w:t>-</w:t>
                  </w:r>
                  <w:r w:rsidRPr="000D67AD">
                    <w:rPr>
                      <w:rFonts w:ascii="Helios" w:hAnsi="Helios"/>
                      <w:sz w:val="12"/>
                      <w:szCs w:val="12"/>
                      <w:lang w:val="en-US"/>
                    </w:rPr>
                    <w:t>mail</w:t>
                  </w:r>
                  <w:proofErr w:type="gramEnd"/>
                  <w:r w:rsidRPr="00512DE8">
                    <w:rPr>
                      <w:rFonts w:ascii="Helios" w:hAnsi="Helios"/>
                      <w:sz w:val="12"/>
                      <w:szCs w:val="12"/>
                      <w:lang w:val="en-US"/>
                    </w:rPr>
                    <w:t xml:space="preserve">: </w:t>
                  </w:r>
                  <w:hyperlink r:id="rId9" w:history="1">
                    <w:r w:rsidRPr="000D67AD">
                      <w:rPr>
                        <w:rFonts w:ascii="Helios" w:hAnsi="Helios"/>
                        <w:sz w:val="12"/>
                        <w:szCs w:val="12"/>
                        <w:lang w:val="en-US"/>
                      </w:rPr>
                      <w:t>posta</w:t>
                    </w:r>
                    <w:r w:rsidRPr="00512DE8">
                      <w:rPr>
                        <w:rFonts w:ascii="Helios" w:hAnsi="Helios"/>
                        <w:sz w:val="12"/>
                        <w:szCs w:val="12"/>
                        <w:lang w:val="en-US"/>
                      </w:rPr>
                      <w:t>@</w:t>
                    </w:r>
                    <w:r w:rsidRPr="000D67AD">
                      <w:rPr>
                        <w:rFonts w:ascii="Helios" w:hAnsi="Helios"/>
                        <w:sz w:val="12"/>
                        <w:szCs w:val="12"/>
                        <w:lang w:val="en-US"/>
                      </w:rPr>
                      <w:t>mrsk</w:t>
                    </w:r>
                    <w:r w:rsidRPr="00512DE8">
                      <w:rPr>
                        <w:rFonts w:ascii="Helios" w:hAnsi="Helios"/>
                        <w:sz w:val="12"/>
                        <w:szCs w:val="12"/>
                        <w:lang w:val="en-US"/>
                      </w:rPr>
                      <w:t>-1.</w:t>
                    </w:r>
                    <w:r w:rsidRPr="000D67AD">
                      <w:rPr>
                        <w:rFonts w:ascii="Helios" w:hAnsi="Helios"/>
                        <w:sz w:val="12"/>
                        <w:szCs w:val="12"/>
                        <w:lang w:val="en-US"/>
                      </w:rPr>
                      <w:t>ru</w:t>
                    </w:r>
                  </w:hyperlink>
                  <w:r w:rsidRPr="00512DE8">
                    <w:rPr>
                      <w:rFonts w:ascii="Helios" w:hAnsi="Helios"/>
                      <w:sz w:val="12"/>
                      <w:szCs w:val="12"/>
                      <w:lang w:val="en-US"/>
                    </w:rPr>
                    <w:t xml:space="preserve">, </w:t>
                  </w:r>
                  <w:hyperlink r:id="rId10" w:history="1">
                    <w:r w:rsidRPr="000D67AD">
                      <w:rPr>
                        <w:rFonts w:ascii="Helios" w:hAnsi="Helios"/>
                        <w:sz w:val="12"/>
                        <w:szCs w:val="12"/>
                        <w:lang w:val="en-US"/>
                      </w:rPr>
                      <w:t>www</w:t>
                    </w:r>
                    <w:r w:rsidRPr="00512DE8">
                      <w:rPr>
                        <w:rFonts w:ascii="Helios" w:hAnsi="Helios"/>
                        <w:sz w:val="12"/>
                        <w:szCs w:val="12"/>
                        <w:lang w:val="en-US"/>
                      </w:rPr>
                      <w:t>.</w:t>
                    </w:r>
                    <w:r w:rsidRPr="000D67AD">
                      <w:rPr>
                        <w:rFonts w:ascii="Helios" w:hAnsi="Helios"/>
                        <w:sz w:val="12"/>
                        <w:szCs w:val="12"/>
                        <w:lang w:val="en-US"/>
                      </w:rPr>
                      <w:t>mrsk</w:t>
                    </w:r>
                    <w:r w:rsidRPr="00512DE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9A41C9" w:rsidRPr="00C36F0C" w:rsidRDefault="009A41C9" w:rsidP="009A41C9">
      <w:pPr>
        <w:spacing w:line="240" w:lineRule="auto"/>
        <w:ind w:left="4139"/>
        <w:jc w:val="right"/>
        <w:rPr>
          <w:sz w:val="24"/>
          <w:szCs w:val="24"/>
        </w:rPr>
      </w:pPr>
      <w:r w:rsidRPr="00C36F0C">
        <w:rPr>
          <w:b/>
          <w:kern w:val="36"/>
          <w:sz w:val="24"/>
          <w:szCs w:val="24"/>
        </w:rPr>
        <w:tab/>
      </w:r>
      <w:r w:rsidRPr="00C36F0C">
        <w:rPr>
          <w:sz w:val="24"/>
          <w:szCs w:val="24"/>
        </w:rPr>
        <w:t>УТВЕРЖДАЮ:</w:t>
      </w:r>
    </w:p>
    <w:p w:rsidR="009A41C9" w:rsidRPr="00C36F0C" w:rsidRDefault="009A41C9" w:rsidP="009A41C9">
      <w:pPr>
        <w:spacing w:line="240" w:lineRule="auto"/>
        <w:ind w:left="4139"/>
        <w:jc w:val="right"/>
        <w:rPr>
          <w:sz w:val="24"/>
          <w:szCs w:val="24"/>
        </w:rPr>
      </w:pPr>
      <w:r w:rsidRPr="00C36F0C">
        <w:rPr>
          <w:sz w:val="24"/>
          <w:szCs w:val="24"/>
        </w:rPr>
        <w:t>Председатель закупочной комиссии -</w:t>
      </w:r>
    </w:p>
    <w:p w:rsidR="009A41C9" w:rsidRPr="00C36F0C" w:rsidRDefault="009A41C9" w:rsidP="009A41C9">
      <w:pPr>
        <w:spacing w:line="240" w:lineRule="auto"/>
        <w:ind w:left="4139"/>
        <w:jc w:val="right"/>
        <w:rPr>
          <w:sz w:val="24"/>
          <w:szCs w:val="24"/>
        </w:rPr>
      </w:pPr>
      <w:r w:rsidRPr="00C36F0C">
        <w:rPr>
          <w:sz w:val="24"/>
          <w:szCs w:val="24"/>
        </w:rPr>
        <w:t>Начальник Управления логистики и МТО</w:t>
      </w:r>
    </w:p>
    <w:p w:rsidR="009A41C9" w:rsidRPr="00C36F0C" w:rsidRDefault="009A41C9" w:rsidP="009A41C9">
      <w:pPr>
        <w:spacing w:line="240" w:lineRule="auto"/>
        <w:ind w:left="4139"/>
        <w:jc w:val="right"/>
        <w:rPr>
          <w:sz w:val="24"/>
          <w:szCs w:val="24"/>
        </w:rPr>
      </w:pPr>
      <w:r w:rsidRPr="00C36F0C">
        <w:rPr>
          <w:sz w:val="24"/>
          <w:szCs w:val="24"/>
        </w:rPr>
        <w:t xml:space="preserve">филиала ПАО «МРСК Центра» - «Липецкэнерго» </w:t>
      </w:r>
    </w:p>
    <w:p w:rsidR="009A41C9" w:rsidRDefault="009A41C9" w:rsidP="009A41C9">
      <w:pPr>
        <w:spacing w:line="240" w:lineRule="auto"/>
        <w:ind w:left="4139"/>
        <w:jc w:val="right"/>
        <w:rPr>
          <w:sz w:val="24"/>
          <w:szCs w:val="24"/>
        </w:rPr>
      </w:pPr>
      <w:r w:rsidRPr="00C36F0C">
        <w:rPr>
          <w:sz w:val="24"/>
          <w:szCs w:val="24"/>
        </w:rPr>
        <w:t>________________ С.В. Иванов</w:t>
      </w:r>
    </w:p>
    <w:p w:rsidR="009A41C9" w:rsidRPr="00C36F0C" w:rsidRDefault="009A41C9" w:rsidP="009A41C9">
      <w:pPr>
        <w:spacing w:line="240" w:lineRule="auto"/>
        <w:ind w:left="4139"/>
        <w:jc w:val="right"/>
        <w:rPr>
          <w:sz w:val="24"/>
          <w:szCs w:val="24"/>
        </w:rPr>
      </w:pPr>
    </w:p>
    <w:p w:rsidR="009A41C9" w:rsidRPr="00C36F0C" w:rsidRDefault="009A41C9" w:rsidP="009A41C9">
      <w:pPr>
        <w:spacing w:line="240" w:lineRule="auto"/>
        <w:ind w:left="4139"/>
        <w:jc w:val="right"/>
        <w:rPr>
          <w:sz w:val="24"/>
          <w:szCs w:val="24"/>
        </w:rPr>
      </w:pPr>
      <w:r w:rsidRPr="00C36F0C">
        <w:rPr>
          <w:sz w:val="24"/>
          <w:szCs w:val="24"/>
        </w:rPr>
        <w:t xml:space="preserve"> «</w:t>
      </w:r>
      <w:r w:rsidR="00A71097">
        <w:rPr>
          <w:sz w:val="24"/>
          <w:szCs w:val="24"/>
        </w:rPr>
        <w:t>26</w:t>
      </w:r>
      <w:r w:rsidRPr="00C36F0C">
        <w:rPr>
          <w:sz w:val="24"/>
          <w:szCs w:val="24"/>
        </w:rPr>
        <w:t xml:space="preserve">» </w:t>
      </w:r>
      <w:r>
        <w:rPr>
          <w:sz w:val="24"/>
          <w:szCs w:val="24"/>
        </w:rPr>
        <w:t>февраля</w:t>
      </w:r>
      <w:r w:rsidR="00512DE8">
        <w:rPr>
          <w:sz w:val="24"/>
          <w:szCs w:val="24"/>
        </w:rPr>
        <w:t xml:space="preserve"> 2016</w:t>
      </w:r>
      <w:r w:rsidRPr="00C36F0C">
        <w:rPr>
          <w:sz w:val="24"/>
          <w:szCs w:val="24"/>
        </w:rPr>
        <w:t xml:space="preserve"> года.</w:t>
      </w:r>
    </w:p>
    <w:p w:rsidR="009A41C9" w:rsidRPr="00C12FA4" w:rsidRDefault="009A41C9" w:rsidP="009A41C9">
      <w:pPr>
        <w:ind w:firstLine="0"/>
        <w:jc w:val="left"/>
        <w:rPr>
          <w:sz w:val="24"/>
          <w:szCs w:val="24"/>
        </w:rPr>
      </w:pPr>
    </w:p>
    <w:p w:rsidR="009A41C9" w:rsidRPr="00C12FA4" w:rsidRDefault="009A41C9" w:rsidP="009A41C9">
      <w:pPr>
        <w:spacing w:line="240" w:lineRule="auto"/>
        <w:ind w:left="6804" w:firstLine="0"/>
        <w:rPr>
          <w:b/>
          <w:kern w:val="36"/>
          <w:sz w:val="24"/>
          <w:szCs w:val="24"/>
        </w:rPr>
      </w:pPr>
      <w:r w:rsidRPr="00C12FA4">
        <w:rPr>
          <w:b/>
          <w:kern w:val="36"/>
          <w:sz w:val="24"/>
          <w:szCs w:val="24"/>
        </w:rPr>
        <w:t>Согласовано на заседании</w:t>
      </w:r>
    </w:p>
    <w:p w:rsidR="009A41C9" w:rsidRPr="00C12FA4" w:rsidRDefault="009A41C9" w:rsidP="009A41C9">
      <w:pPr>
        <w:spacing w:line="240" w:lineRule="auto"/>
        <w:ind w:left="6804" w:firstLine="0"/>
        <w:rPr>
          <w:b/>
          <w:kern w:val="36"/>
          <w:sz w:val="24"/>
          <w:szCs w:val="24"/>
        </w:rPr>
      </w:pPr>
      <w:r w:rsidRPr="00C12FA4">
        <w:rPr>
          <w:b/>
          <w:kern w:val="36"/>
          <w:sz w:val="24"/>
          <w:szCs w:val="24"/>
        </w:rPr>
        <w:t>закупочной комиссии</w:t>
      </w:r>
    </w:p>
    <w:p w:rsidR="009A41C9" w:rsidRPr="00C12FA4" w:rsidRDefault="009A41C9" w:rsidP="009A41C9">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0046-ЛП-16</w:t>
      </w:r>
    </w:p>
    <w:p w:rsidR="009A41C9" w:rsidRPr="00C12FA4" w:rsidRDefault="009A41C9" w:rsidP="009A41C9">
      <w:pPr>
        <w:spacing w:line="240" w:lineRule="auto"/>
        <w:ind w:left="6804" w:firstLine="0"/>
        <w:rPr>
          <w:b/>
          <w:kern w:val="36"/>
          <w:sz w:val="24"/>
          <w:szCs w:val="24"/>
        </w:rPr>
      </w:pPr>
      <w:r w:rsidRPr="00C12FA4">
        <w:rPr>
          <w:b/>
          <w:kern w:val="36"/>
          <w:sz w:val="24"/>
          <w:szCs w:val="24"/>
        </w:rPr>
        <w:t>от «</w:t>
      </w:r>
      <w:r w:rsidR="00A71097">
        <w:rPr>
          <w:b/>
          <w:kern w:val="36"/>
          <w:sz w:val="24"/>
          <w:szCs w:val="24"/>
        </w:rPr>
        <w:t>25</w:t>
      </w:r>
      <w:r w:rsidRPr="00C12FA4">
        <w:rPr>
          <w:b/>
          <w:kern w:val="36"/>
          <w:sz w:val="24"/>
          <w:szCs w:val="24"/>
        </w:rPr>
        <w:t xml:space="preserve">» </w:t>
      </w:r>
      <w:r>
        <w:rPr>
          <w:b/>
          <w:kern w:val="36"/>
          <w:sz w:val="24"/>
          <w:szCs w:val="24"/>
        </w:rPr>
        <w:t>февраля</w:t>
      </w:r>
      <w:r w:rsidRPr="00C12FA4">
        <w:rPr>
          <w:b/>
          <w:kern w:val="36"/>
          <w:sz w:val="24"/>
          <w:szCs w:val="24"/>
        </w:rPr>
        <w:t xml:space="preserve"> 201</w:t>
      </w:r>
      <w:r>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556FF" w:rsidRPr="009A41C9" w:rsidRDefault="00717F60" w:rsidP="009A41C9">
      <w:pPr>
        <w:spacing w:line="264" w:lineRule="auto"/>
        <w:ind w:firstLine="0"/>
        <w:jc w:val="center"/>
        <w:rPr>
          <w:b/>
          <w:iCs/>
          <w:sz w:val="24"/>
          <w:szCs w:val="24"/>
          <w:lang w:eastAsia="ru-RU"/>
        </w:rPr>
      </w:pPr>
      <w:r w:rsidRPr="009A41C9">
        <w:rPr>
          <w:b/>
          <w:sz w:val="24"/>
          <w:szCs w:val="24"/>
        </w:rPr>
        <w:t xml:space="preserve">на право заключения </w:t>
      </w:r>
      <w:proofErr w:type="gramStart"/>
      <w:r w:rsidR="009A41C9" w:rsidRPr="009A41C9">
        <w:rPr>
          <w:b/>
          <w:sz w:val="24"/>
          <w:szCs w:val="24"/>
        </w:rPr>
        <w:t>Договора</w:t>
      </w:r>
      <w:proofErr w:type="gramEnd"/>
      <w:r w:rsidR="00366652" w:rsidRPr="009A41C9">
        <w:rPr>
          <w:b/>
          <w:sz w:val="24"/>
          <w:szCs w:val="24"/>
        </w:rPr>
        <w:t xml:space="preserve"> на </w:t>
      </w:r>
      <w:r w:rsidR="009A41C9" w:rsidRPr="009A41C9">
        <w:rPr>
          <w:b/>
          <w:iCs/>
          <w:sz w:val="24"/>
          <w:szCs w:val="24"/>
          <w:lang w:eastAsia="ru-RU"/>
        </w:rPr>
        <w:t>оказание типографских услуг для нужд ПАО «МРСК Центра» (филиала «Липецкэнерго»)</w:t>
      </w:r>
    </w:p>
    <w:p w:rsidR="009A41C9" w:rsidRDefault="009A41C9" w:rsidP="009A41C9">
      <w:pPr>
        <w:spacing w:line="264" w:lineRule="auto"/>
        <w:ind w:firstLine="0"/>
        <w:jc w:val="center"/>
        <w:rPr>
          <w:iCs/>
          <w:sz w:val="24"/>
          <w:szCs w:val="24"/>
          <w:lang w:eastAsia="ru-RU"/>
        </w:rPr>
      </w:pPr>
    </w:p>
    <w:p w:rsidR="009A41C9" w:rsidRPr="00C12FA4" w:rsidRDefault="009A41C9" w:rsidP="009A41C9">
      <w:pPr>
        <w:spacing w:line="264" w:lineRule="auto"/>
        <w:ind w:firstLine="0"/>
        <w:jc w:val="center"/>
        <w:rPr>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9A41C9" w:rsidRDefault="009A41C9" w:rsidP="00E71A48">
      <w:pPr>
        <w:spacing w:line="264" w:lineRule="auto"/>
        <w:ind w:firstLine="0"/>
        <w:jc w:val="center"/>
        <w:rPr>
          <w:b/>
          <w:sz w:val="24"/>
          <w:szCs w:val="24"/>
        </w:rPr>
      </w:pPr>
    </w:p>
    <w:p w:rsidR="009A41C9" w:rsidRDefault="009A41C9" w:rsidP="00E71A48">
      <w:pPr>
        <w:spacing w:line="264" w:lineRule="auto"/>
        <w:ind w:firstLine="0"/>
        <w:jc w:val="center"/>
        <w:rPr>
          <w:b/>
          <w:sz w:val="24"/>
          <w:szCs w:val="24"/>
        </w:rPr>
      </w:pPr>
    </w:p>
    <w:p w:rsidR="009A41C9" w:rsidRDefault="009A41C9" w:rsidP="00E71A48">
      <w:pPr>
        <w:spacing w:line="264" w:lineRule="auto"/>
        <w:ind w:firstLine="0"/>
        <w:jc w:val="center"/>
        <w:rPr>
          <w:b/>
          <w:sz w:val="24"/>
          <w:szCs w:val="24"/>
        </w:rPr>
      </w:pPr>
    </w:p>
    <w:p w:rsidR="009A41C9" w:rsidRDefault="009A41C9" w:rsidP="00E71A48">
      <w:pPr>
        <w:spacing w:line="264" w:lineRule="auto"/>
        <w:ind w:firstLine="0"/>
        <w:jc w:val="center"/>
        <w:rPr>
          <w:b/>
          <w:sz w:val="24"/>
          <w:szCs w:val="24"/>
        </w:rPr>
      </w:pPr>
    </w:p>
    <w:p w:rsidR="009A41C9" w:rsidRDefault="009A41C9"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9A41C9">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17774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2F273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17774F">
        <w:rPr>
          <w:noProof/>
        </w:rPr>
        <w:fldChar w:fldCharType="begin"/>
      </w:r>
      <w:r>
        <w:rPr>
          <w:noProof/>
        </w:rPr>
        <w:instrText xml:space="preserve"> PAGEREF _Toc441131036 \h </w:instrText>
      </w:r>
      <w:r w:rsidR="0017774F">
        <w:rPr>
          <w:noProof/>
        </w:rPr>
      </w:r>
      <w:r w:rsidR="0017774F">
        <w:rPr>
          <w:noProof/>
        </w:rPr>
        <w:fldChar w:fldCharType="separate"/>
      </w:r>
      <w:r w:rsidR="002F273A">
        <w:rPr>
          <w:noProof/>
        </w:rPr>
        <w:t>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17774F">
        <w:rPr>
          <w:noProof/>
        </w:rPr>
        <w:fldChar w:fldCharType="begin"/>
      </w:r>
      <w:r>
        <w:rPr>
          <w:noProof/>
        </w:rPr>
        <w:instrText xml:space="preserve"> PAGEREF _Toc441131037 \h </w:instrText>
      </w:r>
      <w:r w:rsidR="0017774F">
        <w:rPr>
          <w:noProof/>
        </w:rPr>
      </w:r>
      <w:r w:rsidR="0017774F">
        <w:rPr>
          <w:noProof/>
        </w:rPr>
        <w:fldChar w:fldCharType="separate"/>
      </w:r>
      <w:r w:rsidR="002F273A">
        <w:rPr>
          <w:noProof/>
        </w:rPr>
        <w:t>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17774F">
        <w:rPr>
          <w:noProof/>
        </w:rPr>
        <w:fldChar w:fldCharType="begin"/>
      </w:r>
      <w:r>
        <w:rPr>
          <w:noProof/>
        </w:rPr>
        <w:instrText xml:space="preserve"> PAGEREF _Toc441131038 \h </w:instrText>
      </w:r>
      <w:r w:rsidR="0017774F">
        <w:rPr>
          <w:noProof/>
        </w:rPr>
      </w:r>
      <w:r w:rsidR="0017774F">
        <w:rPr>
          <w:noProof/>
        </w:rPr>
        <w:fldChar w:fldCharType="separate"/>
      </w:r>
      <w:r w:rsidR="002F273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17774F">
        <w:rPr>
          <w:noProof/>
        </w:rPr>
        <w:fldChar w:fldCharType="begin"/>
      </w:r>
      <w:r>
        <w:rPr>
          <w:noProof/>
        </w:rPr>
        <w:instrText xml:space="preserve"> PAGEREF _Toc441131039 \h </w:instrText>
      </w:r>
      <w:r w:rsidR="0017774F">
        <w:rPr>
          <w:noProof/>
        </w:rPr>
      </w:r>
      <w:r w:rsidR="0017774F">
        <w:rPr>
          <w:noProof/>
        </w:rPr>
        <w:fldChar w:fldCharType="separate"/>
      </w:r>
      <w:r w:rsidR="002F273A">
        <w:rPr>
          <w:noProof/>
        </w:rPr>
        <w:t>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17774F">
        <w:rPr>
          <w:noProof/>
        </w:rPr>
        <w:fldChar w:fldCharType="begin"/>
      </w:r>
      <w:r>
        <w:rPr>
          <w:noProof/>
        </w:rPr>
        <w:instrText xml:space="preserve"> PAGEREF _Toc441131040 \h </w:instrText>
      </w:r>
      <w:r w:rsidR="0017774F">
        <w:rPr>
          <w:noProof/>
        </w:rPr>
      </w:r>
      <w:r w:rsidR="0017774F">
        <w:rPr>
          <w:noProof/>
        </w:rPr>
        <w:fldChar w:fldCharType="separate"/>
      </w:r>
      <w:r w:rsidR="002F273A">
        <w:rPr>
          <w:noProof/>
        </w:rPr>
        <w:t>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17774F">
        <w:rPr>
          <w:noProof/>
        </w:rPr>
        <w:fldChar w:fldCharType="begin"/>
      </w:r>
      <w:r>
        <w:rPr>
          <w:noProof/>
        </w:rPr>
        <w:instrText xml:space="preserve"> PAGEREF _Toc441131041 \h </w:instrText>
      </w:r>
      <w:r w:rsidR="0017774F">
        <w:rPr>
          <w:noProof/>
        </w:rPr>
      </w:r>
      <w:r w:rsidR="0017774F">
        <w:rPr>
          <w:noProof/>
        </w:rPr>
        <w:fldChar w:fldCharType="separate"/>
      </w:r>
      <w:r w:rsidR="002F273A">
        <w:rPr>
          <w:noProof/>
        </w:rPr>
        <w:t>8</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_Toc441131048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17774F">
        <w:rPr>
          <w:noProof/>
        </w:rPr>
        <w:fldChar w:fldCharType="begin"/>
      </w:r>
      <w:r>
        <w:rPr>
          <w:noProof/>
        </w:rPr>
        <w:instrText xml:space="preserve"> PAGEREF _Toc441131049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17774F">
        <w:rPr>
          <w:noProof/>
        </w:rPr>
        <w:fldChar w:fldCharType="begin"/>
      </w:r>
      <w:r>
        <w:rPr>
          <w:noProof/>
        </w:rPr>
        <w:instrText xml:space="preserve"> PAGEREF _Toc441131053 \h </w:instrText>
      </w:r>
      <w:r w:rsidR="0017774F">
        <w:rPr>
          <w:noProof/>
        </w:rPr>
      </w:r>
      <w:r w:rsidR="0017774F">
        <w:rPr>
          <w:noProof/>
        </w:rPr>
        <w:fldChar w:fldCharType="separate"/>
      </w:r>
      <w:r w:rsidR="002F273A">
        <w:rPr>
          <w:noProof/>
        </w:rPr>
        <w:t>10</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17774F">
        <w:rPr>
          <w:noProof/>
        </w:rPr>
        <w:fldChar w:fldCharType="begin"/>
      </w:r>
      <w:r>
        <w:rPr>
          <w:noProof/>
        </w:rPr>
        <w:instrText xml:space="preserve"> PAGEREF _Toc441131057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17774F">
        <w:rPr>
          <w:noProof/>
        </w:rPr>
        <w:fldChar w:fldCharType="begin"/>
      </w:r>
      <w:r>
        <w:rPr>
          <w:noProof/>
        </w:rPr>
        <w:instrText xml:space="preserve"> PAGEREF _Toc441131058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17774F">
        <w:rPr>
          <w:noProof/>
        </w:rPr>
        <w:fldChar w:fldCharType="begin"/>
      </w:r>
      <w:r>
        <w:rPr>
          <w:noProof/>
        </w:rPr>
        <w:instrText xml:space="preserve"> PAGEREF _Toc441131061 \h </w:instrText>
      </w:r>
      <w:r w:rsidR="0017774F">
        <w:rPr>
          <w:noProof/>
        </w:rPr>
      </w:r>
      <w:r w:rsidR="0017774F">
        <w:rPr>
          <w:noProof/>
        </w:rPr>
        <w:fldChar w:fldCharType="separate"/>
      </w:r>
      <w:r w:rsidR="002F273A">
        <w:rPr>
          <w:noProof/>
        </w:rPr>
        <w:t>13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17774F">
        <w:rPr>
          <w:noProof/>
        </w:rPr>
        <w:fldChar w:fldCharType="begin"/>
      </w:r>
      <w:r>
        <w:rPr>
          <w:noProof/>
        </w:rPr>
        <w:instrText xml:space="preserve"> PAGEREF _Toc441131062 \h </w:instrText>
      </w:r>
      <w:r w:rsidR="0017774F">
        <w:rPr>
          <w:noProof/>
        </w:rPr>
      </w:r>
      <w:r w:rsidR="0017774F">
        <w:rPr>
          <w:noProof/>
        </w:rPr>
        <w:fldChar w:fldCharType="separate"/>
      </w:r>
      <w:r w:rsidR="002F273A">
        <w:rPr>
          <w:noProof/>
        </w:rPr>
        <w:t>14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17774F">
        <w:rPr>
          <w:noProof/>
        </w:rPr>
        <w:fldChar w:fldCharType="begin"/>
      </w:r>
      <w:r>
        <w:rPr>
          <w:noProof/>
        </w:rPr>
        <w:instrText xml:space="preserve"> PAGEREF _Toc441131077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17774F">
        <w:rPr>
          <w:noProof/>
        </w:rPr>
        <w:fldChar w:fldCharType="begin"/>
      </w:r>
      <w:r>
        <w:rPr>
          <w:noProof/>
        </w:rPr>
        <w:instrText xml:space="preserve"> PAGEREF _Toc441131080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17774F">
        <w:rPr>
          <w:noProof/>
        </w:rPr>
        <w:fldChar w:fldCharType="begin"/>
      </w:r>
      <w:r>
        <w:rPr>
          <w:noProof/>
        </w:rPr>
        <w:instrText xml:space="preserve"> PAGEREF _Toc441131081 \h </w:instrText>
      </w:r>
      <w:r w:rsidR="0017774F">
        <w:rPr>
          <w:noProof/>
        </w:rPr>
      </w:r>
      <w:r w:rsidR="0017774F">
        <w:rPr>
          <w:noProof/>
        </w:rPr>
        <w:fldChar w:fldCharType="separate"/>
      </w:r>
      <w:r w:rsidR="002F273A">
        <w:rPr>
          <w:noProof/>
        </w:rPr>
        <w:t>29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17774F">
        <w:rPr>
          <w:noProof/>
        </w:rPr>
        <w:fldChar w:fldCharType="begin"/>
      </w:r>
      <w:r>
        <w:rPr>
          <w:noProof/>
        </w:rPr>
        <w:instrText xml:space="preserve"> PAGEREF _Toc441131086 \h </w:instrText>
      </w:r>
      <w:r w:rsidR="0017774F">
        <w:rPr>
          <w:noProof/>
        </w:rPr>
      </w:r>
      <w:r w:rsidR="0017774F">
        <w:rPr>
          <w:noProof/>
        </w:rPr>
        <w:fldChar w:fldCharType="separate"/>
      </w:r>
      <w:r w:rsidR="002F273A">
        <w:rPr>
          <w:noProof/>
        </w:rPr>
        <w:t>31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17774F">
        <w:rPr>
          <w:noProof/>
        </w:rPr>
        <w:fldChar w:fldCharType="begin"/>
      </w:r>
      <w:r>
        <w:rPr>
          <w:noProof/>
        </w:rPr>
        <w:instrText xml:space="preserve"> PAGEREF _Toc441131087 \h </w:instrText>
      </w:r>
      <w:r w:rsidR="0017774F">
        <w:rPr>
          <w:noProof/>
        </w:rPr>
      </w:r>
      <w:r w:rsidR="0017774F">
        <w:rPr>
          <w:noProof/>
        </w:rPr>
        <w:fldChar w:fldCharType="separate"/>
      </w:r>
      <w:r w:rsidR="002F273A">
        <w:rPr>
          <w:noProof/>
        </w:rPr>
        <w:t>32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17774F">
        <w:rPr>
          <w:noProof/>
        </w:rPr>
        <w:fldChar w:fldCharType="begin"/>
      </w:r>
      <w:r>
        <w:rPr>
          <w:noProof/>
        </w:rPr>
        <w:instrText xml:space="preserve"> PAGEREF _Toc441131088 \h </w:instrText>
      </w:r>
      <w:r w:rsidR="0017774F">
        <w:rPr>
          <w:noProof/>
        </w:rPr>
      </w:r>
      <w:r w:rsidR="0017774F">
        <w:rPr>
          <w:noProof/>
        </w:rPr>
        <w:fldChar w:fldCharType="separate"/>
      </w:r>
      <w:r w:rsidR="002F273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17774F">
        <w:rPr>
          <w:noProof/>
        </w:rPr>
        <w:fldChar w:fldCharType="begin"/>
      </w:r>
      <w:r>
        <w:rPr>
          <w:noProof/>
        </w:rPr>
        <w:instrText xml:space="preserve"> PAGEREF _Toc441131089 \h </w:instrText>
      </w:r>
      <w:r w:rsidR="0017774F">
        <w:rPr>
          <w:noProof/>
        </w:rPr>
      </w:r>
      <w:r w:rsidR="0017774F">
        <w:rPr>
          <w:noProof/>
        </w:rPr>
        <w:fldChar w:fldCharType="separate"/>
      </w:r>
      <w:r w:rsidR="002F273A">
        <w:rPr>
          <w:noProof/>
        </w:rPr>
        <w:t>33</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17774F">
        <w:rPr>
          <w:noProof/>
        </w:rPr>
        <w:fldChar w:fldCharType="begin"/>
      </w:r>
      <w:r>
        <w:rPr>
          <w:noProof/>
        </w:rPr>
        <w:instrText xml:space="preserve"> PAGEREF _Toc441131090 \h </w:instrText>
      </w:r>
      <w:r w:rsidR="0017774F">
        <w:rPr>
          <w:noProof/>
        </w:rPr>
      </w:r>
      <w:r w:rsidR="0017774F">
        <w:rPr>
          <w:noProof/>
        </w:rPr>
        <w:fldChar w:fldCharType="separate"/>
      </w:r>
      <w:r w:rsidR="002F273A">
        <w:rPr>
          <w:noProof/>
        </w:rPr>
        <w:t>34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17774F">
        <w:rPr>
          <w:noProof/>
        </w:rPr>
        <w:fldChar w:fldCharType="begin"/>
      </w:r>
      <w:r>
        <w:rPr>
          <w:noProof/>
        </w:rPr>
        <w:instrText xml:space="preserve"> PAGEREF _Toc441131091 \h </w:instrText>
      </w:r>
      <w:r w:rsidR="0017774F">
        <w:rPr>
          <w:noProof/>
        </w:rPr>
      </w:r>
      <w:r w:rsidR="0017774F">
        <w:rPr>
          <w:noProof/>
        </w:rPr>
        <w:fldChar w:fldCharType="separate"/>
      </w:r>
      <w:r w:rsidR="002F273A">
        <w:rPr>
          <w:noProof/>
        </w:rPr>
        <w:t>34</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17774F">
        <w:rPr>
          <w:noProof/>
        </w:rPr>
        <w:fldChar w:fldCharType="begin"/>
      </w:r>
      <w:r>
        <w:rPr>
          <w:noProof/>
        </w:rPr>
        <w:instrText xml:space="preserve"> PAGEREF _Toc441131092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17774F">
        <w:rPr>
          <w:noProof/>
        </w:rPr>
        <w:fldChar w:fldCharType="begin"/>
      </w:r>
      <w:r>
        <w:rPr>
          <w:noProof/>
        </w:rPr>
        <w:instrText xml:space="preserve"> PAGEREF _Toc441131093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17774F">
        <w:rPr>
          <w:noProof/>
        </w:rPr>
        <w:fldChar w:fldCharType="begin"/>
      </w:r>
      <w:r>
        <w:rPr>
          <w:noProof/>
        </w:rPr>
        <w:instrText xml:space="preserve"> PAGEREF _Toc441131095 \h </w:instrText>
      </w:r>
      <w:r w:rsidR="0017774F">
        <w:rPr>
          <w:noProof/>
        </w:rPr>
      </w:r>
      <w:r w:rsidR="0017774F">
        <w:rPr>
          <w:noProof/>
        </w:rPr>
        <w:fldChar w:fldCharType="separate"/>
      </w:r>
      <w:r w:rsidR="002F273A">
        <w:rPr>
          <w:noProof/>
        </w:rPr>
        <w:t>35</w:t>
      </w:r>
      <w:r w:rsidR="0017774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17774F">
        <w:rPr>
          <w:noProof/>
        </w:rPr>
        <w:fldChar w:fldCharType="begin"/>
      </w:r>
      <w:r>
        <w:rPr>
          <w:noProof/>
        </w:rPr>
        <w:instrText xml:space="preserve"> PAGEREF _Toc441131097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17774F">
        <w:rPr>
          <w:noProof/>
        </w:rPr>
        <w:fldChar w:fldCharType="begin"/>
      </w:r>
      <w:r>
        <w:rPr>
          <w:noProof/>
        </w:rPr>
        <w:instrText xml:space="preserve"> PAGEREF _Toc441131098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17774F">
        <w:rPr>
          <w:noProof/>
        </w:rPr>
        <w:fldChar w:fldCharType="begin"/>
      </w:r>
      <w:r>
        <w:rPr>
          <w:noProof/>
        </w:rPr>
        <w:instrText xml:space="preserve"> PAGEREF _Toc441131099 \h </w:instrText>
      </w:r>
      <w:r w:rsidR="0017774F">
        <w:rPr>
          <w:noProof/>
        </w:rPr>
      </w:r>
      <w:r w:rsidR="0017774F">
        <w:rPr>
          <w:noProof/>
        </w:rPr>
        <w:fldChar w:fldCharType="separate"/>
      </w:r>
      <w:r w:rsidR="002F273A">
        <w:rPr>
          <w:noProof/>
        </w:rPr>
        <w:t>36</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17774F">
        <w:rPr>
          <w:noProof/>
        </w:rPr>
        <w:fldChar w:fldCharType="begin"/>
      </w:r>
      <w:r>
        <w:rPr>
          <w:noProof/>
        </w:rPr>
        <w:instrText xml:space="preserve"> PAGEREF _Toc441131101 \h </w:instrText>
      </w:r>
      <w:r w:rsidR="0017774F">
        <w:rPr>
          <w:noProof/>
        </w:rPr>
      </w:r>
      <w:r w:rsidR="0017774F">
        <w:rPr>
          <w:noProof/>
        </w:rPr>
        <w:fldChar w:fldCharType="separate"/>
      </w:r>
      <w:r w:rsidR="002F273A">
        <w:rPr>
          <w:noProof/>
        </w:rPr>
        <w:t>40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17774F">
        <w:rPr>
          <w:noProof/>
        </w:rPr>
        <w:fldChar w:fldCharType="begin"/>
      </w:r>
      <w:r>
        <w:rPr>
          <w:noProof/>
        </w:rPr>
        <w:instrText xml:space="preserve"> PAGEREF _Toc441131103 \h </w:instrText>
      </w:r>
      <w:r w:rsidR="0017774F">
        <w:rPr>
          <w:noProof/>
        </w:rPr>
      </w:r>
      <w:r w:rsidR="0017774F">
        <w:rPr>
          <w:noProof/>
        </w:rPr>
        <w:fldChar w:fldCharType="separate"/>
      </w:r>
      <w:r w:rsidR="002F273A">
        <w:rPr>
          <w:noProof/>
        </w:rPr>
        <w:t>42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17774F">
        <w:rPr>
          <w:noProof/>
        </w:rPr>
        <w:fldChar w:fldCharType="begin"/>
      </w:r>
      <w:r>
        <w:rPr>
          <w:noProof/>
        </w:rPr>
        <w:instrText xml:space="preserve"> PAGEREF _Toc441131106 \h </w:instrText>
      </w:r>
      <w:r w:rsidR="0017774F">
        <w:rPr>
          <w:noProof/>
        </w:rPr>
      </w:r>
      <w:r w:rsidR="0017774F">
        <w:rPr>
          <w:noProof/>
        </w:rPr>
        <w:fldChar w:fldCharType="separate"/>
      </w:r>
      <w:r w:rsidR="002F273A">
        <w:rPr>
          <w:noProof/>
        </w:rPr>
        <w:t>45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17774F">
        <w:rPr>
          <w:noProof/>
        </w:rPr>
        <w:fldChar w:fldCharType="begin"/>
      </w:r>
      <w:r>
        <w:rPr>
          <w:noProof/>
        </w:rPr>
        <w:instrText xml:space="preserve"> PAGEREF _Toc441131109 \h </w:instrText>
      </w:r>
      <w:r w:rsidR="0017774F">
        <w:rPr>
          <w:noProof/>
        </w:rPr>
      </w:r>
      <w:r w:rsidR="0017774F">
        <w:rPr>
          <w:noProof/>
        </w:rPr>
        <w:fldChar w:fldCharType="separate"/>
      </w:r>
      <w:r w:rsidR="002F273A">
        <w:rPr>
          <w:noProof/>
        </w:rPr>
        <w:t>47</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17774F">
        <w:rPr>
          <w:noProof/>
        </w:rPr>
        <w:fldChar w:fldCharType="begin"/>
      </w:r>
      <w:r>
        <w:rPr>
          <w:noProof/>
        </w:rPr>
        <w:instrText xml:space="preserve"> PAGEREF _Toc441131112 \h </w:instrText>
      </w:r>
      <w:r w:rsidR="0017774F">
        <w:rPr>
          <w:noProof/>
        </w:rPr>
      </w:r>
      <w:r w:rsidR="0017774F">
        <w:rPr>
          <w:noProof/>
        </w:rPr>
        <w:fldChar w:fldCharType="separate"/>
      </w:r>
      <w:r w:rsidR="002F273A">
        <w:rPr>
          <w:noProof/>
        </w:rPr>
        <w:t>49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17774F">
        <w:rPr>
          <w:noProof/>
        </w:rPr>
        <w:fldChar w:fldCharType="begin"/>
      </w:r>
      <w:r>
        <w:rPr>
          <w:noProof/>
        </w:rPr>
        <w:instrText xml:space="preserve"> PAGEREF _Toc441131115 \h </w:instrText>
      </w:r>
      <w:r w:rsidR="0017774F">
        <w:rPr>
          <w:noProof/>
        </w:rPr>
      </w:r>
      <w:r w:rsidR="0017774F">
        <w:rPr>
          <w:noProof/>
        </w:rPr>
        <w:fldChar w:fldCharType="separate"/>
      </w:r>
      <w:r w:rsidR="002F273A">
        <w:rPr>
          <w:noProof/>
        </w:rPr>
        <w:t>51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17774F">
        <w:rPr>
          <w:noProof/>
        </w:rPr>
        <w:fldChar w:fldCharType="begin"/>
      </w:r>
      <w:r>
        <w:rPr>
          <w:noProof/>
        </w:rPr>
        <w:instrText xml:space="preserve"> PAGEREF _Toc441131118 \h </w:instrText>
      </w:r>
      <w:r w:rsidR="0017774F">
        <w:rPr>
          <w:noProof/>
        </w:rPr>
      </w:r>
      <w:r w:rsidR="0017774F">
        <w:rPr>
          <w:noProof/>
        </w:rPr>
        <w:fldChar w:fldCharType="separate"/>
      </w:r>
      <w:r w:rsidR="002F273A">
        <w:rPr>
          <w:noProof/>
        </w:rPr>
        <w:t>53</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17774F">
        <w:rPr>
          <w:noProof/>
        </w:rPr>
        <w:fldChar w:fldCharType="begin"/>
      </w:r>
      <w:r>
        <w:rPr>
          <w:noProof/>
        </w:rPr>
        <w:instrText xml:space="preserve"> PAGEREF _Toc441131119 \h </w:instrText>
      </w:r>
      <w:r w:rsidR="0017774F">
        <w:rPr>
          <w:noProof/>
        </w:rPr>
      </w:r>
      <w:r w:rsidR="0017774F">
        <w:rPr>
          <w:noProof/>
        </w:rPr>
        <w:fldChar w:fldCharType="separate"/>
      </w:r>
      <w:r w:rsidR="002F273A">
        <w:rPr>
          <w:noProof/>
        </w:rPr>
        <w:t>53</w:t>
      </w:r>
      <w:r w:rsidR="0017774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17774F">
        <w:rPr>
          <w:noProof/>
        </w:rPr>
        <w:fldChar w:fldCharType="begin"/>
      </w:r>
      <w:r>
        <w:rPr>
          <w:noProof/>
        </w:rPr>
        <w:instrText xml:space="preserve"> PAGEREF _Toc441131120 \h </w:instrText>
      </w:r>
      <w:r w:rsidR="0017774F">
        <w:rPr>
          <w:noProof/>
        </w:rPr>
      </w:r>
      <w:r w:rsidR="0017774F">
        <w:rPr>
          <w:noProof/>
        </w:rPr>
        <w:fldChar w:fldCharType="separate"/>
      </w:r>
      <w:r w:rsidR="002F273A">
        <w:rPr>
          <w:noProof/>
        </w:rPr>
        <w:t>55</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17774F">
        <w:rPr>
          <w:noProof/>
        </w:rPr>
        <w:fldChar w:fldCharType="begin"/>
      </w:r>
      <w:r>
        <w:rPr>
          <w:noProof/>
        </w:rPr>
        <w:instrText xml:space="preserve"> PAGEREF _Toc441131122 \h </w:instrText>
      </w:r>
      <w:r w:rsidR="0017774F">
        <w:rPr>
          <w:noProof/>
        </w:rPr>
      </w:r>
      <w:r w:rsidR="0017774F">
        <w:rPr>
          <w:noProof/>
        </w:rPr>
        <w:fldChar w:fldCharType="separate"/>
      </w:r>
      <w:r w:rsidR="002F273A">
        <w:rPr>
          <w:noProof/>
        </w:rPr>
        <w:t>58</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17774F">
        <w:rPr>
          <w:noProof/>
        </w:rPr>
        <w:fldChar w:fldCharType="begin"/>
      </w:r>
      <w:r>
        <w:rPr>
          <w:noProof/>
        </w:rPr>
        <w:instrText xml:space="preserve"> PAGEREF _Toc441131125 \h </w:instrText>
      </w:r>
      <w:r w:rsidR="0017774F">
        <w:rPr>
          <w:noProof/>
        </w:rPr>
      </w:r>
      <w:r w:rsidR="0017774F">
        <w:rPr>
          <w:noProof/>
        </w:rPr>
        <w:fldChar w:fldCharType="separate"/>
      </w:r>
      <w:r w:rsidR="002F273A">
        <w:rPr>
          <w:noProof/>
        </w:rPr>
        <w:t>60</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17774F">
        <w:rPr>
          <w:noProof/>
        </w:rPr>
        <w:fldChar w:fldCharType="begin"/>
      </w:r>
      <w:r>
        <w:rPr>
          <w:noProof/>
        </w:rPr>
        <w:instrText xml:space="preserve"> PAGEREF _Toc441131128 \h </w:instrText>
      </w:r>
      <w:r w:rsidR="0017774F">
        <w:rPr>
          <w:noProof/>
        </w:rPr>
      </w:r>
      <w:r w:rsidR="0017774F">
        <w:rPr>
          <w:noProof/>
        </w:rPr>
        <w:fldChar w:fldCharType="separate"/>
      </w:r>
      <w:r w:rsidR="002F273A">
        <w:rPr>
          <w:noProof/>
        </w:rPr>
        <w:t>62</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17774F">
        <w:rPr>
          <w:noProof/>
        </w:rPr>
        <w:fldChar w:fldCharType="begin"/>
      </w:r>
      <w:r>
        <w:rPr>
          <w:noProof/>
        </w:rPr>
        <w:instrText xml:space="preserve"> PAGEREF _Toc441131131 \h </w:instrText>
      </w:r>
      <w:r w:rsidR="0017774F">
        <w:rPr>
          <w:noProof/>
        </w:rPr>
      </w:r>
      <w:r w:rsidR="0017774F">
        <w:rPr>
          <w:noProof/>
        </w:rPr>
        <w:fldChar w:fldCharType="separate"/>
      </w:r>
      <w:r w:rsidR="002F273A">
        <w:rPr>
          <w:noProof/>
        </w:rPr>
        <w:t>64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17774F">
        <w:rPr>
          <w:noProof/>
        </w:rPr>
        <w:fldChar w:fldCharType="begin"/>
      </w:r>
      <w:r>
        <w:rPr>
          <w:noProof/>
        </w:rPr>
        <w:instrText xml:space="preserve"> PAGEREF _Toc441131134 \h </w:instrText>
      </w:r>
      <w:r w:rsidR="0017774F">
        <w:rPr>
          <w:noProof/>
        </w:rPr>
      </w:r>
      <w:r w:rsidR="0017774F">
        <w:rPr>
          <w:noProof/>
        </w:rPr>
        <w:fldChar w:fldCharType="separate"/>
      </w:r>
      <w:r w:rsidR="002F273A">
        <w:rPr>
          <w:noProof/>
        </w:rPr>
        <w:t>66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17774F">
        <w:rPr>
          <w:noProof/>
        </w:rPr>
        <w:fldChar w:fldCharType="begin"/>
      </w:r>
      <w:r>
        <w:rPr>
          <w:noProof/>
        </w:rPr>
        <w:instrText xml:space="preserve"> PAGEREF _Toc441131137 \h </w:instrText>
      </w:r>
      <w:r w:rsidR="0017774F">
        <w:rPr>
          <w:noProof/>
        </w:rPr>
      </w:r>
      <w:r w:rsidR="0017774F">
        <w:rPr>
          <w:noProof/>
        </w:rPr>
        <w:fldChar w:fldCharType="separate"/>
      </w:r>
      <w:r w:rsidR="002F273A">
        <w:rPr>
          <w:noProof/>
        </w:rPr>
        <w:t>69</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17774F">
        <w:rPr>
          <w:noProof/>
        </w:rPr>
        <w:fldChar w:fldCharType="begin"/>
      </w:r>
      <w:r>
        <w:rPr>
          <w:noProof/>
        </w:rPr>
        <w:instrText xml:space="preserve"> PAGEREF _Toc441131140 \h </w:instrText>
      </w:r>
      <w:r w:rsidR="0017774F">
        <w:rPr>
          <w:noProof/>
        </w:rPr>
      </w:r>
      <w:r w:rsidR="0017774F">
        <w:rPr>
          <w:noProof/>
        </w:rPr>
        <w:fldChar w:fldCharType="separate"/>
      </w:r>
      <w:r w:rsidR="002F273A">
        <w:rPr>
          <w:noProof/>
        </w:rPr>
        <w:t>71</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17774F">
        <w:rPr>
          <w:noProof/>
        </w:rPr>
        <w:fldChar w:fldCharType="begin"/>
      </w:r>
      <w:r>
        <w:rPr>
          <w:noProof/>
        </w:rPr>
        <w:instrText xml:space="preserve"> PAGEREF _Toc441131143 \h </w:instrText>
      </w:r>
      <w:r w:rsidR="0017774F">
        <w:rPr>
          <w:noProof/>
        </w:rPr>
      </w:r>
      <w:r w:rsidR="0017774F">
        <w:rPr>
          <w:noProof/>
        </w:rPr>
        <w:fldChar w:fldCharType="separate"/>
      </w:r>
      <w:r w:rsidR="002F273A">
        <w:rPr>
          <w:noProof/>
        </w:rPr>
        <w:t>74</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17774F">
        <w:rPr>
          <w:noProof/>
        </w:rPr>
        <w:fldChar w:fldCharType="begin"/>
      </w:r>
      <w:r>
        <w:rPr>
          <w:noProof/>
        </w:rPr>
        <w:instrText xml:space="preserve"> PAGEREF _Toc441131146 \h </w:instrText>
      </w:r>
      <w:r w:rsidR="0017774F">
        <w:rPr>
          <w:noProof/>
        </w:rPr>
      </w:r>
      <w:r w:rsidR="0017774F">
        <w:rPr>
          <w:noProof/>
        </w:rPr>
        <w:fldChar w:fldCharType="separate"/>
      </w:r>
      <w:r w:rsidR="002F273A">
        <w:rPr>
          <w:noProof/>
        </w:rPr>
        <w:t>76</w:t>
      </w:r>
      <w:r w:rsidR="0017774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17774F">
        <w:rPr>
          <w:noProof/>
        </w:rPr>
        <w:fldChar w:fldCharType="begin"/>
      </w:r>
      <w:r>
        <w:rPr>
          <w:noProof/>
        </w:rPr>
        <w:instrText xml:space="preserve"> PAGEREF _Toc441131149 \h </w:instrText>
      </w:r>
      <w:r w:rsidR="0017774F">
        <w:rPr>
          <w:noProof/>
        </w:rPr>
      </w:r>
      <w:r w:rsidR="0017774F">
        <w:rPr>
          <w:noProof/>
        </w:rPr>
        <w:fldChar w:fldCharType="separate"/>
      </w:r>
      <w:r w:rsidR="002F273A">
        <w:rPr>
          <w:noProof/>
        </w:rPr>
        <w:t>78</w:t>
      </w:r>
      <w:r w:rsidR="0017774F">
        <w:rPr>
          <w:noProof/>
        </w:rPr>
        <w:fldChar w:fldCharType="end"/>
      </w:r>
    </w:p>
    <w:p w:rsidR="00717F60" w:rsidRPr="00E71A48" w:rsidRDefault="0017774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9A41C9" w:rsidRPr="00862664" w:rsidRDefault="009A41C9" w:rsidP="009A41C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sidRPr="00433BCA">
        <w:rPr>
          <w:sz w:val="24"/>
          <w:szCs w:val="24"/>
        </w:rPr>
        <w:t xml:space="preserve">специалист </w:t>
      </w:r>
      <w:r w:rsidRPr="00433BCA">
        <w:rPr>
          <w:sz w:val="24"/>
          <w:szCs w:val="24"/>
          <w:lang w:val="en-US"/>
        </w:rPr>
        <w:t>I</w:t>
      </w:r>
      <w:r w:rsidRPr="00433BCA">
        <w:rPr>
          <w:sz w:val="24"/>
          <w:szCs w:val="24"/>
        </w:rPr>
        <w:t xml:space="preserve"> категории </w:t>
      </w:r>
      <w:r w:rsidRPr="00137BE7">
        <w:rPr>
          <w:sz w:val="24"/>
          <w:szCs w:val="24"/>
        </w:rPr>
        <w:t>отдела закупочной деятельности</w:t>
      </w:r>
      <w:r w:rsidRPr="00433BCA">
        <w:rPr>
          <w:sz w:val="24"/>
          <w:szCs w:val="24"/>
        </w:rPr>
        <w:t xml:space="preserve"> </w:t>
      </w:r>
      <w:r>
        <w:rPr>
          <w:sz w:val="24"/>
          <w:szCs w:val="24"/>
        </w:rPr>
        <w:t>У</w:t>
      </w:r>
      <w:r w:rsidRPr="00433BCA">
        <w:rPr>
          <w:sz w:val="24"/>
          <w:szCs w:val="24"/>
        </w:rPr>
        <w:t>правления логистики и МТО</w:t>
      </w:r>
      <w:r w:rsidRPr="00433BCA">
        <w:rPr>
          <w:bCs w:val="0"/>
          <w:sz w:val="24"/>
          <w:szCs w:val="24"/>
        </w:rPr>
        <w:t xml:space="preserve"> </w:t>
      </w:r>
      <w:r w:rsidRPr="00433BCA">
        <w:rPr>
          <w:sz w:val="24"/>
          <w:szCs w:val="24"/>
        </w:rPr>
        <w:t>филиала ПАО «МРСК Центра</w:t>
      </w:r>
      <w:proofErr w:type="gramStart"/>
      <w:r w:rsidRPr="00433BCA">
        <w:rPr>
          <w:sz w:val="24"/>
          <w:szCs w:val="24"/>
        </w:rPr>
        <w:t>»-</w:t>
      </w:r>
      <w:proofErr w:type="gramEnd"/>
      <w:r w:rsidRPr="00433BCA">
        <w:rPr>
          <w:sz w:val="24"/>
          <w:szCs w:val="24"/>
        </w:rPr>
        <w:t xml:space="preserve">«Липецкэнерго» </w:t>
      </w:r>
      <w:r w:rsidRPr="00433BCA">
        <w:rPr>
          <w:bCs w:val="0"/>
          <w:sz w:val="24"/>
          <w:szCs w:val="24"/>
        </w:rPr>
        <w:t>Назимов Д.А.</w:t>
      </w:r>
      <w:r w:rsidRPr="00433BCA">
        <w:rPr>
          <w:sz w:val="24"/>
          <w:szCs w:val="24"/>
        </w:rPr>
        <w:t xml:space="preserve">, контактные телефоны - (4742) 22-83-67, адрес электронной почты: </w:t>
      </w:r>
      <w:hyperlink r:id="rId18" w:history="1">
        <w:r w:rsidRPr="00433BCA">
          <w:rPr>
            <w:rStyle w:val="a7"/>
            <w:sz w:val="24"/>
            <w:szCs w:val="24"/>
            <w:lang w:val="en-US"/>
          </w:rPr>
          <w:t>nazimov</w:t>
        </w:r>
        <w:r w:rsidRPr="00433BCA">
          <w:rPr>
            <w:rStyle w:val="a7"/>
            <w:sz w:val="24"/>
            <w:szCs w:val="24"/>
          </w:rPr>
          <w:t>.</w:t>
        </w:r>
        <w:r w:rsidRPr="00433BCA">
          <w:rPr>
            <w:rStyle w:val="a7"/>
            <w:sz w:val="24"/>
            <w:szCs w:val="24"/>
            <w:lang w:val="en-US"/>
          </w:rPr>
          <w:t>da</w:t>
        </w:r>
        <w:r w:rsidRPr="00433BCA">
          <w:rPr>
            <w:rStyle w:val="a7"/>
            <w:sz w:val="24"/>
            <w:szCs w:val="24"/>
          </w:rPr>
          <w:t>@</w:t>
        </w:r>
        <w:r w:rsidRPr="00433BCA">
          <w:rPr>
            <w:rStyle w:val="a7"/>
            <w:sz w:val="24"/>
            <w:szCs w:val="24"/>
            <w:lang w:val="en-US"/>
          </w:rPr>
          <w:t>mrsk</w:t>
        </w:r>
        <w:r w:rsidRPr="00433BCA">
          <w:rPr>
            <w:rStyle w:val="a7"/>
            <w:sz w:val="24"/>
            <w:szCs w:val="24"/>
          </w:rPr>
          <w:t>-1.</w:t>
        </w:r>
        <w:r w:rsidRPr="00433BCA">
          <w:rPr>
            <w:rStyle w:val="a7"/>
            <w:sz w:val="24"/>
            <w:szCs w:val="24"/>
            <w:lang w:val="en-US"/>
          </w:rPr>
          <w:t>ru</w:t>
        </w:r>
      </w:hyperlink>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031FB">
        <w:rPr>
          <w:sz w:val="24"/>
          <w:szCs w:val="24"/>
        </w:rPr>
        <w:t xml:space="preserve">опубликованным </w:t>
      </w:r>
      <w:r w:rsidRPr="001031FB">
        <w:rPr>
          <w:b/>
          <w:sz w:val="24"/>
          <w:szCs w:val="24"/>
        </w:rPr>
        <w:t>«</w:t>
      </w:r>
      <w:r w:rsidR="00A71097">
        <w:rPr>
          <w:b/>
          <w:sz w:val="24"/>
          <w:szCs w:val="24"/>
        </w:rPr>
        <w:t>26</w:t>
      </w:r>
      <w:r w:rsidRPr="001031FB">
        <w:rPr>
          <w:b/>
          <w:sz w:val="24"/>
          <w:szCs w:val="24"/>
        </w:rPr>
        <w:t>» февраля 2016 г.</w:t>
      </w:r>
      <w:r w:rsidRPr="001031FB">
        <w:rPr>
          <w:sz w:val="24"/>
          <w:szCs w:val="24"/>
        </w:rPr>
        <w:t xml:space="preserve"> на официальном сайте (</w:t>
      </w:r>
      <w:hyperlink r:id="rId19" w:history="1">
        <w:r w:rsidRPr="001031FB">
          <w:rPr>
            <w:rStyle w:val="a7"/>
            <w:sz w:val="24"/>
            <w:szCs w:val="24"/>
          </w:rPr>
          <w:t>www.zakupki.</w:t>
        </w:r>
        <w:r w:rsidRPr="001031FB">
          <w:rPr>
            <w:rStyle w:val="a7"/>
            <w:sz w:val="24"/>
            <w:szCs w:val="24"/>
            <w:lang w:val="en-US"/>
          </w:rPr>
          <w:t>gov</w:t>
        </w:r>
        <w:r w:rsidRPr="001031FB">
          <w:rPr>
            <w:rStyle w:val="a7"/>
            <w:sz w:val="24"/>
            <w:szCs w:val="24"/>
          </w:rPr>
          <w:t>.ru</w:t>
        </w:r>
      </w:hyperlink>
      <w:r w:rsidRPr="001031FB">
        <w:rPr>
          <w:sz w:val="24"/>
          <w:szCs w:val="24"/>
        </w:rPr>
        <w:t>),</w:t>
      </w:r>
      <w:r w:rsidRPr="001031FB">
        <w:rPr>
          <w:iCs/>
          <w:sz w:val="24"/>
          <w:szCs w:val="24"/>
        </w:rPr>
        <w:t xml:space="preserve"> </w:t>
      </w:r>
      <w:r w:rsidRPr="001031FB">
        <w:rPr>
          <w:sz w:val="24"/>
          <w:szCs w:val="24"/>
        </w:rPr>
        <w:t xml:space="preserve">на сайте </w:t>
      </w:r>
      <w:r w:rsidRPr="001031FB">
        <w:rPr>
          <w:iCs/>
          <w:sz w:val="24"/>
          <w:szCs w:val="24"/>
        </w:rPr>
        <w:t>ПАО «МРСК Центра»</w:t>
      </w:r>
      <w:r w:rsidRPr="001031FB">
        <w:rPr>
          <w:sz w:val="24"/>
          <w:szCs w:val="24"/>
        </w:rPr>
        <w:t xml:space="preserve"> (</w:t>
      </w:r>
      <w:hyperlink r:id="rId20" w:history="1">
        <w:r w:rsidRPr="001031FB">
          <w:rPr>
            <w:rStyle w:val="a7"/>
            <w:sz w:val="24"/>
            <w:szCs w:val="24"/>
          </w:rPr>
          <w:t>www.mrsk-1.ru</w:t>
        </w:r>
      </w:hyperlink>
      <w:r w:rsidRPr="001031FB">
        <w:rPr>
          <w:sz w:val="24"/>
          <w:szCs w:val="24"/>
        </w:rPr>
        <w:t xml:space="preserve">), на сайте электронной торговой площадки ПАО «Россети» </w:t>
      </w:r>
      <w:hyperlink r:id="rId21" w:history="1">
        <w:r w:rsidRPr="00CC0FB4">
          <w:rPr>
            <w:rStyle w:val="a7"/>
            <w:sz w:val="24"/>
            <w:szCs w:val="24"/>
          </w:rPr>
          <w:t>etp.rosseti.ru</w:t>
        </w:r>
      </w:hyperlink>
      <w:r w:rsidRPr="001031FB">
        <w:rPr>
          <w:sz w:val="24"/>
          <w:szCs w:val="24"/>
        </w:rPr>
        <w:t xml:space="preserve"> (далее — ЭТП), </w:t>
      </w:r>
      <w:r w:rsidRPr="001031FB">
        <w:rPr>
          <w:iCs/>
          <w:sz w:val="24"/>
          <w:szCs w:val="24"/>
        </w:rPr>
        <w:t>приг</w:t>
      </w:r>
      <w:r w:rsidRPr="001031FB">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w:t>
      </w:r>
      <w:bookmarkEnd w:id="10"/>
      <w:r w:rsidRPr="001031FB">
        <w:rPr>
          <w:sz w:val="24"/>
          <w:szCs w:val="24"/>
        </w:rPr>
        <w:t xml:space="preserve">на право заключения Договора на </w:t>
      </w:r>
      <w:r w:rsidRPr="001031FB">
        <w:rPr>
          <w:iCs/>
          <w:sz w:val="24"/>
          <w:szCs w:val="24"/>
        </w:rPr>
        <w:t xml:space="preserve">оказание </w:t>
      </w:r>
      <w:r>
        <w:rPr>
          <w:iCs/>
          <w:sz w:val="24"/>
          <w:szCs w:val="24"/>
          <w:lang w:eastAsia="ru-RU"/>
        </w:rPr>
        <w:t>типографских услуг</w:t>
      </w:r>
      <w:r w:rsidRPr="001031FB">
        <w:rPr>
          <w:sz w:val="24"/>
          <w:szCs w:val="24"/>
        </w:rPr>
        <w:t xml:space="preserve"> для нужд ПАО «МРСК Центра» (филиала  «Липецкэнерго», расположенного по адресу: РФ, 398001, г. Липецк, ул. 50-лет НЛМК, 33).</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«Россети»</w:t>
      </w:r>
      <w:r w:rsidR="009A41C9">
        <w:rPr>
          <w:sz w:val="24"/>
          <w:szCs w:val="24"/>
        </w:rPr>
        <w:t xml:space="preserve"> </w:t>
      </w:r>
      <w:hyperlink r:id="rId22" w:history="1">
        <w:r w:rsidR="00862664" w:rsidRPr="009A41C9">
          <w:rPr>
            <w:rStyle w:val="a7"/>
            <w:sz w:val="24"/>
            <w:szCs w:val="24"/>
          </w:rPr>
          <w:t>etp.rosseti.ru</w:t>
        </w:r>
      </w:hyperlink>
      <w:r w:rsidR="00862664" w:rsidRPr="009A41C9">
        <w:rPr>
          <w:sz w:val="24"/>
          <w:szCs w:val="24"/>
        </w:rPr>
        <w:t xml:space="preserve"> </w:t>
      </w:r>
      <w:r w:rsidR="00702B2C" w:rsidRPr="009A41C9">
        <w:rPr>
          <w:sz w:val="24"/>
          <w:szCs w:val="24"/>
        </w:rPr>
        <w:t>(далее — ЭТП)</w:t>
      </w:r>
      <w:r w:rsidR="005B75A6" w:rsidRPr="009A41C9">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w:t>
      </w:r>
      <w:r w:rsidR="00717F60" w:rsidRPr="009A41C9">
        <w:rPr>
          <w:sz w:val="24"/>
          <w:szCs w:val="24"/>
        </w:rPr>
        <w:t xml:space="preserve">заключения </w:t>
      </w:r>
      <w:r w:rsidR="0039080A">
        <w:rPr>
          <w:sz w:val="24"/>
          <w:szCs w:val="24"/>
        </w:rPr>
        <w:t>Договора</w:t>
      </w:r>
      <w:r w:rsidR="00A40714" w:rsidRPr="009A41C9">
        <w:rPr>
          <w:sz w:val="24"/>
          <w:szCs w:val="24"/>
        </w:rPr>
        <w:t xml:space="preserve"> </w:t>
      </w:r>
      <w:r w:rsidR="00366652" w:rsidRPr="009A41C9">
        <w:rPr>
          <w:sz w:val="24"/>
          <w:szCs w:val="24"/>
        </w:rPr>
        <w:t xml:space="preserve">на оказание </w:t>
      </w:r>
      <w:bookmarkEnd w:id="17"/>
      <w:r w:rsidR="009A41C9" w:rsidRPr="009A41C9">
        <w:rPr>
          <w:iCs/>
          <w:sz w:val="24"/>
          <w:szCs w:val="24"/>
          <w:lang w:eastAsia="ru-RU"/>
        </w:rPr>
        <w:t>типографских услуг для нужд ПАО «МРСК Центра» (филиала «Липецкэнерго»)</w:t>
      </w:r>
      <w:r w:rsidR="00702B2C" w:rsidRPr="009A41C9">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C12FA4">
        <w:rPr>
          <w:sz w:val="24"/>
          <w:szCs w:val="24"/>
        </w:rPr>
        <w:t xml:space="preserve">Количество </w:t>
      </w:r>
      <w:r w:rsidRPr="0039080A">
        <w:rPr>
          <w:sz w:val="24"/>
          <w:szCs w:val="24"/>
        </w:rPr>
        <w:t xml:space="preserve">лотов: </w:t>
      </w:r>
      <w:r w:rsidRPr="0039080A">
        <w:rPr>
          <w:b/>
          <w:sz w:val="24"/>
          <w:szCs w:val="24"/>
        </w:rPr>
        <w:t>1 (один)</w:t>
      </w:r>
      <w:r w:rsidRPr="0039080A">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FA7326">
        <w:rPr>
          <w:sz w:val="24"/>
          <w:szCs w:val="24"/>
        </w:rPr>
        <w:t xml:space="preserve">оказания </w:t>
      </w:r>
      <w:r w:rsidR="00366652" w:rsidRPr="0039080A">
        <w:rPr>
          <w:sz w:val="24"/>
          <w:szCs w:val="24"/>
        </w:rPr>
        <w:t>услуг</w:t>
      </w:r>
      <w:r w:rsidR="00717F60" w:rsidRPr="0039080A">
        <w:rPr>
          <w:sz w:val="24"/>
          <w:szCs w:val="24"/>
        </w:rPr>
        <w:t>:</w:t>
      </w:r>
      <w:r w:rsidR="0039080A" w:rsidRPr="0039080A">
        <w:rPr>
          <w:sz w:val="24"/>
          <w:szCs w:val="24"/>
        </w:rPr>
        <w:t xml:space="preserve"> </w:t>
      </w:r>
      <w:r w:rsidR="00C3625F" w:rsidRPr="008B075F">
        <w:t>В течение 30 (тридцати) календарных дней с момента заключения договора</w:t>
      </w:r>
      <w:r w:rsidR="00717F60" w:rsidRPr="0039080A">
        <w:rPr>
          <w:sz w:val="24"/>
          <w:szCs w:val="24"/>
        </w:rPr>
        <w:t>.</w:t>
      </w:r>
      <w:bookmarkEnd w:id="19"/>
    </w:p>
    <w:p w:rsidR="008D2928" w:rsidRPr="0039080A"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9080A">
        <w:rPr>
          <w:sz w:val="24"/>
          <w:szCs w:val="24"/>
        </w:rPr>
        <w:t xml:space="preserve">Оказание услуг Участником будет осуществляться на </w:t>
      </w:r>
      <w:r w:rsidR="00425F34" w:rsidRPr="0039080A">
        <w:rPr>
          <w:sz w:val="24"/>
          <w:szCs w:val="24"/>
        </w:rPr>
        <w:t>территории Р</w:t>
      </w:r>
      <w:r w:rsidR="00A0540E" w:rsidRPr="0039080A">
        <w:rPr>
          <w:sz w:val="24"/>
          <w:szCs w:val="24"/>
        </w:rPr>
        <w:t xml:space="preserve">оссийской </w:t>
      </w:r>
      <w:r w:rsidR="00425F34" w:rsidRPr="0039080A">
        <w:rPr>
          <w:sz w:val="24"/>
          <w:szCs w:val="24"/>
        </w:rPr>
        <w:t>Ф</w:t>
      </w:r>
      <w:r w:rsidR="00A0540E" w:rsidRPr="0039080A">
        <w:rPr>
          <w:sz w:val="24"/>
          <w:szCs w:val="24"/>
        </w:rPr>
        <w:t>едерации</w:t>
      </w:r>
      <w:r w:rsidRPr="0039080A">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производится в течение 30 (тридцати) </w:t>
      </w:r>
      <w:r w:rsidR="00AC220A">
        <w:rPr>
          <w:iCs/>
          <w:sz w:val="24"/>
          <w:szCs w:val="24"/>
        </w:rPr>
        <w:t>календарных</w:t>
      </w:r>
      <w:r w:rsidR="00366652" w:rsidRPr="00366652">
        <w:rPr>
          <w:iCs/>
          <w:sz w:val="24"/>
          <w:szCs w:val="24"/>
        </w:rPr>
        <w:t xml:space="preserve">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17774F">
        <w:rPr>
          <w:iCs/>
          <w:sz w:val="24"/>
          <w:szCs w:val="24"/>
        </w:rPr>
        <w:fldChar w:fldCharType="begin"/>
      </w:r>
      <w:r w:rsidR="00E71A48">
        <w:rPr>
          <w:iCs/>
          <w:sz w:val="24"/>
          <w:szCs w:val="24"/>
        </w:rPr>
        <w:instrText xml:space="preserve"> REF _Ref311232052 \r \h </w:instrText>
      </w:r>
      <w:r w:rsidR="0017774F">
        <w:rPr>
          <w:iCs/>
          <w:sz w:val="24"/>
          <w:szCs w:val="24"/>
        </w:rPr>
      </w:r>
      <w:r w:rsidR="0017774F">
        <w:rPr>
          <w:iCs/>
          <w:sz w:val="24"/>
          <w:szCs w:val="24"/>
        </w:rPr>
        <w:fldChar w:fldCharType="separate"/>
      </w:r>
      <w:r w:rsidR="002F273A">
        <w:rPr>
          <w:iCs/>
          <w:sz w:val="24"/>
          <w:szCs w:val="24"/>
        </w:rPr>
        <w:t>3</w:t>
      </w:r>
      <w:r w:rsidR="0017774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17774F">
        <w:rPr>
          <w:sz w:val="24"/>
          <w:szCs w:val="24"/>
        </w:rPr>
        <w:fldChar w:fldCharType="begin"/>
      </w:r>
      <w:r w:rsidR="008D2928">
        <w:rPr>
          <w:sz w:val="24"/>
          <w:szCs w:val="24"/>
        </w:rPr>
        <w:instrText xml:space="preserve"> REF _Ref440270568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D7440">
        <w:fldChar w:fldCharType="begin"/>
      </w:r>
      <w:r w:rsidR="006D7440">
        <w:instrText xml:space="preserve"> REF _Ref305973574 \r \h  \* MERGEFORMAT </w:instrText>
      </w:r>
      <w:r w:rsidR="006D7440">
        <w:fldChar w:fldCharType="separate"/>
      </w:r>
      <w:r w:rsidR="002F273A">
        <w:t>2</w:t>
      </w:r>
      <w:r w:rsidR="006D7440">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17774F">
        <w:rPr>
          <w:iCs/>
          <w:sz w:val="24"/>
          <w:szCs w:val="24"/>
        </w:rPr>
        <w:fldChar w:fldCharType="begin"/>
      </w:r>
      <w:r w:rsidR="008D2928">
        <w:rPr>
          <w:iCs/>
          <w:sz w:val="24"/>
          <w:szCs w:val="24"/>
        </w:rPr>
        <w:instrText xml:space="preserve"> REF _Ref440270602 \r \h </w:instrText>
      </w:r>
      <w:r w:rsidR="0017774F">
        <w:rPr>
          <w:iCs/>
          <w:sz w:val="24"/>
          <w:szCs w:val="24"/>
        </w:rPr>
      </w:r>
      <w:r w:rsidR="0017774F">
        <w:rPr>
          <w:iCs/>
          <w:sz w:val="24"/>
          <w:szCs w:val="24"/>
        </w:rPr>
        <w:fldChar w:fldCharType="separate"/>
      </w:r>
      <w:r w:rsidR="002F273A">
        <w:rPr>
          <w:iCs/>
          <w:sz w:val="24"/>
          <w:szCs w:val="24"/>
        </w:rPr>
        <w:t>5</w:t>
      </w:r>
      <w:r w:rsidR="0017774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r w:rsidR="006D7440">
        <w:fldChar w:fldCharType="begin"/>
      </w:r>
      <w:r w:rsidR="006D7440">
        <w:instrText xml:space="preserve"> REF _Ref440270637 \r \h  \* MERGEFORMAT </w:instrText>
      </w:r>
      <w:r w:rsidR="006D7440">
        <w:fldChar w:fldCharType="separate"/>
      </w:r>
      <w:r w:rsidR="002F273A" w:rsidRPr="002F273A">
        <w:rPr>
          <w:sz w:val="24"/>
          <w:szCs w:val="24"/>
        </w:rPr>
        <w:t>1.1.5</w:t>
      </w:r>
      <w:r w:rsidR="006D7440">
        <w:fldChar w:fldCharType="end"/>
      </w:r>
      <w:r w:rsidR="008D2928" w:rsidRPr="00366652">
        <w:rPr>
          <w:sz w:val="24"/>
          <w:szCs w:val="24"/>
        </w:rPr>
        <w:t xml:space="preserve">, </w:t>
      </w:r>
      <w:r w:rsidR="006D7440">
        <w:fldChar w:fldCharType="begin"/>
      </w:r>
      <w:r w:rsidR="006D7440">
        <w:instrText xml:space="preserve"> REF _Ref440270663 \r \h  \* MERGEFORMAT </w:instrText>
      </w:r>
      <w:r w:rsidR="006D7440">
        <w:fldChar w:fldCharType="separate"/>
      </w:r>
      <w:r w:rsidR="002F273A" w:rsidRPr="002F273A">
        <w:rPr>
          <w:sz w:val="24"/>
          <w:szCs w:val="24"/>
        </w:rPr>
        <w:t>1.1.7</w:t>
      </w:r>
      <w:r w:rsidR="006D7440">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lastRenderedPageBreak/>
        <w:t xml:space="preserve">Участник должен указать в составе своей Заявки конкретные условия оплаты, не хуже условий указанных в п. </w:t>
      </w:r>
      <w:r w:rsidR="0017774F">
        <w:rPr>
          <w:sz w:val="24"/>
          <w:szCs w:val="24"/>
        </w:rPr>
        <w:fldChar w:fldCharType="begin"/>
      </w:r>
      <w:r w:rsidR="008D2928">
        <w:rPr>
          <w:sz w:val="24"/>
          <w:szCs w:val="24"/>
        </w:rPr>
        <w:instrText xml:space="preserve"> REF _Ref440270663 \r \h </w:instrText>
      </w:r>
      <w:r w:rsidR="0017774F">
        <w:rPr>
          <w:sz w:val="24"/>
          <w:szCs w:val="24"/>
        </w:rPr>
      </w:r>
      <w:r w:rsidR="0017774F">
        <w:rPr>
          <w:sz w:val="24"/>
          <w:szCs w:val="24"/>
        </w:rPr>
        <w:fldChar w:fldCharType="separate"/>
      </w:r>
      <w:r w:rsidR="002F273A">
        <w:rPr>
          <w:sz w:val="24"/>
          <w:szCs w:val="24"/>
        </w:rPr>
        <w:t>1.1.7</w:t>
      </w:r>
      <w:r w:rsidR="0017774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D7440">
        <w:fldChar w:fldCharType="begin"/>
      </w:r>
      <w:r w:rsidR="006D7440">
        <w:instrText xml:space="preserve"> REF _Ref305973033 \r \h  \* MERGEFORMAT </w:instrText>
      </w:r>
      <w:r w:rsidR="006D7440">
        <w:fldChar w:fldCharType="separate"/>
      </w:r>
      <w:r w:rsidR="002F273A" w:rsidRPr="002F273A">
        <w:rPr>
          <w:sz w:val="24"/>
          <w:szCs w:val="24"/>
        </w:rPr>
        <w:t>3.2</w:t>
      </w:r>
      <w:r w:rsidR="006D7440">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 xml:space="preserve">а, заключаемого по результатам запроса предложений, действуют также иные специальные нормативно-правовые акты, изданные и </w:t>
      </w:r>
      <w:r w:rsidRPr="00E71A48">
        <w:rPr>
          <w:sz w:val="24"/>
          <w:szCs w:val="24"/>
        </w:rPr>
        <w:lastRenderedPageBreak/>
        <w:t>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D7440">
        <w:fldChar w:fldCharType="begin"/>
      </w:r>
      <w:r w:rsidR="006D7440">
        <w:instrText xml:space="preserve"> REF _Ref191386109 \n \h  \* MERGEFORMAT </w:instrText>
      </w:r>
      <w:r w:rsidR="006D7440">
        <w:fldChar w:fldCharType="separate"/>
      </w:r>
      <w:r w:rsidR="002F273A" w:rsidRPr="002F273A">
        <w:rPr>
          <w:color w:val="000000"/>
          <w:sz w:val="24"/>
          <w:szCs w:val="24"/>
        </w:rPr>
        <w:t>3.3.2</w:t>
      </w:r>
      <w:r w:rsidR="006D7440">
        <w:fldChar w:fldCharType="end"/>
      </w:r>
      <w:r w:rsidR="00721B30">
        <w:rPr>
          <w:color w:val="00000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D7440">
        <w:fldChar w:fldCharType="begin"/>
      </w:r>
      <w:r w:rsidR="006D7440">
        <w:instrText xml:space="preserve"> REF _Ref191386164 \r \h  \* MERGEFORMAT </w:instrText>
      </w:r>
      <w:r w:rsidR="006D7440">
        <w:fldChar w:fldCharType="separate"/>
      </w:r>
      <w:r w:rsidR="002F273A" w:rsidRPr="002F273A">
        <w:rPr>
          <w:sz w:val="24"/>
          <w:szCs w:val="24"/>
        </w:rPr>
        <w:t xml:space="preserve"> 1.4.1 </w:t>
      </w:r>
      <w:r w:rsidR="006D7440">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D7440">
        <w:fldChar w:fldCharType="begin"/>
      </w:r>
      <w:r w:rsidR="006D7440">
        <w:instrText xml:space="preserve"> REF _Ref306978606 \r \h  \* MERGEFORMAT </w:instrText>
      </w:r>
      <w:r w:rsidR="006D7440">
        <w:fldChar w:fldCharType="separate"/>
      </w:r>
      <w:r w:rsidR="002F273A" w:rsidRPr="002F273A">
        <w:rPr>
          <w:sz w:val="24"/>
          <w:szCs w:val="24"/>
        </w:rPr>
        <w:t xml:space="preserve"> 1.4.2 </w:t>
      </w:r>
      <w:r w:rsidR="006D7440">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D7440">
        <w:fldChar w:fldCharType="begin"/>
      </w:r>
      <w:r w:rsidR="006D7440">
        <w:instrText xml:space="preserve"> REF _Ref306114966 \r \h  \* MERGEFORMAT </w:instrText>
      </w:r>
      <w:r w:rsidR="006D7440">
        <w:fldChar w:fldCharType="separate"/>
      </w:r>
      <w:r w:rsidR="002F273A" w:rsidRPr="002F273A">
        <w:rPr>
          <w:sz w:val="24"/>
          <w:szCs w:val="24"/>
        </w:rPr>
        <w:t>3.3.11</w:t>
      </w:r>
      <w:r w:rsidR="006D7440">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17774F">
        <w:rPr>
          <w:b w:val="0"/>
        </w:rPr>
        <w:fldChar w:fldCharType="begin"/>
      </w:r>
      <w:r w:rsidR="002D4BC6">
        <w:rPr>
          <w:b w:val="0"/>
        </w:rPr>
        <w:instrText xml:space="preserve"> REF _Ref440275279 \r \h </w:instrText>
      </w:r>
      <w:r w:rsidR="0017774F">
        <w:rPr>
          <w:b w:val="0"/>
        </w:rPr>
      </w:r>
      <w:r w:rsidR="0017774F">
        <w:rPr>
          <w:b w:val="0"/>
        </w:rPr>
        <w:fldChar w:fldCharType="separate"/>
      </w:r>
      <w:r w:rsidR="002F273A">
        <w:rPr>
          <w:b w:val="0"/>
        </w:rPr>
        <w:t>1.1.4</w:t>
      </w:r>
      <w:r w:rsidR="0017774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D7440">
        <w:fldChar w:fldCharType="begin"/>
      </w:r>
      <w:r w:rsidR="006D7440">
        <w:instrText xml:space="preserve"> REF _Ref305973147 \r \h  \* MERGEFORMAT </w:instrText>
      </w:r>
      <w:r w:rsidR="006D7440">
        <w:fldChar w:fldCharType="separate"/>
      </w:r>
      <w:r w:rsidR="002F273A" w:rsidRPr="002F273A">
        <w:rPr>
          <w:b w:val="0"/>
          <w:szCs w:val="24"/>
        </w:rPr>
        <w:t>3.3</w:t>
      </w:r>
      <w:r w:rsidR="006D7440">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D7440">
        <w:fldChar w:fldCharType="begin"/>
      </w:r>
      <w:r w:rsidR="006D7440">
        <w:instrText xml:space="preserve"> REF _Ref55336310 \r \h  \* MERGEFORMAT </w:instrText>
      </w:r>
      <w:r w:rsidR="006D7440">
        <w:fldChar w:fldCharType="separate"/>
      </w:r>
      <w:r w:rsidR="002F273A" w:rsidRPr="002F273A">
        <w:rPr>
          <w:b w:val="0"/>
          <w:szCs w:val="24"/>
        </w:rPr>
        <w:t>5.1</w:t>
      </w:r>
      <w:r w:rsidR="006D7440">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D7440">
        <w:fldChar w:fldCharType="begin"/>
      </w:r>
      <w:r w:rsidR="006D7440">
        <w:instrText xml:space="preserve"> REF _Ref440284918 \r \h  \* MERGEFORMAT </w:instrText>
      </w:r>
      <w:r w:rsidR="006D7440">
        <w:fldChar w:fldCharType="separate"/>
      </w:r>
      <w:r w:rsidR="002F273A" w:rsidRPr="002F273A">
        <w:rPr>
          <w:b w:val="0"/>
          <w:szCs w:val="24"/>
        </w:rPr>
        <w:t>5.2</w:t>
      </w:r>
      <w:r w:rsidR="006D7440">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D7440">
        <w:fldChar w:fldCharType="begin"/>
      </w:r>
      <w:r w:rsidR="006D7440">
        <w:instrText xml:space="preserve"> REF _Ref440537086 \r \h  \* MERGEFORMAT </w:instrText>
      </w:r>
      <w:r w:rsidR="006D7440">
        <w:fldChar w:fldCharType="separate"/>
      </w:r>
      <w:r w:rsidR="002F273A" w:rsidRPr="002F273A">
        <w:rPr>
          <w:b w:val="0"/>
          <w:bCs w:val="0"/>
          <w:szCs w:val="24"/>
        </w:rPr>
        <w:t>5.3</w:t>
      </w:r>
      <w:r w:rsidR="006D7440">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D7440">
        <w:fldChar w:fldCharType="begin"/>
      </w:r>
      <w:r w:rsidR="006D7440">
        <w:instrText xml:space="preserve"> REF _Ref440284947 \r \h  \* MERGEFORMAT </w:instrText>
      </w:r>
      <w:r w:rsidR="006D7440">
        <w:fldChar w:fldCharType="separate"/>
      </w:r>
      <w:r w:rsidR="002F273A" w:rsidRPr="002F273A">
        <w:rPr>
          <w:b w:val="0"/>
          <w:szCs w:val="24"/>
        </w:rPr>
        <w:t>5.4</w:t>
      </w:r>
      <w:r w:rsidR="006D7440">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17774F">
        <w:rPr>
          <w:b w:val="0"/>
          <w:szCs w:val="24"/>
        </w:rPr>
        <w:fldChar w:fldCharType="begin"/>
      </w:r>
      <w:r w:rsidR="00B8118F">
        <w:rPr>
          <w:b w:val="0"/>
          <w:szCs w:val="24"/>
        </w:rPr>
        <w:instrText xml:space="preserve"> REF _Ref440361439 \r \h </w:instrText>
      </w:r>
      <w:r w:rsidR="0017774F">
        <w:rPr>
          <w:b w:val="0"/>
          <w:szCs w:val="24"/>
        </w:rPr>
      </w:r>
      <w:r w:rsidR="0017774F">
        <w:rPr>
          <w:b w:val="0"/>
          <w:szCs w:val="24"/>
        </w:rPr>
        <w:fldChar w:fldCharType="separate"/>
      </w:r>
      <w:r w:rsidR="002F273A">
        <w:rPr>
          <w:b w:val="0"/>
          <w:szCs w:val="24"/>
        </w:rPr>
        <w:t>5.5</w:t>
      </w:r>
      <w:r w:rsidR="0017774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17774F">
        <w:rPr>
          <w:b w:val="0"/>
          <w:szCs w:val="24"/>
        </w:rPr>
        <w:fldChar w:fldCharType="begin"/>
      </w:r>
      <w:r w:rsidR="00B8118F">
        <w:rPr>
          <w:b w:val="0"/>
          <w:szCs w:val="24"/>
        </w:rPr>
        <w:instrText xml:space="preserve"> REF _Ref440361531 \r \h </w:instrText>
      </w:r>
      <w:r w:rsidR="0017774F">
        <w:rPr>
          <w:b w:val="0"/>
          <w:szCs w:val="24"/>
        </w:rPr>
      </w:r>
      <w:r w:rsidR="0017774F">
        <w:rPr>
          <w:b w:val="0"/>
          <w:szCs w:val="24"/>
        </w:rPr>
        <w:fldChar w:fldCharType="separate"/>
      </w:r>
      <w:r w:rsidR="002F273A">
        <w:rPr>
          <w:b w:val="0"/>
          <w:szCs w:val="24"/>
        </w:rPr>
        <w:t>5.6</w:t>
      </w:r>
      <w:r w:rsidR="0017774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17774F">
        <w:rPr>
          <w:b w:val="0"/>
          <w:szCs w:val="24"/>
        </w:rPr>
        <w:fldChar w:fldCharType="begin"/>
      </w:r>
      <w:r>
        <w:rPr>
          <w:b w:val="0"/>
          <w:szCs w:val="24"/>
        </w:rPr>
        <w:instrText xml:space="preserve"> REF _Ref440285128 \r \h </w:instrText>
      </w:r>
      <w:r w:rsidR="0017774F">
        <w:rPr>
          <w:b w:val="0"/>
          <w:szCs w:val="24"/>
        </w:rPr>
      </w:r>
      <w:r w:rsidR="0017774F">
        <w:rPr>
          <w:b w:val="0"/>
          <w:szCs w:val="24"/>
        </w:rPr>
        <w:fldChar w:fldCharType="separate"/>
      </w:r>
      <w:r w:rsidR="002F273A">
        <w:rPr>
          <w:b w:val="0"/>
          <w:szCs w:val="24"/>
        </w:rPr>
        <w:t>3.3.14</w:t>
      </w:r>
      <w:r w:rsidR="0017774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17774F">
        <w:rPr>
          <w:b w:val="0"/>
          <w:szCs w:val="24"/>
        </w:rPr>
        <w:fldChar w:fldCharType="begin"/>
      </w:r>
      <w:r>
        <w:rPr>
          <w:b w:val="0"/>
          <w:szCs w:val="24"/>
        </w:rPr>
        <w:instrText xml:space="preserve"> REF _Ref305973250 \r \h </w:instrText>
      </w:r>
      <w:r w:rsidR="0017774F">
        <w:rPr>
          <w:b w:val="0"/>
          <w:szCs w:val="24"/>
        </w:rPr>
      </w:r>
      <w:r w:rsidR="0017774F">
        <w:rPr>
          <w:b w:val="0"/>
          <w:szCs w:val="24"/>
        </w:rPr>
        <w:fldChar w:fldCharType="separate"/>
      </w:r>
      <w:r w:rsidR="002F273A">
        <w:rPr>
          <w:b w:val="0"/>
          <w:szCs w:val="24"/>
        </w:rPr>
        <w:t>3.6</w:t>
      </w:r>
      <w:r w:rsidR="0017774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17774F">
        <w:rPr>
          <w:b w:val="0"/>
          <w:szCs w:val="24"/>
        </w:rPr>
        <w:fldChar w:fldCharType="begin"/>
      </w:r>
      <w:r>
        <w:rPr>
          <w:b w:val="0"/>
          <w:szCs w:val="24"/>
        </w:rPr>
        <w:instrText xml:space="preserve"> REF _Ref303681924 \r \h </w:instrText>
      </w:r>
      <w:r w:rsidR="0017774F">
        <w:rPr>
          <w:b w:val="0"/>
          <w:szCs w:val="24"/>
        </w:rPr>
      </w:r>
      <w:r w:rsidR="0017774F">
        <w:rPr>
          <w:b w:val="0"/>
          <w:szCs w:val="24"/>
        </w:rPr>
        <w:fldChar w:fldCharType="separate"/>
      </w:r>
      <w:r w:rsidR="002F273A">
        <w:rPr>
          <w:b w:val="0"/>
          <w:szCs w:val="24"/>
        </w:rPr>
        <w:t>3.8</w:t>
      </w:r>
      <w:r w:rsidR="0017774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17774F">
        <w:rPr>
          <w:b w:val="0"/>
        </w:rPr>
        <w:fldChar w:fldCharType="begin"/>
      </w:r>
      <w:r w:rsidR="008D2928">
        <w:rPr>
          <w:b w:val="0"/>
        </w:rPr>
        <w:instrText xml:space="preserve"> REF _Ref93264992 \r \h </w:instrText>
      </w:r>
      <w:r w:rsidR="0017774F">
        <w:rPr>
          <w:b w:val="0"/>
        </w:rPr>
      </w:r>
      <w:r w:rsidR="0017774F">
        <w:rPr>
          <w:b w:val="0"/>
        </w:rPr>
        <w:fldChar w:fldCharType="separate"/>
      </w:r>
      <w:r w:rsidR="002F273A">
        <w:rPr>
          <w:b w:val="0"/>
        </w:rPr>
        <w:t>5.5</w:t>
      </w:r>
      <w:r w:rsidR="0017774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7774F">
        <w:rPr>
          <w:b w:val="0"/>
        </w:rPr>
        <w:fldChar w:fldCharType="begin"/>
      </w:r>
      <w:r w:rsidR="008D2928">
        <w:rPr>
          <w:b w:val="0"/>
        </w:rPr>
        <w:instrText xml:space="preserve"> REF _Ref440270867 \r \h </w:instrText>
      </w:r>
      <w:r w:rsidR="0017774F">
        <w:rPr>
          <w:b w:val="0"/>
        </w:rPr>
      </w:r>
      <w:r w:rsidR="0017774F">
        <w:rPr>
          <w:b w:val="0"/>
        </w:rPr>
        <w:fldChar w:fldCharType="separate"/>
      </w:r>
      <w:r w:rsidR="002F273A">
        <w:rPr>
          <w:b w:val="0"/>
        </w:rPr>
        <w:t>2.2.3</w:t>
      </w:r>
      <w:r w:rsidR="0017774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D7440">
        <w:fldChar w:fldCharType="begin"/>
      </w:r>
      <w:r w:rsidR="006D7440">
        <w:instrText xml:space="preserve"> REF _Ref305973033 \r \h  \* MERGEFORMAT </w:instrText>
      </w:r>
      <w:r w:rsidR="006D7440">
        <w:fldChar w:fldCharType="separate"/>
      </w:r>
      <w:r w:rsidR="002F273A" w:rsidRPr="002F273A">
        <w:rPr>
          <w:bCs w:val="0"/>
          <w:sz w:val="24"/>
          <w:szCs w:val="24"/>
        </w:rPr>
        <w:t>3.2</w:t>
      </w:r>
      <w:r w:rsidR="006D7440">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D7440">
        <w:fldChar w:fldCharType="begin"/>
      </w:r>
      <w:r w:rsidR="006D7440">
        <w:instrText xml:space="preserve"> REF _Ref305973147 \r \h  \* MERGEFORMAT </w:instrText>
      </w:r>
      <w:r w:rsidR="006D7440">
        <w:fldChar w:fldCharType="separate"/>
      </w:r>
      <w:r w:rsidR="002F273A" w:rsidRPr="002F273A">
        <w:rPr>
          <w:bCs w:val="0"/>
          <w:sz w:val="24"/>
          <w:szCs w:val="24"/>
        </w:rPr>
        <w:t>3.3</w:t>
      </w:r>
      <w:r w:rsidR="006D7440">
        <w:fldChar w:fldCharType="end"/>
      </w:r>
      <w:r w:rsidR="0017774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17774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6D7440">
        <w:fldChar w:fldCharType="begin"/>
      </w:r>
      <w:r w:rsidR="006D7440">
        <w:instrText xml:space="preserve"> REF _Ref305973214 \r \h  \* MERGEFORMAT </w:instrText>
      </w:r>
      <w:r w:rsidR="006D7440">
        <w:fldChar w:fldCharType="separate"/>
      </w:r>
      <w:r w:rsidR="002F273A" w:rsidRPr="002F273A">
        <w:rPr>
          <w:bCs w:val="0"/>
          <w:sz w:val="24"/>
          <w:szCs w:val="24"/>
        </w:rPr>
        <w:t>3.4</w:t>
      </w:r>
      <w:r w:rsidR="006D7440">
        <w:fldChar w:fldCharType="end"/>
      </w:r>
      <w:r w:rsidR="00096E9D" w:rsidRPr="00E71A48">
        <w:rPr>
          <w:bCs w:val="0"/>
          <w:sz w:val="24"/>
          <w:szCs w:val="24"/>
        </w:rPr>
        <w:t xml:space="preserve">, </w:t>
      </w:r>
      <w:r w:rsidR="006D7440">
        <w:fldChar w:fldCharType="begin"/>
      </w:r>
      <w:r w:rsidR="006D7440">
        <w:instrText xml:space="preserve"> REF _Ref303683883 \r \h  \* MERGEFORMAT </w:instrText>
      </w:r>
      <w:r w:rsidR="006D7440">
        <w:fldChar w:fldCharType="separate"/>
      </w:r>
      <w:r w:rsidR="002F273A" w:rsidRPr="002F273A">
        <w:rPr>
          <w:bCs w:val="0"/>
          <w:sz w:val="24"/>
          <w:szCs w:val="24"/>
        </w:rPr>
        <w:t>3.5</w:t>
      </w:r>
      <w:r w:rsidR="006D7440">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D7440">
        <w:fldChar w:fldCharType="begin"/>
      </w:r>
      <w:r w:rsidR="006D7440">
        <w:instrText xml:space="preserve"> REF _Ref305973250 \r \h  \* MERGEFORMAT </w:instrText>
      </w:r>
      <w:r w:rsidR="006D7440">
        <w:fldChar w:fldCharType="separate"/>
      </w:r>
      <w:r w:rsidR="002F273A" w:rsidRPr="002F273A">
        <w:rPr>
          <w:bCs w:val="0"/>
          <w:sz w:val="24"/>
          <w:szCs w:val="24"/>
        </w:rPr>
        <w:t>3.6</w:t>
      </w:r>
      <w:r w:rsidR="006D7440">
        <w:fldChar w:fldCharType="end"/>
      </w:r>
      <w:r w:rsidR="0017774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D7440">
        <w:fldChar w:fldCharType="begin"/>
      </w:r>
      <w:r w:rsidR="006D7440">
        <w:instrText xml:space="preserve"> REF _Ref303250967 \r \h  \* MERGEFORMAT </w:instrText>
      </w:r>
      <w:r w:rsidR="006D7440">
        <w:fldChar w:fldCharType="separate"/>
      </w:r>
      <w:r w:rsidR="002F273A" w:rsidRPr="002F273A">
        <w:rPr>
          <w:bCs w:val="0"/>
          <w:sz w:val="24"/>
          <w:szCs w:val="24"/>
        </w:rPr>
        <w:t>3.7</w:t>
      </w:r>
      <w:r w:rsidR="006D7440">
        <w:fldChar w:fldCharType="end"/>
      </w:r>
      <w:r w:rsidR="0017774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_Ref303681924 \r \h  \* MERGEFORMAT </w:instrText>
      </w:r>
      <w:r w:rsidR="006D7440">
        <w:fldChar w:fldCharType="separate"/>
      </w:r>
      <w:r w:rsidR="002F273A" w:rsidRPr="002F273A">
        <w:rPr>
          <w:bCs w:val="0"/>
          <w:sz w:val="24"/>
          <w:szCs w:val="24"/>
        </w:rPr>
        <w:t>3.8</w:t>
      </w:r>
      <w:r w:rsidR="006D7440">
        <w:fldChar w:fldCharType="end"/>
      </w:r>
      <w:r w:rsidR="0017774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17774F" w:rsidRPr="00E71A48">
        <w:rPr>
          <w:bCs w:val="0"/>
          <w:sz w:val="24"/>
          <w:szCs w:val="24"/>
        </w:rPr>
      </w:r>
      <w:r w:rsidR="0017774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D7440">
        <w:fldChar w:fldCharType="begin"/>
      </w:r>
      <w:r w:rsidR="006D7440">
        <w:instrText xml:space="preserve"> REF _Ref303683929 \r \h  \* MERGEFORMAT </w:instrText>
      </w:r>
      <w:r w:rsidR="006D7440">
        <w:fldChar w:fldCharType="separate"/>
      </w:r>
      <w:r w:rsidR="002F273A" w:rsidRPr="002F273A">
        <w:rPr>
          <w:bCs w:val="0"/>
          <w:sz w:val="24"/>
          <w:szCs w:val="24"/>
        </w:rPr>
        <w:t>3.10</w:t>
      </w:r>
      <w:r w:rsidR="006D7440">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D7440">
        <w:fldChar w:fldCharType="begin"/>
      </w:r>
      <w:r w:rsidR="006D7440">
        <w:instrText xml:space="preserve"> REF _Ref306140410 \r \h  \* MERGEFORMAT </w:instrText>
      </w:r>
      <w:r w:rsidR="006D7440">
        <w:fldChar w:fldCharType="separate"/>
      </w:r>
      <w:r w:rsidR="002F273A" w:rsidRPr="002F273A">
        <w:rPr>
          <w:bCs w:val="0"/>
          <w:sz w:val="24"/>
          <w:szCs w:val="24"/>
        </w:rPr>
        <w:t>3.11</w:t>
      </w:r>
      <w:r w:rsidR="006D7440">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D7440">
        <w:fldChar w:fldCharType="begin"/>
      </w:r>
      <w:r w:rsidR="006D7440">
        <w:instrText xml:space="preserve"> REF _Ref306140451 \r \h  \* MERGEFORMAT </w:instrText>
      </w:r>
      <w:r w:rsidR="006D7440">
        <w:fldChar w:fldCharType="separate"/>
      </w:r>
      <w:r w:rsidR="002F273A" w:rsidRPr="002F273A">
        <w:rPr>
          <w:bCs w:val="0"/>
          <w:sz w:val="24"/>
          <w:szCs w:val="24"/>
        </w:rPr>
        <w:t>3.12</w:t>
      </w:r>
      <w:r w:rsidR="006D7440">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D7440">
        <w:fldChar w:fldCharType="begin"/>
      </w:r>
      <w:r w:rsidR="006D7440">
        <w:instrText xml:space="preserve"> REF _Ref302563524 \n \h  \* MERGEFORMAT </w:instrText>
      </w:r>
      <w:r w:rsidR="006D7440">
        <w:fldChar w:fldCharType="separate"/>
      </w:r>
      <w:r w:rsidR="002F273A" w:rsidRPr="002F273A">
        <w:rPr>
          <w:sz w:val="24"/>
          <w:szCs w:val="24"/>
        </w:rPr>
        <w:t>1.1.1</w:t>
      </w:r>
      <w:r w:rsidR="006D7440">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8D2928">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_Ref440271072 \r \h </w:instrText>
      </w:r>
      <w:r w:rsidR="0017774F">
        <w:rPr>
          <w:bCs w:val="0"/>
          <w:sz w:val="24"/>
          <w:szCs w:val="24"/>
        </w:rPr>
      </w:r>
      <w:r w:rsidR="0017774F">
        <w:rPr>
          <w:bCs w:val="0"/>
          <w:sz w:val="24"/>
          <w:szCs w:val="24"/>
        </w:rPr>
        <w:fldChar w:fldCharType="separate"/>
      </w:r>
      <w:r w:rsidR="002F273A">
        <w:rPr>
          <w:bCs w:val="0"/>
          <w:sz w:val="24"/>
          <w:szCs w:val="24"/>
        </w:rPr>
        <w:t>5.2</w:t>
      </w:r>
      <w:r w:rsidR="0017774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17774F">
        <w:rPr>
          <w:bCs w:val="0"/>
          <w:sz w:val="24"/>
          <w:szCs w:val="24"/>
        </w:rPr>
        <w:fldChar w:fldCharType="begin"/>
      </w:r>
      <w:r w:rsidR="00B71B9D">
        <w:rPr>
          <w:bCs w:val="0"/>
          <w:sz w:val="24"/>
          <w:szCs w:val="24"/>
        </w:rPr>
        <w:instrText xml:space="preserve"> REF _Ref440271036 \r \h </w:instrText>
      </w:r>
      <w:r w:rsidR="0017774F">
        <w:rPr>
          <w:bCs w:val="0"/>
          <w:sz w:val="24"/>
          <w:szCs w:val="24"/>
        </w:rPr>
      </w:r>
      <w:r w:rsidR="0017774F">
        <w:rPr>
          <w:bCs w:val="0"/>
          <w:sz w:val="24"/>
          <w:szCs w:val="24"/>
        </w:rPr>
        <w:fldChar w:fldCharType="separate"/>
      </w:r>
      <w:r w:rsidR="002F273A">
        <w:rPr>
          <w:bCs w:val="0"/>
          <w:sz w:val="24"/>
          <w:szCs w:val="24"/>
        </w:rPr>
        <w:t>5.4</w:t>
      </w:r>
      <w:r w:rsidR="0017774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_Ref440361914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_Ref55336310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w:t>
      </w:r>
      <w:r w:rsidR="0017774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F86B89" w:rsidRPr="0038211D">
        <w:rPr>
          <w:bCs w:val="0"/>
          <w:sz w:val="24"/>
          <w:szCs w:val="24"/>
          <w:lang w:eastAsia="ru-RU"/>
        </w:rPr>
        <w:t xml:space="preserve"> </w:t>
      </w:r>
      <w:r w:rsidR="0017774F" w:rsidRPr="0038211D">
        <w:rPr>
          <w:bCs w:val="0"/>
          <w:sz w:val="24"/>
          <w:szCs w:val="24"/>
          <w:lang w:eastAsia="ru-RU"/>
        </w:rPr>
        <w:fldChar w:fldCharType="begin"/>
      </w:r>
      <w:r w:rsidR="00A154B7" w:rsidRPr="0038211D">
        <w:rPr>
          <w:bCs w:val="0"/>
          <w:sz w:val="24"/>
          <w:szCs w:val="24"/>
          <w:lang w:eastAsia="ru-RU"/>
        </w:rPr>
        <w:instrText xml:space="preserve"> REF _Ref55335823 \r \h </w:instrText>
      </w:r>
      <w:r w:rsidR="0038211D">
        <w:rPr>
          <w:bCs w:val="0"/>
          <w:sz w:val="24"/>
          <w:szCs w:val="24"/>
          <w:lang w:eastAsia="ru-RU"/>
        </w:rPr>
        <w:instrText xml:space="preserve"> \* MERGEFORMAT </w:instrText>
      </w:r>
      <w:r w:rsidR="0017774F" w:rsidRPr="0038211D">
        <w:rPr>
          <w:bCs w:val="0"/>
          <w:sz w:val="24"/>
          <w:szCs w:val="24"/>
          <w:lang w:eastAsia="ru-RU"/>
        </w:rPr>
      </w:r>
      <w:r w:rsidR="0017774F" w:rsidRPr="0038211D">
        <w:rPr>
          <w:bCs w:val="0"/>
          <w:sz w:val="24"/>
          <w:szCs w:val="24"/>
          <w:lang w:eastAsia="ru-RU"/>
        </w:rPr>
        <w:fldChar w:fldCharType="separate"/>
      </w:r>
      <w:r w:rsidR="002F273A" w:rsidRPr="0038211D">
        <w:rPr>
          <w:bCs w:val="0"/>
          <w:sz w:val="24"/>
          <w:szCs w:val="24"/>
          <w:lang w:eastAsia="ru-RU"/>
        </w:rPr>
        <w:t>5.7</w:t>
      </w:r>
      <w:r w:rsidR="0017774F" w:rsidRPr="0038211D">
        <w:rPr>
          <w:bCs w:val="0"/>
          <w:sz w:val="24"/>
          <w:szCs w:val="24"/>
          <w:lang w:eastAsia="ru-RU"/>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Word</w:t>
      </w:r>
      <w:r w:rsidRPr="0038211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_Ref440274902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5.4</w:t>
      </w:r>
      <w:r w:rsidR="0017774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17774F">
        <w:rPr>
          <w:bCs w:val="0"/>
          <w:sz w:val="24"/>
          <w:szCs w:val="24"/>
          <w:lang w:eastAsia="ru-RU"/>
        </w:rPr>
        <w:fldChar w:fldCharType="begin"/>
      </w:r>
      <w:r w:rsidR="00A154B7">
        <w:rPr>
          <w:bCs w:val="0"/>
          <w:sz w:val="24"/>
          <w:szCs w:val="24"/>
          <w:lang w:eastAsia="ru-RU"/>
        </w:rPr>
        <w:instrText xml:space="preserve"> REF _Ref440274913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5.2</w:t>
      </w:r>
      <w:r w:rsidR="0017774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17774F">
        <w:rPr>
          <w:bCs w:val="0"/>
          <w:sz w:val="24"/>
          <w:szCs w:val="24"/>
        </w:rPr>
        <w:fldChar w:fldCharType="begin"/>
      </w:r>
      <w:r w:rsidR="000A00E6">
        <w:rPr>
          <w:bCs w:val="0"/>
          <w:sz w:val="24"/>
          <w:szCs w:val="24"/>
        </w:rPr>
        <w:instrText xml:space="preserve"> REF _Ref440361959 \r \h </w:instrText>
      </w:r>
      <w:r w:rsidR="0017774F">
        <w:rPr>
          <w:bCs w:val="0"/>
          <w:sz w:val="24"/>
          <w:szCs w:val="24"/>
        </w:rPr>
      </w:r>
      <w:r w:rsidR="0017774F">
        <w:rPr>
          <w:bCs w:val="0"/>
          <w:sz w:val="24"/>
          <w:szCs w:val="24"/>
        </w:rPr>
        <w:fldChar w:fldCharType="separate"/>
      </w:r>
      <w:r w:rsidR="002F273A">
        <w:rPr>
          <w:bCs w:val="0"/>
          <w:sz w:val="24"/>
          <w:szCs w:val="24"/>
        </w:rPr>
        <w:t>5.5</w:t>
      </w:r>
      <w:r w:rsidR="0017774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17774F">
        <w:rPr>
          <w:bCs w:val="0"/>
          <w:sz w:val="24"/>
          <w:szCs w:val="24"/>
        </w:rPr>
        <w:fldChar w:fldCharType="begin"/>
      </w:r>
      <w:r w:rsidR="000A00E6">
        <w:rPr>
          <w:bCs w:val="0"/>
          <w:sz w:val="24"/>
          <w:szCs w:val="24"/>
        </w:rPr>
        <w:instrText xml:space="preserve"> REF _Ref440361610 \r \h </w:instrText>
      </w:r>
      <w:r w:rsidR="0017774F">
        <w:rPr>
          <w:bCs w:val="0"/>
          <w:sz w:val="24"/>
          <w:szCs w:val="24"/>
        </w:rPr>
      </w:r>
      <w:r w:rsidR="0017774F">
        <w:rPr>
          <w:bCs w:val="0"/>
          <w:sz w:val="24"/>
          <w:szCs w:val="24"/>
        </w:rPr>
        <w:fldChar w:fldCharType="separate"/>
      </w:r>
      <w:r w:rsidR="002F273A">
        <w:rPr>
          <w:bCs w:val="0"/>
          <w:sz w:val="24"/>
          <w:szCs w:val="24"/>
        </w:rPr>
        <w:t>5.6</w:t>
      </w:r>
      <w:r w:rsidR="0017774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17774F">
        <w:rPr>
          <w:bCs w:val="0"/>
          <w:sz w:val="24"/>
          <w:szCs w:val="24"/>
        </w:rPr>
        <w:fldChar w:fldCharType="begin"/>
      </w:r>
      <w:r w:rsidR="00D90031">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17774F">
        <w:rPr>
          <w:sz w:val="24"/>
          <w:szCs w:val="24"/>
        </w:rPr>
        <w:fldChar w:fldCharType="begin"/>
      </w:r>
      <w:r w:rsidR="00F463E8">
        <w:rPr>
          <w:sz w:val="24"/>
          <w:szCs w:val="24"/>
        </w:rPr>
        <w:instrText xml:space="preserve"> REF _Ref440279062 \r \h </w:instrText>
      </w:r>
      <w:r w:rsidR="0017774F">
        <w:rPr>
          <w:sz w:val="24"/>
          <w:szCs w:val="24"/>
        </w:rPr>
      </w:r>
      <w:r w:rsidR="0017774F">
        <w:rPr>
          <w:sz w:val="24"/>
          <w:szCs w:val="24"/>
        </w:rPr>
        <w:fldChar w:fldCharType="separate"/>
      </w:r>
      <w:r w:rsidR="002F273A">
        <w:rPr>
          <w:sz w:val="24"/>
          <w:szCs w:val="24"/>
        </w:rPr>
        <w:t>б)</w:t>
      </w:r>
      <w:r w:rsidR="0017774F">
        <w:rPr>
          <w:sz w:val="24"/>
          <w:szCs w:val="24"/>
        </w:rPr>
        <w:fldChar w:fldCharType="end"/>
      </w:r>
      <w:r w:rsidR="00FA5339">
        <w:rPr>
          <w:sz w:val="24"/>
          <w:szCs w:val="24"/>
        </w:rPr>
        <w:t>,</w:t>
      </w:r>
      <w:r w:rsidR="007638F4">
        <w:rPr>
          <w:sz w:val="24"/>
          <w:szCs w:val="24"/>
        </w:rPr>
        <w:t xml:space="preserve"> </w:t>
      </w:r>
      <w:r w:rsidR="0017774F">
        <w:rPr>
          <w:sz w:val="24"/>
          <w:szCs w:val="24"/>
        </w:rPr>
        <w:fldChar w:fldCharType="begin"/>
      </w:r>
      <w:r w:rsidR="007638F4">
        <w:rPr>
          <w:sz w:val="24"/>
          <w:szCs w:val="24"/>
        </w:rPr>
        <w:instrText xml:space="preserve"> REF _Ref440372326 \r \h </w:instrText>
      </w:r>
      <w:r w:rsidR="0017774F">
        <w:rPr>
          <w:sz w:val="24"/>
          <w:szCs w:val="24"/>
        </w:rPr>
      </w:r>
      <w:r w:rsidR="0017774F">
        <w:rPr>
          <w:sz w:val="24"/>
          <w:szCs w:val="24"/>
        </w:rPr>
        <w:fldChar w:fldCharType="separate"/>
      </w:r>
      <w:r w:rsidR="002F273A">
        <w:rPr>
          <w:sz w:val="24"/>
          <w:szCs w:val="24"/>
        </w:rPr>
        <w:t>д)</w:t>
      </w:r>
      <w:r w:rsidR="0017774F">
        <w:rPr>
          <w:sz w:val="24"/>
          <w:szCs w:val="24"/>
        </w:rPr>
        <w:fldChar w:fldCharType="end"/>
      </w:r>
      <w:r w:rsidR="007638F4">
        <w:rPr>
          <w:sz w:val="24"/>
          <w:szCs w:val="24"/>
        </w:rPr>
        <w:t>,</w:t>
      </w:r>
      <w:r w:rsidR="00FA5339">
        <w:rPr>
          <w:sz w:val="24"/>
          <w:szCs w:val="24"/>
        </w:rPr>
        <w:t xml:space="preserve"> </w:t>
      </w:r>
      <w:r w:rsidR="0017774F">
        <w:rPr>
          <w:sz w:val="24"/>
          <w:szCs w:val="24"/>
        </w:rPr>
        <w:fldChar w:fldCharType="begin"/>
      </w:r>
      <w:r w:rsidR="00FA5339">
        <w:rPr>
          <w:sz w:val="24"/>
          <w:szCs w:val="24"/>
        </w:rPr>
        <w:instrText xml:space="preserve"> REF _Ref440371812 \r \h </w:instrText>
      </w:r>
      <w:r w:rsidR="0017774F">
        <w:rPr>
          <w:sz w:val="24"/>
          <w:szCs w:val="24"/>
        </w:rPr>
      </w:r>
      <w:r w:rsidR="0017774F">
        <w:rPr>
          <w:sz w:val="24"/>
          <w:szCs w:val="24"/>
        </w:rPr>
        <w:fldChar w:fldCharType="separate"/>
      </w:r>
      <w:r w:rsidR="002F273A">
        <w:rPr>
          <w:sz w:val="24"/>
          <w:szCs w:val="24"/>
        </w:rPr>
        <w:t>м)</w:t>
      </w:r>
      <w:r w:rsidR="0017774F">
        <w:rPr>
          <w:sz w:val="24"/>
          <w:szCs w:val="24"/>
        </w:rPr>
        <w:fldChar w:fldCharType="end"/>
      </w:r>
      <w:r w:rsidR="00FA5339">
        <w:rPr>
          <w:sz w:val="24"/>
          <w:szCs w:val="24"/>
        </w:rPr>
        <w:t xml:space="preserve">, </w:t>
      </w:r>
      <w:r w:rsidR="0017774F">
        <w:rPr>
          <w:sz w:val="24"/>
          <w:szCs w:val="24"/>
        </w:rPr>
        <w:fldChar w:fldCharType="begin"/>
      </w:r>
      <w:r w:rsidR="00FA5339">
        <w:rPr>
          <w:sz w:val="24"/>
          <w:szCs w:val="24"/>
        </w:rPr>
        <w:instrText xml:space="preserve"> REF _Ref440371822 \r \h </w:instrText>
      </w:r>
      <w:r w:rsidR="0017774F">
        <w:rPr>
          <w:sz w:val="24"/>
          <w:szCs w:val="24"/>
        </w:rPr>
      </w:r>
      <w:r w:rsidR="0017774F">
        <w:rPr>
          <w:sz w:val="24"/>
          <w:szCs w:val="24"/>
        </w:rPr>
        <w:fldChar w:fldCharType="separate"/>
      </w:r>
      <w:r w:rsidR="002F273A">
        <w:rPr>
          <w:sz w:val="24"/>
          <w:szCs w:val="24"/>
        </w:rPr>
        <w:t>н)</w:t>
      </w:r>
      <w:r w:rsidR="0017774F">
        <w:rPr>
          <w:sz w:val="24"/>
          <w:szCs w:val="24"/>
        </w:rPr>
        <w:fldChar w:fldCharType="end"/>
      </w:r>
      <w:r w:rsidR="002F273A">
        <w:rPr>
          <w:sz w:val="24"/>
          <w:szCs w:val="24"/>
        </w:rPr>
        <w:t xml:space="preserve">, </w:t>
      </w:r>
      <w:r w:rsidR="0017774F">
        <w:rPr>
          <w:sz w:val="24"/>
          <w:szCs w:val="24"/>
        </w:rPr>
        <w:fldChar w:fldCharType="begin"/>
      </w:r>
      <w:r w:rsidR="002F273A">
        <w:rPr>
          <w:sz w:val="24"/>
          <w:szCs w:val="24"/>
        </w:rPr>
        <w:instrText xml:space="preserve"> REF _Ref442190626 \r \h </w:instrText>
      </w:r>
      <w:r w:rsidR="0017774F">
        <w:rPr>
          <w:sz w:val="24"/>
          <w:szCs w:val="24"/>
        </w:rPr>
      </w:r>
      <w:r w:rsidR="0017774F">
        <w:rPr>
          <w:sz w:val="24"/>
          <w:szCs w:val="24"/>
        </w:rPr>
        <w:fldChar w:fldCharType="separate"/>
      </w:r>
      <w:r w:rsidR="002F273A">
        <w:rPr>
          <w:sz w:val="24"/>
          <w:szCs w:val="24"/>
        </w:rPr>
        <w:t>у)</w:t>
      </w:r>
      <w:r w:rsidR="0017774F">
        <w:rPr>
          <w:sz w:val="24"/>
          <w:szCs w:val="24"/>
        </w:rPr>
        <w:fldChar w:fldCharType="end"/>
      </w:r>
      <w:r w:rsidR="00F463E8">
        <w:rPr>
          <w:sz w:val="24"/>
          <w:szCs w:val="24"/>
        </w:rPr>
        <w:t xml:space="preserve"> п. </w:t>
      </w:r>
      <w:r w:rsidR="0017774F">
        <w:rPr>
          <w:sz w:val="24"/>
          <w:szCs w:val="24"/>
        </w:rPr>
        <w:fldChar w:fldCharType="begin"/>
      </w:r>
      <w:r w:rsidR="00F463E8">
        <w:rPr>
          <w:sz w:val="24"/>
          <w:szCs w:val="24"/>
        </w:rPr>
        <w:instrText xml:space="preserve"> REF _Ref306005578 \r \h </w:instrText>
      </w:r>
      <w:r w:rsidR="0017774F">
        <w:rPr>
          <w:sz w:val="24"/>
          <w:szCs w:val="24"/>
        </w:rPr>
      </w:r>
      <w:r w:rsidR="0017774F">
        <w:rPr>
          <w:sz w:val="24"/>
          <w:szCs w:val="24"/>
        </w:rPr>
        <w:fldChar w:fldCharType="separate"/>
      </w:r>
      <w:r w:rsidR="002F273A">
        <w:rPr>
          <w:sz w:val="24"/>
          <w:szCs w:val="24"/>
        </w:rPr>
        <w:t>3.3.8.3</w:t>
      </w:r>
      <w:r w:rsidR="0017774F">
        <w:rPr>
          <w:sz w:val="24"/>
          <w:szCs w:val="24"/>
        </w:rPr>
        <w:fldChar w:fldCharType="end"/>
      </w:r>
      <w:r w:rsidR="00D90031">
        <w:rPr>
          <w:bCs w:val="0"/>
          <w:sz w:val="24"/>
          <w:szCs w:val="24"/>
        </w:rPr>
        <w:t>)</w:t>
      </w:r>
      <w:r w:rsidRPr="003E170D">
        <w:rPr>
          <w:bCs w:val="0"/>
          <w:sz w:val="24"/>
          <w:szCs w:val="24"/>
        </w:rPr>
        <w:t>;</w:t>
      </w:r>
      <w:proofErr w:type="gramEnd"/>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17774F">
        <w:rPr>
          <w:bCs w:val="0"/>
          <w:sz w:val="24"/>
          <w:szCs w:val="24"/>
        </w:rPr>
        <w:fldChar w:fldCharType="begin"/>
      </w:r>
      <w:r w:rsidR="00A154B7">
        <w:rPr>
          <w:bCs w:val="0"/>
          <w:sz w:val="24"/>
          <w:szCs w:val="24"/>
        </w:rPr>
        <w:instrText xml:space="preserve"> REF _Ref440274944 \r \h </w:instrText>
      </w:r>
      <w:r w:rsidR="0017774F">
        <w:rPr>
          <w:bCs w:val="0"/>
          <w:sz w:val="24"/>
          <w:szCs w:val="24"/>
        </w:rPr>
      </w:r>
      <w:r w:rsidR="0017774F">
        <w:rPr>
          <w:bCs w:val="0"/>
          <w:sz w:val="24"/>
          <w:szCs w:val="24"/>
        </w:rPr>
        <w:fldChar w:fldCharType="separate"/>
      </w:r>
      <w:r w:rsidR="002F273A">
        <w:rPr>
          <w:bCs w:val="0"/>
          <w:sz w:val="24"/>
          <w:szCs w:val="24"/>
        </w:rPr>
        <w:t>5.14</w:t>
      </w:r>
      <w:r w:rsidR="0017774F">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17774F">
        <w:rPr>
          <w:bCs w:val="0"/>
          <w:sz w:val="24"/>
          <w:szCs w:val="24"/>
        </w:rPr>
        <w:fldChar w:fldCharType="begin"/>
      </w:r>
      <w:r>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17774F">
        <w:rPr>
          <w:bCs w:val="0"/>
          <w:sz w:val="24"/>
          <w:szCs w:val="24"/>
        </w:rPr>
        <w:fldChar w:fldCharType="begin"/>
      </w:r>
      <w:r>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17774F">
        <w:rPr>
          <w:bCs w:val="0"/>
          <w:sz w:val="24"/>
          <w:szCs w:val="24"/>
        </w:rPr>
        <w:fldChar w:fldCharType="begin"/>
      </w:r>
      <w:r w:rsidR="00D50E8D">
        <w:rPr>
          <w:bCs w:val="0"/>
          <w:sz w:val="24"/>
          <w:szCs w:val="24"/>
        </w:rPr>
        <w:instrText xml:space="preserve"> REF _Ref440376401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D7440">
        <w:fldChar w:fldCharType="begin"/>
      </w:r>
      <w:r w:rsidR="006D7440">
        <w:instrText xml:space="preserve"> REF _Ref440274659 \r \h  \* MERGEFORMAT </w:instrText>
      </w:r>
      <w:r w:rsidR="006D7440">
        <w:fldChar w:fldCharType="separate"/>
      </w:r>
      <w:r w:rsidR="002F273A" w:rsidRPr="002F273A">
        <w:rPr>
          <w:bCs w:val="0"/>
          <w:sz w:val="24"/>
          <w:szCs w:val="24"/>
        </w:rPr>
        <w:t>5.11</w:t>
      </w:r>
      <w:r w:rsidR="006D7440">
        <w:fldChar w:fldCharType="end"/>
      </w:r>
      <w:r w:rsidRPr="00D52133">
        <w:rPr>
          <w:bCs w:val="0"/>
          <w:sz w:val="24"/>
          <w:szCs w:val="24"/>
        </w:rPr>
        <w:t xml:space="preserve">, </w:t>
      </w:r>
      <w:r w:rsidR="006D7440">
        <w:fldChar w:fldCharType="begin"/>
      </w:r>
      <w:r w:rsidR="006D7440">
        <w:instrText xml:space="preserve"> REF _Ref440274733 \r \h  \* MERGEFORMAT </w:instrText>
      </w:r>
      <w:r w:rsidR="006D7440">
        <w:fldChar w:fldCharType="separate"/>
      </w:r>
      <w:r w:rsidR="002F273A" w:rsidRPr="002F273A">
        <w:rPr>
          <w:bCs w:val="0"/>
          <w:sz w:val="24"/>
          <w:szCs w:val="24"/>
        </w:rPr>
        <w:t>5.12</w:t>
      </w:r>
      <w:r w:rsidR="006D7440">
        <w:fldChar w:fldCharType="end"/>
      </w:r>
      <w:r w:rsidRPr="00D52133">
        <w:rPr>
          <w:bCs w:val="0"/>
          <w:sz w:val="24"/>
          <w:szCs w:val="24"/>
        </w:rPr>
        <w:t xml:space="preserve">, </w:t>
      </w:r>
      <w:r w:rsidR="006D7440">
        <w:fldChar w:fldCharType="begin"/>
      </w:r>
      <w:r w:rsidR="006D7440">
        <w:instrText xml:space="preserve"> REF _Ref440274744 \r \h  \* MERGEFORMAT </w:instrText>
      </w:r>
      <w:r w:rsidR="006D7440">
        <w:fldChar w:fldCharType="separate"/>
      </w:r>
      <w:r w:rsidR="002F273A" w:rsidRPr="002F273A">
        <w:rPr>
          <w:bCs w:val="0"/>
          <w:sz w:val="24"/>
          <w:szCs w:val="24"/>
        </w:rPr>
        <w:t>5.13</w:t>
      </w:r>
      <w:r w:rsidR="006D7440">
        <w:fldChar w:fldCharType="end"/>
      </w:r>
      <w:r w:rsidRPr="00D52133">
        <w:rPr>
          <w:bCs w:val="0"/>
          <w:sz w:val="24"/>
          <w:szCs w:val="24"/>
        </w:rPr>
        <w:t xml:space="preserve">, </w:t>
      </w:r>
      <w:r w:rsidR="006D7440">
        <w:fldChar w:fldCharType="begin"/>
      </w:r>
      <w:r w:rsidR="006D7440">
        <w:instrText xml:space="preserve"> REF _Ref440274756 \r \h  \* MERGEFORMAT </w:instrText>
      </w:r>
      <w:r w:rsidR="006D7440">
        <w:fldChar w:fldCharType="separate"/>
      </w:r>
      <w:r w:rsidR="002F273A" w:rsidRPr="002F273A">
        <w:rPr>
          <w:bCs w:val="0"/>
          <w:sz w:val="24"/>
          <w:szCs w:val="24"/>
        </w:rPr>
        <w:t>5.15</w:t>
      </w:r>
      <w:r w:rsidR="006D7440">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17774F">
        <w:rPr>
          <w:bCs w:val="0"/>
          <w:sz w:val="24"/>
          <w:szCs w:val="24"/>
        </w:rPr>
        <w:fldChar w:fldCharType="begin"/>
      </w:r>
      <w:r w:rsidR="00E963D9">
        <w:rPr>
          <w:bCs w:val="0"/>
          <w:sz w:val="24"/>
          <w:szCs w:val="24"/>
        </w:rPr>
        <w:instrText xml:space="preserve"> REF _Ref306005578 \r \h </w:instrText>
      </w:r>
      <w:r w:rsidR="0017774F">
        <w:rPr>
          <w:bCs w:val="0"/>
          <w:sz w:val="24"/>
          <w:szCs w:val="24"/>
        </w:rPr>
      </w:r>
      <w:r w:rsidR="0017774F">
        <w:rPr>
          <w:bCs w:val="0"/>
          <w:sz w:val="24"/>
          <w:szCs w:val="24"/>
        </w:rPr>
        <w:fldChar w:fldCharType="separate"/>
      </w:r>
      <w:r w:rsidR="002F273A">
        <w:rPr>
          <w:bCs w:val="0"/>
          <w:sz w:val="24"/>
          <w:szCs w:val="24"/>
        </w:rPr>
        <w:t>3.3.8.3</w:t>
      </w:r>
      <w:r w:rsidR="0017774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17774F">
        <w:rPr>
          <w:bCs w:val="0"/>
          <w:sz w:val="24"/>
          <w:szCs w:val="24"/>
        </w:rPr>
        <w:fldChar w:fldCharType="begin"/>
      </w:r>
      <w:r w:rsidR="001F0858">
        <w:rPr>
          <w:bCs w:val="0"/>
          <w:sz w:val="24"/>
          <w:szCs w:val="24"/>
        </w:rPr>
        <w:instrText xml:space="preserve"> REF _Ref440270602 \r \h </w:instrText>
      </w:r>
      <w:r w:rsidR="0017774F">
        <w:rPr>
          <w:bCs w:val="0"/>
          <w:sz w:val="24"/>
          <w:szCs w:val="24"/>
        </w:rPr>
      </w:r>
      <w:r w:rsidR="0017774F">
        <w:rPr>
          <w:bCs w:val="0"/>
          <w:sz w:val="24"/>
          <w:szCs w:val="24"/>
        </w:rPr>
        <w:fldChar w:fldCharType="separate"/>
      </w:r>
      <w:r w:rsidR="002F273A">
        <w:rPr>
          <w:bCs w:val="0"/>
          <w:sz w:val="24"/>
          <w:szCs w:val="24"/>
        </w:rPr>
        <w:t>5</w:t>
      </w:r>
      <w:r w:rsidR="0017774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D7440">
        <w:fldChar w:fldCharType="begin"/>
      </w:r>
      <w:r w:rsidR="006D7440">
        <w:instrText xml:space="preserve"> REF _Ref191386419 \n \h  \* MERGEFORMAT </w:instrText>
      </w:r>
      <w:r w:rsidR="006D7440">
        <w:fldChar w:fldCharType="separate"/>
      </w:r>
      <w:r w:rsidR="002F273A" w:rsidRPr="002F273A">
        <w:rPr>
          <w:bCs w:val="0"/>
          <w:sz w:val="24"/>
          <w:szCs w:val="24"/>
        </w:rPr>
        <w:t>3.3.2</w:t>
      </w:r>
      <w:r w:rsidR="006D7440">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D7440">
        <w:fldChar w:fldCharType="begin"/>
      </w:r>
      <w:r w:rsidR="006D7440">
        <w:instrText xml:space="preserve"> REF _Ref440361959 \r \h  \* MERGEFORMAT </w:instrText>
      </w:r>
      <w:r w:rsidR="006D7440">
        <w:fldChar w:fldCharType="separate"/>
      </w:r>
      <w:r w:rsidR="002F273A" w:rsidRPr="002F273A">
        <w:rPr>
          <w:bCs w:val="0"/>
          <w:sz w:val="24"/>
          <w:szCs w:val="24"/>
        </w:rPr>
        <w:t>5.5</w:t>
      </w:r>
      <w:r w:rsidR="006D7440">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D7440">
        <w:fldChar w:fldCharType="begin"/>
      </w:r>
      <w:r w:rsidR="006D7440">
        <w:instrText xml:space="preserve"> REF _Ref440271036 \r \h  \* MERGEFORMAT </w:instrText>
      </w:r>
      <w:r w:rsidR="006D7440">
        <w:fldChar w:fldCharType="separate"/>
      </w:r>
      <w:r w:rsidR="002F273A" w:rsidRPr="002F273A">
        <w:rPr>
          <w:bCs w:val="0"/>
          <w:sz w:val="24"/>
          <w:szCs w:val="24"/>
        </w:rPr>
        <w:t>5.4</w:t>
      </w:r>
      <w:r w:rsidR="006D7440">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17774F">
        <w:rPr>
          <w:bCs w:val="0"/>
          <w:sz w:val="24"/>
          <w:szCs w:val="24"/>
        </w:rPr>
        <w:fldChar w:fldCharType="begin"/>
      </w:r>
      <w:r w:rsidR="00B71B9D">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D7440">
        <w:fldChar w:fldCharType="begin"/>
      </w:r>
      <w:r w:rsidR="006D7440">
        <w:instrText xml:space="preserve"> REF _Ref440289953 \r \h  \* MERGEFORMAT </w:instrText>
      </w:r>
      <w:r w:rsidR="006D7440">
        <w:fldChar w:fldCharType="separate"/>
      </w:r>
      <w:r w:rsidR="002F273A" w:rsidRPr="002F273A">
        <w:rPr>
          <w:bCs w:val="0"/>
          <w:sz w:val="24"/>
          <w:szCs w:val="24"/>
        </w:rPr>
        <w:t>3.4.1.3</w:t>
      </w:r>
      <w:r w:rsidR="006D7440">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рублях </w:t>
      </w:r>
      <w:r w:rsidR="00676A76">
        <w:rPr>
          <w:bCs w:val="0"/>
          <w:sz w:val="24"/>
          <w:szCs w:val="24"/>
        </w:rPr>
        <w:t xml:space="preserve">РФ </w:t>
      </w:r>
      <w:r w:rsidRPr="00E71A48">
        <w:rPr>
          <w:bCs w:val="0"/>
          <w:sz w:val="24"/>
          <w:szCs w:val="24"/>
        </w:rPr>
        <w:t>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39080A" w:rsidRDefault="0039080A" w:rsidP="0039080A">
      <w:pPr>
        <w:widowControl w:val="0"/>
        <w:shd w:val="clear" w:color="auto" w:fill="FFFFFF"/>
        <w:tabs>
          <w:tab w:val="left" w:pos="1701"/>
        </w:tabs>
        <w:autoSpaceDE w:val="0"/>
        <w:spacing w:after="100" w:line="264" w:lineRule="auto"/>
        <w:ind w:right="17" w:firstLine="709"/>
        <w:rPr>
          <w:rFonts w:eastAsia="Calibri"/>
          <w:sz w:val="24"/>
          <w:szCs w:val="24"/>
          <w:highlight w:val="yellow"/>
          <w:lang w:eastAsia="en-US"/>
        </w:rPr>
      </w:pPr>
      <w:r w:rsidRPr="0039080A">
        <w:rPr>
          <w:b/>
          <w:sz w:val="24"/>
          <w:szCs w:val="24"/>
        </w:rPr>
        <w:t>232 312,00</w:t>
      </w:r>
      <w:r w:rsidRPr="0039080A">
        <w:rPr>
          <w:sz w:val="24"/>
          <w:szCs w:val="24"/>
        </w:rPr>
        <w:t xml:space="preserve"> (двести тридцать две тысячи триста двенадцать) рублей 00 копеек РФ без учета НДС, кроме того НДС 18% – </w:t>
      </w:r>
      <w:r w:rsidRPr="0039080A">
        <w:rPr>
          <w:b/>
          <w:sz w:val="24"/>
          <w:szCs w:val="24"/>
        </w:rPr>
        <w:t>41 816,16</w:t>
      </w:r>
      <w:r w:rsidRPr="0039080A">
        <w:rPr>
          <w:sz w:val="24"/>
          <w:szCs w:val="24"/>
        </w:rPr>
        <w:t xml:space="preserve"> (сорок одна тысяча восемьсот шестнадцать) рублей 16 копеек РФ, итого с учетом НДС </w:t>
      </w:r>
      <w:r w:rsidRPr="0039080A">
        <w:rPr>
          <w:b/>
          <w:sz w:val="24"/>
          <w:szCs w:val="24"/>
        </w:rPr>
        <w:t>274 128,16</w:t>
      </w:r>
      <w:r w:rsidRPr="0039080A">
        <w:rPr>
          <w:sz w:val="24"/>
          <w:szCs w:val="24"/>
        </w:rPr>
        <w:t xml:space="preserve"> (двести семьдесят четыре тысячи сто двадцать восемь) рублей 16 копеек РФ.</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lastRenderedPageBreak/>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_Ref55336310 \r \h  \* MERGEFORMAT </w:instrText>
      </w:r>
      <w:r w:rsidR="006D7440">
        <w:fldChar w:fldCharType="separate"/>
      </w:r>
      <w:r w:rsidR="002F273A" w:rsidRPr="002F273A">
        <w:rPr>
          <w:bCs w:val="0"/>
          <w:sz w:val="24"/>
          <w:szCs w:val="24"/>
        </w:rPr>
        <w:t>5.1</w:t>
      </w:r>
      <w:r w:rsidR="006D7440">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D7440">
        <w:fldChar w:fldCharType="begin"/>
      </w:r>
      <w:r w:rsidR="006D7440">
        <w:instrText xml:space="preserve"> REF _Ref440271072 \r \h  \* MERGEFORMAT </w:instrText>
      </w:r>
      <w:r w:rsidR="006D7440">
        <w:fldChar w:fldCharType="separate"/>
      </w:r>
      <w:r w:rsidR="002F273A" w:rsidRPr="002F273A">
        <w:rPr>
          <w:bCs w:val="0"/>
          <w:sz w:val="24"/>
          <w:szCs w:val="24"/>
        </w:rPr>
        <w:t>5.2</w:t>
      </w:r>
      <w:r w:rsidR="006D7440">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D7440">
        <w:fldChar w:fldCharType="begin"/>
      </w:r>
      <w:r w:rsidR="006D7440">
        <w:instrText xml:space="preserve"> REF _Ref440361439 \r \h  \* MERGEFORMAT </w:instrText>
      </w:r>
      <w:r w:rsidR="006D7440">
        <w:fldChar w:fldCharType="separate"/>
      </w:r>
      <w:r w:rsidR="002F273A" w:rsidRPr="002F273A">
        <w:rPr>
          <w:sz w:val="24"/>
          <w:szCs w:val="24"/>
        </w:rPr>
        <w:t>5.5</w:t>
      </w:r>
      <w:r w:rsidR="006D7440">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17774F">
        <w:rPr>
          <w:bCs w:val="0"/>
          <w:sz w:val="24"/>
          <w:szCs w:val="24"/>
        </w:rPr>
        <w:fldChar w:fldCharType="begin"/>
      </w:r>
      <w:r w:rsidR="003F3A69">
        <w:rPr>
          <w:bCs w:val="0"/>
          <w:sz w:val="24"/>
          <w:szCs w:val="24"/>
        </w:rPr>
        <w:instrText xml:space="preserve"> REF _Ref306138385 \r \h </w:instrText>
      </w:r>
      <w:r w:rsidR="0017774F">
        <w:rPr>
          <w:bCs w:val="0"/>
          <w:sz w:val="24"/>
          <w:szCs w:val="24"/>
        </w:rPr>
      </w:r>
      <w:r w:rsidR="0017774F">
        <w:rPr>
          <w:bCs w:val="0"/>
          <w:sz w:val="24"/>
          <w:szCs w:val="24"/>
        </w:rPr>
        <w:fldChar w:fldCharType="separate"/>
      </w:r>
      <w:r w:rsidR="002F273A">
        <w:rPr>
          <w:bCs w:val="0"/>
          <w:sz w:val="24"/>
          <w:szCs w:val="24"/>
        </w:rPr>
        <w:t>3.6.4</w:t>
      </w:r>
      <w:r w:rsidR="0017774F">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D7440">
        <w:fldChar w:fldCharType="begin"/>
      </w:r>
      <w:r w:rsidR="006D7440">
        <w:instrText xml:space="preserve"> REF _Ref191386451 \n \h  \* MERGEFORMAT </w:instrText>
      </w:r>
      <w:r w:rsidR="006D7440">
        <w:fldChar w:fldCharType="separate"/>
      </w:r>
      <w:r w:rsidR="002F273A" w:rsidRPr="002F273A">
        <w:rPr>
          <w:bCs w:val="0"/>
          <w:sz w:val="24"/>
          <w:szCs w:val="24"/>
        </w:rPr>
        <w:t>3.3.9</w:t>
      </w:r>
      <w:r w:rsidR="006D7440">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17774F">
        <w:rPr>
          <w:bCs w:val="0"/>
          <w:sz w:val="24"/>
          <w:szCs w:val="24"/>
        </w:rPr>
        <w:fldChar w:fldCharType="begin"/>
      </w:r>
      <w:r w:rsidR="001A63D5">
        <w:rPr>
          <w:bCs w:val="0"/>
          <w:sz w:val="24"/>
          <w:szCs w:val="24"/>
        </w:rPr>
        <w:instrText xml:space="preserve"> REF _Ref440876619 \r \h </w:instrText>
      </w:r>
      <w:r w:rsidR="0017774F">
        <w:rPr>
          <w:bCs w:val="0"/>
          <w:sz w:val="24"/>
          <w:szCs w:val="24"/>
        </w:rPr>
      </w:r>
      <w:r w:rsidR="0017774F">
        <w:rPr>
          <w:bCs w:val="0"/>
          <w:sz w:val="24"/>
          <w:szCs w:val="24"/>
        </w:rPr>
        <w:fldChar w:fldCharType="separate"/>
      </w:r>
      <w:r w:rsidR="002F273A">
        <w:rPr>
          <w:bCs w:val="0"/>
          <w:sz w:val="24"/>
          <w:szCs w:val="24"/>
        </w:rPr>
        <w:t>3.3.10</w:t>
      </w:r>
      <w:r w:rsidR="0017774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2F273A" w:rsidRPr="002F273A">
        <w:rPr>
          <w:sz w:val="24"/>
          <w:szCs w:val="24"/>
        </w:rPr>
        <w:t>1.1.4</w:t>
      </w:r>
      <w:r w:rsidR="006D7440">
        <w:fldChar w:fldCharType="end"/>
      </w:r>
      <w:r w:rsidRPr="009F2BF9">
        <w:rPr>
          <w:sz w:val="24"/>
          <w:szCs w:val="24"/>
        </w:rPr>
        <w:t xml:space="preserve"> и разделе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9F2BF9">
        <w:rPr>
          <w:sz w:val="24"/>
          <w:szCs w:val="24"/>
        </w:rPr>
        <w:t xml:space="preserve">, в соответствии с требованиями законодательства Российской </w:t>
      </w:r>
      <w:r w:rsidRPr="0039080A">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w:t>
      </w:r>
      <w:r w:rsidR="00A44B30" w:rsidRPr="005347FA">
        <w:rPr>
          <w:color w:val="000000"/>
          <w:sz w:val="24"/>
          <w:szCs w:val="24"/>
          <w:lang w:eastAsia="ru-RU"/>
        </w:rPr>
        <w:lastRenderedPageBreak/>
        <w:t>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lastRenderedPageBreak/>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6D7440">
        <w:fldChar w:fldCharType="begin"/>
      </w:r>
      <w:r w:rsidR="006D7440">
        <w:instrText xml:space="preserve"> REF _Ref440271993 \r \h  \* MERGEFORMAT </w:instrText>
      </w:r>
      <w:r w:rsidR="006D7440">
        <w:fldChar w:fldCharType="separate"/>
      </w:r>
      <w:r w:rsidR="002F273A" w:rsidRPr="002F273A">
        <w:rPr>
          <w:sz w:val="24"/>
          <w:szCs w:val="24"/>
        </w:rPr>
        <w:t>5.11</w:t>
      </w:r>
      <w:r w:rsidR="006D7440">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17774F">
        <w:rPr>
          <w:sz w:val="24"/>
          <w:szCs w:val="24"/>
        </w:rPr>
        <w:fldChar w:fldCharType="begin"/>
      </w:r>
      <w:r w:rsidR="003F3A69">
        <w:rPr>
          <w:sz w:val="24"/>
          <w:szCs w:val="24"/>
        </w:rPr>
        <w:instrText xml:space="preserve"> REF _Ref440271964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17774F">
        <w:rPr>
          <w:sz w:val="24"/>
          <w:szCs w:val="24"/>
        </w:rPr>
        <w:fldChar w:fldCharType="begin"/>
      </w:r>
      <w:r w:rsidR="003F3A69">
        <w:rPr>
          <w:sz w:val="24"/>
          <w:szCs w:val="24"/>
        </w:rPr>
        <w:instrText xml:space="preserve"> REF _Ref440272035 \r \h </w:instrText>
      </w:r>
      <w:r w:rsidR="0017774F">
        <w:rPr>
          <w:sz w:val="24"/>
          <w:szCs w:val="24"/>
        </w:rPr>
      </w:r>
      <w:r w:rsidR="0017774F">
        <w:rPr>
          <w:sz w:val="24"/>
          <w:szCs w:val="24"/>
        </w:rPr>
        <w:fldChar w:fldCharType="separate"/>
      </w:r>
      <w:r w:rsidR="002F273A">
        <w:rPr>
          <w:sz w:val="24"/>
          <w:szCs w:val="24"/>
        </w:rPr>
        <w:t>5.12</w:t>
      </w:r>
      <w:r w:rsidR="0017774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17774F">
        <w:rPr>
          <w:sz w:val="24"/>
          <w:szCs w:val="24"/>
        </w:rPr>
        <w:fldChar w:fldCharType="begin"/>
      </w:r>
      <w:r w:rsidR="003F3A69">
        <w:rPr>
          <w:sz w:val="24"/>
          <w:szCs w:val="24"/>
        </w:rPr>
        <w:instrText xml:space="preserve"> REF _Ref440272051 \r \h </w:instrText>
      </w:r>
      <w:r w:rsidR="0017774F">
        <w:rPr>
          <w:sz w:val="24"/>
          <w:szCs w:val="24"/>
        </w:rPr>
      </w:r>
      <w:r w:rsidR="0017774F">
        <w:rPr>
          <w:sz w:val="24"/>
          <w:szCs w:val="24"/>
        </w:rPr>
        <w:fldChar w:fldCharType="separate"/>
      </w:r>
      <w:r w:rsidR="002F273A">
        <w:rPr>
          <w:sz w:val="24"/>
          <w:szCs w:val="24"/>
        </w:rPr>
        <w:t>5.13</w:t>
      </w:r>
      <w:r w:rsidR="0017774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(желательное условие)</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6D7440">
        <w:rPr>
          <w:sz w:val="24"/>
          <w:szCs w:val="24"/>
        </w:rPr>
        <w:t xml:space="preserve"> </w:t>
      </w:r>
      <w:r w:rsidR="006D7440">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lastRenderedPageBreak/>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17774F" w:rsidRPr="0038211D">
        <w:rPr>
          <w:sz w:val="24"/>
          <w:szCs w:val="24"/>
        </w:rPr>
        <w:fldChar w:fldCharType="begin"/>
      </w:r>
      <w:r w:rsidR="003F3A69" w:rsidRPr="0038211D">
        <w:rPr>
          <w:sz w:val="24"/>
          <w:szCs w:val="24"/>
        </w:rPr>
        <w:instrText xml:space="preserve"> REF _Ref440272119 \r \h </w:instrText>
      </w:r>
      <w:r w:rsidR="0038211D">
        <w:rPr>
          <w:sz w:val="24"/>
          <w:szCs w:val="24"/>
        </w:rPr>
        <w:instrText xml:space="preserve"> \* MERGEFORMAT </w:instrText>
      </w:r>
      <w:r w:rsidR="0017774F" w:rsidRPr="0038211D">
        <w:rPr>
          <w:sz w:val="24"/>
          <w:szCs w:val="24"/>
        </w:rPr>
      </w:r>
      <w:r w:rsidR="0017774F" w:rsidRPr="0038211D">
        <w:rPr>
          <w:sz w:val="24"/>
          <w:szCs w:val="24"/>
        </w:rPr>
        <w:fldChar w:fldCharType="separate"/>
      </w:r>
      <w:r w:rsidR="002F273A" w:rsidRPr="0038211D">
        <w:rPr>
          <w:sz w:val="24"/>
          <w:szCs w:val="24"/>
        </w:rPr>
        <w:t>5.7.1</w:t>
      </w:r>
      <w:r w:rsidR="0017774F" w:rsidRPr="0038211D">
        <w:rPr>
          <w:sz w:val="24"/>
          <w:szCs w:val="24"/>
        </w:rPr>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Word</w:t>
      </w:r>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17774F">
        <w:rPr>
          <w:sz w:val="24"/>
          <w:szCs w:val="24"/>
        </w:rPr>
        <w:fldChar w:fldCharType="begin"/>
      </w:r>
      <w:r w:rsidR="003F3A69">
        <w:rPr>
          <w:sz w:val="24"/>
          <w:szCs w:val="24"/>
        </w:rPr>
        <w:instrText xml:space="preserve"> REF _Ref440272147 \r \h </w:instrText>
      </w:r>
      <w:r w:rsidR="0017774F">
        <w:rPr>
          <w:sz w:val="24"/>
          <w:szCs w:val="24"/>
        </w:rPr>
      </w:r>
      <w:r w:rsidR="0017774F">
        <w:rPr>
          <w:sz w:val="24"/>
          <w:szCs w:val="24"/>
        </w:rPr>
        <w:fldChar w:fldCharType="separate"/>
      </w:r>
      <w:r w:rsidR="002F273A">
        <w:rPr>
          <w:sz w:val="24"/>
          <w:szCs w:val="24"/>
        </w:rPr>
        <w:t>5.7.2</w:t>
      </w:r>
      <w:r w:rsidR="0017774F">
        <w:rPr>
          <w:sz w:val="24"/>
          <w:szCs w:val="24"/>
        </w:rPr>
        <w:fldChar w:fldCharType="end"/>
      </w:r>
      <w:r w:rsidR="003F3A69">
        <w:rPr>
          <w:sz w:val="24"/>
          <w:szCs w:val="24"/>
        </w:rPr>
        <w:t>)</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D7440">
        <w:fldChar w:fldCharType="begin"/>
      </w:r>
      <w:r w:rsidR="006D7440">
        <w:instrText xml:space="preserve"> REF _Ref440275279 \r \h  \* MERGEFORMAT </w:instrText>
      </w:r>
      <w:r w:rsidR="006D7440">
        <w:fldChar w:fldCharType="separate"/>
      </w:r>
      <w:r w:rsidR="002F273A" w:rsidRPr="002F273A">
        <w:rPr>
          <w:sz w:val="24"/>
          <w:szCs w:val="24"/>
        </w:rPr>
        <w:t>1.1.4</w:t>
      </w:r>
      <w:r w:rsidR="006D7440">
        <w:fldChar w:fldCharType="end"/>
      </w:r>
      <w:r w:rsidRPr="009F2BF9">
        <w:rPr>
          <w:sz w:val="24"/>
          <w:szCs w:val="24"/>
        </w:rPr>
        <w:t xml:space="preserve"> и разделе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9F2BF9">
        <w:rPr>
          <w:sz w:val="24"/>
          <w:szCs w:val="24"/>
        </w:rPr>
        <w:t>, в соответствии с требованиями законодательства Российской Федерации)</w:t>
      </w:r>
      <w:r w:rsidR="0039080A">
        <w:rPr>
          <w:sz w:val="24"/>
          <w:szCs w:val="24"/>
        </w:rPr>
        <w:t>;</w:t>
      </w:r>
      <w:r w:rsidR="00A316B7" w:rsidRPr="00155666">
        <w:rPr>
          <w:sz w:val="24"/>
          <w:szCs w:val="24"/>
        </w:rPr>
        <w:t xml:space="preserve"> </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17774F">
        <w:rPr>
          <w:sz w:val="24"/>
          <w:szCs w:val="24"/>
        </w:rPr>
        <w:fldChar w:fldCharType="begin"/>
      </w:r>
      <w:r w:rsidR="003C2207">
        <w:rPr>
          <w:sz w:val="24"/>
          <w:szCs w:val="24"/>
        </w:rPr>
        <w:instrText xml:space="preserve"> REF _Ref55336378 \r \h </w:instrText>
      </w:r>
      <w:r w:rsidR="0017774F">
        <w:rPr>
          <w:sz w:val="24"/>
          <w:szCs w:val="24"/>
        </w:rPr>
      </w:r>
      <w:r w:rsidR="0017774F">
        <w:rPr>
          <w:sz w:val="24"/>
          <w:szCs w:val="24"/>
        </w:rPr>
        <w:fldChar w:fldCharType="separate"/>
      </w:r>
      <w:r w:rsidR="002F273A">
        <w:rPr>
          <w:sz w:val="24"/>
          <w:szCs w:val="24"/>
        </w:rPr>
        <w:t>5.8</w:t>
      </w:r>
      <w:r w:rsidR="0017774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_Ref55336389 \r \h </w:instrText>
      </w:r>
      <w:r w:rsidR="0017774F">
        <w:rPr>
          <w:sz w:val="24"/>
          <w:szCs w:val="24"/>
        </w:rPr>
      </w:r>
      <w:r w:rsidR="0017774F">
        <w:rPr>
          <w:sz w:val="24"/>
          <w:szCs w:val="24"/>
        </w:rPr>
        <w:fldChar w:fldCharType="separate"/>
      </w:r>
      <w:r w:rsidR="002F273A">
        <w:rPr>
          <w:sz w:val="24"/>
          <w:szCs w:val="24"/>
        </w:rPr>
        <w:t>5.9</w:t>
      </w:r>
      <w:r w:rsidR="0017774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17774F">
        <w:rPr>
          <w:sz w:val="24"/>
          <w:szCs w:val="24"/>
        </w:rPr>
        <w:fldChar w:fldCharType="begin"/>
      </w:r>
      <w:r w:rsidR="003C2207">
        <w:rPr>
          <w:sz w:val="24"/>
          <w:szCs w:val="24"/>
        </w:rPr>
        <w:instrText xml:space="preserve"> REF _Ref55336398 \r \h </w:instrText>
      </w:r>
      <w:r w:rsidR="0017774F">
        <w:rPr>
          <w:sz w:val="24"/>
          <w:szCs w:val="24"/>
        </w:rPr>
      </w:r>
      <w:r w:rsidR="0017774F">
        <w:rPr>
          <w:sz w:val="24"/>
          <w:szCs w:val="24"/>
        </w:rPr>
        <w:fldChar w:fldCharType="separate"/>
      </w:r>
      <w:r w:rsidR="002F273A">
        <w:rPr>
          <w:sz w:val="24"/>
          <w:szCs w:val="24"/>
        </w:rPr>
        <w:t>5.10</w:t>
      </w:r>
      <w:r w:rsidR="0017774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17774F">
        <w:rPr>
          <w:sz w:val="24"/>
          <w:szCs w:val="24"/>
        </w:rPr>
        <w:fldChar w:fldCharType="begin"/>
      </w:r>
      <w:r w:rsidR="003C2207">
        <w:rPr>
          <w:sz w:val="24"/>
          <w:szCs w:val="24"/>
        </w:rPr>
        <w:instrText xml:space="preserve"> REF _Ref440272256 \r \h </w:instrText>
      </w:r>
      <w:r w:rsidR="0017774F">
        <w:rPr>
          <w:sz w:val="24"/>
          <w:szCs w:val="24"/>
        </w:rPr>
      </w:r>
      <w:r w:rsidR="0017774F">
        <w:rPr>
          <w:sz w:val="24"/>
          <w:szCs w:val="24"/>
        </w:rPr>
        <w:fldChar w:fldCharType="separate"/>
      </w:r>
      <w:r w:rsidR="002F273A">
        <w:rPr>
          <w:sz w:val="24"/>
          <w:szCs w:val="24"/>
        </w:rPr>
        <w:t>5.14</w:t>
      </w:r>
      <w:r w:rsidR="0017774F">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lastRenderedPageBreak/>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D7440">
        <w:fldChar w:fldCharType="begin"/>
      </w:r>
      <w:r w:rsidR="006D7440">
        <w:instrText xml:space="preserve"> REF _Ref440272274 \r \h  \* MERGEFORMAT </w:instrText>
      </w:r>
      <w:r w:rsidR="006D7440">
        <w:fldChar w:fldCharType="separate"/>
      </w:r>
      <w:r w:rsidR="002F273A" w:rsidRPr="002F273A">
        <w:rPr>
          <w:sz w:val="24"/>
          <w:szCs w:val="24"/>
        </w:rPr>
        <w:t>5.15</w:t>
      </w:r>
      <w:r w:rsidR="006D7440">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w:t>
      </w:r>
      <w:r w:rsidRPr="007D7C50">
        <w:rPr>
          <w:i/>
          <w:sz w:val="24"/>
          <w:szCs w:val="24"/>
        </w:rPr>
        <w:lastRenderedPageBreak/>
        <w:t xml:space="preserve">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lastRenderedPageBreak/>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17774F">
        <w:rPr>
          <w:bCs w:val="0"/>
          <w:sz w:val="24"/>
          <w:szCs w:val="24"/>
        </w:rPr>
        <w:fldChar w:fldCharType="begin"/>
      </w:r>
      <w:r w:rsidR="00D57D88">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17774F">
        <w:rPr>
          <w:sz w:val="24"/>
          <w:szCs w:val="24"/>
        </w:rPr>
        <w:fldChar w:fldCharType="begin"/>
      </w:r>
      <w:r>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17774F">
        <w:rPr>
          <w:bCs w:val="0"/>
          <w:sz w:val="24"/>
          <w:szCs w:val="24"/>
        </w:rPr>
        <w:fldChar w:fldCharType="begin"/>
      </w:r>
      <w:r w:rsidR="00362EA4">
        <w:rPr>
          <w:bCs w:val="0"/>
          <w:sz w:val="24"/>
          <w:szCs w:val="24"/>
        </w:rPr>
        <w:instrText xml:space="preserve"> REF _Ref440272510 \r \h </w:instrText>
      </w:r>
      <w:r w:rsidR="0017774F">
        <w:rPr>
          <w:bCs w:val="0"/>
          <w:sz w:val="24"/>
          <w:szCs w:val="24"/>
        </w:rPr>
      </w:r>
      <w:r w:rsidR="0017774F">
        <w:rPr>
          <w:bCs w:val="0"/>
          <w:sz w:val="24"/>
          <w:szCs w:val="24"/>
        </w:rPr>
        <w:fldChar w:fldCharType="separate"/>
      </w:r>
      <w:r w:rsidR="002F273A">
        <w:rPr>
          <w:bCs w:val="0"/>
          <w:sz w:val="24"/>
          <w:szCs w:val="24"/>
        </w:rPr>
        <w:t>5.16</w:t>
      </w:r>
      <w:r w:rsidR="0017774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D7440">
        <w:fldChar w:fldCharType="begin"/>
      </w:r>
      <w:r w:rsidR="006D7440">
        <w:instrText xml:space="preserve"> REF _Ref191386482 \r \h  \* MERGEFORMAT </w:instrText>
      </w:r>
      <w:r w:rsidR="006D7440">
        <w:fldChar w:fldCharType="separate"/>
      </w:r>
      <w:r w:rsidR="002F273A" w:rsidRPr="002F273A">
        <w:rPr>
          <w:bCs w:val="0"/>
          <w:sz w:val="24"/>
          <w:szCs w:val="24"/>
        </w:rPr>
        <w:t>3.3.8.1</w:t>
      </w:r>
      <w:r w:rsidR="006D7440">
        <w:fldChar w:fldCharType="end"/>
      </w:r>
      <w:r w:rsidRPr="00E71A48">
        <w:rPr>
          <w:bCs w:val="0"/>
          <w:sz w:val="24"/>
          <w:szCs w:val="24"/>
        </w:rPr>
        <w:t xml:space="preserve">), но и их объединения </w:t>
      </w:r>
      <w:r w:rsidRPr="00E71A48">
        <w:rPr>
          <w:bCs w:val="0"/>
          <w:sz w:val="24"/>
          <w:szCs w:val="24"/>
        </w:rPr>
        <w:lastRenderedPageBreak/>
        <w:t xml:space="preserve">(группы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D7440">
        <w:fldChar w:fldCharType="begin"/>
      </w:r>
      <w:r w:rsidR="006D7440">
        <w:instrText xml:space="preserve"> REF _Ref191386407 \r \h  \* MERGEFORMAT </w:instrText>
      </w:r>
      <w:r w:rsidR="006D7440">
        <w:fldChar w:fldCharType="separate"/>
      </w:r>
      <w:r w:rsidR="002F273A" w:rsidRPr="002F273A">
        <w:rPr>
          <w:bCs w:val="0"/>
          <w:sz w:val="24"/>
          <w:szCs w:val="24"/>
        </w:rPr>
        <w:t>3.3.8</w:t>
      </w:r>
      <w:r w:rsidR="006D7440">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D7440">
        <w:fldChar w:fldCharType="begin"/>
      </w:r>
      <w:r w:rsidR="006D7440">
        <w:instrText xml:space="preserve"> REF _Ref307563248 \r \h  \* MERGEFORMAT </w:instrText>
      </w:r>
      <w:r w:rsidR="006D7440">
        <w:fldChar w:fldCharType="separate"/>
      </w:r>
      <w:r w:rsidR="002F273A" w:rsidRPr="002F273A">
        <w:rPr>
          <w:bCs w:val="0"/>
          <w:sz w:val="24"/>
          <w:szCs w:val="24"/>
          <w:lang w:val="en-US"/>
        </w:rPr>
        <w:t>a</w:t>
      </w:r>
      <w:r w:rsidR="002F273A" w:rsidRPr="006D7440">
        <w:rPr>
          <w:bCs w:val="0"/>
          <w:sz w:val="24"/>
          <w:szCs w:val="24"/>
        </w:rPr>
        <w:t>)</w:t>
      </w:r>
      <w:r w:rsidR="006D7440">
        <w:fldChar w:fldCharType="end"/>
      </w:r>
      <w:r w:rsidRPr="00E71A48">
        <w:rPr>
          <w:bCs w:val="0"/>
          <w:sz w:val="24"/>
          <w:szCs w:val="24"/>
        </w:rPr>
        <w:t xml:space="preserve">- </w:t>
      </w:r>
      <w:r w:rsidR="006D7440">
        <w:fldChar w:fldCharType="begin"/>
      </w:r>
      <w:r w:rsidR="006D7440">
        <w:instrText xml:space="preserve"> REF _Ref307563262 \r \h  \* MERGEFORMAT </w:instrText>
      </w:r>
      <w:r w:rsidR="006D7440">
        <w:fldChar w:fldCharType="separate"/>
      </w:r>
      <w:r w:rsidR="002F273A" w:rsidRPr="002F273A">
        <w:rPr>
          <w:bCs w:val="0"/>
          <w:sz w:val="24"/>
          <w:szCs w:val="24"/>
          <w:lang w:val="en-US"/>
        </w:rPr>
        <w:t>g</w:t>
      </w:r>
      <w:r w:rsidR="002F273A" w:rsidRPr="006D7440">
        <w:rPr>
          <w:bCs w:val="0"/>
          <w:sz w:val="24"/>
          <w:szCs w:val="24"/>
        </w:rPr>
        <w:t>)</w:t>
      </w:r>
      <w:r w:rsidR="006D7440">
        <w:fldChar w:fldCharType="end"/>
      </w:r>
      <w:r w:rsidRPr="00E71A48">
        <w:rPr>
          <w:bCs w:val="0"/>
          <w:sz w:val="24"/>
          <w:szCs w:val="24"/>
        </w:rPr>
        <w:t xml:space="preserve">п. </w:t>
      </w:r>
      <w:r w:rsidR="006D7440">
        <w:fldChar w:fldCharType="begin"/>
      </w:r>
      <w:r w:rsidR="006D7440">
        <w:instrText xml:space="preserve"> REF _Ref306032591 \r \h  \* MERGEFORMAT </w:instrText>
      </w:r>
      <w:r w:rsidR="006D7440">
        <w:fldChar w:fldCharType="separate"/>
      </w:r>
      <w:r w:rsidR="002F273A" w:rsidRPr="002F273A">
        <w:rPr>
          <w:bCs w:val="0"/>
          <w:sz w:val="24"/>
          <w:szCs w:val="24"/>
        </w:rPr>
        <w:t>3.3.10.4</w:t>
      </w:r>
      <w:r w:rsidR="006D7440">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 xml:space="preserve">индивидуальный предприниматель, </w:t>
      </w:r>
      <w:proofErr w:type="gramStart"/>
      <w:r w:rsidRPr="00E71A48">
        <w:rPr>
          <w:bCs w:val="0"/>
          <w:sz w:val="24"/>
          <w:szCs w:val="24"/>
        </w:rPr>
        <w:t>может участвовать только в одном объединении и не имеет</w:t>
      </w:r>
      <w:proofErr w:type="gramEnd"/>
      <w:r w:rsidRPr="00E71A48">
        <w:rPr>
          <w:bCs w:val="0"/>
          <w:sz w:val="24"/>
          <w:szCs w:val="24"/>
        </w:rPr>
        <w:t xml:space="preserve">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 xml:space="preserve">у </w:t>
      </w:r>
      <w:r w:rsidRPr="00E71A48">
        <w:rPr>
          <w:bCs w:val="0"/>
          <w:sz w:val="24"/>
          <w:szCs w:val="24"/>
        </w:rPr>
        <w:lastRenderedPageBreak/>
        <w:t>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17774F">
        <w:rPr>
          <w:sz w:val="24"/>
          <w:szCs w:val="24"/>
        </w:rPr>
        <w:fldChar w:fldCharType="begin"/>
      </w:r>
      <w:r w:rsidR="000F4365">
        <w:rPr>
          <w:bCs w:val="0"/>
          <w:sz w:val="24"/>
          <w:szCs w:val="24"/>
        </w:rPr>
        <w:instrText xml:space="preserve"> REF _Ref303669127 \r \h </w:instrText>
      </w:r>
      <w:r w:rsidR="0017774F">
        <w:rPr>
          <w:sz w:val="24"/>
          <w:szCs w:val="24"/>
        </w:rPr>
      </w:r>
      <w:r w:rsidR="0017774F">
        <w:rPr>
          <w:sz w:val="24"/>
          <w:szCs w:val="24"/>
        </w:rPr>
        <w:fldChar w:fldCharType="separate"/>
      </w:r>
      <w:r w:rsidR="002F273A">
        <w:rPr>
          <w:bCs w:val="0"/>
          <w:sz w:val="24"/>
          <w:szCs w:val="24"/>
        </w:rPr>
        <w:t>3.3.8.2</w:t>
      </w:r>
      <w:r w:rsidR="0017774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17774F">
        <w:rPr>
          <w:bCs w:val="0"/>
          <w:sz w:val="24"/>
          <w:szCs w:val="24"/>
        </w:rPr>
        <w:fldChar w:fldCharType="begin"/>
      </w:r>
      <w:r w:rsidR="00D50E8D">
        <w:rPr>
          <w:bCs w:val="0"/>
          <w:sz w:val="24"/>
          <w:szCs w:val="24"/>
        </w:rPr>
        <w:instrText xml:space="preserve"> REF _Ref440376324 \r \h </w:instrText>
      </w:r>
      <w:r w:rsidR="0017774F">
        <w:rPr>
          <w:bCs w:val="0"/>
          <w:sz w:val="24"/>
          <w:szCs w:val="24"/>
        </w:rPr>
      </w:r>
      <w:r w:rsidR="0017774F">
        <w:rPr>
          <w:bCs w:val="0"/>
          <w:sz w:val="24"/>
          <w:szCs w:val="24"/>
        </w:rPr>
        <w:fldChar w:fldCharType="separate"/>
      </w:r>
      <w:r w:rsidR="002F273A">
        <w:rPr>
          <w:bCs w:val="0"/>
          <w:sz w:val="24"/>
          <w:szCs w:val="24"/>
        </w:rPr>
        <w:t>5.17</w:t>
      </w:r>
      <w:r w:rsidR="0017774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17774F">
        <w:rPr>
          <w:bCs w:val="0"/>
          <w:sz w:val="24"/>
          <w:szCs w:val="24"/>
        </w:rPr>
        <w:fldChar w:fldCharType="begin"/>
      </w:r>
      <w:r w:rsidR="000F4365">
        <w:rPr>
          <w:bCs w:val="0"/>
          <w:sz w:val="24"/>
          <w:szCs w:val="24"/>
        </w:rPr>
        <w:instrText xml:space="preserve"> REF _Ref440291364 \r \h </w:instrText>
      </w:r>
      <w:r w:rsidR="0017774F">
        <w:rPr>
          <w:bCs w:val="0"/>
          <w:sz w:val="24"/>
          <w:szCs w:val="24"/>
        </w:rPr>
      </w:r>
      <w:r w:rsidR="0017774F">
        <w:rPr>
          <w:bCs w:val="0"/>
          <w:sz w:val="24"/>
          <w:szCs w:val="24"/>
        </w:rPr>
        <w:fldChar w:fldCharType="separate"/>
      </w:r>
      <w:r w:rsidR="002F273A">
        <w:rPr>
          <w:bCs w:val="0"/>
          <w:sz w:val="24"/>
          <w:szCs w:val="24"/>
        </w:rPr>
        <w:t>3.3.8.1</w:t>
      </w:r>
      <w:r w:rsidR="0017774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17774F">
        <w:rPr>
          <w:bCs w:val="0"/>
          <w:iCs/>
          <w:sz w:val="24"/>
          <w:szCs w:val="24"/>
        </w:rPr>
        <w:fldChar w:fldCharType="begin"/>
      </w:r>
      <w:r w:rsidR="006B0604">
        <w:rPr>
          <w:bCs w:val="0"/>
          <w:iCs/>
          <w:sz w:val="24"/>
          <w:szCs w:val="24"/>
        </w:rPr>
        <w:instrText xml:space="preserve"> REF _Ref441057071 \r \h </w:instrText>
      </w:r>
      <w:r w:rsidR="0017774F">
        <w:rPr>
          <w:bCs w:val="0"/>
          <w:iCs/>
          <w:sz w:val="24"/>
          <w:szCs w:val="24"/>
        </w:rPr>
      </w:r>
      <w:r w:rsidR="0017774F">
        <w:rPr>
          <w:bCs w:val="0"/>
          <w:iCs/>
          <w:sz w:val="24"/>
          <w:szCs w:val="24"/>
        </w:rPr>
        <w:fldChar w:fldCharType="separate"/>
      </w:r>
      <w:r w:rsidR="002F273A">
        <w:rPr>
          <w:bCs w:val="0"/>
          <w:iCs/>
          <w:sz w:val="24"/>
          <w:szCs w:val="24"/>
        </w:rPr>
        <w:t>3.3.12</w:t>
      </w:r>
      <w:r w:rsidR="0017774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D7440">
        <w:fldChar w:fldCharType="begin"/>
      </w:r>
      <w:r w:rsidR="006D7440">
        <w:instrText xml:space="preserve"> REF _Ref440289401 \r \h  \* MERGEFORMAT </w:instrText>
      </w:r>
      <w:r w:rsidR="006D7440">
        <w:fldChar w:fldCharType="separate"/>
      </w:r>
      <w:r w:rsidR="002F273A" w:rsidRPr="002F273A">
        <w:rPr>
          <w:bCs w:val="0"/>
          <w:iCs/>
          <w:sz w:val="24"/>
          <w:szCs w:val="24"/>
        </w:rPr>
        <w:t>3.3.13</w:t>
      </w:r>
      <w:r w:rsidR="006D7440">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lastRenderedPageBreak/>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17774F">
        <w:rPr>
          <w:bCs w:val="0"/>
          <w:sz w:val="24"/>
          <w:szCs w:val="24"/>
          <w:lang w:eastAsia="ru-RU"/>
        </w:rPr>
        <w:fldChar w:fldCharType="begin"/>
      </w:r>
      <w:r w:rsidR="003C2207">
        <w:rPr>
          <w:bCs w:val="0"/>
          <w:sz w:val="24"/>
          <w:szCs w:val="24"/>
          <w:lang w:eastAsia="ru-RU"/>
        </w:rPr>
        <w:instrText xml:space="preserve"> REF _Ref440272678 \r \h </w:instrText>
      </w:r>
      <w:r w:rsidR="0017774F">
        <w:rPr>
          <w:bCs w:val="0"/>
          <w:sz w:val="24"/>
          <w:szCs w:val="24"/>
          <w:lang w:eastAsia="ru-RU"/>
        </w:rPr>
      </w:r>
      <w:r w:rsidR="0017774F">
        <w:rPr>
          <w:bCs w:val="0"/>
          <w:sz w:val="24"/>
          <w:szCs w:val="24"/>
          <w:lang w:eastAsia="ru-RU"/>
        </w:rPr>
        <w:fldChar w:fldCharType="separate"/>
      </w:r>
      <w:r w:rsidR="002F273A">
        <w:rPr>
          <w:bCs w:val="0"/>
          <w:sz w:val="24"/>
          <w:szCs w:val="24"/>
          <w:lang w:eastAsia="ru-RU"/>
        </w:rPr>
        <w:t>5.14</w:t>
      </w:r>
      <w:r w:rsidR="0017774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D7440">
        <w:fldChar w:fldCharType="begin"/>
      </w:r>
      <w:r w:rsidR="006D7440">
        <w:instrText xml:space="preserve"> REF _Ref306008743 \r \h  \* MERGEFORMAT </w:instrText>
      </w:r>
      <w:r w:rsidR="006D7440">
        <w:fldChar w:fldCharType="separate"/>
      </w:r>
      <w:r w:rsidR="002F273A" w:rsidRPr="002F273A">
        <w:rPr>
          <w:bCs w:val="0"/>
          <w:sz w:val="24"/>
          <w:szCs w:val="24"/>
        </w:rPr>
        <w:t>3.3.4</w:t>
      </w:r>
      <w:r w:rsidR="006D7440">
        <w:fldChar w:fldCharType="end"/>
      </w:r>
      <w:r w:rsidRPr="00E71A48">
        <w:rPr>
          <w:bCs w:val="0"/>
          <w:sz w:val="24"/>
          <w:szCs w:val="24"/>
        </w:rPr>
        <w:t xml:space="preserve">) после истечения срока окончания подачи заявок (п. </w:t>
      </w:r>
      <w:r w:rsidR="0017774F">
        <w:rPr>
          <w:sz w:val="24"/>
          <w:szCs w:val="24"/>
        </w:rPr>
        <w:fldChar w:fldCharType="begin"/>
      </w:r>
      <w:r w:rsidR="00065ED6">
        <w:rPr>
          <w:bCs w:val="0"/>
          <w:sz w:val="24"/>
          <w:szCs w:val="24"/>
        </w:rPr>
        <w:instrText xml:space="preserve"> REF _Ref440289953 \r \h </w:instrText>
      </w:r>
      <w:r w:rsidR="0017774F">
        <w:rPr>
          <w:sz w:val="24"/>
          <w:szCs w:val="24"/>
        </w:rPr>
      </w:r>
      <w:r w:rsidR="0017774F">
        <w:rPr>
          <w:sz w:val="24"/>
          <w:szCs w:val="24"/>
        </w:rPr>
        <w:fldChar w:fldCharType="separate"/>
      </w:r>
      <w:r w:rsidR="002F273A">
        <w:rPr>
          <w:bCs w:val="0"/>
          <w:sz w:val="24"/>
          <w:szCs w:val="24"/>
        </w:rPr>
        <w:t>3.4.1.3</w:t>
      </w:r>
      <w:r w:rsidR="0017774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17774F">
        <w:rPr>
          <w:bCs w:val="0"/>
          <w:sz w:val="24"/>
          <w:szCs w:val="24"/>
        </w:rPr>
        <w:fldChar w:fldCharType="begin"/>
      </w:r>
      <w:r w:rsidR="00414CAF">
        <w:rPr>
          <w:bCs w:val="0"/>
          <w:sz w:val="24"/>
          <w:szCs w:val="24"/>
        </w:rPr>
        <w:instrText xml:space="preserve"> REF _Ref303683929 \r \h </w:instrText>
      </w:r>
      <w:r w:rsidR="0017774F">
        <w:rPr>
          <w:bCs w:val="0"/>
          <w:sz w:val="24"/>
          <w:szCs w:val="24"/>
        </w:rPr>
      </w:r>
      <w:r w:rsidR="0017774F">
        <w:rPr>
          <w:bCs w:val="0"/>
          <w:sz w:val="24"/>
          <w:szCs w:val="24"/>
        </w:rPr>
        <w:fldChar w:fldCharType="separate"/>
      </w:r>
      <w:r w:rsidR="002F273A">
        <w:rPr>
          <w:bCs w:val="0"/>
          <w:sz w:val="24"/>
          <w:szCs w:val="24"/>
        </w:rPr>
        <w:t>3.10</w:t>
      </w:r>
      <w:r w:rsidR="0017774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D7440">
        <w:fldChar w:fldCharType="begin"/>
      </w:r>
      <w:r w:rsidR="006D7440">
        <w:instrText xml:space="preserve"> REF _Ref305753174 \r \h  \* MERGEFORMAT </w:instrText>
      </w:r>
      <w:r w:rsidR="006D7440">
        <w:fldChar w:fldCharType="separate"/>
      </w:r>
      <w:r w:rsidR="002F273A" w:rsidRPr="002F273A">
        <w:rPr>
          <w:bCs w:val="0"/>
          <w:sz w:val="24"/>
          <w:szCs w:val="24"/>
        </w:rPr>
        <w:t>3.3.14.4</w:t>
      </w:r>
      <w:r w:rsidR="006D7440">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D7440">
        <w:fldChar w:fldCharType="begin"/>
      </w:r>
      <w:r w:rsidR="006D7440">
        <w:instrText xml:space="preserve"> REF _Ref440272256 \r \h  \* MERGEFORMAT </w:instrText>
      </w:r>
      <w:r w:rsidR="006D7440">
        <w:fldChar w:fldCharType="separate"/>
      </w:r>
      <w:r>
        <w:rPr>
          <w:bCs w:val="0"/>
          <w:sz w:val="24"/>
          <w:szCs w:val="24"/>
          <w:lang w:eastAsia="ru-RU"/>
        </w:rPr>
        <w:t>5.14</w:t>
      </w:r>
      <w:r w:rsidR="006D7440">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6D7440">
        <w:fldChar w:fldCharType="begin"/>
      </w:r>
      <w:r w:rsidR="006D7440">
        <w:instrText xml:space="preserve"> REF _Ref441574460 \r \h  \* MERGEFORMAT </w:instrText>
      </w:r>
      <w:r w:rsidR="006D7440">
        <w:fldChar w:fldCharType="separate"/>
      </w:r>
      <w:r>
        <w:rPr>
          <w:bCs w:val="0"/>
          <w:sz w:val="24"/>
          <w:szCs w:val="24"/>
          <w:lang w:eastAsia="ru-RU"/>
        </w:rPr>
        <w:t>5.18</w:t>
      </w:r>
      <w:r w:rsidR="006D7440">
        <w:fldChar w:fldCharType="end"/>
      </w:r>
      <w:r w:rsidRPr="002F273A">
        <w:rPr>
          <w:bCs w:val="0"/>
          <w:sz w:val="24"/>
          <w:szCs w:val="24"/>
        </w:rPr>
        <w:t xml:space="preserve">), в срок не позднее даты и времени окончания приема </w:t>
      </w:r>
      <w:r w:rsidRPr="002F273A">
        <w:rPr>
          <w:bCs w:val="0"/>
          <w:sz w:val="24"/>
          <w:szCs w:val="24"/>
        </w:rPr>
        <w:lastRenderedPageBreak/>
        <w:t xml:space="preserve">заявок, указанных в пункте </w:t>
      </w:r>
      <w:r w:rsidR="006D7440">
        <w:fldChar w:fldCharType="begin"/>
      </w:r>
      <w:r w:rsidR="006D7440">
        <w:instrText xml:space="preserve"> REF _Ref440289953 \r \h  \* MERGEFORMAT </w:instrText>
      </w:r>
      <w:r w:rsidR="006D7440">
        <w:fldChar w:fldCharType="separate"/>
      </w:r>
      <w:r>
        <w:rPr>
          <w:bCs w:val="0"/>
          <w:sz w:val="24"/>
          <w:szCs w:val="24"/>
        </w:rPr>
        <w:t>3.4.1.3</w:t>
      </w:r>
      <w:r w:rsidR="006D7440">
        <w:fldChar w:fldCharType="end"/>
      </w:r>
      <w:r w:rsidRPr="002F273A">
        <w:rPr>
          <w:bCs w:val="0"/>
          <w:sz w:val="24"/>
          <w:szCs w:val="24"/>
        </w:rPr>
        <w:t xml:space="preserve"> настоящей Документации, по адресу: РФ, 127018, г. Москва, ул. 2-я Ямская, дом 4, каб. №303, исполнительный сотрудник – Лазарева Татьяна Валентиновна, контактный телефон (495) 747-92-92.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6D7440">
        <w:fldChar w:fldCharType="begin"/>
      </w:r>
      <w:r w:rsidR="006D7440">
        <w:instrText xml:space="preserve"> REF _Ref191386085 \r \h  \* MERGEFORMAT </w:instrText>
      </w:r>
      <w:r w:rsidR="006D7440">
        <w:fldChar w:fldCharType="separate"/>
      </w:r>
      <w:r>
        <w:rPr>
          <w:sz w:val="24"/>
          <w:szCs w:val="24"/>
        </w:rPr>
        <w:t>1.1.1</w:t>
      </w:r>
      <w:r w:rsidR="006D7440">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D7440">
        <w:fldChar w:fldCharType="begin"/>
      </w:r>
      <w:r w:rsidR="006D7440">
        <w:instrText xml:space="preserve"> REF _Ref303323780 \r \h  \* MERGEFORMAT </w:instrText>
      </w:r>
      <w:r w:rsidR="006D7440">
        <w:fldChar w:fldCharType="separate"/>
      </w:r>
      <w:r>
        <w:rPr>
          <w:sz w:val="24"/>
          <w:szCs w:val="24"/>
        </w:rPr>
        <w:t>1.1.4</w:t>
      </w:r>
      <w:r w:rsidR="006D7440">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17774F">
        <w:rPr>
          <w:sz w:val="24"/>
          <w:szCs w:val="24"/>
        </w:rPr>
        <w:fldChar w:fldCharType="begin"/>
      </w:r>
      <w:r>
        <w:rPr>
          <w:sz w:val="24"/>
          <w:szCs w:val="24"/>
        </w:rPr>
        <w:instrText xml:space="preserve"> REF _Ref442190489 \r \h </w:instrText>
      </w:r>
      <w:r w:rsidR="0017774F">
        <w:rPr>
          <w:sz w:val="24"/>
          <w:szCs w:val="24"/>
        </w:rPr>
      </w:r>
      <w:r w:rsidR="0017774F">
        <w:rPr>
          <w:sz w:val="24"/>
          <w:szCs w:val="24"/>
        </w:rPr>
        <w:fldChar w:fldCharType="separate"/>
      </w:r>
      <w:r>
        <w:rPr>
          <w:sz w:val="24"/>
          <w:szCs w:val="24"/>
        </w:rPr>
        <w:t>3.3.14.9</w:t>
      </w:r>
      <w:r w:rsidR="0017774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0"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0"/>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077"/>
      <w:r w:rsidRPr="00E71A48">
        <w:t>Подача Заявок и их прием</w:t>
      </w:r>
      <w:bookmarkStart w:id="393" w:name="_Ref56229451"/>
      <w:bookmarkEnd w:id="372"/>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078"/>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Word)</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A71097">
        <w:rPr>
          <w:b/>
          <w:bCs w:val="0"/>
          <w:sz w:val="24"/>
          <w:szCs w:val="24"/>
        </w:rPr>
        <w:t xml:space="preserve">минут </w:t>
      </w:r>
      <w:r w:rsidR="00A71097" w:rsidRPr="00A71097">
        <w:rPr>
          <w:b/>
          <w:bCs w:val="0"/>
          <w:sz w:val="24"/>
          <w:szCs w:val="24"/>
        </w:rPr>
        <w:t>14</w:t>
      </w:r>
      <w:r w:rsidR="002B5044" w:rsidRPr="00A71097">
        <w:rPr>
          <w:b/>
          <w:bCs w:val="0"/>
          <w:sz w:val="24"/>
          <w:szCs w:val="24"/>
        </w:rPr>
        <w:t xml:space="preserve"> </w:t>
      </w:r>
      <w:r w:rsidR="00D003CA" w:rsidRPr="00A71097">
        <w:rPr>
          <w:b/>
          <w:bCs w:val="0"/>
          <w:sz w:val="24"/>
          <w:szCs w:val="24"/>
        </w:rPr>
        <w:t>марта</w:t>
      </w:r>
      <w:r w:rsidR="002B5044" w:rsidRPr="00A71097">
        <w:rPr>
          <w:b/>
          <w:bCs w:val="0"/>
          <w:sz w:val="24"/>
          <w:szCs w:val="24"/>
        </w:rPr>
        <w:t xml:space="preserve"> 2016</w:t>
      </w:r>
      <w:bookmarkStart w:id="404" w:name="_GoBack"/>
      <w:bookmarkEnd w:id="404"/>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17774F">
        <w:rPr>
          <w:bCs w:val="0"/>
          <w:sz w:val="24"/>
          <w:szCs w:val="24"/>
        </w:rPr>
        <w:fldChar w:fldCharType="begin"/>
      </w:r>
      <w:r w:rsidR="00BB27D7">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3"/>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Подача Заявок в письменной форме</w:t>
      </w:r>
      <w:bookmarkEnd w:id="405"/>
      <w:bookmarkEnd w:id="406"/>
      <w:bookmarkEnd w:id="407"/>
      <w:bookmarkEnd w:id="408"/>
      <w:bookmarkEnd w:id="409"/>
      <w:bookmarkEnd w:id="410"/>
      <w:bookmarkEnd w:id="411"/>
      <w:bookmarkEnd w:id="412"/>
      <w:bookmarkEnd w:id="413"/>
      <w:bookmarkEnd w:id="414"/>
    </w:p>
    <w:bookmarkEnd w:id="393"/>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17774F">
        <w:rPr>
          <w:sz w:val="24"/>
          <w:szCs w:val="24"/>
        </w:rPr>
        <w:fldChar w:fldCharType="begin"/>
      </w:r>
      <w:r w:rsidR="002F273A">
        <w:rPr>
          <w:bCs w:val="0"/>
          <w:sz w:val="24"/>
          <w:szCs w:val="24"/>
        </w:rPr>
        <w:instrText xml:space="preserve"> REF _Ref442190626 \r \h </w:instrText>
      </w:r>
      <w:r w:rsidR="0017774F">
        <w:rPr>
          <w:sz w:val="24"/>
          <w:szCs w:val="24"/>
        </w:rPr>
      </w:r>
      <w:r w:rsidR="0017774F">
        <w:rPr>
          <w:sz w:val="24"/>
          <w:szCs w:val="24"/>
        </w:rPr>
        <w:fldChar w:fldCharType="separate"/>
      </w:r>
      <w:r w:rsidR="002F273A">
        <w:rPr>
          <w:bCs w:val="0"/>
          <w:sz w:val="24"/>
          <w:szCs w:val="24"/>
        </w:rPr>
        <w:t>у)</w:t>
      </w:r>
      <w:r w:rsidR="0017774F">
        <w:rPr>
          <w:sz w:val="24"/>
          <w:szCs w:val="24"/>
        </w:rPr>
        <w:fldChar w:fldCharType="end"/>
      </w:r>
      <w:r w:rsidR="002F273A" w:rsidRPr="002F273A">
        <w:rPr>
          <w:sz w:val="24"/>
          <w:szCs w:val="24"/>
        </w:rPr>
        <w:t xml:space="preserve"> п. </w:t>
      </w:r>
      <w:r w:rsidR="006D7440">
        <w:fldChar w:fldCharType="begin"/>
      </w:r>
      <w:r w:rsidR="006D7440">
        <w:instrText xml:space="preserve"> REF _Ref306005578 \r \h  \* MERGEFORMAT </w:instrText>
      </w:r>
      <w:r w:rsidR="006D7440">
        <w:fldChar w:fldCharType="separate"/>
      </w:r>
      <w:r w:rsidR="002F273A">
        <w:rPr>
          <w:sz w:val="24"/>
          <w:szCs w:val="24"/>
        </w:rPr>
        <w:t>3.3.8.3</w:t>
      </w:r>
      <w:r w:rsidR="006D7440">
        <w:fldChar w:fldCharType="end"/>
      </w:r>
      <w:r w:rsidR="002F273A" w:rsidRPr="002F273A">
        <w:rPr>
          <w:sz w:val="24"/>
          <w:szCs w:val="24"/>
        </w:rPr>
        <w:t xml:space="preserve"> и подразделе </w:t>
      </w:r>
      <w:r w:rsidR="006D7440">
        <w:fldChar w:fldCharType="begin"/>
      </w:r>
      <w:r w:rsidR="006D7440">
        <w:instrText xml:space="preserve"> REF _Ref441574649 \r \h  \* MERGEFORMAT </w:instrText>
      </w:r>
      <w:r w:rsidR="006D7440">
        <w:fldChar w:fldCharType="separate"/>
      </w:r>
      <w:r w:rsidR="002F273A">
        <w:rPr>
          <w:sz w:val="24"/>
          <w:szCs w:val="24"/>
        </w:rPr>
        <w:t>5.18</w:t>
      </w:r>
      <w:r w:rsidR="006D7440">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lastRenderedPageBreak/>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7" w:name="_Ref305973250"/>
      <w:bookmarkStart w:id="418" w:name="_Toc441131081"/>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D7440">
        <w:fldChar w:fldCharType="begin"/>
      </w:r>
      <w:r w:rsidR="006D7440">
        <w:instrText xml:space="preserve"> REF _Ref93089454 \n \h  \* MERGEFORMAT </w:instrText>
      </w:r>
      <w:r w:rsidR="006D7440">
        <w:fldChar w:fldCharType="separate"/>
      </w:r>
      <w:r w:rsidR="002F273A" w:rsidRPr="002F273A">
        <w:rPr>
          <w:bCs w:val="0"/>
          <w:sz w:val="24"/>
          <w:szCs w:val="24"/>
        </w:rPr>
        <w:t>3.6.2</w:t>
      </w:r>
      <w:r w:rsidR="006D7440">
        <w:fldChar w:fldCharType="end"/>
      </w:r>
      <w:r w:rsidRPr="00E71A48">
        <w:rPr>
          <w:bCs w:val="0"/>
          <w:sz w:val="24"/>
          <w:szCs w:val="24"/>
        </w:rPr>
        <w:t xml:space="preserve">), проведение (при необходимости) переговоров (пункт </w:t>
      </w:r>
      <w:r w:rsidR="006D7440">
        <w:fldChar w:fldCharType="begin"/>
      </w:r>
      <w:r w:rsidR="006D7440">
        <w:instrText xml:space="preserve"> REF _Ref303670674 \n \h  \* MERGEFORMAT </w:instrText>
      </w:r>
      <w:r w:rsidR="006D7440">
        <w:fldChar w:fldCharType="separate"/>
      </w:r>
      <w:r w:rsidR="002F273A" w:rsidRPr="002F273A">
        <w:rPr>
          <w:bCs w:val="0"/>
          <w:sz w:val="24"/>
          <w:szCs w:val="24"/>
        </w:rPr>
        <w:t>3.6.3</w:t>
      </w:r>
      <w:r w:rsidR="006D7440">
        <w:fldChar w:fldCharType="end"/>
      </w:r>
      <w:r w:rsidRPr="00E71A48">
        <w:rPr>
          <w:bCs w:val="0"/>
          <w:sz w:val="24"/>
          <w:szCs w:val="24"/>
        </w:rPr>
        <w:t>) и оценочную стадию (пункт</w:t>
      </w:r>
      <w:r w:rsidR="007F3FB7" w:rsidRPr="00E71A48">
        <w:rPr>
          <w:bCs w:val="0"/>
          <w:sz w:val="24"/>
          <w:szCs w:val="24"/>
        </w:rPr>
        <w:t xml:space="preserve"> </w:t>
      </w:r>
      <w:r w:rsidR="006D7440">
        <w:fldChar w:fldCharType="begin"/>
      </w:r>
      <w:r w:rsidR="006D7440">
        <w:instrText xml:space="preserve"> REF _Ref306138385 \r \h  \* MERGEFORMAT </w:instrText>
      </w:r>
      <w:r w:rsidR="006D7440">
        <w:fldChar w:fldCharType="separate"/>
      </w:r>
      <w:r w:rsidR="002F273A" w:rsidRPr="002F273A">
        <w:rPr>
          <w:bCs w:val="0"/>
          <w:sz w:val="24"/>
          <w:szCs w:val="24"/>
        </w:rPr>
        <w:t>3.6.4</w:t>
      </w:r>
      <w:r w:rsidR="006D7440">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xml:space="preserve">, а </w:t>
      </w:r>
      <w:r w:rsidR="00076D8B" w:rsidRPr="00E71A48">
        <w:rPr>
          <w:sz w:val="24"/>
          <w:szCs w:val="24"/>
        </w:rPr>
        <w:lastRenderedPageBreak/>
        <w:t>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D7440">
        <w:fldChar w:fldCharType="begin"/>
      </w:r>
      <w:r w:rsidR="006D7440">
        <w:instrText xml:space="preserve"> REF _Ref306176386 \r \h  \* MERGEFORMAT </w:instrText>
      </w:r>
      <w:r w:rsidR="006D7440">
        <w:fldChar w:fldCharType="separate"/>
      </w:r>
      <w:r w:rsidR="002F273A" w:rsidRPr="002F273A">
        <w:rPr>
          <w:sz w:val="24"/>
          <w:szCs w:val="24"/>
        </w:rPr>
        <w:t>3.3.14</w:t>
      </w:r>
      <w:r w:rsidR="006D7440">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lastRenderedPageBreak/>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D7440">
        <w:fldChar w:fldCharType="begin"/>
      </w:r>
      <w:r w:rsidR="006D7440">
        <w:instrText xml:space="preserve"> REF _Ref306352987 \r \h  \* MERGEFORMAT </w:instrText>
      </w:r>
      <w:r w:rsidR="006D7440">
        <w:fldChar w:fldCharType="separate"/>
      </w:r>
      <w:r w:rsidR="002F273A" w:rsidRPr="002F273A">
        <w:rPr>
          <w:iCs/>
          <w:sz w:val="24"/>
          <w:szCs w:val="24"/>
          <w:lang w:eastAsia="ru-RU"/>
        </w:rPr>
        <w:t>3.7.3</w:t>
      </w:r>
      <w:r w:rsidR="006D7440">
        <w:fldChar w:fldCharType="end"/>
      </w:r>
      <w:r w:rsidRPr="00E71A48">
        <w:rPr>
          <w:iCs/>
          <w:sz w:val="24"/>
          <w:szCs w:val="24"/>
          <w:lang w:eastAsia="ru-RU"/>
        </w:rPr>
        <w:t xml:space="preserve"> - </w:t>
      </w:r>
      <w:r w:rsidR="006D7440">
        <w:fldChar w:fldCharType="begin"/>
      </w:r>
      <w:r w:rsidR="006D7440">
        <w:instrText xml:space="preserve"> REF _Ref306353005 \r \h  \* MERGEFORMAT </w:instrText>
      </w:r>
      <w:r w:rsidR="006D7440">
        <w:fldChar w:fldCharType="separate"/>
      </w:r>
      <w:r w:rsidR="002F273A" w:rsidRPr="002F273A">
        <w:rPr>
          <w:iCs/>
          <w:sz w:val="24"/>
          <w:szCs w:val="24"/>
          <w:lang w:eastAsia="ru-RU"/>
        </w:rPr>
        <w:t>3.7.5</w:t>
      </w:r>
      <w:r w:rsidR="006D7440">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 xml:space="preserve">(все документы, входящие в Заявку, которые </w:t>
      </w:r>
      <w:r w:rsidR="00F8138D" w:rsidRPr="00F8138D">
        <w:rPr>
          <w:sz w:val="24"/>
          <w:szCs w:val="24"/>
        </w:rPr>
        <w:lastRenderedPageBreak/>
        <w:t>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D7440">
        <w:fldChar w:fldCharType="begin"/>
      </w:r>
      <w:r w:rsidR="006D7440">
        <w:instrText xml:space="preserve"> REF _Ref294695546 \r \h  \* MERGEFORMAT </w:instrText>
      </w:r>
      <w:r w:rsidR="006D7440">
        <w:fldChar w:fldCharType="separate"/>
      </w:r>
      <w:r w:rsidR="002F273A" w:rsidRPr="002F273A">
        <w:rPr>
          <w:bCs w:val="0"/>
          <w:sz w:val="24"/>
          <w:szCs w:val="24"/>
        </w:rPr>
        <w:t xml:space="preserve"> 1.2.6 </w:t>
      </w:r>
      <w:r w:rsidR="006D7440">
        <w:fldChar w:fldCharType="end"/>
      </w:r>
      <w:r w:rsidRPr="00E71A48">
        <w:rPr>
          <w:bCs w:val="0"/>
          <w:sz w:val="24"/>
          <w:szCs w:val="24"/>
        </w:rPr>
        <w:t>и/или в срок, определенный в п.</w:t>
      </w:r>
      <w:r w:rsidR="001716DB" w:rsidRPr="00E71A48">
        <w:rPr>
          <w:bCs w:val="0"/>
          <w:sz w:val="24"/>
          <w:szCs w:val="24"/>
        </w:rPr>
        <w:t xml:space="preserve"> </w:t>
      </w:r>
      <w:r w:rsidR="006D7440">
        <w:fldChar w:fldCharType="begin"/>
      </w:r>
      <w:r w:rsidR="006D7440">
        <w:instrText xml:space="preserve"> REF _Ref294695403 \n \h  \* MERGEFORMAT </w:instrText>
      </w:r>
      <w:r w:rsidR="006D7440">
        <w:fldChar w:fldCharType="separate"/>
      </w:r>
      <w:r w:rsidR="002F273A" w:rsidRPr="002F273A">
        <w:rPr>
          <w:bCs w:val="0"/>
          <w:sz w:val="24"/>
          <w:szCs w:val="24"/>
        </w:rPr>
        <w:t>3.10.3</w:t>
      </w:r>
      <w:r w:rsidR="006D7440">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D7440">
        <w:fldChar w:fldCharType="begin"/>
      </w:r>
      <w:r w:rsidR="006D7440">
        <w:instrText xml:space="preserve"> REF _Ref305979053 \r \h  \* MERGEFORMAT </w:instrText>
      </w:r>
      <w:r w:rsidR="006D7440">
        <w:fldChar w:fldCharType="separate"/>
      </w:r>
      <w:r w:rsidR="002F273A" w:rsidRPr="002F273A">
        <w:rPr>
          <w:bCs w:val="0"/>
          <w:sz w:val="24"/>
          <w:szCs w:val="24"/>
        </w:rPr>
        <w:t>3.10.4</w:t>
      </w:r>
      <w:r w:rsidR="006D7440">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17774F">
        <w:rPr>
          <w:sz w:val="24"/>
          <w:szCs w:val="24"/>
        </w:rPr>
        <w:fldChar w:fldCharType="begin"/>
      </w:r>
      <w:r w:rsidR="005818B2">
        <w:rPr>
          <w:sz w:val="24"/>
          <w:szCs w:val="24"/>
        </w:rPr>
        <w:instrText xml:space="preserve"> REF _Ref440272931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sz w:val="24"/>
          <w:szCs w:val="24"/>
        </w:rPr>
        <w:lastRenderedPageBreak/>
        <w:t xml:space="preserve">открытого </w:t>
      </w:r>
      <w:r w:rsidR="00D56F8C" w:rsidRPr="00E963D9">
        <w:rPr>
          <w:iCs/>
          <w:sz w:val="24"/>
          <w:szCs w:val="24"/>
        </w:rPr>
        <w:t xml:space="preserve">запроса предложений (подраздел </w:t>
      </w:r>
      <w:r w:rsidR="006D7440">
        <w:fldChar w:fldCharType="begin"/>
      </w:r>
      <w:r w:rsidR="006D7440">
        <w:instrText xml:space="preserve"> REF _Ref191386085 \r \h  \* MERGEFORMAT </w:instrText>
      </w:r>
      <w:r w:rsidR="006D7440">
        <w:fldChar w:fldCharType="separate"/>
      </w:r>
      <w:r w:rsidR="002F273A" w:rsidRPr="002F273A">
        <w:rPr>
          <w:iCs/>
          <w:sz w:val="24"/>
          <w:szCs w:val="24"/>
        </w:rPr>
        <w:t>1.1.1</w:t>
      </w:r>
      <w:r w:rsidR="006D7440">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D003CA">
        <w:rPr>
          <w:b w:val="0"/>
          <w:szCs w:val="24"/>
        </w:rPr>
        <w:t>по Лоту №1 (подраздел</w:t>
      </w:r>
      <w:r w:rsidR="00A154B7">
        <w:rPr>
          <w:b w:val="0"/>
          <w:szCs w:val="24"/>
        </w:rPr>
        <w:t xml:space="preserve"> </w:t>
      </w:r>
      <w:r w:rsidR="0017774F">
        <w:rPr>
          <w:b w:val="0"/>
          <w:szCs w:val="24"/>
        </w:rPr>
        <w:fldChar w:fldCharType="begin"/>
      </w:r>
      <w:r w:rsidR="00A154B7">
        <w:rPr>
          <w:b w:val="0"/>
          <w:szCs w:val="24"/>
        </w:rPr>
        <w:instrText xml:space="preserve"> REF _Ref440275279 \r \h </w:instrText>
      </w:r>
      <w:r w:rsidR="0017774F">
        <w:rPr>
          <w:b w:val="0"/>
          <w:szCs w:val="24"/>
        </w:rPr>
      </w:r>
      <w:r w:rsidR="0017774F">
        <w:rPr>
          <w:b w:val="0"/>
          <w:szCs w:val="24"/>
        </w:rPr>
        <w:fldChar w:fldCharType="separate"/>
      </w:r>
      <w:r w:rsidR="002F273A">
        <w:rPr>
          <w:b w:val="0"/>
          <w:szCs w:val="24"/>
        </w:rPr>
        <w:t>1.1.4</w:t>
      </w:r>
      <w:r w:rsidR="0017774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 xml:space="preserve">вы не </w:t>
      </w:r>
      <w:proofErr w:type="gramStart"/>
      <w:r w:rsidRPr="00414CAF">
        <w:rPr>
          <w:sz w:val="24"/>
          <w:szCs w:val="24"/>
        </w:rPr>
        <w:t>отвечаете и не имеете</w:t>
      </w:r>
      <w:proofErr w:type="gramEnd"/>
      <w:r w:rsidRPr="00414CAF">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17774F">
        <w:rPr>
          <w:sz w:val="24"/>
          <w:szCs w:val="24"/>
        </w:rPr>
        <w:fldChar w:fldCharType="begin"/>
      </w:r>
      <w:r w:rsidR="00673C59">
        <w:rPr>
          <w:sz w:val="24"/>
          <w:szCs w:val="24"/>
        </w:rPr>
        <w:instrText xml:space="preserve"> REF _Ref299109207 \r \h </w:instrText>
      </w:r>
      <w:r w:rsidR="0017774F">
        <w:rPr>
          <w:sz w:val="24"/>
          <w:szCs w:val="24"/>
        </w:rPr>
      </w:r>
      <w:r w:rsidR="0017774F">
        <w:rPr>
          <w:sz w:val="24"/>
          <w:szCs w:val="24"/>
        </w:rPr>
        <w:fldChar w:fldCharType="separate"/>
      </w:r>
      <w:r w:rsidR="002F273A">
        <w:rPr>
          <w:sz w:val="24"/>
          <w:szCs w:val="24"/>
        </w:rPr>
        <w:t>3.3.14.6</w:t>
      </w:r>
      <w:r w:rsidR="0017774F">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w:t>
      </w:r>
      <w:r w:rsidRPr="00414CAF">
        <w:rPr>
          <w:sz w:val="24"/>
          <w:szCs w:val="24"/>
        </w:rPr>
        <w:lastRenderedPageBreak/>
        <w:t>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17774F">
        <w:rPr>
          <w:sz w:val="24"/>
          <w:szCs w:val="24"/>
        </w:rPr>
        <w:fldChar w:fldCharType="begin"/>
      </w:r>
      <w:r w:rsidR="00673C59">
        <w:rPr>
          <w:sz w:val="24"/>
          <w:szCs w:val="24"/>
        </w:rPr>
        <w:instrText xml:space="preserve"> REF _Ref306008743 \r \h </w:instrText>
      </w:r>
      <w:r w:rsidR="0017774F">
        <w:rPr>
          <w:sz w:val="24"/>
          <w:szCs w:val="24"/>
        </w:rPr>
      </w:r>
      <w:r w:rsidR="0017774F">
        <w:rPr>
          <w:sz w:val="24"/>
          <w:szCs w:val="24"/>
        </w:rPr>
        <w:fldChar w:fldCharType="separate"/>
      </w:r>
      <w:r w:rsidR="002F273A">
        <w:rPr>
          <w:sz w:val="24"/>
          <w:szCs w:val="24"/>
        </w:rPr>
        <w:t>3.3.4</w:t>
      </w:r>
      <w:r w:rsidR="0017774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w:t>
      </w:r>
      <w:proofErr w:type="gramStart"/>
      <w:r w:rsidR="004F4D80" w:rsidRPr="00572945">
        <w:rPr>
          <w:sz w:val="24"/>
          <w:szCs w:val="24"/>
        </w:rPr>
        <w:t>перечислить и указать</w:t>
      </w:r>
      <w:proofErr w:type="gramEnd"/>
      <w:r w:rsidR="004F4D80" w:rsidRPr="00572945">
        <w:rPr>
          <w:sz w:val="24"/>
          <w:szCs w:val="24"/>
        </w:rPr>
        <w:t xml:space="preserve">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17774F">
        <w:rPr>
          <w:sz w:val="24"/>
          <w:szCs w:val="24"/>
        </w:rPr>
        <w:fldChar w:fldCharType="begin"/>
      </w:r>
      <w:r w:rsidR="00D56F8C">
        <w:rPr>
          <w:sz w:val="24"/>
          <w:szCs w:val="24"/>
        </w:rPr>
        <w:instrText xml:space="preserve"> REF _Ref55279015 \r \h </w:instrText>
      </w:r>
      <w:r w:rsidR="0017774F">
        <w:rPr>
          <w:sz w:val="24"/>
          <w:szCs w:val="24"/>
        </w:rPr>
      </w:r>
      <w:r w:rsidR="0017774F">
        <w:rPr>
          <w:sz w:val="24"/>
          <w:szCs w:val="24"/>
        </w:rPr>
        <w:fldChar w:fldCharType="separate"/>
      </w:r>
      <w:r w:rsidR="002F273A">
        <w:rPr>
          <w:sz w:val="24"/>
          <w:szCs w:val="24"/>
        </w:rPr>
        <w:t>3.3.1.6</w:t>
      </w:r>
      <w:r w:rsidR="0017774F">
        <w:rPr>
          <w:sz w:val="24"/>
          <w:szCs w:val="24"/>
        </w:rPr>
        <w:fldChar w:fldCharType="end"/>
      </w:r>
      <w:r w:rsidRPr="00492C8B">
        <w:rPr>
          <w:sz w:val="24"/>
          <w:szCs w:val="24"/>
        </w:rPr>
        <w:t xml:space="preserve"> и </w:t>
      </w:r>
      <w:r w:rsidR="0017774F">
        <w:rPr>
          <w:sz w:val="24"/>
          <w:szCs w:val="24"/>
        </w:rPr>
        <w:fldChar w:fldCharType="begin"/>
      </w:r>
      <w:r w:rsidR="00D56F8C">
        <w:rPr>
          <w:sz w:val="24"/>
          <w:szCs w:val="24"/>
        </w:rPr>
        <w:instrText xml:space="preserve"> REF _Ref195087786 \r \h </w:instrText>
      </w:r>
      <w:r w:rsidR="0017774F">
        <w:rPr>
          <w:sz w:val="24"/>
          <w:szCs w:val="24"/>
        </w:rPr>
      </w:r>
      <w:r w:rsidR="0017774F">
        <w:rPr>
          <w:sz w:val="24"/>
          <w:szCs w:val="24"/>
        </w:rPr>
        <w:fldChar w:fldCharType="separate"/>
      </w:r>
      <w:r w:rsidR="002F273A">
        <w:rPr>
          <w:sz w:val="24"/>
          <w:szCs w:val="24"/>
        </w:rPr>
        <w:t>3.3.1.7</w:t>
      </w:r>
      <w:r w:rsidR="0017774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160223">
        <w:rPr>
          <w:color w:val="000000"/>
        </w:rPr>
        <w:t>гарантирует и заверяет</w:t>
      </w:r>
      <w:proofErr w:type="gramEnd"/>
      <w:r w:rsidRPr="00160223">
        <w:rPr>
          <w:color w:val="000000"/>
        </w:rPr>
        <w:t xml:space="preserve">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После получения такого письменного уведомления Заказчик </w:t>
      </w:r>
      <w:proofErr w:type="gramStart"/>
      <w:r w:rsidRPr="00160223">
        <w:rPr>
          <w:color w:val="000000"/>
        </w:rPr>
        <w:t>осуществляет соответствующую проверку и направляет</w:t>
      </w:r>
      <w:proofErr w:type="gramEnd"/>
      <w:r w:rsidRPr="00160223">
        <w:rPr>
          <w:color w:val="000000"/>
        </w:rPr>
        <w:t xml:space="preserve">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w:t>
      </w:r>
      <w:proofErr w:type="gramStart"/>
      <w:r w:rsidRPr="00160223">
        <w:rPr>
          <w:color w:val="000000"/>
        </w:rPr>
        <w:t>соблюдать и исполнять</w:t>
      </w:r>
      <w:proofErr w:type="gramEnd"/>
      <w:r w:rsidRPr="00160223">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00D003CA"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920CB0" w:rsidRPr="00920CB0" w:rsidRDefault="00920CB0" w:rsidP="00920CB0">
      <w:r w:rsidRPr="00160223">
        <w:rPr>
          <w:i/>
        </w:rPr>
        <w:t>В ПАО «</w:t>
      </w:r>
      <w:r w:rsidR="00D003CA">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sidR="00D003CA">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sidR="00D003CA">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00D003CA" w:rsidRPr="00D003CA">
        <w:rPr>
          <w:i/>
          <w:iCs/>
          <w:color w:val="2F2C2D"/>
          <w:shd w:val="clear" w:color="auto" w:fill="FFFFFF"/>
        </w:rPr>
        <w:t>127018, Россия, г. Москва, 2-я Ямская ул., д.4</w:t>
      </w:r>
      <w:r w:rsidR="00D003CA">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7502E0">
        <w:rPr>
          <w:bCs w:val="0"/>
          <w:sz w:val="24"/>
          <w:szCs w:val="24"/>
        </w:rPr>
        <w:instrText xml:space="preserve"> REF _Ref440537086 \r \h </w:instrText>
      </w:r>
      <w:r w:rsidR="0017774F">
        <w:rPr>
          <w:bCs w:val="0"/>
          <w:sz w:val="24"/>
          <w:szCs w:val="24"/>
        </w:rPr>
      </w:r>
      <w:r w:rsidR="0017774F">
        <w:rPr>
          <w:bCs w:val="0"/>
          <w:sz w:val="24"/>
          <w:szCs w:val="24"/>
        </w:rPr>
        <w:fldChar w:fldCharType="separate"/>
      </w:r>
      <w:r w:rsidR="002F273A">
        <w:rPr>
          <w:bCs w:val="0"/>
          <w:sz w:val="24"/>
          <w:szCs w:val="24"/>
        </w:rPr>
        <w:t>5.3</w:t>
      </w:r>
      <w:r w:rsidR="0017774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17774F">
        <w:rPr>
          <w:i/>
          <w:color w:val="000000"/>
        </w:rPr>
        <w:fldChar w:fldCharType="begin"/>
      </w:r>
      <w:r>
        <w:rPr>
          <w:i/>
          <w:color w:val="000000"/>
        </w:rPr>
        <w:instrText xml:space="preserve"> REF _Ref440270568 \r \h </w:instrText>
      </w:r>
      <w:r w:rsidR="0017774F">
        <w:rPr>
          <w:i/>
          <w:color w:val="000000"/>
        </w:rPr>
      </w:r>
      <w:r w:rsidR="0017774F">
        <w:rPr>
          <w:i/>
          <w:color w:val="000000"/>
        </w:rPr>
        <w:fldChar w:fldCharType="separate"/>
      </w:r>
      <w:r w:rsidR="002F273A">
        <w:rPr>
          <w:i/>
          <w:color w:val="000000"/>
        </w:rPr>
        <w:t>4</w:t>
      </w:r>
      <w:r w:rsidR="0017774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17774F">
        <w:rPr>
          <w:bCs w:val="0"/>
          <w:sz w:val="24"/>
          <w:szCs w:val="24"/>
        </w:rPr>
        <w:fldChar w:fldCharType="begin"/>
      </w:r>
      <w:r w:rsidR="0029675A">
        <w:rPr>
          <w:bCs w:val="0"/>
          <w:sz w:val="24"/>
          <w:szCs w:val="24"/>
        </w:rPr>
        <w:instrText xml:space="preserve"> REF _Ref55336310 \r \h </w:instrText>
      </w:r>
      <w:r w:rsidR="0017774F">
        <w:rPr>
          <w:bCs w:val="0"/>
          <w:sz w:val="24"/>
          <w:szCs w:val="24"/>
        </w:rPr>
      </w:r>
      <w:r w:rsidR="0017774F">
        <w:rPr>
          <w:bCs w:val="0"/>
          <w:sz w:val="24"/>
          <w:szCs w:val="24"/>
        </w:rPr>
        <w:fldChar w:fldCharType="separate"/>
      </w:r>
      <w:r w:rsidR="002F273A">
        <w:rPr>
          <w:bCs w:val="0"/>
          <w:sz w:val="24"/>
          <w:szCs w:val="24"/>
        </w:rPr>
        <w:t>5.1</w:t>
      </w:r>
      <w:r w:rsidR="0017774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D7440">
        <w:fldChar w:fldCharType="begin"/>
      </w:r>
      <w:r w:rsidR="006D7440">
        <w:instrText xml:space="preserve"> REF _Ref440270568 \r \h  \* MERGEFORMAT </w:instrText>
      </w:r>
      <w:r w:rsidR="006D7440">
        <w:fldChar w:fldCharType="separate"/>
      </w:r>
      <w:r w:rsidR="002F273A">
        <w:t>4</w:t>
      </w:r>
      <w:r w:rsidR="006D7440">
        <w:fldChar w:fldCharType="end"/>
      </w:r>
      <w:r w:rsidRPr="00EA3F63">
        <w:rPr>
          <w:sz w:val="24"/>
          <w:szCs w:val="24"/>
        </w:rPr>
        <w:t xml:space="preserve"> с учетом предлагаемых условий Договора (раздел </w:t>
      </w:r>
      <w:r w:rsidR="006D7440">
        <w:fldChar w:fldCharType="begin"/>
      </w:r>
      <w:r w:rsidR="006D7440">
        <w:instrText xml:space="preserve"> REF _Ref440272931 \r \h  \* MERGEFORMAT </w:instrText>
      </w:r>
      <w:r w:rsidR="006D7440">
        <w:fldChar w:fldCharType="separate"/>
      </w:r>
      <w:r w:rsidR="002F273A">
        <w:t>2</w:t>
      </w:r>
      <w:r w:rsidR="006D7440">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17774F">
        <w:rPr>
          <w:sz w:val="24"/>
          <w:szCs w:val="24"/>
        </w:rPr>
        <w:fldChar w:fldCharType="begin"/>
      </w:r>
      <w:r w:rsidR="00D56F8C">
        <w:rPr>
          <w:sz w:val="24"/>
          <w:szCs w:val="24"/>
        </w:rPr>
        <w:instrText xml:space="preserve"> REF _Ref440273986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w:t>
      </w:r>
      <w:proofErr w:type="gramStart"/>
      <w:r w:rsidRPr="00843BBD">
        <w:rPr>
          <w:sz w:val="24"/>
          <w:szCs w:val="24"/>
        </w:rPr>
        <w:t xml:space="preserve">подготовлен на основе Графика </w:t>
      </w:r>
      <w:r w:rsidRPr="00843BBD">
        <w:rPr>
          <w:color w:val="000000"/>
          <w:sz w:val="24"/>
          <w:szCs w:val="24"/>
        </w:rPr>
        <w:t xml:space="preserve">оказания услуг </w:t>
      </w:r>
      <w:r w:rsidRPr="00843BBD">
        <w:rPr>
          <w:sz w:val="24"/>
          <w:szCs w:val="24"/>
        </w:rPr>
        <w:t>и должен</w:t>
      </w:r>
      <w:proofErr w:type="gramEnd"/>
      <w:r w:rsidRPr="00843BBD">
        <w:rPr>
          <w:sz w:val="24"/>
          <w:szCs w:val="24"/>
        </w:rPr>
        <w:t xml:space="preserve">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17774F">
        <w:rPr>
          <w:sz w:val="24"/>
          <w:szCs w:val="24"/>
        </w:rPr>
        <w:fldChar w:fldCharType="begin"/>
      </w:r>
      <w:r>
        <w:rPr>
          <w:sz w:val="24"/>
          <w:szCs w:val="24"/>
        </w:rPr>
        <w:instrText xml:space="preserve"> REF _Ref440361140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17774F">
              <w:fldChar w:fldCharType="begin"/>
            </w:r>
            <w:r w:rsidR="003C1FE1">
              <w:instrText xml:space="preserve"> REF _Ref440272931 \r \h </w:instrText>
            </w:r>
            <w:r w:rsidR="0017774F">
              <w:fldChar w:fldCharType="separate"/>
            </w:r>
            <w:r w:rsidR="003C1FE1">
              <w:t>2</w:t>
            </w:r>
            <w:r w:rsidR="0017774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17774F">
        <w:rPr>
          <w:sz w:val="24"/>
          <w:szCs w:val="24"/>
        </w:rPr>
        <w:fldChar w:fldCharType="begin"/>
      </w:r>
      <w:r w:rsidR="00D56F8C">
        <w:rPr>
          <w:sz w:val="24"/>
          <w:szCs w:val="24"/>
        </w:rPr>
        <w:instrText xml:space="preserve"> REF _Ref440274025 \r \h </w:instrText>
      </w:r>
      <w:r w:rsidR="0017774F">
        <w:rPr>
          <w:sz w:val="24"/>
          <w:szCs w:val="24"/>
        </w:rPr>
      </w:r>
      <w:r w:rsidR="0017774F">
        <w:rPr>
          <w:sz w:val="24"/>
          <w:szCs w:val="24"/>
        </w:rPr>
        <w:fldChar w:fldCharType="separate"/>
      </w:r>
      <w:r w:rsidR="002F273A">
        <w:rPr>
          <w:sz w:val="24"/>
          <w:szCs w:val="24"/>
        </w:rPr>
        <w:t>2</w:t>
      </w:r>
      <w:r w:rsidR="0017774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17774F">
        <w:rPr>
          <w:sz w:val="24"/>
          <w:szCs w:val="24"/>
        </w:rPr>
        <w:fldChar w:fldCharType="begin"/>
      </w:r>
      <w:r w:rsidR="00D56F8C">
        <w:rPr>
          <w:sz w:val="24"/>
          <w:szCs w:val="24"/>
        </w:rPr>
        <w:instrText xml:space="preserve"> REF _Ref294695546 \r \h </w:instrText>
      </w:r>
      <w:r w:rsidR="0017774F">
        <w:rPr>
          <w:sz w:val="24"/>
          <w:szCs w:val="24"/>
        </w:rPr>
      </w:r>
      <w:r w:rsidR="0017774F">
        <w:rPr>
          <w:sz w:val="24"/>
          <w:szCs w:val="24"/>
        </w:rPr>
        <w:fldChar w:fldCharType="separate"/>
      </w:r>
      <w:r w:rsidR="002F273A">
        <w:rPr>
          <w:sz w:val="24"/>
          <w:szCs w:val="24"/>
        </w:rPr>
        <w:t xml:space="preserve"> 1.2.6 </w:t>
      </w:r>
      <w:r w:rsidR="001777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w:t>
      </w:r>
      <w:proofErr w:type="gramStart"/>
      <w:r w:rsidRPr="00F647F7">
        <w:rPr>
          <w:sz w:val="24"/>
          <w:szCs w:val="24"/>
        </w:rPr>
        <w:t>рассмотреть и принять</w:t>
      </w:r>
      <w:proofErr w:type="gramEnd"/>
      <w:r w:rsidRPr="00F647F7">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120"/>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711000" w:rsidRPr="00DB6009" w:rsidTr="009A41C9">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711000" w:rsidRPr="00DB6009" w:rsidRDefault="00711000" w:rsidP="009A41C9">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711000" w:rsidRPr="00DB6009" w:rsidRDefault="00711000" w:rsidP="009A41C9">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711000" w:rsidRPr="00DB6009" w:rsidTr="009A41C9">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711000" w:rsidRPr="00DB6009" w:rsidRDefault="00711000" w:rsidP="009A41C9">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711000" w:rsidRPr="00DB6009" w:rsidRDefault="00711000" w:rsidP="009A41C9">
            <w:pPr>
              <w:autoSpaceDE w:val="0"/>
              <w:autoSpaceDN w:val="0"/>
              <w:adjustRightInd w:val="0"/>
              <w:spacing w:line="240" w:lineRule="auto"/>
              <w:jc w:val="center"/>
              <w:outlineLvl w:val="0"/>
              <w:rPr>
                <w:rFonts w:eastAsia="Calibri"/>
              </w:rPr>
            </w:pPr>
            <w:r w:rsidRPr="00DB6009">
              <w:rPr>
                <w:rFonts w:eastAsia="Calibri"/>
              </w:rPr>
              <w:t>3</w:t>
            </w:r>
          </w:p>
        </w:tc>
      </w:tr>
      <w:tr w:rsidR="00711000" w:rsidRPr="00DB6009" w:rsidTr="009A41C9">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9A41C9">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711000" w:rsidRDefault="00711000" w:rsidP="009A41C9">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711000" w:rsidRPr="00DB6009" w:rsidRDefault="00711000" w:rsidP="009A41C9">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711000" w:rsidRDefault="00711000" w:rsidP="009A41C9">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711000" w:rsidRPr="00DB6009" w:rsidRDefault="00711000" w:rsidP="009A41C9">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9A41C9">
            <w:pPr>
              <w:autoSpaceDE w:val="0"/>
              <w:autoSpaceDN w:val="0"/>
              <w:adjustRightInd w:val="0"/>
              <w:spacing w:line="240" w:lineRule="auto"/>
              <w:outlineLvl w:val="0"/>
              <w:rPr>
                <w:rFonts w:eastAsia="Calibri"/>
              </w:rPr>
            </w:pPr>
          </w:p>
          <w:p w:rsidR="00711000" w:rsidRDefault="00711000" w:rsidP="009A41C9">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9A41C9">
            <w:pPr>
              <w:autoSpaceDE w:val="0"/>
              <w:autoSpaceDN w:val="0"/>
              <w:adjustRightInd w:val="0"/>
              <w:spacing w:line="240" w:lineRule="auto"/>
              <w:outlineLvl w:val="0"/>
              <w:rPr>
                <w:rFonts w:eastAsia="Calibri"/>
              </w:rPr>
            </w:pPr>
          </w:p>
        </w:tc>
      </w:tr>
      <w:tr w:rsidR="00711000" w:rsidRPr="00DB6009" w:rsidTr="009A41C9">
        <w:tc>
          <w:tcPr>
            <w:tcW w:w="612" w:type="dxa"/>
            <w:vMerge/>
            <w:tcBorders>
              <w:left w:val="single" w:sz="4" w:space="0" w:color="auto"/>
              <w:right w:val="single" w:sz="4" w:space="0" w:color="auto"/>
            </w:tcBorders>
            <w:shd w:val="clear" w:color="auto" w:fill="auto"/>
          </w:tcPr>
          <w:p w:rsidR="00711000" w:rsidRPr="00DB6009" w:rsidRDefault="00711000" w:rsidP="009A41C9">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Default="00711000" w:rsidP="009A41C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9A41C9">
            <w:pPr>
              <w:autoSpaceDE w:val="0"/>
              <w:autoSpaceDN w:val="0"/>
              <w:adjustRightInd w:val="0"/>
              <w:spacing w:line="240" w:lineRule="auto"/>
              <w:outlineLvl w:val="0"/>
              <w:rPr>
                <w:rFonts w:eastAsia="Calibri"/>
              </w:rPr>
            </w:pPr>
          </w:p>
          <w:p w:rsidR="00711000" w:rsidRDefault="00711000" w:rsidP="009A41C9">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9A41C9">
            <w:pPr>
              <w:autoSpaceDE w:val="0"/>
              <w:autoSpaceDN w:val="0"/>
              <w:adjustRightInd w:val="0"/>
              <w:spacing w:line="240" w:lineRule="auto"/>
              <w:outlineLvl w:val="0"/>
              <w:rPr>
                <w:rFonts w:eastAsia="Calibri"/>
              </w:rPr>
            </w:pPr>
          </w:p>
        </w:tc>
      </w:tr>
      <w:tr w:rsidR="00711000" w:rsidRPr="00DB6009" w:rsidTr="009A41C9">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9A41C9">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Default="00711000" w:rsidP="009A41C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9A41C9">
            <w:pPr>
              <w:autoSpaceDE w:val="0"/>
              <w:autoSpaceDN w:val="0"/>
              <w:adjustRightInd w:val="0"/>
              <w:spacing w:line="240" w:lineRule="auto"/>
              <w:outlineLvl w:val="0"/>
              <w:rPr>
                <w:rFonts w:eastAsia="Calibri"/>
              </w:rPr>
            </w:pPr>
          </w:p>
          <w:p w:rsidR="00711000" w:rsidRDefault="00711000" w:rsidP="009A41C9">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9A41C9">
            <w:pPr>
              <w:autoSpaceDE w:val="0"/>
              <w:autoSpaceDN w:val="0"/>
              <w:adjustRightInd w:val="0"/>
              <w:spacing w:line="240" w:lineRule="auto"/>
              <w:outlineLvl w:val="0"/>
              <w:rPr>
                <w:rFonts w:eastAsia="Calibri"/>
              </w:rPr>
            </w:pPr>
          </w:p>
        </w:tc>
      </w:tr>
      <w:tr w:rsidR="00711000" w:rsidRPr="00DB6009" w:rsidTr="009A41C9">
        <w:tc>
          <w:tcPr>
            <w:tcW w:w="612" w:type="dxa"/>
            <w:vMerge w:val="restart"/>
            <w:tcBorders>
              <w:top w:val="single" w:sz="4" w:space="0" w:color="auto"/>
              <w:left w:val="single" w:sz="4" w:space="0" w:color="auto"/>
              <w:right w:val="single" w:sz="4" w:space="0" w:color="auto"/>
            </w:tcBorders>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711000" w:rsidRPr="00475F4C" w:rsidRDefault="00711000" w:rsidP="009A41C9">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711000" w:rsidRPr="00DB6009" w:rsidRDefault="00711000" w:rsidP="009A41C9">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711000" w:rsidRPr="00DB6009" w:rsidRDefault="00711000" w:rsidP="009A41C9">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711000" w:rsidRPr="00DB6009" w:rsidRDefault="00711000" w:rsidP="009A41C9">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711000" w:rsidRPr="00DB6009" w:rsidRDefault="00711000" w:rsidP="009A41C9">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9A41C9">
            <w:pPr>
              <w:autoSpaceDE w:val="0"/>
              <w:autoSpaceDN w:val="0"/>
              <w:adjustRightInd w:val="0"/>
              <w:spacing w:line="240" w:lineRule="auto"/>
              <w:outlineLvl w:val="0"/>
              <w:rPr>
                <w:rFonts w:eastAsia="Calibri"/>
              </w:rPr>
            </w:pPr>
          </w:p>
          <w:p w:rsidR="00711000" w:rsidRDefault="00711000" w:rsidP="009A41C9">
            <w:pPr>
              <w:autoSpaceDE w:val="0"/>
              <w:autoSpaceDN w:val="0"/>
              <w:adjustRightInd w:val="0"/>
              <w:spacing w:line="240" w:lineRule="auto"/>
              <w:outlineLvl w:val="0"/>
              <w:rPr>
                <w:rFonts w:eastAsia="Calibri"/>
              </w:rPr>
            </w:pPr>
            <w:r>
              <w:rPr>
                <w:rFonts w:eastAsia="Calibri"/>
              </w:rPr>
              <w:t xml:space="preserve">в 20 __ году - </w:t>
            </w:r>
          </w:p>
          <w:p w:rsidR="00711000" w:rsidRDefault="00711000" w:rsidP="009A41C9">
            <w:pPr>
              <w:autoSpaceDE w:val="0"/>
              <w:autoSpaceDN w:val="0"/>
              <w:adjustRightInd w:val="0"/>
              <w:spacing w:line="240" w:lineRule="auto"/>
              <w:outlineLvl w:val="0"/>
              <w:rPr>
                <w:rFonts w:eastAsia="Calibri"/>
              </w:rPr>
            </w:pPr>
          </w:p>
        </w:tc>
      </w:tr>
      <w:tr w:rsidR="00711000" w:rsidRPr="00DB6009" w:rsidTr="009A41C9">
        <w:tc>
          <w:tcPr>
            <w:tcW w:w="612" w:type="dxa"/>
            <w:vMerge/>
            <w:tcBorders>
              <w:left w:val="single" w:sz="4" w:space="0" w:color="auto"/>
              <w:right w:val="single" w:sz="4" w:space="0" w:color="auto"/>
            </w:tcBorders>
            <w:shd w:val="clear" w:color="auto" w:fill="auto"/>
          </w:tcPr>
          <w:p w:rsidR="00711000" w:rsidRPr="00DB6009" w:rsidRDefault="00711000" w:rsidP="009A41C9">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711000" w:rsidRPr="00DB6009" w:rsidRDefault="00711000" w:rsidP="009A41C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9A41C9">
            <w:pPr>
              <w:autoSpaceDE w:val="0"/>
              <w:autoSpaceDN w:val="0"/>
              <w:adjustRightInd w:val="0"/>
              <w:spacing w:line="240" w:lineRule="auto"/>
              <w:outlineLvl w:val="0"/>
              <w:rPr>
                <w:rFonts w:eastAsia="Calibri"/>
              </w:rPr>
            </w:pPr>
          </w:p>
          <w:p w:rsidR="00711000" w:rsidRDefault="00711000" w:rsidP="009A41C9">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9A41C9">
            <w:pPr>
              <w:autoSpaceDE w:val="0"/>
              <w:autoSpaceDN w:val="0"/>
              <w:adjustRightInd w:val="0"/>
              <w:spacing w:line="240" w:lineRule="auto"/>
              <w:outlineLvl w:val="0"/>
              <w:rPr>
                <w:rFonts w:eastAsia="Calibri"/>
              </w:rPr>
            </w:pPr>
          </w:p>
        </w:tc>
      </w:tr>
      <w:tr w:rsidR="00711000" w:rsidRPr="00DB6009" w:rsidTr="009A41C9">
        <w:tc>
          <w:tcPr>
            <w:tcW w:w="612" w:type="dxa"/>
            <w:vMerge/>
            <w:tcBorders>
              <w:left w:val="single" w:sz="4" w:space="0" w:color="auto"/>
              <w:bottom w:val="single" w:sz="4" w:space="0" w:color="auto"/>
              <w:right w:val="single" w:sz="4" w:space="0" w:color="auto"/>
            </w:tcBorders>
            <w:shd w:val="clear" w:color="auto" w:fill="auto"/>
          </w:tcPr>
          <w:p w:rsidR="00711000" w:rsidRPr="00DB6009" w:rsidRDefault="00711000" w:rsidP="009A41C9">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711000" w:rsidRPr="00DB6009" w:rsidRDefault="00711000" w:rsidP="009A41C9">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711000" w:rsidRDefault="00711000" w:rsidP="009A41C9">
            <w:pPr>
              <w:autoSpaceDE w:val="0"/>
              <w:autoSpaceDN w:val="0"/>
              <w:adjustRightInd w:val="0"/>
              <w:spacing w:line="240" w:lineRule="auto"/>
              <w:outlineLvl w:val="0"/>
              <w:rPr>
                <w:rFonts w:eastAsia="Calibri"/>
              </w:rPr>
            </w:pPr>
          </w:p>
          <w:p w:rsidR="00711000" w:rsidRDefault="00711000" w:rsidP="009A41C9">
            <w:pPr>
              <w:autoSpaceDE w:val="0"/>
              <w:autoSpaceDN w:val="0"/>
              <w:adjustRightInd w:val="0"/>
              <w:spacing w:line="240" w:lineRule="auto"/>
              <w:outlineLvl w:val="0"/>
              <w:rPr>
                <w:rFonts w:eastAsia="Calibri"/>
              </w:rPr>
            </w:pPr>
            <w:r>
              <w:rPr>
                <w:rFonts w:eastAsia="Calibri"/>
              </w:rPr>
              <w:t xml:space="preserve">в 20__ году - </w:t>
            </w:r>
          </w:p>
          <w:p w:rsidR="00711000" w:rsidRDefault="00711000" w:rsidP="009A41C9">
            <w:pPr>
              <w:autoSpaceDE w:val="0"/>
              <w:autoSpaceDN w:val="0"/>
              <w:adjustRightInd w:val="0"/>
              <w:spacing w:line="240" w:lineRule="auto"/>
              <w:outlineLvl w:val="0"/>
              <w:rPr>
                <w:rFonts w:eastAsia="Calibri"/>
              </w:rPr>
            </w:pPr>
          </w:p>
        </w:tc>
      </w:tr>
      <w:tr w:rsidR="00711000" w:rsidRPr="00DB6009" w:rsidTr="009A41C9">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711000" w:rsidRPr="00DB6009" w:rsidRDefault="00711000" w:rsidP="009A41C9">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B4088F" w:rsidRDefault="00711000" w:rsidP="009A41C9">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711000" w:rsidRPr="00B4088F" w:rsidRDefault="00711000" w:rsidP="009A41C9">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711000" w:rsidRPr="00DB6009" w:rsidRDefault="00711000" w:rsidP="009A41C9">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711000" w:rsidRPr="00DB6009" w:rsidRDefault="00711000" w:rsidP="009A41C9">
            <w:pPr>
              <w:autoSpaceDE w:val="0"/>
              <w:autoSpaceDN w:val="0"/>
              <w:adjustRightInd w:val="0"/>
              <w:spacing w:line="240" w:lineRule="auto"/>
              <w:outlineLvl w:val="0"/>
              <w:rPr>
                <w:rFonts w:eastAsia="Calibri"/>
                <w:i/>
              </w:rPr>
            </w:pPr>
          </w:p>
        </w:tc>
      </w:tr>
      <w:tr w:rsidR="00711000" w:rsidRPr="00DB6009" w:rsidTr="009A41C9">
        <w:tc>
          <w:tcPr>
            <w:tcW w:w="612" w:type="dxa"/>
            <w:shd w:val="clear" w:color="auto" w:fill="auto"/>
          </w:tcPr>
          <w:p w:rsidR="00711000" w:rsidRPr="00DB6009" w:rsidRDefault="00711000" w:rsidP="008F465A">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711000" w:rsidRPr="00DB6009" w:rsidRDefault="00711000" w:rsidP="009A41C9">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711000" w:rsidRPr="00DB6009" w:rsidRDefault="00711000" w:rsidP="009A41C9">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711000" w:rsidRPr="00DB6009" w:rsidRDefault="00711000" w:rsidP="009A41C9">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711000" w:rsidRPr="00DB6009" w:rsidRDefault="00711000" w:rsidP="009A41C9">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121"/>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17774F">
        <w:rPr>
          <w:sz w:val="24"/>
          <w:szCs w:val="24"/>
        </w:rPr>
        <w:fldChar w:fldCharType="begin"/>
      </w:r>
      <w:r w:rsidR="00D56F8C">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123"/>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124"/>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7774F">
        <w:rPr>
          <w:sz w:val="24"/>
          <w:szCs w:val="24"/>
        </w:rPr>
        <w:fldChar w:fldCharType="begin"/>
      </w:r>
      <w:r w:rsidR="00D90031">
        <w:rPr>
          <w:sz w:val="24"/>
          <w:szCs w:val="24"/>
        </w:rPr>
        <w:instrText xml:space="preserve"> REF _Ref440274159 \r \h </w:instrText>
      </w:r>
      <w:r w:rsidR="0017774F">
        <w:rPr>
          <w:sz w:val="24"/>
          <w:szCs w:val="24"/>
        </w:rPr>
      </w:r>
      <w:r w:rsidR="0017774F">
        <w:rPr>
          <w:sz w:val="24"/>
          <w:szCs w:val="24"/>
        </w:rPr>
        <w:fldChar w:fldCharType="separate"/>
      </w:r>
      <w:r w:rsidR="002F273A">
        <w:rPr>
          <w:sz w:val="24"/>
          <w:szCs w:val="24"/>
        </w:rPr>
        <w:t>4</w:t>
      </w:r>
      <w:r w:rsidR="0017774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125"/>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126"/>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127"/>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w:t>
      </w:r>
      <w:proofErr w:type="gramStart"/>
      <w:r w:rsidRPr="00F11A50">
        <w:rPr>
          <w:sz w:val="24"/>
          <w:szCs w:val="24"/>
        </w:rPr>
        <w:t>считает ключевыми и планирует</w:t>
      </w:r>
      <w:proofErr w:type="gramEnd"/>
      <w:r w:rsidRPr="00F11A50">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128"/>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129"/>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130"/>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131"/>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133"/>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136"/>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138"/>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139"/>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140"/>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141"/>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17774F">
        <w:rPr>
          <w:vertAlign w:val="subscript"/>
        </w:rPr>
        <w:fldChar w:fldCharType="begin"/>
      </w:r>
      <w:r>
        <w:rPr>
          <w:vertAlign w:val="subscript"/>
        </w:rPr>
        <w:instrText xml:space="preserve"> REF _Ref440275279 \r \h </w:instrText>
      </w:r>
      <w:r w:rsidR="0017774F">
        <w:rPr>
          <w:vertAlign w:val="subscript"/>
        </w:rPr>
      </w:r>
      <w:r w:rsidR="0017774F">
        <w:rPr>
          <w:vertAlign w:val="subscript"/>
        </w:rPr>
        <w:fldChar w:fldCharType="separate"/>
      </w:r>
      <w:r w:rsidR="002F273A">
        <w:rPr>
          <w:vertAlign w:val="subscript"/>
        </w:rPr>
        <w:t>1.1.4</w:t>
      </w:r>
      <w:r w:rsidR="0017774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proofErr w:type="gramStart"/>
      <w:r w:rsidRPr="00EA1723">
        <w:rPr>
          <w:sz w:val="24"/>
          <w:szCs w:val="24"/>
        </w:rPr>
        <w:t>установили и согласились</w:t>
      </w:r>
      <w:proofErr w:type="gramEnd"/>
      <w:r w:rsidRPr="00EA1723">
        <w:rPr>
          <w:sz w:val="24"/>
          <w:szCs w:val="24"/>
        </w:rPr>
        <w:t xml:space="preserve">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142"/>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144"/>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145"/>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147"/>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148"/>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17774F">
        <w:rPr>
          <w:sz w:val="24"/>
          <w:szCs w:val="24"/>
        </w:rPr>
        <w:fldChar w:fldCharType="begin"/>
      </w:r>
      <w:r w:rsidR="00C718E2">
        <w:rPr>
          <w:sz w:val="24"/>
          <w:szCs w:val="24"/>
        </w:rPr>
        <w:instrText xml:space="preserve"> REF _Ref440271628 \r \h </w:instrText>
      </w:r>
      <w:r w:rsidR="0017774F">
        <w:rPr>
          <w:sz w:val="24"/>
          <w:szCs w:val="24"/>
        </w:rPr>
      </w:r>
      <w:r w:rsidR="0017774F">
        <w:rPr>
          <w:sz w:val="24"/>
          <w:szCs w:val="24"/>
        </w:rPr>
        <w:fldChar w:fldCharType="separate"/>
      </w:r>
      <w:r w:rsidR="002F273A">
        <w:rPr>
          <w:sz w:val="24"/>
          <w:szCs w:val="24"/>
        </w:rPr>
        <w:t>3.3.9</w:t>
      </w:r>
      <w:r w:rsidR="0017774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17774F">
        <w:rPr>
          <w:sz w:val="24"/>
          <w:szCs w:val="24"/>
        </w:rPr>
        <w:fldChar w:fldCharType="begin"/>
      </w:r>
      <w:r w:rsidR="00D90031">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17774F">
        <w:rPr>
          <w:sz w:val="24"/>
          <w:szCs w:val="24"/>
        </w:rPr>
        <w:fldChar w:fldCharType="begin"/>
      </w:r>
      <w:r w:rsidR="00D90031">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17774F">
        <w:rPr>
          <w:sz w:val="24"/>
          <w:szCs w:val="24"/>
        </w:rPr>
        <w:fldChar w:fldCharType="begin"/>
      </w:r>
      <w:r w:rsidR="00D90031">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151"/>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17774F">
        <w:rPr>
          <w:sz w:val="24"/>
          <w:szCs w:val="24"/>
        </w:rPr>
        <w:fldChar w:fldCharType="begin"/>
      </w:r>
      <w:r w:rsidR="001A63D5">
        <w:rPr>
          <w:sz w:val="24"/>
          <w:szCs w:val="24"/>
        </w:rPr>
        <w:instrText xml:space="preserve"> REF _Ref440876660 \r \h </w:instrText>
      </w:r>
      <w:r w:rsidR="0017774F">
        <w:rPr>
          <w:sz w:val="24"/>
          <w:szCs w:val="24"/>
        </w:rPr>
      </w:r>
      <w:r w:rsidR="0017774F">
        <w:rPr>
          <w:sz w:val="24"/>
          <w:szCs w:val="24"/>
        </w:rPr>
        <w:fldChar w:fldCharType="separate"/>
      </w:r>
      <w:r w:rsidR="002F273A">
        <w:rPr>
          <w:sz w:val="24"/>
          <w:szCs w:val="24"/>
        </w:rPr>
        <w:t>3.3.10</w:t>
      </w:r>
      <w:r w:rsidR="0017774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17774F">
        <w:rPr>
          <w:sz w:val="24"/>
          <w:szCs w:val="24"/>
        </w:rPr>
        <w:fldChar w:fldCharType="begin"/>
      </w:r>
      <w:r>
        <w:rPr>
          <w:sz w:val="24"/>
          <w:szCs w:val="24"/>
        </w:rPr>
        <w:instrText xml:space="preserve"> REF _Ref55336310 \r \h </w:instrText>
      </w:r>
      <w:r w:rsidR="0017774F">
        <w:rPr>
          <w:sz w:val="24"/>
          <w:szCs w:val="24"/>
        </w:rPr>
      </w:r>
      <w:r w:rsidR="0017774F">
        <w:rPr>
          <w:sz w:val="24"/>
          <w:szCs w:val="24"/>
        </w:rPr>
        <w:fldChar w:fldCharType="separate"/>
      </w:r>
      <w:r w:rsidR="002F273A">
        <w:rPr>
          <w:sz w:val="24"/>
          <w:szCs w:val="24"/>
        </w:rPr>
        <w:t>5.1</w:t>
      </w:r>
      <w:r w:rsidR="0017774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17774F">
        <w:rPr>
          <w:sz w:val="24"/>
          <w:szCs w:val="24"/>
        </w:rPr>
        <w:fldChar w:fldCharType="begin"/>
      </w:r>
      <w:r w:rsidR="00CA1534">
        <w:rPr>
          <w:sz w:val="24"/>
          <w:szCs w:val="24"/>
        </w:rPr>
        <w:instrText xml:space="preserve"> REF _Ref440274337 \r \h </w:instrText>
      </w:r>
      <w:r w:rsidR="0017774F">
        <w:rPr>
          <w:sz w:val="24"/>
          <w:szCs w:val="24"/>
        </w:rPr>
      </w:r>
      <w:r w:rsidR="0017774F">
        <w:rPr>
          <w:sz w:val="24"/>
          <w:szCs w:val="24"/>
        </w:rPr>
        <w:fldChar w:fldCharType="separate"/>
      </w:r>
      <w:r w:rsidR="002F273A">
        <w:rPr>
          <w:sz w:val="24"/>
          <w:szCs w:val="24"/>
        </w:rPr>
        <w:t>5.2</w:t>
      </w:r>
      <w:r w:rsidR="0017774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17774F">
        <w:rPr>
          <w:sz w:val="24"/>
          <w:szCs w:val="24"/>
        </w:rPr>
        <w:fldChar w:fldCharType="begin"/>
      </w:r>
      <w:r w:rsidR="00CA1534">
        <w:rPr>
          <w:sz w:val="24"/>
          <w:szCs w:val="24"/>
        </w:rPr>
        <w:instrText xml:space="preserve"> REF _Ref440274366 \r \h </w:instrText>
      </w:r>
      <w:r w:rsidR="0017774F">
        <w:rPr>
          <w:sz w:val="24"/>
          <w:szCs w:val="24"/>
        </w:rPr>
      </w:r>
      <w:r w:rsidR="0017774F">
        <w:rPr>
          <w:sz w:val="24"/>
          <w:szCs w:val="24"/>
        </w:rPr>
        <w:fldChar w:fldCharType="separate"/>
      </w:r>
      <w:r w:rsidR="002F273A">
        <w:rPr>
          <w:sz w:val="24"/>
          <w:szCs w:val="24"/>
        </w:rPr>
        <w:t>5.4</w:t>
      </w:r>
      <w:r w:rsidR="0017774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0" w:name="_Toc426108836"/>
      <w:bookmarkStart w:id="1311" w:name="_Ref441574460"/>
      <w:bookmarkStart w:id="1312" w:name="_Ref441574649"/>
      <w:bookmarkStart w:id="1313" w:name="_Toc441575251"/>
      <w:bookmarkStart w:id="1314" w:name="_Ref442187883"/>
      <w:r w:rsidRPr="00CC5A3A">
        <w:lastRenderedPageBreak/>
        <w:t>Расписка  сдачи-приемки соглашения о неустойке (форма 1</w:t>
      </w:r>
      <w:r>
        <w:t>8</w:t>
      </w:r>
      <w:r w:rsidRPr="00CC5A3A">
        <w:t>)</w:t>
      </w:r>
      <w:bookmarkEnd w:id="1310"/>
      <w:bookmarkEnd w:id="1311"/>
      <w:bookmarkEnd w:id="1312"/>
      <w:bookmarkEnd w:id="1313"/>
      <w:bookmarkEnd w:id="1314"/>
    </w:p>
    <w:p w:rsidR="002F273A" w:rsidRPr="00CC5A3A" w:rsidRDefault="002F273A" w:rsidP="002F273A">
      <w:pPr>
        <w:pStyle w:val="3"/>
        <w:rPr>
          <w:szCs w:val="24"/>
        </w:rPr>
      </w:pPr>
      <w:bookmarkStart w:id="1315" w:name="_Toc426108837"/>
      <w:bookmarkStart w:id="1316" w:name="_Ref441574456"/>
      <w:bookmarkStart w:id="1317" w:name="_Toc441575252"/>
      <w:r w:rsidRPr="00CC5A3A">
        <w:rPr>
          <w:szCs w:val="24"/>
        </w:rPr>
        <w:t xml:space="preserve">Форма Расписки  сдачи-приемки </w:t>
      </w:r>
      <w:bookmarkEnd w:id="1315"/>
      <w:r w:rsidRPr="00CC5A3A">
        <w:rPr>
          <w:szCs w:val="24"/>
        </w:rPr>
        <w:t>соглашения о неустойке</w:t>
      </w:r>
      <w:bookmarkEnd w:id="1316"/>
      <w:bookmarkEnd w:id="1317"/>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9A41C9">
        <w:tc>
          <w:tcPr>
            <w:tcW w:w="14863" w:type="dxa"/>
            <w:gridSpan w:val="7"/>
            <w:shd w:val="clear" w:color="auto" w:fill="auto"/>
          </w:tcPr>
          <w:p w:rsidR="002F273A" w:rsidRPr="00047DE1" w:rsidRDefault="002F273A" w:rsidP="009A41C9">
            <w:pPr>
              <w:pStyle w:val="afd"/>
              <w:rPr>
                <w:sz w:val="24"/>
                <w:szCs w:val="24"/>
              </w:rPr>
            </w:pPr>
            <w:r w:rsidRPr="00047DE1">
              <w:rPr>
                <w:b/>
                <w:sz w:val="24"/>
                <w:szCs w:val="24"/>
              </w:rPr>
              <w:t>ПОЛУЧЕНИЕ</w:t>
            </w:r>
            <w:r w:rsidRPr="00047DE1">
              <w:rPr>
                <w:sz w:val="24"/>
                <w:szCs w:val="24"/>
              </w:rPr>
              <w:t>:</w:t>
            </w:r>
          </w:p>
        </w:tc>
      </w:tr>
      <w:tr w:rsidR="002F273A" w:rsidRPr="00047DE1" w:rsidTr="009A41C9">
        <w:tc>
          <w:tcPr>
            <w:tcW w:w="2262" w:type="dxa"/>
            <w:shd w:val="clear" w:color="auto" w:fill="auto"/>
          </w:tcPr>
          <w:p w:rsidR="002F273A" w:rsidRPr="00047DE1" w:rsidRDefault="002F273A" w:rsidP="009A41C9">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A41C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A41C9">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A41C9">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A41C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9A41C9">
            <w:pPr>
              <w:pStyle w:val="afd"/>
              <w:ind w:right="86"/>
              <w:rPr>
                <w:sz w:val="24"/>
                <w:szCs w:val="24"/>
              </w:rPr>
            </w:pPr>
            <w:r w:rsidRPr="00047DE1">
              <w:rPr>
                <w:sz w:val="24"/>
                <w:szCs w:val="24"/>
              </w:rPr>
              <w:t>Сдал</w:t>
            </w:r>
          </w:p>
          <w:p w:rsidR="002F273A" w:rsidRPr="00047DE1" w:rsidRDefault="002F273A" w:rsidP="009A41C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A41C9">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A41C9">
            <w:pPr>
              <w:pStyle w:val="afd"/>
              <w:ind w:right="86"/>
              <w:rPr>
                <w:sz w:val="24"/>
                <w:szCs w:val="24"/>
              </w:rPr>
            </w:pPr>
            <w:r w:rsidRPr="00047DE1">
              <w:rPr>
                <w:sz w:val="24"/>
                <w:szCs w:val="24"/>
              </w:rPr>
              <w:t>Получил</w:t>
            </w:r>
          </w:p>
          <w:p w:rsidR="002F273A" w:rsidRPr="00047DE1" w:rsidRDefault="002F273A" w:rsidP="009A41C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A41C9">
            <w:pPr>
              <w:pStyle w:val="afd"/>
              <w:ind w:right="86"/>
              <w:rPr>
                <w:sz w:val="24"/>
                <w:szCs w:val="24"/>
              </w:rPr>
            </w:pPr>
            <w:r w:rsidRPr="00047DE1">
              <w:rPr>
                <w:sz w:val="24"/>
                <w:szCs w:val="24"/>
              </w:rPr>
              <w:t>ФИО/Подпись</w:t>
            </w:r>
          </w:p>
        </w:tc>
      </w:tr>
      <w:tr w:rsidR="002F273A" w:rsidRPr="00047DE1" w:rsidTr="009A41C9">
        <w:tc>
          <w:tcPr>
            <w:tcW w:w="2262" w:type="dxa"/>
            <w:shd w:val="clear" w:color="auto" w:fill="auto"/>
          </w:tcPr>
          <w:p w:rsidR="002F273A" w:rsidRPr="00047DE1" w:rsidRDefault="002F273A" w:rsidP="009A41C9">
            <w:pPr>
              <w:pStyle w:val="afd"/>
              <w:rPr>
                <w:sz w:val="24"/>
                <w:szCs w:val="24"/>
              </w:rPr>
            </w:pPr>
          </w:p>
          <w:p w:rsidR="002F273A" w:rsidRPr="00047DE1" w:rsidRDefault="002F273A" w:rsidP="009A41C9">
            <w:pPr>
              <w:pStyle w:val="afd"/>
              <w:rPr>
                <w:sz w:val="24"/>
                <w:szCs w:val="24"/>
              </w:rPr>
            </w:pPr>
          </w:p>
        </w:tc>
        <w:tc>
          <w:tcPr>
            <w:tcW w:w="3800" w:type="dxa"/>
            <w:shd w:val="clear" w:color="auto" w:fill="auto"/>
          </w:tcPr>
          <w:p w:rsidR="002F273A" w:rsidRPr="00047DE1" w:rsidRDefault="002F273A" w:rsidP="009A41C9">
            <w:pPr>
              <w:pStyle w:val="afd"/>
              <w:rPr>
                <w:sz w:val="24"/>
                <w:szCs w:val="24"/>
              </w:rPr>
            </w:pPr>
          </w:p>
        </w:tc>
        <w:tc>
          <w:tcPr>
            <w:tcW w:w="1559" w:type="dxa"/>
            <w:shd w:val="clear" w:color="auto" w:fill="auto"/>
          </w:tcPr>
          <w:p w:rsidR="002F273A" w:rsidRPr="00047DE1" w:rsidRDefault="002F273A" w:rsidP="009A41C9">
            <w:pPr>
              <w:pStyle w:val="afd"/>
              <w:rPr>
                <w:sz w:val="24"/>
                <w:szCs w:val="24"/>
              </w:rPr>
            </w:pPr>
          </w:p>
        </w:tc>
        <w:tc>
          <w:tcPr>
            <w:tcW w:w="1418" w:type="dxa"/>
            <w:shd w:val="clear" w:color="auto" w:fill="auto"/>
          </w:tcPr>
          <w:p w:rsidR="002F273A" w:rsidRPr="00047DE1" w:rsidRDefault="002F273A" w:rsidP="009A41C9">
            <w:pPr>
              <w:pStyle w:val="afd"/>
              <w:rPr>
                <w:sz w:val="24"/>
                <w:szCs w:val="24"/>
              </w:rPr>
            </w:pPr>
          </w:p>
        </w:tc>
        <w:tc>
          <w:tcPr>
            <w:tcW w:w="1299" w:type="dxa"/>
            <w:shd w:val="clear" w:color="auto" w:fill="auto"/>
          </w:tcPr>
          <w:p w:rsidR="002F273A" w:rsidRPr="00047DE1" w:rsidRDefault="002F273A" w:rsidP="009A41C9">
            <w:pPr>
              <w:pStyle w:val="afd"/>
              <w:rPr>
                <w:sz w:val="24"/>
                <w:szCs w:val="24"/>
              </w:rPr>
            </w:pPr>
          </w:p>
        </w:tc>
        <w:tc>
          <w:tcPr>
            <w:tcW w:w="2262" w:type="dxa"/>
            <w:shd w:val="clear" w:color="auto" w:fill="auto"/>
          </w:tcPr>
          <w:p w:rsidR="002F273A" w:rsidRPr="00047DE1" w:rsidRDefault="002F273A" w:rsidP="009A41C9">
            <w:pPr>
              <w:pStyle w:val="afd"/>
              <w:rPr>
                <w:sz w:val="24"/>
                <w:szCs w:val="24"/>
              </w:rPr>
            </w:pPr>
          </w:p>
        </w:tc>
        <w:tc>
          <w:tcPr>
            <w:tcW w:w="2263" w:type="dxa"/>
            <w:shd w:val="clear" w:color="auto" w:fill="auto"/>
          </w:tcPr>
          <w:p w:rsidR="002F273A" w:rsidRPr="00047DE1" w:rsidRDefault="002F273A" w:rsidP="009A41C9">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A41C9">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18" w:name="_Toc426108838"/>
      <w:bookmarkStart w:id="1319" w:name="_Toc441575253"/>
      <w:r w:rsidRPr="00CC5A3A">
        <w:rPr>
          <w:szCs w:val="24"/>
        </w:rPr>
        <w:lastRenderedPageBreak/>
        <w:t>Инструкции по заполнению</w:t>
      </w:r>
      <w:bookmarkEnd w:id="1318"/>
      <w:bookmarkEnd w:id="1319"/>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B14" w:rsidRDefault="00097B14">
      <w:pPr>
        <w:spacing w:line="240" w:lineRule="auto"/>
      </w:pPr>
      <w:r>
        <w:separator/>
      </w:r>
    </w:p>
  </w:endnote>
  <w:endnote w:type="continuationSeparator" w:id="0">
    <w:p w:rsidR="00097B14" w:rsidRDefault="00097B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733CB" w:rsidRDefault="009733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Pr="00FA0376" w:rsidRDefault="009733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A71097">
      <w:rPr>
        <w:noProof/>
        <w:sz w:val="16"/>
        <w:szCs w:val="16"/>
        <w:lang w:eastAsia="ru-RU"/>
      </w:rPr>
      <w:t>29</w:t>
    </w:r>
    <w:r w:rsidRPr="00FA0376">
      <w:rPr>
        <w:sz w:val="16"/>
        <w:szCs w:val="16"/>
        <w:lang w:eastAsia="ru-RU"/>
      </w:rPr>
      <w:fldChar w:fldCharType="end"/>
    </w:r>
  </w:p>
  <w:p w:rsidR="009733CB" w:rsidRPr="00EE0539" w:rsidRDefault="009733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A41C9">
      <w:rPr>
        <w:sz w:val="18"/>
        <w:szCs w:val="18"/>
      </w:rPr>
      <w:t>Договора на оказание типографских услуг для нужд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B14" w:rsidRDefault="00097B14">
      <w:pPr>
        <w:spacing w:line="240" w:lineRule="auto"/>
      </w:pPr>
      <w:r>
        <w:separator/>
      </w:r>
    </w:p>
  </w:footnote>
  <w:footnote w:type="continuationSeparator" w:id="0">
    <w:p w:rsidR="00097B14" w:rsidRDefault="00097B14">
      <w:pPr>
        <w:spacing w:line="240" w:lineRule="auto"/>
      </w:pPr>
      <w:r>
        <w:continuationSeparator/>
      </w:r>
    </w:p>
  </w:footnote>
  <w:footnote w:id="1">
    <w:p w:rsidR="009733CB" w:rsidRDefault="009733CB" w:rsidP="0071100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9733CB" w:rsidRDefault="009733CB" w:rsidP="0071100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Pr="00930031" w:rsidRDefault="009733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3CB" w:rsidRDefault="009733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5">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8">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9">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1">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2">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32"/>
  </w:num>
  <w:num w:numId="23">
    <w:abstractNumId w:val="102"/>
  </w:num>
  <w:num w:numId="24">
    <w:abstractNumId w:val="134"/>
  </w:num>
  <w:num w:numId="25">
    <w:abstractNumId w:val="119"/>
  </w:num>
  <w:num w:numId="26">
    <w:abstractNumId w:val="111"/>
  </w:num>
  <w:num w:numId="27">
    <w:abstractNumId w:val="77"/>
  </w:num>
  <w:num w:numId="28">
    <w:abstractNumId w:val="101"/>
  </w:num>
  <w:num w:numId="29">
    <w:abstractNumId w:val="135"/>
  </w:num>
  <w:num w:numId="30">
    <w:abstractNumId w:val="97"/>
  </w:num>
  <w:num w:numId="31">
    <w:abstractNumId w:val="98"/>
  </w:num>
  <w:num w:numId="32">
    <w:abstractNumId w:val="117"/>
  </w:num>
  <w:num w:numId="33">
    <w:abstractNumId w:val="139"/>
  </w:num>
  <w:num w:numId="34">
    <w:abstractNumId w:val="122"/>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7"/>
  </w:num>
  <w:num w:numId="44">
    <w:abstractNumId w:val="104"/>
  </w:num>
  <w:num w:numId="45">
    <w:abstractNumId w:val="130"/>
  </w:num>
  <w:num w:numId="46">
    <w:abstractNumId w:val="0"/>
  </w:num>
  <w:num w:numId="47">
    <w:abstractNumId w:val="112"/>
  </w:num>
  <w:num w:numId="48">
    <w:abstractNumId w:val="126"/>
  </w:num>
  <w:num w:numId="49">
    <w:abstractNumId w:val="131"/>
  </w:num>
  <w:num w:numId="50">
    <w:abstractNumId w:val="120"/>
  </w:num>
  <w:num w:numId="51">
    <w:abstractNumId w:val="143"/>
  </w:num>
  <w:num w:numId="52">
    <w:abstractNumId w:val="125"/>
  </w:num>
  <w:num w:numId="53">
    <w:abstractNumId w:val="95"/>
  </w:num>
  <w:num w:numId="54">
    <w:abstractNumId w:val="128"/>
  </w:num>
  <w:num w:numId="55">
    <w:abstractNumId w:val="81"/>
  </w:num>
  <w:num w:numId="56">
    <w:abstractNumId w:val="133"/>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0"/>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9"/>
  </w:num>
  <w:num w:numId="70">
    <w:abstractNumId w:val="136"/>
    <w:lvlOverride w:ilvl="0">
      <w:startOverride w:val="1"/>
    </w:lvlOverride>
  </w:num>
  <w:num w:numId="71">
    <w:abstractNumId w:val="78"/>
  </w:num>
  <w:num w:numId="72">
    <w:abstractNumId w:val="124"/>
  </w:num>
  <w:num w:numId="73">
    <w:abstractNumId w:val="142"/>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7"/>
  </w:num>
  <w:num w:numId="80">
    <w:abstractNumId w:val="141"/>
  </w:num>
  <w:num w:numId="81">
    <w:abstractNumId w:val="92"/>
  </w:num>
  <w:num w:numId="82">
    <w:abstractNumId w:val="114"/>
  </w:num>
  <w:num w:numId="83">
    <w:abstractNumId w:val="90"/>
  </w:num>
  <w:num w:numId="84">
    <w:abstractNumId w:val="138"/>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4"/>
  </w:num>
  <w:num w:numId="92">
    <w:abstractNumId w:val="87"/>
  </w:num>
  <w:num w:numId="93">
    <w:abstractNumId w:val="109"/>
  </w:num>
  <w:num w:numId="94">
    <w:abstractNumId w:val="118"/>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97B14"/>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6792"/>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080A"/>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2DE8"/>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4DFA"/>
    <w:rsid w:val="005878D5"/>
    <w:rsid w:val="00595528"/>
    <w:rsid w:val="00596921"/>
    <w:rsid w:val="005A2CAE"/>
    <w:rsid w:val="005A3827"/>
    <w:rsid w:val="005A3F4B"/>
    <w:rsid w:val="005A708D"/>
    <w:rsid w:val="005B074F"/>
    <w:rsid w:val="005B75A6"/>
    <w:rsid w:val="005C08CA"/>
    <w:rsid w:val="005C0BE9"/>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33CB"/>
    <w:rsid w:val="00975C64"/>
    <w:rsid w:val="009820FB"/>
    <w:rsid w:val="00983F8A"/>
    <w:rsid w:val="0098480C"/>
    <w:rsid w:val="0098672B"/>
    <w:rsid w:val="0099066F"/>
    <w:rsid w:val="00992089"/>
    <w:rsid w:val="009948B4"/>
    <w:rsid w:val="00995D58"/>
    <w:rsid w:val="0099627D"/>
    <w:rsid w:val="009A41C9"/>
    <w:rsid w:val="009A7166"/>
    <w:rsid w:val="009A7733"/>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1097"/>
    <w:rsid w:val="00A72612"/>
    <w:rsid w:val="00A73BFA"/>
    <w:rsid w:val="00A773C9"/>
    <w:rsid w:val="00A77A16"/>
    <w:rsid w:val="00A805FF"/>
    <w:rsid w:val="00A8505C"/>
    <w:rsid w:val="00A900CC"/>
    <w:rsid w:val="00A92723"/>
    <w:rsid w:val="00A9405F"/>
    <w:rsid w:val="00A94355"/>
    <w:rsid w:val="00A95FEE"/>
    <w:rsid w:val="00A96E27"/>
    <w:rsid w:val="00AA02AB"/>
    <w:rsid w:val="00AB37B3"/>
    <w:rsid w:val="00AB401A"/>
    <w:rsid w:val="00AB4714"/>
    <w:rsid w:val="00AB54F8"/>
    <w:rsid w:val="00AC1995"/>
    <w:rsid w:val="00AC220A"/>
    <w:rsid w:val="00AC2737"/>
    <w:rsid w:val="00AD0D57"/>
    <w:rsid w:val="00AD3EBC"/>
    <w:rsid w:val="00AD4A9B"/>
    <w:rsid w:val="00AD4F60"/>
    <w:rsid w:val="00AD553C"/>
    <w:rsid w:val="00AE0F91"/>
    <w:rsid w:val="00AE107C"/>
    <w:rsid w:val="00AE1136"/>
    <w:rsid w:val="00AE54F9"/>
    <w:rsid w:val="00AE556B"/>
    <w:rsid w:val="00AE6158"/>
    <w:rsid w:val="00AF70A9"/>
    <w:rsid w:val="00B0086A"/>
    <w:rsid w:val="00B012FE"/>
    <w:rsid w:val="00B016D1"/>
    <w:rsid w:val="00B01A77"/>
    <w:rsid w:val="00B033E2"/>
    <w:rsid w:val="00B05D0C"/>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625F"/>
    <w:rsid w:val="00C3704B"/>
    <w:rsid w:val="00C41228"/>
    <w:rsid w:val="00C421E1"/>
    <w:rsid w:val="00C42716"/>
    <w:rsid w:val="00C4420E"/>
    <w:rsid w:val="00C47845"/>
    <w:rsid w:val="00C5024F"/>
    <w:rsid w:val="00C50CD1"/>
    <w:rsid w:val="00C521DF"/>
    <w:rsid w:val="00C52CCB"/>
    <w:rsid w:val="00C547AB"/>
    <w:rsid w:val="00C55B59"/>
    <w:rsid w:val="00C606DE"/>
    <w:rsid w:val="00C6609A"/>
    <w:rsid w:val="00C67781"/>
    <w:rsid w:val="00C70F61"/>
    <w:rsid w:val="00C718E2"/>
    <w:rsid w:val="00C74146"/>
    <w:rsid w:val="00C757DD"/>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209"/>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03CA"/>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azimov.d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63E708-8802-44D3-8635-56FFE4BC0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78</Pages>
  <Words>22168</Words>
  <Characters>126363</Characters>
  <Application>Microsoft Office Word</Application>
  <DocSecurity>0</DocSecurity>
  <Lines>1053</Lines>
  <Paragraphs>296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148235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78</cp:revision>
  <cp:lastPrinted>2015-12-29T14:27:00Z</cp:lastPrinted>
  <dcterms:created xsi:type="dcterms:W3CDTF">2016-01-13T12:36:00Z</dcterms:created>
  <dcterms:modified xsi:type="dcterms:W3CDTF">2016-02-26T08:04:00Z</dcterms:modified>
</cp:coreProperties>
</file>