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1A78F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D0B2D" w:rsidRPr="000D67AD" w:rsidRDefault="009D0B2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D0B2D" w:rsidRPr="000D67AD" w:rsidRDefault="009D0B2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D0B2D" w:rsidRPr="000D67AD" w:rsidRDefault="009D0B2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D0B2D" w:rsidRPr="000D67AD" w:rsidRDefault="009D0B2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D0B2D" w:rsidRPr="000D67AD" w:rsidRDefault="009D0B2D" w:rsidP="00A13E63">
                  <w:pPr>
                    <w:spacing w:line="240" w:lineRule="auto"/>
                    <w:ind w:right="-23"/>
                    <w:rPr>
                      <w:rFonts w:ascii="Helios" w:hAnsi="Helios"/>
                      <w:sz w:val="12"/>
                      <w:szCs w:val="12"/>
                    </w:rPr>
                  </w:pPr>
                  <w:r w:rsidRPr="000D67AD">
                    <w:rPr>
                      <w:rFonts w:ascii="Helios" w:hAnsi="Helios"/>
                      <w:sz w:val="12"/>
                      <w:szCs w:val="12"/>
                    </w:rPr>
                    <w:t>тел.: +7 (495) 747-92-92,</w:t>
                  </w:r>
                </w:p>
                <w:p w:rsidR="009D0B2D" w:rsidRPr="000D67AD" w:rsidRDefault="009D0B2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D0B2D" w:rsidRPr="000D67AD" w:rsidRDefault="009D0B2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D0B2D" w:rsidRPr="000D67AD" w:rsidRDefault="009D0B2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D0B2D" w:rsidRPr="000D67AD" w:rsidRDefault="009D0B2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D0B2D" w:rsidRPr="000F1C2B" w:rsidRDefault="009D0B2D"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F1C2B">
                    <w:rPr>
                      <w:rFonts w:ascii="Helios" w:hAnsi="Helios"/>
                      <w:sz w:val="12"/>
                      <w:szCs w:val="12"/>
                    </w:rPr>
                    <w:t>-</w:t>
                  </w:r>
                  <w:r w:rsidRPr="000D67AD">
                    <w:rPr>
                      <w:rFonts w:ascii="Helios" w:hAnsi="Helios"/>
                      <w:sz w:val="12"/>
                      <w:szCs w:val="12"/>
                      <w:lang w:val="en-US"/>
                    </w:rPr>
                    <w:t>mail</w:t>
                  </w:r>
                  <w:r w:rsidRPr="000F1C2B">
                    <w:rPr>
                      <w:rFonts w:ascii="Helios" w:hAnsi="Helios"/>
                      <w:sz w:val="12"/>
                      <w:szCs w:val="12"/>
                    </w:rPr>
                    <w:t xml:space="preserve">: </w:t>
                  </w:r>
                  <w:hyperlink r:id="rId8" w:history="1">
                    <w:r w:rsidRPr="000D67AD">
                      <w:rPr>
                        <w:rFonts w:ascii="Helios" w:hAnsi="Helios"/>
                        <w:sz w:val="12"/>
                        <w:szCs w:val="12"/>
                        <w:lang w:val="en-US"/>
                      </w:rPr>
                      <w:t>posta</w:t>
                    </w:r>
                    <w:r w:rsidRPr="000F1C2B">
                      <w:rPr>
                        <w:rFonts w:ascii="Helios" w:hAnsi="Helios"/>
                        <w:sz w:val="12"/>
                        <w:szCs w:val="12"/>
                      </w:rPr>
                      <w:t>@</w:t>
                    </w:r>
                    <w:r w:rsidRPr="000D67AD">
                      <w:rPr>
                        <w:rFonts w:ascii="Helios" w:hAnsi="Helios"/>
                        <w:sz w:val="12"/>
                        <w:szCs w:val="12"/>
                        <w:lang w:val="en-US"/>
                      </w:rPr>
                      <w:t>mrsk</w:t>
                    </w:r>
                    <w:r w:rsidRPr="000F1C2B">
                      <w:rPr>
                        <w:rFonts w:ascii="Helios" w:hAnsi="Helios"/>
                        <w:sz w:val="12"/>
                        <w:szCs w:val="12"/>
                      </w:rPr>
                      <w:t>-1.</w:t>
                    </w:r>
                    <w:r w:rsidRPr="000D67AD">
                      <w:rPr>
                        <w:rFonts w:ascii="Helios" w:hAnsi="Helios"/>
                        <w:sz w:val="12"/>
                        <w:szCs w:val="12"/>
                        <w:lang w:val="en-US"/>
                      </w:rPr>
                      <w:t>ru</w:t>
                    </w:r>
                  </w:hyperlink>
                  <w:r w:rsidRPr="000F1C2B">
                    <w:rPr>
                      <w:rFonts w:ascii="Helios" w:hAnsi="Helios"/>
                      <w:sz w:val="12"/>
                      <w:szCs w:val="12"/>
                    </w:rPr>
                    <w:t xml:space="preserve">, </w:t>
                  </w:r>
                  <w:hyperlink r:id="rId9" w:history="1">
                    <w:r w:rsidRPr="000D67AD">
                      <w:rPr>
                        <w:rFonts w:ascii="Helios" w:hAnsi="Helios"/>
                        <w:sz w:val="12"/>
                        <w:szCs w:val="12"/>
                        <w:lang w:val="en-US"/>
                      </w:rPr>
                      <w:t>www</w:t>
                    </w:r>
                    <w:r w:rsidRPr="000F1C2B">
                      <w:rPr>
                        <w:rFonts w:ascii="Helios" w:hAnsi="Helios"/>
                        <w:sz w:val="12"/>
                        <w:szCs w:val="12"/>
                      </w:rPr>
                      <w:t>.</w:t>
                    </w:r>
                    <w:r w:rsidRPr="000D67AD">
                      <w:rPr>
                        <w:rFonts w:ascii="Helios" w:hAnsi="Helios"/>
                        <w:sz w:val="12"/>
                        <w:szCs w:val="12"/>
                        <w:lang w:val="en-US"/>
                      </w:rPr>
                      <w:t>mrsk</w:t>
                    </w:r>
                    <w:r w:rsidRPr="000F1C2B">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D0B2D" w:rsidRDefault="009D0B2D" w:rsidP="009D0B2D">
      <w:pPr>
        <w:ind w:left="7088"/>
        <w:jc w:val="center"/>
        <w:rPr>
          <w:sz w:val="24"/>
          <w:szCs w:val="24"/>
        </w:rPr>
      </w:pPr>
      <w:r>
        <w:rPr>
          <w:sz w:val="24"/>
          <w:szCs w:val="24"/>
        </w:rPr>
        <w:t>УТВЕРЖДАЮ:</w:t>
      </w:r>
    </w:p>
    <w:p w:rsidR="009D0B2D" w:rsidRDefault="009D0B2D" w:rsidP="009D0B2D">
      <w:pPr>
        <w:spacing w:line="240" w:lineRule="auto"/>
        <w:jc w:val="right"/>
        <w:rPr>
          <w:sz w:val="24"/>
          <w:szCs w:val="24"/>
        </w:rPr>
      </w:pPr>
      <w:r>
        <w:rPr>
          <w:sz w:val="24"/>
          <w:szCs w:val="24"/>
        </w:rPr>
        <w:t>Председатель закупочной комиссии –</w:t>
      </w:r>
    </w:p>
    <w:p w:rsidR="009D0B2D" w:rsidRDefault="009D0B2D" w:rsidP="009D0B2D">
      <w:pPr>
        <w:spacing w:line="240" w:lineRule="auto"/>
        <w:jc w:val="right"/>
        <w:rPr>
          <w:sz w:val="24"/>
          <w:szCs w:val="24"/>
        </w:rPr>
      </w:pPr>
      <w:r>
        <w:rPr>
          <w:sz w:val="24"/>
          <w:szCs w:val="24"/>
        </w:rPr>
        <w:t>начальник Управления логистики и МТО</w:t>
      </w:r>
    </w:p>
    <w:p w:rsidR="009D0B2D" w:rsidRDefault="009D0B2D" w:rsidP="009D0B2D">
      <w:pPr>
        <w:spacing w:line="240" w:lineRule="auto"/>
        <w:jc w:val="right"/>
        <w:rPr>
          <w:sz w:val="24"/>
          <w:szCs w:val="24"/>
        </w:rPr>
      </w:pPr>
      <w:r>
        <w:rPr>
          <w:sz w:val="24"/>
          <w:szCs w:val="24"/>
        </w:rPr>
        <w:t xml:space="preserve">                                                                     филиала ПАО «МРСК Центра» -</w:t>
      </w:r>
    </w:p>
    <w:p w:rsidR="009D0B2D" w:rsidRDefault="009D0B2D" w:rsidP="009D0B2D">
      <w:pPr>
        <w:spacing w:line="240" w:lineRule="auto"/>
        <w:jc w:val="right"/>
        <w:rPr>
          <w:sz w:val="24"/>
          <w:szCs w:val="24"/>
        </w:rPr>
      </w:pPr>
      <w:r>
        <w:rPr>
          <w:sz w:val="24"/>
          <w:szCs w:val="24"/>
        </w:rPr>
        <w:t xml:space="preserve"> «Костромаэнерго»</w:t>
      </w:r>
    </w:p>
    <w:p w:rsidR="009D0B2D" w:rsidRDefault="009D0B2D" w:rsidP="009D0B2D">
      <w:pPr>
        <w:jc w:val="right"/>
        <w:rPr>
          <w:sz w:val="24"/>
          <w:szCs w:val="24"/>
        </w:rPr>
      </w:pPr>
    </w:p>
    <w:p w:rsidR="009D0B2D" w:rsidRDefault="009D0B2D" w:rsidP="009D0B2D">
      <w:pPr>
        <w:jc w:val="right"/>
        <w:rPr>
          <w:sz w:val="24"/>
          <w:szCs w:val="24"/>
        </w:rPr>
      </w:pPr>
      <w:r>
        <w:rPr>
          <w:sz w:val="24"/>
          <w:szCs w:val="24"/>
        </w:rPr>
        <w:t>____________ А.Н. Алешков</w:t>
      </w:r>
    </w:p>
    <w:p w:rsidR="009D0B2D" w:rsidRDefault="009D0B2D" w:rsidP="009D0B2D">
      <w:pPr>
        <w:spacing w:line="240" w:lineRule="auto"/>
        <w:jc w:val="right"/>
        <w:rPr>
          <w:sz w:val="24"/>
          <w:szCs w:val="24"/>
        </w:rPr>
      </w:pPr>
      <w:r>
        <w:rPr>
          <w:sz w:val="24"/>
          <w:szCs w:val="24"/>
        </w:rPr>
        <w:t xml:space="preserve"> «___» ____________ 2017 года</w:t>
      </w:r>
    </w:p>
    <w:p w:rsidR="009D0B2D" w:rsidRDefault="009D0B2D" w:rsidP="009D0B2D">
      <w:pPr>
        <w:ind w:left="5670" w:firstLine="0"/>
        <w:jc w:val="center"/>
        <w:rPr>
          <w:sz w:val="24"/>
          <w:szCs w:val="24"/>
        </w:rPr>
      </w:pPr>
    </w:p>
    <w:p w:rsidR="009D0B2D" w:rsidRPr="007417E6" w:rsidRDefault="009D0B2D" w:rsidP="009D0B2D">
      <w:pPr>
        <w:ind w:firstLine="0"/>
        <w:jc w:val="left"/>
        <w:rPr>
          <w:sz w:val="24"/>
          <w:szCs w:val="24"/>
        </w:rPr>
      </w:pPr>
    </w:p>
    <w:p w:rsidR="009D0B2D" w:rsidRPr="007417E6" w:rsidRDefault="009D0B2D" w:rsidP="009D0B2D">
      <w:pPr>
        <w:spacing w:line="240" w:lineRule="auto"/>
        <w:ind w:left="6804" w:firstLine="0"/>
        <w:rPr>
          <w:b/>
          <w:kern w:val="36"/>
          <w:sz w:val="24"/>
          <w:szCs w:val="24"/>
        </w:rPr>
      </w:pPr>
      <w:r w:rsidRPr="007417E6">
        <w:rPr>
          <w:b/>
          <w:kern w:val="36"/>
          <w:sz w:val="24"/>
          <w:szCs w:val="24"/>
        </w:rPr>
        <w:t>Согласовано на заседании</w:t>
      </w:r>
    </w:p>
    <w:p w:rsidR="009D0B2D" w:rsidRPr="007417E6" w:rsidRDefault="009D0B2D" w:rsidP="009D0B2D">
      <w:pPr>
        <w:spacing w:line="240" w:lineRule="auto"/>
        <w:ind w:left="6804" w:firstLine="0"/>
        <w:rPr>
          <w:b/>
          <w:kern w:val="36"/>
          <w:sz w:val="24"/>
          <w:szCs w:val="24"/>
        </w:rPr>
      </w:pPr>
      <w:r w:rsidRPr="007417E6">
        <w:rPr>
          <w:b/>
          <w:kern w:val="36"/>
          <w:sz w:val="24"/>
          <w:szCs w:val="24"/>
        </w:rPr>
        <w:t>закупочной комиссии</w:t>
      </w:r>
    </w:p>
    <w:p w:rsidR="009D0B2D" w:rsidRPr="007417E6" w:rsidRDefault="009D0B2D" w:rsidP="009D0B2D">
      <w:pPr>
        <w:spacing w:line="240" w:lineRule="auto"/>
        <w:ind w:left="6804" w:firstLine="0"/>
        <w:rPr>
          <w:b/>
          <w:kern w:val="36"/>
          <w:sz w:val="24"/>
          <w:szCs w:val="24"/>
        </w:rPr>
      </w:pPr>
      <w:r w:rsidRPr="007417E6">
        <w:rPr>
          <w:b/>
          <w:kern w:val="36"/>
          <w:sz w:val="24"/>
          <w:szCs w:val="24"/>
        </w:rPr>
        <w:t>Протокол №</w:t>
      </w:r>
    </w:p>
    <w:p w:rsidR="009D0B2D" w:rsidRPr="007417E6" w:rsidRDefault="009D0B2D" w:rsidP="009D0B2D">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2017</w:t>
      </w:r>
      <w:r w:rsidRPr="007417E6">
        <w:rPr>
          <w:b/>
          <w:kern w:val="36"/>
          <w:sz w:val="24"/>
          <w:szCs w:val="24"/>
        </w:rPr>
        <w:t xml:space="preserve"> года</w:t>
      </w:r>
    </w:p>
    <w:p w:rsidR="009D0B2D" w:rsidRPr="00C12FA4" w:rsidRDefault="009D0B2D" w:rsidP="009D0B2D">
      <w:pPr>
        <w:spacing w:line="264" w:lineRule="auto"/>
        <w:jc w:val="center"/>
        <w:rPr>
          <w:sz w:val="24"/>
          <w:szCs w:val="24"/>
        </w:rPr>
      </w:pPr>
    </w:p>
    <w:p w:rsidR="009D0B2D" w:rsidRPr="00C12FA4" w:rsidRDefault="009D0B2D" w:rsidP="009D0B2D">
      <w:pPr>
        <w:spacing w:line="264" w:lineRule="auto"/>
        <w:jc w:val="center"/>
        <w:rPr>
          <w:sz w:val="24"/>
          <w:szCs w:val="24"/>
        </w:rPr>
      </w:pPr>
    </w:p>
    <w:p w:rsidR="009D0B2D" w:rsidRPr="00C12FA4" w:rsidRDefault="009D0B2D" w:rsidP="009D0B2D">
      <w:pPr>
        <w:spacing w:line="264" w:lineRule="auto"/>
        <w:jc w:val="center"/>
        <w:rPr>
          <w:sz w:val="24"/>
          <w:szCs w:val="24"/>
        </w:rPr>
      </w:pPr>
    </w:p>
    <w:p w:rsidR="009D0B2D" w:rsidRPr="00C12FA4" w:rsidRDefault="009D0B2D" w:rsidP="009D0B2D">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9D0B2D" w:rsidRPr="00C12FA4" w:rsidRDefault="009D0B2D" w:rsidP="009D0B2D">
      <w:pPr>
        <w:pStyle w:val="1f4"/>
        <w:spacing w:line="264" w:lineRule="auto"/>
        <w:ind w:left="0" w:right="0"/>
        <w:jc w:val="center"/>
        <w:rPr>
          <w:rFonts w:ascii="Times New Roman" w:hAnsi="Times New Roman"/>
          <w:sz w:val="24"/>
          <w:szCs w:val="24"/>
        </w:rPr>
      </w:pPr>
    </w:p>
    <w:p w:rsidR="009D0B2D" w:rsidRPr="00C12FA4" w:rsidRDefault="009D0B2D" w:rsidP="009D0B2D">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9D0B2D" w:rsidRPr="00C12FA4" w:rsidRDefault="009D0B2D" w:rsidP="009D0B2D">
      <w:pPr>
        <w:spacing w:line="264" w:lineRule="auto"/>
        <w:ind w:firstLine="0"/>
        <w:jc w:val="center"/>
        <w:rPr>
          <w:b/>
          <w:sz w:val="24"/>
          <w:szCs w:val="24"/>
        </w:rPr>
      </w:pPr>
      <w:r w:rsidRPr="00C12FA4">
        <w:rPr>
          <w:b/>
          <w:sz w:val="24"/>
          <w:szCs w:val="24"/>
        </w:rPr>
        <w:t xml:space="preserve">на право заключения </w:t>
      </w:r>
      <w:r w:rsidRPr="00FA4EA3">
        <w:rPr>
          <w:b/>
          <w:sz w:val="24"/>
          <w:szCs w:val="24"/>
        </w:rPr>
        <w:t xml:space="preserve">Договора на </w:t>
      </w:r>
      <w:r w:rsidRPr="00A65D5F">
        <w:rPr>
          <w:b/>
          <w:sz w:val="24"/>
          <w:szCs w:val="24"/>
        </w:rPr>
        <w:t xml:space="preserve">выполнение работ по ремонту </w:t>
      </w:r>
      <w:r w:rsidR="002765D7" w:rsidRPr="002765D7">
        <w:rPr>
          <w:b/>
          <w:iCs/>
          <w:sz w:val="24"/>
          <w:szCs w:val="24"/>
        </w:rPr>
        <w:t>оборудования АСДУ</w:t>
      </w:r>
      <w:r w:rsidRPr="00FA4EA3">
        <w:rPr>
          <w:b/>
          <w:sz w:val="24"/>
          <w:szCs w:val="24"/>
        </w:rPr>
        <w:t xml:space="preserve"> для нужд ПАО «МРСК Центра» (филиала «Костромаэнерго»).</w:t>
      </w:r>
    </w:p>
    <w:p w:rsidR="009D0B2D" w:rsidRPr="00C12FA4" w:rsidRDefault="009D0B2D" w:rsidP="009D0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9D0B2D" w:rsidRPr="00C12FA4" w:rsidRDefault="009D0B2D" w:rsidP="009D0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9D0B2D" w:rsidRPr="00C12FA4" w:rsidRDefault="009D0B2D" w:rsidP="009D0B2D">
      <w:pPr>
        <w:spacing w:line="264" w:lineRule="auto"/>
        <w:ind w:firstLine="0"/>
        <w:rPr>
          <w:sz w:val="24"/>
          <w:szCs w:val="24"/>
        </w:rPr>
      </w:pPr>
    </w:p>
    <w:p w:rsidR="009D0B2D" w:rsidRPr="00C12FA4" w:rsidRDefault="009D0B2D" w:rsidP="009D0B2D">
      <w:pPr>
        <w:spacing w:line="264" w:lineRule="auto"/>
        <w:ind w:firstLine="0"/>
        <w:rPr>
          <w:sz w:val="24"/>
          <w:szCs w:val="24"/>
        </w:rPr>
      </w:pPr>
    </w:p>
    <w:p w:rsidR="009D0B2D" w:rsidRPr="00C12FA4"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Default="009D0B2D" w:rsidP="009D0B2D">
      <w:pPr>
        <w:spacing w:line="264" w:lineRule="auto"/>
        <w:ind w:firstLine="0"/>
        <w:jc w:val="center"/>
        <w:rPr>
          <w:b/>
          <w:sz w:val="24"/>
          <w:szCs w:val="24"/>
        </w:rPr>
      </w:pPr>
    </w:p>
    <w:p w:rsidR="009D0B2D" w:rsidRDefault="009D0B2D" w:rsidP="009D0B2D">
      <w:pPr>
        <w:spacing w:line="264" w:lineRule="auto"/>
        <w:ind w:firstLine="0"/>
        <w:jc w:val="center"/>
        <w:rPr>
          <w:b/>
          <w:sz w:val="24"/>
          <w:szCs w:val="24"/>
        </w:rPr>
      </w:pPr>
    </w:p>
    <w:p w:rsidR="009D0B2D" w:rsidRDefault="009D0B2D" w:rsidP="009D0B2D">
      <w:pPr>
        <w:spacing w:line="264" w:lineRule="auto"/>
        <w:ind w:firstLine="0"/>
        <w:jc w:val="center"/>
        <w:rPr>
          <w:b/>
          <w:sz w:val="24"/>
          <w:szCs w:val="24"/>
        </w:rPr>
      </w:pPr>
    </w:p>
    <w:p w:rsidR="009D0B2D" w:rsidRDefault="009D0B2D" w:rsidP="009D0B2D">
      <w:pPr>
        <w:spacing w:line="264" w:lineRule="auto"/>
        <w:ind w:firstLine="0"/>
        <w:jc w:val="center"/>
        <w:rPr>
          <w:b/>
          <w:sz w:val="24"/>
          <w:szCs w:val="24"/>
        </w:rPr>
      </w:pPr>
    </w:p>
    <w:p w:rsidR="009D0B2D" w:rsidRDefault="009D0B2D" w:rsidP="009D0B2D">
      <w:pPr>
        <w:spacing w:line="264" w:lineRule="auto"/>
        <w:ind w:firstLine="0"/>
        <w:jc w:val="center"/>
        <w:rPr>
          <w:b/>
          <w:sz w:val="24"/>
          <w:szCs w:val="24"/>
        </w:rPr>
      </w:pPr>
    </w:p>
    <w:p w:rsidR="009D0B2D"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Pr="00C12FA4" w:rsidRDefault="009D0B2D" w:rsidP="009D0B2D">
      <w:pPr>
        <w:spacing w:line="264" w:lineRule="auto"/>
        <w:ind w:firstLine="0"/>
        <w:jc w:val="center"/>
        <w:rPr>
          <w:b/>
          <w:sz w:val="24"/>
          <w:szCs w:val="24"/>
        </w:rPr>
      </w:pPr>
    </w:p>
    <w:p w:rsidR="009D0B2D" w:rsidRPr="00D77FC1" w:rsidRDefault="009D0B2D" w:rsidP="009D0B2D">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t>201</w:t>
      </w:r>
      <w:r w:rsidR="00331819">
        <w:rPr>
          <w:sz w:val="24"/>
          <w:szCs w:val="24"/>
        </w:rPr>
        <w:t>7</w:t>
      </w:r>
      <w:bookmarkStart w:id="6" w:name="_GoBack"/>
      <w:bookmarkEnd w:id="6"/>
      <w:r w:rsidRPr="00C12FA4">
        <w:rPr>
          <w:sz w:val="24"/>
          <w:szCs w:val="24"/>
        </w:rPr>
        <w:t xml:space="preserve"> г.</w:t>
      </w:r>
    </w:p>
    <w:p w:rsidR="009D0B2D" w:rsidRPr="00E71A48" w:rsidRDefault="009D0B2D" w:rsidP="009D0B2D">
      <w:pPr>
        <w:spacing w:line="264" w:lineRule="auto"/>
        <w:ind w:firstLine="0"/>
        <w:jc w:val="center"/>
        <w:rPr>
          <w:sz w:val="24"/>
          <w:szCs w:val="24"/>
        </w:rPr>
        <w:sectPr w:rsidR="009D0B2D"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B53B9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6D76B4">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53B9C">
        <w:rPr>
          <w:noProof/>
        </w:rPr>
        <w:fldChar w:fldCharType="begin"/>
      </w:r>
      <w:r>
        <w:rPr>
          <w:noProof/>
        </w:rPr>
        <w:instrText xml:space="preserve"> PAGEREF _Toc471897484 \h </w:instrText>
      </w:r>
      <w:r w:rsidR="00B53B9C">
        <w:rPr>
          <w:noProof/>
        </w:rPr>
      </w:r>
      <w:r w:rsidR="00B53B9C">
        <w:rPr>
          <w:noProof/>
        </w:rPr>
        <w:fldChar w:fldCharType="separate"/>
      </w:r>
      <w:r w:rsidR="006D76B4">
        <w:rPr>
          <w:noProof/>
        </w:rPr>
        <w:t>4</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53B9C">
        <w:rPr>
          <w:noProof/>
        </w:rPr>
        <w:fldChar w:fldCharType="begin"/>
      </w:r>
      <w:r>
        <w:rPr>
          <w:noProof/>
        </w:rPr>
        <w:instrText xml:space="preserve"> PAGEREF _Toc471897485 \h </w:instrText>
      </w:r>
      <w:r w:rsidR="00B53B9C">
        <w:rPr>
          <w:noProof/>
        </w:rPr>
      </w:r>
      <w:r w:rsidR="00B53B9C">
        <w:rPr>
          <w:noProof/>
        </w:rPr>
        <w:fldChar w:fldCharType="separate"/>
      </w:r>
      <w:r w:rsidR="006D76B4">
        <w:rPr>
          <w:noProof/>
        </w:rPr>
        <w:t>5</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53B9C">
        <w:rPr>
          <w:noProof/>
        </w:rPr>
        <w:fldChar w:fldCharType="begin"/>
      </w:r>
      <w:r>
        <w:rPr>
          <w:noProof/>
        </w:rPr>
        <w:instrText xml:space="preserve"> PAGEREF _Toc471897486 \h </w:instrText>
      </w:r>
      <w:r w:rsidR="00B53B9C">
        <w:rPr>
          <w:noProof/>
        </w:rPr>
      </w:r>
      <w:r w:rsidR="00B53B9C">
        <w:rPr>
          <w:noProof/>
        </w:rPr>
        <w:fldChar w:fldCharType="separate"/>
      </w:r>
      <w:r w:rsidR="006D76B4">
        <w:rPr>
          <w:noProof/>
        </w:rPr>
        <w:t>6</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53B9C">
        <w:rPr>
          <w:noProof/>
        </w:rPr>
        <w:fldChar w:fldCharType="begin"/>
      </w:r>
      <w:r>
        <w:rPr>
          <w:noProof/>
        </w:rPr>
        <w:instrText xml:space="preserve"> PAGEREF _Toc471897487 \h </w:instrText>
      </w:r>
      <w:r w:rsidR="00B53B9C">
        <w:rPr>
          <w:noProof/>
        </w:rPr>
      </w:r>
      <w:r w:rsidR="00B53B9C">
        <w:rPr>
          <w:noProof/>
        </w:rPr>
        <w:fldChar w:fldCharType="separate"/>
      </w:r>
      <w:r w:rsidR="006D76B4">
        <w:rPr>
          <w:noProof/>
        </w:rPr>
        <w:t>6</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53B9C">
        <w:rPr>
          <w:noProof/>
        </w:rPr>
        <w:fldChar w:fldCharType="begin"/>
      </w:r>
      <w:r>
        <w:rPr>
          <w:noProof/>
        </w:rPr>
        <w:instrText xml:space="preserve"> PAGEREF _Toc471897488 \h </w:instrText>
      </w:r>
      <w:r w:rsidR="00B53B9C">
        <w:rPr>
          <w:noProof/>
        </w:rPr>
      </w:r>
      <w:r w:rsidR="00B53B9C">
        <w:rPr>
          <w:noProof/>
        </w:rPr>
        <w:fldChar w:fldCharType="separate"/>
      </w:r>
      <w:r w:rsidR="006D76B4">
        <w:rPr>
          <w:noProof/>
        </w:rPr>
        <w:t>7</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53B9C">
        <w:rPr>
          <w:noProof/>
        </w:rPr>
        <w:fldChar w:fldCharType="begin"/>
      </w:r>
      <w:r>
        <w:rPr>
          <w:noProof/>
        </w:rPr>
        <w:instrText xml:space="preserve"> PAGEREF _Toc471897489 \h </w:instrText>
      </w:r>
      <w:r w:rsidR="00B53B9C">
        <w:rPr>
          <w:noProof/>
        </w:rPr>
      </w:r>
      <w:r w:rsidR="00B53B9C">
        <w:rPr>
          <w:noProof/>
        </w:rPr>
        <w:fldChar w:fldCharType="separate"/>
      </w:r>
      <w:r w:rsidR="006D76B4">
        <w:rPr>
          <w:noProof/>
        </w:rPr>
        <w:t>8</w:t>
      </w:r>
      <w:r w:rsidR="00B53B9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53B9C">
        <w:rPr>
          <w:noProof/>
        </w:rPr>
        <w:fldChar w:fldCharType="begin"/>
      </w:r>
      <w:r>
        <w:rPr>
          <w:noProof/>
        </w:rPr>
        <w:instrText xml:space="preserve"> PAGEREF _Toc471897496 \h </w:instrText>
      </w:r>
      <w:r w:rsidR="00B53B9C">
        <w:rPr>
          <w:noProof/>
        </w:rPr>
      </w:r>
      <w:r w:rsidR="00B53B9C">
        <w:rPr>
          <w:noProof/>
        </w:rPr>
        <w:fldChar w:fldCharType="separate"/>
      </w:r>
      <w:r w:rsidR="006D76B4">
        <w:rPr>
          <w:noProof/>
        </w:rPr>
        <w:t>10</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53B9C">
        <w:rPr>
          <w:noProof/>
        </w:rPr>
        <w:fldChar w:fldCharType="begin"/>
      </w:r>
      <w:r>
        <w:rPr>
          <w:noProof/>
        </w:rPr>
        <w:instrText xml:space="preserve"> PAGEREF _Toc471897497 \h </w:instrText>
      </w:r>
      <w:r w:rsidR="00B53B9C">
        <w:rPr>
          <w:noProof/>
        </w:rPr>
      </w:r>
      <w:r w:rsidR="00B53B9C">
        <w:rPr>
          <w:noProof/>
        </w:rPr>
        <w:fldChar w:fldCharType="separate"/>
      </w:r>
      <w:r w:rsidR="006D76B4">
        <w:rPr>
          <w:noProof/>
        </w:rPr>
        <w:t>10</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53B9C">
        <w:rPr>
          <w:noProof/>
        </w:rPr>
        <w:fldChar w:fldCharType="begin"/>
      </w:r>
      <w:r>
        <w:rPr>
          <w:noProof/>
        </w:rPr>
        <w:instrText xml:space="preserve"> PAGEREF _Toc471897501 \h </w:instrText>
      </w:r>
      <w:r w:rsidR="00B53B9C">
        <w:rPr>
          <w:noProof/>
        </w:rPr>
      </w:r>
      <w:r w:rsidR="00B53B9C">
        <w:rPr>
          <w:noProof/>
        </w:rPr>
        <w:fldChar w:fldCharType="separate"/>
      </w:r>
      <w:r w:rsidR="006D76B4">
        <w:rPr>
          <w:noProof/>
        </w:rPr>
        <w:t>10</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53B9C">
        <w:rPr>
          <w:noProof/>
        </w:rPr>
        <w:fldChar w:fldCharType="begin"/>
      </w:r>
      <w:r>
        <w:rPr>
          <w:noProof/>
        </w:rPr>
        <w:instrText xml:space="preserve"> PAGEREF _Toc471897505 \h </w:instrText>
      </w:r>
      <w:r w:rsidR="00B53B9C">
        <w:rPr>
          <w:noProof/>
        </w:rPr>
      </w:r>
      <w:r w:rsidR="00B53B9C">
        <w:rPr>
          <w:noProof/>
        </w:rPr>
        <w:fldChar w:fldCharType="separate"/>
      </w:r>
      <w:r w:rsidR="006D76B4">
        <w:rPr>
          <w:noProof/>
        </w:rPr>
        <w:t>11</w:t>
      </w:r>
      <w:r w:rsidR="00B53B9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53B9C">
        <w:rPr>
          <w:noProof/>
        </w:rPr>
        <w:fldChar w:fldCharType="begin"/>
      </w:r>
      <w:r>
        <w:rPr>
          <w:noProof/>
        </w:rPr>
        <w:instrText xml:space="preserve"> PAGEREF _Toc471897513 \h </w:instrText>
      </w:r>
      <w:r w:rsidR="00B53B9C">
        <w:rPr>
          <w:noProof/>
        </w:rPr>
      </w:r>
      <w:r w:rsidR="00B53B9C">
        <w:rPr>
          <w:noProof/>
        </w:rPr>
        <w:fldChar w:fldCharType="separate"/>
      </w:r>
      <w:r w:rsidR="006D76B4">
        <w:rPr>
          <w:noProof/>
        </w:rPr>
        <w:t>13</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53B9C">
        <w:rPr>
          <w:noProof/>
        </w:rPr>
        <w:fldChar w:fldCharType="begin"/>
      </w:r>
      <w:r>
        <w:rPr>
          <w:noProof/>
        </w:rPr>
        <w:instrText xml:space="preserve"> PAGEREF _Toc471897514 \h </w:instrText>
      </w:r>
      <w:r w:rsidR="00B53B9C">
        <w:rPr>
          <w:noProof/>
        </w:rPr>
      </w:r>
      <w:r w:rsidR="00B53B9C">
        <w:rPr>
          <w:noProof/>
        </w:rPr>
        <w:fldChar w:fldCharType="separate"/>
      </w:r>
      <w:r w:rsidR="006D76B4">
        <w:rPr>
          <w:noProof/>
        </w:rPr>
        <w:t>13</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53B9C">
        <w:rPr>
          <w:noProof/>
        </w:rPr>
        <w:fldChar w:fldCharType="begin"/>
      </w:r>
      <w:r>
        <w:rPr>
          <w:noProof/>
        </w:rPr>
        <w:instrText xml:space="preserve"> PAGEREF _Toc471897517 \h </w:instrText>
      </w:r>
      <w:r w:rsidR="00B53B9C">
        <w:rPr>
          <w:noProof/>
        </w:rPr>
      </w:r>
      <w:r w:rsidR="00B53B9C">
        <w:rPr>
          <w:noProof/>
        </w:rPr>
        <w:fldChar w:fldCharType="separate"/>
      </w:r>
      <w:r w:rsidR="006D76B4">
        <w:rPr>
          <w:noProof/>
        </w:rPr>
        <w:t>13</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53B9C">
        <w:rPr>
          <w:noProof/>
        </w:rPr>
        <w:fldChar w:fldCharType="begin"/>
      </w:r>
      <w:r>
        <w:rPr>
          <w:noProof/>
        </w:rPr>
        <w:instrText xml:space="preserve"> PAGEREF _Toc471897518 \h </w:instrText>
      </w:r>
      <w:r w:rsidR="00B53B9C">
        <w:rPr>
          <w:noProof/>
        </w:rPr>
      </w:r>
      <w:r w:rsidR="00B53B9C">
        <w:rPr>
          <w:noProof/>
        </w:rPr>
        <w:fldChar w:fldCharType="separate"/>
      </w:r>
      <w:r w:rsidR="006D76B4">
        <w:rPr>
          <w:noProof/>
        </w:rPr>
        <w:t>14</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53B9C">
        <w:rPr>
          <w:noProof/>
        </w:rPr>
        <w:fldChar w:fldCharType="begin"/>
      </w:r>
      <w:r>
        <w:rPr>
          <w:noProof/>
        </w:rPr>
        <w:instrText xml:space="preserve"> PAGEREF _Toc471897533 \h </w:instrText>
      </w:r>
      <w:r w:rsidR="00B53B9C">
        <w:rPr>
          <w:noProof/>
        </w:rPr>
      </w:r>
      <w:r w:rsidR="00B53B9C">
        <w:rPr>
          <w:noProof/>
        </w:rPr>
        <w:fldChar w:fldCharType="separate"/>
      </w:r>
      <w:r w:rsidR="006D76B4">
        <w:rPr>
          <w:noProof/>
        </w:rPr>
        <w:t>34</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53B9C">
        <w:rPr>
          <w:noProof/>
        </w:rPr>
        <w:fldChar w:fldCharType="begin"/>
      </w:r>
      <w:r>
        <w:rPr>
          <w:noProof/>
        </w:rPr>
        <w:instrText xml:space="preserve"> PAGEREF _Toc471897536 \h </w:instrText>
      </w:r>
      <w:r w:rsidR="00B53B9C">
        <w:rPr>
          <w:noProof/>
        </w:rPr>
      </w:r>
      <w:r w:rsidR="00B53B9C">
        <w:rPr>
          <w:noProof/>
        </w:rPr>
        <w:fldChar w:fldCharType="separate"/>
      </w:r>
      <w:r w:rsidR="006D76B4">
        <w:rPr>
          <w:noProof/>
        </w:rPr>
        <w:t>35</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53B9C">
        <w:rPr>
          <w:noProof/>
        </w:rPr>
        <w:fldChar w:fldCharType="begin"/>
      </w:r>
      <w:r>
        <w:rPr>
          <w:noProof/>
        </w:rPr>
        <w:instrText xml:space="preserve"> PAGEREF _Toc471897537 \h </w:instrText>
      </w:r>
      <w:r w:rsidR="00B53B9C">
        <w:rPr>
          <w:noProof/>
        </w:rPr>
      </w:r>
      <w:r w:rsidR="00B53B9C">
        <w:rPr>
          <w:noProof/>
        </w:rPr>
        <w:fldChar w:fldCharType="separate"/>
      </w:r>
      <w:r w:rsidR="006D76B4">
        <w:rPr>
          <w:noProof/>
        </w:rPr>
        <w:t>35</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53B9C">
        <w:rPr>
          <w:noProof/>
        </w:rPr>
        <w:fldChar w:fldCharType="begin"/>
      </w:r>
      <w:r>
        <w:rPr>
          <w:noProof/>
        </w:rPr>
        <w:instrText xml:space="preserve"> PAGEREF _Toc471897542 \h </w:instrText>
      </w:r>
      <w:r w:rsidR="00B53B9C">
        <w:rPr>
          <w:noProof/>
        </w:rPr>
      </w:r>
      <w:r w:rsidR="00B53B9C">
        <w:rPr>
          <w:noProof/>
        </w:rPr>
        <w:fldChar w:fldCharType="separate"/>
      </w:r>
      <w:r w:rsidR="006D76B4">
        <w:rPr>
          <w:noProof/>
        </w:rPr>
        <w:t>38</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53B9C">
        <w:rPr>
          <w:noProof/>
        </w:rPr>
        <w:fldChar w:fldCharType="begin"/>
      </w:r>
      <w:r>
        <w:rPr>
          <w:noProof/>
        </w:rPr>
        <w:instrText xml:space="preserve"> PAGEREF _Toc471897543 \h </w:instrText>
      </w:r>
      <w:r w:rsidR="00B53B9C">
        <w:rPr>
          <w:noProof/>
        </w:rPr>
      </w:r>
      <w:r w:rsidR="00B53B9C">
        <w:rPr>
          <w:noProof/>
        </w:rPr>
        <w:fldChar w:fldCharType="separate"/>
      </w:r>
      <w:r w:rsidR="006D76B4">
        <w:rPr>
          <w:noProof/>
        </w:rPr>
        <w:t>39</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53B9C">
        <w:rPr>
          <w:noProof/>
        </w:rPr>
        <w:fldChar w:fldCharType="begin"/>
      </w:r>
      <w:r>
        <w:rPr>
          <w:noProof/>
        </w:rPr>
        <w:instrText xml:space="preserve"> PAGEREF _Toc471897544 \h </w:instrText>
      </w:r>
      <w:r w:rsidR="00B53B9C">
        <w:rPr>
          <w:noProof/>
        </w:rPr>
      </w:r>
      <w:r w:rsidR="00B53B9C">
        <w:rPr>
          <w:noProof/>
        </w:rPr>
        <w:fldChar w:fldCharType="separate"/>
      </w:r>
      <w:r w:rsidR="006D76B4">
        <w:rPr>
          <w:noProof/>
        </w:rPr>
        <w:t>40</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53B9C">
        <w:rPr>
          <w:noProof/>
        </w:rPr>
        <w:fldChar w:fldCharType="begin"/>
      </w:r>
      <w:r>
        <w:rPr>
          <w:noProof/>
        </w:rPr>
        <w:instrText xml:space="preserve"> PAGEREF _Toc471897545 \h </w:instrText>
      </w:r>
      <w:r w:rsidR="00B53B9C">
        <w:rPr>
          <w:noProof/>
        </w:rPr>
      </w:r>
      <w:r w:rsidR="00B53B9C">
        <w:rPr>
          <w:noProof/>
        </w:rPr>
        <w:fldChar w:fldCharType="separate"/>
      </w:r>
      <w:r w:rsidR="006D76B4">
        <w:rPr>
          <w:noProof/>
        </w:rPr>
        <w:t>41</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53B9C">
        <w:rPr>
          <w:noProof/>
        </w:rPr>
        <w:fldChar w:fldCharType="begin"/>
      </w:r>
      <w:r>
        <w:rPr>
          <w:noProof/>
        </w:rPr>
        <w:instrText xml:space="preserve"> PAGEREF _Toc471897546 \h </w:instrText>
      </w:r>
      <w:r w:rsidR="00B53B9C">
        <w:rPr>
          <w:noProof/>
        </w:rPr>
      </w:r>
      <w:r w:rsidR="00B53B9C">
        <w:rPr>
          <w:noProof/>
        </w:rPr>
        <w:fldChar w:fldCharType="separate"/>
      </w:r>
      <w:r w:rsidR="006D76B4">
        <w:rPr>
          <w:noProof/>
        </w:rPr>
        <w:t>41</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53B9C">
        <w:rPr>
          <w:noProof/>
        </w:rPr>
        <w:fldChar w:fldCharType="begin"/>
      </w:r>
      <w:r>
        <w:rPr>
          <w:noProof/>
        </w:rPr>
        <w:instrText xml:space="preserve"> PAGEREF _Toc471897547 \h </w:instrText>
      </w:r>
      <w:r w:rsidR="00B53B9C">
        <w:rPr>
          <w:noProof/>
        </w:rPr>
      </w:r>
      <w:r w:rsidR="00B53B9C">
        <w:rPr>
          <w:noProof/>
        </w:rPr>
        <w:fldChar w:fldCharType="separate"/>
      </w:r>
      <w:r w:rsidR="006D76B4">
        <w:rPr>
          <w:noProof/>
        </w:rPr>
        <w:t>42</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53B9C">
        <w:rPr>
          <w:noProof/>
        </w:rPr>
        <w:fldChar w:fldCharType="begin"/>
      </w:r>
      <w:r>
        <w:rPr>
          <w:noProof/>
        </w:rPr>
        <w:instrText xml:space="preserve"> PAGEREF _Toc471897548 \h </w:instrText>
      </w:r>
      <w:r w:rsidR="00B53B9C">
        <w:rPr>
          <w:noProof/>
        </w:rPr>
      </w:r>
      <w:r w:rsidR="00B53B9C">
        <w:rPr>
          <w:noProof/>
        </w:rPr>
        <w:fldChar w:fldCharType="separate"/>
      </w:r>
      <w:r w:rsidR="006D76B4">
        <w:rPr>
          <w:noProof/>
        </w:rPr>
        <w:t>44</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53B9C">
        <w:rPr>
          <w:noProof/>
        </w:rPr>
        <w:fldChar w:fldCharType="begin"/>
      </w:r>
      <w:r>
        <w:rPr>
          <w:noProof/>
        </w:rPr>
        <w:instrText xml:space="preserve"> PAGEREF _Toc471897549 \h </w:instrText>
      </w:r>
      <w:r w:rsidR="00B53B9C">
        <w:rPr>
          <w:noProof/>
        </w:rPr>
      </w:r>
      <w:r w:rsidR="00B53B9C">
        <w:rPr>
          <w:noProof/>
        </w:rPr>
        <w:fldChar w:fldCharType="separate"/>
      </w:r>
      <w:r w:rsidR="006D76B4">
        <w:rPr>
          <w:noProof/>
        </w:rPr>
        <w:t>44</w:t>
      </w:r>
      <w:r w:rsidR="00B53B9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53B9C">
        <w:rPr>
          <w:noProof/>
        </w:rPr>
        <w:fldChar w:fldCharType="begin"/>
      </w:r>
      <w:r>
        <w:rPr>
          <w:noProof/>
        </w:rPr>
        <w:instrText xml:space="preserve"> PAGEREF _Toc471897550 \h </w:instrText>
      </w:r>
      <w:r w:rsidR="00B53B9C">
        <w:rPr>
          <w:noProof/>
        </w:rPr>
      </w:r>
      <w:r w:rsidR="00B53B9C">
        <w:rPr>
          <w:noProof/>
        </w:rPr>
        <w:fldChar w:fldCharType="separate"/>
      </w:r>
      <w:r w:rsidR="006D76B4">
        <w:rPr>
          <w:noProof/>
        </w:rPr>
        <w:t>45</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53B9C">
        <w:rPr>
          <w:noProof/>
        </w:rPr>
        <w:fldChar w:fldCharType="begin"/>
      </w:r>
      <w:r>
        <w:rPr>
          <w:noProof/>
        </w:rPr>
        <w:instrText xml:space="preserve"> PAGEREF _Toc471897551 \h </w:instrText>
      </w:r>
      <w:r w:rsidR="00B53B9C">
        <w:rPr>
          <w:noProof/>
        </w:rPr>
      </w:r>
      <w:r w:rsidR="00B53B9C">
        <w:rPr>
          <w:noProof/>
        </w:rPr>
        <w:fldChar w:fldCharType="separate"/>
      </w:r>
      <w:r w:rsidR="006D76B4">
        <w:rPr>
          <w:noProof/>
        </w:rPr>
        <w:t>45</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53B9C">
        <w:rPr>
          <w:noProof/>
        </w:rPr>
        <w:fldChar w:fldCharType="begin"/>
      </w:r>
      <w:r>
        <w:rPr>
          <w:noProof/>
        </w:rPr>
        <w:instrText xml:space="preserve"> PAGEREF _Toc471897553 \h </w:instrText>
      </w:r>
      <w:r w:rsidR="00B53B9C">
        <w:rPr>
          <w:noProof/>
        </w:rPr>
      </w:r>
      <w:r w:rsidR="00B53B9C">
        <w:rPr>
          <w:noProof/>
        </w:rPr>
        <w:fldChar w:fldCharType="separate"/>
      </w:r>
      <w:r w:rsidR="006D76B4">
        <w:rPr>
          <w:noProof/>
        </w:rPr>
        <w:t>45</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53B9C">
        <w:rPr>
          <w:noProof/>
        </w:rPr>
        <w:fldChar w:fldCharType="begin"/>
      </w:r>
      <w:r>
        <w:rPr>
          <w:noProof/>
        </w:rPr>
        <w:instrText xml:space="preserve"> PAGEREF _Toc471897555 \h </w:instrText>
      </w:r>
      <w:r w:rsidR="00B53B9C">
        <w:rPr>
          <w:noProof/>
        </w:rPr>
      </w:r>
      <w:r w:rsidR="00B53B9C">
        <w:rPr>
          <w:noProof/>
        </w:rPr>
        <w:fldChar w:fldCharType="separate"/>
      </w:r>
      <w:r w:rsidR="006D76B4">
        <w:rPr>
          <w:noProof/>
        </w:rPr>
        <w:t>45</w:t>
      </w:r>
      <w:r w:rsidR="00B53B9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53B9C">
        <w:rPr>
          <w:noProof/>
        </w:rPr>
        <w:fldChar w:fldCharType="begin"/>
      </w:r>
      <w:r>
        <w:rPr>
          <w:noProof/>
        </w:rPr>
        <w:instrText xml:space="preserve"> PAGEREF _Toc471897557 \h </w:instrText>
      </w:r>
      <w:r w:rsidR="00B53B9C">
        <w:rPr>
          <w:noProof/>
        </w:rPr>
      </w:r>
      <w:r w:rsidR="00B53B9C">
        <w:rPr>
          <w:noProof/>
        </w:rPr>
        <w:fldChar w:fldCharType="separate"/>
      </w:r>
      <w:r w:rsidR="006D76B4">
        <w:rPr>
          <w:noProof/>
        </w:rPr>
        <w:t>46</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53B9C">
        <w:rPr>
          <w:noProof/>
        </w:rPr>
        <w:fldChar w:fldCharType="begin"/>
      </w:r>
      <w:r>
        <w:rPr>
          <w:noProof/>
        </w:rPr>
        <w:instrText xml:space="preserve"> PAGEREF _Toc471897558 \h </w:instrText>
      </w:r>
      <w:r w:rsidR="00B53B9C">
        <w:rPr>
          <w:noProof/>
        </w:rPr>
      </w:r>
      <w:r w:rsidR="00B53B9C">
        <w:rPr>
          <w:noProof/>
        </w:rPr>
        <w:fldChar w:fldCharType="separate"/>
      </w:r>
      <w:r w:rsidR="006D76B4">
        <w:rPr>
          <w:noProof/>
        </w:rPr>
        <w:t>46</w:t>
      </w:r>
      <w:r w:rsidR="00B53B9C">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53B9C">
        <w:rPr>
          <w:noProof/>
        </w:rPr>
        <w:fldChar w:fldCharType="begin"/>
      </w:r>
      <w:r>
        <w:rPr>
          <w:noProof/>
        </w:rPr>
        <w:instrText xml:space="preserve"> PAGEREF _Toc471897561 \h </w:instrText>
      </w:r>
      <w:r w:rsidR="00B53B9C">
        <w:rPr>
          <w:noProof/>
        </w:rPr>
      </w:r>
      <w:r w:rsidR="00B53B9C">
        <w:rPr>
          <w:noProof/>
        </w:rPr>
        <w:fldChar w:fldCharType="separate"/>
      </w:r>
      <w:r w:rsidR="006D76B4">
        <w:rPr>
          <w:noProof/>
        </w:rPr>
        <w:t>50</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53B9C">
        <w:rPr>
          <w:noProof/>
        </w:rPr>
        <w:fldChar w:fldCharType="begin"/>
      </w:r>
      <w:r>
        <w:rPr>
          <w:noProof/>
        </w:rPr>
        <w:instrText xml:space="preserve"> PAGEREF _Toc471897563 \h </w:instrText>
      </w:r>
      <w:r w:rsidR="00B53B9C">
        <w:rPr>
          <w:noProof/>
        </w:rPr>
      </w:r>
      <w:r w:rsidR="00B53B9C">
        <w:rPr>
          <w:noProof/>
        </w:rPr>
        <w:fldChar w:fldCharType="separate"/>
      </w:r>
      <w:r w:rsidR="006D76B4">
        <w:rPr>
          <w:noProof/>
        </w:rPr>
        <w:t>52</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53B9C">
        <w:rPr>
          <w:noProof/>
        </w:rPr>
        <w:fldChar w:fldCharType="begin"/>
      </w:r>
      <w:r>
        <w:rPr>
          <w:noProof/>
        </w:rPr>
        <w:instrText xml:space="preserve"> PAGEREF _Toc471897566 \h </w:instrText>
      </w:r>
      <w:r w:rsidR="00B53B9C">
        <w:rPr>
          <w:noProof/>
        </w:rPr>
      </w:r>
      <w:r w:rsidR="00B53B9C">
        <w:rPr>
          <w:noProof/>
        </w:rPr>
        <w:fldChar w:fldCharType="separate"/>
      </w:r>
      <w:r w:rsidR="006D76B4">
        <w:rPr>
          <w:noProof/>
        </w:rPr>
        <w:t>54</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53B9C">
        <w:rPr>
          <w:noProof/>
        </w:rPr>
        <w:fldChar w:fldCharType="begin"/>
      </w:r>
      <w:r>
        <w:rPr>
          <w:noProof/>
        </w:rPr>
        <w:instrText xml:space="preserve"> PAGEREF _Toc471897569 \h </w:instrText>
      </w:r>
      <w:r w:rsidR="00B53B9C">
        <w:rPr>
          <w:noProof/>
        </w:rPr>
      </w:r>
      <w:r w:rsidR="00B53B9C">
        <w:rPr>
          <w:noProof/>
        </w:rPr>
        <w:fldChar w:fldCharType="separate"/>
      </w:r>
      <w:r w:rsidR="006D76B4">
        <w:rPr>
          <w:noProof/>
        </w:rPr>
        <w:t>56</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53B9C">
        <w:rPr>
          <w:noProof/>
        </w:rPr>
        <w:fldChar w:fldCharType="begin"/>
      </w:r>
      <w:r>
        <w:rPr>
          <w:noProof/>
        </w:rPr>
        <w:instrText xml:space="preserve"> PAGEREF _Toc471897572 \h </w:instrText>
      </w:r>
      <w:r w:rsidR="00B53B9C">
        <w:rPr>
          <w:noProof/>
        </w:rPr>
      </w:r>
      <w:r w:rsidR="00B53B9C">
        <w:rPr>
          <w:noProof/>
        </w:rPr>
        <w:fldChar w:fldCharType="separate"/>
      </w:r>
      <w:r w:rsidR="006D76B4">
        <w:rPr>
          <w:noProof/>
        </w:rPr>
        <w:t>58</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53B9C">
        <w:rPr>
          <w:noProof/>
        </w:rPr>
        <w:fldChar w:fldCharType="begin"/>
      </w:r>
      <w:r>
        <w:rPr>
          <w:noProof/>
        </w:rPr>
        <w:instrText xml:space="preserve"> PAGEREF _Toc471897575 \h </w:instrText>
      </w:r>
      <w:r w:rsidR="00B53B9C">
        <w:rPr>
          <w:noProof/>
        </w:rPr>
      </w:r>
      <w:r w:rsidR="00B53B9C">
        <w:rPr>
          <w:noProof/>
        </w:rPr>
        <w:fldChar w:fldCharType="separate"/>
      </w:r>
      <w:r w:rsidR="006D76B4">
        <w:rPr>
          <w:noProof/>
        </w:rPr>
        <w:t>60</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53B9C">
        <w:rPr>
          <w:noProof/>
        </w:rPr>
        <w:fldChar w:fldCharType="begin"/>
      </w:r>
      <w:r>
        <w:rPr>
          <w:noProof/>
        </w:rPr>
        <w:instrText xml:space="preserve"> PAGEREF _Toc471897578 \h </w:instrText>
      </w:r>
      <w:r w:rsidR="00B53B9C">
        <w:rPr>
          <w:noProof/>
        </w:rPr>
      </w:r>
      <w:r w:rsidR="00B53B9C">
        <w:rPr>
          <w:noProof/>
        </w:rPr>
        <w:fldChar w:fldCharType="separate"/>
      </w:r>
      <w:r w:rsidR="006D76B4">
        <w:rPr>
          <w:noProof/>
        </w:rPr>
        <w:t>62</w:t>
      </w:r>
      <w:r w:rsidR="00B53B9C">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53B9C">
        <w:rPr>
          <w:noProof/>
        </w:rPr>
        <w:fldChar w:fldCharType="begin"/>
      </w:r>
      <w:r>
        <w:rPr>
          <w:noProof/>
        </w:rPr>
        <w:instrText xml:space="preserve"> PAGEREF _Toc471897580 \h </w:instrText>
      </w:r>
      <w:r w:rsidR="00B53B9C">
        <w:rPr>
          <w:noProof/>
        </w:rPr>
      </w:r>
      <w:r w:rsidR="00B53B9C">
        <w:rPr>
          <w:noProof/>
        </w:rPr>
        <w:fldChar w:fldCharType="separate"/>
      </w:r>
      <w:r w:rsidR="006D76B4">
        <w:rPr>
          <w:noProof/>
        </w:rPr>
        <w:t>64</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53B9C">
        <w:rPr>
          <w:noProof/>
        </w:rPr>
        <w:fldChar w:fldCharType="begin"/>
      </w:r>
      <w:r>
        <w:rPr>
          <w:noProof/>
        </w:rPr>
        <w:instrText xml:space="preserve"> PAGEREF _Toc471897582 \h </w:instrText>
      </w:r>
      <w:r w:rsidR="00B53B9C">
        <w:rPr>
          <w:noProof/>
        </w:rPr>
      </w:r>
      <w:r w:rsidR="00B53B9C">
        <w:rPr>
          <w:noProof/>
        </w:rPr>
        <w:fldChar w:fldCharType="separate"/>
      </w:r>
      <w:r w:rsidR="006D76B4">
        <w:rPr>
          <w:noProof/>
        </w:rPr>
        <w:t>69</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53B9C">
        <w:rPr>
          <w:noProof/>
        </w:rPr>
        <w:fldChar w:fldCharType="begin"/>
      </w:r>
      <w:r>
        <w:rPr>
          <w:noProof/>
        </w:rPr>
        <w:instrText xml:space="preserve"> PAGEREF _Toc471897585 \h </w:instrText>
      </w:r>
      <w:r w:rsidR="00B53B9C">
        <w:rPr>
          <w:noProof/>
        </w:rPr>
      </w:r>
      <w:r w:rsidR="00B53B9C">
        <w:rPr>
          <w:noProof/>
        </w:rPr>
        <w:fldChar w:fldCharType="separate"/>
      </w:r>
      <w:r w:rsidR="006D76B4">
        <w:rPr>
          <w:noProof/>
        </w:rPr>
        <w:t>71</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53B9C">
        <w:rPr>
          <w:noProof/>
        </w:rPr>
        <w:fldChar w:fldCharType="begin"/>
      </w:r>
      <w:r>
        <w:rPr>
          <w:noProof/>
        </w:rPr>
        <w:instrText xml:space="preserve"> PAGEREF _Toc471897588 \h </w:instrText>
      </w:r>
      <w:r w:rsidR="00B53B9C">
        <w:rPr>
          <w:noProof/>
        </w:rPr>
      </w:r>
      <w:r w:rsidR="00B53B9C">
        <w:rPr>
          <w:noProof/>
        </w:rPr>
        <w:fldChar w:fldCharType="separate"/>
      </w:r>
      <w:r w:rsidR="006D76B4">
        <w:rPr>
          <w:noProof/>
        </w:rPr>
        <w:t>73</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53B9C">
        <w:rPr>
          <w:noProof/>
        </w:rPr>
        <w:fldChar w:fldCharType="begin"/>
      </w:r>
      <w:r>
        <w:rPr>
          <w:noProof/>
        </w:rPr>
        <w:instrText xml:space="preserve"> PAGEREF _Toc471897591 \h </w:instrText>
      </w:r>
      <w:r w:rsidR="00B53B9C">
        <w:rPr>
          <w:noProof/>
        </w:rPr>
      </w:r>
      <w:r w:rsidR="00B53B9C">
        <w:rPr>
          <w:noProof/>
        </w:rPr>
        <w:fldChar w:fldCharType="separate"/>
      </w:r>
      <w:r w:rsidR="006D76B4">
        <w:rPr>
          <w:noProof/>
        </w:rPr>
        <w:t>76</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53B9C">
        <w:rPr>
          <w:noProof/>
        </w:rPr>
        <w:fldChar w:fldCharType="begin"/>
      </w:r>
      <w:r>
        <w:rPr>
          <w:noProof/>
        </w:rPr>
        <w:instrText xml:space="preserve"> PAGEREF _Toc471897594 \h </w:instrText>
      </w:r>
      <w:r w:rsidR="00B53B9C">
        <w:rPr>
          <w:noProof/>
        </w:rPr>
      </w:r>
      <w:r w:rsidR="00B53B9C">
        <w:rPr>
          <w:noProof/>
        </w:rPr>
        <w:fldChar w:fldCharType="separate"/>
      </w:r>
      <w:r w:rsidR="006D76B4">
        <w:rPr>
          <w:noProof/>
        </w:rPr>
        <w:t>78</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53B9C">
        <w:rPr>
          <w:noProof/>
        </w:rPr>
        <w:fldChar w:fldCharType="begin"/>
      </w:r>
      <w:r>
        <w:rPr>
          <w:noProof/>
        </w:rPr>
        <w:instrText xml:space="preserve"> PAGEREF _Toc471897597 \h </w:instrText>
      </w:r>
      <w:r w:rsidR="00B53B9C">
        <w:rPr>
          <w:noProof/>
        </w:rPr>
      </w:r>
      <w:r w:rsidR="00B53B9C">
        <w:rPr>
          <w:noProof/>
        </w:rPr>
        <w:fldChar w:fldCharType="separate"/>
      </w:r>
      <w:r w:rsidR="006D76B4">
        <w:rPr>
          <w:noProof/>
        </w:rPr>
        <w:t>81</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53B9C">
        <w:rPr>
          <w:noProof/>
        </w:rPr>
        <w:fldChar w:fldCharType="begin"/>
      </w:r>
      <w:r>
        <w:rPr>
          <w:noProof/>
        </w:rPr>
        <w:instrText xml:space="preserve"> PAGEREF _Toc471897602 \h </w:instrText>
      </w:r>
      <w:r w:rsidR="00B53B9C">
        <w:rPr>
          <w:noProof/>
        </w:rPr>
      </w:r>
      <w:r w:rsidR="00B53B9C">
        <w:rPr>
          <w:noProof/>
        </w:rPr>
        <w:fldChar w:fldCharType="separate"/>
      </w:r>
      <w:r w:rsidR="006D76B4">
        <w:rPr>
          <w:noProof/>
        </w:rPr>
        <w:t>85</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53B9C">
        <w:rPr>
          <w:noProof/>
        </w:rPr>
        <w:fldChar w:fldCharType="begin"/>
      </w:r>
      <w:r>
        <w:rPr>
          <w:noProof/>
        </w:rPr>
        <w:instrText xml:space="preserve"> PAGEREF _Toc471897605 \h </w:instrText>
      </w:r>
      <w:r w:rsidR="00B53B9C">
        <w:rPr>
          <w:noProof/>
        </w:rPr>
      </w:r>
      <w:r w:rsidR="00B53B9C">
        <w:rPr>
          <w:noProof/>
        </w:rPr>
        <w:fldChar w:fldCharType="separate"/>
      </w:r>
      <w:r w:rsidR="006D76B4">
        <w:rPr>
          <w:noProof/>
        </w:rPr>
        <w:t>88</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53B9C">
        <w:rPr>
          <w:noProof/>
        </w:rPr>
        <w:fldChar w:fldCharType="begin"/>
      </w:r>
      <w:r>
        <w:rPr>
          <w:noProof/>
        </w:rPr>
        <w:instrText xml:space="preserve"> PAGEREF _Toc471897608 \h </w:instrText>
      </w:r>
      <w:r w:rsidR="00B53B9C">
        <w:rPr>
          <w:noProof/>
        </w:rPr>
      </w:r>
      <w:r w:rsidR="00B53B9C">
        <w:rPr>
          <w:noProof/>
        </w:rPr>
        <w:fldChar w:fldCharType="separate"/>
      </w:r>
      <w:r w:rsidR="006D76B4">
        <w:rPr>
          <w:noProof/>
        </w:rPr>
        <w:t>90</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53B9C">
        <w:rPr>
          <w:noProof/>
        </w:rPr>
        <w:fldChar w:fldCharType="begin"/>
      </w:r>
      <w:r>
        <w:rPr>
          <w:noProof/>
        </w:rPr>
        <w:instrText xml:space="preserve"> PAGEREF _Toc471897611 \h </w:instrText>
      </w:r>
      <w:r w:rsidR="00B53B9C">
        <w:rPr>
          <w:noProof/>
        </w:rPr>
      </w:r>
      <w:r w:rsidR="00B53B9C">
        <w:rPr>
          <w:noProof/>
        </w:rPr>
        <w:fldChar w:fldCharType="separate"/>
      </w:r>
      <w:r w:rsidR="006D76B4">
        <w:rPr>
          <w:noProof/>
        </w:rPr>
        <w:t>92</w:t>
      </w:r>
      <w:r w:rsidR="00B53B9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53B9C">
        <w:rPr>
          <w:noProof/>
        </w:rPr>
        <w:fldChar w:fldCharType="begin"/>
      </w:r>
      <w:r>
        <w:rPr>
          <w:noProof/>
        </w:rPr>
        <w:instrText xml:space="preserve"> PAGEREF _Toc471897614 \h </w:instrText>
      </w:r>
      <w:r w:rsidR="00B53B9C">
        <w:rPr>
          <w:noProof/>
        </w:rPr>
      </w:r>
      <w:r w:rsidR="00B53B9C">
        <w:rPr>
          <w:noProof/>
        </w:rPr>
        <w:fldChar w:fldCharType="separate"/>
      </w:r>
      <w:r w:rsidR="006D76B4">
        <w:rPr>
          <w:noProof/>
        </w:rPr>
        <w:t>94</w:t>
      </w:r>
      <w:r w:rsidR="00B53B9C">
        <w:rPr>
          <w:noProof/>
        </w:rPr>
        <w:fldChar w:fldCharType="end"/>
      </w:r>
    </w:p>
    <w:p w:rsidR="00717F60" w:rsidRPr="00E71A48" w:rsidRDefault="00B53B9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7189748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71897484"/>
      <w:bookmarkEnd w:id="9"/>
      <w:r w:rsidRPr="00E71A48">
        <w:t>Общие сведения о процедуре запроса предложений</w:t>
      </w:r>
      <w:bookmarkEnd w:id="10"/>
    </w:p>
    <w:p w:rsidR="009D0B2D" w:rsidRPr="00A65D5F" w:rsidRDefault="009D0B2D" w:rsidP="009D0B2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bookmarkStart w:id="15" w:name="_Ref440270663"/>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екретарь Закупочной комиссии</w:t>
      </w:r>
      <w:r>
        <w:rPr>
          <w:iCs/>
          <w:sz w:val="24"/>
          <w:szCs w:val="24"/>
        </w:rPr>
        <w:t xml:space="preserve"> и </w:t>
      </w:r>
      <w:r w:rsidRPr="00702B2C">
        <w:rPr>
          <w:iCs/>
          <w:sz w:val="24"/>
          <w:szCs w:val="24"/>
        </w:rPr>
        <w:t>ответственное лицо –</w:t>
      </w:r>
      <w:r>
        <w:rPr>
          <w:iCs/>
          <w:sz w:val="24"/>
          <w:szCs w:val="24"/>
        </w:rPr>
        <w:t xml:space="preserve"> </w:t>
      </w:r>
      <w:r w:rsidRPr="00702B2C">
        <w:rPr>
          <w:iCs/>
          <w:sz w:val="24"/>
          <w:szCs w:val="24"/>
        </w:rPr>
        <w:t xml:space="preserve">специалист </w:t>
      </w:r>
      <w:r>
        <w:rPr>
          <w:iCs/>
          <w:sz w:val="24"/>
          <w:szCs w:val="24"/>
        </w:rPr>
        <w:t xml:space="preserve">2-й категории </w:t>
      </w:r>
      <w:r w:rsidRPr="0054134E">
        <w:rPr>
          <w:sz w:val="24"/>
          <w:szCs w:val="24"/>
        </w:rPr>
        <w:t>отдела закупочной деятельности филиала ПАО «МРСК Центра» - «Костромаэнерго»</w:t>
      </w:r>
      <w:r w:rsidRPr="00702B2C">
        <w:rPr>
          <w:iCs/>
          <w:sz w:val="24"/>
          <w:szCs w:val="24"/>
        </w:rPr>
        <w:t xml:space="preserve"> </w:t>
      </w:r>
      <w:r>
        <w:rPr>
          <w:iCs/>
          <w:sz w:val="24"/>
          <w:szCs w:val="24"/>
        </w:rPr>
        <w:t>Инякин</w:t>
      </w:r>
      <w:r w:rsidRPr="00702B2C">
        <w:rPr>
          <w:iCs/>
          <w:sz w:val="24"/>
          <w:szCs w:val="24"/>
        </w:rPr>
        <w:t xml:space="preserve"> </w:t>
      </w:r>
      <w:r>
        <w:rPr>
          <w:iCs/>
          <w:sz w:val="24"/>
          <w:szCs w:val="24"/>
        </w:rPr>
        <w:t>Р</w:t>
      </w:r>
      <w:r w:rsidRPr="00702B2C">
        <w:rPr>
          <w:iCs/>
          <w:sz w:val="24"/>
          <w:szCs w:val="24"/>
        </w:rPr>
        <w:t>.</w:t>
      </w:r>
      <w:r>
        <w:rPr>
          <w:iCs/>
          <w:sz w:val="24"/>
          <w:szCs w:val="24"/>
        </w:rPr>
        <w:t>К</w:t>
      </w:r>
      <w:r w:rsidRPr="00702B2C">
        <w:rPr>
          <w:iCs/>
          <w:sz w:val="24"/>
          <w:szCs w:val="24"/>
        </w:rPr>
        <w:t>., контактные телефоны: (49</w:t>
      </w:r>
      <w:r>
        <w:rPr>
          <w:iCs/>
          <w:sz w:val="24"/>
          <w:szCs w:val="24"/>
        </w:rPr>
        <w:t>42</w:t>
      </w:r>
      <w:r w:rsidRPr="00702B2C">
        <w:rPr>
          <w:iCs/>
          <w:sz w:val="24"/>
          <w:szCs w:val="24"/>
        </w:rPr>
        <w:t xml:space="preserve">) </w:t>
      </w:r>
      <w:r>
        <w:rPr>
          <w:iCs/>
          <w:sz w:val="24"/>
          <w:szCs w:val="24"/>
        </w:rPr>
        <w:t>396 - 482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0F573E">
        <w:rPr>
          <w:rStyle w:val="a7"/>
          <w:lang w:val="x-none" w:eastAsia="x-none"/>
        </w:rPr>
        <w:t>Inyakin.RK@mrsk-1.ru</w:t>
      </w:r>
      <w:r>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A65D5F">
        <w:rPr>
          <w:sz w:val="24"/>
          <w:szCs w:val="24"/>
        </w:rPr>
        <w:t xml:space="preserve">опубликованным </w:t>
      </w:r>
      <w:r w:rsidRPr="00A65D5F">
        <w:rPr>
          <w:b/>
          <w:sz w:val="24"/>
          <w:szCs w:val="24"/>
        </w:rPr>
        <w:t>«</w:t>
      </w:r>
      <w:r>
        <w:rPr>
          <w:b/>
          <w:sz w:val="24"/>
          <w:szCs w:val="24"/>
        </w:rPr>
        <w:t>30</w:t>
      </w:r>
      <w:r w:rsidRPr="00A65D5F">
        <w:rPr>
          <w:b/>
          <w:sz w:val="24"/>
          <w:szCs w:val="24"/>
        </w:rPr>
        <w:t>» января 201</w:t>
      </w:r>
      <w:r>
        <w:rPr>
          <w:b/>
          <w:sz w:val="24"/>
          <w:szCs w:val="24"/>
        </w:rPr>
        <w:t>7</w:t>
      </w:r>
      <w:r w:rsidRPr="00A65D5F">
        <w:rPr>
          <w:b/>
          <w:sz w:val="24"/>
          <w:szCs w:val="24"/>
        </w:rPr>
        <w:t xml:space="preserve"> г.</w:t>
      </w:r>
      <w:r w:rsidRPr="00A65D5F">
        <w:rPr>
          <w:sz w:val="24"/>
          <w:szCs w:val="24"/>
        </w:rPr>
        <w:t xml:space="preserve"> на официальном сайте (</w:t>
      </w:r>
      <w:hyperlink r:id="rId17" w:history="1">
        <w:r w:rsidRPr="00A65D5F">
          <w:rPr>
            <w:rStyle w:val="a7"/>
            <w:sz w:val="24"/>
            <w:szCs w:val="24"/>
          </w:rPr>
          <w:t>www.zakupki.</w:t>
        </w:r>
        <w:r w:rsidRPr="00A65D5F">
          <w:rPr>
            <w:rStyle w:val="a7"/>
            <w:sz w:val="24"/>
            <w:szCs w:val="24"/>
            <w:lang w:val="en-US"/>
          </w:rPr>
          <w:t>gov</w:t>
        </w:r>
        <w:r w:rsidRPr="00A65D5F">
          <w:rPr>
            <w:rStyle w:val="a7"/>
            <w:sz w:val="24"/>
            <w:szCs w:val="24"/>
          </w:rPr>
          <w:t>.ru</w:t>
        </w:r>
      </w:hyperlink>
      <w:r w:rsidRPr="00A65D5F">
        <w:rPr>
          <w:sz w:val="24"/>
          <w:szCs w:val="24"/>
        </w:rPr>
        <w:t>),</w:t>
      </w:r>
      <w:r w:rsidRPr="00A65D5F">
        <w:rPr>
          <w:iCs/>
          <w:sz w:val="24"/>
          <w:szCs w:val="24"/>
        </w:rPr>
        <w:t xml:space="preserve"> </w:t>
      </w:r>
      <w:r w:rsidRPr="00A65D5F">
        <w:rPr>
          <w:sz w:val="24"/>
          <w:szCs w:val="24"/>
        </w:rPr>
        <w:t>на</w:t>
      </w:r>
      <w:r w:rsidRPr="00862664">
        <w:rPr>
          <w:sz w:val="24"/>
          <w:szCs w:val="24"/>
        </w:rPr>
        <w:t xml:space="preserve"> сайте </w:t>
      </w:r>
      <w:r w:rsidRPr="00862664">
        <w:rPr>
          <w:iCs/>
          <w:sz w:val="24"/>
          <w:szCs w:val="24"/>
        </w:rPr>
        <w:t>ПАО «МРСК Центра»</w:t>
      </w:r>
      <w:r w:rsidRPr="00862664">
        <w:rPr>
          <w:sz w:val="24"/>
          <w:szCs w:val="24"/>
        </w:rPr>
        <w:t xml:space="preserve"> (</w:t>
      </w:r>
      <w:hyperlink r:id="rId18"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CF7FAD">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 – запрос предложений) </w:t>
      </w:r>
      <w:bookmarkEnd w:id="11"/>
      <w:r w:rsidRPr="00862664">
        <w:rPr>
          <w:sz w:val="24"/>
          <w:szCs w:val="24"/>
        </w:rPr>
        <w:t xml:space="preserve">на право заключения </w:t>
      </w:r>
      <w:r w:rsidRPr="00A65D5F">
        <w:rPr>
          <w:sz w:val="24"/>
          <w:szCs w:val="24"/>
        </w:rPr>
        <w:t xml:space="preserve">Договора на выполнение работ по ремонту </w:t>
      </w:r>
      <w:r w:rsidR="002765D7" w:rsidRPr="002765D7">
        <w:rPr>
          <w:iCs/>
          <w:sz w:val="24"/>
          <w:szCs w:val="24"/>
        </w:rPr>
        <w:t>оборудования АСДУ</w:t>
      </w:r>
      <w:r w:rsidRPr="00A65D5F">
        <w:rPr>
          <w:sz w:val="24"/>
          <w:szCs w:val="24"/>
        </w:rPr>
        <w:t xml:space="preserve"> для нужд ПАО «МРСК Центра» (филиала «Костромаэнерго»).</w:t>
      </w:r>
      <w:bookmarkEnd w:id="12"/>
      <w:bookmarkEnd w:id="13"/>
      <w:bookmarkEnd w:id="14"/>
    </w:p>
    <w:p w:rsidR="009D0B2D" w:rsidRPr="00A65D5F" w:rsidRDefault="009D0B2D" w:rsidP="009D0B2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Настоящий Запрос предложений проводится в соответствии с правилами и с использованием функционала электронной торговой площадк</w:t>
      </w:r>
      <w:r>
        <w:rPr>
          <w:sz w:val="24"/>
          <w:szCs w:val="24"/>
        </w:rPr>
        <w:t>и</w:t>
      </w:r>
      <w:r w:rsidRPr="00C12FA4">
        <w:rPr>
          <w:sz w:val="24"/>
          <w:szCs w:val="24"/>
        </w:rPr>
        <w:t xml:space="preserve"> ПАО «Россети» </w:t>
      </w:r>
      <w:hyperlink r:id="rId19" w:history="1">
        <w:r w:rsidRPr="00A65D5F">
          <w:rPr>
            <w:rStyle w:val="a7"/>
            <w:sz w:val="24"/>
            <w:szCs w:val="24"/>
          </w:rPr>
          <w:t>etp.rosseti.ru</w:t>
        </w:r>
      </w:hyperlink>
      <w:r w:rsidRPr="00A65D5F">
        <w:rPr>
          <w:sz w:val="24"/>
          <w:szCs w:val="24"/>
        </w:rPr>
        <w:t xml:space="preserve"> (далее — ЭТП).</w:t>
      </w:r>
      <w:bookmarkEnd w:id="16"/>
    </w:p>
    <w:p w:rsidR="009D0B2D" w:rsidRPr="00C12FA4" w:rsidRDefault="009D0B2D" w:rsidP="009D0B2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C12FA4">
        <w:rPr>
          <w:sz w:val="24"/>
          <w:szCs w:val="24"/>
        </w:rPr>
        <w:t>Заказчик: ПАО</w:t>
      </w:r>
      <w:r w:rsidRPr="00C12FA4">
        <w:rPr>
          <w:iCs/>
          <w:sz w:val="24"/>
          <w:szCs w:val="24"/>
        </w:rPr>
        <w:t xml:space="preserve"> «МРСК Центра».</w:t>
      </w:r>
      <w:r w:rsidRPr="00C12FA4">
        <w:rPr>
          <w:rStyle w:val="aa"/>
          <w:sz w:val="24"/>
          <w:szCs w:val="24"/>
        </w:rPr>
        <w:t xml:space="preserve"> </w:t>
      </w:r>
      <w:bookmarkEnd w:id="17"/>
    </w:p>
    <w:p w:rsidR="009D0B2D" w:rsidRDefault="009D0B2D" w:rsidP="009D0B2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Предмет Запроса предложений</w:t>
      </w:r>
      <w:r>
        <w:rPr>
          <w:sz w:val="24"/>
          <w:szCs w:val="24"/>
        </w:rPr>
        <w:t>:</w:t>
      </w:r>
      <w:bookmarkEnd w:id="18"/>
    </w:p>
    <w:p w:rsidR="009D0B2D" w:rsidRPr="00C12FA4" w:rsidRDefault="009D0B2D" w:rsidP="009D0B2D">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C12FA4">
        <w:rPr>
          <w:sz w:val="24"/>
          <w:szCs w:val="24"/>
        </w:rPr>
        <w:t xml:space="preserve"> право заключения </w:t>
      </w:r>
      <w:bookmarkEnd w:id="19"/>
      <w:r w:rsidRPr="00A65D5F">
        <w:rPr>
          <w:sz w:val="24"/>
          <w:szCs w:val="24"/>
        </w:rPr>
        <w:t xml:space="preserve">Договора на выполнение работ по ремонту </w:t>
      </w:r>
      <w:r w:rsidR="002765D7" w:rsidRPr="002765D7">
        <w:rPr>
          <w:iCs/>
          <w:sz w:val="24"/>
          <w:szCs w:val="24"/>
        </w:rPr>
        <w:t>оборудования АСДУ</w:t>
      </w:r>
      <w:r w:rsidRPr="00A65D5F">
        <w:rPr>
          <w:sz w:val="24"/>
          <w:szCs w:val="24"/>
        </w:rPr>
        <w:t xml:space="preserve"> для нужд ПАО «МРСК Центра» (филиала «Костромаэнерго»)</w:t>
      </w:r>
      <w:r w:rsidRPr="00C12FA4">
        <w:rPr>
          <w:sz w:val="24"/>
          <w:szCs w:val="24"/>
        </w:rPr>
        <w:t>.</w:t>
      </w:r>
    </w:p>
    <w:p w:rsidR="009D0B2D" w:rsidRPr="00E71A48" w:rsidRDefault="009D0B2D" w:rsidP="009D0B2D">
      <w:pPr>
        <w:keepNext/>
        <w:autoSpaceDE w:val="0"/>
        <w:autoSpaceDN w:val="0"/>
        <w:spacing w:line="264" w:lineRule="auto"/>
        <w:ind w:firstLine="540"/>
        <w:rPr>
          <w:sz w:val="24"/>
          <w:szCs w:val="24"/>
          <w:lang w:eastAsia="ru-RU"/>
        </w:rPr>
      </w:pPr>
      <w:r w:rsidRPr="00A65D5F">
        <w:rPr>
          <w:sz w:val="24"/>
          <w:szCs w:val="24"/>
        </w:rPr>
        <w:t xml:space="preserve">Количество лотов: </w:t>
      </w:r>
      <w:r w:rsidRPr="00A65D5F">
        <w:rPr>
          <w:b/>
          <w:sz w:val="24"/>
          <w:szCs w:val="24"/>
        </w:rPr>
        <w:t>1 (один)</w:t>
      </w:r>
      <w:r w:rsidRPr="00A65D5F">
        <w:rPr>
          <w:sz w:val="24"/>
          <w:szCs w:val="24"/>
        </w:rPr>
        <w:t>.</w:t>
      </w:r>
    </w:p>
    <w:bookmarkEnd w:id="20"/>
    <w:p w:rsidR="009D0B2D" w:rsidRPr="00E71A48" w:rsidRDefault="009D0B2D" w:rsidP="009D0B2D">
      <w:pPr>
        <w:pStyle w:val="a"/>
        <w:keepNext/>
        <w:numPr>
          <w:ilvl w:val="0"/>
          <w:numId w:val="0"/>
        </w:numPr>
        <w:spacing w:line="264" w:lineRule="auto"/>
        <w:ind w:left="360" w:hanging="360"/>
        <w:rPr>
          <w:sz w:val="24"/>
          <w:szCs w:val="24"/>
        </w:rPr>
      </w:pPr>
      <w:r w:rsidRPr="00E71A48">
        <w:rPr>
          <w:sz w:val="24"/>
          <w:szCs w:val="24"/>
        </w:rPr>
        <w:t xml:space="preserve">Частичное </w:t>
      </w:r>
      <w:r>
        <w:rPr>
          <w:sz w:val="24"/>
          <w:szCs w:val="24"/>
        </w:rPr>
        <w:t>выполнение работ</w:t>
      </w:r>
      <w:r w:rsidRPr="00E71A48">
        <w:rPr>
          <w:sz w:val="24"/>
          <w:szCs w:val="24"/>
        </w:rPr>
        <w:t xml:space="preserve"> не допускается.</w:t>
      </w:r>
    </w:p>
    <w:p w:rsidR="009D0B2D" w:rsidRPr="00E71A48" w:rsidRDefault="009D0B2D" w:rsidP="009D0B2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Pr>
          <w:sz w:val="24"/>
          <w:szCs w:val="24"/>
        </w:rPr>
        <w:t>Сроки</w:t>
      </w:r>
      <w:r w:rsidRPr="00E71A48">
        <w:rPr>
          <w:sz w:val="24"/>
          <w:szCs w:val="24"/>
        </w:rPr>
        <w:t xml:space="preserve"> </w:t>
      </w:r>
      <w:r>
        <w:rPr>
          <w:sz w:val="24"/>
          <w:szCs w:val="24"/>
        </w:rPr>
        <w:t>выполнения работ</w:t>
      </w:r>
      <w:r w:rsidRPr="00E71A48">
        <w:rPr>
          <w:sz w:val="24"/>
          <w:szCs w:val="24"/>
        </w:rPr>
        <w:t xml:space="preserve">: </w:t>
      </w:r>
      <w:r w:rsidRPr="009D0B2D">
        <w:rPr>
          <w:bCs w:val="0"/>
          <w:sz w:val="24"/>
          <w:szCs w:val="24"/>
          <w:lang w:eastAsia="ru-RU"/>
        </w:rPr>
        <w:t>с момента заключения договора до 31.12.2017</w:t>
      </w:r>
      <w:r w:rsidRPr="00E71A48">
        <w:rPr>
          <w:sz w:val="24"/>
          <w:szCs w:val="24"/>
        </w:rPr>
        <w:t>.</w:t>
      </w:r>
      <w:bookmarkEnd w:id="21"/>
    </w:p>
    <w:p w:rsidR="009D0B2D" w:rsidRPr="00A65D5F" w:rsidRDefault="009D0B2D" w:rsidP="009D0B2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361495"/>
      <w:r w:rsidRPr="00A65D5F">
        <w:rPr>
          <w:sz w:val="24"/>
          <w:szCs w:val="24"/>
        </w:rPr>
        <w:t>Выполнение работ Участником будет осуществляться на объектах, указанных в Приложении №1 настоящей Документации.</w:t>
      </w:r>
      <w:bookmarkEnd w:id="22"/>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15"/>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53B9C">
        <w:rPr>
          <w:iCs/>
          <w:sz w:val="24"/>
          <w:szCs w:val="24"/>
        </w:rPr>
        <w:fldChar w:fldCharType="begin"/>
      </w:r>
      <w:r w:rsidR="00E71A48">
        <w:rPr>
          <w:iCs/>
          <w:sz w:val="24"/>
          <w:szCs w:val="24"/>
        </w:rPr>
        <w:instrText xml:space="preserve"> REF _Ref311232052 \r \h </w:instrText>
      </w:r>
      <w:r w:rsidR="00B53B9C">
        <w:rPr>
          <w:iCs/>
          <w:sz w:val="24"/>
          <w:szCs w:val="24"/>
        </w:rPr>
      </w:r>
      <w:r w:rsidR="00B53B9C">
        <w:rPr>
          <w:iCs/>
          <w:sz w:val="24"/>
          <w:szCs w:val="24"/>
        </w:rPr>
        <w:fldChar w:fldCharType="separate"/>
      </w:r>
      <w:r w:rsidR="009F264D">
        <w:rPr>
          <w:iCs/>
          <w:sz w:val="24"/>
          <w:szCs w:val="24"/>
        </w:rPr>
        <w:t>3</w:t>
      </w:r>
      <w:r w:rsidR="00B53B9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53B9C">
        <w:rPr>
          <w:sz w:val="24"/>
          <w:szCs w:val="24"/>
        </w:rPr>
        <w:fldChar w:fldCharType="begin"/>
      </w:r>
      <w:r w:rsidR="008D2928">
        <w:rPr>
          <w:sz w:val="24"/>
          <w:szCs w:val="24"/>
        </w:rPr>
        <w:instrText xml:space="preserve"> REF _Ref440270568 \r \h </w:instrText>
      </w:r>
      <w:r w:rsidR="00B53B9C">
        <w:rPr>
          <w:sz w:val="24"/>
          <w:szCs w:val="24"/>
        </w:rPr>
      </w:r>
      <w:r w:rsidR="00B53B9C">
        <w:rPr>
          <w:sz w:val="24"/>
          <w:szCs w:val="24"/>
        </w:rPr>
        <w:fldChar w:fldCharType="separate"/>
      </w:r>
      <w:r w:rsidR="009F264D">
        <w:rPr>
          <w:sz w:val="24"/>
          <w:szCs w:val="24"/>
        </w:rPr>
        <w:t>4</w:t>
      </w:r>
      <w:r w:rsidR="00B53B9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C2350">
        <w:fldChar w:fldCharType="begin"/>
      </w:r>
      <w:r w:rsidR="009C2350">
        <w:instrText xml:space="preserve"> REF _Ref305973574 \r \h  \* MERGEFORMAT </w:instrText>
      </w:r>
      <w:r w:rsidR="009C2350">
        <w:fldChar w:fldCharType="separate"/>
      </w:r>
      <w:r w:rsidR="009F264D">
        <w:t>2</w:t>
      </w:r>
      <w:r w:rsidR="009C235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53B9C">
        <w:rPr>
          <w:iCs/>
          <w:sz w:val="24"/>
          <w:szCs w:val="24"/>
        </w:rPr>
        <w:fldChar w:fldCharType="begin"/>
      </w:r>
      <w:r w:rsidR="008D2928">
        <w:rPr>
          <w:iCs/>
          <w:sz w:val="24"/>
          <w:szCs w:val="24"/>
        </w:rPr>
        <w:instrText xml:space="preserve"> REF _Ref440270602 \r \h </w:instrText>
      </w:r>
      <w:r w:rsidR="00B53B9C">
        <w:rPr>
          <w:iCs/>
          <w:sz w:val="24"/>
          <w:szCs w:val="24"/>
        </w:rPr>
      </w:r>
      <w:r w:rsidR="00B53B9C">
        <w:rPr>
          <w:iCs/>
          <w:sz w:val="24"/>
          <w:szCs w:val="24"/>
        </w:rPr>
        <w:fldChar w:fldCharType="separate"/>
      </w:r>
      <w:r w:rsidR="009F264D">
        <w:rPr>
          <w:iCs/>
          <w:sz w:val="24"/>
          <w:szCs w:val="24"/>
        </w:rPr>
        <w:t>5</w:t>
      </w:r>
      <w:r w:rsidR="00B53B9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9C2350">
        <w:fldChar w:fldCharType="begin"/>
      </w:r>
      <w:r w:rsidR="009C2350">
        <w:instrText xml:space="preserve"> REF _Ref440270637 \r \h  \* MERGEFORMAT </w:instrText>
      </w:r>
      <w:r w:rsidR="009C2350">
        <w:fldChar w:fldCharType="separate"/>
      </w:r>
      <w:r w:rsidR="009F264D" w:rsidRPr="009F264D">
        <w:rPr>
          <w:sz w:val="24"/>
          <w:szCs w:val="24"/>
        </w:rPr>
        <w:t>1.1.5</w:t>
      </w:r>
      <w:r w:rsidR="009C2350">
        <w:fldChar w:fldCharType="end"/>
      </w:r>
      <w:r w:rsidRPr="00392410">
        <w:rPr>
          <w:sz w:val="24"/>
          <w:szCs w:val="24"/>
        </w:rPr>
        <w:t xml:space="preserve">, </w:t>
      </w:r>
      <w:r w:rsidR="009C2350">
        <w:fldChar w:fldCharType="begin"/>
      </w:r>
      <w:r w:rsidR="009C2350">
        <w:instrText xml:space="preserve"> REF _Ref440270663 \r \h  \* MERGEFORMAT </w:instrText>
      </w:r>
      <w:r w:rsidR="009C2350">
        <w:fldChar w:fldCharType="separate"/>
      </w:r>
      <w:r w:rsidR="009F264D" w:rsidRPr="009F264D">
        <w:rPr>
          <w:sz w:val="24"/>
          <w:szCs w:val="24"/>
        </w:rPr>
        <w:t>1.1.7</w:t>
      </w:r>
      <w:r w:rsidR="009C2350">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9C2350">
        <w:fldChar w:fldCharType="begin"/>
      </w:r>
      <w:r w:rsidR="009C2350">
        <w:instrText xml:space="preserve"> REF _Ref440270637 \r \h  \* MERGEFORMAT </w:instrText>
      </w:r>
      <w:r w:rsidR="009C2350">
        <w:fldChar w:fldCharType="separate"/>
      </w:r>
      <w:r w:rsidR="009F264D" w:rsidRPr="009F264D">
        <w:rPr>
          <w:sz w:val="24"/>
          <w:szCs w:val="24"/>
        </w:rPr>
        <w:t>1.1.5</w:t>
      </w:r>
      <w:r w:rsidR="009C2350">
        <w:fldChar w:fldCharType="end"/>
      </w:r>
      <w:r w:rsidR="008D2928" w:rsidRPr="00392410">
        <w:rPr>
          <w:sz w:val="24"/>
          <w:szCs w:val="24"/>
        </w:rPr>
        <w:t xml:space="preserve">, </w:t>
      </w:r>
      <w:r w:rsidR="009C2350">
        <w:fldChar w:fldCharType="begin"/>
      </w:r>
      <w:r w:rsidR="009C2350">
        <w:instrText xml:space="preserve"> REF _Ref440270663 \r \h  \* MERGEFORMAT </w:instrText>
      </w:r>
      <w:r w:rsidR="009C2350">
        <w:fldChar w:fldCharType="separate"/>
      </w:r>
      <w:r w:rsidR="009F264D" w:rsidRPr="009F264D">
        <w:rPr>
          <w:sz w:val="24"/>
          <w:szCs w:val="24"/>
        </w:rPr>
        <w:t>1.1.7</w:t>
      </w:r>
      <w:r w:rsidR="009C2350">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9C2350">
        <w:fldChar w:fldCharType="begin"/>
      </w:r>
      <w:r w:rsidR="009C2350">
        <w:instrText xml:space="preserve"> REF _Ref440270637 \r \h  \* MERGEFORMAT </w:instrText>
      </w:r>
      <w:r w:rsidR="009C2350">
        <w:fldChar w:fldCharType="separate"/>
      </w:r>
      <w:r w:rsidR="009F264D" w:rsidRPr="009F264D">
        <w:rPr>
          <w:bCs w:val="0"/>
          <w:iCs/>
          <w:sz w:val="24"/>
          <w:szCs w:val="24"/>
        </w:rPr>
        <w:t>1.1.5</w:t>
      </w:r>
      <w:r w:rsidR="009C2350">
        <w:fldChar w:fldCharType="end"/>
      </w:r>
      <w:r w:rsidR="00306DE6" w:rsidRPr="007C0A35">
        <w:rPr>
          <w:bCs w:val="0"/>
          <w:iCs/>
          <w:sz w:val="24"/>
          <w:szCs w:val="24"/>
        </w:rPr>
        <w:t xml:space="preserve"> и</w:t>
      </w:r>
      <w:r w:rsidR="00306DE6" w:rsidRPr="007C0A35">
        <w:rPr>
          <w:sz w:val="24"/>
          <w:szCs w:val="24"/>
        </w:rPr>
        <w:t xml:space="preserve"> </w:t>
      </w:r>
      <w:r w:rsidR="009C2350">
        <w:fldChar w:fldCharType="begin"/>
      </w:r>
      <w:r w:rsidR="009C2350">
        <w:instrText xml:space="preserve"> REF _Ref440270663 \r \h  \* MERGEFORMAT </w:instrText>
      </w:r>
      <w:r w:rsidR="009C2350">
        <w:fldChar w:fldCharType="separate"/>
      </w:r>
      <w:r w:rsidR="009F264D" w:rsidRPr="009F264D">
        <w:rPr>
          <w:sz w:val="24"/>
          <w:szCs w:val="24"/>
        </w:rPr>
        <w:t>1.1.7</w:t>
      </w:r>
      <w:r w:rsidR="009C2350">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C2350">
        <w:fldChar w:fldCharType="begin"/>
      </w:r>
      <w:r w:rsidR="009C2350">
        <w:instrText xml:space="preserve"> REF _Ref305973033 \r \h  \* MERGEFORMAT </w:instrText>
      </w:r>
      <w:r w:rsidR="009C2350">
        <w:fldChar w:fldCharType="separate"/>
      </w:r>
      <w:r w:rsidR="009F264D" w:rsidRPr="009F264D">
        <w:rPr>
          <w:sz w:val="24"/>
          <w:szCs w:val="24"/>
        </w:rPr>
        <w:t>3.2</w:t>
      </w:r>
      <w:r w:rsidR="009C235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9C2350">
        <w:fldChar w:fldCharType="begin"/>
      </w:r>
      <w:r w:rsidR="009C2350">
        <w:instrText xml:space="preserve"> REF _Ref191386109 \n \h  \* MERGEFORMAT </w:instrText>
      </w:r>
      <w:r w:rsidR="009C2350">
        <w:fldChar w:fldCharType="separate"/>
      </w:r>
      <w:r w:rsidR="009F264D" w:rsidRPr="009F264D">
        <w:rPr>
          <w:color w:val="000000"/>
          <w:sz w:val="24"/>
          <w:szCs w:val="24"/>
        </w:rPr>
        <w:t>3.3.2</w:t>
      </w:r>
      <w:r w:rsidR="009C2350">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9C2350">
        <w:fldChar w:fldCharType="begin"/>
      </w:r>
      <w:r w:rsidR="009C2350">
        <w:instrText xml:space="preserve"> REF _Ref440272256 \r \h  \* MERGEFORMAT </w:instrText>
      </w:r>
      <w:r w:rsidR="009C2350">
        <w:fldChar w:fldCharType="separate"/>
      </w:r>
      <w:r w:rsidR="009F264D" w:rsidRPr="009F264D">
        <w:rPr>
          <w:sz w:val="24"/>
          <w:szCs w:val="24"/>
        </w:rPr>
        <w:t>5.14</w:t>
      </w:r>
      <w:r w:rsidR="009C2350">
        <w:fldChar w:fldCharType="end"/>
      </w:r>
      <w:r w:rsidR="006D05F2" w:rsidRPr="009C78C3">
        <w:rPr>
          <w:sz w:val="24"/>
          <w:szCs w:val="24"/>
        </w:rPr>
        <w:t xml:space="preserve">) и Расписки сдачи-приемки соглашения о неустойке (подраздел </w:t>
      </w:r>
      <w:r w:rsidR="009C2350">
        <w:fldChar w:fldCharType="begin"/>
      </w:r>
      <w:r w:rsidR="009C2350">
        <w:instrText xml:space="preserve"> REF _Ref467752100 \r \h  \* MERGEFORMAT </w:instrText>
      </w:r>
      <w:r w:rsidR="009C2350">
        <w:fldChar w:fldCharType="separate"/>
      </w:r>
      <w:r w:rsidR="009F264D" w:rsidRPr="009F264D">
        <w:rPr>
          <w:sz w:val="24"/>
          <w:szCs w:val="24"/>
        </w:rPr>
        <w:t>5.15</w:t>
      </w:r>
      <w:r w:rsidR="009C2350">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C2350">
        <w:fldChar w:fldCharType="begin"/>
      </w:r>
      <w:r w:rsidR="009C2350">
        <w:instrText xml:space="preserve"> REF _Ref191386164 \r \h  \* MERGEFORMAT </w:instrText>
      </w:r>
      <w:r w:rsidR="009C2350">
        <w:fldChar w:fldCharType="separate"/>
      </w:r>
      <w:r w:rsidR="009F264D" w:rsidRPr="009F264D">
        <w:rPr>
          <w:sz w:val="24"/>
          <w:szCs w:val="24"/>
        </w:rPr>
        <w:t xml:space="preserve"> 1.4.1 </w:t>
      </w:r>
      <w:r w:rsidR="009C235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C2350">
        <w:fldChar w:fldCharType="begin"/>
      </w:r>
      <w:r w:rsidR="009C2350">
        <w:instrText xml:space="preserve"> REF _Ref306978606 \r \h  \* MERGEFORMAT </w:instrText>
      </w:r>
      <w:r w:rsidR="009C2350">
        <w:fldChar w:fldCharType="separate"/>
      </w:r>
      <w:r w:rsidR="009F264D" w:rsidRPr="009F264D">
        <w:rPr>
          <w:sz w:val="24"/>
          <w:szCs w:val="24"/>
        </w:rPr>
        <w:t xml:space="preserve"> 1.4.2 </w:t>
      </w:r>
      <w:r w:rsidR="009C235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lastRenderedPageBreak/>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C2350">
        <w:fldChar w:fldCharType="begin"/>
      </w:r>
      <w:r w:rsidR="009C2350">
        <w:instrText xml:space="preserve"> REF _Ref306114966 \r \h  \* MERGEFORMAT </w:instrText>
      </w:r>
      <w:r w:rsidR="009C2350">
        <w:fldChar w:fldCharType="separate"/>
      </w:r>
      <w:r w:rsidR="009F264D" w:rsidRPr="009F264D">
        <w:rPr>
          <w:sz w:val="24"/>
          <w:szCs w:val="24"/>
        </w:rPr>
        <w:t>3.3.11</w:t>
      </w:r>
      <w:r w:rsidR="009C235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53B9C">
        <w:rPr>
          <w:b w:val="0"/>
        </w:rPr>
        <w:fldChar w:fldCharType="begin"/>
      </w:r>
      <w:r w:rsidR="002D4BC6">
        <w:rPr>
          <w:b w:val="0"/>
        </w:rPr>
        <w:instrText xml:space="preserve"> REF _Ref440275279 \r \h </w:instrText>
      </w:r>
      <w:r w:rsidR="00B53B9C">
        <w:rPr>
          <w:b w:val="0"/>
        </w:rPr>
      </w:r>
      <w:r w:rsidR="00B53B9C">
        <w:rPr>
          <w:b w:val="0"/>
        </w:rPr>
        <w:fldChar w:fldCharType="separate"/>
      </w:r>
      <w:r w:rsidR="009F264D">
        <w:rPr>
          <w:b w:val="0"/>
        </w:rPr>
        <w:t>1.1.4</w:t>
      </w:r>
      <w:r w:rsidR="00B53B9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C2350">
        <w:fldChar w:fldCharType="begin"/>
      </w:r>
      <w:r w:rsidR="009C2350">
        <w:instrText xml:space="preserve"> REF _Ref305973147 \r \h  \* MERGEFORMAT </w:instrText>
      </w:r>
      <w:r w:rsidR="009C2350">
        <w:fldChar w:fldCharType="separate"/>
      </w:r>
      <w:r w:rsidR="009F264D" w:rsidRPr="009F264D">
        <w:rPr>
          <w:b w:val="0"/>
          <w:szCs w:val="24"/>
        </w:rPr>
        <w:t>3.3</w:t>
      </w:r>
      <w:r w:rsidR="009C2350">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9C2350">
        <w:fldChar w:fldCharType="begin"/>
      </w:r>
      <w:r w:rsidR="009C2350">
        <w:instrText xml:space="preserve"> REF _Ref55336310 \r \h  \* MERGEFORMAT </w:instrText>
      </w:r>
      <w:r w:rsidR="009C2350">
        <w:fldChar w:fldCharType="separate"/>
      </w:r>
      <w:r w:rsidR="009F264D" w:rsidRPr="009F264D">
        <w:rPr>
          <w:b w:val="0"/>
          <w:szCs w:val="24"/>
        </w:rPr>
        <w:t>5.1</w:t>
      </w:r>
      <w:r w:rsidR="009C235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9C2350">
        <w:fldChar w:fldCharType="begin"/>
      </w:r>
      <w:r w:rsidR="009C2350">
        <w:instrText xml:space="preserve"> REF _Ref440284918 \r \h  \* MERGEFORMAT </w:instrText>
      </w:r>
      <w:r w:rsidR="009C2350">
        <w:fldChar w:fldCharType="separate"/>
      </w:r>
      <w:r w:rsidR="009F264D" w:rsidRPr="009F264D">
        <w:rPr>
          <w:b w:val="0"/>
          <w:szCs w:val="24"/>
        </w:rPr>
        <w:t>5.2</w:t>
      </w:r>
      <w:r w:rsidR="009C235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C2350">
        <w:fldChar w:fldCharType="begin"/>
      </w:r>
      <w:r w:rsidR="009C2350">
        <w:instrText xml:space="preserve"> REF _Ref440537086 \r \h  \* MERGEFORMAT </w:instrText>
      </w:r>
      <w:r w:rsidR="009C2350">
        <w:fldChar w:fldCharType="separate"/>
      </w:r>
      <w:r w:rsidR="009F264D" w:rsidRPr="009F264D">
        <w:rPr>
          <w:b w:val="0"/>
          <w:bCs w:val="0"/>
          <w:szCs w:val="24"/>
        </w:rPr>
        <w:t>5.3</w:t>
      </w:r>
      <w:r w:rsidR="009C235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9C2350">
        <w:fldChar w:fldCharType="begin"/>
      </w:r>
      <w:r w:rsidR="009C2350">
        <w:instrText xml:space="preserve"> REF _Ref440284947 \r \h  \* MERGEFORMAT </w:instrText>
      </w:r>
      <w:r w:rsidR="009C2350">
        <w:fldChar w:fldCharType="separate"/>
      </w:r>
      <w:r w:rsidR="009F264D" w:rsidRPr="009F264D">
        <w:rPr>
          <w:b w:val="0"/>
          <w:szCs w:val="24"/>
        </w:rPr>
        <w:t>5.4</w:t>
      </w:r>
      <w:r w:rsidR="009C235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53B9C">
        <w:rPr>
          <w:b w:val="0"/>
          <w:szCs w:val="24"/>
        </w:rPr>
        <w:fldChar w:fldCharType="begin"/>
      </w:r>
      <w:r w:rsidR="00B8118F">
        <w:rPr>
          <w:b w:val="0"/>
          <w:szCs w:val="24"/>
        </w:rPr>
        <w:instrText xml:space="preserve"> REF _Ref440361439 \r \h </w:instrText>
      </w:r>
      <w:r w:rsidR="00B53B9C">
        <w:rPr>
          <w:b w:val="0"/>
          <w:szCs w:val="24"/>
        </w:rPr>
      </w:r>
      <w:r w:rsidR="00B53B9C">
        <w:rPr>
          <w:b w:val="0"/>
          <w:szCs w:val="24"/>
        </w:rPr>
        <w:fldChar w:fldCharType="separate"/>
      </w:r>
      <w:r w:rsidR="009F264D">
        <w:rPr>
          <w:b w:val="0"/>
          <w:szCs w:val="24"/>
        </w:rPr>
        <w:t>5.5</w:t>
      </w:r>
      <w:r w:rsidR="00B53B9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53B9C">
        <w:rPr>
          <w:b w:val="0"/>
          <w:szCs w:val="24"/>
        </w:rPr>
        <w:fldChar w:fldCharType="begin"/>
      </w:r>
      <w:r w:rsidR="00B8118F">
        <w:rPr>
          <w:b w:val="0"/>
          <w:szCs w:val="24"/>
        </w:rPr>
        <w:instrText xml:space="preserve"> REF _Ref440361531 \r \h </w:instrText>
      </w:r>
      <w:r w:rsidR="00B53B9C">
        <w:rPr>
          <w:b w:val="0"/>
          <w:szCs w:val="24"/>
        </w:rPr>
      </w:r>
      <w:r w:rsidR="00B53B9C">
        <w:rPr>
          <w:b w:val="0"/>
          <w:szCs w:val="24"/>
        </w:rPr>
        <w:fldChar w:fldCharType="separate"/>
      </w:r>
      <w:r w:rsidR="009F264D">
        <w:rPr>
          <w:b w:val="0"/>
          <w:szCs w:val="24"/>
        </w:rPr>
        <w:t>5.6</w:t>
      </w:r>
      <w:r w:rsidR="00B53B9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53B9C">
        <w:rPr>
          <w:b w:val="0"/>
          <w:szCs w:val="24"/>
        </w:rPr>
        <w:fldChar w:fldCharType="begin"/>
      </w:r>
      <w:r>
        <w:rPr>
          <w:b w:val="0"/>
          <w:szCs w:val="24"/>
        </w:rPr>
        <w:instrText xml:space="preserve"> REF _Ref440285128 \r \h </w:instrText>
      </w:r>
      <w:r w:rsidR="00B53B9C">
        <w:rPr>
          <w:b w:val="0"/>
          <w:szCs w:val="24"/>
        </w:rPr>
      </w:r>
      <w:r w:rsidR="00B53B9C">
        <w:rPr>
          <w:b w:val="0"/>
          <w:szCs w:val="24"/>
        </w:rPr>
        <w:fldChar w:fldCharType="separate"/>
      </w:r>
      <w:r w:rsidR="009F264D">
        <w:rPr>
          <w:b w:val="0"/>
          <w:szCs w:val="24"/>
        </w:rPr>
        <w:t>3.3.14</w:t>
      </w:r>
      <w:r w:rsidR="00B53B9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t xml:space="preserve">Оценка заявок (подраздел </w:t>
      </w:r>
      <w:r w:rsidR="00B53B9C">
        <w:rPr>
          <w:b w:val="0"/>
          <w:szCs w:val="24"/>
        </w:rPr>
        <w:fldChar w:fldCharType="begin"/>
      </w:r>
      <w:r w:rsidR="001248B1">
        <w:rPr>
          <w:b w:val="0"/>
          <w:szCs w:val="24"/>
        </w:rPr>
        <w:instrText xml:space="preserve"> REF _Ref468195580 \r \h </w:instrText>
      </w:r>
      <w:r w:rsidR="00B53B9C">
        <w:rPr>
          <w:b w:val="0"/>
          <w:szCs w:val="24"/>
        </w:rPr>
      </w:r>
      <w:r w:rsidR="00B53B9C">
        <w:rPr>
          <w:b w:val="0"/>
          <w:szCs w:val="24"/>
        </w:rPr>
        <w:fldChar w:fldCharType="separate"/>
      </w:r>
      <w:r w:rsidR="009F264D">
        <w:rPr>
          <w:b w:val="0"/>
          <w:szCs w:val="24"/>
        </w:rPr>
        <w:t>3.6</w:t>
      </w:r>
      <w:r w:rsidR="00B53B9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53B9C">
        <w:rPr>
          <w:b w:val="0"/>
          <w:szCs w:val="24"/>
        </w:rPr>
        <w:fldChar w:fldCharType="begin"/>
      </w:r>
      <w:r w:rsidR="00B218BA">
        <w:rPr>
          <w:b w:val="0"/>
          <w:szCs w:val="24"/>
        </w:rPr>
        <w:instrText xml:space="preserve"> REF _Ref471897715 \r \h </w:instrText>
      </w:r>
      <w:r w:rsidR="00B53B9C">
        <w:rPr>
          <w:b w:val="0"/>
          <w:szCs w:val="24"/>
        </w:rPr>
      </w:r>
      <w:r w:rsidR="00B53B9C">
        <w:rPr>
          <w:b w:val="0"/>
          <w:szCs w:val="24"/>
        </w:rPr>
        <w:fldChar w:fldCharType="separate"/>
      </w:r>
      <w:r w:rsidR="00B218BA">
        <w:rPr>
          <w:b w:val="0"/>
          <w:szCs w:val="24"/>
        </w:rPr>
        <w:t>3.9</w:t>
      </w:r>
      <w:r w:rsidR="00B53B9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53B9C">
        <w:rPr>
          <w:b w:val="0"/>
        </w:rPr>
        <w:fldChar w:fldCharType="begin"/>
      </w:r>
      <w:r w:rsidR="001248B1">
        <w:rPr>
          <w:b w:val="0"/>
        </w:rPr>
        <w:instrText xml:space="preserve"> REF _Ref440361531 \r \h </w:instrText>
      </w:r>
      <w:r w:rsidR="00B53B9C">
        <w:rPr>
          <w:b w:val="0"/>
        </w:rPr>
      </w:r>
      <w:r w:rsidR="00B53B9C">
        <w:rPr>
          <w:b w:val="0"/>
        </w:rPr>
        <w:fldChar w:fldCharType="separate"/>
      </w:r>
      <w:r w:rsidR="009F264D">
        <w:rPr>
          <w:b w:val="0"/>
        </w:rPr>
        <w:t>5.6</w:t>
      </w:r>
      <w:r w:rsidR="00B53B9C">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53B9C">
        <w:rPr>
          <w:b w:val="0"/>
        </w:rPr>
        <w:fldChar w:fldCharType="begin"/>
      </w:r>
      <w:r w:rsidR="008D2928">
        <w:rPr>
          <w:b w:val="0"/>
        </w:rPr>
        <w:instrText xml:space="preserve"> REF _Ref440270867 \r \h </w:instrText>
      </w:r>
      <w:r w:rsidR="00B53B9C">
        <w:rPr>
          <w:b w:val="0"/>
        </w:rPr>
      </w:r>
      <w:r w:rsidR="00B53B9C">
        <w:rPr>
          <w:b w:val="0"/>
        </w:rPr>
        <w:fldChar w:fldCharType="separate"/>
      </w:r>
      <w:r w:rsidR="009F264D">
        <w:rPr>
          <w:b w:val="0"/>
        </w:rPr>
        <w:t>2.2.3</w:t>
      </w:r>
      <w:r w:rsidR="00B53B9C">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53B9C">
        <w:rPr>
          <w:b w:val="0"/>
        </w:rPr>
        <w:fldChar w:fldCharType="begin"/>
      </w:r>
      <w:r>
        <w:rPr>
          <w:b w:val="0"/>
        </w:rPr>
        <w:instrText xml:space="preserve"> REF _Ref469470272 \r \h </w:instrText>
      </w:r>
      <w:r w:rsidR="00B53B9C">
        <w:rPr>
          <w:b w:val="0"/>
        </w:rPr>
      </w:r>
      <w:r w:rsidR="00B53B9C">
        <w:rPr>
          <w:b w:val="0"/>
        </w:rPr>
        <w:fldChar w:fldCharType="separate"/>
      </w:r>
      <w:r w:rsidR="009F264D">
        <w:rPr>
          <w:b w:val="0"/>
        </w:rPr>
        <w:t>2.3.3</w:t>
      </w:r>
      <w:r w:rsidR="00B53B9C">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C2350">
        <w:fldChar w:fldCharType="begin"/>
      </w:r>
      <w:r w:rsidR="009C2350">
        <w:instrText xml:space="preserve"> REF _Ref305973033 \r \h  \* MERGEFORMAT </w:instrText>
      </w:r>
      <w:r w:rsidR="009C2350">
        <w:fldChar w:fldCharType="separate"/>
      </w:r>
      <w:r w:rsidR="009F264D" w:rsidRPr="009F264D">
        <w:rPr>
          <w:bCs w:val="0"/>
          <w:sz w:val="24"/>
          <w:szCs w:val="24"/>
        </w:rPr>
        <w:t>3.2</w:t>
      </w:r>
      <w:r w:rsidR="009C235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C2350">
        <w:fldChar w:fldCharType="begin"/>
      </w:r>
      <w:r w:rsidR="009C2350">
        <w:instrText xml:space="preserve"> REF _Ref305973147 \r \h  \* MERGEFORMAT </w:instrText>
      </w:r>
      <w:r w:rsidR="009C2350">
        <w:fldChar w:fldCharType="separate"/>
      </w:r>
      <w:r w:rsidR="009F264D" w:rsidRPr="009F264D">
        <w:rPr>
          <w:bCs w:val="0"/>
          <w:sz w:val="24"/>
          <w:szCs w:val="24"/>
        </w:rPr>
        <w:t>3.3</w:t>
      </w:r>
      <w:r w:rsidR="009C2350">
        <w:fldChar w:fldCharType="end"/>
      </w:r>
      <w:r w:rsidR="00B53B9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53B9C" w:rsidRPr="00E71A48">
        <w:rPr>
          <w:bCs w:val="0"/>
          <w:sz w:val="24"/>
          <w:szCs w:val="24"/>
        </w:rPr>
      </w:r>
      <w:r w:rsidR="00B53B9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53B9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53B9C" w:rsidRPr="00E71A48">
        <w:rPr>
          <w:bCs w:val="0"/>
          <w:sz w:val="24"/>
          <w:szCs w:val="24"/>
        </w:rPr>
      </w:r>
      <w:r w:rsidR="00B53B9C" w:rsidRPr="00E71A48">
        <w:rPr>
          <w:bCs w:val="0"/>
          <w:sz w:val="24"/>
          <w:szCs w:val="24"/>
        </w:rPr>
        <w:fldChar w:fldCharType="end"/>
      </w:r>
      <w:r w:rsidR="009C2350">
        <w:fldChar w:fldCharType="begin"/>
      </w:r>
      <w:r w:rsidR="009C2350">
        <w:instrText xml:space="preserve"> REF _Ref305973214 \r \h  \* MERGEFORMAT </w:instrText>
      </w:r>
      <w:r w:rsidR="009C2350">
        <w:fldChar w:fldCharType="separate"/>
      </w:r>
      <w:r w:rsidR="009F264D" w:rsidRPr="009F264D">
        <w:rPr>
          <w:bCs w:val="0"/>
          <w:sz w:val="24"/>
          <w:szCs w:val="24"/>
        </w:rPr>
        <w:t>3.4</w:t>
      </w:r>
      <w:r w:rsidR="009C2350">
        <w:fldChar w:fldCharType="end"/>
      </w:r>
      <w:r w:rsidR="00096E9D" w:rsidRPr="00E71A48">
        <w:rPr>
          <w:bCs w:val="0"/>
          <w:sz w:val="24"/>
          <w:szCs w:val="24"/>
        </w:rPr>
        <w:t xml:space="preserve">, </w:t>
      </w:r>
      <w:r w:rsidR="009C2350">
        <w:fldChar w:fldCharType="begin"/>
      </w:r>
      <w:r w:rsidR="009C2350">
        <w:instrText xml:space="preserve"> REF _Ref303683883 \r \h  \* MERGEFORMAT </w:instrText>
      </w:r>
      <w:r w:rsidR="009C2350">
        <w:fldChar w:fldCharType="separate"/>
      </w:r>
      <w:r w:rsidR="009F264D" w:rsidRPr="009F264D">
        <w:rPr>
          <w:bCs w:val="0"/>
          <w:sz w:val="24"/>
          <w:szCs w:val="24"/>
        </w:rPr>
        <w:t>3.5</w:t>
      </w:r>
      <w:r w:rsidR="009C235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53B9C">
        <w:fldChar w:fldCharType="begin"/>
      </w:r>
      <w:r w:rsidR="001248B1">
        <w:rPr>
          <w:bCs w:val="0"/>
          <w:sz w:val="24"/>
          <w:szCs w:val="24"/>
        </w:rPr>
        <w:instrText xml:space="preserve"> REF _Ref468195629 \r \h </w:instrText>
      </w:r>
      <w:r w:rsidR="00B53B9C">
        <w:fldChar w:fldCharType="separate"/>
      </w:r>
      <w:r w:rsidR="009F264D">
        <w:rPr>
          <w:bCs w:val="0"/>
          <w:sz w:val="24"/>
          <w:szCs w:val="24"/>
        </w:rPr>
        <w:t>3.6</w:t>
      </w:r>
      <w:r w:rsidR="00B53B9C">
        <w:fldChar w:fldCharType="end"/>
      </w:r>
      <w:r w:rsidR="00B53B9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53B9C" w:rsidRPr="00E71A48">
        <w:rPr>
          <w:bCs w:val="0"/>
          <w:sz w:val="24"/>
          <w:szCs w:val="24"/>
        </w:rPr>
      </w:r>
      <w:r w:rsidR="00B53B9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C2350">
        <w:fldChar w:fldCharType="begin"/>
      </w:r>
      <w:r w:rsidR="009C2350">
        <w:instrText xml:space="preserve"> REF _Ref303250967 \r \h  \* MERGEFORMAT </w:instrText>
      </w:r>
      <w:r w:rsidR="009C2350">
        <w:fldChar w:fldCharType="separate"/>
      </w:r>
      <w:r w:rsidR="009F264D" w:rsidRPr="009F264D">
        <w:rPr>
          <w:bCs w:val="0"/>
          <w:sz w:val="24"/>
          <w:szCs w:val="24"/>
        </w:rPr>
        <w:t>3.7</w:t>
      </w:r>
      <w:r w:rsidR="009C2350">
        <w:fldChar w:fldCharType="end"/>
      </w:r>
      <w:r w:rsidR="00B53B9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53B9C" w:rsidRPr="00E71A48">
        <w:rPr>
          <w:bCs w:val="0"/>
          <w:sz w:val="24"/>
          <w:szCs w:val="24"/>
        </w:rPr>
      </w:r>
      <w:r w:rsidR="00B53B9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53B9C">
        <w:fldChar w:fldCharType="begin"/>
      </w:r>
      <w:r w:rsidR="00B218BA">
        <w:rPr>
          <w:bCs w:val="0"/>
          <w:sz w:val="24"/>
          <w:szCs w:val="24"/>
        </w:rPr>
        <w:instrText xml:space="preserve"> REF _Ref471897728 \r \h </w:instrText>
      </w:r>
      <w:r w:rsidR="00B53B9C">
        <w:fldChar w:fldCharType="separate"/>
      </w:r>
      <w:r w:rsidR="00B218BA">
        <w:rPr>
          <w:bCs w:val="0"/>
          <w:sz w:val="24"/>
          <w:szCs w:val="24"/>
        </w:rPr>
        <w:t>3.9</w:t>
      </w:r>
      <w:r w:rsidR="00B53B9C">
        <w:fldChar w:fldCharType="end"/>
      </w:r>
      <w:r w:rsidR="00B53B9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53B9C" w:rsidRPr="00E71A48">
        <w:rPr>
          <w:bCs w:val="0"/>
          <w:sz w:val="24"/>
          <w:szCs w:val="24"/>
        </w:rPr>
      </w:r>
      <w:r w:rsidR="00B53B9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53B9C">
        <w:fldChar w:fldCharType="begin"/>
      </w:r>
      <w:r w:rsidR="00B218BA">
        <w:rPr>
          <w:bCs w:val="0"/>
          <w:sz w:val="24"/>
          <w:szCs w:val="24"/>
        </w:rPr>
        <w:instrText xml:space="preserve"> REF _Ref468976147 \r \h </w:instrText>
      </w:r>
      <w:r w:rsidR="00B53B9C">
        <w:fldChar w:fldCharType="separate"/>
      </w:r>
      <w:r w:rsidR="00B218BA">
        <w:rPr>
          <w:bCs w:val="0"/>
          <w:sz w:val="24"/>
          <w:szCs w:val="24"/>
        </w:rPr>
        <w:t>3.12</w:t>
      </w:r>
      <w:r w:rsidR="00B53B9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C2350">
        <w:fldChar w:fldCharType="begin"/>
      </w:r>
      <w:r w:rsidR="009C2350">
        <w:instrText xml:space="preserve"> REF _Ref306140410 \r \h  \* MERGEFORMAT </w:instrText>
      </w:r>
      <w:r w:rsidR="009C2350">
        <w:fldChar w:fldCharType="separate"/>
      </w:r>
      <w:r w:rsidR="009F264D" w:rsidRPr="009F264D">
        <w:rPr>
          <w:bCs w:val="0"/>
          <w:sz w:val="24"/>
          <w:szCs w:val="24"/>
        </w:rPr>
        <w:t>3.13</w:t>
      </w:r>
      <w:r w:rsidR="009C235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C2350">
        <w:fldChar w:fldCharType="begin"/>
      </w:r>
      <w:r w:rsidR="009C2350">
        <w:instrText xml:space="preserve"> REF _Ref306140451 \r \h  \* MERGEFORMAT </w:instrText>
      </w:r>
      <w:r w:rsidR="009C2350">
        <w:fldChar w:fldCharType="separate"/>
      </w:r>
      <w:r w:rsidR="009F264D" w:rsidRPr="009F264D">
        <w:rPr>
          <w:bCs w:val="0"/>
          <w:sz w:val="24"/>
          <w:szCs w:val="24"/>
        </w:rPr>
        <w:t>3.14</w:t>
      </w:r>
      <w:r w:rsidR="009C235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C2350">
        <w:fldChar w:fldCharType="begin"/>
      </w:r>
      <w:r w:rsidR="009C2350">
        <w:instrText xml:space="preserve"> REF _Ref302563524 \n \h  \* MERGEFORMAT </w:instrText>
      </w:r>
      <w:r w:rsidR="009C2350">
        <w:fldChar w:fldCharType="separate"/>
      </w:r>
      <w:r w:rsidR="009F264D" w:rsidRPr="009F264D">
        <w:rPr>
          <w:sz w:val="24"/>
          <w:szCs w:val="24"/>
        </w:rPr>
        <w:t>1.1.1</w:t>
      </w:r>
      <w:r w:rsidR="009C235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53B9C">
        <w:rPr>
          <w:bCs w:val="0"/>
          <w:sz w:val="24"/>
          <w:szCs w:val="24"/>
        </w:rPr>
        <w:fldChar w:fldCharType="begin"/>
      </w:r>
      <w:r w:rsidR="008D2928">
        <w:rPr>
          <w:bCs w:val="0"/>
          <w:sz w:val="24"/>
          <w:szCs w:val="24"/>
        </w:rPr>
        <w:instrText xml:space="preserve"> REF _Ref55336310 \r \h </w:instrText>
      </w:r>
      <w:r w:rsidR="00B53B9C">
        <w:rPr>
          <w:bCs w:val="0"/>
          <w:sz w:val="24"/>
          <w:szCs w:val="24"/>
        </w:rPr>
      </w:r>
      <w:r w:rsidR="00B53B9C">
        <w:rPr>
          <w:bCs w:val="0"/>
          <w:sz w:val="24"/>
          <w:szCs w:val="24"/>
        </w:rPr>
        <w:fldChar w:fldCharType="separate"/>
      </w:r>
      <w:r w:rsidR="009F264D">
        <w:rPr>
          <w:bCs w:val="0"/>
          <w:sz w:val="24"/>
          <w:szCs w:val="24"/>
        </w:rPr>
        <w:t>5.1</w:t>
      </w:r>
      <w:r w:rsidR="00B53B9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53B9C">
        <w:rPr>
          <w:bCs w:val="0"/>
          <w:sz w:val="24"/>
          <w:szCs w:val="24"/>
        </w:rPr>
        <w:fldChar w:fldCharType="begin"/>
      </w:r>
      <w:r>
        <w:rPr>
          <w:bCs w:val="0"/>
          <w:sz w:val="24"/>
          <w:szCs w:val="24"/>
        </w:rPr>
        <w:instrText xml:space="preserve"> REF _Ref440271072 \r \h </w:instrText>
      </w:r>
      <w:r w:rsidR="00B53B9C">
        <w:rPr>
          <w:bCs w:val="0"/>
          <w:sz w:val="24"/>
          <w:szCs w:val="24"/>
        </w:rPr>
      </w:r>
      <w:r w:rsidR="00B53B9C">
        <w:rPr>
          <w:bCs w:val="0"/>
          <w:sz w:val="24"/>
          <w:szCs w:val="24"/>
        </w:rPr>
        <w:fldChar w:fldCharType="separate"/>
      </w:r>
      <w:r w:rsidR="009F264D">
        <w:rPr>
          <w:bCs w:val="0"/>
          <w:sz w:val="24"/>
          <w:szCs w:val="24"/>
        </w:rPr>
        <w:t>5.2</w:t>
      </w:r>
      <w:r w:rsidR="00B53B9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53B9C">
        <w:rPr>
          <w:bCs w:val="0"/>
          <w:sz w:val="24"/>
          <w:szCs w:val="24"/>
        </w:rPr>
        <w:fldChar w:fldCharType="begin"/>
      </w:r>
      <w:r w:rsidR="007502E0">
        <w:rPr>
          <w:bCs w:val="0"/>
          <w:sz w:val="24"/>
          <w:szCs w:val="24"/>
        </w:rPr>
        <w:instrText xml:space="preserve"> REF _Ref440537086 \r \h </w:instrText>
      </w:r>
      <w:r w:rsidR="00B53B9C">
        <w:rPr>
          <w:bCs w:val="0"/>
          <w:sz w:val="24"/>
          <w:szCs w:val="24"/>
        </w:rPr>
      </w:r>
      <w:r w:rsidR="00B53B9C">
        <w:rPr>
          <w:bCs w:val="0"/>
          <w:sz w:val="24"/>
          <w:szCs w:val="24"/>
        </w:rPr>
        <w:fldChar w:fldCharType="separate"/>
      </w:r>
      <w:r w:rsidR="009F264D">
        <w:rPr>
          <w:bCs w:val="0"/>
          <w:sz w:val="24"/>
          <w:szCs w:val="24"/>
        </w:rPr>
        <w:t>5.3</w:t>
      </w:r>
      <w:r w:rsidR="00B53B9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53B9C">
        <w:rPr>
          <w:bCs w:val="0"/>
          <w:sz w:val="24"/>
          <w:szCs w:val="24"/>
        </w:rPr>
        <w:fldChar w:fldCharType="begin"/>
      </w:r>
      <w:r w:rsidR="00B71B9D">
        <w:rPr>
          <w:bCs w:val="0"/>
          <w:sz w:val="24"/>
          <w:szCs w:val="24"/>
        </w:rPr>
        <w:instrText xml:space="preserve"> REF _Ref440271036 \r \h </w:instrText>
      </w:r>
      <w:r w:rsidR="00B53B9C">
        <w:rPr>
          <w:bCs w:val="0"/>
          <w:sz w:val="24"/>
          <w:szCs w:val="24"/>
        </w:rPr>
      </w:r>
      <w:r w:rsidR="00B53B9C">
        <w:rPr>
          <w:bCs w:val="0"/>
          <w:sz w:val="24"/>
          <w:szCs w:val="24"/>
        </w:rPr>
        <w:fldChar w:fldCharType="separate"/>
      </w:r>
      <w:r w:rsidR="009F264D">
        <w:rPr>
          <w:bCs w:val="0"/>
          <w:sz w:val="24"/>
          <w:szCs w:val="24"/>
        </w:rPr>
        <w:t>5.4</w:t>
      </w:r>
      <w:r w:rsidR="00B53B9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53B9C">
        <w:rPr>
          <w:bCs w:val="0"/>
          <w:sz w:val="24"/>
          <w:szCs w:val="24"/>
        </w:rPr>
        <w:fldChar w:fldCharType="begin"/>
      </w:r>
      <w:r>
        <w:rPr>
          <w:bCs w:val="0"/>
          <w:sz w:val="24"/>
          <w:szCs w:val="24"/>
        </w:rPr>
        <w:instrText xml:space="preserve"> REF _Ref440361914 \r \h </w:instrText>
      </w:r>
      <w:r w:rsidR="00B53B9C">
        <w:rPr>
          <w:bCs w:val="0"/>
          <w:sz w:val="24"/>
          <w:szCs w:val="24"/>
        </w:rPr>
      </w:r>
      <w:r w:rsidR="00B53B9C">
        <w:rPr>
          <w:bCs w:val="0"/>
          <w:sz w:val="24"/>
          <w:szCs w:val="24"/>
        </w:rPr>
        <w:fldChar w:fldCharType="separate"/>
      </w:r>
      <w:r w:rsidR="009F264D">
        <w:rPr>
          <w:bCs w:val="0"/>
          <w:sz w:val="24"/>
          <w:szCs w:val="24"/>
        </w:rPr>
        <w:t>5.5</w:t>
      </w:r>
      <w:r w:rsidR="00B53B9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C2350">
        <w:fldChar w:fldCharType="begin"/>
      </w:r>
      <w:r w:rsidR="009C2350">
        <w:instrText xml:space="preserve"> REF _Ref191386407 \r \h  \* MERGEFORMAT </w:instrText>
      </w:r>
      <w:r w:rsidR="009C2350">
        <w:fldChar w:fldCharType="separate"/>
      </w:r>
      <w:r w:rsidR="009F264D" w:rsidRPr="009F264D">
        <w:rPr>
          <w:bCs w:val="0"/>
          <w:sz w:val="24"/>
          <w:szCs w:val="24"/>
        </w:rPr>
        <w:t>3.3.8</w:t>
      </w:r>
      <w:r w:rsidR="009C235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53B9C">
        <w:rPr>
          <w:bCs w:val="0"/>
          <w:sz w:val="24"/>
          <w:szCs w:val="24"/>
        </w:rPr>
        <w:fldChar w:fldCharType="begin"/>
      </w:r>
      <w:r w:rsidR="000A00E6">
        <w:rPr>
          <w:bCs w:val="0"/>
          <w:sz w:val="24"/>
          <w:szCs w:val="24"/>
        </w:rPr>
        <w:instrText xml:space="preserve"> REF _Ref440361610 \r \h </w:instrText>
      </w:r>
      <w:r w:rsidR="00B53B9C">
        <w:rPr>
          <w:bCs w:val="0"/>
          <w:sz w:val="24"/>
          <w:szCs w:val="24"/>
        </w:rPr>
      </w:r>
      <w:r w:rsidR="00B53B9C">
        <w:rPr>
          <w:bCs w:val="0"/>
          <w:sz w:val="24"/>
          <w:szCs w:val="24"/>
        </w:rPr>
        <w:fldChar w:fldCharType="separate"/>
      </w:r>
      <w:r w:rsidR="009F264D">
        <w:rPr>
          <w:bCs w:val="0"/>
          <w:sz w:val="24"/>
          <w:szCs w:val="24"/>
        </w:rPr>
        <w:t>5.6</w:t>
      </w:r>
      <w:r w:rsidR="00B53B9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9C2350">
        <w:fldChar w:fldCharType="begin"/>
      </w:r>
      <w:r w:rsidR="009C2350">
        <w:instrText xml:space="preserve"> REF _Ref55336310 \r \h  \* MERGEFORMAT </w:instrText>
      </w:r>
      <w:r w:rsidR="009C2350">
        <w:fldChar w:fldCharType="separate"/>
      </w:r>
      <w:r w:rsidR="009F264D" w:rsidRPr="009F264D">
        <w:rPr>
          <w:bCs w:val="0"/>
          <w:sz w:val="24"/>
          <w:szCs w:val="24"/>
          <w:lang w:eastAsia="ru-RU"/>
        </w:rPr>
        <w:t>5.1</w:t>
      </w:r>
      <w:r w:rsidR="009C2350">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9C2350">
        <w:fldChar w:fldCharType="begin"/>
      </w:r>
      <w:r w:rsidR="009C2350">
        <w:instrText xml:space="preserve"> REF _Ref440271964 \r \h  \* MERGEFORMAT </w:instrText>
      </w:r>
      <w:r w:rsidR="009C2350">
        <w:fldChar w:fldCharType="separate"/>
      </w:r>
      <w:r w:rsidR="009F264D" w:rsidRPr="009F264D">
        <w:rPr>
          <w:sz w:val="24"/>
          <w:szCs w:val="24"/>
        </w:rPr>
        <w:t>5.1.3</w:t>
      </w:r>
      <w:r w:rsidR="009C2350">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9C2350">
        <w:fldChar w:fldCharType="begin"/>
      </w:r>
      <w:r w:rsidR="009C2350">
        <w:instrText xml:space="preserve"> REF _Ref440279062 \r \h  \* MERGEFORMAT </w:instrText>
      </w:r>
      <w:r w:rsidR="009C2350">
        <w:fldChar w:fldCharType="separate"/>
      </w:r>
      <w:r w:rsidR="009F264D" w:rsidRPr="009F264D">
        <w:rPr>
          <w:sz w:val="24"/>
          <w:szCs w:val="24"/>
        </w:rPr>
        <w:t>б)</w:t>
      </w:r>
      <w:r w:rsidR="009C2350">
        <w:fldChar w:fldCharType="end"/>
      </w:r>
      <w:r w:rsidR="00F463E8" w:rsidRPr="007C0A35">
        <w:rPr>
          <w:sz w:val="24"/>
          <w:szCs w:val="24"/>
        </w:rPr>
        <w:t xml:space="preserve"> п</w:t>
      </w:r>
      <w:r w:rsidR="00F463E8">
        <w:rPr>
          <w:sz w:val="24"/>
          <w:szCs w:val="24"/>
        </w:rPr>
        <w:t xml:space="preserve">. </w:t>
      </w:r>
      <w:r w:rsidR="00B53B9C">
        <w:rPr>
          <w:sz w:val="24"/>
          <w:szCs w:val="24"/>
        </w:rPr>
        <w:fldChar w:fldCharType="begin"/>
      </w:r>
      <w:r w:rsidR="00F463E8">
        <w:rPr>
          <w:sz w:val="24"/>
          <w:szCs w:val="24"/>
        </w:rPr>
        <w:instrText xml:space="preserve"> REF _Ref306005578 \r \h </w:instrText>
      </w:r>
      <w:r w:rsidR="00B53B9C">
        <w:rPr>
          <w:sz w:val="24"/>
          <w:szCs w:val="24"/>
        </w:rPr>
      </w:r>
      <w:r w:rsidR="00B53B9C">
        <w:rPr>
          <w:sz w:val="24"/>
          <w:szCs w:val="24"/>
        </w:rPr>
        <w:fldChar w:fldCharType="separate"/>
      </w:r>
      <w:r w:rsidR="009F264D">
        <w:rPr>
          <w:sz w:val="24"/>
          <w:szCs w:val="24"/>
        </w:rPr>
        <w:t>3.3.8.3</w:t>
      </w:r>
      <w:r w:rsidR="00B53B9C">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53B9C">
        <w:rPr>
          <w:bCs w:val="0"/>
          <w:sz w:val="24"/>
          <w:szCs w:val="24"/>
        </w:rPr>
        <w:fldChar w:fldCharType="begin"/>
      </w:r>
      <w:r>
        <w:rPr>
          <w:bCs w:val="0"/>
          <w:sz w:val="24"/>
          <w:szCs w:val="24"/>
        </w:rPr>
        <w:instrText xml:space="preserve"> REF _Ref440537086 \r \h </w:instrText>
      </w:r>
      <w:r w:rsidR="00B53B9C">
        <w:rPr>
          <w:bCs w:val="0"/>
          <w:sz w:val="24"/>
          <w:szCs w:val="24"/>
        </w:rPr>
      </w:r>
      <w:r w:rsidR="00B53B9C">
        <w:rPr>
          <w:bCs w:val="0"/>
          <w:sz w:val="24"/>
          <w:szCs w:val="24"/>
        </w:rPr>
        <w:fldChar w:fldCharType="separate"/>
      </w:r>
      <w:r w:rsidR="009F264D">
        <w:rPr>
          <w:bCs w:val="0"/>
          <w:sz w:val="24"/>
          <w:szCs w:val="24"/>
        </w:rPr>
        <w:t>5.3</w:t>
      </w:r>
      <w:r w:rsidR="00B53B9C">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53B9C">
        <w:rPr>
          <w:bCs w:val="0"/>
          <w:sz w:val="24"/>
          <w:szCs w:val="24"/>
          <w:lang w:eastAsia="ru-RU"/>
        </w:rPr>
        <w:fldChar w:fldCharType="begin"/>
      </w:r>
      <w:r>
        <w:rPr>
          <w:bCs w:val="0"/>
          <w:sz w:val="24"/>
          <w:szCs w:val="24"/>
          <w:lang w:eastAsia="ru-RU"/>
        </w:rPr>
        <w:instrText xml:space="preserve"> REF _Ref440274913 \r \h </w:instrText>
      </w:r>
      <w:r w:rsidR="00B53B9C">
        <w:rPr>
          <w:bCs w:val="0"/>
          <w:sz w:val="24"/>
          <w:szCs w:val="24"/>
          <w:lang w:eastAsia="ru-RU"/>
        </w:rPr>
      </w:r>
      <w:r w:rsidR="00B53B9C">
        <w:rPr>
          <w:bCs w:val="0"/>
          <w:sz w:val="24"/>
          <w:szCs w:val="24"/>
          <w:lang w:eastAsia="ru-RU"/>
        </w:rPr>
        <w:fldChar w:fldCharType="separate"/>
      </w:r>
      <w:r w:rsidR="009F264D">
        <w:rPr>
          <w:bCs w:val="0"/>
          <w:sz w:val="24"/>
          <w:szCs w:val="24"/>
          <w:lang w:eastAsia="ru-RU"/>
        </w:rPr>
        <w:t>5.2</w:t>
      </w:r>
      <w:r w:rsidR="00B53B9C">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53B9C">
        <w:rPr>
          <w:bCs w:val="0"/>
          <w:sz w:val="24"/>
          <w:szCs w:val="24"/>
          <w:lang w:eastAsia="ru-RU"/>
        </w:rPr>
        <w:fldChar w:fldCharType="begin"/>
      </w:r>
      <w:r>
        <w:rPr>
          <w:bCs w:val="0"/>
          <w:sz w:val="24"/>
          <w:szCs w:val="24"/>
          <w:lang w:eastAsia="ru-RU"/>
        </w:rPr>
        <w:instrText xml:space="preserve"> REF _Ref440274902 \r \h </w:instrText>
      </w:r>
      <w:r w:rsidR="00B53B9C">
        <w:rPr>
          <w:bCs w:val="0"/>
          <w:sz w:val="24"/>
          <w:szCs w:val="24"/>
          <w:lang w:eastAsia="ru-RU"/>
        </w:rPr>
      </w:r>
      <w:r w:rsidR="00B53B9C">
        <w:rPr>
          <w:bCs w:val="0"/>
          <w:sz w:val="24"/>
          <w:szCs w:val="24"/>
          <w:lang w:eastAsia="ru-RU"/>
        </w:rPr>
        <w:fldChar w:fldCharType="separate"/>
      </w:r>
      <w:r w:rsidR="009F264D">
        <w:rPr>
          <w:bCs w:val="0"/>
          <w:sz w:val="24"/>
          <w:szCs w:val="24"/>
          <w:lang w:eastAsia="ru-RU"/>
        </w:rPr>
        <w:t>5.4</w:t>
      </w:r>
      <w:r w:rsidR="00B53B9C">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53B9C">
        <w:rPr>
          <w:bCs w:val="0"/>
          <w:sz w:val="24"/>
          <w:szCs w:val="24"/>
        </w:rPr>
        <w:fldChar w:fldCharType="begin"/>
      </w:r>
      <w:r>
        <w:rPr>
          <w:bCs w:val="0"/>
          <w:sz w:val="24"/>
          <w:szCs w:val="24"/>
        </w:rPr>
        <w:instrText xml:space="preserve"> REF _Ref440361959 \r \h </w:instrText>
      </w:r>
      <w:r w:rsidR="00B53B9C">
        <w:rPr>
          <w:bCs w:val="0"/>
          <w:sz w:val="24"/>
          <w:szCs w:val="24"/>
        </w:rPr>
      </w:r>
      <w:r w:rsidR="00B53B9C">
        <w:rPr>
          <w:bCs w:val="0"/>
          <w:sz w:val="24"/>
          <w:szCs w:val="24"/>
        </w:rPr>
        <w:fldChar w:fldCharType="separate"/>
      </w:r>
      <w:r w:rsidR="009F264D">
        <w:rPr>
          <w:bCs w:val="0"/>
          <w:sz w:val="24"/>
          <w:szCs w:val="24"/>
        </w:rPr>
        <w:t>5.5</w:t>
      </w:r>
      <w:r w:rsidR="00B53B9C">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53B9C">
        <w:rPr>
          <w:bCs w:val="0"/>
          <w:sz w:val="24"/>
          <w:szCs w:val="24"/>
        </w:rPr>
        <w:fldChar w:fldCharType="begin"/>
      </w:r>
      <w:r>
        <w:rPr>
          <w:bCs w:val="0"/>
          <w:sz w:val="24"/>
          <w:szCs w:val="24"/>
        </w:rPr>
        <w:instrText xml:space="preserve"> REF _Ref440361610 \r \h </w:instrText>
      </w:r>
      <w:r w:rsidR="00B53B9C">
        <w:rPr>
          <w:bCs w:val="0"/>
          <w:sz w:val="24"/>
          <w:szCs w:val="24"/>
        </w:rPr>
      </w:r>
      <w:r w:rsidR="00B53B9C">
        <w:rPr>
          <w:bCs w:val="0"/>
          <w:sz w:val="24"/>
          <w:szCs w:val="24"/>
        </w:rPr>
        <w:fldChar w:fldCharType="separate"/>
      </w:r>
      <w:r w:rsidR="009F264D">
        <w:rPr>
          <w:bCs w:val="0"/>
          <w:sz w:val="24"/>
          <w:szCs w:val="24"/>
        </w:rPr>
        <w:t>5.6</w:t>
      </w:r>
      <w:r w:rsidR="00B53B9C">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9C2350">
        <w:fldChar w:fldCharType="begin"/>
      </w:r>
      <w:r w:rsidR="009C2350">
        <w:instrText xml:space="preserve"> REF _Ref444168907 \r \h  \* MERGEFORMAT </w:instrText>
      </w:r>
      <w:r w:rsidR="009C2350">
        <w:fldChar w:fldCharType="separate"/>
      </w:r>
      <w:r w:rsidR="009F264D" w:rsidRPr="009F264D">
        <w:rPr>
          <w:bCs w:val="0"/>
          <w:sz w:val="24"/>
          <w:szCs w:val="24"/>
          <w:lang w:eastAsia="ru-RU"/>
        </w:rPr>
        <w:t>5.7.1</w:t>
      </w:r>
      <w:r w:rsidR="009C2350">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9C2350">
        <w:fldChar w:fldCharType="begin"/>
      </w:r>
      <w:r w:rsidR="009C2350">
        <w:instrText xml:space="preserve"> REF _Ref444168917 \r \h  \* MERGEFORMAT </w:instrText>
      </w:r>
      <w:r w:rsidR="009C2350">
        <w:fldChar w:fldCharType="separate"/>
      </w:r>
      <w:r w:rsidR="009F264D" w:rsidRPr="009F264D">
        <w:rPr>
          <w:sz w:val="24"/>
          <w:szCs w:val="24"/>
        </w:rPr>
        <w:t>5.7.2</w:t>
      </w:r>
      <w:r w:rsidR="009C2350">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 Российской Федерации»</w:t>
      </w:r>
      <w:r w:rsidRPr="007C0A35">
        <w:rPr>
          <w:sz w:val="24"/>
          <w:szCs w:val="24"/>
        </w:rPr>
        <w:t>)</w:t>
      </w:r>
      <w:r w:rsidR="00D97B82" w:rsidRPr="007C0A35">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9C2350">
        <w:fldChar w:fldCharType="begin"/>
      </w:r>
      <w:r w:rsidR="009C2350">
        <w:instrText xml:space="preserve"> REF _Ref306005578 \r \h  \* MERGEFORMAT </w:instrText>
      </w:r>
      <w:r w:rsidR="009C2350">
        <w:fldChar w:fldCharType="separate"/>
      </w:r>
      <w:r w:rsidR="009F264D" w:rsidRPr="009F264D">
        <w:rPr>
          <w:bCs w:val="0"/>
          <w:sz w:val="24"/>
          <w:szCs w:val="24"/>
        </w:rPr>
        <w:t>3.3.8.3</w:t>
      </w:r>
      <w:r w:rsidR="009C2350">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9C2350">
        <w:fldChar w:fldCharType="begin"/>
      </w:r>
      <w:r w:rsidR="009C2350">
        <w:instrText xml:space="preserve"> REF _Ref440279062 \r \h  \* MERGEFORMAT </w:instrText>
      </w:r>
      <w:r w:rsidR="009C2350">
        <w:fldChar w:fldCharType="separate"/>
      </w:r>
      <w:r w:rsidR="009F264D" w:rsidRPr="009F264D">
        <w:rPr>
          <w:sz w:val="24"/>
          <w:szCs w:val="24"/>
        </w:rPr>
        <w:t>б)</w:t>
      </w:r>
      <w:r w:rsidR="009C2350">
        <w:fldChar w:fldCharType="end"/>
      </w:r>
      <w:r w:rsidR="00FA5339" w:rsidRPr="00AB2CB8">
        <w:rPr>
          <w:sz w:val="24"/>
          <w:szCs w:val="24"/>
        </w:rPr>
        <w:t>,</w:t>
      </w:r>
      <w:r w:rsidR="007638F4" w:rsidRPr="00AB2CB8">
        <w:rPr>
          <w:sz w:val="24"/>
          <w:szCs w:val="24"/>
        </w:rPr>
        <w:t xml:space="preserve"> </w:t>
      </w:r>
      <w:r w:rsidR="009C2350">
        <w:fldChar w:fldCharType="begin"/>
      </w:r>
      <w:r w:rsidR="009C2350">
        <w:instrText xml:space="preserve"> REF _Ref440372326 \r \h  \* MERGEFORMAT </w:instrText>
      </w:r>
      <w:r w:rsidR="009C2350">
        <w:fldChar w:fldCharType="separate"/>
      </w:r>
      <w:r w:rsidR="009F264D" w:rsidRPr="009F264D">
        <w:rPr>
          <w:sz w:val="24"/>
          <w:szCs w:val="24"/>
        </w:rPr>
        <w:t>е)</w:t>
      </w:r>
      <w:r w:rsidR="009C2350">
        <w:fldChar w:fldCharType="end"/>
      </w:r>
      <w:r w:rsidR="007638F4" w:rsidRPr="00AB2CB8">
        <w:rPr>
          <w:sz w:val="24"/>
          <w:szCs w:val="24"/>
        </w:rPr>
        <w:t>,</w:t>
      </w:r>
      <w:r w:rsidR="00FA5339" w:rsidRPr="00AB2CB8">
        <w:rPr>
          <w:sz w:val="24"/>
          <w:szCs w:val="24"/>
        </w:rPr>
        <w:t xml:space="preserve"> </w:t>
      </w:r>
      <w:r w:rsidR="009C2350">
        <w:fldChar w:fldCharType="begin"/>
      </w:r>
      <w:r w:rsidR="009C2350">
        <w:instrText xml:space="preserve"> REF _Ref440371812 \r \h  \* MERGEFORMAT </w:instrText>
      </w:r>
      <w:r w:rsidR="009C2350">
        <w:fldChar w:fldCharType="separate"/>
      </w:r>
      <w:r w:rsidR="009F264D" w:rsidRPr="009F264D">
        <w:rPr>
          <w:sz w:val="24"/>
          <w:szCs w:val="24"/>
        </w:rPr>
        <w:t>н)</w:t>
      </w:r>
      <w:r w:rsidR="009C2350">
        <w:fldChar w:fldCharType="end"/>
      </w:r>
      <w:r w:rsidR="00FA5339" w:rsidRPr="00AB2CB8">
        <w:rPr>
          <w:sz w:val="24"/>
          <w:szCs w:val="24"/>
        </w:rPr>
        <w:t xml:space="preserve">, </w:t>
      </w:r>
      <w:r w:rsidR="009C2350">
        <w:fldChar w:fldCharType="begin"/>
      </w:r>
      <w:r w:rsidR="009C2350">
        <w:instrText xml:space="preserve"> REF _Ref440371822 \r \h  \* MERGEFORMAT </w:instrText>
      </w:r>
      <w:r w:rsidR="009C2350">
        <w:fldChar w:fldCharType="separate"/>
      </w:r>
      <w:r w:rsidR="009F264D" w:rsidRPr="009F264D">
        <w:rPr>
          <w:sz w:val="24"/>
          <w:szCs w:val="24"/>
        </w:rPr>
        <w:t>о)</w:t>
      </w:r>
      <w:r w:rsidR="009C2350">
        <w:fldChar w:fldCharType="end"/>
      </w:r>
      <w:r w:rsidR="00F21407" w:rsidRPr="00F21407">
        <w:rPr>
          <w:sz w:val="24"/>
          <w:szCs w:val="24"/>
        </w:rPr>
        <w:t xml:space="preserve">, </w:t>
      </w:r>
      <w:r w:rsidR="009C2350">
        <w:fldChar w:fldCharType="begin"/>
      </w:r>
      <w:r w:rsidR="009C2350">
        <w:instrText xml:space="preserve"> REF _Ref442189588 \r \h  \* MERGEFORMAT </w:instrText>
      </w:r>
      <w:r w:rsidR="009C2350">
        <w:fldChar w:fldCharType="separate"/>
      </w:r>
      <w:r w:rsidR="009F264D" w:rsidRPr="009F264D">
        <w:rPr>
          <w:sz w:val="24"/>
          <w:szCs w:val="24"/>
        </w:rPr>
        <w:t>ф)</w:t>
      </w:r>
      <w:r w:rsidR="009C2350">
        <w:fldChar w:fldCharType="end"/>
      </w:r>
      <w:r w:rsidR="00F463E8" w:rsidRPr="00F21407">
        <w:rPr>
          <w:sz w:val="24"/>
          <w:szCs w:val="24"/>
        </w:rPr>
        <w:t xml:space="preserve"> п.</w:t>
      </w:r>
      <w:r w:rsidR="00F463E8" w:rsidRPr="00AB2CB8">
        <w:rPr>
          <w:sz w:val="24"/>
          <w:szCs w:val="24"/>
        </w:rPr>
        <w:t xml:space="preserve"> </w:t>
      </w:r>
      <w:r w:rsidR="009C2350">
        <w:fldChar w:fldCharType="begin"/>
      </w:r>
      <w:r w:rsidR="009C2350">
        <w:instrText xml:space="preserve"> REF _Ref306005578 \r \h  \* MERGEFORMAT </w:instrText>
      </w:r>
      <w:r w:rsidR="009C2350">
        <w:fldChar w:fldCharType="separate"/>
      </w:r>
      <w:r w:rsidR="009F264D" w:rsidRPr="009F264D">
        <w:rPr>
          <w:sz w:val="24"/>
          <w:szCs w:val="24"/>
        </w:rPr>
        <w:t>3.3.8.3</w:t>
      </w:r>
      <w:r w:rsidR="009C2350">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9C2350">
        <w:fldChar w:fldCharType="begin"/>
      </w:r>
      <w:r w:rsidR="009C2350">
        <w:instrText xml:space="preserve"> REF _Ref306143446 \r \h  \* MERGEFORMAT </w:instrText>
      </w:r>
      <w:r w:rsidR="009C2350">
        <w:fldChar w:fldCharType="separate"/>
      </w:r>
      <w:r w:rsidR="009F264D" w:rsidRPr="009F264D">
        <w:rPr>
          <w:bCs w:val="0"/>
          <w:sz w:val="24"/>
          <w:szCs w:val="24"/>
        </w:rPr>
        <w:t>3.3.9.3</w:t>
      </w:r>
      <w:r w:rsidR="009C2350">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9C2350">
        <w:fldChar w:fldCharType="begin"/>
      </w:r>
      <w:r w:rsidR="009C2350">
        <w:instrText xml:space="preserve"> REF _Ref465863260 \r \h  \* MERGEFORMAT </w:instrText>
      </w:r>
      <w:r w:rsidR="009C2350">
        <w:fldChar w:fldCharType="separate"/>
      </w:r>
      <w:r w:rsidR="009F264D" w:rsidRPr="009F264D">
        <w:rPr>
          <w:bCs w:val="0"/>
          <w:sz w:val="24"/>
          <w:szCs w:val="24"/>
        </w:rPr>
        <w:t>3.3.10.7</w:t>
      </w:r>
      <w:r w:rsidR="009C2350">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C2350">
        <w:fldChar w:fldCharType="begin"/>
      </w:r>
      <w:r w:rsidR="009C2350">
        <w:instrText xml:space="preserve"> REF _Ref442263553 \r \h  \* MERGEFORMAT </w:instrText>
      </w:r>
      <w:r w:rsidR="009C2350">
        <w:fldChar w:fldCharType="separate"/>
      </w:r>
      <w:r w:rsidR="009F264D" w:rsidRPr="009F264D">
        <w:rPr>
          <w:sz w:val="24"/>
          <w:szCs w:val="24"/>
        </w:rPr>
        <w:t>3.3.14.4</w:t>
      </w:r>
      <w:r w:rsidR="009C2350">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 xml:space="preserve">а отклоняются без </w:t>
      </w:r>
      <w:r w:rsidR="009D0B2D" w:rsidRPr="009C78C3">
        <w:rPr>
          <w:bCs w:val="0"/>
          <w:sz w:val="24"/>
          <w:szCs w:val="24"/>
        </w:rPr>
        <w:t>рассмотрения,</w:t>
      </w:r>
      <w:r w:rsidR="00717F60" w:rsidRPr="009C78C3">
        <w:rPr>
          <w:bCs w:val="0"/>
          <w:sz w:val="24"/>
          <w:szCs w:val="24"/>
        </w:rPr>
        <w:t xml:space="preserve">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9C2350">
        <w:fldChar w:fldCharType="begin"/>
      </w:r>
      <w:r w:rsidR="009C2350">
        <w:instrText xml:space="preserve"> REF _Ref440270602 \r \h  \* MERGEFORMAT </w:instrText>
      </w:r>
      <w:r w:rsidR="009C2350">
        <w:fldChar w:fldCharType="separate"/>
      </w:r>
      <w:r w:rsidR="009F264D">
        <w:t>5</w:t>
      </w:r>
      <w:r w:rsidR="009C2350">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9C2350">
        <w:fldChar w:fldCharType="begin"/>
      </w:r>
      <w:r w:rsidR="009C2350">
        <w:instrText xml:space="preserve"> REF _Ref191386419 \n \h  \* MERGEFORMAT </w:instrText>
      </w:r>
      <w:r w:rsidR="009C2350">
        <w:fldChar w:fldCharType="separate"/>
      </w:r>
      <w:r w:rsidR="009F264D" w:rsidRPr="009F264D">
        <w:rPr>
          <w:bCs w:val="0"/>
          <w:sz w:val="24"/>
          <w:szCs w:val="24"/>
        </w:rPr>
        <w:t>3.3.2</w:t>
      </w:r>
      <w:r w:rsidR="009C2350">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9C2350">
        <w:fldChar w:fldCharType="begin"/>
      </w:r>
      <w:r w:rsidR="009C2350">
        <w:instrText xml:space="preserve"> REF _Ref440272256 \r \h  \* MERGEFORMAT </w:instrText>
      </w:r>
      <w:r w:rsidR="009C2350">
        <w:fldChar w:fldCharType="separate"/>
      </w:r>
      <w:r w:rsidR="009F264D" w:rsidRPr="009F264D">
        <w:rPr>
          <w:sz w:val="24"/>
          <w:szCs w:val="24"/>
        </w:rPr>
        <w:t>5.14</w:t>
      </w:r>
      <w:r w:rsidR="009C2350">
        <w:fldChar w:fldCharType="end"/>
      </w:r>
      <w:r w:rsidR="006D05F2" w:rsidRPr="009C78C3">
        <w:rPr>
          <w:sz w:val="24"/>
          <w:szCs w:val="24"/>
        </w:rPr>
        <w:t xml:space="preserve">) и Расписки сдачи-приемки соглашения о неустойке (подраздел </w:t>
      </w:r>
      <w:r w:rsidR="009C2350">
        <w:fldChar w:fldCharType="begin"/>
      </w:r>
      <w:r w:rsidR="009C2350">
        <w:instrText xml:space="preserve"> REF _Ref467752165 \r \h  \* MERGEFORMAT </w:instrText>
      </w:r>
      <w:r w:rsidR="009C2350">
        <w:fldChar w:fldCharType="separate"/>
      </w:r>
      <w:r w:rsidR="009F264D" w:rsidRPr="009F264D">
        <w:rPr>
          <w:sz w:val="24"/>
          <w:szCs w:val="24"/>
        </w:rPr>
        <w:t>5.15</w:t>
      </w:r>
      <w:r w:rsidR="009C2350">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lastRenderedPageBreak/>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9C2350">
        <w:fldChar w:fldCharType="begin"/>
      </w:r>
      <w:r w:rsidR="009C2350">
        <w:instrText xml:space="preserve"> REF _Ref440361959 \r \h  \* MERGEFORMAT </w:instrText>
      </w:r>
      <w:r w:rsidR="009C2350">
        <w:fldChar w:fldCharType="separate"/>
      </w:r>
      <w:r w:rsidR="009F264D" w:rsidRPr="009F264D">
        <w:rPr>
          <w:bCs w:val="0"/>
          <w:sz w:val="24"/>
          <w:szCs w:val="24"/>
        </w:rPr>
        <w:t>5.5</w:t>
      </w:r>
      <w:r w:rsidR="009C2350">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9C2350">
        <w:fldChar w:fldCharType="begin"/>
      </w:r>
      <w:r w:rsidR="009C2350">
        <w:instrText xml:space="preserve"> REF _Ref440271036 \r \h  \* MERGEFORMAT </w:instrText>
      </w:r>
      <w:r w:rsidR="009C2350">
        <w:fldChar w:fldCharType="separate"/>
      </w:r>
      <w:r w:rsidR="009F264D" w:rsidRPr="009F264D">
        <w:rPr>
          <w:bCs w:val="0"/>
          <w:sz w:val="24"/>
          <w:szCs w:val="24"/>
        </w:rPr>
        <w:t>5.4</w:t>
      </w:r>
      <w:r w:rsidR="009C2350">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9C2350">
        <w:fldChar w:fldCharType="begin"/>
      </w:r>
      <w:r w:rsidR="009C2350">
        <w:instrText xml:space="preserve"> REF _Ref55336310 \r \h  \* MERGEFORMAT </w:instrText>
      </w:r>
      <w:r w:rsidR="009C2350">
        <w:fldChar w:fldCharType="separate"/>
      </w:r>
      <w:r w:rsidR="009F264D" w:rsidRPr="009F264D">
        <w:rPr>
          <w:bCs w:val="0"/>
          <w:sz w:val="24"/>
          <w:szCs w:val="24"/>
        </w:rPr>
        <w:t>5.1</w:t>
      </w:r>
      <w:r w:rsidR="009C2350">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9C2350">
        <w:fldChar w:fldCharType="begin"/>
      </w:r>
      <w:r w:rsidR="009C2350">
        <w:instrText xml:space="preserve"> REF _Ref55336310 \r \h  \* MERGEFORMAT </w:instrText>
      </w:r>
      <w:r w:rsidR="009C2350">
        <w:fldChar w:fldCharType="separate"/>
      </w:r>
      <w:r w:rsidR="009F264D" w:rsidRPr="009F264D">
        <w:rPr>
          <w:bCs w:val="0"/>
          <w:sz w:val="24"/>
          <w:szCs w:val="24"/>
        </w:rPr>
        <w:t>5.1</w:t>
      </w:r>
      <w:r w:rsidR="009C2350">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9C2350">
        <w:fldChar w:fldCharType="begin"/>
      </w:r>
      <w:r w:rsidR="009C2350">
        <w:instrText xml:space="preserve"> REF _Ref440272256 \r \h  \* MERGEFORMAT </w:instrText>
      </w:r>
      <w:r w:rsidR="009C2350">
        <w:fldChar w:fldCharType="separate"/>
      </w:r>
      <w:r w:rsidR="009F264D" w:rsidRPr="009F264D">
        <w:rPr>
          <w:sz w:val="24"/>
          <w:szCs w:val="24"/>
        </w:rPr>
        <w:t>5.14</w:t>
      </w:r>
      <w:r w:rsidR="009C2350">
        <w:fldChar w:fldCharType="end"/>
      </w:r>
      <w:r w:rsidR="006D05F2" w:rsidRPr="009C78C3">
        <w:rPr>
          <w:sz w:val="24"/>
          <w:szCs w:val="24"/>
        </w:rPr>
        <w:t xml:space="preserve">) и Расписки сдачи-приемки соглашения о неустойке (подраздел </w:t>
      </w:r>
      <w:r w:rsidR="009C2350">
        <w:fldChar w:fldCharType="begin"/>
      </w:r>
      <w:r w:rsidR="009C2350">
        <w:instrText xml:space="preserve"> REF _Ref467752165 \r \h  \* MERGEFORMAT </w:instrText>
      </w:r>
      <w:r w:rsidR="009C2350">
        <w:fldChar w:fldCharType="separate"/>
      </w:r>
      <w:r w:rsidR="009F264D" w:rsidRPr="009F264D">
        <w:rPr>
          <w:sz w:val="24"/>
          <w:szCs w:val="24"/>
        </w:rPr>
        <w:t>5.15</w:t>
      </w:r>
      <w:r w:rsidR="009C2350">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9C2350">
        <w:fldChar w:fldCharType="begin"/>
      </w:r>
      <w:r w:rsidR="009C2350">
        <w:instrText xml:space="preserve"> REF _Ref440289953 \r \h  \* MERGEFORMAT </w:instrText>
      </w:r>
      <w:r w:rsidR="009C2350">
        <w:fldChar w:fldCharType="separate"/>
      </w:r>
      <w:r w:rsidR="009F264D" w:rsidRPr="009F264D">
        <w:rPr>
          <w:bCs w:val="0"/>
          <w:sz w:val="24"/>
          <w:szCs w:val="24"/>
        </w:rPr>
        <w:t>3.4.1.3</w:t>
      </w:r>
      <w:r w:rsidR="009C2350">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280464" w:rsidRPr="00A34890" w:rsidRDefault="00A34890" w:rsidP="009D0B2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A34890">
        <w:rPr>
          <w:b/>
          <w:color w:val="000000"/>
          <w:sz w:val="24"/>
          <w:szCs w:val="24"/>
        </w:rPr>
        <w:t>1 100 000</w:t>
      </w:r>
      <w:r w:rsidRPr="00A34890">
        <w:rPr>
          <w:sz w:val="24"/>
          <w:szCs w:val="24"/>
        </w:rPr>
        <w:t xml:space="preserve"> (Один миллион сто тысяч) рублей 00 копеек РФ, без учета НДС; НДС составляет </w:t>
      </w:r>
      <w:r w:rsidRPr="00A34890">
        <w:rPr>
          <w:b/>
          <w:sz w:val="24"/>
          <w:szCs w:val="24"/>
        </w:rPr>
        <w:t>198 000</w:t>
      </w:r>
      <w:r w:rsidRPr="00A34890">
        <w:rPr>
          <w:sz w:val="24"/>
          <w:szCs w:val="24"/>
        </w:rPr>
        <w:t xml:space="preserve"> (Сто девяносто восемь тысяч) рублей 00 копеек РФ; </w:t>
      </w:r>
      <w:r w:rsidRPr="00A34890">
        <w:rPr>
          <w:b/>
          <w:sz w:val="24"/>
          <w:szCs w:val="24"/>
        </w:rPr>
        <w:t>1 298 000</w:t>
      </w:r>
      <w:r w:rsidRPr="00A34890">
        <w:rPr>
          <w:sz w:val="24"/>
          <w:szCs w:val="24"/>
        </w:rPr>
        <w:t xml:space="preserve"> (Один миллион двести девяносто восемь тысяч) рублей 00 копеек РФ, с учетом НДС</w:t>
      </w:r>
      <w:r w:rsidR="00280464" w:rsidRPr="00A34890">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53B9C">
        <w:rPr>
          <w:sz w:val="24"/>
          <w:szCs w:val="24"/>
        </w:rPr>
        <w:fldChar w:fldCharType="begin"/>
      </w:r>
      <w:r>
        <w:rPr>
          <w:sz w:val="24"/>
          <w:szCs w:val="24"/>
        </w:rPr>
        <w:instrText xml:space="preserve"> REF _Ref440549152 \r \h </w:instrText>
      </w:r>
      <w:r w:rsidR="00B53B9C">
        <w:rPr>
          <w:sz w:val="24"/>
          <w:szCs w:val="24"/>
        </w:rPr>
      </w:r>
      <w:r w:rsidR="00B53B9C">
        <w:rPr>
          <w:sz w:val="24"/>
          <w:szCs w:val="24"/>
        </w:rPr>
        <w:fldChar w:fldCharType="separate"/>
      </w:r>
      <w:r w:rsidR="009F264D">
        <w:rPr>
          <w:sz w:val="24"/>
          <w:szCs w:val="24"/>
        </w:rPr>
        <w:t>3.3.7.1</w:t>
      </w:r>
      <w:r w:rsidR="00B53B9C">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53B9C">
        <w:rPr>
          <w:bCs w:val="0"/>
          <w:sz w:val="24"/>
          <w:szCs w:val="24"/>
        </w:rPr>
        <w:fldChar w:fldCharType="begin"/>
      </w:r>
      <w:r>
        <w:rPr>
          <w:bCs w:val="0"/>
          <w:sz w:val="24"/>
          <w:szCs w:val="24"/>
        </w:rPr>
        <w:instrText xml:space="preserve"> REF _Ref440271072 \r \h </w:instrText>
      </w:r>
      <w:r w:rsidR="00B53B9C">
        <w:rPr>
          <w:bCs w:val="0"/>
          <w:sz w:val="24"/>
          <w:szCs w:val="24"/>
        </w:rPr>
      </w:r>
      <w:r w:rsidR="00B53B9C">
        <w:rPr>
          <w:bCs w:val="0"/>
          <w:sz w:val="24"/>
          <w:szCs w:val="24"/>
        </w:rPr>
        <w:fldChar w:fldCharType="separate"/>
      </w:r>
      <w:r w:rsidR="009F264D">
        <w:rPr>
          <w:bCs w:val="0"/>
          <w:sz w:val="24"/>
          <w:szCs w:val="24"/>
        </w:rPr>
        <w:t>5.2</w:t>
      </w:r>
      <w:r w:rsidR="00B53B9C">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53B9C">
        <w:rPr>
          <w:sz w:val="24"/>
          <w:szCs w:val="24"/>
        </w:rPr>
        <w:fldChar w:fldCharType="begin"/>
      </w:r>
      <w:r>
        <w:rPr>
          <w:sz w:val="24"/>
          <w:szCs w:val="24"/>
        </w:rPr>
        <w:instrText xml:space="preserve"> REF _Ref306138385 \r \h </w:instrText>
      </w:r>
      <w:r w:rsidR="00B53B9C">
        <w:rPr>
          <w:sz w:val="24"/>
          <w:szCs w:val="24"/>
        </w:rPr>
      </w:r>
      <w:r w:rsidR="00B53B9C">
        <w:rPr>
          <w:sz w:val="24"/>
          <w:szCs w:val="24"/>
        </w:rPr>
        <w:fldChar w:fldCharType="separate"/>
      </w:r>
      <w:r w:rsidR="009F264D">
        <w:rPr>
          <w:sz w:val="24"/>
          <w:szCs w:val="24"/>
        </w:rPr>
        <w:t>3.6.4</w:t>
      </w:r>
      <w:r w:rsidR="00B53B9C">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53B9C">
        <w:rPr>
          <w:bCs w:val="0"/>
          <w:sz w:val="24"/>
          <w:szCs w:val="24"/>
        </w:rPr>
        <w:fldChar w:fldCharType="begin"/>
      </w:r>
      <w:r>
        <w:rPr>
          <w:bCs w:val="0"/>
          <w:sz w:val="24"/>
          <w:szCs w:val="24"/>
        </w:rPr>
        <w:instrText xml:space="preserve"> REF _Ref55336310 \r \h </w:instrText>
      </w:r>
      <w:r w:rsidR="00B53B9C">
        <w:rPr>
          <w:bCs w:val="0"/>
          <w:sz w:val="24"/>
          <w:szCs w:val="24"/>
        </w:rPr>
      </w:r>
      <w:r w:rsidR="00B53B9C">
        <w:rPr>
          <w:bCs w:val="0"/>
          <w:sz w:val="24"/>
          <w:szCs w:val="24"/>
        </w:rPr>
        <w:fldChar w:fldCharType="separate"/>
      </w:r>
      <w:r w:rsidR="009F264D">
        <w:rPr>
          <w:bCs w:val="0"/>
          <w:sz w:val="24"/>
          <w:szCs w:val="24"/>
        </w:rPr>
        <w:t>5.1</w:t>
      </w:r>
      <w:r w:rsidR="00B53B9C">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53B9C">
        <w:rPr>
          <w:sz w:val="24"/>
          <w:szCs w:val="24"/>
        </w:rPr>
        <w:fldChar w:fldCharType="begin"/>
      </w:r>
      <w:r>
        <w:rPr>
          <w:sz w:val="24"/>
          <w:szCs w:val="24"/>
        </w:rPr>
        <w:instrText xml:space="preserve"> REF _Ref440549152 \r \h </w:instrText>
      </w:r>
      <w:r w:rsidR="00B53B9C">
        <w:rPr>
          <w:sz w:val="24"/>
          <w:szCs w:val="24"/>
        </w:rPr>
      </w:r>
      <w:r w:rsidR="00B53B9C">
        <w:rPr>
          <w:sz w:val="24"/>
          <w:szCs w:val="24"/>
        </w:rPr>
        <w:fldChar w:fldCharType="separate"/>
      </w:r>
      <w:r w:rsidR="009F264D">
        <w:rPr>
          <w:sz w:val="24"/>
          <w:szCs w:val="24"/>
        </w:rPr>
        <w:t>3.3.7.1</w:t>
      </w:r>
      <w:r w:rsidR="00B53B9C">
        <w:rPr>
          <w:sz w:val="24"/>
          <w:szCs w:val="24"/>
        </w:rPr>
        <w:fldChar w:fldCharType="end"/>
      </w:r>
      <w:r>
        <w:rPr>
          <w:sz w:val="24"/>
          <w:szCs w:val="24"/>
        </w:rPr>
        <w:t xml:space="preserve">, а также в Графике оплаты выполнения работ (п. </w:t>
      </w:r>
      <w:r w:rsidR="00B53B9C">
        <w:rPr>
          <w:sz w:val="24"/>
          <w:szCs w:val="24"/>
        </w:rPr>
        <w:fldChar w:fldCharType="begin"/>
      </w:r>
      <w:r>
        <w:rPr>
          <w:sz w:val="24"/>
          <w:szCs w:val="24"/>
        </w:rPr>
        <w:instrText xml:space="preserve"> REF _Ref440361439 \r \h </w:instrText>
      </w:r>
      <w:r w:rsidR="00B53B9C">
        <w:rPr>
          <w:sz w:val="24"/>
          <w:szCs w:val="24"/>
        </w:rPr>
      </w:r>
      <w:r w:rsidR="00B53B9C">
        <w:rPr>
          <w:sz w:val="24"/>
          <w:szCs w:val="24"/>
        </w:rPr>
        <w:fldChar w:fldCharType="separate"/>
      </w:r>
      <w:r w:rsidR="009F264D">
        <w:rPr>
          <w:sz w:val="24"/>
          <w:szCs w:val="24"/>
        </w:rPr>
        <w:t>5.5</w:t>
      </w:r>
      <w:r w:rsidR="00B53B9C">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w:t>
      </w:r>
      <w:r w:rsidR="009D0B2D">
        <w:rPr>
          <w:bCs w:val="0"/>
          <w:sz w:val="24"/>
          <w:szCs w:val="24"/>
        </w:rPr>
        <w:t>рассмотрения,</w:t>
      </w:r>
      <w:r>
        <w:rPr>
          <w:bCs w:val="0"/>
          <w:sz w:val="24"/>
          <w:szCs w:val="24"/>
        </w:rPr>
        <w:t xml:space="preserve">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w:t>
      </w:r>
      <w:r w:rsidR="009D0B2D" w:rsidRPr="006D76B4">
        <w:rPr>
          <w:bCs w:val="0"/>
          <w:sz w:val="24"/>
          <w:szCs w:val="24"/>
        </w:rPr>
        <w:t>предусмотренной пунктом</w:t>
      </w:r>
      <w:r w:rsidRPr="006D76B4">
        <w:rPr>
          <w:bCs w:val="0"/>
          <w:sz w:val="24"/>
          <w:szCs w:val="24"/>
        </w:rPr>
        <w:t xml:space="preserve"> </w:t>
      </w:r>
      <w:r w:rsidR="009C2350">
        <w:fldChar w:fldCharType="begin"/>
      </w:r>
      <w:r w:rsidR="009C2350">
        <w:instrText xml:space="preserve"> REF _Ref306138385 \r \h  \* MERGEFORMAT </w:instrText>
      </w:r>
      <w:r w:rsidR="009C2350">
        <w:fldChar w:fldCharType="separate"/>
      </w:r>
      <w:r w:rsidR="009F264D" w:rsidRPr="006D76B4">
        <w:rPr>
          <w:bCs w:val="0"/>
          <w:sz w:val="24"/>
          <w:szCs w:val="24"/>
        </w:rPr>
        <w:t>3.6.4</w:t>
      </w:r>
      <w:r w:rsidR="009C2350">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9C2350">
        <w:fldChar w:fldCharType="begin"/>
      </w:r>
      <w:r w:rsidR="009C2350">
        <w:instrText xml:space="preserve"> REF _Ref465670219 \r \h  \* MERGEFORMAT </w:instrText>
      </w:r>
      <w:r w:rsidR="009C2350">
        <w:fldChar w:fldCharType="separate"/>
      </w:r>
      <w:r w:rsidR="009F264D" w:rsidRPr="006D76B4">
        <w:rPr>
          <w:bCs w:val="0"/>
          <w:sz w:val="24"/>
          <w:szCs w:val="24"/>
        </w:rPr>
        <w:t>3.11</w:t>
      </w:r>
      <w:r w:rsidR="009C2350">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C2350">
        <w:fldChar w:fldCharType="begin"/>
      </w:r>
      <w:r w:rsidR="009C2350">
        <w:instrText xml:space="preserve"> REF _Ref191386451 \n \h  \* MERGEFORMAT </w:instrText>
      </w:r>
      <w:r w:rsidR="009C2350">
        <w:fldChar w:fldCharType="separate"/>
      </w:r>
      <w:r w:rsidR="009F264D" w:rsidRPr="009F264D">
        <w:rPr>
          <w:bCs w:val="0"/>
          <w:sz w:val="24"/>
          <w:szCs w:val="24"/>
        </w:rPr>
        <w:t>3.3.9</w:t>
      </w:r>
      <w:r w:rsidR="009C235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w:t>
      </w:r>
      <w:r w:rsidRPr="000F4365">
        <w:rPr>
          <w:bCs w:val="0"/>
          <w:sz w:val="24"/>
          <w:szCs w:val="24"/>
        </w:rPr>
        <w:lastRenderedPageBreak/>
        <w:t xml:space="preserve">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53B9C">
        <w:fldChar w:fldCharType="begin"/>
      </w:r>
      <w:r w:rsidR="001E2AA2">
        <w:rPr>
          <w:bCs w:val="0"/>
          <w:sz w:val="24"/>
          <w:szCs w:val="24"/>
        </w:rPr>
        <w:instrText xml:space="preserve"> REF _Ref440876618 \r \h </w:instrText>
      </w:r>
      <w:r w:rsidR="00B53B9C">
        <w:fldChar w:fldCharType="separate"/>
      </w:r>
      <w:r w:rsidR="009F264D">
        <w:rPr>
          <w:bCs w:val="0"/>
          <w:sz w:val="24"/>
          <w:szCs w:val="24"/>
        </w:rPr>
        <w:t>3.3.10</w:t>
      </w:r>
      <w:r w:rsidR="00B53B9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r w:rsidR="009C2350">
        <w:fldChar w:fldCharType="begin"/>
      </w:r>
      <w:r w:rsidR="009C2350">
        <w:instrText xml:space="preserve"> REF _Ref440275279 \r \h  \* MERGEFORMAT </w:instrText>
      </w:r>
      <w:r w:rsidR="009C2350">
        <w:fldChar w:fldCharType="separate"/>
      </w:r>
      <w:r w:rsidR="009F264D" w:rsidRPr="009F264D">
        <w:rPr>
          <w:sz w:val="24"/>
          <w:szCs w:val="24"/>
        </w:rPr>
        <w:t>1.1.4</w:t>
      </w:r>
      <w:r w:rsidR="009C2350">
        <w:fldChar w:fldCharType="end"/>
      </w:r>
      <w:r w:rsidRPr="008B51A2">
        <w:rPr>
          <w:sz w:val="24"/>
          <w:szCs w:val="24"/>
        </w:rPr>
        <w:t xml:space="preserve"> и разделе </w:t>
      </w:r>
      <w:r w:rsidR="009C2350">
        <w:fldChar w:fldCharType="begin"/>
      </w:r>
      <w:r w:rsidR="009C2350">
        <w:instrText xml:space="preserve"> REF _Ref440270568 \r \h  \* MERGEFORMAT </w:instrText>
      </w:r>
      <w:r w:rsidR="009C2350">
        <w:fldChar w:fldCharType="separate"/>
      </w:r>
      <w:r w:rsidR="009F264D">
        <w:t>4</w:t>
      </w:r>
      <w:r w:rsidR="009C2350">
        <w:fldChar w:fldCharType="end"/>
      </w:r>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w:t>
      </w:r>
      <w:r w:rsidRPr="008B51A2">
        <w:rPr>
          <w:sz w:val="24"/>
          <w:szCs w:val="24"/>
        </w:rPr>
        <w:lastRenderedPageBreak/>
        <w:t>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C2350">
        <w:fldChar w:fldCharType="begin"/>
      </w:r>
      <w:r w:rsidR="009C2350">
        <w:instrText xml:space="preserve"> REF _Ref440291364 \r \h  \* MERGEFORMAT </w:instrText>
      </w:r>
      <w:r w:rsidR="009C2350">
        <w:fldChar w:fldCharType="separate"/>
      </w:r>
      <w:r w:rsidR="009F264D" w:rsidRPr="009F264D">
        <w:rPr>
          <w:sz w:val="24"/>
          <w:szCs w:val="24"/>
        </w:rPr>
        <w:t>3.3.8.1</w:t>
      </w:r>
      <w:r w:rsidR="009C2350">
        <w:fldChar w:fldCharType="end"/>
      </w:r>
      <w:r w:rsidRPr="008B51A2">
        <w:rPr>
          <w:sz w:val="24"/>
          <w:szCs w:val="24"/>
        </w:rPr>
        <w:t>-</w:t>
      </w:r>
      <w:r w:rsidR="009C2350">
        <w:fldChar w:fldCharType="begin"/>
      </w:r>
      <w:r w:rsidR="009C2350">
        <w:instrText xml:space="preserve"> REF _Ref303669127 \r \h  \* MERGEFORMAT </w:instrText>
      </w:r>
      <w:r w:rsidR="009C2350">
        <w:fldChar w:fldCharType="separate"/>
      </w:r>
      <w:r w:rsidR="009F264D" w:rsidRPr="009F264D">
        <w:rPr>
          <w:sz w:val="24"/>
          <w:szCs w:val="24"/>
        </w:rPr>
        <w:t>3.3.8.2</w:t>
      </w:r>
      <w:r w:rsidR="009C2350">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9C2350">
        <w:fldChar w:fldCharType="begin"/>
      </w:r>
      <w:r w:rsidR="009C2350">
        <w:instrText xml:space="preserve"> REF _Ref440271993 \r \h  \* MERGEFORMAT </w:instrText>
      </w:r>
      <w:r w:rsidR="009C2350">
        <w:fldChar w:fldCharType="separate"/>
      </w:r>
      <w:r w:rsidR="009F264D" w:rsidRPr="009F264D">
        <w:rPr>
          <w:sz w:val="24"/>
          <w:szCs w:val="24"/>
        </w:rPr>
        <w:t>5.11</w:t>
      </w:r>
      <w:r w:rsidR="009C2350">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9C2350">
        <w:fldChar w:fldCharType="begin"/>
      </w:r>
      <w:r w:rsidR="009C2350">
        <w:instrText xml:space="preserve"> REF _Ref440271964 \r \h  \* MERGEFORMAT </w:instrText>
      </w:r>
      <w:r w:rsidR="009C2350">
        <w:fldChar w:fldCharType="separate"/>
      </w:r>
      <w:r w:rsidR="009F264D" w:rsidRPr="009F264D">
        <w:rPr>
          <w:sz w:val="24"/>
          <w:szCs w:val="24"/>
        </w:rPr>
        <w:t>5.1.3</w:t>
      </w:r>
      <w:r w:rsidR="009C2350">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w:t>
      </w:r>
      <w:r w:rsidR="009948B4" w:rsidRPr="008B51A2">
        <w:rPr>
          <w:sz w:val="24"/>
          <w:szCs w:val="24"/>
        </w:rPr>
        <w:lastRenderedPageBreak/>
        <w:t>Документации по запросу предложений (</w:t>
      </w:r>
      <w:r w:rsidR="003F3A69" w:rsidRPr="008B51A2">
        <w:rPr>
          <w:sz w:val="24"/>
          <w:szCs w:val="24"/>
        </w:rPr>
        <w:t>подраздел</w:t>
      </w:r>
      <w:r w:rsidR="007705A5" w:rsidRPr="008B51A2">
        <w:rPr>
          <w:sz w:val="24"/>
          <w:szCs w:val="24"/>
        </w:rPr>
        <w:t xml:space="preserve"> </w:t>
      </w:r>
      <w:r w:rsidR="009C2350">
        <w:fldChar w:fldCharType="begin"/>
      </w:r>
      <w:r w:rsidR="009C2350">
        <w:instrText xml:space="preserve"> REF _Ref440272035 \r \h  \* MERGEFORMAT </w:instrText>
      </w:r>
      <w:r w:rsidR="009C2350">
        <w:fldChar w:fldCharType="separate"/>
      </w:r>
      <w:r w:rsidR="009F264D" w:rsidRPr="009F264D">
        <w:rPr>
          <w:sz w:val="24"/>
          <w:szCs w:val="24"/>
        </w:rPr>
        <w:t>5.12</w:t>
      </w:r>
      <w:r w:rsidR="009C2350">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9C2350">
        <w:fldChar w:fldCharType="begin"/>
      </w:r>
      <w:r w:rsidR="009C2350">
        <w:instrText xml:space="preserve"> REF _Ref440272051 \r \h  \* MERGEFORMAT </w:instrText>
      </w:r>
      <w:r w:rsidR="009C2350">
        <w:fldChar w:fldCharType="separate"/>
      </w:r>
      <w:r w:rsidR="009F264D" w:rsidRPr="009F264D">
        <w:rPr>
          <w:sz w:val="24"/>
          <w:szCs w:val="24"/>
        </w:rPr>
        <w:t>5.13</w:t>
      </w:r>
      <w:r w:rsidR="009C2350">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8B51A2">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9C2350">
        <w:fldChar w:fldCharType="begin"/>
      </w:r>
      <w:r w:rsidR="009C2350">
        <w:instrText xml:space="preserve"> REF _Ref440272119 \r \h  \* MERGEFORMAT </w:instrText>
      </w:r>
      <w:r w:rsidR="009C2350">
        <w:fldChar w:fldCharType="separate"/>
      </w:r>
      <w:r w:rsidR="009F264D" w:rsidRPr="009F264D">
        <w:rPr>
          <w:sz w:val="24"/>
          <w:szCs w:val="24"/>
        </w:rPr>
        <w:t>5.7.1</w:t>
      </w:r>
      <w:r w:rsidR="009C2350">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455" w:name="_Ref440371822"/>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r w:rsidR="009C2350">
        <w:fldChar w:fldCharType="begin"/>
      </w:r>
      <w:r w:rsidR="009C2350">
        <w:instrText xml:space="preserve"> REF _Ref440272147 \r \h  \* MERGEFORMAT </w:instrText>
      </w:r>
      <w:r w:rsidR="009C2350">
        <w:fldChar w:fldCharType="separate"/>
      </w:r>
      <w:r w:rsidR="009F264D" w:rsidRPr="009F264D">
        <w:rPr>
          <w:sz w:val="24"/>
          <w:szCs w:val="24"/>
        </w:rPr>
        <w:t>5.7.2</w:t>
      </w:r>
      <w:r w:rsidR="009C2350">
        <w:fldChar w:fldCharType="end"/>
      </w:r>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w:t>
      </w:r>
      <w:r w:rsidR="009D0B2D" w:rsidRPr="00673EDD">
        <w:rPr>
          <w:sz w:val="24"/>
          <w:szCs w:val="24"/>
        </w:rPr>
        <w:t>непринадлежности</w:t>
      </w:r>
      <w:r w:rsidR="00D97B82" w:rsidRPr="00673EDD">
        <w:rPr>
          <w:sz w:val="24"/>
          <w:szCs w:val="24"/>
        </w:rPr>
        <w:t xml:space="preserve"> его к субъектам малого и среднего предпринимательства</w:t>
      </w:r>
      <w:r w:rsidR="00F82225" w:rsidRPr="007D7C50">
        <w:rPr>
          <w:sz w:val="24"/>
          <w:szCs w:val="24"/>
        </w:rPr>
        <w:t>;</w:t>
      </w:r>
      <w:bookmarkEnd w:id="455"/>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9C2350">
        <w:fldChar w:fldCharType="begin"/>
      </w:r>
      <w:r w:rsidR="009C2350">
        <w:instrText xml:space="preserve"> REF _Ref440275279 \r \h  \* MERGEFORMAT </w:instrText>
      </w:r>
      <w:r w:rsidR="009C2350">
        <w:fldChar w:fldCharType="separate"/>
      </w:r>
      <w:r w:rsidR="009F264D" w:rsidRPr="009F264D">
        <w:rPr>
          <w:sz w:val="24"/>
          <w:szCs w:val="24"/>
        </w:rPr>
        <w:t>1.1.4</w:t>
      </w:r>
      <w:r w:rsidR="009C2350">
        <w:fldChar w:fldCharType="end"/>
      </w:r>
      <w:r w:rsidRPr="00DB4CA4">
        <w:rPr>
          <w:sz w:val="24"/>
          <w:szCs w:val="24"/>
        </w:rPr>
        <w:t xml:space="preserve"> и разделе </w:t>
      </w:r>
      <w:r w:rsidR="009C2350">
        <w:fldChar w:fldCharType="begin"/>
      </w:r>
      <w:r w:rsidR="009C2350">
        <w:instrText xml:space="preserve"> REF _Ref440270568 \r \h  \* MERGEFORMAT </w:instrText>
      </w:r>
      <w:r w:rsidR="009C2350">
        <w:fldChar w:fldCharType="separate"/>
      </w:r>
      <w:r w:rsidR="009F264D">
        <w:t>4</w:t>
      </w:r>
      <w:r w:rsidR="009C2350">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9C2350">
        <w:fldChar w:fldCharType="begin"/>
      </w:r>
      <w:r w:rsidR="009C2350">
        <w:instrText xml:space="preserve"> REF _Ref449016908 \r \h  \* MERGEFORMAT </w:instrText>
      </w:r>
      <w:r w:rsidR="009C2350">
        <w:fldChar w:fldCharType="separate"/>
      </w:r>
      <w:r w:rsidR="009F264D" w:rsidRPr="009F264D">
        <w:rPr>
          <w:sz w:val="24"/>
          <w:szCs w:val="24"/>
        </w:rPr>
        <w:t>5.8</w:t>
      </w:r>
      <w:r w:rsidR="009C2350">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9C2350">
        <w:fldChar w:fldCharType="begin"/>
      </w:r>
      <w:r w:rsidR="009C2350">
        <w:instrText xml:space="preserve"> REF _Ref440881887 \r \h  \* MERGEFORMAT </w:instrText>
      </w:r>
      <w:r w:rsidR="009C2350">
        <w:fldChar w:fldCharType="separate"/>
      </w:r>
      <w:r w:rsidR="009F264D" w:rsidRPr="009F264D">
        <w:rPr>
          <w:sz w:val="24"/>
          <w:szCs w:val="24"/>
        </w:rPr>
        <w:t>5.9</w:t>
      </w:r>
      <w:r w:rsidR="009C2350">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53B9C">
        <w:rPr>
          <w:sz w:val="24"/>
          <w:szCs w:val="24"/>
        </w:rPr>
        <w:fldChar w:fldCharType="begin"/>
      </w:r>
      <w:r w:rsidR="00CF7FAD">
        <w:rPr>
          <w:sz w:val="24"/>
          <w:szCs w:val="24"/>
        </w:rPr>
        <w:instrText xml:space="preserve"> REF _Ref440881894 \r \h </w:instrText>
      </w:r>
      <w:r w:rsidR="00B53B9C">
        <w:rPr>
          <w:sz w:val="24"/>
          <w:szCs w:val="24"/>
        </w:rPr>
      </w:r>
      <w:r w:rsidR="00B53B9C">
        <w:rPr>
          <w:sz w:val="24"/>
          <w:szCs w:val="24"/>
        </w:rPr>
        <w:fldChar w:fldCharType="separate"/>
      </w:r>
      <w:r w:rsidR="009F264D">
        <w:rPr>
          <w:sz w:val="24"/>
          <w:szCs w:val="24"/>
        </w:rPr>
        <w:t>5.10</w:t>
      </w:r>
      <w:r w:rsidR="00B53B9C">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6"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r w:rsidR="009C2350">
        <w:fldChar w:fldCharType="begin"/>
      </w:r>
      <w:r w:rsidR="009C2350">
        <w:instrText xml:space="preserve"> REF _Ref440272256 \r \h  \* MERGEFORMAT </w:instrText>
      </w:r>
      <w:r w:rsidR="009C2350">
        <w:fldChar w:fldCharType="separate"/>
      </w:r>
      <w:r w:rsidR="009F264D" w:rsidRPr="009F264D">
        <w:rPr>
          <w:sz w:val="24"/>
          <w:szCs w:val="24"/>
        </w:rPr>
        <w:t>5.14</w:t>
      </w:r>
      <w:r w:rsidR="009C2350">
        <w:fldChar w:fldCharType="end"/>
      </w:r>
      <w:r w:rsidRPr="009C78C3">
        <w:rPr>
          <w:sz w:val="24"/>
          <w:szCs w:val="24"/>
        </w:rPr>
        <w:t>)</w:t>
      </w:r>
      <w:r w:rsidR="006D05F2" w:rsidRPr="009C78C3">
        <w:rPr>
          <w:sz w:val="24"/>
          <w:szCs w:val="24"/>
        </w:rPr>
        <w:t xml:space="preserve">, либо документ, </w:t>
      </w:r>
      <w:r w:rsidR="006D05F2" w:rsidRPr="009C78C3">
        <w:rPr>
          <w:sz w:val="24"/>
          <w:szCs w:val="24"/>
        </w:rPr>
        <w:lastRenderedPageBreak/>
        <w:t>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6"/>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9C2350">
        <w:fldChar w:fldCharType="begin"/>
      </w:r>
      <w:r w:rsidR="009C2350">
        <w:instrText xml:space="preserve"> REF _Ref468195799 \r \h  \* MERGEFORMAT </w:instrText>
      </w:r>
      <w:r w:rsidR="009C2350">
        <w:fldChar w:fldCharType="separate"/>
      </w:r>
      <w:r w:rsidR="009F264D" w:rsidRPr="009F264D">
        <w:rPr>
          <w:sz w:val="24"/>
          <w:szCs w:val="24"/>
        </w:rPr>
        <w:t>5.16</w:t>
      </w:r>
      <w:r w:rsidR="009C2350">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009D0B2D" w:rsidRPr="007D7C50">
        <w:rPr>
          <w:sz w:val="24"/>
          <w:szCs w:val="24"/>
        </w:rPr>
        <w:t>законодательству,</w:t>
      </w:r>
      <w:r w:rsidRPr="007D7C50">
        <w:rPr>
          <w:sz w:val="24"/>
          <w:szCs w:val="24"/>
        </w:rPr>
        <w:t xml:space="preserve">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r w:rsidR="009D0B2D" w:rsidRPr="007D7C50">
        <w:rPr>
          <w:sz w:val="24"/>
          <w:szCs w:val="24"/>
        </w:rPr>
        <w:t>законодательству,</w:t>
      </w:r>
      <w:r w:rsidRPr="007D7C50">
        <w:rPr>
          <w:sz w:val="24"/>
          <w:szCs w:val="24"/>
        </w:rPr>
        <w:t xml:space="preserve">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9C2350">
        <w:fldChar w:fldCharType="begin"/>
      </w:r>
      <w:r w:rsidR="009C2350">
        <w:instrText xml:space="preserve"> REF _Ref465675151 \r \h  \* MERGEFORMAT </w:instrText>
      </w:r>
      <w:r w:rsidR="009C2350">
        <w:fldChar w:fldCharType="separate"/>
      </w:r>
      <w:r w:rsidR="009F264D" w:rsidRPr="006D76B4">
        <w:rPr>
          <w:rFonts w:eastAsia="Times New Roman,Italic"/>
          <w:bCs w:val="0"/>
          <w:iCs/>
          <w:sz w:val="24"/>
          <w:szCs w:val="24"/>
        </w:rPr>
        <w:t>3.11.2</w:t>
      </w:r>
      <w:r w:rsidR="009C2350">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w:t>
      </w:r>
      <w:r w:rsidR="009D0B2D"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6316"/>
      <w:bookmarkStart w:id="470" w:name="_Toc469483045"/>
      <w:bookmarkStart w:id="471" w:name="_Toc471897527"/>
      <w:r w:rsidRPr="00E71A48">
        <w:rPr>
          <w:szCs w:val="24"/>
        </w:rPr>
        <w:lastRenderedPageBreak/>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C2350">
        <w:fldChar w:fldCharType="begin"/>
      </w:r>
      <w:r w:rsidR="009C2350">
        <w:instrText xml:space="preserve"> REF _Ref191386407 \r \h  \* MERGEFORMAT </w:instrText>
      </w:r>
      <w:r w:rsidR="009C2350">
        <w:fldChar w:fldCharType="separate"/>
      </w:r>
      <w:r w:rsidR="009F264D" w:rsidRPr="009F264D">
        <w:rPr>
          <w:bCs w:val="0"/>
          <w:sz w:val="24"/>
          <w:szCs w:val="24"/>
        </w:rPr>
        <w:t>3.3.8</w:t>
      </w:r>
      <w:r w:rsidR="009C2350">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6"/>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53B9C">
        <w:rPr>
          <w:bCs w:val="0"/>
          <w:sz w:val="24"/>
          <w:szCs w:val="24"/>
        </w:rPr>
        <w:fldChar w:fldCharType="begin"/>
      </w:r>
      <w:r w:rsidR="00D57D88">
        <w:rPr>
          <w:bCs w:val="0"/>
          <w:sz w:val="24"/>
          <w:szCs w:val="24"/>
        </w:rPr>
        <w:instrText xml:space="preserve"> REF _Ref440291364 \r \h </w:instrText>
      </w:r>
      <w:r w:rsidR="00B53B9C">
        <w:rPr>
          <w:bCs w:val="0"/>
          <w:sz w:val="24"/>
          <w:szCs w:val="24"/>
        </w:rPr>
      </w:r>
      <w:r w:rsidR="00B53B9C">
        <w:rPr>
          <w:bCs w:val="0"/>
          <w:sz w:val="24"/>
          <w:szCs w:val="24"/>
        </w:rPr>
        <w:fldChar w:fldCharType="separate"/>
      </w:r>
      <w:r w:rsidR="009F264D">
        <w:rPr>
          <w:bCs w:val="0"/>
          <w:sz w:val="24"/>
          <w:szCs w:val="24"/>
        </w:rPr>
        <w:t>3.3.8.1</w:t>
      </w:r>
      <w:r w:rsidR="00B53B9C">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53B9C">
        <w:rPr>
          <w:sz w:val="24"/>
          <w:szCs w:val="24"/>
        </w:rPr>
        <w:fldChar w:fldCharType="begin"/>
      </w:r>
      <w:r>
        <w:rPr>
          <w:bCs w:val="0"/>
          <w:sz w:val="24"/>
          <w:szCs w:val="24"/>
        </w:rPr>
        <w:instrText xml:space="preserve"> REF _Ref303669127 \r \h </w:instrText>
      </w:r>
      <w:r w:rsidR="00B53B9C">
        <w:rPr>
          <w:sz w:val="24"/>
          <w:szCs w:val="24"/>
        </w:rPr>
      </w:r>
      <w:r w:rsidR="00B53B9C">
        <w:rPr>
          <w:sz w:val="24"/>
          <w:szCs w:val="24"/>
        </w:rPr>
        <w:fldChar w:fldCharType="separate"/>
      </w:r>
      <w:r w:rsidR="009F264D">
        <w:rPr>
          <w:bCs w:val="0"/>
          <w:sz w:val="24"/>
          <w:szCs w:val="24"/>
        </w:rPr>
        <w:t>3.3.8.2</w:t>
      </w:r>
      <w:r w:rsidR="00B53B9C">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9C2350">
        <w:fldChar w:fldCharType="begin"/>
      </w:r>
      <w:r w:rsidR="009C2350">
        <w:instrText xml:space="preserve"> REF _Ref442189588 \r \h  \* MERGEFORMAT </w:instrText>
      </w:r>
      <w:r w:rsidR="009C2350">
        <w:fldChar w:fldCharType="separate"/>
      </w:r>
      <w:r w:rsidR="009F264D" w:rsidRPr="009F264D">
        <w:rPr>
          <w:sz w:val="24"/>
          <w:szCs w:val="24"/>
        </w:rPr>
        <w:t>ф)</w:t>
      </w:r>
      <w:r w:rsidR="009C2350">
        <w:fldChar w:fldCharType="end"/>
      </w:r>
      <w:r w:rsidR="00306DE6" w:rsidRPr="008B51A2">
        <w:rPr>
          <w:sz w:val="24"/>
          <w:szCs w:val="24"/>
        </w:rPr>
        <w:t xml:space="preserve"> п. </w:t>
      </w:r>
      <w:r w:rsidR="009C2350">
        <w:fldChar w:fldCharType="begin"/>
      </w:r>
      <w:r w:rsidR="009C2350">
        <w:instrText xml:space="preserve"> REF _Ref303587815 \r \h  \* MERGEFORMAT </w:instrText>
      </w:r>
      <w:r w:rsidR="009C2350">
        <w:fldChar w:fldCharType="separate"/>
      </w:r>
      <w:r w:rsidR="009F264D" w:rsidRPr="009F264D">
        <w:rPr>
          <w:sz w:val="24"/>
          <w:szCs w:val="24"/>
        </w:rPr>
        <w:t>3.3.8.3</w:t>
      </w:r>
      <w:r w:rsidR="009C2350">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53B9C">
        <w:rPr>
          <w:bCs w:val="0"/>
          <w:sz w:val="24"/>
          <w:szCs w:val="24"/>
        </w:rPr>
        <w:fldChar w:fldCharType="begin"/>
      </w:r>
      <w:r w:rsidR="00362EA4">
        <w:rPr>
          <w:bCs w:val="0"/>
          <w:sz w:val="24"/>
          <w:szCs w:val="24"/>
        </w:rPr>
        <w:instrText xml:space="preserve"> REF _Ref440272510 \r \h </w:instrText>
      </w:r>
      <w:r w:rsidR="00B53B9C">
        <w:rPr>
          <w:bCs w:val="0"/>
          <w:sz w:val="24"/>
          <w:szCs w:val="24"/>
        </w:rPr>
      </w:r>
      <w:r w:rsidR="00B53B9C">
        <w:rPr>
          <w:bCs w:val="0"/>
          <w:sz w:val="24"/>
          <w:szCs w:val="24"/>
        </w:rPr>
        <w:fldChar w:fldCharType="separate"/>
      </w:r>
      <w:r w:rsidR="009F264D">
        <w:rPr>
          <w:bCs w:val="0"/>
          <w:sz w:val="24"/>
          <w:szCs w:val="24"/>
        </w:rPr>
        <w:t>5.17</w:t>
      </w:r>
      <w:r w:rsidR="00B53B9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6317"/>
      <w:bookmarkStart w:id="487" w:name="_Toc469483046"/>
      <w:bookmarkStart w:id="488"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C2350">
        <w:fldChar w:fldCharType="begin"/>
      </w:r>
      <w:r w:rsidR="009C2350">
        <w:instrText xml:space="preserve"> REF _Ref191386482 \r \h  \* MERGEFORMAT </w:instrText>
      </w:r>
      <w:r w:rsidR="009C2350">
        <w:fldChar w:fldCharType="separate"/>
      </w:r>
      <w:r w:rsidR="009F264D" w:rsidRPr="009F264D">
        <w:rPr>
          <w:bCs w:val="0"/>
          <w:sz w:val="24"/>
          <w:szCs w:val="24"/>
        </w:rPr>
        <w:t>3.3.8.1</w:t>
      </w:r>
      <w:r w:rsidR="009C235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C2350">
        <w:fldChar w:fldCharType="begin"/>
      </w:r>
      <w:r w:rsidR="009C2350">
        <w:instrText xml:space="preserve"> REF _Ref191386407 \r \h  \* MERGEFORMAT </w:instrText>
      </w:r>
      <w:r w:rsidR="009C2350">
        <w:fldChar w:fldCharType="separate"/>
      </w:r>
      <w:r w:rsidR="009F264D" w:rsidRPr="009F264D">
        <w:rPr>
          <w:bCs w:val="0"/>
          <w:sz w:val="24"/>
          <w:szCs w:val="24"/>
        </w:rPr>
        <w:t>3.3.8</w:t>
      </w:r>
      <w:r w:rsidR="009C235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53B9C">
        <w:rPr>
          <w:bCs w:val="0"/>
          <w:sz w:val="24"/>
          <w:szCs w:val="24"/>
        </w:rPr>
        <w:fldChar w:fldCharType="begin"/>
      </w:r>
      <w:r w:rsidR="001248B1">
        <w:rPr>
          <w:bCs w:val="0"/>
          <w:sz w:val="24"/>
          <w:szCs w:val="24"/>
        </w:rPr>
        <w:instrText xml:space="preserve"> REF _Ref303669127 \r \h </w:instrText>
      </w:r>
      <w:r w:rsidR="00B53B9C">
        <w:rPr>
          <w:bCs w:val="0"/>
          <w:sz w:val="24"/>
          <w:szCs w:val="24"/>
        </w:rPr>
      </w:r>
      <w:r w:rsidR="00B53B9C">
        <w:rPr>
          <w:bCs w:val="0"/>
          <w:sz w:val="24"/>
          <w:szCs w:val="24"/>
        </w:rPr>
        <w:fldChar w:fldCharType="separate"/>
      </w:r>
      <w:r w:rsidR="009F264D">
        <w:rPr>
          <w:bCs w:val="0"/>
          <w:sz w:val="24"/>
          <w:szCs w:val="24"/>
        </w:rPr>
        <w:t>3.3.8.2</w:t>
      </w:r>
      <w:r w:rsidR="00B53B9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C2350">
        <w:fldChar w:fldCharType="begin"/>
      </w:r>
      <w:r w:rsidR="009C2350">
        <w:instrText xml:space="preserve"> REF _Ref307563248 \r \h  \* MERGEFORMAT </w:instrText>
      </w:r>
      <w:r w:rsidR="009C2350">
        <w:fldChar w:fldCharType="separate"/>
      </w:r>
      <w:r w:rsidR="009F264D" w:rsidRPr="009F264D">
        <w:rPr>
          <w:bCs w:val="0"/>
          <w:sz w:val="24"/>
          <w:szCs w:val="24"/>
          <w:lang w:val="en-US"/>
        </w:rPr>
        <w:t>a</w:t>
      </w:r>
      <w:r w:rsidR="009F264D" w:rsidRPr="009D0B2D">
        <w:rPr>
          <w:bCs w:val="0"/>
          <w:sz w:val="24"/>
          <w:szCs w:val="24"/>
        </w:rPr>
        <w:t>)</w:t>
      </w:r>
      <w:r w:rsidR="009C2350">
        <w:fldChar w:fldCharType="end"/>
      </w:r>
      <w:r w:rsidRPr="00E71A48">
        <w:rPr>
          <w:bCs w:val="0"/>
          <w:sz w:val="24"/>
          <w:szCs w:val="24"/>
        </w:rPr>
        <w:t xml:space="preserve">- </w:t>
      </w:r>
      <w:r w:rsidR="009C2350">
        <w:fldChar w:fldCharType="begin"/>
      </w:r>
      <w:r w:rsidR="009C2350">
        <w:instrText xml:space="preserve"> REF _Ref307563262 \r \h  \* MERGEFORMAT </w:instrText>
      </w:r>
      <w:r w:rsidR="009C2350">
        <w:fldChar w:fldCharType="separate"/>
      </w:r>
      <w:r w:rsidR="009F264D" w:rsidRPr="009F264D">
        <w:rPr>
          <w:bCs w:val="0"/>
          <w:sz w:val="24"/>
          <w:szCs w:val="24"/>
          <w:lang w:val="en-US"/>
        </w:rPr>
        <w:t>g</w:t>
      </w:r>
      <w:r w:rsidR="009F264D" w:rsidRPr="009D0B2D">
        <w:rPr>
          <w:bCs w:val="0"/>
          <w:sz w:val="24"/>
          <w:szCs w:val="24"/>
        </w:rPr>
        <w:t>)</w:t>
      </w:r>
      <w:r w:rsidR="009C2350">
        <w:fldChar w:fldCharType="end"/>
      </w:r>
      <w:r w:rsidRPr="00E71A48">
        <w:rPr>
          <w:bCs w:val="0"/>
          <w:sz w:val="24"/>
          <w:szCs w:val="24"/>
        </w:rPr>
        <w:t xml:space="preserve">п. </w:t>
      </w:r>
      <w:r w:rsidR="009C2350">
        <w:fldChar w:fldCharType="begin"/>
      </w:r>
      <w:r w:rsidR="009C2350">
        <w:instrText xml:space="preserve"> REF _Ref306032591 \r \h  \* MERGEFORMAT </w:instrText>
      </w:r>
      <w:r w:rsidR="009C2350">
        <w:fldChar w:fldCharType="separate"/>
      </w:r>
      <w:r w:rsidR="009F264D" w:rsidRPr="009F264D">
        <w:rPr>
          <w:bCs w:val="0"/>
          <w:sz w:val="24"/>
          <w:szCs w:val="24"/>
        </w:rPr>
        <w:t>3.3.10.4</w:t>
      </w:r>
      <w:r w:rsidR="009C235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53B9C">
        <w:rPr>
          <w:sz w:val="24"/>
          <w:szCs w:val="24"/>
        </w:rPr>
        <w:fldChar w:fldCharType="begin"/>
      </w:r>
      <w:r w:rsidR="000F4365">
        <w:rPr>
          <w:bCs w:val="0"/>
          <w:sz w:val="24"/>
          <w:szCs w:val="24"/>
        </w:rPr>
        <w:instrText xml:space="preserve"> REF _Ref303669127 \r \h </w:instrText>
      </w:r>
      <w:r w:rsidR="00B53B9C">
        <w:rPr>
          <w:sz w:val="24"/>
          <w:szCs w:val="24"/>
        </w:rPr>
      </w:r>
      <w:r w:rsidR="00B53B9C">
        <w:rPr>
          <w:sz w:val="24"/>
          <w:szCs w:val="24"/>
        </w:rPr>
        <w:fldChar w:fldCharType="separate"/>
      </w:r>
      <w:r w:rsidR="009F264D">
        <w:rPr>
          <w:bCs w:val="0"/>
          <w:sz w:val="24"/>
          <w:szCs w:val="24"/>
        </w:rPr>
        <w:t>3.3.8.2</w:t>
      </w:r>
      <w:r w:rsidR="00B53B9C">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9C2350">
        <w:fldChar w:fldCharType="begin"/>
      </w:r>
      <w:r w:rsidR="009C2350">
        <w:instrText xml:space="preserve"> REF _Ref442189588 \r \h  \* MERGEFORMAT </w:instrText>
      </w:r>
      <w:r w:rsidR="009C2350">
        <w:fldChar w:fldCharType="separate"/>
      </w:r>
      <w:r w:rsidR="009F264D" w:rsidRPr="009F264D">
        <w:rPr>
          <w:sz w:val="24"/>
          <w:szCs w:val="24"/>
        </w:rPr>
        <w:t>ф)</w:t>
      </w:r>
      <w:r w:rsidR="009C2350">
        <w:fldChar w:fldCharType="end"/>
      </w:r>
      <w:r w:rsidR="00306DE6" w:rsidRPr="008B51A2">
        <w:rPr>
          <w:sz w:val="24"/>
          <w:szCs w:val="24"/>
        </w:rPr>
        <w:t xml:space="preserve"> п. </w:t>
      </w:r>
      <w:r w:rsidR="009C2350">
        <w:fldChar w:fldCharType="begin"/>
      </w:r>
      <w:r w:rsidR="009C2350">
        <w:instrText xml:space="preserve"> REF _Ref303587815 \r \h  \* MERGEFORMAT </w:instrText>
      </w:r>
      <w:r w:rsidR="009C2350">
        <w:fldChar w:fldCharType="separate"/>
      </w:r>
      <w:r w:rsidR="009F264D" w:rsidRPr="009F264D">
        <w:rPr>
          <w:sz w:val="24"/>
          <w:szCs w:val="24"/>
        </w:rPr>
        <w:t>3.3.8.3</w:t>
      </w:r>
      <w:r w:rsidR="009C2350">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53B9C">
        <w:rPr>
          <w:bCs w:val="0"/>
          <w:sz w:val="24"/>
          <w:szCs w:val="24"/>
        </w:rPr>
        <w:fldChar w:fldCharType="begin"/>
      </w:r>
      <w:r w:rsidR="00D50E8D">
        <w:rPr>
          <w:bCs w:val="0"/>
          <w:sz w:val="24"/>
          <w:szCs w:val="24"/>
        </w:rPr>
        <w:instrText xml:space="preserve"> REF _Ref440376324 \r \h </w:instrText>
      </w:r>
      <w:r w:rsidR="00B53B9C">
        <w:rPr>
          <w:bCs w:val="0"/>
          <w:sz w:val="24"/>
          <w:szCs w:val="24"/>
        </w:rPr>
      </w:r>
      <w:r w:rsidR="00B53B9C">
        <w:rPr>
          <w:bCs w:val="0"/>
          <w:sz w:val="24"/>
          <w:szCs w:val="24"/>
        </w:rPr>
        <w:fldChar w:fldCharType="separate"/>
      </w:r>
      <w:r w:rsidR="009F264D">
        <w:rPr>
          <w:bCs w:val="0"/>
          <w:sz w:val="24"/>
          <w:szCs w:val="24"/>
        </w:rPr>
        <w:t>5.18</w:t>
      </w:r>
      <w:r w:rsidR="00B53B9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B53B9C">
        <w:rPr>
          <w:bCs w:val="0"/>
          <w:sz w:val="24"/>
          <w:szCs w:val="24"/>
        </w:rPr>
        <w:fldChar w:fldCharType="begin"/>
      </w:r>
      <w:r w:rsidR="000F4365">
        <w:rPr>
          <w:bCs w:val="0"/>
          <w:sz w:val="24"/>
          <w:szCs w:val="24"/>
        </w:rPr>
        <w:instrText xml:space="preserve"> REF _Ref440291364 \r \h </w:instrText>
      </w:r>
      <w:r w:rsidR="00B53B9C">
        <w:rPr>
          <w:bCs w:val="0"/>
          <w:sz w:val="24"/>
          <w:szCs w:val="24"/>
        </w:rPr>
      </w:r>
      <w:r w:rsidR="00B53B9C">
        <w:rPr>
          <w:bCs w:val="0"/>
          <w:sz w:val="24"/>
          <w:szCs w:val="24"/>
        </w:rPr>
        <w:fldChar w:fldCharType="separate"/>
      </w:r>
      <w:r w:rsidR="009F264D">
        <w:rPr>
          <w:bCs w:val="0"/>
          <w:sz w:val="24"/>
          <w:szCs w:val="24"/>
        </w:rPr>
        <w:t>3.3.8.1</w:t>
      </w:r>
      <w:r w:rsidR="00B53B9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6318"/>
      <w:bookmarkStart w:id="505" w:name="_Toc469483047"/>
      <w:bookmarkStart w:id="506" w:name="_Toc471897529"/>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9C2350">
        <w:fldChar w:fldCharType="begin"/>
      </w:r>
      <w:r w:rsidR="009C2350">
        <w:instrText xml:space="preserve"> REF _Ref440969856 \r \h  \* MERGEFORMAT </w:instrText>
      </w:r>
      <w:r w:rsidR="009C2350">
        <w:fldChar w:fldCharType="separate"/>
      </w:r>
      <w:r w:rsidR="009F264D" w:rsidRPr="009F264D">
        <w:rPr>
          <w:bCs w:val="0"/>
          <w:iCs/>
          <w:sz w:val="24"/>
          <w:szCs w:val="24"/>
        </w:rPr>
        <w:t>3.3.12</w:t>
      </w:r>
      <w:r w:rsidR="009C2350">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9C2350">
        <w:fldChar w:fldCharType="begin"/>
      </w:r>
      <w:r w:rsidR="009C2350">
        <w:instrText xml:space="preserve"> REF _Ref440289401 \r \h  \* MERGEFORMAT </w:instrText>
      </w:r>
      <w:r w:rsidR="009C2350">
        <w:fldChar w:fldCharType="separate"/>
      </w:r>
      <w:r w:rsidR="009F264D" w:rsidRPr="009F264D">
        <w:rPr>
          <w:bCs w:val="0"/>
          <w:iCs/>
          <w:sz w:val="24"/>
          <w:szCs w:val="24"/>
        </w:rPr>
        <w:t>3.3.13</w:t>
      </w:r>
      <w:r w:rsidR="009C2350">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6319"/>
      <w:bookmarkStart w:id="519" w:name="_Toc469483048"/>
      <w:bookmarkStart w:id="520" w:name="_Toc471897530"/>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6320"/>
      <w:bookmarkStart w:id="533" w:name="_Toc469483049"/>
      <w:bookmarkStart w:id="534" w:name="_Toc471897531"/>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6321"/>
      <w:bookmarkStart w:id="550" w:name="_Toc469483050"/>
      <w:bookmarkStart w:id="551"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C2350">
        <w:fldChar w:fldCharType="begin"/>
      </w:r>
      <w:r w:rsidR="009C2350">
        <w:instrText xml:space="preserve"> REF _Ref467168844 \r \h  \* MERGEFORMAT </w:instrText>
      </w:r>
      <w:r w:rsidR="009C2350">
        <w:fldChar w:fldCharType="separate"/>
      </w:r>
      <w:r w:rsidR="009F264D" w:rsidRPr="009F264D">
        <w:rPr>
          <w:sz w:val="24"/>
          <w:szCs w:val="24"/>
        </w:rPr>
        <w:t>3.3.14.3</w:t>
      </w:r>
      <w:r w:rsidR="009C2350">
        <w:fldChar w:fldCharType="end"/>
      </w:r>
      <w:r w:rsidRPr="009C78C3">
        <w:rPr>
          <w:sz w:val="24"/>
          <w:szCs w:val="24"/>
        </w:rPr>
        <w:t xml:space="preserve">) или путем внесения денежных средств на расчетный счет Заказчика (п. </w:t>
      </w:r>
      <w:r w:rsidR="009C2350">
        <w:fldChar w:fldCharType="begin"/>
      </w:r>
      <w:r w:rsidR="009C2350">
        <w:instrText xml:space="preserve"> REF _Ref442263553 \r \h  \* MERGEFORMAT </w:instrText>
      </w:r>
      <w:r w:rsidR="009C2350">
        <w:fldChar w:fldCharType="separate"/>
      </w:r>
      <w:r w:rsidR="009F264D" w:rsidRPr="009F264D">
        <w:rPr>
          <w:sz w:val="24"/>
          <w:szCs w:val="24"/>
        </w:rPr>
        <w:t>3.3.14.4</w:t>
      </w:r>
      <w:r w:rsidR="009C2350">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3"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3"/>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9C2350">
        <w:fldChar w:fldCharType="begin"/>
      </w:r>
      <w:r w:rsidR="009C2350">
        <w:instrText xml:space="preserve"> REF _Ref440272678 \r \h  \* MERGEFORMAT </w:instrText>
      </w:r>
      <w:r w:rsidR="009C2350">
        <w:fldChar w:fldCharType="separate"/>
      </w:r>
      <w:r w:rsidR="009F264D" w:rsidRPr="009F264D">
        <w:rPr>
          <w:sz w:val="24"/>
          <w:szCs w:val="24"/>
          <w:lang w:eastAsia="ru-RU"/>
        </w:rPr>
        <w:t>5.14</w:t>
      </w:r>
      <w:r w:rsidR="009C2350">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4" w:name="_Ref307586570"/>
      <w:r w:rsidRPr="009C78C3">
        <w:rPr>
          <w:sz w:val="24"/>
          <w:szCs w:val="24"/>
        </w:rPr>
        <w:t>В соглашении о неустойке должно быть указано</w:t>
      </w:r>
      <w:bookmarkStart w:id="555"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4"/>
      <w:bookmarkEnd w:id="555"/>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9C2350">
        <w:fldChar w:fldCharType="begin"/>
      </w:r>
      <w:r w:rsidR="009C2350">
        <w:instrText xml:space="preserve"> REF _Ref306008743 \r \h  \* MERGEFORMAT </w:instrText>
      </w:r>
      <w:r w:rsidR="009C2350">
        <w:fldChar w:fldCharType="separate"/>
      </w:r>
      <w:r w:rsidR="009F264D" w:rsidRPr="009F264D">
        <w:rPr>
          <w:bCs w:val="0"/>
          <w:sz w:val="24"/>
          <w:szCs w:val="24"/>
        </w:rPr>
        <w:t>3.3.4</w:t>
      </w:r>
      <w:r w:rsidR="009C2350">
        <w:fldChar w:fldCharType="end"/>
      </w:r>
      <w:r w:rsidR="00932C0A" w:rsidRPr="008B51A2">
        <w:rPr>
          <w:bCs w:val="0"/>
          <w:sz w:val="24"/>
          <w:szCs w:val="24"/>
        </w:rPr>
        <w:t xml:space="preserve">) после истечения срока окончания подачи заявок (п. </w:t>
      </w:r>
      <w:r w:rsidR="009C2350">
        <w:fldChar w:fldCharType="begin"/>
      </w:r>
      <w:r w:rsidR="009C2350">
        <w:instrText xml:space="preserve"> REF _Ref440289953 \r \h  \* MERGEFORMAT </w:instrText>
      </w:r>
      <w:r w:rsidR="009C2350">
        <w:fldChar w:fldCharType="separate"/>
      </w:r>
      <w:r w:rsidR="009F264D" w:rsidRPr="009F264D">
        <w:rPr>
          <w:bCs w:val="0"/>
          <w:sz w:val="24"/>
          <w:szCs w:val="24"/>
        </w:rPr>
        <w:t>3.4.1.3</w:t>
      </w:r>
      <w:r w:rsidR="009C2350">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lastRenderedPageBreak/>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9C2350">
        <w:fldChar w:fldCharType="begin"/>
      </w:r>
      <w:r w:rsidR="009C2350">
        <w:instrText xml:space="preserve"> REF _Ref468976147 \r \h  \* MERGEFORMAT </w:instrText>
      </w:r>
      <w:r w:rsidR="009C2350">
        <w:fldChar w:fldCharType="separate"/>
      </w:r>
      <w:r w:rsidR="00B218BA" w:rsidRPr="006D76B4">
        <w:rPr>
          <w:bCs w:val="0"/>
          <w:sz w:val="24"/>
          <w:szCs w:val="24"/>
        </w:rPr>
        <w:t>3.12</w:t>
      </w:r>
      <w:r w:rsidR="009C2350">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53B9C">
        <w:rPr>
          <w:bCs w:val="0"/>
          <w:sz w:val="24"/>
          <w:szCs w:val="24"/>
        </w:rPr>
        <w:fldChar w:fldCharType="begin"/>
      </w:r>
      <w:r w:rsidR="001248B1">
        <w:rPr>
          <w:bCs w:val="0"/>
          <w:sz w:val="24"/>
          <w:szCs w:val="24"/>
        </w:rPr>
        <w:instrText xml:space="preserve"> REF _Ref468195951 \r \h </w:instrText>
      </w:r>
      <w:r w:rsidR="00B53B9C">
        <w:rPr>
          <w:bCs w:val="0"/>
          <w:sz w:val="24"/>
          <w:szCs w:val="24"/>
        </w:rPr>
      </w:r>
      <w:r w:rsidR="00B53B9C">
        <w:rPr>
          <w:bCs w:val="0"/>
          <w:sz w:val="24"/>
          <w:szCs w:val="24"/>
        </w:rPr>
        <w:fldChar w:fldCharType="separate"/>
      </w:r>
      <w:r w:rsidR="009F264D">
        <w:rPr>
          <w:bCs w:val="0"/>
          <w:sz w:val="24"/>
          <w:szCs w:val="24"/>
        </w:rPr>
        <w:t>3.13</w:t>
      </w:r>
      <w:r w:rsidR="00B53B9C">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7563802"/>
      <w:r w:rsidRPr="00E71A48">
        <w:rPr>
          <w:sz w:val="24"/>
          <w:szCs w:val="24"/>
        </w:rPr>
        <w:t xml:space="preserve">В случаях, указанных в п. </w:t>
      </w:r>
      <w:r w:rsidR="009C2350">
        <w:fldChar w:fldCharType="begin"/>
      </w:r>
      <w:r w:rsidR="009C2350">
        <w:instrText xml:space="preserve"> REF _Ref305753174 \r \h  \* MERGEFORMAT </w:instrText>
      </w:r>
      <w:r w:rsidR="009C2350">
        <w:fldChar w:fldCharType="separate"/>
      </w:r>
      <w:r w:rsidR="009F264D" w:rsidRPr="009F264D">
        <w:rPr>
          <w:sz w:val="24"/>
          <w:szCs w:val="24"/>
        </w:rPr>
        <w:t>3.3.14.3.2</w:t>
      </w:r>
      <w:r w:rsidR="009C2350">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9C2350">
        <w:fldChar w:fldCharType="begin"/>
      </w:r>
      <w:r w:rsidR="009C2350">
        <w:instrText xml:space="preserve"> REF _Ref440272256 \r \h  \* MERGEFORMAT </w:instrText>
      </w:r>
      <w:r w:rsidR="009C2350">
        <w:fldChar w:fldCharType="separate"/>
      </w:r>
      <w:r w:rsidR="009F264D" w:rsidRPr="009F264D">
        <w:rPr>
          <w:sz w:val="24"/>
          <w:szCs w:val="24"/>
          <w:lang w:eastAsia="ru-RU"/>
        </w:rPr>
        <w:t>5.14</w:t>
      </w:r>
      <w:r w:rsidR="009C2350">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53B9C">
        <w:fldChar w:fldCharType="begin"/>
      </w:r>
      <w:r w:rsidR="006D05F2">
        <w:rPr>
          <w:sz w:val="24"/>
          <w:szCs w:val="24"/>
          <w:lang w:eastAsia="ru-RU"/>
        </w:rPr>
        <w:instrText xml:space="preserve"> REF _Ref467752316 \r \h </w:instrText>
      </w:r>
      <w:r w:rsidR="00B53B9C">
        <w:fldChar w:fldCharType="separate"/>
      </w:r>
      <w:r w:rsidR="009F264D">
        <w:rPr>
          <w:sz w:val="24"/>
          <w:szCs w:val="24"/>
          <w:lang w:eastAsia="ru-RU"/>
        </w:rPr>
        <w:t>5.15</w:t>
      </w:r>
      <w:r w:rsidR="00B53B9C">
        <w:fldChar w:fldCharType="end"/>
      </w:r>
      <w:r w:rsidRPr="00F21407">
        <w:rPr>
          <w:sz w:val="24"/>
          <w:szCs w:val="24"/>
        </w:rPr>
        <w:t xml:space="preserve">), в срок не позднее даты и времени окончания приема заявок, указанных в пункте </w:t>
      </w:r>
      <w:r w:rsidR="009C2350">
        <w:fldChar w:fldCharType="begin"/>
      </w:r>
      <w:r w:rsidR="009C2350">
        <w:instrText xml:space="preserve"> REF _Ref440289953 \r \h  \* MERGEFORMAT </w:instrText>
      </w:r>
      <w:r w:rsidR="009C2350">
        <w:fldChar w:fldCharType="separate"/>
      </w:r>
      <w:r w:rsidR="009F264D" w:rsidRPr="009F264D">
        <w:rPr>
          <w:sz w:val="24"/>
          <w:szCs w:val="24"/>
        </w:rPr>
        <w:t>3.4.1.3</w:t>
      </w:r>
      <w:r w:rsidR="009C2350">
        <w:fldChar w:fldCharType="end"/>
      </w:r>
      <w:r w:rsidRPr="00F21407">
        <w:rPr>
          <w:sz w:val="24"/>
          <w:szCs w:val="24"/>
        </w:rPr>
        <w:t xml:space="preserve"> настоящей Документации, по адресу: </w:t>
      </w:r>
      <w:r w:rsidR="009D0B2D" w:rsidRPr="00415786">
        <w:rPr>
          <w:sz w:val="24"/>
          <w:szCs w:val="24"/>
        </w:rPr>
        <w:t xml:space="preserve">РФ, 156961, г. Кострома, проспект Мира, 53, каб. №318, исполнительный </w:t>
      </w:r>
      <w:r w:rsidR="009D0B2D" w:rsidRPr="009D0B2D">
        <w:rPr>
          <w:sz w:val="24"/>
          <w:szCs w:val="24"/>
        </w:rPr>
        <w:t xml:space="preserve">сотрудник – Инякин Роман Константинович, контактный телефон: </w:t>
      </w:r>
      <w:r w:rsidR="009D0B2D" w:rsidRPr="009D0B2D">
        <w:rPr>
          <w:iCs/>
          <w:sz w:val="24"/>
          <w:szCs w:val="24"/>
        </w:rPr>
        <w:t>(4942) 396-482</w:t>
      </w:r>
      <w:r w:rsidRPr="009D0B2D">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Пометка </w:t>
      </w:r>
      <w:r w:rsidR="009D0B2D" w:rsidRPr="00F21407">
        <w:rPr>
          <w:sz w:val="24"/>
          <w:szCs w:val="24"/>
        </w:rPr>
        <w:t>«</w:t>
      </w:r>
      <w:r w:rsidR="009D0B2D" w:rsidRPr="00F21407">
        <w:rPr>
          <w:bCs w:val="0"/>
          <w:sz w:val="24"/>
          <w:szCs w:val="24"/>
        </w:rPr>
        <w:t>Соглашение</w:t>
      </w:r>
      <w:r w:rsidRPr="00F21407">
        <w:rPr>
          <w:bCs w:val="0"/>
          <w:sz w:val="24"/>
          <w:szCs w:val="24"/>
        </w:rPr>
        <w:t xml:space="preserve">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9C2350">
        <w:fldChar w:fldCharType="begin"/>
      </w:r>
      <w:r w:rsidR="009C2350">
        <w:instrText xml:space="preserve"> REF _Ref191386085 \r \h  \* MERGEFORMAT </w:instrText>
      </w:r>
      <w:r w:rsidR="009C2350">
        <w:fldChar w:fldCharType="separate"/>
      </w:r>
      <w:r w:rsidR="009F264D" w:rsidRPr="009F264D">
        <w:rPr>
          <w:sz w:val="24"/>
          <w:szCs w:val="24"/>
        </w:rPr>
        <w:t>1.1.1</w:t>
      </w:r>
      <w:r w:rsidR="009C2350">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9C2350">
        <w:fldChar w:fldCharType="begin"/>
      </w:r>
      <w:r w:rsidR="009C2350">
        <w:instrText xml:space="preserve"> REF _Ref303323780 \r \h  \* MERGEFORMAT </w:instrText>
      </w:r>
      <w:r w:rsidR="009C2350">
        <w:fldChar w:fldCharType="separate"/>
      </w:r>
      <w:r w:rsidR="009F264D" w:rsidRPr="009F264D">
        <w:rPr>
          <w:sz w:val="24"/>
          <w:szCs w:val="24"/>
        </w:rPr>
        <w:t>1.1.4</w:t>
      </w:r>
      <w:r w:rsidR="009C2350">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9C2350">
        <w:fldChar w:fldCharType="begin"/>
      </w:r>
      <w:r w:rsidR="009C2350">
        <w:instrText xml:space="preserve"> REF _Ref467752355 \r \h  \* MERGEFORMAT </w:instrText>
      </w:r>
      <w:r w:rsidR="009C2350">
        <w:fldChar w:fldCharType="separate"/>
      </w:r>
      <w:r w:rsidR="009F264D" w:rsidRPr="009F264D">
        <w:rPr>
          <w:sz w:val="24"/>
          <w:szCs w:val="24"/>
        </w:rPr>
        <w:t>3.3.14.5</w:t>
      </w:r>
      <w:r w:rsidR="009C2350">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C2350">
        <w:fldChar w:fldCharType="begin"/>
      </w:r>
      <w:r w:rsidR="009C2350">
        <w:instrText xml:space="preserve"> REF _Ref440289953 \r \h  \* MERGEFORMAT </w:instrText>
      </w:r>
      <w:r w:rsidR="009C2350">
        <w:fldChar w:fldCharType="separate"/>
      </w:r>
      <w:r w:rsidR="009F264D" w:rsidRPr="009F264D">
        <w:rPr>
          <w:szCs w:val="24"/>
        </w:rPr>
        <w:t>3.4.1.3</w:t>
      </w:r>
      <w:r w:rsidR="009C2350">
        <w:fldChar w:fldCharType="end"/>
      </w:r>
      <w:r w:rsidRPr="009C78C3">
        <w:rPr>
          <w:szCs w:val="24"/>
        </w:rPr>
        <w:t xml:space="preserve">). В случае, если на момент истечения срока окончания приема Заявок (п. </w:t>
      </w:r>
      <w:r w:rsidR="009C2350">
        <w:fldChar w:fldCharType="begin"/>
      </w:r>
      <w:r w:rsidR="009C2350">
        <w:instrText xml:space="preserve"> REF _Ref440289953 \r \h  \* MERGEFORMAT </w:instrText>
      </w:r>
      <w:r w:rsidR="009C2350">
        <w:fldChar w:fldCharType="separate"/>
      </w:r>
      <w:r w:rsidR="009F264D" w:rsidRPr="009F264D">
        <w:rPr>
          <w:szCs w:val="24"/>
        </w:rPr>
        <w:t>3.4.1.3</w:t>
      </w:r>
      <w:r w:rsidR="009C2350">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w:t>
      </w:r>
      <w:r w:rsidRPr="009C78C3">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C2350">
        <w:fldChar w:fldCharType="begin"/>
      </w:r>
      <w:r w:rsidR="009C2350">
        <w:instrText xml:space="preserve"> REF _Ref55335823 \r \h  \* MERGEFORMAT </w:instrText>
      </w:r>
      <w:r w:rsidR="009C2350">
        <w:fldChar w:fldCharType="separate"/>
      </w:r>
      <w:r w:rsidR="009F264D" w:rsidRPr="009F264D">
        <w:rPr>
          <w:rFonts w:eastAsia="Calibri"/>
          <w:szCs w:val="24"/>
          <w:lang w:eastAsia="en-US"/>
        </w:rPr>
        <w:t>5.7</w:t>
      </w:r>
      <w:r w:rsidR="009C2350">
        <w:fldChar w:fldCharType="end"/>
      </w:r>
      <w:r w:rsidRPr="009C78C3">
        <w:rPr>
          <w:rFonts w:eastAsia="Calibri"/>
          <w:szCs w:val="24"/>
          <w:lang w:eastAsia="en-US"/>
        </w:rPr>
        <w:t xml:space="preserve">) Участник обязан направить на электронную почту </w:t>
      </w:r>
      <w:r w:rsidR="009D0B2D" w:rsidRPr="00FA55CE">
        <w:rPr>
          <w:iCs/>
          <w:szCs w:val="24"/>
        </w:rPr>
        <w:t>специалист</w:t>
      </w:r>
      <w:r w:rsidR="009D0B2D">
        <w:rPr>
          <w:iCs/>
          <w:szCs w:val="24"/>
        </w:rPr>
        <w:t>у</w:t>
      </w:r>
      <w:r w:rsidR="009D0B2D" w:rsidRPr="00FA55CE">
        <w:rPr>
          <w:iCs/>
          <w:szCs w:val="24"/>
        </w:rPr>
        <w:t xml:space="preserve"> 2</w:t>
      </w:r>
      <w:r w:rsidR="009D0B2D">
        <w:rPr>
          <w:iCs/>
          <w:szCs w:val="24"/>
        </w:rPr>
        <w:t>-й</w:t>
      </w:r>
      <w:r w:rsidR="009D0B2D" w:rsidRPr="00FA55CE">
        <w:rPr>
          <w:iCs/>
          <w:szCs w:val="24"/>
        </w:rPr>
        <w:t xml:space="preserve"> категории отдела закупочной деятельности филиала ПАО «МРСК Центра» - «Костромаэнерго» </w:t>
      </w:r>
      <w:r w:rsidR="009D0B2D" w:rsidRPr="001E23AE">
        <w:rPr>
          <w:iCs/>
          <w:szCs w:val="24"/>
        </w:rPr>
        <w:t>Инякин</w:t>
      </w:r>
      <w:r w:rsidR="009D0B2D">
        <w:rPr>
          <w:iCs/>
          <w:szCs w:val="24"/>
        </w:rPr>
        <w:t>у</w:t>
      </w:r>
      <w:r w:rsidR="009D0B2D" w:rsidRPr="001E23AE">
        <w:rPr>
          <w:iCs/>
          <w:szCs w:val="24"/>
        </w:rPr>
        <w:t xml:space="preserve"> Роман</w:t>
      </w:r>
      <w:r w:rsidR="009D0B2D">
        <w:rPr>
          <w:iCs/>
          <w:szCs w:val="24"/>
        </w:rPr>
        <w:t>у</w:t>
      </w:r>
      <w:r w:rsidR="009D0B2D" w:rsidRPr="001E23AE">
        <w:rPr>
          <w:iCs/>
          <w:szCs w:val="24"/>
        </w:rPr>
        <w:t xml:space="preserve"> Константинович</w:t>
      </w:r>
      <w:r w:rsidR="009D0B2D">
        <w:rPr>
          <w:iCs/>
          <w:szCs w:val="24"/>
        </w:rPr>
        <w:t>у</w:t>
      </w:r>
      <w:r w:rsidR="009D0B2D" w:rsidRPr="00FA55CE">
        <w:rPr>
          <w:iCs/>
          <w:szCs w:val="24"/>
        </w:rPr>
        <w:t xml:space="preserve">, </w:t>
      </w:r>
      <w:r w:rsidR="009D0B2D" w:rsidRPr="001E23AE">
        <w:rPr>
          <w:iCs/>
          <w:szCs w:val="24"/>
        </w:rPr>
        <w:t xml:space="preserve">контактный телефон: (4942) 396-482, адрес электронной почты:  </w:t>
      </w:r>
      <w:r w:rsidR="009D0B2D" w:rsidRPr="001E23AE">
        <w:rPr>
          <w:rStyle w:val="a7"/>
          <w:szCs w:val="24"/>
        </w:rPr>
        <w:t>Inyakin.RK@mrsk-1.ru</w:t>
      </w:r>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9C2350">
        <w:fldChar w:fldCharType="begin"/>
      </w:r>
      <w:r w:rsidR="009C2350">
        <w:instrText xml:space="preserve"> REF _Ref440289953 \r \h  \* MERGEFORMAT </w:instrText>
      </w:r>
      <w:r w:rsidR="009C2350">
        <w:fldChar w:fldCharType="separate"/>
      </w:r>
      <w:r w:rsidR="009F264D" w:rsidRPr="009F264D">
        <w:rPr>
          <w:szCs w:val="24"/>
        </w:rPr>
        <w:t>3.4.1.3</w:t>
      </w:r>
      <w:r w:rsidR="009C2350">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1"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9D0B2D" w:rsidRPr="001E3137" w:rsidRDefault="009D0B2D" w:rsidP="009D0B2D">
      <w:pPr>
        <w:spacing w:line="240" w:lineRule="auto"/>
        <w:ind w:left="567" w:firstLine="0"/>
        <w:rPr>
          <w:sz w:val="24"/>
          <w:szCs w:val="24"/>
        </w:rPr>
      </w:pPr>
      <w:r w:rsidRPr="0010673F">
        <w:rPr>
          <w:sz w:val="24"/>
          <w:szCs w:val="24"/>
          <w:u w:val="single"/>
        </w:rPr>
        <w:t>Получатель платежа:</w:t>
      </w:r>
      <w:r w:rsidRPr="00FF160C">
        <w:rPr>
          <w:sz w:val="24"/>
          <w:szCs w:val="24"/>
        </w:rPr>
        <w:t xml:space="preserve"> Филиал ПАО «МРСК Центра» – «Костромаэнерго» </w:t>
      </w:r>
      <w:r w:rsidRPr="00FF160C">
        <w:rPr>
          <w:sz w:val="24"/>
          <w:szCs w:val="24"/>
          <w:lang w:eastAsia="ru-RU"/>
        </w:rPr>
        <w:t xml:space="preserve">156961, г. Кострома, проспект Мира, </w:t>
      </w:r>
      <w:r>
        <w:rPr>
          <w:sz w:val="24"/>
          <w:szCs w:val="24"/>
          <w:lang w:eastAsia="ru-RU"/>
        </w:rPr>
        <w:t xml:space="preserve">д. </w:t>
      </w:r>
      <w:r w:rsidRPr="00FF160C">
        <w:rPr>
          <w:sz w:val="24"/>
          <w:szCs w:val="24"/>
          <w:lang w:eastAsia="ru-RU"/>
        </w:rPr>
        <w:t>53</w:t>
      </w:r>
      <w:r>
        <w:rPr>
          <w:sz w:val="24"/>
          <w:szCs w:val="24"/>
          <w:lang w:eastAsia="ru-RU"/>
        </w:rPr>
        <w:t xml:space="preserve">, </w:t>
      </w:r>
      <w:r w:rsidRPr="00FF160C">
        <w:rPr>
          <w:sz w:val="24"/>
          <w:szCs w:val="24"/>
          <w:lang w:eastAsia="ru-RU"/>
        </w:rPr>
        <w:t>ИНН 6901067107</w:t>
      </w:r>
      <w:r>
        <w:rPr>
          <w:sz w:val="24"/>
          <w:szCs w:val="24"/>
          <w:lang w:eastAsia="ru-RU"/>
        </w:rPr>
        <w:t xml:space="preserve">, </w:t>
      </w:r>
      <w:r w:rsidRPr="00FF160C">
        <w:rPr>
          <w:sz w:val="24"/>
          <w:szCs w:val="24"/>
          <w:lang w:eastAsia="ru-RU"/>
        </w:rPr>
        <w:t>КПП 440102001</w:t>
      </w:r>
      <w:r>
        <w:rPr>
          <w:sz w:val="24"/>
          <w:szCs w:val="24"/>
          <w:lang w:eastAsia="ru-RU"/>
        </w:rPr>
        <w:t xml:space="preserve">, </w:t>
      </w:r>
      <w:r w:rsidRPr="00FF160C">
        <w:rPr>
          <w:sz w:val="24"/>
          <w:szCs w:val="24"/>
          <w:lang w:eastAsia="ru-RU"/>
        </w:rPr>
        <w:t>р/с</w:t>
      </w:r>
      <w:r>
        <w:rPr>
          <w:sz w:val="24"/>
          <w:szCs w:val="24"/>
          <w:lang w:eastAsia="ru-RU"/>
        </w:rPr>
        <w:t xml:space="preserve"> </w:t>
      </w:r>
      <w:r w:rsidRPr="00FF160C">
        <w:rPr>
          <w:sz w:val="24"/>
          <w:szCs w:val="24"/>
          <w:lang w:eastAsia="ru-RU"/>
        </w:rPr>
        <w:t>40702810829000001175 в</w:t>
      </w:r>
      <w:r>
        <w:rPr>
          <w:sz w:val="24"/>
          <w:szCs w:val="24"/>
          <w:lang w:eastAsia="ru-RU"/>
        </w:rPr>
        <w:t xml:space="preserve"> </w:t>
      </w:r>
      <w:r w:rsidRPr="00FF160C">
        <w:rPr>
          <w:sz w:val="24"/>
          <w:szCs w:val="24"/>
          <w:lang w:eastAsia="ru-RU"/>
        </w:rPr>
        <w:t>Отделении № 8640</w:t>
      </w:r>
      <w:r>
        <w:rPr>
          <w:sz w:val="24"/>
          <w:szCs w:val="24"/>
          <w:lang w:eastAsia="ru-RU"/>
        </w:rPr>
        <w:t xml:space="preserve"> ПАО</w:t>
      </w:r>
      <w:r w:rsidRPr="00FF160C">
        <w:rPr>
          <w:sz w:val="24"/>
          <w:szCs w:val="24"/>
          <w:lang w:eastAsia="ru-RU"/>
        </w:rPr>
        <w:t xml:space="preserve"> Сбербанк</w:t>
      </w:r>
      <w:r>
        <w:rPr>
          <w:sz w:val="24"/>
          <w:szCs w:val="24"/>
          <w:lang w:eastAsia="ru-RU"/>
        </w:rPr>
        <w:t xml:space="preserve"> </w:t>
      </w:r>
      <w:r w:rsidRPr="00FF160C">
        <w:rPr>
          <w:sz w:val="24"/>
          <w:szCs w:val="24"/>
          <w:lang w:eastAsia="ru-RU"/>
        </w:rPr>
        <w:t>России</w:t>
      </w:r>
      <w:r>
        <w:rPr>
          <w:sz w:val="24"/>
          <w:szCs w:val="24"/>
          <w:lang w:eastAsia="ru-RU"/>
        </w:rPr>
        <w:t>,</w:t>
      </w:r>
      <w:r w:rsidRPr="00FF160C">
        <w:rPr>
          <w:sz w:val="24"/>
          <w:szCs w:val="24"/>
          <w:lang w:eastAsia="ru-RU"/>
        </w:rPr>
        <w:t xml:space="preserve"> БИК 043469623</w:t>
      </w:r>
      <w:r>
        <w:rPr>
          <w:sz w:val="24"/>
          <w:szCs w:val="24"/>
          <w:lang w:eastAsia="ru-RU"/>
        </w:rPr>
        <w:t xml:space="preserve">, </w:t>
      </w:r>
      <w:r w:rsidRPr="00FF160C">
        <w:rPr>
          <w:sz w:val="24"/>
          <w:szCs w:val="24"/>
          <w:lang w:eastAsia="ru-RU"/>
        </w:rPr>
        <w:t>к/с 30101810200000000623</w:t>
      </w:r>
      <w:r>
        <w:rPr>
          <w:sz w:val="24"/>
          <w:szCs w:val="24"/>
          <w:lang w:eastAsia="ru-RU"/>
        </w:rPr>
        <w:t>, 156000, г. Кострома. ул. Никитская, д. 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9C2350">
        <w:fldChar w:fldCharType="begin"/>
      </w:r>
      <w:r w:rsidR="009C2350">
        <w:instrText xml:space="preserve"> REF _Ref306140451 \r \h  \* MERGEFORMAT </w:instrText>
      </w:r>
      <w:r w:rsidR="009C2350">
        <w:fldChar w:fldCharType="separate"/>
      </w:r>
      <w:r w:rsidR="009F264D" w:rsidRPr="009F264D">
        <w:rPr>
          <w:sz w:val="24"/>
          <w:szCs w:val="24"/>
        </w:rPr>
        <w:t>3.14</w:t>
      </w:r>
      <w:r w:rsidR="009C2350">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w:t>
      </w:r>
      <w:r w:rsidRPr="008B51A2">
        <w:rPr>
          <w:sz w:val="24"/>
          <w:szCs w:val="24"/>
        </w:rPr>
        <w:lastRenderedPageBreak/>
        <w:t xml:space="preserve">основанием для отклонения Заявки Участника без </w:t>
      </w:r>
      <w:r w:rsidR="009D0B2D" w:rsidRPr="008B51A2">
        <w:rPr>
          <w:sz w:val="24"/>
          <w:szCs w:val="24"/>
        </w:rPr>
        <w:t>рассмотрения,</w:t>
      </w:r>
      <w:r w:rsidRPr="008B51A2">
        <w:rPr>
          <w:sz w:val="24"/>
          <w:szCs w:val="24"/>
        </w:rPr>
        <w:t xml:space="preserve"> по существу</w:t>
      </w:r>
      <w:r w:rsidR="00932C0A" w:rsidRPr="008B51A2">
        <w:rPr>
          <w:bCs w:val="0"/>
          <w:sz w:val="24"/>
          <w:szCs w:val="24"/>
        </w:rPr>
        <w:t>.</w:t>
      </w:r>
      <w:bookmarkEnd w:id="560"/>
      <w:bookmarkEnd w:id="562"/>
    </w:p>
    <w:p w:rsidR="00717F60" w:rsidRPr="00E71A48" w:rsidRDefault="00717F60" w:rsidP="00E71A48">
      <w:pPr>
        <w:pStyle w:val="2"/>
        <w:tabs>
          <w:tab w:val="clear" w:pos="0"/>
          <w:tab w:val="clear" w:pos="1700"/>
          <w:tab w:val="num" w:pos="709"/>
        </w:tabs>
        <w:spacing w:line="264" w:lineRule="auto"/>
      </w:pPr>
      <w:bookmarkStart w:id="563" w:name="_Ref305973214"/>
      <w:bookmarkStart w:id="564" w:name="_Toc471897533"/>
      <w:r w:rsidRPr="00E71A48">
        <w:t>Подача Заявок и их прием</w:t>
      </w:r>
      <w:bookmarkStart w:id="565" w:name="_Ref56229451"/>
      <w:bookmarkEnd w:id="535"/>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6323"/>
      <w:bookmarkStart w:id="578" w:name="_Toc469483052"/>
      <w:bookmarkStart w:id="579" w:name="_Toc471897534"/>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9D0B2D">
        <w:rPr>
          <w:bCs w:val="0"/>
          <w:sz w:val="24"/>
          <w:szCs w:val="24"/>
        </w:rPr>
        <w:t>Заявк</w:t>
      </w:r>
      <w:r w:rsidR="00717F60" w:rsidRPr="009D0B2D">
        <w:rPr>
          <w:bCs w:val="0"/>
          <w:sz w:val="24"/>
          <w:szCs w:val="24"/>
        </w:rPr>
        <w:t xml:space="preserve">и на ЭТП могут быть поданы до </w:t>
      </w:r>
      <w:r w:rsidR="002B5044" w:rsidRPr="009D0B2D">
        <w:rPr>
          <w:b/>
          <w:bCs w:val="0"/>
          <w:sz w:val="24"/>
          <w:szCs w:val="24"/>
        </w:rPr>
        <w:t xml:space="preserve">12 часов 00 минут </w:t>
      </w:r>
      <w:r w:rsidR="009D0B2D" w:rsidRPr="009D0B2D">
        <w:rPr>
          <w:b/>
          <w:bCs w:val="0"/>
          <w:sz w:val="24"/>
          <w:szCs w:val="24"/>
        </w:rPr>
        <w:t>14</w:t>
      </w:r>
      <w:r w:rsidR="002B5044" w:rsidRPr="009D0B2D">
        <w:rPr>
          <w:b/>
          <w:bCs w:val="0"/>
          <w:sz w:val="24"/>
          <w:szCs w:val="24"/>
        </w:rPr>
        <w:t xml:space="preserve"> </w:t>
      </w:r>
      <w:r w:rsidR="009D0B2D" w:rsidRPr="009D0B2D">
        <w:rPr>
          <w:b/>
          <w:bCs w:val="0"/>
          <w:sz w:val="24"/>
          <w:szCs w:val="24"/>
        </w:rPr>
        <w:t>февраля</w:t>
      </w:r>
      <w:r w:rsidR="002B5044" w:rsidRPr="009D0B2D">
        <w:rPr>
          <w:b/>
          <w:bCs w:val="0"/>
          <w:sz w:val="24"/>
          <w:szCs w:val="24"/>
        </w:rPr>
        <w:t xml:space="preserve"> </w:t>
      </w:r>
      <w:r w:rsidR="00931156" w:rsidRPr="009D0B2D">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53B9C">
        <w:rPr>
          <w:bCs w:val="0"/>
          <w:sz w:val="24"/>
          <w:szCs w:val="24"/>
        </w:rPr>
        <w:fldChar w:fldCharType="begin"/>
      </w:r>
      <w:r w:rsidR="00BF60B6">
        <w:rPr>
          <w:bCs w:val="0"/>
          <w:sz w:val="24"/>
          <w:szCs w:val="24"/>
        </w:rPr>
        <w:instrText xml:space="preserve"> REF _Ref55336310 \r \h </w:instrText>
      </w:r>
      <w:r w:rsidR="00B53B9C">
        <w:rPr>
          <w:bCs w:val="0"/>
          <w:sz w:val="24"/>
          <w:szCs w:val="24"/>
        </w:rPr>
      </w:r>
      <w:r w:rsidR="00B53B9C">
        <w:rPr>
          <w:bCs w:val="0"/>
          <w:sz w:val="24"/>
          <w:szCs w:val="24"/>
        </w:rPr>
        <w:fldChar w:fldCharType="separate"/>
      </w:r>
      <w:r w:rsidR="009F264D">
        <w:rPr>
          <w:bCs w:val="0"/>
          <w:sz w:val="24"/>
          <w:szCs w:val="24"/>
        </w:rPr>
        <w:t>5.1</w:t>
      </w:r>
      <w:r w:rsidR="00B53B9C">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9C2350">
        <w:fldChar w:fldCharType="begin"/>
      </w:r>
      <w:r w:rsidR="009C2350">
        <w:instrText xml:space="preserve"> REF _Ref440289953 \r \h  \* MERGEFORMAT </w:instrText>
      </w:r>
      <w:r w:rsidR="009C2350">
        <w:fldChar w:fldCharType="separate"/>
      </w:r>
      <w:r w:rsidR="009F264D" w:rsidRPr="009F264D">
        <w:rPr>
          <w:bCs w:val="0"/>
          <w:sz w:val="24"/>
          <w:szCs w:val="24"/>
        </w:rPr>
        <w:t>3.4.1.3</w:t>
      </w:r>
      <w:r w:rsidR="009C2350">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20839"/>
      <w:bookmarkStart w:id="589" w:name="_Toc440631474"/>
      <w:bookmarkStart w:id="590" w:name="_Toc440875714"/>
      <w:bookmarkStart w:id="591" w:name="_Toc441131738"/>
      <w:bookmarkStart w:id="592" w:name="_Toc465865179"/>
      <w:bookmarkStart w:id="593" w:name="_Toc468976324"/>
      <w:bookmarkStart w:id="594" w:name="_Toc469483053"/>
      <w:bookmarkStart w:id="595"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9C2350">
        <w:fldChar w:fldCharType="begin"/>
      </w:r>
      <w:r w:rsidR="009C2350">
        <w:instrText xml:space="preserve"> REF _Ref440272256 \r \h  \* MERGEFORMAT </w:instrText>
      </w:r>
      <w:r w:rsidR="009C2350">
        <w:fldChar w:fldCharType="separate"/>
      </w:r>
      <w:r w:rsidR="009F264D" w:rsidRPr="009F264D">
        <w:rPr>
          <w:sz w:val="24"/>
          <w:szCs w:val="24"/>
        </w:rPr>
        <w:t>5.14</w:t>
      </w:r>
      <w:r w:rsidR="009C2350">
        <w:fldChar w:fldCharType="end"/>
      </w:r>
      <w:r w:rsidR="006D05F2" w:rsidRPr="009C78C3">
        <w:rPr>
          <w:sz w:val="24"/>
          <w:szCs w:val="24"/>
        </w:rPr>
        <w:t xml:space="preserve">) и Расписки сдачи-приемки соглашения о неустойке (подраздел </w:t>
      </w:r>
      <w:r w:rsidR="009C2350">
        <w:fldChar w:fldCharType="begin"/>
      </w:r>
      <w:r w:rsidR="009C2350">
        <w:instrText xml:space="preserve"> REF _Ref467752394 \r \h  \* MERGEFORMAT </w:instrText>
      </w:r>
      <w:r w:rsidR="009C2350">
        <w:fldChar w:fldCharType="separate"/>
      </w:r>
      <w:r w:rsidR="009F264D" w:rsidRPr="009F264D">
        <w:rPr>
          <w:sz w:val="24"/>
          <w:szCs w:val="24"/>
        </w:rPr>
        <w:t>5.15</w:t>
      </w:r>
      <w:r w:rsidR="009C2350">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6" w:name="_Ref303683883"/>
      <w:bookmarkStart w:id="597" w:name="_Toc471897536"/>
      <w:r w:rsidRPr="009C78C3">
        <w:t xml:space="preserve">Изменение и отзыв </w:t>
      </w:r>
      <w:r w:rsidR="004B5EB3" w:rsidRPr="009C78C3">
        <w:t>Заявк</w:t>
      </w:r>
      <w:r w:rsidRPr="009C78C3">
        <w:t>и</w:t>
      </w:r>
      <w:bookmarkEnd w:id="596"/>
      <w:bookmarkEnd w:id="59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8" w:name="_Ref305973250"/>
      <w:r w:rsidRPr="009C78C3">
        <w:rPr>
          <w:bCs w:val="0"/>
          <w:sz w:val="24"/>
          <w:szCs w:val="24"/>
        </w:rPr>
        <w:t xml:space="preserve">До окончания срока подачи заявок (п. </w:t>
      </w:r>
      <w:r w:rsidR="009C2350">
        <w:fldChar w:fldCharType="begin"/>
      </w:r>
      <w:r w:rsidR="009C2350">
        <w:instrText xml:space="preserve"> REF _Ref440289953 \r \h  \* MERGEFORMAT </w:instrText>
      </w:r>
      <w:r w:rsidR="009C2350">
        <w:fldChar w:fldCharType="separate"/>
      </w:r>
      <w:r w:rsidR="009F264D" w:rsidRPr="009F264D">
        <w:rPr>
          <w:bCs w:val="0"/>
          <w:sz w:val="24"/>
          <w:szCs w:val="24"/>
        </w:rPr>
        <w:t>3.4.1.3</w:t>
      </w:r>
      <w:r w:rsidR="009C2350">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9C2350">
        <w:fldChar w:fldCharType="begin"/>
      </w:r>
      <w:r w:rsidR="009C2350">
        <w:instrText xml:space="preserve"> REF _Ref440289953 \r \h  \* MERGEFORMAT </w:instrText>
      </w:r>
      <w:r w:rsidR="009C2350">
        <w:fldChar w:fldCharType="separate"/>
      </w:r>
      <w:r w:rsidR="009F264D" w:rsidRPr="009F264D">
        <w:rPr>
          <w:bCs w:val="0"/>
          <w:sz w:val="24"/>
          <w:szCs w:val="24"/>
        </w:rPr>
        <w:t>3.4.1.3</w:t>
      </w:r>
      <w:r w:rsidR="009C235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C2350">
        <w:fldChar w:fldCharType="begin"/>
      </w:r>
      <w:r w:rsidR="009C2350">
        <w:instrText xml:space="preserve"> REF _Ref440289953 \r \h  \* MERGEFORMAT </w:instrText>
      </w:r>
      <w:r w:rsidR="009C2350">
        <w:fldChar w:fldCharType="separate"/>
      </w:r>
      <w:r w:rsidR="009F264D" w:rsidRPr="009F264D">
        <w:rPr>
          <w:bCs w:val="0"/>
          <w:sz w:val="24"/>
          <w:szCs w:val="24"/>
        </w:rPr>
        <w:t>3.4.1.3</w:t>
      </w:r>
      <w:r w:rsidR="009C235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C2350">
        <w:fldChar w:fldCharType="begin"/>
      </w:r>
      <w:r w:rsidR="009C2350">
        <w:instrText xml:space="preserve"> REF _Ref55279015 \r \h  \* MERGEFORMAT </w:instrText>
      </w:r>
      <w:r w:rsidR="009C2350">
        <w:fldChar w:fldCharType="separate"/>
      </w:r>
      <w:r w:rsidR="009F264D" w:rsidRPr="009F264D">
        <w:rPr>
          <w:sz w:val="24"/>
          <w:szCs w:val="24"/>
        </w:rPr>
        <w:t>3.3.1.6</w:t>
      </w:r>
      <w:r w:rsidR="009C2350">
        <w:fldChar w:fldCharType="end"/>
      </w:r>
      <w:r w:rsidRPr="00223D18">
        <w:rPr>
          <w:sz w:val="24"/>
          <w:szCs w:val="24"/>
        </w:rPr>
        <w:t xml:space="preserve">, </w:t>
      </w:r>
      <w:r w:rsidR="009C2350">
        <w:fldChar w:fldCharType="begin"/>
      </w:r>
      <w:r w:rsidR="009C2350">
        <w:instrText xml:space="preserve"> REF _Ref195087786 \r \h  \* MERGEFORMAT </w:instrText>
      </w:r>
      <w:r w:rsidR="009C2350">
        <w:fldChar w:fldCharType="separate"/>
      </w:r>
      <w:r w:rsidR="009F264D" w:rsidRPr="009F264D">
        <w:rPr>
          <w:sz w:val="24"/>
          <w:szCs w:val="24"/>
        </w:rPr>
        <w:t>3.3.1.7</w:t>
      </w:r>
      <w:r w:rsidR="009C235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99" w:name="_Ref468195580"/>
      <w:bookmarkStart w:id="600" w:name="_Ref468195629"/>
      <w:bookmarkStart w:id="601" w:name="_Toc471897537"/>
      <w:r w:rsidRPr="00E71A48">
        <w:lastRenderedPageBreak/>
        <w:t>Оценка Заявок и проведение переговоров</w:t>
      </w:r>
      <w:bookmarkEnd w:id="598"/>
      <w:bookmarkEnd w:id="599"/>
      <w:bookmarkEnd w:id="600"/>
      <w:bookmarkEnd w:id="601"/>
      <w:r w:rsidRPr="00E71A48">
        <w:t xml:space="preserve"> </w:t>
      </w:r>
    </w:p>
    <w:p w:rsidR="00717F60" w:rsidRPr="00E71A48"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20842"/>
      <w:bookmarkStart w:id="609" w:name="_Toc440631477"/>
      <w:bookmarkStart w:id="610" w:name="_Toc440875717"/>
      <w:bookmarkStart w:id="611" w:name="_Toc441131741"/>
      <w:bookmarkStart w:id="612" w:name="_Toc465865182"/>
      <w:bookmarkStart w:id="613" w:name="_Toc468976327"/>
      <w:bookmarkStart w:id="614" w:name="_Toc469483056"/>
      <w:bookmarkStart w:id="615" w:name="_Toc471897538"/>
      <w:r w:rsidRPr="00E71A48">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w:t>
      </w:r>
      <w:r w:rsidR="009D0B2D" w:rsidRPr="00E71A48">
        <w:rPr>
          <w:bCs w:val="0"/>
          <w:sz w:val="24"/>
          <w:szCs w:val="24"/>
        </w:rPr>
        <w:t>осуществляются</w:t>
      </w:r>
      <w:r w:rsidRPr="00E71A48">
        <w:rPr>
          <w:bCs w:val="0"/>
          <w:sz w:val="24"/>
          <w:szCs w:val="24"/>
        </w:rPr>
        <w:t xml:space="preserve">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C2350">
        <w:fldChar w:fldCharType="begin"/>
      </w:r>
      <w:r w:rsidR="009C2350">
        <w:instrText xml:space="preserve"> REF _Ref93089454 \n \h  \* MERGEFORMAT </w:instrText>
      </w:r>
      <w:r w:rsidR="009C2350">
        <w:fldChar w:fldCharType="separate"/>
      </w:r>
      <w:r w:rsidR="009F264D" w:rsidRPr="009F264D">
        <w:rPr>
          <w:bCs w:val="0"/>
          <w:sz w:val="24"/>
          <w:szCs w:val="24"/>
        </w:rPr>
        <w:t>3.6.2</w:t>
      </w:r>
      <w:r w:rsidR="009C2350">
        <w:fldChar w:fldCharType="end"/>
      </w:r>
      <w:r w:rsidRPr="00E71A48">
        <w:rPr>
          <w:bCs w:val="0"/>
          <w:sz w:val="24"/>
          <w:szCs w:val="24"/>
        </w:rPr>
        <w:t xml:space="preserve">), проведение (при необходимости) переговоров (пункт </w:t>
      </w:r>
      <w:r w:rsidR="009C2350">
        <w:fldChar w:fldCharType="begin"/>
      </w:r>
      <w:r w:rsidR="009C2350">
        <w:instrText xml:space="preserve"> REF _Ref303670674 \n \h  \* MERGEFORMAT </w:instrText>
      </w:r>
      <w:r w:rsidR="009C2350">
        <w:fldChar w:fldCharType="separate"/>
      </w:r>
      <w:r w:rsidR="009F264D" w:rsidRPr="009F264D">
        <w:rPr>
          <w:bCs w:val="0"/>
          <w:sz w:val="24"/>
          <w:szCs w:val="24"/>
        </w:rPr>
        <w:t>3.6.3</w:t>
      </w:r>
      <w:r w:rsidR="009C2350">
        <w:fldChar w:fldCharType="end"/>
      </w:r>
      <w:r w:rsidRPr="00E71A48">
        <w:rPr>
          <w:bCs w:val="0"/>
          <w:sz w:val="24"/>
          <w:szCs w:val="24"/>
        </w:rPr>
        <w:t>) и оценочную стадию (пункт</w:t>
      </w:r>
      <w:r w:rsidR="007F3FB7" w:rsidRPr="00E71A48">
        <w:rPr>
          <w:bCs w:val="0"/>
          <w:sz w:val="24"/>
          <w:szCs w:val="24"/>
        </w:rPr>
        <w:t xml:space="preserve"> </w:t>
      </w:r>
      <w:r w:rsidR="009C2350">
        <w:fldChar w:fldCharType="begin"/>
      </w:r>
      <w:r w:rsidR="009C2350">
        <w:instrText xml:space="preserve"> REF _Ref306138385 \r \h  \* MERGEFORMAT </w:instrText>
      </w:r>
      <w:r w:rsidR="009C2350">
        <w:fldChar w:fldCharType="separate"/>
      </w:r>
      <w:r w:rsidR="009F264D" w:rsidRPr="009F264D">
        <w:rPr>
          <w:bCs w:val="0"/>
          <w:sz w:val="24"/>
          <w:szCs w:val="24"/>
        </w:rPr>
        <w:t>3.6.4</w:t>
      </w:r>
      <w:r w:rsidR="009C2350">
        <w:fldChar w:fldCharType="end"/>
      </w:r>
      <w:r w:rsidRPr="00E71A48">
        <w:rPr>
          <w:bCs w:val="0"/>
          <w:sz w:val="24"/>
          <w:szCs w:val="24"/>
        </w:rPr>
        <w:t>).</w:t>
      </w:r>
    </w:p>
    <w:p w:rsidR="00717F60" w:rsidRPr="00E71A48"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20843"/>
      <w:bookmarkStart w:id="624" w:name="_Toc440631478"/>
      <w:bookmarkStart w:id="625" w:name="_Toc440875718"/>
      <w:bookmarkStart w:id="626" w:name="_Toc441131742"/>
      <w:bookmarkStart w:id="627" w:name="_Toc465865183"/>
      <w:bookmarkStart w:id="628" w:name="_Toc468976328"/>
      <w:bookmarkStart w:id="629" w:name="_Toc469483057"/>
      <w:bookmarkStart w:id="630" w:name="_Toc471897539"/>
      <w:r w:rsidRPr="00E71A48">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 xml:space="preserve">соответствие Заявки требованиям настоящей Документации, в том числе соответствие цены </w:t>
      </w:r>
      <w:r w:rsidR="009D0B2D" w:rsidRPr="008E312A">
        <w:rPr>
          <w:bCs w:val="0"/>
          <w:sz w:val="24"/>
          <w:szCs w:val="24"/>
        </w:rPr>
        <w:t>Заявки,</w:t>
      </w:r>
      <w:r w:rsidRPr="008E312A">
        <w:rPr>
          <w:bCs w:val="0"/>
          <w:sz w:val="24"/>
          <w:szCs w:val="24"/>
        </w:rPr>
        <w:t xml:space="preserve">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w:t>
      </w:r>
      <w:r w:rsidRPr="008E312A">
        <w:rPr>
          <w:sz w:val="24"/>
          <w:szCs w:val="24"/>
        </w:rPr>
        <w:lastRenderedPageBreak/>
        <w:t xml:space="preserve">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1"/>
      <w:bookmarkEnd w:id="632"/>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9C2350">
        <w:fldChar w:fldCharType="begin"/>
      </w:r>
      <w:r w:rsidR="009C2350">
        <w:instrText xml:space="preserve"> REF _Ref444180906 \r \h  \* MERGEFORMAT </w:instrText>
      </w:r>
      <w:r w:rsidR="009C2350">
        <w:fldChar w:fldCharType="separate"/>
      </w:r>
      <w:r w:rsidR="009F264D" w:rsidRPr="009F264D">
        <w:rPr>
          <w:sz w:val="24"/>
          <w:szCs w:val="24"/>
        </w:rPr>
        <w:t>5.12</w:t>
      </w:r>
      <w:r w:rsidR="009C2350">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C2350">
        <w:fldChar w:fldCharType="begin"/>
      </w:r>
      <w:r w:rsidR="009C2350">
        <w:instrText xml:space="preserve"> REF _Ref306176386 \r \h  \* MERGEFORMAT </w:instrText>
      </w:r>
      <w:r w:rsidR="009C2350">
        <w:fldChar w:fldCharType="separate"/>
      </w:r>
      <w:r w:rsidR="009F264D" w:rsidRPr="009F264D">
        <w:rPr>
          <w:sz w:val="24"/>
          <w:szCs w:val="24"/>
        </w:rPr>
        <w:t>3.3.14</w:t>
      </w:r>
      <w:r w:rsidR="009C2350">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C2350">
        <w:fldChar w:fldCharType="begin"/>
      </w:r>
      <w:r w:rsidR="009C2350">
        <w:instrText xml:space="preserve"> REF _Ref306176386 \r \h  \* MERGEFORMAT </w:instrText>
      </w:r>
      <w:r w:rsidR="009C2350">
        <w:fldChar w:fldCharType="separate"/>
      </w:r>
      <w:r w:rsidR="009F264D" w:rsidRPr="009F264D">
        <w:rPr>
          <w:sz w:val="24"/>
          <w:szCs w:val="24"/>
        </w:rPr>
        <w:t>3.3.14</w:t>
      </w:r>
      <w:r w:rsidR="009C2350">
        <w:fldChar w:fldCharType="end"/>
      </w:r>
      <w:r w:rsidR="007F3FB7" w:rsidRPr="00E71A48">
        <w:rPr>
          <w:sz w:val="24"/>
          <w:szCs w:val="24"/>
        </w:rPr>
        <w:t>).</w:t>
      </w:r>
      <w:bookmarkEnd w:id="633"/>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20844"/>
      <w:bookmarkStart w:id="642" w:name="_Toc440631479"/>
      <w:bookmarkStart w:id="643" w:name="_Toc440875719"/>
      <w:bookmarkStart w:id="644" w:name="_Toc441131743"/>
      <w:bookmarkStart w:id="645" w:name="_Toc465865184"/>
      <w:bookmarkStart w:id="646" w:name="_Toc468976329"/>
      <w:bookmarkStart w:id="647" w:name="_Toc469483058"/>
      <w:bookmarkStart w:id="648" w:name="_Toc471897540"/>
      <w:r w:rsidRPr="00E71A48">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20845"/>
      <w:bookmarkStart w:id="657" w:name="_Toc440631480"/>
      <w:bookmarkStart w:id="658" w:name="_Toc440875720"/>
      <w:bookmarkStart w:id="659" w:name="_Toc441131744"/>
      <w:bookmarkStart w:id="660" w:name="_Toc465865185"/>
      <w:bookmarkStart w:id="661" w:name="_Toc468976330"/>
      <w:bookmarkStart w:id="662" w:name="_Toc469483059"/>
      <w:bookmarkStart w:id="663" w:name="_Toc471897541"/>
      <w:r w:rsidRPr="00E71A48">
        <w:rPr>
          <w:szCs w:val="24"/>
        </w:rPr>
        <w:lastRenderedPageBreak/>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9C2350">
        <w:fldChar w:fldCharType="begin"/>
      </w:r>
      <w:r w:rsidR="009C2350">
        <w:instrText xml:space="preserve"> REF _Ref471897245 \r \h  \* MERGEFORMAT </w:instrText>
      </w:r>
      <w:r w:rsidR="009C2350">
        <w:fldChar w:fldCharType="separate"/>
      </w:r>
      <w:r w:rsidR="00772197" w:rsidRPr="00224D1B">
        <w:rPr>
          <w:sz w:val="24"/>
          <w:szCs w:val="24"/>
        </w:rPr>
        <w:t>3.8</w:t>
      </w:r>
      <w:r w:rsidR="009C2350">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4" w:name="_Ref303250967"/>
      <w:bookmarkStart w:id="665" w:name="_Toc305697378"/>
      <w:bookmarkStart w:id="666" w:name="_Toc471897542"/>
      <w:bookmarkStart w:id="667" w:name="_Toc255985696"/>
      <w:r w:rsidRPr="00E71A48">
        <w:t>Аукционная процедура понижени</w:t>
      </w:r>
      <w:r w:rsidR="00E60F8E" w:rsidRPr="00E71A48">
        <w:t>я</w:t>
      </w:r>
      <w:r w:rsidRPr="00E71A48">
        <w:t xml:space="preserve"> цены (переторжка)</w:t>
      </w:r>
      <w:bookmarkEnd w:id="664"/>
      <w:bookmarkEnd w:id="665"/>
      <w:bookmarkEnd w:id="666"/>
      <w:r w:rsidRPr="00E71A48">
        <w:t xml:space="preserve"> </w:t>
      </w:r>
    </w:p>
    <w:bookmarkEnd w:id="66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w:t>
      </w:r>
      <w:r w:rsidR="009D0B2D" w:rsidRPr="001F4040">
        <w:rPr>
          <w:sz w:val="24"/>
          <w:szCs w:val="24"/>
          <w:lang w:eastAsia="ru-RU"/>
        </w:rPr>
        <w:t>в Заявке</w:t>
      </w:r>
      <w:r w:rsidRPr="001F4040">
        <w:rPr>
          <w:sz w:val="24"/>
          <w:szCs w:val="24"/>
          <w:lang w:eastAsia="ru-RU"/>
        </w:rPr>
        <w:t>,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69"/>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9C2350">
        <w:fldChar w:fldCharType="begin"/>
      </w:r>
      <w:r w:rsidR="009C2350">
        <w:instrText xml:space="preserve"> REF _Ref465864060 \r \h  \* MERGEFORMAT </w:instrText>
      </w:r>
      <w:r w:rsidR="009C2350">
        <w:fldChar w:fldCharType="separate"/>
      </w:r>
      <w:r w:rsidR="009F264D" w:rsidRPr="009F264D">
        <w:rPr>
          <w:iCs/>
          <w:sz w:val="24"/>
          <w:szCs w:val="24"/>
          <w:lang w:eastAsia="ru-RU"/>
        </w:rPr>
        <w:t>3.7.9</w:t>
      </w:r>
      <w:r w:rsidR="009C2350">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lastRenderedPageBreak/>
        <w:t>Проведение каждой последующей переторжки осуществляется по правилам, предусмотренным в п.п.</w:t>
      </w:r>
      <w:r w:rsidR="009C2350">
        <w:fldChar w:fldCharType="begin"/>
      </w:r>
      <w:r w:rsidR="009C2350">
        <w:instrText xml:space="preserve"> REF _Ref306352987 \r \h  \* MERGEFORMAT </w:instrText>
      </w:r>
      <w:r w:rsidR="009C2350">
        <w:fldChar w:fldCharType="separate"/>
      </w:r>
      <w:r w:rsidR="009F264D" w:rsidRPr="009F264D">
        <w:rPr>
          <w:iCs/>
          <w:sz w:val="24"/>
          <w:szCs w:val="24"/>
          <w:lang w:eastAsia="ru-RU"/>
        </w:rPr>
        <w:t>3.7.3</w:t>
      </w:r>
      <w:r w:rsidR="009C2350">
        <w:fldChar w:fldCharType="end"/>
      </w:r>
      <w:r w:rsidRPr="008B51A2">
        <w:rPr>
          <w:iCs/>
          <w:sz w:val="24"/>
          <w:szCs w:val="24"/>
          <w:lang w:eastAsia="ru-RU"/>
        </w:rPr>
        <w:t xml:space="preserve"> - </w:t>
      </w:r>
      <w:r w:rsidR="009C2350">
        <w:fldChar w:fldCharType="begin"/>
      </w:r>
      <w:r w:rsidR="009C2350">
        <w:instrText xml:space="preserve"> REF _Ref306353005 \r \h  \* MERGEFORMAT </w:instrText>
      </w:r>
      <w:r w:rsidR="009C2350">
        <w:fldChar w:fldCharType="separate"/>
      </w:r>
      <w:r w:rsidR="009F264D" w:rsidRPr="009F264D">
        <w:rPr>
          <w:iCs/>
          <w:sz w:val="24"/>
          <w:szCs w:val="24"/>
          <w:lang w:eastAsia="ru-RU"/>
        </w:rPr>
        <w:t>3.7.5</w:t>
      </w:r>
      <w:r w:rsidR="009C2350">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0"/>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bookmarkStart w:id="672"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2"/>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9C2350">
        <w:fldChar w:fldCharType="begin"/>
      </w:r>
      <w:r w:rsidR="009C2350">
        <w:instrText xml:space="preserve"> REF _Ref465675151 \r \h  \* MERGEFORMAT </w:instrText>
      </w:r>
      <w:r w:rsidR="009C2350">
        <w:fldChar w:fldCharType="separate"/>
      </w:r>
      <w:r w:rsidR="009F264D" w:rsidRPr="006D76B4">
        <w:rPr>
          <w:rFonts w:eastAsia="Times New Roman,Italic"/>
          <w:bCs w:val="0"/>
          <w:iCs/>
          <w:sz w:val="24"/>
          <w:szCs w:val="24"/>
        </w:rPr>
        <w:t>3.11.2</w:t>
      </w:r>
      <w:r w:rsidR="009C2350">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3" w:name="_Ref471897245"/>
      <w:bookmarkStart w:id="674" w:name="_Toc471897543"/>
      <w:bookmarkStart w:id="675" w:name="_Ref303681924"/>
      <w:bookmarkStart w:id="676" w:name="_Ref303683914"/>
      <w:r w:rsidRPr="00845038">
        <w:t>О приоритете закупки работ, выполняемых российскими лицами, по отношению к работам, выполняемым иностранными лицами</w:t>
      </w:r>
      <w:bookmarkEnd w:id="673"/>
      <w:bookmarkEnd w:id="674"/>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w:t>
      </w:r>
      <w:r w:rsidRPr="00224D1B">
        <w:rPr>
          <w:sz w:val="24"/>
          <w:szCs w:val="24"/>
        </w:rPr>
        <w:lastRenderedPageBreak/>
        <w:t>основании документов, удостоверяющих личность (для физических лиц).</w:t>
      </w:r>
    </w:p>
    <w:p w:rsidR="00845038" w:rsidRPr="00B407D4"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w:t>
      </w:r>
      <w:r w:rsidRPr="00B407D4">
        <w:rPr>
          <w:sz w:val="24"/>
          <w:szCs w:val="24"/>
        </w:rPr>
        <w:t>Заявке (методика оценки 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9C2350">
        <w:fldChar w:fldCharType="begin"/>
      </w:r>
      <w:r w:rsidR="009C2350">
        <w:instrText xml:space="preserve"> REF _Ref303251044 \r \h  \* MERGEFORMAT </w:instrText>
      </w:r>
      <w:r w:rsidR="009C2350">
        <w:fldChar w:fldCharType="separate"/>
      </w:r>
      <w:r w:rsidR="009F264D" w:rsidRPr="00224D1B">
        <w:rPr>
          <w:rFonts w:ascii="Times New Roman" w:hAnsi="Times New Roman" w:cs="Times New Roman"/>
          <w:sz w:val="24"/>
          <w:szCs w:val="24"/>
        </w:rPr>
        <w:t>3.10</w:t>
      </w:r>
      <w:r w:rsidR="009C2350">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77" w:name="_Toc471897544"/>
      <w:bookmarkStart w:id="678" w:name="_Ref471897715"/>
      <w:bookmarkStart w:id="679" w:name="_Ref471897728"/>
      <w:r w:rsidRPr="00E71A48">
        <w:t xml:space="preserve">Подведение итогов </w:t>
      </w:r>
      <w:r w:rsidR="00DF639D" w:rsidRPr="00E71A48">
        <w:t>З</w:t>
      </w:r>
      <w:r w:rsidRPr="00E71A48">
        <w:t>апроса предложений</w:t>
      </w:r>
      <w:bookmarkEnd w:id="675"/>
      <w:bookmarkEnd w:id="676"/>
      <w:bookmarkEnd w:id="677"/>
      <w:bookmarkEnd w:id="678"/>
      <w:bookmarkEnd w:id="679"/>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 xml:space="preserve">согласно </w:t>
      </w:r>
      <w:r w:rsidR="00B407D4" w:rsidRPr="00E71A48">
        <w:rPr>
          <w:bCs w:val="0"/>
          <w:sz w:val="24"/>
          <w:szCs w:val="24"/>
        </w:rPr>
        <w:t>правилам,</w:t>
      </w:r>
      <w:r w:rsidR="00717F60" w:rsidRPr="00E71A48">
        <w:rPr>
          <w:bCs w:val="0"/>
          <w:sz w:val="24"/>
          <w:szCs w:val="24"/>
        </w:rPr>
        <w:t xml:space="preserve">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1" w:name="_Ref303251044"/>
      <w:bookmarkStart w:id="682" w:name="_Toc471897545"/>
      <w:bookmarkStart w:id="683" w:name="_Ref191386295"/>
      <w:r w:rsidRPr="00E71A48">
        <w:t>Признание запроса предложений несостоявшимся</w:t>
      </w:r>
      <w:bookmarkEnd w:id="681"/>
      <w:bookmarkEnd w:id="682"/>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6"/>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7" w:name="_Toc468975449"/>
      <w:bookmarkStart w:id="688" w:name="_Ref465670219"/>
      <w:bookmarkStart w:id="689" w:name="_Toc468355877"/>
      <w:bookmarkStart w:id="690" w:name="_Toc471897546"/>
      <w:bookmarkStart w:id="691" w:name="_Ref303683929"/>
      <w:r>
        <w:rPr>
          <w:bCs w:val="0"/>
        </w:rPr>
        <w:t>Антидемпинговые меры</w:t>
      </w:r>
      <w:bookmarkEnd w:id="687"/>
      <w:bookmarkEnd w:id="688"/>
      <w:bookmarkEnd w:id="689"/>
      <w:bookmarkEnd w:id="690"/>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2" o:title=""/>
          </v:shape>
          <o:OLEObject Type="Embed" ProgID="Equation.3" ShapeID="_x0000_i1025" DrawAspect="Content" ObjectID="_1547276300" r:id="rId33"/>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4" o:title=""/>
          </v:shape>
          <o:OLEObject Type="Embed" ProgID="Equation.3" ShapeID="_x0000_i1026" DrawAspect="Content" ObjectID="_1547276301" r:id="rId35"/>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6" o:title=""/>
          </v:shape>
          <o:OLEObject Type="Embed" ProgID="Equation.3" ShapeID="_x0000_i1027" DrawAspect="Content" ObjectID="_1547276302" r:id="rId37"/>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2"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w:t>
      </w:r>
      <w:r w:rsidRPr="00C31D7F">
        <w:rPr>
          <w:rFonts w:eastAsia="Times New Roman,Italic"/>
          <w:bCs w:val="0"/>
          <w:iCs/>
          <w:sz w:val="24"/>
          <w:szCs w:val="24"/>
        </w:rPr>
        <w:lastRenderedPageBreak/>
        <w:t>Участника:</w:t>
      </w:r>
      <w:bookmarkEnd w:id="692"/>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9C2350">
        <w:fldChar w:fldCharType="begin"/>
      </w:r>
      <w:r w:rsidR="009C2350">
        <w:instrText xml:space="preserve"> REF _Ref465675151 \r \h  \* MERGEFORMAT </w:instrText>
      </w:r>
      <w:r w:rsidR="009C2350">
        <w:fldChar w:fldCharType="separate"/>
      </w:r>
      <w:r w:rsidR="009F264D" w:rsidRPr="006D76B4">
        <w:rPr>
          <w:bCs w:val="0"/>
          <w:sz w:val="24"/>
          <w:szCs w:val="24"/>
        </w:rPr>
        <w:t>3.11.2</w:t>
      </w:r>
      <w:r w:rsidR="009C2350">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9C2350">
        <w:fldChar w:fldCharType="begin"/>
      </w:r>
      <w:r w:rsidR="009C2350">
        <w:instrText xml:space="preserve"> REF _Ref468976124 \r \h  \* MERGEFORMAT </w:instrText>
      </w:r>
      <w:r w:rsidR="009C2350">
        <w:fldChar w:fldCharType="separate"/>
      </w:r>
      <w:r w:rsidR="009F264D" w:rsidRPr="006D76B4">
        <w:rPr>
          <w:rFonts w:eastAsia="Times New Roman,Italic"/>
          <w:bCs w:val="0"/>
          <w:iCs/>
          <w:sz w:val="24"/>
          <w:szCs w:val="24"/>
        </w:rPr>
        <w:t>3.6.2.5</w:t>
      </w:r>
      <w:r w:rsidR="009C2350">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9C2350">
        <w:fldChar w:fldCharType="begin"/>
      </w:r>
      <w:r w:rsidR="009C2350">
        <w:instrText xml:space="preserve"> REF _Ref465437572 \r \h  \* MERGEFORMAT </w:instrText>
      </w:r>
      <w:r w:rsidR="009C2350">
        <w:fldChar w:fldCharType="separate"/>
      </w:r>
      <w:r w:rsidR="00CC54C2" w:rsidRPr="006D76B4">
        <w:rPr>
          <w:sz w:val="24"/>
          <w:szCs w:val="24"/>
        </w:rPr>
        <w:t>3.13.2</w:t>
      </w:r>
      <w:r w:rsidR="009C2350">
        <w:fldChar w:fldCharType="end"/>
      </w:r>
      <w:r w:rsidR="00CC54C2" w:rsidRPr="006D76B4">
        <w:rPr>
          <w:sz w:val="24"/>
          <w:szCs w:val="24"/>
        </w:rPr>
        <w:t>-</w:t>
      </w:r>
      <w:r w:rsidR="009C2350">
        <w:fldChar w:fldCharType="begin"/>
      </w:r>
      <w:r w:rsidR="009C2350">
        <w:instrText xml:space="preserve"> REF _Ref465440181 \r \h  \* MERGEFORMAT </w:instrText>
      </w:r>
      <w:r w:rsidR="009C2350">
        <w:fldChar w:fldCharType="separate"/>
      </w:r>
      <w:r w:rsidR="00CC54C2" w:rsidRPr="006D76B4">
        <w:rPr>
          <w:sz w:val="24"/>
          <w:szCs w:val="24"/>
        </w:rPr>
        <w:t>3.13.4</w:t>
      </w:r>
      <w:r w:rsidR="009C2350">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9C2350">
        <w:fldChar w:fldCharType="begin"/>
      </w:r>
      <w:r w:rsidR="009C2350">
        <w:instrText xml:space="preserve"> REF _Ref465437572 \r \h  \* MERGEFORMAT </w:instrText>
      </w:r>
      <w:r w:rsidR="009C2350">
        <w:fldChar w:fldCharType="separate"/>
      </w:r>
      <w:r w:rsidR="00CC54C2" w:rsidRPr="006D76B4">
        <w:rPr>
          <w:sz w:val="24"/>
          <w:szCs w:val="24"/>
        </w:rPr>
        <w:t>3.13.2</w:t>
      </w:r>
      <w:r w:rsidR="009C2350">
        <w:fldChar w:fldCharType="end"/>
      </w:r>
      <w:r w:rsidR="00CC54C2" w:rsidRPr="006D76B4">
        <w:rPr>
          <w:sz w:val="24"/>
          <w:szCs w:val="24"/>
        </w:rPr>
        <w:t>-</w:t>
      </w:r>
      <w:r w:rsidR="009C2350">
        <w:fldChar w:fldCharType="begin"/>
      </w:r>
      <w:r w:rsidR="009C2350">
        <w:instrText xml:space="preserve"> REF _Ref465440181 \r \h  \* MERGEFORMAT </w:instrText>
      </w:r>
      <w:r w:rsidR="009C2350">
        <w:fldChar w:fldCharType="separate"/>
      </w:r>
      <w:r w:rsidR="00CC54C2" w:rsidRPr="006D76B4">
        <w:rPr>
          <w:sz w:val="24"/>
          <w:szCs w:val="24"/>
        </w:rPr>
        <w:t>3.13.4</w:t>
      </w:r>
      <w:r w:rsidR="009C2350">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3" w:name="_Ref468976147"/>
      <w:bookmarkStart w:id="694"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3"/>
      <w:bookmarkEnd w:id="691"/>
      <w:bookmarkEnd w:id="693"/>
      <w:bookmarkEnd w:id="694"/>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5" w:name="_Ref294695403"/>
      <w:bookmarkStart w:id="69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5"/>
      <w:bookmarkEnd w:id="696"/>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C2350">
        <w:fldChar w:fldCharType="begin"/>
      </w:r>
      <w:r w:rsidR="009C2350">
        <w:instrText xml:space="preserve"> REF _Ref294695546 \r \h  \* MERGEFORMAT </w:instrText>
      </w:r>
      <w:r w:rsidR="009C2350">
        <w:fldChar w:fldCharType="separate"/>
      </w:r>
      <w:r w:rsidR="009F264D" w:rsidRPr="009F264D">
        <w:rPr>
          <w:bCs w:val="0"/>
          <w:sz w:val="24"/>
          <w:szCs w:val="24"/>
        </w:rPr>
        <w:t xml:space="preserve"> 1.2.6 </w:t>
      </w:r>
      <w:r w:rsidR="009C2350">
        <w:fldChar w:fldCharType="end"/>
      </w:r>
      <w:r w:rsidRPr="00E71A48">
        <w:rPr>
          <w:bCs w:val="0"/>
          <w:sz w:val="24"/>
          <w:szCs w:val="24"/>
        </w:rPr>
        <w:t>и/или в срок, определенный в п.</w:t>
      </w:r>
      <w:r w:rsidR="001716DB" w:rsidRPr="00E71A48">
        <w:rPr>
          <w:bCs w:val="0"/>
          <w:sz w:val="24"/>
          <w:szCs w:val="24"/>
        </w:rPr>
        <w:t xml:space="preserve"> </w:t>
      </w:r>
      <w:r w:rsidR="009C2350">
        <w:fldChar w:fldCharType="begin"/>
      </w:r>
      <w:r w:rsidR="009C2350">
        <w:instrText xml:space="preserve"> REF _Ref294695403 \n \h  \* MERGEFORMAT </w:instrText>
      </w:r>
      <w:r w:rsidR="009C2350">
        <w:fldChar w:fldCharType="separate"/>
      </w:r>
      <w:r w:rsidR="009F264D" w:rsidRPr="009F264D">
        <w:rPr>
          <w:bCs w:val="0"/>
          <w:sz w:val="24"/>
          <w:szCs w:val="24"/>
        </w:rPr>
        <w:t>3.12.3</w:t>
      </w:r>
      <w:r w:rsidR="009C235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53B9C">
        <w:rPr>
          <w:bCs w:val="0"/>
          <w:sz w:val="24"/>
          <w:szCs w:val="24"/>
        </w:rPr>
        <w:fldChar w:fldCharType="begin"/>
      </w:r>
      <w:r w:rsidR="001248B1">
        <w:rPr>
          <w:bCs w:val="0"/>
          <w:sz w:val="24"/>
          <w:szCs w:val="24"/>
        </w:rPr>
        <w:instrText xml:space="preserve"> REF _Ref468196034 \r \h </w:instrText>
      </w:r>
      <w:r w:rsidR="00B53B9C">
        <w:rPr>
          <w:bCs w:val="0"/>
          <w:sz w:val="24"/>
          <w:szCs w:val="24"/>
        </w:rPr>
      </w:r>
      <w:r w:rsidR="00B53B9C">
        <w:rPr>
          <w:bCs w:val="0"/>
          <w:sz w:val="24"/>
          <w:szCs w:val="24"/>
        </w:rPr>
        <w:fldChar w:fldCharType="separate"/>
      </w:r>
      <w:r w:rsidR="009F264D">
        <w:rPr>
          <w:bCs w:val="0"/>
          <w:sz w:val="24"/>
          <w:szCs w:val="24"/>
        </w:rPr>
        <w:t>3.13</w:t>
      </w:r>
      <w:r w:rsidR="00B53B9C">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8"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C2350">
        <w:fldChar w:fldCharType="begin"/>
      </w:r>
      <w:r w:rsidR="009C2350">
        <w:instrText xml:space="preserve"> REF _Ref305979053 \r \h  \* MERGEFORMAT </w:instrText>
      </w:r>
      <w:r w:rsidR="009C2350">
        <w:fldChar w:fldCharType="separate"/>
      </w:r>
      <w:r w:rsidR="009F264D" w:rsidRPr="009F264D">
        <w:rPr>
          <w:bCs w:val="0"/>
          <w:sz w:val="24"/>
          <w:szCs w:val="24"/>
        </w:rPr>
        <w:t>3.12.4</w:t>
      </w:r>
      <w:r w:rsidR="009C2350">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698"/>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9C2350">
        <w:fldChar w:fldCharType="begin"/>
      </w:r>
      <w:r w:rsidR="009C2350">
        <w:instrText xml:space="preserve"> REF _Ref465670219 \r \h  \* MERGEFORMAT </w:instrText>
      </w:r>
      <w:r w:rsidR="009C2350">
        <w:fldChar w:fldCharType="separate"/>
      </w:r>
      <w:r w:rsidR="009F264D" w:rsidRPr="006D76B4">
        <w:rPr>
          <w:sz w:val="24"/>
          <w:szCs w:val="24"/>
        </w:rPr>
        <w:t>3.11</w:t>
      </w:r>
      <w:r w:rsidR="009C2350">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9C2350">
        <w:fldChar w:fldCharType="begin"/>
      </w:r>
      <w:r w:rsidR="009C2350">
        <w:instrText xml:space="preserve"> REF _Ref465437572 \r \h  \* MERGEFORMAT </w:instrText>
      </w:r>
      <w:r w:rsidR="009C2350">
        <w:fldChar w:fldCharType="separate"/>
      </w:r>
      <w:r w:rsidR="00CC54C2" w:rsidRPr="006D76B4">
        <w:rPr>
          <w:sz w:val="24"/>
          <w:szCs w:val="24"/>
        </w:rPr>
        <w:t>3.13.2</w:t>
      </w:r>
      <w:r w:rsidR="009C2350">
        <w:fldChar w:fldCharType="end"/>
      </w:r>
      <w:r w:rsidR="00CC54C2" w:rsidRPr="006D76B4">
        <w:rPr>
          <w:sz w:val="24"/>
          <w:szCs w:val="24"/>
        </w:rPr>
        <w:t>-</w:t>
      </w:r>
      <w:r w:rsidR="009C2350">
        <w:fldChar w:fldCharType="begin"/>
      </w:r>
      <w:r w:rsidR="009C2350">
        <w:instrText xml:space="preserve"> REF _Ref465440181 \r \h  \* MERGEFORMAT </w:instrText>
      </w:r>
      <w:r w:rsidR="009C2350">
        <w:fldChar w:fldCharType="separate"/>
      </w:r>
      <w:r w:rsidR="00CC54C2" w:rsidRPr="006D76B4">
        <w:rPr>
          <w:sz w:val="24"/>
          <w:szCs w:val="24"/>
        </w:rPr>
        <w:t>3.13.4</w:t>
      </w:r>
      <w:r w:rsidR="009C2350">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0" w:name="_Toc181693189"/>
      <w:bookmarkStart w:id="701" w:name="_Ref190680463"/>
      <w:bookmarkStart w:id="702" w:name="_Ref306140410"/>
      <w:bookmarkStart w:id="703" w:name="_Ref306142159"/>
      <w:bookmarkStart w:id="704" w:name="_Ref468195951"/>
      <w:bookmarkStart w:id="705" w:name="_Ref468195965"/>
      <w:bookmarkStart w:id="706" w:name="_Ref468196034"/>
      <w:bookmarkStart w:id="707" w:name="_Toc471897548"/>
      <w:bookmarkStart w:id="708" w:name="_Ref303102866"/>
      <w:bookmarkStart w:id="709" w:name="_Toc305835589"/>
      <w:bookmarkStart w:id="710" w:name="_Ref303683952"/>
      <w:bookmarkStart w:id="711" w:name="__RefNumPara__840_922829174"/>
      <w:bookmarkEnd w:id="699"/>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0"/>
      <w:bookmarkEnd w:id="701"/>
      <w:bookmarkEnd w:id="702"/>
      <w:bookmarkEnd w:id="703"/>
      <w:bookmarkEnd w:id="704"/>
      <w:bookmarkEnd w:id="705"/>
      <w:bookmarkEnd w:id="706"/>
      <w:bookmarkEnd w:id="707"/>
      <w:r w:rsidRPr="00414CAF">
        <w:t xml:space="preserve"> </w:t>
      </w:r>
      <w:bookmarkEnd w:id="708"/>
      <w:bookmarkEnd w:id="709"/>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9C2350">
        <w:fldChar w:fldCharType="begin"/>
      </w:r>
      <w:r w:rsidR="009C2350">
        <w:instrText xml:space="preserve"> REF _Ref440272931 \r \h  \* MERGEFORMAT </w:instrText>
      </w:r>
      <w:r w:rsidR="009C2350">
        <w:fldChar w:fldCharType="separate"/>
      </w:r>
      <w:r w:rsidR="009F264D" w:rsidRPr="00CC54C2">
        <w:t>2</w:t>
      </w:r>
      <w:r w:rsidR="009C2350">
        <w:fldChar w:fldCharType="end"/>
      </w:r>
      <w:r w:rsidRPr="00CC54C2">
        <w:rPr>
          <w:sz w:val="24"/>
          <w:szCs w:val="24"/>
        </w:rPr>
        <w:t xml:space="preserve">) и подпункте </w:t>
      </w:r>
      <w:r w:rsidR="009C2350">
        <w:fldChar w:fldCharType="begin"/>
      </w:r>
      <w:r w:rsidR="009C2350">
        <w:instrText xml:space="preserve"> REF _Ref465437572 \r \h  \* MERGEFORMAT </w:instrText>
      </w:r>
      <w:r w:rsidR="009C2350">
        <w:fldChar w:fldCharType="separate"/>
      </w:r>
      <w:r w:rsidR="00CC54C2">
        <w:rPr>
          <w:sz w:val="24"/>
          <w:szCs w:val="24"/>
        </w:rPr>
        <w:t>3.13.2</w:t>
      </w:r>
      <w:r w:rsidR="009C2350">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2"/>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9C2350">
        <w:fldChar w:fldCharType="begin"/>
      </w:r>
      <w:r w:rsidR="009C2350">
        <w:instrText xml:space="preserve"> REF _Ref469321316 \r \h  \* MERGEFORMAT </w:instrText>
      </w:r>
      <w:r w:rsidR="009C2350">
        <w:fldChar w:fldCharType="separate"/>
      </w:r>
      <w:r w:rsidR="009F264D" w:rsidRPr="006D76B4">
        <w:rPr>
          <w:bCs/>
          <w:sz w:val="24"/>
          <w:szCs w:val="24"/>
        </w:rPr>
        <w:t>3.3.14.4.4</w:t>
      </w:r>
      <w:r w:rsidR="009C2350">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9C2350">
        <w:fldChar w:fldCharType="begin"/>
      </w:r>
      <w:r w:rsidR="009C2350">
        <w:instrText xml:space="preserve"> REF _Ref440272931 \r \h  \* MERGEFORMAT </w:instrText>
      </w:r>
      <w:r w:rsidR="009C2350">
        <w:fldChar w:fldCharType="separate"/>
      </w:r>
      <w:r w:rsidR="009F264D" w:rsidRPr="00C31D7F">
        <w:t>2</w:t>
      </w:r>
      <w:r w:rsidR="009C2350">
        <w:fldChar w:fldCharType="end"/>
      </w:r>
      <w:r w:rsidRPr="00C31D7F">
        <w:rPr>
          <w:sz w:val="24"/>
          <w:szCs w:val="24"/>
        </w:rPr>
        <w:t xml:space="preserve">) с учетом требований, изложенных в подпункте </w:t>
      </w:r>
      <w:r w:rsidR="009C2350">
        <w:fldChar w:fldCharType="begin"/>
      </w:r>
      <w:r w:rsidR="009C2350">
        <w:instrText xml:space="preserve"> REF _Ref465437572 \r \h  \* MERGEFORMAT </w:instrText>
      </w:r>
      <w:r w:rsidR="009C2350">
        <w:fldChar w:fldCharType="separate"/>
      </w:r>
      <w:r w:rsidR="00CC54C2" w:rsidRPr="00C31D7F">
        <w:rPr>
          <w:sz w:val="24"/>
          <w:szCs w:val="24"/>
        </w:rPr>
        <w:t>3.13.2</w:t>
      </w:r>
      <w:r w:rsidR="009C2350">
        <w:fldChar w:fldCharType="end"/>
      </w:r>
      <w:r w:rsidRPr="00C31D7F">
        <w:rPr>
          <w:sz w:val="24"/>
          <w:szCs w:val="24"/>
        </w:rPr>
        <w:t xml:space="preserve">, а также на этапе </w:t>
      </w:r>
      <w:r w:rsidR="00B407D4" w:rsidRPr="00C31D7F">
        <w:rPr>
          <w:sz w:val="24"/>
          <w:szCs w:val="24"/>
        </w:rPr>
        <w:t>преддоговорных</w:t>
      </w:r>
      <w:r w:rsidRPr="00C31D7F">
        <w:rPr>
          <w:sz w:val="24"/>
          <w:szCs w:val="24"/>
        </w:rPr>
        <w:t xml:space="preserve"> переговоров (п. </w:t>
      </w:r>
      <w:r w:rsidR="009C2350">
        <w:fldChar w:fldCharType="begin"/>
      </w:r>
      <w:r w:rsidR="009C2350">
        <w:instrText xml:space="preserve"> REF _Ref468976147 \r \h  \* MERGEFORMAT </w:instrText>
      </w:r>
      <w:r w:rsidR="009C2350">
        <w:fldChar w:fldCharType="separate"/>
      </w:r>
      <w:r w:rsidR="009F264D" w:rsidRPr="00C31D7F">
        <w:rPr>
          <w:sz w:val="24"/>
          <w:szCs w:val="24"/>
        </w:rPr>
        <w:t>3.12</w:t>
      </w:r>
      <w:r w:rsidR="009C2350">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9C2350">
        <w:fldChar w:fldCharType="begin"/>
      </w:r>
      <w:r w:rsidR="009C2350">
        <w:instrText xml:space="preserve"> REF _Ref468976193 \r \h  \* MERGEFORMAT </w:instrText>
      </w:r>
      <w:r w:rsidR="009C2350">
        <w:fldChar w:fldCharType="separate"/>
      </w:r>
      <w:r w:rsidR="009F264D" w:rsidRPr="00C31D7F">
        <w:rPr>
          <w:sz w:val="24"/>
          <w:szCs w:val="24"/>
        </w:rPr>
        <w:t>3.12.5</w:t>
      </w:r>
      <w:r w:rsidR="009C2350">
        <w:fldChar w:fldCharType="end"/>
      </w:r>
      <w:r w:rsidRPr="00C31D7F">
        <w:rPr>
          <w:bCs/>
          <w:sz w:val="24"/>
          <w:szCs w:val="24"/>
        </w:rPr>
        <w:t>.</w:t>
      </w:r>
      <w:bookmarkEnd w:id="713"/>
    </w:p>
    <w:p w:rsidR="00932C0A" w:rsidRPr="00845038" w:rsidRDefault="00932C0A" w:rsidP="00845038">
      <w:pPr>
        <w:pStyle w:val="2"/>
        <w:tabs>
          <w:tab w:val="clear" w:pos="1700"/>
          <w:tab w:val="left" w:pos="709"/>
        </w:tabs>
        <w:spacing w:line="264" w:lineRule="auto"/>
      </w:pPr>
      <w:bookmarkStart w:id="714" w:name="_Ref303694483"/>
      <w:bookmarkStart w:id="715" w:name="_Toc305835590"/>
      <w:bookmarkStart w:id="716" w:name="_Ref306140451"/>
      <w:bookmarkStart w:id="717" w:name="_Toc471897549"/>
      <w:r w:rsidRPr="00845038">
        <w:t xml:space="preserve">Уведомление о результатах </w:t>
      </w:r>
      <w:bookmarkEnd w:id="714"/>
      <w:bookmarkEnd w:id="715"/>
      <w:r w:rsidRPr="00845038">
        <w:t>запроса предложений</w:t>
      </w:r>
      <w:bookmarkEnd w:id="716"/>
      <w:bookmarkEnd w:id="717"/>
    </w:p>
    <w:bookmarkEnd w:id="710"/>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9C2350">
        <w:fldChar w:fldCharType="begin"/>
      </w:r>
      <w:r w:rsidR="009C2350">
        <w:instrText xml:space="preserve"> REF _Ref191386085 \r \h  \* MERGEFORMAT </w:instrText>
      </w:r>
      <w:r w:rsidR="009C2350">
        <w:fldChar w:fldCharType="separate"/>
      </w:r>
      <w:r w:rsidR="009F264D" w:rsidRPr="009F264D">
        <w:rPr>
          <w:iCs/>
          <w:sz w:val="24"/>
          <w:szCs w:val="24"/>
        </w:rPr>
        <w:t>1.1.1</w:t>
      </w:r>
      <w:r w:rsidR="009C2350">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8" w:name="_Ref440270568"/>
      <w:bookmarkStart w:id="719" w:name="_Ref440274159"/>
      <w:bookmarkStart w:id="720" w:name="_Ref440292555"/>
      <w:bookmarkStart w:id="721" w:name="_Ref440292779"/>
      <w:bookmarkStart w:id="722" w:name="_Toc471897550"/>
      <w:r>
        <w:rPr>
          <w:szCs w:val="24"/>
        </w:rPr>
        <w:lastRenderedPageBreak/>
        <w:t>Техническая часть</w:t>
      </w:r>
      <w:bookmarkEnd w:id="718"/>
      <w:bookmarkEnd w:id="719"/>
      <w:bookmarkEnd w:id="720"/>
      <w:bookmarkEnd w:id="721"/>
      <w:bookmarkEnd w:id="722"/>
      <w:r w:rsidRPr="00E71A48">
        <w:rPr>
          <w:szCs w:val="24"/>
        </w:rPr>
        <w:t xml:space="preserve"> </w:t>
      </w:r>
    </w:p>
    <w:p w:rsidR="002B5044" w:rsidRPr="00C12FA4" w:rsidRDefault="002B5044" w:rsidP="0021751A">
      <w:pPr>
        <w:pStyle w:val="2"/>
        <w:ind w:left="1701" w:hanging="1134"/>
      </w:pPr>
      <w:bookmarkStart w:id="723" w:name="_Toc176064097"/>
      <w:bookmarkStart w:id="724" w:name="_Toc176338525"/>
      <w:bookmarkStart w:id="725" w:name="_Toc180399753"/>
      <w:bookmarkStart w:id="726" w:name="_Toc189457101"/>
      <w:bookmarkStart w:id="727" w:name="_Toc189461737"/>
      <w:bookmarkStart w:id="728" w:name="_Toc189462011"/>
      <w:bookmarkStart w:id="729" w:name="_Toc191273610"/>
      <w:bookmarkStart w:id="730" w:name="_Toc423421726"/>
      <w:bookmarkStart w:id="731" w:name="_Toc471897551"/>
      <w:bookmarkStart w:id="732" w:name="_Toc167189319"/>
      <w:bookmarkStart w:id="733" w:name="_Toc168725254"/>
      <w:r w:rsidRPr="00C12FA4">
        <w:t xml:space="preserve">Перечень, объемы и характеристики </w:t>
      </w:r>
      <w:bookmarkEnd w:id="723"/>
      <w:bookmarkEnd w:id="724"/>
      <w:bookmarkEnd w:id="725"/>
      <w:bookmarkEnd w:id="726"/>
      <w:bookmarkEnd w:id="727"/>
      <w:bookmarkEnd w:id="728"/>
      <w:bookmarkEnd w:id="729"/>
      <w:bookmarkEnd w:id="730"/>
      <w:r w:rsidR="00C3704B">
        <w:t xml:space="preserve">закупаемых </w:t>
      </w:r>
      <w:r w:rsidR="00CD1816">
        <w:t>работ</w:t>
      </w:r>
      <w:bookmarkEnd w:id="731"/>
    </w:p>
    <w:p w:rsidR="002B5044" w:rsidRPr="003803A7" w:rsidRDefault="002B5044" w:rsidP="002B5044">
      <w:pPr>
        <w:pStyle w:val="3"/>
        <w:ind w:left="0" w:firstLine="851"/>
        <w:jc w:val="both"/>
        <w:rPr>
          <w:b w:val="0"/>
          <w:szCs w:val="24"/>
        </w:rPr>
      </w:pPr>
      <w:bookmarkStart w:id="734" w:name="_Toc439166311"/>
      <w:bookmarkStart w:id="735" w:name="_Toc439170659"/>
      <w:bookmarkStart w:id="736" w:name="_Toc439172761"/>
      <w:bookmarkStart w:id="737" w:name="_Toc439173205"/>
      <w:bookmarkStart w:id="738" w:name="_Toc439238199"/>
      <w:bookmarkStart w:id="739" w:name="_Toc439252751"/>
      <w:bookmarkStart w:id="740" w:name="_Toc439323609"/>
      <w:bookmarkStart w:id="741" w:name="_Toc439323725"/>
      <w:bookmarkStart w:id="742" w:name="_Toc440361359"/>
      <w:bookmarkStart w:id="743" w:name="_Toc440376114"/>
      <w:bookmarkStart w:id="744" w:name="_Toc440376241"/>
      <w:bookmarkStart w:id="745" w:name="_Toc440382503"/>
      <w:bookmarkStart w:id="746" w:name="_Toc440447173"/>
      <w:bookmarkStart w:id="747" w:name="_Toc440620853"/>
      <w:bookmarkStart w:id="748" w:name="_Toc440631488"/>
      <w:bookmarkStart w:id="749" w:name="_Toc440875728"/>
      <w:bookmarkStart w:id="750" w:name="_Toc441131752"/>
      <w:bookmarkStart w:id="751" w:name="_Toc465865193"/>
      <w:bookmarkStart w:id="752" w:name="_Toc468976339"/>
      <w:bookmarkStart w:id="753" w:name="_Toc469483068"/>
      <w:bookmarkStart w:id="754"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B407D4">
        <w:rPr>
          <w:b w:val="0"/>
          <w:szCs w:val="24"/>
        </w:rPr>
        <w:t>№1</w:t>
      </w:r>
      <w:r w:rsidR="00A154B7">
        <w:rPr>
          <w:b w:val="0"/>
          <w:szCs w:val="24"/>
        </w:rPr>
        <w:t xml:space="preserve"> (подраздел </w:t>
      </w:r>
      <w:r w:rsidR="00B53B9C">
        <w:rPr>
          <w:b w:val="0"/>
          <w:szCs w:val="24"/>
        </w:rPr>
        <w:fldChar w:fldCharType="begin"/>
      </w:r>
      <w:r w:rsidR="00A154B7">
        <w:rPr>
          <w:b w:val="0"/>
          <w:szCs w:val="24"/>
        </w:rPr>
        <w:instrText xml:space="preserve"> REF _Ref440275279 \r \h </w:instrText>
      </w:r>
      <w:r w:rsidR="00B53B9C">
        <w:rPr>
          <w:b w:val="0"/>
          <w:szCs w:val="24"/>
        </w:rPr>
      </w:r>
      <w:r w:rsidR="00B53B9C">
        <w:rPr>
          <w:b w:val="0"/>
          <w:szCs w:val="24"/>
        </w:rPr>
        <w:fldChar w:fldCharType="separate"/>
      </w:r>
      <w:r w:rsidR="009F264D">
        <w:rPr>
          <w:b w:val="0"/>
          <w:szCs w:val="24"/>
        </w:rPr>
        <w:t>1.1.4</w:t>
      </w:r>
      <w:r w:rsidR="00B53B9C">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03A7" w:rsidRDefault="002B5044" w:rsidP="0021751A">
      <w:pPr>
        <w:pStyle w:val="2"/>
        <w:ind w:left="1701" w:hanging="1134"/>
      </w:pPr>
      <w:bookmarkStart w:id="755" w:name="_Ref194832984"/>
      <w:bookmarkStart w:id="756" w:name="_Ref197686508"/>
      <w:bookmarkStart w:id="757" w:name="_Toc423421727"/>
      <w:bookmarkStart w:id="758" w:name="_Toc471897553"/>
      <w:r w:rsidRPr="003803A7">
        <w:t xml:space="preserve">Требование к </w:t>
      </w:r>
      <w:bookmarkEnd w:id="755"/>
      <w:bookmarkEnd w:id="756"/>
      <w:bookmarkEnd w:id="757"/>
      <w:r w:rsidR="00C3704B">
        <w:t xml:space="preserve">закупаемым </w:t>
      </w:r>
      <w:r w:rsidR="00CD1816">
        <w:t>работам</w:t>
      </w:r>
      <w:bookmarkEnd w:id="758"/>
    </w:p>
    <w:p w:rsidR="002B5044" w:rsidRPr="003776BB"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8B51A2"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2"/>
      <w:bookmarkEnd w:id="733"/>
      <w:bookmarkEnd w:id="780"/>
      <w:bookmarkEnd w:id="781"/>
      <w:bookmarkEnd w:id="782"/>
      <w:r w:rsidRPr="008B51A2">
        <w:t>Альтернативные предложения</w:t>
      </w:r>
      <w:bookmarkStart w:id="787" w:name="_Ref56252639"/>
      <w:bookmarkEnd w:id="783"/>
      <w:bookmarkEnd w:id="784"/>
      <w:bookmarkEnd w:id="785"/>
      <w:bookmarkEnd w:id="786"/>
    </w:p>
    <w:p w:rsidR="00910732" w:rsidRPr="008B51A2"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7557"/>
      <w:r w:rsidRPr="00E71A48">
        <w:rPr>
          <w:szCs w:val="24"/>
        </w:rPr>
        <w:lastRenderedPageBreak/>
        <w:t>Образцы основных форм документов, включаемых в Заявку</w:t>
      </w:r>
      <w:bookmarkEnd w:id="796"/>
      <w:bookmarkEnd w:id="797"/>
      <w:r w:rsidRPr="00E71A48">
        <w:rPr>
          <w:szCs w:val="24"/>
        </w:rPr>
        <w:t xml:space="preserve"> </w:t>
      </w:r>
    </w:p>
    <w:p w:rsidR="004F4D80" w:rsidRPr="00F647F7"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F647F7">
        <w:t xml:space="preserve">Письмо о подаче оферты </w:t>
      </w:r>
      <w:bookmarkStart w:id="805" w:name="_Ref22846535"/>
      <w:r w:rsidRPr="00F647F7">
        <w:t>(</w:t>
      </w:r>
      <w:bookmarkEnd w:id="805"/>
      <w:r w:rsidRPr="00F647F7">
        <w:t xml:space="preserve">форма </w:t>
      </w:r>
      <w:r w:rsidRPr="00F647F7">
        <w:rPr>
          <w:noProof/>
        </w:rPr>
        <w:t>1</w:t>
      </w:r>
      <w:r w:rsidRPr="00F647F7">
        <w:t>)</w:t>
      </w:r>
      <w:bookmarkEnd w:id="798"/>
      <w:bookmarkEnd w:id="799"/>
      <w:bookmarkEnd w:id="800"/>
      <w:bookmarkEnd w:id="801"/>
      <w:bookmarkEnd w:id="802"/>
      <w:bookmarkEnd w:id="803"/>
      <w:bookmarkEnd w:id="804"/>
    </w:p>
    <w:p w:rsidR="004F4D80" w:rsidRPr="00C236C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C236C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Pr>
          <w:b/>
          <w:szCs w:val="24"/>
        </w:rPr>
        <w:br w:type="page"/>
      </w:r>
    </w:p>
    <w:p w:rsidR="004F4D80" w:rsidRPr="00C236C0"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C236C0">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4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53B9C">
        <w:rPr>
          <w:sz w:val="24"/>
          <w:szCs w:val="24"/>
        </w:rPr>
        <w:fldChar w:fldCharType="begin"/>
      </w:r>
      <w:r w:rsidR="00673C59">
        <w:rPr>
          <w:sz w:val="24"/>
          <w:szCs w:val="24"/>
        </w:rPr>
        <w:instrText xml:space="preserve"> REF _Ref306008743 \r \h </w:instrText>
      </w:r>
      <w:r w:rsidR="00B53B9C">
        <w:rPr>
          <w:sz w:val="24"/>
          <w:szCs w:val="24"/>
        </w:rPr>
      </w:r>
      <w:r w:rsidR="00B53B9C">
        <w:rPr>
          <w:sz w:val="24"/>
          <w:szCs w:val="24"/>
        </w:rPr>
        <w:fldChar w:fldCharType="separate"/>
      </w:r>
      <w:r w:rsidR="009F264D">
        <w:rPr>
          <w:sz w:val="24"/>
          <w:szCs w:val="24"/>
        </w:rPr>
        <w:t>3.3.4</w:t>
      </w:r>
      <w:r w:rsidR="00B53B9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53B9C">
        <w:rPr>
          <w:sz w:val="24"/>
          <w:szCs w:val="24"/>
        </w:rPr>
        <w:fldChar w:fldCharType="begin"/>
      </w:r>
      <w:r w:rsidR="00D56F8C">
        <w:rPr>
          <w:sz w:val="24"/>
          <w:szCs w:val="24"/>
        </w:rPr>
        <w:instrText xml:space="preserve"> REF _Ref55279015 \r \h </w:instrText>
      </w:r>
      <w:r w:rsidR="00B53B9C">
        <w:rPr>
          <w:sz w:val="24"/>
          <w:szCs w:val="24"/>
        </w:rPr>
      </w:r>
      <w:r w:rsidR="00B53B9C">
        <w:rPr>
          <w:sz w:val="24"/>
          <w:szCs w:val="24"/>
        </w:rPr>
        <w:fldChar w:fldCharType="separate"/>
      </w:r>
      <w:r w:rsidR="009F264D">
        <w:rPr>
          <w:sz w:val="24"/>
          <w:szCs w:val="24"/>
        </w:rPr>
        <w:t>3.3.1.6</w:t>
      </w:r>
      <w:r w:rsidR="00B53B9C">
        <w:rPr>
          <w:sz w:val="24"/>
          <w:szCs w:val="24"/>
        </w:rPr>
        <w:fldChar w:fldCharType="end"/>
      </w:r>
      <w:r w:rsidRPr="00492C8B">
        <w:rPr>
          <w:sz w:val="24"/>
          <w:szCs w:val="24"/>
        </w:rPr>
        <w:t xml:space="preserve"> и </w:t>
      </w:r>
      <w:r w:rsidR="00B53B9C">
        <w:rPr>
          <w:sz w:val="24"/>
          <w:szCs w:val="24"/>
        </w:rPr>
        <w:fldChar w:fldCharType="begin"/>
      </w:r>
      <w:r w:rsidR="00D56F8C">
        <w:rPr>
          <w:sz w:val="24"/>
          <w:szCs w:val="24"/>
        </w:rPr>
        <w:instrText xml:space="preserve"> REF _Ref195087786 \r \h </w:instrText>
      </w:r>
      <w:r w:rsidR="00B53B9C">
        <w:rPr>
          <w:sz w:val="24"/>
          <w:szCs w:val="24"/>
        </w:rPr>
      </w:r>
      <w:r w:rsidR="00B53B9C">
        <w:rPr>
          <w:sz w:val="24"/>
          <w:szCs w:val="24"/>
        </w:rPr>
        <w:fldChar w:fldCharType="separate"/>
      </w:r>
      <w:r w:rsidR="009F264D">
        <w:rPr>
          <w:sz w:val="24"/>
          <w:szCs w:val="24"/>
        </w:rPr>
        <w:t>3.3.1.7</w:t>
      </w:r>
      <w:r w:rsidR="00B53B9C">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53B9C">
        <w:fldChar w:fldCharType="begin"/>
      </w:r>
      <w:r w:rsidR="00845038">
        <w:rPr>
          <w:sz w:val="24"/>
          <w:szCs w:val="24"/>
        </w:rPr>
        <w:instrText xml:space="preserve"> REF _Ref471897124 \r \h </w:instrText>
      </w:r>
      <w:r w:rsidR="00B53B9C">
        <w:fldChar w:fldCharType="separate"/>
      </w:r>
      <w:r w:rsidR="009F264D">
        <w:rPr>
          <w:sz w:val="24"/>
          <w:szCs w:val="24"/>
        </w:rPr>
        <w:t>5.1.2.3</w:t>
      </w:r>
      <w:r w:rsidR="00B53B9C">
        <w:fldChar w:fldCharType="end"/>
      </w:r>
      <w:r w:rsidRPr="00066ED2">
        <w:rPr>
          <w:sz w:val="24"/>
          <w:szCs w:val="24"/>
        </w:rPr>
        <w:t xml:space="preserve">, является ценой заключаемого договора, и должна соответствовать цене, указанной в п. </w:t>
      </w:r>
      <w:r w:rsidR="00B53B9C">
        <w:fldChar w:fldCharType="begin"/>
      </w:r>
      <w:r w:rsidR="00845038">
        <w:rPr>
          <w:sz w:val="24"/>
          <w:szCs w:val="24"/>
        </w:rPr>
        <w:instrText xml:space="preserve"> REF _Ref440549152 \r \h </w:instrText>
      </w:r>
      <w:r w:rsidR="00B53B9C">
        <w:fldChar w:fldCharType="separate"/>
      </w:r>
      <w:r w:rsidR="009F264D">
        <w:rPr>
          <w:sz w:val="24"/>
          <w:szCs w:val="24"/>
        </w:rPr>
        <w:t>3.3.7.1</w:t>
      </w:r>
      <w:r w:rsidR="00B53B9C">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br w:type="page"/>
      </w:r>
    </w:p>
    <w:p w:rsidR="00920CB0" w:rsidRDefault="00920CB0" w:rsidP="00920CB0">
      <w:pPr>
        <w:pStyle w:val="3"/>
        <w:rPr>
          <w:szCs w:val="24"/>
        </w:rPr>
      </w:pPr>
      <w:bookmarkStart w:id="855" w:name="_Ref440271964"/>
      <w:bookmarkStart w:id="856" w:name="_Toc440361371"/>
      <w:bookmarkStart w:id="857" w:name="_Toc440376126"/>
      <w:bookmarkStart w:id="858" w:name="_Toc471897561"/>
      <w:r>
        <w:rPr>
          <w:szCs w:val="24"/>
        </w:rPr>
        <w:lastRenderedPageBreak/>
        <w:t>Антикоррупционные обязательства (Форма 1.1).</w:t>
      </w:r>
      <w:bookmarkEnd w:id="855"/>
      <w:bookmarkEnd w:id="856"/>
      <w:bookmarkEnd w:id="857"/>
      <w:bookmarkEnd w:id="858"/>
    </w:p>
    <w:p w:rsidR="00920CB0" w:rsidRPr="00920CB0"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920CB0">
        <w:rPr>
          <w:b w:val="0"/>
          <w:szCs w:val="24"/>
        </w:rPr>
        <w:t xml:space="preserve">Форма </w:t>
      </w:r>
      <w:r>
        <w:rPr>
          <w:b w:val="0"/>
          <w:szCs w:val="24"/>
        </w:rPr>
        <w:t>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C236C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1C4BB0">
        <w:rPr>
          <w:bCs w:val="0"/>
          <w:szCs w:val="24"/>
        </w:rPr>
        <w:t xml:space="preserve"> </w:t>
      </w:r>
      <w:r w:rsidR="001C4BB0" w:rsidRPr="005D252F">
        <w:rPr>
          <w:bCs w:val="0"/>
          <w:szCs w:val="24"/>
        </w:rPr>
        <w:t>работ</w:t>
      </w:r>
      <w:bookmarkEnd w:id="904"/>
      <w:bookmarkEnd w:id="905"/>
      <w:bookmarkEnd w:id="906"/>
      <w:bookmarkEnd w:id="907"/>
      <w:bookmarkEnd w:id="90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F647F7">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53B9C">
        <w:rPr>
          <w:bCs w:val="0"/>
          <w:sz w:val="24"/>
          <w:szCs w:val="24"/>
        </w:rPr>
        <w:fldChar w:fldCharType="begin"/>
      </w:r>
      <w:r w:rsidR="007502E0">
        <w:rPr>
          <w:bCs w:val="0"/>
          <w:sz w:val="24"/>
          <w:szCs w:val="24"/>
        </w:rPr>
        <w:instrText xml:space="preserve"> REF _Ref440537086 \r \h </w:instrText>
      </w:r>
      <w:r w:rsidR="00B53B9C">
        <w:rPr>
          <w:bCs w:val="0"/>
          <w:sz w:val="24"/>
          <w:szCs w:val="24"/>
        </w:rPr>
      </w:r>
      <w:r w:rsidR="00B53B9C">
        <w:rPr>
          <w:bCs w:val="0"/>
          <w:sz w:val="24"/>
          <w:szCs w:val="24"/>
        </w:rPr>
        <w:fldChar w:fldCharType="separate"/>
      </w:r>
      <w:r w:rsidR="009F264D">
        <w:rPr>
          <w:bCs w:val="0"/>
          <w:sz w:val="24"/>
          <w:szCs w:val="24"/>
        </w:rPr>
        <w:t>5.3</w:t>
      </w:r>
      <w:r w:rsidR="00B53B9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4"/>
      <w:bookmarkEnd w:id="935"/>
      <w:bookmarkEnd w:id="936"/>
      <w:bookmarkEnd w:id="937"/>
      <w:bookmarkEnd w:id="938"/>
      <w:bookmarkEnd w:id="939"/>
      <w:bookmarkEnd w:id="9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C236C0">
        <w:rPr>
          <w:szCs w:val="24"/>
        </w:rPr>
        <w:t xml:space="preserve">Форма </w:t>
      </w:r>
      <w:bookmarkEnd w:id="941"/>
      <w:bookmarkEnd w:id="942"/>
      <w:bookmarkEnd w:id="943"/>
      <w:bookmarkEnd w:id="944"/>
      <w:bookmarkEnd w:id="945"/>
      <w:bookmarkEnd w:id="946"/>
      <w:bookmarkEnd w:id="947"/>
      <w:bookmarkEnd w:id="948"/>
      <w:bookmarkEnd w:id="949"/>
      <w:bookmarkEnd w:id="950"/>
      <w:r w:rsidRPr="00C236C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53B9C">
        <w:rPr>
          <w:i/>
          <w:color w:val="000000"/>
        </w:rPr>
        <w:fldChar w:fldCharType="begin"/>
      </w:r>
      <w:r w:rsidR="00EA3F63">
        <w:rPr>
          <w:i/>
          <w:color w:val="000000"/>
        </w:rPr>
        <w:instrText xml:space="preserve"> REF _Ref440270568 \r \h </w:instrText>
      </w:r>
      <w:r w:rsidR="00B53B9C">
        <w:rPr>
          <w:i/>
          <w:color w:val="000000"/>
        </w:rPr>
      </w:r>
      <w:r w:rsidR="00B53B9C">
        <w:rPr>
          <w:i/>
          <w:color w:val="000000"/>
        </w:rPr>
        <w:fldChar w:fldCharType="separate"/>
      </w:r>
      <w:r w:rsidR="009F264D">
        <w:rPr>
          <w:i/>
          <w:color w:val="000000"/>
        </w:rPr>
        <w:t>4</w:t>
      </w:r>
      <w:r w:rsidR="00B53B9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B53B9C">
        <w:rPr>
          <w:i/>
          <w:color w:val="000000"/>
        </w:rPr>
        <w:fldChar w:fldCharType="begin"/>
      </w:r>
      <w:r>
        <w:rPr>
          <w:i/>
          <w:color w:val="000000"/>
        </w:rPr>
        <w:instrText xml:space="preserve"> REF _Ref440270568 \r \h </w:instrText>
      </w:r>
      <w:r w:rsidR="00B53B9C">
        <w:rPr>
          <w:i/>
          <w:color w:val="000000"/>
        </w:rPr>
      </w:r>
      <w:r w:rsidR="00B53B9C">
        <w:rPr>
          <w:i/>
          <w:color w:val="000000"/>
        </w:rPr>
        <w:fldChar w:fldCharType="separate"/>
      </w:r>
      <w:r w:rsidR="009F264D">
        <w:rPr>
          <w:i/>
          <w:color w:val="000000"/>
        </w:rPr>
        <w:t>4</w:t>
      </w:r>
      <w:r w:rsidR="00B53B9C">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C236C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53B9C">
        <w:rPr>
          <w:sz w:val="24"/>
          <w:szCs w:val="24"/>
        </w:rPr>
        <w:fldChar w:fldCharType="begin"/>
      </w:r>
      <w:r w:rsidR="00DA1BA0">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F647F7">
        <w:rPr>
          <w:b w:val="0"/>
          <w:szCs w:val="24"/>
        </w:rPr>
        <w:t xml:space="preserve">Форма </w:t>
      </w:r>
      <w:bookmarkEnd w:id="1013"/>
      <w:r w:rsidRPr="00F647F7">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Pr>
          <w:b w:val="0"/>
          <w:szCs w:val="24"/>
        </w:rPr>
        <w:t>выполнения работ</w:t>
      </w:r>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F647F7">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F647F7">
        <w:rPr>
          <w:b w:val="0"/>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53B9C">
        <w:rPr>
          <w:sz w:val="24"/>
          <w:szCs w:val="24"/>
        </w:rPr>
        <w:fldChar w:fldCharType="begin"/>
      </w:r>
      <w:r w:rsidR="00D56F8C">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53B9C">
        <w:rPr>
          <w:sz w:val="24"/>
          <w:szCs w:val="24"/>
        </w:rPr>
        <w:fldChar w:fldCharType="begin"/>
      </w:r>
      <w:r w:rsidR="00D56F8C">
        <w:rPr>
          <w:sz w:val="24"/>
          <w:szCs w:val="24"/>
        </w:rPr>
        <w:instrText xml:space="preserve"> REF _Ref440273986 \r \h </w:instrText>
      </w:r>
      <w:r w:rsidR="00B53B9C">
        <w:rPr>
          <w:sz w:val="24"/>
          <w:szCs w:val="24"/>
        </w:rPr>
      </w:r>
      <w:r w:rsidR="00B53B9C">
        <w:rPr>
          <w:sz w:val="24"/>
          <w:szCs w:val="24"/>
        </w:rPr>
        <w:fldChar w:fldCharType="separate"/>
      </w:r>
      <w:r w:rsidR="009F264D">
        <w:rPr>
          <w:sz w:val="24"/>
          <w:szCs w:val="24"/>
        </w:rPr>
        <w:t>5.2</w:t>
      </w:r>
      <w:r w:rsidR="00B53B9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4"/>
      <w:bookmarkEnd w:id="1075"/>
      <w:bookmarkEnd w:id="1076"/>
      <w:bookmarkEnd w:id="107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F647F7">
        <w:rPr>
          <w:b w:val="0"/>
          <w:szCs w:val="24"/>
        </w:rPr>
        <w:t xml:space="preserve">Форма графика </w:t>
      </w:r>
      <w:r>
        <w:rPr>
          <w:b w:val="0"/>
          <w:szCs w:val="24"/>
        </w:rPr>
        <w:t xml:space="preserve">оплаты </w:t>
      </w:r>
      <w:bookmarkEnd w:id="1083"/>
      <w:bookmarkEnd w:id="1084"/>
      <w:bookmarkEnd w:id="1085"/>
      <w:bookmarkEnd w:id="1086"/>
      <w:bookmarkEnd w:id="1087"/>
      <w:r w:rsidR="00FB7116">
        <w:rPr>
          <w:b w:val="0"/>
          <w:szCs w:val="24"/>
        </w:rPr>
        <w:t>выполнения работ</w:t>
      </w:r>
      <w:bookmarkEnd w:id="1088"/>
      <w:bookmarkEnd w:id="1089"/>
      <w:bookmarkEnd w:id="1090"/>
      <w:bookmarkEnd w:id="1091"/>
      <w:bookmarkEnd w:id="1092"/>
      <w:bookmarkEnd w:id="1093"/>
      <w:bookmarkEnd w:id="1094"/>
      <w:bookmarkEnd w:id="10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F647F7">
        <w:rPr>
          <w:b w:val="0"/>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53B9C">
        <w:rPr>
          <w:sz w:val="24"/>
          <w:szCs w:val="24"/>
        </w:rPr>
        <w:fldChar w:fldCharType="begin"/>
      </w:r>
      <w:r>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53B9C">
        <w:rPr>
          <w:sz w:val="24"/>
          <w:szCs w:val="24"/>
        </w:rPr>
        <w:fldChar w:fldCharType="begin"/>
      </w:r>
      <w:r>
        <w:rPr>
          <w:sz w:val="24"/>
          <w:szCs w:val="24"/>
        </w:rPr>
        <w:instrText xml:space="preserve"> REF _Ref440361140 \r \h </w:instrText>
      </w:r>
      <w:r w:rsidR="00B53B9C">
        <w:rPr>
          <w:sz w:val="24"/>
          <w:szCs w:val="24"/>
        </w:rPr>
      </w:r>
      <w:r w:rsidR="00B53B9C">
        <w:rPr>
          <w:sz w:val="24"/>
          <w:szCs w:val="24"/>
        </w:rPr>
        <w:fldChar w:fldCharType="separate"/>
      </w:r>
      <w:r w:rsidR="009F264D">
        <w:rPr>
          <w:sz w:val="24"/>
          <w:szCs w:val="24"/>
        </w:rPr>
        <w:t>5.4</w:t>
      </w:r>
      <w:r w:rsidR="00B53B9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8"/>
      <w:bookmarkEnd w:id="979"/>
      <w:bookmarkEnd w:id="1078"/>
      <w:bookmarkEnd w:id="1079"/>
      <w:bookmarkEnd w:id="1080"/>
      <w:bookmarkEnd w:id="1081"/>
      <w:bookmarkEnd w:id="1082"/>
      <w:bookmarkEnd w:id="1109"/>
      <w:bookmarkEnd w:id="1110"/>
      <w:bookmarkEnd w:id="111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F647F7">
        <w:rPr>
          <w:b w:val="0"/>
          <w:szCs w:val="24"/>
        </w:rPr>
        <w:t xml:space="preserve"> </w:t>
      </w:r>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53B9C">
              <w:fldChar w:fldCharType="begin"/>
            </w:r>
            <w:r w:rsidR="008247F3">
              <w:instrText xml:space="preserve"> REF _Ref440272931 \r \h </w:instrText>
            </w:r>
            <w:r w:rsidR="00B53B9C">
              <w:fldChar w:fldCharType="separate"/>
            </w:r>
            <w:r w:rsidR="009F264D">
              <w:t>2</w:t>
            </w:r>
            <w:r w:rsidR="00B53B9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53B9C">
              <w:fldChar w:fldCharType="begin"/>
            </w:r>
            <w:r w:rsidR="008247F3">
              <w:instrText xml:space="preserve"> REF _Ref440272931 \r \h </w:instrText>
            </w:r>
            <w:r w:rsidR="00B53B9C">
              <w:fldChar w:fldCharType="separate"/>
            </w:r>
            <w:r w:rsidR="009F264D">
              <w:t>2</w:t>
            </w:r>
            <w:r w:rsidR="00B53B9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53B9C">
        <w:rPr>
          <w:sz w:val="24"/>
          <w:szCs w:val="24"/>
        </w:rPr>
        <w:fldChar w:fldCharType="begin"/>
      </w:r>
      <w:r>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53B9C">
        <w:rPr>
          <w:sz w:val="24"/>
          <w:szCs w:val="24"/>
        </w:rPr>
        <w:fldChar w:fldCharType="begin"/>
      </w:r>
      <w:r w:rsidR="00D56F8C">
        <w:rPr>
          <w:sz w:val="24"/>
          <w:szCs w:val="24"/>
        </w:rPr>
        <w:instrText xml:space="preserve"> REF _Ref440274025 \r \h </w:instrText>
      </w:r>
      <w:r w:rsidR="00B53B9C">
        <w:rPr>
          <w:sz w:val="24"/>
          <w:szCs w:val="24"/>
        </w:rPr>
      </w:r>
      <w:r w:rsidR="00B53B9C">
        <w:rPr>
          <w:sz w:val="24"/>
          <w:szCs w:val="24"/>
        </w:rPr>
        <w:fldChar w:fldCharType="separate"/>
      </w:r>
      <w:r w:rsidR="009F264D">
        <w:rPr>
          <w:sz w:val="24"/>
          <w:szCs w:val="24"/>
        </w:rPr>
        <w:t>2</w:t>
      </w:r>
      <w:r w:rsidR="00B53B9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53B9C">
        <w:rPr>
          <w:sz w:val="24"/>
          <w:szCs w:val="24"/>
        </w:rPr>
        <w:fldChar w:fldCharType="begin"/>
      </w:r>
      <w:r w:rsidR="00D56F8C">
        <w:rPr>
          <w:sz w:val="24"/>
          <w:szCs w:val="24"/>
        </w:rPr>
        <w:instrText xml:space="preserve"> REF _Ref294695546 \r \h </w:instrText>
      </w:r>
      <w:r w:rsidR="00B53B9C">
        <w:rPr>
          <w:sz w:val="24"/>
          <w:szCs w:val="24"/>
        </w:rPr>
      </w:r>
      <w:r w:rsidR="00B53B9C">
        <w:rPr>
          <w:sz w:val="24"/>
          <w:szCs w:val="24"/>
        </w:rPr>
        <w:fldChar w:fldCharType="separate"/>
      </w:r>
      <w:r w:rsidR="009F264D">
        <w:rPr>
          <w:sz w:val="24"/>
          <w:szCs w:val="24"/>
        </w:rPr>
        <w:t xml:space="preserve"> 1.2.6 </w:t>
      </w:r>
      <w:r w:rsidR="00B53B9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F647F7">
        <w:t xml:space="preserve">Анкета (форма </w:t>
      </w:r>
      <w:r w:rsidR="00B8118F">
        <w:t>7</w:t>
      </w:r>
      <w:r w:rsidRPr="00F647F7">
        <w:t>)</w:t>
      </w:r>
      <w:bookmarkEnd w:id="1157"/>
      <w:bookmarkEnd w:id="1158"/>
      <w:bookmarkEnd w:id="1159"/>
      <w:bookmarkEnd w:id="1160"/>
      <w:bookmarkEnd w:id="1161"/>
      <w:bookmarkEnd w:id="1162"/>
      <w:bookmarkEnd w:id="1163"/>
      <w:bookmarkEnd w:id="1164"/>
    </w:p>
    <w:p w:rsidR="004F4D80" w:rsidRPr="00F647F7"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F647F7">
        <w:rPr>
          <w:b w:val="0"/>
          <w:szCs w:val="24"/>
        </w:rPr>
        <w:t xml:space="preserve">Форма Анкеты </w:t>
      </w:r>
      <w:r w:rsidR="00C236C0">
        <w:rPr>
          <w:b w:val="0"/>
          <w:szCs w:val="24"/>
        </w:rPr>
        <w:t>Участник</w:t>
      </w:r>
      <w:r>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910732">
        <w:rPr>
          <w:szCs w:val="24"/>
        </w:rPr>
        <w:t xml:space="preserve">Форма </w:t>
      </w:r>
      <w:bookmarkEnd w:id="1183"/>
      <w:bookmarkEnd w:id="1184"/>
      <w:bookmarkEnd w:id="1185"/>
      <w:bookmarkEnd w:id="118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7"/>
      <w:bookmarkEnd w:id="1188"/>
      <w:bookmarkEnd w:id="1189"/>
      <w:bookmarkEnd w:id="1190"/>
      <w:bookmarkEnd w:id="1191"/>
      <w:bookmarkEnd w:id="119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1" w:name="_Toc439170690"/>
      <w:bookmarkStart w:id="1212" w:name="_Toc439172792"/>
      <w:bookmarkStart w:id="1213" w:name="_Toc439173236"/>
      <w:bookmarkStart w:id="121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1"/>
    <w:bookmarkEnd w:id="1212"/>
    <w:bookmarkEnd w:id="1213"/>
    <w:bookmarkEnd w:id="1214"/>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5" w:name="_Toc465865222"/>
      <w:bookmarkStart w:id="1216" w:name="_Toc471897581"/>
      <w:r>
        <w:rPr>
          <w:szCs w:val="24"/>
        </w:rPr>
        <w:t xml:space="preserve">Инструкции по </w:t>
      </w:r>
      <w:r w:rsidRPr="008B51A2">
        <w:rPr>
          <w:szCs w:val="24"/>
        </w:rPr>
        <w:t>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9C2350">
        <w:fldChar w:fldCharType="begin"/>
      </w:r>
      <w:r w:rsidR="009C2350">
        <w:instrText xml:space="preserve"> REF _Ref55336310 \r \h  \* MERGEFORMAT </w:instrText>
      </w:r>
      <w:r w:rsidR="009C2350">
        <w:fldChar w:fldCharType="separate"/>
      </w:r>
      <w:r w:rsidR="009F264D" w:rsidRPr="009F264D">
        <w:rPr>
          <w:sz w:val="24"/>
          <w:szCs w:val="24"/>
        </w:rPr>
        <w:t>5.1</w:t>
      </w:r>
      <w:r w:rsidR="009C2350">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9C2350">
        <w:fldChar w:fldCharType="begin"/>
      </w:r>
      <w:r w:rsidR="009C2350">
        <w:instrText xml:space="preserve"> REF _Ref444168874 \r \h  \* MERGEFORMAT </w:instrText>
      </w:r>
      <w:r w:rsidR="009C2350">
        <w:fldChar w:fldCharType="separate"/>
      </w:r>
      <w:r w:rsidR="009F264D" w:rsidRPr="009F264D">
        <w:rPr>
          <w:sz w:val="24"/>
          <w:szCs w:val="24"/>
        </w:rPr>
        <w:t>5.7.2</w:t>
      </w:r>
      <w:r w:rsidR="009C2350">
        <w:fldChar w:fldCharType="end"/>
      </w:r>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w:t>
      </w:r>
      <w:r w:rsidR="00D97B82" w:rsidRPr="008B51A2">
        <w:rPr>
          <w:sz w:val="24"/>
          <w:szCs w:val="24"/>
        </w:rPr>
        <w:t xml:space="preserve"> В случае,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F647F7">
        <w:t xml:space="preserve">Справка о перечне и годовых объемах выполнения аналогичных договоров (форма </w:t>
      </w:r>
      <w:r w:rsidR="00B8118F">
        <w:t>8</w:t>
      </w:r>
      <w:r w:rsidRPr="00F647F7">
        <w:t>)</w:t>
      </w:r>
      <w:bookmarkEnd w:id="1217"/>
      <w:bookmarkEnd w:id="1218"/>
      <w:bookmarkEnd w:id="1219"/>
      <w:bookmarkEnd w:id="1220"/>
      <w:bookmarkEnd w:id="1221"/>
      <w:bookmarkEnd w:id="1222"/>
      <w:bookmarkEnd w:id="1223"/>
      <w:bookmarkEnd w:id="1224"/>
    </w:p>
    <w:p w:rsidR="004F4D80" w:rsidRPr="00D904EF"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D904EF">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Pr>
          <w:szCs w:val="24"/>
        </w:rPr>
        <w:br w:type="page"/>
      </w:r>
    </w:p>
    <w:p w:rsidR="004F4D80" w:rsidRPr="00D904EF"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D904EF">
        <w:rPr>
          <w:szCs w:val="24"/>
        </w:rPr>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53B9C">
        <w:rPr>
          <w:sz w:val="24"/>
          <w:szCs w:val="24"/>
        </w:rPr>
        <w:fldChar w:fldCharType="begin"/>
      </w:r>
      <w:r w:rsidR="00D90031">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53B9C">
        <w:rPr>
          <w:sz w:val="24"/>
          <w:szCs w:val="24"/>
        </w:rPr>
        <w:fldChar w:fldCharType="begin"/>
      </w:r>
      <w:r w:rsidR="00D90031">
        <w:rPr>
          <w:sz w:val="24"/>
          <w:szCs w:val="24"/>
        </w:rPr>
        <w:instrText xml:space="preserve"> REF _Ref440274159 \r \h </w:instrText>
      </w:r>
      <w:r w:rsidR="00B53B9C">
        <w:rPr>
          <w:sz w:val="24"/>
          <w:szCs w:val="24"/>
        </w:rPr>
      </w:r>
      <w:r w:rsidR="00B53B9C">
        <w:rPr>
          <w:sz w:val="24"/>
          <w:szCs w:val="24"/>
        </w:rPr>
        <w:fldChar w:fldCharType="separate"/>
      </w:r>
      <w:r w:rsidR="009F264D">
        <w:rPr>
          <w:sz w:val="24"/>
          <w:szCs w:val="24"/>
        </w:rPr>
        <w:t>4</w:t>
      </w:r>
      <w:r w:rsidR="00B53B9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F647F7">
        <w:t xml:space="preserve">Справка о материально-технических ресурсах (форма </w:t>
      </w:r>
      <w:r w:rsidR="00B8118F">
        <w:t>9</w:t>
      </w:r>
      <w:r w:rsidRPr="00F647F7">
        <w:t>)</w:t>
      </w:r>
      <w:bookmarkEnd w:id="1277"/>
      <w:bookmarkEnd w:id="1278"/>
      <w:bookmarkEnd w:id="1279"/>
      <w:bookmarkEnd w:id="1280"/>
      <w:bookmarkEnd w:id="1281"/>
      <w:bookmarkEnd w:id="1282"/>
      <w:bookmarkEnd w:id="1283"/>
      <w:bookmarkEnd w:id="1284"/>
    </w:p>
    <w:p w:rsidR="004F4D80" w:rsidRPr="00D904EF"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D904EF">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D904EF"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D904EF">
        <w:rPr>
          <w:szCs w:val="24"/>
        </w:rPr>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53B9C">
        <w:rPr>
          <w:sz w:val="24"/>
          <w:szCs w:val="24"/>
        </w:rPr>
        <w:fldChar w:fldCharType="begin"/>
      </w:r>
      <w:r w:rsidR="00D90031">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F647F7">
        <w:t xml:space="preserve">Справка о кадровых ресурсах (форма </w:t>
      </w:r>
      <w:r w:rsidR="00B8118F">
        <w:t>10</w:t>
      </w:r>
      <w:r w:rsidRPr="00F647F7">
        <w:t>)</w:t>
      </w:r>
      <w:bookmarkEnd w:id="1337"/>
      <w:bookmarkEnd w:id="1338"/>
      <w:bookmarkEnd w:id="1339"/>
      <w:bookmarkEnd w:id="1340"/>
      <w:bookmarkEnd w:id="1341"/>
      <w:bookmarkEnd w:id="1342"/>
      <w:bookmarkEnd w:id="1343"/>
      <w:bookmarkEnd w:id="1344"/>
    </w:p>
    <w:p w:rsidR="004F4D80" w:rsidRPr="00D904EF"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D904EF">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Pr>
          <w:b/>
          <w:szCs w:val="24"/>
        </w:rPr>
        <w:br w:type="page"/>
      </w:r>
    </w:p>
    <w:p w:rsidR="004F4D80" w:rsidRPr="00D904EF"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D904EF">
        <w:rPr>
          <w:szCs w:val="24"/>
        </w:rPr>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53B9C">
        <w:rPr>
          <w:sz w:val="24"/>
          <w:szCs w:val="24"/>
        </w:rPr>
        <w:fldChar w:fldCharType="begin"/>
      </w:r>
      <w:r w:rsidR="00D90031">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97"/>
      <w:bookmarkEnd w:id="1398"/>
      <w:bookmarkEnd w:id="1399"/>
      <w:bookmarkEnd w:id="1400"/>
      <w:bookmarkEnd w:id="1401"/>
      <w:bookmarkEnd w:id="1402"/>
    </w:p>
    <w:p w:rsidR="004F4D80" w:rsidRPr="00D904EF"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Pr>
          <w:b/>
          <w:szCs w:val="24"/>
        </w:rPr>
        <w:br w:type="page"/>
      </w:r>
    </w:p>
    <w:p w:rsidR="004F4D80" w:rsidRPr="00D904EF"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D904EF">
        <w:rPr>
          <w:szCs w:val="24"/>
        </w:rPr>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9C2350">
        <w:fldChar w:fldCharType="begin"/>
      </w:r>
      <w:r w:rsidR="009C2350">
        <w:instrText xml:space="preserve"> REF _Ref55336310 \r \h  \* MERGEFORMAT </w:instrText>
      </w:r>
      <w:r w:rsidR="009C2350">
        <w:fldChar w:fldCharType="separate"/>
      </w:r>
      <w:r w:rsidR="009F264D" w:rsidRPr="009F264D">
        <w:rPr>
          <w:sz w:val="24"/>
          <w:szCs w:val="24"/>
        </w:rPr>
        <w:t>5.1</w:t>
      </w:r>
      <w:r w:rsidR="009C2350">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3"/>
    <w:bookmarkEnd w:id="1404"/>
    <w:bookmarkEnd w:id="1405"/>
    <w:bookmarkEnd w:id="1406"/>
    <w:bookmarkEnd w:id="140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2"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2"/>
      <w:bookmarkEnd w:id="1463"/>
      <w:bookmarkEnd w:id="1464"/>
      <w:bookmarkEnd w:id="1465"/>
      <w:bookmarkEnd w:id="1466"/>
      <w:bookmarkEnd w:id="1467"/>
    </w:p>
    <w:p w:rsidR="004F4D80" w:rsidRPr="0010618F"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D27071">
        <w:rPr>
          <w:szCs w:val="24"/>
        </w:rPr>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53B9C">
        <w:rPr>
          <w:sz w:val="24"/>
          <w:szCs w:val="24"/>
        </w:rPr>
        <w:fldChar w:fldCharType="begin"/>
      </w:r>
      <w:r w:rsidR="00D90031">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16"/>
      <w:bookmarkEnd w:id="1517"/>
      <w:bookmarkEnd w:id="1518"/>
      <w:bookmarkEnd w:id="1519"/>
      <w:bookmarkEnd w:id="1520"/>
    </w:p>
    <w:p w:rsidR="004F4D80" w:rsidRPr="008C4223"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8C4223">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0D70B6">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8B51A2">
        <w:rPr>
          <w:szCs w:val="24"/>
        </w:rPr>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8B51A2">
        <w:rPr>
          <w:szCs w:val="24"/>
        </w:rPr>
        <w:t>Форма Согласия на обработку персональных данных</w:t>
      </w:r>
      <w:bookmarkEnd w:id="1559"/>
      <w:bookmarkEnd w:id="1560"/>
      <w:bookmarkEnd w:id="1561"/>
      <w:bookmarkEnd w:id="1562"/>
      <w:bookmarkEnd w:id="1563"/>
      <w:bookmarkEnd w:id="1564"/>
      <w:bookmarkEnd w:id="1565"/>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6" w:name="_Toc461808971"/>
      <w:r w:rsidRPr="008B51A2">
        <w:rPr>
          <w:b/>
          <w:sz w:val="24"/>
          <w:szCs w:val="24"/>
        </w:rPr>
        <w:t>Согласие на обработку персональных данных</w:t>
      </w:r>
      <w:bookmarkEnd w:id="1566"/>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8B51A2">
        <w:rPr>
          <w:szCs w:val="24"/>
        </w:rPr>
        <w:t>Инструкции по заполнению</w:t>
      </w:r>
      <w:bookmarkEnd w:id="1567"/>
      <w:bookmarkEnd w:id="1568"/>
      <w:bookmarkEnd w:id="1569"/>
      <w:bookmarkEnd w:id="1570"/>
      <w:bookmarkEnd w:id="1571"/>
      <w:bookmarkEnd w:id="1572"/>
      <w:bookmarkEnd w:id="1573"/>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53B9C">
        <w:rPr>
          <w:vertAlign w:val="subscript"/>
        </w:rPr>
        <w:fldChar w:fldCharType="begin"/>
      </w:r>
      <w:r>
        <w:rPr>
          <w:vertAlign w:val="subscript"/>
        </w:rPr>
        <w:instrText xml:space="preserve"> REF _Ref440275279 \r \h </w:instrText>
      </w:r>
      <w:r w:rsidR="00B53B9C">
        <w:rPr>
          <w:vertAlign w:val="subscript"/>
        </w:rPr>
      </w:r>
      <w:r w:rsidR="00B53B9C">
        <w:rPr>
          <w:vertAlign w:val="subscript"/>
        </w:rPr>
        <w:fldChar w:fldCharType="separate"/>
      </w:r>
      <w:r w:rsidR="009F264D">
        <w:rPr>
          <w:vertAlign w:val="subscript"/>
        </w:rPr>
        <w:t>1.1.4</w:t>
      </w:r>
      <w:r w:rsidR="00B53B9C">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9C2350">
        <w:fldChar w:fldCharType="begin"/>
      </w:r>
      <w:r w:rsidR="009C2350">
        <w:instrText xml:space="preserve"> REF _Ref440275279 \r \h  \* MERGEFORMAT </w:instrText>
      </w:r>
      <w:r w:rsidR="009C2350">
        <w:fldChar w:fldCharType="separate"/>
      </w:r>
      <w:r w:rsidR="009F264D" w:rsidRPr="009F264D">
        <w:rPr>
          <w:vertAlign w:val="subscript"/>
        </w:rPr>
        <w:t>1.1.4</w:t>
      </w:r>
      <w:r w:rsidR="009C2350">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53B9C">
        <w:rPr>
          <w:sz w:val="24"/>
          <w:szCs w:val="24"/>
        </w:rPr>
        <w:fldChar w:fldCharType="begin"/>
      </w:r>
      <w:r w:rsidR="00D90031">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53B9C">
        <w:rPr>
          <w:sz w:val="24"/>
          <w:szCs w:val="24"/>
        </w:rPr>
        <w:fldChar w:fldCharType="begin"/>
      </w:r>
      <w:r w:rsidR="00D90031">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53B9C">
        <w:rPr>
          <w:sz w:val="24"/>
          <w:szCs w:val="24"/>
        </w:rPr>
        <w:fldChar w:fldCharType="begin"/>
      </w:r>
      <w:r w:rsidR="00C718E2">
        <w:rPr>
          <w:sz w:val="24"/>
          <w:szCs w:val="24"/>
        </w:rPr>
        <w:instrText xml:space="preserve"> REF _Ref440271628 \r \h </w:instrText>
      </w:r>
      <w:r w:rsidR="00B53B9C">
        <w:rPr>
          <w:sz w:val="24"/>
          <w:szCs w:val="24"/>
        </w:rPr>
      </w:r>
      <w:r w:rsidR="00B53B9C">
        <w:rPr>
          <w:sz w:val="24"/>
          <w:szCs w:val="24"/>
        </w:rPr>
        <w:fldChar w:fldCharType="separate"/>
      </w:r>
      <w:r w:rsidR="009F264D">
        <w:rPr>
          <w:sz w:val="24"/>
          <w:szCs w:val="24"/>
        </w:rPr>
        <w:t>3.3.9</w:t>
      </w:r>
      <w:r w:rsidR="00B53B9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53B9C">
        <w:rPr>
          <w:sz w:val="24"/>
          <w:szCs w:val="24"/>
        </w:rPr>
        <w:fldChar w:fldCharType="begin"/>
      </w:r>
      <w:r w:rsidR="00D90031">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53B9C">
        <w:rPr>
          <w:sz w:val="24"/>
          <w:szCs w:val="24"/>
        </w:rPr>
        <w:fldChar w:fldCharType="begin"/>
      </w:r>
      <w:r w:rsidR="00D90031">
        <w:rPr>
          <w:sz w:val="24"/>
          <w:szCs w:val="24"/>
        </w:rPr>
        <w:instrText xml:space="preserve"> REF _Ref440274337 \r \h </w:instrText>
      </w:r>
      <w:r w:rsidR="00B53B9C">
        <w:rPr>
          <w:sz w:val="24"/>
          <w:szCs w:val="24"/>
        </w:rPr>
      </w:r>
      <w:r w:rsidR="00B53B9C">
        <w:rPr>
          <w:sz w:val="24"/>
          <w:szCs w:val="24"/>
        </w:rPr>
        <w:fldChar w:fldCharType="separate"/>
      </w:r>
      <w:r w:rsidR="009F264D">
        <w:rPr>
          <w:sz w:val="24"/>
          <w:szCs w:val="24"/>
        </w:rPr>
        <w:t>5.2</w:t>
      </w:r>
      <w:r w:rsidR="00B53B9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53B9C">
        <w:rPr>
          <w:sz w:val="24"/>
          <w:szCs w:val="24"/>
        </w:rPr>
        <w:fldChar w:fldCharType="begin"/>
      </w:r>
      <w:r w:rsidR="00D90031">
        <w:rPr>
          <w:sz w:val="24"/>
          <w:szCs w:val="24"/>
        </w:rPr>
        <w:instrText xml:space="preserve"> REF _Ref440274366 \r \h </w:instrText>
      </w:r>
      <w:r w:rsidR="00B53B9C">
        <w:rPr>
          <w:sz w:val="24"/>
          <w:szCs w:val="24"/>
        </w:rPr>
      </w:r>
      <w:r w:rsidR="00B53B9C">
        <w:rPr>
          <w:sz w:val="24"/>
          <w:szCs w:val="24"/>
        </w:rPr>
        <w:fldChar w:fldCharType="separate"/>
      </w:r>
      <w:r w:rsidR="009F264D">
        <w:rPr>
          <w:sz w:val="24"/>
          <w:szCs w:val="24"/>
        </w:rPr>
        <w:t>5.4</w:t>
      </w:r>
      <w:r w:rsidR="00B53B9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53B9C">
        <w:rPr>
          <w:sz w:val="24"/>
          <w:szCs w:val="24"/>
        </w:rPr>
        <w:fldChar w:fldCharType="begin"/>
      </w:r>
      <w:r w:rsidR="00EA17A9">
        <w:rPr>
          <w:sz w:val="24"/>
          <w:szCs w:val="24"/>
        </w:rPr>
        <w:instrText xml:space="preserve"> REF _Ref440876703 \r \h </w:instrText>
      </w:r>
      <w:r w:rsidR="00B53B9C">
        <w:rPr>
          <w:sz w:val="24"/>
          <w:szCs w:val="24"/>
        </w:rPr>
      </w:r>
      <w:r w:rsidR="00B53B9C">
        <w:rPr>
          <w:sz w:val="24"/>
          <w:szCs w:val="24"/>
        </w:rPr>
        <w:fldChar w:fldCharType="separate"/>
      </w:r>
      <w:r w:rsidR="009F264D">
        <w:rPr>
          <w:sz w:val="24"/>
          <w:szCs w:val="24"/>
        </w:rPr>
        <w:t>3.3.10</w:t>
      </w:r>
      <w:r w:rsidR="00B53B9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53B9C">
        <w:rPr>
          <w:sz w:val="24"/>
          <w:szCs w:val="24"/>
        </w:rPr>
        <w:fldChar w:fldCharType="begin"/>
      </w:r>
      <w:r>
        <w:rPr>
          <w:sz w:val="24"/>
          <w:szCs w:val="24"/>
        </w:rPr>
        <w:instrText xml:space="preserve"> REF _Ref55336310 \r \h </w:instrText>
      </w:r>
      <w:r w:rsidR="00B53B9C">
        <w:rPr>
          <w:sz w:val="24"/>
          <w:szCs w:val="24"/>
        </w:rPr>
      </w:r>
      <w:r w:rsidR="00B53B9C">
        <w:rPr>
          <w:sz w:val="24"/>
          <w:szCs w:val="24"/>
        </w:rPr>
        <w:fldChar w:fldCharType="separate"/>
      </w:r>
      <w:r w:rsidR="009F264D">
        <w:rPr>
          <w:sz w:val="24"/>
          <w:szCs w:val="24"/>
        </w:rPr>
        <w:t>5.1</w:t>
      </w:r>
      <w:r w:rsidR="00B53B9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53B9C">
        <w:rPr>
          <w:sz w:val="24"/>
          <w:szCs w:val="24"/>
        </w:rPr>
        <w:fldChar w:fldCharType="begin"/>
      </w:r>
      <w:r w:rsidR="00CA1534">
        <w:rPr>
          <w:sz w:val="24"/>
          <w:szCs w:val="24"/>
        </w:rPr>
        <w:instrText xml:space="preserve"> REF _Ref440274337 \r \h </w:instrText>
      </w:r>
      <w:r w:rsidR="00B53B9C">
        <w:rPr>
          <w:sz w:val="24"/>
          <w:szCs w:val="24"/>
        </w:rPr>
      </w:r>
      <w:r w:rsidR="00B53B9C">
        <w:rPr>
          <w:sz w:val="24"/>
          <w:szCs w:val="24"/>
        </w:rPr>
        <w:fldChar w:fldCharType="separate"/>
      </w:r>
      <w:r w:rsidR="009F264D">
        <w:rPr>
          <w:sz w:val="24"/>
          <w:szCs w:val="24"/>
        </w:rPr>
        <w:t>5.2</w:t>
      </w:r>
      <w:r w:rsidR="00B53B9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53B9C">
        <w:rPr>
          <w:sz w:val="24"/>
          <w:szCs w:val="24"/>
        </w:rPr>
        <w:fldChar w:fldCharType="begin"/>
      </w:r>
      <w:r w:rsidR="00CA1534">
        <w:rPr>
          <w:sz w:val="24"/>
          <w:szCs w:val="24"/>
        </w:rPr>
        <w:instrText xml:space="preserve"> REF _Ref440274366 \r \h </w:instrText>
      </w:r>
      <w:r w:rsidR="00B53B9C">
        <w:rPr>
          <w:sz w:val="24"/>
          <w:szCs w:val="24"/>
        </w:rPr>
      </w:r>
      <w:r w:rsidR="00B53B9C">
        <w:rPr>
          <w:sz w:val="24"/>
          <w:szCs w:val="24"/>
        </w:rPr>
        <w:fldChar w:fldCharType="separate"/>
      </w:r>
      <w:r w:rsidR="009F264D">
        <w:rPr>
          <w:sz w:val="24"/>
          <w:szCs w:val="24"/>
        </w:rPr>
        <w:t>5.4</w:t>
      </w:r>
      <w:r w:rsidR="00B53B9C">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8F6" w:rsidRDefault="001A78F6">
      <w:pPr>
        <w:spacing w:line="240" w:lineRule="auto"/>
      </w:pPr>
      <w:r>
        <w:separator/>
      </w:r>
    </w:p>
  </w:endnote>
  <w:endnote w:type="continuationSeparator" w:id="0">
    <w:p w:rsidR="001A78F6" w:rsidRDefault="001A78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Ўм§А?§ЮЎм???§ЮЎм§Ў?Ўм§А????"/>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D0B2D" w:rsidRDefault="009D0B2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Pr="00FA0376" w:rsidRDefault="009D0B2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31819">
      <w:rPr>
        <w:noProof/>
        <w:sz w:val="16"/>
        <w:szCs w:val="16"/>
        <w:lang w:eastAsia="ru-RU"/>
      </w:rPr>
      <w:t>4</w:t>
    </w:r>
    <w:r w:rsidRPr="00FA0376">
      <w:rPr>
        <w:sz w:val="16"/>
        <w:szCs w:val="16"/>
        <w:lang w:eastAsia="ru-RU"/>
      </w:rPr>
      <w:fldChar w:fldCharType="end"/>
    </w:r>
  </w:p>
  <w:p w:rsidR="009D0B2D" w:rsidRPr="00EE0539" w:rsidRDefault="009D0B2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D0B2D">
      <w:rPr>
        <w:sz w:val="18"/>
        <w:szCs w:val="18"/>
      </w:rPr>
      <w:t xml:space="preserve">Договора на выполнение работ по ремонту </w:t>
    </w:r>
    <w:r w:rsidR="002765D7" w:rsidRPr="002765D7">
      <w:rPr>
        <w:iCs/>
        <w:sz w:val="18"/>
        <w:szCs w:val="18"/>
      </w:rPr>
      <w:t>оборудования АСДУ</w:t>
    </w:r>
    <w:r w:rsidRPr="009D0B2D">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8F6" w:rsidRDefault="001A78F6">
      <w:pPr>
        <w:spacing w:line="240" w:lineRule="auto"/>
      </w:pPr>
      <w:r>
        <w:separator/>
      </w:r>
    </w:p>
  </w:footnote>
  <w:footnote w:type="continuationSeparator" w:id="0">
    <w:p w:rsidR="001A78F6" w:rsidRDefault="001A78F6">
      <w:pPr>
        <w:spacing w:line="240" w:lineRule="auto"/>
      </w:pPr>
      <w:r>
        <w:continuationSeparator/>
      </w:r>
    </w:p>
  </w:footnote>
  <w:footnote w:id="1">
    <w:p w:rsidR="009D0B2D" w:rsidRPr="00B36685" w:rsidRDefault="009D0B2D"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D0B2D" w:rsidRDefault="009D0B2D"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D0B2D" w:rsidRDefault="009D0B2D" w:rsidP="00726981">
      <w:pPr>
        <w:pStyle w:val="1ff4"/>
        <w:rPr>
          <w:rFonts w:ascii="Times New Roman" w:eastAsia="Times New Roman" w:hAnsi="Times New Roman" w:cs="Times New Roman"/>
          <w:lang w:eastAsia="ru-RU"/>
        </w:rPr>
      </w:pPr>
    </w:p>
  </w:footnote>
  <w:footnote w:id="3">
    <w:p w:rsidR="009D0B2D" w:rsidRDefault="009D0B2D"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Pr="00930031" w:rsidRDefault="009D0B2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B2D" w:rsidRDefault="009D0B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C2B"/>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8F6"/>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3C1"/>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765D7"/>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1819"/>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0446"/>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3663"/>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350"/>
    <w:rsid w:val="009C7197"/>
    <w:rsid w:val="009C744E"/>
    <w:rsid w:val="009C7620"/>
    <w:rsid w:val="009C78C3"/>
    <w:rsid w:val="009D0B2D"/>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34890"/>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70A9"/>
    <w:rsid w:val="00AF7745"/>
    <w:rsid w:val="00B000AF"/>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07D4"/>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9D"/>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818C581-79DA-4F73-BB5A-51DE964B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eader" Target="header11.xml"/><Relationship Id="rId21" Type="http://schemas.openxmlformats.org/officeDocument/2006/relationships/header" Target="header5.xml"/><Relationship Id="rId34" Type="http://schemas.openxmlformats.org/officeDocument/2006/relationships/image" Target="media/image3.wmf"/><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oleObject" Target="embeddings/oleObject1.bin"/><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2.wmf"/><Relationship Id="rId37" Type="http://schemas.openxmlformats.org/officeDocument/2006/relationships/oleObject" Target="embeddings/oleObject3.bin"/><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image" Target="media/image4.wmf"/><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oleObject" Target="embeddings/oleObject2.bin"/><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57442-2D27-46F0-AF0F-DA763259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54</Pages>
  <Words>27175</Words>
  <Characters>154903</Characters>
  <Application>Microsoft Office Word</Application>
  <DocSecurity>0</DocSecurity>
  <Lines>1290</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181715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109</cp:revision>
  <cp:lastPrinted>2015-12-29T14:27:00Z</cp:lastPrinted>
  <dcterms:created xsi:type="dcterms:W3CDTF">2016-01-15T08:52:00Z</dcterms:created>
  <dcterms:modified xsi:type="dcterms:W3CDTF">2017-01-30T07:12:00Z</dcterms:modified>
</cp:coreProperties>
</file>