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217A5" w:rsidP="00BF0828">
      <w:pPr>
        <w:ind w:right="-425"/>
        <w:rPr>
          <w:sz w:val="16"/>
          <w:szCs w:val="16"/>
        </w:rPr>
      </w:pPr>
      <w:bookmarkStart w:id="0" w:name="_Ref55335495"/>
      <w:bookmarkStart w:id="1" w:name="_Ref56251018"/>
      <w:bookmarkStart w:id="2" w:name="_Ref56251020"/>
      <w:bookmarkStart w:id="3" w:name="_Ref57046967"/>
      <w:bookmarkStart w:id="4" w:name="_Ref57322917"/>
      <w:bookmarkStart w:id="5" w:name="_Ref57322919"/>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тел.: +7 (495) 747-92-92,</w:t>
                  </w:r>
                </w:p>
                <w:p w:rsidR="001217A5" w:rsidRPr="000D67AD" w:rsidRDefault="001217A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217A5" w:rsidRPr="000D67AD" w:rsidRDefault="001217A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7A5" w:rsidRPr="000D67AD" w:rsidRDefault="001217A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7A5" w:rsidRPr="000D67AD" w:rsidRDefault="001217A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7A5" w:rsidRPr="005F28E8" w:rsidRDefault="001217A5"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F28E8">
                    <w:rPr>
                      <w:rFonts w:ascii="Helios" w:hAnsi="Helios"/>
                      <w:sz w:val="12"/>
                      <w:szCs w:val="12"/>
                      <w:lang w:val="en-US"/>
                    </w:rPr>
                    <w:t>-</w:t>
                  </w:r>
                  <w:r w:rsidRPr="000D67AD">
                    <w:rPr>
                      <w:rFonts w:ascii="Helios" w:hAnsi="Helios"/>
                      <w:sz w:val="12"/>
                      <w:szCs w:val="12"/>
                      <w:lang w:val="en-US"/>
                    </w:rPr>
                    <w:t>mail</w:t>
                  </w:r>
                  <w:r w:rsidRPr="005F28E8">
                    <w:rPr>
                      <w:rFonts w:ascii="Helios" w:hAnsi="Helios"/>
                      <w:sz w:val="12"/>
                      <w:szCs w:val="12"/>
                      <w:lang w:val="en-US"/>
                    </w:rPr>
                    <w:t xml:space="preserve">: </w:t>
                  </w:r>
                  <w:hyperlink r:id="rId9" w:history="1">
                    <w:r w:rsidRPr="000D67AD">
                      <w:rPr>
                        <w:rFonts w:ascii="Helios" w:hAnsi="Helios"/>
                        <w:sz w:val="12"/>
                        <w:szCs w:val="12"/>
                        <w:lang w:val="en-US"/>
                      </w:rPr>
                      <w:t>posta</w:t>
                    </w:r>
                    <w:r w:rsidRPr="005F28E8">
                      <w:rPr>
                        <w:rFonts w:ascii="Helios" w:hAnsi="Helios"/>
                        <w:sz w:val="12"/>
                        <w:szCs w:val="12"/>
                        <w:lang w:val="en-US"/>
                      </w:rPr>
                      <w:t>@</w:t>
                    </w:r>
                    <w:r w:rsidRPr="000D67AD">
                      <w:rPr>
                        <w:rFonts w:ascii="Helios" w:hAnsi="Helios"/>
                        <w:sz w:val="12"/>
                        <w:szCs w:val="12"/>
                        <w:lang w:val="en-US"/>
                      </w:rPr>
                      <w:t>mrsk</w:t>
                    </w:r>
                    <w:r w:rsidRPr="005F28E8">
                      <w:rPr>
                        <w:rFonts w:ascii="Helios" w:hAnsi="Helios"/>
                        <w:sz w:val="12"/>
                        <w:szCs w:val="12"/>
                        <w:lang w:val="en-US"/>
                      </w:rPr>
                      <w:t>-1.</w:t>
                    </w:r>
                    <w:r w:rsidRPr="000D67AD">
                      <w:rPr>
                        <w:rFonts w:ascii="Helios" w:hAnsi="Helios"/>
                        <w:sz w:val="12"/>
                        <w:szCs w:val="12"/>
                        <w:lang w:val="en-US"/>
                      </w:rPr>
                      <w:t>ru</w:t>
                    </w:r>
                  </w:hyperlink>
                  <w:r w:rsidRPr="005F28E8">
                    <w:rPr>
                      <w:rFonts w:ascii="Helios" w:hAnsi="Helios"/>
                      <w:sz w:val="12"/>
                      <w:szCs w:val="12"/>
                      <w:lang w:val="en-US"/>
                    </w:rPr>
                    <w:t xml:space="preserve">, </w:t>
                  </w:r>
                  <w:hyperlink r:id="rId10" w:history="1">
                    <w:r w:rsidRPr="000D67AD">
                      <w:rPr>
                        <w:rFonts w:ascii="Helios" w:hAnsi="Helios"/>
                        <w:sz w:val="12"/>
                        <w:szCs w:val="12"/>
                        <w:lang w:val="en-US"/>
                      </w:rPr>
                      <w:t>www</w:t>
                    </w:r>
                    <w:r w:rsidRPr="005F28E8">
                      <w:rPr>
                        <w:rFonts w:ascii="Helios" w:hAnsi="Helios"/>
                        <w:sz w:val="12"/>
                        <w:szCs w:val="12"/>
                        <w:lang w:val="en-US"/>
                      </w:rPr>
                      <w:t>.</w:t>
                    </w:r>
                    <w:r w:rsidRPr="000D67AD">
                      <w:rPr>
                        <w:rFonts w:ascii="Helios" w:hAnsi="Helios"/>
                        <w:sz w:val="12"/>
                        <w:szCs w:val="12"/>
                        <w:lang w:val="en-US"/>
                      </w:rPr>
                      <w:t>mrsk</w:t>
                    </w:r>
                    <w:r w:rsidRPr="005F28E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4851300B" wp14:editId="6DACE2F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5F28E8" w:rsidRPr="004C5D06" w:rsidRDefault="005F28E8" w:rsidP="005F28E8">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5F28E8" w:rsidRPr="004C5D06" w:rsidRDefault="005F28E8" w:rsidP="005F28E8">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5F28E8" w:rsidRPr="00ED1247" w:rsidRDefault="005F28E8" w:rsidP="005F28E8">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5F28E8" w:rsidRPr="00ED1247" w:rsidRDefault="005F28E8" w:rsidP="005F28E8">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5F28E8" w:rsidRPr="00ED1247" w:rsidRDefault="005F28E8" w:rsidP="005F28E8">
      <w:pPr>
        <w:shd w:val="clear" w:color="auto" w:fill="FFFFFF" w:themeFill="background1"/>
        <w:suppressAutoHyphens w:val="0"/>
        <w:spacing w:line="240" w:lineRule="auto"/>
        <w:ind w:firstLine="0"/>
        <w:jc w:val="right"/>
        <w:rPr>
          <w:bCs w:val="0"/>
          <w:lang w:eastAsia="ru-RU"/>
        </w:rPr>
      </w:pPr>
    </w:p>
    <w:p w:rsidR="005F28E8" w:rsidRPr="00ED1247" w:rsidRDefault="005F28E8" w:rsidP="005F28E8">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5F28E8" w:rsidRPr="00ED1247" w:rsidRDefault="005F28E8" w:rsidP="005F28E8">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1217A5">
        <w:rPr>
          <w:bCs w:val="0"/>
          <w:sz w:val="24"/>
          <w:szCs w:val="24"/>
          <w:lang w:eastAsia="ru-RU"/>
        </w:rPr>
        <w:t>23</w:t>
      </w:r>
      <w:r w:rsidRPr="00F93E1C">
        <w:rPr>
          <w:bCs w:val="0"/>
          <w:sz w:val="24"/>
          <w:szCs w:val="24"/>
          <w:lang w:eastAsia="ru-RU"/>
        </w:rPr>
        <w:t xml:space="preserve">» </w:t>
      </w:r>
      <w:r>
        <w:rPr>
          <w:bCs w:val="0"/>
          <w:sz w:val="24"/>
          <w:szCs w:val="24"/>
          <w:lang w:eastAsia="ru-RU"/>
        </w:rPr>
        <w:t>апреля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5F28E8" w:rsidRPr="00ED1247" w:rsidRDefault="005F28E8" w:rsidP="005F28E8">
      <w:pPr>
        <w:shd w:val="clear" w:color="auto" w:fill="FFFFFF" w:themeFill="background1"/>
        <w:ind w:firstLine="0"/>
        <w:jc w:val="left"/>
        <w:rPr>
          <w:sz w:val="24"/>
          <w:szCs w:val="24"/>
        </w:rPr>
      </w:pPr>
    </w:p>
    <w:p w:rsidR="005F28E8" w:rsidRPr="00ED1247" w:rsidRDefault="005F28E8" w:rsidP="005F28E8">
      <w:pPr>
        <w:shd w:val="clear" w:color="auto" w:fill="FFFFFF" w:themeFill="background1"/>
        <w:ind w:firstLine="0"/>
        <w:jc w:val="left"/>
        <w:rPr>
          <w:sz w:val="24"/>
          <w:szCs w:val="24"/>
        </w:rPr>
      </w:pPr>
    </w:p>
    <w:p w:rsidR="005F28E8" w:rsidRPr="00ED1247" w:rsidRDefault="005F28E8" w:rsidP="005F28E8">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5F28E8" w:rsidRPr="00ED1247" w:rsidRDefault="005F28E8" w:rsidP="005F28E8">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5F28E8" w:rsidRPr="00ED1247" w:rsidRDefault="005F28E8" w:rsidP="005F28E8">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8F620F">
        <w:rPr>
          <w:b/>
          <w:kern w:val="36"/>
          <w:sz w:val="24"/>
          <w:szCs w:val="24"/>
        </w:rPr>
        <w:t>0</w:t>
      </w:r>
      <w:r>
        <w:rPr>
          <w:b/>
          <w:kern w:val="36"/>
          <w:sz w:val="24"/>
          <w:szCs w:val="24"/>
        </w:rPr>
        <w:t>1</w:t>
      </w:r>
      <w:r w:rsidR="001B475C">
        <w:rPr>
          <w:b/>
          <w:kern w:val="36"/>
          <w:sz w:val="24"/>
          <w:szCs w:val="24"/>
        </w:rPr>
        <w:t>1</w:t>
      </w:r>
      <w:r w:rsidR="001217A5">
        <w:rPr>
          <w:b/>
          <w:kern w:val="36"/>
          <w:sz w:val="24"/>
          <w:szCs w:val="24"/>
        </w:rPr>
        <w:t>9</w:t>
      </w:r>
      <w:r w:rsidRPr="008F620F">
        <w:rPr>
          <w:b/>
          <w:kern w:val="36"/>
          <w:sz w:val="24"/>
          <w:szCs w:val="24"/>
        </w:rPr>
        <w:t>-БР-18</w:t>
      </w:r>
    </w:p>
    <w:p w:rsidR="005F28E8" w:rsidRPr="004C5D06" w:rsidRDefault="005F28E8" w:rsidP="005F28E8">
      <w:pPr>
        <w:shd w:val="clear" w:color="auto" w:fill="FFFFFF" w:themeFill="background1"/>
        <w:spacing w:line="240" w:lineRule="auto"/>
        <w:ind w:left="6804" w:firstLine="0"/>
        <w:rPr>
          <w:b/>
          <w:kern w:val="36"/>
          <w:sz w:val="24"/>
          <w:szCs w:val="24"/>
        </w:rPr>
      </w:pPr>
      <w:r w:rsidRPr="00ED1247">
        <w:rPr>
          <w:b/>
          <w:kern w:val="36"/>
          <w:sz w:val="24"/>
          <w:szCs w:val="24"/>
        </w:rPr>
        <w:t>от «</w:t>
      </w:r>
      <w:r w:rsidR="001217A5">
        <w:rPr>
          <w:b/>
          <w:kern w:val="36"/>
          <w:sz w:val="24"/>
          <w:szCs w:val="24"/>
        </w:rPr>
        <w:t>23</w:t>
      </w:r>
      <w:r w:rsidRPr="005F28E8">
        <w:rPr>
          <w:b/>
          <w:kern w:val="36"/>
          <w:sz w:val="24"/>
          <w:szCs w:val="24"/>
        </w:rPr>
        <w:t xml:space="preserve">» апреля </w:t>
      </w:r>
      <w:r w:rsidRPr="008F620F">
        <w:rPr>
          <w:b/>
          <w:kern w:val="36"/>
          <w:sz w:val="24"/>
          <w:szCs w:val="24"/>
        </w:rPr>
        <w:t xml:space="preserve">2018 </w:t>
      </w:r>
      <w:r w:rsidRPr="00ED1247">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5F28E8" w:rsidRPr="008F620F">
        <w:rPr>
          <w:b/>
          <w:sz w:val="24"/>
          <w:szCs w:val="24"/>
        </w:rPr>
        <w:t xml:space="preserve">Договора </w:t>
      </w:r>
      <w:r w:rsidR="001217A5" w:rsidRPr="001217A5">
        <w:rPr>
          <w:b/>
          <w:sz w:val="24"/>
          <w:szCs w:val="24"/>
        </w:rPr>
        <w:t xml:space="preserve">поставки ПО «ГРАНД-Смета» для нужд </w:t>
      </w:r>
      <w:r w:rsidR="001217A5">
        <w:rPr>
          <w:b/>
          <w:sz w:val="24"/>
          <w:szCs w:val="24"/>
        </w:rPr>
        <w:t xml:space="preserve">                                                 </w:t>
      </w:r>
      <w:r w:rsidR="001217A5" w:rsidRPr="001217A5">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5F28E8" w:rsidRDefault="005F28E8" w:rsidP="00E71A48">
      <w:pPr>
        <w:spacing w:line="264" w:lineRule="auto"/>
        <w:ind w:firstLine="0"/>
        <w:jc w:val="center"/>
        <w:rPr>
          <w:b/>
          <w:sz w:val="24"/>
          <w:szCs w:val="24"/>
        </w:rPr>
      </w:pPr>
    </w:p>
    <w:p w:rsidR="005F28E8" w:rsidRDefault="005F28E8" w:rsidP="00E71A48">
      <w:pPr>
        <w:spacing w:line="264" w:lineRule="auto"/>
        <w:ind w:firstLine="0"/>
        <w:jc w:val="center"/>
        <w:rPr>
          <w:b/>
          <w:sz w:val="24"/>
          <w:szCs w:val="24"/>
        </w:rPr>
      </w:pPr>
    </w:p>
    <w:p w:rsidR="005F28E8" w:rsidRPr="00382A07" w:rsidRDefault="005F28E8"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F28E8">
        <w:rPr>
          <w:sz w:val="24"/>
          <w:szCs w:val="24"/>
        </w:rPr>
        <w:t>Брянск</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1"/>
      <w:bookmarkEnd w:id="2"/>
      <w:bookmarkEnd w:id="3"/>
      <w:bookmarkEnd w:id="4"/>
      <w:bookmarkEnd w:id="5"/>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837634">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837634">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837634">
        <w:rPr>
          <w:noProof/>
        </w:rPr>
        <w:t>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837634">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837634">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837634">
        <w:rPr>
          <w:noProof/>
        </w:rPr>
        <w:t>7</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837634">
        <w:rPr>
          <w:noProof/>
        </w:rPr>
        <w:t>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837634">
        <w:rPr>
          <w:noProof/>
        </w:rPr>
        <w:t>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837634">
        <w:rPr>
          <w:noProof/>
        </w:rPr>
        <w:t>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837634">
        <w:rPr>
          <w:noProof/>
        </w:rPr>
        <w:t>11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837634">
        <w:rPr>
          <w:noProof/>
        </w:rPr>
        <w:t>12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837634">
        <w:rPr>
          <w:noProof/>
        </w:rPr>
        <w:t>12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837634">
        <w:rPr>
          <w:noProof/>
        </w:rPr>
        <w:t>12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837634">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837634">
        <w:rPr>
          <w:noProof/>
        </w:rPr>
        <w:t>28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w:t>
      </w:r>
      <w:bookmarkStart w:id="6" w:name="_GoBack"/>
      <w:bookmarkEnd w:id="6"/>
      <w:r>
        <w:rPr>
          <w:noProof/>
        </w:rPr>
        <w:t>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837634">
        <w:rPr>
          <w:noProof/>
        </w:rPr>
        <w:t>29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837634">
        <w:rPr>
          <w:noProof/>
        </w:rPr>
        <w:t>29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837634">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837634">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837634">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837634">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837634">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837634">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837634">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837634">
        <w:rPr>
          <w:noProof/>
        </w:rPr>
        <w:t>39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837634">
        <w:rPr>
          <w:noProof/>
        </w:rPr>
        <w:t>40</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837634">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837634">
        <w:rPr>
          <w:noProof/>
        </w:rPr>
        <w:t>41</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837634">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837634">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837634">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837634">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837634">
        <w:rPr>
          <w:noProof/>
        </w:rPr>
        <w:t>54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837634">
        <w:rPr>
          <w:noProof/>
        </w:rPr>
        <w:t>56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837634">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837634">
        <w:rPr>
          <w:noProof/>
        </w:rPr>
        <w:t>65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837634">
        <w:rPr>
          <w:noProof/>
        </w:rPr>
        <w:t>67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837634">
        <w:rPr>
          <w:noProof/>
        </w:rPr>
        <w:t>69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837634">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837634">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837634">
        <w:rPr>
          <w:noProof/>
        </w:rPr>
        <w:t>79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837634">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837634">
        <w:rPr>
          <w:noProof/>
        </w:rPr>
        <w:t>84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837634">
        <w:rPr>
          <w:noProof/>
        </w:rPr>
        <w:t>86</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5F28E8">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98588843"/>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98588844"/>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xml:space="preserve">, </w:t>
      </w:r>
      <w:bookmarkEnd w:id="11"/>
      <w:r w:rsidR="005F28E8"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5F28E8" w:rsidRPr="00B570BF">
          <w:rPr>
            <w:rStyle w:val="a7"/>
            <w:iCs/>
            <w:sz w:val="24"/>
            <w:szCs w:val="24"/>
          </w:rPr>
          <w:t>Kuznetsov.PN@mrsk-1.ru</w:t>
        </w:r>
      </w:hyperlink>
      <w:r w:rsidR="005F28E8" w:rsidRPr="00B570BF">
        <w:rPr>
          <w:rStyle w:val="a7"/>
          <w:color w:val="auto"/>
          <w:sz w:val="24"/>
          <w:szCs w:val="24"/>
          <w:u w:val="none"/>
        </w:rPr>
        <w:t>),</w:t>
      </w:r>
      <w:r w:rsidR="005F28E8" w:rsidRPr="00B570BF">
        <w:rPr>
          <w:sz w:val="24"/>
          <w:szCs w:val="24"/>
        </w:rPr>
        <w:t xml:space="preserve"> </w:t>
      </w:r>
      <w:r w:rsidR="005F28E8" w:rsidRPr="00ED1247">
        <w:rPr>
          <w:iCs/>
          <w:sz w:val="24"/>
          <w:szCs w:val="24"/>
        </w:rPr>
        <w:t>Извещением</w:t>
      </w:r>
      <w:r w:rsidR="005F28E8" w:rsidRPr="00ED1247">
        <w:rPr>
          <w:sz w:val="24"/>
          <w:szCs w:val="24"/>
        </w:rPr>
        <w:t xml:space="preserve"> о проведении открытого </w:t>
      </w:r>
      <w:r w:rsidR="005F28E8" w:rsidRPr="00ED1247">
        <w:rPr>
          <w:iCs/>
          <w:sz w:val="24"/>
          <w:szCs w:val="24"/>
        </w:rPr>
        <w:t>запроса предложений</w:t>
      </w:r>
      <w:r w:rsidR="005F28E8" w:rsidRPr="00ED1247">
        <w:rPr>
          <w:sz w:val="24"/>
          <w:szCs w:val="24"/>
        </w:rPr>
        <w:t xml:space="preserve">, опубликованным </w:t>
      </w:r>
      <w:r w:rsidR="005F28E8">
        <w:rPr>
          <w:b/>
          <w:sz w:val="24"/>
          <w:szCs w:val="24"/>
        </w:rPr>
        <w:t>«</w:t>
      </w:r>
      <w:r w:rsidR="001217A5">
        <w:rPr>
          <w:b/>
          <w:sz w:val="24"/>
          <w:szCs w:val="24"/>
        </w:rPr>
        <w:t>23</w:t>
      </w:r>
      <w:r w:rsidR="005F28E8" w:rsidRPr="00ED1247">
        <w:rPr>
          <w:b/>
          <w:sz w:val="24"/>
          <w:szCs w:val="24"/>
        </w:rPr>
        <w:t xml:space="preserve">» </w:t>
      </w:r>
      <w:r w:rsidR="005F28E8">
        <w:rPr>
          <w:b/>
          <w:sz w:val="24"/>
          <w:szCs w:val="24"/>
        </w:rPr>
        <w:t>апреля</w:t>
      </w:r>
      <w:r w:rsidR="005F28E8" w:rsidRPr="00ED1247">
        <w:rPr>
          <w:b/>
          <w:sz w:val="24"/>
          <w:szCs w:val="24"/>
        </w:rPr>
        <w:t xml:space="preserve"> 201</w:t>
      </w:r>
      <w:r w:rsidR="005F28E8">
        <w:rPr>
          <w:b/>
          <w:sz w:val="24"/>
          <w:szCs w:val="24"/>
        </w:rPr>
        <w:t>8</w:t>
      </w:r>
      <w:r w:rsidR="005F28E8" w:rsidRPr="00ED1247">
        <w:rPr>
          <w:b/>
          <w:sz w:val="24"/>
          <w:szCs w:val="24"/>
        </w:rPr>
        <w:t xml:space="preserve"> г.</w:t>
      </w:r>
      <w:r w:rsidR="005F28E8" w:rsidRPr="00ED1247">
        <w:rPr>
          <w:sz w:val="24"/>
          <w:szCs w:val="24"/>
        </w:rPr>
        <w:t xml:space="preserve"> на официальном сайте (</w:t>
      </w:r>
      <w:hyperlink r:id="rId19" w:history="1">
        <w:r w:rsidR="005F28E8" w:rsidRPr="00ED1247">
          <w:rPr>
            <w:rStyle w:val="a7"/>
            <w:sz w:val="24"/>
            <w:szCs w:val="24"/>
          </w:rPr>
          <w:t>www.zakupki.</w:t>
        </w:r>
        <w:r w:rsidR="005F28E8" w:rsidRPr="00ED1247">
          <w:rPr>
            <w:rStyle w:val="a7"/>
            <w:sz w:val="24"/>
            <w:szCs w:val="24"/>
            <w:lang w:val="en-US"/>
          </w:rPr>
          <w:t>gov</w:t>
        </w:r>
        <w:r w:rsidR="005F28E8" w:rsidRPr="00ED1247">
          <w:rPr>
            <w:rStyle w:val="a7"/>
            <w:sz w:val="24"/>
            <w:szCs w:val="24"/>
          </w:rPr>
          <w:t>.ru</w:t>
        </w:r>
      </w:hyperlink>
      <w:r w:rsidR="005F28E8" w:rsidRPr="00ED1247">
        <w:rPr>
          <w:sz w:val="24"/>
          <w:szCs w:val="24"/>
        </w:rPr>
        <w:t>),</w:t>
      </w:r>
      <w:r w:rsidR="005F28E8" w:rsidRPr="00ED1247">
        <w:rPr>
          <w:iCs/>
          <w:sz w:val="24"/>
          <w:szCs w:val="24"/>
        </w:rPr>
        <w:t xml:space="preserve"> </w:t>
      </w:r>
      <w:r w:rsidR="005F28E8" w:rsidRPr="00ED1247">
        <w:rPr>
          <w:sz w:val="24"/>
          <w:szCs w:val="24"/>
        </w:rPr>
        <w:t xml:space="preserve">на сайте </w:t>
      </w:r>
      <w:r w:rsidR="005F28E8" w:rsidRPr="00ED1247">
        <w:rPr>
          <w:iCs/>
          <w:sz w:val="24"/>
          <w:szCs w:val="24"/>
        </w:rPr>
        <w:t>ПАО «МРСК Центра</w:t>
      </w:r>
      <w:r w:rsidR="005F28E8" w:rsidRPr="00B570BF">
        <w:rPr>
          <w:iCs/>
          <w:sz w:val="24"/>
          <w:szCs w:val="24"/>
        </w:rPr>
        <w:t>»</w:t>
      </w:r>
      <w:r w:rsidR="005F28E8" w:rsidRPr="00B570BF">
        <w:rPr>
          <w:sz w:val="24"/>
          <w:szCs w:val="24"/>
        </w:rPr>
        <w:t xml:space="preserve"> (</w:t>
      </w:r>
      <w:hyperlink r:id="rId20" w:history="1">
        <w:r w:rsidR="005F28E8" w:rsidRPr="00B570BF">
          <w:rPr>
            <w:rStyle w:val="a7"/>
            <w:sz w:val="24"/>
            <w:szCs w:val="24"/>
          </w:rPr>
          <w:t>www.mrsk-1.ru</w:t>
        </w:r>
      </w:hyperlink>
      <w:r w:rsidR="005F28E8" w:rsidRPr="00B570BF">
        <w:rPr>
          <w:sz w:val="24"/>
          <w:szCs w:val="24"/>
        </w:rPr>
        <w:t xml:space="preserve">), на сайте ЭТП, указанном в п. </w:t>
      </w:r>
      <w:r w:rsidR="005F28E8" w:rsidRPr="00B570BF">
        <w:rPr>
          <w:sz w:val="24"/>
          <w:szCs w:val="24"/>
        </w:rPr>
        <w:fldChar w:fldCharType="begin"/>
      </w:r>
      <w:r w:rsidR="005F28E8" w:rsidRPr="00B570BF">
        <w:rPr>
          <w:sz w:val="24"/>
          <w:szCs w:val="24"/>
        </w:rPr>
        <w:instrText xml:space="preserve"> REF _Ref440269836 \r \h  \* MERGEFORMAT </w:instrText>
      </w:r>
      <w:r w:rsidR="005F28E8" w:rsidRPr="00B570BF">
        <w:rPr>
          <w:sz w:val="24"/>
          <w:szCs w:val="24"/>
        </w:rPr>
      </w:r>
      <w:r w:rsidR="005F28E8" w:rsidRPr="00B570BF">
        <w:rPr>
          <w:sz w:val="24"/>
          <w:szCs w:val="24"/>
        </w:rPr>
        <w:fldChar w:fldCharType="separate"/>
      </w:r>
      <w:r w:rsidR="005F28E8" w:rsidRPr="00B570BF">
        <w:rPr>
          <w:sz w:val="24"/>
          <w:szCs w:val="24"/>
        </w:rPr>
        <w:t>1.1.2</w:t>
      </w:r>
      <w:r w:rsidR="005F28E8" w:rsidRPr="00B570BF">
        <w:rPr>
          <w:sz w:val="24"/>
          <w:szCs w:val="24"/>
        </w:rPr>
        <w:fldChar w:fldCharType="end"/>
      </w:r>
      <w:r w:rsidR="005F28E8" w:rsidRPr="00B570BF">
        <w:rPr>
          <w:sz w:val="24"/>
          <w:szCs w:val="24"/>
        </w:rPr>
        <w:t xml:space="preserve"> настоящей Документации,</w:t>
      </w:r>
      <w:r w:rsidR="005F28E8" w:rsidRPr="00B570BF">
        <w:rPr>
          <w:iCs/>
          <w:sz w:val="24"/>
          <w:szCs w:val="24"/>
        </w:rPr>
        <w:t xml:space="preserve"> приг</w:t>
      </w:r>
      <w:r w:rsidR="005F28E8" w:rsidRPr="00B570BF">
        <w:rPr>
          <w:sz w:val="24"/>
          <w:szCs w:val="24"/>
        </w:rPr>
        <w:t xml:space="preserve">ласило юридических лиц и физических лиц (в т. ч. индивидуальных </w:t>
      </w:r>
      <w:r w:rsidR="00AA64E6">
        <w:rPr>
          <w:sz w:val="24"/>
          <w:szCs w:val="24"/>
        </w:rPr>
        <w:t xml:space="preserve">предпринимателей) </w:t>
      </w:r>
      <w:r w:rsidR="005F28E8" w:rsidRPr="008F620F">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1217A5" w:rsidRPr="001217A5">
        <w:rPr>
          <w:sz w:val="24"/>
          <w:szCs w:val="24"/>
        </w:rPr>
        <w:t>поставки ПО «ГРАНД-Смета» для нужд</w:t>
      </w:r>
      <w:r w:rsidR="001217A5">
        <w:rPr>
          <w:sz w:val="24"/>
          <w:szCs w:val="24"/>
        </w:rPr>
        <w:t xml:space="preserve"> </w:t>
      </w:r>
      <w:r w:rsidR="005F28E8" w:rsidRPr="008F620F">
        <w:rPr>
          <w:sz w:val="24"/>
          <w:szCs w:val="24"/>
        </w:rPr>
        <w:t>ПАО «МРСК Центра» (филиала «Брянскэнерго» расположенного по адресу: РФ, 241050, г. Брянск, ул. Советская, д. 35)</w:t>
      </w:r>
      <w:r w:rsidRPr="00382A07">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1" w:history="1">
        <w:r w:rsidR="00862664" w:rsidRPr="005F28E8">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5F28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5F28E8">
        <w:rPr>
          <w:sz w:val="24"/>
          <w:szCs w:val="24"/>
        </w:rPr>
        <w:t>Д</w:t>
      </w:r>
      <w:r w:rsidR="005F28E8" w:rsidRPr="005F28E8">
        <w:rPr>
          <w:sz w:val="24"/>
          <w:szCs w:val="24"/>
        </w:rPr>
        <w:t xml:space="preserve">оговора </w:t>
      </w:r>
      <w:r w:rsidR="001217A5" w:rsidRPr="001217A5">
        <w:rPr>
          <w:sz w:val="24"/>
          <w:szCs w:val="24"/>
        </w:rPr>
        <w:t>поставки ПО «ГРАНД-Смета» для нужд ПАО «МРСК Центра» (филиала «Брянскэнерго»)</w:t>
      </w:r>
      <w:r w:rsidR="00702B2C" w:rsidRPr="005F28E8">
        <w:rPr>
          <w:sz w:val="24"/>
          <w:szCs w:val="24"/>
        </w:rPr>
        <w:t>.</w:t>
      </w:r>
    </w:p>
    <w:p w:rsidR="005F28E8" w:rsidRDefault="008C4223" w:rsidP="00E722B6">
      <w:pPr>
        <w:keepNext/>
        <w:autoSpaceDE w:val="0"/>
        <w:autoSpaceDN w:val="0"/>
        <w:spacing w:line="264" w:lineRule="auto"/>
        <w:ind w:firstLine="540"/>
        <w:rPr>
          <w:sz w:val="24"/>
          <w:szCs w:val="24"/>
        </w:rPr>
      </w:pPr>
      <w:r w:rsidRPr="005F28E8">
        <w:rPr>
          <w:sz w:val="24"/>
          <w:szCs w:val="24"/>
        </w:rPr>
        <w:t xml:space="preserve">Количество лотов: </w:t>
      </w:r>
      <w:r w:rsidRPr="005F28E8">
        <w:rPr>
          <w:b/>
          <w:sz w:val="24"/>
          <w:szCs w:val="24"/>
        </w:rPr>
        <w:t>1 (один)</w:t>
      </w:r>
      <w:r w:rsidRPr="005F28E8">
        <w:rPr>
          <w:sz w:val="24"/>
          <w:szCs w:val="24"/>
        </w:rPr>
        <w:t>.</w:t>
      </w:r>
    </w:p>
    <w:p w:rsidR="008C4223" w:rsidRPr="005F28E8" w:rsidRDefault="005F28E8" w:rsidP="00E722B6">
      <w:pPr>
        <w:keepNext/>
        <w:autoSpaceDE w:val="0"/>
        <w:autoSpaceDN w:val="0"/>
        <w:spacing w:line="264" w:lineRule="auto"/>
        <w:ind w:firstLine="540"/>
        <w:rPr>
          <w:i/>
          <w:sz w:val="24"/>
          <w:szCs w:val="24"/>
          <w:lang w:eastAsia="ru-RU"/>
        </w:rPr>
      </w:pPr>
      <w:r w:rsidRPr="005F28E8">
        <w:rPr>
          <w:i/>
          <w:sz w:val="24"/>
          <w:szCs w:val="24"/>
        </w:rPr>
        <w:t>Участник самостоятельно, в рамках своей Заявки формирует стоимость предлагаемой к поставке продукции, закупаемой через заводы-изготовителей либо их дилеров, и несет ответственность за ее обоснованность перед Организатором и Заказчиком.</w:t>
      </w:r>
    </w:p>
    <w:bookmarkEnd w:id="19"/>
    <w:p w:rsidR="00804801" w:rsidRPr="005F28E8" w:rsidRDefault="00B5344A" w:rsidP="00E722B6">
      <w:pPr>
        <w:pStyle w:val="a"/>
        <w:keepNext/>
        <w:numPr>
          <w:ilvl w:val="0"/>
          <w:numId w:val="0"/>
        </w:numPr>
        <w:spacing w:line="264" w:lineRule="auto"/>
        <w:ind w:left="360" w:hanging="360"/>
        <w:rPr>
          <w:sz w:val="24"/>
          <w:szCs w:val="24"/>
        </w:rPr>
      </w:pPr>
      <w:r w:rsidRPr="005F28E8">
        <w:rPr>
          <w:sz w:val="24"/>
          <w:szCs w:val="24"/>
        </w:rPr>
        <w:t>Частичное выполнение</w:t>
      </w:r>
      <w:r w:rsidR="002946EF" w:rsidRPr="005F28E8">
        <w:rPr>
          <w:sz w:val="24"/>
          <w:szCs w:val="24"/>
        </w:rPr>
        <w:t xml:space="preserve"> </w:t>
      </w:r>
      <w:r w:rsidR="005F28E8" w:rsidRPr="005F28E8">
        <w:rPr>
          <w:sz w:val="24"/>
          <w:szCs w:val="24"/>
        </w:rPr>
        <w:t>поставок</w:t>
      </w:r>
      <w:r w:rsidRPr="005F28E8">
        <w:rPr>
          <w:sz w:val="24"/>
          <w:szCs w:val="24"/>
        </w:rPr>
        <w:t xml:space="preserve"> не допускается.</w:t>
      </w:r>
    </w:p>
    <w:p w:rsidR="00717F60" w:rsidRPr="005F28E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F28E8">
        <w:rPr>
          <w:sz w:val="24"/>
          <w:szCs w:val="24"/>
        </w:rPr>
        <w:t>Сроки</w:t>
      </w:r>
      <w:r w:rsidR="00717F60" w:rsidRPr="005F28E8">
        <w:rPr>
          <w:sz w:val="24"/>
          <w:szCs w:val="24"/>
        </w:rPr>
        <w:t xml:space="preserve"> </w:t>
      </w:r>
      <w:r w:rsidR="002946EF" w:rsidRPr="005F28E8">
        <w:rPr>
          <w:sz w:val="24"/>
          <w:szCs w:val="24"/>
        </w:rPr>
        <w:t xml:space="preserve">выполнения </w:t>
      </w:r>
      <w:r w:rsidR="00702B2C" w:rsidRPr="005F28E8">
        <w:rPr>
          <w:sz w:val="24"/>
          <w:szCs w:val="24"/>
        </w:rPr>
        <w:t>поставок</w:t>
      </w:r>
      <w:r w:rsidR="00717F60" w:rsidRPr="005F28E8">
        <w:rPr>
          <w:sz w:val="24"/>
          <w:szCs w:val="24"/>
        </w:rPr>
        <w:t xml:space="preserve">: </w:t>
      </w:r>
      <w:r w:rsidRPr="005F28E8">
        <w:rPr>
          <w:b/>
          <w:sz w:val="24"/>
          <w:szCs w:val="24"/>
        </w:rPr>
        <w:t xml:space="preserve">в </w:t>
      </w:r>
      <w:r w:rsidR="001217A5" w:rsidRPr="001217A5">
        <w:rPr>
          <w:b/>
          <w:sz w:val="24"/>
          <w:szCs w:val="24"/>
        </w:rPr>
        <w:t>течение 12 (двенадцати) месяцев с момента заключения договора</w:t>
      </w:r>
      <w:r w:rsidR="00717F60" w:rsidRPr="005F28E8">
        <w:rPr>
          <w:sz w:val="24"/>
          <w:szCs w:val="24"/>
        </w:rPr>
        <w:t>.</w:t>
      </w:r>
      <w:bookmarkEnd w:id="20"/>
    </w:p>
    <w:p w:rsidR="008D2928" w:rsidRPr="001217A5" w:rsidRDefault="002A47D1" w:rsidP="001217A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51"/>
      <w:r w:rsidRPr="001217A5">
        <w:rPr>
          <w:iCs/>
          <w:sz w:val="24"/>
          <w:szCs w:val="24"/>
        </w:rPr>
        <w:t xml:space="preserve">Отгрузочные реквизиты/базис поставки: </w:t>
      </w:r>
      <w:r w:rsidR="008D2928" w:rsidRPr="001217A5">
        <w:rPr>
          <w:iCs/>
          <w:sz w:val="24"/>
          <w:szCs w:val="24"/>
        </w:rPr>
        <w:t xml:space="preserve">на условиях DDP (Согласно ИНКОТЕРМС </w:t>
      </w:r>
      <w:r w:rsidR="00DA1402" w:rsidRPr="001217A5">
        <w:rPr>
          <w:iCs/>
          <w:sz w:val="24"/>
          <w:szCs w:val="24"/>
        </w:rPr>
        <w:t>2010</w:t>
      </w:r>
      <w:r w:rsidR="008D2928" w:rsidRPr="001217A5">
        <w:rPr>
          <w:iCs/>
          <w:sz w:val="24"/>
          <w:szCs w:val="24"/>
        </w:rPr>
        <w:t>) по адрес</w:t>
      </w:r>
      <w:r w:rsidR="005F28E8" w:rsidRPr="001217A5">
        <w:rPr>
          <w:iCs/>
          <w:sz w:val="24"/>
          <w:szCs w:val="24"/>
        </w:rPr>
        <w:t>у</w:t>
      </w:r>
      <w:r w:rsidR="008D2928" w:rsidRPr="001217A5">
        <w:rPr>
          <w:iCs/>
          <w:sz w:val="24"/>
          <w:szCs w:val="24"/>
        </w:rPr>
        <w:t xml:space="preserve"> филиал</w:t>
      </w:r>
      <w:r w:rsidR="005F28E8" w:rsidRPr="001217A5">
        <w:rPr>
          <w:iCs/>
          <w:sz w:val="24"/>
          <w:szCs w:val="24"/>
        </w:rPr>
        <w:t>а</w:t>
      </w:r>
      <w:r w:rsidR="008D2928" w:rsidRPr="001217A5">
        <w:rPr>
          <w:iCs/>
          <w:sz w:val="24"/>
          <w:szCs w:val="24"/>
        </w:rPr>
        <w:t xml:space="preserve"> ПАО «МРСК Центра»:</w:t>
      </w:r>
      <w:bookmarkEnd w:id="21"/>
      <w:r w:rsidR="002556E6" w:rsidRPr="001217A5">
        <w:rPr>
          <w:iCs/>
          <w:sz w:val="24"/>
          <w:szCs w:val="24"/>
        </w:rPr>
        <w:t xml:space="preserve"> </w:t>
      </w:r>
      <w:r w:rsidR="005F28E8" w:rsidRPr="001217A5">
        <w:rPr>
          <w:iCs/>
          <w:sz w:val="24"/>
          <w:szCs w:val="24"/>
        </w:rPr>
        <w:t xml:space="preserve"> </w:t>
      </w:r>
      <w:r w:rsidR="008D2928" w:rsidRPr="001217A5">
        <w:rPr>
          <w:iCs/>
          <w:sz w:val="24"/>
          <w:szCs w:val="24"/>
        </w:rPr>
        <w:t>«Бр</w:t>
      </w:r>
      <w:r w:rsidR="00E066E7" w:rsidRPr="001217A5">
        <w:rPr>
          <w:iCs/>
          <w:sz w:val="24"/>
          <w:szCs w:val="24"/>
        </w:rPr>
        <w:t xml:space="preserve">янскэнерго», </w:t>
      </w:r>
      <w:r w:rsidR="001217A5" w:rsidRPr="001217A5">
        <w:rPr>
          <w:iCs/>
          <w:sz w:val="24"/>
          <w:szCs w:val="24"/>
        </w:rPr>
        <w:t>РФ, 241050, г. Брянск, ул. Советская, д. 35</w:t>
      </w:r>
      <w:r w:rsidR="005F28E8" w:rsidRPr="001217A5">
        <w:rPr>
          <w:iCs/>
          <w:sz w:val="24"/>
          <w:szCs w:val="24"/>
        </w:rPr>
        <w:t>.</w:t>
      </w:r>
    </w:p>
    <w:p w:rsidR="00717F60" w:rsidRPr="00AA64E6" w:rsidRDefault="00AA64E6"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AA64E6">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2360B" w:rsidRPr="00AA64E6">
        <w:rPr>
          <w:iCs/>
          <w:sz w:val="24"/>
          <w:szCs w:val="24"/>
        </w:rPr>
        <w:t>.</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00216B">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07625">
        <w:fldChar w:fldCharType="begin"/>
      </w:r>
      <w:r w:rsidR="00007625">
        <w:instrText xml:space="preserve"> REF _Ref440270568 \r \h  \* MERGEFORMAT </w:instrText>
      </w:r>
      <w:r w:rsidR="00007625">
        <w:fldChar w:fldCharType="separate"/>
      </w:r>
      <w:r w:rsidR="0000216B">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00216B">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00216B" w:rsidRPr="0000216B">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00216B" w:rsidRPr="0000216B">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00216B" w:rsidRPr="0000216B">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00216B" w:rsidRPr="0000216B">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00216B" w:rsidRPr="0000216B">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00216B" w:rsidRPr="0000216B">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98588856"/>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98588857"/>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bookmarkStart w:id="66"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382A07"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57078"/>
      <w:bookmarkStart w:id="73" w:name="_Toc440359633"/>
      <w:bookmarkStart w:id="74" w:name="_Toc440632096"/>
      <w:bookmarkStart w:id="75" w:name="_Toc440875917"/>
      <w:bookmarkStart w:id="76" w:name="_Toc441130945"/>
      <w:bookmarkStart w:id="77" w:name="_Toc447269760"/>
      <w:bookmarkStart w:id="78" w:name="_Toc464120582"/>
      <w:bookmarkStart w:id="79" w:name="_Toc466970502"/>
      <w:bookmarkStart w:id="80" w:name="_Toc468462415"/>
      <w:bookmarkStart w:id="81" w:name="_Toc469482000"/>
      <w:bookmarkStart w:id="82" w:name="_Toc472411774"/>
      <w:bookmarkStart w:id="83"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00216B" w:rsidRPr="0000216B">
        <w:rPr>
          <w:b w:val="0"/>
        </w:rPr>
        <w:t>5.5</w:t>
      </w:r>
      <w:r w:rsidR="00007625">
        <w:fldChar w:fldCharType="end"/>
      </w:r>
      <w:r w:rsidRPr="00382A07">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82A07"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57079"/>
      <w:bookmarkStart w:id="90" w:name="_Toc440359634"/>
      <w:bookmarkStart w:id="91" w:name="_Toc440632097"/>
      <w:bookmarkStart w:id="92" w:name="_Toc440875918"/>
      <w:bookmarkStart w:id="93" w:name="_Toc441130946"/>
      <w:bookmarkStart w:id="94" w:name="_Toc447269761"/>
      <w:bookmarkStart w:id="95" w:name="_Toc464120583"/>
      <w:bookmarkStart w:id="96" w:name="_Toc466970503"/>
      <w:bookmarkStart w:id="97" w:name="_Toc468462416"/>
      <w:bookmarkStart w:id="98" w:name="_Toc469482001"/>
      <w:bookmarkStart w:id="99" w:name="_Toc472411775"/>
      <w:bookmarkStart w:id="100" w:name="_Toc498588860"/>
      <w:r w:rsidRPr="00382A07">
        <w:rPr>
          <w:b w:val="0"/>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382A07" w:rsidRDefault="00953802" w:rsidP="00953802">
      <w:pPr>
        <w:pStyle w:val="2"/>
        <w:tabs>
          <w:tab w:val="clear" w:pos="1700"/>
          <w:tab w:val="left" w:pos="567"/>
        </w:tabs>
        <w:spacing w:line="264" w:lineRule="auto"/>
      </w:pPr>
      <w:bookmarkStart w:id="101" w:name="_Toc468462417"/>
      <w:bookmarkStart w:id="102" w:name="_Toc498588861"/>
      <w:r w:rsidRPr="00382A07">
        <w:rPr>
          <w:bCs w:val="0"/>
        </w:rPr>
        <w:t>Антикоррупционная оговорка, включаемая в проект договора</w:t>
      </w:r>
      <w:bookmarkEnd w:id="101"/>
      <w:bookmarkEnd w:id="102"/>
    </w:p>
    <w:p w:rsidR="00953802" w:rsidRPr="00382A07"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57081"/>
      <w:bookmarkStart w:id="108" w:name="_Toc440359636"/>
      <w:bookmarkStart w:id="109" w:name="_Toc440632099"/>
      <w:bookmarkStart w:id="110" w:name="_Toc440875920"/>
      <w:bookmarkStart w:id="111" w:name="_Toc441130948"/>
      <w:bookmarkStart w:id="112" w:name="_Toc447269763"/>
      <w:bookmarkStart w:id="113" w:name="_Toc464120585"/>
      <w:bookmarkStart w:id="114" w:name="_Toc466970505"/>
      <w:bookmarkStart w:id="115" w:name="_Toc468462418"/>
      <w:bookmarkStart w:id="116" w:name="_Toc469482003"/>
      <w:bookmarkStart w:id="117" w:name="_Toc472411777"/>
      <w:bookmarkStart w:id="118"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00216B" w:rsidRPr="0000216B">
        <w:rPr>
          <w:b w:val="0"/>
        </w:rPr>
        <w:t>2.2.3</w:t>
      </w:r>
      <w:r w:rsidR="00007625">
        <w:fldChar w:fldCharType="end"/>
      </w:r>
      <w:r w:rsidRPr="00382A07">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94713A" w:rsidRPr="00382A07" w:rsidRDefault="0094713A" w:rsidP="0094713A">
      <w:pPr>
        <w:pStyle w:val="3"/>
        <w:ind w:left="0" w:firstLine="709"/>
        <w:jc w:val="both"/>
        <w:rPr>
          <w:b w:val="0"/>
        </w:rPr>
      </w:pPr>
      <w:bookmarkStart w:id="119" w:name="_Toc439238158"/>
      <w:bookmarkStart w:id="120" w:name="_Toc439252710"/>
      <w:bookmarkStart w:id="121" w:name="_Toc439323568"/>
      <w:bookmarkStart w:id="122" w:name="_Toc439323684"/>
      <w:bookmarkStart w:id="123" w:name="_Toc440357082"/>
      <w:bookmarkStart w:id="124" w:name="_Toc440359637"/>
      <w:bookmarkStart w:id="125" w:name="_Toc440632100"/>
      <w:bookmarkStart w:id="126" w:name="_Toc440875921"/>
      <w:bookmarkStart w:id="127" w:name="_Toc441130949"/>
      <w:bookmarkStart w:id="128" w:name="_Toc447269764"/>
      <w:bookmarkStart w:id="129" w:name="_Toc464120586"/>
      <w:bookmarkStart w:id="130" w:name="_Toc466970506"/>
      <w:bookmarkStart w:id="131" w:name="_Toc468462419"/>
      <w:bookmarkStart w:id="132" w:name="_Toc469482004"/>
      <w:bookmarkStart w:id="133" w:name="_Toc472411778"/>
      <w:bookmarkStart w:id="134"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159"/>
      <w:bookmarkStart w:id="136" w:name="_Toc439252711"/>
      <w:bookmarkStart w:id="137" w:name="_Toc439323569"/>
      <w:bookmarkStart w:id="138" w:name="_Toc439323685"/>
      <w:bookmarkStart w:id="139" w:name="_Ref440270867"/>
      <w:bookmarkStart w:id="140" w:name="_Toc440357083"/>
      <w:bookmarkStart w:id="141" w:name="_Toc440359638"/>
      <w:bookmarkStart w:id="142" w:name="_Toc440632101"/>
      <w:bookmarkStart w:id="143" w:name="_Toc440875922"/>
      <w:bookmarkStart w:id="144" w:name="_Toc441130950"/>
      <w:bookmarkStart w:id="145" w:name="_Toc447269765"/>
      <w:bookmarkStart w:id="146" w:name="_Toc464120587"/>
      <w:bookmarkStart w:id="147" w:name="_Toc466970507"/>
      <w:bookmarkStart w:id="148" w:name="_Toc468462420"/>
      <w:bookmarkStart w:id="149" w:name="_Toc469482005"/>
      <w:bookmarkStart w:id="150" w:name="_Toc472411779"/>
      <w:bookmarkStart w:id="151" w:name="_Toc498588864"/>
      <w:r w:rsidRPr="00382A07">
        <w:rPr>
          <w:b w:val="0"/>
        </w:rPr>
        <w:t>Текст Антикоррупционной оговорки:</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52" w:name="_Ref303622434"/>
      <w:bookmarkStart w:id="153" w:name="_Ref303624273"/>
      <w:bookmarkStart w:id="154" w:name="_Ref303682476"/>
      <w:bookmarkStart w:id="155" w:name="_Ref303683017"/>
      <w:bookmarkEnd w:id="152"/>
      <w:bookmarkEnd w:id="153"/>
      <w:bookmarkEnd w:id="154"/>
      <w:bookmarkEnd w:id="155"/>
    </w:p>
    <w:p w:rsidR="00642D28" w:rsidRPr="00F31976" w:rsidRDefault="00642D28" w:rsidP="00642D28">
      <w:pPr>
        <w:pStyle w:val="2"/>
        <w:tabs>
          <w:tab w:val="clear" w:pos="1700"/>
          <w:tab w:val="left" w:pos="567"/>
        </w:tabs>
        <w:spacing w:line="264" w:lineRule="auto"/>
        <w:rPr>
          <w:bCs w:val="0"/>
        </w:rPr>
      </w:pPr>
      <w:bookmarkStart w:id="156" w:name="_Toc469470557"/>
      <w:bookmarkStart w:id="157" w:name="_Toc498588865"/>
      <w:r w:rsidRPr="00F31976">
        <w:rPr>
          <w:bCs w:val="0"/>
        </w:rPr>
        <w:lastRenderedPageBreak/>
        <w:t>Дополнительные условия, включаемые в проект договора</w:t>
      </w:r>
      <w:bookmarkEnd w:id="156"/>
      <w:bookmarkEnd w:id="157"/>
    </w:p>
    <w:p w:rsidR="00642D28" w:rsidRPr="00F31976" w:rsidRDefault="00642D28" w:rsidP="00642D28">
      <w:pPr>
        <w:pStyle w:val="3"/>
        <w:ind w:left="0" w:firstLine="709"/>
        <w:jc w:val="both"/>
        <w:rPr>
          <w:b w:val="0"/>
        </w:rPr>
      </w:pPr>
      <w:bookmarkStart w:id="158" w:name="_Toc469470558"/>
      <w:bookmarkStart w:id="159" w:name="_Toc469482007"/>
      <w:bookmarkStart w:id="160" w:name="_Toc472411781"/>
      <w:bookmarkStart w:id="161"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00216B">
        <w:rPr>
          <w:b w:val="0"/>
        </w:rPr>
        <w:t>2.3.3</w:t>
      </w:r>
      <w:r w:rsidR="00D161E0">
        <w:rPr>
          <w:b w:val="0"/>
        </w:rPr>
        <w:fldChar w:fldCharType="end"/>
      </w:r>
      <w:r w:rsidRPr="00F31976">
        <w:rPr>
          <w:b w:val="0"/>
        </w:rPr>
        <w:t>).</w:t>
      </w:r>
      <w:bookmarkEnd w:id="158"/>
      <w:bookmarkEnd w:id="159"/>
      <w:bookmarkEnd w:id="160"/>
      <w:bookmarkEnd w:id="161"/>
    </w:p>
    <w:p w:rsidR="00642D28" w:rsidRPr="00F31976" w:rsidRDefault="00642D28" w:rsidP="00642D28">
      <w:pPr>
        <w:pStyle w:val="3"/>
        <w:ind w:left="0" w:firstLine="709"/>
        <w:jc w:val="both"/>
        <w:rPr>
          <w:b w:val="0"/>
          <w:szCs w:val="24"/>
        </w:rPr>
      </w:pPr>
      <w:bookmarkStart w:id="162" w:name="_Toc469470559"/>
      <w:bookmarkStart w:id="163" w:name="_Toc469482008"/>
      <w:bookmarkStart w:id="164" w:name="_Toc472411782"/>
      <w:bookmarkStart w:id="165"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2"/>
      <w:bookmarkEnd w:id="163"/>
      <w:bookmarkEnd w:id="164"/>
      <w:bookmarkEnd w:id="165"/>
    </w:p>
    <w:p w:rsidR="00642D28" w:rsidRPr="00F31976" w:rsidRDefault="00642D28" w:rsidP="00642D28">
      <w:pPr>
        <w:pStyle w:val="3"/>
        <w:ind w:left="0" w:firstLine="709"/>
        <w:jc w:val="both"/>
        <w:rPr>
          <w:b w:val="0"/>
          <w:szCs w:val="24"/>
        </w:rPr>
      </w:pPr>
      <w:bookmarkStart w:id="166" w:name="_Ref469470272"/>
      <w:bookmarkStart w:id="167" w:name="_Toc469470560"/>
      <w:bookmarkStart w:id="168" w:name="_Toc469482009"/>
      <w:bookmarkStart w:id="169" w:name="_Toc472411783"/>
      <w:bookmarkStart w:id="170" w:name="_Toc498588868"/>
      <w:r w:rsidRPr="00F31976">
        <w:rPr>
          <w:b w:val="0"/>
        </w:rPr>
        <w:t>Дополнительные</w:t>
      </w:r>
      <w:r w:rsidRPr="00F31976">
        <w:rPr>
          <w:b w:val="0"/>
          <w:szCs w:val="24"/>
        </w:rPr>
        <w:t xml:space="preserve"> условия:</w:t>
      </w:r>
      <w:bookmarkEnd w:id="166"/>
      <w:bookmarkEnd w:id="167"/>
      <w:bookmarkEnd w:id="168"/>
      <w:bookmarkEnd w:id="169"/>
      <w:bookmarkEnd w:id="170"/>
    </w:p>
    <w:p w:rsidR="00642D28" w:rsidRPr="00F31976" w:rsidRDefault="00642D28" w:rsidP="00642D28">
      <w:pPr>
        <w:pStyle w:val="3"/>
        <w:numPr>
          <w:ilvl w:val="0"/>
          <w:numId w:val="0"/>
        </w:numPr>
        <w:ind w:firstLine="709"/>
        <w:jc w:val="both"/>
        <w:rPr>
          <w:b w:val="0"/>
          <w:szCs w:val="24"/>
        </w:rPr>
      </w:pPr>
      <w:bookmarkStart w:id="171" w:name="_Toc469470561"/>
      <w:bookmarkStart w:id="172" w:name="_Toc469482010"/>
      <w:bookmarkStart w:id="173" w:name="_Toc472411784"/>
      <w:bookmarkStart w:id="174"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1"/>
      <w:bookmarkEnd w:id="172"/>
      <w:bookmarkEnd w:id="173"/>
      <w:bookmarkEnd w:id="174"/>
    </w:p>
    <w:p w:rsidR="00642D28" w:rsidRPr="00F31976" w:rsidRDefault="00642D28" w:rsidP="00642D28">
      <w:pPr>
        <w:pStyle w:val="3"/>
        <w:numPr>
          <w:ilvl w:val="0"/>
          <w:numId w:val="0"/>
        </w:numPr>
        <w:ind w:firstLine="709"/>
        <w:jc w:val="both"/>
        <w:rPr>
          <w:b w:val="0"/>
          <w:szCs w:val="24"/>
        </w:rPr>
      </w:pPr>
      <w:bookmarkStart w:id="175" w:name="_Toc469470562"/>
      <w:bookmarkStart w:id="176" w:name="_Toc469482011"/>
      <w:bookmarkStart w:id="177" w:name="_Toc472411785"/>
      <w:bookmarkStart w:id="178"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bookmarkEnd w:id="178"/>
    </w:p>
    <w:p w:rsidR="00642D28" w:rsidRPr="00F31976" w:rsidRDefault="00642D28" w:rsidP="00642D28">
      <w:pPr>
        <w:pStyle w:val="3"/>
        <w:numPr>
          <w:ilvl w:val="0"/>
          <w:numId w:val="0"/>
        </w:numPr>
        <w:ind w:firstLine="709"/>
        <w:jc w:val="both"/>
        <w:rPr>
          <w:b w:val="0"/>
          <w:szCs w:val="24"/>
        </w:rPr>
      </w:pPr>
      <w:bookmarkStart w:id="179" w:name="_Toc469470563"/>
      <w:bookmarkStart w:id="180" w:name="_Toc469482012"/>
      <w:bookmarkStart w:id="181" w:name="_Toc472411786"/>
      <w:bookmarkStart w:id="182"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bookmarkEnd w:id="182"/>
    </w:p>
    <w:p w:rsidR="00642D28" w:rsidRPr="007E5B28" w:rsidRDefault="00642D28" w:rsidP="00642D28">
      <w:pPr>
        <w:pStyle w:val="3"/>
        <w:numPr>
          <w:ilvl w:val="0"/>
          <w:numId w:val="0"/>
        </w:numPr>
        <w:ind w:firstLine="709"/>
        <w:jc w:val="both"/>
        <w:rPr>
          <w:b w:val="0"/>
          <w:szCs w:val="24"/>
        </w:rPr>
      </w:pPr>
      <w:bookmarkStart w:id="183" w:name="_Toc469470564"/>
      <w:bookmarkStart w:id="184" w:name="_Toc469482013"/>
      <w:bookmarkStart w:id="185" w:name="_Toc472411787"/>
      <w:bookmarkStart w:id="186"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bookmarkEnd w:id="186"/>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87" w:name="_Ref303711222"/>
      <w:bookmarkStart w:id="188" w:name="_Ref311232052"/>
      <w:bookmarkStart w:id="189"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87"/>
      <w:r w:rsidR="00D51A0B" w:rsidRPr="00382A07">
        <w:rPr>
          <w:szCs w:val="24"/>
        </w:rPr>
        <w:t>Заявок</w:t>
      </w:r>
      <w:bookmarkEnd w:id="188"/>
      <w:bookmarkEnd w:id="189"/>
    </w:p>
    <w:p w:rsidR="00717F60" w:rsidRPr="00382A07" w:rsidRDefault="00717F60" w:rsidP="00E71A48">
      <w:pPr>
        <w:pStyle w:val="2"/>
        <w:tabs>
          <w:tab w:val="clear" w:pos="1700"/>
          <w:tab w:val="left" w:pos="567"/>
        </w:tabs>
        <w:spacing w:line="264" w:lineRule="auto"/>
      </w:pPr>
      <w:bookmarkStart w:id="190" w:name="_Toc498588874"/>
      <w:r w:rsidRPr="00382A07">
        <w:t xml:space="preserve">Общий порядок проведения </w:t>
      </w:r>
      <w:r w:rsidR="00440928" w:rsidRPr="00382A07">
        <w:t>З</w:t>
      </w:r>
      <w:r w:rsidRPr="00382A07">
        <w:t>апроса предложений</w:t>
      </w:r>
      <w:bookmarkEnd w:id="190"/>
    </w:p>
    <w:p w:rsidR="00717F60" w:rsidRPr="00382A07" w:rsidRDefault="00717F60" w:rsidP="00953802">
      <w:pPr>
        <w:pStyle w:val="3"/>
        <w:rPr>
          <w:bCs w:val="0"/>
          <w:szCs w:val="24"/>
        </w:rPr>
      </w:pPr>
      <w:bookmarkStart w:id="191" w:name="_Toc439323688"/>
      <w:bookmarkStart w:id="192" w:name="_Toc440357086"/>
      <w:bookmarkStart w:id="193" w:name="_Toc440359641"/>
      <w:bookmarkStart w:id="194" w:name="_Toc440632104"/>
      <w:bookmarkStart w:id="195" w:name="_Toc440875925"/>
      <w:bookmarkStart w:id="196" w:name="_Toc441130953"/>
      <w:bookmarkStart w:id="197" w:name="_Toc447269768"/>
      <w:bookmarkStart w:id="198" w:name="_Toc464120590"/>
      <w:bookmarkStart w:id="199" w:name="_Toc466970510"/>
      <w:bookmarkStart w:id="200" w:name="_Toc468462423"/>
      <w:bookmarkStart w:id="201" w:name="_Toc469482016"/>
      <w:bookmarkStart w:id="202" w:name="_Toc472411790"/>
      <w:bookmarkStart w:id="203" w:name="_Toc498588875"/>
      <w:r w:rsidRPr="00382A07">
        <w:rPr>
          <w:szCs w:val="24"/>
        </w:rPr>
        <w:t>Запрос</w:t>
      </w:r>
      <w:r w:rsidRPr="00382A07">
        <w:rPr>
          <w:bCs w:val="0"/>
          <w:szCs w:val="24"/>
        </w:rPr>
        <w:t xml:space="preserve"> предложений проводится в следующем порядке:</w:t>
      </w:r>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00216B" w:rsidRPr="0000216B">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00216B" w:rsidRPr="0000216B">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00216B" w:rsidRPr="0000216B">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00216B" w:rsidRPr="0000216B">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00216B">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00216B" w:rsidRPr="0000216B">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00216B">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00216B">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00216B">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00216B" w:rsidRPr="0000216B">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8" w:name="_Toc439323689"/>
      <w:bookmarkStart w:id="209" w:name="_Toc440357087"/>
      <w:bookmarkStart w:id="210" w:name="_Toc440359642"/>
      <w:bookmarkStart w:id="211" w:name="_Toc440632105"/>
      <w:bookmarkStart w:id="212" w:name="_Toc440875926"/>
      <w:bookmarkStart w:id="213" w:name="_Toc441130954"/>
      <w:bookmarkStart w:id="214" w:name="_Toc447269769"/>
      <w:bookmarkStart w:id="215" w:name="_Toc464120591"/>
      <w:bookmarkStart w:id="216" w:name="_Toc466970511"/>
      <w:bookmarkStart w:id="217" w:name="_Toc468462424"/>
      <w:bookmarkStart w:id="218" w:name="_Toc469482017"/>
      <w:bookmarkStart w:id="219" w:name="_Toc472411791"/>
      <w:bookmarkStart w:id="220"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21" w:name="_Ref303250835"/>
      <w:bookmarkStart w:id="222" w:name="_Ref305973033"/>
      <w:bookmarkStart w:id="223" w:name="_Toc498588877"/>
      <w:bookmarkStart w:id="22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21"/>
      <w:r w:rsidRPr="00382A07">
        <w:t xml:space="preserve"> по запросу предложений</w:t>
      </w:r>
      <w:bookmarkEnd w:id="222"/>
      <w:bookmarkEnd w:id="22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00216B" w:rsidRPr="0000216B">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5" w:name="__RefNumPara__444_922829174"/>
      <w:bookmarkStart w:id="226" w:name="_Ref191386216"/>
      <w:bookmarkStart w:id="227" w:name="_Ref305973147"/>
      <w:bookmarkStart w:id="228" w:name="_Toc498588878"/>
      <w:bookmarkEnd w:id="224"/>
      <w:bookmarkEnd w:id="225"/>
      <w:r w:rsidRPr="00382A07">
        <w:lastRenderedPageBreak/>
        <w:t xml:space="preserve">Подготовка </w:t>
      </w:r>
      <w:bookmarkEnd w:id="226"/>
      <w:r w:rsidRPr="00382A07">
        <w:t>Заявок</w:t>
      </w:r>
      <w:bookmarkEnd w:id="227"/>
      <w:bookmarkEnd w:id="228"/>
    </w:p>
    <w:p w:rsidR="00717F60" w:rsidRPr="00382A07" w:rsidRDefault="00717F60" w:rsidP="00E71A48">
      <w:pPr>
        <w:pStyle w:val="3"/>
        <w:spacing w:line="264" w:lineRule="auto"/>
        <w:rPr>
          <w:szCs w:val="24"/>
        </w:rPr>
      </w:pPr>
      <w:bookmarkStart w:id="229" w:name="_Ref306114638"/>
      <w:bookmarkStart w:id="230" w:name="_Toc440357090"/>
      <w:bookmarkStart w:id="231" w:name="_Toc440359645"/>
      <w:bookmarkStart w:id="232" w:name="_Toc440632108"/>
      <w:bookmarkStart w:id="233" w:name="_Toc440875929"/>
      <w:bookmarkStart w:id="234" w:name="_Toc441130957"/>
      <w:bookmarkStart w:id="235" w:name="_Toc447269772"/>
      <w:bookmarkStart w:id="236" w:name="_Toc464120594"/>
      <w:bookmarkStart w:id="237" w:name="_Toc466970514"/>
      <w:bookmarkStart w:id="238" w:name="_Toc468462427"/>
      <w:bookmarkStart w:id="239" w:name="_Toc469482020"/>
      <w:bookmarkStart w:id="240" w:name="_Toc472411794"/>
      <w:bookmarkStart w:id="241" w:name="_Toc498588879"/>
      <w:r w:rsidRPr="00382A07">
        <w:rPr>
          <w:szCs w:val="24"/>
        </w:rPr>
        <w:t xml:space="preserve">Общие требования к </w:t>
      </w:r>
      <w:r w:rsidR="004B5EB3" w:rsidRPr="00382A07">
        <w:rPr>
          <w:szCs w:val="24"/>
        </w:rPr>
        <w:t>Заявк</w:t>
      </w:r>
      <w:r w:rsidRPr="00382A07">
        <w:rPr>
          <w:szCs w:val="24"/>
        </w:rPr>
        <w:t>е</w:t>
      </w:r>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4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4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00216B" w:rsidRPr="0000216B">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00216B" w:rsidRPr="0000216B">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00216B" w:rsidRPr="0000216B">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00216B" w:rsidRPr="0000216B">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00216B" w:rsidRPr="0000216B">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00216B" w:rsidRPr="0000216B">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00216B" w:rsidRPr="0000216B">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4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4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00216B" w:rsidRPr="0000216B">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55279015"/>
      <w:bookmarkStart w:id="24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4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4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45"/>
      <w:bookmarkEnd w:id="24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4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4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48" w:name="_Ref115076752"/>
      <w:bookmarkStart w:id="249" w:name="_Ref191386109"/>
      <w:bookmarkStart w:id="250" w:name="_Ref191386419"/>
      <w:bookmarkStart w:id="251" w:name="_Toc440357091"/>
      <w:bookmarkStart w:id="252" w:name="_Toc440359646"/>
      <w:bookmarkStart w:id="253" w:name="_Toc440632109"/>
      <w:bookmarkStart w:id="254" w:name="_Toc440875930"/>
      <w:bookmarkStart w:id="255" w:name="_Toc441130958"/>
      <w:bookmarkStart w:id="256" w:name="_Toc447269773"/>
      <w:bookmarkStart w:id="257" w:name="_Toc464120595"/>
      <w:bookmarkStart w:id="258" w:name="_Toc466970515"/>
      <w:bookmarkStart w:id="259" w:name="_Toc468462428"/>
      <w:bookmarkStart w:id="260" w:name="_Toc469482021"/>
      <w:bookmarkStart w:id="261" w:name="_Toc472411795"/>
      <w:bookmarkStart w:id="262"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248"/>
      <w:bookmarkEnd w:id="249"/>
      <w:bookmarkEnd w:id="250"/>
      <w:r w:rsidRPr="00382A07">
        <w:rPr>
          <w:szCs w:val="24"/>
        </w:rPr>
        <w:t>ЭТП</w:t>
      </w:r>
      <w:bookmarkEnd w:id="251"/>
      <w:bookmarkEnd w:id="252"/>
      <w:bookmarkEnd w:id="253"/>
      <w:bookmarkEnd w:id="254"/>
      <w:bookmarkEnd w:id="255"/>
      <w:bookmarkEnd w:id="256"/>
      <w:bookmarkEnd w:id="257"/>
      <w:bookmarkEnd w:id="258"/>
      <w:bookmarkEnd w:id="259"/>
      <w:bookmarkEnd w:id="260"/>
      <w:bookmarkEnd w:id="261"/>
      <w:bookmarkEnd w:id="26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63" w:name="_Ref115076807"/>
      <w:bookmarkStart w:id="264" w:name="_Toc440357092"/>
      <w:bookmarkStart w:id="265" w:name="_Toc440359647"/>
      <w:bookmarkStart w:id="266" w:name="_Toc440632110"/>
      <w:bookmarkStart w:id="267" w:name="_Toc440875931"/>
      <w:bookmarkStart w:id="268" w:name="_Toc441130959"/>
      <w:bookmarkStart w:id="269" w:name="_Toc447269774"/>
      <w:bookmarkStart w:id="270" w:name="_Toc464120596"/>
      <w:bookmarkStart w:id="271" w:name="_Toc466970516"/>
      <w:bookmarkStart w:id="272" w:name="_Toc468462429"/>
      <w:bookmarkStart w:id="273" w:name="_Toc469482022"/>
      <w:bookmarkStart w:id="274" w:name="_Toc472411796"/>
      <w:bookmarkStart w:id="275"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63"/>
      <w:bookmarkEnd w:id="264"/>
      <w:bookmarkEnd w:id="265"/>
      <w:bookmarkEnd w:id="266"/>
      <w:bookmarkEnd w:id="267"/>
      <w:bookmarkEnd w:id="268"/>
      <w:bookmarkEnd w:id="269"/>
      <w:bookmarkEnd w:id="270"/>
      <w:bookmarkEnd w:id="271"/>
      <w:bookmarkEnd w:id="272"/>
      <w:bookmarkEnd w:id="273"/>
      <w:bookmarkEnd w:id="274"/>
      <w:bookmarkEnd w:id="275"/>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76"/>
    </w:p>
    <w:p w:rsidR="00717F60" w:rsidRPr="00382A07" w:rsidRDefault="00717F60" w:rsidP="00E71A48">
      <w:pPr>
        <w:pStyle w:val="3"/>
        <w:spacing w:line="264" w:lineRule="auto"/>
        <w:rPr>
          <w:szCs w:val="24"/>
        </w:rPr>
      </w:pPr>
      <w:bookmarkStart w:id="277" w:name="_Ref306008743"/>
      <w:bookmarkStart w:id="278" w:name="_Toc440357093"/>
      <w:bookmarkStart w:id="279" w:name="_Toc440359648"/>
      <w:bookmarkStart w:id="280" w:name="_Toc440632111"/>
      <w:bookmarkStart w:id="281" w:name="_Toc440875932"/>
      <w:bookmarkStart w:id="282" w:name="_Toc441130960"/>
      <w:bookmarkStart w:id="283" w:name="_Toc447269775"/>
      <w:bookmarkStart w:id="284" w:name="_Toc464120597"/>
      <w:bookmarkStart w:id="285" w:name="_Toc466970517"/>
      <w:bookmarkStart w:id="286" w:name="_Toc468462430"/>
      <w:bookmarkStart w:id="287" w:name="_Toc469482023"/>
      <w:bookmarkStart w:id="288" w:name="_Toc472411797"/>
      <w:bookmarkStart w:id="289"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29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91" w:name="_Toc440357094"/>
      <w:bookmarkStart w:id="292" w:name="_Toc440359649"/>
      <w:bookmarkStart w:id="293" w:name="_Toc440632112"/>
      <w:bookmarkStart w:id="294" w:name="_Toc440875933"/>
      <w:bookmarkStart w:id="295" w:name="_Toc441130961"/>
      <w:bookmarkStart w:id="296" w:name="_Toc447269776"/>
      <w:bookmarkStart w:id="297" w:name="_Toc464120598"/>
      <w:bookmarkStart w:id="298" w:name="_Toc466970518"/>
      <w:bookmarkStart w:id="299" w:name="_Toc468462431"/>
      <w:bookmarkStart w:id="300" w:name="_Toc469482024"/>
      <w:bookmarkStart w:id="301" w:name="_Toc472411798"/>
      <w:bookmarkStart w:id="302" w:name="_Toc498588883"/>
      <w:r w:rsidRPr="00382A07">
        <w:rPr>
          <w:szCs w:val="24"/>
        </w:rPr>
        <w:t xml:space="preserve">Требования к языку </w:t>
      </w:r>
      <w:r w:rsidR="004B5EB3" w:rsidRPr="00382A07">
        <w:rPr>
          <w:szCs w:val="24"/>
        </w:rPr>
        <w:t>Заявк</w:t>
      </w:r>
      <w:r w:rsidRPr="00382A07">
        <w:rPr>
          <w:szCs w:val="24"/>
        </w:rPr>
        <w:t>и</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03" w:name="_Toc440357095"/>
      <w:bookmarkStart w:id="304" w:name="_Toc440359650"/>
      <w:bookmarkStart w:id="305" w:name="_Toc440632113"/>
      <w:bookmarkStart w:id="306" w:name="_Toc440875934"/>
      <w:bookmarkStart w:id="307" w:name="_Toc441130962"/>
      <w:bookmarkStart w:id="308" w:name="_Toc447269777"/>
      <w:bookmarkStart w:id="309" w:name="_Toc464120599"/>
      <w:bookmarkStart w:id="310" w:name="_Toc466970519"/>
      <w:bookmarkStart w:id="311" w:name="_Toc468462432"/>
      <w:bookmarkStart w:id="312" w:name="_Toc469482025"/>
      <w:bookmarkStart w:id="313" w:name="_Toc472411799"/>
      <w:bookmarkStart w:id="314"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03"/>
      <w:bookmarkEnd w:id="304"/>
      <w:bookmarkEnd w:id="305"/>
      <w:bookmarkEnd w:id="306"/>
      <w:bookmarkEnd w:id="307"/>
      <w:bookmarkEnd w:id="308"/>
      <w:bookmarkEnd w:id="309"/>
      <w:bookmarkEnd w:id="310"/>
      <w:bookmarkEnd w:id="311"/>
      <w:bookmarkEnd w:id="312"/>
      <w:bookmarkEnd w:id="313"/>
      <w:bookmarkEnd w:id="314"/>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15" w:name="_Toc440357096"/>
      <w:bookmarkStart w:id="316" w:name="_Toc440359651"/>
      <w:bookmarkStart w:id="317" w:name="_Toc440632114"/>
      <w:bookmarkStart w:id="318" w:name="_Toc440875935"/>
      <w:bookmarkStart w:id="319" w:name="_Toc441130963"/>
      <w:bookmarkStart w:id="320" w:name="_Toc447269778"/>
      <w:bookmarkStart w:id="321" w:name="_Toc464120600"/>
      <w:bookmarkStart w:id="322" w:name="_Toc466970520"/>
      <w:bookmarkStart w:id="323" w:name="_Ref468456963"/>
      <w:bookmarkStart w:id="324" w:name="_Toc468462433"/>
      <w:bookmarkStart w:id="325" w:name="_Toc469482026"/>
      <w:bookmarkStart w:id="326" w:name="_Toc472411800"/>
      <w:bookmarkStart w:id="327"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15"/>
      <w:bookmarkEnd w:id="316"/>
      <w:bookmarkEnd w:id="317"/>
      <w:bookmarkEnd w:id="318"/>
      <w:bookmarkEnd w:id="319"/>
      <w:bookmarkEnd w:id="320"/>
      <w:bookmarkEnd w:id="321"/>
      <w:bookmarkEnd w:id="322"/>
      <w:bookmarkEnd w:id="323"/>
      <w:bookmarkEnd w:id="324"/>
      <w:bookmarkEnd w:id="325"/>
      <w:bookmarkEnd w:id="326"/>
      <w:bookmarkEnd w:id="327"/>
    </w:p>
    <w:p w:rsidR="00717F60" w:rsidRPr="00DF3375" w:rsidRDefault="00717F60" w:rsidP="00DF3375">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28" w:name="_Ref472411304"/>
      <w:r w:rsidRPr="00DF3375">
        <w:rPr>
          <w:bCs w:val="0"/>
          <w:sz w:val="24"/>
          <w:szCs w:val="24"/>
        </w:rPr>
        <w:t xml:space="preserve">Начальная (максимальная) цена </w:t>
      </w:r>
      <w:r w:rsidR="00123C70" w:rsidRPr="00DF3375">
        <w:rPr>
          <w:bCs w:val="0"/>
          <w:sz w:val="24"/>
          <w:szCs w:val="24"/>
        </w:rPr>
        <w:t>Договор</w:t>
      </w:r>
      <w:r w:rsidRPr="00DF3375">
        <w:rPr>
          <w:bCs w:val="0"/>
          <w:sz w:val="24"/>
          <w:szCs w:val="24"/>
        </w:rPr>
        <w:t>а</w:t>
      </w:r>
      <w:r w:rsidR="00216641" w:rsidRPr="00DF3375">
        <w:rPr>
          <w:bCs w:val="0"/>
          <w:sz w:val="24"/>
          <w:szCs w:val="24"/>
        </w:rPr>
        <w:t>:</w:t>
      </w:r>
      <w:bookmarkEnd w:id="328"/>
      <w:r w:rsidR="00DF3375" w:rsidRPr="00DF3375">
        <w:rPr>
          <w:bCs w:val="0"/>
          <w:sz w:val="24"/>
          <w:szCs w:val="24"/>
        </w:rPr>
        <w:t xml:space="preserve"> </w:t>
      </w:r>
      <w:r w:rsidR="001217A5">
        <w:rPr>
          <w:b/>
          <w:sz w:val="24"/>
          <w:szCs w:val="24"/>
        </w:rPr>
        <w:t>394 700</w:t>
      </w:r>
      <w:r w:rsidR="00155DAF" w:rsidRPr="00DF3375">
        <w:rPr>
          <w:sz w:val="24"/>
          <w:szCs w:val="24"/>
        </w:rPr>
        <w:t xml:space="preserve"> (</w:t>
      </w:r>
      <w:r w:rsidR="001217A5">
        <w:rPr>
          <w:sz w:val="24"/>
          <w:szCs w:val="24"/>
        </w:rPr>
        <w:t>Триста девяносто четыре тысячи семьсот</w:t>
      </w:r>
      <w:r w:rsidR="00155DAF" w:rsidRPr="00DF3375">
        <w:rPr>
          <w:sz w:val="24"/>
          <w:szCs w:val="24"/>
        </w:rPr>
        <w:t>) рубл</w:t>
      </w:r>
      <w:r w:rsidR="00DF3375" w:rsidRPr="00DF3375">
        <w:rPr>
          <w:sz w:val="24"/>
          <w:szCs w:val="24"/>
        </w:rPr>
        <w:t>ей</w:t>
      </w:r>
      <w:r w:rsidR="00155DAF" w:rsidRPr="00DF3375">
        <w:rPr>
          <w:sz w:val="24"/>
          <w:szCs w:val="24"/>
        </w:rPr>
        <w:t xml:space="preserve"> 00 копеек РФ, без учета НДС</w:t>
      </w:r>
      <w:r w:rsidR="001217A5">
        <w:rPr>
          <w:sz w:val="24"/>
          <w:szCs w:val="24"/>
        </w:rPr>
        <w:t xml:space="preserve"> (</w:t>
      </w:r>
      <w:r w:rsidR="00155DAF" w:rsidRPr="00DF3375">
        <w:rPr>
          <w:sz w:val="24"/>
          <w:szCs w:val="24"/>
        </w:rPr>
        <w:t>НДС</w:t>
      </w:r>
      <w:r w:rsidR="001217A5">
        <w:rPr>
          <w:sz w:val="24"/>
          <w:szCs w:val="24"/>
        </w:rPr>
        <w:t xml:space="preserve"> не облагается)</w:t>
      </w:r>
      <w:r w:rsidR="00DF3375" w:rsidRPr="00DF3375">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29" w:name="_Ref191386407"/>
      <w:bookmarkStart w:id="330" w:name="_Ref191386526"/>
      <w:bookmarkStart w:id="331" w:name="_Toc440357097"/>
      <w:bookmarkStart w:id="332" w:name="_Toc440359652"/>
      <w:bookmarkStart w:id="333" w:name="_Toc440632115"/>
      <w:bookmarkStart w:id="334" w:name="_Toc440875936"/>
      <w:bookmarkStart w:id="335" w:name="_Toc441130964"/>
      <w:bookmarkStart w:id="336" w:name="_Toc447269779"/>
      <w:bookmarkStart w:id="337" w:name="_Toc464120601"/>
      <w:bookmarkStart w:id="338" w:name="_Toc466970521"/>
      <w:bookmarkStart w:id="339" w:name="_Toc468462434"/>
      <w:bookmarkStart w:id="340" w:name="_Toc469482027"/>
      <w:bookmarkStart w:id="341" w:name="_Toc472411801"/>
      <w:bookmarkStart w:id="342" w:name="_Toc498588886"/>
      <w:bookmarkStart w:id="343"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44" w:name="_Ref93090116"/>
      <w:bookmarkStart w:id="345" w:name="_Ref191386482"/>
      <w:bookmarkStart w:id="346" w:name="_Ref440291364"/>
      <w:bookmarkEnd w:id="343"/>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44"/>
      <w:r w:rsidRPr="004A1A68">
        <w:rPr>
          <w:bCs w:val="0"/>
          <w:sz w:val="24"/>
          <w:szCs w:val="24"/>
        </w:rPr>
        <w:t>:</w:t>
      </w:r>
      <w:bookmarkStart w:id="347" w:name="_Ref306004833"/>
      <w:bookmarkEnd w:id="345"/>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7306A6">
        <w:rPr>
          <w:bCs w:val="0"/>
          <w:sz w:val="24"/>
          <w:szCs w:val="24"/>
        </w:rPr>
        <w:t xml:space="preserve">юридическое, физическое лицо </w:t>
      </w:r>
      <w:r w:rsidR="00E71628" w:rsidRPr="007306A6">
        <w:rPr>
          <w:bCs w:val="0"/>
          <w:sz w:val="24"/>
          <w:szCs w:val="24"/>
        </w:rPr>
        <w:t>(в т.</w:t>
      </w:r>
      <w:r w:rsidR="003129D4" w:rsidRPr="007306A6">
        <w:rPr>
          <w:bCs w:val="0"/>
          <w:sz w:val="24"/>
          <w:szCs w:val="24"/>
        </w:rPr>
        <w:t xml:space="preserve"> </w:t>
      </w:r>
      <w:r w:rsidR="00E71628" w:rsidRPr="007306A6">
        <w:rPr>
          <w:bCs w:val="0"/>
          <w:sz w:val="24"/>
          <w:szCs w:val="24"/>
        </w:rPr>
        <w:t xml:space="preserve">ч. </w:t>
      </w:r>
      <w:r w:rsidRPr="007306A6">
        <w:rPr>
          <w:bCs w:val="0"/>
          <w:sz w:val="24"/>
          <w:szCs w:val="24"/>
        </w:rPr>
        <w:t>индивидуальный предприниматель</w:t>
      </w:r>
      <w:r w:rsidR="00E71628" w:rsidRPr="007306A6">
        <w:rPr>
          <w:bCs w:val="0"/>
          <w:sz w:val="24"/>
          <w:szCs w:val="24"/>
        </w:rPr>
        <w:t>)</w:t>
      </w:r>
      <w:r w:rsidRPr="007306A6">
        <w:rPr>
          <w:bCs w:val="0"/>
          <w:sz w:val="24"/>
          <w:szCs w:val="24"/>
        </w:rPr>
        <w:t xml:space="preserve">. </w:t>
      </w:r>
      <w:r w:rsidR="003F330D" w:rsidRPr="007306A6">
        <w:rPr>
          <w:bCs w:val="0"/>
          <w:sz w:val="24"/>
          <w:szCs w:val="24"/>
        </w:rPr>
        <w:lastRenderedPageBreak/>
        <w:t>Привлечение со</w:t>
      </w:r>
      <w:r w:rsidR="00036006" w:rsidRPr="007306A6">
        <w:rPr>
          <w:bCs w:val="0"/>
          <w:sz w:val="24"/>
          <w:szCs w:val="24"/>
        </w:rPr>
        <w:t xml:space="preserve">поставщиков в соответствии с пунктом </w:t>
      </w:r>
      <w:r w:rsidR="00007625" w:rsidRPr="007306A6">
        <w:fldChar w:fldCharType="begin"/>
      </w:r>
      <w:r w:rsidR="00007625" w:rsidRPr="007306A6">
        <w:instrText xml:space="preserve"> REF _Ref440271628 \r \h  \* MERGEFORMAT </w:instrText>
      </w:r>
      <w:r w:rsidR="00007625" w:rsidRPr="007306A6">
        <w:fldChar w:fldCharType="separate"/>
      </w:r>
      <w:r w:rsidR="0000216B" w:rsidRPr="007306A6">
        <w:rPr>
          <w:bCs w:val="0"/>
          <w:sz w:val="24"/>
          <w:szCs w:val="24"/>
        </w:rPr>
        <w:t>3.3.9</w:t>
      </w:r>
      <w:r w:rsidR="00007625" w:rsidRPr="007306A6">
        <w:fldChar w:fldCharType="end"/>
      </w:r>
      <w:r w:rsidR="00036006" w:rsidRPr="007306A6">
        <w:rPr>
          <w:bCs w:val="0"/>
          <w:sz w:val="24"/>
          <w:szCs w:val="24"/>
        </w:rPr>
        <w:t xml:space="preserve"> не допускается. </w:t>
      </w:r>
      <w:r w:rsidRPr="007306A6">
        <w:rPr>
          <w:bCs w:val="0"/>
          <w:sz w:val="24"/>
          <w:szCs w:val="24"/>
        </w:rPr>
        <w:t xml:space="preserve">Дополнительные требования к коллективным </w:t>
      </w:r>
      <w:r w:rsidR="009C744E" w:rsidRPr="007306A6">
        <w:rPr>
          <w:bCs w:val="0"/>
          <w:sz w:val="24"/>
          <w:szCs w:val="24"/>
        </w:rPr>
        <w:t>У</w:t>
      </w:r>
      <w:r w:rsidRPr="007306A6">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00216B" w:rsidRPr="0000216B">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46"/>
      <w:bookmarkEnd w:id="347"/>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48"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48"/>
    </w:p>
    <w:p w:rsidR="00717F60" w:rsidRPr="007306A6" w:rsidRDefault="00717F60" w:rsidP="00D75CA2">
      <w:pPr>
        <w:widowControl w:val="0"/>
        <w:numPr>
          <w:ilvl w:val="0"/>
          <w:numId w:val="21"/>
        </w:numPr>
        <w:tabs>
          <w:tab w:val="left" w:pos="0"/>
          <w:tab w:val="left" w:pos="1080"/>
        </w:tabs>
        <w:suppressAutoHyphens w:val="0"/>
        <w:spacing w:line="264" w:lineRule="auto"/>
        <w:rPr>
          <w:sz w:val="24"/>
          <w:szCs w:val="24"/>
        </w:rPr>
      </w:pPr>
      <w:bookmarkStart w:id="349" w:name="_Ref306032455"/>
      <w:r w:rsidRPr="00382A07">
        <w:rPr>
          <w:bCs w:val="0"/>
          <w:sz w:val="24"/>
          <w:szCs w:val="24"/>
        </w:rPr>
        <w:t xml:space="preserve">должен </w:t>
      </w:r>
      <w:bookmarkStart w:id="350"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 xml:space="preserve">(физическое лицо – обладать </w:t>
      </w:r>
      <w:r w:rsidR="009D7F01" w:rsidRPr="007306A6">
        <w:rPr>
          <w:sz w:val="24"/>
          <w:szCs w:val="24"/>
        </w:rPr>
        <w:t>дееспособностью в полном объеме для заключения и исполнения Договора)</w:t>
      </w:r>
      <w:r w:rsidR="004F657D" w:rsidRPr="007306A6">
        <w:rPr>
          <w:sz w:val="24"/>
          <w:szCs w:val="24"/>
        </w:rPr>
        <w:t xml:space="preserve"> (должен быть зарегистрирован в установленном порядке)</w:t>
      </w:r>
      <w:r w:rsidR="009D7F01" w:rsidRPr="007306A6">
        <w:rPr>
          <w:sz w:val="24"/>
          <w:szCs w:val="24"/>
        </w:rPr>
        <w:t xml:space="preserve">; </w:t>
      </w:r>
      <w:bookmarkEnd w:id="349"/>
      <w:bookmarkEnd w:id="350"/>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306A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306A6">
        <w:rPr>
          <w:bCs w:val="0"/>
          <w:sz w:val="24"/>
          <w:szCs w:val="24"/>
        </w:rPr>
        <w:t>Участник</w:t>
      </w:r>
      <w:r w:rsidRPr="007306A6">
        <w:rPr>
          <w:bCs w:val="0"/>
          <w:sz w:val="24"/>
          <w:szCs w:val="24"/>
        </w:rPr>
        <w:t>а запроса предложений банкротом и об открытии конкурсного производства,</w:t>
      </w:r>
      <w:r w:rsidRPr="00382A07">
        <w:rPr>
          <w:bCs w:val="0"/>
          <w:sz w:val="24"/>
          <w:szCs w:val="24"/>
        </w:rPr>
        <w:t xml:space="preserve">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1"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51"/>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52"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w:t>
      </w:r>
      <w:r w:rsidRPr="00382A07">
        <w:rPr>
          <w:sz w:val="24"/>
          <w:szCs w:val="24"/>
        </w:rPr>
        <w:lastRenderedPageBreak/>
        <w:t>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53"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00216B" w:rsidRPr="0000216B">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00216B" w:rsidRPr="0000216B">
        <w:rPr>
          <w:sz w:val="24"/>
          <w:szCs w:val="24"/>
        </w:rPr>
        <w:t>3.3.8.2</w:t>
      </w:r>
      <w:r w:rsidR="00007625">
        <w:fldChar w:fldCharType="end"/>
      </w:r>
      <w:r w:rsidR="00717F60" w:rsidRPr="00382A07">
        <w:rPr>
          <w:bCs w:val="0"/>
          <w:sz w:val="24"/>
          <w:szCs w:val="24"/>
        </w:rPr>
        <w:t>:</w:t>
      </w:r>
      <w:bookmarkEnd w:id="352"/>
      <w:bookmarkEnd w:id="353"/>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54"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54"/>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00216B" w:rsidRPr="0000216B">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55"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00A600E3" w:rsidRPr="00382A07">
        <w:rPr>
          <w:sz w:val="24"/>
          <w:szCs w:val="24"/>
        </w:rPr>
        <w:t>)</w:t>
      </w:r>
      <w:r w:rsidRPr="00382A07">
        <w:rPr>
          <w:sz w:val="24"/>
          <w:szCs w:val="24"/>
        </w:rPr>
        <w:t>;</w:t>
      </w:r>
      <w:bookmarkEnd w:id="355"/>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00216B" w:rsidRPr="0000216B">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00216B" w:rsidRPr="0000216B">
        <w:rPr>
          <w:sz w:val="24"/>
          <w:szCs w:val="24"/>
        </w:rPr>
        <w:t>5.10</w:t>
      </w:r>
      <w:r w:rsidR="0000216B">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382A07">
        <w:rPr>
          <w:sz w:val="24"/>
          <w:szCs w:val="24"/>
        </w:rPr>
        <w:lastRenderedPageBreak/>
        <w:t>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56"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00216B" w:rsidRPr="0000216B">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56"/>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57"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00216B">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57"/>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00216B" w:rsidRPr="0000216B">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00216B" w:rsidRPr="0000216B">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58"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58"/>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w:t>
      </w:r>
      <w:r w:rsidRPr="00382A07">
        <w:rPr>
          <w:sz w:val="24"/>
          <w:szCs w:val="24"/>
        </w:rPr>
        <w:lastRenderedPageBreak/>
        <w:t>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00216B" w:rsidRPr="0000216B">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382A07">
        <w:rPr>
          <w:i/>
          <w:sz w:val="24"/>
          <w:szCs w:val="24"/>
        </w:rPr>
        <w:lastRenderedPageBreak/>
        <w:t xml:space="preserve">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59"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9"/>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6"/>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60" w:name="_Ref466909528"/>
      <w:r w:rsidRPr="000D2D6A">
        <w:rPr>
          <w:sz w:val="24"/>
          <w:szCs w:val="24"/>
        </w:rPr>
        <w:t xml:space="preserve">В случае признания Участника Победителем закупочной процедуры, </w:t>
      </w:r>
      <w:r w:rsidRPr="000D2D6A">
        <w:rPr>
          <w:sz w:val="24"/>
          <w:szCs w:val="24"/>
        </w:rPr>
        <w:lastRenderedPageBreak/>
        <w:t>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60"/>
    </w:p>
    <w:p w:rsidR="00717F60" w:rsidRPr="00382A07" w:rsidRDefault="00717F60" w:rsidP="00E71A48">
      <w:pPr>
        <w:pStyle w:val="3"/>
        <w:spacing w:line="264" w:lineRule="auto"/>
        <w:rPr>
          <w:szCs w:val="24"/>
        </w:rPr>
      </w:pPr>
      <w:bookmarkStart w:id="361" w:name="_Ref191386451"/>
      <w:bookmarkStart w:id="362" w:name="_Ref440271628"/>
      <w:bookmarkStart w:id="363" w:name="_Toc440357098"/>
      <w:bookmarkStart w:id="364" w:name="_Toc440359653"/>
      <w:bookmarkStart w:id="365" w:name="_Toc440632116"/>
      <w:bookmarkStart w:id="366" w:name="_Toc440875937"/>
      <w:bookmarkStart w:id="367" w:name="_Toc441130965"/>
      <w:bookmarkStart w:id="368" w:name="_Toc447269780"/>
      <w:bookmarkStart w:id="369" w:name="_Toc464120602"/>
      <w:bookmarkStart w:id="370" w:name="_Toc466970522"/>
      <w:bookmarkStart w:id="371" w:name="_Toc468462435"/>
      <w:bookmarkStart w:id="372" w:name="_Toc469482028"/>
      <w:bookmarkStart w:id="373" w:name="_Toc472411802"/>
      <w:bookmarkStart w:id="374" w:name="_Toc498588887"/>
      <w:r w:rsidRPr="00382A07">
        <w:rPr>
          <w:szCs w:val="24"/>
        </w:rPr>
        <w:t xml:space="preserve">Привлечение </w:t>
      </w:r>
      <w:bookmarkEnd w:id="361"/>
      <w:r w:rsidR="005B074F" w:rsidRPr="00382A07">
        <w:rPr>
          <w:szCs w:val="24"/>
        </w:rPr>
        <w:t>сопоставщиков</w:t>
      </w:r>
      <w:bookmarkEnd w:id="362"/>
      <w:bookmarkEnd w:id="363"/>
      <w:bookmarkEnd w:id="364"/>
      <w:bookmarkEnd w:id="365"/>
      <w:bookmarkEnd w:id="366"/>
      <w:bookmarkEnd w:id="367"/>
      <w:bookmarkEnd w:id="368"/>
      <w:bookmarkEnd w:id="369"/>
      <w:bookmarkEnd w:id="370"/>
      <w:bookmarkEnd w:id="371"/>
      <w:bookmarkEnd w:id="372"/>
      <w:bookmarkEnd w:id="373"/>
      <w:bookmarkEnd w:id="374"/>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75" w:name="_Ref191386461"/>
      <w:bookmarkStart w:id="376" w:name="_Toc440357099"/>
      <w:bookmarkStart w:id="377" w:name="_Toc440359654"/>
      <w:bookmarkStart w:id="378" w:name="_Toc440632117"/>
      <w:bookmarkStart w:id="379" w:name="_Toc440875938"/>
      <w:bookmarkStart w:id="380" w:name="_Toc441130966"/>
      <w:bookmarkStart w:id="381" w:name="_Toc447269781"/>
      <w:bookmarkStart w:id="382" w:name="_Toc464120603"/>
      <w:bookmarkStart w:id="383" w:name="_Toc466970523"/>
      <w:bookmarkStart w:id="384" w:name="_Toc468462436"/>
      <w:bookmarkStart w:id="385" w:name="_Toc469482029"/>
      <w:bookmarkStart w:id="386" w:name="_Toc472411803"/>
      <w:bookmarkStart w:id="387"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75"/>
      <w:bookmarkEnd w:id="376"/>
      <w:bookmarkEnd w:id="377"/>
      <w:bookmarkEnd w:id="378"/>
      <w:bookmarkEnd w:id="379"/>
      <w:bookmarkEnd w:id="380"/>
      <w:bookmarkEnd w:id="381"/>
      <w:bookmarkEnd w:id="382"/>
      <w:bookmarkEnd w:id="383"/>
      <w:bookmarkEnd w:id="384"/>
      <w:bookmarkEnd w:id="385"/>
      <w:bookmarkEnd w:id="386"/>
      <w:bookmarkEnd w:id="38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00216B" w:rsidRPr="0000216B">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00216B">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8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8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 xml:space="preserve">а в целом, включая платежи, совершаются исключительно с лидером, </w:t>
      </w:r>
      <w:r w:rsidRPr="00382A07">
        <w:rPr>
          <w:bCs w:val="0"/>
          <w:sz w:val="24"/>
          <w:szCs w:val="24"/>
        </w:rPr>
        <w:lastRenderedPageBreak/>
        <w:t>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9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00216B" w:rsidRPr="0000216B">
        <w:rPr>
          <w:bCs w:val="0"/>
          <w:sz w:val="24"/>
          <w:szCs w:val="24"/>
          <w:lang w:val="en-US"/>
        </w:rPr>
        <w:t>a</w:t>
      </w:r>
      <w:r w:rsidR="0000216B" w:rsidRPr="0000216B">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00216B" w:rsidRPr="0000216B">
        <w:rPr>
          <w:bCs w:val="0"/>
          <w:sz w:val="24"/>
          <w:szCs w:val="24"/>
          <w:lang w:val="en-US"/>
        </w:rPr>
        <w:t>g</w:t>
      </w:r>
      <w:r w:rsidR="0000216B" w:rsidRPr="0000216B">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00216B" w:rsidRPr="0000216B">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91"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91"/>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00216B" w:rsidRPr="0000216B">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00216B" w:rsidRPr="0000216B">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00216B" w:rsidRPr="0000216B">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00216B" w:rsidRPr="0000216B">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92" w:name="_Ref306114966"/>
      <w:bookmarkStart w:id="393" w:name="_Toc440357100"/>
      <w:bookmarkStart w:id="394" w:name="_Toc440359655"/>
      <w:bookmarkStart w:id="395" w:name="_Toc440632118"/>
      <w:bookmarkStart w:id="396" w:name="_Toc440875939"/>
      <w:bookmarkStart w:id="397" w:name="_Toc441130967"/>
      <w:bookmarkStart w:id="398" w:name="_Toc447269782"/>
      <w:bookmarkStart w:id="399" w:name="_Toc464120604"/>
      <w:bookmarkStart w:id="400" w:name="_Toc466970524"/>
      <w:bookmarkStart w:id="401" w:name="_Toc468462437"/>
      <w:bookmarkStart w:id="402" w:name="_Toc469482030"/>
      <w:bookmarkStart w:id="403" w:name="_Toc472411804"/>
      <w:bookmarkStart w:id="404" w:name="_Toc498588889"/>
      <w:r w:rsidRPr="00382A07">
        <w:rPr>
          <w:szCs w:val="24"/>
        </w:rPr>
        <w:t>Разъяснение Документации по запросу предложений</w:t>
      </w:r>
      <w:bookmarkEnd w:id="392"/>
      <w:bookmarkEnd w:id="393"/>
      <w:bookmarkEnd w:id="394"/>
      <w:bookmarkEnd w:id="395"/>
      <w:bookmarkEnd w:id="396"/>
      <w:bookmarkEnd w:id="397"/>
      <w:bookmarkEnd w:id="398"/>
      <w:bookmarkEnd w:id="399"/>
      <w:bookmarkEnd w:id="400"/>
      <w:bookmarkEnd w:id="401"/>
      <w:bookmarkEnd w:id="402"/>
      <w:bookmarkEnd w:id="403"/>
      <w:bookmarkEnd w:id="40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w:t>
      </w:r>
      <w:r w:rsidRPr="00382A07">
        <w:rPr>
          <w:bCs w:val="0"/>
          <w:iCs/>
          <w:sz w:val="24"/>
          <w:szCs w:val="24"/>
        </w:rPr>
        <w:lastRenderedPageBreak/>
        <w:t xml:space="preserve">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00216B" w:rsidRPr="0000216B">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00216B" w:rsidRPr="0000216B">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05" w:name="_Toc440357101"/>
      <w:bookmarkStart w:id="406" w:name="_Toc440359656"/>
      <w:bookmarkStart w:id="407" w:name="_Toc440632119"/>
      <w:bookmarkStart w:id="408" w:name="_Toc440875940"/>
      <w:bookmarkStart w:id="409" w:name="_Ref440969765"/>
      <w:bookmarkStart w:id="410" w:name="_Toc441130968"/>
      <w:bookmarkStart w:id="411" w:name="_Toc447269783"/>
      <w:bookmarkStart w:id="412" w:name="_Toc464120605"/>
      <w:bookmarkStart w:id="413" w:name="_Toc466970525"/>
      <w:bookmarkStart w:id="414" w:name="_Toc468462438"/>
      <w:bookmarkStart w:id="415" w:name="_Toc469482031"/>
      <w:bookmarkStart w:id="416" w:name="_Toc472411805"/>
      <w:bookmarkStart w:id="417" w:name="_Toc498588890"/>
      <w:r w:rsidRPr="00382A07">
        <w:rPr>
          <w:szCs w:val="24"/>
        </w:rPr>
        <w:t>Внесение изменений в Документацию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18" w:name="_Ref440289401"/>
      <w:bookmarkStart w:id="419" w:name="_Toc440357102"/>
      <w:bookmarkStart w:id="420" w:name="_Toc440359657"/>
      <w:bookmarkStart w:id="421" w:name="_Toc440632120"/>
      <w:bookmarkStart w:id="422" w:name="_Toc440875941"/>
      <w:bookmarkStart w:id="423" w:name="_Toc441130969"/>
      <w:bookmarkStart w:id="424" w:name="_Toc447269784"/>
      <w:bookmarkStart w:id="425" w:name="_Toc464120606"/>
      <w:bookmarkStart w:id="426" w:name="_Toc466970526"/>
      <w:bookmarkStart w:id="427" w:name="_Toc468462439"/>
      <w:bookmarkStart w:id="428" w:name="_Toc469482032"/>
      <w:bookmarkStart w:id="429" w:name="_Toc472411806"/>
      <w:bookmarkStart w:id="430" w:name="_Toc498588891"/>
      <w:r w:rsidRPr="00382A07">
        <w:rPr>
          <w:szCs w:val="24"/>
        </w:rPr>
        <w:t>Продление срока окончания приема Заявок</w:t>
      </w:r>
      <w:bookmarkEnd w:id="418"/>
      <w:bookmarkEnd w:id="419"/>
      <w:bookmarkEnd w:id="420"/>
      <w:bookmarkEnd w:id="421"/>
      <w:bookmarkEnd w:id="422"/>
      <w:bookmarkEnd w:id="423"/>
      <w:bookmarkEnd w:id="424"/>
      <w:bookmarkEnd w:id="425"/>
      <w:bookmarkEnd w:id="426"/>
      <w:bookmarkEnd w:id="427"/>
      <w:bookmarkEnd w:id="428"/>
      <w:bookmarkEnd w:id="429"/>
      <w:bookmarkEnd w:id="430"/>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31" w:name="_Ref191386249"/>
    </w:p>
    <w:p w:rsidR="00AC1995" w:rsidRPr="00382A07" w:rsidRDefault="00AC1995" w:rsidP="00E71A48">
      <w:pPr>
        <w:pStyle w:val="3"/>
        <w:spacing w:line="264" w:lineRule="auto"/>
        <w:rPr>
          <w:szCs w:val="24"/>
          <w:lang w:eastAsia="ru-RU"/>
        </w:rPr>
      </w:pPr>
      <w:bookmarkStart w:id="432" w:name="_Toc299701566"/>
      <w:bookmarkStart w:id="433" w:name="_Ref306176386"/>
      <w:bookmarkStart w:id="434" w:name="_Ref440285128"/>
      <w:bookmarkStart w:id="435" w:name="_Toc440357103"/>
      <w:bookmarkStart w:id="436" w:name="_Toc440359658"/>
      <w:bookmarkStart w:id="437" w:name="_Toc440632121"/>
      <w:bookmarkStart w:id="438" w:name="_Toc440875942"/>
      <w:bookmarkStart w:id="439" w:name="_Toc441130970"/>
      <w:bookmarkStart w:id="440" w:name="_Toc447269785"/>
      <w:bookmarkStart w:id="441" w:name="_Toc464120607"/>
      <w:bookmarkStart w:id="442" w:name="_Toc466970527"/>
      <w:bookmarkStart w:id="443" w:name="_Toc468462440"/>
      <w:bookmarkStart w:id="444" w:name="_Toc469482033"/>
      <w:bookmarkStart w:id="445" w:name="_Toc472411807"/>
      <w:bookmarkStart w:id="446"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1217A5">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00216B" w:rsidRPr="0000216B">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47"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4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4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48"/>
      <w:r w:rsidR="003C2207" w:rsidRPr="006D2FCD">
        <w:rPr>
          <w:sz w:val="24"/>
          <w:szCs w:val="24"/>
        </w:rPr>
        <w:t xml:space="preserve"> и быть подготовлена по </w:t>
      </w:r>
      <w:r w:rsidR="005818B2" w:rsidRPr="006D2FCD">
        <w:rPr>
          <w:spacing w:val="-1"/>
          <w:sz w:val="24"/>
          <w:szCs w:val="24"/>
        </w:rPr>
        <w:t xml:space="preserve">форме и в соответствии с инструкциями, приведенными в настоящей Документации </w:t>
      </w:r>
      <w:r w:rsidR="005818B2" w:rsidRPr="006D2FCD">
        <w:rPr>
          <w:spacing w:val="-1"/>
          <w:sz w:val="24"/>
          <w:szCs w:val="24"/>
        </w:rPr>
        <w:lastRenderedPageBreak/>
        <w:t>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00216B" w:rsidRPr="0000216B">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49" w:name="_Ref307586570"/>
      <w:r w:rsidRPr="00382A07">
        <w:rPr>
          <w:sz w:val="24"/>
          <w:szCs w:val="24"/>
        </w:rPr>
        <w:t>В соглашении о неустойке должно быть указано</w:t>
      </w:r>
      <w:bookmarkStart w:id="45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49"/>
      <w:bookmarkEnd w:id="45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00216B" w:rsidRPr="0000216B">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D07A7" w:rsidRPr="002F7C72">
        <w:rPr>
          <w:bCs w:val="0"/>
          <w:sz w:val="24"/>
          <w:szCs w:val="24"/>
        </w:rPr>
        <w:t xml:space="preserve">запроса </w:t>
      </w:r>
      <w:r w:rsidR="00D536DC" w:rsidRPr="002F7C72">
        <w:rPr>
          <w:bCs w:val="0"/>
          <w:sz w:val="24"/>
          <w:szCs w:val="24"/>
        </w:rPr>
        <w:t>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D536DC" w:rsidRPr="002F7C72">
        <w:rPr>
          <w:bCs w:val="0"/>
          <w:sz w:val="24"/>
          <w:szCs w:val="24"/>
        </w:rPr>
        <w:t xml:space="preserve"> </w:t>
      </w:r>
      <w:r w:rsidRPr="002F7C72">
        <w:rPr>
          <w:bCs w:val="0"/>
          <w:sz w:val="24"/>
          <w:szCs w:val="24"/>
        </w:rPr>
        <w:t xml:space="preserve">либо </w:t>
      </w:r>
      <w:r w:rsidR="009C744E" w:rsidRPr="002F7C72">
        <w:rPr>
          <w:bCs w:val="0"/>
          <w:sz w:val="24"/>
          <w:szCs w:val="24"/>
        </w:rPr>
        <w:t>Участник</w:t>
      </w:r>
      <w:r w:rsidRPr="002F7C72">
        <w:rPr>
          <w:bCs w:val="0"/>
          <w:sz w:val="24"/>
          <w:szCs w:val="24"/>
        </w:rPr>
        <w:t xml:space="preserve">а </w:t>
      </w:r>
      <w:r w:rsidR="00D536DC" w:rsidRPr="002F7C72">
        <w:rPr>
          <w:bCs w:val="0"/>
          <w:sz w:val="24"/>
          <w:szCs w:val="24"/>
        </w:rPr>
        <w:t>запроса предложений</w:t>
      </w:r>
      <w:r w:rsidRPr="002F7C72">
        <w:rPr>
          <w:bCs w:val="0"/>
          <w:sz w:val="24"/>
          <w:szCs w:val="24"/>
        </w:rPr>
        <w:t>, давшего предпоследн</w:t>
      </w:r>
      <w:r w:rsidR="00FE5731" w:rsidRPr="002F7C72">
        <w:rPr>
          <w:bCs w:val="0"/>
          <w:sz w:val="24"/>
          <w:szCs w:val="24"/>
        </w:rPr>
        <w:t>юю</w:t>
      </w:r>
      <w:r w:rsidRPr="002F7C72">
        <w:rPr>
          <w:bCs w:val="0"/>
          <w:sz w:val="24"/>
          <w:szCs w:val="24"/>
        </w:rPr>
        <w:t xml:space="preserve"> </w:t>
      </w:r>
      <w:r w:rsidR="004B5EB3" w:rsidRPr="002F7C72">
        <w:rPr>
          <w:bCs w:val="0"/>
          <w:sz w:val="24"/>
          <w:szCs w:val="24"/>
        </w:rPr>
        <w:t>Заявк</w:t>
      </w:r>
      <w:r w:rsidR="00FE5731" w:rsidRPr="002F7C72">
        <w:rPr>
          <w:bCs w:val="0"/>
          <w:sz w:val="24"/>
          <w:szCs w:val="24"/>
        </w:rPr>
        <w:t xml:space="preserve">у </w:t>
      </w:r>
      <w:r w:rsidRPr="002F7C72">
        <w:rPr>
          <w:bCs w:val="0"/>
          <w:sz w:val="24"/>
          <w:szCs w:val="24"/>
        </w:rPr>
        <w:t xml:space="preserve">по цене при условии уклонения </w:t>
      </w:r>
      <w:r w:rsidR="009C744E" w:rsidRPr="002F7C72">
        <w:rPr>
          <w:bCs w:val="0"/>
          <w:sz w:val="24"/>
          <w:szCs w:val="24"/>
        </w:rPr>
        <w:t>Участник</w:t>
      </w:r>
      <w:r w:rsidR="004C5164" w:rsidRPr="002F7C72">
        <w:rPr>
          <w:bCs w:val="0"/>
          <w:sz w:val="24"/>
          <w:szCs w:val="24"/>
        </w:rPr>
        <w:t xml:space="preserve">а </w:t>
      </w:r>
      <w:r w:rsidR="00FE5731"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FE5731" w:rsidRPr="002F7C72">
        <w:rPr>
          <w:bCs w:val="0"/>
          <w:sz w:val="24"/>
          <w:szCs w:val="24"/>
        </w:rPr>
        <w:t xml:space="preserve"> </w:t>
      </w:r>
      <w:r w:rsidRPr="002F7C72">
        <w:rPr>
          <w:bCs w:val="0"/>
          <w:sz w:val="24"/>
          <w:szCs w:val="24"/>
        </w:rPr>
        <w:t xml:space="preserve">от заключения </w:t>
      </w:r>
      <w:r w:rsidR="00123C70" w:rsidRPr="002F7C72">
        <w:rPr>
          <w:bCs w:val="0"/>
          <w:sz w:val="24"/>
          <w:szCs w:val="24"/>
        </w:rPr>
        <w:t>Договор</w:t>
      </w:r>
      <w:r w:rsidRPr="002F7C72">
        <w:rPr>
          <w:bCs w:val="0"/>
          <w:sz w:val="24"/>
          <w:szCs w:val="24"/>
        </w:rPr>
        <w:t xml:space="preserve">а либо </w:t>
      </w:r>
      <w:r w:rsidR="009C744E" w:rsidRPr="002F7C72">
        <w:rPr>
          <w:bCs w:val="0"/>
          <w:sz w:val="24"/>
          <w:szCs w:val="24"/>
        </w:rPr>
        <w:t>Участник</w:t>
      </w:r>
      <w:r w:rsidRPr="002F7C72">
        <w:rPr>
          <w:bCs w:val="0"/>
          <w:sz w:val="24"/>
          <w:szCs w:val="24"/>
        </w:rPr>
        <w:t xml:space="preserve">а </w:t>
      </w:r>
      <w:r w:rsidR="007A439E" w:rsidRPr="002F7C72">
        <w:rPr>
          <w:bCs w:val="0"/>
          <w:sz w:val="24"/>
          <w:szCs w:val="24"/>
        </w:rPr>
        <w:t>запроса предложений</w:t>
      </w:r>
      <w:r w:rsidRPr="002F7C72">
        <w:rPr>
          <w:bCs w:val="0"/>
          <w:sz w:val="24"/>
          <w:szCs w:val="24"/>
        </w:rPr>
        <w:t xml:space="preserve">, признанного единственным </w:t>
      </w:r>
      <w:r w:rsidR="009C744E" w:rsidRPr="002F7C72">
        <w:rPr>
          <w:bCs w:val="0"/>
          <w:sz w:val="24"/>
          <w:szCs w:val="24"/>
        </w:rPr>
        <w:t>Участник</w:t>
      </w:r>
      <w:r w:rsidRPr="002F7C72">
        <w:rPr>
          <w:bCs w:val="0"/>
          <w:sz w:val="24"/>
          <w:szCs w:val="24"/>
        </w:rPr>
        <w:t xml:space="preserve">ом при условии его соответствия требованиям </w:t>
      </w:r>
      <w:r w:rsidR="007D07A7" w:rsidRPr="002F7C72">
        <w:rPr>
          <w:bCs w:val="0"/>
          <w:sz w:val="24"/>
          <w:szCs w:val="24"/>
        </w:rPr>
        <w:t>Д</w:t>
      </w:r>
      <w:r w:rsidRPr="002F7C72">
        <w:rPr>
          <w:bCs w:val="0"/>
          <w:sz w:val="24"/>
          <w:szCs w:val="24"/>
        </w:rPr>
        <w:t>окументации</w:t>
      </w:r>
      <w:r w:rsidR="007D07A7" w:rsidRPr="002F7C72">
        <w:rPr>
          <w:bCs w:val="0"/>
          <w:sz w:val="24"/>
          <w:szCs w:val="24"/>
        </w:rPr>
        <w:t xml:space="preserve"> по запросу предложений</w:t>
      </w:r>
      <w:r w:rsidRPr="002F7C72">
        <w:rPr>
          <w:bCs w:val="0"/>
          <w:sz w:val="24"/>
          <w:szCs w:val="24"/>
        </w:rPr>
        <w:t xml:space="preserve">, заключить </w:t>
      </w:r>
      <w:r w:rsidR="00123C70" w:rsidRPr="002F7C72">
        <w:rPr>
          <w:bCs w:val="0"/>
          <w:sz w:val="24"/>
          <w:szCs w:val="24"/>
        </w:rPr>
        <w:t>Договор</w:t>
      </w:r>
      <w:r w:rsidRPr="002F7C72">
        <w:rPr>
          <w:bCs w:val="0"/>
          <w:sz w:val="24"/>
          <w:szCs w:val="24"/>
        </w:rPr>
        <w:t xml:space="preserve"> в установленном настоящей </w:t>
      </w:r>
      <w:r w:rsidR="007D07A7" w:rsidRPr="002F7C72">
        <w:rPr>
          <w:bCs w:val="0"/>
          <w:sz w:val="24"/>
          <w:szCs w:val="24"/>
        </w:rPr>
        <w:t>Д</w:t>
      </w:r>
      <w:r w:rsidRPr="002F7C72">
        <w:rPr>
          <w:bCs w:val="0"/>
          <w:sz w:val="24"/>
          <w:szCs w:val="24"/>
        </w:rPr>
        <w:t>окументацией порядке (п</w:t>
      </w:r>
      <w:r w:rsidR="00403042" w:rsidRPr="002F7C72">
        <w:rPr>
          <w:bCs w:val="0"/>
          <w:sz w:val="24"/>
          <w:szCs w:val="24"/>
        </w:rPr>
        <w:t>.</w:t>
      </w:r>
      <w:r w:rsidR="00991C07" w:rsidRPr="002F7C72">
        <w:rPr>
          <w:bCs w:val="0"/>
          <w:sz w:val="24"/>
          <w:szCs w:val="24"/>
        </w:rPr>
        <w:t xml:space="preserve"> </w:t>
      </w:r>
      <w:r w:rsidR="00D161E0" w:rsidRPr="002F7C72">
        <w:fldChar w:fldCharType="begin"/>
      </w:r>
      <w:r w:rsidR="00991C07" w:rsidRPr="002F7C72">
        <w:rPr>
          <w:bCs w:val="0"/>
          <w:sz w:val="24"/>
          <w:szCs w:val="24"/>
        </w:rPr>
        <w:instrText xml:space="preserve"> REF _Ref468462141 \r \h </w:instrText>
      </w:r>
      <w:r w:rsidR="002F7C72">
        <w:instrText xml:space="preserve"> \* MERGEFORMAT </w:instrText>
      </w:r>
      <w:r w:rsidR="00D161E0" w:rsidRPr="002F7C72">
        <w:fldChar w:fldCharType="separate"/>
      </w:r>
      <w:r w:rsidR="0000216B" w:rsidRPr="002F7C72">
        <w:rPr>
          <w:bCs w:val="0"/>
          <w:sz w:val="24"/>
          <w:szCs w:val="24"/>
        </w:rPr>
        <w:t>3.12</w:t>
      </w:r>
      <w:r w:rsidR="00D161E0" w:rsidRPr="002F7C72">
        <w:fldChar w:fldCharType="end"/>
      </w:r>
      <w:r w:rsidRPr="002F7C72">
        <w:rPr>
          <w:bCs w:val="0"/>
          <w:sz w:val="24"/>
          <w:szCs w:val="24"/>
        </w:rPr>
        <w:t>);</w:t>
      </w:r>
    </w:p>
    <w:p w:rsidR="002F7C72"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F7C72">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A439E"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7A439E" w:rsidRPr="002F7C72">
        <w:rPr>
          <w:bCs w:val="0"/>
          <w:sz w:val="24"/>
          <w:szCs w:val="24"/>
        </w:rPr>
        <w:t xml:space="preserve"> </w:t>
      </w:r>
      <w:r w:rsidRPr="002F7C72">
        <w:rPr>
          <w:bCs w:val="0"/>
          <w:sz w:val="24"/>
          <w:szCs w:val="24"/>
        </w:rPr>
        <w:t xml:space="preserve">предоставить финансовое обеспечение по </w:t>
      </w:r>
      <w:r w:rsidR="00123C70" w:rsidRPr="002F7C72">
        <w:rPr>
          <w:bCs w:val="0"/>
          <w:sz w:val="24"/>
          <w:szCs w:val="24"/>
        </w:rPr>
        <w:t>Договор</w:t>
      </w:r>
      <w:r w:rsidRPr="002F7C72">
        <w:rPr>
          <w:bCs w:val="0"/>
          <w:sz w:val="24"/>
          <w:szCs w:val="24"/>
        </w:rPr>
        <w:t>у</w:t>
      </w:r>
      <w:r w:rsidR="00B80887" w:rsidRPr="002F7C72">
        <w:rPr>
          <w:bCs w:val="0"/>
          <w:sz w:val="24"/>
          <w:szCs w:val="24"/>
        </w:rPr>
        <w:t xml:space="preserve"> (п.</w:t>
      </w:r>
      <w:r w:rsidR="00991C07" w:rsidRPr="002F7C72">
        <w:rPr>
          <w:bCs w:val="0"/>
          <w:sz w:val="24"/>
          <w:szCs w:val="24"/>
        </w:rPr>
        <w:t xml:space="preserve"> </w:t>
      </w:r>
      <w:r w:rsidR="00D161E0" w:rsidRPr="002F7C72">
        <w:rPr>
          <w:bCs w:val="0"/>
          <w:sz w:val="24"/>
          <w:szCs w:val="24"/>
        </w:rPr>
        <w:fldChar w:fldCharType="begin"/>
      </w:r>
      <w:r w:rsidR="00991C07" w:rsidRPr="002F7C72">
        <w:rPr>
          <w:bCs w:val="0"/>
          <w:sz w:val="24"/>
          <w:szCs w:val="24"/>
        </w:rPr>
        <w:instrText xml:space="preserve"> REF _Ref472412231 \r \h </w:instrText>
      </w:r>
      <w:r w:rsidR="002F7C72">
        <w:rPr>
          <w:bCs w:val="0"/>
          <w:sz w:val="24"/>
          <w:szCs w:val="24"/>
        </w:rPr>
        <w:instrText xml:space="preserve"> \* MERGEFORMAT </w:instrText>
      </w:r>
      <w:r w:rsidR="00D161E0" w:rsidRPr="002F7C72">
        <w:rPr>
          <w:bCs w:val="0"/>
          <w:sz w:val="24"/>
          <w:szCs w:val="24"/>
        </w:rPr>
      </w:r>
      <w:r w:rsidR="00D161E0" w:rsidRPr="002F7C72">
        <w:rPr>
          <w:bCs w:val="0"/>
          <w:sz w:val="24"/>
          <w:szCs w:val="24"/>
        </w:rPr>
        <w:fldChar w:fldCharType="separate"/>
      </w:r>
      <w:r w:rsidR="0000216B" w:rsidRPr="002F7C72">
        <w:rPr>
          <w:bCs w:val="0"/>
          <w:sz w:val="24"/>
          <w:szCs w:val="24"/>
        </w:rPr>
        <w:t>3.13</w:t>
      </w:r>
      <w:r w:rsidR="00D161E0" w:rsidRPr="002F7C72">
        <w:rPr>
          <w:bCs w:val="0"/>
          <w:sz w:val="24"/>
          <w:szCs w:val="24"/>
        </w:rPr>
        <w:fldChar w:fldCharType="end"/>
      </w:r>
      <w:r w:rsidR="00B80887" w:rsidRPr="002F7C72">
        <w:rPr>
          <w:bCs w:val="0"/>
          <w:sz w:val="24"/>
          <w:szCs w:val="24"/>
        </w:rPr>
        <w:t>)</w:t>
      </w:r>
      <w:r w:rsidR="002F7C72" w:rsidRPr="002F7C72">
        <w:rPr>
          <w:bCs w:val="0"/>
          <w:sz w:val="24"/>
          <w:szCs w:val="24"/>
        </w:rPr>
        <w:t>;</w:t>
      </w:r>
    </w:p>
    <w:p w:rsidR="00932C0A" w:rsidRPr="002F7C72" w:rsidRDefault="002F7C72" w:rsidP="00BC19F9">
      <w:pPr>
        <w:widowControl w:val="0"/>
        <w:numPr>
          <w:ilvl w:val="4"/>
          <w:numId w:val="38"/>
        </w:numPr>
        <w:tabs>
          <w:tab w:val="left" w:pos="1620"/>
        </w:tabs>
        <w:suppressAutoHyphens w:val="0"/>
        <w:spacing w:line="264" w:lineRule="auto"/>
        <w:ind w:left="0" w:firstLine="567"/>
        <w:rPr>
          <w:bCs w:val="0"/>
          <w:sz w:val="24"/>
          <w:szCs w:val="24"/>
        </w:rPr>
      </w:pPr>
      <w:r w:rsidRPr="002F7C72">
        <w:rPr>
          <w:snapToGrid w:val="0"/>
          <w:sz w:val="24"/>
          <w:szCs w:val="24"/>
          <w:lang w:eastAsia="x-none"/>
        </w:rPr>
        <w:t xml:space="preserve">отказа </w:t>
      </w:r>
      <w:r w:rsidRPr="002F7C72">
        <w:rPr>
          <w:sz w:val="24"/>
          <w:szCs w:val="24"/>
          <w:lang w:val="x-none" w:eastAsia="x-none"/>
        </w:rPr>
        <w:t xml:space="preserve">Победителя или </w:t>
      </w:r>
      <w:r w:rsidRPr="002F7C72">
        <w:rPr>
          <w:sz w:val="24"/>
          <w:szCs w:val="24"/>
          <w:lang w:eastAsia="x-none"/>
        </w:rPr>
        <w:t>У</w:t>
      </w:r>
      <w:r w:rsidRPr="002F7C72">
        <w:rPr>
          <w:sz w:val="24"/>
          <w:szCs w:val="24"/>
          <w:lang w:val="x-none" w:eastAsia="x-none"/>
        </w:rPr>
        <w:t xml:space="preserve">частника, признанного единственным </w:t>
      </w:r>
      <w:r w:rsidRPr="002F7C72">
        <w:rPr>
          <w:sz w:val="24"/>
          <w:szCs w:val="24"/>
          <w:lang w:eastAsia="x-none"/>
        </w:rPr>
        <w:t>У</w:t>
      </w:r>
      <w:r w:rsidRPr="002F7C72">
        <w:rPr>
          <w:sz w:val="24"/>
          <w:szCs w:val="24"/>
          <w:lang w:val="x-none" w:eastAsia="x-none"/>
        </w:rPr>
        <w:t xml:space="preserve">частником при условии его соответствия требованиям </w:t>
      </w:r>
      <w:r w:rsidRPr="002F7C72">
        <w:rPr>
          <w:sz w:val="24"/>
          <w:szCs w:val="24"/>
          <w:lang w:eastAsia="x-none"/>
        </w:rPr>
        <w:t>Д</w:t>
      </w:r>
      <w:r w:rsidRPr="002F7C72">
        <w:rPr>
          <w:sz w:val="24"/>
          <w:szCs w:val="24"/>
          <w:lang w:val="x-none" w:eastAsia="x-none"/>
        </w:rPr>
        <w:t>окументации</w:t>
      </w:r>
      <w:r w:rsidRPr="002F7C72">
        <w:rPr>
          <w:sz w:val="24"/>
          <w:szCs w:val="24"/>
          <w:lang w:eastAsia="x-none"/>
        </w:rPr>
        <w:t xml:space="preserve"> по запросу предложений</w:t>
      </w:r>
      <w:r w:rsidRPr="002F7C72">
        <w:rPr>
          <w:sz w:val="24"/>
          <w:szCs w:val="24"/>
        </w:rPr>
        <w:t>,</w:t>
      </w:r>
      <w:r w:rsidRPr="002F7C72">
        <w:rPr>
          <w:snapToGrid w:val="0"/>
          <w:sz w:val="24"/>
          <w:szCs w:val="24"/>
          <w:lang w:eastAsia="x-none"/>
        </w:rPr>
        <w:t xml:space="preserve"> предоставить в течение 10 дней </w:t>
      </w:r>
      <w:r w:rsidRPr="002F7C72">
        <w:rPr>
          <w:sz w:val="24"/>
          <w:szCs w:val="24"/>
        </w:rPr>
        <w:t>с момента размещения соответствующей информации о подведении итогов</w:t>
      </w:r>
      <w:r w:rsidRPr="002F7C72">
        <w:rPr>
          <w:snapToGrid w:val="0"/>
          <w:sz w:val="24"/>
          <w:szCs w:val="24"/>
          <w:lang w:eastAsia="x-none"/>
        </w:rPr>
        <w:t xml:space="preserve"> документальное подтверждение </w:t>
      </w:r>
      <w:r w:rsidRPr="002F7C72">
        <w:rPr>
          <w:i/>
          <w:iCs/>
          <w:sz w:val="24"/>
          <w:szCs w:val="24"/>
        </w:rPr>
        <w:t>полномочий на поставку продукции от производителя(ей) продукции по договору</w:t>
      </w:r>
      <w:r w:rsidR="00311F48" w:rsidRPr="002F7C72">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51"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00216B" w:rsidRPr="0000216B">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51"/>
      <w:r w:rsidR="001217A5">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52" w:name="_Ref299109207"/>
      <w:bookmarkStart w:id="45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52"/>
      <w:bookmarkEnd w:id="45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00216B" w:rsidRPr="0000216B">
        <w:rPr>
          <w:sz w:val="24"/>
          <w:szCs w:val="24"/>
          <w:lang w:eastAsia="ru-RU"/>
        </w:rPr>
        <w:t>5.13</w:t>
      </w:r>
      <w:r w:rsidR="00007625">
        <w:fldChar w:fldCharType="end"/>
      </w:r>
      <w:r w:rsidRPr="00382A07">
        <w:rPr>
          <w:sz w:val="24"/>
          <w:szCs w:val="24"/>
        </w:rPr>
        <w:t xml:space="preserve">), в срок не позднее даты и времени </w:t>
      </w:r>
      <w:r w:rsidRPr="001B3BC9">
        <w:rPr>
          <w:sz w:val="24"/>
          <w:szCs w:val="24"/>
        </w:rPr>
        <w:t xml:space="preserve">окончания приема заявок, указанных в пункте </w:t>
      </w:r>
      <w:r w:rsidR="00007625" w:rsidRPr="001B3BC9">
        <w:fldChar w:fldCharType="begin"/>
      </w:r>
      <w:r w:rsidR="00007625" w:rsidRPr="001B3BC9">
        <w:instrText xml:space="preserve"> REF _Ref440289953 \r \h  \* MERGEFORMAT </w:instrText>
      </w:r>
      <w:r w:rsidR="00007625" w:rsidRPr="001B3BC9">
        <w:fldChar w:fldCharType="separate"/>
      </w:r>
      <w:r w:rsidR="0000216B" w:rsidRPr="001B3BC9">
        <w:rPr>
          <w:sz w:val="24"/>
          <w:szCs w:val="24"/>
        </w:rPr>
        <w:t>3.4.1.3</w:t>
      </w:r>
      <w:r w:rsidR="00007625" w:rsidRPr="001B3BC9">
        <w:fldChar w:fldCharType="end"/>
      </w:r>
      <w:r w:rsidRPr="001B3BC9">
        <w:rPr>
          <w:sz w:val="24"/>
          <w:szCs w:val="24"/>
        </w:rPr>
        <w:t xml:space="preserve"> настоящей Документации, по адресу: </w:t>
      </w:r>
      <w:r w:rsidR="001B3BC9" w:rsidRPr="001B3BC9">
        <w:rPr>
          <w:bCs/>
          <w:sz w:val="24"/>
          <w:szCs w:val="24"/>
        </w:rPr>
        <w:t>РФ, г. Брянск, ул. Советская, дом 35, каб. №74, исполнительный сотрудник – Кузнецов Павел Николаевич, контактный телефон (4832) 67-23-68</w:t>
      </w:r>
      <w:r w:rsidRPr="001B3BC9">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00216B" w:rsidRPr="0000216B">
        <w:rPr>
          <w:sz w:val="24"/>
          <w:szCs w:val="24"/>
        </w:rPr>
        <w:t>1.1.1</w:t>
      </w:r>
      <w:r w:rsidR="0000762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00216B" w:rsidRPr="0000216B">
        <w:rPr>
          <w:sz w:val="24"/>
          <w:szCs w:val="24"/>
        </w:rPr>
        <w:t>1.1.4</w:t>
      </w:r>
      <w:r w:rsidR="0000762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00216B" w:rsidRPr="0000216B">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54" w:name="_Ref442263553"/>
      <w:bookmarkStart w:id="455"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5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00216B" w:rsidRPr="0000216B">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1B3BC9"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1B3BC9">
        <w:rPr>
          <w:rFonts w:eastAsia="Calibri"/>
          <w:szCs w:val="24"/>
          <w:lang w:eastAsia="en-US"/>
        </w:rPr>
        <w:t>Кузнецову Павлу Николаевичу</w:t>
      </w:r>
      <w:r w:rsidR="001B3BC9" w:rsidRPr="00A666E0">
        <w:rPr>
          <w:rFonts w:eastAsia="Calibri"/>
          <w:szCs w:val="24"/>
          <w:lang w:eastAsia="en-US"/>
        </w:rPr>
        <w:t xml:space="preserve"> - контактный телефон (</w:t>
      </w:r>
      <w:r w:rsidR="001B3BC9" w:rsidRPr="00D52ED1">
        <w:rPr>
          <w:szCs w:val="24"/>
        </w:rPr>
        <w:t>4832) 67-23-68</w:t>
      </w:r>
      <w:r w:rsidR="001B3BC9" w:rsidRPr="00A666E0">
        <w:rPr>
          <w:rFonts w:eastAsia="Calibri"/>
          <w:szCs w:val="24"/>
          <w:lang w:eastAsia="en-US"/>
        </w:rPr>
        <w:t xml:space="preserve">, адрес электронной почты: </w:t>
      </w:r>
      <w:hyperlink r:id="rId35" w:history="1">
        <w:r w:rsidR="001B3BC9"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56"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56"/>
    </w:p>
    <w:p w:rsidR="001B3BC9" w:rsidRPr="00A666E0" w:rsidRDefault="001B3BC9" w:rsidP="001B3BC9">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1B3BC9" w:rsidRPr="00A666E0" w:rsidRDefault="001B3BC9" w:rsidP="001B3BC9">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1B3BC9" w:rsidRDefault="001B3BC9" w:rsidP="001B3BC9">
      <w:pPr>
        <w:pStyle w:val="aff6"/>
        <w:numPr>
          <w:ilvl w:val="0"/>
          <w:numId w:val="0"/>
        </w:numPr>
        <w:tabs>
          <w:tab w:val="left" w:pos="2127"/>
        </w:tabs>
        <w:spacing w:line="240" w:lineRule="auto"/>
        <w:ind w:left="2127"/>
        <w:rPr>
          <w:sz w:val="24"/>
          <w:szCs w:val="24"/>
        </w:rPr>
      </w:pPr>
      <w:r w:rsidRPr="00A666E0">
        <w:rPr>
          <w:sz w:val="24"/>
          <w:szCs w:val="24"/>
        </w:rPr>
        <w:t xml:space="preserve">р/с: </w:t>
      </w:r>
      <w:r w:rsidRPr="00F91AED">
        <w:rPr>
          <w:sz w:val="24"/>
          <w:szCs w:val="24"/>
        </w:rPr>
        <w:t>40702810408000010158</w:t>
      </w:r>
      <w:r w:rsidRPr="00A666E0">
        <w:rPr>
          <w:sz w:val="24"/>
          <w:szCs w:val="24"/>
        </w:rPr>
        <w:t xml:space="preserve"> </w:t>
      </w:r>
    </w:p>
    <w:p w:rsidR="001B3BC9" w:rsidRPr="00A666E0" w:rsidRDefault="001B3BC9" w:rsidP="001B3BC9">
      <w:pPr>
        <w:pStyle w:val="aff6"/>
        <w:numPr>
          <w:ilvl w:val="0"/>
          <w:numId w:val="0"/>
        </w:numPr>
        <w:tabs>
          <w:tab w:val="left" w:pos="2127"/>
        </w:tabs>
        <w:spacing w:line="240" w:lineRule="auto"/>
        <w:ind w:left="2127"/>
      </w:pPr>
      <w:r w:rsidRPr="00A666E0">
        <w:rPr>
          <w:sz w:val="24"/>
          <w:szCs w:val="24"/>
        </w:rPr>
        <w:lastRenderedPageBreak/>
        <w:t xml:space="preserve">Банк: </w:t>
      </w:r>
      <w:r w:rsidRPr="00F91AED">
        <w:rPr>
          <w:sz w:val="24"/>
          <w:szCs w:val="24"/>
        </w:rPr>
        <w:t>БРЯНСКОЕ ОТДЕЛЕНИЕ N8605 ПАО СБЕРБАНК Г. БРЯНСК</w:t>
      </w:r>
      <w:r w:rsidRPr="00A666E0">
        <w:rPr>
          <w:sz w:val="24"/>
          <w:szCs w:val="24"/>
        </w:rPr>
        <w:t>,</w:t>
      </w:r>
    </w:p>
    <w:p w:rsidR="001B3BC9" w:rsidRPr="00413D86" w:rsidRDefault="001B3BC9" w:rsidP="001B3BC9">
      <w:pPr>
        <w:pStyle w:val="aff6"/>
        <w:numPr>
          <w:ilvl w:val="0"/>
          <w:numId w:val="0"/>
        </w:numPr>
        <w:tabs>
          <w:tab w:val="left" w:pos="2127"/>
        </w:tabs>
        <w:spacing w:line="240" w:lineRule="auto"/>
        <w:ind w:left="2127"/>
        <w:rPr>
          <w:sz w:val="24"/>
          <w:szCs w:val="24"/>
        </w:rPr>
      </w:pPr>
      <w:r w:rsidRPr="00A666E0">
        <w:rPr>
          <w:sz w:val="24"/>
          <w:szCs w:val="24"/>
        </w:rPr>
        <w:t>БИК: 041501601, к</w:t>
      </w:r>
      <w:r w:rsidR="00837634">
        <w:rPr>
          <w:sz w:val="24"/>
          <w:szCs w:val="24"/>
        </w:rPr>
        <w:t>/с: 30101810400000000601.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00216B" w:rsidRPr="0000216B">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57"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55"/>
      <w:bookmarkEnd w:id="457"/>
    </w:p>
    <w:p w:rsidR="00717F60" w:rsidRPr="00382A07" w:rsidRDefault="00717F60" w:rsidP="00E71A48">
      <w:pPr>
        <w:pStyle w:val="2"/>
        <w:tabs>
          <w:tab w:val="clear" w:pos="0"/>
          <w:tab w:val="clear" w:pos="1700"/>
          <w:tab w:val="num" w:pos="709"/>
        </w:tabs>
        <w:spacing w:line="264" w:lineRule="auto"/>
      </w:pPr>
      <w:bookmarkStart w:id="458" w:name="_Ref305973214"/>
      <w:bookmarkStart w:id="459" w:name="_Toc498588893"/>
      <w:r w:rsidRPr="00382A07">
        <w:t>Подача Заявок и их прием</w:t>
      </w:r>
      <w:bookmarkStart w:id="460" w:name="_Ref56229451"/>
      <w:bookmarkEnd w:id="431"/>
      <w:bookmarkEnd w:id="458"/>
      <w:bookmarkEnd w:id="459"/>
    </w:p>
    <w:p w:rsidR="00717F60" w:rsidRPr="00382A07" w:rsidRDefault="00717F60" w:rsidP="00E71A48">
      <w:pPr>
        <w:pStyle w:val="3"/>
        <w:spacing w:line="264" w:lineRule="auto"/>
        <w:rPr>
          <w:szCs w:val="24"/>
        </w:rPr>
      </w:pPr>
      <w:bookmarkStart w:id="461" w:name="_Toc439323707"/>
      <w:bookmarkStart w:id="462" w:name="_Toc440357105"/>
      <w:bookmarkStart w:id="463" w:name="_Toc440359660"/>
      <w:bookmarkStart w:id="464" w:name="_Toc440632123"/>
      <w:bookmarkStart w:id="465" w:name="_Toc440875944"/>
      <w:bookmarkStart w:id="466" w:name="_Toc441130972"/>
      <w:bookmarkStart w:id="467" w:name="_Toc447269787"/>
      <w:bookmarkStart w:id="468" w:name="_Toc464120609"/>
      <w:bookmarkStart w:id="469" w:name="_Toc466970529"/>
      <w:bookmarkStart w:id="470" w:name="_Toc468462442"/>
      <w:bookmarkStart w:id="471" w:name="_Toc469482035"/>
      <w:bookmarkStart w:id="472" w:name="_Toc472411809"/>
      <w:bookmarkStart w:id="473" w:name="_Toc498588894"/>
      <w:r w:rsidRPr="00382A07">
        <w:rPr>
          <w:szCs w:val="24"/>
        </w:rPr>
        <w:t>Подача Заявок через ЭТП</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7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1B3BC9">
        <w:rPr>
          <w:b/>
          <w:bCs w:val="0"/>
          <w:sz w:val="24"/>
          <w:szCs w:val="24"/>
        </w:rPr>
        <w:t>«</w:t>
      </w:r>
      <w:r w:rsidR="001217A5">
        <w:rPr>
          <w:b/>
          <w:bCs w:val="0"/>
          <w:sz w:val="24"/>
          <w:szCs w:val="24"/>
        </w:rPr>
        <w:t>10</w:t>
      </w:r>
      <w:r w:rsidR="001B3BC9">
        <w:rPr>
          <w:b/>
          <w:bCs w:val="0"/>
          <w:sz w:val="24"/>
          <w:szCs w:val="24"/>
        </w:rPr>
        <w:t xml:space="preserve">» </w:t>
      </w:r>
      <w:r w:rsidR="003D70C2">
        <w:rPr>
          <w:b/>
          <w:bCs w:val="0"/>
          <w:sz w:val="24"/>
          <w:szCs w:val="24"/>
        </w:rPr>
        <w:t>мая</w:t>
      </w:r>
      <w:r w:rsidR="001B3BC9">
        <w:rPr>
          <w:b/>
          <w:bCs w:val="0"/>
          <w:sz w:val="24"/>
          <w:szCs w:val="24"/>
        </w:rPr>
        <w:t xml:space="preserve"> 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7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75" w:name="_Ref115077798"/>
      <w:bookmarkStart w:id="476" w:name="_Toc439323708"/>
      <w:bookmarkStart w:id="477" w:name="_Toc440357106"/>
      <w:bookmarkStart w:id="478" w:name="_Toc440359661"/>
      <w:bookmarkStart w:id="479" w:name="_Toc440632124"/>
      <w:bookmarkStart w:id="480" w:name="_Toc440875945"/>
      <w:bookmarkStart w:id="481" w:name="_Toc441130973"/>
      <w:bookmarkStart w:id="482"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83" w:name="_Toc464120610"/>
      <w:bookmarkStart w:id="484" w:name="_Toc466970530"/>
      <w:bookmarkStart w:id="485" w:name="_Toc468462443"/>
      <w:bookmarkStart w:id="486" w:name="_Toc469482036"/>
      <w:bookmarkStart w:id="487" w:name="_Toc472411810"/>
      <w:bookmarkStart w:id="488" w:name="_Toc498588895"/>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6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89" w:name="_Ref303683883"/>
      <w:bookmarkStart w:id="490" w:name="_Toc498588896"/>
      <w:r w:rsidRPr="00382A07">
        <w:t xml:space="preserve">Изменение и отзыв </w:t>
      </w:r>
      <w:r w:rsidR="004B5EB3" w:rsidRPr="00382A07">
        <w:t>Заявк</w:t>
      </w:r>
      <w:r w:rsidRPr="00382A07">
        <w:t>и</w:t>
      </w:r>
      <w:bookmarkEnd w:id="489"/>
      <w:bookmarkEnd w:id="49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91"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92" w:name="_Ref468199992"/>
      <w:bookmarkStart w:id="493" w:name="_Ref468200102"/>
      <w:bookmarkStart w:id="494" w:name="_Toc498588897"/>
      <w:r w:rsidRPr="00382A07">
        <w:t>Оценка Заявок и проведение переговоров</w:t>
      </w:r>
      <w:bookmarkEnd w:id="491"/>
      <w:bookmarkEnd w:id="492"/>
      <w:bookmarkEnd w:id="493"/>
      <w:bookmarkEnd w:id="494"/>
      <w:r w:rsidRPr="00382A07">
        <w:t xml:space="preserve"> </w:t>
      </w:r>
    </w:p>
    <w:p w:rsidR="00717F60" w:rsidRPr="00382A07" w:rsidRDefault="00717F60" w:rsidP="00E71A48">
      <w:pPr>
        <w:pStyle w:val="3"/>
        <w:spacing w:line="264" w:lineRule="auto"/>
        <w:rPr>
          <w:szCs w:val="24"/>
        </w:rPr>
      </w:pPr>
      <w:bookmarkStart w:id="495" w:name="_Toc439323711"/>
      <w:bookmarkStart w:id="496" w:name="_Toc440357109"/>
      <w:bookmarkStart w:id="497" w:name="_Toc440359664"/>
      <w:bookmarkStart w:id="498" w:name="_Toc440632127"/>
      <w:bookmarkStart w:id="499" w:name="_Toc440875948"/>
      <w:bookmarkStart w:id="500" w:name="_Toc441130976"/>
      <w:bookmarkStart w:id="501" w:name="_Toc447269791"/>
      <w:bookmarkStart w:id="502" w:name="_Toc464120613"/>
      <w:bookmarkStart w:id="503" w:name="_Toc466970533"/>
      <w:bookmarkStart w:id="504" w:name="_Toc468462446"/>
      <w:bookmarkStart w:id="505" w:name="_Toc469482039"/>
      <w:bookmarkStart w:id="506" w:name="_Toc472411813"/>
      <w:bookmarkStart w:id="507" w:name="_Toc498588898"/>
      <w:r w:rsidRPr="00382A07">
        <w:rPr>
          <w:szCs w:val="24"/>
        </w:rPr>
        <w:t>Общие положения</w:t>
      </w:r>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00216B" w:rsidRPr="0000216B">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00216B" w:rsidRPr="0000216B">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08" w:name="_Ref93089454"/>
      <w:bookmarkStart w:id="509" w:name="_Toc439323712"/>
      <w:bookmarkStart w:id="510" w:name="_Toc440357110"/>
      <w:bookmarkStart w:id="511" w:name="_Toc440359665"/>
      <w:bookmarkStart w:id="512" w:name="_Toc440632128"/>
      <w:bookmarkStart w:id="513" w:name="_Toc440875949"/>
      <w:bookmarkStart w:id="514" w:name="_Toc441130977"/>
      <w:bookmarkStart w:id="515" w:name="_Toc447269792"/>
      <w:bookmarkStart w:id="516" w:name="_Toc464120614"/>
      <w:bookmarkStart w:id="517" w:name="_Toc466970534"/>
      <w:bookmarkStart w:id="518" w:name="_Toc468462447"/>
      <w:bookmarkStart w:id="519" w:name="_Toc469482040"/>
      <w:bookmarkStart w:id="520" w:name="_Toc472411814"/>
      <w:bookmarkStart w:id="521" w:name="_Toc498588899"/>
      <w:r w:rsidRPr="00382A07">
        <w:rPr>
          <w:szCs w:val="24"/>
        </w:rPr>
        <w:t>Отборочная стадия</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2"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3"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22"/>
      <w:bookmarkEnd w:id="523"/>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00216B" w:rsidRPr="0000216B">
        <w:rPr>
          <w:sz w:val="24"/>
          <w:szCs w:val="24"/>
        </w:rPr>
        <w:t>5.10</w:t>
      </w:r>
      <w:r w:rsidR="00007625">
        <w:fldChar w:fldCharType="end"/>
      </w:r>
      <w:r w:rsidRPr="00382A07">
        <w:rPr>
          <w:sz w:val="24"/>
          <w:szCs w:val="24"/>
        </w:rPr>
        <w:t>)</w:t>
      </w:r>
      <w:r w:rsidR="00F47C29">
        <w:rPr>
          <w:sz w:val="24"/>
          <w:szCs w:val="24"/>
        </w:rPr>
        <w:t xml:space="preserve"> </w:t>
      </w:r>
      <w:r w:rsidR="00F47C29" w:rsidRPr="009C7028">
        <w:rPr>
          <w:sz w:val="24"/>
          <w:szCs w:val="24"/>
        </w:rPr>
        <w:t>или представил недостоверные сведения о стране происхождения товара, указанного в заявке на участие в закупке</w:t>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4"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007F3FB7" w:rsidRPr="00382A07">
        <w:rPr>
          <w:sz w:val="24"/>
          <w:szCs w:val="24"/>
        </w:rPr>
        <w:t>).</w:t>
      </w:r>
      <w:bookmarkEnd w:id="524"/>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25" w:name="_Ref303670674"/>
      <w:bookmarkStart w:id="526" w:name="_Toc439323713"/>
      <w:bookmarkStart w:id="527" w:name="_Toc440357111"/>
      <w:bookmarkStart w:id="528" w:name="_Toc440359666"/>
      <w:bookmarkStart w:id="529" w:name="_Toc440632129"/>
      <w:bookmarkStart w:id="530" w:name="_Toc440875950"/>
      <w:bookmarkStart w:id="531" w:name="_Toc441130978"/>
      <w:bookmarkStart w:id="532" w:name="_Toc447269793"/>
      <w:bookmarkStart w:id="533" w:name="_Toc464120615"/>
      <w:bookmarkStart w:id="534" w:name="_Toc466970535"/>
      <w:bookmarkStart w:id="535" w:name="_Toc468462448"/>
      <w:bookmarkStart w:id="536" w:name="_Toc469482041"/>
      <w:bookmarkStart w:id="537" w:name="_Toc472411815"/>
      <w:bookmarkStart w:id="538" w:name="_Toc498588900"/>
      <w:r w:rsidRPr="00382A07">
        <w:rPr>
          <w:szCs w:val="24"/>
        </w:rPr>
        <w:t>Проведение переговоров</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39" w:name="_Ref306138385"/>
      <w:bookmarkStart w:id="540" w:name="_Toc439323714"/>
      <w:bookmarkStart w:id="541" w:name="_Toc440357112"/>
      <w:bookmarkStart w:id="542" w:name="_Toc440359667"/>
      <w:bookmarkStart w:id="543" w:name="_Toc440632130"/>
      <w:bookmarkStart w:id="544" w:name="_Toc440875951"/>
      <w:bookmarkStart w:id="545" w:name="_Toc441130979"/>
      <w:bookmarkStart w:id="546" w:name="_Toc447269794"/>
      <w:bookmarkStart w:id="547" w:name="_Toc464120616"/>
      <w:bookmarkStart w:id="548" w:name="_Toc466970536"/>
      <w:bookmarkStart w:id="549" w:name="_Toc468462449"/>
      <w:bookmarkStart w:id="550" w:name="_Toc469482042"/>
      <w:bookmarkStart w:id="551" w:name="_Toc472411816"/>
      <w:bookmarkStart w:id="552" w:name="_Toc498588901"/>
      <w:r w:rsidRPr="00382A07">
        <w:rPr>
          <w:szCs w:val="24"/>
        </w:rPr>
        <w:t>Оценочная стадия</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53" w:name="_Ref303250967"/>
      <w:bookmarkStart w:id="554" w:name="_Toc305697378"/>
      <w:bookmarkStart w:id="555" w:name="_Toc498588902"/>
      <w:bookmarkStart w:id="556" w:name="_Toc255985696"/>
      <w:r w:rsidRPr="00382A07">
        <w:t>Аукционная процедура понижени</w:t>
      </w:r>
      <w:r w:rsidR="00E60F8E" w:rsidRPr="00382A07">
        <w:t>я</w:t>
      </w:r>
      <w:r w:rsidRPr="00382A07">
        <w:t xml:space="preserve"> цены (переторжка)</w:t>
      </w:r>
      <w:bookmarkEnd w:id="553"/>
      <w:bookmarkEnd w:id="554"/>
      <w:bookmarkEnd w:id="555"/>
      <w:r w:rsidRPr="00382A07">
        <w:t xml:space="preserve"> </w:t>
      </w:r>
    </w:p>
    <w:bookmarkEnd w:id="55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5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5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00216B" w:rsidRPr="0000216B">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00216B" w:rsidRPr="0000216B">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00216B" w:rsidRPr="0000216B">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59"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5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60"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60"/>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00216B" w:rsidRPr="0000216B">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61" w:name="_Ref471821960"/>
      <w:bookmarkStart w:id="562" w:name="_Toc471986593"/>
      <w:bookmarkStart w:id="563" w:name="_Toc472409204"/>
      <w:bookmarkStart w:id="564" w:name="_Toc498588903"/>
      <w:bookmarkStart w:id="565" w:name="_Ref303681924"/>
      <w:bookmarkStart w:id="566"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561"/>
      <w:bookmarkEnd w:id="562"/>
      <w:bookmarkEnd w:id="563"/>
      <w:bookmarkEnd w:id="564"/>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B3BC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=1,</w:t>
      </w:r>
      <w:r w:rsidRPr="001B3BC9">
        <w:rPr>
          <w:sz w:val="24"/>
          <w:szCs w:val="24"/>
        </w:rPr>
        <w:t>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B3BC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B3BC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B3BC9">
        <w:rPr>
          <w:rFonts w:ascii="Times New Roman" w:hAnsi="Times New Roman" w:cs="Times New Roman"/>
          <w:sz w:val="24"/>
          <w:szCs w:val="24"/>
        </w:rPr>
        <w:t>а) закупка признана</w:t>
      </w:r>
      <w:r w:rsidRPr="001018D6">
        <w:rPr>
          <w:rFonts w:ascii="Times New Roman" w:hAnsi="Times New Roman" w:cs="Times New Roman"/>
          <w:sz w:val="24"/>
          <w:szCs w:val="24"/>
        </w:rPr>
        <w:t xml:space="preserve"> несостоявшейся (п. </w:t>
      </w:r>
      <w:r w:rsidR="00007625">
        <w:fldChar w:fldCharType="begin"/>
      </w:r>
      <w:r w:rsidR="00007625">
        <w:instrText xml:space="preserve"> REF _Ref303251044 \r \h  \* MERGEFORMAT </w:instrText>
      </w:r>
      <w:r w:rsidR="00007625">
        <w:fldChar w:fldCharType="separate"/>
      </w:r>
      <w:r w:rsidR="0000216B" w:rsidRPr="0000216B">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00216B" w:rsidRPr="0000216B">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67" w:name="_Ref472412060"/>
      <w:bookmarkStart w:id="568" w:name="_Ref472412072"/>
      <w:bookmarkStart w:id="569" w:name="_Toc498588904"/>
      <w:r w:rsidRPr="001018D6">
        <w:lastRenderedPageBreak/>
        <w:t xml:space="preserve">Подведение итогов </w:t>
      </w:r>
      <w:r w:rsidR="00DF639D" w:rsidRPr="001018D6">
        <w:t>З</w:t>
      </w:r>
      <w:r w:rsidRPr="001018D6">
        <w:t>апроса предложений</w:t>
      </w:r>
      <w:bookmarkEnd w:id="565"/>
      <w:bookmarkEnd w:id="566"/>
      <w:bookmarkEnd w:id="567"/>
      <w:bookmarkEnd w:id="568"/>
      <w:bookmarkEnd w:id="569"/>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70"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70"/>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71" w:name="_Ref303251044"/>
      <w:bookmarkStart w:id="572" w:name="_Toc498588905"/>
      <w:bookmarkStart w:id="573" w:name="_Ref191386295"/>
      <w:r w:rsidRPr="00382A07">
        <w:t>Признание запроса предложений несостоявшимся</w:t>
      </w:r>
      <w:bookmarkEnd w:id="571"/>
      <w:bookmarkEnd w:id="572"/>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74"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74"/>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75"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7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76"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76"/>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77" w:name="_Ref465670219"/>
      <w:bookmarkStart w:id="578" w:name="_Toc468441704"/>
      <w:bookmarkStart w:id="579" w:name="_Toc498588906"/>
      <w:bookmarkStart w:id="580" w:name="_Ref303683929"/>
      <w:r w:rsidRPr="004A1A68">
        <w:rPr>
          <w:bCs w:val="0"/>
        </w:rPr>
        <w:t>Антидемпинговые меры</w:t>
      </w:r>
      <w:bookmarkEnd w:id="577"/>
      <w:bookmarkEnd w:id="578"/>
      <w:bookmarkEnd w:id="579"/>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r w:rsidR="00007625">
        <w:fldChar w:fldCharType="begin"/>
      </w:r>
      <w:r w:rsidR="00007625">
        <w:instrText xml:space="preserve"> REF _Ref468456963 \r \h  \* MERGEFORMAT </w:instrText>
      </w:r>
      <w:r w:rsidR="00007625">
        <w:fldChar w:fldCharType="separate"/>
      </w:r>
      <w:r w:rsidR="0000216B" w:rsidRPr="0000216B">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81"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81"/>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00216B" w:rsidRPr="0000216B">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00216B" w:rsidRPr="0000216B">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82" w:name="_Ref468462141"/>
      <w:bookmarkStart w:id="583"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73"/>
      <w:bookmarkEnd w:id="580"/>
      <w:bookmarkEnd w:id="582"/>
      <w:bookmarkEnd w:id="583"/>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w:t>
      </w:r>
      <w:r w:rsidRPr="00EA2663">
        <w:rPr>
          <w:bCs w:val="0"/>
          <w:sz w:val="24"/>
          <w:szCs w:val="24"/>
        </w:rPr>
        <w:lastRenderedPageBreak/>
        <w:t xml:space="preserve">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в текст проекта Договора могут быть внесены уточнения, не влияющие на цену Заявки </w:t>
      </w:r>
      <w:r w:rsidRPr="0000216B">
        <w:rPr>
          <w:bCs w:val="0"/>
          <w:sz w:val="24"/>
          <w:szCs w:val="24"/>
        </w:rPr>
        <w:t xml:space="preserve">Победителя </w:t>
      </w:r>
      <w:r w:rsidRPr="0000216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0216B">
        <w:rPr>
          <w:bCs w:val="0"/>
          <w:sz w:val="24"/>
          <w:szCs w:val="24"/>
        </w:rPr>
        <w:t>Победителя</w:t>
      </w:r>
      <w:r w:rsidRPr="0000216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0216B">
        <w:rPr>
          <w:bCs w:val="0"/>
          <w:sz w:val="24"/>
          <w:szCs w:val="24"/>
        </w:rPr>
        <w:t>Победителя</w:t>
      </w:r>
      <w:r w:rsidRPr="0000216B">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на основе Технических требований Документации по запросу предложений и Заявки </w:t>
      </w:r>
      <w:r w:rsidRPr="0000216B">
        <w:rPr>
          <w:bCs w:val="0"/>
          <w:sz w:val="24"/>
          <w:szCs w:val="24"/>
        </w:rPr>
        <w:t>Победителя</w:t>
      </w:r>
      <w:r w:rsidRPr="0000216B">
        <w:rPr>
          <w:color w:val="000000"/>
          <w:sz w:val="24"/>
          <w:szCs w:val="24"/>
          <w:lang w:eastAsia="ru-RU"/>
        </w:rPr>
        <w:t xml:space="preserve"> согласовываются тексты Приложений к Договору.</w:t>
      </w:r>
    </w:p>
    <w:p w:rsidR="00717F60" w:rsidRPr="0000216B" w:rsidRDefault="0000216B" w:rsidP="0000216B">
      <w:pPr>
        <w:pStyle w:val="affffff0"/>
        <w:widowControl w:val="0"/>
        <w:numPr>
          <w:ilvl w:val="0"/>
          <w:numId w:val="86"/>
        </w:numPr>
        <w:tabs>
          <w:tab w:val="left" w:pos="1620"/>
        </w:tabs>
        <w:suppressAutoHyphens w:val="0"/>
        <w:spacing w:line="264" w:lineRule="auto"/>
        <w:ind w:left="0" w:firstLine="567"/>
        <w:rPr>
          <w:bCs/>
          <w:sz w:val="24"/>
          <w:szCs w:val="24"/>
        </w:rPr>
      </w:pPr>
      <w:r w:rsidRPr="0000216B">
        <w:rPr>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0216B">
        <w:rPr>
          <w:sz w:val="24"/>
          <w:szCs w:val="24"/>
        </w:rPr>
        <w:t>Победителя</w:t>
      </w:r>
      <w:r w:rsidRPr="0000216B">
        <w:rPr>
          <w:sz w:val="24"/>
          <w:szCs w:val="24"/>
          <w:lang w:eastAsia="ru-RU"/>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00216B">
        <w:rPr>
          <w:rStyle w:val="adskobk"/>
          <w:sz w:val="24"/>
          <w:szCs w:val="24"/>
        </w:rPr>
        <w:t>Ход переговоров и достигнутые результаты фиксируются в Протоколе пред</w:t>
      </w:r>
      <w:r w:rsidR="006353B1" w:rsidRPr="0000216B">
        <w:rPr>
          <w:rStyle w:val="adskobk"/>
          <w:sz w:val="24"/>
          <w:szCs w:val="24"/>
        </w:rPr>
        <w:t>д</w:t>
      </w:r>
      <w:r w:rsidR="00123C70" w:rsidRPr="0000216B">
        <w:rPr>
          <w:rStyle w:val="adskobk"/>
          <w:sz w:val="24"/>
          <w:szCs w:val="24"/>
        </w:rPr>
        <w:t>оговор</w:t>
      </w:r>
      <w:r w:rsidRPr="0000216B">
        <w:rPr>
          <w:rStyle w:val="adskobk"/>
          <w:sz w:val="24"/>
          <w:szCs w:val="24"/>
        </w:rPr>
        <w:t>ных переговоров</w:t>
      </w:r>
      <w:r w:rsidR="00E60F8E" w:rsidRPr="0000216B">
        <w:rPr>
          <w:rStyle w:val="adskobk"/>
          <w:sz w:val="24"/>
          <w:szCs w:val="24"/>
        </w:rPr>
        <w:t>,</w:t>
      </w:r>
      <w:r w:rsidR="00E60F8E" w:rsidRPr="0000216B">
        <w:rPr>
          <w:bCs/>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4" w:name="_Ref294695403"/>
      <w:bookmarkStart w:id="585"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84"/>
      <w:bookmarkEnd w:id="585"/>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86" w:name="_Ref305979053"/>
      <w:r w:rsidRPr="004A1A68">
        <w:rPr>
          <w:sz w:val="24"/>
          <w:szCs w:val="24"/>
        </w:rPr>
        <w:lastRenderedPageBreak/>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86"/>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00216B" w:rsidRPr="0000216B">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00216B" w:rsidRPr="0000216B">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00216B">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00216B" w:rsidRPr="0000216B">
        <w:rPr>
          <w:sz w:val="24"/>
          <w:szCs w:val="24"/>
        </w:rPr>
        <w:t>3.3.8.9</w:t>
      </w:r>
      <w:r w:rsidR="00007625">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7"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00216B" w:rsidRPr="0000216B">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87"/>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8"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9" w:name="_Toc181693189"/>
      <w:bookmarkStart w:id="590" w:name="_Ref190680463"/>
      <w:bookmarkStart w:id="591" w:name="_Ref306140410"/>
      <w:bookmarkStart w:id="592" w:name="_Ref306142159"/>
      <w:bookmarkStart w:id="593" w:name="_Ref468200380"/>
      <w:bookmarkStart w:id="594" w:name="_Ref468200508"/>
      <w:bookmarkStart w:id="595" w:name="_Ref303102866"/>
      <w:bookmarkStart w:id="596" w:name="_Toc305835589"/>
      <w:bookmarkStart w:id="597" w:name="_Ref303683952"/>
      <w:bookmarkStart w:id="598" w:name="__RefNumPara__840_922829174"/>
      <w:bookmarkEnd w:id="588"/>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99" w:name="_Ref472412218"/>
      <w:bookmarkStart w:id="600" w:name="_Ref472412231"/>
      <w:bookmarkStart w:id="601" w:name="_Ref472412248"/>
      <w:bookmarkStart w:id="602" w:name="_Toc498588908"/>
      <w:r w:rsidRPr="001018D6">
        <w:lastRenderedPageBreak/>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89"/>
      <w:bookmarkEnd w:id="590"/>
      <w:bookmarkEnd w:id="591"/>
      <w:bookmarkEnd w:id="592"/>
      <w:bookmarkEnd w:id="593"/>
      <w:bookmarkEnd w:id="594"/>
      <w:bookmarkEnd w:id="599"/>
      <w:bookmarkEnd w:id="600"/>
      <w:bookmarkEnd w:id="601"/>
      <w:bookmarkEnd w:id="602"/>
      <w:r w:rsidRPr="001018D6">
        <w:t xml:space="preserve"> </w:t>
      </w:r>
      <w:bookmarkEnd w:id="595"/>
      <w:bookmarkEnd w:id="596"/>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03"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03"/>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00216B" w:rsidRPr="0000216B">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00216B" w:rsidRPr="0000216B">
        <w:rPr>
          <w:sz w:val="24"/>
          <w:szCs w:val="24"/>
        </w:rPr>
        <w:t>3.12</w:t>
      </w:r>
      <w:r w:rsidR="0000762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04"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00216B" w:rsidRPr="0000216B">
        <w:rPr>
          <w:sz w:val="24"/>
          <w:szCs w:val="24"/>
        </w:rPr>
        <w:t>3.12.6</w:t>
      </w:r>
      <w:r w:rsidR="00007625">
        <w:fldChar w:fldCharType="end"/>
      </w:r>
      <w:r w:rsidRPr="004A1A68">
        <w:rPr>
          <w:sz w:val="24"/>
          <w:szCs w:val="24"/>
        </w:rPr>
        <w:t>.</w:t>
      </w:r>
      <w:bookmarkEnd w:id="604"/>
    </w:p>
    <w:p w:rsidR="00932C0A" w:rsidRPr="004A1A68" w:rsidRDefault="00932C0A" w:rsidP="00B42AE0">
      <w:pPr>
        <w:pStyle w:val="2"/>
        <w:tabs>
          <w:tab w:val="clear" w:pos="1700"/>
          <w:tab w:val="left" w:pos="709"/>
        </w:tabs>
        <w:spacing w:line="264" w:lineRule="auto"/>
      </w:pPr>
      <w:bookmarkStart w:id="605" w:name="_Ref303694483"/>
      <w:bookmarkStart w:id="606" w:name="_Toc305835590"/>
      <w:bookmarkStart w:id="607" w:name="_Ref306140451"/>
      <w:bookmarkStart w:id="608" w:name="_Toc498588909"/>
      <w:r w:rsidRPr="004A1A68">
        <w:t xml:space="preserve">Уведомление о результатах </w:t>
      </w:r>
      <w:bookmarkEnd w:id="605"/>
      <w:bookmarkEnd w:id="606"/>
      <w:r w:rsidRPr="004A1A68">
        <w:t>запроса предложений</w:t>
      </w:r>
      <w:bookmarkEnd w:id="607"/>
      <w:bookmarkEnd w:id="608"/>
    </w:p>
    <w:bookmarkEnd w:id="597"/>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00216B" w:rsidRPr="0000216B">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9" w:name="_Ref440270568"/>
      <w:bookmarkStart w:id="610" w:name="_Ref440274159"/>
      <w:bookmarkStart w:id="611" w:name="_Ref440292555"/>
      <w:bookmarkStart w:id="612" w:name="_Ref440292779"/>
      <w:bookmarkStart w:id="613" w:name="_Toc498588910"/>
      <w:r w:rsidRPr="00382A07">
        <w:rPr>
          <w:szCs w:val="24"/>
        </w:rPr>
        <w:lastRenderedPageBreak/>
        <w:t>Техническая часть</w:t>
      </w:r>
      <w:bookmarkEnd w:id="609"/>
      <w:bookmarkEnd w:id="610"/>
      <w:bookmarkEnd w:id="611"/>
      <w:bookmarkEnd w:id="612"/>
      <w:bookmarkEnd w:id="613"/>
      <w:r w:rsidRPr="00382A07">
        <w:rPr>
          <w:szCs w:val="24"/>
        </w:rPr>
        <w:t xml:space="preserve"> </w:t>
      </w:r>
    </w:p>
    <w:p w:rsidR="002B5044" w:rsidRPr="00382A07" w:rsidRDefault="002B5044" w:rsidP="002A47D1">
      <w:pPr>
        <w:pStyle w:val="2"/>
        <w:ind w:left="1701" w:hanging="1134"/>
      </w:pPr>
      <w:bookmarkStart w:id="614" w:name="_Toc176064096"/>
      <w:bookmarkStart w:id="615" w:name="_Toc176338524"/>
      <w:bookmarkStart w:id="616" w:name="_Toc180399752"/>
      <w:bookmarkStart w:id="617" w:name="_Toc191205941"/>
      <w:bookmarkStart w:id="618" w:name="_Toc194315544"/>
      <w:bookmarkStart w:id="619" w:name="_Toc423421725"/>
      <w:bookmarkStart w:id="620" w:name="_Toc498588911"/>
      <w:r w:rsidRPr="00382A07">
        <w:t>Общие требования к условиям поставки продукции</w:t>
      </w:r>
      <w:bookmarkStart w:id="621" w:name="_Toc176064097"/>
      <w:bookmarkStart w:id="622" w:name="_Toc176338525"/>
      <w:bookmarkStart w:id="623" w:name="_Toc180399753"/>
      <w:bookmarkStart w:id="624" w:name="_Toc189457101"/>
      <w:bookmarkStart w:id="625" w:name="_Toc189461737"/>
      <w:bookmarkStart w:id="626" w:name="_Toc189462011"/>
      <w:bookmarkStart w:id="627" w:name="_Toc191273610"/>
      <w:bookmarkStart w:id="628" w:name="_Toc167189319"/>
      <w:bookmarkStart w:id="629" w:name="_Toc168725254"/>
      <w:bookmarkEnd w:id="614"/>
      <w:bookmarkEnd w:id="615"/>
      <w:bookmarkEnd w:id="616"/>
      <w:bookmarkEnd w:id="617"/>
      <w:bookmarkEnd w:id="618"/>
      <w:bookmarkEnd w:id="619"/>
      <w:bookmarkEnd w:id="620"/>
    </w:p>
    <w:p w:rsidR="002B5044" w:rsidRPr="00382A07" w:rsidRDefault="002B5044" w:rsidP="002B5044">
      <w:pPr>
        <w:pStyle w:val="3"/>
        <w:ind w:left="0" w:firstLine="851"/>
        <w:jc w:val="both"/>
        <w:rPr>
          <w:b w:val="0"/>
          <w:szCs w:val="24"/>
        </w:rPr>
      </w:pPr>
      <w:bookmarkStart w:id="630" w:name="_Toc439166309"/>
      <w:bookmarkStart w:id="631" w:name="_Toc439170657"/>
      <w:bookmarkStart w:id="632" w:name="_Toc439172759"/>
      <w:bookmarkStart w:id="633" w:name="_Toc439173203"/>
      <w:bookmarkStart w:id="634" w:name="_Toc439238197"/>
      <w:bookmarkStart w:id="635" w:name="_Toc439252749"/>
      <w:bookmarkStart w:id="636" w:name="_Toc439323607"/>
      <w:bookmarkStart w:id="637" w:name="_Toc439323723"/>
      <w:bookmarkStart w:id="638" w:name="_Toc440357121"/>
      <w:bookmarkStart w:id="639" w:name="_Toc440359676"/>
      <w:bookmarkStart w:id="640" w:name="_Toc440632140"/>
      <w:bookmarkStart w:id="641" w:name="_Toc440875961"/>
      <w:bookmarkStart w:id="642" w:name="_Toc441130989"/>
      <w:bookmarkStart w:id="643" w:name="_Toc447269804"/>
      <w:bookmarkStart w:id="644" w:name="_Toc464120626"/>
      <w:bookmarkStart w:id="645" w:name="_Toc466970546"/>
      <w:bookmarkStart w:id="646" w:name="_Toc468462460"/>
      <w:bookmarkStart w:id="647" w:name="_Toc469482053"/>
      <w:bookmarkStart w:id="648" w:name="_Toc472411828"/>
      <w:bookmarkStart w:id="649" w:name="_Toc498588913"/>
      <w:r w:rsidRPr="00382A07">
        <w:rPr>
          <w:b w:val="0"/>
          <w:szCs w:val="24"/>
        </w:rPr>
        <w:t>Продукция должна соответствовать ГОСТ, ТУ и Технической политике ПАО «МРСК Центра».</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2B5044" w:rsidRPr="00382A07" w:rsidRDefault="002B5044" w:rsidP="0021751A">
      <w:pPr>
        <w:pStyle w:val="2"/>
        <w:ind w:left="1701" w:hanging="1134"/>
      </w:pPr>
      <w:bookmarkStart w:id="650" w:name="_Toc423421726"/>
      <w:bookmarkStart w:id="651" w:name="_Ref450646963"/>
      <w:bookmarkStart w:id="652" w:name="_Toc498588914"/>
      <w:r w:rsidRPr="00382A07">
        <w:t>Перечень, объемы и характеристики закупаемой продукции</w:t>
      </w:r>
      <w:bookmarkEnd w:id="621"/>
      <w:bookmarkEnd w:id="622"/>
      <w:bookmarkEnd w:id="623"/>
      <w:bookmarkEnd w:id="624"/>
      <w:bookmarkEnd w:id="625"/>
      <w:bookmarkEnd w:id="626"/>
      <w:bookmarkEnd w:id="627"/>
      <w:bookmarkEnd w:id="650"/>
      <w:bookmarkEnd w:id="651"/>
      <w:bookmarkEnd w:id="652"/>
    </w:p>
    <w:p w:rsidR="002B5044" w:rsidRPr="00382A07" w:rsidRDefault="002B5044" w:rsidP="002B5044">
      <w:pPr>
        <w:pStyle w:val="3"/>
        <w:ind w:left="0" w:firstLine="851"/>
        <w:jc w:val="both"/>
        <w:rPr>
          <w:b w:val="0"/>
          <w:szCs w:val="24"/>
        </w:rPr>
      </w:pPr>
      <w:bookmarkStart w:id="653" w:name="_Toc439166311"/>
      <w:bookmarkStart w:id="654" w:name="_Toc439170659"/>
      <w:bookmarkStart w:id="655" w:name="_Toc439172761"/>
      <w:bookmarkStart w:id="656" w:name="_Toc439173205"/>
      <w:bookmarkStart w:id="657" w:name="_Toc439238199"/>
      <w:bookmarkStart w:id="658" w:name="_Toc439252751"/>
      <w:bookmarkStart w:id="659" w:name="_Toc439323609"/>
      <w:bookmarkStart w:id="660" w:name="_Toc439323725"/>
      <w:bookmarkStart w:id="661" w:name="_Toc440357123"/>
      <w:bookmarkStart w:id="662" w:name="_Toc440359678"/>
      <w:bookmarkStart w:id="663" w:name="_Toc440632142"/>
      <w:bookmarkStart w:id="664" w:name="_Toc440875963"/>
      <w:bookmarkStart w:id="665" w:name="_Toc441130991"/>
      <w:bookmarkStart w:id="666" w:name="_Toc447269806"/>
      <w:bookmarkStart w:id="667" w:name="_Toc464120628"/>
      <w:bookmarkStart w:id="668" w:name="_Toc466970548"/>
      <w:bookmarkStart w:id="669" w:name="_Toc468462462"/>
      <w:bookmarkStart w:id="670" w:name="_Toc469482055"/>
      <w:bookmarkStart w:id="671" w:name="_Toc472411830"/>
      <w:bookmarkStart w:id="672" w:name="_Toc498588915"/>
      <w:r w:rsidRPr="00382A07">
        <w:rPr>
          <w:b w:val="0"/>
          <w:szCs w:val="24"/>
        </w:rPr>
        <w:t>Техническ</w:t>
      </w:r>
      <w:r w:rsidR="003776BB" w:rsidRPr="00382A07">
        <w:rPr>
          <w:b w:val="0"/>
          <w:szCs w:val="24"/>
        </w:rPr>
        <w:t>ое</w:t>
      </w:r>
      <w:r w:rsidR="001B3BC9">
        <w:rPr>
          <w:b w:val="0"/>
          <w:szCs w:val="24"/>
        </w:rPr>
        <w:t xml:space="preserve"> </w:t>
      </w:r>
      <w:r w:rsidRPr="00382A07">
        <w:rPr>
          <w:b w:val="0"/>
          <w:szCs w:val="24"/>
        </w:rPr>
        <w:t>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1B3BC9">
        <w:rPr>
          <w:b w:val="0"/>
          <w:szCs w:val="24"/>
        </w:rPr>
        <w:t>Лоту №1</w:t>
      </w:r>
      <w:r w:rsidR="00A154B7" w:rsidRPr="00382A07">
        <w:rPr>
          <w:b w:val="0"/>
          <w:szCs w:val="24"/>
        </w:rPr>
        <w:t xml:space="preserve"> (подраздел </w:t>
      </w:r>
      <w:r w:rsidR="00007625">
        <w:fldChar w:fldCharType="begin"/>
      </w:r>
      <w:r w:rsidR="00007625">
        <w:instrText xml:space="preserve"> REF _Ref440275279 \r \h  \* MERGEFORMAT </w:instrText>
      </w:r>
      <w:r w:rsidR="00007625">
        <w:fldChar w:fldCharType="separate"/>
      </w:r>
      <w:r w:rsidR="0000216B" w:rsidRPr="0000216B">
        <w:rPr>
          <w:b w:val="0"/>
          <w:szCs w:val="24"/>
        </w:rPr>
        <w:t>1.1.4</w:t>
      </w:r>
      <w:r w:rsidR="00007625">
        <w:fldChar w:fldCharType="end"/>
      </w:r>
      <w:r w:rsidR="00A154B7" w:rsidRPr="00382A07">
        <w:rPr>
          <w:b w:val="0"/>
          <w:szCs w:val="24"/>
        </w:rPr>
        <w:t>)</w:t>
      </w:r>
      <w:r w:rsidRPr="00382A07">
        <w:rPr>
          <w:b w:val="0"/>
          <w:szCs w:val="24"/>
        </w:rPr>
        <w:t xml:space="preserve"> изложен</w:t>
      </w:r>
      <w:r w:rsidR="001B3BC9">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2B5044" w:rsidRPr="00382A07" w:rsidRDefault="002B5044" w:rsidP="0021751A">
      <w:pPr>
        <w:pStyle w:val="2"/>
        <w:ind w:left="1701" w:hanging="1134"/>
      </w:pPr>
      <w:bookmarkStart w:id="673" w:name="_Ref194832984"/>
      <w:bookmarkStart w:id="674" w:name="_Ref197686508"/>
      <w:bookmarkStart w:id="675" w:name="_Toc423421727"/>
      <w:bookmarkStart w:id="676" w:name="_Toc498588917"/>
      <w:r w:rsidRPr="00382A07">
        <w:t>Требование к поставляемой продукции</w:t>
      </w:r>
      <w:bookmarkEnd w:id="673"/>
      <w:bookmarkEnd w:id="674"/>
      <w:bookmarkEnd w:id="675"/>
      <w:bookmarkEnd w:id="676"/>
    </w:p>
    <w:p w:rsidR="002B5044" w:rsidRPr="00382A07" w:rsidRDefault="0021751A" w:rsidP="002B5044">
      <w:pPr>
        <w:pStyle w:val="3"/>
        <w:ind w:left="0" w:firstLine="851"/>
        <w:jc w:val="both"/>
        <w:rPr>
          <w:b w:val="0"/>
          <w:szCs w:val="24"/>
        </w:rPr>
      </w:pPr>
      <w:bookmarkStart w:id="677" w:name="_Toc439166313"/>
      <w:bookmarkStart w:id="678" w:name="_Toc439170661"/>
      <w:bookmarkStart w:id="679" w:name="_Toc439172763"/>
      <w:bookmarkStart w:id="680" w:name="_Toc439173207"/>
      <w:bookmarkStart w:id="681" w:name="_Toc439238201"/>
      <w:bookmarkStart w:id="682" w:name="_Toc439252753"/>
      <w:bookmarkStart w:id="683" w:name="_Toc439323611"/>
      <w:bookmarkStart w:id="684" w:name="_Toc439323727"/>
      <w:bookmarkStart w:id="685" w:name="_Toc440357125"/>
      <w:bookmarkStart w:id="686" w:name="_Toc440359680"/>
      <w:bookmarkStart w:id="687" w:name="_Toc440632144"/>
      <w:bookmarkStart w:id="688" w:name="_Toc440875965"/>
      <w:bookmarkStart w:id="689" w:name="_Toc441130993"/>
      <w:bookmarkStart w:id="690" w:name="_Toc447269808"/>
      <w:bookmarkStart w:id="691" w:name="_Toc464120631"/>
      <w:bookmarkStart w:id="692" w:name="_Toc466970551"/>
      <w:bookmarkStart w:id="693" w:name="_Toc468462465"/>
      <w:bookmarkStart w:id="694" w:name="_Toc469482058"/>
      <w:bookmarkStart w:id="695" w:name="_Toc472411833"/>
      <w:bookmarkStart w:id="696" w:name="_Toc498588918"/>
      <w:bookmarkStart w:id="697" w:name="_Ref194833053"/>
      <w:bookmarkStart w:id="698" w:name="_Ref223496951"/>
      <w:bookmarkStart w:id="699"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2B5044" w:rsidRPr="00382A07" w:rsidRDefault="002B5044" w:rsidP="002B5044">
      <w:pPr>
        <w:pStyle w:val="3"/>
        <w:ind w:left="0" w:firstLine="851"/>
        <w:jc w:val="both"/>
        <w:rPr>
          <w:b w:val="0"/>
          <w:szCs w:val="24"/>
        </w:rPr>
      </w:pPr>
      <w:bookmarkStart w:id="700" w:name="_Toc439166314"/>
      <w:bookmarkStart w:id="701" w:name="_Toc439170662"/>
      <w:bookmarkStart w:id="702" w:name="_Toc439172764"/>
      <w:bookmarkStart w:id="703" w:name="_Toc439173208"/>
      <w:bookmarkStart w:id="704" w:name="_Toc439238202"/>
      <w:bookmarkStart w:id="705" w:name="_Toc439252754"/>
      <w:bookmarkStart w:id="706" w:name="_Toc439323612"/>
      <w:bookmarkStart w:id="707" w:name="_Toc439323728"/>
      <w:bookmarkStart w:id="708" w:name="_Toc440357126"/>
      <w:bookmarkStart w:id="709" w:name="_Toc440359681"/>
      <w:bookmarkStart w:id="710" w:name="_Toc440632145"/>
      <w:bookmarkStart w:id="711" w:name="_Toc440875966"/>
      <w:bookmarkStart w:id="712" w:name="_Toc441130994"/>
      <w:bookmarkStart w:id="713" w:name="_Toc447269809"/>
      <w:bookmarkStart w:id="714" w:name="_Toc464120632"/>
      <w:bookmarkStart w:id="715" w:name="_Toc466970552"/>
      <w:bookmarkStart w:id="716" w:name="_Toc468462466"/>
      <w:bookmarkStart w:id="717" w:name="_Toc469482059"/>
      <w:bookmarkStart w:id="718" w:name="_Toc472411834"/>
      <w:bookmarkStart w:id="719"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2B5044" w:rsidRPr="00382A07" w:rsidRDefault="002B5044" w:rsidP="0021751A">
      <w:pPr>
        <w:pStyle w:val="2"/>
        <w:ind w:left="1701" w:hanging="1134"/>
      </w:pPr>
      <w:bookmarkStart w:id="720" w:name="_Ref247513861"/>
      <w:bookmarkStart w:id="721" w:name="_Toc423421728"/>
      <w:bookmarkStart w:id="722" w:name="_Toc498588920"/>
      <w:r w:rsidRPr="00382A07">
        <w:t xml:space="preserve">Требование к </w:t>
      </w:r>
      <w:r w:rsidR="0021751A" w:rsidRPr="00382A07">
        <w:t>Участник</w:t>
      </w:r>
      <w:r w:rsidRPr="00382A07">
        <w:t>у</w:t>
      </w:r>
      <w:bookmarkEnd w:id="697"/>
      <w:bookmarkEnd w:id="698"/>
      <w:bookmarkEnd w:id="699"/>
      <w:r w:rsidRPr="00382A07">
        <w:t>.</w:t>
      </w:r>
      <w:bookmarkEnd w:id="720"/>
      <w:bookmarkEnd w:id="721"/>
      <w:bookmarkEnd w:id="722"/>
    </w:p>
    <w:p w:rsidR="002B5044" w:rsidRPr="00382A07" w:rsidRDefault="002B5044" w:rsidP="002B5044">
      <w:pPr>
        <w:pStyle w:val="3"/>
        <w:ind w:left="0" w:firstLine="851"/>
        <w:jc w:val="both"/>
        <w:rPr>
          <w:b w:val="0"/>
          <w:szCs w:val="24"/>
        </w:rPr>
      </w:pPr>
      <w:bookmarkStart w:id="723" w:name="_Toc439166317"/>
      <w:bookmarkStart w:id="724" w:name="_Toc439170665"/>
      <w:bookmarkStart w:id="725" w:name="_Toc439172767"/>
      <w:bookmarkStart w:id="726" w:name="_Toc439173211"/>
      <w:bookmarkStart w:id="727" w:name="_Toc439238205"/>
      <w:bookmarkStart w:id="728" w:name="_Toc439252756"/>
      <w:bookmarkStart w:id="729" w:name="_Toc439323614"/>
      <w:bookmarkStart w:id="730" w:name="_Toc439323730"/>
      <w:bookmarkStart w:id="731" w:name="_Ref440292618"/>
      <w:bookmarkStart w:id="732" w:name="_Toc440357128"/>
      <w:bookmarkStart w:id="733" w:name="_Toc440359683"/>
      <w:bookmarkStart w:id="734" w:name="_Toc440632147"/>
      <w:bookmarkStart w:id="735" w:name="_Toc440875968"/>
      <w:bookmarkStart w:id="736" w:name="_Toc441130996"/>
      <w:bookmarkStart w:id="737" w:name="_Toc447269811"/>
      <w:bookmarkStart w:id="738" w:name="_Toc464120634"/>
      <w:bookmarkStart w:id="739" w:name="_Toc466970554"/>
      <w:bookmarkStart w:id="740" w:name="_Toc468462468"/>
      <w:bookmarkStart w:id="741" w:name="_Toc469482061"/>
      <w:bookmarkStart w:id="742" w:name="_Toc472411836"/>
      <w:bookmarkStart w:id="743"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Pr="00382A07">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2B5044" w:rsidRPr="00382A07" w:rsidRDefault="002B5044" w:rsidP="002B5044">
      <w:pPr>
        <w:pStyle w:val="3"/>
        <w:ind w:left="0" w:firstLine="851"/>
        <w:jc w:val="both"/>
        <w:rPr>
          <w:b w:val="0"/>
          <w:szCs w:val="24"/>
        </w:rPr>
      </w:pPr>
      <w:bookmarkStart w:id="744" w:name="_Toc439166318"/>
      <w:bookmarkStart w:id="745" w:name="_Toc439170666"/>
      <w:bookmarkStart w:id="746" w:name="_Toc439172768"/>
      <w:bookmarkStart w:id="747" w:name="_Toc439173212"/>
      <w:bookmarkStart w:id="748" w:name="_Toc439238206"/>
      <w:bookmarkStart w:id="749" w:name="_Toc439252757"/>
      <w:bookmarkStart w:id="750" w:name="_Toc439323615"/>
      <w:bookmarkStart w:id="751" w:name="_Toc439323731"/>
      <w:bookmarkStart w:id="752" w:name="_Toc440357129"/>
      <w:bookmarkStart w:id="753" w:name="_Toc440359684"/>
      <w:bookmarkStart w:id="754" w:name="_Toc440632148"/>
      <w:bookmarkStart w:id="755" w:name="_Toc440875969"/>
      <w:bookmarkStart w:id="756" w:name="_Toc441130997"/>
      <w:bookmarkStart w:id="757" w:name="_Toc447269812"/>
      <w:bookmarkStart w:id="758" w:name="_Toc464120635"/>
      <w:bookmarkStart w:id="759" w:name="_Toc466970555"/>
      <w:bookmarkStart w:id="760" w:name="_Toc468462469"/>
      <w:bookmarkStart w:id="761" w:name="_Toc469482062"/>
      <w:bookmarkStart w:id="762" w:name="_Toc472411837"/>
      <w:bookmarkStart w:id="763"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953987" w:rsidRPr="00895FF4" w:rsidRDefault="00953987" w:rsidP="00953987">
      <w:pPr>
        <w:pStyle w:val="2"/>
        <w:ind w:left="1701" w:hanging="1134"/>
      </w:pPr>
      <w:bookmarkStart w:id="764" w:name="_Toc461808930"/>
      <w:bookmarkStart w:id="765" w:name="_Toc498588926"/>
      <w:bookmarkEnd w:id="628"/>
      <w:bookmarkEnd w:id="629"/>
      <w:r w:rsidRPr="00895FF4">
        <w:t>Альтернативные предложения</w:t>
      </w:r>
      <w:bookmarkStart w:id="766" w:name="_Ref56252639"/>
      <w:bookmarkEnd w:id="764"/>
      <w:bookmarkEnd w:id="765"/>
    </w:p>
    <w:p w:rsidR="00953987" w:rsidRPr="00382A07" w:rsidRDefault="00953987" w:rsidP="00953987">
      <w:pPr>
        <w:pStyle w:val="3"/>
        <w:ind w:left="0" w:firstLine="851"/>
        <w:jc w:val="both"/>
        <w:rPr>
          <w:b w:val="0"/>
          <w:szCs w:val="24"/>
        </w:rPr>
      </w:pPr>
      <w:bookmarkStart w:id="767" w:name="_Toc461808802"/>
      <w:bookmarkStart w:id="768" w:name="_Toc461808931"/>
      <w:bookmarkStart w:id="769" w:name="_Toc464120640"/>
      <w:bookmarkStart w:id="770" w:name="_Toc466970560"/>
      <w:bookmarkStart w:id="771" w:name="_Toc468462474"/>
      <w:bookmarkStart w:id="772" w:name="_Toc469482067"/>
      <w:bookmarkStart w:id="773" w:name="_Toc472411842"/>
      <w:bookmarkStart w:id="774"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6"/>
      <w:bookmarkEnd w:id="767"/>
      <w:bookmarkEnd w:id="768"/>
      <w:bookmarkEnd w:id="769"/>
      <w:bookmarkEnd w:id="770"/>
      <w:bookmarkEnd w:id="771"/>
      <w:bookmarkEnd w:id="772"/>
      <w:bookmarkEnd w:id="773"/>
      <w:bookmarkEnd w:id="774"/>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5" w:name="_Ref440270602"/>
      <w:bookmarkStart w:id="776" w:name="_Toc498588928"/>
      <w:bookmarkEnd w:id="0"/>
      <w:bookmarkEnd w:id="598"/>
      <w:r w:rsidRPr="00382A07">
        <w:rPr>
          <w:szCs w:val="24"/>
        </w:rPr>
        <w:lastRenderedPageBreak/>
        <w:t>Образцы основных форм документов, включаемых в Заявку</w:t>
      </w:r>
      <w:bookmarkEnd w:id="775"/>
      <w:bookmarkEnd w:id="776"/>
      <w:r w:rsidRPr="00382A07">
        <w:rPr>
          <w:szCs w:val="24"/>
        </w:rPr>
        <w:t xml:space="preserve"> </w:t>
      </w:r>
    </w:p>
    <w:p w:rsidR="004F4D80" w:rsidRPr="00382A07" w:rsidRDefault="004F4D80" w:rsidP="004F4D80">
      <w:pPr>
        <w:pStyle w:val="2"/>
      </w:pPr>
      <w:bookmarkStart w:id="777" w:name="_Ref55336310"/>
      <w:bookmarkStart w:id="778" w:name="_Toc57314672"/>
      <w:bookmarkStart w:id="779" w:name="_Toc69728986"/>
      <w:bookmarkStart w:id="780" w:name="_Toc98253919"/>
      <w:bookmarkStart w:id="781" w:name="_Toc165173847"/>
      <w:bookmarkStart w:id="782" w:name="_Toc423423667"/>
      <w:bookmarkStart w:id="783" w:name="_Toc498588929"/>
      <w:r w:rsidRPr="00382A07">
        <w:t xml:space="preserve">Письмо о подаче оферты </w:t>
      </w:r>
      <w:bookmarkStart w:id="784" w:name="_Ref22846535"/>
      <w:r w:rsidRPr="00382A07">
        <w:t>(</w:t>
      </w:r>
      <w:bookmarkEnd w:id="784"/>
      <w:r w:rsidRPr="00382A07">
        <w:t xml:space="preserve">форма </w:t>
      </w:r>
      <w:r w:rsidRPr="00382A07">
        <w:rPr>
          <w:noProof/>
        </w:rPr>
        <w:t>1</w:t>
      </w:r>
      <w:r w:rsidRPr="00382A07">
        <w:t>)</w:t>
      </w:r>
      <w:bookmarkEnd w:id="777"/>
      <w:bookmarkEnd w:id="778"/>
      <w:bookmarkEnd w:id="779"/>
      <w:bookmarkEnd w:id="780"/>
      <w:bookmarkEnd w:id="781"/>
      <w:bookmarkEnd w:id="782"/>
      <w:bookmarkEnd w:id="783"/>
    </w:p>
    <w:p w:rsidR="004F4D80" w:rsidRPr="00382A07" w:rsidRDefault="004F4D80" w:rsidP="004F4D80">
      <w:pPr>
        <w:pStyle w:val="3"/>
        <w:rPr>
          <w:szCs w:val="24"/>
        </w:rPr>
      </w:pPr>
      <w:bookmarkStart w:id="785" w:name="_Toc98253920"/>
      <w:bookmarkStart w:id="786" w:name="_Toc157248174"/>
      <w:bookmarkStart w:id="787" w:name="_Toc157496543"/>
      <w:bookmarkStart w:id="788" w:name="_Toc158206082"/>
      <w:bookmarkStart w:id="789" w:name="_Toc164057767"/>
      <w:bookmarkStart w:id="790" w:name="_Toc164137117"/>
      <w:bookmarkStart w:id="791" w:name="_Toc164161277"/>
      <w:bookmarkStart w:id="792" w:name="_Toc165173848"/>
      <w:bookmarkStart w:id="793" w:name="_Toc439170673"/>
      <w:bookmarkStart w:id="794" w:name="_Toc439172775"/>
      <w:bookmarkStart w:id="795" w:name="_Toc439173219"/>
      <w:bookmarkStart w:id="796" w:name="_Toc439238213"/>
      <w:bookmarkStart w:id="797" w:name="_Toc440357133"/>
      <w:bookmarkStart w:id="798" w:name="_Toc440359688"/>
      <w:bookmarkStart w:id="799" w:name="_Toc447269817"/>
      <w:bookmarkStart w:id="800" w:name="_Toc464120643"/>
      <w:bookmarkStart w:id="801" w:name="_Toc466970563"/>
      <w:bookmarkStart w:id="802" w:name="_Toc472411845"/>
      <w:bookmarkStart w:id="803" w:name="_Toc498588930"/>
      <w:r w:rsidRPr="00382A07">
        <w:rPr>
          <w:szCs w:val="24"/>
        </w:rPr>
        <w:t>Форма письма о подаче оферты</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4"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5" w:name="_Toc98253921"/>
      <w:bookmarkStart w:id="806" w:name="_Toc157248175"/>
      <w:bookmarkStart w:id="807" w:name="_Toc157496544"/>
      <w:bookmarkStart w:id="808" w:name="_Toc158206083"/>
      <w:bookmarkStart w:id="809" w:name="_Toc164057768"/>
      <w:bookmarkStart w:id="810" w:name="_Toc164137118"/>
      <w:bookmarkStart w:id="811" w:name="_Toc164161278"/>
      <w:bookmarkStart w:id="812" w:name="_Toc165173849"/>
      <w:r w:rsidRPr="00382A07">
        <w:rPr>
          <w:b/>
          <w:szCs w:val="24"/>
        </w:rPr>
        <w:br w:type="page"/>
      </w:r>
    </w:p>
    <w:p w:rsidR="004F4D80" w:rsidRPr="00382A07" w:rsidRDefault="004F4D80" w:rsidP="004F4D80">
      <w:pPr>
        <w:pStyle w:val="3"/>
        <w:rPr>
          <w:szCs w:val="24"/>
        </w:rPr>
      </w:pPr>
      <w:bookmarkStart w:id="813" w:name="_Toc439170674"/>
      <w:bookmarkStart w:id="814" w:name="_Toc439172776"/>
      <w:bookmarkStart w:id="815" w:name="_Toc439173220"/>
      <w:bookmarkStart w:id="816" w:name="_Toc439238214"/>
      <w:bookmarkStart w:id="817" w:name="_Toc439252762"/>
      <w:bookmarkStart w:id="818" w:name="_Toc439323736"/>
      <w:bookmarkStart w:id="819" w:name="_Toc440357134"/>
      <w:bookmarkStart w:id="820" w:name="_Toc440359689"/>
      <w:bookmarkStart w:id="821" w:name="_Toc440632153"/>
      <w:bookmarkStart w:id="822" w:name="_Toc440875973"/>
      <w:bookmarkStart w:id="823" w:name="_Toc441131001"/>
      <w:bookmarkStart w:id="824" w:name="_Toc447269818"/>
      <w:bookmarkStart w:id="825" w:name="_Toc464120644"/>
      <w:bookmarkStart w:id="826" w:name="_Toc466970564"/>
      <w:bookmarkStart w:id="827" w:name="_Toc472411846"/>
      <w:bookmarkStart w:id="828" w:name="_Toc498588931"/>
      <w:r w:rsidRPr="00382A07">
        <w:rPr>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00216B" w:rsidRPr="0000216B">
        <w:rPr>
          <w:sz w:val="24"/>
          <w:szCs w:val="24"/>
        </w:rPr>
        <w:t>3.3.4</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9" w:name="_Ref55335821"/>
      <w:bookmarkStart w:id="830" w:name="_Ref55336345"/>
      <w:bookmarkStart w:id="831" w:name="_Toc57314674"/>
      <w:bookmarkStart w:id="832" w:name="_Toc69728988"/>
      <w:bookmarkStart w:id="833" w:name="_Toc98253922"/>
      <w:bookmarkStart w:id="834" w:name="_Toc165173850"/>
      <w:r w:rsidRPr="00382A07">
        <w:br w:type="page"/>
      </w:r>
    </w:p>
    <w:p w:rsidR="00920CB0" w:rsidRPr="00382A07" w:rsidRDefault="00920CB0" w:rsidP="00920CB0">
      <w:pPr>
        <w:pStyle w:val="3"/>
        <w:rPr>
          <w:szCs w:val="24"/>
        </w:rPr>
      </w:pPr>
      <w:bookmarkStart w:id="835" w:name="_Ref440271964"/>
      <w:bookmarkStart w:id="836" w:name="_Toc440357135"/>
      <w:bookmarkStart w:id="837" w:name="_Toc440359690"/>
      <w:bookmarkStart w:id="838" w:name="_Toc498588932"/>
      <w:r w:rsidRPr="00382A07">
        <w:rPr>
          <w:szCs w:val="24"/>
        </w:rPr>
        <w:lastRenderedPageBreak/>
        <w:t>Антикоррупционные обязательства (Форма 1.1).</w:t>
      </w:r>
      <w:bookmarkEnd w:id="835"/>
      <w:bookmarkEnd w:id="836"/>
      <w:bookmarkEnd w:id="837"/>
      <w:bookmarkEnd w:id="838"/>
    </w:p>
    <w:p w:rsidR="00920CB0" w:rsidRPr="00382A07" w:rsidRDefault="00920CB0" w:rsidP="005E6E3C">
      <w:pPr>
        <w:pStyle w:val="3"/>
        <w:numPr>
          <w:ilvl w:val="3"/>
          <w:numId w:val="72"/>
        </w:numPr>
        <w:rPr>
          <w:szCs w:val="24"/>
        </w:rPr>
      </w:pPr>
      <w:bookmarkStart w:id="839" w:name="_Toc439238216"/>
      <w:bookmarkStart w:id="840" w:name="_Toc439252764"/>
      <w:bookmarkStart w:id="841" w:name="_Toc439323738"/>
      <w:bookmarkStart w:id="842" w:name="_Toc440357136"/>
      <w:bookmarkStart w:id="843" w:name="_Toc440359691"/>
      <w:bookmarkStart w:id="844" w:name="_Toc440632155"/>
      <w:bookmarkStart w:id="845" w:name="_Toc440875975"/>
      <w:bookmarkStart w:id="846" w:name="_Toc441131003"/>
      <w:bookmarkStart w:id="847" w:name="_Toc447269820"/>
      <w:bookmarkStart w:id="848" w:name="_Toc464120646"/>
      <w:bookmarkStart w:id="849" w:name="_Toc466970566"/>
      <w:bookmarkStart w:id="850" w:name="_Toc472411848"/>
      <w:bookmarkStart w:id="851" w:name="_Toc498588933"/>
      <w:r w:rsidRPr="00382A07">
        <w:rPr>
          <w:szCs w:val="24"/>
        </w:rPr>
        <w:t>Форма Антикоррупционных обязательств</w:t>
      </w:r>
      <w:bookmarkEnd w:id="839"/>
      <w:bookmarkEnd w:id="840"/>
      <w:bookmarkEnd w:id="841"/>
      <w:bookmarkEnd w:id="842"/>
      <w:bookmarkEnd w:id="843"/>
      <w:bookmarkEnd w:id="844"/>
      <w:bookmarkEnd w:id="845"/>
      <w:bookmarkEnd w:id="846"/>
      <w:bookmarkEnd w:id="847"/>
      <w:bookmarkEnd w:id="848"/>
      <w:bookmarkEnd w:id="849"/>
      <w:bookmarkEnd w:id="850"/>
      <w:bookmarkEnd w:id="85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52" w:name="_Toc423423668"/>
      <w:bookmarkStart w:id="853" w:name="_Ref440271072"/>
      <w:bookmarkStart w:id="854" w:name="_Ref440273986"/>
      <w:bookmarkStart w:id="855" w:name="_Ref440274337"/>
      <w:bookmarkStart w:id="856" w:name="_Ref440274913"/>
      <w:bookmarkStart w:id="857" w:name="_Ref440284918"/>
      <w:bookmarkStart w:id="858" w:name="_Toc498588934"/>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9"/>
      <w:bookmarkEnd w:id="830"/>
      <w:bookmarkEnd w:id="831"/>
      <w:bookmarkEnd w:id="832"/>
      <w:bookmarkEnd w:id="833"/>
      <w:bookmarkEnd w:id="834"/>
      <w:bookmarkEnd w:id="852"/>
      <w:bookmarkEnd w:id="853"/>
      <w:bookmarkEnd w:id="854"/>
      <w:bookmarkEnd w:id="855"/>
      <w:bookmarkEnd w:id="856"/>
      <w:bookmarkEnd w:id="857"/>
      <w:bookmarkEnd w:id="858"/>
    </w:p>
    <w:p w:rsidR="004F4D80" w:rsidRPr="00382A07" w:rsidRDefault="004F4D80" w:rsidP="004F4D80">
      <w:pPr>
        <w:pStyle w:val="3"/>
        <w:rPr>
          <w:szCs w:val="24"/>
        </w:rPr>
      </w:pPr>
      <w:bookmarkStart w:id="859" w:name="_Toc98253923"/>
      <w:bookmarkStart w:id="860" w:name="_Toc157248177"/>
      <w:bookmarkStart w:id="861" w:name="_Toc157496546"/>
      <w:bookmarkStart w:id="862" w:name="_Toc158206085"/>
      <w:bookmarkStart w:id="863" w:name="_Toc164057770"/>
      <w:bookmarkStart w:id="864" w:name="_Toc164137120"/>
      <w:bookmarkStart w:id="865" w:name="_Toc164161280"/>
      <w:bookmarkStart w:id="866" w:name="_Toc165173851"/>
      <w:bookmarkStart w:id="867" w:name="_Ref264038986"/>
      <w:bookmarkStart w:id="868" w:name="_Ref264359294"/>
      <w:bookmarkStart w:id="869" w:name="_Toc439170676"/>
      <w:bookmarkStart w:id="870" w:name="_Toc439172778"/>
      <w:bookmarkStart w:id="871" w:name="_Toc439173222"/>
      <w:bookmarkStart w:id="872" w:name="_Toc439238218"/>
      <w:bookmarkStart w:id="873" w:name="_Toc439252766"/>
      <w:bookmarkStart w:id="874" w:name="_Toc439323740"/>
      <w:bookmarkStart w:id="875" w:name="_Toc440357138"/>
      <w:bookmarkStart w:id="876" w:name="_Toc440359693"/>
      <w:bookmarkStart w:id="877" w:name="_Toc440632157"/>
      <w:bookmarkStart w:id="878" w:name="_Toc440875977"/>
      <w:bookmarkStart w:id="879" w:name="_Toc441131005"/>
      <w:bookmarkStart w:id="880" w:name="_Toc447269822"/>
      <w:bookmarkStart w:id="881" w:name="_Toc464120648"/>
      <w:bookmarkStart w:id="882" w:name="_Toc466970568"/>
      <w:bookmarkStart w:id="883" w:name="_Toc468462482"/>
      <w:bookmarkStart w:id="884" w:name="_Toc469482075"/>
      <w:bookmarkStart w:id="885" w:name="_Toc472411850"/>
      <w:bookmarkStart w:id="886" w:name="_Toc498588935"/>
      <w:r w:rsidRPr="00382A07">
        <w:rPr>
          <w:szCs w:val="24"/>
        </w:rPr>
        <w:t xml:space="preserve">Форма </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00492C8B" w:rsidRPr="00382A07">
        <w:rPr>
          <w:szCs w:val="24"/>
        </w:rPr>
        <w:t>Сводной таблицы стоимости</w:t>
      </w:r>
      <w:bookmarkEnd w:id="873"/>
      <w:bookmarkEnd w:id="874"/>
      <w:bookmarkEnd w:id="875"/>
      <w:bookmarkEnd w:id="876"/>
      <w:bookmarkEnd w:id="877"/>
      <w:bookmarkEnd w:id="878"/>
      <w:r w:rsidR="00F04258" w:rsidRPr="00382A07">
        <w:rPr>
          <w:bCs w:val="0"/>
          <w:szCs w:val="24"/>
        </w:rPr>
        <w:t xml:space="preserve"> поставок</w:t>
      </w:r>
      <w:bookmarkEnd w:id="879"/>
      <w:bookmarkEnd w:id="880"/>
      <w:bookmarkEnd w:id="881"/>
      <w:bookmarkEnd w:id="882"/>
      <w:bookmarkEnd w:id="883"/>
      <w:bookmarkEnd w:id="884"/>
      <w:bookmarkEnd w:id="885"/>
      <w:bookmarkEnd w:id="88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7" w:name="_Toc176765534"/>
      <w:bookmarkStart w:id="888" w:name="_Toc198979983"/>
      <w:bookmarkStart w:id="889" w:name="_Toc217466315"/>
      <w:bookmarkStart w:id="890" w:name="_Toc217702856"/>
      <w:bookmarkStart w:id="891" w:name="_Toc233601974"/>
      <w:bookmarkStart w:id="892" w:name="_Toc263343460"/>
      <w:r w:rsidRPr="00382A07">
        <w:rPr>
          <w:b w:val="0"/>
          <w:szCs w:val="24"/>
        </w:rPr>
        <w:br w:type="page"/>
      </w:r>
      <w:bookmarkStart w:id="893" w:name="_Toc439170677"/>
      <w:bookmarkStart w:id="894" w:name="_Toc439172779"/>
      <w:bookmarkStart w:id="895" w:name="_Toc439173223"/>
      <w:bookmarkStart w:id="896" w:name="_Toc439238219"/>
      <w:bookmarkStart w:id="897" w:name="_Toc439252767"/>
      <w:bookmarkStart w:id="898" w:name="_Toc439323741"/>
      <w:bookmarkStart w:id="899" w:name="_Toc440357139"/>
      <w:bookmarkStart w:id="900" w:name="_Toc440359694"/>
      <w:bookmarkStart w:id="901" w:name="_Toc440632158"/>
      <w:bookmarkStart w:id="902" w:name="_Toc440875978"/>
      <w:bookmarkStart w:id="903" w:name="_Toc441131006"/>
      <w:bookmarkStart w:id="904" w:name="_Toc447269823"/>
      <w:bookmarkStart w:id="905" w:name="_Toc464120649"/>
      <w:bookmarkStart w:id="906" w:name="_Toc466970569"/>
      <w:bookmarkStart w:id="907" w:name="_Toc468462483"/>
      <w:bookmarkStart w:id="908" w:name="_Toc469482076"/>
      <w:bookmarkStart w:id="909" w:name="_Toc472411851"/>
      <w:bookmarkStart w:id="910" w:name="_Toc498588936"/>
      <w:r w:rsidRPr="00382A07">
        <w:rPr>
          <w:szCs w:val="24"/>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00216B" w:rsidRPr="0000216B">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00216B" w:rsidRPr="0000216B">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00216B">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00216B">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1" w:name="_Ref86826666"/>
      <w:bookmarkStart w:id="912" w:name="_Toc90385112"/>
      <w:bookmarkStart w:id="913" w:name="_Toc98253925"/>
      <w:bookmarkStart w:id="914" w:name="_Toc165173853"/>
      <w:bookmarkStart w:id="915" w:name="_Toc423423669"/>
      <w:bookmarkStart w:id="916" w:name="_Toc498588937"/>
      <w:r w:rsidRPr="00382A07">
        <w:lastRenderedPageBreak/>
        <w:t xml:space="preserve">Техническое предложение (форма </w:t>
      </w:r>
      <w:r w:rsidRPr="00382A07">
        <w:rPr>
          <w:noProof/>
        </w:rPr>
        <w:t>3</w:t>
      </w:r>
      <w:r w:rsidRPr="00382A07">
        <w:t>)</w:t>
      </w:r>
      <w:bookmarkEnd w:id="911"/>
      <w:bookmarkEnd w:id="912"/>
      <w:bookmarkEnd w:id="913"/>
      <w:bookmarkEnd w:id="914"/>
      <w:bookmarkEnd w:id="915"/>
      <w:bookmarkEnd w:id="916"/>
    </w:p>
    <w:p w:rsidR="004F4D80" w:rsidRPr="00382A07" w:rsidRDefault="004F4D80" w:rsidP="004F4D80">
      <w:pPr>
        <w:pStyle w:val="3"/>
        <w:rPr>
          <w:szCs w:val="24"/>
        </w:rPr>
      </w:pPr>
      <w:bookmarkStart w:id="917" w:name="_Toc90385113"/>
      <w:bookmarkStart w:id="918" w:name="_Toc98253926"/>
      <w:bookmarkStart w:id="919" w:name="_Toc157248180"/>
      <w:bookmarkStart w:id="920" w:name="_Toc157496549"/>
      <w:bookmarkStart w:id="921" w:name="_Toc158206088"/>
      <w:bookmarkStart w:id="922" w:name="_Toc164057773"/>
      <w:bookmarkStart w:id="923" w:name="_Toc164137123"/>
      <w:bookmarkStart w:id="924" w:name="_Toc164161283"/>
      <w:bookmarkStart w:id="925" w:name="_Toc165173854"/>
      <w:bookmarkStart w:id="926" w:name="_Ref193690005"/>
      <w:bookmarkStart w:id="927" w:name="_Toc439170679"/>
      <w:bookmarkStart w:id="928" w:name="_Toc439172781"/>
      <w:bookmarkStart w:id="929" w:name="_Toc439173225"/>
      <w:bookmarkStart w:id="930" w:name="_Toc439238221"/>
      <w:bookmarkStart w:id="931" w:name="_Toc439252769"/>
      <w:bookmarkStart w:id="932" w:name="_Toc439323743"/>
      <w:bookmarkStart w:id="933" w:name="_Toc440357141"/>
      <w:bookmarkStart w:id="934" w:name="_Toc440359696"/>
      <w:bookmarkStart w:id="935" w:name="_Toc440632160"/>
      <w:bookmarkStart w:id="936" w:name="_Toc440875980"/>
      <w:bookmarkStart w:id="937" w:name="_Toc441131008"/>
      <w:bookmarkStart w:id="938" w:name="_Toc447269825"/>
      <w:bookmarkStart w:id="939" w:name="_Toc464120651"/>
      <w:bookmarkStart w:id="940" w:name="_Toc466970571"/>
      <w:bookmarkStart w:id="941" w:name="_Toc468462485"/>
      <w:bookmarkStart w:id="942" w:name="_Toc469482078"/>
      <w:bookmarkStart w:id="943" w:name="_Toc472411853"/>
      <w:bookmarkStart w:id="944" w:name="_Toc498588938"/>
      <w:r w:rsidRPr="00382A07">
        <w:rPr>
          <w:szCs w:val="24"/>
        </w:rPr>
        <w:t xml:space="preserve">Форма </w:t>
      </w:r>
      <w:bookmarkEnd w:id="917"/>
      <w:bookmarkEnd w:id="918"/>
      <w:bookmarkEnd w:id="919"/>
      <w:bookmarkEnd w:id="920"/>
      <w:bookmarkEnd w:id="921"/>
      <w:bookmarkEnd w:id="922"/>
      <w:bookmarkEnd w:id="923"/>
      <w:bookmarkEnd w:id="924"/>
      <w:bookmarkEnd w:id="925"/>
      <w:bookmarkEnd w:id="926"/>
      <w:r w:rsidRPr="00382A07">
        <w:rPr>
          <w:szCs w:val="24"/>
        </w:rPr>
        <w:t>технического предложения</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45" w:name="_Ref55335818"/>
      <w:bookmarkStart w:id="946" w:name="_Ref55336334"/>
      <w:bookmarkStart w:id="947" w:name="_Toc57314673"/>
      <w:bookmarkStart w:id="948" w:name="_Toc69728987"/>
      <w:bookmarkStart w:id="949" w:name="_Toc98253928"/>
      <w:bookmarkStart w:id="950" w:name="_Toc165173856"/>
      <w:bookmarkStart w:id="951" w:name="_Ref194749150"/>
      <w:bookmarkStart w:id="952" w:name="_Ref194750368"/>
      <w:bookmarkStart w:id="953" w:name="_Ref89649494"/>
      <w:bookmarkStart w:id="954"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55" w:name="_Toc176765537"/>
      <w:bookmarkStart w:id="956" w:name="_Toc198979986"/>
      <w:bookmarkStart w:id="957" w:name="_Toc217466321"/>
      <w:bookmarkStart w:id="958" w:name="_Toc217702859"/>
      <w:bookmarkStart w:id="959" w:name="_Toc233601977"/>
      <w:bookmarkStart w:id="960" w:name="_Toc263343463"/>
      <w:bookmarkStart w:id="961" w:name="_Toc439170680"/>
      <w:bookmarkStart w:id="962" w:name="_Toc439172782"/>
      <w:bookmarkStart w:id="963" w:name="_Toc439173226"/>
      <w:bookmarkStart w:id="964" w:name="_Toc439238222"/>
      <w:bookmarkStart w:id="965" w:name="_Toc439252770"/>
      <w:bookmarkStart w:id="966" w:name="_Toc439323744"/>
      <w:bookmarkStart w:id="967" w:name="_Toc440357142"/>
      <w:bookmarkStart w:id="968" w:name="_Toc440359697"/>
      <w:bookmarkStart w:id="969" w:name="_Toc440632161"/>
      <w:bookmarkStart w:id="970" w:name="_Toc440875981"/>
      <w:bookmarkStart w:id="971" w:name="_Toc441131009"/>
      <w:bookmarkStart w:id="972" w:name="_Toc447269826"/>
      <w:bookmarkStart w:id="973" w:name="_Toc464120652"/>
      <w:bookmarkStart w:id="974" w:name="_Toc466970572"/>
      <w:bookmarkStart w:id="975" w:name="_Toc468462486"/>
      <w:bookmarkStart w:id="976" w:name="_Toc469482079"/>
      <w:bookmarkStart w:id="977" w:name="_Toc472411854"/>
      <w:bookmarkStart w:id="978" w:name="_Toc498588939"/>
      <w:r w:rsidRPr="00382A07">
        <w:rPr>
          <w:szCs w:val="24"/>
        </w:rPr>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00216B">
        <w:t>4</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00216B" w:rsidRPr="0000216B">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7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Toc423423670"/>
      <w:bookmarkStart w:id="981" w:name="_Ref440271036"/>
      <w:bookmarkStart w:id="982" w:name="_Ref440274366"/>
      <w:bookmarkStart w:id="983" w:name="_Ref440274902"/>
      <w:bookmarkStart w:id="984" w:name="_Ref440284947"/>
      <w:bookmarkStart w:id="985" w:name="_Toc498588940"/>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45"/>
      <w:bookmarkEnd w:id="946"/>
      <w:bookmarkEnd w:id="947"/>
      <w:bookmarkEnd w:id="948"/>
      <w:bookmarkEnd w:id="949"/>
      <w:bookmarkEnd w:id="950"/>
      <w:bookmarkEnd w:id="951"/>
      <w:bookmarkEnd w:id="952"/>
      <w:bookmarkEnd w:id="979"/>
      <w:bookmarkEnd w:id="980"/>
      <w:bookmarkEnd w:id="981"/>
      <w:bookmarkEnd w:id="982"/>
      <w:bookmarkEnd w:id="983"/>
      <w:bookmarkEnd w:id="984"/>
      <w:bookmarkEnd w:id="985"/>
    </w:p>
    <w:p w:rsidR="004F4D80" w:rsidRPr="00382A07" w:rsidRDefault="004F4D80" w:rsidP="004F4D80">
      <w:pPr>
        <w:pStyle w:val="3"/>
        <w:rPr>
          <w:szCs w:val="24"/>
        </w:rPr>
      </w:pPr>
      <w:bookmarkStart w:id="986" w:name="_Toc98253929"/>
      <w:bookmarkStart w:id="987" w:name="_Toc157248183"/>
      <w:bookmarkStart w:id="988" w:name="_Toc157496552"/>
      <w:bookmarkStart w:id="989" w:name="_Toc158206091"/>
      <w:bookmarkStart w:id="990" w:name="_Toc164057776"/>
      <w:bookmarkStart w:id="991" w:name="_Toc164137126"/>
      <w:bookmarkStart w:id="992" w:name="_Toc164161286"/>
      <w:bookmarkStart w:id="993" w:name="_Toc165173857"/>
      <w:bookmarkStart w:id="994" w:name="_Toc439170682"/>
      <w:bookmarkStart w:id="995" w:name="_Toc439172784"/>
      <w:bookmarkStart w:id="996" w:name="_Toc439173228"/>
      <w:bookmarkStart w:id="997" w:name="_Toc439238224"/>
      <w:bookmarkStart w:id="998" w:name="_Toc439252772"/>
      <w:bookmarkStart w:id="999" w:name="_Toc439323746"/>
      <w:bookmarkStart w:id="1000" w:name="_Toc440357144"/>
      <w:bookmarkStart w:id="1001" w:name="_Toc440359699"/>
      <w:bookmarkStart w:id="1002" w:name="_Toc440632163"/>
      <w:bookmarkStart w:id="1003" w:name="_Toc440875983"/>
      <w:bookmarkStart w:id="1004" w:name="_Toc441131011"/>
      <w:bookmarkStart w:id="1005" w:name="_Toc447269828"/>
      <w:bookmarkStart w:id="1006" w:name="_Toc464120654"/>
      <w:bookmarkStart w:id="1007" w:name="_Toc466970574"/>
      <w:bookmarkStart w:id="1008" w:name="_Toc468462488"/>
      <w:bookmarkStart w:id="1009" w:name="_Toc469482081"/>
      <w:bookmarkStart w:id="1010" w:name="_Toc472411856"/>
      <w:bookmarkStart w:id="1011" w:name="_Toc498588941"/>
      <w:r w:rsidRPr="00382A07">
        <w:rPr>
          <w:szCs w:val="24"/>
        </w:rPr>
        <w:t xml:space="preserve">Форма </w:t>
      </w:r>
      <w:bookmarkEnd w:id="986"/>
      <w:r w:rsidRPr="00382A07">
        <w:rPr>
          <w:szCs w:val="24"/>
        </w:rPr>
        <w:t xml:space="preserve">графика </w:t>
      </w:r>
      <w:bookmarkEnd w:id="987"/>
      <w:bookmarkEnd w:id="988"/>
      <w:bookmarkEnd w:id="989"/>
      <w:bookmarkEnd w:id="990"/>
      <w:bookmarkEnd w:id="991"/>
      <w:bookmarkEnd w:id="992"/>
      <w:bookmarkEnd w:id="993"/>
      <w:bookmarkEnd w:id="994"/>
      <w:bookmarkEnd w:id="995"/>
      <w:bookmarkEnd w:id="996"/>
      <w:bookmarkEnd w:id="997"/>
      <w:bookmarkEnd w:id="998"/>
      <w:bookmarkEnd w:id="999"/>
      <w:r w:rsidR="00512B0F" w:rsidRPr="00382A07">
        <w:rPr>
          <w:szCs w:val="24"/>
        </w:rPr>
        <w:t>выполнения поставок</w:t>
      </w:r>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1070556"/>
      <w:bookmarkStart w:id="1013" w:name="_Toc98253927"/>
      <w:bookmarkStart w:id="1014" w:name="_Toc176605808"/>
      <w:bookmarkStart w:id="1015" w:name="_Toc176611017"/>
      <w:bookmarkStart w:id="1016" w:name="_Toc176611073"/>
      <w:bookmarkStart w:id="1017" w:name="_Toc176668676"/>
      <w:bookmarkStart w:id="1018" w:name="_Toc176684336"/>
      <w:bookmarkStart w:id="1019" w:name="_Toc176746279"/>
      <w:bookmarkStart w:id="1020" w:name="_Toc176747346"/>
      <w:bookmarkStart w:id="1021" w:name="_Toc198979988"/>
      <w:bookmarkStart w:id="1022" w:name="_Toc217466324"/>
      <w:bookmarkStart w:id="1023" w:name="_Toc217702862"/>
      <w:bookmarkStart w:id="1024" w:name="_Toc233601980"/>
      <w:bookmarkStart w:id="1025" w:name="_Toc263343466"/>
      <w:r w:rsidRPr="00382A07">
        <w:rPr>
          <w:b w:val="0"/>
          <w:szCs w:val="24"/>
        </w:rPr>
        <w:br w:type="page"/>
      </w:r>
      <w:bookmarkStart w:id="1026" w:name="_Toc439170683"/>
      <w:bookmarkStart w:id="1027" w:name="_Toc439172785"/>
      <w:bookmarkStart w:id="1028" w:name="_Toc439173229"/>
      <w:bookmarkStart w:id="1029" w:name="_Toc439238225"/>
      <w:bookmarkStart w:id="1030" w:name="_Toc439252773"/>
      <w:bookmarkStart w:id="1031" w:name="_Toc439323747"/>
      <w:bookmarkStart w:id="1032" w:name="_Toc440357145"/>
      <w:bookmarkStart w:id="1033" w:name="_Toc440359700"/>
      <w:bookmarkStart w:id="1034" w:name="_Toc440632164"/>
      <w:bookmarkStart w:id="1035" w:name="_Toc440875984"/>
      <w:bookmarkStart w:id="1036" w:name="_Toc441131012"/>
      <w:bookmarkStart w:id="1037" w:name="_Toc447269829"/>
      <w:bookmarkStart w:id="1038" w:name="_Toc464120655"/>
      <w:bookmarkStart w:id="1039" w:name="_Toc466970575"/>
      <w:bookmarkStart w:id="1040" w:name="_Toc468462489"/>
      <w:bookmarkStart w:id="1041" w:name="_Toc469482082"/>
      <w:bookmarkStart w:id="1042" w:name="_Toc472411857"/>
      <w:bookmarkStart w:id="1043" w:name="_Toc498588942"/>
      <w:r w:rsidRPr="00382A07">
        <w:rPr>
          <w:szCs w:val="24"/>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44" w:name="_Hlt22846931"/>
      <w:bookmarkStart w:id="1045" w:name="_Ref93264992"/>
      <w:bookmarkStart w:id="1046" w:name="_Ref93265116"/>
      <w:bookmarkStart w:id="1047" w:name="_Toc98253933"/>
      <w:bookmarkStart w:id="1048" w:name="_Toc165173859"/>
      <w:bookmarkStart w:id="1049" w:name="_Toc423423671"/>
      <w:bookmarkStart w:id="1050" w:name="_Toc498588943"/>
      <w:bookmarkEnd w:id="1044"/>
      <w:r w:rsidRPr="00382A07">
        <w:lastRenderedPageBreak/>
        <w:t xml:space="preserve">Протокол разногласий к проекту Договора (форма </w:t>
      </w:r>
      <w:r w:rsidRPr="00382A07">
        <w:rPr>
          <w:noProof/>
        </w:rPr>
        <w:t>5</w:t>
      </w:r>
      <w:r w:rsidRPr="00382A07">
        <w:t>)</w:t>
      </w:r>
      <w:bookmarkEnd w:id="953"/>
      <w:bookmarkEnd w:id="954"/>
      <w:bookmarkEnd w:id="1045"/>
      <w:bookmarkEnd w:id="1046"/>
      <w:bookmarkEnd w:id="1047"/>
      <w:bookmarkEnd w:id="1048"/>
      <w:bookmarkEnd w:id="1049"/>
      <w:bookmarkEnd w:id="1050"/>
    </w:p>
    <w:p w:rsidR="004F4D80" w:rsidRPr="00382A07" w:rsidRDefault="004F4D80" w:rsidP="004F4D80">
      <w:pPr>
        <w:pStyle w:val="3"/>
        <w:rPr>
          <w:szCs w:val="24"/>
        </w:rPr>
      </w:pPr>
      <w:bookmarkStart w:id="1051" w:name="_Toc439170685"/>
      <w:bookmarkStart w:id="1052" w:name="_Toc439172787"/>
      <w:bookmarkStart w:id="1053" w:name="_Toc439173231"/>
      <w:bookmarkStart w:id="1054" w:name="_Toc439238227"/>
      <w:bookmarkStart w:id="1055" w:name="_Toc439252775"/>
      <w:bookmarkStart w:id="1056" w:name="_Toc439323749"/>
      <w:bookmarkStart w:id="1057" w:name="_Toc440357147"/>
      <w:bookmarkStart w:id="1058" w:name="_Toc440359702"/>
      <w:bookmarkStart w:id="1059" w:name="_Toc440632166"/>
      <w:bookmarkStart w:id="1060" w:name="_Toc440875986"/>
      <w:bookmarkStart w:id="1061" w:name="_Toc441131014"/>
      <w:bookmarkStart w:id="1062" w:name="_Toc447269831"/>
      <w:bookmarkStart w:id="1063" w:name="_Toc464120657"/>
      <w:bookmarkStart w:id="1064" w:name="_Toc466970577"/>
      <w:bookmarkStart w:id="1065" w:name="_Toc468462491"/>
      <w:bookmarkStart w:id="1066" w:name="_Toc469482084"/>
      <w:bookmarkStart w:id="1067" w:name="_Toc472411859"/>
      <w:bookmarkStart w:id="1068" w:name="_Toc498588944"/>
      <w:bookmarkStart w:id="1069" w:name="_Toc157248186"/>
      <w:bookmarkStart w:id="1070" w:name="_Toc157496555"/>
      <w:bookmarkStart w:id="1071" w:name="_Toc158206094"/>
      <w:bookmarkStart w:id="1072" w:name="_Toc164057779"/>
      <w:bookmarkStart w:id="1073" w:name="_Toc164137129"/>
      <w:bookmarkStart w:id="1074" w:name="_Toc164161289"/>
      <w:bookmarkStart w:id="1075" w:name="_Toc165173860"/>
      <w:r w:rsidRPr="00382A07">
        <w:rPr>
          <w:szCs w:val="24"/>
        </w:rPr>
        <w:t>Форма Протокола разногласий к проекту Договора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r w:rsidRPr="00382A07">
        <w:rPr>
          <w:szCs w:val="24"/>
        </w:rPr>
        <w:t xml:space="preserve"> </w:t>
      </w:r>
      <w:bookmarkEnd w:id="1069"/>
      <w:bookmarkEnd w:id="1070"/>
      <w:bookmarkEnd w:id="1071"/>
      <w:bookmarkEnd w:id="1072"/>
      <w:bookmarkEnd w:id="1073"/>
      <w:bookmarkEnd w:id="1074"/>
      <w:bookmarkEnd w:id="10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76" w:name="_Toc439170686"/>
      <w:bookmarkStart w:id="1077" w:name="_Toc439172788"/>
      <w:bookmarkStart w:id="1078" w:name="_Toc439173232"/>
      <w:bookmarkStart w:id="1079" w:name="_Toc439238228"/>
      <w:bookmarkStart w:id="1080" w:name="_Toc439252776"/>
      <w:bookmarkStart w:id="1081" w:name="_Toc439323750"/>
      <w:bookmarkStart w:id="1082" w:name="_Toc440357148"/>
      <w:bookmarkStart w:id="1083" w:name="_Toc440359703"/>
      <w:bookmarkStart w:id="1084" w:name="_Toc440632167"/>
      <w:bookmarkStart w:id="1085" w:name="_Toc440875987"/>
      <w:bookmarkStart w:id="1086" w:name="_Toc441131015"/>
      <w:bookmarkStart w:id="1087" w:name="_Toc447269832"/>
      <w:bookmarkStart w:id="1088" w:name="_Toc464120658"/>
      <w:bookmarkStart w:id="1089" w:name="_Toc466970578"/>
      <w:bookmarkStart w:id="1090" w:name="_Toc468462492"/>
      <w:bookmarkStart w:id="1091" w:name="_Toc469482085"/>
      <w:bookmarkStart w:id="1092" w:name="_Toc472411860"/>
      <w:bookmarkStart w:id="1093" w:name="_Toc498588945"/>
      <w:r w:rsidRPr="00382A07">
        <w:rPr>
          <w:szCs w:val="24"/>
        </w:rPr>
        <w:t>Инструкции по заполнению Протокола разногласий к проекту Договора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00216B">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00216B" w:rsidRPr="0000216B">
        <w:rPr>
          <w:sz w:val="24"/>
          <w:szCs w:val="24"/>
        </w:rPr>
        <w:t xml:space="preserve"> 1.2.6 </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4" w:name="_Ref55335823"/>
      <w:bookmarkStart w:id="1095" w:name="_Ref55336359"/>
      <w:bookmarkStart w:id="1096" w:name="_Toc57314675"/>
      <w:bookmarkStart w:id="1097" w:name="_Toc69728989"/>
      <w:bookmarkStart w:id="1098" w:name="_Toc98253939"/>
      <w:bookmarkStart w:id="1099" w:name="_Toc165173865"/>
      <w:bookmarkStart w:id="1100" w:name="_Toc423423672"/>
      <w:bookmarkStart w:id="1101" w:name="_Toc498588946"/>
      <w:bookmarkEnd w:id="804"/>
      <w:r w:rsidRPr="00382A07">
        <w:lastRenderedPageBreak/>
        <w:t>Анкета (форма 6)</w:t>
      </w:r>
      <w:bookmarkEnd w:id="1094"/>
      <w:bookmarkEnd w:id="1095"/>
      <w:bookmarkEnd w:id="1096"/>
      <w:bookmarkEnd w:id="1097"/>
      <w:bookmarkEnd w:id="1098"/>
      <w:bookmarkEnd w:id="1099"/>
      <w:bookmarkEnd w:id="1100"/>
      <w:bookmarkEnd w:id="1101"/>
    </w:p>
    <w:p w:rsidR="004F4D80" w:rsidRPr="00382A07" w:rsidRDefault="004F4D80" w:rsidP="004F4D80">
      <w:pPr>
        <w:pStyle w:val="3"/>
        <w:rPr>
          <w:szCs w:val="24"/>
        </w:rPr>
      </w:pPr>
      <w:bookmarkStart w:id="1102" w:name="_Toc98253940"/>
      <w:bookmarkStart w:id="1103" w:name="_Toc157248192"/>
      <w:bookmarkStart w:id="1104" w:name="_Toc157496561"/>
      <w:bookmarkStart w:id="1105" w:name="_Toc158206100"/>
      <w:bookmarkStart w:id="1106" w:name="_Toc164057785"/>
      <w:bookmarkStart w:id="1107" w:name="_Toc164137135"/>
      <w:bookmarkStart w:id="1108" w:name="_Toc164161295"/>
      <w:bookmarkStart w:id="1109" w:name="_Toc165173866"/>
      <w:bookmarkStart w:id="1110" w:name="_Toc439170688"/>
      <w:bookmarkStart w:id="1111" w:name="_Toc439172790"/>
      <w:bookmarkStart w:id="1112" w:name="_Toc439173234"/>
      <w:bookmarkStart w:id="1113" w:name="_Toc439238230"/>
      <w:bookmarkStart w:id="1114" w:name="_Toc439252778"/>
      <w:bookmarkStart w:id="1115" w:name="_Ref440272119"/>
      <w:bookmarkStart w:id="1116" w:name="_Toc440357150"/>
      <w:bookmarkStart w:id="1117" w:name="_Toc440359705"/>
      <w:bookmarkStart w:id="1118" w:name="_Ref444164229"/>
      <w:bookmarkStart w:id="1119" w:name="_Toc447269834"/>
      <w:bookmarkStart w:id="1120" w:name="_Toc464120660"/>
      <w:bookmarkStart w:id="1121" w:name="_Toc466970580"/>
      <w:bookmarkStart w:id="1122" w:name="_Toc472411862"/>
      <w:bookmarkStart w:id="1123" w:name="_Toc498588947"/>
      <w:r w:rsidRPr="00382A07">
        <w:rPr>
          <w:szCs w:val="24"/>
        </w:rPr>
        <w:t xml:space="preserve">Форма Анкеты </w:t>
      </w:r>
      <w:r w:rsidR="00C236C0" w:rsidRPr="00382A07">
        <w:rPr>
          <w:szCs w:val="24"/>
        </w:rPr>
        <w:t>Участник</w:t>
      </w:r>
      <w:r w:rsidRPr="00382A07">
        <w:rPr>
          <w:szCs w:val="24"/>
        </w:rPr>
        <w:t>а</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1"/>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24" w:name="_Toc439170689"/>
            <w:bookmarkStart w:id="1125" w:name="_Toc439172791"/>
            <w:bookmarkStart w:id="1126" w:name="_Toc439173235"/>
            <w:bookmarkStart w:id="1127" w:name="_Toc439238231"/>
            <w:bookmarkStart w:id="1128" w:name="_Toc439252779"/>
            <w:bookmarkStart w:id="1129" w:name="_Ref440272147"/>
            <w:bookmarkStart w:id="1130" w:name="_Toc440357151"/>
            <w:bookmarkStart w:id="1131" w:name="_Toc440359706"/>
            <w:bookmarkStart w:id="1132" w:name="_Ref444164176"/>
            <w:bookmarkStart w:id="1133"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34" w:name="_Ref491179450"/>
      <w:bookmarkStart w:id="1135" w:name="_Toc498588948"/>
      <w:r w:rsidRPr="00382A07">
        <w:rPr>
          <w:szCs w:val="24"/>
        </w:rPr>
        <w:lastRenderedPageBreak/>
        <w:t xml:space="preserve">Форма </w:t>
      </w:r>
      <w:bookmarkEnd w:id="1124"/>
      <w:bookmarkEnd w:id="1125"/>
      <w:bookmarkEnd w:id="1126"/>
      <w:bookmarkEnd w:id="112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28"/>
      <w:bookmarkEnd w:id="1129"/>
      <w:bookmarkEnd w:id="1130"/>
      <w:bookmarkEnd w:id="1131"/>
      <w:bookmarkEnd w:id="1132"/>
      <w:bookmarkEnd w:id="1133"/>
      <w:bookmarkEnd w:id="1134"/>
      <w:bookmarkEnd w:id="113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36" w:name="_Toc439170690"/>
      <w:bookmarkStart w:id="1137" w:name="_Toc439172792"/>
      <w:bookmarkStart w:id="1138" w:name="_Toc439173236"/>
      <w:bookmarkStart w:id="113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40" w:name="_Toc125426243"/>
      <w:bookmarkStart w:id="1141" w:name="_Toc396984070"/>
      <w:bookmarkStart w:id="1142" w:name="_Toc423423673"/>
      <w:bookmarkStart w:id="1143" w:name="_Toc439170691"/>
      <w:bookmarkStart w:id="1144" w:name="_Toc439172793"/>
      <w:bookmarkStart w:id="1145" w:name="_Toc439173237"/>
      <w:bookmarkStart w:id="1146" w:name="_Toc439238233"/>
      <w:bookmarkStart w:id="1147" w:name="_Toc439252780"/>
      <w:bookmarkStart w:id="1148" w:name="_Toc439323754"/>
      <w:bookmarkStart w:id="1149" w:name="_Toc440357152"/>
      <w:bookmarkStart w:id="1150" w:name="_Toc440359707"/>
      <w:bookmarkStart w:id="1151" w:name="_Toc440632171"/>
      <w:bookmarkStart w:id="1152" w:name="_Toc440875991"/>
      <w:bookmarkStart w:id="1153" w:name="_Toc441131019"/>
      <w:bookmarkStart w:id="1154" w:name="_Toc447269836"/>
      <w:bookmarkEnd w:id="1136"/>
      <w:bookmarkEnd w:id="1137"/>
      <w:bookmarkEnd w:id="1138"/>
      <w:bookmarkEnd w:id="113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55" w:name="_Toc464120662"/>
      <w:bookmarkStart w:id="1156" w:name="_Toc466970582"/>
      <w:bookmarkStart w:id="1157" w:name="_Toc472411864"/>
      <w:bookmarkStart w:id="1158" w:name="_Toc498588949"/>
      <w:r w:rsidRPr="00382A07">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1"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2"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lastRenderedPageBreak/>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6"/>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59" w:name="_Ref55336378"/>
      <w:bookmarkStart w:id="1160" w:name="_Toc57314676"/>
      <w:bookmarkStart w:id="1161" w:name="_Toc69728990"/>
      <w:bookmarkStart w:id="1162" w:name="_Toc98253942"/>
      <w:bookmarkStart w:id="1163" w:name="_Toc165173868"/>
      <w:bookmarkStart w:id="1164"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w:t>
      </w:r>
      <w:r w:rsidRPr="00382A07">
        <w:rPr>
          <w:sz w:val="24"/>
          <w:szCs w:val="24"/>
        </w:rPr>
        <w:lastRenderedPageBreak/>
        <w:t xml:space="preserve">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65" w:name="_Ref449017073"/>
      <w:bookmarkStart w:id="1166" w:name="_Toc498588950"/>
      <w:r w:rsidRPr="00382A07">
        <w:lastRenderedPageBreak/>
        <w:t>Справка о перечне и годовых объемах выполнения аналогичных договоров (форма 7)</w:t>
      </w:r>
      <w:bookmarkEnd w:id="1159"/>
      <w:bookmarkEnd w:id="1160"/>
      <w:bookmarkEnd w:id="1161"/>
      <w:bookmarkEnd w:id="1162"/>
      <w:bookmarkEnd w:id="1163"/>
      <w:bookmarkEnd w:id="1164"/>
      <w:bookmarkEnd w:id="1165"/>
      <w:bookmarkEnd w:id="1166"/>
    </w:p>
    <w:p w:rsidR="004F4D80" w:rsidRPr="00382A07" w:rsidRDefault="004F4D80" w:rsidP="004F4D80">
      <w:pPr>
        <w:pStyle w:val="3"/>
        <w:rPr>
          <w:szCs w:val="24"/>
        </w:rPr>
      </w:pPr>
      <w:bookmarkStart w:id="1167" w:name="_Toc98253943"/>
      <w:bookmarkStart w:id="1168" w:name="_Toc157248195"/>
      <w:bookmarkStart w:id="1169" w:name="_Toc157496564"/>
      <w:bookmarkStart w:id="1170" w:name="_Toc158206103"/>
      <w:bookmarkStart w:id="1171" w:name="_Toc164057788"/>
      <w:bookmarkStart w:id="1172" w:name="_Toc164137138"/>
      <w:bookmarkStart w:id="1173" w:name="_Toc164161298"/>
      <w:bookmarkStart w:id="1174" w:name="_Toc165173869"/>
      <w:bookmarkStart w:id="1175" w:name="_Toc439170693"/>
      <w:bookmarkStart w:id="1176" w:name="_Toc439172795"/>
      <w:bookmarkStart w:id="1177" w:name="_Toc439173239"/>
      <w:bookmarkStart w:id="1178" w:name="_Toc439238235"/>
      <w:bookmarkStart w:id="1179" w:name="_Toc439252782"/>
      <w:bookmarkStart w:id="1180" w:name="_Toc439323756"/>
      <w:bookmarkStart w:id="1181" w:name="_Toc440357154"/>
      <w:bookmarkStart w:id="1182" w:name="_Toc440359709"/>
      <w:bookmarkStart w:id="1183" w:name="_Toc440632173"/>
      <w:bookmarkStart w:id="1184" w:name="_Toc440875993"/>
      <w:bookmarkStart w:id="1185" w:name="_Toc441131021"/>
      <w:bookmarkStart w:id="1186" w:name="_Toc447269838"/>
      <w:bookmarkStart w:id="1187" w:name="_Toc464120664"/>
      <w:bookmarkStart w:id="1188" w:name="_Toc466970584"/>
      <w:bookmarkStart w:id="1189" w:name="_Toc468462498"/>
      <w:bookmarkStart w:id="1190" w:name="_Toc469482091"/>
      <w:bookmarkStart w:id="1191" w:name="_Toc472411866"/>
      <w:bookmarkStart w:id="1192" w:name="_Toc498588951"/>
      <w:r w:rsidRPr="00382A07">
        <w:rPr>
          <w:szCs w:val="24"/>
        </w:rPr>
        <w:t>Форма Справки о перечне и годовых объемах выполнения аналогичных договоров</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93" w:name="_Toc98253944"/>
      <w:bookmarkStart w:id="1194" w:name="_Toc157248196"/>
      <w:bookmarkStart w:id="1195" w:name="_Toc157496565"/>
      <w:bookmarkStart w:id="1196" w:name="_Toc158206104"/>
      <w:bookmarkStart w:id="1197" w:name="_Toc164057789"/>
      <w:bookmarkStart w:id="1198" w:name="_Toc164137139"/>
      <w:bookmarkStart w:id="1199" w:name="_Toc164161299"/>
      <w:bookmarkStart w:id="1200" w:name="_Toc165173870"/>
      <w:r w:rsidRPr="00382A07">
        <w:rPr>
          <w:szCs w:val="24"/>
        </w:rPr>
        <w:br w:type="page"/>
      </w:r>
    </w:p>
    <w:p w:rsidR="004F4D80" w:rsidRPr="00382A07" w:rsidRDefault="004F4D80" w:rsidP="004F4D80">
      <w:pPr>
        <w:pStyle w:val="3"/>
        <w:rPr>
          <w:szCs w:val="24"/>
        </w:rPr>
      </w:pPr>
      <w:bookmarkStart w:id="1201" w:name="_Toc439170694"/>
      <w:bookmarkStart w:id="1202" w:name="_Toc439172796"/>
      <w:bookmarkStart w:id="1203" w:name="_Toc439173240"/>
      <w:bookmarkStart w:id="1204" w:name="_Toc439238236"/>
      <w:bookmarkStart w:id="1205" w:name="_Toc439252783"/>
      <w:bookmarkStart w:id="1206" w:name="_Toc439323757"/>
      <w:bookmarkStart w:id="1207" w:name="_Toc440357155"/>
      <w:bookmarkStart w:id="1208" w:name="_Toc440359710"/>
      <w:bookmarkStart w:id="1209" w:name="_Toc440632174"/>
      <w:bookmarkStart w:id="1210" w:name="_Toc440875994"/>
      <w:bookmarkStart w:id="1211" w:name="_Toc441131022"/>
      <w:bookmarkStart w:id="1212" w:name="_Toc447269839"/>
      <w:bookmarkStart w:id="1213" w:name="_Toc464120665"/>
      <w:bookmarkStart w:id="1214" w:name="_Toc466970585"/>
      <w:bookmarkStart w:id="1215" w:name="_Toc468462499"/>
      <w:bookmarkStart w:id="1216" w:name="_Toc469482092"/>
      <w:bookmarkStart w:id="1217" w:name="_Toc472411867"/>
      <w:bookmarkStart w:id="1218" w:name="_Toc498588952"/>
      <w:r w:rsidRPr="00382A07">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00216B">
        <w:t>4</w:t>
      </w:r>
      <w:r w:rsidR="0000762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6398"/>
      <w:bookmarkStart w:id="1220" w:name="_Toc57314678"/>
      <w:bookmarkStart w:id="1221" w:name="_Toc69728992"/>
      <w:bookmarkStart w:id="1222" w:name="_Toc98253948"/>
      <w:bookmarkStart w:id="1223" w:name="_Toc165173874"/>
      <w:bookmarkStart w:id="1224" w:name="_Toc423423676"/>
      <w:bookmarkStart w:id="1225" w:name="_Toc498588953"/>
      <w:r w:rsidRPr="00382A07">
        <w:lastRenderedPageBreak/>
        <w:t xml:space="preserve">Справка о кадровых ресурсах (форма </w:t>
      </w:r>
      <w:r w:rsidR="000D67AD" w:rsidRPr="00382A07">
        <w:t>8</w:t>
      </w:r>
      <w:r w:rsidRPr="00382A07">
        <w:t>)</w:t>
      </w:r>
      <w:bookmarkEnd w:id="1219"/>
      <w:bookmarkEnd w:id="1220"/>
      <w:bookmarkEnd w:id="1221"/>
      <w:bookmarkEnd w:id="1222"/>
      <w:bookmarkEnd w:id="1223"/>
      <w:bookmarkEnd w:id="1224"/>
      <w:bookmarkEnd w:id="1225"/>
    </w:p>
    <w:p w:rsidR="004F4D80" w:rsidRPr="00382A07" w:rsidRDefault="004F4D80" w:rsidP="004F4D80">
      <w:pPr>
        <w:pStyle w:val="3"/>
        <w:rPr>
          <w:szCs w:val="24"/>
        </w:rPr>
      </w:pPr>
      <w:bookmarkStart w:id="1226" w:name="_Toc98253949"/>
      <w:bookmarkStart w:id="1227" w:name="_Toc157248201"/>
      <w:bookmarkStart w:id="1228" w:name="_Toc157496570"/>
      <w:bookmarkStart w:id="1229" w:name="_Toc158206109"/>
      <w:bookmarkStart w:id="1230" w:name="_Toc164057794"/>
      <w:bookmarkStart w:id="1231" w:name="_Toc164137144"/>
      <w:bookmarkStart w:id="1232" w:name="_Toc164161304"/>
      <w:bookmarkStart w:id="1233" w:name="_Toc165173875"/>
      <w:bookmarkStart w:id="1234" w:name="_Toc439170699"/>
      <w:bookmarkStart w:id="1235" w:name="_Toc439172801"/>
      <w:bookmarkStart w:id="1236" w:name="_Toc439173245"/>
      <w:bookmarkStart w:id="1237" w:name="_Toc439238241"/>
      <w:bookmarkStart w:id="1238" w:name="_Toc439252788"/>
      <w:bookmarkStart w:id="1239" w:name="_Toc439323762"/>
      <w:bookmarkStart w:id="1240" w:name="_Toc440357160"/>
      <w:bookmarkStart w:id="1241" w:name="_Toc440359712"/>
      <w:bookmarkStart w:id="1242" w:name="_Toc440632176"/>
      <w:bookmarkStart w:id="1243" w:name="_Toc440875996"/>
      <w:bookmarkStart w:id="1244" w:name="_Toc441131024"/>
      <w:bookmarkStart w:id="1245" w:name="_Toc447269841"/>
      <w:bookmarkStart w:id="1246" w:name="_Toc464120667"/>
      <w:bookmarkStart w:id="1247" w:name="_Toc466970587"/>
      <w:bookmarkStart w:id="1248" w:name="_Toc468462501"/>
      <w:bookmarkStart w:id="1249" w:name="_Toc469482094"/>
      <w:bookmarkStart w:id="1250" w:name="_Toc472411869"/>
      <w:bookmarkStart w:id="1251" w:name="_Toc498588954"/>
      <w:r w:rsidRPr="00382A07">
        <w:rPr>
          <w:szCs w:val="24"/>
        </w:rPr>
        <w:t>Форма Справки о кадровых ресурсах</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52" w:name="_Toc98253950"/>
      <w:bookmarkStart w:id="1253" w:name="_Toc157248202"/>
      <w:bookmarkStart w:id="1254" w:name="_Toc157496571"/>
      <w:bookmarkStart w:id="1255" w:name="_Toc158206110"/>
      <w:bookmarkStart w:id="1256" w:name="_Toc164057795"/>
      <w:bookmarkStart w:id="1257" w:name="_Toc164137145"/>
      <w:bookmarkStart w:id="1258" w:name="_Toc164161305"/>
      <w:bookmarkStart w:id="1259" w:name="_Toc165173876"/>
      <w:r w:rsidRPr="00382A07">
        <w:rPr>
          <w:b/>
          <w:szCs w:val="24"/>
        </w:rPr>
        <w:br w:type="page"/>
      </w:r>
    </w:p>
    <w:p w:rsidR="004F4D80" w:rsidRPr="00382A07" w:rsidRDefault="004F4D80" w:rsidP="004F4D80">
      <w:pPr>
        <w:pStyle w:val="3"/>
        <w:rPr>
          <w:szCs w:val="24"/>
        </w:rPr>
      </w:pPr>
      <w:bookmarkStart w:id="1260" w:name="_Toc439170700"/>
      <w:bookmarkStart w:id="1261" w:name="_Toc439172802"/>
      <w:bookmarkStart w:id="1262" w:name="_Toc439173246"/>
      <w:bookmarkStart w:id="1263" w:name="_Toc439238242"/>
      <w:bookmarkStart w:id="1264" w:name="_Toc439252789"/>
      <w:bookmarkStart w:id="1265" w:name="_Toc439323763"/>
      <w:bookmarkStart w:id="1266" w:name="_Toc440357161"/>
      <w:bookmarkStart w:id="1267" w:name="_Toc440359713"/>
      <w:bookmarkStart w:id="1268" w:name="_Toc440632177"/>
      <w:bookmarkStart w:id="1269" w:name="_Toc440875997"/>
      <w:bookmarkStart w:id="1270" w:name="_Toc441131025"/>
      <w:bookmarkStart w:id="1271" w:name="_Toc447269842"/>
      <w:bookmarkStart w:id="1272" w:name="_Toc464120668"/>
      <w:bookmarkStart w:id="1273" w:name="_Toc466970588"/>
      <w:bookmarkStart w:id="1274" w:name="_Toc468462502"/>
      <w:bookmarkStart w:id="1275" w:name="_Toc469482095"/>
      <w:bookmarkStart w:id="1276" w:name="_Toc472411870"/>
      <w:bookmarkStart w:id="1277" w:name="_Toc498588955"/>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78" w:name="_Toc165173881"/>
      <w:bookmarkStart w:id="1279" w:name="_Ref194749267"/>
      <w:bookmarkStart w:id="1280" w:name="_Toc423423677"/>
      <w:bookmarkStart w:id="1281" w:name="_Ref440271993"/>
      <w:bookmarkStart w:id="1282" w:name="_Ref440274659"/>
      <w:bookmarkStart w:id="1283" w:name="_Toc498588956"/>
      <w:bookmarkStart w:id="1284" w:name="_Ref90381523"/>
      <w:bookmarkStart w:id="1285" w:name="_Toc90385124"/>
      <w:bookmarkStart w:id="1286" w:name="_Ref96861029"/>
      <w:bookmarkStart w:id="1287" w:name="_Toc97651410"/>
      <w:bookmarkStart w:id="1288"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78"/>
      <w:bookmarkEnd w:id="1279"/>
      <w:bookmarkEnd w:id="1280"/>
      <w:bookmarkEnd w:id="1281"/>
      <w:bookmarkEnd w:id="1282"/>
      <w:bookmarkEnd w:id="1283"/>
    </w:p>
    <w:p w:rsidR="004F4D80" w:rsidRPr="00382A07" w:rsidRDefault="004F4D80" w:rsidP="004F4D80">
      <w:pPr>
        <w:pStyle w:val="3"/>
        <w:rPr>
          <w:szCs w:val="24"/>
        </w:rPr>
      </w:pPr>
      <w:bookmarkStart w:id="1289" w:name="_Toc97651411"/>
      <w:bookmarkStart w:id="1290" w:name="_Toc98253956"/>
      <w:bookmarkStart w:id="1291" w:name="_Toc157248208"/>
      <w:bookmarkStart w:id="1292" w:name="_Toc157496577"/>
      <w:bookmarkStart w:id="1293" w:name="_Toc158206116"/>
      <w:bookmarkStart w:id="1294" w:name="_Toc164057801"/>
      <w:bookmarkStart w:id="1295" w:name="_Toc164137151"/>
      <w:bookmarkStart w:id="1296" w:name="_Toc164161311"/>
      <w:bookmarkStart w:id="1297" w:name="_Toc165173882"/>
      <w:bookmarkStart w:id="1298" w:name="_Toc439170702"/>
      <w:bookmarkStart w:id="1299" w:name="_Toc439172804"/>
      <w:bookmarkStart w:id="1300" w:name="_Toc439173248"/>
      <w:bookmarkStart w:id="1301" w:name="_Toc439238244"/>
      <w:bookmarkStart w:id="1302" w:name="_Toc439252791"/>
      <w:bookmarkStart w:id="1303" w:name="_Toc439323765"/>
      <w:bookmarkStart w:id="1304" w:name="_Toc440357163"/>
      <w:bookmarkStart w:id="1305" w:name="_Toc440359715"/>
      <w:bookmarkStart w:id="1306" w:name="_Toc440632179"/>
      <w:bookmarkStart w:id="1307" w:name="_Toc440875999"/>
      <w:bookmarkStart w:id="1308" w:name="_Toc441131027"/>
      <w:bookmarkStart w:id="1309" w:name="_Toc447269844"/>
      <w:bookmarkStart w:id="1310" w:name="_Toc464120670"/>
      <w:bookmarkStart w:id="1311" w:name="_Toc466970590"/>
      <w:bookmarkStart w:id="1312" w:name="_Toc468462504"/>
      <w:bookmarkStart w:id="1313" w:name="_Toc469482097"/>
      <w:bookmarkStart w:id="1314" w:name="_Toc472411872"/>
      <w:bookmarkStart w:id="1315"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6" w:name="_Toc97651412"/>
      <w:bookmarkStart w:id="1317" w:name="_Toc98253957"/>
      <w:bookmarkStart w:id="1318" w:name="_Toc157248209"/>
      <w:bookmarkStart w:id="1319" w:name="_Toc157496578"/>
      <w:bookmarkStart w:id="1320" w:name="_Toc158206117"/>
      <w:bookmarkStart w:id="1321" w:name="_Toc164057802"/>
      <w:bookmarkStart w:id="1322" w:name="_Toc164137152"/>
      <w:bookmarkStart w:id="1323" w:name="_Toc164161312"/>
      <w:bookmarkStart w:id="1324" w:name="_Toc165173883"/>
      <w:r w:rsidRPr="00382A07">
        <w:rPr>
          <w:b/>
          <w:szCs w:val="24"/>
        </w:rPr>
        <w:br w:type="page"/>
      </w:r>
    </w:p>
    <w:p w:rsidR="004F4D80" w:rsidRPr="00382A07" w:rsidRDefault="004F4D80" w:rsidP="004F4D80">
      <w:pPr>
        <w:pStyle w:val="3"/>
        <w:rPr>
          <w:szCs w:val="24"/>
        </w:rPr>
      </w:pPr>
      <w:bookmarkStart w:id="1325" w:name="_Toc439170703"/>
      <w:bookmarkStart w:id="1326" w:name="_Toc439172805"/>
      <w:bookmarkStart w:id="1327" w:name="_Toc439173249"/>
      <w:bookmarkStart w:id="1328" w:name="_Toc439238245"/>
      <w:bookmarkStart w:id="1329" w:name="_Toc439252792"/>
      <w:bookmarkStart w:id="1330" w:name="_Toc439323766"/>
      <w:bookmarkStart w:id="1331" w:name="_Toc440357164"/>
      <w:bookmarkStart w:id="1332" w:name="_Toc440359716"/>
      <w:bookmarkStart w:id="1333" w:name="_Toc440632180"/>
      <w:bookmarkStart w:id="1334" w:name="_Toc440876000"/>
      <w:bookmarkStart w:id="1335" w:name="_Toc441131028"/>
      <w:bookmarkStart w:id="1336" w:name="_Toc447269845"/>
      <w:bookmarkStart w:id="1337" w:name="_Toc464120671"/>
      <w:bookmarkStart w:id="1338" w:name="_Toc466970591"/>
      <w:bookmarkStart w:id="1339" w:name="_Toc468462505"/>
      <w:bookmarkStart w:id="1340" w:name="_Toc469482098"/>
      <w:bookmarkStart w:id="1341" w:name="_Toc472411873"/>
      <w:bookmarkStart w:id="1342" w:name="_Toc498588958"/>
      <w:r w:rsidRPr="00382A07">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84"/>
    <w:bookmarkEnd w:id="1285"/>
    <w:bookmarkEnd w:id="1286"/>
    <w:bookmarkEnd w:id="1287"/>
    <w:bookmarkEnd w:id="128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43"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344" w:name="_Toc423423680"/>
      <w:bookmarkStart w:id="1345" w:name="_Ref440272035"/>
      <w:bookmarkStart w:id="1346" w:name="_Ref440274733"/>
      <w:bookmarkStart w:id="1347" w:name="_Ref444179578"/>
      <w:bookmarkStart w:id="1348" w:name="_Toc498588959"/>
      <w:r w:rsidRPr="001D6DBB">
        <w:lastRenderedPageBreak/>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343"/>
      <w:bookmarkEnd w:id="1344"/>
      <w:bookmarkEnd w:id="1345"/>
      <w:bookmarkEnd w:id="1346"/>
      <w:bookmarkEnd w:id="1347"/>
      <w:bookmarkEnd w:id="1348"/>
    </w:p>
    <w:p w:rsidR="004F4D80" w:rsidRPr="001D6DBB" w:rsidRDefault="001D6DBB" w:rsidP="004F4D80">
      <w:pPr>
        <w:pStyle w:val="3"/>
        <w:rPr>
          <w:szCs w:val="24"/>
        </w:rPr>
      </w:pPr>
      <w:bookmarkStart w:id="1349" w:name="_Toc343690584"/>
      <w:bookmarkStart w:id="1350" w:name="_Toc372294428"/>
      <w:bookmarkStart w:id="1351" w:name="_Toc379288896"/>
      <w:bookmarkStart w:id="1352" w:name="_Toc384734780"/>
      <w:bookmarkStart w:id="1353" w:name="_Toc396984078"/>
      <w:bookmarkStart w:id="1354" w:name="_Toc423423681"/>
      <w:bookmarkStart w:id="1355" w:name="_Toc439170710"/>
      <w:bookmarkStart w:id="1356" w:name="_Toc439172812"/>
      <w:bookmarkStart w:id="1357" w:name="_Toc439173253"/>
      <w:bookmarkStart w:id="1358" w:name="_Toc439238249"/>
      <w:bookmarkStart w:id="1359" w:name="_Toc439252796"/>
      <w:bookmarkStart w:id="1360" w:name="_Toc439323770"/>
      <w:bookmarkStart w:id="1361" w:name="_Toc440361405"/>
      <w:bookmarkStart w:id="1362" w:name="_Toc440376287"/>
      <w:bookmarkStart w:id="1363" w:name="_Toc440382545"/>
      <w:bookmarkStart w:id="1364" w:name="_Toc440447215"/>
      <w:bookmarkStart w:id="1365" w:name="_Toc440632376"/>
      <w:bookmarkStart w:id="1366" w:name="_Toc440875148"/>
      <w:bookmarkStart w:id="1367" w:name="_Toc441131135"/>
      <w:bookmarkStart w:id="1368" w:name="_Toc441572140"/>
      <w:bookmarkStart w:id="1369" w:name="_Toc441575232"/>
      <w:bookmarkStart w:id="1370" w:name="_Toc442195898"/>
      <w:bookmarkStart w:id="1371" w:name="_Toc442251940"/>
      <w:bookmarkStart w:id="1372" w:name="_Toc442258889"/>
      <w:bookmarkStart w:id="1373" w:name="_Toc442259129"/>
      <w:bookmarkStart w:id="1374" w:name="_Toc447292892"/>
      <w:bookmarkStart w:id="1375" w:name="_Toc461808964"/>
      <w:bookmarkStart w:id="1376" w:name="_Toc463514796"/>
      <w:bookmarkStart w:id="1377" w:name="_Toc466967523"/>
      <w:bookmarkStart w:id="1378" w:name="_Toc467574715"/>
      <w:bookmarkStart w:id="1379" w:name="_Toc468441758"/>
      <w:bookmarkStart w:id="1380" w:name="_Toc469480233"/>
      <w:bookmarkStart w:id="1381" w:name="_Toc472409262"/>
      <w:bookmarkStart w:id="1382" w:name="_Toc498417409"/>
      <w:bookmarkStart w:id="1383" w:name="_Toc498588960"/>
      <w:r w:rsidRPr="001D6DBB">
        <w:rPr>
          <w:szCs w:val="24"/>
        </w:rPr>
        <w:t xml:space="preserve">Форма </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1D6DBB">
        <w:rPr>
          <w:szCs w:val="24"/>
        </w:rPr>
        <w:t>справки о цепочке собственников участника закупочной процедуры, включая бенефициаров (в том числе конечных)</w:t>
      </w:r>
      <w:bookmarkEnd w:id="1382"/>
      <w:bookmarkEnd w:id="1383"/>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5F28E8">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5F28E8">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5F28E8">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5F28E8">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5F28E8">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384" w:name="_Toc343690585"/>
      <w:bookmarkStart w:id="1385" w:name="_Toc372294429"/>
      <w:bookmarkStart w:id="1386" w:name="_Toc379288897"/>
      <w:bookmarkStart w:id="1387" w:name="_Toc384734781"/>
      <w:bookmarkStart w:id="1388" w:name="_Toc396984079"/>
      <w:bookmarkStart w:id="1389" w:name="_Toc423423682"/>
      <w:bookmarkStart w:id="1390" w:name="_Toc439170711"/>
      <w:bookmarkStart w:id="1391" w:name="_Toc439172813"/>
      <w:bookmarkStart w:id="1392" w:name="_Toc439173254"/>
      <w:bookmarkStart w:id="1393" w:name="_Toc439238250"/>
      <w:bookmarkStart w:id="1394" w:name="_Toc439252797"/>
      <w:bookmarkStart w:id="1395" w:name="_Toc439323771"/>
      <w:bookmarkStart w:id="1396" w:name="_Toc440357169"/>
      <w:bookmarkStart w:id="1397" w:name="_Toc440359721"/>
      <w:bookmarkStart w:id="1398" w:name="_Toc440632185"/>
      <w:bookmarkStart w:id="1399" w:name="_Toc440876005"/>
      <w:bookmarkStart w:id="1400" w:name="_Toc441131033"/>
      <w:bookmarkStart w:id="1401" w:name="_Toc447269850"/>
      <w:bookmarkStart w:id="1402" w:name="_Toc464120676"/>
      <w:bookmarkStart w:id="1403" w:name="_Toc466970594"/>
      <w:bookmarkStart w:id="1404" w:name="_Toc468462508"/>
      <w:bookmarkStart w:id="1405" w:name="_Toc469482101"/>
      <w:bookmarkStart w:id="1406" w:name="_Toc472411876"/>
      <w:bookmarkStart w:id="1407" w:name="_Toc498588961"/>
      <w:r w:rsidRPr="00382A07">
        <w:rPr>
          <w:szCs w:val="24"/>
        </w:rPr>
        <w:lastRenderedPageBreak/>
        <w:t xml:space="preserve">Инструкции по </w:t>
      </w:r>
      <w:r w:rsidRPr="001D6DBB">
        <w:rPr>
          <w:szCs w:val="24"/>
        </w:rPr>
        <w:t>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4F4D80" w:rsidRPr="001D6DBB" w:rsidRDefault="00C236C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6"/>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6"/>
        <w:numPr>
          <w:ilvl w:val="3"/>
          <w:numId w:val="1"/>
        </w:numPr>
        <w:suppressAutoHyphens w:val="0"/>
        <w:spacing w:before="100" w:beforeAutospacing="1" w:line="240" w:lineRule="auto"/>
        <w:rPr>
          <w:sz w:val="24"/>
          <w:szCs w:val="24"/>
        </w:rPr>
      </w:pPr>
      <w:bookmarkStart w:id="1408" w:name="_Toc329588495"/>
      <w:bookmarkStart w:id="1409" w:name="_Toc423423683"/>
      <w:bookmarkStart w:id="1410" w:name="_Ref440272051"/>
      <w:bookmarkStart w:id="1411"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6"/>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5F28E8">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5F28E8">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5F28E8">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5F28E8">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5F28E8">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5F28E8">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12"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08"/>
      <w:bookmarkEnd w:id="1409"/>
      <w:bookmarkEnd w:id="1410"/>
      <w:bookmarkEnd w:id="1411"/>
      <w:bookmarkEnd w:id="1412"/>
    </w:p>
    <w:p w:rsidR="004F4D80" w:rsidRPr="00382A07" w:rsidRDefault="004F4D80" w:rsidP="004F4D80">
      <w:pPr>
        <w:pStyle w:val="3"/>
        <w:rPr>
          <w:szCs w:val="24"/>
        </w:rPr>
      </w:pPr>
      <w:bookmarkStart w:id="1413" w:name="_Toc343690587"/>
      <w:bookmarkStart w:id="1414" w:name="_Toc372294431"/>
      <w:bookmarkStart w:id="1415" w:name="_Toc379288899"/>
      <w:bookmarkStart w:id="1416" w:name="_Toc384734783"/>
      <w:bookmarkStart w:id="1417" w:name="_Toc396984081"/>
      <w:bookmarkStart w:id="1418" w:name="_Toc423423684"/>
      <w:bookmarkStart w:id="1419" w:name="_Toc439170713"/>
      <w:bookmarkStart w:id="1420" w:name="_Toc439172815"/>
      <w:bookmarkStart w:id="1421" w:name="_Toc439173256"/>
      <w:bookmarkStart w:id="1422" w:name="_Toc439238252"/>
      <w:bookmarkStart w:id="1423" w:name="_Toc439252799"/>
      <w:bookmarkStart w:id="1424" w:name="_Toc439323773"/>
      <w:bookmarkStart w:id="1425" w:name="_Toc440357171"/>
      <w:bookmarkStart w:id="1426" w:name="_Toc440359723"/>
      <w:bookmarkStart w:id="1427" w:name="_Toc440632187"/>
      <w:bookmarkStart w:id="1428" w:name="_Toc440876007"/>
      <w:bookmarkStart w:id="1429" w:name="_Toc441131035"/>
      <w:bookmarkStart w:id="1430" w:name="_Toc447269852"/>
      <w:bookmarkStart w:id="1431" w:name="_Toc464120678"/>
      <w:bookmarkStart w:id="1432" w:name="_Toc466970596"/>
      <w:bookmarkStart w:id="1433" w:name="_Toc468462510"/>
      <w:bookmarkStart w:id="1434" w:name="_Toc469482103"/>
      <w:bookmarkStart w:id="1435" w:name="_Toc472411878"/>
      <w:bookmarkStart w:id="1436" w:name="_Toc498588963"/>
      <w:r w:rsidRPr="00382A07">
        <w:rPr>
          <w:szCs w:val="24"/>
        </w:rPr>
        <w:t xml:space="preserve">Форма </w:t>
      </w:r>
      <w:bookmarkEnd w:id="1413"/>
      <w:bookmarkEnd w:id="1414"/>
      <w:bookmarkEnd w:id="1415"/>
      <w:bookmarkEnd w:id="1416"/>
      <w:bookmarkEnd w:id="1417"/>
      <w:bookmarkEnd w:id="1418"/>
      <w:bookmarkEnd w:id="1419"/>
      <w:bookmarkEnd w:id="1420"/>
      <w:bookmarkEnd w:id="1421"/>
      <w:bookmarkEnd w:id="1422"/>
      <w:bookmarkEnd w:id="1423"/>
      <w:r w:rsidR="000D70B6" w:rsidRPr="00382A07">
        <w:rPr>
          <w:szCs w:val="24"/>
        </w:rPr>
        <w:t>Согласия на обработку персональных данных</w:t>
      </w:r>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37" w:name="_Toc439252801"/>
      <w:bookmarkStart w:id="1438" w:name="_Toc439323774"/>
      <w:bookmarkStart w:id="1439" w:name="_Toc440357172"/>
      <w:bookmarkStart w:id="1440" w:name="_Toc440359724"/>
      <w:bookmarkStart w:id="1441" w:name="_Toc440632188"/>
      <w:bookmarkStart w:id="1442" w:name="_Toc440876008"/>
      <w:bookmarkStart w:id="1443" w:name="_Toc441131036"/>
      <w:bookmarkStart w:id="1444" w:name="_Toc447269853"/>
      <w:bookmarkStart w:id="1445" w:name="_Toc464120679"/>
      <w:bookmarkStart w:id="1446" w:name="_Toc466970597"/>
      <w:bookmarkStart w:id="1447" w:name="_Toc468462511"/>
      <w:bookmarkStart w:id="1448" w:name="_Toc469482104"/>
      <w:bookmarkStart w:id="1449" w:name="_Toc472411879"/>
      <w:bookmarkStart w:id="1450" w:name="_Toc498588964"/>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51" w:name="_Toc461808970"/>
      <w:bookmarkStart w:id="1452" w:name="_Toc464120680"/>
      <w:bookmarkStart w:id="1453" w:name="_Toc466970598"/>
      <w:bookmarkStart w:id="1454" w:name="_Toc468462512"/>
      <w:bookmarkStart w:id="1455" w:name="_Toc469482105"/>
      <w:bookmarkStart w:id="1456" w:name="_Toc472411880"/>
      <w:bookmarkStart w:id="1457" w:name="_Toc498588965"/>
      <w:r w:rsidRPr="00382A07">
        <w:rPr>
          <w:szCs w:val="24"/>
        </w:rPr>
        <w:t>Форма Согласия на обработку персональных данных</w:t>
      </w:r>
      <w:bookmarkEnd w:id="1451"/>
      <w:bookmarkEnd w:id="1452"/>
      <w:bookmarkEnd w:id="1453"/>
      <w:bookmarkEnd w:id="1454"/>
      <w:bookmarkEnd w:id="1455"/>
      <w:bookmarkEnd w:id="1456"/>
      <w:bookmarkEnd w:id="1457"/>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58" w:name="_Toc461808971"/>
      <w:r w:rsidRPr="00382A07">
        <w:rPr>
          <w:b/>
          <w:sz w:val="24"/>
          <w:szCs w:val="24"/>
        </w:rPr>
        <w:t>Согласие на обработку персональных данных</w:t>
      </w:r>
      <w:bookmarkEnd w:id="1458"/>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59" w:name="_Toc461808972"/>
      <w:bookmarkStart w:id="1460" w:name="_Toc464120681"/>
      <w:bookmarkStart w:id="1461" w:name="_Toc466970599"/>
      <w:bookmarkStart w:id="1462" w:name="_Toc468462513"/>
      <w:bookmarkStart w:id="1463" w:name="_Toc469482106"/>
      <w:bookmarkStart w:id="1464" w:name="_Toc472411881"/>
      <w:bookmarkStart w:id="1465" w:name="_Toc498588966"/>
      <w:r w:rsidRPr="00382A07">
        <w:rPr>
          <w:szCs w:val="24"/>
        </w:rPr>
        <w:t>Инструкции по заполнению</w:t>
      </w:r>
      <w:bookmarkEnd w:id="1459"/>
      <w:bookmarkEnd w:id="1460"/>
      <w:bookmarkEnd w:id="1461"/>
      <w:bookmarkEnd w:id="1462"/>
      <w:bookmarkEnd w:id="1463"/>
      <w:bookmarkEnd w:id="1464"/>
      <w:bookmarkEnd w:id="146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66" w:name="_Ref440272256"/>
      <w:bookmarkStart w:id="1467" w:name="_Ref440272678"/>
      <w:bookmarkStart w:id="1468" w:name="_Ref440274944"/>
      <w:bookmarkStart w:id="1469" w:name="_Toc498588967"/>
      <w:r w:rsidRPr="00382A07">
        <w:t>Соглашение о неустойке (форма 1</w:t>
      </w:r>
      <w:r w:rsidR="009B44CF" w:rsidRPr="00382A07">
        <w:t>2</w:t>
      </w:r>
      <w:r w:rsidRPr="00382A07">
        <w:t>)</w:t>
      </w:r>
      <w:bookmarkEnd w:id="1466"/>
      <w:bookmarkEnd w:id="1467"/>
      <w:bookmarkEnd w:id="1468"/>
      <w:bookmarkEnd w:id="1469"/>
    </w:p>
    <w:p w:rsidR="007A6A39" w:rsidRPr="00382A07" w:rsidRDefault="007A6A39" w:rsidP="007A6A39">
      <w:pPr>
        <w:pStyle w:val="3"/>
        <w:rPr>
          <w:szCs w:val="24"/>
        </w:rPr>
      </w:pPr>
      <w:bookmarkStart w:id="1470" w:name="_Toc439170715"/>
      <w:bookmarkStart w:id="1471" w:name="_Toc439172817"/>
      <w:bookmarkStart w:id="1472" w:name="_Toc439173259"/>
      <w:bookmarkStart w:id="1473" w:name="_Toc439238255"/>
      <w:bookmarkStart w:id="1474" w:name="_Toc439252803"/>
      <w:bookmarkStart w:id="1475" w:name="_Toc439323776"/>
      <w:bookmarkStart w:id="1476" w:name="_Toc440357174"/>
      <w:bookmarkStart w:id="1477" w:name="_Toc440359726"/>
      <w:bookmarkStart w:id="1478" w:name="_Toc440632190"/>
      <w:bookmarkStart w:id="1479" w:name="_Toc440876010"/>
      <w:bookmarkStart w:id="1480" w:name="_Toc441131038"/>
      <w:bookmarkStart w:id="1481" w:name="_Toc447269855"/>
      <w:bookmarkStart w:id="1482" w:name="_Toc464120683"/>
      <w:bookmarkStart w:id="1483" w:name="_Toc466970601"/>
      <w:bookmarkStart w:id="1484" w:name="_Toc468462515"/>
      <w:bookmarkStart w:id="1485" w:name="_Toc469482108"/>
      <w:bookmarkStart w:id="1486" w:name="_Toc472411883"/>
      <w:bookmarkStart w:id="1487" w:name="_Toc498588968"/>
      <w:r w:rsidRPr="00382A07">
        <w:rPr>
          <w:szCs w:val="24"/>
        </w:rPr>
        <w:t>Форма соглашени</w:t>
      </w:r>
      <w:r w:rsidR="00E47073" w:rsidRPr="00382A07">
        <w:rPr>
          <w:szCs w:val="24"/>
        </w:rPr>
        <w:t>я</w:t>
      </w:r>
      <w:r w:rsidRPr="00382A07">
        <w:rPr>
          <w:szCs w:val="24"/>
        </w:rPr>
        <w:t xml:space="preserve"> о неустойке</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2F7C72"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 xml:space="preserve">предложений порядке, в случае </w:t>
      </w:r>
      <w:r w:rsidRPr="002F7C72">
        <w:rPr>
          <w:sz w:val="24"/>
          <w:szCs w:val="24"/>
        </w:rPr>
        <w:t>признания Участника победителем запроса предложений</w:t>
      </w:r>
      <w:r w:rsidR="00B10F18" w:rsidRPr="002F7C72">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2F7C72">
        <w:rPr>
          <w:sz w:val="24"/>
          <w:szCs w:val="24"/>
        </w:rPr>
        <w:t xml:space="preserve">; </w:t>
      </w:r>
      <w:r w:rsidR="002F7C72" w:rsidRPr="002F7C72">
        <w:rPr>
          <w:sz w:val="24"/>
          <w:szCs w:val="24"/>
        </w:rPr>
        <w:t>4) предоставить финансовое обеспечение по договору,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 (</w:t>
      </w:r>
      <w:r w:rsidR="002F7C72" w:rsidRPr="002F7C72">
        <w:rPr>
          <w:i/>
          <w:sz w:val="24"/>
          <w:szCs w:val="24"/>
        </w:rPr>
        <w:t>Примечание: если такое обеспечение предусмотрено условиями Запроса предложений</w:t>
      </w:r>
      <w:r w:rsidR="002F7C72" w:rsidRPr="002F7C72">
        <w:rPr>
          <w:sz w:val="24"/>
          <w:szCs w:val="24"/>
        </w:rPr>
        <w:t xml:space="preserve">); 5) предоставить </w:t>
      </w:r>
      <w:r w:rsidR="002F7C72" w:rsidRPr="002F7C72">
        <w:rPr>
          <w:snapToGrid w:val="0"/>
          <w:sz w:val="24"/>
          <w:szCs w:val="24"/>
          <w:lang w:eastAsia="x-none"/>
        </w:rPr>
        <w:t xml:space="preserve">документальное подтверждение </w:t>
      </w:r>
      <w:r w:rsidR="002F7C72" w:rsidRPr="002F7C72">
        <w:rPr>
          <w:i/>
          <w:iCs/>
          <w:sz w:val="24"/>
          <w:szCs w:val="24"/>
        </w:rPr>
        <w:t>полномочий на поставку продукции от производителя(ей) продукции по договору</w:t>
      </w:r>
      <w:r w:rsidR="002F7C72" w:rsidRPr="002F7C72">
        <w:rPr>
          <w:sz w:val="24"/>
          <w:szCs w:val="24"/>
        </w:rPr>
        <w:t>, заключенному по итогам Запроса предложений,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2F7C72">
        <w:rPr>
          <w:sz w:val="24"/>
          <w:szCs w:val="24"/>
        </w:rPr>
        <w:t>В случае если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88" w:name="_Toc439170716"/>
      <w:bookmarkStart w:id="1489" w:name="_Toc439172818"/>
      <w:bookmarkStart w:id="1490" w:name="_Toc439173260"/>
      <w:bookmarkStart w:id="1491" w:name="_Toc439238256"/>
      <w:bookmarkStart w:id="1492" w:name="_Toc439252804"/>
      <w:bookmarkStart w:id="1493" w:name="_Toc439323777"/>
      <w:bookmarkStart w:id="1494" w:name="_Toc440357175"/>
      <w:bookmarkStart w:id="1495" w:name="_Toc440359727"/>
      <w:bookmarkStart w:id="1496" w:name="_Toc440632191"/>
      <w:bookmarkStart w:id="1497" w:name="_Toc440876011"/>
      <w:bookmarkStart w:id="1498" w:name="_Toc441131039"/>
      <w:bookmarkStart w:id="1499" w:name="_Toc447269856"/>
      <w:bookmarkStart w:id="1500" w:name="_Toc464120684"/>
      <w:bookmarkStart w:id="1501" w:name="_Toc466970602"/>
      <w:bookmarkStart w:id="1502" w:name="_Toc468462516"/>
      <w:bookmarkStart w:id="1503" w:name="_Toc469482109"/>
      <w:bookmarkStart w:id="1504" w:name="_Toc472411884"/>
      <w:bookmarkStart w:id="1505" w:name="_Toc498588969"/>
      <w:r w:rsidRPr="00382A07">
        <w:rPr>
          <w:szCs w:val="24"/>
        </w:rPr>
        <w:t>Инструкции по заполнению</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06" w:name="_Toc426108836"/>
      <w:bookmarkStart w:id="1507" w:name="_Ref441574460"/>
      <w:bookmarkStart w:id="1508" w:name="_Ref441574649"/>
      <w:bookmarkStart w:id="1509" w:name="_Toc441575251"/>
      <w:bookmarkStart w:id="1510" w:name="_Ref442187883"/>
      <w:bookmarkStart w:id="1511" w:name="_Ref467569419"/>
      <w:bookmarkStart w:id="1512" w:name="_Toc498588970"/>
      <w:r w:rsidRPr="00382A07">
        <w:t>Расписка  сдачи-приемки соглашения о неустойке (форма 1</w:t>
      </w:r>
      <w:r w:rsidR="009B44CF" w:rsidRPr="00382A07">
        <w:t>3</w:t>
      </w:r>
      <w:r w:rsidRPr="00382A07">
        <w:t>)</w:t>
      </w:r>
      <w:bookmarkEnd w:id="1506"/>
      <w:bookmarkEnd w:id="1507"/>
      <w:bookmarkEnd w:id="1508"/>
      <w:bookmarkEnd w:id="1509"/>
      <w:bookmarkEnd w:id="1510"/>
      <w:bookmarkEnd w:id="1511"/>
      <w:bookmarkEnd w:id="1512"/>
    </w:p>
    <w:p w:rsidR="00726A75" w:rsidRPr="00382A07" w:rsidRDefault="00726A75" w:rsidP="00726A75">
      <w:pPr>
        <w:pStyle w:val="3"/>
        <w:rPr>
          <w:szCs w:val="24"/>
        </w:rPr>
      </w:pPr>
      <w:bookmarkStart w:id="1513" w:name="_Toc426108837"/>
      <w:bookmarkStart w:id="1514" w:name="_Ref441574456"/>
      <w:bookmarkStart w:id="1515" w:name="_Toc441575252"/>
      <w:bookmarkStart w:id="1516" w:name="_Toc447269864"/>
      <w:bookmarkStart w:id="1517" w:name="_Toc464120686"/>
      <w:bookmarkStart w:id="1518" w:name="_Toc466970604"/>
      <w:bookmarkStart w:id="1519" w:name="_Toc468462518"/>
      <w:bookmarkStart w:id="1520" w:name="_Toc469482111"/>
      <w:bookmarkStart w:id="1521" w:name="_Toc472411886"/>
      <w:bookmarkStart w:id="1522" w:name="_Toc498588971"/>
      <w:r w:rsidRPr="00382A07">
        <w:rPr>
          <w:szCs w:val="24"/>
        </w:rPr>
        <w:t xml:space="preserve">Форма Расписки  сдачи-приемки </w:t>
      </w:r>
      <w:bookmarkEnd w:id="1513"/>
      <w:r w:rsidRPr="00382A07">
        <w:rPr>
          <w:szCs w:val="24"/>
        </w:rPr>
        <w:t>соглашения о неустойке</w:t>
      </w:r>
      <w:bookmarkEnd w:id="1514"/>
      <w:bookmarkEnd w:id="1515"/>
      <w:bookmarkEnd w:id="1516"/>
      <w:bookmarkEnd w:id="1517"/>
      <w:bookmarkEnd w:id="1518"/>
      <w:bookmarkEnd w:id="1519"/>
      <w:bookmarkEnd w:id="1520"/>
      <w:bookmarkEnd w:id="1521"/>
      <w:bookmarkEnd w:id="152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23" w:name="_Toc426108838"/>
      <w:bookmarkStart w:id="1524" w:name="_Toc441575253"/>
      <w:bookmarkStart w:id="1525" w:name="_Toc447269865"/>
      <w:bookmarkStart w:id="1526" w:name="_Toc464120687"/>
      <w:bookmarkStart w:id="1527" w:name="_Toc466970605"/>
      <w:bookmarkStart w:id="1528" w:name="_Toc468462519"/>
      <w:bookmarkStart w:id="1529" w:name="_Toc469482112"/>
      <w:bookmarkStart w:id="1530" w:name="_Toc472411887"/>
      <w:bookmarkStart w:id="1531" w:name="_Toc498588972"/>
      <w:r w:rsidRPr="00382A07">
        <w:rPr>
          <w:szCs w:val="24"/>
        </w:rPr>
        <w:t>Инструкции по заполнению</w:t>
      </w:r>
      <w:bookmarkEnd w:id="1523"/>
      <w:bookmarkEnd w:id="1524"/>
      <w:bookmarkEnd w:id="1525"/>
      <w:bookmarkEnd w:id="1526"/>
      <w:bookmarkEnd w:id="1527"/>
      <w:bookmarkEnd w:id="1528"/>
      <w:bookmarkEnd w:id="1529"/>
      <w:bookmarkEnd w:id="1530"/>
      <w:bookmarkEnd w:id="1531"/>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32" w:name="_Ref440272274"/>
      <w:bookmarkStart w:id="1533" w:name="_Ref440274756"/>
      <w:bookmarkStart w:id="1534"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32"/>
      <w:bookmarkEnd w:id="1533"/>
      <w:bookmarkEnd w:id="1534"/>
    </w:p>
    <w:p w:rsidR="007857E5" w:rsidRPr="00382A07" w:rsidRDefault="007857E5" w:rsidP="007857E5">
      <w:pPr>
        <w:pStyle w:val="3"/>
        <w:rPr>
          <w:szCs w:val="24"/>
        </w:rPr>
      </w:pPr>
      <w:bookmarkStart w:id="1535" w:name="_Toc439170718"/>
      <w:bookmarkStart w:id="1536" w:name="_Toc439172820"/>
      <w:bookmarkStart w:id="1537" w:name="_Toc439173262"/>
      <w:bookmarkStart w:id="1538" w:name="_Toc439238258"/>
      <w:bookmarkStart w:id="1539" w:name="_Toc439252806"/>
      <w:bookmarkStart w:id="1540" w:name="_Toc439323779"/>
      <w:bookmarkStart w:id="1541" w:name="_Toc440357177"/>
      <w:bookmarkStart w:id="1542" w:name="_Toc440359729"/>
      <w:bookmarkStart w:id="1543" w:name="_Toc440632193"/>
      <w:bookmarkStart w:id="1544" w:name="_Toc440876013"/>
      <w:bookmarkStart w:id="1545" w:name="_Toc441131041"/>
      <w:bookmarkStart w:id="1546" w:name="_Toc447269858"/>
      <w:bookmarkStart w:id="1547" w:name="_Toc464120689"/>
      <w:bookmarkStart w:id="1548" w:name="_Toc466970607"/>
      <w:bookmarkStart w:id="1549" w:name="_Toc468462521"/>
      <w:bookmarkStart w:id="1550" w:name="_Toc469482114"/>
      <w:bookmarkStart w:id="1551" w:name="_Toc472411889"/>
      <w:bookmarkStart w:id="1552" w:name="_Toc498588974"/>
      <w:r w:rsidRPr="00382A07">
        <w:rPr>
          <w:szCs w:val="24"/>
        </w:rPr>
        <w:t xml:space="preserve">Форма </w:t>
      </w:r>
      <w:bookmarkEnd w:id="1535"/>
      <w:r w:rsidR="00E47073" w:rsidRPr="00382A07">
        <w:rPr>
          <w:szCs w:val="24"/>
        </w:rPr>
        <w:t>согласия Участника налоговым органам на разглашение сведений, составляющих налоговую тайну</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53" w:name="_Toc300142269"/>
      <w:bookmarkStart w:id="1554" w:name="_Toc309735391"/>
      <w:bookmarkStart w:id="155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53"/>
      <w:r w:rsidRPr="00382A07">
        <w:rPr>
          <w:b/>
          <w:bCs w:val="0"/>
          <w:snapToGrid w:val="0"/>
          <w:sz w:val="24"/>
          <w:szCs w:val="24"/>
        </w:rPr>
        <w:t xml:space="preserve"> </w:t>
      </w:r>
      <w:bookmarkEnd w:id="1554"/>
      <w:bookmarkEnd w:id="155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56" w:name="_Toc439170719"/>
      <w:bookmarkStart w:id="1557" w:name="_Toc439172821"/>
      <w:bookmarkStart w:id="1558" w:name="_Toc439173263"/>
      <w:bookmarkStart w:id="1559" w:name="_Toc439238259"/>
      <w:bookmarkStart w:id="1560" w:name="_Toc439252807"/>
      <w:bookmarkStart w:id="1561" w:name="_Toc439323780"/>
      <w:bookmarkStart w:id="1562" w:name="_Toc440357178"/>
      <w:bookmarkStart w:id="1563" w:name="_Toc440359730"/>
      <w:bookmarkStart w:id="1564" w:name="_Toc440632194"/>
      <w:bookmarkStart w:id="1565" w:name="_Toc440876014"/>
      <w:bookmarkStart w:id="1566" w:name="_Toc441131042"/>
      <w:bookmarkStart w:id="1567" w:name="_Toc447269859"/>
      <w:bookmarkStart w:id="1568" w:name="_Toc464120690"/>
      <w:bookmarkStart w:id="1569" w:name="_Toc466970608"/>
      <w:bookmarkStart w:id="1570" w:name="_Toc468462522"/>
      <w:bookmarkStart w:id="1571" w:name="_Toc469482115"/>
      <w:bookmarkStart w:id="1572" w:name="_Toc472411890"/>
      <w:bookmarkStart w:id="1573" w:name="_Toc498588975"/>
      <w:r w:rsidRPr="00382A07">
        <w:rPr>
          <w:szCs w:val="24"/>
        </w:rPr>
        <w:t>Инструкции по заполнению</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74" w:name="_Ref93268095"/>
      <w:bookmarkStart w:id="1575" w:name="_Ref93268099"/>
      <w:bookmarkStart w:id="1576" w:name="_Toc98253958"/>
      <w:bookmarkStart w:id="1577" w:name="_Toc165173884"/>
      <w:bookmarkStart w:id="1578" w:name="_Toc423423678"/>
      <w:bookmarkStart w:id="1579" w:name="_Ref440272510"/>
      <w:bookmarkStart w:id="1580" w:name="_Ref440274961"/>
      <w:bookmarkStart w:id="1581"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574"/>
      <w:bookmarkEnd w:id="1575"/>
      <w:bookmarkEnd w:id="1576"/>
      <w:bookmarkEnd w:id="1577"/>
      <w:bookmarkEnd w:id="1578"/>
      <w:bookmarkEnd w:id="1579"/>
      <w:bookmarkEnd w:id="1580"/>
      <w:bookmarkEnd w:id="1581"/>
    </w:p>
    <w:p w:rsidR="00635719" w:rsidRPr="00382A07" w:rsidRDefault="00635719" w:rsidP="00635719">
      <w:pPr>
        <w:pStyle w:val="3"/>
        <w:rPr>
          <w:szCs w:val="24"/>
        </w:rPr>
      </w:pPr>
      <w:bookmarkStart w:id="1582" w:name="_Toc90385125"/>
      <w:bookmarkStart w:id="1583" w:name="_Toc439170705"/>
      <w:bookmarkStart w:id="1584" w:name="_Toc439172807"/>
      <w:bookmarkStart w:id="1585" w:name="_Toc439173268"/>
      <w:bookmarkStart w:id="1586" w:name="_Toc439238264"/>
      <w:bookmarkStart w:id="1587" w:name="_Toc439252812"/>
      <w:bookmarkStart w:id="1588" w:name="_Toc439323785"/>
      <w:bookmarkStart w:id="1589" w:name="_Toc440357183"/>
      <w:bookmarkStart w:id="1590" w:name="_Toc440359735"/>
      <w:bookmarkStart w:id="1591" w:name="_Toc440632199"/>
      <w:bookmarkStart w:id="1592" w:name="_Toc440876016"/>
      <w:bookmarkStart w:id="1593" w:name="_Toc441131044"/>
      <w:bookmarkStart w:id="1594" w:name="_Toc447269861"/>
      <w:bookmarkStart w:id="1595" w:name="_Toc464120692"/>
      <w:bookmarkStart w:id="1596" w:name="_Toc466970610"/>
      <w:bookmarkStart w:id="1597" w:name="_Toc468462524"/>
      <w:bookmarkStart w:id="1598" w:name="_Toc469482117"/>
      <w:bookmarkStart w:id="1599" w:name="_Toc472411892"/>
      <w:bookmarkStart w:id="1600" w:name="_Toc498588977"/>
      <w:r w:rsidRPr="00382A07">
        <w:rPr>
          <w:szCs w:val="24"/>
        </w:rPr>
        <w:t>Форма плана распределения объемов выполнения поставок внутри коллективного Участника</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01" w:name="_Toc90385126"/>
      <w:bookmarkStart w:id="1602" w:name="_Toc98253959"/>
      <w:bookmarkStart w:id="1603" w:name="_Toc157248211"/>
      <w:bookmarkStart w:id="1604" w:name="_Toc157496580"/>
      <w:bookmarkStart w:id="1605" w:name="_Toc158206119"/>
      <w:bookmarkStart w:id="1606" w:name="_Toc164057804"/>
      <w:bookmarkStart w:id="1607" w:name="_Toc164137154"/>
      <w:bookmarkStart w:id="1608" w:name="_Toc164161314"/>
      <w:bookmarkStart w:id="1609" w:name="_Toc165173885"/>
      <w:r w:rsidRPr="00382A07">
        <w:rPr>
          <w:b/>
          <w:szCs w:val="24"/>
        </w:rPr>
        <w:br w:type="page"/>
      </w:r>
    </w:p>
    <w:p w:rsidR="00635719" w:rsidRPr="00382A07" w:rsidRDefault="00635719" w:rsidP="00635719">
      <w:pPr>
        <w:pStyle w:val="3"/>
        <w:rPr>
          <w:szCs w:val="24"/>
        </w:rPr>
      </w:pPr>
      <w:bookmarkStart w:id="1610" w:name="_Toc439170706"/>
      <w:bookmarkStart w:id="1611" w:name="_Toc439172808"/>
      <w:bookmarkStart w:id="1612" w:name="_Toc439173269"/>
      <w:bookmarkStart w:id="1613" w:name="_Toc439238265"/>
      <w:bookmarkStart w:id="1614" w:name="_Toc439252813"/>
      <w:bookmarkStart w:id="1615" w:name="_Toc439323786"/>
      <w:bookmarkStart w:id="1616" w:name="_Toc440357184"/>
      <w:bookmarkStart w:id="1617" w:name="_Toc440359736"/>
      <w:bookmarkStart w:id="1618" w:name="_Toc440632200"/>
      <w:bookmarkStart w:id="1619" w:name="_Toc440876017"/>
      <w:bookmarkStart w:id="1620" w:name="_Toc441131045"/>
      <w:bookmarkStart w:id="1621" w:name="_Toc447269862"/>
      <w:bookmarkStart w:id="1622" w:name="_Toc464120693"/>
      <w:bookmarkStart w:id="1623" w:name="_Toc466970611"/>
      <w:bookmarkStart w:id="1624" w:name="_Toc468462525"/>
      <w:bookmarkStart w:id="1625" w:name="_Toc469482118"/>
      <w:bookmarkStart w:id="1626" w:name="_Toc472411893"/>
      <w:bookmarkStart w:id="1627" w:name="_Toc498588978"/>
      <w:r w:rsidRPr="00382A07">
        <w:rPr>
          <w:szCs w:val="24"/>
        </w:rPr>
        <w:t>Инструкции по заполнению</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00216B" w:rsidRPr="0000216B">
        <w:rPr>
          <w:sz w:val="24"/>
          <w:szCs w:val="24"/>
        </w:rPr>
        <w:t>3.3.10</w:t>
      </w:r>
      <w:r w:rsidR="0000762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00216B" w:rsidRPr="0000216B">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7A5" w:rsidRDefault="001217A5">
      <w:pPr>
        <w:spacing w:line="240" w:lineRule="auto"/>
      </w:pPr>
      <w:r>
        <w:separator/>
      </w:r>
    </w:p>
  </w:endnote>
  <w:endnote w:type="continuationSeparator" w:id="0">
    <w:p w:rsidR="001217A5" w:rsidRDefault="001217A5">
      <w:pPr>
        <w:spacing w:line="240" w:lineRule="auto"/>
      </w:pPr>
      <w:r>
        <w:continuationSeparator/>
      </w:r>
    </w:p>
  </w:endnote>
  <w:endnote w:id="1">
    <w:p w:rsidR="001217A5" w:rsidRPr="001D6DBB" w:rsidRDefault="001217A5"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217A5" w:rsidRDefault="001217A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Pr="00FA0376" w:rsidRDefault="001217A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A64E6">
      <w:rPr>
        <w:noProof/>
        <w:sz w:val="16"/>
        <w:szCs w:val="16"/>
        <w:lang w:eastAsia="ru-RU"/>
      </w:rPr>
      <w:t>70</w:t>
    </w:r>
    <w:r w:rsidRPr="00FA0376">
      <w:rPr>
        <w:sz w:val="16"/>
        <w:szCs w:val="16"/>
        <w:lang w:eastAsia="ru-RU"/>
      </w:rPr>
      <w:fldChar w:fldCharType="end"/>
    </w:r>
  </w:p>
  <w:p w:rsidR="001217A5" w:rsidRPr="00EE0539" w:rsidRDefault="001217A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F28E8">
      <w:rPr>
        <w:sz w:val="18"/>
        <w:szCs w:val="18"/>
      </w:rPr>
      <w:t xml:space="preserve">Договора </w:t>
    </w:r>
    <w:r w:rsidRPr="001217A5">
      <w:rPr>
        <w:sz w:val="18"/>
        <w:szCs w:val="18"/>
      </w:rPr>
      <w:t xml:space="preserve">поставки ПО «ГРАНД-Смета» для нужд </w:t>
    </w:r>
    <w:r>
      <w:rPr>
        <w:sz w:val="18"/>
        <w:szCs w:val="18"/>
      </w:rPr>
      <w:t xml:space="preserve">                                                 </w:t>
    </w:r>
    <w:r w:rsidRPr="001217A5">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7A5" w:rsidRDefault="001217A5">
      <w:pPr>
        <w:spacing w:line="240" w:lineRule="auto"/>
      </w:pPr>
      <w:r>
        <w:separator/>
      </w:r>
    </w:p>
  </w:footnote>
  <w:footnote w:type="continuationSeparator" w:id="0">
    <w:p w:rsidR="001217A5" w:rsidRDefault="001217A5">
      <w:pPr>
        <w:spacing w:line="240" w:lineRule="auto"/>
      </w:pPr>
      <w:r>
        <w:continuationSeparator/>
      </w:r>
    </w:p>
  </w:footnote>
  <w:footnote w:id="1">
    <w:p w:rsidR="001217A5" w:rsidRPr="00B36685" w:rsidRDefault="001217A5"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217A5" w:rsidRDefault="001217A5"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217A5" w:rsidRDefault="001217A5" w:rsidP="00642D28">
      <w:pPr>
        <w:pStyle w:val="1ff5"/>
        <w:rPr>
          <w:rFonts w:ascii="Times New Roman" w:eastAsia="Times New Roman" w:hAnsi="Times New Roman" w:cs="Times New Roman"/>
          <w:lang w:eastAsia="ru-RU"/>
        </w:rPr>
      </w:pPr>
    </w:p>
  </w:footnote>
  <w:footnote w:id="3">
    <w:p w:rsidR="001217A5" w:rsidRPr="00F83889" w:rsidRDefault="001217A5"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217A5" w:rsidRPr="00F83889" w:rsidRDefault="001217A5"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217A5" w:rsidRPr="00F83889" w:rsidRDefault="001217A5"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217A5" w:rsidRPr="00F83889" w:rsidRDefault="001217A5"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217A5" w:rsidRDefault="001217A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Pr="00930031" w:rsidRDefault="001217A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A5" w:rsidRDefault="001217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4"/>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3"/>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2"/>
  </w:num>
  <w:num w:numId="89">
    <w:abstractNumId w:val="114"/>
  </w:num>
  <w:num w:numId="90">
    <w:abstractNumId w:val="100"/>
  </w:num>
  <w:num w:numId="91">
    <w:abstractNumId w:val="138"/>
  </w:num>
  <w:num w:numId="92">
    <w:abstractNumId w:val="13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534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17A5"/>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B3BC9"/>
    <w:rsid w:val="001B475C"/>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0C2"/>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7F3"/>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8E8"/>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06A6"/>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634"/>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5FF4"/>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A64E6"/>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375"/>
    <w:rsid w:val="00DF3778"/>
    <w:rsid w:val="00DF4A13"/>
    <w:rsid w:val="00DF639D"/>
    <w:rsid w:val="00E02350"/>
    <w:rsid w:val="00E03690"/>
    <w:rsid w:val="00E066E7"/>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2603"/>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53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B3BC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E80A0-FE09-437A-BB1A-DC34FD1D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90</Pages>
  <Words>29440</Words>
  <Characters>167811</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196858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63</cp:revision>
  <cp:lastPrinted>2015-12-29T14:27:00Z</cp:lastPrinted>
  <dcterms:created xsi:type="dcterms:W3CDTF">2016-12-02T12:44:00Z</dcterms:created>
  <dcterms:modified xsi:type="dcterms:W3CDTF">2018-04-23T08:34:00Z</dcterms:modified>
</cp:coreProperties>
</file>