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9384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D52969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529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529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529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529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5296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529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5296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298" w:rsidRDefault="00136298" w:rsidP="007556FF">
      <w:pPr>
        <w:spacing w:line="240" w:lineRule="auto"/>
        <w:jc w:val="right"/>
        <w:rPr>
          <w:sz w:val="24"/>
          <w:szCs w:val="24"/>
        </w:rPr>
      </w:pPr>
      <w:r w:rsidRPr="00136298">
        <w:rPr>
          <w:sz w:val="24"/>
          <w:szCs w:val="24"/>
        </w:rPr>
        <w:t xml:space="preserve">Заместитель генерального директора – </w:t>
      </w:r>
    </w:p>
    <w:p w:rsidR="007556FF" w:rsidRPr="00C12FA4" w:rsidRDefault="00136298" w:rsidP="007556FF">
      <w:pPr>
        <w:spacing w:line="240" w:lineRule="auto"/>
        <w:jc w:val="right"/>
        <w:rPr>
          <w:sz w:val="24"/>
          <w:szCs w:val="24"/>
        </w:rPr>
      </w:pPr>
      <w:r w:rsidRPr="00136298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298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298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29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298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298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298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29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298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298">
        <w:rPr>
          <w:b/>
          <w:sz w:val="24"/>
          <w:szCs w:val="24"/>
        </w:rPr>
        <w:t>Договор</w:t>
      </w:r>
      <w:r w:rsidR="00136298" w:rsidRPr="00136298">
        <w:rPr>
          <w:b/>
          <w:sz w:val="24"/>
          <w:szCs w:val="24"/>
        </w:rPr>
        <w:t>а</w:t>
      </w:r>
      <w:proofErr w:type="gramEnd"/>
      <w:r w:rsidR="00366652" w:rsidRPr="00136298">
        <w:rPr>
          <w:b/>
          <w:sz w:val="24"/>
          <w:szCs w:val="24"/>
        </w:rPr>
        <w:t xml:space="preserve"> </w:t>
      </w:r>
      <w:r w:rsidR="00136298" w:rsidRPr="00136298">
        <w:rPr>
          <w:b/>
          <w:sz w:val="24"/>
          <w:szCs w:val="24"/>
        </w:rPr>
        <w:t>на оказание услуг по обследованию зданий и сооружений</w:t>
      </w:r>
      <w:r w:rsidR="00366652" w:rsidRPr="00136298">
        <w:rPr>
          <w:b/>
          <w:sz w:val="24"/>
          <w:szCs w:val="24"/>
        </w:rPr>
        <w:t xml:space="preserve"> для нужд ПАО «МРСК Центра»</w:t>
      </w:r>
      <w:r w:rsidR="007556FF" w:rsidRPr="00136298">
        <w:rPr>
          <w:b/>
          <w:sz w:val="24"/>
          <w:szCs w:val="24"/>
        </w:rPr>
        <w:t xml:space="preserve"> (филиал</w:t>
      </w:r>
      <w:r w:rsidR="00136298" w:rsidRPr="00136298">
        <w:rPr>
          <w:b/>
          <w:sz w:val="24"/>
          <w:szCs w:val="24"/>
        </w:rPr>
        <w:t>а</w:t>
      </w:r>
      <w:r w:rsidR="007556FF" w:rsidRPr="00136298">
        <w:rPr>
          <w:b/>
          <w:sz w:val="24"/>
          <w:szCs w:val="24"/>
        </w:rPr>
        <w:t xml:space="preserve"> «</w:t>
      </w:r>
      <w:r w:rsidR="00136298" w:rsidRPr="00136298">
        <w:rPr>
          <w:b/>
          <w:sz w:val="24"/>
          <w:szCs w:val="24"/>
        </w:rPr>
        <w:t>Яр</w:t>
      </w:r>
      <w:r w:rsidR="007556FF" w:rsidRPr="00136298">
        <w:rPr>
          <w:b/>
          <w:sz w:val="24"/>
          <w:szCs w:val="24"/>
        </w:rPr>
        <w:t>энерго»)</w:t>
      </w:r>
    </w:p>
    <w:p w:rsidR="007556FF" w:rsidRPr="0013629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298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298">
        <w:rPr>
          <w:rFonts w:ascii="Times New Roman" w:eastAsia="Times New Roman" w:hAnsi="Times New Roman" w:cs="Times New Roman"/>
          <w:b/>
          <w:caps/>
        </w:rPr>
        <w:t>,</w:t>
      </w:r>
      <w:r w:rsidRPr="00136298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298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298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298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603D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603DC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362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</w:t>
      </w:r>
      <w:r w:rsidR="007556FF" w:rsidRPr="00136298">
        <w:rPr>
          <w:iCs/>
          <w:sz w:val="24"/>
          <w:szCs w:val="24"/>
        </w:rPr>
        <w:t>я Ямская, 4</w:t>
      </w:r>
      <w:r w:rsidR="00EC1043" w:rsidRPr="00136298">
        <w:rPr>
          <w:iCs/>
          <w:sz w:val="24"/>
          <w:szCs w:val="24"/>
        </w:rPr>
        <w:t>, с</w:t>
      </w:r>
      <w:r w:rsidRPr="00136298">
        <w:rPr>
          <w:iCs/>
          <w:sz w:val="24"/>
          <w:szCs w:val="24"/>
        </w:rPr>
        <w:t xml:space="preserve">екретарь Закупочной комиссии – </w:t>
      </w:r>
      <w:r w:rsidR="00136298" w:rsidRPr="00136298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136298">
        <w:rPr>
          <w:iCs/>
          <w:sz w:val="24"/>
          <w:szCs w:val="24"/>
        </w:rPr>
        <w:t xml:space="preserve"> ПАО «МРСК Центра»</w:t>
      </w:r>
      <w:r w:rsidR="00136298" w:rsidRPr="00136298">
        <w:rPr>
          <w:iCs/>
          <w:sz w:val="24"/>
          <w:szCs w:val="24"/>
        </w:rPr>
        <w:t xml:space="preserve"> - «Ярэнерго»</w:t>
      </w:r>
      <w:r w:rsidR="007556FF" w:rsidRPr="00136298">
        <w:rPr>
          <w:iCs/>
          <w:sz w:val="24"/>
          <w:szCs w:val="24"/>
        </w:rPr>
        <w:t xml:space="preserve"> </w:t>
      </w:r>
      <w:r w:rsidR="00136298" w:rsidRPr="00136298">
        <w:rPr>
          <w:snapToGrid w:val="0"/>
          <w:sz w:val="24"/>
          <w:szCs w:val="24"/>
        </w:rPr>
        <w:t>Донсков А.Ю.</w:t>
      </w:r>
      <w:r w:rsidR="007556FF" w:rsidRPr="00136298">
        <w:rPr>
          <w:iCs/>
          <w:sz w:val="24"/>
          <w:szCs w:val="24"/>
        </w:rPr>
        <w:t>, контактные телефоны: (4</w:t>
      </w:r>
      <w:r w:rsidR="00136298" w:rsidRPr="00136298">
        <w:rPr>
          <w:iCs/>
          <w:sz w:val="24"/>
          <w:szCs w:val="24"/>
        </w:rPr>
        <w:t>852</w:t>
      </w:r>
      <w:r w:rsidR="007556FF" w:rsidRPr="00136298">
        <w:rPr>
          <w:iCs/>
          <w:sz w:val="24"/>
          <w:szCs w:val="24"/>
        </w:rPr>
        <w:t>) 7</w:t>
      </w:r>
      <w:r w:rsidR="00136298" w:rsidRPr="00136298">
        <w:rPr>
          <w:iCs/>
          <w:sz w:val="24"/>
          <w:szCs w:val="24"/>
        </w:rPr>
        <w:t>8</w:t>
      </w:r>
      <w:r w:rsidR="007556FF" w:rsidRPr="00136298">
        <w:rPr>
          <w:iCs/>
          <w:sz w:val="24"/>
          <w:szCs w:val="24"/>
        </w:rPr>
        <w:t>-</w:t>
      </w:r>
      <w:r w:rsidR="00136298" w:rsidRPr="00136298">
        <w:rPr>
          <w:iCs/>
          <w:sz w:val="24"/>
          <w:szCs w:val="24"/>
        </w:rPr>
        <w:t>14</w:t>
      </w:r>
      <w:r w:rsidR="007556FF" w:rsidRPr="00136298">
        <w:rPr>
          <w:iCs/>
          <w:sz w:val="24"/>
          <w:szCs w:val="24"/>
        </w:rPr>
        <w:t>-</w:t>
      </w:r>
      <w:r w:rsidR="00136298" w:rsidRPr="00136298">
        <w:rPr>
          <w:iCs/>
          <w:sz w:val="24"/>
          <w:szCs w:val="24"/>
        </w:rPr>
        <w:t>78</w:t>
      </w:r>
      <w:r w:rsidR="007556FF" w:rsidRPr="00136298">
        <w:rPr>
          <w:iCs/>
          <w:sz w:val="24"/>
          <w:szCs w:val="24"/>
        </w:rPr>
        <w:t xml:space="preserve">, </w:t>
      </w:r>
      <w:r w:rsidR="007556FF" w:rsidRPr="00136298">
        <w:rPr>
          <w:sz w:val="24"/>
          <w:szCs w:val="24"/>
        </w:rPr>
        <w:t xml:space="preserve">адрес электронной почты: </w:t>
      </w:r>
      <w:hyperlink r:id="rId18" w:history="1">
        <w:r w:rsidR="00136298" w:rsidRPr="00136298">
          <w:rPr>
            <w:rStyle w:val="a7"/>
            <w:sz w:val="24"/>
            <w:szCs w:val="24"/>
            <w:lang w:val="en-US"/>
          </w:rPr>
          <w:t>Donskov</w:t>
        </w:r>
        <w:r w:rsidR="00136298" w:rsidRPr="00136298">
          <w:rPr>
            <w:rStyle w:val="a7"/>
            <w:sz w:val="24"/>
            <w:szCs w:val="24"/>
          </w:rPr>
          <w:t>.</w:t>
        </w:r>
        <w:r w:rsidR="00136298" w:rsidRPr="00136298">
          <w:rPr>
            <w:rStyle w:val="a7"/>
            <w:sz w:val="24"/>
            <w:szCs w:val="24"/>
            <w:lang w:val="en-US"/>
          </w:rPr>
          <w:t>AY</w:t>
        </w:r>
        <w:r w:rsidR="00136298" w:rsidRPr="00136298">
          <w:rPr>
            <w:rStyle w:val="a7"/>
            <w:sz w:val="24"/>
            <w:szCs w:val="24"/>
          </w:rPr>
          <w:t>@mrsk-1.ru</w:t>
        </w:r>
      </w:hyperlink>
      <w:r w:rsidRPr="00136298">
        <w:rPr>
          <w:iCs/>
          <w:sz w:val="24"/>
          <w:szCs w:val="24"/>
        </w:rPr>
        <w:t>, ответственное лицо –</w:t>
      </w:r>
      <w:r w:rsidRPr="00136298">
        <w:rPr>
          <w:sz w:val="24"/>
          <w:szCs w:val="24"/>
        </w:rPr>
        <w:t xml:space="preserve"> </w:t>
      </w:r>
      <w:r w:rsidR="00136298" w:rsidRPr="00136298">
        <w:rPr>
          <w:sz w:val="24"/>
          <w:szCs w:val="24"/>
        </w:rPr>
        <w:t>Донсков Антон Юрьевич</w:t>
      </w:r>
      <w:r w:rsidR="004030CB" w:rsidRPr="00136298">
        <w:rPr>
          <w:sz w:val="24"/>
          <w:szCs w:val="24"/>
        </w:rPr>
        <w:t>, контактные телефоны - (4</w:t>
      </w:r>
      <w:r w:rsidR="00136298" w:rsidRPr="00136298">
        <w:rPr>
          <w:sz w:val="24"/>
          <w:szCs w:val="24"/>
        </w:rPr>
        <w:t>852</w:t>
      </w:r>
      <w:r w:rsidR="004030CB" w:rsidRPr="00136298">
        <w:rPr>
          <w:sz w:val="24"/>
          <w:szCs w:val="24"/>
        </w:rPr>
        <w:t>) 7</w:t>
      </w:r>
      <w:r w:rsidR="00136298" w:rsidRPr="00136298">
        <w:rPr>
          <w:sz w:val="24"/>
          <w:szCs w:val="24"/>
        </w:rPr>
        <w:t>8</w:t>
      </w:r>
      <w:r w:rsidR="004030CB" w:rsidRPr="00136298">
        <w:rPr>
          <w:sz w:val="24"/>
          <w:szCs w:val="24"/>
        </w:rPr>
        <w:t>-</w:t>
      </w:r>
      <w:r w:rsidR="00136298" w:rsidRPr="00136298">
        <w:rPr>
          <w:sz w:val="24"/>
          <w:szCs w:val="24"/>
        </w:rPr>
        <w:t>14</w:t>
      </w:r>
      <w:r w:rsidR="004030CB" w:rsidRPr="00136298">
        <w:rPr>
          <w:sz w:val="24"/>
          <w:szCs w:val="24"/>
        </w:rPr>
        <w:t>-</w:t>
      </w:r>
      <w:r w:rsidR="00136298" w:rsidRPr="00136298">
        <w:rPr>
          <w:sz w:val="24"/>
          <w:szCs w:val="24"/>
        </w:rPr>
        <w:t>78</w:t>
      </w:r>
      <w:r w:rsidR="004030CB" w:rsidRPr="00136298">
        <w:rPr>
          <w:sz w:val="24"/>
          <w:szCs w:val="24"/>
        </w:rPr>
        <w:t xml:space="preserve">, адрес электронной почты: </w:t>
      </w:r>
      <w:hyperlink r:id="rId19" w:history="1">
        <w:r w:rsidR="00136298" w:rsidRPr="00136298">
          <w:rPr>
            <w:rStyle w:val="a7"/>
            <w:sz w:val="24"/>
            <w:szCs w:val="24"/>
            <w:lang w:val="en-US"/>
          </w:rPr>
          <w:t>Donskov</w:t>
        </w:r>
        <w:r w:rsidR="00136298" w:rsidRPr="00136298">
          <w:rPr>
            <w:rStyle w:val="a7"/>
            <w:sz w:val="24"/>
            <w:szCs w:val="24"/>
          </w:rPr>
          <w:t>.</w:t>
        </w:r>
        <w:r w:rsidR="00136298" w:rsidRPr="00136298">
          <w:rPr>
            <w:rStyle w:val="a7"/>
            <w:sz w:val="24"/>
            <w:szCs w:val="24"/>
            <w:lang w:val="en-US"/>
          </w:rPr>
          <w:t>AY</w:t>
        </w:r>
        <w:r w:rsidR="00136298" w:rsidRPr="00136298">
          <w:rPr>
            <w:rStyle w:val="a7"/>
            <w:sz w:val="24"/>
            <w:szCs w:val="24"/>
          </w:rPr>
          <w:t>@mrsk-1.ru</w:t>
        </w:r>
      </w:hyperlink>
      <w:r w:rsidR="004030CB" w:rsidRPr="00136298">
        <w:rPr>
          <w:sz w:val="24"/>
          <w:szCs w:val="24"/>
        </w:rPr>
        <w:t>.</w:t>
      </w:r>
      <w:r w:rsidR="00862664" w:rsidRPr="00136298">
        <w:rPr>
          <w:sz w:val="24"/>
          <w:szCs w:val="24"/>
        </w:rPr>
        <w:t xml:space="preserve"> </w:t>
      </w:r>
      <w:proofErr w:type="gramStart"/>
      <w:r w:rsidR="004B5EB3" w:rsidRPr="00136298">
        <w:rPr>
          <w:iCs/>
          <w:sz w:val="24"/>
          <w:szCs w:val="24"/>
        </w:rPr>
        <w:t>Извещени</w:t>
      </w:r>
      <w:r w:rsidRPr="00136298">
        <w:rPr>
          <w:iCs/>
          <w:sz w:val="24"/>
          <w:szCs w:val="24"/>
        </w:rPr>
        <w:t>ем</w:t>
      </w:r>
      <w:r w:rsidRPr="00136298">
        <w:rPr>
          <w:sz w:val="24"/>
          <w:szCs w:val="24"/>
        </w:rPr>
        <w:t xml:space="preserve"> о проведении открытого </w:t>
      </w:r>
      <w:r w:rsidRPr="00136298">
        <w:rPr>
          <w:iCs/>
          <w:sz w:val="24"/>
          <w:szCs w:val="24"/>
        </w:rPr>
        <w:t>запроса предложений</w:t>
      </w:r>
      <w:r w:rsidRPr="00136298">
        <w:rPr>
          <w:sz w:val="24"/>
          <w:szCs w:val="24"/>
        </w:rPr>
        <w:t xml:space="preserve">, опубликованным </w:t>
      </w:r>
      <w:r w:rsidRPr="00136298">
        <w:rPr>
          <w:b/>
          <w:sz w:val="24"/>
          <w:szCs w:val="24"/>
        </w:rPr>
        <w:t>«</w:t>
      </w:r>
      <w:r w:rsidR="00136298" w:rsidRPr="00136298">
        <w:rPr>
          <w:b/>
          <w:sz w:val="24"/>
          <w:szCs w:val="24"/>
        </w:rPr>
        <w:t>29</w:t>
      </w:r>
      <w:r w:rsidRPr="00136298">
        <w:rPr>
          <w:b/>
          <w:sz w:val="24"/>
          <w:szCs w:val="24"/>
        </w:rPr>
        <w:t xml:space="preserve">» </w:t>
      </w:r>
      <w:r w:rsidR="00136298" w:rsidRPr="00136298">
        <w:rPr>
          <w:b/>
          <w:sz w:val="24"/>
          <w:szCs w:val="24"/>
        </w:rPr>
        <w:t>июня</w:t>
      </w:r>
      <w:r w:rsidRPr="00136298">
        <w:rPr>
          <w:b/>
          <w:sz w:val="24"/>
          <w:szCs w:val="24"/>
        </w:rPr>
        <w:t xml:space="preserve"> </w:t>
      </w:r>
      <w:r w:rsidR="009C6DFC" w:rsidRPr="00136298">
        <w:rPr>
          <w:b/>
          <w:sz w:val="24"/>
          <w:szCs w:val="24"/>
        </w:rPr>
        <w:t>2018</w:t>
      </w:r>
      <w:r w:rsidRPr="00136298">
        <w:rPr>
          <w:b/>
          <w:sz w:val="24"/>
          <w:szCs w:val="24"/>
        </w:rPr>
        <w:t xml:space="preserve"> г.</w:t>
      </w:r>
      <w:r w:rsidRPr="00136298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36298">
          <w:rPr>
            <w:rStyle w:val="a7"/>
            <w:sz w:val="24"/>
            <w:szCs w:val="24"/>
          </w:rPr>
          <w:t>www.zakupki.</w:t>
        </w:r>
        <w:r w:rsidR="00345CCA" w:rsidRPr="00136298">
          <w:rPr>
            <w:rStyle w:val="a7"/>
            <w:sz w:val="24"/>
            <w:szCs w:val="24"/>
            <w:lang w:val="en-US"/>
          </w:rPr>
          <w:t>gov</w:t>
        </w:r>
        <w:r w:rsidR="00345CCA" w:rsidRPr="00136298">
          <w:rPr>
            <w:rStyle w:val="a7"/>
            <w:sz w:val="24"/>
            <w:szCs w:val="24"/>
          </w:rPr>
          <w:t>.ru</w:t>
        </w:r>
      </w:hyperlink>
      <w:r w:rsidRPr="00136298">
        <w:rPr>
          <w:sz w:val="24"/>
          <w:szCs w:val="24"/>
        </w:rPr>
        <w:t>),</w:t>
      </w:r>
      <w:r w:rsidR="009D7F01" w:rsidRPr="00136298">
        <w:rPr>
          <w:iCs/>
          <w:sz w:val="24"/>
          <w:szCs w:val="24"/>
        </w:rPr>
        <w:t xml:space="preserve"> </w:t>
      </w:r>
      <w:r w:rsidR="009D7F01" w:rsidRPr="00136298">
        <w:rPr>
          <w:sz w:val="24"/>
          <w:szCs w:val="24"/>
        </w:rPr>
        <w:t xml:space="preserve">на сайте </w:t>
      </w:r>
      <w:r w:rsidR="007556FF" w:rsidRPr="00136298">
        <w:rPr>
          <w:iCs/>
          <w:sz w:val="24"/>
          <w:szCs w:val="24"/>
        </w:rPr>
        <w:t>ПАО «МРСК Центра»</w:t>
      </w:r>
      <w:r w:rsidR="009D7F01" w:rsidRPr="00136298">
        <w:rPr>
          <w:sz w:val="24"/>
          <w:szCs w:val="24"/>
        </w:rPr>
        <w:t xml:space="preserve"> (</w:t>
      </w:r>
      <w:hyperlink r:id="rId21" w:history="1">
        <w:r w:rsidR="007556FF" w:rsidRPr="00136298">
          <w:rPr>
            <w:rStyle w:val="a7"/>
            <w:sz w:val="24"/>
            <w:szCs w:val="24"/>
          </w:rPr>
          <w:t>www.mrsk-1.ru</w:t>
        </w:r>
      </w:hyperlink>
      <w:r w:rsidR="00862664" w:rsidRPr="00136298">
        <w:rPr>
          <w:sz w:val="24"/>
          <w:szCs w:val="24"/>
        </w:rPr>
        <w:t>)</w:t>
      </w:r>
      <w:r w:rsidR="00702B2C" w:rsidRPr="00136298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D52969">
        <w:rPr>
          <w:sz w:val="24"/>
          <w:szCs w:val="24"/>
        </w:rPr>
        <w:t>индивидуальных предпринимателей)</w:t>
      </w:r>
      <w:r w:rsidR="00DC6125" w:rsidRPr="00D52969">
        <w:rPr>
          <w:sz w:val="24"/>
          <w:szCs w:val="24"/>
        </w:rPr>
        <w:t xml:space="preserve"> </w:t>
      </w:r>
      <w:r w:rsidR="00D52969" w:rsidRPr="00D5296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52969" w:rsidRPr="00D52969">
        <w:rPr>
          <w:sz w:val="24"/>
          <w:szCs w:val="24"/>
        </w:rPr>
        <w:t xml:space="preserve"> </w:t>
      </w:r>
      <w:proofErr w:type="gramStart"/>
      <w:r w:rsidR="00D52969" w:rsidRPr="00D52969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52969" w:rsidRPr="00D52969">
        <w:rPr>
          <w:sz w:val="24"/>
          <w:szCs w:val="24"/>
        </w:rPr>
        <w:t xml:space="preserve"> </w:t>
      </w:r>
      <w:r w:rsidR="00DC6125" w:rsidRPr="00D52969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136298">
        <w:rPr>
          <w:sz w:val="24"/>
          <w:szCs w:val="24"/>
        </w:rPr>
        <w:t xml:space="preserve">заключения </w:t>
      </w:r>
      <w:r w:rsidR="00366652" w:rsidRPr="00136298">
        <w:rPr>
          <w:sz w:val="24"/>
          <w:szCs w:val="24"/>
        </w:rPr>
        <w:t>Договор</w:t>
      </w:r>
      <w:r w:rsidR="00136298" w:rsidRPr="00136298">
        <w:rPr>
          <w:sz w:val="24"/>
          <w:szCs w:val="24"/>
        </w:rPr>
        <w:t>а</w:t>
      </w:r>
      <w:r w:rsidR="00366652" w:rsidRPr="00136298">
        <w:rPr>
          <w:sz w:val="24"/>
          <w:szCs w:val="24"/>
        </w:rPr>
        <w:t xml:space="preserve"> </w:t>
      </w:r>
      <w:r w:rsidR="00136298" w:rsidRPr="00136298">
        <w:rPr>
          <w:sz w:val="24"/>
          <w:szCs w:val="24"/>
        </w:rPr>
        <w:t>на оказание услуг по обследованию зданий и сооружений</w:t>
      </w:r>
      <w:r w:rsidR="00366652" w:rsidRPr="00136298">
        <w:rPr>
          <w:sz w:val="24"/>
          <w:szCs w:val="24"/>
        </w:rPr>
        <w:t xml:space="preserve"> для нужд ПАО «МРСК Центра»</w:t>
      </w:r>
      <w:r w:rsidR="00702B2C" w:rsidRPr="00136298">
        <w:rPr>
          <w:sz w:val="24"/>
          <w:szCs w:val="24"/>
        </w:rPr>
        <w:t xml:space="preserve"> </w:t>
      </w:r>
      <w:r w:rsidR="00862664" w:rsidRPr="00136298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36298">
        <w:rPr>
          <w:sz w:val="24"/>
          <w:szCs w:val="24"/>
        </w:rPr>
        <w:t xml:space="preserve"> </w:t>
      </w:r>
      <w:proofErr w:type="gramStart"/>
      <w:r w:rsidR="00862664" w:rsidRPr="00136298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298">
        <w:rPr>
          <w:sz w:val="24"/>
          <w:szCs w:val="24"/>
        </w:rPr>
        <w:t>Воинова</w:t>
      </w:r>
      <w:proofErr w:type="spellEnd"/>
      <w:r w:rsidR="00862664" w:rsidRPr="00136298">
        <w:rPr>
          <w:sz w:val="24"/>
          <w:szCs w:val="24"/>
        </w:rPr>
        <w:t>, д. 12)</w:t>
      </w:r>
      <w:r w:rsidRPr="00136298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2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298">
        <w:rPr>
          <w:sz w:val="24"/>
          <w:szCs w:val="24"/>
        </w:rPr>
        <w:t xml:space="preserve">Настоящий </w:t>
      </w:r>
      <w:r w:rsidR="004B5EB3" w:rsidRPr="00136298">
        <w:rPr>
          <w:sz w:val="24"/>
          <w:szCs w:val="24"/>
        </w:rPr>
        <w:t>З</w:t>
      </w:r>
      <w:r w:rsidRPr="0013629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298">
        <w:rPr>
          <w:sz w:val="24"/>
          <w:szCs w:val="24"/>
        </w:rPr>
        <w:t>электронной торговой площадк</w:t>
      </w:r>
      <w:r w:rsidR="00414AB1" w:rsidRPr="00136298">
        <w:rPr>
          <w:sz w:val="24"/>
          <w:szCs w:val="24"/>
        </w:rPr>
        <w:t>и</w:t>
      </w:r>
      <w:r w:rsidR="00702B2C" w:rsidRPr="00136298">
        <w:rPr>
          <w:sz w:val="24"/>
          <w:szCs w:val="24"/>
        </w:rPr>
        <w:t xml:space="preserve"> </w:t>
      </w:r>
      <w:r w:rsidR="000D70B6" w:rsidRPr="00136298">
        <w:rPr>
          <w:sz w:val="24"/>
          <w:szCs w:val="24"/>
        </w:rPr>
        <w:t>П</w:t>
      </w:r>
      <w:r w:rsidR="00702B2C" w:rsidRPr="00136298">
        <w:rPr>
          <w:sz w:val="24"/>
          <w:szCs w:val="24"/>
        </w:rPr>
        <w:t>АО «</w:t>
      </w:r>
      <w:proofErr w:type="spellStart"/>
      <w:r w:rsidR="00702B2C" w:rsidRPr="00136298">
        <w:rPr>
          <w:sz w:val="24"/>
          <w:szCs w:val="24"/>
        </w:rPr>
        <w:t>Россети</w:t>
      </w:r>
      <w:proofErr w:type="spellEnd"/>
      <w:r w:rsidR="00702B2C" w:rsidRPr="00136298">
        <w:rPr>
          <w:sz w:val="24"/>
          <w:szCs w:val="24"/>
        </w:rPr>
        <w:t xml:space="preserve">» </w:t>
      </w:r>
      <w:hyperlink r:id="rId22" w:history="1">
        <w:r w:rsidR="00702B2C" w:rsidRPr="00136298">
          <w:rPr>
            <w:rStyle w:val="a7"/>
            <w:sz w:val="24"/>
            <w:szCs w:val="24"/>
          </w:rPr>
          <w:t>www.b2b-mrsk.ru</w:t>
        </w:r>
      </w:hyperlink>
      <w:r w:rsidR="00862664" w:rsidRPr="00136298">
        <w:rPr>
          <w:sz w:val="24"/>
          <w:szCs w:val="24"/>
        </w:rPr>
        <w:t xml:space="preserve"> </w:t>
      </w:r>
      <w:r w:rsidR="00702B2C" w:rsidRPr="00136298">
        <w:rPr>
          <w:sz w:val="24"/>
          <w:szCs w:val="24"/>
        </w:rPr>
        <w:t>(далее — ЭТП)</w:t>
      </w:r>
      <w:r w:rsidR="005B75A6" w:rsidRPr="00136298">
        <w:rPr>
          <w:sz w:val="24"/>
          <w:szCs w:val="24"/>
        </w:rPr>
        <w:t>.</w:t>
      </w:r>
      <w:bookmarkEnd w:id="14"/>
    </w:p>
    <w:p w:rsidR="00717F60" w:rsidRPr="0013629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298">
        <w:rPr>
          <w:sz w:val="24"/>
          <w:szCs w:val="24"/>
        </w:rPr>
        <w:t>Заказчик</w:t>
      </w:r>
      <w:r w:rsidR="00702B2C" w:rsidRPr="00136298">
        <w:rPr>
          <w:sz w:val="24"/>
          <w:szCs w:val="24"/>
        </w:rPr>
        <w:t xml:space="preserve">: </w:t>
      </w:r>
      <w:r w:rsidRPr="00136298">
        <w:rPr>
          <w:sz w:val="24"/>
          <w:szCs w:val="24"/>
        </w:rPr>
        <w:t xml:space="preserve"> </w:t>
      </w:r>
      <w:r w:rsidR="00702B2C" w:rsidRPr="00136298">
        <w:rPr>
          <w:iCs/>
          <w:sz w:val="24"/>
          <w:szCs w:val="24"/>
        </w:rPr>
        <w:t>ПАО «МРСК Центра».</w:t>
      </w:r>
      <w:r w:rsidRPr="00136298">
        <w:rPr>
          <w:rStyle w:val="aa"/>
          <w:sz w:val="24"/>
          <w:szCs w:val="24"/>
        </w:rPr>
        <w:t xml:space="preserve"> </w:t>
      </w:r>
      <w:bookmarkEnd w:id="15"/>
    </w:p>
    <w:p w:rsidR="008C4223" w:rsidRPr="0013629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298">
        <w:rPr>
          <w:sz w:val="24"/>
          <w:szCs w:val="24"/>
        </w:rPr>
        <w:t>Предмет З</w:t>
      </w:r>
      <w:r w:rsidR="00717F60" w:rsidRPr="00136298">
        <w:rPr>
          <w:sz w:val="24"/>
          <w:szCs w:val="24"/>
        </w:rPr>
        <w:t>апроса предложений</w:t>
      </w:r>
      <w:r w:rsidR="00702B2C" w:rsidRPr="00136298">
        <w:rPr>
          <w:sz w:val="24"/>
          <w:szCs w:val="24"/>
        </w:rPr>
        <w:t>:</w:t>
      </w:r>
      <w:bookmarkEnd w:id="16"/>
    </w:p>
    <w:p w:rsidR="00A40714" w:rsidRPr="0013629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298">
        <w:rPr>
          <w:b/>
          <w:sz w:val="24"/>
          <w:szCs w:val="24"/>
          <w:u w:val="single"/>
        </w:rPr>
        <w:t>Лот №1:</w:t>
      </w:r>
      <w:r w:rsidR="00717F60" w:rsidRPr="00136298">
        <w:rPr>
          <w:sz w:val="24"/>
          <w:szCs w:val="24"/>
        </w:rPr>
        <w:t xml:space="preserve"> право заключения </w:t>
      </w:r>
      <w:r w:rsidR="00123C70" w:rsidRPr="00136298">
        <w:rPr>
          <w:sz w:val="24"/>
          <w:szCs w:val="24"/>
        </w:rPr>
        <w:t>Договор</w:t>
      </w:r>
      <w:r w:rsidR="00136298" w:rsidRPr="00136298">
        <w:rPr>
          <w:sz w:val="24"/>
          <w:szCs w:val="24"/>
        </w:rPr>
        <w:t>а</w:t>
      </w:r>
      <w:r w:rsidR="00A40714" w:rsidRPr="00136298">
        <w:rPr>
          <w:sz w:val="24"/>
          <w:szCs w:val="24"/>
        </w:rPr>
        <w:t xml:space="preserve"> </w:t>
      </w:r>
      <w:r w:rsidR="00136298" w:rsidRPr="00136298">
        <w:rPr>
          <w:sz w:val="24"/>
          <w:szCs w:val="24"/>
        </w:rPr>
        <w:t>на оказание услуг по обследованию зданий и сооружений</w:t>
      </w:r>
      <w:r w:rsidR="00366652" w:rsidRPr="00136298">
        <w:rPr>
          <w:sz w:val="24"/>
          <w:szCs w:val="24"/>
        </w:rPr>
        <w:t xml:space="preserve"> для нужд ПАО «МРСК Центра»</w:t>
      </w:r>
      <w:r w:rsidR="00702B2C" w:rsidRPr="00136298">
        <w:rPr>
          <w:sz w:val="24"/>
          <w:szCs w:val="24"/>
        </w:rPr>
        <w:t xml:space="preserve"> (филиал</w:t>
      </w:r>
      <w:r w:rsidR="00136298" w:rsidRPr="00136298">
        <w:rPr>
          <w:sz w:val="24"/>
          <w:szCs w:val="24"/>
        </w:rPr>
        <w:t>а</w:t>
      </w:r>
      <w:r w:rsidR="00702B2C" w:rsidRPr="00136298">
        <w:rPr>
          <w:sz w:val="24"/>
          <w:szCs w:val="24"/>
        </w:rPr>
        <w:t xml:space="preserve"> </w:t>
      </w:r>
      <w:r w:rsidR="00862664" w:rsidRPr="00136298">
        <w:rPr>
          <w:sz w:val="24"/>
          <w:szCs w:val="24"/>
        </w:rPr>
        <w:t>«Ярэнерго»</w:t>
      </w:r>
      <w:r w:rsidR="00702B2C" w:rsidRPr="00136298">
        <w:rPr>
          <w:sz w:val="24"/>
          <w:szCs w:val="24"/>
        </w:rPr>
        <w:t>)</w:t>
      </w:r>
      <w:bookmarkEnd w:id="17"/>
      <w:r w:rsidR="00702B2C" w:rsidRPr="00136298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298">
        <w:rPr>
          <w:sz w:val="24"/>
          <w:szCs w:val="24"/>
        </w:rPr>
        <w:t xml:space="preserve">Количество лотов: </w:t>
      </w:r>
      <w:r w:rsidRPr="00136298">
        <w:rPr>
          <w:b/>
          <w:sz w:val="24"/>
          <w:szCs w:val="24"/>
        </w:rPr>
        <w:t>1 (один)</w:t>
      </w:r>
      <w:r w:rsidRPr="00136298">
        <w:rPr>
          <w:sz w:val="24"/>
          <w:szCs w:val="24"/>
        </w:rPr>
        <w:t>.</w:t>
      </w:r>
    </w:p>
    <w:bookmarkEnd w:id="18"/>
    <w:p w:rsidR="00804801" w:rsidRPr="0013629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298">
        <w:rPr>
          <w:sz w:val="24"/>
          <w:szCs w:val="24"/>
        </w:rPr>
        <w:t xml:space="preserve">Частичное </w:t>
      </w:r>
      <w:r w:rsidR="00366652" w:rsidRPr="00136298">
        <w:rPr>
          <w:sz w:val="24"/>
          <w:szCs w:val="24"/>
        </w:rPr>
        <w:t xml:space="preserve">оказание </w:t>
      </w:r>
      <w:r w:rsidR="00AD3EBC" w:rsidRPr="00136298">
        <w:rPr>
          <w:sz w:val="24"/>
          <w:szCs w:val="24"/>
        </w:rPr>
        <w:t>услуг</w:t>
      </w:r>
      <w:r w:rsidRPr="00136298">
        <w:rPr>
          <w:sz w:val="24"/>
          <w:szCs w:val="24"/>
        </w:rPr>
        <w:t xml:space="preserve"> не допускается.</w:t>
      </w:r>
    </w:p>
    <w:p w:rsidR="00717F60" w:rsidRPr="0013629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298">
        <w:rPr>
          <w:sz w:val="24"/>
          <w:szCs w:val="24"/>
        </w:rPr>
        <w:t>Сроки</w:t>
      </w:r>
      <w:r w:rsidR="00717F60" w:rsidRPr="00136298">
        <w:rPr>
          <w:sz w:val="24"/>
          <w:szCs w:val="24"/>
        </w:rPr>
        <w:t xml:space="preserve"> </w:t>
      </w:r>
      <w:r w:rsidR="00366652" w:rsidRPr="00136298">
        <w:rPr>
          <w:sz w:val="24"/>
          <w:szCs w:val="24"/>
        </w:rPr>
        <w:t>оказания услуг</w:t>
      </w:r>
      <w:r w:rsidR="00717F60" w:rsidRPr="00136298">
        <w:rPr>
          <w:sz w:val="24"/>
          <w:szCs w:val="24"/>
        </w:rPr>
        <w:t xml:space="preserve">: </w:t>
      </w:r>
      <w:r w:rsidR="00136298" w:rsidRPr="00136298">
        <w:rPr>
          <w:sz w:val="24"/>
          <w:szCs w:val="24"/>
        </w:rPr>
        <w:t>август 2018 года</w:t>
      </w:r>
      <w:r w:rsidR="00717F60" w:rsidRPr="00136298">
        <w:rPr>
          <w:sz w:val="24"/>
          <w:szCs w:val="24"/>
        </w:rPr>
        <w:t>.</w:t>
      </w:r>
      <w:bookmarkEnd w:id="19"/>
    </w:p>
    <w:p w:rsidR="008D2928" w:rsidRPr="0013629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298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298">
        <w:rPr>
          <w:sz w:val="24"/>
          <w:szCs w:val="24"/>
        </w:rPr>
        <w:t>территории Р</w:t>
      </w:r>
      <w:r w:rsidR="00A0540E" w:rsidRPr="00136298">
        <w:rPr>
          <w:sz w:val="24"/>
          <w:szCs w:val="24"/>
        </w:rPr>
        <w:t xml:space="preserve">оссийской </w:t>
      </w:r>
      <w:r w:rsidR="00425F34" w:rsidRPr="00136298">
        <w:rPr>
          <w:sz w:val="24"/>
          <w:szCs w:val="24"/>
        </w:rPr>
        <w:t>Ф</w:t>
      </w:r>
      <w:r w:rsidR="00A0540E" w:rsidRPr="00136298">
        <w:rPr>
          <w:sz w:val="24"/>
          <w:szCs w:val="24"/>
        </w:rPr>
        <w:t>едерации</w:t>
      </w:r>
      <w:r w:rsidRPr="00136298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36298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3629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36298" w:rsidRDefault="00136298" w:rsidP="0013629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136298">
        <w:rPr>
          <w:b/>
          <w:sz w:val="24"/>
          <w:szCs w:val="24"/>
        </w:rPr>
        <w:t>3 813 559,00</w:t>
      </w:r>
      <w:r w:rsidRPr="00136298">
        <w:rPr>
          <w:sz w:val="24"/>
          <w:szCs w:val="24"/>
        </w:rPr>
        <w:t xml:space="preserve"> (три миллиона восемьсот тринадцать тысяч пятьсот пятьдесят девять) рублей 00 копеек РФ, без учета НДС; НДС составляет </w:t>
      </w:r>
      <w:r w:rsidRPr="00136298">
        <w:rPr>
          <w:b/>
          <w:sz w:val="24"/>
          <w:szCs w:val="24"/>
        </w:rPr>
        <w:t>686 440,62</w:t>
      </w:r>
      <w:r w:rsidRPr="00136298">
        <w:rPr>
          <w:sz w:val="24"/>
          <w:szCs w:val="24"/>
        </w:rPr>
        <w:t xml:space="preserve"> (шестьсот восемьдесят шесть тысяч четыреста сорок) рублей 62 копеек РФ; </w:t>
      </w:r>
      <w:r w:rsidRPr="00136298">
        <w:rPr>
          <w:b/>
          <w:sz w:val="24"/>
          <w:szCs w:val="24"/>
        </w:rPr>
        <w:t>4 499 999,62</w:t>
      </w:r>
      <w:r w:rsidRPr="00136298">
        <w:rPr>
          <w:sz w:val="24"/>
          <w:szCs w:val="24"/>
        </w:rPr>
        <w:t xml:space="preserve"> (четыре миллиона четыреста девяносто девять тысяч девятьсот девяносто девять) рублей 62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</w:t>
      </w:r>
      <w:r w:rsidRPr="00D52969">
        <w:rPr>
          <w:bCs w:val="0"/>
          <w:sz w:val="24"/>
          <w:szCs w:val="24"/>
        </w:rPr>
        <w:t xml:space="preserve">юридическое, </w:t>
      </w:r>
      <w:r w:rsidRPr="00D52969">
        <w:rPr>
          <w:bCs w:val="0"/>
          <w:color w:val="000000"/>
          <w:sz w:val="24"/>
          <w:szCs w:val="24"/>
        </w:rPr>
        <w:t>физическое</w:t>
      </w:r>
      <w:r w:rsidRPr="00D52969">
        <w:rPr>
          <w:bCs w:val="0"/>
          <w:sz w:val="24"/>
          <w:szCs w:val="24"/>
        </w:rPr>
        <w:t xml:space="preserve"> лицо </w:t>
      </w:r>
      <w:r w:rsidR="00E71628" w:rsidRPr="00D52969">
        <w:rPr>
          <w:bCs w:val="0"/>
          <w:sz w:val="24"/>
          <w:szCs w:val="24"/>
        </w:rPr>
        <w:t>(в т.</w:t>
      </w:r>
      <w:r w:rsidR="003129D4" w:rsidRPr="00D52969">
        <w:rPr>
          <w:bCs w:val="0"/>
          <w:sz w:val="24"/>
          <w:szCs w:val="24"/>
        </w:rPr>
        <w:t xml:space="preserve"> </w:t>
      </w:r>
      <w:r w:rsidR="00E71628" w:rsidRPr="00D52969">
        <w:rPr>
          <w:bCs w:val="0"/>
          <w:sz w:val="24"/>
          <w:szCs w:val="24"/>
        </w:rPr>
        <w:t xml:space="preserve">ч. </w:t>
      </w:r>
      <w:r w:rsidRPr="00D52969">
        <w:rPr>
          <w:bCs w:val="0"/>
          <w:sz w:val="24"/>
          <w:szCs w:val="24"/>
        </w:rPr>
        <w:t>индивидуальный предприниматель</w:t>
      </w:r>
      <w:r w:rsidR="00E71628" w:rsidRPr="00D52969">
        <w:rPr>
          <w:bCs w:val="0"/>
          <w:sz w:val="24"/>
          <w:szCs w:val="24"/>
        </w:rPr>
        <w:t>)</w:t>
      </w:r>
      <w:r w:rsidR="00D52969" w:rsidRPr="00D52969">
        <w:rPr>
          <w:bCs w:val="0"/>
          <w:sz w:val="24"/>
          <w:szCs w:val="24"/>
        </w:rPr>
        <w:t xml:space="preserve"> </w:t>
      </w:r>
      <w:r w:rsidR="00D52969" w:rsidRPr="00D52969">
        <w:rPr>
          <w:sz w:val="24"/>
          <w:szCs w:val="24"/>
        </w:rPr>
        <w:t>являющееся субъектом малого и среднего предпринимательства</w:t>
      </w:r>
      <w:r w:rsidRPr="00D52969">
        <w:rPr>
          <w:bCs w:val="0"/>
          <w:sz w:val="24"/>
          <w:szCs w:val="24"/>
        </w:rPr>
        <w:t xml:space="preserve">. </w:t>
      </w:r>
      <w:proofErr w:type="gramStart"/>
      <w:r w:rsidR="00362EA4" w:rsidRPr="00D52969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D52969">
        <w:fldChar w:fldCharType="begin"/>
      </w:r>
      <w:r w:rsidR="00402725" w:rsidRPr="00D52969">
        <w:instrText xml:space="preserve"> REF _Ref191386451 \n \h  \* MERGEFORMAT </w:instrText>
      </w:r>
      <w:r w:rsidR="00402725" w:rsidRPr="00D52969">
        <w:fldChar w:fldCharType="separate"/>
      </w:r>
      <w:r w:rsidR="005071F6" w:rsidRPr="00D52969">
        <w:rPr>
          <w:bCs w:val="0"/>
          <w:sz w:val="24"/>
          <w:szCs w:val="24"/>
        </w:rPr>
        <w:t>3.3.9</w:t>
      </w:r>
      <w:r w:rsidR="00402725" w:rsidRPr="00D52969">
        <w:fldChar w:fldCharType="end"/>
      </w:r>
      <w:r w:rsidR="00362EA4" w:rsidRPr="00D52969">
        <w:rPr>
          <w:bCs w:val="0"/>
          <w:sz w:val="24"/>
          <w:szCs w:val="24"/>
        </w:rPr>
        <w:t>.</w:t>
      </w:r>
      <w:r w:rsidR="00036006" w:rsidRPr="00D52969">
        <w:rPr>
          <w:bCs w:val="0"/>
          <w:sz w:val="24"/>
          <w:szCs w:val="24"/>
        </w:rPr>
        <w:t xml:space="preserve"> </w:t>
      </w:r>
      <w:r w:rsidRPr="00D52969">
        <w:rPr>
          <w:bCs w:val="0"/>
          <w:sz w:val="24"/>
          <w:szCs w:val="24"/>
        </w:rPr>
        <w:t>Дополнительные</w:t>
      </w:r>
      <w:r w:rsidRPr="00AE1D21">
        <w:rPr>
          <w:bCs w:val="0"/>
          <w:sz w:val="24"/>
          <w:szCs w:val="24"/>
        </w:rPr>
        <w:t xml:space="preserve">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13629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136298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136298">
        <w:fldChar w:fldCharType="begin"/>
      </w:r>
      <w:r w:rsidR="00402725" w:rsidRPr="00136298">
        <w:instrText xml:space="preserve"> REF _Ref440275279 \r \h  \* MERGEFORMAT </w:instrText>
      </w:r>
      <w:r w:rsidR="00402725" w:rsidRPr="00136298">
        <w:fldChar w:fldCharType="separate"/>
      </w:r>
      <w:r w:rsidR="005071F6" w:rsidRPr="00136298">
        <w:rPr>
          <w:sz w:val="24"/>
          <w:szCs w:val="24"/>
        </w:rPr>
        <w:t>1.1.4</w:t>
      </w:r>
      <w:r w:rsidR="00402725" w:rsidRPr="00136298">
        <w:fldChar w:fldCharType="end"/>
      </w:r>
      <w:r w:rsidRPr="00136298">
        <w:rPr>
          <w:sz w:val="24"/>
          <w:szCs w:val="24"/>
        </w:rPr>
        <w:t xml:space="preserve"> и разделе </w:t>
      </w:r>
      <w:r w:rsidR="00402725" w:rsidRPr="00136298">
        <w:fldChar w:fldCharType="begin"/>
      </w:r>
      <w:r w:rsidR="00402725" w:rsidRPr="00136298">
        <w:instrText xml:space="preserve"> REF _Ref440270568 \r \h  \* MERGEFORMAT </w:instrText>
      </w:r>
      <w:r w:rsidR="00402725" w:rsidRPr="00136298">
        <w:fldChar w:fldCharType="separate"/>
      </w:r>
      <w:r w:rsidR="005071F6" w:rsidRPr="00136298">
        <w:t>4</w:t>
      </w:r>
      <w:r w:rsidR="00402725" w:rsidRPr="00136298">
        <w:fldChar w:fldCharType="end"/>
      </w:r>
      <w:r w:rsidRPr="00136298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29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298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298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D52969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</w:t>
      </w:r>
      <w:r w:rsidRPr="00D52969">
        <w:rPr>
          <w:color w:val="000000"/>
          <w:sz w:val="24"/>
          <w:szCs w:val="24"/>
          <w:lang w:eastAsia="ru-RU"/>
        </w:rPr>
        <w:t xml:space="preserve">наличие за последние 3 года не менее 1 завершенного аналогичного договора по оказываемым услугам, (в </w:t>
      </w:r>
      <w:proofErr w:type="spellStart"/>
      <w:r w:rsidRPr="00D52969">
        <w:rPr>
          <w:color w:val="000000"/>
          <w:sz w:val="24"/>
          <w:szCs w:val="24"/>
          <w:lang w:eastAsia="ru-RU"/>
        </w:rPr>
        <w:t>т.ч</w:t>
      </w:r>
      <w:proofErr w:type="spellEnd"/>
      <w:r w:rsidRPr="00D52969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D52969">
        <w:rPr>
          <w:color w:val="000000"/>
          <w:sz w:val="24"/>
          <w:szCs w:val="24"/>
          <w:lang w:eastAsia="ru-RU"/>
        </w:rPr>
        <w:t xml:space="preserve"> </w:t>
      </w:r>
      <w:r w:rsidRPr="00D52969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D52969">
        <w:rPr>
          <w:color w:val="000000"/>
          <w:sz w:val="24"/>
          <w:szCs w:val="24"/>
          <w:lang w:eastAsia="ru-RU"/>
        </w:rPr>
        <w:t xml:space="preserve">. </w:t>
      </w:r>
    </w:p>
    <w:p w:rsidR="00D52969" w:rsidRPr="00D52969" w:rsidRDefault="00D52969" w:rsidP="00D52969">
      <w:pPr>
        <w:widowControl w:val="0"/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52969">
        <w:rPr>
          <w:sz w:val="24"/>
          <w:szCs w:val="24"/>
        </w:rPr>
        <w:t>До</w:t>
      </w:r>
      <w:r w:rsidRPr="00D52969">
        <w:rPr>
          <w:sz w:val="24"/>
          <w:szCs w:val="24"/>
        </w:rPr>
        <w:t>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52969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</w:t>
      </w:r>
      <w:r w:rsidRPr="00AE1D21">
        <w:rPr>
          <w:sz w:val="24"/>
          <w:szCs w:val="24"/>
          <w:lang w:eastAsia="ru-RU"/>
        </w:rPr>
        <w:t xml:space="preserve">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</w:t>
      </w:r>
      <w:r w:rsidR="00D52969" w:rsidRPr="00D52969">
        <w:rPr>
          <w:bCs w:val="0"/>
          <w:sz w:val="24"/>
          <w:szCs w:val="24"/>
        </w:rPr>
        <w:t>сумму 2% от стоимости Заявки</w:t>
      </w:r>
      <w:r w:rsidR="00932C0A" w:rsidRPr="001E3137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D5296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 xml:space="preserve">% </w:t>
      </w:r>
      <w:bookmarkStart w:id="592" w:name="_GoBack"/>
      <w:bookmarkEnd w:id="592"/>
      <w:r w:rsidR="000A7A8E" w:rsidRPr="00E71A48">
        <w:rPr>
          <w:bCs w:val="0"/>
          <w:sz w:val="24"/>
          <w:szCs w:val="24"/>
        </w:rPr>
        <w:t>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136298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136298">
        <w:rPr>
          <w:bCs w:val="0"/>
          <w:sz w:val="24"/>
          <w:szCs w:val="24"/>
        </w:rPr>
        <w:t xml:space="preserve">подготовленную по </w:t>
      </w:r>
      <w:r w:rsidRPr="00136298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298">
        <w:rPr>
          <w:bCs w:val="0"/>
          <w:sz w:val="24"/>
          <w:szCs w:val="24"/>
        </w:rPr>
        <w:t>(</w:t>
      </w:r>
      <w:r w:rsidRPr="00136298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136298">
        <w:fldChar w:fldCharType="begin"/>
      </w:r>
      <w:r w:rsidR="00197954" w:rsidRPr="00136298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298">
        <w:instrText xml:space="preserve"> \* MERGEFORMAT </w:instrText>
      </w:r>
      <w:r w:rsidR="007F30BA" w:rsidRPr="00136298">
        <w:fldChar w:fldCharType="separate"/>
      </w:r>
      <w:r w:rsidR="005071F6" w:rsidRPr="00136298">
        <w:rPr>
          <w:bCs w:val="0"/>
          <w:sz w:val="24"/>
          <w:szCs w:val="24"/>
          <w:lang w:eastAsia="ru-RU"/>
        </w:rPr>
        <w:t>5.15</w:t>
      </w:r>
      <w:r w:rsidR="007F30BA" w:rsidRPr="00136298">
        <w:fldChar w:fldCharType="end"/>
      </w:r>
      <w:r w:rsidRPr="0013629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136298">
        <w:fldChar w:fldCharType="begin"/>
      </w:r>
      <w:r w:rsidR="00402725" w:rsidRPr="00136298">
        <w:instrText xml:space="preserve"> REF _Ref440289953 \r \h  \* MERGEFORMAT </w:instrText>
      </w:r>
      <w:r w:rsidR="00402725" w:rsidRPr="00136298">
        <w:fldChar w:fldCharType="separate"/>
      </w:r>
      <w:r w:rsidR="005071F6" w:rsidRPr="00136298">
        <w:rPr>
          <w:bCs w:val="0"/>
          <w:sz w:val="24"/>
          <w:szCs w:val="24"/>
        </w:rPr>
        <w:t>3.4.1.3</w:t>
      </w:r>
      <w:r w:rsidR="00402725" w:rsidRPr="00136298">
        <w:fldChar w:fldCharType="end"/>
      </w:r>
      <w:r w:rsidRPr="00136298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298">
        <w:rPr>
          <w:bCs w:val="0"/>
          <w:sz w:val="24"/>
          <w:szCs w:val="24"/>
        </w:rPr>
        <w:t xml:space="preserve">РФ, </w:t>
      </w:r>
      <w:r w:rsidR="00136298" w:rsidRPr="00136298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298">
        <w:rPr>
          <w:bCs w:val="0"/>
          <w:sz w:val="24"/>
          <w:szCs w:val="24"/>
        </w:rPr>
        <w:t xml:space="preserve">, исполнительный сотрудник </w:t>
      </w:r>
      <w:r w:rsidR="00136298" w:rsidRPr="00136298">
        <w:rPr>
          <w:bCs w:val="0"/>
          <w:sz w:val="24"/>
          <w:szCs w:val="24"/>
        </w:rPr>
        <w:t>–</w:t>
      </w:r>
      <w:r w:rsidR="00BB6553" w:rsidRPr="00136298">
        <w:rPr>
          <w:bCs w:val="0"/>
          <w:sz w:val="24"/>
          <w:szCs w:val="24"/>
        </w:rPr>
        <w:t xml:space="preserve"> </w:t>
      </w:r>
      <w:r w:rsidR="00136298" w:rsidRPr="00136298">
        <w:rPr>
          <w:bCs w:val="0"/>
          <w:sz w:val="24"/>
          <w:szCs w:val="24"/>
        </w:rPr>
        <w:t>Донсков Антон Юрьевич</w:t>
      </w:r>
      <w:r w:rsidR="00BB6553" w:rsidRPr="00136298">
        <w:rPr>
          <w:bCs w:val="0"/>
          <w:sz w:val="24"/>
          <w:szCs w:val="24"/>
        </w:rPr>
        <w:t>, контактный телефон (4</w:t>
      </w:r>
      <w:r w:rsidR="00136298" w:rsidRPr="00136298">
        <w:rPr>
          <w:bCs w:val="0"/>
          <w:sz w:val="24"/>
          <w:szCs w:val="24"/>
        </w:rPr>
        <w:t>852</w:t>
      </w:r>
      <w:r w:rsidR="00BB6553" w:rsidRPr="00136298">
        <w:rPr>
          <w:bCs w:val="0"/>
          <w:sz w:val="24"/>
          <w:szCs w:val="24"/>
        </w:rPr>
        <w:t>) 7</w:t>
      </w:r>
      <w:r w:rsidR="00136298" w:rsidRPr="00136298">
        <w:rPr>
          <w:bCs w:val="0"/>
          <w:sz w:val="24"/>
          <w:szCs w:val="24"/>
        </w:rPr>
        <w:t>8</w:t>
      </w:r>
      <w:r w:rsidR="00BB6553" w:rsidRPr="00136298">
        <w:rPr>
          <w:bCs w:val="0"/>
          <w:sz w:val="24"/>
          <w:szCs w:val="24"/>
        </w:rPr>
        <w:t>-</w:t>
      </w:r>
      <w:r w:rsidR="00136298" w:rsidRPr="00136298">
        <w:rPr>
          <w:bCs w:val="0"/>
          <w:sz w:val="24"/>
          <w:szCs w:val="24"/>
        </w:rPr>
        <w:t>14</w:t>
      </w:r>
      <w:r w:rsidR="00BB6553" w:rsidRPr="00136298">
        <w:rPr>
          <w:bCs w:val="0"/>
          <w:sz w:val="24"/>
          <w:szCs w:val="24"/>
        </w:rPr>
        <w:t>-</w:t>
      </w:r>
      <w:r w:rsidR="00136298" w:rsidRPr="00136298">
        <w:rPr>
          <w:bCs w:val="0"/>
          <w:sz w:val="24"/>
          <w:szCs w:val="24"/>
        </w:rPr>
        <w:t>78</w:t>
      </w:r>
      <w:r w:rsidRPr="00136298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298">
        <w:rPr>
          <w:sz w:val="24"/>
          <w:szCs w:val="24"/>
        </w:rPr>
        <w:t>Пометка «</w:t>
      </w:r>
      <w:r w:rsidRPr="00136298">
        <w:rPr>
          <w:bCs w:val="0"/>
          <w:sz w:val="24"/>
          <w:szCs w:val="24"/>
        </w:rPr>
        <w:t xml:space="preserve"> Соглашение о</w:t>
      </w:r>
      <w:r w:rsidRPr="002F273A">
        <w:rPr>
          <w:bCs w:val="0"/>
          <w:sz w:val="24"/>
          <w:szCs w:val="24"/>
        </w:rPr>
        <w:t xml:space="preserve">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36298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298">
        <w:rPr>
          <w:szCs w:val="24"/>
        </w:rPr>
        <w:t xml:space="preserve">исполнения обязательств, связанных с участием в </w:t>
      </w:r>
      <w:r w:rsidR="005C0B25" w:rsidRPr="00136298">
        <w:rPr>
          <w:szCs w:val="24"/>
        </w:rPr>
        <w:t xml:space="preserve">Запросе предложений </w:t>
      </w:r>
      <w:r w:rsidRPr="00136298">
        <w:rPr>
          <w:szCs w:val="24"/>
        </w:rPr>
        <w:t>и подачей Заявки,</w:t>
      </w:r>
      <w:r w:rsidRPr="00136298">
        <w:rPr>
          <w:rFonts w:eastAsia="Calibri"/>
          <w:szCs w:val="24"/>
          <w:lang w:eastAsia="en-US"/>
        </w:rPr>
        <w:t xml:space="preserve"> копию </w:t>
      </w:r>
      <w:r w:rsidRPr="00136298">
        <w:rPr>
          <w:szCs w:val="24"/>
        </w:rPr>
        <w:t>платежного</w:t>
      </w:r>
      <w:r w:rsidRPr="00136298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136298">
        <w:fldChar w:fldCharType="begin"/>
      </w:r>
      <w:r w:rsidR="00402725" w:rsidRPr="00136298">
        <w:instrText xml:space="preserve"> REF _Ref55335823 \r \h  \* MERGEFORMAT </w:instrText>
      </w:r>
      <w:r w:rsidR="00402725" w:rsidRPr="00136298">
        <w:fldChar w:fldCharType="separate"/>
      </w:r>
      <w:r w:rsidR="005071F6" w:rsidRPr="00136298">
        <w:rPr>
          <w:rFonts w:eastAsia="Calibri"/>
          <w:szCs w:val="24"/>
          <w:lang w:eastAsia="en-US"/>
        </w:rPr>
        <w:t>5.7</w:t>
      </w:r>
      <w:r w:rsidR="00402725" w:rsidRPr="00136298">
        <w:fldChar w:fldCharType="end"/>
      </w:r>
      <w:r w:rsidRPr="0013629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298" w:rsidRPr="00136298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136298">
        <w:rPr>
          <w:rFonts w:eastAsia="Calibri"/>
          <w:szCs w:val="24"/>
          <w:lang w:eastAsia="en-US"/>
        </w:rPr>
        <w:t xml:space="preserve"> ПАО «МРСК Центра»</w:t>
      </w:r>
      <w:r w:rsidR="00136298" w:rsidRPr="00136298">
        <w:rPr>
          <w:rFonts w:eastAsia="Calibri"/>
          <w:szCs w:val="24"/>
          <w:lang w:eastAsia="en-US"/>
        </w:rPr>
        <w:t xml:space="preserve"> - «Ярэнерго»</w:t>
      </w:r>
      <w:r w:rsidRPr="00136298">
        <w:rPr>
          <w:rFonts w:eastAsia="Calibri"/>
          <w:szCs w:val="24"/>
          <w:lang w:eastAsia="en-US"/>
        </w:rPr>
        <w:t xml:space="preserve"> </w:t>
      </w:r>
      <w:r w:rsidR="00136298" w:rsidRPr="00136298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298">
        <w:rPr>
          <w:rFonts w:eastAsia="Calibri"/>
          <w:szCs w:val="24"/>
          <w:lang w:eastAsia="en-US"/>
        </w:rPr>
        <w:t xml:space="preserve"> - контактный телефон (4</w:t>
      </w:r>
      <w:r w:rsidR="00136298" w:rsidRPr="00136298">
        <w:rPr>
          <w:rFonts w:eastAsia="Calibri"/>
          <w:szCs w:val="24"/>
          <w:lang w:eastAsia="en-US"/>
        </w:rPr>
        <w:t>852</w:t>
      </w:r>
      <w:r w:rsidRPr="00136298">
        <w:rPr>
          <w:rFonts w:eastAsia="Calibri"/>
          <w:szCs w:val="24"/>
          <w:lang w:eastAsia="en-US"/>
        </w:rPr>
        <w:t>) 7</w:t>
      </w:r>
      <w:r w:rsidR="00136298" w:rsidRPr="00136298">
        <w:rPr>
          <w:rFonts w:eastAsia="Calibri"/>
          <w:szCs w:val="24"/>
          <w:lang w:eastAsia="en-US"/>
        </w:rPr>
        <w:t>8</w:t>
      </w:r>
      <w:r w:rsidRPr="00136298">
        <w:rPr>
          <w:rFonts w:eastAsia="Calibri"/>
          <w:szCs w:val="24"/>
          <w:lang w:eastAsia="en-US"/>
        </w:rPr>
        <w:t>-</w:t>
      </w:r>
      <w:r w:rsidR="00136298" w:rsidRPr="00136298">
        <w:rPr>
          <w:rFonts w:eastAsia="Calibri"/>
          <w:szCs w:val="24"/>
          <w:lang w:eastAsia="en-US"/>
        </w:rPr>
        <w:t>14</w:t>
      </w:r>
      <w:r w:rsidRPr="00136298">
        <w:rPr>
          <w:rFonts w:eastAsia="Calibri"/>
          <w:szCs w:val="24"/>
          <w:lang w:eastAsia="en-US"/>
        </w:rPr>
        <w:t>-</w:t>
      </w:r>
      <w:r w:rsidR="00136298" w:rsidRPr="00136298">
        <w:rPr>
          <w:rFonts w:eastAsia="Calibri"/>
          <w:szCs w:val="24"/>
          <w:lang w:eastAsia="en-US"/>
        </w:rPr>
        <w:t>78</w:t>
      </w:r>
      <w:r w:rsidRPr="00136298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136298" w:rsidRPr="00136298">
          <w:rPr>
            <w:rStyle w:val="a7"/>
            <w:rFonts w:eastAsia="Calibri"/>
            <w:szCs w:val="24"/>
            <w:lang w:val="en-US" w:eastAsia="en-US"/>
          </w:rPr>
          <w:t>Donskov</w:t>
        </w:r>
        <w:r w:rsidR="00136298" w:rsidRPr="00136298">
          <w:rPr>
            <w:rStyle w:val="a7"/>
            <w:rFonts w:eastAsia="Calibri"/>
            <w:szCs w:val="24"/>
            <w:lang w:eastAsia="en-US"/>
          </w:rPr>
          <w:t>.</w:t>
        </w:r>
        <w:r w:rsidR="00136298" w:rsidRPr="00136298">
          <w:rPr>
            <w:rStyle w:val="a7"/>
            <w:rFonts w:eastAsia="Calibri"/>
            <w:szCs w:val="24"/>
            <w:lang w:val="en-US" w:eastAsia="en-US"/>
          </w:rPr>
          <w:t>AY</w:t>
        </w:r>
        <w:r w:rsidR="00136298" w:rsidRPr="00136298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3629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298">
        <w:rPr>
          <w:szCs w:val="24"/>
        </w:rPr>
        <w:t xml:space="preserve">до момента истечения срока окончания приема заявок (п. </w:t>
      </w:r>
      <w:r w:rsidR="00402725" w:rsidRPr="00136298">
        <w:fldChar w:fldCharType="begin"/>
      </w:r>
      <w:r w:rsidR="00402725" w:rsidRPr="00136298">
        <w:instrText xml:space="preserve"> REF _Ref440289953 \r \h  \* MERGEFORMAT </w:instrText>
      </w:r>
      <w:r w:rsidR="00402725" w:rsidRPr="00136298">
        <w:fldChar w:fldCharType="separate"/>
      </w:r>
      <w:r w:rsidR="005071F6" w:rsidRPr="00136298">
        <w:rPr>
          <w:szCs w:val="24"/>
        </w:rPr>
        <w:t>3.4.1.3</w:t>
      </w:r>
      <w:r w:rsidR="00402725" w:rsidRPr="00136298">
        <w:fldChar w:fldCharType="end"/>
      </w:r>
      <w:r w:rsidRPr="00136298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36298">
        <w:rPr>
          <w:rFonts w:eastAsia="Calibri"/>
          <w:szCs w:val="24"/>
          <w:lang w:eastAsia="en-US"/>
        </w:rPr>
        <w:t>Реквизиты</w:t>
      </w:r>
      <w:r w:rsidRPr="00136298">
        <w:rPr>
          <w:szCs w:val="24"/>
        </w:rPr>
        <w:t xml:space="preserve"> Заказчика для</w:t>
      </w:r>
      <w:r w:rsidRPr="001E3137">
        <w:rPr>
          <w:szCs w:val="24"/>
        </w:rPr>
        <w:t xml:space="preserve">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136298" w:rsidRPr="00E4300E" w:rsidRDefault="00136298" w:rsidP="0013629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298" w:rsidRPr="00E4300E" w:rsidRDefault="00136298" w:rsidP="0013629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298" w:rsidRPr="00E4300E" w:rsidRDefault="00136298" w:rsidP="001362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298" w:rsidRPr="00E4300E" w:rsidRDefault="00136298" w:rsidP="001362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136298" w:rsidP="001362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29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136298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136298">
        <w:rPr>
          <w:bCs w:val="0"/>
          <w:sz w:val="24"/>
          <w:szCs w:val="24"/>
        </w:rPr>
        <w:t xml:space="preserve">электронных </w:t>
      </w:r>
      <w:r w:rsidRPr="0013629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29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36298">
        <w:rPr>
          <w:bCs w:val="0"/>
          <w:sz w:val="24"/>
          <w:szCs w:val="24"/>
        </w:rPr>
        <w:t>Заявк</w:t>
      </w:r>
      <w:r w:rsidR="00717F60" w:rsidRPr="00136298">
        <w:rPr>
          <w:bCs w:val="0"/>
          <w:sz w:val="24"/>
          <w:szCs w:val="24"/>
        </w:rPr>
        <w:t xml:space="preserve">и на ЭТП могут быть поданы до </w:t>
      </w:r>
      <w:r w:rsidR="002B5044" w:rsidRPr="00136298">
        <w:rPr>
          <w:b/>
          <w:bCs w:val="0"/>
          <w:sz w:val="24"/>
          <w:szCs w:val="24"/>
        </w:rPr>
        <w:t xml:space="preserve">12 часов 00 минут </w:t>
      </w:r>
      <w:r w:rsidR="00136298" w:rsidRPr="00136298">
        <w:rPr>
          <w:b/>
          <w:bCs w:val="0"/>
          <w:sz w:val="24"/>
          <w:szCs w:val="24"/>
        </w:rPr>
        <w:t>16</w:t>
      </w:r>
      <w:r w:rsidR="002B5044" w:rsidRPr="00136298">
        <w:rPr>
          <w:b/>
          <w:bCs w:val="0"/>
          <w:sz w:val="24"/>
          <w:szCs w:val="24"/>
        </w:rPr>
        <w:t xml:space="preserve"> </w:t>
      </w:r>
      <w:r w:rsidR="00136298" w:rsidRPr="00136298">
        <w:rPr>
          <w:b/>
          <w:bCs w:val="0"/>
          <w:sz w:val="24"/>
          <w:szCs w:val="24"/>
        </w:rPr>
        <w:t>июля</w:t>
      </w:r>
      <w:r w:rsidR="002B5044" w:rsidRPr="00136298">
        <w:rPr>
          <w:b/>
          <w:bCs w:val="0"/>
          <w:sz w:val="24"/>
          <w:szCs w:val="24"/>
        </w:rPr>
        <w:t xml:space="preserve"> </w:t>
      </w:r>
      <w:r w:rsidR="009C6DFC" w:rsidRPr="00136298">
        <w:rPr>
          <w:b/>
          <w:bCs w:val="0"/>
          <w:sz w:val="24"/>
          <w:szCs w:val="24"/>
        </w:rPr>
        <w:t>2018</w:t>
      </w:r>
      <w:r w:rsidR="002B5044" w:rsidRPr="00136298">
        <w:rPr>
          <w:b/>
          <w:bCs w:val="0"/>
          <w:sz w:val="24"/>
          <w:szCs w:val="24"/>
        </w:rPr>
        <w:t xml:space="preserve"> года</w:t>
      </w:r>
      <w:r w:rsidR="00BB27D7" w:rsidRPr="00136298">
        <w:rPr>
          <w:b/>
          <w:bCs w:val="0"/>
          <w:sz w:val="24"/>
          <w:szCs w:val="24"/>
        </w:rPr>
        <w:t xml:space="preserve">, </w:t>
      </w:r>
      <w:r w:rsidR="00BB27D7" w:rsidRPr="0013629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298">
        <w:rPr>
          <w:bCs w:val="0"/>
          <w:spacing w:val="-2"/>
          <w:sz w:val="24"/>
          <w:szCs w:val="24"/>
        </w:rPr>
        <w:t>(под</w:t>
      </w:r>
      <w:r w:rsidR="00BB27D7" w:rsidRPr="00136298">
        <w:rPr>
          <w:bCs w:val="0"/>
          <w:sz w:val="24"/>
          <w:szCs w:val="24"/>
        </w:rPr>
        <w:t xml:space="preserve">раздел </w:t>
      </w:r>
      <w:r w:rsidR="007F30BA" w:rsidRPr="00136298">
        <w:rPr>
          <w:bCs w:val="0"/>
          <w:sz w:val="24"/>
          <w:szCs w:val="24"/>
        </w:rPr>
        <w:fldChar w:fldCharType="begin"/>
      </w:r>
      <w:r w:rsidR="00BB27D7" w:rsidRPr="00136298">
        <w:rPr>
          <w:bCs w:val="0"/>
          <w:sz w:val="24"/>
          <w:szCs w:val="24"/>
        </w:rPr>
        <w:instrText xml:space="preserve"> REF _Ref55336310 \r \h </w:instrText>
      </w:r>
      <w:r w:rsidR="00136298">
        <w:rPr>
          <w:bCs w:val="0"/>
          <w:sz w:val="24"/>
          <w:szCs w:val="24"/>
        </w:rPr>
        <w:instrText xml:space="preserve"> \* MERGEFORMAT </w:instrText>
      </w:r>
      <w:r w:rsidR="007F30BA" w:rsidRPr="00136298">
        <w:rPr>
          <w:bCs w:val="0"/>
          <w:sz w:val="24"/>
          <w:szCs w:val="24"/>
        </w:rPr>
      </w:r>
      <w:r w:rsidR="007F30BA" w:rsidRPr="00136298">
        <w:rPr>
          <w:bCs w:val="0"/>
          <w:sz w:val="24"/>
          <w:szCs w:val="24"/>
        </w:rPr>
        <w:fldChar w:fldCharType="separate"/>
      </w:r>
      <w:r w:rsidR="005071F6" w:rsidRPr="00136298">
        <w:rPr>
          <w:bCs w:val="0"/>
          <w:sz w:val="24"/>
          <w:szCs w:val="24"/>
        </w:rPr>
        <w:t>5.1</w:t>
      </w:r>
      <w:r w:rsidR="007F30BA" w:rsidRPr="00136298">
        <w:rPr>
          <w:bCs w:val="0"/>
          <w:sz w:val="24"/>
          <w:szCs w:val="24"/>
        </w:rPr>
        <w:fldChar w:fldCharType="end"/>
      </w:r>
      <w:r w:rsidR="00BB27D7" w:rsidRPr="00136298">
        <w:rPr>
          <w:bCs w:val="0"/>
          <w:sz w:val="24"/>
          <w:szCs w:val="24"/>
          <w:lang w:eastAsia="ru-RU"/>
        </w:rPr>
        <w:t>)</w:t>
      </w:r>
      <w:r w:rsidR="00BB27D7" w:rsidRPr="0013629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36298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29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136298">
        <w:fldChar w:fldCharType="begin"/>
      </w:r>
      <w:r w:rsidR="00402725" w:rsidRPr="00136298">
        <w:instrText xml:space="preserve"> REF _Ref440289953 \r \h  \* MERGEFORMAT </w:instrText>
      </w:r>
      <w:r w:rsidR="00402725" w:rsidRPr="00136298">
        <w:fldChar w:fldCharType="separate"/>
      </w:r>
      <w:r w:rsidR="005071F6" w:rsidRPr="00136298">
        <w:rPr>
          <w:bCs w:val="0"/>
          <w:sz w:val="24"/>
          <w:szCs w:val="24"/>
        </w:rPr>
        <w:t>3.4.1.3</w:t>
      </w:r>
      <w:r w:rsidR="00402725" w:rsidRPr="00136298">
        <w:fldChar w:fldCharType="end"/>
      </w:r>
      <w:r w:rsidRPr="00136298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</w:t>
      </w:r>
      <w:r w:rsidRPr="00AE1D21">
        <w:rPr>
          <w:bCs w:val="0"/>
          <w:sz w:val="24"/>
          <w:szCs w:val="24"/>
        </w:rPr>
        <w:t xml:space="preserve">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13629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136298">
        <w:rPr>
          <w:sz w:val="24"/>
          <w:szCs w:val="24"/>
        </w:rPr>
        <w:t xml:space="preserve">Порядок проведения оценочной стадии, </w:t>
      </w:r>
      <w:r w:rsidRPr="00136298">
        <w:rPr>
          <w:sz w:val="24"/>
          <w:szCs w:val="24"/>
        </w:rPr>
        <w:t>критери</w:t>
      </w:r>
      <w:r w:rsidR="00D275BB" w:rsidRPr="00136298">
        <w:rPr>
          <w:sz w:val="24"/>
          <w:szCs w:val="24"/>
        </w:rPr>
        <w:t>и</w:t>
      </w:r>
      <w:r w:rsidRPr="00136298">
        <w:rPr>
          <w:sz w:val="24"/>
          <w:szCs w:val="24"/>
        </w:rPr>
        <w:t xml:space="preserve"> и их весов</w:t>
      </w:r>
      <w:r w:rsidR="00D275BB" w:rsidRPr="00136298">
        <w:rPr>
          <w:sz w:val="24"/>
          <w:szCs w:val="24"/>
        </w:rPr>
        <w:t>ые</w:t>
      </w:r>
      <w:r w:rsidRPr="00136298">
        <w:rPr>
          <w:sz w:val="24"/>
          <w:szCs w:val="24"/>
        </w:rPr>
        <w:t xml:space="preserve"> коэффициент</w:t>
      </w:r>
      <w:r w:rsidR="00D275BB" w:rsidRPr="00136298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36298">
        <w:rPr>
          <w:sz w:val="24"/>
          <w:szCs w:val="24"/>
        </w:rPr>
        <w:t>Закупочная</w:t>
      </w:r>
      <w:r w:rsidRPr="00751A4B">
        <w:rPr>
          <w:sz w:val="24"/>
          <w:szCs w:val="24"/>
        </w:rPr>
        <w:t xml:space="preserve">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36298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</w:t>
      </w:r>
      <w:r w:rsidRPr="00136298">
        <w:rPr>
          <w:sz w:val="24"/>
          <w:szCs w:val="24"/>
        </w:rPr>
        <w:t xml:space="preserve">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36298">
        <w:rPr>
          <w:i/>
          <w:sz w:val="24"/>
          <w:szCs w:val="24"/>
          <w:lang w:val="en-US"/>
        </w:rPr>
        <w:t>k</w:t>
      </w:r>
      <w:proofErr w:type="gramEnd"/>
      <w:r w:rsidRPr="00136298">
        <w:rPr>
          <w:i/>
          <w:sz w:val="24"/>
          <w:szCs w:val="24"/>
          <w:vertAlign w:val="subscript"/>
        </w:rPr>
        <w:t>ПРИОР</w:t>
      </w:r>
      <w:r w:rsidRPr="00136298">
        <w:rPr>
          <w:sz w:val="24"/>
          <w:szCs w:val="24"/>
        </w:rPr>
        <w:t xml:space="preserve">=0,85, иначе </w:t>
      </w:r>
      <w:r w:rsidRPr="00136298">
        <w:rPr>
          <w:i/>
          <w:sz w:val="24"/>
          <w:szCs w:val="24"/>
          <w:lang w:val="en-US"/>
        </w:rPr>
        <w:t>k</w:t>
      </w:r>
      <w:r w:rsidRPr="00136298">
        <w:rPr>
          <w:i/>
          <w:sz w:val="24"/>
          <w:szCs w:val="24"/>
          <w:vertAlign w:val="subscript"/>
        </w:rPr>
        <w:t>ПРИОР</w:t>
      </w:r>
      <w:r w:rsidRPr="00136298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36298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36298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6298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136298">
        <w:fldChar w:fldCharType="begin"/>
      </w:r>
      <w:r w:rsidR="00402725" w:rsidRPr="00136298">
        <w:instrText xml:space="preserve"> REF _Ref303251044 \r \h  \* MERGEFORMAT </w:instrText>
      </w:r>
      <w:r w:rsidR="00402725" w:rsidRPr="00136298">
        <w:fldChar w:fldCharType="separate"/>
      </w:r>
      <w:r w:rsidR="005071F6" w:rsidRPr="00136298">
        <w:rPr>
          <w:rFonts w:ascii="Times New Roman" w:hAnsi="Times New Roman" w:cs="Times New Roman"/>
          <w:sz w:val="24"/>
          <w:szCs w:val="24"/>
        </w:rPr>
        <w:t>3.10</w:t>
      </w:r>
      <w:r w:rsidR="00402725" w:rsidRPr="00136298">
        <w:fldChar w:fldCharType="end"/>
      </w:r>
      <w:r w:rsidRPr="00136298">
        <w:rPr>
          <w:rFonts w:ascii="Times New Roman" w:hAnsi="Times New Roman" w:cs="Times New Roman"/>
          <w:sz w:val="24"/>
          <w:szCs w:val="24"/>
        </w:rPr>
        <w:t>) и Договор</w:t>
      </w:r>
      <w:r w:rsidRPr="00751A4B">
        <w:rPr>
          <w:rFonts w:ascii="Times New Roman" w:hAnsi="Times New Roman" w:cs="Times New Roman"/>
          <w:sz w:val="24"/>
          <w:szCs w:val="24"/>
        </w:rPr>
        <w:t xml:space="preserve">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lastRenderedPageBreak/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</w:t>
      </w:r>
      <w:r w:rsidRPr="00EB7BE2">
        <w:rPr>
          <w:sz w:val="24"/>
          <w:szCs w:val="24"/>
        </w:rPr>
        <w:lastRenderedPageBreak/>
        <w:t xml:space="preserve">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5" w:name="_Toc441572144"/>
      <w:bookmarkStart w:id="1626" w:name="_Toc441575236"/>
      <w:bookmarkStart w:id="1627" w:name="_Toc442195902"/>
      <w:bookmarkStart w:id="1628" w:name="_Toc442251944"/>
      <w:bookmarkStart w:id="1629" w:name="_Toc442258893"/>
      <w:bookmarkStart w:id="1630" w:name="_Toc442259133"/>
      <w:bookmarkStart w:id="1631" w:name="_Toc442265444"/>
      <w:bookmarkStart w:id="1632" w:name="_Toc447292650"/>
      <w:bookmarkStart w:id="1633" w:name="_Toc461809096"/>
      <w:bookmarkStart w:id="1634" w:name="_Toc463514515"/>
      <w:bookmarkStart w:id="1635" w:name="_Toc466908635"/>
      <w:bookmarkStart w:id="1636" w:name="_Toc468196574"/>
      <w:bookmarkStart w:id="1637" w:name="_Toc468446655"/>
      <w:bookmarkStart w:id="1638" w:name="_Toc468446849"/>
      <w:bookmarkStart w:id="1639" w:name="_Toc469479705"/>
      <w:bookmarkStart w:id="1640" w:name="_Toc471986655"/>
      <w:bookmarkStart w:id="1641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2" w:name="_Toc439252801"/>
      <w:bookmarkStart w:id="1643" w:name="_Toc439323774"/>
      <w:bookmarkStart w:id="1644" w:name="_Toc440361409"/>
      <w:bookmarkStart w:id="1645" w:name="_Toc440376291"/>
      <w:bookmarkStart w:id="1646" w:name="_Toc440382549"/>
      <w:bookmarkStart w:id="1647" w:name="_Toc440447219"/>
      <w:bookmarkStart w:id="1648" w:name="_Toc440632380"/>
      <w:bookmarkStart w:id="1649" w:name="_Toc440875152"/>
      <w:bookmarkStart w:id="1650" w:name="_Toc441131139"/>
      <w:bookmarkStart w:id="1651" w:name="_Toc465774662"/>
      <w:bookmarkStart w:id="1652" w:name="_Toc465848891"/>
      <w:bookmarkStart w:id="1653" w:name="_Toc468875394"/>
      <w:bookmarkStart w:id="1654" w:name="_Toc469488446"/>
      <w:bookmarkStart w:id="1655" w:name="_Toc471894968"/>
      <w:bookmarkStart w:id="1656" w:name="_Toc498590393"/>
      <w:r w:rsidRPr="00AE1D21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4B" w:rsidRDefault="0089384B">
      <w:pPr>
        <w:spacing w:line="240" w:lineRule="auto"/>
      </w:pPr>
      <w:r>
        <w:separator/>
      </w:r>
    </w:p>
  </w:endnote>
  <w:endnote w:type="continuationSeparator" w:id="0">
    <w:p w:rsidR="0089384B" w:rsidRDefault="0089384B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136298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6298">
      <w:rPr>
        <w:sz w:val="16"/>
        <w:szCs w:val="16"/>
        <w:lang w:eastAsia="ru-RU"/>
      </w:rPr>
      <w:t>Стр.</w:t>
    </w:r>
    <w:r w:rsidR="007F30BA" w:rsidRPr="00136298">
      <w:rPr>
        <w:sz w:val="16"/>
        <w:szCs w:val="16"/>
        <w:lang w:eastAsia="ru-RU"/>
      </w:rPr>
      <w:fldChar w:fldCharType="begin"/>
    </w:r>
    <w:r w:rsidRPr="00136298">
      <w:rPr>
        <w:sz w:val="16"/>
        <w:szCs w:val="16"/>
        <w:lang w:eastAsia="ru-RU"/>
      </w:rPr>
      <w:instrText xml:space="preserve"> PAGE </w:instrText>
    </w:r>
    <w:r w:rsidR="007F30BA" w:rsidRPr="00136298">
      <w:rPr>
        <w:sz w:val="16"/>
        <w:szCs w:val="16"/>
        <w:lang w:eastAsia="ru-RU"/>
      </w:rPr>
      <w:fldChar w:fldCharType="separate"/>
    </w:r>
    <w:r w:rsidR="00D52969">
      <w:rPr>
        <w:noProof/>
        <w:sz w:val="16"/>
        <w:szCs w:val="16"/>
        <w:lang w:eastAsia="ru-RU"/>
      </w:rPr>
      <w:t>27</w:t>
    </w:r>
    <w:r w:rsidR="007F30BA" w:rsidRPr="00136298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136298">
      <w:rPr>
        <w:sz w:val="18"/>
        <w:szCs w:val="18"/>
      </w:rPr>
      <w:t>Открытый запрос предложений на право заключения Договор</w:t>
    </w:r>
    <w:r w:rsidR="00136298" w:rsidRPr="00136298">
      <w:rPr>
        <w:sz w:val="18"/>
        <w:szCs w:val="18"/>
      </w:rPr>
      <w:t>а</w:t>
    </w:r>
    <w:r w:rsidRPr="00136298">
      <w:rPr>
        <w:sz w:val="18"/>
        <w:szCs w:val="18"/>
      </w:rPr>
      <w:t xml:space="preserve"> </w:t>
    </w:r>
    <w:r w:rsidR="00136298" w:rsidRPr="00136298">
      <w:rPr>
        <w:sz w:val="18"/>
        <w:szCs w:val="18"/>
      </w:rPr>
      <w:t>на оказание услуг по обследованию зданий и сооружений</w:t>
    </w:r>
    <w:r w:rsidRPr="00136298">
      <w:rPr>
        <w:sz w:val="18"/>
        <w:szCs w:val="18"/>
      </w:rPr>
      <w:t xml:space="preserve"> для нужд ПАО «МРСК Центра» (филиал</w:t>
    </w:r>
    <w:r w:rsidR="00136298" w:rsidRPr="00136298">
      <w:rPr>
        <w:sz w:val="18"/>
        <w:szCs w:val="18"/>
      </w:rPr>
      <w:t>а</w:t>
    </w:r>
    <w:r w:rsidRPr="00136298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4B" w:rsidRDefault="0089384B">
      <w:pPr>
        <w:spacing w:line="240" w:lineRule="auto"/>
      </w:pPr>
      <w:r>
        <w:separator/>
      </w:r>
    </w:p>
  </w:footnote>
  <w:footnote w:type="continuationSeparator" w:id="0">
    <w:p w:rsidR="0089384B" w:rsidRDefault="0089384B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6298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841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84B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2969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D26F-0410-46F6-99CB-4FA8A704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92</Pages>
  <Words>29260</Words>
  <Characters>166782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2018-06-29T10:19:00Z</dcterms:modified>
</cp:coreProperties>
</file>