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3754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736176" w:rsidRDefault="00DA3AD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36176">
                    <w:rPr>
                      <w:rFonts w:ascii="Helios" w:hAnsi="Helios"/>
                      <w:sz w:val="12"/>
                      <w:szCs w:val="12"/>
                      <w:lang w:val="en-US"/>
                    </w:rPr>
                    <w:t>-</w:t>
                  </w:r>
                  <w:r w:rsidRPr="000D67AD">
                    <w:rPr>
                      <w:rFonts w:ascii="Helios" w:hAnsi="Helios"/>
                      <w:sz w:val="12"/>
                      <w:szCs w:val="12"/>
                      <w:lang w:val="en-US"/>
                    </w:rPr>
                    <w:t>mail</w:t>
                  </w:r>
                  <w:r w:rsidRPr="00736176">
                    <w:rPr>
                      <w:rFonts w:ascii="Helios" w:hAnsi="Helios"/>
                      <w:sz w:val="12"/>
                      <w:szCs w:val="12"/>
                      <w:lang w:val="en-US"/>
                    </w:rPr>
                    <w:t xml:space="preserve">: </w:t>
                  </w:r>
                  <w:hyperlink r:id="rId9" w:history="1">
                    <w:r w:rsidRPr="000D67AD">
                      <w:rPr>
                        <w:rFonts w:ascii="Helios" w:hAnsi="Helios"/>
                        <w:sz w:val="12"/>
                        <w:szCs w:val="12"/>
                        <w:lang w:val="en-US"/>
                      </w:rPr>
                      <w:t>posta</w:t>
                    </w:r>
                    <w:r w:rsidRPr="00736176">
                      <w:rPr>
                        <w:rFonts w:ascii="Helios" w:hAnsi="Helios"/>
                        <w:sz w:val="12"/>
                        <w:szCs w:val="12"/>
                        <w:lang w:val="en-US"/>
                      </w:rPr>
                      <w:t>@</w:t>
                    </w:r>
                    <w:r w:rsidRPr="000D67AD">
                      <w:rPr>
                        <w:rFonts w:ascii="Helios" w:hAnsi="Helios"/>
                        <w:sz w:val="12"/>
                        <w:szCs w:val="12"/>
                        <w:lang w:val="en-US"/>
                      </w:rPr>
                      <w:t>mrsk</w:t>
                    </w:r>
                    <w:r w:rsidRPr="00736176">
                      <w:rPr>
                        <w:rFonts w:ascii="Helios" w:hAnsi="Helios"/>
                        <w:sz w:val="12"/>
                        <w:szCs w:val="12"/>
                        <w:lang w:val="en-US"/>
                      </w:rPr>
                      <w:t>-1.</w:t>
                    </w:r>
                    <w:r w:rsidRPr="000D67AD">
                      <w:rPr>
                        <w:rFonts w:ascii="Helios" w:hAnsi="Helios"/>
                        <w:sz w:val="12"/>
                        <w:szCs w:val="12"/>
                        <w:lang w:val="en-US"/>
                      </w:rPr>
                      <w:t>ru</w:t>
                    </w:r>
                  </w:hyperlink>
                  <w:r w:rsidRPr="00736176">
                    <w:rPr>
                      <w:rFonts w:ascii="Helios" w:hAnsi="Helios"/>
                      <w:sz w:val="12"/>
                      <w:szCs w:val="12"/>
                      <w:lang w:val="en-US"/>
                    </w:rPr>
                    <w:t xml:space="preserve">, </w:t>
                  </w:r>
                  <w:hyperlink r:id="rId10" w:history="1">
                    <w:r w:rsidRPr="000D67AD">
                      <w:rPr>
                        <w:rFonts w:ascii="Helios" w:hAnsi="Helios"/>
                        <w:sz w:val="12"/>
                        <w:szCs w:val="12"/>
                        <w:lang w:val="en-US"/>
                      </w:rPr>
                      <w:t>www</w:t>
                    </w:r>
                    <w:r w:rsidRPr="00736176">
                      <w:rPr>
                        <w:rFonts w:ascii="Helios" w:hAnsi="Helios"/>
                        <w:sz w:val="12"/>
                        <w:szCs w:val="12"/>
                        <w:lang w:val="en-US"/>
                      </w:rPr>
                      <w:t>.</w:t>
                    </w:r>
                    <w:r w:rsidRPr="000D67AD">
                      <w:rPr>
                        <w:rFonts w:ascii="Helios" w:hAnsi="Helios"/>
                        <w:sz w:val="12"/>
                        <w:szCs w:val="12"/>
                        <w:lang w:val="en-US"/>
                      </w:rPr>
                      <w:t>mrsk</w:t>
                    </w:r>
                    <w:r w:rsidRPr="0073617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11AC9" w:rsidRPr="00736176" w:rsidRDefault="0015624F" w:rsidP="00711AC9">
      <w:pPr>
        <w:ind w:left="5670" w:firstLine="0"/>
        <w:jc w:val="center"/>
        <w:rPr>
          <w:sz w:val="24"/>
          <w:szCs w:val="24"/>
        </w:rPr>
      </w:pPr>
      <w:r>
        <w:rPr>
          <w:sz w:val="24"/>
          <w:szCs w:val="24"/>
        </w:rPr>
        <w:t xml:space="preserve">                                    </w:t>
      </w:r>
      <w:r w:rsidR="00B3217B">
        <w:rPr>
          <w:sz w:val="24"/>
          <w:szCs w:val="24"/>
        </w:rPr>
        <w:t xml:space="preserve">  </w:t>
      </w:r>
      <w:r w:rsidR="00711AC9" w:rsidRPr="00736176">
        <w:rPr>
          <w:sz w:val="24"/>
          <w:szCs w:val="24"/>
        </w:rPr>
        <w:t>УТВЕРЖДАЮ:</w:t>
      </w:r>
    </w:p>
    <w:p w:rsidR="00711AC9" w:rsidRPr="00736176" w:rsidRDefault="00711AC9" w:rsidP="00711AC9">
      <w:pPr>
        <w:spacing w:line="240" w:lineRule="auto"/>
        <w:jc w:val="right"/>
        <w:rPr>
          <w:sz w:val="24"/>
          <w:szCs w:val="24"/>
        </w:rPr>
      </w:pPr>
      <w:r w:rsidRPr="00736176">
        <w:rPr>
          <w:sz w:val="24"/>
          <w:szCs w:val="24"/>
        </w:rPr>
        <w:t>Председатель закупочной комиссии –</w:t>
      </w:r>
    </w:p>
    <w:p w:rsidR="00711AC9" w:rsidRPr="00736176" w:rsidRDefault="00711AC9" w:rsidP="00711AC9">
      <w:pPr>
        <w:spacing w:line="240" w:lineRule="auto"/>
        <w:jc w:val="right"/>
        <w:rPr>
          <w:sz w:val="24"/>
          <w:szCs w:val="24"/>
        </w:rPr>
      </w:pPr>
      <w:r w:rsidRPr="00736176">
        <w:rPr>
          <w:sz w:val="24"/>
          <w:szCs w:val="24"/>
        </w:rPr>
        <w:t xml:space="preserve">и.о. заместителя генерального директора – </w:t>
      </w:r>
    </w:p>
    <w:p w:rsidR="00711AC9" w:rsidRPr="00736176" w:rsidRDefault="00711AC9" w:rsidP="00711AC9">
      <w:pPr>
        <w:spacing w:line="240" w:lineRule="auto"/>
        <w:ind w:firstLine="6"/>
        <w:jc w:val="right"/>
        <w:rPr>
          <w:sz w:val="24"/>
          <w:szCs w:val="24"/>
        </w:rPr>
      </w:pPr>
      <w:r w:rsidRPr="00736176">
        <w:rPr>
          <w:sz w:val="24"/>
          <w:szCs w:val="24"/>
        </w:rPr>
        <w:t xml:space="preserve">                                                                                        директора филиала ПАО «МРСК Центра» –</w:t>
      </w:r>
    </w:p>
    <w:p w:rsidR="00711AC9" w:rsidRPr="00736176" w:rsidRDefault="00711AC9" w:rsidP="00711AC9">
      <w:pPr>
        <w:spacing w:line="240" w:lineRule="auto"/>
        <w:ind w:firstLine="6"/>
        <w:jc w:val="right"/>
        <w:rPr>
          <w:sz w:val="24"/>
          <w:szCs w:val="24"/>
        </w:rPr>
      </w:pPr>
      <w:r w:rsidRPr="00736176">
        <w:rPr>
          <w:sz w:val="24"/>
          <w:szCs w:val="24"/>
        </w:rPr>
        <w:t>«Воронежэнерго»</w:t>
      </w:r>
    </w:p>
    <w:p w:rsidR="00711AC9" w:rsidRPr="00736176" w:rsidRDefault="00711AC9" w:rsidP="00711AC9">
      <w:pPr>
        <w:ind w:firstLine="6"/>
        <w:jc w:val="right"/>
        <w:rPr>
          <w:sz w:val="24"/>
          <w:szCs w:val="24"/>
        </w:rPr>
      </w:pPr>
    </w:p>
    <w:p w:rsidR="00711AC9" w:rsidRPr="00736176" w:rsidRDefault="00711AC9" w:rsidP="00711AC9">
      <w:pPr>
        <w:ind w:firstLine="6"/>
        <w:rPr>
          <w:sz w:val="24"/>
          <w:szCs w:val="24"/>
        </w:rPr>
      </w:pPr>
    </w:p>
    <w:p w:rsidR="00711AC9" w:rsidRPr="00736176" w:rsidRDefault="00711AC9" w:rsidP="00711AC9">
      <w:pPr>
        <w:jc w:val="right"/>
        <w:rPr>
          <w:sz w:val="24"/>
          <w:szCs w:val="24"/>
        </w:rPr>
      </w:pPr>
      <w:r w:rsidRPr="00736176">
        <w:rPr>
          <w:sz w:val="24"/>
          <w:szCs w:val="24"/>
        </w:rPr>
        <w:t>___________________ Голубченко Е.А.</w:t>
      </w:r>
    </w:p>
    <w:p w:rsidR="00711AC9" w:rsidRPr="00736176" w:rsidRDefault="00711AC9" w:rsidP="00711AC9">
      <w:pPr>
        <w:jc w:val="right"/>
        <w:rPr>
          <w:sz w:val="24"/>
          <w:szCs w:val="24"/>
        </w:rPr>
      </w:pPr>
      <w:r w:rsidRPr="00736176">
        <w:rPr>
          <w:sz w:val="24"/>
          <w:szCs w:val="24"/>
        </w:rPr>
        <w:t>«14» февраля 2018 года.</w:t>
      </w:r>
    </w:p>
    <w:p w:rsidR="00711AC9" w:rsidRPr="00736176" w:rsidRDefault="00711AC9" w:rsidP="00711AC9">
      <w:pPr>
        <w:ind w:firstLine="0"/>
        <w:jc w:val="left"/>
        <w:rPr>
          <w:sz w:val="24"/>
          <w:szCs w:val="24"/>
        </w:rPr>
      </w:pPr>
    </w:p>
    <w:p w:rsidR="00711AC9" w:rsidRPr="00736176" w:rsidRDefault="00711AC9" w:rsidP="00711AC9">
      <w:pPr>
        <w:spacing w:line="240" w:lineRule="auto"/>
        <w:ind w:left="6804" w:firstLine="0"/>
        <w:rPr>
          <w:b/>
          <w:kern w:val="36"/>
          <w:sz w:val="24"/>
          <w:szCs w:val="24"/>
        </w:rPr>
      </w:pPr>
      <w:r w:rsidRPr="00736176">
        <w:rPr>
          <w:b/>
          <w:kern w:val="36"/>
          <w:sz w:val="24"/>
          <w:szCs w:val="24"/>
        </w:rPr>
        <w:t>Согласовано на заседании</w:t>
      </w:r>
    </w:p>
    <w:p w:rsidR="00711AC9" w:rsidRPr="00736176" w:rsidRDefault="00711AC9" w:rsidP="00711AC9">
      <w:pPr>
        <w:spacing w:line="240" w:lineRule="auto"/>
        <w:ind w:left="6804" w:firstLine="0"/>
        <w:rPr>
          <w:b/>
          <w:kern w:val="36"/>
          <w:sz w:val="24"/>
          <w:szCs w:val="24"/>
        </w:rPr>
      </w:pPr>
      <w:r w:rsidRPr="00736176">
        <w:rPr>
          <w:b/>
          <w:kern w:val="36"/>
          <w:sz w:val="24"/>
          <w:szCs w:val="24"/>
        </w:rPr>
        <w:t>закупочной комиссии</w:t>
      </w:r>
    </w:p>
    <w:p w:rsidR="00711AC9" w:rsidRPr="00736176" w:rsidRDefault="00711AC9" w:rsidP="00711AC9">
      <w:pPr>
        <w:spacing w:line="240" w:lineRule="auto"/>
        <w:ind w:left="6804" w:firstLine="0"/>
        <w:rPr>
          <w:b/>
          <w:kern w:val="36"/>
          <w:sz w:val="24"/>
          <w:szCs w:val="24"/>
        </w:rPr>
      </w:pPr>
      <w:r w:rsidRPr="00736176">
        <w:rPr>
          <w:b/>
          <w:kern w:val="36"/>
          <w:sz w:val="24"/>
          <w:szCs w:val="24"/>
        </w:rPr>
        <w:t>Протокол №0066-ВР-18</w:t>
      </w:r>
    </w:p>
    <w:p w:rsidR="00711AC9" w:rsidRPr="00736176" w:rsidRDefault="00711AC9" w:rsidP="00711AC9">
      <w:pPr>
        <w:spacing w:line="240" w:lineRule="auto"/>
        <w:ind w:left="6804" w:firstLine="0"/>
        <w:rPr>
          <w:b/>
          <w:kern w:val="36"/>
          <w:sz w:val="24"/>
          <w:szCs w:val="24"/>
        </w:rPr>
      </w:pPr>
      <w:r w:rsidRPr="00736176">
        <w:rPr>
          <w:b/>
          <w:kern w:val="36"/>
          <w:sz w:val="24"/>
          <w:szCs w:val="24"/>
        </w:rPr>
        <w:t>от «14 февраля 2018 года</w:t>
      </w:r>
    </w:p>
    <w:p w:rsidR="00717F60" w:rsidRPr="00736176" w:rsidRDefault="00717F60" w:rsidP="00E71A48">
      <w:pPr>
        <w:spacing w:line="264" w:lineRule="auto"/>
        <w:jc w:val="center"/>
        <w:rPr>
          <w:sz w:val="24"/>
          <w:szCs w:val="24"/>
        </w:rPr>
      </w:pPr>
    </w:p>
    <w:p w:rsidR="00717F60" w:rsidRPr="00736176"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8A5761" w:rsidRPr="00736176" w:rsidRDefault="008A5761" w:rsidP="00E71A48">
      <w:pPr>
        <w:spacing w:line="264" w:lineRule="auto"/>
        <w:jc w:val="center"/>
        <w:rPr>
          <w:sz w:val="24"/>
          <w:szCs w:val="24"/>
        </w:rPr>
      </w:pPr>
    </w:p>
    <w:p w:rsidR="00717F60" w:rsidRPr="00736176" w:rsidRDefault="00717F60" w:rsidP="00E71A48">
      <w:pPr>
        <w:pStyle w:val="1f4"/>
        <w:spacing w:line="264" w:lineRule="auto"/>
        <w:ind w:left="0" w:right="0"/>
        <w:jc w:val="center"/>
        <w:rPr>
          <w:rFonts w:ascii="Times New Roman" w:hAnsi="Times New Roman"/>
          <w:b/>
          <w:bCs w:val="0"/>
          <w:sz w:val="24"/>
          <w:szCs w:val="24"/>
        </w:rPr>
      </w:pPr>
      <w:r w:rsidRPr="00736176">
        <w:rPr>
          <w:rFonts w:ascii="Times New Roman" w:hAnsi="Times New Roman"/>
          <w:b/>
          <w:bCs w:val="0"/>
          <w:sz w:val="24"/>
          <w:szCs w:val="24"/>
        </w:rPr>
        <w:t>Документация по запросу предложений</w:t>
      </w:r>
    </w:p>
    <w:p w:rsidR="00717F60" w:rsidRPr="00736176" w:rsidRDefault="00717F60" w:rsidP="00E71A48">
      <w:pPr>
        <w:pStyle w:val="1f4"/>
        <w:spacing w:line="264" w:lineRule="auto"/>
        <w:ind w:left="0" w:right="0"/>
        <w:jc w:val="center"/>
        <w:rPr>
          <w:rFonts w:ascii="Times New Roman" w:hAnsi="Times New Roman"/>
          <w:sz w:val="24"/>
          <w:szCs w:val="24"/>
        </w:rPr>
      </w:pPr>
    </w:p>
    <w:p w:rsidR="00717F60" w:rsidRPr="008A5761" w:rsidRDefault="00717F60" w:rsidP="00E71A48">
      <w:pPr>
        <w:pStyle w:val="1f4"/>
        <w:spacing w:line="264" w:lineRule="auto"/>
        <w:ind w:left="0" w:right="0"/>
        <w:jc w:val="center"/>
        <w:rPr>
          <w:rFonts w:ascii="Times New Roman" w:hAnsi="Times New Roman"/>
          <w:b/>
          <w:iCs w:val="0"/>
          <w:sz w:val="24"/>
          <w:szCs w:val="24"/>
        </w:rPr>
      </w:pPr>
      <w:r w:rsidRPr="008A5761">
        <w:rPr>
          <w:rFonts w:ascii="Times New Roman" w:hAnsi="Times New Roman"/>
          <w:b/>
          <w:iCs w:val="0"/>
          <w:sz w:val="24"/>
          <w:szCs w:val="24"/>
        </w:rPr>
        <w:t>ОТКРЫТЫЙ ЗАПРОС ПРЕДЛОЖЕНИЙ</w:t>
      </w:r>
    </w:p>
    <w:p w:rsidR="00717F60" w:rsidRPr="00736176" w:rsidRDefault="00717F60" w:rsidP="007556FF">
      <w:pPr>
        <w:spacing w:line="264" w:lineRule="auto"/>
        <w:ind w:firstLine="0"/>
        <w:jc w:val="center"/>
        <w:rPr>
          <w:b/>
          <w:sz w:val="24"/>
          <w:szCs w:val="24"/>
        </w:rPr>
      </w:pPr>
      <w:r w:rsidRPr="00736176">
        <w:rPr>
          <w:b/>
          <w:sz w:val="24"/>
          <w:szCs w:val="24"/>
        </w:rPr>
        <w:t xml:space="preserve">на право заключения </w:t>
      </w:r>
      <w:r w:rsidR="00366652" w:rsidRPr="00736176">
        <w:rPr>
          <w:b/>
          <w:sz w:val="24"/>
          <w:szCs w:val="24"/>
        </w:rPr>
        <w:t>Договор</w:t>
      </w:r>
      <w:r w:rsidR="00736176" w:rsidRPr="00736176">
        <w:rPr>
          <w:b/>
          <w:sz w:val="24"/>
          <w:szCs w:val="24"/>
        </w:rPr>
        <w:t>а</w:t>
      </w:r>
      <w:r w:rsidR="00366652" w:rsidRPr="00736176">
        <w:rPr>
          <w:b/>
          <w:sz w:val="24"/>
          <w:szCs w:val="24"/>
        </w:rPr>
        <w:t xml:space="preserve"> на </w:t>
      </w:r>
      <w:r w:rsidR="00BE644E" w:rsidRPr="00736176">
        <w:rPr>
          <w:b/>
          <w:sz w:val="24"/>
          <w:szCs w:val="24"/>
        </w:rPr>
        <w:t>выполнение работ</w:t>
      </w:r>
      <w:r w:rsidR="00366652" w:rsidRPr="00736176">
        <w:rPr>
          <w:b/>
          <w:sz w:val="24"/>
          <w:szCs w:val="24"/>
        </w:rPr>
        <w:t xml:space="preserve"> </w:t>
      </w:r>
      <w:r w:rsidR="00736176" w:rsidRPr="008A5761">
        <w:rPr>
          <w:b/>
          <w:sz w:val="24"/>
          <w:szCs w:val="24"/>
        </w:rPr>
        <w:t>по ремонту устройств РЗА</w:t>
      </w:r>
      <w:r w:rsidR="00736176" w:rsidRPr="00736176">
        <w:rPr>
          <w:b/>
          <w:sz w:val="24"/>
          <w:szCs w:val="24"/>
        </w:rPr>
        <w:t xml:space="preserve"> </w:t>
      </w:r>
      <w:r w:rsidR="00366652" w:rsidRPr="00736176">
        <w:rPr>
          <w:b/>
          <w:sz w:val="24"/>
          <w:szCs w:val="24"/>
        </w:rPr>
        <w:t>ля нужд ПАО «МРСК Центра»</w:t>
      </w:r>
      <w:r w:rsidR="007556FF" w:rsidRPr="00736176">
        <w:rPr>
          <w:b/>
          <w:sz w:val="24"/>
          <w:szCs w:val="24"/>
        </w:rPr>
        <w:t xml:space="preserve"> (филиал</w:t>
      </w:r>
      <w:r w:rsidR="00736176" w:rsidRPr="00736176">
        <w:rPr>
          <w:b/>
          <w:sz w:val="24"/>
          <w:szCs w:val="24"/>
        </w:rPr>
        <w:t>а</w:t>
      </w:r>
      <w:r w:rsidR="007556FF" w:rsidRPr="00736176">
        <w:rPr>
          <w:b/>
          <w:sz w:val="24"/>
          <w:szCs w:val="24"/>
        </w:rPr>
        <w:t xml:space="preserve"> «Воронежэнерго»)</w:t>
      </w:r>
    </w:p>
    <w:p w:rsidR="007556FF" w:rsidRPr="008A576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bCs/>
        </w:rPr>
      </w:pPr>
    </w:p>
    <w:p w:rsidR="00717F60" w:rsidRPr="008A576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bCs/>
        </w:rPr>
      </w:pPr>
      <w:r w:rsidRPr="008A5761">
        <w:rPr>
          <w:rFonts w:ascii="Times New Roman" w:eastAsia="Times New Roman" w:hAnsi="Times New Roman" w:cs="Times New Roman"/>
          <w:b/>
          <w:bCs/>
        </w:rPr>
        <w:t xml:space="preserve"> «ОБЩАЯ</w:t>
      </w:r>
      <w:r w:rsidR="00B51A18" w:rsidRPr="008A5761">
        <w:rPr>
          <w:rFonts w:ascii="Times New Roman" w:eastAsia="Times New Roman" w:hAnsi="Times New Roman" w:cs="Times New Roman"/>
          <w:b/>
          <w:bCs/>
        </w:rPr>
        <w:t>,</w:t>
      </w:r>
      <w:r w:rsidRPr="008A5761">
        <w:rPr>
          <w:rFonts w:ascii="Times New Roman" w:eastAsia="Times New Roman" w:hAnsi="Times New Roman" w:cs="Times New Roman"/>
          <w:b/>
          <w:bCs/>
        </w:rPr>
        <w:t xml:space="preserve"> КОММЕРЧЕСКАЯ</w:t>
      </w:r>
      <w:r w:rsidR="00B51A18" w:rsidRPr="008A5761">
        <w:rPr>
          <w:rFonts w:ascii="Times New Roman" w:eastAsia="Times New Roman" w:hAnsi="Times New Roman" w:cs="Times New Roman"/>
          <w:b/>
          <w:bCs/>
        </w:rPr>
        <w:t xml:space="preserve"> и техническая</w:t>
      </w:r>
      <w:r w:rsidRPr="008A5761">
        <w:rPr>
          <w:rFonts w:ascii="Times New Roman" w:eastAsia="Times New Roman" w:hAnsi="Times New Roman" w:cs="Times New Roman"/>
          <w:b/>
          <w:bCs/>
        </w:rPr>
        <w:t xml:space="preserve"> ЧАСТИ»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01A57">
        <w:rPr>
          <w:sz w:val="24"/>
          <w:szCs w:val="24"/>
        </w:rPr>
        <w:t>Воронеж</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3E5788">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Pr>
          <w:noProof/>
        </w:rPr>
        <w:t>44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Pr>
          <w:noProof/>
        </w:rPr>
        <w:t>46</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Pr>
          <w:noProof/>
        </w:rPr>
        <w:t>47</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Pr>
          <w:noProof/>
        </w:rPr>
        <w:t>51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Pr>
          <w:noProof/>
        </w:rPr>
        <w:t>61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Pr>
          <w:noProof/>
        </w:rPr>
        <w:t>65</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Pr>
          <w:noProof/>
        </w:rPr>
        <w:t>67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Pr>
          <w:noProof/>
        </w:rPr>
        <w:t>81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Pr>
          <w:noProof/>
        </w:rPr>
        <w:t>91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Pr>
          <w:noProof/>
        </w:rPr>
        <w:t>96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Pr>
          <w:noProof/>
        </w:rPr>
        <w:t>98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Pr>
          <w:noProof/>
        </w:rPr>
        <w:t>100</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03052F" w:rsidRDefault="00717F60" w:rsidP="00750D4A">
      <w:pPr>
        <w:pStyle w:val="2"/>
        <w:tabs>
          <w:tab w:val="clear" w:pos="1700"/>
          <w:tab w:val="left" w:pos="567"/>
        </w:tabs>
        <w:spacing w:line="264" w:lineRule="auto"/>
      </w:pPr>
      <w:bookmarkStart w:id="8" w:name="__RefHeading__393_1298132286"/>
      <w:bookmarkStart w:id="9" w:name="_Toc498589569"/>
      <w:bookmarkEnd w:id="8"/>
      <w:r w:rsidRPr="0003052F">
        <w:t>Общие сведения о процедуре запроса предложений</w:t>
      </w:r>
      <w:bookmarkEnd w:id="9"/>
    </w:p>
    <w:p w:rsidR="005B75A6" w:rsidRPr="000305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3052F">
        <w:rPr>
          <w:iCs/>
          <w:sz w:val="24"/>
          <w:szCs w:val="24"/>
        </w:rPr>
        <w:t xml:space="preserve">Заказчик, являющийся Организатором запроса предложений </w:t>
      </w:r>
      <w:r w:rsidR="007556FF" w:rsidRPr="0003052F">
        <w:rPr>
          <w:iCs/>
          <w:sz w:val="24"/>
          <w:szCs w:val="24"/>
        </w:rPr>
        <w:t>– ПАО «МРСК Центра» (далее – Заказчик или Организатор)</w:t>
      </w:r>
      <w:r w:rsidRPr="0003052F">
        <w:rPr>
          <w:iCs/>
          <w:sz w:val="24"/>
          <w:szCs w:val="24"/>
        </w:rPr>
        <w:t xml:space="preserve"> (почтовый адрес:</w:t>
      </w:r>
      <w:r w:rsidR="007556FF" w:rsidRPr="0003052F">
        <w:rPr>
          <w:iCs/>
          <w:sz w:val="24"/>
          <w:szCs w:val="24"/>
        </w:rPr>
        <w:t xml:space="preserve"> РФ, 127018, г. Москва, ул. 2-я Ямская, 4</w:t>
      </w:r>
      <w:r w:rsidR="00EC1043" w:rsidRPr="0003052F">
        <w:rPr>
          <w:iCs/>
          <w:sz w:val="24"/>
          <w:szCs w:val="24"/>
        </w:rPr>
        <w:t>, с</w:t>
      </w:r>
      <w:r w:rsidRPr="0003052F">
        <w:rPr>
          <w:iCs/>
          <w:sz w:val="24"/>
          <w:szCs w:val="24"/>
        </w:rPr>
        <w:t xml:space="preserve">екретарь Закупочной комиссии – </w:t>
      </w:r>
      <w:r w:rsidR="0003052F" w:rsidRPr="0003052F">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03052F" w:rsidRPr="0003052F">
          <w:rPr>
            <w:rStyle w:val="a7"/>
            <w:sz w:val="24"/>
            <w:szCs w:val="24"/>
            <w:lang w:val="en-US"/>
          </w:rPr>
          <w:t>Zaitseva</w:t>
        </w:r>
        <w:r w:rsidR="0003052F" w:rsidRPr="0003052F">
          <w:rPr>
            <w:rStyle w:val="a7"/>
            <w:sz w:val="24"/>
            <w:szCs w:val="24"/>
          </w:rPr>
          <w:t>.</w:t>
        </w:r>
        <w:r w:rsidR="0003052F" w:rsidRPr="0003052F">
          <w:rPr>
            <w:rStyle w:val="a7"/>
            <w:sz w:val="24"/>
            <w:szCs w:val="24"/>
            <w:lang w:val="en-US"/>
          </w:rPr>
          <w:t>AA</w:t>
        </w:r>
        <w:r w:rsidR="0003052F" w:rsidRPr="0003052F">
          <w:rPr>
            <w:rStyle w:val="a7"/>
            <w:sz w:val="24"/>
            <w:szCs w:val="24"/>
          </w:rPr>
          <w:t>@</w:t>
        </w:r>
        <w:r w:rsidR="0003052F" w:rsidRPr="0003052F">
          <w:rPr>
            <w:rStyle w:val="a7"/>
            <w:sz w:val="24"/>
            <w:szCs w:val="24"/>
            <w:lang w:val="en-US"/>
          </w:rPr>
          <w:t>mrsk</w:t>
        </w:r>
        <w:r w:rsidR="0003052F" w:rsidRPr="0003052F">
          <w:rPr>
            <w:rStyle w:val="a7"/>
            <w:sz w:val="24"/>
            <w:szCs w:val="24"/>
          </w:rPr>
          <w:t>-1.</w:t>
        </w:r>
        <w:r w:rsidR="0003052F" w:rsidRPr="0003052F">
          <w:rPr>
            <w:rStyle w:val="a7"/>
            <w:sz w:val="24"/>
            <w:szCs w:val="24"/>
            <w:lang w:val="en-US"/>
          </w:rPr>
          <w:t>ru</w:t>
        </w:r>
      </w:hyperlink>
      <w:r w:rsidR="0003052F" w:rsidRPr="0003052F">
        <w:rPr>
          <w:rStyle w:val="a7"/>
          <w:sz w:val="24"/>
          <w:szCs w:val="24"/>
        </w:rPr>
        <w:t>,</w:t>
      </w:r>
      <w:r w:rsidR="0003052F" w:rsidRPr="0003052F">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03052F" w:rsidRPr="0003052F">
          <w:rPr>
            <w:rStyle w:val="a7"/>
            <w:sz w:val="24"/>
            <w:szCs w:val="24"/>
            <w:lang w:val="en-US"/>
          </w:rPr>
          <w:t>Lescheva</w:t>
        </w:r>
        <w:r w:rsidR="0003052F" w:rsidRPr="0003052F">
          <w:rPr>
            <w:rStyle w:val="a7"/>
            <w:sz w:val="24"/>
            <w:szCs w:val="24"/>
          </w:rPr>
          <w:t>.</w:t>
        </w:r>
        <w:r w:rsidR="0003052F" w:rsidRPr="0003052F">
          <w:rPr>
            <w:rStyle w:val="a7"/>
            <w:sz w:val="24"/>
            <w:szCs w:val="24"/>
            <w:lang w:val="en-US"/>
          </w:rPr>
          <w:t>EN</w:t>
        </w:r>
        <w:r w:rsidR="0003052F" w:rsidRPr="0003052F">
          <w:rPr>
            <w:rStyle w:val="a7"/>
            <w:sz w:val="24"/>
            <w:szCs w:val="24"/>
          </w:rPr>
          <w:t>@</w:t>
        </w:r>
        <w:r w:rsidR="0003052F" w:rsidRPr="0003052F">
          <w:rPr>
            <w:rStyle w:val="a7"/>
            <w:sz w:val="24"/>
            <w:szCs w:val="24"/>
            <w:lang w:val="en-US"/>
          </w:rPr>
          <w:t>mrsk</w:t>
        </w:r>
        <w:r w:rsidR="0003052F" w:rsidRPr="0003052F">
          <w:rPr>
            <w:rStyle w:val="a7"/>
            <w:sz w:val="24"/>
            <w:szCs w:val="24"/>
          </w:rPr>
          <w:t>-1.</w:t>
        </w:r>
        <w:r w:rsidR="0003052F" w:rsidRPr="0003052F">
          <w:rPr>
            <w:rStyle w:val="a7"/>
            <w:sz w:val="24"/>
            <w:szCs w:val="24"/>
            <w:lang w:val="en-US"/>
          </w:rPr>
          <w:t>ru</w:t>
        </w:r>
      </w:hyperlink>
      <w:r w:rsidR="00FB4E6F" w:rsidRPr="0003052F">
        <w:rPr>
          <w:sz w:val="24"/>
          <w:szCs w:val="24"/>
        </w:rPr>
        <w:t>.</w:t>
      </w:r>
      <w:r w:rsidR="00862664" w:rsidRPr="0003052F">
        <w:rPr>
          <w:sz w:val="24"/>
          <w:szCs w:val="24"/>
        </w:rPr>
        <w:t xml:space="preserve"> </w:t>
      </w:r>
      <w:r w:rsidR="004B5EB3" w:rsidRPr="0003052F">
        <w:rPr>
          <w:iCs/>
          <w:sz w:val="24"/>
          <w:szCs w:val="24"/>
        </w:rPr>
        <w:t>Извещени</w:t>
      </w:r>
      <w:r w:rsidRPr="0003052F">
        <w:rPr>
          <w:iCs/>
          <w:sz w:val="24"/>
          <w:szCs w:val="24"/>
        </w:rPr>
        <w:t>ем</w:t>
      </w:r>
      <w:r w:rsidRPr="0003052F">
        <w:rPr>
          <w:sz w:val="24"/>
          <w:szCs w:val="24"/>
        </w:rPr>
        <w:t xml:space="preserve"> о проведении открытого </w:t>
      </w:r>
      <w:r w:rsidRPr="0003052F">
        <w:rPr>
          <w:iCs/>
          <w:sz w:val="24"/>
          <w:szCs w:val="24"/>
        </w:rPr>
        <w:t>запроса предложений</w:t>
      </w:r>
      <w:r w:rsidRPr="0003052F">
        <w:rPr>
          <w:sz w:val="24"/>
          <w:szCs w:val="24"/>
        </w:rPr>
        <w:t xml:space="preserve">, опубликованным </w:t>
      </w:r>
      <w:r w:rsidRPr="0003052F">
        <w:rPr>
          <w:b/>
          <w:sz w:val="24"/>
          <w:szCs w:val="24"/>
        </w:rPr>
        <w:t>«</w:t>
      </w:r>
      <w:r w:rsidR="00862664" w:rsidRPr="0003052F">
        <w:rPr>
          <w:b/>
          <w:sz w:val="24"/>
          <w:szCs w:val="24"/>
        </w:rPr>
        <w:t>1</w:t>
      </w:r>
      <w:r w:rsidR="0003052F" w:rsidRPr="0003052F">
        <w:rPr>
          <w:b/>
          <w:sz w:val="24"/>
          <w:szCs w:val="24"/>
        </w:rPr>
        <w:t>5</w:t>
      </w:r>
      <w:r w:rsidRPr="0003052F">
        <w:rPr>
          <w:b/>
          <w:sz w:val="24"/>
          <w:szCs w:val="24"/>
        </w:rPr>
        <w:t xml:space="preserve">» </w:t>
      </w:r>
      <w:r w:rsidR="0003052F" w:rsidRPr="0003052F">
        <w:rPr>
          <w:b/>
          <w:sz w:val="24"/>
          <w:szCs w:val="24"/>
        </w:rPr>
        <w:t>февраля</w:t>
      </w:r>
      <w:r w:rsidRPr="0003052F">
        <w:rPr>
          <w:b/>
          <w:sz w:val="24"/>
          <w:szCs w:val="24"/>
        </w:rPr>
        <w:t xml:space="preserve"> </w:t>
      </w:r>
      <w:r w:rsidR="00972B83" w:rsidRPr="0003052F">
        <w:rPr>
          <w:b/>
          <w:sz w:val="24"/>
          <w:szCs w:val="24"/>
        </w:rPr>
        <w:t>2018</w:t>
      </w:r>
      <w:r w:rsidRPr="0003052F">
        <w:rPr>
          <w:b/>
          <w:sz w:val="24"/>
          <w:szCs w:val="24"/>
        </w:rPr>
        <w:t xml:space="preserve"> г.</w:t>
      </w:r>
      <w:r w:rsidRPr="0003052F">
        <w:rPr>
          <w:sz w:val="24"/>
          <w:szCs w:val="24"/>
        </w:rPr>
        <w:t xml:space="preserve"> на официальном сайте (</w:t>
      </w:r>
      <w:hyperlink r:id="rId20" w:history="1">
        <w:r w:rsidR="00345CCA" w:rsidRPr="0003052F">
          <w:rPr>
            <w:rStyle w:val="a7"/>
            <w:sz w:val="24"/>
            <w:szCs w:val="24"/>
          </w:rPr>
          <w:t>www.zakupki.</w:t>
        </w:r>
        <w:r w:rsidR="00345CCA" w:rsidRPr="0003052F">
          <w:rPr>
            <w:rStyle w:val="a7"/>
            <w:sz w:val="24"/>
            <w:szCs w:val="24"/>
            <w:lang w:val="en-US"/>
          </w:rPr>
          <w:t>gov</w:t>
        </w:r>
        <w:r w:rsidR="00345CCA" w:rsidRPr="0003052F">
          <w:rPr>
            <w:rStyle w:val="a7"/>
            <w:sz w:val="24"/>
            <w:szCs w:val="24"/>
          </w:rPr>
          <w:t>.ru</w:t>
        </w:r>
      </w:hyperlink>
      <w:r w:rsidRPr="0003052F">
        <w:rPr>
          <w:sz w:val="24"/>
          <w:szCs w:val="24"/>
        </w:rPr>
        <w:t>),</w:t>
      </w:r>
      <w:r w:rsidR="009D7F01" w:rsidRPr="0003052F">
        <w:rPr>
          <w:iCs/>
          <w:sz w:val="24"/>
          <w:szCs w:val="24"/>
        </w:rPr>
        <w:t xml:space="preserve"> </w:t>
      </w:r>
      <w:r w:rsidR="009D7F01" w:rsidRPr="0003052F">
        <w:rPr>
          <w:sz w:val="24"/>
          <w:szCs w:val="24"/>
        </w:rPr>
        <w:t xml:space="preserve">на сайте </w:t>
      </w:r>
      <w:r w:rsidR="007556FF" w:rsidRPr="0003052F">
        <w:rPr>
          <w:iCs/>
          <w:sz w:val="24"/>
          <w:szCs w:val="24"/>
        </w:rPr>
        <w:t>ПАО «МРСК Центра»</w:t>
      </w:r>
      <w:r w:rsidR="009D7F01" w:rsidRPr="0003052F">
        <w:rPr>
          <w:sz w:val="24"/>
          <w:szCs w:val="24"/>
        </w:rPr>
        <w:t xml:space="preserve"> (</w:t>
      </w:r>
      <w:hyperlink r:id="rId21" w:history="1">
        <w:r w:rsidR="007556FF" w:rsidRPr="0003052F">
          <w:rPr>
            <w:rStyle w:val="a7"/>
            <w:sz w:val="24"/>
            <w:szCs w:val="24"/>
          </w:rPr>
          <w:t>www.mrsk-1.ru</w:t>
        </w:r>
      </w:hyperlink>
      <w:r w:rsidR="00862664" w:rsidRPr="0003052F">
        <w:rPr>
          <w:sz w:val="24"/>
          <w:szCs w:val="24"/>
        </w:rPr>
        <w:t>)</w:t>
      </w:r>
      <w:r w:rsidR="00702B2C" w:rsidRPr="0003052F">
        <w:rPr>
          <w:sz w:val="24"/>
          <w:szCs w:val="24"/>
        </w:rPr>
        <w:t xml:space="preserve">, на сайте ЭТП, указанном в п. </w:t>
      </w:r>
      <w:r w:rsidR="00EE380A" w:rsidRPr="0003052F">
        <w:rPr>
          <w:sz w:val="24"/>
          <w:szCs w:val="24"/>
        </w:rPr>
        <w:fldChar w:fldCharType="begin"/>
      </w:r>
      <w:r w:rsidR="00EE380A" w:rsidRPr="0003052F">
        <w:rPr>
          <w:sz w:val="24"/>
          <w:szCs w:val="24"/>
        </w:rPr>
        <w:instrText xml:space="preserve"> REF _Ref440269836 \r \h  \* MERGEFORMAT </w:instrText>
      </w:r>
      <w:r w:rsidR="00EE380A" w:rsidRPr="0003052F">
        <w:rPr>
          <w:sz w:val="24"/>
          <w:szCs w:val="24"/>
        </w:rPr>
      </w:r>
      <w:r w:rsidR="00EE380A" w:rsidRPr="0003052F">
        <w:rPr>
          <w:sz w:val="24"/>
          <w:szCs w:val="24"/>
        </w:rPr>
        <w:fldChar w:fldCharType="separate"/>
      </w:r>
      <w:r w:rsidR="00AF719C" w:rsidRPr="0003052F">
        <w:rPr>
          <w:sz w:val="24"/>
          <w:szCs w:val="24"/>
        </w:rPr>
        <w:t>1.1.2</w:t>
      </w:r>
      <w:r w:rsidR="00EE380A" w:rsidRPr="0003052F">
        <w:rPr>
          <w:sz w:val="24"/>
          <w:szCs w:val="24"/>
        </w:rPr>
        <w:fldChar w:fldCharType="end"/>
      </w:r>
      <w:r w:rsidR="00702B2C" w:rsidRPr="0003052F">
        <w:rPr>
          <w:sz w:val="24"/>
          <w:szCs w:val="24"/>
        </w:rPr>
        <w:t xml:space="preserve"> настоящей Документации, </w:t>
      </w:r>
      <w:r w:rsidR="009A7733" w:rsidRPr="0003052F">
        <w:rPr>
          <w:iCs/>
          <w:sz w:val="24"/>
          <w:szCs w:val="24"/>
        </w:rPr>
        <w:t xml:space="preserve"> </w:t>
      </w:r>
      <w:r w:rsidRPr="0003052F">
        <w:rPr>
          <w:iCs/>
          <w:sz w:val="24"/>
          <w:szCs w:val="24"/>
        </w:rPr>
        <w:t>приг</w:t>
      </w:r>
      <w:r w:rsidRPr="0003052F">
        <w:rPr>
          <w:sz w:val="24"/>
          <w:szCs w:val="24"/>
        </w:rPr>
        <w:t>ласило юридических лиц</w:t>
      </w:r>
      <w:r w:rsidR="005B75A6" w:rsidRPr="0003052F">
        <w:rPr>
          <w:sz w:val="24"/>
          <w:szCs w:val="24"/>
        </w:rPr>
        <w:t xml:space="preserve"> и физических лиц (в т.</w:t>
      </w:r>
      <w:r w:rsidR="003129D4" w:rsidRPr="0003052F">
        <w:rPr>
          <w:sz w:val="24"/>
          <w:szCs w:val="24"/>
        </w:rPr>
        <w:t xml:space="preserve"> </w:t>
      </w:r>
      <w:r w:rsidR="005B75A6" w:rsidRPr="0003052F">
        <w:rPr>
          <w:sz w:val="24"/>
          <w:szCs w:val="24"/>
        </w:rPr>
        <w:t>ч. индивидуальных предпринимателей)</w:t>
      </w:r>
      <w:r w:rsidR="0003052F" w:rsidRPr="0003052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03052F">
        <w:rPr>
          <w:sz w:val="24"/>
          <w:szCs w:val="24"/>
        </w:rPr>
        <w:t>(далее - Участники)</w:t>
      </w:r>
      <w:r w:rsidR="009D7F01" w:rsidRPr="0003052F">
        <w:rPr>
          <w:sz w:val="24"/>
          <w:szCs w:val="24"/>
        </w:rPr>
        <w:t xml:space="preserve"> </w:t>
      </w:r>
      <w:r w:rsidR="004B5EB3" w:rsidRPr="0003052F">
        <w:rPr>
          <w:sz w:val="24"/>
          <w:szCs w:val="24"/>
        </w:rPr>
        <w:t>к участию в процедуре О</w:t>
      </w:r>
      <w:r w:rsidRPr="0003052F">
        <w:rPr>
          <w:sz w:val="24"/>
          <w:szCs w:val="24"/>
        </w:rPr>
        <w:t xml:space="preserve">ткрытого запроса предложений (далее – запрос предложений) </w:t>
      </w:r>
      <w:bookmarkEnd w:id="10"/>
      <w:r w:rsidR="004B5EB3" w:rsidRPr="0003052F">
        <w:rPr>
          <w:sz w:val="24"/>
          <w:szCs w:val="24"/>
        </w:rPr>
        <w:t xml:space="preserve">на право заключения </w:t>
      </w:r>
      <w:r w:rsidR="00366652" w:rsidRPr="0003052F">
        <w:rPr>
          <w:sz w:val="24"/>
          <w:szCs w:val="24"/>
        </w:rPr>
        <w:t>Договор</w:t>
      </w:r>
      <w:r w:rsidR="00736176" w:rsidRPr="0003052F">
        <w:rPr>
          <w:sz w:val="24"/>
          <w:szCs w:val="24"/>
        </w:rPr>
        <w:t xml:space="preserve">а </w:t>
      </w:r>
      <w:r w:rsidR="00736176" w:rsidRPr="0003052F">
        <w:rPr>
          <w:iCs/>
          <w:sz w:val="24"/>
          <w:szCs w:val="24"/>
        </w:rPr>
        <w:t xml:space="preserve">на </w:t>
      </w:r>
      <w:r w:rsidR="00736176" w:rsidRPr="0003052F">
        <w:rPr>
          <w:sz w:val="24"/>
          <w:szCs w:val="24"/>
        </w:rPr>
        <w:t xml:space="preserve">выполнение работ по ремонту устройств РЗА </w:t>
      </w:r>
      <w:r w:rsidR="00366652" w:rsidRPr="0003052F">
        <w:rPr>
          <w:sz w:val="24"/>
          <w:szCs w:val="24"/>
        </w:rPr>
        <w:t>для нужд ПАО «МРСК Центра»</w:t>
      </w:r>
      <w:r w:rsidR="00702B2C" w:rsidRPr="0003052F">
        <w:rPr>
          <w:sz w:val="24"/>
          <w:szCs w:val="24"/>
        </w:rPr>
        <w:t xml:space="preserve"> </w:t>
      </w:r>
      <w:r w:rsidR="00862664" w:rsidRPr="0003052F">
        <w:rPr>
          <w:sz w:val="24"/>
          <w:szCs w:val="24"/>
        </w:rPr>
        <w:t>(филиала  «Воронежэнерго»</w:t>
      </w:r>
      <w:r w:rsidR="004719E0">
        <w:rPr>
          <w:sz w:val="24"/>
          <w:szCs w:val="24"/>
        </w:rPr>
        <w:t>)</w:t>
      </w:r>
      <w:r w:rsidR="00862664" w:rsidRPr="0003052F">
        <w:rPr>
          <w:sz w:val="24"/>
          <w:szCs w:val="24"/>
        </w:rPr>
        <w:t>, расположенного по адресу: РФ, 394033, г. Воронеж, ул. Арзамасская, 2</w:t>
      </w:r>
      <w:r w:rsidRPr="0003052F">
        <w:rPr>
          <w:sz w:val="24"/>
          <w:szCs w:val="24"/>
        </w:rPr>
        <w:t>.</w:t>
      </w:r>
      <w:bookmarkEnd w:id="11"/>
      <w:bookmarkEnd w:id="12"/>
      <w:bookmarkEnd w:id="13"/>
    </w:p>
    <w:p w:rsidR="00717F60" w:rsidRPr="000305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3052F">
        <w:rPr>
          <w:sz w:val="24"/>
          <w:szCs w:val="24"/>
        </w:rPr>
        <w:t xml:space="preserve">Настоящий </w:t>
      </w:r>
      <w:r w:rsidR="004B5EB3" w:rsidRPr="0003052F">
        <w:rPr>
          <w:sz w:val="24"/>
          <w:szCs w:val="24"/>
        </w:rPr>
        <w:t>З</w:t>
      </w:r>
      <w:r w:rsidRPr="0003052F">
        <w:rPr>
          <w:sz w:val="24"/>
          <w:szCs w:val="24"/>
        </w:rPr>
        <w:t xml:space="preserve">апрос предложений проводится в соответствии с правилами и с использованием функционала </w:t>
      </w:r>
      <w:r w:rsidR="00702B2C" w:rsidRPr="0003052F">
        <w:rPr>
          <w:sz w:val="24"/>
          <w:szCs w:val="24"/>
        </w:rPr>
        <w:t>электронной торговой площадк</w:t>
      </w:r>
      <w:r w:rsidR="00414AB1" w:rsidRPr="0003052F">
        <w:rPr>
          <w:sz w:val="24"/>
          <w:szCs w:val="24"/>
        </w:rPr>
        <w:t>и</w:t>
      </w:r>
      <w:r w:rsidR="00702B2C" w:rsidRPr="0003052F">
        <w:rPr>
          <w:sz w:val="24"/>
          <w:szCs w:val="24"/>
        </w:rPr>
        <w:t xml:space="preserve"> </w:t>
      </w:r>
      <w:r w:rsidR="000D70B6" w:rsidRPr="0003052F">
        <w:rPr>
          <w:sz w:val="24"/>
          <w:szCs w:val="24"/>
        </w:rPr>
        <w:t>П</w:t>
      </w:r>
      <w:r w:rsidR="00702B2C" w:rsidRPr="0003052F">
        <w:rPr>
          <w:sz w:val="24"/>
          <w:szCs w:val="24"/>
        </w:rPr>
        <w:t>АО «Россети</w:t>
      </w:r>
      <w:r w:rsidR="00736176" w:rsidRPr="0003052F">
        <w:rPr>
          <w:sz w:val="24"/>
          <w:szCs w:val="24"/>
        </w:rPr>
        <w:t xml:space="preserve"> </w:t>
      </w:r>
      <w:r w:rsidR="00702B2C" w:rsidRPr="0003052F">
        <w:rPr>
          <w:sz w:val="24"/>
          <w:szCs w:val="24"/>
        </w:rPr>
        <w:t xml:space="preserve"> </w:t>
      </w:r>
      <w:hyperlink r:id="rId22" w:history="1">
        <w:r w:rsidR="00862664" w:rsidRPr="0003052F">
          <w:rPr>
            <w:rStyle w:val="a7"/>
            <w:sz w:val="24"/>
            <w:szCs w:val="24"/>
          </w:rPr>
          <w:t>etp.rosseti.ru</w:t>
        </w:r>
      </w:hyperlink>
      <w:r w:rsidR="00862664" w:rsidRPr="0003052F">
        <w:rPr>
          <w:sz w:val="24"/>
          <w:szCs w:val="24"/>
        </w:rPr>
        <w:t xml:space="preserve"> </w:t>
      </w:r>
      <w:r w:rsidR="00702B2C" w:rsidRPr="0003052F">
        <w:rPr>
          <w:sz w:val="24"/>
          <w:szCs w:val="24"/>
        </w:rPr>
        <w:t>(далее — ЭТП)</w:t>
      </w:r>
      <w:r w:rsidR="005B75A6" w:rsidRPr="0003052F">
        <w:rPr>
          <w:sz w:val="24"/>
          <w:szCs w:val="24"/>
        </w:rPr>
        <w:t>.</w:t>
      </w:r>
      <w:bookmarkEnd w:id="14"/>
    </w:p>
    <w:p w:rsidR="00717F60" w:rsidRPr="0003052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3052F">
        <w:rPr>
          <w:sz w:val="24"/>
          <w:szCs w:val="24"/>
        </w:rPr>
        <w:t>Заказчик</w:t>
      </w:r>
      <w:r w:rsidR="00702B2C" w:rsidRPr="0003052F">
        <w:rPr>
          <w:sz w:val="24"/>
          <w:szCs w:val="24"/>
        </w:rPr>
        <w:t xml:space="preserve">: </w:t>
      </w:r>
      <w:r w:rsidRPr="0003052F">
        <w:rPr>
          <w:sz w:val="24"/>
          <w:szCs w:val="24"/>
        </w:rPr>
        <w:t xml:space="preserve"> </w:t>
      </w:r>
      <w:r w:rsidR="00702B2C" w:rsidRPr="0003052F">
        <w:rPr>
          <w:iCs/>
          <w:sz w:val="24"/>
          <w:szCs w:val="24"/>
        </w:rPr>
        <w:t>ПАО «МРСК Центра».</w:t>
      </w:r>
      <w:r w:rsidRPr="0003052F">
        <w:rPr>
          <w:rStyle w:val="aa"/>
          <w:sz w:val="24"/>
          <w:szCs w:val="24"/>
        </w:rPr>
        <w:t xml:space="preserve"> </w:t>
      </w:r>
      <w:bookmarkEnd w:id="15"/>
    </w:p>
    <w:p w:rsidR="008C4223" w:rsidRPr="0003052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3052F">
        <w:rPr>
          <w:sz w:val="24"/>
          <w:szCs w:val="24"/>
        </w:rPr>
        <w:t>Предмет З</w:t>
      </w:r>
      <w:r w:rsidR="00717F60" w:rsidRPr="0003052F">
        <w:rPr>
          <w:sz w:val="24"/>
          <w:szCs w:val="24"/>
        </w:rPr>
        <w:t>апроса предложений</w:t>
      </w:r>
      <w:r w:rsidR="00702B2C" w:rsidRPr="0003052F">
        <w:rPr>
          <w:sz w:val="24"/>
          <w:szCs w:val="24"/>
        </w:rPr>
        <w:t>:</w:t>
      </w:r>
      <w:bookmarkEnd w:id="16"/>
    </w:p>
    <w:p w:rsidR="00A40714" w:rsidRPr="000305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3052F">
        <w:rPr>
          <w:b/>
          <w:sz w:val="24"/>
          <w:szCs w:val="24"/>
          <w:u w:val="single"/>
        </w:rPr>
        <w:t>Лот №1:</w:t>
      </w:r>
      <w:r w:rsidR="00717F60" w:rsidRPr="0003052F">
        <w:rPr>
          <w:sz w:val="24"/>
          <w:szCs w:val="24"/>
        </w:rPr>
        <w:t xml:space="preserve"> право заключения </w:t>
      </w:r>
      <w:r w:rsidR="00123C70" w:rsidRPr="0003052F">
        <w:rPr>
          <w:sz w:val="24"/>
          <w:szCs w:val="24"/>
        </w:rPr>
        <w:t>Договор</w:t>
      </w:r>
      <w:r w:rsidR="00736176" w:rsidRPr="0003052F">
        <w:rPr>
          <w:sz w:val="24"/>
          <w:szCs w:val="24"/>
        </w:rPr>
        <w:t>а</w:t>
      </w:r>
      <w:r w:rsidR="00A40714" w:rsidRPr="0003052F">
        <w:rPr>
          <w:sz w:val="24"/>
          <w:szCs w:val="24"/>
        </w:rPr>
        <w:t xml:space="preserve"> </w:t>
      </w:r>
      <w:r w:rsidR="00736176" w:rsidRPr="0003052F">
        <w:rPr>
          <w:iCs/>
          <w:sz w:val="24"/>
          <w:szCs w:val="24"/>
        </w:rPr>
        <w:t xml:space="preserve">на </w:t>
      </w:r>
      <w:r w:rsidR="00736176" w:rsidRPr="0003052F">
        <w:rPr>
          <w:sz w:val="24"/>
          <w:szCs w:val="24"/>
        </w:rPr>
        <w:t xml:space="preserve">выполнение работ по ремонту устройств РЗА </w:t>
      </w:r>
      <w:r w:rsidR="00366652" w:rsidRPr="0003052F">
        <w:rPr>
          <w:sz w:val="24"/>
          <w:szCs w:val="24"/>
        </w:rPr>
        <w:t>для нужд ПАО «МРСК Центра»</w:t>
      </w:r>
      <w:r w:rsidR="00702B2C" w:rsidRPr="0003052F">
        <w:rPr>
          <w:sz w:val="24"/>
          <w:szCs w:val="24"/>
        </w:rPr>
        <w:t xml:space="preserve"> (филиал</w:t>
      </w:r>
      <w:r w:rsidR="00736176" w:rsidRPr="0003052F">
        <w:rPr>
          <w:sz w:val="24"/>
          <w:szCs w:val="24"/>
        </w:rPr>
        <w:t>а</w:t>
      </w:r>
      <w:r w:rsidR="00702B2C" w:rsidRPr="0003052F">
        <w:rPr>
          <w:sz w:val="24"/>
          <w:szCs w:val="24"/>
        </w:rPr>
        <w:t xml:space="preserve"> «Воронежэнерго</w:t>
      </w:r>
      <w:r w:rsidR="00736176" w:rsidRPr="0003052F">
        <w:rPr>
          <w:sz w:val="24"/>
          <w:szCs w:val="24"/>
        </w:rPr>
        <w:t>»</w:t>
      </w:r>
      <w:r w:rsidR="00702B2C" w:rsidRPr="0003052F">
        <w:rPr>
          <w:sz w:val="24"/>
          <w:szCs w:val="24"/>
        </w:rPr>
        <w:t>)</w:t>
      </w:r>
      <w:bookmarkEnd w:id="17"/>
      <w:r w:rsidR="00702B2C" w:rsidRPr="0003052F">
        <w:rPr>
          <w:sz w:val="24"/>
          <w:szCs w:val="24"/>
        </w:rPr>
        <w:t>.</w:t>
      </w:r>
    </w:p>
    <w:p w:rsidR="008C4223" w:rsidRPr="0003052F" w:rsidRDefault="008C4223" w:rsidP="00750D4A">
      <w:pPr>
        <w:keepNext/>
        <w:autoSpaceDE w:val="0"/>
        <w:autoSpaceDN w:val="0"/>
        <w:spacing w:line="264" w:lineRule="auto"/>
        <w:ind w:firstLine="540"/>
        <w:rPr>
          <w:sz w:val="24"/>
          <w:szCs w:val="24"/>
          <w:lang w:eastAsia="ru-RU"/>
        </w:rPr>
      </w:pPr>
      <w:r w:rsidRPr="0003052F">
        <w:rPr>
          <w:sz w:val="24"/>
          <w:szCs w:val="24"/>
        </w:rPr>
        <w:t xml:space="preserve">Количество лотов: </w:t>
      </w:r>
      <w:r w:rsidRPr="0003052F">
        <w:rPr>
          <w:b/>
          <w:sz w:val="24"/>
          <w:szCs w:val="24"/>
        </w:rPr>
        <w:t>1 (один)</w:t>
      </w:r>
      <w:r w:rsidRPr="0003052F">
        <w:rPr>
          <w:sz w:val="24"/>
          <w:szCs w:val="24"/>
        </w:rPr>
        <w:t>.</w:t>
      </w:r>
    </w:p>
    <w:bookmarkEnd w:id="18"/>
    <w:p w:rsidR="00804801" w:rsidRPr="0003052F" w:rsidRDefault="00B5344A" w:rsidP="00750D4A">
      <w:pPr>
        <w:pStyle w:val="a"/>
        <w:keepNext/>
        <w:numPr>
          <w:ilvl w:val="0"/>
          <w:numId w:val="0"/>
        </w:numPr>
        <w:spacing w:line="264" w:lineRule="auto"/>
        <w:ind w:left="360" w:hanging="360"/>
        <w:rPr>
          <w:sz w:val="24"/>
          <w:szCs w:val="24"/>
        </w:rPr>
      </w:pPr>
      <w:r w:rsidRPr="0003052F">
        <w:rPr>
          <w:sz w:val="24"/>
          <w:szCs w:val="24"/>
        </w:rPr>
        <w:t xml:space="preserve">Частичное </w:t>
      </w:r>
      <w:r w:rsidR="00BE644E" w:rsidRPr="0003052F">
        <w:rPr>
          <w:sz w:val="24"/>
          <w:szCs w:val="24"/>
        </w:rPr>
        <w:t>выполнение работ</w:t>
      </w:r>
      <w:r w:rsidRPr="0003052F">
        <w:rPr>
          <w:sz w:val="24"/>
          <w:szCs w:val="24"/>
        </w:rPr>
        <w:t xml:space="preserve"> не допускается.</w:t>
      </w:r>
    </w:p>
    <w:p w:rsidR="00717F60" w:rsidRPr="0003052F" w:rsidRDefault="0003052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3052F">
        <w:rPr>
          <w:sz w:val="24"/>
          <w:szCs w:val="24"/>
        </w:rPr>
        <w:t>Срок выполнения работ: с даты заключения Договора по 31.12.2018г. (в соответствии со сроками, указанными в Приложении №1 к Документации по запросу предложений)</w:t>
      </w:r>
      <w:r w:rsidR="00717F60" w:rsidRPr="0003052F">
        <w:rPr>
          <w:sz w:val="24"/>
          <w:szCs w:val="24"/>
        </w:rPr>
        <w:t>.</w:t>
      </w:r>
      <w:bookmarkEnd w:id="19"/>
    </w:p>
    <w:p w:rsidR="008D2928" w:rsidRPr="0003052F" w:rsidRDefault="0003052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3052F">
        <w:rPr>
          <w:sz w:val="24"/>
          <w:szCs w:val="24"/>
        </w:rPr>
        <w:t>Выполнение работ Участником будет осуществляться на объектах, указанных в Приложении №1 Документации по запросу предложений</w:t>
      </w:r>
      <w:r w:rsidR="00366652" w:rsidRPr="0003052F">
        <w:rPr>
          <w:sz w:val="24"/>
          <w:szCs w:val="24"/>
        </w:rPr>
        <w:t>.</w:t>
      </w:r>
      <w:bookmarkEnd w:id="20"/>
    </w:p>
    <w:p w:rsidR="00717F60" w:rsidRPr="0027754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7754B">
        <w:rPr>
          <w:iCs/>
          <w:sz w:val="24"/>
          <w:szCs w:val="24"/>
        </w:rPr>
        <w:t xml:space="preserve">Форма и порядок оплаты: </w:t>
      </w:r>
      <w:bookmarkEnd w:id="21"/>
      <w:r w:rsidR="0027754B" w:rsidRPr="0027754B">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CF674D" w:rsidRPr="0027754B">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AF719C">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AF719C">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AF719C">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AF719C" w:rsidRPr="00AF719C">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AF719C" w:rsidRPr="00AF719C">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AF719C" w:rsidRPr="00AF719C">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AF719C" w:rsidRPr="00AF719C">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AF719C" w:rsidRPr="00AF719C">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AF719C" w:rsidRPr="00AF719C">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AF719C" w:rsidRPr="00AF719C">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AF719C" w:rsidRPr="00AF719C">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AF719C">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AF719C" w:rsidRPr="00AF719C">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AF719C" w:rsidRPr="00AF719C">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AF719C" w:rsidRPr="00AF719C">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AF719C" w:rsidRPr="00AF719C">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AF719C">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AF719C">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AF719C">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AF719C">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AF719C">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AF719C">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AF719C">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lastRenderedPageBreak/>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AF719C">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AF719C" w:rsidRPr="00AF719C">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AF719C" w:rsidRPr="00AF719C">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AF719C" w:rsidRPr="00AF719C">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AF719C" w:rsidRPr="00AF719C">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AF719C">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AF719C" w:rsidRPr="00AF719C">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AF719C" w:rsidRPr="00AF719C">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AF719C">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AF719C" w:rsidRPr="00AF719C">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AF719C" w:rsidRPr="00AF719C">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AF719C" w:rsidRPr="00AF719C">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AF719C">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AF719C">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AF719C">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Pr="00E71A48">
        <w:rPr>
          <w:bCs w:val="0"/>
          <w:spacing w:val="-1"/>
          <w:sz w:val="24"/>
          <w:szCs w:val="24"/>
        </w:rPr>
        <w:t>)</w:t>
      </w:r>
      <w:r w:rsidR="00717040">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AF719C">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AF719C">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AF719C">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AF719C" w:rsidRPr="00AF719C">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AF719C" w:rsidRPr="00AF719C">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AF719C" w:rsidRPr="00AF719C">
        <w:rPr>
          <w:sz w:val="24"/>
          <w:szCs w:val="24"/>
        </w:rPr>
        <w:t>б)</w:t>
      </w:r>
      <w:r w:rsidR="00EE380A">
        <w:fldChar w:fldCharType="end"/>
      </w:r>
      <w:r w:rsidR="00FA5339" w:rsidRPr="00AB2CB8">
        <w:rPr>
          <w:sz w:val="24"/>
          <w:szCs w:val="24"/>
        </w:rPr>
        <w:t>,</w:t>
      </w:r>
      <w:r w:rsidR="00AB2CB8" w:rsidRPr="00AB2CB8">
        <w:rPr>
          <w:bCs w:val="0"/>
          <w:sz w:val="24"/>
          <w:szCs w:val="24"/>
        </w:rPr>
        <w:t xml:space="preserve"> </w:t>
      </w:r>
      <w:r w:rsidR="00EE380A">
        <w:fldChar w:fldCharType="begin"/>
      </w:r>
      <w:r w:rsidR="00EE380A">
        <w:instrText xml:space="preserve"> REF _Ref440372326 \r \h  \* MERGEFORMAT </w:instrText>
      </w:r>
      <w:r w:rsidR="00EE380A">
        <w:fldChar w:fldCharType="separate"/>
      </w:r>
      <w:r w:rsidR="00AF719C" w:rsidRPr="00AF719C">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AF719C" w:rsidRPr="00AF719C">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AF719C" w:rsidRPr="00AF719C">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AF719C" w:rsidRPr="00AF719C">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AF719C" w:rsidRPr="00AF719C">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AF719C" w:rsidRPr="00AF719C">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AF719C" w:rsidRPr="00AF719C">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AF719C">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AF719C" w:rsidRPr="00AF719C">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AF719C" w:rsidRPr="00AF719C">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AF719C" w:rsidRPr="00AF719C">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496E74"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496E74">
        <w:rPr>
          <w:bCs w:val="0"/>
          <w:sz w:val="24"/>
          <w:szCs w:val="24"/>
        </w:rPr>
        <w:t>установления.</w:t>
      </w:r>
    </w:p>
    <w:p w:rsidR="00717F60" w:rsidRPr="00496E74"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96E74">
        <w:rPr>
          <w:bCs w:val="0"/>
          <w:sz w:val="24"/>
          <w:szCs w:val="24"/>
        </w:rPr>
        <w:t xml:space="preserve">Цена </w:t>
      </w:r>
      <w:r w:rsidR="004B5EB3" w:rsidRPr="00496E74">
        <w:rPr>
          <w:bCs w:val="0"/>
          <w:sz w:val="24"/>
          <w:szCs w:val="24"/>
        </w:rPr>
        <w:t>Заявк</w:t>
      </w:r>
      <w:r w:rsidRPr="00496E74">
        <w:rPr>
          <w:bCs w:val="0"/>
          <w:sz w:val="24"/>
          <w:szCs w:val="24"/>
        </w:rPr>
        <w:t xml:space="preserve">и фиксируется в </w:t>
      </w:r>
      <w:r w:rsidR="008E6B67" w:rsidRPr="00496E74">
        <w:rPr>
          <w:bCs w:val="0"/>
          <w:sz w:val="24"/>
          <w:szCs w:val="24"/>
        </w:rPr>
        <w:t>рублях РФ</w:t>
      </w:r>
      <w:r w:rsidRPr="00496E74">
        <w:rPr>
          <w:bCs w:val="0"/>
          <w:sz w:val="24"/>
          <w:szCs w:val="24"/>
        </w:rPr>
        <w:t xml:space="preserve"> и не подлежит изменению при изменении официального курса валюты.</w:t>
      </w:r>
    </w:p>
    <w:p w:rsidR="00717F60" w:rsidRPr="00496E7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496E74">
        <w:rPr>
          <w:szCs w:val="24"/>
        </w:rPr>
        <w:t xml:space="preserve">Начальная (максимальная) цена </w:t>
      </w:r>
      <w:r w:rsidR="00123C70" w:rsidRPr="00496E74">
        <w:rPr>
          <w:szCs w:val="24"/>
        </w:rPr>
        <w:t>Договор</w:t>
      </w:r>
      <w:r w:rsidRPr="00496E7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496E7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496E74">
        <w:rPr>
          <w:bCs w:val="0"/>
          <w:sz w:val="24"/>
          <w:szCs w:val="24"/>
        </w:rPr>
        <w:t xml:space="preserve">Начальная (максимальная) цена </w:t>
      </w:r>
      <w:r w:rsidR="00123C70" w:rsidRPr="00496E74">
        <w:rPr>
          <w:bCs w:val="0"/>
          <w:sz w:val="24"/>
          <w:szCs w:val="24"/>
        </w:rPr>
        <w:t>Договор</w:t>
      </w:r>
      <w:r w:rsidRPr="00496E74">
        <w:rPr>
          <w:bCs w:val="0"/>
          <w:sz w:val="24"/>
          <w:szCs w:val="24"/>
        </w:rPr>
        <w:t>а</w:t>
      </w:r>
      <w:r w:rsidR="00216641" w:rsidRPr="00496E74">
        <w:rPr>
          <w:bCs w:val="0"/>
          <w:sz w:val="24"/>
          <w:szCs w:val="24"/>
        </w:rPr>
        <w:t>:</w:t>
      </w:r>
      <w:bookmarkEnd w:id="424"/>
    </w:p>
    <w:p w:rsidR="00717F60" w:rsidRPr="00496E7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96E74">
        <w:rPr>
          <w:b/>
          <w:bCs w:val="0"/>
          <w:sz w:val="24"/>
          <w:szCs w:val="24"/>
          <w:u w:val="single"/>
        </w:rPr>
        <w:t>По Лоту №1:</w:t>
      </w:r>
      <w:r w:rsidR="00717F60" w:rsidRPr="00496E74">
        <w:rPr>
          <w:bCs w:val="0"/>
          <w:sz w:val="24"/>
          <w:szCs w:val="24"/>
        </w:rPr>
        <w:t xml:space="preserve"> </w:t>
      </w:r>
      <w:r w:rsidR="0027754B" w:rsidRPr="00496E74">
        <w:rPr>
          <w:b/>
          <w:sz w:val="24"/>
          <w:szCs w:val="24"/>
        </w:rPr>
        <w:t>434 200,00</w:t>
      </w:r>
      <w:r w:rsidR="0027754B" w:rsidRPr="00496E74">
        <w:rPr>
          <w:sz w:val="24"/>
          <w:szCs w:val="24"/>
        </w:rPr>
        <w:t xml:space="preserve"> (Четыреста тридцать четыре тысячи двести) рублей 00 копеек РФ, без учета НДС; НДС составляет </w:t>
      </w:r>
      <w:r w:rsidR="0027754B" w:rsidRPr="00496E74">
        <w:rPr>
          <w:b/>
          <w:sz w:val="24"/>
          <w:szCs w:val="24"/>
        </w:rPr>
        <w:t>78 156,00</w:t>
      </w:r>
      <w:r w:rsidR="0027754B" w:rsidRPr="00496E74">
        <w:rPr>
          <w:sz w:val="24"/>
          <w:szCs w:val="24"/>
        </w:rPr>
        <w:t xml:space="preserve"> (Семьдесят восемь тысяч сто пятьдесят шесть) рублей 00 копеек РФ; </w:t>
      </w:r>
      <w:r w:rsidR="0027754B" w:rsidRPr="00496E74">
        <w:rPr>
          <w:b/>
          <w:sz w:val="24"/>
          <w:szCs w:val="24"/>
        </w:rPr>
        <w:t>512 356,00</w:t>
      </w:r>
      <w:r w:rsidR="0027754B" w:rsidRPr="00496E74">
        <w:rPr>
          <w:sz w:val="24"/>
          <w:szCs w:val="24"/>
        </w:rPr>
        <w:t xml:space="preserve"> (Пятьсот двенадцать тысяч триста пятьдесят шесть) рублей 00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GoBack"/>
      <w:bookmarkEnd w:id="425"/>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AF719C" w:rsidRPr="00AF719C">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AF719C" w:rsidRPr="00AF719C">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AF719C" w:rsidRPr="00AF719C">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AF719C">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A5761">
        <w:rPr>
          <w:bCs w:val="0"/>
          <w:sz w:val="24"/>
          <w:szCs w:val="24"/>
        </w:rPr>
        <w:t xml:space="preserve">, </w:t>
      </w:r>
      <w:r w:rsidR="008A5761" w:rsidRPr="004629C2">
        <w:rPr>
          <w:sz w:val="24"/>
          <w:szCs w:val="24"/>
        </w:rPr>
        <w:t>являющееся субъектом малого и среднего предпринимательства</w:t>
      </w:r>
      <w:r w:rsidRPr="004629C2">
        <w:rPr>
          <w:bCs w:val="0"/>
          <w:sz w:val="24"/>
          <w:szCs w:val="24"/>
        </w:rPr>
        <w:t xml:space="preserve">. </w:t>
      </w:r>
      <w:r w:rsidR="00362EA4" w:rsidRPr="004629C2">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AF719C" w:rsidRPr="00AF719C">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AF719C">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4D0CCF">
      <w:pPr>
        <w:widowControl w:val="0"/>
        <w:numPr>
          <w:ilvl w:val="0"/>
          <w:numId w:val="21"/>
        </w:numPr>
        <w:tabs>
          <w:tab w:val="left" w:pos="0"/>
          <w:tab w:val="left" w:pos="1080"/>
        </w:tabs>
        <w:suppressAutoHyphens w:val="0"/>
        <w:spacing w:line="264" w:lineRule="auto"/>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B1DBF" w:rsidRPr="004D0CCF" w:rsidRDefault="004F250D" w:rsidP="004D0CCF">
      <w:pPr>
        <w:widowControl w:val="0"/>
        <w:numPr>
          <w:ilvl w:val="0"/>
          <w:numId w:val="21"/>
        </w:numPr>
        <w:tabs>
          <w:tab w:val="left" w:pos="0"/>
          <w:tab w:val="left" w:pos="1080"/>
        </w:tabs>
        <w:suppressAutoHyphens w:val="0"/>
        <w:spacing w:line="264" w:lineRule="auto"/>
        <w:rPr>
          <w:sz w:val="24"/>
          <w:szCs w:val="24"/>
        </w:rPr>
      </w:pPr>
      <w:r w:rsidRPr="004D0CCF">
        <w:rPr>
          <w:sz w:val="24"/>
          <w:szCs w:val="24"/>
        </w:rPr>
        <w:t>должен соответствовать критериям отнесения его к субъектам малого и среднего</w:t>
      </w:r>
      <w:r w:rsidR="00007542" w:rsidRPr="004D0CCF">
        <w:rPr>
          <w:sz w:val="24"/>
          <w:szCs w:val="24"/>
        </w:rPr>
        <w:t xml:space="preserve"> </w:t>
      </w:r>
      <w:r w:rsidRPr="004D0CC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4D0CCF">
        <w:rPr>
          <w:sz w:val="24"/>
          <w:szCs w:val="24"/>
        </w:rPr>
        <w:t>;</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lastRenderedPageBreak/>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AF719C" w:rsidRPr="00AF719C">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AF719C" w:rsidRPr="00AF719C">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w:t>
      </w:r>
      <w:r w:rsidRPr="00F82225">
        <w:rPr>
          <w:sz w:val="24"/>
          <w:szCs w:val="24"/>
        </w:rPr>
        <w:lastRenderedPageBreak/>
        <w:t>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AF719C" w:rsidRPr="00AF719C">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AF719C" w:rsidRPr="00AF719C">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AF719C" w:rsidRPr="00AF719C">
        <w:rPr>
          <w:sz w:val="24"/>
          <w:szCs w:val="24"/>
        </w:rPr>
        <w:t>5.13</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AF719C" w:rsidRPr="00AF719C">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lastRenderedPageBreak/>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AF719C">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AF719C" w:rsidRPr="00AF719C">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AF719C" w:rsidRPr="00AF719C">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AF719C" w:rsidRPr="00AF719C">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AF719C">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w:t>
      </w:r>
      <w:r w:rsidRPr="002D7FEE">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r w:rsidRPr="00E71A48">
        <w:rPr>
          <w:bCs w:val="0"/>
          <w:sz w:val="24"/>
          <w:szCs w:val="24"/>
        </w:rPr>
        <w:t xml:space="preserve">В связи с вышеизложенным Участник готовит Заявку с учетом </w:t>
      </w:r>
      <w:r w:rsidRPr="00E71A48">
        <w:rPr>
          <w:bCs w:val="0"/>
          <w:sz w:val="24"/>
          <w:szCs w:val="24"/>
        </w:rPr>
        <w:lastRenderedPageBreak/>
        <w:t>следующих дополнительных требований:</w:t>
      </w:r>
      <w:bookmarkEnd w:id="477"/>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Pr="00E71A48">
        <w:rPr>
          <w:bCs w:val="0"/>
          <w:sz w:val="24"/>
          <w:szCs w:val="24"/>
        </w:rPr>
        <w:t>;</w:t>
      </w:r>
    </w:p>
    <w:p w:rsidR="00D57D88" w:rsidRPr="004D0CCF"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4D0CCF">
        <w:rPr>
          <w:bCs w:val="0"/>
          <w:sz w:val="24"/>
          <w:szCs w:val="24"/>
        </w:rPr>
        <w:t>Документы, указанные в п</w:t>
      </w:r>
      <w:r w:rsidR="00306DE6" w:rsidRPr="004D0CCF">
        <w:rPr>
          <w:sz w:val="24"/>
          <w:szCs w:val="24"/>
        </w:rPr>
        <w:t>.</w:t>
      </w:r>
      <w:r w:rsidR="001248B1" w:rsidRPr="004D0CCF">
        <w:rPr>
          <w:sz w:val="24"/>
          <w:szCs w:val="24"/>
        </w:rPr>
        <w:t xml:space="preserve"> </w:t>
      </w:r>
      <w:r w:rsidR="00C55095" w:rsidRPr="004D0CCF">
        <w:rPr>
          <w:sz w:val="24"/>
          <w:szCs w:val="24"/>
        </w:rPr>
        <w:fldChar w:fldCharType="begin"/>
      </w:r>
      <w:r w:rsidR="00123DC1" w:rsidRPr="004D0CCF">
        <w:rPr>
          <w:sz w:val="24"/>
          <w:szCs w:val="24"/>
        </w:rPr>
        <w:instrText xml:space="preserve"> REF _Ref442189588 \r \h  \* MERGEFORMAT </w:instrText>
      </w:r>
      <w:r w:rsidR="00C55095" w:rsidRPr="004D0CCF">
        <w:rPr>
          <w:sz w:val="24"/>
          <w:szCs w:val="24"/>
        </w:rPr>
      </w:r>
      <w:r w:rsidR="00C55095" w:rsidRPr="004D0CCF">
        <w:rPr>
          <w:sz w:val="24"/>
          <w:szCs w:val="24"/>
        </w:rPr>
        <w:fldChar w:fldCharType="separate"/>
      </w:r>
      <w:r w:rsidR="00AF719C" w:rsidRPr="004D0CCF">
        <w:rPr>
          <w:sz w:val="24"/>
          <w:szCs w:val="24"/>
        </w:rPr>
        <w:t>х)</w:t>
      </w:r>
      <w:r w:rsidR="00C55095" w:rsidRPr="004D0CCF">
        <w:rPr>
          <w:sz w:val="24"/>
          <w:szCs w:val="24"/>
        </w:rPr>
        <w:fldChar w:fldCharType="end"/>
      </w:r>
      <w:r w:rsidR="00306DE6" w:rsidRPr="004D0CCF">
        <w:rPr>
          <w:sz w:val="24"/>
          <w:szCs w:val="24"/>
        </w:rPr>
        <w:t xml:space="preserve"> п. </w:t>
      </w:r>
      <w:r w:rsidR="00EE380A" w:rsidRPr="004D0CCF">
        <w:rPr>
          <w:sz w:val="24"/>
          <w:szCs w:val="24"/>
        </w:rPr>
        <w:fldChar w:fldCharType="begin"/>
      </w:r>
      <w:r w:rsidR="00EE380A" w:rsidRPr="004D0CCF">
        <w:rPr>
          <w:sz w:val="24"/>
          <w:szCs w:val="24"/>
        </w:rPr>
        <w:instrText xml:space="preserve"> REF _Ref303587815 \r \h  \* MERGEFORMAT </w:instrText>
      </w:r>
      <w:r w:rsidR="00EE380A" w:rsidRPr="004D0CCF">
        <w:rPr>
          <w:sz w:val="24"/>
          <w:szCs w:val="24"/>
        </w:rPr>
      </w:r>
      <w:r w:rsidR="00EE380A" w:rsidRPr="004D0CCF">
        <w:rPr>
          <w:sz w:val="24"/>
          <w:szCs w:val="24"/>
        </w:rPr>
        <w:fldChar w:fldCharType="separate"/>
      </w:r>
      <w:r w:rsidR="00AF719C" w:rsidRPr="004D0CCF">
        <w:rPr>
          <w:sz w:val="24"/>
          <w:szCs w:val="24"/>
        </w:rPr>
        <w:t>3.3.8.3</w:t>
      </w:r>
      <w:r w:rsidR="00EE380A" w:rsidRPr="004D0CCF">
        <w:rPr>
          <w:sz w:val="24"/>
          <w:szCs w:val="24"/>
        </w:rPr>
        <w:fldChar w:fldCharType="end"/>
      </w:r>
      <w:r w:rsidR="00306DE6" w:rsidRPr="004D0CCF">
        <w:rPr>
          <w:sz w:val="24"/>
          <w:szCs w:val="24"/>
        </w:rPr>
        <w:t>, подаются основным Участником</w:t>
      </w:r>
      <w:r w:rsidR="002037C3" w:rsidRPr="004D0CCF">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AF719C">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AF719C" w:rsidRPr="00AF719C">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AF719C" w:rsidRPr="00AF719C">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lastRenderedPageBreak/>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AF719C">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AF719C" w:rsidRPr="00AF719C">
        <w:rPr>
          <w:bCs w:val="0"/>
          <w:sz w:val="24"/>
          <w:szCs w:val="24"/>
          <w:lang w:val="en-US"/>
        </w:rPr>
        <w:t>a</w:t>
      </w:r>
      <w:r w:rsidR="00AF719C" w:rsidRPr="00972B8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AF719C" w:rsidRPr="00AF719C">
        <w:rPr>
          <w:bCs w:val="0"/>
          <w:sz w:val="24"/>
          <w:szCs w:val="24"/>
          <w:lang w:val="en-US"/>
        </w:rPr>
        <w:t>g</w:t>
      </w:r>
      <w:r w:rsidR="00AF719C" w:rsidRPr="00972B8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AF719C" w:rsidRPr="00AF719C">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AF719C" w:rsidRPr="00AF719C">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указанные </w:t>
      </w:r>
      <w:r w:rsidR="00306DE6" w:rsidRPr="0019151A">
        <w:rPr>
          <w:bCs w:val="0"/>
          <w:sz w:val="24"/>
          <w:szCs w:val="24"/>
        </w:rPr>
        <w:t>в п</w:t>
      </w:r>
      <w:r w:rsidR="00306DE6" w:rsidRPr="0019151A">
        <w:rPr>
          <w:sz w:val="24"/>
          <w:szCs w:val="24"/>
        </w:rPr>
        <w:t>.</w:t>
      </w:r>
      <w:r w:rsidR="001248B1" w:rsidRPr="0019151A">
        <w:t xml:space="preserve"> </w:t>
      </w:r>
      <w:r w:rsidR="00C55095" w:rsidRPr="0019151A">
        <w:fldChar w:fldCharType="begin"/>
      </w:r>
      <w:r w:rsidR="00123DC1" w:rsidRPr="0019151A">
        <w:instrText xml:space="preserve"> REF _Ref442189588 \r \h  \* MERGEFORMAT </w:instrText>
      </w:r>
      <w:r w:rsidR="00C55095" w:rsidRPr="0019151A">
        <w:fldChar w:fldCharType="separate"/>
      </w:r>
      <w:r w:rsidR="00AF719C" w:rsidRPr="0019151A">
        <w:rPr>
          <w:sz w:val="24"/>
          <w:szCs w:val="24"/>
        </w:rPr>
        <w:t>х)</w:t>
      </w:r>
      <w:r w:rsidR="00C55095" w:rsidRPr="0019151A">
        <w:fldChar w:fldCharType="end"/>
      </w:r>
      <w:r w:rsidR="00306DE6" w:rsidRPr="0019151A">
        <w:rPr>
          <w:sz w:val="24"/>
          <w:szCs w:val="24"/>
        </w:rPr>
        <w:t xml:space="preserve"> п. </w:t>
      </w:r>
      <w:r w:rsidR="00EE380A" w:rsidRPr="0019151A">
        <w:fldChar w:fldCharType="begin"/>
      </w:r>
      <w:r w:rsidR="00EE380A" w:rsidRPr="0019151A">
        <w:instrText xml:space="preserve"> REF _Ref303587815 \r \h  \* MERGEFORMAT </w:instrText>
      </w:r>
      <w:r w:rsidR="00EE380A" w:rsidRPr="0019151A">
        <w:fldChar w:fldCharType="separate"/>
      </w:r>
      <w:r w:rsidR="00AF719C" w:rsidRPr="0019151A">
        <w:rPr>
          <w:sz w:val="24"/>
          <w:szCs w:val="24"/>
        </w:rPr>
        <w:t>3.3.8.3</w:t>
      </w:r>
      <w:r w:rsidR="00EE380A" w:rsidRPr="0019151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w:t>
      </w:r>
      <w:r w:rsidR="00717F60" w:rsidRPr="00E71A48">
        <w:rPr>
          <w:bCs w:val="0"/>
          <w:sz w:val="24"/>
          <w:szCs w:val="24"/>
        </w:rPr>
        <w:lastRenderedPageBreak/>
        <w:t xml:space="preserve">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AF719C">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AF719C">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AF719C" w:rsidRPr="00AF719C">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AF719C" w:rsidRPr="00AF719C">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w:t>
      </w:r>
      <w:r w:rsidR="00F2735F" w:rsidRPr="00F2735F">
        <w:rPr>
          <w:bCs w:val="0"/>
          <w:sz w:val="24"/>
          <w:szCs w:val="24"/>
        </w:rPr>
        <w:t xml:space="preserve"> </w:t>
      </w:r>
      <w:r w:rsidR="00F2735F" w:rsidRPr="005D2EBD">
        <w:rPr>
          <w:bCs w:val="0"/>
          <w:sz w:val="24"/>
          <w:szCs w:val="24"/>
        </w:rPr>
        <w:t>на сумму 2% от стоимости Заявки</w:t>
      </w:r>
      <w:r w:rsidR="00932C0A" w:rsidRPr="002D7FEE">
        <w:rPr>
          <w:bCs w:val="0"/>
          <w:sz w:val="24"/>
          <w:szCs w:val="24"/>
        </w:rPr>
        <w:t xml:space="preserve">,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AF719C" w:rsidRPr="00AF719C">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AF719C" w:rsidRPr="00AF719C">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AF719C" w:rsidRPr="00AF719C">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AF719C" w:rsidRPr="00AF719C">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AF719C">
        <w:rPr>
          <w:bCs w:val="0"/>
          <w:sz w:val="24"/>
          <w:szCs w:val="24"/>
        </w:rPr>
        <w:t>3.12</w:t>
      </w:r>
      <w:r w:rsidR="00C55095">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AF719C" w:rsidRPr="00AF719C">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w:t>
      </w:r>
      <w:bookmarkEnd w:id="557"/>
      <w:r w:rsidR="00F2735F" w:rsidRPr="005D2EBD">
        <w:rPr>
          <w:sz w:val="24"/>
          <w:szCs w:val="24"/>
        </w:rPr>
        <w:t>в размере 2% от стоимости Заявки</w:t>
      </w:r>
      <w:r w:rsidR="000A7A8E" w:rsidRPr="00E71A48">
        <w:rPr>
          <w:sz w:val="24"/>
          <w:szCs w:val="24"/>
        </w:rPr>
        <w:t>,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AF719C">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AF719C" w:rsidRPr="00AF719C">
        <w:rPr>
          <w:sz w:val="24"/>
          <w:szCs w:val="24"/>
        </w:rPr>
        <w:t>3.4.1.3</w:t>
      </w:r>
      <w:r w:rsidR="00EE380A">
        <w:fldChar w:fldCharType="end"/>
      </w:r>
      <w:r w:rsidRPr="00F21407">
        <w:rPr>
          <w:sz w:val="24"/>
          <w:szCs w:val="24"/>
        </w:rPr>
        <w:t xml:space="preserve"> настоящей Документации, по адресу: </w:t>
      </w:r>
      <w:r w:rsidR="00F2735F" w:rsidRPr="00A2522B">
        <w:rPr>
          <w:sz w:val="24"/>
          <w:szCs w:val="24"/>
        </w:rPr>
        <w:t xml:space="preserve">РФ, </w:t>
      </w:r>
      <w:r w:rsidR="00F2735F" w:rsidRPr="00A2522B">
        <w:rPr>
          <w:iCs/>
          <w:sz w:val="24"/>
          <w:szCs w:val="24"/>
        </w:rPr>
        <w:t>394033, г. Воронеж, ул. Арзамасская, д. 2</w:t>
      </w:r>
      <w:r w:rsidR="00F2735F" w:rsidRPr="00A2522B">
        <w:rPr>
          <w:sz w:val="24"/>
          <w:szCs w:val="24"/>
        </w:rPr>
        <w:t xml:space="preserve">, каб. №112, исполнительный </w:t>
      </w:r>
      <w:r w:rsidR="00F2735F" w:rsidRPr="00A2522B">
        <w:rPr>
          <w:sz w:val="24"/>
          <w:szCs w:val="24"/>
        </w:rPr>
        <w:lastRenderedPageBreak/>
        <w:t>сотрудник – Зайцева Александра Анатольевна, контактный телефон (473) 257-94-66</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AF719C" w:rsidRPr="00AF719C">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AF719C" w:rsidRPr="00AF719C">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AF719C" w:rsidRPr="00AF719C">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AF719C" w:rsidRPr="00AF719C">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w:t>
      </w:r>
      <w:r w:rsidRPr="002D7FEE">
        <w:rPr>
          <w:rFonts w:eastAsia="Calibri"/>
          <w:szCs w:val="24"/>
          <w:lang w:eastAsia="en-US"/>
        </w:rPr>
        <w:lastRenderedPageBreak/>
        <w:t xml:space="preserve">на электронную почту </w:t>
      </w:r>
      <w:r w:rsidR="00F2735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F2735F">
        <w:rPr>
          <w:rFonts w:eastAsia="Calibri"/>
          <w:szCs w:val="24"/>
          <w:lang w:eastAsia="en-US"/>
        </w:rPr>
        <w:t>73</w:t>
      </w:r>
      <w:r w:rsidR="00F2735F" w:rsidRPr="009D331F">
        <w:rPr>
          <w:rFonts w:eastAsia="Calibri"/>
          <w:szCs w:val="24"/>
          <w:lang w:eastAsia="en-US"/>
        </w:rPr>
        <w:t xml:space="preserve">) </w:t>
      </w:r>
      <w:r w:rsidR="00F2735F">
        <w:rPr>
          <w:rFonts w:eastAsia="Calibri"/>
          <w:szCs w:val="24"/>
          <w:lang w:eastAsia="en-US"/>
        </w:rPr>
        <w:t>257</w:t>
      </w:r>
      <w:r w:rsidR="00F2735F" w:rsidRPr="009D331F">
        <w:rPr>
          <w:rFonts w:eastAsia="Calibri"/>
          <w:szCs w:val="24"/>
          <w:lang w:eastAsia="en-US"/>
        </w:rPr>
        <w:t>-</w:t>
      </w:r>
      <w:r w:rsidR="00F2735F">
        <w:rPr>
          <w:rFonts w:eastAsia="Calibri"/>
          <w:szCs w:val="24"/>
          <w:lang w:eastAsia="en-US"/>
        </w:rPr>
        <w:t>94</w:t>
      </w:r>
      <w:r w:rsidR="00F2735F" w:rsidRPr="009D331F">
        <w:rPr>
          <w:rFonts w:eastAsia="Calibri"/>
          <w:szCs w:val="24"/>
          <w:lang w:eastAsia="en-US"/>
        </w:rPr>
        <w:t>-</w:t>
      </w:r>
      <w:r w:rsidR="00F2735F">
        <w:rPr>
          <w:rFonts w:eastAsia="Calibri"/>
          <w:szCs w:val="24"/>
          <w:lang w:eastAsia="en-US"/>
        </w:rPr>
        <w:t>66</w:t>
      </w:r>
      <w:r w:rsidR="00F2735F" w:rsidRPr="009D331F">
        <w:rPr>
          <w:rFonts w:eastAsia="Calibri"/>
          <w:szCs w:val="24"/>
          <w:lang w:eastAsia="en-US"/>
        </w:rPr>
        <w:t xml:space="preserve">, адрес электронной почты: </w:t>
      </w:r>
      <w:hyperlink r:id="rId36" w:history="1">
        <w:r w:rsidR="00F2735F" w:rsidRPr="009D331F">
          <w:rPr>
            <w:rStyle w:val="a7"/>
            <w:rFonts w:eastAsia="Calibri"/>
            <w:lang w:val="en-US" w:eastAsia="en-US"/>
          </w:rPr>
          <w:t>Zaitseva</w:t>
        </w:r>
        <w:r w:rsidR="00F2735F" w:rsidRPr="009D331F">
          <w:rPr>
            <w:rStyle w:val="a7"/>
            <w:rFonts w:eastAsia="Calibri"/>
            <w:lang w:eastAsia="en-US"/>
          </w:rPr>
          <w:t>.</w:t>
        </w:r>
        <w:r w:rsidR="00F2735F" w:rsidRPr="009D331F">
          <w:rPr>
            <w:rStyle w:val="a7"/>
            <w:rFonts w:eastAsia="Calibri"/>
            <w:lang w:val="en-US" w:eastAsia="en-US"/>
          </w:rPr>
          <w:t>AA</w:t>
        </w:r>
        <w:r w:rsidR="00F2735F" w:rsidRPr="009D331F">
          <w:rPr>
            <w:rStyle w:val="a7"/>
            <w:rFonts w:eastAsia="Calibri"/>
            <w:lang w:eastAsia="en-US"/>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AF719C" w:rsidRPr="00AF719C">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2"/>
    </w:p>
    <w:p w:rsidR="006D05F2" w:rsidRPr="008E64DE" w:rsidRDefault="006D05F2" w:rsidP="006D05F2">
      <w:pPr>
        <w:pStyle w:val="aff6"/>
        <w:numPr>
          <w:ilvl w:val="0"/>
          <w:numId w:val="0"/>
        </w:numPr>
        <w:snapToGrid w:val="0"/>
        <w:spacing w:before="100" w:beforeAutospacing="1" w:line="240" w:lineRule="auto"/>
        <w:ind w:left="2160"/>
        <w:rPr>
          <w:sz w:val="24"/>
          <w:szCs w:val="24"/>
          <w:u w:val="single"/>
        </w:rPr>
      </w:pPr>
      <w:r w:rsidRPr="008E64DE">
        <w:rPr>
          <w:sz w:val="24"/>
          <w:szCs w:val="24"/>
          <w:u w:val="single"/>
        </w:rPr>
        <w:t>Получатель платежа: Публичное акционерное общество «Межрегиональная распределительная сетевая компания Центра»</w:t>
      </w:r>
    </w:p>
    <w:p w:rsidR="00F2735F" w:rsidRPr="006A37BC" w:rsidRDefault="00F2735F" w:rsidP="00F2735F">
      <w:pPr>
        <w:pStyle w:val="aff6"/>
        <w:numPr>
          <w:ilvl w:val="0"/>
          <w:numId w:val="0"/>
        </w:numPr>
        <w:snapToGrid w:val="0"/>
        <w:spacing w:before="100" w:beforeAutospacing="1" w:line="240" w:lineRule="auto"/>
        <w:jc w:val="center"/>
        <w:rPr>
          <w:sz w:val="24"/>
          <w:szCs w:val="24"/>
          <w:u w:val="single"/>
        </w:rPr>
      </w:pPr>
      <w:r w:rsidRPr="008E64DE">
        <w:rPr>
          <w:sz w:val="24"/>
          <w:szCs w:val="24"/>
          <w:u w:val="single"/>
        </w:rPr>
        <w:t>127018, Россия, г. Москва, ул. 2-я Ямская, д.4</w:t>
      </w:r>
    </w:p>
    <w:p w:rsidR="00F2735F" w:rsidRDefault="00F2735F" w:rsidP="00F2735F">
      <w:pPr>
        <w:pStyle w:val="aff6"/>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F2735F" w:rsidRPr="006A37BC" w:rsidRDefault="00F2735F" w:rsidP="00F2735F">
      <w:pPr>
        <w:pStyle w:val="aff6"/>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F2735F" w:rsidRPr="006A37BC" w:rsidRDefault="00F2735F" w:rsidP="00F2735F">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F2735F" w:rsidRPr="006A37BC" w:rsidRDefault="00F2735F" w:rsidP="00F2735F">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F2735F" w:rsidRPr="006A37BC" w:rsidRDefault="00F2735F" w:rsidP="00F2735F">
      <w:pPr>
        <w:pStyle w:val="aff6"/>
        <w:numPr>
          <w:ilvl w:val="0"/>
          <w:numId w:val="0"/>
        </w:numPr>
        <w:tabs>
          <w:tab w:val="left" w:pos="2127"/>
        </w:tabs>
        <w:spacing w:line="240" w:lineRule="auto"/>
        <w:jc w:val="center"/>
        <w:rPr>
          <w:sz w:val="24"/>
          <w:szCs w:val="24"/>
        </w:rPr>
      </w:pPr>
      <w:r w:rsidRPr="006A37BC">
        <w:rPr>
          <w:sz w:val="24"/>
          <w:szCs w:val="24"/>
        </w:rPr>
        <w:t>ИНН 6901067107 КПП 366302001</w:t>
      </w:r>
    </w:p>
    <w:p w:rsidR="00F2735F" w:rsidRPr="006A37BC" w:rsidRDefault="00F2735F" w:rsidP="00F2735F">
      <w:pPr>
        <w:pStyle w:val="aff6"/>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F2735F" w:rsidRPr="006A37BC" w:rsidRDefault="00F2735F" w:rsidP="00F2735F">
      <w:pPr>
        <w:pStyle w:val="aff6"/>
        <w:numPr>
          <w:ilvl w:val="0"/>
          <w:numId w:val="0"/>
        </w:numPr>
        <w:snapToGrid w:val="0"/>
        <w:spacing w:before="100" w:beforeAutospacing="1" w:line="240" w:lineRule="auto"/>
        <w:ind w:left="2160"/>
        <w:rPr>
          <w:sz w:val="24"/>
          <w:szCs w:val="24"/>
          <w:u w:val="single"/>
        </w:rPr>
      </w:pPr>
      <w:r w:rsidRPr="006A37BC">
        <w:rPr>
          <w:sz w:val="24"/>
          <w:szCs w:val="24"/>
        </w:rPr>
        <w:t>Банк ВТБ в г. Воронеже к/с 30101810100000000835 БИК 042007835.</w:t>
      </w:r>
    </w:p>
    <w:p w:rsidR="00F2735F" w:rsidRPr="00C21E3C" w:rsidRDefault="00F2735F" w:rsidP="006D05F2">
      <w:pPr>
        <w:pStyle w:val="aff6"/>
        <w:numPr>
          <w:ilvl w:val="0"/>
          <w:numId w:val="0"/>
        </w:numPr>
        <w:snapToGrid w:val="0"/>
        <w:spacing w:before="100" w:beforeAutospacing="1" w:line="240" w:lineRule="auto"/>
        <w:ind w:left="2160"/>
        <w:rPr>
          <w:sz w:val="24"/>
          <w:szCs w:val="24"/>
          <w:highlight w:val="red"/>
          <w:u w:val="single"/>
        </w:rPr>
      </w:pP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AF719C" w:rsidRPr="00AF719C">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lastRenderedPageBreak/>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876CDD">
        <w:rPr>
          <w:bCs w:val="0"/>
          <w:sz w:val="24"/>
          <w:szCs w:val="24"/>
        </w:rPr>
        <w:t>Заявк</w:t>
      </w:r>
      <w:r w:rsidR="00717F60" w:rsidRPr="00876CDD">
        <w:rPr>
          <w:bCs w:val="0"/>
          <w:sz w:val="24"/>
          <w:szCs w:val="24"/>
        </w:rPr>
        <w:t xml:space="preserve">и на ЭТП могут быть поданы до </w:t>
      </w:r>
      <w:r w:rsidR="002B5044" w:rsidRPr="00876CDD">
        <w:rPr>
          <w:b/>
          <w:bCs w:val="0"/>
          <w:sz w:val="24"/>
          <w:szCs w:val="24"/>
        </w:rPr>
        <w:t xml:space="preserve">12 часов 00 минут </w:t>
      </w:r>
      <w:r w:rsidR="00AE00F3" w:rsidRPr="00876CDD">
        <w:rPr>
          <w:b/>
          <w:bCs w:val="0"/>
          <w:sz w:val="24"/>
          <w:szCs w:val="24"/>
        </w:rPr>
        <w:t>0</w:t>
      </w:r>
      <w:r w:rsidR="00876CDD" w:rsidRPr="00876CDD">
        <w:rPr>
          <w:b/>
          <w:bCs w:val="0"/>
          <w:sz w:val="24"/>
          <w:szCs w:val="24"/>
        </w:rPr>
        <w:t>5</w:t>
      </w:r>
      <w:r w:rsidR="002B5044" w:rsidRPr="00876CDD">
        <w:rPr>
          <w:b/>
          <w:bCs w:val="0"/>
          <w:sz w:val="24"/>
          <w:szCs w:val="24"/>
        </w:rPr>
        <w:t xml:space="preserve"> </w:t>
      </w:r>
      <w:r w:rsidR="00AE00F3" w:rsidRPr="00876CDD">
        <w:rPr>
          <w:b/>
          <w:bCs w:val="0"/>
          <w:sz w:val="24"/>
          <w:szCs w:val="24"/>
        </w:rPr>
        <w:t>марта</w:t>
      </w:r>
      <w:r w:rsidR="002B5044" w:rsidRPr="00876CDD">
        <w:rPr>
          <w:b/>
          <w:bCs w:val="0"/>
          <w:sz w:val="24"/>
          <w:szCs w:val="24"/>
        </w:rPr>
        <w:t xml:space="preserve"> </w:t>
      </w:r>
      <w:r w:rsidR="00972B83" w:rsidRPr="00876CDD">
        <w:rPr>
          <w:b/>
          <w:bCs w:val="0"/>
          <w:sz w:val="24"/>
          <w:szCs w:val="24"/>
        </w:rPr>
        <w:t>2018</w:t>
      </w:r>
      <w:r w:rsidR="002B5044" w:rsidRPr="00876CDD">
        <w:rPr>
          <w:b/>
          <w:bCs w:val="0"/>
          <w:sz w:val="24"/>
          <w:szCs w:val="24"/>
        </w:rPr>
        <w:t xml:space="preserve"> года</w:t>
      </w:r>
      <w:r w:rsidR="00BF60B6" w:rsidRPr="00876CDD">
        <w:rPr>
          <w:b/>
          <w:bCs w:val="0"/>
          <w:sz w:val="24"/>
          <w:szCs w:val="24"/>
        </w:rPr>
        <w:t xml:space="preserve">, </w:t>
      </w:r>
      <w:r w:rsidR="00BF60B6" w:rsidRPr="00876CDD">
        <w:rPr>
          <w:bCs w:val="0"/>
          <w:sz w:val="24"/>
          <w:szCs w:val="24"/>
        </w:rPr>
        <w:t xml:space="preserve">при этом предложенная Участником в Письме о подаче оферты </w:t>
      </w:r>
      <w:r w:rsidR="00BF60B6" w:rsidRPr="00876CDD">
        <w:rPr>
          <w:bCs w:val="0"/>
          <w:spacing w:val="-2"/>
          <w:sz w:val="24"/>
          <w:szCs w:val="24"/>
        </w:rPr>
        <w:t>(под</w:t>
      </w:r>
      <w:r w:rsidR="00BF60B6" w:rsidRPr="00876CDD">
        <w:rPr>
          <w:bCs w:val="0"/>
          <w:sz w:val="24"/>
          <w:szCs w:val="24"/>
        </w:rPr>
        <w:t xml:space="preserve">раздел </w:t>
      </w:r>
      <w:r w:rsidR="00C55095" w:rsidRPr="00876CDD">
        <w:rPr>
          <w:bCs w:val="0"/>
          <w:sz w:val="24"/>
          <w:szCs w:val="24"/>
        </w:rPr>
        <w:fldChar w:fldCharType="begin"/>
      </w:r>
      <w:r w:rsidR="00BF60B6" w:rsidRPr="00876CDD">
        <w:rPr>
          <w:bCs w:val="0"/>
          <w:sz w:val="24"/>
          <w:szCs w:val="24"/>
        </w:rPr>
        <w:instrText xml:space="preserve"> REF _Ref55336310 \r \h </w:instrText>
      </w:r>
      <w:r w:rsidR="00876CDD">
        <w:rPr>
          <w:bCs w:val="0"/>
          <w:sz w:val="24"/>
          <w:szCs w:val="24"/>
        </w:rPr>
        <w:instrText xml:space="preserve"> \* MERGEFORMAT </w:instrText>
      </w:r>
      <w:r w:rsidR="00C55095" w:rsidRPr="00876CDD">
        <w:rPr>
          <w:bCs w:val="0"/>
          <w:sz w:val="24"/>
          <w:szCs w:val="24"/>
        </w:rPr>
      </w:r>
      <w:r w:rsidR="00C55095" w:rsidRPr="00876CDD">
        <w:rPr>
          <w:bCs w:val="0"/>
          <w:sz w:val="24"/>
          <w:szCs w:val="24"/>
        </w:rPr>
        <w:fldChar w:fldCharType="separate"/>
      </w:r>
      <w:r w:rsidR="00AF719C" w:rsidRPr="00876CDD">
        <w:rPr>
          <w:bCs w:val="0"/>
          <w:sz w:val="24"/>
          <w:szCs w:val="24"/>
        </w:rPr>
        <w:t>5.1</w:t>
      </w:r>
      <w:r w:rsidR="00C55095" w:rsidRPr="00876CDD">
        <w:rPr>
          <w:bCs w:val="0"/>
          <w:sz w:val="24"/>
          <w:szCs w:val="24"/>
        </w:rPr>
        <w:fldChar w:fldCharType="end"/>
      </w:r>
      <w:r w:rsidR="00BF60B6" w:rsidRPr="00876CDD">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AF719C" w:rsidRPr="00AF719C">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AF719C" w:rsidRPr="00AF719C">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AF719C" w:rsidRPr="00AF719C">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AF719C" w:rsidRPr="00AF719C">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AF719C" w:rsidRPr="00AF719C">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AF719C" w:rsidRPr="00AF719C">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AF719C" w:rsidRPr="00AF719C">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AF719C" w:rsidRPr="00AF719C">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AF719C" w:rsidRPr="00AF719C">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AF719C" w:rsidRPr="00AF719C">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AF719C" w:rsidRPr="00AF719C">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AF719C" w:rsidRPr="00AF719C">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AF719C" w:rsidRPr="00AF719C">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AF719C" w:rsidRPr="00AF719C">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2D7FEE">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AF719C" w:rsidRPr="00AF719C">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AF719C" w:rsidRPr="00AF719C">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AF719C" w:rsidRPr="00AF719C">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B20C5D"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w:t>
      </w:r>
      <w:r w:rsidRPr="002D7FEE">
        <w:rPr>
          <w:b w:val="0"/>
        </w:rPr>
        <w:lastRenderedPageBreak/>
        <w:t xml:space="preserve">kПРИОР=1,0), при этом Договор заключается </w:t>
      </w:r>
      <w:r w:rsidRPr="00B20C5D">
        <w:rPr>
          <w:b w:val="0"/>
        </w:rPr>
        <w:t>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B20C5D" w:rsidRDefault="00286404" w:rsidP="00824534">
      <w:pPr>
        <w:pStyle w:val="3"/>
        <w:ind w:hanging="153"/>
        <w:jc w:val="both"/>
        <w:rPr>
          <w:b w:val="0"/>
          <w:szCs w:val="24"/>
        </w:rPr>
      </w:pPr>
      <w:bookmarkStart w:id="686" w:name="_Toc471830468"/>
      <w:bookmarkStart w:id="687" w:name="_Toc498589633"/>
      <w:r w:rsidRPr="00B20C5D">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AF719C" w:rsidRPr="00AF719C">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AF719C" w:rsidRPr="00AF719C">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w:t>
      </w:r>
      <w:r w:rsidRPr="002D7FEE">
        <w:rPr>
          <w:rFonts w:eastAsia="Times New Roman,Italic"/>
          <w:bCs w:val="0"/>
          <w:iCs/>
          <w:sz w:val="24"/>
          <w:szCs w:val="24"/>
        </w:rPr>
        <w:lastRenderedPageBreak/>
        <w:t xml:space="preserve">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AF719C" w:rsidRPr="00AF719C">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AF719C" w:rsidRPr="00AF719C">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07"/>
      <w:bookmarkEnd w:id="708"/>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AF719C" w:rsidRPr="00AF719C">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AF719C" w:rsidRPr="00AF719C">
        <w:rPr>
          <w:bCs w:val="0"/>
          <w:sz w:val="24"/>
          <w:szCs w:val="24"/>
        </w:rPr>
        <w:t>3.12.3</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AF719C">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AF719C" w:rsidRPr="00AF719C">
        <w:rPr>
          <w:bCs w:val="0"/>
          <w:sz w:val="24"/>
          <w:szCs w:val="24"/>
        </w:rPr>
        <w:t>3.12.4</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AF719C" w:rsidRPr="00AF719C">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AF719C" w:rsidRPr="00AF719C">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связанное </w:t>
      </w:r>
      <w:r w:rsidRPr="002D7FEE">
        <w:rPr>
          <w:sz w:val="24"/>
          <w:szCs w:val="24"/>
        </w:rPr>
        <w:lastRenderedPageBreak/>
        <w:t>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AF719C" w:rsidRPr="00AF719C">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AF719C">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AF719C" w:rsidRPr="00AF719C">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AF719C" w:rsidRPr="00AF719C">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AF719C" w:rsidRPr="00AF719C">
        <w:rPr>
          <w:sz w:val="24"/>
          <w:szCs w:val="24"/>
        </w:rPr>
        <w:t>3.12.5</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AF719C" w:rsidRPr="00AF719C">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B20C5D"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w:t>
      </w:r>
      <w:r w:rsidRPr="00B20C5D">
        <w:t xml:space="preserve">характеристики </w:t>
      </w:r>
      <w:bookmarkEnd w:id="739"/>
      <w:bookmarkEnd w:id="740"/>
      <w:bookmarkEnd w:id="741"/>
      <w:bookmarkEnd w:id="742"/>
      <w:bookmarkEnd w:id="743"/>
      <w:bookmarkEnd w:id="744"/>
      <w:bookmarkEnd w:id="745"/>
      <w:bookmarkEnd w:id="746"/>
      <w:r w:rsidR="00C3704B" w:rsidRPr="00B20C5D">
        <w:t xml:space="preserve">закупаемых </w:t>
      </w:r>
      <w:r w:rsidR="00CD1816" w:rsidRPr="00B20C5D">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B20C5D">
        <w:rPr>
          <w:b w:val="0"/>
          <w:szCs w:val="24"/>
        </w:rPr>
        <w:t>Техническ</w:t>
      </w:r>
      <w:r w:rsidR="003776BB" w:rsidRPr="00B20C5D">
        <w:rPr>
          <w:b w:val="0"/>
          <w:szCs w:val="24"/>
        </w:rPr>
        <w:t>ое(</w:t>
      </w:r>
      <w:r w:rsidRPr="00B20C5D">
        <w:rPr>
          <w:b w:val="0"/>
          <w:szCs w:val="24"/>
        </w:rPr>
        <w:t>ие</w:t>
      </w:r>
      <w:r w:rsidR="003776BB" w:rsidRPr="00B20C5D">
        <w:rPr>
          <w:b w:val="0"/>
          <w:szCs w:val="24"/>
        </w:rPr>
        <w:t>)</w:t>
      </w:r>
      <w:r w:rsidRPr="00B20C5D">
        <w:rPr>
          <w:b w:val="0"/>
          <w:szCs w:val="24"/>
        </w:rPr>
        <w:t xml:space="preserve"> задани</w:t>
      </w:r>
      <w:r w:rsidR="003776BB" w:rsidRPr="00B20C5D">
        <w:rPr>
          <w:b w:val="0"/>
          <w:szCs w:val="24"/>
        </w:rPr>
        <w:t>е(</w:t>
      </w:r>
      <w:r w:rsidRPr="00B20C5D">
        <w:rPr>
          <w:b w:val="0"/>
          <w:szCs w:val="24"/>
        </w:rPr>
        <w:t>я</w:t>
      </w:r>
      <w:r w:rsidR="003776BB" w:rsidRPr="00B20C5D">
        <w:rPr>
          <w:b w:val="0"/>
          <w:szCs w:val="24"/>
        </w:rPr>
        <w:t>)</w:t>
      </w:r>
      <w:r w:rsidRPr="00B20C5D">
        <w:rPr>
          <w:b w:val="0"/>
          <w:szCs w:val="24"/>
        </w:rPr>
        <w:t xml:space="preserve"> </w:t>
      </w:r>
      <w:r w:rsidR="00A154B7" w:rsidRPr="00B20C5D">
        <w:rPr>
          <w:b w:val="0"/>
          <w:szCs w:val="24"/>
        </w:rPr>
        <w:t>по Лоту №1 (подраздел</w:t>
      </w:r>
      <w:r w:rsidR="00A154B7">
        <w:rPr>
          <w:b w:val="0"/>
          <w:szCs w:val="24"/>
        </w:rPr>
        <w:t xml:space="preserve">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AF719C">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AF719C">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AF719C">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AF719C">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B20C5D" w:rsidRDefault="00456188" w:rsidP="00F574F5">
            <w:pPr>
              <w:suppressAutoHyphens w:val="0"/>
              <w:spacing w:line="240" w:lineRule="auto"/>
              <w:ind w:left="360" w:firstLine="0"/>
              <w:jc w:val="left"/>
              <w:rPr>
                <w:b/>
                <w:i/>
                <w:sz w:val="24"/>
                <w:szCs w:val="24"/>
              </w:rPr>
            </w:pPr>
            <w:r w:rsidRPr="00B20C5D">
              <w:rPr>
                <w:bCs w:val="0"/>
                <w:sz w:val="24"/>
                <w:szCs w:val="24"/>
              </w:rPr>
              <w:t>Филиал ПАО «МРСК Центра» «</w:t>
            </w:r>
            <w:r w:rsidR="00F574F5" w:rsidRPr="00B20C5D">
              <w:rPr>
                <w:bCs w:val="0"/>
                <w:sz w:val="24"/>
                <w:szCs w:val="24"/>
              </w:rPr>
              <w:t>Воронежэнерго</w:t>
            </w:r>
            <w:r w:rsidRPr="00B20C5D">
              <w:rPr>
                <w:bCs w:val="0"/>
                <w:sz w:val="24"/>
                <w:szCs w:val="24"/>
              </w:rPr>
              <w:t>»</w:t>
            </w:r>
          </w:p>
        </w:tc>
      </w:tr>
      <w:tr w:rsidR="00456188" w:rsidRPr="00336F2E" w:rsidTr="00456188">
        <w:trPr>
          <w:trHeight w:val="20"/>
        </w:trPr>
        <w:tc>
          <w:tcPr>
            <w:tcW w:w="567" w:type="dxa"/>
          </w:tcPr>
          <w:p w:rsidR="00456188" w:rsidRPr="00F574F5" w:rsidRDefault="00F574F5" w:rsidP="00F574F5">
            <w:pPr>
              <w:spacing w:line="240" w:lineRule="auto"/>
              <w:ind w:firstLine="0"/>
              <w:rPr>
                <w:sz w:val="24"/>
                <w:szCs w:val="24"/>
              </w:rPr>
            </w:pPr>
            <w:r w:rsidRPr="00F574F5">
              <w:rPr>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F574F5" w:rsidRDefault="00456188" w:rsidP="00BC4601">
            <w:pPr>
              <w:spacing w:line="240" w:lineRule="auto"/>
              <w:ind w:firstLine="0"/>
              <w:rPr>
                <w:sz w:val="24"/>
                <w:szCs w:val="24"/>
              </w:rPr>
            </w:pPr>
            <w:r w:rsidRPr="00F574F5">
              <w:rPr>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F574F5" w:rsidRDefault="00456188" w:rsidP="00BC4601">
            <w:pPr>
              <w:spacing w:line="240" w:lineRule="auto"/>
              <w:ind w:firstLine="0"/>
              <w:rPr>
                <w:sz w:val="24"/>
                <w:szCs w:val="24"/>
              </w:rPr>
            </w:pPr>
            <w:r w:rsidRPr="00F574F5">
              <w:rPr>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F574F5" w:rsidRPr="00336F2E" w:rsidTr="00456188">
        <w:trPr>
          <w:trHeight w:val="557"/>
        </w:trPr>
        <w:tc>
          <w:tcPr>
            <w:tcW w:w="567" w:type="dxa"/>
          </w:tcPr>
          <w:p w:rsidR="00F574F5" w:rsidRPr="00F574F5" w:rsidRDefault="00F574F5" w:rsidP="00BC4601">
            <w:pPr>
              <w:spacing w:line="240" w:lineRule="auto"/>
              <w:ind w:firstLine="0"/>
              <w:rPr>
                <w:sz w:val="24"/>
                <w:szCs w:val="24"/>
              </w:rPr>
            </w:pPr>
            <w:r w:rsidRPr="00F574F5">
              <w:rPr>
                <w:sz w:val="24"/>
                <w:szCs w:val="24"/>
              </w:rPr>
              <w:t>….</w:t>
            </w:r>
          </w:p>
        </w:tc>
        <w:tc>
          <w:tcPr>
            <w:tcW w:w="4536" w:type="dxa"/>
          </w:tcPr>
          <w:p w:rsidR="00F574F5" w:rsidRPr="00336F2E" w:rsidRDefault="00F574F5" w:rsidP="00BC4601">
            <w:pPr>
              <w:spacing w:line="240" w:lineRule="auto"/>
              <w:ind w:firstLine="0"/>
              <w:rPr>
                <w:i/>
                <w:sz w:val="24"/>
                <w:szCs w:val="24"/>
              </w:rPr>
            </w:pPr>
          </w:p>
        </w:tc>
        <w:tc>
          <w:tcPr>
            <w:tcW w:w="5812" w:type="dxa"/>
          </w:tcPr>
          <w:p w:rsidR="00F574F5" w:rsidRPr="00336F2E" w:rsidRDefault="00F574F5" w:rsidP="00BC4601">
            <w:pPr>
              <w:spacing w:line="240" w:lineRule="auto"/>
              <w:ind w:firstLine="0"/>
              <w:rPr>
                <w:i/>
                <w:sz w:val="24"/>
                <w:szCs w:val="24"/>
              </w:rPr>
            </w:pPr>
          </w:p>
        </w:tc>
        <w:tc>
          <w:tcPr>
            <w:tcW w:w="3827" w:type="dxa"/>
          </w:tcPr>
          <w:p w:rsidR="00F574F5" w:rsidRPr="00336F2E" w:rsidRDefault="00F574F5"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F574F5" w:rsidRDefault="00F574F5" w:rsidP="00456188">
      <w:pPr>
        <w:spacing w:line="240" w:lineRule="auto"/>
        <w:ind w:firstLine="0"/>
        <w:rPr>
          <w:color w:val="000000"/>
          <w:sz w:val="24"/>
          <w:szCs w:val="24"/>
        </w:rPr>
      </w:pPr>
    </w:p>
    <w:p w:rsidR="00F574F5" w:rsidRDefault="00F574F5" w:rsidP="00456188">
      <w:pPr>
        <w:spacing w:line="240" w:lineRule="auto"/>
        <w:ind w:firstLine="0"/>
        <w:rPr>
          <w:color w:val="000000"/>
          <w:sz w:val="24"/>
          <w:szCs w:val="24"/>
        </w:rPr>
      </w:pPr>
    </w:p>
    <w:p w:rsidR="00F574F5" w:rsidRDefault="00F574F5" w:rsidP="00456188">
      <w:pPr>
        <w:spacing w:line="240" w:lineRule="auto"/>
        <w:ind w:firstLine="0"/>
        <w:rPr>
          <w:color w:val="000000"/>
          <w:sz w:val="24"/>
          <w:szCs w:val="24"/>
        </w:rPr>
      </w:pPr>
    </w:p>
    <w:p w:rsidR="00F574F5" w:rsidRDefault="00F574F5" w:rsidP="00456188">
      <w:pPr>
        <w:spacing w:line="240" w:lineRule="auto"/>
        <w:ind w:firstLine="0"/>
        <w:rPr>
          <w:color w:val="000000"/>
          <w:sz w:val="24"/>
          <w:szCs w:val="24"/>
        </w:rPr>
      </w:pPr>
    </w:p>
    <w:p w:rsidR="00B20C5D" w:rsidRDefault="00B20C5D" w:rsidP="00456188">
      <w:pPr>
        <w:spacing w:line="240" w:lineRule="auto"/>
        <w:ind w:firstLine="0"/>
        <w:rPr>
          <w:color w:val="000000"/>
          <w:sz w:val="24"/>
          <w:szCs w:val="24"/>
        </w:rPr>
      </w:pPr>
    </w:p>
    <w:p w:rsidR="00B20C5D" w:rsidRDefault="00B20C5D" w:rsidP="00456188">
      <w:pPr>
        <w:spacing w:line="240" w:lineRule="auto"/>
        <w:ind w:firstLine="0"/>
        <w:rPr>
          <w:color w:val="000000"/>
          <w:sz w:val="24"/>
          <w:szCs w:val="24"/>
        </w:rPr>
      </w:pPr>
    </w:p>
    <w:p w:rsidR="00F574F5" w:rsidRDefault="00F574F5"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lastRenderedPageBreak/>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B20C5D" w:rsidRDefault="00F574F5" w:rsidP="00F574F5">
            <w:pPr>
              <w:pStyle w:val="aff1"/>
              <w:suppressAutoHyphens w:val="0"/>
              <w:spacing w:before="0" w:after="0"/>
              <w:ind w:left="0"/>
              <w:rPr>
                <w:color w:val="000000"/>
                <w:szCs w:val="24"/>
              </w:rPr>
            </w:pPr>
            <w:r w:rsidRPr="00B20C5D">
              <w:rPr>
                <w:bCs w:val="0"/>
                <w:szCs w:val="24"/>
              </w:rPr>
              <w:t>Филиал ПАО «МРСК Центра» «Воронежэнерго»</w:t>
            </w:r>
          </w:p>
        </w:tc>
      </w:tr>
      <w:tr w:rsidR="00456188" w:rsidRPr="00336F2E" w:rsidTr="00456188">
        <w:trPr>
          <w:trHeight w:val="284"/>
        </w:trPr>
        <w:tc>
          <w:tcPr>
            <w:tcW w:w="578" w:type="dxa"/>
          </w:tcPr>
          <w:p w:rsidR="00456188" w:rsidRPr="00336F2E" w:rsidRDefault="00F574F5" w:rsidP="00BC4601">
            <w:pPr>
              <w:pStyle w:val="aff1"/>
              <w:spacing w:before="0" w:after="0"/>
              <w:ind w:left="0"/>
              <w:rPr>
                <w:color w:val="000000"/>
                <w:szCs w:val="24"/>
              </w:rPr>
            </w:pPr>
            <w:r>
              <w:rPr>
                <w:color w:val="000000"/>
                <w:szCs w:val="24"/>
              </w:rPr>
              <w:t>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F574F5">
            <w:pPr>
              <w:pStyle w:val="aff1"/>
              <w:spacing w:before="0" w:after="0"/>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F574F5">
            <w:pPr>
              <w:pStyle w:val="aff1"/>
              <w:spacing w:before="0" w:after="0"/>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F574F5">
            <w:pPr>
              <w:pStyle w:val="aff1"/>
              <w:spacing w:before="0" w:after="0"/>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AF719C">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AF719C">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F574F5">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F574F5" w:rsidRDefault="00C22199" w:rsidP="00F574F5">
            <w:pPr>
              <w:pStyle w:val="aff1"/>
              <w:spacing w:before="0" w:after="0"/>
              <w:ind w:left="0" w:right="0"/>
              <w:rPr>
                <w:color w:val="000000"/>
                <w:sz w:val="22"/>
              </w:rPr>
            </w:pPr>
            <w:r w:rsidRPr="00F574F5">
              <w:rPr>
                <w:bCs w:val="0"/>
              </w:rPr>
              <w:t>Филиал ПАО «МРСК Центра» «</w:t>
            </w:r>
            <w:r w:rsidR="00F574F5" w:rsidRPr="00F574F5">
              <w:rPr>
                <w:bCs w:val="0"/>
              </w:rPr>
              <w:t>Воронежэнерго</w:t>
            </w:r>
            <w:r w:rsidRPr="00F574F5">
              <w:rPr>
                <w:bCs w:val="0"/>
              </w:rPr>
              <w:t>»</w:t>
            </w:r>
          </w:p>
        </w:tc>
      </w:tr>
      <w:tr w:rsidR="00C22199" w:rsidRPr="00656D93" w:rsidTr="00F574F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F574F5">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574F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574F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F574F5">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D63D5B">
            <w:pPr>
              <w:pStyle w:val="aff1"/>
              <w:ind w:left="0"/>
              <w:rPr>
                <w:color w:val="000000"/>
                <w:szCs w:val="24"/>
              </w:rPr>
            </w:pPr>
            <w:r w:rsidRPr="000E702E">
              <w:rPr>
                <w:bCs w:val="0"/>
              </w:rPr>
              <w:t xml:space="preserve">Филиал </w:t>
            </w:r>
            <w:r>
              <w:rPr>
                <w:bCs w:val="0"/>
              </w:rPr>
              <w:t>ПАО «МРСК Центра»</w:t>
            </w:r>
            <w:r w:rsidRPr="00D63D5B">
              <w:rPr>
                <w:bCs w:val="0"/>
              </w:rPr>
              <w:t xml:space="preserve"> «</w:t>
            </w:r>
            <w:r w:rsidR="00D63D5B" w:rsidRPr="00D63D5B">
              <w:rPr>
                <w:bCs w:val="0"/>
              </w:rPr>
              <w:t>Воронежэнерго</w:t>
            </w:r>
            <w:r w:rsidRPr="00D63D5B">
              <w:rPr>
                <w:bCs w:val="0"/>
              </w:rPr>
              <w:t>»</w:t>
            </w:r>
          </w:p>
        </w:tc>
      </w:tr>
      <w:tr w:rsidR="00B8118F" w:rsidRPr="00843BBD" w:rsidTr="00C22199">
        <w:tc>
          <w:tcPr>
            <w:tcW w:w="828" w:type="dxa"/>
          </w:tcPr>
          <w:p w:rsidR="00B8118F" w:rsidRPr="00843BBD" w:rsidRDefault="00D63D5B" w:rsidP="00D63D5B">
            <w:pPr>
              <w:pStyle w:val="aff1"/>
              <w:suppressAutoHyphens w:val="0"/>
              <w:ind w:left="0"/>
              <w:rPr>
                <w:color w:val="000000"/>
                <w:szCs w:val="24"/>
              </w:rPr>
            </w:pPr>
            <w:r>
              <w:rPr>
                <w:color w:val="000000"/>
                <w:szCs w:val="24"/>
              </w:rPr>
              <w:t>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AF719C">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AF719C">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AF719C">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DE3B88">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DE3B88">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DE3B88">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AF719C" w:rsidRPr="00AF719C">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2"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3"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AF719C">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AF719C">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7A3D59">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7A3D59">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AF719C" w:rsidRPr="003E5788">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7A3D59">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7A3D5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7A3D5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7A3D5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
    <w:p w:rsidR="00910732" w:rsidRPr="00EE380A" w:rsidRDefault="00EE380A" w:rsidP="00910732">
      <w:pPr>
        <w:spacing w:line="240" w:lineRule="auto"/>
        <w:ind w:firstLine="709"/>
        <w:rPr>
          <w:snapToGrid w:val="0"/>
          <w:sz w:val="24"/>
          <w:szCs w:val="24"/>
        </w:rPr>
      </w:pPr>
      <w:r w:rsidRPr="00EE380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AF719C">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AF719C" w:rsidRPr="00AF719C">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4"/>
          <w:headerReference w:type="default" r:id="rId55"/>
          <w:footerReference w:type="even" r:id="rId56"/>
          <w:headerReference w:type="first" r:id="rId57"/>
          <w:footerReference w:type="first" r:id="rId58"/>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AF719C">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AF719C">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AF719C">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AF719C">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AF719C">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545" w:rsidRDefault="00137545">
      <w:pPr>
        <w:spacing w:line="240" w:lineRule="auto"/>
      </w:pPr>
      <w:r>
        <w:separator/>
      </w:r>
    </w:p>
  </w:endnote>
  <w:endnote w:type="continuationSeparator" w:id="0">
    <w:p w:rsidR="00137545" w:rsidRDefault="00137545">
      <w:pPr>
        <w:spacing w:line="240" w:lineRule="auto"/>
      </w:pPr>
      <w:r>
        <w:continuationSeparator/>
      </w:r>
    </w:p>
  </w:endnote>
  <w:endnote w:id="1">
    <w:p w:rsidR="0058219A" w:rsidRPr="003E5788" w:rsidRDefault="0058219A"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C55095">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55095" w:rsidRPr="00FA0376">
      <w:rPr>
        <w:sz w:val="16"/>
        <w:szCs w:val="16"/>
        <w:lang w:eastAsia="ru-RU"/>
      </w:rPr>
      <w:fldChar w:fldCharType="begin"/>
    </w:r>
    <w:r w:rsidRPr="00FA0376">
      <w:rPr>
        <w:sz w:val="16"/>
        <w:szCs w:val="16"/>
        <w:lang w:eastAsia="ru-RU"/>
      </w:rPr>
      <w:instrText xml:space="preserve"> PAGE </w:instrText>
    </w:r>
    <w:r w:rsidR="00C55095" w:rsidRPr="00FA0376">
      <w:rPr>
        <w:sz w:val="16"/>
        <w:szCs w:val="16"/>
        <w:lang w:eastAsia="ru-RU"/>
      </w:rPr>
      <w:fldChar w:fldCharType="separate"/>
    </w:r>
    <w:r w:rsidR="008817A2">
      <w:rPr>
        <w:noProof/>
        <w:sz w:val="16"/>
        <w:szCs w:val="16"/>
        <w:lang w:eastAsia="ru-RU"/>
      </w:rPr>
      <w:t>39</w:t>
    </w:r>
    <w:r w:rsidR="00C55095"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36176">
      <w:rPr>
        <w:sz w:val="18"/>
        <w:szCs w:val="18"/>
      </w:rPr>
      <w:t>Договор</w:t>
    </w:r>
    <w:r w:rsidR="00736176" w:rsidRPr="00736176">
      <w:rPr>
        <w:sz w:val="18"/>
        <w:szCs w:val="18"/>
      </w:rPr>
      <w:t>а</w:t>
    </w:r>
    <w:r w:rsidRPr="00736176">
      <w:rPr>
        <w:sz w:val="18"/>
        <w:szCs w:val="18"/>
      </w:rPr>
      <w:t xml:space="preserve"> </w:t>
    </w:r>
    <w:r w:rsidR="00736176" w:rsidRPr="00736176">
      <w:rPr>
        <w:sz w:val="18"/>
        <w:szCs w:val="18"/>
      </w:rPr>
      <w:t xml:space="preserve">на выполнение работ по ремонту устройств РЗА </w:t>
    </w:r>
    <w:r w:rsidRPr="00736176">
      <w:rPr>
        <w:sz w:val="18"/>
        <w:szCs w:val="18"/>
      </w:rPr>
      <w:t>для нужд ПАО «МРСК Центра» (филиал</w:t>
    </w:r>
    <w:r w:rsidR="00736176" w:rsidRPr="00736176">
      <w:rPr>
        <w:sz w:val="18"/>
        <w:szCs w:val="18"/>
      </w:rPr>
      <w:t>а</w:t>
    </w:r>
    <w:r w:rsidRPr="00736176">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545" w:rsidRDefault="00137545">
      <w:pPr>
        <w:spacing w:line="240" w:lineRule="auto"/>
      </w:pPr>
      <w:r>
        <w:separator/>
      </w:r>
    </w:p>
  </w:footnote>
  <w:footnote w:type="continuationSeparator" w:id="0">
    <w:p w:rsidR="00137545" w:rsidRDefault="00137545">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640C7" w:rsidRPr="00F83889" w:rsidRDefault="003640C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640C7" w:rsidRPr="00F83889" w:rsidRDefault="003640C7"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052F"/>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7A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37545"/>
    <w:rsid w:val="00140353"/>
    <w:rsid w:val="001405FA"/>
    <w:rsid w:val="00144CE2"/>
    <w:rsid w:val="001519E9"/>
    <w:rsid w:val="0015391F"/>
    <w:rsid w:val="00155DAF"/>
    <w:rsid w:val="0015624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151A"/>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4E45"/>
    <w:rsid w:val="001E5FE8"/>
    <w:rsid w:val="001F0956"/>
    <w:rsid w:val="001F15DE"/>
    <w:rsid w:val="001F34BB"/>
    <w:rsid w:val="001F3569"/>
    <w:rsid w:val="001F4040"/>
    <w:rsid w:val="001F5A31"/>
    <w:rsid w:val="001F7317"/>
    <w:rsid w:val="002037C3"/>
    <w:rsid w:val="00203D2A"/>
    <w:rsid w:val="00205559"/>
    <w:rsid w:val="00206836"/>
    <w:rsid w:val="00210575"/>
    <w:rsid w:val="002105B1"/>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7754B"/>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6739"/>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29C2"/>
    <w:rsid w:val="004650AF"/>
    <w:rsid w:val="004719E0"/>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96E74"/>
    <w:rsid w:val="004A0CCC"/>
    <w:rsid w:val="004A3882"/>
    <w:rsid w:val="004A3A59"/>
    <w:rsid w:val="004B027C"/>
    <w:rsid w:val="004B3E68"/>
    <w:rsid w:val="004B4126"/>
    <w:rsid w:val="004B5EB3"/>
    <w:rsid w:val="004C0F1F"/>
    <w:rsid w:val="004C2695"/>
    <w:rsid w:val="004C347E"/>
    <w:rsid w:val="004C5164"/>
    <w:rsid w:val="004C5DD3"/>
    <w:rsid w:val="004C7D00"/>
    <w:rsid w:val="004D0CCF"/>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250D"/>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2950"/>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AC9"/>
    <w:rsid w:val="00711BC4"/>
    <w:rsid w:val="00717040"/>
    <w:rsid w:val="007177AF"/>
    <w:rsid w:val="00717F60"/>
    <w:rsid w:val="00721B30"/>
    <w:rsid w:val="00725F9C"/>
    <w:rsid w:val="00726465"/>
    <w:rsid w:val="00726DAC"/>
    <w:rsid w:val="007313F9"/>
    <w:rsid w:val="007321D4"/>
    <w:rsid w:val="007333B2"/>
    <w:rsid w:val="00736176"/>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54FC"/>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1493"/>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76CDD"/>
    <w:rsid w:val="008817A2"/>
    <w:rsid w:val="008843D2"/>
    <w:rsid w:val="00884D4A"/>
    <w:rsid w:val="0088633C"/>
    <w:rsid w:val="00886684"/>
    <w:rsid w:val="008907A8"/>
    <w:rsid w:val="00890D00"/>
    <w:rsid w:val="0089163E"/>
    <w:rsid w:val="00892301"/>
    <w:rsid w:val="00897894"/>
    <w:rsid w:val="008A2F24"/>
    <w:rsid w:val="008A38B3"/>
    <w:rsid w:val="008A5761"/>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4DE"/>
    <w:rsid w:val="008E6AA9"/>
    <w:rsid w:val="008E6B67"/>
    <w:rsid w:val="008F389C"/>
    <w:rsid w:val="008F7BD0"/>
    <w:rsid w:val="00900088"/>
    <w:rsid w:val="00900494"/>
    <w:rsid w:val="009024DB"/>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0F3"/>
    <w:rsid w:val="00AE0F91"/>
    <w:rsid w:val="00AE107C"/>
    <w:rsid w:val="00AE1136"/>
    <w:rsid w:val="00AE54F9"/>
    <w:rsid w:val="00AE556B"/>
    <w:rsid w:val="00AE6158"/>
    <w:rsid w:val="00AE6F20"/>
    <w:rsid w:val="00AF0648"/>
    <w:rsid w:val="00AF70A9"/>
    <w:rsid w:val="00AF719C"/>
    <w:rsid w:val="00AF7745"/>
    <w:rsid w:val="00B012FE"/>
    <w:rsid w:val="00B016D1"/>
    <w:rsid w:val="00B01A57"/>
    <w:rsid w:val="00B01A77"/>
    <w:rsid w:val="00B033E2"/>
    <w:rsid w:val="00B068E7"/>
    <w:rsid w:val="00B12653"/>
    <w:rsid w:val="00B20653"/>
    <w:rsid w:val="00B20C5D"/>
    <w:rsid w:val="00B21EC0"/>
    <w:rsid w:val="00B22B2F"/>
    <w:rsid w:val="00B24E19"/>
    <w:rsid w:val="00B26A26"/>
    <w:rsid w:val="00B27CCD"/>
    <w:rsid w:val="00B3217B"/>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845D5"/>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C7CCA"/>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3D5B"/>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38A"/>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6EDB"/>
    <w:rsid w:val="00F27064"/>
    <w:rsid w:val="00F2735F"/>
    <w:rsid w:val="00F279F9"/>
    <w:rsid w:val="00F27D39"/>
    <w:rsid w:val="00F3215A"/>
    <w:rsid w:val="00F34AFC"/>
    <w:rsid w:val="00F40058"/>
    <w:rsid w:val="00F4128C"/>
    <w:rsid w:val="00F42D9E"/>
    <w:rsid w:val="00F4488D"/>
    <w:rsid w:val="00F44B29"/>
    <w:rsid w:val="00F463E8"/>
    <w:rsid w:val="00F50823"/>
    <w:rsid w:val="00F5198B"/>
    <w:rsid w:val="00F542D3"/>
    <w:rsid w:val="00F574F5"/>
    <w:rsid w:val="00F61B40"/>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203210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3E99A-5CDF-4B01-BF8C-06A0712B1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94</Pages>
  <Words>29603</Words>
  <Characters>168743</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197951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181</cp:revision>
  <cp:lastPrinted>2015-12-29T14:27:00Z</cp:lastPrinted>
  <dcterms:created xsi:type="dcterms:W3CDTF">2016-01-15T08:52:00Z</dcterms:created>
  <dcterms:modified xsi:type="dcterms:W3CDTF">2018-02-15T12:09:00Z</dcterms:modified>
</cp:coreProperties>
</file>