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1C271F"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46C49" w:rsidRPr="000D67AD" w:rsidRDefault="00F46C49"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46C49" w:rsidRPr="000D67AD" w:rsidRDefault="00F46C49"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46C49" w:rsidRPr="000D67AD" w:rsidRDefault="00F46C49"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46C49" w:rsidRPr="000D67AD" w:rsidRDefault="00F46C49"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46C49" w:rsidRPr="000D67AD" w:rsidRDefault="00F46C49" w:rsidP="00BF0828">
                  <w:pPr>
                    <w:spacing w:line="240" w:lineRule="auto"/>
                    <w:ind w:right="-23"/>
                    <w:rPr>
                      <w:rFonts w:ascii="Helios" w:hAnsi="Helios"/>
                      <w:sz w:val="12"/>
                      <w:szCs w:val="12"/>
                    </w:rPr>
                  </w:pPr>
                  <w:r w:rsidRPr="000D67AD">
                    <w:rPr>
                      <w:rFonts w:ascii="Helios" w:hAnsi="Helios"/>
                      <w:sz w:val="12"/>
                      <w:szCs w:val="12"/>
                    </w:rPr>
                    <w:t>тел.: +7 (495) 747-92-92,</w:t>
                  </w:r>
                </w:p>
                <w:p w:rsidR="00F46C49" w:rsidRPr="000D67AD" w:rsidRDefault="00F46C49"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F46C49" w:rsidRPr="000D67AD" w:rsidRDefault="00F46C49"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46C49" w:rsidRPr="000D67AD" w:rsidRDefault="00F46C49"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46C49" w:rsidRPr="000D67AD" w:rsidRDefault="00F46C49"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46C49" w:rsidRPr="009B4297" w:rsidRDefault="00F46C49"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B4297">
                    <w:rPr>
                      <w:rFonts w:ascii="Helios" w:hAnsi="Helios"/>
                      <w:sz w:val="12"/>
                      <w:szCs w:val="12"/>
                      <w:lang w:val="en-US"/>
                    </w:rPr>
                    <w:t>-</w:t>
                  </w:r>
                  <w:r w:rsidRPr="000D67AD">
                    <w:rPr>
                      <w:rFonts w:ascii="Helios" w:hAnsi="Helios"/>
                      <w:sz w:val="12"/>
                      <w:szCs w:val="12"/>
                      <w:lang w:val="en-US"/>
                    </w:rPr>
                    <w:t>mail</w:t>
                  </w:r>
                  <w:proofErr w:type="gramEnd"/>
                  <w:r w:rsidRPr="009B4297">
                    <w:rPr>
                      <w:rFonts w:ascii="Helios" w:hAnsi="Helios"/>
                      <w:sz w:val="12"/>
                      <w:szCs w:val="12"/>
                      <w:lang w:val="en-US"/>
                    </w:rPr>
                    <w:t xml:space="preserve">: </w:t>
                  </w:r>
                  <w:hyperlink r:id="rId9" w:history="1">
                    <w:r w:rsidRPr="000D67AD">
                      <w:rPr>
                        <w:rFonts w:ascii="Helios" w:hAnsi="Helios"/>
                        <w:sz w:val="12"/>
                        <w:szCs w:val="12"/>
                        <w:lang w:val="en-US"/>
                      </w:rPr>
                      <w:t>posta</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r w:rsidRPr="009B4297">
                    <w:rPr>
                      <w:rFonts w:ascii="Helios" w:hAnsi="Helios"/>
                      <w:sz w:val="12"/>
                      <w:szCs w:val="12"/>
                      <w:lang w:val="en-US"/>
                    </w:rPr>
                    <w:t xml:space="preserve">, </w:t>
                  </w:r>
                  <w:hyperlink r:id="rId10" w:history="1">
                    <w:r w:rsidRPr="000D67AD">
                      <w:rPr>
                        <w:rFonts w:ascii="Helios" w:hAnsi="Helios"/>
                        <w:sz w:val="12"/>
                        <w:szCs w:val="12"/>
                        <w:lang w:val="en-US"/>
                      </w:rPr>
                      <w:t>www</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7556FF" w:rsidRPr="00382A07" w:rsidRDefault="007556FF" w:rsidP="007556FF">
      <w:pPr>
        <w:spacing w:line="240" w:lineRule="auto"/>
        <w:jc w:val="right"/>
        <w:rPr>
          <w:sz w:val="24"/>
          <w:szCs w:val="24"/>
        </w:rPr>
      </w:pPr>
      <w:r w:rsidRPr="00382A07">
        <w:rPr>
          <w:sz w:val="24"/>
          <w:szCs w:val="24"/>
        </w:rPr>
        <w:t>Председатель закупочной комиссии -</w:t>
      </w:r>
    </w:p>
    <w:p w:rsidR="00600644" w:rsidRPr="00600644" w:rsidRDefault="00600644" w:rsidP="00600644">
      <w:pPr>
        <w:spacing w:line="240" w:lineRule="auto"/>
        <w:jc w:val="right"/>
        <w:rPr>
          <w:sz w:val="24"/>
          <w:szCs w:val="24"/>
        </w:rPr>
      </w:pPr>
      <w:r w:rsidRPr="00600644">
        <w:rPr>
          <w:sz w:val="24"/>
          <w:szCs w:val="24"/>
        </w:rPr>
        <w:t xml:space="preserve">Начальник Управления логистики и </w:t>
      </w:r>
    </w:p>
    <w:p w:rsidR="00600644" w:rsidRPr="00600644" w:rsidRDefault="00600644" w:rsidP="00600644">
      <w:pPr>
        <w:spacing w:line="240" w:lineRule="auto"/>
        <w:jc w:val="right"/>
        <w:rPr>
          <w:sz w:val="24"/>
          <w:szCs w:val="24"/>
        </w:rPr>
      </w:pPr>
      <w:r w:rsidRPr="00600644">
        <w:rPr>
          <w:sz w:val="24"/>
          <w:szCs w:val="24"/>
        </w:rPr>
        <w:t>материально-технического обеспечения</w:t>
      </w:r>
    </w:p>
    <w:p w:rsidR="007556FF" w:rsidRPr="00382A07" w:rsidRDefault="00600644" w:rsidP="00600644">
      <w:pPr>
        <w:spacing w:line="240" w:lineRule="auto"/>
        <w:jc w:val="right"/>
        <w:rPr>
          <w:sz w:val="24"/>
          <w:szCs w:val="24"/>
        </w:rPr>
      </w:pPr>
      <w:r w:rsidRPr="00600644">
        <w:rPr>
          <w:sz w:val="24"/>
          <w:szCs w:val="24"/>
        </w:rPr>
        <w:t>филиала ПАО «МРСК Центра» - «Ярэнерго»</w:t>
      </w:r>
    </w:p>
    <w:p w:rsidR="007556FF" w:rsidRPr="00382A07" w:rsidRDefault="007556FF" w:rsidP="007556FF">
      <w:pPr>
        <w:spacing w:line="240" w:lineRule="auto"/>
        <w:jc w:val="right"/>
      </w:pPr>
    </w:p>
    <w:p w:rsidR="007556FF" w:rsidRPr="00382A07" w:rsidRDefault="007556FF" w:rsidP="007556FF">
      <w:pPr>
        <w:spacing w:line="240" w:lineRule="auto"/>
        <w:jc w:val="right"/>
        <w:rPr>
          <w:sz w:val="24"/>
          <w:szCs w:val="24"/>
        </w:rPr>
      </w:pPr>
      <w:r w:rsidRPr="00382A07">
        <w:rPr>
          <w:sz w:val="24"/>
          <w:szCs w:val="24"/>
        </w:rPr>
        <w:t xml:space="preserve">____________________ </w:t>
      </w:r>
      <w:r w:rsidR="00600644">
        <w:rPr>
          <w:sz w:val="24"/>
          <w:szCs w:val="24"/>
        </w:rPr>
        <w:t>А.В. Клушин</w:t>
      </w: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«____» ___________________ </w:t>
      </w:r>
      <w:r w:rsidR="004E638A">
        <w:rPr>
          <w:sz w:val="24"/>
          <w:szCs w:val="24"/>
        </w:rPr>
        <w:t>2017</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600644" w:rsidRDefault="00717F60" w:rsidP="00E71A48">
      <w:pPr>
        <w:pStyle w:val="1f4"/>
        <w:spacing w:line="264" w:lineRule="auto"/>
        <w:ind w:left="0" w:right="0"/>
        <w:jc w:val="center"/>
        <w:rPr>
          <w:rFonts w:ascii="Times New Roman" w:hAnsi="Times New Roman"/>
          <w:b/>
          <w:sz w:val="24"/>
          <w:szCs w:val="24"/>
        </w:rPr>
      </w:pPr>
      <w:r w:rsidRPr="00600644">
        <w:rPr>
          <w:rFonts w:ascii="Times New Roman" w:hAnsi="Times New Roman"/>
          <w:b/>
          <w:sz w:val="24"/>
          <w:szCs w:val="24"/>
        </w:rPr>
        <w:t>ОТКРЫТЫЙ ЗАПРОС ПРЕДЛОЖЕНИЙ</w:t>
      </w:r>
    </w:p>
    <w:p w:rsidR="00717F60" w:rsidRPr="00600644" w:rsidRDefault="00717F60" w:rsidP="007556FF">
      <w:pPr>
        <w:spacing w:line="264" w:lineRule="auto"/>
        <w:ind w:firstLine="0"/>
        <w:jc w:val="center"/>
        <w:rPr>
          <w:b/>
          <w:sz w:val="24"/>
          <w:szCs w:val="24"/>
        </w:rPr>
      </w:pPr>
      <w:r w:rsidRPr="00600644">
        <w:rPr>
          <w:b/>
          <w:sz w:val="24"/>
          <w:szCs w:val="24"/>
        </w:rPr>
        <w:t xml:space="preserve">на право заключения </w:t>
      </w:r>
      <w:r w:rsidR="007556FF" w:rsidRPr="00600644">
        <w:rPr>
          <w:b/>
          <w:sz w:val="24"/>
          <w:szCs w:val="24"/>
        </w:rPr>
        <w:t>Договор</w:t>
      </w:r>
      <w:r w:rsidR="00600644" w:rsidRPr="00600644">
        <w:rPr>
          <w:b/>
          <w:sz w:val="24"/>
          <w:szCs w:val="24"/>
        </w:rPr>
        <w:t>а</w:t>
      </w:r>
      <w:r w:rsidR="007556FF" w:rsidRPr="00600644">
        <w:rPr>
          <w:b/>
          <w:sz w:val="24"/>
          <w:szCs w:val="24"/>
        </w:rPr>
        <w:t xml:space="preserve"> </w:t>
      </w:r>
      <w:r w:rsidR="00A2620F" w:rsidRPr="00A2620F">
        <w:rPr>
          <w:b/>
          <w:sz w:val="24"/>
          <w:szCs w:val="24"/>
        </w:rPr>
        <w:t>на поставку кабеля контрольного</w:t>
      </w:r>
      <w:r w:rsidR="007556FF" w:rsidRPr="00600644">
        <w:rPr>
          <w:b/>
          <w:sz w:val="24"/>
          <w:szCs w:val="24"/>
        </w:rPr>
        <w:t xml:space="preserve"> для нужд ПАО «МРСК Центра» (филиал</w:t>
      </w:r>
      <w:r w:rsidR="00600644" w:rsidRPr="00600644">
        <w:rPr>
          <w:b/>
          <w:sz w:val="24"/>
          <w:szCs w:val="24"/>
        </w:rPr>
        <w:t>а</w:t>
      </w:r>
      <w:r w:rsidR="007556FF" w:rsidRPr="00600644">
        <w:rPr>
          <w:b/>
          <w:sz w:val="24"/>
          <w:szCs w:val="24"/>
        </w:rPr>
        <w:t xml:space="preserve"> «</w:t>
      </w:r>
      <w:r w:rsidR="00600644" w:rsidRPr="00600644">
        <w:rPr>
          <w:b/>
          <w:sz w:val="24"/>
          <w:szCs w:val="24"/>
        </w:rPr>
        <w:t>Яр</w:t>
      </w:r>
      <w:r w:rsidR="007556FF" w:rsidRPr="00600644">
        <w:rPr>
          <w:b/>
          <w:sz w:val="24"/>
          <w:szCs w:val="24"/>
        </w:rPr>
        <w:t>энерго»)</w:t>
      </w:r>
    </w:p>
    <w:p w:rsidR="007556FF" w:rsidRPr="0060064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600644">
        <w:rPr>
          <w:rFonts w:ascii="Times New Roman" w:eastAsia="Times New Roman" w:hAnsi="Times New Roman" w:cs="Times New Roman"/>
          <w:b/>
          <w:caps/>
        </w:rPr>
        <w:t xml:space="preserve"> «ОБЩАЯ</w:t>
      </w:r>
      <w:r w:rsidR="00B51A18" w:rsidRPr="00600644">
        <w:rPr>
          <w:rFonts w:ascii="Times New Roman" w:eastAsia="Times New Roman" w:hAnsi="Times New Roman" w:cs="Times New Roman"/>
          <w:b/>
          <w:caps/>
        </w:rPr>
        <w:t>,</w:t>
      </w:r>
      <w:r w:rsidRPr="00600644">
        <w:rPr>
          <w:rFonts w:ascii="Times New Roman" w:eastAsia="Times New Roman" w:hAnsi="Times New Roman" w:cs="Times New Roman"/>
          <w:b/>
          <w:caps/>
        </w:rPr>
        <w:t xml:space="preserve"> КОММЕРЧЕСКАЯ</w:t>
      </w:r>
      <w:r w:rsidR="00B51A18" w:rsidRPr="00600644">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600644">
        <w:rPr>
          <w:sz w:val="24"/>
          <w:szCs w:val="24"/>
        </w:rPr>
        <w:t>Ярославль</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5726FA">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5726FA">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5726FA">
        <w:rPr>
          <w:noProof/>
        </w:rPr>
        <w:t>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65BA5">
        <w:rPr>
          <w:noProof/>
        </w:rPr>
        <w:fldChar w:fldCharType="begin"/>
      </w:r>
      <w:r>
        <w:rPr>
          <w:noProof/>
        </w:rPr>
        <w:instrText xml:space="preserve"> PAGEREF _Toc472411764 \h </w:instrText>
      </w:r>
      <w:r w:rsidR="00A65BA5">
        <w:rPr>
          <w:noProof/>
        </w:rPr>
      </w:r>
      <w:r w:rsidR="00A65BA5">
        <w:rPr>
          <w:noProof/>
        </w:rPr>
        <w:fldChar w:fldCharType="separate"/>
      </w:r>
      <w:r w:rsidR="005726FA">
        <w:rPr>
          <w:noProof/>
        </w:rPr>
        <w:t>9</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5726FA">
        <w:rPr>
          <w:noProof/>
        </w:rPr>
        <w:t>11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5726FA">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5726FA">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5726FA">
        <w:rPr>
          <w:noProof/>
        </w:rPr>
        <w:t>31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5726FA">
        <w:rPr>
          <w:noProof/>
        </w:rPr>
        <w:t>31</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5726FA">
        <w:rPr>
          <w:noProof/>
        </w:rPr>
        <w:t>33</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5726FA">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5726FA">
        <w:rPr>
          <w:noProof/>
        </w:rPr>
        <w:t>37</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5726FA">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5726FA">
        <w:rPr>
          <w:noProof/>
        </w:rPr>
        <w:t>38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5726FA">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5726FA">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5726FA">
        <w:rPr>
          <w:noProof/>
        </w:rPr>
        <w:t>41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5726FA">
        <w:rPr>
          <w:noProof/>
        </w:rPr>
        <w:t>43</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5726FA">
        <w:rPr>
          <w:noProof/>
        </w:rPr>
        <w:t>48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5726FA">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5726FA">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5726FA">
        <w:rPr>
          <w:noProof/>
        </w:rPr>
        <w:t>56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5726FA">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5726FA">
        <w:rPr>
          <w:noProof/>
        </w:rPr>
        <w:t>60</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5726FA">
        <w:rPr>
          <w:noProof/>
        </w:rPr>
        <w:t>62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5726FA">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5726FA">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5726FA">
        <w:rPr>
          <w:noProof/>
        </w:rPr>
        <w:t>71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5726FA">
        <w:rPr>
          <w:noProof/>
        </w:rPr>
        <w:t>73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5726FA">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5726FA">
        <w:rPr>
          <w:noProof/>
        </w:rPr>
        <w:t>80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5726FA">
        <w:rPr>
          <w:noProof/>
        </w:rPr>
        <w:t>83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5726FA">
        <w:rPr>
          <w:noProof/>
        </w:rPr>
        <w:t>85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5726FA">
        <w:rPr>
          <w:noProof/>
        </w:rPr>
        <w:t>87</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F46C4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F46C49">
        <w:rPr>
          <w:iCs/>
          <w:sz w:val="24"/>
          <w:szCs w:val="24"/>
        </w:rPr>
        <w:t>специалист 2 категории отдела закупочной деятельности управления логистики и материально-технического обеспечения филиала</w:t>
      </w:r>
      <w:r w:rsidR="007556FF" w:rsidRPr="00382A07">
        <w:rPr>
          <w:iCs/>
          <w:sz w:val="24"/>
          <w:szCs w:val="24"/>
        </w:rPr>
        <w:t xml:space="preserve"> ПАО «МРСК </w:t>
      </w:r>
      <w:r w:rsidR="007556FF" w:rsidRPr="00F46C49">
        <w:rPr>
          <w:iCs/>
          <w:sz w:val="24"/>
          <w:szCs w:val="24"/>
        </w:rPr>
        <w:t>Центра»</w:t>
      </w:r>
      <w:r w:rsidR="00F46C49" w:rsidRPr="00F46C49">
        <w:rPr>
          <w:iCs/>
          <w:sz w:val="24"/>
          <w:szCs w:val="24"/>
        </w:rPr>
        <w:t xml:space="preserve"> - «Ярэнерго»</w:t>
      </w:r>
      <w:r w:rsidR="007556FF" w:rsidRPr="00F46C49">
        <w:rPr>
          <w:iCs/>
          <w:sz w:val="24"/>
          <w:szCs w:val="24"/>
        </w:rPr>
        <w:t xml:space="preserve"> </w:t>
      </w:r>
      <w:r w:rsidR="00F46C49" w:rsidRPr="00F46C49">
        <w:rPr>
          <w:iCs/>
          <w:sz w:val="24"/>
          <w:szCs w:val="24"/>
        </w:rPr>
        <w:t>Донсков А.Ю.</w:t>
      </w:r>
      <w:r w:rsidR="007556FF" w:rsidRPr="00F46C49">
        <w:rPr>
          <w:iCs/>
          <w:sz w:val="24"/>
          <w:szCs w:val="24"/>
        </w:rPr>
        <w:t>, контактные телефоны: (4</w:t>
      </w:r>
      <w:r w:rsidR="00F46C49" w:rsidRPr="00F46C49">
        <w:rPr>
          <w:iCs/>
          <w:sz w:val="24"/>
          <w:szCs w:val="24"/>
        </w:rPr>
        <w:t>852</w:t>
      </w:r>
      <w:r w:rsidR="007556FF" w:rsidRPr="00F46C49">
        <w:rPr>
          <w:iCs/>
          <w:sz w:val="24"/>
          <w:szCs w:val="24"/>
        </w:rPr>
        <w:t>) 7</w:t>
      </w:r>
      <w:r w:rsidR="00F46C49" w:rsidRPr="00F46C49">
        <w:rPr>
          <w:iCs/>
          <w:sz w:val="24"/>
          <w:szCs w:val="24"/>
        </w:rPr>
        <w:t>8</w:t>
      </w:r>
      <w:r w:rsidR="007556FF" w:rsidRPr="00F46C49">
        <w:rPr>
          <w:iCs/>
          <w:sz w:val="24"/>
          <w:szCs w:val="24"/>
        </w:rPr>
        <w:t>-</w:t>
      </w:r>
      <w:r w:rsidR="00F46C49" w:rsidRPr="00F46C49">
        <w:rPr>
          <w:iCs/>
          <w:sz w:val="24"/>
          <w:szCs w:val="24"/>
        </w:rPr>
        <w:t>14</w:t>
      </w:r>
      <w:r w:rsidR="007556FF" w:rsidRPr="00F46C49">
        <w:rPr>
          <w:iCs/>
          <w:sz w:val="24"/>
          <w:szCs w:val="24"/>
        </w:rPr>
        <w:t>-</w:t>
      </w:r>
      <w:r w:rsidR="00F46C49" w:rsidRPr="00F46C49">
        <w:rPr>
          <w:iCs/>
          <w:sz w:val="24"/>
          <w:szCs w:val="24"/>
        </w:rPr>
        <w:t>78</w:t>
      </w:r>
      <w:r w:rsidR="007556FF" w:rsidRPr="00F46C49">
        <w:rPr>
          <w:iCs/>
          <w:sz w:val="24"/>
          <w:szCs w:val="24"/>
        </w:rPr>
        <w:t xml:space="preserve">, </w:t>
      </w:r>
      <w:r w:rsidR="007556FF" w:rsidRPr="00F46C49">
        <w:rPr>
          <w:sz w:val="24"/>
          <w:szCs w:val="24"/>
        </w:rPr>
        <w:t xml:space="preserve">адрес электронной почты: </w:t>
      </w:r>
      <w:r w:rsidR="007556FF" w:rsidRPr="00F46C49">
        <w:rPr>
          <w:iCs/>
          <w:sz w:val="24"/>
          <w:szCs w:val="24"/>
        </w:rPr>
        <w:t xml:space="preserve"> </w:t>
      </w:r>
      <w:hyperlink r:id="rId18" w:history="1">
        <w:r w:rsidR="00F46C49" w:rsidRPr="00F46C49">
          <w:rPr>
            <w:rStyle w:val="a7"/>
            <w:sz w:val="24"/>
            <w:szCs w:val="24"/>
            <w:lang w:val="en-US"/>
          </w:rPr>
          <w:t>Donskov</w:t>
        </w:r>
        <w:r w:rsidR="00F46C49" w:rsidRPr="00F46C49">
          <w:rPr>
            <w:rStyle w:val="a7"/>
            <w:sz w:val="24"/>
            <w:szCs w:val="24"/>
          </w:rPr>
          <w:t>.</w:t>
        </w:r>
        <w:r w:rsidR="00F46C49" w:rsidRPr="00F46C49">
          <w:rPr>
            <w:rStyle w:val="a7"/>
            <w:sz w:val="24"/>
            <w:szCs w:val="24"/>
            <w:lang w:val="en-US"/>
          </w:rPr>
          <w:t>AY</w:t>
        </w:r>
        <w:r w:rsidR="00F46C49" w:rsidRPr="00F46C49">
          <w:rPr>
            <w:rStyle w:val="a7"/>
            <w:sz w:val="24"/>
            <w:szCs w:val="24"/>
          </w:rPr>
          <w:t>@mrsk-1.ru</w:t>
        </w:r>
      </w:hyperlink>
      <w:r w:rsidRPr="00F46C49">
        <w:rPr>
          <w:iCs/>
          <w:sz w:val="24"/>
          <w:szCs w:val="24"/>
        </w:rPr>
        <w:t>, ответственное лицо –</w:t>
      </w:r>
      <w:r w:rsidR="00F46C49" w:rsidRPr="00F46C49">
        <w:rPr>
          <w:sz w:val="24"/>
          <w:szCs w:val="24"/>
        </w:rPr>
        <w:t>Донсков Антон Юрьевич</w:t>
      </w:r>
      <w:r w:rsidR="00862664" w:rsidRPr="00F46C49">
        <w:rPr>
          <w:sz w:val="24"/>
          <w:szCs w:val="24"/>
        </w:rPr>
        <w:t>, контактные телефоны - (4</w:t>
      </w:r>
      <w:r w:rsidR="00F46C49" w:rsidRPr="00F46C49">
        <w:rPr>
          <w:sz w:val="24"/>
          <w:szCs w:val="24"/>
        </w:rPr>
        <w:t>852</w:t>
      </w:r>
      <w:r w:rsidR="00862664" w:rsidRPr="00F46C49">
        <w:rPr>
          <w:sz w:val="24"/>
          <w:szCs w:val="24"/>
        </w:rPr>
        <w:t xml:space="preserve">) </w:t>
      </w:r>
      <w:r w:rsidR="00F46C49" w:rsidRPr="00F46C49">
        <w:rPr>
          <w:sz w:val="24"/>
          <w:szCs w:val="24"/>
        </w:rPr>
        <w:t>78</w:t>
      </w:r>
      <w:r w:rsidR="00862664" w:rsidRPr="00F46C49">
        <w:rPr>
          <w:sz w:val="24"/>
          <w:szCs w:val="24"/>
        </w:rPr>
        <w:t>-</w:t>
      </w:r>
      <w:r w:rsidR="00F46C49" w:rsidRPr="00F46C49">
        <w:rPr>
          <w:sz w:val="24"/>
          <w:szCs w:val="24"/>
        </w:rPr>
        <w:t>14</w:t>
      </w:r>
      <w:r w:rsidR="00862664" w:rsidRPr="00F46C49">
        <w:rPr>
          <w:sz w:val="24"/>
          <w:szCs w:val="24"/>
        </w:rPr>
        <w:t>-</w:t>
      </w:r>
      <w:r w:rsidR="00F46C49" w:rsidRPr="00F46C49">
        <w:rPr>
          <w:sz w:val="24"/>
          <w:szCs w:val="24"/>
        </w:rPr>
        <w:t>78</w:t>
      </w:r>
      <w:r w:rsidR="00862664" w:rsidRPr="00F46C49">
        <w:rPr>
          <w:sz w:val="24"/>
          <w:szCs w:val="24"/>
        </w:rPr>
        <w:t xml:space="preserve">, адрес электронной почты: </w:t>
      </w:r>
      <w:hyperlink r:id="rId19" w:history="1">
        <w:r w:rsidR="00F46C49" w:rsidRPr="00F46C49">
          <w:rPr>
            <w:rStyle w:val="a7"/>
            <w:sz w:val="24"/>
            <w:szCs w:val="24"/>
            <w:lang w:val="en-US"/>
          </w:rPr>
          <w:t>Donskov</w:t>
        </w:r>
        <w:r w:rsidR="00F46C49" w:rsidRPr="00F46C49">
          <w:rPr>
            <w:rStyle w:val="a7"/>
            <w:sz w:val="24"/>
            <w:szCs w:val="24"/>
          </w:rPr>
          <w:t>.</w:t>
        </w:r>
        <w:r w:rsidR="00F46C49" w:rsidRPr="00F46C49">
          <w:rPr>
            <w:rStyle w:val="a7"/>
            <w:sz w:val="24"/>
            <w:szCs w:val="24"/>
            <w:lang w:val="en-US"/>
          </w:rPr>
          <w:t>AY</w:t>
        </w:r>
        <w:r w:rsidR="00F46C49" w:rsidRPr="00F46C49">
          <w:rPr>
            <w:rStyle w:val="a7"/>
            <w:sz w:val="24"/>
            <w:szCs w:val="24"/>
          </w:rPr>
          <w:t>@mrsk-1.ru</w:t>
        </w:r>
      </w:hyperlink>
      <w:r w:rsidRPr="00F46C49">
        <w:rPr>
          <w:sz w:val="24"/>
          <w:szCs w:val="24"/>
        </w:rPr>
        <w:t xml:space="preserve"> </w:t>
      </w:r>
      <w:r w:rsidR="004B5EB3" w:rsidRPr="00F46C49">
        <w:rPr>
          <w:iCs/>
          <w:sz w:val="24"/>
          <w:szCs w:val="24"/>
        </w:rPr>
        <w:t>Извещени</w:t>
      </w:r>
      <w:r w:rsidRPr="00F46C49">
        <w:rPr>
          <w:iCs/>
          <w:sz w:val="24"/>
          <w:szCs w:val="24"/>
        </w:rPr>
        <w:t>ем</w:t>
      </w:r>
      <w:r w:rsidRPr="00F46C49">
        <w:rPr>
          <w:sz w:val="24"/>
          <w:szCs w:val="24"/>
        </w:rPr>
        <w:t xml:space="preserve"> о проведении открытого </w:t>
      </w:r>
      <w:r w:rsidRPr="00F46C49">
        <w:rPr>
          <w:iCs/>
          <w:sz w:val="24"/>
          <w:szCs w:val="24"/>
        </w:rPr>
        <w:t>запроса предложений</w:t>
      </w:r>
      <w:r w:rsidRPr="00F46C49">
        <w:rPr>
          <w:sz w:val="24"/>
          <w:szCs w:val="24"/>
        </w:rPr>
        <w:t xml:space="preserve">, опубликованным </w:t>
      </w:r>
      <w:r w:rsidRPr="00F46C49">
        <w:rPr>
          <w:b/>
          <w:sz w:val="24"/>
          <w:szCs w:val="24"/>
        </w:rPr>
        <w:t>«</w:t>
      </w:r>
      <w:r w:rsidR="00FD60B8">
        <w:rPr>
          <w:b/>
          <w:sz w:val="24"/>
          <w:szCs w:val="24"/>
        </w:rPr>
        <w:t>17</w:t>
      </w:r>
      <w:r w:rsidRPr="00F46C49">
        <w:rPr>
          <w:b/>
          <w:sz w:val="24"/>
          <w:szCs w:val="24"/>
        </w:rPr>
        <w:t xml:space="preserve">» </w:t>
      </w:r>
      <w:r w:rsidR="00FD60B8">
        <w:rPr>
          <w:b/>
          <w:sz w:val="24"/>
          <w:szCs w:val="24"/>
        </w:rPr>
        <w:t>июля</w:t>
      </w:r>
      <w:r w:rsidRPr="00F46C49">
        <w:rPr>
          <w:b/>
          <w:sz w:val="24"/>
          <w:szCs w:val="24"/>
        </w:rPr>
        <w:t xml:space="preserve"> </w:t>
      </w:r>
      <w:r w:rsidR="004E638A" w:rsidRPr="00F46C49">
        <w:rPr>
          <w:b/>
          <w:sz w:val="24"/>
          <w:szCs w:val="24"/>
        </w:rPr>
        <w:t>2017</w:t>
      </w:r>
      <w:r w:rsidRPr="00F46C49">
        <w:rPr>
          <w:b/>
          <w:sz w:val="24"/>
          <w:szCs w:val="24"/>
        </w:rPr>
        <w:t xml:space="preserve"> г.</w:t>
      </w:r>
      <w:r w:rsidRPr="00F46C49">
        <w:rPr>
          <w:sz w:val="24"/>
          <w:szCs w:val="24"/>
        </w:rPr>
        <w:t xml:space="preserve"> на официальном сайте (</w:t>
      </w:r>
      <w:hyperlink r:id="rId20" w:history="1">
        <w:r w:rsidR="00345CCA" w:rsidRPr="00F46C49">
          <w:rPr>
            <w:rStyle w:val="a7"/>
            <w:color w:val="auto"/>
            <w:sz w:val="24"/>
            <w:szCs w:val="24"/>
          </w:rPr>
          <w:t>www.zakupki.</w:t>
        </w:r>
        <w:r w:rsidR="00345CCA" w:rsidRPr="00F46C49">
          <w:rPr>
            <w:rStyle w:val="a7"/>
            <w:color w:val="auto"/>
            <w:sz w:val="24"/>
            <w:szCs w:val="24"/>
            <w:lang w:val="en-US"/>
          </w:rPr>
          <w:t>gov</w:t>
        </w:r>
        <w:r w:rsidR="00345CCA" w:rsidRPr="00F46C49">
          <w:rPr>
            <w:rStyle w:val="a7"/>
            <w:color w:val="auto"/>
            <w:sz w:val="24"/>
            <w:szCs w:val="24"/>
          </w:rPr>
          <w:t>.ru</w:t>
        </w:r>
      </w:hyperlink>
      <w:r w:rsidRPr="00F46C49">
        <w:rPr>
          <w:sz w:val="24"/>
          <w:szCs w:val="24"/>
        </w:rPr>
        <w:t>),</w:t>
      </w:r>
      <w:r w:rsidR="009D7F01" w:rsidRPr="00F46C49">
        <w:rPr>
          <w:iCs/>
          <w:sz w:val="24"/>
          <w:szCs w:val="24"/>
        </w:rPr>
        <w:t xml:space="preserve"> </w:t>
      </w:r>
      <w:r w:rsidR="009D7F01" w:rsidRPr="00F46C49">
        <w:rPr>
          <w:sz w:val="24"/>
          <w:szCs w:val="24"/>
        </w:rPr>
        <w:t xml:space="preserve">на сайте </w:t>
      </w:r>
      <w:r w:rsidR="007556FF" w:rsidRPr="00F46C49">
        <w:rPr>
          <w:iCs/>
          <w:sz w:val="24"/>
          <w:szCs w:val="24"/>
        </w:rPr>
        <w:t>ПАО «МРСК Центра»</w:t>
      </w:r>
      <w:r w:rsidR="009D7F01" w:rsidRPr="00F46C49">
        <w:rPr>
          <w:sz w:val="24"/>
          <w:szCs w:val="24"/>
        </w:rPr>
        <w:t xml:space="preserve"> (</w:t>
      </w:r>
      <w:hyperlink r:id="rId21" w:history="1">
        <w:r w:rsidR="007556FF" w:rsidRPr="00F46C49">
          <w:rPr>
            <w:rStyle w:val="a7"/>
            <w:color w:val="auto"/>
            <w:sz w:val="24"/>
            <w:szCs w:val="24"/>
          </w:rPr>
          <w:t>www.mrsk-1.ru</w:t>
        </w:r>
      </w:hyperlink>
      <w:r w:rsidR="00862664" w:rsidRPr="00F46C49">
        <w:rPr>
          <w:sz w:val="24"/>
          <w:szCs w:val="24"/>
        </w:rPr>
        <w:t>)</w:t>
      </w:r>
      <w:r w:rsidR="00702B2C" w:rsidRPr="00F46C49">
        <w:rPr>
          <w:sz w:val="24"/>
          <w:szCs w:val="24"/>
        </w:rPr>
        <w:t>,</w:t>
      </w:r>
      <w:r w:rsidR="00702B2C" w:rsidRPr="00382A07">
        <w:rPr>
          <w:sz w:val="24"/>
          <w:szCs w:val="24"/>
        </w:rPr>
        <w:t xml:space="preserve"> на сайте ЭТП, указанном в п. </w:t>
      </w:r>
      <w:r w:rsidR="00152F2A">
        <w:fldChar w:fldCharType="begin"/>
      </w:r>
      <w:r w:rsidR="00152F2A">
        <w:instrText xml:space="preserve"> REF _Ref440269836 \r \h  \* MERGEFORMAT </w:instrText>
      </w:r>
      <w:r w:rsidR="00152F2A">
        <w:fldChar w:fldCharType="separate"/>
      </w:r>
      <w:r w:rsidR="00991C07" w:rsidRPr="00991C07">
        <w:rPr>
          <w:sz w:val="24"/>
          <w:szCs w:val="24"/>
        </w:rPr>
        <w:t>1.1.2</w:t>
      </w:r>
      <w:r w:rsidR="00152F2A">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w:t>
      </w:r>
      <w:r w:rsidRPr="00F46C49">
        <w:rPr>
          <w:sz w:val="24"/>
          <w:szCs w:val="24"/>
        </w:rPr>
        <w:t xml:space="preserve">предложений) </w:t>
      </w:r>
      <w:bookmarkEnd w:id="10"/>
      <w:r w:rsidR="004B5EB3" w:rsidRPr="00F46C49">
        <w:rPr>
          <w:sz w:val="24"/>
          <w:szCs w:val="24"/>
        </w:rPr>
        <w:t xml:space="preserve">на право заключения </w:t>
      </w:r>
      <w:r w:rsidR="00702B2C" w:rsidRPr="00F46C49">
        <w:rPr>
          <w:sz w:val="24"/>
          <w:szCs w:val="24"/>
        </w:rPr>
        <w:t>Договор</w:t>
      </w:r>
      <w:r w:rsidR="00F46C49" w:rsidRPr="00F46C49">
        <w:rPr>
          <w:sz w:val="24"/>
          <w:szCs w:val="24"/>
        </w:rPr>
        <w:t>а</w:t>
      </w:r>
      <w:r w:rsidR="00702B2C" w:rsidRPr="00F46C49">
        <w:rPr>
          <w:sz w:val="24"/>
          <w:szCs w:val="24"/>
        </w:rPr>
        <w:t xml:space="preserve"> </w:t>
      </w:r>
      <w:r w:rsidR="00A2620F" w:rsidRPr="00A2620F">
        <w:rPr>
          <w:sz w:val="24"/>
          <w:szCs w:val="24"/>
        </w:rPr>
        <w:t>на поставку кабеля контрольного</w:t>
      </w:r>
      <w:r w:rsidR="00702B2C" w:rsidRPr="00F46C49">
        <w:rPr>
          <w:sz w:val="24"/>
          <w:szCs w:val="24"/>
        </w:rPr>
        <w:t xml:space="preserve"> для нужд ПАО «МРСК Центра» </w:t>
      </w:r>
      <w:r w:rsidR="00862664" w:rsidRPr="00F46C49">
        <w:rPr>
          <w:sz w:val="24"/>
          <w:szCs w:val="24"/>
        </w:rPr>
        <w:t xml:space="preserve">(филиала «Ярэнерго», расположенного по адресу: РФ, 150003, г. Ярославль, ул. </w:t>
      </w:r>
      <w:proofErr w:type="spellStart"/>
      <w:proofErr w:type="gramStart"/>
      <w:r w:rsidR="00862664" w:rsidRPr="00F46C49">
        <w:rPr>
          <w:sz w:val="24"/>
          <w:szCs w:val="24"/>
        </w:rPr>
        <w:t>Во</w:t>
      </w:r>
      <w:r w:rsidR="00F46C49" w:rsidRPr="00F46C49">
        <w:rPr>
          <w:sz w:val="24"/>
          <w:szCs w:val="24"/>
        </w:rPr>
        <w:t>й</w:t>
      </w:r>
      <w:r w:rsidR="00862664" w:rsidRPr="00F46C49">
        <w:rPr>
          <w:sz w:val="24"/>
          <w:szCs w:val="24"/>
        </w:rPr>
        <w:t>нова</w:t>
      </w:r>
      <w:proofErr w:type="spellEnd"/>
      <w:r w:rsidR="00862664" w:rsidRPr="00F46C49">
        <w:rPr>
          <w:sz w:val="24"/>
          <w:szCs w:val="24"/>
        </w:rPr>
        <w:t>, д. 12)</w:t>
      </w:r>
      <w:r w:rsidRPr="00F46C49">
        <w:rPr>
          <w:sz w:val="24"/>
          <w:szCs w:val="24"/>
        </w:rPr>
        <w:t>.</w:t>
      </w:r>
      <w:bookmarkEnd w:id="11"/>
      <w:bookmarkEnd w:id="12"/>
      <w:bookmarkEnd w:id="13"/>
      <w:proofErr w:type="gramEnd"/>
    </w:p>
    <w:p w:rsidR="00717F60" w:rsidRPr="00F46C4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F46C49">
        <w:rPr>
          <w:sz w:val="24"/>
          <w:szCs w:val="24"/>
        </w:rPr>
        <w:t xml:space="preserve">Настоящий </w:t>
      </w:r>
      <w:r w:rsidR="004B5EB3" w:rsidRPr="00F46C49">
        <w:rPr>
          <w:sz w:val="24"/>
          <w:szCs w:val="24"/>
        </w:rPr>
        <w:t>З</w:t>
      </w:r>
      <w:r w:rsidRPr="00F46C49">
        <w:rPr>
          <w:sz w:val="24"/>
          <w:szCs w:val="24"/>
        </w:rPr>
        <w:t xml:space="preserve">апрос предложений проводится в соответствии с правилами и с использованием функционала </w:t>
      </w:r>
      <w:r w:rsidR="00702B2C" w:rsidRPr="00F46C49">
        <w:rPr>
          <w:sz w:val="24"/>
          <w:szCs w:val="24"/>
        </w:rPr>
        <w:t>электронной торговой площадк</w:t>
      </w:r>
      <w:r w:rsidR="00414AB1" w:rsidRPr="00F46C49">
        <w:rPr>
          <w:sz w:val="24"/>
          <w:szCs w:val="24"/>
        </w:rPr>
        <w:t>и</w:t>
      </w:r>
      <w:r w:rsidR="00702B2C" w:rsidRPr="00F46C49">
        <w:rPr>
          <w:sz w:val="24"/>
          <w:szCs w:val="24"/>
        </w:rPr>
        <w:t xml:space="preserve"> </w:t>
      </w:r>
      <w:r w:rsidR="000D70B6" w:rsidRPr="00F46C49">
        <w:rPr>
          <w:sz w:val="24"/>
          <w:szCs w:val="24"/>
        </w:rPr>
        <w:t>П</w:t>
      </w:r>
      <w:r w:rsidR="00702B2C" w:rsidRPr="00F46C49">
        <w:rPr>
          <w:sz w:val="24"/>
          <w:szCs w:val="24"/>
        </w:rPr>
        <w:t>АО «</w:t>
      </w:r>
      <w:proofErr w:type="spellStart"/>
      <w:r w:rsidR="00702B2C" w:rsidRPr="00F46C49">
        <w:rPr>
          <w:sz w:val="24"/>
          <w:szCs w:val="24"/>
        </w:rPr>
        <w:t>Россети</w:t>
      </w:r>
      <w:proofErr w:type="spellEnd"/>
      <w:r w:rsidR="00702B2C" w:rsidRPr="00F46C49">
        <w:rPr>
          <w:sz w:val="24"/>
          <w:szCs w:val="24"/>
        </w:rPr>
        <w:t xml:space="preserve">» </w:t>
      </w:r>
      <w:hyperlink r:id="rId22" w:history="1">
        <w:r w:rsidR="00862664" w:rsidRPr="00F46C49">
          <w:rPr>
            <w:rStyle w:val="a7"/>
            <w:color w:val="auto"/>
            <w:sz w:val="24"/>
            <w:szCs w:val="24"/>
          </w:rPr>
          <w:t>etp.rosseti.ru</w:t>
        </w:r>
      </w:hyperlink>
      <w:r w:rsidR="00862664" w:rsidRPr="00F46C49">
        <w:rPr>
          <w:sz w:val="24"/>
          <w:szCs w:val="24"/>
        </w:rPr>
        <w:t xml:space="preserve"> </w:t>
      </w:r>
      <w:r w:rsidR="00702B2C" w:rsidRPr="00F46C49">
        <w:rPr>
          <w:sz w:val="24"/>
          <w:szCs w:val="24"/>
        </w:rPr>
        <w:t>(далее — ЭТП)</w:t>
      </w:r>
      <w:r w:rsidR="005B75A6" w:rsidRPr="00F46C49">
        <w:rPr>
          <w:sz w:val="24"/>
          <w:szCs w:val="24"/>
        </w:rPr>
        <w:t>.</w:t>
      </w:r>
      <w:bookmarkEnd w:id="14"/>
    </w:p>
    <w:p w:rsidR="00717F60" w:rsidRPr="00F46C4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F46C49">
        <w:rPr>
          <w:sz w:val="24"/>
          <w:szCs w:val="24"/>
        </w:rPr>
        <w:t>Заказчик</w:t>
      </w:r>
      <w:r w:rsidR="00702B2C" w:rsidRPr="00F46C49">
        <w:rPr>
          <w:sz w:val="24"/>
          <w:szCs w:val="24"/>
        </w:rPr>
        <w:t xml:space="preserve">: </w:t>
      </w:r>
      <w:r w:rsidRPr="00F46C49">
        <w:rPr>
          <w:sz w:val="24"/>
          <w:szCs w:val="24"/>
        </w:rPr>
        <w:t xml:space="preserve"> </w:t>
      </w:r>
      <w:r w:rsidR="00702B2C" w:rsidRPr="00F46C49">
        <w:rPr>
          <w:iCs/>
          <w:sz w:val="24"/>
          <w:szCs w:val="24"/>
        </w:rPr>
        <w:t>ПАО «МРСК Центра».</w:t>
      </w:r>
      <w:r w:rsidRPr="00F46C49">
        <w:rPr>
          <w:rStyle w:val="aa"/>
          <w:sz w:val="24"/>
          <w:szCs w:val="24"/>
        </w:rPr>
        <w:t xml:space="preserve"> </w:t>
      </w:r>
      <w:bookmarkEnd w:id="15"/>
    </w:p>
    <w:p w:rsidR="008C4223" w:rsidRPr="00F46C4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F46C49">
        <w:rPr>
          <w:sz w:val="24"/>
          <w:szCs w:val="24"/>
        </w:rPr>
        <w:t>Предмет З</w:t>
      </w:r>
      <w:r w:rsidR="00717F60" w:rsidRPr="00F46C49">
        <w:rPr>
          <w:sz w:val="24"/>
          <w:szCs w:val="24"/>
        </w:rPr>
        <w:t>апроса предложений</w:t>
      </w:r>
      <w:r w:rsidR="00702B2C" w:rsidRPr="00F46C49">
        <w:rPr>
          <w:sz w:val="24"/>
          <w:szCs w:val="24"/>
        </w:rPr>
        <w:t>:</w:t>
      </w:r>
      <w:bookmarkEnd w:id="16"/>
    </w:p>
    <w:p w:rsidR="00A40714" w:rsidRPr="00F46C4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F46C49">
        <w:rPr>
          <w:b/>
          <w:sz w:val="24"/>
          <w:szCs w:val="24"/>
          <w:u w:val="single"/>
        </w:rPr>
        <w:t>Лот №1:</w:t>
      </w:r>
      <w:r w:rsidR="00717F60" w:rsidRPr="00F46C49">
        <w:rPr>
          <w:sz w:val="24"/>
          <w:szCs w:val="24"/>
        </w:rPr>
        <w:t xml:space="preserve"> право заключения </w:t>
      </w:r>
      <w:r w:rsidR="00123C70" w:rsidRPr="00F46C49">
        <w:rPr>
          <w:sz w:val="24"/>
          <w:szCs w:val="24"/>
        </w:rPr>
        <w:t>Договор</w:t>
      </w:r>
      <w:r w:rsidR="00F46C49" w:rsidRPr="00F46C49">
        <w:rPr>
          <w:sz w:val="24"/>
          <w:szCs w:val="24"/>
        </w:rPr>
        <w:t>а</w:t>
      </w:r>
      <w:r w:rsidR="00A40714" w:rsidRPr="00F46C49">
        <w:rPr>
          <w:sz w:val="24"/>
          <w:szCs w:val="24"/>
        </w:rPr>
        <w:t xml:space="preserve"> </w:t>
      </w:r>
      <w:r w:rsidR="00A2620F" w:rsidRPr="00A2620F">
        <w:rPr>
          <w:sz w:val="24"/>
          <w:szCs w:val="24"/>
        </w:rPr>
        <w:t>на поставку кабеля контрольного</w:t>
      </w:r>
      <w:r w:rsidR="00702B2C" w:rsidRPr="00F46C49">
        <w:rPr>
          <w:sz w:val="24"/>
          <w:szCs w:val="24"/>
        </w:rPr>
        <w:t xml:space="preserve"> для нужд ПАО «МРСК Центра» (филиал</w:t>
      </w:r>
      <w:r w:rsidR="00F46C49" w:rsidRPr="00F46C49">
        <w:rPr>
          <w:sz w:val="24"/>
          <w:szCs w:val="24"/>
        </w:rPr>
        <w:t>а</w:t>
      </w:r>
      <w:r w:rsidR="00702B2C" w:rsidRPr="00F46C49">
        <w:rPr>
          <w:sz w:val="24"/>
          <w:szCs w:val="24"/>
        </w:rPr>
        <w:t xml:space="preserve"> </w:t>
      </w:r>
      <w:r w:rsidR="00862664" w:rsidRPr="00F46C49">
        <w:rPr>
          <w:sz w:val="24"/>
          <w:szCs w:val="24"/>
        </w:rPr>
        <w:t>«Ярэнерго»</w:t>
      </w:r>
      <w:r w:rsidR="00702B2C" w:rsidRPr="00F46C49">
        <w:rPr>
          <w:sz w:val="24"/>
          <w:szCs w:val="24"/>
        </w:rPr>
        <w:t>)</w:t>
      </w:r>
      <w:bookmarkEnd w:id="17"/>
      <w:r w:rsidR="00702B2C" w:rsidRPr="00F46C49">
        <w:rPr>
          <w:sz w:val="24"/>
          <w:szCs w:val="24"/>
        </w:rPr>
        <w:t>.</w:t>
      </w:r>
    </w:p>
    <w:p w:rsidR="008C4223" w:rsidRPr="00F46C49" w:rsidRDefault="008C4223" w:rsidP="00E722B6">
      <w:pPr>
        <w:keepNext/>
        <w:autoSpaceDE w:val="0"/>
        <w:autoSpaceDN w:val="0"/>
        <w:spacing w:line="264" w:lineRule="auto"/>
        <w:ind w:firstLine="540"/>
        <w:rPr>
          <w:sz w:val="24"/>
          <w:szCs w:val="24"/>
          <w:lang w:eastAsia="ru-RU"/>
        </w:rPr>
      </w:pPr>
      <w:r w:rsidRPr="00F46C49">
        <w:rPr>
          <w:sz w:val="24"/>
          <w:szCs w:val="24"/>
        </w:rPr>
        <w:t xml:space="preserve">Количество лотов: </w:t>
      </w:r>
      <w:r w:rsidRPr="00F46C49">
        <w:rPr>
          <w:b/>
          <w:sz w:val="24"/>
          <w:szCs w:val="24"/>
        </w:rPr>
        <w:t>1 (один)</w:t>
      </w:r>
      <w:r w:rsidRPr="00F46C49">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F46C49">
        <w:rPr>
          <w:i/>
          <w:snapToGrid w:val="0"/>
          <w:sz w:val="24"/>
          <w:szCs w:val="24"/>
          <w:shd w:val="clear" w:color="auto" w:fill="FFFF99"/>
          <w:lang w:eastAsia="ru-RU"/>
        </w:rPr>
        <w:t xml:space="preserve">Участник самостоятельно, в рамках своей </w:t>
      </w:r>
      <w:r w:rsidR="00702B2C" w:rsidRPr="00F46C49">
        <w:rPr>
          <w:i/>
          <w:snapToGrid w:val="0"/>
          <w:sz w:val="24"/>
          <w:szCs w:val="24"/>
          <w:shd w:val="clear" w:color="auto" w:fill="FFFF99"/>
          <w:lang w:eastAsia="ru-RU"/>
        </w:rPr>
        <w:t>Заявки</w:t>
      </w:r>
      <w:r w:rsidRPr="00F46C49">
        <w:rPr>
          <w:i/>
          <w:snapToGrid w:val="0"/>
          <w:sz w:val="24"/>
          <w:szCs w:val="24"/>
          <w:shd w:val="clear" w:color="auto" w:fill="FFFF99"/>
          <w:lang w:eastAsia="ru-RU"/>
        </w:rPr>
        <w:t xml:space="preserve"> формирует стоимость </w:t>
      </w:r>
      <w:r w:rsidR="00E56A22" w:rsidRPr="00F46C49">
        <w:rPr>
          <w:i/>
          <w:snapToGrid w:val="0"/>
          <w:sz w:val="24"/>
          <w:szCs w:val="24"/>
          <w:shd w:val="clear" w:color="auto" w:fill="FFFF99"/>
          <w:lang w:eastAsia="ru-RU"/>
        </w:rPr>
        <w:t>предлагаемой к поставке продукции</w:t>
      </w:r>
      <w:r w:rsidRPr="00F46C49">
        <w:rPr>
          <w:i/>
          <w:snapToGrid w:val="0"/>
          <w:sz w:val="24"/>
          <w:szCs w:val="24"/>
          <w:shd w:val="clear" w:color="auto" w:fill="FFFF99"/>
          <w:lang w:eastAsia="ru-RU"/>
        </w:rPr>
        <w:t>, закупаемо</w:t>
      </w:r>
      <w:r w:rsidR="00E56A22" w:rsidRPr="00F46C49">
        <w:rPr>
          <w:i/>
          <w:snapToGrid w:val="0"/>
          <w:sz w:val="24"/>
          <w:szCs w:val="24"/>
          <w:shd w:val="clear" w:color="auto" w:fill="FFFF99"/>
          <w:lang w:eastAsia="ru-RU"/>
        </w:rPr>
        <w:t>й</w:t>
      </w:r>
      <w:r w:rsidRPr="00F46C49">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F46C49">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F46C4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F46C49">
        <w:rPr>
          <w:sz w:val="24"/>
          <w:szCs w:val="24"/>
        </w:rPr>
        <w:t>поставок</w:t>
      </w:r>
      <w:r w:rsidR="00FD60B8">
        <w:rPr>
          <w:sz w:val="24"/>
          <w:szCs w:val="24"/>
        </w:rPr>
        <w:t>:</w:t>
      </w:r>
      <w:r w:rsidR="00F46C49" w:rsidRPr="00F46C49">
        <w:rPr>
          <w:bCs w:val="0"/>
          <w:sz w:val="24"/>
          <w:szCs w:val="24"/>
          <w:lang w:eastAsia="ru-RU"/>
        </w:rPr>
        <w:t xml:space="preserve"> </w:t>
      </w:r>
      <w:r w:rsidR="00A2620F" w:rsidRPr="00A2620F">
        <w:rPr>
          <w:sz w:val="24"/>
          <w:szCs w:val="24"/>
        </w:rPr>
        <w:t>в течение 45 календарных дней с момента заключения договора.</w:t>
      </w:r>
      <w:bookmarkEnd w:id="19"/>
    </w:p>
    <w:p w:rsidR="008D2928" w:rsidRPr="00F46C4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F46C49">
        <w:rPr>
          <w:sz w:val="24"/>
          <w:szCs w:val="24"/>
        </w:rPr>
        <w:t xml:space="preserve">Отгрузочные реквизиты/базис поставки: </w:t>
      </w:r>
      <w:r w:rsidR="008D2928" w:rsidRPr="00F46C49">
        <w:rPr>
          <w:sz w:val="24"/>
          <w:szCs w:val="24"/>
        </w:rPr>
        <w:t xml:space="preserve">на условиях DDP (Согласно ИНКОТЕРМС </w:t>
      </w:r>
      <w:r w:rsidR="00DA1402" w:rsidRPr="00F46C49">
        <w:rPr>
          <w:sz w:val="24"/>
          <w:szCs w:val="24"/>
        </w:rPr>
        <w:t>2010</w:t>
      </w:r>
      <w:r w:rsidR="008D2928" w:rsidRPr="00F46C49">
        <w:rPr>
          <w:sz w:val="24"/>
          <w:szCs w:val="24"/>
        </w:rPr>
        <w:t>) по адресам филиалов ПАО «МРСК Центра»:</w:t>
      </w:r>
      <w:bookmarkEnd w:id="20"/>
      <w:r w:rsidR="002556E6" w:rsidRPr="00F46C49">
        <w:rPr>
          <w:sz w:val="24"/>
          <w:szCs w:val="24"/>
        </w:rPr>
        <w:t xml:space="preserve"> /, указанным в Приложении №1 к настоящей Документации.</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F46C49">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152F2A">
        <w:fldChar w:fldCharType="begin"/>
      </w:r>
      <w:r w:rsidR="00152F2A">
        <w:instrText xml:space="preserve"> REF _Ref311232052 \r \h  \* MERGEFORMAT </w:instrText>
      </w:r>
      <w:r w:rsidR="00152F2A">
        <w:fldChar w:fldCharType="separate"/>
      </w:r>
      <w:r w:rsidR="00991C07">
        <w:t>3</w:t>
      </w:r>
      <w:r w:rsidR="00152F2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152F2A">
        <w:fldChar w:fldCharType="begin"/>
      </w:r>
      <w:r w:rsidR="00152F2A">
        <w:instrText xml:space="preserve"> REF _Ref440270568 \r \h  \* MERGEFORMAT </w:instrText>
      </w:r>
      <w:r w:rsidR="00152F2A">
        <w:fldChar w:fldCharType="separate"/>
      </w:r>
      <w:r w:rsidR="00991C07">
        <w:t>4</w:t>
      </w:r>
      <w:r w:rsidR="00152F2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152F2A">
        <w:fldChar w:fldCharType="begin"/>
      </w:r>
      <w:r w:rsidR="00152F2A">
        <w:instrText xml:space="preserve"> REF _Ref305973574 \r \h  \* MERGEFORMAT </w:instrText>
      </w:r>
      <w:r w:rsidR="00152F2A">
        <w:fldChar w:fldCharType="separate"/>
      </w:r>
      <w:r w:rsidR="00991C07">
        <w:t>2</w:t>
      </w:r>
      <w:r w:rsidR="00152F2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lastRenderedPageBreak/>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008D2928"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008D2928"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152F2A">
        <w:fldChar w:fldCharType="begin"/>
      </w:r>
      <w:r w:rsidR="00152F2A">
        <w:instrText xml:space="preserve"> REF _Ref440270637 \r \h  \* MERGEFORMAT </w:instrText>
      </w:r>
      <w:r w:rsidR="00152F2A">
        <w:fldChar w:fldCharType="separate"/>
      </w:r>
      <w:r w:rsidR="00991C07" w:rsidRPr="00991C07">
        <w:rPr>
          <w:bCs w:val="0"/>
          <w:iCs/>
          <w:sz w:val="24"/>
          <w:szCs w:val="24"/>
        </w:rPr>
        <w:t>1.1.5</w:t>
      </w:r>
      <w:r w:rsidR="00152F2A">
        <w:fldChar w:fldCharType="end"/>
      </w:r>
      <w:r w:rsidR="00DA1402" w:rsidRPr="00382A07">
        <w:rPr>
          <w:bCs w:val="0"/>
          <w:iCs/>
          <w:sz w:val="24"/>
          <w:szCs w:val="24"/>
        </w:rPr>
        <w:t xml:space="preserve"> и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152F2A">
        <w:fldChar w:fldCharType="begin"/>
      </w:r>
      <w:r w:rsidR="00152F2A">
        <w:instrText xml:space="preserve"> REF _Ref305973033 \r \h  \* MERGEFORMAT </w:instrText>
      </w:r>
      <w:r w:rsidR="00152F2A">
        <w:fldChar w:fldCharType="separate"/>
      </w:r>
      <w:r w:rsidR="00991C07" w:rsidRPr="00991C07">
        <w:rPr>
          <w:sz w:val="24"/>
          <w:szCs w:val="24"/>
        </w:rPr>
        <w:t>3.2</w:t>
      </w:r>
      <w:r w:rsidR="00152F2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lastRenderedPageBreak/>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152F2A">
        <w:fldChar w:fldCharType="begin"/>
      </w:r>
      <w:r w:rsidR="00152F2A">
        <w:instrText xml:space="preserve"> REF _Ref191386109 \n \h  \* MERGEFORMAT </w:instrText>
      </w:r>
      <w:r w:rsidR="00152F2A">
        <w:fldChar w:fldCharType="separate"/>
      </w:r>
      <w:r w:rsidR="00991C07" w:rsidRPr="00991C07">
        <w:rPr>
          <w:sz w:val="24"/>
          <w:szCs w:val="24"/>
        </w:rPr>
        <w:t>3.3.2</w:t>
      </w:r>
      <w:r w:rsidR="00152F2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152F2A">
        <w:fldChar w:fldCharType="begin"/>
      </w:r>
      <w:r w:rsidR="00152F2A">
        <w:instrText xml:space="preserve"> REF _Ref191386164 \r \h  \* MERGEFORMAT </w:instrText>
      </w:r>
      <w:r w:rsidR="00152F2A">
        <w:fldChar w:fldCharType="separate"/>
      </w:r>
      <w:r w:rsidR="00991C07" w:rsidRPr="00991C07">
        <w:rPr>
          <w:sz w:val="24"/>
          <w:szCs w:val="24"/>
        </w:rPr>
        <w:t xml:space="preserve"> 1.4.1 </w:t>
      </w:r>
      <w:r w:rsidR="00152F2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xml:space="preserve">, предусмотренных Федеральным </w:t>
      </w:r>
      <w:r w:rsidR="0099066F" w:rsidRPr="00382A07">
        <w:rPr>
          <w:sz w:val="24"/>
          <w:szCs w:val="24"/>
        </w:rPr>
        <w:lastRenderedPageBreak/>
        <w:t>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152F2A">
        <w:fldChar w:fldCharType="begin"/>
      </w:r>
      <w:r w:rsidR="00152F2A">
        <w:instrText xml:space="preserve"> REF _Ref306978606 \r \h  \* MERGEFORMAT </w:instrText>
      </w:r>
      <w:r w:rsidR="00152F2A">
        <w:fldChar w:fldCharType="separate"/>
      </w:r>
      <w:r w:rsidR="00991C07" w:rsidRPr="00991C07">
        <w:rPr>
          <w:sz w:val="24"/>
          <w:szCs w:val="24"/>
        </w:rPr>
        <w:t xml:space="preserve"> 1.4.2 </w:t>
      </w:r>
      <w:r w:rsidR="00152F2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152F2A">
        <w:fldChar w:fldCharType="begin"/>
      </w:r>
      <w:r w:rsidR="00152F2A">
        <w:instrText xml:space="preserve"> REF _Ref306114966 \r \h  \* MERGEFORMAT </w:instrText>
      </w:r>
      <w:r w:rsidR="00152F2A">
        <w:fldChar w:fldCharType="separate"/>
      </w:r>
      <w:r w:rsidR="00991C07" w:rsidRPr="00991C07">
        <w:rPr>
          <w:sz w:val="24"/>
          <w:szCs w:val="24"/>
        </w:rPr>
        <w:t>3.3.11</w:t>
      </w:r>
      <w:r w:rsidR="00152F2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152F2A">
        <w:fldChar w:fldCharType="begin"/>
      </w:r>
      <w:r w:rsidR="00152F2A">
        <w:instrText xml:space="preserve"> REF _Ref440275279 \r \h  \* MERGEFORMAT </w:instrText>
      </w:r>
      <w:r w:rsidR="00152F2A">
        <w:fldChar w:fldCharType="separate"/>
      </w:r>
      <w:r w:rsidR="00991C07" w:rsidRPr="00991C07">
        <w:rPr>
          <w:b w:val="0"/>
        </w:rPr>
        <w:t>1.1.4</w:t>
      </w:r>
      <w:r w:rsidR="00152F2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152F2A">
        <w:fldChar w:fldCharType="begin"/>
      </w:r>
      <w:r w:rsidR="00152F2A">
        <w:instrText xml:space="preserve"> REF _Ref305973147 \r \h  \* MERGEFORMAT </w:instrText>
      </w:r>
      <w:r w:rsidR="00152F2A">
        <w:fldChar w:fldCharType="separate"/>
      </w:r>
      <w:r w:rsidR="00991C07" w:rsidRPr="00991C07">
        <w:rPr>
          <w:b w:val="0"/>
          <w:szCs w:val="24"/>
        </w:rPr>
        <w:t>3.3</w:t>
      </w:r>
      <w:r w:rsidR="00152F2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b w:val="0"/>
          <w:szCs w:val="24"/>
        </w:rPr>
        <w:t>5.1</w:t>
      </w:r>
      <w:r w:rsidR="00152F2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152F2A">
        <w:fldChar w:fldCharType="begin"/>
      </w:r>
      <w:r w:rsidR="00152F2A">
        <w:instrText xml:space="preserve"> REF _Ref440284918 \r \h  \* MERGEFORMAT </w:instrText>
      </w:r>
      <w:r w:rsidR="00152F2A">
        <w:fldChar w:fldCharType="separate"/>
      </w:r>
      <w:r w:rsidR="00991C07" w:rsidRPr="00991C07">
        <w:rPr>
          <w:b w:val="0"/>
          <w:szCs w:val="24"/>
        </w:rPr>
        <w:t>5.2</w:t>
      </w:r>
      <w:r w:rsidR="00152F2A">
        <w:fldChar w:fldCharType="end"/>
      </w:r>
      <w:r w:rsidRPr="00382A07">
        <w:rPr>
          <w:b w:val="0"/>
          <w:szCs w:val="24"/>
        </w:rPr>
        <w:t xml:space="preserve">), Техническое предложение (подраздел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152F2A">
        <w:fldChar w:fldCharType="begin"/>
      </w:r>
      <w:r w:rsidR="00152F2A">
        <w:instrText xml:space="preserve"> REF _Ref440284947 \r \h  \* MERGEFORMAT </w:instrText>
      </w:r>
      <w:r w:rsidR="00152F2A">
        <w:fldChar w:fldCharType="separate"/>
      </w:r>
      <w:r w:rsidR="00991C07" w:rsidRPr="00991C07">
        <w:rPr>
          <w:b w:val="0"/>
          <w:szCs w:val="24"/>
        </w:rPr>
        <w:t>5.4</w:t>
      </w:r>
      <w:r w:rsidR="00152F2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152F2A">
        <w:fldChar w:fldCharType="begin"/>
      </w:r>
      <w:r w:rsidR="00152F2A">
        <w:instrText xml:space="preserve"> REF _Ref93264992 \r \h  \* MERGEFORMAT </w:instrText>
      </w:r>
      <w:r w:rsidR="00152F2A">
        <w:fldChar w:fldCharType="separate"/>
      </w:r>
      <w:r w:rsidR="00991C07" w:rsidRPr="00991C07">
        <w:rPr>
          <w:b w:val="0"/>
          <w:szCs w:val="24"/>
        </w:rPr>
        <w:t>5.5</w:t>
      </w:r>
      <w:r w:rsidR="00152F2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152F2A">
        <w:fldChar w:fldCharType="begin"/>
      </w:r>
      <w:r w:rsidR="00152F2A">
        <w:instrText xml:space="preserve"> REF _Ref440285128 \r \h  \* MERGEFORMAT </w:instrText>
      </w:r>
      <w:r w:rsidR="00152F2A">
        <w:fldChar w:fldCharType="separate"/>
      </w:r>
      <w:r w:rsidR="00991C07" w:rsidRPr="00991C07">
        <w:rPr>
          <w:b w:val="0"/>
          <w:szCs w:val="24"/>
        </w:rPr>
        <w:t>3.3.14</w:t>
      </w:r>
      <w:r w:rsidR="00152F2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lastRenderedPageBreak/>
        <w:t>Оценка заявок (подраздел</w:t>
      </w:r>
      <w:r w:rsidR="00B80887">
        <w:t xml:space="preserve"> </w:t>
      </w:r>
      <w:r w:rsidR="00152F2A">
        <w:fldChar w:fldCharType="begin"/>
      </w:r>
      <w:r w:rsidR="00152F2A">
        <w:instrText xml:space="preserve"> REF _Ref468199992 \r \h  \* MERGEFORMAT </w:instrText>
      </w:r>
      <w:r w:rsidR="00152F2A">
        <w:fldChar w:fldCharType="separate"/>
      </w:r>
      <w:r w:rsidR="00991C07" w:rsidRPr="00991C07">
        <w:rPr>
          <w:b w:val="0"/>
        </w:rPr>
        <w:t>3.6</w:t>
      </w:r>
      <w:r w:rsidR="00152F2A">
        <w:fldChar w:fldCharType="end"/>
      </w:r>
      <w:r w:rsidRPr="00382A07">
        <w:rPr>
          <w:b w:val="0"/>
          <w:szCs w:val="24"/>
        </w:rPr>
        <w:t xml:space="preserve">) и подведение итогов запроса предложений (подраздел </w:t>
      </w:r>
      <w:r w:rsidR="00A65BA5">
        <w:fldChar w:fldCharType="begin"/>
      </w:r>
      <w:r w:rsidR="00991C07">
        <w:rPr>
          <w:b w:val="0"/>
          <w:szCs w:val="24"/>
        </w:rPr>
        <w:instrText xml:space="preserve"> REF _Ref472412060 \r \h </w:instrText>
      </w:r>
      <w:r w:rsidR="00A65BA5">
        <w:fldChar w:fldCharType="separate"/>
      </w:r>
      <w:r w:rsidR="00991C07">
        <w:rPr>
          <w:b w:val="0"/>
          <w:szCs w:val="24"/>
        </w:rPr>
        <w:t>3.9</w:t>
      </w:r>
      <w:r w:rsidR="00A65BA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152F2A">
        <w:fldChar w:fldCharType="begin"/>
      </w:r>
      <w:r w:rsidR="00152F2A">
        <w:instrText xml:space="preserve"> REF _Ref93264992 \r \h  \* MERGEFORMAT </w:instrText>
      </w:r>
      <w:r w:rsidR="00152F2A">
        <w:fldChar w:fldCharType="separate"/>
      </w:r>
      <w:r w:rsidR="00991C07" w:rsidRPr="00991C07">
        <w:rPr>
          <w:b w:val="0"/>
        </w:rPr>
        <w:t>5.5</w:t>
      </w:r>
      <w:r w:rsidR="00152F2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52F2A">
        <w:fldChar w:fldCharType="begin"/>
      </w:r>
      <w:r w:rsidR="00152F2A">
        <w:instrText xml:space="preserve"> REF _Ref440270867 \r \h  \* MERGEFORMAT </w:instrText>
      </w:r>
      <w:r w:rsidR="00152F2A">
        <w:fldChar w:fldCharType="separate"/>
      </w:r>
      <w:r w:rsidR="00991C07" w:rsidRPr="00991C07">
        <w:rPr>
          <w:b w:val="0"/>
        </w:rPr>
        <w:t>2.2.3</w:t>
      </w:r>
      <w:r w:rsidR="00152F2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152F2A">
        <w:fldChar w:fldCharType="begin"/>
      </w:r>
      <w:r w:rsidR="00152F2A">
        <w:instrText xml:space="preserve"> REF _Ref305973033 \r \h  \* MERGEFORMAT </w:instrText>
      </w:r>
      <w:r w:rsidR="00152F2A">
        <w:fldChar w:fldCharType="separate"/>
      </w:r>
      <w:r w:rsidR="00991C07" w:rsidRPr="00991C07">
        <w:rPr>
          <w:bCs w:val="0"/>
          <w:sz w:val="24"/>
          <w:szCs w:val="24"/>
        </w:rPr>
        <w:t>3.2</w:t>
      </w:r>
      <w:r w:rsidR="00152F2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152F2A">
        <w:fldChar w:fldCharType="begin"/>
      </w:r>
      <w:r w:rsidR="00152F2A">
        <w:instrText xml:space="preserve"> REF _Ref305973147 \r \h  \* MERGEFORMAT </w:instrText>
      </w:r>
      <w:r w:rsidR="00152F2A">
        <w:fldChar w:fldCharType="separate"/>
      </w:r>
      <w:r w:rsidR="00991C07" w:rsidRPr="00991C07">
        <w:rPr>
          <w:bCs w:val="0"/>
          <w:sz w:val="24"/>
          <w:szCs w:val="24"/>
        </w:rPr>
        <w:t>3.3</w:t>
      </w:r>
      <w:r w:rsidR="00152F2A">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152F2A">
        <w:fldChar w:fldCharType="begin"/>
      </w:r>
      <w:r w:rsidR="00152F2A">
        <w:instrText xml:space="preserve"> REF _Ref305973214 \r \h  \* MERGEFORMAT </w:instrText>
      </w:r>
      <w:r w:rsidR="00152F2A">
        <w:fldChar w:fldCharType="separate"/>
      </w:r>
      <w:r w:rsidR="00991C07" w:rsidRPr="00991C07">
        <w:rPr>
          <w:bCs w:val="0"/>
          <w:sz w:val="24"/>
          <w:szCs w:val="24"/>
        </w:rPr>
        <w:t>3.4</w:t>
      </w:r>
      <w:r w:rsidR="00152F2A">
        <w:fldChar w:fldCharType="end"/>
      </w:r>
      <w:r w:rsidR="00096E9D" w:rsidRPr="00382A07">
        <w:rPr>
          <w:bCs w:val="0"/>
          <w:sz w:val="24"/>
          <w:szCs w:val="24"/>
        </w:rPr>
        <w:t xml:space="preserve">, </w:t>
      </w:r>
      <w:r w:rsidR="00152F2A">
        <w:fldChar w:fldCharType="begin"/>
      </w:r>
      <w:r w:rsidR="00152F2A">
        <w:instrText xml:space="preserve"> REF _Ref303683883 \r \h  \* MERGEFORMAT </w:instrText>
      </w:r>
      <w:r w:rsidR="00152F2A">
        <w:fldChar w:fldCharType="separate"/>
      </w:r>
      <w:r w:rsidR="00991C07" w:rsidRPr="00991C07">
        <w:rPr>
          <w:bCs w:val="0"/>
          <w:sz w:val="24"/>
          <w:szCs w:val="24"/>
        </w:rPr>
        <w:t>3.5</w:t>
      </w:r>
      <w:r w:rsidR="00152F2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152F2A">
        <w:fldChar w:fldCharType="begin"/>
      </w:r>
      <w:r w:rsidR="00152F2A">
        <w:instrText xml:space="preserve"> REF _Ref303250967 \r \h  \* MERGEFORMAT </w:instrText>
      </w:r>
      <w:r w:rsidR="00152F2A">
        <w:fldChar w:fldCharType="separate"/>
      </w:r>
      <w:r w:rsidR="00991C07" w:rsidRPr="00991C07">
        <w:rPr>
          <w:bCs w:val="0"/>
          <w:sz w:val="24"/>
          <w:szCs w:val="24"/>
        </w:rPr>
        <w:t>3.7</w:t>
      </w:r>
      <w:r w:rsidR="00152F2A">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152F2A">
        <w:fldChar w:fldCharType="begin"/>
      </w:r>
      <w:r w:rsidR="00152F2A">
        <w:instrText xml:space="preserve"> REF _Ref306140451 \r \h  \* MERGEFORMAT </w:instrText>
      </w:r>
      <w:r w:rsidR="00152F2A">
        <w:fldChar w:fldCharType="separate"/>
      </w:r>
      <w:r w:rsidR="00991C07" w:rsidRPr="00991C07">
        <w:rPr>
          <w:bCs w:val="0"/>
          <w:sz w:val="24"/>
          <w:szCs w:val="24"/>
        </w:rPr>
        <w:t>3.14</w:t>
      </w:r>
      <w:r w:rsidR="00152F2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152F2A">
        <w:fldChar w:fldCharType="begin"/>
      </w:r>
      <w:r w:rsidR="00152F2A">
        <w:instrText xml:space="preserve"> REF _Ref302563524 \n \h  \* MERGEFORMAT </w:instrText>
      </w:r>
      <w:r w:rsidR="00152F2A">
        <w:fldChar w:fldCharType="separate"/>
      </w:r>
      <w:r w:rsidR="00991C07" w:rsidRPr="00991C07">
        <w:rPr>
          <w:sz w:val="24"/>
          <w:szCs w:val="24"/>
        </w:rPr>
        <w:t>1.1.1</w:t>
      </w:r>
      <w:r w:rsidR="00152F2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z w:val="24"/>
          <w:szCs w:val="24"/>
        </w:rPr>
        <w:t>5.3</w:t>
      </w:r>
      <w:r w:rsidR="00152F2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rPr>
        <w:t>5.5</w:t>
      </w:r>
      <w:r w:rsidR="00152F2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lang w:eastAsia="ru-RU"/>
        </w:rPr>
        <w:t>5.1</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Cs w:val="0"/>
          <w:sz w:val="24"/>
          <w:szCs w:val="24"/>
          <w:lang w:eastAsia="ru-RU"/>
        </w:rPr>
        <w:t>5.3</w:t>
      </w:r>
      <w:r w:rsidR="00152F2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_Ref440274913 \r \h  \* MERGEFORMAT </w:instrText>
      </w:r>
      <w:r w:rsidR="00152F2A">
        <w:fldChar w:fldCharType="separate"/>
      </w:r>
      <w:r w:rsidR="00991C07" w:rsidRPr="00991C07">
        <w:rPr>
          <w:bCs w:val="0"/>
          <w:sz w:val="24"/>
          <w:szCs w:val="24"/>
          <w:lang w:eastAsia="ru-RU"/>
        </w:rPr>
        <w:t>5.2</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_Ref440274902 \r \h  \* MERGEFORMAT </w:instrText>
      </w:r>
      <w:r w:rsidR="00152F2A">
        <w:fldChar w:fldCharType="separate"/>
      </w:r>
      <w:r w:rsidR="00991C07" w:rsidRPr="00991C07">
        <w:rPr>
          <w:bCs w:val="0"/>
          <w:sz w:val="24"/>
          <w:szCs w:val="24"/>
          <w:lang w:eastAsia="ru-RU"/>
        </w:rPr>
        <w:t>5.4</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lang w:eastAsia="ru-RU"/>
        </w:rPr>
        <w:t>5.5</w:t>
      </w:r>
      <w:r w:rsidR="00152F2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_Ref444164229 \r \h  \* MERGEFORMAT </w:instrText>
      </w:r>
      <w:r w:rsidR="00152F2A">
        <w:fldChar w:fldCharType="separate"/>
      </w:r>
      <w:r w:rsidR="00991C07" w:rsidRPr="00991C07">
        <w:rPr>
          <w:bCs w:val="0"/>
          <w:sz w:val="24"/>
          <w:szCs w:val="24"/>
          <w:lang w:eastAsia="ru-RU"/>
        </w:rPr>
        <w:t>5.6.1</w:t>
      </w:r>
      <w:r w:rsidR="00152F2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_Ref444164241 \r \h  \* MERGEFORMAT </w:instrText>
      </w:r>
      <w:r w:rsidR="00152F2A">
        <w:fldChar w:fldCharType="separate"/>
      </w:r>
      <w:r w:rsidR="00991C07" w:rsidRPr="00991C07">
        <w:rPr>
          <w:sz w:val="24"/>
          <w:szCs w:val="24"/>
        </w:rPr>
        <w:t>5.6.2</w:t>
      </w:r>
      <w:r w:rsidR="00152F2A">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958E8" w:rsidRPr="00382A07">
        <w:rPr>
          <w:sz w:val="24"/>
          <w:szCs w:val="24"/>
        </w:rPr>
        <w:t xml:space="preserve">, </w:t>
      </w:r>
      <w:r w:rsidR="00152F2A">
        <w:fldChar w:fldCharType="begin"/>
      </w:r>
      <w:r w:rsidR="00152F2A">
        <w:instrText xml:space="preserve"> REF _Ref440372460 \r \h  \* MERGEFORMAT </w:instrText>
      </w:r>
      <w:r w:rsidR="00152F2A">
        <w:fldChar w:fldCharType="separate"/>
      </w:r>
      <w:r w:rsidR="00991C07" w:rsidRPr="00991C07">
        <w:rPr>
          <w:sz w:val="24"/>
          <w:szCs w:val="24"/>
        </w:rPr>
        <w:t>д)</w:t>
      </w:r>
      <w:r w:rsidR="00152F2A">
        <w:fldChar w:fldCharType="end"/>
      </w:r>
      <w:r w:rsidR="00F958E8" w:rsidRPr="00382A07">
        <w:rPr>
          <w:sz w:val="24"/>
          <w:szCs w:val="24"/>
        </w:rPr>
        <w:t xml:space="preserve">, </w:t>
      </w:r>
      <w:r w:rsidR="00152F2A">
        <w:fldChar w:fldCharType="begin"/>
      </w:r>
      <w:r w:rsidR="00152F2A">
        <w:instrText xml:space="preserve"> REF _Ref440372474 \r \h  \* MERGEFORMAT </w:instrText>
      </w:r>
      <w:r w:rsidR="00152F2A">
        <w:fldChar w:fldCharType="separate"/>
      </w:r>
      <w:r w:rsidR="00991C07" w:rsidRPr="00991C07">
        <w:rPr>
          <w:sz w:val="24"/>
          <w:szCs w:val="24"/>
        </w:rPr>
        <w:t>м)</w:t>
      </w:r>
      <w:r w:rsidR="00152F2A">
        <w:fldChar w:fldCharType="end"/>
      </w:r>
      <w:r w:rsidR="00F958E8" w:rsidRPr="00382A07">
        <w:rPr>
          <w:sz w:val="24"/>
          <w:szCs w:val="24"/>
        </w:rPr>
        <w:t xml:space="preserve">, </w:t>
      </w:r>
      <w:r w:rsidR="00152F2A">
        <w:fldChar w:fldCharType="begin"/>
      </w:r>
      <w:r w:rsidR="00152F2A">
        <w:instrText xml:space="preserve"> REF _Ref440372477 \r \h  \* MERGEFORMAT </w:instrText>
      </w:r>
      <w:r w:rsidR="00152F2A">
        <w:fldChar w:fldCharType="separate"/>
      </w:r>
      <w:r w:rsidR="00991C07" w:rsidRPr="00991C07">
        <w:rPr>
          <w:sz w:val="24"/>
          <w:szCs w:val="24"/>
        </w:rPr>
        <w:t>н)</w:t>
      </w:r>
      <w:r w:rsidR="00152F2A">
        <w:fldChar w:fldCharType="end"/>
      </w:r>
      <w:r w:rsidR="00A24167"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52F2A">
        <w:fldChar w:fldCharType="begin"/>
      </w:r>
      <w:r w:rsidR="00152F2A">
        <w:instrText xml:space="preserve"> REF _Ref464116309 \r \h  \* MERGEFORMAT </w:instrText>
      </w:r>
      <w:r w:rsidR="00152F2A">
        <w:fldChar w:fldCharType="separate"/>
      </w:r>
      <w:r w:rsidR="00991C07" w:rsidRPr="00991C07">
        <w:rPr>
          <w:sz w:val="24"/>
          <w:szCs w:val="24"/>
        </w:rPr>
        <w:t>3.3.10.7</w:t>
      </w:r>
      <w:r w:rsidR="00152F2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152F2A">
        <w:fldChar w:fldCharType="begin"/>
      </w:r>
      <w:r w:rsidR="00152F2A">
        <w:instrText xml:space="preserve"> REF _Ref191386419 \n \h  \* MERGEFORMAT </w:instrText>
      </w:r>
      <w:r w:rsidR="00152F2A">
        <w:fldChar w:fldCharType="separate"/>
      </w:r>
      <w:r w:rsidR="00991C07" w:rsidRPr="00991C07">
        <w:rPr>
          <w:bCs w:val="0"/>
          <w:sz w:val="24"/>
          <w:szCs w:val="24"/>
        </w:rPr>
        <w:t>3.3.2</w:t>
      </w:r>
      <w:r w:rsidR="00152F2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F46C49"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 xml:space="preserve">и не подлежит изменению при </w:t>
      </w:r>
      <w:r w:rsidRPr="00F46C49">
        <w:rPr>
          <w:bCs w:val="0"/>
          <w:sz w:val="24"/>
          <w:szCs w:val="24"/>
        </w:rPr>
        <w:t>изменении официального курса валюты.</w:t>
      </w:r>
    </w:p>
    <w:p w:rsidR="00717F60" w:rsidRPr="00F46C49"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F46C49">
        <w:rPr>
          <w:szCs w:val="24"/>
        </w:rPr>
        <w:t xml:space="preserve">Начальная (максимальная) цена </w:t>
      </w:r>
      <w:r w:rsidR="00123C70" w:rsidRPr="00F46C49">
        <w:rPr>
          <w:szCs w:val="24"/>
        </w:rPr>
        <w:t>Договор</w:t>
      </w:r>
      <w:r w:rsidRPr="00F46C49">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F46C49"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F46C49">
        <w:rPr>
          <w:bCs w:val="0"/>
          <w:sz w:val="24"/>
          <w:szCs w:val="24"/>
        </w:rPr>
        <w:t xml:space="preserve">Начальная (максимальная) цена </w:t>
      </w:r>
      <w:r w:rsidR="00123C70" w:rsidRPr="00F46C49">
        <w:rPr>
          <w:bCs w:val="0"/>
          <w:sz w:val="24"/>
          <w:szCs w:val="24"/>
        </w:rPr>
        <w:t>Договор</w:t>
      </w:r>
      <w:r w:rsidRPr="00F46C49">
        <w:rPr>
          <w:bCs w:val="0"/>
          <w:sz w:val="24"/>
          <w:szCs w:val="24"/>
        </w:rPr>
        <w:t>а</w:t>
      </w:r>
      <w:r w:rsidR="00216641" w:rsidRPr="00F46C49">
        <w:rPr>
          <w:bCs w:val="0"/>
          <w:sz w:val="24"/>
          <w:szCs w:val="24"/>
        </w:rPr>
        <w:t>:</w:t>
      </w:r>
      <w:bookmarkEnd w:id="382"/>
    </w:p>
    <w:p w:rsidR="00280464" w:rsidRPr="00F46C49" w:rsidRDefault="00A2620F" w:rsidP="00F46C49">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A2620F">
        <w:rPr>
          <w:b/>
          <w:sz w:val="24"/>
          <w:szCs w:val="24"/>
        </w:rPr>
        <w:t>798 950,00</w:t>
      </w:r>
      <w:r w:rsidRPr="00A2620F">
        <w:rPr>
          <w:sz w:val="24"/>
          <w:szCs w:val="24"/>
        </w:rPr>
        <w:t xml:space="preserve"> (семьсот девяносто восемь тысяч девятьсот пятьдесят) рублей 00 копеек РФ, без учета НДС; НДС составляет </w:t>
      </w:r>
      <w:r w:rsidRPr="00A2620F">
        <w:rPr>
          <w:b/>
          <w:sz w:val="24"/>
          <w:szCs w:val="24"/>
        </w:rPr>
        <w:t>143 811,00</w:t>
      </w:r>
      <w:r w:rsidRPr="00A2620F">
        <w:rPr>
          <w:sz w:val="24"/>
          <w:szCs w:val="24"/>
        </w:rPr>
        <w:t xml:space="preserve"> (сто сорок три тысячи восемьсот одиннадцать) рублей 00 копеек РФ; </w:t>
      </w:r>
      <w:r w:rsidRPr="00A2620F">
        <w:rPr>
          <w:b/>
          <w:sz w:val="24"/>
          <w:szCs w:val="24"/>
        </w:rPr>
        <w:t>942 761,00</w:t>
      </w:r>
      <w:r w:rsidRPr="00A2620F">
        <w:rPr>
          <w:sz w:val="24"/>
          <w:szCs w:val="24"/>
        </w:rPr>
        <w:t xml:space="preserve"> (девятьсот сорок две тысячи семьсот шестьдесят один) рубль 00 копеек РФ, с учетом НДС</w:t>
      </w:r>
      <w:r w:rsidR="00F46C49" w:rsidRPr="00F46C49">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F46C49">
        <w:rPr>
          <w:sz w:val="24"/>
          <w:szCs w:val="24"/>
        </w:rPr>
        <w:t>Организатор отклонит Заявку Участника только на том основании, что предложенная Участником цена</w:t>
      </w:r>
      <w:r w:rsidRPr="00382A07">
        <w:rPr>
          <w:sz w:val="24"/>
          <w:szCs w:val="24"/>
        </w:rPr>
        <w:t xml:space="preserve">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bCs w:val="0"/>
          <w:sz w:val="24"/>
          <w:szCs w:val="24"/>
        </w:rPr>
        <w:t>3.11</w:t>
      </w:r>
      <w:r w:rsidR="00152F2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152F2A">
        <w:fldChar w:fldCharType="begin"/>
      </w:r>
      <w:r w:rsidR="00152F2A">
        <w:instrText xml:space="preserve"> REF _Ref440271628 \r \h  \* MERGEFORMAT </w:instrText>
      </w:r>
      <w:r w:rsidR="00152F2A">
        <w:fldChar w:fldCharType="separate"/>
      </w:r>
      <w:r w:rsidR="00991C07" w:rsidRPr="00991C07">
        <w:rPr>
          <w:bCs w:val="0"/>
          <w:sz w:val="24"/>
          <w:szCs w:val="24"/>
        </w:rPr>
        <w:t>3.3.9</w:t>
      </w:r>
      <w:r w:rsidR="00152F2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152F2A">
        <w:fldChar w:fldCharType="begin"/>
      </w:r>
      <w:r w:rsidR="00152F2A">
        <w:instrText xml:space="preserve"> REF _Ref191386461 \n \h  \* MERGEFORMAT </w:instrText>
      </w:r>
      <w:r w:rsidR="00152F2A">
        <w:fldChar w:fldCharType="separate"/>
      </w:r>
      <w:r w:rsidR="00991C07" w:rsidRPr="00991C07">
        <w:rPr>
          <w:bCs w:val="0"/>
          <w:sz w:val="24"/>
          <w:szCs w:val="24"/>
        </w:rPr>
        <w:t>3.3.10</w:t>
      </w:r>
      <w:r w:rsidR="00152F2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w:t>
      </w:r>
      <w:r w:rsidRPr="00382A07">
        <w:rPr>
          <w:sz w:val="24"/>
          <w:szCs w:val="24"/>
        </w:rPr>
        <w:lastRenderedPageBreak/>
        <w:t xml:space="preserve">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sz w:val="24"/>
          <w:szCs w:val="24"/>
        </w:rPr>
        <w:t>3.3.8.1</w:t>
      </w:r>
      <w:r w:rsidR="00152F2A">
        <w:fldChar w:fldCharType="end"/>
      </w:r>
      <w:r w:rsidRPr="00382A07">
        <w:rPr>
          <w:sz w:val="24"/>
          <w:szCs w:val="24"/>
        </w:rPr>
        <w:t>-</w:t>
      </w:r>
      <w:r w:rsidR="00152F2A">
        <w:fldChar w:fldCharType="begin"/>
      </w:r>
      <w:r w:rsidR="00152F2A">
        <w:instrText xml:space="preserve"> REF _Ref303669127 \r \h  \* MERGEFORMAT </w:instrText>
      </w:r>
      <w:r w:rsidR="00152F2A">
        <w:fldChar w:fldCharType="separate"/>
      </w:r>
      <w:r w:rsidR="00991C07" w:rsidRPr="00991C07">
        <w:rPr>
          <w:sz w:val="24"/>
          <w:szCs w:val="24"/>
        </w:rPr>
        <w:t>3.3.8.2</w:t>
      </w:r>
      <w:r w:rsidR="00152F2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_Ref440271993 \r \h  \* MERGEFORMAT </w:instrText>
      </w:r>
      <w:r w:rsidR="00152F2A">
        <w:fldChar w:fldCharType="separate"/>
      </w:r>
      <w:r w:rsidR="00991C07" w:rsidRPr="00991C07">
        <w:rPr>
          <w:sz w:val="24"/>
          <w:szCs w:val="24"/>
        </w:rPr>
        <w:t>5.9</w:t>
      </w:r>
      <w:r w:rsidR="00152F2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w:t>
      </w:r>
      <w:r w:rsidRPr="00382A07">
        <w:rPr>
          <w:sz w:val="24"/>
          <w:szCs w:val="24"/>
        </w:rPr>
        <w:lastRenderedPageBreak/>
        <w:t>Документации по запросу предложений (</w:t>
      </w:r>
      <w:r w:rsidR="003F3A69" w:rsidRPr="00382A07">
        <w:rPr>
          <w:sz w:val="24"/>
          <w:szCs w:val="24"/>
        </w:rPr>
        <w:t>подраздел</w:t>
      </w:r>
      <w:r w:rsidR="007705A5" w:rsidRPr="00382A07">
        <w:rPr>
          <w:sz w:val="24"/>
          <w:szCs w:val="24"/>
        </w:rPr>
        <w:t xml:space="preserve"> </w:t>
      </w:r>
      <w:r w:rsidR="00152F2A">
        <w:fldChar w:fldCharType="begin"/>
      </w:r>
      <w:r w:rsidR="00152F2A">
        <w:instrText xml:space="preserve"> REF _Ref440272035 \r \h  \* MERGEFORMAT </w:instrText>
      </w:r>
      <w:r w:rsidR="00152F2A">
        <w:fldChar w:fldCharType="separate"/>
      </w:r>
      <w:r w:rsidR="00991C07" w:rsidRPr="00991C07">
        <w:rPr>
          <w:sz w:val="24"/>
          <w:szCs w:val="24"/>
        </w:rPr>
        <w:t>5.10</w:t>
      </w:r>
      <w:r w:rsidR="00152F2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_Ref440272051 \r \h  \* MERGEFORMAT </w:instrText>
      </w:r>
      <w:r w:rsidR="00152F2A">
        <w:fldChar w:fldCharType="separate"/>
      </w:r>
      <w:r w:rsidR="00991C07" w:rsidRPr="00991C07">
        <w:rPr>
          <w:sz w:val="24"/>
          <w:szCs w:val="24"/>
        </w:rPr>
        <w:t>5.11</w:t>
      </w:r>
      <w:r w:rsidR="00152F2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382A07">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152F2A">
        <w:fldChar w:fldCharType="begin"/>
      </w:r>
      <w:r w:rsidR="00152F2A">
        <w:instrText xml:space="preserve"> REF _Ref440272119 \r \h  \* MERGEFORMAT </w:instrText>
      </w:r>
      <w:r w:rsidR="00152F2A">
        <w:fldChar w:fldCharType="separate"/>
      </w:r>
      <w:r w:rsidR="00991C07" w:rsidRPr="00991C07">
        <w:rPr>
          <w:sz w:val="24"/>
          <w:szCs w:val="24"/>
        </w:rPr>
        <w:t>5.6.1</w:t>
      </w:r>
      <w:r w:rsidR="00152F2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152F2A">
        <w:fldChar w:fldCharType="begin"/>
      </w:r>
      <w:r w:rsidR="00152F2A">
        <w:instrText xml:space="preserve"> REF _Ref440272147 \r \h  \* MERGEFORMAT </w:instrText>
      </w:r>
      <w:r w:rsidR="00152F2A">
        <w:fldChar w:fldCharType="separate"/>
      </w:r>
      <w:r w:rsidR="00991C07" w:rsidRPr="00991C07">
        <w:rPr>
          <w:sz w:val="24"/>
          <w:szCs w:val="24"/>
        </w:rPr>
        <w:t>5.6.2</w:t>
      </w:r>
      <w:r w:rsidR="00152F2A">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152F2A">
        <w:fldChar w:fldCharType="begin"/>
      </w:r>
      <w:r w:rsidR="00152F2A">
        <w:instrText xml:space="preserve"> REF _Ref449017073 \r \h  \* MERGEFORMAT </w:instrText>
      </w:r>
      <w:r w:rsidR="00152F2A">
        <w:fldChar w:fldCharType="separate"/>
      </w:r>
      <w:r w:rsidR="00991C07" w:rsidRPr="00991C07">
        <w:rPr>
          <w:sz w:val="24"/>
          <w:szCs w:val="24"/>
        </w:rPr>
        <w:t>5.7</w:t>
      </w:r>
      <w:r w:rsidR="00152F2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152F2A">
        <w:fldChar w:fldCharType="begin"/>
      </w:r>
      <w:r w:rsidR="00152F2A">
        <w:instrText xml:space="preserve"> REF _Ref55336398 \r \h  \* MERGEFORMAT </w:instrText>
      </w:r>
      <w:r w:rsidR="00152F2A">
        <w:fldChar w:fldCharType="separate"/>
      </w:r>
      <w:r w:rsidR="00991C07" w:rsidRPr="00991C07">
        <w:rPr>
          <w:sz w:val="24"/>
          <w:szCs w:val="24"/>
        </w:rPr>
        <w:t>5.8</w:t>
      </w:r>
      <w:r w:rsidR="00152F2A">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152F2A">
        <w:fldChar w:fldCharType="begin"/>
      </w:r>
      <w:r w:rsidR="00152F2A">
        <w:instrText xml:space="preserve"> REF _Ref440272274 \r \h  \* MERGEFORMAT </w:instrText>
      </w:r>
      <w:r w:rsidR="00152F2A">
        <w:fldChar w:fldCharType="separate"/>
      </w:r>
      <w:r w:rsidR="00991C07" w:rsidRPr="00991C07">
        <w:rPr>
          <w:sz w:val="24"/>
          <w:szCs w:val="24"/>
        </w:rPr>
        <w:t>5.14</w:t>
      </w:r>
      <w:r w:rsidR="00152F2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382A07">
        <w:rPr>
          <w:sz w:val="24"/>
          <w:szCs w:val="24"/>
        </w:rPr>
        <w:lastRenderedPageBreak/>
        <w:t xml:space="preserve">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w:t>
      </w:r>
      <w:r w:rsidRPr="00382A07">
        <w:rPr>
          <w:i/>
          <w:sz w:val="24"/>
          <w:szCs w:val="24"/>
        </w:rPr>
        <w:lastRenderedPageBreak/>
        <w:t>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152F2A">
        <w:fldChar w:fldCharType="begin"/>
      </w:r>
      <w:r w:rsidR="00152F2A">
        <w:instrText xml:space="preserve"> REF _Ref465675151 \r \h  \* MERGEFORMAT </w:instrText>
      </w:r>
      <w:r w:rsidR="00152F2A">
        <w:fldChar w:fldCharType="separate"/>
      </w:r>
      <w:r w:rsidR="00991C07">
        <w:rPr>
          <w:sz w:val="24"/>
          <w:szCs w:val="24"/>
        </w:rPr>
        <w:t>3.11.2</w:t>
      </w:r>
      <w:r w:rsidR="00152F2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w:t>
      </w:r>
      <w:r w:rsidRPr="00382A07">
        <w:rPr>
          <w:sz w:val="24"/>
          <w:szCs w:val="24"/>
        </w:rPr>
        <w:lastRenderedPageBreak/>
        <w:t>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152F2A">
        <w:fldChar w:fldCharType="begin"/>
      </w:r>
      <w:r w:rsidR="00152F2A">
        <w:instrText xml:space="preserve"> REF _Ref191386482 \r \h  \* MERGEFORMAT </w:instrText>
      </w:r>
      <w:r w:rsidR="00152F2A">
        <w:fldChar w:fldCharType="separate"/>
      </w:r>
      <w:r w:rsidR="00991C07" w:rsidRPr="00991C07">
        <w:rPr>
          <w:bCs w:val="0"/>
          <w:sz w:val="24"/>
          <w:szCs w:val="24"/>
        </w:rPr>
        <w:t>3.3.8.1</w:t>
      </w:r>
      <w:r w:rsidR="00152F2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w:t>
      </w:r>
      <w:bookmarkStart w:id="441" w:name="_GoBack"/>
      <w:bookmarkEnd w:id="441"/>
      <w:r w:rsidRPr="00382A07">
        <w:rPr>
          <w:bCs w:val="0"/>
          <w:sz w:val="24"/>
          <w:szCs w:val="24"/>
        </w:rPr>
        <w:t>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w:t>
      </w:r>
      <w:r w:rsidRPr="00382A07">
        <w:rPr>
          <w:bCs w:val="0"/>
          <w:sz w:val="24"/>
          <w:szCs w:val="24"/>
        </w:rPr>
        <w:lastRenderedPageBreak/>
        <w:t xml:space="preserve">соглашение должно содержать сведения, указанные в подп. </w:t>
      </w:r>
      <w:r w:rsidR="00152F2A">
        <w:fldChar w:fldCharType="begin"/>
      </w:r>
      <w:r w:rsidR="00152F2A">
        <w:instrText xml:space="preserve"> REF _Ref307563248 \r \h  \* MERGEFORMAT </w:instrText>
      </w:r>
      <w:r w:rsidR="00152F2A">
        <w:fldChar w:fldCharType="separate"/>
      </w:r>
      <w:r w:rsidR="00991C07" w:rsidRPr="00991C07">
        <w:rPr>
          <w:bCs w:val="0"/>
          <w:sz w:val="24"/>
          <w:szCs w:val="24"/>
          <w:lang w:val="en-US"/>
        </w:rPr>
        <w:t>a</w:t>
      </w:r>
      <w:r w:rsidR="00991C07" w:rsidRPr="00152F2A">
        <w:rPr>
          <w:bCs w:val="0"/>
          <w:sz w:val="24"/>
          <w:szCs w:val="24"/>
        </w:rPr>
        <w:t>)</w:t>
      </w:r>
      <w:r w:rsidR="00152F2A">
        <w:fldChar w:fldCharType="end"/>
      </w:r>
      <w:r w:rsidRPr="00382A07">
        <w:rPr>
          <w:bCs w:val="0"/>
          <w:sz w:val="24"/>
          <w:szCs w:val="24"/>
        </w:rPr>
        <w:t xml:space="preserve">- </w:t>
      </w:r>
      <w:r w:rsidR="00152F2A">
        <w:fldChar w:fldCharType="begin"/>
      </w:r>
      <w:r w:rsidR="00152F2A">
        <w:instrText xml:space="preserve"> REF _Ref307563262 \r \h  \* MERGEFORMAT </w:instrText>
      </w:r>
      <w:r w:rsidR="00152F2A">
        <w:fldChar w:fldCharType="separate"/>
      </w:r>
      <w:r w:rsidR="00991C07" w:rsidRPr="00991C07">
        <w:rPr>
          <w:bCs w:val="0"/>
          <w:sz w:val="24"/>
          <w:szCs w:val="24"/>
          <w:lang w:val="en-US"/>
        </w:rPr>
        <w:t>g</w:t>
      </w:r>
      <w:r w:rsidR="00991C07" w:rsidRPr="00152F2A">
        <w:rPr>
          <w:bCs w:val="0"/>
          <w:sz w:val="24"/>
          <w:szCs w:val="24"/>
        </w:rPr>
        <w:t>)</w:t>
      </w:r>
      <w:r w:rsidR="00152F2A">
        <w:fldChar w:fldCharType="end"/>
      </w:r>
      <w:r w:rsidRPr="00382A07">
        <w:rPr>
          <w:bCs w:val="0"/>
          <w:sz w:val="24"/>
          <w:szCs w:val="24"/>
        </w:rPr>
        <w:t xml:space="preserve">п. </w:t>
      </w:r>
      <w:r w:rsidR="00152F2A">
        <w:fldChar w:fldCharType="begin"/>
      </w:r>
      <w:r w:rsidR="00152F2A">
        <w:instrText xml:space="preserve"> REF _Ref306032591 \r \h  \* MERGEFORMAT </w:instrText>
      </w:r>
      <w:r w:rsidR="00152F2A">
        <w:fldChar w:fldCharType="separate"/>
      </w:r>
      <w:r w:rsidR="00991C07" w:rsidRPr="00991C07">
        <w:rPr>
          <w:bCs w:val="0"/>
          <w:sz w:val="24"/>
          <w:szCs w:val="24"/>
        </w:rPr>
        <w:t>3.3.10.4</w:t>
      </w:r>
      <w:r w:rsidR="00152F2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152F2A">
        <w:fldChar w:fldCharType="begin"/>
      </w:r>
      <w:r w:rsidR="00152F2A">
        <w:instrText xml:space="preserve"> REF _Ref303669127 \r \h  \* MERGEFORMAT </w:instrText>
      </w:r>
      <w:r w:rsidR="00152F2A">
        <w:fldChar w:fldCharType="separate"/>
      </w:r>
      <w:r w:rsidR="00991C07" w:rsidRPr="00991C07">
        <w:rPr>
          <w:bCs w:val="0"/>
          <w:sz w:val="24"/>
          <w:szCs w:val="24"/>
        </w:rPr>
        <w:t>3.3.8.2</w:t>
      </w:r>
      <w:r w:rsidR="00152F2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8941A2" w:rsidRPr="00382A07">
        <w:rPr>
          <w:sz w:val="24"/>
          <w:szCs w:val="24"/>
        </w:rPr>
        <w:t xml:space="preserve"> и </w:t>
      </w:r>
      <w:r w:rsidR="00152F2A">
        <w:fldChar w:fldCharType="begin"/>
      </w:r>
      <w:r w:rsidR="00152F2A">
        <w:instrText xml:space="preserve"> REF _Ref464462966 \r \h  \* MERGEFORMAT </w:instrText>
      </w:r>
      <w:r w:rsidR="00152F2A">
        <w:fldChar w:fldCharType="separate"/>
      </w:r>
      <w:r w:rsidR="00991C07" w:rsidRPr="00991C07">
        <w:rPr>
          <w:sz w:val="24"/>
          <w:szCs w:val="24"/>
        </w:rPr>
        <w:t>х)</w:t>
      </w:r>
      <w:r w:rsidR="00152F2A">
        <w:fldChar w:fldCharType="end"/>
      </w:r>
      <w:r w:rsidR="008941A2"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152F2A">
        <w:fldChar w:fldCharType="begin"/>
      </w:r>
      <w:r w:rsidR="00152F2A">
        <w:instrText xml:space="preserve"> REF _Ref440272510 \r \h  \* MERGEFORMAT </w:instrText>
      </w:r>
      <w:r w:rsidR="00152F2A">
        <w:fldChar w:fldCharType="separate"/>
      </w:r>
      <w:r w:rsidR="00991C07" w:rsidRPr="00991C07">
        <w:rPr>
          <w:bCs w:val="0"/>
          <w:sz w:val="24"/>
          <w:szCs w:val="24"/>
        </w:rPr>
        <w:t>5.15</w:t>
      </w:r>
      <w:r w:rsidR="00152F2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bCs w:val="0"/>
          <w:sz w:val="24"/>
          <w:szCs w:val="24"/>
        </w:rPr>
        <w:t>3.3.8.1</w:t>
      </w:r>
      <w:r w:rsidR="00152F2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При этом копия ответа будет размещена Организатором запроса </w:t>
      </w:r>
      <w:r w:rsidRPr="00382A07">
        <w:rPr>
          <w:bCs w:val="0"/>
          <w:iCs/>
          <w:sz w:val="24"/>
          <w:szCs w:val="24"/>
        </w:rPr>
        <w:lastRenderedPageBreak/>
        <w:t>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152F2A">
        <w:fldChar w:fldCharType="begin"/>
      </w:r>
      <w:r w:rsidR="00152F2A">
        <w:instrText xml:space="preserve"> REF _Ref440969765 \r \h  \* MERGEFORMAT </w:instrText>
      </w:r>
      <w:r w:rsidR="00152F2A">
        <w:fldChar w:fldCharType="separate"/>
      </w:r>
      <w:r w:rsidR="00991C07" w:rsidRPr="00991C07">
        <w:rPr>
          <w:bCs w:val="0"/>
          <w:iCs/>
          <w:sz w:val="24"/>
          <w:szCs w:val="24"/>
        </w:rPr>
        <w:t>3.3.12</w:t>
      </w:r>
      <w:r w:rsidR="00152F2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152F2A">
        <w:fldChar w:fldCharType="begin"/>
      </w:r>
      <w:r w:rsidR="00152F2A">
        <w:instrText xml:space="preserve"> REF _Ref440289401 \r \h  \* MERGEFORMAT </w:instrText>
      </w:r>
      <w:r w:rsidR="00152F2A">
        <w:fldChar w:fldCharType="separate"/>
      </w:r>
      <w:r w:rsidR="00991C07" w:rsidRPr="00991C07">
        <w:rPr>
          <w:bCs w:val="0"/>
          <w:iCs/>
          <w:sz w:val="24"/>
          <w:szCs w:val="24"/>
        </w:rPr>
        <w:t>3.3.13</w:t>
      </w:r>
      <w:r w:rsidR="00152F2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на сумму </w:t>
      </w:r>
      <w:r w:rsidR="00F46C49">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52F2A">
        <w:fldChar w:fldCharType="begin"/>
      </w:r>
      <w:r w:rsidR="00152F2A">
        <w:instrText xml:space="preserve"> REF _Ref467168844 \r \h  \* MERGEFORMAT </w:instrText>
      </w:r>
      <w:r w:rsidR="00152F2A">
        <w:fldChar w:fldCharType="separate"/>
      </w:r>
      <w:r w:rsidR="00991C07" w:rsidRPr="00991C07">
        <w:rPr>
          <w:sz w:val="24"/>
          <w:szCs w:val="24"/>
        </w:rPr>
        <w:t>3.3.14.3</w:t>
      </w:r>
      <w:r w:rsidR="00152F2A">
        <w:fldChar w:fldCharType="end"/>
      </w:r>
      <w:r w:rsidRPr="00DB5A15">
        <w:rPr>
          <w:sz w:val="24"/>
          <w:szCs w:val="24"/>
        </w:rPr>
        <w:t xml:space="preserve">) или путем внесения денежных средств на расчетный счет Заказчика (п.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152F2A">
        <w:fldChar w:fldCharType="begin"/>
      </w:r>
      <w:r w:rsidR="00152F2A">
        <w:instrText xml:space="preserve"> REF _Ref440272678 \r \h  \* MERGEFORMAT </w:instrText>
      </w:r>
      <w:r w:rsidR="00152F2A">
        <w:fldChar w:fldCharType="separate"/>
      </w:r>
      <w:r w:rsidR="00991C07" w:rsidRPr="00991C07">
        <w:rPr>
          <w:sz w:val="24"/>
          <w:szCs w:val="24"/>
          <w:lang w:eastAsia="ru-RU"/>
        </w:rPr>
        <w:t>5.12</w:t>
      </w:r>
      <w:r w:rsidR="00152F2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152F2A">
        <w:fldChar w:fldCharType="begin"/>
      </w:r>
      <w:r w:rsidR="00152F2A">
        <w:instrText xml:space="preserve"> REF _Ref306008743 \r \h  \* MERGEFORMAT </w:instrText>
      </w:r>
      <w:r w:rsidR="00152F2A">
        <w:fldChar w:fldCharType="separate"/>
      </w:r>
      <w:r w:rsidR="00991C07" w:rsidRPr="00991C07">
        <w:rPr>
          <w:bCs w:val="0"/>
          <w:sz w:val="24"/>
          <w:szCs w:val="24"/>
        </w:rPr>
        <w:t>3.3.4</w:t>
      </w:r>
      <w:r w:rsidR="00152F2A">
        <w:fldChar w:fldCharType="end"/>
      </w:r>
      <w:r w:rsidRPr="00382A07">
        <w:rPr>
          <w:bCs w:val="0"/>
          <w:sz w:val="24"/>
          <w:szCs w:val="24"/>
        </w:rPr>
        <w:t xml:space="preserve">) после истечения срока окончания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lastRenderedPageBreak/>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65BA5">
        <w:rPr>
          <w:bCs w:val="0"/>
          <w:sz w:val="24"/>
          <w:szCs w:val="24"/>
        </w:rPr>
        <w:fldChar w:fldCharType="begin"/>
      </w:r>
      <w:r w:rsidR="00991C07">
        <w:rPr>
          <w:bCs w:val="0"/>
          <w:sz w:val="24"/>
          <w:szCs w:val="24"/>
        </w:rPr>
        <w:instrText xml:space="preserve"> REF _Ref472412231 \r \h </w:instrText>
      </w:r>
      <w:r w:rsidR="00A65BA5">
        <w:rPr>
          <w:bCs w:val="0"/>
          <w:sz w:val="24"/>
          <w:szCs w:val="24"/>
        </w:rPr>
      </w:r>
      <w:r w:rsidR="00A65BA5">
        <w:rPr>
          <w:bCs w:val="0"/>
          <w:sz w:val="24"/>
          <w:szCs w:val="24"/>
        </w:rPr>
        <w:fldChar w:fldCharType="separate"/>
      </w:r>
      <w:r w:rsidR="00991C07">
        <w:rPr>
          <w:bCs w:val="0"/>
          <w:sz w:val="24"/>
          <w:szCs w:val="24"/>
        </w:rPr>
        <w:t>3.13</w:t>
      </w:r>
      <w:r w:rsidR="00A65BA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152F2A">
        <w:fldChar w:fldCharType="begin"/>
      </w:r>
      <w:r w:rsidR="00152F2A">
        <w:instrText xml:space="preserve"> REF _Ref305753174 \r \h  \* MERGEFORMAT </w:instrText>
      </w:r>
      <w:r w:rsidR="00152F2A">
        <w:fldChar w:fldCharType="separate"/>
      </w:r>
      <w:r w:rsidR="00991C07" w:rsidRPr="00991C07">
        <w:rPr>
          <w:sz w:val="24"/>
          <w:szCs w:val="24"/>
        </w:rPr>
        <w:t>3.3.14.3.2</w:t>
      </w:r>
      <w:r w:rsidR="00152F2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F46C49">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lang w:eastAsia="ru-RU"/>
        </w:rPr>
        <w:t>5.12</w:t>
      </w:r>
      <w:r w:rsidR="00152F2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w:t>
      </w:r>
      <w:r w:rsidRPr="00F46C49">
        <w:rPr>
          <w:spacing w:val="-1"/>
          <w:sz w:val="24"/>
          <w:szCs w:val="24"/>
        </w:rPr>
        <w:t xml:space="preserve">Документации </w:t>
      </w:r>
      <w:r w:rsidRPr="00F46C49">
        <w:rPr>
          <w:sz w:val="24"/>
          <w:szCs w:val="24"/>
        </w:rPr>
        <w:t>(</w:t>
      </w:r>
      <w:r w:rsidRPr="00F46C49">
        <w:rPr>
          <w:sz w:val="24"/>
          <w:szCs w:val="24"/>
          <w:lang w:eastAsia="ru-RU"/>
        </w:rPr>
        <w:t xml:space="preserve">подраздел </w:t>
      </w:r>
      <w:r w:rsidR="00152F2A" w:rsidRPr="00F46C49">
        <w:fldChar w:fldCharType="begin"/>
      </w:r>
      <w:r w:rsidR="00152F2A" w:rsidRPr="00F46C49">
        <w:instrText xml:space="preserve"> REF _Ref441574460 \r \h  \* MERGEFORMAT </w:instrText>
      </w:r>
      <w:r w:rsidR="00152F2A" w:rsidRPr="00F46C49">
        <w:fldChar w:fldCharType="separate"/>
      </w:r>
      <w:r w:rsidR="00991C07" w:rsidRPr="00F46C49">
        <w:rPr>
          <w:sz w:val="24"/>
          <w:szCs w:val="24"/>
          <w:lang w:eastAsia="ru-RU"/>
        </w:rPr>
        <w:t>5.13</w:t>
      </w:r>
      <w:r w:rsidR="00152F2A" w:rsidRPr="00F46C49">
        <w:fldChar w:fldCharType="end"/>
      </w:r>
      <w:r w:rsidRPr="00F46C49">
        <w:rPr>
          <w:sz w:val="24"/>
          <w:szCs w:val="24"/>
        </w:rPr>
        <w:t xml:space="preserve">), в срок не позднее даты и времени окончания приема заявок, указанных в пункте </w:t>
      </w:r>
      <w:r w:rsidR="00152F2A" w:rsidRPr="00F46C49">
        <w:fldChar w:fldCharType="begin"/>
      </w:r>
      <w:r w:rsidR="00152F2A" w:rsidRPr="00F46C49">
        <w:instrText xml:space="preserve"> REF _Ref440289953 \r \h  \* MERGEFORMAT </w:instrText>
      </w:r>
      <w:r w:rsidR="00152F2A" w:rsidRPr="00F46C49">
        <w:fldChar w:fldCharType="separate"/>
      </w:r>
      <w:r w:rsidR="00991C07" w:rsidRPr="00F46C49">
        <w:rPr>
          <w:sz w:val="24"/>
          <w:szCs w:val="24"/>
        </w:rPr>
        <w:t>3.4.1.3</w:t>
      </w:r>
      <w:r w:rsidR="00152F2A" w:rsidRPr="00F46C49">
        <w:fldChar w:fldCharType="end"/>
      </w:r>
      <w:r w:rsidRPr="00F46C49">
        <w:rPr>
          <w:sz w:val="24"/>
          <w:szCs w:val="24"/>
        </w:rPr>
        <w:t xml:space="preserve"> настоящей Документации, по адресу: </w:t>
      </w:r>
      <w:r w:rsidR="00DC32FC" w:rsidRPr="00F46C49">
        <w:rPr>
          <w:sz w:val="24"/>
          <w:szCs w:val="24"/>
        </w:rPr>
        <w:t xml:space="preserve">РФ, </w:t>
      </w:r>
      <w:r w:rsidR="00F46C49" w:rsidRPr="00F46C49">
        <w:rPr>
          <w:bCs/>
          <w:sz w:val="24"/>
          <w:szCs w:val="24"/>
        </w:rPr>
        <w:t>150003, г. Ярославль, ул. Северная подстанция, д.9</w:t>
      </w:r>
      <w:r w:rsidR="00DC32FC" w:rsidRPr="00F46C49">
        <w:rPr>
          <w:sz w:val="24"/>
          <w:szCs w:val="24"/>
        </w:rPr>
        <w:t xml:space="preserve">, исполнительный сотрудник </w:t>
      </w:r>
      <w:r w:rsidR="00F46C49" w:rsidRPr="00F46C49">
        <w:rPr>
          <w:sz w:val="24"/>
          <w:szCs w:val="24"/>
        </w:rPr>
        <w:t>–</w:t>
      </w:r>
      <w:r w:rsidR="00DC32FC" w:rsidRPr="00F46C49">
        <w:rPr>
          <w:sz w:val="24"/>
          <w:szCs w:val="24"/>
        </w:rPr>
        <w:t xml:space="preserve"> </w:t>
      </w:r>
      <w:r w:rsidR="00F46C49" w:rsidRPr="00F46C49">
        <w:rPr>
          <w:sz w:val="24"/>
          <w:szCs w:val="24"/>
        </w:rPr>
        <w:t>Донсков Антон Юрьевич</w:t>
      </w:r>
      <w:r w:rsidR="00DC32FC" w:rsidRPr="00F46C49">
        <w:rPr>
          <w:sz w:val="24"/>
          <w:szCs w:val="24"/>
        </w:rPr>
        <w:t>, контактный телефон (4</w:t>
      </w:r>
      <w:r w:rsidR="00F46C49" w:rsidRPr="00F46C49">
        <w:rPr>
          <w:sz w:val="24"/>
          <w:szCs w:val="24"/>
        </w:rPr>
        <w:t>852</w:t>
      </w:r>
      <w:r w:rsidR="00DC32FC" w:rsidRPr="00F46C49">
        <w:rPr>
          <w:sz w:val="24"/>
          <w:szCs w:val="24"/>
        </w:rPr>
        <w:t xml:space="preserve">) </w:t>
      </w:r>
      <w:r w:rsidR="00F46C49" w:rsidRPr="00F46C49">
        <w:rPr>
          <w:sz w:val="24"/>
          <w:szCs w:val="24"/>
        </w:rPr>
        <w:t>78</w:t>
      </w:r>
      <w:r w:rsidR="00DC32FC" w:rsidRPr="00F46C49">
        <w:rPr>
          <w:sz w:val="24"/>
          <w:szCs w:val="24"/>
        </w:rPr>
        <w:t>-</w:t>
      </w:r>
      <w:r w:rsidR="00F46C49" w:rsidRPr="00F46C49">
        <w:rPr>
          <w:sz w:val="24"/>
          <w:szCs w:val="24"/>
        </w:rPr>
        <w:t>14</w:t>
      </w:r>
      <w:r w:rsidR="00DC32FC" w:rsidRPr="00F46C49">
        <w:rPr>
          <w:sz w:val="24"/>
          <w:szCs w:val="24"/>
        </w:rPr>
        <w:t>-</w:t>
      </w:r>
      <w:r w:rsidR="00F46C49" w:rsidRPr="00F46C49">
        <w:rPr>
          <w:sz w:val="24"/>
          <w:szCs w:val="24"/>
        </w:rPr>
        <w:t>78</w:t>
      </w:r>
      <w:r w:rsidRPr="00F46C49">
        <w:rPr>
          <w:sz w:val="24"/>
          <w:szCs w:val="24"/>
        </w:rPr>
        <w:t>. Оригинал соглашения о неустойке должен быть надежно запечатан в конверт, на котором указывается следующая информация</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152F2A">
        <w:fldChar w:fldCharType="begin"/>
      </w:r>
      <w:r w:rsidR="00152F2A">
        <w:instrText xml:space="preserve"> REF _Ref191386085 \r \h  \* MERGEFORMAT </w:instrText>
      </w:r>
      <w:r w:rsidR="00152F2A">
        <w:fldChar w:fldCharType="separate"/>
      </w:r>
      <w:r w:rsidR="00991C07" w:rsidRPr="00991C07">
        <w:rPr>
          <w:sz w:val="24"/>
          <w:szCs w:val="24"/>
        </w:rPr>
        <w:t>1.1.1</w:t>
      </w:r>
      <w:r w:rsidR="00152F2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152F2A">
        <w:fldChar w:fldCharType="begin"/>
      </w:r>
      <w:r w:rsidR="00152F2A">
        <w:instrText xml:space="preserve"> REF _Ref303323780 \r \h  \* MERGEFORMAT </w:instrText>
      </w:r>
      <w:r w:rsidR="00152F2A">
        <w:fldChar w:fldCharType="separate"/>
      </w:r>
      <w:r w:rsidR="00991C07" w:rsidRPr="00991C07">
        <w:rPr>
          <w:sz w:val="24"/>
          <w:szCs w:val="24"/>
        </w:rPr>
        <w:t>1.1.4</w:t>
      </w:r>
      <w:r w:rsidR="00152F2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152F2A">
        <w:fldChar w:fldCharType="begin"/>
      </w:r>
      <w:r w:rsidR="00152F2A">
        <w:instrText xml:space="preserve"> REF _Ref467569911 \r \h  \* MERGEFORMAT </w:instrText>
      </w:r>
      <w:r w:rsidR="00152F2A">
        <w:fldChar w:fldCharType="separate"/>
      </w:r>
      <w:r w:rsidR="00991C07" w:rsidRPr="00991C07">
        <w:rPr>
          <w:sz w:val="24"/>
          <w:szCs w:val="24"/>
        </w:rPr>
        <w:t>3.3.14.5</w:t>
      </w:r>
      <w:r w:rsidR="00152F2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 xml:space="preserve">В том случае, если перевод денежных средств в </w:t>
      </w:r>
      <w:r w:rsidRPr="00DB5A15">
        <w:rPr>
          <w:szCs w:val="24"/>
        </w:rPr>
        <w:lastRenderedPageBreak/>
        <w:t>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w:t>
      </w:r>
      <w:r w:rsidRPr="00DC44EE">
        <w:rPr>
          <w:rFonts w:eastAsia="Calibri"/>
          <w:szCs w:val="24"/>
          <w:lang w:eastAsia="en-US"/>
        </w:rPr>
        <w:t xml:space="preserve">копию </w:t>
      </w:r>
      <w:r w:rsidRPr="00DC44EE">
        <w:rPr>
          <w:szCs w:val="24"/>
        </w:rPr>
        <w:t>платежного</w:t>
      </w:r>
      <w:r w:rsidRPr="00DC44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52F2A" w:rsidRPr="00DC44EE">
        <w:fldChar w:fldCharType="begin"/>
      </w:r>
      <w:r w:rsidR="00152F2A" w:rsidRPr="00DC44EE">
        <w:instrText xml:space="preserve"> REF _Ref55335823 \r \h  \* MERGEFORMAT </w:instrText>
      </w:r>
      <w:r w:rsidR="00152F2A" w:rsidRPr="00DC44EE">
        <w:fldChar w:fldCharType="separate"/>
      </w:r>
      <w:r w:rsidR="00991C07" w:rsidRPr="00DC44EE">
        <w:rPr>
          <w:rFonts w:eastAsia="Calibri"/>
          <w:szCs w:val="24"/>
          <w:lang w:eastAsia="en-US"/>
        </w:rPr>
        <w:t>5.6</w:t>
      </w:r>
      <w:r w:rsidR="00152F2A" w:rsidRPr="00DC44EE">
        <w:fldChar w:fldCharType="end"/>
      </w:r>
      <w:r w:rsidRPr="00DC44EE">
        <w:rPr>
          <w:rFonts w:eastAsia="Calibri"/>
          <w:szCs w:val="24"/>
          <w:lang w:eastAsia="en-US"/>
        </w:rPr>
        <w:t xml:space="preserve">) Участник обязан направить на электронную почту </w:t>
      </w:r>
      <w:r w:rsidR="00F46C49" w:rsidRPr="00DC44EE">
        <w:rPr>
          <w:rFonts w:eastAsia="Calibri"/>
          <w:szCs w:val="24"/>
          <w:lang w:eastAsia="en-US"/>
        </w:rPr>
        <w:t>специалисту 2 категории отдела закупочной деятельности управления логистики и материально-технического обеспечения филиала</w:t>
      </w:r>
      <w:r w:rsidRPr="00DC44EE">
        <w:rPr>
          <w:rFonts w:eastAsia="Calibri"/>
          <w:szCs w:val="24"/>
          <w:lang w:eastAsia="en-US"/>
        </w:rPr>
        <w:t xml:space="preserve"> ПАО «МРСК Центра»</w:t>
      </w:r>
      <w:r w:rsidR="00F46C49" w:rsidRPr="00DC44EE">
        <w:rPr>
          <w:rFonts w:eastAsia="Calibri"/>
          <w:szCs w:val="24"/>
          <w:lang w:eastAsia="en-US"/>
        </w:rPr>
        <w:t xml:space="preserve"> - «Ярэнерго»</w:t>
      </w:r>
      <w:r w:rsidRPr="00DC44EE">
        <w:rPr>
          <w:rFonts w:eastAsia="Calibri"/>
          <w:szCs w:val="24"/>
          <w:lang w:eastAsia="en-US"/>
        </w:rPr>
        <w:t xml:space="preserve"> </w:t>
      </w:r>
      <w:r w:rsidR="00F46C49" w:rsidRPr="00DC44EE">
        <w:rPr>
          <w:rFonts w:eastAsia="Calibri"/>
          <w:szCs w:val="24"/>
          <w:lang w:eastAsia="en-US"/>
        </w:rPr>
        <w:t>Донскову Антону</w:t>
      </w:r>
      <w:proofErr w:type="gramEnd"/>
      <w:r w:rsidR="00F46C49" w:rsidRPr="00DC44EE">
        <w:rPr>
          <w:rFonts w:eastAsia="Calibri"/>
          <w:szCs w:val="24"/>
          <w:lang w:eastAsia="en-US"/>
        </w:rPr>
        <w:t xml:space="preserve"> Юрьевичу</w:t>
      </w:r>
      <w:r w:rsidRPr="00DC44EE">
        <w:rPr>
          <w:rFonts w:eastAsia="Calibri"/>
          <w:szCs w:val="24"/>
          <w:lang w:eastAsia="en-US"/>
        </w:rPr>
        <w:t xml:space="preserve"> - контактный телефон (4</w:t>
      </w:r>
      <w:r w:rsidR="00F46C49" w:rsidRPr="00DC44EE">
        <w:rPr>
          <w:rFonts w:eastAsia="Calibri"/>
          <w:szCs w:val="24"/>
          <w:lang w:eastAsia="en-US"/>
        </w:rPr>
        <w:t>852</w:t>
      </w:r>
      <w:r w:rsidRPr="00DC44EE">
        <w:rPr>
          <w:rFonts w:eastAsia="Calibri"/>
          <w:szCs w:val="24"/>
          <w:lang w:eastAsia="en-US"/>
        </w:rPr>
        <w:t>) 7</w:t>
      </w:r>
      <w:r w:rsidR="00F46C49" w:rsidRPr="00DC44EE">
        <w:rPr>
          <w:rFonts w:eastAsia="Calibri"/>
          <w:szCs w:val="24"/>
          <w:lang w:eastAsia="en-US"/>
        </w:rPr>
        <w:t>8</w:t>
      </w:r>
      <w:r w:rsidRPr="00DC44EE">
        <w:rPr>
          <w:rFonts w:eastAsia="Calibri"/>
          <w:szCs w:val="24"/>
          <w:lang w:eastAsia="en-US"/>
        </w:rPr>
        <w:t>-</w:t>
      </w:r>
      <w:r w:rsidR="00F46C49" w:rsidRPr="00DC44EE">
        <w:rPr>
          <w:rFonts w:eastAsia="Calibri"/>
          <w:szCs w:val="24"/>
          <w:lang w:eastAsia="en-US"/>
        </w:rPr>
        <w:t>14</w:t>
      </w:r>
      <w:r w:rsidRPr="00DC44EE">
        <w:rPr>
          <w:rFonts w:eastAsia="Calibri"/>
          <w:szCs w:val="24"/>
          <w:lang w:eastAsia="en-US"/>
        </w:rPr>
        <w:t>-</w:t>
      </w:r>
      <w:r w:rsidR="00F46C49" w:rsidRPr="00DC44EE">
        <w:rPr>
          <w:rFonts w:eastAsia="Calibri"/>
          <w:szCs w:val="24"/>
          <w:lang w:eastAsia="en-US"/>
        </w:rPr>
        <w:t>78</w:t>
      </w:r>
      <w:r w:rsidRPr="00DC44EE">
        <w:rPr>
          <w:rFonts w:eastAsia="Calibri"/>
          <w:szCs w:val="24"/>
          <w:lang w:eastAsia="en-US"/>
        </w:rPr>
        <w:t xml:space="preserve">, адрес электронной почты: </w:t>
      </w:r>
      <w:hyperlink r:id="rId35" w:history="1">
        <w:r w:rsidR="00DC44EE" w:rsidRPr="00DC44EE">
          <w:rPr>
            <w:rStyle w:val="a7"/>
            <w:rFonts w:eastAsia="Calibri"/>
            <w:lang w:val="en-US" w:eastAsia="en-US"/>
          </w:rPr>
          <w:t>Donskov</w:t>
        </w:r>
        <w:r w:rsidR="00DC44EE" w:rsidRPr="00DC44EE">
          <w:rPr>
            <w:rStyle w:val="a7"/>
            <w:rFonts w:eastAsia="Calibri"/>
            <w:lang w:eastAsia="en-US"/>
          </w:rPr>
          <w:t>.</w:t>
        </w:r>
        <w:r w:rsidR="00DC44EE" w:rsidRPr="00DC44EE">
          <w:rPr>
            <w:rStyle w:val="a7"/>
            <w:rFonts w:eastAsia="Calibri"/>
            <w:lang w:val="en-US" w:eastAsia="en-US"/>
          </w:rPr>
          <w:t>AY</w:t>
        </w:r>
        <w:r w:rsidR="00DC44EE" w:rsidRPr="00DC44EE">
          <w:rPr>
            <w:rStyle w:val="a7"/>
            <w:rFonts w:eastAsia="Calibri"/>
            <w:lang w:eastAsia="en-US"/>
          </w:rPr>
          <w:t>@mrsk-1.ru</w:t>
        </w:r>
      </w:hyperlink>
      <w:r w:rsidRPr="00DC44EE">
        <w:rPr>
          <w:rFonts w:eastAsia="Calibri"/>
          <w:szCs w:val="24"/>
          <w:lang w:eastAsia="en-US"/>
        </w:rPr>
        <w:t xml:space="preserve">. Данные документы необходимо направить Заказчику </w:t>
      </w:r>
      <w:r w:rsidRPr="00DC44EE">
        <w:rPr>
          <w:szCs w:val="24"/>
        </w:rPr>
        <w:t xml:space="preserve">до момента истечения срока окончания приема заявок (п. </w:t>
      </w:r>
      <w:r w:rsidR="00152F2A" w:rsidRPr="00DC44EE">
        <w:fldChar w:fldCharType="begin"/>
      </w:r>
      <w:r w:rsidR="00152F2A" w:rsidRPr="00DC44EE">
        <w:instrText xml:space="preserve"> REF _Ref440289953 \r \h  \* MERGEFORMAT </w:instrText>
      </w:r>
      <w:r w:rsidR="00152F2A" w:rsidRPr="00DC44EE">
        <w:fldChar w:fldCharType="separate"/>
      </w:r>
      <w:r w:rsidR="00991C07" w:rsidRPr="00DC44EE">
        <w:rPr>
          <w:szCs w:val="24"/>
        </w:rPr>
        <w:t>3.4.1.3</w:t>
      </w:r>
      <w:r w:rsidR="00152F2A" w:rsidRPr="00DC44EE">
        <w:fldChar w:fldCharType="end"/>
      </w:r>
      <w:r w:rsidRPr="00DC44EE">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4"/>
    </w:p>
    <w:p w:rsidR="00DC44EE" w:rsidRPr="00E4300E" w:rsidRDefault="00DC44EE" w:rsidP="00DC44EE">
      <w:pPr>
        <w:pStyle w:val="aff6"/>
        <w:numPr>
          <w:ilvl w:val="0"/>
          <w:numId w:val="0"/>
        </w:numPr>
        <w:snapToGrid w:val="0"/>
        <w:spacing w:before="100" w:beforeAutospacing="1" w:line="240" w:lineRule="auto"/>
        <w:ind w:left="2160"/>
        <w:rPr>
          <w:sz w:val="24"/>
          <w:szCs w:val="24"/>
          <w:u w:val="single"/>
        </w:rPr>
      </w:pPr>
      <w:r w:rsidRPr="00E4300E">
        <w:rPr>
          <w:sz w:val="24"/>
          <w:szCs w:val="24"/>
          <w:u w:val="single"/>
        </w:rPr>
        <w:t>Получатель платежа: Филиал ПАО «МРСК Центра» - «Ярэнерго»</w:t>
      </w:r>
    </w:p>
    <w:p w:rsidR="00DC44EE" w:rsidRPr="00E4300E" w:rsidRDefault="00DC44EE" w:rsidP="00DC44EE">
      <w:pPr>
        <w:pStyle w:val="aff6"/>
        <w:numPr>
          <w:ilvl w:val="0"/>
          <w:numId w:val="78"/>
        </w:numPr>
        <w:tabs>
          <w:tab w:val="clear" w:pos="1134"/>
          <w:tab w:val="left" w:pos="2127"/>
        </w:tabs>
        <w:suppressAutoHyphens w:val="0"/>
        <w:spacing w:before="240" w:line="240" w:lineRule="auto"/>
        <w:ind w:left="2846" w:hanging="357"/>
        <w:rPr>
          <w:sz w:val="24"/>
          <w:szCs w:val="24"/>
        </w:rPr>
      </w:pPr>
      <w:r w:rsidRPr="00E4300E">
        <w:rPr>
          <w:sz w:val="24"/>
          <w:szCs w:val="24"/>
        </w:rPr>
        <w:t>ИНН/КПП: 6901067107/760602001</w:t>
      </w:r>
    </w:p>
    <w:p w:rsidR="00DC44EE" w:rsidRPr="00E4300E" w:rsidRDefault="00DC44EE" w:rsidP="00DC44EE">
      <w:pPr>
        <w:pStyle w:val="aff6"/>
        <w:numPr>
          <w:ilvl w:val="0"/>
          <w:numId w:val="0"/>
        </w:numPr>
        <w:tabs>
          <w:tab w:val="left" w:pos="2127"/>
        </w:tabs>
        <w:spacing w:line="240" w:lineRule="auto"/>
        <w:ind w:left="2847"/>
      </w:pPr>
      <w:proofErr w:type="gramStart"/>
      <w:r w:rsidRPr="00E4300E">
        <w:rPr>
          <w:sz w:val="24"/>
          <w:szCs w:val="24"/>
        </w:rPr>
        <w:t>р</w:t>
      </w:r>
      <w:proofErr w:type="gramEnd"/>
      <w:r w:rsidRPr="00E4300E">
        <w:rPr>
          <w:sz w:val="24"/>
          <w:szCs w:val="24"/>
        </w:rPr>
        <w:t>/с: 40702810777020004402 в Северный банк Сбербанка России г. Ярославль</w:t>
      </w:r>
    </w:p>
    <w:p w:rsidR="00DC44EE" w:rsidRPr="00E4300E" w:rsidRDefault="00DC44EE" w:rsidP="00DC44EE">
      <w:pPr>
        <w:pStyle w:val="aff6"/>
        <w:numPr>
          <w:ilvl w:val="0"/>
          <w:numId w:val="0"/>
        </w:numPr>
        <w:tabs>
          <w:tab w:val="left" w:pos="2127"/>
        </w:tabs>
        <w:spacing w:line="240" w:lineRule="auto"/>
        <w:ind w:left="2847"/>
      </w:pPr>
      <w:r w:rsidRPr="00E4300E">
        <w:rPr>
          <w:sz w:val="24"/>
          <w:szCs w:val="24"/>
        </w:rPr>
        <w:t>БИК: 047888670</w:t>
      </w:r>
    </w:p>
    <w:p w:rsidR="006D2FCD" w:rsidRPr="00DB5A15" w:rsidRDefault="00DC44EE" w:rsidP="00DC44EE">
      <w:pPr>
        <w:pStyle w:val="aff6"/>
        <w:numPr>
          <w:ilvl w:val="0"/>
          <w:numId w:val="0"/>
        </w:numPr>
        <w:tabs>
          <w:tab w:val="left" w:pos="2127"/>
        </w:tabs>
        <w:spacing w:line="240" w:lineRule="auto"/>
        <w:ind w:left="2847"/>
      </w:pPr>
      <w:r w:rsidRPr="00E4300E">
        <w:rPr>
          <w:sz w:val="24"/>
          <w:szCs w:val="24"/>
        </w:rPr>
        <w:t>к/с: 30101810500000000670</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152F2A">
        <w:fldChar w:fldCharType="begin"/>
      </w:r>
      <w:r w:rsidR="00152F2A">
        <w:instrText xml:space="preserve"> REF _Ref306140451 \r \h  \* MERGEFORMAT </w:instrText>
      </w:r>
      <w:r w:rsidR="00152F2A">
        <w:fldChar w:fldCharType="separate"/>
      </w:r>
      <w:r w:rsidR="00991C07" w:rsidRPr="00991C07">
        <w:rPr>
          <w:sz w:val="24"/>
          <w:szCs w:val="24"/>
        </w:rPr>
        <w:t>3.14</w:t>
      </w:r>
      <w:r w:rsidR="00152F2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lastRenderedPageBreak/>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DC44EE"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w:t>
      </w:r>
      <w:r w:rsidRPr="00DC44EE">
        <w:rPr>
          <w:bCs w:val="0"/>
          <w:sz w:val="24"/>
          <w:szCs w:val="24"/>
        </w:rPr>
        <w:t xml:space="preserve">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C44EE">
        <w:rPr>
          <w:bCs w:val="0"/>
          <w:sz w:val="24"/>
          <w:szCs w:val="24"/>
        </w:rPr>
        <w:t xml:space="preserve">электронных </w:t>
      </w:r>
      <w:r w:rsidRPr="00DC44EE">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DC44EE">
        <w:rPr>
          <w:bCs w:val="0"/>
          <w:sz w:val="24"/>
          <w:szCs w:val="24"/>
        </w:rPr>
        <w:t>Заявк</w:t>
      </w:r>
      <w:r w:rsidR="00717F60" w:rsidRPr="00DC44EE">
        <w:rPr>
          <w:bCs w:val="0"/>
          <w:sz w:val="24"/>
          <w:szCs w:val="24"/>
        </w:rPr>
        <w:t xml:space="preserve">и на ЭТП могут быть поданы до </w:t>
      </w:r>
      <w:r w:rsidR="002B5044" w:rsidRPr="00DC44EE">
        <w:rPr>
          <w:b/>
          <w:bCs w:val="0"/>
          <w:sz w:val="24"/>
          <w:szCs w:val="24"/>
        </w:rPr>
        <w:t xml:space="preserve">12 часов 00 минут </w:t>
      </w:r>
      <w:r w:rsidR="00DC44EE" w:rsidRPr="00DC44EE">
        <w:rPr>
          <w:b/>
          <w:bCs w:val="0"/>
          <w:sz w:val="24"/>
          <w:szCs w:val="24"/>
        </w:rPr>
        <w:t>0</w:t>
      </w:r>
      <w:r w:rsidR="00FD60B8">
        <w:rPr>
          <w:b/>
          <w:bCs w:val="0"/>
          <w:sz w:val="24"/>
          <w:szCs w:val="24"/>
        </w:rPr>
        <w:t>2</w:t>
      </w:r>
      <w:r w:rsidR="002B5044" w:rsidRPr="00DC44EE">
        <w:rPr>
          <w:b/>
          <w:bCs w:val="0"/>
          <w:sz w:val="24"/>
          <w:szCs w:val="24"/>
        </w:rPr>
        <w:t xml:space="preserve"> </w:t>
      </w:r>
      <w:r w:rsidR="00FD60B8">
        <w:rPr>
          <w:b/>
          <w:bCs w:val="0"/>
          <w:sz w:val="24"/>
          <w:szCs w:val="24"/>
        </w:rPr>
        <w:t>августа</w:t>
      </w:r>
      <w:r w:rsidR="002B5044" w:rsidRPr="00DC44EE">
        <w:rPr>
          <w:b/>
          <w:bCs w:val="0"/>
          <w:sz w:val="24"/>
          <w:szCs w:val="24"/>
        </w:rPr>
        <w:t xml:space="preserve"> </w:t>
      </w:r>
      <w:r w:rsidR="004E638A" w:rsidRPr="00DC44EE">
        <w:rPr>
          <w:b/>
          <w:bCs w:val="0"/>
          <w:sz w:val="24"/>
          <w:szCs w:val="24"/>
        </w:rPr>
        <w:t>2017</w:t>
      </w:r>
      <w:r w:rsidR="002B5044" w:rsidRPr="00DC44EE">
        <w:rPr>
          <w:b/>
          <w:bCs w:val="0"/>
          <w:sz w:val="24"/>
          <w:szCs w:val="24"/>
        </w:rPr>
        <w:t xml:space="preserve"> года</w:t>
      </w:r>
      <w:r w:rsidR="00BC2634" w:rsidRPr="00DC44EE">
        <w:rPr>
          <w:b/>
          <w:bCs w:val="0"/>
          <w:sz w:val="24"/>
          <w:szCs w:val="24"/>
        </w:rPr>
        <w:t xml:space="preserve">, </w:t>
      </w:r>
      <w:r w:rsidR="00BC2634" w:rsidRPr="00DC44EE">
        <w:rPr>
          <w:bCs w:val="0"/>
          <w:sz w:val="24"/>
          <w:szCs w:val="24"/>
        </w:rPr>
        <w:t xml:space="preserve">при этом предложенная Участником в Письме о подаче оферты </w:t>
      </w:r>
      <w:r w:rsidR="00BC2634" w:rsidRPr="00DC44EE">
        <w:rPr>
          <w:bCs w:val="0"/>
          <w:spacing w:val="-2"/>
          <w:sz w:val="24"/>
          <w:szCs w:val="24"/>
        </w:rPr>
        <w:t>(под</w:t>
      </w:r>
      <w:r w:rsidR="00BC2634" w:rsidRPr="00DC44EE">
        <w:rPr>
          <w:bCs w:val="0"/>
          <w:sz w:val="24"/>
          <w:szCs w:val="24"/>
        </w:rPr>
        <w:t xml:space="preserve">раздел </w:t>
      </w:r>
      <w:r w:rsidR="00152F2A" w:rsidRPr="00DC44EE">
        <w:fldChar w:fldCharType="begin"/>
      </w:r>
      <w:r w:rsidR="00152F2A" w:rsidRPr="00DC44EE">
        <w:instrText xml:space="preserve"> REF _Ref55336310 \r \h  \* MERGEFORMAT </w:instrText>
      </w:r>
      <w:r w:rsidR="00152F2A" w:rsidRPr="00DC44EE">
        <w:fldChar w:fldCharType="separate"/>
      </w:r>
      <w:r w:rsidR="00991C07" w:rsidRPr="00DC44EE">
        <w:rPr>
          <w:bCs w:val="0"/>
          <w:sz w:val="24"/>
          <w:szCs w:val="24"/>
        </w:rPr>
        <w:t>5.1</w:t>
      </w:r>
      <w:r w:rsidR="00152F2A" w:rsidRPr="00DC44EE">
        <w:fldChar w:fldCharType="end"/>
      </w:r>
      <w:r w:rsidR="00BC2634" w:rsidRPr="00DC44EE">
        <w:rPr>
          <w:bCs w:val="0"/>
          <w:sz w:val="24"/>
          <w:szCs w:val="24"/>
          <w:lang w:eastAsia="ru-RU"/>
        </w:rPr>
        <w:t>)</w:t>
      </w:r>
      <w:r w:rsidR="00BC2634" w:rsidRPr="00DC44EE">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CA44A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в случае отзыва Заявки, </w:t>
      </w:r>
      <w:r w:rsidRPr="00382A07">
        <w:rPr>
          <w:sz w:val="24"/>
          <w:szCs w:val="24"/>
        </w:rPr>
        <w:lastRenderedPageBreak/>
        <w:t xml:space="preserve">Участники готовят обращение к Организатору на бланке Участника, подписанное и скрепленное печатью в порядке, указанном в пунктах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152F2A">
        <w:fldChar w:fldCharType="begin"/>
      </w:r>
      <w:r w:rsidR="00152F2A">
        <w:instrText xml:space="preserve"> REF _Ref93089454 \n \h  \* MERGEFORMAT </w:instrText>
      </w:r>
      <w:r w:rsidR="00152F2A">
        <w:fldChar w:fldCharType="separate"/>
      </w:r>
      <w:r w:rsidR="00991C07" w:rsidRPr="00991C07">
        <w:rPr>
          <w:bCs w:val="0"/>
          <w:sz w:val="24"/>
          <w:szCs w:val="24"/>
        </w:rPr>
        <w:t>3.6.2</w:t>
      </w:r>
      <w:r w:rsidR="00152F2A">
        <w:fldChar w:fldCharType="end"/>
      </w:r>
      <w:r w:rsidRPr="00382A07">
        <w:rPr>
          <w:bCs w:val="0"/>
          <w:sz w:val="24"/>
          <w:szCs w:val="24"/>
        </w:rPr>
        <w:t xml:space="preserve">), проведение (при необходимости) переговоров (пункт </w:t>
      </w:r>
      <w:r w:rsidR="00152F2A">
        <w:fldChar w:fldCharType="begin"/>
      </w:r>
      <w:r w:rsidR="00152F2A">
        <w:instrText xml:space="preserve"> REF _Ref303670674 \n \h  \* MERGEFORMAT </w:instrText>
      </w:r>
      <w:r w:rsidR="00152F2A">
        <w:fldChar w:fldCharType="separate"/>
      </w:r>
      <w:r w:rsidR="00991C07" w:rsidRPr="00991C07">
        <w:rPr>
          <w:bCs w:val="0"/>
          <w:sz w:val="24"/>
          <w:szCs w:val="24"/>
        </w:rPr>
        <w:t>3.6.3</w:t>
      </w:r>
      <w:r w:rsidR="00152F2A">
        <w:fldChar w:fldCharType="end"/>
      </w:r>
      <w:r w:rsidRPr="00382A07">
        <w:rPr>
          <w:bCs w:val="0"/>
          <w:sz w:val="24"/>
          <w:szCs w:val="24"/>
        </w:rPr>
        <w:t>) и оценочную стадию (пункт</w:t>
      </w:r>
      <w:r w:rsidR="007F3FB7" w:rsidRPr="00382A07">
        <w:rPr>
          <w:bCs w:val="0"/>
          <w:sz w:val="24"/>
          <w:szCs w:val="24"/>
        </w:rPr>
        <w:t xml:space="preserve">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w:t>
      </w:r>
      <w:r w:rsidRPr="00382A07">
        <w:rPr>
          <w:sz w:val="24"/>
          <w:szCs w:val="24"/>
        </w:rPr>
        <w:lastRenderedPageBreak/>
        <w:t xml:space="preserve">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152F2A">
        <w:fldChar w:fldCharType="begin"/>
      </w:r>
      <w:r w:rsidR="00152F2A">
        <w:instrText xml:space="preserve"> REF _Ref444179578 \r \h  \* MERGEFORMAT </w:instrText>
      </w:r>
      <w:r w:rsidR="00152F2A">
        <w:fldChar w:fldCharType="separate"/>
      </w:r>
      <w:r w:rsidR="00991C07" w:rsidRPr="00991C07">
        <w:rPr>
          <w:sz w:val="24"/>
          <w:szCs w:val="24"/>
        </w:rPr>
        <w:t>5.10</w:t>
      </w:r>
      <w:r w:rsidR="00152F2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w:t>
      </w:r>
      <w:r w:rsidRPr="00382A07">
        <w:rPr>
          <w:sz w:val="24"/>
          <w:szCs w:val="24"/>
        </w:rPr>
        <w:lastRenderedPageBreak/>
        <w:t xml:space="preserve">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52F2A">
        <w:fldChar w:fldCharType="begin"/>
      </w:r>
      <w:r w:rsidR="00152F2A">
        <w:instrText xml:space="preserve"> REF _Ref471821960 \r \h  \* MERGEFORMAT </w:instrText>
      </w:r>
      <w:r w:rsidR="00152F2A">
        <w:fldChar w:fldCharType="separate"/>
      </w:r>
      <w:r w:rsidR="00E9095F" w:rsidRPr="001018D6">
        <w:rPr>
          <w:sz w:val="24"/>
          <w:szCs w:val="24"/>
        </w:rPr>
        <w:t>3.8</w:t>
      </w:r>
      <w:r w:rsidR="00152F2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152F2A">
        <w:fldChar w:fldCharType="begin"/>
      </w:r>
      <w:r w:rsidR="00152F2A">
        <w:instrText xml:space="preserve"> REF _Ref465850064 \r \h  \* MERGEFORMAT </w:instrText>
      </w:r>
      <w:r w:rsidR="00152F2A">
        <w:fldChar w:fldCharType="separate"/>
      </w:r>
      <w:r w:rsidR="00991C07" w:rsidRPr="00991C07">
        <w:rPr>
          <w:iCs/>
          <w:sz w:val="24"/>
          <w:szCs w:val="24"/>
          <w:lang w:eastAsia="ru-RU"/>
        </w:rPr>
        <w:t>3.7.9</w:t>
      </w:r>
      <w:r w:rsidR="00152F2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152F2A">
        <w:fldChar w:fldCharType="begin"/>
      </w:r>
      <w:r w:rsidR="00152F2A">
        <w:instrText xml:space="preserve"> REF _Ref306352987 \r \h  \* MERGEFORMAT </w:instrText>
      </w:r>
      <w:r w:rsidR="00152F2A">
        <w:fldChar w:fldCharType="separate"/>
      </w:r>
      <w:r w:rsidR="00991C07" w:rsidRPr="00991C07">
        <w:rPr>
          <w:iCs/>
          <w:sz w:val="24"/>
          <w:szCs w:val="24"/>
          <w:lang w:eastAsia="ru-RU"/>
        </w:rPr>
        <w:t>3.7.3</w:t>
      </w:r>
      <w:r w:rsidR="00152F2A">
        <w:fldChar w:fldCharType="end"/>
      </w:r>
      <w:r w:rsidRPr="00382A07">
        <w:rPr>
          <w:iCs/>
          <w:sz w:val="24"/>
          <w:szCs w:val="24"/>
          <w:lang w:eastAsia="ru-RU"/>
        </w:rPr>
        <w:t xml:space="preserve"> - </w:t>
      </w:r>
      <w:r w:rsidR="00152F2A">
        <w:fldChar w:fldCharType="begin"/>
      </w:r>
      <w:r w:rsidR="00152F2A">
        <w:instrText xml:space="preserve"> REF _Ref306353005 \r \h  \* MERGEFORMAT </w:instrText>
      </w:r>
      <w:r w:rsidR="00152F2A">
        <w:fldChar w:fldCharType="separate"/>
      </w:r>
      <w:r w:rsidR="00991C07" w:rsidRPr="00991C07">
        <w:rPr>
          <w:iCs/>
          <w:sz w:val="24"/>
          <w:szCs w:val="24"/>
          <w:lang w:eastAsia="ru-RU"/>
        </w:rPr>
        <w:t>3.7.5</w:t>
      </w:r>
      <w:r w:rsidR="00152F2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lastRenderedPageBreak/>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152F2A">
        <w:fldChar w:fldCharType="begin"/>
      </w:r>
      <w:r w:rsidR="00152F2A">
        <w:instrText xml:space="preserve"> REF _Ref468453355 \r \h  \* MERGEFORMAT </w:instrText>
      </w:r>
      <w:r w:rsidR="00152F2A">
        <w:fldChar w:fldCharType="separate"/>
      </w:r>
      <w:r w:rsidR="00991C07" w:rsidRPr="00991C07">
        <w:rPr>
          <w:sz w:val="24"/>
          <w:szCs w:val="24"/>
        </w:rPr>
        <w:t>3.7.8</w:t>
      </w:r>
      <w:r w:rsidR="00152F2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991C07">
        <w:rPr>
          <w:sz w:val="24"/>
          <w:szCs w:val="24"/>
        </w:rPr>
        <w:t>3.11.2</w:t>
      </w:r>
      <w:r w:rsidR="00152F2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1018D6">
        <w:rPr>
          <w:sz w:val="24"/>
          <w:szCs w:val="24"/>
        </w:rPr>
        <w:t>3.11.2</w:t>
      </w:r>
      <w:r w:rsidR="00152F2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w:t>
      </w:r>
      <w:r w:rsidRPr="001018D6">
        <w:rPr>
          <w:sz w:val="24"/>
          <w:szCs w:val="24"/>
        </w:rPr>
        <w:lastRenderedPageBreak/>
        <w:t>(Приложением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DC44EE"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w:t>
      </w:r>
      <w:r w:rsidRPr="00DC44EE">
        <w:rPr>
          <w:sz w:val="24"/>
          <w:szCs w:val="24"/>
        </w:rPr>
        <w:t xml:space="preserve">Договора, сниженной на 15 процентов (коэффициент приоритета при поставке продукции российского происхождения принимается </w:t>
      </w:r>
      <w:proofErr w:type="gramStart"/>
      <w:r w:rsidRPr="00DC44EE">
        <w:rPr>
          <w:i/>
          <w:sz w:val="24"/>
          <w:szCs w:val="24"/>
          <w:lang w:val="en-US"/>
        </w:rPr>
        <w:t>k</w:t>
      </w:r>
      <w:proofErr w:type="gramEnd"/>
      <w:r w:rsidRPr="00DC44EE">
        <w:rPr>
          <w:i/>
          <w:sz w:val="24"/>
          <w:szCs w:val="24"/>
          <w:vertAlign w:val="subscript"/>
        </w:rPr>
        <w:t>ПРИОР</w:t>
      </w:r>
      <w:r w:rsidRPr="00DC44EE">
        <w:rPr>
          <w:sz w:val="24"/>
          <w:szCs w:val="24"/>
        </w:rPr>
        <w:t xml:space="preserve">=0,85, иначе </w:t>
      </w:r>
      <w:r w:rsidRPr="00DC44EE">
        <w:rPr>
          <w:i/>
          <w:sz w:val="24"/>
          <w:szCs w:val="24"/>
          <w:lang w:val="en-US"/>
        </w:rPr>
        <w:t>k</w:t>
      </w:r>
      <w:r w:rsidRPr="00DC44EE">
        <w:rPr>
          <w:i/>
          <w:sz w:val="24"/>
          <w:szCs w:val="24"/>
          <w:vertAlign w:val="subscript"/>
        </w:rPr>
        <w:t>ПРИОР</w:t>
      </w:r>
      <w:r w:rsidRPr="00DC44EE">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DC44EE"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DC44EE">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152F2A">
        <w:fldChar w:fldCharType="begin"/>
      </w:r>
      <w:r w:rsidR="00152F2A">
        <w:instrText xml:space="preserve"> REF _Ref303251044 \r \h  \* MERGEFORMAT </w:instrText>
      </w:r>
      <w:r w:rsidR="00152F2A">
        <w:fldChar w:fldCharType="separate"/>
      </w:r>
      <w:r w:rsidR="00991C07" w:rsidRPr="001018D6">
        <w:rPr>
          <w:rFonts w:ascii="Times New Roman" w:hAnsi="Times New Roman" w:cs="Times New Roman"/>
          <w:sz w:val="24"/>
          <w:szCs w:val="24"/>
        </w:rPr>
        <w:t>3.10</w:t>
      </w:r>
      <w:r w:rsidR="00152F2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lastRenderedPageBreak/>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152F2A">
        <w:fldChar w:fldCharType="begin"/>
      </w:r>
      <w:r w:rsidR="00152F2A">
        <w:instrText xml:space="preserve"> REF _Ref472411304 \r \h  \* MERGEFORMAT </w:instrText>
      </w:r>
      <w:r w:rsidR="00152F2A">
        <w:fldChar w:fldCharType="separate"/>
      </w:r>
      <w:r w:rsidR="00991C07" w:rsidRPr="001018D6">
        <w:rPr>
          <w:sz w:val="24"/>
          <w:szCs w:val="24"/>
        </w:rPr>
        <w:t>3.3.7.1</w:t>
      </w:r>
      <w:r w:rsidR="00152F2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lastRenderedPageBreak/>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152F2A">
        <w:fldChar w:fldCharType="begin"/>
      </w:r>
      <w:r w:rsidR="00152F2A">
        <w:instrText xml:space="preserve"> REF _Ref468456963 \r \h  \* MERGEFORMAT </w:instrText>
      </w:r>
      <w:r w:rsidR="00152F2A">
        <w:fldChar w:fldCharType="separate"/>
      </w:r>
      <w:r w:rsidR="00991C07" w:rsidRPr="00991C07">
        <w:rPr>
          <w:rFonts w:eastAsia="Times New Roman,Italic"/>
          <w:iCs/>
          <w:sz w:val="24"/>
          <w:szCs w:val="24"/>
        </w:rPr>
        <w:t>3.3.7</w:t>
      </w:r>
      <w:r w:rsidR="00152F2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152F2A">
        <w:fldChar w:fldCharType="begin"/>
      </w:r>
      <w:r w:rsidR="00152F2A">
        <w:instrText xml:space="preserve"> REF _Ref465675151 \r \h  \* MERGEFORMAT </w:instrText>
      </w:r>
      <w:r w:rsidR="00152F2A">
        <w:fldChar w:fldCharType="separate"/>
      </w:r>
      <w:r w:rsidR="00991C07" w:rsidRPr="00B32CC3">
        <w:rPr>
          <w:bCs/>
          <w:sz w:val="24"/>
          <w:szCs w:val="24"/>
        </w:rPr>
        <w:t>3.11.2</w:t>
      </w:r>
      <w:r w:rsidR="00152F2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lastRenderedPageBreak/>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152F2A">
        <w:fldChar w:fldCharType="begin"/>
      </w:r>
      <w:r w:rsidR="00152F2A">
        <w:instrText xml:space="preserve"> REF _Ref468457053 \r \h  \* MERGEFORMAT </w:instrText>
      </w:r>
      <w:r w:rsidR="00152F2A">
        <w:fldChar w:fldCharType="separate"/>
      </w:r>
      <w:r w:rsidR="00991C07">
        <w:rPr>
          <w:sz w:val="24"/>
          <w:szCs w:val="24"/>
        </w:rPr>
        <w:t>3.6.2.5</w:t>
      </w:r>
      <w:r w:rsidR="00152F2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007929A7"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lastRenderedPageBreak/>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152F2A">
        <w:fldChar w:fldCharType="begin"/>
      </w:r>
      <w:r w:rsidR="00152F2A">
        <w:instrText xml:space="preserve"> REF _Ref294695546 \r \h  \* MERGEFORMAT </w:instrText>
      </w:r>
      <w:r w:rsidR="00152F2A">
        <w:fldChar w:fldCharType="separate"/>
      </w:r>
      <w:r w:rsidR="00991C07" w:rsidRPr="00991C07">
        <w:rPr>
          <w:bCs w:val="0"/>
          <w:sz w:val="24"/>
          <w:szCs w:val="24"/>
        </w:rPr>
        <w:t xml:space="preserve"> 1.2.6 </w:t>
      </w:r>
      <w:r w:rsidR="00152F2A">
        <w:fldChar w:fldCharType="end"/>
      </w:r>
      <w:r w:rsidRPr="004A1A68">
        <w:rPr>
          <w:bCs w:val="0"/>
          <w:sz w:val="24"/>
          <w:szCs w:val="24"/>
        </w:rPr>
        <w:t>и/или в срок, определенный в п.</w:t>
      </w:r>
      <w:r w:rsidR="001716DB" w:rsidRPr="004A1A68">
        <w:rPr>
          <w:bCs w:val="0"/>
          <w:sz w:val="24"/>
          <w:szCs w:val="24"/>
        </w:rPr>
        <w:t xml:space="preserve"> </w:t>
      </w:r>
      <w:r w:rsidR="00152F2A">
        <w:fldChar w:fldCharType="begin"/>
      </w:r>
      <w:r w:rsidR="00152F2A">
        <w:instrText xml:space="preserve"> REF _Ref294695403 \n \h  \* MERGEFORMAT </w:instrText>
      </w:r>
      <w:r w:rsidR="00152F2A">
        <w:fldChar w:fldCharType="separate"/>
      </w:r>
      <w:r w:rsidR="00991C07" w:rsidRPr="00991C07">
        <w:rPr>
          <w:bCs w:val="0"/>
          <w:sz w:val="24"/>
          <w:szCs w:val="24"/>
        </w:rPr>
        <w:t>3.12.3</w:t>
      </w:r>
      <w:r w:rsidR="00152F2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152F2A">
        <w:fldChar w:fldCharType="begin"/>
      </w:r>
      <w:r w:rsidR="00152F2A">
        <w:instrText xml:space="preserve"> REF _Ref466909528 \r \h  \* MERGEFORMAT </w:instrText>
      </w:r>
      <w:r w:rsidR="00152F2A">
        <w:fldChar w:fldCharType="separate"/>
      </w:r>
      <w:r w:rsidR="00991C07" w:rsidRPr="00991C07">
        <w:rPr>
          <w:sz w:val="24"/>
          <w:szCs w:val="24"/>
        </w:rPr>
        <w:t>3.3.8.9</w:t>
      </w:r>
      <w:r w:rsidR="00152F2A">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152F2A">
        <w:fldChar w:fldCharType="begin"/>
      </w:r>
      <w:r w:rsidR="00152F2A">
        <w:instrText xml:space="preserve"> REF _Ref305979053 \r \h  \* MERGEFORMAT </w:instrText>
      </w:r>
      <w:r w:rsidR="00152F2A">
        <w:fldChar w:fldCharType="separate"/>
      </w:r>
      <w:r w:rsidR="00991C07" w:rsidRPr="001018D6">
        <w:rPr>
          <w:sz w:val="24"/>
          <w:szCs w:val="24"/>
        </w:rPr>
        <w:t>3.12.5</w:t>
      </w:r>
      <w:r w:rsidR="00152F2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52F2A">
        <w:fldChar w:fldCharType="begin"/>
      </w:r>
      <w:r w:rsidR="00152F2A">
        <w:instrText xml:space="preserve"> REF _Ref471821960 \r \h  \* MERGEFORMAT </w:instrText>
      </w:r>
      <w:r w:rsidR="00152F2A">
        <w:fldChar w:fldCharType="separate"/>
      </w:r>
      <w:r w:rsidR="00991C07" w:rsidRPr="001018D6">
        <w:rPr>
          <w:sz w:val="24"/>
          <w:szCs w:val="24"/>
        </w:rPr>
        <w:t>3.8</w:t>
      </w:r>
      <w:r w:rsidR="00152F2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w:t>
      </w:r>
      <w:r w:rsidRPr="001018D6">
        <w:rPr>
          <w:sz w:val="24"/>
          <w:szCs w:val="24"/>
        </w:rPr>
        <w:lastRenderedPageBreak/>
        <w:t xml:space="preserve">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152F2A">
        <w:fldChar w:fldCharType="begin"/>
      </w:r>
      <w:r w:rsidR="00152F2A">
        <w:instrText xml:space="preserve"> REF _Ref465437572 \r \h  \* MERGEFORMAT </w:instrText>
      </w:r>
      <w:r w:rsidR="00152F2A">
        <w:fldChar w:fldCharType="separate"/>
      </w:r>
      <w:r w:rsidR="00991C07" w:rsidRPr="00991C07">
        <w:rPr>
          <w:sz w:val="24"/>
          <w:szCs w:val="24"/>
        </w:rPr>
        <w:t>3.13.2</w:t>
      </w:r>
      <w:r w:rsidR="00152F2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152F2A">
        <w:fldChar w:fldCharType="begin"/>
      </w:r>
      <w:r w:rsidR="00152F2A">
        <w:instrText xml:space="preserve"> REF _Ref468973820 \r \h  \* MERGEFORMAT </w:instrText>
      </w:r>
      <w:r w:rsidR="00152F2A">
        <w:fldChar w:fldCharType="separate"/>
      </w:r>
      <w:r w:rsidR="00991C07">
        <w:rPr>
          <w:sz w:val="24"/>
          <w:szCs w:val="24"/>
        </w:rPr>
        <w:t>3.3.14.4.4</w:t>
      </w:r>
      <w:r w:rsidR="00152F2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 xml:space="preserve">) с учетом требований, изложенных в подпункте </w:t>
      </w:r>
      <w:r w:rsidR="00152F2A">
        <w:fldChar w:fldCharType="begin"/>
      </w:r>
      <w:r w:rsidR="00152F2A">
        <w:instrText xml:space="preserve"> REF _Ref465437572 \r \h  \* MERGEFORMAT </w:instrText>
      </w:r>
      <w:r w:rsidR="00152F2A">
        <w:fldChar w:fldCharType="separate"/>
      </w:r>
      <w:r w:rsidR="00991C07">
        <w:rPr>
          <w:sz w:val="24"/>
          <w:szCs w:val="24"/>
        </w:rPr>
        <w:t>3.13.2</w:t>
      </w:r>
      <w:r w:rsidR="00152F2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152F2A">
        <w:fldChar w:fldCharType="begin"/>
      </w:r>
      <w:r w:rsidR="00152F2A">
        <w:instrText xml:space="preserve"> REF _Ref468462141 \r \h  \* MERGEFORMAT </w:instrText>
      </w:r>
      <w:r w:rsidR="00152F2A">
        <w:fldChar w:fldCharType="separate"/>
      </w:r>
      <w:r w:rsidR="00991C07">
        <w:rPr>
          <w:sz w:val="24"/>
          <w:szCs w:val="24"/>
        </w:rPr>
        <w:t>3.12</w:t>
      </w:r>
      <w:r w:rsidR="00152F2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152F2A">
        <w:fldChar w:fldCharType="begin"/>
      </w:r>
      <w:r w:rsidR="00152F2A">
        <w:instrText xml:space="preserve"> REF _Ref468462243 \r \h  \* MERGEFORMAT </w:instrText>
      </w:r>
      <w:r w:rsidR="00152F2A">
        <w:fldChar w:fldCharType="separate"/>
      </w:r>
      <w:r w:rsidR="00991C07" w:rsidRPr="00991C07">
        <w:rPr>
          <w:sz w:val="24"/>
          <w:szCs w:val="24"/>
        </w:rPr>
        <w:t>3.12.6</w:t>
      </w:r>
      <w:r w:rsidR="00152F2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152F2A">
        <w:fldChar w:fldCharType="begin"/>
      </w:r>
      <w:r w:rsidR="00152F2A">
        <w:instrText xml:space="preserve"> REF _Ref191386085 \r \h  \* MERGEFORMAT </w:instrText>
      </w:r>
      <w:r w:rsidR="00152F2A">
        <w:fldChar w:fldCharType="separate"/>
      </w:r>
      <w:r w:rsidR="00991C07" w:rsidRPr="00991C07">
        <w:rPr>
          <w:iCs/>
          <w:sz w:val="24"/>
          <w:szCs w:val="24"/>
        </w:rPr>
        <w:t>1.1.1</w:t>
      </w:r>
      <w:r w:rsidR="00152F2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152F2A">
        <w:fldChar w:fldCharType="begin"/>
      </w:r>
      <w:r w:rsidR="00152F2A">
        <w:instrText xml:space="preserve"> REF _Ref440275279 \r \h  \* MERGEFORMAT </w:instrText>
      </w:r>
      <w:r w:rsidR="00152F2A">
        <w:fldChar w:fldCharType="separate"/>
      </w:r>
      <w:r w:rsidR="00991C07" w:rsidRPr="00991C07">
        <w:rPr>
          <w:b w:val="0"/>
          <w:szCs w:val="24"/>
        </w:rPr>
        <w:t>1.1.4</w:t>
      </w:r>
      <w:r w:rsidR="00152F2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382A07" w:rsidRDefault="00951E53" w:rsidP="00951E53">
      <w:pPr>
        <w:pStyle w:val="3"/>
        <w:ind w:left="0" w:firstLine="851"/>
        <w:jc w:val="both"/>
        <w:rPr>
          <w:b w:val="0"/>
          <w:szCs w:val="24"/>
          <w:highlight w:val="magenta"/>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382A07">
        <w:rPr>
          <w:b w:val="0"/>
          <w:szCs w:val="24"/>
          <w:highlight w:val="magenta"/>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152F2A">
        <w:fldChar w:fldCharType="begin"/>
      </w:r>
      <w:r w:rsidR="00152F2A">
        <w:instrText xml:space="preserve"> REF _Ref306008743 \r \h  \* MERGEFORMAT </w:instrText>
      </w:r>
      <w:r w:rsidR="00152F2A">
        <w:fldChar w:fldCharType="separate"/>
      </w:r>
      <w:r w:rsidR="00991C07" w:rsidRPr="00991C07">
        <w:rPr>
          <w:sz w:val="24"/>
          <w:szCs w:val="24"/>
        </w:rPr>
        <w:t>3.3.4</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и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152F2A">
        <w:fldChar w:fldCharType="begin"/>
      </w:r>
      <w:r w:rsidR="00152F2A">
        <w:instrText xml:space="preserve"> REF _Ref450646963 \r \h  \* MERGEFORMAT </w:instrText>
      </w:r>
      <w:r w:rsidR="00152F2A">
        <w:fldChar w:fldCharType="separate"/>
      </w:r>
      <w:r w:rsidR="00991C07" w:rsidRPr="00991C07">
        <w:rPr>
          <w:sz w:val="24"/>
          <w:szCs w:val="24"/>
        </w:rPr>
        <w:t>4.2</w:t>
      </w:r>
      <w:r w:rsidR="00152F2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152F2A">
        <w:fldChar w:fldCharType="begin"/>
      </w:r>
      <w:r w:rsidR="00152F2A">
        <w:instrText xml:space="preserve"> REF _Ref86826666 \r \h  \* MERGEFORMAT </w:instrText>
      </w:r>
      <w:r w:rsidR="00152F2A">
        <w:fldChar w:fldCharType="separate"/>
      </w:r>
      <w:r w:rsidR="00991C07" w:rsidRPr="00991C07">
        <w:rPr>
          <w:sz w:val="24"/>
          <w:szCs w:val="24"/>
        </w:rPr>
        <w:t>5.3</w:t>
      </w:r>
      <w:r w:rsidR="00152F2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152F2A">
        <w:fldChar w:fldCharType="begin"/>
      </w:r>
      <w:r w:rsidR="00152F2A">
        <w:instrText xml:space="preserve"> REF _Ref440292752 \r \h  \* MERGEFORMAT </w:instrText>
      </w:r>
      <w:r w:rsidR="00152F2A">
        <w:fldChar w:fldCharType="separate"/>
      </w:r>
      <w:r w:rsidR="00991C07" w:rsidRPr="001018D6">
        <w:t>2</w:t>
      </w:r>
      <w:r w:rsidR="00152F2A">
        <w:fldChar w:fldCharType="end"/>
      </w:r>
      <w:r w:rsidRPr="001018D6">
        <w:rPr>
          <w:sz w:val="24"/>
          <w:szCs w:val="24"/>
        </w:rPr>
        <w:t xml:space="preserve"> и </w:t>
      </w:r>
      <w:r w:rsidR="00152F2A">
        <w:fldChar w:fldCharType="begin"/>
      </w:r>
      <w:r w:rsidR="00152F2A">
        <w:instrText xml:space="preserve"> REF _Ref440292779 \r \h  \* MERGEFORMAT </w:instrText>
      </w:r>
      <w:r w:rsidR="00152F2A">
        <w:fldChar w:fldCharType="separate"/>
      </w:r>
      <w:r w:rsidR="00991C07" w:rsidRPr="001018D6">
        <w:t>4</w:t>
      </w:r>
      <w:r w:rsidR="00152F2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152F2A">
        <w:fldChar w:fldCharType="begin"/>
      </w:r>
      <w:r w:rsidR="00152F2A">
        <w:instrText xml:space="preserve"> REF _Ref440292555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52F2A">
        <w:fldChar w:fldCharType="begin"/>
      </w:r>
      <w:r w:rsidR="00152F2A">
        <w:instrText xml:space="preserve"> REF _Ref440292618 \r \h  \* MERGEFORMAT </w:instrText>
      </w:r>
      <w:r w:rsidR="00152F2A">
        <w:fldChar w:fldCharType="separate"/>
      </w:r>
      <w:r w:rsidR="00991C07" w:rsidRPr="00991C07">
        <w:rPr>
          <w:sz w:val="24"/>
          <w:szCs w:val="24"/>
        </w:rPr>
        <w:t>4.4.1</w:t>
      </w:r>
      <w:r w:rsidR="00152F2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_Ref440273986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152F2A">
        <w:fldChar w:fldCharType="begin"/>
      </w:r>
      <w:r w:rsidR="00152F2A">
        <w:instrText xml:space="preserve"> REF _Ref440274025 \r \h  \* MERGEFORMAT </w:instrText>
      </w:r>
      <w:r w:rsidR="00152F2A">
        <w:fldChar w:fldCharType="separate"/>
      </w:r>
      <w:r w:rsidR="00991C07">
        <w:t>2</w:t>
      </w:r>
      <w:r w:rsidR="00152F2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152F2A">
        <w:fldChar w:fldCharType="begin"/>
      </w:r>
      <w:r w:rsidR="00152F2A">
        <w:instrText xml:space="preserve"> REF _Ref294695546 \r \h  \* MERGEFORMAT </w:instrText>
      </w:r>
      <w:r w:rsidR="00152F2A">
        <w:fldChar w:fldCharType="separate"/>
      </w:r>
      <w:r w:rsidR="00991C07" w:rsidRPr="00991C07">
        <w:rPr>
          <w:sz w:val="24"/>
          <w:szCs w:val="24"/>
        </w:rPr>
        <w:t xml:space="preserve"> 1.2.6 </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F46C49">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F46C49">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F46C49">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F46C49">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F46C49">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F46C49">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F46C49">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7" w:name="_Toc439170690"/>
      <w:bookmarkStart w:id="1198" w:name="_Toc439172792"/>
      <w:bookmarkStart w:id="1199" w:name="_Toc439173236"/>
      <w:bookmarkStart w:id="1200"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1" w:name="_Toc125426243"/>
      <w:bookmarkStart w:id="1202" w:name="_Toc396984070"/>
      <w:bookmarkStart w:id="1203" w:name="_Toc423423673"/>
      <w:bookmarkStart w:id="1204" w:name="_Toc439170691"/>
      <w:bookmarkStart w:id="1205" w:name="_Toc439172793"/>
      <w:bookmarkStart w:id="1206" w:name="_Toc439173237"/>
      <w:bookmarkStart w:id="1207" w:name="_Toc439238233"/>
      <w:bookmarkStart w:id="1208" w:name="_Toc439252780"/>
      <w:bookmarkStart w:id="1209" w:name="_Toc439323754"/>
      <w:bookmarkStart w:id="1210" w:name="_Toc440357152"/>
      <w:bookmarkStart w:id="1211" w:name="_Toc440359707"/>
      <w:bookmarkStart w:id="1212" w:name="_Toc440632171"/>
      <w:bookmarkStart w:id="1213" w:name="_Toc440875991"/>
      <w:bookmarkStart w:id="1214" w:name="_Toc441131019"/>
      <w:bookmarkStart w:id="1215" w:name="_Toc447269836"/>
      <w:bookmarkEnd w:id="1197"/>
      <w:bookmarkEnd w:id="1198"/>
      <w:bookmarkEnd w:id="1199"/>
      <w:bookmarkEnd w:id="1200"/>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6" w:name="_Toc464120662"/>
      <w:bookmarkStart w:id="1217" w:name="_Toc466970582"/>
      <w:bookmarkStart w:id="1218" w:name="_Toc472411864"/>
      <w:r w:rsidRPr="00382A07">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9" w:name="_Ref55336378"/>
      <w:bookmarkStart w:id="1220" w:name="_Toc57314676"/>
      <w:bookmarkStart w:id="1221" w:name="_Toc69728990"/>
      <w:bookmarkStart w:id="1222" w:name="_Toc98253942"/>
      <w:bookmarkStart w:id="1223" w:name="_Toc165173868"/>
      <w:bookmarkStart w:id="1224"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_Ref444164176 \r \h  \* MERGEFORMAT </w:instrText>
      </w:r>
      <w:r w:rsidR="00152F2A">
        <w:fldChar w:fldCharType="separate"/>
      </w:r>
      <w:r w:rsidR="00991C07" w:rsidRPr="00991C07">
        <w:rPr>
          <w:sz w:val="24"/>
          <w:szCs w:val="24"/>
        </w:rPr>
        <w:t>5.6.2</w:t>
      </w:r>
      <w:r w:rsidR="00152F2A">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5" w:name="_Ref449017073"/>
      <w:bookmarkStart w:id="1226" w:name="_Toc472411865"/>
      <w:r w:rsidRPr="00382A07">
        <w:lastRenderedPageBreak/>
        <w:t>Справка о перечне и годовых объемах выполнения аналогичных договоров (форма 7)</w:t>
      </w:r>
      <w:bookmarkEnd w:id="1219"/>
      <w:bookmarkEnd w:id="1220"/>
      <w:bookmarkEnd w:id="1221"/>
      <w:bookmarkEnd w:id="1222"/>
      <w:bookmarkEnd w:id="1223"/>
      <w:bookmarkEnd w:id="1224"/>
      <w:bookmarkEnd w:id="1225"/>
      <w:bookmarkEnd w:id="1226"/>
    </w:p>
    <w:p w:rsidR="004F4D80" w:rsidRPr="00382A07" w:rsidRDefault="004F4D80" w:rsidP="004F4D80">
      <w:pPr>
        <w:pStyle w:val="3"/>
        <w:rPr>
          <w:szCs w:val="24"/>
        </w:rPr>
      </w:pPr>
      <w:bookmarkStart w:id="1227" w:name="_Toc98253943"/>
      <w:bookmarkStart w:id="1228" w:name="_Toc157248195"/>
      <w:bookmarkStart w:id="1229" w:name="_Toc157496564"/>
      <w:bookmarkStart w:id="1230" w:name="_Toc158206103"/>
      <w:bookmarkStart w:id="1231" w:name="_Toc164057788"/>
      <w:bookmarkStart w:id="1232" w:name="_Toc164137138"/>
      <w:bookmarkStart w:id="1233" w:name="_Toc164161298"/>
      <w:bookmarkStart w:id="1234" w:name="_Toc165173869"/>
      <w:bookmarkStart w:id="1235" w:name="_Toc439170693"/>
      <w:bookmarkStart w:id="1236" w:name="_Toc439172795"/>
      <w:bookmarkStart w:id="1237" w:name="_Toc439173239"/>
      <w:bookmarkStart w:id="1238" w:name="_Toc439238235"/>
      <w:bookmarkStart w:id="1239" w:name="_Toc439252782"/>
      <w:bookmarkStart w:id="1240" w:name="_Toc439323756"/>
      <w:bookmarkStart w:id="1241" w:name="_Toc440357154"/>
      <w:bookmarkStart w:id="1242" w:name="_Toc440359709"/>
      <w:bookmarkStart w:id="1243" w:name="_Toc440632173"/>
      <w:bookmarkStart w:id="1244" w:name="_Toc440875993"/>
      <w:bookmarkStart w:id="1245" w:name="_Toc441131021"/>
      <w:bookmarkStart w:id="1246" w:name="_Toc447269838"/>
      <w:bookmarkStart w:id="1247" w:name="_Toc464120664"/>
      <w:bookmarkStart w:id="1248" w:name="_Toc466970584"/>
      <w:bookmarkStart w:id="1249" w:name="_Toc468462498"/>
      <w:bookmarkStart w:id="1250" w:name="_Toc469482091"/>
      <w:bookmarkStart w:id="1251" w:name="_Toc472411866"/>
      <w:r w:rsidRPr="00382A07">
        <w:rPr>
          <w:szCs w:val="24"/>
        </w:rPr>
        <w:t>Форма Справки о перечне и годовых объемах выполнения аналогичных договоров</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2" w:name="_Toc98253944"/>
      <w:bookmarkStart w:id="1253" w:name="_Toc157248196"/>
      <w:bookmarkStart w:id="1254" w:name="_Toc157496565"/>
      <w:bookmarkStart w:id="1255" w:name="_Toc158206104"/>
      <w:bookmarkStart w:id="1256" w:name="_Toc164057789"/>
      <w:bookmarkStart w:id="1257" w:name="_Toc164137139"/>
      <w:bookmarkStart w:id="1258" w:name="_Toc164161299"/>
      <w:bookmarkStart w:id="1259" w:name="_Toc165173870"/>
      <w:r w:rsidRPr="00382A07">
        <w:rPr>
          <w:szCs w:val="24"/>
        </w:rPr>
        <w:br w:type="page"/>
      </w:r>
    </w:p>
    <w:p w:rsidR="004F4D80" w:rsidRPr="00382A07" w:rsidRDefault="004F4D80" w:rsidP="004F4D80">
      <w:pPr>
        <w:pStyle w:val="3"/>
        <w:rPr>
          <w:szCs w:val="24"/>
        </w:rPr>
      </w:pPr>
      <w:bookmarkStart w:id="1260" w:name="_Toc439170694"/>
      <w:bookmarkStart w:id="1261" w:name="_Toc439172796"/>
      <w:bookmarkStart w:id="1262" w:name="_Toc439173240"/>
      <w:bookmarkStart w:id="1263" w:name="_Toc439238236"/>
      <w:bookmarkStart w:id="1264" w:name="_Toc439252783"/>
      <w:bookmarkStart w:id="1265" w:name="_Toc439323757"/>
      <w:bookmarkStart w:id="1266" w:name="_Toc440357155"/>
      <w:bookmarkStart w:id="1267" w:name="_Toc440359710"/>
      <w:bookmarkStart w:id="1268" w:name="_Toc440632174"/>
      <w:bookmarkStart w:id="1269" w:name="_Toc440875994"/>
      <w:bookmarkStart w:id="1270" w:name="_Toc441131022"/>
      <w:bookmarkStart w:id="1271" w:name="_Toc447269839"/>
      <w:bookmarkStart w:id="1272" w:name="_Toc464120665"/>
      <w:bookmarkStart w:id="1273" w:name="_Toc466970585"/>
      <w:bookmarkStart w:id="1274" w:name="_Toc468462499"/>
      <w:bookmarkStart w:id="1275" w:name="_Toc469482092"/>
      <w:bookmarkStart w:id="1276" w:name="_Toc472411867"/>
      <w:r w:rsidRPr="00382A07">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52F2A">
        <w:fldChar w:fldCharType="begin"/>
      </w:r>
      <w:r w:rsidR="00152F2A">
        <w:instrText xml:space="preserve"> REF _Ref440274159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7" w:name="_Ref55336398"/>
      <w:bookmarkStart w:id="1278" w:name="_Toc57314678"/>
      <w:bookmarkStart w:id="1279" w:name="_Toc69728992"/>
      <w:bookmarkStart w:id="1280" w:name="_Toc98253948"/>
      <w:bookmarkStart w:id="1281" w:name="_Toc165173874"/>
      <w:bookmarkStart w:id="1282" w:name="_Toc423423676"/>
      <w:bookmarkStart w:id="1283" w:name="_Toc472411868"/>
      <w:r w:rsidRPr="00382A07">
        <w:lastRenderedPageBreak/>
        <w:t xml:space="preserve">Справка о кадровых ресурсах (форма </w:t>
      </w:r>
      <w:r w:rsidR="000D67AD" w:rsidRPr="00382A07">
        <w:t>8</w:t>
      </w:r>
      <w:r w:rsidRPr="00382A07">
        <w:t>)</w:t>
      </w:r>
      <w:bookmarkEnd w:id="1277"/>
      <w:bookmarkEnd w:id="1278"/>
      <w:bookmarkEnd w:id="1279"/>
      <w:bookmarkEnd w:id="1280"/>
      <w:bookmarkEnd w:id="1281"/>
      <w:bookmarkEnd w:id="1282"/>
      <w:bookmarkEnd w:id="1283"/>
    </w:p>
    <w:p w:rsidR="004F4D80" w:rsidRPr="00382A07" w:rsidRDefault="004F4D80" w:rsidP="004F4D80">
      <w:pPr>
        <w:pStyle w:val="3"/>
        <w:rPr>
          <w:szCs w:val="24"/>
        </w:rPr>
      </w:pPr>
      <w:bookmarkStart w:id="1284" w:name="_Toc98253949"/>
      <w:bookmarkStart w:id="1285" w:name="_Toc157248201"/>
      <w:bookmarkStart w:id="1286" w:name="_Toc157496570"/>
      <w:bookmarkStart w:id="1287" w:name="_Toc158206109"/>
      <w:bookmarkStart w:id="1288" w:name="_Toc164057794"/>
      <w:bookmarkStart w:id="1289" w:name="_Toc164137144"/>
      <w:bookmarkStart w:id="1290" w:name="_Toc164161304"/>
      <w:bookmarkStart w:id="1291" w:name="_Toc165173875"/>
      <w:bookmarkStart w:id="1292" w:name="_Toc439170699"/>
      <w:bookmarkStart w:id="1293" w:name="_Toc439172801"/>
      <w:bookmarkStart w:id="1294" w:name="_Toc439173245"/>
      <w:bookmarkStart w:id="1295" w:name="_Toc439238241"/>
      <w:bookmarkStart w:id="1296" w:name="_Toc439252788"/>
      <w:bookmarkStart w:id="1297" w:name="_Toc439323762"/>
      <w:bookmarkStart w:id="1298" w:name="_Toc440357160"/>
      <w:bookmarkStart w:id="1299" w:name="_Toc440359712"/>
      <w:bookmarkStart w:id="1300" w:name="_Toc440632176"/>
      <w:bookmarkStart w:id="1301" w:name="_Toc440875996"/>
      <w:bookmarkStart w:id="1302" w:name="_Toc441131024"/>
      <w:bookmarkStart w:id="1303" w:name="_Toc447269841"/>
      <w:bookmarkStart w:id="1304" w:name="_Toc464120667"/>
      <w:bookmarkStart w:id="1305" w:name="_Toc466970587"/>
      <w:bookmarkStart w:id="1306" w:name="_Toc468462501"/>
      <w:bookmarkStart w:id="1307" w:name="_Toc469482094"/>
      <w:bookmarkStart w:id="1308" w:name="_Toc472411869"/>
      <w:r w:rsidRPr="00382A07">
        <w:rPr>
          <w:szCs w:val="24"/>
        </w:rPr>
        <w:t>Форма Справки о кадровых ресурсах</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9" w:name="_Toc98253950"/>
      <w:bookmarkStart w:id="1310" w:name="_Toc157248202"/>
      <w:bookmarkStart w:id="1311" w:name="_Toc157496571"/>
      <w:bookmarkStart w:id="1312" w:name="_Toc158206110"/>
      <w:bookmarkStart w:id="1313" w:name="_Toc164057795"/>
      <w:bookmarkStart w:id="1314" w:name="_Toc164137145"/>
      <w:bookmarkStart w:id="1315" w:name="_Toc164161305"/>
      <w:bookmarkStart w:id="1316" w:name="_Toc165173876"/>
      <w:r w:rsidRPr="00382A07">
        <w:rPr>
          <w:b/>
          <w:szCs w:val="24"/>
        </w:rPr>
        <w:br w:type="page"/>
      </w:r>
    </w:p>
    <w:p w:rsidR="004F4D80" w:rsidRPr="00382A07" w:rsidRDefault="004F4D80" w:rsidP="004F4D80">
      <w:pPr>
        <w:pStyle w:val="3"/>
        <w:rPr>
          <w:szCs w:val="24"/>
        </w:rPr>
      </w:pPr>
      <w:bookmarkStart w:id="1317" w:name="_Toc439170700"/>
      <w:bookmarkStart w:id="1318" w:name="_Toc439172802"/>
      <w:bookmarkStart w:id="1319" w:name="_Toc439173246"/>
      <w:bookmarkStart w:id="1320" w:name="_Toc439238242"/>
      <w:bookmarkStart w:id="1321" w:name="_Toc439252789"/>
      <w:bookmarkStart w:id="1322" w:name="_Toc439323763"/>
      <w:bookmarkStart w:id="1323" w:name="_Toc440357161"/>
      <w:bookmarkStart w:id="1324" w:name="_Toc440359713"/>
      <w:bookmarkStart w:id="1325" w:name="_Toc440632177"/>
      <w:bookmarkStart w:id="1326" w:name="_Toc440875997"/>
      <w:bookmarkStart w:id="1327" w:name="_Toc441131025"/>
      <w:bookmarkStart w:id="1328" w:name="_Toc447269842"/>
      <w:bookmarkStart w:id="1329" w:name="_Toc464120668"/>
      <w:bookmarkStart w:id="1330" w:name="_Toc466970588"/>
      <w:bookmarkStart w:id="1331" w:name="_Toc468462502"/>
      <w:bookmarkStart w:id="1332" w:name="_Toc469482095"/>
      <w:bookmarkStart w:id="1333" w:name="_Toc472411870"/>
      <w:r w:rsidRPr="00382A07">
        <w:rPr>
          <w:szCs w:val="24"/>
        </w:rPr>
        <w:lastRenderedPageBreak/>
        <w:t>Инструкции по заполнению</w:t>
      </w:r>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4" w:name="_Toc165173881"/>
      <w:bookmarkStart w:id="1335" w:name="_Ref194749267"/>
      <w:bookmarkStart w:id="1336" w:name="_Toc423423677"/>
      <w:bookmarkStart w:id="1337" w:name="_Ref440271993"/>
      <w:bookmarkStart w:id="1338" w:name="_Ref440274659"/>
      <w:bookmarkStart w:id="1339" w:name="_Toc472411871"/>
      <w:bookmarkStart w:id="1340" w:name="_Ref90381523"/>
      <w:bookmarkStart w:id="1341" w:name="_Toc90385124"/>
      <w:bookmarkStart w:id="1342" w:name="_Ref96861029"/>
      <w:bookmarkStart w:id="1343" w:name="_Toc97651410"/>
      <w:bookmarkStart w:id="1344"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4"/>
      <w:bookmarkEnd w:id="1335"/>
      <w:bookmarkEnd w:id="1336"/>
      <w:bookmarkEnd w:id="1337"/>
      <w:bookmarkEnd w:id="1338"/>
      <w:bookmarkEnd w:id="1339"/>
    </w:p>
    <w:p w:rsidR="004F4D80" w:rsidRPr="00382A07" w:rsidRDefault="004F4D80" w:rsidP="004F4D80">
      <w:pPr>
        <w:pStyle w:val="3"/>
        <w:rPr>
          <w:szCs w:val="24"/>
        </w:rPr>
      </w:pPr>
      <w:bookmarkStart w:id="1345" w:name="_Toc97651411"/>
      <w:bookmarkStart w:id="1346" w:name="_Toc98253956"/>
      <w:bookmarkStart w:id="1347" w:name="_Toc157248208"/>
      <w:bookmarkStart w:id="1348" w:name="_Toc157496577"/>
      <w:bookmarkStart w:id="1349" w:name="_Toc158206116"/>
      <w:bookmarkStart w:id="1350" w:name="_Toc164057801"/>
      <w:bookmarkStart w:id="1351" w:name="_Toc164137151"/>
      <w:bookmarkStart w:id="1352" w:name="_Toc164161311"/>
      <w:bookmarkStart w:id="1353" w:name="_Toc165173882"/>
      <w:bookmarkStart w:id="1354" w:name="_Toc439170702"/>
      <w:bookmarkStart w:id="1355" w:name="_Toc439172804"/>
      <w:bookmarkStart w:id="1356" w:name="_Toc439173248"/>
      <w:bookmarkStart w:id="1357" w:name="_Toc439238244"/>
      <w:bookmarkStart w:id="1358" w:name="_Toc439252791"/>
      <w:bookmarkStart w:id="1359" w:name="_Toc439323765"/>
      <w:bookmarkStart w:id="1360" w:name="_Toc440357163"/>
      <w:bookmarkStart w:id="1361" w:name="_Toc440359715"/>
      <w:bookmarkStart w:id="1362" w:name="_Toc440632179"/>
      <w:bookmarkStart w:id="1363" w:name="_Toc440875999"/>
      <w:bookmarkStart w:id="1364" w:name="_Toc441131027"/>
      <w:bookmarkStart w:id="1365" w:name="_Toc447269844"/>
      <w:bookmarkStart w:id="1366" w:name="_Toc464120670"/>
      <w:bookmarkStart w:id="1367" w:name="_Toc466970590"/>
      <w:bookmarkStart w:id="1368" w:name="_Toc468462504"/>
      <w:bookmarkStart w:id="1369" w:name="_Toc469482097"/>
      <w:bookmarkStart w:id="1370"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1" w:name="_Toc97651412"/>
      <w:bookmarkStart w:id="1372" w:name="_Toc98253957"/>
      <w:bookmarkStart w:id="1373" w:name="_Toc157248209"/>
      <w:bookmarkStart w:id="1374" w:name="_Toc157496578"/>
      <w:bookmarkStart w:id="1375" w:name="_Toc158206117"/>
      <w:bookmarkStart w:id="1376" w:name="_Toc164057802"/>
      <w:bookmarkStart w:id="1377" w:name="_Toc164137152"/>
      <w:bookmarkStart w:id="1378" w:name="_Toc164161312"/>
      <w:bookmarkStart w:id="1379" w:name="_Toc165173883"/>
      <w:r w:rsidRPr="00382A07">
        <w:rPr>
          <w:b/>
          <w:szCs w:val="24"/>
        </w:rPr>
        <w:br w:type="page"/>
      </w:r>
    </w:p>
    <w:p w:rsidR="004F4D80" w:rsidRPr="00382A07" w:rsidRDefault="004F4D80" w:rsidP="004F4D80">
      <w:pPr>
        <w:pStyle w:val="3"/>
        <w:rPr>
          <w:szCs w:val="24"/>
        </w:rPr>
      </w:pPr>
      <w:bookmarkStart w:id="1380" w:name="_Toc439170703"/>
      <w:bookmarkStart w:id="1381" w:name="_Toc439172805"/>
      <w:bookmarkStart w:id="1382" w:name="_Toc439173249"/>
      <w:bookmarkStart w:id="1383" w:name="_Toc439238245"/>
      <w:bookmarkStart w:id="1384" w:name="_Toc439252792"/>
      <w:bookmarkStart w:id="1385" w:name="_Toc439323766"/>
      <w:bookmarkStart w:id="1386" w:name="_Toc440357164"/>
      <w:bookmarkStart w:id="1387" w:name="_Toc440359716"/>
      <w:bookmarkStart w:id="1388" w:name="_Toc440632180"/>
      <w:bookmarkStart w:id="1389" w:name="_Toc440876000"/>
      <w:bookmarkStart w:id="1390" w:name="_Toc441131028"/>
      <w:bookmarkStart w:id="1391" w:name="_Toc447269845"/>
      <w:bookmarkStart w:id="1392" w:name="_Toc464120671"/>
      <w:bookmarkStart w:id="1393" w:name="_Toc466970591"/>
      <w:bookmarkStart w:id="1394" w:name="_Toc468462505"/>
      <w:bookmarkStart w:id="1395" w:name="_Toc469482098"/>
      <w:bookmarkStart w:id="1396" w:name="_Toc472411873"/>
      <w:r w:rsidRPr="00382A07">
        <w:rPr>
          <w:szCs w:val="24"/>
        </w:rPr>
        <w:lastRenderedPageBreak/>
        <w:t>Инструкции по заполнению</w:t>
      </w:r>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0"/>
    <w:bookmarkEnd w:id="1341"/>
    <w:bookmarkEnd w:id="1342"/>
    <w:bookmarkEnd w:id="1343"/>
    <w:bookmarkEnd w:id="1344"/>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7"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8" w:name="_Toc423423680"/>
      <w:bookmarkStart w:id="1399" w:name="_Ref440272035"/>
      <w:bookmarkStart w:id="1400" w:name="_Ref440274733"/>
      <w:bookmarkStart w:id="1401" w:name="_Ref444179578"/>
      <w:bookmarkStart w:id="1402"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7"/>
      <w:bookmarkEnd w:id="1398"/>
      <w:bookmarkEnd w:id="1399"/>
      <w:bookmarkEnd w:id="1400"/>
      <w:bookmarkEnd w:id="1401"/>
      <w:bookmarkEnd w:id="1402"/>
    </w:p>
    <w:p w:rsidR="004F4D80" w:rsidRPr="00382A07" w:rsidRDefault="004F4D80" w:rsidP="004F4D80">
      <w:pPr>
        <w:pStyle w:val="3"/>
        <w:rPr>
          <w:szCs w:val="24"/>
        </w:rPr>
      </w:pPr>
      <w:bookmarkStart w:id="1403" w:name="_Toc343690584"/>
      <w:bookmarkStart w:id="1404" w:name="_Toc372294428"/>
      <w:bookmarkStart w:id="1405" w:name="_Toc379288896"/>
      <w:bookmarkStart w:id="1406" w:name="_Toc384734780"/>
      <w:bookmarkStart w:id="1407" w:name="_Toc396984078"/>
      <w:bookmarkStart w:id="1408" w:name="_Toc423423681"/>
      <w:bookmarkStart w:id="1409" w:name="_Toc439170710"/>
      <w:bookmarkStart w:id="1410" w:name="_Toc439172812"/>
      <w:bookmarkStart w:id="1411" w:name="_Toc439173253"/>
      <w:bookmarkStart w:id="1412" w:name="_Toc439238249"/>
      <w:bookmarkStart w:id="1413" w:name="_Toc439252796"/>
      <w:bookmarkStart w:id="1414" w:name="_Toc439323770"/>
      <w:bookmarkStart w:id="1415" w:name="_Toc440357168"/>
      <w:bookmarkStart w:id="1416" w:name="_Toc440359720"/>
      <w:bookmarkStart w:id="1417" w:name="_Toc440632184"/>
      <w:bookmarkStart w:id="1418" w:name="_Toc440876004"/>
      <w:bookmarkStart w:id="1419" w:name="_Toc441131032"/>
      <w:bookmarkStart w:id="1420" w:name="_Toc447269849"/>
      <w:bookmarkStart w:id="1421" w:name="_Toc464120675"/>
      <w:bookmarkStart w:id="1422" w:name="_Toc466970593"/>
      <w:bookmarkStart w:id="1423" w:name="_Toc468462507"/>
      <w:bookmarkStart w:id="1424" w:name="_Toc469482100"/>
      <w:bookmarkStart w:id="1425"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6" w:name="_Toc343690585"/>
      <w:bookmarkStart w:id="1427" w:name="_Toc372294429"/>
      <w:bookmarkStart w:id="1428" w:name="_Toc379288897"/>
      <w:bookmarkStart w:id="1429" w:name="_Toc384734781"/>
      <w:bookmarkStart w:id="1430" w:name="_Toc396984079"/>
      <w:bookmarkStart w:id="1431" w:name="_Toc423423682"/>
      <w:bookmarkStart w:id="1432" w:name="_Toc439170711"/>
      <w:bookmarkStart w:id="1433" w:name="_Toc439172813"/>
      <w:bookmarkStart w:id="1434" w:name="_Toc439173254"/>
      <w:bookmarkStart w:id="1435" w:name="_Toc439238250"/>
      <w:bookmarkStart w:id="1436" w:name="_Toc439252797"/>
      <w:bookmarkStart w:id="1437" w:name="_Toc439323771"/>
      <w:bookmarkStart w:id="1438" w:name="_Toc440357169"/>
      <w:bookmarkStart w:id="1439" w:name="_Toc440359721"/>
      <w:bookmarkStart w:id="1440" w:name="_Toc440632185"/>
      <w:bookmarkStart w:id="1441" w:name="_Toc440876005"/>
      <w:bookmarkStart w:id="1442" w:name="_Toc441131033"/>
      <w:bookmarkStart w:id="1443" w:name="_Toc447269850"/>
      <w:bookmarkStart w:id="1444" w:name="_Toc464120676"/>
      <w:bookmarkStart w:id="1445" w:name="_Toc466970594"/>
      <w:bookmarkStart w:id="1446" w:name="_Toc468462508"/>
      <w:bookmarkStart w:id="1447" w:name="_Toc469482101"/>
      <w:bookmarkStart w:id="1448" w:name="_Toc472411876"/>
      <w:r w:rsidRPr="00382A07">
        <w:rPr>
          <w:szCs w:val="24"/>
        </w:rPr>
        <w:lastRenderedPageBreak/>
        <w:t>Инструкции по заполнению</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9"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0" w:name="_Toc423423683"/>
      <w:bookmarkStart w:id="1451" w:name="_Ref440272051"/>
      <w:bookmarkStart w:id="1452" w:name="_Ref440274744"/>
      <w:bookmarkStart w:id="1453"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9"/>
      <w:bookmarkEnd w:id="1450"/>
      <w:bookmarkEnd w:id="1451"/>
      <w:bookmarkEnd w:id="1452"/>
      <w:bookmarkEnd w:id="1453"/>
    </w:p>
    <w:p w:rsidR="004F4D80" w:rsidRPr="00382A07" w:rsidRDefault="004F4D80" w:rsidP="004F4D80">
      <w:pPr>
        <w:pStyle w:val="3"/>
        <w:rPr>
          <w:szCs w:val="24"/>
        </w:rPr>
      </w:pPr>
      <w:bookmarkStart w:id="1454" w:name="_Toc343690587"/>
      <w:bookmarkStart w:id="1455" w:name="_Toc372294431"/>
      <w:bookmarkStart w:id="1456" w:name="_Toc379288899"/>
      <w:bookmarkStart w:id="1457" w:name="_Toc384734783"/>
      <w:bookmarkStart w:id="1458" w:name="_Toc396984081"/>
      <w:bookmarkStart w:id="1459" w:name="_Toc423423684"/>
      <w:bookmarkStart w:id="1460" w:name="_Toc439170713"/>
      <w:bookmarkStart w:id="1461" w:name="_Toc439172815"/>
      <w:bookmarkStart w:id="1462" w:name="_Toc439173256"/>
      <w:bookmarkStart w:id="1463" w:name="_Toc439238252"/>
      <w:bookmarkStart w:id="1464" w:name="_Toc439252799"/>
      <w:bookmarkStart w:id="1465" w:name="_Toc439323773"/>
      <w:bookmarkStart w:id="1466" w:name="_Toc440357171"/>
      <w:bookmarkStart w:id="1467" w:name="_Toc440359723"/>
      <w:bookmarkStart w:id="1468" w:name="_Toc440632187"/>
      <w:bookmarkStart w:id="1469" w:name="_Toc440876007"/>
      <w:bookmarkStart w:id="1470" w:name="_Toc441131035"/>
      <w:bookmarkStart w:id="1471" w:name="_Toc447269852"/>
      <w:bookmarkStart w:id="1472" w:name="_Toc464120678"/>
      <w:bookmarkStart w:id="1473" w:name="_Toc466970596"/>
      <w:bookmarkStart w:id="1474" w:name="_Toc468462510"/>
      <w:bookmarkStart w:id="1475" w:name="_Toc469482103"/>
      <w:bookmarkStart w:id="1476" w:name="_Toc472411878"/>
      <w:r w:rsidRPr="00382A07">
        <w:rPr>
          <w:szCs w:val="24"/>
        </w:rPr>
        <w:t xml:space="preserve">Форма </w:t>
      </w:r>
      <w:bookmarkEnd w:id="1454"/>
      <w:bookmarkEnd w:id="1455"/>
      <w:bookmarkEnd w:id="1456"/>
      <w:bookmarkEnd w:id="1457"/>
      <w:bookmarkEnd w:id="1458"/>
      <w:bookmarkEnd w:id="1459"/>
      <w:bookmarkEnd w:id="1460"/>
      <w:bookmarkEnd w:id="1461"/>
      <w:bookmarkEnd w:id="1462"/>
      <w:bookmarkEnd w:id="1463"/>
      <w:bookmarkEnd w:id="1464"/>
      <w:r w:rsidR="000D70B6" w:rsidRPr="00382A07">
        <w:rPr>
          <w:szCs w:val="24"/>
        </w:rPr>
        <w:t>Согласия на обработку персональных данных</w:t>
      </w:r>
      <w:bookmarkEnd w:id="1465"/>
      <w:bookmarkEnd w:id="1466"/>
      <w:bookmarkEnd w:id="1467"/>
      <w:bookmarkEnd w:id="1468"/>
      <w:bookmarkEnd w:id="1469"/>
      <w:bookmarkEnd w:id="1470"/>
      <w:bookmarkEnd w:id="1471"/>
      <w:bookmarkEnd w:id="1472"/>
      <w:bookmarkEnd w:id="1473"/>
      <w:bookmarkEnd w:id="1474"/>
      <w:bookmarkEnd w:id="1475"/>
      <w:bookmarkEnd w:id="1476"/>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7" w:name="_Toc439252801"/>
      <w:bookmarkStart w:id="1478" w:name="_Toc439323774"/>
      <w:bookmarkStart w:id="1479" w:name="_Toc440357172"/>
      <w:bookmarkStart w:id="1480" w:name="_Toc440359724"/>
      <w:bookmarkStart w:id="1481" w:name="_Toc440632188"/>
      <w:bookmarkStart w:id="1482" w:name="_Toc440876008"/>
      <w:bookmarkStart w:id="1483" w:name="_Toc441131036"/>
      <w:bookmarkStart w:id="1484" w:name="_Toc447269853"/>
      <w:bookmarkStart w:id="1485" w:name="_Toc464120679"/>
      <w:bookmarkStart w:id="1486" w:name="_Toc466970597"/>
      <w:bookmarkStart w:id="1487" w:name="_Toc468462511"/>
      <w:bookmarkStart w:id="1488" w:name="_Toc469482104"/>
      <w:bookmarkStart w:id="1489" w:name="_Toc472411879"/>
      <w:r w:rsidRPr="00382A07">
        <w:rPr>
          <w:szCs w:val="24"/>
        </w:rPr>
        <w:lastRenderedPageBreak/>
        <w:t>Инструкции по заполнению</w:t>
      </w:r>
      <w:bookmarkEnd w:id="1477"/>
      <w:bookmarkEnd w:id="1478"/>
      <w:bookmarkEnd w:id="1479"/>
      <w:bookmarkEnd w:id="1480"/>
      <w:bookmarkEnd w:id="1481"/>
      <w:bookmarkEnd w:id="1482"/>
      <w:bookmarkEnd w:id="1483"/>
      <w:bookmarkEnd w:id="1484"/>
      <w:bookmarkEnd w:id="1485"/>
      <w:bookmarkEnd w:id="1486"/>
      <w:bookmarkEnd w:id="1487"/>
      <w:bookmarkEnd w:id="1488"/>
      <w:bookmarkEnd w:id="1489"/>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0" w:name="_Toc461808970"/>
      <w:bookmarkStart w:id="1491" w:name="_Toc464120680"/>
      <w:bookmarkStart w:id="1492" w:name="_Toc466970598"/>
      <w:bookmarkStart w:id="1493" w:name="_Toc468462512"/>
      <w:bookmarkStart w:id="1494" w:name="_Toc469482105"/>
      <w:bookmarkStart w:id="1495" w:name="_Toc472411880"/>
      <w:r w:rsidRPr="00382A07">
        <w:rPr>
          <w:szCs w:val="24"/>
        </w:rPr>
        <w:lastRenderedPageBreak/>
        <w:t>Форма Согласия на обработку персональных данных</w:t>
      </w:r>
      <w:bookmarkEnd w:id="1490"/>
      <w:bookmarkEnd w:id="1491"/>
      <w:bookmarkEnd w:id="1492"/>
      <w:bookmarkEnd w:id="1493"/>
      <w:bookmarkEnd w:id="1494"/>
      <w:bookmarkEnd w:id="149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6" w:name="_Toc461808971"/>
      <w:r w:rsidRPr="00382A07">
        <w:rPr>
          <w:b/>
          <w:sz w:val="24"/>
          <w:szCs w:val="24"/>
        </w:rPr>
        <w:t>Согласие на обработку персональных данных</w:t>
      </w:r>
      <w:bookmarkEnd w:id="149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7" w:name="_Toc461808972"/>
      <w:bookmarkStart w:id="1498" w:name="_Toc464120681"/>
      <w:bookmarkStart w:id="1499" w:name="_Toc466970599"/>
      <w:bookmarkStart w:id="1500" w:name="_Toc468462513"/>
      <w:bookmarkStart w:id="1501" w:name="_Toc469482106"/>
      <w:bookmarkStart w:id="1502" w:name="_Toc472411881"/>
      <w:r w:rsidRPr="00382A07">
        <w:rPr>
          <w:szCs w:val="24"/>
        </w:rPr>
        <w:lastRenderedPageBreak/>
        <w:t>Инструкции по заполнению</w:t>
      </w:r>
      <w:bookmarkEnd w:id="1497"/>
      <w:bookmarkEnd w:id="1498"/>
      <w:bookmarkEnd w:id="1499"/>
      <w:bookmarkEnd w:id="1500"/>
      <w:bookmarkEnd w:id="1501"/>
      <w:bookmarkEnd w:id="1502"/>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3" w:name="_Ref440272256"/>
      <w:bookmarkStart w:id="1504" w:name="_Ref440272678"/>
      <w:bookmarkStart w:id="1505" w:name="_Ref440274944"/>
      <w:bookmarkStart w:id="1506" w:name="_Toc472411882"/>
      <w:r w:rsidRPr="00382A07">
        <w:lastRenderedPageBreak/>
        <w:t>Соглашение о неустойке (форма 1</w:t>
      </w:r>
      <w:r w:rsidR="009B44CF" w:rsidRPr="00382A07">
        <w:t>2</w:t>
      </w:r>
      <w:r w:rsidRPr="00382A07">
        <w:t>)</w:t>
      </w:r>
      <w:bookmarkEnd w:id="1503"/>
      <w:bookmarkEnd w:id="1504"/>
      <w:bookmarkEnd w:id="1505"/>
      <w:bookmarkEnd w:id="1506"/>
    </w:p>
    <w:p w:rsidR="007A6A39" w:rsidRPr="00382A07" w:rsidRDefault="007A6A39" w:rsidP="007A6A39">
      <w:pPr>
        <w:pStyle w:val="3"/>
        <w:rPr>
          <w:szCs w:val="24"/>
        </w:rPr>
      </w:pPr>
      <w:bookmarkStart w:id="1507" w:name="_Toc439170715"/>
      <w:bookmarkStart w:id="1508" w:name="_Toc439172817"/>
      <w:bookmarkStart w:id="1509" w:name="_Toc439173259"/>
      <w:bookmarkStart w:id="1510" w:name="_Toc439238255"/>
      <w:bookmarkStart w:id="1511" w:name="_Toc439252803"/>
      <w:bookmarkStart w:id="1512" w:name="_Toc439323776"/>
      <w:bookmarkStart w:id="1513" w:name="_Toc440357174"/>
      <w:bookmarkStart w:id="1514" w:name="_Toc440359726"/>
      <w:bookmarkStart w:id="1515" w:name="_Toc440632190"/>
      <w:bookmarkStart w:id="1516" w:name="_Toc440876010"/>
      <w:bookmarkStart w:id="1517" w:name="_Toc441131038"/>
      <w:bookmarkStart w:id="1518" w:name="_Toc447269855"/>
      <w:bookmarkStart w:id="1519" w:name="_Toc464120683"/>
      <w:bookmarkStart w:id="1520" w:name="_Toc466970601"/>
      <w:bookmarkStart w:id="1521" w:name="_Toc468462515"/>
      <w:bookmarkStart w:id="1522" w:name="_Toc469482108"/>
      <w:bookmarkStart w:id="1523" w:name="_Toc472411883"/>
      <w:r w:rsidRPr="00382A07">
        <w:rPr>
          <w:szCs w:val="24"/>
        </w:rPr>
        <w:t>Форма соглашени</w:t>
      </w:r>
      <w:r w:rsidR="00E47073" w:rsidRPr="00382A07">
        <w:rPr>
          <w:szCs w:val="24"/>
        </w:rPr>
        <w:t>я</w:t>
      </w:r>
      <w:r w:rsidRPr="00382A07">
        <w:rPr>
          <w:szCs w:val="24"/>
        </w:rPr>
        <w:t xml:space="preserve"> о неустойке</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4" w:name="_Toc439170716"/>
      <w:bookmarkStart w:id="1525" w:name="_Toc439172818"/>
      <w:bookmarkStart w:id="1526" w:name="_Toc439173260"/>
      <w:bookmarkStart w:id="1527" w:name="_Toc439238256"/>
      <w:bookmarkStart w:id="1528" w:name="_Toc439252804"/>
      <w:bookmarkStart w:id="1529" w:name="_Toc439323777"/>
      <w:bookmarkStart w:id="1530" w:name="_Toc440357175"/>
      <w:bookmarkStart w:id="1531" w:name="_Toc440359727"/>
      <w:bookmarkStart w:id="1532" w:name="_Toc440632191"/>
      <w:bookmarkStart w:id="1533" w:name="_Toc440876011"/>
      <w:bookmarkStart w:id="1534" w:name="_Toc441131039"/>
      <w:bookmarkStart w:id="1535" w:name="_Toc447269856"/>
      <w:bookmarkStart w:id="1536" w:name="_Toc464120684"/>
      <w:bookmarkStart w:id="1537" w:name="_Toc466970602"/>
      <w:bookmarkStart w:id="1538" w:name="_Toc468462516"/>
      <w:bookmarkStart w:id="1539" w:name="_Toc469482109"/>
      <w:bookmarkStart w:id="1540" w:name="_Toc472411884"/>
      <w:r w:rsidRPr="00382A07">
        <w:rPr>
          <w:szCs w:val="24"/>
        </w:rPr>
        <w:lastRenderedPageBreak/>
        <w:t>Инструкции по заполнению</w:t>
      </w:r>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1" w:name="_Toc426108836"/>
      <w:bookmarkStart w:id="1542" w:name="_Ref441574460"/>
      <w:bookmarkStart w:id="1543" w:name="_Ref441574649"/>
      <w:bookmarkStart w:id="1544" w:name="_Toc441575251"/>
      <w:bookmarkStart w:id="1545" w:name="_Ref442187883"/>
      <w:bookmarkStart w:id="1546" w:name="_Ref467569419"/>
      <w:bookmarkStart w:id="1547" w:name="_Toc472411885"/>
      <w:r w:rsidRPr="00382A07">
        <w:lastRenderedPageBreak/>
        <w:t>Расписка  сдачи-приемки соглашения о неустойке (форма 1</w:t>
      </w:r>
      <w:r w:rsidR="009B44CF" w:rsidRPr="00382A07">
        <w:t>3</w:t>
      </w:r>
      <w:r w:rsidRPr="00382A07">
        <w:t>)</w:t>
      </w:r>
      <w:bookmarkEnd w:id="1541"/>
      <w:bookmarkEnd w:id="1542"/>
      <w:bookmarkEnd w:id="1543"/>
      <w:bookmarkEnd w:id="1544"/>
      <w:bookmarkEnd w:id="1545"/>
      <w:bookmarkEnd w:id="1546"/>
      <w:bookmarkEnd w:id="1547"/>
    </w:p>
    <w:p w:rsidR="00726A75" w:rsidRPr="00382A07" w:rsidRDefault="00726A75" w:rsidP="00726A75">
      <w:pPr>
        <w:pStyle w:val="3"/>
        <w:rPr>
          <w:szCs w:val="24"/>
        </w:rPr>
      </w:pPr>
      <w:bookmarkStart w:id="1548" w:name="_Toc426108837"/>
      <w:bookmarkStart w:id="1549" w:name="_Ref441574456"/>
      <w:bookmarkStart w:id="1550" w:name="_Toc441575252"/>
      <w:bookmarkStart w:id="1551" w:name="_Toc447269864"/>
      <w:bookmarkStart w:id="1552" w:name="_Toc464120686"/>
      <w:bookmarkStart w:id="1553" w:name="_Toc466970604"/>
      <w:bookmarkStart w:id="1554" w:name="_Toc468462518"/>
      <w:bookmarkStart w:id="1555" w:name="_Toc469482111"/>
      <w:bookmarkStart w:id="1556" w:name="_Toc472411886"/>
      <w:r w:rsidRPr="00382A07">
        <w:rPr>
          <w:szCs w:val="24"/>
        </w:rPr>
        <w:t xml:space="preserve">Форма Расписки  сдачи-приемки </w:t>
      </w:r>
      <w:bookmarkEnd w:id="1548"/>
      <w:r w:rsidRPr="00382A07">
        <w:rPr>
          <w:szCs w:val="24"/>
        </w:rPr>
        <w:t>соглашения о неустойке</w:t>
      </w:r>
      <w:bookmarkEnd w:id="1549"/>
      <w:bookmarkEnd w:id="1550"/>
      <w:bookmarkEnd w:id="1551"/>
      <w:bookmarkEnd w:id="1552"/>
      <w:bookmarkEnd w:id="1553"/>
      <w:bookmarkEnd w:id="1554"/>
      <w:bookmarkEnd w:id="1555"/>
      <w:bookmarkEnd w:id="1556"/>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7" w:name="_Toc426108838"/>
      <w:bookmarkStart w:id="1558" w:name="_Toc441575253"/>
      <w:bookmarkStart w:id="1559" w:name="_Toc447269865"/>
      <w:bookmarkStart w:id="1560" w:name="_Toc464120687"/>
      <w:bookmarkStart w:id="1561" w:name="_Toc466970605"/>
      <w:bookmarkStart w:id="1562" w:name="_Toc468462519"/>
      <w:bookmarkStart w:id="1563" w:name="_Toc469482112"/>
      <w:bookmarkStart w:id="1564" w:name="_Toc472411887"/>
      <w:r w:rsidRPr="00382A07">
        <w:rPr>
          <w:szCs w:val="24"/>
        </w:rPr>
        <w:lastRenderedPageBreak/>
        <w:t>Инструкции по заполнению</w:t>
      </w:r>
      <w:bookmarkEnd w:id="1557"/>
      <w:bookmarkEnd w:id="1558"/>
      <w:bookmarkEnd w:id="1559"/>
      <w:bookmarkEnd w:id="1560"/>
      <w:bookmarkEnd w:id="1561"/>
      <w:bookmarkEnd w:id="1562"/>
      <w:bookmarkEnd w:id="1563"/>
      <w:bookmarkEnd w:id="1564"/>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5" w:name="_Ref440272274"/>
      <w:bookmarkStart w:id="1566" w:name="_Ref440274756"/>
      <w:bookmarkStart w:id="1567"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5"/>
      <w:bookmarkEnd w:id="1566"/>
      <w:bookmarkEnd w:id="1567"/>
    </w:p>
    <w:p w:rsidR="007857E5" w:rsidRPr="00382A07" w:rsidRDefault="007857E5" w:rsidP="007857E5">
      <w:pPr>
        <w:pStyle w:val="3"/>
        <w:rPr>
          <w:szCs w:val="24"/>
        </w:rPr>
      </w:pPr>
      <w:bookmarkStart w:id="1568" w:name="_Toc439170718"/>
      <w:bookmarkStart w:id="1569" w:name="_Toc439172820"/>
      <w:bookmarkStart w:id="1570" w:name="_Toc439173262"/>
      <w:bookmarkStart w:id="1571" w:name="_Toc439238258"/>
      <w:bookmarkStart w:id="1572" w:name="_Toc439252806"/>
      <w:bookmarkStart w:id="1573" w:name="_Toc439323779"/>
      <w:bookmarkStart w:id="1574" w:name="_Toc440357177"/>
      <w:bookmarkStart w:id="1575" w:name="_Toc440359729"/>
      <w:bookmarkStart w:id="1576" w:name="_Toc440632193"/>
      <w:bookmarkStart w:id="1577" w:name="_Toc440876013"/>
      <w:bookmarkStart w:id="1578" w:name="_Toc441131041"/>
      <w:bookmarkStart w:id="1579" w:name="_Toc447269858"/>
      <w:bookmarkStart w:id="1580" w:name="_Toc464120689"/>
      <w:bookmarkStart w:id="1581" w:name="_Toc466970607"/>
      <w:bookmarkStart w:id="1582" w:name="_Toc468462521"/>
      <w:bookmarkStart w:id="1583" w:name="_Toc469482114"/>
      <w:bookmarkStart w:id="1584" w:name="_Toc472411889"/>
      <w:r w:rsidRPr="00382A07">
        <w:rPr>
          <w:szCs w:val="24"/>
        </w:rPr>
        <w:t xml:space="preserve">Форма </w:t>
      </w:r>
      <w:bookmarkEnd w:id="1568"/>
      <w:r w:rsidR="00E47073" w:rsidRPr="00382A07">
        <w:rPr>
          <w:szCs w:val="24"/>
        </w:rPr>
        <w:t>согласия Участника налоговым органам на разглашение сведений, составляющих налоговую тайну</w:t>
      </w:r>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5" w:name="_Toc300142269"/>
      <w:bookmarkStart w:id="1586" w:name="_Toc309735391"/>
      <w:bookmarkStart w:id="1587"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5"/>
      <w:r w:rsidRPr="00382A07">
        <w:rPr>
          <w:b/>
          <w:bCs w:val="0"/>
          <w:snapToGrid w:val="0"/>
          <w:sz w:val="24"/>
          <w:szCs w:val="24"/>
        </w:rPr>
        <w:t xml:space="preserve"> </w:t>
      </w:r>
      <w:bookmarkEnd w:id="1586"/>
      <w:bookmarkEnd w:id="1587"/>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8" w:name="_Toc439170719"/>
      <w:bookmarkStart w:id="1589" w:name="_Toc439172821"/>
      <w:bookmarkStart w:id="1590" w:name="_Toc439173263"/>
      <w:bookmarkStart w:id="1591" w:name="_Toc439238259"/>
      <w:bookmarkStart w:id="1592" w:name="_Toc439252807"/>
      <w:bookmarkStart w:id="1593" w:name="_Toc439323780"/>
      <w:bookmarkStart w:id="1594" w:name="_Toc440357178"/>
      <w:bookmarkStart w:id="1595" w:name="_Toc440359730"/>
      <w:bookmarkStart w:id="1596" w:name="_Toc440632194"/>
      <w:bookmarkStart w:id="1597" w:name="_Toc440876014"/>
      <w:bookmarkStart w:id="1598" w:name="_Toc441131042"/>
      <w:bookmarkStart w:id="1599" w:name="_Toc447269859"/>
      <w:bookmarkStart w:id="1600" w:name="_Toc464120690"/>
      <w:bookmarkStart w:id="1601" w:name="_Toc466970608"/>
      <w:bookmarkStart w:id="1602" w:name="_Toc468462522"/>
      <w:bookmarkStart w:id="1603" w:name="_Toc469482115"/>
      <w:bookmarkStart w:id="1604" w:name="_Toc472411890"/>
      <w:r w:rsidRPr="00382A07">
        <w:rPr>
          <w:szCs w:val="24"/>
        </w:rPr>
        <w:lastRenderedPageBreak/>
        <w:t>Инструкции по заполнению</w:t>
      </w:r>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5" w:name="_Ref93268095"/>
      <w:bookmarkStart w:id="1606" w:name="_Ref93268099"/>
      <w:bookmarkStart w:id="1607" w:name="_Toc98253958"/>
      <w:bookmarkStart w:id="1608" w:name="_Toc165173884"/>
      <w:bookmarkStart w:id="1609" w:name="_Toc423423678"/>
      <w:bookmarkStart w:id="1610" w:name="_Ref440272510"/>
      <w:bookmarkStart w:id="1611" w:name="_Ref440274961"/>
      <w:bookmarkStart w:id="1612"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5"/>
      <w:bookmarkEnd w:id="1606"/>
      <w:bookmarkEnd w:id="1607"/>
      <w:bookmarkEnd w:id="1608"/>
      <w:bookmarkEnd w:id="1609"/>
      <w:bookmarkEnd w:id="1610"/>
      <w:bookmarkEnd w:id="1611"/>
      <w:bookmarkEnd w:id="1612"/>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3" w:name="_Toc90385125"/>
      <w:bookmarkStart w:id="1614" w:name="_Toc439170705"/>
      <w:bookmarkStart w:id="1615" w:name="_Toc439172807"/>
      <w:bookmarkStart w:id="1616" w:name="_Toc439173268"/>
      <w:bookmarkStart w:id="1617" w:name="_Toc439238264"/>
      <w:bookmarkStart w:id="1618" w:name="_Toc439252812"/>
      <w:bookmarkStart w:id="1619" w:name="_Toc439323785"/>
      <w:bookmarkStart w:id="1620" w:name="_Toc440357183"/>
      <w:bookmarkStart w:id="1621" w:name="_Toc440359735"/>
      <w:bookmarkStart w:id="1622" w:name="_Toc440632199"/>
      <w:bookmarkStart w:id="1623" w:name="_Toc440876016"/>
      <w:bookmarkStart w:id="1624" w:name="_Toc441131044"/>
      <w:bookmarkStart w:id="1625" w:name="_Toc447269861"/>
      <w:bookmarkStart w:id="1626" w:name="_Toc464120692"/>
      <w:bookmarkStart w:id="1627" w:name="_Toc466970610"/>
      <w:bookmarkStart w:id="1628" w:name="_Toc468462524"/>
      <w:bookmarkStart w:id="1629" w:name="_Toc469482117"/>
      <w:bookmarkStart w:id="1630"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1" w:name="_Toc90385126"/>
      <w:bookmarkStart w:id="1632" w:name="_Toc98253959"/>
      <w:bookmarkStart w:id="1633" w:name="_Toc157248211"/>
      <w:bookmarkStart w:id="1634" w:name="_Toc157496580"/>
      <w:bookmarkStart w:id="1635" w:name="_Toc158206119"/>
      <w:bookmarkStart w:id="1636" w:name="_Toc164057804"/>
      <w:bookmarkStart w:id="1637" w:name="_Toc164137154"/>
      <w:bookmarkStart w:id="1638" w:name="_Toc164161314"/>
      <w:bookmarkStart w:id="1639" w:name="_Toc165173885"/>
      <w:r w:rsidRPr="00382A07">
        <w:rPr>
          <w:b/>
          <w:szCs w:val="24"/>
        </w:rPr>
        <w:br w:type="page"/>
      </w:r>
    </w:p>
    <w:p w:rsidR="00635719" w:rsidRPr="00382A07" w:rsidRDefault="00635719" w:rsidP="00635719">
      <w:pPr>
        <w:pStyle w:val="3"/>
        <w:rPr>
          <w:szCs w:val="24"/>
        </w:rPr>
      </w:pPr>
      <w:bookmarkStart w:id="1640" w:name="_Toc439170706"/>
      <w:bookmarkStart w:id="1641" w:name="_Toc439172808"/>
      <w:bookmarkStart w:id="1642" w:name="_Toc439173269"/>
      <w:bookmarkStart w:id="1643" w:name="_Toc439238265"/>
      <w:bookmarkStart w:id="1644" w:name="_Toc439252813"/>
      <w:bookmarkStart w:id="1645" w:name="_Toc439323786"/>
      <w:bookmarkStart w:id="1646" w:name="_Toc440357184"/>
      <w:bookmarkStart w:id="1647" w:name="_Toc440359736"/>
      <w:bookmarkStart w:id="1648" w:name="_Toc440632200"/>
      <w:bookmarkStart w:id="1649" w:name="_Toc440876017"/>
      <w:bookmarkStart w:id="1650" w:name="_Toc441131045"/>
      <w:bookmarkStart w:id="1651" w:name="_Toc447269862"/>
      <w:bookmarkStart w:id="1652" w:name="_Toc464120693"/>
      <w:bookmarkStart w:id="1653" w:name="_Toc466970611"/>
      <w:bookmarkStart w:id="1654" w:name="_Toc468462525"/>
      <w:bookmarkStart w:id="1655" w:name="_Toc469482118"/>
      <w:bookmarkStart w:id="1656" w:name="_Toc472411893"/>
      <w:r w:rsidRPr="00382A07">
        <w:rPr>
          <w:szCs w:val="24"/>
        </w:rPr>
        <w:lastRenderedPageBreak/>
        <w:t>Инструкции по заполнению</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152F2A">
        <w:fldChar w:fldCharType="begin"/>
      </w:r>
      <w:r w:rsidR="00152F2A">
        <w:instrText xml:space="preserve"> REF _Ref191386461 \r \h  \* MERGEFORMAT </w:instrText>
      </w:r>
      <w:r w:rsidR="00152F2A">
        <w:fldChar w:fldCharType="separate"/>
      </w:r>
      <w:r w:rsidR="00991C07" w:rsidRPr="00991C07">
        <w:rPr>
          <w:sz w:val="24"/>
          <w:szCs w:val="24"/>
        </w:rPr>
        <w:t>3.3.10</w:t>
      </w:r>
      <w:r w:rsidR="00152F2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_Ref440274337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152F2A">
        <w:fldChar w:fldCharType="begin"/>
      </w:r>
      <w:r w:rsidR="00152F2A">
        <w:instrText xml:space="preserve"> REF _Ref440274366 \r \h  \* MERGEFORMAT </w:instrText>
      </w:r>
      <w:r w:rsidR="00152F2A">
        <w:fldChar w:fldCharType="separate"/>
      </w:r>
      <w:r w:rsidR="00991C07" w:rsidRPr="00991C07">
        <w:rPr>
          <w:sz w:val="24"/>
          <w:szCs w:val="24"/>
        </w:rPr>
        <w:t>5.4</w:t>
      </w:r>
      <w:r w:rsidR="00152F2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71F" w:rsidRDefault="001C271F">
      <w:pPr>
        <w:spacing w:line="240" w:lineRule="auto"/>
      </w:pPr>
      <w:r>
        <w:separator/>
      </w:r>
    </w:p>
  </w:endnote>
  <w:endnote w:type="continuationSeparator" w:id="0">
    <w:p w:rsidR="001C271F" w:rsidRDefault="001C271F">
      <w:pPr>
        <w:spacing w:line="240" w:lineRule="auto"/>
      </w:pPr>
      <w:r>
        <w:continuationSeparator/>
      </w:r>
    </w:p>
  </w:endnote>
  <w:endnote w:id="1">
    <w:p w:rsidR="00F46C49" w:rsidRDefault="00F46C49"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46C49" w:rsidRDefault="00F46C4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Pr="00F46C49" w:rsidRDefault="00F46C49" w:rsidP="00FA0376">
    <w:pPr>
      <w:widowControl w:val="0"/>
      <w:suppressAutoHyphens w:val="0"/>
      <w:autoSpaceDE w:val="0"/>
      <w:autoSpaceDN w:val="0"/>
      <w:adjustRightInd w:val="0"/>
      <w:spacing w:line="240" w:lineRule="auto"/>
      <w:jc w:val="center"/>
      <w:rPr>
        <w:sz w:val="16"/>
        <w:szCs w:val="16"/>
        <w:lang w:eastAsia="ru-RU"/>
      </w:rPr>
    </w:pPr>
    <w:r w:rsidRPr="00F46C49">
      <w:rPr>
        <w:sz w:val="16"/>
        <w:szCs w:val="16"/>
        <w:lang w:eastAsia="ru-RU"/>
      </w:rPr>
      <w:t>Стр.</w:t>
    </w:r>
    <w:r w:rsidRPr="00F46C49">
      <w:rPr>
        <w:sz w:val="16"/>
        <w:szCs w:val="16"/>
        <w:lang w:eastAsia="ru-RU"/>
      </w:rPr>
      <w:fldChar w:fldCharType="begin"/>
    </w:r>
    <w:r w:rsidRPr="00F46C49">
      <w:rPr>
        <w:sz w:val="16"/>
        <w:szCs w:val="16"/>
        <w:lang w:eastAsia="ru-RU"/>
      </w:rPr>
      <w:instrText xml:space="preserve"> PAGE </w:instrText>
    </w:r>
    <w:r w:rsidRPr="00F46C49">
      <w:rPr>
        <w:sz w:val="16"/>
        <w:szCs w:val="16"/>
        <w:lang w:eastAsia="ru-RU"/>
      </w:rPr>
      <w:fldChar w:fldCharType="separate"/>
    </w:r>
    <w:r w:rsidR="00A2620F">
      <w:rPr>
        <w:noProof/>
        <w:sz w:val="16"/>
        <w:szCs w:val="16"/>
        <w:lang w:eastAsia="ru-RU"/>
      </w:rPr>
      <w:t>30</w:t>
    </w:r>
    <w:r w:rsidRPr="00F46C49">
      <w:rPr>
        <w:sz w:val="16"/>
        <w:szCs w:val="16"/>
        <w:lang w:eastAsia="ru-RU"/>
      </w:rPr>
      <w:fldChar w:fldCharType="end"/>
    </w:r>
  </w:p>
  <w:p w:rsidR="00F46C49" w:rsidRPr="00EE0539" w:rsidRDefault="00F46C49" w:rsidP="00832D0A">
    <w:pPr>
      <w:pStyle w:val="aff2"/>
      <w:jc w:val="center"/>
      <w:rPr>
        <w:sz w:val="18"/>
        <w:szCs w:val="18"/>
      </w:rPr>
    </w:pPr>
    <w:r w:rsidRPr="00F46C49">
      <w:rPr>
        <w:sz w:val="18"/>
        <w:szCs w:val="18"/>
      </w:rPr>
      <w:t xml:space="preserve">Открытый запрос предложений на право заключения Договора </w:t>
    </w:r>
    <w:r w:rsidR="00A2620F" w:rsidRPr="00A2620F">
      <w:rPr>
        <w:sz w:val="18"/>
        <w:szCs w:val="18"/>
      </w:rPr>
      <w:t>на поставку кабеля контрольного</w:t>
    </w:r>
    <w:r w:rsidRPr="00F46C49">
      <w:rPr>
        <w:sz w:val="18"/>
        <w:szCs w:val="18"/>
      </w:rPr>
      <w:t xml:space="preserve">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71F" w:rsidRDefault="001C271F">
      <w:pPr>
        <w:spacing w:line="240" w:lineRule="auto"/>
      </w:pPr>
      <w:r>
        <w:separator/>
      </w:r>
    </w:p>
  </w:footnote>
  <w:footnote w:type="continuationSeparator" w:id="0">
    <w:p w:rsidR="001C271F" w:rsidRDefault="001C271F">
      <w:pPr>
        <w:spacing w:line="240" w:lineRule="auto"/>
      </w:pPr>
      <w:r>
        <w:continuationSeparator/>
      </w:r>
    </w:p>
  </w:footnote>
  <w:footnote w:id="1">
    <w:p w:rsidR="00F46C49" w:rsidRPr="00B36685" w:rsidRDefault="00F46C49"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F46C49" w:rsidRDefault="00F46C49"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F46C49" w:rsidRDefault="00F46C49" w:rsidP="00642D28">
      <w:pPr>
        <w:pStyle w:val="1ff4"/>
        <w:rPr>
          <w:rFonts w:ascii="Times New Roman" w:eastAsia="Times New Roman" w:hAnsi="Times New Roman" w:cs="Times New Roman"/>
          <w:lang w:eastAsia="ru-RU"/>
        </w:rPr>
      </w:pPr>
    </w:p>
  </w:footnote>
  <w:footnote w:id="3">
    <w:p w:rsidR="00F46C49" w:rsidRDefault="00F46C49"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Pr="00930031" w:rsidRDefault="00F46C4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271F"/>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095B"/>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644"/>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2620F"/>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1CB3"/>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C44EE"/>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46C49"/>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D60B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Donskov.AY@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Donskov.AY@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F91B4-6891-4387-853B-D4E403C14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85</Pages>
  <Words>27667</Words>
  <Characters>157704</Characters>
  <Application>Microsoft Office Word</Application>
  <DocSecurity>0</DocSecurity>
  <Lines>1314</Lines>
  <Paragraphs>370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185001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34</cp:revision>
  <cp:lastPrinted>2015-12-29T14:27:00Z</cp:lastPrinted>
  <dcterms:created xsi:type="dcterms:W3CDTF">2016-12-02T12:44:00Z</dcterms:created>
  <dcterms:modified xsi:type="dcterms:W3CDTF">2017-07-17T11:10:00Z</dcterms:modified>
</cp:coreProperties>
</file>