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99" w:rsidRPr="00EA1E4F" w:rsidRDefault="00A81599" w:rsidP="00A81599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575775" w:rsidRPr="00041308" w:rsidRDefault="00575775" w:rsidP="00A8159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575775" w:rsidRPr="00010061" w:rsidRDefault="00575775" w:rsidP="00A8159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575775" w:rsidRPr="00010061" w:rsidRDefault="00575775" w:rsidP="00A8159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575775" w:rsidRPr="00E23D27" w:rsidRDefault="00575775" w:rsidP="00A81599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10599FDB" wp14:editId="595658BE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E4F">
        <w:rPr>
          <w:noProof/>
          <w:sz w:val="16"/>
          <w:szCs w:val="16"/>
          <w:lang w:eastAsia="ru-RU"/>
        </w:rPr>
        <w:t xml:space="preserve">            </w: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6097561A" wp14:editId="28CEFE8F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81599" w:rsidRDefault="00A81599" w:rsidP="00A8159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81599" w:rsidRDefault="00A81599" w:rsidP="00A8159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A81599" w:rsidRDefault="00A81599" w:rsidP="00A81599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A81599" w:rsidRPr="00C12FA4" w:rsidRDefault="00A81599" w:rsidP="00A8159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A81599" w:rsidRPr="00C12FA4" w:rsidRDefault="00A81599" w:rsidP="00A81599">
      <w:pPr>
        <w:spacing w:line="240" w:lineRule="auto"/>
        <w:jc w:val="right"/>
      </w:pPr>
    </w:p>
    <w:p w:rsidR="00A81599" w:rsidRPr="00C12FA4" w:rsidRDefault="00A81599" w:rsidP="00A81599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A81599" w:rsidRPr="00C12FA4" w:rsidRDefault="00A81599" w:rsidP="00A81599">
      <w:pPr>
        <w:spacing w:line="240" w:lineRule="auto"/>
        <w:jc w:val="right"/>
        <w:rPr>
          <w:sz w:val="24"/>
          <w:szCs w:val="24"/>
        </w:rPr>
      </w:pPr>
    </w:p>
    <w:p w:rsidR="00A81599" w:rsidRPr="00C12FA4" w:rsidRDefault="00A81599" w:rsidP="00A81599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A81599">
        <w:rPr>
          <w:b/>
          <w:sz w:val="24"/>
          <w:szCs w:val="24"/>
        </w:rPr>
        <w:t xml:space="preserve">заключения </w:t>
      </w:r>
      <w:r w:rsidR="00A81599" w:rsidRPr="00A81599">
        <w:rPr>
          <w:b/>
          <w:sz w:val="24"/>
          <w:szCs w:val="24"/>
        </w:rPr>
        <w:t>Договора</w:t>
      </w:r>
      <w:r w:rsidR="00366652" w:rsidRPr="00A81599">
        <w:rPr>
          <w:b/>
          <w:sz w:val="24"/>
          <w:szCs w:val="24"/>
        </w:rPr>
        <w:t xml:space="preserve"> </w:t>
      </w:r>
      <w:r w:rsidR="00A81599" w:rsidRPr="00A81599">
        <w:rPr>
          <w:b/>
          <w:sz w:val="24"/>
          <w:szCs w:val="24"/>
        </w:rPr>
        <w:t>аренды спецтехники с экипажем</w:t>
      </w:r>
      <w:r w:rsidR="00366652" w:rsidRPr="00A81599">
        <w:rPr>
          <w:b/>
          <w:sz w:val="24"/>
          <w:szCs w:val="24"/>
        </w:rPr>
        <w:t xml:space="preserve"> для нужд ПАО «МРСК Центра»</w:t>
      </w:r>
      <w:r w:rsidR="00A81599" w:rsidRPr="00A81599">
        <w:rPr>
          <w:b/>
          <w:sz w:val="24"/>
          <w:szCs w:val="24"/>
        </w:rPr>
        <w:t xml:space="preserve"> (филиала «Костромаэнерго»</w:t>
      </w:r>
      <w:r w:rsidR="007556FF" w:rsidRPr="00A81599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81599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FD61F4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D61F4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57577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575775">
        <w:rPr>
          <w:iCs/>
          <w:sz w:val="24"/>
          <w:szCs w:val="24"/>
        </w:rPr>
        <w:t xml:space="preserve">филиал </w:t>
      </w:r>
      <w:r w:rsidR="00575775" w:rsidRPr="007556FF">
        <w:rPr>
          <w:iCs/>
          <w:sz w:val="24"/>
          <w:szCs w:val="24"/>
        </w:rPr>
        <w:t xml:space="preserve">ПАО «МРСК </w:t>
      </w:r>
      <w:r w:rsidR="00575775" w:rsidRPr="00702B2C">
        <w:rPr>
          <w:iCs/>
          <w:sz w:val="24"/>
          <w:szCs w:val="24"/>
        </w:rPr>
        <w:t>Центра»</w:t>
      </w:r>
      <w:r w:rsidR="00575775">
        <w:rPr>
          <w:iCs/>
          <w:sz w:val="24"/>
          <w:szCs w:val="24"/>
        </w:rPr>
        <w:t xml:space="preserve"> - «Костромаэнерго»</w:t>
      </w:r>
      <w:r w:rsidR="00575775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575775" w:rsidRPr="00702B2C">
        <w:rPr>
          <w:iCs/>
          <w:sz w:val="24"/>
          <w:szCs w:val="24"/>
        </w:rPr>
        <w:t xml:space="preserve"> </w:t>
      </w:r>
      <w:r w:rsidR="00575775" w:rsidRPr="00D80A5F">
        <w:rPr>
          <w:iCs/>
          <w:sz w:val="24"/>
          <w:szCs w:val="24"/>
        </w:rPr>
        <w:t>РФ, 156961, г. Кострома, проспект Мира, 53</w:t>
      </w:r>
      <w:r w:rsidR="00575775" w:rsidRPr="00382A07">
        <w:rPr>
          <w:iCs/>
          <w:sz w:val="24"/>
          <w:szCs w:val="24"/>
        </w:rPr>
        <w:t xml:space="preserve">, </w:t>
      </w:r>
      <w:r w:rsidR="00575775">
        <w:rPr>
          <w:iCs/>
          <w:sz w:val="24"/>
          <w:szCs w:val="24"/>
        </w:rPr>
        <w:t>с</w:t>
      </w:r>
      <w:r w:rsidR="00575775" w:rsidRPr="00702B2C">
        <w:rPr>
          <w:iCs/>
          <w:sz w:val="24"/>
          <w:szCs w:val="24"/>
        </w:rPr>
        <w:t xml:space="preserve">екретарь Закупочной комиссии </w:t>
      </w:r>
      <w:r w:rsidR="00575775">
        <w:rPr>
          <w:iCs/>
          <w:sz w:val="24"/>
          <w:szCs w:val="24"/>
        </w:rPr>
        <w:t xml:space="preserve">и </w:t>
      </w:r>
      <w:r w:rsidR="00575775" w:rsidRPr="00702B2C">
        <w:rPr>
          <w:iCs/>
          <w:sz w:val="24"/>
          <w:szCs w:val="24"/>
        </w:rPr>
        <w:t xml:space="preserve">ответственное лицо – </w:t>
      </w:r>
      <w:r w:rsidR="00575775">
        <w:rPr>
          <w:iCs/>
          <w:sz w:val="24"/>
          <w:szCs w:val="24"/>
        </w:rPr>
        <w:t>специалист 2-й категории отдела</w:t>
      </w:r>
      <w:r w:rsidR="00575775" w:rsidRPr="00702B2C">
        <w:rPr>
          <w:iCs/>
          <w:sz w:val="24"/>
          <w:szCs w:val="24"/>
        </w:rPr>
        <w:t xml:space="preserve"> закупочной деятельности </w:t>
      </w:r>
      <w:r w:rsidR="00575775">
        <w:rPr>
          <w:iCs/>
          <w:sz w:val="24"/>
          <w:szCs w:val="24"/>
        </w:rPr>
        <w:t xml:space="preserve">филиала </w:t>
      </w:r>
      <w:r w:rsidR="00575775" w:rsidRPr="00702B2C">
        <w:rPr>
          <w:iCs/>
          <w:sz w:val="24"/>
          <w:szCs w:val="24"/>
        </w:rPr>
        <w:t>ПАО «МРСК Центра»</w:t>
      </w:r>
      <w:r w:rsidR="00575775">
        <w:rPr>
          <w:iCs/>
          <w:sz w:val="24"/>
          <w:szCs w:val="24"/>
        </w:rPr>
        <w:t xml:space="preserve"> - «Костромаэнерго»</w:t>
      </w:r>
      <w:r w:rsidR="00575775" w:rsidRPr="00702B2C">
        <w:rPr>
          <w:iCs/>
          <w:sz w:val="24"/>
          <w:szCs w:val="24"/>
        </w:rPr>
        <w:t xml:space="preserve"> </w:t>
      </w:r>
      <w:r w:rsidR="00575775">
        <w:rPr>
          <w:iCs/>
          <w:sz w:val="24"/>
          <w:szCs w:val="24"/>
        </w:rPr>
        <w:t>Скворцова Т.С., контактный</w:t>
      </w:r>
      <w:r w:rsidR="00575775" w:rsidRPr="00702B2C">
        <w:rPr>
          <w:iCs/>
          <w:sz w:val="24"/>
          <w:szCs w:val="24"/>
        </w:rPr>
        <w:t xml:space="preserve"> теле</w:t>
      </w:r>
      <w:r w:rsidR="00575775">
        <w:rPr>
          <w:iCs/>
          <w:sz w:val="24"/>
          <w:szCs w:val="24"/>
        </w:rPr>
        <w:t>фон</w:t>
      </w:r>
      <w:r w:rsidR="00575775" w:rsidRPr="00702B2C">
        <w:rPr>
          <w:iCs/>
          <w:sz w:val="24"/>
          <w:szCs w:val="24"/>
        </w:rPr>
        <w:t>: (49</w:t>
      </w:r>
      <w:r w:rsidR="00575775">
        <w:rPr>
          <w:iCs/>
          <w:sz w:val="24"/>
          <w:szCs w:val="24"/>
        </w:rPr>
        <w:t>42</w:t>
      </w:r>
      <w:r w:rsidR="00575775" w:rsidRPr="00702B2C">
        <w:rPr>
          <w:iCs/>
          <w:sz w:val="24"/>
          <w:szCs w:val="24"/>
        </w:rPr>
        <w:t xml:space="preserve">) </w:t>
      </w:r>
      <w:r w:rsidR="00575775">
        <w:rPr>
          <w:iCs/>
          <w:sz w:val="24"/>
          <w:szCs w:val="24"/>
        </w:rPr>
        <w:t>396-055</w:t>
      </w:r>
      <w:r w:rsidR="00575775" w:rsidRPr="00702B2C">
        <w:rPr>
          <w:iCs/>
          <w:sz w:val="24"/>
          <w:szCs w:val="24"/>
        </w:rPr>
        <w:t>,</w:t>
      </w:r>
      <w:r w:rsidR="00575775">
        <w:rPr>
          <w:iCs/>
          <w:sz w:val="24"/>
          <w:szCs w:val="24"/>
        </w:rPr>
        <w:t xml:space="preserve"> </w:t>
      </w:r>
      <w:r w:rsidR="00575775">
        <w:rPr>
          <w:sz w:val="24"/>
          <w:szCs w:val="24"/>
        </w:rPr>
        <w:t xml:space="preserve">адрес электронной почты: </w:t>
      </w:r>
      <w:proofErr w:type="spellStart"/>
      <w:r w:rsidR="00575775" w:rsidRPr="00234E2F">
        <w:rPr>
          <w:rStyle w:val="a7"/>
          <w:sz w:val="24"/>
          <w:szCs w:val="24"/>
          <w:lang w:val="en-US"/>
        </w:rPr>
        <w:t>Skvortsova</w:t>
      </w:r>
      <w:proofErr w:type="spellEnd"/>
      <w:r w:rsidR="00575775" w:rsidRPr="00234E2F">
        <w:rPr>
          <w:rStyle w:val="a7"/>
          <w:sz w:val="24"/>
          <w:szCs w:val="24"/>
        </w:rPr>
        <w:t>.</w:t>
      </w:r>
      <w:r w:rsidR="00575775" w:rsidRPr="00234E2F">
        <w:rPr>
          <w:rStyle w:val="a7"/>
          <w:sz w:val="24"/>
          <w:szCs w:val="24"/>
          <w:lang w:val="en-US"/>
        </w:rPr>
        <w:t>TS</w:t>
      </w:r>
      <w:r w:rsidR="00575775" w:rsidRPr="00234E2F">
        <w:rPr>
          <w:rStyle w:val="a7"/>
          <w:sz w:val="24"/>
          <w:szCs w:val="24"/>
        </w:rPr>
        <w:t>@</w:t>
      </w:r>
      <w:proofErr w:type="spellStart"/>
      <w:r w:rsidR="00575775" w:rsidRPr="00234E2F">
        <w:rPr>
          <w:rStyle w:val="a7"/>
          <w:sz w:val="24"/>
          <w:szCs w:val="24"/>
          <w:lang w:val="en-US"/>
        </w:rPr>
        <w:t>mrsk</w:t>
      </w:r>
      <w:proofErr w:type="spellEnd"/>
      <w:r w:rsidR="00575775" w:rsidRPr="00234E2F">
        <w:rPr>
          <w:rStyle w:val="a7"/>
          <w:sz w:val="24"/>
          <w:szCs w:val="24"/>
        </w:rPr>
        <w:t>-1.</w:t>
      </w:r>
      <w:proofErr w:type="spellStart"/>
      <w:r w:rsidR="00575775" w:rsidRPr="00234E2F">
        <w:rPr>
          <w:rStyle w:val="a7"/>
          <w:sz w:val="24"/>
          <w:szCs w:val="24"/>
          <w:lang w:val="en-US"/>
        </w:rPr>
        <w:t>ru</w:t>
      </w:r>
      <w:proofErr w:type="spellEnd"/>
      <w:r w:rsidR="004030CB" w:rsidRPr="00234E2F">
        <w:rPr>
          <w:sz w:val="24"/>
          <w:szCs w:val="24"/>
        </w:rPr>
        <w:t>.</w:t>
      </w:r>
      <w:r w:rsidR="00862664" w:rsidRPr="00234E2F">
        <w:rPr>
          <w:sz w:val="24"/>
          <w:szCs w:val="24"/>
        </w:rPr>
        <w:t xml:space="preserve"> </w:t>
      </w:r>
      <w:proofErr w:type="gramStart"/>
      <w:r w:rsidR="004B5EB3" w:rsidRPr="00234E2F">
        <w:rPr>
          <w:iCs/>
          <w:sz w:val="24"/>
          <w:szCs w:val="24"/>
        </w:rPr>
        <w:t>Извещени</w:t>
      </w:r>
      <w:r w:rsidRPr="00234E2F">
        <w:rPr>
          <w:iCs/>
          <w:sz w:val="24"/>
          <w:szCs w:val="24"/>
        </w:rPr>
        <w:t>ем</w:t>
      </w:r>
      <w:r w:rsidRPr="00234E2F">
        <w:rPr>
          <w:sz w:val="24"/>
          <w:szCs w:val="24"/>
        </w:rPr>
        <w:t xml:space="preserve"> о проведении открытого </w:t>
      </w:r>
      <w:r w:rsidRPr="00234E2F">
        <w:rPr>
          <w:iCs/>
          <w:sz w:val="24"/>
          <w:szCs w:val="24"/>
        </w:rPr>
        <w:t>запроса предложений</w:t>
      </w:r>
      <w:r w:rsidRPr="00234E2F">
        <w:rPr>
          <w:sz w:val="24"/>
          <w:szCs w:val="24"/>
        </w:rPr>
        <w:t xml:space="preserve">, опубликованным </w:t>
      </w:r>
      <w:r w:rsidRPr="00234E2F">
        <w:rPr>
          <w:b/>
          <w:sz w:val="24"/>
          <w:szCs w:val="24"/>
        </w:rPr>
        <w:t>«</w:t>
      </w:r>
      <w:r w:rsidR="00575775" w:rsidRPr="00234E2F">
        <w:rPr>
          <w:b/>
          <w:sz w:val="24"/>
          <w:szCs w:val="24"/>
        </w:rPr>
        <w:t>18</w:t>
      </w:r>
      <w:r w:rsidRPr="00234E2F">
        <w:rPr>
          <w:b/>
          <w:sz w:val="24"/>
          <w:szCs w:val="24"/>
        </w:rPr>
        <w:t xml:space="preserve">» </w:t>
      </w:r>
      <w:r w:rsidR="00575775" w:rsidRPr="00234E2F">
        <w:rPr>
          <w:b/>
          <w:sz w:val="24"/>
          <w:szCs w:val="24"/>
        </w:rPr>
        <w:t>сентября</w:t>
      </w:r>
      <w:r w:rsidRPr="00234E2F">
        <w:rPr>
          <w:b/>
          <w:sz w:val="24"/>
          <w:szCs w:val="24"/>
        </w:rPr>
        <w:t xml:space="preserve"> </w:t>
      </w:r>
      <w:r w:rsidR="009C6DFC" w:rsidRPr="00234E2F">
        <w:rPr>
          <w:b/>
          <w:sz w:val="24"/>
          <w:szCs w:val="24"/>
        </w:rPr>
        <w:t>2018</w:t>
      </w:r>
      <w:r w:rsidRPr="00234E2F">
        <w:rPr>
          <w:b/>
          <w:sz w:val="24"/>
          <w:szCs w:val="24"/>
        </w:rPr>
        <w:t xml:space="preserve"> г.</w:t>
      </w:r>
      <w:r w:rsidRPr="00234E2F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>на право</w:t>
      </w:r>
      <w:proofErr w:type="gramEnd"/>
      <w:r w:rsidR="004B5EB3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sz w:val="24"/>
          <w:szCs w:val="24"/>
        </w:rPr>
        <w:t xml:space="preserve">заключения </w:t>
      </w:r>
      <w:r w:rsidR="00366652" w:rsidRPr="00575775">
        <w:rPr>
          <w:sz w:val="24"/>
          <w:szCs w:val="24"/>
        </w:rPr>
        <w:t>Договор</w:t>
      </w:r>
      <w:r w:rsidR="00575775" w:rsidRPr="00575775">
        <w:rPr>
          <w:sz w:val="24"/>
          <w:szCs w:val="24"/>
        </w:rPr>
        <w:t>а</w:t>
      </w:r>
      <w:r w:rsidR="00366652" w:rsidRPr="00575775">
        <w:rPr>
          <w:sz w:val="24"/>
          <w:szCs w:val="24"/>
        </w:rPr>
        <w:t xml:space="preserve"> </w:t>
      </w:r>
      <w:r w:rsidR="00575775" w:rsidRPr="00575775">
        <w:rPr>
          <w:sz w:val="24"/>
          <w:szCs w:val="24"/>
        </w:rPr>
        <w:t>аренды спецтехники с экипажем</w:t>
      </w:r>
      <w:r w:rsidR="00366652" w:rsidRPr="00575775">
        <w:rPr>
          <w:sz w:val="24"/>
          <w:szCs w:val="24"/>
        </w:rPr>
        <w:t xml:space="preserve"> для нужд ПАО «МРСК Центра»</w:t>
      </w:r>
      <w:r w:rsidR="00702B2C" w:rsidRPr="00575775">
        <w:rPr>
          <w:sz w:val="24"/>
          <w:szCs w:val="24"/>
        </w:rPr>
        <w:t xml:space="preserve"> </w:t>
      </w:r>
      <w:r w:rsidR="00575775" w:rsidRPr="00575775">
        <w:rPr>
          <w:sz w:val="24"/>
          <w:szCs w:val="24"/>
        </w:rPr>
        <w:t>(филиала</w:t>
      </w:r>
      <w:r w:rsidR="00862664" w:rsidRPr="00575775">
        <w:rPr>
          <w:sz w:val="24"/>
          <w:szCs w:val="24"/>
        </w:rPr>
        <w:t xml:space="preserve"> «Костромаэнерго», расположенного по адресу:</w:t>
      </w:r>
      <w:proofErr w:type="gramEnd"/>
      <w:r w:rsidR="00862664" w:rsidRPr="00575775">
        <w:rPr>
          <w:sz w:val="24"/>
          <w:szCs w:val="24"/>
        </w:rPr>
        <w:t xml:space="preserve"> </w:t>
      </w:r>
      <w:proofErr w:type="gramStart"/>
      <w:r w:rsidR="00862664" w:rsidRPr="00575775">
        <w:rPr>
          <w:sz w:val="24"/>
          <w:szCs w:val="24"/>
        </w:rPr>
        <w:t>РФ, 156961,</w:t>
      </w:r>
      <w:r w:rsidR="00575775" w:rsidRPr="00575775">
        <w:rPr>
          <w:sz w:val="24"/>
          <w:szCs w:val="24"/>
        </w:rPr>
        <w:t xml:space="preserve"> г. Кострома, проспект Мира, 53</w:t>
      </w:r>
      <w:r w:rsidR="00862664" w:rsidRPr="00575775">
        <w:rPr>
          <w:sz w:val="24"/>
          <w:szCs w:val="24"/>
        </w:rPr>
        <w:t>)</w:t>
      </w:r>
      <w:r w:rsidRPr="0057577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7577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75775">
        <w:rPr>
          <w:sz w:val="24"/>
          <w:szCs w:val="24"/>
        </w:rPr>
        <w:t xml:space="preserve">Настоящий </w:t>
      </w:r>
      <w:r w:rsidR="004B5EB3" w:rsidRPr="00575775">
        <w:rPr>
          <w:sz w:val="24"/>
          <w:szCs w:val="24"/>
        </w:rPr>
        <w:t>З</w:t>
      </w:r>
      <w:r w:rsidRPr="0057577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575775">
        <w:rPr>
          <w:sz w:val="24"/>
          <w:szCs w:val="24"/>
        </w:rPr>
        <w:t>электронной торговой площадки ПАО «</w:t>
      </w:r>
      <w:proofErr w:type="spellStart"/>
      <w:r w:rsidR="00D266B0" w:rsidRPr="00575775">
        <w:rPr>
          <w:sz w:val="24"/>
          <w:szCs w:val="24"/>
        </w:rPr>
        <w:t>Россети</w:t>
      </w:r>
      <w:proofErr w:type="spellEnd"/>
      <w:r w:rsidR="00D266B0" w:rsidRPr="00575775">
        <w:rPr>
          <w:sz w:val="24"/>
          <w:szCs w:val="24"/>
        </w:rPr>
        <w:t xml:space="preserve">» </w:t>
      </w:r>
      <w:hyperlink r:id="rId19" w:history="1">
        <w:r w:rsidR="00575775" w:rsidRPr="00575775">
          <w:rPr>
            <w:rStyle w:val="a7"/>
            <w:sz w:val="24"/>
            <w:szCs w:val="24"/>
          </w:rPr>
          <w:t>etp.rosseti.ru</w:t>
        </w:r>
      </w:hyperlink>
      <w:r w:rsidR="00D266B0" w:rsidRPr="00575775">
        <w:rPr>
          <w:sz w:val="24"/>
          <w:szCs w:val="24"/>
        </w:rPr>
        <w:t xml:space="preserve"> </w:t>
      </w:r>
      <w:r w:rsidR="00702B2C" w:rsidRPr="00575775">
        <w:rPr>
          <w:sz w:val="24"/>
          <w:szCs w:val="24"/>
        </w:rPr>
        <w:t>(далее — ЭТП)</w:t>
      </w:r>
      <w:r w:rsidR="005B75A6" w:rsidRPr="00575775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57577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75775">
        <w:rPr>
          <w:b/>
          <w:sz w:val="24"/>
          <w:szCs w:val="24"/>
          <w:u w:val="single"/>
        </w:rPr>
        <w:t>Лот №1:</w:t>
      </w:r>
      <w:r w:rsidR="00717F60" w:rsidRPr="00575775">
        <w:rPr>
          <w:sz w:val="24"/>
          <w:szCs w:val="24"/>
        </w:rPr>
        <w:t xml:space="preserve"> право заключения </w:t>
      </w:r>
      <w:r w:rsidR="00123C70" w:rsidRPr="00575775">
        <w:rPr>
          <w:sz w:val="24"/>
          <w:szCs w:val="24"/>
        </w:rPr>
        <w:t>Договор</w:t>
      </w:r>
      <w:r w:rsidR="00575775" w:rsidRPr="00575775">
        <w:rPr>
          <w:sz w:val="24"/>
          <w:szCs w:val="24"/>
        </w:rPr>
        <w:t>а</w:t>
      </w:r>
      <w:r w:rsidR="00A40714" w:rsidRPr="00575775">
        <w:rPr>
          <w:sz w:val="24"/>
          <w:szCs w:val="24"/>
        </w:rPr>
        <w:t xml:space="preserve"> </w:t>
      </w:r>
      <w:r w:rsidR="00575775" w:rsidRPr="00575775">
        <w:rPr>
          <w:sz w:val="24"/>
          <w:szCs w:val="24"/>
        </w:rPr>
        <w:t xml:space="preserve">аренды спецтехники с экипажем </w:t>
      </w:r>
      <w:r w:rsidR="00366652" w:rsidRPr="00575775">
        <w:rPr>
          <w:sz w:val="24"/>
          <w:szCs w:val="24"/>
        </w:rPr>
        <w:t>для нужд ПАО «МРСК Центра»</w:t>
      </w:r>
      <w:r w:rsidR="00575775" w:rsidRPr="00575775">
        <w:rPr>
          <w:sz w:val="24"/>
          <w:szCs w:val="24"/>
        </w:rPr>
        <w:t xml:space="preserve"> (филиала «Костромаэнерго»</w:t>
      </w:r>
      <w:r w:rsidR="00702B2C" w:rsidRPr="00575775">
        <w:rPr>
          <w:sz w:val="24"/>
          <w:szCs w:val="24"/>
        </w:rPr>
        <w:t>)</w:t>
      </w:r>
      <w:bookmarkEnd w:id="17"/>
      <w:r w:rsidR="00702B2C" w:rsidRPr="00575775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75775">
        <w:rPr>
          <w:sz w:val="24"/>
          <w:szCs w:val="24"/>
        </w:rPr>
        <w:t xml:space="preserve">Количество лотов: </w:t>
      </w:r>
      <w:r w:rsidRPr="00575775">
        <w:rPr>
          <w:b/>
          <w:sz w:val="24"/>
          <w:szCs w:val="24"/>
        </w:rPr>
        <w:t>1 (один)</w:t>
      </w:r>
      <w:r w:rsidRPr="00575775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57577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75775">
        <w:rPr>
          <w:sz w:val="24"/>
          <w:szCs w:val="24"/>
        </w:rPr>
        <w:t>Сроки</w:t>
      </w:r>
      <w:r w:rsidR="00717F60" w:rsidRPr="00575775">
        <w:rPr>
          <w:sz w:val="24"/>
          <w:szCs w:val="24"/>
        </w:rPr>
        <w:t xml:space="preserve"> </w:t>
      </w:r>
      <w:r w:rsidR="00366652" w:rsidRPr="00575775">
        <w:rPr>
          <w:sz w:val="24"/>
          <w:szCs w:val="24"/>
        </w:rPr>
        <w:t>оказания услуг</w:t>
      </w:r>
      <w:r w:rsidR="00717F60" w:rsidRPr="00575775">
        <w:rPr>
          <w:sz w:val="24"/>
          <w:szCs w:val="24"/>
        </w:rPr>
        <w:t xml:space="preserve">: </w:t>
      </w:r>
      <w:r w:rsidR="00575775" w:rsidRPr="00575775">
        <w:rPr>
          <w:sz w:val="24"/>
          <w:szCs w:val="24"/>
        </w:rPr>
        <w:t>с момента заключения договора по 20.12.2018 г.</w:t>
      </w:r>
      <w:r w:rsidR="00FA7326" w:rsidRPr="00575775">
        <w:rPr>
          <w:sz w:val="24"/>
          <w:szCs w:val="24"/>
        </w:rPr>
        <w:t xml:space="preserve">/в соответствии </w:t>
      </w:r>
      <w:r w:rsidR="002D2587" w:rsidRPr="00575775">
        <w:rPr>
          <w:sz w:val="24"/>
          <w:szCs w:val="24"/>
        </w:rPr>
        <w:t>со сроками, указанными в</w:t>
      </w:r>
      <w:r w:rsidR="00FA7326" w:rsidRPr="00575775">
        <w:rPr>
          <w:sz w:val="24"/>
          <w:szCs w:val="24"/>
        </w:rPr>
        <w:t xml:space="preserve"> Приложени</w:t>
      </w:r>
      <w:r w:rsidR="002D2587" w:rsidRPr="00575775">
        <w:rPr>
          <w:sz w:val="24"/>
          <w:szCs w:val="24"/>
        </w:rPr>
        <w:t>и</w:t>
      </w:r>
      <w:r w:rsidR="00FA7326" w:rsidRPr="00575775">
        <w:rPr>
          <w:sz w:val="24"/>
          <w:szCs w:val="24"/>
        </w:rPr>
        <w:t xml:space="preserve"> №1 к настоящей документации</w:t>
      </w:r>
      <w:r w:rsidR="00717F60" w:rsidRPr="00575775">
        <w:rPr>
          <w:sz w:val="24"/>
          <w:szCs w:val="24"/>
        </w:rPr>
        <w:t>.</w:t>
      </w:r>
      <w:bookmarkEnd w:id="19"/>
    </w:p>
    <w:p w:rsidR="008D2928" w:rsidRPr="0057577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575775">
        <w:rPr>
          <w:sz w:val="24"/>
          <w:szCs w:val="24"/>
        </w:rPr>
        <w:t xml:space="preserve">осуществляться на </w:t>
      </w:r>
      <w:r w:rsidR="00425F34" w:rsidRPr="00575775">
        <w:rPr>
          <w:sz w:val="24"/>
          <w:szCs w:val="24"/>
        </w:rPr>
        <w:t>территории Р</w:t>
      </w:r>
      <w:r w:rsidR="00A0540E" w:rsidRPr="00575775">
        <w:rPr>
          <w:sz w:val="24"/>
          <w:szCs w:val="24"/>
        </w:rPr>
        <w:t xml:space="preserve">оссийской </w:t>
      </w:r>
      <w:r w:rsidR="00425F34" w:rsidRPr="00575775">
        <w:rPr>
          <w:sz w:val="24"/>
          <w:szCs w:val="24"/>
        </w:rPr>
        <w:t>Ф</w:t>
      </w:r>
      <w:r w:rsidR="00A0540E" w:rsidRPr="00575775">
        <w:rPr>
          <w:sz w:val="24"/>
          <w:szCs w:val="24"/>
        </w:rPr>
        <w:t>едерации</w:t>
      </w:r>
      <w:r w:rsidRPr="00575775">
        <w:rPr>
          <w:sz w:val="24"/>
          <w:szCs w:val="24"/>
        </w:rPr>
        <w:t>.</w:t>
      </w:r>
      <w:bookmarkEnd w:id="20"/>
    </w:p>
    <w:p w:rsidR="00717F60" w:rsidRPr="00575775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575775" w:rsidRPr="000708DA">
        <w:rPr>
          <w:iCs/>
          <w:sz w:val="24"/>
          <w:szCs w:val="24"/>
        </w:rPr>
        <w:t xml:space="preserve">безналичный расчет, на основании счета выставленного арендодателем, оплата производится в течение 30 (тридцати) рабочих дней с момента подписания Сторонами Акта об оказании </w:t>
      </w:r>
      <w:r w:rsidR="00575775" w:rsidRPr="00575775">
        <w:rPr>
          <w:iCs/>
          <w:sz w:val="24"/>
          <w:szCs w:val="24"/>
        </w:rPr>
        <w:t>услуг</w:t>
      </w:r>
      <w:r w:rsidRPr="00575775">
        <w:rPr>
          <w:iCs/>
          <w:sz w:val="24"/>
          <w:szCs w:val="24"/>
        </w:rPr>
        <w:t>.</w:t>
      </w:r>
      <w:bookmarkEnd w:id="21"/>
      <w:r w:rsidR="00691FB1" w:rsidRPr="00575775">
        <w:rPr>
          <w:iCs/>
          <w:sz w:val="24"/>
          <w:szCs w:val="24"/>
        </w:rPr>
        <w:t xml:space="preserve"> В случае</w:t>
      </w:r>
      <w:proofErr w:type="gramStart"/>
      <w:r w:rsidR="00691FB1" w:rsidRPr="00575775">
        <w:rPr>
          <w:iCs/>
          <w:sz w:val="24"/>
          <w:szCs w:val="24"/>
        </w:rPr>
        <w:t>,</w:t>
      </w:r>
      <w:proofErr w:type="gramEnd"/>
      <w:r w:rsidR="00691FB1" w:rsidRPr="00575775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>Поряд</w:t>
      </w:r>
      <w:bookmarkStart w:id="22" w:name="_GoBack"/>
      <w:bookmarkEnd w:id="22"/>
      <w:r w:rsidRPr="00E71A48">
        <w:rPr>
          <w:iCs/>
          <w:sz w:val="24"/>
          <w:szCs w:val="24"/>
        </w:rPr>
        <w:t xml:space="preserve">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r w:rsidR="00575775">
        <w:rPr>
          <w:sz w:val="24"/>
          <w:szCs w:val="24"/>
        </w:rPr>
        <w:t>м</w:t>
      </w:r>
      <w:r w:rsidRPr="00366652">
        <w:rPr>
          <w:sz w:val="24"/>
          <w:szCs w:val="24"/>
        </w:rPr>
        <w:t xml:space="preserve"> задани</w:t>
      </w:r>
      <w:r w:rsidR="00575775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75775">
        <w:rPr>
          <w:b/>
          <w:bCs w:val="0"/>
          <w:sz w:val="24"/>
          <w:szCs w:val="24"/>
          <w:u w:val="single"/>
        </w:rPr>
        <w:t>По Лоту №1:</w:t>
      </w:r>
      <w:r w:rsidR="00717F60" w:rsidRPr="00575775">
        <w:rPr>
          <w:bCs w:val="0"/>
          <w:sz w:val="24"/>
          <w:szCs w:val="24"/>
        </w:rPr>
        <w:t xml:space="preserve"> </w:t>
      </w:r>
      <w:r w:rsidR="00575775" w:rsidRPr="00575775">
        <w:rPr>
          <w:b/>
          <w:bCs w:val="0"/>
          <w:sz w:val="24"/>
          <w:szCs w:val="24"/>
        </w:rPr>
        <w:t>4 200 000</w:t>
      </w:r>
      <w:r w:rsidR="00575775" w:rsidRPr="00575775">
        <w:rPr>
          <w:bCs w:val="0"/>
          <w:sz w:val="24"/>
          <w:szCs w:val="24"/>
        </w:rPr>
        <w:t xml:space="preserve"> (Четыре миллиона двести тысяч) рублей 00 копеек РФ, без учета</w:t>
      </w:r>
      <w:r w:rsidR="00575775" w:rsidRPr="00632246">
        <w:rPr>
          <w:bCs w:val="0"/>
          <w:sz w:val="24"/>
          <w:szCs w:val="24"/>
        </w:rPr>
        <w:t xml:space="preserve"> НДС; НДС составляет </w:t>
      </w:r>
      <w:r w:rsidR="00575775" w:rsidRPr="00632246">
        <w:rPr>
          <w:b/>
          <w:bCs w:val="0"/>
          <w:sz w:val="24"/>
          <w:szCs w:val="24"/>
        </w:rPr>
        <w:t>756 000</w:t>
      </w:r>
      <w:r w:rsidR="00575775" w:rsidRPr="00632246">
        <w:rPr>
          <w:bCs w:val="0"/>
          <w:sz w:val="24"/>
          <w:szCs w:val="24"/>
        </w:rPr>
        <w:t xml:space="preserve"> (Семьсот пятьдесят шесть тысяч) рублей 00 копеек РФ; </w:t>
      </w:r>
      <w:r w:rsidR="00575775" w:rsidRPr="00632246">
        <w:rPr>
          <w:b/>
          <w:bCs w:val="0"/>
          <w:sz w:val="24"/>
          <w:szCs w:val="24"/>
        </w:rPr>
        <w:t>4 956 000</w:t>
      </w:r>
      <w:r w:rsidR="00575775" w:rsidRPr="00632246">
        <w:rPr>
          <w:bCs w:val="0"/>
          <w:sz w:val="24"/>
          <w:szCs w:val="24"/>
        </w:rPr>
        <w:t xml:space="preserve"> (Четыре миллиона девятьсот пятьдесят шесть тысяч) рублей 00 копеек РФ, с учетом НДС</w:t>
      </w:r>
      <w:r w:rsidR="0057577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575775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75775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575775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575775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57577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57577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575775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575775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575775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575775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575775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575775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</w:t>
      </w:r>
      <w:proofErr w:type="gramStart"/>
      <w:r w:rsidR="00090FCB" w:rsidRPr="00090FCB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  <w:proofErr w:type="gramEnd"/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>с даты публикации</w:t>
      </w:r>
      <w:proofErr w:type="gramEnd"/>
      <w:r w:rsidRPr="007365D2">
        <w:rPr>
          <w:sz w:val="24"/>
          <w:szCs w:val="24"/>
        </w:rPr>
        <w:t xml:space="preserve">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410D8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10D8F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410D8F" w:rsidRPr="00410D8F">
        <w:rPr>
          <w:b/>
          <w:sz w:val="24"/>
          <w:szCs w:val="24"/>
        </w:rPr>
        <w:t>12:00 2</w:t>
      </w:r>
      <w:r w:rsidRPr="00410D8F">
        <w:rPr>
          <w:b/>
          <w:sz w:val="24"/>
          <w:szCs w:val="24"/>
        </w:rPr>
        <w:t xml:space="preserve">6 </w:t>
      </w:r>
      <w:r w:rsidR="00410D8F" w:rsidRPr="00410D8F">
        <w:rPr>
          <w:b/>
          <w:sz w:val="24"/>
          <w:szCs w:val="24"/>
        </w:rPr>
        <w:t>сентября</w:t>
      </w:r>
      <w:r w:rsidRPr="00410D8F">
        <w:rPr>
          <w:b/>
          <w:sz w:val="24"/>
          <w:szCs w:val="24"/>
        </w:rPr>
        <w:t xml:space="preserve"> 2018 года</w:t>
      </w:r>
      <w:r w:rsidRPr="00410D8F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10D8F" w:rsidRPr="00D80A5F">
        <w:rPr>
          <w:iCs/>
          <w:sz w:val="24"/>
          <w:szCs w:val="24"/>
        </w:rPr>
        <w:t xml:space="preserve">РФ, 156961, г. Кострома, проспект Мира, </w:t>
      </w:r>
      <w:r w:rsidR="00410D8F" w:rsidRPr="00F25259">
        <w:rPr>
          <w:iCs/>
          <w:sz w:val="24"/>
          <w:szCs w:val="24"/>
        </w:rPr>
        <w:t>53</w:t>
      </w:r>
      <w:r w:rsidR="00410D8F" w:rsidRPr="00F25259">
        <w:rPr>
          <w:sz w:val="24"/>
          <w:szCs w:val="24"/>
        </w:rPr>
        <w:t xml:space="preserve">, </w:t>
      </w:r>
      <w:proofErr w:type="spellStart"/>
      <w:r w:rsidR="00410D8F" w:rsidRPr="00F25259">
        <w:rPr>
          <w:sz w:val="24"/>
          <w:szCs w:val="24"/>
        </w:rPr>
        <w:t>каб</w:t>
      </w:r>
      <w:proofErr w:type="spellEnd"/>
      <w:r w:rsidR="00410D8F" w:rsidRPr="00F25259">
        <w:rPr>
          <w:sz w:val="24"/>
          <w:szCs w:val="24"/>
        </w:rPr>
        <w:t xml:space="preserve">. №318, исполнительный сотрудник – </w:t>
      </w:r>
      <w:r w:rsidR="00410D8F">
        <w:rPr>
          <w:sz w:val="24"/>
          <w:szCs w:val="24"/>
        </w:rPr>
        <w:t>Скворцова Татьяна Сергеевна</w:t>
      </w:r>
      <w:r w:rsidR="00410D8F" w:rsidRPr="00F25259">
        <w:rPr>
          <w:sz w:val="24"/>
          <w:szCs w:val="24"/>
        </w:rPr>
        <w:t xml:space="preserve">, контактный телефон (4942) </w:t>
      </w:r>
      <w:r w:rsidR="00410D8F">
        <w:rPr>
          <w:sz w:val="24"/>
          <w:szCs w:val="24"/>
        </w:rPr>
        <w:t>396-055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10D8F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410D8F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410D8F" w:rsidRPr="00581674">
          <w:rPr>
            <w:rStyle w:val="a7"/>
          </w:rPr>
          <w:t xml:space="preserve"> </w:t>
        </w:r>
        <w:r w:rsidR="00410D8F" w:rsidRPr="00581674">
          <w:rPr>
            <w:rStyle w:val="a7"/>
            <w:lang w:val="en-US"/>
          </w:rPr>
          <w:t>Skvortsova</w:t>
        </w:r>
        <w:r w:rsidR="00410D8F" w:rsidRPr="00581674">
          <w:rPr>
            <w:rStyle w:val="a7"/>
          </w:rPr>
          <w:t>.</w:t>
        </w:r>
        <w:r w:rsidR="00410D8F" w:rsidRPr="00581674">
          <w:rPr>
            <w:rStyle w:val="a7"/>
            <w:lang w:val="en-US"/>
          </w:rPr>
          <w:t>TS</w:t>
        </w:r>
        <w:r w:rsidR="00410D8F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lastRenderedPageBreak/>
        <w:t>ИНН 6901067107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410D8F" w:rsidRPr="00787993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410D8F" w:rsidRPr="001E3137" w:rsidRDefault="00410D8F" w:rsidP="00410D8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410D8F">
        <w:rPr>
          <w:bCs w:val="0"/>
          <w:sz w:val="24"/>
          <w:szCs w:val="24"/>
        </w:rPr>
        <w:lastRenderedPageBreak/>
        <w:t>Заявк</w:t>
      </w:r>
      <w:r w:rsidR="00717F60" w:rsidRPr="00410D8F">
        <w:rPr>
          <w:bCs w:val="0"/>
          <w:sz w:val="24"/>
          <w:szCs w:val="24"/>
        </w:rPr>
        <w:t xml:space="preserve">и на ЭТП могут быть поданы до </w:t>
      </w:r>
      <w:r w:rsidR="002B5044" w:rsidRPr="00410D8F">
        <w:rPr>
          <w:b/>
          <w:bCs w:val="0"/>
          <w:sz w:val="24"/>
          <w:szCs w:val="24"/>
        </w:rPr>
        <w:t xml:space="preserve">12 часов 00 минут </w:t>
      </w:r>
      <w:r w:rsidR="00410D8F" w:rsidRPr="00410D8F">
        <w:rPr>
          <w:b/>
          <w:bCs w:val="0"/>
          <w:sz w:val="24"/>
          <w:szCs w:val="24"/>
        </w:rPr>
        <w:t>01 октября</w:t>
      </w:r>
      <w:r w:rsidR="002B5044" w:rsidRPr="00410D8F">
        <w:rPr>
          <w:b/>
          <w:bCs w:val="0"/>
          <w:sz w:val="24"/>
          <w:szCs w:val="24"/>
        </w:rPr>
        <w:t xml:space="preserve"> </w:t>
      </w:r>
      <w:r w:rsidR="009C6DFC" w:rsidRPr="00410D8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</w:t>
      </w:r>
      <w:r w:rsidR="00717F60" w:rsidRPr="00E71A48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 xml:space="preserve">содержат существенные арифметические ошибки; под существенными ошибками понимается ошибка, которая может при дальнейших расчетах повлиять на </w:t>
      </w:r>
      <w:r w:rsidRPr="003B72EA">
        <w:rPr>
          <w:sz w:val="24"/>
          <w:szCs w:val="24"/>
        </w:rPr>
        <w:lastRenderedPageBreak/>
        <w:t>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410D8F">
        <w:rPr>
          <w:sz w:val="24"/>
          <w:szCs w:val="24"/>
        </w:rPr>
        <w:t xml:space="preserve">Порядок проведения оценочной стадии, </w:t>
      </w:r>
      <w:r w:rsidRPr="00410D8F">
        <w:rPr>
          <w:sz w:val="24"/>
          <w:szCs w:val="24"/>
        </w:rPr>
        <w:t>критери</w:t>
      </w:r>
      <w:r w:rsidR="00D275BB" w:rsidRPr="00410D8F">
        <w:rPr>
          <w:sz w:val="24"/>
          <w:szCs w:val="24"/>
        </w:rPr>
        <w:t>и</w:t>
      </w:r>
      <w:r w:rsidRPr="00410D8F">
        <w:rPr>
          <w:sz w:val="24"/>
          <w:szCs w:val="24"/>
        </w:rPr>
        <w:t xml:space="preserve"> и их весов</w:t>
      </w:r>
      <w:r w:rsidR="00D275BB" w:rsidRPr="00410D8F">
        <w:rPr>
          <w:sz w:val="24"/>
          <w:szCs w:val="24"/>
        </w:rPr>
        <w:t>ые</w:t>
      </w:r>
      <w:r w:rsidRPr="00410D8F">
        <w:rPr>
          <w:sz w:val="24"/>
          <w:szCs w:val="24"/>
        </w:rPr>
        <w:t xml:space="preserve"> коэффициент</w:t>
      </w:r>
      <w:r w:rsidR="00D275BB" w:rsidRPr="00410D8F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EB7BE2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</w:t>
      </w:r>
      <w:r w:rsidRPr="00410D8F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</w:t>
      </w:r>
      <w:r w:rsidRPr="003B72EA">
        <w:rPr>
          <w:sz w:val="24"/>
          <w:szCs w:val="24"/>
        </w:rPr>
        <w:lastRenderedPageBreak/>
        <w:t>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</w:t>
      </w:r>
      <w:r w:rsidRPr="00751A4B">
        <w:rPr>
          <w:bCs w:val="0"/>
          <w:sz w:val="24"/>
          <w:szCs w:val="24"/>
        </w:rPr>
        <w:lastRenderedPageBreak/>
        <w:t xml:space="preserve">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410D8F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410D8F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10D8F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410D8F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</w:t>
      </w:r>
      <w:r w:rsidR="00410D8F">
        <w:rPr>
          <w:b w:val="0"/>
          <w:szCs w:val="24"/>
          <w:lang w:eastAsia="ru-RU"/>
        </w:rPr>
        <w:t>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410D8F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9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0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410D8F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410D8F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</w:t>
            </w:r>
            <w:r w:rsidR="00410D8F">
              <w:rPr>
                <w:rStyle w:val="aa"/>
                <w:sz w:val="22"/>
              </w:rPr>
              <w:t>-</w:t>
            </w:r>
            <w:r w:rsidR="00410D8F" w:rsidRPr="00F647F7">
              <w:rPr>
                <w:rStyle w:val="aa"/>
                <w:sz w:val="22"/>
              </w:rPr>
              <w:t xml:space="preserve"> </w:t>
            </w:r>
            <w:r w:rsidR="00410D8F" w:rsidRPr="00F647F7">
              <w:rPr>
                <w:rStyle w:val="aa"/>
                <w:sz w:val="22"/>
              </w:rPr>
              <w:t>II</w:t>
            </w:r>
            <w:r w:rsidRPr="00F647F7">
              <w:rPr>
                <w:rStyle w:val="aa"/>
                <w:sz w:val="22"/>
              </w:rPr>
              <w:t> квартал 20</w:t>
            </w:r>
            <w:r>
              <w:rPr>
                <w:rStyle w:val="aa"/>
                <w:sz w:val="22"/>
              </w:rPr>
              <w:t>1</w:t>
            </w:r>
            <w:r w:rsidR="00410D8F">
              <w:rPr>
                <w:rStyle w:val="aa"/>
                <w:sz w:val="22"/>
              </w:rPr>
              <w:t>8 года»</w:t>
            </w:r>
            <w:r w:rsidRPr="00F647F7">
              <w:rPr>
                <w:rStyle w:val="aa"/>
                <w:sz w:val="22"/>
              </w:rPr>
              <w:t xml:space="preserve">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57577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57577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57577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575775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575775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57577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57577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575775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57577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410D8F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6C" w:rsidRDefault="0034566C">
      <w:pPr>
        <w:spacing w:line="240" w:lineRule="auto"/>
      </w:pPr>
      <w:r>
        <w:separator/>
      </w:r>
    </w:p>
  </w:endnote>
  <w:endnote w:type="continuationSeparator" w:id="0">
    <w:p w:rsidR="0034566C" w:rsidRDefault="0034566C">
      <w:pPr>
        <w:spacing w:line="240" w:lineRule="auto"/>
      </w:pPr>
      <w:r>
        <w:continuationSeparator/>
      </w:r>
    </w:p>
  </w:endnote>
  <w:endnote w:id="1">
    <w:p w:rsidR="00575775" w:rsidRPr="004D25B8" w:rsidRDefault="00575775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5775" w:rsidRDefault="0057577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Pr="00FA0376" w:rsidRDefault="0057577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D61F4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575775" w:rsidRPr="00EE0539" w:rsidRDefault="0057577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A81599">
      <w:rPr>
        <w:sz w:val="18"/>
        <w:szCs w:val="18"/>
      </w:rPr>
      <w:t>заключения Договора аренды спецтехники с экипажем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6C" w:rsidRDefault="0034566C">
      <w:pPr>
        <w:spacing w:line="240" w:lineRule="auto"/>
      </w:pPr>
      <w:r>
        <w:separator/>
      </w:r>
    </w:p>
  </w:footnote>
  <w:footnote w:type="continuationSeparator" w:id="0">
    <w:p w:rsidR="0034566C" w:rsidRDefault="0034566C">
      <w:pPr>
        <w:spacing w:line="240" w:lineRule="auto"/>
      </w:pPr>
      <w:r>
        <w:continuationSeparator/>
      </w:r>
    </w:p>
  </w:footnote>
  <w:footnote w:id="1">
    <w:p w:rsidR="00575775" w:rsidRPr="00B36685" w:rsidRDefault="0057577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75775" w:rsidRDefault="0057577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75775" w:rsidRDefault="00575775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75775" w:rsidRPr="00F83889" w:rsidRDefault="0057577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75775" w:rsidRPr="00F83889" w:rsidRDefault="0057577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75775" w:rsidRPr="00F83889" w:rsidRDefault="0057577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75775" w:rsidRPr="00F83889" w:rsidRDefault="0057577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75775" w:rsidRDefault="0057577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Pr="00930031" w:rsidRDefault="0057577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75" w:rsidRDefault="005757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1504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4E2F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66C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0D8F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5775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2CA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48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163F5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1599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38AD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3742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61F4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EED2-4229-4624-B67B-0E7EA3FD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92</Pages>
  <Words>29178</Words>
  <Characters>166315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195103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165</cp:revision>
  <cp:lastPrinted>2015-12-29T14:27:00Z</cp:lastPrinted>
  <dcterms:created xsi:type="dcterms:W3CDTF">2016-01-13T12:36:00Z</dcterms:created>
  <dcterms:modified xsi:type="dcterms:W3CDTF">2018-09-18T11:29:00Z</dcterms:modified>
</cp:coreProperties>
</file>