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08" w:rsidRPr="00EA1E4F" w:rsidRDefault="00435447" w:rsidP="00EE7508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435447" w:rsidRPr="00041308" w:rsidRDefault="00435447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435447" w:rsidRPr="00010061" w:rsidRDefault="00435447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435447" w:rsidRPr="00010061" w:rsidRDefault="00435447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435447" w:rsidRPr="00E23D27" w:rsidRDefault="00435447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E7508" w:rsidRPr="00EA1E4F">
        <w:rPr>
          <w:noProof/>
          <w:sz w:val="16"/>
          <w:szCs w:val="16"/>
          <w:lang w:eastAsia="ru-RU"/>
        </w:rPr>
        <w:drawing>
          <wp:inline distT="0" distB="0" distL="0" distR="0" wp14:anchorId="775A07CC" wp14:editId="53EA0974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7508" w:rsidRPr="00EA1E4F">
        <w:rPr>
          <w:noProof/>
          <w:sz w:val="16"/>
          <w:szCs w:val="16"/>
          <w:lang w:eastAsia="ru-RU"/>
        </w:rPr>
        <w:t xml:space="preserve">            </w:t>
      </w:r>
      <w:r w:rsidR="00EE7508" w:rsidRPr="00EA1E4F">
        <w:rPr>
          <w:noProof/>
          <w:sz w:val="16"/>
          <w:szCs w:val="16"/>
          <w:lang w:eastAsia="ru-RU"/>
        </w:rPr>
        <w:drawing>
          <wp:inline distT="0" distB="0" distL="0" distR="0" wp14:anchorId="54799A28" wp14:editId="581BC367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EE7508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556FF" w:rsidRPr="00EE7508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EE7508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E7508" w:rsidRPr="00382A07" w:rsidRDefault="00EE7508" w:rsidP="00EE750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 w:rsidRPr="000C53BB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0C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– 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</w:p>
    <w:p w:rsidR="00EE7508" w:rsidRDefault="00EE7508" w:rsidP="00EE7508">
      <w:pPr>
        <w:spacing w:line="240" w:lineRule="auto"/>
        <w:jc w:val="right"/>
      </w:pPr>
    </w:p>
    <w:p w:rsidR="00EE7508" w:rsidRPr="00382A07" w:rsidRDefault="00EE7508" w:rsidP="00EE7508">
      <w:pPr>
        <w:spacing w:line="240" w:lineRule="auto"/>
        <w:jc w:val="right"/>
      </w:pP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</w:p>
    <w:p w:rsidR="00EE7508" w:rsidRPr="00382A07" w:rsidRDefault="00EE7508" w:rsidP="00EE750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EE7508" w:rsidRPr="00382A07" w:rsidRDefault="00EE7508" w:rsidP="00EE7508">
      <w:pPr>
        <w:ind w:firstLine="0"/>
        <w:jc w:val="left"/>
        <w:rPr>
          <w:sz w:val="24"/>
          <w:szCs w:val="24"/>
        </w:rPr>
      </w:pP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EE7508">
        <w:rPr>
          <w:b/>
          <w:sz w:val="24"/>
          <w:szCs w:val="24"/>
        </w:rPr>
        <w:t>Договор</w:t>
      </w:r>
      <w:r w:rsidR="00EE7508" w:rsidRPr="00EE7508">
        <w:rPr>
          <w:b/>
          <w:sz w:val="24"/>
          <w:szCs w:val="24"/>
        </w:rPr>
        <w:t>а</w:t>
      </w:r>
      <w:proofErr w:type="gramEnd"/>
      <w:r w:rsidR="00366652" w:rsidRPr="00EE7508">
        <w:rPr>
          <w:b/>
          <w:sz w:val="24"/>
          <w:szCs w:val="24"/>
        </w:rPr>
        <w:t xml:space="preserve"> на оказание услуг </w:t>
      </w:r>
      <w:r w:rsidR="00EE7508" w:rsidRPr="00EE7508">
        <w:rPr>
          <w:b/>
          <w:sz w:val="24"/>
          <w:szCs w:val="24"/>
        </w:rPr>
        <w:t>по текущему ремонту автомобилей отечественного производства, тракторов и спецтехники 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E7508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3544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35447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</w:t>
      </w:r>
      <w:r w:rsidR="00EE7508" w:rsidRPr="006E6B18">
        <w:rPr>
          <w:iCs/>
          <w:sz w:val="24"/>
          <w:szCs w:val="24"/>
        </w:rPr>
        <w:t>(почтовый адрес:</w:t>
      </w:r>
      <w:proofErr w:type="gramEnd"/>
      <w:r w:rsidR="00EE7508" w:rsidRPr="006E6B18">
        <w:rPr>
          <w:iCs/>
          <w:sz w:val="24"/>
          <w:szCs w:val="24"/>
        </w:rPr>
        <w:t xml:space="preserve"> РФ, </w:t>
      </w:r>
      <w:r w:rsidR="00EE7508" w:rsidRPr="006E6B18">
        <w:rPr>
          <w:sz w:val="24"/>
          <w:szCs w:val="24"/>
        </w:rPr>
        <w:t xml:space="preserve">156961, </w:t>
      </w:r>
      <w:proofErr w:type="spellStart"/>
      <w:r w:rsidR="00EE7508" w:rsidRPr="006E6B18">
        <w:rPr>
          <w:sz w:val="24"/>
          <w:szCs w:val="24"/>
        </w:rPr>
        <w:t>г</w:t>
      </w:r>
      <w:proofErr w:type="gramStart"/>
      <w:r w:rsidR="00EE7508" w:rsidRPr="006E6B18">
        <w:rPr>
          <w:sz w:val="24"/>
          <w:szCs w:val="24"/>
        </w:rPr>
        <w:t>.К</w:t>
      </w:r>
      <w:proofErr w:type="gramEnd"/>
      <w:r w:rsidR="00EE7508" w:rsidRPr="006E6B18">
        <w:rPr>
          <w:sz w:val="24"/>
          <w:szCs w:val="24"/>
        </w:rPr>
        <w:t>острома</w:t>
      </w:r>
      <w:proofErr w:type="spellEnd"/>
      <w:r w:rsidR="00EE7508" w:rsidRPr="006E6B18">
        <w:rPr>
          <w:sz w:val="24"/>
          <w:szCs w:val="24"/>
        </w:rPr>
        <w:t>, проспект Мира, 53</w:t>
      </w:r>
      <w:r w:rsidR="00EE7508" w:rsidRPr="006E6B18">
        <w:rPr>
          <w:iCs/>
          <w:sz w:val="24"/>
          <w:szCs w:val="24"/>
        </w:rPr>
        <w:t xml:space="preserve">, секретарь Закупочной комиссии – ведущий специалист </w:t>
      </w:r>
      <w:r w:rsidR="00EE7508" w:rsidRPr="006E6B18">
        <w:rPr>
          <w:sz w:val="24"/>
          <w:szCs w:val="24"/>
        </w:rPr>
        <w:t>отдела закупочной деятельности филиала ПАО «МРСК Центра</w:t>
      </w:r>
      <w:r w:rsidR="00EE7508" w:rsidRPr="00D45EF6">
        <w:rPr>
          <w:sz w:val="24"/>
          <w:szCs w:val="24"/>
        </w:rPr>
        <w:t xml:space="preserve">» - «Костромаэнерго» </w:t>
      </w:r>
      <w:r w:rsidR="00EE7508" w:rsidRPr="00D45EF6">
        <w:rPr>
          <w:snapToGrid w:val="0"/>
          <w:sz w:val="24"/>
          <w:szCs w:val="24"/>
        </w:rPr>
        <w:t>Кокурина А.</w:t>
      </w:r>
      <w:r w:rsidR="00EE7508" w:rsidRPr="00E30CCB">
        <w:rPr>
          <w:snapToGrid w:val="0"/>
          <w:sz w:val="24"/>
          <w:szCs w:val="24"/>
        </w:rPr>
        <w:t>А</w:t>
      </w:r>
      <w:r w:rsidR="00EE7508" w:rsidRPr="00E30CCB">
        <w:rPr>
          <w:iCs/>
          <w:sz w:val="24"/>
          <w:szCs w:val="24"/>
        </w:rPr>
        <w:t xml:space="preserve">., контактный телефон: (4942) 396-342, </w:t>
      </w:r>
      <w:r w:rsidR="00EE7508" w:rsidRPr="00E30CCB">
        <w:rPr>
          <w:sz w:val="24"/>
          <w:szCs w:val="24"/>
        </w:rPr>
        <w:t xml:space="preserve">адрес электронной почты: </w:t>
      </w:r>
      <w:hyperlink r:id="rId17" w:history="1">
        <w:r w:rsidR="00EE7508" w:rsidRPr="00E30CCB">
          <w:rPr>
            <w:rStyle w:val="a7"/>
            <w:bCs w:val="0"/>
            <w:sz w:val="24"/>
            <w:szCs w:val="24"/>
            <w:lang w:val="en-US"/>
          </w:rPr>
          <w:t>Kokurina</w:t>
        </w:r>
        <w:r w:rsidR="00EE7508" w:rsidRPr="00E30CCB">
          <w:rPr>
            <w:rStyle w:val="a7"/>
            <w:bCs w:val="0"/>
            <w:sz w:val="24"/>
            <w:szCs w:val="24"/>
          </w:rPr>
          <w:t>.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AnA</w:t>
        </w:r>
        <w:r w:rsidR="00EE7508" w:rsidRPr="00E30CCB">
          <w:rPr>
            <w:rStyle w:val="a7"/>
            <w:bCs w:val="0"/>
            <w:sz w:val="24"/>
            <w:szCs w:val="24"/>
          </w:rPr>
          <w:t>@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mrsk</w:t>
        </w:r>
        <w:r w:rsidR="00EE7508" w:rsidRPr="00E30CCB">
          <w:rPr>
            <w:rStyle w:val="a7"/>
            <w:bCs w:val="0"/>
            <w:sz w:val="24"/>
            <w:szCs w:val="24"/>
          </w:rPr>
          <w:t>-1.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F907B4">
        <w:rPr>
          <w:rStyle w:val="a7"/>
          <w:bCs w:val="0"/>
          <w:sz w:val="24"/>
          <w:szCs w:val="24"/>
        </w:rPr>
        <w:t xml:space="preserve">, </w:t>
      </w:r>
      <w:r w:rsidR="00F907B4" w:rsidRPr="00BB4DE3">
        <w:rPr>
          <w:iCs/>
          <w:sz w:val="24"/>
          <w:szCs w:val="24"/>
        </w:rPr>
        <w:t>ответственн</w:t>
      </w:r>
      <w:r w:rsidR="00F907B4">
        <w:rPr>
          <w:iCs/>
          <w:sz w:val="24"/>
          <w:szCs w:val="24"/>
        </w:rPr>
        <w:t>ое</w:t>
      </w:r>
      <w:r w:rsidR="00F907B4" w:rsidRPr="00BB4DE3">
        <w:rPr>
          <w:iCs/>
          <w:sz w:val="24"/>
          <w:szCs w:val="24"/>
        </w:rPr>
        <w:t xml:space="preserve"> лиц</w:t>
      </w:r>
      <w:r w:rsidR="00F907B4">
        <w:rPr>
          <w:iCs/>
          <w:sz w:val="24"/>
          <w:szCs w:val="24"/>
        </w:rPr>
        <w:t xml:space="preserve">о </w:t>
      </w:r>
      <w:r w:rsidR="00F907B4" w:rsidRPr="00BB4DE3">
        <w:rPr>
          <w:iCs/>
          <w:sz w:val="24"/>
          <w:szCs w:val="24"/>
        </w:rPr>
        <w:t xml:space="preserve">– </w:t>
      </w:r>
      <w:r w:rsidR="00F907B4" w:rsidRPr="00D45EF6">
        <w:rPr>
          <w:sz w:val="24"/>
          <w:szCs w:val="24"/>
        </w:rPr>
        <w:t xml:space="preserve">начальник отдела закупочной деятельности филиала ПАО «МРСК Центра» - «Костромаэнерго» </w:t>
      </w:r>
      <w:r w:rsidR="00F907B4" w:rsidRPr="00D45EF6">
        <w:rPr>
          <w:sz w:val="24"/>
          <w:szCs w:val="24"/>
          <w:lang w:val="x-none" w:eastAsia="x-none"/>
        </w:rPr>
        <w:t>Бебенин И</w:t>
      </w:r>
      <w:r w:rsidR="00F907B4" w:rsidRPr="00D45EF6">
        <w:rPr>
          <w:sz w:val="24"/>
          <w:szCs w:val="24"/>
          <w:lang w:eastAsia="x-none"/>
        </w:rPr>
        <w:t>.</w:t>
      </w:r>
      <w:r w:rsidR="00F907B4" w:rsidRPr="00D45EF6">
        <w:rPr>
          <w:sz w:val="24"/>
          <w:szCs w:val="24"/>
          <w:lang w:val="x-none" w:eastAsia="x-none"/>
        </w:rPr>
        <w:t>Н</w:t>
      </w:r>
      <w:r w:rsidR="00F907B4" w:rsidRPr="00D45EF6">
        <w:rPr>
          <w:sz w:val="24"/>
          <w:szCs w:val="24"/>
          <w:lang w:eastAsia="x-none"/>
        </w:rPr>
        <w:t>.</w:t>
      </w:r>
      <w:r w:rsidR="00F907B4" w:rsidRPr="00D45EF6">
        <w:rPr>
          <w:sz w:val="24"/>
          <w:szCs w:val="24"/>
        </w:rPr>
        <w:t xml:space="preserve"> </w:t>
      </w:r>
      <w:r w:rsidR="00F907B4" w:rsidRPr="00D45EF6">
        <w:rPr>
          <w:iCs/>
          <w:sz w:val="24"/>
          <w:szCs w:val="24"/>
        </w:rPr>
        <w:t xml:space="preserve">контактный телефон: (4942) 396 - 370, </w:t>
      </w:r>
      <w:r w:rsidR="00F907B4" w:rsidRPr="00D45EF6">
        <w:rPr>
          <w:sz w:val="24"/>
          <w:szCs w:val="24"/>
        </w:rPr>
        <w:t xml:space="preserve">адрес электронной почты: </w:t>
      </w:r>
      <w:r w:rsidR="00F907B4" w:rsidRPr="00D45EF6">
        <w:rPr>
          <w:iCs/>
          <w:sz w:val="24"/>
          <w:szCs w:val="24"/>
        </w:rPr>
        <w:t xml:space="preserve"> </w:t>
      </w:r>
      <w:hyperlink r:id="rId18" w:history="1">
        <w:r w:rsidR="00F907B4" w:rsidRPr="00D45EF6">
          <w:rPr>
            <w:rStyle w:val="a7"/>
            <w:bCs w:val="0"/>
            <w:sz w:val="24"/>
            <w:szCs w:val="24"/>
          </w:rPr>
          <w:t>Bebenin.IN@mrsk-1.ru</w:t>
        </w:r>
      </w:hyperlink>
      <w:r w:rsidR="00F907B4" w:rsidRPr="00D45EF6">
        <w:rPr>
          <w:rStyle w:val="a7"/>
          <w:bCs w:val="0"/>
          <w:sz w:val="24"/>
          <w:szCs w:val="24"/>
        </w:rPr>
        <w:t>.</w:t>
      </w:r>
      <w:r w:rsidR="00EE7508" w:rsidRPr="00E30CCB">
        <w:rPr>
          <w:rStyle w:val="a7"/>
          <w:color w:val="auto"/>
        </w:rPr>
        <w:t>)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F907B4">
        <w:rPr>
          <w:sz w:val="24"/>
          <w:szCs w:val="24"/>
        </w:rPr>
        <w:t xml:space="preserve">опубликованным </w:t>
      </w:r>
      <w:r w:rsidRPr="00F907B4">
        <w:rPr>
          <w:b/>
          <w:sz w:val="24"/>
          <w:szCs w:val="24"/>
        </w:rPr>
        <w:t>«</w:t>
      </w:r>
      <w:r w:rsidR="00F907B4" w:rsidRPr="00F907B4">
        <w:rPr>
          <w:b/>
          <w:sz w:val="24"/>
          <w:szCs w:val="24"/>
        </w:rPr>
        <w:t>0</w:t>
      </w:r>
      <w:r w:rsidR="001124DA">
        <w:rPr>
          <w:b/>
          <w:sz w:val="24"/>
          <w:szCs w:val="24"/>
        </w:rPr>
        <w:t>5</w:t>
      </w:r>
      <w:r w:rsidRPr="00F907B4">
        <w:rPr>
          <w:b/>
          <w:sz w:val="24"/>
          <w:szCs w:val="24"/>
        </w:rPr>
        <w:t xml:space="preserve">» </w:t>
      </w:r>
      <w:r w:rsidR="00F907B4" w:rsidRPr="00F907B4">
        <w:rPr>
          <w:b/>
          <w:sz w:val="24"/>
          <w:szCs w:val="24"/>
        </w:rPr>
        <w:t>октября</w:t>
      </w:r>
      <w:r w:rsidRPr="00F907B4">
        <w:rPr>
          <w:b/>
          <w:sz w:val="24"/>
          <w:szCs w:val="24"/>
        </w:rPr>
        <w:t xml:space="preserve"> </w:t>
      </w:r>
      <w:r w:rsidR="006F025D" w:rsidRPr="00F907B4">
        <w:rPr>
          <w:b/>
          <w:sz w:val="24"/>
          <w:szCs w:val="24"/>
        </w:rPr>
        <w:t>2018</w:t>
      </w:r>
      <w:r w:rsidRPr="00F907B4">
        <w:rPr>
          <w:b/>
          <w:sz w:val="24"/>
          <w:szCs w:val="24"/>
        </w:rPr>
        <w:t xml:space="preserve"> г.</w:t>
      </w:r>
      <w:r w:rsidRPr="00F907B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907B4">
          <w:rPr>
            <w:rStyle w:val="a7"/>
            <w:sz w:val="24"/>
            <w:szCs w:val="24"/>
          </w:rPr>
          <w:t>www.zakupki.</w:t>
        </w:r>
        <w:r w:rsidR="00345CCA" w:rsidRPr="00F907B4">
          <w:rPr>
            <w:rStyle w:val="a7"/>
            <w:sz w:val="24"/>
            <w:szCs w:val="24"/>
            <w:lang w:val="en-US"/>
          </w:rPr>
          <w:t>gov</w:t>
        </w:r>
        <w:r w:rsidR="00345CCA" w:rsidRPr="00F907B4">
          <w:rPr>
            <w:rStyle w:val="a7"/>
            <w:sz w:val="24"/>
            <w:szCs w:val="24"/>
          </w:rPr>
          <w:t>.ru</w:t>
        </w:r>
      </w:hyperlink>
      <w:r w:rsidRPr="00F907B4">
        <w:rPr>
          <w:sz w:val="24"/>
          <w:szCs w:val="24"/>
        </w:rPr>
        <w:t>),</w:t>
      </w:r>
      <w:r w:rsidR="009D7F01" w:rsidRPr="00F907B4">
        <w:rPr>
          <w:iCs/>
          <w:sz w:val="24"/>
          <w:szCs w:val="24"/>
        </w:rPr>
        <w:t xml:space="preserve"> </w:t>
      </w:r>
      <w:r w:rsidR="009D7F01" w:rsidRPr="00F907B4">
        <w:rPr>
          <w:sz w:val="24"/>
          <w:szCs w:val="24"/>
        </w:rPr>
        <w:t xml:space="preserve">на сайте </w:t>
      </w:r>
      <w:r w:rsidR="007556FF" w:rsidRPr="00F907B4">
        <w:rPr>
          <w:iCs/>
          <w:sz w:val="24"/>
          <w:szCs w:val="24"/>
        </w:rPr>
        <w:t>ПАО «МРСК Центра»</w:t>
      </w:r>
      <w:r w:rsidR="009D7F01" w:rsidRPr="00F907B4">
        <w:rPr>
          <w:sz w:val="24"/>
          <w:szCs w:val="24"/>
        </w:rPr>
        <w:t xml:space="preserve"> (</w:t>
      </w:r>
      <w:hyperlink r:id="rId20" w:history="1">
        <w:proofErr w:type="gramEnd"/>
        <w:r w:rsidR="007556FF" w:rsidRPr="00F907B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F907B4">
        <w:rPr>
          <w:sz w:val="24"/>
          <w:szCs w:val="24"/>
        </w:rPr>
        <w:t>)</w:t>
      </w:r>
      <w:r w:rsidR="00702B2C" w:rsidRPr="00F907B4">
        <w:rPr>
          <w:sz w:val="24"/>
          <w:szCs w:val="24"/>
        </w:rPr>
        <w:t xml:space="preserve">, на сайте ЭТП, указанном в п. </w:t>
      </w:r>
      <w:r w:rsidR="002F5A68" w:rsidRPr="00F907B4">
        <w:fldChar w:fldCharType="begin"/>
      </w:r>
      <w:r w:rsidR="002F5A68" w:rsidRPr="00F907B4">
        <w:instrText xml:space="preserve"> REF _Ref440269836 \r \h  \* MERGEFORMAT </w:instrText>
      </w:r>
      <w:r w:rsidR="002F5A68" w:rsidRPr="00F907B4">
        <w:fldChar w:fldCharType="separate"/>
      </w:r>
      <w:r w:rsidR="00435447" w:rsidRPr="00435447">
        <w:rPr>
          <w:sz w:val="24"/>
          <w:szCs w:val="24"/>
        </w:rPr>
        <w:t>1.1.2</w:t>
      </w:r>
      <w:r w:rsidR="002F5A68" w:rsidRPr="00F907B4">
        <w:fldChar w:fldCharType="end"/>
      </w:r>
      <w:r w:rsidR="00702B2C" w:rsidRPr="00F907B4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EE7508">
        <w:rPr>
          <w:sz w:val="24"/>
          <w:szCs w:val="24"/>
        </w:rPr>
        <w:t>предпринимателей)</w:t>
      </w:r>
      <w:r w:rsidR="004745FB" w:rsidRPr="00EE7508">
        <w:rPr>
          <w:sz w:val="24"/>
          <w:szCs w:val="24"/>
        </w:rPr>
        <w:t>,</w:t>
      </w:r>
      <w:r w:rsidR="00DC6125" w:rsidRPr="00EE7508">
        <w:rPr>
          <w:sz w:val="24"/>
          <w:szCs w:val="24"/>
        </w:rPr>
        <w:t xml:space="preserve"> </w:t>
      </w:r>
      <w:r w:rsidR="004745FB" w:rsidRPr="00EE7508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745FB" w:rsidRPr="00EE7508">
        <w:rPr>
          <w:sz w:val="24"/>
          <w:szCs w:val="24"/>
        </w:rPr>
        <w:t xml:space="preserve"> </w:t>
      </w:r>
      <w:proofErr w:type="gramStart"/>
      <w:r w:rsidR="004745FB" w:rsidRPr="00EE7508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E7508">
        <w:rPr>
          <w:sz w:val="24"/>
          <w:szCs w:val="24"/>
        </w:rPr>
        <w:t>(д</w:t>
      </w:r>
      <w:r w:rsidR="00DC6125">
        <w:rPr>
          <w:sz w:val="24"/>
          <w:szCs w:val="24"/>
        </w:rPr>
        <w:t>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EE7508" w:rsidRPr="00EE7508">
        <w:rPr>
          <w:sz w:val="24"/>
          <w:szCs w:val="24"/>
        </w:rPr>
        <w:t xml:space="preserve">Договора на оказание услуг по текущему ремонту автомобилей отечественного производства, тракторов и спецтехники для нужд ПАО «МРСК Центра» (филиала </w:t>
      </w:r>
      <w:r w:rsidR="00EE7508" w:rsidRPr="00D45EF6">
        <w:rPr>
          <w:sz w:val="24"/>
          <w:szCs w:val="24"/>
        </w:rPr>
        <w:t>«Костромаэнерго»</w:t>
      </w:r>
      <w:r w:rsidR="00EE7508" w:rsidRPr="00EE7508">
        <w:rPr>
          <w:sz w:val="24"/>
          <w:szCs w:val="24"/>
        </w:rPr>
        <w:t>)</w:t>
      </w:r>
      <w:r w:rsidR="00EE7508" w:rsidRPr="00D45EF6">
        <w:rPr>
          <w:sz w:val="24"/>
          <w:szCs w:val="24"/>
        </w:rPr>
        <w:t xml:space="preserve"> (расположенного</w:t>
      </w:r>
      <w:proofErr w:type="gramEnd"/>
      <w:r w:rsidR="00EE7508" w:rsidRPr="00D45EF6">
        <w:rPr>
          <w:sz w:val="24"/>
          <w:szCs w:val="24"/>
        </w:rPr>
        <w:t xml:space="preserve"> по адресу: РФ, </w:t>
      </w:r>
      <w:r w:rsidR="00EE7508" w:rsidRPr="00EE7508">
        <w:rPr>
          <w:sz w:val="24"/>
          <w:szCs w:val="24"/>
        </w:rPr>
        <w:t xml:space="preserve">156961, </w:t>
      </w:r>
      <w:proofErr w:type="spellStart"/>
      <w:r w:rsidR="00EE7508" w:rsidRPr="00EE7508">
        <w:rPr>
          <w:sz w:val="24"/>
          <w:szCs w:val="24"/>
        </w:rPr>
        <w:t>г</w:t>
      </w:r>
      <w:proofErr w:type="gramStart"/>
      <w:r w:rsidR="00EE7508" w:rsidRPr="00EE7508">
        <w:rPr>
          <w:sz w:val="24"/>
          <w:szCs w:val="24"/>
        </w:rPr>
        <w:t>.К</w:t>
      </w:r>
      <w:proofErr w:type="gramEnd"/>
      <w:r w:rsidR="00EE7508" w:rsidRPr="00EE7508">
        <w:rPr>
          <w:sz w:val="24"/>
          <w:szCs w:val="24"/>
        </w:rPr>
        <w:t>острома</w:t>
      </w:r>
      <w:proofErr w:type="spellEnd"/>
      <w:r w:rsidR="00EE7508" w:rsidRPr="00EE7508">
        <w:rPr>
          <w:sz w:val="24"/>
          <w:szCs w:val="24"/>
        </w:rPr>
        <w:t>, проспект Мира, 53).</w:t>
      </w:r>
      <w:bookmarkEnd w:id="11"/>
      <w:bookmarkEnd w:id="12"/>
      <w:bookmarkEnd w:id="13"/>
    </w:p>
    <w:p w:rsidR="00717F60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E7508">
        <w:rPr>
          <w:sz w:val="24"/>
          <w:szCs w:val="24"/>
        </w:rPr>
        <w:t xml:space="preserve">Настоящий </w:t>
      </w:r>
      <w:r w:rsidR="004B5EB3" w:rsidRPr="00EE7508">
        <w:rPr>
          <w:sz w:val="24"/>
          <w:szCs w:val="24"/>
        </w:rPr>
        <w:t>З</w:t>
      </w:r>
      <w:r w:rsidRPr="00EE750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EE7508">
        <w:rPr>
          <w:sz w:val="24"/>
          <w:szCs w:val="24"/>
        </w:rPr>
        <w:t>электронной торговой площадки ПАО «</w:t>
      </w:r>
      <w:proofErr w:type="spellStart"/>
      <w:r w:rsidR="00AC7E68" w:rsidRPr="00EE7508">
        <w:rPr>
          <w:sz w:val="24"/>
          <w:szCs w:val="24"/>
        </w:rPr>
        <w:t>Россети</w:t>
      </w:r>
      <w:proofErr w:type="spellEnd"/>
      <w:r w:rsidR="00AC7E68" w:rsidRPr="00EE7508">
        <w:rPr>
          <w:sz w:val="24"/>
          <w:szCs w:val="24"/>
        </w:rPr>
        <w:t xml:space="preserve">» </w:t>
      </w:r>
      <w:hyperlink r:id="rId21" w:history="1">
        <w:r w:rsidR="00EE7508" w:rsidRPr="00EE7508">
          <w:rPr>
            <w:rStyle w:val="a7"/>
            <w:sz w:val="24"/>
            <w:szCs w:val="24"/>
          </w:rPr>
          <w:t>etp.rosseti.ru</w:t>
        </w:r>
      </w:hyperlink>
      <w:r w:rsidR="00AC7E68" w:rsidRPr="00EE7508">
        <w:rPr>
          <w:sz w:val="24"/>
          <w:szCs w:val="24"/>
        </w:rPr>
        <w:t xml:space="preserve"> </w:t>
      </w:r>
      <w:r w:rsidR="00702B2C" w:rsidRPr="00EE7508">
        <w:rPr>
          <w:sz w:val="24"/>
          <w:szCs w:val="24"/>
        </w:rPr>
        <w:t>(далее — ЭТП)</w:t>
      </w:r>
      <w:r w:rsidR="005B75A6" w:rsidRPr="00EE7508">
        <w:rPr>
          <w:sz w:val="24"/>
          <w:szCs w:val="24"/>
        </w:rPr>
        <w:t>.</w:t>
      </w:r>
      <w:bookmarkEnd w:id="14"/>
    </w:p>
    <w:p w:rsidR="00717F60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E7508">
        <w:rPr>
          <w:sz w:val="24"/>
          <w:szCs w:val="24"/>
        </w:rPr>
        <w:t>Заказчик</w:t>
      </w:r>
      <w:r w:rsidR="00702B2C" w:rsidRPr="00EE7508">
        <w:rPr>
          <w:sz w:val="24"/>
          <w:szCs w:val="24"/>
        </w:rPr>
        <w:t xml:space="preserve">: </w:t>
      </w:r>
      <w:r w:rsidRPr="00EE7508">
        <w:rPr>
          <w:sz w:val="24"/>
          <w:szCs w:val="24"/>
        </w:rPr>
        <w:t xml:space="preserve"> </w:t>
      </w:r>
      <w:r w:rsidR="00702B2C" w:rsidRPr="00EE7508">
        <w:rPr>
          <w:iCs/>
          <w:sz w:val="24"/>
          <w:szCs w:val="24"/>
        </w:rPr>
        <w:t>ПАО «МРСК Центра».</w:t>
      </w:r>
      <w:r w:rsidRPr="00EE7508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EE750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EE7508" w:rsidRPr="00EE7508">
        <w:rPr>
          <w:sz w:val="24"/>
          <w:szCs w:val="24"/>
        </w:rPr>
        <w:t>Договора на оказание услуг по текущему ремонту автомобилей отечественного производства, тракторов и спецтехники для нужд ПАО «МРСК Центра» (филиала «Костромаэнерго»)</w:t>
      </w:r>
      <w:r w:rsidR="00702B2C" w:rsidRPr="00EE7508">
        <w:rPr>
          <w:sz w:val="24"/>
          <w:szCs w:val="24"/>
        </w:rPr>
        <w:t>.</w:t>
      </w:r>
    </w:p>
    <w:p w:rsidR="008C4223" w:rsidRPr="00EE750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7508">
        <w:rPr>
          <w:sz w:val="24"/>
          <w:szCs w:val="24"/>
        </w:rPr>
        <w:t xml:space="preserve">Количество лотов: </w:t>
      </w:r>
      <w:r w:rsidRPr="00EE7508">
        <w:rPr>
          <w:b/>
          <w:sz w:val="24"/>
          <w:szCs w:val="24"/>
        </w:rPr>
        <w:t>1 (один)</w:t>
      </w:r>
      <w:r w:rsidRPr="00EE7508">
        <w:rPr>
          <w:sz w:val="24"/>
          <w:szCs w:val="24"/>
        </w:rPr>
        <w:t>.</w:t>
      </w:r>
    </w:p>
    <w:bookmarkEnd w:id="18"/>
    <w:p w:rsidR="00804801" w:rsidRPr="00EE750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E7508">
        <w:rPr>
          <w:sz w:val="24"/>
          <w:szCs w:val="24"/>
        </w:rPr>
        <w:t xml:space="preserve">Частичное </w:t>
      </w:r>
      <w:r w:rsidR="00366652" w:rsidRPr="00EE7508">
        <w:rPr>
          <w:sz w:val="24"/>
          <w:szCs w:val="24"/>
        </w:rPr>
        <w:t xml:space="preserve">оказание </w:t>
      </w:r>
      <w:r w:rsidR="00AD3EBC" w:rsidRPr="00EE7508">
        <w:rPr>
          <w:sz w:val="24"/>
          <w:szCs w:val="24"/>
        </w:rPr>
        <w:t>услуг</w:t>
      </w:r>
      <w:r w:rsidRPr="00EE7508">
        <w:rPr>
          <w:sz w:val="24"/>
          <w:szCs w:val="24"/>
        </w:rPr>
        <w:t xml:space="preserve"> не допускается.</w:t>
      </w:r>
    </w:p>
    <w:p w:rsidR="00EE7508" w:rsidRPr="00EE7508" w:rsidRDefault="008D2928" w:rsidP="00EE750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E7508">
        <w:rPr>
          <w:sz w:val="24"/>
          <w:szCs w:val="24"/>
        </w:rPr>
        <w:t>Сроки</w:t>
      </w:r>
      <w:r w:rsidR="00717F60" w:rsidRPr="00EE7508">
        <w:rPr>
          <w:sz w:val="24"/>
          <w:szCs w:val="24"/>
        </w:rPr>
        <w:t xml:space="preserve"> </w:t>
      </w:r>
      <w:r w:rsidR="00366652" w:rsidRPr="00EE7508">
        <w:rPr>
          <w:sz w:val="24"/>
          <w:szCs w:val="24"/>
        </w:rPr>
        <w:t>оказания услуг</w:t>
      </w:r>
      <w:r w:rsidR="00717F60" w:rsidRPr="00EE7508">
        <w:rPr>
          <w:sz w:val="24"/>
          <w:szCs w:val="24"/>
        </w:rPr>
        <w:t>:</w:t>
      </w:r>
      <w:r w:rsidR="00EE7508" w:rsidRPr="00EE7508">
        <w:rPr>
          <w:sz w:val="24"/>
          <w:szCs w:val="24"/>
        </w:rPr>
        <w:t xml:space="preserve"> с</w:t>
      </w:r>
      <w:r w:rsidR="00EE7508" w:rsidRPr="00EE7508">
        <w:rPr>
          <w:color w:val="000000"/>
          <w:sz w:val="24"/>
          <w:szCs w:val="24"/>
        </w:rPr>
        <w:t xml:space="preserve"> 09.01.2019 по 31.12.2019 года </w:t>
      </w:r>
      <w:proofErr w:type="gramStart"/>
      <w:r w:rsidR="00EE7508" w:rsidRPr="00EE7508">
        <w:rPr>
          <w:color w:val="000000"/>
          <w:sz w:val="24"/>
          <w:szCs w:val="24"/>
        </w:rPr>
        <w:t>согласно заявок</w:t>
      </w:r>
      <w:proofErr w:type="gramEnd"/>
      <w:r w:rsidR="00EE7508" w:rsidRPr="00EE7508">
        <w:rPr>
          <w:color w:val="000000"/>
          <w:sz w:val="24"/>
          <w:szCs w:val="24"/>
        </w:rPr>
        <w:t xml:space="preserve">, представленных персоналом </w:t>
      </w:r>
      <w:proofErr w:type="spellStart"/>
      <w:r w:rsidR="00EE7508" w:rsidRPr="00EE7508">
        <w:rPr>
          <w:color w:val="000000"/>
          <w:sz w:val="24"/>
          <w:szCs w:val="24"/>
        </w:rPr>
        <w:t>СМиТ</w:t>
      </w:r>
      <w:proofErr w:type="spellEnd"/>
      <w:r w:rsidR="00EE7508" w:rsidRPr="00EE7508">
        <w:rPr>
          <w:color w:val="000000"/>
          <w:sz w:val="24"/>
          <w:szCs w:val="24"/>
        </w:rPr>
        <w:t xml:space="preserve"> филиала ПАО «МРСК Центра» - «Костромаэнерго». Сроки ремонта отдельного транспортного средства или агрегата согласовываются с представителями </w:t>
      </w:r>
      <w:proofErr w:type="spellStart"/>
      <w:r w:rsidR="00EE7508" w:rsidRPr="00EE7508">
        <w:rPr>
          <w:color w:val="000000"/>
          <w:sz w:val="24"/>
          <w:szCs w:val="24"/>
        </w:rPr>
        <w:t>СМиТ</w:t>
      </w:r>
      <w:proofErr w:type="spellEnd"/>
      <w:r w:rsidR="00EE7508" w:rsidRPr="00EE7508">
        <w:rPr>
          <w:color w:val="000000"/>
          <w:sz w:val="24"/>
          <w:szCs w:val="24"/>
        </w:rPr>
        <w:t xml:space="preserve"> филиала ПАО «МРСК Центра» - «Костромаэнерго» и не должны превышать 14 дней с момента принятия в ремонт.</w:t>
      </w:r>
    </w:p>
    <w:p w:rsidR="008D2928" w:rsidRPr="005757F0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EE7508">
        <w:rPr>
          <w:sz w:val="24"/>
          <w:szCs w:val="24"/>
        </w:rPr>
        <w:t>Оказание услуг Участником будет</w:t>
      </w:r>
      <w:r w:rsidRPr="00366652">
        <w:rPr>
          <w:sz w:val="24"/>
          <w:szCs w:val="24"/>
        </w:rPr>
        <w:t xml:space="preserve"> </w:t>
      </w:r>
      <w:r w:rsidRPr="005757F0">
        <w:rPr>
          <w:sz w:val="24"/>
          <w:szCs w:val="24"/>
        </w:rPr>
        <w:t xml:space="preserve">осуществляться на </w:t>
      </w:r>
      <w:r w:rsidR="00425F34" w:rsidRPr="005757F0">
        <w:rPr>
          <w:sz w:val="24"/>
          <w:szCs w:val="24"/>
        </w:rPr>
        <w:t>территории Р</w:t>
      </w:r>
      <w:r w:rsidR="00A0540E" w:rsidRPr="005757F0">
        <w:rPr>
          <w:sz w:val="24"/>
          <w:szCs w:val="24"/>
        </w:rPr>
        <w:t xml:space="preserve">оссийской </w:t>
      </w:r>
      <w:r w:rsidR="00425F34" w:rsidRPr="005757F0">
        <w:rPr>
          <w:sz w:val="24"/>
          <w:szCs w:val="24"/>
        </w:rPr>
        <w:t>Ф</w:t>
      </w:r>
      <w:r w:rsidR="00A0540E" w:rsidRPr="005757F0">
        <w:rPr>
          <w:sz w:val="24"/>
          <w:szCs w:val="24"/>
        </w:rPr>
        <w:t>едерации</w:t>
      </w:r>
      <w:r w:rsidRPr="005757F0">
        <w:rPr>
          <w:sz w:val="24"/>
          <w:szCs w:val="24"/>
        </w:rPr>
        <w:t>.</w:t>
      </w:r>
      <w:bookmarkEnd w:id="20"/>
    </w:p>
    <w:p w:rsidR="00717F60" w:rsidRPr="00EE750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757F0">
        <w:rPr>
          <w:iCs/>
          <w:sz w:val="24"/>
          <w:szCs w:val="24"/>
        </w:rPr>
        <w:t xml:space="preserve">Форма и порядок оплаты: </w:t>
      </w:r>
      <w:r w:rsidR="00366652" w:rsidRPr="005757F0">
        <w:rPr>
          <w:iCs/>
          <w:sz w:val="24"/>
          <w:szCs w:val="24"/>
        </w:rPr>
        <w:t>безналичный расчет, оплата</w:t>
      </w:r>
      <w:r w:rsidR="00366652" w:rsidRPr="00EE7508">
        <w:rPr>
          <w:iCs/>
          <w:sz w:val="24"/>
          <w:szCs w:val="24"/>
        </w:rPr>
        <w:t xml:space="preserve"> производится в течение 30 (тридцати) </w:t>
      </w:r>
      <w:r w:rsidR="004745FB" w:rsidRPr="00EE7508">
        <w:rPr>
          <w:iCs/>
          <w:sz w:val="24"/>
          <w:szCs w:val="24"/>
        </w:rPr>
        <w:t xml:space="preserve">календарных </w:t>
      </w:r>
      <w:r w:rsidR="00366652" w:rsidRPr="00EE7508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EE7508">
        <w:rPr>
          <w:iCs/>
          <w:sz w:val="24"/>
          <w:szCs w:val="24"/>
        </w:rPr>
        <w:t>.</w:t>
      </w:r>
      <w:bookmarkEnd w:id="21"/>
      <w:r w:rsidR="001245FA" w:rsidRPr="00EE7508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35447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35447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35447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35447" w:rsidRPr="00435447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35447" w:rsidRPr="00435447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35447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35447" w:rsidRPr="00435447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35447" w:rsidRPr="00435447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35447" w:rsidRPr="00435447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35447" w:rsidRPr="00435447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35447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35447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35447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35447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35447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35447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35447" w:rsidRPr="00435447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35447" w:rsidRPr="00435447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35447" w:rsidRPr="00435447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35447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E7508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EE7508">
        <w:rPr>
          <w:szCs w:val="24"/>
        </w:rPr>
        <w:t xml:space="preserve">Начальная (максимальная) цена </w:t>
      </w:r>
      <w:r w:rsidR="00123C70" w:rsidRPr="00EE7508">
        <w:rPr>
          <w:szCs w:val="24"/>
        </w:rPr>
        <w:t>Договор</w:t>
      </w:r>
      <w:r w:rsidRPr="00EE7508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EE750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EE7508">
        <w:rPr>
          <w:bCs w:val="0"/>
          <w:sz w:val="24"/>
          <w:szCs w:val="24"/>
        </w:rPr>
        <w:t xml:space="preserve">Начальная (максимальная) цена </w:t>
      </w:r>
      <w:r w:rsidR="00123C70" w:rsidRPr="00EE7508">
        <w:rPr>
          <w:bCs w:val="0"/>
          <w:sz w:val="24"/>
          <w:szCs w:val="24"/>
        </w:rPr>
        <w:t>Договор</w:t>
      </w:r>
      <w:r w:rsidRPr="00EE7508">
        <w:rPr>
          <w:bCs w:val="0"/>
          <w:sz w:val="24"/>
          <w:szCs w:val="24"/>
        </w:rPr>
        <w:t>а</w:t>
      </w:r>
      <w:r w:rsidR="00216641" w:rsidRPr="00EE7508">
        <w:rPr>
          <w:bCs w:val="0"/>
          <w:sz w:val="24"/>
          <w:szCs w:val="24"/>
        </w:rPr>
        <w:t>:</w:t>
      </w:r>
      <w:bookmarkEnd w:id="451"/>
    </w:p>
    <w:p w:rsidR="00280464" w:rsidRPr="005757F0" w:rsidRDefault="00216641" w:rsidP="00EE750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EE7508">
        <w:rPr>
          <w:b/>
          <w:bCs w:val="0"/>
          <w:sz w:val="24"/>
          <w:szCs w:val="24"/>
          <w:u w:val="single"/>
        </w:rPr>
        <w:t>По Лоту №1:</w:t>
      </w:r>
      <w:r w:rsidR="00717F60" w:rsidRPr="00EE7508">
        <w:rPr>
          <w:bCs w:val="0"/>
          <w:sz w:val="24"/>
          <w:szCs w:val="24"/>
        </w:rPr>
        <w:t xml:space="preserve"> </w:t>
      </w:r>
      <w:r w:rsidR="00EE7508" w:rsidRPr="00B052C7">
        <w:rPr>
          <w:b/>
          <w:bCs w:val="0"/>
          <w:sz w:val="24"/>
          <w:szCs w:val="24"/>
          <w:lang w:eastAsia="ru-RU"/>
        </w:rPr>
        <w:t>6 212 000</w:t>
      </w:r>
      <w:r w:rsidR="00EE7508" w:rsidRPr="00EE7508">
        <w:rPr>
          <w:bCs w:val="0"/>
          <w:sz w:val="24"/>
          <w:szCs w:val="24"/>
          <w:lang w:eastAsia="ru-RU"/>
        </w:rPr>
        <w:t xml:space="preserve"> (Шесть миллионов двести двенадцать тысяч) рублей 00 копеек РФ, без учета НДС; НДС составляет </w:t>
      </w:r>
      <w:r w:rsidR="00EE7508" w:rsidRPr="00B052C7">
        <w:rPr>
          <w:b/>
          <w:bCs w:val="0"/>
          <w:sz w:val="24"/>
          <w:szCs w:val="24"/>
          <w:lang w:eastAsia="ru-RU"/>
        </w:rPr>
        <w:t>1 242 400</w:t>
      </w:r>
      <w:r w:rsidR="00EE7508" w:rsidRPr="00EE7508">
        <w:rPr>
          <w:bCs w:val="0"/>
          <w:sz w:val="24"/>
          <w:szCs w:val="24"/>
          <w:lang w:eastAsia="ru-RU"/>
        </w:rPr>
        <w:t xml:space="preserve"> (Один миллион двести сорок две тысячи четыреста) рублей 00 копеек РФ; </w:t>
      </w:r>
      <w:r w:rsidR="00EE7508" w:rsidRPr="00B052C7">
        <w:rPr>
          <w:b/>
          <w:bCs w:val="0"/>
          <w:sz w:val="24"/>
          <w:szCs w:val="24"/>
          <w:lang w:eastAsia="ru-RU"/>
        </w:rPr>
        <w:t>7 454 400</w:t>
      </w:r>
      <w:r w:rsidR="00EE7508" w:rsidRPr="00EE7508">
        <w:rPr>
          <w:bCs w:val="0"/>
          <w:sz w:val="24"/>
          <w:szCs w:val="24"/>
          <w:lang w:eastAsia="ru-RU"/>
        </w:rPr>
        <w:t xml:space="preserve"> (</w:t>
      </w:r>
      <w:r w:rsidR="00D617EB">
        <w:rPr>
          <w:bCs w:val="0"/>
          <w:sz w:val="24"/>
          <w:szCs w:val="24"/>
          <w:lang w:eastAsia="ru-RU"/>
        </w:rPr>
        <w:t>С</w:t>
      </w:r>
      <w:r w:rsidR="00EE7508" w:rsidRPr="00EE7508">
        <w:rPr>
          <w:bCs w:val="0"/>
          <w:sz w:val="24"/>
          <w:szCs w:val="24"/>
          <w:lang w:eastAsia="ru-RU"/>
        </w:rPr>
        <w:t>емь миллионов четыреста пятьдесят четыре тысячи четыреста) рублей 00 копеек РФ, с учетом НДС.</w:t>
      </w:r>
      <w:proofErr w:type="gramEnd"/>
    </w:p>
    <w:p w:rsidR="004F657D" w:rsidRPr="005757F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D33BB4" w:rsidRPr="005757F0">
        <w:rPr>
          <w:sz w:val="24"/>
          <w:szCs w:val="24"/>
        </w:rPr>
        <w:t>либо меньше установленной начальной (максимальной) цены Договора (Лота)</w:t>
      </w:r>
      <w:r w:rsidR="00D33BB4" w:rsidRPr="005757F0">
        <w:rPr>
          <w:bCs w:val="0"/>
          <w:sz w:val="24"/>
          <w:szCs w:val="24"/>
        </w:rPr>
        <w:t>.</w:t>
      </w:r>
    </w:p>
    <w:p w:rsidR="00546518" w:rsidRPr="005757F0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D33BB4" w:rsidRPr="005757F0">
        <w:rPr>
          <w:sz w:val="24"/>
          <w:szCs w:val="24"/>
        </w:rPr>
        <w:t>либо будет меньше установленной начальной (максимальной) цены Договора (Лота) по данному филиалу.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5757F0">
        <w:rPr>
          <w:sz w:val="24"/>
          <w:szCs w:val="24"/>
        </w:rPr>
        <w:t xml:space="preserve">Начальная (предельная) цена, указанная в п. </w:t>
      </w:r>
      <w:r w:rsidR="00AD2F1E" w:rsidRPr="005757F0">
        <w:rPr>
          <w:sz w:val="24"/>
          <w:szCs w:val="24"/>
        </w:rPr>
        <w:fldChar w:fldCharType="begin"/>
      </w:r>
      <w:r w:rsidRPr="005757F0">
        <w:rPr>
          <w:sz w:val="24"/>
          <w:szCs w:val="24"/>
        </w:rPr>
        <w:instrText xml:space="preserve"> REF _Ref467510701 \r \h </w:instrText>
      </w:r>
      <w:r w:rsidR="005757F0">
        <w:rPr>
          <w:sz w:val="24"/>
          <w:szCs w:val="24"/>
        </w:rPr>
        <w:instrText xml:space="preserve"> \* MERGEFORMAT </w:instrText>
      </w:r>
      <w:r w:rsidR="00AD2F1E" w:rsidRPr="005757F0">
        <w:rPr>
          <w:sz w:val="24"/>
          <w:szCs w:val="24"/>
        </w:rPr>
      </w:r>
      <w:r w:rsidR="00AD2F1E" w:rsidRPr="005757F0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3.3.7.1</w:t>
      </w:r>
      <w:r w:rsidR="00AD2F1E" w:rsidRPr="005757F0">
        <w:rPr>
          <w:sz w:val="24"/>
          <w:szCs w:val="24"/>
        </w:rPr>
        <w:fldChar w:fldCharType="end"/>
      </w:r>
      <w:r w:rsidRPr="005757F0">
        <w:rPr>
          <w:sz w:val="24"/>
          <w:szCs w:val="24"/>
        </w:rPr>
        <w:t>, является</w:t>
      </w:r>
      <w:r w:rsidRPr="00491992">
        <w:rPr>
          <w:sz w:val="24"/>
          <w:szCs w:val="24"/>
        </w:rPr>
        <w:t xml:space="preserve">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35447" w:rsidRPr="00435447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35447" w:rsidRPr="00435447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35447" w:rsidRPr="00435447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35447" w:rsidRPr="00435447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</w:t>
      </w:r>
      <w:r w:rsidR="000F4365" w:rsidRPr="00D33BB4">
        <w:rPr>
          <w:bCs w:val="0"/>
          <w:sz w:val="24"/>
          <w:szCs w:val="24"/>
        </w:rPr>
        <w:t>у</w:t>
      </w:r>
      <w:r w:rsidRPr="00D33BB4">
        <w:rPr>
          <w:bCs w:val="0"/>
          <w:sz w:val="24"/>
          <w:szCs w:val="24"/>
        </w:rPr>
        <w:t xml:space="preserve">частвовать в процедуре </w:t>
      </w:r>
      <w:r w:rsidR="009C744E" w:rsidRPr="00D33BB4">
        <w:rPr>
          <w:bCs w:val="0"/>
          <w:sz w:val="24"/>
          <w:szCs w:val="24"/>
        </w:rPr>
        <w:t>З</w:t>
      </w:r>
      <w:r w:rsidRPr="00D33BB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33BB4">
        <w:rPr>
          <w:bCs w:val="0"/>
          <w:color w:val="000000"/>
          <w:sz w:val="24"/>
          <w:szCs w:val="24"/>
        </w:rPr>
        <w:t>физическое</w:t>
      </w:r>
      <w:r w:rsidRPr="00D33BB4">
        <w:rPr>
          <w:bCs w:val="0"/>
          <w:sz w:val="24"/>
          <w:szCs w:val="24"/>
        </w:rPr>
        <w:t xml:space="preserve"> лицо </w:t>
      </w:r>
      <w:r w:rsidR="00E71628" w:rsidRPr="00D33BB4">
        <w:rPr>
          <w:bCs w:val="0"/>
          <w:sz w:val="24"/>
          <w:szCs w:val="24"/>
        </w:rPr>
        <w:t>(в т.</w:t>
      </w:r>
      <w:r w:rsidR="003129D4" w:rsidRPr="00D33BB4">
        <w:rPr>
          <w:bCs w:val="0"/>
          <w:sz w:val="24"/>
          <w:szCs w:val="24"/>
        </w:rPr>
        <w:t xml:space="preserve"> </w:t>
      </w:r>
      <w:r w:rsidR="00E71628" w:rsidRPr="00D33BB4">
        <w:rPr>
          <w:bCs w:val="0"/>
          <w:sz w:val="24"/>
          <w:szCs w:val="24"/>
        </w:rPr>
        <w:t xml:space="preserve">ч. </w:t>
      </w:r>
      <w:r w:rsidRPr="00D33BB4">
        <w:rPr>
          <w:bCs w:val="0"/>
          <w:sz w:val="24"/>
          <w:szCs w:val="24"/>
        </w:rPr>
        <w:t>индивидуальный предприниматель</w:t>
      </w:r>
      <w:r w:rsidR="00E71628" w:rsidRPr="00D33BB4">
        <w:rPr>
          <w:bCs w:val="0"/>
          <w:sz w:val="24"/>
          <w:szCs w:val="24"/>
        </w:rPr>
        <w:t>)</w:t>
      </w:r>
      <w:r w:rsidR="004745FB" w:rsidRPr="00D33BB4">
        <w:rPr>
          <w:bCs w:val="0"/>
          <w:sz w:val="24"/>
          <w:szCs w:val="24"/>
        </w:rPr>
        <w:t xml:space="preserve">, </w:t>
      </w:r>
      <w:r w:rsidR="004745FB" w:rsidRPr="00D33BB4">
        <w:rPr>
          <w:sz w:val="24"/>
          <w:szCs w:val="24"/>
        </w:rPr>
        <w:t>являющееся субъектом малого и среднего предпринимательства</w:t>
      </w:r>
      <w:r w:rsidRPr="00D33BB4">
        <w:rPr>
          <w:bCs w:val="0"/>
          <w:sz w:val="24"/>
          <w:szCs w:val="24"/>
        </w:rPr>
        <w:t xml:space="preserve">. </w:t>
      </w:r>
      <w:proofErr w:type="gramStart"/>
      <w:r w:rsidR="00362EA4" w:rsidRPr="00D33BB4">
        <w:rPr>
          <w:bCs w:val="0"/>
          <w:sz w:val="24"/>
          <w:szCs w:val="24"/>
        </w:rPr>
        <w:t xml:space="preserve">Дополнительные </w:t>
      </w:r>
      <w:r w:rsidR="00362EA4" w:rsidRPr="00D33BB4">
        <w:rPr>
          <w:bCs w:val="0"/>
          <w:sz w:val="24"/>
          <w:szCs w:val="24"/>
        </w:rPr>
        <w:lastRenderedPageBreak/>
        <w:t>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3544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4745FB">
        <w:rPr>
          <w:sz w:val="24"/>
          <w:szCs w:val="24"/>
        </w:rPr>
        <w:t>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D33BB4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</w:t>
      </w:r>
      <w:r w:rsidR="008D108C" w:rsidRPr="00D33BB4">
        <w:rPr>
          <w:color w:val="000000"/>
          <w:sz w:val="24"/>
          <w:szCs w:val="24"/>
        </w:rPr>
        <w:t>объемом и суммой работ/услуг договора по данной закупочной процедуре;</w:t>
      </w:r>
    </w:p>
    <w:p w:rsidR="004745FB" w:rsidRPr="00D33BB4" w:rsidRDefault="004745F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33BB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5.12</w:t>
      </w:r>
      <w:r w:rsidR="00435447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3544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val="en-US"/>
        </w:rPr>
        <w:t>a</w:t>
      </w:r>
      <w:r w:rsidR="00435447" w:rsidRPr="0043544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val="en-US"/>
        </w:rPr>
        <w:t>g</w:t>
      </w:r>
      <w:r w:rsidR="00435447" w:rsidRPr="0043544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5702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702E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5702E5">
        <w:rPr>
          <w:sz w:val="24"/>
          <w:szCs w:val="24"/>
        </w:rPr>
        <w:t>с даты публикации</w:t>
      </w:r>
      <w:proofErr w:type="gramEnd"/>
      <w:r w:rsidRPr="005702E5">
        <w:rPr>
          <w:sz w:val="24"/>
          <w:szCs w:val="24"/>
        </w:rPr>
        <w:t xml:space="preserve"> закупочной процедуры (п. </w:t>
      </w:r>
      <w:r w:rsidRPr="005702E5">
        <w:rPr>
          <w:sz w:val="24"/>
          <w:szCs w:val="24"/>
        </w:rPr>
        <w:fldChar w:fldCharType="begin"/>
      </w:r>
      <w:r w:rsidRPr="005702E5">
        <w:rPr>
          <w:sz w:val="24"/>
          <w:szCs w:val="24"/>
        </w:rPr>
        <w:instrText xml:space="preserve"> REF _Ref191386085 \r \h  \* MERGEFORMAT </w:instrText>
      </w:r>
      <w:r w:rsidRPr="005702E5">
        <w:rPr>
          <w:sz w:val="24"/>
          <w:szCs w:val="24"/>
        </w:rPr>
      </w:r>
      <w:r w:rsidRPr="005702E5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1.1.1</w:t>
      </w:r>
      <w:r w:rsidRPr="005702E5">
        <w:rPr>
          <w:sz w:val="24"/>
          <w:szCs w:val="24"/>
        </w:rPr>
        <w:fldChar w:fldCharType="end"/>
      </w:r>
      <w:r w:rsidRPr="005702E5">
        <w:rPr>
          <w:sz w:val="24"/>
          <w:szCs w:val="24"/>
        </w:rPr>
        <w:t>).</w:t>
      </w:r>
    </w:p>
    <w:p w:rsidR="00985691" w:rsidRPr="005702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702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702E5">
        <w:rPr>
          <w:b/>
          <w:sz w:val="24"/>
          <w:szCs w:val="24"/>
        </w:rPr>
        <w:t xml:space="preserve">12:00 </w:t>
      </w:r>
      <w:r w:rsidR="00435447">
        <w:rPr>
          <w:b/>
          <w:sz w:val="24"/>
          <w:szCs w:val="24"/>
        </w:rPr>
        <w:t>18</w:t>
      </w:r>
      <w:r w:rsidRPr="005702E5">
        <w:rPr>
          <w:b/>
          <w:sz w:val="24"/>
          <w:szCs w:val="24"/>
        </w:rPr>
        <w:t xml:space="preserve"> </w:t>
      </w:r>
      <w:r w:rsidR="00D33BB4" w:rsidRPr="005702E5">
        <w:rPr>
          <w:b/>
          <w:sz w:val="24"/>
          <w:szCs w:val="24"/>
        </w:rPr>
        <w:t>октября</w:t>
      </w:r>
      <w:r w:rsidRPr="005702E5">
        <w:rPr>
          <w:b/>
          <w:sz w:val="24"/>
          <w:szCs w:val="24"/>
        </w:rPr>
        <w:t xml:space="preserve"> 2018 года</w:t>
      </w:r>
      <w:r w:rsidRPr="005702E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702E5">
        <w:rPr>
          <w:bCs w:val="0"/>
          <w:sz w:val="24"/>
          <w:szCs w:val="24"/>
        </w:rPr>
        <w:t>Организатор</w:t>
      </w:r>
      <w:r w:rsidRPr="00E71A48">
        <w:rPr>
          <w:bCs w:val="0"/>
          <w:sz w:val="24"/>
          <w:szCs w:val="24"/>
        </w:rPr>
        <w:t xml:space="preserve">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35447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35447" w:rsidRPr="00435447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D33BB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</w:t>
      </w:r>
      <w:r w:rsidR="0089163E" w:rsidRPr="00D33BB4">
        <w:rPr>
          <w:bCs w:val="0"/>
          <w:sz w:val="24"/>
          <w:szCs w:val="24"/>
        </w:rPr>
        <w:t xml:space="preserve">предложений </w:t>
      </w:r>
      <w:r w:rsidR="00932C0A" w:rsidRPr="00D33BB4">
        <w:rPr>
          <w:bCs w:val="0"/>
          <w:sz w:val="24"/>
          <w:szCs w:val="24"/>
        </w:rPr>
        <w:t xml:space="preserve">в составе своей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 представляет </w:t>
      </w:r>
      <w:r w:rsidR="00932C0A" w:rsidRPr="00D33BB4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D33BB4">
        <w:rPr>
          <w:bCs w:val="0"/>
          <w:sz w:val="24"/>
          <w:szCs w:val="24"/>
        </w:rPr>
        <w:t>запросе предложений</w:t>
      </w:r>
      <w:r w:rsidR="00932C0A" w:rsidRPr="00D33BB4">
        <w:rPr>
          <w:bCs w:val="0"/>
          <w:sz w:val="24"/>
          <w:szCs w:val="24"/>
        </w:rPr>
        <w:t xml:space="preserve"> и подачей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и, </w:t>
      </w:r>
      <w:r w:rsidR="004745FB" w:rsidRPr="00D33BB4">
        <w:rPr>
          <w:bCs w:val="0"/>
          <w:sz w:val="24"/>
          <w:szCs w:val="24"/>
        </w:rPr>
        <w:t xml:space="preserve">на сумму 2% от стоимости Заявки </w:t>
      </w:r>
      <w:r w:rsidR="00932C0A" w:rsidRPr="00D33BB4">
        <w:rPr>
          <w:bCs w:val="0"/>
          <w:sz w:val="24"/>
          <w:szCs w:val="24"/>
        </w:rPr>
        <w:t xml:space="preserve">от стоимости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33BB4">
        <w:rPr>
          <w:sz w:val="24"/>
          <w:szCs w:val="24"/>
        </w:rPr>
        <w:t>Обеспечение исполнения обязательств Участника</w:t>
      </w:r>
      <w:r w:rsidRPr="007A5083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35447" w:rsidRPr="00435447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D33BB4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</w:t>
      </w:r>
      <w:r w:rsidRPr="00D33BB4">
        <w:rPr>
          <w:sz w:val="24"/>
          <w:szCs w:val="24"/>
          <w:lang w:eastAsia="ru-RU"/>
        </w:rPr>
        <w:t>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33BB4">
        <w:rPr>
          <w:bCs w:val="0"/>
          <w:sz w:val="24"/>
          <w:szCs w:val="24"/>
        </w:rPr>
        <w:t xml:space="preserve"> </w:t>
      </w:r>
      <w:r w:rsidR="00573BDB" w:rsidRPr="00D33BB4">
        <w:rPr>
          <w:bCs w:val="0"/>
          <w:sz w:val="24"/>
          <w:szCs w:val="24"/>
        </w:rPr>
        <w:t>(п.</w:t>
      </w:r>
      <w:r w:rsidR="002F5A68" w:rsidRPr="00D33BB4">
        <w:rPr>
          <w:sz w:val="24"/>
          <w:szCs w:val="24"/>
        </w:rPr>
        <w:fldChar w:fldCharType="begin"/>
      </w:r>
      <w:r w:rsidR="002F5A68" w:rsidRPr="00D33BB4">
        <w:rPr>
          <w:sz w:val="24"/>
          <w:szCs w:val="24"/>
        </w:rPr>
        <w:instrText xml:space="preserve"> REF _Ref468201028 \r \h  \* MERGEFORMAT </w:instrText>
      </w:r>
      <w:r w:rsidR="002F5A68" w:rsidRPr="00D33BB4">
        <w:rPr>
          <w:sz w:val="24"/>
          <w:szCs w:val="24"/>
        </w:rPr>
      </w:r>
      <w:r w:rsidR="002F5A68" w:rsidRPr="00D33BB4">
        <w:rPr>
          <w:sz w:val="24"/>
          <w:szCs w:val="24"/>
        </w:rPr>
        <w:fldChar w:fldCharType="separate"/>
      </w:r>
      <w:r w:rsidR="00435447" w:rsidRPr="00435447">
        <w:rPr>
          <w:bCs w:val="0"/>
          <w:sz w:val="24"/>
          <w:szCs w:val="24"/>
        </w:rPr>
        <w:t>3.13</w:t>
      </w:r>
      <w:r w:rsidR="002F5A68" w:rsidRPr="00D33BB4">
        <w:rPr>
          <w:sz w:val="24"/>
          <w:szCs w:val="24"/>
        </w:rPr>
        <w:fldChar w:fldCharType="end"/>
      </w:r>
      <w:r w:rsidR="00573BDB" w:rsidRPr="00D33BB4">
        <w:rPr>
          <w:bCs w:val="0"/>
          <w:sz w:val="24"/>
          <w:szCs w:val="24"/>
        </w:rPr>
        <w:t>)</w:t>
      </w:r>
      <w:r w:rsidR="00311F48" w:rsidRPr="00D33BB4">
        <w:rPr>
          <w:bCs w:val="0"/>
          <w:sz w:val="24"/>
          <w:szCs w:val="24"/>
        </w:rPr>
        <w:t>.</w:t>
      </w:r>
    </w:p>
    <w:p w:rsidR="00932C0A" w:rsidRPr="00D33BB4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D33BB4">
        <w:rPr>
          <w:bCs w:val="0"/>
          <w:sz w:val="24"/>
          <w:szCs w:val="24"/>
        </w:rPr>
        <w:t xml:space="preserve">В случаях, указанных в п. </w:t>
      </w:r>
      <w:r w:rsidR="002F5A68" w:rsidRPr="00D33BB4">
        <w:rPr>
          <w:sz w:val="24"/>
          <w:szCs w:val="24"/>
        </w:rPr>
        <w:fldChar w:fldCharType="begin"/>
      </w:r>
      <w:r w:rsidR="002F5A68" w:rsidRPr="00D33BB4">
        <w:rPr>
          <w:sz w:val="24"/>
          <w:szCs w:val="24"/>
        </w:rPr>
        <w:instrText xml:space="preserve"> REF _Ref305753174 \r \h  \* MERGEFORMAT </w:instrText>
      </w:r>
      <w:r w:rsidR="002F5A68" w:rsidRPr="00D33BB4">
        <w:rPr>
          <w:sz w:val="24"/>
          <w:szCs w:val="24"/>
        </w:rPr>
      </w:r>
      <w:r w:rsidR="002F5A68" w:rsidRPr="00D33BB4">
        <w:rPr>
          <w:sz w:val="24"/>
          <w:szCs w:val="24"/>
        </w:rPr>
        <w:fldChar w:fldCharType="separate"/>
      </w:r>
      <w:r w:rsidR="00435447" w:rsidRPr="00435447">
        <w:rPr>
          <w:bCs w:val="0"/>
          <w:sz w:val="24"/>
          <w:szCs w:val="24"/>
        </w:rPr>
        <w:t>-3.3.14.3</w:t>
      </w:r>
      <w:r w:rsidR="00435447">
        <w:rPr>
          <w:sz w:val="24"/>
          <w:szCs w:val="24"/>
        </w:rPr>
        <w:t>.2</w:t>
      </w:r>
      <w:r w:rsidR="002F5A68" w:rsidRPr="00D33BB4">
        <w:rPr>
          <w:sz w:val="24"/>
          <w:szCs w:val="24"/>
        </w:rPr>
        <w:fldChar w:fldCharType="end"/>
      </w:r>
      <w:r w:rsidRPr="00D33BB4">
        <w:rPr>
          <w:bCs w:val="0"/>
          <w:sz w:val="24"/>
          <w:szCs w:val="24"/>
        </w:rPr>
        <w:t xml:space="preserve"> </w:t>
      </w:r>
      <w:r w:rsidR="009C744E" w:rsidRPr="00D33BB4">
        <w:rPr>
          <w:bCs w:val="0"/>
          <w:sz w:val="24"/>
          <w:szCs w:val="24"/>
        </w:rPr>
        <w:t>Участник</w:t>
      </w:r>
      <w:r w:rsidRPr="00D33BB4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45FB" w:rsidRPr="00D33BB4">
        <w:rPr>
          <w:bCs w:val="0"/>
          <w:sz w:val="24"/>
          <w:szCs w:val="24"/>
        </w:rPr>
        <w:t xml:space="preserve">2% </w:t>
      </w:r>
      <w:r w:rsidR="000A7A8E" w:rsidRPr="00D33BB4">
        <w:rPr>
          <w:bCs w:val="0"/>
          <w:sz w:val="24"/>
          <w:szCs w:val="24"/>
        </w:rPr>
        <w:t xml:space="preserve"> от стоимости Заявки,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D33BB4">
        <w:rPr>
          <w:bCs w:val="0"/>
          <w:sz w:val="24"/>
          <w:szCs w:val="24"/>
        </w:rPr>
        <w:t>Участник</w:t>
      </w:r>
      <w:r w:rsidR="00932C0A" w:rsidRPr="00D33BB4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</w:t>
      </w:r>
      <w:r w:rsidR="00932C0A" w:rsidRPr="00E71A48">
        <w:rPr>
          <w:bCs w:val="0"/>
          <w:sz w:val="24"/>
          <w:szCs w:val="24"/>
        </w:rPr>
        <w:t xml:space="preserve">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35447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33BB4" w:rsidRPr="00D80A5F">
        <w:rPr>
          <w:iCs/>
          <w:sz w:val="24"/>
          <w:szCs w:val="24"/>
        </w:rPr>
        <w:t xml:space="preserve">РФ, 156961, г. Кострома, проспект Мира, </w:t>
      </w:r>
      <w:r w:rsidR="00D33BB4" w:rsidRPr="00F25259">
        <w:rPr>
          <w:iCs/>
          <w:sz w:val="24"/>
          <w:szCs w:val="24"/>
        </w:rPr>
        <w:t>53</w:t>
      </w:r>
      <w:r w:rsidR="00D33BB4" w:rsidRPr="00F25259">
        <w:rPr>
          <w:sz w:val="24"/>
          <w:szCs w:val="24"/>
        </w:rPr>
        <w:t xml:space="preserve">, </w:t>
      </w:r>
      <w:proofErr w:type="spellStart"/>
      <w:r w:rsidR="00D33BB4" w:rsidRPr="00F25259">
        <w:rPr>
          <w:sz w:val="24"/>
          <w:szCs w:val="24"/>
        </w:rPr>
        <w:t>каб</w:t>
      </w:r>
      <w:proofErr w:type="spellEnd"/>
      <w:r w:rsidR="00D33BB4" w:rsidRPr="00F25259">
        <w:rPr>
          <w:sz w:val="24"/>
          <w:szCs w:val="24"/>
        </w:rPr>
        <w:t xml:space="preserve">. №318, исполнительный сотрудник – </w:t>
      </w:r>
      <w:r w:rsidR="00D33BB4">
        <w:rPr>
          <w:sz w:val="24"/>
          <w:szCs w:val="24"/>
        </w:rPr>
        <w:t>Кокурина Анна Анатольевна</w:t>
      </w:r>
      <w:r w:rsidR="00D33BB4" w:rsidRPr="00F25259">
        <w:rPr>
          <w:sz w:val="24"/>
          <w:szCs w:val="24"/>
        </w:rPr>
        <w:t xml:space="preserve">, контактный телефон (4942) </w:t>
      </w:r>
      <w:r w:rsidR="00D33BB4">
        <w:rPr>
          <w:sz w:val="24"/>
          <w:szCs w:val="24"/>
        </w:rPr>
        <w:t>396-342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35447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35447" w:rsidRPr="00435447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</w:t>
      </w:r>
      <w:r w:rsidR="00D33BB4" w:rsidRPr="00DC6F6F">
        <w:rPr>
          <w:rFonts w:eastAsia="Calibri"/>
          <w:szCs w:val="24"/>
          <w:lang w:eastAsia="en-US"/>
        </w:rPr>
        <w:t xml:space="preserve">на электронную почту </w:t>
      </w:r>
      <w:r w:rsidR="00D33BB4" w:rsidRPr="006D463F">
        <w:rPr>
          <w:rFonts w:eastAsia="Calibri"/>
          <w:szCs w:val="24"/>
          <w:lang w:eastAsia="en-US"/>
        </w:rPr>
        <w:t>ведущему специалисту отдела</w:t>
      </w:r>
      <w:r w:rsidR="00D33BB4" w:rsidRPr="00581674">
        <w:rPr>
          <w:rFonts w:eastAsia="Calibri"/>
          <w:szCs w:val="24"/>
          <w:lang w:eastAsia="en-US"/>
        </w:rPr>
        <w:t xml:space="preserve"> закупочной деятельности филиала ПАО «МРСК Центра» - «Костромаэнерго» </w:t>
      </w:r>
      <w:proofErr w:type="spellStart"/>
      <w:r w:rsidR="00D33BB4">
        <w:rPr>
          <w:rFonts w:eastAsia="Calibri"/>
          <w:szCs w:val="24"/>
          <w:lang w:eastAsia="en-US"/>
        </w:rPr>
        <w:t>Кокуриной</w:t>
      </w:r>
      <w:proofErr w:type="spellEnd"/>
      <w:r w:rsidR="00D33BB4">
        <w:rPr>
          <w:rFonts w:eastAsia="Calibri"/>
          <w:szCs w:val="24"/>
          <w:lang w:eastAsia="en-US"/>
        </w:rPr>
        <w:t xml:space="preserve"> Анне Анатольевне</w:t>
      </w:r>
      <w:r w:rsidR="00D33BB4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D33BB4">
        <w:rPr>
          <w:rFonts w:eastAsia="Calibri"/>
          <w:szCs w:val="24"/>
          <w:lang w:eastAsia="en-US"/>
        </w:rPr>
        <w:t>342</w:t>
      </w:r>
      <w:r w:rsidR="00D33BB4" w:rsidRPr="00581674">
        <w:rPr>
          <w:rFonts w:eastAsia="Calibri"/>
          <w:szCs w:val="24"/>
          <w:lang w:eastAsia="en-US"/>
        </w:rPr>
        <w:t>, адрес</w:t>
      </w:r>
      <w:proofErr w:type="gramEnd"/>
      <w:r w:rsidR="00D33BB4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33BB4" w:rsidRPr="00BF6369">
          <w:rPr>
            <w:rStyle w:val="a7"/>
            <w:szCs w:val="24"/>
            <w:lang w:val="en-US" w:eastAsia="ru-RU"/>
          </w:rPr>
          <w:t>Kokurina</w:t>
        </w:r>
        <w:r w:rsidR="00D33BB4" w:rsidRPr="009E1884">
          <w:rPr>
            <w:rStyle w:val="a7"/>
            <w:szCs w:val="24"/>
            <w:lang w:eastAsia="ru-RU"/>
          </w:rPr>
          <w:t>.</w:t>
        </w:r>
        <w:r w:rsidR="00D33BB4" w:rsidRPr="00BF6369">
          <w:rPr>
            <w:rStyle w:val="a7"/>
            <w:szCs w:val="24"/>
            <w:lang w:val="en-US" w:eastAsia="ru-RU"/>
          </w:rPr>
          <w:t>AnA</w:t>
        </w:r>
        <w:r w:rsidR="00D33BB4" w:rsidRPr="009E1884">
          <w:rPr>
            <w:rStyle w:val="a7"/>
            <w:szCs w:val="24"/>
            <w:lang w:eastAsia="ru-RU"/>
          </w:rPr>
          <w:t>@</w:t>
        </w:r>
        <w:r w:rsidR="00D33BB4" w:rsidRPr="00BF6369">
          <w:rPr>
            <w:rStyle w:val="a7"/>
            <w:szCs w:val="24"/>
            <w:lang w:val="en-US" w:eastAsia="ru-RU"/>
          </w:rPr>
          <w:t>mrsk</w:t>
        </w:r>
        <w:r w:rsidR="00D33BB4" w:rsidRPr="009E1884">
          <w:rPr>
            <w:rStyle w:val="a7"/>
            <w:szCs w:val="24"/>
            <w:lang w:eastAsia="ru-RU"/>
          </w:rPr>
          <w:t>-1.</w:t>
        </w:r>
        <w:proofErr w:type="spellStart"/>
        <w:r w:rsidR="00D33BB4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="00D33BB4" w:rsidRPr="00DC6F6F">
        <w:rPr>
          <w:rFonts w:eastAsia="Calibri"/>
          <w:szCs w:val="24"/>
          <w:lang w:eastAsia="en-US"/>
        </w:rPr>
        <w:t>.</w:t>
      </w:r>
      <w:r w:rsidRPr="007A508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D33BB4" w:rsidRPr="00B93FA5" w:rsidRDefault="00D33BB4" w:rsidP="00D33BB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701"/>
        <w:rPr>
          <w:sz w:val="24"/>
          <w:szCs w:val="24"/>
          <w:u w:val="single"/>
        </w:rPr>
      </w:pPr>
      <w:r w:rsidRPr="00B93FA5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D33BB4" w:rsidRPr="00B93FA5" w:rsidRDefault="00D33BB4" w:rsidP="00D33BB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01" w:firstLine="0"/>
        <w:rPr>
          <w:sz w:val="24"/>
          <w:szCs w:val="24"/>
        </w:rPr>
      </w:pPr>
      <w:r w:rsidRPr="00B93FA5">
        <w:rPr>
          <w:sz w:val="24"/>
          <w:szCs w:val="24"/>
        </w:rPr>
        <w:t>ИНН/КПП: 6901067107/440102001</w:t>
      </w:r>
    </w:p>
    <w:p w:rsidR="00D33BB4" w:rsidRPr="00B93FA5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  <w:rPr>
          <w:sz w:val="24"/>
          <w:szCs w:val="24"/>
          <w:highlight w:val="red"/>
        </w:rPr>
      </w:pPr>
      <w:proofErr w:type="gramStart"/>
      <w:r w:rsidRPr="00B93FA5">
        <w:rPr>
          <w:sz w:val="24"/>
          <w:szCs w:val="24"/>
        </w:rPr>
        <w:t>р</w:t>
      </w:r>
      <w:proofErr w:type="gramEnd"/>
      <w:r w:rsidRPr="00B93FA5">
        <w:rPr>
          <w:sz w:val="24"/>
          <w:szCs w:val="24"/>
        </w:rPr>
        <w:t>/с: 40702810829000001175 в отделении №8640 ПАО Сбербанк России</w:t>
      </w:r>
    </w:p>
    <w:p w:rsidR="00D33BB4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  <w:rPr>
          <w:sz w:val="24"/>
          <w:szCs w:val="24"/>
        </w:rPr>
      </w:pPr>
      <w:r w:rsidRPr="00B93FA5">
        <w:rPr>
          <w:sz w:val="24"/>
          <w:szCs w:val="24"/>
        </w:rPr>
        <w:t xml:space="preserve">БИК: 043469623 </w:t>
      </w:r>
    </w:p>
    <w:p w:rsidR="00F64A8B" w:rsidRPr="007A5083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</w:pPr>
      <w:r w:rsidRPr="00B93FA5">
        <w:rPr>
          <w:sz w:val="24"/>
          <w:szCs w:val="24"/>
        </w:rPr>
        <w:t>к/с: 30101810200000000623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</w:t>
      </w:r>
      <w:r w:rsidRPr="00E71A48">
        <w:rPr>
          <w:bCs w:val="0"/>
          <w:sz w:val="24"/>
          <w:szCs w:val="24"/>
        </w:rPr>
        <w:lastRenderedPageBreak/>
        <w:t xml:space="preserve">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C44783">
        <w:rPr>
          <w:b/>
          <w:bCs w:val="0"/>
          <w:sz w:val="24"/>
          <w:szCs w:val="24"/>
        </w:rPr>
        <w:t xml:space="preserve">минут </w:t>
      </w:r>
      <w:r w:rsidR="00C44783" w:rsidRPr="00C44783">
        <w:rPr>
          <w:b/>
          <w:bCs w:val="0"/>
          <w:sz w:val="24"/>
          <w:szCs w:val="24"/>
        </w:rPr>
        <w:t>2</w:t>
      </w:r>
      <w:r w:rsidR="006E58B6">
        <w:rPr>
          <w:b/>
          <w:bCs w:val="0"/>
          <w:sz w:val="24"/>
          <w:szCs w:val="24"/>
        </w:rPr>
        <w:t>3</w:t>
      </w:r>
      <w:bookmarkStart w:id="619" w:name="_GoBack"/>
      <w:bookmarkEnd w:id="619"/>
      <w:r w:rsidR="002B5044" w:rsidRPr="00C44783">
        <w:rPr>
          <w:b/>
          <w:bCs w:val="0"/>
          <w:sz w:val="24"/>
          <w:szCs w:val="24"/>
        </w:rPr>
        <w:t xml:space="preserve"> </w:t>
      </w:r>
      <w:r w:rsidR="00EC091A" w:rsidRPr="00C44783">
        <w:rPr>
          <w:b/>
          <w:bCs w:val="0"/>
          <w:sz w:val="24"/>
          <w:szCs w:val="24"/>
        </w:rPr>
        <w:t>октября</w:t>
      </w:r>
      <w:r w:rsidR="002B5044" w:rsidRPr="00C44783">
        <w:rPr>
          <w:b/>
          <w:bCs w:val="0"/>
          <w:sz w:val="24"/>
          <w:szCs w:val="24"/>
        </w:rPr>
        <w:t xml:space="preserve"> </w:t>
      </w:r>
      <w:r w:rsidR="006F025D" w:rsidRPr="00C44783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35447" w:rsidRPr="00435447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35447" w:rsidRPr="00435447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35447" w:rsidRPr="00435447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35447" w:rsidRPr="00435447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35447" w:rsidRPr="00435447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6" o:title=""/>
          </v:shape>
          <o:OLEObject Type="Embed" ProgID="Equation.3" ShapeID="_x0000_i1025" DrawAspect="Content" ObjectID="_1600244059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8" o:title=""/>
          </v:shape>
          <o:OLEObject Type="Embed" ProgID="Equation.3" ShapeID="_x0000_i1026" DrawAspect="Content" ObjectID="_1600244060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0" o:title=""/>
          </v:shape>
          <o:OLEObject Type="Embed" ProgID="Equation.3" ShapeID="_x0000_i1027" DrawAspect="Content" ObjectID="_1600244061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9A58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 xml:space="preserve">Непредставление </w:t>
      </w:r>
      <w:r w:rsidRPr="009A5832">
        <w:rPr>
          <w:bCs w:val="0"/>
          <w:sz w:val="24"/>
          <w:szCs w:val="24"/>
        </w:rPr>
        <w:t>Участником</w:t>
      </w:r>
      <w:r w:rsidR="004444C3" w:rsidRPr="009A5832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9A5832">
        <w:rPr>
          <w:bCs w:val="0"/>
          <w:sz w:val="24"/>
          <w:szCs w:val="24"/>
        </w:rPr>
        <w:t xml:space="preserve"> </w:t>
      </w:r>
      <w:r w:rsidRPr="009A5832">
        <w:rPr>
          <w:bCs w:val="0"/>
          <w:sz w:val="24"/>
          <w:szCs w:val="24"/>
        </w:rPr>
        <w:t xml:space="preserve">в п. </w:t>
      </w:r>
      <w:r w:rsidR="009A5832" w:rsidRPr="009A5832">
        <w:rPr>
          <w:sz w:val="24"/>
          <w:szCs w:val="24"/>
        </w:rPr>
        <w:t>3.11.2</w:t>
      </w:r>
      <w:r w:rsidRPr="009A583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A583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9A5832">
        <w:rPr>
          <w:rFonts w:eastAsia="Times New Roman,Italic"/>
          <w:iCs/>
          <w:sz w:val="24"/>
          <w:szCs w:val="24"/>
        </w:rPr>
        <w:t>Закупочной комиссией</w:t>
      </w:r>
      <w:r w:rsidR="004444C3" w:rsidRPr="004444C3">
        <w:rPr>
          <w:rFonts w:eastAsia="Times New Roman,Italic"/>
          <w:iCs/>
          <w:sz w:val="24"/>
          <w:szCs w:val="24"/>
        </w:rPr>
        <w:t xml:space="preserve">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35447" w:rsidRPr="00435447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224D01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35447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35447" w:rsidRPr="00435447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35447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lastRenderedPageBreak/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35447" w:rsidRPr="00435447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C091A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35447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35447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3544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3544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3544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3544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3544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141A88" w:rsidRDefault="004F4D80" w:rsidP="00141A88">
            <w:pPr>
              <w:pStyle w:val="aff1"/>
              <w:spacing w:before="0" w:after="0"/>
              <w:ind w:left="0" w:right="0"/>
              <w:jc w:val="center"/>
              <w:rPr>
                <w:rStyle w:val="aa"/>
                <w:sz w:val="22"/>
              </w:rPr>
            </w:pPr>
            <w:proofErr w:type="gramStart"/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 xml:space="preserve">указать, в зависимости от обстоятельств, например </w:t>
            </w:r>
            <w:proofErr w:type="gramEnd"/>
          </w:p>
          <w:p w:rsidR="004F4D80" w:rsidRPr="00F647F7" w:rsidRDefault="00141A88" w:rsidP="00141A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gramStart"/>
            <w:r w:rsidRPr="00F647F7">
              <w:rPr>
                <w:rStyle w:val="aa"/>
                <w:sz w:val="22"/>
              </w:rPr>
              <w:t>«20</w:t>
            </w:r>
            <w:r>
              <w:rPr>
                <w:rStyle w:val="aa"/>
                <w:sz w:val="22"/>
              </w:rPr>
              <w:t>17 год», «I-</w:t>
            </w:r>
            <w:r w:rsidRPr="00F647F7">
              <w:rPr>
                <w:rStyle w:val="aa"/>
                <w:sz w:val="22"/>
              </w:rPr>
              <w:t xml:space="preserve">II  </w:t>
            </w:r>
            <w:r w:rsidR="004F4D80" w:rsidRPr="00F647F7">
              <w:rPr>
                <w:rStyle w:val="aa"/>
                <w:sz w:val="22"/>
              </w:rPr>
              <w:t>квартал 20</w:t>
            </w:r>
            <w:r w:rsidR="004F4D80">
              <w:rPr>
                <w:rStyle w:val="aa"/>
                <w:sz w:val="22"/>
              </w:rPr>
              <w:t>1</w:t>
            </w:r>
            <w:r>
              <w:rPr>
                <w:rStyle w:val="aa"/>
                <w:sz w:val="22"/>
              </w:rPr>
              <w:t>8</w:t>
            </w:r>
            <w:r w:rsidR="004F4D80" w:rsidRPr="00F647F7">
              <w:rPr>
                <w:rStyle w:val="aa"/>
                <w:sz w:val="22"/>
              </w:rPr>
              <w:t xml:space="preserve"> года», и т.д.</w:t>
            </w:r>
            <w:r w:rsidR="004F4D80" w:rsidRPr="00F647F7">
              <w:rPr>
                <w:b/>
                <w:sz w:val="22"/>
              </w:rPr>
              <w:t>]</w:t>
            </w:r>
            <w:proofErr w:type="gramEnd"/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35447" w:rsidRPr="0043544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3544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3544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3544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05" w:rsidRDefault="00BA5005">
      <w:pPr>
        <w:spacing w:line="240" w:lineRule="auto"/>
      </w:pPr>
      <w:r>
        <w:separator/>
      </w:r>
    </w:p>
  </w:endnote>
  <w:endnote w:type="continuationSeparator" w:id="0">
    <w:p w:rsidR="00BA5005" w:rsidRDefault="00BA5005">
      <w:pPr>
        <w:spacing w:line="240" w:lineRule="auto"/>
      </w:pPr>
      <w:r>
        <w:continuationSeparator/>
      </w:r>
    </w:p>
  </w:endnote>
  <w:endnote w:id="1">
    <w:p w:rsidR="00435447" w:rsidRPr="00F86C07" w:rsidRDefault="0043544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5447" w:rsidRDefault="0043544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Pr="00FA0376" w:rsidRDefault="0043544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E58B6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435447" w:rsidRPr="00EE0539" w:rsidRDefault="0043544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E7508">
      <w:rPr>
        <w:sz w:val="18"/>
        <w:szCs w:val="18"/>
      </w:rPr>
      <w:t>Договора на оказание услуг по текущему ремонту автомобилей отечественного производства, тракторов и спецтехники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05" w:rsidRDefault="00BA5005">
      <w:pPr>
        <w:spacing w:line="240" w:lineRule="auto"/>
      </w:pPr>
      <w:r>
        <w:separator/>
      </w:r>
    </w:p>
  </w:footnote>
  <w:footnote w:type="continuationSeparator" w:id="0">
    <w:p w:rsidR="00BA5005" w:rsidRDefault="00BA5005">
      <w:pPr>
        <w:spacing w:line="240" w:lineRule="auto"/>
      </w:pPr>
      <w:r>
        <w:continuationSeparator/>
      </w:r>
    </w:p>
  </w:footnote>
  <w:footnote w:id="1">
    <w:p w:rsidR="00435447" w:rsidRPr="00B36685" w:rsidRDefault="0043544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35447" w:rsidRDefault="0043544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35447" w:rsidRDefault="0043544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35447" w:rsidRPr="00F83889" w:rsidRDefault="0043544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35447" w:rsidRPr="00F83889" w:rsidRDefault="0043544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35447" w:rsidRPr="00F83889" w:rsidRDefault="0043544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35447" w:rsidRPr="00F83889" w:rsidRDefault="0043544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35447" w:rsidRDefault="0043544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Pr="00930031" w:rsidRDefault="0043544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47" w:rsidRDefault="004354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4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9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2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4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5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6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7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9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3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4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5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7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3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1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3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4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5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7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8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4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2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6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8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5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4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7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2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5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9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3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4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6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7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9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8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9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8"/>
  </w:num>
  <w:num w:numId="5">
    <w:abstractNumId w:val="19"/>
  </w:num>
  <w:num w:numId="6">
    <w:abstractNumId w:val="22"/>
  </w:num>
  <w:num w:numId="7">
    <w:abstractNumId w:val="23"/>
  </w:num>
  <w:num w:numId="8">
    <w:abstractNumId w:val="33"/>
  </w:num>
  <w:num w:numId="9">
    <w:abstractNumId w:val="37"/>
  </w:num>
  <w:num w:numId="10">
    <w:abstractNumId w:val="41"/>
  </w:num>
  <w:num w:numId="11">
    <w:abstractNumId w:val="42"/>
  </w:num>
  <w:num w:numId="12">
    <w:abstractNumId w:val="47"/>
  </w:num>
  <w:num w:numId="13">
    <w:abstractNumId w:val="51"/>
  </w:num>
  <w:num w:numId="14">
    <w:abstractNumId w:val="55"/>
  </w:num>
  <w:num w:numId="15">
    <w:abstractNumId w:val="66"/>
  </w:num>
  <w:num w:numId="16">
    <w:abstractNumId w:val="68"/>
  </w:num>
  <w:num w:numId="17">
    <w:abstractNumId w:val="87"/>
  </w:num>
  <w:num w:numId="18">
    <w:abstractNumId w:val="97"/>
  </w:num>
  <w:num w:numId="19">
    <w:abstractNumId w:val="77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3"/>
  </w:num>
  <w:num w:numId="24">
    <w:abstractNumId w:val="136"/>
  </w:num>
  <w:num w:numId="25">
    <w:abstractNumId w:val="123"/>
  </w:num>
  <w:num w:numId="26">
    <w:abstractNumId w:val="115"/>
  </w:num>
  <w:num w:numId="27">
    <w:abstractNumId w:val="78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1"/>
  </w:num>
  <w:num w:numId="33">
    <w:abstractNumId w:val="144"/>
  </w:num>
  <w:num w:numId="34">
    <w:abstractNumId w:val="127"/>
  </w:num>
  <w:num w:numId="35">
    <w:abstractNumId w:val="114"/>
  </w:num>
  <w:num w:numId="36">
    <w:abstractNumId w:val="81"/>
  </w:num>
  <w:num w:numId="37">
    <w:abstractNumId w:val="83"/>
  </w:num>
  <w:num w:numId="38">
    <w:abstractNumId w:val="91"/>
  </w:num>
  <w:num w:numId="39">
    <w:abstractNumId w:val="100"/>
  </w:num>
  <w:num w:numId="40">
    <w:abstractNumId w:val="112"/>
  </w:num>
  <w:num w:numId="41">
    <w:abstractNumId w:val="85"/>
  </w:num>
  <w:num w:numId="42">
    <w:abstractNumId w:val="80"/>
  </w:num>
  <w:num w:numId="43">
    <w:abstractNumId w:val="141"/>
  </w:num>
  <w:num w:numId="44">
    <w:abstractNumId w:val="105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50"/>
  </w:num>
  <w:num w:numId="52">
    <w:abstractNumId w:val="96"/>
  </w:num>
  <w:num w:numId="53">
    <w:abstractNumId w:val="82"/>
  </w:num>
  <w:num w:numId="54">
    <w:abstractNumId w:val="135"/>
  </w:num>
  <w:num w:numId="55">
    <w:abstractNumId w:val="106"/>
  </w:num>
  <w:num w:numId="56">
    <w:abstractNumId w:val="104"/>
  </w:num>
  <w:num w:numId="57">
    <w:abstractNumId w:val="84"/>
  </w:num>
  <w:num w:numId="58">
    <w:abstractNumId w:val="86"/>
  </w:num>
  <w:num w:numId="59">
    <w:abstractNumId w:val="74"/>
  </w:num>
  <w:num w:numId="60">
    <w:abstractNumId w:val="109"/>
  </w:num>
  <w:num w:numId="61">
    <w:abstractNumId w:val="120"/>
  </w:num>
  <w:num w:numId="62">
    <w:abstractNumId w:val="75"/>
  </w:num>
  <w:num w:numId="63">
    <w:abstractNumId w:val="94"/>
  </w:num>
  <w:num w:numId="64">
    <w:abstractNumId w:val="76"/>
  </w:num>
  <w:num w:numId="65">
    <w:abstractNumId w:val="145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9"/>
  </w:num>
  <w:num w:numId="69">
    <w:abstractNumId w:val="147"/>
  </w:num>
  <w:num w:numId="70">
    <w:abstractNumId w:val="88"/>
  </w:num>
  <w:num w:numId="71">
    <w:abstractNumId w:val="117"/>
  </w:num>
  <w:num w:numId="72">
    <w:abstractNumId w:val="101"/>
  </w:num>
  <w:num w:numId="73">
    <w:abstractNumId w:val="119"/>
  </w:num>
  <w:num w:numId="74">
    <w:abstractNumId w:val="2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6"/>
  </w:num>
  <w:num w:numId="77">
    <w:abstractNumId w:val="92"/>
  </w:num>
  <w:num w:numId="78">
    <w:abstractNumId w:val="118"/>
  </w:num>
  <w:num w:numId="79">
    <w:abstractNumId w:val="90"/>
  </w:num>
  <w:num w:numId="80">
    <w:abstractNumId w:val="142"/>
  </w:num>
  <w:num w:numId="81">
    <w:abstractNumId w:val="14"/>
  </w:num>
  <w:num w:numId="82">
    <w:abstractNumId w:val="21"/>
  </w:num>
  <w:num w:numId="83">
    <w:abstractNumId w:val="71"/>
  </w:num>
  <w:num w:numId="84">
    <w:abstractNumId w:val="125"/>
  </w:num>
  <w:num w:numId="85">
    <w:abstractNumId w:val="93"/>
  </w:num>
  <w:num w:numId="86">
    <w:abstractNumId w:val="113"/>
  </w:num>
  <w:num w:numId="87">
    <w:abstractNumId w:val="122"/>
  </w:num>
  <w:num w:numId="88">
    <w:abstractNumId w:val="126"/>
  </w:num>
  <w:num w:numId="89">
    <w:abstractNumId w:val="95"/>
  </w:num>
  <w:num w:numId="90">
    <w:abstractNumId w:val="110"/>
  </w:num>
  <w:num w:numId="91">
    <w:abstractNumId w:val="111"/>
  </w:num>
  <w:num w:numId="92">
    <w:abstractNumId w:val="128"/>
  </w:num>
  <w:num w:numId="93">
    <w:abstractNumId w:val="149"/>
  </w:num>
  <w:num w:numId="94">
    <w:abstractNumId w:val="108"/>
  </w:num>
  <w:num w:numId="95">
    <w:abstractNumId w:val="139"/>
  </w:num>
  <w:num w:numId="96">
    <w:abstractNumId w:val="143"/>
  </w:num>
  <w:num w:numId="97">
    <w:abstractNumId w:val="151"/>
  </w:num>
  <w:num w:numId="98">
    <w:abstractNumId w:val="148"/>
  </w:num>
  <w:num w:numId="99">
    <w:abstractNumId w:val="137"/>
  </w:num>
  <w:num w:numId="100">
    <w:abstractNumId w:val="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66C9"/>
    <w:rsid w:val="00111C79"/>
    <w:rsid w:val="001124DA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1A88"/>
    <w:rsid w:val="00142401"/>
    <w:rsid w:val="00147A47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64C4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209C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E7A3B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1603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3B31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5447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5F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0E0"/>
    <w:rsid w:val="004B027C"/>
    <w:rsid w:val="004B2A8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0E5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1DB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02E5"/>
    <w:rsid w:val="0057169D"/>
    <w:rsid w:val="00572EA1"/>
    <w:rsid w:val="00573BDB"/>
    <w:rsid w:val="005757F0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69CF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58B6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1996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3B09"/>
    <w:rsid w:val="007D7C50"/>
    <w:rsid w:val="007E216D"/>
    <w:rsid w:val="007E4290"/>
    <w:rsid w:val="007E4C4E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00C"/>
    <w:rsid w:val="0099627D"/>
    <w:rsid w:val="00997891"/>
    <w:rsid w:val="009A3523"/>
    <w:rsid w:val="009A5832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6C60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561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52C7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0F65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005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2E6C"/>
    <w:rsid w:val="00C33106"/>
    <w:rsid w:val="00C3704B"/>
    <w:rsid w:val="00C41228"/>
    <w:rsid w:val="00C421E1"/>
    <w:rsid w:val="00C42716"/>
    <w:rsid w:val="00C4420E"/>
    <w:rsid w:val="00C44783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181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3BB4"/>
    <w:rsid w:val="00D34C63"/>
    <w:rsid w:val="00D36977"/>
    <w:rsid w:val="00D4009D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17EB"/>
    <w:rsid w:val="00D63966"/>
    <w:rsid w:val="00D63BD4"/>
    <w:rsid w:val="00D642DF"/>
    <w:rsid w:val="00D663E3"/>
    <w:rsid w:val="00D700B1"/>
    <w:rsid w:val="00D71BB9"/>
    <w:rsid w:val="00D71E6D"/>
    <w:rsid w:val="00D72FA7"/>
    <w:rsid w:val="00D73646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5FE8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1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091A"/>
    <w:rsid w:val="00EC0B72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7508"/>
    <w:rsid w:val="00EF05C8"/>
    <w:rsid w:val="00EF1559"/>
    <w:rsid w:val="00EF1D50"/>
    <w:rsid w:val="00EF5165"/>
    <w:rsid w:val="00EF5BD1"/>
    <w:rsid w:val="00EF5C16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07B4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37DE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D33BB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ebenin.I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5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3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kurina.An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4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97C4-9048-47FA-AB70-4837D581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94</Pages>
  <Words>29395</Words>
  <Characters>167555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196</cp:revision>
  <cp:lastPrinted>2018-10-05T08:20:00Z</cp:lastPrinted>
  <dcterms:created xsi:type="dcterms:W3CDTF">2016-01-13T12:36:00Z</dcterms:created>
  <dcterms:modified xsi:type="dcterms:W3CDTF">2018-10-05T08:28:00Z</dcterms:modified>
</cp:coreProperties>
</file>