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795F34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795F34" w:rsidRPr="000D67AD" w:rsidRDefault="00795F3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795F34" w:rsidRPr="000D67AD" w:rsidRDefault="00795F3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795F34" w:rsidRPr="000D67AD" w:rsidRDefault="00795F3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795F34" w:rsidRPr="000D67AD" w:rsidRDefault="00795F3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795F34" w:rsidRPr="000D67AD" w:rsidRDefault="00795F3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795F34" w:rsidRPr="000D67AD" w:rsidRDefault="00795F3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795F34" w:rsidRPr="000D67AD" w:rsidRDefault="00795F34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795F34" w:rsidRPr="000D67AD" w:rsidRDefault="00795F34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795F34" w:rsidRPr="000D67AD" w:rsidRDefault="00795F3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795F34" w:rsidRPr="00A7594B" w:rsidRDefault="00795F3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7594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7594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7594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7594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7594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7594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7594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УТВЕРЖДАЮ: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____________________ Косарим А.И.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«</w:t>
      </w:r>
      <w:r w:rsidR="002C2A18">
        <w:rPr>
          <w:bCs w:val="0"/>
          <w:sz w:val="24"/>
          <w:szCs w:val="24"/>
          <w:lang w:eastAsia="ru-RU"/>
        </w:rPr>
        <w:t>2</w:t>
      </w:r>
      <w:r w:rsidR="00795F34">
        <w:rPr>
          <w:bCs w:val="0"/>
          <w:sz w:val="24"/>
          <w:szCs w:val="24"/>
          <w:lang w:eastAsia="ru-RU"/>
        </w:rPr>
        <w:t>9</w:t>
      </w:r>
      <w:r w:rsidRPr="00797870">
        <w:rPr>
          <w:bCs w:val="0"/>
          <w:sz w:val="24"/>
          <w:szCs w:val="24"/>
          <w:lang w:eastAsia="ru-RU"/>
        </w:rPr>
        <w:t xml:space="preserve">» </w:t>
      </w:r>
      <w:r w:rsidR="002C2A18">
        <w:rPr>
          <w:bCs w:val="0"/>
          <w:sz w:val="24"/>
          <w:szCs w:val="24"/>
          <w:lang w:eastAsia="ru-RU"/>
        </w:rPr>
        <w:t>ма</w:t>
      </w:r>
      <w:r w:rsidR="00795F34">
        <w:rPr>
          <w:bCs w:val="0"/>
          <w:sz w:val="24"/>
          <w:szCs w:val="24"/>
          <w:lang w:eastAsia="ru-RU"/>
        </w:rPr>
        <w:t>я</w:t>
      </w:r>
      <w:r w:rsidRPr="00797870">
        <w:rPr>
          <w:bCs w:val="0"/>
          <w:sz w:val="24"/>
          <w:szCs w:val="24"/>
          <w:lang w:eastAsia="ru-RU"/>
        </w:rPr>
        <w:t xml:space="preserve"> 201</w:t>
      </w:r>
      <w:r>
        <w:rPr>
          <w:bCs w:val="0"/>
          <w:sz w:val="24"/>
          <w:szCs w:val="24"/>
          <w:lang w:eastAsia="ru-RU"/>
        </w:rPr>
        <w:t>8</w:t>
      </w:r>
      <w:r w:rsidRPr="00797870">
        <w:rPr>
          <w:bCs w:val="0"/>
          <w:sz w:val="24"/>
          <w:szCs w:val="24"/>
          <w:lang w:eastAsia="ru-RU"/>
        </w:rPr>
        <w:t xml:space="preserve"> года</w:t>
      </w:r>
    </w:p>
    <w:p w:rsidR="00FB61B9" w:rsidRPr="00797870" w:rsidRDefault="00FB61B9" w:rsidP="00FB61B9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FB61B9" w:rsidRPr="00797870" w:rsidRDefault="00FB61B9" w:rsidP="00FB61B9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FB61B9" w:rsidRPr="00797870" w:rsidRDefault="00FB61B9" w:rsidP="00FB61B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Согласовано на заседании</w:t>
      </w:r>
    </w:p>
    <w:p w:rsidR="00FB61B9" w:rsidRPr="00797870" w:rsidRDefault="00FB61B9" w:rsidP="00FB61B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закупочной комиссии</w:t>
      </w:r>
    </w:p>
    <w:p w:rsidR="00FB61B9" w:rsidRPr="00797870" w:rsidRDefault="00FB61B9" w:rsidP="00FB61B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 xml:space="preserve">Протокол № </w:t>
      </w:r>
      <w:r w:rsidRPr="005510F1">
        <w:rPr>
          <w:b/>
          <w:kern w:val="36"/>
          <w:sz w:val="24"/>
          <w:szCs w:val="24"/>
        </w:rPr>
        <w:t>0</w:t>
      </w:r>
      <w:r w:rsidR="00795F34">
        <w:rPr>
          <w:b/>
          <w:kern w:val="36"/>
          <w:sz w:val="24"/>
          <w:szCs w:val="24"/>
        </w:rPr>
        <w:t>146</w:t>
      </w:r>
      <w:r w:rsidRPr="005510F1">
        <w:rPr>
          <w:b/>
          <w:kern w:val="36"/>
          <w:sz w:val="24"/>
          <w:szCs w:val="24"/>
        </w:rPr>
        <w:t>-БР-18</w:t>
      </w:r>
    </w:p>
    <w:p w:rsidR="00FB61B9" w:rsidRPr="004C5D06" w:rsidRDefault="00FB61B9" w:rsidP="00FB61B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от «</w:t>
      </w:r>
      <w:r w:rsidR="002C2A18">
        <w:rPr>
          <w:b/>
          <w:kern w:val="36"/>
          <w:sz w:val="24"/>
          <w:szCs w:val="24"/>
        </w:rPr>
        <w:t>2</w:t>
      </w:r>
      <w:r w:rsidR="00795F34">
        <w:rPr>
          <w:b/>
          <w:kern w:val="36"/>
          <w:sz w:val="24"/>
          <w:szCs w:val="24"/>
        </w:rPr>
        <w:t>9</w:t>
      </w:r>
      <w:r w:rsidR="00440907" w:rsidRPr="00440907">
        <w:rPr>
          <w:b/>
          <w:kern w:val="36"/>
          <w:sz w:val="24"/>
          <w:szCs w:val="24"/>
        </w:rPr>
        <w:t xml:space="preserve">» </w:t>
      </w:r>
      <w:r w:rsidR="002C2A18">
        <w:rPr>
          <w:b/>
          <w:kern w:val="36"/>
          <w:sz w:val="24"/>
          <w:szCs w:val="24"/>
        </w:rPr>
        <w:t>ма</w:t>
      </w:r>
      <w:r w:rsidR="00795F34">
        <w:rPr>
          <w:b/>
          <w:kern w:val="36"/>
          <w:sz w:val="24"/>
          <w:szCs w:val="24"/>
        </w:rPr>
        <w:t>я</w:t>
      </w:r>
      <w:r w:rsidR="00440907" w:rsidRPr="00440907">
        <w:rPr>
          <w:b/>
          <w:kern w:val="36"/>
          <w:sz w:val="24"/>
          <w:szCs w:val="24"/>
        </w:rPr>
        <w:t xml:space="preserve"> </w:t>
      </w:r>
      <w:r w:rsidRPr="005510F1">
        <w:rPr>
          <w:b/>
          <w:kern w:val="36"/>
          <w:sz w:val="24"/>
          <w:szCs w:val="24"/>
        </w:rPr>
        <w:t xml:space="preserve">2018 </w:t>
      </w:r>
      <w:r w:rsidRPr="00797870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FB61B9" w:rsidRPr="005510F1" w:rsidRDefault="00FB61B9" w:rsidP="00FB61B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5510F1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FB61B9" w:rsidRPr="005510F1" w:rsidRDefault="00FB61B9" w:rsidP="00FB61B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5510F1">
        <w:rPr>
          <w:b/>
          <w:sz w:val="24"/>
          <w:szCs w:val="24"/>
        </w:rPr>
        <w:t xml:space="preserve">на право заключения Договора </w:t>
      </w:r>
      <w:r w:rsidR="00440907" w:rsidRPr="00440907">
        <w:rPr>
          <w:b/>
          <w:sz w:val="24"/>
          <w:szCs w:val="24"/>
        </w:rPr>
        <w:t>оказания услуг по заправке и восстановлению картриджей для нужд ПАО «МРСК Центра» (филиала «Брянскэнерго»)</w:t>
      </w:r>
    </w:p>
    <w:p w:rsidR="00FB61B9" w:rsidRPr="005510F1" w:rsidRDefault="00FB61B9" w:rsidP="00FB61B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FB61B9" w:rsidP="00FB61B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5510F1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</w:t>
      </w:r>
      <w:r w:rsidR="00717F60" w:rsidRPr="00C12FA4">
        <w:rPr>
          <w:rFonts w:ascii="Times New Roman" w:eastAsia="Times New Roman" w:hAnsi="Times New Roman" w:cs="Times New Roman"/>
          <w:b/>
          <w:caps/>
        </w:rPr>
        <w:t>»</w:t>
      </w:r>
      <w:r w:rsidR="00717F60"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FB61B9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120E1F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29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50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67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83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86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20E1F">
        <w:rPr>
          <w:noProof/>
        </w:rPr>
        <w:t>92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44090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23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  <w:bookmarkStart w:id="6" w:name="_GoBack"/>
      <w:bookmarkEnd w:id="6"/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98590136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98590137"/>
      <w:bookmarkEnd w:id="9"/>
      <w:r w:rsidRPr="00E71A48">
        <w:t>Общие сведения о процедуре запроса предложений</w:t>
      </w:r>
      <w:bookmarkEnd w:id="10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FB61B9" w:rsidRPr="007556FF">
        <w:rPr>
          <w:iCs/>
          <w:sz w:val="24"/>
          <w:szCs w:val="24"/>
        </w:rPr>
        <w:t xml:space="preserve">ПАО «МРСК </w:t>
      </w:r>
      <w:r w:rsidR="00FB61B9" w:rsidRPr="005510F1">
        <w:rPr>
          <w:iCs/>
          <w:sz w:val="24"/>
          <w:szCs w:val="24"/>
        </w:rPr>
        <w:t>Центра» (далее – Заказчик или Организатор) (почтовый адрес:</w:t>
      </w:r>
      <w:proofErr w:type="gramEnd"/>
      <w:r w:rsidR="00FB61B9" w:rsidRPr="005510F1">
        <w:rPr>
          <w:iCs/>
          <w:sz w:val="24"/>
          <w:szCs w:val="24"/>
        </w:rPr>
        <w:t xml:space="preserve"> РФ, 127018, г. Москва, ул. 2-я Ямская, 4, 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8" w:history="1">
        <w:proofErr w:type="gramStart"/>
        <w:r w:rsidR="00FB61B9" w:rsidRPr="005510F1">
          <w:rPr>
            <w:rStyle w:val="a7"/>
            <w:iCs/>
            <w:sz w:val="24"/>
            <w:szCs w:val="24"/>
          </w:rPr>
          <w:t>Kuznetsov.PN@mrsk-1.ru</w:t>
        </w:r>
      </w:hyperlink>
      <w:r w:rsidR="00FB61B9" w:rsidRPr="005510F1">
        <w:rPr>
          <w:rStyle w:val="a7"/>
          <w:color w:val="auto"/>
          <w:sz w:val="24"/>
          <w:szCs w:val="24"/>
          <w:u w:val="none"/>
        </w:rPr>
        <w:t>)</w:t>
      </w:r>
      <w:r w:rsidR="00FB61B9">
        <w:rPr>
          <w:sz w:val="24"/>
          <w:szCs w:val="24"/>
        </w:rPr>
        <w:t>,</w:t>
      </w:r>
      <w:r w:rsidR="00FB61B9" w:rsidRPr="005510F1">
        <w:rPr>
          <w:sz w:val="24"/>
          <w:szCs w:val="24"/>
        </w:rPr>
        <w:t xml:space="preserve"> </w:t>
      </w:r>
      <w:r w:rsidR="00FB61B9" w:rsidRPr="005510F1">
        <w:rPr>
          <w:iCs/>
          <w:sz w:val="24"/>
          <w:szCs w:val="24"/>
        </w:rPr>
        <w:t>Извещением</w:t>
      </w:r>
      <w:r w:rsidR="00FB61B9" w:rsidRPr="005510F1">
        <w:rPr>
          <w:sz w:val="24"/>
          <w:szCs w:val="24"/>
        </w:rPr>
        <w:t xml:space="preserve"> о проведении открытого </w:t>
      </w:r>
      <w:r w:rsidR="00FB61B9" w:rsidRPr="005510F1">
        <w:rPr>
          <w:iCs/>
          <w:sz w:val="24"/>
          <w:szCs w:val="24"/>
        </w:rPr>
        <w:t>запроса предложений</w:t>
      </w:r>
      <w:r w:rsidR="00FB61B9" w:rsidRPr="005510F1">
        <w:rPr>
          <w:sz w:val="24"/>
          <w:szCs w:val="24"/>
        </w:rPr>
        <w:t xml:space="preserve">, опубликованным </w:t>
      </w:r>
      <w:r w:rsidR="00FB61B9">
        <w:rPr>
          <w:b/>
          <w:sz w:val="24"/>
          <w:szCs w:val="24"/>
        </w:rPr>
        <w:t>«</w:t>
      </w:r>
      <w:r w:rsidR="002C2A18">
        <w:rPr>
          <w:b/>
          <w:sz w:val="24"/>
          <w:szCs w:val="24"/>
        </w:rPr>
        <w:t>2</w:t>
      </w:r>
      <w:r w:rsidR="00795F34">
        <w:rPr>
          <w:b/>
          <w:sz w:val="24"/>
          <w:szCs w:val="24"/>
        </w:rPr>
        <w:t>9</w:t>
      </w:r>
      <w:r w:rsidR="00440907" w:rsidRPr="00440907">
        <w:rPr>
          <w:b/>
          <w:sz w:val="24"/>
          <w:szCs w:val="24"/>
        </w:rPr>
        <w:t xml:space="preserve">» </w:t>
      </w:r>
      <w:r w:rsidR="002C2A18">
        <w:rPr>
          <w:b/>
          <w:sz w:val="24"/>
          <w:szCs w:val="24"/>
        </w:rPr>
        <w:t>ма</w:t>
      </w:r>
      <w:r w:rsidR="00795F34">
        <w:rPr>
          <w:b/>
          <w:sz w:val="24"/>
          <w:szCs w:val="24"/>
        </w:rPr>
        <w:t>я</w:t>
      </w:r>
      <w:r w:rsidR="00440907" w:rsidRPr="00440907">
        <w:rPr>
          <w:b/>
          <w:sz w:val="24"/>
          <w:szCs w:val="24"/>
        </w:rPr>
        <w:t xml:space="preserve"> </w:t>
      </w:r>
      <w:r w:rsidR="00FB61B9" w:rsidRPr="005510F1">
        <w:rPr>
          <w:b/>
          <w:sz w:val="24"/>
          <w:szCs w:val="24"/>
        </w:rPr>
        <w:t>201</w:t>
      </w:r>
      <w:r w:rsidR="00FB61B9">
        <w:rPr>
          <w:b/>
          <w:sz w:val="24"/>
          <w:szCs w:val="24"/>
        </w:rPr>
        <w:t>8г</w:t>
      </w:r>
      <w:r w:rsidR="00FB61B9" w:rsidRPr="005510F1">
        <w:rPr>
          <w:b/>
          <w:sz w:val="24"/>
          <w:szCs w:val="24"/>
        </w:rPr>
        <w:t>.</w:t>
      </w:r>
      <w:r w:rsidR="00FB61B9" w:rsidRPr="005510F1">
        <w:rPr>
          <w:sz w:val="24"/>
          <w:szCs w:val="24"/>
        </w:rPr>
        <w:t xml:space="preserve"> на официальном сайте (</w:t>
      </w:r>
      <w:hyperlink r:id="rId19" w:history="1">
        <w:r w:rsidR="00FB61B9" w:rsidRPr="005510F1">
          <w:rPr>
            <w:rStyle w:val="a7"/>
            <w:sz w:val="24"/>
            <w:szCs w:val="24"/>
          </w:rPr>
          <w:t>www.zakupki.</w:t>
        </w:r>
        <w:r w:rsidR="00FB61B9" w:rsidRPr="005510F1">
          <w:rPr>
            <w:rStyle w:val="a7"/>
            <w:sz w:val="24"/>
            <w:szCs w:val="24"/>
            <w:lang w:val="en-US"/>
          </w:rPr>
          <w:t>gov</w:t>
        </w:r>
        <w:r w:rsidR="00FB61B9" w:rsidRPr="005510F1">
          <w:rPr>
            <w:rStyle w:val="a7"/>
            <w:sz w:val="24"/>
            <w:szCs w:val="24"/>
          </w:rPr>
          <w:t>.ru</w:t>
        </w:r>
      </w:hyperlink>
      <w:r w:rsidR="00FB61B9" w:rsidRPr="005510F1">
        <w:rPr>
          <w:sz w:val="24"/>
          <w:szCs w:val="24"/>
        </w:rPr>
        <w:t>),</w:t>
      </w:r>
      <w:r w:rsidR="00FB61B9" w:rsidRPr="005510F1">
        <w:rPr>
          <w:iCs/>
          <w:sz w:val="24"/>
          <w:szCs w:val="24"/>
        </w:rPr>
        <w:t xml:space="preserve"> </w:t>
      </w:r>
      <w:r w:rsidR="00FB61B9" w:rsidRPr="005510F1">
        <w:rPr>
          <w:sz w:val="24"/>
          <w:szCs w:val="24"/>
        </w:rPr>
        <w:t xml:space="preserve">на сайте </w:t>
      </w:r>
      <w:r w:rsidR="00FB61B9" w:rsidRPr="005510F1">
        <w:rPr>
          <w:iCs/>
          <w:sz w:val="24"/>
          <w:szCs w:val="24"/>
        </w:rPr>
        <w:t>ПАО «МРСК Центра»</w:t>
      </w:r>
      <w:r w:rsidR="00FB61B9" w:rsidRPr="005510F1">
        <w:rPr>
          <w:sz w:val="24"/>
          <w:szCs w:val="24"/>
        </w:rPr>
        <w:t xml:space="preserve"> (</w:t>
      </w:r>
      <w:hyperlink r:id="rId20" w:history="1">
        <w:r w:rsidR="00FB61B9" w:rsidRPr="005510F1">
          <w:rPr>
            <w:rStyle w:val="a7"/>
            <w:sz w:val="24"/>
            <w:szCs w:val="24"/>
          </w:rPr>
          <w:t>www.mrsk-1.ru</w:t>
        </w:r>
      </w:hyperlink>
      <w:r w:rsidR="00FB61B9" w:rsidRPr="005510F1">
        <w:rPr>
          <w:sz w:val="24"/>
          <w:szCs w:val="24"/>
        </w:rPr>
        <w:t xml:space="preserve">), на сайте ЭТП, указанном в п. </w:t>
      </w:r>
      <w:r w:rsidR="00FB61B9" w:rsidRPr="005510F1">
        <w:rPr>
          <w:sz w:val="24"/>
          <w:szCs w:val="24"/>
        </w:rPr>
        <w:fldChar w:fldCharType="begin"/>
      </w:r>
      <w:r w:rsidR="00FB61B9" w:rsidRPr="005510F1">
        <w:rPr>
          <w:sz w:val="24"/>
          <w:szCs w:val="24"/>
        </w:rPr>
        <w:instrText xml:space="preserve"> REF _Ref440269836 \r \h  \* MERGEFORMAT </w:instrText>
      </w:r>
      <w:r w:rsidR="00FB61B9" w:rsidRPr="005510F1">
        <w:rPr>
          <w:sz w:val="24"/>
          <w:szCs w:val="24"/>
        </w:rPr>
      </w:r>
      <w:r w:rsidR="00FB61B9" w:rsidRPr="005510F1">
        <w:rPr>
          <w:sz w:val="24"/>
          <w:szCs w:val="24"/>
        </w:rPr>
        <w:fldChar w:fldCharType="separate"/>
      </w:r>
      <w:r w:rsidR="00FB61B9" w:rsidRPr="005510F1">
        <w:rPr>
          <w:sz w:val="24"/>
          <w:szCs w:val="24"/>
        </w:rPr>
        <w:t>1.1.2</w:t>
      </w:r>
      <w:r w:rsidR="00FB61B9" w:rsidRPr="005510F1">
        <w:rPr>
          <w:sz w:val="24"/>
          <w:szCs w:val="24"/>
        </w:rPr>
        <w:fldChar w:fldCharType="end"/>
      </w:r>
      <w:r w:rsidR="00FB61B9" w:rsidRPr="005510F1">
        <w:rPr>
          <w:sz w:val="24"/>
          <w:szCs w:val="24"/>
        </w:rPr>
        <w:t xml:space="preserve"> настоящей Документации, </w:t>
      </w:r>
      <w:r w:rsidR="00FB61B9" w:rsidRPr="005510F1">
        <w:rPr>
          <w:iCs/>
          <w:sz w:val="24"/>
          <w:szCs w:val="24"/>
        </w:rPr>
        <w:t xml:space="preserve"> приг</w:t>
      </w:r>
      <w:r w:rsidR="00FB61B9" w:rsidRPr="005510F1">
        <w:rPr>
          <w:sz w:val="24"/>
          <w:szCs w:val="24"/>
        </w:rPr>
        <w:t>ласило юридических лиц и физических лиц (в т. ч. индивидуальных предпринимателей)</w:t>
      </w:r>
      <w:r w:rsidR="0054381D">
        <w:rPr>
          <w:sz w:val="24"/>
          <w:szCs w:val="24"/>
        </w:rPr>
        <w:t>,</w:t>
      </w:r>
      <w:r w:rsidR="00FB61B9" w:rsidRPr="005510F1">
        <w:rPr>
          <w:sz w:val="24"/>
          <w:szCs w:val="24"/>
        </w:rPr>
        <w:t xml:space="preserve"> </w:t>
      </w:r>
      <w:r w:rsidR="00FB61B9" w:rsidRPr="00AA4896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</w:t>
      </w:r>
      <w:proofErr w:type="gramEnd"/>
      <w:r w:rsidR="00FB61B9" w:rsidRPr="00AA4896">
        <w:rPr>
          <w:sz w:val="24"/>
          <w:szCs w:val="24"/>
        </w:rPr>
        <w:t xml:space="preserve"> </w:t>
      </w:r>
      <w:proofErr w:type="gramStart"/>
      <w:r w:rsidR="00FB61B9" w:rsidRPr="00AA4896">
        <w:rPr>
          <w:sz w:val="24"/>
          <w:szCs w:val="24"/>
        </w:rPr>
        <w:t xml:space="preserve">малого и среднего </w:t>
      </w:r>
      <w:r w:rsidR="00FB61B9" w:rsidRPr="006C20E5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- Участники) к участию в процедуре Открытого запроса предложений (далее – запрос предложений)</w:t>
      </w:r>
      <w:r w:rsidRPr="006C20E5">
        <w:rPr>
          <w:sz w:val="24"/>
          <w:szCs w:val="24"/>
        </w:rPr>
        <w:t xml:space="preserve"> </w:t>
      </w:r>
      <w:bookmarkEnd w:id="11"/>
      <w:r w:rsidR="004B5EB3" w:rsidRPr="006C20E5">
        <w:rPr>
          <w:sz w:val="24"/>
          <w:szCs w:val="24"/>
        </w:rPr>
        <w:t xml:space="preserve">на право заключения </w:t>
      </w:r>
      <w:r w:rsidR="00366652" w:rsidRPr="006C20E5">
        <w:rPr>
          <w:sz w:val="24"/>
          <w:szCs w:val="24"/>
        </w:rPr>
        <w:t>Договор</w:t>
      </w:r>
      <w:r w:rsidR="00FB61B9" w:rsidRPr="006C20E5">
        <w:rPr>
          <w:sz w:val="24"/>
          <w:szCs w:val="24"/>
        </w:rPr>
        <w:t xml:space="preserve">а </w:t>
      </w:r>
      <w:r w:rsidR="00440907" w:rsidRPr="00440907">
        <w:rPr>
          <w:sz w:val="24"/>
          <w:szCs w:val="24"/>
        </w:rPr>
        <w:t>оказания услуг по заправке и восстано</w:t>
      </w:r>
      <w:r w:rsidR="00440907">
        <w:rPr>
          <w:sz w:val="24"/>
          <w:szCs w:val="24"/>
        </w:rPr>
        <w:t xml:space="preserve">влению картриджей </w:t>
      </w:r>
      <w:r w:rsidR="00366652" w:rsidRPr="006C20E5">
        <w:rPr>
          <w:sz w:val="24"/>
          <w:szCs w:val="24"/>
        </w:rPr>
        <w:t>для нужд ПАО «МРСК Центра»</w:t>
      </w:r>
      <w:r w:rsidR="00702B2C" w:rsidRPr="006C20E5">
        <w:rPr>
          <w:sz w:val="24"/>
          <w:szCs w:val="24"/>
        </w:rPr>
        <w:t xml:space="preserve"> </w:t>
      </w:r>
      <w:r w:rsidR="00862664" w:rsidRPr="006C20E5">
        <w:rPr>
          <w:sz w:val="24"/>
          <w:szCs w:val="24"/>
        </w:rPr>
        <w:t>(филиала «Брянскэнерго» расположенного по адресу</w:t>
      </w:r>
      <w:proofErr w:type="gramEnd"/>
      <w:r w:rsidR="00862664" w:rsidRPr="006C20E5">
        <w:rPr>
          <w:sz w:val="24"/>
          <w:szCs w:val="24"/>
        </w:rPr>
        <w:t xml:space="preserve">: </w:t>
      </w:r>
      <w:proofErr w:type="gramStart"/>
      <w:r w:rsidR="00862664" w:rsidRPr="006C20E5">
        <w:rPr>
          <w:sz w:val="24"/>
          <w:szCs w:val="24"/>
        </w:rPr>
        <w:t>РФ, 241050, г.</w:t>
      </w:r>
      <w:r w:rsidR="006C20E5" w:rsidRPr="006C20E5">
        <w:rPr>
          <w:sz w:val="24"/>
          <w:szCs w:val="24"/>
        </w:rPr>
        <w:t xml:space="preserve"> Брянск, ул. Советская, д. 35</w:t>
      </w:r>
      <w:r w:rsidR="00862664" w:rsidRPr="006C20E5">
        <w:rPr>
          <w:sz w:val="24"/>
          <w:szCs w:val="24"/>
        </w:rPr>
        <w:t>)</w:t>
      </w:r>
      <w:r w:rsidRPr="006C20E5">
        <w:rPr>
          <w:sz w:val="24"/>
          <w:szCs w:val="24"/>
        </w:rPr>
        <w:t>.</w:t>
      </w:r>
      <w:bookmarkEnd w:id="12"/>
      <w:bookmarkEnd w:id="13"/>
      <w:bookmarkEnd w:id="14"/>
      <w:proofErr w:type="gramEnd"/>
    </w:p>
    <w:p w:rsidR="00717F60" w:rsidRPr="006C20E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6C20E5">
        <w:rPr>
          <w:sz w:val="24"/>
          <w:szCs w:val="24"/>
        </w:rPr>
        <w:t xml:space="preserve">Настоящий </w:t>
      </w:r>
      <w:r w:rsidR="004B5EB3" w:rsidRPr="006C20E5">
        <w:rPr>
          <w:sz w:val="24"/>
          <w:szCs w:val="24"/>
        </w:rPr>
        <w:t>З</w:t>
      </w:r>
      <w:r w:rsidRPr="006C20E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6C20E5">
        <w:rPr>
          <w:sz w:val="24"/>
          <w:szCs w:val="24"/>
        </w:rPr>
        <w:t>электронной торговой площадк</w:t>
      </w:r>
      <w:r w:rsidR="00414AB1" w:rsidRPr="006C20E5">
        <w:rPr>
          <w:sz w:val="24"/>
          <w:szCs w:val="24"/>
        </w:rPr>
        <w:t>и</w:t>
      </w:r>
      <w:r w:rsidR="00702B2C" w:rsidRPr="006C20E5">
        <w:rPr>
          <w:sz w:val="24"/>
          <w:szCs w:val="24"/>
        </w:rPr>
        <w:t xml:space="preserve"> </w:t>
      </w:r>
      <w:r w:rsidR="000D70B6" w:rsidRPr="006C20E5">
        <w:rPr>
          <w:sz w:val="24"/>
          <w:szCs w:val="24"/>
        </w:rPr>
        <w:t>П</w:t>
      </w:r>
      <w:r w:rsidR="00702B2C" w:rsidRPr="006C20E5">
        <w:rPr>
          <w:sz w:val="24"/>
          <w:szCs w:val="24"/>
        </w:rPr>
        <w:t>АО «</w:t>
      </w:r>
      <w:proofErr w:type="spellStart"/>
      <w:r w:rsidR="00702B2C" w:rsidRPr="006C20E5">
        <w:rPr>
          <w:sz w:val="24"/>
          <w:szCs w:val="24"/>
        </w:rPr>
        <w:t>Россети</w:t>
      </w:r>
      <w:proofErr w:type="spellEnd"/>
      <w:r w:rsidR="00702B2C" w:rsidRPr="006C20E5">
        <w:rPr>
          <w:sz w:val="24"/>
          <w:szCs w:val="24"/>
        </w:rPr>
        <w:t xml:space="preserve">» </w:t>
      </w:r>
      <w:hyperlink r:id="rId21" w:history="1">
        <w:r w:rsidR="00862664" w:rsidRPr="006C20E5">
          <w:rPr>
            <w:rStyle w:val="a7"/>
            <w:sz w:val="24"/>
            <w:szCs w:val="24"/>
          </w:rPr>
          <w:t>etp.rosseti.ru</w:t>
        </w:r>
      </w:hyperlink>
      <w:r w:rsidR="00862664" w:rsidRPr="006C20E5">
        <w:rPr>
          <w:sz w:val="24"/>
          <w:szCs w:val="24"/>
        </w:rPr>
        <w:t xml:space="preserve"> </w:t>
      </w:r>
      <w:r w:rsidR="00702B2C" w:rsidRPr="006C20E5">
        <w:rPr>
          <w:sz w:val="24"/>
          <w:szCs w:val="24"/>
        </w:rPr>
        <w:t>(далее — ЭТП)</w:t>
      </w:r>
      <w:r w:rsidR="005B75A6" w:rsidRPr="006C20E5">
        <w:rPr>
          <w:sz w:val="24"/>
          <w:szCs w:val="24"/>
        </w:rPr>
        <w:t>.</w:t>
      </w:r>
      <w:bookmarkEnd w:id="15"/>
    </w:p>
    <w:p w:rsidR="00717F60" w:rsidRPr="006C20E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6C20E5">
        <w:rPr>
          <w:sz w:val="24"/>
          <w:szCs w:val="24"/>
        </w:rPr>
        <w:t>Заказчик</w:t>
      </w:r>
      <w:r w:rsidR="00702B2C" w:rsidRPr="006C20E5">
        <w:rPr>
          <w:sz w:val="24"/>
          <w:szCs w:val="24"/>
        </w:rPr>
        <w:t xml:space="preserve">: </w:t>
      </w:r>
      <w:r w:rsidRPr="006C20E5">
        <w:rPr>
          <w:sz w:val="24"/>
          <w:szCs w:val="24"/>
        </w:rPr>
        <w:t xml:space="preserve"> </w:t>
      </w:r>
      <w:r w:rsidR="00702B2C" w:rsidRPr="006C20E5">
        <w:rPr>
          <w:iCs/>
          <w:sz w:val="24"/>
          <w:szCs w:val="24"/>
        </w:rPr>
        <w:t>ПАО «МРСК Центра».</w:t>
      </w:r>
      <w:r w:rsidRPr="006C20E5">
        <w:rPr>
          <w:rStyle w:val="aa"/>
          <w:sz w:val="24"/>
          <w:szCs w:val="24"/>
        </w:rPr>
        <w:t xml:space="preserve"> </w:t>
      </w:r>
      <w:bookmarkEnd w:id="16"/>
    </w:p>
    <w:p w:rsidR="008C4223" w:rsidRPr="006C20E5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6C20E5">
        <w:rPr>
          <w:sz w:val="24"/>
          <w:szCs w:val="24"/>
        </w:rPr>
        <w:t>Предмет З</w:t>
      </w:r>
      <w:r w:rsidR="00717F60" w:rsidRPr="006C20E5">
        <w:rPr>
          <w:sz w:val="24"/>
          <w:szCs w:val="24"/>
        </w:rPr>
        <w:t>апроса предложений</w:t>
      </w:r>
      <w:r w:rsidR="00702B2C" w:rsidRPr="006C20E5">
        <w:rPr>
          <w:sz w:val="24"/>
          <w:szCs w:val="24"/>
        </w:rPr>
        <w:t>:</w:t>
      </w:r>
      <w:bookmarkEnd w:id="17"/>
    </w:p>
    <w:p w:rsidR="00A40714" w:rsidRPr="006C20E5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6C20E5">
        <w:rPr>
          <w:b/>
          <w:sz w:val="24"/>
          <w:szCs w:val="24"/>
          <w:u w:val="single"/>
        </w:rPr>
        <w:t>Лот №1:</w:t>
      </w:r>
      <w:r w:rsidR="00717F60" w:rsidRPr="006C20E5">
        <w:rPr>
          <w:sz w:val="24"/>
          <w:szCs w:val="24"/>
        </w:rPr>
        <w:t xml:space="preserve"> право заключения </w:t>
      </w:r>
      <w:r w:rsidR="00123C70" w:rsidRPr="006C20E5">
        <w:rPr>
          <w:sz w:val="24"/>
          <w:szCs w:val="24"/>
        </w:rPr>
        <w:t>Договор</w:t>
      </w:r>
      <w:r w:rsidR="00FB61B9" w:rsidRPr="006C20E5">
        <w:rPr>
          <w:sz w:val="24"/>
          <w:szCs w:val="24"/>
        </w:rPr>
        <w:t xml:space="preserve">а </w:t>
      </w:r>
      <w:bookmarkEnd w:id="18"/>
      <w:r w:rsidR="00440907" w:rsidRPr="00440907">
        <w:rPr>
          <w:sz w:val="24"/>
          <w:szCs w:val="24"/>
        </w:rPr>
        <w:t>оказания услуг по заправке и восстановлению картриджей для нужд ПАО «МРСК Центра» (филиала «Брянскэнерго»)</w:t>
      </w:r>
      <w:r w:rsidR="00702B2C" w:rsidRPr="006C20E5">
        <w:rPr>
          <w:sz w:val="24"/>
          <w:szCs w:val="24"/>
        </w:rPr>
        <w:t>.</w:t>
      </w:r>
    </w:p>
    <w:p w:rsidR="008C4223" w:rsidRPr="006C20E5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C20E5">
        <w:rPr>
          <w:sz w:val="24"/>
          <w:szCs w:val="24"/>
        </w:rPr>
        <w:t xml:space="preserve">Количество лотов: </w:t>
      </w:r>
      <w:r w:rsidRPr="006C20E5">
        <w:rPr>
          <w:b/>
          <w:sz w:val="24"/>
          <w:szCs w:val="24"/>
        </w:rPr>
        <w:t>1 (один)</w:t>
      </w:r>
      <w:r w:rsidRPr="006C20E5">
        <w:rPr>
          <w:sz w:val="24"/>
          <w:szCs w:val="24"/>
        </w:rPr>
        <w:t>.</w:t>
      </w:r>
    </w:p>
    <w:bookmarkEnd w:id="19"/>
    <w:p w:rsidR="00804801" w:rsidRPr="006C20E5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C20E5">
        <w:rPr>
          <w:sz w:val="24"/>
          <w:szCs w:val="24"/>
        </w:rPr>
        <w:t xml:space="preserve">Частичное </w:t>
      </w:r>
      <w:r w:rsidR="00366652" w:rsidRPr="006C20E5">
        <w:rPr>
          <w:sz w:val="24"/>
          <w:szCs w:val="24"/>
        </w:rPr>
        <w:t xml:space="preserve">оказание </w:t>
      </w:r>
      <w:r w:rsidR="00AD3EBC" w:rsidRPr="006C20E5">
        <w:rPr>
          <w:sz w:val="24"/>
          <w:szCs w:val="24"/>
        </w:rPr>
        <w:t>услуг</w:t>
      </w:r>
      <w:r w:rsidRPr="006C20E5">
        <w:rPr>
          <w:sz w:val="24"/>
          <w:szCs w:val="24"/>
        </w:rPr>
        <w:t xml:space="preserve"> не допускается.</w:t>
      </w:r>
    </w:p>
    <w:p w:rsidR="00717F60" w:rsidRPr="006C20E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6C20E5">
        <w:rPr>
          <w:sz w:val="24"/>
          <w:szCs w:val="24"/>
        </w:rPr>
        <w:t>Сроки</w:t>
      </w:r>
      <w:r w:rsidR="00717F60" w:rsidRPr="006C20E5">
        <w:rPr>
          <w:sz w:val="24"/>
          <w:szCs w:val="24"/>
        </w:rPr>
        <w:t xml:space="preserve"> </w:t>
      </w:r>
      <w:r w:rsidR="00366652" w:rsidRPr="006C20E5">
        <w:rPr>
          <w:sz w:val="24"/>
          <w:szCs w:val="24"/>
        </w:rPr>
        <w:t>оказания услуг</w:t>
      </w:r>
      <w:r w:rsidR="00717F60" w:rsidRPr="006C20E5">
        <w:rPr>
          <w:sz w:val="24"/>
          <w:szCs w:val="24"/>
        </w:rPr>
        <w:t xml:space="preserve">: </w:t>
      </w:r>
      <w:r w:rsidR="006C20E5" w:rsidRPr="006C20E5">
        <w:rPr>
          <w:sz w:val="24"/>
          <w:szCs w:val="24"/>
        </w:rPr>
        <w:t>с момента заключения Договора по «</w:t>
      </w:r>
      <w:r w:rsidR="00795F34">
        <w:rPr>
          <w:sz w:val="24"/>
          <w:szCs w:val="24"/>
        </w:rPr>
        <w:t>2</w:t>
      </w:r>
      <w:r w:rsidR="00440907">
        <w:rPr>
          <w:sz w:val="24"/>
          <w:szCs w:val="24"/>
        </w:rPr>
        <w:t>0</w:t>
      </w:r>
      <w:r w:rsidR="006C20E5" w:rsidRPr="006C20E5">
        <w:rPr>
          <w:sz w:val="24"/>
          <w:szCs w:val="24"/>
        </w:rPr>
        <w:t xml:space="preserve">» </w:t>
      </w:r>
      <w:r w:rsidR="00795F34">
        <w:rPr>
          <w:sz w:val="24"/>
          <w:szCs w:val="24"/>
        </w:rPr>
        <w:t>июля</w:t>
      </w:r>
      <w:r w:rsidR="006C20E5" w:rsidRPr="006C20E5">
        <w:rPr>
          <w:sz w:val="24"/>
          <w:szCs w:val="24"/>
        </w:rPr>
        <w:t xml:space="preserve"> 20</w:t>
      </w:r>
      <w:r w:rsidR="00F90149">
        <w:rPr>
          <w:sz w:val="24"/>
          <w:szCs w:val="24"/>
        </w:rPr>
        <w:t>21</w:t>
      </w:r>
      <w:r w:rsidR="006C20E5" w:rsidRPr="006C20E5">
        <w:rPr>
          <w:sz w:val="24"/>
          <w:szCs w:val="24"/>
        </w:rPr>
        <w:t xml:space="preserve"> года</w:t>
      </w:r>
      <w:r w:rsidR="00717F60" w:rsidRPr="006C20E5">
        <w:rPr>
          <w:sz w:val="24"/>
          <w:szCs w:val="24"/>
        </w:rPr>
        <w:t>.</w:t>
      </w:r>
      <w:bookmarkEnd w:id="20"/>
    </w:p>
    <w:p w:rsidR="008D2928" w:rsidRPr="006C20E5" w:rsidRDefault="00120E1F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894E7B">
        <w:t>Оказание услуг Участником будет осуществляться на территории Российской Федерации</w:t>
      </w:r>
      <w:r w:rsidR="00366652" w:rsidRPr="006C20E5">
        <w:rPr>
          <w:sz w:val="24"/>
          <w:szCs w:val="24"/>
        </w:rPr>
        <w:t>.</w:t>
      </w:r>
      <w:bookmarkEnd w:id="21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6C20E5" w:rsidRPr="006C20E5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</w:t>
      </w:r>
      <w:r w:rsidRPr="00366652">
        <w:rPr>
          <w:sz w:val="24"/>
          <w:szCs w:val="24"/>
        </w:rPr>
        <w:lastRenderedPageBreak/>
        <w:t>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138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139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140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141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142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bookmarkStart w:id="67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6112"/>
      <w:bookmarkStart w:id="79" w:name="_Toc469487598"/>
      <w:bookmarkStart w:id="80" w:name="_Toc471979896"/>
      <w:bookmarkStart w:id="81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6113"/>
      <w:bookmarkStart w:id="93" w:name="_Toc469487599"/>
      <w:bookmarkStart w:id="94" w:name="_Toc471979897"/>
      <w:bookmarkStart w:id="95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6114"/>
      <w:bookmarkStart w:id="107" w:name="_Toc469487600"/>
      <w:bookmarkStart w:id="108" w:name="_Toc471979898"/>
      <w:bookmarkStart w:id="109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6115"/>
      <w:bookmarkStart w:id="121" w:name="_Toc469487601"/>
      <w:bookmarkStart w:id="122" w:name="_Toc471979899"/>
      <w:bookmarkStart w:id="123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6116"/>
      <w:bookmarkStart w:id="135" w:name="_Toc469487602"/>
      <w:bookmarkStart w:id="136" w:name="_Toc471979900"/>
      <w:bookmarkStart w:id="137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149"/>
      <w:bookmarkEnd w:id="53"/>
      <w:bookmarkEnd w:id="138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150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6119"/>
      <w:bookmarkStart w:id="161" w:name="_Toc469487605"/>
      <w:bookmarkStart w:id="162" w:name="_Toc471979903"/>
      <w:bookmarkStart w:id="163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6120"/>
      <w:bookmarkStart w:id="180" w:name="_Toc469487606"/>
      <w:bookmarkStart w:id="181" w:name="_Toc471979904"/>
      <w:bookmarkStart w:id="182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6121"/>
      <w:bookmarkStart w:id="199" w:name="_Toc469487607"/>
      <w:bookmarkStart w:id="200" w:name="_Toc471979905"/>
      <w:bookmarkStart w:id="201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6123"/>
      <w:bookmarkStart w:id="219" w:name="_Toc469487609"/>
      <w:bookmarkStart w:id="220" w:name="_Toc471979907"/>
      <w:bookmarkStart w:id="221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6124"/>
      <w:bookmarkStart w:id="237" w:name="_Toc469487610"/>
      <w:bookmarkStart w:id="238" w:name="_Toc471979908"/>
      <w:bookmarkStart w:id="239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6125"/>
      <w:bookmarkStart w:id="256" w:name="_Toc469487611"/>
      <w:bookmarkStart w:id="257" w:name="_Toc471979909"/>
      <w:bookmarkStart w:id="258" w:name="_Toc498590157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3"/>
      <w:bookmarkEnd w:id="26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7613"/>
      <w:bookmarkStart w:id="267" w:name="_Toc471979911"/>
      <w:bookmarkStart w:id="268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7614"/>
      <w:bookmarkStart w:id="271" w:name="_Toc471979912"/>
      <w:bookmarkStart w:id="272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7615"/>
      <w:bookmarkStart w:id="276" w:name="_Toc471979913"/>
      <w:bookmarkStart w:id="277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7616"/>
      <w:bookmarkStart w:id="280" w:name="_Toc471979914"/>
      <w:bookmarkStart w:id="281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7617"/>
      <w:bookmarkStart w:id="284" w:name="_Toc471979915"/>
      <w:bookmarkStart w:id="285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7618"/>
      <w:bookmarkStart w:id="288" w:name="_Toc471979916"/>
      <w:bookmarkStart w:id="289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7619"/>
      <w:bookmarkStart w:id="292" w:name="_Toc471979917"/>
      <w:bookmarkStart w:id="293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соответствии с </w:t>
      </w:r>
      <w:proofErr w:type="gramStart"/>
      <w:r w:rsidRPr="006F543E">
        <w:rPr>
          <w:rFonts w:eastAsia="Calibri"/>
          <w:b w:val="0"/>
          <w:szCs w:val="24"/>
        </w:rPr>
        <w:t>п. а</w:t>
      </w:r>
      <w:proofErr w:type="gramEnd"/>
      <w:r w:rsidRPr="006F543E">
        <w:rPr>
          <w:rFonts w:eastAsia="Calibri"/>
          <w:b w:val="0"/>
          <w:szCs w:val="24"/>
        </w:rPr>
        <w:t>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6128"/>
      <w:bookmarkStart w:id="310" w:name="_Toc469487622"/>
      <w:bookmarkStart w:id="311" w:name="_Toc471979920"/>
      <w:bookmarkStart w:id="312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6129"/>
      <w:bookmarkStart w:id="329" w:name="_Toc469487623"/>
      <w:bookmarkStart w:id="330" w:name="_Toc471979921"/>
      <w:bookmarkStart w:id="331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170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171"/>
      <w:bookmarkEnd w:id="335"/>
      <w:bookmarkEnd w:id="336"/>
      <w:r w:rsidRPr="00E71A48">
        <w:lastRenderedPageBreak/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6132"/>
      <w:bookmarkStart w:id="352" w:name="_Toc469487626"/>
      <w:bookmarkStart w:id="353" w:name="_Toc471979924"/>
      <w:bookmarkStart w:id="354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6133"/>
      <w:bookmarkStart w:id="374" w:name="_Toc469487627"/>
      <w:bookmarkStart w:id="375" w:name="_Toc471979925"/>
      <w:bookmarkStart w:id="376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60"/>
      <w:bookmarkEnd w:id="361"/>
      <w:bookmarkEnd w:id="362"/>
      <w:r w:rsidRPr="0043428B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6134"/>
      <w:bookmarkStart w:id="389" w:name="_Toc469487628"/>
      <w:bookmarkStart w:id="390" w:name="_Toc471979926"/>
      <w:bookmarkStart w:id="391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6135"/>
      <w:bookmarkStart w:id="405" w:name="_Toc469487629"/>
      <w:bookmarkStart w:id="406" w:name="_Toc471979927"/>
      <w:bookmarkStart w:id="407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6136"/>
      <w:bookmarkStart w:id="420" w:name="_Toc469487630"/>
      <w:bookmarkStart w:id="421" w:name="_Toc471979928"/>
      <w:bookmarkStart w:id="422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6137"/>
      <w:bookmarkStart w:id="434" w:name="_Toc469487631"/>
      <w:bookmarkStart w:id="435" w:name="_Toc471979929"/>
      <w:bookmarkStart w:id="436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5898"/>
      <w:bookmarkStart w:id="448" w:name="_Toc468876138"/>
      <w:bookmarkStart w:id="449" w:name="_Toc469487632"/>
      <w:bookmarkStart w:id="450" w:name="_Toc471979930"/>
      <w:bookmarkStart w:id="451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C12FA4" w:rsidRDefault="006C20E5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2" w:name="_Ref467510701"/>
      <w:proofErr w:type="gramStart"/>
      <w:r w:rsidRPr="00C12FA4">
        <w:rPr>
          <w:bCs w:val="0"/>
          <w:sz w:val="24"/>
          <w:szCs w:val="24"/>
        </w:rPr>
        <w:t>Начальная (максимальная) цена Договора:</w:t>
      </w:r>
      <w:r>
        <w:rPr>
          <w:bCs w:val="0"/>
          <w:sz w:val="24"/>
          <w:szCs w:val="24"/>
        </w:rPr>
        <w:t xml:space="preserve"> </w:t>
      </w:r>
      <w:r w:rsidR="007F7331">
        <w:rPr>
          <w:b/>
          <w:sz w:val="24"/>
          <w:szCs w:val="24"/>
        </w:rPr>
        <w:t>7 322 040</w:t>
      </w:r>
      <w:r w:rsidRPr="000E5C75">
        <w:rPr>
          <w:sz w:val="24"/>
          <w:szCs w:val="24"/>
        </w:rPr>
        <w:t xml:space="preserve"> (</w:t>
      </w:r>
      <w:r w:rsidR="007F7331">
        <w:rPr>
          <w:sz w:val="24"/>
          <w:szCs w:val="24"/>
        </w:rPr>
        <w:t>Семь миллионов триста двадцать две тысячи сорок</w:t>
      </w:r>
      <w:r w:rsidRPr="000E5C75">
        <w:rPr>
          <w:sz w:val="24"/>
          <w:szCs w:val="24"/>
        </w:rPr>
        <w:t>) рубл</w:t>
      </w:r>
      <w:r>
        <w:rPr>
          <w:sz w:val="24"/>
          <w:szCs w:val="24"/>
        </w:rPr>
        <w:t>ей</w:t>
      </w:r>
      <w:r w:rsidRPr="000E5C75">
        <w:rPr>
          <w:sz w:val="24"/>
          <w:szCs w:val="24"/>
        </w:rPr>
        <w:t xml:space="preserve"> 00 копеек РФ, без учета НДС; НДС составляет </w:t>
      </w:r>
      <w:r w:rsidR="007F7331">
        <w:rPr>
          <w:b/>
          <w:sz w:val="24"/>
          <w:szCs w:val="24"/>
        </w:rPr>
        <w:t>1 317 967</w:t>
      </w:r>
      <w:r w:rsidRPr="000E5C75">
        <w:rPr>
          <w:sz w:val="24"/>
          <w:szCs w:val="24"/>
        </w:rPr>
        <w:t xml:space="preserve"> (</w:t>
      </w:r>
      <w:r w:rsidR="007F7331">
        <w:rPr>
          <w:sz w:val="24"/>
          <w:szCs w:val="24"/>
        </w:rPr>
        <w:t>Один миллион триста семнадцать тысяч девятьсот шестьдесят семь</w:t>
      </w:r>
      <w:r w:rsidRPr="000E5C75">
        <w:rPr>
          <w:sz w:val="24"/>
          <w:szCs w:val="24"/>
        </w:rPr>
        <w:t xml:space="preserve">) рублей </w:t>
      </w:r>
      <w:r w:rsidR="007F7331">
        <w:rPr>
          <w:sz w:val="24"/>
          <w:szCs w:val="24"/>
        </w:rPr>
        <w:t>2</w:t>
      </w:r>
      <w:r>
        <w:rPr>
          <w:sz w:val="24"/>
          <w:szCs w:val="24"/>
        </w:rPr>
        <w:t>0</w:t>
      </w:r>
      <w:r w:rsidRPr="000E5C75">
        <w:rPr>
          <w:sz w:val="24"/>
          <w:szCs w:val="24"/>
        </w:rPr>
        <w:t xml:space="preserve"> копеек РФ; </w:t>
      </w:r>
      <w:r w:rsidR="007F7331">
        <w:rPr>
          <w:b/>
          <w:sz w:val="24"/>
          <w:szCs w:val="24"/>
        </w:rPr>
        <w:t>8 640 007</w:t>
      </w:r>
      <w:r w:rsidRPr="000E5C75">
        <w:rPr>
          <w:sz w:val="24"/>
          <w:szCs w:val="24"/>
        </w:rPr>
        <w:t xml:space="preserve"> (</w:t>
      </w:r>
      <w:r w:rsidR="007F7331">
        <w:rPr>
          <w:sz w:val="24"/>
          <w:szCs w:val="24"/>
        </w:rPr>
        <w:t>Восемь миллионов шестьсот сорок тысяч семь</w:t>
      </w:r>
      <w:r w:rsidRPr="000E5C75">
        <w:rPr>
          <w:sz w:val="24"/>
          <w:szCs w:val="24"/>
        </w:rPr>
        <w:t xml:space="preserve">) рублей </w:t>
      </w:r>
      <w:r w:rsidR="007F7331">
        <w:rPr>
          <w:sz w:val="24"/>
          <w:szCs w:val="24"/>
        </w:rPr>
        <w:t>2</w:t>
      </w:r>
      <w:r>
        <w:rPr>
          <w:sz w:val="24"/>
          <w:szCs w:val="24"/>
        </w:rPr>
        <w:t>0</w:t>
      </w:r>
      <w:r w:rsidRPr="000E5C75">
        <w:rPr>
          <w:sz w:val="24"/>
          <w:szCs w:val="24"/>
        </w:rPr>
        <w:t xml:space="preserve"> копеек РФ, с учетом НДС</w:t>
      </w:r>
      <w:r>
        <w:rPr>
          <w:sz w:val="24"/>
          <w:szCs w:val="24"/>
        </w:rPr>
        <w:t>.</w:t>
      </w:r>
      <w:bookmarkEnd w:id="452"/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70"/>
      <w:r w:rsidRPr="00AE1D21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54381D">
        <w:rPr>
          <w:bCs w:val="0"/>
          <w:sz w:val="24"/>
          <w:szCs w:val="24"/>
        </w:rPr>
        <w:t>(в т.</w:t>
      </w:r>
      <w:r w:rsidR="003129D4" w:rsidRPr="0054381D">
        <w:rPr>
          <w:bCs w:val="0"/>
          <w:sz w:val="24"/>
          <w:szCs w:val="24"/>
        </w:rPr>
        <w:t xml:space="preserve"> </w:t>
      </w:r>
      <w:r w:rsidR="00E71628" w:rsidRPr="0054381D">
        <w:rPr>
          <w:bCs w:val="0"/>
          <w:sz w:val="24"/>
          <w:szCs w:val="24"/>
        </w:rPr>
        <w:t xml:space="preserve">ч. </w:t>
      </w:r>
      <w:r w:rsidRPr="0054381D">
        <w:rPr>
          <w:bCs w:val="0"/>
          <w:sz w:val="24"/>
          <w:szCs w:val="24"/>
        </w:rPr>
        <w:t>индивидуальный предприниматель</w:t>
      </w:r>
      <w:r w:rsidR="00E71628" w:rsidRPr="0054381D">
        <w:rPr>
          <w:bCs w:val="0"/>
          <w:sz w:val="24"/>
          <w:szCs w:val="24"/>
        </w:rPr>
        <w:t>)</w:t>
      </w:r>
      <w:r w:rsidR="0054381D" w:rsidRPr="0054381D">
        <w:rPr>
          <w:bCs w:val="0"/>
          <w:sz w:val="24"/>
          <w:szCs w:val="24"/>
        </w:rPr>
        <w:t xml:space="preserve">, </w:t>
      </w:r>
      <w:r w:rsidR="0054381D" w:rsidRPr="0054381D">
        <w:rPr>
          <w:sz w:val="24"/>
          <w:szCs w:val="24"/>
        </w:rPr>
        <w:t>являющееся субъектом малого и среднего предпринимательства</w:t>
      </w:r>
      <w:r w:rsidRPr="0054381D">
        <w:rPr>
          <w:bCs w:val="0"/>
          <w:sz w:val="24"/>
          <w:szCs w:val="24"/>
        </w:rPr>
        <w:t xml:space="preserve">. </w:t>
      </w:r>
      <w:proofErr w:type="gramStart"/>
      <w:r w:rsidR="00362EA4" w:rsidRPr="0054381D">
        <w:rPr>
          <w:bCs w:val="0"/>
          <w:sz w:val="24"/>
          <w:szCs w:val="24"/>
        </w:rPr>
        <w:t>Дополнительные требования к соисполнителям и порядку подтверждения их соответствия</w:t>
      </w:r>
      <w:r w:rsidR="00362EA4" w:rsidRPr="00AE1D21">
        <w:rPr>
          <w:bCs w:val="0"/>
          <w:sz w:val="24"/>
          <w:szCs w:val="24"/>
        </w:rPr>
        <w:t xml:space="preserve">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AE1D21">
        <w:rPr>
          <w:bCs w:val="0"/>
          <w:sz w:val="24"/>
          <w:szCs w:val="24"/>
        </w:rPr>
        <w:lastRenderedPageBreak/>
        <w:t>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Pr="006C20E5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</w:t>
      </w:r>
      <w:r w:rsidRPr="006C20E5">
        <w:rPr>
          <w:bCs w:val="0"/>
          <w:sz w:val="24"/>
          <w:szCs w:val="24"/>
        </w:rPr>
        <w:t xml:space="preserve">наложен арест, </w:t>
      </w:r>
      <w:r w:rsidRPr="006C20E5">
        <w:rPr>
          <w:sz w:val="24"/>
          <w:szCs w:val="24"/>
          <w:lang w:eastAsia="ru-RU"/>
        </w:rPr>
        <w:t>экономическая</w:t>
      </w:r>
      <w:r w:rsidRPr="006C20E5">
        <w:rPr>
          <w:bCs w:val="0"/>
          <w:sz w:val="24"/>
          <w:szCs w:val="24"/>
        </w:rPr>
        <w:t xml:space="preserve"> деятельность </w:t>
      </w:r>
      <w:r w:rsidR="009C744E" w:rsidRPr="006C20E5">
        <w:rPr>
          <w:bCs w:val="0"/>
          <w:sz w:val="24"/>
          <w:szCs w:val="24"/>
        </w:rPr>
        <w:t>Участник</w:t>
      </w:r>
      <w:r w:rsidRPr="006C20E5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54381D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proofErr w:type="gramStart"/>
      <w:r w:rsidRPr="006C20E5">
        <w:rPr>
          <w:sz w:val="24"/>
          <w:szCs w:val="24"/>
          <w:lang w:eastAsia="ru-RU"/>
        </w:rPr>
        <w:t xml:space="preserve">не быть включенным в </w:t>
      </w:r>
      <w:r w:rsidRPr="006C20E5">
        <w:rPr>
          <w:rFonts w:eastAsia="Arial Unicode MS"/>
          <w:sz w:val="24"/>
          <w:szCs w:val="24"/>
          <w:lang w:eastAsia="ru-RU"/>
        </w:rPr>
        <w:t>Реестр</w:t>
      </w:r>
      <w:r w:rsidRPr="006C20E5">
        <w:rPr>
          <w:sz w:val="24"/>
          <w:szCs w:val="24"/>
          <w:lang w:eastAsia="ru-RU"/>
        </w:rPr>
        <w:t xml:space="preserve"> недобросовестных поставщиков</w:t>
      </w:r>
      <w:r w:rsidRPr="006C20E5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6C20E5">
        <w:rPr>
          <w:sz w:val="24"/>
          <w:szCs w:val="24"/>
          <w:lang w:eastAsia="ru-RU"/>
        </w:rPr>
        <w:t xml:space="preserve"> либо в </w:t>
      </w:r>
      <w:r w:rsidRPr="006C20E5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6C20E5">
        <w:rPr>
          <w:rFonts w:eastAsia="Arial Unicode MS"/>
          <w:sz w:val="24"/>
          <w:szCs w:val="24"/>
        </w:rPr>
        <w:t>05.</w:t>
      </w:r>
      <w:r w:rsidR="00E87CB8" w:rsidRPr="0054381D">
        <w:rPr>
          <w:rFonts w:eastAsia="Arial Unicode MS"/>
          <w:sz w:val="24"/>
          <w:szCs w:val="24"/>
        </w:rPr>
        <w:t>04.2013 № 44-ФЗ «О контрактной системе в сфере закупок товаров, работ, услуг для обеспечения государственных и муниципальных нужд»</w:t>
      </w:r>
      <w:r w:rsidRPr="0054381D">
        <w:rPr>
          <w:rFonts w:eastAsia="Arial Unicode MS"/>
          <w:sz w:val="24"/>
          <w:szCs w:val="24"/>
          <w:lang w:eastAsia="ru-RU"/>
        </w:rPr>
        <w:t>;</w:t>
      </w:r>
      <w:bookmarkEnd w:id="477"/>
      <w:proofErr w:type="gramEnd"/>
    </w:p>
    <w:p w:rsidR="0054381D" w:rsidRPr="0054381D" w:rsidRDefault="0054381D" w:rsidP="0054381D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54381D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DC7643" w:rsidRPr="006C20E5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54381D">
        <w:rPr>
          <w:sz w:val="24"/>
          <w:szCs w:val="24"/>
        </w:rPr>
        <w:t>должен иметь соответствующие разрешающие документы на выполнение видов деятельности в рамках Договора (в случае,</w:t>
      </w:r>
      <w:r w:rsidRPr="006C20E5">
        <w:rPr>
          <w:sz w:val="24"/>
          <w:szCs w:val="24"/>
        </w:rPr>
        <w:t xml:space="preserve"> если наличие данных разрешающих документов необходимо для оказания услуг, указанных в п. </w:t>
      </w:r>
      <w:r w:rsidR="002F5A68" w:rsidRPr="006C20E5">
        <w:fldChar w:fldCharType="begin"/>
      </w:r>
      <w:r w:rsidR="002F5A68" w:rsidRPr="006C20E5">
        <w:instrText xml:space="preserve"> REF _Ref440275279 \r \h  \* MERGEFORMAT </w:instrText>
      </w:r>
      <w:r w:rsidR="002F5A68" w:rsidRPr="006C20E5">
        <w:fldChar w:fldCharType="separate"/>
      </w:r>
      <w:r w:rsidR="00DA443D" w:rsidRPr="006C20E5">
        <w:rPr>
          <w:sz w:val="24"/>
          <w:szCs w:val="24"/>
        </w:rPr>
        <w:t>1.1.4</w:t>
      </w:r>
      <w:r w:rsidR="002F5A68" w:rsidRPr="006C20E5">
        <w:fldChar w:fldCharType="end"/>
      </w:r>
      <w:r w:rsidRPr="006C20E5">
        <w:rPr>
          <w:sz w:val="24"/>
          <w:szCs w:val="24"/>
        </w:rPr>
        <w:t xml:space="preserve"> и разделе </w:t>
      </w:r>
      <w:r w:rsidR="002F5A68" w:rsidRPr="006C20E5">
        <w:fldChar w:fldCharType="begin"/>
      </w:r>
      <w:r w:rsidR="002F5A68" w:rsidRPr="006C20E5">
        <w:instrText xml:space="preserve"> REF _Ref440270568 \r \h  \* MERGEFORMAT </w:instrText>
      </w:r>
      <w:r w:rsidR="002F5A68" w:rsidRPr="006C20E5">
        <w:fldChar w:fldCharType="separate"/>
      </w:r>
      <w:r w:rsidR="00DA443D" w:rsidRPr="006C20E5">
        <w:t>4</w:t>
      </w:r>
      <w:r w:rsidR="002F5A68" w:rsidRPr="006C20E5">
        <w:fldChar w:fldCharType="end"/>
      </w:r>
      <w:r w:rsidRPr="006C20E5">
        <w:rPr>
          <w:sz w:val="24"/>
          <w:szCs w:val="24"/>
        </w:rPr>
        <w:t>, в соответствии с требованиями законодательства Российской Федерации;</w:t>
      </w:r>
    </w:p>
    <w:p w:rsidR="009D7F01" w:rsidRPr="006C20E5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6C20E5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6C20E5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6C20E5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6C20E5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6C20E5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6C20E5">
        <w:rPr>
          <w:color w:val="000000"/>
          <w:sz w:val="24"/>
          <w:szCs w:val="24"/>
          <w:lang w:eastAsia="ru-RU"/>
        </w:rPr>
        <w:t xml:space="preserve">оказания </w:t>
      </w:r>
      <w:r w:rsidRPr="006C20E5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6C20E5">
        <w:rPr>
          <w:color w:val="000000"/>
          <w:sz w:val="24"/>
          <w:szCs w:val="24"/>
          <w:lang w:eastAsia="ru-RU"/>
        </w:rPr>
        <w:t>услуг</w:t>
      </w:r>
      <w:r w:rsidR="009F4858" w:rsidRPr="006C20E5">
        <w:rPr>
          <w:color w:val="000000"/>
          <w:sz w:val="24"/>
          <w:szCs w:val="24"/>
          <w:lang w:eastAsia="ru-RU"/>
        </w:rPr>
        <w:t xml:space="preserve"> </w:t>
      </w:r>
      <w:r w:rsidR="005347FA" w:rsidRPr="006C20E5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C20E5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C20E5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C20E5">
        <w:rPr>
          <w:color w:val="000000"/>
          <w:sz w:val="24"/>
          <w:szCs w:val="24"/>
          <w:lang w:eastAsia="ru-RU"/>
        </w:rPr>
        <w:t xml:space="preserve"> по </w:t>
      </w:r>
      <w:r w:rsidR="002037C3" w:rsidRPr="006C20E5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6C20E5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6C20E5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C20E5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6C20E5">
        <w:rPr>
          <w:color w:val="000000"/>
          <w:sz w:val="24"/>
          <w:szCs w:val="24"/>
          <w:lang w:eastAsia="ru-RU"/>
        </w:rPr>
        <w:t>услуг</w:t>
      </w:r>
      <w:r w:rsidR="00036006" w:rsidRPr="006C20E5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6C20E5">
        <w:rPr>
          <w:color w:val="000000"/>
          <w:sz w:val="24"/>
          <w:szCs w:val="24"/>
          <w:lang w:eastAsia="ru-RU"/>
        </w:rPr>
        <w:t>)</w:t>
      </w:r>
      <w:r w:rsidR="00036006" w:rsidRPr="006C20E5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6C20E5">
        <w:rPr>
          <w:color w:val="000000"/>
          <w:sz w:val="24"/>
          <w:szCs w:val="24"/>
          <w:lang w:eastAsia="ru-RU"/>
        </w:rPr>
        <w:t xml:space="preserve"> </w:t>
      </w:r>
      <w:r w:rsidR="008D108C" w:rsidRPr="006C20E5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</w:t>
      </w:r>
      <w:r w:rsidRPr="00AE1D21">
        <w:rPr>
          <w:sz w:val="24"/>
          <w:szCs w:val="24"/>
        </w:rPr>
        <w:lastRenderedPageBreak/>
        <w:t>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lastRenderedPageBreak/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</w:t>
      </w:r>
      <w:r w:rsidR="007705A5" w:rsidRPr="007D7C50">
        <w:rPr>
          <w:sz w:val="24"/>
          <w:szCs w:val="24"/>
        </w:rPr>
        <w:lastRenderedPageBreak/>
        <w:t xml:space="preserve">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</w:t>
      </w:r>
      <w:r w:rsidRPr="00E71A48">
        <w:rPr>
          <w:bCs w:val="0"/>
          <w:sz w:val="24"/>
          <w:szCs w:val="24"/>
        </w:rPr>
        <w:lastRenderedPageBreak/>
        <w:t xml:space="preserve">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</w:t>
      </w:r>
      <w:r w:rsidRPr="00E71A48">
        <w:rPr>
          <w:bCs w:val="0"/>
          <w:iCs/>
          <w:sz w:val="24"/>
          <w:szCs w:val="24"/>
        </w:rPr>
        <w:lastRenderedPageBreak/>
        <w:t xml:space="preserve">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6C20E5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</w:t>
      </w:r>
      <w:r w:rsidR="003C2207">
        <w:rPr>
          <w:bCs w:val="0"/>
          <w:sz w:val="24"/>
          <w:szCs w:val="24"/>
        </w:rPr>
        <w:lastRenderedPageBreak/>
        <w:t xml:space="preserve">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1"/>
      <w:bookmarkEnd w:id="592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3"/>
      <w:r w:rsidR="006C20E5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6C20E5" w:rsidRPr="008235AE">
        <w:rPr>
          <w:sz w:val="24"/>
          <w:szCs w:val="24"/>
        </w:rPr>
        <w:t xml:space="preserve">РФ, г. Брянск, ул. Советская, дом 35, </w:t>
      </w:r>
      <w:proofErr w:type="spellStart"/>
      <w:r w:rsidR="006C20E5" w:rsidRPr="008235AE">
        <w:rPr>
          <w:sz w:val="24"/>
          <w:szCs w:val="24"/>
        </w:rPr>
        <w:t>каб</w:t>
      </w:r>
      <w:proofErr w:type="spellEnd"/>
      <w:r w:rsidR="006C20E5" w:rsidRPr="008235AE">
        <w:rPr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A68C3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CA68C3">
        <w:rPr>
          <w:rFonts w:eastAsia="Calibri"/>
          <w:szCs w:val="24"/>
          <w:lang w:eastAsia="en-US"/>
        </w:rPr>
        <w:t>Кузнецову Павлу Николаевичу</w:t>
      </w:r>
      <w:r w:rsidR="00CA68C3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CA68C3" w:rsidRPr="00D52ED1">
        <w:rPr>
          <w:szCs w:val="24"/>
        </w:rPr>
        <w:t>4832) 67-23-68</w:t>
      </w:r>
      <w:r w:rsidR="00CA68C3" w:rsidRPr="00A666E0">
        <w:rPr>
          <w:rFonts w:eastAsia="Calibri"/>
          <w:szCs w:val="24"/>
          <w:lang w:eastAsia="en-US"/>
        </w:rPr>
        <w:t>, адрес</w:t>
      </w:r>
      <w:proofErr w:type="gramEnd"/>
      <w:r w:rsidR="00CA68C3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CA68C3" w:rsidRPr="00EE6B30">
          <w:rPr>
            <w:rStyle w:val="a7"/>
            <w:iCs/>
            <w:szCs w:val="24"/>
          </w:rPr>
          <w:t>Kuznetsov.PN@mrsk-1.ru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CA68C3" w:rsidRPr="00A666E0" w:rsidRDefault="00CA68C3" w:rsidP="00CA68C3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2C2A18" w:rsidRPr="00A666E0" w:rsidRDefault="002C2A18" w:rsidP="002C2A18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2C2A18" w:rsidRDefault="002C2A18" w:rsidP="002C2A1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2C2A18" w:rsidRPr="00A666E0" w:rsidRDefault="002C2A18" w:rsidP="002C2A1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2C2A18" w:rsidRPr="00413D86" w:rsidRDefault="002C2A18" w:rsidP="002C2A1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A666E0">
        <w:rPr>
          <w:sz w:val="24"/>
          <w:szCs w:val="24"/>
        </w:rPr>
        <w:t>БИК: 041501601, к</w:t>
      </w:r>
      <w:r w:rsidRPr="00413D86">
        <w:rPr>
          <w:sz w:val="24"/>
          <w:szCs w:val="24"/>
        </w:rPr>
        <w:t>/с: 30101810400000000601,</w:t>
      </w:r>
    </w:p>
    <w:p w:rsidR="002C2A18" w:rsidRPr="00413D86" w:rsidRDefault="002C2A18" w:rsidP="002C2A1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413D86">
        <w:rPr>
          <w:sz w:val="24"/>
          <w:szCs w:val="24"/>
        </w:rPr>
        <w:t>ОКПО:</w:t>
      </w:r>
      <w:r>
        <w:rPr>
          <w:sz w:val="24"/>
          <w:szCs w:val="24"/>
        </w:rPr>
        <w:t xml:space="preserve"> 84242501, ОГРН: 1046900099498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lastRenderedPageBreak/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1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</w:t>
      </w:r>
      <w:r w:rsidR="00717F60" w:rsidRPr="00CA68C3">
        <w:rPr>
          <w:bCs w:val="0"/>
          <w:sz w:val="24"/>
          <w:szCs w:val="24"/>
        </w:rPr>
        <w:t xml:space="preserve">поданы до </w:t>
      </w:r>
      <w:r w:rsidR="002B5044" w:rsidRPr="00CA68C3">
        <w:rPr>
          <w:b/>
          <w:bCs w:val="0"/>
          <w:sz w:val="24"/>
          <w:szCs w:val="24"/>
        </w:rPr>
        <w:t xml:space="preserve">12 часов 00 минут </w:t>
      </w:r>
      <w:r w:rsidR="00CA68C3" w:rsidRPr="00CA68C3">
        <w:rPr>
          <w:b/>
          <w:bCs w:val="0"/>
          <w:sz w:val="24"/>
          <w:szCs w:val="24"/>
        </w:rPr>
        <w:t>«1</w:t>
      </w:r>
      <w:r w:rsidR="002C2A18">
        <w:rPr>
          <w:b/>
          <w:bCs w:val="0"/>
          <w:sz w:val="24"/>
          <w:szCs w:val="24"/>
        </w:rPr>
        <w:t>3</w:t>
      </w:r>
      <w:r w:rsidR="00CA68C3" w:rsidRPr="00CA68C3">
        <w:rPr>
          <w:b/>
          <w:bCs w:val="0"/>
          <w:sz w:val="24"/>
          <w:szCs w:val="24"/>
        </w:rPr>
        <w:t>»</w:t>
      </w:r>
      <w:r w:rsidR="002B5044" w:rsidRPr="00CA68C3">
        <w:rPr>
          <w:b/>
          <w:bCs w:val="0"/>
          <w:sz w:val="24"/>
          <w:szCs w:val="24"/>
        </w:rPr>
        <w:t xml:space="preserve"> </w:t>
      </w:r>
      <w:r w:rsidR="005C62C9">
        <w:rPr>
          <w:b/>
          <w:bCs w:val="0"/>
          <w:sz w:val="24"/>
          <w:szCs w:val="24"/>
        </w:rPr>
        <w:t>июня</w:t>
      </w:r>
      <w:r w:rsidR="002B5044" w:rsidRPr="00CA68C3">
        <w:rPr>
          <w:b/>
          <w:bCs w:val="0"/>
          <w:sz w:val="24"/>
          <w:szCs w:val="24"/>
        </w:rPr>
        <w:t xml:space="preserve"> </w:t>
      </w:r>
      <w:r w:rsidR="006F025D" w:rsidRPr="00CA68C3">
        <w:rPr>
          <w:b/>
          <w:bCs w:val="0"/>
          <w:sz w:val="24"/>
          <w:szCs w:val="24"/>
        </w:rPr>
        <w:t>2018</w:t>
      </w:r>
      <w:r w:rsidR="002B5044" w:rsidRPr="00CA68C3">
        <w:rPr>
          <w:b/>
          <w:bCs w:val="0"/>
          <w:sz w:val="24"/>
          <w:szCs w:val="24"/>
        </w:rPr>
        <w:t xml:space="preserve"> года</w:t>
      </w:r>
      <w:r w:rsidR="00BB27D7" w:rsidRPr="00CA68C3">
        <w:rPr>
          <w:b/>
          <w:bCs w:val="0"/>
          <w:sz w:val="24"/>
          <w:szCs w:val="24"/>
        </w:rPr>
        <w:t xml:space="preserve">, </w:t>
      </w:r>
      <w:r w:rsidR="00BB27D7" w:rsidRPr="00CA68C3">
        <w:rPr>
          <w:bCs w:val="0"/>
          <w:sz w:val="24"/>
          <w:szCs w:val="24"/>
        </w:rPr>
        <w:t>при этом предложенная Участником в</w:t>
      </w:r>
      <w:r w:rsidR="00BB27D7" w:rsidRPr="00BB27D7">
        <w:rPr>
          <w:bCs w:val="0"/>
          <w:sz w:val="24"/>
          <w:szCs w:val="24"/>
        </w:rPr>
        <w:t xml:space="preserve">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 xml:space="preserve">форме не </w:t>
      </w:r>
      <w:r w:rsidRPr="007A5083">
        <w:rPr>
          <w:bCs w:val="0"/>
          <w:sz w:val="24"/>
          <w:szCs w:val="24"/>
        </w:rPr>
        <w:lastRenderedPageBreak/>
        <w:t>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</w:t>
      </w:r>
      <w:r w:rsidRPr="00E71A48">
        <w:rPr>
          <w:bCs w:val="0"/>
          <w:sz w:val="24"/>
          <w:szCs w:val="24"/>
        </w:rPr>
        <w:lastRenderedPageBreak/>
        <w:t xml:space="preserve">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</w:t>
      </w:r>
      <w:r w:rsidRPr="00AE1D21">
        <w:rPr>
          <w:sz w:val="24"/>
          <w:szCs w:val="24"/>
        </w:rPr>
        <w:lastRenderedPageBreak/>
        <w:t xml:space="preserve">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 xml:space="preserve">, за исключением документов, </w:t>
      </w:r>
      <w:r w:rsidR="00076D8B" w:rsidRPr="007C47E3">
        <w:rPr>
          <w:iCs/>
          <w:sz w:val="24"/>
          <w:szCs w:val="24"/>
          <w:lang w:eastAsia="ru-RU"/>
        </w:rPr>
        <w:lastRenderedPageBreak/>
        <w:t>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</w:t>
      </w:r>
      <w:r w:rsidRPr="00A87504">
        <w:rPr>
          <w:sz w:val="24"/>
          <w:szCs w:val="24"/>
        </w:rPr>
        <w:lastRenderedPageBreak/>
        <w:t>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lastRenderedPageBreak/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A7594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A7594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A7594B" w:rsidRDefault="00A7594B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A7594B">
        <w:rPr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</w:t>
      </w:r>
      <w:r w:rsidR="0033661D" w:rsidRPr="00A7594B">
        <w:rPr>
          <w:sz w:val="24"/>
          <w:szCs w:val="24"/>
          <w:lang w:eastAsia="ru-RU"/>
        </w:rPr>
        <w:t xml:space="preserve">. </w:t>
      </w:r>
      <w:r w:rsidR="004444C3" w:rsidRPr="00A7594B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A7594B">
        <w:rPr>
          <w:sz w:val="24"/>
          <w:szCs w:val="24"/>
        </w:rPr>
        <w:t>е(</w:t>
      </w:r>
      <w:proofErr w:type="gramEnd"/>
      <w:r w:rsidR="004444C3" w:rsidRPr="00A7594B">
        <w:rPr>
          <w:sz w:val="24"/>
          <w:szCs w:val="24"/>
        </w:rPr>
        <w:t>ах) Участника(</w:t>
      </w:r>
      <w:proofErr w:type="spellStart"/>
      <w:r w:rsidR="004444C3" w:rsidRPr="00A7594B">
        <w:rPr>
          <w:sz w:val="24"/>
          <w:szCs w:val="24"/>
        </w:rPr>
        <w:t>ов</w:t>
      </w:r>
      <w:proofErr w:type="spellEnd"/>
      <w:r w:rsidR="004444C3" w:rsidRPr="00A7594B">
        <w:rPr>
          <w:sz w:val="24"/>
          <w:szCs w:val="24"/>
        </w:rPr>
        <w:t xml:space="preserve">) (без НДС) и без учета предоставления приоритета </w:t>
      </w:r>
      <w:r w:rsidR="003D71BF" w:rsidRPr="00A7594B">
        <w:rPr>
          <w:sz w:val="24"/>
          <w:szCs w:val="24"/>
        </w:rPr>
        <w:t>услугам, оказываемым российскими лицами</w:t>
      </w:r>
      <w:r w:rsidR="004444C3" w:rsidRPr="00A7594B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4"/>
    <w:bookmarkStart w:id="738" w:name="_Ref465675151"/>
    <w:p w:rsidR="00A7594B" w:rsidRPr="00A7594B" w:rsidRDefault="00A7594B" w:rsidP="00A7594B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A7594B">
        <w:rPr>
          <w:b w:val="0"/>
          <w:position w:val="-24"/>
          <w:szCs w:val="24"/>
        </w:rPr>
        <w:object w:dxaOrig="146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85pt;height:60.8pt" o:ole="" fillcolor="window">
            <v:imagedata r:id="rId36" o:title=""/>
          </v:shape>
          <o:OLEObject Type="Embed" ProgID="Equation.3" ShapeID="_x0000_i1025" DrawAspect="Content" ObjectID="_1589090001" r:id="rId37"/>
        </w:object>
      </w:r>
      <w:r w:rsidRPr="00A7594B">
        <w:rPr>
          <w:b w:val="0"/>
          <w:szCs w:val="24"/>
        </w:rPr>
        <w:t>&gt;1,33, где:</w:t>
      </w:r>
    </w:p>
    <w:p w:rsidR="00A7594B" w:rsidRPr="00A7594B" w:rsidRDefault="00A7594B" w:rsidP="00A7594B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A7594B">
        <w:rPr>
          <w:b w:val="0"/>
          <w:position w:val="-20"/>
          <w:szCs w:val="24"/>
        </w:rPr>
        <w:object w:dxaOrig="940" w:dyaOrig="440">
          <v:shape id="_x0000_i1026" type="#_x0000_t75" style="width:46.75pt;height:21.5pt" o:ole="">
            <v:imagedata r:id="rId38" o:title=""/>
          </v:shape>
          <o:OLEObject Type="Embed" ProgID="Equation.3" ShapeID="_x0000_i1026" DrawAspect="Content" ObjectID="_1589090002" r:id="rId39"/>
        </w:object>
      </w:r>
      <w:r w:rsidRPr="00A7594B">
        <w:rPr>
          <w:b w:val="0"/>
          <w:szCs w:val="24"/>
        </w:rPr>
        <w:t xml:space="preserve">– максимальная цена, предложенная Участниками по каждой позиции; </w:t>
      </w:r>
    </w:p>
    <w:p w:rsidR="00A7594B" w:rsidRPr="00A7594B" w:rsidRDefault="00A7594B" w:rsidP="00A7594B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A7594B">
        <w:rPr>
          <w:b w:val="0"/>
          <w:position w:val="-20"/>
          <w:szCs w:val="24"/>
        </w:rPr>
        <w:object w:dxaOrig="380" w:dyaOrig="440">
          <v:shape id="_x0000_i1027" type="#_x0000_t75" style="width:18.7pt;height:21.5pt" o:ole="">
            <v:imagedata r:id="rId40" o:title=""/>
          </v:shape>
          <o:OLEObject Type="Embed" ProgID="Equation.3" ShapeID="_x0000_i1027" DrawAspect="Content" ObjectID="_1589090003" r:id="rId41"/>
        </w:object>
      </w:r>
      <w:r w:rsidRPr="00A7594B">
        <w:rPr>
          <w:b w:val="0"/>
          <w:szCs w:val="24"/>
        </w:rPr>
        <w:t xml:space="preserve">– оцениваемая, предложенная Участником цена продукции, по каждой позиции; </w:t>
      </w:r>
    </w:p>
    <w:p w:rsidR="00A7594B" w:rsidRPr="00A7594B" w:rsidRDefault="00A7594B" w:rsidP="00A7594B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A7594B">
        <w:rPr>
          <w:b w:val="0"/>
          <w:i/>
          <w:iCs/>
          <w:szCs w:val="24"/>
          <w:lang w:val="en-US"/>
        </w:rPr>
        <w:t>n</w:t>
      </w:r>
      <w:r w:rsidRPr="00A7594B">
        <w:rPr>
          <w:b w:val="0"/>
          <w:szCs w:val="24"/>
        </w:rPr>
        <w:t xml:space="preserve"> – </w:t>
      </w:r>
      <w:proofErr w:type="gramStart"/>
      <w:r w:rsidRPr="00A7594B">
        <w:rPr>
          <w:b w:val="0"/>
          <w:szCs w:val="24"/>
        </w:rPr>
        <w:t>количество</w:t>
      </w:r>
      <w:proofErr w:type="gramEnd"/>
      <w:r w:rsidRPr="00A7594B">
        <w:rPr>
          <w:b w:val="0"/>
          <w:szCs w:val="24"/>
        </w:rPr>
        <w:t xml:space="preserve"> позиций продукции;</w:t>
      </w:r>
    </w:p>
    <w:p w:rsidR="004444C3" w:rsidRPr="00A7594B" w:rsidRDefault="00A7594B" w:rsidP="00A7594B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A7594B">
        <w:rPr>
          <w:b w:val="0"/>
          <w:i/>
          <w:iCs/>
          <w:szCs w:val="24"/>
        </w:rPr>
        <w:t xml:space="preserve">1,33 </w:t>
      </w:r>
      <w:r w:rsidRPr="00A7594B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предложенным максимальным единичным расценкам всех Участников</w:t>
      </w:r>
      <w:r w:rsidR="004444C3" w:rsidRPr="00A7594B">
        <w:rPr>
          <w:b w:val="0"/>
        </w:rPr>
        <w:t>.</w:t>
      </w:r>
      <w:bookmarkEnd w:id="737"/>
    </w:p>
    <w:p w:rsidR="00BC1324" w:rsidRPr="00A7594B" w:rsidRDefault="00A7594B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A7594B">
        <w:rPr>
          <w:sz w:val="24"/>
          <w:szCs w:val="24"/>
        </w:rPr>
        <w:t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 обоснование предлагаемой цены, которое может включать один или несколько документов, заверенных подписью и печатью (при ее наличии)</w:t>
      </w:r>
      <w:r w:rsidRPr="00A7594B">
        <w:rPr>
          <w:sz w:val="24"/>
          <w:szCs w:val="24"/>
          <w:lang w:val="en-US"/>
        </w:rPr>
        <w:t xml:space="preserve"> </w:t>
      </w:r>
      <w:r w:rsidRPr="00A7594B">
        <w:rPr>
          <w:sz w:val="24"/>
          <w:szCs w:val="24"/>
        </w:rPr>
        <w:t>у Участника</w:t>
      </w:r>
      <w:r w:rsidR="00BC1324" w:rsidRPr="00A7594B">
        <w:rPr>
          <w:rFonts w:eastAsia="Times New Roman,Italic"/>
          <w:bCs w:val="0"/>
          <w:iCs/>
          <w:sz w:val="24"/>
          <w:szCs w:val="24"/>
        </w:rPr>
        <w:t>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A7594B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9C00A9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предлагаемой цене и </w:t>
      </w:r>
      <w:r w:rsidRPr="009C00A9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BC1324" w:rsidRPr="009C00A9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9C00A9">
        <w:rPr>
          <w:bCs w:val="0"/>
          <w:sz w:val="24"/>
          <w:szCs w:val="24"/>
        </w:rPr>
        <w:t>Непредставление Участником</w:t>
      </w:r>
      <w:r w:rsidR="004444C3" w:rsidRPr="009C00A9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9C00A9">
        <w:rPr>
          <w:bCs w:val="0"/>
          <w:sz w:val="24"/>
          <w:szCs w:val="24"/>
        </w:rPr>
        <w:t xml:space="preserve"> </w:t>
      </w:r>
      <w:r w:rsidRPr="009C00A9">
        <w:rPr>
          <w:bCs w:val="0"/>
          <w:sz w:val="24"/>
          <w:szCs w:val="24"/>
        </w:rPr>
        <w:t xml:space="preserve">в п. </w:t>
      </w:r>
      <w:r w:rsidR="002F5A68" w:rsidRPr="009C00A9">
        <w:fldChar w:fldCharType="begin"/>
      </w:r>
      <w:r w:rsidR="002F5A68" w:rsidRPr="009C00A9">
        <w:instrText xml:space="preserve"> REF _Ref465675151 \r \h  \* MERGEFORMAT </w:instrText>
      </w:r>
      <w:r w:rsidR="002F5A68" w:rsidRPr="009C00A9">
        <w:fldChar w:fldCharType="separate"/>
      </w:r>
      <w:r w:rsidR="00DA443D" w:rsidRPr="009C00A9">
        <w:rPr>
          <w:bCs w:val="0"/>
          <w:sz w:val="24"/>
          <w:szCs w:val="24"/>
        </w:rPr>
        <w:t>3.11.2</w:t>
      </w:r>
      <w:r w:rsidR="002F5A68" w:rsidRPr="009C00A9">
        <w:fldChar w:fldCharType="end"/>
      </w:r>
      <w:r w:rsidR="008F6C82" w:rsidRPr="009C00A9">
        <w:t>,</w:t>
      </w:r>
      <w:r w:rsidRPr="009C00A9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0339AB" w:rsidRPr="009C00A9" w:rsidRDefault="009C00A9" w:rsidP="000339AB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9C00A9">
        <w:rPr>
          <w:sz w:val="24"/>
          <w:szCs w:val="24"/>
        </w:rPr>
        <w:t>Закупочная комиссия отклонит Заявк</w:t>
      </w:r>
      <w:r>
        <w:rPr>
          <w:sz w:val="24"/>
          <w:szCs w:val="24"/>
        </w:rPr>
        <w:t>у</w:t>
      </w:r>
      <w:r w:rsidRPr="009C00A9">
        <w:rPr>
          <w:bCs w:val="0"/>
          <w:sz w:val="24"/>
          <w:szCs w:val="24"/>
        </w:rPr>
        <w:t xml:space="preserve"> </w:t>
      </w:r>
      <w:r w:rsidR="008F6C82" w:rsidRPr="009C00A9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</w:t>
      </w:r>
      <w:r w:rsidR="000339AB" w:rsidRPr="009C00A9">
        <w:rPr>
          <w:bCs w:val="0"/>
          <w:sz w:val="24"/>
          <w:szCs w:val="24"/>
        </w:rPr>
        <w:t>,</w:t>
      </w:r>
      <w:r w:rsidR="008F6C82" w:rsidRPr="009C00A9">
        <w:rPr>
          <w:bCs w:val="0"/>
          <w:sz w:val="24"/>
          <w:szCs w:val="24"/>
        </w:rPr>
        <w:t xml:space="preserve"> </w:t>
      </w:r>
      <w:r w:rsidR="000339AB" w:rsidRPr="009C00A9">
        <w:rPr>
          <w:bCs w:val="0"/>
          <w:sz w:val="24"/>
          <w:szCs w:val="24"/>
        </w:rPr>
        <w:t>предложив</w:t>
      </w:r>
      <w:r w:rsidR="008F6C82" w:rsidRPr="009C00A9">
        <w:rPr>
          <w:bCs w:val="0"/>
          <w:sz w:val="24"/>
          <w:szCs w:val="24"/>
        </w:rPr>
        <w:t>ш</w:t>
      </w:r>
      <w:r>
        <w:rPr>
          <w:bCs w:val="0"/>
          <w:sz w:val="24"/>
          <w:szCs w:val="24"/>
        </w:rPr>
        <w:t>его</w:t>
      </w:r>
      <w:r w:rsidR="008F6C82" w:rsidRPr="009C00A9">
        <w:rPr>
          <w:bCs w:val="0"/>
          <w:sz w:val="24"/>
          <w:szCs w:val="24"/>
        </w:rPr>
        <w:t xml:space="preserve"> цену за единицу оказываемых услуг в сводной таблице стоимости услуг (</w:t>
      </w:r>
      <w:r w:rsidR="008F6C82" w:rsidRPr="009C00A9">
        <w:rPr>
          <w:bCs w:val="0"/>
          <w:spacing w:val="-2"/>
          <w:sz w:val="24"/>
          <w:szCs w:val="24"/>
        </w:rPr>
        <w:t>под</w:t>
      </w:r>
      <w:r w:rsidR="008F6C82" w:rsidRPr="009C00A9">
        <w:rPr>
          <w:bCs w:val="0"/>
          <w:sz w:val="24"/>
          <w:szCs w:val="24"/>
        </w:rPr>
        <w:t xml:space="preserve">раздел </w:t>
      </w:r>
      <w:r w:rsidR="008F6C82" w:rsidRPr="009C00A9">
        <w:rPr>
          <w:bCs w:val="0"/>
          <w:sz w:val="24"/>
          <w:szCs w:val="24"/>
        </w:rPr>
        <w:fldChar w:fldCharType="begin"/>
      </w:r>
      <w:r w:rsidR="008F6C82" w:rsidRPr="009C00A9">
        <w:rPr>
          <w:bCs w:val="0"/>
          <w:sz w:val="24"/>
          <w:szCs w:val="24"/>
        </w:rPr>
        <w:instrText xml:space="preserve"> REF _Ref440271072 \r \h </w:instrText>
      </w:r>
      <w:r w:rsidR="000339AB" w:rsidRPr="009C00A9">
        <w:rPr>
          <w:bCs w:val="0"/>
          <w:sz w:val="24"/>
          <w:szCs w:val="24"/>
        </w:rPr>
        <w:instrText xml:space="preserve"> \* MERGEFORMAT </w:instrText>
      </w:r>
      <w:r w:rsidR="008F6C82" w:rsidRPr="009C00A9">
        <w:rPr>
          <w:bCs w:val="0"/>
          <w:sz w:val="24"/>
          <w:szCs w:val="24"/>
        </w:rPr>
      </w:r>
      <w:r w:rsidR="008F6C82" w:rsidRPr="009C00A9">
        <w:rPr>
          <w:bCs w:val="0"/>
          <w:sz w:val="24"/>
          <w:szCs w:val="24"/>
        </w:rPr>
        <w:fldChar w:fldCharType="separate"/>
      </w:r>
      <w:r w:rsidR="008F6C82" w:rsidRPr="009C00A9">
        <w:rPr>
          <w:bCs w:val="0"/>
          <w:sz w:val="24"/>
          <w:szCs w:val="24"/>
        </w:rPr>
        <w:t>5.2</w:t>
      </w:r>
      <w:r w:rsidR="008F6C82" w:rsidRPr="009C00A9">
        <w:rPr>
          <w:bCs w:val="0"/>
          <w:sz w:val="24"/>
          <w:szCs w:val="24"/>
        </w:rPr>
        <w:fldChar w:fldCharType="end"/>
      </w:r>
      <w:r w:rsidR="000339AB" w:rsidRPr="009C00A9">
        <w:rPr>
          <w:bCs w:val="0"/>
          <w:sz w:val="24"/>
          <w:szCs w:val="24"/>
        </w:rPr>
        <w:t xml:space="preserve">) </w:t>
      </w:r>
      <w:r w:rsidRPr="009C00A9">
        <w:rPr>
          <w:bCs w:val="0"/>
          <w:sz w:val="24"/>
          <w:szCs w:val="24"/>
        </w:rPr>
        <w:t>равную 0,00 рублей</w:t>
      </w:r>
      <w:r w:rsidR="000339AB" w:rsidRPr="009C00A9">
        <w:rPr>
          <w:bCs w:val="0"/>
          <w:sz w:val="24"/>
          <w:szCs w:val="24"/>
        </w:rPr>
        <w:t>.</w:t>
      </w:r>
      <w:r w:rsidRPr="009C00A9">
        <w:rPr>
          <w:bCs w:val="0"/>
          <w:sz w:val="24"/>
          <w:szCs w:val="24"/>
        </w:rPr>
        <w:t xml:space="preserve"> 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9C00A9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9C00A9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9C00A9">
        <w:rPr>
          <w:rFonts w:eastAsia="Times New Roman,Italic"/>
          <w:bCs w:val="0"/>
          <w:iCs/>
          <w:sz w:val="24"/>
          <w:szCs w:val="24"/>
        </w:rPr>
        <w:t>цены необоснованной, заявка на участие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A7594B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lastRenderedPageBreak/>
        <w:t>Участник</w:t>
      </w:r>
      <w:r w:rsidRPr="00A7594B">
        <w:rPr>
          <w:sz w:val="24"/>
          <w:szCs w:val="24"/>
        </w:rPr>
        <w:t xml:space="preserve">, </w:t>
      </w:r>
      <w:r w:rsidR="0033661D" w:rsidRPr="00A7594B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A7594B">
        <w:rPr>
          <w:szCs w:val="24"/>
          <w:lang w:eastAsia="ru-RU"/>
        </w:rPr>
        <w:t xml:space="preserve"> </w:t>
      </w:r>
      <w:r w:rsidR="0033661D" w:rsidRPr="00A7594B">
        <w:rPr>
          <w:sz w:val="24"/>
          <w:szCs w:val="24"/>
        </w:rPr>
        <w:t xml:space="preserve">в </w:t>
      </w:r>
      <w:proofErr w:type="spellStart"/>
      <w:r w:rsidR="0033661D" w:rsidRPr="00A7594B">
        <w:rPr>
          <w:sz w:val="24"/>
          <w:szCs w:val="24"/>
        </w:rPr>
        <w:t>пп</w:t>
      </w:r>
      <w:proofErr w:type="spellEnd"/>
      <w:r w:rsidRPr="00A7594B">
        <w:rPr>
          <w:sz w:val="24"/>
          <w:szCs w:val="24"/>
        </w:rPr>
        <w:t xml:space="preserve">. </w:t>
      </w:r>
      <w:r w:rsidR="002F5A68" w:rsidRPr="00A7594B">
        <w:fldChar w:fldCharType="begin"/>
      </w:r>
      <w:r w:rsidR="002F5A68" w:rsidRPr="00A7594B">
        <w:instrText xml:space="preserve"> REF _Ref465437572 \r \h  \* MERGEFORMAT </w:instrText>
      </w:r>
      <w:r w:rsidR="002F5A68" w:rsidRPr="00A7594B">
        <w:fldChar w:fldCharType="separate"/>
      </w:r>
      <w:r w:rsidR="00DA443D" w:rsidRPr="00A7594B">
        <w:rPr>
          <w:sz w:val="24"/>
          <w:szCs w:val="24"/>
        </w:rPr>
        <w:t>3.13.2</w:t>
      </w:r>
      <w:r w:rsidR="002F5A68" w:rsidRPr="00A7594B">
        <w:fldChar w:fldCharType="end"/>
      </w:r>
      <w:r w:rsidRPr="00A7594B">
        <w:rPr>
          <w:sz w:val="24"/>
          <w:szCs w:val="24"/>
        </w:rPr>
        <w:t>-</w:t>
      </w:r>
      <w:r w:rsidR="002F5A68" w:rsidRPr="00A7594B">
        <w:fldChar w:fldCharType="begin"/>
      </w:r>
      <w:r w:rsidR="002F5A68" w:rsidRPr="00A7594B">
        <w:instrText xml:space="preserve"> REF _Ref465440181 \r \h  \* MERGEFORMAT </w:instrText>
      </w:r>
      <w:r w:rsidR="002F5A68" w:rsidRPr="00A7594B">
        <w:fldChar w:fldCharType="separate"/>
      </w:r>
      <w:r w:rsidR="00DA443D" w:rsidRPr="00A7594B">
        <w:rPr>
          <w:sz w:val="24"/>
          <w:szCs w:val="24"/>
        </w:rPr>
        <w:t>3.13.4</w:t>
      </w:r>
      <w:r w:rsidR="002F5A68" w:rsidRPr="00A7594B">
        <w:fldChar w:fldCharType="end"/>
      </w:r>
      <w:r w:rsidRPr="00A7594B">
        <w:rPr>
          <w:sz w:val="24"/>
          <w:szCs w:val="24"/>
        </w:rPr>
        <w:t>.</w:t>
      </w:r>
    </w:p>
    <w:p w:rsidR="00BC1324" w:rsidRPr="00A7594B" w:rsidRDefault="00A7594B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A7594B">
        <w:rPr>
          <w:sz w:val="24"/>
          <w:szCs w:val="24"/>
        </w:rPr>
        <w:t>В случае, если по итогам анализа документов, представленных Участнико</w:t>
      </w:r>
      <w:proofErr w:type="gramStart"/>
      <w:r w:rsidRPr="00A7594B">
        <w:rPr>
          <w:sz w:val="24"/>
          <w:szCs w:val="24"/>
        </w:rPr>
        <w:t>м(</w:t>
      </w:r>
      <w:proofErr w:type="spellStart"/>
      <w:proofErr w:type="gramEnd"/>
      <w:r w:rsidRPr="00A7594B">
        <w:rPr>
          <w:sz w:val="24"/>
          <w:szCs w:val="24"/>
        </w:rPr>
        <w:t>ами</w:t>
      </w:r>
      <w:proofErr w:type="spellEnd"/>
      <w:r w:rsidRPr="00A7594B">
        <w:rPr>
          <w:sz w:val="24"/>
          <w:szCs w:val="24"/>
        </w:rPr>
        <w:t>), предложившим(и) демпинговую цену, будет установлено, что единичные расценки были рассчитаны неверно, и ценовое предложение Участника(</w:t>
      </w:r>
      <w:proofErr w:type="spellStart"/>
      <w:r w:rsidRPr="00A7594B">
        <w:rPr>
          <w:sz w:val="24"/>
          <w:szCs w:val="24"/>
        </w:rPr>
        <w:t>ов</w:t>
      </w:r>
      <w:proofErr w:type="spellEnd"/>
      <w:r w:rsidRPr="00A7594B">
        <w:rPr>
          <w:sz w:val="24"/>
          <w:szCs w:val="24"/>
        </w:rPr>
        <w:t>) закупки не является аномально низким (демпинговым), Закупочная комиссия вправе принять следующие решения</w:t>
      </w:r>
      <w:r w:rsidR="00BC1324" w:rsidRPr="00A7594B">
        <w:rPr>
          <w:sz w:val="24"/>
          <w:szCs w:val="24"/>
        </w:rPr>
        <w:t>:</w:t>
      </w:r>
    </w:p>
    <w:p w:rsidR="00BC1324" w:rsidRPr="00A7594B" w:rsidRDefault="00A7594B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A7594B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откорректированными условиями</w:t>
      </w:r>
      <w:r w:rsidR="00BC1324" w:rsidRPr="00A7594B">
        <w:rPr>
          <w:sz w:val="24"/>
          <w:szCs w:val="24"/>
        </w:rPr>
        <w:t>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A7594B">
        <w:rPr>
          <w:sz w:val="24"/>
          <w:szCs w:val="24"/>
        </w:rPr>
        <w:t xml:space="preserve">о заключении Договора с участником </w:t>
      </w:r>
      <w:r w:rsidR="004444C3" w:rsidRPr="00A7594B">
        <w:rPr>
          <w:sz w:val="24"/>
          <w:szCs w:val="24"/>
        </w:rPr>
        <w:t xml:space="preserve">закупки, чья </w:t>
      </w:r>
      <w:r w:rsidR="0033661D" w:rsidRPr="00A7594B">
        <w:rPr>
          <w:sz w:val="24"/>
          <w:szCs w:val="24"/>
        </w:rPr>
        <w:t>заявка была признана лучшей,</w:t>
      </w:r>
      <w:r w:rsidRPr="00A7594B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A7594B">
        <w:rPr>
          <w:sz w:val="24"/>
          <w:szCs w:val="24"/>
        </w:rPr>
        <w:t>пп</w:t>
      </w:r>
      <w:proofErr w:type="spellEnd"/>
      <w:r w:rsidRPr="00A7594B">
        <w:rPr>
          <w:sz w:val="24"/>
          <w:szCs w:val="24"/>
        </w:rPr>
        <w:t xml:space="preserve">. </w:t>
      </w:r>
      <w:r w:rsidR="002F5A68" w:rsidRPr="00A7594B">
        <w:fldChar w:fldCharType="begin"/>
      </w:r>
      <w:r w:rsidR="002F5A68" w:rsidRPr="00A7594B">
        <w:instrText xml:space="preserve"> REF _Ref465437572 \r \h  \* MERGEFORMAT </w:instrText>
      </w:r>
      <w:r w:rsidR="002F5A68" w:rsidRPr="00A7594B">
        <w:fldChar w:fldCharType="separate"/>
      </w:r>
      <w:r w:rsidR="00DA443D" w:rsidRPr="00A7594B">
        <w:rPr>
          <w:sz w:val="24"/>
          <w:szCs w:val="24"/>
        </w:rPr>
        <w:t>3.13.2</w:t>
      </w:r>
      <w:r w:rsidR="002F5A68" w:rsidRPr="00A7594B">
        <w:fldChar w:fldCharType="end"/>
      </w:r>
      <w:r w:rsidRPr="00A7594B">
        <w:rPr>
          <w:sz w:val="24"/>
          <w:szCs w:val="24"/>
        </w:rPr>
        <w:t>-</w:t>
      </w:r>
      <w:r w:rsidR="002F5A68" w:rsidRPr="00A7594B">
        <w:fldChar w:fldCharType="begin"/>
      </w:r>
      <w:r w:rsidR="002F5A68" w:rsidRPr="00A7594B">
        <w:instrText xml:space="preserve"> REF _Ref465440181 \r \h  \* MERGEFORMAT </w:instrText>
      </w:r>
      <w:r w:rsidR="002F5A68" w:rsidRPr="00A7594B">
        <w:fldChar w:fldCharType="separate"/>
      </w:r>
      <w:r w:rsidR="00DA443D" w:rsidRPr="00A7594B">
        <w:rPr>
          <w:sz w:val="24"/>
          <w:szCs w:val="24"/>
        </w:rPr>
        <w:t>3.13.4</w:t>
      </w:r>
      <w:r w:rsidR="002F5A68" w:rsidRPr="00A7594B">
        <w:fldChar w:fldCharType="end"/>
      </w:r>
      <w:r w:rsidR="0033661D" w:rsidRPr="00A7594B">
        <w:t>,</w:t>
      </w:r>
      <w:r w:rsidRPr="004444C3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9" w:name="_Ref468875974"/>
      <w:bookmarkStart w:id="740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39"/>
      <w:bookmarkEnd w:id="74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1" w:name="_Ref294695403"/>
      <w:bookmarkStart w:id="74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1"/>
      <w:bookmarkEnd w:id="742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3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</w:t>
      </w:r>
      <w:r w:rsidRPr="00E71A48">
        <w:rPr>
          <w:bCs w:val="0"/>
          <w:sz w:val="24"/>
          <w:szCs w:val="24"/>
        </w:rPr>
        <w:lastRenderedPageBreak/>
        <w:t>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6" w:name="_Toc181693189"/>
      <w:bookmarkStart w:id="747" w:name="_Ref190680463"/>
      <w:bookmarkStart w:id="748" w:name="_Ref306140410"/>
      <w:bookmarkStart w:id="749" w:name="_Ref306142159"/>
      <w:bookmarkStart w:id="750" w:name="_Ref468201028"/>
      <w:bookmarkStart w:id="751" w:name="_Ref468201106"/>
      <w:bookmarkStart w:id="752" w:name="_Toc498590206"/>
      <w:bookmarkStart w:id="753" w:name="_Ref303102866"/>
      <w:bookmarkStart w:id="754" w:name="_Toc305835589"/>
      <w:bookmarkStart w:id="755" w:name="_Ref303683952"/>
      <w:bookmarkStart w:id="756" w:name="__RefNumPara__840_922829174"/>
      <w:bookmarkEnd w:id="74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6"/>
      <w:bookmarkEnd w:id="747"/>
      <w:bookmarkEnd w:id="748"/>
      <w:bookmarkEnd w:id="749"/>
      <w:bookmarkEnd w:id="750"/>
      <w:bookmarkEnd w:id="751"/>
      <w:bookmarkEnd w:id="752"/>
      <w:r w:rsidRPr="00414CAF">
        <w:t xml:space="preserve"> </w:t>
      </w:r>
      <w:bookmarkEnd w:id="753"/>
      <w:bookmarkEnd w:id="754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7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57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8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5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9" w:name="_Ref303694483"/>
      <w:bookmarkStart w:id="760" w:name="_Toc305835590"/>
      <w:bookmarkStart w:id="761" w:name="_Ref306140451"/>
      <w:bookmarkStart w:id="762" w:name="_Toc498590207"/>
      <w:r w:rsidRPr="006E1884">
        <w:t xml:space="preserve">Уведомление о результатах </w:t>
      </w:r>
      <w:bookmarkEnd w:id="759"/>
      <w:bookmarkEnd w:id="760"/>
      <w:r w:rsidRPr="006E1884">
        <w:t>запроса предложений</w:t>
      </w:r>
      <w:bookmarkEnd w:id="761"/>
      <w:bookmarkEnd w:id="762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3" w:name="_Toc471979955"/>
      <w:bookmarkStart w:id="764" w:name="_Toc498590208"/>
      <w:bookmarkEnd w:id="755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3"/>
      <w:bookmarkEnd w:id="764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lastRenderedPageBreak/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5" w:name="_Toc471979956"/>
      <w:bookmarkStart w:id="766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5"/>
      <w:bookmarkEnd w:id="766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7" w:name="_Ref440270568"/>
      <w:bookmarkStart w:id="768" w:name="_Ref440274159"/>
      <w:bookmarkStart w:id="769" w:name="_Ref440292555"/>
      <w:bookmarkStart w:id="770" w:name="_Ref440292779"/>
      <w:bookmarkStart w:id="771" w:name="_Toc498590210"/>
      <w:r>
        <w:rPr>
          <w:szCs w:val="24"/>
        </w:rPr>
        <w:lastRenderedPageBreak/>
        <w:t>Техническая часть</w:t>
      </w:r>
      <w:bookmarkEnd w:id="767"/>
      <w:bookmarkEnd w:id="768"/>
      <w:bookmarkEnd w:id="769"/>
      <w:bookmarkEnd w:id="770"/>
      <w:bookmarkEnd w:id="771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2" w:name="_Toc176064097"/>
      <w:bookmarkStart w:id="773" w:name="_Toc176338525"/>
      <w:bookmarkStart w:id="774" w:name="_Toc180399753"/>
      <w:bookmarkStart w:id="775" w:name="_Toc189457101"/>
      <w:bookmarkStart w:id="776" w:name="_Toc189461737"/>
      <w:bookmarkStart w:id="777" w:name="_Toc189462011"/>
      <w:bookmarkStart w:id="778" w:name="_Toc191273610"/>
      <w:bookmarkStart w:id="779" w:name="_Toc423421726"/>
      <w:bookmarkStart w:id="780" w:name="_Toc498590211"/>
      <w:bookmarkStart w:id="781" w:name="_Toc167189319"/>
      <w:bookmarkStart w:id="782" w:name="_Toc168725254"/>
      <w:r w:rsidRPr="00C12FA4">
        <w:t xml:space="preserve">Перечень, объемы и характеристики </w:t>
      </w:r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r w:rsidR="00C3704B">
        <w:t>закупаемых услуг</w:t>
      </w:r>
      <w:bookmarkEnd w:id="780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3" w:name="_Toc439166311"/>
      <w:bookmarkStart w:id="784" w:name="_Toc439170659"/>
      <w:bookmarkStart w:id="785" w:name="_Toc439172761"/>
      <w:bookmarkStart w:id="786" w:name="_Toc439173205"/>
      <w:bookmarkStart w:id="787" w:name="_Toc439238199"/>
      <w:bookmarkStart w:id="788" w:name="_Toc439252751"/>
      <w:bookmarkStart w:id="789" w:name="_Toc439323609"/>
      <w:bookmarkStart w:id="790" w:name="_Toc439323725"/>
      <w:bookmarkStart w:id="791" w:name="_Toc440361359"/>
      <w:bookmarkStart w:id="792" w:name="_Toc440376114"/>
      <w:bookmarkStart w:id="793" w:name="_Toc440376241"/>
      <w:bookmarkStart w:id="794" w:name="_Toc440382503"/>
      <w:bookmarkStart w:id="795" w:name="_Toc440447173"/>
      <w:bookmarkStart w:id="796" w:name="_Toc440632334"/>
      <w:bookmarkStart w:id="797" w:name="_Toc440875107"/>
      <w:bookmarkStart w:id="798" w:name="_Toc441131094"/>
      <w:bookmarkStart w:id="799" w:name="_Toc465774615"/>
      <w:bookmarkStart w:id="800" w:name="_Toc465848844"/>
      <w:bookmarkStart w:id="801" w:name="_Toc468876164"/>
      <w:bookmarkStart w:id="802" w:name="_Toc469487658"/>
      <w:bookmarkStart w:id="803" w:name="_Toc471979959"/>
      <w:bookmarkStart w:id="804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Pr="00FA5C58">
        <w:rPr>
          <w:b w:val="0"/>
          <w:szCs w:val="24"/>
        </w:rPr>
        <w:t>задани</w:t>
      </w:r>
      <w:r w:rsidR="003776BB" w:rsidRPr="00FA5C58">
        <w:rPr>
          <w:b w:val="0"/>
          <w:szCs w:val="24"/>
        </w:rPr>
        <w:t>е(</w:t>
      </w:r>
      <w:r w:rsidRPr="00FA5C58">
        <w:rPr>
          <w:b w:val="0"/>
          <w:szCs w:val="24"/>
        </w:rPr>
        <w:t>я</w:t>
      </w:r>
      <w:r w:rsidR="003776BB" w:rsidRPr="00FA5C58">
        <w:rPr>
          <w:b w:val="0"/>
          <w:szCs w:val="24"/>
        </w:rPr>
        <w:t>)</w:t>
      </w:r>
      <w:r w:rsidRPr="00FA5C58">
        <w:rPr>
          <w:b w:val="0"/>
          <w:szCs w:val="24"/>
        </w:rPr>
        <w:t xml:space="preserve"> </w:t>
      </w:r>
      <w:r w:rsidR="00A154B7" w:rsidRPr="00FA5C58">
        <w:rPr>
          <w:b w:val="0"/>
          <w:szCs w:val="24"/>
        </w:rPr>
        <w:t xml:space="preserve">по Лоту №1 (подраздел </w:t>
      </w:r>
      <w:r w:rsidR="00AD2F1E" w:rsidRPr="00FA5C58">
        <w:rPr>
          <w:b w:val="0"/>
          <w:szCs w:val="24"/>
        </w:rPr>
        <w:fldChar w:fldCharType="begin"/>
      </w:r>
      <w:r w:rsidR="00A154B7" w:rsidRPr="00FA5C58">
        <w:rPr>
          <w:b w:val="0"/>
          <w:szCs w:val="24"/>
        </w:rPr>
        <w:instrText xml:space="preserve"> REF _Ref440275279 \r \h </w:instrText>
      </w:r>
      <w:r w:rsidR="00FA5C58">
        <w:rPr>
          <w:b w:val="0"/>
          <w:szCs w:val="24"/>
        </w:rPr>
        <w:instrText xml:space="preserve"> \* MERGEFORMAT </w:instrText>
      </w:r>
      <w:r w:rsidR="00AD2F1E" w:rsidRPr="00FA5C58">
        <w:rPr>
          <w:b w:val="0"/>
          <w:szCs w:val="24"/>
        </w:rPr>
      </w:r>
      <w:r w:rsidR="00AD2F1E" w:rsidRPr="00FA5C58">
        <w:rPr>
          <w:b w:val="0"/>
          <w:szCs w:val="24"/>
        </w:rPr>
        <w:fldChar w:fldCharType="separate"/>
      </w:r>
      <w:r w:rsidR="00DA443D" w:rsidRPr="00FA5C58">
        <w:rPr>
          <w:b w:val="0"/>
          <w:szCs w:val="24"/>
        </w:rPr>
        <w:t>1.1.4</w:t>
      </w:r>
      <w:r w:rsidR="00AD2F1E" w:rsidRPr="00FA5C58">
        <w:rPr>
          <w:b w:val="0"/>
          <w:szCs w:val="24"/>
        </w:rPr>
        <w:fldChar w:fldCharType="end"/>
      </w:r>
      <w:r w:rsidR="00A154B7" w:rsidRPr="00FA5C58">
        <w:rPr>
          <w:b w:val="0"/>
          <w:szCs w:val="24"/>
        </w:rPr>
        <w:t>)</w:t>
      </w:r>
      <w:r w:rsidRPr="00FA5C58">
        <w:rPr>
          <w:b w:val="0"/>
          <w:szCs w:val="24"/>
        </w:rPr>
        <w:t xml:space="preserve"> изложен</w:t>
      </w:r>
      <w:r w:rsidR="00F463E8" w:rsidRPr="00FA5C58">
        <w:rPr>
          <w:b w:val="0"/>
          <w:szCs w:val="24"/>
        </w:rPr>
        <w:t>о(</w:t>
      </w:r>
      <w:r w:rsidRPr="00FA5C58">
        <w:rPr>
          <w:b w:val="0"/>
          <w:szCs w:val="24"/>
        </w:rPr>
        <w:t>ы</w:t>
      </w:r>
      <w:r w:rsidR="00F463E8" w:rsidRPr="00FA5C58">
        <w:rPr>
          <w:b w:val="0"/>
          <w:szCs w:val="24"/>
        </w:rPr>
        <w:t>)</w:t>
      </w:r>
      <w:r w:rsidRPr="00FA5C58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FA5C58">
        <w:rPr>
          <w:b w:val="0"/>
          <w:szCs w:val="24"/>
        </w:rPr>
        <w:t>Участник</w:t>
      </w:r>
      <w:r w:rsidRPr="00FA5C58">
        <w:rPr>
          <w:b w:val="0"/>
          <w:szCs w:val="24"/>
        </w:rPr>
        <w:t>ам вместе с ней</w:t>
      </w:r>
      <w:r w:rsidRPr="003803A7">
        <w:rPr>
          <w:b w:val="0"/>
          <w:szCs w:val="24"/>
        </w:rPr>
        <w:t xml:space="preserve"> в качестве отдельного документа.</w:t>
      </w:r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</w:p>
    <w:p w:rsidR="002B5044" w:rsidRPr="003803A7" w:rsidRDefault="002B5044" w:rsidP="0021751A">
      <w:pPr>
        <w:pStyle w:val="2"/>
        <w:ind w:left="1701" w:hanging="1134"/>
      </w:pPr>
      <w:bookmarkStart w:id="805" w:name="_Ref194832984"/>
      <w:bookmarkStart w:id="806" w:name="_Ref197686508"/>
      <w:bookmarkStart w:id="807" w:name="_Toc423421727"/>
      <w:bookmarkStart w:id="808" w:name="_Toc498590213"/>
      <w:r w:rsidRPr="003803A7">
        <w:t xml:space="preserve">Требование к </w:t>
      </w:r>
      <w:bookmarkEnd w:id="805"/>
      <w:bookmarkEnd w:id="806"/>
      <w:bookmarkEnd w:id="807"/>
      <w:r w:rsidR="00C3704B">
        <w:t>закупаемым услугам</w:t>
      </w:r>
      <w:bookmarkEnd w:id="808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61362"/>
      <w:bookmarkStart w:id="818" w:name="_Toc440376117"/>
      <w:bookmarkStart w:id="819" w:name="_Toc440376244"/>
      <w:bookmarkStart w:id="820" w:name="_Toc440382505"/>
      <w:bookmarkStart w:id="821" w:name="_Toc440447175"/>
      <w:bookmarkStart w:id="822" w:name="_Toc440632336"/>
      <w:bookmarkStart w:id="823" w:name="_Toc440875109"/>
      <w:bookmarkStart w:id="824" w:name="_Toc441131096"/>
      <w:bookmarkStart w:id="825" w:name="_Toc465774617"/>
      <w:bookmarkStart w:id="826" w:name="_Toc465848846"/>
      <w:bookmarkStart w:id="827" w:name="_Toc468876166"/>
      <w:bookmarkStart w:id="828" w:name="_Toc469487660"/>
      <w:bookmarkStart w:id="829" w:name="_Toc471979961"/>
      <w:bookmarkStart w:id="830" w:name="_Toc498590214"/>
      <w:bookmarkStart w:id="831" w:name="_Ref194833053"/>
      <w:bookmarkStart w:id="832" w:name="_Ref223496951"/>
      <w:bookmarkStart w:id="83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4" w:name="_Toc461808930"/>
      <w:bookmarkStart w:id="835" w:name="_Toc464120639"/>
      <w:bookmarkStart w:id="836" w:name="_Toc498590215"/>
      <w:bookmarkEnd w:id="781"/>
      <w:bookmarkEnd w:id="782"/>
      <w:bookmarkEnd w:id="831"/>
      <w:bookmarkEnd w:id="832"/>
      <w:bookmarkEnd w:id="833"/>
      <w:r w:rsidRPr="00AE1D21">
        <w:t>Альтернативные предложения</w:t>
      </w:r>
      <w:bookmarkStart w:id="837" w:name="_Ref56252639"/>
      <w:bookmarkEnd w:id="834"/>
      <w:bookmarkEnd w:id="835"/>
      <w:bookmarkEnd w:id="83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8" w:name="_Toc461808802"/>
      <w:bookmarkStart w:id="839" w:name="_Toc461808931"/>
      <w:bookmarkStart w:id="840" w:name="_Toc464120640"/>
      <w:bookmarkStart w:id="841" w:name="_Toc465774619"/>
      <w:bookmarkStart w:id="842" w:name="_Toc465848848"/>
      <w:bookmarkStart w:id="843" w:name="_Toc468876168"/>
      <w:bookmarkStart w:id="844" w:name="_Toc469487662"/>
      <w:bookmarkStart w:id="845" w:name="_Toc471979963"/>
      <w:bookmarkStart w:id="846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7" w:name="_Ref440270602"/>
      <w:bookmarkStart w:id="848" w:name="_Toc498590217"/>
      <w:bookmarkEnd w:id="5"/>
      <w:bookmarkEnd w:id="75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7"/>
      <w:bookmarkEnd w:id="8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9" w:name="_Ref55336310"/>
      <w:bookmarkStart w:id="850" w:name="_Toc57314672"/>
      <w:bookmarkStart w:id="851" w:name="_Toc69728986"/>
      <w:bookmarkStart w:id="852" w:name="_Toc98253919"/>
      <w:bookmarkStart w:id="853" w:name="_Toc165173847"/>
      <w:bookmarkStart w:id="854" w:name="_Toc423423667"/>
      <w:bookmarkStart w:id="855" w:name="_Toc498590218"/>
      <w:r w:rsidRPr="00F647F7">
        <w:t xml:space="preserve">Письмо о подаче оферты </w:t>
      </w:r>
      <w:bookmarkStart w:id="856" w:name="_Ref22846535"/>
      <w:r w:rsidRPr="00F647F7">
        <w:t>(</w:t>
      </w:r>
      <w:bookmarkEnd w:id="8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55"/>
    </w:p>
    <w:p w:rsidR="004F4D80" w:rsidRPr="00C236C0" w:rsidRDefault="004F4D80" w:rsidP="004F4D80">
      <w:pPr>
        <w:pStyle w:val="3"/>
        <w:rPr>
          <w:szCs w:val="24"/>
        </w:rPr>
      </w:pPr>
      <w:bookmarkStart w:id="857" w:name="_Toc98253920"/>
      <w:bookmarkStart w:id="858" w:name="_Toc157248174"/>
      <w:bookmarkStart w:id="859" w:name="_Toc157496543"/>
      <w:bookmarkStart w:id="860" w:name="_Toc158206082"/>
      <w:bookmarkStart w:id="861" w:name="_Toc164057767"/>
      <w:bookmarkStart w:id="862" w:name="_Toc164137117"/>
      <w:bookmarkStart w:id="863" w:name="_Toc164161277"/>
      <w:bookmarkStart w:id="864" w:name="_Toc165173848"/>
      <w:bookmarkStart w:id="865" w:name="_Toc439170673"/>
      <w:bookmarkStart w:id="866" w:name="_Toc439172775"/>
      <w:bookmarkStart w:id="867" w:name="_Toc439173219"/>
      <w:bookmarkStart w:id="868" w:name="_Toc439238213"/>
      <w:bookmarkStart w:id="869" w:name="_Toc440361369"/>
      <w:bookmarkStart w:id="870" w:name="_Toc440376124"/>
      <w:bookmarkStart w:id="871" w:name="_Toc465774622"/>
      <w:bookmarkStart w:id="872" w:name="_Toc465848851"/>
      <w:bookmarkStart w:id="873" w:name="_Toc471979966"/>
      <w:bookmarkStart w:id="874" w:name="_Toc498590219"/>
      <w:r w:rsidRPr="00C236C0">
        <w:rPr>
          <w:szCs w:val="24"/>
        </w:rPr>
        <w:t>Форма письма о подаче оферты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6" w:name="_Toc98253921"/>
      <w:bookmarkStart w:id="877" w:name="_Toc157248175"/>
      <w:bookmarkStart w:id="878" w:name="_Toc157496544"/>
      <w:bookmarkStart w:id="879" w:name="_Toc158206083"/>
      <w:bookmarkStart w:id="880" w:name="_Toc164057768"/>
      <w:bookmarkStart w:id="881" w:name="_Toc164137118"/>
      <w:bookmarkStart w:id="882" w:name="_Toc164161278"/>
      <w:bookmarkStart w:id="88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4" w:name="_Toc439170674"/>
      <w:bookmarkStart w:id="885" w:name="_Toc439172776"/>
      <w:bookmarkStart w:id="886" w:name="_Toc439173220"/>
      <w:bookmarkStart w:id="887" w:name="_Toc439238214"/>
      <w:bookmarkStart w:id="888" w:name="_Toc439252762"/>
      <w:bookmarkStart w:id="889" w:name="_Toc439323736"/>
      <w:bookmarkStart w:id="890" w:name="_Toc440361370"/>
      <w:bookmarkStart w:id="891" w:name="_Toc440376125"/>
      <w:bookmarkStart w:id="892" w:name="_Toc440376252"/>
      <w:bookmarkStart w:id="893" w:name="_Toc440382510"/>
      <w:bookmarkStart w:id="894" w:name="_Toc440447180"/>
      <w:bookmarkStart w:id="895" w:name="_Toc440632341"/>
      <w:bookmarkStart w:id="896" w:name="_Toc440875113"/>
      <w:bookmarkStart w:id="897" w:name="_Toc441131100"/>
      <w:bookmarkStart w:id="898" w:name="_Toc465774623"/>
      <w:bookmarkStart w:id="899" w:name="_Toc465848852"/>
      <w:bookmarkStart w:id="900" w:name="_Toc471979967"/>
      <w:bookmarkStart w:id="901" w:name="_Toc498590220"/>
      <w:r w:rsidRPr="00C236C0">
        <w:rPr>
          <w:szCs w:val="24"/>
        </w:rPr>
        <w:lastRenderedPageBreak/>
        <w:t>Инструкции по заполнению</w:t>
      </w:r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2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2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3" w:name="_Ref55335821"/>
      <w:bookmarkStart w:id="904" w:name="_Ref55336345"/>
      <w:bookmarkStart w:id="905" w:name="_Toc57314674"/>
      <w:bookmarkStart w:id="906" w:name="_Toc69728988"/>
      <w:bookmarkStart w:id="907" w:name="_Toc98253922"/>
      <w:bookmarkStart w:id="90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9" w:name="_Ref440271964"/>
      <w:bookmarkStart w:id="910" w:name="_Toc440361371"/>
      <w:bookmarkStart w:id="911" w:name="_Toc440376126"/>
      <w:bookmarkStart w:id="912" w:name="_Toc498590221"/>
      <w:r>
        <w:rPr>
          <w:szCs w:val="24"/>
        </w:rPr>
        <w:lastRenderedPageBreak/>
        <w:t>Антикоррупционные обязательства (Форма 1.1).</w:t>
      </w:r>
      <w:bookmarkEnd w:id="909"/>
      <w:bookmarkEnd w:id="910"/>
      <w:bookmarkEnd w:id="911"/>
      <w:bookmarkEnd w:id="912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3" w:name="_Toc439238216"/>
      <w:bookmarkStart w:id="914" w:name="_Toc439252764"/>
      <w:bookmarkStart w:id="915" w:name="_Toc439323738"/>
      <w:bookmarkStart w:id="916" w:name="_Toc440361372"/>
      <w:bookmarkStart w:id="917" w:name="_Toc440376127"/>
      <w:bookmarkStart w:id="918" w:name="_Toc440376254"/>
      <w:bookmarkStart w:id="919" w:name="_Toc440382512"/>
      <w:bookmarkStart w:id="920" w:name="_Toc440447182"/>
      <w:bookmarkStart w:id="921" w:name="_Toc440632343"/>
      <w:bookmarkStart w:id="922" w:name="_Toc440875115"/>
      <w:bookmarkStart w:id="923" w:name="_Toc441131102"/>
      <w:bookmarkStart w:id="924" w:name="_Toc465774625"/>
      <w:bookmarkStart w:id="925" w:name="_Toc465848854"/>
      <w:bookmarkStart w:id="926" w:name="_Toc471979969"/>
      <w:bookmarkStart w:id="927" w:name="_Toc498590222"/>
      <w:r w:rsidRPr="009F5821">
        <w:rPr>
          <w:szCs w:val="24"/>
        </w:rPr>
        <w:t>Форма Антикоррупционных обязательств</w:t>
      </w:r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8" w:name="_Toc423423668"/>
      <w:bookmarkStart w:id="929" w:name="_Ref440271072"/>
      <w:bookmarkStart w:id="930" w:name="_Ref440273986"/>
      <w:bookmarkStart w:id="931" w:name="_Ref440274337"/>
      <w:bookmarkStart w:id="932" w:name="_Ref440274913"/>
      <w:bookmarkStart w:id="933" w:name="_Ref440284918"/>
      <w:bookmarkStart w:id="934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3"/>
      <w:bookmarkEnd w:id="904"/>
      <w:bookmarkEnd w:id="905"/>
      <w:bookmarkEnd w:id="906"/>
      <w:bookmarkEnd w:id="907"/>
      <w:bookmarkEnd w:id="908"/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5" w:name="_Toc98253923"/>
      <w:bookmarkStart w:id="936" w:name="_Toc157248177"/>
      <w:bookmarkStart w:id="937" w:name="_Toc157496546"/>
      <w:bookmarkStart w:id="938" w:name="_Toc158206085"/>
      <w:bookmarkStart w:id="939" w:name="_Toc164057770"/>
      <w:bookmarkStart w:id="940" w:name="_Toc164137120"/>
      <w:bookmarkStart w:id="941" w:name="_Toc164161280"/>
      <w:bookmarkStart w:id="942" w:name="_Toc165173851"/>
      <w:bookmarkStart w:id="943" w:name="_Ref264038986"/>
      <w:bookmarkStart w:id="944" w:name="_Ref264359294"/>
      <w:bookmarkStart w:id="945" w:name="_Toc439170676"/>
      <w:bookmarkStart w:id="946" w:name="_Toc439172778"/>
      <w:bookmarkStart w:id="947" w:name="_Toc439173222"/>
      <w:bookmarkStart w:id="948" w:name="_Toc439238218"/>
      <w:bookmarkStart w:id="949" w:name="_Toc439252766"/>
      <w:bookmarkStart w:id="950" w:name="_Toc439323740"/>
      <w:bookmarkStart w:id="951" w:name="_Toc440361374"/>
      <w:bookmarkStart w:id="952" w:name="_Toc440376129"/>
      <w:bookmarkStart w:id="953" w:name="_Toc440376256"/>
      <w:bookmarkStart w:id="954" w:name="_Toc440382514"/>
      <w:bookmarkStart w:id="955" w:name="_Toc440447184"/>
      <w:bookmarkStart w:id="956" w:name="_Toc440632345"/>
      <w:bookmarkStart w:id="957" w:name="_Toc440875117"/>
      <w:bookmarkStart w:id="958" w:name="_Toc441131104"/>
      <w:bookmarkStart w:id="959" w:name="_Toc465774627"/>
      <w:bookmarkStart w:id="960" w:name="_Toc465848856"/>
      <w:bookmarkStart w:id="961" w:name="_Toc468876176"/>
      <w:bookmarkStart w:id="962" w:name="_Toc469487670"/>
      <w:bookmarkStart w:id="963" w:name="_Toc471979971"/>
      <w:bookmarkStart w:id="964" w:name="_Toc498590224"/>
      <w:r w:rsidRPr="00C236C0">
        <w:rPr>
          <w:szCs w:val="24"/>
        </w:rPr>
        <w:t xml:space="preserve">Форма 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r w:rsidR="00492C8B">
        <w:rPr>
          <w:szCs w:val="24"/>
        </w:rPr>
        <w:t>Сводной таблицы стоимости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8"/>
      <w:bookmarkEnd w:id="959"/>
      <w:bookmarkEnd w:id="960"/>
      <w:bookmarkEnd w:id="961"/>
      <w:bookmarkEnd w:id="962"/>
      <w:bookmarkEnd w:id="963"/>
      <w:bookmarkEnd w:id="96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Pr="006B3FF0" w:rsidRDefault="006B3FF0" w:rsidP="004F4D80">
      <w:pPr>
        <w:spacing w:line="240" w:lineRule="auto"/>
        <w:rPr>
          <w:bCs w:val="0"/>
          <w:sz w:val="24"/>
          <w:highlight w:val="yellow"/>
        </w:rPr>
      </w:pPr>
      <w:r w:rsidRPr="006B3FF0">
        <w:rPr>
          <w:bCs w:val="0"/>
          <w:sz w:val="24"/>
          <w:highlight w:val="yellow"/>
        </w:rPr>
        <w:t>Оказание услуг Участником будет осуществляться на собственных сервисных центрах по заправке и восстановлению картриджей в городе Брянске, при этом, вывоз, заправка и возврат заправленных картриджей будет осуществляться 1 (один) раз в неделю по рабочим дням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lastRenderedPageBreak/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5" w:name="_Toc176765534"/>
      <w:bookmarkStart w:id="966" w:name="_Toc198979983"/>
      <w:bookmarkStart w:id="967" w:name="_Toc217466315"/>
      <w:bookmarkStart w:id="968" w:name="_Toc217702856"/>
      <w:bookmarkStart w:id="969" w:name="_Toc233601974"/>
      <w:bookmarkStart w:id="970" w:name="_Toc263343460"/>
      <w:r w:rsidRPr="00F647F7">
        <w:rPr>
          <w:b w:val="0"/>
          <w:szCs w:val="24"/>
        </w:rPr>
        <w:br w:type="page"/>
      </w:r>
      <w:bookmarkStart w:id="971" w:name="_Toc439170677"/>
      <w:bookmarkStart w:id="972" w:name="_Toc439172779"/>
      <w:bookmarkStart w:id="973" w:name="_Toc439173223"/>
      <w:bookmarkStart w:id="974" w:name="_Toc439238219"/>
      <w:bookmarkStart w:id="975" w:name="_Toc439252767"/>
      <w:bookmarkStart w:id="976" w:name="_Toc439323741"/>
      <w:bookmarkStart w:id="977" w:name="_Toc440361375"/>
      <w:bookmarkStart w:id="978" w:name="_Toc440376130"/>
      <w:bookmarkStart w:id="979" w:name="_Toc440376257"/>
      <w:bookmarkStart w:id="980" w:name="_Toc440382515"/>
      <w:bookmarkStart w:id="981" w:name="_Toc440447185"/>
      <w:bookmarkStart w:id="982" w:name="_Toc440632346"/>
      <w:bookmarkStart w:id="983" w:name="_Toc440875118"/>
      <w:bookmarkStart w:id="984" w:name="_Toc441131105"/>
      <w:bookmarkStart w:id="985" w:name="_Toc465774628"/>
      <w:bookmarkStart w:id="986" w:name="_Toc465848857"/>
      <w:bookmarkStart w:id="987" w:name="_Toc468876177"/>
      <w:bookmarkStart w:id="988" w:name="_Toc469487671"/>
      <w:bookmarkStart w:id="989" w:name="_Toc471979972"/>
      <w:bookmarkStart w:id="990" w:name="_Toc498590225"/>
      <w:r w:rsidRPr="00C236C0">
        <w:rPr>
          <w:szCs w:val="24"/>
        </w:rPr>
        <w:lastRenderedPageBreak/>
        <w:t>Инструкции по заполнению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1" w:name="_Ref86826666"/>
      <w:bookmarkStart w:id="992" w:name="_Toc90385112"/>
      <w:bookmarkStart w:id="993" w:name="_Toc98253925"/>
      <w:bookmarkStart w:id="994" w:name="_Toc165173853"/>
      <w:bookmarkStart w:id="995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6" w:name="_Ref440537086"/>
      <w:bookmarkStart w:id="997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8" w:name="_Toc90385113"/>
      <w:bookmarkStart w:id="999" w:name="_Toc98253926"/>
      <w:bookmarkStart w:id="1000" w:name="_Toc157248180"/>
      <w:bookmarkStart w:id="1001" w:name="_Toc157496549"/>
      <w:bookmarkStart w:id="1002" w:name="_Toc158206088"/>
      <w:bookmarkStart w:id="1003" w:name="_Toc164057773"/>
      <w:bookmarkStart w:id="1004" w:name="_Toc164137123"/>
      <w:bookmarkStart w:id="1005" w:name="_Toc164161283"/>
      <w:bookmarkStart w:id="1006" w:name="_Toc165173854"/>
      <w:bookmarkStart w:id="1007" w:name="_Ref193690005"/>
      <w:bookmarkStart w:id="1008" w:name="_Toc439170679"/>
      <w:bookmarkStart w:id="1009" w:name="_Toc439172781"/>
      <w:bookmarkStart w:id="1010" w:name="_Toc439173225"/>
      <w:bookmarkStart w:id="1011" w:name="_Toc439238221"/>
      <w:bookmarkStart w:id="1012" w:name="_Toc439252769"/>
      <w:bookmarkStart w:id="1013" w:name="_Toc439323743"/>
      <w:bookmarkStart w:id="1014" w:name="_Toc440361377"/>
      <w:bookmarkStart w:id="1015" w:name="_Toc440376132"/>
      <w:bookmarkStart w:id="1016" w:name="_Toc440376259"/>
      <w:bookmarkStart w:id="1017" w:name="_Toc440382517"/>
      <w:bookmarkStart w:id="1018" w:name="_Toc440447187"/>
      <w:bookmarkStart w:id="1019" w:name="_Toc440632348"/>
      <w:bookmarkStart w:id="1020" w:name="_Toc440875120"/>
      <w:bookmarkStart w:id="1021" w:name="_Toc441131107"/>
      <w:bookmarkStart w:id="1022" w:name="_Toc465774630"/>
      <w:bookmarkStart w:id="1023" w:name="_Toc465848859"/>
      <w:bookmarkStart w:id="1024" w:name="_Toc468876179"/>
      <w:bookmarkStart w:id="1025" w:name="_Toc469487673"/>
      <w:bookmarkStart w:id="1026" w:name="_Toc471979974"/>
      <w:bookmarkStart w:id="1027" w:name="_Toc498590227"/>
      <w:r w:rsidRPr="00C236C0">
        <w:rPr>
          <w:szCs w:val="24"/>
        </w:rPr>
        <w:t xml:space="preserve">Форма 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r w:rsidRPr="00C236C0">
        <w:rPr>
          <w:szCs w:val="24"/>
        </w:rPr>
        <w:t>технического предложения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8" w:name="_Ref55335818"/>
      <w:bookmarkStart w:id="1029" w:name="_Ref55336334"/>
      <w:bookmarkStart w:id="1030" w:name="_Toc57314673"/>
      <w:bookmarkStart w:id="1031" w:name="_Toc69728987"/>
      <w:bookmarkStart w:id="1032" w:name="_Toc98253928"/>
      <w:bookmarkStart w:id="1033" w:name="_Toc165173856"/>
      <w:bookmarkStart w:id="1034" w:name="_Ref194749150"/>
      <w:bookmarkStart w:id="1035" w:name="_Ref194750368"/>
      <w:bookmarkStart w:id="1036" w:name="_Ref89649494"/>
      <w:bookmarkStart w:id="1037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8" w:name="_Toc176765537"/>
      <w:bookmarkStart w:id="1039" w:name="_Toc198979986"/>
      <w:bookmarkStart w:id="1040" w:name="_Toc217466321"/>
      <w:bookmarkStart w:id="1041" w:name="_Toc217702859"/>
      <w:bookmarkStart w:id="1042" w:name="_Toc233601977"/>
      <w:bookmarkStart w:id="1043" w:name="_Toc263343463"/>
      <w:bookmarkStart w:id="1044" w:name="_Toc439170680"/>
      <w:bookmarkStart w:id="1045" w:name="_Toc439172782"/>
      <w:bookmarkStart w:id="1046" w:name="_Toc439173226"/>
      <w:bookmarkStart w:id="1047" w:name="_Toc439238222"/>
      <w:bookmarkStart w:id="1048" w:name="_Toc439252770"/>
      <w:bookmarkStart w:id="1049" w:name="_Toc439323744"/>
      <w:bookmarkStart w:id="1050" w:name="_Toc440361378"/>
      <w:bookmarkStart w:id="1051" w:name="_Toc440376133"/>
      <w:bookmarkStart w:id="1052" w:name="_Toc440376260"/>
      <w:bookmarkStart w:id="1053" w:name="_Toc440382518"/>
      <w:bookmarkStart w:id="1054" w:name="_Toc440447188"/>
      <w:bookmarkStart w:id="1055" w:name="_Toc440632349"/>
      <w:bookmarkStart w:id="1056" w:name="_Toc440875121"/>
      <w:bookmarkStart w:id="1057" w:name="_Toc441131108"/>
      <w:bookmarkStart w:id="1058" w:name="_Toc465774631"/>
      <w:bookmarkStart w:id="1059" w:name="_Toc465848860"/>
      <w:bookmarkStart w:id="1060" w:name="_Toc468876180"/>
      <w:bookmarkStart w:id="1061" w:name="_Toc469487674"/>
      <w:bookmarkStart w:id="1062" w:name="_Toc471979975"/>
      <w:bookmarkStart w:id="1063" w:name="_Toc498590228"/>
      <w:r w:rsidRPr="00C236C0">
        <w:rPr>
          <w:szCs w:val="24"/>
        </w:rPr>
        <w:lastRenderedPageBreak/>
        <w:t>Инструкции по заполнению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5" w:name="_Toc423423670"/>
      <w:bookmarkStart w:id="1066" w:name="_Ref440271036"/>
      <w:bookmarkStart w:id="1067" w:name="_Ref440274366"/>
      <w:bookmarkStart w:id="1068" w:name="_Ref440274902"/>
      <w:bookmarkStart w:id="1069" w:name="_Ref440284947"/>
      <w:bookmarkStart w:id="1070" w:name="_Ref440361140"/>
      <w:bookmarkStart w:id="1071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2" w:name="_Toc98253929"/>
      <w:bookmarkStart w:id="1073" w:name="_Toc157248183"/>
      <w:bookmarkStart w:id="1074" w:name="_Toc157496552"/>
      <w:bookmarkStart w:id="1075" w:name="_Toc158206091"/>
      <w:bookmarkStart w:id="1076" w:name="_Toc164057776"/>
      <w:bookmarkStart w:id="1077" w:name="_Toc164137126"/>
      <w:bookmarkStart w:id="1078" w:name="_Toc164161286"/>
      <w:bookmarkStart w:id="1079" w:name="_Toc165173857"/>
      <w:bookmarkStart w:id="1080" w:name="_Toc439170682"/>
      <w:bookmarkStart w:id="1081" w:name="_Toc439172784"/>
      <w:bookmarkStart w:id="1082" w:name="_Toc439173228"/>
      <w:bookmarkStart w:id="1083" w:name="_Toc439238224"/>
      <w:bookmarkStart w:id="1084" w:name="_Toc439252772"/>
      <w:bookmarkStart w:id="1085" w:name="_Toc439323746"/>
      <w:bookmarkStart w:id="1086" w:name="_Toc440361380"/>
      <w:bookmarkStart w:id="1087" w:name="_Toc440376135"/>
      <w:bookmarkStart w:id="1088" w:name="_Toc440376262"/>
      <w:bookmarkStart w:id="1089" w:name="_Toc440382520"/>
      <w:bookmarkStart w:id="1090" w:name="_Toc440447190"/>
      <w:bookmarkStart w:id="1091" w:name="_Toc440632351"/>
      <w:bookmarkStart w:id="1092" w:name="_Toc440875123"/>
      <w:bookmarkStart w:id="1093" w:name="_Toc441131110"/>
      <w:bookmarkStart w:id="1094" w:name="_Toc465774633"/>
      <w:bookmarkStart w:id="1095" w:name="_Toc465848862"/>
      <w:bookmarkStart w:id="1096" w:name="_Toc468876182"/>
      <w:bookmarkStart w:id="1097" w:name="_Toc469487676"/>
      <w:bookmarkStart w:id="1098" w:name="_Toc471979977"/>
      <w:bookmarkStart w:id="1099" w:name="_Toc498590230"/>
      <w:r w:rsidRPr="009F5821">
        <w:rPr>
          <w:szCs w:val="24"/>
        </w:rPr>
        <w:t xml:space="preserve">Форма </w:t>
      </w:r>
      <w:bookmarkEnd w:id="1072"/>
      <w:r w:rsidRPr="009F5821">
        <w:rPr>
          <w:szCs w:val="24"/>
        </w:rPr>
        <w:t xml:space="preserve">графика 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r w:rsidR="009469A6" w:rsidRPr="009F5821">
        <w:rPr>
          <w:szCs w:val="24"/>
        </w:rPr>
        <w:t>оказания услуг</w:t>
      </w:r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0" w:name="_Toc171070556"/>
      <w:bookmarkStart w:id="1101" w:name="_Toc98253927"/>
      <w:bookmarkStart w:id="1102" w:name="_Toc176605808"/>
      <w:bookmarkStart w:id="1103" w:name="_Toc176611017"/>
      <w:bookmarkStart w:id="1104" w:name="_Toc176611073"/>
      <w:bookmarkStart w:id="1105" w:name="_Toc176668676"/>
      <w:bookmarkStart w:id="1106" w:name="_Toc176684336"/>
      <w:bookmarkStart w:id="1107" w:name="_Toc176746279"/>
      <w:bookmarkStart w:id="1108" w:name="_Toc176747346"/>
      <w:bookmarkStart w:id="1109" w:name="_Toc198979988"/>
      <w:bookmarkStart w:id="1110" w:name="_Toc217466324"/>
      <w:bookmarkStart w:id="1111" w:name="_Toc217702862"/>
      <w:bookmarkStart w:id="1112" w:name="_Toc233601980"/>
      <w:bookmarkStart w:id="1113" w:name="_Toc263343466"/>
      <w:r w:rsidRPr="00F647F7">
        <w:rPr>
          <w:b w:val="0"/>
          <w:szCs w:val="24"/>
        </w:rPr>
        <w:br w:type="page"/>
      </w:r>
      <w:bookmarkStart w:id="1114" w:name="_Toc439170683"/>
      <w:bookmarkStart w:id="1115" w:name="_Toc439172785"/>
      <w:bookmarkStart w:id="1116" w:name="_Toc439173229"/>
      <w:bookmarkStart w:id="1117" w:name="_Toc439238225"/>
      <w:bookmarkStart w:id="1118" w:name="_Toc439252773"/>
      <w:bookmarkStart w:id="1119" w:name="_Toc439323747"/>
      <w:bookmarkStart w:id="1120" w:name="_Toc440361381"/>
      <w:bookmarkStart w:id="1121" w:name="_Toc440376136"/>
      <w:bookmarkStart w:id="1122" w:name="_Toc440376263"/>
      <w:bookmarkStart w:id="1123" w:name="_Toc440382521"/>
      <w:bookmarkStart w:id="1124" w:name="_Toc440447191"/>
      <w:bookmarkStart w:id="1125" w:name="_Toc440632352"/>
      <w:bookmarkStart w:id="1126" w:name="_Toc440875124"/>
      <w:bookmarkStart w:id="1127" w:name="_Toc441131111"/>
      <w:bookmarkStart w:id="1128" w:name="_Toc465774634"/>
      <w:bookmarkStart w:id="1129" w:name="_Toc465848863"/>
      <w:bookmarkStart w:id="1130" w:name="_Toc468876183"/>
      <w:bookmarkStart w:id="1131" w:name="_Toc469487677"/>
      <w:bookmarkStart w:id="1132" w:name="_Toc471979978"/>
      <w:bookmarkStart w:id="1133" w:name="_Toc498590231"/>
      <w:r w:rsidRPr="009F5821">
        <w:rPr>
          <w:szCs w:val="24"/>
        </w:rPr>
        <w:lastRenderedPageBreak/>
        <w:t>Инструкции по заполнению</w:t>
      </w:r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4" w:name="_Hlt22846931"/>
      <w:bookmarkStart w:id="1135" w:name="_Ref440361439"/>
      <w:bookmarkStart w:id="1136" w:name="_Ref440361914"/>
      <w:bookmarkStart w:id="1137" w:name="_Ref440361959"/>
      <w:bookmarkStart w:id="1138" w:name="_Toc498590232"/>
      <w:bookmarkStart w:id="1139" w:name="_Ref93264992"/>
      <w:bookmarkStart w:id="1140" w:name="_Ref93265116"/>
      <w:bookmarkStart w:id="1141" w:name="_Toc98253933"/>
      <w:bookmarkStart w:id="1142" w:name="_Toc165173859"/>
      <w:bookmarkStart w:id="1143" w:name="_Toc423423671"/>
      <w:bookmarkEnd w:id="1134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5"/>
      <w:bookmarkEnd w:id="1136"/>
      <w:bookmarkEnd w:id="1137"/>
      <w:bookmarkEnd w:id="1138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4" w:name="_Toc440361383"/>
      <w:bookmarkStart w:id="1145" w:name="_Toc440376138"/>
      <w:bookmarkStart w:id="1146" w:name="_Toc440376265"/>
      <w:bookmarkStart w:id="1147" w:name="_Toc440382523"/>
      <w:bookmarkStart w:id="1148" w:name="_Toc440447193"/>
      <w:bookmarkStart w:id="1149" w:name="_Toc440632354"/>
      <w:bookmarkStart w:id="1150" w:name="_Toc440875126"/>
      <w:bookmarkStart w:id="1151" w:name="_Toc441131113"/>
      <w:bookmarkStart w:id="1152" w:name="_Toc465774636"/>
      <w:bookmarkStart w:id="1153" w:name="_Toc465848865"/>
      <w:bookmarkStart w:id="1154" w:name="_Toc468876185"/>
      <w:bookmarkStart w:id="1155" w:name="_Toc469487679"/>
      <w:bookmarkStart w:id="1156" w:name="_Toc471979980"/>
      <w:bookmarkStart w:id="1157" w:name="_Toc498590233"/>
      <w:r w:rsidRPr="009F5821">
        <w:rPr>
          <w:szCs w:val="24"/>
        </w:rPr>
        <w:t>Форма графика оплаты оказания услуг</w:t>
      </w:r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8" w:name="_Toc440361384"/>
      <w:bookmarkStart w:id="1159" w:name="_Toc440376139"/>
      <w:bookmarkStart w:id="1160" w:name="_Toc440376266"/>
      <w:bookmarkStart w:id="1161" w:name="_Toc440382524"/>
      <w:bookmarkStart w:id="1162" w:name="_Toc440447194"/>
      <w:bookmarkStart w:id="1163" w:name="_Toc440632355"/>
      <w:bookmarkStart w:id="1164" w:name="_Toc440875127"/>
      <w:bookmarkStart w:id="1165" w:name="_Toc441131114"/>
      <w:bookmarkStart w:id="1166" w:name="_Toc465774637"/>
      <w:bookmarkStart w:id="1167" w:name="_Toc465848866"/>
      <w:bookmarkStart w:id="1168" w:name="_Toc468876186"/>
      <w:bookmarkStart w:id="1169" w:name="_Toc469487680"/>
      <w:bookmarkStart w:id="1170" w:name="_Toc471979981"/>
      <w:bookmarkStart w:id="1171" w:name="_Toc498590234"/>
      <w:r w:rsidRPr="009F5821">
        <w:rPr>
          <w:szCs w:val="24"/>
        </w:rPr>
        <w:lastRenderedPageBreak/>
        <w:t>Инструкции по заполнению</w:t>
      </w:r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2" w:name="_Ref440361531"/>
      <w:bookmarkStart w:id="1173" w:name="_Ref440361610"/>
      <w:bookmarkStart w:id="1174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6"/>
      <w:bookmarkEnd w:id="1037"/>
      <w:bookmarkEnd w:id="1139"/>
      <w:bookmarkEnd w:id="1140"/>
      <w:bookmarkEnd w:id="1141"/>
      <w:bookmarkEnd w:id="1142"/>
      <w:bookmarkEnd w:id="1143"/>
      <w:bookmarkEnd w:id="1172"/>
      <w:bookmarkEnd w:id="1173"/>
      <w:bookmarkEnd w:id="117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5" w:name="_Toc439170685"/>
      <w:bookmarkStart w:id="1176" w:name="_Toc439172787"/>
      <w:bookmarkStart w:id="1177" w:name="_Toc439173231"/>
      <w:bookmarkStart w:id="1178" w:name="_Toc439238227"/>
      <w:bookmarkStart w:id="1179" w:name="_Toc439252775"/>
      <w:bookmarkStart w:id="1180" w:name="_Toc439323749"/>
      <w:bookmarkStart w:id="1181" w:name="_Toc440361386"/>
      <w:bookmarkStart w:id="1182" w:name="_Toc440376141"/>
      <w:bookmarkStart w:id="1183" w:name="_Toc440376268"/>
      <w:bookmarkStart w:id="1184" w:name="_Toc440382526"/>
      <w:bookmarkStart w:id="1185" w:name="_Toc440447196"/>
      <w:bookmarkStart w:id="1186" w:name="_Toc440632357"/>
      <w:bookmarkStart w:id="1187" w:name="_Toc440875129"/>
      <w:bookmarkStart w:id="1188" w:name="_Toc441131116"/>
      <w:bookmarkStart w:id="1189" w:name="_Toc465774639"/>
      <w:bookmarkStart w:id="1190" w:name="_Toc465848868"/>
      <w:bookmarkStart w:id="1191" w:name="_Toc468876188"/>
      <w:bookmarkStart w:id="1192" w:name="_Toc469487682"/>
      <w:bookmarkStart w:id="1193" w:name="_Toc471979983"/>
      <w:bookmarkStart w:id="1194" w:name="_Toc498590236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9F5821">
        <w:rPr>
          <w:szCs w:val="24"/>
        </w:rPr>
        <w:t>Форма Протокола разногласий к проекту Договора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9F5821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61387"/>
      <w:bookmarkStart w:id="1209" w:name="_Toc440376142"/>
      <w:bookmarkStart w:id="1210" w:name="_Toc440376269"/>
      <w:bookmarkStart w:id="1211" w:name="_Toc440382527"/>
      <w:bookmarkStart w:id="1212" w:name="_Toc440447197"/>
      <w:bookmarkStart w:id="1213" w:name="_Toc440632358"/>
      <w:bookmarkStart w:id="1214" w:name="_Toc440875130"/>
      <w:bookmarkStart w:id="1215" w:name="_Toc441131117"/>
      <w:bookmarkStart w:id="1216" w:name="_Toc465774640"/>
      <w:bookmarkStart w:id="1217" w:name="_Toc465848869"/>
      <w:bookmarkStart w:id="1218" w:name="_Toc468876189"/>
      <w:bookmarkStart w:id="1219" w:name="_Toc469487683"/>
      <w:bookmarkStart w:id="1220" w:name="_Toc471979984"/>
      <w:bookmarkStart w:id="1221" w:name="_Toc498590237"/>
      <w:r w:rsidRPr="009F5821">
        <w:rPr>
          <w:szCs w:val="24"/>
        </w:rPr>
        <w:t>Инструкции по заполнению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2" w:name="_Ref55335823"/>
      <w:bookmarkStart w:id="1223" w:name="_Ref55336359"/>
      <w:bookmarkStart w:id="1224" w:name="_Toc57314675"/>
      <w:bookmarkStart w:id="1225" w:name="_Toc69728989"/>
      <w:bookmarkStart w:id="1226" w:name="_Toc98253939"/>
      <w:bookmarkStart w:id="1227" w:name="_Toc165173865"/>
      <w:bookmarkStart w:id="1228" w:name="_Toc423423672"/>
      <w:bookmarkStart w:id="1229" w:name="_Toc498590238"/>
      <w:bookmarkEnd w:id="875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</w:p>
    <w:p w:rsidR="004F4D80" w:rsidRPr="009F5821" w:rsidRDefault="004F4D80" w:rsidP="004F4D80">
      <w:pPr>
        <w:pStyle w:val="3"/>
        <w:rPr>
          <w:szCs w:val="24"/>
        </w:rPr>
      </w:pPr>
      <w:bookmarkStart w:id="1230" w:name="_Toc98253940"/>
      <w:bookmarkStart w:id="1231" w:name="_Toc157248192"/>
      <w:bookmarkStart w:id="1232" w:name="_Toc157496561"/>
      <w:bookmarkStart w:id="1233" w:name="_Toc158206100"/>
      <w:bookmarkStart w:id="1234" w:name="_Toc164057785"/>
      <w:bookmarkStart w:id="1235" w:name="_Toc164137135"/>
      <w:bookmarkStart w:id="1236" w:name="_Toc164161295"/>
      <w:bookmarkStart w:id="1237" w:name="_Toc165173866"/>
      <w:bookmarkStart w:id="1238" w:name="_Toc439170688"/>
      <w:bookmarkStart w:id="1239" w:name="_Toc439172790"/>
      <w:bookmarkStart w:id="1240" w:name="_Toc439173234"/>
      <w:bookmarkStart w:id="1241" w:name="_Toc439238230"/>
      <w:bookmarkStart w:id="1242" w:name="_Toc439252778"/>
      <w:bookmarkStart w:id="1243" w:name="_Ref440272119"/>
      <w:bookmarkStart w:id="1244" w:name="_Toc440361389"/>
      <w:bookmarkStart w:id="1245" w:name="_Ref444170274"/>
      <w:bookmarkStart w:id="1246" w:name="_Toc465774642"/>
      <w:bookmarkStart w:id="1247" w:name="_Toc465848871"/>
      <w:bookmarkStart w:id="1248" w:name="_Toc471979986"/>
      <w:bookmarkStart w:id="1249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61390"/>
            <w:bookmarkStart w:id="1257" w:name="_Ref444170284"/>
            <w:bookmarkStart w:id="1258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9" w:name="_Ref491178928"/>
      <w:bookmarkStart w:id="1260" w:name="_Toc498590240"/>
      <w:r w:rsidRPr="009F5821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1" w:name="_Toc439170690"/>
      <w:bookmarkStart w:id="1262" w:name="_Toc439172792"/>
      <w:bookmarkStart w:id="1263" w:name="_Toc439173236"/>
      <w:bookmarkStart w:id="1264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1"/>
    <w:bookmarkEnd w:id="1262"/>
    <w:bookmarkEnd w:id="1263"/>
    <w:bookmarkEnd w:id="1264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5" w:name="_Toc125426243"/>
      <w:bookmarkStart w:id="1266" w:name="_Toc396984070"/>
      <w:bookmarkStart w:id="1267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8" w:name="_Toc439170691"/>
      <w:bookmarkStart w:id="1269" w:name="_Toc439172793"/>
      <w:bookmarkStart w:id="1270" w:name="_Toc439173237"/>
      <w:bookmarkStart w:id="1271" w:name="_Toc439238233"/>
      <w:bookmarkStart w:id="1272" w:name="_Toc439252780"/>
      <w:bookmarkStart w:id="1273" w:name="_Toc439323754"/>
      <w:bookmarkStart w:id="1274" w:name="_Toc440361391"/>
      <w:bookmarkStart w:id="1275" w:name="_Toc440376146"/>
      <w:bookmarkStart w:id="1276" w:name="_Toc440376273"/>
      <w:bookmarkStart w:id="1277" w:name="_Toc440382531"/>
      <w:bookmarkStart w:id="1278" w:name="_Toc440447201"/>
      <w:bookmarkStart w:id="1279" w:name="_Toc440632362"/>
      <w:bookmarkStart w:id="1280" w:name="_Toc440875134"/>
      <w:bookmarkStart w:id="1281" w:name="_Toc441131121"/>
      <w:bookmarkStart w:id="1282" w:name="_Toc465774644"/>
      <w:bookmarkStart w:id="1283" w:name="_Toc465848873"/>
      <w:bookmarkStart w:id="1284" w:name="_Toc471979988"/>
      <w:bookmarkStart w:id="1285" w:name="_Toc498590241"/>
      <w:r w:rsidRPr="00AE1D21">
        <w:rPr>
          <w:szCs w:val="24"/>
        </w:rPr>
        <w:lastRenderedPageBreak/>
        <w:t>Инструкции по заполнению</w:t>
      </w:r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6627"/>
      <w:bookmarkStart w:id="1293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D904EF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61393"/>
      <w:bookmarkStart w:id="1309" w:name="_Toc440376275"/>
      <w:bookmarkStart w:id="1310" w:name="_Toc440382533"/>
      <w:bookmarkStart w:id="1311" w:name="_Toc440447203"/>
      <w:bookmarkStart w:id="1312" w:name="_Toc440632364"/>
      <w:bookmarkStart w:id="1313" w:name="_Toc440875136"/>
      <w:bookmarkStart w:id="1314" w:name="_Toc441131123"/>
      <w:bookmarkStart w:id="1315" w:name="_Toc465774646"/>
      <w:bookmarkStart w:id="1316" w:name="_Toc465848875"/>
      <w:bookmarkStart w:id="1317" w:name="_Toc468876195"/>
      <w:bookmarkStart w:id="1318" w:name="_Toc469487689"/>
      <w:bookmarkStart w:id="1319" w:name="_Toc471979990"/>
      <w:bookmarkStart w:id="1320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1" w:name="_Toc98253944"/>
      <w:bookmarkStart w:id="1322" w:name="_Toc157248196"/>
      <w:bookmarkStart w:id="1323" w:name="_Toc157496565"/>
      <w:bookmarkStart w:id="1324" w:name="_Toc158206104"/>
      <w:bookmarkStart w:id="1325" w:name="_Toc164057789"/>
      <w:bookmarkStart w:id="1326" w:name="_Toc164137139"/>
      <w:bookmarkStart w:id="1327" w:name="_Toc164161299"/>
      <w:bookmarkStart w:id="1328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9" w:name="_Toc439170694"/>
      <w:bookmarkStart w:id="1330" w:name="_Toc439172796"/>
      <w:bookmarkStart w:id="1331" w:name="_Toc439173240"/>
      <w:bookmarkStart w:id="1332" w:name="_Toc439238236"/>
      <w:bookmarkStart w:id="1333" w:name="_Toc439252783"/>
      <w:bookmarkStart w:id="1334" w:name="_Toc439323757"/>
      <w:bookmarkStart w:id="1335" w:name="_Toc440361394"/>
      <w:bookmarkStart w:id="1336" w:name="_Toc440376276"/>
      <w:bookmarkStart w:id="1337" w:name="_Toc440382534"/>
      <w:bookmarkStart w:id="1338" w:name="_Toc440447204"/>
      <w:bookmarkStart w:id="1339" w:name="_Toc440632365"/>
      <w:bookmarkStart w:id="1340" w:name="_Toc440875137"/>
      <w:bookmarkStart w:id="1341" w:name="_Toc441131124"/>
      <w:bookmarkStart w:id="1342" w:name="_Toc465774647"/>
      <w:bookmarkStart w:id="1343" w:name="_Toc465848876"/>
      <w:bookmarkStart w:id="1344" w:name="_Toc468876196"/>
      <w:bookmarkStart w:id="1345" w:name="_Toc469487690"/>
      <w:bookmarkStart w:id="1346" w:name="_Toc471979991"/>
      <w:bookmarkStart w:id="1347" w:name="_Toc498590244"/>
      <w:r w:rsidRPr="00D904EF">
        <w:rPr>
          <w:szCs w:val="24"/>
        </w:rPr>
        <w:lastRenderedPageBreak/>
        <w:t>Инструкции по заполнению</w:t>
      </w:r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8" w:name="_Ref55336389"/>
      <w:bookmarkStart w:id="1349" w:name="_Toc57314677"/>
      <w:bookmarkStart w:id="1350" w:name="_Toc69728991"/>
      <w:bookmarkStart w:id="1351" w:name="_Toc98253945"/>
      <w:bookmarkStart w:id="1352" w:name="_Toc165173871"/>
      <w:bookmarkStart w:id="1353" w:name="_Toc423423675"/>
      <w:bookmarkStart w:id="1354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8"/>
      <w:bookmarkEnd w:id="1349"/>
      <w:bookmarkEnd w:id="1350"/>
      <w:bookmarkEnd w:id="1351"/>
      <w:bookmarkEnd w:id="1352"/>
      <w:bookmarkEnd w:id="1353"/>
      <w:bookmarkEnd w:id="1354"/>
    </w:p>
    <w:p w:rsidR="004F4D80" w:rsidRPr="00D904EF" w:rsidRDefault="004F4D80" w:rsidP="004F4D80">
      <w:pPr>
        <w:pStyle w:val="3"/>
        <w:rPr>
          <w:szCs w:val="24"/>
        </w:rPr>
      </w:pPr>
      <w:bookmarkStart w:id="1355" w:name="_Toc98253946"/>
      <w:bookmarkStart w:id="1356" w:name="_Toc157248198"/>
      <w:bookmarkStart w:id="1357" w:name="_Toc157496567"/>
      <w:bookmarkStart w:id="1358" w:name="_Toc158206106"/>
      <w:bookmarkStart w:id="1359" w:name="_Toc164057791"/>
      <w:bookmarkStart w:id="1360" w:name="_Toc164137141"/>
      <w:bookmarkStart w:id="1361" w:name="_Toc164161301"/>
      <w:bookmarkStart w:id="1362" w:name="_Toc165173872"/>
      <w:bookmarkStart w:id="1363" w:name="_Toc439170696"/>
      <w:bookmarkStart w:id="1364" w:name="_Toc439172798"/>
      <w:bookmarkStart w:id="1365" w:name="_Toc439173242"/>
      <w:bookmarkStart w:id="1366" w:name="_Toc439238238"/>
      <w:bookmarkStart w:id="1367" w:name="_Toc439252785"/>
      <w:bookmarkStart w:id="1368" w:name="_Toc439323759"/>
      <w:bookmarkStart w:id="1369" w:name="_Toc440361396"/>
      <w:bookmarkStart w:id="1370" w:name="_Toc440376278"/>
      <w:bookmarkStart w:id="1371" w:name="_Toc440382536"/>
      <w:bookmarkStart w:id="1372" w:name="_Toc440447206"/>
      <w:bookmarkStart w:id="1373" w:name="_Toc440632367"/>
      <w:bookmarkStart w:id="1374" w:name="_Toc440875139"/>
      <w:bookmarkStart w:id="1375" w:name="_Toc441131126"/>
      <w:bookmarkStart w:id="1376" w:name="_Toc465774649"/>
      <w:bookmarkStart w:id="1377" w:name="_Toc465848878"/>
      <w:bookmarkStart w:id="1378" w:name="_Toc468876198"/>
      <w:bookmarkStart w:id="1379" w:name="_Toc469487692"/>
      <w:bookmarkStart w:id="1380" w:name="_Toc471979993"/>
      <w:bookmarkStart w:id="1381" w:name="_Toc498590246"/>
      <w:r w:rsidRPr="00D904EF">
        <w:rPr>
          <w:szCs w:val="24"/>
        </w:rPr>
        <w:t>Форма Справки о материально-технических ресурсах</w:t>
      </w:r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2" w:name="_Toc98253947"/>
      <w:bookmarkStart w:id="1383" w:name="_Toc157248199"/>
      <w:bookmarkStart w:id="1384" w:name="_Toc157496568"/>
      <w:bookmarkStart w:id="1385" w:name="_Toc158206107"/>
      <w:bookmarkStart w:id="1386" w:name="_Toc164057792"/>
      <w:bookmarkStart w:id="1387" w:name="_Toc164137142"/>
      <w:bookmarkStart w:id="1388" w:name="_Toc164161302"/>
      <w:bookmarkStart w:id="138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0" w:name="_Toc439170697"/>
      <w:bookmarkStart w:id="1391" w:name="_Toc439172799"/>
      <w:bookmarkStart w:id="1392" w:name="_Toc439173243"/>
      <w:bookmarkStart w:id="1393" w:name="_Toc439238239"/>
      <w:bookmarkStart w:id="1394" w:name="_Toc439252786"/>
      <w:bookmarkStart w:id="1395" w:name="_Toc439323760"/>
      <w:bookmarkStart w:id="1396" w:name="_Toc440361397"/>
      <w:bookmarkStart w:id="1397" w:name="_Toc440376279"/>
      <w:bookmarkStart w:id="1398" w:name="_Toc440382537"/>
      <w:bookmarkStart w:id="1399" w:name="_Toc440447207"/>
      <w:bookmarkStart w:id="1400" w:name="_Toc440632368"/>
      <w:bookmarkStart w:id="1401" w:name="_Toc440875140"/>
      <w:bookmarkStart w:id="1402" w:name="_Toc441131127"/>
      <w:bookmarkStart w:id="1403" w:name="_Toc465774650"/>
      <w:bookmarkStart w:id="1404" w:name="_Toc465848879"/>
      <w:bookmarkStart w:id="1405" w:name="_Toc468876199"/>
      <w:bookmarkStart w:id="1406" w:name="_Toc469487693"/>
      <w:bookmarkStart w:id="1407" w:name="_Toc471979994"/>
      <w:bookmarkStart w:id="1408" w:name="_Toc498590247"/>
      <w:r w:rsidRPr="00D904EF">
        <w:rPr>
          <w:szCs w:val="24"/>
        </w:rPr>
        <w:lastRenderedPageBreak/>
        <w:t>Инструкции по заполнению</w:t>
      </w:r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9" w:name="_Ref55336398"/>
      <w:bookmarkStart w:id="1410" w:name="_Toc57314678"/>
      <w:bookmarkStart w:id="1411" w:name="_Toc69728992"/>
      <w:bookmarkStart w:id="1412" w:name="_Toc98253948"/>
      <w:bookmarkStart w:id="1413" w:name="_Toc165173874"/>
      <w:bookmarkStart w:id="1414" w:name="_Toc423423676"/>
      <w:bookmarkStart w:id="1415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9"/>
      <w:bookmarkEnd w:id="1410"/>
      <w:bookmarkEnd w:id="1411"/>
      <w:bookmarkEnd w:id="1412"/>
      <w:bookmarkEnd w:id="1413"/>
      <w:bookmarkEnd w:id="1414"/>
      <w:bookmarkEnd w:id="1415"/>
    </w:p>
    <w:p w:rsidR="004F4D80" w:rsidRPr="00D904EF" w:rsidRDefault="004F4D80" w:rsidP="004F4D80">
      <w:pPr>
        <w:pStyle w:val="3"/>
        <w:rPr>
          <w:szCs w:val="24"/>
        </w:rPr>
      </w:pPr>
      <w:bookmarkStart w:id="1416" w:name="_Toc98253949"/>
      <w:bookmarkStart w:id="1417" w:name="_Toc157248201"/>
      <w:bookmarkStart w:id="1418" w:name="_Toc157496570"/>
      <w:bookmarkStart w:id="1419" w:name="_Toc158206109"/>
      <w:bookmarkStart w:id="1420" w:name="_Toc164057794"/>
      <w:bookmarkStart w:id="1421" w:name="_Toc164137144"/>
      <w:bookmarkStart w:id="1422" w:name="_Toc164161304"/>
      <w:bookmarkStart w:id="1423" w:name="_Toc165173875"/>
      <w:bookmarkStart w:id="1424" w:name="_Toc439170699"/>
      <w:bookmarkStart w:id="1425" w:name="_Toc439172801"/>
      <w:bookmarkStart w:id="1426" w:name="_Toc439173245"/>
      <w:bookmarkStart w:id="1427" w:name="_Toc439238241"/>
      <w:bookmarkStart w:id="1428" w:name="_Toc439252788"/>
      <w:bookmarkStart w:id="1429" w:name="_Toc439323762"/>
      <w:bookmarkStart w:id="1430" w:name="_Toc440361399"/>
      <w:bookmarkStart w:id="1431" w:name="_Toc440376281"/>
      <w:bookmarkStart w:id="1432" w:name="_Toc440382539"/>
      <w:bookmarkStart w:id="1433" w:name="_Toc440447209"/>
      <w:bookmarkStart w:id="1434" w:name="_Toc440632370"/>
      <w:bookmarkStart w:id="1435" w:name="_Toc440875142"/>
      <w:bookmarkStart w:id="1436" w:name="_Toc441131129"/>
      <w:bookmarkStart w:id="1437" w:name="_Toc465774652"/>
      <w:bookmarkStart w:id="1438" w:name="_Toc465848881"/>
      <w:bookmarkStart w:id="1439" w:name="_Toc468876201"/>
      <w:bookmarkStart w:id="1440" w:name="_Toc469487695"/>
      <w:bookmarkStart w:id="1441" w:name="_Toc471979996"/>
      <w:bookmarkStart w:id="1442" w:name="_Toc498590249"/>
      <w:r w:rsidRPr="00D904EF">
        <w:rPr>
          <w:szCs w:val="24"/>
        </w:rPr>
        <w:t>Форма Справки о кадровых ресурсах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8253950"/>
      <w:bookmarkStart w:id="1444" w:name="_Toc157248202"/>
      <w:bookmarkStart w:id="1445" w:name="_Toc157496571"/>
      <w:bookmarkStart w:id="1446" w:name="_Toc158206110"/>
      <w:bookmarkStart w:id="1447" w:name="_Toc164057795"/>
      <w:bookmarkStart w:id="1448" w:name="_Toc164137145"/>
      <w:bookmarkStart w:id="1449" w:name="_Toc164161305"/>
      <w:bookmarkStart w:id="1450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1" w:name="_Toc439170700"/>
      <w:bookmarkStart w:id="1452" w:name="_Toc439172802"/>
      <w:bookmarkStart w:id="1453" w:name="_Toc439173246"/>
      <w:bookmarkStart w:id="1454" w:name="_Toc439238242"/>
      <w:bookmarkStart w:id="1455" w:name="_Toc439252789"/>
      <w:bookmarkStart w:id="1456" w:name="_Toc439323763"/>
      <w:bookmarkStart w:id="1457" w:name="_Toc440361400"/>
      <w:bookmarkStart w:id="1458" w:name="_Toc440376282"/>
      <w:bookmarkStart w:id="1459" w:name="_Toc440382540"/>
      <w:bookmarkStart w:id="1460" w:name="_Toc440447210"/>
      <w:bookmarkStart w:id="1461" w:name="_Toc440632371"/>
      <w:bookmarkStart w:id="1462" w:name="_Toc440875143"/>
      <w:bookmarkStart w:id="1463" w:name="_Toc441131130"/>
      <w:bookmarkStart w:id="1464" w:name="_Toc465774653"/>
      <w:bookmarkStart w:id="1465" w:name="_Toc465848882"/>
      <w:bookmarkStart w:id="1466" w:name="_Toc468876202"/>
      <w:bookmarkStart w:id="1467" w:name="_Toc469487696"/>
      <w:bookmarkStart w:id="1468" w:name="_Toc471979997"/>
      <w:bookmarkStart w:id="1469" w:name="_Toc498590250"/>
      <w:r w:rsidRPr="00D904EF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0" w:name="_Toc165173881"/>
      <w:bookmarkStart w:id="1471" w:name="_Ref194749267"/>
      <w:bookmarkStart w:id="1472" w:name="_Toc423423677"/>
      <w:bookmarkStart w:id="1473" w:name="_Ref440271993"/>
      <w:bookmarkStart w:id="1474" w:name="_Ref440274659"/>
      <w:bookmarkStart w:id="1475" w:name="_Toc498590251"/>
      <w:bookmarkStart w:id="1476" w:name="_Ref90381523"/>
      <w:bookmarkStart w:id="1477" w:name="_Toc90385124"/>
      <w:bookmarkStart w:id="1478" w:name="_Ref96861029"/>
      <w:bookmarkStart w:id="1479" w:name="_Toc97651410"/>
      <w:bookmarkStart w:id="148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D904EF" w:rsidRDefault="004F4D80" w:rsidP="004F4D80">
      <w:pPr>
        <w:pStyle w:val="3"/>
        <w:rPr>
          <w:szCs w:val="24"/>
        </w:rPr>
      </w:pPr>
      <w:bookmarkStart w:id="1481" w:name="_Toc97651411"/>
      <w:bookmarkStart w:id="1482" w:name="_Toc98253956"/>
      <w:bookmarkStart w:id="1483" w:name="_Toc157248208"/>
      <w:bookmarkStart w:id="1484" w:name="_Toc157496577"/>
      <w:bookmarkStart w:id="1485" w:name="_Toc158206116"/>
      <w:bookmarkStart w:id="1486" w:name="_Toc164057801"/>
      <w:bookmarkStart w:id="1487" w:name="_Toc164137151"/>
      <w:bookmarkStart w:id="1488" w:name="_Toc164161311"/>
      <w:bookmarkStart w:id="1489" w:name="_Toc165173882"/>
      <w:bookmarkStart w:id="1490" w:name="_Toc439170702"/>
      <w:bookmarkStart w:id="1491" w:name="_Toc439172804"/>
      <w:bookmarkStart w:id="1492" w:name="_Toc439173248"/>
      <w:bookmarkStart w:id="1493" w:name="_Toc439238244"/>
      <w:bookmarkStart w:id="1494" w:name="_Toc439252791"/>
      <w:bookmarkStart w:id="1495" w:name="_Toc439323765"/>
      <w:bookmarkStart w:id="1496" w:name="_Toc440361402"/>
      <w:bookmarkStart w:id="1497" w:name="_Toc440376284"/>
      <w:bookmarkStart w:id="1498" w:name="_Toc440382542"/>
      <w:bookmarkStart w:id="1499" w:name="_Toc440447212"/>
      <w:bookmarkStart w:id="1500" w:name="_Toc440632373"/>
      <w:bookmarkStart w:id="1501" w:name="_Toc440875145"/>
      <w:bookmarkStart w:id="1502" w:name="_Toc441131132"/>
      <w:bookmarkStart w:id="1503" w:name="_Toc465774655"/>
      <w:bookmarkStart w:id="1504" w:name="_Toc465848884"/>
      <w:bookmarkStart w:id="1505" w:name="_Toc468876204"/>
      <w:bookmarkStart w:id="1506" w:name="_Toc469487698"/>
      <w:bookmarkStart w:id="1507" w:name="_Toc471979999"/>
      <w:bookmarkStart w:id="1508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9" w:name="_Toc97651412"/>
      <w:bookmarkStart w:id="1510" w:name="_Toc98253957"/>
      <w:bookmarkStart w:id="1511" w:name="_Toc157248209"/>
      <w:bookmarkStart w:id="1512" w:name="_Toc157496578"/>
      <w:bookmarkStart w:id="1513" w:name="_Toc158206117"/>
      <w:bookmarkStart w:id="1514" w:name="_Toc164057802"/>
      <w:bookmarkStart w:id="1515" w:name="_Toc164137152"/>
      <w:bookmarkStart w:id="1516" w:name="_Toc164161312"/>
      <w:bookmarkStart w:id="151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8" w:name="_Toc439170703"/>
      <w:bookmarkStart w:id="1519" w:name="_Toc439172805"/>
      <w:bookmarkStart w:id="1520" w:name="_Toc439173249"/>
      <w:bookmarkStart w:id="1521" w:name="_Toc439238245"/>
      <w:bookmarkStart w:id="1522" w:name="_Toc439252792"/>
      <w:bookmarkStart w:id="1523" w:name="_Toc439323766"/>
      <w:bookmarkStart w:id="1524" w:name="_Toc440361403"/>
      <w:bookmarkStart w:id="1525" w:name="_Toc440376285"/>
      <w:bookmarkStart w:id="1526" w:name="_Toc440382543"/>
      <w:bookmarkStart w:id="1527" w:name="_Toc440447213"/>
      <w:bookmarkStart w:id="1528" w:name="_Toc440632374"/>
      <w:bookmarkStart w:id="1529" w:name="_Toc440875146"/>
      <w:bookmarkStart w:id="1530" w:name="_Toc441131133"/>
      <w:bookmarkStart w:id="1531" w:name="_Toc465774656"/>
      <w:bookmarkStart w:id="1532" w:name="_Toc465848885"/>
      <w:bookmarkStart w:id="1533" w:name="_Toc468876205"/>
      <w:bookmarkStart w:id="1534" w:name="_Toc469487699"/>
      <w:bookmarkStart w:id="1535" w:name="_Toc471980000"/>
      <w:bookmarkStart w:id="1536" w:name="_Toc498590253"/>
      <w:r w:rsidRPr="00D904EF">
        <w:rPr>
          <w:szCs w:val="24"/>
        </w:rPr>
        <w:lastRenderedPageBreak/>
        <w:t>Инструкции по заполнению</w:t>
      </w:r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6"/>
    <w:bookmarkEnd w:id="1477"/>
    <w:bookmarkEnd w:id="1478"/>
    <w:bookmarkEnd w:id="1479"/>
    <w:bookmarkEnd w:id="14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7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23423680"/>
      <w:bookmarkStart w:id="1539" w:name="_Ref440272035"/>
      <w:bookmarkStart w:id="1540" w:name="_Ref440274733"/>
      <w:bookmarkStart w:id="1541" w:name="_Ref444181467"/>
      <w:bookmarkStart w:id="1542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37"/>
      <w:bookmarkEnd w:id="1538"/>
      <w:bookmarkEnd w:id="1539"/>
      <w:bookmarkEnd w:id="1540"/>
      <w:bookmarkEnd w:id="1541"/>
      <w:bookmarkEnd w:id="1542"/>
    </w:p>
    <w:p w:rsidR="004F4D80" w:rsidRPr="00F86C07" w:rsidRDefault="00F86C07" w:rsidP="004F4D80">
      <w:pPr>
        <w:pStyle w:val="3"/>
        <w:rPr>
          <w:szCs w:val="24"/>
        </w:rPr>
      </w:pPr>
      <w:bookmarkStart w:id="1543" w:name="_Toc343690584"/>
      <w:bookmarkStart w:id="1544" w:name="_Toc372294428"/>
      <w:bookmarkStart w:id="1545" w:name="_Toc379288896"/>
      <w:bookmarkStart w:id="1546" w:name="_Toc384734780"/>
      <w:bookmarkStart w:id="1547" w:name="_Toc396984078"/>
      <w:bookmarkStart w:id="1548" w:name="_Toc423423681"/>
      <w:bookmarkStart w:id="1549" w:name="_Toc439170710"/>
      <w:bookmarkStart w:id="1550" w:name="_Toc439172812"/>
      <w:bookmarkStart w:id="1551" w:name="_Toc439173253"/>
      <w:bookmarkStart w:id="1552" w:name="_Toc439238249"/>
      <w:bookmarkStart w:id="1553" w:name="_Toc439252796"/>
      <w:bookmarkStart w:id="1554" w:name="_Toc439323770"/>
      <w:bookmarkStart w:id="1555" w:name="_Toc440361405"/>
      <w:bookmarkStart w:id="1556" w:name="_Toc440376287"/>
      <w:bookmarkStart w:id="1557" w:name="_Toc440382545"/>
      <w:bookmarkStart w:id="1558" w:name="_Toc440447215"/>
      <w:bookmarkStart w:id="1559" w:name="_Toc440632376"/>
      <w:bookmarkStart w:id="1560" w:name="_Toc440875148"/>
      <w:bookmarkStart w:id="1561" w:name="_Toc441131135"/>
      <w:bookmarkStart w:id="1562" w:name="_Toc441572140"/>
      <w:bookmarkStart w:id="1563" w:name="_Toc441575232"/>
      <w:bookmarkStart w:id="1564" w:name="_Toc442195898"/>
      <w:bookmarkStart w:id="1565" w:name="_Toc442251940"/>
      <w:bookmarkStart w:id="1566" w:name="_Toc442258889"/>
      <w:bookmarkStart w:id="1567" w:name="_Toc442259129"/>
      <w:bookmarkStart w:id="1568" w:name="_Toc447292892"/>
      <w:bookmarkStart w:id="1569" w:name="_Toc461808964"/>
      <w:bookmarkStart w:id="1570" w:name="_Toc463514796"/>
      <w:bookmarkStart w:id="1571" w:name="_Toc466967523"/>
      <w:bookmarkStart w:id="1572" w:name="_Toc467574715"/>
      <w:bookmarkStart w:id="1573" w:name="_Toc468441758"/>
      <w:bookmarkStart w:id="1574" w:name="_Toc469480233"/>
      <w:bookmarkStart w:id="1575" w:name="_Toc472409262"/>
      <w:bookmarkStart w:id="1576" w:name="_Toc498417409"/>
      <w:bookmarkStart w:id="1577" w:name="_Toc498590255"/>
      <w:r w:rsidRPr="00F86C07">
        <w:rPr>
          <w:szCs w:val="24"/>
        </w:rPr>
        <w:t xml:space="preserve">Форма </w:t>
      </w:r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6"/>
      <w:bookmarkEnd w:id="1577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FB61B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FB61B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78" w:name="_Toc343690585"/>
      <w:bookmarkStart w:id="1579" w:name="_Toc372294429"/>
      <w:bookmarkStart w:id="1580" w:name="_Toc379288897"/>
      <w:bookmarkStart w:id="1581" w:name="_Toc384734781"/>
      <w:bookmarkStart w:id="1582" w:name="_Toc396984079"/>
      <w:bookmarkStart w:id="1583" w:name="_Toc423423682"/>
      <w:bookmarkStart w:id="1584" w:name="_Toc439170711"/>
      <w:bookmarkStart w:id="1585" w:name="_Toc439172813"/>
      <w:bookmarkStart w:id="1586" w:name="_Toc439173254"/>
      <w:bookmarkStart w:id="1587" w:name="_Toc439238250"/>
      <w:bookmarkStart w:id="1588" w:name="_Toc439252797"/>
      <w:bookmarkStart w:id="1589" w:name="_Toc439323771"/>
      <w:bookmarkStart w:id="1590" w:name="_Toc440361406"/>
      <w:bookmarkStart w:id="1591" w:name="_Toc440376288"/>
      <w:bookmarkStart w:id="1592" w:name="_Toc440382546"/>
      <w:bookmarkStart w:id="1593" w:name="_Toc440447216"/>
      <w:bookmarkStart w:id="1594" w:name="_Toc440632377"/>
      <w:bookmarkStart w:id="1595" w:name="_Toc440875149"/>
      <w:bookmarkStart w:id="1596" w:name="_Toc441131136"/>
      <w:bookmarkStart w:id="1597" w:name="_Toc465774659"/>
      <w:bookmarkStart w:id="1598" w:name="_Toc465848888"/>
      <w:bookmarkStart w:id="1599" w:name="_Toc468876208"/>
      <w:bookmarkStart w:id="1600" w:name="_Toc469487702"/>
      <w:bookmarkStart w:id="1601" w:name="_Toc471980003"/>
      <w:bookmarkStart w:id="1602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3" w:name="_Toc329588495"/>
      <w:bookmarkStart w:id="1604" w:name="_Toc423423683"/>
      <w:bookmarkStart w:id="1605" w:name="_Ref440272051"/>
      <w:bookmarkStart w:id="1606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FB61B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FB61B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FB61B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FB61B9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7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3"/>
      <w:bookmarkEnd w:id="1604"/>
      <w:bookmarkEnd w:id="1605"/>
      <w:bookmarkEnd w:id="1606"/>
      <w:bookmarkEnd w:id="1607"/>
    </w:p>
    <w:p w:rsidR="004F4D80" w:rsidRPr="00AE1D21" w:rsidRDefault="004F4D80" w:rsidP="004F4D80">
      <w:pPr>
        <w:pStyle w:val="3"/>
        <w:rPr>
          <w:szCs w:val="24"/>
        </w:rPr>
      </w:pPr>
      <w:bookmarkStart w:id="1608" w:name="_Toc343690587"/>
      <w:bookmarkStart w:id="1609" w:name="_Toc372294431"/>
      <w:bookmarkStart w:id="1610" w:name="_Toc379288899"/>
      <w:bookmarkStart w:id="1611" w:name="_Toc384734783"/>
      <w:bookmarkStart w:id="1612" w:name="_Toc396984081"/>
      <w:bookmarkStart w:id="1613" w:name="_Toc423423684"/>
      <w:bookmarkStart w:id="1614" w:name="_Toc439170713"/>
      <w:bookmarkStart w:id="1615" w:name="_Toc439172815"/>
      <w:bookmarkStart w:id="1616" w:name="_Toc439173256"/>
      <w:bookmarkStart w:id="1617" w:name="_Toc439238252"/>
      <w:bookmarkStart w:id="1618" w:name="_Toc439252799"/>
      <w:bookmarkStart w:id="1619" w:name="_Toc439323773"/>
      <w:bookmarkStart w:id="1620" w:name="_Toc440361408"/>
      <w:bookmarkStart w:id="1621" w:name="_Toc440376290"/>
      <w:bookmarkStart w:id="1622" w:name="_Toc440382548"/>
      <w:bookmarkStart w:id="1623" w:name="_Toc440447218"/>
      <w:bookmarkStart w:id="1624" w:name="_Toc440632379"/>
      <w:bookmarkStart w:id="1625" w:name="_Toc440875151"/>
      <w:bookmarkStart w:id="1626" w:name="_Toc441131138"/>
      <w:bookmarkStart w:id="1627" w:name="_Toc465774661"/>
      <w:bookmarkStart w:id="1628" w:name="_Toc465848890"/>
      <w:bookmarkStart w:id="1629" w:name="_Toc468876210"/>
      <w:bookmarkStart w:id="1630" w:name="_Toc469487704"/>
      <w:bookmarkStart w:id="1631" w:name="_Toc471980005"/>
      <w:bookmarkStart w:id="1632" w:name="_Toc498590258"/>
      <w:r w:rsidRPr="008C4223">
        <w:rPr>
          <w:szCs w:val="24"/>
        </w:rPr>
        <w:t xml:space="preserve">Форма 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r w:rsidR="000D70B6" w:rsidRPr="00AE1D21">
        <w:rPr>
          <w:szCs w:val="24"/>
        </w:rPr>
        <w:t>Согласия на обработку персональных данных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3" w:name="_Toc439252801"/>
      <w:bookmarkStart w:id="1634" w:name="_Toc439323774"/>
      <w:bookmarkStart w:id="1635" w:name="_Toc440361409"/>
      <w:bookmarkStart w:id="1636" w:name="_Toc440376291"/>
      <w:bookmarkStart w:id="1637" w:name="_Toc440382549"/>
      <w:bookmarkStart w:id="1638" w:name="_Toc440447219"/>
      <w:bookmarkStart w:id="1639" w:name="_Toc440632380"/>
      <w:bookmarkStart w:id="1640" w:name="_Toc440875152"/>
      <w:bookmarkStart w:id="1641" w:name="_Toc441131139"/>
      <w:bookmarkStart w:id="1642" w:name="_Toc465774662"/>
      <w:bookmarkStart w:id="1643" w:name="_Toc465848891"/>
      <w:bookmarkStart w:id="1644" w:name="_Toc468876211"/>
      <w:bookmarkStart w:id="1645" w:name="_Toc469487705"/>
      <w:bookmarkStart w:id="1646" w:name="_Toc471980006"/>
      <w:bookmarkStart w:id="1647" w:name="_Toc498590259"/>
      <w:r w:rsidRPr="00AE1D21">
        <w:rPr>
          <w:szCs w:val="24"/>
        </w:rPr>
        <w:lastRenderedPageBreak/>
        <w:t>Инструкции по заполнению</w:t>
      </w:r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8" w:name="_Toc461808970"/>
      <w:bookmarkStart w:id="1649" w:name="_Toc464120680"/>
      <w:bookmarkStart w:id="1650" w:name="_Toc465774663"/>
      <w:bookmarkStart w:id="1651" w:name="_Toc465848892"/>
      <w:bookmarkStart w:id="1652" w:name="_Toc468876212"/>
      <w:bookmarkStart w:id="1653" w:name="_Toc469487706"/>
      <w:bookmarkStart w:id="1654" w:name="_Toc471980007"/>
      <w:bookmarkStart w:id="1655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6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6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57" w:name="_Toc461808972"/>
      <w:bookmarkStart w:id="1658" w:name="_Toc464120681"/>
      <w:bookmarkStart w:id="1659" w:name="_Toc465774664"/>
      <w:bookmarkStart w:id="1660" w:name="_Toc465848893"/>
      <w:bookmarkStart w:id="1661" w:name="_Toc468876213"/>
      <w:bookmarkStart w:id="1662" w:name="_Toc469487707"/>
      <w:bookmarkStart w:id="1663" w:name="_Toc471980008"/>
      <w:bookmarkStart w:id="1664" w:name="_Toc498590261"/>
      <w:r w:rsidRPr="00AE1D21">
        <w:rPr>
          <w:szCs w:val="24"/>
        </w:rPr>
        <w:lastRenderedPageBreak/>
        <w:t>Инструкции по заполнению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5" w:name="_Ref440272256"/>
      <w:bookmarkStart w:id="1666" w:name="_Ref440272678"/>
      <w:bookmarkStart w:id="1667" w:name="_Ref440274944"/>
      <w:bookmarkStart w:id="1668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5"/>
      <w:bookmarkEnd w:id="1666"/>
      <w:bookmarkEnd w:id="1667"/>
      <w:bookmarkEnd w:id="1668"/>
    </w:p>
    <w:p w:rsidR="007A6A39" w:rsidRPr="007A6A39" w:rsidRDefault="007A6A39" w:rsidP="007A6A39">
      <w:pPr>
        <w:pStyle w:val="3"/>
        <w:rPr>
          <w:szCs w:val="24"/>
        </w:rPr>
      </w:pPr>
      <w:bookmarkStart w:id="1669" w:name="_Toc439170715"/>
      <w:bookmarkStart w:id="1670" w:name="_Toc439172817"/>
      <w:bookmarkStart w:id="1671" w:name="_Toc439173259"/>
      <w:bookmarkStart w:id="1672" w:name="_Toc439238255"/>
      <w:bookmarkStart w:id="1673" w:name="_Toc439252803"/>
      <w:bookmarkStart w:id="1674" w:name="_Toc439323776"/>
      <w:bookmarkStart w:id="1675" w:name="_Toc440361411"/>
      <w:bookmarkStart w:id="1676" w:name="_Toc440376293"/>
      <w:bookmarkStart w:id="1677" w:name="_Toc440382551"/>
      <w:bookmarkStart w:id="1678" w:name="_Toc440447221"/>
      <w:bookmarkStart w:id="1679" w:name="_Toc440632382"/>
      <w:bookmarkStart w:id="1680" w:name="_Toc440875154"/>
      <w:bookmarkStart w:id="1681" w:name="_Toc441131141"/>
      <w:bookmarkStart w:id="1682" w:name="_Toc465774666"/>
      <w:bookmarkStart w:id="1683" w:name="_Toc465848895"/>
      <w:bookmarkStart w:id="1684" w:name="_Toc468876215"/>
      <w:bookmarkStart w:id="1685" w:name="_Toc469487709"/>
      <w:bookmarkStart w:id="1686" w:name="_Toc471980010"/>
      <w:bookmarkStart w:id="1687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8" w:name="_Toc439170716"/>
      <w:bookmarkStart w:id="1689" w:name="_Toc439172818"/>
      <w:bookmarkStart w:id="1690" w:name="_Toc439173260"/>
      <w:bookmarkStart w:id="1691" w:name="_Toc439238256"/>
      <w:bookmarkStart w:id="1692" w:name="_Toc439252804"/>
      <w:bookmarkStart w:id="1693" w:name="_Toc439323777"/>
      <w:bookmarkStart w:id="1694" w:name="_Toc440361412"/>
      <w:bookmarkStart w:id="1695" w:name="_Toc440376294"/>
      <w:bookmarkStart w:id="1696" w:name="_Toc440382552"/>
      <w:bookmarkStart w:id="1697" w:name="_Toc440447222"/>
      <w:bookmarkStart w:id="1698" w:name="_Toc440632383"/>
      <w:bookmarkStart w:id="1699" w:name="_Toc440875155"/>
      <w:bookmarkStart w:id="1700" w:name="_Toc441131142"/>
      <w:bookmarkStart w:id="1701" w:name="_Toc465774667"/>
      <w:bookmarkStart w:id="1702" w:name="_Toc465848896"/>
      <w:bookmarkStart w:id="1703" w:name="_Toc468876216"/>
      <w:bookmarkStart w:id="1704" w:name="_Toc469487710"/>
      <w:bookmarkStart w:id="1705" w:name="_Toc471980011"/>
      <w:bookmarkStart w:id="1706" w:name="_Toc498590264"/>
      <w:r w:rsidRPr="007857E5">
        <w:rPr>
          <w:szCs w:val="24"/>
        </w:rPr>
        <w:lastRenderedPageBreak/>
        <w:t>Инструкции по заполнению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7" w:name="_Ref465847449"/>
      <w:bookmarkStart w:id="1708" w:name="_Ref465847748"/>
      <w:bookmarkStart w:id="1709" w:name="_Ref465847768"/>
      <w:bookmarkStart w:id="1710" w:name="_Toc498590265"/>
      <w:r w:rsidRPr="00AE1D21">
        <w:lastRenderedPageBreak/>
        <w:t>Расписка  сдачи-приемки соглашения о неустойке (форма 15)</w:t>
      </w:r>
      <w:bookmarkEnd w:id="1707"/>
      <w:bookmarkEnd w:id="1708"/>
      <w:bookmarkEnd w:id="1709"/>
      <w:bookmarkEnd w:id="1710"/>
    </w:p>
    <w:p w:rsidR="00AF12BB" w:rsidRPr="00CC5A3A" w:rsidRDefault="00AF12BB" w:rsidP="00AF12BB">
      <w:pPr>
        <w:pStyle w:val="3"/>
        <w:rPr>
          <w:szCs w:val="24"/>
        </w:rPr>
      </w:pPr>
      <w:bookmarkStart w:id="1711" w:name="_Toc465774669"/>
      <w:bookmarkStart w:id="1712" w:name="_Toc465848898"/>
      <w:bookmarkStart w:id="1713" w:name="_Toc468876218"/>
      <w:bookmarkStart w:id="1714" w:name="_Toc469487712"/>
      <w:bookmarkStart w:id="1715" w:name="_Toc471980013"/>
      <w:bookmarkStart w:id="1716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1"/>
      <w:bookmarkEnd w:id="1712"/>
      <w:bookmarkEnd w:id="1713"/>
      <w:bookmarkEnd w:id="1714"/>
      <w:bookmarkEnd w:id="1715"/>
      <w:bookmarkEnd w:id="171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17" w:name="_Toc465774670"/>
      <w:bookmarkStart w:id="1718" w:name="_Toc465848899"/>
      <w:bookmarkStart w:id="1719" w:name="_Toc468876219"/>
      <w:bookmarkStart w:id="1720" w:name="_Toc469487713"/>
      <w:bookmarkStart w:id="1721" w:name="_Toc471980014"/>
      <w:bookmarkStart w:id="1722" w:name="_Toc498590267"/>
      <w:r w:rsidRPr="00CC5A3A">
        <w:rPr>
          <w:szCs w:val="24"/>
        </w:rPr>
        <w:lastRenderedPageBreak/>
        <w:t>Инструкции по заполнению</w:t>
      </w:r>
      <w:bookmarkEnd w:id="1717"/>
      <w:bookmarkEnd w:id="1718"/>
      <w:bookmarkEnd w:id="1719"/>
      <w:bookmarkEnd w:id="1720"/>
      <w:bookmarkEnd w:id="1721"/>
      <w:bookmarkEnd w:id="1722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3" w:name="_Ref440272274"/>
      <w:bookmarkStart w:id="1724" w:name="_Ref440274756"/>
      <w:bookmarkStart w:id="1725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3"/>
      <w:bookmarkEnd w:id="1724"/>
      <w:bookmarkEnd w:id="1725"/>
    </w:p>
    <w:p w:rsidR="007857E5" w:rsidRPr="00AE1D21" w:rsidRDefault="007857E5" w:rsidP="007857E5">
      <w:pPr>
        <w:pStyle w:val="3"/>
        <w:rPr>
          <w:szCs w:val="24"/>
        </w:rPr>
      </w:pPr>
      <w:bookmarkStart w:id="1726" w:name="_Toc439170718"/>
      <w:bookmarkStart w:id="1727" w:name="_Toc439172820"/>
      <w:bookmarkStart w:id="1728" w:name="_Toc439173262"/>
      <w:bookmarkStart w:id="1729" w:name="_Toc439238258"/>
      <w:bookmarkStart w:id="1730" w:name="_Toc439252806"/>
      <w:bookmarkStart w:id="1731" w:name="_Toc439323779"/>
      <w:bookmarkStart w:id="1732" w:name="_Toc440361414"/>
      <w:bookmarkStart w:id="1733" w:name="_Toc440376296"/>
      <w:bookmarkStart w:id="1734" w:name="_Toc440382554"/>
      <w:bookmarkStart w:id="1735" w:name="_Toc440447224"/>
      <w:bookmarkStart w:id="1736" w:name="_Toc440632385"/>
      <w:bookmarkStart w:id="1737" w:name="_Toc440875157"/>
      <w:bookmarkStart w:id="1738" w:name="_Toc441131144"/>
      <w:bookmarkStart w:id="1739" w:name="_Toc465774672"/>
      <w:bookmarkStart w:id="1740" w:name="_Toc465848901"/>
      <w:bookmarkStart w:id="1741" w:name="_Toc468876221"/>
      <w:bookmarkStart w:id="1742" w:name="_Toc469487715"/>
      <w:bookmarkStart w:id="1743" w:name="_Toc471980016"/>
      <w:bookmarkStart w:id="1744" w:name="_Toc498590269"/>
      <w:r w:rsidRPr="00AE1D21">
        <w:rPr>
          <w:szCs w:val="24"/>
        </w:rPr>
        <w:t xml:space="preserve">Форма </w:t>
      </w:r>
      <w:bookmarkEnd w:id="1726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5" w:name="_Toc300142269"/>
      <w:bookmarkStart w:id="1746" w:name="_Toc309735391"/>
      <w:bookmarkStart w:id="1747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5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6"/>
      <w:bookmarkEnd w:id="1747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8" w:name="_Toc439170719"/>
      <w:bookmarkStart w:id="1749" w:name="_Toc439172821"/>
      <w:bookmarkStart w:id="1750" w:name="_Toc439173263"/>
      <w:bookmarkStart w:id="1751" w:name="_Toc439238259"/>
      <w:bookmarkStart w:id="1752" w:name="_Toc439252807"/>
      <w:bookmarkStart w:id="1753" w:name="_Toc439323780"/>
      <w:bookmarkStart w:id="1754" w:name="_Toc440361415"/>
      <w:bookmarkStart w:id="1755" w:name="_Toc440376297"/>
      <w:bookmarkStart w:id="1756" w:name="_Toc440382555"/>
      <w:bookmarkStart w:id="1757" w:name="_Toc440447225"/>
      <w:bookmarkStart w:id="1758" w:name="_Toc440632386"/>
      <w:bookmarkStart w:id="1759" w:name="_Toc440875158"/>
      <w:bookmarkStart w:id="1760" w:name="_Toc441131145"/>
      <w:bookmarkStart w:id="1761" w:name="_Toc465774673"/>
      <w:bookmarkStart w:id="1762" w:name="_Toc465848902"/>
      <w:bookmarkStart w:id="1763" w:name="_Toc468876222"/>
      <w:bookmarkStart w:id="1764" w:name="_Toc469487716"/>
      <w:bookmarkStart w:id="1765" w:name="_Toc471980017"/>
      <w:bookmarkStart w:id="1766" w:name="_Toc498590270"/>
      <w:r w:rsidRPr="007857E5">
        <w:rPr>
          <w:szCs w:val="24"/>
        </w:rPr>
        <w:lastRenderedPageBreak/>
        <w:t>Инструкции по заполнению</w:t>
      </w:r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67" w:name="_Ref93268095"/>
      <w:bookmarkStart w:id="1768" w:name="_Ref93268099"/>
      <w:bookmarkStart w:id="1769" w:name="_Toc98253958"/>
      <w:bookmarkStart w:id="1770" w:name="_Toc165173884"/>
      <w:bookmarkStart w:id="1771" w:name="_Toc423423678"/>
      <w:bookmarkStart w:id="1772" w:name="_Ref440272510"/>
      <w:bookmarkStart w:id="1773" w:name="_Ref440274961"/>
      <w:bookmarkStart w:id="1774" w:name="_Ref90381141"/>
      <w:bookmarkStart w:id="1775" w:name="_Toc90385121"/>
      <w:bookmarkStart w:id="1776" w:name="_Toc98253952"/>
      <w:bookmarkStart w:id="1777" w:name="_Toc165173878"/>
      <w:bookmarkStart w:id="1778" w:name="_Toc423427449"/>
      <w:bookmarkStart w:id="1779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0" w:name="_Toc90385125"/>
      <w:bookmarkStart w:id="1781" w:name="_Toc439170705"/>
      <w:bookmarkStart w:id="1782" w:name="_Toc439172807"/>
      <w:bookmarkStart w:id="1783" w:name="_Toc439173268"/>
      <w:bookmarkStart w:id="1784" w:name="_Toc439238264"/>
      <w:bookmarkStart w:id="1785" w:name="_Toc439252812"/>
      <w:bookmarkStart w:id="1786" w:name="_Toc439323785"/>
      <w:bookmarkStart w:id="1787" w:name="_Toc440361420"/>
      <w:bookmarkStart w:id="1788" w:name="_Toc440376302"/>
      <w:bookmarkStart w:id="1789" w:name="_Toc440382560"/>
      <w:bookmarkStart w:id="1790" w:name="_Toc440447230"/>
      <w:bookmarkStart w:id="1791" w:name="_Toc440632391"/>
      <w:bookmarkStart w:id="1792" w:name="_Toc440875160"/>
      <w:bookmarkStart w:id="1793" w:name="_Toc441131147"/>
      <w:bookmarkStart w:id="1794" w:name="_Toc465774675"/>
      <w:bookmarkStart w:id="1795" w:name="_Toc465848904"/>
      <w:bookmarkStart w:id="1796" w:name="_Toc468876224"/>
      <w:bookmarkStart w:id="1797" w:name="_Toc469487718"/>
      <w:bookmarkStart w:id="1798" w:name="_Toc471980019"/>
      <w:bookmarkStart w:id="1799" w:name="_Toc498590272"/>
      <w:r w:rsidRPr="00D904EF">
        <w:rPr>
          <w:szCs w:val="24"/>
        </w:rPr>
        <w:t xml:space="preserve">Форма 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0" w:name="_Toc90385126"/>
      <w:bookmarkStart w:id="1801" w:name="_Toc98253959"/>
      <w:bookmarkStart w:id="1802" w:name="_Toc157248211"/>
      <w:bookmarkStart w:id="1803" w:name="_Toc157496580"/>
      <w:bookmarkStart w:id="1804" w:name="_Toc158206119"/>
      <w:bookmarkStart w:id="1805" w:name="_Toc164057804"/>
      <w:bookmarkStart w:id="1806" w:name="_Toc164137154"/>
      <w:bookmarkStart w:id="1807" w:name="_Toc164161314"/>
      <w:bookmarkStart w:id="1808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9" w:name="_Toc439170706"/>
      <w:bookmarkStart w:id="1810" w:name="_Toc439172808"/>
      <w:bookmarkStart w:id="1811" w:name="_Toc439173269"/>
      <w:bookmarkStart w:id="1812" w:name="_Toc439238265"/>
      <w:bookmarkStart w:id="1813" w:name="_Toc439252813"/>
      <w:bookmarkStart w:id="1814" w:name="_Toc439323786"/>
      <w:bookmarkStart w:id="1815" w:name="_Toc440361421"/>
      <w:bookmarkStart w:id="1816" w:name="_Toc440376303"/>
      <w:bookmarkStart w:id="1817" w:name="_Toc440382561"/>
      <w:bookmarkStart w:id="1818" w:name="_Toc440447231"/>
      <w:bookmarkStart w:id="1819" w:name="_Toc440632392"/>
      <w:bookmarkStart w:id="1820" w:name="_Toc440875161"/>
      <w:bookmarkStart w:id="1821" w:name="_Toc441131148"/>
      <w:bookmarkStart w:id="1822" w:name="_Toc465774676"/>
      <w:bookmarkStart w:id="1823" w:name="_Toc465848905"/>
      <w:bookmarkStart w:id="1824" w:name="_Toc468876225"/>
      <w:bookmarkStart w:id="1825" w:name="_Toc469487719"/>
      <w:bookmarkStart w:id="1826" w:name="_Toc471980020"/>
      <w:bookmarkStart w:id="1827" w:name="_Toc498590273"/>
      <w:r w:rsidRPr="00D904EF">
        <w:rPr>
          <w:szCs w:val="24"/>
        </w:rPr>
        <w:lastRenderedPageBreak/>
        <w:t>Инструкции по заполнению</w:t>
      </w:r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8" w:name="_Ref440376324"/>
      <w:bookmarkStart w:id="1829" w:name="_Ref440376401"/>
      <w:bookmarkStart w:id="1830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8"/>
      <w:bookmarkEnd w:id="1829"/>
      <w:bookmarkEnd w:id="18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1" w:name="_Toc440376305"/>
      <w:bookmarkStart w:id="1832" w:name="_Toc440382563"/>
      <w:bookmarkStart w:id="1833" w:name="_Toc440447233"/>
      <w:bookmarkStart w:id="1834" w:name="_Toc440632394"/>
      <w:bookmarkStart w:id="1835" w:name="_Toc440875163"/>
      <w:bookmarkStart w:id="1836" w:name="_Toc441131150"/>
      <w:bookmarkStart w:id="1837" w:name="_Toc465774678"/>
      <w:bookmarkStart w:id="1838" w:name="_Toc465848907"/>
      <w:bookmarkStart w:id="1839" w:name="_Toc468876227"/>
      <w:bookmarkStart w:id="1840" w:name="_Toc469487721"/>
      <w:bookmarkStart w:id="1841" w:name="_Toc471980022"/>
      <w:bookmarkStart w:id="1842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3" w:name="_Toc440376306"/>
      <w:bookmarkStart w:id="1844" w:name="_Toc440382564"/>
      <w:bookmarkStart w:id="1845" w:name="_Toc440447234"/>
      <w:bookmarkStart w:id="1846" w:name="_Toc440632395"/>
      <w:bookmarkStart w:id="1847" w:name="_Toc440875164"/>
      <w:bookmarkStart w:id="1848" w:name="_Toc441131151"/>
      <w:bookmarkStart w:id="1849" w:name="_Toc465774679"/>
      <w:bookmarkStart w:id="1850" w:name="_Toc465848908"/>
      <w:bookmarkStart w:id="1851" w:name="_Toc468876228"/>
      <w:bookmarkStart w:id="1852" w:name="_Toc469487722"/>
      <w:bookmarkStart w:id="1853" w:name="_Toc471980023"/>
      <w:bookmarkStart w:id="1854" w:name="_Toc498590276"/>
      <w:r w:rsidRPr="00D904EF">
        <w:rPr>
          <w:szCs w:val="24"/>
        </w:rPr>
        <w:lastRenderedPageBreak/>
        <w:t>Инструкции по заполнению</w:t>
      </w:r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F34" w:rsidRDefault="00795F34">
      <w:pPr>
        <w:spacing w:line="240" w:lineRule="auto"/>
      </w:pPr>
      <w:r>
        <w:separator/>
      </w:r>
    </w:p>
  </w:endnote>
  <w:endnote w:type="continuationSeparator" w:id="0">
    <w:p w:rsidR="00795F34" w:rsidRDefault="00795F34">
      <w:pPr>
        <w:spacing w:line="240" w:lineRule="auto"/>
      </w:pPr>
      <w:r>
        <w:continuationSeparator/>
      </w:r>
    </w:p>
  </w:endnote>
  <w:endnote w:id="1">
    <w:p w:rsidR="00795F34" w:rsidRPr="00F86C07" w:rsidRDefault="00795F34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F34" w:rsidRDefault="00795F3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F34" w:rsidRDefault="00795F3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95F34" w:rsidRDefault="00795F34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F34" w:rsidRDefault="00795F3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F34" w:rsidRDefault="00795F3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F34" w:rsidRPr="00FA0376" w:rsidRDefault="00795F3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120E1F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795F34" w:rsidRPr="00EE0539" w:rsidRDefault="00795F34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FB61B9">
      <w:rPr>
        <w:sz w:val="18"/>
        <w:szCs w:val="18"/>
      </w:rPr>
      <w:t xml:space="preserve">заключения Договора </w:t>
    </w:r>
    <w:r w:rsidRPr="00440907">
      <w:rPr>
        <w:sz w:val="18"/>
        <w:szCs w:val="18"/>
      </w:rPr>
      <w:t>оказания услуг по заправке и восстановлению картриджей для нужд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F34" w:rsidRDefault="00795F3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F34" w:rsidRDefault="00795F3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F34" w:rsidRDefault="00795F3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F34" w:rsidRDefault="00795F3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F34" w:rsidRDefault="00795F3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F34" w:rsidRDefault="00795F3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F34" w:rsidRDefault="00795F3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F34" w:rsidRDefault="00795F34">
      <w:pPr>
        <w:spacing w:line="240" w:lineRule="auto"/>
      </w:pPr>
      <w:r>
        <w:separator/>
      </w:r>
    </w:p>
  </w:footnote>
  <w:footnote w:type="continuationSeparator" w:id="0">
    <w:p w:rsidR="00795F34" w:rsidRDefault="00795F34">
      <w:pPr>
        <w:spacing w:line="240" w:lineRule="auto"/>
      </w:pPr>
      <w:r>
        <w:continuationSeparator/>
      </w:r>
    </w:p>
  </w:footnote>
  <w:footnote w:id="1">
    <w:p w:rsidR="00795F34" w:rsidRPr="00B36685" w:rsidRDefault="00795F34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795F34" w:rsidRDefault="00795F34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795F34" w:rsidRDefault="00795F34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795F34" w:rsidRPr="00F83889" w:rsidRDefault="00795F3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795F34" w:rsidRPr="00F83889" w:rsidRDefault="00795F3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795F34" w:rsidRPr="00F83889" w:rsidRDefault="00795F3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795F34" w:rsidRPr="00F83889" w:rsidRDefault="00795F3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795F34" w:rsidRDefault="00795F34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F34" w:rsidRDefault="00795F3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F34" w:rsidRDefault="00795F3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F34" w:rsidRDefault="00795F34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F34" w:rsidRDefault="00795F3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F34" w:rsidRDefault="00795F3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F34" w:rsidRPr="00930031" w:rsidRDefault="00795F34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F34" w:rsidRDefault="00795F3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F34" w:rsidRDefault="00795F34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F34" w:rsidRDefault="00795F3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F34" w:rsidRDefault="00795F3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F34" w:rsidRDefault="00795F34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F34" w:rsidRDefault="00795F3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F34" w:rsidRDefault="00795F3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F34" w:rsidRDefault="00795F34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F34" w:rsidRDefault="00795F3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9AB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0E1F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2A18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07"/>
    <w:rsid w:val="00440928"/>
    <w:rsid w:val="00443E0B"/>
    <w:rsid w:val="004444C3"/>
    <w:rsid w:val="00444ECC"/>
    <w:rsid w:val="00456604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381D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2C9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3FF0"/>
    <w:rsid w:val="006B43A1"/>
    <w:rsid w:val="006B4939"/>
    <w:rsid w:val="006B4ED4"/>
    <w:rsid w:val="006B7986"/>
    <w:rsid w:val="006C20E5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95F34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7F7331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1BC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6C82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1C30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0A9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594B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8C3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193B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0149"/>
    <w:rsid w:val="00F92373"/>
    <w:rsid w:val="00F93610"/>
    <w:rsid w:val="00F974F9"/>
    <w:rsid w:val="00FA0376"/>
    <w:rsid w:val="00FA2656"/>
    <w:rsid w:val="00FA2FD5"/>
    <w:rsid w:val="00FA523F"/>
    <w:rsid w:val="00FA5339"/>
    <w:rsid w:val="00FA5C58"/>
    <w:rsid w:val="00FA7326"/>
    <w:rsid w:val="00FA781D"/>
    <w:rsid w:val="00FB00C0"/>
    <w:rsid w:val="00FB1839"/>
    <w:rsid w:val="00FB1A61"/>
    <w:rsid w:val="00FB34FA"/>
    <w:rsid w:val="00FB55B8"/>
    <w:rsid w:val="00FB61B9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CA68C3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oleObject" Target="embeddings/oleObject2.bin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uznetsov.PN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92101-3898-467D-B1A3-52FF7F44C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93</Pages>
  <Words>29363</Words>
  <Characters>167373</Characters>
  <Application>Microsoft Office Word</Application>
  <DocSecurity>0</DocSecurity>
  <Lines>1394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196344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158</cp:revision>
  <cp:lastPrinted>2015-12-29T14:27:00Z</cp:lastPrinted>
  <dcterms:created xsi:type="dcterms:W3CDTF">2016-01-13T12:36:00Z</dcterms:created>
  <dcterms:modified xsi:type="dcterms:W3CDTF">2018-05-29T06:07:00Z</dcterms:modified>
</cp:coreProperties>
</file>