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677D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F5C98" w:rsidRPr="000D67AD" w:rsidRDefault="008F5C9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F5C98" w:rsidRPr="000D67AD" w:rsidRDefault="008F5C9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F5C98" w:rsidRPr="000D67AD" w:rsidRDefault="008F5C9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F5C98" w:rsidRPr="000D67AD" w:rsidRDefault="008F5C9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F5C98" w:rsidRPr="000D67AD" w:rsidRDefault="008F5C9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F5C98" w:rsidRPr="000D67AD" w:rsidRDefault="008F5C9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F5C98" w:rsidRPr="000D67AD" w:rsidRDefault="008F5C9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F5C98" w:rsidRPr="000D67AD" w:rsidRDefault="008F5C9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F5C98" w:rsidRPr="000D67AD" w:rsidRDefault="008F5C9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F5C98" w:rsidRPr="00864935" w:rsidRDefault="008F5C9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6493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6493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6493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6493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6493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6493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6493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 w:rsidRPr="003C7995">
        <w:rPr>
          <w:sz w:val="24"/>
          <w:szCs w:val="24"/>
        </w:rPr>
        <w:t>заместител</w:t>
      </w:r>
      <w:r>
        <w:rPr>
          <w:sz w:val="24"/>
          <w:szCs w:val="24"/>
        </w:rPr>
        <w:t>ь</w:t>
      </w:r>
      <w:r w:rsidRPr="003C7995">
        <w:rPr>
          <w:sz w:val="24"/>
          <w:szCs w:val="24"/>
        </w:rPr>
        <w:t xml:space="preserve"> генерального директора </w:t>
      </w:r>
    </w:p>
    <w:p w:rsidR="00864935" w:rsidRDefault="00864935" w:rsidP="00864935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864935" w:rsidRPr="00382A07" w:rsidRDefault="00864935" w:rsidP="00864935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864935" w:rsidRPr="00382A07" w:rsidRDefault="00864935" w:rsidP="00864935">
      <w:pPr>
        <w:spacing w:line="240" w:lineRule="auto"/>
        <w:jc w:val="right"/>
      </w:pPr>
    </w:p>
    <w:p w:rsidR="00864935" w:rsidRPr="00382A07" w:rsidRDefault="00864935" w:rsidP="00864935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864935" w:rsidRPr="00382A07" w:rsidRDefault="00864935" w:rsidP="00864935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864935" w:rsidP="00864935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proofErr w:type="gramStart"/>
      <w:r w:rsidRPr="00382A07">
        <w:rPr>
          <w:sz w:val="24"/>
          <w:szCs w:val="24"/>
        </w:rPr>
        <w:t>.</w:t>
      </w:r>
      <w:r w:rsidR="007556FF" w:rsidRPr="00C12FA4">
        <w:rPr>
          <w:sz w:val="24"/>
          <w:szCs w:val="24"/>
        </w:rPr>
        <w:t>.</w:t>
      </w:r>
      <w:proofErr w:type="gramEnd"/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864935">
        <w:rPr>
          <w:b/>
          <w:kern w:val="36"/>
          <w:sz w:val="24"/>
          <w:szCs w:val="24"/>
        </w:rPr>
        <w:t>0318-КР-17</w:t>
      </w:r>
    </w:p>
    <w:p w:rsidR="007556FF" w:rsidRPr="00C12FA4" w:rsidRDefault="00D02788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«17</w:t>
      </w:r>
      <w:r w:rsidR="007556FF" w:rsidRPr="00C12FA4">
        <w:rPr>
          <w:b/>
          <w:kern w:val="36"/>
          <w:sz w:val="24"/>
          <w:szCs w:val="24"/>
        </w:rPr>
        <w:t>»</w:t>
      </w:r>
      <w:r>
        <w:rPr>
          <w:b/>
          <w:kern w:val="36"/>
          <w:sz w:val="24"/>
          <w:szCs w:val="24"/>
        </w:rPr>
        <w:t xml:space="preserve"> ноября </w:t>
      </w:r>
      <w:r w:rsidR="007556FF" w:rsidRPr="00C12FA4">
        <w:rPr>
          <w:b/>
          <w:kern w:val="36"/>
          <w:sz w:val="24"/>
          <w:szCs w:val="24"/>
        </w:rPr>
        <w:t>201</w:t>
      </w:r>
      <w:r w:rsidR="00341A84">
        <w:rPr>
          <w:b/>
          <w:kern w:val="36"/>
          <w:sz w:val="24"/>
          <w:szCs w:val="24"/>
        </w:rPr>
        <w:t>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D02788">
        <w:rPr>
          <w:b/>
          <w:sz w:val="24"/>
          <w:szCs w:val="24"/>
        </w:rPr>
        <w:t xml:space="preserve">заключения </w:t>
      </w:r>
      <w:proofErr w:type="gramStart"/>
      <w:r w:rsidR="00366652" w:rsidRPr="00D02788">
        <w:rPr>
          <w:b/>
          <w:sz w:val="24"/>
          <w:szCs w:val="24"/>
        </w:rPr>
        <w:t>Договор</w:t>
      </w:r>
      <w:r w:rsidR="00864935" w:rsidRPr="00D02788">
        <w:rPr>
          <w:b/>
          <w:sz w:val="24"/>
          <w:szCs w:val="24"/>
        </w:rPr>
        <w:t>а</w:t>
      </w:r>
      <w:proofErr w:type="gramEnd"/>
      <w:r w:rsidR="00366652" w:rsidRPr="00D02788">
        <w:rPr>
          <w:b/>
          <w:sz w:val="24"/>
          <w:szCs w:val="24"/>
        </w:rPr>
        <w:t xml:space="preserve"> на оказание услуг по </w:t>
      </w:r>
      <w:r w:rsidR="00864935" w:rsidRPr="00D02788">
        <w:rPr>
          <w:b/>
          <w:sz w:val="24"/>
          <w:szCs w:val="24"/>
        </w:rPr>
        <w:t>техническому осмотру автомобилей</w:t>
      </w:r>
      <w:r w:rsidR="00366652" w:rsidRPr="00D02788">
        <w:rPr>
          <w:b/>
          <w:sz w:val="24"/>
          <w:szCs w:val="24"/>
        </w:rPr>
        <w:t xml:space="preserve"> для нужд ПАО «МРСК Центра»</w:t>
      </w:r>
      <w:r w:rsidR="007556FF" w:rsidRPr="00D02788">
        <w:rPr>
          <w:b/>
          <w:sz w:val="24"/>
          <w:szCs w:val="24"/>
        </w:rPr>
        <w:t xml:space="preserve"> (филиал</w:t>
      </w:r>
      <w:r w:rsidR="00864935" w:rsidRPr="00D02788">
        <w:rPr>
          <w:b/>
          <w:sz w:val="24"/>
          <w:szCs w:val="24"/>
        </w:rPr>
        <w:t>а</w:t>
      </w:r>
      <w:r w:rsidR="007556FF" w:rsidRPr="00D02788">
        <w:rPr>
          <w:b/>
          <w:sz w:val="24"/>
          <w:szCs w:val="24"/>
        </w:rPr>
        <w:t xml:space="preserve"> «</w:t>
      </w:r>
      <w:r w:rsidR="00864935" w:rsidRPr="00D02788">
        <w:rPr>
          <w:b/>
          <w:sz w:val="24"/>
          <w:szCs w:val="24"/>
        </w:rPr>
        <w:t>Курск</w:t>
      </w:r>
      <w:r w:rsidR="007556FF" w:rsidRPr="00D02788">
        <w:rPr>
          <w:b/>
          <w:sz w:val="24"/>
          <w:szCs w:val="24"/>
        </w:rPr>
        <w:t>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64935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D117AA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84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D117AA">
        <w:rPr>
          <w:noProof/>
        </w:rPr>
        <w:t>93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6C2E2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7556FF" w:rsidRPr="00702B2C">
        <w:rPr>
          <w:iCs/>
          <w:sz w:val="24"/>
          <w:szCs w:val="24"/>
        </w:rPr>
        <w:t xml:space="preserve">ведущий специалист Управления организации регламентированных закупок Департамента по конкурентной политике и закупочной деятельности ПАО «МРСК Центра» </w:t>
      </w:r>
      <w:r w:rsidR="00100ABC">
        <w:rPr>
          <w:snapToGrid w:val="0"/>
          <w:sz w:val="24"/>
          <w:szCs w:val="24"/>
        </w:rPr>
        <w:t xml:space="preserve">Горностаева </w:t>
      </w:r>
      <w:r w:rsidR="007556FF" w:rsidRPr="00702B2C">
        <w:rPr>
          <w:iCs/>
          <w:sz w:val="24"/>
          <w:szCs w:val="24"/>
        </w:rPr>
        <w:t xml:space="preserve">Т.В., контактные телефоны: (495) 747-92-92 (доб. 3123), </w:t>
      </w:r>
      <w:r w:rsidR="007556FF" w:rsidRPr="00702B2C">
        <w:rPr>
          <w:sz w:val="24"/>
          <w:szCs w:val="24"/>
        </w:rPr>
        <w:t xml:space="preserve">адрес электронной почты: </w:t>
      </w:r>
      <w:hyperlink r:id="rId18" w:history="1">
        <w:proofErr w:type="gramStart"/>
        <w:r w:rsidR="00671D02">
          <w:rPr>
            <w:rStyle w:val="a7"/>
            <w:sz w:val="24"/>
            <w:szCs w:val="24"/>
          </w:rPr>
          <w:t>Gornostaeva.TV@mrsk-1.ru</w:t>
        </w:r>
      </w:hyperlink>
      <w:r w:rsidRPr="00702B2C">
        <w:rPr>
          <w:iCs/>
          <w:sz w:val="24"/>
          <w:szCs w:val="24"/>
        </w:rPr>
        <w:t>, ответственное лицо –</w:t>
      </w:r>
      <w:r w:rsidRPr="00702B2C">
        <w:rPr>
          <w:sz w:val="24"/>
          <w:szCs w:val="24"/>
        </w:rPr>
        <w:t xml:space="preserve"> </w:t>
      </w:r>
      <w:r w:rsidR="00864935" w:rsidRPr="005568D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864935" w:rsidRPr="005568D7">
        <w:rPr>
          <w:iCs/>
          <w:sz w:val="24"/>
          <w:szCs w:val="24"/>
        </w:rPr>
        <w:t>УЛиМТО</w:t>
      </w:r>
      <w:proofErr w:type="spellEnd"/>
      <w:r w:rsidR="00864935" w:rsidRPr="005568D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864935" w:rsidRPr="005568D7">
        <w:rPr>
          <w:sz w:val="24"/>
          <w:szCs w:val="24"/>
        </w:rPr>
        <w:t xml:space="preserve">адрес электронной почты: </w:t>
      </w:r>
      <w:r w:rsidR="00864935" w:rsidRPr="005568D7">
        <w:rPr>
          <w:iCs/>
          <w:sz w:val="24"/>
          <w:szCs w:val="24"/>
        </w:rPr>
        <w:t xml:space="preserve"> </w:t>
      </w:r>
      <w:hyperlink r:id="rId19" w:history="1">
        <w:r w:rsidR="00864935" w:rsidRPr="005568D7">
          <w:rPr>
            <w:rStyle w:val="a7"/>
            <w:sz w:val="24"/>
            <w:szCs w:val="24"/>
            <w:lang w:val="en-US"/>
          </w:rPr>
          <w:t>gorbylev</w:t>
        </w:r>
        <w:r w:rsidR="00864935" w:rsidRPr="005568D7">
          <w:rPr>
            <w:rStyle w:val="a7"/>
            <w:sz w:val="24"/>
            <w:szCs w:val="24"/>
          </w:rPr>
          <w:t>.</w:t>
        </w:r>
        <w:r w:rsidR="00864935" w:rsidRPr="005568D7">
          <w:rPr>
            <w:rStyle w:val="a7"/>
            <w:sz w:val="24"/>
            <w:szCs w:val="24"/>
            <w:lang w:val="en-US"/>
          </w:rPr>
          <w:t>av</w:t>
        </w:r>
        <w:r w:rsidR="00864935" w:rsidRPr="005568D7">
          <w:rPr>
            <w:rStyle w:val="a7"/>
            <w:sz w:val="24"/>
            <w:szCs w:val="24"/>
          </w:rPr>
          <w:t>@mrsk-1.ru</w:t>
        </w:r>
      </w:hyperlink>
      <w:r w:rsidR="00864935" w:rsidRPr="005568D7">
        <w:rPr>
          <w:iCs/>
          <w:sz w:val="24"/>
          <w:szCs w:val="24"/>
        </w:rPr>
        <w:t>, ответственное лицо –</w:t>
      </w:r>
      <w:r w:rsidR="00864935" w:rsidRPr="005568D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20" w:history="1">
        <w:r w:rsidR="00864935" w:rsidRPr="005568D7">
          <w:rPr>
            <w:rStyle w:val="a7"/>
            <w:sz w:val="24"/>
            <w:szCs w:val="24"/>
            <w:lang w:val="en-US"/>
          </w:rPr>
          <w:t>gorbylev</w:t>
        </w:r>
        <w:r w:rsidR="00864935" w:rsidRPr="005568D7">
          <w:rPr>
            <w:rStyle w:val="a7"/>
            <w:sz w:val="24"/>
            <w:szCs w:val="24"/>
          </w:rPr>
          <w:t>.</w:t>
        </w:r>
        <w:r w:rsidR="00864935" w:rsidRPr="005568D7">
          <w:rPr>
            <w:rStyle w:val="a7"/>
            <w:sz w:val="24"/>
            <w:szCs w:val="24"/>
            <w:lang w:val="en-US"/>
          </w:rPr>
          <w:t>av</w:t>
        </w:r>
        <w:r w:rsidR="00864935" w:rsidRPr="005568D7">
          <w:rPr>
            <w:rStyle w:val="a7"/>
            <w:sz w:val="24"/>
            <w:szCs w:val="24"/>
          </w:rPr>
          <w:t>@mrsk-1.ru</w:t>
        </w:r>
      </w:hyperlink>
      <w:r w:rsidR="00864935" w:rsidRPr="005568D7">
        <w:rPr>
          <w:sz w:val="24"/>
          <w:szCs w:val="24"/>
        </w:rPr>
        <w:t>)</w:t>
      </w:r>
      <w:r w:rsidR="004030CB" w:rsidRPr="00D053CF">
        <w:rPr>
          <w:sz w:val="24"/>
          <w:szCs w:val="24"/>
        </w:rPr>
        <w:t>.</w:t>
      </w:r>
      <w:proofErr w:type="gramEnd"/>
      <w:r w:rsidR="00862664" w:rsidRPr="00862664">
        <w:rPr>
          <w:sz w:val="24"/>
          <w:szCs w:val="24"/>
        </w:rPr>
        <w:t xml:space="preserve"> </w:t>
      </w:r>
      <w:proofErr w:type="gramStart"/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6C2E21">
        <w:rPr>
          <w:sz w:val="24"/>
          <w:szCs w:val="24"/>
        </w:rPr>
        <w:t xml:space="preserve">опубликованным </w:t>
      </w:r>
      <w:r w:rsidRPr="006C2E21">
        <w:rPr>
          <w:b/>
          <w:sz w:val="24"/>
          <w:szCs w:val="24"/>
        </w:rPr>
        <w:t>«</w:t>
      </w:r>
      <w:r w:rsidR="00864935" w:rsidRPr="006C2E21">
        <w:rPr>
          <w:b/>
          <w:sz w:val="24"/>
          <w:szCs w:val="24"/>
        </w:rPr>
        <w:t>2</w:t>
      </w:r>
      <w:r w:rsidR="00A5059E" w:rsidRPr="006C2E21">
        <w:rPr>
          <w:b/>
          <w:sz w:val="24"/>
          <w:szCs w:val="24"/>
        </w:rPr>
        <w:t>7</w:t>
      </w:r>
      <w:r w:rsidRPr="006C2E21">
        <w:rPr>
          <w:b/>
          <w:sz w:val="24"/>
          <w:szCs w:val="24"/>
        </w:rPr>
        <w:t xml:space="preserve">» </w:t>
      </w:r>
      <w:r w:rsidR="00864935" w:rsidRPr="006C2E21">
        <w:rPr>
          <w:b/>
          <w:sz w:val="24"/>
          <w:szCs w:val="24"/>
        </w:rPr>
        <w:t>ноября</w:t>
      </w:r>
      <w:r w:rsidRPr="006C2E21">
        <w:rPr>
          <w:b/>
          <w:sz w:val="24"/>
          <w:szCs w:val="24"/>
        </w:rPr>
        <w:t xml:space="preserve"> 20</w:t>
      </w:r>
      <w:r w:rsidR="00C12FA4" w:rsidRPr="006C2E21">
        <w:rPr>
          <w:b/>
          <w:sz w:val="24"/>
          <w:szCs w:val="24"/>
        </w:rPr>
        <w:t>1</w:t>
      </w:r>
      <w:r w:rsidR="00DB05D8" w:rsidRPr="006C2E21">
        <w:rPr>
          <w:b/>
          <w:sz w:val="24"/>
          <w:szCs w:val="24"/>
        </w:rPr>
        <w:t>7</w:t>
      </w:r>
      <w:r w:rsidRPr="006C2E21">
        <w:rPr>
          <w:b/>
          <w:sz w:val="24"/>
          <w:szCs w:val="24"/>
        </w:rPr>
        <w:t xml:space="preserve"> г.</w:t>
      </w:r>
      <w:r w:rsidRPr="006C2E21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6C2E21">
          <w:rPr>
            <w:rStyle w:val="a7"/>
            <w:sz w:val="24"/>
            <w:szCs w:val="24"/>
          </w:rPr>
          <w:t>www.zakupki.</w:t>
        </w:r>
        <w:r w:rsidR="00345CCA" w:rsidRPr="006C2E21">
          <w:rPr>
            <w:rStyle w:val="a7"/>
            <w:sz w:val="24"/>
            <w:szCs w:val="24"/>
            <w:lang w:val="en-US"/>
          </w:rPr>
          <w:t>gov</w:t>
        </w:r>
        <w:r w:rsidR="00345CCA" w:rsidRPr="006C2E21">
          <w:rPr>
            <w:rStyle w:val="a7"/>
            <w:sz w:val="24"/>
            <w:szCs w:val="24"/>
          </w:rPr>
          <w:t>.ru</w:t>
        </w:r>
      </w:hyperlink>
      <w:r w:rsidRPr="006C2E21">
        <w:rPr>
          <w:sz w:val="24"/>
          <w:szCs w:val="24"/>
        </w:rPr>
        <w:t>),</w:t>
      </w:r>
      <w:r w:rsidR="009D7F01" w:rsidRPr="006C2E21">
        <w:rPr>
          <w:iCs/>
          <w:sz w:val="24"/>
          <w:szCs w:val="24"/>
        </w:rPr>
        <w:t xml:space="preserve"> </w:t>
      </w:r>
      <w:r w:rsidR="009D7F01" w:rsidRPr="006C2E21">
        <w:rPr>
          <w:sz w:val="24"/>
          <w:szCs w:val="24"/>
        </w:rPr>
        <w:t xml:space="preserve">на сайте </w:t>
      </w:r>
      <w:r w:rsidR="007556FF" w:rsidRPr="006C2E21">
        <w:rPr>
          <w:iCs/>
          <w:sz w:val="24"/>
          <w:szCs w:val="24"/>
        </w:rPr>
        <w:t>ПАО «МРСК Центра»</w:t>
      </w:r>
      <w:r w:rsidR="009D7F01" w:rsidRPr="006C2E21">
        <w:rPr>
          <w:sz w:val="24"/>
          <w:szCs w:val="24"/>
        </w:rPr>
        <w:t xml:space="preserve"> (</w:t>
      </w:r>
      <w:hyperlink r:id="rId22" w:history="1">
        <w:r w:rsidR="007556FF" w:rsidRPr="006C2E21">
          <w:rPr>
            <w:rStyle w:val="a7"/>
            <w:sz w:val="24"/>
            <w:szCs w:val="24"/>
          </w:rPr>
          <w:t>www.mrsk-1.ru</w:t>
        </w:r>
      </w:hyperlink>
      <w:r w:rsidR="00862664" w:rsidRPr="006C2E21">
        <w:rPr>
          <w:sz w:val="24"/>
          <w:szCs w:val="24"/>
        </w:rPr>
        <w:t>)</w:t>
      </w:r>
      <w:r w:rsidR="00702B2C" w:rsidRPr="006C2E21">
        <w:rPr>
          <w:sz w:val="24"/>
          <w:szCs w:val="24"/>
        </w:rPr>
        <w:t xml:space="preserve">, на сайте ЭТП, указанном в п. </w:t>
      </w:r>
      <w:r w:rsidR="008F5C98" w:rsidRPr="006C2E21">
        <w:fldChar w:fldCharType="begin"/>
      </w:r>
      <w:r w:rsidR="008F5C98" w:rsidRPr="006C2E21">
        <w:instrText xml:space="preserve"> REF _Ref440269836 \r \h  \* MERGEFORMAT </w:instrText>
      </w:r>
      <w:r w:rsidR="008F5C98" w:rsidRPr="006C2E21">
        <w:fldChar w:fldCharType="separate"/>
      </w:r>
      <w:r w:rsidR="00D117AA" w:rsidRPr="006C2E21">
        <w:rPr>
          <w:sz w:val="24"/>
          <w:szCs w:val="24"/>
        </w:rPr>
        <w:t>1.1.2</w:t>
      </w:r>
      <w:r w:rsidR="008F5C98" w:rsidRPr="006C2E21">
        <w:fldChar w:fldCharType="end"/>
      </w:r>
      <w:r w:rsidR="00702B2C" w:rsidRPr="006C2E21">
        <w:rPr>
          <w:sz w:val="24"/>
          <w:szCs w:val="24"/>
        </w:rPr>
        <w:t xml:space="preserve"> настоящей Документации,</w:t>
      </w:r>
      <w:r w:rsidR="009A7733" w:rsidRPr="006C2E21">
        <w:rPr>
          <w:iCs/>
          <w:sz w:val="24"/>
          <w:szCs w:val="24"/>
        </w:rPr>
        <w:t xml:space="preserve"> </w:t>
      </w:r>
      <w:r w:rsidRPr="006C2E21">
        <w:rPr>
          <w:iCs/>
          <w:sz w:val="24"/>
          <w:szCs w:val="24"/>
        </w:rPr>
        <w:t>приг</w:t>
      </w:r>
      <w:r w:rsidRPr="006C2E21">
        <w:rPr>
          <w:sz w:val="24"/>
          <w:szCs w:val="24"/>
        </w:rPr>
        <w:t>ласило юридических лиц</w:t>
      </w:r>
      <w:r w:rsidR="005B75A6" w:rsidRPr="006C2E21">
        <w:rPr>
          <w:sz w:val="24"/>
          <w:szCs w:val="24"/>
        </w:rPr>
        <w:t xml:space="preserve"> и физических лиц (в т.</w:t>
      </w:r>
      <w:r w:rsidR="003129D4" w:rsidRPr="006C2E21">
        <w:rPr>
          <w:sz w:val="24"/>
          <w:szCs w:val="24"/>
        </w:rPr>
        <w:t xml:space="preserve"> </w:t>
      </w:r>
      <w:r w:rsidR="005B75A6" w:rsidRPr="006C2E21">
        <w:rPr>
          <w:sz w:val="24"/>
          <w:szCs w:val="24"/>
        </w:rPr>
        <w:t>ч. индивидуальных предпринимателей)</w:t>
      </w:r>
      <w:r w:rsidR="00DC6125" w:rsidRPr="006C2E21">
        <w:rPr>
          <w:sz w:val="24"/>
          <w:szCs w:val="24"/>
        </w:rPr>
        <w:t xml:space="preserve"> (далее - Участники)</w:t>
      </w:r>
      <w:r w:rsidR="009D7F01" w:rsidRPr="006C2E21">
        <w:rPr>
          <w:sz w:val="24"/>
          <w:szCs w:val="24"/>
        </w:rPr>
        <w:t xml:space="preserve"> </w:t>
      </w:r>
      <w:r w:rsidR="004B5EB3" w:rsidRPr="006C2E21">
        <w:rPr>
          <w:sz w:val="24"/>
          <w:szCs w:val="24"/>
        </w:rPr>
        <w:t>к участию в процедуре О</w:t>
      </w:r>
      <w:r w:rsidRPr="006C2E21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6C2E21">
        <w:rPr>
          <w:sz w:val="24"/>
          <w:szCs w:val="24"/>
        </w:rPr>
        <w:t>на право</w:t>
      </w:r>
      <w:proofErr w:type="gramEnd"/>
      <w:r w:rsidR="004B5EB3" w:rsidRPr="006C2E21">
        <w:rPr>
          <w:sz w:val="24"/>
          <w:szCs w:val="24"/>
        </w:rPr>
        <w:t xml:space="preserve"> заключения </w:t>
      </w:r>
      <w:r w:rsidR="00366652" w:rsidRPr="006C2E21">
        <w:rPr>
          <w:sz w:val="24"/>
          <w:szCs w:val="24"/>
        </w:rPr>
        <w:t>Договор</w:t>
      </w:r>
      <w:r w:rsidR="00864935" w:rsidRPr="006C2E21">
        <w:rPr>
          <w:sz w:val="24"/>
          <w:szCs w:val="24"/>
        </w:rPr>
        <w:t>а</w:t>
      </w:r>
      <w:r w:rsidR="00366652" w:rsidRPr="006C2E21">
        <w:rPr>
          <w:sz w:val="24"/>
          <w:szCs w:val="24"/>
        </w:rPr>
        <w:t xml:space="preserve"> на оказание услуг по </w:t>
      </w:r>
      <w:r w:rsidR="00864935" w:rsidRPr="006C2E21">
        <w:rPr>
          <w:sz w:val="24"/>
          <w:szCs w:val="24"/>
        </w:rPr>
        <w:t>техническому осмотру автомобилей</w:t>
      </w:r>
      <w:r w:rsidR="00366652" w:rsidRPr="006C2E21">
        <w:rPr>
          <w:sz w:val="24"/>
          <w:szCs w:val="24"/>
        </w:rPr>
        <w:t xml:space="preserve"> для нужд ПАО «МРСК Центра»</w:t>
      </w:r>
      <w:r w:rsidR="00702B2C" w:rsidRPr="006C2E21">
        <w:rPr>
          <w:sz w:val="24"/>
          <w:szCs w:val="24"/>
        </w:rPr>
        <w:t xml:space="preserve"> </w:t>
      </w:r>
      <w:r w:rsidR="00862664" w:rsidRPr="006C2E21">
        <w:rPr>
          <w:sz w:val="24"/>
          <w:szCs w:val="24"/>
        </w:rPr>
        <w:t>(филиала «Курскэнерго»</w:t>
      </w:r>
      <w:r w:rsidR="00864935" w:rsidRPr="006C2E21">
        <w:rPr>
          <w:sz w:val="24"/>
          <w:szCs w:val="24"/>
        </w:rPr>
        <w:t>)</w:t>
      </w:r>
      <w:r w:rsidR="00862664" w:rsidRPr="006C2E21">
        <w:rPr>
          <w:sz w:val="24"/>
          <w:szCs w:val="24"/>
        </w:rPr>
        <w:t>, расположенного по адресу: РФ, 305029, г. Курск, ул. К. Маркса, 27</w:t>
      </w:r>
      <w:r w:rsidRPr="006C2E2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6C2E2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C2E21">
        <w:rPr>
          <w:sz w:val="24"/>
          <w:szCs w:val="24"/>
        </w:rPr>
        <w:t xml:space="preserve">Настоящий </w:t>
      </w:r>
      <w:r w:rsidR="004B5EB3" w:rsidRPr="006C2E21">
        <w:rPr>
          <w:sz w:val="24"/>
          <w:szCs w:val="24"/>
        </w:rPr>
        <w:t>З</w:t>
      </w:r>
      <w:r w:rsidRPr="006C2E2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6C2E21">
        <w:rPr>
          <w:sz w:val="24"/>
          <w:szCs w:val="24"/>
        </w:rPr>
        <w:t>электронной торговой площадк</w:t>
      </w:r>
      <w:r w:rsidR="00414AB1" w:rsidRPr="006C2E21">
        <w:rPr>
          <w:sz w:val="24"/>
          <w:szCs w:val="24"/>
        </w:rPr>
        <w:t>и</w:t>
      </w:r>
      <w:r w:rsidR="00702B2C" w:rsidRPr="006C2E21">
        <w:rPr>
          <w:sz w:val="24"/>
          <w:szCs w:val="24"/>
        </w:rPr>
        <w:t xml:space="preserve"> </w:t>
      </w:r>
      <w:r w:rsidR="000D70B6" w:rsidRPr="006C2E21">
        <w:rPr>
          <w:sz w:val="24"/>
          <w:szCs w:val="24"/>
        </w:rPr>
        <w:t>П</w:t>
      </w:r>
      <w:r w:rsidR="00702B2C" w:rsidRPr="006C2E21">
        <w:rPr>
          <w:sz w:val="24"/>
          <w:szCs w:val="24"/>
        </w:rPr>
        <w:t>АО «</w:t>
      </w:r>
      <w:proofErr w:type="spellStart"/>
      <w:r w:rsidR="00702B2C" w:rsidRPr="006C2E21">
        <w:rPr>
          <w:sz w:val="24"/>
          <w:szCs w:val="24"/>
        </w:rPr>
        <w:t>Россети</w:t>
      </w:r>
      <w:proofErr w:type="spellEnd"/>
      <w:r w:rsidR="00702B2C" w:rsidRPr="006C2E21">
        <w:rPr>
          <w:sz w:val="24"/>
          <w:szCs w:val="24"/>
        </w:rPr>
        <w:t xml:space="preserve">» </w:t>
      </w:r>
      <w:hyperlink r:id="rId23" w:history="1">
        <w:r w:rsidR="00862664" w:rsidRPr="006C2E21">
          <w:rPr>
            <w:rStyle w:val="a7"/>
            <w:sz w:val="24"/>
            <w:szCs w:val="24"/>
          </w:rPr>
          <w:t>etp.rosseti.ru</w:t>
        </w:r>
      </w:hyperlink>
      <w:r w:rsidR="00862664" w:rsidRPr="006C2E21">
        <w:rPr>
          <w:sz w:val="24"/>
          <w:szCs w:val="24"/>
        </w:rPr>
        <w:t xml:space="preserve"> </w:t>
      </w:r>
      <w:r w:rsidR="00702B2C" w:rsidRPr="006C2E21">
        <w:rPr>
          <w:sz w:val="24"/>
          <w:szCs w:val="24"/>
        </w:rPr>
        <w:t>(далее — ЭТП)</w:t>
      </w:r>
      <w:r w:rsidR="005B75A6" w:rsidRPr="006C2E21">
        <w:rPr>
          <w:sz w:val="24"/>
          <w:szCs w:val="24"/>
        </w:rPr>
        <w:t>.</w:t>
      </w:r>
      <w:bookmarkEnd w:id="14"/>
    </w:p>
    <w:p w:rsidR="00717F60" w:rsidRPr="006C2E2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6C2E21">
        <w:rPr>
          <w:sz w:val="24"/>
          <w:szCs w:val="24"/>
        </w:rPr>
        <w:t>Заказчик</w:t>
      </w:r>
      <w:r w:rsidR="00702B2C" w:rsidRPr="006C2E21">
        <w:rPr>
          <w:sz w:val="24"/>
          <w:szCs w:val="24"/>
        </w:rPr>
        <w:t xml:space="preserve">: </w:t>
      </w:r>
      <w:r w:rsidRPr="006C2E21">
        <w:rPr>
          <w:sz w:val="24"/>
          <w:szCs w:val="24"/>
        </w:rPr>
        <w:t xml:space="preserve"> </w:t>
      </w:r>
      <w:r w:rsidR="00702B2C" w:rsidRPr="006C2E21">
        <w:rPr>
          <w:iCs/>
          <w:sz w:val="24"/>
          <w:szCs w:val="24"/>
        </w:rPr>
        <w:t>ПАО «МРСК Центра».</w:t>
      </w:r>
      <w:r w:rsidRPr="006C2E21">
        <w:rPr>
          <w:rStyle w:val="aa"/>
          <w:sz w:val="24"/>
          <w:szCs w:val="24"/>
        </w:rPr>
        <w:t xml:space="preserve"> </w:t>
      </w:r>
      <w:bookmarkEnd w:id="15"/>
    </w:p>
    <w:p w:rsidR="008C4223" w:rsidRPr="006C2E2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6C2E21">
        <w:rPr>
          <w:sz w:val="24"/>
          <w:szCs w:val="24"/>
        </w:rPr>
        <w:t>Предмет З</w:t>
      </w:r>
      <w:r w:rsidR="00717F60" w:rsidRPr="006C2E21">
        <w:rPr>
          <w:sz w:val="24"/>
          <w:szCs w:val="24"/>
        </w:rPr>
        <w:t>апроса предложений</w:t>
      </w:r>
      <w:r w:rsidR="00702B2C" w:rsidRPr="006C2E21">
        <w:rPr>
          <w:sz w:val="24"/>
          <w:szCs w:val="24"/>
        </w:rPr>
        <w:t>:</w:t>
      </w:r>
      <w:bookmarkEnd w:id="16"/>
    </w:p>
    <w:p w:rsidR="00A40714" w:rsidRPr="006C2E2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6C2E21">
        <w:rPr>
          <w:b/>
          <w:sz w:val="24"/>
          <w:szCs w:val="24"/>
          <w:u w:val="single"/>
        </w:rPr>
        <w:t>Лот №1:</w:t>
      </w:r>
      <w:r w:rsidR="00717F60" w:rsidRPr="006C2E21">
        <w:rPr>
          <w:sz w:val="24"/>
          <w:szCs w:val="24"/>
        </w:rPr>
        <w:t xml:space="preserve"> право заключения </w:t>
      </w:r>
      <w:r w:rsidR="00123C70" w:rsidRPr="006C2E21">
        <w:rPr>
          <w:sz w:val="24"/>
          <w:szCs w:val="24"/>
        </w:rPr>
        <w:t>Договор</w:t>
      </w:r>
      <w:r w:rsidR="00864935" w:rsidRPr="006C2E21">
        <w:rPr>
          <w:sz w:val="24"/>
          <w:szCs w:val="24"/>
        </w:rPr>
        <w:t>а</w:t>
      </w:r>
      <w:r w:rsidR="00A40714" w:rsidRPr="006C2E21">
        <w:rPr>
          <w:sz w:val="24"/>
          <w:szCs w:val="24"/>
        </w:rPr>
        <w:t xml:space="preserve"> </w:t>
      </w:r>
      <w:r w:rsidR="00366652" w:rsidRPr="006C2E21">
        <w:rPr>
          <w:sz w:val="24"/>
          <w:szCs w:val="24"/>
        </w:rPr>
        <w:t xml:space="preserve">на оказание услуг по </w:t>
      </w:r>
      <w:r w:rsidR="00864935" w:rsidRPr="006C2E21">
        <w:rPr>
          <w:sz w:val="24"/>
          <w:szCs w:val="24"/>
        </w:rPr>
        <w:t>техническому осмотру автомобилей</w:t>
      </w:r>
      <w:r w:rsidR="00366652" w:rsidRPr="006C2E21">
        <w:rPr>
          <w:sz w:val="24"/>
          <w:szCs w:val="24"/>
        </w:rPr>
        <w:t xml:space="preserve"> для нужд ПАО «МРСК Центра»</w:t>
      </w:r>
      <w:r w:rsidR="00702B2C" w:rsidRPr="006C2E21">
        <w:rPr>
          <w:sz w:val="24"/>
          <w:szCs w:val="24"/>
        </w:rPr>
        <w:t xml:space="preserve"> (филиал</w:t>
      </w:r>
      <w:r w:rsidR="00864935" w:rsidRPr="006C2E21">
        <w:rPr>
          <w:sz w:val="24"/>
          <w:szCs w:val="24"/>
        </w:rPr>
        <w:t>а</w:t>
      </w:r>
      <w:r w:rsidR="00702B2C" w:rsidRPr="006C2E21">
        <w:rPr>
          <w:sz w:val="24"/>
          <w:szCs w:val="24"/>
        </w:rPr>
        <w:t xml:space="preserve"> «</w:t>
      </w:r>
      <w:r w:rsidR="00864935" w:rsidRPr="006C2E21">
        <w:rPr>
          <w:sz w:val="24"/>
          <w:szCs w:val="24"/>
        </w:rPr>
        <w:t>«Курскэнерго»</w:t>
      </w:r>
      <w:r w:rsidR="00702B2C" w:rsidRPr="006C2E21">
        <w:rPr>
          <w:sz w:val="24"/>
          <w:szCs w:val="24"/>
        </w:rPr>
        <w:t>)</w:t>
      </w:r>
      <w:bookmarkEnd w:id="17"/>
      <w:r w:rsidR="00702B2C" w:rsidRPr="006C2E21">
        <w:rPr>
          <w:sz w:val="24"/>
          <w:szCs w:val="24"/>
        </w:rPr>
        <w:t>.</w:t>
      </w:r>
    </w:p>
    <w:p w:rsidR="008C4223" w:rsidRPr="006C2E2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C2E21">
        <w:rPr>
          <w:sz w:val="24"/>
          <w:szCs w:val="24"/>
        </w:rPr>
        <w:t xml:space="preserve">Количество лотов: </w:t>
      </w:r>
      <w:r w:rsidRPr="006C2E21">
        <w:rPr>
          <w:b/>
          <w:sz w:val="24"/>
          <w:szCs w:val="24"/>
        </w:rPr>
        <w:t>1 (один)</w:t>
      </w:r>
      <w:r w:rsidRPr="006C2E21">
        <w:rPr>
          <w:sz w:val="24"/>
          <w:szCs w:val="24"/>
        </w:rPr>
        <w:t>.</w:t>
      </w:r>
    </w:p>
    <w:bookmarkEnd w:id="18"/>
    <w:p w:rsidR="00804801" w:rsidRPr="006C2E2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C2E21">
        <w:rPr>
          <w:sz w:val="24"/>
          <w:szCs w:val="24"/>
        </w:rPr>
        <w:t xml:space="preserve">Частичное </w:t>
      </w:r>
      <w:r w:rsidR="00366652" w:rsidRPr="006C2E21">
        <w:rPr>
          <w:sz w:val="24"/>
          <w:szCs w:val="24"/>
        </w:rPr>
        <w:t xml:space="preserve">оказание </w:t>
      </w:r>
      <w:r w:rsidR="00AD3EBC" w:rsidRPr="006C2E21">
        <w:rPr>
          <w:sz w:val="24"/>
          <w:szCs w:val="24"/>
        </w:rPr>
        <w:t>услуг</w:t>
      </w:r>
      <w:r w:rsidRPr="006C2E21">
        <w:rPr>
          <w:sz w:val="24"/>
          <w:szCs w:val="24"/>
        </w:rPr>
        <w:t xml:space="preserve"> не допускается.</w:t>
      </w:r>
    </w:p>
    <w:p w:rsidR="00717F60" w:rsidRPr="006C2E21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C2E21">
        <w:rPr>
          <w:sz w:val="24"/>
          <w:szCs w:val="24"/>
        </w:rPr>
        <w:t>Сроки</w:t>
      </w:r>
      <w:r w:rsidR="00717F60" w:rsidRPr="006C2E21">
        <w:rPr>
          <w:sz w:val="24"/>
          <w:szCs w:val="24"/>
        </w:rPr>
        <w:t xml:space="preserve"> </w:t>
      </w:r>
      <w:r w:rsidR="00366652" w:rsidRPr="006C2E21">
        <w:rPr>
          <w:sz w:val="24"/>
          <w:szCs w:val="24"/>
        </w:rPr>
        <w:t>оказания услуг</w:t>
      </w:r>
      <w:r w:rsidR="00717F60" w:rsidRPr="006C2E21">
        <w:rPr>
          <w:sz w:val="24"/>
          <w:szCs w:val="24"/>
        </w:rPr>
        <w:t xml:space="preserve">: </w:t>
      </w:r>
      <w:r w:rsidR="00A5059E" w:rsidRPr="006C2E21">
        <w:rPr>
          <w:sz w:val="24"/>
          <w:szCs w:val="24"/>
        </w:rPr>
        <w:t xml:space="preserve">в соответствии </w:t>
      </w:r>
      <w:proofErr w:type="gramStart"/>
      <w:r w:rsidR="00A5059E" w:rsidRPr="006C2E21">
        <w:rPr>
          <w:sz w:val="24"/>
          <w:szCs w:val="24"/>
        </w:rPr>
        <w:t>с</w:t>
      </w:r>
      <w:proofErr w:type="gramEnd"/>
      <w:r w:rsidR="00A5059E" w:rsidRPr="006C2E21">
        <w:rPr>
          <w:sz w:val="24"/>
          <w:szCs w:val="24"/>
        </w:rPr>
        <w:t xml:space="preserve"> </w:t>
      </w:r>
      <w:proofErr w:type="gramStart"/>
      <w:r w:rsidR="00A5059E" w:rsidRPr="006C2E21">
        <w:rPr>
          <w:sz w:val="24"/>
          <w:szCs w:val="24"/>
        </w:rPr>
        <w:t>Приложении</w:t>
      </w:r>
      <w:proofErr w:type="gramEnd"/>
      <w:r w:rsidR="00A5059E" w:rsidRPr="006C2E21">
        <w:rPr>
          <w:sz w:val="24"/>
          <w:szCs w:val="24"/>
        </w:rPr>
        <w:t xml:space="preserve"> №1 к документации по запросу предложений</w:t>
      </w:r>
      <w:r w:rsidR="00717F60" w:rsidRPr="006C2E21">
        <w:rPr>
          <w:sz w:val="24"/>
          <w:szCs w:val="24"/>
        </w:rPr>
        <w:t>.</w:t>
      </w:r>
      <w:bookmarkEnd w:id="19"/>
    </w:p>
    <w:p w:rsidR="008D2928" w:rsidRPr="006C2E21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C2E21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6C2E21">
        <w:rPr>
          <w:sz w:val="24"/>
          <w:szCs w:val="24"/>
        </w:rPr>
        <w:t>территории</w:t>
      </w:r>
      <w:r w:rsidR="007E615D" w:rsidRPr="006C2E21">
        <w:rPr>
          <w:sz w:val="24"/>
          <w:szCs w:val="24"/>
        </w:rPr>
        <w:t xml:space="preserve"> Курской области</w:t>
      </w:r>
      <w:r w:rsidR="00425F34" w:rsidRPr="006C2E21">
        <w:rPr>
          <w:sz w:val="24"/>
          <w:szCs w:val="24"/>
        </w:rPr>
        <w:t xml:space="preserve"> Р</w:t>
      </w:r>
      <w:r w:rsidR="00A0540E" w:rsidRPr="006C2E21">
        <w:rPr>
          <w:sz w:val="24"/>
          <w:szCs w:val="24"/>
        </w:rPr>
        <w:t xml:space="preserve">оссийской </w:t>
      </w:r>
      <w:r w:rsidR="00425F34" w:rsidRPr="006C2E21">
        <w:rPr>
          <w:sz w:val="24"/>
          <w:szCs w:val="24"/>
        </w:rPr>
        <w:t>Ф</w:t>
      </w:r>
      <w:r w:rsidR="00A0540E" w:rsidRPr="006C2E21">
        <w:rPr>
          <w:sz w:val="24"/>
          <w:szCs w:val="24"/>
        </w:rPr>
        <w:t>едерации</w:t>
      </w:r>
      <w:r w:rsidRPr="006C2E21">
        <w:rPr>
          <w:sz w:val="24"/>
          <w:szCs w:val="24"/>
        </w:rPr>
        <w:t>.</w:t>
      </w:r>
      <w:bookmarkEnd w:id="20"/>
    </w:p>
    <w:p w:rsidR="00717F60" w:rsidRPr="006C2E2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C2E21">
        <w:rPr>
          <w:iCs/>
          <w:sz w:val="24"/>
          <w:szCs w:val="24"/>
        </w:rPr>
        <w:t xml:space="preserve">Форма и порядок оплаты: </w:t>
      </w:r>
      <w:r w:rsidR="00366652" w:rsidRPr="006C2E21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6C2E21">
        <w:rPr>
          <w:iCs/>
          <w:sz w:val="24"/>
          <w:szCs w:val="24"/>
        </w:rPr>
        <w:t>.</w:t>
      </w:r>
      <w:bookmarkEnd w:id="21"/>
      <w:r w:rsidR="00691FB1" w:rsidRPr="006C2E21">
        <w:rPr>
          <w:iCs/>
          <w:sz w:val="24"/>
          <w:szCs w:val="24"/>
        </w:rPr>
        <w:t xml:space="preserve"> В случае</w:t>
      </w:r>
      <w:proofErr w:type="gramStart"/>
      <w:r w:rsidR="00691FB1" w:rsidRPr="006C2E21">
        <w:rPr>
          <w:iCs/>
          <w:sz w:val="24"/>
          <w:szCs w:val="24"/>
        </w:rPr>
        <w:t>,</w:t>
      </w:r>
      <w:proofErr w:type="gramEnd"/>
      <w:r w:rsidR="00691FB1" w:rsidRPr="006C2E21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D117A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</w:t>
      </w:r>
      <w:r w:rsidRPr="00E71A48">
        <w:rPr>
          <w:iCs/>
          <w:sz w:val="24"/>
          <w:szCs w:val="24"/>
        </w:rPr>
        <w:lastRenderedPageBreak/>
        <w:t xml:space="preserve">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F5C98">
        <w:fldChar w:fldCharType="begin"/>
      </w:r>
      <w:r w:rsidR="008F5C98">
        <w:instrText xml:space="preserve"> REF _Ref305973574 \r \h  \* MERGEFORMAT </w:instrText>
      </w:r>
      <w:r w:rsidR="008F5C98">
        <w:fldChar w:fldCharType="separate"/>
      </w:r>
      <w:r w:rsidR="00D117AA">
        <w:t>2</w:t>
      </w:r>
      <w:r w:rsidR="008F5C9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D117A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8F5C98">
        <w:fldChar w:fldCharType="begin"/>
      </w:r>
      <w:r w:rsidR="008F5C98">
        <w:instrText xml:space="preserve"> REF _Ref440270637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1.1.5</w:t>
      </w:r>
      <w:r w:rsidR="008F5C98">
        <w:fldChar w:fldCharType="end"/>
      </w:r>
      <w:r w:rsidRPr="00366652">
        <w:rPr>
          <w:sz w:val="24"/>
          <w:szCs w:val="24"/>
        </w:rPr>
        <w:t xml:space="preserve">, </w:t>
      </w:r>
      <w:r w:rsidR="008F5C98">
        <w:fldChar w:fldCharType="begin"/>
      </w:r>
      <w:r w:rsidR="008F5C98">
        <w:instrText xml:space="preserve"> REF _Ref440270663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1.1.7</w:t>
      </w:r>
      <w:r w:rsidR="008F5C9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8F5C98">
        <w:fldChar w:fldCharType="begin"/>
      </w:r>
      <w:r w:rsidR="008F5C98">
        <w:instrText xml:space="preserve"> REF _Ref440270637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1.1.5</w:t>
      </w:r>
      <w:r w:rsidR="008F5C9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F5C98">
        <w:fldChar w:fldCharType="begin"/>
      </w:r>
      <w:r w:rsidR="008F5C98">
        <w:instrText xml:space="preserve"> REF _Ref440270663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1.1.7</w:t>
      </w:r>
      <w:r w:rsidR="008F5C9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_Ref440270637 \r \h  \* MERGEFORMAT </w:instrText>
      </w:r>
      <w:r w:rsidR="008F5C98">
        <w:fldChar w:fldCharType="separate"/>
      </w:r>
      <w:r w:rsidR="00D117AA" w:rsidRPr="00D117AA">
        <w:rPr>
          <w:bCs w:val="0"/>
          <w:iCs/>
          <w:sz w:val="24"/>
          <w:szCs w:val="24"/>
        </w:rPr>
        <w:t>1.1.5</w:t>
      </w:r>
      <w:r w:rsidR="008F5C9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_Ref440270663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1.1.7</w:t>
      </w:r>
      <w:r w:rsidR="008F5C9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_Ref305973033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3.2</w:t>
      </w:r>
      <w:r w:rsidR="008F5C9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</w:t>
      </w:r>
      <w:r w:rsidR="00717F60" w:rsidRPr="00E71A48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F5C98">
        <w:fldChar w:fldCharType="begin"/>
      </w:r>
      <w:r w:rsidR="008F5C98">
        <w:instrText xml:space="preserve"> REF _Ref191386109 \n \h  \* MERGEFORMAT </w:instrText>
      </w:r>
      <w:r w:rsidR="008F5C98">
        <w:fldChar w:fldCharType="separate"/>
      </w:r>
      <w:r w:rsidR="00D117AA" w:rsidRPr="00D117AA">
        <w:rPr>
          <w:color w:val="000000"/>
          <w:sz w:val="24"/>
          <w:szCs w:val="24"/>
        </w:rPr>
        <w:t>3.3.2</w:t>
      </w:r>
      <w:r w:rsidR="008F5C98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F5C98">
        <w:fldChar w:fldCharType="begin"/>
      </w:r>
      <w:r w:rsidR="008F5C98">
        <w:instrText xml:space="preserve"> REF _Ref440272256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5.14</w:t>
      </w:r>
      <w:r w:rsidR="008F5C9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F5C98">
        <w:fldChar w:fldCharType="begin"/>
      </w:r>
      <w:r w:rsidR="008F5C98">
        <w:instrText xml:space="preserve"> REF _Ref465847449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5.15</w:t>
      </w:r>
      <w:r w:rsidR="008F5C9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F5C98">
        <w:fldChar w:fldCharType="begin"/>
      </w:r>
      <w:r w:rsidR="008F5C98">
        <w:instrText xml:space="preserve"> REF _Ref191386164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 xml:space="preserve"> 1.4.1 </w:t>
      </w:r>
      <w:r w:rsidR="008F5C9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F5C98">
        <w:fldChar w:fldCharType="begin"/>
      </w:r>
      <w:r w:rsidR="008F5C98">
        <w:instrText xml:space="preserve"> REF _Ref306978606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 xml:space="preserve"> 1.4.2 </w:t>
      </w:r>
      <w:r w:rsidR="008F5C9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_Ref306114966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3.3.11</w:t>
      </w:r>
      <w:r w:rsidR="008F5C9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D117A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F5C98">
        <w:fldChar w:fldCharType="begin"/>
      </w:r>
      <w:r w:rsidR="008F5C98">
        <w:instrText xml:space="preserve"> REF _Ref305973147 \r \h  \* MERGEFORMAT </w:instrText>
      </w:r>
      <w:r w:rsidR="008F5C98">
        <w:fldChar w:fldCharType="separate"/>
      </w:r>
      <w:r w:rsidR="00D117AA" w:rsidRPr="00D117AA">
        <w:rPr>
          <w:b w:val="0"/>
          <w:szCs w:val="24"/>
        </w:rPr>
        <w:t>3.3</w:t>
      </w:r>
      <w:r w:rsidR="008F5C9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8F5C98">
        <w:fldChar w:fldCharType="begin"/>
      </w:r>
      <w:r w:rsidR="008F5C98">
        <w:instrText xml:space="preserve"> REF _Ref55336310 \r \h  \* MERGEFORMAT </w:instrText>
      </w:r>
      <w:r w:rsidR="008F5C98">
        <w:fldChar w:fldCharType="separate"/>
      </w:r>
      <w:r w:rsidR="00D117AA" w:rsidRPr="00D117AA">
        <w:rPr>
          <w:b w:val="0"/>
          <w:szCs w:val="24"/>
        </w:rPr>
        <w:t>5.1</w:t>
      </w:r>
      <w:r w:rsidR="008F5C9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F5C98">
        <w:fldChar w:fldCharType="begin"/>
      </w:r>
      <w:r w:rsidR="008F5C98">
        <w:instrText xml:space="preserve"> REF _Ref440284918 \r \h  \* MERGEFORMAT </w:instrText>
      </w:r>
      <w:r w:rsidR="008F5C98">
        <w:fldChar w:fldCharType="separate"/>
      </w:r>
      <w:r w:rsidR="00D117AA" w:rsidRPr="00D117AA">
        <w:rPr>
          <w:b w:val="0"/>
          <w:szCs w:val="24"/>
        </w:rPr>
        <w:t>5.2</w:t>
      </w:r>
      <w:r w:rsidR="008F5C9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F5C98">
        <w:fldChar w:fldCharType="begin"/>
      </w:r>
      <w:r w:rsidR="008F5C98">
        <w:instrText xml:space="preserve"> REF _Ref440537086 \r \h  \* MERGEFORMAT </w:instrText>
      </w:r>
      <w:r w:rsidR="008F5C98">
        <w:fldChar w:fldCharType="separate"/>
      </w:r>
      <w:r w:rsidR="00D117AA" w:rsidRPr="00D117AA">
        <w:rPr>
          <w:b w:val="0"/>
          <w:bCs w:val="0"/>
          <w:szCs w:val="24"/>
        </w:rPr>
        <w:t>5.3</w:t>
      </w:r>
      <w:r w:rsidR="008F5C9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F5C98">
        <w:fldChar w:fldCharType="begin"/>
      </w:r>
      <w:r w:rsidR="008F5C98">
        <w:instrText xml:space="preserve"> REF _Ref440284947 \r \h  \* MERGEFORMAT </w:instrText>
      </w:r>
      <w:r w:rsidR="008F5C98">
        <w:fldChar w:fldCharType="separate"/>
      </w:r>
      <w:r w:rsidR="00D117AA" w:rsidRPr="00D117AA">
        <w:rPr>
          <w:b w:val="0"/>
          <w:szCs w:val="24"/>
        </w:rPr>
        <w:t>5.4</w:t>
      </w:r>
      <w:r w:rsidR="008F5C9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D117A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D117A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D117A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</w:t>
      </w:r>
      <w:r w:rsidRPr="002D4BC6">
        <w:rPr>
          <w:b w:val="0"/>
          <w:szCs w:val="24"/>
        </w:rPr>
        <w:lastRenderedPageBreak/>
        <w:t>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D117A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D117A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D117A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D117A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D117A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F5C98">
        <w:fldChar w:fldCharType="begin"/>
      </w:r>
      <w:r w:rsidR="008F5C98">
        <w:instrText xml:space="preserve"> REF _Ref305973033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3.2</w:t>
      </w:r>
      <w:r w:rsidR="008F5C9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F5C98">
        <w:fldChar w:fldCharType="begin"/>
      </w:r>
      <w:r w:rsidR="008F5C98">
        <w:instrText xml:space="preserve"> REF _Ref305973147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</w:t>
      </w:r>
      <w:r w:rsidR="008F5C98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8F5C98">
        <w:fldChar w:fldCharType="begin"/>
      </w:r>
      <w:r w:rsidR="008F5C98">
        <w:instrText xml:space="preserve"> REF _Ref305973214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3.4</w:t>
      </w:r>
      <w:r w:rsidR="008F5C9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F5C98">
        <w:fldChar w:fldCharType="begin"/>
      </w:r>
      <w:r w:rsidR="008F5C98">
        <w:instrText xml:space="preserve"> REF _Ref303683883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3.5</w:t>
      </w:r>
      <w:r w:rsidR="008F5C9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D117A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F5C98">
        <w:fldChar w:fldCharType="begin"/>
      </w:r>
      <w:r w:rsidR="008F5C98">
        <w:instrText xml:space="preserve"> REF _Ref303250967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3.7</w:t>
      </w:r>
      <w:r w:rsidR="008F5C98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D117A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F5C98">
        <w:fldChar w:fldCharType="begin"/>
      </w:r>
      <w:r w:rsidR="008F5C98">
        <w:instrText xml:space="preserve"> REF _Ref306140410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3.13</w:t>
      </w:r>
      <w:r w:rsidR="008F5C9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F5C98">
        <w:fldChar w:fldCharType="begin"/>
      </w:r>
      <w:r w:rsidR="008F5C98">
        <w:instrText xml:space="preserve"> REF _Ref306140451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3.14</w:t>
      </w:r>
      <w:r w:rsidR="008F5C9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F5C98">
        <w:fldChar w:fldCharType="begin"/>
      </w:r>
      <w:r w:rsidR="008F5C98">
        <w:instrText xml:space="preserve"> REF _Ref302563524 \n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1.1.1</w:t>
      </w:r>
      <w:r w:rsidR="008F5C9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_Ref191386407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3.3.8</w:t>
      </w:r>
      <w:r w:rsidR="008F5C9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_Ref440361610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5.6</w:t>
      </w:r>
      <w:r w:rsidR="008F5C9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F5C98">
        <w:fldChar w:fldCharType="begin"/>
      </w:r>
      <w:r w:rsidR="008F5C98">
        <w:instrText xml:space="preserve"> REF _Ref55336310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  <w:lang w:eastAsia="ru-RU"/>
        </w:rPr>
        <w:t>5.1</w:t>
      </w:r>
      <w:r w:rsidR="008F5C9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F5C98">
        <w:fldChar w:fldCharType="begin"/>
      </w:r>
      <w:r w:rsidR="008F5C98">
        <w:instrText xml:space="preserve"> REF _Ref440271964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5.1.3</w:t>
      </w:r>
      <w:r w:rsidR="008F5C9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F5C98">
        <w:fldChar w:fldCharType="begin"/>
      </w:r>
      <w:r w:rsidR="008F5C98">
        <w:instrText xml:space="preserve"> REF _Ref440279062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б)</w:t>
      </w:r>
      <w:r w:rsidR="008F5C98">
        <w:fldChar w:fldCharType="end"/>
      </w:r>
      <w:r w:rsidRPr="00AE1D21">
        <w:rPr>
          <w:sz w:val="24"/>
          <w:szCs w:val="24"/>
        </w:rPr>
        <w:t xml:space="preserve"> п. </w:t>
      </w:r>
      <w:r w:rsidR="008F5C98">
        <w:fldChar w:fldCharType="begin"/>
      </w:r>
      <w:r w:rsidR="008F5C98">
        <w:instrText xml:space="preserve"> REF _Ref303587815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3.3.8.3</w:t>
      </w:r>
      <w:r w:rsidR="008F5C9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F5C98">
        <w:fldChar w:fldCharType="begin"/>
      </w:r>
      <w:r w:rsidR="008F5C98">
        <w:instrText xml:space="preserve"> REF _Ref440537086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5.3</w:t>
      </w:r>
      <w:r w:rsidR="008F5C9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F5C98">
        <w:fldChar w:fldCharType="begin"/>
      </w:r>
      <w:r w:rsidR="008F5C98">
        <w:instrText xml:space="preserve"> REF _Ref440274913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  <w:lang w:eastAsia="ru-RU"/>
        </w:rPr>
        <w:t>5.2</w:t>
      </w:r>
      <w:r w:rsidR="008F5C9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F5C98">
        <w:fldChar w:fldCharType="begin"/>
      </w:r>
      <w:r w:rsidR="008F5C98">
        <w:instrText xml:space="preserve"> REF _Ref440274902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  <w:lang w:eastAsia="ru-RU"/>
        </w:rPr>
        <w:t>5.4</w:t>
      </w:r>
      <w:r w:rsidR="008F5C9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F5C98">
        <w:fldChar w:fldCharType="begin"/>
      </w:r>
      <w:r w:rsidR="008F5C98">
        <w:instrText xml:space="preserve"> REF _Ref306005578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3.3.8.3</w:t>
      </w:r>
      <w:r w:rsidR="008F5C9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F5C98">
        <w:fldChar w:fldCharType="begin"/>
      </w:r>
      <w:r w:rsidR="008F5C98">
        <w:instrText xml:space="preserve"> REF _Ref440279062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б)</w:t>
      </w:r>
      <w:r w:rsidR="008F5C9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D117AA" w:rsidRPr="00D117A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_Ref440371812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м)</w:t>
      </w:r>
      <w:r w:rsidR="008F5C9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D117AA" w:rsidRPr="00D117A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F5C98">
        <w:fldChar w:fldCharType="begin"/>
      </w:r>
      <w:r w:rsidR="008F5C98">
        <w:instrText xml:space="preserve"> REF _Ref442190626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у)</w:t>
      </w:r>
      <w:r w:rsidR="008F5C9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F5C98">
        <w:fldChar w:fldCharType="begin"/>
      </w:r>
      <w:r w:rsidR="008F5C98">
        <w:instrText xml:space="preserve"> REF _Ref306005578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3.3.8.3</w:t>
      </w:r>
      <w:r w:rsidR="008F5C9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F5C98">
        <w:fldChar w:fldCharType="begin"/>
      </w:r>
      <w:r w:rsidR="008F5C98">
        <w:instrText xml:space="preserve"> REF _Ref306143446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3.3.9.3</w:t>
      </w:r>
      <w:r w:rsidR="008F5C9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F5C98">
        <w:fldChar w:fldCharType="begin"/>
      </w:r>
      <w:r w:rsidR="008F5C98">
        <w:instrText xml:space="preserve"> REF _Ref465847423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3.3.10.7</w:t>
      </w:r>
      <w:r w:rsidR="008F5C9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F5C98">
        <w:fldChar w:fldCharType="begin"/>
      </w:r>
      <w:r w:rsidR="008F5C98">
        <w:instrText xml:space="preserve"> REF _Ref442263553 \r \h  \* MERGEFORMAT </w:instrText>
      </w:r>
      <w:r w:rsidR="008F5C98">
        <w:fldChar w:fldCharType="separate"/>
      </w:r>
      <w:r w:rsidR="00D117AA" w:rsidRPr="00D117AA">
        <w:rPr>
          <w:szCs w:val="24"/>
        </w:rPr>
        <w:t>3.3.14.4</w:t>
      </w:r>
      <w:r w:rsidR="008F5C98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8F5C98">
        <w:fldChar w:fldCharType="begin"/>
      </w:r>
      <w:r w:rsidR="008F5C98">
        <w:instrText xml:space="preserve"> REF _Ref440270602 \r \h  \* MERGEFORMAT </w:instrText>
      </w:r>
      <w:r w:rsidR="008F5C98">
        <w:fldChar w:fldCharType="separate"/>
      </w:r>
      <w:r w:rsidR="00D117AA">
        <w:t>5</w:t>
      </w:r>
      <w:r w:rsidR="008F5C98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F5C98">
        <w:fldChar w:fldCharType="begin"/>
      </w:r>
      <w:r w:rsidR="008F5C98">
        <w:instrText xml:space="preserve"> REF _Ref191386419 \n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3.3.2</w:t>
      </w:r>
      <w:r w:rsidR="008F5C98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F5C98">
        <w:fldChar w:fldCharType="begin"/>
      </w:r>
      <w:r w:rsidR="008F5C98">
        <w:instrText xml:space="preserve"> REF _Ref440272256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5.14</w:t>
      </w:r>
      <w:r w:rsidR="008F5C9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F5C98">
        <w:fldChar w:fldCharType="begin"/>
      </w:r>
      <w:r w:rsidR="008F5C98">
        <w:instrText xml:space="preserve"> REF _Ref465847449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5.15</w:t>
      </w:r>
      <w:r w:rsidR="008F5C9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8F5C98">
        <w:fldChar w:fldCharType="begin"/>
      </w:r>
      <w:r w:rsidR="008F5C98">
        <w:instrText xml:space="preserve"> REF _Ref440361959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5.5</w:t>
      </w:r>
      <w:r w:rsidR="008F5C98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8F5C98">
        <w:fldChar w:fldCharType="begin"/>
      </w:r>
      <w:r w:rsidR="008F5C98">
        <w:instrText xml:space="preserve"> REF _Ref440271036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5.4</w:t>
      </w:r>
      <w:r w:rsidR="008F5C98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_Ref55336310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5.1</w:t>
      </w:r>
      <w:r w:rsidR="008F5C98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8F5C98">
        <w:fldChar w:fldCharType="begin"/>
      </w:r>
      <w:r w:rsidR="008F5C98">
        <w:instrText xml:space="preserve"> REF _Ref55336310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5.1</w:t>
      </w:r>
      <w:r w:rsidR="008F5C98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F5C98">
        <w:fldChar w:fldCharType="begin"/>
      </w:r>
      <w:r w:rsidR="008F5C98">
        <w:instrText xml:space="preserve"> REF _Ref440272256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5.14</w:t>
      </w:r>
      <w:r w:rsidR="008F5C9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F5C98">
        <w:fldChar w:fldCharType="begin"/>
      </w:r>
      <w:r w:rsidR="008F5C98">
        <w:instrText xml:space="preserve"> REF _Ref465847449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5.15</w:t>
      </w:r>
      <w:r w:rsidR="008F5C9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F5C98">
        <w:fldChar w:fldCharType="begin"/>
      </w:r>
      <w:r w:rsidR="008F5C98">
        <w:instrText xml:space="preserve"> REF _Ref440289953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3.4.1.3</w:t>
      </w:r>
      <w:r w:rsidR="008F5C9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4F657D" w:rsidRPr="00AE1D21" w:rsidRDefault="008F5C98" w:rsidP="008F5C98">
      <w:pPr>
        <w:widowControl w:val="0"/>
        <w:shd w:val="clear" w:color="auto" w:fill="FFFFFF"/>
        <w:tabs>
          <w:tab w:val="left" w:pos="85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947974">
        <w:rPr>
          <w:b/>
          <w:sz w:val="24"/>
          <w:szCs w:val="24"/>
        </w:rPr>
        <w:t>420</w:t>
      </w:r>
      <w:r w:rsidR="00155DAF" w:rsidRPr="00947974">
        <w:rPr>
          <w:b/>
          <w:sz w:val="24"/>
          <w:szCs w:val="24"/>
        </w:rPr>
        <w:t xml:space="preserve"> </w:t>
      </w:r>
      <w:r w:rsidRPr="00947974">
        <w:rPr>
          <w:b/>
          <w:sz w:val="24"/>
          <w:szCs w:val="24"/>
        </w:rPr>
        <w:t>000</w:t>
      </w:r>
      <w:r w:rsidR="00155DAF" w:rsidRPr="00947974">
        <w:rPr>
          <w:sz w:val="24"/>
          <w:szCs w:val="24"/>
        </w:rPr>
        <w:t xml:space="preserve"> (</w:t>
      </w:r>
      <w:r w:rsidRPr="00947974">
        <w:rPr>
          <w:sz w:val="24"/>
          <w:szCs w:val="24"/>
        </w:rPr>
        <w:t xml:space="preserve">четыреста двадцать тысяч) рублей </w:t>
      </w:r>
      <w:r w:rsidR="00155DAF" w:rsidRPr="00947974">
        <w:rPr>
          <w:sz w:val="24"/>
          <w:szCs w:val="24"/>
        </w:rPr>
        <w:t xml:space="preserve"> 00 копеек РФ, без учета НДС; НДС составляет </w:t>
      </w:r>
      <w:r w:rsidRPr="00947974">
        <w:rPr>
          <w:b/>
          <w:sz w:val="24"/>
          <w:szCs w:val="24"/>
        </w:rPr>
        <w:t>7</w:t>
      </w:r>
      <w:r w:rsidR="00155DAF" w:rsidRPr="00947974">
        <w:rPr>
          <w:b/>
          <w:sz w:val="24"/>
          <w:szCs w:val="24"/>
        </w:rPr>
        <w:t xml:space="preserve">5 </w:t>
      </w:r>
      <w:r w:rsidRPr="00947974">
        <w:rPr>
          <w:b/>
          <w:sz w:val="24"/>
          <w:szCs w:val="24"/>
        </w:rPr>
        <w:t>600</w:t>
      </w:r>
      <w:r w:rsidR="00155DAF" w:rsidRPr="00947974">
        <w:rPr>
          <w:sz w:val="24"/>
          <w:szCs w:val="24"/>
        </w:rPr>
        <w:t xml:space="preserve"> (</w:t>
      </w:r>
      <w:r w:rsidRPr="00947974">
        <w:rPr>
          <w:sz w:val="24"/>
          <w:szCs w:val="24"/>
        </w:rPr>
        <w:t xml:space="preserve">семьдесят пять тысяч шестьсот) рублей </w:t>
      </w:r>
      <w:r w:rsidR="00155DAF" w:rsidRPr="00947974">
        <w:rPr>
          <w:sz w:val="24"/>
          <w:szCs w:val="24"/>
        </w:rPr>
        <w:t xml:space="preserve"> </w:t>
      </w:r>
      <w:r w:rsidRPr="00947974">
        <w:rPr>
          <w:sz w:val="24"/>
          <w:szCs w:val="24"/>
        </w:rPr>
        <w:t>00</w:t>
      </w:r>
      <w:r w:rsidR="00155DAF" w:rsidRPr="00947974">
        <w:rPr>
          <w:sz w:val="24"/>
          <w:szCs w:val="24"/>
        </w:rPr>
        <w:t xml:space="preserve"> копеек РФ; </w:t>
      </w:r>
      <w:r w:rsidRPr="00947974">
        <w:rPr>
          <w:b/>
          <w:sz w:val="24"/>
          <w:szCs w:val="24"/>
        </w:rPr>
        <w:t>495</w:t>
      </w:r>
      <w:r w:rsidR="00155DAF" w:rsidRPr="00947974">
        <w:rPr>
          <w:b/>
          <w:sz w:val="24"/>
          <w:szCs w:val="24"/>
        </w:rPr>
        <w:t xml:space="preserve"> </w:t>
      </w:r>
      <w:r w:rsidRPr="00947974">
        <w:rPr>
          <w:b/>
          <w:sz w:val="24"/>
          <w:szCs w:val="24"/>
        </w:rPr>
        <w:t>600</w:t>
      </w:r>
      <w:r w:rsidR="00155DAF" w:rsidRPr="00947974">
        <w:rPr>
          <w:sz w:val="24"/>
          <w:szCs w:val="24"/>
        </w:rPr>
        <w:t xml:space="preserve"> (</w:t>
      </w:r>
      <w:r w:rsidRPr="00947974">
        <w:rPr>
          <w:sz w:val="24"/>
          <w:szCs w:val="24"/>
        </w:rPr>
        <w:t xml:space="preserve">четыреста девяносто пять тысяч шестьсот) рублей </w:t>
      </w:r>
      <w:r w:rsidR="00155DAF" w:rsidRPr="00947974">
        <w:rPr>
          <w:sz w:val="24"/>
          <w:szCs w:val="24"/>
        </w:rPr>
        <w:t xml:space="preserve"> </w:t>
      </w:r>
      <w:r w:rsidRPr="00947974">
        <w:rPr>
          <w:sz w:val="24"/>
          <w:szCs w:val="24"/>
        </w:rPr>
        <w:t>00</w:t>
      </w:r>
      <w:r w:rsidR="00155DAF" w:rsidRPr="00947974">
        <w:rPr>
          <w:sz w:val="24"/>
          <w:szCs w:val="24"/>
        </w:rPr>
        <w:t xml:space="preserve"> копеек РФ, с учетом НДС</w:t>
      </w:r>
      <w:r w:rsidRPr="00947974">
        <w:rPr>
          <w:sz w:val="24"/>
          <w:szCs w:val="24"/>
        </w:rPr>
        <w:t>.</w:t>
      </w:r>
      <w:r w:rsidR="00155DAF" w:rsidRPr="00947974">
        <w:rPr>
          <w:rFonts w:eastAsia="Calibri"/>
          <w:sz w:val="24"/>
          <w:szCs w:val="24"/>
          <w:lang w:eastAsia="en-US"/>
        </w:rPr>
        <w:t xml:space="preserve"> </w:t>
      </w:r>
      <w:r w:rsidR="00F55E6B" w:rsidRPr="00947974">
        <w:rPr>
          <w:sz w:val="24"/>
          <w:szCs w:val="24"/>
        </w:rPr>
        <w:t>Организатор отклонит Заявку Участника</w:t>
      </w:r>
      <w:r w:rsidR="00F55E6B" w:rsidRPr="001365D6">
        <w:rPr>
          <w:sz w:val="24"/>
          <w:szCs w:val="24"/>
        </w:rPr>
        <w:t xml:space="preserve"> только на том основании, что </w:t>
      </w:r>
      <w:r w:rsidR="00F55E6B"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F5C98">
        <w:fldChar w:fldCharType="begin"/>
      </w:r>
      <w:r w:rsidR="008F5C98">
        <w:instrText xml:space="preserve"> REF _Ref55336310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5.1</w:t>
      </w:r>
      <w:r w:rsidR="008F5C9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F5C98">
        <w:fldChar w:fldCharType="begin"/>
      </w:r>
      <w:r w:rsidR="008F5C98">
        <w:instrText xml:space="preserve"> REF _Ref440271072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5.2</w:t>
      </w:r>
      <w:r w:rsidR="008F5C98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8F5C98">
        <w:fldChar w:fldCharType="begin"/>
      </w:r>
      <w:r w:rsidR="008F5C98">
        <w:instrText xml:space="preserve"> REF _Ref440361439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5.5</w:t>
      </w:r>
      <w:r w:rsidR="008F5C98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F5C98">
        <w:fldChar w:fldCharType="begin"/>
      </w:r>
      <w:r w:rsidR="008F5C98">
        <w:instrText xml:space="preserve"> REF _Ref306138385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3.6.4</w:t>
      </w:r>
      <w:r w:rsidR="008F5C98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F5C98">
        <w:fldChar w:fldCharType="begin"/>
      </w:r>
      <w:r w:rsidR="008F5C98">
        <w:instrText xml:space="preserve"> REF _Ref465670219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3.11</w:t>
      </w:r>
      <w:r w:rsidR="008F5C98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8F5C98">
        <w:fldChar w:fldCharType="begin"/>
      </w:r>
      <w:r w:rsidR="008F5C98">
        <w:instrText xml:space="preserve"> REF _Ref191386451 \n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3.3.9</w:t>
      </w:r>
      <w:r w:rsidR="008F5C9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_Ref440876619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3.3.10</w:t>
      </w:r>
      <w:r w:rsidR="008F5C9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F5C98">
        <w:fldChar w:fldCharType="begin"/>
      </w:r>
      <w:r w:rsidR="008F5C98">
        <w:instrText xml:space="preserve"> REF _Ref440275279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1.1.4</w:t>
      </w:r>
      <w:r w:rsidR="008F5C98">
        <w:fldChar w:fldCharType="end"/>
      </w:r>
      <w:r w:rsidRPr="009F2BF9">
        <w:rPr>
          <w:sz w:val="24"/>
          <w:szCs w:val="24"/>
        </w:rPr>
        <w:t xml:space="preserve"> и разделе </w:t>
      </w:r>
      <w:r w:rsidR="008F5C98">
        <w:fldChar w:fldCharType="begin"/>
      </w:r>
      <w:r w:rsidR="008F5C98">
        <w:instrText xml:space="preserve"> REF _Ref440270568 \r \h  \* MERGEFORMAT </w:instrText>
      </w:r>
      <w:r w:rsidR="008F5C98">
        <w:fldChar w:fldCharType="separate"/>
      </w:r>
      <w:r w:rsidR="00D117AA">
        <w:t>4</w:t>
      </w:r>
      <w:r w:rsidR="008F5C9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Pr="009F2BF9">
        <w:rPr>
          <w:sz w:val="24"/>
          <w:szCs w:val="24"/>
          <w:highlight w:val="cyan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F5C98">
        <w:fldChar w:fldCharType="begin"/>
      </w:r>
      <w:r w:rsidR="008F5C98">
        <w:instrText xml:space="preserve"> REF _Ref440291364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3.3.8.1</w:t>
      </w:r>
      <w:r w:rsidR="008F5C98">
        <w:fldChar w:fldCharType="end"/>
      </w:r>
      <w:r w:rsidRPr="00AE1D21">
        <w:rPr>
          <w:sz w:val="24"/>
          <w:szCs w:val="24"/>
        </w:rPr>
        <w:t>-</w:t>
      </w:r>
      <w:r w:rsidR="008F5C98">
        <w:fldChar w:fldCharType="begin"/>
      </w:r>
      <w:r w:rsidR="008F5C98">
        <w:instrText xml:space="preserve"> REF _Ref303669127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3.3.8.2</w:t>
      </w:r>
      <w:r w:rsidR="008F5C9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_Ref440271993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5.11</w:t>
      </w:r>
      <w:r w:rsidR="008F5C9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_Ref440271964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5.1.3</w:t>
      </w:r>
      <w:r w:rsidR="008F5C9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_Ref440272035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5.12</w:t>
      </w:r>
      <w:r w:rsidR="008F5C9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_Ref440272051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5.12</w:t>
      </w:r>
      <w:r w:rsidR="00D117AA">
        <w:t>.2.18</w:t>
      </w:r>
      <w:r w:rsidR="008F5C9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</w:t>
      </w:r>
      <w:r w:rsidR="00F82225" w:rsidRPr="00AE1D21">
        <w:rPr>
          <w:sz w:val="24"/>
          <w:szCs w:val="24"/>
        </w:rPr>
        <w:lastRenderedPageBreak/>
        <w:t>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_Ref440272119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5.7.1</w:t>
      </w:r>
      <w:r w:rsidR="008F5C9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</w:t>
      </w:r>
      <w:r w:rsidRPr="00577EC9">
        <w:rPr>
          <w:sz w:val="24"/>
          <w:szCs w:val="24"/>
        </w:rPr>
        <w:lastRenderedPageBreak/>
        <w:t xml:space="preserve">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6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F5C98">
        <w:fldChar w:fldCharType="begin"/>
      </w:r>
      <w:r w:rsidR="008F5C98">
        <w:instrText xml:space="preserve"> REF _Ref440275279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1.1.4</w:t>
      </w:r>
      <w:r w:rsidR="008F5C98">
        <w:fldChar w:fldCharType="end"/>
      </w:r>
      <w:r w:rsidRPr="009F2BF9">
        <w:rPr>
          <w:sz w:val="24"/>
          <w:szCs w:val="24"/>
        </w:rPr>
        <w:t xml:space="preserve"> и разделе </w:t>
      </w:r>
      <w:r w:rsidR="008F5C98">
        <w:fldChar w:fldCharType="begin"/>
      </w:r>
      <w:r w:rsidR="008F5C98">
        <w:instrText xml:space="preserve"> REF _Ref440270568 \r \h  \* MERGEFORMAT </w:instrText>
      </w:r>
      <w:r w:rsidR="008F5C98">
        <w:fldChar w:fldCharType="separate"/>
      </w:r>
      <w:r w:rsidR="00D117AA">
        <w:t>4</w:t>
      </w:r>
      <w:r w:rsidR="008F5C9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_Ref55336389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5.9</w:t>
      </w:r>
      <w:r w:rsidR="008F5C9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_Ref55336398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5.10</w:t>
      </w:r>
      <w:r w:rsidR="008F5C9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_Ref440272256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5.14</w:t>
      </w:r>
      <w:r w:rsidR="008F5C98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 xml:space="preserve">ачестве </w:t>
      </w:r>
      <w:r w:rsidR="00CE4D51" w:rsidRPr="001E3137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_Ref440272274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5.16</w:t>
      </w:r>
      <w:r w:rsidR="008F5C9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8F5C98">
        <w:fldChar w:fldCharType="begin"/>
      </w:r>
      <w:r w:rsidR="008F5C98">
        <w:instrText xml:space="preserve"> REF _Ref465675151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3.11.2</w:t>
      </w:r>
      <w:r w:rsidR="008F5C98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lastRenderedPageBreak/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F5C98">
        <w:fldChar w:fldCharType="begin"/>
      </w:r>
      <w:r w:rsidR="008F5C98">
        <w:instrText xml:space="preserve"> REF _Ref191386407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3.3.8</w:t>
      </w:r>
      <w:r w:rsidR="008F5C9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F5C98">
        <w:fldChar w:fldCharType="begin"/>
      </w:r>
      <w:r w:rsidR="008F5C98">
        <w:instrText xml:space="preserve"> REF _Ref303669127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3.3.8.2</w:t>
      </w:r>
      <w:r w:rsidR="008F5C9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F5C98">
        <w:fldChar w:fldCharType="begin"/>
      </w:r>
      <w:r w:rsidR="008F5C98">
        <w:instrText xml:space="preserve"> REF _Ref442190626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у)</w:t>
      </w:r>
      <w:r w:rsidR="008F5C9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F5C98">
        <w:fldChar w:fldCharType="begin"/>
      </w:r>
      <w:r w:rsidR="008F5C98">
        <w:instrText xml:space="preserve"> REF _Ref303587815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3.3.8.3</w:t>
      </w:r>
      <w:r w:rsidR="008F5C9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F5C98">
        <w:fldChar w:fldCharType="begin"/>
      </w:r>
      <w:r w:rsidR="008F5C98">
        <w:instrText xml:space="preserve"> REF _Ref440272510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5.17</w:t>
      </w:r>
      <w:r w:rsidR="008F5C9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_Ref191386482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3.3.8.1</w:t>
      </w:r>
      <w:r w:rsidR="008F5C9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F5C98">
        <w:fldChar w:fldCharType="begin"/>
      </w:r>
      <w:r w:rsidR="008F5C98">
        <w:instrText xml:space="preserve"> REF _Ref191386407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3.3.8</w:t>
      </w:r>
      <w:r w:rsidR="008F5C9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F5C98">
        <w:fldChar w:fldCharType="begin"/>
      </w:r>
      <w:r w:rsidR="008F5C98">
        <w:instrText xml:space="preserve"> REF _Ref307563248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  <w:lang w:val="en-US"/>
        </w:rPr>
        <w:t>a</w:t>
      </w:r>
      <w:r w:rsidR="00D117AA" w:rsidRPr="00D117AA">
        <w:rPr>
          <w:bCs w:val="0"/>
          <w:sz w:val="24"/>
          <w:szCs w:val="24"/>
        </w:rPr>
        <w:t>)</w:t>
      </w:r>
      <w:r w:rsidR="008F5C9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F5C98">
        <w:fldChar w:fldCharType="begin"/>
      </w:r>
      <w:r w:rsidR="008F5C98">
        <w:instrText xml:space="preserve"> REF _Ref307563262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  <w:lang w:val="en-US"/>
        </w:rPr>
        <w:t>g</w:t>
      </w:r>
      <w:r w:rsidR="00D117AA" w:rsidRPr="00D117AA">
        <w:rPr>
          <w:bCs w:val="0"/>
          <w:sz w:val="24"/>
          <w:szCs w:val="24"/>
        </w:rPr>
        <w:t>)</w:t>
      </w:r>
      <w:r w:rsidR="008F5C9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F5C98">
        <w:fldChar w:fldCharType="begin"/>
      </w:r>
      <w:r w:rsidR="008F5C98">
        <w:instrText xml:space="preserve"> REF _Ref306032591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3.3.10.4</w:t>
      </w:r>
      <w:r w:rsidR="008F5C9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_Ref303669127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3.3.8.2</w:t>
      </w:r>
      <w:r w:rsidR="008F5C9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F5C98">
        <w:fldChar w:fldCharType="begin"/>
      </w:r>
      <w:r w:rsidR="008F5C98">
        <w:instrText xml:space="preserve"> REF _Ref442190626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у)</w:t>
      </w:r>
      <w:r w:rsidR="008F5C9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F5C98">
        <w:fldChar w:fldCharType="begin"/>
      </w:r>
      <w:r w:rsidR="008F5C98">
        <w:instrText xml:space="preserve"> REF _Ref303587815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3.3.8.3</w:t>
      </w:r>
      <w:r w:rsidR="008F5C9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D117A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F5C98">
        <w:fldChar w:fldCharType="begin"/>
      </w:r>
      <w:r w:rsidR="008F5C98">
        <w:instrText xml:space="preserve"> REF _Ref440289401 \r \h  \* MERGEFORMAT </w:instrText>
      </w:r>
      <w:r w:rsidR="008F5C98">
        <w:fldChar w:fldCharType="separate"/>
      </w:r>
      <w:r w:rsidR="00D117AA" w:rsidRPr="00D117AA">
        <w:rPr>
          <w:bCs w:val="0"/>
          <w:iCs/>
          <w:sz w:val="24"/>
          <w:szCs w:val="24"/>
        </w:rPr>
        <w:t>3.3.13</w:t>
      </w:r>
      <w:r w:rsidR="008F5C9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F5C98">
        <w:fldChar w:fldCharType="begin"/>
      </w:r>
      <w:r w:rsidR="008F5C98">
        <w:instrText xml:space="preserve"> REF _Ref467168844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3.3.14.3</w:t>
      </w:r>
      <w:r w:rsidR="008F5C98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F5C98">
        <w:fldChar w:fldCharType="begin"/>
      </w:r>
      <w:r w:rsidR="008F5C98">
        <w:instrText xml:space="preserve"> REF _Ref442263553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3.3.14.4</w:t>
      </w:r>
      <w:r w:rsidR="008F5C98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F5C98">
        <w:fldChar w:fldCharType="begin"/>
      </w:r>
      <w:r w:rsidR="008F5C98">
        <w:instrText xml:space="preserve"> REF _Ref440272678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  <w:lang w:eastAsia="ru-RU"/>
        </w:rPr>
        <w:t>5.14</w:t>
      </w:r>
      <w:r w:rsidR="008F5C9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8F5C98">
        <w:fldChar w:fldCharType="begin"/>
      </w:r>
      <w:r w:rsidR="008F5C98">
        <w:instrText xml:space="preserve"> REF _Ref306008743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3.3.4</w:t>
      </w:r>
      <w:r w:rsidR="008F5C98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F5C98">
        <w:fldChar w:fldCharType="begin"/>
      </w:r>
      <w:r w:rsidR="008F5C98">
        <w:instrText xml:space="preserve"> REF _Ref440289953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3.4.1.3</w:t>
      </w:r>
      <w:r w:rsidR="008F5C98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F5C98">
        <w:fldChar w:fldCharType="begin"/>
      </w:r>
      <w:r w:rsidR="008F5C98">
        <w:instrText xml:space="preserve"> REF _Ref305753174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-3.3.14.3</w:t>
      </w:r>
      <w:r w:rsidR="00D117AA">
        <w:t>.2</w:t>
      </w:r>
      <w:r w:rsidR="008F5C9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F5C98">
        <w:fldChar w:fldCharType="begin"/>
      </w:r>
      <w:r w:rsidR="008F5C98">
        <w:instrText xml:space="preserve"> REF _Ref440272256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  <w:lang w:eastAsia="ru-RU"/>
        </w:rPr>
        <w:t>5.14</w:t>
      </w:r>
      <w:r w:rsidR="008F5C9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D117A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F5C98">
        <w:fldChar w:fldCharType="begin"/>
      </w:r>
      <w:r w:rsidR="008F5C98">
        <w:instrText xml:space="preserve"> REF _Ref440289953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3.4.1.3</w:t>
      </w:r>
      <w:r w:rsidR="008F5C9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hyperlink r:id="rId37" w:history="1">
        <w:r w:rsidR="00D117AA" w:rsidRPr="00DD78D4">
          <w:rPr>
            <w:sz w:val="24"/>
            <w:szCs w:val="24"/>
          </w:rPr>
          <w:t>Россия, 305029, Курская область, г. Курск, ул. К. Маркса, 27</w:t>
        </w:r>
      </w:hyperlink>
      <w:r w:rsidR="00D117AA" w:rsidRPr="00DD78D4">
        <w:rPr>
          <w:sz w:val="24"/>
          <w:szCs w:val="24"/>
        </w:rPr>
        <w:t xml:space="preserve">, </w:t>
      </w:r>
      <w:proofErr w:type="spellStart"/>
      <w:r w:rsidR="00D117AA" w:rsidRPr="00DD78D4">
        <w:rPr>
          <w:sz w:val="24"/>
          <w:szCs w:val="24"/>
        </w:rPr>
        <w:t>каб</w:t>
      </w:r>
      <w:proofErr w:type="spellEnd"/>
      <w:r w:rsidR="00D117AA" w:rsidRPr="00DD78D4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F5C98">
        <w:fldChar w:fldCharType="begin"/>
      </w:r>
      <w:r w:rsidR="008F5C98">
        <w:instrText xml:space="preserve"> REF _Ref191386085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1.1.1</w:t>
      </w:r>
      <w:r w:rsidR="008F5C9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F5C98">
        <w:fldChar w:fldCharType="begin"/>
      </w:r>
      <w:r w:rsidR="008F5C98">
        <w:instrText xml:space="preserve"> REF _Ref303323780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1.1.4</w:t>
      </w:r>
      <w:r w:rsidR="008F5C98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8F5C98">
        <w:fldChar w:fldCharType="begin"/>
      </w:r>
      <w:r w:rsidR="008F5C98">
        <w:instrText xml:space="preserve"> REF _Ref467508029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3.3.14.5</w:t>
      </w:r>
      <w:r w:rsidR="008F5C98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F5C98">
        <w:fldChar w:fldCharType="begin"/>
      </w:r>
      <w:r w:rsidR="008F5C98">
        <w:instrText xml:space="preserve"> REF _Ref440289953 \r \h  \* MERGEFORMAT </w:instrText>
      </w:r>
      <w:r w:rsidR="008F5C98">
        <w:fldChar w:fldCharType="separate"/>
      </w:r>
      <w:r w:rsidR="00D117AA" w:rsidRPr="00D117AA">
        <w:rPr>
          <w:szCs w:val="24"/>
        </w:rPr>
        <w:t>3.4.1.3</w:t>
      </w:r>
      <w:r w:rsidR="008F5C98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8F5C98">
        <w:fldChar w:fldCharType="begin"/>
      </w:r>
      <w:r w:rsidR="008F5C98">
        <w:instrText xml:space="preserve"> REF _Ref440289953 \r \h  \* MERGEFORMAT </w:instrText>
      </w:r>
      <w:r w:rsidR="008F5C98">
        <w:fldChar w:fldCharType="separate"/>
      </w:r>
      <w:r w:rsidR="00D117AA" w:rsidRPr="00D117AA">
        <w:rPr>
          <w:szCs w:val="24"/>
        </w:rPr>
        <w:t>3.4.1.3</w:t>
      </w:r>
      <w:r w:rsidR="008F5C98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</w:t>
      </w:r>
      <w:r w:rsidRPr="001E3137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F5C98">
        <w:fldChar w:fldCharType="begin"/>
      </w:r>
      <w:r w:rsidR="008F5C98">
        <w:instrText xml:space="preserve"> REF _Ref55335823 \r \h  \* MERGEFORMAT </w:instrText>
      </w:r>
      <w:r w:rsidR="008F5C98">
        <w:fldChar w:fldCharType="separate"/>
      </w:r>
      <w:r w:rsidR="00D117AA" w:rsidRPr="00D117AA">
        <w:rPr>
          <w:rFonts w:eastAsia="Calibri"/>
          <w:szCs w:val="24"/>
          <w:lang w:eastAsia="en-US"/>
        </w:rPr>
        <w:t>5.7</w:t>
      </w:r>
      <w:r w:rsidR="008F5C98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117AA">
        <w:rPr>
          <w:iCs/>
          <w:szCs w:val="24"/>
        </w:rPr>
        <w:t xml:space="preserve">специалисту1-й категории отдела закупочной деятельности </w:t>
      </w:r>
      <w:proofErr w:type="gramStart"/>
      <w:r w:rsidR="00D117AA">
        <w:rPr>
          <w:iCs/>
          <w:szCs w:val="24"/>
        </w:rPr>
        <w:t>УЛ</w:t>
      </w:r>
      <w:proofErr w:type="gramEnd"/>
      <w:r w:rsidR="00D117AA">
        <w:rPr>
          <w:iCs/>
          <w:szCs w:val="24"/>
        </w:rPr>
        <w:t xml:space="preserve"> и МТО филиала</w:t>
      </w:r>
      <w:r w:rsidR="00D117AA" w:rsidRPr="00702B2C">
        <w:rPr>
          <w:iCs/>
          <w:szCs w:val="24"/>
        </w:rPr>
        <w:t xml:space="preserve"> ПАО «МРСК Центра»</w:t>
      </w:r>
      <w:r w:rsidR="00D117AA">
        <w:rPr>
          <w:iCs/>
          <w:szCs w:val="24"/>
        </w:rPr>
        <w:t xml:space="preserve"> - «Курскэнерго»</w:t>
      </w:r>
      <w:r w:rsidR="00D117AA" w:rsidRPr="00702B2C">
        <w:rPr>
          <w:iCs/>
          <w:szCs w:val="24"/>
        </w:rPr>
        <w:t xml:space="preserve"> </w:t>
      </w:r>
      <w:r w:rsidR="00D117AA">
        <w:rPr>
          <w:iCs/>
          <w:szCs w:val="24"/>
        </w:rPr>
        <w:t>Горбылев А.В</w:t>
      </w:r>
      <w:r w:rsidR="00D117AA" w:rsidRPr="00702B2C">
        <w:rPr>
          <w:iCs/>
          <w:szCs w:val="24"/>
        </w:rPr>
        <w:t>., контактные телефоны: (</w:t>
      </w:r>
      <w:r w:rsidR="00D117AA">
        <w:rPr>
          <w:iCs/>
          <w:szCs w:val="24"/>
        </w:rPr>
        <w:t>4712</w:t>
      </w:r>
      <w:r w:rsidR="00D117AA" w:rsidRPr="00EA1920">
        <w:rPr>
          <w:iCs/>
          <w:szCs w:val="24"/>
        </w:rPr>
        <w:t xml:space="preserve">) 55-70-49, </w:t>
      </w:r>
      <w:r w:rsidR="00D117AA" w:rsidRPr="00EA1920">
        <w:rPr>
          <w:szCs w:val="24"/>
        </w:rPr>
        <w:t xml:space="preserve">адрес электронной почты: </w:t>
      </w:r>
      <w:hyperlink r:id="rId38" w:history="1">
        <w:r w:rsidR="00D117AA" w:rsidRPr="001A645C">
          <w:rPr>
            <w:rStyle w:val="a7"/>
            <w:szCs w:val="24"/>
            <w:lang w:val="en-US"/>
          </w:rPr>
          <w:t>Gorbylev</w:t>
        </w:r>
        <w:r w:rsidR="00D117AA" w:rsidRPr="001A645C">
          <w:rPr>
            <w:rStyle w:val="a7"/>
            <w:szCs w:val="24"/>
          </w:rPr>
          <w:t>.</w:t>
        </w:r>
        <w:r w:rsidR="00D117AA" w:rsidRPr="001A645C">
          <w:rPr>
            <w:rStyle w:val="a7"/>
            <w:szCs w:val="24"/>
            <w:lang w:val="en-US"/>
          </w:rPr>
          <w:t>av</w:t>
        </w:r>
        <w:r w:rsidR="00D117AA" w:rsidRPr="001A645C">
          <w:rPr>
            <w:rStyle w:val="a7"/>
            <w:szCs w:val="24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8F5C98">
        <w:fldChar w:fldCharType="begin"/>
      </w:r>
      <w:r w:rsidR="008F5C98">
        <w:instrText xml:space="preserve"> REF _Ref440289953 \r \h  \* MERGEFORMAT </w:instrText>
      </w:r>
      <w:r w:rsidR="008F5C98">
        <w:fldChar w:fldCharType="separate"/>
      </w:r>
      <w:r w:rsidR="00D117AA" w:rsidRPr="00D117AA">
        <w:rPr>
          <w:szCs w:val="24"/>
        </w:rPr>
        <w:t>3.4.1.3</w:t>
      </w:r>
      <w:r w:rsidR="008F5C98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64A8B" w:rsidRPr="001E3137" w:rsidRDefault="00D117AA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201C8A">
        <w:rPr>
          <w:rFonts w:eastAsia="Calibri"/>
          <w:szCs w:val="24"/>
          <w:lang w:eastAsia="en-US"/>
        </w:rPr>
        <w:t>Получатель платежа: Филиал ПАО «МРСК Центра</w:t>
      </w:r>
      <w:proofErr w:type="gramStart"/>
      <w:r w:rsidRPr="00201C8A">
        <w:rPr>
          <w:rFonts w:eastAsia="Calibri"/>
          <w:szCs w:val="24"/>
          <w:lang w:eastAsia="en-US"/>
        </w:rPr>
        <w:t>»-</w:t>
      </w:r>
      <w:proofErr w:type="gramEnd"/>
      <w:r w:rsidRPr="00201C8A">
        <w:rPr>
          <w:rFonts w:eastAsia="Calibri"/>
          <w:szCs w:val="24"/>
          <w:lang w:eastAsia="en-US"/>
        </w:rPr>
        <w:t>«Курскэнерго»</w:t>
      </w:r>
    </w:p>
    <w:p w:rsidR="00D117AA" w:rsidRDefault="00D117AA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ИНН: 6901067107,КПП: 463202002</w:t>
      </w:r>
    </w:p>
    <w:p w:rsidR="00F64A8B" w:rsidRPr="001E3137" w:rsidRDefault="00D117AA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  <w:proofErr w:type="gramStart"/>
      <w:r w:rsidRPr="00201C8A">
        <w:rPr>
          <w:rFonts w:eastAsia="Calibri"/>
          <w:szCs w:val="24"/>
          <w:lang w:eastAsia="en-US"/>
        </w:rPr>
        <w:t>р</w:t>
      </w:r>
      <w:proofErr w:type="gramEnd"/>
      <w:r w:rsidRPr="00201C8A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F64A8B" w:rsidRPr="001E3137" w:rsidRDefault="00D117AA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  <w:highlight w:val="red"/>
        </w:rPr>
      </w:pPr>
      <w:r w:rsidRPr="00201C8A">
        <w:rPr>
          <w:rFonts w:eastAsia="Calibri"/>
          <w:szCs w:val="24"/>
          <w:lang w:eastAsia="en-US"/>
        </w:rPr>
        <w:t>БИК: 042007835</w:t>
      </w:r>
    </w:p>
    <w:p w:rsidR="00F64A8B" w:rsidRPr="001E3137" w:rsidRDefault="00D117AA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201C8A">
        <w:rPr>
          <w:rFonts w:eastAsia="Calibri"/>
          <w:szCs w:val="24"/>
          <w:lang w:eastAsia="en-US"/>
        </w:rPr>
        <w:t>к/с: 30101810100000000835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8F5C98">
        <w:fldChar w:fldCharType="begin"/>
      </w:r>
      <w:r w:rsidR="008F5C98">
        <w:instrText xml:space="preserve"> REF _Ref306140451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3.14</w:t>
      </w:r>
      <w:r w:rsidR="008F5C98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AE1D21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947974">
        <w:rPr>
          <w:bCs w:val="0"/>
          <w:sz w:val="24"/>
          <w:szCs w:val="24"/>
        </w:rPr>
        <w:t>Заявк</w:t>
      </w:r>
      <w:r w:rsidR="00717F60" w:rsidRPr="00947974">
        <w:rPr>
          <w:bCs w:val="0"/>
          <w:sz w:val="24"/>
          <w:szCs w:val="24"/>
        </w:rPr>
        <w:t xml:space="preserve">и на ЭТП могут быть поданы до </w:t>
      </w:r>
      <w:r w:rsidR="002B5044" w:rsidRPr="00947974">
        <w:rPr>
          <w:b/>
          <w:bCs w:val="0"/>
          <w:sz w:val="24"/>
          <w:szCs w:val="24"/>
        </w:rPr>
        <w:t xml:space="preserve">12 часов 00 минут </w:t>
      </w:r>
      <w:r w:rsidR="001A3AF6" w:rsidRPr="00947974">
        <w:rPr>
          <w:b/>
          <w:bCs w:val="0"/>
          <w:sz w:val="24"/>
          <w:szCs w:val="24"/>
        </w:rPr>
        <w:t>1</w:t>
      </w:r>
      <w:r w:rsidR="00947974" w:rsidRPr="00947974">
        <w:rPr>
          <w:b/>
          <w:bCs w:val="0"/>
          <w:sz w:val="24"/>
          <w:szCs w:val="24"/>
        </w:rPr>
        <w:t>2</w:t>
      </w:r>
      <w:r w:rsidR="002B5044" w:rsidRPr="00947974">
        <w:rPr>
          <w:b/>
          <w:bCs w:val="0"/>
          <w:sz w:val="24"/>
          <w:szCs w:val="24"/>
        </w:rPr>
        <w:t xml:space="preserve"> </w:t>
      </w:r>
      <w:r w:rsidR="001A3AF6" w:rsidRPr="00947974">
        <w:rPr>
          <w:b/>
          <w:bCs w:val="0"/>
          <w:sz w:val="24"/>
          <w:szCs w:val="24"/>
        </w:rPr>
        <w:t>декабря</w:t>
      </w:r>
      <w:r w:rsidR="002B5044" w:rsidRPr="00947974">
        <w:rPr>
          <w:b/>
          <w:bCs w:val="0"/>
          <w:sz w:val="24"/>
          <w:szCs w:val="24"/>
        </w:rPr>
        <w:t xml:space="preserve"> 201</w:t>
      </w:r>
      <w:r w:rsidR="00DB05D8" w:rsidRPr="00947974">
        <w:rPr>
          <w:b/>
          <w:bCs w:val="0"/>
          <w:sz w:val="24"/>
          <w:szCs w:val="24"/>
        </w:rPr>
        <w:t>7</w:t>
      </w:r>
      <w:r w:rsidR="002B5044" w:rsidRPr="00947974">
        <w:rPr>
          <w:b/>
          <w:bCs w:val="0"/>
          <w:sz w:val="24"/>
          <w:szCs w:val="24"/>
        </w:rPr>
        <w:t xml:space="preserve"> года</w:t>
      </w:r>
      <w:r w:rsidR="00BB27D7" w:rsidRPr="00947974">
        <w:rPr>
          <w:b/>
          <w:bCs w:val="0"/>
          <w:sz w:val="24"/>
          <w:szCs w:val="24"/>
        </w:rPr>
        <w:t xml:space="preserve">, </w:t>
      </w:r>
      <w:r w:rsidR="00BB27D7" w:rsidRPr="0094797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947974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F5C98">
        <w:fldChar w:fldCharType="begin"/>
      </w:r>
      <w:r w:rsidR="008F5C98">
        <w:instrText xml:space="preserve"> REF _Ref440289953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3.4.1.3</w:t>
      </w:r>
      <w:r w:rsidR="008F5C9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7" w:name="_Ref115077798"/>
      <w:bookmarkStart w:id="618" w:name="_Toc439323708"/>
      <w:bookmarkStart w:id="619" w:name="_Toc440361342"/>
      <w:bookmarkStart w:id="620" w:name="_Toc440376097"/>
      <w:bookmarkStart w:id="621" w:name="_Toc440376224"/>
      <w:bookmarkStart w:id="622" w:name="_Toc440382489"/>
      <w:bookmarkStart w:id="623" w:name="_Toc440447159"/>
      <w:bookmarkStart w:id="624" w:name="_Toc440632319"/>
      <w:bookmarkStart w:id="625" w:name="_Toc440875092"/>
      <w:bookmarkStart w:id="626" w:name="_Toc441131079"/>
      <w:bookmarkStart w:id="627" w:name="_Toc465774600"/>
      <w:bookmarkStart w:id="628" w:name="_Toc465848829"/>
      <w:bookmarkStart w:id="629" w:name="_Toc468875331"/>
      <w:bookmarkStart w:id="630" w:name="_Toc469488383"/>
      <w:bookmarkStart w:id="631" w:name="_Toc471894904"/>
      <w:bookmarkStart w:id="632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F5C98">
        <w:fldChar w:fldCharType="begin"/>
      </w:r>
      <w:r w:rsidR="008F5C98">
        <w:instrText xml:space="preserve"> REF _Ref440272256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5.14</w:t>
      </w:r>
      <w:r w:rsidR="008F5C98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F5C98">
        <w:fldChar w:fldCharType="begin"/>
      </w:r>
      <w:r w:rsidR="008F5C98">
        <w:instrText xml:space="preserve"> REF _Ref465847449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5.15</w:t>
      </w:r>
      <w:r w:rsidR="008F5C98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3883"/>
      <w:bookmarkStart w:id="634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3"/>
      <w:bookmarkEnd w:id="634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5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F5C98">
        <w:fldChar w:fldCharType="begin"/>
      </w:r>
      <w:r w:rsidR="008F5C98">
        <w:instrText xml:space="preserve"> REF _Ref440289953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3.4.1.3</w:t>
      </w:r>
      <w:r w:rsidR="008F5C9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_Ref440289953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3.4.1.3</w:t>
      </w:r>
      <w:r w:rsidR="008F5C9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F5C98">
        <w:fldChar w:fldCharType="begin"/>
      </w:r>
      <w:r w:rsidR="008F5C98">
        <w:instrText xml:space="preserve"> REF _Ref440289953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3.4.1.3</w:t>
      </w:r>
      <w:r w:rsidR="008F5C9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F5C98">
        <w:fldChar w:fldCharType="begin"/>
      </w:r>
      <w:r w:rsidR="008F5C98">
        <w:instrText xml:space="preserve"> REF _Ref55279015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3.3.1.6</w:t>
      </w:r>
      <w:r w:rsidR="008F5C98">
        <w:fldChar w:fldCharType="end"/>
      </w:r>
      <w:r w:rsidRPr="00223D18">
        <w:rPr>
          <w:sz w:val="24"/>
          <w:szCs w:val="24"/>
        </w:rPr>
        <w:t xml:space="preserve">, </w:t>
      </w:r>
      <w:r w:rsidR="008F5C98">
        <w:fldChar w:fldCharType="begin"/>
      </w:r>
      <w:r w:rsidR="008F5C98">
        <w:instrText xml:space="preserve"> REF _Ref195087786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3.3.1.7</w:t>
      </w:r>
      <w:r w:rsidR="008F5C9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468201145"/>
      <w:bookmarkStart w:id="637" w:name="_Ref468201209"/>
      <w:bookmarkStart w:id="638" w:name="_Toc498590331"/>
      <w:r w:rsidRPr="00E71A48">
        <w:lastRenderedPageBreak/>
        <w:t>Оценка Заявок и проведение переговоров</w:t>
      </w:r>
      <w:bookmarkEnd w:id="635"/>
      <w:bookmarkEnd w:id="636"/>
      <w:bookmarkEnd w:id="637"/>
      <w:bookmarkEnd w:id="638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9" w:name="_Toc439323711"/>
      <w:bookmarkStart w:id="640" w:name="_Toc440361345"/>
      <w:bookmarkStart w:id="641" w:name="_Toc440376100"/>
      <w:bookmarkStart w:id="642" w:name="_Toc440376227"/>
      <w:bookmarkStart w:id="643" w:name="_Toc440382492"/>
      <w:bookmarkStart w:id="644" w:name="_Toc440447162"/>
      <w:bookmarkStart w:id="645" w:name="_Toc440632322"/>
      <w:bookmarkStart w:id="646" w:name="_Toc440875095"/>
      <w:bookmarkStart w:id="647" w:name="_Toc441131082"/>
      <w:bookmarkStart w:id="648" w:name="_Toc465774603"/>
      <w:bookmarkStart w:id="649" w:name="_Toc465848832"/>
      <w:bookmarkStart w:id="650" w:name="_Toc468875334"/>
      <w:bookmarkStart w:id="651" w:name="_Toc469488386"/>
      <w:bookmarkStart w:id="652" w:name="_Toc471894907"/>
      <w:bookmarkStart w:id="653" w:name="_Toc498590332"/>
      <w:r w:rsidRPr="00E71A48">
        <w:rPr>
          <w:szCs w:val="24"/>
        </w:rPr>
        <w:t>Общие положения</w:t>
      </w:r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F5C98">
        <w:fldChar w:fldCharType="begin"/>
      </w:r>
      <w:r w:rsidR="008F5C98">
        <w:instrText xml:space="preserve"> REF _Ref93089454 \n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3.6.2</w:t>
      </w:r>
      <w:r w:rsidR="008F5C9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F5C98">
        <w:fldChar w:fldCharType="begin"/>
      </w:r>
      <w:r w:rsidR="008F5C98">
        <w:instrText xml:space="preserve"> REF _Ref303670674 \n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3.6.3</w:t>
      </w:r>
      <w:r w:rsidR="008F5C9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_Ref306138385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3.6.4</w:t>
      </w:r>
      <w:r w:rsidR="008F5C9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4" w:name="_Ref93089454"/>
      <w:bookmarkStart w:id="655" w:name="_Toc439323712"/>
      <w:bookmarkStart w:id="656" w:name="_Toc440361346"/>
      <w:bookmarkStart w:id="657" w:name="_Toc440376101"/>
      <w:bookmarkStart w:id="658" w:name="_Toc440376228"/>
      <w:bookmarkStart w:id="659" w:name="_Toc440382493"/>
      <w:bookmarkStart w:id="660" w:name="_Toc440447163"/>
      <w:bookmarkStart w:id="661" w:name="_Toc440632323"/>
      <w:bookmarkStart w:id="662" w:name="_Toc440875096"/>
      <w:bookmarkStart w:id="663" w:name="_Toc441131083"/>
      <w:bookmarkStart w:id="664" w:name="_Toc465774604"/>
      <w:bookmarkStart w:id="665" w:name="_Toc465848833"/>
      <w:bookmarkStart w:id="666" w:name="_Toc468875335"/>
      <w:bookmarkStart w:id="667" w:name="_Toc469488387"/>
      <w:bookmarkStart w:id="668" w:name="_Toc471894908"/>
      <w:bookmarkStart w:id="669" w:name="_Toc498590333"/>
      <w:r w:rsidRPr="00E71A48">
        <w:rPr>
          <w:szCs w:val="24"/>
        </w:rPr>
        <w:t>Отборочная стадия</w:t>
      </w:r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0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0"/>
      <w:bookmarkEnd w:id="671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8F5C98">
        <w:fldChar w:fldCharType="begin"/>
      </w:r>
      <w:r w:rsidR="008F5C98">
        <w:instrText xml:space="preserve"> REF _Ref444181467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5.12</w:t>
      </w:r>
      <w:r w:rsidR="008F5C98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8F5C98">
        <w:fldChar w:fldCharType="begin"/>
      </w:r>
      <w:r w:rsidR="008F5C98">
        <w:instrText xml:space="preserve"> REF _Ref306176386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3.3.14</w:t>
      </w:r>
      <w:r w:rsidR="008F5C9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F5C98">
        <w:fldChar w:fldCharType="begin"/>
      </w:r>
      <w:r w:rsidR="008F5C98">
        <w:instrText xml:space="preserve"> REF _Ref306176386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3.3.14</w:t>
      </w:r>
      <w:r w:rsidR="008F5C98">
        <w:fldChar w:fldCharType="end"/>
      </w:r>
      <w:r w:rsidR="007F3FB7" w:rsidRPr="00E71A48">
        <w:rPr>
          <w:sz w:val="24"/>
          <w:szCs w:val="24"/>
        </w:rPr>
        <w:t>).</w:t>
      </w:r>
      <w:bookmarkEnd w:id="672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3" w:name="_Ref303670674"/>
      <w:bookmarkStart w:id="674" w:name="_Toc439323713"/>
      <w:bookmarkStart w:id="675" w:name="_Toc440361347"/>
      <w:bookmarkStart w:id="676" w:name="_Toc440376102"/>
      <w:bookmarkStart w:id="677" w:name="_Toc440376229"/>
      <w:bookmarkStart w:id="678" w:name="_Toc440382494"/>
      <w:bookmarkStart w:id="679" w:name="_Toc440447164"/>
      <w:bookmarkStart w:id="680" w:name="_Toc440632324"/>
      <w:bookmarkStart w:id="681" w:name="_Toc440875097"/>
      <w:bookmarkStart w:id="682" w:name="_Toc441131084"/>
      <w:bookmarkStart w:id="683" w:name="_Toc465774605"/>
      <w:bookmarkStart w:id="684" w:name="_Toc465848834"/>
      <w:bookmarkStart w:id="685" w:name="_Toc468875336"/>
      <w:bookmarkStart w:id="686" w:name="_Toc469488388"/>
      <w:bookmarkStart w:id="687" w:name="_Toc471894909"/>
      <w:bookmarkStart w:id="688" w:name="_Toc498590334"/>
      <w:r w:rsidRPr="00E71A48">
        <w:rPr>
          <w:szCs w:val="24"/>
        </w:rPr>
        <w:t>Проведение переговоров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9" w:name="_Ref306138385"/>
      <w:bookmarkStart w:id="690" w:name="_Toc439323714"/>
      <w:bookmarkStart w:id="691" w:name="_Toc440361348"/>
      <w:bookmarkStart w:id="692" w:name="_Toc440376103"/>
      <w:bookmarkStart w:id="693" w:name="_Toc440376230"/>
      <w:bookmarkStart w:id="694" w:name="_Toc440382495"/>
      <w:bookmarkStart w:id="695" w:name="_Toc440447165"/>
      <w:bookmarkStart w:id="696" w:name="_Toc440632325"/>
      <w:bookmarkStart w:id="697" w:name="_Toc440875098"/>
      <w:bookmarkStart w:id="698" w:name="_Toc441131085"/>
      <w:bookmarkStart w:id="699" w:name="_Toc465774606"/>
      <w:bookmarkStart w:id="700" w:name="_Toc465848835"/>
      <w:bookmarkStart w:id="701" w:name="_Toc468875337"/>
      <w:bookmarkStart w:id="702" w:name="_Toc469488389"/>
      <w:bookmarkStart w:id="703" w:name="_Toc471894910"/>
      <w:bookmarkStart w:id="704" w:name="_Toc498590335"/>
      <w:r w:rsidRPr="00E71A48">
        <w:rPr>
          <w:szCs w:val="24"/>
        </w:rPr>
        <w:lastRenderedPageBreak/>
        <w:t>Оценочная стадия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</w:p>
    <w:p w:rsidR="007D0EA7" w:rsidRPr="00466401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466401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466401">
        <w:rPr>
          <w:sz w:val="24"/>
          <w:szCs w:val="24"/>
        </w:rPr>
        <w:t xml:space="preserve">. Порядок проведения оценочной стадии, </w:t>
      </w:r>
      <w:r w:rsidRPr="00466401">
        <w:rPr>
          <w:sz w:val="24"/>
          <w:szCs w:val="24"/>
        </w:rPr>
        <w:t>критери</w:t>
      </w:r>
      <w:r w:rsidR="00D275BB" w:rsidRPr="00466401">
        <w:rPr>
          <w:sz w:val="24"/>
          <w:szCs w:val="24"/>
        </w:rPr>
        <w:t>и</w:t>
      </w:r>
      <w:r w:rsidRPr="00466401">
        <w:rPr>
          <w:sz w:val="24"/>
          <w:szCs w:val="24"/>
        </w:rPr>
        <w:t xml:space="preserve"> и их весов</w:t>
      </w:r>
      <w:r w:rsidR="00D275BB" w:rsidRPr="00466401">
        <w:rPr>
          <w:sz w:val="24"/>
          <w:szCs w:val="24"/>
        </w:rPr>
        <w:t>ые</w:t>
      </w:r>
      <w:r w:rsidRPr="00466401">
        <w:rPr>
          <w:sz w:val="24"/>
          <w:szCs w:val="24"/>
        </w:rPr>
        <w:t xml:space="preserve"> коэффициент</w:t>
      </w:r>
      <w:r w:rsidR="00D275BB" w:rsidRPr="00466401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466401">
        <w:rPr>
          <w:sz w:val="24"/>
          <w:szCs w:val="24"/>
        </w:rPr>
        <w:t>Закупочная</w:t>
      </w:r>
      <w:r w:rsidRPr="00751A4B">
        <w:rPr>
          <w:sz w:val="24"/>
          <w:szCs w:val="24"/>
        </w:rPr>
        <w:t xml:space="preserve">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8F5C98">
        <w:fldChar w:fldCharType="begin"/>
      </w:r>
      <w:r w:rsidR="008F5C98">
        <w:instrText xml:space="preserve"> REF _Ref471894330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3.8</w:t>
      </w:r>
      <w:r w:rsidR="008F5C98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5" w:name="_Ref303250967"/>
      <w:bookmarkStart w:id="706" w:name="_Toc305697378"/>
      <w:bookmarkStart w:id="707" w:name="_Toc498590336"/>
      <w:bookmarkStart w:id="70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5"/>
      <w:bookmarkEnd w:id="706"/>
      <w:bookmarkEnd w:id="707"/>
      <w:r w:rsidRPr="00E71A48">
        <w:t xml:space="preserve"> </w:t>
      </w:r>
    </w:p>
    <w:bookmarkEnd w:id="70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F5C98">
        <w:fldChar w:fldCharType="begin"/>
      </w:r>
      <w:r w:rsidR="008F5C98">
        <w:instrText xml:space="preserve"> REF _Ref465847813 \r \h  \* MERGEFORMAT </w:instrText>
      </w:r>
      <w:r w:rsidR="008F5C98">
        <w:fldChar w:fldCharType="separate"/>
      </w:r>
      <w:r w:rsidR="00D117AA" w:rsidRPr="00D117AA">
        <w:rPr>
          <w:iCs/>
          <w:sz w:val="24"/>
          <w:szCs w:val="24"/>
          <w:lang w:eastAsia="ru-RU"/>
        </w:rPr>
        <w:t>3.7.9</w:t>
      </w:r>
      <w:r w:rsidR="008F5C9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F5C98">
        <w:fldChar w:fldCharType="begin"/>
      </w:r>
      <w:r w:rsidR="008F5C98">
        <w:instrText xml:space="preserve"> REF _Ref306352987 \r \h  \* MERGEFORMAT </w:instrText>
      </w:r>
      <w:r w:rsidR="008F5C98">
        <w:fldChar w:fldCharType="separate"/>
      </w:r>
      <w:r w:rsidR="00D117AA" w:rsidRPr="00D117AA">
        <w:rPr>
          <w:iCs/>
          <w:sz w:val="24"/>
          <w:szCs w:val="24"/>
          <w:lang w:eastAsia="ru-RU"/>
        </w:rPr>
        <w:t>3.7.3</w:t>
      </w:r>
      <w:r w:rsidR="008F5C9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F5C98">
        <w:fldChar w:fldCharType="begin"/>
      </w:r>
      <w:r w:rsidR="008F5C98">
        <w:instrText xml:space="preserve"> REF _Ref306353005 \r \h  \* MERGEFORMAT </w:instrText>
      </w:r>
      <w:r w:rsidR="008F5C98">
        <w:fldChar w:fldCharType="separate"/>
      </w:r>
      <w:r w:rsidR="00D117AA" w:rsidRPr="00D117AA">
        <w:rPr>
          <w:iCs/>
          <w:sz w:val="24"/>
          <w:szCs w:val="24"/>
          <w:lang w:eastAsia="ru-RU"/>
        </w:rPr>
        <w:t>3.7.5</w:t>
      </w:r>
      <w:r w:rsidR="008F5C9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F5C98">
        <w:fldChar w:fldCharType="begin"/>
      </w:r>
      <w:r w:rsidR="008F5C98">
        <w:instrText xml:space="preserve"> REF _Ref465670219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3.11</w:t>
      </w:r>
      <w:r w:rsidR="008F5C98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8F5C98">
        <w:fldChar w:fldCharType="begin"/>
      </w:r>
      <w:r w:rsidR="008F5C98">
        <w:instrText xml:space="preserve"> REF _Ref468874106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3.7.8</w:t>
      </w:r>
      <w:r w:rsidR="008F5C98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8F5C98">
        <w:fldChar w:fldCharType="begin"/>
      </w:r>
      <w:r w:rsidR="008F5C98">
        <w:instrText xml:space="preserve"> REF _Ref465675151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3.11.2</w:t>
      </w:r>
      <w:r w:rsidR="008F5C98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F5C98">
        <w:fldChar w:fldCharType="begin"/>
      </w:r>
      <w:r w:rsidR="008F5C98">
        <w:instrText xml:space="preserve"> REF _Ref465675151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3.11.2</w:t>
      </w:r>
      <w:r w:rsidR="008F5C98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3" w:name="_Toc471823191"/>
      <w:bookmarkStart w:id="714" w:name="_Ref471823363"/>
      <w:bookmarkStart w:id="715" w:name="_Toc471828429"/>
      <w:bookmarkStart w:id="716" w:name="_Ref471894330"/>
      <w:bookmarkStart w:id="717" w:name="_Toc498590337"/>
      <w:bookmarkStart w:id="718" w:name="_Ref303681924"/>
      <w:bookmarkStart w:id="71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3"/>
      <w:bookmarkEnd w:id="714"/>
      <w:bookmarkEnd w:id="715"/>
      <w:bookmarkEnd w:id="716"/>
      <w:bookmarkEnd w:id="71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BE6C29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BE6C29">
        <w:rPr>
          <w:sz w:val="24"/>
          <w:szCs w:val="24"/>
        </w:rPr>
        <w:t xml:space="preserve">оказываемых российскими лицами </w:t>
      </w:r>
      <w:proofErr w:type="gramStart"/>
      <w:r w:rsidRPr="00BE6C29">
        <w:rPr>
          <w:i/>
          <w:sz w:val="24"/>
          <w:szCs w:val="24"/>
          <w:lang w:val="en-US"/>
        </w:rPr>
        <w:t>k</w:t>
      </w:r>
      <w:proofErr w:type="gramEnd"/>
      <w:r w:rsidRPr="00BE6C29">
        <w:rPr>
          <w:i/>
          <w:sz w:val="24"/>
          <w:szCs w:val="24"/>
          <w:vertAlign w:val="subscript"/>
        </w:rPr>
        <w:t>ПРИОР</w:t>
      </w:r>
      <w:r w:rsidRPr="00BE6C29">
        <w:rPr>
          <w:sz w:val="24"/>
          <w:szCs w:val="24"/>
        </w:rPr>
        <w:t xml:space="preserve">=0,85, иначе </w:t>
      </w:r>
      <w:r w:rsidRPr="00BE6C29">
        <w:rPr>
          <w:i/>
          <w:sz w:val="24"/>
          <w:szCs w:val="24"/>
          <w:lang w:val="en-US"/>
        </w:rPr>
        <w:t>k</w:t>
      </w:r>
      <w:r w:rsidRPr="00BE6C29">
        <w:rPr>
          <w:i/>
          <w:sz w:val="24"/>
          <w:szCs w:val="24"/>
          <w:vertAlign w:val="subscript"/>
        </w:rPr>
        <w:t>ПРИОР</w:t>
      </w:r>
      <w:r w:rsidRPr="00BE6C29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E6C29">
        <w:rPr>
          <w:sz w:val="24"/>
          <w:szCs w:val="24"/>
        </w:rPr>
        <w:t>Приоритет не предоставляется</w:t>
      </w:r>
      <w:r w:rsidRPr="00751A4B">
        <w:rPr>
          <w:sz w:val="24"/>
          <w:szCs w:val="24"/>
        </w:rPr>
        <w:t xml:space="preserve">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F5C98">
        <w:fldChar w:fldCharType="begin"/>
      </w:r>
      <w:r w:rsidR="008F5C98">
        <w:instrText xml:space="preserve"> REF _Ref303251044 \r \h  \* MERGEFORMAT </w:instrText>
      </w:r>
      <w:r w:rsidR="008F5C98">
        <w:fldChar w:fldCharType="separate"/>
      </w:r>
      <w:r w:rsidR="00D117AA" w:rsidRPr="00D117AA">
        <w:rPr>
          <w:rFonts w:ascii="Times New Roman" w:hAnsi="Times New Roman" w:cs="Times New Roman"/>
          <w:sz w:val="24"/>
          <w:szCs w:val="24"/>
        </w:rPr>
        <w:t>3.10</w:t>
      </w:r>
      <w:r w:rsidR="008F5C98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0" w:name="_Ref471980768"/>
      <w:bookmarkStart w:id="721" w:name="_Ref471980938"/>
      <w:bookmarkStart w:id="722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8"/>
      <w:bookmarkEnd w:id="719"/>
      <w:bookmarkEnd w:id="720"/>
      <w:bookmarkEnd w:id="721"/>
      <w:bookmarkEnd w:id="72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4" w:name="_Ref303251044"/>
      <w:bookmarkStart w:id="725" w:name="_Toc498590339"/>
      <w:bookmarkStart w:id="72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4"/>
      <w:bookmarkEnd w:id="72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0" w:name="_Ref465670219"/>
      <w:bookmarkStart w:id="731" w:name="_Toc468441704"/>
      <w:bookmarkStart w:id="732" w:name="_Toc498590340"/>
      <w:bookmarkStart w:id="733" w:name="_Ref303683929"/>
      <w:r w:rsidRPr="00EB7BE2">
        <w:rPr>
          <w:bCs w:val="0"/>
        </w:rPr>
        <w:t>Антидемпинговые меры</w:t>
      </w:r>
      <w:bookmarkEnd w:id="730"/>
      <w:bookmarkEnd w:id="731"/>
      <w:bookmarkEnd w:id="73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8F5C98">
        <w:fldChar w:fldCharType="begin"/>
      </w:r>
      <w:r w:rsidR="008F5C98">
        <w:instrText xml:space="preserve"> REF _Ref468874794 \r \h  \* MERGEFORMAT </w:instrText>
      </w:r>
      <w:r w:rsidR="008F5C98">
        <w:fldChar w:fldCharType="separate"/>
      </w:r>
      <w:r w:rsidR="00D117AA" w:rsidRPr="00D117AA">
        <w:rPr>
          <w:rFonts w:eastAsia="Times New Roman,Italic"/>
          <w:bCs w:val="0"/>
          <w:iCs/>
          <w:sz w:val="24"/>
          <w:szCs w:val="24"/>
        </w:rPr>
        <w:t>3.3.7</w:t>
      </w:r>
      <w:r w:rsidR="008F5C98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8F5C98">
        <w:fldChar w:fldCharType="begin"/>
      </w:r>
      <w:r w:rsidR="008F5C98">
        <w:instrText xml:space="preserve"> REF _Ref465675151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3.11.2</w:t>
      </w:r>
      <w:r w:rsidR="008F5C98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F5C98">
        <w:fldChar w:fldCharType="begin"/>
      </w:r>
      <w:r w:rsidR="008F5C98">
        <w:instrText xml:space="preserve"> REF _Ref468874893 \r \h  \* MERGEFORMAT </w:instrText>
      </w:r>
      <w:r w:rsidR="008F5C98">
        <w:fldChar w:fldCharType="separate"/>
      </w:r>
      <w:r w:rsidR="00D117AA" w:rsidRPr="00D117AA">
        <w:rPr>
          <w:rFonts w:eastAsia="Times New Roman,Italic"/>
          <w:bCs w:val="0"/>
          <w:iCs/>
          <w:sz w:val="24"/>
          <w:szCs w:val="24"/>
        </w:rPr>
        <w:t>3.6.2.5</w:t>
      </w:r>
      <w:r w:rsidR="008F5C98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F5C98">
        <w:fldChar w:fldCharType="begin"/>
      </w:r>
      <w:r w:rsidR="008F5C98">
        <w:instrText xml:space="preserve"> REF _Ref465437572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3.13.2</w:t>
      </w:r>
      <w:r w:rsidR="008F5C98">
        <w:fldChar w:fldCharType="end"/>
      </w:r>
      <w:r w:rsidRPr="00EB7BE2">
        <w:rPr>
          <w:sz w:val="24"/>
          <w:szCs w:val="24"/>
        </w:rPr>
        <w:t>-</w:t>
      </w:r>
      <w:r w:rsidR="008F5C98">
        <w:fldChar w:fldCharType="begin"/>
      </w:r>
      <w:r w:rsidR="008F5C98">
        <w:instrText xml:space="preserve"> REF _Ref465440181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3.13.4</w:t>
      </w:r>
      <w:r w:rsidR="008F5C98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F5C98">
        <w:fldChar w:fldCharType="begin"/>
      </w:r>
      <w:r w:rsidR="008F5C98">
        <w:instrText xml:space="preserve"> REF _Ref465437572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3.13.2</w:t>
      </w:r>
      <w:r w:rsidR="008F5C98">
        <w:fldChar w:fldCharType="end"/>
      </w:r>
      <w:r w:rsidRPr="00EB7BE2">
        <w:rPr>
          <w:sz w:val="24"/>
          <w:szCs w:val="24"/>
        </w:rPr>
        <w:t>-</w:t>
      </w:r>
      <w:r w:rsidR="008F5C98">
        <w:fldChar w:fldCharType="begin"/>
      </w:r>
      <w:r w:rsidR="008F5C98">
        <w:instrText xml:space="preserve"> REF _Ref465440181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3.13.4</w:t>
      </w:r>
      <w:r w:rsidR="008F5C98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Ref468875001"/>
      <w:bookmarkStart w:id="736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6"/>
      <w:bookmarkEnd w:id="733"/>
      <w:bookmarkEnd w:id="735"/>
      <w:bookmarkEnd w:id="73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7" w:name="_Ref294695403"/>
      <w:bookmarkStart w:id="73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7"/>
      <w:bookmarkEnd w:id="73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8F5C98">
        <w:fldChar w:fldCharType="begin"/>
      </w:r>
      <w:r w:rsidR="008F5C98">
        <w:instrText xml:space="preserve"> REF _Ref465670219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3.11</w:t>
      </w:r>
      <w:r w:rsidR="008F5C98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F5C98">
        <w:fldChar w:fldCharType="begin"/>
      </w:r>
      <w:r w:rsidR="008F5C98">
        <w:instrText xml:space="preserve"> REF _Ref465437572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3.13.2</w:t>
      </w:r>
      <w:r w:rsidR="008F5C98">
        <w:fldChar w:fldCharType="end"/>
      </w:r>
      <w:r w:rsidRPr="00EB7BE2">
        <w:rPr>
          <w:sz w:val="24"/>
          <w:szCs w:val="24"/>
        </w:rPr>
        <w:t>-</w:t>
      </w:r>
      <w:r w:rsidR="008F5C98">
        <w:fldChar w:fldCharType="begin"/>
      </w:r>
      <w:r w:rsidR="008F5C98">
        <w:instrText xml:space="preserve"> REF _Ref465440181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3.13.4</w:t>
      </w:r>
      <w:r w:rsidR="008F5C98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8F5C98">
        <w:fldChar w:fldCharType="begin"/>
      </w:r>
      <w:r w:rsidR="008F5C98">
        <w:instrText xml:space="preserve"> REF _Ref294695546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 xml:space="preserve"> 1.2.6 </w:t>
      </w:r>
      <w:r w:rsidR="008F5C98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_Ref294695403 \n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3.12.3</w:t>
      </w:r>
      <w:r w:rsidR="008F5C98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8F5C98">
        <w:fldChar w:fldCharType="begin"/>
      </w:r>
      <w:r w:rsidR="008F5C98">
        <w:instrText xml:space="preserve"> REF _Ref468201447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3.13</w:t>
      </w:r>
      <w:r w:rsidR="008F5C98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8F5C98">
        <w:fldChar w:fldCharType="begin"/>
      </w:r>
      <w:r w:rsidR="008F5C98">
        <w:instrText xml:space="preserve"> REF _Ref305979053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3.12.5</w:t>
      </w:r>
      <w:r w:rsidR="008F5C98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Toc181693189"/>
      <w:bookmarkStart w:id="743" w:name="_Ref190680463"/>
      <w:bookmarkStart w:id="744" w:name="_Ref306140410"/>
      <w:bookmarkStart w:id="745" w:name="_Ref306142159"/>
      <w:bookmarkStart w:id="746" w:name="_Ref468201354"/>
      <w:bookmarkStart w:id="747" w:name="_Ref468201447"/>
      <w:bookmarkStart w:id="748" w:name="_Toc498590342"/>
      <w:bookmarkStart w:id="749" w:name="_Ref303102866"/>
      <w:bookmarkStart w:id="750" w:name="_Toc305835589"/>
      <w:bookmarkStart w:id="751" w:name="_Ref303683952"/>
      <w:bookmarkStart w:id="752" w:name="__RefNumPara__840_922829174"/>
      <w:bookmarkEnd w:id="74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2"/>
      <w:bookmarkEnd w:id="743"/>
      <w:bookmarkEnd w:id="744"/>
      <w:bookmarkEnd w:id="745"/>
      <w:bookmarkEnd w:id="746"/>
      <w:bookmarkEnd w:id="747"/>
      <w:bookmarkEnd w:id="748"/>
      <w:r w:rsidRPr="00EB7BE2">
        <w:t xml:space="preserve"> </w:t>
      </w:r>
      <w:bookmarkEnd w:id="749"/>
      <w:bookmarkEnd w:id="75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8F5C98">
        <w:fldChar w:fldCharType="begin"/>
      </w:r>
      <w:r w:rsidR="008F5C98">
        <w:instrText xml:space="preserve"> REF _Ref440272931 \r \h  \* MERGEFORMAT </w:instrText>
      </w:r>
      <w:r w:rsidR="008F5C98">
        <w:fldChar w:fldCharType="separate"/>
      </w:r>
      <w:r w:rsidR="00D117AA">
        <w:t>2</w:t>
      </w:r>
      <w:r w:rsidR="008F5C98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8F5C98">
        <w:fldChar w:fldCharType="begin"/>
      </w:r>
      <w:r w:rsidR="008F5C98">
        <w:instrText xml:space="preserve"> REF _Ref465437572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3.13.2</w:t>
      </w:r>
      <w:r w:rsidR="008F5C98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8F5C98">
        <w:fldChar w:fldCharType="begin"/>
      </w:r>
      <w:r w:rsidR="008F5C98">
        <w:instrText xml:space="preserve"> REF _Ref468973892 \r \h  \* MERGEFORMAT </w:instrText>
      </w:r>
      <w:r w:rsidR="008F5C98">
        <w:fldChar w:fldCharType="separate"/>
      </w:r>
      <w:r w:rsidR="00D117AA" w:rsidRPr="00D117AA">
        <w:rPr>
          <w:bCs w:val="0"/>
          <w:sz w:val="24"/>
          <w:szCs w:val="24"/>
        </w:rPr>
        <w:t>3.3.14.4.4</w:t>
      </w:r>
      <w:r w:rsidR="008F5C98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F5C98">
        <w:fldChar w:fldCharType="begin"/>
      </w:r>
      <w:r w:rsidR="008F5C98">
        <w:instrText xml:space="preserve"> REF _Ref440272931 \r \h  \* MERGEFORMAT </w:instrText>
      </w:r>
      <w:r w:rsidR="008F5C98">
        <w:fldChar w:fldCharType="separate"/>
      </w:r>
      <w:r w:rsidR="00D117AA">
        <w:t>2</w:t>
      </w:r>
      <w:r w:rsidR="008F5C98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8F5C98">
        <w:fldChar w:fldCharType="begin"/>
      </w:r>
      <w:r w:rsidR="008F5C98">
        <w:instrText xml:space="preserve"> REF _Ref465437572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3.13.2</w:t>
      </w:r>
      <w:r w:rsidR="008F5C98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8F5C98">
        <w:fldChar w:fldCharType="begin"/>
      </w:r>
      <w:r w:rsidR="008F5C98">
        <w:instrText xml:space="preserve"> REF _Ref468875001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3.12</w:t>
      </w:r>
      <w:r w:rsidR="008F5C98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F5C98">
        <w:fldChar w:fldCharType="begin"/>
      </w:r>
      <w:r w:rsidR="008F5C98">
        <w:instrText xml:space="preserve"> REF _Ref468875070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3.12.6</w:t>
      </w:r>
      <w:r w:rsidR="008F5C98">
        <w:fldChar w:fldCharType="end"/>
      </w:r>
      <w:r w:rsidRPr="00EB7BE2">
        <w:rPr>
          <w:bCs w:val="0"/>
          <w:sz w:val="24"/>
          <w:szCs w:val="24"/>
        </w:rPr>
        <w:t>.</w:t>
      </w:r>
      <w:bookmarkEnd w:id="75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5" w:name="_Ref303694483"/>
      <w:bookmarkStart w:id="756" w:name="_Toc305835590"/>
      <w:bookmarkStart w:id="757" w:name="_Ref306140451"/>
      <w:bookmarkStart w:id="758" w:name="_Toc498590343"/>
      <w:r w:rsidRPr="00EB7BE2">
        <w:t xml:space="preserve">Уведомление о результатах </w:t>
      </w:r>
      <w:bookmarkEnd w:id="755"/>
      <w:bookmarkEnd w:id="756"/>
      <w:r w:rsidRPr="00EB7BE2">
        <w:t>запроса</w:t>
      </w:r>
      <w:r w:rsidRPr="006E1884">
        <w:t xml:space="preserve"> предложений</w:t>
      </w:r>
      <w:bookmarkEnd w:id="757"/>
      <w:bookmarkEnd w:id="758"/>
    </w:p>
    <w:bookmarkEnd w:id="75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F5C98">
        <w:fldChar w:fldCharType="begin"/>
      </w:r>
      <w:r w:rsidR="008F5C98">
        <w:instrText xml:space="preserve"> REF _Ref191386085 \r \h  \* MERGEFORMAT </w:instrText>
      </w:r>
      <w:r w:rsidR="008F5C98">
        <w:fldChar w:fldCharType="separate"/>
      </w:r>
      <w:r w:rsidR="00D117AA" w:rsidRPr="00D117AA">
        <w:rPr>
          <w:iCs/>
          <w:sz w:val="24"/>
          <w:szCs w:val="24"/>
        </w:rPr>
        <w:t>1.1.1</w:t>
      </w:r>
      <w:r w:rsidR="008F5C98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9" w:name="_Ref440270568"/>
      <w:bookmarkStart w:id="760" w:name="_Ref440274159"/>
      <w:bookmarkStart w:id="761" w:name="_Ref440292555"/>
      <w:bookmarkStart w:id="762" w:name="_Ref440292779"/>
      <w:bookmarkStart w:id="763" w:name="_Toc498590344"/>
      <w:r>
        <w:rPr>
          <w:szCs w:val="24"/>
        </w:rPr>
        <w:lastRenderedPageBreak/>
        <w:t>Техническая часть</w:t>
      </w:r>
      <w:bookmarkEnd w:id="759"/>
      <w:bookmarkEnd w:id="760"/>
      <w:bookmarkEnd w:id="761"/>
      <w:bookmarkEnd w:id="762"/>
      <w:bookmarkEnd w:id="76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4" w:name="_Toc176064097"/>
      <w:bookmarkStart w:id="765" w:name="_Toc176338525"/>
      <w:bookmarkStart w:id="766" w:name="_Toc180399753"/>
      <w:bookmarkStart w:id="767" w:name="_Toc189457101"/>
      <w:bookmarkStart w:id="768" w:name="_Toc189461737"/>
      <w:bookmarkStart w:id="769" w:name="_Toc189462011"/>
      <w:bookmarkStart w:id="770" w:name="_Toc191273610"/>
      <w:bookmarkStart w:id="771" w:name="_Toc423421726"/>
      <w:bookmarkStart w:id="772" w:name="_Toc498590345"/>
      <w:bookmarkStart w:id="773" w:name="_Toc167189319"/>
      <w:bookmarkStart w:id="774" w:name="_Toc168725254"/>
      <w:r w:rsidRPr="00C12FA4">
        <w:t xml:space="preserve">Перечень, объемы и характеристики 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r w:rsidR="00C3704B">
        <w:t>закупаемых услуг</w:t>
      </w:r>
      <w:bookmarkEnd w:id="77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5" w:name="_Toc439166311"/>
      <w:bookmarkStart w:id="776" w:name="_Toc439170659"/>
      <w:bookmarkStart w:id="777" w:name="_Toc439172761"/>
      <w:bookmarkStart w:id="778" w:name="_Toc439173205"/>
      <w:bookmarkStart w:id="779" w:name="_Toc439238199"/>
      <w:bookmarkStart w:id="780" w:name="_Toc439252751"/>
      <w:bookmarkStart w:id="781" w:name="_Toc439323609"/>
      <w:bookmarkStart w:id="782" w:name="_Toc439323725"/>
      <w:bookmarkStart w:id="783" w:name="_Toc440361359"/>
      <w:bookmarkStart w:id="784" w:name="_Toc440376114"/>
      <w:bookmarkStart w:id="785" w:name="_Toc440376241"/>
      <w:bookmarkStart w:id="786" w:name="_Toc440382503"/>
      <w:bookmarkStart w:id="787" w:name="_Toc440447173"/>
      <w:bookmarkStart w:id="788" w:name="_Toc440632334"/>
      <w:bookmarkStart w:id="789" w:name="_Toc440875107"/>
      <w:bookmarkStart w:id="790" w:name="_Toc441131094"/>
      <w:bookmarkStart w:id="791" w:name="_Toc465774615"/>
      <w:bookmarkStart w:id="792" w:name="_Toc465848844"/>
      <w:bookmarkStart w:id="793" w:name="_Toc468875347"/>
      <w:bookmarkStart w:id="794" w:name="_Toc469488399"/>
      <w:bookmarkStart w:id="795" w:name="_Toc471894921"/>
      <w:bookmarkStart w:id="796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proofErr w:type="spellStart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bookmarkStart w:id="797" w:name="_GoBack"/>
      <w:bookmarkEnd w:id="797"/>
      <w:r w:rsidR="00A154B7" w:rsidRPr="00F52FE2">
        <w:rPr>
          <w:b w:val="0"/>
          <w:szCs w:val="24"/>
        </w:rPr>
        <w:t xml:space="preserve">по Лоту №1 (подраздел </w:t>
      </w:r>
      <w:r w:rsidR="007F30BA" w:rsidRPr="00F52FE2">
        <w:rPr>
          <w:b w:val="0"/>
          <w:szCs w:val="24"/>
        </w:rPr>
        <w:fldChar w:fldCharType="begin"/>
      </w:r>
      <w:r w:rsidR="00A154B7" w:rsidRPr="00F52FE2">
        <w:rPr>
          <w:b w:val="0"/>
          <w:szCs w:val="24"/>
        </w:rPr>
        <w:instrText xml:space="preserve"> REF _Ref440275279 \r \h </w:instrText>
      </w:r>
      <w:r w:rsidR="007F30BA" w:rsidRPr="00F52FE2">
        <w:rPr>
          <w:b w:val="0"/>
          <w:szCs w:val="24"/>
        </w:rPr>
      </w:r>
      <w:r w:rsidR="00F52FE2">
        <w:rPr>
          <w:b w:val="0"/>
          <w:szCs w:val="24"/>
        </w:rPr>
        <w:instrText xml:space="preserve"> \* MERGEFORMAT </w:instrText>
      </w:r>
      <w:r w:rsidR="007F30BA" w:rsidRPr="00F52FE2">
        <w:rPr>
          <w:b w:val="0"/>
          <w:szCs w:val="24"/>
        </w:rPr>
        <w:fldChar w:fldCharType="separate"/>
      </w:r>
      <w:r w:rsidR="00D117AA" w:rsidRPr="00F52FE2">
        <w:rPr>
          <w:b w:val="0"/>
          <w:szCs w:val="24"/>
        </w:rPr>
        <w:t>1.1.4</w:t>
      </w:r>
      <w:r w:rsidR="007F30BA" w:rsidRPr="00F52FE2">
        <w:rPr>
          <w:b w:val="0"/>
          <w:szCs w:val="24"/>
        </w:rPr>
        <w:fldChar w:fldCharType="end"/>
      </w:r>
      <w:r w:rsidR="00A154B7" w:rsidRPr="00F52FE2">
        <w:rPr>
          <w:b w:val="0"/>
          <w:szCs w:val="24"/>
        </w:rPr>
        <w:t>)</w:t>
      </w:r>
      <w:r w:rsidRPr="00F52FE2">
        <w:rPr>
          <w:b w:val="0"/>
          <w:szCs w:val="24"/>
        </w:rPr>
        <w:t xml:space="preserve"> изложен</w:t>
      </w:r>
      <w:r w:rsidR="00F463E8" w:rsidRPr="00F52FE2">
        <w:rPr>
          <w:b w:val="0"/>
          <w:szCs w:val="24"/>
        </w:rPr>
        <w:t>о(</w:t>
      </w:r>
      <w:r w:rsidRPr="00F52FE2">
        <w:rPr>
          <w:b w:val="0"/>
          <w:szCs w:val="24"/>
        </w:rPr>
        <w:t>ы</w:t>
      </w:r>
      <w:r w:rsidR="00F463E8" w:rsidRPr="00F52FE2">
        <w:rPr>
          <w:b w:val="0"/>
          <w:szCs w:val="24"/>
        </w:rPr>
        <w:t>)</w:t>
      </w:r>
      <w:r w:rsidRPr="00F52FE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52FE2">
        <w:rPr>
          <w:b w:val="0"/>
          <w:szCs w:val="24"/>
        </w:rPr>
        <w:t>Участник</w:t>
      </w:r>
      <w:r w:rsidRPr="00F52FE2">
        <w:rPr>
          <w:b w:val="0"/>
          <w:szCs w:val="24"/>
        </w:rPr>
        <w:t>ам вместе с ней в качестве отдельного документа</w:t>
      </w:r>
      <w:r w:rsidRPr="003803A7">
        <w:rPr>
          <w:b w:val="0"/>
          <w:szCs w:val="24"/>
        </w:rPr>
        <w:t>.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3"/>
      <w:bookmarkEnd w:id="774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D117A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D117A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D117A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D117A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D117A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F5C98">
        <w:fldChar w:fldCharType="begin"/>
      </w:r>
      <w:r w:rsidR="008F5C98">
        <w:instrText xml:space="preserve"> REF _Ref55336310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</w:t>
      </w:r>
      <w:r w:rsidR="008F5C9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F5C98">
        <w:fldChar w:fldCharType="begin"/>
      </w:r>
      <w:r w:rsidR="008F5C98">
        <w:instrText xml:space="preserve"> REF _Ref55336310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</w:t>
      </w:r>
      <w:r w:rsidR="008F5C9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8F5C98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8F5C98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8F5C9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8F5C98">
        <w:fldChar w:fldCharType="begin"/>
      </w:r>
      <w:r w:rsidR="008F5C98">
        <w:instrText xml:space="preserve"> REF _Ref55336310 \r \h  \* MERGEFORMAT </w:instrText>
      </w:r>
      <w:r w:rsidR="008F5C98">
        <w:fldChar w:fldCharType="separate"/>
      </w:r>
      <w:r w:rsidR="00D117AA" w:rsidRPr="00D117AA">
        <w:rPr>
          <w:sz w:val="24"/>
          <w:szCs w:val="24"/>
        </w:rPr>
        <w:t>5.1</w:t>
      </w:r>
      <w:r w:rsidR="008F5C98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8F5C98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8F5C98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8F5C98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8F5C9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8F5C98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D117A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8F5C98">
        <w:fldChar w:fldCharType="begin"/>
      </w:r>
      <w:r w:rsidR="008F5C98">
        <w:instrText xml:space="preserve"> REF _Ref440275279 \r \h  \* MERGEFORMAT </w:instrText>
      </w:r>
      <w:r w:rsidR="008F5C98">
        <w:fldChar w:fldCharType="separate"/>
      </w:r>
      <w:r w:rsidR="00D117AA" w:rsidRPr="00D117AA">
        <w:rPr>
          <w:vertAlign w:val="subscript"/>
        </w:rPr>
        <w:t>1.1.4</w:t>
      </w:r>
      <w:r w:rsidR="008F5C98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D117A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7DD" w:rsidRDefault="008677DD">
      <w:pPr>
        <w:spacing w:line="240" w:lineRule="auto"/>
      </w:pPr>
      <w:r>
        <w:separator/>
      </w:r>
    </w:p>
  </w:endnote>
  <w:endnote w:type="continuationSeparator" w:id="0">
    <w:p w:rsidR="008677DD" w:rsidRDefault="008677DD">
      <w:pPr>
        <w:spacing w:line="240" w:lineRule="auto"/>
      </w:pPr>
      <w:r>
        <w:continuationSeparator/>
      </w:r>
    </w:p>
  </w:endnote>
  <w:endnote w:id="1">
    <w:p w:rsidR="008F5C98" w:rsidRPr="004D25B8" w:rsidRDefault="008F5C98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5C98" w:rsidRDefault="008F5C9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Pr="00FA0376" w:rsidRDefault="008F5C9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52FE2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8F5C98" w:rsidRPr="00EE0539" w:rsidRDefault="008F5C9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864935">
      <w:rPr>
        <w:sz w:val="18"/>
        <w:szCs w:val="18"/>
      </w:rPr>
      <w:t>заключения Договора на оказание услуг по техническому осмотру автомобилей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7DD" w:rsidRDefault="008677DD">
      <w:pPr>
        <w:spacing w:line="240" w:lineRule="auto"/>
      </w:pPr>
      <w:r>
        <w:separator/>
      </w:r>
    </w:p>
  </w:footnote>
  <w:footnote w:type="continuationSeparator" w:id="0">
    <w:p w:rsidR="008677DD" w:rsidRDefault="008677DD">
      <w:pPr>
        <w:spacing w:line="240" w:lineRule="auto"/>
      </w:pPr>
      <w:r>
        <w:continuationSeparator/>
      </w:r>
    </w:p>
  </w:footnote>
  <w:footnote w:id="1">
    <w:p w:rsidR="008F5C98" w:rsidRPr="00B36685" w:rsidRDefault="008F5C9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F5C98" w:rsidRDefault="008F5C9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F5C98" w:rsidRDefault="008F5C9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F5C98" w:rsidRPr="00F83889" w:rsidRDefault="008F5C9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F5C98" w:rsidRPr="00F83889" w:rsidRDefault="008F5C9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F5C98" w:rsidRPr="00F83889" w:rsidRDefault="008F5C9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F5C98" w:rsidRPr="00F83889" w:rsidRDefault="008F5C9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F5C98" w:rsidRDefault="008F5C9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Pr="00930031" w:rsidRDefault="008F5C9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C98" w:rsidRDefault="008F5C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AF6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66401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2E21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615D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64935"/>
    <w:rsid w:val="008677DD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5C98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47974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B7C02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059E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6C29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2788"/>
    <w:rsid w:val="00D03455"/>
    <w:rsid w:val="00D05065"/>
    <w:rsid w:val="00D117AA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2FE2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azareva.T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gorbylev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E697D-9A4D-4AB8-94B8-4A72DABCE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93</Pages>
  <Words>29351</Words>
  <Characters>167306</Characters>
  <Application>Microsoft Office Word</Application>
  <DocSecurity>0</DocSecurity>
  <Lines>1394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196265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154</cp:revision>
  <cp:lastPrinted>2017-11-24T12:19:00Z</cp:lastPrinted>
  <dcterms:created xsi:type="dcterms:W3CDTF">2016-01-13T12:36:00Z</dcterms:created>
  <dcterms:modified xsi:type="dcterms:W3CDTF">2017-11-24T17:38:00Z</dcterms:modified>
</cp:coreProperties>
</file>