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5460D2" w:rsidP="00D61F3D">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03B1C" w:rsidRPr="000D67AD" w:rsidRDefault="00B03B1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03B1C" w:rsidRPr="000D67AD" w:rsidRDefault="00B03B1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03B1C" w:rsidRPr="000D67AD" w:rsidRDefault="00B03B1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03B1C" w:rsidRPr="000D67AD" w:rsidRDefault="00B03B1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03B1C" w:rsidRPr="000D67AD" w:rsidRDefault="00B03B1C" w:rsidP="00BF0828">
                  <w:pPr>
                    <w:spacing w:line="240" w:lineRule="auto"/>
                    <w:ind w:right="-23"/>
                    <w:rPr>
                      <w:rFonts w:ascii="Helios" w:hAnsi="Helios"/>
                      <w:sz w:val="12"/>
                      <w:szCs w:val="12"/>
                    </w:rPr>
                  </w:pPr>
                  <w:r w:rsidRPr="000D67AD">
                    <w:rPr>
                      <w:rFonts w:ascii="Helios" w:hAnsi="Helios"/>
                      <w:sz w:val="12"/>
                      <w:szCs w:val="12"/>
                    </w:rPr>
                    <w:t>тел.: +7 (495) 747-92-92,</w:t>
                  </w:r>
                </w:p>
                <w:p w:rsidR="00B03B1C" w:rsidRPr="000D67AD" w:rsidRDefault="00B03B1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03B1C" w:rsidRPr="000D67AD" w:rsidRDefault="00B03B1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03B1C" w:rsidRPr="000D67AD" w:rsidRDefault="00B03B1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03B1C" w:rsidRPr="000D67AD" w:rsidRDefault="00B03B1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03B1C" w:rsidRPr="00FC70F4" w:rsidRDefault="00B03B1C"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C70F4">
                    <w:rPr>
                      <w:rFonts w:ascii="Helios" w:hAnsi="Helios"/>
                      <w:sz w:val="12"/>
                      <w:szCs w:val="12"/>
                      <w:lang w:val="en-US"/>
                    </w:rPr>
                    <w:t>-</w:t>
                  </w:r>
                  <w:r w:rsidRPr="000D67AD">
                    <w:rPr>
                      <w:rFonts w:ascii="Helios" w:hAnsi="Helios"/>
                      <w:sz w:val="12"/>
                      <w:szCs w:val="12"/>
                      <w:lang w:val="en-US"/>
                    </w:rPr>
                    <w:t>mail</w:t>
                  </w:r>
                  <w:proofErr w:type="gramEnd"/>
                  <w:r w:rsidRPr="00FC70F4">
                    <w:rPr>
                      <w:rFonts w:ascii="Helios" w:hAnsi="Helios"/>
                      <w:sz w:val="12"/>
                      <w:szCs w:val="12"/>
                      <w:lang w:val="en-US"/>
                    </w:rPr>
                    <w:t xml:space="preserve">: </w:t>
                  </w:r>
                  <w:hyperlink r:id="rId8" w:history="1">
                    <w:r w:rsidRPr="000D67AD">
                      <w:rPr>
                        <w:rFonts w:ascii="Helios" w:hAnsi="Helios"/>
                        <w:sz w:val="12"/>
                        <w:szCs w:val="12"/>
                        <w:lang w:val="en-US"/>
                      </w:rPr>
                      <w:t>posta</w:t>
                    </w:r>
                    <w:r w:rsidRPr="00FC70F4">
                      <w:rPr>
                        <w:rFonts w:ascii="Helios" w:hAnsi="Helios"/>
                        <w:sz w:val="12"/>
                        <w:szCs w:val="12"/>
                        <w:lang w:val="en-US"/>
                      </w:rPr>
                      <w:t>@</w:t>
                    </w:r>
                    <w:r w:rsidRPr="000D67AD">
                      <w:rPr>
                        <w:rFonts w:ascii="Helios" w:hAnsi="Helios"/>
                        <w:sz w:val="12"/>
                        <w:szCs w:val="12"/>
                        <w:lang w:val="en-US"/>
                      </w:rPr>
                      <w:t>mrsk</w:t>
                    </w:r>
                    <w:r w:rsidRPr="00FC70F4">
                      <w:rPr>
                        <w:rFonts w:ascii="Helios" w:hAnsi="Helios"/>
                        <w:sz w:val="12"/>
                        <w:szCs w:val="12"/>
                        <w:lang w:val="en-US"/>
                      </w:rPr>
                      <w:t>-1.</w:t>
                    </w:r>
                    <w:r w:rsidRPr="000D67AD">
                      <w:rPr>
                        <w:rFonts w:ascii="Helios" w:hAnsi="Helios"/>
                        <w:sz w:val="12"/>
                        <w:szCs w:val="12"/>
                        <w:lang w:val="en-US"/>
                      </w:rPr>
                      <w:t>ru</w:t>
                    </w:r>
                  </w:hyperlink>
                  <w:r w:rsidRPr="00FC70F4">
                    <w:rPr>
                      <w:rFonts w:ascii="Helios" w:hAnsi="Helios"/>
                      <w:sz w:val="12"/>
                      <w:szCs w:val="12"/>
                      <w:lang w:val="en-US"/>
                    </w:rPr>
                    <w:t xml:space="preserve">, </w:t>
                  </w:r>
                  <w:hyperlink r:id="rId9" w:history="1">
                    <w:r w:rsidRPr="000D67AD">
                      <w:rPr>
                        <w:rFonts w:ascii="Helios" w:hAnsi="Helios"/>
                        <w:sz w:val="12"/>
                        <w:szCs w:val="12"/>
                        <w:lang w:val="en-US"/>
                      </w:rPr>
                      <w:t>www</w:t>
                    </w:r>
                    <w:r w:rsidRPr="00FC70F4">
                      <w:rPr>
                        <w:rFonts w:ascii="Helios" w:hAnsi="Helios"/>
                        <w:sz w:val="12"/>
                        <w:szCs w:val="12"/>
                        <w:lang w:val="en-US"/>
                      </w:rPr>
                      <w:t>.</w:t>
                    </w:r>
                    <w:r w:rsidRPr="000D67AD">
                      <w:rPr>
                        <w:rFonts w:ascii="Helios" w:hAnsi="Helios"/>
                        <w:sz w:val="12"/>
                        <w:szCs w:val="12"/>
                        <w:lang w:val="en-US"/>
                      </w:rPr>
                      <w:t>mrsk</w:t>
                    </w:r>
                    <w:r w:rsidRPr="00FC70F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5E73E1">
        <w:rPr>
          <w:sz w:val="24"/>
          <w:szCs w:val="24"/>
        </w:rPr>
        <w:t>10</w:t>
      </w:r>
      <w:r w:rsidRPr="00D43999">
        <w:rPr>
          <w:sz w:val="24"/>
          <w:szCs w:val="24"/>
        </w:rPr>
        <w:t xml:space="preserve">» </w:t>
      </w:r>
      <w:r w:rsidR="003F1E3F">
        <w:rPr>
          <w:sz w:val="24"/>
          <w:szCs w:val="24"/>
        </w:rPr>
        <w:t>октября</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5E73E1">
        <w:rPr>
          <w:b/>
          <w:kern w:val="36"/>
          <w:sz w:val="24"/>
          <w:szCs w:val="24"/>
        </w:rPr>
        <w:t>313</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5E73E1">
        <w:rPr>
          <w:b/>
          <w:kern w:val="36"/>
          <w:sz w:val="24"/>
          <w:szCs w:val="24"/>
        </w:rPr>
        <w:t>10</w:t>
      </w:r>
      <w:r w:rsidRPr="00D43999">
        <w:rPr>
          <w:b/>
          <w:kern w:val="36"/>
          <w:sz w:val="24"/>
          <w:szCs w:val="24"/>
        </w:rPr>
        <w:t xml:space="preserve">» </w:t>
      </w:r>
      <w:r w:rsidR="003F1E3F">
        <w:rPr>
          <w:b/>
          <w:kern w:val="36"/>
          <w:sz w:val="24"/>
          <w:szCs w:val="24"/>
        </w:rPr>
        <w:t>октября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5E73E1" w:rsidRPr="005E73E1">
        <w:rPr>
          <w:b/>
          <w:sz w:val="24"/>
          <w:szCs w:val="24"/>
        </w:rPr>
        <w:t xml:space="preserve">Договора  на поставку </w:t>
      </w:r>
      <w:proofErr w:type="spellStart"/>
      <w:r w:rsidR="005E73E1" w:rsidRPr="005E73E1">
        <w:rPr>
          <w:b/>
          <w:sz w:val="24"/>
          <w:szCs w:val="24"/>
        </w:rPr>
        <w:t>райдера</w:t>
      </w:r>
      <w:proofErr w:type="spellEnd"/>
      <w:r w:rsidR="005E73E1" w:rsidRPr="005E73E1">
        <w:rPr>
          <w:b/>
          <w:sz w:val="24"/>
          <w:szCs w:val="24"/>
        </w:rPr>
        <w:t xml:space="preserve"> для нужд ПАО «МРСК Центра» (филиала «Белгородэнерго»)</w:t>
      </w:r>
    </w:p>
    <w:p w:rsidR="007556FF" w:rsidRPr="00C12FA4" w:rsidRDefault="007556FF"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5460D2"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460D2">
        <w:rPr>
          <w:noProof/>
        </w:rPr>
        <w:fldChar w:fldCharType="begin"/>
      </w:r>
      <w:r>
        <w:rPr>
          <w:noProof/>
        </w:rPr>
        <w:instrText xml:space="preserve"> PAGEREF _Toc441130930 \h </w:instrText>
      </w:r>
      <w:r w:rsidR="005460D2">
        <w:rPr>
          <w:noProof/>
        </w:rPr>
      </w:r>
      <w:r w:rsidR="005460D2">
        <w:rPr>
          <w:noProof/>
        </w:rPr>
        <w:fldChar w:fldCharType="separate"/>
      </w:r>
      <w:r w:rsidR="00A24167">
        <w:rPr>
          <w:noProof/>
        </w:rPr>
        <w:t>4</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460D2">
        <w:rPr>
          <w:noProof/>
        </w:rPr>
        <w:fldChar w:fldCharType="begin"/>
      </w:r>
      <w:r>
        <w:rPr>
          <w:noProof/>
        </w:rPr>
        <w:instrText xml:space="preserve"> PAGEREF _Toc441130931 \h </w:instrText>
      </w:r>
      <w:r w:rsidR="005460D2">
        <w:rPr>
          <w:noProof/>
        </w:rPr>
      </w:r>
      <w:r w:rsidR="005460D2">
        <w:rPr>
          <w:noProof/>
        </w:rPr>
        <w:fldChar w:fldCharType="separate"/>
      </w:r>
      <w:r w:rsidR="00A24167">
        <w:rPr>
          <w:noProof/>
        </w:rPr>
        <w:t>6</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460D2">
        <w:rPr>
          <w:noProof/>
        </w:rPr>
        <w:fldChar w:fldCharType="begin"/>
      </w:r>
      <w:r>
        <w:rPr>
          <w:noProof/>
        </w:rPr>
        <w:instrText xml:space="preserve"> PAGEREF _Toc441130932 \h </w:instrText>
      </w:r>
      <w:r w:rsidR="005460D2">
        <w:rPr>
          <w:noProof/>
        </w:rPr>
      </w:r>
      <w:r w:rsidR="005460D2">
        <w:rPr>
          <w:noProof/>
        </w:rPr>
        <w:fldChar w:fldCharType="separate"/>
      </w:r>
      <w:r w:rsidR="00A24167">
        <w:rPr>
          <w:noProof/>
        </w:rPr>
        <w:t>7</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460D2">
        <w:rPr>
          <w:noProof/>
        </w:rPr>
        <w:fldChar w:fldCharType="begin"/>
      </w:r>
      <w:r>
        <w:rPr>
          <w:noProof/>
        </w:rPr>
        <w:instrText xml:space="preserve"> PAGEREF _Toc441130933 \h </w:instrText>
      </w:r>
      <w:r w:rsidR="005460D2">
        <w:rPr>
          <w:noProof/>
        </w:rPr>
      </w:r>
      <w:r w:rsidR="005460D2">
        <w:rPr>
          <w:noProof/>
        </w:rPr>
        <w:fldChar w:fldCharType="separate"/>
      </w:r>
      <w:r w:rsidR="00A24167">
        <w:rPr>
          <w:noProof/>
        </w:rPr>
        <w:t>7</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460D2">
        <w:rPr>
          <w:noProof/>
        </w:rPr>
        <w:fldChar w:fldCharType="begin"/>
      </w:r>
      <w:r>
        <w:rPr>
          <w:noProof/>
        </w:rPr>
        <w:instrText xml:space="preserve"> PAGEREF _Toc441130934 \h </w:instrText>
      </w:r>
      <w:r w:rsidR="005460D2">
        <w:rPr>
          <w:noProof/>
        </w:rPr>
      </w:r>
      <w:r w:rsidR="005460D2">
        <w:rPr>
          <w:noProof/>
        </w:rPr>
        <w:fldChar w:fldCharType="separate"/>
      </w:r>
      <w:r w:rsidR="00A24167">
        <w:rPr>
          <w:noProof/>
        </w:rPr>
        <w:t>8</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460D2">
        <w:rPr>
          <w:noProof/>
        </w:rPr>
        <w:fldChar w:fldCharType="begin"/>
      </w:r>
      <w:r>
        <w:rPr>
          <w:noProof/>
        </w:rPr>
        <w:instrText xml:space="preserve"> PAGEREF _Toc441130935 \h </w:instrText>
      </w:r>
      <w:r w:rsidR="005460D2">
        <w:rPr>
          <w:noProof/>
        </w:rPr>
      </w:r>
      <w:r w:rsidR="005460D2">
        <w:rPr>
          <w:noProof/>
        </w:rPr>
        <w:fldChar w:fldCharType="separate"/>
      </w:r>
      <w:r w:rsidR="00A24167">
        <w:rPr>
          <w:noProof/>
        </w:rPr>
        <w:t>9</w:t>
      </w:r>
      <w:r w:rsidR="005460D2">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5460D2">
        <w:rPr>
          <w:noProof/>
        </w:rPr>
        <w:fldChar w:fldCharType="begin"/>
      </w:r>
      <w:r>
        <w:rPr>
          <w:noProof/>
        </w:rPr>
        <w:instrText xml:space="preserve"> PAGEREF _Toc441130942 \h </w:instrText>
      </w:r>
      <w:r w:rsidR="005460D2">
        <w:rPr>
          <w:noProof/>
        </w:rPr>
      </w:r>
      <w:r w:rsidR="005460D2">
        <w:rPr>
          <w:noProof/>
        </w:rPr>
        <w:fldChar w:fldCharType="separate"/>
      </w:r>
      <w:r w:rsidR="00A24167">
        <w:rPr>
          <w:noProof/>
        </w:rPr>
        <w:t>10</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460D2">
        <w:rPr>
          <w:noProof/>
        </w:rPr>
        <w:fldChar w:fldCharType="begin"/>
      </w:r>
      <w:r>
        <w:rPr>
          <w:noProof/>
        </w:rPr>
        <w:instrText xml:space="preserve"> PAGEREF _Toc441130943 \h </w:instrText>
      </w:r>
      <w:r w:rsidR="005460D2">
        <w:rPr>
          <w:noProof/>
        </w:rPr>
      </w:r>
      <w:r w:rsidR="005460D2">
        <w:rPr>
          <w:noProof/>
        </w:rPr>
        <w:fldChar w:fldCharType="separate"/>
      </w:r>
      <w:r w:rsidR="00A24167">
        <w:rPr>
          <w:noProof/>
        </w:rPr>
        <w:t>10</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5460D2">
        <w:rPr>
          <w:noProof/>
        </w:rPr>
        <w:fldChar w:fldCharType="begin"/>
      </w:r>
      <w:r>
        <w:rPr>
          <w:noProof/>
        </w:rPr>
        <w:instrText xml:space="preserve"> PAGEREF _Toc441130947 \h </w:instrText>
      </w:r>
      <w:r w:rsidR="005460D2">
        <w:rPr>
          <w:noProof/>
        </w:rPr>
      </w:r>
      <w:r w:rsidR="005460D2">
        <w:rPr>
          <w:noProof/>
        </w:rPr>
        <w:fldChar w:fldCharType="separate"/>
      </w:r>
      <w:r w:rsidR="00A24167">
        <w:rPr>
          <w:noProof/>
        </w:rPr>
        <w:t>10</w:t>
      </w:r>
      <w:r w:rsidR="005460D2">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460D2">
        <w:rPr>
          <w:noProof/>
        </w:rPr>
        <w:fldChar w:fldCharType="begin"/>
      </w:r>
      <w:r>
        <w:rPr>
          <w:noProof/>
        </w:rPr>
        <w:instrText xml:space="preserve"> PAGEREF _Toc441130951 \h </w:instrText>
      </w:r>
      <w:r w:rsidR="005460D2">
        <w:rPr>
          <w:noProof/>
        </w:rPr>
      </w:r>
      <w:r w:rsidR="005460D2">
        <w:rPr>
          <w:noProof/>
        </w:rPr>
        <w:fldChar w:fldCharType="separate"/>
      </w:r>
      <w:r w:rsidR="00A24167">
        <w:rPr>
          <w:noProof/>
        </w:rPr>
        <w:t>13</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460D2">
        <w:rPr>
          <w:noProof/>
        </w:rPr>
        <w:fldChar w:fldCharType="begin"/>
      </w:r>
      <w:r>
        <w:rPr>
          <w:noProof/>
        </w:rPr>
        <w:instrText xml:space="preserve"> PAGEREF _Toc441130952 \h </w:instrText>
      </w:r>
      <w:r w:rsidR="005460D2">
        <w:rPr>
          <w:noProof/>
        </w:rPr>
      </w:r>
      <w:r w:rsidR="005460D2">
        <w:rPr>
          <w:noProof/>
        </w:rPr>
        <w:fldChar w:fldCharType="separate"/>
      </w:r>
      <w:r w:rsidR="00A24167">
        <w:rPr>
          <w:noProof/>
        </w:rPr>
        <w:t>13</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460D2">
        <w:rPr>
          <w:noProof/>
        </w:rPr>
        <w:fldChar w:fldCharType="begin"/>
      </w:r>
      <w:r>
        <w:rPr>
          <w:noProof/>
        </w:rPr>
        <w:instrText xml:space="preserve"> PAGEREF _Toc441130955 \h </w:instrText>
      </w:r>
      <w:r w:rsidR="005460D2">
        <w:rPr>
          <w:noProof/>
        </w:rPr>
      </w:r>
      <w:r w:rsidR="005460D2">
        <w:rPr>
          <w:noProof/>
        </w:rPr>
        <w:fldChar w:fldCharType="separate"/>
      </w:r>
      <w:r w:rsidR="00A24167">
        <w:rPr>
          <w:noProof/>
        </w:rPr>
        <w:t>13</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460D2">
        <w:rPr>
          <w:noProof/>
        </w:rPr>
        <w:fldChar w:fldCharType="begin"/>
      </w:r>
      <w:r>
        <w:rPr>
          <w:noProof/>
        </w:rPr>
        <w:instrText xml:space="preserve"> PAGEREF _Toc441130956 \h </w:instrText>
      </w:r>
      <w:r w:rsidR="005460D2">
        <w:rPr>
          <w:noProof/>
        </w:rPr>
      </w:r>
      <w:r w:rsidR="005460D2">
        <w:rPr>
          <w:noProof/>
        </w:rPr>
        <w:fldChar w:fldCharType="separate"/>
      </w:r>
      <w:r w:rsidR="00A24167">
        <w:rPr>
          <w:noProof/>
        </w:rPr>
        <w:t>14</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460D2">
        <w:rPr>
          <w:noProof/>
        </w:rPr>
        <w:fldChar w:fldCharType="begin"/>
      </w:r>
      <w:r>
        <w:rPr>
          <w:noProof/>
        </w:rPr>
        <w:instrText xml:space="preserve"> PAGEREF _Toc441130971 \h </w:instrText>
      </w:r>
      <w:r w:rsidR="005460D2">
        <w:rPr>
          <w:noProof/>
        </w:rPr>
      </w:r>
      <w:r w:rsidR="005460D2">
        <w:rPr>
          <w:noProof/>
        </w:rPr>
        <w:fldChar w:fldCharType="separate"/>
      </w:r>
      <w:r w:rsidR="00A24167">
        <w:rPr>
          <w:noProof/>
        </w:rPr>
        <w:t>28</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460D2">
        <w:rPr>
          <w:noProof/>
        </w:rPr>
        <w:fldChar w:fldCharType="begin"/>
      </w:r>
      <w:r>
        <w:rPr>
          <w:noProof/>
        </w:rPr>
        <w:instrText xml:space="preserve"> PAGEREF _Toc441130974 \h </w:instrText>
      </w:r>
      <w:r w:rsidR="005460D2">
        <w:rPr>
          <w:noProof/>
        </w:rPr>
      </w:r>
      <w:r w:rsidR="005460D2">
        <w:rPr>
          <w:noProof/>
        </w:rPr>
        <w:fldChar w:fldCharType="separate"/>
      </w:r>
      <w:r w:rsidR="00A24167">
        <w:rPr>
          <w:noProof/>
        </w:rPr>
        <w:t>28</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460D2">
        <w:rPr>
          <w:noProof/>
        </w:rPr>
        <w:fldChar w:fldCharType="begin"/>
      </w:r>
      <w:r>
        <w:rPr>
          <w:noProof/>
        </w:rPr>
        <w:instrText xml:space="preserve"> PAGEREF _Toc441130975 \h </w:instrText>
      </w:r>
      <w:r w:rsidR="005460D2">
        <w:rPr>
          <w:noProof/>
        </w:rPr>
      </w:r>
      <w:r w:rsidR="005460D2">
        <w:rPr>
          <w:noProof/>
        </w:rPr>
        <w:fldChar w:fldCharType="separate"/>
      </w:r>
      <w:r w:rsidR="00A24167">
        <w:rPr>
          <w:noProof/>
        </w:rPr>
        <w:t>28</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460D2">
        <w:rPr>
          <w:noProof/>
        </w:rPr>
        <w:fldChar w:fldCharType="begin"/>
      </w:r>
      <w:r>
        <w:rPr>
          <w:noProof/>
        </w:rPr>
        <w:instrText xml:space="preserve"> PAGEREF _Toc441130980 \h </w:instrText>
      </w:r>
      <w:r w:rsidR="005460D2">
        <w:rPr>
          <w:noProof/>
        </w:rPr>
      </w:r>
      <w:r w:rsidR="005460D2">
        <w:rPr>
          <w:noProof/>
        </w:rPr>
        <w:fldChar w:fldCharType="separate"/>
      </w:r>
      <w:r w:rsidR="00A24167">
        <w:rPr>
          <w:noProof/>
        </w:rPr>
        <w:t>30</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460D2">
        <w:rPr>
          <w:noProof/>
        </w:rPr>
        <w:fldChar w:fldCharType="begin"/>
      </w:r>
      <w:r>
        <w:rPr>
          <w:noProof/>
        </w:rPr>
        <w:instrText xml:space="preserve"> PAGEREF _Toc441130981 \h </w:instrText>
      </w:r>
      <w:r w:rsidR="005460D2">
        <w:rPr>
          <w:noProof/>
        </w:rPr>
      </w:r>
      <w:r w:rsidR="005460D2">
        <w:rPr>
          <w:noProof/>
        </w:rPr>
        <w:fldChar w:fldCharType="separate"/>
      </w:r>
      <w:r w:rsidR="00A24167">
        <w:rPr>
          <w:noProof/>
        </w:rPr>
        <w:t>31</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460D2">
        <w:rPr>
          <w:noProof/>
        </w:rPr>
        <w:fldChar w:fldCharType="begin"/>
      </w:r>
      <w:r>
        <w:rPr>
          <w:noProof/>
        </w:rPr>
        <w:instrText xml:space="preserve"> PAGEREF _Toc441130982 \h </w:instrText>
      </w:r>
      <w:r w:rsidR="005460D2">
        <w:rPr>
          <w:noProof/>
        </w:rPr>
      </w:r>
      <w:r w:rsidR="005460D2">
        <w:rPr>
          <w:noProof/>
        </w:rPr>
        <w:fldChar w:fldCharType="separate"/>
      </w:r>
      <w:r w:rsidR="00A24167">
        <w:rPr>
          <w:noProof/>
        </w:rPr>
        <w:t>32</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460D2">
        <w:rPr>
          <w:noProof/>
        </w:rPr>
        <w:fldChar w:fldCharType="begin"/>
      </w:r>
      <w:r>
        <w:rPr>
          <w:noProof/>
        </w:rPr>
        <w:instrText xml:space="preserve"> PAGEREF _Toc441130983 \h </w:instrText>
      </w:r>
      <w:r w:rsidR="005460D2">
        <w:rPr>
          <w:noProof/>
        </w:rPr>
      </w:r>
      <w:r w:rsidR="005460D2">
        <w:rPr>
          <w:noProof/>
        </w:rPr>
        <w:fldChar w:fldCharType="separate"/>
      </w:r>
      <w:r w:rsidR="00A24167">
        <w:rPr>
          <w:noProof/>
        </w:rPr>
        <w:t>32</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460D2">
        <w:rPr>
          <w:noProof/>
        </w:rPr>
        <w:fldChar w:fldCharType="begin"/>
      </w:r>
      <w:r>
        <w:rPr>
          <w:noProof/>
        </w:rPr>
        <w:instrText xml:space="preserve"> PAGEREF _Toc441130984 \h </w:instrText>
      </w:r>
      <w:r w:rsidR="005460D2">
        <w:rPr>
          <w:noProof/>
        </w:rPr>
      </w:r>
      <w:r w:rsidR="005460D2">
        <w:rPr>
          <w:noProof/>
        </w:rPr>
        <w:fldChar w:fldCharType="separate"/>
      </w:r>
      <w:r w:rsidR="00A24167">
        <w:rPr>
          <w:noProof/>
        </w:rPr>
        <w:t>33</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460D2">
        <w:rPr>
          <w:noProof/>
        </w:rPr>
        <w:fldChar w:fldCharType="begin"/>
      </w:r>
      <w:r>
        <w:rPr>
          <w:noProof/>
        </w:rPr>
        <w:instrText xml:space="preserve"> PAGEREF _Toc441130985 \h </w:instrText>
      </w:r>
      <w:r w:rsidR="005460D2">
        <w:rPr>
          <w:noProof/>
        </w:rPr>
      </w:r>
      <w:r w:rsidR="005460D2">
        <w:rPr>
          <w:noProof/>
        </w:rPr>
        <w:fldChar w:fldCharType="separate"/>
      </w:r>
      <w:r w:rsidR="00A24167">
        <w:rPr>
          <w:noProof/>
        </w:rPr>
        <w:t>33</w:t>
      </w:r>
      <w:r w:rsidR="005460D2">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460D2">
        <w:rPr>
          <w:noProof/>
        </w:rPr>
        <w:fldChar w:fldCharType="begin"/>
      </w:r>
      <w:r>
        <w:rPr>
          <w:noProof/>
        </w:rPr>
        <w:instrText xml:space="preserve"> PAGEREF _Toc441130986 \h </w:instrText>
      </w:r>
      <w:r w:rsidR="005460D2">
        <w:rPr>
          <w:noProof/>
        </w:rPr>
      </w:r>
      <w:r w:rsidR="005460D2">
        <w:rPr>
          <w:noProof/>
        </w:rPr>
        <w:fldChar w:fldCharType="separate"/>
      </w:r>
      <w:r w:rsidR="00A24167">
        <w:rPr>
          <w:noProof/>
        </w:rPr>
        <w:t>34</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460D2">
        <w:rPr>
          <w:noProof/>
        </w:rPr>
        <w:fldChar w:fldCharType="begin"/>
      </w:r>
      <w:r>
        <w:rPr>
          <w:noProof/>
        </w:rPr>
        <w:instrText xml:space="preserve"> PAGEREF _Toc441130987 \h </w:instrText>
      </w:r>
      <w:r w:rsidR="005460D2">
        <w:rPr>
          <w:noProof/>
        </w:rPr>
      </w:r>
      <w:r w:rsidR="005460D2">
        <w:rPr>
          <w:noProof/>
        </w:rPr>
        <w:fldChar w:fldCharType="separate"/>
      </w:r>
      <w:r w:rsidR="00A24167">
        <w:rPr>
          <w:noProof/>
        </w:rPr>
        <w:t>34</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460D2">
        <w:rPr>
          <w:noProof/>
        </w:rPr>
        <w:fldChar w:fldCharType="begin"/>
      </w:r>
      <w:r>
        <w:rPr>
          <w:noProof/>
        </w:rPr>
        <w:instrText xml:space="preserve"> PAGEREF _Toc441130990 \h </w:instrText>
      </w:r>
      <w:r w:rsidR="005460D2">
        <w:rPr>
          <w:noProof/>
        </w:rPr>
      </w:r>
      <w:r w:rsidR="005460D2">
        <w:rPr>
          <w:noProof/>
        </w:rPr>
        <w:fldChar w:fldCharType="separate"/>
      </w:r>
      <w:r w:rsidR="00A24167">
        <w:rPr>
          <w:noProof/>
        </w:rPr>
        <w:t>34</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460D2">
        <w:rPr>
          <w:noProof/>
        </w:rPr>
        <w:fldChar w:fldCharType="begin"/>
      </w:r>
      <w:r>
        <w:rPr>
          <w:noProof/>
        </w:rPr>
        <w:instrText xml:space="preserve"> PAGEREF _Toc441130992 \h </w:instrText>
      </w:r>
      <w:r w:rsidR="005460D2">
        <w:rPr>
          <w:noProof/>
        </w:rPr>
      </w:r>
      <w:r w:rsidR="005460D2">
        <w:rPr>
          <w:noProof/>
        </w:rPr>
        <w:fldChar w:fldCharType="separate"/>
      </w:r>
      <w:r w:rsidR="00A24167">
        <w:rPr>
          <w:noProof/>
        </w:rPr>
        <w:t>34</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460D2">
        <w:rPr>
          <w:noProof/>
        </w:rPr>
        <w:fldChar w:fldCharType="begin"/>
      </w:r>
      <w:r>
        <w:rPr>
          <w:noProof/>
        </w:rPr>
        <w:instrText xml:space="preserve"> PAGEREF _Toc441130995 \h </w:instrText>
      </w:r>
      <w:r w:rsidR="005460D2">
        <w:rPr>
          <w:noProof/>
        </w:rPr>
      </w:r>
      <w:r w:rsidR="005460D2">
        <w:rPr>
          <w:noProof/>
        </w:rPr>
        <w:fldChar w:fldCharType="separate"/>
      </w:r>
      <w:r w:rsidR="00A24167">
        <w:rPr>
          <w:noProof/>
        </w:rPr>
        <w:t>34</w:t>
      </w:r>
      <w:r w:rsidR="005460D2">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460D2">
        <w:rPr>
          <w:noProof/>
        </w:rPr>
        <w:fldChar w:fldCharType="begin"/>
      </w:r>
      <w:r>
        <w:rPr>
          <w:noProof/>
        </w:rPr>
        <w:instrText xml:space="preserve"> PAGEREF _Toc441130998 \h </w:instrText>
      </w:r>
      <w:r w:rsidR="005460D2">
        <w:rPr>
          <w:noProof/>
        </w:rPr>
      </w:r>
      <w:r w:rsidR="005460D2">
        <w:rPr>
          <w:noProof/>
        </w:rPr>
        <w:fldChar w:fldCharType="separate"/>
      </w:r>
      <w:r w:rsidR="00A24167">
        <w:rPr>
          <w:noProof/>
        </w:rPr>
        <w:t>35</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460D2">
        <w:rPr>
          <w:noProof/>
        </w:rPr>
        <w:fldChar w:fldCharType="begin"/>
      </w:r>
      <w:r>
        <w:rPr>
          <w:noProof/>
        </w:rPr>
        <w:instrText xml:space="preserve"> PAGEREF _Toc441130999 \h </w:instrText>
      </w:r>
      <w:r w:rsidR="005460D2">
        <w:rPr>
          <w:noProof/>
        </w:rPr>
      </w:r>
      <w:r w:rsidR="005460D2">
        <w:rPr>
          <w:noProof/>
        </w:rPr>
        <w:fldChar w:fldCharType="separate"/>
      </w:r>
      <w:r w:rsidR="00A24167">
        <w:rPr>
          <w:noProof/>
        </w:rPr>
        <w:t>35</w:t>
      </w:r>
      <w:r w:rsidR="005460D2">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5460D2">
        <w:rPr>
          <w:noProof/>
        </w:rPr>
        <w:fldChar w:fldCharType="begin"/>
      </w:r>
      <w:r>
        <w:rPr>
          <w:noProof/>
        </w:rPr>
        <w:instrText xml:space="preserve"> PAGEREF _Toc441131000 \h </w:instrText>
      </w:r>
      <w:r w:rsidR="005460D2">
        <w:rPr>
          <w:noProof/>
        </w:rPr>
      </w:r>
      <w:r w:rsidR="005460D2">
        <w:rPr>
          <w:noProof/>
        </w:rPr>
        <w:fldChar w:fldCharType="separate"/>
      </w:r>
      <w:r w:rsidR="00A24167">
        <w:rPr>
          <w:noProof/>
        </w:rPr>
        <w:t>35</w:t>
      </w:r>
      <w:r w:rsidR="005460D2">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460D2">
        <w:rPr>
          <w:noProof/>
        </w:rPr>
        <w:fldChar w:fldCharType="begin"/>
      </w:r>
      <w:r>
        <w:rPr>
          <w:noProof/>
        </w:rPr>
        <w:instrText xml:space="preserve"> PAGEREF _Toc441131002 \h </w:instrText>
      </w:r>
      <w:r w:rsidR="005460D2">
        <w:rPr>
          <w:noProof/>
        </w:rPr>
      </w:r>
      <w:r w:rsidR="005460D2">
        <w:rPr>
          <w:noProof/>
        </w:rPr>
        <w:fldChar w:fldCharType="separate"/>
      </w:r>
      <w:r w:rsidR="00A24167">
        <w:rPr>
          <w:noProof/>
        </w:rPr>
        <w:t>39</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5460D2">
        <w:rPr>
          <w:noProof/>
        </w:rPr>
        <w:fldChar w:fldCharType="begin"/>
      </w:r>
      <w:r>
        <w:rPr>
          <w:noProof/>
        </w:rPr>
        <w:instrText xml:space="preserve"> PAGEREF _Toc441131004 \h </w:instrText>
      </w:r>
      <w:r w:rsidR="005460D2">
        <w:rPr>
          <w:noProof/>
        </w:rPr>
      </w:r>
      <w:r w:rsidR="005460D2">
        <w:rPr>
          <w:noProof/>
        </w:rPr>
        <w:fldChar w:fldCharType="separate"/>
      </w:r>
      <w:r w:rsidR="00A24167">
        <w:rPr>
          <w:noProof/>
        </w:rPr>
        <w:t>41</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5460D2">
        <w:rPr>
          <w:noProof/>
        </w:rPr>
        <w:fldChar w:fldCharType="begin"/>
      </w:r>
      <w:r>
        <w:rPr>
          <w:noProof/>
        </w:rPr>
        <w:instrText xml:space="preserve"> PAGEREF _Toc441131007 \h </w:instrText>
      </w:r>
      <w:r w:rsidR="005460D2">
        <w:rPr>
          <w:noProof/>
        </w:rPr>
      </w:r>
      <w:r w:rsidR="005460D2">
        <w:rPr>
          <w:noProof/>
        </w:rPr>
        <w:fldChar w:fldCharType="separate"/>
      </w:r>
      <w:r w:rsidR="00A24167">
        <w:rPr>
          <w:noProof/>
        </w:rPr>
        <w:t>44</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460D2">
        <w:rPr>
          <w:noProof/>
        </w:rPr>
        <w:fldChar w:fldCharType="begin"/>
      </w:r>
      <w:r>
        <w:rPr>
          <w:noProof/>
        </w:rPr>
        <w:instrText xml:space="preserve"> PAGEREF _Toc441131010 \h </w:instrText>
      </w:r>
      <w:r w:rsidR="005460D2">
        <w:rPr>
          <w:noProof/>
        </w:rPr>
      </w:r>
      <w:r w:rsidR="005460D2">
        <w:rPr>
          <w:noProof/>
        </w:rPr>
        <w:fldChar w:fldCharType="separate"/>
      </w:r>
      <w:r w:rsidR="00A24167">
        <w:rPr>
          <w:noProof/>
        </w:rPr>
        <w:t>47</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5460D2">
        <w:rPr>
          <w:noProof/>
        </w:rPr>
        <w:fldChar w:fldCharType="begin"/>
      </w:r>
      <w:r>
        <w:rPr>
          <w:noProof/>
        </w:rPr>
        <w:instrText xml:space="preserve"> PAGEREF _Toc441131013 \h </w:instrText>
      </w:r>
      <w:r w:rsidR="005460D2">
        <w:rPr>
          <w:noProof/>
        </w:rPr>
      </w:r>
      <w:r w:rsidR="005460D2">
        <w:rPr>
          <w:noProof/>
        </w:rPr>
        <w:fldChar w:fldCharType="separate"/>
      </w:r>
      <w:r w:rsidR="00A24167">
        <w:rPr>
          <w:noProof/>
        </w:rPr>
        <w:t>49</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460D2">
        <w:rPr>
          <w:noProof/>
        </w:rPr>
        <w:fldChar w:fldCharType="begin"/>
      </w:r>
      <w:r>
        <w:rPr>
          <w:noProof/>
        </w:rPr>
        <w:instrText xml:space="preserve"> PAGEREF _Toc441131016 \h </w:instrText>
      </w:r>
      <w:r w:rsidR="005460D2">
        <w:rPr>
          <w:noProof/>
        </w:rPr>
      </w:r>
      <w:r w:rsidR="005460D2">
        <w:rPr>
          <w:noProof/>
        </w:rPr>
        <w:fldChar w:fldCharType="separate"/>
      </w:r>
      <w:r w:rsidR="00A24167">
        <w:rPr>
          <w:noProof/>
        </w:rPr>
        <w:t>51</w:t>
      </w:r>
      <w:r w:rsidR="005460D2">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5460D2">
        <w:rPr>
          <w:noProof/>
        </w:rPr>
        <w:fldChar w:fldCharType="begin"/>
      </w:r>
      <w:r>
        <w:rPr>
          <w:noProof/>
        </w:rPr>
        <w:instrText xml:space="preserve"> PAGEREF _Toc441131017 \h </w:instrText>
      </w:r>
      <w:r w:rsidR="005460D2">
        <w:rPr>
          <w:noProof/>
        </w:rPr>
      </w:r>
      <w:r w:rsidR="005460D2">
        <w:rPr>
          <w:noProof/>
        </w:rPr>
        <w:fldChar w:fldCharType="separate"/>
      </w:r>
      <w:r w:rsidR="00A24167">
        <w:rPr>
          <w:noProof/>
        </w:rPr>
        <w:t>51</w:t>
      </w:r>
      <w:r w:rsidR="005460D2">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460D2">
        <w:rPr>
          <w:noProof/>
        </w:rPr>
        <w:fldChar w:fldCharType="begin"/>
      </w:r>
      <w:r>
        <w:rPr>
          <w:noProof/>
        </w:rPr>
        <w:instrText xml:space="preserve"> PAGEREF _Toc441131018 \h </w:instrText>
      </w:r>
      <w:r w:rsidR="005460D2">
        <w:rPr>
          <w:noProof/>
        </w:rPr>
      </w:r>
      <w:r w:rsidR="005460D2">
        <w:rPr>
          <w:noProof/>
        </w:rPr>
        <w:fldChar w:fldCharType="separate"/>
      </w:r>
      <w:r w:rsidR="00A24167">
        <w:rPr>
          <w:noProof/>
        </w:rPr>
        <w:t>53</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460D2">
        <w:rPr>
          <w:noProof/>
        </w:rPr>
        <w:fldChar w:fldCharType="begin"/>
      </w:r>
      <w:r>
        <w:rPr>
          <w:noProof/>
        </w:rPr>
        <w:instrText xml:space="preserve"> PAGEREF _Toc441131020 \h </w:instrText>
      </w:r>
      <w:r w:rsidR="005460D2">
        <w:rPr>
          <w:noProof/>
        </w:rPr>
      </w:r>
      <w:r w:rsidR="005460D2">
        <w:rPr>
          <w:noProof/>
        </w:rPr>
        <w:fldChar w:fldCharType="separate"/>
      </w:r>
      <w:r w:rsidR="00A24167">
        <w:rPr>
          <w:noProof/>
        </w:rPr>
        <w:t>56</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460D2">
        <w:rPr>
          <w:noProof/>
        </w:rPr>
        <w:fldChar w:fldCharType="begin"/>
      </w:r>
      <w:r>
        <w:rPr>
          <w:noProof/>
        </w:rPr>
        <w:instrText xml:space="preserve"> PAGEREF _Toc441131023 \h </w:instrText>
      </w:r>
      <w:r w:rsidR="005460D2">
        <w:rPr>
          <w:noProof/>
        </w:rPr>
      </w:r>
      <w:r w:rsidR="005460D2">
        <w:rPr>
          <w:noProof/>
        </w:rPr>
        <w:fldChar w:fldCharType="separate"/>
      </w:r>
      <w:r w:rsidR="00A24167">
        <w:rPr>
          <w:noProof/>
        </w:rPr>
        <w:t>58</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460D2">
        <w:rPr>
          <w:noProof/>
        </w:rPr>
        <w:fldChar w:fldCharType="begin"/>
      </w:r>
      <w:r>
        <w:rPr>
          <w:noProof/>
        </w:rPr>
        <w:instrText xml:space="preserve"> PAGEREF _Toc441131026 \h </w:instrText>
      </w:r>
      <w:r w:rsidR="005460D2">
        <w:rPr>
          <w:noProof/>
        </w:rPr>
      </w:r>
      <w:r w:rsidR="005460D2">
        <w:rPr>
          <w:noProof/>
        </w:rPr>
        <w:fldChar w:fldCharType="separate"/>
      </w:r>
      <w:r w:rsidR="00A24167">
        <w:rPr>
          <w:noProof/>
        </w:rPr>
        <w:t>60</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460D2">
        <w:rPr>
          <w:noProof/>
        </w:rPr>
        <w:fldChar w:fldCharType="begin"/>
      </w:r>
      <w:r>
        <w:rPr>
          <w:noProof/>
        </w:rPr>
        <w:instrText xml:space="preserve"> PAGEREF _Toc441131029 \h </w:instrText>
      </w:r>
      <w:r w:rsidR="005460D2">
        <w:rPr>
          <w:noProof/>
        </w:rPr>
      </w:r>
      <w:r w:rsidR="005460D2">
        <w:rPr>
          <w:noProof/>
        </w:rPr>
        <w:fldChar w:fldCharType="separate"/>
      </w:r>
      <w:r w:rsidR="00A24167">
        <w:rPr>
          <w:noProof/>
        </w:rPr>
        <w:t>62</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460D2">
        <w:rPr>
          <w:noProof/>
        </w:rPr>
        <w:fldChar w:fldCharType="begin"/>
      </w:r>
      <w:r>
        <w:rPr>
          <w:noProof/>
        </w:rPr>
        <w:instrText xml:space="preserve"> PAGEREF _Toc441131031 \h </w:instrText>
      </w:r>
      <w:r w:rsidR="005460D2">
        <w:rPr>
          <w:noProof/>
        </w:rPr>
      </w:r>
      <w:r w:rsidR="005460D2">
        <w:rPr>
          <w:noProof/>
        </w:rPr>
        <w:fldChar w:fldCharType="separate"/>
      </w:r>
      <w:r w:rsidR="00A24167">
        <w:rPr>
          <w:noProof/>
        </w:rPr>
        <w:t>63</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460D2">
        <w:rPr>
          <w:noProof/>
        </w:rPr>
        <w:fldChar w:fldCharType="begin"/>
      </w:r>
      <w:r>
        <w:rPr>
          <w:noProof/>
        </w:rPr>
        <w:instrText xml:space="preserve"> PAGEREF _Toc441131034 \h </w:instrText>
      </w:r>
      <w:r w:rsidR="005460D2">
        <w:rPr>
          <w:noProof/>
        </w:rPr>
      </w:r>
      <w:r w:rsidR="005460D2">
        <w:rPr>
          <w:noProof/>
        </w:rPr>
        <w:fldChar w:fldCharType="separate"/>
      </w:r>
      <w:r w:rsidR="00A24167">
        <w:rPr>
          <w:noProof/>
        </w:rPr>
        <w:t>66</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460D2">
        <w:rPr>
          <w:noProof/>
        </w:rPr>
        <w:fldChar w:fldCharType="begin"/>
      </w:r>
      <w:r>
        <w:rPr>
          <w:noProof/>
        </w:rPr>
        <w:instrText xml:space="preserve"> PAGEREF _Toc441131037 \h </w:instrText>
      </w:r>
      <w:r w:rsidR="005460D2">
        <w:rPr>
          <w:noProof/>
        </w:rPr>
      </w:r>
      <w:r w:rsidR="005460D2">
        <w:rPr>
          <w:noProof/>
        </w:rPr>
        <w:fldChar w:fldCharType="separate"/>
      </w:r>
      <w:r w:rsidR="00A24167">
        <w:rPr>
          <w:noProof/>
        </w:rPr>
        <w:t>68</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460D2">
        <w:rPr>
          <w:noProof/>
        </w:rPr>
        <w:fldChar w:fldCharType="begin"/>
      </w:r>
      <w:r>
        <w:rPr>
          <w:noProof/>
        </w:rPr>
        <w:instrText xml:space="preserve"> PAGEREF _Toc441131040 \h </w:instrText>
      </w:r>
      <w:r w:rsidR="005460D2">
        <w:rPr>
          <w:noProof/>
        </w:rPr>
      </w:r>
      <w:r w:rsidR="005460D2">
        <w:rPr>
          <w:noProof/>
        </w:rPr>
        <w:fldChar w:fldCharType="separate"/>
      </w:r>
      <w:r w:rsidR="00A24167">
        <w:rPr>
          <w:noProof/>
        </w:rPr>
        <w:t>71</w:t>
      </w:r>
      <w:r w:rsidR="005460D2">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5460D2">
        <w:rPr>
          <w:noProof/>
        </w:rPr>
        <w:fldChar w:fldCharType="begin"/>
      </w:r>
      <w:r>
        <w:rPr>
          <w:noProof/>
        </w:rPr>
        <w:instrText xml:space="preserve"> PAGEREF _Toc441131043 \h </w:instrText>
      </w:r>
      <w:r w:rsidR="005460D2">
        <w:rPr>
          <w:noProof/>
        </w:rPr>
      </w:r>
      <w:r w:rsidR="005460D2">
        <w:rPr>
          <w:noProof/>
        </w:rPr>
        <w:fldChar w:fldCharType="separate"/>
      </w:r>
      <w:r w:rsidR="00A24167">
        <w:rPr>
          <w:noProof/>
        </w:rPr>
        <w:t>73</w:t>
      </w:r>
      <w:r w:rsidR="005460D2">
        <w:rPr>
          <w:noProof/>
        </w:rPr>
        <w:fldChar w:fldCharType="end"/>
      </w:r>
    </w:p>
    <w:p w:rsidR="00717F60" w:rsidRPr="00E71A48" w:rsidRDefault="005460D2"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w:t>
      </w:r>
      <w:r w:rsidR="00B03B1C">
        <w:t xml:space="preserve">Ведущий </w:t>
      </w:r>
      <w:r w:rsidR="00B03B1C" w:rsidRPr="00B96712">
        <w:t xml:space="preserve">специалист </w:t>
      </w:r>
      <w:r w:rsidR="00B03B1C">
        <w:t xml:space="preserve"> отдела </w:t>
      </w:r>
      <w:r w:rsidR="00B03B1C" w:rsidRPr="00B03B1C">
        <w:rPr>
          <w:iCs/>
          <w:sz w:val="24"/>
          <w:szCs w:val="24"/>
        </w:rPr>
        <w:t>закупочной деятельности управления логистики и МТО филиала ПАО «МРСК Центра» - «Белгородэнерго»</w:t>
      </w:r>
      <w:r w:rsidRPr="00EE48F3">
        <w:rPr>
          <w:iCs/>
          <w:sz w:val="24"/>
          <w:szCs w:val="24"/>
        </w:rPr>
        <w:t xml:space="preserve"> </w:t>
      </w:r>
      <w:r w:rsidRPr="00B03B1C">
        <w:rPr>
          <w:iCs/>
          <w:sz w:val="24"/>
          <w:szCs w:val="24"/>
        </w:rPr>
        <w:t>Горягина Татьяна Николаевна, контактный телефон: (4722) 58-17-51 или по адресу электронной почты</w:t>
      </w:r>
      <w:r w:rsidRPr="00297EB0">
        <w:t xml:space="preserve">: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B32119" w:rsidRPr="006A4835">
          <w:t>Поплавский Викентий Вадимович</w:t>
        </w:r>
      </w:hyperlink>
      <w:r w:rsidR="00B32119" w:rsidRPr="00AB22E3">
        <w:t xml:space="preserve">, контактный телефон (4722) </w:t>
      </w:r>
      <w:r w:rsidR="00B32119" w:rsidRPr="006A4835">
        <w:t>58-16-58</w:t>
      </w:r>
      <w:r w:rsidR="00B32119" w:rsidRPr="00441A42">
        <w:t xml:space="preserve">, адрес электронной почты: </w:t>
      </w:r>
      <w:hyperlink r:id="rId20" w:history="1">
        <w:r w:rsidR="00B32119" w:rsidRPr="006A4835">
          <w:rPr>
            <w:rStyle w:val="a7"/>
            <w:lang w:val="en-US"/>
          </w:rPr>
          <w:t>Poplavskiy</w:t>
        </w:r>
        <w:r w:rsidR="00B32119" w:rsidRPr="006A4835">
          <w:rPr>
            <w:rStyle w:val="a7"/>
            <w:lang/>
          </w:rPr>
          <w:t>.</w:t>
        </w:r>
        <w:r w:rsidR="00B32119" w:rsidRPr="006A4835">
          <w:rPr>
            <w:rStyle w:val="a7"/>
            <w:lang w:val="en-US"/>
          </w:rPr>
          <w:t>VV</w:t>
        </w:r>
        <w:r w:rsidR="00B32119" w:rsidRPr="006A4835">
          <w:rPr>
            <w:rStyle w:val="a7"/>
            <w:lang/>
          </w:rPr>
          <w:t>@</w:t>
        </w:r>
        <w:r w:rsidR="00B32119" w:rsidRPr="006A4835">
          <w:rPr>
            <w:rStyle w:val="a7"/>
            <w:lang w:val="en-US"/>
          </w:rPr>
          <w:t>mrsk</w:t>
        </w:r>
        <w:r w:rsidR="00B32119" w:rsidRPr="006A4835">
          <w:rPr>
            <w:rStyle w:val="a7"/>
            <w:lang/>
          </w:rPr>
          <w:t>-1.</w:t>
        </w:r>
        <w:r w:rsidR="00B32119" w:rsidRPr="006A4835">
          <w:rPr>
            <w:rStyle w:val="a7"/>
            <w:lang w:val="en-US"/>
          </w:rPr>
          <w:t>ru</w:t>
        </w:r>
      </w:hyperlink>
      <w:r w:rsidR="00B32119">
        <w:rPr>
          <w:rStyle w:val="a7"/>
          <w:lang/>
        </w:rPr>
        <w:t>.</w:t>
      </w:r>
      <w:r w:rsidR="005E73E1">
        <w:t xml:space="preserve"> .</w:t>
      </w:r>
      <w:r w:rsidRPr="00BA4AB0">
        <w:rPr>
          <w:sz w:val="24"/>
          <w:szCs w:val="24"/>
        </w:rPr>
        <w:t xml:space="preserve"> </w:t>
      </w:r>
      <w:proofErr w:type="gramStart"/>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5E73E1">
        <w:rPr>
          <w:b/>
          <w:sz w:val="24"/>
          <w:szCs w:val="24"/>
        </w:rPr>
        <w:t>11</w:t>
      </w:r>
      <w:r w:rsidR="00717F60" w:rsidRPr="00BA4AB0">
        <w:rPr>
          <w:b/>
          <w:sz w:val="24"/>
          <w:szCs w:val="24"/>
        </w:rPr>
        <w:t xml:space="preserve">» </w:t>
      </w:r>
      <w:r w:rsidR="003F1E3F">
        <w:rPr>
          <w:b/>
          <w:sz w:val="24"/>
          <w:szCs w:val="24"/>
        </w:rPr>
        <w:t>октября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1" w:history="1">
        <w:proofErr w:type="gramEnd"/>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proofErr w:type="gramStart"/>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2"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Pr="007259EC">
        <w:rPr>
          <w:sz w:val="24"/>
          <w:szCs w:val="24"/>
        </w:rPr>
        <w:t xml:space="preserve"> </w:t>
      </w:r>
      <w:proofErr w:type="gramStart"/>
      <w:r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5E73E1">
        <w:rPr>
          <w:iCs/>
          <w:lang w:eastAsia="ru-RU"/>
        </w:rPr>
        <w:t>Д</w:t>
      </w:r>
      <w:r w:rsidR="005E73E1" w:rsidRPr="009A2A56">
        <w:rPr>
          <w:iCs/>
          <w:lang w:eastAsia="ru-RU"/>
        </w:rPr>
        <w:t>оговора</w:t>
      </w:r>
      <w:r w:rsidR="005E73E1" w:rsidRPr="009A2A56">
        <w:rPr>
          <w:bCs w:val="0"/>
        </w:rPr>
        <w:t xml:space="preserve">  </w:t>
      </w:r>
      <w:r w:rsidR="005E73E1">
        <w:t xml:space="preserve">на поставку </w:t>
      </w:r>
      <w:proofErr w:type="spellStart"/>
      <w:r w:rsidR="005E73E1">
        <w:t>райдера</w:t>
      </w:r>
      <w:proofErr w:type="spellEnd"/>
      <w:r w:rsidR="005E73E1">
        <w:t xml:space="preserve"> </w:t>
      </w:r>
      <w:r w:rsidR="005E73E1" w:rsidRPr="009B33BB">
        <w:t>для нужд ПАО «МРСК Центра» (филиала «Белгородэнерго»)</w:t>
      </w:r>
      <w:r w:rsidR="00862664" w:rsidRPr="00BA4AB0">
        <w:rPr>
          <w:sz w:val="24"/>
          <w:szCs w:val="24"/>
        </w:rPr>
        <w:t>, ра</w:t>
      </w:r>
      <w:r w:rsidR="0043376B">
        <w:rPr>
          <w:sz w:val="24"/>
          <w:szCs w:val="24"/>
        </w:rPr>
        <w:t>сположенного по адресу:</w:t>
      </w:r>
      <w:proofErr w:type="gramEnd"/>
      <w:r w:rsidR="0043376B">
        <w:rPr>
          <w:sz w:val="24"/>
          <w:szCs w:val="24"/>
        </w:rPr>
        <w:t xml:space="preserve">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3"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5E73E1">
        <w:rPr>
          <w:iCs/>
          <w:lang w:eastAsia="ru-RU"/>
        </w:rPr>
        <w:t>Д</w:t>
      </w:r>
      <w:r w:rsidR="005E73E1" w:rsidRPr="009A2A56">
        <w:rPr>
          <w:iCs/>
          <w:lang w:eastAsia="ru-RU"/>
        </w:rPr>
        <w:t>оговора</w:t>
      </w:r>
      <w:r w:rsidR="005E73E1" w:rsidRPr="009A2A56">
        <w:rPr>
          <w:bCs w:val="0"/>
        </w:rPr>
        <w:t xml:space="preserve">  </w:t>
      </w:r>
      <w:r w:rsidR="005E73E1">
        <w:t xml:space="preserve">на поставку </w:t>
      </w:r>
      <w:proofErr w:type="spellStart"/>
      <w:r w:rsidR="005E73E1">
        <w:t>райдера</w:t>
      </w:r>
      <w:proofErr w:type="spellEnd"/>
      <w:r w:rsidR="005E73E1">
        <w:t xml:space="preserve"> </w:t>
      </w:r>
      <w:r w:rsidR="005E73E1" w:rsidRPr="009B33BB">
        <w:t>для нужд ПАО «МРСК Центра» (филиала «Белгородэнерго»)</w:t>
      </w:r>
      <w:r w:rsidR="005E73E1">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bookmarkEnd w:id="19"/>
      <w:r w:rsidR="005E73E1">
        <w:rPr>
          <w:color w:val="000000"/>
        </w:rPr>
        <w:t>В</w:t>
      </w:r>
      <w:r w:rsidR="005E73E1" w:rsidRPr="00205A2E">
        <w:rPr>
          <w:color w:val="000000"/>
        </w:rPr>
        <w:t xml:space="preserve"> течение </w:t>
      </w:r>
      <w:r w:rsidR="005E73E1">
        <w:rPr>
          <w:color w:val="000000"/>
        </w:rPr>
        <w:t>30 календарных</w:t>
      </w:r>
      <w:r w:rsidR="005E73E1" w:rsidRPr="00205A2E">
        <w:rPr>
          <w:color w:val="000000"/>
        </w:rPr>
        <w:t xml:space="preserve"> дней с момента заключения договора</w:t>
      </w:r>
      <w:r w:rsidR="005E73E1" w:rsidRPr="00FD72F3">
        <w:t>;</w:t>
      </w:r>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lastRenderedPageBreak/>
        <w:t xml:space="preserve">Отгрузочные реквизиты/базис поставки: </w:t>
      </w:r>
      <w:r w:rsidR="008D2928" w:rsidRPr="00BA4AB0">
        <w:rPr>
          <w:sz w:val="24"/>
          <w:szCs w:val="24"/>
        </w:rPr>
        <w:t>на условиях DDP (Согласно ИНКОТЕРМС 2000) по адрес</w:t>
      </w:r>
      <w:r w:rsidR="005E73E1">
        <w:rPr>
          <w:sz w:val="24"/>
          <w:szCs w:val="24"/>
        </w:rPr>
        <w:t>у</w:t>
      </w:r>
      <w:r w:rsidR="008D2928" w:rsidRPr="00BA4AB0">
        <w:rPr>
          <w:sz w:val="24"/>
          <w:szCs w:val="24"/>
        </w:rPr>
        <w:t xml:space="preserve"> филиал</w:t>
      </w:r>
      <w:r w:rsidR="005E73E1">
        <w:rPr>
          <w:sz w:val="24"/>
          <w:szCs w:val="24"/>
        </w:rPr>
        <w:t xml:space="preserve">а </w:t>
      </w:r>
      <w:r w:rsidR="008D2928" w:rsidRPr="00BA4AB0">
        <w:rPr>
          <w:sz w:val="24"/>
          <w:szCs w:val="24"/>
        </w:rPr>
        <w:t xml:space="preserve"> ПАО «МРСК Центра»</w:t>
      </w:r>
      <w:bookmarkEnd w:id="20"/>
      <w:r w:rsidR="00BA4AB0" w:rsidRPr="00BA4AB0">
        <w:rPr>
          <w:sz w:val="24"/>
          <w:szCs w:val="24"/>
        </w:rPr>
        <w:t>,</w:t>
      </w:r>
      <w:r w:rsidR="002556E6" w:rsidRPr="00BA4AB0">
        <w:rPr>
          <w:sz w:val="24"/>
          <w:szCs w:val="24"/>
        </w:rPr>
        <w:t xml:space="preserve"> указанн</w:t>
      </w:r>
      <w:r w:rsidR="00BA4AB0" w:rsidRPr="00BA4AB0">
        <w:rPr>
          <w:sz w:val="24"/>
          <w:szCs w:val="24"/>
        </w:rPr>
        <w:t>ому</w:t>
      </w:r>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w:t>
      </w:r>
      <w:r w:rsidR="005E73E1" w:rsidRPr="005E73E1">
        <w:t xml:space="preserve"> </w:t>
      </w:r>
      <w:r w:rsidR="005E73E1" w:rsidRPr="00441A42">
        <w:t xml:space="preserve">РФ, 308000, г. Белгород, </w:t>
      </w:r>
      <w:r w:rsidR="005E73E1">
        <w:t>ул</w:t>
      </w:r>
      <w:proofErr w:type="gramStart"/>
      <w:r w:rsidR="005E73E1">
        <w:t>.Э</w:t>
      </w:r>
      <w:proofErr w:type="gramEnd"/>
      <w:r w:rsidR="005E73E1">
        <w:t>нергетиков</w:t>
      </w:r>
      <w:r w:rsidR="005E73E1" w:rsidRPr="00441A42">
        <w:t xml:space="preserve">, д. </w:t>
      </w:r>
      <w:r w:rsidR="005E73E1">
        <w:t>5</w:t>
      </w:r>
      <w:r w:rsidR="00BA4AB0" w:rsidRPr="00BA4AB0">
        <w:rPr>
          <w:sz w:val="24"/>
          <w:szCs w:val="24"/>
        </w:rPr>
        <w:t>;</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lastRenderedPageBreak/>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5460D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460D2" w:rsidRPr="00E71A48">
        <w:rPr>
          <w:bCs w:val="0"/>
          <w:sz w:val="24"/>
          <w:szCs w:val="24"/>
        </w:rPr>
      </w:r>
      <w:r w:rsidR="005460D2"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460D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460D2" w:rsidRPr="00E71A48">
        <w:rPr>
          <w:bCs w:val="0"/>
          <w:sz w:val="24"/>
          <w:szCs w:val="24"/>
        </w:rPr>
      </w:r>
      <w:r w:rsidR="005460D2"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5460D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460D2" w:rsidRPr="00E71A48">
        <w:rPr>
          <w:bCs w:val="0"/>
          <w:sz w:val="24"/>
          <w:szCs w:val="24"/>
        </w:rPr>
      </w:r>
      <w:r w:rsidR="005460D2"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5460D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460D2" w:rsidRPr="00E71A48">
        <w:rPr>
          <w:bCs w:val="0"/>
          <w:sz w:val="24"/>
          <w:szCs w:val="24"/>
        </w:rPr>
      </w:r>
      <w:r w:rsidR="005460D2"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5460D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460D2" w:rsidRPr="00E71A48">
        <w:rPr>
          <w:bCs w:val="0"/>
          <w:sz w:val="24"/>
          <w:szCs w:val="24"/>
        </w:rPr>
      </w:r>
      <w:r w:rsidR="005460D2"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5460D2">
        <w:fldChar w:fldCharType="begin"/>
      </w:r>
      <w:r w:rsidR="002F24A7">
        <w:instrText xml:space="preserve"> REF _Ref440372460 \r \h  \* MERGEFORMAT </w:instrText>
      </w:r>
      <w:r w:rsidR="005460D2">
        <w:fldChar w:fldCharType="separate"/>
      </w:r>
      <w:proofErr w:type="spellStart"/>
      <w:r w:rsidR="00A24167" w:rsidRPr="00A24167">
        <w:rPr>
          <w:sz w:val="24"/>
          <w:szCs w:val="24"/>
        </w:rPr>
        <w:t>д</w:t>
      </w:r>
      <w:proofErr w:type="spellEnd"/>
      <w:r w:rsidR="00A24167" w:rsidRPr="00A24167">
        <w:rPr>
          <w:sz w:val="24"/>
          <w:szCs w:val="24"/>
        </w:rPr>
        <w:t>)</w:t>
      </w:r>
      <w:r w:rsidR="005460D2">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5460D2">
        <w:fldChar w:fldCharType="begin"/>
      </w:r>
      <w:r w:rsidR="002F24A7">
        <w:instrText xml:space="preserve"> REF _Ref440372477 \r \h  \* MERGEFORMAT </w:instrText>
      </w:r>
      <w:r w:rsidR="005460D2">
        <w:fldChar w:fldCharType="separate"/>
      </w:r>
      <w:proofErr w:type="spellStart"/>
      <w:r w:rsidR="00A24167" w:rsidRPr="00A24167">
        <w:rPr>
          <w:sz w:val="24"/>
          <w:szCs w:val="24"/>
        </w:rPr>
        <w:t>н</w:t>
      </w:r>
      <w:proofErr w:type="spellEnd"/>
      <w:r w:rsidR="00A24167" w:rsidRPr="00A24167">
        <w:rPr>
          <w:sz w:val="24"/>
          <w:szCs w:val="24"/>
        </w:rPr>
        <w:t>)</w:t>
      </w:r>
      <w:r w:rsidR="005460D2">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proofErr w:type="gramStart"/>
      <w:r w:rsidRPr="00763B0A">
        <w:rPr>
          <w:b/>
          <w:bCs w:val="0"/>
          <w:sz w:val="24"/>
          <w:szCs w:val="24"/>
          <w:u w:val="single"/>
        </w:rPr>
        <w:lastRenderedPageBreak/>
        <w:t>По Лоту №1:</w:t>
      </w:r>
      <w:r w:rsidR="00717F60" w:rsidRPr="00763B0A">
        <w:rPr>
          <w:bCs w:val="0"/>
          <w:sz w:val="24"/>
          <w:szCs w:val="24"/>
        </w:rPr>
        <w:t xml:space="preserve"> </w:t>
      </w:r>
      <w:r w:rsidR="005E73E1" w:rsidRPr="001036C6">
        <w:rPr>
          <w:b/>
          <w:color w:val="000000"/>
          <w:sz w:val="24"/>
          <w:szCs w:val="24"/>
        </w:rPr>
        <w:t xml:space="preserve">1 285 781,00 </w:t>
      </w:r>
      <w:r w:rsidR="005E73E1" w:rsidRPr="00441A42">
        <w:t>(</w:t>
      </w:r>
      <w:r w:rsidR="005E73E1" w:rsidRPr="001036C6">
        <w:t>один миллион двести восемьдесят пять тысяч семьсот восемьдесят один</w:t>
      </w:r>
      <w:r w:rsidR="005E73E1">
        <w:t>)</w:t>
      </w:r>
      <w:r w:rsidR="005E73E1" w:rsidRPr="001036C6">
        <w:t xml:space="preserve"> рубль </w:t>
      </w:r>
      <w:r w:rsidR="005E73E1" w:rsidRPr="00441A42">
        <w:t xml:space="preserve"> 00 копеек РФ, без учета НДС; НДС составляет </w:t>
      </w:r>
      <w:r w:rsidR="005E73E1" w:rsidRPr="001036C6">
        <w:rPr>
          <w:b/>
          <w:color w:val="000000"/>
          <w:sz w:val="24"/>
          <w:szCs w:val="24"/>
        </w:rPr>
        <w:t>231 440,58</w:t>
      </w:r>
      <w:r w:rsidR="005E73E1">
        <w:rPr>
          <w:rFonts w:cs="Courier New"/>
          <w:color w:val="000000"/>
        </w:rPr>
        <w:t xml:space="preserve"> </w:t>
      </w:r>
      <w:r w:rsidR="005E73E1" w:rsidRPr="00441A42">
        <w:t>(</w:t>
      </w:r>
      <w:r w:rsidR="005E73E1" w:rsidRPr="001036C6">
        <w:t>двести тридцать одна тысяча четыреста сорок</w:t>
      </w:r>
      <w:r w:rsidR="005E73E1">
        <w:t>)</w:t>
      </w:r>
      <w:r w:rsidR="005E73E1" w:rsidRPr="001036C6">
        <w:t xml:space="preserve"> рублей </w:t>
      </w:r>
      <w:r w:rsidR="005E73E1" w:rsidRPr="00FD72F3">
        <w:t xml:space="preserve"> </w:t>
      </w:r>
      <w:r w:rsidR="005E73E1" w:rsidRPr="00441A42">
        <w:t xml:space="preserve"> </w:t>
      </w:r>
      <w:r w:rsidR="005E73E1">
        <w:t>58</w:t>
      </w:r>
      <w:r w:rsidR="005E73E1" w:rsidRPr="00441A42">
        <w:t xml:space="preserve"> копеек РФ;</w:t>
      </w:r>
      <w:r w:rsidR="005E73E1">
        <w:t xml:space="preserve"> </w:t>
      </w:r>
      <w:r w:rsidR="005E73E1" w:rsidRPr="001036C6">
        <w:rPr>
          <w:b/>
          <w:color w:val="000000"/>
          <w:sz w:val="24"/>
          <w:szCs w:val="24"/>
        </w:rPr>
        <w:t>1 517 221,58</w:t>
      </w:r>
      <w:r w:rsidR="005E73E1">
        <w:rPr>
          <w:color w:val="000000"/>
        </w:rPr>
        <w:t xml:space="preserve"> </w:t>
      </w:r>
      <w:r w:rsidR="005E73E1" w:rsidRPr="00441A42">
        <w:t>(</w:t>
      </w:r>
      <w:r w:rsidR="005E73E1" w:rsidRPr="001036C6">
        <w:t xml:space="preserve">один миллион пятьсот семнадцать тысяч двести двадцать один рубль </w:t>
      </w:r>
      <w:r w:rsidR="005E73E1" w:rsidRPr="00FD72F3">
        <w:t xml:space="preserve"> </w:t>
      </w:r>
      <w:r w:rsidR="005E73E1" w:rsidRPr="00441A42">
        <w:t xml:space="preserve">  </w:t>
      </w:r>
      <w:r w:rsidR="005E73E1">
        <w:t>58</w:t>
      </w:r>
      <w:r w:rsidR="005E73E1" w:rsidRPr="00441A42">
        <w:t xml:space="preserve"> копеек РФ, с учетом НДС.</w:t>
      </w:r>
      <w:proofErr w:type="gramEnd"/>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5B50DD" w:rsidRPr="005B50DD" w:rsidRDefault="005B50DD" w:rsidP="005B50DD">
      <w:pPr>
        <w:numPr>
          <w:ilvl w:val="0"/>
          <w:numId w:val="21"/>
        </w:numPr>
        <w:suppressAutoHyphens w:val="0"/>
        <w:spacing w:line="264" w:lineRule="auto"/>
        <w:rPr>
          <w:sz w:val="24"/>
          <w:szCs w:val="24"/>
          <w:lang w:eastAsia="ru-RU"/>
        </w:rPr>
      </w:pPr>
      <w:r w:rsidRPr="005B50DD">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w:t>
      </w:r>
      <w:r w:rsidRPr="00CF39D0">
        <w:rPr>
          <w:color w:val="000000"/>
          <w:sz w:val="24"/>
          <w:szCs w:val="24"/>
        </w:rPr>
        <w:lastRenderedPageBreak/>
        <w:t xml:space="preserve">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lastRenderedPageBreak/>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lastRenderedPageBreak/>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lastRenderedPageBreak/>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w:t>
      </w:r>
      <w:r w:rsidR="00352C2D">
        <w:rPr>
          <w:bCs w:val="0"/>
          <w:sz w:val="24"/>
          <w:szCs w:val="24"/>
        </w:rPr>
        <w:t>и</w:t>
      </w:r>
      <w:r w:rsidRPr="008D1B83">
        <w:rPr>
          <w:bCs w:val="0"/>
          <w:sz w:val="24"/>
          <w:szCs w:val="24"/>
        </w:rPr>
        <w:t xml:space="preserve"> – </w:t>
      </w:r>
      <w:r w:rsidR="009F72A5" w:rsidRPr="00441A42">
        <w:t>Горягина Татьяна Николаевна, контактный телефон: (4722) 58-17-51</w:t>
      </w:r>
      <w:r w:rsidR="00352C2D">
        <w:t xml:space="preserve"> ,  </w:t>
      </w:r>
      <w:r w:rsidR="00352C2D" w:rsidRPr="00441A42">
        <w:t xml:space="preserve">Ермолова Ирина Валерьевна – контактный телефон: (4722) 58-17-81, адрес электронной почты: </w:t>
      </w:r>
      <w:hyperlink r:id="rId35" w:history="1">
        <w:r w:rsidR="00352C2D" w:rsidRPr="00441A42">
          <w:rPr>
            <w:rStyle w:val="a7"/>
          </w:rPr>
          <w:t>Ermolova.IV@mrsk-1.ru</w:t>
        </w:r>
      </w:hyperlink>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lastRenderedPageBreak/>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3F1E3F">
        <w:rPr>
          <w:b/>
          <w:bCs w:val="0"/>
          <w:sz w:val="24"/>
          <w:szCs w:val="24"/>
        </w:rPr>
        <w:t>2</w:t>
      </w:r>
      <w:r w:rsidR="005E73E1">
        <w:rPr>
          <w:b/>
          <w:bCs w:val="0"/>
          <w:sz w:val="24"/>
          <w:szCs w:val="24"/>
        </w:rPr>
        <w:t>6</w:t>
      </w:r>
      <w:r w:rsidR="003F1E3F">
        <w:rPr>
          <w:b/>
          <w:bCs w:val="0"/>
          <w:sz w:val="24"/>
          <w:szCs w:val="24"/>
        </w:rPr>
        <w:t xml:space="preserve"> октября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 xml:space="preserve">содержат очевидные арифметические или грамматические ошибки, с исправлением </w:t>
      </w:r>
      <w:r w:rsidRPr="00BC19F9">
        <w:rPr>
          <w:sz w:val="24"/>
          <w:szCs w:val="24"/>
        </w:rPr>
        <w:lastRenderedPageBreak/>
        <w:t>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lastRenderedPageBreak/>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который подписывается ответственным секретарем Закупочной </w:t>
      </w:r>
      <w:r w:rsidR="00E60F8E" w:rsidRPr="00E71A48">
        <w:rPr>
          <w:sz w:val="24"/>
          <w:szCs w:val="24"/>
        </w:rPr>
        <w:lastRenderedPageBreak/>
        <w:t>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3"/>
          <w:headerReference w:type="default" r:id="rId44"/>
          <w:footerReference w:type="even" r:id="rId45"/>
          <w:headerReference w:type="first" r:id="rId46"/>
          <w:footerReference w:type="first" r:id="rId47"/>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E0C" w:rsidRDefault="00B73E0C">
      <w:pPr>
        <w:spacing w:line="240" w:lineRule="auto"/>
      </w:pPr>
      <w:r>
        <w:separator/>
      </w:r>
    </w:p>
  </w:endnote>
  <w:endnote w:type="continuationSeparator" w:id="0">
    <w:p w:rsidR="00B73E0C" w:rsidRDefault="00B73E0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5460D2">
    <w:pPr>
      <w:pStyle w:val="aff2"/>
      <w:framePr w:wrap="around" w:vAnchor="text" w:hAnchor="margin" w:xAlign="right" w:y="1"/>
      <w:rPr>
        <w:rStyle w:val="a6"/>
      </w:rPr>
    </w:pPr>
    <w:r>
      <w:rPr>
        <w:rStyle w:val="a6"/>
      </w:rPr>
      <w:fldChar w:fldCharType="begin"/>
    </w:r>
    <w:r w:rsidR="00B03B1C">
      <w:rPr>
        <w:rStyle w:val="a6"/>
      </w:rPr>
      <w:instrText xml:space="preserve">PAGE  </w:instrText>
    </w:r>
    <w:r>
      <w:rPr>
        <w:rStyle w:val="a6"/>
      </w:rPr>
      <w:fldChar w:fldCharType="end"/>
    </w:r>
  </w:p>
  <w:p w:rsidR="00B03B1C" w:rsidRDefault="00B03B1C">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Pr="00FA0376" w:rsidRDefault="00B03B1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460D2" w:rsidRPr="00FA0376">
      <w:rPr>
        <w:sz w:val="16"/>
        <w:szCs w:val="16"/>
        <w:lang w:eastAsia="ru-RU"/>
      </w:rPr>
      <w:fldChar w:fldCharType="begin"/>
    </w:r>
    <w:r w:rsidRPr="00FA0376">
      <w:rPr>
        <w:sz w:val="16"/>
        <w:szCs w:val="16"/>
        <w:lang w:eastAsia="ru-RU"/>
      </w:rPr>
      <w:instrText xml:space="preserve"> PAGE </w:instrText>
    </w:r>
    <w:r w:rsidR="005460D2" w:rsidRPr="00FA0376">
      <w:rPr>
        <w:sz w:val="16"/>
        <w:szCs w:val="16"/>
        <w:lang w:eastAsia="ru-RU"/>
      </w:rPr>
      <w:fldChar w:fldCharType="separate"/>
    </w:r>
    <w:r w:rsidR="00B32119">
      <w:rPr>
        <w:noProof/>
        <w:sz w:val="16"/>
        <w:szCs w:val="16"/>
        <w:lang w:eastAsia="ru-RU"/>
      </w:rPr>
      <w:t>4</w:t>
    </w:r>
    <w:r w:rsidR="005460D2" w:rsidRPr="00FA0376">
      <w:rPr>
        <w:sz w:val="16"/>
        <w:szCs w:val="16"/>
        <w:lang w:eastAsia="ru-RU"/>
      </w:rPr>
      <w:fldChar w:fldCharType="end"/>
    </w:r>
  </w:p>
  <w:p w:rsidR="00B03B1C" w:rsidRPr="00EE0539" w:rsidRDefault="00B03B1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5E73E1" w:rsidRPr="005E73E1">
      <w:rPr>
        <w:sz w:val="18"/>
        <w:szCs w:val="18"/>
      </w:rPr>
      <w:t xml:space="preserve">Договора  на поставку </w:t>
    </w:r>
    <w:proofErr w:type="spellStart"/>
    <w:r w:rsidR="005E73E1" w:rsidRPr="005E73E1">
      <w:rPr>
        <w:sz w:val="18"/>
        <w:szCs w:val="18"/>
      </w:rPr>
      <w:t>райдера</w:t>
    </w:r>
    <w:proofErr w:type="spellEnd"/>
    <w:r w:rsidR="005E73E1" w:rsidRPr="005E73E1">
      <w:rPr>
        <w:sz w:val="18"/>
        <w:szCs w:val="18"/>
      </w:rPr>
      <w:t xml:space="preserve"> для нужд ПАО «МРСК Центра» (филиала «Белгородэнерго</w:t>
    </w:r>
    <w:r w:rsidR="005E73E1" w:rsidRPr="009B33BB">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E0C" w:rsidRDefault="00B73E0C">
      <w:pPr>
        <w:spacing w:line="240" w:lineRule="auto"/>
      </w:pPr>
      <w:r>
        <w:separator/>
      </w:r>
    </w:p>
  </w:footnote>
  <w:footnote w:type="continuationSeparator" w:id="0">
    <w:p w:rsidR="00B73E0C" w:rsidRDefault="00B73E0C">
      <w:pPr>
        <w:spacing w:line="240" w:lineRule="auto"/>
      </w:pPr>
      <w:r>
        <w:continuationSeparator/>
      </w:r>
    </w:p>
  </w:footnote>
  <w:footnote w:id="1">
    <w:p w:rsidR="00B03B1C" w:rsidRDefault="00B03B1C"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03B1C" w:rsidRDefault="00B03B1C"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Pr="00930031" w:rsidRDefault="00B03B1C"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B1C" w:rsidRDefault="00B03B1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0770"/>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11DC"/>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19B"/>
    <w:rsid w:val="002E6387"/>
    <w:rsid w:val="002F24A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2C2D"/>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52BA"/>
    <w:rsid w:val="003C090C"/>
    <w:rsid w:val="003C164F"/>
    <w:rsid w:val="003C2207"/>
    <w:rsid w:val="003C3CB6"/>
    <w:rsid w:val="003C4CB7"/>
    <w:rsid w:val="003D1F5A"/>
    <w:rsid w:val="003D3D44"/>
    <w:rsid w:val="003D4D5E"/>
    <w:rsid w:val="003D726B"/>
    <w:rsid w:val="003D7C16"/>
    <w:rsid w:val="003E170D"/>
    <w:rsid w:val="003E63F6"/>
    <w:rsid w:val="003F1AFB"/>
    <w:rsid w:val="003F1E3F"/>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347C"/>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57743"/>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1BB"/>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0D2"/>
    <w:rsid w:val="00546518"/>
    <w:rsid w:val="00546583"/>
    <w:rsid w:val="00553A57"/>
    <w:rsid w:val="00553B6E"/>
    <w:rsid w:val="00556631"/>
    <w:rsid w:val="00556C74"/>
    <w:rsid w:val="005631D9"/>
    <w:rsid w:val="00570124"/>
    <w:rsid w:val="00572EA1"/>
    <w:rsid w:val="00581341"/>
    <w:rsid w:val="005818B2"/>
    <w:rsid w:val="00584DFA"/>
    <w:rsid w:val="00587751"/>
    <w:rsid w:val="005878D5"/>
    <w:rsid w:val="005954C8"/>
    <w:rsid w:val="00595528"/>
    <w:rsid w:val="00596888"/>
    <w:rsid w:val="00596921"/>
    <w:rsid w:val="005A2CAE"/>
    <w:rsid w:val="005A3827"/>
    <w:rsid w:val="005A3F4B"/>
    <w:rsid w:val="005A708D"/>
    <w:rsid w:val="005B074F"/>
    <w:rsid w:val="005B50DD"/>
    <w:rsid w:val="005B75A6"/>
    <w:rsid w:val="005C10C6"/>
    <w:rsid w:val="005C22A4"/>
    <w:rsid w:val="005C6F5D"/>
    <w:rsid w:val="005D16BC"/>
    <w:rsid w:val="005D4A00"/>
    <w:rsid w:val="005D7AA7"/>
    <w:rsid w:val="005D7E4C"/>
    <w:rsid w:val="005E12FD"/>
    <w:rsid w:val="005E3DD2"/>
    <w:rsid w:val="005E724B"/>
    <w:rsid w:val="005E73E1"/>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D58F3"/>
    <w:rsid w:val="006E10CC"/>
    <w:rsid w:val="006F3D8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4A0F"/>
    <w:rsid w:val="00817246"/>
    <w:rsid w:val="00820936"/>
    <w:rsid w:val="00821577"/>
    <w:rsid w:val="008222AF"/>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4BEE"/>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21750"/>
    <w:rsid w:val="00A23E2D"/>
    <w:rsid w:val="00A24167"/>
    <w:rsid w:val="00A25681"/>
    <w:rsid w:val="00A2572E"/>
    <w:rsid w:val="00A33B7C"/>
    <w:rsid w:val="00A345B6"/>
    <w:rsid w:val="00A37EBB"/>
    <w:rsid w:val="00A4059F"/>
    <w:rsid w:val="00A40714"/>
    <w:rsid w:val="00A40BDF"/>
    <w:rsid w:val="00A41B88"/>
    <w:rsid w:val="00A44B30"/>
    <w:rsid w:val="00A5705A"/>
    <w:rsid w:val="00A600E3"/>
    <w:rsid w:val="00A639E3"/>
    <w:rsid w:val="00A66A8B"/>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B1C"/>
    <w:rsid w:val="00B068E7"/>
    <w:rsid w:val="00B075DF"/>
    <w:rsid w:val="00B12653"/>
    <w:rsid w:val="00B15F0B"/>
    <w:rsid w:val="00B20653"/>
    <w:rsid w:val="00B21EC0"/>
    <w:rsid w:val="00B22B2F"/>
    <w:rsid w:val="00B24E19"/>
    <w:rsid w:val="00B26A26"/>
    <w:rsid w:val="00B27CCD"/>
    <w:rsid w:val="00B32119"/>
    <w:rsid w:val="00B32859"/>
    <w:rsid w:val="00B37046"/>
    <w:rsid w:val="00B4223D"/>
    <w:rsid w:val="00B42AE0"/>
    <w:rsid w:val="00B42DA0"/>
    <w:rsid w:val="00B4498F"/>
    <w:rsid w:val="00B47890"/>
    <w:rsid w:val="00B500A2"/>
    <w:rsid w:val="00B51A18"/>
    <w:rsid w:val="00B5307E"/>
    <w:rsid w:val="00B5344A"/>
    <w:rsid w:val="00B56312"/>
    <w:rsid w:val="00B618BA"/>
    <w:rsid w:val="00B61FBB"/>
    <w:rsid w:val="00B71B9D"/>
    <w:rsid w:val="00B73E0C"/>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5A0E"/>
    <w:rsid w:val="00C21FA7"/>
    <w:rsid w:val="00C236C0"/>
    <w:rsid w:val="00C2544E"/>
    <w:rsid w:val="00C30AF4"/>
    <w:rsid w:val="00C33106"/>
    <w:rsid w:val="00C35043"/>
    <w:rsid w:val="00C41228"/>
    <w:rsid w:val="00C421E1"/>
    <w:rsid w:val="00C47845"/>
    <w:rsid w:val="00C521DF"/>
    <w:rsid w:val="00C55B59"/>
    <w:rsid w:val="00C606DE"/>
    <w:rsid w:val="00C634E3"/>
    <w:rsid w:val="00C6609A"/>
    <w:rsid w:val="00C70F61"/>
    <w:rsid w:val="00C74146"/>
    <w:rsid w:val="00C74643"/>
    <w:rsid w:val="00C758B2"/>
    <w:rsid w:val="00C828C2"/>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0529B"/>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30D6"/>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48A4"/>
    <w:rsid w:val="00FB666F"/>
    <w:rsid w:val="00FB6C72"/>
    <w:rsid w:val="00FB7C04"/>
    <w:rsid w:val="00FC1D5F"/>
    <w:rsid w:val="00FC2A9D"/>
    <w:rsid w:val="00FC70F4"/>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07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header" Target="header12.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10.xml"/><Relationship Id="rId47" Type="http://schemas.openxmlformats.org/officeDocument/2006/relationships/footer" Target="footer12.xml"/><Relationship Id="rId50"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Poplavskiy.VV@mrsk-1.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6287D630-A70B-40CD-A8FD-916D23954F00%7d" TargetMode="External"/><Relationship Id="rId31" Type="http://schemas.openxmlformats.org/officeDocument/2006/relationships/footer" Target="footer6.xml"/><Relationship Id="rId44"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yperlink" Target="mailto:Ermolova.IV@mrsk-1.ru" TargetMode="External"/><Relationship Id="rId43" Type="http://schemas.openxmlformats.org/officeDocument/2006/relationships/header" Target="header13.xml"/><Relationship Id="rId48" Type="http://schemas.openxmlformats.org/officeDocument/2006/relationships/fontTable" Target="fontTable.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68569-7FA8-4EB9-B765-40400577F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75</Pages>
  <Words>22926</Words>
  <Characters>130684</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153304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90</cp:revision>
  <cp:lastPrinted>2015-12-29T14:27:00Z</cp:lastPrinted>
  <dcterms:created xsi:type="dcterms:W3CDTF">2016-01-12T11:24:00Z</dcterms:created>
  <dcterms:modified xsi:type="dcterms:W3CDTF">2016-10-10T13:18:00Z</dcterms:modified>
</cp:coreProperties>
</file>