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1C6B88"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436851" w:rsidRPr="00041308" w:rsidRDefault="00436851" w:rsidP="00436851">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rsidR="00436851" w:rsidRPr="00010061" w:rsidRDefault="00436851" w:rsidP="00436851">
                  <w:pPr>
                    <w:ind w:right="-21" w:firstLine="0"/>
                    <w:jc w:val="left"/>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rsidR="00436851" w:rsidRDefault="00436851" w:rsidP="00436851">
                  <w:pPr>
                    <w:ind w:right="-21" w:firstLine="0"/>
                    <w:jc w:val="left"/>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p>
                <w:p w:rsidR="00436851" w:rsidRDefault="00436851" w:rsidP="00436851">
                  <w:pPr>
                    <w:ind w:right="-21" w:firstLine="0"/>
                    <w:jc w:val="left"/>
                    <w:rPr>
                      <w:rFonts w:ascii="Helios" w:hAnsi="Helios"/>
                      <w:sz w:val="12"/>
                      <w:szCs w:val="12"/>
                    </w:rPr>
                  </w:pPr>
                  <w:r>
                    <w:rPr>
                      <w:rFonts w:ascii="Helios" w:hAnsi="Helios"/>
                      <w:sz w:val="12"/>
                      <w:szCs w:val="12"/>
                    </w:rPr>
                    <w:t>тел./</w:t>
                  </w:r>
                  <w:r w:rsidRPr="00010061">
                    <w:rPr>
                      <w:rFonts w:ascii="Helios" w:hAnsi="Helios"/>
                      <w:sz w:val="12"/>
                      <w:szCs w:val="12"/>
                    </w:rPr>
                    <w:t>прямая линия энергетиков: 8-800-50-50-115,</w:t>
                  </w:r>
                  <w:r>
                    <w:rPr>
                      <w:rFonts w:ascii="Helios" w:hAnsi="Helios"/>
                      <w:sz w:val="12"/>
                      <w:szCs w:val="12"/>
                    </w:rPr>
                    <w:t xml:space="preserve"> </w:t>
                  </w:r>
                </w:p>
                <w:p w:rsidR="00436851" w:rsidRPr="00010061" w:rsidRDefault="00436851" w:rsidP="00436851">
                  <w:pPr>
                    <w:ind w:right="-21" w:firstLine="0"/>
                    <w:jc w:val="left"/>
                    <w:rPr>
                      <w:rFonts w:ascii="Helios" w:hAnsi="Helios"/>
                      <w:sz w:val="12"/>
                      <w:szCs w:val="12"/>
                    </w:rPr>
                  </w:pPr>
                  <w:r w:rsidRPr="00010061">
                    <w:rPr>
                      <w:rFonts w:ascii="Helios" w:hAnsi="Helios"/>
                      <w:sz w:val="12"/>
                      <w:szCs w:val="12"/>
                    </w:rPr>
                    <w:t>телефон доверия: +7 (495) 747-92-99</w:t>
                  </w:r>
                </w:p>
                <w:p w:rsidR="00436851" w:rsidRPr="00E23D27" w:rsidRDefault="00436851" w:rsidP="00436851">
                  <w:pPr>
                    <w:ind w:right="-21" w:firstLine="0"/>
                    <w:jc w:val="left"/>
                    <w:rPr>
                      <w:rFonts w:ascii="Helios" w:hAnsi="Helios"/>
                      <w:sz w:val="12"/>
                      <w:szCs w:val="12"/>
                      <w:lang w:val="en-US"/>
                    </w:rPr>
                  </w:pPr>
                  <w:proofErr w:type="gramStart"/>
                  <w:r w:rsidRPr="0034173B">
                    <w:rPr>
                      <w:rFonts w:ascii="Helios" w:hAnsi="Helios"/>
                      <w:sz w:val="12"/>
                      <w:szCs w:val="12"/>
                      <w:lang w:val="en-US"/>
                    </w:rPr>
                    <w:t>e</w:t>
                  </w:r>
                  <w:r w:rsidRPr="00E23D27">
                    <w:rPr>
                      <w:rFonts w:ascii="Helios" w:hAnsi="Helios"/>
                      <w:sz w:val="12"/>
                      <w:szCs w:val="12"/>
                      <w:lang w:val="en-US"/>
                    </w:rPr>
                    <w:t>-</w:t>
                  </w:r>
                  <w:r w:rsidRPr="0034173B">
                    <w:rPr>
                      <w:rFonts w:ascii="Helios" w:hAnsi="Helios"/>
                      <w:sz w:val="12"/>
                      <w:szCs w:val="12"/>
                      <w:lang w:val="en-US"/>
                    </w:rPr>
                    <w:t>mail</w:t>
                  </w:r>
                  <w:proofErr w:type="gramEnd"/>
                  <w:r w:rsidRPr="00E23D27">
                    <w:rPr>
                      <w:rFonts w:ascii="Helios" w:hAnsi="Helios"/>
                      <w:sz w:val="12"/>
                      <w:szCs w:val="12"/>
                      <w:lang w:val="en-US"/>
                    </w:rPr>
                    <w:t xml:space="preserve">: </w:t>
                  </w:r>
                  <w:r w:rsidRPr="0034173B">
                    <w:rPr>
                      <w:rFonts w:ascii="Helios" w:hAnsi="Helios"/>
                      <w:sz w:val="12"/>
                      <w:szCs w:val="12"/>
                      <w:lang w:val="en-US"/>
                    </w:rPr>
                    <w:t>kostromaenergo</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r w:rsidRPr="00E23D27">
                    <w:rPr>
                      <w:rFonts w:ascii="Helios" w:hAnsi="Helios"/>
                      <w:sz w:val="12"/>
                      <w:szCs w:val="12"/>
                      <w:lang w:val="en-US"/>
                    </w:rPr>
                    <w:t xml:space="preserve">, </w:t>
                  </w:r>
                  <w:r w:rsidRPr="0034173B">
                    <w:rPr>
                      <w:rFonts w:ascii="Helios" w:hAnsi="Helios"/>
                      <w:sz w:val="12"/>
                      <w:szCs w:val="12"/>
                      <w:lang w:val="en-US"/>
                    </w:rPr>
                    <w:t>http</w:t>
                  </w:r>
                  <w:r w:rsidRPr="00E23D27">
                    <w:rPr>
                      <w:rFonts w:ascii="Helios" w:hAnsi="Helios"/>
                      <w:sz w:val="12"/>
                      <w:szCs w:val="12"/>
                      <w:lang w:val="en-US"/>
                    </w:rPr>
                    <w:t>://</w:t>
                  </w:r>
                  <w:r w:rsidRPr="0034173B">
                    <w:rPr>
                      <w:rFonts w:ascii="Helios" w:hAnsi="Helios"/>
                      <w:sz w:val="12"/>
                      <w:szCs w:val="12"/>
                      <w:lang w:val="en-US"/>
                    </w:rPr>
                    <w:t>www</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p>
                <w:p w:rsidR="001C6B88" w:rsidRPr="00436851" w:rsidRDefault="001C6B88" w:rsidP="00BF0828">
                  <w:pPr>
                    <w:spacing w:line="240" w:lineRule="auto"/>
                    <w:ind w:right="-23"/>
                    <w:rPr>
                      <w:rFonts w:ascii="Helios" w:hAnsi="Helios"/>
                      <w:sz w:val="12"/>
                      <w:szCs w:val="12"/>
                      <w:lang w:val="en-US"/>
                    </w:rPr>
                  </w:pPr>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1C6B88" w:rsidRPr="007417E6" w:rsidRDefault="001C6B88" w:rsidP="001C6B88">
      <w:pPr>
        <w:ind w:left="5670" w:firstLine="0"/>
        <w:jc w:val="center"/>
        <w:rPr>
          <w:sz w:val="24"/>
          <w:szCs w:val="24"/>
        </w:rPr>
      </w:pPr>
      <w:r w:rsidRPr="007417E6">
        <w:rPr>
          <w:sz w:val="24"/>
          <w:szCs w:val="24"/>
        </w:rPr>
        <w:t>УТВЕРЖДАЮ:</w:t>
      </w:r>
    </w:p>
    <w:p w:rsidR="001C6B88" w:rsidRPr="00CD7FCD" w:rsidRDefault="001C6B88" w:rsidP="001C6B88">
      <w:pPr>
        <w:spacing w:line="240" w:lineRule="auto"/>
        <w:jc w:val="right"/>
        <w:rPr>
          <w:sz w:val="24"/>
          <w:szCs w:val="24"/>
        </w:rPr>
      </w:pPr>
      <w:r w:rsidRPr="00CD7FCD">
        <w:rPr>
          <w:sz w:val="24"/>
          <w:szCs w:val="24"/>
        </w:rPr>
        <w:t>Председатель закупочной комиссии -</w:t>
      </w:r>
    </w:p>
    <w:p w:rsidR="001C6B88" w:rsidRDefault="001C6B88" w:rsidP="001C6B88">
      <w:pPr>
        <w:spacing w:line="240" w:lineRule="auto"/>
        <w:jc w:val="right"/>
        <w:rPr>
          <w:sz w:val="24"/>
          <w:szCs w:val="24"/>
        </w:rPr>
      </w:pPr>
      <w:r w:rsidRPr="00CD7FCD">
        <w:rPr>
          <w:sz w:val="24"/>
          <w:szCs w:val="24"/>
        </w:rPr>
        <w:t xml:space="preserve">заместитель генерального директора </w:t>
      </w:r>
      <w:r>
        <w:rPr>
          <w:sz w:val="24"/>
          <w:szCs w:val="24"/>
        </w:rPr>
        <w:t xml:space="preserve">- </w:t>
      </w:r>
      <w:r w:rsidRPr="00CD7FCD">
        <w:rPr>
          <w:sz w:val="24"/>
          <w:szCs w:val="24"/>
        </w:rPr>
        <w:t xml:space="preserve">директор </w:t>
      </w:r>
    </w:p>
    <w:p w:rsidR="001C6B88" w:rsidRPr="00CD7FCD" w:rsidRDefault="001C6B88" w:rsidP="001C6B88">
      <w:pPr>
        <w:spacing w:line="240" w:lineRule="auto"/>
        <w:jc w:val="right"/>
        <w:rPr>
          <w:sz w:val="24"/>
          <w:szCs w:val="24"/>
        </w:rPr>
      </w:pPr>
      <w:r w:rsidRPr="00CD7FCD">
        <w:rPr>
          <w:sz w:val="24"/>
          <w:szCs w:val="24"/>
        </w:rPr>
        <w:t>филиала ПАО «МРСК Центра» - «Костромаэнерго»</w:t>
      </w:r>
    </w:p>
    <w:p w:rsidR="001C6B88" w:rsidRPr="007E4F4E" w:rsidRDefault="001C6B88" w:rsidP="001C6B88">
      <w:pPr>
        <w:spacing w:line="240" w:lineRule="auto"/>
        <w:jc w:val="right"/>
        <w:rPr>
          <w:highlight w:val="yellow"/>
        </w:rPr>
      </w:pPr>
    </w:p>
    <w:p w:rsidR="001C6B88" w:rsidRPr="00C12FA4" w:rsidRDefault="001C6B88" w:rsidP="001C6B88">
      <w:pPr>
        <w:spacing w:line="240" w:lineRule="auto"/>
        <w:jc w:val="right"/>
        <w:rPr>
          <w:sz w:val="24"/>
          <w:szCs w:val="24"/>
        </w:rPr>
      </w:pPr>
      <w:r w:rsidRPr="00CD7FCD">
        <w:rPr>
          <w:sz w:val="24"/>
          <w:szCs w:val="24"/>
        </w:rPr>
        <w:t xml:space="preserve">____________________ Е.А. </w:t>
      </w:r>
      <w:r>
        <w:rPr>
          <w:sz w:val="24"/>
          <w:szCs w:val="24"/>
        </w:rPr>
        <w:t>Смирнов</w:t>
      </w:r>
    </w:p>
    <w:p w:rsidR="001C6B88" w:rsidRPr="00C12FA4" w:rsidRDefault="001C6B88" w:rsidP="001C6B88">
      <w:pPr>
        <w:spacing w:line="240" w:lineRule="auto"/>
        <w:jc w:val="right"/>
        <w:rPr>
          <w:sz w:val="24"/>
          <w:szCs w:val="24"/>
        </w:rPr>
      </w:pPr>
    </w:p>
    <w:p w:rsidR="001C6B88" w:rsidRPr="00C12FA4" w:rsidRDefault="001C6B88" w:rsidP="001C6B88">
      <w:pPr>
        <w:ind w:left="5670" w:firstLine="0"/>
        <w:jc w:val="right"/>
        <w:rPr>
          <w:sz w:val="24"/>
          <w:szCs w:val="24"/>
        </w:rPr>
      </w:pPr>
      <w:r w:rsidRPr="00C12FA4">
        <w:rPr>
          <w:sz w:val="24"/>
          <w:szCs w:val="24"/>
        </w:rPr>
        <w:t xml:space="preserve"> «____» ___________________ </w:t>
      </w:r>
      <w:r>
        <w:rPr>
          <w:sz w:val="24"/>
          <w:szCs w:val="24"/>
        </w:rPr>
        <w:t>2017</w:t>
      </w:r>
      <w:r w:rsidRPr="00C12FA4">
        <w:rPr>
          <w:sz w:val="24"/>
          <w:szCs w:val="24"/>
        </w:rPr>
        <w:t xml:space="preserve">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Протокол № ____________</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от «___» _______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7556FF" w:rsidRPr="001C6B88">
        <w:rPr>
          <w:b/>
          <w:sz w:val="24"/>
          <w:szCs w:val="24"/>
        </w:rPr>
        <w:t>Договор</w:t>
      </w:r>
      <w:r w:rsidR="001C6B88">
        <w:rPr>
          <w:b/>
          <w:sz w:val="24"/>
          <w:szCs w:val="24"/>
        </w:rPr>
        <w:t>а</w:t>
      </w:r>
      <w:r w:rsidR="007556FF" w:rsidRPr="001C6B88">
        <w:rPr>
          <w:b/>
          <w:sz w:val="24"/>
          <w:szCs w:val="24"/>
        </w:rPr>
        <w:t xml:space="preserve"> </w:t>
      </w:r>
      <w:r w:rsidR="001C6B88" w:rsidRPr="001C6B88">
        <w:rPr>
          <w:b/>
          <w:sz w:val="24"/>
          <w:szCs w:val="24"/>
        </w:rPr>
        <w:t>на поставку прочего сетевого железобетона для нужд ПАО «МРСК Центра» (филиала «Костромаэнерго»)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1C6B88" w:rsidRDefault="001C6B88" w:rsidP="00E71A48">
      <w:pPr>
        <w:spacing w:line="264" w:lineRule="auto"/>
        <w:ind w:firstLine="0"/>
        <w:jc w:val="center"/>
        <w:rPr>
          <w:b/>
          <w:sz w:val="24"/>
          <w:szCs w:val="24"/>
        </w:rPr>
      </w:pPr>
    </w:p>
    <w:p w:rsidR="001C6B88" w:rsidRPr="00382A07" w:rsidRDefault="001C6B88"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1C6B88" w:rsidRPr="00D77FC1" w:rsidRDefault="001C6B88" w:rsidP="001C6B88">
      <w:pPr>
        <w:spacing w:line="240" w:lineRule="auto"/>
        <w:ind w:firstLine="0"/>
        <w:jc w:val="center"/>
        <w:rPr>
          <w:sz w:val="24"/>
          <w:szCs w:val="24"/>
        </w:rPr>
      </w:pPr>
      <w:r w:rsidRPr="00C12FA4">
        <w:rPr>
          <w:sz w:val="24"/>
          <w:szCs w:val="24"/>
        </w:rPr>
        <w:t xml:space="preserve">г. </w:t>
      </w:r>
      <w:r>
        <w:rPr>
          <w:sz w:val="24"/>
          <w:szCs w:val="24"/>
        </w:rPr>
        <w:t>Кострома</w:t>
      </w:r>
      <w:r w:rsidRPr="00C12FA4">
        <w:rPr>
          <w:sz w:val="24"/>
          <w:szCs w:val="24"/>
        </w:rPr>
        <w:br/>
      </w:r>
      <w:r>
        <w:rPr>
          <w:sz w:val="24"/>
          <w:szCs w:val="24"/>
        </w:rPr>
        <w:t>2017</w:t>
      </w:r>
      <w:r w:rsidRPr="00C12FA4">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400FC7">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400FC7">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400FC7">
        <w:rPr>
          <w:noProof/>
        </w:rPr>
        <w:t>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400FC7">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400FC7">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400FC7">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400FC7">
        <w:rPr>
          <w:noProof/>
        </w:rPr>
        <w:t>8</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400FC7">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400FC7">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400FC7">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400FC7">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400FC7">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400FC7">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400FC7">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400FC7">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400FC7">
        <w:rPr>
          <w:noProof/>
        </w:rPr>
        <w:t>29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400FC7">
        <w:rPr>
          <w:noProof/>
        </w:rPr>
        <w:t>30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400FC7">
        <w:rPr>
          <w:noProof/>
        </w:rPr>
        <w:t>30</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400FC7">
        <w:rPr>
          <w:noProof/>
        </w:rPr>
        <w:t>32</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400FC7">
        <w:rPr>
          <w:noProof/>
        </w:rPr>
        <w:t>34</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400FC7">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400FC7">
        <w:rPr>
          <w:noProof/>
        </w:rPr>
        <w:t>36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400FC7">
        <w:rPr>
          <w:noProof/>
        </w:rPr>
        <w:t>37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400FC7">
        <w:rPr>
          <w:noProof/>
        </w:rPr>
        <w:t>38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400FC7">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400FC7">
        <w:rPr>
          <w:noProof/>
        </w:rPr>
        <w:t>40</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400FC7">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400FC7">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400FC7">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400FC7">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400FC7">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400FC7">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400FC7">
        <w:rPr>
          <w:noProof/>
        </w:rPr>
        <w:t>41</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400FC7">
        <w:rPr>
          <w:noProof/>
        </w:rPr>
        <w:t>42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400FC7">
        <w:rPr>
          <w:noProof/>
        </w:rPr>
        <w:t>42</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400FC7">
        <w:rPr>
          <w:noProof/>
        </w:rPr>
        <w:t>46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400FC7">
        <w:rPr>
          <w:noProof/>
        </w:rPr>
        <w:t>48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400FC7">
        <w:rPr>
          <w:noProof/>
        </w:rPr>
        <w:t>51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400FC7">
        <w:rPr>
          <w:noProof/>
        </w:rPr>
        <w:t>53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400FC7">
        <w:rPr>
          <w:noProof/>
        </w:rPr>
        <w:t>55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400FC7">
        <w:rPr>
          <w:noProof/>
        </w:rPr>
        <w:t>57</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400FC7">
        <w:rPr>
          <w:noProof/>
        </w:rPr>
        <w:t>58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400FC7">
        <w:rPr>
          <w:noProof/>
        </w:rPr>
        <w:t>64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400FC7">
        <w:rPr>
          <w:noProof/>
        </w:rPr>
        <w:t>66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400FC7">
        <w:rPr>
          <w:noProof/>
        </w:rPr>
        <w:t>68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400FC7">
        <w:rPr>
          <w:noProof/>
        </w:rPr>
        <w:t>70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400FC7">
        <w:rPr>
          <w:noProof/>
        </w:rPr>
        <w:t>73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400FC7">
        <w:rPr>
          <w:noProof/>
        </w:rPr>
        <w:t>77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400FC7">
        <w:rPr>
          <w:noProof/>
        </w:rPr>
        <w:t>80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400FC7">
        <w:rPr>
          <w:noProof/>
        </w:rPr>
        <w:t>82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400FC7">
        <w:rPr>
          <w:noProof/>
        </w:rPr>
        <w:t>84</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82A07" w:rsidRDefault="001C6B8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191386085"/>
      <w:bookmarkStart w:id="11" w:name="_Ref302563524"/>
      <w:bookmarkStart w:id="12" w:name="_Ref306033426"/>
      <w:bookmarkStart w:id="13" w:name="_Ref55193512"/>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ПАО «МРСК </w:t>
      </w:r>
      <w:r w:rsidRPr="00702B2C">
        <w:rPr>
          <w:iCs/>
          <w:sz w:val="24"/>
          <w:szCs w:val="24"/>
        </w:rPr>
        <w:t>Центра» (далее – Заказчик или Организатор)</w:t>
      </w:r>
      <w:r>
        <w:rPr>
          <w:iCs/>
          <w:sz w:val="24"/>
          <w:szCs w:val="24"/>
        </w:rPr>
        <w:t>,</w:t>
      </w:r>
      <w:r w:rsidRPr="00702B2C">
        <w:rPr>
          <w:iCs/>
          <w:sz w:val="24"/>
          <w:szCs w:val="24"/>
        </w:rPr>
        <w:t xml:space="preserve"> почтовый адрес: </w:t>
      </w:r>
      <w:r w:rsidRPr="00D80A5F">
        <w:rPr>
          <w:iCs/>
          <w:sz w:val="24"/>
          <w:szCs w:val="24"/>
        </w:rPr>
        <w:t>РФ, 156961, г. Кострома, проспект Мира, 53</w:t>
      </w:r>
      <w:r>
        <w:rPr>
          <w:iCs/>
          <w:sz w:val="24"/>
          <w:szCs w:val="24"/>
        </w:rPr>
        <w:t>, с</w:t>
      </w:r>
      <w:r w:rsidRPr="00702B2C">
        <w:rPr>
          <w:iCs/>
          <w:sz w:val="24"/>
          <w:szCs w:val="24"/>
        </w:rPr>
        <w:t xml:space="preserve">екретарь Закупочной комиссии </w:t>
      </w:r>
      <w:r>
        <w:rPr>
          <w:iCs/>
          <w:sz w:val="24"/>
          <w:szCs w:val="24"/>
        </w:rPr>
        <w:t xml:space="preserve">и </w:t>
      </w:r>
      <w:r w:rsidRPr="00702B2C">
        <w:rPr>
          <w:iCs/>
          <w:sz w:val="24"/>
          <w:szCs w:val="24"/>
        </w:rPr>
        <w:t xml:space="preserve">ответственное лицо – </w:t>
      </w:r>
      <w:r>
        <w:rPr>
          <w:iCs/>
          <w:sz w:val="24"/>
          <w:szCs w:val="24"/>
        </w:rPr>
        <w:t>специалист 2-й категории отдела</w:t>
      </w:r>
      <w:r w:rsidRPr="00702B2C">
        <w:rPr>
          <w:iCs/>
          <w:sz w:val="24"/>
          <w:szCs w:val="24"/>
        </w:rPr>
        <w:t xml:space="preserve"> закупочной деятельности </w:t>
      </w:r>
      <w:r>
        <w:rPr>
          <w:iCs/>
          <w:sz w:val="24"/>
          <w:szCs w:val="24"/>
        </w:rPr>
        <w:t xml:space="preserve">филиала </w:t>
      </w:r>
      <w:r w:rsidRPr="00702B2C">
        <w:rPr>
          <w:iCs/>
          <w:sz w:val="24"/>
          <w:szCs w:val="24"/>
        </w:rPr>
        <w:t>ПАО «МРСК Центра»</w:t>
      </w:r>
      <w:r>
        <w:rPr>
          <w:iCs/>
          <w:sz w:val="24"/>
          <w:szCs w:val="24"/>
        </w:rPr>
        <w:t xml:space="preserve"> - «Костромаэнерго»</w:t>
      </w:r>
      <w:r w:rsidRPr="00702B2C">
        <w:rPr>
          <w:iCs/>
          <w:sz w:val="24"/>
          <w:szCs w:val="24"/>
        </w:rPr>
        <w:t xml:space="preserve"> </w:t>
      </w:r>
      <w:r>
        <w:rPr>
          <w:iCs/>
          <w:sz w:val="24"/>
          <w:szCs w:val="24"/>
        </w:rPr>
        <w:t>Дейтер И.К., контактный</w:t>
      </w:r>
      <w:r w:rsidRPr="00702B2C">
        <w:rPr>
          <w:iCs/>
          <w:sz w:val="24"/>
          <w:szCs w:val="24"/>
        </w:rPr>
        <w:t xml:space="preserve"> теле</w:t>
      </w:r>
      <w:r>
        <w:rPr>
          <w:iCs/>
          <w:sz w:val="24"/>
          <w:szCs w:val="24"/>
        </w:rPr>
        <w:t>фон</w:t>
      </w:r>
      <w:r w:rsidRPr="00702B2C">
        <w:rPr>
          <w:iCs/>
          <w:sz w:val="24"/>
          <w:szCs w:val="24"/>
        </w:rPr>
        <w:t>: (49</w:t>
      </w:r>
      <w:r>
        <w:rPr>
          <w:iCs/>
          <w:sz w:val="24"/>
          <w:szCs w:val="24"/>
        </w:rPr>
        <w:t>42</w:t>
      </w:r>
      <w:r w:rsidRPr="00702B2C">
        <w:rPr>
          <w:iCs/>
          <w:sz w:val="24"/>
          <w:szCs w:val="24"/>
        </w:rPr>
        <w:t xml:space="preserve">) </w:t>
      </w:r>
      <w:r>
        <w:rPr>
          <w:iCs/>
          <w:sz w:val="24"/>
          <w:szCs w:val="24"/>
        </w:rPr>
        <w:t>396-482</w:t>
      </w:r>
      <w:r w:rsidRPr="00702B2C">
        <w:rPr>
          <w:iCs/>
          <w:sz w:val="24"/>
          <w:szCs w:val="24"/>
        </w:rPr>
        <w:t>,</w:t>
      </w:r>
      <w:r>
        <w:rPr>
          <w:iCs/>
          <w:sz w:val="24"/>
          <w:szCs w:val="24"/>
        </w:rPr>
        <w:t xml:space="preserve"> </w:t>
      </w:r>
      <w:r>
        <w:rPr>
          <w:sz w:val="24"/>
          <w:szCs w:val="24"/>
        </w:rPr>
        <w:t xml:space="preserve">адрес электронной почты: </w:t>
      </w:r>
      <w:proofErr w:type="spellStart"/>
      <w:proofErr w:type="gramStart"/>
      <w:r w:rsidRPr="0084149A">
        <w:rPr>
          <w:rStyle w:val="a7"/>
        </w:rPr>
        <w:t>Deyter</w:t>
      </w:r>
      <w:proofErr w:type="spellEnd"/>
      <w:r w:rsidRPr="0084149A">
        <w:rPr>
          <w:rStyle w:val="a7"/>
        </w:rPr>
        <w:t>.</w:t>
      </w:r>
      <w:r>
        <w:rPr>
          <w:rStyle w:val="a7"/>
          <w:lang w:val="en-US"/>
        </w:rPr>
        <w:t>IK</w:t>
      </w:r>
      <w:r w:rsidRPr="00E947C9">
        <w:rPr>
          <w:rStyle w:val="a7"/>
        </w:rPr>
        <w:t>@</w:t>
      </w:r>
      <w:proofErr w:type="spellStart"/>
      <w:r w:rsidRPr="00E947C9">
        <w:rPr>
          <w:rStyle w:val="a7"/>
          <w:lang w:val="en-US"/>
        </w:rPr>
        <w:t>mrsk</w:t>
      </w:r>
      <w:proofErr w:type="spellEnd"/>
      <w:r w:rsidRPr="00E947C9">
        <w:rPr>
          <w:rStyle w:val="a7"/>
        </w:rPr>
        <w:t>-1.</w:t>
      </w:r>
      <w:proofErr w:type="spellStart"/>
      <w:r w:rsidRPr="00E947C9">
        <w:rPr>
          <w:rStyle w:val="a7"/>
          <w:lang w:val="en-US"/>
        </w:rPr>
        <w:t>ru</w:t>
      </w:r>
      <w:proofErr w:type="spellEnd"/>
      <w:r>
        <w:rPr>
          <w:rStyle w:val="a7"/>
        </w:rPr>
        <w:t>,</w:t>
      </w:r>
      <w:r w:rsidRPr="00862664">
        <w:rPr>
          <w:sz w:val="24"/>
          <w:szCs w:val="24"/>
        </w:rPr>
        <w:t xml:space="preserve"> </w:t>
      </w:r>
      <w:r w:rsidRPr="00862664">
        <w:rPr>
          <w:iCs/>
          <w:sz w:val="24"/>
          <w:szCs w:val="24"/>
        </w:rPr>
        <w:t>Извещением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F300A7">
        <w:rPr>
          <w:sz w:val="24"/>
          <w:szCs w:val="24"/>
        </w:rPr>
        <w:t xml:space="preserve">опубликованным </w:t>
      </w:r>
      <w:r w:rsidRPr="00436851">
        <w:rPr>
          <w:b/>
          <w:sz w:val="24"/>
          <w:szCs w:val="24"/>
        </w:rPr>
        <w:t>«2</w:t>
      </w:r>
      <w:r w:rsidR="00436851" w:rsidRPr="00436851">
        <w:rPr>
          <w:b/>
          <w:sz w:val="24"/>
          <w:szCs w:val="24"/>
        </w:rPr>
        <w:t>6</w:t>
      </w:r>
      <w:r w:rsidRPr="00436851">
        <w:rPr>
          <w:b/>
          <w:sz w:val="24"/>
          <w:szCs w:val="24"/>
        </w:rPr>
        <w:t xml:space="preserve">» </w:t>
      </w:r>
      <w:r w:rsidR="00436851" w:rsidRPr="00436851">
        <w:rPr>
          <w:b/>
          <w:sz w:val="24"/>
          <w:szCs w:val="24"/>
        </w:rPr>
        <w:t>сентября</w:t>
      </w:r>
      <w:r w:rsidRPr="00436851">
        <w:rPr>
          <w:b/>
          <w:sz w:val="24"/>
          <w:szCs w:val="24"/>
        </w:rPr>
        <w:t xml:space="preserve"> 2017 г.</w:t>
      </w:r>
      <w:r w:rsidRPr="00F300A7">
        <w:rPr>
          <w:sz w:val="24"/>
          <w:szCs w:val="24"/>
        </w:rPr>
        <w:t xml:space="preserve"> на</w:t>
      </w:r>
      <w:r w:rsidRPr="00862664">
        <w:rPr>
          <w:sz w:val="24"/>
          <w:szCs w:val="24"/>
        </w:rPr>
        <w:t xml:space="preserve"> офи</w:t>
      </w:r>
      <w:bookmarkStart w:id="14" w:name="_GoBack"/>
      <w:bookmarkEnd w:id="14"/>
      <w:r w:rsidRPr="00862664">
        <w:rPr>
          <w:sz w:val="24"/>
          <w:szCs w:val="24"/>
        </w:rPr>
        <w:t>циальном сайте (</w:t>
      </w:r>
      <w:hyperlink r:id="rId16" w:history="1">
        <w:r w:rsidRPr="00862664">
          <w:rPr>
            <w:rStyle w:val="a7"/>
            <w:sz w:val="24"/>
            <w:szCs w:val="24"/>
          </w:rPr>
          <w:t>www.zakupki.</w:t>
        </w:r>
        <w:r w:rsidRPr="00862664">
          <w:rPr>
            <w:rStyle w:val="a7"/>
            <w:sz w:val="24"/>
            <w:szCs w:val="24"/>
            <w:lang w:val="en-US"/>
          </w:rPr>
          <w:t>gov</w:t>
        </w:r>
        <w:r w:rsidRPr="00862664">
          <w:rPr>
            <w:rStyle w:val="a7"/>
            <w:sz w:val="24"/>
            <w:szCs w:val="24"/>
          </w:rPr>
          <w:t>.ru</w:t>
        </w:r>
      </w:hyperlink>
      <w:r w:rsidRPr="00862664">
        <w:rPr>
          <w:sz w:val="24"/>
          <w:szCs w:val="24"/>
        </w:rPr>
        <w:t>),</w:t>
      </w:r>
      <w:r w:rsidRPr="00862664">
        <w:rPr>
          <w:iCs/>
          <w:sz w:val="24"/>
          <w:szCs w:val="24"/>
        </w:rPr>
        <w:t xml:space="preserve"> </w:t>
      </w:r>
      <w:r w:rsidRPr="00862664">
        <w:rPr>
          <w:sz w:val="24"/>
          <w:szCs w:val="24"/>
        </w:rPr>
        <w:t xml:space="preserve">на сайте </w:t>
      </w:r>
      <w:r w:rsidRPr="00862664">
        <w:rPr>
          <w:iCs/>
          <w:sz w:val="24"/>
          <w:szCs w:val="24"/>
        </w:rPr>
        <w:t>ПАО «МРСК Центра»</w:t>
      </w:r>
      <w:r w:rsidRPr="00862664">
        <w:rPr>
          <w:sz w:val="24"/>
          <w:szCs w:val="24"/>
        </w:rPr>
        <w:t xml:space="preserve"> (</w:t>
      </w:r>
      <w:hyperlink r:id="rId17" w:history="1">
        <w:r w:rsidRPr="00862664">
          <w:rPr>
            <w:rStyle w:val="a7"/>
            <w:sz w:val="24"/>
            <w:szCs w:val="24"/>
          </w:rPr>
          <w:t>www.mrsk-1.ru</w:t>
        </w:r>
      </w:hyperlink>
      <w:r w:rsidRPr="00862664">
        <w:rPr>
          <w:sz w:val="24"/>
          <w:szCs w:val="24"/>
        </w:rPr>
        <w:t xml:space="preserve">), на сайте ЭТП, указанном в п. </w:t>
      </w:r>
      <w:r>
        <w:fldChar w:fldCharType="begin"/>
      </w:r>
      <w:r>
        <w:instrText xml:space="preserve"> REF _Ref440269836 \r \h  \* MERGEFORMAT </w:instrText>
      </w:r>
      <w:r>
        <w:fldChar w:fldCharType="separate"/>
      </w:r>
      <w:r w:rsidRPr="00DA3ADB">
        <w:rPr>
          <w:sz w:val="24"/>
          <w:szCs w:val="24"/>
        </w:rPr>
        <w:t>1.1.2</w:t>
      </w:r>
      <w:r>
        <w:fldChar w:fldCharType="end"/>
      </w:r>
      <w:r w:rsidRPr="00862664">
        <w:rPr>
          <w:sz w:val="24"/>
          <w:szCs w:val="24"/>
        </w:rPr>
        <w:t xml:space="preserve"> настоящей Документации, </w:t>
      </w:r>
      <w:r w:rsidRPr="00862664">
        <w:rPr>
          <w:iCs/>
          <w:sz w:val="24"/>
          <w:szCs w:val="24"/>
        </w:rPr>
        <w:t xml:space="preserve"> приг</w:t>
      </w:r>
      <w:r w:rsidRPr="00862664">
        <w:rPr>
          <w:sz w:val="24"/>
          <w:szCs w:val="24"/>
        </w:rPr>
        <w:t>ласило юридических лиц и физических лиц (в т. ч. индивидуальных предпринимателей)</w:t>
      </w:r>
      <w:r>
        <w:rPr>
          <w:sz w:val="24"/>
          <w:szCs w:val="24"/>
        </w:rPr>
        <w:t xml:space="preserve"> (далее - Участники)</w:t>
      </w:r>
      <w:r w:rsidRPr="00862664">
        <w:rPr>
          <w:sz w:val="24"/>
          <w:szCs w:val="24"/>
        </w:rPr>
        <w:t xml:space="preserve"> к участию в процедуре Открытого запроса предложений (далее</w:t>
      </w:r>
      <w:proofErr w:type="gramEnd"/>
      <w:r w:rsidRPr="00862664">
        <w:rPr>
          <w:sz w:val="24"/>
          <w:szCs w:val="24"/>
        </w:rPr>
        <w:t xml:space="preserve"> – запрос предложений) </w:t>
      </w:r>
      <w:bookmarkEnd w:id="13"/>
      <w:r w:rsidRPr="00862664">
        <w:rPr>
          <w:sz w:val="24"/>
          <w:szCs w:val="24"/>
        </w:rPr>
        <w:t xml:space="preserve">на право заключения </w:t>
      </w:r>
      <w:r>
        <w:rPr>
          <w:sz w:val="24"/>
          <w:szCs w:val="24"/>
        </w:rPr>
        <w:t>Договора</w:t>
      </w:r>
      <w:r w:rsidRPr="00A54D68">
        <w:rPr>
          <w:sz w:val="24"/>
          <w:szCs w:val="24"/>
        </w:rPr>
        <w:t xml:space="preserve"> </w:t>
      </w:r>
      <w:r w:rsidRPr="008A664F">
        <w:rPr>
          <w:snapToGrid w:val="0"/>
          <w:sz w:val="24"/>
          <w:szCs w:val="24"/>
        </w:rPr>
        <w:t xml:space="preserve">на </w:t>
      </w:r>
      <w:r w:rsidRPr="008A664F">
        <w:rPr>
          <w:sz w:val="24"/>
          <w:szCs w:val="24"/>
        </w:rPr>
        <w:t xml:space="preserve">поставку </w:t>
      </w:r>
      <w:r w:rsidRPr="008A664F">
        <w:rPr>
          <w:iCs/>
          <w:sz w:val="24"/>
          <w:szCs w:val="24"/>
          <w:lang w:eastAsia="ru-RU"/>
        </w:rPr>
        <w:t>прочего сетевого железобетона</w:t>
      </w:r>
      <w:r w:rsidRPr="008A664F">
        <w:rPr>
          <w:snapToGrid w:val="0"/>
          <w:sz w:val="24"/>
          <w:szCs w:val="24"/>
        </w:rPr>
        <w:t xml:space="preserve"> д</w:t>
      </w:r>
      <w:r w:rsidRPr="00823DE0">
        <w:rPr>
          <w:snapToGrid w:val="0"/>
          <w:sz w:val="24"/>
          <w:szCs w:val="24"/>
        </w:rPr>
        <w:t>ля нужд ПАО «МРСК Центра» (филиала</w:t>
      </w:r>
      <w:r>
        <w:rPr>
          <w:snapToGrid w:val="0"/>
          <w:sz w:val="24"/>
          <w:szCs w:val="24"/>
        </w:rPr>
        <w:t xml:space="preserve"> </w:t>
      </w:r>
      <w:r w:rsidRPr="00823DE0">
        <w:rPr>
          <w:sz w:val="24"/>
          <w:szCs w:val="24"/>
        </w:rPr>
        <w:t>«Костромаэнерго»</w:t>
      </w:r>
      <w:r w:rsidRPr="00823DE0">
        <w:rPr>
          <w:snapToGrid w:val="0"/>
          <w:sz w:val="24"/>
          <w:szCs w:val="24"/>
        </w:rPr>
        <w:t>)</w:t>
      </w:r>
      <w:r w:rsidRPr="00A54D68">
        <w:rPr>
          <w:sz w:val="24"/>
          <w:szCs w:val="24"/>
        </w:rPr>
        <w:t>, расположенного по адресу: РФ, 156961, г. Кострома, проспе</w:t>
      </w:r>
      <w:r>
        <w:rPr>
          <w:sz w:val="24"/>
          <w:szCs w:val="24"/>
        </w:rPr>
        <w:t>кт Мира, 53</w:t>
      </w:r>
      <w:r w:rsidRPr="00862664">
        <w:rPr>
          <w:sz w:val="24"/>
          <w:szCs w:val="24"/>
        </w:rPr>
        <w:t>.</w:t>
      </w:r>
      <w:bookmarkEnd w:id="10"/>
      <w:bookmarkEnd w:id="11"/>
      <w:bookmarkEnd w:id="12"/>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АО «</w:t>
      </w:r>
      <w:proofErr w:type="spellStart"/>
      <w:r w:rsidR="00702B2C" w:rsidRPr="00382A07">
        <w:rPr>
          <w:sz w:val="24"/>
          <w:szCs w:val="24"/>
        </w:rPr>
        <w:t>Россети</w:t>
      </w:r>
      <w:proofErr w:type="spellEnd"/>
      <w:r w:rsidR="00702B2C" w:rsidRPr="00382A07">
        <w:rPr>
          <w:sz w:val="24"/>
          <w:szCs w:val="24"/>
        </w:rPr>
        <w:t xml:space="preserve">» </w:t>
      </w:r>
      <w:hyperlink r:id="rId18" w:history="1">
        <w:r w:rsidR="00862664" w:rsidRPr="001C6B88">
          <w:rPr>
            <w:rStyle w:val="a7"/>
            <w:sz w:val="24"/>
            <w:szCs w:val="24"/>
          </w:rPr>
          <w:t>etp.rosseti.ru</w:t>
        </w:r>
      </w:hyperlink>
      <w:r w:rsidR="00862664" w:rsidRPr="00382A07">
        <w:rPr>
          <w:sz w:val="24"/>
          <w:szCs w:val="24"/>
        </w:rPr>
        <w:t xml:space="preserve"> </w:t>
      </w:r>
      <w:r w:rsidR="00702B2C" w:rsidRPr="00382A07">
        <w:rPr>
          <w:sz w:val="24"/>
          <w:szCs w:val="24"/>
        </w:rPr>
        <w:t>(далее — ЭТП)</w:t>
      </w:r>
      <w:r w:rsidR="005B75A6" w:rsidRPr="00382A07">
        <w:rPr>
          <w:sz w:val="24"/>
          <w:szCs w:val="24"/>
        </w:rPr>
        <w:t>.</w:t>
      </w:r>
      <w:bookmarkEnd w:id="15"/>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6"/>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7"/>
    </w:p>
    <w:p w:rsidR="00A40714" w:rsidRPr="00382A0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r w:rsidR="001C6B88" w:rsidRPr="001C6B88">
        <w:rPr>
          <w:sz w:val="24"/>
          <w:szCs w:val="24"/>
        </w:rPr>
        <w:t>Договора</w:t>
      </w:r>
      <w:r w:rsidR="00A40714" w:rsidRPr="001C6B88">
        <w:rPr>
          <w:sz w:val="24"/>
          <w:szCs w:val="24"/>
        </w:rPr>
        <w:t xml:space="preserve"> </w:t>
      </w:r>
      <w:r w:rsidR="00702B2C" w:rsidRPr="001C6B88">
        <w:rPr>
          <w:sz w:val="24"/>
          <w:szCs w:val="24"/>
        </w:rPr>
        <w:t xml:space="preserve">на поставку </w:t>
      </w:r>
      <w:bookmarkEnd w:id="18"/>
      <w:r w:rsidR="001C6B88" w:rsidRPr="008A664F">
        <w:rPr>
          <w:iCs/>
          <w:sz w:val="24"/>
          <w:szCs w:val="24"/>
          <w:lang w:eastAsia="ru-RU"/>
        </w:rPr>
        <w:t>прочего сетевого железобетона</w:t>
      </w:r>
      <w:r w:rsidR="001C6B88" w:rsidRPr="008A664F">
        <w:rPr>
          <w:snapToGrid w:val="0"/>
          <w:sz w:val="24"/>
          <w:szCs w:val="24"/>
        </w:rPr>
        <w:t xml:space="preserve"> д</w:t>
      </w:r>
      <w:r w:rsidR="001C6B88" w:rsidRPr="00823DE0">
        <w:rPr>
          <w:snapToGrid w:val="0"/>
          <w:sz w:val="24"/>
          <w:szCs w:val="24"/>
        </w:rPr>
        <w:t>ля нужд ПАО «МРСК Центра» (филиала</w:t>
      </w:r>
      <w:r w:rsidR="001C6B88">
        <w:rPr>
          <w:snapToGrid w:val="0"/>
          <w:sz w:val="24"/>
          <w:szCs w:val="24"/>
        </w:rPr>
        <w:t xml:space="preserve"> </w:t>
      </w:r>
      <w:r w:rsidR="001C6B88" w:rsidRPr="00823DE0">
        <w:rPr>
          <w:sz w:val="24"/>
          <w:szCs w:val="24"/>
        </w:rPr>
        <w:t>«Костромаэнерго»</w:t>
      </w:r>
      <w:r w:rsidR="001C6B88" w:rsidRPr="00823DE0">
        <w:rPr>
          <w:snapToGrid w:val="0"/>
          <w:sz w:val="24"/>
          <w:szCs w:val="24"/>
        </w:rPr>
        <w:t>)</w:t>
      </w:r>
      <w:r w:rsidR="00702B2C" w:rsidRPr="00382A07">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382A07">
        <w:rPr>
          <w:sz w:val="24"/>
          <w:szCs w:val="24"/>
        </w:rPr>
        <w:t xml:space="preserve">Количество лотов: </w:t>
      </w:r>
      <w:r w:rsidRPr="001C6B88">
        <w:rPr>
          <w:b/>
          <w:sz w:val="24"/>
          <w:szCs w:val="24"/>
        </w:rPr>
        <w:t>1 (один)</w:t>
      </w:r>
      <w:r w:rsidRPr="001C6B88">
        <w:rPr>
          <w:sz w:val="24"/>
          <w:szCs w:val="24"/>
        </w:rPr>
        <w:t>.</w:t>
      </w:r>
    </w:p>
    <w:bookmarkEnd w:id="19"/>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1C6B88">
        <w:rPr>
          <w:sz w:val="24"/>
          <w:szCs w:val="24"/>
        </w:rPr>
        <w:t>с</w:t>
      </w:r>
      <w:r w:rsidR="001C6B88">
        <w:rPr>
          <w:sz w:val="24"/>
        </w:rPr>
        <w:t xml:space="preserve"> </w:t>
      </w:r>
      <w:r w:rsidR="001C6B88" w:rsidRPr="00905E9F">
        <w:rPr>
          <w:sz w:val="24"/>
        </w:rPr>
        <w:t>12.01.2018</w:t>
      </w:r>
      <w:r w:rsidR="001C6B88">
        <w:rPr>
          <w:sz w:val="24"/>
        </w:rPr>
        <w:t xml:space="preserve"> по </w:t>
      </w:r>
      <w:r w:rsidR="001C6B88" w:rsidRPr="00905E9F">
        <w:rPr>
          <w:sz w:val="24"/>
        </w:rPr>
        <w:t>30.06.2018</w:t>
      </w:r>
      <w:r w:rsidR="00717F60" w:rsidRPr="00382A07">
        <w:rPr>
          <w:sz w:val="24"/>
          <w:szCs w:val="24"/>
        </w:rPr>
        <w:t>.</w:t>
      </w:r>
      <w:bookmarkEnd w:id="20"/>
    </w:p>
    <w:p w:rsidR="003224FA"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382A07">
        <w:rPr>
          <w:sz w:val="24"/>
          <w:szCs w:val="24"/>
        </w:rPr>
        <w:t xml:space="preserve">Отгрузочные реквизиты/базис поставки: </w:t>
      </w:r>
      <w:r w:rsidR="008D2928" w:rsidRPr="00382A07">
        <w:rPr>
          <w:sz w:val="24"/>
          <w:szCs w:val="24"/>
        </w:rPr>
        <w:t xml:space="preserve">на условиях DDP (Согласно ИНКОТЕРМС </w:t>
      </w:r>
      <w:r w:rsidR="00DA1402" w:rsidRPr="00382A07">
        <w:rPr>
          <w:sz w:val="24"/>
          <w:szCs w:val="24"/>
        </w:rPr>
        <w:t>2010</w:t>
      </w:r>
      <w:r w:rsidR="008D2928" w:rsidRPr="00382A07">
        <w:rPr>
          <w:sz w:val="24"/>
          <w:szCs w:val="24"/>
        </w:rPr>
        <w:t>) по адрес</w:t>
      </w:r>
      <w:r w:rsidR="001C6B88">
        <w:rPr>
          <w:sz w:val="24"/>
          <w:szCs w:val="24"/>
        </w:rPr>
        <w:t>у</w:t>
      </w:r>
      <w:r w:rsidR="008D2928" w:rsidRPr="00382A07">
        <w:rPr>
          <w:sz w:val="24"/>
          <w:szCs w:val="24"/>
        </w:rPr>
        <w:t xml:space="preserve"> филиал</w:t>
      </w:r>
      <w:r w:rsidR="001C6B88">
        <w:rPr>
          <w:sz w:val="24"/>
          <w:szCs w:val="24"/>
        </w:rPr>
        <w:t>а</w:t>
      </w:r>
      <w:r w:rsidR="008D2928" w:rsidRPr="00382A07">
        <w:rPr>
          <w:sz w:val="24"/>
          <w:szCs w:val="24"/>
        </w:rPr>
        <w:t xml:space="preserve"> ПАО «МРСК Центра»:</w:t>
      </w:r>
      <w:bookmarkEnd w:id="21"/>
      <w:r w:rsidR="002556E6" w:rsidRPr="00382A07">
        <w:rPr>
          <w:sz w:val="24"/>
          <w:szCs w:val="24"/>
        </w:rPr>
        <w:t xml:space="preserve"> </w:t>
      </w:r>
    </w:p>
    <w:p w:rsidR="008D2928" w:rsidRPr="003224FA" w:rsidRDefault="003224FA" w:rsidP="003224FA">
      <w:pPr>
        <w:pStyle w:val="affffff0"/>
        <w:keepNext/>
        <w:widowControl w:val="0"/>
        <w:numPr>
          <w:ilvl w:val="0"/>
          <w:numId w:val="91"/>
        </w:numPr>
        <w:tabs>
          <w:tab w:val="num" w:pos="1650"/>
        </w:tabs>
        <w:suppressAutoHyphens w:val="0"/>
        <w:autoSpaceDE w:val="0"/>
        <w:autoSpaceDN w:val="0"/>
        <w:adjustRightInd w:val="0"/>
        <w:spacing w:before="60" w:line="264" w:lineRule="auto"/>
        <w:rPr>
          <w:sz w:val="24"/>
          <w:szCs w:val="24"/>
        </w:rPr>
      </w:pPr>
      <w:r w:rsidRPr="003224FA">
        <w:rPr>
          <w:sz w:val="24"/>
        </w:rPr>
        <w:t>Центральный склад филиала «Костромаэнерго» -</w:t>
      </w:r>
      <w:r w:rsidRPr="003224FA">
        <w:rPr>
          <w:sz w:val="24"/>
        </w:rPr>
        <w:t xml:space="preserve"> </w:t>
      </w:r>
      <w:r w:rsidRPr="003224FA">
        <w:rPr>
          <w:sz w:val="24"/>
        </w:rPr>
        <w:t>г. Кострома, ул. Катушечная д.157.</w:t>
      </w:r>
    </w:p>
    <w:p w:rsidR="00717F60" w:rsidRPr="003224FA"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382A07">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r w:rsidRPr="003224FA">
        <w:rPr>
          <w:iCs/>
          <w:sz w:val="24"/>
          <w:szCs w:val="24"/>
        </w:rPr>
        <w:t>.</w:t>
      </w:r>
      <w:bookmarkEnd w:id="22"/>
      <w:r w:rsidR="0035634C" w:rsidRPr="003224FA">
        <w:rPr>
          <w:iCs/>
          <w:sz w:val="24"/>
          <w:szCs w:val="24"/>
        </w:rPr>
        <w:t xml:space="preserve"> В случае</w:t>
      </w:r>
      <w:proofErr w:type="gramStart"/>
      <w:r w:rsidR="0035634C" w:rsidRPr="003224FA">
        <w:rPr>
          <w:iCs/>
          <w:sz w:val="24"/>
          <w:szCs w:val="24"/>
        </w:rPr>
        <w:t>,</w:t>
      </w:r>
      <w:proofErr w:type="gramEnd"/>
      <w:r w:rsidR="0035634C" w:rsidRPr="003224FA">
        <w:rPr>
          <w:iCs/>
          <w:sz w:val="24"/>
          <w:szCs w:val="24"/>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D2D6A">
        <w:fldChar w:fldCharType="begin"/>
      </w:r>
      <w:r w:rsidR="000D2D6A">
        <w:instrText xml:space="preserve"> REF _Ref311232052 \r \h  \* MERGEFORMAT </w:instrText>
      </w:r>
      <w:r w:rsidR="000D2D6A">
        <w:fldChar w:fldCharType="separate"/>
      </w:r>
      <w:r w:rsidR="006305A1">
        <w:t>3</w:t>
      </w:r>
      <w:r w:rsidR="000D2D6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D2D6A">
        <w:fldChar w:fldCharType="begin"/>
      </w:r>
      <w:r w:rsidR="000D2D6A">
        <w:instrText xml:space="preserve"> REF _Ref440270568 \r \h  \* MERGEFORMAT </w:instrText>
      </w:r>
      <w:r w:rsidR="000D2D6A">
        <w:fldChar w:fldCharType="separate"/>
      </w:r>
      <w:r w:rsidR="006305A1">
        <w:t>4</w:t>
      </w:r>
      <w:r w:rsidR="000D2D6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D2D6A">
        <w:fldChar w:fldCharType="begin"/>
      </w:r>
      <w:r w:rsidR="000D2D6A">
        <w:instrText xml:space="preserve"> REF _Ref305973574 \r \h  \* MERGEFORMAT </w:instrText>
      </w:r>
      <w:r w:rsidR="000D2D6A">
        <w:fldChar w:fldCharType="separate"/>
      </w:r>
      <w:r w:rsidR="006305A1">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lastRenderedPageBreak/>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6305A1" w:rsidRPr="006305A1">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11760"/>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6305A1" w:rsidRPr="006305A1">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lastRenderedPageBreak/>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6305A1" w:rsidRPr="006305A1">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6305A1" w:rsidRPr="006305A1">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xml:space="preserve">, предусмотренных Федеральным </w:t>
      </w:r>
      <w:r w:rsidR="0099066F" w:rsidRPr="00382A07">
        <w:rPr>
          <w:sz w:val="24"/>
          <w:szCs w:val="24"/>
        </w:rPr>
        <w:lastRenderedPageBreak/>
        <w:t>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6305A1" w:rsidRPr="006305A1">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6305A1" w:rsidRPr="006305A1">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1764"/>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6305A1" w:rsidRPr="006305A1">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r w:rsidR="002D4BC6" w:rsidRPr="00382A07">
        <w:rPr>
          <w:b w:val="0"/>
        </w:rPr>
        <w:t xml:space="preserve"> </w:t>
      </w:r>
    </w:p>
    <w:p w:rsidR="002D4BC6" w:rsidRPr="00382A07" w:rsidRDefault="002D4BC6" w:rsidP="00E722B6">
      <w:pPr>
        <w:pStyle w:val="3"/>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6305A1" w:rsidRPr="006305A1">
        <w:rPr>
          <w:b w:val="0"/>
          <w:szCs w:val="24"/>
        </w:rPr>
        <w:t>3.3</w:t>
      </w:r>
      <w:r w:rsidR="000D2D6A">
        <w:fldChar w:fldCharType="end"/>
      </w:r>
      <w:r w:rsidRPr="00382A07">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r w:rsidRPr="00382A07">
        <w:rPr>
          <w:b w:val="0"/>
          <w:szCs w:val="24"/>
        </w:rPr>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p>
    <w:p w:rsidR="002D4BC6" w:rsidRPr="00382A07" w:rsidRDefault="002D4BC6" w:rsidP="00E722B6">
      <w:pPr>
        <w:pStyle w:val="3"/>
        <w:numPr>
          <w:ilvl w:val="3"/>
          <w:numId w:val="1"/>
        </w:numPr>
        <w:ind w:left="709" w:firstLine="0"/>
        <w:jc w:val="both"/>
        <w:rPr>
          <w:b w:val="0"/>
          <w:szCs w:val="24"/>
        </w:rPr>
      </w:pPr>
      <w:bookmarkStart w:id="87" w:name="_Toc440357072"/>
      <w:bookmarkStart w:id="88" w:name="_Toc440359627"/>
      <w:bookmarkStart w:id="89" w:name="_Toc440632090"/>
      <w:bookmarkStart w:id="90" w:name="_Toc440875911"/>
      <w:bookmarkStart w:id="91" w:name="_Toc441130939"/>
      <w:bookmarkStart w:id="92" w:name="_Toc447269754"/>
      <w:bookmarkStart w:id="93" w:name="_Toc464120576"/>
      <w:bookmarkStart w:id="94" w:name="_Toc466970496"/>
      <w:bookmarkStart w:id="95" w:name="_Toc468462409"/>
      <w:bookmarkStart w:id="96" w:name="_Toc469481994"/>
      <w:bookmarkStart w:id="97"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6305A1" w:rsidRPr="006305A1">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6305A1" w:rsidRPr="006305A1">
        <w:rPr>
          <w:b w:val="0"/>
          <w:szCs w:val="24"/>
        </w:rPr>
        <w:t>5.4</w:t>
      </w:r>
      <w:r w:rsidR="000D2D6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6305A1" w:rsidRPr="006305A1">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7"/>
      <w:bookmarkEnd w:id="88"/>
      <w:bookmarkEnd w:id="89"/>
      <w:bookmarkEnd w:id="90"/>
      <w:bookmarkEnd w:id="91"/>
      <w:bookmarkEnd w:id="92"/>
      <w:bookmarkEnd w:id="93"/>
      <w:bookmarkEnd w:id="94"/>
      <w:bookmarkEnd w:id="95"/>
      <w:bookmarkEnd w:id="96"/>
      <w:bookmarkEnd w:id="97"/>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8" w:name="_Toc440357073"/>
      <w:bookmarkStart w:id="99" w:name="_Toc440359628"/>
      <w:bookmarkStart w:id="100" w:name="_Toc440632091"/>
      <w:bookmarkStart w:id="101" w:name="_Toc440875912"/>
      <w:bookmarkStart w:id="102" w:name="_Toc441130940"/>
      <w:bookmarkStart w:id="103" w:name="_Toc447269755"/>
      <w:bookmarkStart w:id="104" w:name="_Toc464120577"/>
      <w:bookmarkStart w:id="105" w:name="_Toc466970497"/>
      <w:bookmarkStart w:id="106" w:name="_Toc468462410"/>
      <w:bookmarkStart w:id="107" w:name="_Toc469481995"/>
      <w:bookmarkStart w:id="108" w:name="_Toc472411769"/>
      <w:r w:rsidRPr="00382A07">
        <w:rPr>
          <w:b w:val="0"/>
          <w:szCs w:val="24"/>
        </w:rPr>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6305A1" w:rsidRPr="006305A1">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8"/>
      <w:bookmarkEnd w:id="99"/>
      <w:bookmarkEnd w:id="100"/>
      <w:bookmarkEnd w:id="101"/>
      <w:bookmarkEnd w:id="102"/>
      <w:bookmarkEnd w:id="103"/>
      <w:bookmarkEnd w:id="104"/>
      <w:bookmarkEnd w:id="105"/>
      <w:bookmarkEnd w:id="106"/>
      <w:bookmarkEnd w:id="107"/>
      <w:bookmarkEnd w:id="108"/>
    </w:p>
    <w:p w:rsidR="002D4BC6" w:rsidRPr="00382A07" w:rsidRDefault="002D4BC6" w:rsidP="00E722B6">
      <w:pPr>
        <w:pStyle w:val="3"/>
        <w:ind w:left="0" w:firstLine="709"/>
        <w:jc w:val="both"/>
        <w:rPr>
          <w:b w:val="0"/>
          <w:szCs w:val="24"/>
        </w:rPr>
      </w:pPr>
      <w:bookmarkStart w:id="109" w:name="_Toc440357074"/>
      <w:bookmarkStart w:id="110" w:name="_Toc440359629"/>
      <w:bookmarkStart w:id="111" w:name="_Toc440632092"/>
      <w:bookmarkStart w:id="112" w:name="_Toc440875913"/>
      <w:bookmarkStart w:id="113" w:name="_Toc441130941"/>
      <w:bookmarkStart w:id="114" w:name="_Toc447269756"/>
      <w:bookmarkStart w:id="115" w:name="_Toc464120578"/>
      <w:bookmarkStart w:id="116" w:name="_Toc466970498"/>
      <w:bookmarkStart w:id="117" w:name="_Toc468462411"/>
      <w:bookmarkStart w:id="118" w:name="_Toc469481996"/>
      <w:bookmarkStart w:id="119" w:name="_Toc472411770"/>
      <w:r w:rsidRPr="00382A07">
        <w:rPr>
          <w:b w:val="0"/>
          <w:szCs w:val="24"/>
        </w:rPr>
        <w:lastRenderedPageBreak/>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6305A1" w:rsidRPr="006305A1">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6305A1">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9"/>
      <w:bookmarkEnd w:id="110"/>
      <w:bookmarkEnd w:id="111"/>
      <w:bookmarkEnd w:id="112"/>
      <w:bookmarkEnd w:id="113"/>
      <w:bookmarkEnd w:id="114"/>
      <w:bookmarkEnd w:id="115"/>
      <w:bookmarkEnd w:id="116"/>
      <w:bookmarkEnd w:id="117"/>
      <w:bookmarkEnd w:id="118"/>
      <w:bookmarkEnd w:id="119"/>
    </w:p>
    <w:p w:rsidR="00E420A2" w:rsidRPr="00382A07" w:rsidRDefault="00E420A2" w:rsidP="00E722B6">
      <w:pPr>
        <w:pStyle w:val="3"/>
        <w:ind w:left="0" w:firstLine="709"/>
        <w:jc w:val="both"/>
        <w:rPr>
          <w:b w:val="0"/>
          <w:szCs w:val="24"/>
        </w:rPr>
        <w:sectPr w:rsidR="00E420A2" w:rsidRPr="00382A07" w:rsidSect="002B0606">
          <w:headerReference w:type="even" r:id="rId19"/>
          <w:headerReference w:type="default" r:id="rId20"/>
          <w:footerReference w:type="even" r:id="rId21"/>
          <w:headerReference w:type="first" r:id="rId22"/>
          <w:footerReference w:type="first" r:id="rId23"/>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0" w:name="_Проект_договора"/>
      <w:bookmarkStart w:id="121" w:name="_Ref305973574"/>
      <w:bookmarkStart w:id="122" w:name="_Ref440272931"/>
      <w:bookmarkStart w:id="123" w:name="_Ref440274025"/>
      <w:bookmarkStart w:id="124" w:name="_Ref440292752"/>
      <w:bookmarkStart w:id="125" w:name="_Toc472411771"/>
      <w:bookmarkEnd w:id="53"/>
      <w:bookmarkEnd w:id="120"/>
      <w:r w:rsidRPr="00382A07">
        <w:rPr>
          <w:szCs w:val="24"/>
        </w:rPr>
        <w:lastRenderedPageBreak/>
        <w:t xml:space="preserve">Проект </w:t>
      </w:r>
      <w:r w:rsidR="00123C70" w:rsidRPr="00382A07">
        <w:rPr>
          <w:szCs w:val="24"/>
        </w:rPr>
        <w:t>Договор</w:t>
      </w:r>
      <w:r w:rsidRPr="00382A07">
        <w:rPr>
          <w:szCs w:val="24"/>
        </w:rPr>
        <w:t>а</w:t>
      </w:r>
      <w:bookmarkEnd w:id="121"/>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2"/>
      <w:bookmarkEnd w:id="123"/>
      <w:bookmarkEnd w:id="124"/>
      <w:bookmarkEnd w:id="125"/>
    </w:p>
    <w:p w:rsidR="00953802" w:rsidRPr="00382A07" w:rsidRDefault="00216641" w:rsidP="00953802">
      <w:pPr>
        <w:pStyle w:val="2"/>
        <w:tabs>
          <w:tab w:val="clear" w:pos="1700"/>
          <w:tab w:val="left" w:pos="567"/>
        </w:tabs>
        <w:spacing w:line="264" w:lineRule="auto"/>
      </w:pPr>
      <w:bookmarkStart w:id="126" w:name="_Toc472411772"/>
      <w:r w:rsidRPr="00382A07">
        <w:t>Проект договора</w:t>
      </w:r>
      <w:bookmarkEnd w:id="126"/>
    </w:p>
    <w:p w:rsidR="00953802" w:rsidRPr="00382A07" w:rsidRDefault="00953802" w:rsidP="00953802">
      <w:pPr>
        <w:pStyle w:val="3"/>
        <w:ind w:left="0" w:firstLine="709"/>
        <w:jc w:val="both"/>
        <w:rPr>
          <w:b w:val="0"/>
        </w:rPr>
      </w:pPr>
      <w:bookmarkStart w:id="127" w:name="_Toc439238031"/>
      <w:bookmarkStart w:id="128" w:name="_Toc439238153"/>
      <w:bookmarkStart w:id="129" w:name="_Toc439252705"/>
      <w:bookmarkStart w:id="130" w:name="_Toc439323563"/>
      <w:bookmarkStart w:id="131" w:name="_Toc439323679"/>
      <w:bookmarkStart w:id="132" w:name="_Toc440357077"/>
      <w:bookmarkStart w:id="133" w:name="_Toc440359632"/>
      <w:bookmarkStart w:id="134" w:name="_Toc440632095"/>
      <w:bookmarkStart w:id="135" w:name="_Toc440875916"/>
      <w:bookmarkStart w:id="136" w:name="_Toc441130944"/>
      <w:bookmarkStart w:id="137" w:name="_Toc447269759"/>
      <w:bookmarkStart w:id="138" w:name="_Toc464120581"/>
      <w:bookmarkStart w:id="139" w:name="_Toc466970501"/>
      <w:bookmarkStart w:id="140" w:name="_Toc468462414"/>
      <w:bookmarkStart w:id="141" w:name="_Toc469481999"/>
      <w:bookmarkStart w:id="142"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53802" w:rsidRPr="00382A07" w:rsidRDefault="0094713A" w:rsidP="0094713A">
      <w:pPr>
        <w:pStyle w:val="3"/>
        <w:ind w:left="0" w:firstLine="709"/>
        <w:jc w:val="both"/>
        <w:rPr>
          <w:b w:val="0"/>
        </w:rPr>
      </w:pPr>
      <w:bookmarkStart w:id="143" w:name="_Toc439238032"/>
      <w:bookmarkStart w:id="144" w:name="_Toc439238154"/>
      <w:bookmarkStart w:id="145" w:name="_Toc439252706"/>
      <w:bookmarkStart w:id="146" w:name="_Toc439323564"/>
      <w:bookmarkStart w:id="147" w:name="_Toc439323680"/>
      <w:bookmarkStart w:id="148" w:name="_Toc440357078"/>
      <w:bookmarkStart w:id="149" w:name="_Toc440359633"/>
      <w:bookmarkStart w:id="150" w:name="_Toc440632096"/>
      <w:bookmarkStart w:id="151" w:name="_Toc440875917"/>
      <w:bookmarkStart w:id="152" w:name="_Toc441130945"/>
      <w:bookmarkStart w:id="153" w:name="_Toc447269760"/>
      <w:bookmarkStart w:id="154" w:name="_Toc464120582"/>
      <w:bookmarkStart w:id="155" w:name="_Toc466970502"/>
      <w:bookmarkStart w:id="156" w:name="_Toc468462415"/>
      <w:bookmarkStart w:id="157" w:name="_Toc469482000"/>
      <w:bookmarkStart w:id="158"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6305A1" w:rsidRPr="006305A1">
        <w:rPr>
          <w:b w:val="0"/>
        </w:rPr>
        <w:t>5.5</w:t>
      </w:r>
      <w:r w:rsidR="000D2D6A">
        <w:fldChar w:fldCharType="end"/>
      </w:r>
      <w:r w:rsidRPr="00382A07">
        <w:rPr>
          <w:b w:val="0"/>
        </w:rPr>
        <w:t>) и приложить его к своей Заявке.</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94713A" w:rsidRPr="00382A07" w:rsidRDefault="0094713A" w:rsidP="0094713A">
      <w:pPr>
        <w:pStyle w:val="3"/>
        <w:ind w:left="0" w:firstLine="709"/>
        <w:jc w:val="both"/>
        <w:rPr>
          <w:b w:val="0"/>
        </w:rPr>
      </w:pPr>
      <w:bookmarkStart w:id="159" w:name="_Toc439238033"/>
      <w:bookmarkStart w:id="160" w:name="_Toc439238155"/>
      <w:bookmarkStart w:id="161" w:name="_Toc439252707"/>
      <w:bookmarkStart w:id="162" w:name="_Toc439323565"/>
      <w:bookmarkStart w:id="163" w:name="_Toc439323681"/>
      <w:bookmarkStart w:id="164" w:name="_Toc440357079"/>
      <w:bookmarkStart w:id="165" w:name="_Toc440359634"/>
      <w:bookmarkStart w:id="166" w:name="_Toc440632097"/>
      <w:bookmarkStart w:id="167" w:name="_Toc440875918"/>
      <w:bookmarkStart w:id="168" w:name="_Toc441130946"/>
      <w:bookmarkStart w:id="169" w:name="_Toc447269761"/>
      <w:bookmarkStart w:id="170" w:name="_Toc464120583"/>
      <w:bookmarkStart w:id="171" w:name="_Toc466970503"/>
      <w:bookmarkStart w:id="172" w:name="_Toc468462416"/>
      <w:bookmarkStart w:id="173" w:name="_Toc469482001"/>
      <w:bookmarkStart w:id="174" w:name="_Toc472411775"/>
      <w:r w:rsidRPr="00382A07">
        <w:rPr>
          <w:b w:val="0"/>
        </w:rPr>
        <w:t>Настоящий проект Договора не является окончательным, редакция Договора может быть изменена Заказчиком.</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53802" w:rsidRPr="00382A07" w:rsidRDefault="00953802" w:rsidP="00953802">
      <w:pPr>
        <w:pStyle w:val="2"/>
        <w:tabs>
          <w:tab w:val="clear" w:pos="1700"/>
          <w:tab w:val="left" w:pos="567"/>
        </w:tabs>
        <w:spacing w:line="264" w:lineRule="auto"/>
      </w:pPr>
      <w:bookmarkStart w:id="175" w:name="_Toc468462417"/>
      <w:bookmarkStart w:id="176" w:name="_Toc472411776"/>
      <w:r w:rsidRPr="00382A07">
        <w:rPr>
          <w:bCs w:val="0"/>
        </w:rPr>
        <w:t>Антикоррупционная оговорка, включаемая в проект договора</w:t>
      </w:r>
      <w:bookmarkEnd w:id="175"/>
      <w:bookmarkEnd w:id="176"/>
    </w:p>
    <w:p w:rsidR="00953802" w:rsidRPr="00382A07"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357081"/>
      <w:bookmarkStart w:id="182" w:name="_Toc440359636"/>
      <w:bookmarkStart w:id="183" w:name="_Toc440632099"/>
      <w:bookmarkStart w:id="184" w:name="_Toc440875920"/>
      <w:bookmarkStart w:id="185" w:name="_Toc441130948"/>
      <w:bookmarkStart w:id="186" w:name="_Toc447269763"/>
      <w:bookmarkStart w:id="187" w:name="_Toc464120585"/>
      <w:bookmarkStart w:id="188" w:name="_Toc466970505"/>
      <w:bookmarkStart w:id="189" w:name="_Toc468462418"/>
      <w:bookmarkStart w:id="190" w:name="_Toc469482003"/>
      <w:bookmarkStart w:id="191"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6305A1" w:rsidRPr="006305A1">
        <w:rPr>
          <w:b w:val="0"/>
        </w:rPr>
        <w:t>2.2.3</w:t>
      </w:r>
      <w:r w:rsidR="000D2D6A">
        <w:fldChar w:fldCharType="end"/>
      </w:r>
      <w:r w:rsidRPr="00382A07">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4713A" w:rsidRPr="00382A07" w:rsidRDefault="0094713A" w:rsidP="0094713A">
      <w:pPr>
        <w:pStyle w:val="3"/>
        <w:ind w:left="0" w:firstLine="709"/>
        <w:jc w:val="both"/>
        <w:rPr>
          <w:b w:val="0"/>
        </w:rPr>
      </w:pPr>
      <w:bookmarkStart w:id="192" w:name="_Toc439238158"/>
      <w:bookmarkStart w:id="193" w:name="_Toc439252710"/>
      <w:bookmarkStart w:id="194" w:name="_Toc439323568"/>
      <w:bookmarkStart w:id="195" w:name="_Toc439323684"/>
      <w:bookmarkStart w:id="196" w:name="_Toc440357082"/>
      <w:bookmarkStart w:id="197" w:name="_Toc440359637"/>
      <w:bookmarkStart w:id="198" w:name="_Toc440632100"/>
      <w:bookmarkStart w:id="199" w:name="_Toc440875921"/>
      <w:bookmarkStart w:id="200" w:name="_Toc441130949"/>
      <w:bookmarkStart w:id="201" w:name="_Toc447269764"/>
      <w:bookmarkStart w:id="202" w:name="_Toc464120586"/>
      <w:bookmarkStart w:id="203" w:name="_Toc466970506"/>
      <w:bookmarkStart w:id="204" w:name="_Toc468462419"/>
      <w:bookmarkStart w:id="205" w:name="_Toc469482004"/>
      <w:bookmarkStart w:id="206"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94713A" w:rsidRPr="00382A07" w:rsidRDefault="0094713A" w:rsidP="0094713A">
      <w:pPr>
        <w:pStyle w:val="3"/>
        <w:ind w:left="0" w:firstLine="709"/>
        <w:jc w:val="both"/>
        <w:rPr>
          <w:b w:val="0"/>
        </w:rPr>
      </w:pPr>
      <w:bookmarkStart w:id="207" w:name="_Toc439238159"/>
      <w:bookmarkStart w:id="208" w:name="_Toc439252711"/>
      <w:bookmarkStart w:id="209" w:name="_Toc439323569"/>
      <w:bookmarkStart w:id="210" w:name="_Toc439323685"/>
      <w:bookmarkStart w:id="211" w:name="_Ref440270867"/>
      <w:bookmarkStart w:id="212" w:name="_Toc440357083"/>
      <w:bookmarkStart w:id="213" w:name="_Toc440359638"/>
      <w:bookmarkStart w:id="214" w:name="_Toc440632101"/>
      <w:bookmarkStart w:id="215" w:name="_Toc440875922"/>
      <w:bookmarkStart w:id="216" w:name="_Toc441130950"/>
      <w:bookmarkStart w:id="217" w:name="_Toc447269765"/>
      <w:bookmarkStart w:id="218" w:name="_Toc464120587"/>
      <w:bookmarkStart w:id="219" w:name="_Toc466970507"/>
      <w:bookmarkStart w:id="220" w:name="_Toc468462420"/>
      <w:bookmarkStart w:id="221" w:name="_Toc469482005"/>
      <w:bookmarkStart w:id="222" w:name="_Toc472411779"/>
      <w:r w:rsidRPr="00382A07">
        <w:rPr>
          <w:b w:val="0"/>
        </w:rPr>
        <w:t>Текст Антикоррупционной оговорки:</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4"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3" w:name="_Ref303622434"/>
      <w:bookmarkStart w:id="224" w:name="_Ref303624273"/>
      <w:bookmarkStart w:id="225" w:name="_Ref303682476"/>
      <w:bookmarkStart w:id="226" w:name="_Ref303683017"/>
      <w:bookmarkEnd w:id="223"/>
      <w:bookmarkEnd w:id="224"/>
      <w:bookmarkEnd w:id="225"/>
      <w:bookmarkEnd w:id="226"/>
    </w:p>
    <w:p w:rsidR="00642D28" w:rsidRPr="00F31976" w:rsidRDefault="00642D28" w:rsidP="00642D28">
      <w:pPr>
        <w:pStyle w:val="2"/>
        <w:tabs>
          <w:tab w:val="clear" w:pos="1700"/>
          <w:tab w:val="left" w:pos="567"/>
        </w:tabs>
        <w:spacing w:line="264" w:lineRule="auto"/>
        <w:rPr>
          <w:bCs w:val="0"/>
        </w:rPr>
      </w:pPr>
      <w:bookmarkStart w:id="227" w:name="_Toc469470557"/>
      <w:bookmarkStart w:id="228" w:name="_Toc472411780"/>
      <w:r w:rsidRPr="00F31976">
        <w:rPr>
          <w:bCs w:val="0"/>
        </w:rPr>
        <w:lastRenderedPageBreak/>
        <w:t>Дополнительные условия, включаемые в проект договора</w:t>
      </w:r>
      <w:bookmarkEnd w:id="227"/>
      <w:bookmarkEnd w:id="228"/>
    </w:p>
    <w:p w:rsidR="00642D28" w:rsidRPr="00F31976" w:rsidRDefault="00642D28" w:rsidP="00642D28">
      <w:pPr>
        <w:pStyle w:val="3"/>
        <w:ind w:left="0" w:firstLine="709"/>
        <w:jc w:val="both"/>
        <w:rPr>
          <w:b w:val="0"/>
        </w:rPr>
      </w:pPr>
      <w:bookmarkStart w:id="229" w:name="_Toc469470558"/>
      <w:bookmarkStart w:id="230" w:name="_Toc469482007"/>
      <w:bookmarkStart w:id="231"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6305A1">
        <w:rPr>
          <w:b w:val="0"/>
        </w:rPr>
        <w:t>2.3.3</w:t>
      </w:r>
      <w:r w:rsidR="006B2E6B">
        <w:rPr>
          <w:b w:val="0"/>
        </w:rPr>
        <w:fldChar w:fldCharType="end"/>
      </w:r>
      <w:r w:rsidRPr="00F31976">
        <w:rPr>
          <w:b w:val="0"/>
        </w:rPr>
        <w:t>).</w:t>
      </w:r>
      <w:bookmarkEnd w:id="229"/>
      <w:bookmarkEnd w:id="230"/>
      <w:bookmarkEnd w:id="231"/>
    </w:p>
    <w:p w:rsidR="00642D28" w:rsidRPr="00F31976" w:rsidRDefault="00642D28" w:rsidP="00642D28">
      <w:pPr>
        <w:pStyle w:val="3"/>
        <w:ind w:left="0" w:firstLine="709"/>
        <w:jc w:val="both"/>
        <w:rPr>
          <w:b w:val="0"/>
          <w:szCs w:val="24"/>
        </w:rPr>
      </w:pPr>
      <w:bookmarkStart w:id="232" w:name="_Toc469470559"/>
      <w:bookmarkStart w:id="233" w:name="_Toc469482008"/>
      <w:bookmarkStart w:id="234"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2"/>
      <w:bookmarkEnd w:id="233"/>
      <w:bookmarkEnd w:id="234"/>
    </w:p>
    <w:p w:rsidR="00642D28" w:rsidRPr="00F31976" w:rsidRDefault="00642D28" w:rsidP="00642D28">
      <w:pPr>
        <w:pStyle w:val="3"/>
        <w:ind w:left="0" w:firstLine="709"/>
        <w:jc w:val="both"/>
        <w:rPr>
          <w:b w:val="0"/>
          <w:szCs w:val="24"/>
        </w:rPr>
      </w:pPr>
      <w:bookmarkStart w:id="235" w:name="_Ref469470272"/>
      <w:bookmarkStart w:id="236" w:name="_Toc469470560"/>
      <w:bookmarkStart w:id="237" w:name="_Toc469482009"/>
      <w:bookmarkStart w:id="238" w:name="_Toc472411783"/>
      <w:r w:rsidRPr="00F31976">
        <w:rPr>
          <w:b w:val="0"/>
        </w:rPr>
        <w:t>Дополнительные</w:t>
      </w:r>
      <w:r w:rsidRPr="00F31976">
        <w:rPr>
          <w:b w:val="0"/>
          <w:szCs w:val="24"/>
        </w:rPr>
        <w:t xml:space="preserve"> условия:</w:t>
      </w:r>
      <w:bookmarkEnd w:id="235"/>
      <w:bookmarkEnd w:id="236"/>
      <w:bookmarkEnd w:id="237"/>
      <w:bookmarkEnd w:id="238"/>
    </w:p>
    <w:p w:rsidR="00642D28" w:rsidRPr="00F31976" w:rsidRDefault="00642D28" w:rsidP="00642D28">
      <w:pPr>
        <w:pStyle w:val="3"/>
        <w:numPr>
          <w:ilvl w:val="0"/>
          <w:numId w:val="0"/>
        </w:numPr>
        <w:ind w:firstLine="709"/>
        <w:jc w:val="both"/>
        <w:rPr>
          <w:b w:val="0"/>
          <w:szCs w:val="24"/>
        </w:rPr>
      </w:pPr>
      <w:bookmarkStart w:id="239" w:name="_Toc469470561"/>
      <w:bookmarkStart w:id="240" w:name="_Toc469482010"/>
      <w:bookmarkStart w:id="241"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9"/>
      <w:bookmarkEnd w:id="240"/>
      <w:bookmarkEnd w:id="241"/>
    </w:p>
    <w:p w:rsidR="00642D28" w:rsidRPr="00F31976" w:rsidRDefault="00642D28" w:rsidP="00642D28">
      <w:pPr>
        <w:pStyle w:val="3"/>
        <w:numPr>
          <w:ilvl w:val="0"/>
          <w:numId w:val="0"/>
        </w:numPr>
        <w:ind w:firstLine="709"/>
        <w:jc w:val="both"/>
        <w:rPr>
          <w:b w:val="0"/>
          <w:szCs w:val="24"/>
        </w:rPr>
      </w:pPr>
      <w:bookmarkStart w:id="242" w:name="_Toc469470562"/>
      <w:bookmarkStart w:id="243" w:name="_Toc469482011"/>
      <w:bookmarkStart w:id="244"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2"/>
      <w:bookmarkEnd w:id="243"/>
      <w:bookmarkEnd w:id="244"/>
    </w:p>
    <w:p w:rsidR="00642D28" w:rsidRPr="00F31976" w:rsidRDefault="00642D28" w:rsidP="00642D28">
      <w:pPr>
        <w:pStyle w:val="3"/>
        <w:numPr>
          <w:ilvl w:val="0"/>
          <w:numId w:val="0"/>
        </w:numPr>
        <w:ind w:firstLine="709"/>
        <w:jc w:val="both"/>
        <w:rPr>
          <w:b w:val="0"/>
          <w:szCs w:val="24"/>
        </w:rPr>
      </w:pPr>
      <w:bookmarkStart w:id="245" w:name="_Toc469470563"/>
      <w:bookmarkStart w:id="246" w:name="_Toc469482012"/>
      <w:bookmarkStart w:id="247"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5"/>
      <w:bookmarkEnd w:id="246"/>
      <w:bookmarkEnd w:id="247"/>
    </w:p>
    <w:p w:rsidR="00642D28" w:rsidRPr="007E5B28" w:rsidRDefault="00642D28" w:rsidP="00642D28">
      <w:pPr>
        <w:pStyle w:val="3"/>
        <w:numPr>
          <w:ilvl w:val="0"/>
          <w:numId w:val="0"/>
        </w:numPr>
        <w:ind w:firstLine="709"/>
        <w:jc w:val="both"/>
        <w:rPr>
          <w:b w:val="0"/>
          <w:szCs w:val="24"/>
        </w:rPr>
      </w:pPr>
      <w:bookmarkStart w:id="248" w:name="_Toc469470564"/>
      <w:bookmarkStart w:id="249" w:name="_Toc469482013"/>
      <w:bookmarkStart w:id="250"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8"/>
      <w:bookmarkEnd w:id="249"/>
      <w:bookmarkEnd w:id="250"/>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1" w:name="_Ref303711222"/>
      <w:bookmarkStart w:id="252" w:name="_Ref311232052"/>
      <w:bookmarkStart w:id="253"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1"/>
      <w:r w:rsidR="00D51A0B" w:rsidRPr="00382A07">
        <w:rPr>
          <w:szCs w:val="24"/>
        </w:rPr>
        <w:t>Заявок</w:t>
      </w:r>
      <w:bookmarkEnd w:id="252"/>
      <w:bookmarkEnd w:id="253"/>
    </w:p>
    <w:p w:rsidR="00717F60" w:rsidRPr="00382A07" w:rsidRDefault="00717F60" w:rsidP="00E71A48">
      <w:pPr>
        <w:pStyle w:val="2"/>
        <w:tabs>
          <w:tab w:val="clear" w:pos="1700"/>
          <w:tab w:val="left" w:pos="567"/>
        </w:tabs>
        <w:spacing w:line="264" w:lineRule="auto"/>
      </w:pPr>
      <w:bookmarkStart w:id="254" w:name="_Toc472411789"/>
      <w:r w:rsidRPr="00382A07">
        <w:t xml:space="preserve">Общий порядок проведения </w:t>
      </w:r>
      <w:r w:rsidR="00440928" w:rsidRPr="00382A07">
        <w:t>З</w:t>
      </w:r>
      <w:r w:rsidRPr="00382A07">
        <w:t>апроса предложений</w:t>
      </w:r>
      <w:bookmarkEnd w:id="254"/>
    </w:p>
    <w:p w:rsidR="00717F60" w:rsidRPr="00382A07" w:rsidRDefault="00717F60" w:rsidP="00953802">
      <w:pPr>
        <w:pStyle w:val="3"/>
        <w:rPr>
          <w:bCs w:val="0"/>
          <w:szCs w:val="24"/>
        </w:rPr>
      </w:pPr>
      <w:bookmarkStart w:id="255" w:name="_Toc439323688"/>
      <w:bookmarkStart w:id="256" w:name="_Toc440357086"/>
      <w:bookmarkStart w:id="257" w:name="_Toc440359641"/>
      <w:bookmarkStart w:id="258" w:name="_Toc440632104"/>
      <w:bookmarkStart w:id="259" w:name="_Toc440875925"/>
      <w:bookmarkStart w:id="260" w:name="_Toc441130953"/>
      <w:bookmarkStart w:id="261" w:name="_Toc447269768"/>
      <w:bookmarkStart w:id="262" w:name="_Toc464120590"/>
      <w:bookmarkStart w:id="263" w:name="_Toc466970510"/>
      <w:bookmarkStart w:id="264" w:name="_Toc468462423"/>
      <w:bookmarkStart w:id="265" w:name="_Toc469482016"/>
      <w:bookmarkStart w:id="266" w:name="_Toc472411790"/>
      <w:r w:rsidRPr="00382A07">
        <w:rPr>
          <w:szCs w:val="24"/>
        </w:rPr>
        <w:t>Запрос</w:t>
      </w:r>
      <w:r w:rsidRPr="00382A07">
        <w:rPr>
          <w:bCs w:val="0"/>
          <w:szCs w:val="24"/>
        </w:rPr>
        <w:t xml:space="preserve"> предложений проводится в следующем порядке:</w:t>
      </w:r>
      <w:bookmarkEnd w:id="255"/>
      <w:bookmarkEnd w:id="256"/>
      <w:bookmarkEnd w:id="257"/>
      <w:bookmarkEnd w:id="258"/>
      <w:bookmarkEnd w:id="259"/>
      <w:bookmarkEnd w:id="260"/>
      <w:bookmarkEnd w:id="261"/>
      <w:bookmarkEnd w:id="262"/>
      <w:bookmarkEnd w:id="263"/>
      <w:bookmarkEnd w:id="264"/>
      <w:bookmarkEnd w:id="265"/>
      <w:bookmarkEnd w:id="266"/>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6305A1" w:rsidRPr="006305A1">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6305A1" w:rsidRPr="006305A1">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28_922829174"/>
      <w:bookmarkEnd w:id="267"/>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6305A1" w:rsidRPr="006305A1">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6305A1" w:rsidRPr="006305A1">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2_922829174"/>
      <w:bookmarkEnd w:id="268"/>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6305A1">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4_922829174"/>
      <w:bookmarkEnd w:id="269"/>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6305A1" w:rsidRPr="006305A1">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0" w:name="__RefNumPara__836_922829174"/>
      <w:bookmarkEnd w:id="270"/>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6305A1">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6305A1">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6305A1" w:rsidRPr="006305A1">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1" w:name="_Toc439323689"/>
      <w:bookmarkStart w:id="272" w:name="_Toc440357087"/>
      <w:bookmarkStart w:id="273" w:name="_Toc440359642"/>
      <w:bookmarkStart w:id="274" w:name="_Toc440632105"/>
      <w:bookmarkStart w:id="275" w:name="_Toc440875926"/>
      <w:bookmarkStart w:id="276" w:name="_Toc441130954"/>
      <w:bookmarkStart w:id="277" w:name="_Toc447269769"/>
      <w:bookmarkStart w:id="278" w:name="_Toc464120591"/>
      <w:bookmarkStart w:id="279" w:name="_Toc466970511"/>
      <w:bookmarkStart w:id="280" w:name="_Toc468462424"/>
      <w:bookmarkStart w:id="281" w:name="_Toc469482017"/>
      <w:bookmarkStart w:id="282"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1"/>
      <w:bookmarkEnd w:id="272"/>
      <w:bookmarkEnd w:id="273"/>
      <w:bookmarkEnd w:id="274"/>
      <w:bookmarkEnd w:id="275"/>
      <w:bookmarkEnd w:id="276"/>
      <w:bookmarkEnd w:id="277"/>
      <w:bookmarkEnd w:id="278"/>
      <w:bookmarkEnd w:id="279"/>
      <w:bookmarkEnd w:id="280"/>
      <w:bookmarkEnd w:id="281"/>
      <w:bookmarkEnd w:id="282"/>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3" w:name="_Ref303250835"/>
      <w:bookmarkStart w:id="284" w:name="_Ref305973033"/>
      <w:bookmarkStart w:id="285" w:name="_Toc472411792"/>
      <w:bookmarkStart w:id="286"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3"/>
      <w:r w:rsidRPr="00382A07">
        <w:t xml:space="preserve"> по запросу предложений</w:t>
      </w:r>
      <w:bookmarkEnd w:id="284"/>
      <w:bookmarkEnd w:id="285"/>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6305A1" w:rsidRPr="006305A1">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7" w:name="__RefNumPara__444_922829174"/>
      <w:bookmarkStart w:id="288" w:name="_Ref191386216"/>
      <w:bookmarkStart w:id="289" w:name="_Ref305973147"/>
      <w:bookmarkStart w:id="290" w:name="_Toc472411793"/>
      <w:bookmarkEnd w:id="286"/>
      <w:bookmarkEnd w:id="287"/>
      <w:r w:rsidRPr="00382A07">
        <w:lastRenderedPageBreak/>
        <w:t xml:space="preserve">Подготовка </w:t>
      </w:r>
      <w:bookmarkEnd w:id="288"/>
      <w:r w:rsidRPr="00382A07">
        <w:t>Заявок</w:t>
      </w:r>
      <w:bookmarkEnd w:id="289"/>
      <w:bookmarkEnd w:id="290"/>
    </w:p>
    <w:p w:rsidR="00717F60" w:rsidRPr="00382A07" w:rsidRDefault="00717F60" w:rsidP="00E71A48">
      <w:pPr>
        <w:pStyle w:val="3"/>
        <w:spacing w:line="264" w:lineRule="auto"/>
        <w:rPr>
          <w:szCs w:val="24"/>
        </w:rPr>
      </w:pPr>
      <w:bookmarkStart w:id="291" w:name="_Ref306114638"/>
      <w:bookmarkStart w:id="292" w:name="_Toc440357090"/>
      <w:bookmarkStart w:id="293" w:name="_Toc440359645"/>
      <w:bookmarkStart w:id="294" w:name="_Toc440632108"/>
      <w:bookmarkStart w:id="295" w:name="_Toc440875929"/>
      <w:bookmarkStart w:id="296" w:name="_Toc441130957"/>
      <w:bookmarkStart w:id="297" w:name="_Toc447269772"/>
      <w:bookmarkStart w:id="298" w:name="_Toc464120594"/>
      <w:bookmarkStart w:id="299" w:name="_Toc466970514"/>
      <w:bookmarkStart w:id="300" w:name="_Toc468462427"/>
      <w:bookmarkStart w:id="301" w:name="_Toc469482020"/>
      <w:bookmarkStart w:id="302" w:name="_Toc472411794"/>
      <w:r w:rsidRPr="00382A07">
        <w:rPr>
          <w:szCs w:val="24"/>
        </w:rPr>
        <w:t xml:space="preserve">Общие требования к </w:t>
      </w:r>
      <w:r w:rsidR="004B5EB3" w:rsidRPr="00382A07">
        <w:rPr>
          <w:szCs w:val="24"/>
        </w:rPr>
        <w:t>Заявк</w:t>
      </w:r>
      <w:r w:rsidRPr="00382A07">
        <w:rPr>
          <w:szCs w:val="24"/>
        </w:rPr>
        <w:t>е</w:t>
      </w:r>
      <w:bookmarkEnd w:id="291"/>
      <w:bookmarkEnd w:id="292"/>
      <w:bookmarkEnd w:id="293"/>
      <w:bookmarkEnd w:id="294"/>
      <w:bookmarkEnd w:id="295"/>
      <w:bookmarkEnd w:id="296"/>
      <w:bookmarkEnd w:id="297"/>
      <w:bookmarkEnd w:id="298"/>
      <w:bookmarkEnd w:id="299"/>
      <w:bookmarkEnd w:id="300"/>
      <w:bookmarkEnd w:id="301"/>
      <w:bookmarkEnd w:id="30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6305A1" w:rsidRPr="006305A1">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6305A1" w:rsidRPr="006305A1">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6305A1" w:rsidRPr="006305A1">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6305A1" w:rsidRPr="006305A1">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6305A1" w:rsidRPr="006305A1">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6305A1" w:rsidRPr="006305A1">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6305A1" w:rsidRPr="006305A1">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6305A1" w:rsidRPr="006305A1">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55279015"/>
      <w:bookmarkStart w:id="30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6"/>
      <w:bookmarkEnd w:id="30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8"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9" w:name="_Ref115076752"/>
      <w:bookmarkStart w:id="310" w:name="_Ref191386109"/>
      <w:bookmarkStart w:id="311" w:name="_Ref191386419"/>
      <w:bookmarkStart w:id="312" w:name="_Toc440357091"/>
      <w:bookmarkStart w:id="313" w:name="_Toc440359646"/>
      <w:bookmarkStart w:id="314" w:name="_Toc440632109"/>
      <w:bookmarkStart w:id="315" w:name="_Toc440875930"/>
      <w:bookmarkStart w:id="316" w:name="_Toc441130958"/>
      <w:bookmarkStart w:id="317" w:name="_Toc447269773"/>
      <w:bookmarkStart w:id="318" w:name="_Toc464120595"/>
      <w:bookmarkStart w:id="319" w:name="_Toc466970515"/>
      <w:bookmarkStart w:id="320" w:name="_Toc468462428"/>
      <w:bookmarkStart w:id="321" w:name="_Toc469482021"/>
      <w:bookmarkStart w:id="322"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9"/>
      <w:bookmarkEnd w:id="310"/>
      <w:bookmarkEnd w:id="311"/>
      <w:r w:rsidRPr="00382A07">
        <w:rPr>
          <w:szCs w:val="24"/>
        </w:rPr>
        <w:t>ЭТП</w:t>
      </w:r>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3" w:name="_Ref115076807"/>
      <w:bookmarkStart w:id="324" w:name="_Toc440357092"/>
      <w:bookmarkStart w:id="325" w:name="_Toc440359647"/>
      <w:bookmarkStart w:id="326" w:name="_Toc440632110"/>
      <w:bookmarkStart w:id="327" w:name="_Toc440875931"/>
      <w:bookmarkStart w:id="328" w:name="_Toc441130959"/>
      <w:bookmarkStart w:id="329" w:name="_Toc447269774"/>
      <w:bookmarkStart w:id="330" w:name="_Toc464120596"/>
      <w:bookmarkStart w:id="331" w:name="_Toc466970516"/>
      <w:bookmarkStart w:id="332" w:name="_Toc468462429"/>
      <w:bookmarkStart w:id="333" w:name="_Toc469482022"/>
      <w:bookmarkStart w:id="334"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3"/>
      <w:bookmarkEnd w:id="324"/>
      <w:bookmarkEnd w:id="325"/>
      <w:bookmarkEnd w:id="326"/>
      <w:bookmarkEnd w:id="327"/>
      <w:bookmarkEnd w:id="328"/>
      <w:bookmarkEnd w:id="329"/>
      <w:bookmarkEnd w:id="330"/>
      <w:bookmarkEnd w:id="331"/>
      <w:bookmarkEnd w:id="332"/>
      <w:bookmarkEnd w:id="333"/>
      <w:bookmarkEnd w:id="334"/>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5"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5"/>
    </w:p>
    <w:p w:rsidR="00717F60" w:rsidRPr="00382A07" w:rsidRDefault="00717F60" w:rsidP="00E71A48">
      <w:pPr>
        <w:pStyle w:val="3"/>
        <w:spacing w:line="264" w:lineRule="auto"/>
        <w:rPr>
          <w:szCs w:val="24"/>
        </w:rPr>
      </w:pPr>
      <w:bookmarkStart w:id="336" w:name="_Ref306008743"/>
      <w:bookmarkStart w:id="337" w:name="_Toc440357093"/>
      <w:bookmarkStart w:id="338" w:name="_Toc440359648"/>
      <w:bookmarkStart w:id="339" w:name="_Toc440632111"/>
      <w:bookmarkStart w:id="340" w:name="_Toc440875932"/>
      <w:bookmarkStart w:id="341" w:name="_Toc441130960"/>
      <w:bookmarkStart w:id="342" w:name="_Toc447269775"/>
      <w:bookmarkStart w:id="343" w:name="_Toc464120597"/>
      <w:bookmarkStart w:id="344" w:name="_Toc466970517"/>
      <w:bookmarkStart w:id="345" w:name="_Toc468462430"/>
      <w:bookmarkStart w:id="346" w:name="_Toc469482023"/>
      <w:bookmarkStart w:id="347"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6"/>
      <w:bookmarkEnd w:id="337"/>
      <w:bookmarkEnd w:id="338"/>
      <w:bookmarkEnd w:id="339"/>
      <w:bookmarkEnd w:id="340"/>
      <w:bookmarkEnd w:id="341"/>
      <w:bookmarkEnd w:id="342"/>
      <w:bookmarkEnd w:id="343"/>
      <w:bookmarkEnd w:id="344"/>
      <w:bookmarkEnd w:id="345"/>
      <w:bookmarkEnd w:id="346"/>
      <w:bookmarkEnd w:id="347"/>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8"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8"/>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9" w:name="_Toc440357094"/>
      <w:bookmarkStart w:id="350" w:name="_Toc440359649"/>
      <w:bookmarkStart w:id="351" w:name="_Toc440632112"/>
      <w:bookmarkStart w:id="352" w:name="_Toc440875933"/>
      <w:bookmarkStart w:id="353" w:name="_Toc441130961"/>
      <w:bookmarkStart w:id="354" w:name="_Toc447269776"/>
      <w:bookmarkStart w:id="355" w:name="_Toc464120598"/>
      <w:bookmarkStart w:id="356" w:name="_Toc466970518"/>
      <w:bookmarkStart w:id="357" w:name="_Toc468462431"/>
      <w:bookmarkStart w:id="358" w:name="_Toc469482024"/>
      <w:bookmarkStart w:id="359" w:name="_Toc472411798"/>
      <w:r w:rsidRPr="00382A07">
        <w:rPr>
          <w:szCs w:val="24"/>
        </w:rPr>
        <w:t xml:space="preserve">Требования к языку </w:t>
      </w:r>
      <w:r w:rsidR="004B5EB3" w:rsidRPr="00382A07">
        <w:rPr>
          <w:szCs w:val="24"/>
        </w:rPr>
        <w:t>Заявк</w:t>
      </w:r>
      <w:r w:rsidRPr="00382A07">
        <w:rPr>
          <w:szCs w:val="24"/>
        </w:rPr>
        <w:t>и</w:t>
      </w:r>
      <w:bookmarkEnd w:id="349"/>
      <w:bookmarkEnd w:id="350"/>
      <w:bookmarkEnd w:id="351"/>
      <w:bookmarkEnd w:id="352"/>
      <w:bookmarkEnd w:id="353"/>
      <w:bookmarkEnd w:id="354"/>
      <w:bookmarkEnd w:id="355"/>
      <w:bookmarkEnd w:id="356"/>
      <w:bookmarkEnd w:id="357"/>
      <w:bookmarkEnd w:id="358"/>
      <w:bookmarkEnd w:id="359"/>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60" w:name="_Toc440357095"/>
      <w:bookmarkStart w:id="361" w:name="_Toc440359650"/>
      <w:bookmarkStart w:id="362" w:name="_Toc440632113"/>
      <w:bookmarkStart w:id="363" w:name="_Toc440875934"/>
      <w:bookmarkStart w:id="364" w:name="_Toc441130962"/>
      <w:bookmarkStart w:id="365" w:name="_Toc447269777"/>
      <w:bookmarkStart w:id="366" w:name="_Toc464120599"/>
      <w:bookmarkStart w:id="367" w:name="_Toc466970519"/>
      <w:bookmarkStart w:id="368" w:name="_Toc468462432"/>
      <w:bookmarkStart w:id="369" w:name="_Toc469482025"/>
      <w:bookmarkStart w:id="370"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60"/>
      <w:bookmarkEnd w:id="361"/>
      <w:bookmarkEnd w:id="362"/>
      <w:bookmarkEnd w:id="363"/>
      <w:bookmarkEnd w:id="364"/>
      <w:bookmarkEnd w:id="365"/>
      <w:bookmarkEnd w:id="366"/>
      <w:bookmarkEnd w:id="367"/>
      <w:bookmarkEnd w:id="368"/>
      <w:bookmarkEnd w:id="369"/>
      <w:bookmarkEnd w:id="370"/>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1" w:name="_Toc440357096"/>
      <w:bookmarkStart w:id="372" w:name="_Toc440359651"/>
      <w:bookmarkStart w:id="373" w:name="_Toc440632114"/>
      <w:bookmarkStart w:id="374" w:name="_Toc440875935"/>
      <w:bookmarkStart w:id="375" w:name="_Toc441130963"/>
      <w:bookmarkStart w:id="376" w:name="_Toc447269778"/>
      <w:bookmarkStart w:id="377" w:name="_Toc464120600"/>
      <w:bookmarkStart w:id="378" w:name="_Toc466970520"/>
      <w:bookmarkStart w:id="379" w:name="_Ref468456963"/>
      <w:bookmarkStart w:id="380" w:name="_Toc468462433"/>
      <w:bookmarkStart w:id="381" w:name="_Toc469482026"/>
      <w:bookmarkStart w:id="382"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1"/>
      <w:bookmarkEnd w:id="372"/>
      <w:bookmarkEnd w:id="373"/>
      <w:bookmarkEnd w:id="374"/>
      <w:bookmarkEnd w:id="375"/>
      <w:bookmarkEnd w:id="376"/>
      <w:bookmarkEnd w:id="377"/>
      <w:bookmarkEnd w:id="378"/>
      <w:bookmarkEnd w:id="379"/>
      <w:bookmarkEnd w:id="380"/>
      <w:bookmarkEnd w:id="381"/>
      <w:bookmarkEnd w:id="382"/>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3"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3"/>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3224FA">
        <w:rPr>
          <w:b/>
          <w:bCs w:val="0"/>
          <w:sz w:val="24"/>
          <w:szCs w:val="24"/>
          <w:u w:val="single"/>
        </w:rPr>
        <w:t>По Лоту №1</w:t>
      </w:r>
      <w:r w:rsidRPr="00382A07">
        <w:rPr>
          <w:b/>
          <w:bCs w:val="0"/>
          <w:sz w:val="24"/>
          <w:szCs w:val="24"/>
          <w:u w:val="single"/>
        </w:rPr>
        <w:t>:</w:t>
      </w:r>
      <w:r w:rsidR="00717F60" w:rsidRPr="00382A07">
        <w:rPr>
          <w:bCs w:val="0"/>
          <w:sz w:val="24"/>
          <w:szCs w:val="24"/>
        </w:rPr>
        <w:t xml:space="preserve"> </w:t>
      </w:r>
      <w:r w:rsidR="003224FA" w:rsidRPr="003224FA">
        <w:rPr>
          <w:b/>
          <w:color w:val="000000"/>
          <w:sz w:val="24"/>
          <w:szCs w:val="24"/>
        </w:rPr>
        <w:t>930 994</w:t>
      </w:r>
      <w:r w:rsidR="003224FA" w:rsidRPr="003224FA">
        <w:rPr>
          <w:sz w:val="24"/>
          <w:szCs w:val="24"/>
        </w:rPr>
        <w:t xml:space="preserve"> (Девятьсот тридцать тысяч девятьсот девяносто четыре) рубля 00 копеек РФ, без учета НДС; НДС составляет </w:t>
      </w:r>
      <w:r w:rsidR="003224FA" w:rsidRPr="003224FA">
        <w:rPr>
          <w:b/>
          <w:color w:val="000000"/>
          <w:sz w:val="24"/>
          <w:szCs w:val="24"/>
        </w:rPr>
        <w:t>167 578</w:t>
      </w:r>
      <w:r w:rsidR="003224FA" w:rsidRPr="003224FA">
        <w:rPr>
          <w:sz w:val="24"/>
          <w:szCs w:val="24"/>
        </w:rPr>
        <w:t xml:space="preserve"> (Сто шестьдесят семь тысяч пятьсот семьдесят восемь) рублей 92 копейки РФ; </w:t>
      </w:r>
      <w:r w:rsidR="003224FA" w:rsidRPr="003224FA">
        <w:rPr>
          <w:rFonts w:eastAsia="Calibri"/>
          <w:b/>
          <w:color w:val="000000"/>
          <w:sz w:val="24"/>
          <w:szCs w:val="24"/>
          <w:lang w:eastAsia="en-US"/>
        </w:rPr>
        <w:t>1 098 572</w:t>
      </w:r>
      <w:r w:rsidR="003224FA" w:rsidRPr="003224FA">
        <w:rPr>
          <w:sz w:val="24"/>
          <w:szCs w:val="24"/>
        </w:rPr>
        <w:t xml:space="preserve"> (Один миллион девяносто восемь тысяч пятьсот семьдесят два) рубля 92 копейки РФ, с учетом НДС</w:t>
      </w:r>
      <w:r w:rsidR="003224FA" w:rsidRPr="003224FA">
        <w:rPr>
          <w:sz w:val="24"/>
          <w:szCs w:val="24"/>
        </w:rPr>
        <w:t>.</w:t>
      </w:r>
      <w:proofErr w:type="gramEnd"/>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8"/>
      <w:r w:rsidRPr="004A1A68">
        <w:rPr>
          <w:bCs w:val="0"/>
          <w:sz w:val="24"/>
          <w:szCs w:val="24"/>
        </w:rPr>
        <w:t>:</w:t>
      </w:r>
      <w:bookmarkStart w:id="401" w:name="_Ref306004833"/>
      <w:bookmarkEnd w:id="399"/>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0D2D6A">
        <w:fldChar w:fldCharType="begin"/>
      </w:r>
      <w:r w:rsidR="000D2D6A">
        <w:instrText xml:space="preserve"> REF _Ref440271628 \r \h  \* MERGEFORMAT </w:instrText>
      </w:r>
      <w:r w:rsidR="000D2D6A">
        <w:fldChar w:fldCharType="separate"/>
      </w:r>
      <w:r w:rsidR="006305A1" w:rsidRPr="006305A1">
        <w:rPr>
          <w:bCs w:val="0"/>
          <w:sz w:val="24"/>
          <w:szCs w:val="24"/>
        </w:rPr>
        <w:t>3.3.9</w:t>
      </w:r>
      <w:r w:rsidR="000D2D6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6305A1" w:rsidRPr="006305A1">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roofErr w:type="gramEnd"/>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proofErr w:type="gramStart"/>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w:t>
      </w:r>
      <w:proofErr w:type="spellStart"/>
      <w:r w:rsidRPr="006305A1">
        <w:rPr>
          <w:sz w:val="24"/>
          <w:szCs w:val="24"/>
          <w:lang w:eastAsia="ru-RU"/>
        </w:rPr>
        <w:t>т.ч</w:t>
      </w:r>
      <w:proofErr w:type="spellEnd"/>
      <w:r w:rsidRPr="006305A1">
        <w:rPr>
          <w:sz w:val="24"/>
          <w:szCs w:val="24"/>
          <w:lang w:eastAsia="ru-RU"/>
        </w:rPr>
        <w:t xml:space="preserve">. объемам поставок </w:t>
      </w:r>
      <w:r w:rsidRPr="006305A1">
        <w:rPr>
          <w:color w:val="000000"/>
          <w:sz w:val="24"/>
          <w:szCs w:val="24"/>
        </w:rPr>
        <w:t>и общей сумме договора</w:t>
      </w:r>
      <w:r w:rsidRPr="006305A1">
        <w:rPr>
          <w:sz w:val="24"/>
          <w:szCs w:val="24"/>
          <w:lang w:eastAsia="ru-RU"/>
        </w:rPr>
        <w:t>).</w:t>
      </w:r>
      <w:proofErr w:type="gramEnd"/>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6"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w:t>
      </w:r>
      <w:r w:rsidRPr="00382A07">
        <w:rPr>
          <w:sz w:val="24"/>
          <w:szCs w:val="24"/>
        </w:rPr>
        <w:lastRenderedPageBreak/>
        <w:t xml:space="preserve">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6305A1" w:rsidRPr="006305A1">
        <w:rPr>
          <w:sz w:val="24"/>
          <w:szCs w:val="24"/>
        </w:rPr>
        <w:t>3.3.8.2</w:t>
      </w:r>
      <w:r w:rsidR="000D2D6A">
        <w:fldChar w:fldCharType="end"/>
      </w:r>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6305A1" w:rsidRPr="006305A1">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6305A1" w:rsidRPr="006305A1">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6305A1" w:rsidRPr="006305A1">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0"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6305A1" w:rsidRPr="006305A1">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10"/>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1" w:name="_Ref440372477"/>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1"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6305A1" w:rsidRPr="006305A1">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6305A1" w:rsidRPr="006305A1">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w:t>
      </w:r>
      <w:proofErr w:type="gramStart"/>
      <w:r w:rsidR="006305A1" w:rsidRPr="00A80C89">
        <w:rPr>
          <w:iCs/>
          <w:sz w:val="24"/>
          <w:szCs w:val="24"/>
        </w:rPr>
        <w:t>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roofErr w:type="gramEnd"/>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 xml:space="preserve">ачестве </w:t>
      </w:r>
      <w:r w:rsidR="006D2FCD" w:rsidRPr="00DB5A15">
        <w:rPr>
          <w:sz w:val="24"/>
          <w:szCs w:val="24"/>
        </w:rPr>
        <w:lastRenderedPageBreak/>
        <w:t>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6305A1" w:rsidRPr="006305A1">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w:t>
      </w:r>
      <w:r w:rsidRPr="00382A07">
        <w:rPr>
          <w:sz w:val="24"/>
          <w:szCs w:val="24"/>
        </w:rPr>
        <w:lastRenderedPageBreak/>
        <w:t xml:space="preserve">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0D2D6A">
        <w:rPr>
          <w:sz w:val="24"/>
          <w:szCs w:val="24"/>
        </w:rPr>
        <w:t>я(</w:t>
      </w:r>
      <w:proofErr w:type="gramEnd"/>
      <w:r w:rsidRPr="000D2D6A">
        <w:rPr>
          <w:sz w:val="24"/>
          <w:szCs w:val="24"/>
        </w:rPr>
        <w:t>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xml:space="preserve">. Наличие полномочий на поставку продукции, гарантирует для Заказчика поставку </w:t>
      </w:r>
      <w:proofErr w:type="spellStart"/>
      <w:r w:rsidRPr="000D2D6A">
        <w:rPr>
          <w:sz w:val="24"/>
          <w:szCs w:val="24"/>
        </w:rPr>
        <w:t>неконтрафактной</w:t>
      </w:r>
      <w:proofErr w:type="spellEnd"/>
      <w:r w:rsidRPr="000D2D6A">
        <w:rPr>
          <w:sz w:val="24"/>
          <w:szCs w:val="24"/>
        </w:rPr>
        <w:t xml:space="preserve"> продукции в определенные Закупочной документацией сроки, проведение </w:t>
      </w:r>
      <w:proofErr w:type="gramStart"/>
      <w:r w:rsidRPr="000D2D6A">
        <w:rPr>
          <w:sz w:val="24"/>
          <w:szCs w:val="24"/>
        </w:rPr>
        <w:t>шеф-монтажа</w:t>
      </w:r>
      <w:proofErr w:type="gramEnd"/>
      <w:r w:rsidRPr="000D2D6A">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0D2D6A">
        <w:rPr>
          <w:sz w:val="24"/>
          <w:szCs w:val="24"/>
        </w:rPr>
        <w:t>подтверждающий</w:t>
      </w:r>
      <w:proofErr w:type="gramEnd"/>
      <w:r w:rsidRPr="000D2D6A">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t xml:space="preserve">Привлечение </w:t>
      </w:r>
      <w:bookmarkEnd w:id="415"/>
      <w:proofErr w:type="spellStart"/>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6305A1" w:rsidRPr="006305A1">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6305A1">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w:t>
      </w:r>
      <w:r w:rsidRPr="00382A07">
        <w:rPr>
          <w:bCs w:val="0"/>
          <w:sz w:val="24"/>
          <w:szCs w:val="24"/>
        </w:rPr>
        <w:lastRenderedPageBreak/>
        <w:t xml:space="preserve">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6305A1" w:rsidRPr="006305A1">
        <w:rPr>
          <w:bCs w:val="0"/>
          <w:sz w:val="24"/>
          <w:szCs w:val="24"/>
          <w:lang w:val="en-US"/>
        </w:rPr>
        <w:t>a</w:t>
      </w:r>
      <w:r w:rsidR="006305A1" w:rsidRPr="001C6B88">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6305A1" w:rsidRPr="006305A1">
        <w:rPr>
          <w:bCs w:val="0"/>
          <w:sz w:val="24"/>
          <w:szCs w:val="24"/>
          <w:lang w:val="en-US"/>
        </w:rPr>
        <w:t>g</w:t>
      </w:r>
      <w:r w:rsidR="006305A1" w:rsidRPr="001C6B88">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6305A1" w:rsidRPr="006305A1">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6305A1" w:rsidRPr="006305A1">
        <w:rPr>
          <w:bCs w:val="0"/>
          <w:sz w:val="24"/>
          <w:szCs w:val="24"/>
        </w:rPr>
        <w:t>3.3.8.2</w:t>
      </w:r>
      <w:r w:rsidR="000D2D6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6305A1" w:rsidRPr="006305A1">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6305A1" w:rsidRPr="006305A1">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lastRenderedPageBreak/>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6305A1" w:rsidRPr="006305A1">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6305A1" w:rsidRPr="006305A1">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6305A1" w:rsidRPr="006305A1">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6305A1" w:rsidRPr="006305A1">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6305A1" w:rsidRPr="006305A1">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6305A1">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6305A1" w:rsidRPr="006305A1">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9"/>
      <w:r w:rsidR="000A7A8E" w:rsidRPr="00CA44AD">
        <w:rPr>
          <w:sz w:val="24"/>
          <w:szCs w:val="24"/>
        </w:rPr>
        <w:t>3%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lang w:eastAsia="ru-RU"/>
        </w:rPr>
        <w:t>5.12</w:t>
      </w:r>
      <w:r w:rsidR="000D2D6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D2D6A">
        <w:fldChar w:fldCharType="begin"/>
      </w:r>
      <w:r w:rsidR="000D2D6A">
        <w:instrText xml:space="preserve"> REF _Ref441574460 \r \h  \* MERGEFORMAT </w:instrText>
      </w:r>
      <w:r w:rsidR="000D2D6A">
        <w:fldChar w:fldCharType="separate"/>
      </w:r>
      <w:r w:rsidR="006305A1" w:rsidRPr="006305A1">
        <w:rPr>
          <w:sz w:val="24"/>
          <w:szCs w:val="24"/>
          <w:lang w:eastAsia="ru-RU"/>
        </w:rPr>
        <w:t>5.13</w:t>
      </w:r>
      <w:r w:rsidR="000D2D6A">
        <w:fldChar w:fldCharType="end"/>
      </w:r>
      <w:r w:rsidRPr="00382A07">
        <w:rPr>
          <w:sz w:val="24"/>
          <w:szCs w:val="24"/>
        </w:rPr>
        <w:t xml:space="preserve">), в срок не позднее даты и времени окончания приема заявок, указанных в пункте </w:t>
      </w:r>
      <w:r w:rsidR="000D2D6A">
        <w:fldChar w:fldCharType="begin"/>
      </w:r>
      <w:r w:rsidR="000D2D6A">
        <w:instrText xml:space="preserve"> REF _Ref440289953 \r \h  \* MERGEFORMAT </w:instrText>
      </w:r>
      <w:r w:rsidR="000D2D6A">
        <w:fldChar w:fldCharType="separate"/>
      </w:r>
      <w:r w:rsidR="006305A1" w:rsidRPr="006305A1">
        <w:rPr>
          <w:sz w:val="24"/>
          <w:szCs w:val="24"/>
        </w:rPr>
        <w:t>3.4.1.3</w:t>
      </w:r>
      <w:r w:rsidR="000D2D6A">
        <w:fldChar w:fldCharType="end"/>
      </w:r>
      <w:r w:rsidRPr="00382A07">
        <w:rPr>
          <w:sz w:val="24"/>
          <w:szCs w:val="24"/>
        </w:rPr>
        <w:t xml:space="preserve"> настоящей Документации, по адресу: </w:t>
      </w:r>
      <w:r w:rsidR="001513EF" w:rsidRPr="00D80A5F">
        <w:rPr>
          <w:iCs/>
          <w:sz w:val="24"/>
          <w:szCs w:val="24"/>
        </w:rPr>
        <w:t xml:space="preserve">РФ, 156961, г. Кострома, проспект Мира, </w:t>
      </w:r>
      <w:r w:rsidR="001513EF" w:rsidRPr="00F25259">
        <w:rPr>
          <w:iCs/>
          <w:sz w:val="24"/>
          <w:szCs w:val="24"/>
        </w:rPr>
        <w:t>53</w:t>
      </w:r>
      <w:r w:rsidR="001513EF" w:rsidRPr="00F25259">
        <w:rPr>
          <w:sz w:val="24"/>
          <w:szCs w:val="24"/>
        </w:rPr>
        <w:t xml:space="preserve">, </w:t>
      </w:r>
      <w:proofErr w:type="spellStart"/>
      <w:r w:rsidR="001513EF" w:rsidRPr="00F25259">
        <w:rPr>
          <w:sz w:val="24"/>
          <w:szCs w:val="24"/>
        </w:rPr>
        <w:t>каб</w:t>
      </w:r>
      <w:proofErr w:type="spellEnd"/>
      <w:r w:rsidR="001513EF" w:rsidRPr="00F25259">
        <w:rPr>
          <w:sz w:val="24"/>
          <w:szCs w:val="24"/>
        </w:rPr>
        <w:t>. №31</w:t>
      </w:r>
      <w:r w:rsidR="001513EF" w:rsidRPr="001513EF">
        <w:rPr>
          <w:sz w:val="24"/>
          <w:szCs w:val="24"/>
        </w:rPr>
        <w:t>8</w:t>
      </w:r>
      <w:r w:rsidR="00DC32FC" w:rsidRPr="001513EF">
        <w:rPr>
          <w:sz w:val="24"/>
          <w:szCs w:val="24"/>
        </w:rPr>
        <w:t xml:space="preserve">, исполнительный сотрудник - </w:t>
      </w:r>
      <w:r w:rsidR="001513EF">
        <w:rPr>
          <w:sz w:val="24"/>
          <w:szCs w:val="24"/>
        </w:rPr>
        <w:t>Дейтер Инна Константиновна</w:t>
      </w:r>
      <w:r w:rsidR="001513EF" w:rsidRPr="00F25259">
        <w:rPr>
          <w:sz w:val="24"/>
          <w:szCs w:val="24"/>
        </w:rPr>
        <w:t xml:space="preserve">, контактный телефон (4942) </w:t>
      </w:r>
      <w:r w:rsidR="001513EF">
        <w:rPr>
          <w:sz w:val="24"/>
          <w:szCs w:val="24"/>
        </w:rPr>
        <w:t>396-482</w:t>
      </w:r>
      <w:r w:rsidRPr="001513EF">
        <w:rPr>
          <w:sz w:val="24"/>
          <w:szCs w:val="24"/>
        </w:rPr>
        <w:t>.</w:t>
      </w:r>
      <w:r w:rsidRPr="00382A07">
        <w:rPr>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6305A1" w:rsidRPr="006305A1">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6305A1" w:rsidRPr="006305A1">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6305A1" w:rsidRPr="006305A1">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fldChar w:fldCharType="begin"/>
      </w:r>
      <w:r w:rsidR="000D2D6A">
        <w:instrText xml:space="preserve"> REF _Ref55335823 \r \h  \* MERGEFORMAT </w:instrText>
      </w:r>
      <w:r w:rsidR="000D2D6A">
        <w:fldChar w:fldCharType="separate"/>
      </w:r>
      <w:r w:rsidR="006305A1" w:rsidRPr="006305A1">
        <w:rPr>
          <w:rFonts w:eastAsia="Calibri"/>
          <w:szCs w:val="24"/>
          <w:lang w:eastAsia="en-US"/>
        </w:rPr>
        <w:t>5.6</w:t>
      </w:r>
      <w:r w:rsidR="000D2D6A">
        <w:fldChar w:fldCharType="end"/>
      </w:r>
      <w:r w:rsidRPr="00DB5A15">
        <w:rPr>
          <w:rFonts w:eastAsia="Calibri"/>
          <w:szCs w:val="24"/>
          <w:lang w:eastAsia="en-US"/>
        </w:rPr>
        <w:t xml:space="preserve">) Участник обязан направить на электронную почту </w:t>
      </w:r>
      <w:r w:rsidR="001513EF" w:rsidRPr="00581674">
        <w:rPr>
          <w:rFonts w:eastAsia="Calibri"/>
          <w:szCs w:val="24"/>
          <w:lang w:eastAsia="en-US"/>
        </w:rPr>
        <w:t xml:space="preserve">специалисту 2-й категории отдела закупочной деятельности филиала ПАО «МРСК Центра» - «Костромаэнерго» </w:t>
      </w:r>
      <w:r w:rsidR="001513EF">
        <w:rPr>
          <w:rFonts w:eastAsia="Calibri"/>
          <w:szCs w:val="24"/>
          <w:lang w:eastAsia="en-US"/>
        </w:rPr>
        <w:t>Дейтер Инне Константиновне</w:t>
      </w:r>
      <w:r w:rsidR="001513EF" w:rsidRPr="00581674">
        <w:rPr>
          <w:rFonts w:eastAsia="Calibri"/>
          <w:szCs w:val="24"/>
          <w:lang w:eastAsia="en-US"/>
        </w:rPr>
        <w:t xml:space="preserve"> - контактный телефон (4942) 396-</w:t>
      </w:r>
      <w:r w:rsidR="001513EF">
        <w:rPr>
          <w:rFonts w:eastAsia="Calibri"/>
          <w:szCs w:val="24"/>
          <w:lang w:eastAsia="en-US"/>
        </w:rPr>
        <w:t>482</w:t>
      </w:r>
      <w:proofErr w:type="gramEnd"/>
      <w:r w:rsidR="001513EF" w:rsidRPr="00581674">
        <w:rPr>
          <w:rFonts w:eastAsia="Calibri"/>
          <w:szCs w:val="24"/>
          <w:lang w:eastAsia="en-US"/>
        </w:rPr>
        <w:t xml:space="preserve">, адрес электронной почты: </w:t>
      </w:r>
      <w:proofErr w:type="spellStart"/>
      <w:r w:rsidR="001513EF" w:rsidRPr="0084149A">
        <w:rPr>
          <w:rStyle w:val="a7"/>
        </w:rPr>
        <w:t>Deyter</w:t>
      </w:r>
      <w:proofErr w:type="spellEnd"/>
      <w:r w:rsidR="001513EF" w:rsidRPr="0084149A">
        <w:rPr>
          <w:rStyle w:val="a7"/>
        </w:rPr>
        <w:t>.</w:t>
      </w:r>
      <w:r w:rsidR="001513EF">
        <w:rPr>
          <w:rStyle w:val="a7"/>
          <w:lang w:val="en-US"/>
        </w:rPr>
        <w:t>IK</w:t>
      </w:r>
      <w:r w:rsidR="001513EF" w:rsidRPr="00E947C9">
        <w:rPr>
          <w:rStyle w:val="a7"/>
        </w:rPr>
        <w:t>@</w:t>
      </w:r>
      <w:proofErr w:type="spellStart"/>
      <w:r w:rsidR="001513EF" w:rsidRPr="00E947C9">
        <w:rPr>
          <w:rStyle w:val="a7"/>
          <w:lang w:val="en-US"/>
        </w:rPr>
        <w:t>mrsk</w:t>
      </w:r>
      <w:proofErr w:type="spellEnd"/>
      <w:r w:rsidR="001513EF" w:rsidRPr="00E947C9">
        <w:rPr>
          <w:rStyle w:val="a7"/>
        </w:rPr>
        <w:t>-1.</w:t>
      </w:r>
      <w:proofErr w:type="spellStart"/>
      <w:r w:rsidR="001513EF" w:rsidRPr="00E947C9">
        <w:rPr>
          <w:rStyle w:val="a7"/>
          <w:lang w:val="en-US"/>
        </w:rPr>
        <w:t>ru</w:t>
      </w:r>
      <w:proofErr w:type="spellEnd"/>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4"/>
    </w:p>
    <w:p w:rsidR="001513EF" w:rsidRPr="00787993" w:rsidRDefault="001513EF" w:rsidP="001513EF">
      <w:pPr>
        <w:pStyle w:val="Times120"/>
        <w:suppressAutoHyphens w:val="0"/>
        <w:autoSpaceDN w:val="0"/>
        <w:adjustRightInd w:val="0"/>
        <w:spacing w:before="120" w:line="240" w:lineRule="exact"/>
        <w:ind w:left="1134" w:firstLine="0"/>
        <w:rPr>
          <w:szCs w:val="24"/>
          <w:u w:val="single"/>
        </w:rPr>
      </w:pPr>
      <w:r w:rsidRPr="00787993">
        <w:rPr>
          <w:szCs w:val="24"/>
          <w:u w:val="single"/>
        </w:rPr>
        <w:t xml:space="preserve">Получатель платежа: </w:t>
      </w:r>
    </w:p>
    <w:p w:rsidR="001513EF" w:rsidRPr="00787993" w:rsidRDefault="001513EF" w:rsidP="001513EF">
      <w:pPr>
        <w:pStyle w:val="Times120"/>
        <w:suppressAutoHyphens w:val="0"/>
        <w:autoSpaceDN w:val="0"/>
        <w:adjustRightInd w:val="0"/>
        <w:spacing w:before="120" w:line="160" w:lineRule="atLeast"/>
        <w:ind w:left="1134" w:firstLine="0"/>
        <w:rPr>
          <w:szCs w:val="24"/>
        </w:rPr>
      </w:pPr>
      <w:r w:rsidRPr="00787993">
        <w:rPr>
          <w:szCs w:val="24"/>
        </w:rPr>
        <w:t>ПАО «МРСК Центра»</w:t>
      </w:r>
    </w:p>
    <w:p w:rsidR="001513EF" w:rsidRPr="00787993" w:rsidRDefault="001513EF" w:rsidP="001513EF">
      <w:pPr>
        <w:pStyle w:val="Times120"/>
        <w:suppressAutoHyphens w:val="0"/>
        <w:autoSpaceDN w:val="0"/>
        <w:adjustRightInd w:val="0"/>
        <w:spacing w:before="120" w:line="160" w:lineRule="atLeast"/>
        <w:ind w:left="1134" w:firstLine="0"/>
        <w:rPr>
          <w:szCs w:val="24"/>
        </w:rPr>
      </w:pPr>
      <w:r w:rsidRPr="00787993">
        <w:rPr>
          <w:szCs w:val="24"/>
        </w:rPr>
        <w:t xml:space="preserve">Юридический адрес: 127018, г. Москва, 2-я Ямская </w:t>
      </w:r>
      <w:proofErr w:type="spellStart"/>
      <w:proofErr w:type="gramStart"/>
      <w:r w:rsidRPr="00787993">
        <w:rPr>
          <w:szCs w:val="24"/>
        </w:rPr>
        <w:t>ул</w:t>
      </w:r>
      <w:proofErr w:type="spellEnd"/>
      <w:proofErr w:type="gramEnd"/>
      <w:r w:rsidRPr="00787993">
        <w:rPr>
          <w:szCs w:val="24"/>
        </w:rPr>
        <w:t>, д.4</w:t>
      </w:r>
    </w:p>
    <w:p w:rsidR="001513EF" w:rsidRPr="00787993" w:rsidRDefault="001513EF" w:rsidP="001513EF">
      <w:pPr>
        <w:pStyle w:val="Times120"/>
        <w:suppressAutoHyphens w:val="0"/>
        <w:autoSpaceDN w:val="0"/>
        <w:adjustRightInd w:val="0"/>
        <w:spacing w:before="120" w:line="160" w:lineRule="atLeast"/>
        <w:ind w:left="1134" w:firstLine="0"/>
        <w:rPr>
          <w:szCs w:val="24"/>
        </w:rPr>
      </w:pPr>
      <w:r w:rsidRPr="00787993">
        <w:rPr>
          <w:szCs w:val="24"/>
        </w:rPr>
        <w:t xml:space="preserve">Фактический адрес: 127018, г. Москва, 2-я Ямская </w:t>
      </w:r>
      <w:proofErr w:type="spellStart"/>
      <w:proofErr w:type="gramStart"/>
      <w:r w:rsidRPr="00787993">
        <w:rPr>
          <w:szCs w:val="24"/>
        </w:rPr>
        <w:t>ул</w:t>
      </w:r>
      <w:proofErr w:type="spellEnd"/>
      <w:proofErr w:type="gramEnd"/>
      <w:r w:rsidRPr="00787993">
        <w:rPr>
          <w:szCs w:val="24"/>
        </w:rPr>
        <w:t>, д.4</w:t>
      </w:r>
    </w:p>
    <w:p w:rsidR="001513EF" w:rsidRPr="00787993" w:rsidRDefault="001513EF" w:rsidP="001513EF">
      <w:pPr>
        <w:pStyle w:val="Times120"/>
        <w:suppressAutoHyphens w:val="0"/>
        <w:autoSpaceDN w:val="0"/>
        <w:adjustRightInd w:val="0"/>
        <w:spacing w:before="120" w:line="160" w:lineRule="atLeast"/>
        <w:ind w:left="1134" w:firstLine="0"/>
        <w:rPr>
          <w:szCs w:val="24"/>
        </w:rPr>
      </w:pPr>
      <w:r w:rsidRPr="00787993">
        <w:rPr>
          <w:szCs w:val="24"/>
        </w:rPr>
        <w:lastRenderedPageBreak/>
        <w:t>Почтовый адрес: Филиал ПАО «МРСК Центра» – «Костромаэнерго», 156961, г. Кострома, проспект Мира, 53</w:t>
      </w:r>
    </w:p>
    <w:p w:rsidR="001513EF" w:rsidRPr="00787993" w:rsidRDefault="001513EF" w:rsidP="001513EF">
      <w:pPr>
        <w:pStyle w:val="Times120"/>
        <w:suppressAutoHyphens w:val="0"/>
        <w:autoSpaceDN w:val="0"/>
        <w:adjustRightInd w:val="0"/>
        <w:spacing w:before="120" w:line="160" w:lineRule="atLeast"/>
        <w:ind w:left="1134" w:firstLine="0"/>
        <w:rPr>
          <w:szCs w:val="24"/>
        </w:rPr>
      </w:pPr>
      <w:r w:rsidRPr="00787993">
        <w:rPr>
          <w:szCs w:val="24"/>
        </w:rPr>
        <w:t>Тел. (4942) 396-359</w:t>
      </w:r>
    </w:p>
    <w:p w:rsidR="001513EF" w:rsidRPr="00787993" w:rsidRDefault="001513EF" w:rsidP="001513EF">
      <w:pPr>
        <w:pStyle w:val="Times120"/>
        <w:suppressAutoHyphens w:val="0"/>
        <w:autoSpaceDN w:val="0"/>
        <w:adjustRightInd w:val="0"/>
        <w:spacing w:before="120" w:line="160" w:lineRule="atLeast"/>
        <w:ind w:left="1134" w:firstLine="0"/>
        <w:rPr>
          <w:szCs w:val="24"/>
        </w:rPr>
      </w:pPr>
      <w:r w:rsidRPr="00787993">
        <w:rPr>
          <w:szCs w:val="24"/>
        </w:rPr>
        <w:t>ИНН 6901067107</w:t>
      </w:r>
    </w:p>
    <w:p w:rsidR="001513EF" w:rsidRPr="00787993" w:rsidRDefault="001513EF" w:rsidP="001513EF">
      <w:pPr>
        <w:pStyle w:val="Times120"/>
        <w:suppressAutoHyphens w:val="0"/>
        <w:autoSpaceDN w:val="0"/>
        <w:adjustRightInd w:val="0"/>
        <w:spacing w:before="120" w:line="160" w:lineRule="atLeast"/>
        <w:ind w:left="1134" w:firstLine="0"/>
        <w:rPr>
          <w:szCs w:val="24"/>
        </w:rPr>
      </w:pPr>
      <w:r w:rsidRPr="00787993">
        <w:rPr>
          <w:szCs w:val="24"/>
        </w:rPr>
        <w:t>КПП 440102001</w:t>
      </w:r>
    </w:p>
    <w:p w:rsidR="001513EF" w:rsidRPr="00787993" w:rsidRDefault="001513EF" w:rsidP="001513EF">
      <w:pPr>
        <w:pStyle w:val="Times120"/>
        <w:suppressAutoHyphens w:val="0"/>
        <w:autoSpaceDN w:val="0"/>
        <w:adjustRightInd w:val="0"/>
        <w:spacing w:before="120" w:line="160" w:lineRule="atLeast"/>
        <w:ind w:left="1134" w:firstLine="0"/>
        <w:rPr>
          <w:szCs w:val="24"/>
        </w:rPr>
      </w:pPr>
      <w:proofErr w:type="gramStart"/>
      <w:r w:rsidRPr="00787993">
        <w:rPr>
          <w:szCs w:val="24"/>
        </w:rPr>
        <w:t>р</w:t>
      </w:r>
      <w:proofErr w:type="gramEnd"/>
      <w:r w:rsidRPr="00787993">
        <w:rPr>
          <w:szCs w:val="24"/>
        </w:rPr>
        <w:t>/с 40702810829000001175 в Отделении № 8640 Сбербанка России г. Кострома</w:t>
      </w:r>
    </w:p>
    <w:p w:rsidR="001513EF" w:rsidRDefault="001513EF" w:rsidP="001513EF">
      <w:pPr>
        <w:pStyle w:val="Times120"/>
        <w:suppressAutoHyphens w:val="0"/>
        <w:autoSpaceDN w:val="0"/>
        <w:adjustRightInd w:val="0"/>
        <w:spacing w:before="120" w:line="160" w:lineRule="atLeast"/>
        <w:ind w:left="1134" w:firstLine="0"/>
        <w:rPr>
          <w:szCs w:val="24"/>
        </w:rPr>
      </w:pPr>
      <w:r w:rsidRPr="00787993">
        <w:rPr>
          <w:szCs w:val="24"/>
        </w:rPr>
        <w:t>БИК 043469623</w:t>
      </w:r>
    </w:p>
    <w:p w:rsidR="006D2FCD" w:rsidRPr="001513EF" w:rsidRDefault="001513EF" w:rsidP="001513EF">
      <w:pPr>
        <w:pStyle w:val="Times120"/>
        <w:suppressAutoHyphens w:val="0"/>
        <w:autoSpaceDN w:val="0"/>
        <w:adjustRightInd w:val="0"/>
        <w:spacing w:before="120" w:line="160" w:lineRule="atLeast"/>
        <w:ind w:left="1134" w:firstLine="0"/>
        <w:rPr>
          <w:szCs w:val="24"/>
        </w:rPr>
      </w:pPr>
      <w:r w:rsidRPr="00787993">
        <w:rPr>
          <w:szCs w:val="24"/>
        </w:rPr>
        <w:t>к/с 30101810200000000623</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6305A1" w:rsidRPr="006305A1">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минут </w:t>
      </w:r>
      <w:r w:rsidR="001513EF" w:rsidRPr="001513EF">
        <w:rPr>
          <w:b/>
          <w:bCs w:val="0"/>
          <w:sz w:val="24"/>
          <w:szCs w:val="24"/>
        </w:rPr>
        <w:t>12</w:t>
      </w:r>
      <w:r w:rsidR="002B5044" w:rsidRPr="001513EF">
        <w:rPr>
          <w:b/>
          <w:bCs w:val="0"/>
          <w:sz w:val="24"/>
          <w:szCs w:val="24"/>
        </w:rPr>
        <w:t xml:space="preserve"> </w:t>
      </w:r>
      <w:r w:rsidR="001513EF" w:rsidRPr="001513EF">
        <w:rPr>
          <w:b/>
          <w:bCs w:val="0"/>
          <w:sz w:val="24"/>
          <w:szCs w:val="24"/>
        </w:rPr>
        <w:t>октября</w:t>
      </w:r>
      <w:r w:rsidR="002B5044" w:rsidRPr="001513EF">
        <w:rPr>
          <w:b/>
          <w:bCs w:val="0"/>
          <w:sz w:val="24"/>
          <w:szCs w:val="24"/>
        </w:rPr>
        <w:t xml:space="preserve"> </w:t>
      </w:r>
      <w:r w:rsidR="004E638A" w:rsidRPr="001513EF">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lastRenderedPageBreak/>
        <w:t xml:space="preserve">После наступления даты и времени завершения срока подачи Заявок Участниками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6305A1" w:rsidRPr="006305A1">
        <w:rPr>
          <w:bCs w:val="0"/>
          <w:sz w:val="24"/>
          <w:szCs w:val="24"/>
        </w:rPr>
        <w:t>3.6.2</w:t>
      </w:r>
      <w:r w:rsidR="000D2D6A">
        <w:fldChar w:fldCharType="end"/>
      </w:r>
      <w:r w:rsidRPr="00382A07">
        <w:rPr>
          <w:bCs w:val="0"/>
          <w:sz w:val="24"/>
          <w:szCs w:val="24"/>
        </w:rPr>
        <w:t xml:space="preserve">), </w:t>
      </w:r>
      <w:r w:rsidRPr="00382A07">
        <w:rPr>
          <w:bCs w:val="0"/>
          <w:sz w:val="24"/>
          <w:szCs w:val="24"/>
        </w:rPr>
        <w:lastRenderedPageBreak/>
        <w:t xml:space="preserve">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6305A1" w:rsidRPr="006305A1">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6305A1" w:rsidRPr="006305A1">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lastRenderedPageBreak/>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 xml:space="preserve">Предложения Участника по повышению цены не рассматриваются, такой </w:t>
      </w:r>
      <w:r w:rsidRPr="00382A07">
        <w:rPr>
          <w:sz w:val="24"/>
          <w:szCs w:val="24"/>
          <w:lang w:eastAsia="ru-RU"/>
        </w:rPr>
        <w:lastRenderedPageBreak/>
        <w:t>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6305A1" w:rsidRPr="006305A1">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6305A1" w:rsidRPr="006305A1">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6305A1" w:rsidRPr="006305A1">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6305A1" w:rsidRPr="006305A1">
        <w:rPr>
          <w:sz w:val="24"/>
          <w:szCs w:val="24"/>
        </w:rPr>
        <w:t>3.7.8</w:t>
      </w:r>
      <w:r w:rsidR="000D2D6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w:t>
      </w:r>
      <w:r w:rsidRPr="00991C07">
        <w:rPr>
          <w:sz w:val="24"/>
          <w:szCs w:val="24"/>
        </w:rPr>
        <w:lastRenderedPageBreak/>
        <w:t xml:space="preserve">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790814"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в </w:t>
      </w:r>
      <w:r w:rsidRPr="00790814">
        <w:rPr>
          <w:sz w:val="24"/>
          <w:szCs w:val="24"/>
        </w:rPr>
        <w:t>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0D2D6A">
        <w:fldChar w:fldCharType="begin"/>
      </w:r>
      <w:r w:rsidR="000D2D6A">
        <w:instrText xml:space="preserve"> REF _Ref303251044 \r \h  \* MERGEFORMAT </w:instrText>
      </w:r>
      <w:r w:rsidR="000D2D6A">
        <w:fldChar w:fldCharType="separate"/>
      </w:r>
      <w:r w:rsidR="006305A1" w:rsidRPr="006305A1">
        <w:rPr>
          <w:rFonts w:ascii="Times New Roman" w:hAnsi="Times New Roman" w:cs="Times New Roman"/>
          <w:sz w:val="24"/>
          <w:szCs w:val="24"/>
        </w:rPr>
        <w:t>3.10</w:t>
      </w:r>
      <w:r w:rsidR="000D2D6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lastRenderedPageBreak/>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6305A1" w:rsidRPr="006305A1">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для </w:t>
      </w:r>
      <w:r w:rsidRPr="001018D6">
        <w:rPr>
          <w:sz w:val="24"/>
          <w:szCs w:val="24"/>
        </w:rPr>
        <w:lastRenderedPageBreak/>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lastRenderedPageBreak/>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6305A1" w:rsidRPr="006305A1">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6305A1" w:rsidRPr="006305A1">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6305A1" w:rsidRPr="006305A1">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lastRenderedPageBreak/>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6305A1" w:rsidRPr="006305A1">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6305A1" w:rsidRPr="006305A1">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6305A1">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подтверждающих его полномочия на поставку продукции от производител</w:t>
      </w:r>
      <w:proofErr w:type="gramStart"/>
      <w:r w:rsidRPr="000D2D6A">
        <w:rPr>
          <w:sz w:val="24"/>
          <w:szCs w:val="24"/>
        </w:rPr>
        <w:t>я(</w:t>
      </w:r>
      <w:proofErr w:type="gramEnd"/>
      <w:r w:rsidRPr="000D2D6A">
        <w:rPr>
          <w:sz w:val="24"/>
          <w:szCs w:val="24"/>
        </w:rPr>
        <w:t xml:space="preserve">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6305A1" w:rsidRPr="000D2D6A">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6305A1" w:rsidRPr="006305A1">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xml:space="preserve">, может быть полностью или частично удержано по решению закупочной комиссии на </w:t>
      </w:r>
      <w:r w:rsidRPr="001018D6">
        <w:rPr>
          <w:sz w:val="24"/>
          <w:szCs w:val="24"/>
        </w:rPr>
        <w:lastRenderedPageBreak/>
        <w:t>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6305A1" w:rsidRPr="006305A1">
        <w:rPr>
          <w:sz w:val="24"/>
          <w:szCs w:val="24"/>
        </w:rPr>
        <w:t>3.3.14.4.4</w:t>
      </w:r>
      <w:r w:rsidR="000D2D6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6305A1" w:rsidRPr="006305A1">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связанного с выполнением антидемпинговых мер, до заключения Договора </w:t>
      </w:r>
      <w:r w:rsidRPr="004A1A68">
        <w:rPr>
          <w:sz w:val="24"/>
          <w:szCs w:val="24"/>
        </w:rPr>
        <w:lastRenderedPageBreak/>
        <w:t>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6305A1" w:rsidRPr="006305A1">
        <w:rPr>
          <w:sz w:val="24"/>
          <w:szCs w:val="24"/>
        </w:rPr>
        <w:t>3.12.6</w:t>
      </w:r>
      <w:r w:rsidR="000D2D6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6305A1" w:rsidRPr="006305A1">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ое</w:t>
      </w:r>
      <w:r w:rsidRPr="00382A07">
        <w:rPr>
          <w:b w:val="0"/>
          <w:szCs w:val="24"/>
        </w:rPr>
        <w:t xml:space="preserve"> задани</w:t>
      </w:r>
      <w:r w:rsidR="003776BB" w:rsidRPr="00382A07">
        <w:rPr>
          <w:b w:val="0"/>
          <w:szCs w:val="24"/>
        </w:rPr>
        <w:t>е</w:t>
      </w:r>
      <w:r w:rsidRPr="00382A07">
        <w:rPr>
          <w:b w:val="0"/>
          <w:szCs w:val="24"/>
        </w:rPr>
        <w:t xml:space="preserve"> </w:t>
      </w:r>
      <w:r w:rsidR="00A154B7" w:rsidRPr="00382A07">
        <w:rPr>
          <w:b w:val="0"/>
          <w:szCs w:val="24"/>
        </w:rPr>
        <w:t xml:space="preserve">по Лоту </w:t>
      </w:r>
      <w:r w:rsidR="00A154B7" w:rsidRPr="00790814">
        <w:rPr>
          <w:b w:val="0"/>
          <w:szCs w:val="24"/>
        </w:rPr>
        <w:t>№1</w:t>
      </w:r>
      <w:r w:rsidR="00A154B7" w:rsidRPr="00382A07">
        <w:rPr>
          <w:b w:val="0"/>
          <w:szCs w:val="24"/>
        </w:rPr>
        <w:t xml:space="preserve"> (подраздел </w:t>
      </w:r>
      <w:r w:rsidR="000D2D6A">
        <w:fldChar w:fldCharType="begin"/>
      </w:r>
      <w:r w:rsidR="000D2D6A">
        <w:instrText xml:space="preserve"> REF _Ref440275279 \r \h  \* MERGEFORMAT </w:instrText>
      </w:r>
      <w:r w:rsidR="000D2D6A">
        <w:fldChar w:fldCharType="separate"/>
      </w:r>
      <w:r w:rsidR="006305A1" w:rsidRPr="006305A1">
        <w:rPr>
          <w:b w:val="0"/>
          <w:szCs w:val="24"/>
        </w:rPr>
        <w:t>1.1.4</w:t>
      </w:r>
      <w:r w:rsidR="000D2D6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 задания,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6305A1" w:rsidRPr="006305A1">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7"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38"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39"/>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lastRenderedPageBreak/>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0D2D6A">
        <w:fldChar w:fldCharType="begin"/>
      </w:r>
      <w:r w:rsidR="000D2D6A">
        <w:instrText xml:space="preserve"> REF _Ref450646963 \r \h  \* MERGEFORMAT </w:instrText>
      </w:r>
      <w:r w:rsidR="000D2D6A">
        <w:fldChar w:fldCharType="separate"/>
      </w:r>
      <w:r w:rsidR="006305A1" w:rsidRPr="006305A1">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6305A1" w:rsidRPr="006305A1">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0D2D6A">
        <w:fldChar w:fldCharType="begin"/>
      </w:r>
      <w:r w:rsidR="000D2D6A">
        <w:instrText xml:space="preserve"> REF _Ref440292752 \r \h  \* MERGEFORMAT </w:instrText>
      </w:r>
      <w:r w:rsidR="000D2D6A">
        <w:fldChar w:fldCharType="separate"/>
      </w:r>
      <w:r w:rsidR="006305A1">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6305A1">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6305A1">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6305A1" w:rsidRPr="006305A1">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6305A1">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6305A1" w:rsidRPr="006305A1">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1C6B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C6B88">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1C6B88">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C6B88">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1C6B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1C6B88">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1C6B88">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2" w:name="_Ref491179450"/>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bookmarkEnd w:id="1192"/>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3" w:name="_Toc439170690"/>
      <w:bookmarkStart w:id="1194" w:name="_Toc439172792"/>
      <w:bookmarkStart w:id="1195" w:name="_Toc439173236"/>
      <w:bookmarkStart w:id="1196"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7" w:name="_Toc125426243"/>
      <w:bookmarkStart w:id="1198" w:name="_Toc396984070"/>
      <w:bookmarkStart w:id="1199" w:name="_Toc423423673"/>
      <w:bookmarkStart w:id="1200" w:name="_Toc439170691"/>
      <w:bookmarkStart w:id="1201" w:name="_Toc439172793"/>
      <w:bookmarkStart w:id="1202" w:name="_Toc439173237"/>
      <w:bookmarkStart w:id="1203" w:name="_Toc439238233"/>
      <w:bookmarkStart w:id="1204" w:name="_Toc439252780"/>
      <w:bookmarkStart w:id="1205" w:name="_Toc439323754"/>
      <w:bookmarkStart w:id="1206" w:name="_Toc440357152"/>
      <w:bookmarkStart w:id="1207" w:name="_Toc440359707"/>
      <w:bookmarkStart w:id="1208" w:name="_Toc440632171"/>
      <w:bookmarkStart w:id="1209" w:name="_Toc440875991"/>
      <w:bookmarkStart w:id="1210" w:name="_Toc441131019"/>
      <w:bookmarkStart w:id="1211" w:name="_Toc447269836"/>
      <w:bookmarkEnd w:id="1193"/>
      <w:bookmarkEnd w:id="1194"/>
      <w:bookmarkEnd w:id="1195"/>
      <w:bookmarkEnd w:id="1196"/>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382A07">
                <w:t>О закупках товаров</w:t>
              </w:r>
            </w:hyperlink>
            <w:r w:rsidRPr="00382A07">
              <w:t>, работ, услуг отдельными видами юридических лиц" и "</w:t>
            </w:r>
            <w:hyperlink r:id="rId45"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2" w:name="_Toc464120662"/>
      <w:bookmarkStart w:id="1213" w:name="_Toc466970582"/>
      <w:bookmarkStart w:id="1214" w:name="_Toc472411864"/>
      <w:r w:rsidRPr="00382A07">
        <w:rPr>
          <w:szCs w:val="24"/>
        </w:rPr>
        <w:lastRenderedPageBreak/>
        <w:t>Инструкции по 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5" w:name="_Ref55336378"/>
      <w:bookmarkStart w:id="1216" w:name="_Toc57314676"/>
      <w:bookmarkStart w:id="1217" w:name="_Toc69728990"/>
      <w:bookmarkStart w:id="1218" w:name="_Toc98253942"/>
      <w:bookmarkStart w:id="1219" w:name="_Toc165173868"/>
      <w:bookmarkStart w:id="1220"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1" w:name="_Ref449017073"/>
      <w:bookmarkStart w:id="1222" w:name="_Toc472411865"/>
      <w:r w:rsidRPr="00382A07">
        <w:lastRenderedPageBreak/>
        <w:t>Справка о перечне и годовых объемах выполнения аналогичных договоров (форма 7)</w:t>
      </w:r>
      <w:bookmarkEnd w:id="1215"/>
      <w:bookmarkEnd w:id="1216"/>
      <w:bookmarkEnd w:id="1217"/>
      <w:bookmarkEnd w:id="1218"/>
      <w:bookmarkEnd w:id="1219"/>
      <w:bookmarkEnd w:id="1220"/>
      <w:bookmarkEnd w:id="1221"/>
      <w:bookmarkEnd w:id="1222"/>
    </w:p>
    <w:p w:rsidR="004F4D80" w:rsidRPr="00382A07" w:rsidRDefault="004F4D80" w:rsidP="004F4D80">
      <w:pPr>
        <w:pStyle w:val="3"/>
        <w:rPr>
          <w:szCs w:val="24"/>
        </w:rPr>
      </w:pPr>
      <w:bookmarkStart w:id="1223" w:name="_Toc98253943"/>
      <w:bookmarkStart w:id="1224" w:name="_Toc157248195"/>
      <w:bookmarkStart w:id="1225" w:name="_Toc157496564"/>
      <w:bookmarkStart w:id="1226" w:name="_Toc158206103"/>
      <w:bookmarkStart w:id="1227" w:name="_Toc164057788"/>
      <w:bookmarkStart w:id="1228" w:name="_Toc164137138"/>
      <w:bookmarkStart w:id="1229" w:name="_Toc164161298"/>
      <w:bookmarkStart w:id="1230" w:name="_Toc165173869"/>
      <w:bookmarkStart w:id="1231" w:name="_Toc439170693"/>
      <w:bookmarkStart w:id="1232" w:name="_Toc439172795"/>
      <w:bookmarkStart w:id="1233" w:name="_Toc439173239"/>
      <w:bookmarkStart w:id="1234" w:name="_Toc439238235"/>
      <w:bookmarkStart w:id="1235" w:name="_Toc439252782"/>
      <w:bookmarkStart w:id="1236" w:name="_Toc439323756"/>
      <w:bookmarkStart w:id="1237" w:name="_Toc440357154"/>
      <w:bookmarkStart w:id="1238" w:name="_Toc440359709"/>
      <w:bookmarkStart w:id="1239" w:name="_Toc440632173"/>
      <w:bookmarkStart w:id="1240" w:name="_Toc440875993"/>
      <w:bookmarkStart w:id="1241" w:name="_Toc441131021"/>
      <w:bookmarkStart w:id="1242" w:name="_Toc447269838"/>
      <w:bookmarkStart w:id="1243" w:name="_Toc464120664"/>
      <w:bookmarkStart w:id="1244" w:name="_Toc466970584"/>
      <w:bookmarkStart w:id="1245" w:name="_Toc468462498"/>
      <w:bookmarkStart w:id="1246" w:name="_Toc469482091"/>
      <w:bookmarkStart w:id="1247" w:name="_Toc472411866"/>
      <w:r w:rsidRPr="00382A07">
        <w:rPr>
          <w:szCs w:val="24"/>
        </w:rPr>
        <w:t>Форма Справки о перечне и годовых объемах выполнения аналогичных договоров</w:t>
      </w:r>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36851">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436851">
              <w:rPr>
                <w:rStyle w:val="aa"/>
                <w:sz w:val="22"/>
              </w:rPr>
              <w:t>5</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36851">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436851">
              <w:rPr>
                <w:rStyle w:val="aa"/>
                <w:sz w:val="22"/>
              </w:rPr>
              <w:t>6</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436851">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00436851" w:rsidRPr="00382A07">
              <w:rPr>
                <w:rStyle w:val="aa"/>
                <w:sz w:val="22"/>
              </w:rPr>
              <w:t xml:space="preserve">указать, </w:t>
            </w:r>
            <w:proofErr w:type="gramStart"/>
            <w:r w:rsidR="00436851" w:rsidRPr="00382A07">
              <w:rPr>
                <w:rStyle w:val="aa"/>
                <w:sz w:val="22"/>
              </w:rPr>
              <w:t>в</w:t>
            </w:r>
            <w:proofErr w:type="gramEnd"/>
            <w:r w:rsidR="00436851" w:rsidRPr="00382A07">
              <w:rPr>
                <w:rStyle w:val="aa"/>
                <w:sz w:val="22"/>
              </w:rPr>
              <w:t xml:space="preserve"> зависимости от обстоятельств, например «I квартал 201</w:t>
            </w:r>
            <w:r w:rsidR="00436851">
              <w:rPr>
                <w:rStyle w:val="aa"/>
                <w:sz w:val="22"/>
              </w:rPr>
              <w:t>7</w:t>
            </w:r>
            <w:r w:rsidR="00436851" w:rsidRPr="00382A07">
              <w:rPr>
                <w:rStyle w:val="aa"/>
                <w:sz w:val="22"/>
              </w:rPr>
              <w:t xml:space="preserve"> года», «I</w:t>
            </w:r>
            <w:r w:rsidR="00436851">
              <w:rPr>
                <w:rStyle w:val="aa"/>
                <w:sz w:val="22"/>
              </w:rPr>
              <w:t>-</w:t>
            </w:r>
            <w:r w:rsidR="00436851" w:rsidRPr="00382A07">
              <w:rPr>
                <w:rStyle w:val="aa"/>
                <w:sz w:val="22"/>
              </w:rPr>
              <w:t>II квартал</w:t>
            </w:r>
            <w:r w:rsidR="00436851">
              <w:rPr>
                <w:rStyle w:val="aa"/>
                <w:sz w:val="22"/>
              </w:rPr>
              <w:t>ы</w:t>
            </w:r>
            <w:r w:rsidR="00436851" w:rsidRPr="00382A07">
              <w:rPr>
                <w:rStyle w:val="aa"/>
                <w:sz w:val="22"/>
              </w:rPr>
              <w:t xml:space="preserve"> 201</w:t>
            </w:r>
            <w:r w:rsidR="00436851">
              <w:rPr>
                <w:rStyle w:val="aa"/>
                <w:sz w:val="22"/>
              </w:rPr>
              <w:t>7</w:t>
            </w:r>
            <w:r w:rsidR="00436851" w:rsidRPr="00382A07">
              <w:rPr>
                <w:rStyle w:val="aa"/>
                <w:sz w:val="22"/>
              </w:rPr>
              <w:t xml:space="preserve"> года»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8" w:name="_Toc98253944"/>
      <w:bookmarkStart w:id="1249" w:name="_Toc157248196"/>
      <w:bookmarkStart w:id="1250" w:name="_Toc157496565"/>
      <w:bookmarkStart w:id="1251" w:name="_Toc158206104"/>
      <w:bookmarkStart w:id="1252" w:name="_Toc164057789"/>
      <w:bookmarkStart w:id="1253" w:name="_Toc164137139"/>
      <w:bookmarkStart w:id="1254" w:name="_Toc164161299"/>
      <w:bookmarkStart w:id="1255" w:name="_Toc165173870"/>
      <w:r w:rsidRPr="00382A07">
        <w:rPr>
          <w:szCs w:val="24"/>
        </w:rPr>
        <w:br w:type="page"/>
      </w:r>
    </w:p>
    <w:p w:rsidR="004F4D80" w:rsidRPr="00382A07" w:rsidRDefault="004F4D80" w:rsidP="004F4D80">
      <w:pPr>
        <w:pStyle w:val="3"/>
        <w:rPr>
          <w:szCs w:val="24"/>
        </w:rPr>
      </w:pPr>
      <w:bookmarkStart w:id="1256" w:name="_Toc439170694"/>
      <w:bookmarkStart w:id="1257" w:name="_Toc439172796"/>
      <w:bookmarkStart w:id="1258" w:name="_Toc439173240"/>
      <w:bookmarkStart w:id="1259" w:name="_Toc439238236"/>
      <w:bookmarkStart w:id="1260" w:name="_Toc439252783"/>
      <w:bookmarkStart w:id="1261" w:name="_Toc439323757"/>
      <w:bookmarkStart w:id="1262" w:name="_Toc440357155"/>
      <w:bookmarkStart w:id="1263" w:name="_Toc440359710"/>
      <w:bookmarkStart w:id="1264" w:name="_Toc440632174"/>
      <w:bookmarkStart w:id="1265" w:name="_Toc440875994"/>
      <w:bookmarkStart w:id="1266" w:name="_Toc441131022"/>
      <w:bookmarkStart w:id="1267" w:name="_Toc447269839"/>
      <w:bookmarkStart w:id="1268" w:name="_Toc464120665"/>
      <w:bookmarkStart w:id="1269" w:name="_Toc466970585"/>
      <w:bookmarkStart w:id="1270" w:name="_Toc468462499"/>
      <w:bookmarkStart w:id="1271" w:name="_Toc469482092"/>
      <w:bookmarkStart w:id="1272" w:name="_Toc472411867"/>
      <w:r w:rsidRPr="00382A07">
        <w:rPr>
          <w:szCs w:val="24"/>
        </w:rPr>
        <w:lastRenderedPageBreak/>
        <w:t>Инструкции по заполнению</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6305A1">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3" w:name="_Ref55336398"/>
      <w:bookmarkStart w:id="1274" w:name="_Toc57314678"/>
      <w:bookmarkStart w:id="1275" w:name="_Toc69728992"/>
      <w:bookmarkStart w:id="1276" w:name="_Toc98253948"/>
      <w:bookmarkStart w:id="1277" w:name="_Toc165173874"/>
      <w:bookmarkStart w:id="1278" w:name="_Toc423423676"/>
      <w:bookmarkStart w:id="1279" w:name="_Toc472411868"/>
      <w:r w:rsidRPr="00382A07">
        <w:lastRenderedPageBreak/>
        <w:t xml:space="preserve">Справка о кадровых ресурсах (форма </w:t>
      </w:r>
      <w:r w:rsidR="000D67AD" w:rsidRPr="00382A07">
        <w:t>8</w:t>
      </w:r>
      <w:r w:rsidRPr="00382A07">
        <w:t>)</w:t>
      </w:r>
      <w:bookmarkEnd w:id="1273"/>
      <w:bookmarkEnd w:id="1274"/>
      <w:bookmarkEnd w:id="1275"/>
      <w:bookmarkEnd w:id="1276"/>
      <w:bookmarkEnd w:id="1277"/>
      <w:bookmarkEnd w:id="1278"/>
      <w:bookmarkEnd w:id="1279"/>
    </w:p>
    <w:p w:rsidR="004F4D80" w:rsidRPr="00382A07" w:rsidRDefault="004F4D80" w:rsidP="004F4D80">
      <w:pPr>
        <w:pStyle w:val="3"/>
        <w:rPr>
          <w:szCs w:val="24"/>
        </w:rPr>
      </w:pPr>
      <w:bookmarkStart w:id="1280" w:name="_Toc98253949"/>
      <w:bookmarkStart w:id="1281" w:name="_Toc157248201"/>
      <w:bookmarkStart w:id="1282" w:name="_Toc157496570"/>
      <w:bookmarkStart w:id="1283" w:name="_Toc158206109"/>
      <w:bookmarkStart w:id="1284" w:name="_Toc164057794"/>
      <w:bookmarkStart w:id="1285" w:name="_Toc164137144"/>
      <w:bookmarkStart w:id="1286" w:name="_Toc164161304"/>
      <w:bookmarkStart w:id="1287" w:name="_Toc165173875"/>
      <w:bookmarkStart w:id="1288" w:name="_Toc439170699"/>
      <w:bookmarkStart w:id="1289" w:name="_Toc439172801"/>
      <w:bookmarkStart w:id="1290" w:name="_Toc439173245"/>
      <w:bookmarkStart w:id="1291" w:name="_Toc439238241"/>
      <w:bookmarkStart w:id="1292" w:name="_Toc439252788"/>
      <w:bookmarkStart w:id="1293" w:name="_Toc439323762"/>
      <w:bookmarkStart w:id="1294" w:name="_Toc440357160"/>
      <w:bookmarkStart w:id="1295" w:name="_Toc440359712"/>
      <w:bookmarkStart w:id="1296" w:name="_Toc440632176"/>
      <w:bookmarkStart w:id="1297" w:name="_Toc440875996"/>
      <w:bookmarkStart w:id="1298" w:name="_Toc441131024"/>
      <w:bookmarkStart w:id="1299" w:name="_Toc447269841"/>
      <w:bookmarkStart w:id="1300" w:name="_Toc464120667"/>
      <w:bookmarkStart w:id="1301" w:name="_Toc466970587"/>
      <w:bookmarkStart w:id="1302" w:name="_Toc468462501"/>
      <w:bookmarkStart w:id="1303" w:name="_Toc469482094"/>
      <w:bookmarkStart w:id="1304" w:name="_Toc472411869"/>
      <w:r w:rsidRPr="00382A07">
        <w:rPr>
          <w:szCs w:val="24"/>
        </w:rPr>
        <w:t>Форма Справки о кадровых ресурсах</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5" w:name="_Toc98253950"/>
      <w:bookmarkStart w:id="1306" w:name="_Toc157248202"/>
      <w:bookmarkStart w:id="1307" w:name="_Toc157496571"/>
      <w:bookmarkStart w:id="1308" w:name="_Toc158206110"/>
      <w:bookmarkStart w:id="1309" w:name="_Toc164057795"/>
      <w:bookmarkStart w:id="1310" w:name="_Toc164137145"/>
      <w:bookmarkStart w:id="1311" w:name="_Toc164161305"/>
      <w:bookmarkStart w:id="1312" w:name="_Toc165173876"/>
      <w:r w:rsidRPr="00382A07">
        <w:rPr>
          <w:b/>
          <w:szCs w:val="24"/>
        </w:rPr>
        <w:br w:type="page"/>
      </w:r>
    </w:p>
    <w:p w:rsidR="004F4D80" w:rsidRPr="00382A07" w:rsidRDefault="004F4D80" w:rsidP="004F4D80">
      <w:pPr>
        <w:pStyle w:val="3"/>
        <w:rPr>
          <w:szCs w:val="24"/>
        </w:rPr>
      </w:pPr>
      <w:bookmarkStart w:id="1313" w:name="_Toc439170700"/>
      <w:bookmarkStart w:id="1314" w:name="_Toc439172802"/>
      <w:bookmarkStart w:id="1315" w:name="_Toc439173246"/>
      <w:bookmarkStart w:id="1316" w:name="_Toc439238242"/>
      <w:bookmarkStart w:id="1317" w:name="_Toc439252789"/>
      <w:bookmarkStart w:id="1318" w:name="_Toc439323763"/>
      <w:bookmarkStart w:id="1319" w:name="_Toc440357161"/>
      <w:bookmarkStart w:id="1320" w:name="_Toc440359713"/>
      <w:bookmarkStart w:id="1321" w:name="_Toc440632177"/>
      <w:bookmarkStart w:id="1322" w:name="_Toc440875997"/>
      <w:bookmarkStart w:id="1323" w:name="_Toc441131025"/>
      <w:bookmarkStart w:id="1324" w:name="_Toc447269842"/>
      <w:bookmarkStart w:id="1325" w:name="_Toc464120668"/>
      <w:bookmarkStart w:id="1326" w:name="_Toc466970588"/>
      <w:bookmarkStart w:id="1327" w:name="_Toc468462502"/>
      <w:bookmarkStart w:id="1328" w:name="_Toc469482095"/>
      <w:bookmarkStart w:id="1329" w:name="_Toc472411870"/>
      <w:r w:rsidRPr="00382A07">
        <w:rPr>
          <w:szCs w:val="24"/>
        </w:rPr>
        <w:lastRenderedPageBreak/>
        <w:t>Инструкции по заполнению</w:t>
      </w:r>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0" w:name="_Toc165173881"/>
      <w:bookmarkStart w:id="1331" w:name="_Ref194749267"/>
      <w:bookmarkStart w:id="1332" w:name="_Toc423423677"/>
      <w:bookmarkStart w:id="1333" w:name="_Ref440271993"/>
      <w:bookmarkStart w:id="1334" w:name="_Ref440274659"/>
      <w:bookmarkStart w:id="1335" w:name="_Toc472411871"/>
      <w:bookmarkStart w:id="1336" w:name="_Ref90381523"/>
      <w:bookmarkStart w:id="1337" w:name="_Toc90385124"/>
      <w:bookmarkStart w:id="1338" w:name="_Ref96861029"/>
      <w:bookmarkStart w:id="1339" w:name="_Toc97651410"/>
      <w:bookmarkStart w:id="1340"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30"/>
      <w:bookmarkEnd w:id="1331"/>
      <w:bookmarkEnd w:id="1332"/>
      <w:bookmarkEnd w:id="1333"/>
      <w:bookmarkEnd w:id="1334"/>
      <w:bookmarkEnd w:id="1335"/>
    </w:p>
    <w:p w:rsidR="004F4D80" w:rsidRPr="00382A07" w:rsidRDefault="004F4D80" w:rsidP="004F4D80">
      <w:pPr>
        <w:pStyle w:val="3"/>
        <w:rPr>
          <w:szCs w:val="24"/>
        </w:rPr>
      </w:pPr>
      <w:bookmarkStart w:id="1341" w:name="_Toc97651411"/>
      <w:bookmarkStart w:id="1342" w:name="_Toc98253956"/>
      <w:bookmarkStart w:id="1343" w:name="_Toc157248208"/>
      <w:bookmarkStart w:id="1344" w:name="_Toc157496577"/>
      <w:bookmarkStart w:id="1345" w:name="_Toc158206116"/>
      <w:bookmarkStart w:id="1346" w:name="_Toc164057801"/>
      <w:bookmarkStart w:id="1347" w:name="_Toc164137151"/>
      <w:bookmarkStart w:id="1348" w:name="_Toc164161311"/>
      <w:bookmarkStart w:id="1349" w:name="_Toc165173882"/>
      <w:bookmarkStart w:id="1350" w:name="_Toc439170702"/>
      <w:bookmarkStart w:id="1351" w:name="_Toc439172804"/>
      <w:bookmarkStart w:id="1352" w:name="_Toc439173248"/>
      <w:bookmarkStart w:id="1353" w:name="_Toc439238244"/>
      <w:bookmarkStart w:id="1354" w:name="_Toc439252791"/>
      <w:bookmarkStart w:id="1355" w:name="_Toc439323765"/>
      <w:bookmarkStart w:id="1356" w:name="_Toc440357163"/>
      <w:bookmarkStart w:id="1357" w:name="_Toc440359715"/>
      <w:bookmarkStart w:id="1358" w:name="_Toc440632179"/>
      <w:bookmarkStart w:id="1359" w:name="_Toc440875999"/>
      <w:bookmarkStart w:id="1360" w:name="_Toc441131027"/>
      <w:bookmarkStart w:id="1361" w:name="_Toc447269844"/>
      <w:bookmarkStart w:id="1362" w:name="_Toc464120670"/>
      <w:bookmarkStart w:id="1363" w:name="_Toc466970590"/>
      <w:bookmarkStart w:id="1364" w:name="_Toc468462504"/>
      <w:bookmarkStart w:id="1365" w:name="_Toc469482097"/>
      <w:bookmarkStart w:id="1366"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7" w:name="_Toc97651412"/>
      <w:bookmarkStart w:id="1368" w:name="_Toc98253957"/>
      <w:bookmarkStart w:id="1369" w:name="_Toc157248209"/>
      <w:bookmarkStart w:id="1370" w:name="_Toc157496578"/>
      <w:bookmarkStart w:id="1371" w:name="_Toc158206117"/>
      <w:bookmarkStart w:id="1372" w:name="_Toc164057802"/>
      <w:bookmarkStart w:id="1373" w:name="_Toc164137152"/>
      <w:bookmarkStart w:id="1374" w:name="_Toc164161312"/>
      <w:bookmarkStart w:id="1375" w:name="_Toc165173883"/>
      <w:r w:rsidRPr="00382A07">
        <w:rPr>
          <w:b/>
          <w:szCs w:val="24"/>
        </w:rPr>
        <w:br w:type="page"/>
      </w:r>
    </w:p>
    <w:p w:rsidR="004F4D80" w:rsidRPr="00382A07" w:rsidRDefault="004F4D80" w:rsidP="004F4D80">
      <w:pPr>
        <w:pStyle w:val="3"/>
        <w:rPr>
          <w:szCs w:val="24"/>
        </w:rPr>
      </w:pPr>
      <w:bookmarkStart w:id="1376" w:name="_Toc439170703"/>
      <w:bookmarkStart w:id="1377" w:name="_Toc439172805"/>
      <w:bookmarkStart w:id="1378" w:name="_Toc439173249"/>
      <w:bookmarkStart w:id="1379" w:name="_Toc439238245"/>
      <w:bookmarkStart w:id="1380" w:name="_Toc439252792"/>
      <w:bookmarkStart w:id="1381" w:name="_Toc439323766"/>
      <w:bookmarkStart w:id="1382" w:name="_Toc440357164"/>
      <w:bookmarkStart w:id="1383" w:name="_Toc440359716"/>
      <w:bookmarkStart w:id="1384" w:name="_Toc440632180"/>
      <w:bookmarkStart w:id="1385" w:name="_Toc440876000"/>
      <w:bookmarkStart w:id="1386" w:name="_Toc441131028"/>
      <w:bookmarkStart w:id="1387" w:name="_Toc447269845"/>
      <w:bookmarkStart w:id="1388" w:name="_Toc464120671"/>
      <w:bookmarkStart w:id="1389" w:name="_Toc466970591"/>
      <w:bookmarkStart w:id="1390" w:name="_Toc468462505"/>
      <w:bookmarkStart w:id="1391" w:name="_Toc469482098"/>
      <w:bookmarkStart w:id="1392" w:name="_Toc472411873"/>
      <w:r w:rsidRPr="00382A07">
        <w:rPr>
          <w:szCs w:val="24"/>
        </w:rPr>
        <w:lastRenderedPageBreak/>
        <w:t>Инструкции по заполнению</w:t>
      </w:r>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6"/>
    <w:bookmarkEnd w:id="1337"/>
    <w:bookmarkEnd w:id="1338"/>
    <w:bookmarkEnd w:id="1339"/>
    <w:bookmarkEnd w:id="1340"/>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3"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4" w:name="_Toc423423680"/>
      <w:bookmarkStart w:id="1395" w:name="_Ref440272035"/>
      <w:bookmarkStart w:id="1396" w:name="_Ref440274733"/>
      <w:bookmarkStart w:id="1397" w:name="_Ref444179578"/>
      <w:bookmarkStart w:id="1398"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3"/>
      <w:bookmarkEnd w:id="1394"/>
      <w:bookmarkEnd w:id="1395"/>
      <w:bookmarkEnd w:id="1396"/>
      <w:bookmarkEnd w:id="1397"/>
      <w:bookmarkEnd w:id="1398"/>
    </w:p>
    <w:p w:rsidR="004F4D80" w:rsidRPr="00382A07" w:rsidRDefault="004F4D80" w:rsidP="004F4D80">
      <w:pPr>
        <w:pStyle w:val="3"/>
        <w:rPr>
          <w:szCs w:val="24"/>
        </w:rPr>
      </w:pPr>
      <w:bookmarkStart w:id="1399" w:name="_Toc343690584"/>
      <w:bookmarkStart w:id="1400" w:name="_Toc372294428"/>
      <w:bookmarkStart w:id="1401" w:name="_Toc379288896"/>
      <w:bookmarkStart w:id="1402" w:name="_Toc384734780"/>
      <w:bookmarkStart w:id="1403" w:name="_Toc396984078"/>
      <w:bookmarkStart w:id="1404" w:name="_Toc423423681"/>
      <w:bookmarkStart w:id="1405" w:name="_Toc439170710"/>
      <w:bookmarkStart w:id="1406" w:name="_Toc439172812"/>
      <w:bookmarkStart w:id="1407" w:name="_Toc439173253"/>
      <w:bookmarkStart w:id="1408" w:name="_Toc439238249"/>
      <w:bookmarkStart w:id="1409" w:name="_Toc439252796"/>
      <w:bookmarkStart w:id="1410" w:name="_Toc439323770"/>
      <w:bookmarkStart w:id="1411" w:name="_Toc440357168"/>
      <w:bookmarkStart w:id="1412" w:name="_Toc440359720"/>
      <w:bookmarkStart w:id="1413" w:name="_Toc440632184"/>
      <w:bookmarkStart w:id="1414" w:name="_Toc440876004"/>
      <w:bookmarkStart w:id="1415" w:name="_Toc441131032"/>
      <w:bookmarkStart w:id="1416" w:name="_Toc447269849"/>
      <w:bookmarkStart w:id="1417" w:name="_Toc464120675"/>
      <w:bookmarkStart w:id="1418" w:name="_Toc466970593"/>
      <w:bookmarkStart w:id="1419" w:name="_Toc468462507"/>
      <w:bookmarkStart w:id="1420" w:name="_Toc469482100"/>
      <w:bookmarkStart w:id="1421"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2" w:name="_Toc343690585"/>
      <w:bookmarkStart w:id="1423" w:name="_Toc372294429"/>
      <w:bookmarkStart w:id="1424" w:name="_Toc379288897"/>
      <w:bookmarkStart w:id="1425" w:name="_Toc384734781"/>
      <w:bookmarkStart w:id="1426" w:name="_Toc396984079"/>
      <w:bookmarkStart w:id="1427" w:name="_Toc423423682"/>
      <w:bookmarkStart w:id="1428" w:name="_Toc439170711"/>
      <w:bookmarkStart w:id="1429" w:name="_Toc439172813"/>
      <w:bookmarkStart w:id="1430" w:name="_Toc439173254"/>
      <w:bookmarkStart w:id="1431" w:name="_Toc439238250"/>
      <w:bookmarkStart w:id="1432" w:name="_Toc439252797"/>
      <w:bookmarkStart w:id="1433" w:name="_Toc439323771"/>
      <w:bookmarkStart w:id="1434" w:name="_Toc440357169"/>
      <w:bookmarkStart w:id="1435" w:name="_Toc440359721"/>
      <w:bookmarkStart w:id="1436" w:name="_Toc440632185"/>
      <w:bookmarkStart w:id="1437" w:name="_Toc440876005"/>
      <w:bookmarkStart w:id="1438" w:name="_Toc441131033"/>
      <w:bookmarkStart w:id="1439" w:name="_Toc447269850"/>
      <w:bookmarkStart w:id="1440" w:name="_Toc464120676"/>
      <w:bookmarkStart w:id="1441" w:name="_Toc466970594"/>
      <w:bookmarkStart w:id="1442" w:name="_Toc468462508"/>
      <w:bookmarkStart w:id="1443" w:name="_Toc469482101"/>
      <w:bookmarkStart w:id="1444" w:name="_Toc472411876"/>
      <w:r w:rsidRPr="00382A07">
        <w:rPr>
          <w:szCs w:val="24"/>
        </w:rPr>
        <w:lastRenderedPageBreak/>
        <w:t>Инструкции по заполнению</w:t>
      </w:r>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5"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6" w:name="_Toc423423683"/>
      <w:bookmarkStart w:id="1447" w:name="_Ref440272051"/>
      <w:bookmarkStart w:id="1448" w:name="_Ref440274744"/>
      <w:bookmarkStart w:id="1449"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5"/>
      <w:bookmarkEnd w:id="1446"/>
      <w:bookmarkEnd w:id="1447"/>
      <w:bookmarkEnd w:id="1448"/>
      <w:bookmarkEnd w:id="1449"/>
    </w:p>
    <w:p w:rsidR="004F4D80" w:rsidRPr="00382A07" w:rsidRDefault="004F4D80" w:rsidP="004F4D80">
      <w:pPr>
        <w:pStyle w:val="3"/>
        <w:rPr>
          <w:szCs w:val="24"/>
        </w:rPr>
      </w:pPr>
      <w:bookmarkStart w:id="1450" w:name="_Toc343690587"/>
      <w:bookmarkStart w:id="1451" w:name="_Toc372294431"/>
      <w:bookmarkStart w:id="1452" w:name="_Toc379288899"/>
      <w:bookmarkStart w:id="1453" w:name="_Toc384734783"/>
      <w:bookmarkStart w:id="1454" w:name="_Toc396984081"/>
      <w:bookmarkStart w:id="1455" w:name="_Toc423423684"/>
      <w:bookmarkStart w:id="1456" w:name="_Toc439170713"/>
      <w:bookmarkStart w:id="1457" w:name="_Toc439172815"/>
      <w:bookmarkStart w:id="1458" w:name="_Toc439173256"/>
      <w:bookmarkStart w:id="1459" w:name="_Toc439238252"/>
      <w:bookmarkStart w:id="1460" w:name="_Toc439252799"/>
      <w:bookmarkStart w:id="1461" w:name="_Toc439323773"/>
      <w:bookmarkStart w:id="1462" w:name="_Toc440357171"/>
      <w:bookmarkStart w:id="1463" w:name="_Toc440359723"/>
      <w:bookmarkStart w:id="1464" w:name="_Toc440632187"/>
      <w:bookmarkStart w:id="1465" w:name="_Toc440876007"/>
      <w:bookmarkStart w:id="1466" w:name="_Toc441131035"/>
      <w:bookmarkStart w:id="1467" w:name="_Toc447269852"/>
      <w:bookmarkStart w:id="1468" w:name="_Toc464120678"/>
      <w:bookmarkStart w:id="1469" w:name="_Toc466970596"/>
      <w:bookmarkStart w:id="1470" w:name="_Toc468462510"/>
      <w:bookmarkStart w:id="1471" w:name="_Toc469482103"/>
      <w:bookmarkStart w:id="1472" w:name="_Toc472411878"/>
      <w:r w:rsidRPr="00382A07">
        <w:rPr>
          <w:szCs w:val="24"/>
        </w:rPr>
        <w:t xml:space="preserve">Форма </w:t>
      </w:r>
      <w:bookmarkEnd w:id="1450"/>
      <w:bookmarkEnd w:id="1451"/>
      <w:bookmarkEnd w:id="1452"/>
      <w:bookmarkEnd w:id="1453"/>
      <w:bookmarkEnd w:id="1454"/>
      <w:bookmarkEnd w:id="1455"/>
      <w:bookmarkEnd w:id="1456"/>
      <w:bookmarkEnd w:id="1457"/>
      <w:bookmarkEnd w:id="1458"/>
      <w:bookmarkEnd w:id="1459"/>
      <w:bookmarkEnd w:id="1460"/>
      <w:r w:rsidR="000D70B6" w:rsidRPr="00382A07">
        <w:rPr>
          <w:szCs w:val="24"/>
        </w:rPr>
        <w:t>Согласия на обработку персональных данных</w:t>
      </w:r>
      <w:bookmarkEnd w:id="1461"/>
      <w:bookmarkEnd w:id="1462"/>
      <w:bookmarkEnd w:id="1463"/>
      <w:bookmarkEnd w:id="1464"/>
      <w:bookmarkEnd w:id="1465"/>
      <w:bookmarkEnd w:id="1466"/>
      <w:bookmarkEnd w:id="1467"/>
      <w:bookmarkEnd w:id="1468"/>
      <w:bookmarkEnd w:id="1469"/>
      <w:bookmarkEnd w:id="1470"/>
      <w:bookmarkEnd w:id="1471"/>
      <w:bookmarkEnd w:id="1472"/>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3" w:name="_Toc439252801"/>
      <w:bookmarkStart w:id="1474" w:name="_Toc439323774"/>
      <w:bookmarkStart w:id="1475" w:name="_Toc440357172"/>
      <w:bookmarkStart w:id="1476" w:name="_Toc440359724"/>
      <w:bookmarkStart w:id="1477" w:name="_Toc440632188"/>
      <w:bookmarkStart w:id="1478" w:name="_Toc440876008"/>
      <w:bookmarkStart w:id="1479" w:name="_Toc441131036"/>
      <w:bookmarkStart w:id="1480" w:name="_Toc447269853"/>
      <w:bookmarkStart w:id="1481" w:name="_Toc464120679"/>
      <w:bookmarkStart w:id="1482" w:name="_Toc466970597"/>
      <w:bookmarkStart w:id="1483" w:name="_Toc468462511"/>
      <w:bookmarkStart w:id="1484" w:name="_Toc469482104"/>
      <w:bookmarkStart w:id="1485" w:name="_Toc472411879"/>
      <w:r w:rsidRPr="00382A07">
        <w:rPr>
          <w:szCs w:val="24"/>
        </w:rPr>
        <w:lastRenderedPageBreak/>
        <w:t>Инструкции по заполнению</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6" w:name="_Toc461808970"/>
      <w:bookmarkStart w:id="1487" w:name="_Toc464120680"/>
      <w:bookmarkStart w:id="1488" w:name="_Toc466970598"/>
      <w:bookmarkStart w:id="1489" w:name="_Toc468462512"/>
      <w:bookmarkStart w:id="1490" w:name="_Toc469482105"/>
      <w:bookmarkStart w:id="1491" w:name="_Toc472411880"/>
      <w:r w:rsidRPr="00382A07">
        <w:rPr>
          <w:szCs w:val="24"/>
        </w:rPr>
        <w:lastRenderedPageBreak/>
        <w:t>Форма Согласия на обработку персональных данных</w:t>
      </w:r>
      <w:bookmarkEnd w:id="1486"/>
      <w:bookmarkEnd w:id="1487"/>
      <w:bookmarkEnd w:id="1488"/>
      <w:bookmarkEnd w:id="1489"/>
      <w:bookmarkEnd w:id="1490"/>
      <w:bookmarkEnd w:id="1491"/>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2" w:name="_Toc461808971"/>
      <w:r w:rsidRPr="00382A07">
        <w:rPr>
          <w:b/>
          <w:sz w:val="24"/>
          <w:szCs w:val="24"/>
        </w:rPr>
        <w:t>Согласие на обработку персональных данных</w:t>
      </w:r>
      <w:bookmarkEnd w:id="1492"/>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3" w:name="_Toc461808972"/>
      <w:bookmarkStart w:id="1494" w:name="_Toc464120681"/>
      <w:bookmarkStart w:id="1495" w:name="_Toc466970599"/>
      <w:bookmarkStart w:id="1496" w:name="_Toc468462513"/>
      <w:bookmarkStart w:id="1497" w:name="_Toc469482106"/>
      <w:bookmarkStart w:id="1498" w:name="_Toc472411881"/>
      <w:r w:rsidRPr="00382A07">
        <w:rPr>
          <w:szCs w:val="24"/>
        </w:rPr>
        <w:lastRenderedPageBreak/>
        <w:t>Инструкции по заполнению</w:t>
      </w:r>
      <w:bookmarkEnd w:id="1493"/>
      <w:bookmarkEnd w:id="1494"/>
      <w:bookmarkEnd w:id="1495"/>
      <w:bookmarkEnd w:id="1496"/>
      <w:bookmarkEnd w:id="1497"/>
      <w:bookmarkEnd w:id="1498"/>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9" w:name="_Ref440272256"/>
      <w:bookmarkStart w:id="1500" w:name="_Ref440272678"/>
      <w:bookmarkStart w:id="1501" w:name="_Ref440274944"/>
      <w:bookmarkStart w:id="1502" w:name="_Toc472411882"/>
      <w:r w:rsidRPr="00382A07">
        <w:lastRenderedPageBreak/>
        <w:t>Соглашение о неустойке (форма 1</w:t>
      </w:r>
      <w:r w:rsidR="009B44CF" w:rsidRPr="00382A07">
        <w:t>2</w:t>
      </w:r>
      <w:r w:rsidRPr="00382A07">
        <w:t>)</w:t>
      </w:r>
      <w:bookmarkEnd w:id="1499"/>
      <w:bookmarkEnd w:id="1500"/>
      <w:bookmarkEnd w:id="1501"/>
      <w:bookmarkEnd w:id="1502"/>
    </w:p>
    <w:p w:rsidR="007A6A39" w:rsidRPr="00382A07" w:rsidRDefault="007A6A39" w:rsidP="007A6A39">
      <w:pPr>
        <w:pStyle w:val="3"/>
        <w:rPr>
          <w:szCs w:val="24"/>
        </w:rPr>
      </w:pPr>
      <w:bookmarkStart w:id="1503" w:name="_Toc439170715"/>
      <w:bookmarkStart w:id="1504" w:name="_Toc439172817"/>
      <w:bookmarkStart w:id="1505" w:name="_Toc439173259"/>
      <w:bookmarkStart w:id="1506" w:name="_Toc439238255"/>
      <w:bookmarkStart w:id="1507" w:name="_Toc439252803"/>
      <w:bookmarkStart w:id="1508" w:name="_Toc439323776"/>
      <w:bookmarkStart w:id="1509" w:name="_Toc440357174"/>
      <w:bookmarkStart w:id="1510" w:name="_Toc440359726"/>
      <w:bookmarkStart w:id="1511" w:name="_Toc440632190"/>
      <w:bookmarkStart w:id="1512" w:name="_Toc440876010"/>
      <w:bookmarkStart w:id="1513" w:name="_Toc441131038"/>
      <w:bookmarkStart w:id="1514" w:name="_Toc447269855"/>
      <w:bookmarkStart w:id="1515" w:name="_Toc464120683"/>
      <w:bookmarkStart w:id="1516" w:name="_Toc466970601"/>
      <w:bookmarkStart w:id="1517" w:name="_Toc468462515"/>
      <w:bookmarkStart w:id="1518" w:name="_Toc469482108"/>
      <w:bookmarkStart w:id="1519" w:name="_Toc472411883"/>
      <w:r w:rsidRPr="00382A07">
        <w:rPr>
          <w:szCs w:val="24"/>
        </w:rPr>
        <w:t>Форма соглашени</w:t>
      </w:r>
      <w:r w:rsidR="00E47073" w:rsidRPr="00382A07">
        <w:rPr>
          <w:szCs w:val="24"/>
        </w:rPr>
        <w:t>я</w:t>
      </w:r>
      <w:r w:rsidRPr="00382A07">
        <w:rPr>
          <w:szCs w:val="24"/>
        </w:rPr>
        <w:t xml:space="preserve"> о неустойке</w:t>
      </w:r>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w:t>
      </w:r>
      <w:proofErr w:type="gramStart"/>
      <w:r w:rsidR="009832F9" w:rsidRPr="009832F9">
        <w:rPr>
          <w:i/>
          <w:iCs/>
          <w:sz w:val="24"/>
          <w:szCs w:val="24"/>
        </w:rPr>
        <w:t>я(</w:t>
      </w:r>
      <w:proofErr w:type="gramEnd"/>
      <w:r w:rsidR="009832F9" w:rsidRPr="009832F9">
        <w:rPr>
          <w:i/>
          <w:iCs/>
          <w:sz w:val="24"/>
          <w:szCs w:val="24"/>
        </w:rPr>
        <w:t>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w:t>
      </w:r>
      <w:proofErr w:type="gramStart"/>
      <w:r w:rsidR="009832F9" w:rsidRPr="000D2D6A">
        <w:rPr>
          <w:i/>
          <w:iCs/>
          <w:sz w:val="24"/>
          <w:szCs w:val="24"/>
        </w:rPr>
        <w:t>я(</w:t>
      </w:r>
      <w:proofErr w:type="gramEnd"/>
      <w:r w:rsidR="009832F9" w:rsidRPr="000D2D6A">
        <w:rPr>
          <w:i/>
          <w:iCs/>
          <w:sz w:val="24"/>
          <w:szCs w:val="24"/>
        </w:rPr>
        <w:t xml:space="preserve">ей) продукции по договору; </w:t>
      </w:r>
      <w:proofErr w:type="gramStart"/>
      <w:r w:rsidR="009832F9" w:rsidRPr="000D2D6A">
        <w:rPr>
          <w:i/>
          <w:iCs/>
          <w:sz w:val="24"/>
          <w:szCs w:val="24"/>
        </w:rPr>
        <w:t>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0" w:name="_Toc439170716"/>
      <w:bookmarkStart w:id="1521" w:name="_Toc439172818"/>
      <w:bookmarkStart w:id="1522" w:name="_Toc439173260"/>
      <w:bookmarkStart w:id="1523" w:name="_Toc439238256"/>
      <w:bookmarkStart w:id="1524" w:name="_Toc439252804"/>
      <w:bookmarkStart w:id="1525" w:name="_Toc439323777"/>
      <w:bookmarkStart w:id="1526" w:name="_Toc440357175"/>
      <w:bookmarkStart w:id="1527" w:name="_Toc440359727"/>
      <w:bookmarkStart w:id="1528" w:name="_Toc440632191"/>
      <w:bookmarkStart w:id="1529" w:name="_Toc440876011"/>
      <w:bookmarkStart w:id="1530" w:name="_Toc441131039"/>
      <w:bookmarkStart w:id="1531" w:name="_Toc447269856"/>
      <w:bookmarkStart w:id="1532" w:name="_Toc464120684"/>
      <w:bookmarkStart w:id="1533" w:name="_Toc466970602"/>
      <w:bookmarkStart w:id="1534" w:name="_Toc468462516"/>
      <w:bookmarkStart w:id="1535" w:name="_Toc469482109"/>
      <w:bookmarkStart w:id="1536" w:name="_Toc472411884"/>
      <w:r w:rsidRPr="00382A07">
        <w:rPr>
          <w:szCs w:val="24"/>
        </w:rPr>
        <w:lastRenderedPageBreak/>
        <w:t>Инструкции по заполнению</w:t>
      </w:r>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6"/>
          <w:headerReference w:type="default" r:id="rId47"/>
          <w:footerReference w:type="even" r:id="rId48"/>
          <w:headerReference w:type="first" r:id="rId49"/>
          <w:footerReference w:type="first" r:id="rId50"/>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7" w:name="_Toc426108836"/>
      <w:bookmarkStart w:id="1538" w:name="_Ref441574460"/>
      <w:bookmarkStart w:id="1539" w:name="_Ref441574649"/>
      <w:bookmarkStart w:id="1540" w:name="_Toc441575251"/>
      <w:bookmarkStart w:id="1541" w:name="_Ref442187883"/>
      <w:bookmarkStart w:id="1542" w:name="_Ref467569419"/>
      <w:bookmarkStart w:id="1543" w:name="_Toc472411885"/>
      <w:r w:rsidRPr="00382A07">
        <w:lastRenderedPageBreak/>
        <w:t>Расписка  сдачи-приемки соглашения о неустойке (форма 1</w:t>
      </w:r>
      <w:r w:rsidR="009B44CF" w:rsidRPr="00382A07">
        <w:t>3</w:t>
      </w:r>
      <w:r w:rsidRPr="00382A07">
        <w:t>)</w:t>
      </w:r>
      <w:bookmarkEnd w:id="1537"/>
      <w:bookmarkEnd w:id="1538"/>
      <w:bookmarkEnd w:id="1539"/>
      <w:bookmarkEnd w:id="1540"/>
      <w:bookmarkEnd w:id="1541"/>
      <w:bookmarkEnd w:id="1542"/>
      <w:bookmarkEnd w:id="1543"/>
    </w:p>
    <w:p w:rsidR="00726A75" w:rsidRPr="00382A07" w:rsidRDefault="00726A75" w:rsidP="00726A75">
      <w:pPr>
        <w:pStyle w:val="3"/>
        <w:rPr>
          <w:szCs w:val="24"/>
        </w:rPr>
      </w:pPr>
      <w:bookmarkStart w:id="1544" w:name="_Toc426108837"/>
      <w:bookmarkStart w:id="1545" w:name="_Ref441574456"/>
      <w:bookmarkStart w:id="1546" w:name="_Toc441575252"/>
      <w:bookmarkStart w:id="1547" w:name="_Toc447269864"/>
      <w:bookmarkStart w:id="1548" w:name="_Toc464120686"/>
      <w:bookmarkStart w:id="1549" w:name="_Toc466970604"/>
      <w:bookmarkStart w:id="1550" w:name="_Toc468462518"/>
      <w:bookmarkStart w:id="1551" w:name="_Toc469482111"/>
      <w:bookmarkStart w:id="1552" w:name="_Toc472411886"/>
      <w:r w:rsidRPr="00382A07">
        <w:rPr>
          <w:szCs w:val="24"/>
        </w:rPr>
        <w:t xml:space="preserve">Форма Расписки  сдачи-приемки </w:t>
      </w:r>
      <w:bookmarkEnd w:id="1544"/>
      <w:r w:rsidRPr="00382A07">
        <w:rPr>
          <w:szCs w:val="24"/>
        </w:rPr>
        <w:t>соглашения о неустойке</w:t>
      </w:r>
      <w:bookmarkEnd w:id="1545"/>
      <w:bookmarkEnd w:id="1546"/>
      <w:bookmarkEnd w:id="1547"/>
      <w:bookmarkEnd w:id="1548"/>
      <w:bookmarkEnd w:id="1549"/>
      <w:bookmarkEnd w:id="1550"/>
      <w:bookmarkEnd w:id="1551"/>
      <w:bookmarkEnd w:id="1552"/>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3" w:name="_Toc426108838"/>
      <w:bookmarkStart w:id="1554" w:name="_Toc441575253"/>
      <w:bookmarkStart w:id="1555" w:name="_Toc447269865"/>
      <w:bookmarkStart w:id="1556" w:name="_Toc464120687"/>
      <w:bookmarkStart w:id="1557" w:name="_Toc466970605"/>
      <w:bookmarkStart w:id="1558" w:name="_Toc468462519"/>
      <w:bookmarkStart w:id="1559" w:name="_Toc469482112"/>
      <w:bookmarkStart w:id="1560" w:name="_Toc472411887"/>
      <w:r w:rsidRPr="00382A07">
        <w:rPr>
          <w:szCs w:val="24"/>
        </w:rPr>
        <w:lastRenderedPageBreak/>
        <w:t>Инструкции по заполнению</w:t>
      </w:r>
      <w:bookmarkEnd w:id="1553"/>
      <w:bookmarkEnd w:id="1554"/>
      <w:bookmarkEnd w:id="1555"/>
      <w:bookmarkEnd w:id="1556"/>
      <w:bookmarkEnd w:id="1557"/>
      <w:bookmarkEnd w:id="1558"/>
      <w:bookmarkEnd w:id="1559"/>
      <w:bookmarkEnd w:id="1560"/>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1" w:name="_Ref440272274"/>
      <w:bookmarkStart w:id="1562" w:name="_Ref440274756"/>
      <w:bookmarkStart w:id="1563"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1"/>
      <w:bookmarkEnd w:id="1562"/>
      <w:bookmarkEnd w:id="1563"/>
    </w:p>
    <w:p w:rsidR="007857E5" w:rsidRPr="00382A07" w:rsidRDefault="007857E5" w:rsidP="007857E5">
      <w:pPr>
        <w:pStyle w:val="3"/>
        <w:rPr>
          <w:szCs w:val="24"/>
        </w:rPr>
      </w:pPr>
      <w:bookmarkStart w:id="1564" w:name="_Toc439170718"/>
      <w:bookmarkStart w:id="1565" w:name="_Toc439172820"/>
      <w:bookmarkStart w:id="1566" w:name="_Toc439173262"/>
      <w:bookmarkStart w:id="1567" w:name="_Toc439238258"/>
      <w:bookmarkStart w:id="1568" w:name="_Toc439252806"/>
      <w:bookmarkStart w:id="1569" w:name="_Toc439323779"/>
      <w:bookmarkStart w:id="1570" w:name="_Toc440357177"/>
      <w:bookmarkStart w:id="1571" w:name="_Toc440359729"/>
      <w:bookmarkStart w:id="1572" w:name="_Toc440632193"/>
      <w:bookmarkStart w:id="1573" w:name="_Toc440876013"/>
      <w:bookmarkStart w:id="1574" w:name="_Toc441131041"/>
      <w:bookmarkStart w:id="1575" w:name="_Toc447269858"/>
      <w:bookmarkStart w:id="1576" w:name="_Toc464120689"/>
      <w:bookmarkStart w:id="1577" w:name="_Toc466970607"/>
      <w:bookmarkStart w:id="1578" w:name="_Toc468462521"/>
      <w:bookmarkStart w:id="1579" w:name="_Toc469482114"/>
      <w:bookmarkStart w:id="1580" w:name="_Toc472411889"/>
      <w:r w:rsidRPr="00382A07">
        <w:rPr>
          <w:szCs w:val="24"/>
        </w:rPr>
        <w:t xml:space="preserve">Форма </w:t>
      </w:r>
      <w:bookmarkEnd w:id="1564"/>
      <w:r w:rsidR="00E47073" w:rsidRPr="00382A07">
        <w:rPr>
          <w:szCs w:val="24"/>
        </w:rPr>
        <w:t>согласия Участника налоговым органам на разглашение сведений, составляющих налоговую тайну</w:t>
      </w:r>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1" w:name="_Toc300142269"/>
      <w:bookmarkStart w:id="1582" w:name="_Toc309735391"/>
      <w:bookmarkStart w:id="1583"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1"/>
      <w:r w:rsidRPr="00382A07">
        <w:rPr>
          <w:b/>
          <w:bCs w:val="0"/>
          <w:snapToGrid w:val="0"/>
          <w:sz w:val="24"/>
          <w:szCs w:val="24"/>
        </w:rPr>
        <w:t xml:space="preserve"> </w:t>
      </w:r>
      <w:bookmarkEnd w:id="1582"/>
      <w:bookmarkEnd w:id="1583"/>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4" w:name="_Toc439170719"/>
      <w:bookmarkStart w:id="1585" w:name="_Toc439172821"/>
      <w:bookmarkStart w:id="1586" w:name="_Toc439173263"/>
      <w:bookmarkStart w:id="1587" w:name="_Toc439238259"/>
      <w:bookmarkStart w:id="1588" w:name="_Toc439252807"/>
      <w:bookmarkStart w:id="1589" w:name="_Toc439323780"/>
      <w:bookmarkStart w:id="1590" w:name="_Toc440357178"/>
      <w:bookmarkStart w:id="1591" w:name="_Toc440359730"/>
      <w:bookmarkStart w:id="1592" w:name="_Toc440632194"/>
      <w:bookmarkStart w:id="1593" w:name="_Toc440876014"/>
      <w:bookmarkStart w:id="1594" w:name="_Toc441131042"/>
      <w:bookmarkStart w:id="1595" w:name="_Toc447269859"/>
      <w:bookmarkStart w:id="1596" w:name="_Toc464120690"/>
      <w:bookmarkStart w:id="1597" w:name="_Toc466970608"/>
      <w:bookmarkStart w:id="1598" w:name="_Toc468462522"/>
      <w:bookmarkStart w:id="1599" w:name="_Toc469482115"/>
      <w:bookmarkStart w:id="1600" w:name="_Toc472411890"/>
      <w:r w:rsidRPr="00382A07">
        <w:rPr>
          <w:szCs w:val="24"/>
        </w:rPr>
        <w:lastRenderedPageBreak/>
        <w:t>Инструкции по заполнению</w:t>
      </w:r>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1" w:name="_Ref93268095"/>
      <w:bookmarkStart w:id="1602" w:name="_Ref93268099"/>
      <w:bookmarkStart w:id="1603" w:name="_Toc98253958"/>
      <w:bookmarkStart w:id="1604" w:name="_Toc165173884"/>
      <w:bookmarkStart w:id="1605" w:name="_Toc423423678"/>
      <w:bookmarkStart w:id="1606" w:name="_Ref440272510"/>
      <w:bookmarkStart w:id="1607" w:name="_Ref440274961"/>
      <w:bookmarkStart w:id="1608"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1"/>
      <w:bookmarkEnd w:id="1602"/>
      <w:bookmarkEnd w:id="1603"/>
      <w:bookmarkEnd w:id="1604"/>
      <w:bookmarkEnd w:id="1605"/>
      <w:bookmarkEnd w:id="1606"/>
      <w:bookmarkEnd w:id="1607"/>
      <w:bookmarkEnd w:id="1608"/>
    </w:p>
    <w:p w:rsidR="00635719" w:rsidRPr="00382A07" w:rsidRDefault="00635719" w:rsidP="00635719">
      <w:pPr>
        <w:pStyle w:val="3"/>
        <w:rPr>
          <w:szCs w:val="24"/>
        </w:rPr>
      </w:pPr>
      <w:bookmarkStart w:id="1609" w:name="_Toc90385125"/>
      <w:bookmarkStart w:id="1610" w:name="_Toc439170705"/>
      <w:bookmarkStart w:id="1611" w:name="_Toc439172807"/>
      <w:bookmarkStart w:id="1612" w:name="_Toc439173268"/>
      <w:bookmarkStart w:id="1613" w:name="_Toc439238264"/>
      <w:bookmarkStart w:id="1614" w:name="_Toc439252812"/>
      <w:bookmarkStart w:id="1615" w:name="_Toc439323785"/>
      <w:bookmarkStart w:id="1616" w:name="_Toc440357183"/>
      <w:bookmarkStart w:id="1617" w:name="_Toc440359735"/>
      <w:bookmarkStart w:id="1618" w:name="_Toc440632199"/>
      <w:bookmarkStart w:id="1619" w:name="_Toc440876016"/>
      <w:bookmarkStart w:id="1620" w:name="_Toc441131044"/>
      <w:bookmarkStart w:id="1621" w:name="_Toc447269861"/>
      <w:bookmarkStart w:id="1622" w:name="_Toc464120692"/>
      <w:bookmarkStart w:id="1623" w:name="_Toc466970610"/>
      <w:bookmarkStart w:id="1624" w:name="_Toc468462524"/>
      <w:bookmarkStart w:id="1625" w:name="_Toc469482117"/>
      <w:bookmarkStart w:id="1626"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7" w:name="_Toc90385126"/>
      <w:bookmarkStart w:id="1628" w:name="_Toc98253959"/>
      <w:bookmarkStart w:id="1629" w:name="_Toc157248211"/>
      <w:bookmarkStart w:id="1630" w:name="_Toc157496580"/>
      <w:bookmarkStart w:id="1631" w:name="_Toc158206119"/>
      <w:bookmarkStart w:id="1632" w:name="_Toc164057804"/>
      <w:bookmarkStart w:id="1633" w:name="_Toc164137154"/>
      <w:bookmarkStart w:id="1634" w:name="_Toc164161314"/>
      <w:bookmarkStart w:id="1635" w:name="_Toc165173885"/>
      <w:r w:rsidRPr="00382A07">
        <w:rPr>
          <w:b/>
          <w:szCs w:val="24"/>
        </w:rPr>
        <w:br w:type="page"/>
      </w:r>
    </w:p>
    <w:p w:rsidR="00635719" w:rsidRPr="00382A07" w:rsidRDefault="00635719" w:rsidP="00635719">
      <w:pPr>
        <w:pStyle w:val="3"/>
        <w:rPr>
          <w:szCs w:val="24"/>
        </w:rPr>
      </w:pPr>
      <w:bookmarkStart w:id="1636" w:name="_Toc439170706"/>
      <w:bookmarkStart w:id="1637" w:name="_Toc439172808"/>
      <w:bookmarkStart w:id="1638" w:name="_Toc439173269"/>
      <w:bookmarkStart w:id="1639" w:name="_Toc439238265"/>
      <w:bookmarkStart w:id="1640" w:name="_Toc439252813"/>
      <w:bookmarkStart w:id="1641" w:name="_Toc439323786"/>
      <w:bookmarkStart w:id="1642" w:name="_Toc440357184"/>
      <w:bookmarkStart w:id="1643" w:name="_Toc440359736"/>
      <w:bookmarkStart w:id="1644" w:name="_Toc440632200"/>
      <w:bookmarkStart w:id="1645" w:name="_Toc440876017"/>
      <w:bookmarkStart w:id="1646" w:name="_Toc441131045"/>
      <w:bookmarkStart w:id="1647" w:name="_Toc447269862"/>
      <w:bookmarkStart w:id="1648" w:name="_Toc464120693"/>
      <w:bookmarkStart w:id="1649" w:name="_Toc466970611"/>
      <w:bookmarkStart w:id="1650" w:name="_Toc468462525"/>
      <w:bookmarkStart w:id="1651" w:name="_Toc469482118"/>
      <w:bookmarkStart w:id="1652" w:name="_Toc472411893"/>
      <w:r w:rsidRPr="00382A07">
        <w:rPr>
          <w:szCs w:val="24"/>
        </w:rPr>
        <w:lastRenderedPageBreak/>
        <w:t>Инструкции по заполнению</w:t>
      </w:r>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6305A1" w:rsidRPr="006305A1">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6305A1" w:rsidRPr="006305A1">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12B" w:rsidRDefault="00EF612B">
      <w:pPr>
        <w:spacing w:line="240" w:lineRule="auto"/>
      </w:pPr>
      <w:r>
        <w:separator/>
      </w:r>
    </w:p>
  </w:endnote>
  <w:endnote w:type="continuationSeparator" w:id="0">
    <w:p w:rsidR="00EF612B" w:rsidRDefault="00EF612B">
      <w:pPr>
        <w:spacing w:line="240" w:lineRule="auto"/>
      </w:pPr>
      <w:r>
        <w:continuationSeparator/>
      </w:r>
    </w:p>
  </w:endnote>
  <w:endnote w:id="1">
    <w:p w:rsidR="001C6B88" w:rsidRDefault="001C6B88"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B88" w:rsidRDefault="001C6B8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B88" w:rsidRDefault="001C6B88">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C6B88" w:rsidRDefault="001C6B8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B88" w:rsidRDefault="001C6B8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B88" w:rsidRDefault="001C6B8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B88" w:rsidRPr="00FA0376" w:rsidRDefault="001C6B8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400FC7">
      <w:rPr>
        <w:noProof/>
        <w:sz w:val="16"/>
        <w:szCs w:val="16"/>
        <w:lang w:eastAsia="ru-RU"/>
      </w:rPr>
      <w:t>4</w:t>
    </w:r>
    <w:r w:rsidRPr="00FA0376">
      <w:rPr>
        <w:sz w:val="16"/>
        <w:szCs w:val="16"/>
        <w:lang w:eastAsia="ru-RU"/>
      </w:rPr>
      <w:fldChar w:fldCharType="end"/>
    </w:r>
  </w:p>
  <w:p w:rsidR="001C6B88" w:rsidRPr="00EE0539" w:rsidRDefault="001C6B88"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1C6B88">
      <w:rPr>
        <w:sz w:val="18"/>
        <w:szCs w:val="18"/>
      </w:rPr>
      <w:t>Договора на поставку прочего сетевого железобетона для нужд ПАО «МРСК Центра» (филиала «Костромаэнерго»)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B88" w:rsidRDefault="001C6B8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B88" w:rsidRDefault="001C6B8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B88" w:rsidRDefault="001C6B8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B88" w:rsidRDefault="001C6B8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B88" w:rsidRDefault="001C6B8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B88" w:rsidRDefault="001C6B8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B88" w:rsidRDefault="001C6B8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12B" w:rsidRDefault="00EF612B">
      <w:pPr>
        <w:spacing w:line="240" w:lineRule="auto"/>
      </w:pPr>
      <w:r>
        <w:separator/>
      </w:r>
    </w:p>
  </w:footnote>
  <w:footnote w:type="continuationSeparator" w:id="0">
    <w:p w:rsidR="00EF612B" w:rsidRDefault="00EF612B">
      <w:pPr>
        <w:spacing w:line="240" w:lineRule="auto"/>
      </w:pPr>
      <w:r>
        <w:continuationSeparator/>
      </w:r>
    </w:p>
  </w:footnote>
  <w:footnote w:id="1">
    <w:p w:rsidR="001C6B88" w:rsidRPr="00B36685" w:rsidRDefault="001C6B88"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1C6B88" w:rsidRDefault="001C6B88"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1C6B88" w:rsidRDefault="001C6B88" w:rsidP="00642D28">
      <w:pPr>
        <w:pStyle w:val="1ff4"/>
        <w:rPr>
          <w:rFonts w:ascii="Times New Roman" w:eastAsia="Times New Roman" w:hAnsi="Times New Roman" w:cs="Times New Roman"/>
          <w:lang w:eastAsia="ru-RU"/>
        </w:rPr>
      </w:pPr>
    </w:p>
  </w:footnote>
  <w:footnote w:id="3">
    <w:p w:rsidR="001C6B88" w:rsidRDefault="001C6B88"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B88" w:rsidRDefault="001C6B8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B88" w:rsidRDefault="001C6B8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B88" w:rsidRDefault="001C6B8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B88" w:rsidRDefault="001C6B8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B88" w:rsidRDefault="001C6B8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B88" w:rsidRPr="00930031" w:rsidRDefault="001C6B8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B88" w:rsidRDefault="001C6B8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B88" w:rsidRDefault="001C6B8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B88" w:rsidRDefault="001C6B8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B88" w:rsidRDefault="001C6B8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B88" w:rsidRDefault="001C6B8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B88" w:rsidRDefault="001C6B8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B88" w:rsidRDefault="001C6B8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B88" w:rsidRDefault="001C6B8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B88" w:rsidRDefault="001C6B8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3A2741"/>
    <w:multiLevelType w:val="hybridMultilevel"/>
    <w:tmpl w:val="52F288A2"/>
    <w:lvl w:ilvl="0" w:tplc="24AA170A">
      <w:start w:val="1"/>
      <w:numFmt w:val="bullet"/>
      <w:lvlText w:val=""/>
      <w:lvlJc w:val="left"/>
      <w:pPr>
        <w:ind w:left="1270" w:hanging="360"/>
      </w:pPr>
      <w:rPr>
        <w:rFonts w:ascii="Symbol" w:hAnsi="Symbol"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C499E"/>
    <w:multiLevelType w:val="hybridMultilevel"/>
    <w:tmpl w:val="F52AFCB2"/>
    <w:lvl w:ilvl="0" w:tplc="04190001">
      <w:start w:val="1"/>
      <w:numFmt w:val="bullet"/>
      <w:lvlText w:val=""/>
      <w:lvlJc w:val="left"/>
      <w:pPr>
        <w:ind w:left="1270" w:hanging="360"/>
      </w:pPr>
      <w:rPr>
        <w:rFonts w:ascii="Symbol" w:hAnsi="Symbol"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3">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4">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5">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6">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7">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8">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3">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5">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21">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3">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5">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6">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7">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3">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6"/>
  </w:num>
  <w:num w:numId="18">
    <w:abstractNumId w:val="94"/>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1"/>
  </w:num>
  <w:num w:numId="23">
    <w:abstractNumId w:val="100"/>
  </w:num>
  <w:num w:numId="24">
    <w:abstractNumId w:val="133"/>
  </w:num>
  <w:num w:numId="25">
    <w:abstractNumId w:val="122"/>
  </w:num>
  <w:num w:numId="26">
    <w:abstractNumId w:val="110"/>
  </w:num>
  <w:num w:numId="27">
    <w:abstractNumId w:val="77"/>
  </w:num>
  <w:num w:numId="28">
    <w:abstractNumId w:val="99"/>
  </w:num>
  <w:num w:numId="29">
    <w:abstractNumId w:val="134"/>
  </w:num>
  <w:num w:numId="30">
    <w:abstractNumId w:val="95"/>
  </w:num>
  <w:num w:numId="31">
    <w:abstractNumId w:val="96"/>
  </w:num>
  <w:num w:numId="32">
    <w:abstractNumId w:val="119"/>
  </w:num>
  <w:num w:numId="33">
    <w:abstractNumId w:val="137"/>
  </w:num>
  <w:num w:numId="34">
    <w:abstractNumId w:val="124"/>
  </w:num>
  <w:num w:numId="35">
    <w:abstractNumId w:val="109"/>
  </w:num>
  <w:num w:numId="36">
    <w:abstractNumId w:val="80"/>
  </w:num>
  <w:num w:numId="37">
    <w:abstractNumId w:val="82"/>
  </w:num>
  <w:num w:numId="38">
    <w:abstractNumId w:val="89"/>
  </w:num>
  <w:num w:numId="39">
    <w:abstractNumId w:val="97"/>
  </w:num>
  <w:num w:numId="40">
    <w:abstractNumId w:val="107"/>
  </w:num>
  <w:num w:numId="41">
    <w:abstractNumId w:val="84"/>
  </w:num>
  <w:num w:numId="42">
    <w:abstractNumId w:val="79"/>
  </w:num>
  <w:num w:numId="43">
    <w:abstractNumId w:val="136"/>
  </w:num>
  <w:num w:numId="44">
    <w:abstractNumId w:val="0"/>
  </w:num>
  <w:num w:numId="45">
    <w:abstractNumId w:val="111"/>
  </w:num>
  <w:num w:numId="46">
    <w:abstractNumId w:val="127"/>
  </w:num>
  <w:num w:numId="47">
    <w:abstractNumId w:val="130"/>
  </w:num>
  <w:num w:numId="48">
    <w:abstractNumId w:val="123"/>
  </w:num>
  <w:num w:numId="49">
    <w:abstractNumId w:val="143"/>
  </w:num>
  <w:num w:numId="50">
    <w:abstractNumId w:val="93"/>
  </w:num>
  <w:num w:numId="51">
    <w:abstractNumId w:val="81"/>
  </w:num>
  <w:num w:numId="52">
    <w:abstractNumId w:val="132"/>
  </w:num>
  <w:num w:numId="53">
    <w:abstractNumId w:val="101"/>
  </w:num>
  <w:num w:numId="54">
    <w:abstractNumId w:val="83"/>
  </w:num>
  <w:num w:numId="55">
    <w:abstractNumId w:val="85"/>
  </w:num>
  <w:num w:numId="56">
    <w:abstractNumId w:val="71"/>
  </w:num>
  <w:num w:numId="57">
    <w:abstractNumId w:val="103"/>
  </w:num>
  <w:num w:numId="58">
    <w:abstractNumId w:val="118"/>
  </w:num>
  <w:num w:numId="59">
    <w:abstractNumId w:val="73"/>
  </w:num>
  <w:num w:numId="60">
    <w:abstractNumId w:val="91"/>
  </w:num>
  <w:num w:numId="61">
    <w:abstractNumId w:val="74"/>
  </w:num>
  <w:num w:numId="62">
    <w:abstractNumId w:val="138"/>
  </w:num>
  <w:num w:numId="63">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9"/>
  </w:num>
  <w:num w:numId="65">
    <w:abstractNumId w:val="135"/>
    <w:lvlOverride w:ilvl="0">
      <w:startOverride w:val="1"/>
    </w:lvlOverride>
  </w:num>
  <w:num w:numId="66">
    <w:abstractNumId w:val="78"/>
  </w:num>
  <w:num w:numId="67">
    <w:abstractNumId w:val="140"/>
  </w:num>
  <w:num w:numId="68">
    <w:abstractNumId w:val="87"/>
  </w:num>
  <w:num w:numId="69">
    <w:abstractNumId w:val="113"/>
  </w:num>
  <w:num w:numId="70">
    <w:abstractNumId w:val="98"/>
  </w:num>
  <w:num w:numId="71">
    <w:abstractNumId w:val="117"/>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8"/>
  </w:num>
  <w:num w:numId="74">
    <w:abstractNumId w:val="139"/>
  </w:num>
  <w:num w:numId="75">
    <w:abstractNumId w:val="90"/>
  </w:num>
  <w:num w:numId="76">
    <w:abstractNumId w:val="116"/>
  </w:num>
  <w:num w:numId="77">
    <w:abstractNumId w:val="142"/>
  </w:num>
  <w:num w:numId="78">
    <w:abstractNumId w:val="120"/>
  </w:num>
  <w:num w:numId="79">
    <w:abstractNumId w:val="108"/>
  </w:num>
  <w:num w:numId="80">
    <w:abstractNumId w:val="112"/>
  </w:num>
  <w:num w:numId="81">
    <w:abstractNumId w:val="105"/>
  </w:num>
  <w:num w:numId="82">
    <w:abstractNumId w:val="106"/>
  </w:num>
  <w:num w:numId="83">
    <w:abstractNumId w:val="125"/>
  </w:num>
  <w:num w:numId="84">
    <w:abstractNumId w:val="92"/>
  </w:num>
  <w:num w:numId="85">
    <w:abstractNumId w:val="104"/>
  </w:num>
  <w:num w:numId="86">
    <w:abstractNumId w:val="121"/>
  </w:num>
  <w:num w:numId="87">
    <w:abstractNumId w:val="114"/>
  </w:num>
  <w:num w:numId="88">
    <w:abstractNumId w:val="141"/>
  </w:num>
  <w:num w:numId="89">
    <w:abstractNumId w:val="115"/>
  </w:num>
  <w:num w:numId="90">
    <w:abstractNumId w:val="75"/>
  </w:num>
  <w:num w:numId="91">
    <w:abstractNumId w:val="72"/>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3EF"/>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B88"/>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4FA"/>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0FC7"/>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36851"/>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814"/>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12B"/>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etp.rosseti.ru" TargetMode="External"/><Relationship Id="rId26" Type="http://schemas.openxmlformats.org/officeDocument/2006/relationships/header" Target="header8.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footer" Target="footer8.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eader" Target="header14.xml"/><Relationship Id="rId50"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mrsk-1.ru" TargetMode="External"/><Relationship Id="rId25" Type="http://schemas.openxmlformats.org/officeDocument/2006/relationships/header" Target="header7.xml"/><Relationship Id="rId33" Type="http://schemas.openxmlformats.org/officeDocument/2006/relationships/header" Target="header11.xml"/><Relationship Id="rId38" Type="http://schemas.openxmlformats.org/officeDocument/2006/relationships/hyperlink" Target="mailto:doverie@mrsk-1.ru" TargetMode="External"/><Relationship Id="rId46"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eader" Target="header5.xml"/><Relationship Id="rId29" Type="http://schemas.openxmlformats.org/officeDocument/2006/relationships/footer" Target="footer7.xml"/><Relationship Id="rId41" Type="http://schemas.openxmlformats.org/officeDocument/2006/relationships/hyperlink" Target="consultantplus://offline/ref=86C855FF9931DA9E8282C60C4DADA77D6E3EFB01C62B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rosseti.ru/about/anticorruptionpolicy/policy/index.php" TargetMode="Externa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eader" Target="header9.xml"/><Relationship Id="rId36" Type="http://schemas.openxmlformats.org/officeDocument/2006/relationships/footer" Target="footer9.xml"/><Relationship Id="rId49" Type="http://schemas.openxmlformats.org/officeDocument/2006/relationships/header" Target="header15.xml"/><Relationship Id="rId10" Type="http://schemas.openxmlformats.org/officeDocument/2006/relationships/header" Target="header1.xml"/><Relationship Id="rId19" Type="http://schemas.openxmlformats.org/officeDocument/2006/relationships/header" Target="header4.xml"/><Relationship Id="rId31" Type="http://schemas.openxmlformats.org/officeDocument/2006/relationships/hyperlink" Target="https://rmsp.nalog.ru" TargetMode="Externa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header" Target="header12.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footer" Target="footer11.xm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05F7AA-7D6D-47A1-AE41-FA4E35337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Pages>
  <Words>27522</Words>
  <Characters>156880</Characters>
  <Application>Microsoft Office Word</Application>
  <DocSecurity>0</DocSecurity>
  <Lines>1307</Lines>
  <Paragraphs>368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184034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Дейтер Инна Константиновна</cp:lastModifiedBy>
  <cp:revision>43</cp:revision>
  <cp:lastPrinted>2015-12-29T14:27:00Z</cp:lastPrinted>
  <dcterms:created xsi:type="dcterms:W3CDTF">2016-12-02T12:44:00Z</dcterms:created>
  <dcterms:modified xsi:type="dcterms:W3CDTF">2017-09-25T13:54:00Z</dcterms:modified>
</cp:coreProperties>
</file>