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7322919"/>
    <w:bookmarkStart w:id="1" w:name="_Ref57322917"/>
    <w:bookmarkStart w:id="2" w:name="_Ref57046967"/>
    <w:bookmarkStart w:id="3" w:name="_Ref56251020"/>
    <w:bookmarkStart w:id="4" w:name="_Ref56251018"/>
    <w:bookmarkStart w:id="5" w:name="_Ref55335495"/>
    <w:p w:rsidR="00A13E63" w:rsidRDefault="005C29FE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FF248A" wp14:editId="5229A663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A1812" w:rsidRPr="005C29FE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A1812" w:rsidRPr="005C29FE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22E0FF28" wp14:editId="2CA9572E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6B04" w:rsidRDefault="00D46B04" w:rsidP="00D46B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46B04" w:rsidRDefault="00D46B04" w:rsidP="00D46B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261CD4">
        <w:rPr>
          <w:sz w:val="24"/>
          <w:szCs w:val="24"/>
        </w:rPr>
        <w:t xml:space="preserve"> генерального директора – директор</w:t>
      </w:r>
    </w:p>
    <w:p w:rsidR="00D46B04" w:rsidRPr="00C12FA4" w:rsidRDefault="00D46B04" w:rsidP="00D46B0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филиала ПАО «МРСК Центра» - «Ярэнерго»</w:t>
      </w:r>
    </w:p>
    <w:p w:rsidR="00D46B04" w:rsidRPr="00C12FA4" w:rsidRDefault="00D46B04" w:rsidP="00D46B04">
      <w:pPr>
        <w:spacing w:line="240" w:lineRule="auto"/>
        <w:jc w:val="right"/>
      </w:pPr>
    </w:p>
    <w:p w:rsidR="007556FF" w:rsidRPr="00C12FA4" w:rsidRDefault="00D46B04" w:rsidP="00D46B04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F1EE0" w:rsidRDefault="00717F60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F1EE0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F1EE0">
        <w:rPr>
          <w:b/>
          <w:sz w:val="24"/>
          <w:szCs w:val="24"/>
        </w:rPr>
        <w:t>Договор</w:t>
      </w:r>
      <w:r w:rsidR="00D46B04" w:rsidRPr="001F1EE0">
        <w:rPr>
          <w:b/>
          <w:sz w:val="24"/>
          <w:szCs w:val="24"/>
        </w:rPr>
        <w:t>а</w:t>
      </w:r>
      <w:proofErr w:type="gramEnd"/>
      <w:r w:rsidR="00366652" w:rsidRPr="001F1EE0">
        <w:rPr>
          <w:b/>
          <w:sz w:val="24"/>
          <w:szCs w:val="24"/>
        </w:rPr>
        <w:t xml:space="preserve"> </w:t>
      </w:r>
      <w:r w:rsidR="001F1EE0" w:rsidRPr="001F1EE0">
        <w:rPr>
          <w:b/>
          <w:sz w:val="24"/>
        </w:rPr>
        <w:t xml:space="preserve">на </w:t>
      </w:r>
      <w:r w:rsidR="001F1EE0" w:rsidRPr="001F1EE0">
        <w:rPr>
          <w:b/>
          <w:sz w:val="24"/>
          <w:szCs w:val="24"/>
        </w:rPr>
        <w:t>оказание услуг по проведению периодических медицинских осмотров работников филиала ПАО «МРСК Центра» - «Ярэнерго»</w:t>
      </w:r>
    </w:p>
    <w:p w:rsidR="00A836DC" w:rsidRPr="001F1EE0" w:rsidRDefault="001F1EE0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F1EE0">
        <w:rPr>
          <w:b/>
          <w:sz w:val="24"/>
          <w:szCs w:val="24"/>
        </w:rPr>
        <w:t>в 2019 году</w:t>
      </w:r>
      <w:r w:rsidR="00366652" w:rsidRPr="001F1EE0">
        <w:rPr>
          <w:b/>
          <w:sz w:val="24"/>
          <w:szCs w:val="24"/>
        </w:rPr>
        <w:t xml:space="preserve"> </w:t>
      </w:r>
    </w:p>
    <w:p w:rsidR="00717F60" w:rsidRPr="001F1EE0" w:rsidRDefault="00366652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F1EE0">
        <w:rPr>
          <w:b/>
          <w:sz w:val="24"/>
          <w:szCs w:val="24"/>
        </w:rPr>
        <w:t>для нужд ПАО «МРСК Центра»</w:t>
      </w:r>
      <w:r w:rsidR="007556FF" w:rsidRPr="001F1EE0">
        <w:rPr>
          <w:b/>
          <w:sz w:val="24"/>
          <w:szCs w:val="24"/>
        </w:rPr>
        <w:t xml:space="preserve"> (филиал</w:t>
      </w:r>
      <w:r w:rsidR="00A836DC" w:rsidRPr="001F1EE0">
        <w:rPr>
          <w:b/>
          <w:sz w:val="24"/>
          <w:szCs w:val="24"/>
        </w:rPr>
        <w:t>а</w:t>
      </w:r>
      <w:r w:rsidR="007556FF" w:rsidRPr="001F1EE0">
        <w:rPr>
          <w:b/>
          <w:sz w:val="24"/>
          <w:szCs w:val="24"/>
        </w:rPr>
        <w:t xml:space="preserve"> </w:t>
      </w:r>
      <w:r w:rsidR="00A836DC" w:rsidRPr="001F1EE0">
        <w:rPr>
          <w:b/>
          <w:sz w:val="24"/>
          <w:szCs w:val="24"/>
        </w:rPr>
        <w:t>«</w:t>
      </w:r>
      <w:proofErr w:type="spellStart"/>
      <w:r w:rsidR="00A836DC" w:rsidRPr="001F1EE0">
        <w:rPr>
          <w:b/>
          <w:sz w:val="24"/>
          <w:szCs w:val="24"/>
        </w:rPr>
        <w:t>Я</w:t>
      </w:r>
      <w:r w:rsidR="007556FF" w:rsidRPr="001F1EE0">
        <w:rPr>
          <w:b/>
          <w:sz w:val="24"/>
          <w:szCs w:val="24"/>
        </w:rPr>
        <w:t>энерго</w:t>
      </w:r>
      <w:proofErr w:type="spellEnd"/>
      <w:r w:rsidR="007556FF" w:rsidRPr="001F1EE0">
        <w:rPr>
          <w:b/>
          <w:sz w:val="24"/>
          <w:szCs w:val="24"/>
        </w:rPr>
        <w:t>»)</w:t>
      </w:r>
      <w:r w:rsidR="001F1EE0" w:rsidRPr="001F1EE0">
        <w:rPr>
          <w:b/>
          <w:sz w:val="24"/>
          <w:szCs w:val="24"/>
        </w:rPr>
        <w:t xml:space="preserve">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F1EE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6B04" w:rsidRPr="0021051C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D46B04" w:rsidRPr="0021051C">
        <w:rPr>
          <w:sz w:val="24"/>
          <w:szCs w:val="24"/>
        </w:rPr>
        <w:t xml:space="preserve">адрес электронной почты: </w:t>
      </w:r>
      <w:hyperlink r:id="rId20" w:history="1">
        <w:r w:rsidR="00D46B04" w:rsidRPr="0021051C">
          <w:rPr>
            <w:rStyle w:val="a7"/>
            <w:sz w:val="24"/>
            <w:szCs w:val="24"/>
          </w:rPr>
          <w:t>mitrofanova.en@mrsk-1.ru</w:t>
        </w:r>
      </w:hyperlink>
      <w:r w:rsidR="00D46B04" w:rsidRPr="0021051C">
        <w:rPr>
          <w:iCs/>
          <w:sz w:val="24"/>
          <w:szCs w:val="24"/>
        </w:rPr>
        <w:t>,  ответственное лицо –</w:t>
      </w:r>
      <w:r w:rsidR="00D46B04" w:rsidRPr="0021051C">
        <w:rPr>
          <w:sz w:val="24"/>
          <w:szCs w:val="24"/>
        </w:rPr>
        <w:t xml:space="preserve"> Митрофанова Екатерина, контактные телефоны - (4852) 78-14-74, адрес электронной почты: </w:t>
      </w:r>
      <w:hyperlink r:id="rId21" w:history="1">
        <w:r w:rsidR="00D46B04" w:rsidRPr="0021051C">
          <w:rPr>
            <w:rStyle w:val="a7"/>
            <w:sz w:val="24"/>
            <w:szCs w:val="24"/>
          </w:rPr>
          <w:t>mitrofanova.en@mrsk-1.ru</w:t>
        </w:r>
      </w:hyperlink>
      <w:r w:rsidR="00D46B04">
        <w:rPr>
          <w:rStyle w:val="a7"/>
          <w:sz w:val="24"/>
          <w:szCs w:val="24"/>
        </w:rPr>
        <w:t xml:space="preserve">. </w:t>
      </w:r>
      <w:r w:rsidR="004B5EB3" w:rsidRPr="00D46B04">
        <w:rPr>
          <w:iCs/>
          <w:sz w:val="24"/>
          <w:szCs w:val="24"/>
        </w:rPr>
        <w:t>Извещени</w:t>
      </w:r>
      <w:r w:rsidRPr="00D46B04">
        <w:rPr>
          <w:iCs/>
          <w:sz w:val="24"/>
          <w:szCs w:val="24"/>
        </w:rPr>
        <w:t>ем</w:t>
      </w:r>
      <w:r w:rsidRPr="00D46B04">
        <w:rPr>
          <w:sz w:val="24"/>
          <w:szCs w:val="24"/>
        </w:rPr>
        <w:t xml:space="preserve"> о проведении открытого </w:t>
      </w:r>
      <w:r w:rsidRPr="00D46B04">
        <w:rPr>
          <w:iCs/>
          <w:sz w:val="24"/>
          <w:szCs w:val="24"/>
        </w:rPr>
        <w:t>запроса</w:t>
      </w:r>
      <w:proofErr w:type="gramEnd"/>
      <w:r w:rsidRPr="00D46B04">
        <w:rPr>
          <w:iCs/>
          <w:sz w:val="24"/>
          <w:szCs w:val="24"/>
        </w:rPr>
        <w:t xml:space="preserve"> </w:t>
      </w:r>
      <w:proofErr w:type="gramStart"/>
      <w:r w:rsidRPr="00D46B04">
        <w:rPr>
          <w:iCs/>
          <w:sz w:val="24"/>
          <w:szCs w:val="24"/>
        </w:rPr>
        <w:t>предложений</w:t>
      </w:r>
      <w:r w:rsidRPr="00D46B04">
        <w:rPr>
          <w:sz w:val="24"/>
          <w:szCs w:val="24"/>
        </w:rPr>
        <w:t xml:space="preserve">, опубликованным </w:t>
      </w:r>
      <w:r w:rsidRPr="00D46B04">
        <w:rPr>
          <w:b/>
          <w:sz w:val="24"/>
          <w:szCs w:val="24"/>
        </w:rPr>
        <w:t>«</w:t>
      </w:r>
      <w:r w:rsidR="001F1EE0">
        <w:rPr>
          <w:b/>
          <w:sz w:val="24"/>
          <w:szCs w:val="24"/>
        </w:rPr>
        <w:t>09</w:t>
      </w:r>
      <w:r w:rsidRPr="00D46B04">
        <w:rPr>
          <w:b/>
          <w:sz w:val="24"/>
          <w:szCs w:val="24"/>
        </w:rPr>
        <w:t>»</w:t>
      </w:r>
      <w:r w:rsidR="00D46B04" w:rsidRPr="00D46B04">
        <w:rPr>
          <w:b/>
          <w:sz w:val="24"/>
          <w:szCs w:val="24"/>
        </w:rPr>
        <w:t> </w:t>
      </w:r>
      <w:r w:rsidR="001F1EE0">
        <w:rPr>
          <w:b/>
          <w:sz w:val="24"/>
          <w:szCs w:val="24"/>
        </w:rPr>
        <w:t>ноя</w:t>
      </w:r>
      <w:r w:rsidR="00D46B04" w:rsidRPr="00D46B04">
        <w:rPr>
          <w:b/>
          <w:sz w:val="24"/>
          <w:szCs w:val="24"/>
        </w:rPr>
        <w:t>бря </w:t>
      </w:r>
      <w:r w:rsidR="009C6DFC" w:rsidRPr="00D46B04">
        <w:rPr>
          <w:b/>
          <w:sz w:val="24"/>
          <w:szCs w:val="24"/>
        </w:rPr>
        <w:t>2018</w:t>
      </w:r>
      <w:r w:rsidRPr="00D46B04">
        <w:rPr>
          <w:b/>
          <w:sz w:val="24"/>
          <w:szCs w:val="24"/>
        </w:rPr>
        <w:t xml:space="preserve"> г.</w:t>
      </w:r>
      <w:r w:rsidRPr="00D46B04">
        <w:rPr>
          <w:sz w:val="24"/>
          <w:szCs w:val="24"/>
        </w:rPr>
        <w:t xml:space="preserve"> на </w:t>
      </w:r>
      <w:r w:rsidRPr="001F1EE0">
        <w:rPr>
          <w:sz w:val="24"/>
          <w:szCs w:val="24"/>
        </w:rPr>
        <w:t>официальном сайте (</w:t>
      </w:r>
      <w:hyperlink r:id="rId22" w:history="1">
        <w:r w:rsidR="00345CCA" w:rsidRPr="001F1EE0">
          <w:rPr>
            <w:rStyle w:val="a7"/>
            <w:sz w:val="24"/>
            <w:szCs w:val="24"/>
          </w:rPr>
          <w:t>www.zakupki.</w:t>
        </w:r>
        <w:r w:rsidR="00345CCA" w:rsidRPr="001F1EE0">
          <w:rPr>
            <w:rStyle w:val="a7"/>
            <w:sz w:val="24"/>
            <w:szCs w:val="24"/>
            <w:lang w:val="en-US"/>
          </w:rPr>
          <w:t>gov</w:t>
        </w:r>
        <w:r w:rsidR="00345CCA" w:rsidRPr="001F1EE0">
          <w:rPr>
            <w:rStyle w:val="a7"/>
            <w:sz w:val="24"/>
            <w:szCs w:val="24"/>
          </w:rPr>
          <w:t>.ru</w:t>
        </w:r>
      </w:hyperlink>
      <w:r w:rsidRPr="001F1EE0">
        <w:rPr>
          <w:sz w:val="24"/>
          <w:szCs w:val="24"/>
        </w:rPr>
        <w:t>),</w:t>
      </w:r>
      <w:r w:rsidR="009D7F01" w:rsidRPr="001F1EE0">
        <w:rPr>
          <w:iCs/>
          <w:sz w:val="24"/>
          <w:szCs w:val="24"/>
        </w:rPr>
        <w:t xml:space="preserve"> </w:t>
      </w:r>
      <w:r w:rsidR="009D7F01" w:rsidRPr="001F1EE0">
        <w:rPr>
          <w:sz w:val="24"/>
          <w:szCs w:val="24"/>
        </w:rPr>
        <w:t xml:space="preserve">на сайте </w:t>
      </w:r>
      <w:r w:rsidR="007556FF" w:rsidRPr="001F1EE0">
        <w:rPr>
          <w:iCs/>
          <w:sz w:val="24"/>
          <w:szCs w:val="24"/>
        </w:rPr>
        <w:t>ПАО «МРСК Центра»</w:t>
      </w:r>
      <w:r w:rsidR="009D7F01" w:rsidRPr="001F1EE0">
        <w:rPr>
          <w:sz w:val="24"/>
          <w:szCs w:val="24"/>
        </w:rPr>
        <w:t xml:space="preserve"> (</w:t>
      </w:r>
      <w:hyperlink r:id="rId23" w:history="1">
        <w:r w:rsidR="007556FF" w:rsidRPr="001F1EE0">
          <w:rPr>
            <w:rStyle w:val="a7"/>
            <w:sz w:val="24"/>
            <w:szCs w:val="24"/>
          </w:rPr>
          <w:t>www.mrsk-1.ru</w:t>
        </w:r>
      </w:hyperlink>
      <w:r w:rsidR="00862664" w:rsidRPr="001F1EE0">
        <w:rPr>
          <w:sz w:val="24"/>
          <w:szCs w:val="24"/>
        </w:rPr>
        <w:t>)</w:t>
      </w:r>
      <w:r w:rsidR="00702B2C" w:rsidRPr="001F1EE0">
        <w:rPr>
          <w:sz w:val="24"/>
          <w:szCs w:val="24"/>
        </w:rPr>
        <w:t xml:space="preserve">, на сайте ЭТП, указанном в п.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_Ref440269836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1.1.2</w:t>
      </w:r>
      <w:r w:rsidR="00402725" w:rsidRPr="001F1EE0">
        <w:rPr>
          <w:sz w:val="24"/>
          <w:szCs w:val="24"/>
        </w:rPr>
        <w:fldChar w:fldCharType="end"/>
      </w:r>
      <w:r w:rsidR="00702B2C" w:rsidRPr="001F1EE0">
        <w:rPr>
          <w:sz w:val="24"/>
          <w:szCs w:val="24"/>
        </w:rPr>
        <w:t xml:space="preserve"> настоящей Документации,</w:t>
      </w:r>
      <w:r w:rsidR="009A7733" w:rsidRPr="001F1EE0">
        <w:rPr>
          <w:iCs/>
          <w:sz w:val="24"/>
          <w:szCs w:val="24"/>
        </w:rPr>
        <w:t xml:space="preserve"> </w:t>
      </w:r>
      <w:r w:rsidRPr="001F1EE0">
        <w:rPr>
          <w:iCs/>
          <w:sz w:val="24"/>
          <w:szCs w:val="24"/>
        </w:rPr>
        <w:t>приг</w:t>
      </w:r>
      <w:r w:rsidRPr="001F1EE0">
        <w:rPr>
          <w:sz w:val="24"/>
          <w:szCs w:val="24"/>
        </w:rPr>
        <w:t>ласило юридических лиц</w:t>
      </w:r>
      <w:r w:rsidR="005B75A6" w:rsidRPr="001F1EE0">
        <w:rPr>
          <w:sz w:val="24"/>
          <w:szCs w:val="24"/>
        </w:rPr>
        <w:t xml:space="preserve"> и физических лиц (в т.</w:t>
      </w:r>
      <w:r w:rsidR="003129D4" w:rsidRPr="001F1EE0">
        <w:rPr>
          <w:sz w:val="24"/>
          <w:szCs w:val="24"/>
        </w:rPr>
        <w:t xml:space="preserve"> </w:t>
      </w:r>
      <w:r w:rsidR="005B75A6" w:rsidRPr="001F1EE0">
        <w:rPr>
          <w:sz w:val="24"/>
          <w:szCs w:val="24"/>
        </w:rPr>
        <w:t>ч. индивидуальных предпринимателей)</w:t>
      </w:r>
      <w:r w:rsidR="00DC6125" w:rsidRPr="001F1EE0">
        <w:rPr>
          <w:sz w:val="24"/>
          <w:szCs w:val="24"/>
        </w:rPr>
        <w:t xml:space="preserve"> (далее - Участники)</w:t>
      </w:r>
      <w:r w:rsidR="009D7F01" w:rsidRPr="001F1EE0">
        <w:rPr>
          <w:sz w:val="24"/>
          <w:szCs w:val="24"/>
        </w:rPr>
        <w:t xml:space="preserve"> </w:t>
      </w:r>
      <w:r w:rsidR="004B5EB3" w:rsidRPr="001F1EE0">
        <w:rPr>
          <w:sz w:val="24"/>
          <w:szCs w:val="24"/>
        </w:rPr>
        <w:t>к участию в процедуре О</w:t>
      </w:r>
      <w:r w:rsidRPr="001F1EE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F1EE0">
        <w:rPr>
          <w:sz w:val="24"/>
          <w:szCs w:val="24"/>
        </w:rPr>
        <w:t xml:space="preserve">на право заключения </w:t>
      </w:r>
      <w:r w:rsidR="00366652" w:rsidRPr="001F1EE0">
        <w:rPr>
          <w:sz w:val="24"/>
          <w:szCs w:val="24"/>
        </w:rPr>
        <w:t>Договор</w:t>
      </w:r>
      <w:r w:rsidR="00D46B04" w:rsidRPr="001F1EE0">
        <w:rPr>
          <w:sz w:val="24"/>
          <w:szCs w:val="24"/>
        </w:rPr>
        <w:t>а</w:t>
      </w:r>
      <w:r w:rsidR="00366652" w:rsidRPr="001F1EE0">
        <w:rPr>
          <w:sz w:val="24"/>
          <w:szCs w:val="24"/>
        </w:rPr>
        <w:t xml:space="preserve"> </w:t>
      </w:r>
      <w:r w:rsidR="001F1EE0" w:rsidRPr="001F1EE0">
        <w:rPr>
          <w:sz w:val="24"/>
          <w:szCs w:val="24"/>
        </w:rPr>
        <w:t>на оказание услуг</w:t>
      </w:r>
      <w:proofErr w:type="gramEnd"/>
      <w:r w:rsidR="001F1EE0" w:rsidRPr="001F1EE0">
        <w:rPr>
          <w:sz w:val="24"/>
          <w:szCs w:val="24"/>
        </w:rPr>
        <w:t xml:space="preserve"> </w:t>
      </w:r>
      <w:proofErr w:type="gramStart"/>
      <w:r w:rsidR="001F1EE0" w:rsidRPr="001F1EE0">
        <w:rPr>
          <w:sz w:val="24"/>
          <w:szCs w:val="24"/>
        </w:rPr>
        <w:t>по проведению периодических медицинских осмотров работников филиала ПАО «МРСК Центра» - «Ярэнерго» в 2019 году</w:t>
      </w:r>
      <w:r w:rsidR="00D46B04" w:rsidRPr="001F1EE0">
        <w:rPr>
          <w:sz w:val="24"/>
          <w:szCs w:val="24"/>
        </w:rPr>
        <w:t xml:space="preserve"> для нужд ПАО «МРСК Центра» (филиала «Ярэнерго»</w:t>
      </w:r>
      <w:r w:rsidR="00862664" w:rsidRPr="001F1EE0">
        <w:rPr>
          <w:sz w:val="24"/>
          <w:szCs w:val="24"/>
        </w:rPr>
        <w:t>, расположенного по адресу:</w:t>
      </w:r>
      <w:proofErr w:type="gramEnd"/>
      <w:r w:rsidR="00862664" w:rsidRPr="001F1EE0">
        <w:rPr>
          <w:sz w:val="24"/>
          <w:szCs w:val="24"/>
        </w:rPr>
        <w:t xml:space="preserve"> </w:t>
      </w:r>
      <w:proofErr w:type="gramStart"/>
      <w:r w:rsidR="00862664" w:rsidRPr="001F1EE0">
        <w:rPr>
          <w:sz w:val="24"/>
          <w:szCs w:val="24"/>
        </w:rPr>
        <w:t>РФ, 150003, г. Ярославль, ул. Воинова, д. 12)</w:t>
      </w:r>
      <w:r w:rsidRPr="001F1EE0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6B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F1EE0">
        <w:rPr>
          <w:sz w:val="24"/>
          <w:szCs w:val="24"/>
        </w:rPr>
        <w:t xml:space="preserve">Настоящий </w:t>
      </w:r>
      <w:r w:rsidR="004B5EB3" w:rsidRPr="001F1EE0">
        <w:rPr>
          <w:sz w:val="24"/>
          <w:szCs w:val="24"/>
        </w:rPr>
        <w:t>З</w:t>
      </w:r>
      <w:r w:rsidRPr="001F1EE0">
        <w:rPr>
          <w:sz w:val="24"/>
          <w:szCs w:val="24"/>
        </w:rPr>
        <w:t>апрос предложений проводится в соответствии</w:t>
      </w:r>
      <w:r w:rsidRPr="00D46B04">
        <w:rPr>
          <w:sz w:val="24"/>
          <w:szCs w:val="24"/>
        </w:rPr>
        <w:t xml:space="preserve"> с правилами и с использованием функционала </w:t>
      </w:r>
      <w:r w:rsidR="00D266B0" w:rsidRPr="00D46B04">
        <w:rPr>
          <w:sz w:val="24"/>
          <w:szCs w:val="24"/>
        </w:rPr>
        <w:t xml:space="preserve">электронной торговой площадки ПАО «Россети» </w:t>
      </w:r>
      <w:hyperlink r:id="rId24" w:history="1">
        <w:r w:rsidR="00D266B0" w:rsidRPr="00D46B04">
          <w:rPr>
            <w:rStyle w:val="a7"/>
            <w:sz w:val="24"/>
            <w:szCs w:val="24"/>
          </w:rPr>
          <w:t>etp.rosseti.ru</w:t>
        </w:r>
      </w:hyperlink>
      <w:r w:rsidR="00D266B0" w:rsidRPr="00D46B04">
        <w:rPr>
          <w:sz w:val="24"/>
          <w:szCs w:val="24"/>
        </w:rPr>
        <w:t xml:space="preserve"> </w:t>
      </w:r>
      <w:r w:rsidR="00702B2C" w:rsidRPr="00D46B04">
        <w:rPr>
          <w:sz w:val="24"/>
          <w:szCs w:val="24"/>
        </w:rPr>
        <w:t>(далее — ЭТП)</w:t>
      </w:r>
      <w:r w:rsidR="005B75A6" w:rsidRPr="00D46B04">
        <w:rPr>
          <w:sz w:val="24"/>
          <w:szCs w:val="24"/>
        </w:rPr>
        <w:t>.</w:t>
      </w:r>
      <w:bookmarkEnd w:id="14"/>
      <w:r w:rsidR="001F1EE0">
        <w:rPr>
          <w:sz w:val="24"/>
          <w:szCs w:val="24"/>
        </w:rPr>
        <w:t xml:space="preserve"> 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46B0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D46B04">
        <w:rPr>
          <w:sz w:val="24"/>
          <w:szCs w:val="24"/>
        </w:rPr>
        <w:t xml:space="preserve">право заключения </w:t>
      </w:r>
      <w:r w:rsidR="00123C70" w:rsidRPr="00D46B04">
        <w:rPr>
          <w:sz w:val="24"/>
          <w:szCs w:val="24"/>
        </w:rPr>
        <w:t>Договор</w:t>
      </w:r>
      <w:r w:rsidR="00D46B04">
        <w:rPr>
          <w:sz w:val="24"/>
          <w:szCs w:val="24"/>
        </w:rPr>
        <w:t>а</w:t>
      </w:r>
      <w:r w:rsidR="00A40714" w:rsidRPr="00D46B04">
        <w:rPr>
          <w:sz w:val="24"/>
          <w:szCs w:val="24"/>
        </w:rPr>
        <w:t xml:space="preserve"> </w:t>
      </w:r>
      <w:r w:rsidR="001F1EE0">
        <w:rPr>
          <w:sz w:val="24"/>
        </w:rPr>
        <w:t xml:space="preserve">на </w:t>
      </w:r>
      <w:r w:rsidR="001F1EE0" w:rsidRPr="00AC6CE0">
        <w:rPr>
          <w:sz w:val="24"/>
          <w:szCs w:val="24"/>
        </w:rPr>
        <w:t>оказание услуг по проведению периодических медицинских осмотров работников филиала ПАО «МРСК Центра» - «Ярэнерго» в 2019 год</w:t>
      </w:r>
      <w:r w:rsidR="001F1EE0">
        <w:rPr>
          <w:sz w:val="24"/>
          <w:szCs w:val="24"/>
        </w:rPr>
        <w:t>у</w:t>
      </w:r>
      <w:r w:rsidR="00D46B04" w:rsidRPr="00D46B04">
        <w:rPr>
          <w:sz w:val="24"/>
          <w:szCs w:val="24"/>
        </w:rPr>
        <w:t xml:space="preserve"> для нужд ПАО «МРСК Центра» (филиала «Ярэнерго»</w:t>
      </w:r>
      <w:r w:rsidR="00702B2C" w:rsidRPr="00D46B04">
        <w:rPr>
          <w:sz w:val="24"/>
          <w:szCs w:val="24"/>
        </w:rPr>
        <w:t>)</w:t>
      </w:r>
      <w:bookmarkEnd w:id="17"/>
      <w:r w:rsidR="00702B2C" w:rsidRPr="00D46B04">
        <w:rPr>
          <w:sz w:val="24"/>
          <w:szCs w:val="24"/>
        </w:rPr>
        <w:t>.</w:t>
      </w:r>
      <w:r w:rsidR="001F1EE0">
        <w:rPr>
          <w:sz w:val="24"/>
          <w:szCs w:val="24"/>
        </w:rPr>
        <w:t xml:space="preserve"> </w:t>
      </w:r>
    </w:p>
    <w:p w:rsidR="008C4223" w:rsidRPr="00D46B0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6B04">
        <w:rPr>
          <w:sz w:val="24"/>
          <w:szCs w:val="24"/>
        </w:rPr>
        <w:t xml:space="preserve">Количество лотов: </w:t>
      </w:r>
      <w:r w:rsidRPr="00D46B04">
        <w:rPr>
          <w:b/>
          <w:sz w:val="24"/>
          <w:szCs w:val="24"/>
        </w:rPr>
        <w:t>1 (один)</w:t>
      </w:r>
      <w:r w:rsidRPr="00D46B04">
        <w:rPr>
          <w:sz w:val="24"/>
          <w:szCs w:val="24"/>
        </w:rPr>
        <w:t>.</w:t>
      </w:r>
    </w:p>
    <w:bookmarkEnd w:id="18"/>
    <w:p w:rsidR="00804801" w:rsidRPr="00D46B0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6B04">
        <w:rPr>
          <w:sz w:val="24"/>
          <w:szCs w:val="24"/>
        </w:rPr>
        <w:t xml:space="preserve">Частичное </w:t>
      </w:r>
      <w:r w:rsidR="00366652" w:rsidRPr="00D46B04">
        <w:rPr>
          <w:sz w:val="24"/>
          <w:szCs w:val="24"/>
        </w:rPr>
        <w:t xml:space="preserve">оказание </w:t>
      </w:r>
      <w:r w:rsidR="00AD3EBC" w:rsidRPr="00D46B04">
        <w:rPr>
          <w:sz w:val="24"/>
          <w:szCs w:val="24"/>
        </w:rPr>
        <w:t>услуг</w:t>
      </w:r>
      <w:r w:rsidRPr="00D46B04">
        <w:rPr>
          <w:sz w:val="24"/>
          <w:szCs w:val="24"/>
        </w:rPr>
        <w:t xml:space="preserve"> не допускается.</w:t>
      </w:r>
    </w:p>
    <w:p w:rsidR="00717F60" w:rsidRPr="00D46B0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6B04">
        <w:rPr>
          <w:sz w:val="24"/>
          <w:szCs w:val="24"/>
        </w:rPr>
        <w:t>Сроки</w:t>
      </w:r>
      <w:r w:rsidR="00717F60" w:rsidRPr="00D46B04">
        <w:rPr>
          <w:sz w:val="24"/>
          <w:szCs w:val="24"/>
        </w:rPr>
        <w:t xml:space="preserve"> </w:t>
      </w:r>
      <w:r w:rsidR="00366652" w:rsidRPr="001F1EE0">
        <w:rPr>
          <w:sz w:val="24"/>
          <w:szCs w:val="24"/>
        </w:rPr>
        <w:t>оказания услуг</w:t>
      </w:r>
      <w:r w:rsidR="00717F60" w:rsidRPr="001F1EE0">
        <w:rPr>
          <w:sz w:val="24"/>
          <w:szCs w:val="24"/>
        </w:rPr>
        <w:t xml:space="preserve">: </w:t>
      </w:r>
      <w:r w:rsidR="001F1EE0" w:rsidRPr="001F1EE0">
        <w:rPr>
          <w:sz w:val="24"/>
          <w:szCs w:val="24"/>
        </w:rPr>
        <w:t>с 15.02.2019 до 31.12.2019г</w:t>
      </w:r>
      <w:r w:rsidR="00907CC1" w:rsidRPr="001F1EE0">
        <w:rPr>
          <w:sz w:val="24"/>
          <w:szCs w:val="24"/>
        </w:rPr>
        <w:t xml:space="preserve"> </w:t>
      </w:r>
      <w:r w:rsidR="00FA7326" w:rsidRPr="001F1EE0">
        <w:rPr>
          <w:sz w:val="24"/>
          <w:szCs w:val="24"/>
        </w:rPr>
        <w:t xml:space="preserve">/в соответствии </w:t>
      </w:r>
      <w:r w:rsidR="002D2587" w:rsidRPr="001F1EE0">
        <w:rPr>
          <w:sz w:val="24"/>
          <w:szCs w:val="24"/>
        </w:rPr>
        <w:t>со сроками, указанными в</w:t>
      </w:r>
      <w:r w:rsidR="00FA7326" w:rsidRPr="001F1EE0">
        <w:rPr>
          <w:sz w:val="24"/>
          <w:szCs w:val="24"/>
        </w:rPr>
        <w:t xml:space="preserve"> Приложени</w:t>
      </w:r>
      <w:r w:rsidR="002D2587" w:rsidRPr="001F1EE0">
        <w:rPr>
          <w:sz w:val="24"/>
          <w:szCs w:val="24"/>
        </w:rPr>
        <w:t>и</w:t>
      </w:r>
      <w:r w:rsidR="00FA7326" w:rsidRPr="001F1EE0">
        <w:rPr>
          <w:sz w:val="24"/>
          <w:szCs w:val="24"/>
        </w:rPr>
        <w:t xml:space="preserve"> №1 к настоящей документации</w:t>
      </w:r>
      <w:r w:rsidR="00717F60" w:rsidRPr="00D46B04">
        <w:rPr>
          <w:sz w:val="24"/>
          <w:szCs w:val="24"/>
        </w:rPr>
        <w:t>.</w:t>
      </w:r>
      <w:bookmarkEnd w:id="19"/>
    </w:p>
    <w:p w:rsidR="008D2928" w:rsidRPr="00D46B0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6B0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6B04">
        <w:rPr>
          <w:sz w:val="24"/>
          <w:szCs w:val="24"/>
        </w:rPr>
        <w:t>территории Р</w:t>
      </w:r>
      <w:r w:rsidR="00A0540E" w:rsidRPr="00D46B04">
        <w:rPr>
          <w:sz w:val="24"/>
          <w:szCs w:val="24"/>
        </w:rPr>
        <w:t xml:space="preserve">оссийской </w:t>
      </w:r>
      <w:r w:rsidR="00425F34" w:rsidRPr="00D46B04">
        <w:rPr>
          <w:sz w:val="24"/>
          <w:szCs w:val="24"/>
        </w:rPr>
        <w:t>Ф</w:t>
      </w:r>
      <w:r w:rsidR="00A0540E" w:rsidRPr="00D46B04">
        <w:rPr>
          <w:sz w:val="24"/>
          <w:szCs w:val="24"/>
        </w:rPr>
        <w:t>едерации</w:t>
      </w:r>
      <w:r w:rsidRPr="00D46B04">
        <w:rPr>
          <w:sz w:val="24"/>
          <w:szCs w:val="24"/>
        </w:rPr>
        <w:t>.</w:t>
      </w:r>
      <w:bookmarkEnd w:id="20"/>
      <w:r w:rsidR="00907CC1">
        <w:rPr>
          <w:sz w:val="24"/>
          <w:szCs w:val="24"/>
        </w:rPr>
        <w:t xml:space="preserve"> </w:t>
      </w:r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D46B04">
        <w:rPr>
          <w:iCs/>
          <w:sz w:val="24"/>
          <w:szCs w:val="24"/>
        </w:rPr>
        <w:t xml:space="preserve">порядок оплаты: </w:t>
      </w:r>
      <w:r w:rsidR="00907CC1" w:rsidRPr="00327C1A">
        <w:rPr>
          <w:sz w:val="24"/>
          <w:szCs w:val="24"/>
        </w:rPr>
        <w:t xml:space="preserve">Безналичный расчет, в течение 30 рабочих дней с момента подписания сторонами актов приема на оказания услуг и предоставления </w:t>
      </w:r>
      <w:proofErr w:type="gramStart"/>
      <w:r w:rsidR="00907CC1" w:rsidRPr="00327C1A">
        <w:rPr>
          <w:sz w:val="24"/>
          <w:szCs w:val="24"/>
        </w:rPr>
        <w:t>счет-фактуры</w:t>
      </w:r>
      <w:proofErr w:type="gramEnd"/>
      <w:r w:rsidRPr="00D46B04">
        <w:rPr>
          <w:iCs/>
          <w:sz w:val="24"/>
          <w:szCs w:val="24"/>
        </w:rPr>
        <w:t>.</w:t>
      </w:r>
      <w:bookmarkEnd w:id="21"/>
      <w:r w:rsidR="00691FB1" w:rsidRPr="00D46B04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691FB1" w:rsidRPr="00D46B04">
        <w:rPr>
          <w:iCs/>
          <w:sz w:val="24"/>
          <w:szCs w:val="24"/>
          <w:highlight w:val="lightGray"/>
        </w:rPr>
        <w:t>,</w:t>
      </w:r>
      <w:proofErr w:type="gramEnd"/>
      <w:r w:rsidR="00691FB1" w:rsidRPr="00D46B04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1F1EE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F1EE0">
        <w:rPr>
          <w:iCs/>
          <w:sz w:val="24"/>
          <w:szCs w:val="24"/>
        </w:rPr>
        <w:t xml:space="preserve">Порядок проведения </w:t>
      </w:r>
      <w:r w:rsidR="00C05EF6" w:rsidRPr="001F1EE0">
        <w:rPr>
          <w:iCs/>
          <w:sz w:val="24"/>
          <w:szCs w:val="24"/>
        </w:rPr>
        <w:t xml:space="preserve">запроса предложений </w:t>
      </w:r>
      <w:r w:rsidRPr="001F1EE0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F1EE0">
        <w:rPr>
          <w:sz w:val="24"/>
          <w:szCs w:val="24"/>
        </w:rPr>
        <w:t>заявок</w:t>
      </w:r>
      <w:r w:rsidRPr="001F1EE0">
        <w:rPr>
          <w:iCs/>
          <w:sz w:val="24"/>
          <w:szCs w:val="24"/>
        </w:rPr>
        <w:t>, приведены в разделе</w:t>
      </w:r>
      <w:r w:rsidR="00E71A48" w:rsidRPr="001F1EE0">
        <w:rPr>
          <w:iCs/>
          <w:sz w:val="24"/>
          <w:szCs w:val="24"/>
        </w:rPr>
        <w:t xml:space="preserve"> </w:t>
      </w:r>
      <w:r w:rsidR="007F30BA" w:rsidRPr="001F1EE0">
        <w:rPr>
          <w:iCs/>
          <w:sz w:val="24"/>
          <w:szCs w:val="24"/>
        </w:rPr>
        <w:fldChar w:fldCharType="begin"/>
      </w:r>
      <w:r w:rsidR="00E71A48" w:rsidRPr="001F1EE0">
        <w:rPr>
          <w:iCs/>
          <w:sz w:val="24"/>
          <w:szCs w:val="24"/>
        </w:rPr>
        <w:instrText xml:space="preserve"> REF _Ref311232052 \r \h </w:instrText>
      </w:r>
      <w:r w:rsidR="007F30BA" w:rsidRPr="001F1EE0">
        <w:rPr>
          <w:iCs/>
          <w:sz w:val="24"/>
          <w:szCs w:val="24"/>
        </w:rPr>
      </w:r>
      <w:r w:rsidR="001F1EE0">
        <w:rPr>
          <w:iCs/>
          <w:sz w:val="24"/>
          <w:szCs w:val="24"/>
        </w:rPr>
        <w:instrText xml:space="preserve"> \* MERGEFORMAT </w:instrText>
      </w:r>
      <w:r w:rsidR="007F30BA" w:rsidRPr="001F1EE0">
        <w:rPr>
          <w:iCs/>
          <w:sz w:val="24"/>
          <w:szCs w:val="24"/>
        </w:rPr>
        <w:fldChar w:fldCharType="separate"/>
      </w:r>
      <w:r w:rsidR="003B72EA" w:rsidRPr="001F1EE0">
        <w:rPr>
          <w:iCs/>
          <w:sz w:val="24"/>
          <w:szCs w:val="24"/>
        </w:rPr>
        <w:t>3</w:t>
      </w:r>
      <w:r w:rsidR="007F30BA" w:rsidRPr="001F1EE0">
        <w:rPr>
          <w:iCs/>
          <w:sz w:val="24"/>
          <w:szCs w:val="24"/>
        </w:rPr>
        <w:fldChar w:fldCharType="end"/>
      </w:r>
      <w:r w:rsidR="00E71A48" w:rsidRPr="001F1EE0">
        <w:rPr>
          <w:iCs/>
          <w:sz w:val="24"/>
          <w:szCs w:val="24"/>
        </w:rPr>
        <w:t xml:space="preserve"> </w:t>
      </w:r>
      <w:r w:rsidRPr="001F1EE0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F1EE0">
        <w:rPr>
          <w:iCs/>
          <w:sz w:val="24"/>
          <w:szCs w:val="24"/>
        </w:rPr>
        <w:t>Д</w:t>
      </w:r>
      <w:r w:rsidRPr="001F1EE0">
        <w:rPr>
          <w:iCs/>
          <w:sz w:val="24"/>
          <w:szCs w:val="24"/>
        </w:rPr>
        <w:t xml:space="preserve">окументации). </w:t>
      </w:r>
      <w:r w:rsidRPr="001F1EE0">
        <w:rPr>
          <w:sz w:val="24"/>
          <w:szCs w:val="24"/>
        </w:rPr>
        <w:t xml:space="preserve">Подробные требования к </w:t>
      </w:r>
      <w:r w:rsidR="00366652" w:rsidRPr="001F1EE0">
        <w:rPr>
          <w:sz w:val="24"/>
          <w:szCs w:val="24"/>
        </w:rPr>
        <w:t>оказываемым услугам</w:t>
      </w:r>
      <w:r w:rsidR="00077FB6" w:rsidRPr="001F1EE0">
        <w:rPr>
          <w:sz w:val="24"/>
          <w:szCs w:val="24"/>
        </w:rPr>
        <w:t xml:space="preserve"> </w:t>
      </w:r>
      <w:r w:rsidRPr="001F1EE0">
        <w:rPr>
          <w:sz w:val="24"/>
          <w:szCs w:val="24"/>
        </w:rPr>
        <w:t>изложены в</w:t>
      </w:r>
      <w:r w:rsidR="00953802" w:rsidRPr="001F1EE0">
        <w:rPr>
          <w:sz w:val="24"/>
          <w:szCs w:val="24"/>
        </w:rPr>
        <w:t xml:space="preserve"> разделе </w:t>
      </w:r>
      <w:r w:rsidR="007F30BA" w:rsidRPr="001F1EE0">
        <w:rPr>
          <w:sz w:val="24"/>
          <w:szCs w:val="24"/>
        </w:rPr>
        <w:fldChar w:fldCharType="begin"/>
      </w:r>
      <w:r w:rsidR="008D2928" w:rsidRPr="001F1EE0">
        <w:rPr>
          <w:sz w:val="24"/>
          <w:szCs w:val="24"/>
        </w:rPr>
        <w:instrText xml:space="preserve"> REF _Ref440270568 \r \h </w:instrText>
      </w:r>
      <w:r w:rsidR="007F30BA" w:rsidRPr="001F1EE0">
        <w:rPr>
          <w:sz w:val="24"/>
          <w:szCs w:val="24"/>
        </w:rPr>
      </w:r>
      <w:r w:rsidR="001F1EE0">
        <w:rPr>
          <w:sz w:val="24"/>
          <w:szCs w:val="24"/>
        </w:rPr>
        <w:instrText xml:space="preserve"> \* MERGEFORMAT </w:instrText>
      </w:r>
      <w:r w:rsidR="007F30BA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4</w:t>
      </w:r>
      <w:r w:rsidR="007F30BA" w:rsidRPr="001F1EE0">
        <w:rPr>
          <w:sz w:val="24"/>
          <w:szCs w:val="24"/>
        </w:rPr>
        <w:fldChar w:fldCharType="end"/>
      </w:r>
      <w:r w:rsidRPr="001F1EE0">
        <w:rPr>
          <w:sz w:val="24"/>
          <w:szCs w:val="24"/>
        </w:rPr>
        <w:t>.</w:t>
      </w:r>
      <w:r w:rsidR="004B5EB3" w:rsidRPr="001F1EE0">
        <w:rPr>
          <w:sz w:val="24"/>
          <w:szCs w:val="24"/>
        </w:rPr>
        <w:t xml:space="preserve"> Проект</w:t>
      </w:r>
      <w:r w:rsidR="004B5EB3" w:rsidRPr="001F1EE0">
        <w:rPr>
          <w:iCs/>
          <w:sz w:val="24"/>
          <w:szCs w:val="24"/>
        </w:rPr>
        <w:t xml:space="preserve"> </w:t>
      </w:r>
      <w:r w:rsidR="00123C70" w:rsidRPr="001F1EE0">
        <w:rPr>
          <w:iCs/>
          <w:sz w:val="24"/>
          <w:szCs w:val="24"/>
        </w:rPr>
        <w:t>Договор</w:t>
      </w:r>
      <w:r w:rsidRPr="001F1EE0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F1EE0">
        <w:rPr>
          <w:iCs/>
          <w:sz w:val="24"/>
          <w:szCs w:val="24"/>
        </w:rPr>
        <w:t>З</w:t>
      </w:r>
      <w:r w:rsidR="00C05EF6" w:rsidRPr="001F1EE0">
        <w:rPr>
          <w:iCs/>
          <w:sz w:val="24"/>
          <w:szCs w:val="24"/>
        </w:rPr>
        <w:t xml:space="preserve">апроса </w:t>
      </w:r>
      <w:r w:rsidR="00C05EF6" w:rsidRPr="001F1EE0">
        <w:rPr>
          <w:iCs/>
          <w:sz w:val="24"/>
          <w:szCs w:val="24"/>
        </w:rPr>
        <w:lastRenderedPageBreak/>
        <w:t>предложений</w:t>
      </w:r>
      <w:r w:rsidRPr="001F1EE0">
        <w:rPr>
          <w:iCs/>
          <w:sz w:val="24"/>
          <w:szCs w:val="24"/>
        </w:rPr>
        <w:t xml:space="preserve">, приведен в разделе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_Ref305973574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2</w:t>
      </w:r>
      <w:r w:rsidR="00402725" w:rsidRPr="001F1EE0">
        <w:rPr>
          <w:sz w:val="24"/>
          <w:szCs w:val="24"/>
        </w:rPr>
        <w:fldChar w:fldCharType="end"/>
      </w:r>
      <w:r w:rsidR="004B5EB3" w:rsidRPr="001F1EE0">
        <w:rPr>
          <w:iCs/>
          <w:sz w:val="24"/>
          <w:szCs w:val="24"/>
        </w:rPr>
        <w:t>.</w:t>
      </w:r>
      <w:r w:rsidRPr="001F1EE0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F1EE0">
        <w:rPr>
          <w:iCs/>
          <w:sz w:val="24"/>
          <w:szCs w:val="24"/>
        </w:rPr>
        <w:t>подготовить и подать в составе Заявк</w:t>
      </w:r>
      <w:r w:rsidR="00953802" w:rsidRPr="001F1EE0">
        <w:rPr>
          <w:iCs/>
          <w:sz w:val="24"/>
          <w:szCs w:val="24"/>
        </w:rPr>
        <w:t xml:space="preserve">и, приведены в разделе </w:t>
      </w:r>
      <w:r w:rsidR="007F30BA" w:rsidRPr="001F1EE0">
        <w:rPr>
          <w:iCs/>
          <w:sz w:val="24"/>
          <w:szCs w:val="24"/>
        </w:rPr>
        <w:fldChar w:fldCharType="begin"/>
      </w:r>
      <w:r w:rsidR="008D2928" w:rsidRPr="001F1EE0">
        <w:rPr>
          <w:iCs/>
          <w:sz w:val="24"/>
          <w:szCs w:val="24"/>
        </w:rPr>
        <w:instrText xml:space="preserve"> REF _Ref440270602 \r \h </w:instrText>
      </w:r>
      <w:r w:rsidR="007F30BA" w:rsidRPr="001F1EE0">
        <w:rPr>
          <w:iCs/>
          <w:sz w:val="24"/>
          <w:szCs w:val="24"/>
        </w:rPr>
      </w:r>
      <w:r w:rsidR="001F1EE0">
        <w:rPr>
          <w:iCs/>
          <w:sz w:val="24"/>
          <w:szCs w:val="24"/>
        </w:rPr>
        <w:instrText xml:space="preserve"> \* MERGEFORMAT </w:instrText>
      </w:r>
      <w:r w:rsidR="007F30BA" w:rsidRPr="001F1EE0">
        <w:rPr>
          <w:iCs/>
          <w:sz w:val="24"/>
          <w:szCs w:val="24"/>
        </w:rPr>
        <w:fldChar w:fldCharType="separate"/>
      </w:r>
      <w:r w:rsidR="003B72EA" w:rsidRPr="001F1EE0">
        <w:rPr>
          <w:iCs/>
          <w:sz w:val="24"/>
          <w:szCs w:val="24"/>
        </w:rPr>
        <w:t>5</w:t>
      </w:r>
      <w:r w:rsidR="007F30BA" w:rsidRPr="001F1EE0">
        <w:rPr>
          <w:iCs/>
          <w:sz w:val="24"/>
          <w:szCs w:val="24"/>
        </w:rPr>
        <w:fldChar w:fldCharType="end"/>
      </w:r>
      <w:r w:rsidR="004B5EB3" w:rsidRPr="001F1EE0">
        <w:rPr>
          <w:sz w:val="24"/>
          <w:szCs w:val="24"/>
        </w:rPr>
        <w:t>.</w:t>
      </w:r>
    </w:p>
    <w:p w:rsidR="002A47D1" w:rsidRPr="001F1EE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F1EE0">
        <w:rPr>
          <w:sz w:val="24"/>
          <w:szCs w:val="24"/>
        </w:rPr>
        <w:t xml:space="preserve">В случае, если </w:t>
      </w:r>
      <w:r w:rsidR="00366652" w:rsidRPr="001F1EE0">
        <w:rPr>
          <w:sz w:val="24"/>
          <w:szCs w:val="24"/>
        </w:rPr>
        <w:t>сроки оказания услуг, форма и порядок оплаты</w:t>
      </w:r>
      <w:r w:rsidRPr="001F1EE0">
        <w:rPr>
          <w:sz w:val="24"/>
          <w:szCs w:val="24"/>
        </w:rPr>
        <w:t xml:space="preserve">, указанные в </w:t>
      </w:r>
      <w:proofErr w:type="spellStart"/>
      <w:r w:rsidRPr="001F1EE0">
        <w:rPr>
          <w:sz w:val="24"/>
          <w:szCs w:val="24"/>
        </w:rPr>
        <w:t>п.п</w:t>
      </w:r>
      <w:proofErr w:type="spellEnd"/>
      <w:r w:rsidRPr="001F1EE0">
        <w:rPr>
          <w:sz w:val="24"/>
          <w:szCs w:val="24"/>
        </w:rPr>
        <w:t xml:space="preserve">.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_Ref440270637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1.1.5</w:t>
      </w:r>
      <w:r w:rsidR="00402725" w:rsidRPr="001F1EE0">
        <w:rPr>
          <w:sz w:val="24"/>
          <w:szCs w:val="24"/>
        </w:rPr>
        <w:fldChar w:fldCharType="end"/>
      </w:r>
      <w:r w:rsidRPr="001F1EE0">
        <w:rPr>
          <w:sz w:val="24"/>
          <w:szCs w:val="24"/>
        </w:rPr>
        <w:t xml:space="preserve">,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_Ref440270663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1.1.7</w:t>
      </w:r>
      <w:r w:rsidR="00402725" w:rsidRPr="001F1EE0">
        <w:rPr>
          <w:sz w:val="24"/>
          <w:szCs w:val="24"/>
        </w:rPr>
        <w:fldChar w:fldCharType="end"/>
      </w:r>
      <w:r w:rsidRPr="001F1EE0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1F1EE0">
        <w:rPr>
          <w:sz w:val="24"/>
          <w:szCs w:val="24"/>
        </w:rPr>
        <w:t>срокам оказания услуг, форме и порядку оплаты</w:t>
      </w:r>
      <w:r w:rsidRPr="001F1EE0">
        <w:rPr>
          <w:sz w:val="24"/>
          <w:szCs w:val="24"/>
        </w:rPr>
        <w:t>, указанным в Приложении №1 (Техническ</w:t>
      </w:r>
      <w:r w:rsidR="00A154B7" w:rsidRPr="001F1EE0">
        <w:rPr>
          <w:sz w:val="24"/>
          <w:szCs w:val="24"/>
        </w:rPr>
        <w:t>о</w:t>
      </w:r>
      <w:proofErr w:type="gramStart"/>
      <w:r w:rsidR="00A154B7" w:rsidRPr="001F1EE0">
        <w:rPr>
          <w:sz w:val="24"/>
          <w:szCs w:val="24"/>
        </w:rPr>
        <w:t>м(</w:t>
      </w:r>
      <w:proofErr w:type="gramEnd"/>
      <w:r w:rsidRPr="001F1EE0">
        <w:rPr>
          <w:sz w:val="24"/>
          <w:szCs w:val="24"/>
        </w:rPr>
        <w:t>их</w:t>
      </w:r>
      <w:r w:rsidR="00A154B7" w:rsidRPr="001F1EE0">
        <w:rPr>
          <w:sz w:val="24"/>
          <w:szCs w:val="24"/>
        </w:rPr>
        <w:t>)</w:t>
      </w:r>
      <w:r w:rsidRPr="001F1EE0">
        <w:rPr>
          <w:sz w:val="24"/>
          <w:szCs w:val="24"/>
        </w:rPr>
        <w:t xml:space="preserve"> задани</w:t>
      </w:r>
      <w:r w:rsidR="00A154B7" w:rsidRPr="001F1EE0">
        <w:rPr>
          <w:sz w:val="24"/>
          <w:szCs w:val="24"/>
        </w:rPr>
        <w:t>и(</w:t>
      </w:r>
      <w:proofErr w:type="spellStart"/>
      <w:r w:rsidRPr="001F1EE0">
        <w:rPr>
          <w:sz w:val="24"/>
          <w:szCs w:val="24"/>
        </w:rPr>
        <w:t>ях</w:t>
      </w:r>
      <w:proofErr w:type="spellEnd"/>
      <w:r w:rsidR="00A154B7" w:rsidRPr="001F1EE0">
        <w:rPr>
          <w:sz w:val="24"/>
          <w:szCs w:val="24"/>
        </w:rPr>
        <w:t>)</w:t>
      </w:r>
      <w:r w:rsidRPr="001F1EE0">
        <w:rPr>
          <w:sz w:val="24"/>
          <w:szCs w:val="24"/>
        </w:rPr>
        <w:t xml:space="preserve">) </w:t>
      </w:r>
      <w:r w:rsidR="00254926" w:rsidRPr="001F1EE0">
        <w:rPr>
          <w:sz w:val="24"/>
          <w:szCs w:val="24"/>
        </w:rPr>
        <w:t>и/или в Приложении №2 (проекте Договора)</w:t>
      </w:r>
      <w:r w:rsidR="00254926" w:rsidRPr="001F1EE0">
        <w:rPr>
          <w:bCs w:val="0"/>
          <w:iCs/>
          <w:sz w:val="24"/>
          <w:szCs w:val="24"/>
        </w:rPr>
        <w:t xml:space="preserve"> </w:t>
      </w:r>
      <w:r w:rsidRPr="001F1EE0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1F1EE0">
        <w:rPr>
          <w:sz w:val="24"/>
          <w:szCs w:val="24"/>
        </w:rPr>
        <w:t>п.п</w:t>
      </w:r>
      <w:proofErr w:type="spellEnd"/>
      <w:r w:rsidRPr="001F1EE0">
        <w:rPr>
          <w:sz w:val="24"/>
          <w:szCs w:val="24"/>
        </w:rPr>
        <w:t xml:space="preserve">.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_Ref440270637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1.1.5</w:t>
      </w:r>
      <w:r w:rsidR="00402725" w:rsidRPr="001F1EE0">
        <w:rPr>
          <w:sz w:val="24"/>
          <w:szCs w:val="24"/>
        </w:rPr>
        <w:fldChar w:fldCharType="end"/>
      </w:r>
      <w:r w:rsidR="008D2928" w:rsidRPr="001F1EE0">
        <w:rPr>
          <w:sz w:val="24"/>
          <w:szCs w:val="24"/>
        </w:rPr>
        <w:t xml:space="preserve">,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_Ref440270663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sz w:val="24"/>
          <w:szCs w:val="24"/>
        </w:rPr>
        <w:t>1.1.7</w:t>
      </w:r>
      <w:r w:rsidR="00402725" w:rsidRPr="001F1EE0">
        <w:rPr>
          <w:sz w:val="24"/>
          <w:szCs w:val="24"/>
        </w:rPr>
        <w:fldChar w:fldCharType="end"/>
      </w:r>
      <w:r w:rsidRPr="001F1EE0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1F1EE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1F1EE0">
        <w:rPr>
          <w:sz w:val="24"/>
          <w:szCs w:val="24"/>
        </w:rPr>
        <w:t xml:space="preserve">оказания услуг и </w:t>
      </w:r>
      <w:r w:rsidRPr="001F1EE0">
        <w:rPr>
          <w:sz w:val="24"/>
          <w:szCs w:val="24"/>
        </w:rPr>
        <w:t>оплаты, не хуже условий указанных в п.</w:t>
      </w:r>
      <w:r w:rsidR="005106E7" w:rsidRPr="001F1EE0">
        <w:rPr>
          <w:sz w:val="24"/>
          <w:szCs w:val="24"/>
        </w:rPr>
        <w:t xml:space="preserve"> </w:t>
      </w:r>
      <w:r w:rsidR="00402725" w:rsidRPr="001F1EE0">
        <w:rPr>
          <w:sz w:val="24"/>
          <w:szCs w:val="24"/>
        </w:rPr>
        <w:fldChar w:fldCharType="begin"/>
      </w:r>
      <w:r w:rsidR="00402725" w:rsidRPr="001F1EE0">
        <w:rPr>
          <w:sz w:val="24"/>
          <w:szCs w:val="24"/>
        </w:rPr>
        <w:instrText xml:space="preserve"> REF _Ref440270637 \r \h  \* MERGEFORMAT </w:instrText>
      </w:r>
      <w:r w:rsidR="00402725" w:rsidRPr="001F1EE0">
        <w:rPr>
          <w:sz w:val="24"/>
          <w:szCs w:val="24"/>
        </w:rPr>
      </w:r>
      <w:r w:rsidR="00402725" w:rsidRPr="001F1EE0">
        <w:rPr>
          <w:sz w:val="24"/>
          <w:szCs w:val="24"/>
        </w:rPr>
        <w:fldChar w:fldCharType="separate"/>
      </w:r>
      <w:r w:rsidR="003B72EA" w:rsidRPr="001F1EE0">
        <w:rPr>
          <w:bCs w:val="0"/>
          <w:iCs/>
          <w:sz w:val="24"/>
          <w:szCs w:val="24"/>
        </w:rPr>
        <w:t>1.1.5</w:t>
      </w:r>
      <w:r w:rsidR="00402725" w:rsidRPr="001F1EE0">
        <w:rPr>
          <w:sz w:val="24"/>
          <w:szCs w:val="24"/>
        </w:rPr>
        <w:fldChar w:fldCharType="end"/>
      </w:r>
      <w:r w:rsidR="005106E7" w:rsidRPr="001F1EE0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D46B04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46B04">
        <w:rPr>
          <w:sz w:val="24"/>
          <w:szCs w:val="24"/>
        </w:rPr>
        <w:t>Участник</w:t>
      </w:r>
      <w:r w:rsidR="00717F60" w:rsidRPr="00D46B04">
        <w:rPr>
          <w:sz w:val="24"/>
          <w:szCs w:val="24"/>
        </w:rPr>
        <w:t xml:space="preserve"> вправе обжаловать в антимонопольн</w:t>
      </w:r>
      <w:r w:rsidR="005C3F93" w:rsidRPr="00D46B04">
        <w:rPr>
          <w:sz w:val="24"/>
          <w:szCs w:val="24"/>
        </w:rPr>
        <w:t>ом</w:t>
      </w:r>
      <w:r w:rsidR="00717F60" w:rsidRPr="00D46B04">
        <w:rPr>
          <w:sz w:val="24"/>
          <w:szCs w:val="24"/>
        </w:rPr>
        <w:t xml:space="preserve"> орган</w:t>
      </w:r>
      <w:r w:rsidR="005C3F93" w:rsidRPr="00D46B04">
        <w:rPr>
          <w:sz w:val="24"/>
          <w:szCs w:val="24"/>
        </w:rPr>
        <w:t>е</w:t>
      </w:r>
      <w:r w:rsidR="00717F60" w:rsidRPr="00D46B04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46B04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46B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46B04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D46B04">
        <w:rPr>
          <w:color w:val="000000"/>
          <w:sz w:val="24"/>
          <w:szCs w:val="24"/>
        </w:rPr>
        <w:t>запроса предложений</w:t>
      </w:r>
      <w:r w:rsidRPr="00D46B04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D46B04">
        <w:rPr>
          <w:sz w:val="24"/>
          <w:szCs w:val="24"/>
        </w:rPr>
        <w:t>Участник</w:t>
      </w:r>
      <w:r w:rsidRPr="00D46B04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D46B04">
        <w:rPr>
          <w:sz w:val="24"/>
          <w:szCs w:val="24"/>
        </w:rPr>
        <w:fldChar w:fldCharType="begin"/>
      </w:r>
      <w:r w:rsidR="00402725" w:rsidRPr="00D46B04">
        <w:rPr>
          <w:sz w:val="24"/>
          <w:szCs w:val="24"/>
        </w:rPr>
        <w:instrText xml:space="preserve"> REF _Ref306978606 \r \h  \* MERGEFORMAT </w:instrText>
      </w:r>
      <w:r w:rsidR="00402725" w:rsidRPr="00D46B04">
        <w:rPr>
          <w:sz w:val="24"/>
          <w:szCs w:val="24"/>
        </w:rPr>
      </w:r>
      <w:r w:rsidR="00402725" w:rsidRPr="00D46B04">
        <w:rPr>
          <w:sz w:val="24"/>
          <w:szCs w:val="24"/>
        </w:rPr>
        <w:fldChar w:fldCharType="separate"/>
      </w:r>
      <w:r w:rsidR="003B72EA" w:rsidRPr="00D46B04">
        <w:rPr>
          <w:sz w:val="24"/>
          <w:szCs w:val="24"/>
        </w:rPr>
        <w:t xml:space="preserve"> 1.4.2 </w:t>
      </w:r>
      <w:r w:rsidR="00402725" w:rsidRPr="00D46B04">
        <w:rPr>
          <w:sz w:val="24"/>
          <w:szCs w:val="24"/>
        </w:rPr>
        <w:fldChar w:fldCharType="end"/>
      </w:r>
      <w:r w:rsidRPr="00D46B04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46B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46B04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46B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D46B04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46B04">
        <w:rPr>
          <w:sz w:val="24"/>
          <w:szCs w:val="24"/>
        </w:rPr>
        <w:t>Участник</w:t>
      </w:r>
      <w:r w:rsidR="00717F60" w:rsidRPr="00D46B04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46B04">
        <w:rPr>
          <w:sz w:val="24"/>
          <w:szCs w:val="24"/>
        </w:rPr>
        <w:t>Заявк</w:t>
      </w:r>
      <w:r w:rsidR="00717F60" w:rsidRPr="00D46B04">
        <w:rPr>
          <w:sz w:val="24"/>
          <w:szCs w:val="24"/>
        </w:rPr>
        <w:t xml:space="preserve">и, а Организатор </w:t>
      </w:r>
      <w:r w:rsidR="00717F60" w:rsidRPr="00D46B04">
        <w:rPr>
          <w:color w:val="000000"/>
          <w:sz w:val="24"/>
          <w:szCs w:val="24"/>
        </w:rPr>
        <w:t>запроса предложений</w:t>
      </w:r>
      <w:r w:rsidR="00717F60" w:rsidRPr="00D46B04">
        <w:rPr>
          <w:sz w:val="24"/>
          <w:szCs w:val="24"/>
        </w:rPr>
        <w:t xml:space="preserve"> по этим расходам не </w:t>
      </w:r>
      <w:proofErr w:type="gramStart"/>
      <w:r w:rsidR="00717F60" w:rsidRPr="00D46B04">
        <w:rPr>
          <w:sz w:val="24"/>
          <w:szCs w:val="24"/>
        </w:rPr>
        <w:t>отвечает и не имеет</w:t>
      </w:r>
      <w:proofErr w:type="gramEnd"/>
      <w:r w:rsidR="00717F60" w:rsidRPr="00D46B04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D46B04">
        <w:rPr>
          <w:sz w:val="24"/>
          <w:szCs w:val="24"/>
        </w:rPr>
        <w:t>З</w:t>
      </w:r>
      <w:r w:rsidR="00717F60" w:rsidRPr="00D46B04">
        <w:rPr>
          <w:sz w:val="24"/>
          <w:szCs w:val="24"/>
        </w:rPr>
        <w:t>апроса предложений</w:t>
      </w:r>
      <w:r w:rsidR="00717F60" w:rsidRPr="00E71A48">
        <w:rPr>
          <w:sz w:val="24"/>
          <w:szCs w:val="24"/>
        </w:rPr>
        <w:t>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3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  <w:r w:rsidR="00DA6A90">
        <w:rPr>
          <w:bCs w:val="0"/>
          <w:sz w:val="24"/>
          <w:szCs w:val="24"/>
        </w:rPr>
        <w:t xml:space="preserve"> 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DA6A90" w:rsidRDefault="00717F60" w:rsidP="00D46B0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7CC1">
        <w:rPr>
          <w:bCs w:val="0"/>
          <w:sz w:val="24"/>
          <w:szCs w:val="24"/>
        </w:rPr>
        <w:t>Начальная (</w:t>
      </w:r>
      <w:r w:rsidRPr="00DA6A90">
        <w:rPr>
          <w:bCs w:val="0"/>
          <w:sz w:val="24"/>
          <w:szCs w:val="24"/>
        </w:rPr>
        <w:t xml:space="preserve">максимальная) цена </w:t>
      </w:r>
      <w:r w:rsidR="00123C70" w:rsidRPr="00DA6A90">
        <w:rPr>
          <w:bCs w:val="0"/>
          <w:sz w:val="24"/>
          <w:szCs w:val="24"/>
        </w:rPr>
        <w:t>Договор</w:t>
      </w:r>
      <w:r w:rsidRPr="00DA6A90">
        <w:rPr>
          <w:bCs w:val="0"/>
          <w:sz w:val="24"/>
          <w:szCs w:val="24"/>
        </w:rPr>
        <w:t>а</w:t>
      </w:r>
      <w:r w:rsidR="00216641" w:rsidRPr="00DA6A90">
        <w:rPr>
          <w:bCs w:val="0"/>
          <w:sz w:val="24"/>
          <w:szCs w:val="24"/>
        </w:rPr>
        <w:t>:</w:t>
      </w:r>
      <w:r w:rsidR="00D46B04" w:rsidRPr="00DA6A90">
        <w:rPr>
          <w:bCs w:val="0"/>
          <w:sz w:val="24"/>
          <w:szCs w:val="24"/>
        </w:rPr>
        <w:t xml:space="preserve"> </w:t>
      </w:r>
      <w:r w:rsidR="00DA6A90" w:rsidRPr="00DA6A90">
        <w:rPr>
          <w:b/>
          <w:sz w:val="24"/>
          <w:szCs w:val="24"/>
        </w:rPr>
        <w:t>5 295 750,00</w:t>
      </w:r>
      <w:r w:rsidR="00DA6A90" w:rsidRPr="00DA6A90">
        <w:rPr>
          <w:sz w:val="24"/>
          <w:szCs w:val="24"/>
        </w:rPr>
        <w:t xml:space="preserve"> (пять миллионов двести девяносто пять тысяч семьсот пятьдесят) рублей 00 копеек РФ, НДС не облагается</w:t>
      </w:r>
      <w:r w:rsidR="00D46B04" w:rsidRPr="00DA6A90">
        <w:rPr>
          <w:sz w:val="24"/>
          <w:szCs w:val="24"/>
        </w:rPr>
        <w:t>.</w:t>
      </w:r>
      <w:r w:rsidR="00DA6A90" w:rsidRPr="00DA6A90">
        <w:rPr>
          <w:sz w:val="24"/>
          <w:szCs w:val="24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D46B04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7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</w:t>
      </w:r>
      <w:r w:rsidR="00090FCB" w:rsidRPr="00090FCB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r w:rsidRPr="007D7C50">
        <w:rPr>
          <w:i/>
          <w:sz w:val="24"/>
          <w:szCs w:val="24"/>
        </w:rPr>
        <w:lastRenderedPageBreak/>
        <w:t xml:space="preserve">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7365D2">
        <w:rPr>
          <w:sz w:val="24"/>
          <w:szCs w:val="24"/>
        </w:rPr>
        <w:lastRenderedPageBreak/>
        <w:t>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A468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468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46835">
        <w:rPr>
          <w:b/>
          <w:sz w:val="24"/>
          <w:szCs w:val="24"/>
        </w:rPr>
        <w:t xml:space="preserve">12:00 </w:t>
      </w:r>
      <w:r w:rsidR="005B3E00">
        <w:rPr>
          <w:b/>
          <w:sz w:val="24"/>
          <w:szCs w:val="24"/>
        </w:rPr>
        <w:t>22</w:t>
      </w:r>
      <w:r w:rsidRPr="00A46835">
        <w:rPr>
          <w:b/>
          <w:sz w:val="24"/>
          <w:szCs w:val="24"/>
        </w:rPr>
        <w:t xml:space="preserve"> </w:t>
      </w:r>
      <w:r w:rsidR="005B3E00">
        <w:rPr>
          <w:b/>
          <w:sz w:val="24"/>
          <w:szCs w:val="24"/>
        </w:rPr>
        <w:t>но</w:t>
      </w:r>
      <w:r w:rsidR="00A46835" w:rsidRPr="00A46835">
        <w:rPr>
          <w:b/>
          <w:sz w:val="24"/>
          <w:szCs w:val="24"/>
        </w:rPr>
        <w:t>ября</w:t>
      </w:r>
      <w:r w:rsidRPr="00A46835">
        <w:rPr>
          <w:b/>
          <w:sz w:val="24"/>
          <w:szCs w:val="24"/>
        </w:rPr>
        <w:t xml:space="preserve"> 2018 года</w:t>
      </w:r>
      <w:r w:rsidRPr="00A4683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lastRenderedPageBreak/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E860E4">
        <w:rPr>
          <w:bCs w:val="0"/>
          <w:sz w:val="24"/>
          <w:szCs w:val="24"/>
        </w:rPr>
        <w:t xml:space="preserve">приема заявок, указанных в пункте </w:t>
      </w:r>
      <w:r w:rsidR="00402725" w:rsidRPr="00E860E4">
        <w:rPr>
          <w:sz w:val="24"/>
          <w:szCs w:val="24"/>
        </w:rPr>
        <w:fldChar w:fldCharType="begin"/>
      </w:r>
      <w:r w:rsidR="00402725" w:rsidRPr="00E860E4">
        <w:rPr>
          <w:sz w:val="24"/>
          <w:szCs w:val="24"/>
        </w:rPr>
        <w:instrText xml:space="preserve"> REF _Ref440289953 \r \h  \* MERGEFORMAT </w:instrText>
      </w:r>
      <w:r w:rsidR="00402725" w:rsidRPr="00E860E4">
        <w:rPr>
          <w:sz w:val="24"/>
          <w:szCs w:val="24"/>
        </w:rPr>
      </w:r>
      <w:r w:rsidR="00402725" w:rsidRPr="00E860E4">
        <w:rPr>
          <w:sz w:val="24"/>
          <w:szCs w:val="24"/>
        </w:rPr>
        <w:fldChar w:fldCharType="separate"/>
      </w:r>
      <w:r w:rsidR="003B72EA" w:rsidRPr="00E860E4">
        <w:rPr>
          <w:bCs w:val="0"/>
          <w:sz w:val="24"/>
          <w:szCs w:val="24"/>
        </w:rPr>
        <w:t>3.4.1.3</w:t>
      </w:r>
      <w:r w:rsidR="00402725" w:rsidRPr="00E860E4">
        <w:rPr>
          <w:sz w:val="24"/>
          <w:szCs w:val="24"/>
        </w:rPr>
        <w:fldChar w:fldCharType="end"/>
      </w:r>
      <w:r w:rsidRPr="00E860E4">
        <w:rPr>
          <w:bCs w:val="0"/>
          <w:sz w:val="24"/>
          <w:szCs w:val="24"/>
        </w:rPr>
        <w:t xml:space="preserve"> настоящей Документации, по адресу: </w:t>
      </w:r>
      <w:r w:rsidR="00E860E4" w:rsidRPr="00E860E4">
        <w:rPr>
          <w:sz w:val="24"/>
          <w:szCs w:val="24"/>
        </w:rPr>
        <w:t>РФ, 150003, г. Ярославль, ул. Северная подстанция, д.9 (кабинет отдела закупок), исполнительный сотрудник – Митрофанова Екатерина Николаевна, контактный телефон (4852) 78-14-54</w:t>
      </w:r>
      <w:r w:rsidRPr="00E860E4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1E3137">
        <w:rPr>
          <w:sz w:val="24"/>
          <w:szCs w:val="24"/>
        </w:rPr>
        <w:lastRenderedPageBreak/>
        <w:t>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60E4" w:rsidRPr="00F71BF2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 ПАО «МРСК Центра» - «Ярэнерго» Митрофановой Екатерине Николаевне</w:t>
      </w:r>
      <w:proofErr w:type="gramEnd"/>
      <w:r w:rsidR="00E860E4" w:rsidRPr="00F71BF2">
        <w:rPr>
          <w:rFonts w:eastAsia="Calibri"/>
          <w:szCs w:val="24"/>
          <w:lang w:eastAsia="en-US"/>
        </w:rPr>
        <w:t xml:space="preserve"> - контактный телефон (4852) 78-14-54, адрес электронной почты: </w:t>
      </w:r>
      <w:hyperlink r:id="rId38" w:history="1">
        <w:r w:rsidR="00E860E4" w:rsidRPr="00F71BF2">
          <w:rPr>
            <w:rStyle w:val="a7"/>
            <w:szCs w:val="24"/>
          </w:rPr>
          <w:t>mitrofanova.en@mrsk-1.ru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  <w:r w:rsidR="00E860E4">
        <w:rPr>
          <w:szCs w:val="24"/>
        </w:rPr>
        <w:t xml:space="preserve"> 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E860E4" w:rsidRPr="00E4300E" w:rsidRDefault="00E860E4" w:rsidP="00E860E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860E4" w:rsidRPr="00E4300E" w:rsidRDefault="00E860E4" w:rsidP="00E860E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860E4" w:rsidRPr="00E4300E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E860E4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E860E4" w:rsidRPr="00DB5A15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lastRenderedPageBreak/>
        <w:t>к/с:  30 101 810 100 000 000</w:t>
      </w:r>
      <w:r>
        <w:rPr>
          <w:sz w:val="24"/>
          <w:szCs w:val="24"/>
        </w:rPr>
        <w:t> </w:t>
      </w:r>
      <w:r w:rsidRPr="0001295F">
        <w:rPr>
          <w:sz w:val="24"/>
          <w:szCs w:val="24"/>
        </w:rPr>
        <w:t>612</w:t>
      </w:r>
      <w:r>
        <w:rPr>
          <w:sz w:val="24"/>
          <w:szCs w:val="24"/>
        </w:rPr>
        <w:t xml:space="preserve"> 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860E4">
        <w:rPr>
          <w:b/>
          <w:bCs w:val="0"/>
          <w:sz w:val="24"/>
          <w:szCs w:val="24"/>
        </w:rPr>
        <w:t xml:space="preserve">минут </w:t>
      </w:r>
      <w:r w:rsidR="005B3E00">
        <w:rPr>
          <w:b/>
          <w:bCs w:val="0"/>
          <w:sz w:val="24"/>
          <w:szCs w:val="24"/>
        </w:rPr>
        <w:t>26</w:t>
      </w:r>
      <w:bookmarkStart w:id="618" w:name="_GoBack"/>
      <w:bookmarkEnd w:id="618"/>
      <w:r w:rsidR="002B5044" w:rsidRPr="00E860E4">
        <w:rPr>
          <w:b/>
          <w:bCs w:val="0"/>
          <w:sz w:val="24"/>
          <w:szCs w:val="24"/>
        </w:rPr>
        <w:t xml:space="preserve"> </w:t>
      </w:r>
      <w:r w:rsidR="00E860E4" w:rsidRPr="00E860E4">
        <w:rPr>
          <w:b/>
          <w:bCs w:val="0"/>
          <w:sz w:val="24"/>
          <w:szCs w:val="24"/>
        </w:rPr>
        <w:t>ноября</w:t>
      </w:r>
      <w:r w:rsidR="002B5044" w:rsidRPr="00E860E4">
        <w:rPr>
          <w:b/>
          <w:bCs w:val="0"/>
          <w:sz w:val="24"/>
          <w:szCs w:val="24"/>
        </w:rPr>
        <w:t xml:space="preserve"> </w:t>
      </w:r>
      <w:r w:rsidR="009C6DFC" w:rsidRPr="00E860E4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860E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</w:t>
      </w:r>
      <w:proofErr w:type="gramStart"/>
      <w:r w:rsidRPr="00751A4B">
        <w:rPr>
          <w:sz w:val="24"/>
          <w:szCs w:val="24"/>
        </w:rPr>
        <w:t>оценивает и сопоставляет</w:t>
      </w:r>
      <w:proofErr w:type="gramEnd"/>
      <w:r w:rsidRPr="00751A4B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E860E4">
        <w:rPr>
          <w:sz w:val="24"/>
          <w:szCs w:val="24"/>
        </w:rPr>
        <w:t xml:space="preserve">Порядок проведения оценочной стадии, </w:t>
      </w:r>
      <w:r w:rsidRPr="00E860E4">
        <w:rPr>
          <w:sz w:val="24"/>
          <w:szCs w:val="24"/>
        </w:rPr>
        <w:t>критери</w:t>
      </w:r>
      <w:r w:rsidR="00D275BB" w:rsidRPr="00E860E4">
        <w:rPr>
          <w:sz w:val="24"/>
          <w:szCs w:val="24"/>
        </w:rPr>
        <w:t>и</w:t>
      </w:r>
      <w:r w:rsidRPr="00E860E4">
        <w:rPr>
          <w:sz w:val="24"/>
          <w:szCs w:val="24"/>
        </w:rPr>
        <w:t xml:space="preserve"> и их весов</w:t>
      </w:r>
      <w:r w:rsidR="00D275BB" w:rsidRPr="00E860E4">
        <w:rPr>
          <w:sz w:val="24"/>
          <w:szCs w:val="24"/>
        </w:rPr>
        <w:t>ые</w:t>
      </w:r>
      <w:r w:rsidRPr="00E860E4">
        <w:rPr>
          <w:sz w:val="24"/>
          <w:szCs w:val="24"/>
        </w:rPr>
        <w:t xml:space="preserve"> коэффициент</w:t>
      </w:r>
      <w:r w:rsidR="00D275BB" w:rsidRPr="00E860E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860E4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860E4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 xml:space="preserve">проверять соответствие предоставленных Участником заявлений, </w:t>
      </w:r>
      <w:r w:rsidRPr="001D3EAC">
        <w:rPr>
          <w:sz w:val="24"/>
          <w:szCs w:val="24"/>
        </w:rPr>
        <w:lastRenderedPageBreak/>
        <w:t>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3B72EA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 xml:space="preserve"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</w:t>
      </w:r>
      <w:r w:rsidRPr="003B72EA">
        <w:rPr>
          <w:sz w:val="24"/>
          <w:szCs w:val="24"/>
        </w:rPr>
        <w:lastRenderedPageBreak/>
        <w:t>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860E4">
        <w:rPr>
          <w:b w:val="0"/>
          <w:szCs w:val="24"/>
        </w:rPr>
        <w:t xml:space="preserve">Лоту №1 (подраздел </w:t>
      </w:r>
      <w:r w:rsidR="007F30BA" w:rsidRPr="00E860E4">
        <w:rPr>
          <w:b w:val="0"/>
          <w:szCs w:val="24"/>
        </w:rPr>
        <w:fldChar w:fldCharType="begin"/>
      </w:r>
      <w:r w:rsidR="00A154B7" w:rsidRPr="00E860E4">
        <w:rPr>
          <w:b w:val="0"/>
          <w:szCs w:val="24"/>
        </w:rPr>
        <w:instrText xml:space="preserve"> REF _Ref440275279 \r \h </w:instrText>
      </w:r>
      <w:r w:rsidR="00E860E4">
        <w:rPr>
          <w:b w:val="0"/>
          <w:szCs w:val="24"/>
        </w:rPr>
        <w:instrText xml:space="preserve"> \* MERGEFORMAT </w:instrText>
      </w:r>
      <w:r w:rsidR="007F30BA" w:rsidRPr="00E860E4">
        <w:rPr>
          <w:b w:val="0"/>
          <w:szCs w:val="24"/>
        </w:rPr>
      </w:r>
      <w:r w:rsidR="007F30BA" w:rsidRPr="00E860E4">
        <w:rPr>
          <w:b w:val="0"/>
          <w:szCs w:val="24"/>
        </w:rPr>
        <w:fldChar w:fldCharType="separate"/>
      </w:r>
      <w:r w:rsidR="003B72EA" w:rsidRPr="00E860E4">
        <w:rPr>
          <w:b w:val="0"/>
          <w:szCs w:val="24"/>
        </w:rPr>
        <w:t>1.1.4</w:t>
      </w:r>
      <w:r w:rsidR="007F30BA" w:rsidRPr="00E860E4">
        <w:rPr>
          <w:b w:val="0"/>
          <w:szCs w:val="24"/>
        </w:rPr>
        <w:fldChar w:fldCharType="end"/>
      </w:r>
      <w:r w:rsidR="00A154B7" w:rsidRPr="00E860E4">
        <w:rPr>
          <w:b w:val="0"/>
          <w:szCs w:val="24"/>
        </w:rPr>
        <w:t>)</w:t>
      </w:r>
      <w:r w:rsidRPr="00E860E4">
        <w:rPr>
          <w:b w:val="0"/>
          <w:szCs w:val="24"/>
        </w:rPr>
        <w:t xml:space="preserve"> изложен</w:t>
      </w:r>
      <w:r w:rsidR="00F463E8" w:rsidRPr="00E860E4">
        <w:rPr>
          <w:b w:val="0"/>
          <w:szCs w:val="24"/>
        </w:rPr>
        <w:t>о(</w:t>
      </w:r>
      <w:r w:rsidRPr="00E860E4">
        <w:rPr>
          <w:b w:val="0"/>
          <w:szCs w:val="24"/>
        </w:rPr>
        <w:t>ы</w:t>
      </w:r>
      <w:r w:rsidR="00F463E8" w:rsidRPr="00E860E4">
        <w:rPr>
          <w:b w:val="0"/>
          <w:szCs w:val="24"/>
        </w:rPr>
        <w:t>)</w:t>
      </w:r>
      <w:r w:rsidRPr="00E860E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860E4">
        <w:rPr>
          <w:b w:val="0"/>
          <w:szCs w:val="24"/>
        </w:rPr>
        <w:t>Участник</w:t>
      </w:r>
      <w:r w:rsidRPr="00E860E4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1A181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1A181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1A181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1A181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 xml:space="preserve">Приведённые в форме сведения о физических и юридических лицах </w:t>
      </w:r>
      <w:proofErr w:type="gramStart"/>
      <w:r w:rsidRPr="004D25B8">
        <w:t>являются условными и указаны</w:t>
      </w:r>
      <w:proofErr w:type="gramEnd"/>
      <w:r w:rsidRPr="004D25B8">
        <w:t xml:space="preserve">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1A181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391E20">
        <w:rPr>
          <w:sz w:val="24"/>
          <w:szCs w:val="24"/>
        </w:rPr>
        <w:t>установили и согласились</w:t>
      </w:r>
      <w:proofErr w:type="gramEnd"/>
      <w:r w:rsidRPr="00391E20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39D" w:rsidRDefault="0040539D">
      <w:pPr>
        <w:spacing w:line="240" w:lineRule="auto"/>
      </w:pPr>
      <w:r>
        <w:separator/>
      </w:r>
    </w:p>
  </w:endnote>
  <w:endnote w:type="continuationSeparator" w:id="0">
    <w:p w:rsidR="0040539D" w:rsidRDefault="0040539D">
      <w:pPr>
        <w:spacing w:line="240" w:lineRule="auto"/>
      </w:pPr>
      <w:r>
        <w:continuationSeparator/>
      </w:r>
    </w:p>
  </w:endnote>
  <w:endnote w:id="1">
    <w:p w:rsidR="001A1812" w:rsidRPr="004D25B8" w:rsidRDefault="001A1812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1812" w:rsidRDefault="001A18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Pr="00FA0376" w:rsidRDefault="001A18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B3E00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1A1812" w:rsidRPr="00EE0539" w:rsidRDefault="001A18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1F1EE0">
      <w:rPr>
        <w:sz w:val="18"/>
        <w:szCs w:val="20"/>
      </w:rPr>
      <w:t>предложений на право заключения Договор</w:t>
    </w:r>
    <w:r w:rsidR="001F1EE0">
      <w:rPr>
        <w:sz w:val="18"/>
        <w:szCs w:val="20"/>
      </w:rPr>
      <w:t>а</w:t>
    </w:r>
    <w:r w:rsidRPr="001F1EE0">
      <w:rPr>
        <w:sz w:val="18"/>
        <w:szCs w:val="20"/>
      </w:rPr>
      <w:t xml:space="preserve"> </w:t>
    </w:r>
    <w:r w:rsidR="001F1EE0" w:rsidRPr="001F1EE0">
      <w:rPr>
        <w:sz w:val="18"/>
        <w:szCs w:val="20"/>
      </w:rPr>
      <w:t>на оказание услуг по проведению периодических медицинских осмотров работников филиала ПАО «МРСК Центра» - «Ярэнерго» в 2019 году</w:t>
    </w:r>
    <w:r w:rsidRPr="001F1EE0">
      <w:rPr>
        <w:sz w:val="18"/>
        <w:szCs w:val="20"/>
      </w:rPr>
      <w:t xml:space="preserve"> для нужд ПАО «МРСК Центра</w:t>
    </w:r>
    <w:r w:rsidRPr="00A836DC">
      <w:rPr>
        <w:sz w:val="18"/>
        <w:szCs w:val="18"/>
      </w:rPr>
      <w:t>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39D" w:rsidRDefault="0040539D">
      <w:pPr>
        <w:spacing w:line="240" w:lineRule="auto"/>
      </w:pPr>
      <w:r>
        <w:separator/>
      </w:r>
    </w:p>
  </w:footnote>
  <w:footnote w:type="continuationSeparator" w:id="0">
    <w:p w:rsidR="0040539D" w:rsidRDefault="0040539D">
      <w:pPr>
        <w:spacing w:line="240" w:lineRule="auto"/>
      </w:pPr>
      <w:r>
        <w:continuationSeparator/>
      </w:r>
    </w:p>
  </w:footnote>
  <w:footnote w:id="1">
    <w:p w:rsidR="001A1812" w:rsidRPr="00B36685" w:rsidRDefault="001A181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A1812" w:rsidRDefault="001A181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A1812" w:rsidRDefault="001A181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A1812" w:rsidRDefault="001A18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Pr="00930031" w:rsidRDefault="001A18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812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1EE0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869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3D6D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539D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3E00"/>
    <w:rsid w:val="005B75A6"/>
    <w:rsid w:val="005C08CA"/>
    <w:rsid w:val="005C0B25"/>
    <w:rsid w:val="005C10C6"/>
    <w:rsid w:val="005C22A4"/>
    <w:rsid w:val="005C29FE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07CC1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46835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36DC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6B0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A6A90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60E4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mitrofanova.en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mitrofanova.en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mitrofanova.en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10BDC-831E-4C89-AFED-4AEEA2D5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94</Pages>
  <Words>29418</Words>
  <Characters>167686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196711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10</cp:revision>
  <cp:lastPrinted>2015-12-29T14:27:00Z</cp:lastPrinted>
  <dcterms:created xsi:type="dcterms:W3CDTF">2018-10-23T10:48:00Z</dcterms:created>
  <dcterms:modified xsi:type="dcterms:W3CDTF">2018-11-09T10:49:00Z</dcterms:modified>
</cp:coreProperties>
</file>