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0661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960328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6032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6032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60328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032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6032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60328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032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FA1C23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FA1C23">
        <w:rPr>
          <w:b/>
          <w:kern w:val="36"/>
          <w:sz w:val="24"/>
          <w:szCs w:val="24"/>
        </w:rPr>
        <w:t>1</w:t>
      </w:r>
      <w:r w:rsidR="005D5D32" w:rsidRPr="00960328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FA1C23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638F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638F0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556FF" w:rsidRPr="006974A1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FA1C23" w:rsidRPr="00FA1C23">
        <w:rPr>
          <w:b/>
          <w:sz w:val="24"/>
          <w:szCs w:val="24"/>
        </w:rPr>
        <w:t>на проверку и обслуживание приборов безопасности  грузоподъемных механизмов (ГПМ)</w:t>
      </w:r>
      <w:r w:rsidR="007638F0" w:rsidRPr="00080ECA">
        <w:rPr>
          <w:b/>
          <w:sz w:val="24"/>
          <w:szCs w:val="24"/>
        </w:rPr>
        <w:t xml:space="preserve"> </w:t>
      </w:r>
      <w:r w:rsidR="001B66E4" w:rsidRPr="00080ECA">
        <w:rPr>
          <w:b/>
          <w:sz w:val="24"/>
          <w:szCs w:val="24"/>
        </w:rPr>
        <w:t>для нужд ПАО «МРСК Центра» (филиала «Воронежэнерго»)</w:t>
      </w:r>
    </w:p>
    <w:p w:rsidR="00717F60" w:rsidRPr="006974A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6974A1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>,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5D5D32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58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B420BC" w:rsidRDefault="00717F60" w:rsidP="002248E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8B3AA5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</w:t>
      </w:r>
      <w:r w:rsidRPr="00B420BC">
        <w:rPr>
          <w:sz w:val="24"/>
          <w:szCs w:val="24"/>
        </w:rPr>
        <w:t xml:space="preserve">запроса предложений (далее – запрос предложений) </w:t>
      </w:r>
      <w:bookmarkEnd w:id="10"/>
      <w:r w:rsidR="004B5EB3" w:rsidRPr="00B420BC">
        <w:rPr>
          <w:sz w:val="24"/>
          <w:szCs w:val="24"/>
        </w:rPr>
        <w:t xml:space="preserve">на право заключения </w:t>
      </w:r>
      <w:r w:rsidR="00366652" w:rsidRPr="00B420BC">
        <w:rPr>
          <w:sz w:val="24"/>
          <w:szCs w:val="24"/>
        </w:rPr>
        <w:t>Договор</w:t>
      </w:r>
      <w:r w:rsidR="002D0F58" w:rsidRPr="00B420BC">
        <w:rPr>
          <w:sz w:val="24"/>
          <w:szCs w:val="24"/>
        </w:rPr>
        <w:t>а</w:t>
      </w:r>
      <w:r w:rsidR="00366652" w:rsidRPr="00B420BC">
        <w:rPr>
          <w:sz w:val="24"/>
          <w:szCs w:val="24"/>
        </w:rPr>
        <w:t xml:space="preserve"> </w:t>
      </w:r>
      <w:r w:rsidR="008B3AA5" w:rsidRPr="00B420BC">
        <w:rPr>
          <w:sz w:val="24"/>
          <w:szCs w:val="24"/>
        </w:rPr>
        <w:t>на проверку и обслуживание приборов безопасности  грузоподъемных механизмов (ГПМ)</w:t>
      </w:r>
      <w:r w:rsidR="002D0F58" w:rsidRPr="00B420BC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B420BC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B420BC">
        <w:rPr>
          <w:sz w:val="24"/>
          <w:szCs w:val="24"/>
        </w:rPr>
        <w:t>Арзамасская</w:t>
      </w:r>
      <w:proofErr w:type="spellEnd"/>
      <w:r w:rsidR="00862664" w:rsidRPr="00B420BC">
        <w:rPr>
          <w:sz w:val="24"/>
          <w:szCs w:val="24"/>
        </w:rPr>
        <w:t>, 2</w:t>
      </w:r>
      <w:r w:rsidRPr="00B420B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20BC">
        <w:rPr>
          <w:sz w:val="24"/>
          <w:szCs w:val="24"/>
        </w:rPr>
        <w:t xml:space="preserve">Настоящий </w:t>
      </w:r>
      <w:r w:rsidR="004B5EB3" w:rsidRPr="00B420BC">
        <w:rPr>
          <w:sz w:val="24"/>
          <w:szCs w:val="24"/>
        </w:rPr>
        <w:t>З</w:t>
      </w:r>
      <w:r w:rsidRPr="00B420BC">
        <w:rPr>
          <w:sz w:val="24"/>
          <w:szCs w:val="24"/>
        </w:rPr>
        <w:t>апрос предложений проводится в соответствии с правилами и с использованием функционала</w:t>
      </w:r>
      <w:r w:rsidRPr="007306AE">
        <w:rPr>
          <w:sz w:val="24"/>
          <w:szCs w:val="24"/>
        </w:rPr>
        <w:t xml:space="preserve">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>АО «</w:t>
      </w:r>
      <w:proofErr w:type="spellStart"/>
      <w:r w:rsidR="00702B2C" w:rsidRPr="007306AE">
        <w:rPr>
          <w:sz w:val="24"/>
          <w:szCs w:val="24"/>
        </w:rPr>
        <w:t>Россети</w:t>
      </w:r>
      <w:proofErr w:type="spellEnd"/>
      <w:r w:rsidR="00702B2C" w:rsidRPr="007306AE">
        <w:rPr>
          <w:sz w:val="24"/>
          <w:szCs w:val="24"/>
        </w:rPr>
        <w:t xml:space="preserve">» </w:t>
      </w:r>
      <w:hyperlink r:id="rId22" w:history="1">
        <w:r w:rsidR="00B420BC" w:rsidRPr="000715CE">
          <w:rPr>
            <w:rStyle w:val="a7"/>
            <w:sz w:val="24"/>
            <w:szCs w:val="24"/>
          </w:rPr>
          <w:t>etp.rosseti.ru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5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6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300A7A">
        <w:rPr>
          <w:snapToGrid w:val="0"/>
          <w:sz w:val="24"/>
        </w:rPr>
        <w:t>на проверку и обслуживание приборов безопасности  грузоподъемных механизмов (ГПМ)</w:t>
      </w:r>
      <w:r w:rsidR="002D0F58" w:rsidRPr="004C3955">
        <w:rPr>
          <w:sz w:val="24"/>
          <w:szCs w:val="24"/>
        </w:rPr>
        <w:t xml:space="preserve"> 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4C3955">
        <w:rPr>
          <w:sz w:val="24"/>
          <w:szCs w:val="24"/>
        </w:rPr>
        <w:t>)</w:t>
      </w:r>
      <w:bookmarkEnd w:id="17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8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4C39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4C3955">
        <w:rPr>
          <w:sz w:val="24"/>
          <w:szCs w:val="24"/>
        </w:rPr>
        <w:t>в течение 2017 года</w:t>
      </w:r>
      <w:r w:rsidR="000267D8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4C3955">
        <w:rPr>
          <w:sz w:val="24"/>
          <w:szCs w:val="24"/>
        </w:rPr>
        <w:t>)</w:t>
      </w:r>
      <w:r w:rsidR="00717F60" w:rsidRPr="004C3955">
        <w:rPr>
          <w:sz w:val="24"/>
          <w:szCs w:val="24"/>
        </w:rPr>
        <w:t>.</w:t>
      </w:r>
      <w:bookmarkEnd w:id="19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5D5D32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5D5D32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5D5D32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5D5D32" w:rsidRPr="005D5D32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5D5D32" w:rsidRPr="005D5D32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5D5D32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5D5D32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5D5D32" w:rsidRPr="005D5D32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5D5D32" w:rsidRPr="005D5D32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5D5D32" w:rsidRPr="005D5D32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5D5D32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  <w:proofErr w:type="gramEnd"/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5"/>
    </w:p>
    <w:p w:rsidR="00717F60" w:rsidRPr="00B817F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</w:t>
      </w:r>
      <w:r w:rsidRPr="009121A7">
        <w:rPr>
          <w:b/>
          <w:bCs w:val="0"/>
          <w:sz w:val="24"/>
          <w:szCs w:val="24"/>
          <w:u w:val="single"/>
        </w:rPr>
        <w:t>:</w:t>
      </w:r>
      <w:r w:rsidR="00717F60" w:rsidRPr="009121A7">
        <w:rPr>
          <w:bCs w:val="0"/>
          <w:sz w:val="24"/>
          <w:szCs w:val="24"/>
        </w:rPr>
        <w:t xml:space="preserve"> </w:t>
      </w:r>
      <w:r w:rsidR="009121A7" w:rsidRPr="009121A7">
        <w:rPr>
          <w:b/>
          <w:sz w:val="24"/>
          <w:szCs w:val="24"/>
        </w:rPr>
        <w:t>1</w:t>
      </w:r>
      <w:r w:rsidR="009121A7" w:rsidRPr="009121A7">
        <w:rPr>
          <w:sz w:val="24"/>
          <w:szCs w:val="24"/>
        </w:rPr>
        <w:t xml:space="preserve"> </w:t>
      </w:r>
      <w:r w:rsidR="009121A7" w:rsidRPr="009121A7">
        <w:rPr>
          <w:b/>
          <w:sz w:val="24"/>
          <w:szCs w:val="24"/>
        </w:rPr>
        <w:t>061 000,00</w:t>
      </w:r>
      <w:r w:rsidR="009121A7" w:rsidRPr="009121A7">
        <w:rPr>
          <w:sz w:val="24"/>
          <w:szCs w:val="24"/>
        </w:rPr>
        <w:t xml:space="preserve"> (Один миллион шестьдесят одна тысяча) рублей 00 копеек РФ, без учета НДС; НДС составляет </w:t>
      </w:r>
      <w:r w:rsidR="009121A7" w:rsidRPr="009121A7">
        <w:rPr>
          <w:b/>
          <w:sz w:val="24"/>
          <w:szCs w:val="24"/>
        </w:rPr>
        <w:t>190 980,00</w:t>
      </w:r>
      <w:r w:rsidR="009121A7" w:rsidRPr="009121A7">
        <w:rPr>
          <w:sz w:val="24"/>
          <w:szCs w:val="24"/>
        </w:rPr>
        <w:t xml:space="preserve"> (Сто девяносто тысяч девятьсот восемьдесят) рублей 00 копеек РФ; </w:t>
      </w:r>
      <w:r w:rsidR="009121A7" w:rsidRPr="009121A7">
        <w:rPr>
          <w:b/>
          <w:sz w:val="24"/>
          <w:szCs w:val="24"/>
        </w:rPr>
        <w:t>1 251 980,00</w:t>
      </w:r>
      <w:r w:rsidR="009121A7" w:rsidRPr="009121A7">
        <w:rPr>
          <w:sz w:val="24"/>
          <w:szCs w:val="24"/>
        </w:rPr>
        <w:t xml:space="preserve"> (Один миллион двести пятьдесят одна тысяча девятьсот восемьдесят) рублей 00 копеек РФ, с учетом НДС</w:t>
      </w:r>
      <w:r w:rsidR="003558DC" w:rsidRPr="009121A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5D5D32" w:rsidRPr="005D5D32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proofErr w:type="gramStart"/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5D5D32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0085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0085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 xml:space="preserve">предпринимательства, в соответствии с Федеральным законом </w:t>
      </w:r>
      <w:proofErr w:type="gramStart"/>
      <w:r w:rsidRPr="0040085A">
        <w:rPr>
          <w:sz w:val="24"/>
          <w:szCs w:val="24"/>
        </w:rPr>
        <w:t>Российской</w:t>
      </w:r>
      <w:proofErr w:type="gramEnd"/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proofErr w:type="spellStart"/>
      <w:r w:rsidRPr="0040085A">
        <w:rPr>
          <w:sz w:val="24"/>
          <w:szCs w:val="24"/>
          <w:lang w:eastAsia="ru-RU"/>
        </w:rPr>
        <w:t>ях</w:t>
      </w:r>
      <w:proofErr w:type="spellEnd"/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5D5D32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val="en-US"/>
        </w:rPr>
        <w:t>a</w:t>
      </w:r>
      <w:r w:rsidR="005D5D32" w:rsidRPr="005D5D3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val="en-US"/>
        </w:rPr>
        <w:t>g</w:t>
      </w:r>
      <w:r w:rsidR="005D5D32" w:rsidRPr="005D5D3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5D5D32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5D5D32" w:rsidRPr="005D5D32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</w:t>
      </w:r>
      <w:proofErr w:type="gramEnd"/>
      <w:r w:rsidRPr="0040085A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-3.3.14.3</w:t>
      </w:r>
      <w:r w:rsidR="005D5D32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5D5D32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43C89" w:rsidRPr="00C24ECF">
        <w:rPr>
          <w:iCs/>
          <w:sz w:val="24"/>
          <w:szCs w:val="24"/>
        </w:rPr>
        <w:t>Арзамасская</w:t>
      </w:r>
      <w:proofErr w:type="spellEnd"/>
      <w:r w:rsidR="00D43C89" w:rsidRPr="00C24ECF">
        <w:rPr>
          <w:iCs/>
          <w:sz w:val="24"/>
          <w:szCs w:val="24"/>
        </w:rPr>
        <w:t>, д. 2</w:t>
      </w:r>
      <w:r w:rsidR="00D43C89" w:rsidRPr="00C24ECF">
        <w:rPr>
          <w:sz w:val="24"/>
          <w:szCs w:val="24"/>
        </w:rPr>
        <w:t xml:space="preserve">, </w:t>
      </w:r>
      <w:proofErr w:type="spellStart"/>
      <w:r w:rsidR="00D43C89" w:rsidRPr="00C24ECF">
        <w:rPr>
          <w:sz w:val="24"/>
          <w:szCs w:val="24"/>
        </w:rPr>
        <w:t>каб</w:t>
      </w:r>
      <w:proofErr w:type="spellEnd"/>
      <w:r w:rsidR="00D43C89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5D5D32" w:rsidRPr="005D5D32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>, адрес</w:t>
      </w:r>
      <w:proofErr w:type="gramEnd"/>
      <w:r w:rsidR="00D203D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>предпочтительнее формат *.</w:t>
      </w:r>
      <w:proofErr w:type="spellStart"/>
      <w:r w:rsidRPr="0045264C">
        <w:rPr>
          <w:bCs w:val="0"/>
          <w:sz w:val="24"/>
          <w:szCs w:val="24"/>
        </w:rPr>
        <w:t>pdf</w:t>
      </w:r>
      <w:proofErr w:type="spellEnd"/>
      <w:r w:rsidRPr="0045264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293DD4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6148"/>
      <w:bookmarkStart w:id="559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0731"/>
      <w:bookmarkStart w:id="564" w:name="_Ref468200812"/>
      <w:bookmarkStart w:id="565" w:name="_Toc469487644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6151"/>
      <w:bookmarkStart w:id="578" w:name="_Toc469487645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6152"/>
      <w:bookmarkStart w:id="592" w:name="_Toc469487646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6153"/>
      <w:bookmarkStart w:id="609" w:name="_Toc469487647"/>
      <w:r w:rsidRPr="00E71A48">
        <w:rPr>
          <w:szCs w:val="24"/>
        </w:rPr>
        <w:lastRenderedPageBreak/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6154"/>
      <w:bookmarkStart w:id="623" w:name="_Toc469487648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7649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</w:t>
      </w:r>
      <w:proofErr w:type="gramStart"/>
      <w:r w:rsidRPr="00BE0495">
        <w:rPr>
          <w:sz w:val="24"/>
          <w:szCs w:val="24"/>
        </w:rPr>
        <w:t>предоставляет документы</w:t>
      </w:r>
      <w:proofErr w:type="gramEnd"/>
      <w:r w:rsidRPr="00BE0495">
        <w:rPr>
          <w:sz w:val="24"/>
          <w:szCs w:val="24"/>
        </w:rPr>
        <w:t xml:space="preserve">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2"/>
      <w:bookmarkEnd w:id="633"/>
      <w:bookmarkEnd w:id="63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7651"/>
      <w:bookmarkStart w:id="63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6"/>
      <w:bookmarkEnd w:id="63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8875341"/>
      <w:bookmarkStart w:id="645" w:name="_Toc469487652"/>
      <w:bookmarkStart w:id="646" w:name="_Ref303683929"/>
      <w:r w:rsidRPr="002C59D7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5D5D32" w:rsidRPr="005D5D32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7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proofErr w:type="gramEnd"/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5D5D32" w:rsidRPr="005D5D32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5D5D32" w:rsidRPr="005D5D32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В случае</w:t>
      </w:r>
      <w:proofErr w:type="gramStart"/>
      <w:r w:rsidRPr="002C59D7">
        <w:rPr>
          <w:sz w:val="24"/>
          <w:szCs w:val="24"/>
        </w:rPr>
        <w:t>,</w:t>
      </w:r>
      <w:proofErr w:type="gramEnd"/>
      <w:r w:rsidRPr="002C59D7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8"/>
      <w:bookmarkEnd w:id="646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577349">
        <w:rPr>
          <w:bCs w:val="0"/>
          <w:color w:val="000000"/>
          <w:sz w:val="24"/>
          <w:szCs w:val="24"/>
        </w:rPr>
        <w:t xml:space="preserve">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</w:t>
      </w:r>
      <w:proofErr w:type="gramStart"/>
      <w:r w:rsidRPr="00577349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69487654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5D5D3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5D5D32" w:rsidRPr="005D5D32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</w:t>
      </w:r>
      <w:proofErr w:type="gramStart"/>
      <w:r w:rsidRPr="00577349">
        <w:rPr>
          <w:bCs w:val="0"/>
          <w:sz w:val="24"/>
          <w:szCs w:val="24"/>
        </w:rPr>
        <w:t xml:space="preserve">способа </w:t>
      </w:r>
      <w:r w:rsidRPr="00577349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5D5D3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</w:t>
      </w:r>
      <w:proofErr w:type="spellStart"/>
      <w:r w:rsidRPr="00577349">
        <w:rPr>
          <w:sz w:val="24"/>
          <w:szCs w:val="24"/>
        </w:rPr>
        <w:t>преддговорных</w:t>
      </w:r>
      <w:proofErr w:type="spellEnd"/>
      <w:r w:rsidRPr="00577349">
        <w:rPr>
          <w:sz w:val="24"/>
          <w:szCs w:val="24"/>
        </w:rPr>
        <w:t xml:space="preserve">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69487655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bookmarkEnd w:id="664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2"/>
      <w:bookmarkEnd w:id="673"/>
      <w:bookmarkEnd w:id="674"/>
      <w:bookmarkEnd w:id="675"/>
      <w:bookmarkEnd w:id="676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7657"/>
      <w:bookmarkStart w:id="686" w:name="_Toc167189319"/>
      <w:bookmarkStart w:id="687" w:name="_Toc168725254"/>
      <w:r w:rsidRPr="00577349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 w:rsidRPr="00577349">
        <w:t>закупаемых услуг</w:t>
      </w:r>
      <w:bookmarkEnd w:id="685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32334"/>
      <w:bookmarkStart w:id="702" w:name="_Toc440875107"/>
      <w:bookmarkStart w:id="703" w:name="_Toc441131094"/>
      <w:bookmarkStart w:id="704" w:name="_Toc465774615"/>
      <w:bookmarkStart w:id="705" w:name="_Toc465848844"/>
      <w:bookmarkStart w:id="706" w:name="_Toc468876164"/>
      <w:bookmarkStart w:id="707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</w:t>
      </w:r>
      <w:proofErr w:type="gramStart"/>
      <w:r w:rsidR="003776BB" w:rsidRPr="00577349">
        <w:rPr>
          <w:b w:val="0"/>
          <w:szCs w:val="24"/>
        </w:rPr>
        <w:t>е(</w:t>
      </w:r>
      <w:proofErr w:type="spellStart"/>
      <w:proofErr w:type="gramEnd"/>
      <w:r w:rsidRPr="00577349">
        <w:rPr>
          <w:b w:val="0"/>
          <w:szCs w:val="24"/>
        </w:rPr>
        <w:t>ие</w:t>
      </w:r>
      <w:proofErr w:type="spellEnd"/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577349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7659"/>
      <w:r w:rsidRPr="00577349">
        <w:t xml:space="preserve">Требование к </w:t>
      </w:r>
      <w:bookmarkEnd w:id="708"/>
      <w:bookmarkEnd w:id="709"/>
      <w:bookmarkEnd w:id="710"/>
      <w:r w:rsidR="00C3704B" w:rsidRPr="00577349">
        <w:t>закупаемым услугам</w:t>
      </w:r>
      <w:bookmarkEnd w:id="7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32336"/>
      <w:bookmarkStart w:id="726" w:name="_Toc440875109"/>
      <w:bookmarkStart w:id="727" w:name="_Toc441131096"/>
      <w:bookmarkStart w:id="728" w:name="_Toc465774617"/>
      <w:bookmarkStart w:id="729" w:name="_Toc465848846"/>
      <w:bookmarkStart w:id="730" w:name="_Toc468876166"/>
      <w:bookmarkStart w:id="731" w:name="_Toc469487660"/>
      <w:bookmarkStart w:id="732" w:name="_Ref194833053"/>
      <w:bookmarkStart w:id="733" w:name="_Ref223496951"/>
      <w:bookmarkStart w:id="734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577349">
        <w:rPr>
          <w:b w:val="0"/>
          <w:szCs w:val="24"/>
          <w:lang w:eastAsia="ru-RU"/>
        </w:rPr>
        <w:t>м(</w:t>
      </w:r>
      <w:proofErr w:type="gramEnd"/>
      <w:r w:rsidR="003776BB" w:rsidRPr="00577349">
        <w:rPr>
          <w:b w:val="0"/>
          <w:szCs w:val="24"/>
          <w:lang w:eastAsia="ru-RU"/>
        </w:rPr>
        <w:t>их) задании(</w:t>
      </w:r>
      <w:proofErr w:type="spellStart"/>
      <w:r w:rsidR="003776BB" w:rsidRPr="00577349">
        <w:rPr>
          <w:b w:val="0"/>
          <w:szCs w:val="24"/>
          <w:lang w:eastAsia="ru-RU"/>
        </w:rPr>
        <w:t>ях</w:t>
      </w:r>
      <w:proofErr w:type="spellEnd"/>
      <w:r w:rsidR="003776BB" w:rsidRPr="00577349">
        <w:rPr>
          <w:b w:val="0"/>
          <w:szCs w:val="24"/>
          <w:lang w:eastAsia="ru-RU"/>
        </w:rPr>
        <w:t>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9487661"/>
      <w:bookmarkEnd w:id="686"/>
      <w:bookmarkEnd w:id="687"/>
      <w:bookmarkEnd w:id="732"/>
      <w:bookmarkEnd w:id="733"/>
      <w:bookmarkEnd w:id="734"/>
      <w:r w:rsidRPr="00AE1D21">
        <w:t>Альтернативные предложения</w:t>
      </w:r>
      <w:bookmarkStart w:id="738" w:name="_Ref56252639"/>
      <w:bookmarkEnd w:id="735"/>
      <w:bookmarkEnd w:id="736"/>
      <w:bookmarkEnd w:id="73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9" w:name="_Toc461808802"/>
      <w:bookmarkStart w:id="740" w:name="_Toc461808931"/>
      <w:bookmarkStart w:id="741" w:name="_Toc464120640"/>
      <w:bookmarkStart w:id="742" w:name="_Toc465774619"/>
      <w:bookmarkStart w:id="743" w:name="_Toc465848848"/>
      <w:bookmarkStart w:id="744" w:name="_Toc468876168"/>
      <w:bookmarkStart w:id="745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69487663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69487664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69487665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32341"/>
      <w:bookmarkStart w:id="794" w:name="_Toc440875113"/>
      <w:bookmarkStart w:id="795" w:name="_Toc441131100"/>
      <w:bookmarkStart w:id="796" w:name="_Toc465774623"/>
      <w:bookmarkStart w:id="797" w:name="_Toc465848852"/>
      <w:bookmarkStart w:id="798" w:name="_Toc46948766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9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5D5D32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0" w:name="_Ref55335821"/>
      <w:bookmarkStart w:id="801" w:name="_Ref55336345"/>
      <w:bookmarkStart w:id="802" w:name="_Toc57314674"/>
      <w:bookmarkStart w:id="803" w:name="_Toc69728988"/>
      <w:bookmarkStart w:id="804" w:name="_Toc98253922"/>
      <w:bookmarkStart w:id="8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6" w:name="_Ref440271964"/>
      <w:bookmarkStart w:id="807" w:name="_Toc440361371"/>
      <w:bookmarkStart w:id="808" w:name="_Toc440376126"/>
      <w:bookmarkStart w:id="809" w:name="_Toc469487667"/>
      <w:r>
        <w:rPr>
          <w:szCs w:val="24"/>
        </w:rPr>
        <w:lastRenderedPageBreak/>
        <w:t>Антикоррупционные обязательства (Форма 1.1).</w:t>
      </w:r>
      <w:bookmarkEnd w:id="806"/>
      <w:bookmarkEnd w:id="807"/>
      <w:bookmarkEnd w:id="808"/>
      <w:bookmarkEnd w:id="80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0" w:name="_Toc439238216"/>
      <w:bookmarkStart w:id="811" w:name="_Toc439252764"/>
      <w:bookmarkStart w:id="812" w:name="_Toc439323738"/>
      <w:bookmarkStart w:id="813" w:name="_Toc440361372"/>
      <w:bookmarkStart w:id="814" w:name="_Toc440376127"/>
      <w:bookmarkStart w:id="815" w:name="_Toc440376254"/>
      <w:bookmarkStart w:id="816" w:name="_Toc440382512"/>
      <w:bookmarkStart w:id="817" w:name="_Toc440447182"/>
      <w:bookmarkStart w:id="818" w:name="_Toc440632343"/>
      <w:bookmarkStart w:id="819" w:name="_Toc440875115"/>
      <w:bookmarkStart w:id="820" w:name="_Toc441131102"/>
      <w:bookmarkStart w:id="821" w:name="_Toc465774625"/>
      <w:bookmarkStart w:id="822" w:name="_Toc465848854"/>
      <w:bookmarkStart w:id="823" w:name="_Toc469487668"/>
      <w:r w:rsidRPr="009F5821">
        <w:rPr>
          <w:szCs w:val="24"/>
        </w:rPr>
        <w:t>Форма Антикоррупционных обязательств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4" w:name="_Toc423423668"/>
      <w:bookmarkStart w:id="825" w:name="_Ref440271072"/>
      <w:bookmarkStart w:id="826" w:name="_Ref440273986"/>
      <w:bookmarkStart w:id="827" w:name="_Ref440274337"/>
      <w:bookmarkStart w:id="828" w:name="_Ref440274913"/>
      <w:bookmarkStart w:id="829" w:name="_Ref440284918"/>
      <w:bookmarkStart w:id="830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C236C0" w:rsidRDefault="004F4D80" w:rsidP="004F4D80">
      <w:pPr>
        <w:pStyle w:val="3"/>
        <w:rPr>
          <w:szCs w:val="24"/>
        </w:rPr>
      </w:pPr>
      <w:bookmarkStart w:id="831" w:name="_Toc98253923"/>
      <w:bookmarkStart w:id="832" w:name="_Toc157248177"/>
      <w:bookmarkStart w:id="833" w:name="_Toc157496546"/>
      <w:bookmarkStart w:id="834" w:name="_Toc158206085"/>
      <w:bookmarkStart w:id="835" w:name="_Toc164057770"/>
      <w:bookmarkStart w:id="836" w:name="_Toc164137120"/>
      <w:bookmarkStart w:id="837" w:name="_Toc164161280"/>
      <w:bookmarkStart w:id="838" w:name="_Toc165173851"/>
      <w:bookmarkStart w:id="839" w:name="_Ref264038986"/>
      <w:bookmarkStart w:id="840" w:name="_Ref264359294"/>
      <w:bookmarkStart w:id="841" w:name="_Toc439170676"/>
      <w:bookmarkStart w:id="842" w:name="_Toc439172778"/>
      <w:bookmarkStart w:id="843" w:name="_Toc439173222"/>
      <w:bookmarkStart w:id="844" w:name="_Toc439238218"/>
      <w:bookmarkStart w:id="845" w:name="_Toc439252766"/>
      <w:bookmarkStart w:id="846" w:name="_Toc439323740"/>
      <w:bookmarkStart w:id="847" w:name="_Toc440361374"/>
      <w:bookmarkStart w:id="848" w:name="_Toc440376129"/>
      <w:bookmarkStart w:id="849" w:name="_Toc440376256"/>
      <w:bookmarkStart w:id="850" w:name="_Toc440382514"/>
      <w:bookmarkStart w:id="851" w:name="_Toc440447184"/>
      <w:bookmarkStart w:id="852" w:name="_Toc440632345"/>
      <w:bookmarkStart w:id="853" w:name="_Toc440875117"/>
      <w:bookmarkStart w:id="854" w:name="_Toc441131104"/>
      <w:bookmarkStart w:id="855" w:name="_Toc465774627"/>
      <w:bookmarkStart w:id="856" w:name="_Toc465848856"/>
      <w:bookmarkStart w:id="857" w:name="_Toc468876176"/>
      <w:bookmarkStart w:id="858" w:name="_Toc469487670"/>
      <w:r w:rsidRPr="00C236C0">
        <w:rPr>
          <w:szCs w:val="24"/>
        </w:rPr>
        <w:t xml:space="preserve">Форма 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r w:rsidR="00492C8B">
        <w:rPr>
          <w:szCs w:val="24"/>
        </w:rPr>
        <w:t>Сводной таблицы стоимости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693C8E">
        <w:trPr>
          <w:trHeight w:val="842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 xml:space="preserve">№ </w:t>
            </w:r>
            <w:proofErr w:type="gramStart"/>
            <w:r w:rsidRPr="00577349">
              <w:rPr>
                <w:sz w:val="24"/>
                <w:szCs w:val="24"/>
              </w:rPr>
              <w:t>п</w:t>
            </w:r>
            <w:proofErr w:type="gramEnd"/>
            <w:r w:rsidRPr="00577349">
              <w:rPr>
                <w:sz w:val="24"/>
                <w:szCs w:val="24"/>
              </w:rPr>
              <w:t>/п</w:t>
            </w:r>
          </w:p>
        </w:tc>
        <w:tc>
          <w:tcPr>
            <w:tcW w:w="679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 xml:space="preserve">Проверка и обслуживание приборов безопасности автокрана </w:t>
            </w:r>
            <w:r w:rsidRPr="00693C8E">
              <w:rPr>
                <w:bCs w:val="0"/>
                <w:sz w:val="20"/>
                <w:szCs w:val="20"/>
              </w:rPr>
              <w:t>КС- 35715</w:t>
            </w:r>
            <w:bookmarkStart w:id="859" w:name="_GoBack"/>
            <w:bookmarkEnd w:id="859"/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628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КС-3575А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КС-3577-3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bCs w:val="0"/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СМК-101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 2574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 4561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  <w:r w:rsidRPr="00693C8E">
              <w:rPr>
                <w:b/>
                <w:sz w:val="20"/>
                <w:szCs w:val="20"/>
                <w:lang w:val="en-US"/>
              </w:rPr>
              <w:t>………….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693C8E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6793" w:type="dxa"/>
          </w:tcPr>
          <w:p w:rsidR="00693C8E" w:rsidRPr="00693C8E" w:rsidRDefault="00693C8E" w:rsidP="00871016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693C8E">
          <w:pgSz w:w="16838" w:h="11906" w:orient="landscape" w:code="9"/>
          <w:pgMar w:top="568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5D5D3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5D5D3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5D5D3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5D5D3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5D5D3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5D5D3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11" w:rsidRDefault="00A06611">
      <w:pPr>
        <w:spacing w:line="240" w:lineRule="auto"/>
      </w:pPr>
      <w:r>
        <w:separator/>
      </w:r>
    </w:p>
  </w:endnote>
  <w:endnote w:type="continuationSeparator" w:id="0">
    <w:p w:rsidR="00A06611" w:rsidRDefault="00A0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93C8E">
      <w:rPr>
        <w:noProof/>
        <w:sz w:val="16"/>
        <w:szCs w:val="16"/>
        <w:lang w:eastAsia="ru-RU"/>
      </w:rPr>
      <w:t>88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="008B3AA5" w:rsidRPr="008B3AA5">
      <w:rPr>
        <w:sz w:val="18"/>
        <w:szCs w:val="18"/>
      </w:rPr>
      <w:t>на проверку и обслуживание приборов безопасности  грузоподъемных механизмов (ГПМ)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11" w:rsidRDefault="00A06611">
      <w:pPr>
        <w:spacing w:line="240" w:lineRule="auto"/>
      </w:pPr>
      <w:r>
        <w:separator/>
      </w:r>
    </w:p>
  </w:footnote>
  <w:footnote w:type="continuationSeparator" w:id="0">
    <w:p w:rsidR="00A06611" w:rsidRDefault="00A06611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3DE4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450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86FC6"/>
    <w:rsid w:val="00087915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248E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3DD4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0A7A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72A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364A4"/>
    <w:rsid w:val="004406A6"/>
    <w:rsid w:val="00440928"/>
    <w:rsid w:val="00443E0B"/>
    <w:rsid w:val="0045264C"/>
    <w:rsid w:val="00461F58"/>
    <w:rsid w:val="00464628"/>
    <w:rsid w:val="00472FCD"/>
    <w:rsid w:val="00473053"/>
    <w:rsid w:val="00473674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4AE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5D32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3C8E"/>
    <w:rsid w:val="00696966"/>
    <w:rsid w:val="006974A1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6F7702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0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375DE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1016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AA5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21A7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7673"/>
    <w:rsid w:val="00960328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B7B9D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06611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0B69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0BC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F4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DA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23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1736-448D-40A6-B6B9-2C17FC6F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88</Pages>
  <Words>26430</Words>
  <Characters>150656</Characters>
  <Application>Microsoft Office Word</Application>
  <DocSecurity>0</DocSecurity>
  <Lines>1255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176733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212</cp:revision>
  <cp:lastPrinted>2016-12-26T06:25:00Z</cp:lastPrinted>
  <dcterms:created xsi:type="dcterms:W3CDTF">2016-01-13T12:36:00Z</dcterms:created>
  <dcterms:modified xsi:type="dcterms:W3CDTF">2016-12-26T06:44:00Z</dcterms:modified>
</cp:coreProperties>
</file>