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31495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тел.: +7 (495) 747-92-92,</w:t>
                  </w:r>
                </w:p>
                <w:p w:rsidR="00CA33D5" w:rsidRPr="000D67AD" w:rsidRDefault="00CA33D5"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A33D5" w:rsidRPr="000D67AD" w:rsidRDefault="00CA33D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A33D5" w:rsidRPr="000D67AD" w:rsidRDefault="00CA33D5"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A33D5" w:rsidRPr="000D67AD" w:rsidRDefault="00CA33D5"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A33D5" w:rsidRPr="00CA33D5" w:rsidRDefault="00CA33D5"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A33D5">
                    <w:rPr>
                      <w:rFonts w:ascii="Helios" w:hAnsi="Helios"/>
                      <w:sz w:val="12"/>
                      <w:szCs w:val="12"/>
                    </w:rPr>
                    <w:t>-</w:t>
                  </w:r>
                  <w:r w:rsidRPr="000D67AD">
                    <w:rPr>
                      <w:rFonts w:ascii="Helios" w:hAnsi="Helios"/>
                      <w:sz w:val="12"/>
                      <w:szCs w:val="12"/>
                      <w:lang w:val="en-US"/>
                    </w:rPr>
                    <w:t>mail</w:t>
                  </w:r>
                  <w:r w:rsidRPr="00CA33D5">
                    <w:rPr>
                      <w:rFonts w:ascii="Helios" w:hAnsi="Helios"/>
                      <w:sz w:val="12"/>
                      <w:szCs w:val="12"/>
                    </w:rPr>
                    <w:t xml:space="preserve">: </w:t>
                  </w:r>
                  <w:hyperlink r:id="rId8" w:history="1">
                    <w:r w:rsidRPr="000D67AD">
                      <w:rPr>
                        <w:rFonts w:ascii="Helios" w:hAnsi="Helios"/>
                        <w:sz w:val="12"/>
                        <w:szCs w:val="12"/>
                        <w:lang w:val="en-US"/>
                      </w:rPr>
                      <w:t>posta</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r w:rsidRPr="00CA33D5">
                    <w:rPr>
                      <w:rFonts w:ascii="Helios" w:hAnsi="Helios"/>
                      <w:sz w:val="12"/>
                      <w:szCs w:val="12"/>
                    </w:rPr>
                    <w:t xml:space="preserve">, </w:t>
                  </w:r>
                  <w:hyperlink r:id="rId9" w:history="1">
                    <w:r w:rsidRPr="000D67AD">
                      <w:rPr>
                        <w:rFonts w:ascii="Helios" w:hAnsi="Helios"/>
                        <w:sz w:val="12"/>
                        <w:szCs w:val="12"/>
                        <w:lang w:val="en-US"/>
                      </w:rPr>
                      <w:t>www</w:t>
                    </w:r>
                    <w:r w:rsidRPr="00CA33D5">
                      <w:rPr>
                        <w:rFonts w:ascii="Helios" w:hAnsi="Helios"/>
                        <w:sz w:val="12"/>
                        <w:szCs w:val="12"/>
                      </w:rPr>
                      <w:t>.</w:t>
                    </w:r>
                    <w:r w:rsidRPr="000D67AD">
                      <w:rPr>
                        <w:rFonts w:ascii="Helios" w:hAnsi="Helios"/>
                        <w:sz w:val="12"/>
                        <w:szCs w:val="12"/>
                        <w:lang w:val="en-US"/>
                      </w:rPr>
                      <w:t>mrsk</w:t>
                    </w:r>
                    <w:r w:rsidRPr="00CA33D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534B2D" w:rsidRPr="00E70D32" w:rsidRDefault="00534B2D" w:rsidP="00534B2D">
      <w:pPr>
        <w:ind w:left="5670" w:firstLine="0"/>
        <w:jc w:val="center"/>
        <w:rPr>
          <w:sz w:val="24"/>
          <w:szCs w:val="24"/>
        </w:rPr>
      </w:pPr>
      <w:r w:rsidRPr="00921936">
        <w:rPr>
          <w:sz w:val="24"/>
          <w:szCs w:val="24"/>
        </w:rPr>
        <w:t xml:space="preserve">                                    </w:t>
      </w:r>
      <w:r>
        <w:rPr>
          <w:sz w:val="24"/>
          <w:szCs w:val="24"/>
        </w:rPr>
        <w:t xml:space="preserve">  </w:t>
      </w:r>
      <w:r w:rsidRPr="00E70D32">
        <w:rPr>
          <w:sz w:val="24"/>
          <w:szCs w:val="24"/>
        </w:rPr>
        <w:t>УТВЕРЖДАЮ:</w:t>
      </w:r>
    </w:p>
    <w:p w:rsidR="00534B2D" w:rsidRPr="00E70D32" w:rsidRDefault="00534B2D" w:rsidP="00534B2D">
      <w:pPr>
        <w:spacing w:line="240" w:lineRule="auto"/>
        <w:jc w:val="right"/>
        <w:rPr>
          <w:sz w:val="24"/>
          <w:szCs w:val="24"/>
        </w:rPr>
      </w:pPr>
      <w:r w:rsidRPr="00E70D32">
        <w:rPr>
          <w:sz w:val="24"/>
          <w:szCs w:val="24"/>
        </w:rPr>
        <w:t>Председатель закупочной комиссии –</w:t>
      </w:r>
    </w:p>
    <w:p w:rsidR="00534B2D" w:rsidRPr="00E70D32" w:rsidRDefault="00534B2D" w:rsidP="00534B2D">
      <w:pPr>
        <w:spacing w:line="240" w:lineRule="auto"/>
        <w:jc w:val="right"/>
        <w:rPr>
          <w:sz w:val="24"/>
          <w:szCs w:val="24"/>
        </w:rPr>
      </w:pPr>
      <w:r w:rsidRPr="00E70D32">
        <w:rPr>
          <w:sz w:val="24"/>
          <w:szCs w:val="24"/>
        </w:rPr>
        <w:t xml:space="preserve">заместитель генерального директора – </w:t>
      </w:r>
    </w:p>
    <w:p w:rsidR="00534B2D" w:rsidRPr="00E70D32" w:rsidRDefault="00534B2D" w:rsidP="00534B2D">
      <w:pPr>
        <w:spacing w:line="240" w:lineRule="auto"/>
        <w:ind w:firstLine="6"/>
        <w:jc w:val="right"/>
        <w:rPr>
          <w:sz w:val="24"/>
          <w:szCs w:val="24"/>
        </w:rPr>
      </w:pPr>
      <w:r w:rsidRPr="00E70D32">
        <w:rPr>
          <w:sz w:val="24"/>
          <w:szCs w:val="24"/>
        </w:rPr>
        <w:t xml:space="preserve">                                                                                        директор филиала ПАО «МРСК Центра» –</w:t>
      </w:r>
    </w:p>
    <w:p w:rsidR="00534B2D" w:rsidRPr="00E70D32" w:rsidRDefault="00534B2D" w:rsidP="00534B2D">
      <w:pPr>
        <w:spacing w:line="240" w:lineRule="auto"/>
        <w:ind w:firstLine="6"/>
        <w:jc w:val="right"/>
        <w:rPr>
          <w:sz w:val="24"/>
          <w:szCs w:val="24"/>
        </w:rPr>
      </w:pPr>
      <w:r w:rsidRPr="00E70D32">
        <w:rPr>
          <w:sz w:val="24"/>
          <w:szCs w:val="24"/>
        </w:rPr>
        <w:t>«Воронежэнерго»</w:t>
      </w:r>
    </w:p>
    <w:p w:rsidR="00534B2D" w:rsidRPr="00E70D32" w:rsidRDefault="00534B2D" w:rsidP="00534B2D">
      <w:pPr>
        <w:ind w:firstLine="6"/>
        <w:rPr>
          <w:sz w:val="24"/>
          <w:szCs w:val="24"/>
        </w:rPr>
      </w:pPr>
    </w:p>
    <w:p w:rsidR="00534B2D" w:rsidRPr="00E70D32" w:rsidRDefault="00534B2D" w:rsidP="00534B2D">
      <w:pPr>
        <w:jc w:val="right"/>
        <w:rPr>
          <w:sz w:val="24"/>
          <w:szCs w:val="24"/>
        </w:rPr>
      </w:pPr>
      <w:r w:rsidRPr="00E70D32">
        <w:rPr>
          <w:sz w:val="24"/>
          <w:szCs w:val="24"/>
        </w:rPr>
        <w:t>___________________ Голубченко Е.А.</w:t>
      </w:r>
    </w:p>
    <w:p w:rsidR="00534B2D" w:rsidRPr="00E70D32" w:rsidRDefault="00534B2D" w:rsidP="00534B2D">
      <w:pPr>
        <w:jc w:val="right"/>
        <w:rPr>
          <w:sz w:val="24"/>
          <w:szCs w:val="24"/>
        </w:rPr>
      </w:pPr>
      <w:r w:rsidRPr="00E70D32">
        <w:rPr>
          <w:sz w:val="24"/>
          <w:szCs w:val="24"/>
        </w:rPr>
        <w:t>«</w:t>
      </w:r>
      <w:r w:rsidRPr="00546857">
        <w:rPr>
          <w:sz w:val="24"/>
          <w:szCs w:val="24"/>
        </w:rPr>
        <w:t>05</w:t>
      </w:r>
      <w:r>
        <w:rPr>
          <w:sz w:val="24"/>
          <w:szCs w:val="24"/>
        </w:rPr>
        <w:t>»</w:t>
      </w:r>
      <w:r w:rsidRPr="00546857">
        <w:rPr>
          <w:sz w:val="24"/>
          <w:szCs w:val="24"/>
        </w:rPr>
        <w:t xml:space="preserve"> </w:t>
      </w:r>
      <w:r>
        <w:rPr>
          <w:sz w:val="24"/>
          <w:szCs w:val="24"/>
        </w:rPr>
        <w:t>октября</w:t>
      </w:r>
      <w:r w:rsidRPr="00E70D32">
        <w:rPr>
          <w:sz w:val="24"/>
          <w:szCs w:val="24"/>
        </w:rPr>
        <w:t xml:space="preserve"> 2018 года.</w:t>
      </w:r>
    </w:p>
    <w:p w:rsidR="00534B2D" w:rsidRPr="00E70D32" w:rsidRDefault="00534B2D" w:rsidP="00534B2D">
      <w:pPr>
        <w:ind w:firstLine="0"/>
        <w:jc w:val="left"/>
        <w:rPr>
          <w:sz w:val="24"/>
          <w:szCs w:val="24"/>
        </w:rPr>
      </w:pPr>
    </w:p>
    <w:p w:rsidR="00534B2D" w:rsidRPr="00E70D32" w:rsidRDefault="00534B2D" w:rsidP="00534B2D">
      <w:pPr>
        <w:spacing w:line="240" w:lineRule="auto"/>
        <w:ind w:left="6946" w:right="-109" w:firstLine="0"/>
        <w:rPr>
          <w:b/>
          <w:kern w:val="36"/>
          <w:sz w:val="24"/>
          <w:szCs w:val="24"/>
        </w:rPr>
      </w:pPr>
      <w:r w:rsidRPr="00E70D32">
        <w:rPr>
          <w:b/>
          <w:kern w:val="36"/>
          <w:sz w:val="24"/>
          <w:szCs w:val="24"/>
        </w:rPr>
        <w:t>Согласовано на заседании</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закупочной комиссии</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Протокол №0</w:t>
      </w:r>
      <w:r>
        <w:rPr>
          <w:b/>
          <w:kern w:val="36"/>
          <w:sz w:val="24"/>
          <w:szCs w:val="24"/>
        </w:rPr>
        <w:t>3</w:t>
      </w:r>
      <w:r w:rsidR="00B425E1">
        <w:rPr>
          <w:b/>
          <w:kern w:val="36"/>
          <w:sz w:val="24"/>
          <w:szCs w:val="24"/>
        </w:rPr>
        <w:t>53</w:t>
      </w:r>
      <w:r w:rsidRPr="00E70D32">
        <w:rPr>
          <w:b/>
          <w:kern w:val="36"/>
          <w:sz w:val="24"/>
          <w:szCs w:val="24"/>
        </w:rPr>
        <w:t>-ВР-18</w:t>
      </w:r>
    </w:p>
    <w:p w:rsidR="00534B2D" w:rsidRPr="00E70D32" w:rsidRDefault="00534B2D" w:rsidP="00534B2D">
      <w:pPr>
        <w:spacing w:line="240" w:lineRule="auto"/>
        <w:ind w:left="6946" w:right="-109" w:firstLine="0"/>
        <w:rPr>
          <w:b/>
          <w:kern w:val="36"/>
          <w:sz w:val="24"/>
          <w:szCs w:val="24"/>
        </w:rPr>
      </w:pPr>
      <w:r w:rsidRPr="00E70D32">
        <w:rPr>
          <w:b/>
          <w:kern w:val="36"/>
          <w:sz w:val="24"/>
          <w:szCs w:val="24"/>
        </w:rPr>
        <w:t>от «</w:t>
      </w:r>
      <w:r>
        <w:rPr>
          <w:b/>
          <w:kern w:val="36"/>
          <w:sz w:val="24"/>
          <w:szCs w:val="24"/>
        </w:rPr>
        <w:t>05</w:t>
      </w:r>
      <w:r w:rsidRPr="00E70D32">
        <w:rPr>
          <w:b/>
          <w:kern w:val="36"/>
          <w:sz w:val="24"/>
          <w:szCs w:val="24"/>
        </w:rPr>
        <w:t xml:space="preserve">» </w:t>
      </w:r>
      <w:r>
        <w:rPr>
          <w:b/>
          <w:kern w:val="36"/>
          <w:sz w:val="24"/>
          <w:szCs w:val="24"/>
        </w:rPr>
        <w:t>октября</w:t>
      </w:r>
      <w:r w:rsidRPr="00E70D32">
        <w:rPr>
          <w:b/>
          <w:kern w:val="36"/>
          <w:sz w:val="24"/>
          <w:szCs w:val="24"/>
        </w:rPr>
        <w:t xml:space="preserve"> 2018 года</w:t>
      </w:r>
    </w:p>
    <w:p w:rsidR="00534B2D" w:rsidRPr="00382A07" w:rsidRDefault="00534B2D" w:rsidP="00534B2D">
      <w:pPr>
        <w:spacing w:line="264" w:lineRule="auto"/>
        <w:jc w:val="center"/>
        <w:rPr>
          <w:sz w:val="24"/>
          <w:szCs w:val="24"/>
        </w:rPr>
      </w:pPr>
    </w:p>
    <w:p w:rsidR="00534B2D" w:rsidRPr="00382A07" w:rsidRDefault="00534B2D" w:rsidP="00534B2D">
      <w:pPr>
        <w:spacing w:line="264" w:lineRule="auto"/>
        <w:jc w:val="center"/>
        <w:rPr>
          <w:sz w:val="24"/>
          <w:szCs w:val="24"/>
        </w:rPr>
      </w:pPr>
    </w:p>
    <w:p w:rsidR="00534B2D" w:rsidRPr="00382A07" w:rsidRDefault="00534B2D" w:rsidP="00534B2D">
      <w:pPr>
        <w:spacing w:line="264" w:lineRule="auto"/>
        <w:jc w:val="center"/>
        <w:rPr>
          <w:sz w:val="24"/>
          <w:szCs w:val="24"/>
        </w:rPr>
      </w:pPr>
    </w:p>
    <w:p w:rsidR="00534B2D" w:rsidRPr="00382A07" w:rsidRDefault="00534B2D" w:rsidP="00534B2D">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534B2D" w:rsidRPr="00382A07" w:rsidRDefault="00534B2D" w:rsidP="00534B2D">
      <w:pPr>
        <w:pStyle w:val="1f5"/>
        <w:spacing w:line="264" w:lineRule="auto"/>
        <w:ind w:left="0" w:right="0"/>
        <w:jc w:val="center"/>
        <w:rPr>
          <w:rFonts w:ascii="Times New Roman" w:hAnsi="Times New Roman"/>
          <w:sz w:val="24"/>
          <w:szCs w:val="24"/>
        </w:rPr>
      </w:pPr>
    </w:p>
    <w:p w:rsidR="00534B2D" w:rsidRPr="00382A07" w:rsidRDefault="00534B2D" w:rsidP="00534B2D">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534B2D" w:rsidRPr="00382A07" w:rsidRDefault="00534B2D" w:rsidP="00534B2D">
      <w:pPr>
        <w:spacing w:line="264" w:lineRule="auto"/>
        <w:ind w:firstLine="0"/>
        <w:jc w:val="center"/>
        <w:rPr>
          <w:b/>
          <w:sz w:val="24"/>
          <w:szCs w:val="24"/>
        </w:rPr>
      </w:pPr>
      <w:r w:rsidRPr="00382A07">
        <w:rPr>
          <w:b/>
          <w:sz w:val="24"/>
          <w:szCs w:val="24"/>
        </w:rPr>
        <w:t xml:space="preserve">на право заключения </w:t>
      </w:r>
      <w:r w:rsidRPr="002D1B59">
        <w:rPr>
          <w:b/>
          <w:sz w:val="24"/>
          <w:szCs w:val="24"/>
        </w:rPr>
        <w:t xml:space="preserve">Договора </w:t>
      </w:r>
      <w:r w:rsidR="001463DF" w:rsidRPr="001463DF">
        <w:rPr>
          <w:b/>
          <w:sz w:val="24"/>
          <w:szCs w:val="24"/>
        </w:rPr>
        <w:t xml:space="preserve">на поставку </w:t>
      </w:r>
      <w:r w:rsidR="00B425E1">
        <w:rPr>
          <w:b/>
          <w:sz w:val="24"/>
          <w:szCs w:val="24"/>
        </w:rPr>
        <w:t>к</w:t>
      </w:r>
      <w:r w:rsidR="00B425E1" w:rsidRPr="00B425E1">
        <w:rPr>
          <w:b/>
          <w:sz w:val="24"/>
          <w:szCs w:val="24"/>
        </w:rPr>
        <w:t>омплектующих РЗА</w:t>
      </w:r>
      <w:r w:rsidR="001463DF" w:rsidRPr="002D1B59">
        <w:rPr>
          <w:b/>
          <w:sz w:val="24"/>
          <w:szCs w:val="24"/>
        </w:rPr>
        <w:t xml:space="preserve"> </w:t>
      </w:r>
      <w:r w:rsidRPr="002D1B59">
        <w:rPr>
          <w:b/>
          <w:sz w:val="24"/>
          <w:szCs w:val="24"/>
        </w:rPr>
        <w:t>для нужд ПАО «МРСК Центра» (филиал</w:t>
      </w:r>
      <w:r>
        <w:rPr>
          <w:b/>
          <w:sz w:val="24"/>
          <w:szCs w:val="24"/>
        </w:rPr>
        <w:t>а</w:t>
      </w:r>
      <w:r w:rsidRPr="002D1B59">
        <w:rPr>
          <w:b/>
          <w:sz w:val="24"/>
          <w:szCs w:val="24"/>
        </w:rPr>
        <w:t xml:space="preserve"> «Воронежэнерго»)</w:t>
      </w:r>
    </w:p>
    <w:p w:rsidR="00534B2D" w:rsidRPr="00382A07" w:rsidRDefault="00534B2D" w:rsidP="00534B2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534B2D" w:rsidRPr="00382A07" w:rsidRDefault="00534B2D" w:rsidP="00534B2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 КОММЕРЧЕСКАЯ и техническая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5B7264">
        <w:rPr>
          <w:sz w:val="24"/>
          <w:szCs w:val="24"/>
        </w:rPr>
        <w:t>Воронеж</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C20587">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C20587">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C20587">
        <w:rPr>
          <w:noProof/>
        </w:rPr>
        <w:t>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C20587">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C20587">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C20587">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C20587">
        <w:rPr>
          <w:noProof/>
        </w:rPr>
        <w:t>8</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C20587">
        <w:rPr>
          <w:noProof/>
        </w:rPr>
        <w:t>10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C20587">
        <w:rPr>
          <w:noProof/>
        </w:rPr>
        <w:t>10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C20587">
        <w:rPr>
          <w:noProof/>
        </w:rPr>
        <w:t>10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C20587">
        <w:rPr>
          <w:noProof/>
        </w:rPr>
        <w:t>11</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C20587">
        <w:rPr>
          <w:noProof/>
        </w:rPr>
        <w:t>13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C20587">
        <w:rPr>
          <w:noProof/>
        </w:rPr>
        <w:t>13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C20587">
        <w:rPr>
          <w:noProof/>
        </w:rPr>
        <w:t>13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C20587">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C20587">
        <w:rPr>
          <w:noProof/>
        </w:rPr>
        <w:t>30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C20587">
        <w:rPr>
          <w:noProof/>
        </w:rPr>
        <w:t>31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C20587">
        <w:rPr>
          <w:noProof/>
        </w:rPr>
        <w:t>31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C20587">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C20587">
        <w:rPr>
          <w:noProof/>
        </w:rPr>
        <w:t>34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C20587">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C20587">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C20587">
        <w:rPr>
          <w:noProof/>
        </w:rPr>
        <w:t>37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C20587">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C20587">
        <w:rPr>
          <w:noProof/>
        </w:rPr>
        <w:t>41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C20587">
        <w:rPr>
          <w:noProof/>
        </w:rPr>
        <w:t>41</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C20587">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C20587">
        <w:rPr>
          <w:noProof/>
        </w:rPr>
        <w:t>43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C20587">
        <w:rPr>
          <w:noProof/>
        </w:rPr>
        <w:t>43</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C20587">
        <w:rPr>
          <w:noProof/>
        </w:rPr>
        <w:t>47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C20587">
        <w:rPr>
          <w:noProof/>
        </w:rPr>
        <w:t>49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C20587">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C20587">
        <w:rPr>
          <w:noProof/>
        </w:rPr>
        <w:t>54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C20587">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C20587">
        <w:rPr>
          <w:noProof/>
        </w:rPr>
        <w:t>58</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C20587">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C20587">
        <w:rPr>
          <w:noProof/>
        </w:rPr>
        <w:t>67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C20587">
        <w:rPr>
          <w:noProof/>
        </w:rPr>
        <w:t>69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C20587">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C20587">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C20587">
        <w:rPr>
          <w:noProof/>
        </w:rPr>
        <w:t>78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C20587">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C20587">
        <w:rPr>
          <w:noProof/>
        </w:rPr>
        <w:t>84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C20587">
        <w:rPr>
          <w:noProof/>
        </w:rPr>
        <w:t>86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C20587">
        <w:rPr>
          <w:noProof/>
        </w:rPr>
        <w:t>88</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98588843"/>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98588844"/>
      <w:bookmarkEnd w:id="8"/>
      <w:r w:rsidRPr="00382A07">
        <w:t>Общие сведения о процедуре запроса предложений</w:t>
      </w:r>
      <w:bookmarkEnd w:id="9"/>
    </w:p>
    <w:p w:rsidR="005B75A6"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bookmarkEnd w:id="10"/>
      <w:r w:rsidR="00D15387" w:rsidRPr="00A27496">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7" w:history="1">
        <w:r w:rsidR="00D15387" w:rsidRPr="00A27496">
          <w:rPr>
            <w:rStyle w:val="a7"/>
            <w:sz w:val="24"/>
            <w:szCs w:val="24"/>
            <w:lang w:val="en-US"/>
          </w:rPr>
          <w:t>Zaitseva</w:t>
        </w:r>
        <w:r w:rsidR="00D15387" w:rsidRPr="00A27496">
          <w:rPr>
            <w:rStyle w:val="a7"/>
            <w:sz w:val="24"/>
            <w:szCs w:val="24"/>
          </w:rPr>
          <w:t>.</w:t>
        </w:r>
        <w:r w:rsidR="00D15387" w:rsidRPr="00A27496">
          <w:rPr>
            <w:rStyle w:val="a7"/>
            <w:sz w:val="24"/>
            <w:szCs w:val="24"/>
            <w:lang w:val="en-US"/>
          </w:rPr>
          <w:t>AA</w:t>
        </w:r>
        <w:r w:rsidR="00D15387" w:rsidRPr="00A27496">
          <w:rPr>
            <w:rStyle w:val="a7"/>
            <w:sz w:val="24"/>
            <w:szCs w:val="24"/>
          </w:rPr>
          <w:t>@</w:t>
        </w:r>
        <w:r w:rsidR="00D15387" w:rsidRPr="00A27496">
          <w:rPr>
            <w:rStyle w:val="a7"/>
            <w:sz w:val="24"/>
            <w:szCs w:val="24"/>
            <w:lang w:val="en-US"/>
          </w:rPr>
          <w:t>mrsk</w:t>
        </w:r>
        <w:r w:rsidR="00D15387" w:rsidRPr="00A27496">
          <w:rPr>
            <w:rStyle w:val="a7"/>
            <w:sz w:val="24"/>
            <w:szCs w:val="24"/>
          </w:rPr>
          <w:t>-1.</w:t>
        </w:r>
        <w:r w:rsidR="00D15387" w:rsidRPr="00A27496">
          <w:rPr>
            <w:rStyle w:val="a7"/>
            <w:sz w:val="24"/>
            <w:szCs w:val="24"/>
            <w:lang w:val="en-US"/>
          </w:rPr>
          <w:t>ru</w:t>
        </w:r>
      </w:hyperlink>
      <w:r w:rsidR="00D15387" w:rsidRPr="00A27496">
        <w:rPr>
          <w:rStyle w:val="a7"/>
          <w:sz w:val="24"/>
          <w:szCs w:val="24"/>
        </w:rPr>
        <w:t>,</w:t>
      </w:r>
      <w:r w:rsidR="00D15387" w:rsidRPr="00A27496">
        <w:rPr>
          <w:iCs/>
          <w:sz w:val="24"/>
          <w:szCs w:val="24"/>
        </w:rPr>
        <w:t xml:space="preserve"> ответственное лицо – Лещева Екатерина Николаевна, контактный телефон - (473) 257-94-66, адрес электронной почты: </w:t>
      </w:r>
      <w:hyperlink r:id="rId18" w:history="1">
        <w:r w:rsidR="00D15387" w:rsidRPr="003424AA">
          <w:rPr>
            <w:rStyle w:val="a7"/>
            <w:sz w:val="24"/>
            <w:szCs w:val="24"/>
            <w:lang w:val="en-US"/>
          </w:rPr>
          <w:t>Lescheva</w:t>
        </w:r>
        <w:r w:rsidR="00D15387" w:rsidRPr="003424AA">
          <w:rPr>
            <w:rStyle w:val="a7"/>
            <w:sz w:val="24"/>
            <w:szCs w:val="24"/>
          </w:rPr>
          <w:t>.</w:t>
        </w:r>
        <w:r w:rsidR="00D15387" w:rsidRPr="003424AA">
          <w:rPr>
            <w:rStyle w:val="a7"/>
            <w:sz w:val="24"/>
            <w:szCs w:val="24"/>
            <w:lang w:val="en-US"/>
          </w:rPr>
          <w:t>EN</w:t>
        </w:r>
        <w:r w:rsidR="00D15387" w:rsidRPr="003424AA">
          <w:rPr>
            <w:rStyle w:val="a7"/>
            <w:sz w:val="24"/>
            <w:szCs w:val="24"/>
          </w:rPr>
          <w:t>@</w:t>
        </w:r>
        <w:r w:rsidR="00D15387" w:rsidRPr="003424AA">
          <w:rPr>
            <w:rStyle w:val="a7"/>
            <w:sz w:val="24"/>
            <w:szCs w:val="24"/>
            <w:lang w:val="en-US"/>
          </w:rPr>
          <w:t>mrsk</w:t>
        </w:r>
        <w:r w:rsidR="00D15387" w:rsidRPr="003424AA">
          <w:rPr>
            <w:rStyle w:val="a7"/>
            <w:sz w:val="24"/>
            <w:szCs w:val="24"/>
          </w:rPr>
          <w:t>-1.</w:t>
        </w:r>
        <w:r w:rsidR="00D15387" w:rsidRPr="003424AA">
          <w:rPr>
            <w:rStyle w:val="a7"/>
            <w:sz w:val="24"/>
            <w:szCs w:val="24"/>
            <w:lang w:val="en-US"/>
          </w:rPr>
          <w:t>ru</w:t>
        </w:r>
      </w:hyperlink>
      <w:r w:rsidR="00D15387" w:rsidRPr="003424AA">
        <w:rPr>
          <w:rStyle w:val="a7"/>
          <w:sz w:val="24"/>
          <w:szCs w:val="24"/>
        </w:rPr>
        <w:t>.</w:t>
      </w:r>
      <w:r w:rsidR="00D15387" w:rsidRPr="003424AA">
        <w:rPr>
          <w:sz w:val="24"/>
          <w:szCs w:val="24"/>
        </w:rPr>
        <w:t xml:space="preserve"> </w:t>
      </w:r>
      <w:r w:rsidR="00D15387" w:rsidRPr="003424AA">
        <w:rPr>
          <w:iCs/>
          <w:sz w:val="24"/>
          <w:szCs w:val="24"/>
        </w:rPr>
        <w:t>Извещением</w:t>
      </w:r>
      <w:r w:rsidR="00D15387" w:rsidRPr="003424AA">
        <w:rPr>
          <w:sz w:val="24"/>
          <w:szCs w:val="24"/>
        </w:rPr>
        <w:t xml:space="preserve"> о проведении открытого </w:t>
      </w:r>
      <w:r w:rsidR="00D15387" w:rsidRPr="003424AA">
        <w:rPr>
          <w:iCs/>
          <w:sz w:val="24"/>
          <w:szCs w:val="24"/>
        </w:rPr>
        <w:t>запроса предложений</w:t>
      </w:r>
      <w:r w:rsidR="00D15387" w:rsidRPr="003424AA">
        <w:rPr>
          <w:sz w:val="24"/>
          <w:szCs w:val="24"/>
        </w:rPr>
        <w:t xml:space="preserve">, опубликованным </w:t>
      </w:r>
      <w:r w:rsidR="00D15387" w:rsidRPr="003424AA">
        <w:rPr>
          <w:b/>
          <w:sz w:val="24"/>
          <w:szCs w:val="24"/>
        </w:rPr>
        <w:t>«</w:t>
      </w:r>
      <w:r w:rsidR="00C20587">
        <w:rPr>
          <w:b/>
          <w:sz w:val="24"/>
          <w:szCs w:val="24"/>
        </w:rPr>
        <w:t>1</w:t>
      </w:r>
      <w:r w:rsidR="00563E45">
        <w:rPr>
          <w:b/>
          <w:sz w:val="24"/>
          <w:szCs w:val="24"/>
        </w:rPr>
        <w:t>5</w:t>
      </w:r>
      <w:r w:rsidR="00D15387" w:rsidRPr="003424AA">
        <w:rPr>
          <w:b/>
          <w:sz w:val="24"/>
          <w:szCs w:val="24"/>
        </w:rPr>
        <w:t xml:space="preserve">» </w:t>
      </w:r>
      <w:r w:rsidR="00D15387">
        <w:rPr>
          <w:b/>
          <w:sz w:val="24"/>
          <w:szCs w:val="24"/>
        </w:rPr>
        <w:t>октября</w:t>
      </w:r>
      <w:r w:rsidR="00D15387" w:rsidRPr="003424AA">
        <w:rPr>
          <w:b/>
          <w:sz w:val="24"/>
          <w:szCs w:val="24"/>
        </w:rPr>
        <w:t xml:space="preserve"> 2018 г.</w:t>
      </w:r>
      <w:r w:rsidR="00D15387" w:rsidRPr="003424AA">
        <w:rPr>
          <w:sz w:val="24"/>
          <w:szCs w:val="24"/>
        </w:rPr>
        <w:t xml:space="preserve"> н</w:t>
      </w:r>
      <w:r w:rsidR="00D15387" w:rsidRPr="00382A07">
        <w:rPr>
          <w:sz w:val="24"/>
          <w:szCs w:val="24"/>
        </w:rPr>
        <w:t>а официальном сайте (</w:t>
      </w:r>
      <w:hyperlink r:id="rId19" w:history="1">
        <w:r w:rsidR="00D15387" w:rsidRPr="00382A07">
          <w:rPr>
            <w:rStyle w:val="a7"/>
            <w:color w:val="auto"/>
            <w:sz w:val="24"/>
            <w:szCs w:val="24"/>
          </w:rPr>
          <w:t>www.zakupki.</w:t>
        </w:r>
        <w:r w:rsidR="00D15387" w:rsidRPr="00382A07">
          <w:rPr>
            <w:rStyle w:val="a7"/>
            <w:color w:val="auto"/>
            <w:sz w:val="24"/>
            <w:szCs w:val="24"/>
            <w:lang w:val="en-US"/>
          </w:rPr>
          <w:t>gov</w:t>
        </w:r>
        <w:r w:rsidR="00D15387" w:rsidRPr="00382A07">
          <w:rPr>
            <w:rStyle w:val="a7"/>
            <w:color w:val="auto"/>
            <w:sz w:val="24"/>
            <w:szCs w:val="24"/>
          </w:rPr>
          <w:t>.ru</w:t>
        </w:r>
      </w:hyperlink>
      <w:r w:rsidR="00D15387" w:rsidRPr="00382A07">
        <w:rPr>
          <w:sz w:val="24"/>
          <w:szCs w:val="24"/>
        </w:rPr>
        <w:t>),</w:t>
      </w:r>
      <w:r w:rsidR="00D15387" w:rsidRPr="00382A07">
        <w:rPr>
          <w:iCs/>
          <w:sz w:val="24"/>
          <w:szCs w:val="24"/>
        </w:rPr>
        <w:t xml:space="preserve"> </w:t>
      </w:r>
      <w:r w:rsidR="00D15387" w:rsidRPr="00382A07">
        <w:rPr>
          <w:sz w:val="24"/>
          <w:szCs w:val="24"/>
        </w:rPr>
        <w:t xml:space="preserve">на сайте </w:t>
      </w:r>
      <w:r w:rsidR="00D15387" w:rsidRPr="00382A07">
        <w:rPr>
          <w:iCs/>
          <w:sz w:val="24"/>
          <w:szCs w:val="24"/>
        </w:rPr>
        <w:t>ПАО «МРСК Центра»</w:t>
      </w:r>
      <w:r w:rsidR="00D15387" w:rsidRPr="00382A07">
        <w:rPr>
          <w:sz w:val="24"/>
          <w:szCs w:val="24"/>
        </w:rPr>
        <w:t xml:space="preserve"> (</w:t>
      </w:r>
      <w:hyperlink r:id="rId20" w:history="1">
        <w:r w:rsidR="00D15387" w:rsidRPr="00382A07">
          <w:rPr>
            <w:rStyle w:val="a7"/>
            <w:color w:val="auto"/>
            <w:sz w:val="24"/>
            <w:szCs w:val="24"/>
          </w:rPr>
          <w:t>www.mrsk-1.ru</w:t>
        </w:r>
      </w:hyperlink>
      <w:r w:rsidR="00D15387" w:rsidRPr="00382A07">
        <w:rPr>
          <w:sz w:val="24"/>
          <w:szCs w:val="24"/>
        </w:rPr>
        <w:t xml:space="preserve">), на сайте ЭТП, указанном в п. </w:t>
      </w:r>
      <w:r w:rsidR="00D15387">
        <w:fldChar w:fldCharType="begin"/>
      </w:r>
      <w:r w:rsidR="00D15387">
        <w:instrText xml:space="preserve"> REF _Ref440269836 \r \h  \* MERGEFORMAT </w:instrText>
      </w:r>
      <w:r w:rsidR="00D15387">
        <w:fldChar w:fldCharType="separate"/>
      </w:r>
      <w:r w:rsidR="00C20587" w:rsidRPr="00C20587">
        <w:rPr>
          <w:sz w:val="24"/>
          <w:szCs w:val="24"/>
        </w:rPr>
        <w:t>1.1.2</w:t>
      </w:r>
      <w:r w:rsidR="00D15387">
        <w:fldChar w:fldCharType="end"/>
      </w:r>
      <w:r w:rsidR="00D15387" w:rsidRPr="00382A07">
        <w:rPr>
          <w:sz w:val="24"/>
          <w:szCs w:val="24"/>
        </w:rPr>
        <w:t xml:space="preserve"> настоящей Документации, </w:t>
      </w:r>
      <w:r w:rsidR="00D15387" w:rsidRPr="00382A07">
        <w:rPr>
          <w:iCs/>
          <w:sz w:val="24"/>
          <w:szCs w:val="24"/>
        </w:rPr>
        <w:t xml:space="preserve"> приг</w:t>
      </w:r>
      <w:r w:rsidR="00D15387" w:rsidRPr="00382A07">
        <w:rPr>
          <w:sz w:val="24"/>
          <w:szCs w:val="24"/>
        </w:rPr>
        <w:t xml:space="preserve">ласило юридических лиц и физических лиц (в т. ч. индивидуальных предпринимателей) </w:t>
      </w:r>
      <w:r w:rsidR="00D15387" w:rsidRPr="00C138E5">
        <w:rPr>
          <w:sz w:val="24"/>
          <w:szCs w:val="24"/>
        </w:rPr>
        <w:t xml:space="preserve">являющихся </w:t>
      </w:r>
      <w:r w:rsidR="00D15387" w:rsidRPr="003424AA">
        <w:rPr>
          <w:sz w:val="24"/>
          <w:szCs w:val="24"/>
        </w:rPr>
        <w:t xml:space="preserve">субъектами малого и среднего предпринимательства (соответствующих критериям отнесения к субъектам </w:t>
      </w:r>
      <w:r w:rsidR="00D15387" w:rsidRPr="00275D67">
        <w:rPr>
          <w:sz w:val="24"/>
          <w:szCs w:val="24"/>
        </w:rPr>
        <w:t xml:space="preserve">малого и среднего предпринимательства, в соответствии с Федеральным законом Российской Федерации от 24 июля 2007 г. N 209-ФЗ «О развитии малого </w:t>
      </w:r>
      <w:r w:rsidR="00D15387" w:rsidRPr="00B435B7">
        <w:rPr>
          <w:sz w:val="24"/>
          <w:szCs w:val="24"/>
        </w:rPr>
        <w:t xml:space="preserve">и среднего предпринимательства в Российской Федерации») (далее – Участники) к участию в процедуре </w:t>
      </w:r>
      <w:r w:rsidR="00D15387" w:rsidRPr="00B435B7">
        <w:rPr>
          <w:iCs/>
          <w:sz w:val="24"/>
          <w:szCs w:val="24"/>
        </w:rPr>
        <w:t xml:space="preserve">Открытого запроса предложений (далее – запрос предложений) на право заключения Договора </w:t>
      </w:r>
      <w:r w:rsidR="00C20587" w:rsidRPr="00655686">
        <w:rPr>
          <w:sz w:val="24"/>
        </w:rPr>
        <w:t xml:space="preserve">на поставку </w:t>
      </w:r>
      <w:r w:rsidR="009516A4">
        <w:rPr>
          <w:sz w:val="24"/>
        </w:rPr>
        <w:t>к</w:t>
      </w:r>
      <w:r w:rsidR="009516A4">
        <w:rPr>
          <w:iCs/>
        </w:rPr>
        <w:t>омплектующих РЗА</w:t>
      </w:r>
      <w:r w:rsidR="00D15387" w:rsidRPr="00B435B7">
        <w:rPr>
          <w:sz w:val="24"/>
          <w:szCs w:val="24"/>
        </w:rPr>
        <w:t xml:space="preserve"> для нужд ПАО</w:t>
      </w:r>
      <w:r w:rsidR="00D15387" w:rsidRPr="00B435B7">
        <w:rPr>
          <w:iCs/>
          <w:sz w:val="24"/>
          <w:szCs w:val="24"/>
        </w:rPr>
        <w:t xml:space="preserve"> «МРСК Центра» (филиала </w:t>
      </w:r>
      <w:r w:rsidR="00D15387" w:rsidRPr="00B435B7">
        <w:rPr>
          <w:sz w:val="24"/>
          <w:szCs w:val="24"/>
        </w:rPr>
        <w:t>«Воронежэнерго»), расположенного по адресу: РФ, 394033, г. Воронеж, ул. Арзамасская, 2)</w:t>
      </w:r>
      <w:r w:rsidRPr="00B435B7">
        <w:rPr>
          <w:sz w:val="24"/>
          <w:szCs w:val="24"/>
        </w:rPr>
        <w:t>.</w:t>
      </w:r>
      <w:bookmarkEnd w:id="11"/>
      <w:bookmarkEnd w:id="12"/>
      <w:bookmarkEnd w:id="13"/>
    </w:p>
    <w:p w:rsidR="00717F60"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435B7">
        <w:rPr>
          <w:sz w:val="24"/>
          <w:szCs w:val="24"/>
        </w:rPr>
        <w:t xml:space="preserve">Настоящий </w:t>
      </w:r>
      <w:r w:rsidR="004B5EB3" w:rsidRPr="00B435B7">
        <w:rPr>
          <w:sz w:val="24"/>
          <w:szCs w:val="24"/>
        </w:rPr>
        <w:t>З</w:t>
      </w:r>
      <w:r w:rsidRPr="00B435B7">
        <w:rPr>
          <w:sz w:val="24"/>
          <w:szCs w:val="24"/>
        </w:rPr>
        <w:t xml:space="preserve">апрос предложений проводится в соответствии с правилами и с использованием функционала </w:t>
      </w:r>
      <w:r w:rsidR="00914CDF" w:rsidRPr="00B435B7">
        <w:rPr>
          <w:sz w:val="24"/>
          <w:szCs w:val="24"/>
        </w:rPr>
        <w:t xml:space="preserve">электронной торговой площадки ПАО «Россети» </w:t>
      </w:r>
      <w:hyperlink r:id="rId21" w:history="1">
        <w:r w:rsidR="00C33E38" w:rsidRPr="00B435B7">
          <w:rPr>
            <w:rStyle w:val="a7"/>
            <w:sz w:val="24"/>
            <w:szCs w:val="24"/>
          </w:rPr>
          <w:t>etp.rosseti.ru</w:t>
        </w:r>
      </w:hyperlink>
      <w:r w:rsidR="00914CDF" w:rsidRPr="00B435B7">
        <w:rPr>
          <w:sz w:val="24"/>
          <w:szCs w:val="24"/>
        </w:rPr>
        <w:t xml:space="preserve"> </w:t>
      </w:r>
      <w:r w:rsidR="00702B2C" w:rsidRPr="00B435B7">
        <w:rPr>
          <w:sz w:val="24"/>
          <w:szCs w:val="24"/>
        </w:rPr>
        <w:t>(далее — ЭТП)</w:t>
      </w:r>
      <w:r w:rsidR="005B75A6" w:rsidRPr="00B435B7">
        <w:rPr>
          <w:sz w:val="24"/>
          <w:szCs w:val="24"/>
        </w:rPr>
        <w:t>.</w:t>
      </w:r>
      <w:bookmarkEnd w:id="14"/>
    </w:p>
    <w:p w:rsidR="00717F60" w:rsidRPr="00B435B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435B7">
        <w:rPr>
          <w:sz w:val="24"/>
          <w:szCs w:val="24"/>
        </w:rPr>
        <w:t>Заказчик</w:t>
      </w:r>
      <w:r w:rsidR="00702B2C" w:rsidRPr="00B435B7">
        <w:rPr>
          <w:sz w:val="24"/>
          <w:szCs w:val="24"/>
        </w:rPr>
        <w:t xml:space="preserve">: </w:t>
      </w:r>
      <w:r w:rsidR="00702B2C" w:rsidRPr="00B435B7">
        <w:rPr>
          <w:iCs/>
          <w:sz w:val="24"/>
          <w:szCs w:val="24"/>
        </w:rPr>
        <w:t>ПАО «МРСК Центра».</w:t>
      </w:r>
      <w:r w:rsidRPr="00B435B7">
        <w:rPr>
          <w:rStyle w:val="aa"/>
          <w:sz w:val="24"/>
          <w:szCs w:val="24"/>
        </w:rPr>
        <w:t xml:space="preserve"> </w:t>
      </w:r>
      <w:bookmarkEnd w:id="15"/>
    </w:p>
    <w:p w:rsidR="008C4223" w:rsidRPr="00B435B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435B7">
        <w:rPr>
          <w:sz w:val="24"/>
          <w:szCs w:val="24"/>
        </w:rPr>
        <w:t>Предмет З</w:t>
      </w:r>
      <w:r w:rsidR="00717F60" w:rsidRPr="00B435B7">
        <w:rPr>
          <w:sz w:val="24"/>
          <w:szCs w:val="24"/>
        </w:rPr>
        <w:t>апроса предложений</w:t>
      </w:r>
      <w:r w:rsidR="00702B2C" w:rsidRPr="00B435B7">
        <w:rPr>
          <w:sz w:val="24"/>
          <w:szCs w:val="24"/>
        </w:rPr>
        <w:t>:</w:t>
      </w:r>
      <w:bookmarkEnd w:id="16"/>
    </w:p>
    <w:p w:rsidR="00A40714" w:rsidRPr="00B435B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435B7">
        <w:rPr>
          <w:b/>
          <w:sz w:val="24"/>
          <w:szCs w:val="24"/>
          <w:u w:val="single"/>
        </w:rPr>
        <w:t>Лот №1:</w:t>
      </w:r>
      <w:r w:rsidR="00717F60" w:rsidRPr="00B435B7">
        <w:rPr>
          <w:sz w:val="24"/>
          <w:szCs w:val="24"/>
        </w:rPr>
        <w:t xml:space="preserve"> право заключения </w:t>
      </w:r>
      <w:r w:rsidR="00123C70" w:rsidRPr="00B435B7">
        <w:rPr>
          <w:sz w:val="24"/>
          <w:szCs w:val="24"/>
        </w:rPr>
        <w:t>Договор</w:t>
      </w:r>
      <w:r w:rsidR="00275D67" w:rsidRPr="00B435B7">
        <w:rPr>
          <w:sz w:val="24"/>
          <w:szCs w:val="24"/>
        </w:rPr>
        <w:t>а</w:t>
      </w:r>
      <w:r w:rsidR="00A40714" w:rsidRPr="00B435B7">
        <w:rPr>
          <w:sz w:val="24"/>
          <w:szCs w:val="24"/>
        </w:rPr>
        <w:t xml:space="preserve"> </w:t>
      </w:r>
      <w:r w:rsidR="00A87D29" w:rsidRPr="00655686">
        <w:rPr>
          <w:sz w:val="24"/>
        </w:rPr>
        <w:t xml:space="preserve">на поставку </w:t>
      </w:r>
      <w:r w:rsidR="009516A4">
        <w:rPr>
          <w:sz w:val="24"/>
        </w:rPr>
        <w:t>к</w:t>
      </w:r>
      <w:r w:rsidR="009516A4">
        <w:rPr>
          <w:iCs/>
        </w:rPr>
        <w:t>омплектующих РЗА</w:t>
      </w:r>
      <w:r w:rsidR="00702B2C" w:rsidRPr="00B435B7">
        <w:rPr>
          <w:sz w:val="24"/>
          <w:szCs w:val="24"/>
        </w:rPr>
        <w:t xml:space="preserve"> для нужд ПАО «МРСК Центра» (филиал</w:t>
      </w:r>
      <w:r w:rsidR="00275D67" w:rsidRPr="00B435B7">
        <w:rPr>
          <w:sz w:val="24"/>
          <w:szCs w:val="24"/>
        </w:rPr>
        <w:t>а</w:t>
      </w:r>
      <w:r w:rsidR="00702B2C" w:rsidRPr="00B435B7">
        <w:rPr>
          <w:sz w:val="24"/>
          <w:szCs w:val="24"/>
        </w:rPr>
        <w:t xml:space="preserve"> «Воронежэнерго</w:t>
      </w:r>
      <w:r w:rsidR="00862664" w:rsidRPr="00B435B7">
        <w:rPr>
          <w:sz w:val="24"/>
          <w:szCs w:val="24"/>
        </w:rPr>
        <w:t>»</w:t>
      </w:r>
      <w:r w:rsidR="00702B2C" w:rsidRPr="00B435B7">
        <w:rPr>
          <w:sz w:val="24"/>
          <w:szCs w:val="24"/>
        </w:rPr>
        <w:t>)</w:t>
      </w:r>
      <w:bookmarkEnd w:id="17"/>
      <w:r w:rsidR="00702B2C" w:rsidRPr="00B435B7">
        <w:rPr>
          <w:sz w:val="24"/>
          <w:szCs w:val="24"/>
        </w:rPr>
        <w:t>.</w:t>
      </w:r>
    </w:p>
    <w:p w:rsidR="008C4223" w:rsidRPr="00B435B7" w:rsidRDefault="008C4223" w:rsidP="00E722B6">
      <w:pPr>
        <w:keepNext/>
        <w:autoSpaceDE w:val="0"/>
        <w:autoSpaceDN w:val="0"/>
        <w:spacing w:line="264" w:lineRule="auto"/>
        <w:ind w:firstLine="540"/>
        <w:rPr>
          <w:sz w:val="24"/>
          <w:szCs w:val="24"/>
          <w:lang w:eastAsia="ru-RU"/>
        </w:rPr>
      </w:pPr>
      <w:r w:rsidRPr="00B435B7">
        <w:rPr>
          <w:sz w:val="24"/>
          <w:szCs w:val="24"/>
        </w:rPr>
        <w:t xml:space="preserve">Количество лотов: </w:t>
      </w:r>
      <w:r w:rsidRPr="00B435B7">
        <w:rPr>
          <w:b/>
          <w:sz w:val="24"/>
          <w:szCs w:val="24"/>
        </w:rPr>
        <w:t>1 (один)</w:t>
      </w:r>
      <w:r w:rsidRPr="00B435B7">
        <w:rPr>
          <w:sz w:val="24"/>
          <w:szCs w:val="24"/>
        </w:rPr>
        <w:t>.</w:t>
      </w:r>
    </w:p>
    <w:bookmarkEnd w:id="18"/>
    <w:p w:rsidR="009D7F01" w:rsidRPr="00B435B7" w:rsidRDefault="009D7F01" w:rsidP="00E722B6">
      <w:pPr>
        <w:keepNext/>
        <w:autoSpaceDE w:val="0"/>
        <w:autoSpaceDN w:val="0"/>
        <w:spacing w:line="264" w:lineRule="auto"/>
        <w:ind w:firstLine="540"/>
        <w:rPr>
          <w:sz w:val="24"/>
          <w:szCs w:val="24"/>
          <w:lang w:eastAsia="ru-RU"/>
        </w:rPr>
      </w:pPr>
      <w:r w:rsidRPr="00B435B7">
        <w:rPr>
          <w:i/>
          <w:snapToGrid w:val="0"/>
          <w:sz w:val="24"/>
          <w:szCs w:val="24"/>
          <w:shd w:val="clear" w:color="auto" w:fill="FFFF99"/>
          <w:lang w:eastAsia="ru-RU"/>
        </w:rPr>
        <w:t xml:space="preserve">Участник самостоятельно, в рамках своей </w:t>
      </w:r>
      <w:r w:rsidR="00702B2C" w:rsidRPr="00B435B7">
        <w:rPr>
          <w:i/>
          <w:snapToGrid w:val="0"/>
          <w:sz w:val="24"/>
          <w:szCs w:val="24"/>
          <w:shd w:val="clear" w:color="auto" w:fill="FFFF99"/>
          <w:lang w:eastAsia="ru-RU"/>
        </w:rPr>
        <w:t>Заявки</w:t>
      </w:r>
      <w:r w:rsidRPr="00B435B7">
        <w:rPr>
          <w:i/>
          <w:snapToGrid w:val="0"/>
          <w:sz w:val="24"/>
          <w:szCs w:val="24"/>
          <w:shd w:val="clear" w:color="auto" w:fill="FFFF99"/>
          <w:lang w:eastAsia="ru-RU"/>
        </w:rPr>
        <w:t xml:space="preserve"> формирует стоимость </w:t>
      </w:r>
      <w:r w:rsidR="00E56A22" w:rsidRPr="00B435B7">
        <w:rPr>
          <w:i/>
          <w:snapToGrid w:val="0"/>
          <w:sz w:val="24"/>
          <w:szCs w:val="24"/>
          <w:shd w:val="clear" w:color="auto" w:fill="FFFF99"/>
          <w:lang w:eastAsia="ru-RU"/>
        </w:rPr>
        <w:t>предлагаемой к поставке продукции</w:t>
      </w:r>
      <w:r w:rsidRPr="00B435B7">
        <w:rPr>
          <w:i/>
          <w:snapToGrid w:val="0"/>
          <w:sz w:val="24"/>
          <w:szCs w:val="24"/>
          <w:shd w:val="clear" w:color="auto" w:fill="FFFF99"/>
          <w:lang w:eastAsia="ru-RU"/>
        </w:rPr>
        <w:t>, закупаемо</w:t>
      </w:r>
      <w:r w:rsidR="00E56A22" w:rsidRPr="00B435B7">
        <w:rPr>
          <w:i/>
          <w:snapToGrid w:val="0"/>
          <w:sz w:val="24"/>
          <w:szCs w:val="24"/>
          <w:shd w:val="clear" w:color="auto" w:fill="FFFF99"/>
          <w:lang w:eastAsia="ru-RU"/>
        </w:rPr>
        <w:t>й</w:t>
      </w:r>
      <w:r w:rsidRPr="00B435B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435B7">
        <w:rPr>
          <w:sz w:val="24"/>
          <w:szCs w:val="24"/>
          <w:lang w:eastAsia="ru-RU"/>
        </w:rPr>
        <w:t>.</w:t>
      </w:r>
    </w:p>
    <w:p w:rsidR="00804801" w:rsidRPr="00B435B7" w:rsidRDefault="00B5344A" w:rsidP="00E722B6">
      <w:pPr>
        <w:pStyle w:val="a"/>
        <w:keepNext/>
        <w:numPr>
          <w:ilvl w:val="0"/>
          <w:numId w:val="0"/>
        </w:numPr>
        <w:spacing w:line="264" w:lineRule="auto"/>
        <w:ind w:left="360" w:hanging="360"/>
        <w:rPr>
          <w:sz w:val="24"/>
          <w:szCs w:val="24"/>
        </w:rPr>
      </w:pPr>
      <w:r w:rsidRPr="00B435B7">
        <w:rPr>
          <w:sz w:val="24"/>
          <w:szCs w:val="24"/>
        </w:rPr>
        <w:t>Частичное выполнение</w:t>
      </w:r>
      <w:r w:rsidR="002946EF" w:rsidRPr="00B435B7">
        <w:rPr>
          <w:sz w:val="24"/>
          <w:szCs w:val="24"/>
        </w:rPr>
        <w:t xml:space="preserve"> </w:t>
      </w:r>
      <w:r w:rsidR="004D17BD" w:rsidRPr="00B435B7">
        <w:rPr>
          <w:sz w:val="24"/>
          <w:szCs w:val="24"/>
        </w:rPr>
        <w:t xml:space="preserve">поставок, </w:t>
      </w:r>
      <w:r w:rsidR="00AD3EBC" w:rsidRPr="00B435B7">
        <w:rPr>
          <w:sz w:val="24"/>
          <w:szCs w:val="24"/>
        </w:rPr>
        <w:t>работ (услуг)</w:t>
      </w:r>
      <w:r w:rsidRPr="00B435B7">
        <w:rPr>
          <w:sz w:val="24"/>
          <w:szCs w:val="24"/>
        </w:rPr>
        <w:t xml:space="preserve"> не допускается.</w:t>
      </w:r>
    </w:p>
    <w:p w:rsidR="00717F60" w:rsidRPr="002D2FC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34A05">
        <w:rPr>
          <w:sz w:val="24"/>
          <w:szCs w:val="24"/>
        </w:rPr>
        <w:t>Сроки</w:t>
      </w:r>
      <w:r w:rsidR="00717F60" w:rsidRPr="00134A05">
        <w:rPr>
          <w:sz w:val="24"/>
          <w:szCs w:val="24"/>
        </w:rPr>
        <w:t xml:space="preserve"> </w:t>
      </w:r>
      <w:r w:rsidR="002946EF" w:rsidRPr="00134A05">
        <w:rPr>
          <w:sz w:val="24"/>
          <w:szCs w:val="24"/>
        </w:rPr>
        <w:t xml:space="preserve">выполнения </w:t>
      </w:r>
      <w:r w:rsidR="00702B2C" w:rsidRPr="002D2FCE">
        <w:rPr>
          <w:sz w:val="24"/>
          <w:szCs w:val="24"/>
        </w:rPr>
        <w:t>поставок</w:t>
      </w:r>
      <w:r w:rsidR="00717F60" w:rsidRPr="002D2FCE">
        <w:rPr>
          <w:sz w:val="24"/>
          <w:szCs w:val="24"/>
        </w:rPr>
        <w:t xml:space="preserve">: </w:t>
      </w:r>
      <w:r w:rsidR="002D2FCE" w:rsidRPr="002D2FCE">
        <w:rPr>
          <w:sz w:val="24"/>
          <w:szCs w:val="24"/>
        </w:rPr>
        <w:t>в течение 10 календарных дней с момента подачи заявки, но не позднее 15.01.2019г.</w:t>
      </w:r>
      <w:r w:rsidR="00B93B78" w:rsidRPr="002D2FCE">
        <w:rPr>
          <w:sz w:val="24"/>
          <w:szCs w:val="24"/>
        </w:rPr>
        <w:t>;</w:t>
      </w:r>
      <w:bookmarkEnd w:id="19"/>
    </w:p>
    <w:p w:rsidR="008D2928" w:rsidRPr="00A44358" w:rsidRDefault="002A47D1" w:rsidP="00AB5BF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D2FCE">
        <w:rPr>
          <w:sz w:val="24"/>
          <w:szCs w:val="24"/>
        </w:rPr>
        <w:t xml:space="preserve">Отгрузочные реквизиты/базис поставки: </w:t>
      </w:r>
      <w:r w:rsidR="008D2928" w:rsidRPr="002D2FCE">
        <w:rPr>
          <w:sz w:val="24"/>
          <w:szCs w:val="24"/>
        </w:rPr>
        <w:t xml:space="preserve">на условиях DDP (Согласно ИНКОТЕРМС </w:t>
      </w:r>
      <w:r w:rsidR="00DA1402" w:rsidRPr="002D2FCE">
        <w:rPr>
          <w:sz w:val="24"/>
          <w:szCs w:val="24"/>
        </w:rPr>
        <w:t>2010</w:t>
      </w:r>
      <w:r w:rsidR="008D2928" w:rsidRPr="002D2FCE">
        <w:rPr>
          <w:sz w:val="24"/>
          <w:szCs w:val="24"/>
        </w:rPr>
        <w:t>) по адрес</w:t>
      </w:r>
      <w:r w:rsidR="00AB5BFE" w:rsidRPr="002D2FCE">
        <w:rPr>
          <w:sz w:val="24"/>
          <w:szCs w:val="24"/>
        </w:rPr>
        <w:t>у</w:t>
      </w:r>
      <w:r w:rsidR="008D2928" w:rsidRPr="002D2FCE">
        <w:rPr>
          <w:sz w:val="24"/>
          <w:szCs w:val="24"/>
        </w:rPr>
        <w:t xml:space="preserve"> филиал</w:t>
      </w:r>
      <w:r w:rsidR="00AB5BFE" w:rsidRPr="002D2FCE">
        <w:rPr>
          <w:sz w:val="24"/>
          <w:szCs w:val="24"/>
        </w:rPr>
        <w:t>а</w:t>
      </w:r>
      <w:r w:rsidR="008D2928" w:rsidRPr="002D2FCE">
        <w:rPr>
          <w:sz w:val="24"/>
          <w:szCs w:val="24"/>
        </w:rPr>
        <w:t xml:space="preserve"> ПАО «МРСК Центра»</w:t>
      </w:r>
      <w:bookmarkEnd w:id="20"/>
      <w:r w:rsidR="00AB5BFE" w:rsidRPr="002D2FCE">
        <w:rPr>
          <w:sz w:val="24"/>
          <w:szCs w:val="24"/>
        </w:rPr>
        <w:t xml:space="preserve"> -</w:t>
      </w:r>
      <w:r w:rsidR="002556E6" w:rsidRPr="00A44358">
        <w:rPr>
          <w:sz w:val="24"/>
          <w:szCs w:val="24"/>
        </w:rPr>
        <w:t xml:space="preserve"> </w:t>
      </w:r>
      <w:r w:rsidR="008D2928" w:rsidRPr="00A44358">
        <w:rPr>
          <w:sz w:val="24"/>
          <w:szCs w:val="24"/>
        </w:rPr>
        <w:t>«Воронежэнерго», РФ, 394026, г. Воронеж, ул. 9 Января, 205 (Центральный склад);</w:t>
      </w:r>
    </w:p>
    <w:p w:rsidR="00717F60" w:rsidRPr="00A44358" w:rsidRDefault="00AB5BF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A44358">
        <w:rPr>
          <w:iCs/>
          <w:sz w:val="24"/>
          <w:szCs w:val="24"/>
        </w:rPr>
        <w:t xml:space="preserve">Форма и порядок оплаты: </w:t>
      </w:r>
      <w:bookmarkEnd w:id="21"/>
      <w:r w:rsidRPr="00A44358">
        <w:rPr>
          <w:sz w:val="24"/>
          <w:szCs w:val="24"/>
        </w:rPr>
        <w:t>безналичный расчет, оплата производится в течение 30 (тридцати) календарных дней с момента подписания Сторонами накладной, предоставления счета- фактуры и иных документов, предусмотренных Договором</w:t>
      </w:r>
      <w:r w:rsidR="0035634C" w:rsidRPr="00A44358">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A44358">
        <w:rPr>
          <w:iCs/>
          <w:sz w:val="24"/>
          <w:szCs w:val="24"/>
        </w:rPr>
        <w:t xml:space="preserve">Порядок проведения </w:t>
      </w:r>
      <w:r w:rsidR="00C05EF6" w:rsidRPr="00A44358">
        <w:rPr>
          <w:iCs/>
          <w:sz w:val="24"/>
          <w:szCs w:val="24"/>
        </w:rPr>
        <w:t xml:space="preserve">запроса предложений </w:t>
      </w:r>
      <w:r w:rsidRPr="00A44358">
        <w:rPr>
          <w:iCs/>
          <w:sz w:val="24"/>
          <w:szCs w:val="24"/>
        </w:rPr>
        <w:t>и участия в нем, а</w:t>
      </w:r>
      <w:r w:rsidRPr="00382A07">
        <w:rPr>
          <w:iCs/>
          <w:sz w:val="24"/>
          <w:szCs w:val="24"/>
        </w:rPr>
        <w:t xml:space="preserve">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C20587">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C20587">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C20587">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C20587">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C20587" w:rsidRPr="00C20587">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C20587" w:rsidRPr="00C20587">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C20587" w:rsidRPr="00C20587">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C20587" w:rsidRPr="00C20587">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C20587" w:rsidRPr="00C20587">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C20587" w:rsidRPr="00C20587">
        <w:rPr>
          <w:sz w:val="24"/>
          <w:szCs w:val="24"/>
        </w:rPr>
        <w:t>1.1.7</w:t>
      </w:r>
      <w:r w:rsidR="00007625">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C20587" w:rsidRPr="00C20587">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C20587" w:rsidRPr="00C20587">
        <w:rPr>
          <w:sz w:val="24"/>
          <w:szCs w:val="24"/>
        </w:rPr>
        <w:t>1.1.7</w:t>
      </w:r>
      <w:r w:rsidR="00007625">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98588845"/>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C20587" w:rsidRPr="00C20587">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98588846"/>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C20587" w:rsidRPr="00C20587">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C20587" w:rsidRPr="00C20587">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C20587" w:rsidRPr="00C20587">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98588847"/>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C20587" w:rsidRPr="00C20587">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C20587" w:rsidRPr="00C20587">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98588848"/>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CA33D5" w:rsidRDefault="00CA33D5" w:rsidP="00E722B6">
      <w:pPr>
        <w:keepNext/>
        <w:numPr>
          <w:ilvl w:val="2"/>
          <w:numId w:val="13"/>
        </w:numPr>
        <w:shd w:val="clear" w:color="auto" w:fill="FFFFFF"/>
        <w:tabs>
          <w:tab w:val="left" w:pos="1700"/>
        </w:tabs>
        <w:spacing w:before="60" w:line="264" w:lineRule="auto"/>
        <w:ind w:left="0" w:right="11" w:firstLine="709"/>
        <w:rPr>
          <w:sz w:val="24"/>
          <w:szCs w:val="24"/>
        </w:rPr>
      </w:pPr>
      <w:r w:rsidRPr="00CA33D5">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CA33D5">
        <w:rPr>
          <w:color w:val="FF0000"/>
          <w:sz w:val="24"/>
          <w:szCs w:val="24"/>
        </w:rPr>
        <w:t xml:space="preserve"> </w:t>
      </w:r>
      <w:r w:rsidRPr="00CA33D5">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AD344A">
        <w:rPr>
          <w:sz w:val="24"/>
          <w:szCs w:val="24"/>
        </w:rPr>
        <w:t>запроса предложений</w:t>
      </w:r>
      <w:r w:rsidRPr="00382A07">
        <w:rPr>
          <w:sz w:val="24"/>
          <w:szCs w:val="24"/>
        </w:rPr>
        <w:t xml:space="preserve">, но до подписания </w:t>
      </w:r>
      <w:r w:rsidR="00123C70" w:rsidRPr="00AD344A">
        <w:rPr>
          <w:sz w:val="24"/>
          <w:szCs w:val="24"/>
        </w:rPr>
        <w:t>Договор</w:t>
      </w:r>
      <w:r w:rsidRPr="00AD344A">
        <w:rPr>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AD344A">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C20587" w:rsidRPr="00C20587">
        <w:rPr>
          <w:sz w:val="24"/>
          <w:szCs w:val="24"/>
        </w:rPr>
        <w:t>3.3.11</w:t>
      </w:r>
      <w:r w:rsidR="00007625">
        <w:fldChar w:fldCharType="end"/>
      </w:r>
      <w:r w:rsidRPr="00382A07">
        <w:rPr>
          <w:sz w:val="24"/>
          <w:szCs w:val="24"/>
        </w:rPr>
        <w:t xml:space="preserve"> настоящей Документации).</w:t>
      </w:r>
    </w:p>
    <w:p w:rsidR="00717F60" w:rsidRPr="00B03BF3"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w:t>
      </w:r>
      <w:r w:rsidRPr="00B03BF3">
        <w:rPr>
          <w:sz w:val="24"/>
          <w:szCs w:val="24"/>
        </w:rPr>
        <w:t xml:space="preserve">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03BF3">
        <w:rPr>
          <w:sz w:val="24"/>
          <w:szCs w:val="24"/>
        </w:rPr>
        <w:t>З</w:t>
      </w:r>
      <w:r w:rsidRPr="00B03BF3">
        <w:rPr>
          <w:sz w:val="24"/>
          <w:szCs w:val="24"/>
        </w:rPr>
        <w:t xml:space="preserve">апроса предложений </w:t>
      </w:r>
      <w:r w:rsidR="0015384A" w:rsidRPr="00B03BF3">
        <w:rPr>
          <w:bCs w:val="0"/>
          <w:sz w:val="24"/>
          <w:szCs w:val="24"/>
        </w:rPr>
        <w:t xml:space="preserve">в любой момент </w:t>
      </w:r>
      <w:r w:rsidR="0015384A" w:rsidRPr="00B03BF3">
        <w:rPr>
          <w:sz w:val="24"/>
          <w:szCs w:val="24"/>
        </w:rPr>
        <w:t>до наступления даты и времени окончания срока подачи заявок на участие в закупке</w:t>
      </w:r>
      <w:r w:rsidRPr="00B03BF3">
        <w:rPr>
          <w:sz w:val="24"/>
          <w:szCs w:val="24"/>
        </w:rPr>
        <w:t xml:space="preserve">, не неся при этом никакой материальной ответственности перед </w:t>
      </w:r>
      <w:r w:rsidR="009C744E" w:rsidRPr="00B03BF3">
        <w:rPr>
          <w:sz w:val="24"/>
          <w:szCs w:val="24"/>
        </w:rPr>
        <w:t>Участник</w:t>
      </w:r>
      <w:r w:rsidRPr="00B03BF3">
        <w:rPr>
          <w:sz w:val="24"/>
          <w:szCs w:val="24"/>
        </w:rPr>
        <w:t xml:space="preserve">ами запроса предложений. Все </w:t>
      </w:r>
      <w:r w:rsidR="009C744E" w:rsidRPr="00B03BF3">
        <w:rPr>
          <w:sz w:val="24"/>
          <w:szCs w:val="24"/>
        </w:rPr>
        <w:t>Участник</w:t>
      </w:r>
      <w:r w:rsidRPr="00B03BF3">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r w:rsidR="0015384A" w:rsidRPr="00B03BF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15384A">
        <w:t>Закупка продукции с разбиением заказа на</w:t>
      </w:r>
      <w:r w:rsidRPr="00382A07">
        <w:t xml:space="preserve">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C20587" w:rsidRPr="00C20587">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C20587" w:rsidRPr="00C20587">
        <w:rPr>
          <w:b w:val="0"/>
          <w:szCs w:val="24"/>
        </w:rPr>
        <w:t>3.3</w:t>
      </w:r>
      <w:r w:rsidR="00007625">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82A07" w:rsidRDefault="002D4BC6" w:rsidP="00E722B6">
      <w:pPr>
        <w:pStyle w:val="3"/>
        <w:numPr>
          <w:ilvl w:val="3"/>
          <w:numId w:val="1"/>
        </w:numPr>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C20587" w:rsidRPr="00C20587">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82A07" w:rsidRDefault="002D4BC6" w:rsidP="00E722B6">
      <w:pPr>
        <w:pStyle w:val="3"/>
        <w:numPr>
          <w:ilvl w:val="3"/>
          <w:numId w:val="1"/>
        </w:numPr>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82A07">
        <w:rPr>
          <w:b w:val="0"/>
          <w:szCs w:val="24"/>
        </w:rPr>
        <w:lastRenderedPageBreak/>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C20587" w:rsidRPr="00C20587">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C20587" w:rsidRPr="00C20587">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C20587" w:rsidRPr="00C20587">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C20587" w:rsidRPr="00C20587">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C20587" w:rsidRPr="00C20587">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82A07" w:rsidRDefault="002D4BC6" w:rsidP="00E722B6">
      <w:pPr>
        <w:pStyle w:val="3"/>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C20587" w:rsidRPr="00C20587">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C20587">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82A07">
        <w:rPr>
          <w:szCs w:val="24"/>
        </w:rPr>
        <w:lastRenderedPageBreak/>
        <w:t xml:space="preserve">Проект </w:t>
      </w:r>
      <w:r w:rsidR="00123C70" w:rsidRPr="00382A07">
        <w:rPr>
          <w:szCs w:val="24"/>
        </w:rPr>
        <w:t>Договор</w:t>
      </w:r>
      <w:r w:rsidRPr="00382A07">
        <w:rPr>
          <w:szCs w:val="24"/>
        </w:rPr>
        <w:t>а</w:t>
      </w:r>
      <w:bookmarkEnd w:id="126"/>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7"/>
      <w:bookmarkEnd w:id="128"/>
      <w:bookmarkEnd w:id="129"/>
      <w:bookmarkEnd w:id="130"/>
    </w:p>
    <w:p w:rsidR="00953802" w:rsidRPr="00382A07" w:rsidRDefault="00216641" w:rsidP="00953802">
      <w:pPr>
        <w:pStyle w:val="2"/>
        <w:tabs>
          <w:tab w:val="clear" w:pos="1700"/>
          <w:tab w:val="left" w:pos="567"/>
        </w:tabs>
        <w:spacing w:line="264" w:lineRule="auto"/>
      </w:pPr>
      <w:bookmarkStart w:id="131" w:name="_Toc498588857"/>
      <w:r w:rsidRPr="00382A07">
        <w:t>Проект договора</w:t>
      </w:r>
      <w:bookmarkEnd w:id="131"/>
    </w:p>
    <w:p w:rsidR="00953802" w:rsidRPr="00382A07" w:rsidRDefault="00953802" w:rsidP="00953802">
      <w:pPr>
        <w:pStyle w:val="3"/>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82A07" w:rsidRDefault="0094713A" w:rsidP="0094713A">
      <w:pPr>
        <w:pStyle w:val="3"/>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C20587" w:rsidRPr="00C20587">
        <w:rPr>
          <w:b w:val="0"/>
        </w:rPr>
        <w:t>5.5</w:t>
      </w:r>
      <w:r w:rsidR="00007625">
        <w:fldChar w:fldCharType="end"/>
      </w:r>
      <w:r w:rsidRPr="00382A07">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82A07" w:rsidRDefault="0094713A" w:rsidP="0094713A">
      <w:pPr>
        <w:pStyle w:val="3"/>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82A07">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82A07" w:rsidRDefault="00953802" w:rsidP="00953802">
      <w:pPr>
        <w:pStyle w:val="2"/>
        <w:tabs>
          <w:tab w:val="clear" w:pos="1700"/>
          <w:tab w:val="left" w:pos="567"/>
        </w:tabs>
        <w:spacing w:line="264" w:lineRule="auto"/>
      </w:pPr>
      <w:bookmarkStart w:id="183" w:name="_Toc468462417"/>
      <w:bookmarkStart w:id="184" w:name="_Toc498588861"/>
      <w:r w:rsidRPr="00382A07">
        <w:rPr>
          <w:bCs w:val="0"/>
        </w:rPr>
        <w:t>Антикоррупционная оговорка, включаемая в проект договора</w:t>
      </w:r>
      <w:bookmarkEnd w:id="183"/>
      <w:bookmarkEnd w:id="184"/>
    </w:p>
    <w:p w:rsidR="00953802" w:rsidRPr="00382A07"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C20587" w:rsidRPr="00C20587">
        <w:rPr>
          <w:b w:val="0"/>
        </w:rPr>
        <w:t>2.2.3</w:t>
      </w:r>
      <w:r w:rsidR="00007625">
        <w:fldChar w:fldCharType="end"/>
      </w:r>
      <w:r w:rsidRPr="00382A07">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82A07" w:rsidRDefault="0094713A" w:rsidP="0094713A">
      <w:pPr>
        <w:pStyle w:val="3"/>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82A07" w:rsidRDefault="0094713A" w:rsidP="0094713A">
      <w:pPr>
        <w:pStyle w:val="3"/>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82A07">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F31976" w:rsidRDefault="00642D28" w:rsidP="00642D28">
      <w:pPr>
        <w:pStyle w:val="2"/>
        <w:tabs>
          <w:tab w:val="clear" w:pos="1700"/>
          <w:tab w:val="left" w:pos="567"/>
        </w:tabs>
        <w:spacing w:line="264" w:lineRule="auto"/>
        <w:rPr>
          <w:bCs w:val="0"/>
        </w:rPr>
      </w:pPr>
      <w:bookmarkStart w:id="238" w:name="_Toc469470557"/>
      <w:bookmarkStart w:id="239" w:name="_Toc498588865"/>
      <w:r w:rsidRPr="00F31976">
        <w:rPr>
          <w:bCs w:val="0"/>
        </w:rPr>
        <w:t>Дополнительные условия, включаемые в проект договора</w:t>
      </w:r>
      <w:bookmarkEnd w:id="238"/>
      <w:bookmarkEnd w:id="239"/>
    </w:p>
    <w:p w:rsidR="00642D28" w:rsidRPr="00F31976" w:rsidRDefault="00642D28" w:rsidP="00642D28">
      <w:pPr>
        <w:pStyle w:val="3"/>
        <w:ind w:left="0" w:firstLine="709"/>
        <w:jc w:val="both"/>
        <w:rPr>
          <w:b w:val="0"/>
        </w:rPr>
      </w:pPr>
      <w:bookmarkStart w:id="240" w:name="_Toc469470558"/>
      <w:bookmarkStart w:id="241" w:name="_Toc469482007"/>
      <w:bookmarkStart w:id="242" w:name="_Toc472411781"/>
      <w:bookmarkStart w:id="243"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C20587">
        <w:rPr>
          <w:b w:val="0"/>
        </w:rPr>
        <w:t>2.3.3</w:t>
      </w:r>
      <w:r w:rsidR="00D161E0">
        <w:rPr>
          <w:b w:val="0"/>
        </w:rPr>
        <w:fldChar w:fldCharType="end"/>
      </w:r>
      <w:r w:rsidRPr="00F31976">
        <w:rPr>
          <w:b w:val="0"/>
        </w:rPr>
        <w:t>).</w:t>
      </w:r>
      <w:bookmarkEnd w:id="240"/>
      <w:bookmarkEnd w:id="241"/>
      <w:bookmarkEnd w:id="242"/>
      <w:bookmarkEnd w:id="243"/>
    </w:p>
    <w:p w:rsidR="00642D28" w:rsidRPr="00F31976" w:rsidRDefault="00642D28" w:rsidP="00642D28">
      <w:pPr>
        <w:pStyle w:val="3"/>
        <w:ind w:left="0" w:firstLine="709"/>
        <w:jc w:val="both"/>
        <w:rPr>
          <w:b w:val="0"/>
          <w:szCs w:val="24"/>
        </w:rPr>
      </w:pPr>
      <w:bookmarkStart w:id="244" w:name="_Toc469470559"/>
      <w:bookmarkStart w:id="245" w:name="_Toc469482008"/>
      <w:bookmarkStart w:id="246" w:name="_Toc472411782"/>
      <w:bookmarkStart w:id="247"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F31976" w:rsidRDefault="00642D28" w:rsidP="00642D28">
      <w:pPr>
        <w:pStyle w:val="3"/>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F31976">
        <w:rPr>
          <w:b w:val="0"/>
        </w:rPr>
        <w:t>Дополнительные</w:t>
      </w:r>
      <w:r w:rsidRPr="00F31976">
        <w:rPr>
          <w:b w:val="0"/>
          <w:szCs w:val="24"/>
        </w:rPr>
        <w:t xml:space="preserve"> условия:</w:t>
      </w:r>
      <w:bookmarkEnd w:id="248"/>
      <w:bookmarkEnd w:id="249"/>
      <w:bookmarkEnd w:id="250"/>
      <w:bookmarkEnd w:id="251"/>
      <w:bookmarkEnd w:id="252"/>
    </w:p>
    <w:p w:rsidR="00642D28" w:rsidRPr="00F31976" w:rsidRDefault="00642D28" w:rsidP="00642D28">
      <w:pPr>
        <w:pStyle w:val="3"/>
        <w:numPr>
          <w:ilvl w:val="0"/>
          <w:numId w:val="0"/>
        </w:numPr>
        <w:ind w:firstLine="709"/>
        <w:jc w:val="both"/>
        <w:rPr>
          <w:b w:val="0"/>
          <w:szCs w:val="24"/>
        </w:rPr>
      </w:pPr>
      <w:bookmarkStart w:id="253" w:name="_Toc469470561"/>
      <w:bookmarkStart w:id="254" w:name="_Toc469482010"/>
      <w:bookmarkStart w:id="255" w:name="_Toc472411784"/>
      <w:bookmarkStart w:id="256"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3"/>
      <w:bookmarkEnd w:id="254"/>
      <w:bookmarkEnd w:id="255"/>
      <w:bookmarkEnd w:id="256"/>
    </w:p>
    <w:p w:rsidR="00642D28" w:rsidRPr="00F31976" w:rsidRDefault="00642D28" w:rsidP="00642D28">
      <w:pPr>
        <w:pStyle w:val="3"/>
        <w:numPr>
          <w:ilvl w:val="0"/>
          <w:numId w:val="0"/>
        </w:numPr>
        <w:ind w:firstLine="709"/>
        <w:jc w:val="both"/>
        <w:rPr>
          <w:b w:val="0"/>
          <w:szCs w:val="24"/>
        </w:rPr>
      </w:pPr>
      <w:bookmarkStart w:id="257" w:name="_Toc469470562"/>
      <w:bookmarkStart w:id="258" w:name="_Toc469482011"/>
      <w:bookmarkStart w:id="259" w:name="_Toc472411785"/>
      <w:bookmarkStart w:id="260"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7"/>
      <w:bookmarkEnd w:id="258"/>
      <w:bookmarkEnd w:id="259"/>
      <w:bookmarkEnd w:id="260"/>
    </w:p>
    <w:p w:rsidR="00642D28" w:rsidRPr="00F31976" w:rsidRDefault="00642D28" w:rsidP="00642D28">
      <w:pPr>
        <w:pStyle w:val="3"/>
        <w:numPr>
          <w:ilvl w:val="0"/>
          <w:numId w:val="0"/>
        </w:numPr>
        <w:ind w:firstLine="709"/>
        <w:jc w:val="both"/>
        <w:rPr>
          <w:b w:val="0"/>
          <w:szCs w:val="24"/>
        </w:rPr>
      </w:pPr>
      <w:bookmarkStart w:id="261" w:name="_Toc469470563"/>
      <w:bookmarkStart w:id="262" w:name="_Toc469482012"/>
      <w:bookmarkStart w:id="263" w:name="_Toc472411786"/>
      <w:bookmarkStart w:id="264"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7E5B28" w:rsidRDefault="00642D28" w:rsidP="00642D28">
      <w:pPr>
        <w:pStyle w:val="3"/>
        <w:numPr>
          <w:ilvl w:val="0"/>
          <w:numId w:val="0"/>
        </w:numPr>
        <w:ind w:firstLine="709"/>
        <w:jc w:val="both"/>
        <w:rPr>
          <w:b w:val="0"/>
          <w:szCs w:val="24"/>
        </w:rPr>
      </w:pPr>
      <w:bookmarkStart w:id="265" w:name="_Toc469470564"/>
      <w:bookmarkStart w:id="266" w:name="_Toc469482013"/>
      <w:bookmarkStart w:id="267" w:name="_Toc472411787"/>
      <w:bookmarkStart w:id="268"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9" w:name="_Ref303711222"/>
      <w:bookmarkStart w:id="270" w:name="_Ref311232052"/>
      <w:bookmarkStart w:id="271" w:name="_Toc498588873"/>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9"/>
      <w:r w:rsidR="00D51A0B" w:rsidRPr="00382A07">
        <w:rPr>
          <w:szCs w:val="24"/>
        </w:rPr>
        <w:t>Заявок</w:t>
      </w:r>
      <w:bookmarkEnd w:id="270"/>
      <w:bookmarkEnd w:id="271"/>
    </w:p>
    <w:p w:rsidR="00717F60" w:rsidRPr="00382A07" w:rsidRDefault="00717F60" w:rsidP="00E71A48">
      <w:pPr>
        <w:pStyle w:val="2"/>
        <w:tabs>
          <w:tab w:val="clear" w:pos="1700"/>
          <w:tab w:val="left" w:pos="567"/>
        </w:tabs>
        <w:spacing w:line="264" w:lineRule="auto"/>
      </w:pPr>
      <w:bookmarkStart w:id="272" w:name="_Toc498588874"/>
      <w:r w:rsidRPr="00382A07">
        <w:t xml:space="preserve">Общий порядок проведения </w:t>
      </w:r>
      <w:r w:rsidR="00440928" w:rsidRPr="00382A07">
        <w:t>З</w:t>
      </w:r>
      <w:r w:rsidRPr="00382A07">
        <w:t>апроса предложений</w:t>
      </w:r>
      <w:bookmarkEnd w:id="272"/>
    </w:p>
    <w:p w:rsidR="00717F60" w:rsidRPr="00382A07" w:rsidRDefault="00717F60" w:rsidP="00953802">
      <w:pPr>
        <w:pStyle w:val="3"/>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82A07">
        <w:rPr>
          <w:szCs w:val="24"/>
        </w:rPr>
        <w:t>Запрос</w:t>
      </w:r>
      <w:r w:rsidRPr="00382A07">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C20587" w:rsidRPr="00C20587">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C20587" w:rsidRPr="00C20587">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28_922829174"/>
      <w:bookmarkEnd w:id="28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C20587" w:rsidRPr="00C20587">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C20587" w:rsidRPr="00C20587">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2_922829174"/>
      <w:bookmarkEnd w:id="28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C20587">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4_922829174"/>
      <w:bookmarkEnd w:id="28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C20587" w:rsidRPr="00C20587">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6_922829174"/>
      <w:bookmarkEnd w:id="28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C20587">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C20587">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C20587">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C20587" w:rsidRPr="00C20587">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B03BF3"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w:t>
      </w:r>
      <w:r w:rsidRPr="0015384A">
        <w:rPr>
          <w:sz w:val="24"/>
          <w:szCs w:val="24"/>
          <w:lang w:eastAsia="ru-RU"/>
        </w:rPr>
        <w:t xml:space="preserve">проведении </w:t>
      </w:r>
      <w:r w:rsidR="0089163E" w:rsidRPr="0015384A">
        <w:rPr>
          <w:sz w:val="24"/>
          <w:szCs w:val="24"/>
          <w:lang w:eastAsia="ru-RU"/>
        </w:rPr>
        <w:t>запроса предложений</w:t>
      </w:r>
      <w:r w:rsidRPr="0015384A">
        <w:rPr>
          <w:sz w:val="24"/>
          <w:szCs w:val="24"/>
          <w:lang w:eastAsia="ru-RU"/>
        </w:rPr>
        <w:t xml:space="preserve">, </w:t>
      </w:r>
      <w:r w:rsidR="0089163E" w:rsidRPr="0015384A">
        <w:rPr>
          <w:sz w:val="24"/>
          <w:szCs w:val="24"/>
          <w:lang w:eastAsia="ru-RU"/>
        </w:rPr>
        <w:t>Д</w:t>
      </w:r>
      <w:r w:rsidRPr="0015384A">
        <w:rPr>
          <w:sz w:val="24"/>
          <w:szCs w:val="24"/>
          <w:lang w:eastAsia="ru-RU"/>
        </w:rPr>
        <w:t xml:space="preserve">окументации </w:t>
      </w:r>
      <w:r w:rsidR="0089163E" w:rsidRPr="0015384A">
        <w:rPr>
          <w:sz w:val="24"/>
          <w:szCs w:val="24"/>
          <w:lang w:eastAsia="ru-RU"/>
        </w:rPr>
        <w:t xml:space="preserve">по </w:t>
      </w:r>
      <w:r w:rsidR="0089163E" w:rsidRPr="00B03BF3">
        <w:rPr>
          <w:sz w:val="24"/>
          <w:szCs w:val="24"/>
          <w:lang w:eastAsia="ru-RU"/>
        </w:rPr>
        <w:t xml:space="preserve">запросу предложений </w:t>
      </w:r>
      <w:r w:rsidRPr="00B03BF3">
        <w:rPr>
          <w:sz w:val="24"/>
          <w:szCs w:val="24"/>
          <w:lang w:eastAsia="ru-RU"/>
        </w:rPr>
        <w:t xml:space="preserve">– не позднее </w:t>
      </w:r>
      <w:r w:rsidR="0015384A" w:rsidRPr="00B03BF3">
        <w:rPr>
          <w:sz w:val="24"/>
          <w:szCs w:val="24"/>
        </w:rPr>
        <w:t>3 (трех) рабочих дней с даты поступления запроса</w:t>
      </w:r>
      <w:r w:rsidRPr="00B03BF3">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384A">
        <w:rPr>
          <w:sz w:val="24"/>
          <w:szCs w:val="24"/>
          <w:lang w:eastAsia="ru-RU"/>
        </w:rPr>
        <w:t xml:space="preserve">отказ от проведения </w:t>
      </w:r>
      <w:r w:rsidR="00027C2B" w:rsidRPr="0015384A">
        <w:rPr>
          <w:sz w:val="24"/>
          <w:szCs w:val="24"/>
          <w:lang w:eastAsia="ru-RU"/>
        </w:rPr>
        <w:t>З</w:t>
      </w:r>
      <w:r w:rsidR="0089163E" w:rsidRPr="0015384A">
        <w:rPr>
          <w:sz w:val="24"/>
          <w:szCs w:val="24"/>
          <w:lang w:eastAsia="ru-RU"/>
        </w:rPr>
        <w:t>апроса</w:t>
      </w:r>
      <w:r w:rsidR="0089163E" w:rsidRPr="00382A07">
        <w:rPr>
          <w:sz w:val="24"/>
          <w:szCs w:val="24"/>
          <w:lang w:eastAsia="ru-RU"/>
        </w:rPr>
        <w:t xml:space="preserve">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3" w:name="_Ref303250835"/>
      <w:bookmarkStart w:id="304" w:name="_Ref305973033"/>
      <w:bookmarkStart w:id="305" w:name="_Toc498588877"/>
      <w:bookmarkStart w:id="30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3"/>
      <w:r w:rsidRPr="00382A07">
        <w:t xml:space="preserve"> по запросу предложений</w:t>
      </w:r>
      <w:bookmarkEnd w:id="304"/>
      <w:bookmarkEnd w:id="30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C20587" w:rsidRPr="00C20587">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7" w:name="__RefNumPara__444_922829174"/>
      <w:bookmarkStart w:id="308" w:name="_Ref191386216"/>
      <w:bookmarkStart w:id="309" w:name="_Ref305973147"/>
      <w:bookmarkStart w:id="310" w:name="_Toc498588878"/>
      <w:bookmarkEnd w:id="306"/>
      <w:bookmarkEnd w:id="307"/>
      <w:r w:rsidRPr="00382A07">
        <w:lastRenderedPageBreak/>
        <w:t xml:space="preserve">Подготовка </w:t>
      </w:r>
      <w:bookmarkEnd w:id="308"/>
      <w:r w:rsidRPr="00382A07">
        <w:t>Заявок</w:t>
      </w:r>
      <w:bookmarkEnd w:id="309"/>
      <w:bookmarkEnd w:id="310"/>
    </w:p>
    <w:p w:rsidR="00717F60" w:rsidRPr="00382A07" w:rsidRDefault="00717F60" w:rsidP="00E71A48">
      <w:pPr>
        <w:pStyle w:val="3"/>
        <w:spacing w:line="264" w:lineRule="auto"/>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82A07">
        <w:rPr>
          <w:szCs w:val="24"/>
        </w:rPr>
        <w:t xml:space="preserve">Общие требования к </w:t>
      </w:r>
      <w:r w:rsidR="004B5EB3" w:rsidRPr="00382A07">
        <w:rPr>
          <w:szCs w:val="24"/>
        </w:rPr>
        <w:t>Заявк</w:t>
      </w:r>
      <w:r w:rsidRPr="00382A07">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C20587" w:rsidRPr="00C20587">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0E09E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w:t>
      </w:r>
      <w:r w:rsidRPr="000E09E6">
        <w:rPr>
          <w:bCs w:val="0"/>
          <w:sz w:val="24"/>
          <w:szCs w:val="24"/>
        </w:rPr>
        <w:t xml:space="preserve">форме и в соответствии с инструкциями, </w:t>
      </w:r>
      <w:r w:rsidRPr="000E09E6">
        <w:rPr>
          <w:bCs w:val="0"/>
          <w:spacing w:val="-1"/>
          <w:sz w:val="24"/>
          <w:szCs w:val="24"/>
        </w:rPr>
        <w:t>приведенными в настоящей Документации</w:t>
      </w:r>
      <w:r w:rsidRPr="000E09E6">
        <w:rPr>
          <w:bCs w:val="0"/>
          <w:sz w:val="24"/>
          <w:szCs w:val="24"/>
        </w:rPr>
        <w:t xml:space="preserve"> (</w:t>
      </w:r>
      <w:r w:rsidR="003F3A69" w:rsidRPr="000E09E6">
        <w:rPr>
          <w:bCs w:val="0"/>
          <w:spacing w:val="-2"/>
          <w:sz w:val="24"/>
          <w:szCs w:val="24"/>
        </w:rPr>
        <w:t>под</w:t>
      </w:r>
      <w:r w:rsidR="003F3A69" w:rsidRPr="000E09E6">
        <w:rPr>
          <w:bCs w:val="0"/>
          <w:sz w:val="24"/>
          <w:szCs w:val="24"/>
        </w:rPr>
        <w:t>раздел</w:t>
      </w:r>
      <w:r w:rsidRPr="000E09E6">
        <w:rPr>
          <w:bCs w:val="0"/>
          <w:sz w:val="24"/>
          <w:szCs w:val="24"/>
        </w:rPr>
        <w:t xml:space="preserve"> </w:t>
      </w:r>
      <w:r w:rsidR="00007625" w:rsidRPr="000E09E6">
        <w:rPr>
          <w:sz w:val="24"/>
          <w:szCs w:val="24"/>
        </w:rPr>
        <w:fldChar w:fldCharType="begin"/>
      </w:r>
      <w:r w:rsidR="00007625" w:rsidRPr="000E09E6">
        <w:rPr>
          <w:sz w:val="24"/>
          <w:szCs w:val="24"/>
        </w:rPr>
        <w:instrText xml:space="preserve"> REF _Ref440271072 \r \h  \* MERGEFORMAT </w:instrText>
      </w:r>
      <w:r w:rsidR="00007625" w:rsidRPr="000E09E6">
        <w:rPr>
          <w:sz w:val="24"/>
          <w:szCs w:val="24"/>
        </w:rPr>
      </w:r>
      <w:r w:rsidR="00007625" w:rsidRPr="000E09E6">
        <w:rPr>
          <w:sz w:val="24"/>
          <w:szCs w:val="24"/>
        </w:rPr>
        <w:fldChar w:fldCharType="separate"/>
      </w:r>
      <w:r w:rsidR="00C20587" w:rsidRPr="00C20587">
        <w:rPr>
          <w:bCs w:val="0"/>
          <w:sz w:val="24"/>
          <w:szCs w:val="24"/>
        </w:rPr>
        <w:t>5.2</w:t>
      </w:r>
      <w:r w:rsidR="00007625" w:rsidRPr="000E09E6">
        <w:rPr>
          <w:sz w:val="24"/>
          <w:szCs w:val="24"/>
        </w:rPr>
        <w:fldChar w:fldCharType="end"/>
      </w:r>
      <w:r w:rsidR="00CE2172">
        <w:rPr>
          <w:sz w:val="24"/>
          <w:szCs w:val="24"/>
        </w:rPr>
        <w:t>)</w:t>
      </w:r>
      <w:r w:rsidRPr="000E09E6">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C20587" w:rsidRPr="00C20587">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C20587" w:rsidRPr="00C20587">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C20587" w:rsidRPr="00C20587">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C20587" w:rsidRPr="00C20587">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4"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4"/>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C20587" w:rsidRPr="00C20587">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C20587" w:rsidRPr="00C20587">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C20587" w:rsidRPr="00C20587">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C20587" w:rsidRPr="00C20587">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C20587" w:rsidRPr="00C20587">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0E09E6"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0E09E6">
        <w:rPr>
          <w:bCs w:val="0"/>
          <w:spacing w:val="-2"/>
          <w:sz w:val="24"/>
          <w:szCs w:val="24"/>
        </w:rPr>
        <w:t>под</w:t>
      </w:r>
      <w:r w:rsidRPr="000E09E6">
        <w:rPr>
          <w:bCs w:val="0"/>
          <w:sz w:val="24"/>
          <w:szCs w:val="24"/>
        </w:rPr>
        <w:t>раздел</w:t>
      </w:r>
      <w:r w:rsidRPr="000E09E6">
        <w:rPr>
          <w:bCs w:val="0"/>
          <w:sz w:val="24"/>
          <w:szCs w:val="24"/>
          <w:lang w:eastAsia="ru-RU"/>
        </w:rPr>
        <w:t xml:space="preserve"> </w:t>
      </w:r>
      <w:r w:rsidR="00007625" w:rsidRPr="000E09E6">
        <w:rPr>
          <w:sz w:val="24"/>
          <w:szCs w:val="24"/>
        </w:rPr>
        <w:fldChar w:fldCharType="begin"/>
      </w:r>
      <w:r w:rsidR="00007625" w:rsidRPr="000E09E6">
        <w:rPr>
          <w:sz w:val="24"/>
          <w:szCs w:val="24"/>
        </w:rPr>
        <w:instrText xml:space="preserve"> REF _Ref440274913 \r \h  \* MERGEFORMAT </w:instrText>
      </w:r>
      <w:r w:rsidR="00007625" w:rsidRPr="000E09E6">
        <w:rPr>
          <w:sz w:val="24"/>
          <w:szCs w:val="24"/>
        </w:rPr>
      </w:r>
      <w:r w:rsidR="00007625" w:rsidRPr="000E09E6">
        <w:rPr>
          <w:sz w:val="24"/>
          <w:szCs w:val="24"/>
        </w:rPr>
        <w:fldChar w:fldCharType="separate"/>
      </w:r>
      <w:r w:rsidR="00C20587" w:rsidRPr="00C20587">
        <w:rPr>
          <w:bCs w:val="0"/>
          <w:sz w:val="24"/>
          <w:szCs w:val="24"/>
          <w:lang w:eastAsia="ru-RU"/>
        </w:rPr>
        <w:t>5.2</w:t>
      </w:r>
      <w:r w:rsidR="00007625" w:rsidRPr="000E09E6">
        <w:rPr>
          <w:sz w:val="24"/>
          <w:szCs w:val="24"/>
        </w:rPr>
        <w:fldChar w:fldCharType="end"/>
      </w:r>
      <w:r w:rsidR="00A21A9F">
        <w:rPr>
          <w:sz w:val="24"/>
          <w:szCs w:val="24"/>
        </w:rPr>
        <w:t>)</w:t>
      </w:r>
      <w:r w:rsidRPr="000E09E6">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C20587" w:rsidRPr="00C20587">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C20587" w:rsidRPr="00C20587">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C20587" w:rsidRPr="00C20587">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sidR="00C20587">
        <w:rPr>
          <w:sz w:val="24"/>
          <w:szCs w:val="24"/>
        </w:rPr>
        <w:t>5.6.2</w:t>
      </w:r>
      <w:r w:rsidR="00D161E0">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w:t>
      </w:r>
      <w:r w:rsidRPr="00577EC9">
        <w:rPr>
          <w:sz w:val="24"/>
          <w:szCs w:val="24"/>
        </w:rPr>
        <w:lastRenderedPageBreak/>
        <w:t>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C20587" w:rsidRPr="00C20587">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C20587" w:rsidRPr="00C20587">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C20587" w:rsidRPr="00C20587">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C20587" w:rsidRPr="00C20587">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C20587" w:rsidRPr="00C20587">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C20587" w:rsidRPr="00C20587">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C20587" w:rsidRPr="00C20587">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C20587" w:rsidRPr="00C20587">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C20587" w:rsidRPr="00C20587">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5"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5"/>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C20587">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C20587" w:rsidRPr="00C20587">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C20587" w:rsidRPr="00C20587">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C20587" w:rsidRPr="00C20587">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6" w:name="_Ref55279015"/>
      <w:bookmarkStart w:id="327"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8"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7"/>
      <w:bookmarkEnd w:id="3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9"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C20587" w:rsidRPr="00C20587">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9"/>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C20587" w:rsidRPr="00C20587">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007625">
        <w:fldChar w:fldCharType="begin"/>
      </w:r>
      <w:r w:rsidR="00007625">
        <w:instrText xml:space="preserve"> REF _Ref440271182 \r \h  \* MERGEFORMAT </w:instrText>
      </w:r>
      <w:r w:rsidR="00007625">
        <w:fldChar w:fldCharType="separate"/>
      </w:r>
      <w:r w:rsidR="00C20587" w:rsidRPr="00C20587">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C20587" w:rsidRPr="00C20587">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C20587" w:rsidRPr="00C20587">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C20587" w:rsidRPr="00C20587">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C20587" w:rsidRPr="00C20587">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0"/>
      <w:bookmarkEnd w:id="331"/>
      <w:bookmarkEnd w:id="332"/>
      <w:r w:rsidRPr="00382A07">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C20587" w:rsidRPr="00C20587">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C20587" w:rsidRPr="00C20587">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8"/>
    </w:p>
    <w:p w:rsidR="00717F60" w:rsidRPr="00382A07" w:rsidRDefault="00717F60" w:rsidP="00E71A48">
      <w:pPr>
        <w:pStyle w:val="3"/>
        <w:spacing w:line="264" w:lineRule="auto"/>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2"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C20587" w:rsidRPr="00C20587">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2"/>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82A07">
        <w:rPr>
          <w:szCs w:val="24"/>
        </w:rPr>
        <w:t xml:space="preserve">Требования к языку </w:t>
      </w:r>
      <w:r w:rsidR="004B5EB3" w:rsidRPr="00382A07">
        <w:rPr>
          <w:szCs w:val="24"/>
        </w:rPr>
        <w:t>Заявк</w:t>
      </w:r>
      <w:r w:rsidRPr="00382A07">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82A07">
        <w:rPr>
          <w:szCs w:val="24"/>
        </w:rPr>
        <w:lastRenderedPageBreak/>
        <w:t xml:space="preserve">Требования к валюте </w:t>
      </w:r>
      <w:r w:rsidR="004B5EB3" w:rsidRPr="00382A07">
        <w:rPr>
          <w:szCs w:val="24"/>
        </w:rPr>
        <w:t>Заявк</w:t>
      </w:r>
      <w:r w:rsidRPr="00382A07">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145F9E"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 xml:space="preserve">и не подлежит изменению при </w:t>
      </w:r>
      <w:r w:rsidRPr="00145F9E">
        <w:rPr>
          <w:bCs w:val="0"/>
          <w:sz w:val="24"/>
          <w:szCs w:val="24"/>
        </w:rPr>
        <w:t>изменении официального курса валюты.</w:t>
      </w:r>
    </w:p>
    <w:p w:rsidR="00717F60" w:rsidRPr="005E64C7" w:rsidRDefault="00717F60" w:rsidP="00E71A48">
      <w:pPr>
        <w:pStyle w:val="3"/>
        <w:spacing w:line="264" w:lineRule="auto"/>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5E64C7">
        <w:rPr>
          <w:szCs w:val="24"/>
        </w:rPr>
        <w:t xml:space="preserve">Начальная (максимальная) цена </w:t>
      </w:r>
      <w:r w:rsidR="00123C70" w:rsidRPr="005E64C7">
        <w:rPr>
          <w:szCs w:val="24"/>
        </w:rPr>
        <w:t>Договор</w:t>
      </w:r>
      <w:r w:rsidRPr="005E64C7">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16641" w:rsidRPr="00A3418A"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0" w:name="_Ref472411304"/>
      <w:r w:rsidRPr="00A3418A">
        <w:rPr>
          <w:bCs w:val="0"/>
          <w:sz w:val="24"/>
          <w:szCs w:val="24"/>
        </w:rPr>
        <w:t xml:space="preserve">Начальная (максимальная) цена </w:t>
      </w:r>
      <w:r w:rsidR="00123C70" w:rsidRPr="00A3418A">
        <w:rPr>
          <w:bCs w:val="0"/>
          <w:sz w:val="24"/>
          <w:szCs w:val="24"/>
        </w:rPr>
        <w:t>Договор</w:t>
      </w:r>
      <w:r w:rsidRPr="00A3418A">
        <w:rPr>
          <w:bCs w:val="0"/>
          <w:sz w:val="24"/>
          <w:szCs w:val="24"/>
        </w:rPr>
        <w:t>а</w:t>
      </w:r>
      <w:r w:rsidR="00216641" w:rsidRPr="00A3418A">
        <w:rPr>
          <w:bCs w:val="0"/>
          <w:sz w:val="24"/>
          <w:szCs w:val="24"/>
        </w:rPr>
        <w:t>:</w:t>
      </w:r>
      <w:bookmarkEnd w:id="410"/>
    </w:p>
    <w:p w:rsidR="00717F60" w:rsidRPr="00A3418A"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A3418A">
        <w:rPr>
          <w:b/>
          <w:bCs w:val="0"/>
          <w:sz w:val="24"/>
          <w:szCs w:val="24"/>
          <w:u w:val="single"/>
        </w:rPr>
        <w:t>По Лоту №1:</w:t>
      </w:r>
      <w:r w:rsidR="00717F60" w:rsidRPr="00A3418A">
        <w:rPr>
          <w:bCs w:val="0"/>
          <w:sz w:val="24"/>
          <w:szCs w:val="24"/>
        </w:rPr>
        <w:t xml:space="preserve"> </w:t>
      </w:r>
      <w:r w:rsidR="00A3418A" w:rsidRPr="00A3418A">
        <w:rPr>
          <w:b/>
          <w:sz w:val="24"/>
          <w:szCs w:val="24"/>
        </w:rPr>
        <w:t>2</w:t>
      </w:r>
      <w:r w:rsidR="00A3418A" w:rsidRPr="00A3418A">
        <w:rPr>
          <w:b/>
          <w:sz w:val="24"/>
          <w:szCs w:val="24"/>
          <w:lang w:val="en-US"/>
        </w:rPr>
        <w:t> </w:t>
      </w:r>
      <w:r w:rsidR="00A3418A" w:rsidRPr="00A3418A">
        <w:rPr>
          <w:b/>
          <w:sz w:val="24"/>
          <w:szCs w:val="24"/>
        </w:rPr>
        <w:t>439 439,00</w:t>
      </w:r>
      <w:r w:rsidR="00A3418A" w:rsidRPr="00A3418A">
        <w:rPr>
          <w:sz w:val="24"/>
          <w:szCs w:val="24"/>
        </w:rPr>
        <w:t xml:space="preserve"> (Два миллиона четыреста тридцать девять тысяч четыреста тридцать девять) рублей 00 копеек РФ, без учета НДС; НДС составляет </w:t>
      </w:r>
      <w:r w:rsidR="00A3418A" w:rsidRPr="00A3418A">
        <w:rPr>
          <w:b/>
          <w:sz w:val="24"/>
          <w:szCs w:val="24"/>
        </w:rPr>
        <w:t>487 887,80</w:t>
      </w:r>
      <w:r w:rsidR="00A3418A" w:rsidRPr="00A3418A">
        <w:rPr>
          <w:sz w:val="24"/>
          <w:szCs w:val="24"/>
        </w:rPr>
        <w:t xml:space="preserve"> (Четыреста восемьдесят семь тысяч восемьсот восемьдесят семь) рублей 80 копеек РФ; </w:t>
      </w:r>
      <w:r w:rsidR="00A3418A" w:rsidRPr="00A3418A">
        <w:rPr>
          <w:b/>
          <w:sz w:val="24"/>
          <w:szCs w:val="24"/>
        </w:rPr>
        <w:t>2 927 326,80</w:t>
      </w:r>
      <w:r w:rsidR="00A3418A" w:rsidRPr="00A3418A">
        <w:rPr>
          <w:sz w:val="24"/>
          <w:szCs w:val="24"/>
        </w:rPr>
        <w:t xml:space="preserve"> (Два миллиона девятьсот двадцать семь тысяч триста двадцать шесть) рублей 80 копеек РФ, с учетом НДС</w:t>
      </w:r>
      <w:r w:rsidR="00145F9E" w:rsidRPr="00A3418A">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C20587" w:rsidRPr="00C20587">
        <w:rPr>
          <w:bCs w:val="0"/>
          <w:sz w:val="24"/>
          <w:szCs w:val="24"/>
        </w:rPr>
        <w:t>5.1</w:t>
      </w:r>
      <w:r w:rsidR="00007625">
        <w:fldChar w:fldCharType="end"/>
      </w:r>
      <w:r w:rsidR="003F3A69" w:rsidRPr="00382A07">
        <w:rPr>
          <w:bCs w:val="0"/>
          <w:sz w:val="24"/>
          <w:szCs w:val="24"/>
          <w:lang w:eastAsia="ru-RU"/>
        </w:rPr>
        <w:t>)</w:t>
      </w:r>
      <w:r w:rsidRPr="00382A07">
        <w:rPr>
          <w:bCs w:val="0"/>
          <w:sz w:val="24"/>
          <w:szCs w:val="24"/>
        </w:rPr>
        <w:t>, поданной Участником, должна соответствовать цене, указ</w:t>
      </w:r>
      <w:bookmarkStart w:id="411" w:name="_GoBack"/>
      <w:bookmarkEnd w:id="411"/>
      <w:r w:rsidRPr="00382A07">
        <w:rPr>
          <w:bCs w:val="0"/>
          <w:sz w:val="24"/>
          <w:szCs w:val="24"/>
        </w:rPr>
        <w:t xml:space="preserve">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C20587" w:rsidRPr="00C20587">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C20587" w:rsidRPr="00C20587">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AD344A"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w:t>
      </w:r>
      <w:r w:rsidRPr="00484AE7">
        <w:rPr>
          <w:bCs w:val="0"/>
          <w:sz w:val="24"/>
          <w:szCs w:val="24"/>
        </w:rPr>
        <w:t>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84AE7">
        <w:rPr>
          <w:bCs w:val="0"/>
          <w:sz w:val="24"/>
          <w:szCs w:val="24"/>
        </w:rPr>
        <w:t>.</w:t>
      </w:r>
      <w:r w:rsidR="00AD344A" w:rsidRPr="00484AE7">
        <w:rPr>
          <w:bCs w:val="0"/>
          <w:sz w:val="24"/>
          <w:szCs w:val="24"/>
        </w:rPr>
        <w:t xml:space="preserve"> В соответствии с Федеральным законом от 03.08.2018 N 303-ФЗ с 1 января 2019 г. налоговая ставка НДС составляет 20%, при увеличении ставки НДС на момент отгрузки продукции/ оказания услуг/ выполнения работ, ранее определенная цена договора с учетом НДС увеличивается на сумму увеличения ставки НДС.</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w:t>
      </w:r>
      <w:r w:rsidRPr="004A1A68">
        <w:rPr>
          <w:bCs w:val="0"/>
          <w:sz w:val="24"/>
          <w:szCs w:val="24"/>
        </w:rPr>
        <w:lastRenderedPageBreak/>
        <w:t xml:space="preserve">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C20587" w:rsidRPr="00C20587">
        <w:rPr>
          <w:bCs w:val="0"/>
          <w:sz w:val="24"/>
          <w:szCs w:val="24"/>
        </w:rPr>
        <w:t>3.11</w:t>
      </w:r>
      <w:r w:rsidR="00007625">
        <w:fldChar w:fldCharType="end"/>
      </w:r>
      <w:r w:rsidRPr="004A1A68">
        <w:rPr>
          <w:bCs w:val="0"/>
          <w:sz w:val="24"/>
          <w:szCs w:val="24"/>
        </w:rPr>
        <w:t xml:space="preserve"> данной документации.</w:t>
      </w:r>
    </w:p>
    <w:p w:rsidR="002A5B42" w:rsidRPr="00546857" w:rsidRDefault="00717F60" w:rsidP="00E71A48">
      <w:pPr>
        <w:pStyle w:val="3"/>
        <w:spacing w:line="264" w:lineRule="auto"/>
        <w:rPr>
          <w:szCs w:val="24"/>
        </w:rPr>
      </w:pPr>
      <w:bookmarkStart w:id="412" w:name="_Ref191386407"/>
      <w:bookmarkStart w:id="413" w:name="_Ref191386526"/>
      <w:bookmarkStart w:id="414" w:name="_Toc440357097"/>
      <w:bookmarkStart w:id="415" w:name="_Toc440359652"/>
      <w:bookmarkStart w:id="416" w:name="_Toc440632115"/>
      <w:bookmarkStart w:id="417" w:name="_Toc440875936"/>
      <w:bookmarkStart w:id="418" w:name="_Toc441130964"/>
      <w:bookmarkStart w:id="419" w:name="_Toc447269779"/>
      <w:bookmarkStart w:id="420" w:name="_Toc464120601"/>
      <w:bookmarkStart w:id="421" w:name="_Toc466970521"/>
      <w:bookmarkStart w:id="422" w:name="_Toc468462434"/>
      <w:bookmarkStart w:id="423" w:name="_Toc469482027"/>
      <w:bookmarkStart w:id="424" w:name="_Toc472411801"/>
      <w:bookmarkStart w:id="425" w:name="_Toc498588886"/>
      <w:bookmarkStart w:id="426" w:name="_Ref303624481"/>
      <w:r w:rsidRPr="004A1A68">
        <w:rPr>
          <w:szCs w:val="24"/>
        </w:rPr>
        <w:t xml:space="preserve">Требования к </w:t>
      </w:r>
      <w:r w:rsidR="009C744E" w:rsidRPr="004A1A68">
        <w:rPr>
          <w:szCs w:val="24"/>
        </w:rPr>
        <w:t>Участник</w:t>
      </w:r>
      <w:r w:rsidRPr="004A1A68">
        <w:rPr>
          <w:szCs w:val="24"/>
        </w:rPr>
        <w:t xml:space="preserve">у. Подтверждение соответствия предъявляемым </w:t>
      </w:r>
      <w:r w:rsidRPr="00546857">
        <w:rPr>
          <w:szCs w:val="24"/>
        </w:rPr>
        <w:t>требованиям</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r w:rsidRPr="0054685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7" w:name="_Ref93090116"/>
      <w:bookmarkStart w:id="428" w:name="_Ref191386482"/>
      <w:bookmarkStart w:id="429" w:name="_Ref440291364"/>
      <w:bookmarkEnd w:id="426"/>
      <w:r w:rsidRPr="00546857">
        <w:rPr>
          <w:bCs w:val="0"/>
          <w:sz w:val="24"/>
          <w:szCs w:val="24"/>
        </w:rPr>
        <w:t xml:space="preserve">Требования к </w:t>
      </w:r>
      <w:r w:rsidR="009C744E" w:rsidRPr="00546857">
        <w:rPr>
          <w:bCs w:val="0"/>
          <w:sz w:val="24"/>
          <w:szCs w:val="24"/>
        </w:rPr>
        <w:t>Участник</w:t>
      </w:r>
      <w:r w:rsidRPr="00546857">
        <w:rPr>
          <w:bCs w:val="0"/>
          <w:sz w:val="24"/>
          <w:szCs w:val="24"/>
        </w:rPr>
        <w:t>ам</w:t>
      </w:r>
      <w:bookmarkEnd w:id="427"/>
      <w:r w:rsidRPr="00546857">
        <w:rPr>
          <w:bCs w:val="0"/>
          <w:sz w:val="24"/>
          <w:szCs w:val="24"/>
        </w:rPr>
        <w:t>:</w:t>
      </w:r>
      <w:bookmarkStart w:id="430" w:name="_Ref306004833"/>
      <w:bookmarkEnd w:id="428"/>
      <w:r w:rsidR="000F4365" w:rsidRPr="00546857">
        <w:rPr>
          <w:bCs w:val="0"/>
          <w:sz w:val="24"/>
          <w:szCs w:val="24"/>
        </w:rPr>
        <w:t xml:space="preserve"> у</w:t>
      </w:r>
      <w:r w:rsidRPr="00546857">
        <w:rPr>
          <w:bCs w:val="0"/>
          <w:sz w:val="24"/>
          <w:szCs w:val="24"/>
        </w:rPr>
        <w:t xml:space="preserve">частвовать в процедуре </w:t>
      </w:r>
      <w:r w:rsidR="009C744E" w:rsidRPr="00546857">
        <w:rPr>
          <w:bCs w:val="0"/>
          <w:sz w:val="24"/>
          <w:szCs w:val="24"/>
        </w:rPr>
        <w:t>З</w:t>
      </w:r>
      <w:r w:rsidRPr="00546857">
        <w:rPr>
          <w:bCs w:val="0"/>
          <w:sz w:val="24"/>
          <w:szCs w:val="24"/>
        </w:rPr>
        <w:t xml:space="preserve">апроса предложений может любое юридическое, физическое лицо </w:t>
      </w:r>
      <w:r w:rsidR="00E71628" w:rsidRPr="00546857">
        <w:rPr>
          <w:bCs w:val="0"/>
          <w:sz w:val="24"/>
          <w:szCs w:val="24"/>
        </w:rPr>
        <w:t>(в т.</w:t>
      </w:r>
      <w:r w:rsidR="003129D4" w:rsidRPr="00546857">
        <w:rPr>
          <w:bCs w:val="0"/>
          <w:sz w:val="24"/>
          <w:szCs w:val="24"/>
        </w:rPr>
        <w:t xml:space="preserve"> </w:t>
      </w:r>
      <w:r w:rsidR="00E71628" w:rsidRPr="00546857">
        <w:rPr>
          <w:bCs w:val="0"/>
          <w:sz w:val="24"/>
          <w:szCs w:val="24"/>
        </w:rPr>
        <w:t xml:space="preserve">ч. </w:t>
      </w:r>
      <w:r w:rsidRPr="00546857">
        <w:rPr>
          <w:bCs w:val="0"/>
          <w:sz w:val="24"/>
          <w:szCs w:val="24"/>
        </w:rPr>
        <w:t>индивидуальный предприниматель</w:t>
      </w:r>
      <w:r w:rsidR="00E71628" w:rsidRPr="00546857">
        <w:rPr>
          <w:bCs w:val="0"/>
          <w:sz w:val="24"/>
          <w:szCs w:val="24"/>
        </w:rPr>
        <w:t>)</w:t>
      </w:r>
      <w:r w:rsidR="00546857" w:rsidRPr="00546857">
        <w:rPr>
          <w:bCs w:val="0"/>
          <w:sz w:val="24"/>
          <w:szCs w:val="24"/>
        </w:rPr>
        <w:t>,</w:t>
      </w:r>
      <w:r w:rsidR="00546857" w:rsidRPr="00546857">
        <w:rPr>
          <w:sz w:val="24"/>
          <w:szCs w:val="24"/>
        </w:rPr>
        <w:t xml:space="preserve"> являющееся субъектом малого и среднего предпринимательства</w:t>
      </w:r>
      <w:r w:rsidRPr="00546857">
        <w:rPr>
          <w:bCs w:val="0"/>
          <w:sz w:val="24"/>
          <w:szCs w:val="24"/>
        </w:rPr>
        <w:t xml:space="preserve">. </w:t>
      </w:r>
      <w:r w:rsidR="003F330D" w:rsidRPr="00546857">
        <w:rPr>
          <w:bCs w:val="0"/>
          <w:sz w:val="24"/>
          <w:szCs w:val="24"/>
        </w:rPr>
        <w:t>Привлечение</w:t>
      </w:r>
      <w:r w:rsidR="003F330D" w:rsidRPr="004A1A68">
        <w:rPr>
          <w:bCs w:val="0"/>
          <w:sz w:val="24"/>
          <w:szCs w:val="24"/>
        </w:rPr>
        <w:t xml:space="preserve"> со</w:t>
      </w:r>
      <w:r w:rsidR="00036006" w:rsidRPr="004A1A68">
        <w:rPr>
          <w:bCs w:val="0"/>
          <w:sz w:val="24"/>
          <w:szCs w:val="24"/>
        </w:rPr>
        <w:t xml:space="preserve">поставщиков в соответствии с пунктом </w:t>
      </w:r>
      <w:r w:rsidR="00007625">
        <w:fldChar w:fldCharType="begin"/>
      </w:r>
      <w:r w:rsidR="00007625">
        <w:instrText xml:space="preserve"> REF _Ref440271628 \r \h  \* MERGEFORMAT </w:instrText>
      </w:r>
      <w:r w:rsidR="00007625">
        <w:fldChar w:fldCharType="separate"/>
      </w:r>
      <w:r w:rsidR="00C20587" w:rsidRPr="00C20587">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C20587" w:rsidRPr="00C20587">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9"/>
      <w:bookmarkEnd w:id="43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2" w:name="_Ref306032455"/>
      <w:r w:rsidRPr="00382A07">
        <w:rPr>
          <w:bCs w:val="0"/>
          <w:sz w:val="24"/>
          <w:szCs w:val="24"/>
        </w:rPr>
        <w:t xml:space="preserve">должен </w:t>
      </w:r>
      <w:bookmarkStart w:id="43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2"/>
      <w:bookmarkEnd w:id="43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AD11AF"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 xml:space="preserve">Под термином аналогичного договора понимается договор, идентичный предмету и сопоставимый с объемом и суммой поставок </w:t>
      </w:r>
      <w:r w:rsidRPr="00AD11AF">
        <w:rPr>
          <w:color w:val="000000"/>
          <w:sz w:val="24"/>
          <w:szCs w:val="24"/>
        </w:rPr>
        <w:t>договора по данной закупочной процедуре</w:t>
      </w:r>
      <w:r w:rsidR="00036006" w:rsidRPr="00AD11AF">
        <w:rPr>
          <w:sz w:val="24"/>
          <w:szCs w:val="24"/>
          <w:lang w:eastAsia="ru-RU"/>
        </w:rPr>
        <w:t xml:space="preserve">. </w:t>
      </w:r>
    </w:p>
    <w:p w:rsidR="00AD11AF" w:rsidRPr="00AD11AF" w:rsidRDefault="00AD11AF" w:rsidP="00AD11AF">
      <w:pPr>
        <w:numPr>
          <w:ilvl w:val="0"/>
          <w:numId w:val="21"/>
        </w:numPr>
        <w:suppressAutoHyphens w:val="0"/>
        <w:spacing w:line="264" w:lineRule="auto"/>
        <w:rPr>
          <w:sz w:val="24"/>
          <w:szCs w:val="24"/>
          <w:lang w:eastAsia="ru-RU"/>
        </w:rPr>
      </w:pPr>
      <w:r w:rsidRPr="00AD11A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382A07">
        <w:rPr>
          <w:sz w:val="24"/>
          <w:szCs w:val="24"/>
          <w:lang w:eastAsia="ru-RU"/>
        </w:rPr>
        <w:lastRenderedPageBreak/>
        <w:t>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3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C20587" w:rsidRPr="00C20587">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C20587" w:rsidRPr="00C20587">
        <w:rPr>
          <w:sz w:val="24"/>
          <w:szCs w:val="24"/>
        </w:rPr>
        <w:t>3.3.8.2</w:t>
      </w:r>
      <w:r w:rsidR="00007625">
        <w:fldChar w:fldCharType="end"/>
      </w:r>
      <w:r w:rsidR="00717F60" w:rsidRPr="00382A07">
        <w:rPr>
          <w:bCs w:val="0"/>
          <w:sz w:val="24"/>
          <w:szCs w:val="24"/>
        </w:rPr>
        <w:t>:</w:t>
      </w:r>
      <w:bookmarkEnd w:id="435"/>
      <w:bookmarkEnd w:id="43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r w:rsidRPr="00382A07">
        <w:rPr>
          <w:sz w:val="24"/>
          <w:szCs w:val="24"/>
        </w:rPr>
        <w:lastRenderedPageBreak/>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C20587" w:rsidRPr="00C20587">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C20587" w:rsidRPr="00C20587">
        <w:rPr>
          <w:sz w:val="24"/>
          <w:szCs w:val="24"/>
        </w:rPr>
        <w:t>5.1.3</w:t>
      </w:r>
      <w:r w:rsidR="00007625">
        <w:fldChar w:fldCharType="end"/>
      </w:r>
      <w:r w:rsidR="00A600E3" w:rsidRPr="00382A07">
        <w:rPr>
          <w:sz w:val="24"/>
          <w:szCs w:val="24"/>
        </w:rPr>
        <w:t>)</w:t>
      </w:r>
      <w:r w:rsidRPr="00382A07">
        <w:rPr>
          <w:sz w:val="24"/>
          <w:szCs w:val="24"/>
        </w:rPr>
        <w:t>;</w:t>
      </w:r>
      <w:bookmarkEnd w:id="438"/>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C20587" w:rsidRPr="00C20587">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C20587" w:rsidRPr="00C20587">
        <w:rPr>
          <w:sz w:val="24"/>
          <w:szCs w:val="24"/>
        </w:rPr>
        <w:t>5.10</w:t>
      </w:r>
      <w:r w:rsidR="00C20587">
        <w:t>.2.18</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C20587" w:rsidRPr="00C20587">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4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sidR="00C20587">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4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C20587" w:rsidRPr="00C20587">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C20587" w:rsidRPr="00C20587">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C20587" w:rsidRPr="00C20587">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C20587" w:rsidRPr="00C20587">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w:t>
      </w:r>
      <w:r w:rsidRPr="00382A07">
        <w:rPr>
          <w:sz w:val="24"/>
          <w:szCs w:val="24"/>
        </w:rPr>
        <w:lastRenderedPageBreak/>
        <w:t xml:space="preserve">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C20587" w:rsidRPr="00C20587">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lastRenderedPageBreak/>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3"/>
    </w:p>
    <w:p w:rsidR="00717F60" w:rsidRPr="00382A07" w:rsidRDefault="00717F60" w:rsidP="00E71A48">
      <w:pPr>
        <w:pStyle w:val="3"/>
        <w:spacing w:line="264" w:lineRule="auto"/>
        <w:rPr>
          <w:szCs w:val="24"/>
        </w:rPr>
      </w:pPr>
      <w:bookmarkStart w:id="444" w:name="_Ref191386451"/>
      <w:bookmarkStart w:id="445" w:name="_Ref440271628"/>
      <w:bookmarkStart w:id="446" w:name="_Toc440357098"/>
      <w:bookmarkStart w:id="447" w:name="_Toc440359653"/>
      <w:bookmarkStart w:id="448" w:name="_Toc440632116"/>
      <w:bookmarkStart w:id="449" w:name="_Toc440875937"/>
      <w:bookmarkStart w:id="450" w:name="_Toc441130965"/>
      <w:bookmarkStart w:id="451" w:name="_Toc447269780"/>
      <w:bookmarkStart w:id="452" w:name="_Toc464120602"/>
      <w:bookmarkStart w:id="453" w:name="_Toc466970522"/>
      <w:bookmarkStart w:id="454" w:name="_Toc468462435"/>
      <w:bookmarkStart w:id="455" w:name="_Toc469482028"/>
      <w:bookmarkStart w:id="456" w:name="_Toc472411802"/>
      <w:bookmarkStart w:id="457" w:name="_Toc498588887"/>
      <w:r w:rsidRPr="00382A07">
        <w:rPr>
          <w:szCs w:val="24"/>
        </w:rPr>
        <w:t xml:space="preserve">Привлечение </w:t>
      </w:r>
      <w:bookmarkEnd w:id="444"/>
      <w:r w:rsidR="005B074F" w:rsidRPr="00382A07">
        <w:rPr>
          <w:szCs w:val="24"/>
        </w:rPr>
        <w:t>сопоставщиков</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8" w:name="_Ref191386461"/>
      <w:bookmarkStart w:id="459" w:name="_Toc440357099"/>
      <w:bookmarkStart w:id="460" w:name="_Toc440359654"/>
      <w:bookmarkStart w:id="461" w:name="_Toc440632117"/>
      <w:bookmarkStart w:id="462" w:name="_Toc440875938"/>
      <w:bookmarkStart w:id="463" w:name="_Toc441130966"/>
      <w:bookmarkStart w:id="464" w:name="_Toc447269781"/>
      <w:bookmarkStart w:id="465" w:name="_Toc464120603"/>
      <w:bookmarkStart w:id="466" w:name="_Toc466970523"/>
      <w:bookmarkStart w:id="467" w:name="_Toc468462436"/>
      <w:bookmarkStart w:id="468" w:name="_Toc469482029"/>
      <w:bookmarkStart w:id="469" w:name="_Toc472411803"/>
      <w:bookmarkStart w:id="470"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C20587" w:rsidRPr="00C20587">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C20587" w:rsidRPr="00C20587">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C20587">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 xml:space="preserve">а, заключают между собой </w:t>
      </w:r>
      <w:r w:rsidRPr="00382A07">
        <w:rPr>
          <w:bCs w:val="0"/>
          <w:sz w:val="24"/>
          <w:szCs w:val="24"/>
        </w:rPr>
        <w:lastRenderedPageBreak/>
        <w:t>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C20587" w:rsidRPr="00C20587">
        <w:rPr>
          <w:bCs w:val="0"/>
          <w:sz w:val="24"/>
          <w:szCs w:val="24"/>
          <w:lang w:val="en-US"/>
        </w:rPr>
        <w:t>a</w:t>
      </w:r>
      <w:r w:rsidR="00C20587" w:rsidRPr="00C20587">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C20587" w:rsidRPr="00C20587">
        <w:rPr>
          <w:bCs w:val="0"/>
          <w:sz w:val="24"/>
          <w:szCs w:val="24"/>
          <w:lang w:val="en-US"/>
        </w:rPr>
        <w:t>g</w:t>
      </w:r>
      <w:r w:rsidR="00C20587" w:rsidRPr="00C20587">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C20587" w:rsidRPr="00C20587">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4"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4"/>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C20587" w:rsidRPr="00C20587">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C20587" w:rsidRPr="00C20587">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C20587" w:rsidRPr="00C20587">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C20587" w:rsidRPr="00C20587">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C20587" w:rsidRPr="00C20587">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 xml:space="preserve">должна быть подготовлена отдельно по каждому из </w:t>
      </w:r>
      <w:r w:rsidR="00AE556B" w:rsidRPr="00382A07">
        <w:rPr>
          <w:sz w:val="24"/>
          <w:szCs w:val="24"/>
        </w:rPr>
        <w:lastRenderedPageBreak/>
        <w:t>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C20587" w:rsidRPr="00C20587">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5" w:name="_Ref306114966"/>
      <w:bookmarkStart w:id="476" w:name="_Toc440357100"/>
      <w:bookmarkStart w:id="477" w:name="_Toc440359655"/>
      <w:bookmarkStart w:id="478" w:name="_Toc440632118"/>
      <w:bookmarkStart w:id="479" w:name="_Toc440875939"/>
      <w:bookmarkStart w:id="480" w:name="_Toc441130967"/>
      <w:bookmarkStart w:id="481" w:name="_Toc447269782"/>
      <w:bookmarkStart w:id="482" w:name="_Toc464120604"/>
      <w:bookmarkStart w:id="483" w:name="_Toc466970524"/>
      <w:bookmarkStart w:id="484" w:name="_Toc468462437"/>
      <w:bookmarkStart w:id="485" w:name="_Toc469482030"/>
      <w:bookmarkStart w:id="486" w:name="_Toc472411804"/>
      <w:bookmarkStart w:id="487" w:name="_Toc498588889"/>
      <w:r w:rsidRPr="00382A07">
        <w:rPr>
          <w:szCs w:val="24"/>
        </w:rPr>
        <w:t>Разъяснение Документации по запросу предложений</w:t>
      </w:r>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B03BF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 xml:space="preserve">лены </w:t>
      </w:r>
      <w:r w:rsidR="003B4C1B" w:rsidRPr="0015384A">
        <w:rPr>
          <w:bCs w:val="0"/>
          <w:iCs/>
          <w:sz w:val="24"/>
          <w:szCs w:val="24"/>
        </w:rPr>
        <w:t xml:space="preserve">через </w:t>
      </w:r>
      <w:r w:rsidR="003B4C1B" w:rsidRPr="00B03BF3">
        <w:rPr>
          <w:bCs w:val="0"/>
          <w:iCs/>
          <w:sz w:val="24"/>
          <w:szCs w:val="24"/>
        </w:rPr>
        <w:t>ЭТП</w:t>
      </w:r>
      <w:r w:rsidRPr="00B03BF3">
        <w:rPr>
          <w:bCs w:val="0"/>
          <w:iCs/>
          <w:sz w:val="24"/>
          <w:szCs w:val="24"/>
        </w:rPr>
        <w:t>.</w:t>
      </w:r>
    </w:p>
    <w:p w:rsidR="0015384A" w:rsidRPr="00B03BF3" w:rsidRDefault="0015384A" w:rsidP="0015384A">
      <w:pPr>
        <w:widowControl w:val="0"/>
        <w:numPr>
          <w:ilvl w:val="3"/>
          <w:numId w:val="40"/>
        </w:numPr>
        <w:tabs>
          <w:tab w:val="left" w:pos="1700"/>
        </w:tabs>
        <w:autoSpaceDE w:val="0"/>
        <w:spacing w:after="100" w:line="264" w:lineRule="auto"/>
        <w:ind w:left="0" w:firstLine="709"/>
        <w:rPr>
          <w:iCs/>
          <w:sz w:val="24"/>
          <w:szCs w:val="24"/>
        </w:rPr>
      </w:pPr>
      <w:r w:rsidRPr="00B03BF3">
        <w:rPr>
          <w:sz w:val="24"/>
          <w:szCs w:val="24"/>
        </w:rPr>
        <w:t>Организатор обязуется ответить на любой запрос разъяснений в срок не позднее 3 (трех) рабочих дней с даты поступления запроса.</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Ответ на запрос разъяснений Организатор размещает посредством функционала ЭТП.</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 xml:space="preserve">Организатор начинает предоставлять ответы на запросы разъяснений с даты публикации закупочной процедуры (п. </w:t>
      </w:r>
      <w:r w:rsidRPr="00A279F5">
        <w:rPr>
          <w:sz w:val="24"/>
          <w:szCs w:val="24"/>
        </w:rPr>
        <w:fldChar w:fldCharType="begin"/>
      </w:r>
      <w:r w:rsidRPr="00A279F5">
        <w:rPr>
          <w:sz w:val="24"/>
          <w:szCs w:val="24"/>
        </w:rPr>
        <w:instrText xml:space="preserve"> REF _Ref191386085 \r \h  \* MERGEFORMAT </w:instrText>
      </w:r>
      <w:r w:rsidRPr="00A279F5">
        <w:rPr>
          <w:sz w:val="24"/>
          <w:szCs w:val="24"/>
        </w:rPr>
      </w:r>
      <w:r w:rsidRPr="00A279F5">
        <w:rPr>
          <w:sz w:val="24"/>
          <w:szCs w:val="24"/>
        </w:rPr>
        <w:fldChar w:fldCharType="separate"/>
      </w:r>
      <w:r w:rsidR="00C20587">
        <w:rPr>
          <w:sz w:val="24"/>
          <w:szCs w:val="24"/>
        </w:rPr>
        <w:t>1.1.1</w:t>
      </w:r>
      <w:r w:rsidRPr="00A279F5">
        <w:rPr>
          <w:sz w:val="24"/>
          <w:szCs w:val="24"/>
        </w:rPr>
        <w:fldChar w:fldCharType="end"/>
      </w:r>
      <w:r w:rsidRPr="00A279F5">
        <w:rPr>
          <w:sz w:val="24"/>
          <w:szCs w:val="24"/>
        </w:rPr>
        <w:t>).</w:t>
      </w:r>
    </w:p>
    <w:p w:rsidR="0015384A" w:rsidRPr="00A279F5" w:rsidRDefault="0015384A" w:rsidP="0015384A">
      <w:pPr>
        <w:widowControl w:val="0"/>
        <w:numPr>
          <w:ilvl w:val="3"/>
          <w:numId w:val="40"/>
        </w:numPr>
        <w:tabs>
          <w:tab w:val="left" w:pos="1700"/>
        </w:tabs>
        <w:autoSpaceDE w:val="0"/>
        <w:spacing w:after="100" w:line="264" w:lineRule="auto"/>
        <w:ind w:left="0" w:firstLine="709"/>
        <w:rPr>
          <w:sz w:val="24"/>
          <w:szCs w:val="24"/>
        </w:rPr>
      </w:pPr>
      <w:r w:rsidRPr="00A279F5">
        <w:rPr>
          <w:sz w:val="24"/>
          <w:szCs w:val="24"/>
        </w:rPr>
        <w:t xml:space="preserve">Организатор заканчивает предоставлять ответы на запросы разъяснений в </w:t>
      </w:r>
      <w:r w:rsidRPr="00A279F5">
        <w:rPr>
          <w:b/>
          <w:sz w:val="24"/>
          <w:szCs w:val="24"/>
        </w:rPr>
        <w:t xml:space="preserve">12:00 </w:t>
      </w:r>
      <w:r w:rsidR="00720F42">
        <w:rPr>
          <w:b/>
          <w:sz w:val="24"/>
          <w:szCs w:val="24"/>
        </w:rPr>
        <w:t>25</w:t>
      </w:r>
      <w:r w:rsidRPr="00A279F5">
        <w:rPr>
          <w:b/>
          <w:sz w:val="24"/>
          <w:szCs w:val="24"/>
        </w:rPr>
        <w:t xml:space="preserve"> </w:t>
      </w:r>
      <w:r w:rsidR="00484AE7" w:rsidRPr="00A279F5">
        <w:rPr>
          <w:b/>
          <w:sz w:val="24"/>
          <w:szCs w:val="24"/>
        </w:rPr>
        <w:t>октября</w:t>
      </w:r>
      <w:r w:rsidRPr="00A279F5">
        <w:rPr>
          <w:b/>
          <w:sz w:val="24"/>
          <w:szCs w:val="24"/>
        </w:rPr>
        <w:t xml:space="preserve"> 2018 года</w:t>
      </w:r>
      <w:r w:rsidRPr="00A279F5">
        <w:rPr>
          <w:sz w:val="24"/>
          <w:szCs w:val="24"/>
        </w:rPr>
        <w:t>.</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C20587" w:rsidRPr="00C20587">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C20587" w:rsidRPr="00C20587">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8" w:name="_Toc440357101"/>
      <w:bookmarkStart w:id="489" w:name="_Toc440359656"/>
      <w:bookmarkStart w:id="490" w:name="_Toc440632119"/>
      <w:bookmarkStart w:id="491" w:name="_Toc440875940"/>
      <w:bookmarkStart w:id="492" w:name="_Ref440969765"/>
      <w:bookmarkStart w:id="493" w:name="_Toc441130968"/>
      <w:bookmarkStart w:id="494" w:name="_Toc447269783"/>
      <w:bookmarkStart w:id="495" w:name="_Toc464120605"/>
      <w:bookmarkStart w:id="496" w:name="_Toc466970525"/>
      <w:bookmarkStart w:id="497" w:name="_Toc468462438"/>
      <w:bookmarkStart w:id="498" w:name="_Toc469482031"/>
      <w:bookmarkStart w:id="499" w:name="_Toc472411805"/>
      <w:bookmarkStart w:id="500" w:name="_Toc498588890"/>
      <w:r w:rsidRPr="00382A07">
        <w:rPr>
          <w:szCs w:val="24"/>
        </w:rPr>
        <w:t>Внесение изменений в Документацию по запросу предложений.</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1" w:name="_Ref440289401"/>
      <w:bookmarkStart w:id="502" w:name="_Toc440357102"/>
      <w:bookmarkStart w:id="503" w:name="_Toc440359657"/>
      <w:bookmarkStart w:id="504" w:name="_Toc440632120"/>
      <w:bookmarkStart w:id="505" w:name="_Toc440875941"/>
      <w:bookmarkStart w:id="506" w:name="_Toc441130969"/>
      <w:bookmarkStart w:id="507" w:name="_Toc447269784"/>
      <w:bookmarkStart w:id="508" w:name="_Toc464120606"/>
      <w:bookmarkStart w:id="509" w:name="_Toc466970526"/>
      <w:bookmarkStart w:id="510" w:name="_Toc468462439"/>
      <w:bookmarkStart w:id="511" w:name="_Toc469482032"/>
      <w:bookmarkStart w:id="512" w:name="_Toc472411806"/>
      <w:bookmarkStart w:id="513" w:name="_Toc498588891"/>
      <w:r w:rsidRPr="00382A07">
        <w:rPr>
          <w:szCs w:val="24"/>
        </w:rPr>
        <w:lastRenderedPageBreak/>
        <w:t>Продление срока окончания приема Заявок</w:t>
      </w:r>
      <w:bookmarkEnd w:id="501"/>
      <w:bookmarkEnd w:id="502"/>
      <w:bookmarkEnd w:id="503"/>
      <w:bookmarkEnd w:id="504"/>
      <w:bookmarkEnd w:id="505"/>
      <w:bookmarkEnd w:id="506"/>
      <w:bookmarkEnd w:id="507"/>
      <w:bookmarkEnd w:id="508"/>
      <w:bookmarkEnd w:id="509"/>
      <w:bookmarkEnd w:id="510"/>
      <w:bookmarkEnd w:id="511"/>
      <w:bookmarkEnd w:id="512"/>
      <w:bookmarkEnd w:id="51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4" w:name="_Ref191386249"/>
    </w:p>
    <w:p w:rsidR="00AC1995" w:rsidRPr="00382A07" w:rsidRDefault="00AC1995" w:rsidP="00E71A48">
      <w:pPr>
        <w:pStyle w:val="3"/>
        <w:spacing w:line="264" w:lineRule="auto"/>
        <w:rPr>
          <w:szCs w:val="24"/>
          <w:lang w:eastAsia="ru-RU"/>
        </w:rPr>
      </w:pPr>
      <w:bookmarkStart w:id="515" w:name="_Toc299701566"/>
      <w:bookmarkStart w:id="516" w:name="_Ref306176386"/>
      <w:bookmarkStart w:id="517" w:name="_Ref440285128"/>
      <w:bookmarkStart w:id="518" w:name="_Toc440357103"/>
      <w:bookmarkStart w:id="519" w:name="_Toc440359658"/>
      <w:bookmarkStart w:id="520" w:name="_Toc440632121"/>
      <w:bookmarkStart w:id="521" w:name="_Toc440875942"/>
      <w:bookmarkStart w:id="522" w:name="_Toc441130970"/>
      <w:bookmarkStart w:id="523" w:name="_Toc447269785"/>
      <w:bookmarkStart w:id="524" w:name="_Toc464120607"/>
      <w:bookmarkStart w:id="525" w:name="_Toc466970527"/>
      <w:bookmarkStart w:id="526" w:name="_Toc468462440"/>
      <w:bookmarkStart w:id="527" w:name="_Toc469482033"/>
      <w:bookmarkStart w:id="528" w:name="_Toc472411807"/>
      <w:bookmarkStart w:id="529"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w:t>
      </w:r>
      <w:r w:rsidR="00A279F5" w:rsidRPr="005C5EEA">
        <w:rPr>
          <w:bCs w:val="0"/>
          <w:sz w:val="24"/>
          <w:szCs w:val="24"/>
        </w:rPr>
        <w:t>на сумму 2% от стоимости Заявки</w:t>
      </w:r>
      <w:r w:rsidR="00932C0A" w:rsidRPr="00DB5A15">
        <w:rPr>
          <w:bCs w:val="0"/>
          <w:sz w:val="24"/>
          <w:szCs w:val="24"/>
        </w:rPr>
        <w:t xml:space="preserve">,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C20587" w:rsidRPr="00C20587">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C20587" w:rsidRPr="00C20587">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30"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30"/>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1"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1"/>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C20587" w:rsidRPr="00C20587">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2" w:name="_Ref307586570"/>
      <w:r w:rsidRPr="00382A07">
        <w:rPr>
          <w:sz w:val="24"/>
          <w:szCs w:val="24"/>
        </w:rPr>
        <w:t>В соглашении о неустойке должно быть указано</w:t>
      </w:r>
      <w:bookmarkStart w:id="533" w:name="_Ref305753174"/>
      <w:r w:rsidRPr="00382A07">
        <w:rPr>
          <w:sz w:val="24"/>
          <w:szCs w:val="24"/>
        </w:rPr>
        <w:t xml:space="preserve"> право Заказчика/</w:t>
      </w:r>
      <w:r w:rsidRPr="00ED3DEB">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ED3DEB">
        <w:rPr>
          <w:sz w:val="24"/>
          <w:szCs w:val="24"/>
        </w:rPr>
        <w:t>запросе предложений</w:t>
      </w:r>
      <w:r w:rsidRPr="00ED3DEB">
        <w:rPr>
          <w:sz w:val="24"/>
          <w:szCs w:val="24"/>
        </w:rPr>
        <w:t>:</w:t>
      </w:r>
      <w:bookmarkEnd w:id="532"/>
      <w:bookmarkEnd w:id="533"/>
    </w:p>
    <w:p w:rsidR="00932C0A" w:rsidRPr="00ED3DEB"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предоставления недостоверных сведений или искажения информации</w:t>
      </w:r>
      <w:r w:rsidR="00AA2F2F" w:rsidRPr="00ED3DEB">
        <w:rPr>
          <w:bCs w:val="0"/>
          <w:sz w:val="24"/>
          <w:szCs w:val="24"/>
        </w:rPr>
        <w:t>, предоставлени</w:t>
      </w:r>
      <w:r w:rsidR="00987F8E" w:rsidRPr="00ED3DEB">
        <w:rPr>
          <w:bCs w:val="0"/>
          <w:sz w:val="24"/>
          <w:szCs w:val="24"/>
        </w:rPr>
        <w:t>я</w:t>
      </w:r>
      <w:r w:rsidR="00D4486F" w:rsidRPr="00ED3DEB">
        <w:rPr>
          <w:bCs w:val="0"/>
          <w:sz w:val="24"/>
          <w:szCs w:val="24"/>
        </w:rPr>
        <w:t xml:space="preserve"> </w:t>
      </w:r>
      <w:r w:rsidR="00AA2F2F" w:rsidRPr="00ED3DEB">
        <w:rPr>
          <w:sz w:val="24"/>
          <w:szCs w:val="24"/>
        </w:rPr>
        <w:t xml:space="preserve">фальсифицированных </w:t>
      </w:r>
      <w:r w:rsidR="00D4486F" w:rsidRPr="00ED3DEB">
        <w:rPr>
          <w:bCs w:val="0"/>
          <w:sz w:val="24"/>
          <w:szCs w:val="24"/>
        </w:rPr>
        <w:t>документов</w:t>
      </w:r>
      <w:r w:rsidRPr="00ED3DEB">
        <w:rPr>
          <w:bCs w:val="0"/>
          <w:sz w:val="24"/>
          <w:szCs w:val="24"/>
        </w:rPr>
        <w:t xml:space="preserve">, приведенных в составе </w:t>
      </w:r>
      <w:r w:rsidR="004B5EB3" w:rsidRPr="00ED3DEB">
        <w:rPr>
          <w:bCs w:val="0"/>
          <w:sz w:val="24"/>
          <w:szCs w:val="24"/>
        </w:rPr>
        <w:t>Заявк</w:t>
      </w:r>
      <w:r w:rsidRPr="00ED3DEB">
        <w:rPr>
          <w:bCs w:val="0"/>
          <w:sz w:val="24"/>
          <w:szCs w:val="24"/>
        </w:rPr>
        <w:t>и;</w:t>
      </w:r>
    </w:p>
    <w:p w:rsidR="00932C0A"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bCs w:val="0"/>
          <w:sz w:val="24"/>
          <w:szCs w:val="24"/>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lang w:val="x-none" w:eastAsia="x-none"/>
        </w:rPr>
        <w:t xml:space="preserve">, заключить Договор в установленном настоящей </w:t>
      </w:r>
      <w:r w:rsidRPr="00ED3DEB">
        <w:rPr>
          <w:sz w:val="24"/>
          <w:szCs w:val="24"/>
          <w:lang w:eastAsia="x-none"/>
        </w:rPr>
        <w:t>Документации по запросу предложений</w:t>
      </w:r>
      <w:r w:rsidRPr="00ED3DEB">
        <w:rPr>
          <w:sz w:val="24"/>
          <w:szCs w:val="24"/>
          <w:lang w:val="x-none" w:eastAsia="x-none"/>
        </w:rPr>
        <w:t xml:space="preserve"> порядке</w:t>
      </w:r>
      <w:r w:rsidRPr="00ED3DEB">
        <w:rPr>
          <w:bCs w:val="0"/>
          <w:sz w:val="24"/>
          <w:szCs w:val="24"/>
        </w:rPr>
        <w:t xml:space="preserve"> </w:t>
      </w:r>
      <w:r w:rsidR="00932C0A" w:rsidRPr="00ED3DEB">
        <w:rPr>
          <w:bCs w:val="0"/>
          <w:sz w:val="24"/>
          <w:szCs w:val="24"/>
        </w:rPr>
        <w:t>(п</w:t>
      </w:r>
      <w:r w:rsidR="00403042" w:rsidRPr="00ED3DEB">
        <w:rPr>
          <w:bCs w:val="0"/>
          <w:sz w:val="24"/>
          <w:szCs w:val="24"/>
        </w:rPr>
        <w:t>.</w:t>
      </w:r>
      <w:r w:rsidR="00991C07" w:rsidRPr="00ED3DEB">
        <w:rPr>
          <w:bCs w:val="0"/>
          <w:sz w:val="24"/>
          <w:szCs w:val="24"/>
        </w:rPr>
        <w:t xml:space="preserve"> </w:t>
      </w:r>
      <w:r w:rsidR="00D161E0" w:rsidRPr="00ED3DEB">
        <w:fldChar w:fldCharType="begin"/>
      </w:r>
      <w:r w:rsidR="00991C07" w:rsidRPr="00ED3DEB">
        <w:rPr>
          <w:bCs w:val="0"/>
          <w:sz w:val="24"/>
          <w:szCs w:val="24"/>
        </w:rPr>
        <w:instrText xml:space="preserve"> REF _Ref468462141 \r \h </w:instrText>
      </w:r>
      <w:r w:rsidR="002F7C72" w:rsidRPr="00ED3DEB">
        <w:instrText xml:space="preserve"> \* MERGEFORMAT </w:instrText>
      </w:r>
      <w:r w:rsidR="00D161E0" w:rsidRPr="00ED3DEB">
        <w:fldChar w:fldCharType="separate"/>
      </w:r>
      <w:r w:rsidR="00C20587">
        <w:rPr>
          <w:bCs w:val="0"/>
          <w:sz w:val="24"/>
          <w:szCs w:val="24"/>
        </w:rPr>
        <w:t>3.12</w:t>
      </w:r>
      <w:r w:rsidR="00D161E0" w:rsidRPr="00ED3DEB">
        <w:fldChar w:fldCharType="end"/>
      </w:r>
      <w:r w:rsidR="00932C0A" w:rsidRPr="00ED3DEB">
        <w:rPr>
          <w:bCs w:val="0"/>
          <w:sz w:val="24"/>
          <w:szCs w:val="24"/>
        </w:rPr>
        <w:t>);</w:t>
      </w:r>
    </w:p>
    <w:p w:rsidR="00825388" w:rsidRPr="00ED3DEB" w:rsidRDefault="00825388" w:rsidP="00BC19F9">
      <w:pPr>
        <w:widowControl w:val="0"/>
        <w:numPr>
          <w:ilvl w:val="4"/>
          <w:numId w:val="38"/>
        </w:numPr>
        <w:tabs>
          <w:tab w:val="left" w:pos="1620"/>
        </w:tabs>
        <w:suppressAutoHyphens w:val="0"/>
        <w:spacing w:line="264" w:lineRule="auto"/>
        <w:ind w:left="0" w:firstLine="567"/>
        <w:rPr>
          <w:bCs w:val="0"/>
          <w:sz w:val="24"/>
          <w:szCs w:val="24"/>
        </w:rPr>
      </w:pPr>
      <w:r w:rsidRPr="00ED3DEB">
        <w:rPr>
          <w:snapToGrid w:val="0"/>
          <w:sz w:val="24"/>
          <w:szCs w:val="24"/>
          <w:lang w:eastAsia="x-none"/>
        </w:rPr>
        <w:t xml:space="preserve">отказа </w:t>
      </w:r>
      <w:r w:rsidRPr="00ED3DEB">
        <w:rPr>
          <w:sz w:val="24"/>
          <w:szCs w:val="24"/>
          <w:lang w:val="x-none" w:eastAsia="x-none"/>
        </w:rPr>
        <w:t xml:space="preserve">Победителя или </w:t>
      </w:r>
      <w:r w:rsidRPr="00ED3DEB">
        <w:rPr>
          <w:sz w:val="24"/>
          <w:szCs w:val="24"/>
          <w:lang w:eastAsia="x-none"/>
        </w:rPr>
        <w:t>У</w:t>
      </w:r>
      <w:r w:rsidRPr="00ED3DEB">
        <w:rPr>
          <w:sz w:val="24"/>
          <w:szCs w:val="24"/>
          <w:lang w:val="x-none" w:eastAsia="x-none"/>
        </w:rPr>
        <w:t xml:space="preserve">частника, признанного единственным </w:t>
      </w:r>
      <w:r w:rsidRPr="00ED3DEB">
        <w:rPr>
          <w:sz w:val="24"/>
          <w:szCs w:val="24"/>
          <w:lang w:eastAsia="x-none"/>
        </w:rPr>
        <w:t>У</w:t>
      </w:r>
      <w:r w:rsidRPr="00ED3DEB">
        <w:rPr>
          <w:sz w:val="24"/>
          <w:szCs w:val="24"/>
          <w:lang w:val="x-none" w:eastAsia="x-none"/>
        </w:rPr>
        <w:t xml:space="preserve">частником при условии его соответствия требованиям </w:t>
      </w:r>
      <w:r w:rsidRPr="00ED3DEB">
        <w:rPr>
          <w:sz w:val="24"/>
          <w:szCs w:val="24"/>
          <w:lang w:eastAsia="x-none"/>
        </w:rPr>
        <w:t>Документации по запросу предложений</w:t>
      </w:r>
      <w:r w:rsidRPr="00ED3DEB">
        <w:rPr>
          <w:sz w:val="24"/>
          <w:szCs w:val="24"/>
        </w:rPr>
        <w:t>,</w:t>
      </w:r>
      <w:r w:rsidRPr="00ED3DEB">
        <w:rPr>
          <w:snapToGrid w:val="0"/>
          <w:sz w:val="24"/>
          <w:szCs w:val="24"/>
          <w:lang w:eastAsia="x-none"/>
        </w:rPr>
        <w:t xml:space="preserve"> предоставить в течение 10 дней </w:t>
      </w:r>
      <w:r w:rsidRPr="00ED3DEB">
        <w:rPr>
          <w:sz w:val="24"/>
          <w:szCs w:val="24"/>
        </w:rPr>
        <w:t>с момента размещения соответствующей информации о подведении итогов</w:t>
      </w:r>
      <w:r w:rsidRPr="00ED3DEB">
        <w:rPr>
          <w:snapToGrid w:val="0"/>
          <w:sz w:val="24"/>
          <w:szCs w:val="24"/>
          <w:lang w:eastAsia="x-none"/>
        </w:rPr>
        <w:t xml:space="preserve"> документальное подтверждение </w:t>
      </w:r>
      <w:r w:rsidRPr="00ED3DEB">
        <w:rPr>
          <w:i/>
          <w:iCs/>
          <w:sz w:val="24"/>
          <w:szCs w:val="24"/>
        </w:rPr>
        <w:t>полномочий на поставку продукции от производителя(ей) продукции по договору;</w:t>
      </w:r>
    </w:p>
    <w:p w:rsidR="002F7C72" w:rsidRPr="00ED3DEB" w:rsidRDefault="00825388" w:rsidP="00825388">
      <w:pPr>
        <w:widowControl w:val="0"/>
        <w:numPr>
          <w:ilvl w:val="4"/>
          <w:numId w:val="38"/>
        </w:numPr>
        <w:tabs>
          <w:tab w:val="left" w:pos="1620"/>
        </w:tabs>
        <w:suppressAutoHyphens w:val="0"/>
        <w:spacing w:after="120" w:line="264" w:lineRule="auto"/>
        <w:ind w:left="0" w:firstLine="567"/>
        <w:rPr>
          <w:bCs w:val="0"/>
          <w:sz w:val="24"/>
          <w:szCs w:val="24"/>
        </w:rPr>
      </w:pPr>
      <w:r w:rsidRPr="00ED3DEB">
        <w:rPr>
          <w:sz w:val="24"/>
          <w:szCs w:val="24"/>
          <w:lang w:eastAsia="ru-RU"/>
        </w:rPr>
        <w:t>непредставлени</w:t>
      </w:r>
      <w:r w:rsidRPr="00ED3DEB">
        <w:rPr>
          <w:sz w:val="24"/>
          <w:szCs w:val="24"/>
        </w:rPr>
        <w:t>я или предоставления</w:t>
      </w:r>
      <w:r w:rsidRPr="00ED3DEB">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ED3DEB">
        <w:rPr>
          <w:bCs w:val="0"/>
          <w:sz w:val="24"/>
          <w:szCs w:val="24"/>
        </w:rPr>
        <w:t xml:space="preserve"> </w:t>
      </w:r>
      <w:r w:rsidR="00B80887" w:rsidRPr="00ED3DEB">
        <w:rPr>
          <w:bCs w:val="0"/>
          <w:sz w:val="24"/>
          <w:szCs w:val="24"/>
        </w:rPr>
        <w:t>(п.</w:t>
      </w:r>
      <w:r w:rsidR="00991C07" w:rsidRPr="00ED3DEB">
        <w:rPr>
          <w:bCs w:val="0"/>
          <w:sz w:val="24"/>
          <w:szCs w:val="24"/>
        </w:rPr>
        <w:t xml:space="preserve"> </w:t>
      </w:r>
      <w:r w:rsidR="00D161E0" w:rsidRPr="00ED3DEB">
        <w:rPr>
          <w:bCs w:val="0"/>
          <w:sz w:val="24"/>
          <w:szCs w:val="24"/>
        </w:rPr>
        <w:fldChar w:fldCharType="begin"/>
      </w:r>
      <w:r w:rsidR="00991C07" w:rsidRPr="00ED3DEB">
        <w:rPr>
          <w:bCs w:val="0"/>
          <w:sz w:val="24"/>
          <w:szCs w:val="24"/>
        </w:rPr>
        <w:instrText xml:space="preserve"> REF _Ref472412231 \r \h </w:instrText>
      </w:r>
      <w:r w:rsidR="002F7C72" w:rsidRPr="00ED3DEB">
        <w:rPr>
          <w:bCs w:val="0"/>
          <w:sz w:val="24"/>
          <w:szCs w:val="24"/>
        </w:rPr>
        <w:instrText xml:space="preserve"> \* MERGEFORMAT </w:instrText>
      </w:r>
      <w:r w:rsidR="00D161E0" w:rsidRPr="00ED3DEB">
        <w:rPr>
          <w:bCs w:val="0"/>
          <w:sz w:val="24"/>
          <w:szCs w:val="24"/>
        </w:rPr>
      </w:r>
      <w:r w:rsidR="00D161E0" w:rsidRPr="00ED3DEB">
        <w:rPr>
          <w:bCs w:val="0"/>
          <w:sz w:val="24"/>
          <w:szCs w:val="24"/>
        </w:rPr>
        <w:fldChar w:fldCharType="separate"/>
      </w:r>
      <w:r w:rsidR="00C20587">
        <w:rPr>
          <w:bCs w:val="0"/>
          <w:sz w:val="24"/>
          <w:szCs w:val="24"/>
        </w:rPr>
        <w:t>3.13</w:t>
      </w:r>
      <w:r w:rsidR="00D161E0" w:rsidRPr="00ED3DEB">
        <w:rPr>
          <w:bCs w:val="0"/>
          <w:sz w:val="24"/>
          <w:szCs w:val="24"/>
        </w:rPr>
        <w:fldChar w:fldCharType="end"/>
      </w:r>
      <w:r w:rsidR="00B80887" w:rsidRPr="00ED3DEB">
        <w:rPr>
          <w:bCs w:val="0"/>
          <w:sz w:val="24"/>
          <w:szCs w:val="24"/>
        </w:rPr>
        <w:t>)</w:t>
      </w:r>
      <w:r w:rsidRPr="00ED3DEB">
        <w:rPr>
          <w:bCs w:val="0"/>
          <w:sz w:val="24"/>
          <w:szCs w:val="24"/>
        </w:rPr>
        <w:t>.</w:t>
      </w:r>
    </w:p>
    <w:p w:rsidR="00932C0A" w:rsidRPr="00ED3DEB"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4" w:name="_Ref307563802"/>
      <w:r w:rsidRPr="00ED3DEB">
        <w:rPr>
          <w:sz w:val="24"/>
          <w:szCs w:val="24"/>
        </w:rPr>
        <w:t xml:space="preserve">В случаях, указанных в п. </w:t>
      </w:r>
      <w:r w:rsidR="00007625" w:rsidRPr="00ED3DEB">
        <w:fldChar w:fldCharType="begin"/>
      </w:r>
      <w:r w:rsidR="00007625" w:rsidRPr="00ED3DEB">
        <w:instrText xml:space="preserve"> REF _Ref305753174 \r \h  \* MERGEFORMAT </w:instrText>
      </w:r>
      <w:r w:rsidR="00007625" w:rsidRPr="00ED3DEB">
        <w:fldChar w:fldCharType="separate"/>
      </w:r>
      <w:r w:rsidR="00C20587" w:rsidRPr="00C20587">
        <w:rPr>
          <w:sz w:val="24"/>
          <w:szCs w:val="24"/>
        </w:rPr>
        <w:t>3.3.14.3.2</w:t>
      </w:r>
      <w:r w:rsidR="00007625" w:rsidRPr="00ED3DEB">
        <w:fldChar w:fldCharType="end"/>
      </w:r>
      <w:r w:rsidRPr="00ED3DEB">
        <w:rPr>
          <w:sz w:val="24"/>
          <w:szCs w:val="24"/>
        </w:rPr>
        <w:t xml:space="preserve"> </w:t>
      </w:r>
      <w:bookmarkEnd w:id="534"/>
      <w:r w:rsidR="00A279F5" w:rsidRPr="00CA44AD">
        <w:rPr>
          <w:sz w:val="24"/>
          <w:szCs w:val="24"/>
        </w:rPr>
        <w:t xml:space="preserve">Участник обязан выплатить Заказчику неустойку </w:t>
      </w:r>
      <w:r w:rsidR="00A279F5" w:rsidRPr="005C5EEA">
        <w:rPr>
          <w:sz w:val="24"/>
          <w:szCs w:val="24"/>
        </w:rPr>
        <w:t>в размере 2%  от стоимости Заявки</w:t>
      </w:r>
      <w:r w:rsidR="000A7A8E" w:rsidRPr="00ED3DEB">
        <w:rPr>
          <w:sz w:val="24"/>
          <w:szCs w:val="24"/>
        </w:rPr>
        <w:t>, с учетом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5" w:name="_Ref299109207"/>
      <w:bookmarkStart w:id="536" w:name="_Ref307563826"/>
      <w:r w:rsidRPr="00ED3DEB">
        <w:rPr>
          <w:sz w:val="24"/>
          <w:szCs w:val="24"/>
        </w:rPr>
        <w:lastRenderedPageBreak/>
        <w:t>Участник</w:t>
      </w:r>
      <w:r w:rsidR="00932C0A" w:rsidRPr="00ED3DEB">
        <w:rPr>
          <w:sz w:val="24"/>
          <w:szCs w:val="24"/>
        </w:rPr>
        <w:t xml:space="preserve"> выплачивает неустойку в течение 5 (</w:t>
      </w:r>
      <w:r w:rsidR="00932C0A" w:rsidRPr="00382A07">
        <w:rPr>
          <w:sz w:val="24"/>
          <w:szCs w:val="24"/>
        </w:rPr>
        <w:t>пяти) рабочих дней после получения письменного требования Организатора/Заказчика об уплате неустойки.</w:t>
      </w:r>
      <w:bookmarkEnd w:id="535"/>
      <w:bookmarkEnd w:id="536"/>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C20587" w:rsidRPr="00C20587">
        <w:rPr>
          <w:sz w:val="24"/>
          <w:szCs w:val="24"/>
          <w:lang w:eastAsia="ru-RU"/>
        </w:rPr>
        <w:t>5.12</w:t>
      </w:r>
      <w:r w:rsidR="00007625">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07625">
        <w:fldChar w:fldCharType="begin"/>
      </w:r>
      <w:r w:rsidR="00007625">
        <w:instrText xml:space="preserve"> REF _Ref441574460 \r \h  \* MERGEFORMAT </w:instrText>
      </w:r>
      <w:r w:rsidR="00007625">
        <w:fldChar w:fldCharType="separate"/>
      </w:r>
      <w:r w:rsidR="00C20587" w:rsidRPr="00C20587">
        <w:rPr>
          <w:sz w:val="24"/>
          <w:szCs w:val="24"/>
          <w:lang w:eastAsia="ru-RU"/>
        </w:rPr>
        <w:t>5.13</w:t>
      </w:r>
      <w:r w:rsidR="00007625">
        <w:fldChar w:fldCharType="end"/>
      </w:r>
      <w:r w:rsidRPr="00382A07">
        <w:rPr>
          <w:sz w:val="24"/>
          <w:szCs w:val="24"/>
        </w:rPr>
        <w:t xml:space="preserve">), в срок не позднее даты и времени окончания приема заявок, указанных в пункте </w:t>
      </w:r>
      <w:r w:rsidR="00007625">
        <w:fldChar w:fldCharType="begin"/>
      </w:r>
      <w:r w:rsidR="00007625">
        <w:instrText xml:space="preserve"> REF _Ref440289953 \r \h  \* MERGEFORMAT </w:instrText>
      </w:r>
      <w:r w:rsidR="00007625">
        <w:fldChar w:fldCharType="separate"/>
      </w:r>
      <w:r w:rsidR="00C20587" w:rsidRPr="00C20587">
        <w:rPr>
          <w:sz w:val="24"/>
          <w:szCs w:val="24"/>
        </w:rPr>
        <w:t>3.4.1.3</w:t>
      </w:r>
      <w:r w:rsidR="00007625">
        <w:fldChar w:fldCharType="end"/>
      </w:r>
      <w:r w:rsidRPr="00382A07">
        <w:rPr>
          <w:sz w:val="24"/>
          <w:szCs w:val="24"/>
        </w:rPr>
        <w:t xml:space="preserve"> настоящей Документации, по адресу: </w:t>
      </w:r>
      <w:r w:rsidR="00A279F5" w:rsidRPr="00A2522B">
        <w:rPr>
          <w:sz w:val="24"/>
          <w:szCs w:val="24"/>
        </w:rPr>
        <w:t xml:space="preserve">РФ, </w:t>
      </w:r>
      <w:r w:rsidR="00A279F5" w:rsidRPr="00A2522B">
        <w:rPr>
          <w:iCs/>
          <w:sz w:val="24"/>
          <w:szCs w:val="24"/>
        </w:rPr>
        <w:t>394033, г. Воронеж, ул. Арзамасская, д. 2</w:t>
      </w:r>
      <w:r w:rsidR="00A279F5" w:rsidRPr="00A2522B">
        <w:rPr>
          <w:sz w:val="24"/>
          <w:szCs w:val="24"/>
        </w:rPr>
        <w:t>, каб. №112, исполнительный сотрудник – Зайцева Александра Анатольевна, контактный телефон (473) 257-94-66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C20587" w:rsidRPr="00C20587">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C20587" w:rsidRPr="00C20587">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w:t>
      </w:r>
      <w:r w:rsidRPr="00B03BF3">
        <w:rPr>
          <w:sz w:val="24"/>
          <w:szCs w:val="24"/>
        </w:rPr>
        <w:t xml:space="preserve">предоставление соглашения о неустойке, и повлечет за собой последствия, указанные в п. </w:t>
      </w:r>
      <w:r w:rsidR="0015384A" w:rsidRPr="00B03BF3">
        <w:fldChar w:fldCharType="begin"/>
      </w:r>
      <w:r w:rsidR="0015384A" w:rsidRPr="00B03BF3">
        <w:rPr>
          <w:sz w:val="24"/>
          <w:szCs w:val="24"/>
        </w:rPr>
        <w:instrText xml:space="preserve"> REF _Ref518909846 \r \h </w:instrText>
      </w:r>
      <w:r w:rsidR="0015384A" w:rsidRPr="00B03BF3">
        <w:instrText xml:space="preserve"> \* MERGEFORMAT </w:instrText>
      </w:r>
      <w:r w:rsidR="0015384A" w:rsidRPr="00B03BF3">
        <w:fldChar w:fldCharType="separate"/>
      </w:r>
      <w:r w:rsidR="00C20587">
        <w:rPr>
          <w:sz w:val="24"/>
          <w:szCs w:val="24"/>
        </w:rPr>
        <w:t>3.3.14.6</w:t>
      </w:r>
      <w:r w:rsidR="0015384A" w:rsidRPr="00B03BF3">
        <w:fldChar w:fldCharType="end"/>
      </w:r>
      <w:r w:rsidRPr="00B03BF3">
        <w:rPr>
          <w:sz w:val="24"/>
          <w:szCs w:val="24"/>
        </w:rPr>
        <w:t xml:space="preserve"> настоящей</w:t>
      </w:r>
      <w:r w:rsidRPr="00DB5A15">
        <w:rPr>
          <w:sz w:val="24"/>
          <w:szCs w:val="24"/>
        </w:rPr>
        <w:t xml:space="preserve">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7" w:name="_Ref442263553"/>
      <w:bookmarkStart w:id="538"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7"/>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C20587" w:rsidRPr="00C20587">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C20587" w:rsidRPr="00C20587">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w:t>
      </w:r>
      <w:r w:rsidRPr="00DB5A15">
        <w:rPr>
          <w:szCs w:val="24"/>
        </w:rPr>
        <w:lastRenderedPageBreak/>
        <w:t>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C20587" w:rsidRPr="00C20587">
        <w:rPr>
          <w:rFonts w:eastAsia="Calibri"/>
          <w:szCs w:val="24"/>
          <w:lang w:eastAsia="en-US"/>
        </w:rPr>
        <w:t>5.6</w:t>
      </w:r>
      <w:r w:rsidR="00007625">
        <w:fldChar w:fldCharType="end"/>
      </w:r>
      <w:r w:rsidRPr="00DB5A15">
        <w:rPr>
          <w:rFonts w:eastAsia="Calibri"/>
          <w:szCs w:val="24"/>
          <w:lang w:eastAsia="en-US"/>
        </w:rPr>
        <w:t xml:space="preserve">) Участник обязан направить на электронную почту </w:t>
      </w:r>
      <w:r w:rsidR="00E45E88"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E45E88">
        <w:rPr>
          <w:rFonts w:eastAsia="Calibri"/>
          <w:szCs w:val="24"/>
          <w:lang w:eastAsia="en-US"/>
        </w:rPr>
        <w:t>73</w:t>
      </w:r>
      <w:r w:rsidR="00E45E88" w:rsidRPr="009D331F">
        <w:rPr>
          <w:rFonts w:eastAsia="Calibri"/>
          <w:szCs w:val="24"/>
          <w:lang w:eastAsia="en-US"/>
        </w:rPr>
        <w:t xml:space="preserve">) </w:t>
      </w:r>
      <w:r w:rsidR="00E45E88">
        <w:rPr>
          <w:rFonts w:eastAsia="Calibri"/>
          <w:szCs w:val="24"/>
          <w:lang w:eastAsia="en-US"/>
        </w:rPr>
        <w:t>257</w:t>
      </w:r>
      <w:r w:rsidR="00E45E88" w:rsidRPr="009D331F">
        <w:rPr>
          <w:rFonts w:eastAsia="Calibri"/>
          <w:szCs w:val="24"/>
          <w:lang w:eastAsia="en-US"/>
        </w:rPr>
        <w:t>-</w:t>
      </w:r>
      <w:r w:rsidR="00E45E88">
        <w:rPr>
          <w:rFonts w:eastAsia="Calibri"/>
          <w:szCs w:val="24"/>
          <w:lang w:eastAsia="en-US"/>
        </w:rPr>
        <w:t>94</w:t>
      </w:r>
      <w:r w:rsidR="00E45E88" w:rsidRPr="009D331F">
        <w:rPr>
          <w:rFonts w:eastAsia="Calibri"/>
          <w:szCs w:val="24"/>
          <w:lang w:eastAsia="en-US"/>
        </w:rPr>
        <w:t>-</w:t>
      </w:r>
      <w:r w:rsidR="00E45E88">
        <w:rPr>
          <w:rFonts w:eastAsia="Calibri"/>
          <w:szCs w:val="24"/>
          <w:lang w:eastAsia="en-US"/>
        </w:rPr>
        <w:t>66</w:t>
      </w:r>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C20587" w:rsidRPr="00C20587">
        <w:rPr>
          <w:szCs w:val="24"/>
        </w:rPr>
        <w:t>3.4.1.3</w:t>
      </w:r>
      <w:r w:rsidR="00007625">
        <w:fldChar w:fldCharType="end"/>
      </w:r>
      <w:r w:rsidRPr="00DB5A15">
        <w:rPr>
          <w:szCs w:val="24"/>
        </w:rPr>
        <w:t>).</w:t>
      </w:r>
    </w:p>
    <w:p w:rsidR="006D2FCD" w:rsidRPr="00E206FA"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9"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w:t>
      </w:r>
      <w:r w:rsidRPr="00E206FA">
        <w:rPr>
          <w:szCs w:val="24"/>
        </w:rPr>
        <w:t>Заявки:</w:t>
      </w:r>
      <w:bookmarkEnd w:id="539"/>
    </w:p>
    <w:p w:rsidR="006D2FCD" w:rsidRPr="00E206FA" w:rsidRDefault="006D2FCD" w:rsidP="006D2FCD">
      <w:pPr>
        <w:pStyle w:val="aff5"/>
        <w:numPr>
          <w:ilvl w:val="0"/>
          <w:numId w:val="0"/>
        </w:numPr>
        <w:snapToGrid w:val="0"/>
        <w:spacing w:before="100" w:beforeAutospacing="1" w:line="240" w:lineRule="auto"/>
        <w:ind w:left="2160"/>
        <w:rPr>
          <w:sz w:val="24"/>
          <w:szCs w:val="24"/>
          <w:u w:val="single"/>
        </w:rPr>
      </w:pPr>
      <w:r w:rsidRPr="00E206FA">
        <w:rPr>
          <w:sz w:val="24"/>
          <w:szCs w:val="24"/>
          <w:u w:val="single"/>
        </w:rPr>
        <w:t>Получатель платежа: Публичное акционерное общество «Межрегиональная распределительная сетевая компания Центра»</w:t>
      </w:r>
    </w:p>
    <w:p w:rsidR="000543F8" w:rsidRPr="006A37BC" w:rsidRDefault="000543F8" w:rsidP="000543F8">
      <w:pPr>
        <w:pStyle w:val="aff5"/>
        <w:numPr>
          <w:ilvl w:val="0"/>
          <w:numId w:val="0"/>
        </w:numPr>
        <w:snapToGrid w:val="0"/>
        <w:spacing w:before="100" w:beforeAutospacing="1" w:line="240" w:lineRule="auto"/>
        <w:jc w:val="center"/>
        <w:rPr>
          <w:sz w:val="24"/>
          <w:szCs w:val="24"/>
          <w:u w:val="single"/>
        </w:rPr>
      </w:pPr>
      <w:r w:rsidRPr="00701F74">
        <w:rPr>
          <w:sz w:val="24"/>
          <w:szCs w:val="24"/>
          <w:u w:val="single"/>
        </w:rPr>
        <w:t>127018, Россия, г. Москва, ул. 2-я Ямская, д.4</w:t>
      </w:r>
    </w:p>
    <w:p w:rsidR="000543F8"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ИНН 6901067107 КПП 997450001 (771501001)</w:t>
      </w:r>
    </w:p>
    <w:p w:rsidR="000543F8" w:rsidRPr="006A37BC"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ОГРН 1046900099498, 17/12/2004, МИФНС №1 по Тверской области</w:t>
      </w:r>
    </w:p>
    <w:p w:rsidR="000543F8" w:rsidRPr="006A37BC" w:rsidRDefault="000543F8" w:rsidP="000543F8">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Филиал ПАО «МРСК Центра» - «Воронежэнерго»</w:t>
      </w:r>
    </w:p>
    <w:p w:rsidR="000543F8" w:rsidRPr="006A37BC" w:rsidRDefault="000543F8" w:rsidP="000543F8">
      <w:pPr>
        <w:pStyle w:val="aff5"/>
        <w:numPr>
          <w:ilvl w:val="0"/>
          <w:numId w:val="0"/>
        </w:numPr>
        <w:tabs>
          <w:tab w:val="clear" w:pos="1134"/>
          <w:tab w:val="left" w:pos="2127"/>
        </w:tabs>
        <w:suppressAutoHyphens w:val="0"/>
        <w:spacing w:before="240" w:line="240" w:lineRule="auto"/>
        <w:jc w:val="center"/>
        <w:rPr>
          <w:sz w:val="24"/>
          <w:szCs w:val="24"/>
        </w:rPr>
      </w:pPr>
      <w:r w:rsidRPr="006A37BC">
        <w:rPr>
          <w:sz w:val="24"/>
          <w:szCs w:val="24"/>
        </w:rPr>
        <w:t>394033, г. Воронеж, ул. Арзамасская, д. 2</w:t>
      </w:r>
    </w:p>
    <w:p w:rsidR="000543F8" w:rsidRPr="006A37BC" w:rsidRDefault="000543F8" w:rsidP="000543F8">
      <w:pPr>
        <w:pStyle w:val="aff5"/>
        <w:numPr>
          <w:ilvl w:val="0"/>
          <w:numId w:val="0"/>
        </w:numPr>
        <w:tabs>
          <w:tab w:val="left" w:pos="2127"/>
        </w:tabs>
        <w:spacing w:line="240" w:lineRule="auto"/>
        <w:jc w:val="center"/>
        <w:rPr>
          <w:sz w:val="24"/>
          <w:szCs w:val="24"/>
        </w:rPr>
      </w:pPr>
      <w:r w:rsidRPr="006A37BC">
        <w:rPr>
          <w:sz w:val="24"/>
          <w:szCs w:val="24"/>
        </w:rPr>
        <w:t>ИНН 6901067107 КПП 366302001</w:t>
      </w:r>
    </w:p>
    <w:p w:rsidR="000543F8" w:rsidRDefault="000543F8" w:rsidP="000543F8">
      <w:pPr>
        <w:pStyle w:val="aff5"/>
        <w:numPr>
          <w:ilvl w:val="0"/>
          <w:numId w:val="0"/>
        </w:numPr>
        <w:snapToGrid w:val="0"/>
        <w:spacing w:before="100" w:beforeAutospacing="1" w:line="240" w:lineRule="auto"/>
        <w:ind w:left="2160"/>
        <w:rPr>
          <w:sz w:val="24"/>
          <w:szCs w:val="24"/>
        </w:rPr>
      </w:pPr>
      <w:r w:rsidRPr="006A37BC">
        <w:rPr>
          <w:sz w:val="24"/>
          <w:szCs w:val="24"/>
        </w:rPr>
        <w:t>Банковские реквизиты р/с 40702810900250005153 в Филиале ПАО</w:t>
      </w:r>
    </w:p>
    <w:p w:rsidR="000543F8" w:rsidRPr="00DB5A15" w:rsidRDefault="000543F8" w:rsidP="000543F8">
      <w:pPr>
        <w:pStyle w:val="aff5"/>
        <w:numPr>
          <w:ilvl w:val="0"/>
          <w:numId w:val="0"/>
        </w:numPr>
        <w:snapToGrid w:val="0"/>
        <w:spacing w:before="100" w:beforeAutospacing="1" w:line="240" w:lineRule="auto"/>
        <w:ind w:left="2160"/>
        <w:rPr>
          <w:sz w:val="24"/>
          <w:szCs w:val="24"/>
          <w:highlight w:val="red"/>
          <w:u w:val="single"/>
        </w:rPr>
      </w:pPr>
      <w:r w:rsidRPr="006A37BC">
        <w:rPr>
          <w:sz w:val="24"/>
          <w:szCs w:val="24"/>
        </w:rPr>
        <w:t>Банк ВТБ в г. Воронеже к/с 30101810100000000835 БИК 042007835</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C20587" w:rsidRPr="00C20587">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lastRenderedPageBreak/>
        <w:t>Победителю – в течение семи рабочих дней со дня заключения договора.</w:t>
      </w:r>
    </w:p>
    <w:p w:rsidR="0015384A" w:rsidRPr="00B03BF3" w:rsidRDefault="0015384A" w:rsidP="0015384A">
      <w:pPr>
        <w:widowControl w:val="0"/>
        <w:numPr>
          <w:ilvl w:val="3"/>
          <w:numId w:val="38"/>
        </w:numPr>
        <w:tabs>
          <w:tab w:val="left" w:pos="1620"/>
        </w:tabs>
        <w:suppressAutoHyphens w:val="0"/>
        <w:spacing w:line="264" w:lineRule="auto"/>
        <w:ind w:left="0" w:firstLine="540"/>
        <w:rPr>
          <w:sz w:val="24"/>
          <w:szCs w:val="24"/>
        </w:rPr>
      </w:pPr>
      <w:bookmarkStart w:id="540" w:name="_Ref467569911"/>
      <w:r w:rsidRPr="00B03BF3">
        <w:rPr>
          <w:sz w:val="24"/>
          <w:szCs w:val="24"/>
        </w:rPr>
        <w:t>Участник закупки утрачивает обеспечение в случаях:</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уклонение или отказ участника закупки от заключения договора;</w:t>
      </w:r>
    </w:p>
    <w:p w:rsidR="0015384A" w:rsidRPr="00B03BF3" w:rsidRDefault="0015384A" w:rsidP="0015384A">
      <w:pPr>
        <w:pStyle w:val="35"/>
        <w:widowControl w:val="0"/>
        <w:numPr>
          <w:ilvl w:val="4"/>
          <w:numId w:val="93"/>
        </w:numPr>
        <w:tabs>
          <w:tab w:val="left" w:pos="0"/>
        </w:tabs>
        <w:suppressAutoHyphens w:val="0"/>
        <w:ind w:left="1418"/>
        <w:rPr>
          <w:sz w:val="24"/>
          <w:szCs w:val="24"/>
        </w:rPr>
      </w:pPr>
      <w:r w:rsidRPr="00B03BF3">
        <w:rPr>
          <w:sz w:val="24"/>
          <w:szCs w:val="24"/>
        </w:rPr>
        <w:t>непредоставление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41" w:name="_Ref518909846"/>
      <w:r w:rsidRPr="00B03BF3">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w:t>
      </w:r>
      <w:r w:rsidRPr="00DB5A15">
        <w:rPr>
          <w:sz w:val="24"/>
          <w:szCs w:val="24"/>
        </w:rPr>
        <w:t xml:space="preserve">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8"/>
      <w:bookmarkEnd w:id="540"/>
      <w:bookmarkEnd w:id="541"/>
    </w:p>
    <w:p w:rsidR="00717F60" w:rsidRPr="00382A07" w:rsidRDefault="00717F60" w:rsidP="00E71A48">
      <w:pPr>
        <w:pStyle w:val="2"/>
        <w:tabs>
          <w:tab w:val="clear" w:pos="0"/>
          <w:tab w:val="clear" w:pos="1700"/>
          <w:tab w:val="num" w:pos="709"/>
        </w:tabs>
        <w:spacing w:line="264" w:lineRule="auto"/>
      </w:pPr>
      <w:bookmarkStart w:id="542" w:name="_Ref305973214"/>
      <w:bookmarkStart w:id="543" w:name="_Toc498588893"/>
      <w:r w:rsidRPr="00382A07">
        <w:t>Подача Заявок и их прием</w:t>
      </w:r>
      <w:bookmarkStart w:id="544" w:name="_Ref56229451"/>
      <w:bookmarkEnd w:id="514"/>
      <w:bookmarkEnd w:id="542"/>
      <w:bookmarkEnd w:id="543"/>
    </w:p>
    <w:p w:rsidR="00717F60" w:rsidRPr="00382A07" w:rsidRDefault="00717F60" w:rsidP="00E71A48">
      <w:pPr>
        <w:pStyle w:val="3"/>
        <w:spacing w:line="264" w:lineRule="auto"/>
        <w:rPr>
          <w:szCs w:val="24"/>
        </w:rPr>
      </w:pPr>
      <w:bookmarkStart w:id="545" w:name="_Toc439323707"/>
      <w:bookmarkStart w:id="546" w:name="_Toc440357105"/>
      <w:bookmarkStart w:id="547" w:name="_Toc440359660"/>
      <w:bookmarkStart w:id="548" w:name="_Toc440632123"/>
      <w:bookmarkStart w:id="549" w:name="_Toc440875944"/>
      <w:bookmarkStart w:id="550" w:name="_Toc441130972"/>
      <w:bookmarkStart w:id="551" w:name="_Toc447269787"/>
      <w:bookmarkStart w:id="552" w:name="_Toc464120609"/>
      <w:bookmarkStart w:id="553" w:name="_Toc466970529"/>
      <w:bookmarkStart w:id="554" w:name="_Toc468462442"/>
      <w:bookmarkStart w:id="555" w:name="_Toc469482035"/>
      <w:bookmarkStart w:id="556" w:name="_Toc472411809"/>
      <w:bookmarkStart w:id="557" w:name="_Toc498588894"/>
      <w:r w:rsidRPr="00382A07">
        <w:rPr>
          <w:szCs w:val="24"/>
        </w:rPr>
        <w:t>Подача Заявок через ЭТП</w:t>
      </w:r>
      <w:bookmarkEnd w:id="545"/>
      <w:bookmarkEnd w:id="546"/>
      <w:bookmarkEnd w:id="547"/>
      <w:bookmarkEnd w:id="548"/>
      <w:bookmarkEnd w:id="549"/>
      <w:bookmarkEnd w:id="550"/>
      <w:bookmarkEnd w:id="551"/>
      <w:bookmarkEnd w:id="552"/>
      <w:bookmarkEnd w:id="553"/>
      <w:bookmarkEnd w:id="554"/>
      <w:bookmarkEnd w:id="555"/>
      <w:bookmarkEnd w:id="556"/>
      <w:bookmarkEnd w:id="557"/>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17622C"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8" w:name="_Ref440289953"/>
      <w:r w:rsidRPr="0017622C">
        <w:rPr>
          <w:bCs w:val="0"/>
          <w:sz w:val="24"/>
          <w:szCs w:val="24"/>
        </w:rPr>
        <w:t>Заявк</w:t>
      </w:r>
      <w:r w:rsidR="00717F60" w:rsidRPr="0017622C">
        <w:rPr>
          <w:bCs w:val="0"/>
          <w:sz w:val="24"/>
          <w:szCs w:val="24"/>
        </w:rPr>
        <w:t xml:space="preserve">и на ЭТП могут быть поданы до </w:t>
      </w:r>
      <w:r w:rsidR="002B5044" w:rsidRPr="0017622C">
        <w:rPr>
          <w:b/>
          <w:bCs w:val="0"/>
          <w:sz w:val="24"/>
          <w:szCs w:val="24"/>
        </w:rPr>
        <w:t xml:space="preserve">12 часов 00 минут </w:t>
      </w:r>
      <w:r w:rsidR="0017622C" w:rsidRPr="0017622C">
        <w:rPr>
          <w:b/>
          <w:bCs w:val="0"/>
          <w:sz w:val="24"/>
          <w:szCs w:val="24"/>
        </w:rPr>
        <w:t>3</w:t>
      </w:r>
      <w:r w:rsidR="00720F42">
        <w:rPr>
          <w:b/>
          <w:bCs w:val="0"/>
          <w:sz w:val="24"/>
          <w:szCs w:val="24"/>
        </w:rPr>
        <w:t>0</w:t>
      </w:r>
      <w:r w:rsidR="002B5044" w:rsidRPr="0017622C">
        <w:rPr>
          <w:b/>
          <w:bCs w:val="0"/>
          <w:sz w:val="24"/>
          <w:szCs w:val="24"/>
        </w:rPr>
        <w:t xml:space="preserve"> </w:t>
      </w:r>
      <w:r w:rsidR="0017622C" w:rsidRPr="0017622C">
        <w:rPr>
          <w:b/>
          <w:bCs w:val="0"/>
          <w:sz w:val="24"/>
          <w:szCs w:val="24"/>
        </w:rPr>
        <w:t>октября</w:t>
      </w:r>
      <w:r w:rsidR="002B5044" w:rsidRPr="0017622C">
        <w:rPr>
          <w:b/>
          <w:bCs w:val="0"/>
          <w:sz w:val="24"/>
          <w:szCs w:val="24"/>
        </w:rPr>
        <w:t xml:space="preserve"> </w:t>
      </w:r>
      <w:r w:rsidR="0042517C" w:rsidRPr="0017622C">
        <w:rPr>
          <w:b/>
          <w:bCs w:val="0"/>
          <w:sz w:val="24"/>
          <w:szCs w:val="24"/>
        </w:rPr>
        <w:t>2018</w:t>
      </w:r>
      <w:r w:rsidR="002B5044" w:rsidRPr="0017622C">
        <w:rPr>
          <w:b/>
          <w:bCs w:val="0"/>
          <w:sz w:val="24"/>
          <w:szCs w:val="24"/>
        </w:rPr>
        <w:t xml:space="preserve"> года</w:t>
      </w:r>
      <w:r w:rsidR="00BC2634" w:rsidRPr="0017622C">
        <w:rPr>
          <w:b/>
          <w:bCs w:val="0"/>
          <w:sz w:val="24"/>
          <w:szCs w:val="24"/>
        </w:rPr>
        <w:t xml:space="preserve">, </w:t>
      </w:r>
      <w:r w:rsidR="00BC2634" w:rsidRPr="0017622C">
        <w:rPr>
          <w:bCs w:val="0"/>
          <w:sz w:val="24"/>
          <w:szCs w:val="24"/>
        </w:rPr>
        <w:t xml:space="preserve">при этом предложенная Участником в Письме о подаче оферты </w:t>
      </w:r>
      <w:r w:rsidR="00BC2634" w:rsidRPr="0017622C">
        <w:rPr>
          <w:bCs w:val="0"/>
          <w:spacing w:val="-2"/>
          <w:sz w:val="24"/>
          <w:szCs w:val="24"/>
        </w:rPr>
        <w:t>(под</w:t>
      </w:r>
      <w:r w:rsidR="00BC2634" w:rsidRPr="0017622C">
        <w:rPr>
          <w:bCs w:val="0"/>
          <w:sz w:val="24"/>
          <w:szCs w:val="24"/>
        </w:rPr>
        <w:t xml:space="preserve">раздел </w:t>
      </w:r>
      <w:r w:rsidR="00007625" w:rsidRPr="0017622C">
        <w:fldChar w:fldCharType="begin"/>
      </w:r>
      <w:r w:rsidR="00007625" w:rsidRPr="0017622C">
        <w:instrText xml:space="preserve"> REF _Ref55336310 \r \h  \* MERGEFORMAT </w:instrText>
      </w:r>
      <w:r w:rsidR="00007625" w:rsidRPr="0017622C">
        <w:fldChar w:fldCharType="separate"/>
      </w:r>
      <w:r w:rsidR="00C20587" w:rsidRPr="00C20587">
        <w:rPr>
          <w:bCs w:val="0"/>
          <w:sz w:val="24"/>
          <w:szCs w:val="24"/>
        </w:rPr>
        <w:t>5.1</w:t>
      </w:r>
      <w:r w:rsidR="00007625" w:rsidRPr="0017622C">
        <w:fldChar w:fldCharType="end"/>
      </w:r>
      <w:r w:rsidR="00BC2634" w:rsidRPr="0017622C">
        <w:rPr>
          <w:bCs w:val="0"/>
          <w:sz w:val="24"/>
          <w:szCs w:val="24"/>
          <w:lang w:eastAsia="ru-RU"/>
        </w:rPr>
        <w:t>)</w:t>
      </w:r>
      <w:r w:rsidR="00BC2634" w:rsidRPr="0017622C">
        <w:rPr>
          <w:bCs w:val="0"/>
          <w:sz w:val="24"/>
          <w:szCs w:val="24"/>
        </w:rPr>
        <w:t xml:space="preserve"> цена должна соответствовать цене, указанной Участником на «котировочной доске» ЭТП</w:t>
      </w:r>
      <w:r w:rsidR="00717F60" w:rsidRPr="0017622C">
        <w:rPr>
          <w:bCs w:val="0"/>
          <w:i/>
          <w:sz w:val="24"/>
          <w:szCs w:val="24"/>
        </w:rPr>
        <w:t>.</w:t>
      </w:r>
      <w:bookmarkEnd w:id="558"/>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9" w:name="_Ref115077798"/>
      <w:bookmarkStart w:id="560" w:name="_Toc439323708"/>
      <w:bookmarkStart w:id="561" w:name="_Toc440357106"/>
      <w:bookmarkStart w:id="562" w:name="_Toc440359661"/>
      <w:bookmarkStart w:id="563" w:name="_Toc440632124"/>
      <w:bookmarkStart w:id="564" w:name="_Toc440875945"/>
      <w:bookmarkStart w:id="565" w:name="_Toc441130973"/>
      <w:bookmarkStart w:id="566"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C20587" w:rsidRPr="00C20587">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7" w:name="_Toc464120610"/>
      <w:bookmarkStart w:id="568" w:name="_Toc466970530"/>
      <w:bookmarkStart w:id="569" w:name="_Toc468462443"/>
      <w:bookmarkStart w:id="570" w:name="_Toc469482036"/>
      <w:bookmarkStart w:id="571" w:name="_Toc472411810"/>
      <w:bookmarkStart w:id="572"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bookmarkEnd w:id="544"/>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C20587" w:rsidRPr="00C20587">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C20587" w:rsidRPr="00C20587">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3" w:name="_Ref303683883"/>
      <w:bookmarkStart w:id="574" w:name="_Toc498588896"/>
      <w:r w:rsidRPr="00382A07">
        <w:lastRenderedPageBreak/>
        <w:t xml:space="preserve">Изменение и отзыв </w:t>
      </w:r>
      <w:r w:rsidR="004B5EB3" w:rsidRPr="00382A07">
        <w:t>Заявк</w:t>
      </w:r>
      <w:r w:rsidRPr="00382A07">
        <w:t>и</w:t>
      </w:r>
      <w:bookmarkEnd w:id="573"/>
      <w:bookmarkEnd w:id="574"/>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5"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C20587" w:rsidRPr="00C20587">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C20587" w:rsidRPr="00C20587">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C20587" w:rsidRPr="00C20587">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C20587" w:rsidRPr="00C20587">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C20587" w:rsidRPr="00C20587">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6" w:name="_Ref468199992"/>
      <w:bookmarkStart w:id="577" w:name="_Ref468200102"/>
      <w:bookmarkStart w:id="578" w:name="_Toc498588897"/>
      <w:r w:rsidRPr="00382A07">
        <w:t>Оценка Заявок и проведение переговоров</w:t>
      </w:r>
      <w:bookmarkEnd w:id="575"/>
      <w:bookmarkEnd w:id="576"/>
      <w:bookmarkEnd w:id="577"/>
      <w:bookmarkEnd w:id="578"/>
      <w:r w:rsidRPr="00382A07">
        <w:t xml:space="preserve"> </w:t>
      </w:r>
    </w:p>
    <w:p w:rsidR="00717F60" w:rsidRPr="00382A07" w:rsidRDefault="00717F60" w:rsidP="00E71A48">
      <w:pPr>
        <w:pStyle w:val="3"/>
        <w:spacing w:line="264" w:lineRule="auto"/>
        <w:rPr>
          <w:szCs w:val="24"/>
        </w:rPr>
      </w:pPr>
      <w:bookmarkStart w:id="579" w:name="_Toc439323711"/>
      <w:bookmarkStart w:id="580" w:name="_Toc440357109"/>
      <w:bookmarkStart w:id="581" w:name="_Toc440359664"/>
      <w:bookmarkStart w:id="582" w:name="_Toc440632127"/>
      <w:bookmarkStart w:id="583" w:name="_Toc440875948"/>
      <w:bookmarkStart w:id="584" w:name="_Toc441130976"/>
      <w:bookmarkStart w:id="585" w:name="_Toc447269791"/>
      <w:bookmarkStart w:id="586" w:name="_Toc464120613"/>
      <w:bookmarkStart w:id="587" w:name="_Toc466970533"/>
      <w:bookmarkStart w:id="588" w:name="_Toc468462446"/>
      <w:bookmarkStart w:id="589" w:name="_Toc469482039"/>
      <w:bookmarkStart w:id="590" w:name="_Toc472411813"/>
      <w:bookmarkStart w:id="591" w:name="_Toc498588898"/>
      <w:r w:rsidRPr="00382A07">
        <w:rPr>
          <w:szCs w:val="24"/>
        </w:rPr>
        <w:t>Общие положения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C20587" w:rsidRPr="00C20587">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C20587" w:rsidRPr="00C20587">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C20587" w:rsidRPr="00C20587">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2" w:name="_Ref93089454"/>
      <w:bookmarkStart w:id="593" w:name="_Toc439323712"/>
      <w:bookmarkStart w:id="594" w:name="_Toc440357110"/>
      <w:bookmarkStart w:id="595" w:name="_Toc440359665"/>
      <w:bookmarkStart w:id="596" w:name="_Toc440632128"/>
      <w:bookmarkStart w:id="597" w:name="_Toc440875949"/>
      <w:bookmarkStart w:id="598" w:name="_Toc441130977"/>
      <w:bookmarkStart w:id="599" w:name="_Toc447269792"/>
      <w:bookmarkStart w:id="600" w:name="_Toc464120614"/>
      <w:bookmarkStart w:id="601" w:name="_Toc466970534"/>
      <w:bookmarkStart w:id="602" w:name="_Toc468462447"/>
      <w:bookmarkStart w:id="603" w:name="_Toc469482040"/>
      <w:bookmarkStart w:id="604" w:name="_Toc472411814"/>
      <w:bookmarkStart w:id="605" w:name="_Toc498588899"/>
      <w:r w:rsidRPr="00382A07">
        <w:rPr>
          <w:szCs w:val="24"/>
        </w:rPr>
        <w:t>Отборочная стадия</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w:t>
      </w:r>
      <w:r w:rsidRPr="00382A07">
        <w:rPr>
          <w:bCs w:val="0"/>
          <w:sz w:val="24"/>
          <w:szCs w:val="24"/>
        </w:rPr>
        <w:lastRenderedPageBreak/>
        <w:t xml:space="preserve">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6"/>
      <w:bookmarkEnd w:id="60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C20587" w:rsidRPr="00C20587">
        <w:rPr>
          <w:sz w:val="24"/>
          <w:szCs w:val="24"/>
        </w:rPr>
        <w:t>3.3.14</w:t>
      </w:r>
      <w:r w:rsidR="00007625">
        <w:fldChar w:fldCharType="end"/>
      </w:r>
      <w:r w:rsidRPr="00382A07">
        <w:rPr>
          <w:sz w:val="24"/>
          <w:szCs w:val="24"/>
        </w:rPr>
        <w:t>;</w:t>
      </w:r>
    </w:p>
    <w:p w:rsidR="00C138CC" w:rsidRPr="000E09E6"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 xml:space="preserve">не содержат всех необходимых документов, требуемых </w:t>
      </w:r>
      <w:r w:rsidRPr="000E09E6">
        <w:rPr>
          <w:sz w:val="24"/>
          <w:szCs w:val="24"/>
        </w:rPr>
        <w:t>настоящей Документацией</w:t>
      </w:r>
      <w:r w:rsidR="00C138CC" w:rsidRPr="000E09E6">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AD344A" w:rsidRDefault="00AD344A" w:rsidP="005E6E3C">
      <w:pPr>
        <w:pStyle w:val="affffff"/>
        <w:widowControl w:val="0"/>
        <w:numPr>
          <w:ilvl w:val="0"/>
          <w:numId w:val="80"/>
        </w:numPr>
        <w:tabs>
          <w:tab w:val="left" w:pos="426"/>
        </w:tabs>
        <w:autoSpaceDE w:val="0"/>
        <w:spacing w:line="264" w:lineRule="auto"/>
        <w:rPr>
          <w:sz w:val="24"/>
          <w:szCs w:val="24"/>
        </w:rPr>
      </w:pPr>
      <w:r w:rsidRPr="00AD344A">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C20587" w:rsidRPr="00C20587">
        <w:rPr>
          <w:sz w:val="24"/>
          <w:szCs w:val="24"/>
        </w:rPr>
        <w:t>3.3.14</w:t>
      </w:r>
      <w:r w:rsidR="00007625">
        <w:fldChar w:fldCharType="end"/>
      </w:r>
      <w:r w:rsidR="007F3FB7" w:rsidRPr="00382A07">
        <w:rPr>
          <w:sz w:val="24"/>
          <w:szCs w:val="24"/>
        </w:rPr>
        <w:t>).</w:t>
      </w:r>
      <w:bookmarkEnd w:id="60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9" w:name="_Ref303670674"/>
      <w:bookmarkStart w:id="610" w:name="_Toc439323713"/>
      <w:bookmarkStart w:id="611" w:name="_Toc440357111"/>
      <w:bookmarkStart w:id="612" w:name="_Toc440359666"/>
      <w:bookmarkStart w:id="613" w:name="_Toc440632129"/>
      <w:bookmarkStart w:id="614" w:name="_Toc440875950"/>
      <w:bookmarkStart w:id="615" w:name="_Toc441130978"/>
      <w:bookmarkStart w:id="616" w:name="_Toc447269793"/>
      <w:bookmarkStart w:id="617" w:name="_Toc464120615"/>
      <w:bookmarkStart w:id="618" w:name="_Toc466970535"/>
      <w:bookmarkStart w:id="619" w:name="_Toc468462448"/>
      <w:bookmarkStart w:id="620" w:name="_Toc469482041"/>
      <w:bookmarkStart w:id="621" w:name="_Toc472411815"/>
      <w:bookmarkStart w:id="622" w:name="_Toc498588900"/>
      <w:r w:rsidRPr="00382A07">
        <w:rPr>
          <w:szCs w:val="24"/>
        </w:rPr>
        <w:t>Проведение переговоров</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3" w:name="_Ref306138385"/>
      <w:bookmarkStart w:id="624" w:name="_Toc439323714"/>
      <w:bookmarkStart w:id="625" w:name="_Toc440357112"/>
      <w:bookmarkStart w:id="626" w:name="_Toc440359667"/>
      <w:bookmarkStart w:id="627" w:name="_Toc440632130"/>
      <w:bookmarkStart w:id="628" w:name="_Toc440875951"/>
      <w:bookmarkStart w:id="629" w:name="_Toc441130979"/>
      <w:bookmarkStart w:id="630" w:name="_Toc447269794"/>
      <w:bookmarkStart w:id="631" w:name="_Toc464120616"/>
      <w:bookmarkStart w:id="632" w:name="_Toc466970536"/>
      <w:bookmarkStart w:id="633" w:name="_Toc468462449"/>
      <w:bookmarkStart w:id="634" w:name="_Toc469482042"/>
      <w:bookmarkStart w:id="635" w:name="_Toc472411816"/>
      <w:bookmarkStart w:id="636" w:name="_Toc498588901"/>
      <w:r w:rsidRPr="00382A07">
        <w:rPr>
          <w:szCs w:val="24"/>
        </w:rPr>
        <w:t>Оценочная стадия</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C20587" w:rsidRPr="00C20587">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7" w:name="_Ref303250967"/>
      <w:bookmarkStart w:id="638" w:name="_Toc305697378"/>
      <w:bookmarkStart w:id="639" w:name="_Toc498588902"/>
      <w:bookmarkStart w:id="640" w:name="_Toc255985696"/>
      <w:r w:rsidRPr="00382A07">
        <w:t>Аукционная процедура понижени</w:t>
      </w:r>
      <w:r w:rsidR="00E60F8E" w:rsidRPr="00382A07">
        <w:t>я</w:t>
      </w:r>
      <w:r w:rsidRPr="00382A07">
        <w:t xml:space="preserve"> цены (переторжка)</w:t>
      </w:r>
      <w:bookmarkEnd w:id="637"/>
      <w:bookmarkEnd w:id="638"/>
      <w:bookmarkEnd w:id="639"/>
      <w:r w:rsidRPr="00382A07">
        <w:t xml:space="preserve"> </w:t>
      </w:r>
    </w:p>
    <w:bookmarkEnd w:id="640"/>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41"/>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2"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2"/>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C20587" w:rsidRPr="00C20587">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C20587" w:rsidRPr="00C20587">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C20587" w:rsidRPr="00C20587">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3"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3"/>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4"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4"/>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C20587" w:rsidRPr="00C20587">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C20587" w:rsidRPr="00C20587">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C20587" w:rsidRPr="00C20587">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C20587" w:rsidRPr="00C20587">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5" w:name="_Ref471821960"/>
      <w:bookmarkStart w:id="646" w:name="_Toc471986593"/>
      <w:bookmarkStart w:id="647" w:name="_Toc472409204"/>
      <w:bookmarkStart w:id="648" w:name="_Toc498588903"/>
      <w:bookmarkStart w:id="649" w:name="_Ref303681924"/>
      <w:bookmarkStart w:id="650"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5"/>
      <w:bookmarkEnd w:id="646"/>
      <w:bookmarkEnd w:id="647"/>
      <w:bookmarkEnd w:id="648"/>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93573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w:t>
      </w:r>
      <w:r w:rsidRPr="00935733">
        <w:rPr>
          <w:sz w:val="24"/>
          <w:szCs w:val="24"/>
        </w:rPr>
        <w:t xml:space="preserve">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935733">
        <w:rPr>
          <w:i/>
          <w:sz w:val="24"/>
          <w:szCs w:val="24"/>
          <w:lang w:val="en-US"/>
        </w:rPr>
        <w:t>k</w:t>
      </w:r>
      <w:r w:rsidRPr="00935733">
        <w:rPr>
          <w:i/>
          <w:sz w:val="24"/>
          <w:szCs w:val="24"/>
          <w:vertAlign w:val="subscript"/>
        </w:rPr>
        <w:t>ПРИОР</w:t>
      </w:r>
      <w:r w:rsidRPr="00935733">
        <w:rPr>
          <w:sz w:val="24"/>
          <w:szCs w:val="24"/>
        </w:rPr>
        <w:t xml:space="preserve">=0,85, иначе </w:t>
      </w:r>
      <w:r w:rsidRPr="00935733">
        <w:rPr>
          <w:i/>
          <w:sz w:val="24"/>
          <w:szCs w:val="24"/>
          <w:lang w:val="en-US"/>
        </w:rPr>
        <w:t>k</w:t>
      </w:r>
      <w:r w:rsidRPr="00935733">
        <w:rPr>
          <w:i/>
          <w:sz w:val="24"/>
          <w:szCs w:val="24"/>
          <w:vertAlign w:val="subscript"/>
        </w:rPr>
        <w:t>ПРИОР</w:t>
      </w:r>
      <w:r w:rsidRPr="00935733">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935733"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935733">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935733">
        <w:rPr>
          <w:rFonts w:ascii="Times New Roman" w:hAnsi="Times New Roman" w:cs="Times New Roman"/>
          <w:sz w:val="24"/>
          <w:szCs w:val="24"/>
        </w:rPr>
        <w:t xml:space="preserve">а) закупка признана несостоявшейся (п. </w:t>
      </w:r>
      <w:r w:rsidR="00007625" w:rsidRPr="00935733">
        <w:fldChar w:fldCharType="begin"/>
      </w:r>
      <w:r w:rsidR="00007625" w:rsidRPr="00935733">
        <w:instrText xml:space="preserve"> REF _Ref303251044 \r \h  \* MERGEFORMAT </w:instrText>
      </w:r>
      <w:r w:rsidR="00007625" w:rsidRPr="00935733">
        <w:fldChar w:fldCharType="separate"/>
      </w:r>
      <w:r w:rsidR="00C20587" w:rsidRPr="00C20587">
        <w:rPr>
          <w:rFonts w:ascii="Times New Roman" w:hAnsi="Times New Roman" w:cs="Times New Roman"/>
          <w:sz w:val="24"/>
          <w:szCs w:val="24"/>
        </w:rPr>
        <w:t>3.10</w:t>
      </w:r>
      <w:r w:rsidR="00007625" w:rsidRPr="00935733">
        <w:fldChar w:fldCharType="end"/>
      </w:r>
      <w:r w:rsidRPr="00935733">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935733">
        <w:rPr>
          <w:rFonts w:ascii="Times New Roman" w:hAnsi="Times New Roman" w:cs="Times New Roman"/>
          <w:sz w:val="24"/>
          <w:szCs w:val="24"/>
        </w:rPr>
        <w:t xml:space="preserve">по запросу предложений </w:t>
      </w:r>
      <w:r w:rsidRPr="00935733">
        <w:rPr>
          <w:rFonts w:ascii="Times New Roman" w:hAnsi="Times New Roman" w:cs="Times New Roman"/>
          <w:sz w:val="24"/>
          <w:szCs w:val="24"/>
        </w:rPr>
        <w:t>(в случае если</w:t>
      </w:r>
      <w:r w:rsidRPr="001018D6">
        <w:rPr>
          <w:rFonts w:ascii="Times New Roman" w:hAnsi="Times New Roman" w:cs="Times New Roman"/>
          <w:sz w:val="24"/>
          <w:szCs w:val="24"/>
        </w:rPr>
        <w:t xml:space="preserve">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C20587" w:rsidRPr="00C20587">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C20587" w:rsidRPr="00C20587">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51" w:name="_Ref472412060"/>
      <w:bookmarkStart w:id="652" w:name="_Ref472412072"/>
      <w:bookmarkStart w:id="653" w:name="_Toc498588904"/>
      <w:r w:rsidRPr="001018D6">
        <w:t xml:space="preserve">Подведение итогов </w:t>
      </w:r>
      <w:r w:rsidR="00DF639D" w:rsidRPr="001018D6">
        <w:t>З</w:t>
      </w:r>
      <w:r w:rsidRPr="001018D6">
        <w:t>апроса предложений</w:t>
      </w:r>
      <w:bookmarkEnd w:id="649"/>
      <w:bookmarkEnd w:id="650"/>
      <w:bookmarkEnd w:id="651"/>
      <w:bookmarkEnd w:id="652"/>
      <w:bookmarkEnd w:id="653"/>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4"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4"/>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5" w:name="_Ref303251044"/>
      <w:bookmarkStart w:id="656" w:name="_Toc498588905"/>
      <w:bookmarkStart w:id="657" w:name="_Ref191386295"/>
      <w:r w:rsidRPr="00382A07">
        <w:t>Признание запроса предложений несостоявшимся</w:t>
      </w:r>
      <w:bookmarkEnd w:id="655"/>
      <w:bookmarkEnd w:id="656"/>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8"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9"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9"/>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60"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60"/>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61" w:name="_Ref465670219"/>
      <w:bookmarkStart w:id="662" w:name="_Toc468441704"/>
      <w:bookmarkStart w:id="663" w:name="_Toc498588906"/>
      <w:bookmarkStart w:id="664" w:name="_Ref303683929"/>
      <w:r w:rsidRPr="004A1A68">
        <w:rPr>
          <w:bCs w:val="0"/>
        </w:rPr>
        <w:t>Антидемпинговые меры</w:t>
      </w:r>
      <w:bookmarkEnd w:id="661"/>
      <w:bookmarkEnd w:id="662"/>
      <w:bookmarkEnd w:id="663"/>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C20587" w:rsidRPr="00C20587">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5"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5"/>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C20587" w:rsidRPr="00C20587">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C20587" w:rsidRPr="00C20587">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C20587" w:rsidRPr="00C20587">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C20587" w:rsidRPr="00C20587">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C20587" w:rsidRPr="00C20587">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C20587" w:rsidRPr="00C20587">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6" w:name="_Ref468462141"/>
      <w:bookmarkStart w:id="667"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7"/>
      <w:bookmarkEnd w:id="664"/>
      <w:bookmarkEnd w:id="666"/>
      <w:bookmarkEnd w:id="667"/>
    </w:p>
    <w:p w:rsidR="0000216B" w:rsidRPr="0000216B" w:rsidRDefault="0000216B" w:rsidP="0000216B">
      <w:pPr>
        <w:widowControl w:val="0"/>
        <w:numPr>
          <w:ilvl w:val="2"/>
          <w:numId w:val="90"/>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вопросам, не нашедшим отражение в Извещении о проведении запроса предложений, настоящей Документации и </w:t>
      </w:r>
      <w:r w:rsidRPr="0000216B">
        <w:rPr>
          <w:bCs w:val="0"/>
          <w:sz w:val="24"/>
          <w:szCs w:val="24"/>
        </w:rPr>
        <w:t>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p>
    <w:p w:rsidR="0000216B" w:rsidRPr="0000216B" w:rsidRDefault="0000216B" w:rsidP="0000216B">
      <w:pPr>
        <w:widowControl w:val="0"/>
        <w:numPr>
          <w:ilvl w:val="2"/>
          <w:numId w:val="90"/>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0216B">
        <w:rPr>
          <w:color w:val="000000"/>
          <w:sz w:val="24"/>
          <w:szCs w:val="24"/>
          <w:lang w:val="x-none" w:eastAsia="x-none"/>
        </w:rPr>
        <w:t xml:space="preserve">В частности, в процессе преддоговорных переговоров </w:t>
      </w:r>
      <w:r w:rsidRPr="0000216B">
        <w:rPr>
          <w:color w:val="000000"/>
          <w:sz w:val="24"/>
          <w:szCs w:val="24"/>
          <w:lang w:eastAsia="x-none"/>
        </w:rPr>
        <w:t xml:space="preserve">(Протоколе) </w:t>
      </w:r>
      <w:r w:rsidRPr="0000216B">
        <w:rPr>
          <w:color w:val="000000"/>
          <w:sz w:val="24"/>
          <w:szCs w:val="24"/>
          <w:lang w:val="x-none" w:eastAsia="x-none"/>
        </w:rPr>
        <w:t>по взаимному согласию сторон:</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AD344A" w:rsidRPr="004D5055" w:rsidRDefault="00AD344A" w:rsidP="00AD344A">
      <w:pPr>
        <w:pStyle w:val="affffff"/>
        <w:numPr>
          <w:ilvl w:val="0"/>
          <w:numId w:val="95"/>
        </w:numPr>
        <w:tabs>
          <w:tab w:val="left" w:pos="900"/>
          <w:tab w:val="left" w:pos="1620"/>
        </w:tabs>
        <w:suppressAutoHyphens w:val="0"/>
        <w:spacing w:after="120" w:line="240" w:lineRule="auto"/>
        <w:rPr>
          <w:sz w:val="24"/>
          <w:szCs w:val="24"/>
        </w:rPr>
      </w:pPr>
      <w:r w:rsidRPr="004D5055">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717F60" w:rsidRPr="004D5055" w:rsidRDefault="00AD344A" w:rsidP="00AD344A">
      <w:pPr>
        <w:pStyle w:val="affffff"/>
        <w:widowControl w:val="0"/>
        <w:tabs>
          <w:tab w:val="left" w:pos="1620"/>
        </w:tabs>
        <w:suppressAutoHyphens w:val="0"/>
        <w:spacing w:line="264" w:lineRule="auto"/>
        <w:ind w:left="567" w:firstLine="0"/>
        <w:rPr>
          <w:bCs/>
          <w:sz w:val="24"/>
          <w:szCs w:val="24"/>
        </w:rPr>
      </w:pPr>
      <w:r w:rsidRPr="004D5055">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4D5055"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D5055">
        <w:rPr>
          <w:rStyle w:val="adskobk"/>
          <w:sz w:val="24"/>
          <w:szCs w:val="24"/>
        </w:rPr>
        <w:t>Ход переговоров и достигнутые результаты фиксируются в Протоколе пред</w:t>
      </w:r>
      <w:r w:rsidR="006353B1" w:rsidRPr="004D5055">
        <w:rPr>
          <w:rStyle w:val="adskobk"/>
          <w:sz w:val="24"/>
          <w:szCs w:val="24"/>
        </w:rPr>
        <w:t>д</w:t>
      </w:r>
      <w:r w:rsidR="00123C70" w:rsidRPr="004D5055">
        <w:rPr>
          <w:rStyle w:val="adskobk"/>
          <w:sz w:val="24"/>
          <w:szCs w:val="24"/>
        </w:rPr>
        <w:t>оговор</w:t>
      </w:r>
      <w:r w:rsidRPr="004D5055">
        <w:rPr>
          <w:rStyle w:val="adskobk"/>
          <w:sz w:val="24"/>
          <w:szCs w:val="24"/>
        </w:rPr>
        <w:t>ных переговоров</w:t>
      </w:r>
      <w:r w:rsidR="00E60F8E" w:rsidRPr="004D5055">
        <w:rPr>
          <w:rStyle w:val="adskobk"/>
          <w:sz w:val="24"/>
          <w:szCs w:val="24"/>
        </w:rPr>
        <w:t>,</w:t>
      </w:r>
      <w:r w:rsidR="00E60F8E" w:rsidRPr="004D5055">
        <w:rPr>
          <w:bCs/>
          <w:sz w:val="24"/>
          <w:szCs w:val="24"/>
        </w:rPr>
        <w:t xml:space="preserve"> который подписывается уполномоченными представителями Заказчика/Организатора</w:t>
      </w:r>
      <w:r w:rsidRPr="004D5055">
        <w:rPr>
          <w:rStyle w:val="adskobk"/>
          <w:i/>
          <w:sz w:val="24"/>
          <w:szCs w:val="24"/>
        </w:rPr>
        <w:t>.</w:t>
      </w:r>
    </w:p>
    <w:p w:rsidR="00717F60" w:rsidRPr="004D5055"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8" w:name="_Ref294695403"/>
      <w:bookmarkStart w:id="669" w:name="_Ref306320315"/>
      <w:r w:rsidRPr="004D5055">
        <w:rPr>
          <w:sz w:val="24"/>
          <w:szCs w:val="24"/>
        </w:rPr>
        <w:t>Договор</w:t>
      </w:r>
      <w:r w:rsidR="00717F60" w:rsidRPr="004D5055">
        <w:rPr>
          <w:sz w:val="24"/>
          <w:szCs w:val="24"/>
        </w:rPr>
        <w:t xml:space="preserve"> между Заказчиком и </w:t>
      </w:r>
      <w:r w:rsidR="009C744E" w:rsidRPr="004D5055">
        <w:rPr>
          <w:sz w:val="24"/>
          <w:szCs w:val="24"/>
        </w:rPr>
        <w:t>Участник</w:t>
      </w:r>
      <w:r w:rsidR="0087407B" w:rsidRPr="004D5055">
        <w:rPr>
          <w:sz w:val="24"/>
          <w:szCs w:val="24"/>
        </w:rPr>
        <w:t xml:space="preserve">ом,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подписывается </w:t>
      </w:r>
      <w:r w:rsidR="0015384A" w:rsidRPr="004D5055">
        <w:rPr>
          <w:sz w:val="24"/>
          <w:szCs w:val="24"/>
        </w:rPr>
        <w:t>не ранее чем через 10 (десять) дней</w:t>
      </w:r>
      <w:r w:rsidR="0015384A" w:rsidRPr="004D5055">
        <w:rPr>
          <w:bCs/>
          <w:sz w:val="24"/>
          <w:szCs w:val="24"/>
        </w:rPr>
        <w:t xml:space="preserve"> и не позднее чем через </w:t>
      </w:r>
      <w:r w:rsidR="0015384A" w:rsidRPr="004D5055">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0015384A" w:rsidRPr="004D5055">
        <w:rPr>
          <w:color w:val="000000"/>
          <w:sz w:val="24"/>
          <w:szCs w:val="24"/>
        </w:rPr>
        <w:t xml:space="preserve">. </w:t>
      </w:r>
      <w:r w:rsidR="0015384A" w:rsidRPr="004D5055">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4D5055">
        <w:rPr>
          <w:sz w:val="24"/>
          <w:szCs w:val="24"/>
        </w:rPr>
        <w:t xml:space="preserve">. Для </w:t>
      </w:r>
      <w:r w:rsidR="009C744E" w:rsidRPr="004D5055">
        <w:rPr>
          <w:sz w:val="24"/>
          <w:szCs w:val="24"/>
        </w:rPr>
        <w:t>Участник</w:t>
      </w:r>
      <w:r w:rsidR="0087407B" w:rsidRPr="004D5055">
        <w:rPr>
          <w:sz w:val="24"/>
          <w:szCs w:val="24"/>
        </w:rPr>
        <w:t xml:space="preserve">а, чья </w:t>
      </w:r>
      <w:r w:rsidR="004B5EB3" w:rsidRPr="004D5055">
        <w:rPr>
          <w:sz w:val="24"/>
          <w:szCs w:val="24"/>
        </w:rPr>
        <w:t>Заявк</w:t>
      </w:r>
      <w:r w:rsidR="0087407B" w:rsidRPr="004D5055">
        <w:rPr>
          <w:sz w:val="24"/>
          <w:szCs w:val="24"/>
        </w:rPr>
        <w:t xml:space="preserve">а признана лучшей, </w:t>
      </w:r>
      <w:r w:rsidR="00717F60" w:rsidRPr="004D5055">
        <w:rPr>
          <w:sz w:val="24"/>
          <w:szCs w:val="24"/>
        </w:rPr>
        <w:t xml:space="preserve">срок для подписания </w:t>
      </w:r>
      <w:r w:rsidRPr="004D5055">
        <w:rPr>
          <w:sz w:val="24"/>
          <w:szCs w:val="24"/>
        </w:rPr>
        <w:t>Договор</w:t>
      </w:r>
      <w:r w:rsidR="00717F60" w:rsidRPr="004D5055">
        <w:rPr>
          <w:sz w:val="24"/>
          <w:szCs w:val="24"/>
        </w:rPr>
        <w:t xml:space="preserve">а – не позднее 5 рабочих дней с момента получения от Заказчика конечной редакции </w:t>
      </w:r>
      <w:r w:rsidRPr="004D5055">
        <w:rPr>
          <w:sz w:val="24"/>
          <w:szCs w:val="24"/>
        </w:rPr>
        <w:t>Договор</w:t>
      </w:r>
      <w:r w:rsidR="00717F60" w:rsidRPr="004D5055">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D5055">
        <w:rPr>
          <w:sz w:val="24"/>
          <w:szCs w:val="24"/>
        </w:rPr>
        <w:t>Договор</w:t>
      </w:r>
      <w:r w:rsidR="00717F60" w:rsidRPr="004D5055">
        <w:rPr>
          <w:sz w:val="24"/>
          <w:szCs w:val="24"/>
        </w:rPr>
        <w:t xml:space="preserve">а, соответствующие требованиям </w:t>
      </w:r>
      <w:r w:rsidR="007D07A7" w:rsidRPr="004D5055">
        <w:rPr>
          <w:sz w:val="24"/>
          <w:szCs w:val="24"/>
        </w:rPr>
        <w:t>Д</w:t>
      </w:r>
      <w:r w:rsidR="00717F60" w:rsidRPr="004D5055">
        <w:rPr>
          <w:sz w:val="24"/>
          <w:szCs w:val="24"/>
        </w:rPr>
        <w:t>окументации</w:t>
      </w:r>
      <w:r w:rsidR="00DF639D" w:rsidRPr="004D5055">
        <w:rPr>
          <w:sz w:val="24"/>
          <w:szCs w:val="24"/>
        </w:rPr>
        <w:t>.</w:t>
      </w:r>
      <w:bookmarkEnd w:id="668"/>
      <w:bookmarkEnd w:id="669"/>
      <w:r w:rsidR="00717F60" w:rsidRPr="004D5055">
        <w:rPr>
          <w:sz w:val="24"/>
          <w:szCs w:val="24"/>
        </w:rPr>
        <w:t xml:space="preserve"> </w:t>
      </w:r>
    </w:p>
    <w:p w:rsidR="00151215" w:rsidRPr="004D5055"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D5055">
        <w:rPr>
          <w:sz w:val="24"/>
          <w:szCs w:val="24"/>
        </w:rPr>
        <w:t xml:space="preserve">Условия предоставления обеспечения исполнения обязательств </w:t>
      </w:r>
      <w:r w:rsidR="00E52DE6" w:rsidRPr="004D5055">
        <w:rPr>
          <w:sz w:val="24"/>
          <w:szCs w:val="24"/>
        </w:rPr>
        <w:t xml:space="preserve">Поставщика </w:t>
      </w:r>
      <w:r w:rsidRPr="004D5055">
        <w:rPr>
          <w:sz w:val="24"/>
          <w:szCs w:val="24"/>
        </w:rPr>
        <w:t xml:space="preserve">по Договору, связанных с выполнением антидемпинговых мер, изложенных в подпункте </w:t>
      </w:r>
      <w:r w:rsidR="00007625" w:rsidRPr="004D5055">
        <w:fldChar w:fldCharType="begin"/>
      </w:r>
      <w:r w:rsidR="00007625" w:rsidRPr="004D5055">
        <w:instrText xml:space="preserve"> REF _Ref465670219 \r \h  \* MERGEFORMAT </w:instrText>
      </w:r>
      <w:r w:rsidR="00007625" w:rsidRPr="004D5055">
        <w:fldChar w:fldCharType="separate"/>
      </w:r>
      <w:r w:rsidR="00C20587" w:rsidRPr="00C20587">
        <w:rPr>
          <w:sz w:val="24"/>
          <w:szCs w:val="24"/>
        </w:rPr>
        <w:t>3.11</w:t>
      </w:r>
      <w:r w:rsidR="00007625" w:rsidRPr="004D5055">
        <w:fldChar w:fldCharType="end"/>
      </w:r>
      <w:r w:rsidRPr="004D5055">
        <w:rPr>
          <w:sz w:val="24"/>
          <w:szCs w:val="24"/>
        </w:rPr>
        <w:t xml:space="preserve">, обговариваются на этапе преддоговорных переговоров с учетом требований, изложенных в подпунктах </w:t>
      </w:r>
      <w:r w:rsidR="00007625" w:rsidRPr="004D5055">
        <w:fldChar w:fldCharType="begin"/>
      </w:r>
      <w:r w:rsidR="00007625" w:rsidRPr="004D5055">
        <w:instrText xml:space="preserve"> REF _Ref465437572 \r \h  \* MERGEFORMAT </w:instrText>
      </w:r>
      <w:r w:rsidR="00007625" w:rsidRPr="004D5055">
        <w:fldChar w:fldCharType="separate"/>
      </w:r>
      <w:r w:rsidR="00C20587" w:rsidRPr="00C20587">
        <w:rPr>
          <w:sz w:val="24"/>
          <w:szCs w:val="24"/>
        </w:rPr>
        <w:t>3.13.2</w:t>
      </w:r>
      <w:r w:rsidR="00007625" w:rsidRPr="004D5055">
        <w:fldChar w:fldCharType="end"/>
      </w:r>
      <w:r w:rsidRPr="004D5055">
        <w:rPr>
          <w:sz w:val="24"/>
          <w:szCs w:val="24"/>
        </w:rPr>
        <w:t>-</w:t>
      </w:r>
      <w:r w:rsidR="00007625" w:rsidRPr="004D5055">
        <w:fldChar w:fldCharType="begin"/>
      </w:r>
      <w:r w:rsidR="00007625" w:rsidRPr="004D5055">
        <w:instrText xml:space="preserve"> REF _Ref465440181 \r \h  \* MERGEFORMAT </w:instrText>
      </w:r>
      <w:r w:rsidR="00007625" w:rsidRPr="004D5055">
        <w:fldChar w:fldCharType="separate"/>
      </w:r>
      <w:r w:rsidR="00C20587" w:rsidRPr="00C20587">
        <w:rPr>
          <w:sz w:val="24"/>
          <w:szCs w:val="24"/>
        </w:rPr>
        <w:t>3.13.4</w:t>
      </w:r>
      <w:r w:rsidR="00007625" w:rsidRPr="004D5055">
        <w:fldChar w:fldCharType="end"/>
      </w:r>
      <w:r w:rsidRPr="004D5055">
        <w:rPr>
          <w:sz w:val="24"/>
          <w:szCs w:val="24"/>
        </w:rPr>
        <w:t xml:space="preserve"> </w:t>
      </w:r>
      <w:r w:rsidR="001F6C0D" w:rsidRPr="004D5055">
        <w:rPr>
          <w:sz w:val="24"/>
          <w:szCs w:val="24"/>
        </w:rPr>
        <w:t>Закупоч</w:t>
      </w:r>
      <w:r w:rsidRPr="004D5055">
        <w:rPr>
          <w:sz w:val="24"/>
          <w:szCs w:val="24"/>
        </w:rPr>
        <w:t>ной Документации.</w:t>
      </w:r>
    </w:p>
    <w:p w:rsidR="00717F60" w:rsidRPr="004D5055"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70" w:name="_Ref305979053"/>
      <w:r w:rsidRPr="004D5055">
        <w:rPr>
          <w:sz w:val="24"/>
          <w:szCs w:val="24"/>
        </w:rPr>
        <w:t>Участник</w:t>
      </w:r>
      <w:r w:rsidR="00717F60" w:rsidRPr="004D5055">
        <w:rPr>
          <w:sz w:val="24"/>
          <w:szCs w:val="24"/>
        </w:rPr>
        <w:t xml:space="preserve"> запроса предложений</w:t>
      </w:r>
      <w:r w:rsidR="0087407B" w:rsidRPr="004D5055">
        <w:rPr>
          <w:sz w:val="24"/>
          <w:szCs w:val="24"/>
        </w:rPr>
        <w:t xml:space="preserve">, чья </w:t>
      </w:r>
      <w:r w:rsidR="004B5EB3" w:rsidRPr="004D5055">
        <w:rPr>
          <w:sz w:val="24"/>
          <w:szCs w:val="24"/>
        </w:rPr>
        <w:t>Заявк</w:t>
      </w:r>
      <w:r w:rsidR="0087407B" w:rsidRPr="004D5055">
        <w:rPr>
          <w:sz w:val="24"/>
          <w:szCs w:val="24"/>
        </w:rPr>
        <w:t xml:space="preserve">а </w:t>
      </w:r>
      <w:r w:rsidR="00717F60" w:rsidRPr="004D5055">
        <w:rPr>
          <w:sz w:val="24"/>
          <w:szCs w:val="24"/>
        </w:rPr>
        <w:t xml:space="preserve">утрачивает статус </w:t>
      </w:r>
      <w:r w:rsidR="00696966" w:rsidRPr="004D5055">
        <w:rPr>
          <w:sz w:val="24"/>
          <w:szCs w:val="24"/>
        </w:rPr>
        <w:t>наилучшей</w:t>
      </w:r>
      <w:r w:rsidR="00717F60" w:rsidRPr="004D5055">
        <w:rPr>
          <w:sz w:val="24"/>
          <w:szCs w:val="24"/>
        </w:rPr>
        <w:t xml:space="preserve">, и его действия (бездействия) означают отказ от заключения </w:t>
      </w:r>
      <w:r w:rsidR="00123C70" w:rsidRPr="004D5055">
        <w:rPr>
          <w:sz w:val="24"/>
          <w:szCs w:val="24"/>
        </w:rPr>
        <w:t>Договор</w:t>
      </w:r>
      <w:r w:rsidR="00717F60" w:rsidRPr="004D5055">
        <w:rPr>
          <w:sz w:val="24"/>
          <w:szCs w:val="24"/>
        </w:rPr>
        <w:t>а в следующих случаях:</w:t>
      </w:r>
      <w:bookmarkEnd w:id="670"/>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подписал по итогам проведения запроса предложений </w:t>
      </w:r>
      <w:r w:rsidR="00123C70" w:rsidRPr="004D5055">
        <w:rPr>
          <w:bCs w:val="0"/>
          <w:sz w:val="24"/>
          <w:szCs w:val="24"/>
        </w:rPr>
        <w:t>Договор</w:t>
      </w:r>
      <w:r w:rsidRPr="004D5055">
        <w:rPr>
          <w:bCs w:val="0"/>
          <w:sz w:val="24"/>
          <w:szCs w:val="24"/>
        </w:rPr>
        <w:t xml:space="preserve"> на условиях, определяемых в п.</w:t>
      </w:r>
      <w:r w:rsidR="00007625" w:rsidRPr="004D5055">
        <w:fldChar w:fldCharType="begin"/>
      </w:r>
      <w:r w:rsidR="00007625" w:rsidRPr="004D5055">
        <w:instrText xml:space="preserve"> REF _Ref294695546 \r \h  \* MERGEFORMAT </w:instrText>
      </w:r>
      <w:r w:rsidR="00007625" w:rsidRPr="004D5055">
        <w:fldChar w:fldCharType="separate"/>
      </w:r>
      <w:r w:rsidR="00C20587" w:rsidRPr="00C20587">
        <w:rPr>
          <w:bCs w:val="0"/>
          <w:sz w:val="24"/>
          <w:szCs w:val="24"/>
        </w:rPr>
        <w:t xml:space="preserve"> 1.2.6 </w:t>
      </w:r>
      <w:r w:rsidR="00007625" w:rsidRPr="004D5055">
        <w:fldChar w:fldCharType="end"/>
      </w:r>
      <w:r w:rsidRPr="004D5055">
        <w:rPr>
          <w:bCs w:val="0"/>
          <w:sz w:val="24"/>
          <w:szCs w:val="24"/>
        </w:rPr>
        <w:t>и/или в срок, определенный в п.</w:t>
      </w:r>
      <w:r w:rsidR="001716DB" w:rsidRPr="004D5055">
        <w:rPr>
          <w:bCs w:val="0"/>
          <w:sz w:val="24"/>
          <w:szCs w:val="24"/>
        </w:rPr>
        <w:t xml:space="preserve"> </w:t>
      </w:r>
      <w:r w:rsidR="00007625" w:rsidRPr="004D5055">
        <w:fldChar w:fldCharType="begin"/>
      </w:r>
      <w:r w:rsidR="00007625" w:rsidRPr="004D5055">
        <w:instrText xml:space="preserve"> REF _Ref294695403 \n \h  \* MERGEFORMAT </w:instrText>
      </w:r>
      <w:r w:rsidR="00007625" w:rsidRPr="004D5055">
        <w:fldChar w:fldCharType="separate"/>
      </w:r>
      <w:r w:rsidR="00C20587" w:rsidRPr="00C20587">
        <w:rPr>
          <w:bCs w:val="0"/>
          <w:sz w:val="24"/>
          <w:szCs w:val="24"/>
        </w:rPr>
        <w:t>3.12.2</w:t>
      </w:r>
      <w:r w:rsidR="00007625" w:rsidRPr="004D5055">
        <w:fldChar w:fldCharType="end"/>
      </w:r>
      <w:r w:rsidRPr="004D5055">
        <w:rPr>
          <w:bCs w:val="0"/>
          <w:sz w:val="24"/>
          <w:szCs w:val="24"/>
        </w:rPr>
        <w:t>;</w:t>
      </w:r>
    </w:p>
    <w:p w:rsidR="00717F60" w:rsidRPr="004D5055" w:rsidRDefault="00717F60" w:rsidP="00D75CA2">
      <w:pPr>
        <w:widowControl w:val="0"/>
        <w:numPr>
          <w:ilvl w:val="2"/>
          <w:numId w:val="14"/>
        </w:numPr>
        <w:tabs>
          <w:tab w:val="left" w:pos="851"/>
        </w:tabs>
        <w:overflowPunct w:val="0"/>
        <w:autoSpaceDE w:val="0"/>
        <w:spacing w:line="264" w:lineRule="auto"/>
        <w:rPr>
          <w:bCs w:val="0"/>
          <w:sz w:val="24"/>
          <w:szCs w:val="24"/>
        </w:rPr>
      </w:pPr>
      <w:r w:rsidRPr="004D5055">
        <w:rPr>
          <w:bCs w:val="0"/>
          <w:sz w:val="24"/>
          <w:szCs w:val="24"/>
        </w:rPr>
        <w:t xml:space="preserve">не предоставил обеспечения исполнения обязательств по </w:t>
      </w:r>
      <w:r w:rsidR="00123C70" w:rsidRPr="004D5055">
        <w:rPr>
          <w:bCs w:val="0"/>
          <w:sz w:val="24"/>
          <w:szCs w:val="24"/>
        </w:rPr>
        <w:t>Договор</w:t>
      </w:r>
      <w:r w:rsidRPr="004D5055">
        <w:rPr>
          <w:bCs w:val="0"/>
          <w:sz w:val="24"/>
          <w:szCs w:val="24"/>
        </w:rPr>
        <w:t xml:space="preserve">у в течение установленного в </w:t>
      </w:r>
      <w:r w:rsidR="007D07A7" w:rsidRPr="004D5055">
        <w:rPr>
          <w:bCs w:val="0"/>
          <w:sz w:val="24"/>
          <w:szCs w:val="24"/>
        </w:rPr>
        <w:t>Д</w:t>
      </w:r>
      <w:r w:rsidRPr="004D5055">
        <w:rPr>
          <w:bCs w:val="0"/>
          <w:sz w:val="24"/>
          <w:szCs w:val="24"/>
        </w:rPr>
        <w:t>окументации по запросу предложений срока</w:t>
      </w:r>
      <w:r w:rsidR="00B80887" w:rsidRPr="004D5055">
        <w:rPr>
          <w:bCs w:val="0"/>
          <w:sz w:val="24"/>
          <w:szCs w:val="24"/>
        </w:rPr>
        <w:t xml:space="preserve"> (п.</w:t>
      </w:r>
      <w:r w:rsidR="00991C07" w:rsidRPr="004D5055">
        <w:rPr>
          <w:bCs w:val="0"/>
          <w:sz w:val="24"/>
          <w:szCs w:val="24"/>
        </w:rPr>
        <w:t xml:space="preserve"> </w:t>
      </w:r>
      <w:r w:rsidR="00D161E0" w:rsidRPr="004D5055">
        <w:fldChar w:fldCharType="begin"/>
      </w:r>
      <w:r w:rsidR="00991C07" w:rsidRPr="004D5055">
        <w:rPr>
          <w:bCs w:val="0"/>
          <w:sz w:val="24"/>
          <w:szCs w:val="24"/>
        </w:rPr>
        <w:instrText xml:space="preserve"> REF _Ref472412248 \r \h </w:instrText>
      </w:r>
      <w:r w:rsidR="004D5055">
        <w:instrText xml:space="preserve"> \* MERGEFORMAT </w:instrText>
      </w:r>
      <w:r w:rsidR="00D161E0" w:rsidRPr="004D5055">
        <w:fldChar w:fldCharType="separate"/>
      </w:r>
      <w:r w:rsidR="00C20587">
        <w:rPr>
          <w:bCs w:val="0"/>
          <w:sz w:val="24"/>
          <w:szCs w:val="24"/>
        </w:rPr>
        <w:t>3.13</w:t>
      </w:r>
      <w:r w:rsidR="00D161E0" w:rsidRPr="004D5055">
        <w:fldChar w:fldCharType="end"/>
      </w:r>
      <w:r w:rsidR="00B80887" w:rsidRPr="004D5055">
        <w:rPr>
          <w:bCs w:val="0"/>
          <w:sz w:val="24"/>
          <w:szCs w:val="24"/>
        </w:rPr>
        <w:t>)</w:t>
      </w:r>
      <w:r w:rsidRPr="004D5055">
        <w:rPr>
          <w:bCs w:val="0"/>
          <w:sz w:val="24"/>
          <w:szCs w:val="24"/>
        </w:rPr>
        <w:t>;</w:t>
      </w:r>
    </w:p>
    <w:p w:rsidR="00717F60" w:rsidRPr="004D5055" w:rsidRDefault="00AD344A"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D5055">
        <w:rPr>
          <w:bCs w:val="0"/>
          <w:sz w:val="24"/>
          <w:szCs w:val="24"/>
        </w:rPr>
        <w:t>;</w:t>
      </w:r>
    </w:p>
    <w:p w:rsidR="009B44CF" w:rsidRPr="004D5055" w:rsidRDefault="009B44CF" w:rsidP="00D75CA2">
      <w:pPr>
        <w:widowControl w:val="0"/>
        <w:numPr>
          <w:ilvl w:val="2"/>
          <w:numId w:val="14"/>
        </w:numPr>
        <w:tabs>
          <w:tab w:val="left" w:pos="851"/>
        </w:tabs>
        <w:overflowPunct w:val="0"/>
        <w:autoSpaceDE w:val="0"/>
        <w:spacing w:line="264" w:lineRule="auto"/>
        <w:rPr>
          <w:bCs w:val="0"/>
          <w:sz w:val="24"/>
          <w:szCs w:val="24"/>
        </w:rPr>
      </w:pPr>
      <w:r w:rsidRPr="004D5055">
        <w:rPr>
          <w:sz w:val="24"/>
          <w:szCs w:val="24"/>
        </w:rPr>
        <w:t xml:space="preserve">отказался от представления документов, </w:t>
      </w:r>
      <w:r w:rsidR="005A6816" w:rsidRPr="004D5055">
        <w:rPr>
          <w:sz w:val="24"/>
          <w:szCs w:val="24"/>
        </w:rPr>
        <w:t>в том числе в отведенные для этого сроки,</w:t>
      </w:r>
      <w:r w:rsidR="005A6816" w:rsidRPr="004D5055">
        <w:t xml:space="preserve"> </w:t>
      </w:r>
      <w:r w:rsidRPr="004D5055">
        <w:rPr>
          <w:sz w:val="24"/>
          <w:szCs w:val="24"/>
        </w:rPr>
        <w:t xml:space="preserve">подтверждающих его полномочия на поставку продукции от производителя(ей) данной продукции (п. </w:t>
      </w:r>
      <w:r w:rsidR="00007625" w:rsidRPr="004D5055">
        <w:fldChar w:fldCharType="begin"/>
      </w:r>
      <w:r w:rsidR="00007625" w:rsidRPr="004D5055">
        <w:instrText xml:space="preserve"> REF _Ref466909528 \r \h  \* MERGEFORMAT </w:instrText>
      </w:r>
      <w:r w:rsidR="00007625" w:rsidRPr="004D5055">
        <w:fldChar w:fldCharType="separate"/>
      </w:r>
      <w:r w:rsidR="00C20587" w:rsidRPr="00C20587">
        <w:rPr>
          <w:sz w:val="24"/>
          <w:szCs w:val="24"/>
        </w:rPr>
        <w:t>3.3.8.9</w:t>
      </w:r>
      <w:r w:rsidR="00007625" w:rsidRPr="004D5055">
        <w:fldChar w:fldCharType="end"/>
      </w:r>
      <w:r w:rsidRPr="004D5055">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Ref468462243"/>
      <w:r w:rsidRPr="004D5055">
        <w:rPr>
          <w:sz w:val="24"/>
          <w:szCs w:val="24"/>
        </w:rPr>
        <w:t>При наступ</w:t>
      </w:r>
      <w:r w:rsidR="00CF6A0E" w:rsidRPr="004D5055">
        <w:rPr>
          <w:sz w:val="24"/>
          <w:szCs w:val="24"/>
        </w:rPr>
        <w:t>лении случаев, определенных в п.</w:t>
      </w:r>
      <w:r w:rsidR="001716DB" w:rsidRPr="004D5055">
        <w:rPr>
          <w:sz w:val="24"/>
          <w:szCs w:val="24"/>
        </w:rPr>
        <w:t xml:space="preserve"> </w:t>
      </w:r>
      <w:r w:rsidR="00007625" w:rsidRPr="004D5055">
        <w:fldChar w:fldCharType="begin"/>
      </w:r>
      <w:r w:rsidR="00007625" w:rsidRPr="004D5055">
        <w:instrText xml:space="preserve"> REF _Ref305979053 \r \h  \* MERGEFORMAT </w:instrText>
      </w:r>
      <w:r w:rsidR="00007625" w:rsidRPr="004D5055">
        <w:fldChar w:fldCharType="separate"/>
      </w:r>
      <w:r w:rsidR="00C20587" w:rsidRPr="00C20587">
        <w:rPr>
          <w:sz w:val="24"/>
          <w:szCs w:val="24"/>
        </w:rPr>
        <w:t>3.12.4</w:t>
      </w:r>
      <w:r w:rsidR="00007625" w:rsidRPr="004D5055">
        <w:fldChar w:fldCharType="end"/>
      </w:r>
      <w:r w:rsidRPr="004D5055">
        <w:rPr>
          <w:sz w:val="24"/>
          <w:szCs w:val="24"/>
        </w:rPr>
        <w:t xml:space="preserve">, Организатор запроса предложений имеет право выбрать новую выигравшую </w:t>
      </w:r>
      <w:r w:rsidR="004B5EB3" w:rsidRPr="004D5055">
        <w:rPr>
          <w:sz w:val="24"/>
          <w:szCs w:val="24"/>
        </w:rPr>
        <w:t>Заявк</w:t>
      </w:r>
      <w:r w:rsidRPr="004D5055">
        <w:rPr>
          <w:sz w:val="24"/>
          <w:szCs w:val="24"/>
        </w:rPr>
        <w:t xml:space="preserve">у из числа остальных действующих </w:t>
      </w:r>
      <w:r w:rsidR="00857CDA" w:rsidRPr="004D5055">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4D5055">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D5055">
        <w:rPr>
          <w:sz w:val="24"/>
          <w:szCs w:val="24"/>
        </w:rPr>
        <w:t>Участник</w:t>
      </w:r>
      <w:r w:rsidRPr="004D5055">
        <w:rPr>
          <w:sz w:val="24"/>
          <w:szCs w:val="24"/>
        </w:rPr>
        <w:t xml:space="preserve">а, </w:t>
      </w:r>
      <w:r w:rsidR="00D663E3" w:rsidRPr="004D5055">
        <w:rPr>
          <w:sz w:val="24"/>
          <w:szCs w:val="24"/>
        </w:rPr>
        <w:t xml:space="preserve">чья </w:t>
      </w:r>
      <w:r w:rsidR="004B5EB3" w:rsidRPr="004D5055">
        <w:rPr>
          <w:sz w:val="24"/>
          <w:szCs w:val="24"/>
        </w:rPr>
        <w:t>Заявк</w:t>
      </w:r>
      <w:r w:rsidR="00D663E3" w:rsidRPr="004D5055">
        <w:rPr>
          <w:sz w:val="24"/>
          <w:szCs w:val="24"/>
        </w:rPr>
        <w:t xml:space="preserve">а утратила </w:t>
      </w:r>
      <w:r w:rsidRPr="004D5055">
        <w:rPr>
          <w:sz w:val="24"/>
          <w:szCs w:val="24"/>
        </w:rPr>
        <w:t xml:space="preserve">статус </w:t>
      </w:r>
      <w:r w:rsidR="00D663E3" w:rsidRPr="004D5055">
        <w:rPr>
          <w:sz w:val="24"/>
          <w:szCs w:val="24"/>
        </w:rPr>
        <w:t>лучшей</w:t>
      </w:r>
      <w:r w:rsidRPr="004D5055">
        <w:rPr>
          <w:sz w:val="24"/>
          <w:szCs w:val="24"/>
        </w:rPr>
        <w:t>, может быть полностью или частично удержано по р</w:t>
      </w:r>
      <w:r w:rsidRPr="001018D6">
        <w:rPr>
          <w:sz w:val="24"/>
          <w:szCs w:val="24"/>
        </w:rPr>
        <w:t>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71"/>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2"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3" w:name="_Toc181693189"/>
      <w:bookmarkStart w:id="674" w:name="_Ref190680463"/>
      <w:bookmarkStart w:id="675" w:name="_Ref306140410"/>
      <w:bookmarkStart w:id="676" w:name="_Ref306142159"/>
      <w:bookmarkStart w:id="677" w:name="_Ref468200380"/>
      <w:bookmarkStart w:id="678" w:name="_Ref468200508"/>
      <w:bookmarkStart w:id="679" w:name="_Ref303102866"/>
      <w:bookmarkStart w:id="680" w:name="_Toc305835589"/>
      <w:bookmarkStart w:id="681" w:name="_Ref303683952"/>
      <w:bookmarkStart w:id="682" w:name="__RefNumPara__840_922829174"/>
      <w:bookmarkEnd w:id="672"/>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C20587" w:rsidRPr="00C20587">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3" w:name="_Ref472412218"/>
      <w:bookmarkStart w:id="684" w:name="_Ref472412231"/>
      <w:bookmarkStart w:id="685" w:name="_Ref472412248"/>
      <w:bookmarkStart w:id="686"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3"/>
      <w:bookmarkEnd w:id="674"/>
      <w:bookmarkEnd w:id="675"/>
      <w:bookmarkEnd w:id="676"/>
      <w:bookmarkEnd w:id="677"/>
      <w:bookmarkEnd w:id="678"/>
      <w:bookmarkEnd w:id="683"/>
      <w:bookmarkEnd w:id="684"/>
      <w:bookmarkEnd w:id="685"/>
      <w:bookmarkEnd w:id="686"/>
      <w:r w:rsidRPr="001018D6">
        <w:t xml:space="preserve"> </w:t>
      </w:r>
      <w:bookmarkEnd w:id="679"/>
      <w:bookmarkEnd w:id="680"/>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C20587">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C20587" w:rsidRPr="00C20587">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7"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7"/>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C20587" w:rsidRPr="00C20587">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C20587">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C20587" w:rsidRPr="00C20587">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C20587" w:rsidRPr="00C20587">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8"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C20587" w:rsidRPr="00C20587">
        <w:rPr>
          <w:sz w:val="24"/>
          <w:szCs w:val="24"/>
        </w:rPr>
        <w:t>3.12.5</w:t>
      </w:r>
      <w:r w:rsidR="00007625">
        <w:fldChar w:fldCharType="end"/>
      </w:r>
      <w:r w:rsidRPr="004A1A68">
        <w:rPr>
          <w:sz w:val="24"/>
          <w:szCs w:val="24"/>
        </w:rPr>
        <w:t>.</w:t>
      </w:r>
      <w:bookmarkEnd w:id="688"/>
    </w:p>
    <w:p w:rsidR="00932C0A" w:rsidRPr="004A1A68" w:rsidRDefault="00932C0A" w:rsidP="00B42AE0">
      <w:pPr>
        <w:pStyle w:val="2"/>
        <w:tabs>
          <w:tab w:val="clear" w:pos="1700"/>
          <w:tab w:val="left" w:pos="709"/>
        </w:tabs>
        <w:spacing w:line="264" w:lineRule="auto"/>
      </w:pPr>
      <w:bookmarkStart w:id="689" w:name="_Ref303694483"/>
      <w:bookmarkStart w:id="690" w:name="_Toc305835590"/>
      <w:bookmarkStart w:id="691" w:name="_Ref306140451"/>
      <w:bookmarkStart w:id="692" w:name="_Toc498588909"/>
      <w:r w:rsidRPr="004A1A68">
        <w:t xml:space="preserve">Уведомление о результатах </w:t>
      </w:r>
      <w:bookmarkEnd w:id="689"/>
      <w:bookmarkEnd w:id="690"/>
      <w:r w:rsidRPr="004A1A68">
        <w:t>запроса предложений</w:t>
      </w:r>
      <w:bookmarkEnd w:id="691"/>
      <w:bookmarkEnd w:id="692"/>
    </w:p>
    <w:bookmarkEnd w:id="681"/>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C20587" w:rsidRPr="00C20587">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3" w:name="_Ref440270568"/>
      <w:bookmarkStart w:id="694" w:name="_Ref440274159"/>
      <w:bookmarkStart w:id="695" w:name="_Ref440292555"/>
      <w:bookmarkStart w:id="696" w:name="_Ref440292779"/>
      <w:bookmarkStart w:id="697" w:name="_Toc498588910"/>
      <w:r w:rsidRPr="00382A07">
        <w:rPr>
          <w:szCs w:val="24"/>
        </w:rPr>
        <w:t>Техническая часть</w:t>
      </w:r>
      <w:bookmarkEnd w:id="693"/>
      <w:bookmarkEnd w:id="694"/>
      <w:bookmarkEnd w:id="695"/>
      <w:bookmarkEnd w:id="696"/>
      <w:bookmarkEnd w:id="697"/>
      <w:r w:rsidRPr="00382A07">
        <w:rPr>
          <w:szCs w:val="24"/>
        </w:rPr>
        <w:t xml:space="preserve"> </w:t>
      </w:r>
    </w:p>
    <w:p w:rsidR="002B5044" w:rsidRPr="00382A07" w:rsidRDefault="002B5044" w:rsidP="002A47D1">
      <w:pPr>
        <w:pStyle w:val="2"/>
        <w:ind w:left="1701" w:hanging="1134"/>
      </w:pPr>
      <w:bookmarkStart w:id="698" w:name="_Toc176064096"/>
      <w:bookmarkStart w:id="699" w:name="_Toc176338524"/>
      <w:bookmarkStart w:id="700" w:name="_Toc180399752"/>
      <w:bookmarkStart w:id="701" w:name="_Toc191205941"/>
      <w:bookmarkStart w:id="702" w:name="_Toc194315544"/>
      <w:bookmarkStart w:id="703" w:name="_Toc423421725"/>
      <w:bookmarkStart w:id="704" w:name="_Toc498588911"/>
      <w:r w:rsidRPr="00382A07">
        <w:t>Общие требования к условиям поставки продукции</w:t>
      </w:r>
      <w:bookmarkStart w:id="705" w:name="_Toc176064097"/>
      <w:bookmarkStart w:id="706" w:name="_Toc176338525"/>
      <w:bookmarkStart w:id="707" w:name="_Toc180399753"/>
      <w:bookmarkStart w:id="708" w:name="_Toc189457101"/>
      <w:bookmarkStart w:id="709" w:name="_Toc189461737"/>
      <w:bookmarkStart w:id="710" w:name="_Toc189462011"/>
      <w:bookmarkStart w:id="711" w:name="_Toc191273610"/>
      <w:bookmarkStart w:id="712" w:name="_Toc167189319"/>
      <w:bookmarkStart w:id="713" w:name="_Toc168725254"/>
      <w:bookmarkEnd w:id="698"/>
      <w:bookmarkEnd w:id="699"/>
      <w:bookmarkEnd w:id="700"/>
      <w:bookmarkEnd w:id="701"/>
      <w:bookmarkEnd w:id="702"/>
      <w:bookmarkEnd w:id="703"/>
      <w:bookmarkEnd w:id="704"/>
    </w:p>
    <w:p w:rsidR="002B5044" w:rsidRPr="00382A07" w:rsidRDefault="002B5044" w:rsidP="002B5044">
      <w:pPr>
        <w:pStyle w:val="3"/>
        <w:ind w:left="0" w:firstLine="851"/>
        <w:jc w:val="both"/>
        <w:rPr>
          <w:b w:val="0"/>
          <w:szCs w:val="24"/>
        </w:rPr>
      </w:pPr>
      <w:bookmarkStart w:id="714" w:name="_Toc439166308"/>
      <w:bookmarkStart w:id="715" w:name="_Toc439170656"/>
      <w:bookmarkStart w:id="716" w:name="_Toc439172758"/>
      <w:bookmarkStart w:id="717" w:name="_Toc439173202"/>
      <w:bookmarkStart w:id="718" w:name="_Toc439238196"/>
      <w:bookmarkStart w:id="719" w:name="_Toc439252748"/>
      <w:bookmarkStart w:id="720" w:name="_Toc439323606"/>
      <w:bookmarkStart w:id="721" w:name="_Toc439323722"/>
      <w:bookmarkStart w:id="722" w:name="_Toc440357120"/>
      <w:bookmarkStart w:id="723" w:name="_Toc440359675"/>
      <w:bookmarkStart w:id="724" w:name="_Toc440632139"/>
      <w:bookmarkStart w:id="725" w:name="_Toc440875960"/>
      <w:bookmarkStart w:id="726" w:name="_Toc441130988"/>
      <w:bookmarkStart w:id="727" w:name="_Toc447269803"/>
      <w:bookmarkStart w:id="728" w:name="_Toc464120625"/>
      <w:bookmarkStart w:id="729" w:name="_Toc466970545"/>
      <w:bookmarkStart w:id="730" w:name="_Toc468462459"/>
      <w:bookmarkStart w:id="731" w:name="_Toc469482052"/>
      <w:bookmarkStart w:id="732" w:name="_Toc472411827"/>
      <w:bookmarkStart w:id="733" w:name="_Toc498588912"/>
      <w:r w:rsidRPr="00382A07">
        <w:rPr>
          <w:b w:val="0"/>
          <w:szCs w:val="24"/>
        </w:rPr>
        <w:t>Продукция должна быть новой и ранее неиспользованной.</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p>
    <w:p w:rsidR="002B5044" w:rsidRPr="00382A07" w:rsidRDefault="002B5044" w:rsidP="002B5044">
      <w:pPr>
        <w:pStyle w:val="3"/>
        <w:ind w:left="0" w:firstLine="851"/>
        <w:jc w:val="both"/>
        <w:rPr>
          <w:b w:val="0"/>
          <w:szCs w:val="24"/>
        </w:rPr>
      </w:pPr>
      <w:bookmarkStart w:id="734" w:name="_Toc439166309"/>
      <w:bookmarkStart w:id="735" w:name="_Toc439170657"/>
      <w:bookmarkStart w:id="736" w:name="_Toc439172759"/>
      <w:bookmarkStart w:id="737" w:name="_Toc439173203"/>
      <w:bookmarkStart w:id="738" w:name="_Toc439238197"/>
      <w:bookmarkStart w:id="739" w:name="_Toc439252749"/>
      <w:bookmarkStart w:id="740" w:name="_Toc439323607"/>
      <w:bookmarkStart w:id="741" w:name="_Toc439323723"/>
      <w:bookmarkStart w:id="742" w:name="_Toc440357121"/>
      <w:bookmarkStart w:id="743" w:name="_Toc440359676"/>
      <w:bookmarkStart w:id="744" w:name="_Toc440632140"/>
      <w:bookmarkStart w:id="745" w:name="_Toc440875961"/>
      <w:bookmarkStart w:id="746" w:name="_Toc441130989"/>
      <w:bookmarkStart w:id="747" w:name="_Toc447269804"/>
      <w:bookmarkStart w:id="748" w:name="_Toc464120626"/>
      <w:bookmarkStart w:id="749" w:name="_Toc466970546"/>
      <w:bookmarkStart w:id="750" w:name="_Toc468462460"/>
      <w:bookmarkStart w:id="751" w:name="_Toc469482053"/>
      <w:bookmarkStart w:id="752" w:name="_Toc472411828"/>
      <w:bookmarkStart w:id="753" w:name="_Toc498588913"/>
      <w:r w:rsidRPr="00382A07">
        <w:rPr>
          <w:b w:val="0"/>
          <w:szCs w:val="24"/>
        </w:rPr>
        <w:t>Продукция должна соответствовать ГОСТ, ТУ и Технической политике ПАО «МРСК Центра».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935733" w:rsidRDefault="002B5044" w:rsidP="0021751A">
      <w:pPr>
        <w:pStyle w:val="2"/>
        <w:ind w:left="1701" w:hanging="1134"/>
      </w:pPr>
      <w:bookmarkStart w:id="754" w:name="_Toc423421726"/>
      <w:bookmarkStart w:id="755" w:name="_Ref450646963"/>
      <w:bookmarkStart w:id="756" w:name="_Toc498588914"/>
      <w:r w:rsidRPr="00935733">
        <w:t>Перечень, объемы и характеристики закупаемой продукции</w:t>
      </w:r>
      <w:bookmarkEnd w:id="705"/>
      <w:bookmarkEnd w:id="706"/>
      <w:bookmarkEnd w:id="707"/>
      <w:bookmarkEnd w:id="708"/>
      <w:bookmarkEnd w:id="709"/>
      <w:bookmarkEnd w:id="710"/>
      <w:bookmarkEnd w:id="711"/>
      <w:bookmarkEnd w:id="754"/>
      <w:bookmarkEnd w:id="755"/>
      <w:bookmarkEnd w:id="756"/>
    </w:p>
    <w:p w:rsidR="002B5044" w:rsidRPr="00935733" w:rsidRDefault="002B5044" w:rsidP="002B5044">
      <w:pPr>
        <w:pStyle w:val="3"/>
        <w:ind w:left="0" w:firstLine="851"/>
        <w:jc w:val="both"/>
        <w:rPr>
          <w:b w:val="0"/>
          <w:szCs w:val="24"/>
        </w:rPr>
      </w:pPr>
      <w:bookmarkStart w:id="757" w:name="_Toc439166311"/>
      <w:bookmarkStart w:id="758" w:name="_Toc439170659"/>
      <w:bookmarkStart w:id="759" w:name="_Toc439172761"/>
      <w:bookmarkStart w:id="760" w:name="_Toc439173205"/>
      <w:bookmarkStart w:id="761" w:name="_Toc439238199"/>
      <w:bookmarkStart w:id="762" w:name="_Toc439252751"/>
      <w:bookmarkStart w:id="763" w:name="_Toc439323609"/>
      <w:bookmarkStart w:id="764" w:name="_Toc439323725"/>
      <w:bookmarkStart w:id="765" w:name="_Toc440357123"/>
      <w:bookmarkStart w:id="766" w:name="_Toc440359678"/>
      <w:bookmarkStart w:id="767" w:name="_Toc440632142"/>
      <w:bookmarkStart w:id="768" w:name="_Toc440875963"/>
      <w:bookmarkStart w:id="769" w:name="_Toc441130991"/>
      <w:bookmarkStart w:id="770" w:name="_Toc447269806"/>
      <w:bookmarkStart w:id="771" w:name="_Toc464120628"/>
      <w:bookmarkStart w:id="772" w:name="_Toc466970548"/>
      <w:bookmarkStart w:id="773" w:name="_Toc468462462"/>
      <w:bookmarkStart w:id="774" w:name="_Toc469482055"/>
      <w:bookmarkStart w:id="775" w:name="_Toc472411830"/>
      <w:bookmarkStart w:id="776" w:name="_Toc498588915"/>
      <w:r w:rsidRPr="00935733">
        <w:rPr>
          <w:b w:val="0"/>
          <w:szCs w:val="24"/>
        </w:rPr>
        <w:t>Техническ</w:t>
      </w:r>
      <w:r w:rsidR="003776BB" w:rsidRPr="00935733">
        <w:rPr>
          <w:b w:val="0"/>
          <w:szCs w:val="24"/>
        </w:rPr>
        <w:t>ое(</w:t>
      </w:r>
      <w:r w:rsidRPr="00935733">
        <w:rPr>
          <w:b w:val="0"/>
          <w:szCs w:val="24"/>
        </w:rPr>
        <w:t>ие</w:t>
      </w:r>
      <w:r w:rsidR="003776BB" w:rsidRPr="00935733">
        <w:rPr>
          <w:b w:val="0"/>
          <w:szCs w:val="24"/>
        </w:rPr>
        <w:t>)</w:t>
      </w:r>
      <w:r w:rsidRPr="00935733">
        <w:rPr>
          <w:b w:val="0"/>
          <w:szCs w:val="24"/>
        </w:rPr>
        <w:t xml:space="preserve"> задани</w:t>
      </w:r>
      <w:r w:rsidR="003776BB" w:rsidRPr="00935733">
        <w:rPr>
          <w:b w:val="0"/>
          <w:szCs w:val="24"/>
        </w:rPr>
        <w:t>е(</w:t>
      </w:r>
      <w:r w:rsidRPr="00935733">
        <w:rPr>
          <w:b w:val="0"/>
          <w:szCs w:val="24"/>
        </w:rPr>
        <w:t>я</w:t>
      </w:r>
      <w:r w:rsidR="003776BB" w:rsidRPr="00935733">
        <w:rPr>
          <w:b w:val="0"/>
          <w:szCs w:val="24"/>
        </w:rPr>
        <w:t>)</w:t>
      </w:r>
      <w:r w:rsidRPr="00935733">
        <w:rPr>
          <w:b w:val="0"/>
          <w:szCs w:val="24"/>
        </w:rPr>
        <w:t xml:space="preserve"> </w:t>
      </w:r>
      <w:r w:rsidR="00A154B7" w:rsidRPr="00935733">
        <w:rPr>
          <w:b w:val="0"/>
          <w:szCs w:val="24"/>
        </w:rPr>
        <w:t xml:space="preserve">по Лоту №1 (подраздел </w:t>
      </w:r>
      <w:r w:rsidR="00007625" w:rsidRPr="00935733">
        <w:fldChar w:fldCharType="begin"/>
      </w:r>
      <w:r w:rsidR="00007625" w:rsidRPr="00935733">
        <w:instrText xml:space="preserve"> REF _Ref440275279 \r \h  \* MERGEFORMAT </w:instrText>
      </w:r>
      <w:r w:rsidR="00007625" w:rsidRPr="00935733">
        <w:fldChar w:fldCharType="separate"/>
      </w:r>
      <w:r w:rsidR="00C20587" w:rsidRPr="00C20587">
        <w:rPr>
          <w:b w:val="0"/>
          <w:szCs w:val="24"/>
        </w:rPr>
        <w:t>1.1.4</w:t>
      </w:r>
      <w:r w:rsidR="00007625" w:rsidRPr="00935733">
        <w:fldChar w:fldCharType="end"/>
      </w:r>
      <w:r w:rsidR="00A154B7" w:rsidRPr="00935733">
        <w:rPr>
          <w:b w:val="0"/>
          <w:szCs w:val="24"/>
        </w:rPr>
        <w:t>)</w:t>
      </w:r>
      <w:r w:rsidRPr="00935733">
        <w:rPr>
          <w:b w:val="0"/>
          <w:szCs w:val="24"/>
        </w:rPr>
        <w:t xml:space="preserve"> изложен</w:t>
      </w:r>
      <w:r w:rsidR="00F463E8" w:rsidRPr="00935733">
        <w:rPr>
          <w:b w:val="0"/>
          <w:szCs w:val="24"/>
        </w:rPr>
        <w:t>о(</w:t>
      </w:r>
      <w:r w:rsidRPr="00935733">
        <w:rPr>
          <w:b w:val="0"/>
          <w:szCs w:val="24"/>
        </w:rPr>
        <w:t>ы</w:t>
      </w:r>
      <w:r w:rsidR="00F463E8" w:rsidRPr="00935733">
        <w:rPr>
          <w:b w:val="0"/>
          <w:szCs w:val="24"/>
        </w:rPr>
        <w:t>)</w:t>
      </w:r>
      <w:r w:rsidRPr="00935733">
        <w:rPr>
          <w:b w:val="0"/>
          <w:szCs w:val="24"/>
        </w:rPr>
        <w:t xml:space="preserve"> в Приложении №1, которое является неотъемлемым приложением к настоящей документации и предоставляется </w:t>
      </w:r>
      <w:r w:rsidR="0021751A" w:rsidRPr="00935733">
        <w:rPr>
          <w:b w:val="0"/>
          <w:szCs w:val="24"/>
        </w:rPr>
        <w:t>Участник</w:t>
      </w:r>
      <w:r w:rsidRPr="00935733">
        <w:rPr>
          <w:b w:val="0"/>
          <w:szCs w:val="24"/>
        </w:rPr>
        <w:t>ам вместе с ней в качестве отдельного документа.</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194832984"/>
      <w:bookmarkStart w:id="778" w:name="_Ref197686508"/>
      <w:bookmarkStart w:id="779" w:name="_Toc423421727"/>
      <w:bookmarkStart w:id="780" w:name="_Toc498588917"/>
      <w:r w:rsidRPr="00382A07">
        <w:t>Требование к поставляемой продукции</w:t>
      </w:r>
      <w:bookmarkEnd w:id="777"/>
      <w:bookmarkEnd w:id="778"/>
      <w:bookmarkEnd w:id="779"/>
      <w:bookmarkEnd w:id="780"/>
    </w:p>
    <w:p w:rsidR="002B5044" w:rsidRPr="00382A07" w:rsidRDefault="0021751A" w:rsidP="002B5044">
      <w:pPr>
        <w:pStyle w:val="3"/>
        <w:ind w:left="0" w:firstLine="851"/>
        <w:jc w:val="both"/>
        <w:rPr>
          <w:b w:val="0"/>
          <w:szCs w:val="24"/>
        </w:rPr>
      </w:pPr>
      <w:bookmarkStart w:id="781" w:name="_Toc439166313"/>
      <w:bookmarkStart w:id="782" w:name="_Toc439170661"/>
      <w:bookmarkStart w:id="783" w:name="_Toc439172763"/>
      <w:bookmarkStart w:id="784" w:name="_Toc439173207"/>
      <w:bookmarkStart w:id="785" w:name="_Toc439238201"/>
      <w:bookmarkStart w:id="786" w:name="_Toc439252753"/>
      <w:bookmarkStart w:id="787" w:name="_Toc439323611"/>
      <w:bookmarkStart w:id="788" w:name="_Toc439323727"/>
      <w:bookmarkStart w:id="789" w:name="_Toc440357125"/>
      <w:bookmarkStart w:id="790" w:name="_Toc440359680"/>
      <w:bookmarkStart w:id="791" w:name="_Toc440632144"/>
      <w:bookmarkStart w:id="792" w:name="_Toc440875965"/>
      <w:bookmarkStart w:id="793" w:name="_Toc441130993"/>
      <w:bookmarkStart w:id="794" w:name="_Toc447269808"/>
      <w:bookmarkStart w:id="795" w:name="_Toc464120631"/>
      <w:bookmarkStart w:id="796" w:name="_Toc466970551"/>
      <w:bookmarkStart w:id="797" w:name="_Toc468462465"/>
      <w:bookmarkStart w:id="798" w:name="_Toc469482058"/>
      <w:bookmarkStart w:id="799" w:name="_Toc472411833"/>
      <w:bookmarkStart w:id="800" w:name="_Toc498588918"/>
      <w:bookmarkStart w:id="801" w:name="_Ref194833053"/>
      <w:bookmarkStart w:id="802" w:name="_Ref223496951"/>
      <w:bookmarkStart w:id="803"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2B5044" w:rsidRPr="00382A07" w:rsidRDefault="002B5044" w:rsidP="002B5044">
      <w:pPr>
        <w:pStyle w:val="3"/>
        <w:ind w:left="0" w:firstLine="851"/>
        <w:jc w:val="both"/>
        <w:rPr>
          <w:b w:val="0"/>
          <w:szCs w:val="24"/>
        </w:rPr>
      </w:pPr>
      <w:bookmarkStart w:id="804" w:name="_Toc439166314"/>
      <w:bookmarkStart w:id="805" w:name="_Toc439170662"/>
      <w:bookmarkStart w:id="806" w:name="_Toc439172764"/>
      <w:bookmarkStart w:id="807" w:name="_Toc439173208"/>
      <w:bookmarkStart w:id="808" w:name="_Toc439238202"/>
      <w:bookmarkStart w:id="809" w:name="_Toc439252754"/>
      <w:bookmarkStart w:id="810" w:name="_Toc439323612"/>
      <w:bookmarkStart w:id="811" w:name="_Toc439323728"/>
      <w:bookmarkStart w:id="812" w:name="_Toc440357126"/>
      <w:bookmarkStart w:id="813" w:name="_Toc440359681"/>
      <w:bookmarkStart w:id="814" w:name="_Toc440632145"/>
      <w:bookmarkStart w:id="815" w:name="_Toc440875966"/>
      <w:bookmarkStart w:id="816" w:name="_Toc441130994"/>
      <w:bookmarkStart w:id="817" w:name="_Toc447269809"/>
      <w:bookmarkStart w:id="818" w:name="_Toc464120632"/>
      <w:bookmarkStart w:id="819" w:name="_Toc466970552"/>
      <w:bookmarkStart w:id="820" w:name="_Toc468462466"/>
      <w:bookmarkStart w:id="821" w:name="_Toc469482059"/>
      <w:bookmarkStart w:id="822" w:name="_Toc472411834"/>
      <w:bookmarkStart w:id="823"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2B5044" w:rsidRPr="00382A07" w:rsidRDefault="002B5044" w:rsidP="0021751A">
      <w:pPr>
        <w:pStyle w:val="2"/>
        <w:ind w:left="1701" w:hanging="1134"/>
      </w:pPr>
      <w:bookmarkStart w:id="824" w:name="_Ref247513861"/>
      <w:bookmarkStart w:id="825" w:name="_Toc423421728"/>
      <w:bookmarkStart w:id="826" w:name="_Toc498588920"/>
      <w:r w:rsidRPr="00382A07">
        <w:t xml:space="preserve">Требование к </w:t>
      </w:r>
      <w:r w:rsidR="0021751A" w:rsidRPr="00382A07">
        <w:t>Участник</w:t>
      </w:r>
      <w:r w:rsidRPr="00382A07">
        <w:t>у</w:t>
      </w:r>
      <w:bookmarkEnd w:id="801"/>
      <w:bookmarkEnd w:id="802"/>
      <w:bookmarkEnd w:id="803"/>
      <w:r w:rsidRPr="00382A07">
        <w:t>.</w:t>
      </w:r>
      <w:bookmarkEnd w:id="824"/>
      <w:bookmarkEnd w:id="825"/>
      <w:bookmarkEnd w:id="826"/>
    </w:p>
    <w:p w:rsidR="002B5044" w:rsidRPr="00382A07" w:rsidRDefault="002B5044" w:rsidP="002B5044">
      <w:pPr>
        <w:pStyle w:val="3"/>
        <w:ind w:left="0" w:firstLine="851"/>
        <w:jc w:val="both"/>
        <w:rPr>
          <w:b w:val="0"/>
          <w:szCs w:val="24"/>
        </w:rPr>
      </w:pPr>
      <w:bookmarkStart w:id="827" w:name="_Toc439166317"/>
      <w:bookmarkStart w:id="828" w:name="_Toc439170665"/>
      <w:bookmarkStart w:id="829" w:name="_Toc439172767"/>
      <w:bookmarkStart w:id="830" w:name="_Toc439173211"/>
      <w:bookmarkStart w:id="831" w:name="_Toc439238205"/>
      <w:bookmarkStart w:id="832" w:name="_Toc439252756"/>
      <w:bookmarkStart w:id="833" w:name="_Toc439323614"/>
      <w:bookmarkStart w:id="834" w:name="_Toc439323730"/>
      <w:bookmarkStart w:id="835" w:name="_Ref440292618"/>
      <w:bookmarkStart w:id="836" w:name="_Toc440357128"/>
      <w:bookmarkStart w:id="837" w:name="_Toc440359683"/>
      <w:bookmarkStart w:id="838" w:name="_Toc440632147"/>
      <w:bookmarkStart w:id="839" w:name="_Toc440875968"/>
      <w:bookmarkStart w:id="840" w:name="_Toc441130996"/>
      <w:bookmarkStart w:id="841" w:name="_Toc447269811"/>
      <w:bookmarkStart w:id="842" w:name="_Toc464120634"/>
      <w:bookmarkStart w:id="843" w:name="_Toc466970554"/>
      <w:bookmarkStart w:id="844" w:name="_Toc468462468"/>
      <w:bookmarkStart w:id="845" w:name="_Toc469482061"/>
      <w:bookmarkStart w:id="846" w:name="_Toc472411836"/>
      <w:bookmarkStart w:id="847"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C20587" w:rsidRPr="00C20587">
        <w:rPr>
          <w:b w:val="0"/>
          <w:szCs w:val="24"/>
        </w:rPr>
        <w:t>5.3</w:t>
      </w:r>
      <w:r w:rsidR="00007625">
        <w:fldChar w:fldCharType="end"/>
      </w:r>
      <w:r w:rsidRPr="00382A07">
        <w:rPr>
          <w:b w:val="0"/>
          <w:szCs w:val="24"/>
        </w:rPr>
        <w:t>).</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2B5044" w:rsidRPr="00382A07" w:rsidRDefault="002B5044" w:rsidP="002B5044">
      <w:pPr>
        <w:pStyle w:val="3"/>
        <w:ind w:left="0" w:firstLine="851"/>
        <w:jc w:val="both"/>
        <w:rPr>
          <w:b w:val="0"/>
          <w:szCs w:val="24"/>
        </w:rPr>
      </w:pPr>
      <w:bookmarkStart w:id="848" w:name="_Toc439166318"/>
      <w:bookmarkStart w:id="849" w:name="_Toc439170666"/>
      <w:bookmarkStart w:id="850" w:name="_Toc439172768"/>
      <w:bookmarkStart w:id="851" w:name="_Toc439173212"/>
      <w:bookmarkStart w:id="852" w:name="_Toc439238206"/>
      <w:bookmarkStart w:id="853" w:name="_Toc439252757"/>
      <w:bookmarkStart w:id="854" w:name="_Toc439323615"/>
      <w:bookmarkStart w:id="855" w:name="_Toc439323731"/>
      <w:bookmarkStart w:id="856" w:name="_Toc440357129"/>
      <w:bookmarkStart w:id="857" w:name="_Toc440359684"/>
      <w:bookmarkStart w:id="858" w:name="_Toc440632148"/>
      <w:bookmarkStart w:id="859" w:name="_Toc440875969"/>
      <w:bookmarkStart w:id="860" w:name="_Toc441130997"/>
      <w:bookmarkStart w:id="861" w:name="_Toc447269812"/>
      <w:bookmarkStart w:id="862" w:name="_Toc464120635"/>
      <w:bookmarkStart w:id="863" w:name="_Toc466970555"/>
      <w:bookmarkStart w:id="864" w:name="_Toc468462469"/>
      <w:bookmarkStart w:id="865" w:name="_Toc469482062"/>
      <w:bookmarkStart w:id="866" w:name="_Toc472411837"/>
      <w:bookmarkStart w:id="867"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C20587" w:rsidRPr="00C20587">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rsidR="00464832" w:rsidRPr="00382A07" w:rsidRDefault="00464832" w:rsidP="00464832">
      <w:pPr>
        <w:pStyle w:val="2"/>
        <w:ind w:left="1701" w:hanging="1134"/>
      </w:pPr>
      <w:bookmarkStart w:id="868" w:name="_Toc248219573"/>
      <w:bookmarkStart w:id="869" w:name="_Toc256099315"/>
      <w:bookmarkStart w:id="870" w:name="_Toc423421664"/>
      <w:bookmarkStart w:id="871" w:name="_Toc498588923"/>
      <w:bookmarkEnd w:id="712"/>
      <w:bookmarkEnd w:id="713"/>
      <w:r w:rsidRPr="00382A07">
        <w:t>Иные требования</w:t>
      </w:r>
      <w:bookmarkEnd w:id="868"/>
      <w:bookmarkEnd w:id="869"/>
      <w:bookmarkEnd w:id="870"/>
      <w:bookmarkEnd w:id="871"/>
    </w:p>
    <w:p w:rsidR="0011726E" w:rsidRPr="00382A07" w:rsidRDefault="00953987" w:rsidP="0011726E">
      <w:pPr>
        <w:pStyle w:val="3"/>
        <w:ind w:left="0" w:firstLine="851"/>
        <w:jc w:val="both"/>
        <w:rPr>
          <w:b w:val="0"/>
          <w:szCs w:val="24"/>
        </w:rPr>
      </w:pPr>
      <w:bookmarkStart w:id="872" w:name="_Toc464120637"/>
      <w:bookmarkStart w:id="873" w:name="_Toc466970557"/>
      <w:bookmarkStart w:id="874" w:name="_Toc468462471"/>
      <w:bookmarkStart w:id="875" w:name="_Toc469482064"/>
      <w:bookmarkStart w:id="876" w:name="_Toc472411839"/>
      <w:bookmarkStart w:id="877" w:name="_Toc498588924"/>
      <w:bookmarkStart w:id="87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2"/>
      <w:bookmarkEnd w:id="873"/>
      <w:bookmarkEnd w:id="874"/>
      <w:bookmarkEnd w:id="875"/>
      <w:bookmarkEnd w:id="876"/>
      <w:bookmarkEnd w:id="877"/>
    </w:p>
    <w:p w:rsidR="002B5044" w:rsidRPr="00382A07" w:rsidRDefault="00464832" w:rsidP="00464832">
      <w:pPr>
        <w:pStyle w:val="3"/>
        <w:ind w:left="0" w:firstLine="851"/>
        <w:jc w:val="both"/>
        <w:rPr>
          <w:b w:val="0"/>
          <w:szCs w:val="24"/>
        </w:rPr>
      </w:pPr>
      <w:bookmarkStart w:id="879" w:name="_Toc464120638"/>
      <w:bookmarkStart w:id="880" w:name="_Toc466970558"/>
      <w:bookmarkStart w:id="881" w:name="_Toc468462472"/>
      <w:bookmarkStart w:id="882" w:name="_Toc469482065"/>
      <w:bookmarkStart w:id="883" w:name="_Toc472411840"/>
      <w:bookmarkStart w:id="884"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78"/>
      <w:bookmarkEnd w:id="879"/>
      <w:bookmarkEnd w:id="880"/>
      <w:bookmarkEnd w:id="881"/>
      <w:bookmarkEnd w:id="882"/>
      <w:bookmarkEnd w:id="883"/>
      <w:bookmarkEnd w:id="884"/>
    </w:p>
    <w:p w:rsidR="00953987" w:rsidRPr="00382A07" w:rsidRDefault="00953987" w:rsidP="00953987">
      <w:pPr>
        <w:pStyle w:val="2"/>
        <w:ind w:left="1701" w:hanging="1134"/>
        <w:rPr>
          <w:b w:val="0"/>
        </w:rPr>
      </w:pPr>
      <w:bookmarkStart w:id="885" w:name="_Toc461808930"/>
      <w:bookmarkStart w:id="886" w:name="_Toc498588926"/>
      <w:r w:rsidRPr="00382A07">
        <w:t>Альтернативные предложения</w:t>
      </w:r>
      <w:bookmarkStart w:id="887" w:name="_Ref56252639"/>
      <w:bookmarkEnd w:id="885"/>
      <w:bookmarkEnd w:id="886"/>
    </w:p>
    <w:p w:rsidR="00953987" w:rsidRPr="00382A07" w:rsidRDefault="00953987" w:rsidP="00953987">
      <w:pPr>
        <w:pStyle w:val="3"/>
        <w:ind w:left="0" w:firstLine="851"/>
        <w:jc w:val="both"/>
        <w:rPr>
          <w:b w:val="0"/>
          <w:szCs w:val="24"/>
        </w:rPr>
      </w:pPr>
      <w:bookmarkStart w:id="888" w:name="_Toc461808802"/>
      <w:bookmarkStart w:id="889" w:name="_Toc461808931"/>
      <w:bookmarkStart w:id="890" w:name="_Toc464120640"/>
      <w:bookmarkStart w:id="891" w:name="_Toc466970560"/>
      <w:bookmarkStart w:id="892" w:name="_Toc468462474"/>
      <w:bookmarkStart w:id="893" w:name="_Toc469482067"/>
      <w:bookmarkStart w:id="894" w:name="_Toc472411842"/>
      <w:bookmarkStart w:id="895"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87"/>
      <w:bookmarkEnd w:id="888"/>
      <w:bookmarkEnd w:id="889"/>
      <w:bookmarkEnd w:id="890"/>
      <w:bookmarkEnd w:id="891"/>
      <w:bookmarkEnd w:id="892"/>
      <w:bookmarkEnd w:id="893"/>
      <w:bookmarkEnd w:id="894"/>
      <w:bookmarkEnd w:id="895"/>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96" w:name="_Ref440270602"/>
      <w:bookmarkStart w:id="897" w:name="_Toc498588928"/>
      <w:bookmarkEnd w:id="5"/>
      <w:bookmarkEnd w:id="682"/>
      <w:r w:rsidRPr="00382A07">
        <w:rPr>
          <w:szCs w:val="24"/>
        </w:rPr>
        <w:t>Образцы основных форм документов, включаемых в Заявку</w:t>
      </w:r>
      <w:bookmarkEnd w:id="896"/>
      <w:bookmarkEnd w:id="897"/>
      <w:r w:rsidRPr="00382A07">
        <w:rPr>
          <w:szCs w:val="24"/>
        </w:rPr>
        <w:t xml:space="preserve"> </w:t>
      </w:r>
    </w:p>
    <w:p w:rsidR="004F4D80" w:rsidRPr="00382A07" w:rsidRDefault="004F4D80" w:rsidP="004F4D80">
      <w:pPr>
        <w:pStyle w:val="2"/>
      </w:pPr>
      <w:bookmarkStart w:id="898" w:name="_Ref55336310"/>
      <w:bookmarkStart w:id="899" w:name="_Toc57314672"/>
      <w:bookmarkStart w:id="900" w:name="_Toc69728986"/>
      <w:bookmarkStart w:id="901" w:name="_Toc98253919"/>
      <w:bookmarkStart w:id="902" w:name="_Toc165173847"/>
      <w:bookmarkStart w:id="903" w:name="_Toc423423667"/>
      <w:bookmarkStart w:id="904" w:name="_Toc498588929"/>
      <w:r w:rsidRPr="00382A07">
        <w:t xml:space="preserve">Письмо о подаче оферты </w:t>
      </w:r>
      <w:bookmarkStart w:id="905" w:name="_Ref22846535"/>
      <w:r w:rsidRPr="00382A07">
        <w:t>(</w:t>
      </w:r>
      <w:bookmarkEnd w:id="905"/>
      <w:r w:rsidRPr="00382A07">
        <w:t xml:space="preserve">форма </w:t>
      </w:r>
      <w:r w:rsidRPr="00382A07">
        <w:rPr>
          <w:noProof/>
        </w:rPr>
        <w:t>1</w:t>
      </w:r>
      <w:r w:rsidRPr="00382A07">
        <w:t>)</w:t>
      </w:r>
      <w:bookmarkEnd w:id="898"/>
      <w:bookmarkEnd w:id="899"/>
      <w:bookmarkEnd w:id="900"/>
      <w:bookmarkEnd w:id="901"/>
      <w:bookmarkEnd w:id="902"/>
      <w:bookmarkEnd w:id="903"/>
      <w:bookmarkEnd w:id="904"/>
    </w:p>
    <w:p w:rsidR="004F4D80" w:rsidRPr="00382A07" w:rsidRDefault="004F4D80" w:rsidP="004F4D80">
      <w:pPr>
        <w:pStyle w:val="3"/>
        <w:rPr>
          <w:szCs w:val="24"/>
        </w:rPr>
      </w:pPr>
      <w:bookmarkStart w:id="906" w:name="_Toc98253920"/>
      <w:bookmarkStart w:id="907" w:name="_Toc157248174"/>
      <w:bookmarkStart w:id="908" w:name="_Toc157496543"/>
      <w:bookmarkStart w:id="909" w:name="_Toc158206082"/>
      <w:bookmarkStart w:id="910" w:name="_Toc164057767"/>
      <w:bookmarkStart w:id="911" w:name="_Toc164137117"/>
      <w:bookmarkStart w:id="912" w:name="_Toc164161277"/>
      <w:bookmarkStart w:id="913" w:name="_Toc165173848"/>
      <w:bookmarkStart w:id="914" w:name="_Toc439170673"/>
      <w:bookmarkStart w:id="915" w:name="_Toc439172775"/>
      <w:bookmarkStart w:id="916" w:name="_Toc439173219"/>
      <w:bookmarkStart w:id="917" w:name="_Toc439238213"/>
      <w:bookmarkStart w:id="918" w:name="_Toc440357133"/>
      <w:bookmarkStart w:id="919" w:name="_Toc440359688"/>
      <w:bookmarkStart w:id="920" w:name="_Toc447269817"/>
      <w:bookmarkStart w:id="921" w:name="_Toc464120643"/>
      <w:bookmarkStart w:id="922" w:name="_Toc466970563"/>
      <w:bookmarkStart w:id="923" w:name="_Toc472411845"/>
      <w:bookmarkStart w:id="924" w:name="_Toc498588930"/>
      <w:r w:rsidRPr="00382A07">
        <w:rPr>
          <w:szCs w:val="24"/>
        </w:rPr>
        <w:t>Форма письма о подаче оферты</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5"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26" w:name="_Toc98253921"/>
      <w:bookmarkStart w:id="927" w:name="_Toc157248175"/>
      <w:bookmarkStart w:id="928" w:name="_Toc157496544"/>
      <w:bookmarkStart w:id="929" w:name="_Toc158206083"/>
      <w:bookmarkStart w:id="930" w:name="_Toc164057768"/>
      <w:bookmarkStart w:id="931" w:name="_Toc164137118"/>
      <w:bookmarkStart w:id="932" w:name="_Toc164161278"/>
      <w:bookmarkStart w:id="933" w:name="_Toc165173849"/>
      <w:r w:rsidRPr="00382A07">
        <w:rPr>
          <w:b/>
          <w:szCs w:val="24"/>
        </w:rPr>
        <w:br w:type="page"/>
      </w:r>
    </w:p>
    <w:p w:rsidR="004F4D80" w:rsidRPr="00382A07" w:rsidRDefault="004F4D80" w:rsidP="004F4D80">
      <w:pPr>
        <w:pStyle w:val="3"/>
        <w:rPr>
          <w:szCs w:val="24"/>
        </w:rPr>
      </w:pPr>
      <w:bookmarkStart w:id="934" w:name="_Toc439170674"/>
      <w:bookmarkStart w:id="935" w:name="_Toc439172776"/>
      <w:bookmarkStart w:id="936" w:name="_Toc439173220"/>
      <w:bookmarkStart w:id="937" w:name="_Toc439238214"/>
      <w:bookmarkStart w:id="938" w:name="_Toc439252762"/>
      <w:bookmarkStart w:id="939" w:name="_Toc439323736"/>
      <w:bookmarkStart w:id="940" w:name="_Toc440357134"/>
      <w:bookmarkStart w:id="941" w:name="_Toc440359689"/>
      <w:bookmarkStart w:id="942" w:name="_Toc440632153"/>
      <w:bookmarkStart w:id="943" w:name="_Toc440875973"/>
      <w:bookmarkStart w:id="944" w:name="_Toc441131001"/>
      <w:bookmarkStart w:id="945" w:name="_Toc447269818"/>
      <w:bookmarkStart w:id="946" w:name="_Toc464120644"/>
      <w:bookmarkStart w:id="947" w:name="_Toc466970564"/>
      <w:bookmarkStart w:id="948" w:name="_Toc472411846"/>
      <w:bookmarkStart w:id="949" w:name="_Toc498588931"/>
      <w:r w:rsidRPr="00382A07">
        <w:rPr>
          <w:szCs w:val="24"/>
        </w:rPr>
        <w:t>Инструкции по заполнению</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C20587" w:rsidRPr="00C20587">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C20587" w:rsidRPr="00C20587">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C20587" w:rsidRPr="00C20587">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0" w:name="_Ref55335821"/>
      <w:bookmarkStart w:id="951" w:name="_Ref55336345"/>
      <w:bookmarkStart w:id="952" w:name="_Toc57314674"/>
      <w:bookmarkStart w:id="953" w:name="_Toc69728988"/>
      <w:bookmarkStart w:id="954" w:name="_Toc98253922"/>
      <w:bookmarkStart w:id="955" w:name="_Toc165173850"/>
      <w:r w:rsidRPr="00382A07">
        <w:br w:type="page"/>
      </w:r>
    </w:p>
    <w:p w:rsidR="00920CB0" w:rsidRPr="00382A07" w:rsidRDefault="00920CB0" w:rsidP="00920CB0">
      <w:pPr>
        <w:pStyle w:val="3"/>
        <w:rPr>
          <w:szCs w:val="24"/>
        </w:rPr>
      </w:pPr>
      <w:bookmarkStart w:id="956" w:name="_Ref440271964"/>
      <w:bookmarkStart w:id="957" w:name="_Toc440357135"/>
      <w:bookmarkStart w:id="958" w:name="_Toc440359690"/>
      <w:bookmarkStart w:id="959" w:name="_Toc498588932"/>
      <w:r w:rsidRPr="00382A07">
        <w:rPr>
          <w:szCs w:val="24"/>
        </w:rPr>
        <w:t>Антикоррупционные обязательства (Форма 1.1).</w:t>
      </w:r>
      <w:bookmarkEnd w:id="956"/>
      <w:bookmarkEnd w:id="957"/>
      <w:bookmarkEnd w:id="958"/>
      <w:bookmarkEnd w:id="959"/>
    </w:p>
    <w:p w:rsidR="00920CB0" w:rsidRPr="00382A07" w:rsidRDefault="00920CB0" w:rsidP="005E6E3C">
      <w:pPr>
        <w:pStyle w:val="3"/>
        <w:numPr>
          <w:ilvl w:val="3"/>
          <w:numId w:val="72"/>
        </w:numPr>
        <w:rPr>
          <w:szCs w:val="24"/>
        </w:rPr>
      </w:pPr>
      <w:bookmarkStart w:id="960" w:name="_Toc439238216"/>
      <w:bookmarkStart w:id="961" w:name="_Toc439252764"/>
      <w:bookmarkStart w:id="962" w:name="_Toc439323738"/>
      <w:bookmarkStart w:id="963" w:name="_Toc440357136"/>
      <w:bookmarkStart w:id="964" w:name="_Toc440359691"/>
      <w:bookmarkStart w:id="965" w:name="_Toc440632155"/>
      <w:bookmarkStart w:id="966" w:name="_Toc440875975"/>
      <w:bookmarkStart w:id="967" w:name="_Toc441131003"/>
      <w:bookmarkStart w:id="968" w:name="_Toc447269820"/>
      <w:bookmarkStart w:id="969" w:name="_Toc464120646"/>
      <w:bookmarkStart w:id="970" w:name="_Toc466970566"/>
      <w:bookmarkStart w:id="971" w:name="_Toc472411848"/>
      <w:bookmarkStart w:id="972" w:name="_Toc498588933"/>
      <w:r w:rsidRPr="00382A07">
        <w:rPr>
          <w:szCs w:val="24"/>
        </w:rPr>
        <w:t>Форма Антикоррупционных обязательств</w:t>
      </w:r>
      <w:bookmarkEnd w:id="960"/>
      <w:bookmarkEnd w:id="961"/>
      <w:bookmarkEnd w:id="962"/>
      <w:bookmarkEnd w:id="963"/>
      <w:bookmarkEnd w:id="964"/>
      <w:bookmarkEnd w:id="965"/>
      <w:bookmarkEnd w:id="966"/>
      <w:bookmarkEnd w:id="967"/>
      <w:bookmarkEnd w:id="968"/>
      <w:bookmarkEnd w:id="969"/>
      <w:bookmarkEnd w:id="970"/>
      <w:bookmarkEnd w:id="971"/>
      <w:bookmarkEnd w:id="972"/>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3" w:name="_Toc423423668"/>
      <w:bookmarkStart w:id="974" w:name="_Ref440271072"/>
      <w:bookmarkStart w:id="975" w:name="_Ref440273986"/>
      <w:bookmarkStart w:id="976" w:name="_Ref440274337"/>
      <w:bookmarkStart w:id="977" w:name="_Ref440274913"/>
      <w:bookmarkStart w:id="978" w:name="_Ref440284918"/>
      <w:bookmarkStart w:id="979"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0"/>
      <w:bookmarkEnd w:id="951"/>
      <w:bookmarkEnd w:id="952"/>
      <w:bookmarkEnd w:id="953"/>
      <w:bookmarkEnd w:id="954"/>
      <w:bookmarkEnd w:id="955"/>
      <w:bookmarkEnd w:id="973"/>
      <w:bookmarkEnd w:id="974"/>
      <w:bookmarkEnd w:id="975"/>
      <w:bookmarkEnd w:id="976"/>
      <w:bookmarkEnd w:id="977"/>
      <w:bookmarkEnd w:id="978"/>
      <w:bookmarkEnd w:id="979"/>
    </w:p>
    <w:p w:rsidR="004F4D80" w:rsidRPr="00382A07" w:rsidRDefault="004F4D80" w:rsidP="004F4D80">
      <w:pPr>
        <w:pStyle w:val="3"/>
        <w:rPr>
          <w:szCs w:val="24"/>
        </w:rPr>
      </w:pPr>
      <w:bookmarkStart w:id="980" w:name="_Toc98253923"/>
      <w:bookmarkStart w:id="981" w:name="_Toc157248177"/>
      <w:bookmarkStart w:id="982" w:name="_Toc157496546"/>
      <w:bookmarkStart w:id="983" w:name="_Toc158206085"/>
      <w:bookmarkStart w:id="984" w:name="_Toc164057770"/>
      <w:bookmarkStart w:id="985" w:name="_Toc164137120"/>
      <w:bookmarkStart w:id="986" w:name="_Toc164161280"/>
      <w:bookmarkStart w:id="987" w:name="_Toc165173851"/>
      <w:bookmarkStart w:id="988" w:name="_Ref264038986"/>
      <w:bookmarkStart w:id="989" w:name="_Ref264359294"/>
      <w:bookmarkStart w:id="990" w:name="_Toc439170676"/>
      <w:bookmarkStart w:id="991" w:name="_Toc439172778"/>
      <w:bookmarkStart w:id="992" w:name="_Toc439173222"/>
      <w:bookmarkStart w:id="993" w:name="_Toc439238218"/>
      <w:bookmarkStart w:id="994" w:name="_Toc439252766"/>
      <w:bookmarkStart w:id="995" w:name="_Toc439323740"/>
      <w:bookmarkStart w:id="996" w:name="_Toc440357138"/>
      <w:bookmarkStart w:id="997" w:name="_Toc440359693"/>
      <w:bookmarkStart w:id="998" w:name="_Toc440632157"/>
      <w:bookmarkStart w:id="999" w:name="_Toc440875977"/>
      <w:bookmarkStart w:id="1000" w:name="_Toc441131005"/>
      <w:bookmarkStart w:id="1001" w:name="_Toc447269822"/>
      <w:bookmarkStart w:id="1002" w:name="_Toc464120648"/>
      <w:bookmarkStart w:id="1003" w:name="_Toc466970568"/>
      <w:bookmarkStart w:id="1004" w:name="_Toc468462482"/>
      <w:bookmarkStart w:id="1005" w:name="_Toc469482075"/>
      <w:bookmarkStart w:id="1006" w:name="_Toc472411850"/>
      <w:bookmarkStart w:id="1007" w:name="_Toc498588935"/>
      <w:r w:rsidRPr="00382A07">
        <w:rPr>
          <w:szCs w:val="24"/>
        </w:rPr>
        <w:t xml:space="preserve">Форма </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00492C8B" w:rsidRPr="00382A07">
        <w:rPr>
          <w:szCs w:val="24"/>
        </w:rPr>
        <w:t>Сводной таблицы стоимости</w:t>
      </w:r>
      <w:bookmarkEnd w:id="994"/>
      <w:bookmarkEnd w:id="995"/>
      <w:bookmarkEnd w:id="996"/>
      <w:bookmarkEnd w:id="997"/>
      <w:bookmarkEnd w:id="998"/>
      <w:bookmarkEnd w:id="999"/>
      <w:r w:rsidR="00F04258" w:rsidRPr="00382A07">
        <w:rPr>
          <w:bCs w:val="0"/>
          <w:szCs w:val="24"/>
        </w:rPr>
        <w:t xml:space="preserve"> поставок</w:t>
      </w:r>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F936DE"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w:t>
            </w:r>
            <w:r w:rsidR="00F936DE">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F936DE"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F936DE">
            <w:pPr>
              <w:spacing w:line="240" w:lineRule="auto"/>
              <w:ind w:firstLine="0"/>
              <w:jc w:val="left"/>
              <w:rPr>
                <w:sz w:val="18"/>
                <w:szCs w:val="18"/>
              </w:rPr>
            </w:pPr>
            <w:r w:rsidRPr="00F936DE">
              <w:rPr>
                <w:b/>
                <w:bCs w:val="0"/>
                <w:sz w:val="18"/>
                <w:szCs w:val="18"/>
              </w:rPr>
              <w:t xml:space="preserve">Итого по филиалу </w:t>
            </w:r>
            <w:r w:rsidRPr="00382A07">
              <w:rPr>
                <w:b/>
                <w:bCs w:val="0"/>
                <w:sz w:val="18"/>
                <w:szCs w:val="18"/>
              </w:rPr>
              <w:t xml:space="preserve">ПАО «МРСК </w:t>
            </w:r>
            <w:r w:rsidRPr="00F936DE">
              <w:rPr>
                <w:b/>
                <w:bCs w:val="0"/>
                <w:sz w:val="18"/>
                <w:szCs w:val="18"/>
              </w:rPr>
              <w:t>Центра» «</w:t>
            </w:r>
            <w:r w:rsidR="00F936DE" w:rsidRPr="00F936DE">
              <w:rPr>
                <w:b/>
                <w:bCs w:val="0"/>
                <w:sz w:val="18"/>
                <w:szCs w:val="18"/>
              </w:rPr>
              <w:t>Воронежэнерго</w:t>
            </w:r>
            <w:r w:rsidRPr="00F936DE">
              <w:rPr>
                <w:b/>
                <w:bCs w:val="0"/>
                <w:sz w:val="18"/>
                <w:szCs w:val="18"/>
              </w:rPr>
              <w:t>»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08" w:name="_Toc176765534"/>
      <w:bookmarkStart w:id="1009" w:name="_Toc198979983"/>
      <w:bookmarkStart w:id="1010" w:name="_Toc217466315"/>
      <w:bookmarkStart w:id="1011" w:name="_Toc217702856"/>
      <w:bookmarkStart w:id="1012" w:name="_Toc233601974"/>
      <w:bookmarkStart w:id="1013" w:name="_Toc263343460"/>
      <w:r w:rsidRPr="00382A07">
        <w:rPr>
          <w:b w:val="0"/>
          <w:szCs w:val="24"/>
        </w:rPr>
        <w:br w:type="page"/>
      </w:r>
      <w:bookmarkStart w:id="1014" w:name="_Toc439170677"/>
      <w:bookmarkStart w:id="1015" w:name="_Toc439172779"/>
      <w:bookmarkStart w:id="1016" w:name="_Toc439173223"/>
      <w:bookmarkStart w:id="1017" w:name="_Toc439238219"/>
      <w:bookmarkStart w:id="1018" w:name="_Toc439252767"/>
      <w:bookmarkStart w:id="1019" w:name="_Toc439323741"/>
      <w:bookmarkStart w:id="1020" w:name="_Toc440357139"/>
      <w:bookmarkStart w:id="1021" w:name="_Toc440359694"/>
      <w:bookmarkStart w:id="1022" w:name="_Toc440632158"/>
      <w:bookmarkStart w:id="1023" w:name="_Toc440875978"/>
      <w:bookmarkStart w:id="1024" w:name="_Toc441131006"/>
      <w:bookmarkStart w:id="1025" w:name="_Toc447269823"/>
      <w:bookmarkStart w:id="1026" w:name="_Toc464120649"/>
      <w:bookmarkStart w:id="1027" w:name="_Toc466970569"/>
      <w:bookmarkStart w:id="1028" w:name="_Toc468462483"/>
      <w:bookmarkStart w:id="1029" w:name="_Toc469482076"/>
      <w:bookmarkStart w:id="1030" w:name="_Toc472411851"/>
      <w:bookmarkStart w:id="1031" w:name="_Toc498588936"/>
      <w:r w:rsidRPr="00382A07">
        <w:rPr>
          <w:szCs w:val="24"/>
        </w:rPr>
        <w:t>Инструкции по заполнению</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C20587" w:rsidRPr="00C20587">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C20587" w:rsidRPr="00C20587">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C20587">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C20587">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C20587" w:rsidRPr="00C20587">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2" w:name="_Ref86826666"/>
      <w:bookmarkStart w:id="1033" w:name="_Toc90385112"/>
      <w:bookmarkStart w:id="1034" w:name="_Toc98253925"/>
      <w:bookmarkStart w:id="1035" w:name="_Toc165173853"/>
      <w:bookmarkStart w:id="1036" w:name="_Toc423423669"/>
      <w:bookmarkStart w:id="1037" w:name="_Toc498588937"/>
      <w:r w:rsidRPr="00382A07">
        <w:t xml:space="preserve">Техническое предложение (форма </w:t>
      </w:r>
      <w:r w:rsidRPr="00382A07">
        <w:rPr>
          <w:noProof/>
        </w:rPr>
        <w:t>3</w:t>
      </w:r>
      <w:r w:rsidRPr="00382A07">
        <w:t>)</w:t>
      </w:r>
      <w:bookmarkEnd w:id="1032"/>
      <w:bookmarkEnd w:id="1033"/>
      <w:bookmarkEnd w:id="1034"/>
      <w:bookmarkEnd w:id="1035"/>
      <w:bookmarkEnd w:id="1036"/>
      <w:bookmarkEnd w:id="1037"/>
    </w:p>
    <w:p w:rsidR="004F4D80" w:rsidRPr="00382A07" w:rsidRDefault="004F4D80" w:rsidP="004F4D80">
      <w:pPr>
        <w:pStyle w:val="3"/>
        <w:rPr>
          <w:szCs w:val="24"/>
        </w:rPr>
      </w:pPr>
      <w:bookmarkStart w:id="1038" w:name="_Toc90385113"/>
      <w:bookmarkStart w:id="1039" w:name="_Toc98253926"/>
      <w:bookmarkStart w:id="1040" w:name="_Toc157248180"/>
      <w:bookmarkStart w:id="1041" w:name="_Toc157496549"/>
      <w:bookmarkStart w:id="1042" w:name="_Toc158206088"/>
      <w:bookmarkStart w:id="1043" w:name="_Toc164057773"/>
      <w:bookmarkStart w:id="1044" w:name="_Toc164137123"/>
      <w:bookmarkStart w:id="1045" w:name="_Toc164161283"/>
      <w:bookmarkStart w:id="1046" w:name="_Toc165173854"/>
      <w:bookmarkStart w:id="1047" w:name="_Ref193690005"/>
      <w:bookmarkStart w:id="1048" w:name="_Toc439170679"/>
      <w:bookmarkStart w:id="1049" w:name="_Toc439172781"/>
      <w:bookmarkStart w:id="1050" w:name="_Toc439173225"/>
      <w:bookmarkStart w:id="1051" w:name="_Toc439238221"/>
      <w:bookmarkStart w:id="1052" w:name="_Toc439252769"/>
      <w:bookmarkStart w:id="1053" w:name="_Toc439323743"/>
      <w:bookmarkStart w:id="1054" w:name="_Toc440357141"/>
      <w:bookmarkStart w:id="1055" w:name="_Toc440359696"/>
      <w:bookmarkStart w:id="1056" w:name="_Toc440632160"/>
      <w:bookmarkStart w:id="1057" w:name="_Toc440875980"/>
      <w:bookmarkStart w:id="1058" w:name="_Toc441131008"/>
      <w:bookmarkStart w:id="1059" w:name="_Toc447269825"/>
      <w:bookmarkStart w:id="1060" w:name="_Toc464120651"/>
      <w:bookmarkStart w:id="1061" w:name="_Toc466970571"/>
      <w:bookmarkStart w:id="1062" w:name="_Toc468462485"/>
      <w:bookmarkStart w:id="1063" w:name="_Toc469482078"/>
      <w:bookmarkStart w:id="1064" w:name="_Toc472411853"/>
      <w:bookmarkStart w:id="1065" w:name="_Toc498588938"/>
      <w:r w:rsidRPr="00382A07">
        <w:rPr>
          <w:szCs w:val="24"/>
        </w:rPr>
        <w:t xml:space="preserve">Форма </w:t>
      </w:r>
      <w:bookmarkEnd w:id="1038"/>
      <w:bookmarkEnd w:id="1039"/>
      <w:bookmarkEnd w:id="1040"/>
      <w:bookmarkEnd w:id="1041"/>
      <w:bookmarkEnd w:id="1042"/>
      <w:bookmarkEnd w:id="1043"/>
      <w:bookmarkEnd w:id="1044"/>
      <w:bookmarkEnd w:id="1045"/>
      <w:bookmarkEnd w:id="1046"/>
      <w:bookmarkEnd w:id="1047"/>
      <w:r w:rsidRPr="00382A07">
        <w:rPr>
          <w:szCs w:val="24"/>
        </w:rPr>
        <w:t>технического предложения</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66" w:name="_Ref55335818"/>
      <w:bookmarkStart w:id="1067" w:name="_Ref55336334"/>
      <w:bookmarkStart w:id="1068" w:name="_Toc57314673"/>
      <w:bookmarkStart w:id="1069" w:name="_Toc69728987"/>
      <w:bookmarkStart w:id="1070" w:name="_Toc98253928"/>
      <w:bookmarkStart w:id="1071" w:name="_Toc165173856"/>
      <w:bookmarkStart w:id="1072" w:name="_Ref194749150"/>
      <w:bookmarkStart w:id="1073" w:name="_Ref194750368"/>
      <w:bookmarkStart w:id="1074" w:name="_Ref89649494"/>
      <w:bookmarkStart w:id="107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76" w:name="_Toc176765537"/>
      <w:bookmarkStart w:id="1077" w:name="_Toc198979986"/>
      <w:bookmarkStart w:id="1078" w:name="_Toc217466321"/>
      <w:bookmarkStart w:id="1079" w:name="_Toc217702859"/>
      <w:bookmarkStart w:id="1080" w:name="_Toc233601977"/>
      <w:bookmarkStart w:id="1081" w:name="_Toc263343463"/>
      <w:bookmarkStart w:id="1082" w:name="_Toc439170680"/>
      <w:bookmarkStart w:id="1083" w:name="_Toc439172782"/>
      <w:bookmarkStart w:id="1084" w:name="_Toc439173226"/>
      <w:bookmarkStart w:id="1085" w:name="_Toc439238222"/>
      <w:bookmarkStart w:id="1086" w:name="_Toc439252770"/>
      <w:bookmarkStart w:id="1087" w:name="_Toc439323744"/>
      <w:bookmarkStart w:id="1088" w:name="_Toc440357142"/>
      <w:bookmarkStart w:id="1089" w:name="_Toc440359697"/>
      <w:bookmarkStart w:id="1090" w:name="_Toc440632161"/>
      <w:bookmarkStart w:id="1091" w:name="_Toc440875981"/>
      <w:bookmarkStart w:id="1092" w:name="_Toc441131009"/>
      <w:bookmarkStart w:id="1093" w:name="_Toc447269826"/>
      <w:bookmarkStart w:id="1094" w:name="_Toc464120652"/>
      <w:bookmarkStart w:id="1095" w:name="_Toc466970572"/>
      <w:bookmarkStart w:id="1096" w:name="_Toc468462486"/>
      <w:bookmarkStart w:id="1097" w:name="_Toc469482079"/>
      <w:bookmarkStart w:id="1098" w:name="_Toc472411854"/>
      <w:bookmarkStart w:id="1099" w:name="_Toc498588939"/>
      <w:r w:rsidRPr="00382A07">
        <w:rPr>
          <w:szCs w:val="24"/>
        </w:rPr>
        <w:t>Инструкции по заполнению</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C20587">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C20587" w:rsidRPr="00C20587">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C20587" w:rsidRPr="00C20587">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0"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1" w:name="_Toc423423670"/>
      <w:bookmarkStart w:id="1102" w:name="_Ref440271036"/>
      <w:bookmarkStart w:id="1103" w:name="_Ref440274366"/>
      <w:bookmarkStart w:id="1104" w:name="_Ref440274902"/>
      <w:bookmarkStart w:id="1105" w:name="_Ref440284947"/>
      <w:bookmarkStart w:id="1106"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66"/>
      <w:bookmarkEnd w:id="1067"/>
      <w:bookmarkEnd w:id="1068"/>
      <w:bookmarkEnd w:id="1069"/>
      <w:bookmarkEnd w:id="1070"/>
      <w:bookmarkEnd w:id="1071"/>
      <w:bookmarkEnd w:id="1072"/>
      <w:bookmarkEnd w:id="1073"/>
      <w:bookmarkEnd w:id="1100"/>
      <w:bookmarkEnd w:id="1101"/>
      <w:bookmarkEnd w:id="1102"/>
      <w:bookmarkEnd w:id="1103"/>
      <w:bookmarkEnd w:id="1104"/>
      <w:bookmarkEnd w:id="1105"/>
      <w:bookmarkEnd w:id="1106"/>
    </w:p>
    <w:p w:rsidR="004F4D80" w:rsidRPr="00382A07" w:rsidRDefault="004F4D80" w:rsidP="004F4D80">
      <w:pPr>
        <w:pStyle w:val="3"/>
        <w:rPr>
          <w:szCs w:val="24"/>
        </w:rPr>
      </w:pPr>
      <w:bookmarkStart w:id="1107" w:name="_Toc98253929"/>
      <w:bookmarkStart w:id="1108" w:name="_Toc157248183"/>
      <w:bookmarkStart w:id="1109" w:name="_Toc157496552"/>
      <w:bookmarkStart w:id="1110" w:name="_Toc158206091"/>
      <w:bookmarkStart w:id="1111" w:name="_Toc164057776"/>
      <w:bookmarkStart w:id="1112" w:name="_Toc164137126"/>
      <w:bookmarkStart w:id="1113" w:name="_Toc164161286"/>
      <w:bookmarkStart w:id="1114" w:name="_Toc165173857"/>
      <w:bookmarkStart w:id="1115" w:name="_Toc439170682"/>
      <w:bookmarkStart w:id="1116" w:name="_Toc439172784"/>
      <w:bookmarkStart w:id="1117" w:name="_Toc439173228"/>
      <w:bookmarkStart w:id="1118" w:name="_Toc439238224"/>
      <w:bookmarkStart w:id="1119" w:name="_Toc439252772"/>
      <w:bookmarkStart w:id="1120" w:name="_Toc439323746"/>
      <w:bookmarkStart w:id="1121" w:name="_Toc440357144"/>
      <w:bookmarkStart w:id="1122" w:name="_Toc440359699"/>
      <w:bookmarkStart w:id="1123" w:name="_Toc440632163"/>
      <w:bookmarkStart w:id="1124" w:name="_Toc440875983"/>
      <w:bookmarkStart w:id="1125" w:name="_Toc441131011"/>
      <w:bookmarkStart w:id="1126" w:name="_Toc447269828"/>
      <w:bookmarkStart w:id="1127" w:name="_Toc464120654"/>
      <w:bookmarkStart w:id="1128" w:name="_Toc466970574"/>
      <w:bookmarkStart w:id="1129" w:name="_Toc468462488"/>
      <w:bookmarkStart w:id="1130" w:name="_Toc469482081"/>
      <w:bookmarkStart w:id="1131" w:name="_Toc472411856"/>
      <w:bookmarkStart w:id="1132" w:name="_Toc498588941"/>
      <w:r w:rsidRPr="00382A07">
        <w:rPr>
          <w:szCs w:val="24"/>
        </w:rPr>
        <w:t xml:space="preserve">Форма </w:t>
      </w:r>
      <w:bookmarkEnd w:id="1107"/>
      <w:r w:rsidRPr="00382A07">
        <w:rPr>
          <w:szCs w:val="24"/>
        </w:rPr>
        <w:t xml:space="preserve">графика </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00512B0F" w:rsidRPr="00382A07">
        <w:rPr>
          <w:szCs w:val="24"/>
        </w:rPr>
        <w:t>выполнения поставок</w:t>
      </w:r>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3" w:name="_Toc171070556"/>
      <w:bookmarkStart w:id="1134" w:name="_Toc98253927"/>
      <w:bookmarkStart w:id="1135" w:name="_Toc176605808"/>
      <w:bookmarkStart w:id="1136" w:name="_Toc176611017"/>
      <w:bookmarkStart w:id="1137" w:name="_Toc176611073"/>
      <w:bookmarkStart w:id="1138" w:name="_Toc176668676"/>
      <w:bookmarkStart w:id="1139" w:name="_Toc176684336"/>
      <w:bookmarkStart w:id="1140" w:name="_Toc176746279"/>
      <w:bookmarkStart w:id="1141" w:name="_Toc176747346"/>
      <w:bookmarkStart w:id="1142" w:name="_Toc198979988"/>
      <w:bookmarkStart w:id="1143" w:name="_Toc217466324"/>
      <w:bookmarkStart w:id="1144" w:name="_Toc217702862"/>
      <w:bookmarkStart w:id="1145" w:name="_Toc233601980"/>
      <w:bookmarkStart w:id="1146" w:name="_Toc263343466"/>
      <w:r w:rsidRPr="00382A07">
        <w:rPr>
          <w:b w:val="0"/>
          <w:szCs w:val="24"/>
        </w:rPr>
        <w:br w:type="page"/>
      </w:r>
      <w:bookmarkStart w:id="1147" w:name="_Toc439170683"/>
      <w:bookmarkStart w:id="1148" w:name="_Toc439172785"/>
      <w:bookmarkStart w:id="1149" w:name="_Toc439173229"/>
      <w:bookmarkStart w:id="1150" w:name="_Toc439238225"/>
      <w:bookmarkStart w:id="1151" w:name="_Toc439252773"/>
      <w:bookmarkStart w:id="1152" w:name="_Toc439323747"/>
      <w:bookmarkStart w:id="1153" w:name="_Toc440357145"/>
      <w:bookmarkStart w:id="1154" w:name="_Toc440359700"/>
      <w:bookmarkStart w:id="1155" w:name="_Toc440632164"/>
      <w:bookmarkStart w:id="1156" w:name="_Toc440875984"/>
      <w:bookmarkStart w:id="1157" w:name="_Toc441131012"/>
      <w:bookmarkStart w:id="1158" w:name="_Toc447269829"/>
      <w:bookmarkStart w:id="1159" w:name="_Toc464120655"/>
      <w:bookmarkStart w:id="1160" w:name="_Toc466970575"/>
      <w:bookmarkStart w:id="1161" w:name="_Toc468462489"/>
      <w:bookmarkStart w:id="1162" w:name="_Toc469482082"/>
      <w:bookmarkStart w:id="1163" w:name="_Toc472411857"/>
      <w:bookmarkStart w:id="1164" w:name="_Toc498588942"/>
      <w:r w:rsidRPr="00382A07">
        <w:rPr>
          <w:szCs w:val="24"/>
        </w:rPr>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C20587" w:rsidRPr="00C20587">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5" w:name="_Hlt22846931"/>
      <w:bookmarkStart w:id="1166" w:name="_Ref93264992"/>
      <w:bookmarkStart w:id="1167" w:name="_Ref93265116"/>
      <w:bookmarkStart w:id="1168" w:name="_Toc98253933"/>
      <w:bookmarkStart w:id="1169" w:name="_Toc165173859"/>
      <w:bookmarkStart w:id="1170" w:name="_Toc423423671"/>
      <w:bookmarkStart w:id="1171" w:name="_Toc498588943"/>
      <w:bookmarkEnd w:id="1165"/>
      <w:r w:rsidRPr="00382A07">
        <w:t xml:space="preserve">Протокол разногласий к проекту Договора (форма </w:t>
      </w:r>
      <w:r w:rsidRPr="00382A07">
        <w:rPr>
          <w:noProof/>
        </w:rPr>
        <w:t>5</w:t>
      </w:r>
      <w:r w:rsidRPr="00382A07">
        <w:t>)</w:t>
      </w:r>
      <w:bookmarkEnd w:id="1074"/>
      <w:bookmarkEnd w:id="1075"/>
      <w:bookmarkEnd w:id="1166"/>
      <w:bookmarkEnd w:id="1167"/>
      <w:bookmarkEnd w:id="1168"/>
      <w:bookmarkEnd w:id="1169"/>
      <w:bookmarkEnd w:id="1170"/>
      <w:bookmarkEnd w:id="1171"/>
    </w:p>
    <w:p w:rsidR="004F4D80" w:rsidRPr="00382A07" w:rsidRDefault="004F4D80" w:rsidP="004F4D80">
      <w:pPr>
        <w:pStyle w:val="3"/>
        <w:rPr>
          <w:szCs w:val="24"/>
        </w:rPr>
      </w:pPr>
      <w:bookmarkStart w:id="1172" w:name="_Toc439170685"/>
      <w:bookmarkStart w:id="1173" w:name="_Toc439172787"/>
      <w:bookmarkStart w:id="1174" w:name="_Toc439173231"/>
      <w:bookmarkStart w:id="1175" w:name="_Toc439238227"/>
      <w:bookmarkStart w:id="1176" w:name="_Toc439252775"/>
      <w:bookmarkStart w:id="1177" w:name="_Toc439323749"/>
      <w:bookmarkStart w:id="1178" w:name="_Toc440357147"/>
      <w:bookmarkStart w:id="1179" w:name="_Toc440359702"/>
      <w:bookmarkStart w:id="1180" w:name="_Toc440632166"/>
      <w:bookmarkStart w:id="1181" w:name="_Toc440875986"/>
      <w:bookmarkStart w:id="1182" w:name="_Toc441131014"/>
      <w:bookmarkStart w:id="1183" w:name="_Toc447269831"/>
      <w:bookmarkStart w:id="1184" w:name="_Toc464120657"/>
      <w:bookmarkStart w:id="1185" w:name="_Toc466970577"/>
      <w:bookmarkStart w:id="1186" w:name="_Toc468462491"/>
      <w:bookmarkStart w:id="1187" w:name="_Toc469482084"/>
      <w:bookmarkStart w:id="1188" w:name="_Toc472411859"/>
      <w:bookmarkStart w:id="1189" w:name="_Toc498588944"/>
      <w:bookmarkStart w:id="1190" w:name="_Toc157248186"/>
      <w:bookmarkStart w:id="1191" w:name="_Toc157496555"/>
      <w:bookmarkStart w:id="1192" w:name="_Toc158206094"/>
      <w:bookmarkStart w:id="1193" w:name="_Toc164057779"/>
      <w:bookmarkStart w:id="1194" w:name="_Toc164137129"/>
      <w:bookmarkStart w:id="1195" w:name="_Toc164161289"/>
      <w:bookmarkStart w:id="1196" w:name="_Toc165173860"/>
      <w:r w:rsidRPr="00382A07">
        <w:rPr>
          <w:szCs w:val="24"/>
        </w:rPr>
        <w:t>Форма Протокола разногласий к проекту Договора</w:t>
      </w:r>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382A07">
        <w:rPr>
          <w:szCs w:val="24"/>
        </w:rPr>
        <w:t xml:space="preserve"> </w:t>
      </w:r>
      <w:bookmarkEnd w:id="1190"/>
      <w:bookmarkEnd w:id="1191"/>
      <w:bookmarkEnd w:id="1192"/>
      <w:bookmarkEnd w:id="1193"/>
      <w:bookmarkEnd w:id="1194"/>
      <w:bookmarkEnd w:id="1195"/>
      <w:bookmarkEnd w:id="11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C20587">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C20587">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97" w:name="_Toc439170686"/>
      <w:bookmarkStart w:id="1198" w:name="_Toc439172788"/>
      <w:bookmarkStart w:id="1199" w:name="_Toc439173232"/>
      <w:bookmarkStart w:id="1200" w:name="_Toc439238228"/>
      <w:bookmarkStart w:id="1201" w:name="_Toc439252776"/>
      <w:bookmarkStart w:id="1202" w:name="_Toc439323750"/>
      <w:bookmarkStart w:id="1203" w:name="_Toc440357148"/>
      <w:bookmarkStart w:id="1204" w:name="_Toc440359703"/>
      <w:bookmarkStart w:id="1205" w:name="_Toc440632167"/>
      <w:bookmarkStart w:id="1206" w:name="_Toc440875987"/>
      <w:bookmarkStart w:id="1207" w:name="_Toc441131015"/>
      <w:bookmarkStart w:id="1208" w:name="_Toc447269832"/>
      <w:bookmarkStart w:id="1209" w:name="_Toc464120658"/>
      <w:bookmarkStart w:id="1210" w:name="_Toc466970578"/>
      <w:bookmarkStart w:id="1211" w:name="_Toc468462492"/>
      <w:bookmarkStart w:id="1212" w:name="_Toc469482085"/>
      <w:bookmarkStart w:id="1213" w:name="_Toc472411860"/>
      <w:bookmarkStart w:id="1214" w:name="_Toc498588945"/>
      <w:r w:rsidRPr="00382A07">
        <w:rPr>
          <w:szCs w:val="24"/>
        </w:rPr>
        <w:t>Инструкции по заполнению Протокола разногласий к проекту Договора</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C20587">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C20587" w:rsidRPr="00C20587">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5" w:name="_Ref55335823"/>
      <w:bookmarkStart w:id="1216" w:name="_Ref55336359"/>
      <w:bookmarkStart w:id="1217" w:name="_Toc57314675"/>
      <w:bookmarkStart w:id="1218" w:name="_Toc69728989"/>
      <w:bookmarkStart w:id="1219" w:name="_Toc98253939"/>
      <w:bookmarkStart w:id="1220" w:name="_Toc165173865"/>
      <w:bookmarkStart w:id="1221" w:name="_Toc423423672"/>
      <w:bookmarkStart w:id="1222" w:name="_Toc498588946"/>
      <w:bookmarkEnd w:id="925"/>
      <w:r w:rsidRPr="00382A07">
        <w:t>Анкета (форма 6)</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0"/>
      <w:bookmarkStart w:id="1224" w:name="_Toc157248192"/>
      <w:bookmarkStart w:id="1225" w:name="_Toc157496561"/>
      <w:bookmarkStart w:id="1226" w:name="_Toc158206100"/>
      <w:bookmarkStart w:id="1227" w:name="_Toc164057785"/>
      <w:bookmarkStart w:id="1228" w:name="_Toc164137135"/>
      <w:bookmarkStart w:id="1229" w:name="_Toc164161295"/>
      <w:bookmarkStart w:id="1230" w:name="_Toc165173866"/>
      <w:bookmarkStart w:id="1231" w:name="_Toc439170688"/>
      <w:bookmarkStart w:id="1232" w:name="_Toc439172790"/>
      <w:bookmarkStart w:id="1233" w:name="_Toc439173234"/>
      <w:bookmarkStart w:id="1234" w:name="_Toc439238230"/>
      <w:bookmarkStart w:id="1235" w:name="_Toc439252778"/>
      <w:bookmarkStart w:id="1236" w:name="_Ref440272119"/>
      <w:bookmarkStart w:id="1237" w:name="_Toc440357150"/>
      <w:bookmarkStart w:id="1238" w:name="_Toc440359705"/>
      <w:bookmarkStart w:id="1239" w:name="_Ref444164229"/>
      <w:bookmarkStart w:id="1240" w:name="_Toc447269834"/>
      <w:bookmarkStart w:id="1241" w:name="_Toc464120660"/>
      <w:bookmarkStart w:id="1242" w:name="_Toc466970580"/>
      <w:bookmarkStart w:id="1243" w:name="_Toc472411862"/>
      <w:bookmarkStart w:id="1244" w:name="_Toc498588947"/>
      <w:r w:rsidRPr="00382A07">
        <w:rPr>
          <w:szCs w:val="24"/>
        </w:rPr>
        <w:t xml:space="preserve">Форма Анкеты </w:t>
      </w:r>
      <w:r w:rsidR="00C236C0" w:rsidRPr="00382A07">
        <w:rPr>
          <w:szCs w:val="24"/>
        </w:rPr>
        <w:t>Участник</w:t>
      </w:r>
      <w:r w:rsidRPr="00382A07">
        <w:rPr>
          <w:szCs w:val="24"/>
        </w:rPr>
        <w:t>а</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5" w:name="_Toc439170689"/>
            <w:bookmarkStart w:id="1246" w:name="_Toc439172791"/>
            <w:bookmarkStart w:id="1247" w:name="_Toc439173235"/>
            <w:bookmarkStart w:id="1248" w:name="_Toc439238231"/>
            <w:bookmarkStart w:id="1249" w:name="_Toc439252779"/>
            <w:bookmarkStart w:id="1250" w:name="_Ref440272147"/>
            <w:bookmarkStart w:id="1251" w:name="_Toc440357151"/>
            <w:bookmarkStart w:id="1252" w:name="_Toc440359706"/>
            <w:bookmarkStart w:id="1253" w:name="_Ref444164176"/>
            <w:bookmarkStart w:id="1254"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5" w:name="_Ref491179450"/>
      <w:bookmarkStart w:id="1256" w:name="_Toc498588948"/>
      <w:r w:rsidRPr="00382A07">
        <w:rPr>
          <w:szCs w:val="24"/>
        </w:rPr>
        <w:t xml:space="preserve">Форма </w:t>
      </w:r>
      <w:bookmarkEnd w:id="1245"/>
      <w:bookmarkEnd w:id="1246"/>
      <w:bookmarkEnd w:id="1247"/>
      <w:bookmarkEnd w:id="124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49"/>
      <w:bookmarkEnd w:id="1250"/>
      <w:bookmarkEnd w:id="1251"/>
      <w:bookmarkEnd w:id="1252"/>
      <w:bookmarkEnd w:id="1253"/>
      <w:bookmarkEnd w:id="1254"/>
      <w:bookmarkEnd w:id="1255"/>
      <w:bookmarkEnd w:id="1256"/>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57" w:name="_Toc439170690"/>
      <w:bookmarkStart w:id="1258" w:name="_Toc439172792"/>
      <w:bookmarkStart w:id="1259" w:name="_Toc439173236"/>
      <w:bookmarkStart w:id="1260"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1" w:name="_Toc125426243"/>
      <w:bookmarkStart w:id="1262" w:name="_Toc396984070"/>
      <w:bookmarkStart w:id="1263" w:name="_Toc423423673"/>
      <w:bookmarkStart w:id="1264" w:name="_Toc439170691"/>
      <w:bookmarkStart w:id="1265" w:name="_Toc439172793"/>
      <w:bookmarkStart w:id="1266" w:name="_Toc439173237"/>
      <w:bookmarkStart w:id="1267" w:name="_Toc439238233"/>
      <w:bookmarkStart w:id="1268" w:name="_Toc439252780"/>
      <w:bookmarkStart w:id="1269" w:name="_Toc439323754"/>
      <w:bookmarkStart w:id="1270" w:name="_Toc440357152"/>
      <w:bookmarkStart w:id="1271" w:name="_Toc440359707"/>
      <w:bookmarkStart w:id="1272" w:name="_Toc440632171"/>
      <w:bookmarkStart w:id="1273" w:name="_Toc440875991"/>
      <w:bookmarkStart w:id="1274" w:name="_Toc441131019"/>
      <w:bookmarkStart w:id="1275" w:name="_Toc447269836"/>
      <w:bookmarkEnd w:id="1257"/>
      <w:bookmarkEnd w:id="1258"/>
      <w:bookmarkEnd w:id="1259"/>
      <w:bookmarkEnd w:id="1260"/>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76" w:name="_Toc464120662"/>
      <w:bookmarkStart w:id="1277" w:name="_Toc466970582"/>
      <w:bookmarkStart w:id="1278" w:name="_Toc472411864"/>
      <w:bookmarkStart w:id="1279" w:name="_Toc498588949"/>
      <w:r w:rsidRPr="00382A07">
        <w:rPr>
          <w:szCs w:val="24"/>
        </w:rPr>
        <w:t>Инструкции по заполнению</w:t>
      </w:r>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0" w:name="_Ref55336378"/>
      <w:bookmarkStart w:id="1281" w:name="_Toc57314676"/>
      <w:bookmarkStart w:id="1282" w:name="_Toc69728990"/>
      <w:bookmarkStart w:id="1283" w:name="_Toc98253942"/>
      <w:bookmarkStart w:id="1284" w:name="_Toc165173868"/>
      <w:bookmarkStart w:id="1285"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sidR="00C20587">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86" w:name="_Ref449017073"/>
      <w:bookmarkStart w:id="1287" w:name="_Toc498588950"/>
      <w:r w:rsidRPr="00382A07">
        <w:t>Справка о перечне и годовых объемах выполнения аналогичных договоров (форма 7)</w:t>
      </w:r>
      <w:bookmarkEnd w:id="1280"/>
      <w:bookmarkEnd w:id="1281"/>
      <w:bookmarkEnd w:id="1282"/>
      <w:bookmarkEnd w:id="1283"/>
      <w:bookmarkEnd w:id="1284"/>
      <w:bookmarkEnd w:id="1285"/>
      <w:bookmarkEnd w:id="1286"/>
      <w:bookmarkEnd w:id="1287"/>
    </w:p>
    <w:p w:rsidR="004F4D80" w:rsidRPr="00382A07" w:rsidRDefault="004F4D80" w:rsidP="004F4D80">
      <w:pPr>
        <w:pStyle w:val="3"/>
        <w:rPr>
          <w:szCs w:val="24"/>
        </w:rPr>
      </w:pPr>
      <w:bookmarkStart w:id="1288" w:name="_Toc98253943"/>
      <w:bookmarkStart w:id="1289" w:name="_Toc157248195"/>
      <w:bookmarkStart w:id="1290" w:name="_Toc157496564"/>
      <w:bookmarkStart w:id="1291" w:name="_Toc158206103"/>
      <w:bookmarkStart w:id="1292" w:name="_Toc164057788"/>
      <w:bookmarkStart w:id="1293" w:name="_Toc164137138"/>
      <w:bookmarkStart w:id="1294" w:name="_Toc164161298"/>
      <w:bookmarkStart w:id="1295" w:name="_Toc165173869"/>
      <w:bookmarkStart w:id="1296" w:name="_Toc439170693"/>
      <w:bookmarkStart w:id="1297" w:name="_Toc439172795"/>
      <w:bookmarkStart w:id="1298" w:name="_Toc439173239"/>
      <w:bookmarkStart w:id="1299" w:name="_Toc439238235"/>
      <w:bookmarkStart w:id="1300" w:name="_Toc439252782"/>
      <w:bookmarkStart w:id="1301" w:name="_Toc439323756"/>
      <w:bookmarkStart w:id="1302" w:name="_Toc440357154"/>
      <w:bookmarkStart w:id="1303" w:name="_Toc440359709"/>
      <w:bookmarkStart w:id="1304" w:name="_Toc440632173"/>
      <w:bookmarkStart w:id="1305" w:name="_Toc440875993"/>
      <w:bookmarkStart w:id="1306" w:name="_Toc441131021"/>
      <w:bookmarkStart w:id="1307" w:name="_Toc447269838"/>
      <w:bookmarkStart w:id="1308" w:name="_Toc464120664"/>
      <w:bookmarkStart w:id="1309" w:name="_Toc466970584"/>
      <w:bookmarkStart w:id="1310" w:name="_Toc468462498"/>
      <w:bookmarkStart w:id="1311" w:name="_Toc469482091"/>
      <w:bookmarkStart w:id="1312" w:name="_Toc472411866"/>
      <w:bookmarkStart w:id="1313" w:name="_Toc498588951"/>
      <w:r w:rsidRPr="00382A07">
        <w:rPr>
          <w:szCs w:val="24"/>
        </w:rPr>
        <w:t>Форма Справки о перечне и годовых объемах выполнения аналогичных договоров</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4" w:name="_Toc98253944"/>
      <w:bookmarkStart w:id="1315" w:name="_Toc157248196"/>
      <w:bookmarkStart w:id="1316" w:name="_Toc157496565"/>
      <w:bookmarkStart w:id="1317" w:name="_Toc158206104"/>
      <w:bookmarkStart w:id="1318" w:name="_Toc164057789"/>
      <w:bookmarkStart w:id="1319" w:name="_Toc164137139"/>
      <w:bookmarkStart w:id="1320" w:name="_Toc164161299"/>
      <w:bookmarkStart w:id="1321" w:name="_Toc165173870"/>
      <w:r w:rsidRPr="00382A07">
        <w:rPr>
          <w:szCs w:val="24"/>
        </w:rPr>
        <w:br w:type="page"/>
      </w:r>
    </w:p>
    <w:p w:rsidR="004F4D80" w:rsidRPr="00382A07" w:rsidRDefault="004F4D80" w:rsidP="004F4D80">
      <w:pPr>
        <w:pStyle w:val="3"/>
        <w:rPr>
          <w:szCs w:val="24"/>
        </w:rPr>
      </w:pPr>
      <w:bookmarkStart w:id="1322" w:name="_Toc439170694"/>
      <w:bookmarkStart w:id="1323" w:name="_Toc439172796"/>
      <w:bookmarkStart w:id="1324" w:name="_Toc439173240"/>
      <w:bookmarkStart w:id="1325" w:name="_Toc439238236"/>
      <w:bookmarkStart w:id="1326" w:name="_Toc439252783"/>
      <w:bookmarkStart w:id="1327" w:name="_Toc439323757"/>
      <w:bookmarkStart w:id="1328" w:name="_Toc440357155"/>
      <w:bookmarkStart w:id="1329" w:name="_Toc440359710"/>
      <w:bookmarkStart w:id="1330" w:name="_Toc440632174"/>
      <w:bookmarkStart w:id="1331" w:name="_Toc440875994"/>
      <w:bookmarkStart w:id="1332" w:name="_Toc441131022"/>
      <w:bookmarkStart w:id="1333" w:name="_Toc447269839"/>
      <w:bookmarkStart w:id="1334" w:name="_Toc464120665"/>
      <w:bookmarkStart w:id="1335" w:name="_Toc466970585"/>
      <w:bookmarkStart w:id="1336" w:name="_Toc468462499"/>
      <w:bookmarkStart w:id="1337" w:name="_Toc469482092"/>
      <w:bookmarkStart w:id="1338" w:name="_Toc472411867"/>
      <w:bookmarkStart w:id="1339" w:name="_Toc498588952"/>
      <w:r w:rsidRPr="00382A07">
        <w:rPr>
          <w:szCs w:val="24"/>
        </w:rPr>
        <w:t>Инструкции по заполнению</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C20587">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0" w:name="_Ref55336398"/>
      <w:bookmarkStart w:id="1341" w:name="_Toc57314678"/>
      <w:bookmarkStart w:id="1342" w:name="_Toc69728992"/>
      <w:bookmarkStart w:id="1343" w:name="_Toc98253948"/>
      <w:bookmarkStart w:id="1344" w:name="_Toc165173874"/>
      <w:bookmarkStart w:id="1345" w:name="_Toc423423676"/>
      <w:bookmarkStart w:id="1346" w:name="_Toc498588953"/>
      <w:r w:rsidRPr="00382A07">
        <w:t xml:space="preserve">Справка о кадровых ресурсах (форма </w:t>
      </w:r>
      <w:r w:rsidR="000D67AD" w:rsidRPr="00382A07">
        <w:t>8</w:t>
      </w:r>
      <w:r w:rsidRPr="00382A07">
        <w:t>)</w:t>
      </w:r>
      <w:bookmarkEnd w:id="1340"/>
      <w:bookmarkEnd w:id="1341"/>
      <w:bookmarkEnd w:id="1342"/>
      <w:bookmarkEnd w:id="1343"/>
      <w:bookmarkEnd w:id="1344"/>
      <w:bookmarkEnd w:id="1345"/>
      <w:bookmarkEnd w:id="1346"/>
    </w:p>
    <w:p w:rsidR="004F4D80" w:rsidRPr="00382A07" w:rsidRDefault="004F4D80" w:rsidP="004F4D80">
      <w:pPr>
        <w:pStyle w:val="3"/>
        <w:rPr>
          <w:szCs w:val="24"/>
        </w:rPr>
      </w:pPr>
      <w:bookmarkStart w:id="1347" w:name="_Toc98253949"/>
      <w:bookmarkStart w:id="1348" w:name="_Toc157248201"/>
      <w:bookmarkStart w:id="1349" w:name="_Toc157496570"/>
      <w:bookmarkStart w:id="1350" w:name="_Toc158206109"/>
      <w:bookmarkStart w:id="1351" w:name="_Toc164057794"/>
      <w:bookmarkStart w:id="1352" w:name="_Toc164137144"/>
      <w:bookmarkStart w:id="1353" w:name="_Toc164161304"/>
      <w:bookmarkStart w:id="1354" w:name="_Toc165173875"/>
      <w:bookmarkStart w:id="1355" w:name="_Toc439170699"/>
      <w:bookmarkStart w:id="1356" w:name="_Toc439172801"/>
      <w:bookmarkStart w:id="1357" w:name="_Toc439173245"/>
      <w:bookmarkStart w:id="1358" w:name="_Toc439238241"/>
      <w:bookmarkStart w:id="1359" w:name="_Toc439252788"/>
      <w:bookmarkStart w:id="1360" w:name="_Toc439323762"/>
      <w:bookmarkStart w:id="1361" w:name="_Toc440357160"/>
      <w:bookmarkStart w:id="1362" w:name="_Toc440359712"/>
      <w:bookmarkStart w:id="1363" w:name="_Toc440632176"/>
      <w:bookmarkStart w:id="1364" w:name="_Toc440875996"/>
      <w:bookmarkStart w:id="1365" w:name="_Toc441131024"/>
      <w:bookmarkStart w:id="1366" w:name="_Toc447269841"/>
      <w:bookmarkStart w:id="1367" w:name="_Toc464120667"/>
      <w:bookmarkStart w:id="1368" w:name="_Toc466970587"/>
      <w:bookmarkStart w:id="1369" w:name="_Toc468462501"/>
      <w:bookmarkStart w:id="1370" w:name="_Toc469482094"/>
      <w:bookmarkStart w:id="1371" w:name="_Toc472411869"/>
      <w:bookmarkStart w:id="1372" w:name="_Toc498588954"/>
      <w:r w:rsidRPr="00382A07">
        <w:rPr>
          <w:szCs w:val="24"/>
        </w:rPr>
        <w:t>Форма Справки о кадровых ресурсах</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3" w:name="_Toc98253950"/>
      <w:bookmarkStart w:id="1374" w:name="_Toc157248202"/>
      <w:bookmarkStart w:id="1375" w:name="_Toc157496571"/>
      <w:bookmarkStart w:id="1376" w:name="_Toc158206110"/>
      <w:bookmarkStart w:id="1377" w:name="_Toc164057795"/>
      <w:bookmarkStart w:id="1378" w:name="_Toc164137145"/>
      <w:bookmarkStart w:id="1379" w:name="_Toc164161305"/>
      <w:bookmarkStart w:id="1380" w:name="_Toc165173876"/>
      <w:r w:rsidRPr="00382A07">
        <w:rPr>
          <w:b/>
          <w:szCs w:val="24"/>
        </w:rPr>
        <w:br w:type="page"/>
      </w:r>
    </w:p>
    <w:p w:rsidR="004F4D80" w:rsidRPr="00382A07" w:rsidRDefault="004F4D80" w:rsidP="004F4D80">
      <w:pPr>
        <w:pStyle w:val="3"/>
        <w:rPr>
          <w:szCs w:val="24"/>
        </w:rPr>
      </w:pPr>
      <w:bookmarkStart w:id="1381" w:name="_Toc439170700"/>
      <w:bookmarkStart w:id="1382" w:name="_Toc439172802"/>
      <w:bookmarkStart w:id="1383" w:name="_Toc439173246"/>
      <w:bookmarkStart w:id="1384" w:name="_Toc439238242"/>
      <w:bookmarkStart w:id="1385" w:name="_Toc439252789"/>
      <w:bookmarkStart w:id="1386" w:name="_Toc439323763"/>
      <w:bookmarkStart w:id="1387" w:name="_Toc440357161"/>
      <w:bookmarkStart w:id="1388" w:name="_Toc440359713"/>
      <w:bookmarkStart w:id="1389" w:name="_Toc440632177"/>
      <w:bookmarkStart w:id="1390" w:name="_Toc440875997"/>
      <w:bookmarkStart w:id="1391" w:name="_Toc441131025"/>
      <w:bookmarkStart w:id="1392" w:name="_Toc447269842"/>
      <w:bookmarkStart w:id="1393" w:name="_Toc464120668"/>
      <w:bookmarkStart w:id="1394" w:name="_Toc466970588"/>
      <w:bookmarkStart w:id="1395" w:name="_Toc468462502"/>
      <w:bookmarkStart w:id="1396" w:name="_Toc469482095"/>
      <w:bookmarkStart w:id="1397" w:name="_Toc472411870"/>
      <w:bookmarkStart w:id="1398" w:name="_Toc498588955"/>
      <w:r w:rsidRPr="00382A07">
        <w:rPr>
          <w:szCs w:val="24"/>
        </w:rPr>
        <w:t>Инструкции по заполнению</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9" w:name="_Toc165173881"/>
      <w:bookmarkStart w:id="1400" w:name="_Ref194749267"/>
      <w:bookmarkStart w:id="1401" w:name="_Toc423423677"/>
      <w:bookmarkStart w:id="1402" w:name="_Ref440271993"/>
      <w:bookmarkStart w:id="1403" w:name="_Ref440274659"/>
      <w:bookmarkStart w:id="1404" w:name="_Toc498588956"/>
      <w:bookmarkStart w:id="1405" w:name="_Ref90381523"/>
      <w:bookmarkStart w:id="1406" w:name="_Toc90385124"/>
      <w:bookmarkStart w:id="1407" w:name="_Ref96861029"/>
      <w:bookmarkStart w:id="1408" w:name="_Toc97651410"/>
      <w:bookmarkStart w:id="1409"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99"/>
      <w:bookmarkEnd w:id="1400"/>
      <w:bookmarkEnd w:id="1401"/>
      <w:bookmarkEnd w:id="1402"/>
      <w:bookmarkEnd w:id="1403"/>
      <w:bookmarkEnd w:id="1404"/>
    </w:p>
    <w:p w:rsidR="004F4D80" w:rsidRPr="00382A07" w:rsidRDefault="004F4D80" w:rsidP="004F4D80">
      <w:pPr>
        <w:pStyle w:val="3"/>
        <w:rPr>
          <w:szCs w:val="24"/>
        </w:rPr>
      </w:pPr>
      <w:bookmarkStart w:id="1410" w:name="_Toc97651411"/>
      <w:bookmarkStart w:id="1411" w:name="_Toc98253956"/>
      <w:bookmarkStart w:id="1412" w:name="_Toc157248208"/>
      <w:bookmarkStart w:id="1413" w:name="_Toc157496577"/>
      <w:bookmarkStart w:id="1414" w:name="_Toc158206116"/>
      <w:bookmarkStart w:id="1415" w:name="_Toc164057801"/>
      <w:bookmarkStart w:id="1416" w:name="_Toc164137151"/>
      <w:bookmarkStart w:id="1417" w:name="_Toc164161311"/>
      <w:bookmarkStart w:id="1418" w:name="_Toc165173882"/>
      <w:bookmarkStart w:id="1419" w:name="_Toc439170702"/>
      <w:bookmarkStart w:id="1420" w:name="_Toc439172804"/>
      <w:bookmarkStart w:id="1421" w:name="_Toc439173248"/>
      <w:bookmarkStart w:id="1422" w:name="_Toc439238244"/>
      <w:bookmarkStart w:id="1423" w:name="_Toc439252791"/>
      <w:bookmarkStart w:id="1424" w:name="_Toc439323765"/>
      <w:bookmarkStart w:id="1425" w:name="_Toc440357163"/>
      <w:bookmarkStart w:id="1426" w:name="_Toc440359715"/>
      <w:bookmarkStart w:id="1427" w:name="_Toc440632179"/>
      <w:bookmarkStart w:id="1428" w:name="_Toc440875999"/>
      <w:bookmarkStart w:id="1429" w:name="_Toc441131027"/>
      <w:bookmarkStart w:id="1430" w:name="_Toc447269844"/>
      <w:bookmarkStart w:id="1431" w:name="_Toc464120670"/>
      <w:bookmarkStart w:id="1432" w:name="_Toc466970590"/>
      <w:bookmarkStart w:id="1433" w:name="_Toc468462504"/>
      <w:bookmarkStart w:id="1434" w:name="_Toc469482097"/>
      <w:bookmarkStart w:id="1435" w:name="_Toc472411872"/>
      <w:bookmarkStart w:id="1436"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37" w:name="_Toc97651412"/>
      <w:bookmarkStart w:id="1438" w:name="_Toc98253957"/>
      <w:bookmarkStart w:id="1439" w:name="_Toc157248209"/>
      <w:bookmarkStart w:id="1440" w:name="_Toc157496578"/>
      <w:bookmarkStart w:id="1441" w:name="_Toc158206117"/>
      <w:bookmarkStart w:id="1442" w:name="_Toc164057802"/>
      <w:bookmarkStart w:id="1443" w:name="_Toc164137152"/>
      <w:bookmarkStart w:id="1444" w:name="_Toc164161312"/>
      <w:bookmarkStart w:id="1445" w:name="_Toc165173883"/>
      <w:r w:rsidRPr="00382A07">
        <w:rPr>
          <w:b/>
          <w:szCs w:val="24"/>
        </w:rPr>
        <w:br w:type="page"/>
      </w:r>
    </w:p>
    <w:p w:rsidR="004F4D80" w:rsidRPr="00382A07" w:rsidRDefault="004F4D80" w:rsidP="004F4D80">
      <w:pPr>
        <w:pStyle w:val="3"/>
        <w:rPr>
          <w:szCs w:val="24"/>
        </w:rPr>
      </w:pPr>
      <w:bookmarkStart w:id="1446" w:name="_Toc439170703"/>
      <w:bookmarkStart w:id="1447" w:name="_Toc439172805"/>
      <w:bookmarkStart w:id="1448" w:name="_Toc439173249"/>
      <w:bookmarkStart w:id="1449" w:name="_Toc439238245"/>
      <w:bookmarkStart w:id="1450" w:name="_Toc439252792"/>
      <w:bookmarkStart w:id="1451" w:name="_Toc439323766"/>
      <w:bookmarkStart w:id="1452" w:name="_Toc440357164"/>
      <w:bookmarkStart w:id="1453" w:name="_Toc440359716"/>
      <w:bookmarkStart w:id="1454" w:name="_Toc440632180"/>
      <w:bookmarkStart w:id="1455" w:name="_Toc440876000"/>
      <w:bookmarkStart w:id="1456" w:name="_Toc441131028"/>
      <w:bookmarkStart w:id="1457" w:name="_Toc447269845"/>
      <w:bookmarkStart w:id="1458" w:name="_Toc464120671"/>
      <w:bookmarkStart w:id="1459" w:name="_Toc466970591"/>
      <w:bookmarkStart w:id="1460" w:name="_Toc468462505"/>
      <w:bookmarkStart w:id="1461" w:name="_Toc469482098"/>
      <w:bookmarkStart w:id="1462" w:name="_Toc472411873"/>
      <w:bookmarkStart w:id="1463" w:name="_Toc498588958"/>
      <w:r w:rsidRPr="00382A07">
        <w:rPr>
          <w:szCs w:val="24"/>
        </w:rPr>
        <w:t>Инструкции по заполнению</w:t>
      </w:r>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5"/>
    <w:bookmarkEnd w:id="1406"/>
    <w:bookmarkEnd w:id="1407"/>
    <w:bookmarkEnd w:id="1408"/>
    <w:bookmarkEnd w:id="140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4"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5" w:name="_Toc423423680"/>
      <w:bookmarkStart w:id="1466" w:name="_Ref440272035"/>
      <w:bookmarkStart w:id="1467" w:name="_Ref440274733"/>
      <w:bookmarkStart w:id="1468" w:name="_Ref444179578"/>
      <w:bookmarkStart w:id="1469"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4"/>
      <w:bookmarkEnd w:id="1465"/>
      <w:bookmarkEnd w:id="1466"/>
      <w:bookmarkEnd w:id="1467"/>
      <w:bookmarkEnd w:id="1468"/>
      <w:bookmarkEnd w:id="1469"/>
    </w:p>
    <w:p w:rsidR="004F4D80" w:rsidRPr="001D6DBB" w:rsidRDefault="001D6DBB" w:rsidP="004F4D80">
      <w:pPr>
        <w:pStyle w:val="3"/>
        <w:rPr>
          <w:szCs w:val="24"/>
        </w:rPr>
      </w:pPr>
      <w:bookmarkStart w:id="1470" w:name="_Toc343690584"/>
      <w:bookmarkStart w:id="1471" w:name="_Toc372294428"/>
      <w:bookmarkStart w:id="1472" w:name="_Toc379288896"/>
      <w:bookmarkStart w:id="1473" w:name="_Toc384734780"/>
      <w:bookmarkStart w:id="1474" w:name="_Toc396984078"/>
      <w:bookmarkStart w:id="1475" w:name="_Toc423423681"/>
      <w:bookmarkStart w:id="1476" w:name="_Toc439170710"/>
      <w:bookmarkStart w:id="1477" w:name="_Toc439172812"/>
      <w:bookmarkStart w:id="1478" w:name="_Toc439173253"/>
      <w:bookmarkStart w:id="1479" w:name="_Toc439238249"/>
      <w:bookmarkStart w:id="1480" w:name="_Toc439252796"/>
      <w:bookmarkStart w:id="1481" w:name="_Toc439323770"/>
      <w:bookmarkStart w:id="1482" w:name="_Toc440361405"/>
      <w:bookmarkStart w:id="1483" w:name="_Toc440376287"/>
      <w:bookmarkStart w:id="1484" w:name="_Toc440382545"/>
      <w:bookmarkStart w:id="1485" w:name="_Toc440447215"/>
      <w:bookmarkStart w:id="1486" w:name="_Toc440632376"/>
      <w:bookmarkStart w:id="1487" w:name="_Toc440875148"/>
      <w:bookmarkStart w:id="1488" w:name="_Toc441131135"/>
      <w:bookmarkStart w:id="1489" w:name="_Toc441572140"/>
      <w:bookmarkStart w:id="1490" w:name="_Toc441575232"/>
      <w:bookmarkStart w:id="1491" w:name="_Toc442195898"/>
      <w:bookmarkStart w:id="1492" w:name="_Toc442251940"/>
      <w:bookmarkStart w:id="1493" w:name="_Toc442258889"/>
      <w:bookmarkStart w:id="1494" w:name="_Toc442259129"/>
      <w:bookmarkStart w:id="1495" w:name="_Toc447292892"/>
      <w:bookmarkStart w:id="1496" w:name="_Toc461808964"/>
      <w:bookmarkStart w:id="1497" w:name="_Toc463514796"/>
      <w:bookmarkStart w:id="1498" w:name="_Toc466967523"/>
      <w:bookmarkStart w:id="1499" w:name="_Toc467574715"/>
      <w:bookmarkStart w:id="1500" w:name="_Toc468441758"/>
      <w:bookmarkStart w:id="1501" w:name="_Toc469480233"/>
      <w:bookmarkStart w:id="1502" w:name="_Toc472409262"/>
      <w:bookmarkStart w:id="1503" w:name="_Toc498417409"/>
      <w:bookmarkStart w:id="1504" w:name="_Toc498588960"/>
      <w:r w:rsidRPr="001D6DBB">
        <w:rPr>
          <w:szCs w:val="24"/>
        </w:rPr>
        <w:t xml:space="preserve">Форма </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r w:rsidRPr="001D6DBB">
        <w:rPr>
          <w:szCs w:val="24"/>
        </w:rPr>
        <w:t>справки о цепочке собственников участника закупочной процедуры, включая бенефициаров (в том числе конечных)</w:t>
      </w:r>
      <w:bookmarkEnd w:id="1503"/>
      <w:bookmarkEnd w:id="1504"/>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3C4C08" w:rsidRPr="003C4C08" w:rsidRDefault="003C4C08" w:rsidP="003C4C08">
      <w:pPr>
        <w:ind w:firstLine="0"/>
        <w:rPr>
          <w:color w:val="000000"/>
          <w:sz w:val="24"/>
          <w:szCs w:val="24"/>
        </w:rPr>
      </w:pPr>
      <w:r w:rsidRPr="003C4C08">
        <w:rPr>
          <w:color w:val="000000"/>
          <w:sz w:val="24"/>
          <w:szCs w:val="24"/>
        </w:rPr>
        <w:t>Наименование и адрес Участника: __________________________________________</w:t>
      </w:r>
    </w:p>
    <w:p w:rsidR="003C4C08" w:rsidRPr="005734D7" w:rsidRDefault="003C4C08" w:rsidP="003C4C08">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3C4C08" w:rsidRPr="009040FF" w:rsidTr="00CA33D5">
        <w:trPr>
          <w:trHeight w:val="331"/>
        </w:trPr>
        <w:tc>
          <w:tcPr>
            <w:tcW w:w="453" w:type="dxa"/>
            <w:vMerge w:val="restart"/>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 п./п.</w:t>
            </w:r>
          </w:p>
        </w:tc>
        <w:tc>
          <w:tcPr>
            <w:tcW w:w="5643" w:type="dxa"/>
            <w:gridSpan w:val="6"/>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об организации</w:t>
            </w:r>
          </w:p>
        </w:tc>
        <w:tc>
          <w:tcPr>
            <w:tcW w:w="708" w:type="dxa"/>
            <w:vMerge w:val="restart"/>
            <w:shd w:val="clear" w:color="auto" w:fill="auto"/>
            <w:vAlign w:val="center"/>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w:t>
            </w:r>
          </w:p>
        </w:tc>
        <w:tc>
          <w:tcPr>
            <w:tcW w:w="8918" w:type="dxa"/>
            <w:gridSpan w:val="8"/>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r>
      <w:tr w:rsidR="003C4C08" w:rsidRPr="009040FF" w:rsidTr="00CA33D5">
        <w:trPr>
          <w:trHeight w:val="1501"/>
        </w:trPr>
        <w:tc>
          <w:tcPr>
            <w:tcW w:w="453" w:type="dxa"/>
            <w:vMerge/>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567"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5"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 краткое</w:t>
            </w:r>
          </w:p>
        </w:tc>
        <w:tc>
          <w:tcPr>
            <w:tcW w:w="879"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Код ОКВЭД</w:t>
            </w:r>
          </w:p>
        </w:tc>
        <w:tc>
          <w:tcPr>
            <w:tcW w:w="1076"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Ф.И.О. руководителя</w:t>
            </w:r>
          </w:p>
        </w:tc>
        <w:tc>
          <w:tcPr>
            <w:tcW w:w="1418" w:type="dxa"/>
            <w:shd w:val="clear" w:color="000000" w:fill="FFFFFF"/>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p>
        </w:tc>
        <w:tc>
          <w:tcPr>
            <w:tcW w:w="41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ИНН</w:t>
            </w:r>
          </w:p>
        </w:tc>
        <w:tc>
          <w:tcPr>
            <w:tcW w:w="709"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ОГРН</w:t>
            </w:r>
          </w:p>
        </w:tc>
        <w:tc>
          <w:tcPr>
            <w:tcW w:w="1134"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Наименование/ФИО</w:t>
            </w:r>
          </w:p>
        </w:tc>
        <w:tc>
          <w:tcPr>
            <w:tcW w:w="1143"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Адрес регистрации</w:t>
            </w:r>
          </w:p>
        </w:tc>
        <w:tc>
          <w:tcPr>
            <w:tcW w:w="1560"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276" w:type="dxa"/>
            <w:shd w:val="clear" w:color="auto" w:fill="auto"/>
            <w:vAlign w:val="center"/>
            <w:hideMark/>
          </w:tcPr>
          <w:p w:rsidR="003C4C08" w:rsidRPr="009040FF" w:rsidRDefault="003C4C08" w:rsidP="00CA33D5">
            <w:pPr>
              <w:spacing w:line="240" w:lineRule="auto"/>
              <w:ind w:right="-108" w:firstLine="0"/>
              <w:jc w:val="center"/>
              <w:rPr>
                <w:b/>
                <w:bCs w:val="0"/>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63" w:type="dxa"/>
          </w:tcPr>
          <w:p w:rsidR="003C4C08" w:rsidRPr="009040FF" w:rsidRDefault="003C4C08" w:rsidP="00CA33D5">
            <w:pPr>
              <w:spacing w:line="240" w:lineRule="auto"/>
              <w:ind w:right="-108" w:firstLine="0"/>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3C4C08" w:rsidRPr="009040FF" w:rsidTr="00CA33D5">
        <w:trPr>
          <w:trHeight w:val="225"/>
        </w:trPr>
        <w:tc>
          <w:tcPr>
            <w:tcW w:w="453"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2</w:t>
            </w:r>
          </w:p>
        </w:tc>
        <w:tc>
          <w:tcPr>
            <w:tcW w:w="567"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3</w:t>
            </w:r>
          </w:p>
        </w:tc>
        <w:tc>
          <w:tcPr>
            <w:tcW w:w="1135"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4</w:t>
            </w:r>
          </w:p>
        </w:tc>
        <w:tc>
          <w:tcPr>
            <w:tcW w:w="879"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5</w:t>
            </w:r>
          </w:p>
        </w:tc>
        <w:tc>
          <w:tcPr>
            <w:tcW w:w="1076"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6</w:t>
            </w:r>
          </w:p>
        </w:tc>
        <w:tc>
          <w:tcPr>
            <w:tcW w:w="1418" w:type="dxa"/>
            <w:shd w:val="clear" w:color="000000" w:fill="FFFFFF"/>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7</w:t>
            </w:r>
          </w:p>
        </w:tc>
        <w:tc>
          <w:tcPr>
            <w:tcW w:w="708"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8</w:t>
            </w:r>
          </w:p>
        </w:tc>
        <w:tc>
          <w:tcPr>
            <w:tcW w:w="41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9</w:t>
            </w:r>
          </w:p>
        </w:tc>
        <w:tc>
          <w:tcPr>
            <w:tcW w:w="709"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10</w:t>
            </w:r>
          </w:p>
        </w:tc>
        <w:tc>
          <w:tcPr>
            <w:tcW w:w="1134"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1143"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1560" w:type="dxa"/>
            <w:shd w:val="clear" w:color="auto" w:fill="auto"/>
            <w:vAlign w:val="bottom"/>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1417"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14</w:t>
            </w:r>
          </w:p>
        </w:tc>
        <w:tc>
          <w:tcPr>
            <w:tcW w:w="1276" w:type="dxa"/>
            <w:shd w:val="clear" w:color="auto" w:fill="auto"/>
            <w:vAlign w:val="center"/>
            <w:hideMark/>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15</w:t>
            </w:r>
          </w:p>
        </w:tc>
        <w:tc>
          <w:tcPr>
            <w:tcW w:w="1263" w:type="dxa"/>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16</w:t>
            </w: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w:t>
            </w: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1.1.3.2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1.2.1</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1.2.2</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1.2.3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9040FF"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r w:rsidRPr="009040FF">
              <w:rPr>
                <w:b/>
                <w:bCs w:val="0"/>
                <w:color w:val="000000"/>
                <w:sz w:val="16"/>
                <w:szCs w:val="16"/>
              </w:rPr>
              <w:t>1.3</w:t>
            </w:r>
          </w:p>
        </w:tc>
        <w:tc>
          <w:tcPr>
            <w:tcW w:w="416"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9040FF"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9040FF" w:rsidRDefault="003C4C08" w:rsidP="00CA33D5">
            <w:pPr>
              <w:spacing w:line="240" w:lineRule="auto"/>
              <w:ind w:firstLine="0"/>
              <w:jc w:val="center"/>
              <w:rPr>
                <w:b/>
                <w:bCs w:val="0"/>
                <w:color w:val="000000"/>
                <w:sz w:val="16"/>
                <w:szCs w:val="16"/>
              </w:rPr>
            </w:pPr>
          </w:p>
        </w:tc>
        <w:tc>
          <w:tcPr>
            <w:tcW w:w="1263" w:type="dxa"/>
          </w:tcPr>
          <w:p w:rsidR="003C4C08" w:rsidRPr="009040FF"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9040FF"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r w:rsidRPr="009040FF">
              <w:rPr>
                <w:b/>
                <w:bCs w:val="0"/>
                <w:color w:val="000000"/>
                <w:sz w:val="16"/>
                <w:szCs w:val="16"/>
              </w:rPr>
              <w:t>…</w:t>
            </w: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r w:rsidR="003C4C08" w:rsidRPr="004D0F20" w:rsidTr="00CA33D5">
        <w:trPr>
          <w:trHeight w:val="225"/>
        </w:trPr>
        <w:tc>
          <w:tcPr>
            <w:tcW w:w="453"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567"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135"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879"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076"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1418" w:type="dxa"/>
            <w:shd w:val="clear" w:color="000000" w:fill="FFFFFF"/>
            <w:vAlign w:val="center"/>
          </w:tcPr>
          <w:p w:rsidR="003C4C08" w:rsidRPr="004D0F20" w:rsidRDefault="003C4C08" w:rsidP="00CA33D5">
            <w:pPr>
              <w:spacing w:line="240" w:lineRule="auto"/>
              <w:ind w:firstLine="0"/>
              <w:jc w:val="center"/>
              <w:rPr>
                <w:b/>
                <w:bCs w:val="0"/>
                <w:color w:val="000000"/>
                <w:sz w:val="16"/>
                <w:szCs w:val="16"/>
              </w:rPr>
            </w:pPr>
          </w:p>
        </w:tc>
        <w:tc>
          <w:tcPr>
            <w:tcW w:w="708" w:type="dxa"/>
            <w:shd w:val="clear" w:color="auto" w:fill="auto"/>
            <w:vAlign w:val="center"/>
          </w:tcPr>
          <w:p w:rsidR="003C4C08" w:rsidRDefault="003C4C08" w:rsidP="00CA33D5">
            <w:pPr>
              <w:spacing w:line="240" w:lineRule="auto"/>
              <w:ind w:firstLine="0"/>
              <w:jc w:val="center"/>
              <w:rPr>
                <w:b/>
                <w:bCs w:val="0"/>
                <w:color w:val="000000"/>
                <w:sz w:val="16"/>
                <w:szCs w:val="16"/>
              </w:rPr>
            </w:pPr>
          </w:p>
        </w:tc>
        <w:tc>
          <w:tcPr>
            <w:tcW w:w="416"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709"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34"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143"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560"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417" w:type="dxa"/>
            <w:shd w:val="clear" w:color="auto" w:fill="auto"/>
            <w:vAlign w:val="center"/>
          </w:tcPr>
          <w:p w:rsidR="003C4C08" w:rsidRPr="004D0F20" w:rsidRDefault="003C4C08" w:rsidP="00CA33D5">
            <w:pPr>
              <w:spacing w:line="240" w:lineRule="auto"/>
              <w:ind w:firstLine="0"/>
              <w:jc w:val="center"/>
              <w:rPr>
                <w:b/>
                <w:bCs w:val="0"/>
                <w:color w:val="000000"/>
                <w:sz w:val="16"/>
                <w:szCs w:val="16"/>
              </w:rPr>
            </w:pPr>
          </w:p>
        </w:tc>
        <w:tc>
          <w:tcPr>
            <w:tcW w:w="1276" w:type="dxa"/>
            <w:shd w:val="clear" w:color="auto" w:fill="auto"/>
            <w:vAlign w:val="bottom"/>
          </w:tcPr>
          <w:p w:rsidR="003C4C08" w:rsidRPr="004D0F20" w:rsidRDefault="003C4C08" w:rsidP="00CA33D5">
            <w:pPr>
              <w:spacing w:line="240" w:lineRule="auto"/>
              <w:ind w:firstLine="0"/>
              <w:jc w:val="center"/>
              <w:rPr>
                <w:b/>
                <w:bCs w:val="0"/>
                <w:color w:val="000000"/>
                <w:sz w:val="16"/>
                <w:szCs w:val="16"/>
              </w:rPr>
            </w:pPr>
          </w:p>
        </w:tc>
        <w:tc>
          <w:tcPr>
            <w:tcW w:w="1263" w:type="dxa"/>
          </w:tcPr>
          <w:p w:rsidR="003C4C08" w:rsidRPr="004D0F20" w:rsidRDefault="003C4C08" w:rsidP="00CA33D5">
            <w:pPr>
              <w:spacing w:line="240" w:lineRule="auto"/>
              <w:ind w:firstLine="0"/>
              <w:jc w:val="center"/>
              <w:rPr>
                <w:b/>
                <w:bCs w:val="0"/>
                <w:color w:val="000000"/>
                <w:sz w:val="16"/>
                <w:szCs w:val="16"/>
              </w:rPr>
            </w:pPr>
          </w:p>
        </w:tc>
      </w:tr>
    </w:tbl>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5" w:name="_Toc343690585"/>
      <w:bookmarkStart w:id="1506" w:name="_Toc372294429"/>
      <w:bookmarkStart w:id="1507" w:name="_Toc379288897"/>
      <w:bookmarkStart w:id="1508" w:name="_Toc384734781"/>
      <w:bookmarkStart w:id="1509" w:name="_Toc396984079"/>
      <w:bookmarkStart w:id="1510" w:name="_Toc423423682"/>
      <w:bookmarkStart w:id="1511" w:name="_Toc439170711"/>
      <w:bookmarkStart w:id="1512" w:name="_Toc439172813"/>
      <w:bookmarkStart w:id="1513" w:name="_Toc439173254"/>
      <w:bookmarkStart w:id="1514" w:name="_Toc439238250"/>
      <w:bookmarkStart w:id="1515" w:name="_Toc439252797"/>
      <w:bookmarkStart w:id="1516" w:name="_Toc439323771"/>
      <w:bookmarkStart w:id="1517" w:name="_Toc440357169"/>
      <w:bookmarkStart w:id="1518" w:name="_Toc440359721"/>
      <w:bookmarkStart w:id="1519" w:name="_Toc440632185"/>
      <w:bookmarkStart w:id="1520" w:name="_Toc440876005"/>
      <w:bookmarkStart w:id="1521" w:name="_Toc441131033"/>
      <w:bookmarkStart w:id="1522" w:name="_Toc447269850"/>
      <w:bookmarkStart w:id="1523" w:name="_Toc464120676"/>
      <w:bookmarkStart w:id="1524" w:name="_Toc466970594"/>
      <w:bookmarkStart w:id="1525" w:name="_Toc468462508"/>
      <w:bookmarkStart w:id="1526" w:name="_Toc469482101"/>
      <w:bookmarkStart w:id="1527" w:name="_Toc472411876"/>
      <w:bookmarkStart w:id="1528" w:name="_Toc498588961"/>
      <w:r w:rsidRPr="00382A07">
        <w:rPr>
          <w:szCs w:val="24"/>
        </w:rPr>
        <w:t xml:space="preserve">Инструкции по </w:t>
      </w:r>
      <w:r w:rsidRPr="001D6DBB">
        <w:rPr>
          <w:szCs w:val="24"/>
        </w:rPr>
        <w:t>заполнению</w:t>
      </w:r>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29" w:name="_Toc329588495"/>
      <w:bookmarkStart w:id="1530" w:name="_Toc423423683"/>
      <w:bookmarkStart w:id="1531" w:name="_Ref440272051"/>
      <w:bookmarkStart w:id="1532" w:name="_Ref440274744"/>
      <w:r w:rsidRPr="001D6DBB">
        <w:rPr>
          <w:sz w:val="24"/>
          <w:szCs w:val="24"/>
        </w:rPr>
        <w:t>Раздел «Информация о подтверждающих документах (наиме</w:t>
      </w:r>
      <w:r w:rsidR="00B45AFF">
        <w:rPr>
          <w:sz w:val="24"/>
          <w:szCs w:val="24"/>
        </w:rPr>
        <w:t>нование, реквизиты и т.д.)» (№16</w:t>
      </w:r>
      <w:r w:rsidRPr="001D6DBB">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B45AFF">
      <w:pPr>
        <w:pStyle w:val="aff5"/>
        <w:numPr>
          <w:ilvl w:val="3"/>
          <w:numId w:val="1"/>
        </w:numPr>
        <w:suppressAutoHyphens w:val="0"/>
        <w:spacing w:line="240" w:lineRule="auto"/>
        <w:ind w:left="862" w:hanging="862"/>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B45AFF" w:rsidRPr="009040FF" w:rsidTr="00CA33D5">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5734D7" w:rsidRDefault="00B45AFF" w:rsidP="00CA33D5">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B45AFF" w:rsidRPr="009040FF" w:rsidRDefault="00B45AFF" w:rsidP="00CA33D5">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B45AFF" w:rsidRPr="009040FF" w:rsidRDefault="00B45AFF" w:rsidP="00CA33D5">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B45AFF" w:rsidRPr="009040FF" w:rsidRDefault="00B45AFF" w:rsidP="00CA33D5">
            <w:pPr>
              <w:spacing w:after="240" w:line="240" w:lineRule="auto"/>
              <w:jc w:val="center"/>
              <w:rPr>
                <w:b/>
                <w:bCs w:val="0"/>
                <w:szCs w:val="24"/>
              </w:rPr>
            </w:pPr>
          </w:p>
        </w:tc>
      </w:tr>
      <w:tr w:rsidR="00B45AFF" w:rsidRPr="009040FF" w:rsidTr="00CA33D5">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B45AFF" w:rsidRPr="009040FF" w:rsidRDefault="00B45AFF" w:rsidP="00CA33D5">
            <w:pPr>
              <w:spacing w:line="240" w:lineRule="auto"/>
              <w:ind w:left="-108" w:right="-108" w:firstLine="108"/>
              <w:jc w:val="center"/>
              <w:rPr>
                <w:b/>
                <w:bCs w:val="0"/>
                <w:color w:val="000000"/>
                <w:sz w:val="16"/>
                <w:szCs w:val="16"/>
              </w:rPr>
            </w:pPr>
          </w:p>
        </w:tc>
      </w:tr>
      <w:tr w:rsidR="00B45AFF" w:rsidRPr="009040FF" w:rsidTr="00CA33D5">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B45AFF" w:rsidRPr="009040FF" w:rsidRDefault="00B45AFF" w:rsidP="00CA33D5">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B45AFF" w:rsidRPr="009040FF" w:rsidRDefault="00B45AFF" w:rsidP="00CA33D5">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16</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B45AFF" w:rsidRPr="009040FF" w:rsidRDefault="00B45AFF" w:rsidP="00CA33D5">
            <w:pPr>
              <w:spacing w:line="240" w:lineRule="auto"/>
              <w:ind w:firstLine="3"/>
              <w:jc w:val="center"/>
              <w:rPr>
                <w:b/>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p>
        </w:tc>
      </w:tr>
      <w:tr w:rsidR="00B45AFF" w:rsidRPr="009040FF" w:rsidTr="00CA33D5">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B45AFF" w:rsidRPr="005734D7" w:rsidTr="00CA33D5">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B45AFF" w:rsidRPr="009040FF" w:rsidRDefault="00B45AFF" w:rsidP="00CA33D5">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B45AFF" w:rsidRPr="009040FF" w:rsidRDefault="00B45AFF" w:rsidP="00CA33D5">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B45AFF" w:rsidRPr="009040FF" w:rsidRDefault="00B45AFF" w:rsidP="00CA33D5">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B45AFF" w:rsidRPr="005734D7" w:rsidRDefault="00B45AFF" w:rsidP="00CA33D5">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B45AFF" w:rsidRPr="008D3789" w:rsidRDefault="00B45AFF" w:rsidP="00CA33D5">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B45AFF" w:rsidRPr="005734D7" w:rsidRDefault="00B45AFF" w:rsidP="00CA33D5">
            <w:pPr>
              <w:spacing w:line="240" w:lineRule="auto"/>
              <w:ind w:firstLine="3"/>
              <w:jc w:val="left"/>
              <w:rPr>
                <w:bCs w:val="0"/>
                <w:color w:val="000000"/>
                <w:sz w:val="14"/>
                <w:szCs w:val="16"/>
              </w:rPr>
            </w:pPr>
          </w:p>
        </w:tc>
      </w:tr>
    </w:tbl>
    <w:p w:rsidR="001D6DBB" w:rsidRPr="001D6DBB" w:rsidRDefault="00B45AFF" w:rsidP="001D6DBB">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1D6DBB" w:rsidRPr="001D6DBB">
        <w:t>.</w:t>
      </w:r>
    </w:p>
    <w:p w:rsidR="001D6DBB" w:rsidRPr="001D6DBB" w:rsidRDefault="001D6DBB" w:rsidP="001D6DBB">
      <w:pPr>
        <w:pStyle w:val="2"/>
        <w:spacing w:line="240" w:lineRule="auto"/>
        <w:sectPr w:rsidR="001D6DBB" w:rsidRPr="001D6DBB" w:rsidSect="00B45AFF">
          <w:footnotePr>
            <w:numRestart w:val="eachSect"/>
          </w:footnotePr>
          <w:pgSz w:w="16838" w:h="11906" w:orient="landscape" w:code="9"/>
          <w:pgMar w:top="426"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3"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29"/>
      <w:bookmarkEnd w:id="1530"/>
      <w:bookmarkEnd w:id="1531"/>
      <w:bookmarkEnd w:id="1532"/>
      <w:bookmarkEnd w:id="1533"/>
    </w:p>
    <w:p w:rsidR="004F4D80" w:rsidRPr="00382A07" w:rsidRDefault="004F4D80" w:rsidP="004F4D80">
      <w:pPr>
        <w:pStyle w:val="3"/>
        <w:rPr>
          <w:szCs w:val="24"/>
        </w:rPr>
      </w:pPr>
      <w:bookmarkStart w:id="1534" w:name="_Toc343690587"/>
      <w:bookmarkStart w:id="1535" w:name="_Toc372294431"/>
      <w:bookmarkStart w:id="1536" w:name="_Toc379288899"/>
      <w:bookmarkStart w:id="1537" w:name="_Toc384734783"/>
      <w:bookmarkStart w:id="1538" w:name="_Toc396984081"/>
      <w:bookmarkStart w:id="1539" w:name="_Toc423423684"/>
      <w:bookmarkStart w:id="1540" w:name="_Toc439170713"/>
      <w:bookmarkStart w:id="1541" w:name="_Toc439172815"/>
      <w:bookmarkStart w:id="1542" w:name="_Toc439173256"/>
      <w:bookmarkStart w:id="1543" w:name="_Toc439238252"/>
      <w:bookmarkStart w:id="1544" w:name="_Toc439252799"/>
      <w:bookmarkStart w:id="1545" w:name="_Toc439323773"/>
      <w:bookmarkStart w:id="1546" w:name="_Toc440357171"/>
      <w:bookmarkStart w:id="1547" w:name="_Toc440359723"/>
      <w:bookmarkStart w:id="1548" w:name="_Toc440632187"/>
      <w:bookmarkStart w:id="1549" w:name="_Toc440876007"/>
      <w:bookmarkStart w:id="1550" w:name="_Toc441131035"/>
      <w:bookmarkStart w:id="1551" w:name="_Toc447269852"/>
      <w:bookmarkStart w:id="1552" w:name="_Toc464120678"/>
      <w:bookmarkStart w:id="1553" w:name="_Toc466970596"/>
      <w:bookmarkStart w:id="1554" w:name="_Toc468462510"/>
      <w:bookmarkStart w:id="1555" w:name="_Toc469482103"/>
      <w:bookmarkStart w:id="1556" w:name="_Toc472411878"/>
      <w:bookmarkStart w:id="1557" w:name="_Toc498588963"/>
      <w:r w:rsidRPr="00382A07">
        <w:rPr>
          <w:szCs w:val="24"/>
        </w:rPr>
        <w:t xml:space="preserve">Форма </w:t>
      </w:r>
      <w:bookmarkEnd w:id="1534"/>
      <w:bookmarkEnd w:id="1535"/>
      <w:bookmarkEnd w:id="1536"/>
      <w:bookmarkEnd w:id="1537"/>
      <w:bookmarkEnd w:id="1538"/>
      <w:bookmarkEnd w:id="1539"/>
      <w:bookmarkEnd w:id="1540"/>
      <w:bookmarkEnd w:id="1541"/>
      <w:bookmarkEnd w:id="1542"/>
      <w:bookmarkEnd w:id="1543"/>
      <w:bookmarkEnd w:id="1544"/>
      <w:r w:rsidR="000D70B6" w:rsidRPr="00382A07">
        <w:rPr>
          <w:szCs w:val="24"/>
        </w:rPr>
        <w:t>Согласия на обработку персональных данных</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914CDF" w:rsidRPr="00914CDF" w:rsidRDefault="00914CDF" w:rsidP="00914CDF">
      <w:pPr>
        <w:tabs>
          <w:tab w:val="left" w:pos="0"/>
          <w:tab w:val="num" w:pos="1134"/>
        </w:tabs>
        <w:jc w:val="center"/>
        <w:outlineLvl w:val="1"/>
        <w:rPr>
          <w:b/>
          <w:sz w:val="24"/>
          <w:szCs w:val="24"/>
        </w:rPr>
      </w:pPr>
      <w:bookmarkStart w:id="1558" w:name="_Toc439252801"/>
      <w:bookmarkStart w:id="1559" w:name="_Toc439323774"/>
      <w:bookmarkStart w:id="1560" w:name="_Toc440357172"/>
      <w:bookmarkStart w:id="1561" w:name="_Toc440359724"/>
      <w:bookmarkStart w:id="1562" w:name="_Toc440632188"/>
      <w:bookmarkStart w:id="1563" w:name="_Toc440876008"/>
      <w:bookmarkStart w:id="1564" w:name="_Toc441131036"/>
      <w:bookmarkStart w:id="1565" w:name="_Toc447269853"/>
      <w:bookmarkStart w:id="1566" w:name="_Toc464120679"/>
      <w:bookmarkStart w:id="1567" w:name="_Toc466970597"/>
      <w:bookmarkStart w:id="1568" w:name="_Toc468462511"/>
      <w:bookmarkStart w:id="1569" w:name="_Toc469482104"/>
      <w:bookmarkStart w:id="1570" w:name="_Toc472411879"/>
      <w:bookmarkStart w:id="1571" w:name="_Toc498588964"/>
      <w:r w:rsidRPr="00914CDF">
        <w:rPr>
          <w:b/>
          <w:sz w:val="24"/>
          <w:szCs w:val="24"/>
        </w:rPr>
        <w:t>Согласие на обработку персональных данных*</w:t>
      </w:r>
    </w:p>
    <w:p w:rsidR="00914CDF" w:rsidRPr="00914CDF" w:rsidRDefault="00914CDF" w:rsidP="00914CDF">
      <w:pPr>
        <w:tabs>
          <w:tab w:val="left" w:pos="0"/>
        </w:tabs>
        <w:jc w:val="center"/>
        <w:rPr>
          <w:b/>
          <w:snapToGrid w:val="0"/>
          <w:sz w:val="24"/>
          <w:szCs w:val="24"/>
        </w:rPr>
      </w:pPr>
      <w:r w:rsidRPr="00914CDF">
        <w:rPr>
          <w:b/>
          <w:snapToGrid w:val="0"/>
          <w:sz w:val="24"/>
          <w:szCs w:val="24"/>
        </w:rPr>
        <w:t xml:space="preserve">от «_____» ____________ 201____ г. </w:t>
      </w:r>
    </w:p>
    <w:p w:rsidR="00914CDF" w:rsidRPr="00914CDF" w:rsidRDefault="00914CDF" w:rsidP="00914CDF">
      <w:pPr>
        <w:jc w:val="center"/>
        <w:rPr>
          <w:sz w:val="24"/>
          <w:szCs w:val="24"/>
        </w:rPr>
      </w:pPr>
    </w:p>
    <w:p w:rsidR="00914CDF" w:rsidRPr="00914CDF" w:rsidRDefault="00914CDF" w:rsidP="00914CDF">
      <w:pPr>
        <w:jc w:val="center"/>
        <w:rPr>
          <w:sz w:val="24"/>
          <w:szCs w:val="24"/>
        </w:rPr>
      </w:pPr>
    </w:p>
    <w:p w:rsidR="00914CDF" w:rsidRPr="00914CDF" w:rsidRDefault="00914CDF" w:rsidP="00914CDF">
      <w:pPr>
        <w:autoSpaceDE w:val="0"/>
        <w:autoSpaceDN w:val="0"/>
        <w:adjustRightInd w:val="0"/>
        <w:ind w:firstLine="708"/>
        <w:rPr>
          <w:snapToGrid w:val="0"/>
          <w:sz w:val="24"/>
          <w:szCs w:val="24"/>
        </w:rPr>
      </w:pPr>
      <w:r w:rsidRPr="00914CDF">
        <w:rPr>
          <w:snapToGrid w:val="0"/>
          <w:sz w:val="24"/>
          <w:szCs w:val="24"/>
        </w:rPr>
        <w:t>Настоящим, ________________________________________________________,</w:t>
      </w:r>
    </w:p>
    <w:p w:rsidR="00914CDF" w:rsidRPr="00914CDF" w:rsidRDefault="00914CDF" w:rsidP="00914CDF">
      <w:pPr>
        <w:autoSpaceDE w:val="0"/>
        <w:autoSpaceDN w:val="0"/>
        <w:adjustRightInd w:val="0"/>
        <w:jc w:val="center"/>
        <w:rPr>
          <w:b/>
          <w:i/>
          <w:sz w:val="24"/>
          <w:szCs w:val="24"/>
        </w:rPr>
      </w:pPr>
      <w:r w:rsidRPr="00914CDF">
        <w:rPr>
          <w:b/>
          <w:i/>
          <w:sz w:val="24"/>
          <w:szCs w:val="24"/>
        </w:rPr>
        <w:t>(указывается</w:t>
      </w:r>
      <w:r w:rsidRPr="00914CDF">
        <w:rPr>
          <w:sz w:val="24"/>
          <w:szCs w:val="24"/>
        </w:rPr>
        <w:t xml:space="preserve"> </w:t>
      </w:r>
      <w:r w:rsidRPr="00914CDF">
        <w:rPr>
          <w:b/>
          <w:i/>
          <w:sz w:val="24"/>
          <w:szCs w:val="24"/>
        </w:rPr>
        <w:t>полное наименование участника закупочной процедуры</w:t>
      </w:r>
    </w:p>
    <w:p w:rsidR="00914CDF" w:rsidRPr="00914CDF" w:rsidRDefault="00914CDF" w:rsidP="00914CDF">
      <w:pPr>
        <w:autoSpaceDE w:val="0"/>
        <w:autoSpaceDN w:val="0"/>
        <w:adjustRightInd w:val="0"/>
        <w:jc w:val="center"/>
        <w:rPr>
          <w:sz w:val="24"/>
          <w:szCs w:val="24"/>
        </w:rPr>
      </w:pPr>
      <w:r w:rsidRPr="00914CDF">
        <w:rPr>
          <w:b/>
          <w:i/>
          <w:sz w:val="24"/>
          <w:szCs w:val="24"/>
        </w:rPr>
        <w:t>____________________________________________________________________________ (потенциального контрагента), контрагента)</w:t>
      </w:r>
    </w:p>
    <w:p w:rsidR="00914CDF" w:rsidRPr="00914CDF" w:rsidRDefault="00914CDF" w:rsidP="00914CDF">
      <w:pPr>
        <w:autoSpaceDE w:val="0"/>
        <w:autoSpaceDN w:val="0"/>
        <w:adjustRightInd w:val="0"/>
        <w:ind w:firstLine="709"/>
        <w:rPr>
          <w:sz w:val="24"/>
          <w:szCs w:val="24"/>
        </w:rPr>
      </w:pPr>
      <w:r w:rsidRPr="00914CDF">
        <w:rPr>
          <w:sz w:val="24"/>
          <w:szCs w:val="24"/>
        </w:rPr>
        <w:t>Адрес регистрации: _______________________________________________________,</w:t>
      </w:r>
    </w:p>
    <w:p w:rsidR="00914CDF" w:rsidRPr="00914CDF" w:rsidRDefault="00914CDF" w:rsidP="00914CDF">
      <w:pPr>
        <w:autoSpaceDE w:val="0"/>
        <w:autoSpaceDN w:val="0"/>
        <w:adjustRightInd w:val="0"/>
        <w:ind w:left="708" w:firstLine="1"/>
        <w:rPr>
          <w:sz w:val="24"/>
          <w:szCs w:val="24"/>
        </w:rPr>
      </w:pPr>
      <w:r w:rsidRPr="00914CDF">
        <w:rPr>
          <w:sz w:val="24"/>
          <w:szCs w:val="24"/>
        </w:rPr>
        <w:t xml:space="preserve">Свидетельство о регистрации: _____________________________________________ </w:t>
      </w:r>
    </w:p>
    <w:p w:rsidR="00914CDF" w:rsidRPr="00914CDF" w:rsidRDefault="00914CDF" w:rsidP="00914CDF">
      <w:pPr>
        <w:autoSpaceDE w:val="0"/>
        <w:autoSpaceDN w:val="0"/>
        <w:adjustRightInd w:val="0"/>
        <w:ind w:left="4248" w:firstLine="0"/>
        <w:rPr>
          <w:sz w:val="24"/>
          <w:szCs w:val="24"/>
        </w:rPr>
      </w:pPr>
      <w:r w:rsidRPr="00914CDF">
        <w:rPr>
          <w:b/>
          <w:i/>
          <w:sz w:val="24"/>
          <w:szCs w:val="24"/>
        </w:rPr>
        <w:t>(указывается серия и номер свидетельства)</w:t>
      </w:r>
    </w:p>
    <w:p w:rsidR="00914CDF" w:rsidRPr="00914CDF" w:rsidRDefault="00914CDF" w:rsidP="00914CDF">
      <w:pPr>
        <w:autoSpaceDE w:val="0"/>
        <w:autoSpaceDN w:val="0"/>
        <w:adjustRightInd w:val="0"/>
        <w:ind w:left="708" w:firstLine="1"/>
        <w:rPr>
          <w:b/>
          <w:i/>
          <w:sz w:val="24"/>
          <w:szCs w:val="24"/>
        </w:rPr>
      </w:pPr>
      <w:r w:rsidRPr="00914CDF">
        <w:rPr>
          <w:b/>
          <w:i/>
          <w:sz w:val="24"/>
          <w:szCs w:val="24"/>
        </w:rPr>
        <w:t>ИНН__________________________</w:t>
      </w:r>
    </w:p>
    <w:p w:rsidR="00914CDF" w:rsidRPr="00914CDF" w:rsidRDefault="00914CDF" w:rsidP="00914CDF">
      <w:pPr>
        <w:autoSpaceDE w:val="0"/>
        <w:autoSpaceDN w:val="0"/>
        <w:adjustRightInd w:val="0"/>
        <w:ind w:firstLine="709"/>
        <w:rPr>
          <w:b/>
          <w:i/>
          <w:sz w:val="24"/>
          <w:szCs w:val="24"/>
        </w:rPr>
      </w:pPr>
      <w:r w:rsidRPr="00914CDF">
        <w:rPr>
          <w:b/>
          <w:i/>
          <w:sz w:val="24"/>
          <w:szCs w:val="24"/>
        </w:rPr>
        <w:t>КПП__________________________</w:t>
      </w:r>
    </w:p>
    <w:p w:rsidR="00914CDF" w:rsidRPr="00914CDF" w:rsidRDefault="00914CDF" w:rsidP="00914CDF">
      <w:pPr>
        <w:autoSpaceDE w:val="0"/>
        <w:autoSpaceDN w:val="0"/>
        <w:adjustRightInd w:val="0"/>
        <w:ind w:firstLine="708"/>
        <w:rPr>
          <w:sz w:val="24"/>
          <w:szCs w:val="24"/>
        </w:rPr>
      </w:pPr>
      <w:r w:rsidRPr="00914CDF">
        <w:rPr>
          <w:b/>
          <w:i/>
          <w:sz w:val="24"/>
          <w:szCs w:val="24"/>
        </w:rPr>
        <w:t>ОГРН_________________________</w:t>
      </w:r>
      <w:r w:rsidRPr="00914CDF">
        <w:rPr>
          <w:sz w:val="24"/>
          <w:szCs w:val="24"/>
        </w:rPr>
        <w:t>,</w:t>
      </w:r>
    </w:p>
    <w:p w:rsidR="00914CDF" w:rsidRPr="00914CDF" w:rsidRDefault="00914CDF" w:rsidP="00914CDF">
      <w:pPr>
        <w:autoSpaceDE w:val="0"/>
        <w:autoSpaceDN w:val="0"/>
        <w:adjustRightInd w:val="0"/>
        <w:rPr>
          <w:b/>
          <w:i/>
          <w:sz w:val="24"/>
          <w:szCs w:val="24"/>
        </w:rPr>
      </w:pPr>
      <w:r w:rsidRPr="00914CDF">
        <w:rPr>
          <w:sz w:val="24"/>
          <w:szCs w:val="24"/>
        </w:rPr>
        <w:t>в лице уполномоченного представителя субъекта персональных данных</w:t>
      </w:r>
      <w:r w:rsidRPr="00914CDF">
        <w:rPr>
          <w:b/>
          <w:i/>
          <w:sz w:val="24"/>
          <w:szCs w:val="24"/>
        </w:rPr>
        <w:t xml:space="preserve"> _____________________________________________________________________________</w:t>
      </w:r>
    </w:p>
    <w:p w:rsidR="00914CDF" w:rsidRPr="00914CDF" w:rsidRDefault="00914CDF" w:rsidP="00914CDF">
      <w:pPr>
        <w:autoSpaceDE w:val="0"/>
        <w:autoSpaceDN w:val="0"/>
        <w:adjustRightInd w:val="0"/>
        <w:ind w:firstLine="0"/>
        <w:jc w:val="center"/>
        <w:rPr>
          <w:b/>
          <w:bCs w:val="0"/>
          <w:i/>
          <w:iCs/>
          <w:sz w:val="24"/>
          <w:szCs w:val="24"/>
        </w:rPr>
      </w:pPr>
      <w:r w:rsidRPr="00914CDF">
        <w:rPr>
          <w:b/>
          <w:i/>
          <w:sz w:val="24"/>
          <w:szCs w:val="24"/>
        </w:rPr>
        <w:t>(указывается Ф.И.О.,</w:t>
      </w:r>
      <w:r w:rsidRPr="00914CDF">
        <w:rPr>
          <w:b/>
          <w:bCs w:val="0"/>
          <w:i/>
          <w:iCs/>
          <w:sz w:val="24"/>
          <w:szCs w:val="24"/>
        </w:rPr>
        <w:t xml:space="preserve"> адрес регистрации, номер основного документа, удостоверяющего его личность,</w:t>
      </w:r>
    </w:p>
    <w:p w:rsidR="00914CDF" w:rsidRPr="00914CDF" w:rsidRDefault="00914CDF" w:rsidP="00914CDF">
      <w:pPr>
        <w:ind w:firstLine="0"/>
        <w:rPr>
          <w:sz w:val="24"/>
          <w:szCs w:val="24"/>
        </w:rPr>
      </w:pPr>
      <w:r w:rsidRPr="00914CDF">
        <w:rPr>
          <w:b/>
          <w:bCs w:val="0"/>
          <w:i/>
          <w:iCs/>
          <w:sz w:val="24"/>
          <w:szCs w:val="24"/>
        </w:rPr>
        <w:t>_____________________________________________________________________________,</w:t>
      </w:r>
    </w:p>
    <w:p w:rsidR="00914CDF" w:rsidRPr="00914CDF" w:rsidRDefault="00914CDF" w:rsidP="00914CDF">
      <w:pPr>
        <w:autoSpaceDE w:val="0"/>
        <w:autoSpaceDN w:val="0"/>
        <w:adjustRightInd w:val="0"/>
        <w:ind w:firstLine="540"/>
        <w:jc w:val="center"/>
        <w:rPr>
          <w:b/>
          <w:bCs w:val="0"/>
          <w:i/>
          <w:iCs/>
          <w:sz w:val="24"/>
          <w:szCs w:val="24"/>
        </w:rPr>
      </w:pPr>
      <w:r w:rsidRPr="00914CDF">
        <w:rPr>
          <w:b/>
          <w:bCs w:val="0"/>
          <w:i/>
          <w:iCs/>
          <w:sz w:val="24"/>
          <w:szCs w:val="24"/>
        </w:rPr>
        <w:t>сведения о дате выдачи указанного документа и выдавшем его органе, должность и место работы)**</w:t>
      </w:r>
    </w:p>
    <w:p w:rsidR="00914CDF" w:rsidRPr="00914CDF" w:rsidRDefault="00914CDF" w:rsidP="00914CDF">
      <w:pPr>
        <w:autoSpaceDE w:val="0"/>
        <w:autoSpaceDN w:val="0"/>
        <w:adjustRightInd w:val="0"/>
        <w:spacing w:line="240" w:lineRule="auto"/>
        <w:rPr>
          <w:sz w:val="24"/>
          <w:szCs w:val="24"/>
        </w:rPr>
      </w:pPr>
      <w:r w:rsidRPr="00914CDF">
        <w:rPr>
          <w:b/>
          <w:i/>
          <w:sz w:val="24"/>
          <w:szCs w:val="24"/>
        </w:rPr>
        <w:t>действующего на основании _____________________________</w:t>
      </w:r>
      <w:r w:rsidRPr="00914CDF">
        <w:rPr>
          <w:i/>
          <w:sz w:val="24"/>
          <w:szCs w:val="24"/>
        </w:rPr>
        <w:t>,</w:t>
      </w:r>
      <w:r w:rsidRPr="00914CDF">
        <w:rPr>
          <w:b/>
          <w:i/>
          <w:sz w:val="24"/>
          <w:szCs w:val="24"/>
        </w:rPr>
        <w:t xml:space="preserve"> </w:t>
      </w:r>
      <w:r w:rsidRPr="00914CDF">
        <w:rPr>
          <w:sz w:val="24"/>
          <w:szCs w:val="24"/>
        </w:rPr>
        <w:t xml:space="preserve">дает свое согласие </w:t>
      </w:r>
      <w:r w:rsidRPr="00914CDF">
        <w:rPr>
          <w:b/>
          <w:snapToGrid w:val="0"/>
          <w:sz w:val="24"/>
          <w:szCs w:val="24"/>
        </w:rPr>
        <w:t>Публичному акционерному обществу «МРСК Центра»</w:t>
      </w:r>
      <w:r w:rsidRPr="00914CDF">
        <w:rPr>
          <w:snapToGrid w:val="0"/>
          <w:sz w:val="24"/>
          <w:szCs w:val="24"/>
        </w:rPr>
        <w:t xml:space="preserve">, зарегистрированному по адресу: </w:t>
      </w:r>
      <w:r w:rsidRPr="00914CDF">
        <w:rPr>
          <w:iCs/>
          <w:sz w:val="24"/>
          <w:szCs w:val="24"/>
        </w:rPr>
        <w:t xml:space="preserve">РФ, 127018, г. Москва, ул. 2-я Ямская, 4 </w:t>
      </w:r>
      <w:r w:rsidRPr="00914CDF">
        <w:rPr>
          <w:sz w:val="24"/>
          <w:szCs w:val="24"/>
        </w:rPr>
        <w:t>и</w:t>
      </w:r>
      <w:r w:rsidRPr="00914CDF">
        <w:rPr>
          <w:i/>
          <w:sz w:val="24"/>
          <w:szCs w:val="24"/>
        </w:rPr>
        <w:t xml:space="preserve"> </w:t>
      </w:r>
      <w:r w:rsidRPr="00914CDF">
        <w:rPr>
          <w:b/>
          <w:sz w:val="24"/>
          <w:szCs w:val="24"/>
        </w:rPr>
        <w:t>Публичному акционерному обществу «Российские сети»</w:t>
      </w:r>
      <w:r w:rsidRPr="00914CDF">
        <w:rPr>
          <w:sz w:val="24"/>
          <w:szCs w:val="24"/>
        </w:rPr>
        <w:t xml:space="preserve">, </w:t>
      </w:r>
      <w:r w:rsidRPr="00914CDF">
        <w:rPr>
          <w:snapToGrid w:val="0"/>
          <w:sz w:val="24"/>
          <w:szCs w:val="24"/>
        </w:rPr>
        <w:t>зарегистрированному по адресу: г. Москва, ул. Беловежская, 4, в отношении</w:t>
      </w:r>
      <w:r w:rsidRPr="00914CDF">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914CDF">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914CDF">
        <w:rPr>
          <w:sz w:val="24"/>
          <w:szCs w:val="24"/>
        </w:rPr>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4CDF" w:rsidRPr="00914CDF" w:rsidRDefault="00914CDF" w:rsidP="00914CDF">
      <w:pPr>
        <w:spacing w:line="240" w:lineRule="auto"/>
        <w:ind w:firstLine="709"/>
        <w:rPr>
          <w:snapToGrid w:val="0"/>
          <w:sz w:val="24"/>
          <w:szCs w:val="24"/>
        </w:rPr>
      </w:pPr>
      <w:r w:rsidRPr="00914CDF">
        <w:rPr>
          <w:snapToGrid w:val="0"/>
          <w:sz w:val="24"/>
          <w:szCs w:val="24"/>
        </w:rPr>
        <w:t xml:space="preserve">Цель обработки персональных данных: </w:t>
      </w:r>
      <w:r w:rsidRPr="00914CDF">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914CDF">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C4C08" w:rsidRPr="008434B4" w:rsidRDefault="00914CDF" w:rsidP="00914CDF">
      <w:pPr>
        <w:widowControl w:val="0"/>
        <w:suppressAutoHyphens w:val="0"/>
        <w:spacing w:before="120" w:line="240" w:lineRule="auto"/>
        <w:ind w:firstLine="709"/>
        <w:rPr>
          <w:bCs w:val="0"/>
          <w:snapToGrid w:val="0"/>
          <w:color w:val="000000"/>
          <w:sz w:val="24"/>
          <w:szCs w:val="24"/>
          <w:lang w:eastAsia="ru-RU"/>
        </w:rPr>
      </w:pPr>
      <w:r w:rsidRPr="00914CDF">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914CDF">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400"/>
        <w:jc w:val="center"/>
        <w:rPr>
          <w:bCs w:val="0"/>
          <w:sz w:val="26"/>
          <w:szCs w:val="26"/>
          <w:lang w:eastAsia="ru-RU"/>
        </w:rPr>
      </w:pPr>
    </w:p>
    <w:p w:rsidR="003C4C08" w:rsidRPr="008434B4" w:rsidRDefault="003C4C08" w:rsidP="003C4C08">
      <w:pPr>
        <w:widowControl w:val="0"/>
        <w:suppressAutoHyphens w:val="0"/>
        <w:spacing w:line="240" w:lineRule="auto"/>
        <w:ind w:firstLine="709"/>
        <w:rPr>
          <w:bCs w:val="0"/>
          <w:snapToGrid w:val="0"/>
          <w:sz w:val="24"/>
          <w:szCs w:val="24"/>
          <w:lang w:eastAsia="ru-RU"/>
        </w:rPr>
      </w:pPr>
    </w:p>
    <w:p w:rsidR="003C4C08" w:rsidRPr="008434B4" w:rsidRDefault="003C4C08" w:rsidP="003C4C08">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3C4C08" w:rsidRPr="008434B4" w:rsidRDefault="003C4C08" w:rsidP="003C4C08">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3C4C08" w:rsidRPr="008434B4" w:rsidRDefault="003C4C08" w:rsidP="003C4C08">
      <w:pPr>
        <w:widowControl w:val="0"/>
        <w:suppressAutoHyphens w:val="0"/>
        <w:spacing w:line="240" w:lineRule="auto"/>
        <w:ind w:firstLine="400"/>
        <w:jc w:val="left"/>
        <w:rPr>
          <w:sz w:val="24"/>
          <w:szCs w:val="20"/>
          <w:lang w:eastAsia="ru-RU"/>
        </w:rPr>
      </w:pPr>
      <w:r w:rsidRPr="008434B4">
        <w:rPr>
          <w:b/>
          <w:sz w:val="24"/>
          <w:szCs w:val="20"/>
          <w:lang w:eastAsia="ru-RU"/>
        </w:rPr>
        <w:t>М.П.</w:t>
      </w:r>
    </w:p>
    <w:p w:rsidR="003C4C08" w:rsidRPr="00382A07" w:rsidRDefault="003C4C08" w:rsidP="003C4C08">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r w:rsidRPr="00382A07">
        <w:rPr>
          <w:szCs w:val="24"/>
        </w:rPr>
        <w:t>Инструкции по заполнению</w:t>
      </w:r>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p>
    <w:p w:rsidR="00914CDF" w:rsidRPr="00914CDF" w:rsidRDefault="00914CDF" w:rsidP="00914CDF">
      <w:pPr>
        <w:pStyle w:val="3"/>
        <w:ind w:left="1134" w:hanging="1134"/>
        <w:jc w:val="both"/>
        <w:rPr>
          <w:b w:val="0"/>
          <w:bCs w:val="0"/>
          <w:szCs w:val="24"/>
        </w:rPr>
      </w:pPr>
      <w:r w:rsidRPr="00914CDF">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914CDF" w:rsidRPr="00914CDF" w:rsidRDefault="00914CDF" w:rsidP="00914CDF">
      <w:pPr>
        <w:pStyle w:val="3"/>
        <w:ind w:left="1134" w:hanging="1134"/>
        <w:jc w:val="both"/>
        <w:rPr>
          <w:b w:val="0"/>
          <w:bCs w:val="0"/>
          <w:szCs w:val="24"/>
        </w:rPr>
      </w:pPr>
      <w:r w:rsidRPr="00914CDF">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914CDF">
        <w:rPr>
          <w:b w:val="0"/>
          <w:szCs w:val="24"/>
        </w:rPr>
        <w:t xml:space="preserve">регистрации, место работы и занимаемая должность </w:t>
      </w:r>
      <w:r w:rsidRPr="00914CDF">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3C4C08" w:rsidRPr="00914CDF" w:rsidRDefault="00914CDF" w:rsidP="00914CDF">
      <w:pPr>
        <w:pStyle w:val="3"/>
        <w:ind w:left="1134" w:hanging="1134"/>
        <w:jc w:val="both"/>
        <w:rPr>
          <w:b w:val="0"/>
          <w:bCs w:val="0"/>
          <w:szCs w:val="24"/>
        </w:rPr>
      </w:pPr>
      <w:r w:rsidRPr="00914CDF">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914CDF">
        <w:rPr>
          <w:b w:val="0"/>
          <w:szCs w:val="24"/>
        </w:rPr>
        <w:t>– представитель субъектов персональных данных</w:t>
      </w:r>
      <w:r w:rsidRPr="00914CDF">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914CDF">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914CDF">
        <w:rPr>
          <w:b w:val="0"/>
          <w:bCs w:val="0"/>
          <w:szCs w:val="24"/>
        </w:rPr>
        <w:t>ПАО «Россети», ПАО «МРСК Центра» и в уполномоченные государственные органы указанных сведений.</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72" w:name="_Ref440272256"/>
      <w:bookmarkStart w:id="1573" w:name="_Ref440272678"/>
      <w:bookmarkStart w:id="1574" w:name="_Ref440274944"/>
      <w:bookmarkStart w:id="1575" w:name="_Toc498588967"/>
      <w:r w:rsidRPr="00382A07">
        <w:t>Соглашение о неустойке (форма 1</w:t>
      </w:r>
      <w:r w:rsidR="009B44CF" w:rsidRPr="00382A07">
        <w:t>2</w:t>
      </w:r>
      <w:r w:rsidRPr="00382A07">
        <w:t>)</w:t>
      </w:r>
      <w:bookmarkEnd w:id="1572"/>
      <w:bookmarkEnd w:id="1573"/>
      <w:bookmarkEnd w:id="1574"/>
      <w:bookmarkEnd w:id="1575"/>
    </w:p>
    <w:p w:rsidR="007A6A39" w:rsidRPr="00382A07" w:rsidRDefault="007A6A39" w:rsidP="007A6A39">
      <w:pPr>
        <w:pStyle w:val="3"/>
        <w:rPr>
          <w:szCs w:val="24"/>
        </w:rPr>
      </w:pPr>
      <w:bookmarkStart w:id="1576" w:name="_Toc439170715"/>
      <w:bookmarkStart w:id="1577" w:name="_Toc439172817"/>
      <w:bookmarkStart w:id="1578" w:name="_Toc439173259"/>
      <w:bookmarkStart w:id="1579" w:name="_Toc439238255"/>
      <w:bookmarkStart w:id="1580" w:name="_Toc439252803"/>
      <w:bookmarkStart w:id="1581" w:name="_Toc439323776"/>
      <w:bookmarkStart w:id="1582" w:name="_Toc440357174"/>
      <w:bookmarkStart w:id="1583" w:name="_Toc440359726"/>
      <w:bookmarkStart w:id="1584" w:name="_Toc440632190"/>
      <w:bookmarkStart w:id="1585" w:name="_Toc440876010"/>
      <w:bookmarkStart w:id="1586" w:name="_Toc441131038"/>
      <w:bookmarkStart w:id="1587" w:name="_Toc447269855"/>
      <w:bookmarkStart w:id="1588" w:name="_Toc464120683"/>
      <w:bookmarkStart w:id="1589" w:name="_Toc466970601"/>
      <w:bookmarkStart w:id="1590" w:name="_Toc468462515"/>
      <w:bookmarkStart w:id="1591" w:name="_Toc469482108"/>
      <w:bookmarkStart w:id="1592" w:name="_Toc472411883"/>
      <w:bookmarkStart w:id="1593" w:name="_Toc498588968"/>
      <w:r w:rsidRPr="00382A07">
        <w:rPr>
          <w:szCs w:val="24"/>
        </w:rPr>
        <w:t>Форма соглашени</w:t>
      </w:r>
      <w:r w:rsidR="00E47073" w:rsidRPr="00382A07">
        <w:rPr>
          <w:szCs w:val="24"/>
        </w:rPr>
        <w:t>я</w:t>
      </w:r>
      <w:r w:rsidRPr="00382A07">
        <w:rPr>
          <w:szCs w:val="24"/>
        </w:rPr>
        <w:t xml:space="preserve"> о неустойке</w:t>
      </w:r>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C20587" w:rsidRPr="00C20587">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825388" w:rsidRDefault="007A6A39" w:rsidP="00311F48">
      <w:pPr>
        <w:pStyle w:val="afc"/>
        <w:tabs>
          <w:tab w:val="clear" w:pos="9360"/>
        </w:tabs>
        <w:suppressAutoHyphens w:val="0"/>
        <w:jc w:val="both"/>
        <w:rPr>
          <w:sz w:val="24"/>
          <w:szCs w:val="24"/>
        </w:rPr>
      </w:pPr>
      <w:r w:rsidRPr="00825388">
        <w:rPr>
          <w:sz w:val="24"/>
          <w:szCs w:val="24"/>
        </w:rPr>
        <w:t>вне зависимости от формы</w:t>
      </w:r>
      <w:r w:rsidR="00825388" w:rsidRPr="00825388">
        <w:rPr>
          <w:sz w:val="24"/>
          <w:szCs w:val="24"/>
        </w:rPr>
        <w:t xml:space="preserve"> и места проведения обязуется: </w:t>
      </w:r>
      <w:r w:rsidR="00825388" w:rsidRPr="00ED3DEB">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825388" w:rsidRPr="00ED3DEB">
        <w:rPr>
          <w:iCs/>
          <w:sz w:val="24"/>
          <w:szCs w:val="24"/>
          <w:lang w:eastAsia="ru-RU"/>
        </w:rPr>
        <w:t>Документацией по запросу предложений</w:t>
      </w:r>
      <w:r w:rsidR="00825388" w:rsidRPr="00ED3DEB">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3) предоставить</w:t>
      </w:r>
      <w:r w:rsidR="00825388" w:rsidRPr="00ED3DEB">
        <w:rPr>
          <w:sz w:val="24"/>
          <w:szCs w:val="20"/>
          <w:lang w:eastAsia="ru-RU"/>
        </w:rPr>
        <w:t xml:space="preserve"> </w:t>
      </w:r>
      <w:r w:rsidR="00825388" w:rsidRPr="00ED3DEB">
        <w:rPr>
          <w:snapToGrid w:val="0"/>
          <w:sz w:val="24"/>
          <w:szCs w:val="24"/>
          <w:lang w:eastAsia="x-none"/>
        </w:rPr>
        <w:t xml:space="preserve">в течение 10 дней </w:t>
      </w:r>
      <w:r w:rsidR="00825388" w:rsidRPr="00ED3DEB">
        <w:rPr>
          <w:sz w:val="24"/>
          <w:szCs w:val="20"/>
          <w:lang w:eastAsia="ru-RU"/>
        </w:rPr>
        <w:t>с момента размещения соответствующей информации о подведении итогов</w:t>
      </w:r>
      <w:r w:rsidR="00825388" w:rsidRPr="00ED3DEB">
        <w:rPr>
          <w:snapToGrid w:val="0"/>
          <w:sz w:val="24"/>
          <w:szCs w:val="20"/>
          <w:lang w:eastAsia="x-none"/>
        </w:rPr>
        <w:t xml:space="preserve"> документальное подтверждение </w:t>
      </w:r>
      <w:r w:rsidR="00825388" w:rsidRPr="00ED3DEB">
        <w:rPr>
          <w:i/>
          <w:iCs/>
          <w:sz w:val="24"/>
          <w:szCs w:val="20"/>
          <w:lang w:eastAsia="ru-RU"/>
        </w:rPr>
        <w:t>полномочий на поставку продукции от производителя(ей) продукции по договору</w:t>
      </w:r>
      <w:r w:rsidR="00825388" w:rsidRPr="00ED3DEB">
        <w:rPr>
          <w:sz w:val="24"/>
          <w:szCs w:val="24"/>
          <w:lang w:eastAsia="ru-RU"/>
        </w:rPr>
        <w:t xml:space="preserve">,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lang w:eastAsia="ru-RU"/>
        </w:rPr>
        <w:t xml:space="preserve">; 4)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825388" w:rsidRPr="00ED3DEB">
        <w:rPr>
          <w:iCs/>
          <w:sz w:val="24"/>
          <w:szCs w:val="24"/>
          <w:lang w:eastAsia="ru-RU"/>
        </w:rPr>
        <w:t>Документации по запросу предложений</w:t>
      </w:r>
      <w:r w:rsidR="00825388" w:rsidRPr="00ED3DEB">
        <w:rPr>
          <w:sz w:val="24"/>
          <w:szCs w:val="24"/>
        </w:rPr>
        <w:t xml:space="preserve"> (</w:t>
      </w:r>
      <w:r w:rsidR="00825388" w:rsidRPr="00ED3DEB">
        <w:rPr>
          <w:i/>
          <w:sz w:val="24"/>
          <w:szCs w:val="24"/>
        </w:rPr>
        <w:t>Примечание: если такое обеспечение предусмотрено условиями Запроса предложений</w:t>
      </w:r>
      <w:r w:rsidR="00825388" w:rsidRPr="00ED3DEB">
        <w:rPr>
          <w:sz w:val="24"/>
          <w:szCs w:val="24"/>
        </w:rPr>
        <w:t>)</w:t>
      </w:r>
      <w:r w:rsidR="002F7C72" w:rsidRPr="0082538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825388">
        <w:rPr>
          <w:sz w:val="24"/>
          <w:szCs w:val="24"/>
        </w:rPr>
        <w:t>В случае если</w:t>
      </w:r>
      <w:r w:rsidRPr="002F7C72">
        <w:rPr>
          <w:sz w:val="24"/>
          <w:szCs w:val="24"/>
        </w:rPr>
        <w:t xml:space="preserve"> Участником будут нарушены обязательства, возникшие и связанные с подачей Заявки на участие в</w:t>
      </w:r>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C20587" w:rsidRPr="00C20587">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По </w:t>
      </w:r>
      <w:r w:rsidRPr="00ED3DEB">
        <w:rPr>
          <w:sz w:val="24"/>
          <w:szCs w:val="24"/>
        </w:rPr>
        <w:t>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ED3DEB" w:rsidRDefault="00825388" w:rsidP="005E6E3C">
      <w:pPr>
        <w:pStyle w:val="afc"/>
        <w:numPr>
          <w:ilvl w:val="0"/>
          <w:numId w:val="66"/>
        </w:numPr>
        <w:tabs>
          <w:tab w:val="clear" w:pos="9360"/>
        </w:tabs>
        <w:suppressAutoHyphens w:val="0"/>
        <w:ind w:left="0" w:firstLine="709"/>
        <w:jc w:val="both"/>
        <w:rPr>
          <w:sz w:val="24"/>
          <w:szCs w:val="24"/>
        </w:rPr>
      </w:pPr>
      <w:r w:rsidRPr="00ED3DEB">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составе Заявки; 2) заключит Договор в установленном </w:t>
      </w:r>
      <w:r w:rsidRPr="00ED3DEB">
        <w:rPr>
          <w:iCs/>
          <w:sz w:val="24"/>
          <w:szCs w:val="24"/>
          <w:lang w:eastAsia="ru-RU"/>
        </w:rPr>
        <w:t>Документацией по запросу предложений</w:t>
      </w:r>
      <w:r w:rsidRPr="00ED3DEB">
        <w:rPr>
          <w:sz w:val="24"/>
          <w:szCs w:val="24"/>
          <w:lang w:eastAsia="ru-RU"/>
        </w:rPr>
        <w:t xml:space="preserve"> порядке; 3</w:t>
      </w:r>
      <w:r w:rsidRPr="00ED3DEB">
        <w:rPr>
          <w:sz w:val="24"/>
          <w:szCs w:val="20"/>
          <w:lang w:eastAsia="ru-RU"/>
        </w:rPr>
        <w:t>) предоставит в течение 10 дней с момента размещения соответствующей информации о подведении итогов</w:t>
      </w:r>
      <w:r w:rsidRPr="00ED3DEB">
        <w:rPr>
          <w:snapToGrid w:val="0"/>
          <w:sz w:val="24"/>
          <w:szCs w:val="20"/>
          <w:lang w:eastAsia="x-none"/>
        </w:rPr>
        <w:t xml:space="preserve"> </w:t>
      </w:r>
      <w:r w:rsidRPr="00ED3DEB">
        <w:rPr>
          <w:i/>
          <w:iCs/>
          <w:sz w:val="24"/>
          <w:szCs w:val="20"/>
          <w:lang w:eastAsia="ru-RU"/>
        </w:rPr>
        <w:t xml:space="preserve">документальное подтверждение полномочий на поставку продукции от производителя(ей) продукции по договору; </w:t>
      </w:r>
      <w:r w:rsidRPr="00ED3DEB">
        <w:rPr>
          <w:iCs/>
          <w:sz w:val="24"/>
          <w:szCs w:val="20"/>
          <w:lang w:eastAsia="ru-RU"/>
        </w:rPr>
        <w:t>4</w:t>
      </w:r>
      <w:r w:rsidRPr="00ED3DEB">
        <w:rPr>
          <w:sz w:val="24"/>
          <w:szCs w:val="24"/>
          <w:lang w:eastAsia="ru-RU"/>
        </w:rPr>
        <w:t>) предоставит в соответствии с установленным действующим законодательством обеспечение исполнения договора (</w:t>
      </w:r>
      <w:r w:rsidRPr="00ED3DEB">
        <w:rPr>
          <w:i/>
          <w:sz w:val="24"/>
          <w:szCs w:val="24"/>
          <w:lang w:eastAsia="ru-RU"/>
        </w:rPr>
        <w:t>Примечание: если такое обеспечение предусмотрено условиями Запроса предложений</w:t>
      </w:r>
      <w:r w:rsidRPr="00ED3DEB">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ED3DEB">
        <w:rPr>
          <w:iCs/>
          <w:sz w:val="24"/>
          <w:szCs w:val="24"/>
          <w:lang w:eastAsia="ru-RU"/>
        </w:rPr>
        <w:t>Документации по запросу предложений</w:t>
      </w:r>
      <w:r w:rsidRPr="00ED3DEB">
        <w:rPr>
          <w:sz w:val="24"/>
          <w:szCs w:val="24"/>
          <w:lang w:eastAsia="ru-RU"/>
        </w:rPr>
        <w:t xml:space="preserve">, и предоставления обеспечения исполнения договора на условиях, предусмотренных в </w:t>
      </w:r>
      <w:r w:rsidRPr="00ED3DEB">
        <w:rPr>
          <w:iCs/>
          <w:sz w:val="24"/>
          <w:szCs w:val="24"/>
          <w:lang w:eastAsia="ru-RU"/>
        </w:rPr>
        <w:t>Документации по запросу предложений</w:t>
      </w:r>
      <w:r w:rsidR="007A6A39" w:rsidRPr="00ED3DEB">
        <w:rPr>
          <w:sz w:val="24"/>
          <w:szCs w:val="24"/>
        </w:rPr>
        <w:t>.</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ED3DEB"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 xml:space="preserve">Настоящее соглашение является неотъемлемой частью письма о подаче оферты и </w:t>
      </w:r>
      <w:r w:rsidR="00311F48" w:rsidRPr="00ED3DEB">
        <w:rPr>
          <w:sz w:val="24"/>
          <w:szCs w:val="24"/>
        </w:rPr>
        <w:t>Заявки</w:t>
      </w:r>
      <w:r w:rsidRPr="00ED3DEB">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ED3DEB">
        <w:rPr>
          <w:sz w:val="24"/>
          <w:szCs w:val="24"/>
        </w:rPr>
        <w:t>Все споры, возникающие по настоящему соглашению, Стороны будут разрешать путем переговоров. Если Стороны</w:t>
      </w:r>
      <w:r w:rsidRPr="00382A07">
        <w:rPr>
          <w:sz w:val="24"/>
          <w:szCs w:val="24"/>
        </w:rPr>
        <w:t xml:space="preserve">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94" w:name="_Toc439170716"/>
      <w:bookmarkStart w:id="1595" w:name="_Toc439172818"/>
      <w:bookmarkStart w:id="1596" w:name="_Toc439173260"/>
      <w:bookmarkStart w:id="1597" w:name="_Toc439238256"/>
      <w:bookmarkStart w:id="1598" w:name="_Toc439252804"/>
      <w:bookmarkStart w:id="1599" w:name="_Toc439323777"/>
      <w:bookmarkStart w:id="1600" w:name="_Toc440357175"/>
      <w:bookmarkStart w:id="1601" w:name="_Toc440359727"/>
      <w:bookmarkStart w:id="1602" w:name="_Toc440632191"/>
      <w:bookmarkStart w:id="1603" w:name="_Toc440876011"/>
      <w:bookmarkStart w:id="1604" w:name="_Toc441131039"/>
      <w:bookmarkStart w:id="1605" w:name="_Toc447269856"/>
      <w:bookmarkStart w:id="1606" w:name="_Toc464120684"/>
      <w:bookmarkStart w:id="1607" w:name="_Toc466970602"/>
      <w:bookmarkStart w:id="1608" w:name="_Toc468462516"/>
      <w:bookmarkStart w:id="1609" w:name="_Toc469482109"/>
      <w:bookmarkStart w:id="1610" w:name="_Toc472411884"/>
      <w:bookmarkStart w:id="1611" w:name="_Toc498588969"/>
      <w:r w:rsidRPr="00382A07">
        <w:rPr>
          <w:szCs w:val="24"/>
        </w:rPr>
        <w:t>Инструкции по заполнению</w:t>
      </w:r>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12" w:name="_Toc426108836"/>
      <w:bookmarkStart w:id="1613" w:name="_Ref441574460"/>
      <w:bookmarkStart w:id="1614" w:name="_Ref441574649"/>
      <w:bookmarkStart w:id="1615" w:name="_Toc441575251"/>
      <w:bookmarkStart w:id="1616" w:name="_Ref442187883"/>
      <w:bookmarkStart w:id="1617" w:name="_Ref467569419"/>
      <w:bookmarkStart w:id="1618" w:name="_Toc498588970"/>
      <w:r w:rsidRPr="00382A07">
        <w:t>Расписка сдачи-приемки соглашения о неустойке (форма 1</w:t>
      </w:r>
      <w:r w:rsidR="009B44CF" w:rsidRPr="00382A07">
        <w:t>3</w:t>
      </w:r>
      <w:r w:rsidRPr="00382A07">
        <w:t>)</w:t>
      </w:r>
      <w:bookmarkEnd w:id="1612"/>
      <w:bookmarkEnd w:id="1613"/>
      <w:bookmarkEnd w:id="1614"/>
      <w:bookmarkEnd w:id="1615"/>
      <w:bookmarkEnd w:id="1616"/>
      <w:bookmarkEnd w:id="1617"/>
      <w:bookmarkEnd w:id="1618"/>
    </w:p>
    <w:p w:rsidR="00726A75" w:rsidRPr="00382A07" w:rsidRDefault="00726A75" w:rsidP="00726A75">
      <w:pPr>
        <w:pStyle w:val="3"/>
        <w:rPr>
          <w:szCs w:val="24"/>
        </w:rPr>
      </w:pPr>
      <w:bookmarkStart w:id="1619" w:name="_Toc426108837"/>
      <w:bookmarkStart w:id="1620" w:name="_Ref441574456"/>
      <w:bookmarkStart w:id="1621" w:name="_Toc441575252"/>
      <w:bookmarkStart w:id="1622" w:name="_Toc447269864"/>
      <w:bookmarkStart w:id="1623" w:name="_Toc464120686"/>
      <w:bookmarkStart w:id="1624" w:name="_Toc466970604"/>
      <w:bookmarkStart w:id="1625" w:name="_Toc468462518"/>
      <w:bookmarkStart w:id="1626" w:name="_Toc469482111"/>
      <w:bookmarkStart w:id="1627" w:name="_Toc472411886"/>
      <w:bookmarkStart w:id="1628" w:name="_Toc498588971"/>
      <w:r w:rsidRPr="00382A07">
        <w:rPr>
          <w:szCs w:val="24"/>
        </w:rPr>
        <w:t xml:space="preserve">Форма Расписки сдачи-приемки </w:t>
      </w:r>
      <w:bookmarkEnd w:id="1619"/>
      <w:r w:rsidRPr="00382A07">
        <w:rPr>
          <w:szCs w:val="24"/>
        </w:rPr>
        <w:t>соглашения о неустойке</w:t>
      </w:r>
      <w:bookmarkEnd w:id="1620"/>
      <w:bookmarkEnd w:id="1621"/>
      <w:bookmarkEnd w:id="1622"/>
      <w:bookmarkEnd w:id="1623"/>
      <w:bookmarkEnd w:id="1624"/>
      <w:bookmarkEnd w:id="1625"/>
      <w:bookmarkEnd w:id="1626"/>
      <w:bookmarkEnd w:id="1627"/>
      <w:bookmarkEnd w:id="1628"/>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29" w:name="_Toc426108838"/>
      <w:bookmarkStart w:id="1630" w:name="_Toc441575253"/>
      <w:bookmarkStart w:id="1631" w:name="_Toc447269865"/>
      <w:bookmarkStart w:id="1632" w:name="_Toc464120687"/>
      <w:bookmarkStart w:id="1633" w:name="_Toc466970605"/>
      <w:bookmarkStart w:id="1634" w:name="_Toc468462519"/>
      <w:bookmarkStart w:id="1635" w:name="_Toc469482112"/>
      <w:bookmarkStart w:id="1636" w:name="_Toc472411887"/>
      <w:bookmarkStart w:id="1637" w:name="_Toc498588972"/>
      <w:r w:rsidRPr="00382A07">
        <w:rPr>
          <w:szCs w:val="24"/>
        </w:rPr>
        <w:t>Инструкции по заполнению</w:t>
      </w:r>
      <w:bookmarkEnd w:id="1629"/>
      <w:bookmarkEnd w:id="1630"/>
      <w:bookmarkEnd w:id="1631"/>
      <w:bookmarkEnd w:id="1632"/>
      <w:bookmarkEnd w:id="1633"/>
      <w:bookmarkEnd w:id="1634"/>
      <w:bookmarkEnd w:id="1635"/>
      <w:bookmarkEnd w:id="1636"/>
      <w:bookmarkEnd w:id="1637"/>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38" w:name="_Ref440272274"/>
      <w:bookmarkStart w:id="1639" w:name="_Ref440274756"/>
      <w:bookmarkStart w:id="1640"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38"/>
      <w:bookmarkEnd w:id="1639"/>
      <w:bookmarkEnd w:id="1640"/>
    </w:p>
    <w:p w:rsidR="007857E5" w:rsidRPr="00382A07" w:rsidRDefault="007857E5" w:rsidP="007857E5">
      <w:pPr>
        <w:pStyle w:val="3"/>
        <w:rPr>
          <w:szCs w:val="24"/>
        </w:rPr>
      </w:pPr>
      <w:bookmarkStart w:id="1641" w:name="_Toc439170718"/>
      <w:bookmarkStart w:id="1642" w:name="_Toc439172820"/>
      <w:bookmarkStart w:id="1643" w:name="_Toc439173262"/>
      <w:bookmarkStart w:id="1644" w:name="_Toc439238258"/>
      <w:bookmarkStart w:id="1645" w:name="_Toc439252806"/>
      <w:bookmarkStart w:id="1646" w:name="_Toc439323779"/>
      <w:bookmarkStart w:id="1647" w:name="_Toc440357177"/>
      <w:bookmarkStart w:id="1648" w:name="_Toc440359729"/>
      <w:bookmarkStart w:id="1649" w:name="_Toc440632193"/>
      <w:bookmarkStart w:id="1650" w:name="_Toc440876013"/>
      <w:bookmarkStart w:id="1651" w:name="_Toc441131041"/>
      <w:bookmarkStart w:id="1652" w:name="_Toc447269858"/>
      <w:bookmarkStart w:id="1653" w:name="_Toc464120689"/>
      <w:bookmarkStart w:id="1654" w:name="_Toc466970607"/>
      <w:bookmarkStart w:id="1655" w:name="_Toc468462521"/>
      <w:bookmarkStart w:id="1656" w:name="_Toc469482114"/>
      <w:bookmarkStart w:id="1657" w:name="_Toc472411889"/>
      <w:bookmarkStart w:id="1658" w:name="_Toc498588974"/>
      <w:r w:rsidRPr="00382A07">
        <w:rPr>
          <w:szCs w:val="24"/>
        </w:rPr>
        <w:t xml:space="preserve">Форма </w:t>
      </w:r>
      <w:bookmarkEnd w:id="1641"/>
      <w:r w:rsidR="00E47073" w:rsidRPr="00382A07">
        <w:rPr>
          <w:szCs w:val="24"/>
        </w:rPr>
        <w:t>согласия Участника налоговым органам на разглашение сведений, составляющих налоговую тайну</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59" w:name="_Toc300142269"/>
      <w:bookmarkStart w:id="1660" w:name="_Toc309735391"/>
      <w:bookmarkStart w:id="1661"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59"/>
      <w:r w:rsidRPr="00382A07">
        <w:rPr>
          <w:b/>
          <w:bCs w:val="0"/>
          <w:snapToGrid w:val="0"/>
          <w:sz w:val="24"/>
          <w:szCs w:val="24"/>
        </w:rPr>
        <w:t xml:space="preserve"> </w:t>
      </w:r>
      <w:bookmarkEnd w:id="1660"/>
      <w:bookmarkEnd w:id="1661"/>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62" w:name="_Toc439170719"/>
      <w:bookmarkStart w:id="1663" w:name="_Toc439172821"/>
      <w:bookmarkStart w:id="1664" w:name="_Toc439173263"/>
      <w:bookmarkStart w:id="1665" w:name="_Toc439238259"/>
      <w:bookmarkStart w:id="1666" w:name="_Toc439252807"/>
      <w:bookmarkStart w:id="1667" w:name="_Toc439323780"/>
      <w:bookmarkStart w:id="1668" w:name="_Toc440357178"/>
      <w:bookmarkStart w:id="1669" w:name="_Toc440359730"/>
      <w:bookmarkStart w:id="1670" w:name="_Toc440632194"/>
      <w:bookmarkStart w:id="1671" w:name="_Toc440876014"/>
      <w:bookmarkStart w:id="1672" w:name="_Toc441131042"/>
      <w:bookmarkStart w:id="1673" w:name="_Toc447269859"/>
      <w:bookmarkStart w:id="1674" w:name="_Toc464120690"/>
      <w:bookmarkStart w:id="1675" w:name="_Toc466970608"/>
      <w:bookmarkStart w:id="1676" w:name="_Toc468462522"/>
      <w:bookmarkStart w:id="1677" w:name="_Toc469482115"/>
      <w:bookmarkStart w:id="1678" w:name="_Toc472411890"/>
      <w:bookmarkStart w:id="1679" w:name="_Toc498588975"/>
      <w:r w:rsidRPr="00382A07">
        <w:rPr>
          <w:szCs w:val="24"/>
        </w:rPr>
        <w:t>Инструкции по заполнению</w:t>
      </w:r>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80" w:name="_Ref93268095"/>
      <w:bookmarkStart w:id="1681" w:name="_Ref93268099"/>
      <w:bookmarkStart w:id="1682" w:name="_Toc98253958"/>
      <w:bookmarkStart w:id="1683" w:name="_Toc165173884"/>
      <w:bookmarkStart w:id="1684" w:name="_Toc423423678"/>
      <w:bookmarkStart w:id="1685" w:name="_Ref440272510"/>
      <w:bookmarkStart w:id="1686" w:name="_Ref440274961"/>
      <w:bookmarkStart w:id="1687"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80"/>
      <w:bookmarkEnd w:id="1681"/>
      <w:bookmarkEnd w:id="1682"/>
      <w:bookmarkEnd w:id="1683"/>
      <w:bookmarkEnd w:id="1684"/>
      <w:bookmarkEnd w:id="1685"/>
      <w:bookmarkEnd w:id="1686"/>
      <w:bookmarkEnd w:id="1687"/>
    </w:p>
    <w:p w:rsidR="00635719" w:rsidRPr="00382A07" w:rsidRDefault="00635719" w:rsidP="00635719">
      <w:pPr>
        <w:pStyle w:val="3"/>
        <w:rPr>
          <w:szCs w:val="24"/>
        </w:rPr>
      </w:pPr>
      <w:bookmarkStart w:id="1688" w:name="_Toc90385125"/>
      <w:bookmarkStart w:id="1689" w:name="_Toc439170705"/>
      <w:bookmarkStart w:id="1690" w:name="_Toc439172807"/>
      <w:bookmarkStart w:id="1691" w:name="_Toc439173268"/>
      <w:bookmarkStart w:id="1692" w:name="_Toc439238264"/>
      <w:bookmarkStart w:id="1693" w:name="_Toc439252812"/>
      <w:bookmarkStart w:id="1694" w:name="_Toc439323785"/>
      <w:bookmarkStart w:id="1695" w:name="_Toc440357183"/>
      <w:bookmarkStart w:id="1696" w:name="_Toc440359735"/>
      <w:bookmarkStart w:id="1697" w:name="_Toc440632199"/>
      <w:bookmarkStart w:id="1698" w:name="_Toc440876016"/>
      <w:bookmarkStart w:id="1699" w:name="_Toc441131044"/>
      <w:bookmarkStart w:id="1700" w:name="_Toc447269861"/>
      <w:bookmarkStart w:id="1701" w:name="_Toc464120692"/>
      <w:bookmarkStart w:id="1702" w:name="_Toc466970610"/>
      <w:bookmarkStart w:id="1703" w:name="_Toc468462524"/>
      <w:bookmarkStart w:id="1704" w:name="_Toc469482117"/>
      <w:bookmarkStart w:id="1705" w:name="_Toc472411892"/>
      <w:bookmarkStart w:id="1706" w:name="_Toc498588977"/>
      <w:r w:rsidRPr="00382A07">
        <w:rPr>
          <w:szCs w:val="24"/>
        </w:rPr>
        <w:t>Форма плана распределения объемов выполнения поставок внутри коллективного Участника</w:t>
      </w:r>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07" w:name="_Toc90385126"/>
      <w:bookmarkStart w:id="1708" w:name="_Toc98253959"/>
      <w:bookmarkStart w:id="1709" w:name="_Toc157248211"/>
      <w:bookmarkStart w:id="1710" w:name="_Toc157496580"/>
      <w:bookmarkStart w:id="1711" w:name="_Toc158206119"/>
      <w:bookmarkStart w:id="1712" w:name="_Toc164057804"/>
      <w:bookmarkStart w:id="1713" w:name="_Toc164137154"/>
      <w:bookmarkStart w:id="1714" w:name="_Toc164161314"/>
      <w:bookmarkStart w:id="1715" w:name="_Toc165173885"/>
      <w:r w:rsidRPr="00382A07">
        <w:rPr>
          <w:b/>
          <w:szCs w:val="24"/>
        </w:rPr>
        <w:br w:type="page"/>
      </w:r>
    </w:p>
    <w:p w:rsidR="00635719" w:rsidRPr="00382A07" w:rsidRDefault="00635719" w:rsidP="00635719">
      <w:pPr>
        <w:pStyle w:val="3"/>
        <w:rPr>
          <w:szCs w:val="24"/>
        </w:rPr>
      </w:pPr>
      <w:bookmarkStart w:id="1716" w:name="_Toc439170706"/>
      <w:bookmarkStart w:id="1717" w:name="_Toc439172808"/>
      <w:bookmarkStart w:id="1718" w:name="_Toc439173269"/>
      <w:bookmarkStart w:id="1719" w:name="_Toc439238265"/>
      <w:bookmarkStart w:id="1720" w:name="_Toc439252813"/>
      <w:bookmarkStart w:id="1721" w:name="_Toc439323786"/>
      <w:bookmarkStart w:id="1722" w:name="_Toc440357184"/>
      <w:bookmarkStart w:id="1723" w:name="_Toc440359736"/>
      <w:bookmarkStart w:id="1724" w:name="_Toc440632200"/>
      <w:bookmarkStart w:id="1725" w:name="_Toc440876017"/>
      <w:bookmarkStart w:id="1726" w:name="_Toc441131045"/>
      <w:bookmarkStart w:id="1727" w:name="_Toc447269862"/>
      <w:bookmarkStart w:id="1728" w:name="_Toc464120693"/>
      <w:bookmarkStart w:id="1729" w:name="_Toc466970611"/>
      <w:bookmarkStart w:id="1730" w:name="_Toc468462525"/>
      <w:bookmarkStart w:id="1731" w:name="_Toc469482118"/>
      <w:bookmarkStart w:id="1732" w:name="_Toc472411893"/>
      <w:bookmarkStart w:id="1733" w:name="_Toc498588978"/>
      <w:r w:rsidRPr="00382A07">
        <w:rPr>
          <w:szCs w:val="24"/>
        </w:rPr>
        <w:t>Инструкции по заполнению</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C20587" w:rsidRPr="00C20587">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C20587" w:rsidRPr="00C20587">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C20587" w:rsidRPr="00C20587">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C20587" w:rsidRPr="00C20587">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95B" w:rsidRDefault="0031495B">
      <w:pPr>
        <w:spacing w:line="240" w:lineRule="auto"/>
      </w:pPr>
      <w:r>
        <w:separator/>
      </w:r>
    </w:p>
  </w:endnote>
  <w:endnote w:type="continuationSeparator" w:id="0">
    <w:p w:rsidR="0031495B" w:rsidRDefault="0031495B">
      <w:pPr>
        <w:spacing w:line="240" w:lineRule="auto"/>
      </w:pPr>
      <w:r>
        <w:continuationSeparator/>
      </w:r>
    </w:p>
  </w:endnote>
  <w:endnote w:id="1">
    <w:p w:rsidR="00CA33D5" w:rsidRPr="001D6DBB" w:rsidRDefault="00CA33D5"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A33D5" w:rsidRDefault="00CA33D5">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Pr="00FA0376" w:rsidRDefault="00CA33D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3418A">
      <w:rPr>
        <w:noProof/>
        <w:sz w:val="16"/>
        <w:szCs w:val="16"/>
        <w:lang w:eastAsia="ru-RU"/>
      </w:rPr>
      <w:t>17</w:t>
    </w:r>
    <w:r w:rsidRPr="00FA0376">
      <w:rPr>
        <w:sz w:val="16"/>
        <w:szCs w:val="16"/>
        <w:lang w:eastAsia="ru-RU"/>
      </w:rPr>
      <w:fldChar w:fldCharType="end"/>
    </w:r>
  </w:p>
  <w:p w:rsidR="00156263" w:rsidRPr="00EE0539" w:rsidRDefault="00CA33D5" w:rsidP="00156263">
    <w:pPr>
      <w:pStyle w:val="aff1"/>
      <w:jc w:val="center"/>
      <w:rPr>
        <w:sz w:val="18"/>
        <w:szCs w:val="18"/>
      </w:rPr>
    </w:pPr>
    <w:r w:rsidRPr="00156263">
      <w:rPr>
        <w:sz w:val="18"/>
        <w:szCs w:val="18"/>
      </w:rPr>
      <w:t>Открытый запрос предложений на право заключения Договор</w:t>
    </w:r>
    <w:r w:rsidR="00156263" w:rsidRPr="00156263">
      <w:rPr>
        <w:sz w:val="18"/>
        <w:szCs w:val="18"/>
      </w:rPr>
      <w:t>а</w:t>
    </w:r>
    <w:r w:rsidRPr="00156263">
      <w:rPr>
        <w:sz w:val="18"/>
        <w:szCs w:val="18"/>
      </w:rPr>
      <w:t xml:space="preserve"> </w:t>
    </w:r>
    <w:r w:rsidR="00C20587" w:rsidRPr="00C20587">
      <w:rPr>
        <w:sz w:val="18"/>
        <w:szCs w:val="18"/>
      </w:rPr>
      <w:t xml:space="preserve">на поставку </w:t>
    </w:r>
    <w:r w:rsidR="009516A4">
      <w:rPr>
        <w:sz w:val="18"/>
        <w:szCs w:val="18"/>
      </w:rPr>
      <w:t>к</w:t>
    </w:r>
    <w:r w:rsidR="009516A4">
      <w:rPr>
        <w:iCs/>
      </w:rPr>
      <w:t>омплектующих РЗА</w:t>
    </w:r>
    <w:r w:rsidR="00156263" w:rsidRPr="00156263">
      <w:rPr>
        <w:sz w:val="18"/>
        <w:szCs w:val="18"/>
      </w:rPr>
      <w:t xml:space="preserve"> для нужд ПАО «МРСК Центра» (филиала «Воронежэнерго»)</w:t>
    </w:r>
  </w:p>
  <w:p w:rsidR="00CA33D5" w:rsidRPr="00EE0539" w:rsidRDefault="00CA33D5" w:rsidP="00832D0A">
    <w:pPr>
      <w:pStyle w:val="aff1"/>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95B" w:rsidRDefault="0031495B">
      <w:pPr>
        <w:spacing w:line="240" w:lineRule="auto"/>
      </w:pPr>
      <w:r>
        <w:separator/>
      </w:r>
    </w:p>
  </w:footnote>
  <w:footnote w:type="continuationSeparator" w:id="0">
    <w:p w:rsidR="0031495B" w:rsidRDefault="0031495B">
      <w:pPr>
        <w:spacing w:line="240" w:lineRule="auto"/>
      </w:pPr>
      <w:r>
        <w:continuationSeparator/>
      </w:r>
    </w:p>
  </w:footnote>
  <w:footnote w:id="1">
    <w:p w:rsidR="00CA33D5" w:rsidRPr="00B36685" w:rsidRDefault="00CA33D5"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A33D5" w:rsidRDefault="00CA33D5"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A33D5" w:rsidRDefault="00CA33D5" w:rsidP="00642D28">
      <w:pPr>
        <w:pStyle w:val="1ff5"/>
        <w:rPr>
          <w:rFonts w:ascii="Times New Roman" w:eastAsia="Times New Roman" w:hAnsi="Times New Roman" w:cs="Times New Roman"/>
          <w:lang w:eastAsia="ru-RU"/>
        </w:rPr>
      </w:pPr>
    </w:p>
  </w:footnote>
  <w:footnote w:id="3">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CA33D5" w:rsidRPr="00F83889" w:rsidRDefault="00CA33D5"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CA33D5" w:rsidRPr="00F83889" w:rsidRDefault="00CA33D5"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CA33D5" w:rsidRDefault="00CA33D5"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Pr="00930031" w:rsidRDefault="00CA33D5"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D5" w:rsidRDefault="00CA33D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02A2560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6"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4"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0" w15:restartNumberingAfterBreak="0">
    <w:nsid w:val="4E792DFA"/>
    <w:multiLevelType w:val="hybridMultilevel"/>
    <w:tmpl w:val="A0F4232E"/>
    <w:lvl w:ilvl="0" w:tplc="174C2E3E">
      <w:start w:val="1"/>
      <w:numFmt w:val="decimal"/>
      <w:lvlText w:val="3.12.%1"/>
      <w:lvlJc w:val="left"/>
      <w:pPr>
        <w:ind w:left="1429" w:hanging="360"/>
      </w:pPr>
      <w:rPr>
        <w:rFonts w:cs="Times New Roman" w:hint="default"/>
        <w:i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15:restartNumberingAfterBreak="0">
    <w:nsid w:val="6FB26274"/>
    <w:multiLevelType w:val="hybridMultilevel"/>
    <w:tmpl w:val="79089044"/>
    <w:lvl w:ilvl="0" w:tplc="140692E4">
      <w:start w:val="3"/>
      <w:numFmt w:val="decimal"/>
      <w:lvlText w:val="3.13.%1"/>
      <w:lvlJc w:val="left"/>
      <w:pPr>
        <w:ind w:left="268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3C771B0"/>
    <w:multiLevelType w:val="hybridMultilevel"/>
    <w:tmpl w:val="5CB4CA08"/>
    <w:lvl w:ilvl="0" w:tplc="245094F8">
      <w:start w:val="1"/>
      <w:numFmt w:val="bullet"/>
      <w:lvlText w:val=""/>
      <w:lvlJc w:val="left"/>
      <w:pPr>
        <w:ind w:left="2357" w:hanging="360"/>
      </w:pPr>
      <w:rPr>
        <w:rFonts w:ascii="Symbol" w:hAnsi="Symbol"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143"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15:restartNumberingAfterBreak="0">
    <w:nsid w:val="74187DCF"/>
    <w:multiLevelType w:val="hybridMultilevel"/>
    <w:tmpl w:val="6B8C48E8"/>
    <w:name w:val="WW8Num512"/>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5"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6"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7" w15:restartNumberingAfterBreak="0">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1"/>
  </w:num>
  <w:num w:numId="26">
    <w:abstractNumId w:val="109"/>
  </w:num>
  <w:num w:numId="27">
    <w:abstractNumId w:val="75"/>
  </w:num>
  <w:num w:numId="28">
    <w:abstractNumId w:val="97"/>
  </w:num>
  <w:num w:numId="29">
    <w:abstractNumId w:val="133"/>
  </w:num>
  <w:num w:numId="30">
    <w:abstractNumId w:val="93"/>
  </w:num>
  <w:num w:numId="31">
    <w:abstractNumId w:val="94"/>
  </w:num>
  <w:num w:numId="32">
    <w:abstractNumId w:val="118"/>
  </w:num>
  <w:num w:numId="33">
    <w:abstractNumId w:val="137"/>
  </w:num>
  <w:num w:numId="34">
    <w:abstractNumId w:val="123"/>
  </w:num>
  <w:num w:numId="35">
    <w:abstractNumId w:val="108"/>
  </w:num>
  <w:num w:numId="36">
    <w:abstractNumId w:val="78"/>
  </w:num>
  <w:num w:numId="37">
    <w:abstractNumId w:val="80"/>
  </w:num>
  <w:num w:numId="38">
    <w:abstractNumId w:val="87"/>
  </w:num>
  <w:num w:numId="39">
    <w:abstractNumId w:val="95"/>
  </w:num>
  <w:num w:numId="40">
    <w:abstractNumId w:val="106"/>
  </w:num>
  <w:num w:numId="41">
    <w:abstractNumId w:val="82"/>
  </w:num>
  <w:num w:numId="42">
    <w:abstractNumId w:val="77"/>
  </w:num>
  <w:num w:numId="43">
    <w:abstractNumId w:val="135"/>
  </w:num>
  <w:num w:numId="44">
    <w:abstractNumId w:val="0"/>
  </w:num>
  <w:num w:numId="45">
    <w:abstractNumId w:val="110"/>
  </w:num>
  <w:num w:numId="46">
    <w:abstractNumId w:val="126"/>
  </w:num>
  <w:num w:numId="47">
    <w:abstractNumId w:val="129"/>
  </w:num>
  <w:num w:numId="48">
    <w:abstractNumId w:val="122"/>
  </w:num>
  <w:num w:numId="49">
    <w:abstractNumId w:val="146"/>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2"/>
  </w:num>
  <w:num w:numId="58">
    <w:abstractNumId w:val="117"/>
  </w:num>
  <w:num w:numId="59">
    <w:abstractNumId w:val="72"/>
  </w:num>
  <w:num w:numId="60">
    <w:abstractNumId w:val="89"/>
  </w:num>
  <w:num w:numId="61">
    <w:abstractNumId w:val="73"/>
  </w:num>
  <w:num w:numId="62">
    <w:abstractNumId w:val="139"/>
  </w:num>
  <w:num w:numId="6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41"/>
  </w:num>
  <w:num w:numId="68">
    <w:abstractNumId w:val="85"/>
  </w:num>
  <w:num w:numId="69">
    <w:abstractNumId w:val="112"/>
  </w:num>
  <w:num w:numId="70">
    <w:abstractNumId w:val="96"/>
  </w:num>
  <w:num w:numId="71">
    <w:abstractNumId w:val="116"/>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40"/>
  </w:num>
  <w:num w:numId="75">
    <w:abstractNumId w:val="88"/>
  </w:num>
  <w:num w:numId="76">
    <w:abstractNumId w:val="115"/>
  </w:num>
  <w:num w:numId="77">
    <w:abstractNumId w:val="145"/>
  </w:num>
  <w:num w:numId="78">
    <w:abstractNumId w:val="119"/>
  </w:num>
  <w:num w:numId="79">
    <w:abstractNumId w:val="107"/>
  </w:num>
  <w:num w:numId="80">
    <w:abstractNumId w:val="111"/>
  </w:num>
  <w:num w:numId="81">
    <w:abstractNumId w:val="104"/>
  </w:num>
  <w:num w:numId="82">
    <w:abstractNumId w:val="105"/>
  </w:num>
  <w:num w:numId="83">
    <w:abstractNumId w:val="124"/>
  </w:num>
  <w:num w:numId="84">
    <w:abstractNumId w:val="90"/>
  </w:num>
  <w:num w:numId="85">
    <w:abstractNumId w:val="103"/>
  </w:num>
  <w:num w:numId="86">
    <w:abstractNumId w:val="120"/>
  </w:num>
  <w:num w:numId="87">
    <w:abstractNumId w:val="113"/>
  </w:num>
  <w:num w:numId="88">
    <w:abstractNumId w:val="143"/>
  </w:num>
  <w:num w:numId="89">
    <w:abstractNumId w:val="114"/>
  </w:num>
  <w:num w:numId="90">
    <w:abstractNumId w:val="100"/>
  </w:num>
  <w:num w:numId="91">
    <w:abstractNumId w:val="138"/>
  </w:num>
  <w:num w:numId="92">
    <w:abstractNumId w:val="136"/>
  </w:num>
  <w:num w:numId="93">
    <w:abstractNumId w:val="147"/>
  </w:num>
  <w:num w:numId="94">
    <w:abstractNumId w:val="142"/>
  </w:num>
  <w:num w:numId="95">
    <w:abstractNumId w:val="144"/>
  </w:num>
  <w:num w:numId="96">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216B"/>
    <w:rsid w:val="0000573D"/>
    <w:rsid w:val="00006EAA"/>
    <w:rsid w:val="00007625"/>
    <w:rsid w:val="00012174"/>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3F8"/>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09E6"/>
    <w:rsid w:val="000E2758"/>
    <w:rsid w:val="000E37A8"/>
    <w:rsid w:val="000E41FA"/>
    <w:rsid w:val="000E5AC7"/>
    <w:rsid w:val="000E6363"/>
    <w:rsid w:val="000E668A"/>
    <w:rsid w:val="000E746F"/>
    <w:rsid w:val="000F09FC"/>
    <w:rsid w:val="000F0CD3"/>
    <w:rsid w:val="000F18BE"/>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34A05"/>
    <w:rsid w:val="00145F9E"/>
    <w:rsid w:val="001463DF"/>
    <w:rsid w:val="00146DD0"/>
    <w:rsid w:val="00150188"/>
    <w:rsid w:val="00150D33"/>
    <w:rsid w:val="00151215"/>
    <w:rsid w:val="001519E9"/>
    <w:rsid w:val="00152F2A"/>
    <w:rsid w:val="0015384A"/>
    <w:rsid w:val="00155DAF"/>
    <w:rsid w:val="00156263"/>
    <w:rsid w:val="00157A6B"/>
    <w:rsid w:val="00160F76"/>
    <w:rsid w:val="0016246B"/>
    <w:rsid w:val="00162A8F"/>
    <w:rsid w:val="00162FC1"/>
    <w:rsid w:val="00164701"/>
    <w:rsid w:val="00166CFA"/>
    <w:rsid w:val="00170C72"/>
    <w:rsid w:val="001716DB"/>
    <w:rsid w:val="0017622C"/>
    <w:rsid w:val="0018103F"/>
    <w:rsid w:val="00183FC6"/>
    <w:rsid w:val="00185F8B"/>
    <w:rsid w:val="00192F71"/>
    <w:rsid w:val="00193067"/>
    <w:rsid w:val="001952D8"/>
    <w:rsid w:val="00195450"/>
    <w:rsid w:val="0019725C"/>
    <w:rsid w:val="001A1D23"/>
    <w:rsid w:val="001A3C31"/>
    <w:rsid w:val="001A6126"/>
    <w:rsid w:val="001A6511"/>
    <w:rsid w:val="001C01F9"/>
    <w:rsid w:val="001C325A"/>
    <w:rsid w:val="001C3F34"/>
    <w:rsid w:val="001C53D9"/>
    <w:rsid w:val="001C624B"/>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5D67"/>
    <w:rsid w:val="002762F8"/>
    <w:rsid w:val="00276C08"/>
    <w:rsid w:val="00280464"/>
    <w:rsid w:val="002848CF"/>
    <w:rsid w:val="0029211F"/>
    <w:rsid w:val="002946EF"/>
    <w:rsid w:val="00297FA1"/>
    <w:rsid w:val="002A01F1"/>
    <w:rsid w:val="002A08A6"/>
    <w:rsid w:val="002A0DBC"/>
    <w:rsid w:val="002A3666"/>
    <w:rsid w:val="002A3FD0"/>
    <w:rsid w:val="002A47D1"/>
    <w:rsid w:val="002A5458"/>
    <w:rsid w:val="002A5B42"/>
    <w:rsid w:val="002B0606"/>
    <w:rsid w:val="002B456C"/>
    <w:rsid w:val="002B5044"/>
    <w:rsid w:val="002B5717"/>
    <w:rsid w:val="002B76A5"/>
    <w:rsid w:val="002C589F"/>
    <w:rsid w:val="002D1877"/>
    <w:rsid w:val="002D2FCE"/>
    <w:rsid w:val="002D40EE"/>
    <w:rsid w:val="002D41BC"/>
    <w:rsid w:val="002D4BC6"/>
    <w:rsid w:val="002D582B"/>
    <w:rsid w:val="002E135E"/>
    <w:rsid w:val="002E634C"/>
    <w:rsid w:val="002E6387"/>
    <w:rsid w:val="002F3EB0"/>
    <w:rsid w:val="002F7C72"/>
    <w:rsid w:val="003032B6"/>
    <w:rsid w:val="00304CD0"/>
    <w:rsid w:val="0031026C"/>
    <w:rsid w:val="0031067C"/>
    <w:rsid w:val="00311F48"/>
    <w:rsid w:val="003129D4"/>
    <w:rsid w:val="00312D09"/>
    <w:rsid w:val="0031495B"/>
    <w:rsid w:val="00314F66"/>
    <w:rsid w:val="0031752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08"/>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7F79"/>
    <w:rsid w:val="00412590"/>
    <w:rsid w:val="00414AB1"/>
    <w:rsid w:val="00414CAF"/>
    <w:rsid w:val="00415D77"/>
    <w:rsid w:val="00416AEC"/>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68CA"/>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4AE7"/>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D5055"/>
    <w:rsid w:val="004E1D0C"/>
    <w:rsid w:val="004E26AE"/>
    <w:rsid w:val="004E31C2"/>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B2D"/>
    <w:rsid w:val="00534CB8"/>
    <w:rsid w:val="00534DFA"/>
    <w:rsid w:val="00535237"/>
    <w:rsid w:val="00540372"/>
    <w:rsid w:val="005434D6"/>
    <w:rsid w:val="005436EC"/>
    <w:rsid w:val="00544867"/>
    <w:rsid w:val="00546518"/>
    <w:rsid w:val="00546583"/>
    <w:rsid w:val="00546857"/>
    <w:rsid w:val="00553A57"/>
    <w:rsid w:val="00553B6E"/>
    <w:rsid w:val="00556C74"/>
    <w:rsid w:val="005631D9"/>
    <w:rsid w:val="00563E45"/>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264"/>
    <w:rsid w:val="005B75A6"/>
    <w:rsid w:val="005C10C6"/>
    <w:rsid w:val="005C22A4"/>
    <w:rsid w:val="005C6F5D"/>
    <w:rsid w:val="005D16BC"/>
    <w:rsid w:val="005D31A5"/>
    <w:rsid w:val="005D4A00"/>
    <w:rsid w:val="005D7AA7"/>
    <w:rsid w:val="005D7E4C"/>
    <w:rsid w:val="005E12FD"/>
    <w:rsid w:val="005E3DD2"/>
    <w:rsid w:val="005E64C7"/>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590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4F6"/>
    <w:rsid w:val="0067090F"/>
    <w:rsid w:val="006732CC"/>
    <w:rsid w:val="00673C22"/>
    <w:rsid w:val="00673FC7"/>
    <w:rsid w:val="0067458D"/>
    <w:rsid w:val="00680B79"/>
    <w:rsid w:val="00684527"/>
    <w:rsid w:val="00685336"/>
    <w:rsid w:val="00685381"/>
    <w:rsid w:val="00687401"/>
    <w:rsid w:val="0069572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0F42"/>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B79C6"/>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5388"/>
    <w:rsid w:val="00832D0A"/>
    <w:rsid w:val="00841A6F"/>
    <w:rsid w:val="0084268B"/>
    <w:rsid w:val="00845803"/>
    <w:rsid w:val="008470F5"/>
    <w:rsid w:val="00847BAA"/>
    <w:rsid w:val="008515B6"/>
    <w:rsid w:val="00852FEB"/>
    <w:rsid w:val="00855B41"/>
    <w:rsid w:val="00856BD8"/>
    <w:rsid w:val="00857518"/>
    <w:rsid w:val="0085780D"/>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14CDF"/>
    <w:rsid w:val="00920271"/>
    <w:rsid w:val="00920CB0"/>
    <w:rsid w:val="009268AD"/>
    <w:rsid w:val="009270B7"/>
    <w:rsid w:val="00930031"/>
    <w:rsid w:val="00930B86"/>
    <w:rsid w:val="00932C0A"/>
    <w:rsid w:val="00935733"/>
    <w:rsid w:val="00936252"/>
    <w:rsid w:val="009411D6"/>
    <w:rsid w:val="00945E91"/>
    <w:rsid w:val="0094713A"/>
    <w:rsid w:val="00947C65"/>
    <w:rsid w:val="009516A4"/>
    <w:rsid w:val="00951E53"/>
    <w:rsid w:val="00952667"/>
    <w:rsid w:val="00953802"/>
    <w:rsid w:val="00953987"/>
    <w:rsid w:val="00953C23"/>
    <w:rsid w:val="00962A7A"/>
    <w:rsid w:val="00963295"/>
    <w:rsid w:val="00965713"/>
    <w:rsid w:val="00965F6F"/>
    <w:rsid w:val="00970C8F"/>
    <w:rsid w:val="00972AAA"/>
    <w:rsid w:val="00975C64"/>
    <w:rsid w:val="009771BB"/>
    <w:rsid w:val="00980E44"/>
    <w:rsid w:val="009820FB"/>
    <w:rsid w:val="009832F9"/>
    <w:rsid w:val="0098337F"/>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21DE"/>
    <w:rsid w:val="009F4858"/>
    <w:rsid w:val="009F4DA0"/>
    <w:rsid w:val="009F593B"/>
    <w:rsid w:val="009F6E56"/>
    <w:rsid w:val="009F7119"/>
    <w:rsid w:val="00A01EBE"/>
    <w:rsid w:val="00A1227A"/>
    <w:rsid w:val="00A1302D"/>
    <w:rsid w:val="00A140F7"/>
    <w:rsid w:val="00A154B7"/>
    <w:rsid w:val="00A15A79"/>
    <w:rsid w:val="00A21750"/>
    <w:rsid w:val="00A21A9F"/>
    <w:rsid w:val="00A23E2D"/>
    <w:rsid w:val="00A24167"/>
    <w:rsid w:val="00A24223"/>
    <w:rsid w:val="00A2572E"/>
    <w:rsid w:val="00A279F5"/>
    <w:rsid w:val="00A316A7"/>
    <w:rsid w:val="00A33B7C"/>
    <w:rsid w:val="00A3418A"/>
    <w:rsid w:val="00A37EBB"/>
    <w:rsid w:val="00A4059F"/>
    <w:rsid w:val="00A40714"/>
    <w:rsid w:val="00A40BDF"/>
    <w:rsid w:val="00A41B88"/>
    <w:rsid w:val="00A44358"/>
    <w:rsid w:val="00A44B30"/>
    <w:rsid w:val="00A46CFE"/>
    <w:rsid w:val="00A5705A"/>
    <w:rsid w:val="00A5786E"/>
    <w:rsid w:val="00A600E3"/>
    <w:rsid w:val="00A639E3"/>
    <w:rsid w:val="00A65BA5"/>
    <w:rsid w:val="00A71624"/>
    <w:rsid w:val="00A72612"/>
    <w:rsid w:val="00A73BFA"/>
    <w:rsid w:val="00A75256"/>
    <w:rsid w:val="00A773C9"/>
    <w:rsid w:val="00A77A16"/>
    <w:rsid w:val="00A805FF"/>
    <w:rsid w:val="00A80C89"/>
    <w:rsid w:val="00A84D1A"/>
    <w:rsid w:val="00A8505C"/>
    <w:rsid w:val="00A8610C"/>
    <w:rsid w:val="00A875D9"/>
    <w:rsid w:val="00A87D29"/>
    <w:rsid w:val="00A900CC"/>
    <w:rsid w:val="00A92723"/>
    <w:rsid w:val="00A94355"/>
    <w:rsid w:val="00A95FEE"/>
    <w:rsid w:val="00A96E27"/>
    <w:rsid w:val="00AA02AB"/>
    <w:rsid w:val="00AA2F2F"/>
    <w:rsid w:val="00AB54F8"/>
    <w:rsid w:val="00AB5BFE"/>
    <w:rsid w:val="00AC1995"/>
    <w:rsid w:val="00AC2737"/>
    <w:rsid w:val="00AD11AF"/>
    <w:rsid w:val="00AD344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3BF3"/>
    <w:rsid w:val="00B068E7"/>
    <w:rsid w:val="00B075DF"/>
    <w:rsid w:val="00B101E7"/>
    <w:rsid w:val="00B10F18"/>
    <w:rsid w:val="00B12653"/>
    <w:rsid w:val="00B20653"/>
    <w:rsid w:val="00B21EC0"/>
    <w:rsid w:val="00B2215F"/>
    <w:rsid w:val="00B22B2F"/>
    <w:rsid w:val="00B24796"/>
    <w:rsid w:val="00B24E19"/>
    <w:rsid w:val="00B26A26"/>
    <w:rsid w:val="00B27CCD"/>
    <w:rsid w:val="00B30304"/>
    <w:rsid w:val="00B32859"/>
    <w:rsid w:val="00B32CC3"/>
    <w:rsid w:val="00B37046"/>
    <w:rsid w:val="00B425E1"/>
    <w:rsid w:val="00B42834"/>
    <w:rsid w:val="00B42AE0"/>
    <w:rsid w:val="00B42DA0"/>
    <w:rsid w:val="00B435B7"/>
    <w:rsid w:val="00B45AFF"/>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3B78"/>
    <w:rsid w:val="00B951BB"/>
    <w:rsid w:val="00B963F9"/>
    <w:rsid w:val="00B97EDA"/>
    <w:rsid w:val="00BA1CD4"/>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0587"/>
    <w:rsid w:val="00C21FA7"/>
    <w:rsid w:val="00C236C0"/>
    <w:rsid w:val="00C2544E"/>
    <w:rsid w:val="00C30AF4"/>
    <w:rsid w:val="00C33106"/>
    <w:rsid w:val="00C33E38"/>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33D5"/>
    <w:rsid w:val="00CA44AD"/>
    <w:rsid w:val="00CA64E5"/>
    <w:rsid w:val="00CA7861"/>
    <w:rsid w:val="00CB6141"/>
    <w:rsid w:val="00CB7299"/>
    <w:rsid w:val="00CB7EB3"/>
    <w:rsid w:val="00CC3810"/>
    <w:rsid w:val="00CC4C3A"/>
    <w:rsid w:val="00CC6D7C"/>
    <w:rsid w:val="00CD0A76"/>
    <w:rsid w:val="00CD4105"/>
    <w:rsid w:val="00CD487F"/>
    <w:rsid w:val="00CD50EF"/>
    <w:rsid w:val="00CE2172"/>
    <w:rsid w:val="00CE3C78"/>
    <w:rsid w:val="00CF3523"/>
    <w:rsid w:val="00CF39D0"/>
    <w:rsid w:val="00CF531D"/>
    <w:rsid w:val="00CF6A0E"/>
    <w:rsid w:val="00CF7D45"/>
    <w:rsid w:val="00D0215E"/>
    <w:rsid w:val="00D05065"/>
    <w:rsid w:val="00D12816"/>
    <w:rsid w:val="00D13960"/>
    <w:rsid w:val="00D139C3"/>
    <w:rsid w:val="00D14E25"/>
    <w:rsid w:val="00D15381"/>
    <w:rsid w:val="00D15387"/>
    <w:rsid w:val="00D161E0"/>
    <w:rsid w:val="00D164C6"/>
    <w:rsid w:val="00D168A4"/>
    <w:rsid w:val="00D20928"/>
    <w:rsid w:val="00D2154A"/>
    <w:rsid w:val="00D21D4A"/>
    <w:rsid w:val="00D22887"/>
    <w:rsid w:val="00D273DE"/>
    <w:rsid w:val="00D275BB"/>
    <w:rsid w:val="00D30213"/>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84B67"/>
    <w:rsid w:val="00D90031"/>
    <w:rsid w:val="00D904EF"/>
    <w:rsid w:val="00D90AC1"/>
    <w:rsid w:val="00D92448"/>
    <w:rsid w:val="00D975BA"/>
    <w:rsid w:val="00DA1402"/>
    <w:rsid w:val="00DA31B8"/>
    <w:rsid w:val="00DA4ADE"/>
    <w:rsid w:val="00DA5A22"/>
    <w:rsid w:val="00DA5FAE"/>
    <w:rsid w:val="00DA6907"/>
    <w:rsid w:val="00DA7E38"/>
    <w:rsid w:val="00DB0DDE"/>
    <w:rsid w:val="00DB109A"/>
    <w:rsid w:val="00DB347D"/>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06FA"/>
    <w:rsid w:val="00E20818"/>
    <w:rsid w:val="00E250E3"/>
    <w:rsid w:val="00E26DA0"/>
    <w:rsid w:val="00E30916"/>
    <w:rsid w:val="00E30B66"/>
    <w:rsid w:val="00E328F2"/>
    <w:rsid w:val="00E335C6"/>
    <w:rsid w:val="00E33F4F"/>
    <w:rsid w:val="00E33FCD"/>
    <w:rsid w:val="00E345BC"/>
    <w:rsid w:val="00E3535E"/>
    <w:rsid w:val="00E35404"/>
    <w:rsid w:val="00E35BB7"/>
    <w:rsid w:val="00E35E44"/>
    <w:rsid w:val="00E418BB"/>
    <w:rsid w:val="00E420A2"/>
    <w:rsid w:val="00E44300"/>
    <w:rsid w:val="00E45C56"/>
    <w:rsid w:val="00E45E88"/>
    <w:rsid w:val="00E45FB8"/>
    <w:rsid w:val="00E47073"/>
    <w:rsid w:val="00E52245"/>
    <w:rsid w:val="00E523D9"/>
    <w:rsid w:val="00E52DE6"/>
    <w:rsid w:val="00E536EF"/>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3336"/>
    <w:rsid w:val="00E963D9"/>
    <w:rsid w:val="00EB1E5E"/>
    <w:rsid w:val="00EB5268"/>
    <w:rsid w:val="00EC1043"/>
    <w:rsid w:val="00EC2E49"/>
    <w:rsid w:val="00EC73BD"/>
    <w:rsid w:val="00ED01BF"/>
    <w:rsid w:val="00ED30BB"/>
    <w:rsid w:val="00ED3DEB"/>
    <w:rsid w:val="00ED5414"/>
    <w:rsid w:val="00ED5C7C"/>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131"/>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1D40"/>
    <w:rsid w:val="00F42D9E"/>
    <w:rsid w:val="00F4488D"/>
    <w:rsid w:val="00F44B29"/>
    <w:rsid w:val="00F463E8"/>
    <w:rsid w:val="00F47C29"/>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36DE"/>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E656D18-112D-4B20-A64A-EFE769744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Lescheva.E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etp.rosseti.ru" TargetMode="External"/><Relationship Id="rId34" Type="http://schemas.openxmlformats.org/officeDocument/2006/relationships/hyperlink" Target="https://rmsp.nalog.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F1775-2878-4127-B22E-DA4EDA17C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32</Pages>
  <Words>29866</Words>
  <Characters>170241</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199708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152</cp:revision>
  <cp:lastPrinted>2018-10-13T05:53:00Z</cp:lastPrinted>
  <dcterms:created xsi:type="dcterms:W3CDTF">2016-12-02T12:44:00Z</dcterms:created>
  <dcterms:modified xsi:type="dcterms:W3CDTF">2018-10-13T08:03:00Z</dcterms:modified>
</cp:coreProperties>
</file>