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B2100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C32A0" w:rsidRPr="000D67AD" w:rsidRDefault="003C32A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C32A0" w:rsidRPr="000D67AD" w:rsidRDefault="003C32A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C32A0" w:rsidRPr="000D67AD" w:rsidRDefault="003C32A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C32A0" w:rsidRPr="000D67AD" w:rsidRDefault="003C32A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C32A0" w:rsidRPr="000D67AD" w:rsidRDefault="003C32A0" w:rsidP="00BF0828">
                  <w:pPr>
                    <w:spacing w:line="240" w:lineRule="auto"/>
                    <w:ind w:right="-23"/>
                    <w:rPr>
                      <w:rFonts w:ascii="Helios" w:hAnsi="Helios"/>
                      <w:sz w:val="12"/>
                      <w:szCs w:val="12"/>
                    </w:rPr>
                  </w:pPr>
                  <w:r w:rsidRPr="000D67AD">
                    <w:rPr>
                      <w:rFonts w:ascii="Helios" w:hAnsi="Helios"/>
                      <w:sz w:val="12"/>
                      <w:szCs w:val="12"/>
                    </w:rPr>
                    <w:t>тел.: +7 (495) 747-92-92,</w:t>
                  </w:r>
                </w:p>
                <w:p w:rsidR="003C32A0" w:rsidRPr="000D67AD" w:rsidRDefault="003C32A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C32A0" w:rsidRPr="000D67AD" w:rsidRDefault="003C32A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C32A0" w:rsidRPr="000D67AD" w:rsidRDefault="003C32A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C32A0" w:rsidRPr="000D67AD" w:rsidRDefault="003C32A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C32A0" w:rsidRPr="0042517C" w:rsidRDefault="003C32A0"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2517C">
                    <w:rPr>
                      <w:rFonts w:ascii="Helios" w:hAnsi="Helios"/>
                      <w:sz w:val="12"/>
                      <w:szCs w:val="12"/>
                    </w:rPr>
                    <w:t>-</w:t>
                  </w:r>
                  <w:r w:rsidRPr="000D67AD">
                    <w:rPr>
                      <w:rFonts w:ascii="Helios" w:hAnsi="Helios"/>
                      <w:sz w:val="12"/>
                      <w:szCs w:val="12"/>
                      <w:lang w:val="en-US"/>
                    </w:rPr>
                    <w:t>mail</w:t>
                  </w:r>
                  <w:r w:rsidRPr="0042517C">
                    <w:rPr>
                      <w:rFonts w:ascii="Helios" w:hAnsi="Helios"/>
                      <w:sz w:val="12"/>
                      <w:szCs w:val="12"/>
                    </w:rPr>
                    <w:t xml:space="preserve">: </w:t>
                  </w:r>
                  <w:hyperlink r:id="rId8" w:history="1">
                    <w:r w:rsidRPr="000D67AD">
                      <w:rPr>
                        <w:rFonts w:ascii="Helios" w:hAnsi="Helios"/>
                        <w:sz w:val="12"/>
                        <w:szCs w:val="12"/>
                        <w:lang w:val="en-US"/>
                      </w:rPr>
                      <w:t>posta</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r w:rsidRPr="0042517C">
                    <w:rPr>
                      <w:rFonts w:ascii="Helios" w:hAnsi="Helios"/>
                      <w:sz w:val="12"/>
                      <w:szCs w:val="12"/>
                    </w:rPr>
                    <w:t xml:space="preserve">, </w:t>
                  </w:r>
                  <w:hyperlink r:id="rId9" w:history="1">
                    <w:r w:rsidRPr="000D67AD">
                      <w:rPr>
                        <w:rFonts w:ascii="Helios" w:hAnsi="Helios"/>
                        <w:sz w:val="12"/>
                        <w:szCs w:val="12"/>
                        <w:lang w:val="en-US"/>
                      </w:rPr>
                      <w:t>www</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8551E6" w:rsidRPr="00382A07" w:rsidRDefault="008551E6" w:rsidP="008551E6">
      <w:pPr>
        <w:ind w:left="5670" w:firstLine="0"/>
        <w:jc w:val="center"/>
        <w:rPr>
          <w:sz w:val="24"/>
          <w:szCs w:val="24"/>
        </w:rPr>
      </w:pPr>
    </w:p>
    <w:p w:rsidR="008551E6" w:rsidRPr="007765E5" w:rsidRDefault="008551E6" w:rsidP="008551E6">
      <w:pPr>
        <w:ind w:left="5670" w:firstLine="0"/>
        <w:jc w:val="center"/>
        <w:rPr>
          <w:sz w:val="24"/>
          <w:szCs w:val="24"/>
        </w:rPr>
      </w:pPr>
      <w:r w:rsidRPr="007765E5">
        <w:rPr>
          <w:sz w:val="24"/>
          <w:szCs w:val="24"/>
        </w:rPr>
        <w:t>УТВЕРЖДАЮ:</w:t>
      </w:r>
    </w:p>
    <w:p w:rsidR="008551E6" w:rsidRPr="007765E5" w:rsidRDefault="008551E6" w:rsidP="008551E6">
      <w:pPr>
        <w:spacing w:line="240" w:lineRule="auto"/>
        <w:jc w:val="right"/>
        <w:rPr>
          <w:sz w:val="24"/>
          <w:szCs w:val="24"/>
        </w:rPr>
      </w:pPr>
      <w:r w:rsidRPr="007765E5">
        <w:rPr>
          <w:sz w:val="24"/>
          <w:szCs w:val="24"/>
        </w:rPr>
        <w:t>Председатель закупочной комиссии -</w:t>
      </w:r>
    </w:p>
    <w:p w:rsidR="008551E6" w:rsidRPr="007765E5" w:rsidRDefault="008551E6" w:rsidP="008551E6">
      <w:pPr>
        <w:spacing w:line="240" w:lineRule="auto"/>
        <w:jc w:val="right"/>
        <w:rPr>
          <w:sz w:val="24"/>
          <w:szCs w:val="24"/>
        </w:rPr>
      </w:pPr>
      <w:r>
        <w:rPr>
          <w:sz w:val="24"/>
          <w:szCs w:val="24"/>
        </w:rPr>
        <w:t>Директор</w:t>
      </w:r>
    </w:p>
    <w:p w:rsidR="008551E6" w:rsidRPr="007765E5" w:rsidRDefault="008551E6" w:rsidP="008551E6">
      <w:pPr>
        <w:spacing w:line="240" w:lineRule="auto"/>
        <w:jc w:val="right"/>
        <w:rPr>
          <w:sz w:val="24"/>
          <w:szCs w:val="24"/>
        </w:rPr>
      </w:pPr>
      <w:r w:rsidRPr="007765E5">
        <w:rPr>
          <w:sz w:val="24"/>
          <w:szCs w:val="24"/>
        </w:rPr>
        <w:t>ПАО «МРСК Центра»-</w:t>
      </w:r>
    </w:p>
    <w:p w:rsidR="008551E6" w:rsidRPr="007765E5" w:rsidRDefault="008551E6" w:rsidP="008551E6">
      <w:pPr>
        <w:spacing w:line="240" w:lineRule="auto"/>
        <w:jc w:val="right"/>
        <w:rPr>
          <w:sz w:val="24"/>
          <w:szCs w:val="24"/>
        </w:rPr>
      </w:pPr>
      <w:r w:rsidRPr="007765E5">
        <w:rPr>
          <w:sz w:val="24"/>
          <w:szCs w:val="24"/>
        </w:rPr>
        <w:t>«Белгородэнерго»</w:t>
      </w:r>
    </w:p>
    <w:p w:rsidR="008551E6" w:rsidRPr="007765E5" w:rsidRDefault="008551E6" w:rsidP="008551E6">
      <w:pPr>
        <w:spacing w:line="240" w:lineRule="auto"/>
        <w:jc w:val="right"/>
        <w:rPr>
          <w:sz w:val="24"/>
          <w:szCs w:val="24"/>
        </w:rPr>
      </w:pPr>
      <w:r w:rsidRPr="007765E5">
        <w:rPr>
          <w:sz w:val="24"/>
          <w:szCs w:val="24"/>
        </w:rPr>
        <w:t xml:space="preserve">____________ </w:t>
      </w:r>
      <w:r>
        <w:rPr>
          <w:sz w:val="24"/>
          <w:szCs w:val="24"/>
        </w:rPr>
        <w:t>С.Н.Демидов</w:t>
      </w:r>
    </w:p>
    <w:p w:rsidR="008551E6" w:rsidRPr="007765E5" w:rsidRDefault="008551E6" w:rsidP="008551E6">
      <w:pPr>
        <w:spacing w:line="240" w:lineRule="auto"/>
        <w:jc w:val="right"/>
        <w:rPr>
          <w:sz w:val="24"/>
          <w:szCs w:val="24"/>
        </w:rPr>
      </w:pPr>
    </w:p>
    <w:p w:rsidR="008551E6" w:rsidRPr="007765E5" w:rsidRDefault="008551E6" w:rsidP="008551E6">
      <w:pPr>
        <w:spacing w:line="240" w:lineRule="auto"/>
        <w:jc w:val="right"/>
        <w:rPr>
          <w:sz w:val="24"/>
          <w:szCs w:val="24"/>
        </w:rPr>
      </w:pPr>
    </w:p>
    <w:p w:rsidR="008551E6" w:rsidRPr="007765E5" w:rsidRDefault="008551E6" w:rsidP="008551E6">
      <w:pPr>
        <w:ind w:left="5670" w:firstLine="0"/>
        <w:jc w:val="right"/>
        <w:rPr>
          <w:sz w:val="24"/>
          <w:szCs w:val="24"/>
        </w:rPr>
      </w:pPr>
      <w:r w:rsidRPr="007765E5">
        <w:rPr>
          <w:sz w:val="24"/>
          <w:szCs w:val="24"/>
        </w:rPr>
        <w:t xml:space="preserve"> «</w:t>
      </w:r>
      <w:r w:rsidR="00877DEA">
        <w:rPr>
          <w:sz w:val="24"/>
          <w:szCs w:val="24"/>
        </w:rPr>
        <w:t>2</w:t>
      </w:r>
      <w:r w:rsidR="00175686">
        <w:rPr>
          <w:sz w:val="24"/>
          <w:szCs w:val="24"/>
        </w:rPr>
        <w:t>5</w:t>
      </w:r>
      <w:r w:rsidRPr="007765E5">
        <w:rPr>
          <w:sz w:val="24"/>
          <w:szCs w:val="24"/>
        </w:rPr>
        <w:t>»</w:t>
      </w:r>
      <w:r w:rsidR="009651AE">
        <w:rPr>
          <w:sz w:val="24"/>
          <w:szCs w:val="24"/>
        </w:rPr>
        <w:t xml:space="preserve"> </w:t>
      </w:r>
      <w:r w:rsidR="00B8460D">
        <w:rPr>
          <w:sz w:val="24"/>
          <w:szCs w:val="24"/>
        </w:rPr>
        <w:t>июня</w:t>
      </w:r>
      <w:r w:rsidR="003F05C7">
        <w:rPr>
          <w:sz w:val="24"/>
          <w:szCs w:val="24"/>
        </w:rPr>
        <w:t xml:space="preserve"> </w:t>
      </w:r>
      <w:r w:rsidRPr="007765E5">
        <w:rPr>
          <w:sz w:val="24"/>
          <w:szCs w:val="24"/>
        </w:rPr>
        <w:t>201</w:t>
      </w:r>
      <w:r>
        <w:rPr>
          <w:sz w:val="24"/>
          <w:szCs w:val="24"/>
        </w:rPr>
        <w:t>8</w:t>
      </w:r>
      <w:r w:rsidRPr="007765E5">
        <w:rPr>
          <w:sz w:val="24"/>
          <w:szCs w:val="24"/>
        </w:rPr>
        <w:t xml:space="preserve"> г.</w:t>
      </w:r>
    </w:p>
    <w:p w:rsidR="008551E6" w:rsidRPr="007765E5" w:rsidRDefault="008551E6" w:rsidP="008551E6">
      <w:pPr>
        <w:ind w:firstLine="0"/>
        <w:jc w:val="left"/>
        <w:rPr>
          <w:sz w:val="24"/>
          <w:szCs w:val="24"/>
        </w:rPr>
      </w:pPr>
    </w:p>
    <w:p w:rsidR="008551E6" w:rsidRPr="0082692F" w:rsidRDefault="008551E6" w:rsidP="008551E6">
      <w:pPr>
        <w:spacing w:line="240" w:lineRule="auto"/>
        <w:ind w:left="6804" w:firstLine="0"/>
        <w:rPr>
          <w:b/>
          <w:kern w:val="36"/>
          <w:sz w:val="24"/>
          <w:szCs w:val="24"/>
        </w:rPr>
      </w:pPr>
      <w:r w:rsidRPr="0082692F">
        <w:rPr>
          <w:b/>
          <w:kern w:val="36"/>
          <w:sz w:val="24"/>
          <w:szCs w:val="24"/>
        </w:rPr>
        <w:t>Согласовано на заседании</w:t>
      </w:r>
    </w:p>
    <w:p w:rsidR="008551E6" w:rsidRPr="0082692F" w:rsidRDefault="008551E6" w:rsidP="008551E6">
      <w:pPr>
        <w:spacing w:line="240" w:lineRule="auto"/>
        <w:ind w:left="6804" w:firstLine="0"/>
        <w:rPr>
          <w:b/>
          <w:kern w:val="36"/>
          <w:sz w:val="24"/>
          <w:szCs w:val="24"/>
        </w:rPr>
      </w:pPr>
      <w:r w:rsidRPr="0082692F">
        <w:rPr>
          <w:b/>
          <w:kern w:val="36"/>
          <w:sz w:val="24"/>
          <w:szCs w:val="24"/>
        </w:rPr>
        <w:t>закупочной комиссии</w:t>
      </w:r>
    </w:p>
    <w:p w:rsidR="008551E6" w:rsidRPr="0082692F" w:rsidRDefault="008551E6" w:rsidP="008551E6">
      <w:pPr>
        <w:spacing w:line="240" w:lineRule="auto"/>
        <w:ind w:left="6804" w:firstLine="0"/>
        <w:rPr>
          <w:b/>
          <w:kern w:val="36"/>
          <w:sz w:val="24"/>
          <w:szCs w:val="24"/>
        </w:rPr>
      </w:pPr>
      <w:r w:rsidRPr="0082692F">
        <w:rPr>
          <w:b/>
          <w:kern w:val="36"/>
          <w:sz w:val="24"/>
          <w:szCs w:val="24"/>
        </w:rPr>
        <w:t>Протокол №0</w:t>
      </w:r>
      <w:r w:rsidR="00877DEA">
        <w:rPr>
          <w:b/>
          <w:kern w:val="36"/>
          <w:sz w:val="24"/>
          <w:szCs w:val="24"/>
        </w:rPr>
        <w:t>40</w:t>
      </w:r>
      <w:r w:rsidR="00D94DD7">
        <w:rPr>
          <w:b/>
          <w:kern w:val="36"/>
          <w:sz w:val="24"/>
          <w:szCs w:val="24"/>
        </w:rPr>
        <w:t>9</w:t>
      </w:r>
      <w:r w:rsidR="000D1607">
        <w:rPr>
          <w:b/>
          <w:kern w:val="36"/>
          <w:sz w:val="24"/>
          <w:szCs w:val="24"/>
        </w:rPr>
        <w:t>-</w:t>
      </w:r>
      <w:r w:rsidRPr="0082692F">
        <w:rPr>
          <w:b/>
          <w:kern w:val="36"/>
          <w:sz w:val="24"/>
          <w:szCs w:val="24"/>
        </w:rPr>
        <w:t>БЕ-1</w:t>
      </w:r>
      <w:r>
        <w:rPr>
          <w:b/>
          <w:kern w:val="36"/>
          <w:sz w:val="24"/>
          <w:szCs w:val="24"/>
        </w:rPr>
        <w:t>8</w:t>
      </w:r>
    </w:p>
    <w:p w:rsidR="008551E6" w:rsidRPr="007765E5" w:rsidRDefault="008551E6" w:rsidP="008551E6">
      <w:pPr>
        <w:spacing w:line="240" w:lineRule="auto"/>
        <w:ind w:left="6804" w:firstLine="0"/>
        <w:rPr>
          <w:b/>
          <w:kern w:val="36"/>
          <w:sz w:val="24"/>
          <w:szCs w:val="24"/>
        </w:rPr>
      </w:pPr>
      <w:r w:rsidRPr="0082692F">
        <w:rPr>
          <w:b/>
          <w:kern w:val="36"/>
          <w:sz w:val="24"/>
          <w:szCs w:val="24"/>
        </w:rPr>
        <w:t>от «</w:t>
      </w:r>
      <w:r w:rsidR="00877DEA">
        <w:rPr>
          <w:b/>
          <w:kern w:val="36"/>
          <w:sz w:val="24"/>
          <w:szCs w:val="24"/>
        </w:rPr>
        <w:t>2</w:t>
      </w:r>
      <w:r w:rsidR="00B55FF0">
        <w:rPr>
          <w:b/>
          <w:kern w:val="36"/>
          <w:sz w:val="24"/>
          <w:szCs w:val="24"/>
        </w:rPr>
        <w:t>5</w:t>
      </w:r>
      <w:r w:rsidRPr="0082692F">
        <w:rPr>
          <w:b/>
          <w:kern w:val="36"/>
          <w:sz w:val="24"/>
          <w:szCs w:val="24"/>
        </w:rPr>
        <w:t xml:space="preserve">» </w:t>
      </w:r>
      <w:r w:rsidR="00B8460D">
        <w:rPr>
          <w:b/>
          <w:kern w:val="36"/>
          <w:sz w:val="24"/>
          <w:szCs w:val="24"/>
        </w:rPr>
        <w:t>июня</w:t>
      </w:r>
      <w:r w:rsidRPr="0082692F">
        <w:rPr>
          <w:b/>
          <w:kern w:val="36"/>
          <w:sz w:val="24"/>
          <w:szCs w:val="24"/>
        </w:rPr>
        <w:t xml:space="preserve"> 201</w:t>
      </w:r>
      <w:r w:rsidR="009651AE">
        <w:rPr>
          <w:b/>
          <w:kern w:val="36"/>
          <w:sz w:val="24"/>
          <w:szCs w:val="24"/>
        </w:rPr>
        <w:t>8</w:t>
      </w:r>
      <w:r w:rsidRPr="0082692F">
        <w:rPr>
          <w:b/>
          <w:kern w:val="36"/>
          <w:sz w:val="24"/>
          <w:szCs w:val="24"/>
        </w:rPr>
        <w:t xml:space="preserve"> года</w:t>
      </w:r>
    </w:p>
    <w:p w:rsidR="008551E6" w:rsidRPr="00382A07" w:rsidRDefault="008551E6" w:rsidP="008551E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8551E6" w:rsidRPr="00382A07" w:rsidRDefault="008551E6" w:rsidP="008551E6">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8551E6" w:rsidRPr="00382A07" w:rsidRDefault="008551E6" w:rsidP="008551E6">
      <w:pPr>
        <w:spacing w:line="264" w:lineRule="auto"/>
        <w:ind w:firstLine="0"/>
        <w:jc w:val="center"/>
        <w:rPr>
          <w:b/>
          <w:sz w:val="24"/>
          <w:szCs w:val="24"/>
        </w:rPr>
      </w:pPr>
      <w:r w:rsidRPr="00382A07">
        <w:rPr>
          <w:b/>
          <w:sz w:val="24"/>
          <w:szCs w:val="24"/>
        </w:rPr>
        <w:t xml:space="preserve">на право заключения </w:t>
      </w:r>
      <w:r>
        <w:rPr>
          <w:b/>
          <w:sz w:val="24"/>
          <w:szCs w:val="24"/>
        </w:rPr>
        <w:t xml:space="preserve"> </w:t>
      </w:r>
      <w:r w:rsidR="00877DEA" w:rsidRPr="00877DEA">
        <w:rPr>
          <w:b/>
          <w:iCs/>
          <w:sz w:val="24"/>
          <w:szCs w:val="24"/>
        </w:rPr>
        <w:t>Договора на поставку грузоподъемных приспособлений для нужд ПАО МРСК Центра (филиал Белгородэнерго)</w:t>
      </w:r>
      <w:r w:rsidR="00B8460D">
        <w:rPr>
          <w:b/>
          <w:sz w:val="24"/>
          <w:szCs w:val="24"/>
        </w:rPr>
        <w:t>.</w:t>
      </w:r>
    </w:p>
    <w:p w:rsidR="008551E6" w:rsidRPr="00616512" w:rsidRDefault="008551E6" w:rsidP="008551E6">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8551E6">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9073D3">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9073D3">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9073D3">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9073D3">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9073D3">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9073D3">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9073D3">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9073D3">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9073D3">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9073D3">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9073D3">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9073D3">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9073D3">
        <w:rPr>
          <w:noProof/>
        </w:rPr>
        <w:t>45</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9073D3">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9073D3">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9073D3">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9073D3">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9073D3">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9073D3">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9073D3">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9073D3">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9073D3">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9073D3">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9073D3">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9073D3">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9073D3">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9073D3">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9073D3">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9073D3">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82A07" w:rsidRDefault="00717F60" w:rsidP="00877DEA">
      <w:pPr>
        <w:keepNext/>
        <w:widowControl w:val="0"/>
        <w:numPr>
          <w:ilvl w:val="2"/>
          <w:numId w:val="18"/>
        </w:numPr>
        <w:tabs>
          <w:tab w:val="num" w:pos="1650"/>
        </w:tabs>
        <w:suppressAutoHyphens w:val="0"/>
        <w:autoSpaceDE w:val="0"/>
        <w:autoSpaceDN w:val="0"/>
        <w:adjustRightInd w:val="0"/>
        <w:spacing w:before="60" w:line="264" w:lineRule="auto"/>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8551E6">
        <w:t xml:space="preserve">филиал </w:t>
      </w:r>
      <w:r w:rsidR="008551E6" w:rsidRPr="000C6526">
        <w:t>ПАО «МРСК Центра»</w:t>
      </w:r>
      <w:r w:rsidR="008551E6">
        <w:t>-«Белгородэнерго»</w:t>
      </w:r>
      <w:r w:rsidR="008551E6" w:rsidRPr="000C6526">
        <w:t>, расположенный по адресу</w:t>
      </w:r>
      <w:r w:rsidR="008551E6" w:rsidRPr="00090F2D">
        <w:rPr>
          <w:iCs/>
          <w:sz w:val="24"/>
          <w:szCs w:val="24"/>
        </w:rPr>
        <w:t>: РФ, 308000, г. Белгород, ул. Преображенская, 42</w:t>
      </w:r>
      <w:r w:rsidR="008551E6" w:rsidRPr="00382A07">
        <w:rPr>
          <w:iCs/>
          <w:sz w:val="24"/>
          <w:szCs w:val="24"/>
        </w:rPr>
        <w:t xml:space="preserve">, секретарь Закупочной комиссии – </w:t>
      </w:r>
      <w:r w:rsidR="008551E6" w:rsidRPr="00090F2D">
        <w:rPr>
          <w:iCs/>
          <w:sz w:val="24"/>
          <w:szCs w:val="24"/>
        </w:rPr>
        <w:t>Горягина</w:t>
      </w:r>
      <w:r w:rsidR="008551E6" w:rsidRPr="00B7422A">
        <w:rPr>
          <w:bCs w:val="0"/>
          <w:sz w:val="24"/>
          <w:szCs w:val="24"/>
          <w:lang w:eastAsia="ru-RU"/>
        </w:rPr>
        <w:t xml:space="preserve"> Татьяна Николаевна, контактный телефон: (4722) 58-17-51 или по адресу электронной почты: </w:t>
      </w:r>
      <w:r w:rsidR="008551E6" w:rsidRPr="00B7422A">
        <w:rPr>
          <w:color w:val="0000FF"/>
          <w:sz w:val="24"/>
          <w:szCs w:val="24"/>
          <w:u w:val="single"/>
          <w:lang w:eastAsia="ru-RU"/>
        </w:rPr>
        <w:t>Goryagina.TN@mrsk-1.ru</w:t>
      </w:r>
      <w:r w:rsidR="008551E6" w:rsidRPr="00B7422A">
        <w:rPr>
          <w:bCs w:val="0"/>
          <w:sz w:val="24"/>
          <w:szCs w:val="24"/>
          <w:lang w:eastAsia="ru-RU"/>
        </w:rPr>
        <w:t>, ответственное лицо Ермолова Ирина Валерьевна – контактный телефон: (4722) 58-</w:t>
      </w:r>
      <w:r w:rsidR="008551E6" w:rsidRPr="00C646B1">
        <w:rPr>
          <w:bCs w:val="0"/>
          <w:sz w:val="24"/>
          <w:szCs w:val="24"/>
          <w:lang w:eastAsia="ru-RU"/>
        </w:rPr>
        <w:t xml:space="preserve">17-81, адрес электронной почты: </w:t>
      </w:r>
      <w:r w:rsidR="008551E6" w:rsidRPr="00C646B1">
        <w:rPr>
          <w:color w:val="0000FF"/>
          <w:sz w:val="24"/>
          <w:szCs w:val="24"/>
          <w:u w:val="single"/>
          <w:lang w:eastAsia="ru-RU"/>
        </w:rPr>
        <w:t>Ermolova.IV@mrsk-1.ru</w:t>
      </w:r>
      <w:r w:rsidR="008551E6"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8551E6" w:rsidRPr="008551E6">
        <w:rPr>
          <w:bCs w:val="0"/>
          <w:sz w:val="24"/>
          <w:szCs w:val="24"/>
          <w:lang w:eastAsia="ru-RU"/>
        </w:rPr>
        <w:t xml:space="preserve">Организатора  </w:t>
      </w:r>
      <w:r w:rsidR="00FD5303" w:rsidRPr="00FD5303">
        <w:t>Боровицкая О</w:t>
      </w:r>
      <w:r w:rsidR="00FD5303">
        <w:t xml:space="preserve">леся Александровна </w:t>
      </w:r>
      <w:r w:rsidR="00FD5303" w:rsidRPr="00FD5303">
        <w:t xml:space="preserve">тел.: (4722) 58-15-81  Email: </w:t>
      </w:r>
      <w:r w:rsidR="00FD5303" w:rsidRPr="00FD5303">
        <w:rPr>
          <w:color w:val="0000FF"/>
          <w:sz w:val="24"/>
          <w:szCs w:val="24"/>
          <w:u w:val="single"/>
          <w:lang w:eastAsia="ru-RU"/>
        </w:rPr>
        <w:t>Borovitskaya.OA@mrsk-1.ru</w:t>
      </w:r>
      <w:r w:rsidR="00FD5303">
        <w:rPr>
          <w:color w:val="0000FF"/>
          <w:sz w:val="24"/>
          <w:szCs w:val="24"/>
          <w:u w:val="single"/>
          <w:lang w:eastAsia="ru-RU"/>
        </w:rPr>
        <w:t>.</w:t>
      </w:r>
      <w:r w:rsidR="00E310FB" w:rsidRPr="00E310FB">
        <w:rPr>
          <w:sz w:val="24"/>
          <w:szCs w:val="24"/>
        </w:rPr>
        <w:t xml:space="preserve"> </w:t>
      </w:r>
      <w:r w:rsidR="008551E6" w:rsidRPr="008551E6">
        <w:rPr>
          <w:iCs/>
          <w:sz w:val="24"/>
          <w:szCs w:val="24"/>
        </w:rPr>
        <w:t>Извещением</w:t>
      </w:r>
      <w:r w:rsidR="008551E6" w:rsidRPr="008551E6">
        <w:rPr>
          <w:sz w:val="24"/>
          <w:szCs w:val="24"/>
        </w:rPr>
        <w:t xml:space="preserve"> о проведении открытого </w:t>
      </w:r>
      <w:r w:rsidR="008551E6" w:rsidRPr="008551E6">
        <w:rPr>
          <w:iCs/>
          <w:sz w:val="24"/>
          <w:szCs w:val="24"/>
        </w:rPr>
        <w:t>запроса предложений</w:t>
      </w:r>
      <w:r w:rsidR="008551E6" w:rsidRPr="008551E6">
        <w:rPr>
          <w:sz w:val="24"/>
          <w:szCs w:val="24"/>
        </w:rPr>
        <w:t>, опубликованным</w:t>
      </w:r>
      <w:r w:rsidR="008551E6" w:rsidRPr="008551E6">
        <w:rPr>
          <w:b/>
          <w:sz w:val="24"/>
          <w:szCs w:val="24"/>
        </w:rPr>
        <w:t xml:space="preserve"> </w:t>
      </w:r>
      <w:r w:rsidRPr="008551E6">
        <w:rPr>
          <w:b/>
          <w:sz w:val="24"/>
          <w:szCs w:val="24"/>
        </w:rPr>
        <w:t>«</w:t>
      </w:r>
      <w:r w:rsidR="00B8460D">
        <w:rPr>
          <w:b/>
          <w:sz w:val="24"/>
          <w:szCs w:val="24"/>
        </w:rPr>
        <w:t>2</w:t>
      </w:r>
      <w:r w:rsidR="00175686">
        <w:rPr>
          <w:b/>
          <w:sz w:val="24"/>
          <w:szCs w:val="24"/>
        </w:rPr>
        <w:t>8</w:t>
      </w:r>
      <w:r w:rsidRPr="008551E6">
        <w:rPr>
          <w:b/>
          <w:sz w:val="24"/>
          <w:szCs w:val="24"/>
        </w:rPr>
        <w:t xml:space="preserve">» </w:t>
      </w:r>
      <w:r w:rsidR="00B8460D">
        <w:rPr>
          <w:b/>
          <w:sz w:val="24"/>
          <w:szCs w:val="24"/>
        </w:rPr>
        <w:t>июня</w:t>
      </w:r>
      <w:r w:rsidRPr="008551E6">
        <w:rPr>
          <w:b/>
          <w:sz w:val="24"/>
          <w:szCs w:val="24"/>
        </w:rPr>
        <w:t xml:space="preserve"> </w:t>
      </w:r>
      <w:r w:rsidR="0042517C" w:rsidRPr="008551E6">
        <w:rPr>
          <w:b/>
          <w:sz w:val="24"/>
          <w:szCs w:val="24"/>
        </w:rPr>
        <w:t>2018</w:t>
      </w:r>
      <w:r w:rsidRPr="008551E6">
        <w:rPr>
          <w:b/>
          <w:sz w:val="24"/>
          <w:szCs w:val="24"/>
        </w:rPr>
        <w:t xml:space="preserve"> г.</w:t>
      </w:r>
      <w:r w:rsidRPr="008551E6">
        <w:rPr>
          <w:sz w:val="24"/>
          <w:szCs w:val="24"/>
        </w:rPr>
        <w:t xml:space="preserve"> </w:t>
      </w:r>
      <w:bookmarkEnd w:id="10"/>
      <w:r w:rsidR="00877655" w:rsidRPr="00C646B1">
        <w:rPr>
          <w:sz w:val="24"/>
          <w:szCs w:val="24"/>
        </w:rPr>
        <w:t xml:space="preserve"> на официальном сайте (</w:t>
      </w:r>
      <w:hyperlink r:id="rId17" w:history="1">
        <w:r w:rsidR="00877655" w:rsidRPr="00C646B1">
          <w:rPr>
            <w:rStyle w:val="a7"/>
            <w:color w:val="auto"/>
            <w:sz w:val="24"/>
            <w:szCs w:val="24"/>
          </w:rPr>
          <w:t>www.zakupki.</w:t>
        </w:r>
        <w:r w:rsidR="00877655" w:rsidRPr="00C646B1">
          <w:rPr>
            <w:rStyle w:val="a7"/>
            <w:color w:val="auto"/>
            <w:sz w:val="24"/>
            <w:szCs w:val="24"/>
            <w:lang w:val="en-US"/>
          </w:rPr>
          <w:t>gov</w:t>
        </w:r>
        <w:r w:rsidR="00877655" w:rsidRPr="00C646B1">
          <w:rPr>
            <w:rStyle w:val="a7"/>
            <w:color w:val="auto"/>
            <w:sz w:val="24"/>
            <w:szCs w:val="24"/>
          </w:rPr>
          <w:t>.ru</w:t>
        </w:r>
      </w:hyperlink>
      <w:r w:rsidR="00877655" w:rsidRPr="00C646B1">
        <w:rPr>
          <w:sz w:val="24"/>
          <w:szCs w:val="24"/>
        </w:rPr>
        <w:t>),</w:t>
      </w:r>
      <w:r w:rsidR="00877655" w:rsidRPr="00C646B1">
        <w:rPr>
          <w:iCs/>
          <w:sz w:val="24"/>
          <w:szCs w:val="24"/>
        </w:rPr>
        <w:t xml:space="preserve"> </w:t>
      </w:r>
      <w:r w:rsidR="00877655" w:rsidRPr="00C646B1">
        <w:rPr>
          <w:sz w:val="24"/>
          <w:szCs w:val="24"/>
        </w:rPr>
        <w:t xml:space="preserve">на сайте </w:t>
      </w:r>
      <w:r w:rsidR="00877655" w:rsidRPr="00C646B1">
        <w:rPr>
          <w:iCs/>
          <w:sz w:val="24"/>
          <w:szCs w:val="24"/>
        </w:rPr>
        <w:t>ПАО «МРСК Центра»</w:t>
      </w:r>
      <w:r w:rsidR="00877655" w:rsidRPr="00C646B1">
        <w:rPr>
          <w:sz w:val="24"/>
          <w:szCs w:val="24"/>
        </w:rPr>
        <w:t xml:space="preserve"> (</w:t>
      </w:r>
      <w:hyperlink r:id="rId18" w:history="1">
        <w:r w:rsidR="00877655" w:rsidRPr="00C646B1">
          <w:rPr>
            <w:rStyle w:val="a7"/>
            <w:color w:val="auto"/>
            <w:sz w:val="24"/>
            <w:szCs w:val="24"/>
          </w:rPr>
          <w:t>www.mrsk-1.ru</w:t>
        </w:r>
      </w:hyperlink>
      <w:r w:rsidR="00877655" w:rsidRPr="00C646B1">
        <w:rPr>
          <w:sz w:val="24"/>
          <w:szCs w:val="24"/>
        </w:rPr>
        <w:t xml:space="preserve">), на сайте ЭТП, указанном в п. </w:t>
      </w:r>
      <w:r w:rsidR="00877655">
        <w:fldChar w:fldCharType="begin"/>
      </w:r>
      <w:r w:rsidR="00877655">
        <w:instrText xml:space="preserve"> REF _Ref440269836 \r \h  \* MERGEFORMAT </w:instrText>
      </w:r>
      <w:r w:rsidR="00877655">
        <w:fldChar w:fldCharType="separate"/>
      </w:r>
      <w:r w:rsidR="00877655" w:rsidRPr="00C646B1">
        <w:rPr>
          <w:sz w:val="24"/>
          <w:szCs w:val="24"/>
        </w:rPr>
        <w:t>1.1.2</w:t>
      </w:r>
      <w:r w:rsidR="00877655">
        <w:fldChar w:fldCharType="end"/>
      </w:r>
      <w:r w:rsidR="00877655" w:rsidRPr="00C646B1">
        <w:rPr>
          <w:sz w:val="24"/>
          <w:szCs w:val="24"/>
        </w:rPr>
        <w:t xml:space="preserve"> настоящей Документации, </w:t>
      </w:r>
      <w:r w:rsidR="00877655" w:rsidRPr="00C646B1">
        <w:rPr>
          <w:iCs/>
          <w:sz w:val="24"/>
          <w:szCs w:val="24"/>
        </w:rPr>
        <w:t xml:space="preserve"> приг</w:t>
      </w:r>
      <w:r w:rsidR="00877655" w:rsidRPr="00C646B1">
        <w:rPr>
          <w:sz w:val="24"/>
          <w:szCs w:val="24"/>
        </w:rPr>
        <w:t xml:space="preserve">ласило юридических лиц и физических лиц (в т. ч. индивидуальных предпринимателей) </w:t>
      </w:r>
      <w:r w:rsidR="0087765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77655" w:rsidRPr="00C646B1">
        <w:rPr>
          <w:sz w:val="24"/>
          <w:szCs w:val="24"/>
        </w:rPr>
        <w:t xml:space="preserve"> (далее – Участники) к участию в процедуре Открытого </w:t>
      </w:r>
      <w:r w:rsidR="00877655" w:rsidRPr="003755DA">
        <w:rPr>
          <w:sz w:val="24"/>
          <w:szCs w:val="24"/>
        </w:rPr>
        <w:t xml:space="preserve">запроса предложений (далее – запрос предложений) на право </w:t>
      </w:r>
      <w:r w:rsidR="00877655" w:rsidRPr="002C024F">
        <w:rPr>
          <w:sz w:val="24"/>
          <w:szCs w:val="24"/>
        </w:rPr>
        <w:t xml:space="preserve">заключения </w:t>
      </w:r>
      <w:r w:rsidR="00877DEA" w:rsidRPr="00877DEA">
        <w:rPr>
          <w:iCs/>
          <w:sz w:val="24"/>
          <w:szCs w:val="24"/>
          <w:lang w:eastAsia="ru-RU"/>
        </w:rPr>
        <w:t>Договора на поставку грузоподъемных приспособлений для нужд ПАО МРСК Центра (филиал Белгородэнерго)</w:t>
      </w:r>
      <w:r w:rsidR="00877655" w:rsidRPr="002C024F">
        <w:rPr>
          <w:sz w:val="24"/>
          <w:szCs w:val="24"/>
        </w:rPr>
        <w:t>, расположенного по адресу: РФ, 308000, г</w:t>
      </w:r>
      <w:r w:rsidR="00877655" w:rsidRPr="003755DA">
        <w:rPr>
          <w:sz w:val="24"/>
          <w:szCs w:val="24"/>
        </w:rPr>
        <w:t>. Белгород, ул. Преображенская, д. 42</w:t>
      </w:r>
      <w:r w:rsidRPr="00382A07">
        <w:rPr>
          <w:sz w:val="24"/>
          <w:szCs w:val="24"/>
        </w:rPr>
        <w:t>.</w:t>
      </w:r>
      <w:bookmarkEnd w:id="11"/>
      <w:bookmarkEnd w:id="12"/>
      <w:bookmarkEnd w:id="13"/>
    </w:p>
    <w:p w:rsidR="00717F60" w:rsidRPr="0087765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77655">
        <w:rPr>
          <w:sz w:val="24"/>
          <w:szCs w:val="24"/>
        </w:rPr>
        <w:t xml:space="preserve">Настоящий </w:t>
      </w:r>
      <w:r w:rsidR="004B5EB3" w:rsidRPr="00877655">
        <w:rPr>
          <w:sz w:val="24"/>
          <w:szCs w:val="24"/>
        </w:rPr>
        <w:t>З</w:t>
      </w:r>
      <w:r w:rsidRPr="00877655">
        <w:rPr>
          <w:sz w:val="24"/>
          <w:szCs w:val="24"/>
        </w:rPr>
        <w:t xml:space="preserve">апрос предложений проводится в соответствии с правилами и с использованием функционала </w:t>
      </w:r>
      <w:r w:rsidR="00702B2C" w:rsidRPr="00877655">
        <w:rPr>
          <w:sz w:val="24"/>
          <w:szCs w:val="24"/>
        </w:rPr>
        <w:t>электронной торговой площадк</w:t>
      </w:r>
      <w:r w:rsidR="00414AB1" w:rsidRPr="00877655">
        <w:rPr>
          <w:sz w:val="24"/>
          <w:szCs w:val="24"/>
        </w:rPr>
        <w:t>и</w:t>
      </w:r>
      <w:r w:rsidR="00702B2C" w:rsidRPr="00877655">
        <w:rPr>
          <w:sz w:val="24"/>
          <w:szCs w:val="24"/>
        </w:rPr>
        <w:t xml:space="preserve"> </w:t>
      </w:r>
      <w:r w:rsidR="000D70B6" w:rsidRPr="00877655">
        <w:rPr>
          <w:sz w:val="24"/>
          <w:szCs w:val="24"/>
        </w:rPr>
        <w:t>П</w:t>
      </w:r>
      <w:r w:rsidR="00702B2C" w:rsidRPr="00877655">
        <w:rPr>
          <w:sz w:val="24"/>
          <w:szCs w:val="24"/>
        </w:rPr>
        <w:t xml:space="preserve">АО «Россети» </w:t>
      </w:r>
      <w:hyperlink r:id="rId19" w:history="1">
        <w:r w:rsidR="00862664" w:rsidRPr="00877655">
          <w:rPr>
            <w:rStyle w:val="a7"/>
            <w:color w:val="auto"/>
            <w:sz w:val="24"/>
            <w:szCs w:val="24"/>
          </w:rPr>
          <w:t>etp.rosseti.ru</w:t>
        </w:r>
      </w:hyperlink>
      <w:r w:rsidR="00862664" w:rsidRPr="00877655">
        <w:rPr>
          <w:sz w:val="24"/>
          <w:szCs w:val="24"/>
        </w:rPr>
        <w:t xml:space="preserve"> </w:t>
      </w:r>
      <w:r w:rsidR="00702B2C" w:rsidRPr="00877655">
        <w:rPr>
          <w:sz w:val="24"/>
          <w:szCs w:val="24"/>
        </w:rPr>
        <w:t>(далее — ЭТП)</w:t>
      </w:r>
      <w:r w:rsidR="005B75A6" w:rsidRPr="00877655">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877DEA" w:rsidRPr="00877DEA">
        <w:rPr>
          <w:iCs/>
          <w:sz w:val="24"/>
          <w:szCs w:val="24"/>
          <w:lang w:eastAsia="ru-RU"/>
        </w:rPr>
        <w:t>Договора на поставку грузоподъемных приспособлений для нужд ПАО МРСК Центра (филиал Белгородэнерго)</w:t>
      </w:r>
      <w:r w:rsidR="00254B7B" w:rsidRPr="00254B7B">
        <w:rPr>
          <w:sz w:val="24"/>
          <w:szCs w:val="24"/>
        </w:rPr>
        <w:t>.</w:t>
      </w:r>
    </w:p>
    <w:p w:rsidR="008C4223" w:rsidRPr="00382A07" w:rsidRDefault="008C4223" w:rsidP="00E722B6">
      <w:pPr>
        <w:keepNext/>
        <w:autoSpaceDE w:val="0"/>
        <w:autoSpaceDN w:val="0"/>
        <w:spacing w:line="264" w:lineRule="auto"/>
        <w:ind w:firstLine="540"/>
        <w:rPr>
          <w:sz w:val="24"/>
          <w:szCs w:val="24"/>
        </w:rPr>
      </w:pPr>
      <w:r w:rsidRPr="00382A07">
        <w:rPr>
          <w:sz w:val="24"/>
          <w:szCs w:val="24"/>
        </w:rPr>
        <w:t xml:space="preserve">Количество лотов: </w:t>
      </w:r>
      <w:r w:rsidRPr="002C024F">
        <w:rPr>
          <w:sz w:val="24"/>
          <w:szCs w:val="24"/>
        </w:rPr>
        <w:t>1 (один)</w:t>
      </w:r>
      <w:r w:rsidRPr="00382A07">
        <w:rPr>
          <w:sz w:val="24"/>
          <w:szCs w:val="24"/>
        </w:rPr>
        <w:t>.</w:t>
      </w:r>
    </w:p>
    <w:bookmarkEnd w:id="18"/>
    <w:p w:rsidR="009D7F01" w:rsidRPr="00877655" w:rsidRDefault="009D7F01" w:rsidP="002C024F">
      <w:pPr>
        <w:keepNext/>
        <w:autoSpaceDE w:val="0"/>
        <w:autoSpaceDN w:val="0"/>
        <w:spacing w:line="264" w:lineRule="auto"/>
        <w:ind w:firstLine="540"/>
        <w:rPr>
          <w:i/>
          <w:sz w:val="24"/>
          <w:szCs w:val="24"/>
        </w:rPr>
      </w:pPr>
      <w:r w:rsidRPr="002C024F">
        <w:rPr>
          <w:sz w:val="24"/>
          <w:szCs w:val="24"/>
        </w:rPr>
        <w:t>Участник самостоятельно, в</w:t>
      </w:r>
      <w:r w:rsidRPr="00877655">
        <w:rPr>
          <w:i/>
          <w:sz w:val="24"/>
          <w:szCs w:val="24"/>
        </w:rPr>
        <w:t xml:space="preserve"> рамках своей </w:t>
      </w:r>
      <w:r w:rsidR="00702B2C" w:rsidRPr="00877655">
        <w:rPr>
          <w:i/>
          <w:sz w:val="24"/>
          <w:szCs w:val="24"/>
        </w:rPr>
        <w:t>Заявки</w:t>
      </w:r>
      <w:r w:rsidRPr="00877655">
        <w:rPr>
          <w:i/>
          <w:sz w:val="24"/>
          <w:szCs w:val="24"/>
        </w:rPr>
        <w:t xml:space="preserve"> формирует стоимость </w:t>
      </w:r>
      <w:r w:rsidR="00E56A22" w:rsidRPr="00877655">
        <w:rPr>
          <w:i/>
          <w:sz w:val="24"/>
          <w:szCs w:val="24"/>
        </w:rPr>
        <w:t>предлагаемой к поставке продукции</w:t>
      </w:r>
      <w:r w:rsidRPr="00877655">
        <w:rPr>
          <w:i/>
          <w:sz w:val="24"/>
          <w:szCs w:val="24"/>
        </w:rPr>
        <w:t>, закупаемо</w:t>
      </w:r>
      <w:r w:rsidR="00E56A22" w:rsidRPr="00877655">
        <w:rPr>
          <w:i/>
          <w:sz w:val="24"/>
          <w:szCs w:val="24"/>
        </w:rPr>
        <w:t>й</w:t>
      </w:r>
      <w:r w:rsidRPr="00877655">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877655" w:rsidRDefault="00B5344A" w:rsidP="00E722B6">
      <w:pPr>
        <w:pStyle w:val="a"/>
        <w:keepNext/>
        <w:numPr>
          <w:ilvl w:val="0"/>
          <w:numId w:val="0"/>
        </w:numPr>
        <w:spacing w:line="264" w:lineRule="auto"/>
        <w:ind w:left="360" w:hanging="360"/>
        <w:rPr>
          <w:sz w:val="24"/>
          <w:szCs w:val="24"/>
        </w:rPr>
      </w:pPr>
      <w:r w:rsidRPr="00877655">
        <w:rPr>
          <w:sz w:val="24"/>
          <w:szCs w:val="24"/>
        </w:rPr>
        <w:t>Частичное выполнение</w:t>
      </w:r>
      <w:r w:rsidR="002946EF" w:rsidRPr="00877655">
        <w:rPr>
          <w:sz w:val="24"/>
          <w:szCs w:val="24"/>
        </w:rPr>
        <w:t xml:space="preserve"> </w:t>
      </w:r>
      <w:r w:rsidR="004D17BD" w:rsidRPr="00877655">
        <w:rPr>
          <w:sz w:val="24"/>
          <w:szCs w:val="24"/>
        </w:rPr>
        <w:t xml:space="preserve">поставок, </w:t>
      </w:r>
      <w:r w:rsidR="00AD3EBC" w:rsidRPr="00877655">
        <w:rPr>
          <w:sz w:val="24"/>
          <w:szCs w:val="24"/>
        </w:rPr>
        <w:t>работ (услуг)</w:t>
      </w:r>
      <w:r w:rsidRPr="00877655">
        <w:rPr>
          <w:sz w:val="24"/>
          <w:szCs w:val="24"/>
        </w:rPr>
        <w:t xml:space="preserve"> не допускается.</w:t>
      </w:r>
    </w:p>
    <w:p w:rsidR="00717F60" w:rsidRPr="00382A07"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382A07">
        <w:rPr>
          <w:sz w:val="24"/>
          <w:szCs w:val="24"/>
        </w:rPr>
        <w:t>.</w:t>
      </w:r>
      <w:bookmarkEnd w:id="19"/>
    </w:p>
    <w:p w:rsidR="008D2928" w:rsidRPr="00877655" w:rsidRDefault="00877DEA"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0"/>
      <w:r w:rsidRPr="00254B7B">
        <w:rPr>
          <w:sz w:val="24"/>
          <w:szCs w:val="24"/>
        </w:rPr>
        <w:t xml:space="preserve"> - «Белгородэнерго», РФ, г. Белгород, 5-й Заводской переулок, 17</w:t>
      </w:r>
    </w:p>
    <w:p w:rsidR="00717F60" w:rsidRPr="002146E2" w:rsidRDefault="002146E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146E2">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2146E2">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46E2">
        <w:rPr>
          <w:iCs/>
          <w:sz w:val="24"/>
          <w:szCs w:val="24"/>
        </w:rPr>
        <w:t xml:space="preserve">Порядок проведения </w:t>
      </w:r>
      <w:r w:rsidR="00C05EF6" w:rsidRPr="002146E2">
        <w:rPr>
          <w:iCs/>
          <w:sz w:val="24"/>
          <w:szCs w:val="24"/>
        </w:rPr>
        <w:t>запроса предложений</w:t>
      </w:r>
      <w:r w:rsidR="00C05EF6" w:rsidRPr="00382A07">
        <w:rPr>
          <w:iCs/>
          <w:sz w:val="24"/>
          <w:szCs w:val="24"/>
        </w:rPr>
        <w:t xml:space="preserve">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6305A1">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6305A1">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6305A1">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w:t>
      </w:r>
    </w:p>
    <w:p w:rsidR="00EE0095" w:rsidRPr="0087765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877655">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6305A1" w:rsidRPr="006305A1">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98588845"/>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6305A1" w:rsidRPr="006305A1">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98588846"/>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6305A1" w:rsidRPr="006305A1">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98588847"/>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6305A1" w:rsidRPr="006305A1">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6305A1" w:rsidRPr="006305A1">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8" w:name="__RefHeading__401_1298132286"/>
      <w:bookmarkStart w:id="39" w:name="_Toc498588848"/>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6305A1" w:rsidRPr="006305A1">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8849"/>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bookmarkStart w:id="63"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6305A1" w:rsidRPr="006305A1">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bookmarkStart w:id="75"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6305A1" w:rsidRPr="006305A1">
        <w:rPr>
          <w:b w:val="0"/>
          <w:szCs w:val="24"/>
        </w:rPr>
        <w:t>3.3</w:t>
      </w:r>
      <w:r w:rsidR="00007625">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bookmarkStart w:id="87"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382A07" w:rsidRDefault="002D4BC6" w:rsidP="00E722B6">
      <w:pPr>
        <w:pStyle w:val="3"/>
        <w:numPr>
          <w:ilvl w:val="3"/>
          <w:numId w:val="1"/>
        </w:numPr>
        <w:ind w:left="709" w:firstLine="0"/>
        <w:jc w:val="both"/>
        <w:rPr>
          <w:b w:val="0"/>
          <w:szCs w:val="24"/>
        </w:rPr>
      </w:pPr>
      <w:bookmarkStart w:id="88" w:name="_Toc440357072"/>
      <w:bookmarkStart w:id="89" w:name="_Toc440359627"/>
      <w:bookmarkStart w:id="90" w:name="_Toc440632090"/>
      <w:bookmarkStart w:id="91" w:name="_Toc440875911"/>
      <w:bookmarkStart w:id="92" w:name="_Toc441130939"/>
      <w:bookmarkStart w:id="93" w:name="_Toc447269754"/>
      <w:bookmarkStart w:id="94" w:name="_Toc464120576"/>
      <w:bookmarkStart w:id="95" w:name="_Toc466970496"/>
      <w:bookmarkStart w:id="96" w:name="_Toc468462409"/>
      <w:bookmarkStart w:id="97" w:name="_Toc469481994"/>
      <w:bookmarkStart w:id="98" w:name="_Toc472411768"/>
      <w:bookmarkStart w:id="99"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6305A1" w:rsidRPr="006305A1">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6305A1" w:rsidRPr="006305A1">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6305A1" w:rsidRPr="006305A1">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0" w:name="_Toc440357073"/>
      <w:bookmarkStart w:id="101" w:name="_Toc440359628"/>
      <w:bookmarkStart w:id="102" w:name="_Toc440632091"/>
      <w:bookmarkStart w:id="103" w:name="_Toc440875912"/>
      <w:bookmarkStart w:id="104" w:name="_Toc441130940"/>
      <w:bookmarkStart w:id="105" w:name="_Toc447269755"/>
      <w:bookmarkStart w:id="106" w:name="_Toc464120577"/>
      <w:bookmarkStart w:id="107" w:name="_Toc466970497"/>
      <w:bookmarkStart w:id="108" w:name="_Toc468462410"/>
      <w:bookmarkStart w:id="109" w:name="_Toc469481995"/>
      <w:bookmarkStart w:id="110" w:name="_Toc472411769"/>
      <w:bookmarkStart w:id="111"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6305A1" w:rsidRPr="006305A1">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0"/>
      <w:bookmarkEnd w:id="101"/>
      <w:bookmarkEnd w:id="102"/>
      <w:bookmarkEnd w:id="103"/>
      <w:bookmarkEnd w:id="104"/>
      <w:bookmarkEnd w:id="105"/>
      <w:bookmarkEnd w:id="106"/>
      <w:bookmarkEnd w:id="107"/>
      <w:bookmarkEnd w:id="108"/>
      <w:bookmarkEnd w:id="109"/>
      <w:bookmarkEnd w:id="110"/>
      <w:bookmarkEnd w:id="111"/>
    </w:p>
    <w:p w:rsidR="002D4BC6" w:rsidRPr="00382A07" w:rsidRDefault="002D4BC6" w:rsidP="00E722B6">
      <w:pPr>
        <w:pStyle w:val="3"/>
        <w:ind w:left="0" w:firstLine="709"/>
        <w:jc w:val="both"/>
        <w:rPr>
          <w:b w:val="0"/>
          <w:szCs w:val="24"/>
        </w:rPr>
      </w:pPr>
      <w:bookmarkStart w:id="112" w:name="_Toc440357074"/>
      <w:bookmarkStart w:id="113" w:name="_Toc440359629"/>
      <w:bookmarkStart w:id="114" w:name="_Toc440632092"/>
      <w:bookmarkStart w:id="115" w:name="_Toc440875913"/>
      <w:bookmarkStart w:id="116" w:name="_Toc441130941"/>
      <w:bookmarkStart w:id="117" w:name="_Toc447269756"/>
      <w:bookmarkStart w:id="118" w:name="_Toc464120578"/>
      <w:bookmarkStart w:id="119" w:name="_Toc466970498"/>
      <w:bookmarkStart w:id="120" w:name="_Toc468462411"/>
      <w:bookmarkStart w:id="121" w:name="_Toc469481996"/>
      <w:bookmarkStart w:id="122" w:name="_Toc472411770"/>
      <w:bookmarkStart w:id="123"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6305A1" w:rsidRPr="006305A1">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6305A1">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2"/>
      <w:bookmarkEnd w:id="113"/>
      <w:bookmarkEnd w:id="114"/>
      <w:bookmarkEnd w:id="115"/>
      <w:bookmarkEnd w:id="116"/>
      <w:bookmarkEnd w:id="117"/>
      <w:bookmarkEnd w:id="118"/>
      <w:bookmarkEnd w:id="119"/>
      <w:bookmarkEnd w:id="120"/>
      <w:bookmarkEnd w:id="121"/>
      <w:bookmarkEnd w:id="122"/>
      <w:bookmarkEnd w:id="123"/>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98588856"/>
      <w:bookmarkEnd w:id="51"/>
      <w:bookmarkEnd w:id="124"/>
      <w:r w:rsidRPr="00382A07">
        <w:rPr>
          <w:szCs w:val="24"/>
        </w:rPr>
        <w:t xml:space="preserve">Проект </w:t>
      </w:r>
      <w:r w:rsidR="00123C70" w:rsidRPr="00382A07">
        <w:rPr>
          <w:szCs w:val="24"/>
        </w:rPr>
        <w:t>Договор</w:t>
      </w:r>
      <w:r w:rsidRPr="00382A07">
        <w:rPr>
          <w:szCs w:val="24"/>
        </w:rPr>
        <w:t>а</w:t>
      </w:r>
      <w:bookmarkEnd w:id="125"/>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6"/>
      <w:bookmarkEnd w:id="127"/>
      <w:bookmarkEnd w:id="128"/>
      <w:bookmarkEnd w:id="129"/>
    </w:p>
    <w:p w:rsidR="00953802" w:rsidRPr="00382A07" w:rsidRDefault="00216641" w:rsidP="00953802">
      <w:pPr>
        <w:pStyle w:val="2"/>
        <w:tabs>
          <w:tab w:val="clear" w:pos="1700"/>
          <w:tab w:val="left" w:pos="567"/>
        </w:tabs>
        <w:spacing w:line="264" w:lineRule="auto"/>
      </w:pPr>
      <w:bookmarkStart w:id="130" w:name="_Toc498588857"/>
      <w:r w:rsidRPr="00382A07">
        <w:t>Проект договора</w:t>
      </w:r>
      <w:bookmarkEnd w:id="130"/>
    </w:p>
    <w:p w:rsidR="00953802" w:rsidRPr="00382A07"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57077"/>
      <w:bookmarkStart w:id="137" w:name="_Toc440359632"/>
      <w:bookmarkStart w:id="138" w:name="_Toc440632095"/>
      <w:bookmarkStart w:id="139" w:name="_Toc440875916"/>
      <w:bookmarkStart w:id="140" w:name="_Toc441130944"/>
      <w:bookmarkStart w:id="141" w:name="_Toc447269759"/>
      <w:bookmarkStart w:id="142" w:name="_Toc464120581"/>
      <w:bookmarkStart w:id="143" w:name="_Toc466970501"/>
      <w:bookmarkStart w:id="144" w:name="_Toc468462414"/>
      <w:bookmarkStart w:id="145" w:name="_Toc469481999"/>
      <w:bookmarkStart w:id="146" w:name="_Toc472411773"/>
      <w:bookmarkStart w:id="147"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57078"/>
      <w:bookmarkStart w:id="154" w:name="_Toc440359633"/>
      <w:bookmarkStart w:id="155" w:name="_Toc440632096"/>
      <w:bookmarkStart w:id="156" w:name="_Toc440875917"/>
      <w:bookmarkStart w:id="157" w:name="_Toc441130945"/>
      <w:bookmarkStart w:id="158" w:name="_Toc447269760"/>
      <w:bookmarkStart w:id="159" w:name="_Toc464120582"/>
      <w:bookmarkStart w:id="160" w:name="_Toc466970502"/>
      <w:bookmarkStart w:id="161" w:name="_Toc468462415"/>
      <w:bookmarkStart w:id="162" w:name="_Toc469482000"/>
      <w:bookmarkStart w:id="163" w:name="_Toc472411774"/>
      <w:bookmarkStart w:id="164"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6305A1" w:rsidRPr="006305A1">
        <w:rPr>
          <w:b w:val="0"/>
        </w:rPr>
        <w:t>5.5</w:t>
      </w:r>
      <w:r w:rsidR="00007625">
        <w:fldChar w:fldCharType="end"/>
      </w:r>
      <w:r w:rsidRPr="00382A07">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382A07"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57079"/>
      <w:bookmarkStart w:id="171" w:name="_Toc440359634"/>
      <w:bookmarkStart w:id="172" w:name="_Toc440632097"/>
      <w:bookmarkStart w:id="173" w:name="_Toc440875918"/>
      <w:bookmarkStart w:id="174" w:name="_Toc441130946"/>
      <w:bookmarkStart w:id="175" w:name="_Toc447269761"/>
      <w:bookmarkStart w:id="176" w:name="_Toc464120583"/>
      <w:bookmarkStart w:id="177" w:name="_Toc466970503"/>
      <w:bookmarkStart w:id="178" w:name="_Toc468462416"/>
      <w:bookmarkStart w:id="179" w:name="_Toc469482001"/>
      <w:bookmarkStart w:id="180" w:name="_Toc472411775"/>
      <w:bookmarkStart w:id="181" w:name="_Toc498588860"/>
      <w:r w:rsidRPr="00382A07">
        <w:rPr>
          <w:b w:val="0"/>
        </w:rPr>
        <w:t>Настоящий проект Договора не является окончательным, редакция Договора 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382A07" w:rsidRDefault="00953802" w:rsidP="00953802">
      <w:pPr>
        <w:pStyle w:val="2"/>
        <w:tabs>
          <w:tab w:val="clear" w:pos="1700"/>
          <w:tab w:val="left" w:pos="567"/>
        </w:tabs>
        <w:spacing w:line="264" w:lineRule="auto"/>
      </w:pPr>
      <w:bookmarkStart w:id="182" w:name="_Toc468462417"/>
      <w:bookmarkStart w:id="183" w:name="_Toc498588861"/>
      <w:r w:rsidRPr="00382A07">
        <w:rPr>
          <w:bCs w:val="0"/>
        </w:rPr>
        <w:t>Антикоррупционная оговорка, включаемая в проект договора</w:t>
      </w:r>
      <w:bookmarkEnd w:id="182"/>
      <w:bookmarkEnd w:id="183"/>
    </w:p>
    <w:p w:rsidR="00953802" w:rsidRPr="00382A07"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57081"/>
      <w:bookmarkStart w:id="189" w:name="_Toc440359636"/>
      <w:bookmarkStart w:id="190" w:name="_Toc440632099"/>
      <w:bookmarkStart w:id="191" w:name="_Toc440875920"/>
      <w:bookmarkStart w:id="192" w:name="_Toc441130948"/>
      <w:bookmarkStart w:id="193" w:name="_Toc447269763"/>
      <w:bookmarkStart w:id="194" w:name="_Toc464120585"/>
      <w:bookmarkStart w:id="195" w:name="_Toc466970505"/>
      <w:bookmarkStart w:id="196" w:name="_Toc468462418"/>
      <w:bookmarkStart w:id="197" w:name="_Toc469482003"/>
      <w:bookmarkStart w:id="198" w:name="_Toc472411777"/>
      <w:bookmarkStart w:id="199"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6305A1" w:rsidRPr="006305A1">
        <w:rPr>
          <w:b w:val="0"/>
        </w:rPr>
        <w:t>2.2.3</w:t>
      </w:r>
      <w:r w:rsidR="00007625">
        <w:fldChar w:fldCharType="end"/>
      </w:r>
      <w:r w:rsidRPr="00382A07">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82A07"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57082"/>
      <w:bookmarkStart w:id="205" w:name="_Toc440359637"/>
      <w:bookmarkStart w:id="206" w:name="_Toc440632100"/>
      <w:bookmarkStart w:id="207" w:name="_Toc440875921"/>
      <w:bookmarkStart w:id="208" w:name="_Toc441130949"/>
      <w:bookmarkStart w:id="209" w:name="_Toc447269764"/>
      <w:bookmarkStart w:id="210" w:name="_Toc464120586"/>
      <w:bookmarkStart w:id="211" w:name="_Toc466970506"/>
      <w:bookmarkStart w:id="212" w:name="_Toc468462419"/>
      <w:bookmarkStart w:id="213" w:name="_Toc469482004"/>
      <w:bookmarkStart w:id="214" w:name="_Toc472411778"/>
      <w:bookmarkStart w:id="215"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82A07"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57083"/>
      <w:bookmarkStart w:id="222" w:name="_Toc440359638"/>
      <w:bookmarkStart w:id="223" w:name="_Toc440632101"/>
      <w:bookmarkStart w:id="224" w:name="_Toc440875922"/>
      <w:bookmarkStart w:id="225" w:name="_Toc441130950"/>
      <w:bookmarkStart w:id="226" w:name="_Toc447269765"/>
      <w:bookmarkStart w:id="227" w:name="_Toc464120587"/>
      <w:bookmarkStart w:id="228" w:name="_Toc466970507"/>
      <w:bookmarkStart w:id="229" w:name="_Toc468462420"/>
      <w:bookmarkStart w:id="230" w:name="_Toc469482005"/>
      <w:bookmarkStart w:id="231" w:name="_Toc472411779"/>
      <w:bookmarkStart w:id="232" w:name="_Toc498588864"/>
      <w:r w:rsidRPr="00382A07">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642D28" w:rsidRPr="00F31976" w:rsidRDefault="00642D28" w:rsidP="00642D28">
      <w:pPr>
        <w:pStyle w:val="2"/>
        <w:tabs>
          <w:tab w:val="clear" w:pos="1700"/>
          <w:tab w:val="left" w:pos="567"/>
        </w:tabs>
        <w:spacing w:line="264" w:lineRule="auto"/>
        <w:rPr>
          <w:bCs w:val="0"/>
        </w:rPr>
      </w:pPr>
      <w:bookmarkStart w:id="237" w:name="_Toc469470557"/>
      <w:bookmarkStart w:id="238" w:name="_Toc498588865"/>
      <w:r w:rsidRPr="00F31976">
        <w:rPr>
          <w:bCs w:val="0"/>
        </w:rPr>
        <w:t>Дополнительные условия, включаемые в проект договора</w:t>
      </w:r>
      <w:bookmarkEnd w:id="237"/>
      <w:bookmarkEnd w:id="238"/>
    </w:p>
    <w:p w:rsidR="00642D28" w:rsidRPr="00F31976" w:rsidRDefault="00642D28" w:rsidP="00642D28">
      <w:pPr>
        <w:pStyle w:val="3"/>
        <w:ind w:left="0" w:firstLine="709"/>
        <w:jc w:val="both"/>
        <w:rPr>
          <w:b w:val="0"/>
        </w:rPr>
      </w:pPr>
      <w:bookmarkStart w:id="239" w:name="_Toc469470558"/>
      <w:bookmarkStart w:id="240" w:name="_Toc469482007"/>
      <w:bookmarkStart w:id="241" w:name="_Toc472411781"/>
      <w:bookmarkStart w:id="242"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6305A1">
        <w:rPr>
          <w:b w:val="0"/>
        </w:rPr>
        <w:t>2.3.3</w:t>
      </w:r>
      <w:r w:rsidR="00D161E0">
        <w:rPr>
          <w:b w:val="0"/>
        </w:rPr>
        <w:fldChar w:fldCharType="end"/>
      </w:r>
      <w:r w:rsidRPr="00F31976">
        <w:rPr>
          <w:b w:val="0"/>
        </w:rPr>
        <w:t>).</w:t>
      </w:r>
      <w:bookmarkEnd w:id="239"/>
      <w:bookmarkEnd w:id="240"/>
      <w:bookmarkEnd w:id="241"/>
      <w:bookmarkEnd w:id="242"/>
    </w:p>
    <w:p w:rsidR="00642D28" w:rsidRPr="00F31976" w:rsidRDefault="00642D28" w:rsidP="00642D28">
      <w:pPr>
        <w:pStyle w:val="3"/>
        <w:ind w:left="0" w:firstLine="709"/>
        <w:jc w:val="both"/>
        <w:rPr>
          <w:b w:val="0"/>
          <w:szCs w:val="24"/>
        </w:rPr>
      </w:pPr>
      <w:bookmarkStart w:id="243" w:name="_Toc469470559"/>
      <w:bookmarkStart w:id="244" w:name="_Toc469482008"/>
      <w:bookmarkStart w:id="245" w:name="_Toc472411782"/>
      <w:bookmarkStart w:id="246"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3"/>
      <w:bookmarkEnd w:id="244"/>
      <w:bookmarkEnd w:id="245"/>
      <w:bookmarkEnd w:id="246"/>
    </w:p>
    <w:p w:rsidR="00642D28" w:rsidRPr="00F31976" w:rsidRDefault="00642D28" w:rsidP="00642D28">
      <w:pPr>
        <w:pStyle w:val="3"/>
        <w:ind w:left="0" w:firstLine="709"/>
        <w:jc w:val="both"/>
        <w:rPr>
          <w:b w:val="0"/>
          <w:szCs w:val="24"/>
        </w:rPr>
      </w:pPr>
      <w:bookmarkStart w:id="247" w:name="_Ref469470272"/>
      <w:bookmarkStart w:id="248" w:name="_Toc469470560"/>
      <w:bookmarkStart w:id="249" w:name="_Toc469482009"/>
      <w:bookmarkStart w:id="250" w:name="_Toc472411783"/>
      <w:bookmarkStart w:id="251" w:name="_Toc498588868"/>
      <w:r w:rsidRPr="00F31976">
        <w:rPr>
          <w:b w:val="0"/>
        </w:rPr>
        <w:t>Дополнительные</w:t>
      </w:r>
      <w:r w:rsidRPr="00F31976">
        <w:rPr>
          <w:b w:val="0"/>
          <w:szCs w:val="24"/>
        </w:rPr>
        <w:t xml:space="preserve"> условия:</w:t>
      </w:r>
      <w:bookmarkEnd w:id="247"/>
      <w:bookmarkEnd w:id="248"/>
      <w:bookmarkEnd w:id="249"/>
      <w:bookmarkEnd w:id="250"/>
      <w:bookmarkEnd w:id="251"/>
    </w:p>
    <w:p w:rsidR="00642D28" w:rsidRPr="00F31976" w:rsidRDefault="00642D28" w:rsidP="00642D28">
      <w:pPr>
        <w:pStyle w:val="3"/>
        <w:numPr>
          <w:ilvl w:val="0"/>
          <w:numId w:val="0"/>
        </w:numPr>
        <w:ind w:firstLine="709"/>
        <w:jc w:val="both"/>
        <w:rPr>
          <w:b w:val="0"/>
          <w:szCs w:val="24"/>
        </w:rPr>
      </w:pPr>
      <w:bookmarkStart w:id="252" w:name="_Toc469470561"/>
      <w:bookmarkStart w:id="253" w:name="_Toc469482010"/>
      <w:bookmarkStart w:id="254" w:name="_Toc472411784"/>
      <w:bookmarkStart w:id="255"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2"/>
      <w:bookmarkEnd w:id="253"/>
      <w:bookmarkEnd w:id="254"/>
      <w:bookmarkEnd w:id="255"/>
    </w:p>
    <w:p w:rsidR="00642D28" w:rsidRPr="00F31976" w:rsidRDefault="00642D28" w:rsidP="00642D28">
      <w:pPr>
        <w:pStyle w:val="3"/>
        <w:numPr>
          <w:ilvl w:val="0"/>
          <w:numId w:val="0"/>
        </w:numPr>
        <w:ind w:firstLine="709"/>
        <w:jc w:val="both"/>
        <w:rPr>
          <w:b w:val="0"/>
          <w:szCs w:val="24"/>
        </w:rPr>
      </w:pPr>
      <w:bookmarkStart w:id="256" w:name="_Toc469470562"/>
      <w:bookmarkStart w:id="257" w:name="_Toc469482011"/>
      <w:bookmarkStart w:id="258" w:name="_Toc472411785"/>
      <w:bookmarkStart w:id="259"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6"/>
      <w:bookmarkEnd w:id="257"/>
      <w:bookmarkEnd w:id="258"/>
      <w:bookmarkEnd w:id="259"/>
    </w:p>
    <w:p w:rsidR="00642D28" w:rsidRPr="00F31976" w:rsidRDefault="00642D28" w:rsidP="00642D28">
      <w:pPr>
        <w:pStyle w:val="3"/>
        <w:numPr>
          <w:ilvl w:val="0"/>
          <w:numId w:val="0"/>
        </w:numPr>
        <w:ind w:firstLine="709"/>
        <w:jc w:val="both"/>
        <w:rPr>
          <w:b w:val="0"/>
          <w:szCs w:val="24"/>
        </w:rPr>
      </w:pPr>
      <w:bookmarkStart w:id="260" w:name="_Toc469470563"/>
      <w:bookmarkStart w:id="261" w:name="_Toc469482012"/>
      <w:bookmarkStart w:id="262" w:name="_Toc472411786"/>
      <w:bookmarkStart w:id="263"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0"/>
      <w:bookmarkEnd w:id="261"/>
      <w:bookmarkEnd w:id="262"/>
      <w:bookmarkEnd w:id="263"/>
    </w:p>
    <w:p w:rsidR="00642D28" w:rsidRPr="007E5B28" w:rsidRDefault="00642D28" w:rsidP="00642D28">
      <w:pPr>
        <w:pStyle w:val="3"/>
        <w:numPr>
          <w:ilvl w:val="0"/>
          <w:numId w:val="0"/>
        </w:numPr>
        <w:ind w:firstLine="709"/>
        <w:jc w:val="both"/>
        <w:rPr>
          <w:b w:val="0"/>
          <w:szCs w:val="24"/>
        </w:rPr>
      </w:pPr>
      <w:bookmarkStart w:id="264" w:name="_Toc469470564"/>
      <w:bookmarkStart w:id="265" w:name="_Toc469482013"/>
      <w:bookmarkStart w:id="266" w:name="_Toc472411787"/>
      <w:bookmarkStart w:id="267"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4"/>
      <w:bookmarkEnd w:id="265"/>
      <w:bookmarkEnd w:id="266"/>
      <w:bookmarkEnd w:id="267"/>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8" w:name="_Ref303711222"/>
      <w:bookmarkStart w:id="269" w:name="_Ref311232052"/>
      <w:bookmarkStart w:id="270"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8"/>
      <w:r w:rsidR="00D51A0B" w:rsidRPr="00382A07">
        <w:rPr>
          <w:szCs w:val="24"/>
        </w:rPr>
        <w:t>Заявок</w:t>
      </w:r>
      <w:bookmarkEnd w:id="269"/>
      <w:bookmarkEnd w:id="270"/>
    </w:p>
    <w:p w:rsidR="00717F60" w:rsidRPr="00382A07" w:rsidRDefault="00717F60" w:rsidP="00E71A48">
      <w:pPr>
        <w:pStyle w:val="2"/>
        <w:tabs>
          <w:tab w:val="clear" w:pos="1700"/>
          <w:tab w:val="left" w:pos="567"/>
        </w:tabs>
        <w:spacing w:line="264" w:lineRule="auto"/>
      </w:pPr>
      <w:bookmarkStart w:id="271" w:name="_Toc498588874"/>
      <w:r w:rsidRPr="00382A07">
        <w:t xml:space="preserve">Общий порядок проведения </w:t>
      </w:r>
      <w:r w:rsidR="00440928" w:rsidRPr="00382A07">
        <w:t>З</w:t>
      </w:r>
      <w:r w:rsidRPr="00382A07">
        <w:t>апроса предложений</w:t>
      </w:r>
      <w:bookmarkEnd w:id="271"/>
    </w:p>
    <w:p w:rsidR="00717F60" w:rsidRPr="00382A07" w:rsidRDefault="00717F60" w:rsidP="00953802">
      <w:pPr>
        <w:pStyle w:val="3"/>
        <w:rPr>
          <w:bCs w:val="0"/>
          <w:szCs w:val="24"/>
        </w:rPr>
      </w:pPr>
      <w:bookmarkStart w:id="272" w:name="_Toc439323688"/>
      <w:bookmarkStart w:id="273" w:name="_Toc440357086"/>
      <w:bookmarkStart w:id="274" w:name="_Toc440359641"/>
      <w:bookmarkStart w:id="275" w:name="_Toc440632104"/>
      <w:bookmarkStart w:id="276" w:name="_Toc440875925"/>
      <w:bookmarkStart w:id="277" w:name="_Toc441130953"/>
      <w:bookmarkStart w:id="278" w:name="_Toc447269768"/>
      <w:bookmarkStart w:id="279" w:name="_Toc464120590"/>
      <w:bookmarkStart w:id="280" w:name="_Toc466970510"/>
      <w:bookmarkStart w:id="281" w:name="_Toc468462423"/>
      <w:bookmarkStart w:id="282" w:name="_Toc469482016"/>
      <w:bookmarkStart w:id="283" w:name="_Toc472411790"/>
      <w:bookmarkStart w:id="284" w:name="_Toc498588875"/>
      <w:r w:rsidRPr="00382A07">
        <w:rPr>
          <w:szCs w:val="24"/>
        </w:rPr>
        <w:t>Запрос</w:t>
      </w:r>
      <w:r w:rsidRPr="00382A07">
        <w:rPr>
          <w:bCs w:val="0"/>
          <w:szCs w:val="24"/>
        </w:rPr>
        <w:t xml:space="preserve"> предложений проводится в следующем порядке:</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6305A1" w:rsidRPr="006305A1">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6305A1" w:rsidRPr="006305A1">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5" w:name="__RefNumPara__828_922829174"/>
      <w:bookmarkEnd w:id="28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6305A1" w:rsidRPr="006305A1">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6305A1" w:rsidRPr="006305A1">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32_922829174"/>
      <w:bookmarkEnd w:id="28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6305A1">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4_922829174"/>
      <w:bookmarkEnd w:id="28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6305A1" w:rsidRPr="006305A1">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6_922829174"/>
      <w:bookmarkEnd w:id="28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6305A1">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6305A1">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6305A1" w:rsidRPr="006305A1">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89" w:name="_Toc439323689"/>
      <w:bookmarkStart w:id="290" w:name="_Toc440357087"/>
      <w:bookmarkStart w:id="291" w:name="_Toc440359642"/>
      <w:bookmarkStart w:id="292" w:name="_Toc440632105"/>
      <w:bookmarkStart w:id="293" w:name="_Toc440875926"/>
      <w:bookmarkStart w:id="294" w:name="_Toc441130954"/>
      <w:bookmarkStart w:id="295" w:name="_Toc447269769"/>
      <w:bookmarkStart w:id="296" w:name="_Toc464120591"/>
      <w:bookmarkStart w:id="297" w:name="_Toc466970511"/>
      <w:bookmarkStart w:id="298" w:name="_Toc468462424"/>
      <w:bookmarkStart w:id="299" w:name="_Toc469482017"/>
      <w:bookmarkStart w:id="300" w:name="_Toc472411791"/>
      <w:bookmarkStart w:id="301"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89"/>
      <w:bookmarkEnd w:id="290"/>
      <w:bookmarkEnd w:id="291"/>
      <w:bookmarkEnd w:id="292"/>
      <w:bookmarkEnd w:id="293"/>
      <w:bookmarkEnd w:id="294"/>
      <w:bookmarkEnd w:id="295"/>
      <w:bookmarkEnd w:id="296"/>
      <w:bookmarkEnd w:id="297"/>
      <w:bookmarkEnd w:id="298"/>
      <w:bookmarkEnd w:id="299"/>
      <w:bookmarkEnd w:id="300"/>
      <w:bookmarkEnd w:id="30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2" w:name="_Ref303250835"/>
      <w:bookmarkStart w:id="303" w:name="_Ref305973033"/>
      <w:bookmarkStart w:id="304" w:name="_Toc498588877"/>
      <w:bookmarkStart w:id="30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2"/>
      <w:r w:rsidRPr="00382A07">
        <w:t xml:space="preserve"> по запросу предложений</w:t>
      </w:r>
      <w:bookmarkEnd w:id="303"/>
      <w:bookmarkEnd w:id="30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6305A1" w:rsidRPr="006305A1">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6" w:name="__RefNumPara__444_922829174"/>
      <w:bookmarkStart w:id="307" w:name="_Ref191386216"/>
      <w:bookmarkStart w:id="308" w:name="_Ref305973147"/>
      <w:bookmarkStart w:id="309" w:name="_Toc498588878"/>
      <w:bookmarkEnd w:id="305"/>
      <w:bookmarkEnd w:id="306"/>
      <w:r w:rsidRPr="00382A07">
        <w:t xml:space="preserve">Подготовка </w:t>
      </w:r>
      <w:bookmarkEnd w:id="307"/>
      <w:r w:rsidRPr="00382A07">
        <w:t>Заявок</w:t>
      </w:r>
      <w:bookmarkEnd w:id="308"/>
      <w:bookmarkEnd w:id="309"/>
    </w:p>
    <w:p w:rsidR="00717F60" w:rsidRPr="00382A07" w:rsidRDefault="00717F60" w:rsidP="00E71A48">
      <w:pPr>
        <w:pStyle w:val="3"/>
        <w:spacing w:line="264" w:lineRule="auto"/>
        <w:rPr>
          <w:szCs w:val="24"/>
        </w:rPr>
      </w:pPr>
      <w:bookmarkStart w:id="310" w:name="_Ref306114638"/>
      <w:bookmarkStart w:id="311" w:name="_Toc440357090"/>
      <w:bookmarkStart w:id="312" w:name="_Toc440359645"/>
      <w:bookmarkStart w:id="313" w:name="_Toc440632108"/>
      <w:bookmarkStart w:id="314" w:name="_Toc440875929"/>
      <w:bookmarkStart w:id="315" w:name="_Toc441130957"/>
      <w:bookmarkStart w:id="316" w:name="_Toc447269772"/>
      <w:bookmarkStart w:id="317" w:name="_Toc464120594"/>
      <w:bookmarkStart w:id="318" w:name="_Toc466970514"/>
      <w:bookmarkStart w:id="319" w:name="_Toc468462427"/>
      <w:bookmarkStart w:id="320" w:name="_Toc469482020"/>
      <w:bookmarkStart w:id="321" w:name="_Toc472411794"/>
      <w:bookmarkStart w:id="322" w:name="_Toc498588879"/>
      <w:r w:rsidRPr="00382A07">
        <w:rPr>
          <w:szCs w:val="24"/>
        </w:rPr>
        <w:t xml:space="preserve">Общие требования к </w:t>
      </w:r>
      <w:r w:rsidR="004B5EB3" w:rsidRPr="00382A07">
        <w:rPr>
          <w:szCs w:val="24"/>
        </w:rPr>
        <w:t>Заявк</w:t>
      </w:r>
      <w:r w:rsidRPr="00382A07">
        <w:rPr>
          <w:szCs w:val="24"/>
        </w:rPr>
        <w:t>е</w:t>
      </w:r>
      <w:bookmarkEnd w:id="310"/>
      <w:bookmarkEnd w:id="311"/>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6305A1" w:rsidRPr="006305A1">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6305A1" w:rsidRPr="006305A1">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6305A1" w:rsidRPr="006305A1">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6305A1" w:rsidRPr="006305A1">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6305A1" w:rsidRPr="006305A1">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6305A1" w:rsidRPr="006305A1">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6305A1" w:rsidRPr="006305A1">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6305A1" w:rsidRPr="006305A1">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5" w:name="_Ref55279015"/>
      <w:bookmarkStart w:id="32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6"/>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29" w:name="_Ref115076752"/>
      <w:bookmarkStart w:id="330" w:name="_Ref191386109"/>
      <w:bookmarkStart w:id="331" w:name="_Ref191386419"/>
      <w:bookmarkStart w:id="332" w:name="_Toc440357091"/>
      <w:bookmarkStart w:id="333" w:name="_Toc440359646"/>
      <w:bookmarkStart w:id="334" w:name="_Toc440632109"/>
      <w:bookmarkStart w:id="335" w:name="_Toc440875930"/>
      <w:bookmarkStart w:id="336" w:name="_Toc441130958"/>
      <w:bookmarkStart w:id="337" w:name="_Toc447269773"/>
      <w:bookmarkStart w:id="338" w:name="_Toc464120595"/>
      <w:bookmarkStart w:id="339" w:name="_Toc466970515"/>
      <w:bookmarkStart w:id="340" w:name="_Toc468462428"/>
      <w:bookmarkStart w:id="341" w:name="_Toc469482021"/>
      <w:bookmarkStart w:id="342" w:name="_Toc472411795"/>
      <w:bookmarkStart w:id="343"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29"/>
      <w:bookmarkEnd w:id="330"/>
      <w:bookmarkEnd w:id="331"/>
      <w:r w:rsidRPr="00382A07">
        <w:rPr>
          <w:szCs w:val="24"/>
        </w:rPr>
        <w:t>ЭТП</w:t>
      </w:r>
      <w:bookmarkEnd w:id="332"/>
      <w:bookmarkEnd w:id="333"/>
      <w:bookmarkEnd w:id="334"/>
      <w:bookmarkEnd w:id="335"/>
      <w:bookmarkEnd w:id="336"/>
      <w:bookmarkEnd w:id="337"/>
      <w:bookmarkEnd w:id="338"/>
      <w:bookmarkEnd w:id="339"/>
      <w:bookmarkEnd w:id="340"/>
      <w:bookmarkEnd w:id="341"/>
      <w:bookmarkEnd w:id="342"/>
      <w:bookmarkEnd w:id="343"/>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4" w:name="_Ref115076807"/>
      <w:bookmarkStart w:id="345" w:name="_Toc440357092"/>
      <w:bookmarkStart w:id="346" w:name="_Toc440359647"/>
      <w:bookmarkStart w:id="347" w:name="_Toc440632110"/>
      <w:bookmarkStart w:id="348" w:name="_Toc440875931"/>
      <w:bookmarkStart w:id="349" w:name="_Toc441130959"/>
      <w:bookmarkStart w:id="350" w:name="_Toc447269774"/>
      <w:bookmarkStart w:id="351" w:name="_Toc464120596"/>
      <w:bookmarkStart w:id="352" w:name="_Toc466970516"/>
      <w:bookmarkStart w:id="353" w:name="_Toc468462429"/>
      <w:bookmarkStart w:id="354" w:name="_Toc469482022"/>
      <w:bookmarkStart w:id="355" w:name="_Toc472411796"/>
      <w:bookmarkStart w:id="356"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7"/>
    </w:p>
    <w:p w:rsidR="00717F60" w:rsidRPr="00382A07" w:rsidRDefault="00717F60" w:rsidP="00E71A48">
      <w:pPr>
        <w:pStyle w:val="3"/>
        <w:spacing w:line="264" w:lineRule="auto"/>
        <w:rPr>
          <w:szCs w:val="24"/>
        </w:rPr>
      </w:pPr>
      <w:bookmarkStart w:id="358" w:name="_Ref306008743"/>
      <w:bookmarkStart w:id="359" w:name="_Toc440357093"/>
      <w:bookmarkStart w:id="360" w:name="_Toc440359648"/>
      <w:bookmarkStart w:id="361" w:name="_Toc440632111"/>
      <w:bookmarkStart w:id="362" w:name="_Toc440875932"/>
      <w:bookmarkStart w:id="363" w:name="_Toc441130960"/>
      <w:bookmarkStart w:id="364" w:name="_Toc447269775"/>
      <w:bookmarkStart w:id="365" w:name="_Toc464120597"/>
      <w:bookmarkStart w:id="366" w:name="_Toc466970517"/>
      <w:bookmarkStart w:id="367" w:name="_Toc468462430"/>
      <w:bookmarkStart w:id="368" w:name="_Toc469482023"/>
      <w:bookmarkStart w:id="369" w:name="_Toc472411797"/>
      <w:bookmarkStart w:id="370"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2" w:name="_Toc440357094"/>
      <w:bookmarkStart w:id="373" w:name="_Toc440359649"/>
      <w:bookmarkStart w:id="374" w:name="_Toc440632112"/>
      <w:bookmarkStart w:id="375" w:name="_Toc440875933"/>
      <w:bookmarkStart w:id="376" w:name="_Toc441130961"/>
      <w:bookmarkStart w:id="377" w:name="_Toc447269776"/>
      <w:bookmarkStart w:id="378" w:name="_Toc464120598"/>
      <w:bookmarkStart w:id="379" w:name="_Toc466970518"/>
      <w:bookmarkStart w:id="380" w:name="_Toc468462431"/>
      <w:bookmarkStart w:id="381" w:name="_Toc469482024"/>
      <w:bookmarkStart w:id="382" w:name="_Toc472411798"/>
      <w:bookmarkStart w:id="383" w:name="_Toc498588883"/>
      <w:r w:rsidRPr="00382A07">
        <w:rPr>
          <w:szCs w:val="24"/>
        </w:rPr>
        <w:t xml:space="preserve">Требования к языку </w:t>
      </w:r>
      <w:r w:rsidR="004B5EB3" w:rsidRPr="00382A07">
        <w:rPr>
          <w:szCs w:val="24"/>
        </w:rPr>
        <w:t>Заявк</w:t>
      </w:r>
      <w:r w:rsidRPr="00382A07">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4" w:name="_Toc440357095"/>
      <w:bookmarkStart w:id="385" w:name="_Toc440359650"/>
      <w:bookmarkStart w:id="386" w:name="_Toc440632113"/>
      <w:bookmarkStart w:id="387" w:name="_Toc440875934"/>
      <w:bookmarkStart w:id="388" w:name="_Toc441130962"/>
      <w:bookmarkStart w:id="389" w:name="_Toc447269777"/>
      <w:bookmarkStart w:id="390" w:name="_Toc464120599"/>
      <w:bookmarkStart w:id="391" w:name="_Toc466970519"/>
      <w:bookmarkStart w:id="392" w:name="_Toc468462432"/>
      <w:bookmarkStart w:id="393" w:name="_Toc469482025"/>
      <w:bookmarkStart w:id="394" w:name="_Toc472411799"/>
      <w:bookmarkStart w:id="395" w:name="_Toc498588884"/>
      <w:r w:rsidRPr="00382A07">
        <w:rPr>
          <w:szCs w:val="24"/>
        </w:rPr>
        <w:t xml:space="preserve">Требования к валюте </w:t>
      </w:r>
      <w:r w:rsidR="004B5EB3" w:rsidRPr="00382A07">
        <w:rPr>
          <w:szCs w:val="24"/>
        </w:rPr>
        <w:t>Заявк</w:t>
      </w:r>
      <w:r w:rsidRPr="00382A07">
        <w:rPr>
          <w:szCs w:val="24"/>
        </w:rPr>
        <w:t>и</w:t>
      </w:r>
      <w:bookmarkEnd w:id="384"/>
      <w:bookmarkEnd w:id="385"/>
      <w:bookmarkEnd w:id="386"/>
      <w:bookmarkEnd w:id="387"/>
      <w:bookmarkEnd w:id="388"/>
      <w:bookmarkEnd w:id="389"/>
      <w:bookmarkEnd w:id="390"/>
      <w:bookmarkEnd w:id="391"/>
      <w:bookmarkEnd w:id="392"/>
      <w:bookmarkEnd w:id="393"/>
      <w:bookmarkEnd w:id="394"/>
      <w:bookmarkEnd w:id="39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2C024F" w:rsidRDefault="00717F60" w:rsidP="00E71A48">
      <w:pPr>
        <w:pStyle w:val="3"/>
        <w:spacing w:line="264" w:lineRule="auto"/>
        <w:rPr>
          <w:szCs w:val="24"/>
        </w:rPr>
      </w:pPr>
      <w:bookmarkStart w:id="396" w:name="_Toc440357096"/>
      <w:bookmarkStart w:id="397" w:name="_Toc440359651"/>
      <w:bookmarkStart w:id="398" w:name="_Toc440632114"/>
      <w:bookmarkStart w:id="399" w:name="_Toc440875935"/>
      <w:bookmarkStart w:id="400" w:name="_Toc441130963"/>
      <w:bookmarkStart w:id="401" w:name="_Toc447269778"/>
      <w:bookmarkStart w:id="402" w:name="_Toc464120600"/>
      <w:bookmarkStart w:id="403" w:name="_Toc466970520"/>
      <w:bookmarkStart w:id="404" w:name="_Ref468456963"/>
      <w:bookmarkStart w:id="405" w:name="_Toc468462433"/>
      <w:bookmarkStart w:id="406" w:name="_Toc469482026"/>
      <w:bookmarkStart w:id="407" w:name="_Toc472411800"/>
      <w:bookmarkStart w:id="408" w:name="_Toc498588885"/>
      <w:r w:rsidRPr="002C024F">
        <w:rPr>
          <w:szCs w:val="24"/>
        </w:rPr>
        <w:t xml:space="preserve">Начальная (максимальная) цена </w:t>
      </w:r>
      <w:r w:rsidR="00123C70" w:rsidRPr="002C024F">
        <w:rPr>
          <w:szCs w:val="24"/>
        </w:rPr>
        <w:t>Договор</w:t>
      </w:r>
      <w:r w:rsidRPr="002C024F">
        <w:rPr>
          <w:szCs w:val="24"/>
        </w:rPr>
        <w:t>а (цена лота)</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216641" w:rsidRPr="002C02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09" w:name="_Ref472411304"/>
      <w:r w:rsidRPr="002C024F">
        <w:rPr>
          <w:bCs w:val="0"/>
          <w:sz w:val="24"/>
          <w:szCs w:val="24"/>
        </w:rPr>
        <w:t xml:space="preserve">Начальная (максимальная) цена </w:t>
      </w:r>
      <w:r w:rsidR="00123C70" w:rsidRPr="002C024F">
        <w:rPr>
          <w:bCs w:val="0"/>
          <w:sz w:val="24"/>
          <w:szCs w:val="24"/>
        </w:rPr>
        <w:t>Договор</w:t>
      </w:r>
      <w:r w:rsidRPr="002C024F">
        <w:rPr>
          <w:bCs w:val="0"/>
          <w:sz w:val="24"/>
          <w:szCs w:val="24"/>
        </w:rPr>
        <w:t>а</w:t>
      </w:r>
      <w:r w:rsidR="00216641" w:rsidRPr="002C024F">
        <w:rPr>
          <w:bCs w:val="0"/>
          <w:sz w:val="24"/>
          <w:szCs w:val="24"/>
        </w:rPr>
        <w:t>:</w:t>
      </w:r>
      <w:bookmarkEnd w:id="409"/>
    </w:p>
    <w:p w:rsidR="00877655" w:rsidRPr="006750BA" w:rsidRDefault="00216641" w:rsidP="00877655">
      <w:pPr>
        <w:widowControl w:val="0"/>
        <w:shd w:val="clear" w:color="auto" w:fill="FFFFFF"/>
        <w:tabs>
          <w:tab w:val="left" w:pos="1701"/>
        </w:tabs>
        <w:autoSpaceDE w:val="0"/>
        <w:spacing w:before="120" w:after="100" w:line="264" w:lineRule="auto"/>
        <w:ind w:right="17" w:firstLine="0"/>
        <w:rPr>
          <w:bCs w:val="0"/>
          <w:sz w:val="24"/>
          <w:szCs w:val="24"/>
        </w:rPr>
      </w:pPr>
      <w:r w:rsidRPr="002C024F">
        <w:rPr>
          <w:b/>
          <w:bCs w:val="0"/>
          <w:sz w:val="24"/>
          <w:szCs w:val="24"/>
          <w:u w:val="single"/>
        </w:rPr>
        <w:t>По Лоту №1:</w:t>
      </w:r>
      <w:r w:rsidR="00717F60" w:rsidRPr="002C024F">
        <w:rPr>
          <w:bCs w:val="0"/>
          <w:sz w:val="24"/>
          <w:szCs w:val="24"/>
        </w:rPr>
        <w:t xml:space="preserve"> </w:t>
      </w:r>
      <w:r w:rsidR="00877DEA" w:rsidRPr="007F08A8">
        <w:rPr>
          <w:b/>
        </w:rPr>
        <w:t xml:space="preserve">804 642,00 </w:t>
      </w:r>
      <w:r w:rsidR="00877DEA" w:rsidRPr="00E05B8E">
        <w:rPr>
          <w:lang w:eastAsia="ru-RU"/>
        </w:rPr>
        <w:t>(</w:t>
      </w:r>
      <w:r w:rsidR="00877DEA" w:rsidRPr="007F08A8">
        <w:rPr>
          <w:lang w:eastAsia="ru-RU"/>
        </w:rPr>
        <w:t>восемьсот четыре тысячи шестьсот сорок два</w:t>
      </w:r>
      <w:r w:rsidR="00877DEA">
        <w:rPr>
          <w:lang w:eastAsia="ru-RU"/>
        </w:rPr>
        <w:t>)</w:t>
      </w:r>
      <w:r w:rsidR="00877DEA" w:rsidRPr="007F08A8">
        <w:rPr>
          <w:lang w:eastAsia="ru-RU"/>
        </w:rPr>
        <w:t xml:space="preserve"> рубля </w:t>
      </w:r>
      <w:r w:rsidR="00877DEA" w:rsidRPr="00332863">
        <w:rPr>
          <w:lang w:eastAsia="ru-RU"/>
        </w:rPr>
        <w:t xml:space="preserve"> </w:t>
      </w:r>
      <w:r w:rsidR="00877DEA" w:rsidRPr="003846B3">
        <w:rPr>
          <w:lang w:eastAsia="ru-RU"/>
        </w:rPr>
        <w:t xml:space="preserve"> </w:t>
      </w:r>
      <w:r w:rsidR="00877DEA" w:rsidRPr="00E05B8E">
        <w:rPr>
          <w:lang w:eastAsia="ru-RU"/>
        </w:rPr>
        <w:t xml:space="preserve">  00 копеек РФ, без учета НДС; НДС составляет </w:t>
      </w:r>
      <w:r w:rsidR="00877DEA">
        <w:rPr>
          <w:lang w:eastAsia="ru-RU"/>
        </w:rPr>
        <w:t xml:space="preserve">   </w:t>
      </w:r>
      <w:r w:rsidR="00877DEA" w:rsidRPr="007F08A8">
        <w:rPr>
          <w:b/>
        </w:rPr>
        <w:t xml:space="preserve">144 835,56 </w:t>
      </w:r>
      <w:r w:rsidR="00877DEA" w:rsidRPr="00E05B8E">
        <w:rPr>
          <w:lang w:eastAsia="ru-RU"/>
        </w:rPr>
        <w:t>(</w:t>
      </w:r>
      <w:r w:rsidR="00877DEA" w:rsidRPr="007F08A8">
        <w:rPr>
          <w:lang w:eastAsia="ru-RU"/>
        </w:rPr>
        <w:t>сто сорок четыре тысячи восемьсот тридцать пять</w:t>
      </w:r>
      <w:r w:rsidR="00877DEA">
        <w:rPr>
          <w:lang w:eastAsia="ru-RU"/>
        </w:rPr>
        <w:t>)</w:t>
      </w:r>
      <w:r w:rsidR="00877DEA" w:rsidRPr="007F08A8">
        <w:rPr>
          <w:lang w:eastAsia="ru-RU"/>
        </w:rPr>
        <w:t xml:space="preserve"> рублей </w:t>
      </w:r>
      <w:r w:rsidR="00877DEA" w:rsidRPr="00610987">
        <w:rPr>
          <w:lang w:eastAsia="ru-RU"/>
        </w:rPr>
        <w:t xml:space="preserve"> </w:t>
      </w:r>
      <w:r w:rsidR="00877DEA" w:rsidRPr="003846B3">
        <w:rPr>
          <w:lang w:eastAsia="ru-RU"/>
        </w:rPr>
        <w:t xml:space="preserve"> </w:t>
      </w:r>
      <w:r w:rsidR="00877DEA" w:rsidRPr="00D75614">
        <w:rPr>
          <w:lang w:eastAsia="ru-RU"/>
        </w:rPr>
        <w:t xml:space="preserve"> </w:t>
      </w:r>
      <w:r w:rsidR="00877DEA">
        <w:rPr>
          <w:lang w:eastAsia="ru-RU"/>
        </w:rPr>
        <w:t>56</w:t>
      </w:r>
      <w:r w:rsidR="00877DEA" w:rsidRPr="00E05B8E">
        <w:rPr>
          <w:lang w:eastAsia="ru-RU"/>
        </w:rPr>
        <w:t xml:space="preserve">  коп. РФ;</w:t>
      </w:r>
      <w:r w:rsidR="00877DEA">
        <w:rPr>
          <w:lang w:eastAsia="ru-RU"/>
        </w:rPr>
        <w:t xml:space="preserve">   </w:t>
      </w:r>
      <w:r w:rsidR="00877DEA" w:rsidRPr="007F08A8">
        <w:rPr>
          <w:b/>
        </w:rPr>
        <w:t xml:space="preserve">949 477,56 </w:t>
      </w:r>
      <w:r w:rsidR="00877DEA" w:rsidRPr="00E05B8E">
        <w:rPr>
          <w:lang w:eastAsia="ru-RU"/>
        </w:rPr>
        <w:t>(</w:t>
      </w:r>
      <w:r w:rsidR="00877DEA" w:rsidRPr="007F08A8">
        <w:rPr>
          <w:lang w:eastAsia="ru-RU"/>
        </w:rPr>
        <w:t>девятьсот сорок девять тысяч четыреста семьдесят семь</w:t>
      </w:r>
      <w:r w:rsidR="00877DEA">
        <w:rPr>
          <w:lang w:eastAsia="ru-RU"/>
        </w:rPr>
        <w:t>)</w:t>
      </w:r>
      <w:r w:rsidR="00877DEA" w:rsidRPr="007F08A8">
        <w:rPr>
          <w:lang w:eastAsia="ru-RU"/>
        </w:rPr>
        <w:t xml:space="preserve"> рублей </w:t>
      </w:r>
      <w:r w:rsidR="00877DEA" w:rsidRPr="00610987">
        <w:rPr>
          <w:lang w:eastAsia="ru-RU"/>
        </w:rPr>
        <w:t xml:space="preserve"> </w:t>
      </w:r>
      <w:r w:rsidR="00877DEA">
        <w:rPr>
          <w:lang w:eastAsia="ru-RU"/>
        </w:rPr>
        <w:t>56</w:t>
      </w:r>
      <w:r w:rsidR="00877DEA" w:rsidRPr="00E05B8E">
        <w:rPr>
          <w:lang w:eastAsia="ru-RU"/>
        </w:rPr>
        <w:t xml:space="preserve">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0" w:name="_Ref191386407"/>
      <w:bookmarkStart w:id="411" w:name="_Ref191386526"/>
      <w:bookmarkStart w:id="412" w:name="_Toc440357097"/>
      <w:bookmarkStart w:id="413" w:name="_Toc440359652"/>
      <w:bookmarkStart w:id="414" w:name="_Toc440632115"/>
      <w:bookmarkStart w:id="415" w:name="_Toc440875936"/>
      <w:bookmarkStart w:id="416" w:name="_Toc441130964"/>
      <w:bookmarkStart w:id="417" w:name="_Toc447269779"/>
      <w:bookmarkStart w:id="418" w:name="_Toc464120601"/>
      <w:bookmarkStart w:id="419" w:name="_Toc466970521"/>
      <w:bookmarkStart w:id="420" w:name="_Toc468462434"/>
      <w:bookmarkStart w:id="421" w:name="_Toc469482027"/>
      <w:bookmarkStart w:id="422" w:name="_Toc472411801"/>
      <w:bookmarkStart w:id="423" w:name="_Toc498588886"/>
      <w:bookmarkStart w:id="424"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5" w:name="_Ref93090116"/>
      <w:bookmarkStart w:id="426" w:name="_Ref191386482"/>
      <w:bookmarkStart w:id="427" w:name="_Ref440291364"/>
      <w:bookmarkEnd w:id="424"/>
      <w:r w:rsidRPr="002146E2">
        <w:rPr>
          <w:bCs w:val="0"/>
          <w:sz w:val="24"/>
          <w:szCs w:val="24"/>
        </w:rPr>
        <w:t xml:space="preserve">Требования к </w:t>
      </w:r>
      <w:r w:rsidR="009C744E" w:rsidRPr="002146E2">
        <w:rPr>
          <w:bCs w:val="0"/>
          <w:sz w:val="24"/>
          <w:szCs w:val="24"/>
        </w:rPr>
        <w:t>Участник</w:t>
      </w:r>
      <w:r w:rsidRPr="002146E2">
        <w:rPr>
          <w:bCs w:val="0"/>
          <w:sz w:val="24"/>
          <w:szCs w:val="24"/>
        </w:rPr>
        <w:t>ам</w:t>
      </w:r>
      <w:bookmarkEnd w:id="425"/>
      <w:r w:rsidRPr="002146E2">
        <w:rPr>
          <w:bCs w:val="0"/>
          <w:sz w:val="24"/>
          <w:szCs w:val="24"/>
        </w:rPr>
        <w:t>:</w:t>
      </w:r>
      <w:bookmarkStart w:id="428" w:name="_Ref306004833"/>
      <w:bookmarkEnd w:id="426"/>
      <w:r w:rsidR="000F4365" w:rsidRPr="002146E2">
        <w:rPr>
          <w:bCs w:val="0"/>
          <w:sz w:val="24"/>
          <w:szCs w:val="24"/>
        </w:rPr>
        <w:t xml:space="preserve"> у</w:t>
      </w:r>
      <w:r w:rsidRPr="002146E2">
        <w:rPr>
          <w:bCs w:val="0"/>
          <w:sz w:val="24"/>
          <w:szCs w:val="24"/>
        </w:rPr>
        <w:t xml:space="preserve">частвовать в процедуре </w:t>
      </w:r>
      <w:r w:rsidR="009C744E" w:rsidRPr="002146E2">
        <w:rPr>
          <w:bCs w:val="0"/>
          <w:sz w:val="24"/>
          <w:szCs w:val="24"/>
        </w:rPr>
        <w:t>З</w:t>
      </w:r>
      <w:r w:rsidRPr="002146E2">
        <w:rPr>
          <w:bCs w:val="0"/>
          <w:sz w:val="24"/>
          <w:szCs w:val="24"/>
        </w:rPr>
        <w:t xml:space="preserve">апроса предложений может любое юридическое, физическое лицо </w:t>
      </w:r>
      <w:r w:rsidR="00E71628" w:rsidRPr="002146E2">
        <w:rPr>
          <w:bCs w:val="0"/>
          <w:sz w:val="24"/>
          <w:szCs w:val="24"/>
        </w:rPr>
        <w:t>(в т.</w:t>
      </w:r>
      <w:r w:rsidR="003129D4" w:rsidRPr="002146E2">
        <w:rPr>
          <w:bCs w:val="0"/>
          <w:sz w:val="24"/>
          <w:szCs w:val="24"/>
        </w:rPr>
        <w:t xml:space="preserve"> </w:t>
      </w:r>
      <w:r w:rsidR="00E71628" w:rsidRPr="002146E2">
        <w:rPr>
          <w:bCs w:val="0"/>
          <w:sz w:val="24"/>
          <w:szCs w:val="24"/>
        </w:rPr>
        <w:t xml:space="preserve">ч. </w:t>
      </w:r>
      <w:r w:rsidRPr="002146E2">
        <w:rPr>
          <w:bCs w:val="0"/>
          <w:sz w:val="24"/>
          <w:szCs w:val="24"/>
        </w:rPr>
        <w:t>индивидуальный предприниматель</w:t>
      </w:r>
      <w:r w:rsidR="00E71628" w:rsidRPr="002146E2">
        <w:rPr>
          <w:bCs w:val="0"/>
          <w:sz w:val="24"/>
          <w:szCs w:val="24"/>
        </w:rPr>
        <w:t>)</w:t>
      </w:r>
      <w:r w:rsidR="002146E2" w:rsidRPr="002146E2">
        <w:rPr>
          <w:bCs w:val="0"/>
          <w:sz w:val="24"/>
          <w:szCs w:val="24"/>
        </w:rPr>
        <w:t xml:space="preserve">, </w:t>
      </w:r>
      <w:r w:rsidR="002146E2" w:rsidRPr="002146E2">
        <w:rPr>
          <w:sz w:val="24"/>
          <w:szCs w:val="24"/>
        </w:rPr>
        <w:t>являющееся субъектом малого и среднего предпринимательства</w:t>
      </w:r>
      <w:r w:rsidR="002146E2" w:rsidRPr="002146E2">
        <w:rPr>
          <w:bCs w:val="0"/>
          <w:sz w:val="24"/>
          <w:szCs w:val="24"/>
        </w:rPr>
        <w:t>.</w:t>
      </w:r>
      <w:r w:rsidRPr="002146E2">
        <w:rPr>
          <w:bCs w:val="0"/>
          <w:sz w:val="24"/>
          <w:szCs w:val="24"/>
        </w:rPr>
        <w:t xml:space="preserve">. </w:t>
      </w:r>
      <w:r w:rsidR="003F330D" w:rsidRPr="002146E2">
        <w:rPr>
          <w:bCs w:val="0"/>
          <w:sz w:val="24"/>
          <w:szCs w:val="24"/>
        </w:rPr>
        <w:t>Привлечение со</w:t>
      </w:r>
      <w:r w:rsidR="00036006" w:rsidRPr="002146E2">
        <w:rPr>
          <w:bCs w:val="0"/>
          <w:sz w:val="24"/>
          <w:szCs w:val="24"/>
        </w:rPr>
        <w:t>поставщиков в соответствии с пунктом</w:t>
      </w:r>
      <w:r w:rsidR="00036006" w:rsidRPr="004A1A68">
        <w:rPr>
          <w:bCs w:val="0"/>
          <w:sz w:val="24"/>
          <w:szCs w:val="24"/>
        </w:rPr>
        <w:t xml:space="preserve"> </w:t>
      </w:r>
      <w:r w:rsidR="00007625">
        <w:fldChar w:fldCharType="begin"/>
      </w:r>
      <w:r w:rsidR="00007625">
        <w:instrText xml:space="preserve"> REF _Ref440271628 \r \h  \* MERGEFORMAT </w:instrText>
      </w:r>
      <w:r w:rsidR="00007625">
        <w:fldChar w:fldCharType="separate"/>
      </w:r>
      <w:r w:rsidR="006305A1" w:rsidRPr="006305A1">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6305A1" w:rsidRPr="006305A1">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7"/>
      <w:bookmarkEnd w:id="428"/>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2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0" w:name="_Ref306032455"/>
      <w:r w:rsidRPr="00382A07">
        <w:rPr>
          <w:bCs w:val="0"/>
          <w:sz w:val="24"/>
          <w:szCs w:val="24"/>
        </w:rPr>
        <w:t xml:space="preserve">должен </w:t>
      </w:r>
      <w:bookmarkStart w:id="43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0"/>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2"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2"/>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2146E2" w:rsidRPr="002146E2" w:rsidRDefault="002146E2" w:rsidP="00CF39D0">
      <w:pPr>
        <w:numPr>
          <w:ilvl w:val="0"/>
          <w:numId w:val="21"/>
        </w:numPr>
        <w:suppressAutoHyphens w:val="0"/>
        <w:spacing w:line="264" w:lineRule="auto"/>
        <w:rPr>
          <w:sz w:val="24"/>
          <w:szCs w:val="24"/>
          <w:lang w:eastAsia="ru-RU"/>
        </w:rPr>
      </w:pPr>
      <w:r w:rsidRPr="002146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33"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6305A1" w:rsidRPr="006305A1">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6305A1" w:rsidRPr="006305A1">
        <w:rPr>
          <w:sz w:val="24"/>
          <w:szCs w:val="24"/>
        </w:rPr>
        <w:t>3.3.8.2</w:t>
      </w:r>
      <w:r w:rsidR="00007625">
        <w:fldChar w:fldCharType="end"/>
      </w:r>
      <w:r w:rsidR="00717F60" w:rsidRPr="00382A07">
        <w:rPr>
          <w:bCs w:val="0"/>
          <w:sz w:val="24"/>
          <w:szCs w:val="24"/>
        </w:rPr>
        <w:t>:</w:t>
      </w:r>
      <w:bookmarkEnd w:id="433"/>
      <w:bookmarkEnd w:id="434"/>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5"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5"/>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6305A1" w:rsidRPr="006305A1">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6"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00A600E3" w:rsidRPr="00382A07">
        <w:rPr>
          <w:sz w:val="24"/>
          <w:szCs w:val="24"/>
        </w:rPr>
        <w:t>)</w:t>
      </w:r>
      <w:r w:rsidRPr="00382A07">
        <w:rPr>
          <w:sz w:val="24"/>
          <w:szCs w:val="24"/>
        </w:rPr>
        <w:t>;</w:t>
      </w:r>
      <w:bookmarkEnd w:id="436"/>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6305A1" w:rsidRPr="006305A1">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6305A1" w:rsidRPr="006305A1">
        <w:rPr>
          <w:sz w:val="24"/>
          <w:szCs w:val="24"/>
        </w:rPr>
        <w:t>5.11</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6305A1" w:rsidRPr="006305A1">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7"/>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8"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8"/>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6305A1" w:rsidRPr="006305A1">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6305A1" w:rsidRPr="006305A1">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39"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39"/>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6305A1" w:rsidRPr="006305A1">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0"/>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1"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1"/>
    </w:p>
    <w:p w:rsidR="00717F60" w:rsidRPr="00382A07" w:rsidRDefault="00717F60" w:rsidP="00E71A48">
      <w:pPr>
        <w:pStyle w:val="3"/>
        <w:spacing w:line="264" w:lineRule="auto"/>
        <w:rPr>
          <w:szCs w:val="24"/>
        </w:rPr>
      </w:pPr>
      <w:bookmarkStart w:id="442" w:name="_Ref191386451"/>
      <w:bookmarkStart w:id="443" w:name="_Ref440271628"/>
      <w:bookmarkStart w:id="444" w:name="_Toc440357098"/>
      <w:bookmarkStart w:id="445" w:name="_Toc440359653"/>
      <w:bookmarkStart w:id="446" w:name="_Toc440632116"/>
      <w:bookmarkStart w:id="447" w:name="_Toc440875937"/>
      <w:bookmarkStart w:id="448" w:name="_Toc441130965"/>
      <w:bookmarkStart w:id="449" w:name="_Toc447269780"/>
      <w:bookmarkStart w:id="450" w:name="_Toc464120602"/>
      <w:bookmarkStart w:id="451" w:name="_Toc466970522"/>
      <w:bookmarkStart w:id="452" w:name="_Toc468462435"/>
      <w:bookmarkStart w:id="453" w:name="_Toc469482028"/>
      <w:bookmarkStart w:id="454" w:name="_Toc472411802"/>
      <w:bookmarkStart w:id="455" w:name="_Toc498588887"/>
      <w:r w:rsidRPr="00382A07">
        <w:rPr>
          <w:szCs w:val="24"/>
        </w:rPr>
        <w:t xml:space="preserve">Привлечение </w:t>
      </w:r>
      <w:bookmarkEnd w:id="442"/>
      <w:r w:rsidR="005B074F" w:rsidRPr="00382A07">
        <w:rPr>
          <w:szCs w:val="24"/>
        </w:rPr>
        <w:t>сопоставщиков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6" w:name="_Ref191386461"/>
      <w:bookmarkStart w:id="457" w:name="_Toc440357099"/>
      <w:bookmarkStart w:id="458" w:name="_Toc440359654"/>
      <w:bookmarkStart w:id="459" w:name="_Toc440632117"/>
      <w:bookmarkStart w:id="460" w:name="_Toc440875938"/>
      <w:bookmarkStart w:id="461" w:name="_Toc441130966"/>
      <w:bookmarkStart w:id="462" w:name="_Toc447269781"/>
      <w:bookmarkStart w:id="463" w:name="_Toc464120603"/>
      <w:bookmarkStart w:id="464" w:name="_Toc466970523"/>
      <w:bookmarkStart w:id="465" w:name="_Toc468462436"/>
      <w:bookmarkStart w:id="466" w:name="_Toc469482029"/>
      <w:bookmarkStart w:id="467" w:name="_Toc472411803"/>
      <w:bookmarkStart w:id="468"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6305A1" w:rsidRPr="006305A1">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6305A1">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6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6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6305A1" w:rsidRPr="006305A1">
        <w:rPr>
          <w:bCs w:val="0"/>
          <w:sz w:val="24"/>
          <w:szCs w:val="24"/>
          <w:lang w:val="en-US"/>
        </w:rPr>
        <w:t>a</w:t>
      </w:r>
      <w:r w:rsidR="006305A1" w:rsidRPr="0000762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6305A1" w:rsidRPr="006305A1">
        <w:rPr>
          <w:bCs w:val="0"/>
          <w:sz w:val="24"/>
          <w:szCs w:val="24"/>
          <w:lang w:val="en-US"/>
        </w:rPr>
        <w:t>g</w:t>
      </w:r>
      <w:r w:rsidR="006305A1" w:rsidRPr="0000762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6305A1" w:rsidRPr="006305A1">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6305A1" w:rsidRPr="006305A1">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6305A1" w:rsidRPr="006305A1">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6305A1" w:rsidRPr="006305A1">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6305A1" w:rsidRPr="006305A1">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3" w:name="_Ref306114966"/>
      <w:bookmarkStart w:id="474" w:name="_Toc440357100"/>
      <w:bookmarkStart w:id="475" w:name="_Toc440359655"/>
      <w:bookmarkStart w:id="476" w:name="_Toc440632118"/>
      <w:bookmarkStart w:id="477" w:name="_Toc440875939"/>
      <w:bookmarkStart w:id="478" w:name="_Toc441130967"/>
      <w:bookmarkStart w:id="479" w:name="_Toc447269782"/>
      <w:bookmarkStart w:id="480" w:name="_Toc464120604"/>
      <w:bookmarkStart w:id="481" w:name="_Toc466970524"/>
      <w:bookmarkStart w:id="482" w:name="_Toc468462437"/>
      <w:bookmarkStart w:id="483" w:name="_Toc469482030"/>
      <w:bookmarkStart w:id="484" w:name="_Toc472411804"/>
      <w:bookmarkStart w:id="485" w:name="_Toc498588889"/>
      <w:r w:rsidRPr="00382A07">
        <w:rPr>
          <w:szCs w:val="24"/>
        </w:rPr>
        <w:t>Разъяснение Документации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6305A1" w:rsidRPr="006305A1">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6305A1" w:rsidRPr="006305A1">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6" w:name="_Toc440357101"/>
      <w:bookmarkStart w:id="487" w:name="_Toc440359656"/>
      <w:bookmarkStart w:id="488" w:name="_Toc440632119"/>
      <w:bookmarkStart w:id="489" w:name="_Toc440875940"/>
      <w:bookmarkStart w:id="490" w:name="_Ref440969765"/>
      <w:bookmarkStart w:id="491" w:name="_Toc441130968"/>
      <w:bookmarkStart w:id="492" w:name="_Toc447269783"/>
      <w:bookmarkStart w:id="493" w:name="_Toc464120605"/>
      <w:bookmarkStart w:id="494" w:name="_Toc466970525"/>
      <w:bookmarkStart w:id="495" w:name="_Toc468462438"/>
      <w:bookmarkStart w:id="496" w:name="_Toc469482031"/>
      <w:bookmarkStart w:id="497" w:name="_Toc472411805"/>
      <w:bookmarkStart w:id="498" w:name="_Toc498588890"/>
      <w:r w:rsidRPr="00382A07">
        <w:rPr>
          <w:szCs w:val="24"/>
        </w:rPr>
        <w:t>Внесение изменений в Документацию по запросу предложений.</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99" w:name="_Ref440289401"/>
      <w:bookmarkStart w:id="500" w:name="_Toc440357102"/>
      <w:bookmarkStart w:id="501" w:name="_Toc440359657"/>
      <w:bookmarkStart w:id="502" w:name="_Toc440632120"/>
      <w:bookmarkStart w:id="503" w:name="_Toc440875941"/>
      <w:bookmarkStart w:id="504" w:name="_Toc441130969"/>
      <w:bookmarkStart w:id="505" w:name="_Toc447269784"/>
      <w:bookmarkStart w:id="506" w:name="_Toc464120606"/>
      <w:bookmarkStart w:id="507" w:name="_Toc466970526"/>
      <w:bookmarkStart w:id="508" w:name="_Toc468462439"/>
      <w:bookmarkStart w:id="509" w:name="_Toc469482032"/>
      <w:bookmarkStart w:id="510" w:name="_Toc472411806"/>
      <w:bookmarkStart w:id="511" w:name="_Toc498588891"/>
      <w:r w:rsidRPr="00382A07">
        <w:rPr>
          <w:szCs w:val="24"/>
        </w:rPr>
        <w:t>Продление срока окончания приема Заявок</w:t>
      </w:r>
      <w:bookmarkEnd w:id="499"/>
      <w:bookmarkEnd w:id="500"/>
      <w:bookmarkEnd w:id="501"/>
      <w:bookmarkEnd w:id="502"/>
      <w:bookmarkEnd w:id="503"/>
      <w:bookmarkEnd w:id="504"/>
      <w:bookmarkEnd w:id="505"/>
      <w:bookmarkEnd w:id="506"/>
      <w:bookmarkEnd w:id="507"/>
      <w:bookmarkEnd w:id="508"/>
      <w:bookmarkEnd w:id="509"/>
      <w:bookmarkEnd w:id="510"/>
      <w:bookmarkEnd w:id="51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2" w:name="_Ref191386249"/>
    </w:p>
    <w:p w:rsidR="00AC1995" w:rsidRPr="00382A07" w:rsidRDefault="00AC1995" w:rsidP="00E71A48">
      <w:pPr>
        <w:pStyle w:val="3"/>
        <w:spacing w:line="264" w:lineRule="auto"/>
        <w:rPr>
          <w:szCs w:val="24"/>
          <w:lang w:eastAsia="ru-RU"/>
        </w:rPr>
      </w:pPr>
      <w:bookmarkStart w:id="513" w:name="_Toc299701566"/>
      <w:bookmarkStart w:id="514" w:name="_Ref306176386"/>
      <w:bookmarkStart w:id="515" w:name="_Ref440285128"/>
      <w:bookmarkStart w:id="516" w:name="_Toc440357103"/>
      <w:bookmarkStart w:id="517" w:name="_Toc440359658"/>
      <w:bookmarkStart w:id="518" w:name="_Toc440632121"/>
      <w:bookmarkStart w:id="519" w:name="_Toc440875942"/>
      <w:bookmarkStart w:id="520" w:name="_Toc441130970"/>
      <w:bookmarkStart w:id="521" w:name="_Toc447269785"/>
      <w:bookmarkStart w:id="522" w:name="_Toc464120607"/>
      <w:bookmarkStart w:id="523" w:name="_Toc466970527"/>
      <w:bookmarkStart w:id="524" w:name="_Toc468462440"/>
      <w:bookmarkStart w:id="525" w:name="_Toc469482033"/>
      <w:bookmarkStart w:id="526" w:name="_Toc472411807"/>
      <w:bookmarkStart w:id="527"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146E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6305A1" w:rsidRPr="006305A1">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8"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8"/>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2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2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6305A1" w:rsidRPr="006305A1">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0" w:name="_Ref307586570"/>
      <w:r w:rsidRPr="00382A07">
        <w:rPr>
          <w:sz w:val="24"/>
          <w:szCs w:val="24"/>
        </w:rPr>
        <w:t>В соглашении о неустойке должно быть указано</w:t>
      </w:r>
      <w:bookmarkStart w:id="53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0"/>
      <w:bookmarkEnd w:id="53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6305A1" w:rsidRPr="006305A1">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61E0">
        <w:rPr>
          <w:bCs w:val="0"/>
          <w:sz w:val="24"/>
          <w:szCs w:val="24"/>
        </w:rPr>
        <w:fldChar w:fldCharType="begin"/>
      </w:r>
      <w:r w:rsidR="00991C07">
        <w:rPr>
          <w:bCs w:val="0"/>
          <w:sz w:val="24"/>
          <w:szCs w:val="24"/>
        </w:rPr>
        <w:instrText xml:space="preserve"> REF _Ref472412231 \r \h </w:instrText>
      </w:r>
      <w:r w:rsidR="00D161E0">
        <w:rPr>
          <w:bCs w:val="0"/>
          <w:sz w:val="24"/>
          <w:szCs w:val="24"/>
        </w:rPr>
      </w:r>
      <w:r w:rsidR="00D161E0">
        <w:rPr>
          <w:bCs w:val="0"/>
          <w:sz w:val="24"/>
          <w:szCs w:val="24"/>
        </w:rPr>
        <w:fldChar w:fldCharType="separate"/>
      </w:r>
      <w:r w:rsidR="006305A1">
        <w:rPr>
          <w:bCs w:val="0"/>
          <w:sz w:val="24"/>
          <w:szCs w:val="24"/>
        </w:rPr>
        <w:t>3.13</w:t>
      </w:r>
      <w:r w:rsidR="00D161E0">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2"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6305A1" w:rsidRPr="006305A1">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532"/>
      <w:r w:rsidR="002146E2">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3" w:name="_Ref299109207"/>
      <w:bookmarkStart w:id="53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3"/>
      <w:bookmarkEnd w:id="534"/>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lang w:eastAsia="ru-RU"/>
        </w:rPr>
        <w:t>5.12</w:t>
      </w:r>
      <w:r w:rsidR="00007625">
        <w:fldChar w:fldCharType="end"/>
      </w:r>
      <w:r w:rsidRPr="00382A07">
        <w:rPr>
          <w:sz w:val="24"/>
          <w:szCs w:val="24"/>
        </w:rPr>
        <w:t xml:space="preserve">), </w:t>
      </w:r>
      <w:r w:rsidR="00E06B79" w:rsidRPr="00382A07">
        <w:rPr>
          <w:sz w:val="24"/>
          <w:szCs w:val="24"/>
        </w:rPr>
        <w:t xml:space="preserve">), а также Расписку сдачи-приемки соглашения о неустойке, подготовленную по </w:t>
      </w:r>
      <w:r w:rsidR="00E06B79" w:rsidRPr="00382A07">
        <w:rPr>
          <w:spacing w:val="-1"/>
          <w:sz w:val="24"/>
          <w:szCs w:val="24"/>
        </w:rPr>
        <w:t xml:space="preserve">форме и в соответствии с инструкциями, приведенными в настоящей Документации </w:t>
      </w:r>
      <w:r w:rsidR="00E06B79" w:rsidRPr="00382A07">
        <w:rPr>
          <w:sz w:val="24"/>
          <w:szCs w:val="24"/>
        </w:rPr>
        <w:t>(</w:t>
      </w:r>
      <w:r w:rsidR="00E06B79" w:rsidRPr="00382A07">
        <w:rPr>
          <w:sz w:val="24"/>
          <w:szCs w:val="24"/>
          <w:lang w:eastAsia="ru-RU"/>
        </w:rPr>
        <w:t xml:space="preserve">подраздел </w:t>
      </w:r>
      <w:r w:rsidR="00E06B79">
        <w:fldChar w:fldCharType="begin"/>
      </w:r>
      <w:r w:rsidR="00E06B79">
        <w:instrText xml:space="preserve"> REF _Ref441574460 \r \h  \* MERGEFORMAT </w:instrText>
      </w:r>
      <w:r w:rsidR="00E06B79">
        <w:fldChar w:fldCharType="separate"/>
      </w:r>
      <w:r w:rsidR="00E06B79" w:rsidRPr="00991C07">
        <w:rPr>
          <w:sz w:val="24"/>
          <w:szCs w:val="24"/>
          <w:lang w:eastAsia="ru-RU"/>
        </w:rPr>
        <w:t>5.13</w:t>
      </w:r>
      <w:r w:rsidR="00E06B79">
        <w:fldChar w:fldCharType="end"/>
      </w:r>
      <w:r w:rsidR="00E06B79" w:rsidRPr="00382A07">
        <w:rPr>
          <w:sz w:val="24"/>
          <w:szCs w:val="24"/>
        </w:rPr>
        <w:t xml:space="preserve">), в срок не позднее даты и времени окончания приема заявок, указанных в пункте </w:t>
      </w:r>
      <w:r w:rsidR="00E06B79">
        <w:fldChar w:fldCharType="begin"/>
      </w:r>
      <w:r w:rsidR="00E06B79">
        <w:instrText xml:space="preserve"> REF _Ref440289953 \r \h  \* MERGEFORMAT </w:instrText>
      </w:r>
      <w:r w:rsidR="00E06B79">
        <w:fldChar w:fldCharType="separate"/>
      </w:r>
      <w:r w:rsidR="00E06B79" w:rsidRPr="00991C07">
        <w:rPr>
          <w:sz w:val="24"/>
          <w:szCs w:val="24"/>
        </w:rPr>
        <w:t>3.4.1.3</w:t>
      </w:r>
      <w:r w:rsidR="00E06B79">
        <w:fldChar w:fldCharType="end"/>
      </w:r>
      <w:r w:rsidR="00E06B79" w:rsidRPr="00382A07">
        <w:rPr>
          <w:sz w:val="24"/>
          <w:szCs w:val="24"/>
        </w:rPr>
        <w:t xml:space="preserve"> настоящей Документации, по адресу: </w:t>
      </w:r>
      <w:r w:rsidR="00E06B79"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E06B79">
        <w:rPr>
          <w:bCs/>
          <w:sz w:val="24"/>
          <w:szCs w:val="24"/>
        </w:rPr>
        <w:t>ктный телефон : (4722) 58-17-81</w:t>
      </w:r>
      <w:r w:rsidR="00E06B79"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6305A1" w:rsidRPr="006305A1">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6305A1" w:rsidRPr="006305A1">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6305A1" w:rsidRPr="006305A1">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5" w:name="_Ref442263553"/>
      <w:bookmarkStart w:id="536"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6305A1" w:rsidRPr="006305A1">
        <w:rPr>
          <w:rFonts w:eastAsia="Calibri"/>
          <w:szCs w:val="24"/>
          <w:lang w:eastAsia="en-US"/>
        </w:rPr>
        <w:t>5.6</w:t>
      </w:r>
      <w:r w:rsidR="00007625">
        <w:fldChar w:fldCharType="end"/>
      </w:r>
      <w:r w:rsidRPr="00DB5A15">
        <w:rPr>
          <w:rFonts w:eastAsia="Calibri"/>
          <w:szCs w:val="24"/>
          <w:lang w:eastAsia="en-US"/>
        </w:rPr>
        <w:t xml:space="preserve">) </w:t>
      </w:r>
      <w:r w:rsidR="00E06B79" w:rsidRPr="00DB5A15">
        <w:rPr>
          <w:rFonts w:eastAsia="Calibri"/>
          <w:szCs w:val="24"/>
          <w:lang w:eastAsia="en-US"/>
        </w:rPr>
        <w:t xml:space="preserve">Участник обязан направить на электронную почту </w:t>
      </w:r>
      <w:r w:rsidR="00E06B79" w:rsidRPr="007765E5">
        <w:rPr>
          <w:rFonts w:eastAsia="Calibri"/>
          <w:szCs w:val="24"/>
          <w:lang w:eastAsia="en-US"/>
        </w:rPr>
        <w:t xml:space="preserve">ведущему специалисту </w:t>
      </w:r>
      <w:r w:rsidR="00E06B79" w:rsidRPr="007765E5">
        <w:rPr>
          <w:szCs w:val="24"/>
        </w:rPr>
        <w:t>отдела закупочной деятельности управления логистики и МТО филиала ПАО «МРСК Центра» - «Белгородэнерго»</w:t>
      </w:r>
      <w:r w:rsidR="00E06B79" w:rsidRPr="007765E5">
        <w:rPr>
          <w:rFonts w:eastAsia="Calibri"/>
          <w:szCs w:val="24"/>
          <w:lang w:eastAsia="en-US"/>
        </w:rPr>
        <w:t xml:space="preserve"> </w:t>
      </w:r>
      <w:r w:rsidR="00E06B79" w:rsidRPr="007765E5">
        <w:rPr>
          <w:szCs w:val="24"/>
        </w:rPr>
        <w:t xml:space="preserve">Горягиной Татьяне Николаевне, контактный телефон: (4722) 58-17-51 или по адресу электронной почты: </w:t>
      </w:r>
      <w:hyperlink r:id="rId33" w:history="1">
        <w:r w:rsidR="00E06B79" w:rsidRPr="007765E5">
          <w:rPr>
            <w:rStyle w:val="a7"/>
            <w:szCs w:val="24"/>
            <w:lang w:val="en-US"/>
          </w:rPr>
          <w:t>Goryagina</w:t>
        </w:r>
        <w:r w:rsidR="00E06B79" w:rsidRPr="007765E5">
          <w:rPr>
            <w:rStyle w:val="a7"/>
            <w:szCs w:val="24"/>
          </w:rPr>
          <w:t>.</w:t>
        </w:r>
        <w:r w:rsidR="00E06B79" w:rsidRPr="007765E5">
          <w:rPr>
            <w:rStyle w:val="a7"/>
            <w:szCs w:val="24"/>
            <w:lang w:val="en-US"/>
          </w:rPr>
          <w:t>TN</w:t>
        </w:r>
        <w:r w:rsidR="00E06B79" w:rsidRPr="007765E5">
          <w:rPr>
            <w:rStyle w:val="a7"/>
            <w:szCs w:val="24"/>
          </w:rPr>
          <w:t>@</w:t>
        </w:r>
        <w:r w:rsidR="00E06B79" w:rsidRPr="007765E5">
          <w:rPr>
            <w:rStyle w:val="a7"/>
            <w:szCs w:val="24"/>
            <w:lang w:val="en-US"/>
          </w:rPr>
          <w:t>mrsk</w:t>
        </w:r>
        <w:r w:rsidR="00E06B79" w:rsidRPr="007765E5">
          <w:rPr>
            <w:rStyle w:val="a7"/>
            <w:szCs w:val="24"/>
          </w:rPr>
          <w:t>-1.</w:t>
        </w:r>
        <w:r w:rsidR="00E06B79" w:rsidRPr="007765E5">
          <w:rPr>
            <w:rStyle w:val="a7"/>
            <w:szCs w:val="24"/>
            <w:lang w:val="en-US"/>
          </w:rPr>
          <w:t>ru</w:t>
        </w:r>
      </w:hyperlink>
      <w:r w:rsidR="00E06B79" w:rsidRPr="007765E5">
        <w:rPr>
          <w:rFonts w:eastAsia="Calibri"/>
          <w:szCs w:val="24"/>
          <w:lang w:eastAsia="en-US"/>
        </w:rPr>
        <w:t>. и</w:t>
      </w:r>
      <w:r w:rsidR="00E06B7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E06B79" w:rsidRPr="007765E5">
          <w:rPr>
            <w:rStyle w:val="a7"/>
            <w:szCs w:val="24"/>
          </w:rPr>
          <w:t>Ermolova.IV@mrsk-1.ru</w:t>
        </w:r>
      </w:hyperlink>
      <w:r w:rsidR="00E06B79" w:rsidRPr="007765E5">
        <w:rPr>
          <w:bCs w:val="0"/>
          <w:szCs w:val="24"/>
        </w:rPr>
        <w:t>.</w:t>
      </w:r>
      <w:r w:rsidR="00E06B79" w:rsidRPr="007765E5">
        <w:rPr>
          <w:rFonts w:eastAsia="Calibri"/>
          <w:szCs w:val="24"/>
          <w:lang w:eastAsia="en-US"/>
        </w:rPr>
        <w:t xml:space="preserve"> Данные документы необходимо направить Заказчику </w:t>
      </w:r>
      <w:r w:rsidR="00E06B79" w:rsidRPr="007765E5">
        <w:rPr>
          <w:szCs w:val="24"/>
        </w:rPr>
        <w:t xml:space="preserve">до момента истечения срока окончания приема заявок (п. </w:t>
      </w:r>
      <w:r w:rsidR="00E06B79">
        <w:fldChar w:fldCharType="begin"/>
      </w:r>
      <w:r w:rsidR="00E06B79">
        <w:instrText xml:space="preserve"> REF _Ref440289953 \r \h  \* MERGEFORMAT </w:instrText>
      </w:r>
      <w:r w:rsidR="00E06B79">
        <w:fldChar w:fldCharType="separate"/>
      </w:r>
      <w:r w:rsidR="00E06B79" w:rsidRPr="007765E5">
        <w:rPr>
          <w:szCs w:val="24"/>
        </w:rPr>
        <w:t>3.4.1.3</w:t>
      </w:r>
      <w:r w:rsidR="00E06B79">
        <w:fldChar w:fldCharType="end"/>
      </w:r>
      <w:r w:rsidR="00E06B79"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E06B7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7"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7"/>
    </w:p>
    <w:p w:rsidR="00E06B79" w:rsidRPr="007765E5" w:rsidRDefault="00E06B79" w:rsidP="00E06B7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E06B79" w:rsidRPr="007765E5" w:rsidRDefault="00E06B79" w:rsidP="00E06B79">
      <w:pPr>
        <w:pStyle w:val="affffff"/>
        <w:ind w:left="1134" w:firstLine="0"/>
        <w:rPr>
          <w:sz w:val="24"/>
          <w:szCs w:val="24"/>
        </w:rPr>
      </w:pPr>
      <w:r w:rsidRPr="007765E5">
        <w:rPr>
          <w:sz w:val="24"/>
          <w:szCs w:val="24"/>
        </w:rPr>
        <w:t>Место расположения филиала ПАО «МРСК Центра»- «Белгородэнерго»:</w:t>
      </w:r>
    </w:p>
    <w:p w:rsidR="00E06B79" w:rsidRPr="007765E5" w:rsidRDefault="00E06B79" w:rsidP="00E06B79">
      <w:pPr>
        <w:pStyle w:val="affffff"/>
        <w:ind w:left="1134" w:firstLine="0"/>
        <w:rPr>
          <w:sz w:val="24"/>
          <w:szCs w:val="24"/>
        </w:rPr>
      </w:pPr>
      <w:r w:rsidRPr="007765E5">
        <w:rPr>
          <w:sz w:val="24"/>
          <w:szCs w:val="24"/>
        </w:rPr>
        <w:t>308000 г. Белгород ул. Преображенская, д. 42</w:t>
      </w:r>
    </w:p>
    <w:p w:rsidR="00E06B79" w:rsidRPr="007765E5" w:rsidRDefault="00E06B79" w:rsidP="00E06B79">
      <w:pPr>
        <w:pStyle w:val="affffff"/>
        <w:ind w:left="1134" w:firstLine="0"/>
        <w:rPr>
          <w:sz w:val="24"/>
          <w:szCs w:val="24"/>
        </w:rPr>
      </w:pPr>
      <w:r w:rsidRPr="007765E5">
        <w:rPr>
          <w:sz w:val="24"/>
          <w:szCs w:val="24"/>
        </w:rPr>
        <w:t>ИНН 6901067107/ КПП 312302001</w:t>
      </w:r>
    </w:p>
    <w:p w:rsidR="00E06B79" w:rsidRPr="007765E5" w:rsidRDefault="00E06B79" w:rsidP="00E06B79">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6305A1" w:rsidRPr="006305A1">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3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6"/>
      <w:bookmarkEnd w:id="538"/>
    </w:p>
    <w:p w:rsidR="00717F60" w:rsidRPr="00382A07" w:rsidRDefault="00717F60" w:rsidP="00E71A48">
      <w:pPr>
        <w:pStyle w:val="2"/>
        <w:tabs>
          <w:tab w:val="clear" w:pos="0"/>
          <w:tab w:val="clear" w:pos="1700"/>
          <w:tab w:val="num" w:pos="709"/>
        </w:tabs>
        <w:spacing w:line="264" w:lineRule="auto"/>
      </w:pPr>
      <w:bookmarkStart w:id="539" w:name="_Ref305973214"/>
      <w:bookmarkStart w:id="540" w:name="_Toc498588893"/>
      <w:r w:rsidRPr="00382A07">
        <w:t>Подача Заявок и их прием</w:t>
      </w:r>
      <w:bookmarkStart w:id="541" w:name="_Ref56229451"/>
      <w:bookmarkEnd w:id="512"/>
      <w:bookmarkEnd w:id="539"/>
      <w:bookmarkEnd w:id="540"/>
    </w:p>
    <w:p w:rsidR="00717F60" w:rsidRPr="00382A07" w:rsidRDefault="00717F60" w:rsidP="00E71A48">
      <w:pPr>
        <w:pStyle w:val="3"/>
        <w:spacing w:line="264" w:lineRule="auto"/>
        <w:rPr>
          <w:szCs w:val="24"/>
        </w:rPr>
      </w:pPr>
      <w:bookmarkStart w:id="542" w:name="_Toc439323707"/>
      <w:bookmarkStart w:id="543" w:name="_Toc440357105"/>
      <w:bookmarkStart w:id="544" w:name="_Toc440359660"/>
      <w:bookmarkStart w:id="545" w:name="_Toc440632123"/>
      <w:bookmarkStart w:id="546" w:name="_Toc440875944"/>
      <w:bookmarkStart w:id="547" w:name="_Toc441130972"/>
      <w:bookmarkStart w:id="548" w:name="_Toc447269787"/>
      <w:bookmarkStart w:id="549" w:name="_Toc464120609"/>
      <w:bookmarkStart w:id="550" w:name="_Toc466970529"/>
      <w:bookmarkStart w:id="551" w:name="_Toc468462442"/>
      <w:bookmarkStart w:id="552" w:name="_Toc469482035"/>
      <w:bookmarkStart w:id="553" w:name="_Toc472411809"/>
      <w:bookmarkStart w:id="554" w:name="_Toc498588894"/>
      <w:r w:rsidRPr="00382A07">
        <w:rPr>
          <w:szCs w:val="24"/>
        </w:rPr>
        <w:t>Подача Заявок через ЭТП</w:t>
      </w:r>
      <w:bookmarkEnd w:id="542"/>
      <w:bookmarkEnd w:id="543"/>
      <w:bookmarkEnd w:id="544"/>
      <w:bookmarkEnd w:id="545"/>
      <w:bookmarkEnd w:id="546"/>
      <w:bookmarkEnd w:id="547"/>
      <w:bookmarkEnd w:id="548"/>
      <w:bookmarkEnd w:id="549"/>
      <w:bookmarkEnd w:id="550"/>
      <w:bookmarkEnd w:id="551"/>
      <w:bookmarkEnd w:id="552"/>
      <w:bookmarkEnd w:id="553"/>
      <w:bookmarkEnd w:id="55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5"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06B79">
        <w:rPr>
          <w:b/>
          <w:bCs w:val="0"/>
          <w:sz w:val="24"/>
          <w:szCs w:val="24"/>
        </w:rPr>
        <w:t xml:space="preserve">минут </w:t>
      </w:r>
      <w:r w:rsidR="00877DEA">
        <w:rPr>
          <w:b/>
          <w:bCs w:val="0"/>
          <w:sz w:val="24"/>
          <w:szCs w:val="24"/>
        </w:rPr>
        <w:t>1</w:t>
      </w:r>
      <w:r w:rsidR="00175686">
        <w:rPr>
          <w:b/>
          <w:bCs w:val="0"/>
          <w:sz w:val="24"/>
          <w:szCs w:val="24"/>
        </w:rPr>
        <w:t>3</w:t>
      </w:r>
      <w:bookmarkStart w:id="556" w:name="_GoBack"/>
      <w:bookmarkEnd w:id="556"/>
      <w:r w:rsidR="002B5044" w:rsidRPr="00E06B79">
        <w:rPr>
          <w:b/>
          <w:bCs w:val="0"/>
          <w:sz w:val="24"/>
          <w:szCs w:val="24"/>
        </w:rPr>
        <w:t xml:space="preserve"> </w:t>
      </w:r>
      <w:r w:rsidR="002C57CE">
        <w:rPr>
          <w:b/>
          <w:bCs w:val="0"/>
          <w:sz w:val="24"/>
          <w:szCs w:val="24"/>
        </w:rPr>
        <w:t>июля</w:t>
      </w:r>
      <w:r w:rsidR="002B5044" w:rsidRPr="00E06B79">
        <w:rPr>
          <w:b/>
          <w:bCs w:val="0"/>
          <w:sz w:val="24"/>
          <w:szCs w:val="24"/>
        </w:rPr>
        <w:t xml:space="preserve"> </w:t>
      </w:r>
      <w:r w:rsidR="0042517C" w:rsidRPr="00E06B79">
        <w:rPr>
          <w:b/>
          <w:bCs w:val="0"/>
          <w:sz w:val="24"/>
          <w:szCs w:val="24"/>
        </w:rPr>
        <w:t>2018</w:t>
      </w:r>
      <w:r w:rsidR="002B5044" w:rsidRPr="00E06B79">
        <w:rPr>
          <w:b/>
          <w:bCs w:val="0"/>
          <w:sz w:val="24"/>
          <w:szCs w:val="24"/>
        </w:rPr>
        <w:t xml:space="preserve"> года</w:t>
      </w:r>
      <w:r w:rsidR="00BC2634" w:rsidRPr="00E06B79">
        <w:rPr>
          <w:b/>
          <w:bCs w:val="0"/>
          <w:sz w:val="24"/>
          <w:szCs w:val="24"/>
        </w:rPr>
        <w:t xml:space="preserve">, </w:t>
      </w:r>
      <w:r w:rsidR="00BC2634" w:rsidRPr="00E06B79">
        <w:rPr>
          <w:bCs w:val="0"/>
          <w:sz w:val="24"/>
          <w:szCs w:val="24"/>
        </w:rPr>
        <w:t xml:space="preserve">при этом предложенная Участником в Письме о подаче оферты </w:t>
      </w:r>
      <w:r w:rsidR="00BC2634" w:rsidRPr="00E06B79">
        <w:rPr>
          <w:bCs w:val="0"/>
          <w:spacing w:val="-2"/>
          <w:sz w:val="24"/>
          <w:szCs w:val="24"/>
        </w:rPr>
        <w:t>(под</w:t>
      </w:r>
      <w:r w:rsidR="00BC2634" w:rsidRPr="00E06B79">
        <w:rPr>
          <w:bCs w:val="0"/>
          <w:sz w:val="24"/>
          <w:szCs w:val="24"/>
        </w:rPr>
        <w:t xml:space="preserve">раздел </w:t>
      </w:r>
      <w:r w:rsidR="00007625" w:rsidRPr="00E06B79">
        <w:fldChar w:fldCharType="begin"/>
      </w:r>
      <w:r w:rsidR="00007625" w:rsidRPr="00E06B79">
        <w:instrText xml:space="preserve"> REF _Ref55336310 \r \h  \* MERGEFORMAT </w:instrText>
      </w:r>
      <w:r w:rsidR="00007625" w:rsidRPr="00E06B79">
        <w:fldChar w:fldCharType="separate"/>
      </w:r>
      <w:r w:rsidR="006305A1" w:rsidRPr="00E06B79">
        <w:rPr>
          <w:bCs w:val="0"/>
          <w:sz w:val="24"/>
          <w:szCs w:val="24"/>
        </w:rPr>
        <w:t>5.1</w:t>
      </w:r>
      <w:r w:rsidR="00007625" w:rsidRPr="00E06B79">
        <w:fldChar w:fldCharType="end"/>
      </w:r>
      <w:r w:rsidR="00BC2634" w:rsidRPr="00E06B7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7" w:name="_Ref115077798"/>
      <w:bookmarkStart w:id="558" w:name="_Toc439323708"/>
      <w:bookmarkStart w:id="559" w:name="_Toc440357106"/>
      <w:bookmarkStart w:id="560" w:name="_Toc440359661"/>
      <w:bookmarkStart w:id="561" w:name="_Toc440632124"/>
      <w:bookmarkStart w:id="562" w:name="_Toc440875945"/>
      <w:bookmarkStart w:id="563" w:name="_Toc441130973"/>
      <w:bookmarkStart w:id="564"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5" w:name="_Toc464120610"/>
      <w:bookmarkStart w:id="566" w:name="_Toc466970530"/>
      <w:bookmarkStart w:id="567" w:name="_Toc468462443"/>
      <w:bookmarkStart w:id="568" w:name="_Toc469482036"/>
      <w:bookmarkStart w:id="569" w:name="_Toc472411810"/>
      <w:bookmarkStart w:id="570"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bookmarkEnd w:id="54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1" w:name="_Ref303683883"/>
      <w:bookmarkStart w:id="572" w:name="_Toc498588896"/>
      <w:r w:rsidRPr="00382A07">
        <w:t xml:space="preserve">Изменение и отзыв </w:t>
      </w:r>
      <w:r w:rsidR="004B5EB3" w:rsidRPr="00382A07">
        <w:t>Заявк</w:t>
      </w:r>
      <w:r w:rsidRPr="00382A07">
        <w:t>и</w:t>
      </w:r>
      <w:bookmarkEnd w:id="571"/>
      <w:bookmarkEnd w:id="572"/>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3"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4" w:name="_Ref468199992"/>
      <w:bookmarkStart w:id="575" w:name="_Ref468200102"/>
      <w:bookmarkStart w:id="576" w:name="_Toc498588897"/>
      <w:r w:rsidRPr="00382A07">
        <w:t>Оценка Заявок и проведение переговоров</w:t>
      </w:r>
      <w:bookmarkEnd w:id="573"/>
      <w:bookmarkEnd w:id="574"/>
      <w:bookmarkEnd w:id="575"/>
      <w:bookmarkEnd w:id="576"/>
      <w:r w:rsidRPr="00382A07">
        <w:t xml:space="preserve"> </w:t>
      </w:r>
    </w:p>
    <w:p w:rsidR="00717F60" w:rsidRPr="00382A07" w:rsidRDefault="00717F60" w:rsidP="00E71A48">
      <w:pPr>
        <w:pStyle w:val="3"/>
        <w:spacing w:line="264" w:lineRule="auto"/>
        <w:rPr>
          <w:szCs w:val="24"/>
        </w:rPr>
      </w:pPr>
      <w:bookmarkStart w:id="577" w:name="_Toc439323711"/>
      <w:bookmarkStart w:id="578" w:name="_Toc440357109"/>
      <w:bookmarkStart w:id="579" w:name="_Toc440359664"/>
      <w:bookmarkStart w:id="580" w:name="_Toc440632127"/>
      <w:bookmarkStart w:id="581" w:name="_Toc440875948"/>
      <w:bookmarkStart w:id="582" w:name="_Toc441130976"/>
      <w:bookmarkStart w:id="583" w:name="_Toc447269791"/>
      <w:bookmarkStart w:id="584" w:name="_Toc464120613"/>
      <w:bookmarkStart w:id="585" w:name="_Toc466970533"/>
      <w:bookmarkStart w:id="586" w:name="_Toc468462446"/>
      <w:bookmarkStart w:id="587" w:name="_Toc469482039"/>
      <w:bookmarkStart w:id="588" w:name="_Toc472411813"/>
      <w:bookmarkStart w:id="589" w:name="_Toc498588898"/>
      <w:r w:rsidRPr="00382A07">
        <w:rPr>
          <w:szCs w:val="24"/>
        </w:rPr>
        <w:t>Общие положения</w:t>
      </w:r>
      <w:bookmarkEnd w:id="577"/>
      <w:bookmarkEnd w:id="578"/>
      <w:bookmarkEnd w:id="579"/>
      <w:bookmarkEnd w:id="580"/>
      <w:bookmarkEnd w:id="581"/>
      <w:bookmarkEnd w:id="582"/>
      <w:bookmarkEnd w:id="583"/>
      <w:bookmarkEnd w:id="584"/>
      <w:bookmarkEnd w:id="585"/>
      <w:bookmarkEnd w:id="586"/>
      <w:bookmarkEnd w:id="587"/>
      <w:bookmarkEnd w:id="588"/>
      <w:bookmarkEnd w:id="58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6305A1" w:rsidRPr="006305A1">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6305A1" w:rsidRPr="006305A1">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0" w:name="_Ref93089454"/>
      <w:bookmarkStart w:id="591" w:name="_Toc439323712"/>
      <w:bookmarkStart w:id="592" w:name="_Toc440357110"/>
      <w:bookmarkStart w:id="593" w:name="_Toc440359665"/>
      <w:bookmarkStart w:id="594" w:name="_Toc440632128"/>
      <w:bookmarkStart w:id="595" w:name="_Toc440875949"/>
      <w:bookmarkStart w:id="596" w:name="_Toc441130977"/>
      <w:bookmarkStart w:id="597" w:name="_Toc447269792"/>
      <w:bookmarkStart w:id="598" w:name="_Toc464120614"/>
      <w:bookmarkStart w:id="599" w:name="_Toc466970534"/>
      <w:bookmarkStart w:id="600" w:name="_Toc468462447"/>
      <w:bookmarkStart w:id="601" w:name="_Toc469482040"/>
      <w:bookmarkStart w:id="602" w:name="_Toc472411814"/>
      <w:bookmarkStart w:id="603" w:name="_Toc498588899"/>
      <w:r w:rsidRPr="00382A07">
        <w:rPr>
          <w:szCs w:val="24"/>
        </w:rPr>
        <w:t>Отборочная стадия</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4"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4"/>
      <w:bookmarkEnd w:id="605"/>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6305A1" w:rsidRPr="006305A1">
        <w:rPr>
          <w:sz w:val="24"/>
          <w:szCs w:val="24"/>
        </w:rPr>
        <w:t>5.10</w:t>
      </w:r>
      <w:r w:rsidR="00007625">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007F3FB7" w:rsidRPr="00382A07">
        <w:rPr>
          <w:sz w:val="24"/>
          <w:szCs w:val="24"/>
        </w:rPr>
        <w:t>).</w:t>
      </w:r>
      <w:bookmarkEnd w:id="606"/>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7" w:name="_Ref303670674"/>
      <w:bookmarkStart w:id="608" w:name="_Toc439323713"/>
      <w:bookmarkStart w:id="609" w:name="_Toc440357111"/>
      <w:bookmarkStart w:id="610" w:name="_Toc440359666"/>
      <w:bookmarkStart w:id="611" w:name="_Toc440632129"/>
      <w:bookmarkStart w:id="612" w:name="_Toc440875950"/>
      <w:bookmarkStart w:id="613" w:name="_Toc441130978"/>
      <w:bookmarkStart w:id="614" w:name="_Toc447269793"/>
      <w:bookmarkStart w:id="615" w:name="_Toc464120615"/>
      <w:bookmarkStart w:id="616" w:name="_Toc466970535"/>
      <w:bookmarkStart w:id="617" w:name="_Toc468462448"/>
      <w:bookmarkStart w:id="618" w:name="_Toc469482041"/>
      <w:bookmarkStart w:id="619" w:name="_Toc472411815"/>
      <w:bookmarkStart w:id="620" w:name="_Toc498588900"/>
      <w:r w:rsidRPr="00382A07">
        <w:rPr>
          <w:szCs w:val="24"/>
        </w:rPr>
        <w:t>Проведение переговоров</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1" w:name="_Ref306138385"/>
      <w:bookmarkStart w:id="622" w:name="_Toc439323714"/>
      <w:bookmarkStart w:id="623" w:name="_Toc440357112"/>
      <w:bookmarkStart w:id="624" w:name="_Toc440359667"/>
      <w:bookmarkStart w:id="625" w:name="_Toc440632130"/>
      <w:bookmarkStart w:id="626" w:name="_Toc440875951"/>
      <w:bookmarkStart w:id="627" w:name="_Toc441130979"/>
      <w:bookmarkStart w:id="628" w:name="_Toc447269794"/>
      <w:bookmarkStart w:id="629" w:name="_Toc464120616"/>
      <w:bookmarkStart w:id="630" w:name="_Toc466970536"/>
      <w:bookmarkStart w:id="631" w:name="_Toc468462449"/>
      <w:bookmarkStart w:id="632" w:name="_Toc469482042"/>
      <w:bookmarkStart w:id="633" w:name="_Toc472411816"/>
      <w:bookmarkStart w:id="634" w:name="_Toc498588901"/>
      <w:r w:rsidRPr="00382A07">
        <w:rPr>
          <w:szCs w:val="24"/>
        </w:rPr>
        <w:t>Оценочная стадия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5" w:name="_Ref303250967"/>
      <w:bookmarkStart w:id="636" w:name="_Toc305697378"/>
      <w:bookmarkStart w:id="637" w:name="_Toc498588902"/>
      <w:bookmarkStart w:id="638" w:name="_Toc255985696"/>
      <w:r w:rsidRPr="00382A07">
        <w:t>Аукционная процедура понижени</w:t>
      </w:r>
      <w:r w:rsidR="00E60F8E" w:rsidRPr="00382A07">
        <w:t>я</w:t>
      </w:r>
      <w:r w:rsidRPr="00382A07">
        <w:t xml:space="preserve"> цены (переторжка)</w:t>
      </w:r>
      <w:bookmarkEnd w:id="635"/>
      <w:bookmarkEnd w:id="636"/>
      <w:bookmarkEnd w:id="637"/>
      <w:r w:rsidRPr="00382A07">
        <w:t xml:space="preserve"> </w:t>
      </w:r>
    </w:p>
    <w:bookmarkEnd w:id="63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3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6305A1" w:rsidRPr="006305A1">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6305A1" w:rsidRPr="006305A1">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6305A1" w:rsidRPr="006305A1">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6305A1" w:rsidRPr="006305A1">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3" w:name="_Ref471821960"/>
      <w:bookmarkStart w:id="644" w:name="_Toc471986593"/>
      <w:bookmarkStart w:id="645" w:name="_Toc472409204"/>
      <w:bookmarkStart w:id="646" w:name="_Toc498588903"/>
      <w:bookmarkStart w:id="647" w:name="_Ref303681924"/>
      <w:bookmarkStart w:id="64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3"/>
      <w:bookmarkEnd w:id="644"/>
      <w:bookmarkEnd w:id="645"/>
      <w:bookmarkEnd w:id="64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06B7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E06B7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6305A1" w:rsidRPr="006305A1">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6305A1" w:rsidRPr="006305A1">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49" w:name="_Ref472412060"/>
      <w:bookmarkStart w:id="650" w:name="_Ref472412072"/>
      <w:bookmarkStart w:id="651" w:name="_Toc498588904"/>
      <w:r w:rsidRPr="001018D6">
        <w:t xml:space="preserve">Подведение итогов </w:t>
      </w:r>
      <w:r w:rsidR="00DF639D" w:rsidRPr="001018D6">
        <w:t>З</w:t>
      </w:r>
      <w:r w:rsidRPr="001018D6">
        <w:t>апроса предложений</w:t>
      </w:r>
      <w:bookmarkEnd w:id="647"/>
      <w:bookmarkEnd w:id="648"/>
      <w:bookmarkEnd w:id="649"/>
      <w:bookmarkEnd w:id="650"/>
      <w:bookmarkEnd w:id="65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3" w:name="_Ref303251044"/>
      <w:bookmarkStart w:id="654" w:name="_Toc498588905"/>
      <w:bookmarkStart w:id="655" w:name="_Ref191386295"/>
      <w:r w:rsidRPr="00382A07">
        <w:t>Признание запроса предложений несостоявшимся</w:t>
      </w:r>
      <w:bookmarkEnd w:id="653"/>
      <w:bookmarkEnd w:id="65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59" w:name="_Ref465670219"/>
      <w:bookmarkStart w:id="660" w:name="_Toc468441704"/>
      <w:bookmarkStart w:id="661" w:name="_Toc498588906"/>
      <w:bookmarkStart w:id="662" w:name="_Ref303683929"/>
      <w:r w:rsidRPr="004A1A68">
        <w:rPr>
          <w:bCs w:val="0"/>
        </w:rPr>
        <w:t>Антидемпинговые меры</w:t>
      </w:r>
      <w:bookmarkEnd w:id="659"/>
      <w:bookmarkEnd w:id="660"/>
      <w:bookmarkEnd w:id="66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6305A1" w:rsidRPr="006305A1">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6305A1" w:rsidRPr="006305A1">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6305A1" w:rsidRPr="006305A1">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4" w:name="_Ref468462141"/>
      <w:bookmarkStart w:id="665"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5"/>
      <w:bookmarkEnd w:id="662"/>
      <w:bookmarkEnd w:id="664"/>
      <w:bookmarkEnd w:id="66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6" w:name="_Ref294695403"/>
      <w:bookmarkStart w:id="66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6"/>
      <w:bookmarkEnd w:id="66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6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6305A1" w:rsidRPr="006305A1">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6305A1" w:rsidRPr="006305A1">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6305A1">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6305A1" w:rsidRPr="000D2D6A">
        <w:rPr>
          <w:sz w:val="24"/>
          <w:szCs w:val="24"/>
        </w:rPr>
        <w:t>3.3.8.9</w:t>
      </w:r>
      <w:r w:rsidR="00007625">
        <w:fldChar w:fldCharType="end"/>
      </w:r>
      <w:r w:rsidRPr="000D2D6A">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6305A1" w:rsidRPr="006305A1">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6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Toc181693189"/>
      <w:bookmarkStart w:id="672" w:name="_Ref190680463"/>
      <w:bookmarkStart w:id="673" w:name="_Ref306140410"/>
      <w:bookmarkStart w:id="674" w:name="_Ref306142159"/>
      <w:bookmarkStart w:id="675" w:name="_Ref468200380"/>
      <w:bookmarkStart w:id="676" w:name="_Ref468200508"/>
      <w:bookmarkStart w:id="677" w:name="_Ref303102866"/>
      <w:bookmarkStart w:id="678" w:name="_Toc305835589"/>
      <w:bookmarkStart w:id="679" w:name="_Ref303683952"/>
      <w:bookmarkStart w:id="680" w:name="__RefNumPara__840_922829174"/>
      <w:bookmarkEnd w:id="67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1" w:name="_Ref472412218"/>
      <w:bookmarkStart w:id="682" w:name="_Ref472412231"/>
      <w:bookmarkStart w:id="683" w:name="_Ref472412248"/>
      <w:bookmarkStart w:id="684"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1"/>
      <w:bookmarkEnd w:id="672"/>
      <w:bookmarkEnd w:id="673"/>
      <w:bookmarkEnd w:id="674"/>
      <w:bookmarkEnd w:id="675"/>
      <w:bookmarkEnd w:id="676"/>
      <w:bookmarkEnd w:id="681"/>
      <w:bookmarkEnd w:id="682"/>
      <w:bookmarkEnd w:id="683"/>
      <w:bookmarkEnd w:id="684"/>
      <w:r w:rsidRPr="001018D6">
        <w:t xml:space="preserve"> </w:t>
      </w:r>
      <w:bookmarkEnd w:id="677"/>
      <w:bookmarkEnd w:id="67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6305A1" w:rsidRPr="006305A1">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6305A1" w:rsidRPr="006305A1">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6305A1" w:rsidRPr="006305A1">
        <w:rPr>
          <w:sz w:val="24"/>
          <w:szCs w:val="24"/>
        </w:rPr>
        <w:t>3.12.6</w:t>
      </w:r>
      <w:r w:rsidR="00007625">
        <w:fldChar w:fldCharType="end"/>
      </w:r>
      <w:r w:rsidRPr="004A1A68">
        <w:rPr>
          <w:sz w:val="24"/>
          <w:szCs w:val="24"/>
        </w:rPr>
        <w:t>.</w:t>
      </w:r>
      <w:bookmarkEnd w:id="686"/>
    </w:p>
    <w:p w:rsidR="00932C0A" w:rsidRPr="004A1A68" w:rsidRDefault="00932C0A" w:rsidP="00B42AE0">
      <w:pPr>
        <w:pStyle w:val="2"/>
        <w:tabs>
          <w:tab w:val="clear" w:pos="1700"/>
          <w:tab w:val="left" w:pos="709"/>
        </w:tabs>
        <w:spacing w:line="264" w:lineRule="auto"/>
      </w:pPr>
      <w:bookmarkStart w:id="687" w:name="_Ref303694483"/>
      <w:bookmarkStart w:id="688" w:name="_Toc305835590"/>
      <w:bookmarkStart w:id="689" w:name="_Ref306140451"/>
      <w:bookmarkStart w:id="690" w:name="_Toc498588909"/>
      <w:r w:rsidRPr="004A1A68">
        <w:t xml:space="preserve">Уведомление о результатах </w:t>
      </w:r>
      <w:bookmarkEnd w:id="687"/>
      <w:bookmarkEnd w:id="688"/>
      <w:r w:rsidRPr="004A1A68">
        <w:t>запроса предложений</w:t>
      </w:r>
      <w:bookmarkEnd w:id="689"/>
      <w:bookmarkEnd w:id="690"/>
    </w:p>
    <w:bookmarkEnd w:id="67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6305A1" w:rsidRPr="006305A1">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1" w:name="_Ref440270568"/>
      <w:bookmarkStart w:id="692" w:name="_Ref440274159"/>
      <w:bookmarkStart w:id="693" w:name="_Ref440292555"/>
      <w:bookmarkStart w:id="694" w:name="_Ref440292779"/>
      <w:bookmarkStart w:id="695" w:name="_Toc498588910"/>
      <w:r w:rsidRPr="00382A07">
        <w:rPr>
          <w:szCs w:val="24"/>
        </w:rPr>
        <w:t>Техническая часть</w:t>
      </w:r>
      <w:bookmarkEnd w:id="691"/>
      <w:bookmarkEnd w:id="692"/>
      <w:bookmarkEnd w:id="693"/>
      <w:bookmarkEnd w:id="694"/>
      <w:bookmarkEnd w:id="695"/>
      <w:r w:rsidRPr="00382A07">
        <w:rPr>
          <w:szCs w:val="24"/>
        </w:rPr>
        <w:t xml:space="preserve"> </w:t>
      </w:r>
    </w:p>
    <w:p w:rsidR="002B5044" w:rsidRPr="00382A07" w:rsidRDefault="002B5044" w:rsidP="002A47D1">
      <w:pPr>
        <w:pStyle w:val="2"/>
        <w:ind w:left="1701" w:hanging="1134"/>
      </w:pPr>
      <w:bookmarkStart w:id="696" w:name="_Toc176064096"/>
      <w:bookmarkStart w:id="697" w:name="_Toc176338524"/>
      <w:bookmarkStart w:id="698" w:name="_Toc180399752"/>
      <w:bookmarkStart w:id="699" w:name="_Toc191205941"/>
      <w:bookmarkStart w:id="700" w:name="_Toc194315544"/>
      <w:bookmarkStart w:id="701" w:name="_Toc423421725"/>
      <w:bookmarkStart w:id="702" w:name="_Toc498588911"/>
      <w:r w:rsidRPr="00382A07">
        <w:t>Общие требования к условиям поставки продукции</w:t>
      </w:r>
      <w:bookmarkStart w:id="703" w:name="_Toc176064097"/>
      <w:bookmarkStart w:id="704" w:name="_Toc176338525"/>
      <w:bookmarkStart w:id="705" w:name="_Toc180399753"/>
      <w:bookmarkStart w:id="706" w:name="_Toc189457101"/>
      <w:bookmarkStart w:id="707" w:name="_Toc189461737"/>
      <w:bookmarkStart w:id="708" w:name="_Toc189462011"/>
      <w:bookmarkStart w:id="709" w:name="_Toc191273610"/>
      <w:bookmarkStart w:id="710" w:name="_Toc167189319"/>
      <w:bookmarkStart w:id="711" w:name="_Toc168725254"/>
      <w:bookmarkEnd w:id="696"/>
      <w:bookmarkEnd w:id="697"/>
      <w:bookmarkEnd w:id="698"/>
      <w:bookmarkEnd w:id="699"/>
      <w:bookmarkEnd w:id="700"/>
      <w:bookmarkEnd w:id="701"/>
      <w:bookmarkEnd w:id="702"/>
    </w:p>
    <w:p w:rsidR="002B5044" w:rsidRPr="00382A07" w:rsidRDefault="002B5044" w:rsidP="002B5044">
      <w:pPr>
        <w:pStyle w:val="3"/>
        <w:ind w:left="0" w:firstLine="851"/>
        <w:jc w:val="both"/>
        <w:rPr>
          <w:b w:val="0"/>
          <w:szCs w:val="24"/>
        </w:rPr>
      </w:pPr>
      <w:bookmarkStart w:id="712" w:name="_Toc439166308"/>
      <w:bookmarkStart w:id="713" w:name="_Toc439170656"/>
      <w:bookmarkStart w:id="714" w:name="_Toc439172758"/>
      <w:bookmarkStart w:id="715" w:name="_Toc439173202"/>
      <w:bookmarkStart w:id="716" w:name="_Toc439238196"/>
      <w:bookmarkStart w:id="717" w:name="_Toc439252748"/>
      <w:bookmarkStart w:id="718" w:name="_Toc439323606"/>
      <w:bookmarkStart w:id="719" w:name="_Toc439323722"/>
      <w:bookmarkStart w:id="720" w:name="_Toc440357120"/>
      <w:bookmarkStart w:id="721" w:name="_Toc440359675"/>
      <w:bookmarkStart w:id="722" w:name="_Toc440632139"/>
      <w:bookmarkStart w:id="723" w:name="_Toc440875960"/>
      <w:bookmarkStart w:id="724" w:name="_Toc441130988"/>
      <w:bookmarkStart w:id="725" w:name="_Toc447269803"/>
      <w:bookmarkStart w:id="726" w:name="_Toc464120625"/>
      <w:bookmarkStart w:id="727" w:name="_Toc466970545"/>
      <w:bookmarkStart w:id="728" w:name="_Toc468462459"/>
      <w:bookmarkStart w:id="729" w:name="_Toc469482052"/>
      <w:bookmarkStart w:id="730" w:name="_Toc472411827"/>
      <w:bookmarkStart w:id="731" w:name="_Toc498588912"/>
      <w:r w:rsidRPr="00382A07">
        <w:rPr>
          <w:b w:val="0"/>
          <w:szCs w:val="24"/>
        </w:rPr>
        <w:t>Продукция должна быть новой и ранее неиспользованной.</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B5044">
      <w:pPr>
        <w:pStyle w:val="3"/>
        <w:ind w:left="0" w:firstLine="851"/>
        <w:jc w:val="both"/>
        <w:rPr>
          <w:b w:val="0"/>
          <w:szCs w:val="24"/>
        </w:rPr>
      </w:pPr>
      <w:bookmarkStart w:id="732" w:name="_Toc439166309"/>
      <w:bookmarkStart w:id="733" w:name="_Toc439170657"/>
      <w:bookmarkStart w:id="734" w:name="_Toc439172759"/>
      <w:bookmarkStart w:id="735" w:name="_Toc439173203"/>
      <w:bookmarkStart w:id="736" w:name="_Toc439238197"/>
      <w:bookmarkStart w:id="737" w:name="_Toc439252749"/>
      <w:bookmarkStart w:id="738" w:name="_Toc439323607"/>
      <w:bookmarkStart w:id="739" w:name="_Toc439323723"/>
      <w:bookmarkStart w:id="740" w:name="_Toc440357121"/>
      <w:bookmarkStart w:id="741" w:name="_Toc440359676"/>
      <w:bookmarkStart w:id="742" w:name="_Toc440632140"/>
      <w:bookmarkStart w:id="743" w:name="_Toc440875961"/>
      <w:bookmarkStart w:id="744" w:name="_Toc441130989"/>
      <w:bookmarkStart w:id="745" w:name="_Toc447269804"/>
      <w:bookmarkStart w:id="746" w:name="_Toc464120626"/>
      <w:bookmarkStart w:id="747" w:name="_Toc466970546"/>
      <w:bookmarkStart w:id="748" w:name="_Toc468462460"/>
      <w:bookmarkStart w:id="749" w:name="_Toc469482053"/>
      <w:bookmarkStart w:id="750" w:name="_Toc472411828"/>
      <w:bookmarkStart w:id="751" w:name="_Toc498588913"/>
      <w:r w:rsidRPr="00382A07">
        <w:rPr>
          <w:b w:val="0"/>
          <w:szCs w:val="24"/>
        </w:rPr>
        <w:t>Продукция должна соответствовать ГОСТ, ТУ и Технической политике ПАО «МРСК Центра».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E06B79" w:rsidRDefault="002B5044" w:rsidP="0021751A">
      <w:pPr>
        <w:pStyle w:val="2"/>
        <w:ind w:left="1701" w:hanging="1134"/>
      </w:pPr>
      <w:bookmarkStart w:id="752" w:name="_Toc423421726"/>
      <w:bookmarkStart w:id="753" w:name="_Ref450646963"/>
      <w:bookmarkStart w:id="754" w:name="_Toc498588914"/>
      <w:r w:rsidRPr="00E06B79">
        <w:t>Перечень, объемы и характеристики закупаемой продукции</w:t>
      </w:r>
      <w:bookmarkEnd w:id="703"/>
      <w:bookmarkEnd w:id="704"/>
      <w:bookmarkEnd w:id="705"/>
      <w:bookmarkEnd w:id="706"/>
      <w:bookmarkEnd w:id="707"/>
      <w:bookmarkEnd w:id="708"/>
      <w:bookmarkEnd w:id="709"/>
      <w:bookmarkEnd w:id="752"/>
      <w:bookmarkEnd w:id="753"/>
      <w:bookmarkEnd w:id="754"/>
    </w:p>
    <w:p w:rsidR="002B5044" w:rsidRPr="00E06B79" w:rsidRDefault="002B5044" w:rsidP="002B5044">
      <w:pPr>
        <w:pStyle w:val="3"/>
        <w:ind w:left="0" w:firstLine="851"/>
        <w:jc w:val="both"/>
        <w:rPr>
          <w:b w:val="0"/>
          <w:szCs w:val="24"/>
        </w:rPr>
      </w:pPr>
      <w:bookmarkStart w:id="755" w:name="_Toc439166311"/>
      <w:bookmarkStart w:id="756" w:name="_Toc439170659"/>
      <w:bookmarkStart w:id="757" w:name="_Toc439172761"/>
      <w:bookmarkStart w:id="758" w:name="_Toc439173205"/>
      <w:bookmarkStart w:id="759" w:name="_Toc439238199"/>
      <w:bookmarkStart w:id="760" w:name="_Toc439252751"/>
      <w:bookmarkStart w:id="761" w:name="_Toc439323609"/>
      <w:bookmarkStart w:id="762" w:name="_Toc439323725"/>
      <w:bookmarkStart w:id="763" w:name="_Toc440357123"/>
      <w:bookmarkStart w:id="764" w:name="_Toc440359678"/>
      <w:bookmarkStart w:id="765" w:name="_Toc440632142"/>
      <w:bookmarkStart w:id="766" w:name="_Toc440875963"/>
      <w:bookmarkStart w:id="767" w:name="_Toc441130991"/>
      <w:bookmarkStart w:id="768" w:name="_Toc447269806"/>
      <w:bookmarkStart w:id="769" w:name="_Toc464120628"/>
      <w:bookmarkStart w:id="770" w:name="_Toc466970548"/>
      <w:bookmarkStart w:id="771" w:name="_Toc468462462"/>
      <w:bookmarkStart w:id="772" w:name="_Toc469482055"/>
      <w:bookmarkStart w:id="773" w:name="_Toc472411830"/>
      <w:bookmarkStart w:id="774" w:name="_Toc498588915"/>
      <w:r w:rsidRPr="00E06B79">
        <w:rPr>
          <w:b w:val="0"/>
          <w:szCs w:val="24"/>
        </w:rPr>
        <w:t>Техническ</w:t>
      </w:r>
      <w:r w:rsidR="003776BB" w:rsidRPr="00E06B79">
        <w:rPr>
          <w:b w:val="0"/>
          <w:szCs w:val="24"/>
        </w:rPr>
        <w:t>ое(</w:t>
      </w:r>
      <w:r w:rsidRPr="00E06B79">
        <w:rPr>
          <w:b w:val="0"/>
          <w:szCs w:val="24"/>
        </w:rPr>
        <w:t>ие</w:t>
      </w:r>
      <w:r w:rsidR="003776BB" w:rsidRPr="00E06B79">
        <w:rPr>
          <w:b w:val="0"/>
          <w:szCs w:val="24"/>
        </w:rPr>
        <w:t>)</w:t>
      </w:r>
      <w:r w:rsidRPr="00E06B79">
        <w:rPr>
          <w:b w:val="0"/>
          <w:szCs w:val="24"/>
        </w:rPr>
        <w:t xml:space="preserve"> задани</w:t>
      </w:r>
      <w:r w:rsidR="003776BB" w:rsidRPr="00E06B79">
        <w:rPr>
          <w:b w:val="0"/>
          <w:szCs w:val="24"/>
        </w:rPr>
        <w:t>е(</w:t>
      </w:r>
      <w:r w:rsidRPr="00E06B79">
        <w:rPr>
          <w:b w:val="0"/>
          <w:szCs w:val="24"/>
        </w:rPr>
        <w:t>я</w:t>
      </w:r>
      <w:r w:rsidR="003776BB" w:rsidRPr="00E06B79">
        <w:rPr>
          <w:b w:val="0"/>
          <w:szCs w:val="24"/>
        </w:rPr>
        <w:t>)</w:t>
      </w:r>
      <w:r w:rsidRPr="00E06B79">
        <w:rPr>
          <w:b w:val="0"/>
          <w:szCs w:val="24"/>
        </w:rPr>
        <w:t xml:space="preserve"> </w:t>
      </w:r>
      <w:r w:rsidR="00A154B7" w:rsidRPr="00E06B79">
        <w:rPr>
          <w:b w:val="0"/>
          <w:szCs w:val="24"/>
        </w:rPr>
        <w:t xml:space="preserve">по Лоту №1 (подраздел </w:t>
      </w:r>
      <w:r w:rsidR="00007625" w:rsidRPr="00E06B79">
        <w:fldChar w:fldCharType="begin"/>
      </w:r>
      <w:r w:rsidR="00007625" w:rsidRPr="00E06B79">
        <w:instrText xml:space="preserve"> REF _Ref440275279 \r \h  \* MERGEFORMAT </w:instrText>
      </w:r>
      <w:r w:rsidR="00007625" w:rsidRPr="00E06B79">
        <w:fldChar w:fldCharType="separate"/>
      </w:r>
      <w:r w:rsidR="006305A1" w:rsidRPr="00E06B79">
        <w:rPr>
          <w:b w:val="0"/>
          <w:szCs w:val="24"/>
        </w:rPr>
        <w:t>1.1.4</w:t>
      </w:r>
      <w:r w:rsidR="00007625" w:rsidRPr="00E06B79">
        <w:fldChar w:fldCharType="end"/>
      </w:r>
      <w:r w:rsidR="00A154B7" w:rsidRPr="00E06B79">
        <w:rPr>
          <w:b w:val="0"/>
          <w:szCs w:val="24"/>
        </w:rPr>
        <w:t>)</w:t>
      </w:r>
      <w:r w:rsidRPr="00E06B79">
        <w:rPr>
          <w:b w:val="0"/>
          <w:szCs w:val="24"/>
        </w:rPr>
        <w:t xml:space="preserve"> изложен</w:t>
      </w:r>
      <w:r w:rsidR="00F463E8" w:rsidRPr="00E06B79">
        <w:rPr>
          <w:b w:val="0"/>
          <w:szCs w:val="24"/>
        </w:rPr>
        <w:t>о(</w:t>
      </w:r>
      <w:r w:rsidRPr="00E06B79">
        <w:rPr>
          <w:b w:val="0"/>
          <w:szCs w:val="24"/>
        </w:rPr>
        <w:t>ы</w:t>
      </w:r>
      <w:r w:rsidR="00F463E8" w:rsidRPr="00E06B79">
        <w:rPr>
          <w:b w:val="0"/>
          <w:szCs w:val="24"/>
        </w:rPr>
        <w:t>)</w:t>
      </w:r>
      <w:r w:rsidRPr="00E06B79">
        <w:rPr>
          <w:b w:val="0"/>
          <w:szCs w:val="24"/>
        </w:rPr>
        <w:t xml:space="preserve"> в Приложении №1, которое является неотъемлемым приложением к настоящей документации и предоставляется </w:t>
      </w:r>
      <w:r w:rsidR="0021751A" w:rsidRPr="00E06B79">
        <w:rPr>
          <w:b w:val="0"/>
          <w:szCs w:val="24"/>
        </w:rPr>
        <w:t>Участник</w:t>
      </w:r>
      <w:r w:rsidRPr="00E06B79">
        <w:rPr>
          <w:b w:val="0"/>
          <w:szCs w:val="24"/>
        </w:rPr>
        <w:t>ам вместе с ней в качестве отдельного документа.</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951E53" w:rsidRPr="00E06B79" w:rsidRDefault="00951E53" w:rsidP="00951E53">
      <w:pPr>
        <w:pStyle w:val="3"/>
        <w:ind w:left="0" w:firstLine="851"/>
        <w:jc w:val="both"/>
        <w:rPr>
          <w:b w:val="0"/>
          <w:szCs w:val="24"/>
        </w:rPr>
      </w:pPr>
      <w:bookmarkStart w:id="775" w:name="_Toc464120629"/>
      <w:bookmarkStart w:id="776" w:name="_Toc466970549"/>
      <w:bookmarkStart w:id="777" w:name="_Toc468462463"/>
      <w:bookmarkStart w:id="778" w:name="_Toc469482056"/>
      <w:bookmarkStart w:id="779" w:name="_Toc472411831"/>
      <w:bookmarkStart w:id="780" w:name="_Toc498588916"/>
      <w:bookmarkStart w:id="781" w:name="_Ref194832984"/>
      <w:bookmarkStart w:id="782" w:name="_Ref197686508"/>
      <w:bookmarkStart w:id="783" w:name="_Toc423421727"/>
      <w:r w:rsidRPr="00E06B7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5"/>
      <w:bookmarkEnd w:id="776"/>
      <w:bookmarkEnd w:id="777"/>
      <w:bookmarkEnd w:id="778"/>
      <w:bookmarkEnd w:id="779"/>
      <w:bookmarkEnd w:id="780"/>
    </w:p>
    <w:p w:rsidR="002B5044" w:rsidRPr="00E06B79" w:rsidRDefault="002B5044" w:rsidP="0021751A">
      <w:pPr>
        <w:pStyle w:val="2"/>
        <w:ind w:left="1701" w:hanging="1134"/>
      </w:pPr>
      <w:bookmarkStart w:id="784" w:name="_Toc498588917"/>
      <w:r w:rsidRPr="00E06B79">
        <w:t>Требование к поставляемой продукции</w:t>
      </w:r>
      <w:bookmarkEnd w:id="781"/>
      <w:bookmarkEnd w:id="782"/>
      <w:bookmarkEnd w:id="783"/>
      <w:bookmarkEnd w:id="784"/>
    </w:p>
    <w:p w:rsidR="002B5044" w:rsidRPr="00382A07" w:rsidRDefault="0021751A" w:rsidP="002B5044">
      <w:pPr>
        <w:pStyle w:val="3"/>
        <w:ind w:left="0" w:firstLine="851"/>
        <w:jc w:val="both"/>
        <w:rPr>
          <w:b w:val="0"/>
          <w:szCs w:val="24"/>
        </w:rPr>
      </w:pPr>
      <w:bookmarkStart w:id="785" w:name="_Toc439166313"/>
      <w:bookmarkStart w:id="786" w:name="_Toc439170661"/>
      <w:bookmarkStart w:id="787" w:name="_Toc439172763"/>
      <w:bookmarkStart w:id="788" w:name="_Toc439173207"/>
      <w:bookmarkStart w:id="789" w:name="_Toc439238201"/>
      <w:bookmarkStart w:id="790" w:name="_Toc439252753"/>
      <w:bookmarkStart w:id="791" w:name="_Toc439323611"/>
      <w:bookmarkStart w:id="792" w:name="_Toc439323727"/>
      <w:bookmarkStart w:id="793" w:name="_Toc440357125"/>
      <w:bookmarkStart w:id="794" w:name="_Toc440359680"/>
      <w:bookmarkStart w:id="795" w:name="_Toc440632144"/>
      <w:bookmarkStart w:id="796" w:name="_Toc440875965"/>
      <w:bookmarkStart w:id="797" w:name="_Toc441130993"/>
      <w:bookmarkStart w:id="798" w:name="_Toc447269808"/>
      <w:bookmarkStart w:id="799" w:name="_Toc464120631"/>
      <w:bookmarkStart w:id="800" w:name="_Toc466970551"/>
      <w:bookmarkStart w:id="801" w:name="_Toc468462465"/>
      <w:bookmarkStart w:id="802" w:name="_Toc469482058"/>
      <w:bookmarkStart w:id="803" w:name="_Toc472411833"/>
      <w:bookmarkStart w:id="804" w:name="_Toc498588918"/>
      <w:bookmarkStart w:id="805" w:name="_Ref194833053"/>
      <w:bookmarkStart w:id="806" w:name="_Ref223496951"/>
      <w:bookmarkStart w:id="807" w:name="_Ref223496970"/>
      <w:r w:rsidRPr="00E06B79">
        <w:rPr>
          <w:b w:val="0"/>
          <w:szCs w:val="24"/>
        </w:rPr>
        <w:t>Участник</w:t>
      </w:r>
      <w:r w:rsidR="002B5044" w:rsidRPr="00E06B79">
        <w:rPr>
          <w:b w:val="0"/>
          <w:szCs w:val="24"/>
        </w:rPr>
        <w:t xml:space="preserve"> в составе</w:t>
      </w:r>
      <w:r w:rsidR="002B5044" w:rsidRPr="00382A07">
        <w:rPr>
          <w:b w:val="0"/>
          <w:szCs w:val="24"/>
        </w:rPr>
        <w:t xml:space="preserve">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8" w:name="_Toc439166314"/>
      <w:bookmarkStart w:id="809" w:name="_Toc439170662"/>
      <w:bookmarkStart w:id="810" w:name="_Toc439172764"/>
      <w:bookmarkStart w:id="811" w:name="_Toc439173208"/>
      <w:bookmarkStart w:id="812" w:name="_Toc439238202"/>
      <w:bookmarkStart w:id="813" w:name="_Toc439252754"/>
      <w:bookmarkStart w:id="814" w:name="_Toc439323612"/>
      <w:bookmarkStart w:id="815" w:name="_Toc439323728"/>
      <w:bookmarkStart w:id="816" w:name="_Toc440357126"/>
      <w:bookmarkStart w:id="817" w:name="_Toc440359681"/>
      <w:bookmarkStart w:id="818" w:name="_Toc440632145"/>
      <w:bookmarkStart w:id="819" w:name="_Toc440875966"/>
      <w:bookmarkStart w:id="820" w:name="_Toc441130994"/>
      <w:bookmarkStart w:id="821" w:name="_Toc447269809"/>
      <w:bookmarkStart w:id="822" w:name="_Toc464120632"/>
      <w:bookmarkStart w:id="823" w:name="_Toc466970552"/>
      <w:bookmarkStart w:id="824" w:name="_Toc468462466"/>
      <w:bookmarkStart w:id="825" w:name="_Toc469482059"/>
      <w:bookmarkStart w:id="826" w:name="_Toc472411834"/>
      <w:bookmarkStart w:id="827"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382A07" w:rsidRDefault="002B5044" w:rsidP="0021751A">
      <w:pPr>
        <w:pStyle w:val="2"/>
        <w:ind w:left="1701" w:hanging="1134"/>
      </w:pPr>
      <w:bookmarkStart w:id="828" w:name="_Ref247513861"/>
      <w:bookmarkStart w:id="829" w:name="_Toc423421728"/>
      <w:bookmarkStart w:id="830" w:name="_Toc498588920"/>
      <w:r w:rsidRPr="00382A07">
        <w:t xml:space="preserve">Требование к </w:t>
      </w:r>
      <w:r w:rsidR="0021751A" w:rsidRPr="00382A07">
        <w:t>Участник</w:t>
      </w:r>
      <w:r w:rsidRPr="00382A07">
        <w:t>у</w:t>
      </w:r>
      <w:bookmarkEnd w:id="805"/>
      <w:bookmarkEnd w:id="806"/>
      <w:bookmarkEnd w:id="807"/>
      <w:r w:rsidRPr="00382A07">
        <w:t>.</w:t>
      </w:r>
      <w:bookmarkEnd w:id="828"/>
      <w:bookmarkEnd w:id="829"/>
      <w:bookmarkEnd w:id="830"/>
    </w:p>
    <w:p w:rsidR="002B5044" w:rsidRPr="00382A07" w:rsidRDefault="002B5044" w:rsidP="002B5044">
      <w:pPr>
        <w:pStyle w:val="3"/>
        <w:ind w:left="0" w:firstLine="851"/>
        <w:jc w:val="both"/>
        <w:rPr>
          <w:b w:val="0"/>
          <w:szCs w:val="24"/>
        </w:rPr>
      </w:pPr>
      <w:bookmarkStart w:id="831" w:name="_Toc439166317"/>
      <w:bookmarkStart w:id="832" w:name="_Toc439170665"/>
      <w:bookmarkStart w:id="833" w:name="_Toc439172767"/>
      <w:bookmarkStart w:id="834" w:name="_Toc439173211"/>
      <w:bookmarkStart w:id="835" w:name="_Toc439238205"/>
      <w:bookmarkStart w:id="836" w:name="_Toc439252756"/>
      <w:bookmarkStart w:id="837" w:name="_Toc439323614"/>
      <w:bookmarkStart w:id="838" w:name="_Toc439323730"/>
      <w:bookmarkStart w:id="839" w:name="_Ref440292618"/>
      <w:bookmarkStart w:id="840" w:name="_Toc440357128"/>
      <w:bookmarkStart w:id="841" w:name="_Toc440359683"/>
      <w:bookmarkStart w:id="842" w:name="_Toc440632147"/>
      <w:bookmarkStart w:id="843" w:name="_Toc440875968"/>
      <w:bookmarkStart w:id="844" w:name="_Toc441130996"/>
      <w:bookmarkStart w:id="845" w:name="_Toc447269811"/>
      <w:bookmarkStart w:id="846" w:name="_Toc464120634"/>
      <w:bookmarkStart w:id="847" w:name="_Toc466970554"/>
      <w:bookmarkStart w:id="848" w:name="_Toc468462468"/>
      <w:bookmarkStart w:id="849" w:name="_Toc469482061"/>
      <w:bookmarkStart w:id="850" w:name="_Toc472411836"/>
      <w:bookmarkStart w:id="851"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2B5044" w:rsidRPr="00382A07" w:rsidRDefault="002B5044" w:rsidP="002B5044">
      <w:pPr>
        <w:pStyle w:val="3"/>
        <w:ind w:left="0" w:firstLine="851"/>
        <w:jc w:val="both"/>
        <w:rPr>
          <w:b w:val="0"/>
          <w:szCs w:val="24"/>
        </w:rPr>
      </w:pPr>
      <w:bookmarkStart w:id="852" w:name="_Toc439166318"/>
      <w:bookmarkStart w:id="853" w:name="_Toc439170666"/>
      <w:bookmarkStart w:id="854" w:name="_Toc439172768"/>
      <w:bookmarkStart w:id="855" w:name="_Toc439173212"/>
      <w:bookmarkStart w:id="856" w:name="_Toc439238206"/>
      <w:bookmarkStart w:id="857" w:name="_Toc439252757"/>
      <w:bookmarkStart w:id="858" w:name="_Toc439323615"/>
      <w:bookmarkStart w:id="859" w:name="_Toc439323731"/>
      <w:bookmarkStart w:id="860" w:name="_Toc440357129"/>
      <w:bookmarkStart w:id="861" w:name="_Toc440359684"/>
      <w:bookmarkStart w:id="862" w:name="_Toc440632148"/>
      <w:bookmarkStart w:id="863" w:name="_Toc440875969"/>
      <w:bookmarkStart w:id="864" w:name="_Toc441130997"/>
      <w:bookmarkStart w:id="865" w:name="_Toc447269812"/>
      <w:bookmarkStart w:id="866" w:name="_Toc464120635"/>
      <w:bookmarkStart w:id="867" w:name="_Toc466970555"/>
      <w:bookmarkStart w:id="868" w:name="_Toc468462469"/>
      <w:bookmarkStart w:id="869" w:name="_Toc469482062"/>
      <w:bookmarkStart w:id="870" w:name="_Toc472411837"/>
      <w:bookmarkStart w:id="871"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64832" w:rsidRPr="00382A07" w:rsidRDefault="00464832" w:rsidP="00464832">
      <w:pPr>
        <w:pStyle w:val="2"/>
        <w:ind w:left="1701" w:hanging="1134"/>
      </w:pPr>
      <w:bookmarkStart w:id="872" w:name="_Toc248219573"/>
      <w:bookmarkStart w:id="873" w:name="_Toc256099315"/>
      <w:bookmarkStart w:id="874" w:name="_Toc423421664"/>
      <w:bookmarkStart w:id="875" w:name="_Toc498588923"/>
      <w:bookmarkEnd w:id="710"/>
      <w:bookmarkEnd w:id="711"/>
      <w:r w:rsidRPr="00382A07">
        <w:t>Иные требования</w:t>
      </w:r>
      <w:bookmarkEnd w:id="872"/>
      <w:bookmarkEnd w:id="873"/>
      <w:bookmarkEnd w:id="874"/>
      <w:bookmarkEnd w:id="875"/>
    </w:p>
    <w:p w:rsidR="0011726E" w:rsidRPr="00382A07" w:rsidRDefault="00953987" w:rsidP="0011726E">
      <w:pPr>
        <w:pStyle w:val="3"/>
        <w:ind w:left="0" w:firstLine="851"/>
        <w:jc w:val="both"/>
        <w:rPr>
          <w:b w:val="0"/>
          <w:szCs w:val="24"/>
        </w:rPr>
      </w:pPr>
      <w:bookmarkStart w:id="876" w:name="_Toc464120637"/>
      <w:bookmarkStart w:id="877" w:name="_Toc466970557"/>
      <w:bookmarkStart w:id="878" w:name="_Toc468462471"/>
      <w:bookmarkStart w:id="879" w:name="_Toc469482064"/>
      <w:bookmarkStart w:id="880" w:name="_Toc472411839"/>
      <w:bookmarkStart w:id="881" w:name="_Toc498588924"/>
      <w:bookmarkStart w:id="88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6"/>
      <w:bookmarkEnd w:id="877"/>
      <w:bookmarkEnd w:id="878"/>
      <w:bookmarkEnd w:id="879"/>
      <w:bookmarkEnd w:id="880"/>
      <w:bookmarkEnd w:id="881"/>
    </w:p>
    <w:p w:rsidR="002B5044" w:rsidRPr="00382A07" w:rsidRDefault="00464832" w:rsidP="00464832">
      <w:pPr>
        <w:pStyle w:val="3"/>
        <w:ind w:left="0" w:firstLine="851"/>
        <w:jc w:val="both"/>
        <w:rPr>
          <w:b w:val="0"/>
          <w:szCs w:val="24"/>
        </w:rPr>
      </w:pPr>
      <w:bookmarkStart w:id="883" w:name="_Toc464120638"/>
      <w:bookmarkStart w:id="884" w:name="_Toc466970558"/>
      <w:bookmarkStart w:id="885" w:name="_Toc468462472"/>
      <w:bookmarkStart w:id="886" w:name="_Toc469482065"/>
      <w:bookmarkStart w:id="887" w:name="_Toc472411840"/>
      <w:bookmarkStart w:id="888"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2"/>
      <w:bookmarkEnd w:id="883"/>
      <w:bookmarkEnd w:id="884"/>
      <w:bookmarkEnd w:id="885"/>
      <w:bookmarkEnd w:id="886"/>
      <w:bookmarkEnd w:id="887"/>
      <w:bookmarkEnd w:id="888"/>
    </w:p>
    <w:p w:rsidR="00953987" w:rsidRPr="00382A07" w:rsidRDefault="00953987" w:rsidP="00953987">
      <w:pPr>
        <w:pStyle w:val="2"/>
        <w:ind w:left="1701" w:hanging="1134"/>
        <w:rPr>
          <w:b w:val="0"/>
        </w:rPr>
      </w:pPr>
      <w:bookmarkStart w:id="889" w:name="_Toc461808930"/>
      <w:bookmarkStart w:id="890" w:name="_Toc498588926"/>
      <w:r w:rsidRPr="00382A07">
        <w:t>Альтернативные предложения</w:t>
      </w:r>
      <w:bookmarkStart w:id="891" w:name="_Ref56252639"/>
      <w:bookmarkEnd w:id="889"/>
      <w:bookmarkEnd w:id="890"/>
    </w:p>
    <w:p w:rsidR="00953987" w:rsidRPr="00382A07" w:rsidRDefault="00953987" w:rsidP="00953987">
      <w:pPr>
        <w:pStyle w:val="3"/>
        <w:ind w:left="0" w:firstLine="851"/>
        <w:jc w:val="both"/>
        <w:rPr>
          <w:b w:val="0"/>
          <w:szCs w:val="24"/>
        </w:rPr>
      </w:pPr>
      <w:bookmarkStart w:id="892" w:name="_Toc461808802"/>
      <w:bookmarkStart w:id="893" w:name="_Toc461808931"/>
      <w:bookmarkStart w:id="894" w:name="_Toc464120640"/>
      <w:bookmarkStart w:id="895" w:name="_Toc466970560"/>
      <w:bookmarkStart w:id="896" w:name="_Toc468462474"/>
      <w:bookmarkStart w:id="897" w:name="_Toc469482067"/>
      <w:bookmarkStart w:id="898" w:name="_Toc472411842"/>
      <w:bookmarkStart w:id="899"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1"/>
      <w:bookmarkEnd w:id="892"/>
      <w:bookmarkEnd w:id="893"/>
      <w:bookmarkEnd w:id="894"/>
      <w:bookmarkEnd w:id="895"/>
      <w:bookmarkEnd w:id="896"/>
      <w:bookmarkEnd w:id="897"/>
      <w:bookmarkEnd w:id="898"/>
      <w:bookmarkEnd w:id="899"/>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0" w:name="_Ref440270602"/>
      <w:bookmarkStart w:id="901" w:name="_Toc498588928"/>
      <w:bookmarkEnd w:id="5"/>
      <w:bookmarkEnd w:id="680"/>
      <w:r w:rsidRPr="00382A07">
        <w:rPr>
          <w:szCs w:val="24"/>
        </w:rPr>
        <w:t>Образцы основных форм документов, включаемых в Заявку</w:t>
      </w:r>
      <w:bookmarkEnd w:id="900"/>
      <w:bookmarkEnd w:id="901"/>
      <w:r w:rsidRPr="00382A07">
        <w:rPr>
          <w:szCs w:val="24"/>
        </w:rPr>
        <w:t xml:space="preserve"> </w:t>
      </w:r>
    </w:p>
    <w:p w:rsidR="004F4D80" w:rsidRPr="00382A07" w:rsidRDefault="004F4D80" w:rsidP="004F4D80">
      <w:pPr>
        <w:pStyle w:val="2"/>
      </w:pPr>
      <w:bookmarkStart w:id="902" w:name="_Ref55336310"/>
      <w:bookmarkStart w:id="903" w:name="_Toc57314672"/>
      <w:bookmarkStart w:id="904" w:name="_Toc69728986"/>
      <w:bookmarkStart w:id="905" w:name="_Toc98253919"/>
      <w:bookmarkStart w:id="906" w:name="_Toc165173847"/>
      <w:bookmarkStart w:id="907" w:name="_Toc423423667"/>
      <w:bookmarkStart w:id="908" w:name="_Toc498588929"/>
      <w:r w:rsidRPr="00382A07">
        <w:t xml:space="preserve">Письмо о подаче оферты </w:t>
      </w:r>
      <w:bookmarkStart w:id="909" w:name="_Ref22846535"/>
      <w:r w:rsidRPr="00382A07">
        <w:t>(</w:t>
      </w:r>
      <w:bookmarkEnd w:id="909"/>
      <w:r w:rsidRPr="00382A07">
        <w:t xml:space="preserve">форма </w:t>
      </w:r>
      <w:r w:rsidRPr="00382A07">
        <w:rPr>
          <w:noProof/>
        </w:rPr>
        <w:t>1</w:t>
      </w:r>
      <w:r w:rsidRPr="00382A07">
        <w:t>)</w:t>
      </w:r>
      <w:bookmarkEnd w:id="902"/>
      <w:bookmarkEnd w:id="903"/>
      <w:bookmarkEnd w:id="904"/>
      <w:bookmarkEnd w:id="905"/>
      <w:bookmarkEnd w:id="906"/>
      <w:bookmarkEnd w:id="907"/>
      <w:bookmarkEnd w:id="908"/>
    </w:p>
    <w:p w:rsidR="004F4D80" w:rsidRPr="00382A07" w:rsidRDefault="004F4D80" w:rsidP="004F4D80">
      <w:pPr>
        <w:pStyle w:val="3"/>
        <w:rPr>
          <w:szCs w:val="24"/>
        </w:rPr>
      </w:pPr>
      <w:bookmarkStart w:id="910" w:name="_Toc98253920"/>
      <w:bookmarkStart w:id="911" w:name="_Toc157248174"/>
      <w:bookmarkStart w:id="912" w:name="_Toc157496543"/>
      <w:bookmarkStart w:id="913" w:name="_Toc158206082"/>
      <w:bookmarkStart w:id="914" w:name="_Toc164057767"/>
      <w:bookmarkStart w:id="915" w:name="_Toc164137117"/>
      <w:bookmarkStart w:id="916" w:name="_Toc164161277"/>
      <w:bookmarkStart w:id="917" w:name="_Toc165173848"/>
      <w:bookmarkStart w:id="918" w:name="_Toc439170673"/>
      <w:bookmarkStart w:id="919" w:name="_Toc439172775"/>
      <w:bookmarkStart w:id="920" w:name="_Toc439173219"/>
      <w:bookmarkStart w:id="921" w:name="_Toc439238213"/>
      <w:bookmarkStart w:id="922" w:name="_Toc440357133"/>
      <w:bookmarkStart w:id="923" w:name="_Toc440359688"/>
      <w:bookmarkStart w:id="924" w:name="_Toc447269817"/>
      <w:bookmarkStart w:id="925" w:name="_Toc464120643"/>
      <w:bookmarkStart w:id="926" w:name="_Toc466970563"/>
      <w:bookmarkStart w:id="927" w:name="_Toc472411845"/>
      <w:bookmarkStart w:id="928" w:name="_Toc498588930"/>
      <w:r w:rsidRPr="00382A07">
        <w:rPr>
          <w:szCs w:val="24"/>
        </w:rPr>
        <w:t>Форма письма о подаче оферты</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9"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0" w:name="_Toc98253921"/>
      <w:bookmarkStart w:id="931" w:name="_Toc157248175"/>
      <w:bookmarkStart w:id="932" w:name="_Toc157496544"/>
      <w:bookmarkStart w:id="933" w:name="_Toc158206083"/>
      <w:bookmarkStart w:id="934" w:name="_Toc164057768"/>
      <w:bookmarkStart w:id="935" w:name="_Toc164137118"/>
      <w:bookmarkStart w:id="936" w:name="_Toc164161278"/>
      <w:bookmarkStart w:id="937" w:name="_Toc165173849"/>
      <w:r w:rsidRPr="00382A07">
        <w:rPr>
          <w:b/>
          <w:szCs w:val="24"/>
        </w:rPr>
        <w:br w:type="page"/>
      </w:r>
    </w:p>
    <w:p w:rsidR="004F4D80" w:rsidRPr="00382A07" w:rsidRDefault="004F4D80" w:rsidP="004F4D80">
      <w:pPr>
        <w:pStyle w:val="3"/>
        <w:rPr>
          <w:szCs w:val="24"/>
        </w:rPr>
      </w:pPr>
      <w:bookmarkStart w:id="938" w:name="_Toc439170674"/>
      <w:bookmarkStart w:id="939" w:name="_Toc439172776"/>
      <w:bookmarkStart w:id="940" w:name="_Toc439173220"/>
      <w:bookmarkStart w:id="941" w:name="_Toc439238214"/>
      <w:bookmarkStart w:id="942" w:name="_Toc439252762"/>
      <w:bookmarkStart w:id="943" w:name="_Toc439323736"/>
      <w:bookmarkStart w:id="944" w:name="_Toc440357134"/>
      <w:bookmarkStart w:id="945" w:name="_Toc440359689"/>
      <w:bookmarkStart w:id="946" w:name="_Toc440632153"/>
      <w:bookmarkStart w:id="947" w:name="_Toc440875973"/>
      <w:bookmarkStart w:id="948" w:name="_Toc441131001"/>
      <w:bookmarkStart w:id="949" w:name="_Toc447269818"/>
      <w:bookmarkStart w:id="950" w:name="_Toc464120644"/>
      <w:bookmarkStart w:id="951" w:name="_Toc466970564"/>
      <w:bookmarkStart w:id="952" w:name="_Toc472411846"/>
      <w:bookmarkStart w:id="953" w:name="_Toc498588931"/>
      <w:r w:rsidRPr="00382A07">
        <w:rPr>
          <w:szCs w:val="24"/>
        </w:rPr>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6305A1" w:rsidRPr="006305A1">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4" w:name="_Ref55335821"/>
      <w:bookmarkStart w:id="955" w:name="_Ref55336345"/>
      <w:bookmarkStart w:id="956" w:name="_Toc57314674"/>
      <w:bookmarkStart w:id="957" w:name="_Toc69728988"/>
      <w:bookmarkStart w:id="958" w:name="_Toc98253922"/>
      <w:bookmarkStart w:id="959" w:name="_Toc165173850"/>
      <w:r w:rsidRPr="00382A07">
        <w:br w:type="page"/>
      </w:r>
    </w:p>
    <w:p w:rsidR="00920CB0" w:rsidRPr="00382A07" w:rsidRDefault="00920CB0" w:rsidP="00920CB0">
      <w:pPr>
        <w:pStyle w:val="3"/>
        <w:rPr>
          <w:szCs w:val="24"/>
        </w:rPr>
      </w:pPr>
      <w:bookmarkStart w:id="960" w:name="_Ref440271964"/>
      <w:bookmarkStart w:id="961" w:name="_Toc440357135"/>
      <w:bookmarkStart w:id="962" w:name="_Toc440359690"/>
      <w:bookmarkStart w:id="963" w:name="_Toc498588932"/>
      <w:r w:rsidRPr="00382A07">
        <w:rPr>
          <w:szCs w:val="24"/>
        </w:rPr>
        <w:t>Антикоррупционные обязательства (Форма 1.1).</w:t>
      </w:r>
      <w:bookmarkEnd w:id="960"/>
      <w:bookmarkEnd w:id="961"/>
      <w:bookmarkEnd w:id="962"/>
      <w:bookmarkEnd w:id="963"/>
    </w:p>
    <w:p w:rsidR="00920CB0" w:rsidRPr="00382A07" w:rsidRDefault="00920CB0" w:rsidP="005E6E3C">
      <w:pPr>
        <w:pStyle w:val="3"/>
        <w:numPr>
          <w:ilvl w:val="3"/>
          <w:numId w:val="72"/>
        </w:numPr>
        <w:rPr>
          <w:szCs w:val="24"/>
        </w:rPr>
      </w:pPr>
      <w:bookmarkStart w:id="964" w:name="_Toc439238216"/>
      <w:bookmarkStart w:id="965" w:name="_Toc439252764"/>
      <w:bookmarkStart w:id="966" w:name="_Toc439323738"/>
      <w:bookmarkStart w:id="967" w:name="_Toc440357136"/>
      <w:bookmarkStart w:id="968" w:name="_Toc440359691"/>
      <w:bookmarkStart w:id="969" w:name="_Toc440632155"/>
      <w:bookmarkStart w:id="970" w:name="_Toc440875975"/>
      <w:bookmarkStart w:id="971" w:name="_Toc441131003"/>
      <w:bookmarkStart w:id="972" w:name="_Toc447269820"/>
      <w:bookmarkStart w:id="973" w:name="_Toc464120646"/>
      <w:bookmarkStart w:id="974" w:name="_Toc466970566"/>
      <w:bookmarkStart w:id="975" w:name="_Toc472411848"/>
      <w:bookmarkStart w:id="976" w:name="_Toc498588933"/>
      <w:r w:rsidRPr="00382A07">
        <w:rPr>
          <w:szCs w:val="24"/>
        </w:rPr>
        <w:t>Форма Антикоррупционных обязательств</w:t>
      </w:r>
      <w:bookmarkEnd w:id="964"/>
      <w:bookmarkEnd w:id="965"/>
      <w:bookmarkEnd w:id="966"/>
      <w:bookmarkEnd w:id="967"/>
      <w:bookmarkEnd w:id="968"/>
      <w:bookmarkEnd w:id="969"/>
      <w:bookmarkEnd w:id="970"/>
      <w:bookmarkEnd w:id="971"/>
      <w:bookmarkEnd w:id="972"/>
      <w:bookmarkEnd w:id="973"/>
      <w:bookmarkEnd w:id="974"/>
      <w:bookmarkEnd w:id="975"/>
      <w:bookmarkEnd w:id="97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7" w:name="_Toc423423668"/>
      <w:bookmarkStart w:id="978" w:name="_Ref440271072"/>
      <w:bookmarkStart w:id="979" w:name="_Ref440273986"/>
      <w:bookmarkStart w:id="980" w:name="_Ref440274337"/>
      <w:bookmarkStart w:id="981" w:name="_Ref440274913"/>
      <w:bookmarkStart w:id="982" w:name="_Ref440284918"/>
      <w:bookmarkStart w:id="983"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4"/>
      <w:bookmarkEnd w:id="955"/>
      <w:bookmarkEnd w:id="956"/>
      <w:bookmarkEnd w:id="957"/>
      <w:bookmarkEnd w:id="958"/>
      <w:bookmarkEnd w:id="959"/>
      <w:bookmarkEnd w:id="977"/>
      <w:bookmarkEnd w:id="978"/>
      <w:bookmarkEnd w:id="979"/>
      <w:bookmarkEnd w:id="980"/>
      <w:bookmarkEnd w:id="981"/>
      <w:bookmarkEnd w:id="982"/>
      <w:bookmarkEnd w:id="98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4" w:name="_Toc98253923"/>
      <w:bookmarkStart w:id="985" w:name="_Toc157248177"/>
      <w:bookmarkStart w:id="986" w:name="_Toc157496546"/>
      <w:bookmarkStart w:id="987" w:name="_Toc158206085"/>
      <w:bookmarkStart w:id="988" w:name="_Toc164057770"/>
      <w:bookmarkStart w:id="989" w:name="_Toc164137120"/>
      <w:bookmarkStart w:id="990" w:name="_Toc164161280"/>
      <w:bookmarkStart w:id="991" w:name="_Toc165173851"/>
      <w:bookmarkStart w:id="992" w:name="_Ref264038986"/>
      <w:bookmarkStart w:id="993" w:name="_Ref264359294"/>
      <w:bookmarkStart w:id="994" w:name="_Toc439170676"/>
      <w:bookmarkStart w:id="995" w:name="_Toc439172778"/>
      <w:bookmarkStart w:id="996" w:name="_Toc439173222"/>
      <w:bookmarkStart w:id="997" w:name="_Toc439238218"/>
      <w:bookmarkStart w:id="998" w:name="_Toc439252766"/>
      <w:bookmarkStart w:id="999" w:name="_Toc439323740"/>
      <w:bookmarkStart w:id="1000" w:name="_Toc440357138"/>
      <w:bookmarkStart w:id="1001" w:name="_Toc440359693"/>
      <w:bookmarkStart w:id="1002" w:name="_Toc440632157"/>
      <w:bookmarkStart w:id="1003" w:name="_Toc440875977"/>
      <w:bookmarkStart w:id="1004" w:name="_Toc441131005"/>
      <w:bookmarkStart w:id="1005" w:name="_Toc447269822"/>
      <w:bookmarkStart w:id="1006" w:name="_Toc464120648"/>
      <w:bookmarkStart w:id="1007" w:name="_Toc466970568"/>
      <w:bookmarkStart w:id="1008" w:name="_Toc468462482"/>
      <w:bookmarkStart w:id="1009" w:name="_Toc469482075"/>
      <w:bookmarkStart w:id="1010" w:name="_Toc472411850"/>
      <w:bookmarkStart w:id="1011" w:name="_Toc498588935"/>
      <w:r w:rsidRPr="00382A07">
        <w:rPr>
          <w:szCs w:val="24"/>
        </w:rPr>
        <w:t xml:space="preserve">Форма </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00492C8B" w:rsidRPr="00382A07">
        <w:rPr>
          <w:szCs w:val="24"/>
        </w:rPr>
        <w:t>Сводной таблицы стоимости</w:t>
      </w:r>
      <w:bookmarkEnd w:id="998"/>
      <w:bookmarkEnd w:id="999"/>
      <w:bookmarkEnd w:id="1000"/>
      <w:bookmarkEnd w:id="1001"/>
      <w:bookmarkEnd w:id="1002"/>
      <w:bookmarkEnd w:id="1003"/>
      <w:r w:rsidR="00F04258" w:rsidRPr="00382A07">
        <w:rPr>
          <w:bCs w:val="0"/>
          <w:szCs w:val="24"/>
        </w:rPr>
        <w:t xml:space="preserve"> поставок</w:t>
      </w:r>
      <w:bookmarkEnd w:id="1004"/>
      <w:bookmarkEnd w:id="1005"/>
      <w:bookmarkEnd w:id="1006"/>
      <w:bookmarkEnd w:id="1007"/>
      <w:bookmarkEnd w:id="1008"/>
      <w:bookmarkEnd w:id="1009"/>
      <w:bookmarkEnd w:id="1010"/>
      <w:bookmarkEnd w:id="101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2" w:name="_Toc176765534"/>
      <w:bookmarkStart w:id="1013" w:name="_Toc198979983"/>
      <w:bookmarkStart w:id="1014" w:name="_Toc217466315"/>
      <w:bookmarkStart w:id="1015" w:name="_Toc217702856"/>
      <w:bookmarkStart w:id="1016" w:name="_Toc233601974"/>
      <w:bookmarkStart w:id="1017" w:name="_Toc263343460"/>
      <w:r w:rsidRPr="00382A07">
        <w:rPr>
          <w:b w:val="0"/>
          <w:szCs w:val="24"/>
        </w:rPr>
        <w:br w:type="page"/>
      </w:r>
      <w:bookmarkStart w:id="1018" w:name="_Toc439170677"/>
      <w:bookmarkStart w:id="1019" w:name="_Toc439172779"/>
      <w:bookmarkStart w:id="1020" w:name="_Toc439173223"/>
      <w:bookmarkStart w:id="1021" w:name="_Toc439238219"/>
      <w:bookmarkStart w:id="1022" w:name="_Toc439252767"/>
      <w:bookmarkStart w:id="1023" w:name="_Toc439323741"/>
      <w:bookmarkStart w:id="1024" w:name="_Toc440357139"/>
      <w:bookmarkStart w:id="1025" w:name="_Toc440359694"/>
      <w:bookmarkStart w:id="1026" w:name="_Toc440632158"/>
      <w:bookmarkStart w:id="1027" w:name="_Toc440875978"/>
      <w:bookmarkStart w:id="1028" w:name="_Toc441131006"/>
      <w:bookmarkStart w:id="1029" w:name="_Toc447269823"/>
      <w:bookmarkStart w:id="1030" w:name="_Toc464120649"/>
      <w:bookmarkStart w:id="1031" w:name="_Toc466970569"/>
      <w:bookmarkStart w:id="1032" w:name="_Toc468462483"/>
      <w:bookmarkStart w:id="1033" w:name="_Toc469482076"/>
      <w:bookmarkStart w:id="1034" w:name="_Toc472411851"/>
      <w:bookmarkStart w:id="1035" w:name="_Toc498588936"/>
      <w:r w:rsidRPr="00382A07">
        <w:rPr>
          <w:szCs w:val="24"/>
        </w:rPr>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6305A1" w:rsidRPr="006305A1">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6305A1" w:rsidRPr="006305A1">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6305A1">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6305A1">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6" w:name="_Ref86826666"/>
      <w:bookmarkStart w:id="1037" w:name="_Toc90385112"/>
      <w:bookmarkStart w:id="1038" w:name="_Toc98253925"/>
      <w:bookmarkStart w:id="1039" w:name="_Toc165173853"/>
      <w:bookmarkStart w:id="1040" w:name="_Toc423423669"/>
      <w:bookmarkStart w:id="1041" w:name="_Toc498588937"/>
      <w:r w:rsidRPr="00382A07">
        <w:t xml:space="preserve">Техническое предложение (форма </w:t>
      </w:r>
      <w:r w:rsidRPr="00382A07">
        <w:rPr>
          <w:noProof/>
        </w:rPr>
        <w:t>3</w:t>
      </w:r>
      <w:r w:rsidRPr="00382A07">
        <w:t>)</w:t>
      </w:r>
      <w:bookmarkEnd w:id="1036"/>
      <w:bookmarkEnd w:id="1037"/>
      <w:bookmarkEnd w:id="1038"/>
      <w:bookmarkEnd w:id="1039"/>
      <w:bookmarkEnd w:id="1040"/>
      <w:bookmarkEnd w:id="104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2" w:name="_Toc90385113"/>
      <w:bookmarkStart w:id="1043" w:name="_Toc98253926"/>
      <w:bookmarkStart w:id="1044" w:name="_Toc157248180"/>
      <w:bookmarkStart w:id="1045" w:name="_Toc157496549"/>
      <w:bookmarkStart w:id="1046" w:name="_Toc158206088"/>
      <w:bookmarkStart w:id="1047" w:name="_Toc164057773"/>
      <w:bookmarkStart w:id="1048" w:name="_Toc164137123"/>
      <w:bookmarkStart w:id="1049" w:name="_Toc164161283"/>
      <w:bookmarkStart w:id="1050" w:name="_Toc165173854"/>
      <w:bookmarkStart w:id="1051" w:name="_Ref193690005"/>
      <w:bookmarkStart w:id="1052" w:name="_Toc439170679"/>
      <w:bookmarkStart w:id="1053" w:name="_Toc439172781"/>
      <w:bookmarkStart w:id="1054" w:name="_Toc439173225"/>
      <w:bookmarkStart w:id="1055" w:name="_Toc439238221"/>
      <w:bookmarkStart w:id="1056" w:name="_Toc439252769"/>
      <w:bookmarkStart w:id="1057" w:name="_Toc439323743"/>
      <w:bookmarkStart w:id="1058" w:name="_Toc440357141"/>
      <w:bookmarkStart w:id="1059" w:name="_Toc440359696"/>
      <w:bookmarkStart w:id="1060" w:name="_Toc440632160"/>
      <w:bookmarkStart w:id="1061" w:name="_Toc440875980"/>
      <w:bookmarkStart w:id="1062" w:name="_Toc441131008"/>
      <w:bookmarkStart w:id="1063" w:name="_Toc447269825"/>
      <w:bookmarkStart w:id="1064" w:name="_Toc464120651"/>
      <w:bookmarkStart w:id="1065" w:name="_Toc466970571"/>
      <w:bookmarkStart w:id="1066" w:name="_Toc468462485"/>
      <w:bookmarkStart w:id="1067" w:name="_Toc469482078"/>
      <w:bookmarkStart w:id="1068" w:name="_Toc472411853"/>
      <w:bookmarkStart w:id="1069" w:name="_Toc498588938"/>
      <w:r w:rsidRPr="00382A07">
        <w:rPr>
          <w:szCs w:val="24"/>
        </w:rPr>
        <w:t xml:space="preserve">Форма </w:t>
      </w:r>
      <w:bookmarkEnd w:id="1042"/>
      <w:bookmarkEnd w:id="1043"/>
      <w:bookmarkEnd w:id="1044"/>
      <w:bookmarkEnd w:id="1045"/>
      <w:bookmarkEnd w:id="1046"/>
      <w:bookmarkEnd w:id="1047"/>
      <w:bookmarkEnd w:id="1048"/>
      <w:bookmarkEnd w:id="1049"/>
      <w:bookmarkEnd w:id="1050"/>
      <w:bookmarkEnd w:id="1051"/>
      <w:r w:rsidRPr="00382A07">
        <w:rPr>
          <w:szCs w:val="24"/>
        </w:rPr>
        <w:t>технического предложения</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0" w:name="_Ref55335818"/>
      <w:bookmarkStart w:id="1071" w:name="_Ref55336334"/>
      <w:bookmarkStart w:id="1072" w:name="_Toc57314673"/>
      <w:bookmarkStart w:id="1073" w:name="_Toc69728987"/>
      <w:bookmarkStart w:id="1074" w:name="_Toc98253928"/>
      <w:bookmarkStart w:id="1075" w:name="_Toc165173856"/>
      <w:bookmarkStart w:id="1076" w:name="_Ref194749150"/>
      <w:bookmarkStart w:id="1077" w:name="_Ref194750368"/>
      <w:bookmarkStart w:id="1078" w:name="_Ref89649494"/>
      <w:bookmarkStart w:id="1079"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0" w:name="_Toc176765537"/>
      <w:bookmarkStart w:id="1081" w:name="_Toc198979986"/>
      <w:bookmarkStart w:id="1082" w:name="_Toc217466321"/>
      <w:bookmarkStart w:id="1083" w:name="_Toc217702859"/>
      <w:bookmarkStart w:id="1084" w:name="_Toc233601977"/>
      <w:bookmarkStart w:id="1085" w:name="_Toc263343463"/>
      <w:bookmarkStart w:id="1086" w:name="_Toc439170680"/>
      <w:bookmarkStart w:id="1087" w:name="_Toc439172782"/>
      <w:bookmarkStart w:id="1088" w:name="_Toc439173226"/>
      <w:bookmarkStart w:id="1089" w:name="_Toc439238222"/>
      <w:bookmarkStart w:id="1090" w:name="_Toc439252770"/>
      <w:bookmarkStart w:id="1091" w:name="_Toc439323744"/>
      <w:bookmarkStart w:id="1092" w:name="_Toc440357142"/>
      <w:bookmarkStart w:id="1093" w:name="_Toc440359697"/>
      <w:bookmarkStart w:id="1094" w:name="_Toc440632161"/>
      <w:bookmarkStart w:id="1095" w:name="_Toc440875981"/>
      <w:bookmarkStart w:id="1096" w:name="_Toc441131009"/>
      <w:bookmarkStart w:id="1097" w:name="_Toc447269826"/>
      <w:bookmarkStart w:id="1098" w:name="_Toc464120652"/>
      <w:bookmarkStart w:id="1099" w:name="_Toc466970572"/>
      <w:bookmarkStart w:id="1100" w:name="_Toc468462486"/>
      <w:bookmarkStart w:id="1101" w:name="_Toc469482079"/>
      <w:bookmarkStart w:id="1102" w:name="_Toc472411854"/>
      <w:bookmarkStart w:id="1103" w:name="_Toc498588939"/>
      <w:r w:rsidRPr="00382A07">
        <w:rPr>
          <w:szCs w:val="24"/>
        </w:rPr>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6305A1">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6305A1" w:rsidRPr="006305A1">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5" w:name="_Toc423423670"/>
      <w:bookmarkStart w:id="1106" w:name="_Ref440271036"/>
      <w:bookmarkStart w:id="1107" w:name="_Ref440274366"/>
      <w:bookmarkStart w:id="1108" w:name="_Ref440274902"/>
      <w:bookmarkStart w:id="1109" w:name="_Ref440284947"/>
      <w:bookmarkStart w:id="1110"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0"/>
      <w:bookmarkEnd w:id="1071"/>
      <w:bookmarkEnd w:id="1072"/>
      <w:bookmarkEnd w:id="1073"/>
      <w:bookmarkEnd w:id="1074"/>
      <w:bookmarkEnd w:id="1075"/>
      <w:bookmarkEnd w:id="1076"/>
      <w:bookmarkEnd w:id="1077"/>
      <w:bookmarkEnd w:id="1104"/>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98253929"/>
      <w:bookmarkStart w:id="1112" w:name="_Toc157248183"/>
      <w:bookmarkStart w:id="1113" w:name="_Toc157496552"/>
      <w:bookmarkStart w:id="1114" w:name="_Toc158206091"/>
      <w:bookmarkStart w:id="1115" w:name="_Toc164057776"/>
      <w:bookmarkStart w:id="1116" w:name="_Toc164137126"/>
      <w:bookmarkStart w:id="1117" w:name="_Toc164161286"/>
      <w:bookmarkStart w:id="1118" w:name="_Toc165173857"/>
      <w:bookmarkStart w:id="1119" w:name="_Toc439170682"/>
      <w:bookmarkStart w:id="1120" w:name="_Toc439172784"/>
      <w:bookmarkStart w:id="1121" w:name="_Toc439173228"/>
      <w:bookmarkStart w:id="1122" w:name="_Toc439238224"/>
      <w:bookmarkStart w:id="1123" w:name="_Toc439252772"/>
      <w:bookmarkStart w:id="1124" w:name="_Toc439323746"/>
      <w:bookmarkStart w:id="1125" w:name="_Toc440357144"/>
      <w:bookmarkStart w:id="1126" w:name="_Toc440359699"/>
      <w:bookmarkStart w:id="1127" w:name="_Toc440632163"/>
      <w:bookmarkStart w:id="1128" w:name="_Toc440875983"/>
      <w:bookmarkStart w:id="1129" w:name="_Toc441131011"/>
      <w:bookmarkStart w:id="1130" w:name="_Toc447269828"/>
      <w:bookmarkStart w:id="1131" w:name="_Toc464120654"/>
      <w:bookmarkStart w:id="1132" w:name="_Toc466970574"/>
      <w:bookmarkStart w:id="1133" w:name="_Toc468462488"/>
      <w:bookmarkStart w:id="1134" w:name="_Toc469482081"/>
      <w:bookmarkStart w:id="1135" w:name="_Toc472411856"/>
      <w:bookmarkStart w:id="1136" w:name="_Toc498588941"/>
      <w:r w:rsidRPr="00382A07">
        <w:rPr>
          <w:szCs w:val="24"/>
        </w:rPr>
        <w:t xml:space="preserve">Форма </w:t>
      </w:r>
      <w:bookmarkEnd w:id="1111"/>
      <w:r w:rsidRPr="00382A07">
        <w:rPr>
          <w:szCs w:val="24"/>
        </w:rPr>
        <w:t xml:space="preserve">графика </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00512B0F" w:rsidRPr="00382A07">
        <w:rPr>
          <w:szCs w:val="24"/>
        </w:rPr>
        <w:t>выполнения поставок</w:t>
      </w:r>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7" w:name="_Toc171070556"/>
      <w:bookmarkStart w:id="1138" w:name="_Toc98253927"/>
      <w:bookmarkStart w:id="1139" w:name="_Toc176605808"/>
      <w:bookmarkStart w:id="1140" w:name="_Toc176611017"/>
      <w:bookmarkStart w:id="1141" w:name="_Toc176611073"/>
      <w:bookmarkStart w:id="1142" w:name="_Toc176668676"/>
      <w:bookmarkStart w:id="1143" w:name="_Toc176684336"/>
      <w:bookmarkStart w:id="1144" w:name="_Toc176746279"/>
      <w:bookmarkStart w:id="1145" w:name="_Toc176747346"/>
      <w:bookmarkStart w:id="1146" w:name="_Toc198979988"/>
      <w:bookmarkStart w:id="1147" w:name="_Toc217466324"/>
      <w:bookmarkStart w:id="1148" w:name="_Toc217702862"/>
      <w:bookmarkStart w:id="1149" w:name="_Toc233601980"/>
      <w:bookmarkStart w:id="1150" w:name="_Toc263343466"/>
      <w:r w:rsidRPr="00382A07">
        <w:rPr>
          <w:b w:val="0"/>
          <w:szCs w:val="24"/>
        </w:rPr>
        <w:br w:type="page"/>
      </w:r>
      <w:bookmarkStart w:id="1151" w:name="_Toc439170683"/>
      <w:bookmarkStart w:id="1152" w:name="_Toc439172785"/>
      <w:bookmarkStart w:id="1153" w:name="_Toc439173229"/>
      <w:bookmarkStart w:id="1154" w:name="_Toc439238225"/>
      <w:bookmarkStart w:id="1155" w:name="_Toc439252773"/>
      <w:bookmarkStart w:id="1156" w:name="_Toc439323747"/>
      <w:bookmarkStart w:id="1157" w:name="_Toc440357145"/>
      <w:bookmarkStart w:id="1158" w:name="_Toc440359700"/>
      <w:bookmarkStart w:id="1159" w:name="_Toc440632164"/>
      <w:bookmarkStart w:id="1160" w:name="_Toc440875984"/>
      <w:bookmarkStart w:id="1161" w:name="_Toc441131012"/>
      <w:bookmarkStart w:id="1162" w:name="_Toc447269829"/>
      <w:bookmarkStart w:id="1163" w:name="_Toc464120655"/>
      <w:bookmarkStart w:id="1164" w:name="_Toc466970575"/>
      <w:bookmarkStart w:id="1165" w:name="_Toc468462489"/>
      <w:bookmarkStart w:id="1166" w:name="_Toc469482082"/>
      <w:bookmarkStart w:id="1167" w:name="_Toc472411857"/>
      <w:bookmarkStart w:id="1168" w:name="_Toc498588942"/>
      <w:r w:rsidRPr="00382A07">
        <w:rPr>
          <w:szCs w:val="24"/>
        </w:rPr>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9" w:name="_Hlt22846931"/>
      <w:bookmarkStart w:id="1170" w:name="_Ref93264992"/>
      <w:bookmarkStart w:id="1171" w:name="_Ref93265116"/>
      <w:bookmarkStart w:id="1172" w:name="_Toc98253933"/>
      <w:bookmarkStart w:id="1173" w:name="_Toc165173859"/>
      <w:bookmarkStart w:id="1174" w:name="_Toc423423671"/>
      <w:bookmarkStart w:id="1175" w:name="_Toc498588943"/>
      <w:bookmarkEnd w:id="1169"/>
      <w:r w:rsidRPr="00382A07">
        <w:t xml:space="preserve">Протокол разногласий к проекту Договора (форма </w:t>
      </w:r>
      <w:r w:rsidRPr="00382A07">
        <w:rPr>
          <w:noProof/>
        </w:rPr>
        <w:t>5</w:t>
      </w:r>
      <w:r w:rsidRPr="00382A07">
        <w:t>)</w:t>
      </w:r>
      <w:bookmarkEnd w:id="1078"/>
      <w:bookmarkEnd w:id="1079"/>
      <w:bookmarkEnd w:id="1170"/>
      <w:bookmarkEnd w:id="1171"/>
      <w:bookmarkEnd w:id="1172"/>
      <w:bookmarkEnd w:id="1173"/>
      <w:bookmarkEnd w:id="1174"/>
      <w:bookmarkEnd w:id="117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6" w:name="_Toc439170685"/>
      <w:bookmarkStart w:id="1177" w:name="_Toc439172787"/>
      <w:bookmarkStart w:id="1178" w:name="_Toc439173231"/>
      <w:bookmarkStart w:id="1179" w:name="_Toc439238227"/>
      <w:bookmarkStart w:id="1180" w:name="_Toc439252775"/>
      <w:bookmarkStart w:id="1181" w:name="_Toc439323749"/>
      <w:bookmarkStart w:id="1182" w:name="_Toc440357147"/>
      <w:bookmarkStart w:id="1183" w:name="_Toc440359702"/>
      <w:bookmarkStart w:id="1184" w:name="_Toc440632166"/>
      <w:bookmarkStart w:id="1185" w:name="_Toc440875986"/>
      <w:bookmarkStart w:id="1186" w:name="_Toc441131014"/>
      <w:bookmarkStart w:id="1187" w:name="_Toc447269831"/>
      <w:bookmarkStart w:id="1188" w:name="_Toc464120657"/>
      <w:bookmarkStart w:id="1189" w:name="_Toc466970577"/>
      <w:bookmarkStart w:id="1190" w:name="_Toc468462491"/>
      <w:bookmarkStart w:id="1191" w:name="_Toc469482084"/>
      <w:bookmarkStart w:id="1192" w:name="_Toc472411859"/>
      <w:bookmarkStart w:id="1193" w:name="_Toc498588944"/>
      <w:bookmarkStart w:id="1194" w:name="_Toc157248186"/>
      <w:bookmarkStart w:id="1195" w:name="_Toc157496555"/>
      <w:bookmarkStart w:id="1196" w:name="_Toc158206094"/>
      <w:bookmarkStart w:id="1197" w:name="_Toc164057779"/>
      <w:bookmarkStart w:id="1198" w:name="_Toc164137129"/>
      <w:bookmarkStart w:id="1199" w:name="_Toc164161289"/>
      <w:bookmarkStart w:id="1200" w:name="_Toc165173860"/>
      <w:r w:rsidRPr="00382A07">
        <w:rPr>
          <w:szCs w:val="24"/>
        </w:rPr>
        <w:t>Форма Протокола разногласий к проекту Договора</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382A07">
        <w:rPr>
          <w:szCs w:val="24"/>
        </w:rPr>
        <w:t xml:space="preserve"> </w:t>
      </w:r>
      <w:bookmarkEnd w:id="1194"/>
      <w:bookmarkEnd w:id="1195"/>
      <w:bookmarkEnd w:id="1196"/>
      <w:bookmarkEnd w:id="1197"/>
      <w:bookmarkEnd w:id="1198"/>
      <w:bookmarkEnd w:id="1199"/>
      <w:bookmarkEnd w:id="12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1" w:name="_Toc439170686"/>
      <w:bookmarkStart w:id="1202" w:name="_Toc439172788"/>
      <w:bookmarkStart w:id="1203" w:name="_Toc439173232"/>
      <w:bookmarkStart w:id="1204" w:name="_Toc439238228"/>
      <w:bookmarkStart w:id="1205" w:name="_Toc439252776"/>
      <w:bookmarkStart w:id="1206" w:name="_Toc439323750"/>
      <w:bookmarkStart w:id="1207" w:name="_Toc440357148"/>
      <w:bookmarkStart w:id="1208" w:name="_Toc440359703"/>
      <w:bookmarkStart w:id="1209" w:name="_Toc440632167"/>
      <w:bookmarkStart w:id="1210" w:name="_Toc440875987"/>
      <w:bookmarkStart w:id="1211" w:name="_Toc441131015"/>
      <w:bookmarkStart w:id="1212" w:name="_Toc447269832"/>
      <w:bookmarkStart w:id="1213" w:name="_Toc464120658"/>
      <w:bookmarkStart w:id="1214" w:name="_Toc466970578"/>
      <w:bookmarkStart w:id="1215" w:name="_Toc468462492"/>
      <w:bookmarkStart w:id="1216" w:name="_Toc469482085"/>
      <w:bookmarkStart w:id="1217" w:name="_Toc472411860"/>
      <w:bookmarkStart w:id="1218" w:name="_Toc498588945"/>
      <w:r w:rsidRPr="00382A07">
        <w:rPr>
          <w:szCs w:val="24"/>
        </w:rPr>
        <w:t>Инструкции по заполнению Протокола разногласий к проекту Договора</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6305A1">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6305A1" w:rsidRPr="006305A1">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98588946"/>
      <w:bookmarkEnd w:id="929"/>
      <w:r w:rsidRPr="00382A07">
        <w:t>Анкета (форма 6)</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57150"/>
      <w:bookmarkStart w:id="1242" w:name="_Toc440359705"/>
      <w:bookmarkStart w:id="1243" w:name="_Ref444164229"/>
      <w:bookmarkStart w:id="1244" w:name="_Toc447269834"/>
      <w:bookmarkStart w:id="1245" w:name="_Toc464120660"/>
      <w:bookmarkStart w:id="1246" w:name="_Toc466970580"/>
      <w:bookmarkStart w:id="1247" w:name="_Toc472411862"/>
      <w:bookmarkStart w:id="1248" w:name="_Toc498588947"/>
      <w:r w:rsidRPr="00382A07">
        <w:rPr>
          <w:szCs w:val="24"/>
        </w:rPr>
        <w:t xml:space="preserve">Форма Анкеты </w:t>
      </w:r>
      <w:r w:rsidR="00C236C0" w:rsidRPr="00382A07">
        <w:rPr>
          <w:szCs w:val="24"/>
        </w:rPr>
        <w:t>Участник</w:t>
      </w:r>
      <w:r w:rsidRPr="00382A07">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9" w:name="_Toc439170689"/>
            <w:bookmarkStart w:id="1250" w:name="_Toc439172791"/>
            <w:bookmarkStart w:id="1251" w:name="_Toc439173235"/>
            <w:bookmarkStart w:id="1252" w:name="_Toc439238231"/>
            <w:bookmarkStart w:id="1253" w:name="_Toc439252779"/>
            <w:bookmarkStart w:id="1254" w:name="_Ref440272147"/>
            <w:bookmarkStart w:id="1255" w:name="_Toc440357151"/>
            <w:bookmarkStart w:id="1256" w:name="_Toc440359706"/>
            <w:bookmarkStart w:id="1257" w:name="_Ref444164176"/>
            <w:bookmarkStart w:id="1258"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9" w:name="_Ref491179450"/>
      <w:bookmarkStart w:id="1260" w:name="_Toc498588948"/>
      <w:r w:rsidRPr="00382A07">
        <w:rPr>
          <w:szCs w:val="24"/>
        </w:rPr>
        <w:t xml:space="preserve">Форма </w:t>
      </w:r>
      <w:bookmarkEnd w:id="1249"/>
      <w:bookmarkEnd w:id="1250"/>
      <w:bookmarkEnd w:id="1251"/>
      <w:bookmarkEnd w:id="125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3"/>
      <w:bookmarkEnd w:id="1254"/>
      <w:bookmarkEnd w:id="1255"/>
      <w:bookmarkEnd w:id="1256"/>
      <w:bookmarkEnd w:id="1257"/>
      <w:bookmarkEnd w:id="1258"/>
      <w:bookmarkEnd w:id="1259"/>
      <w:bookmarkEnd w:id="126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1" w:name="_Toc439170690"/>
      <w:bookmarkStart w:id="1262" w:name="_Toc439172792"/>
      <w:bookmarkStart w:id="1263" w:name="_Toc439173236"/>
      <w:bookmarkStart w:id="126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5" w:name="_Toc125426243"/>
      <w:bookmarkStart w:id="1266" w:name="_Toc396984070"/>
      <w:bookmarkStart w:id="1267" w:name="_Toc423423673"/>
      <w:bookmarkStart w:id="1268" w:name="_Toc439170691"/>
      <w:bookmarkStart w:id="1269" w:name="_Toc439172793"/>
      <w:bookmarkStart w:id="1270" w:name="_Toc439173237"/>
      <w:bookmarkStart w:id="1271" w:name="_Toc439238233"/>
      <w:bookmarkStart w:id="1272" w:name="_Toc439252780"/>
      <w:bookmarkStart w:id="1273" w:name="_Toc439323754"/>
      <w:bookmarkStart w:id="1274" w:name="_Toc440357152"/>
      <w:bookmarkStart w:id="1275" w:name="_Toc440359707"/>
      <w:bookmarkStart w:id="1276" w:name="_Toc440632171"/>
      <w:bookmarkStart w:id="1277" w:name="_Toc440875991"/>
      <w:bookmarkStart w:id="1278" w:name="_Toc441131019"/>
      <w:bookmarkStart w:id="1279" w:name="_Toc447269836"/>
      <w:bookmarkEnd w:id="1261"/>
      <w:bookmarkEnd w:id="1262"/>
      <w:bookmarkEnd w:id="1263"/>
      <w:bookmarkEnd w:id="126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0" w:name="_Toc464120662"/>
      <w:bookmarkStart w:id="1281" w:name="_Toc466970582"/>
      <w:bookmarkStart w:id="1282" w:name="_Toc472411864"/>
      <w:bookmarkStart w:id="1283" w:name="_Toc498588949"/>
      <w:r w:rsidRPr="00382A07">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4" w:name="_Ref55336378"/>
      <w:bookmarkStart w:id="1285" w:name="_Toc57314676"/>
      <w:bookmarkStart w:id="1286" w:name="_Toc69728990"/>
      <w:bookmarkStart w:id="1287" w:name="_Toc98253942"/>
      <w:bookmarkStart w:id="1288" w:name="_Toc165173868"/>
      <w:bookmarkStart w:id="1289"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0" w:name="_Ref449017073"/>
      <w:bookmarkStart w:id="1291" w:name="_Toc498588950"/>
      <w:r w:rsidRPr="00382A07">
        <w:t>Справка о перечне и годовых объемах выполнения аналогичных договоров (форма 7)</w:t>
      </w:r>
      <w:bookmarkEnd w:id="1284"/>
      <w:bookmarkEnd w:id="1285"/>
      <w:bookmarkEnd w:id="1286"/>
      <w:bookmarkEnd w:id="1287"/>
      <w:bookmarkEnd w:id="1288"/>
      <w:bookmarkEnd w:id="1289"/>
      <w:bookmarkEnd w:id="1290"/>
      <w:bookmarkEnd w:id="1291"/>
    </w:p>
    <w:p w:rsidR="004F4D80" w:rsidRPr="00382A07" w:rsidRDefault="004F4D80" w:rsidP="004F4D80">
      <w:pPr>
        <w:pStyle w:val="3"/>
        <w:rPr>
          <w:szCs w:val="24"/>
        </w:rPr>
      </w:pPr>
      <w:bookmarkStart w:id="1292" w:name="_Toc98253943"/>
      <w:bookmarkStart w:id="1293" w:name="_Toc157248195"/>
      <w:bookmarkStart w:id="1294" w:name="_Toc157496564"/>
      <w:bookmarkStart w:id="1295" w:name="_Toc158206103"/>
      <w:bookmarkStart w:id="1296" w:name="_Toc164057788"/>
      <w:bookmarkStart w:id="1297" w:name="_Toc164137138"/>
      <w:bookmarkStart w:id="1298" w:name="_Toc164161298"/>
      <w:bookmarkStart w:id="1299" w:name="_Toc165173869"/>
      <w:bookmarkStart w:id="1300" w:name="_Toc439170693"/>
      <w:bookmarkStart w:id="1301" w:name="_Toc439172795"/>
      <w:bookmarkStart w:id="1302" w:name="_Toc439173239"/>
      <w:bookmarkStart w:id="1303" w:name="_Toc439238235"/>
      <w:bookmarkStart w:id="1304" w:name="_Toc439252782"/>
      <w:bookmarkStart w:id="1305" w:name="_Toc439323756"/>
      <w:bookmarkStart w:id="1306" w:name="_Toc440357154"/>
      <w:bookmarkStart w:id="1307" w:name="_Toc440359709"/>
      <w:bookmarkStart w:id="1308" w:name="_Toc440632173"/>
      <w:bookmarkStart w:id="1309" w:name="_Toc440875993"/>
      <w:bookmarkStart w:id="1310" w:name="_Toc441131021"/>
      <w:bookmarkStart w:id="1311" w:name="_Toc447269838"/>
      <w:bookmarkStart w:id="1312" w:name="_Toc464120664"/>
      <w:bookmarkStart w:id="1313" w:name="_Toc466970584"/>
      <w:bookmarkStart w:id="1314" w:name="_Toc468462498"/>
      <w:bookmarkStart w:id="1315" w:name="_Toc469482091"/>
      <w:bookmarkStart w:id="1316" w:name="_Toc472411866"/>
      <w:bookmarkStart w:id="1317" w:name="_Toc498588951"/>
      <w:r w:rsidRPr="00382A07">
        <w:rPr>
          <w:szCs w:val="24"/>
        </w:rPr>
        <w:t>Форма Справки о перечне и годовых объемах выполнения аналогичных договоров</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8" w:name="_Toc98253944"/>
      <w:bookmarkStart w:id="1319" w:name="_Toc157248196"/>
      <w:bookmarkStart w:id="1320" w:name="_Toc157496565"/>
      <w:bookmarkStart w:id="1321" w:name="_Toc158206104"/>
      <w:bookmarkStart w:id="1322" w:name="_Toc164057789"/>
      <w:bookmarkStart w:id="1323" w:name="_Toc164137139"/>
      <w:bookmarkStart w:id="1324" w:name="_Toc164161299"/>
      <w:bookmarkStart w:id="1325" w:name="_Toc165173870"/>
      <w:r w:rsidRPr="00382A07">
        <w:rPr>
          <w:szCs w:val="24"/>
        </w:rPr>
        <w:br w:type="page"/>
      </w:r>
    </w:p>
    <w:p w:rsidR="004F4D80" w:rsidRPr="00382A07" w:rsidRDefault="004F4D80" w:rsidP="004F4D80">
      <w:pPr>
        <w:pStyle w:val="3"/>
        <w:rPr>
          <w:szCs w:val="24"/>
        </w:rPr>
      </w:pPr>
      <w:bookmarkStart w:id="1326" w:name="_Toc439170694"/>
      <w:bookmarkStart w:id="1327" w:name="_Toc439172796"/>
      <w:bookmarkStart w:id="1328" w:name="_Toc439173240"/>
      <w:bookmarkStart w:id="1329" w:name="_Toc439238236"/>
      <w:bookmarkStart w:id="1330" w:name="_Toc439252783"/>
      <w:bookmarkStart w:id="1331" w:name="_Toc439323757"/>
      <w:bookmarkStart w:id="1332" w:name="_Toc440357155"/>
      <w:bookmarkStart w:id="1333" w:name="_Toc440359710"/>
      <w:bookmarkStart w:id="1334" w:name="_Toc440632174"/>
      <w:bookmarkStart w:id="1335" w:name="_Toc440875994"/>
      <w:bookmarkStart w:id="1336" w:name="_Toc441131022"/>
      <w:bookmarkStart w:id="1337" w:name="_Toc447269839"/>
      <w:bookmarkStart w:id="1338" w:name="_Toc464120665"/>
      <w:bookmarkStart w:id="1339" w:name="_Toc466970585"/>
      <w:bookmarkStart w:id="1340" w:name="_Toc468462499"/>
      <w:bookmarkStart w:id="1341" w:name="_Toc469482092"/>
      <w:bookmarkStart w:id="1342" w:name="_Toc472411867"/>
      <w:bookmarkStart w:id="1343" w:name="_Toc498588952"/>
      <w:r w:rsidRPr="00382A07">
        <w:rPr>
          <w:szCs w:val="24"/>
        </w:rPr>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6305A1">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4" w:name="_Ref55336398"/>
      <w:bookmarkStart w:id="1345" w:name="_Toc57314678"/>
      <w:bookmarkStart w:id="1346" w:name="_Toc69728992"/>
      <w:bookmarkStart w:id="1347" w:name="_Toc98253948"/>
      <w:bookmarkStart w:id="1348" w:name="_Toc165173874"/>
      <w:bookmarkStart w:id="1349" w:name="_Toc423423676"/>
      <w:bookmarkStart w:id="1350" w:name="_Toc498588953"/>
      <w:r w:rsidRPr="00382A07">
        <w:t xml:space="preserve">Справка о кадровых ресурсах (форма </w:t>
      </w:r>
      <w:r w:rsidR="000D67AD" w:rsidRPr="00382A07">
        <w:t>8</w:t>
      </w:r>
      <w:r w:rsidRPr="00382A07">
        <w:t>)</w:t>
      </w:r>
      <w:bookmarkEnd w:id="1344"/>
      <w:bookmarkEnd w:id="1345"/>
      <w:bookmarkEnd w:id="1346"/>
      <w:bookmarkEnd w:id="1347"/>
      <w:bookmarkEnd w:id="1348"/>
      <w:bookmarkEnd w:id="1349"/>
      <w:bookmarkEnd w:id="1350"/>
    </w:p>
    <w:p w:rsidR="004F4D80" w:rsidRPr="00382A07" w:rsidRDefault="004F4D80" w:rsidP="004F4D80">
      <w:pPr>
        <w:pStyle w:val="3"/>
        <w:rPr>
          <w:szCs w:val="24"/>
        </w:rPr>
      </w:pPr>
      <w:bookmarkStart w:id="1351" w:name="_Toc98253949"/>
      <w:bookmarkStart w:id="1352" w:name="_Toc157248201"/>
      <w:bookmarkStart w:id="1353" w:name="_Toc157496570"/>
      <w:bookmarkStart w:id="1354" w:name="_Toc158206109"/>
      <w:bookmarkStart w:id="1355" w:name="_Toc164057794"/>
      <w:bookmarkStart w:id="1356" w:name="_Toc164137144"/>
      <w:bookmarkStart w:id="1357" w:name="_Toc164161304"/>
      <w:bookmarkStart w:id="1358" w:name="_Toc165173875"/>
      <w:bookmarkStart w:id="1359" w:name="_Toc439170699"/>
      <w:bookmarkStart w:id="1360" w:name="_Toc439172801"/>
      <w:bookmarkStart w:id="1361" w:name="_Toc439173245"/>
      <w:bookmarkStart w:id="1362" w:name="_Toc439238241"/>
      <w:bookmarkStart w:id="1363" w:name="_Toc439252788"/>
      <w:bookmarkStart w:id="1364" w:name="_Toc439323762"/>
      <w:bookmarkStart w:id="1365" w:name="_Toc440357160"/>
      <w:bookmarkStart w:id="1366" w:name="_Toc440359712"/>
      <w:bookmarkStart w:id="1367" w:name="_Toc440632176"/>
      <w:bookmarkStart w:id="1368" w:name="_Toc440875996"/>
      <w:bookmarkStart w:id="1369" w:name="_Toc441131024"/>
      <w:bookmarkStart w:id="1370" w:name="_Toc447269841"/>
      <w:bookmarkStart w:id="1371" w:name="_Toc464120667"/>
      <w:bookmarkStart w:id="1372" w:name="_Toc466970587"/>
      <w:bookmarkStart w:id="1373" w:name="_Toc468462501"/>
      <w:bookmarkStart w:id="1374" w:name="_Toc469482094"/>
      <w:bookmarkStart w:id="1375" w:name="_Toc472411869"/>
      <w:bookmarkStart w:id="1376" w:name="_Toc498588954"/>
      <w:r w:rsidRPr="00382A07">
        <w:rPr>
          <w:szCs w:val="24"/>
        </w:rPr>
        <w:t>Форма Справки о кадровых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7" w:name="_Toc98253950"/>
      <w:bookmarkStart w:id="1378" w:name="_Toc157248202"/>
      <w:bookmarkStart w:id="1379" w:name="_Toc157496571"/>
      <w:bookmarkStart w:id="1380" w:name="_Toc158206110"/>
      <w:bookmarkStart w:id="1381" w:name="_Toc164057795"/>
      <w:bookmarkStart w:id="1382" w:name="_Toc164137145"/>
      <w:bookmarkStart w:id="1383" w:name="_Toc164161305"/>
      <w:bookmarkStart w:id="1384" w:name="_Toc165173876"/>
      <w:r w:rsidRPr="00382A07">
        <w:rPr>
          <w:b/>
          <w:szCs w:val="24"/>
        </w:rPr>
        <w:br w:type="page"/>
      </w:r>
    </w:p>
    <w:p w:rsidR="004F4D80" w:rsidRPr="00382A07" w:rsidRDefault="004F4D80" w:rsidP="004F4D80">
      <w:pPr>
        <w:pStyle w:val="3"/>
        <w:rPr>
          <w:szCs w:val="24"/>
        </w:rPr>
      </w:pPr>
      <w:bookmarkStart w:id="1385" w:name="_Toc439170700"/>
      <w:bookmarkStart w:id="1386" w:name="_Toc439172802"/>
      <w:bookmarkStart w:id="1387" w:name="_Toc439173246"/>
      <w:bookmarkStart w:id="1388" w:name="_Toc439238242"/>
      <w:bookmarkStart w:id="1389" w:name="_Toc439252789"/>
      <w:bookmarkStart w:id="1390" w:name="_Toc439323763"/>
      <w:bookmarkStart w:id="1391" w:name="_Toc440357161"/>
      <w:bookmarkStart w:id="1392" w:name="_Toc440359713"/>
      <w:bookmarkStart w:id="1393" w:name="_Toc440632177"/>
      <w:bookmarkStart w:id="1394" w:name="_Toc440875997"/>
      <w:bookmarkStart w:id="1395" w:name="_Toc441131025"/>
      <w:bookmarkStart w:id="1396" w:name="_Toc447269842"/>
      <w:bookmarkStart w:id="1397" w:name="_Toc464120668"/>
      <w:bookmarkStart w:id="1398" w:name="_Toc466970588"/>
      <w:bookmarkStart w:id="1399" w:name="_Toc468462502"/>
      <w:bookmarkStart w:id="1400" w:name="_Toc469482095"/>
      <w:bookmarkStart w:id="1401" w:name="_Toc472411870"/>
      <w:bookmarkStart w:id="1402" w:name="_Toc498588955"/>
      <w:r w:rsidRPr="00382A07">
        <w:rPr>
          <w:szCs w:val="24"/>
        </w:rPr>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3" w:name="_Toc165173881"/>
      <w:bookmarkStart w:id="1404" w:name="_Ref194749267"/>
      <w:bookmarkStart w:id="1405" w:name="_Toc423423677"/>
      <w:bookmarkStart w:id="1406" w:name="_Ref440271993"/>
      <w:bookmarkStart w:id="1407" w:name="_Ref440274659"/>
      <w:bookmarkStart w:id="1408" w:name="_Toc498588956"/>
      <w:bookmarkStart w:id="1409" w:name="_Ref90381523"/>
      <w:bookmarkStart w:id="1410" w:name="_Toc90385124"/>
      <w:bookmarkStart w:id="1411" w:name="_Ref96861029"/>
      <w:bookmarkStart w:id="1412" w:name="_Toc97651410"/>
      <w:bookmarkStart w:id="1413"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3"/>
      <w:bookmarkEnd w:id="1404"/>
      <w:bookmarkEnd w:id="1405"/>
      <w:bookmarkEnd w:id="1406"/>
      <w:bookmarkEnd w:id="1407"/>
      <w:bookmarkEnd w:id="1408"/>
    </w:p>
    <w:p w:rsidR="004F4D80" w:rsidRPr="00382A07" w:rsidRDefault="004F4D80" w:rsidP="004F4D80">
      <w:pPr>
        <w:pStyle w:val="3"/>
        <w:rPr>
          <w:szCs w:val="24"/>
        </w:rPr>
      </w:pPr>
      <w:bookmarkStart w:id="1414" w:name="_Toc97651411"/>
      <w:bookmarkStart w:id="1415" w:name="_Toc98253956"/>
      <w:bookmarkStart w:id="1416" w:name="_Toc157248208"/>
      <w:bookmarkStart w:id="1417" w:name="_Toc157496577"/>
      <w:bookmarkStart w:id="1418" w:name="_Toc158206116"/>
      <w:bookmarkStart w:id="1419" w:name="_Toc164057801"/>
      <w:bookmarkStart w:id="1420" w:name="_Toc164137151"/>
      <w:bookmarkStart w:id="1421" w:name="_Toc164161311"/>
      <w:bookmarkStart w:id="1422" w:name="_Toc165173882"/>
      <w:bookmarkStart w:id="1423" w:name="_Toc439170702"/>
      <w:bookmarkStart w:id="1424" w:name="_Toc439172804"/>
      <w:bookmarkStart w:id="1425" w:name="_Toc439173248"/>
      <w:bookmarkStart w:id="1426" w:name="_Toc439238244"/>
      <w:bookmarkStart w:id="1427" w:name="_Toc439252791"/>
      <w:bookmarkStart w:id="1428" w:name="_Toc439323765"/>
      <w:bookmarkStart w:id="1429" w:name="_Toc440357163"/>
      <w:bookmarkStart w:id="1430" w:name="_Toc440359715"/>
      <w:bookmarkStart w:id="1431" w:name="_Toc440632179"/>
      <w:bookmarkStart w:id="1432" w:name="_Toc440875999"/>
      <w:bookmarkStart w:id="1433" w:name="_Toc441131027"/>
      <w:bookmarkStart w:id="1434" w:name="_Toc447269844"/>
      <w:bookmarkStart w:id="1435" w:name="_Toc464120670"/>
      <w:bookmarkStart w:id="1436" w:name="_Toc466970590"/>
      <w:bookmarkStart w:id="1437" w:name="_Toc468462504"/>
      <w:bookmarkStart w:id="1438" w:name="_Toc469482097"/>
      <w:bookmarkStart w:id="1439" w:name="_Toc472411872"/>
      <w:bookmarkStart w:id="1440"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1" w:name="_Toc97651412"/>
      <w:bookmarkStart w:id="1442" w:name="_Toc98253957"/>
      <w:bookmarkStart w:id="1443" w:name="_Toc157248209"/>
      <w:bookmarkStart w:id="1444" w:name="_Toc157496578"/>
      <w:bookmarkStart w:id="1445" w:name="_Toc158206117"/>
      <w:bookmarkStart w:id="1446" w:name="_Toc164057802"/>
      <w:bookmarkStart w:id="1447" w:name="_Toc164137152"/>
      <w:bookmarkStart w:id="1448" w:name="_Toc164161312"/>
      <w:bookmarkStart w:id="1449" w:name="_Toc165173883"/>
      <w:r w:rsidRPr="00382A07">
        <w:rPr>
          <w:b/>
          <w:szCs w:val="24"/>
        </w:rPr>
        <w:br w:type="page"/>
      </w:r>
    </w:p>
    <w:p w:rsidR="004F4D80" w:rsidRPr="00382A07" w:rsidRDefault="004F4D80" w:rsidP="004F4D80">
      <w:pPr>
        <w:pStyle w:val="3"/>
        <w:rPr>
          <w:szCs w:val="24"/>
        </w:rPr>
      </w:pPr>
      <w:bookmarkStart w:id="1450" w:name="_Toc439170703"/>
      <w:bookmarkStart w:id="1451" w:name="_Toc439172805"/>
      <w:bookmarkStart w:id="1452" w:name="_Toc439173249"/>
      <w:bookmarkStart w:id="1453" w:name="_Toc439238245"/>
      <w:bookmarkStart w:id="1454" w:name="_Toc439252792"/>
      <w:bookmarkStart w:id="1455" w:name="_Toc439323766"/>
      <w:bookmarkStart w:id="1456" w:name="_Toc440357164"/>
      <w:bookmarkStart w:id="1457" w:name="_Toc440359716"/>
      <w:bookmarkStart w:id="1458" w:name="_Toc440632180"/>
      <w:bookmarkStart w:id="1459" w:name="_Toc440876000"/>
      <w:bookmarkStart w:id="1460" w:name="_Toc441131028"/>
      <w:bookmarkStart w:id="1461" w:name="_Toc447269845"/>
      <w:bookmarkStart w:id="1462" w:name="_Toc464120671"/>
      <w:bookmarkStart w:id="1463" w:name="_Toc466970591"/>
      <w:bookmarkStart w:id="1464" w:name="_Toc468462505"/>
      <w:bookmarkStart w:id="1465" w:name="_Toc469482098"/>
      <w:bookmarkStart w:id="1466" w:name="_Toc472411873"/>
      <w:bookmarkStart w:id="1467" w:name="_Toc498588958"/>
      <w:r w:rsidRPr="00382A07">
        <w:rPr>
          <w:szCs w:val="24"/>
        </w:rPr>
        <w:t>Инструкции по заполнению</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9"/>
    <w:bookmarkEnd w:id="1410"/>
    <w:bookmarkEnd w:id="1411"/>
    <w:bookmarkEnd w:id="1412"/>
    <w:bookmarkEnd w:id="141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8"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9" w:name="_Toc423423680"/>
      <w:bookmarkStart w:id="1470" w:name="_Ref440272035"/>
      <w:bookmarkStart w:id="1471" w:name="_Ref440274733"/>
      <w:bookmarkStart w:id="1472" w:name="_Ref444179578"/>
      <w:bookmarkStart w:id="1473"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8"/>
      <w:bookmarkEnd w:id="1469"/>
      <w:bookmarkEnd w:id="1470"/>
      <w:bookmarkEnd w:id="1471"/>
      <w:bookmarkEnd w:id="1472"/>
      <w:bookmarkEnd w:id="1473"/>
    </w:p>
    <w:p w:rsidR="004F4D80" w:rsidRPr="001D6DBB" w:rsidRDefault="001D6DBB" w:rsidP="004F4D80">
      <w:pPr>
        <w:pStyle w:val="3"/>
        <w:rPr>
          <w:szCs w:val="24"/>
        </w:rPr>
      </w:pPr>
      <w:bookmarkStart w:id="1474" w:name="_Toc343690584"/>
      <w:bookmarkStart w:id="1475" w:name="_Toc372294428"/>
      <w:bookmarkStart w:id="1476" w:name="_Toc379288896"/>
      <w:bookmarkStart w:id="1477" w:name="_Toc384734780"/>
      <w:bookmarkStart w:id="1478" w:name="_Toc396984078"/>
      <w:bookmarkStart w:id="1479" w:name="_Toc423423681"/>
      <w:bookmarkStart w:id="1480" w:name="_Toc439170710"/>
      <w:bookmarkStart w:id="1481" w:name="_Toc439172812"/>
      <w:bookmarkStart w:id="1482" w:name="_Toc439173253"/>
      <w:bookmarkStart w:id="1483" w:name="_Toc439238249"/>
      <w:bookmarkStart w:id="1484" w:name="_Toc439252796"/>
      <w:bookmarkStart w:id="1485" w:name="_Toc439323770"/>
      <w:bookmarkStart w:id="1486" w:name="_Toc440361405"/>
      <w:bookmarkStart w:id="1487" w:name="_Toc440376287"/>
      <w:bookmarkStart w:id="1488" w:name="_Toc440382545"/>
      <w:bookmarkStart w:id="1489" w:name="_Toc440447215"/>
      <w:bookmarkStart w:id="1490" w:name="_Toc440632376"/>
      <w:bookmarkStart w:id="1491" w:name="_Toc440875148"/>
      <w:bookmarkStart w:id="1492" w:name="_Toc441131135"/>
      <w:bookmarkStart w:id="1493" w:name="_Toc441572140"/>
      <w:bookmarkStart w:id="1494" w:name="_Toc441575232"/>
      <w:bookmarkStart w:id="1495" w:name="_Toc442195898"/>
      <w:bookmarkStart w:id="1496" w:name="_Toc442251940"/>
      <w:bookmarkStart w:id="1497" w:name="_Toc442258889"/>
      <w:bookmarkStart w:id="1498" w:name="_Toc442259129"/>
      <w:bookmarkStart w:id="1499" w:name="_Toc447292892"/>
      <w:bookmarkStart w:id="1500" w:name="_Toc461808964"/>
      <w:bookmarkStart w:id="1501" w:name="_Toc463514796"/>
      <w:bookmarkStart w:id="1502" w:name="_Toc466967523"/>
      <w:bookmarkStart w:id="1503" w:name="_Toc467574715"/>
      <w:bookmarkStart w:id="1504" w:name="_Toc468441758"/>
      <w:bookmarkStart w:id="1505" w:name="_Toc469480233"/>
      <w:bookmarkStart w:id="1506" w:name="_Toc472409262"/>
      <w:bookmarkStart w:id="1507" w:name="_Toc498417409"/>
      <w:bookmarkStart w:id="1508" w:name="_Toc498588960"/>
      <w:r w:rsidRPr="001D6DBB">
        <w:rPr>
          <w:szCs w:val="24"/>
        </w:rPr>
        <w:t xml:space="preserve">Форма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1D6DBB">
        <w:rPr>
          <w:szCs w:val="24"/>
        </w:rPr>
        <w:t>справки о цепочке собственников участника закупочной процедуры, включая бенефициаров (в том числе конечных)</w:t>
      </w:r>
      <w:bookmarkEnd w:id="1507"/>
      <w:bookmarkEnd w:id="1508"/>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1D6DBB" w:rsidRPr="001D6DBB" w:rsidRDefault="001D6DBB" w:rsidP="001D6DBB">
      <w:pPr>
        <w:spacing w:line="240" w:lineRule="auto"/>
        <w:ind w:firstLine="0"/>
        <w:rPr>
          <w:color w:val="000000"/>
          <w:sz w:val="24"/>
          <w:szCs w:val="24"/>
        </w:rPr>
      </w:pPr>
    </w:p>
    <w:p w:rsidR="001D6DBB" w:rsidRPr="001D6DBB" w:rsidRDefault="001D6DBB" w:rsidP="001D6DBB">
      <w:pPr>
        <w:spacing w:line="240" w:lineRule="auto"/>
        <w:ind w:firstLine="0"/>
        <w:rPr>
          <w:color w:val="000000"/>
          <w:sz w:val="24"/>
          <w:szCs w:val="24"/>
        </w:rPr>
      </w:pPr>
      <w:r w:rsidRPr="001D6DBB">
        <w:rPr>
          <w:color w:val="000000"/>
          <w:sz w:val="24"/>
          <w:szCs w:val="24"/>
        </w:rPr>
        <w:t>Наименование и адрес Участника: __________________________________________</w:t>
      </w:r>
    </w:p>
    <w:p w:rsidR="001D6DBB" w:rsidRPr="001D6DBB" w:rsidRDefault="001D6DBB" w:rsidP="001D6DBB">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1D6DBB" w:rsidRPr="001D6DBB" w:rsidTr="008551E6">
        <w:trPr>
          <w:trHeight w:val="331"/>
        </w:trPr>
        <w:tc>
          <w:tcPr>
            <w:tcW w:w="453" w:type="dxa"/>
            <w:vMerge w:val="restart"/>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 п./п.</w:t>
            </w:r>
          </w:p>
        </w:tc>
        <w:tc>
          <w:tcPr>
            <w:tcW w:w="5952" w:type="dxa"/>
            <w:gridSpan w:val="6"/>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об организации</w:t>
            </w:r>
          </w:p>
        </w:tc>
        <w:tc>
          <w:tcPr>
            <w:tcW w:w="570" w:type="dxa"/>
            <w:vMerge w:val="restart"/>
            <w:shd w:val="clear" w:color="auto" w:fill="auto"/>
            <w:vAlign w:val="center"/>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w:t>
            </w:r>
          </w:p>
        </w:tc>
        <w:tc>
          <w:tcPr>
            <w:tcW w:w="8647" w:type="dxa"/>
            <w:gridSpan w:val="7"/>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3" w:type="dxa"/>
            <w:vMerge/>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56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5"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 краткое</w:t>
            </w:r>
          </w:p>
        </w:tc>
        <w:tc>
          <w:tcPr>
            <w:tcW w:w="879"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Код ОКВЭД</w:t>
            </w:r>
          </w:p>
        </w:tc>
        <w:tc>
          <w:tcPr>
            <w:tcW w:w="124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Ф.И.О. руководителя</w:t>
            </w:r>
          </w:p>
        </w:tc>
        <w:tc>
          <w:tcPr>
            <w:tcW w:w="1556"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p>
        </w:tc>
        <w:tc>
          <w:tcPr>
            <w:tcW w:w="55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709"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Наименование/ФИО</w:t>
            </w:r>
          </w:p>
        </w:tc>
        <w:tc>
          <w:tcPr>
            <w:tcW w:w="1275"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Адрес регистрации</w:t>
            </w:r>
          </w:p>
        </w:tc>
        <w:tc>
          <w:tcPr>
            <w:tcW w:w="1701"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shd w:val="clear" w:color="auto" w:fill="auto"/>
            <w:vAlign w:val="center"/>
            <w:hideMark/>
          </w:tcPr>
          <w:p w:rsidR="001D6DBB" w:rsidRPr="001D6DBB" w:rsidRDefault="001D6DBB" w:rsidP="009073D3">
            <w:pPr>
              <w:spacing w:line="240" w:lineRule="auto"/>
              <w:ind w:right="-108" w:firstLine="0"/>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3"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2</w:t>
            </w:r>
          </w:p>
        </w:tc>
        <w:tc>
          <w:tcPr>
            <w:tcW w:w="56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3</w:t>
            </w:r>
          </w:p>
        </w:tc>
        <w:tc>
          <w:tcPr>
            <w:tcW w:w="1135"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4</w:t>
            </w:r>
          </w:p>
        </w:tc>
        <w:tc>
          <w:tcPr>
            <w:tcW w:w="879"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5</w:t>
            </w:r>
          </w:p>
        </w:tc>
        <w:tc>
          <w:tcPr>
            <w:tcW w:w="124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6</w:t>
            </w:r>
          </w:p>
        </w:tc>
        <w:tc>
          <w:tcPr>
            <w:tcW w:w="1556"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7</w:t>
            </w:r>
          </w:p>
        </w:tc>
        <w:tc>
          <w:tcPr>
            <w:tcW w:w="570"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8</w:t>
            </w:r>
          </w:p>
        </w:tc>
        <w:tc>
          <w:tcPr>
            <w:tcW w:w="55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9</w:t>
            </w:r>
          </w:p>
        </w:tc>
        <w:tc>
          <w:tcPr>
            <w:tcW w:w="709"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10</w:t>
            </w:r>
          </w:p>
        </w:tc>
        <w:tc>
          <w:tcPr>
            <w:tcW w:w="113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1275"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1701"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1702"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14</w:t>
            </w:r>
          </w:p>
        </w:tc>
        <w:tc>
          <w:tcPr>
            <w:tcW w:w="1572"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15</w:t>
            </w: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bl>
    <w:p w:rsidR="001D6DBB" w:rsidRDefault="001D6DBB" w:rsidP="001D6DBB">
      <w:pPr>
        <w:spacing w:line="240" w:lineRule="auto"/>
        <w:rPr>
          <w:color w:val="000000"/>
        </w:rPr>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9" w:name="_Toc343690585"/>
      <w:bookmarkStart w:id="1510" w:name="_Toc372294429"/>
      <w:bookmarkStart w:id="1511" w:name="_Toc379288897"/>
      <w:bookmarkStart w:id="1512" w:name="_Toc384734781"/>
      <w:bookmarkStart w:id="1513" w:name="_Toc396984079"/>
      <w:bookmarkStart w:id="1514" w:name="_Toc423423682"/>
      <w:bookmarkStart w:id="1515" w:name="_Toc439170711"/>
      <w:bookmarkStart w:id="1516" w:name="_Toc439172813"/>
      <w:bookmarkStart w:id="1517" w:name="_Toc439173254"/>
      <w:bookmarkStart w:id="1518" w:name="_Toc439238250"/>
      <w:bookmarkStart w:id="1519" w:name="_Toc439252797"/>
      <w:bookmarkStart w:id="1520" w:name="_Toc439323771"/>
      <w:bookmarkStart w:id="1521" w:name="_Toc440357169"/>
      <w:bookmarkStart w:id="1522" w:name="_Toc440359721"/>
      <w:bookmarkStart w:id="1523" w:name="_Toc440632185"/>
      <w:bookmarkStart w:id="1524" w:name="_Toc440876005"/>
      <w:bookmarkStart w:id="1525" w:name="_Toc441131033"/>
      <w:bookmarkStart w:id="1526" w:name="_Toc447269850"/>
      <w:bookmarkStart w:id="1527" w:name="_Toc464120676"/>
      <w:bookmarkStart w:id="1528" w:name="_Toc466970594"/>
      <w:bookmarkStart w:id="1529" w:name="_Toc468462508"/>
      <w:bookmarkStart w:id="1530" w:name="_Toc469482101"/>
      <w:bookmarkStart w:id="1531" w:name="_Toc472411876"/>
      <w:bookmarkStart w:id="1532" w:name="_Toc498588961"/>
      <w:r w:rsidRPr="00382A07">
        <w:rPr>
          <w:szCs w:val="24"/>
        </w:rPr>
        <w:t xml:space="preserve">Инструкции по </w:t>
      </w:r>
      <w:r w:rsidRPr="001D6DBB">
        <w:rPr>
          <w:szCs w:val="24"/>
        </w:rPr>
        <w:t>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1D6DB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3" w:name="_Toc329588495"/>
      <w:bookmarkStart w:id="1534" w:name="_Toc423423683"/>
      <w:bookmarkStart w:id="1535" w:name="_Ref440272051"/>
      <w:bookmarkStart w:id="1536" w:name="_Ref440274744"/>
      <w:r w:rsidRPr="001D6DB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1D6DBB">
      <w:pPr>
        <w:pStyle w:val="aff5"/>
        <w:numPr>
          <w:ilvl w:val="3"/>
          <w:numId w:val="1"/>
        </w:numPr>
        <w:suppressAutoHyphens w:val="0"/>
        <w:spacing w:before="100" w:beforeAutospacing="1" w:line="240" w:lineRule="auto"/>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1D6DBB" w:rsidRPr="001D6DBB" w:rsidTr="008551E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line="240" w:lineRule="auto"/>
              <w:jc w:val="left"/>
              <w:rPr>
                <w:rFonts w:ascii="Calibri" w:hAnsi="Calibri" w:cs="Calibri"/>
                <w:color w:val="000000"/>
                <w:sz w:val="24"/>
                <w:szCs w:val="24"/>
              </w:rPr>
            </w:pPr>
            <w:r w:rsidRPr="001D6DBB">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after="240" w:line="240" w:lineRule="auto"/>
              <w:jc w:val="center"/>
              <w:rPr>
                <w:b/>
                <w:color w:val="000000"/>
                <w:sz w:val="24"/>
                <w:szCs w:val="24"/>
              </w:rPr>
            </w:pPr>
            <w:r w:rsidRPr="001D6DBB">
              <w:rPr>
                <w:b/>
                <w:bCs w:val="0"/>
                <w:sz w:val="24"/>
                <w:szCs w:val="24"/>
              </w:rPr>
              <w:t>Справка о цепочке собственников участника закупочной процедуры, включая бенефициаров (в том числе конечных)</w:t>
            </w:r>
          </w:p>
          <w:p w:rsidR="001D6DBB" w:rsidRPr="001D6DBB" w:rsidRDefault="001D6DBB" w:rsidP="001D6DBB">
            <w:pPr>
              <w:spacing w:line="240" w:lineRule="auto"/>
              <w:jc w:val="center"/>
              <w:rPr>
                <w:b/>
                <w:color w:val="000000"/>
                <w:sz w:val="24"/>
                <w:szCs w:val="24"/>
                <w:u w:val="single"/>
              </w:rPr>
            </w:pPr>
          </w:p>
          <w:p w:rsidR="001D6DBB" w:rsidRPr="001D6DBB" w:rsidRDefault="001D6DBB" w:rsidP="001D6DBB">
            <w:pPr>
              <w:spacing w:line="240" w:lineRule="auto"/>
              <w:ind w:firstLine="0"/>
              <w:rPr>
                <w:i/>
                <w:color w:val="000000"/>
                <w:sz w:val="24"/>
                <w:szCs w:val="24"/>
              </w:rPr>
            </w:pPr>
            <w:r w:rsidRPr="001D6DBB">
              <w:rPr>
                <w:color w:val="000000"/>
                <w:sz w:val="24"/>
                <w:szCs w:val="24"/>
              </w:rPr>
              <w:t xml:space="preserve">Наименование и адрес Участника: </w:t>
            </w:r>
            <w:r w:rsidRPr="001D6DBB">
              <w:rPr>
                <w:b/>
                <w:color w:val="000000"/>
                <w:sz w:val="24"/>
                <w:szCs w:val="24"/>
                <w:u w:val="single"/>
              </w:rPr>
              <w:t>ООО «Организация-пример», г. Москва, ул. Гоголя, 1</w:t>
            </w:r>
          </w:p>
        </w:tc>
      </w:tr>
      <w:tr w:rsidR="001D6DBB" w:rsidRPr="001D6DBB" w:rsidTr="008551E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9073D3">
            <w:pPr>
              <w:spacing w:line="240" w:lineRule="auto"/>
              <w:ind w:left="-108" w:right="-108" w:firstLine="108"/>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right="-250" w:firstLine="3"/>
              <w:jc w:val="center"/>
              <w:rPr>
                <w:b/>
                <w:bCs w:val="0"/>
                <w:color w:val="000000"/>
                <w:sz w:val="14"/>
                <w:szCs w:val="16"/>
              </w:rPr>
            </w:pPr>
            <w:r w:rsidRPr="001D6DBB">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15</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r w:rsidRPr="001D6DBB">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 xml:space="preserve">г. Урюпинск, Свободный </w:t>
            </w:r>
            <w:r w:rsidRPr="001D6DBB">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r w:rsidRPr="001D6DBB" w:rsidDel="006B67A3">
              <w:rPr>
                <w:b/>
                <w:bCs w:val="0"/>
                <w:color w:val="000000"/>
                <w:sz w:val="14"/>
                <w:szCs w:val="16"/>
              </w:rPr>
              <w:t xml:space="preserve"> </w:t>
            </w: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154568484</w:t>
            </w:r>
            <w:r w:rsidRPr="001D6DBB">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Учредительный договор № 25 от 03.03.03</w:t>
            </w:r>
          </w:p>
        </w:tc>
      </w:tr>
      <w:tr w:rsidR="001D6DBB" w:rsidRPr="001D6DBB" w:rsidTr="008551E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bl>
    <w:p w:rsidR="001D6DBB" w:rsidRPr="001D6DBB" w:rsidRDefault="001D6DBB" w:rsidP="001D6DBB">
      <w:pPr>
        <w:spacing w:line="240" w:lineRule="auto"/>
        <w:rPr>
          <w:szCs w:val="24"/>
        </w:rPr>
      </w:pPr>
      <w:r w:rsidRPr="001D6DBB">
        <w:t>Приведённые в форме сведения о физических и юридических лицах являются условными и указаны в качестве примера.</w:t>
      </w:r>
    </w:p>
    <w:p w:rsidR="001D6DBB" w:rsidRPr="001D6DBB" w:rsidRDefault="001D6DBB" w:rsidP="001D6DBB">
      <w:pPr>
        <w:pStyle w:val="2"/>
        <w:spacing w:line="240" w:lineRule="auto"/>
        <w:sectPr w:rsidR="001D6DBB" w:rsidRPr="001D6DBB" w:rsidSect="008551E6">
          <w:footnotePr>
            <w:numRestart w:val="eachSect"/>
          </w:footnotePr>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7"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3"/>
      <w:bookmarkEnd w:id="1534"/>
      <w:bookmarkEnd w:id="1535"/>
      <w:bookmarkEnd w:id="1536"/>
      <w:bookmarkEnd w:id="1537"/>
    </w:p>
    <w:p w:rsidR="004F4D80" w:rsidRPr="00382A07" w:rsidRDefault="004F4D80" w:rsidP="004F4D80">
      <w:pPr>
        <w:pStyle w:val="3"/>
        <w:rPr>
          <w:szCs w:val="24"/>
        </w:rPr>
      </w:pPr>
      <w:bookmarkStart w:id="1538" w:name="_Toc343690587"/>
      <w:bookmarkStart w:id="1539" w:name="_Toc372294431"/>
      <w:bookmarkStart w:id="1540" w:name="_Toc379288899"/>
      <w:bookmarkStart w:id="1541" w:name="_Toc384734783"/>
      <w:bookmarkStart w:id="1542" w:name="_Toc396984081"/>
      <w:bookmarkStart w:id="1543" w:name="_Toc423423684"/>
      <w:bookmarkStart w:id="1544" w:name="_Toc439170713"/>
      <w:bookmarkStart w:id="1545" w:name="_Toc439172815"/>
      <w:bookmarkStart w:id="1546" w:name="_Toc439173256"/>
      <w:bookmarkStart w:id="1547" w:name="_Toc439238252"/>
      <w:bookmarkStart w:id="1548" w:name="_Toc439252799"/>
      <w:bookmarkStart w:id="1549" w:name="_Toc439323773"/>
      <w:bookmarkStart w:id="1550" w:name="_Toc440357171"/>
      <w:bookmarkStart w:id="1551" w:name="_Toc440359723"/>
      <w:bookmarkStart w:id="1552" w:name="_Toc440632187"/>
      <w:bookmarkStart w:id="1553" w:name="_Toc440876007"/>
      <w:bookmarkStart w:id="1554" w:name="_Toc441131035"/>
      <w:bookmarkStart w:id="1555" w:name="_Toc447269852"/>
      <w:bookmarkStart w:id="1556" w:name="_Toc464120678"/>
      <w:bookmarkStart w:id="1557" w:name="_Toc466970596"/>
      <w:bookmarkStart w:id="1558" w:name="_Toc468462510"/>
      <w:bookmarkStart w:id="1559" w:name="_Toc469482103"/>
      <w:bookmarkStart w:id="1560" w:name="_Toc472411878"/>
      <w:bookmarkStart w:id="1561" w:name="_Toc498588963"/>
      <w:r w:rsidRPr="00382A07">
        <w:rPr>
          <w:szCs w:val="24"/>
        </w:rPr>
        <w:t xml:space="preserve">Форма </w:t>
      </w:r>
      <w:bookmarkEnd w:id="1538"/>
      <w:bookmarkEnd w:id="1539"/>
      <w:bookmarkEnd w:id="1540"/>
      <w:bookmarkEnd w:id="1541"/>
      <w:bookmarkEnd w:id="1542"/>
      <w:bookmarkEnd w:id="1543"/>
      <w:bookmarkEnd w:id="1544"/>
      <w:bookmarkEnd w:id="1545"/>
      <w:bookmarkEnd w:id="1546"/>
      <w:bookmarkEnd w:id="1547"/>
      <w:bookmarkEnd w:id="1548"/>
      <w:r w:rsidR="000D70B6" w:rsidRPr="00382A07">
        <w:rPr>
          <w:szCs w:val="24"/>
        </w:rPr>
        <w:t>Согласия на обработку персональных данных</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07625" w:rsidRDefault="00007625" w:rsidP="00726A75">
      <w:pPr>
        <w:spacing w:line="240" w:lineRule="auto"/>
        <w:ind w:firstLine="709"/>
        <w:rPr>
          <w:snapToGrid w:val="0"/>
          <w:sz w:val="24"/>
          <w:szCs w:val="24"/>
        </w:rPr>
      </w:pPr>
      <w:r w:rsidRPr="0000762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007625">
        <w:rPr>
          <w:snapToGrid w:val="0"/>
          <w:sz w:val="24"/>
          <w:szCs w:val="24"/>
        </w:rPr>
        <w:t>.</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562" w:name="_Toc439252801"/>
      <w:bookmarkStart w:id="1563" w:name="_Toc439323774"/>
      <w:bookmarkStart w:id="1564" w:name="_Toc440357172"/>
      <w:bookmarkStart w:id="1565" w:name="_Toc440359724"/>
      <w:bookmarkStart w:id="1566" w:name="_Toc440632188"/>
      <w:bookmarkStart w:id="1567" w:name="_Toc440876008"/>
      <w:bookmarkStart w:id="1568" w:name="_Toc441131036"/>
      <w:bookmarkStart w:id="1569" w:name="_Toc447269853"/>
      <w:bookmarkStart w:id="1570" w:name="_Toc464120679"/>
      <w:bookmarkStart w:id="1571" w:name="_Toc466970597"/>
      <w:bookmarkStart w:id="1572" w:name="_Toc468462511"/>
      <w:bookmarkStart w:id="1573" w:name="_Toc469482104"/>
      <w:bookmarkStart w:id="1574" w:name="_Toc472411879"/>
      <w:bookmarkStart w:id="1575" w:name="_Toc498588964"/>
      <w:r w:rsidRPr="00382A07">
        <w:rPr>
          <w:szCs w:val="24"/>
        </w:rPr>
        <w:t>Инструкции по заполнению</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576" w:name="_Toc461808970"/>
      <w:bookmarkStart w:id="1577" w:name="_Toc464120680"/>
      <w:bookmarkStart w:id="1578" w:name="_Toc466970598"/>
      <w:bookmarkStart w:id="1579" w:name="_Toc468462512"/>
      <w:bookmarkStart w:id="1580" w:name="_Toc469482105"/>
      <w:bookmarkStart w:id="1581" w:name="_Toc472411880"/>
      <w:bookmarkStart w:id="1582" w:name="_Toc498588965"/>
      <w:r w:rsidRPr="00382A07">
        <w:rPr>
          <w:szCs w:val="24"/>
        </w:rPr>
        <w:t>Форма Согласия на обработку персональных данных</w:t>
      </w:r>
      <w:bookmarkEnd w:id="1576"/>
      <w:bookmarkEnd w:id="1577"/>
      <w:bookmarkEnd w:id="1578"/>
      <w:bookmarkEnd w:id="1579"/>
      <w:bookmarkEnd w:id="1580"/>
      <w:bookmarkEnd w:id="1581"/>
      <w:bookmarkEnd w:id="1582"/>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583" w:name="_Toc461808971"/>
      <w:r w:rsidRPr="00382A07">
        <w:rPr>
          <w:b/>
          <w:sz w:val="24"/>
          <w:szCs w:val="24"/>
        </w:rPr>
        <w:t>Согласие на обработку персональных данных</w:t>
      </w:r>
      <w:bookmarkEnd w:id="1583"/>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584" w:name="_Toc461808972"/>
      <w:bookmarkStart w:id="1585" w:name="_Toc464120681"/>
      <w:bookmarkStart w:id="1586" w:name="_Toc466970599"/>
      <w:bookmarkStart w:id="1587" w:name="_Toc468462513"/>
      <w:bookmarkStart w:id="1588" w:name="_Toc469482106"/>
      <w:bookmarkStart w:id="1589" w:name="_Toc472411881"/>
      <w:bookmarkStart w:id="1590" w:name="_Toc498588966"/>
      <w:r w:rsidRPr="00382A07">
        <w:rPr>
          <w:szCs w:val="24"/>
        </w:rPr>
        <w:t>Инструкции по заполнению</w:t>
      </w:r>
      <w:bookmarkEnd w:id="1584"/>
      <w:bookmarkEnd w:id="1585"/>
      <w:bookmarkEnd w:id="1586"/>
      <w:bookmarkEnd w:id="1587"/>
      <w:bookmarkEnd w:id="1588"/>
      <w:bookmarkEnd w:id="1589"/>
      <w:bookmarkEnd w:id="159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9073D3"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w:t>
      </w:r>
      <w:r w:rsidRPr="009073D3">
        <w:rPr>
          <w:sz w:val="24"/>
          <w:szCs w:val="24"/>
        </w:rPr>
        <w:t>, отраженными в  Приложении 1</w:t>
      </w:r>
      <w:r w:rsidR="009073D3" w:rsidRPr="009073D3">
        <w:rPr>
          <w:sz w:val="24"/>
          <w:szCs w:val="24"/>
        </w:rPr>
        <w:t>0</w:t>
      </w:r>
      <w:r w:rsidR="004C0021" w:rsidRPr="009073D3">
        <w:rPr>
          <w:sz w:val="24"/>
          <w:szCs w:val="24"/>
        </w:rPr>
        <w:t xml:space="preserve"> </w:t>
      </w:r>
      <w:r w:rsidRPr="009073D3">
        <w:rPr>
          <w:sz w:val="24"/>
          <w:szCs w:val="24"/>
        </w:rPr>
        <w:t>к письму о подаче оферты «</w:t>
      </w:r>
      <w:r w:rsidR="009073D3" w:rsidRPr="009073D3">
        <w:rPr>
          <w:sz w:val="24"/>
          <w:szCs w:val="24"/>
        </w:rPr>
        <w:t>Справка о цепочке собственников участника закупочной процедуры, включая бенефициаров (в том числе конечных)</w:t>
      </w:r>
      <w:r w:rsidRPr="009073D3">
        <w:rPr>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91" w:name="_Ref440272256"/>
      <w:bookmarkStart w:id="1592" w:name="_Ref440272678"/>
      <w:bookmarkStart w:id="1593" w:name="_Ref440274944"/>
      <w:bookmarkStart w:id="1594" w:name="_Toc498588967"/>
      <w:r w:rsidRPr="00382A07">
        <w:t>Соглашение о неустойке (форма 1</w:t>
      </w:r>
      <w:r w:rsidR="009B44CF" w:rsidRPr="00382A07">
        <w:t>2</w:t>
      </w:r>
      <w:r w:rsidRPr="00382A07">
        <w:t>)</w:t>
      </w:r>
      <w:bookmarkEnd w:id="1591"/>
      <w:bookmarkEnd w:id="1592"/>
      <w:bookmarkEnd w:id="1593"/>
      <w:bookmarkEnd w:id="1594"/>
    </w:p>
    <w:p w:rsidR="007A6A39" w:rsidRPr="00382A07" w:rsidRDefault="007A6A39" w:rsidP="007A6A39">
      <w:pPr>
        <w:pStyle w:val="3"/>
        <w:rPr>
          <w:szCs w:val="24"/>
        </w:rPr>
      </w:pPr>
      <w:bookmarkStart w:id="1595" w:name="_Toc439170715"/>
      <w:bookmarkStart w:id="1596" w:name="_Toc439172817"/>
      <w:bookmarkStart w:id="1597" w:name="_Toc439173259"/>
      <w:bookmarkStart w:id="1598" w:name="_Toc439238255"/>
      <w:bookmarkStart w:id="1599" w:name="_Toc439252803"/>
      <w:bookmarkStart w:id="1600" w:name="_Toc439323776"/>
      <w:bookmarkStart w:id="1601" w:name="_Toc440357174"/>
      <w:bookmarkStart w:id="1602" w:name="_Toc440359726"/>
      <w:bookmarkStart w:id="1603" w:name="_Toc440632190"/>
      <w:bookmarkStart w:id="1604" w:name="_Toc440876010"/>
      <w:bookmarkStart w:id="1605" w:name="_Toc441131038"/>
      <w:bookmarkStart w:id="1606" w:name="_Toc447269855"/>
      <w:bookmarkStart w:id="1607" w:name="_Toc464120683"/>
      <w:bookmarkStart w:id="1608" w:name="_Toc466970601"/>
      <w:bookmarkStart w:id="1609" w:name="_Toc468462515"/>
      <w:bookmarkStart w:id="1610" w:name="_Toc469482108"/>
      <w:bookmarkStart w:id="1611" w:name="_Toc472411883"/>
      <w:bookmarkStart w:id="1612" w:name="_Toc498588968"/>
      <w:r w:rsidRPr="00382A07">
        <w:rPr>
          <w:szCs w:val="24"/>
        </w:rPr>
        <w:t>Форма соглашени</w:t>
      </w:r>
      <w:r w:rsidR="00E47073" w:rsidRPr="00382A07">
        <w:rPr>
          <w:szCs w:val="24"/>
        </w:rPr>
        <w:t>я</w:t>
      </w:r>
      <w:r w:rsidRPr="00382A07">
        <w:rPr>
          <w:szCs w:val="24"/>
        </w:rPr>
        <w:t xml:space="preserve"> о неустойке</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3" w:name="_Toc439170716"/>
      <w:bookmarkStart w:id="1614" w:name="_Toc439172818"/>
      <w:bookmarkStart w:id="1615" w:name="_Toc439173260"/>
      <w:bookmarkStart w:id="1616" w:name="_Toc439238256"/>
      <w:bookmarkStart w:id="1617" w:name="_Toc439252804"/>
      <w:bookmarkStart w:id="1618" w:name="_Toc439323777"/>
      <w:bookmarkStart w:id="1619" w:name="_Toc440357175"/>
      <w:bookmarkStart w:id="1620" w:name="_Toc440359727"/>
      <w:bookmarkStart w:id="1621" w:name="_Toc440632191"/>
      <w:bookmarkStart w:id="1622" w:name="_Toc440876011"/>
      <w:bookmarkStart w:id="1623" w:name="_Toc441131039"/>
      <w:bookmarkStart w:id="1624" w:name="_Toc447269856"/>
      <w:bookmarkStart w:id="1625" w:name="_Toc464120684"/>
      <w:bookmarkStart w:id="1626" w:name="_Toc466970602"/>
      <w:bookmarkStart w:id="1627" w:name="_Toc468462516"/>
      <w:bookmarkStart w:id="1628" w:name="_Toc469482109"/>
      <w:bookmarkStart w:id="1629" w:name="_Toc472411884"/>
      <w:bookmarkStart w:id="1630" w:name="_Toc498588969"/>
      <w:r w:rsidRPr="00382A07">
        <w:rPr>
          <w:szCs w:val="24"/>
        </w:rPr>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31" w:name="_Toc426108836"/>
      <w:bookmarkStart w:id="1632" w:name="_Ref441574460"/>
      <w:bookmarkStart w:id="1633" w:name="_Ref441574649"/>
      <w:bookmarkStart w:id="1634" w:name="_Toc441575251"/>
      <w:bookmarkStart w:id="1635" w:name="_Ref442187883"/>
      <w:bookmarkStart w:id="1636" w:name="_Ref467569419"/>
      <w:bookmarkStart w:id="1637" w:name="_Toc498588970"/>
      <w:r w:rsidRPr="00382A07">
        <w:t>Расписка  сдачи-приемки соглашения о неустойке (форма 1</w:t>
      </w:r>
      <w:r w:rsidR="009B44CF" w:rsidRPr="00382A07">
        <w:t>3</w:t>
      </w:r>
      <w:r w:rsidRPr="00382A07">
        <w:t>)</w:t>
      </w:r>
      <w:bookmarkEnd w:id="1631"/>
      <w:bookmarkEnd w:id="1632"/>
      <w:bookmarkEnd w:id="1633"/>
      <w:bookmarkEnd w:id="1634"/>
      <w:bookmarkEnd w:id="1635"/>
      <w:bookmarkEnd w:id="1636"/>
      <w:bookmarkEnd w:id="1637"/>
    </w:p>
    <w:p w:rsidR="00726A75" w:rsidRPr="00382A07" w:rsidRDefault="00726A75" w:rsidP="00726A75">
      <w:pPr>
        <w:pStyle w:val="3"/>
        <w:rPr>
          <w:szCs w:val="24"/>
        </w:rPr>
      </w:pPr>
      <w:bookmarkStart w:id="1638" w:name="_Toc426108837"/>
      <w:bookmarkStart w:id="1639" w:name="_Ref441574456"/>
      <w:bookmarkStart w:id="1640" w:name="_Toc441575252"/>
      <w:bookmarkStart w:id="1641" w:name="_Toc447269864"/>
      <w:bookmarkStart w:id="1642" w:name="_Toc464120686"/>
      <w:bookmarkStart w:id="1643" w:name="_Toc466970604"/>
      <w:bookmarkStart w:id="1644" w:name="_Toc468462518"/>
      <w:bookmarkStart w:id="1645" w:name="_Toc469482111"/>
      <w:bookmarkStart w:id="1646" w:name="_Toc472411886"/>
      <w:bookmarkStart w:id="1647" w:name="_Toc498588971"/>
      <w:r w:rsidRPr="00382A07">
        <w:rPr>
          <w:szCs w:val="24"/>
        </w:rPr>
        <w:t xml:space="preserve">Форма Расписки  сдачи-приемки </w:t>
      </w:r>
      <w:bookmarkEnd w:id="1638"/>
      <w:r w:rsidRPr="00382A07">
        <w:rPr>
          <w:szCs w:val="24"/>
        </w:rPr>
        <w:t>соглашения о неустойке</w:t>
      </w:r>
      <w:bookmarkEnd w:id="1639"/>
      <w:bookmarkEnd w:id="1640"/>
      <w:bookmarkEnd w:id="1641"/>
      <w:bookmarkEnd w:id="1642"/>
      <w:bookmarkEnd w:id="1643"/>
      <w:bookmarkEnd w:id="1644"/>
      <w:bookmarkEnd w:id="1645"/>
      <w:bookmarkEnd w:id="1646"/>
      <w:bookmarkEnd w:id="164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8" w:name="_Toc426108838"/>
      <w:bookmarkStart w:id="1649" w:name="_Toc441575253"/>
      <w:bookmarkStart w:id="1650" w:name="_Toc447269865"/>
      <w:bookmarkStart w:id="1651" w:name="_Toc464120687"/>
      <w:bookmarkStart w:id="1652" w:name="_Toc466970605"/>
      <w:bookmarkStart w:id="1653" w:name="_Toc468462519"/>
      <w:bookmarkStart w:id="1654" w:name="_Toc469482112"/>
      <w:bookmarkStart w:id="1655" w:name="_Toc472411887"/>
      <w:bookmarkStart w:id="1656" w:name="_Toc498588972"/>
      <w:r w:rsidRPr="00382A07">
        <w:rPr>
          <w:szCs w:val="24"/>
        </w:rPr>
        <w:t>Инструкции по заполнению</w:t>
      </w:r>
      <w:bookmarkEnd w:id="1648"/>
      <w:bookmarkEnd w:id="1649"/>
      <w:bookmarkEnd w:id="1650"/>
      <w:bookmarkEnd w:id="1651"/>
      <w:bookmarkEnd w:id="1652"/>
      <w:bookmarkEnd w:id="1653"/>
      <w:bookmarkEnd w:id="1654"/>
      <w:bookmarkEnd w:id="1655"/>
      <w:bookmarkEnd w:id="1656"/>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7" w:name="_Ref440272274"/>
      <w:bookmarkStart w:id="1658" w:name="_Ref440274756"/>
      <w:bookmarkStart w:id="1659"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7"/>
      <w:bookmarkEnd w:id="1658"/>
      <w:bookmarkEnd w:id="1659"/>
    </w:p>
    <w:p w:rsidR="007857E5" w:rsidRPr="00382A07" w:rsidRDefault="007857E5" w:rsidP="007857E5">
      <w:pPr>
        <w:pStyle w:val="3"/>
        <w:rPr>
          <w:szCs w:val="24"/>
        </w:rPr>
      </w:pPr>
      <w:bookmarkStart w:id="1660" w:name="_Toc439170718"/>
      <w:bookmarkStart w:id="1661" w:name="_Toc439172820"/>
      <w:bookmarkStart w:id="1662" w:name="_Toc439173262"/>
      <w:bookmarkStart w:id="1663" w:name="_Toc439238258"/>
      <w:bookmarkStart w:id="1664" w:name="_Toc439252806"/>
      <w:bookmarkStart w:id="1665" w:name="_Toc439323779"/>
      <w:bookmarkStart w:id="1666" w:name="_Toc440357177"/>
      <w:bookmarkStart w:id="1667" w:name="_Toc440359729"/>
      <w:bookmarkStart w:id="1668" w:name="_Toc440632193"/>
      <w:bookmarkStart w:id="1669" w:name="_Toc440876013"/>
      <w:bookmarkStart w:id="1670" w:name="_Toc441131041"/>
      <w:bookmarkStart w:id="1671" w:name="_Toc447269858"/>
      <w:bookmarkStart w:id="1672" w:name="_Toc464120689"/>
      <w:bookmarkStart w:id="1673" w:name="_Toc466970607"/>
      <w:bookmarkStart w:id="1674" w:name="_Toc468462521"/>
      <w:bookmarkStart w:id="1675" w:name="_Toc469482114"/>
      <w:bookmarkStart w:id="1676" w:name="_Toc472411889"/>
      <w:bookmarkStart w:id="1677" w:name="_Toc498588974"/>
      <w:r w:rsidRPr="00382A07">
        <w:rPr>
          <w:szCs w:val="24"/>
        </w:rPr>
        <w:t xml:space="preserve">Форма </w:t>
      </w:r>
      <w:bookmarkEnd w:id="1660"/>
      <w:r w:rsidR="00E47073" w:rsidRPr="00382A07">
        <w:rPr>
          <w:szCs w:val="24"/>
        </w:rPr>
        <w:t>согласия Участника налоговым органам на разглашение сведений, составляющих налоговую тайну</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8" w:name="_Toc300142269"/>
      <w:bookmarkStart w:id="1679" w:name="_Toc309735391"/>
      <w:bookmarkStart w:id="168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8"/>
      <w:r w:rsidRPr="00382A07">
        <w:rPr>
          <w:b/>
          <w:bCs w:val="0"/>
          <w:snapToGrid w:val="0"/>
          <w:sz w:val="24"/>
          <w:szCs w:val="24"/>
        </w:rPr>
        <w:t xml:space="preserve"> </w:t>
      </w:r>
      <w:bookmarkEnd w:id="1679"/>
      <w:bookmarkEnd w:id="168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81" w:name="_Toc439170719"/>
      <w:bookmarkStart w:id="1682" w:name="_Toc439172821"/>
      <w:bookmarkStart w:id="1683" w:name="_Toc439173263"/>
      <w:bookmarkStart w:id="1684" w:name="_Toc439238259"/>
      <w:bookmarkStart w:id="1685" w:name="_Toc439252807"/>
      <w:bookmarkStart w:id="1686" w:name="_Toc439323780"/>
      <w:bookmarkStart w:id="1687" w:name="_Toc440357178"/>
      <w:bookmarkStart w:id="1688" w:name="_Toc440359730"/>
      <w:bookmarkStart w:id="1689" w:name="_Toc440632194"/>
      <w:bookmarkStart w:id="1690" w:name="_Toc440876014"/>
      <w:bookmarkStart w:id="1691" w:name="_Toc441131042"/>
      <w:bookmarkStart w:id="1692" w:name="_Toc447269859"/>
      <w:bookmarkStart w:id="1693" w:name="_Toc464120690"/>
      <w:bookmarkStart w:id="1694" w:name="_Toc466970608"/>
      <w:bookmarkStart w:id="1695" w:name="_Toc468462522"/>
      <w:bookmarkStart w:id="1696" w:name="_Toc469482115"/>
      <w:bookmarkStart w:id="1697" w:name="_Toc472411890"/>
      <w:bookmarkStart w:id="1698" w:name="_Toc498588975"/>
      <w:r w:rsidRPr="00382A07">
        <w:rPr>
          <w:szCs w:val="24"/>
        </w:rPr>
        <w:t>Инструкции по заполнению</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9" w:name="_Ref93268095"/>
      <w:bookmarkStart w:id="1700" w:name="_Ref93268099"/>
      <w:bookmarkStart w:id="1701" w:name="_Toc98253958"/>
      <w:bookmarkStart w:id="1702" w:name="_Toc165173884"/>
      <w:bookmarkStart w:id="1703" w:name="_Toc423423678"/>
      <w:bookmarkStart w:id="1704" w:name="_Ref440272510"/>
      <w:bookmarkStart w:id="1705" w:name="_Ref440274961"/>
      <w:bookmarkStart w:id="1706"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99"/>
      <w:bookmarkEnd w:id="1700"/>
      <w:bookmarkEnd w:id="1701"/>
      <w:bookmarkEnd w:id="1702"/>
      <w:bookmarkEnd w:id="1703"/>
      <w:bookmarkEnd w:id="1704"/>
      <w:bookmarkEnd w:id="1705"/>
      <w:bookmarkEnd w:id="1706"/>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707" w:name="_Toc90385125"/>
      <w:bookmarkStart w:id="1708" w:name="_Toc439170705"/>
      <w:bookmarkStart w:id="1709" w:name="_Toc439172807"/>
      <w:bookmarkStart w:id="1710" w:name="_Toc439173268"/>
      <w:bookmarkStart w:id="1711" w:name="_Toc439238264"/>
      <w:bookmarkStart w:id="1712" w:name="_Toc439252812"/>
      <w:bookmarkStart w:id="1713" w:name="_Toc439323785"/>
      <w:bookmarkStart w:id="1714" w:name="_Toc440357183"/>
      <w:bookmarkStart w:id="1715" w:name="_Toc440359735"/>
      <w:bookmarkStart w:id="1716" w:name="_Toc440632199"/>
      <w:bookmarkStart w:id="1717" w:name="_Toc440876016"/>
      <w:bookmarkStart w:id="1718" w:name="_Toc441131044"/>
      <w:bookmarkStart w:id="1719" w:name="_Toc447269861"/>
      <w:bookmarkStart w:id="1720" w:name="_Toc464120692"/>
      <w:bookmarkStart w:id="1721" w:name="_Toc466970610"/>
      <w:bookmarkStart w:id="1722" w:name="_Toc468462524"/>
      <w:bookmarkStart w:id="1723" w:name="_Toc469482117"/>
      <w:bookmarkStart w:id="1724" w:name="_Toc472411892"/>
      <w:bookmarkStart w:id="1725" w:name="_Toc498588977"/>
      <w:r w:rsidRPr="00382A07">
        <w:rPr>
          <w:szCs w:val="24"/>
        </w:rPr>
        <w:t>Форма плана распределения объемов выполнения поставок внутри коллективного Участника</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6" w:name="_Toc90385126"/>
      <w:bookmarkStart w:id="1727" w:name="_Toc98253959"/>
      <w:bookmarkStart w:id="1728" w:name="_Toc157248211"/>
      <w:bookmarkStart w:id="1729" w:name="_Toc157496580"/>
      <w:bookmarkStart w:id="1730" w:name="_Toc158206119"/>
      <w:bookmarkStart w:id="1731" w:name="_Toc164057804"/>
      <w:bookmarkStart w:id="1732" w:name="_Toc164137154"/>
      <w:bookmarkStart w:id="1733" w:name="_Toc164161314"/>
      <w:bookmarkStart w:id="1734" w:name="_Toc165173885"/>
      <w:r w:rsidRPr="00382A07">
        <w:rPr>
          <w:b/>
          <w:szCs w:val="24"/>
        </w:rPr>
        <w:br w:type="page"/>
      </w:r>
    </w:p>
    <w:p w:rsidR="00635719" w:rsidRPr="00382A07" w:rsidRDefault="00635719" w:rsidP="00635719">
      <w:pPr>
        <w:pStyle w:val="3"/>
        <w:rPr>
          <w:szCs w:val="24"/>
        </w:rPr>
      </w:pPr>
      <w:bookmarkStart w:id="1735" w:name="_Toc439170706"/>
      <w:bookmarkStart w:id="1736" w:name="_Toc439172808"/>
      <w:bookmarkStart w:id="1737" w:name="_Toc439173269"/>
      <w:bookmarkStart w:id="1738" w:name="_Toc439238265"/>
      <w:bookmarkStart w:id="1739" w:name="_Toc439252813"/>
      <w:bookmarkStart w:id="1740" w:name="_Toc439323786"/>
      <w:bookmarkStart w:id="1741" w:name="_Toc440357184"/>
      <w:bookmarkStart w:id="1742" w:name="_Toc440359736"/>
      <w:bookmarkStart w:id="1743" w:name="_Toc440632200"/>
      <w:bookmarkStart w:id="1744" w:name="_Toc440876017"/>
      <w:bookmarkStart w:id="1745" w:name="_Toc441131045"/>
      <w:bookmarkStart w:id="1746" w:name="_Toc447269862"/>
      <w:bookmarkStart w:id="1747" w:name="_Toc464120693"/>
      <w:bookmarkStart w:id="1748" w:name="_Toc466970611"/>
      <w:bookmarkStart w:id="1749" w:name="_Toc468462525"/>
      <w:bookmarkStart w:id="1750" w:name="_Toc469482118"/>
      <w:bookmarkStart w:id="1751" w:name="_Toc472411893"/>
      <w:bookmarkStart w:id="1752" w:name="_Toc498588978"/>
      <w:r w:rsidRPr="00382A07">
        <w:rPr>
          <w:szCs w:val="24"/>
        </w:rPr>
        <w:t>Инструкции по заполнению</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6305A1" w:rsidRPr="006305A1">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6305A1" w:rsidRPr="006305A1">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00D" w:rsidRDefault="00B2100D">
      <w:pPr>
        <w:spacing w:line="240" w:lineRule="auto"/>
      </w:pPr>
      <w:r>
        <w:separator/>
      </w:r>
    </w:p>
  </w:endnote>
  <w:endnote w:type="continuationSeparator" w:id="0">
    <w:p w:rsidR="00B2100D" w:rsidRDefault="00B2100D">
      <w:pPr>
        <w:spacing w:line="240" w:lineRule="auto"/>
      </w:pPr>
      <w:r>
        <w:continuationSeparator/>
      </w:r>
    </w:p>
  </w:endnote>
  <w:endnote w:id="1">
    <w:p w:rsidR="003C32A0" w:rsidRPr="001D6DBB" w:rsidRDefault="003C32A0"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C32A0" w:rsidRDefault="003C32A0">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Pr="00FA0376" w:rsidRDefault="003C32A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75686">
      <w:rPr>
        <w:noProof/>
        <w:sz w:val="16"/>
        <w:szCs w:val="16"/>
        <w:lang w:eastAsia="ru-RU"/>
      </w:rPr>
      <w:t>29</w:t>
    </w:r>
    <w:r w:rsidRPr="00FA0376">
      <w:rPr>
        <w:sz w:val="16"/>
        <w:szCs w:val="16"/>
        <w:lang w:eastAsia="ru-RU"/>
      </w:rPr>
      <w:fldChar w:fldCharType="end"/>
    </w:r>
  </w:p>
  <w:p w:rsidR="003C32A0" w:rsidRPr="00EE0539" w:rsidRDefault="003C32A0"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877DEA" w:rsidRPr="00877DEA">
      <w:rPr>
        <w:iCs/>
        <w:sz w:val="18"/>
        <w:szCs w:val="18"/>
      </w:rPr>
      <w:t>Договора на поставку грузоподъемных приспособлений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00D" w:rsidRDefault="00B2100D">
      <w:pPr>
        <w:spacing w:line="240" w:lineRule="auto"/>
      </w:pPr>
      <w:r>
        <w:separator/>
      </w:r>
    </w:p>
  </w:footnote>
  <w:footnote w:type="continuationSeparator" w:id="0">
    <w:p w:rsidR="00B2100D" w:rsidRDefault="00B2100D">
      <w:pPr>
        <w:spacing w:line="240" w:lineRule="auto"/>
      </w:pPr>
      <w:r>
        <w:continuationSeparator/>
      </w:r>
    </w:p>
  </w:footnote>
  <w:footnote w:id="1">
    <w:p w:rsidR="003C32A0" w:rsidRPr="00B36685" w:rsidRDefault="003C32A0"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C32A0" w:rsidRDefault="003C32A0"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C32A0" w:rsidRDefault="003C32A0" w:rsidP="00642D28">
      <w:pPr>
        <w:pStyle w:val="1ff5"/>
        <w:rPr>
          <w:rFonts w:ascii="Times New Roman" w:eastAsia="Times New Roman" w:hAnsi="Times New Roman" w:cs="Times New Roman"/>
          <w:lang w:eastAsia="ru-RU"/>
        </w:rPr>
      </w:pPr>
    </w:p>
  </w:footnote>
  <w:footnote w:id="3">
    <w:p w:rsidR="003C32A0" w:rsidRPr="00F83889" w:rsidRDefault="003C32A0"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3C32A0" w:rsidRPr="00F83889" w:rsidRDefault="003C32A0"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3C32A0" w:rsidRPr="00F83889" w:rsidRDefault="003C32A0"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3C32A0" w:rsidRPr="00F83889" w:rsidRDefault="003C32A0"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C32A0" w:rsidRDefault="003C32A0"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Pr="00930031" w:rsidRDefault="003C32A0"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2982"/>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607"/>
    <w:rsid w:val="000D1DA8"/>
    <w:rsid w:val="000D2C01"/>
    <w:rsid w:val="000D2D6A"/>
    <w:rsid w:val="000D2EFE"/>
    <w:rsid w:val="000D369D"/>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4F4"/>
    <w:rsid w:val="001519E9"/>
    <w:rsid w:val="00152F2A"/>
    <w:rsid w:val="00155DAF"/>
    <w:rsid w:val="00157A6B"/>
    <w:rsid w:val="00160F76"/>
    <w:rsid w:val="0016246B"/>
    <w:rsid w:val="00162A8F"/>
    <w:rsid w:val="00162FC1"/>
    <w:rsid w:val="00164701"/>
    <w:rsid w:val="00166CFA"/>
    <w:rsid w:val="00170C72"/>
    <w:rsid w:val="001716DB"/>
    <w:rsid w:val="00175686"/>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46E2"/>
    <w:rsid w:val="00216641"/>
    <w:rsid w:val="0021751A"/>
    <w:rsid w:val="00222B6E"/>
    <w:rsid w:val="00223240"/>
    <w:rsid w:val="00223246"/>
    <w:rsid w:val="0022360B"/>
    <w:rsid w:val="0023118A"/>
    <w:rsid w:val="002329C4"/>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4B7B"/>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2E33"/>
    <w:rsid w:val="002A3666"/>
    <w:rsid w:val="002A3FD0"/>
    <w:rsid w:val="002A47D1"/>
    <w:rsid w:val="002A5458"/>
    <w:rsid w:val="002A5B42"/>
    <w:rsid w:val="002B0606"/>
    <w:rsid w:val="002B456C"/>
    <w:rsid w:val="002B5044"/>
    <w:rsid w:val="002B5717"/>
    <w:rsid w:val="002B76A5"/>
    <w:rsid w:val="002C024F"/>
    <w:rsid w:val="002C57CE"/>
    <w:rsid w:val="002C589F"/>
    <w:rsid w:val="002D40EE"/>
    <w:rsid w:val="002D41BC"/>
    <w:rsid w:val="002D4BC6"/>
    <w:rsid w:val="002D582B"/>
    <w:rsid w:val="002E135E"/>
    <w:rsid w:val="002E634C"/>
    <w:rsid w:val="002E6387"/>
    <w:rsid w:val="002F3EB0"/>
    <w:rsid w:val="003032B6"/>
    <w:rsid w:val="00304CD0"/>
    <w:rsid w:val="003067AF"/>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322B"/>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5B62"/>
    <w:rsid w:val="003A7B62"/>
    <w:rsid w:val="003B0905"/>
    <w:rsid w:val="003B23E0"/>
    <w:rsid w:val="003B2BFB"/>
    <w:rsid w:val="003B3362"/>
    <w:rsid w:val="003B3DA5"/>
    <w:rsid w:val="003B4C1B"/>
    <w:rsid w:val="003C090C"/>
    <w:rsid w:val="003C164F"/>
    <w:rsid w:val="003C20A0"/>
    <w:rsid w:val="003C2207"/>
    <w:rsid w:val="003C32A0"/>
    <w:rsid w:val="003C3CB6"/>
    <w:rsid w:val="003C4CB7"/>
    <w:rsid w:val="003D1F5A"/>
    <w:rsid w:val="003D2773"/>
    <w:rsid w:val="003D3D44"/>
    <w:rsid w:val="003D4D5E"/>
    <w:rsid w:val="003D4E4C"/>
    <w:rsid w:val="003D726B"/>
    <w:rsid w:val="003D7C16"/>
    <w:rsid w:val="003E170D"/>
    <w:rsid w:val="003E63F6"/>
    <w:rsid w:val="003F05C7"/>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68CD"/>
    <w:rsid w:val="00412590"/>
    <w:rsid w:val="00414AB1"/>
    <w:rsid w:val="00414CAF"/>
    <w:rsid w:val="00415D77"/>
    <w:rsid w:val="00416AEC"/>
    <w:rsid w:val="00416B1B"/>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94"/>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47FA8"/>
    <w:rsid w:val="005514B4"/>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75F"/>
    <w:rsid w:val="005D4A00"/>
    <w:rsid w:val="005D7AA7"/>
    <w:rsid w:val="005D7E4C"/>
    <w:rsid w:val="005E12FD"/>
    <w:rsid w:val="005E3DD2"/>
    <w:rsid w:val="005E43F3"/>
    <w:rsid w:val="005E6E3C"/>
    <w:rsid w:val="005E724B"/>
    <w:rsid w:val="005E7B4E"/>
    <w:rsid w:val="005F2732"/>
    <w:rsid w:val="005F2CCE"/>
    <w:rsid w:val="005F3722"/>
    <w:rsid w:val="005F514D"/>
    <w:rsid w:val="005F566D"/>
    <w:rsid w:val="005F7167"/>
    <w:rsid w:val="006008A2"/>
    <w:rsid w:val="0060162A"/>
    <w:rsid w:val="00603444"/>
    <w:rsid w:val="0060721D"/>
    <w:rsid w:val="006164BA"/>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448"/>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6896"/>
    <w:rsid w:val="00680B79"/>
    <w:rsid w:val="00684527"/>
    <w:rsid w:val="00685336"/>
    <w:rsid w:val="00685381"/>
    <w:rsid w:val="00687401"/>
    <w:rsid w:val="00691478"/>
    <w:rsid w:val="00695A5F"/>
    <w:rsid w:val="00696966"/>
    <w:rsid w:val="006A1B1E"/>
    <w:rsid w:val="006A695C"/>
    <w:rsid w:val="006B08E2"/>
    <w:rsid w:val="006B2E6B"/>
    <w:rsid w:val="006B3CF3"/>
    <w:rsid w:val="006B43A1"/>
    <w:rsid w:val="006B4939"/>
    <w:rsid w:val="006B61CB"/>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1C3B"/>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0C2"/>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1E6"/>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77655"/>
    <w:rsid w:val="00877DE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6E8E"/>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1AE"/>
    <w:rsid w:val="00965713"/>
    <w:rsid w:val="00965F6F"/>
    <w:rsid w:val="009706AA"/>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2AE"/>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669CD"/>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1DC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5A4B"/>
    <w:rsid w:val="00B068E7"/>
    <w:rsid w:val="00B075DF"/>
    <w:rsid w:val="00B101E7"/>
    <w:rsid w:val="00B10F18"/>
    <w:rsid w:val="00B12653"/>
    <w:rsid w:val="00B20653"/>
    <w:rsid w:val="00B2100D"/>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5FF0"/>
    <w:rsid w:val="00B56312"/>
    <w:rsid w:val="00B618BA"/>
    <w:rsid w:val="00B61FBB"/>
    <w:rsid w:val="00B71B9D"/>
    <w:rsid w:val="00B747B0"/>
    <w:rsid w:val="00B75455"/>
    <w:rsid w:val="00B80887"/>
    <w:rsid w:val="00B8460D"/>
    <w:rsid w:val="00B86662"/>
    <w:rsid w:val="00B91F40"/>
    <w:rsid w:val="00B924FC"/>
    <w:rsid w:val="00B93617"/>
    <w:rsid w:val="00B951BB"/>
    <w:rsid w:val="00B963F9"/>
    <w:rsid w:val="00B97EDA"/>
    <w:rsid w:val="00BA16E7"/>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35B8E"/>
    <w:rsid w:val="00C40AD9"/>
    <w:rsid w:val="00C41228"/>
    <w:rsid w:val="00C421E1"/>
    <w:rsid w:val="00C47845"/>
    <w:rsid w:val="00C521DF"/>
    <w:rsid w:val="00C55B59"/>
    <w:rsid w:val="00C5625A"/>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4DD7"/>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2DA6"/>
    <w:rsid w:val="00E03690"/>
    <w:rsid w:val="00E06B79"/>
    <w:rsid w:val="00E06C31"/>
    <w:rsid w:val="00E10AB1"/>
    <w:rsid w:val="00E1124E"/>
    <w:rsid w:val="00E11A58"/>
    <w:rsid w:val="00E1357C"/>
    <w:rsid w:val="00E15F4F"/>
    <w:rsid w:val="00E17CEB"/>
    <w:rsid w:val="00E250E3"/>
    <w:rsid w:val="00E26DA0"/>
    <w:rsid w:val="00E30916"/>
    <w:rsid w:val="00E30B66"/>
    <w:rsid w:val="00E310FB"/>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007"/>
    <w:rsid w:val="00E52245"/>
    <w:rsid w:val="00E523D9"/>
    <w:rsid w:val="00E52DE6"/>
    <w:rsid w:val="00E539E3"/>
    <w:rsid w:val="00E56332"/>
    <w:rsid w:val="00E56A22"/>
    <w:rsid w:val="00E57C24"/>
    <w:rsid w:val="00E6083F"/>
    <w:rsid w:val="00E60EF5"/>
    <w:rsid w:val="00E60F8E"/>
    <w:rsid w:val="00E61708"/>
    <w:rsid w:val="00E631A7"/>
    <w:rsid w:val="00E63F0A"/>
    <w:rsid w:val="00E64AEC"/>
    <w:rsid w:val="00E6743A"/>
    <w:rsid w:val="00E71628"/>
    <w:rsid w:val="00E71A48"/>
    <w:rsid w:val="00E722B6"/>
    <w:rsid w:val="00E74632"/>
    <w:rsid w:val="00E749E5"/>
    <w:rsid w:val="00E832A4"/>
    <w:rsid w:val="00E83682"/>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D5303"/>
    <w:rsid w:val="00FD5A6C"/>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38984AA"/>
  <w15:docId w15:val="{F99B4F9E-AC1C-4242-9428-188D1F6F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EEB2E-C525-4012-9EB8-06D9D996B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30057</Words>
  <Characters>171327</Characters>
  <Application>Microsoft Office Word</Application>
  <DocSecurity>0</DocSecurity>
  <Lines>1427</Lines>
  <Paragraphs>401</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продукции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поставок (подраздел 5.2), Техническое предложение (под</vt:lpstr>
      <vt:lpstr>        Обеспечение исполнения обязательств Участника в соответствии с подразделом 3.3.1</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vector>
  </TitlesOfParts>
  <Company>ОАО "Энергостройснабкомплект ЕЭС"</Company>
  <LinksUpToDate>false</LinksUpToDate>
  <CharactersWithSpaces>200983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89</cp:revision>
  <cp:lastPrinted>2015-12-29T14:27:00Z</cp:lastPrinted>
  <dcterms:created xsi:type="dcterms:W3CDTF">2016-12-02T12:44:00Z</dcterms:created>
  <dcterms:modified xsi:type="dcterms:W3CDTF">2018-06-28T04:12:00Z</dcterms:modified>
</cp:coreProperties>
</file>