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FE7C3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986D6E"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DC4D34">
        <w:rPr>
          <w:b/>
          <w:kern w:val="36"/>
          <w:sz w:val="24"/>
          <w:szCs w:val="24"/>
        </w:rPr>
        <w:t>4</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proofErr w:type="gramStart"/>
      <w:r w:rsidR="007556FF" w:rsidRPr="00C21F9E">
        <w:rPr>
          <w:b/>
          <w:sz w:val="24"/>
          <w:szCs w:val="24"/>
        </w:rPr>
        <w:t>Договор</w:t>
      </w:r>
      <w:r w:rsidR="00913BF0" w:rsidRPr="00C21F9E">
        <w:rPr>
          <w:b/>
          <w:sz w:val="24"/>
          <w:szCs w:val="24"/>
        </w:rPr>
        <w:t>а</w:t>
      </w:r>
      <w:proofErr w:type="gramEnd"/>
      <w:r w:rsidR="007556FF" w:rsidRPr="00C21F9E">
        <w:rPr>
          <w:b/>
          <w:sz w:val="24"/>
          <w:szCs w:val="24"/>
        </w:rPr>
        <w:t xml:space="preserve"> на </w:t>
      </w:r>
      <w:r w:rsidR="007800B8" w:rsidRPr="007800B8">
        <w:rPr>
          <w:b/>
          <w:sz w:val="24"/>
          <w:szCs w:val="24"/>
        </w:rPr>
        <w:t>поставку проводника заземляющего</w:t>
      </w:r>
      <w:r w:rsidR="007800B8" w:rsidRPr="00C21F9E">
        <w:rPr>
          <w:b/>
          <w:sz w:val="24"/>
          <w:szCs w:val="24"/>
        </w:rPr>
        <w:t xml:space="preserve">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2414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24149">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24149">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24149">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24149">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24149">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24149">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24149">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24149">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24149">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24149">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24149">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24149">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24149">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24149">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24149">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24149">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24149">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24149">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24149">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24149">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24149">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2D1174" w:rsidRPr="00C21F9E">
        <w:rPr>
          <w:b/>
          <w:sz w:val="24"/>
          <w:szCs w:val="24"/>
        </w:rPr>
        <w:t>5</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893857">
        <w:rPr>
          <w:sz w:val="24"/>
          <w:szCs w:val="24"/>
        </w:rPr>
        <w:t xml:space="preserve"> на </w:t>
      </w:r>
      <w:r w:rsidR="00893857" w:rsidRPr="001A3496">
        <w:rPr>
          <w:sz w:val="24"/>
        </w:rPr>
        <w:t xml:space="preserve">поставку </w:t>
      </w:r>
      <w:r w:rsidR="00893857" w:rsidRPr="00920378">
        <w:rPr>
          <w:rFonts w:eastAsia="Calibri"/>
          <w:sz w:val="24"/>
          <w:lang w:eastAsia="en-US"/>
        </w:rPr>
        <w:t>проводника заземляющего</w:t>
      </w:r>
      <w:r w:rsidR="00893857" w:rsidRPr="005076E8">
        <w:rPr>
          <w:sz w:val="24"/>
          <w:szCs w:val="24"/>
        </w:rPr>
        <w:t xml:space="preserve"> </w:t>
      </w:r>
      <w:r w:rsidR="00913BF0" w:rsidRPr="005076E8">
        <w:rPr>
          <w:sz w:val="24"/>
          <w:szCs w:val="24"/>
        </w:rPr>
        <w:t xml:space="preserve">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proofErr w:type="gramStart"/>
      <w:r w:rsidR="00123C70" w:rsidRPr="005076E8">
        <w:rPr>
          <w:sz w:val="24"/>
          <w:szCs w:val="24"/>
        </w:rPr>
        <w:t>Договор</w:t>
      </w:r>
      <w:r w:rsidR="00993533" w:rsidRPr="005076E8">
        <w:rPr>
          <w:sz w:val="24"/>
          <w:szCs w:val="24"/>
        </w:rPr>
        <w:t>а</w:t>
      </w:r>
      <w:proofErr w:type="gramEnd"/>
      <w:r w:rsidR="00993533" w:rsidRPr="005076E8">
        <w:rPr>
          <w:sz w:val="24"/>
          <w:szCs w:val="24"/>
        </w:rPr>
        <w:t xml:space="preserve"> на </w:t>
      </w:r>
      <w:r w:rsidR="00893857" w:rsidRPr="001A3496">
        <w:rPr>
          <w:sz w:val="24"/>
        </w:rPr>
        <w:t xml:space="preserve">поставку </w:t>
      </w:r>
      <w:r w:rsidR="00893857" w:rsidRPr="00920378">
        <w:rPr>
          <w:rFonts w:eastAsia="Calibri"/>
          <w:sz w:val="24"/>
          <w:lang w:eastAsia="en-US"/>
        </w:rPr>
        <w:t>проводника заземляющего</w:t>
      </w:r>
      <w:r w:rsidR="00893857" w:rsidRPr="005076E8">
        <w:rPr>
          <w:sz w:val="24"/>
          <w:szCs w:val="24"/>
        </w:rPr>
        <w:t xml:space="preserve"> </w:t>
      </w:r>
      <w:r w:rsidR="00702B2C" w:rsidRPr="005076E8">
        <w:rPr>
          <w:sz w:val="24"/>
          <w:szCs w:val="24"/>
        </w:rPr>
        <w:t>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2A47D1" w:rsidRPr="007D3CE3" w:rsidRDefault="002A47D1" w:rsidP="0099353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993533" w:rsidRPr="007D3CE3">
        <w:rPr>
          <w:sz w:val="24"/>
          <w:szCs w:val="24"/>
        </w:rPr>
        <w:t>у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8D2928" w:rsidRPr="007D3CE3">
        <w:rPr>
          <w:sz w:val="24"/>
          <w:szCs w:val="24"/>
        </w:rPr>
        <w:t>«Воронежэнерго», РФ, 394026, г. Воронеж, ул. 9 Января, 205 (Центральный склад)</w:t>
      </w:r>
      <w:r w:rsidR="00993533" w:rsidRPr="007D3CE3">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F2414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F2414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F2414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F24149" w:rsidRPr="00F2414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F24149" w:rsidRPr="00F2414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F24149" w:rsidRPr="00F2414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F24149" w:rsidRPr="00F2414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F24149" w:rsidRPr="00F2414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F2414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F24149" w:rsidRPr="00F2414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F24149" w:rsidRPr="00F2414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F24149" w:rsidRPr="00F2414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F24149" w:rsidRPr="00F2414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F24149" w:rsidRPr="00F2414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F24149" w:rsidRPr="00F2414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F2414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F2414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F2414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F2414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F2414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F24149" w:rsidRPr="00F2414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F24149" w:rsidRPr="00F2414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F24149" w:rsidRPr="00F2414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F24149" w:rsidRPr="00F2414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F24149" w:rsidRPr="00F24149">
        <w:rPr>
          <w:bCs w:val="0"/>
          <w:sz w:val="24"/>
          <w:szCs w:val="24"/>
        </w:rPr>
        <w:t>3.5</w:t>
      </w:r>
      <w:r w:rsidR="00F2414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F24149" w:rsidRPr="00F2414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F24149" w:rsidRPr="00F2414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F24149" w:rsidRPr="00F2414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F24149" w:rsidRPr="00F2414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F24149" w:rsidRPr="00F2414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F24149" w:rsidRPr="00F2414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F24149" w:rsidRPr="00F2414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F2414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F2414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F24149" w:rsidRPr="00F2414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F24149" w:rsidRPr="00F2414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F24149" w:rsidRPr="00F2414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F24149" w:rsidRPr="00F2414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F24149" w:rsidRPr="00F2414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F2414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F24149" w:rsidRPr="00F2414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F24149" w:rsidRPr="00F2414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F24149" w:rsidRPr="00F2414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F24149" w:rsidRPr="00F2414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F24149" w:rsidRPr="00F2414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F24149" w:rsidRPr="00F2414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F24149" w:rsidRPr="00F2414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F2414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F24149" w:rsidRPr="00F2414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F2414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89385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893857" w:rsidRPr="00893857">
        <w:rPr>
          <w:b/>
          <w:sz w:val="24"/>
          <w:szCs w:val="24"/>
        </w:rPr>
        <w:t>34 497,00</w:t>
      </w:r>
      <w:r w:rsidR="00893857" w:rsidRPr="00893857">
        <w:rPr>
          <w:sz w:val="24"/>
          <w:szCs w:val="24"/>
        </w:rPr>
        <w:t xml:space="preserve"> (</w:t>
      </w:r>
      <w:r w:rsidR="00035E06">
        <w:rPr>
          <w:sz w:val="24"/>
          <w:szCs w:val="24"/>
        </w:rPr>
        <w:t>Т</w:t>
      </w:r>
      <w:bookmarkStart w:id="230" w:name="_GoBack"/>
      <w:bookmarkEnd w:id="230"/>
      <w:r w:rsidR="00893857" w:rsidRPr="00893857">
        <w:rPr>
          <w:sz w:val="24"/>
          <w:szCs w:val="24"/>
        </w:rPr>
        <w:t xml:space="preserve">ридцать четыре тысячи четыреста девяносто семь) рублей 00 копеек РФ, без учета НДС; НДС составляет </w:t>
      </w:r>
      <w:r w:rsidR="00893857" w:rsidRPr="00893857">
        <w:rPr>
          <w:b/>
          <w:sz w:val="24"/>
          <w:szCs w:val="24"/>
        </w:rPr>
        <w:t>6 245,46</w:t>
      </w:r>
      <w:r w:rsidR="00893857" w:rsidRPr="00893857">
        <w:rPr>
          <w:sz w:val="24"/>
          <w:szCs w:val="24"/>
        </w:rPr>
        <w:t xml:space="preserve"> (Шесть тысяч двести сорок пять) рублей 46 копеек РФ; </w:t>
      </w:r>
      <w:r w:rsidR="00893857" w:rsidRPr="00893857">
        <w:rPr>
          <w:b/>
          <w:sz w:val="24"/>
          <w:szCs w:val="24"/>
        </w:rPr>
        <w:t>40 706,46</w:t>
      </w:r>
      <w:r w:rsidR="00893857" w:rsidRPr="00893857">
        <w:rPr>
          <w:sz w:val="24"/>
          <w:szCs w:val="24"/>
        </w:rPr>
        <w:t xml:space="preserve"> (Сорок тысяч семьсот шесть) рублей 46 копеек РФ, с учетом НДС</w:t>
      </w:r>
      <w:r w:rsidR="00993533" w:rsidRPr="00893857">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F2414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1"/>
      <w:bookmarkEnd w:id="232"/>
      <w:bookmarkEnd w:id="233"/>
      <w:bookmarkEnd w:id="234"/>
      <w:bookmarkEnd w:id="235"/>
      <w:bookmarkEnd w:id="236"/>
      <w:bookmarkEnd w:id="237"/>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9"/>
      <w:r w:rsidRPr="007D3CE3">
        <w:rPr>
          <w:bCs w:val="0"/>
          <w:sz w:val="24"/>
          <w:szCs w:val="24"/>
        </w:rPr>
        <w:t>:</w:t>
      </w:r>
      <w:bookmarkStart w:id="242" w:name="_Ref306004833"/>
      <w:bookmarkEnd w:id="240"/>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F24149">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F24149" w:rsidRPr="00F24149">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F24149" w:rsidRPr="00F2414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F2414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F2414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F24149" w:rsidRPr="00F2414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F24149" w:rsidRPr="00F2414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F2414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F2414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F24149" w:rsidRPr="00F2414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F24149" w:rsidRPr="00F2414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F24149" w:rsidRPr="00F24149">
        <w:rPr>
          <w:bCs w:val="0"/>
          <w:sz w:val="24"/>
          <w:szCs w:val="24"/>
          <w:lang w:val="en-US"/>
        </w:rPr>
        <w:t>a</w:t>
      </w:r>
      <w:r w:rsidR="00F24149" w:rsidRPr="00F24149">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F24149" w:rsidRPr="00F24149">
        <w:rPr>
          <w:bCs w:val="0"/>
          <w:sz w:val="24"/>
          <w:szCs w:val="24"/>
          <w:lang w:val="en-US"/>
        </w:rPr>
        <w:t>g</w:t>
      </w:r>
      <w:r w:rsidR="00F24149" w:rsidRPr="00F24149">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F24149" w:rsidRPr="00F2414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F2414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F2414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F24149" w:rsidRPr="00F2414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F24149" w:rsidRPr="00F2414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F2414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F24149" w:rsidRPr="00F2414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F2414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F2414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F24149" w:rsidRPr="00F2414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F24149" w:rsidRPr="00D27AF7">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F24149" w:rsidRPr="00D27AF7">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F24149" w:rsidRPr="00D27AF7">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F24149" w:rsidRPr="00F2414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F24149" w:rsidRPr="00F2414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F2414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095F13" w:rsidRPr="00D27AF7">
        <w:rPr>
          <w:b/>
          <w:bCs w:val="0"/>
          <w:sz w:val="24"/>
          <w:szCs w:val="24"/>
        </w:rPr>
        <w:t>31</w:t>
      </w:r>
      <w:r w:rsidR="002B5044" w:rsidRPr="00D27AF7">
        <w:rPr>
          <w:b/>
          <w:bCs w:val="0"/>
          <w:sz w:val="24"/>
          <w:szCs w:val="24"/>
        </w:rPr>
        <w:t xml:space="preserve"> </w:t>
      </w:r>
      <w:r w:rsidR="00095F13" w:rsidRPr="00D27AF7">
        <w:rPr>
          <w:b/>
          <w:bCs w:val="0"/>
          <w:sz w:val="24"/>
          <w:szCs w:val="24"/>
        </w:rPr>
        <w:t>марта</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F24149" w:rsidRPr="00D27AF7">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F24149" w:rsidRPr="00F2414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F24149" w:rsidRPr="00F2414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F24149" w:rsidRPr="00F2414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F24149" w:rsidRPr="00F2414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F24149" w:rsidRPr="00F2414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F24149" w:rsidRPr="00F2414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F24149" w:rsidRPr="00F2414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F24149">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F24149" w:rsidRPr="00F2414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F24149" w:rsidRPr="00F2414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F24149" w:rsidRPr="00F2414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F24149" w:rsidRPr="00F2414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F24149" w:rsidRPr="00F2414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F24149" w:rsidRPr="00F2414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F24149" w:rsidRPr="00F2414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F24149" w:rsidRPr="00F2414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F24149">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F2414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F2414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F2414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F2414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F2414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F2414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F2414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F2414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F2414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C3F" w:rsidRDefault="00FE7C3F">
      <w:pPr>
        <w:spacing w:line="240" w:lineRule="auto"/>
      </w:pPr>
      <w:r>
        <w:separator/>
      </w:r>
    </w:p>
  </w:endnote>
  <w:endnote w:type="continuationSeparator" w:id="0">
    <w:p w:rsidR="00FE7C3F" w:rsidRDefault="00FE7C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35E06">
      <w:rPr>
        <w:noProof/>
        <w:sz w:val="16"/>
        <w:szCs w:val="16"/>
        <w:lang w:eastAsia="ru-RU"/>
      </w:rPr>
      <w:t>17</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893857" w:rsidRPr="00893857">
      <w:rPr>
        <w:sz w:val="18"/>
        <w:szCs w:val="18"/>
      </w:rPr>
      <w:t>поставку проводника заземляющего</w:t>
    </w:r>
    <w:r w:rsidR="0089385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C3F" w:rsidRDefault="00FE7C3F">
      <w:pPr>
        <w:spacing w:line="240" w:lineRule="auto"/>
      </w:pPr>
      <w:r>
        <w:separator/>
      </w:r>
    </w:p>
  </w:footnote>
  <w:footnote w:type="continuationSeparator" w:id="0">
    <w:p w:rsidR="00FE7C3F" w:rsidRDefault="00FE7C3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4D34"/>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79569-7AB0-4A30-97AF-67B53FF5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77</Pages>
  <Words>23000</Words>
  <Characters>131106</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153799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120</cp:revision>
  <cp:lastPrinted>2016-03-15T07:44:00Z</cp:lastPrinted>
  <dcterms:created xsi:type="dcterms:W3CDTF">2016-01-12T11:24:00Z</dcterms:created>
  <dcterms:modified xsi:type="dcterms:W3CDTF">2016-03-15T12:49:00Z</dcterms:modified>
</cp:coreProperties>
</file>