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DF1CD7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721289" w:rsidRPr="000D67AD" w:rsidRDefault="007212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21289" w:rsidRPr="000D67AD" w:rsidRDefault="007212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21289" w:rsidRPr="000D67AD" w:rsidRDefault="007212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21289" w:rsidRPr="000D67AD" w:rsidRDefault="007212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21289" w:rsidRPr="000D67AD" w:rsidRDefault="007212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21289" w:rsidRPr="000D67AD" w:rsidRDefault="007212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21289" w:rsidRPr="000D67AD" w:rsidRDefault="0072128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21289" w:rsidRPr="000D67AD" w:rsidRDefault="0072128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21289" w:rsidRPr="000D67AD" w:rsidRDefault="007212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21289" w:rsidRPr="005D26A5" w:rsidRDefault="007212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D26A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5D26A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D26A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D26A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D26A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D26A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D26A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21289" w:rsidRPr="00CD7FCD" w:rsidRDefault="00721289" w:rsidP="00721289">
      <w:pPr>
        <w:spacing w:line="240" w:lineRule="auto"/>
        <w:jc w:val="right"/>
        <w:rPr>
          <w:sz w:val="24"/>
          <w:szCs w:val="24"/>
        </w:rPr>
      </w:pPr>
      <w:r w:rsidRPr="00CD7FCD">
        <w:rPr>
          <w:sz w:val="24"/>
          <w:szCs w:val="24"/>
        </w:rPr>
        <w:t>Председатель закупочной комиссии -</w:t>
      </w:r>
    </w:p>
    <w:p w:rsidR="00721289" w:rsidRDefault="00721289" w:rsidP="0072128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и.о. </w:t>
      </w:r>
      <w:r w:rsidRPr="00CD7FCD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CD7FCD">
        <w:rPr>
          <w:sz w:val="24"/>
          <w:szCs w:val="24"/>
        </w:rPr>
        <w:t xml:space="preserve"> генерального </w:t>
      </w:r>
    </w:p>
    <w:p w:rsidR="00721289" w:rsidRDefault="00721289" w:rsidP="00721289">
      <w:pPr>
        <w:spacing w:line="240" w:lineRule="auto"/>
        <w:jc w:val="right"/>
        <w:rPr>
          <w:sz w:val="24"/>
          <w:szCs w:val="24"/>
        </w:rPr>
      </w:pPr>
      <w:r w:rsidRPr="00CD7FCD">
        <w:rPr>
          <w:sz w:val="24"/>
          <w:szCs w:val="24"/>
        </w:rPr>
        <w:t xml:space="preserve">директора </w:t>
      </w:r>
      <w:r>
        <w:rPr>
          <w:sz w:val="24"/>
          <w:szCs w:val="24"/>
        </w:rPr>
        <w:t xml:space="preserve">– </w:t>
      </w:r>
      <w:r w:rsidRPr="00CD7FCD">
        <w:rPr>
          <w:sz w:val="24"/>
          <w:szCs w:val="24"/>
        </w:rPr>
        <w:t>директор</w:t>
      </w:r>
      <w:r>
        <w:rPr>
          <w:sz w:val="24"/>
          <w:szCs w:val="24"/>
        </w:rPr>
        <w:t xml:space="preserve">а </w:t>
      </w:r>
      <w:r w:rsidRPr="00CD7FCD">
        <w:rPr>
          <w:sz w:val="24"/>
          <w:szCs w:val="24"/>
        </w:rPr>
        <w:t>филиала</w:t>
      </w:r>
    </w:p>
    <w:p w:rsidR="00721289" w:rsidRPr="00CD7FCD" w:rsidRDefault="00721289" w:rsidP="00721289">
      <w:pPr>
        <w:spacing w:line="240" w:lineRule="auto"/>
        <w:jc w:val="right"/>
        <w:rPr>
          <w:sz w:val="24"/>
          <w:szCs w:val="24"/>
        </w:rPr>
      </w:pPr>
      <w:r w:rsidRPr="00CD7F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</w:t>
      </w:r>
      <w:r w:rsidRPr="00CD7FCD">
        <w:rPr>
          <w:sz w:val="24"/>
          <w:szCs w:val="24"/>
        </w:rPr>
        <w:t>ПАО «МРСК Центра» - «Костромаэнерго»</w:t>
      </w:r>
    </w:p>
    <w:p w:rsidR="00721289" w:rsidRPr="007E4F4E" w:rsidRDefault="00721289" w:rsidP="00721289">
      <w:pPr>
        <w:jc w:val="right"/>
        <w:rPr>
          <w:highlight w:val="yellow"/>
        </w:rPr>
      </w:pPr>
    </w:p>
    <w:p w:rsidR="00721289" w:rsidRPr="00C12FA4" w:rsidRDefault="00721289" w:rsidP="00721289">
      <w:pPr>
        <w:jc w:val="right"/>
        <w:rPr>
          <w:sz w:val="24"/>
          <w:szCs w:val="24"/>
        </w:rPr>
      </w:pPr>
      <w:r w:rsidRPr="00CD7FCD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040816">
        <w:rPr>
          <w:sz w:val="24"/>
          <w:szCs w:val="24"/>
        </w:rPr>
        <w:t>.С. Глебов</w:t>
      </w:r>
    </w:p>
    <w:p w:rsidR="00721289" w:rsidRPr="008B4CDD" w:rsidRDefault="00721289" w:rsidP="00721289">
      <w:pPr>
        <w:spacing w:before="120"/>
        <w:jc w:val="right"/>
        <w:rPr>
          <w:sz w:val="24"/>
          <w:szCs w:val="24"/>
        </w:rPr>
      </w:pPr>
      <w:r w:rsidRPr="008B4CDD">
        <w:rPr>
          <w:sz w:val="24"/>
          <w:szCs w:val="24"/>
        </w:rPr>
        <w:t xml:space="preserve"> «___» _________</w:t>
      </w:r>
      <w:r>
        <w:rPr>
          <w:sz w:val="24"/>
          <w:szCs w:val="24"/>
        </w:rPr>
        <w:t>__</w:t>
      </w:r>
      <w:r w:rsidRPr="008B4CDD">
        <w:rPr>
          <w:sz w:val="24"/>
          <w:szCs w:val="24"/>
        </w:rPr>
        <w:t xml:space="preserve">___ </w:t>
      </w:r>
      <w:r>
        <w:rPr>
          <w:sz w:val="24"/>
          <w:szCs w:val="24"/>
        </w:rPr>
        <w:t>2017</w:t>
      </w:r>
      <w:r w:rsidRPr="008B4CDD">
        <w:rPr>
          <w:sz w:val="24"/>
          <w:szCs w:val="24"/>
        </w:rPr>
        <w:t xml:space="preserve"> года.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721289">
        <w:rPr>
          <w:b/>
          <w:sz w:val="24"/>
          <w:szCs w:val="24"/>
        </w:rPr>
        <w:t>Договор</w:t>
      </w:r>
      <w:r w:rsidR="00721289" w:rsidRPr="00721289">
        <w:rPr>
          <w:b/>
          <w:sz w:val="24"/>
          <w:szCs w:val="24"/>
        </w:rPr>
        <w:t>а</w:t>
      </w:r>
      <w:r w:rsidR="00366652" w:rsidRPr="00721289">
        <w:rPr>
          <w:b/>
          <w:sz w:val="24"/>
          <w:szCs w:val="24"/>
        </w:rPr>
        <w:t xml:space="preserve"> на оказание услуг </w:t>
      </w:r>
      <w:r w:rsidR="00721289" w:rsidRPr="00721289">
        <w:rPr>
          <w:b/>
          <w:sz w:val="24"/>
          <w:szCs w:val="24"/>
        </w:rPr>
        <w:t>по техническому освидетельствованию производственных зданий и оборудования объектов распределительных сетей для нужд ПАО «МРСК Центра» (филиала «Костромаэнерго»)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21289" w:rsidRPr="00D77FC1" w:rsidRDefault="00721289" w:rsidP="00721289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</w:r>
      <w:r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A7636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E25A31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8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11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14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Подача Заявок </w:t>
      </w:r>
      <w:bookmarkStart w:id="6" w:name="_GoBack"/>
      <w:bookmarkEnd w:id="6"/>
      <w:r>
        <w:rPr>
          <w:noProof/>
        </w:rPr>
        <w:t>и их прием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30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31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31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33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35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36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36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37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38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39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40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41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41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41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41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46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48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50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52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54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56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58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59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65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67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69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71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73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76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80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83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85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87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E25A31">
        <w:rPr>
          <w:noProof/>
        </w:rPr>
        <w:t>89</w:t>
      </w:r>
      <w:r w:rsidR="00A76369">
        <w:rPr>
          <w:noProof/>
        </w:rPr>
        <w:fldChar w:fldCharType="end"/>
      </w:r>
    </w:p>
    <w:p w:rsidR="00717F60" w:rsidRPr="00E71A48" w:rsidRDefault="00A76369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894852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894853"/>
      <w:bookmarkEnd w:id="9"/>
      <w:r w:rsidRPr="00E71A48">
        <w:t>Общие сведения о процедуре запроса предложений</w:t>
      </w:r>
      <w:bookmarkEnd w:id="10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</w:t>
      </w:r>
      <w:r w:rsidR="00721289" w:rsidRPr="00702B2C">
        <w:rPr>
          <w:iCs/>
          <w:sz w:val="24"/>
          <w:szCs w:val="24"/>
        </w:rPr>
        <w:t xml:space="preserve">почтовый адрес: </w:t>
      </w:r>
      <w:r w:rsidR="00721289" w:rsidRPr="00D80A5F">
        <w:rPr>
          <w:iCs/>
          <w:sz w:val="24"/>
          <w:szCs w:val="24"/>
        </w:rPr>
        <w:t>РФ, 156961, г. Кострома, проспект Мира, 53</w:t>
      </w:r>
      <w:r w:rsidR="00721289">
        <w:rPr>
          <w:iCs/>
          <w:sz w:val="24"/>
          <w:szCs w:val="24"/>
        </w:rPr>
        <w:t>, с</w:t>
      </w:r>
      <w:r w:rsidR="00721289" w:rsidRPr="00702B2C">
        <w:rPr>
          <w:iCs/>
          <w:sz w:val="24"/>
          <w:szCs w:val="24"/>
        </w:rPr>
        <w:t xml:space="preserve">екретарь Закупочной комиссии </w:t>
      </w:r>
      <w:r w:rsidR="00721289">
        <w:rPr>
          <w:iCs/>
          <w:sz w:val="24"/>
          <w:szCs w:val="24"/>
        </w:rPr>
        <w:t xml:space="preserve">и </w:t>
      </w:r>
      <w:r w:rsidR="00721289" w:rsidRPr="00702B2C">
        <w:rPr>
          <w:iCs/>
          <w:sz w:val="24"/>
          <w:szCs w:val="24"/>
        </w:rPr>
        <w:t xml:space="preserve">ответственное лицо – </w:t>
      </w:r>
      <w:r w:rsidR="00721289">
        <w:rPr>
          <w:iCs/>
          <w:sz w:val="24"/>
          <w:szCs w:val="24"/>
        </w:rPr>
        <w:t>специалист 2-й категории отдела</w:t>
      </w:r>
      <w:r w:rsidR="00721289" w:rsidRPr="00702B2C">
        <w:rPr>
          <w:iCs/>
          <w:sz w:val="24"/>
          <w:szCs w:val="24"/>
        </w:rPr>
        <w:t xml:space="preserve"> закупочной деятельности </w:t>
      </w:r>
      <w:r w:rsidR="00721289">
        <w:rPr>
          <w:iCs/>
          <w:sz w:val="24"/>
          <w:szCs w:val="24"/>
        </w:rPr>
        <w:t xml:space="preserve">филиала </w:t>
      </w:r>
      <w:r w:rsidR="00721289" w:rsidRPr="00702B2C">
        <w:rPr>
          <w:iCs/>
          <w:sz w:val="24"/>
          <w:szCs w:val="24"/>
        </w:rPr>
        <w:t>ПАО «МРСК Центра»</w:t>
      </w:r>
      <w:r w:rsidR="00721289">
        <w:rPr>
          <w:iCs/>
          <w:sz w:val="24"/>
          <w:szCs w:val="24"/>
        </w:rPr>
        <w:t xml:space="preserve"> - «Костромаэнерго»</w:t>
      </w:r>
      <w:r w:rsidR="00721289" w:rsidRPr="00702B2C">
        <w:rPr>
          <w:iCs/>
          <w:sz w:val="24"/>
          <w:szCs w:val="24"/>
        </w:rPr>
        <w:t xml:space="preserve"> </w:t>
      </w:r>
      <w:r w:rsidR="00721289">
        <w:rPr>
          <w:iCs/>
          <w:sz w:val="24"/>
          <w:szCs w:val="24"/>
        </w:rPr>
        <w:t>Дейтер И.К., контактный</w:t>
      </w:r>
      <w:r w:rsidR="00721289" w:rsidRPr="00702B2C">
        <w:rPr>
          <w:iCs/>
          <w:sz w:val="24"/>
          <w:szCs w:val="24"/>
        </w:rPr>
        <w:t xml:space="preserve"> теле</w:t>
      </w:r>
      <w:r w:rsidR="00721289">
        <w:rPr>
          <w:iCs/>
          <w:sz w:val="24"/>
          <w:szCs w:val="24"/>
        </w:rPr>
        <w:t>фон</w:t>
      </w:r>
      <w:r w:rsidR="00721289" w:rsidRPr="00702B2C">
        <w:rPr>
          <w:iCs/>
          <w:sz w:val="24"/>
          <w:szCs w:val="24"/>
        </w:rPr>
        <w:t>: (49</w:t>
      </w:r>
      <w:r w:rsidR="00721289">
        <w:rPr>
          <w:iCs/>
          <w:sz w:val="24"/>
          <w:szCs w:val="24"/>
        </w:rPr>
        <w:t>42</w:t>
      </w:r>
      <w:r w:rsidR="00721289" w:rsidRPr="00702B2C">
        <w:rPr>
          <w:iCs/>
          <w:sz w:val="24"/>
          <w:szCs w:val="24"/>
        </w:rPr>
        <w:t xml:space="preserve">) </w:t>
      </w:r>
      <w:r w:rsidR="00721289">
        <w:rPr>
          <w:iCs/>
          <w:sz w:val="24"/>
          <w:szCs w:val="24"/>
        </w:rPr>
        <w:t>396-482</w:t>
      </w:r>
      <w:r w:rsidR="00721289" w:rsidRPr="00702B2C">
        <w:rPr>
          <w:iCs/>
          <w:sz w:val="24"/>
          <w:szCs w:val="24"/>
        </w:rPr>
        <w:t>,</w:t>
      </w:r>
      <w:r w:rsidR="00721289">
        <w:rPr>
          <w:iCs/>
          <w:sz w:val="24"/>
          <w:szCs w:val="24"/>
        </w:rPr>
        <w:t xml:space="preserve"> </w:t>
      </w:r>
      <w:r w:rsidR="00721289">
        <w:rPr>
          <w:sz w:val="24"/>
          <w:szCs w:val="24"/>
        </w:rPr>
        <w:t xml:space="preserve">адрес электронной почты: </w:t>
      </w:r>
      <w:r w:rsidR="00721289" w:rsidRPr="0084149A">
        <w:rPr>
          <w:rStyle w:val="a7"/>
        </w:rPr>
        <w:t>Deyter.</w:t>
      </w:r>
      <w:r w:rsidR="00721289">
        <w:rPr>
          <w:rStyle w:val="a7"/>
          <w:lang w:val="en-US"/>
        </w:rPr>
        <w:t>IK</w:t>
      </w:r>
      <w:r w:rsidR="00721289" w:rsidRPr="00E947C9">
        <w:rPr>
          <w:rStyle w:val="a7"/>
        </w:rPr>
        <w:t>@</w:t>
      </w:r>
      <w:r w:rsidR="00721289" w:rsidRPr="00E947C9">
        <w:rPr>
          <w:rStyle w:val="a7"/>
          <w:lang w:val="en-US"/>
        </w:rPr>
        <w:t>mrsk</w:t>
      </w:r>
      <w:r w:rsidR="00721289" w:rsidRPr="00E947C9">
        <w:rPr>
          <w:rStyle w:val="a7"/>
        </w:rPr>
        <w:t>-1.</w:t>
      </w:r>
      <w:r w:rsidR="00721289" w:rsidRPr="00E947C9">
        <w:rPr>
          <w:rStyle w:val="a7"/>
          <w:lang w:val="en-US"/>
        </w:rPr>
        <w:t>ru</w:t>
      </w:r>
      <w:r w:rsidR="004030CB" w:rsidRPr="00721289">
        <w:rPr>
          <w:rStyle w:val="a7"/>
          <w:color w:val="auto"/>
        </w:rPr>
        <w:t>)</w:t>
      </w:r>
      <w:r w:rsidR="00721289">
        <w:rPr>
          <w:rStyle w:val="a7"/>
          <w:color w:val="auto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="00721289" w:rsidRPr="00721289">
        <w:rPr>
          <w:b/>
          <w:sz w:val="24"/>
          <w:szCs w:val="24"/>
          <w:highlight w:val="yellow"/>
        </w:rPr>
        <w:t>«</w:t>
      </w:r>
      <w:r w:rsidR="00715B89">
        <w:rPr>
          <w:b/>
          <w:sz w:val="24"/>
          <w:szCs w:val="24"/>
          <w:highlight w:val="yellow"/>
        </w:rPr>
        <w:t>10</w:t>
      </w:r>
      <w:r w:rsidR="00721289" w:rsidRPr="00721289">
        <w:rPr>
          <w:b/>
          <w:sz w:val="24"/>
          <w:szCs w:val="24"/>
          <w:highlight w:val="yellow"/>
        </w:rPr>
        <w:t>» ноября 2017 г.</w:t>
      </w:r>
      <w:r w:rsidR="00721289" w:rsidRPr="00862664">
        <w:rPr>
          <w:sz w:val="24"/>
          <w:szCs w:val="24"/>
        </w:rPr>
        <w:t xml:space="preserve"> </w:t>
      </w:r>
      <w:r w:rsidRPr="00862664">
        <w:rPr>
          <w:sz w:val="24"/>
          <w:szCs w:val="24"/>
        </w:rPr>
        <w:t>на официальном сайте (</w:t>
      </w:r>
      <w:hyperlink r:id="rId18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9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6424BA">
        <w:fldChar w:fldCharType="begin"/>
      </w:r>
      <w:r w:rsidR="006424BA">
        <w:instrText xml:space="preserve"> REF _Ref440269836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1.1.2</w:t>
      </w:r>
      <w:r w:rsidR="006424BA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862664">
        <w:rPr>
          <w:sz w:val="24"/>
          <w:szCs w:val="24"/>
        </w:rPr>
        <w:t xml:space="preserve">на право заключения </w:t>
      </w:r>
      <w:r w:rsidR="00721289">
        <w:rPr>
          <w:iCs/>
          <w:sz w:val="24"/>
          <w:szCs w:val="24"/>
          <w:lang w:eastAsia="ru-RU"/>
        </w:rPr>
        <w:t>Д</w:t>
      </w:r>
      <w:r w:rsidR="00721289" w:rsidRPr="006D7BF7">
        <w:rPr>
          <w:iCs/>
          <w:sz w:val="24"/>
          <w:szCs w:val="24"/>
          <w:lang w:eastAsia="ru-RU"/>
        </w:rPr>
        <w:t>оговора</w:t>
      </w:r>
      <w:r w:rsidR="00721289" w:rsidRPr="006D7BF7">
        <w:rPr>
          <w:sz w:val="24"/>
          <w:szCs w:val="24"/>
        </w:rPr>
        <w:t xml:space="preserve"> на оказание </w:t>
      </w:r>
      <w:r w:rsidR="00721289" w:rsidRPr="005F79A4">
        <w:rPr>
          <w:iCs/>
          <w:sz w:val="24"/>
          <w:szCs w:val="24"/>
          <w:lang w:eastAsia="ru-RU"/>
        </w:rPr>
        <w:t>услуг по техническому освидетельствованию производственных зданий и оборудования объектов распределительных сетей</w:t>
      </w:r>
      <w:r w:rsidR="00721289" w:rsidRPr="005F79A4">
        <w:rPr>
          <w:snapToGrid w:val="0"/>
          <w:sz w:val="24"/>
          <w:szCs w:val="24"/>
        </w:rPr>
        <w:t xml:space="preserve"> </w:t>
      </w:r>
      <w:r w:rsidR="00721289" w:rsidRPr="005F79A4">
        <w:rPr>
          <w:iCs/>
          <w:sz w:val="24"/>
          <w:szCs w:val="24"/>
          <w:lang w:eastAsia="ru-RU"/>
        </w:rPr>
        <w:t>д</w:t>
      </w:r>
      <w:r w:rsidR="00721289" w:rsidRPr="005F79A4">
        <w:rPr>
          <w:sz w:val="24"/>
          <w:szCs w:val="24"/>
        </w:rPr>
        <w:t>ля нужд</w:t>
      </w:r>
      <w:r w:rsidR="00721289" w:rsidRPr="005E399E">
        <w:rPr>
          <w:sz w:val="24"/>
          <w:szCs w:val="24"/>
        </w:rPr>
        <w:t xml:space="preserve"> ПАО «МРСК Центра» (филиала «</w:t>
      </w:r>
      <w:r w:rsidR="00721289">
        <w:rPr>
          <w:sz w:val="24"/>
          <w:szCs w:val="24"/>
        </w:rPr>
        <w:t>Костромаэнерго</w:t>
      </w:r>
      <w:r w:rsidR="00721289" w:rsidRPr="005E399E">
        <w:rPr>
          <w:sz w:val="24"/>
          <w:szCs w:val="24"/>
        </w:rPr>
        <w:t>»</w:t>
      </w:r>
      <w:r w:rsidR="00721289" w:rsidRPr="00721289">
        <w:rPr>
          <w:sz w:val="24"/>
          <w:szCs w:val="24"/>
        </w:rPr>
        <w:t>)</w:t>
      </w:r>
      <w:r w:rsidR="00862664" w:rsidRPr="00721289">
        <w:rPr>
          <w:sz w:val="24"/>
          <w:szCs w:val="24"/>
        </w:rPr>
        <w:t xml:space="preserve">, </w:t>
      </w:r>
      <w:r w:rsidR="00721289" w:rsidRPr="00A54D68">
        <w:rPr>
          <w:sz w:val="24"/>
          <w:szCs w:val="24"/>
        </w:rPr>
        <w:t xml:space="preserve">расположенного по адресу: РФ, 156961, г. Кострома, проспект Мира, </w:t>
      </w:r>
      <w:r w:rsidR="00721289">
        <w:rPr>
          <w:sz w:val="24"/>
          <w:szCs w:val="24"/>
        </w:rPr>
        <w:t xml:space="preserve">д. </w:t>
      </w:r>
      <w:r w:rsidR="005D26A5">
        <w:rPr>
          <w:sz w:val="24"/>
          <w:szCs w:val="24"/>
        </w:rPr>
        <w:t>53</w:t>
      </w:r>
      <w:r w:rsidRPr="00862664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72128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20" w:history="1">
        <w:r w:rsidR="00702B2C" w:rsidRPr="00721289">
          <w:rPr>
            <w:rStyle w:val="a7"/>
            <w:sz w:val="24"/>
            <w:szCs w:val="24"/>
          </w:rPr>
          <w:t>www.b2b-mrsk.ru</w:t>
        </w:r>
      </w:hyperlink>
      <w:r w:rsidR="00702B2C" w:rsidRPr="00721289">
        <w:rPr>
          <w:sz w:val="24"/>
          <w:szCs w:val="24"/>
        </w:rPr>
        <w:t xml:space="preserve"> (далее — ЭТП)</w:t>
      </w:r>
      <w:r w:rsidR="005B75A6" w:rsidRPr="00721289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721289">
        <w:rPr>
          <w:iCs/>
          <w:sz w:val="24"/>
          <w:szCs w:val="24"/>
          <w:lang w:eastAsia="ru-RU"/>
        </w:rPr>
        <w:t>Д</w:t>
      </w:r>
      <w:r w:rsidR="00721289" w:rsidRPr="006D7BF7">
        <w:rPr>
          <w:iCs/>
          <w:sz w:val="24"/>
          <w:szCs w:val="24"/>
          <w:lang w:eastAsia="ru-RU"/>
        </w:rPr>
        <w:t>оговора</w:t>
      </w:r>
      <w:r w:rsidR="00721289" w:rsidRPr="006D7BF7">
        <w:rPr>
          <w:sz w:val="24"/>
          <w:szCs w:val="24"/>
        </w:rPr>
        <w:t xml:space="preserve"> на оказание </w:t>
      </w:r>
      <w:r w:rsidR="00721289" w:rsidRPr="005F79A4">
        <w:rPr>
          <w:iCs/>
          <w:sz w:val="24"/>
          <w:szCs w:val="24"/>
          <w:lang w:eastAsia="ru-RU"/>
        </w:rPr>
        <w:t>услуг по техническому освидетельствованию производственных зданий и оборудования объектов распределительных сетей</w:t>
      </w:r>
      <w:r w:rsidR="00721289" w:rsidRPr="005F79A4">
        <w:rPr>
          <w:snapToGrid w:val="0"/>
          <w:sz w:val="24"/>
          <w:szCs w:val="24"/>
        </w:rPr>
        <w:t xml:space="preserve"> </w:t>
      </w:r>
      <w:r w:rsidR="00721289" w:rsidRPr="005F79A4">
        <w:rPr>
          <w:iCs/>
          <w:sz w:val="24"/>
          <w:szCs w:val="24"/>
          <w:lang w:eastAsia="ru-RU"/>
        </w:rPr>
        <w:t>д</w:t>
      </w:r>
      <w:r w:rsidR="00721289" w:rsidRPr="005F79A4">
        <w:rPr>
          <w:sz w:val="24"/>
          <w:szCs w:val="24"/>
        </w:rPr>
        <w:t>ля нужд</w:t>
      </w:r>
      <w:r w:rsidR="00721289" w:rsidRPr="005E399E">
        <w:rPr>
          <w:sz w:val="24"/>
          <w:szCs w:val="24"/>
        </w:rPr>
        <w:t xml:space="preserve"> ПАО «МРСК Центра» (филиала «</w:t>
      </w:r>
      <w:r w:rsidR="00721289">
        <w:rPr>
          <w:sz w:val="24"/>
          <w:szCs w:val="24"/>
        </w:rPr>
        <w:t>Костромаэнерго</w:t>
      </w:r>
      <w:r w:rsidR="00721289" w:rsidRPr="005E399E">
        <w:rPr>
          <w:sz w:val="24"/>
          <w:szCs w:val="24"/>
        </w:rPr>
        <w:t>»</w:t>
      </w:r>
      <w:r w:rsidR="00721289" w:rsidRPr="00721289">
        <w:rPr>
          <w:sz w:val="24"/>
          <w:szCs w:val="24"/>
        </w:rPr>
        <w:t>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>Количество лотов</w:t>
      </w:r>
      <w:r w:rsidRPr="00721289">
        <w:rPr>
          <w:sz w:val="24"/>
          <w:szCs w:val="24"/>
        </w:rPr>
        <w:t xml:space="preserve">: </w:t>
      </w:r>
      <w:r w:rsidRPr="00721289">
        <w:rPr>
          <w:b/>
          <w:sz w:val="24"/>
          <w:szCs w:val="24"/>
        </w:rPr>
        <w:t>1 (один)</w:t>
      </w:r>
      <w:r w:rsidRPr="00721289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721289">
        <w:rPr>
          <w:sz w:val="24"/>
        </w:rPr>
        <w:t xml:space="preserve">с момента заключения договора по </w:t>
      </w:r>
      <w:r w:rsidR="00721289" w:rsidRPr="00B37290">
        <w:rPr>
          <w:sz w:val="24"/>
        </w:rPr>
        <w:t>31.12.2018</w:t>
      </w:r>
      <w:r w:rsidR="00715B89">
        <w:rPr>
          <w:sz w:val="24"/>
        </w:rPr>
        <w:t xml:space="preserve"> </w:t>
      </w:r>
      <w:r w:rsidR="00721289">
        <w:rPr>
          <w:sz w:val="24"/>
        </w:rPr>
        <w:t>г.</w:t>
      </w:r>
      <w:bookmarkEnd w:id="20"/>
    </w:p>
    <w:p w:rsidR="008D2928" w:rsidRPr="0072128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Pr="00721289">
        <w:rPr>
          <w:sz w:val="24"/>
          <w:szCs w:val="24"/>
        </w:rPr>
        <w:t xml:space="preserve">на </w:t>
      </w:r>
      <w:r w:rsidR="00425F34" w:rsidRPr="00721289">
        <w:rPr>
          <w:sz w:val="24"/>
          <w:szCs w:val="24"/>
        </w:rPr>
        <w:t>территории Р</w:t>
      </w:r>
      <w:r w:rsidR="00A0540E" w:rsidRPr="00721289">
        <w:rPr>
          <w:sz w:val="24"/>
          <w:szCs w:val="24"/>
        </w:rPr>
        <w:t xml:space="preserve">оссийской </w:t>
      </w:r>
      <w:r w:rsidR="00425F34" w:rsidRPr="00721289">
        <w:rPr>
          <w:sz w:val="24"/>
          <w:szCs w:val="24"/>
        </w:rPr>
        <w:t>Ф</w:t>
      </w:r>
      <w:r w:rsidR="00A0540E" w:rsidRPr="00721289">
        <w:rPr>
          <w:sz w:val="24"/>
          <w:szCs w:val="24"/>
        </w:rPr>
        <w:t>едерации</w:t>
      </w:r>
      <w:r w:rsidRPr="00721289">
        <w:rPr>
          <w:sz w:val="24"/>
          <w:szCs w:val="24"/>
        </w:rPr>
        <w:t>.</w:t>
      </w:r>
      <w:bookmarkEnd w:id="21"/>
    </w:p>
    <w:p w:rsidR="00717F60" w:rsidRPr="0082343F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82343F">
        <w:rPr>
          <w:iCs/>
          <w:sz w:val="24"/>
          <w:szCs w:val="24"/>
        </w:rPr>
        <w:t>.</w:t>
      </w:r>
      <w:bookmarkEnd w:id="22"/>
      <w:r w:rsidR="00691FB1" w:rsidRPr="0082343F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76369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76369">
        <w:rPr>
          <w:iCs/>
          <w:sz w:val="24"/>
          <w:szCs w:val="24"/>
        </w:rPr>
      </w:r>
      <w:r w:rsidR="00A76369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A76369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7636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6424BA">
        <w:fldChar w:fldCharType="begin"/>
      </w:r>
      <w:r w:rsidR="006424BA">
        <w:instrText xml:space="preserve"> REF _Ref305973574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76369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76369">
        <w:rPr>
          <w:iCs/>
          <w:sz w:val="24"/>
          <w:szCs w:val="24"/>
        </w:rPr>
      </w:r>
      <w:r w:rsidR="00A76369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A76369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1.1.5</w:t>
      </w:r>
      <w:r w:rsidR="006424BA">
        <w:fldChar w:fldCharType="end"/>
      </w:r>
      <w:r w:rsidRPr="00366652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1.1.5</w:t>
      </w:r>
      <w:r w:rsidR="006424BA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6424BA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3.2</w:t>
      </w:r>
      <w:r w:rsidR="006424BA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6424BA">
        <w:fldChar w:fldCharType="begin"/>
      </w:r>
      <w:r w:rsidR="006424BA">
        <w:instrText xml:space="preserve"> REF _Ref191386109 \n \h  \* MERGEFORMAT </w:instrText>
      </w:r>
      <w:r w:rsidR="006424BA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6424BA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6424BA">
        <w:fldChar w:fldCharType="begin"/>
      </w:r>
      <w:r w:rsidR="006424BA">
        <w:instrText xml:space="preserve"> REF _Ref191386164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6424BA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6424BA">
        <w:fldChar w:fldCharType="begin"/>
      </w:r>
      <w:r w:rsidR="006424BA">
        <w:instrText xml:space="preserve"> REF _Ref306978606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6424BA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_Ref306114966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3.3.11</w:t>
      </w:r>
      <w:r w:rsidR="006424BA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1.1.4</w:t>
      </w:r>
      <w:r w:rsidR="00A76369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3.3</w:t>
      </w:r>
      <w:r w:rsidR="006424BA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5.1</w:t>
      </w:r>
      <w:r w:rsidR="006424BA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_Ref440284918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5.2</w:t>
      </w:r>
      <w:r w:rsidR="006424BA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6424BA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_Ref440284947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5.4</w:t>
      </w:r>
      <w:r w:rsidR="006424BA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A76369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A76369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A76369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5.6</w:t>
      </w:r>
      <w:r w:rsidR="00A76369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76369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2.2.3</w:t>
      </w:r>
      <w:r w:rsidR="00A76369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76369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2.3.3</w:t>
      </w:r>
      <w:r w:rsidR="00A76369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6424BA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6424BA">
        <w:fldChar w:fldCharType="begin"/>
      </w:r>
      <w:r w:rsidR="006424BA">
        <w:instrText xml:space="preserve"> REF _Ref305973214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6424BA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_Ref303683883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76369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A76369">
        <w:fldChar w:fldCharType="separate"/>
      </w:r>
      <w:r w:rsidR="00090FCB">
        <w:rPr>
          <w:bCs w:val="0"/>
          <w:sz w:val="24"/>
          <w:szCs w:val="24"/>
        </w:rPr>
        <w:t>3.6</w:t>
      </w:r>
      <w:r w:rsidR="00A76369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6424BA">
        <w:fldChar w:fldCharType="begin"/>
      </w:r>
      <w:r w:rsidR="006424BA">
        <w:instrText xml:space="preserve"> REF _Ref303250967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A76369">
        <w:rPr>
          <w:bCs w:val="0"/>
          <w:sz w:val="24"/>
          <w:szCs w:val="24"/>
        </w:rPr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A76369">
        <w:fldChar w:fldCharType="begin"/>
      </w:r>
      <w:r w:rsidR="00E54225">
        <w:instrText xml:space="preserve"> REF _Ref468875001 \r \h </w:instrText>
      </w:r>
      <w:r w:rsidR="00A76369">
        <w:fldChar w:fldCharType="separate"/>
      </w:r>
      <w:r w:rsidR="00090FCB">
        <w:t>3.12</w:t>
      </w:r>
      <w:r w:rsidR="00A76369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6424BA">
        <w:fldChar w:fldCharType="begin"/>
      </w:r>
      <w:r w:rsidR="006424BA">
        <w:instrText xml:space="preserve"> REF _Ref306140410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6424BA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6424BA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6424BA">
        <w:fldChar w:fldCharType="begin"/>
      </w:r>
      <w:r w:rsidR="006424BA">
        <w:instrText xml:space="preserve"> REF _Ref302563524 \n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1.1.1</w:t>
      </w:r>
      <w:r w:rsidR="006424BA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A76369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A76369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_Ref440361610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6424BA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5.1.3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б)</w:t>
      </w:r>
      <w:r w:rsidR="006424BA">
        <w:fldChar w:fldCharType="end"/>
      </w:r>
      <w:r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6424BA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_Ref440274913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_Ref440274902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A76369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6424BA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б)</w:t>
      </w:r>
      <w:r w:rsidR="006424BA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_Ref440372326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д)</w:t>
      </w:r>
      <w:r w:rsidR="006424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_Ref440371812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м)</w:t>
      </w:r>
      <w:r w:rsidR="006424BA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_Ref440371822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н)</w:t>
      </w:r>
      <w:r w:rsidR="006424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_Ref306143446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6424BA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_Ref465847423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6424BA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090FCB" w:rsidRPr="00090FCB">
        <w:rPr>
          <w:szCs w:val="24"/>
        </w:rPr>
        <w:t>3.3.14.4</w:t>
      </w:r>
      <w:r w:rsidR="006424BA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6424BA">
        <w:fldChar w:fldCharType="begin"/>
      </w:r>
      <w:r w:rsidR="006424BA">
        <w:instrText xml:space="preserve"> REF _Ref440270602 \r \h  \* MERGEFORMAT </w:instrText>
      </w:r>
      <w:r w:rsidR="006424BA">
        <w:fldChar w:fldCharType="separate"/>
      </w:r>
      <w:r w:rsidR="00090FCB">
        <w:t>5</w:t>
      </w:r>
      <w:r w:rsidR="006424BA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6424BA">
        <w:fldChar w:fldCharType="begin"/>
      </w:r>
      <w:r w:rsidR="006424BA">
        <w:instrText xml:space="preserve"> REF _Ref191386419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6424BA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_Ref440361959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6424BA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_Ref440271036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6424BA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82343F" w:rsidRDefault="00216641" w:rsidP="0082343F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82343F">
        <w:rPr>
          <w:b/>
          <w:bCs w:val="0"/>
          <w:sz w:val="24"/>
          <w:szCs w:val="24"/>
          <w:u w:val="single"/>
        </w:rPr>
        <w:t>По Лоту №1</w:t>
      </w:r>
      <w:r w:rsidRPr="00C12FA4">
        <w:rPr>
          <w:b/>
          <w:bCs w:val="0"/>
          <w:sz w:val="24"/>
          <w:szCs w:val="24"/>
          <w:u w:val="single"/>
        </w:rPr>
        <w:t>:</w:t>
      </w:r>
      <w:r w:rsidR="00717F60" w:rsidRPr="00C12FA4">
        <w:rPr>
          <w:bCs w:val="0"/>
          <w:sz w:val="24"/>
          <w:szCs w:val="24"/>
        </w:rPr>
        <w:t xml:space="preserve"> </w:t>
      </w:r>
      <w:r w:rsidR="0082343F" w:rsidRPr="0082343F">
        <w:rPr>
          <w:b/>
          <w:bCs w:val="0"/>
          <w:sz w:val="24"/>
          <w:szCs w:val="24"/>
        </w:rPr>
        <w:t>4</w:t>
      </w:r>
      <w:r w:rsidR="00155DAF" w:rsidRPr="0082343F">
        <w:rPr>
          <w:b/>
          <w:sz w:val="24"/>
          <w:szCs w:val="24"/>
        </w:rPr>
        <w:t> 3</w:t>
      </w:r>
      <w:r w:rsidR="0082343F" w:rsidRPr="0082343F">
        <w:rPr>
          <w:b/>
          <w:sz w:val="24"/>
          <w:szCs w:val="24"/>
        </w:rPr>
        <w:t>41</w:t>
      </w:r>
      <w:r w:rsidR="00155DAF" w:rsidRPr="0082343F">
        <w:rPr>
          <w:b/>
          <w:sz w:val="24"/>
          <w:szCs w:val="24"/>
        </w:rPr>
        <w:t xml:space="preserve"> </w:t>
      </w:r>
      <w:r w:rsidR="0082343F" w:rsidRPr="0082343F">
        <w:rPr>
          <w:b/>
          <w:sz w:val="24"/>
          <w:szCs w:val="24"/>
        </w:rPr>
        <w:t>640</w:t>
      </w:r>
      <w:r w:rsidR="00155DAF" w:rsidRPr="0082343F">
        <w:rPr>
          <w:sz w:val="24"/>
          <w:szCs w:val="24"/>
        </w:rPr>
        <w:t xml:space="preserve"> (</w:t>
      </w:r>
      <w:r w:rsidR="0082343F" w:rsidRPr="0082343F">
        <w:rPr>
          <w:sz w:val="24"/>
          <w:szCs w:val="24"/>
        </w:rPr>
        <w:t>Четыре</w:t>
      </w:r>
      <w:r w:rsidR="00155DAF" w:rsidRPr="0082343F">
        <w:rPr>
          <w:sz w:val="24"/>
          <w:szCs w:val="24"/>
        </w:rPr>
        <w:t xml:space="preserve"> миллион</w:t>
      </w:r>
      <w:r w:rsidR="0082343F" w:rsidRPr="0082343F">
        <w:rPr>
          <w:sz w:val="24"/>
          <w:szCs w:val="24"/>
        </w:rPr>
        <w:t>а</w:t>
      </w:r>
      <w:r w:rsidR="00155DAF" w:rsidRPr="0082343F">
        <w:rPr>
          <w:sz w:val="24"/>
          <w:szCs w:val="24"/>
        </w:rPr>
        <w:t xml:space="preserve"> </w:t>
      </w:r>
      <w:r w:rsidR="0082343F" w:rsidRPr="0082343F">
        <w:rPr>
          <w:sz w:val="24"/>
          <w:szCs w:val="24"/>
        </w:rPr>
        <w:t>триста</w:t>
      </w:r>
      <w:r w:rsidR="00155DAF" w:rsidRPr="0082343F">
        <w:rPr>
          <w:sz w:val="24"/>
          <w:szCs w:val="24"/>
        </w:rPr>
        <w:t xml:space="preserve"> </w:t>
      </w:r>
      <w:r w:rsidR="0082343F" w:rsidRPr="0082343F">
        <w:rPr>
          <w:sz w:val="24"/>
          <w:szCs w:val="24"/>
        </w:rPr>
        <w:t>сорок</w:t>
      </w:r>
      <w:r w:rsidR="00155DAF" w:rsidRPr="0082343F">
        <w:rPr>
          <w:sz w:val="24"/>
          <w:szCs w:val="24"/>
        </w:rPr>
        <w:t xml:space="preserve"> </w:t>
      </w:r>
      <w:r w:rsidR="0082343F" w:rsidRPr="0082343F">
        <w:rPr>
          <w:sz w:val="24"/>
          <w:szCs w:val="24"/>
        </w:rPr>
        <w:t>одна</w:t>
      </w:r>
      <w:r w:rsidR="00155DAF" w:rsidRPr="0082343F">
        <w:rPr>
          <w:sz w:val="24"/>
          <w:szCs w:val="24"/>
        </w:rPr>
        <w:t xml:space="preserve"> тысяч</w:t>
      </w:r>
      <w:r w:rsidR="0082343F" w:rsidRPr="0082343F">
        <w:rPr>
          <w:sz w:val="24"/>
          <w:szCs w:val="24"/>
        </w:rPr>
        <w:t>а</w:t>
      </w:r>
      <w:r w:rsidR="00155DAF" w:rsidRPr="0082343F">
        <w:rPr>
          <w:sz w:val="24"/>
          <w:szCs w:val="24"/>
        </w:rPr>
        <w:t xml:space="preserve"> </w:t>
      </w:r>
      <w:r w:rsidR="0082343F" w:rsidRPr="0082343F">
        <w:rPr>
          <w:sz w:val="24"/>
          <w:szCs w:val="24"/>
        </w:rPr>
        <w:t>шестьсот</w:t>
      </w:r>
      <w:r w:rsidR="00155DAF" w:rsidRPr="0082343F">
        <w:rPr>
          <w:sz w:val="24"/>
          <w:szCs w:val="24"/>
        </w:rPr>
        <w:t xml:space="preserve"> </w:t>
      </w:r>
      <w:r w:rsidR="0082343F" w:rsidRPr="0082343F">
        <w:rPr>
          <w:sz w:val="24"/>
          <w:szCs w:val="24"/>
        </w:rPr>
        <w:t>сорок</w:t>
      </w:r>
      <w:r w:rsidR="00155DAF" w:rsidRPr="0082343F">
        <w:rPr>
          <w:sz w:val="24"/>
          <w:szCs w:val="24"/>
        </w:rPr>
        <w:t>) рубл</w:t>
      </w:r>
      <w:r w:rsidR="0082343F" w:rsidRPr="0082343F">
        <w:rPr>
          <w:sz w:val="24"/>
          <w:szCs w:val="24"/>
        </w:rPr>
        <w:t>ей</w:t>
      </w:r>
      <w:r w:rsidR="00155DAF" w:rsidRPr="0082343F">
        <w:rPr>
          <w:sz w:val="24"/>
          <w:szCs w:val="24"/>
        </w:rPr>
        <w:t xml:space="preserve"> 00 копеек РФ, без учета НДС; НДС составляет </w:t>
      </w:r>
      <w:r w:rsidR="0082343F" w:rsidRPr="0082343F">
        <w:rPr>
          <w:b/>
          <w:sz w:val="24"/>
          <w:szCs w:val="24"/>
        </w:rPr>
        <w:t>781</w:t>
      </w:r>
      <w:r w:rsidR="00155DAF" w:rsidRPr="0082343F">
        <w:rPr>
          <w:b/>
          <w:sz w:val="24"/>
          <w:szCs w:val="24"/>
        </w:rPr>
        <w:t xml:space="preserve"> </w:t>
      </w:r>
      <w:r w:rsidR="0082343F" w:rsidRPr="0082343F">
        <w:rPr>
          <w:b/>
          <w:sz w:val="24"/>
          <w:szCs w:val="24"/>
        </w:rPr>
        <w:t>495</w:t>
      </w:r>
      <w:r w:rsidR="00155DAF" w:rsidRPr="0082343F">
        <w:rPr>
          <w:sz w:val="24"/>
          <w:szCs w:val="24"/>
        </w:rPr>
        <w:t xml:space="preserve"> (</w:t>
      </w:r>
      <w:r w:rsidR="0082343F" w:rsidRPr="0082343F">
        <w:rPr>
          <w:sz w:val="24"/>
          <w:szCs w:val="24"/>
        </w:rPr>
        <w:t>Семьсот</w:t>
      </w:r>
      <w:r w:rsidR="00155DAF" w:rsidRPr="0082343F">
        <w:rPr>
          <w:sz w:val="24"/>
          <w:szCs w:val="24"/>
        </w:rPr>
        <w:t xml:space="preserve"> </w:t>
      </w:r>
      <w:r w:rsidR="0082343F" w:rsidRPr="0082343F">
        <w:rPr>
          <w:sz w:val="24"/>
          <w:szCs w:val="24"/>
        </w:rPr>
        <w:t>восемьдесят</w:t>
      </w:r>
      <w:r w:rsidR="00155DAF" w:rsidRPr="0082343F">
        <w:rPr>
          <w:sz w:val="24"/>
          <w:szCs w:val="24"/>
        </w:rPr>
        <w:t xml:space="preserve"> </w:t>
      </w:r>
      <w:r w:rsidR="0082343F" w:rsidRPr="0082343F">
        <w:rPr>
          <w:sz w:val="24"/>
          <w:szCs w:val="24"/>
        </w:rPr>
        <w:t>одна</w:t>
      </w:r>
      <w:r w:rsidR="00155DAF" w:rsidRPr="0082343F">
        <w:rPr>
          <w:sz w:val="24"/>
          <w:szCs w:val="24"/>
        </w:rPr>
        <w:t xml:space="preserve"> тысяч</w:t>
      </w:r>
      <w:r w:rsidR="0082343F" w:rsidRPr="0082343F">
        <w:rPr>
          <w:sz w:val="24"/>
          <w:szCs w:val="24"/>
        </w:rPr>
        <w:t>а</w:t>
      </w:r>
      <w:r w:rsidR="00155DAF" w:rsidRPr="0082343F">
        <w:rPr>
          <w:sz w:val="24"/>
          <w:szCs w:val="24"/>
        </w:rPr>
        <w:t xml:space="preserve"> </w:t>
      </w:r>
      <w:r w:rsidR="0082343F" w:rsidRPr="0082343F">
        <w:rPr>
          <w:sz w:val="24"/>
          <w:szCs w:val="24"/>
        </w:rPr>
        <w:t>четыреста</w:t>
      </w:r>
      <w:r w:rsidR="00155DAF" w:rsidRPr="0082343F">
        <w:rPr>
          <w:sz w:val="24"/>
          <w:szCs w:val="24"/>
        </w:rPr>
        <w:t xml:space="preserve"> </w:t>
      </w:r>
      <w:r w:rsidR="0082343F" w:rsidRPr="0082343F">
        <w:rPr>
          <w:sz w:val="24"/>
          <w:szCs w:val="24"/>
        </w:rPr>
        <w:t>девяносто</w:t>
      </w:r>
      <w:r w:rsidR="00155DAF" w:rsidRPr="0082343F">
        <w:rPr>
          <w:sz w:val="24"/>
          <w:szCs w:val="24"/>
        </w:rPr>
        <w:t xml:space="preserve"> </w:t>
      </w:r>
      <w:r w:rsidR="0082343F" w:rsidRPr="0082343F">
        <w:rPr>
          <w:sz w:val="24"/>
          <w:szCs w:val="24"/>
        </w:rPr>
        <w:t>пять</w:t>
      </w:r>
      <w:r w:rsidR="00155DAF" w:rsidRPr="0082343F">
        <w:rPr>
          <w:sz w:val="24"/>
          <w:szCs w:val="24"/>
        </w:rPr>
        <w:t xml:space="preserve">) рублей </w:t>
      </w:r>
      <w:r w:rsidR="0082343F" w:rsidRPr="0082343F">
        <w:rPr>
          <w:sz w:val="24"/>
          <w:szCs w:val="24"/>
        </w:rPr>
        <w:t>20</w:t>
      </w:r>
      <w:r w:rsidR="00155DAF" w:rsidRPr="0082343F">
        <w:rPr>
          <w:sz w:val="24"/>
          <w:szCs w:val="24"/>
        </w:rPr>
        <w:t xml:space="preserve"> копеек РФ; </w:t>
      </w:r>
      <w:r w:rsidR="0082343F" w:rsidRPr="0082343F">
        <w:rPr>
          <w:b/>
          <w:sz w:val="24"/>
          <w:szCs w:val="24"/>
        </w:rPr>
        <w:t>5</w:t>
      </w:r>
      <w:r w:rsidR="00155DAF" w:rsidRPr="0082343F">
        <w:rPr>
          <w:b/>
          <w:sz w:val="24"/>
          <w:szCs w:val="24"/>
        </w:rPr>
        <w:t> </w:t>
      </w:r>
      <w:r w:rsidR="0082343F" w:rsidRPr="0082343F">
        <w:rPr>
          <w:b/>
          <w:sz w:val="24"/>
          <w:szCs w:val="24"/>
        </w:rPr>
        <w:t>123</w:t>
      </w:r>
      <w:r w:rsidR="00155DAF" w:rsidRPr="0082343F">
        <w:rPr>
          <w:b/>
          <w:sz w:val="24"/>
          <w:szCs w:val="24"/>
        </w:rPr>
        <w:t xml:space="preserve"> </w:t>
      </w:r>
      <w:r w:rsidR="0082343F" w:rsidRPr="0082343F">
        <w:rPr>
          <w:b/>
          <w:sz w:val="24"/>
          <w:szCs w:val="24"/>
        </w:rPr>
        <w:t>135</w:t>
      </w:r>
      <w:r w:rsidR="00155DAF" w:rsidRPr="0082343F">
        <w:rPr>
          <w:sz w:val="24"/>
          <w:szCs w:val="24"/>
        </w:rPr>
        <w:t xml:space="preserve"> (</w:t>
      </w:r>
      <w:r w:rsidR="0082343F" w:rsidRPr="0082343F">
        <w:rPr>
          <w:sz w:val="24"/>
          <w:szCs w:val="24"/>
        </w:rPr>
        <w:t>Пять</w:t>
      </w:r>
      <w:r w:rsidR="00155DAF" w:rsidRPr="0082343F">
        <w:rPr>
          <w:sz w:val="24"/>
          <w:szCs w:val="24"/>
        </w:rPr>
        <w:t xml:space="preserve"> миллионов </w:t>
      </w:r>
      <w:r w:rsidR="0082343F" w:rsidRPr="0082343F">
        <w:rPr>
          <w:sz w:val="24"/>
          <w:szCs w:val="24"/>
        </w:rPr>
        <w:t>сто</w:t>
      </w:r>
      <w:r w:rsidR="00155DAF" w:rsidRPr="0082343F">
        <w:rPr>
          <w:sz w:val="24"/>
          <w:szCs w:val="24"/>
        </w:rPr>
        <w:t xml:space="preserve"> </w:t>
      </w:r>
      <w:r w:rsidR="0082343F" w:rsidRPr="0082343F">
        <w:rPr>
          <w:sz w:val="24"/>
          <w:szCs w:val="24"/>
        </w:rPr>
        <w:t>двадцать</w:t>
      </w:r>
      <w:r w:rsidR="00155DAF" w:rsidRPr="0082343F">
        <w:rPr>
          <w:sz w:val="24"/>
          <w:szCs w:val="24"/>
        </w:rPr>
        <w:t xml:space="preserve"> </w:t>
      </w:r>
      <w:r w:rsidR="0082343F" w:rsidRPr="0082343F">
        <w:rPr>
          <w:sz w:val="24"/>
          <w:szCs w:val="24"/>
        </w:rPr>
        <w:t>три</w:t>
      </w:r>
      <w:r w:rsidR="00155DAF" w:rsidRPr="0082343F">
        <w:rPr>
          <w:sz w:val="24"/>
          <w:szCs w:val="24"/>
        </w:rPr>
        <w:t xml:space="preserve"> тысяч</w:t>
      </w:r>
      <w:r w:rsidR="0082343F" w:rsidRPr="0082343F">
        <w:rPr>
          <w:sz w:val="24"/>
          <w:szCs w:val="24"/>
        </w:rPr>
        <w:t>и</w:t>
      </w:r>
      <w:r w:rsidR="00155DAF" w:rsidRPr="0082343F">
        <w:rPr>
          <w:sz w:val="24"/>
          <w:szCs w:val="24"/>
        </w:rPr>
        <w:t xml:space="preserve"> </w:t>
      </w:r>
      <w:r w:rsidR="0082343F" w:rsidRPr="0082343F">
        <w:rPr>
          <w:sz w:val="24"/>
          <w:szCs w:val="24"/>
        </w:rPr>
        <w:t>сто</w:t>
      </w:r>
      <w:r w:rsidR="00155DAF" w:rsidRPr="0082343F">
        <w:rPr>
          <w:sz w:val="24"/>
          <w:szCs w:val="24"/>
        </w:rPr>
        <w:t xml:space="preserve"> </w:t>
      </w:r>
      <w:r w:rsidR="0082343F" w:rsidRPr="0082343F">
        <w:rPr>
          <w:sz w:val="24"/>
          <w:szCs w:val="24"/>
        </w:rPr>
        <w:t>тридцать пять</w:t>
      </w:r>
      <w:r w:rsidR="00155DAF" w:rsidRPr="0082343F">
        <w:rPr>
          <w:sz w:val="24"/>
          <w:szCs w:val="24"/>
        </w:rPr>
        <w:t xml:space="preserve">) рублей </w:t>
      </w:r>
      <w:r w:rsidR="0082343F" w:rsidRPr="0082343F">
        <w:rPr>
          <w:sz w:val="24"/>
          <w:szCs w:val="24"/>
        </w:rPr>
        <w:t>20</w:t>
      </w:r>
      <w:r w:rsidR="00155DAF" w:rsidRPr="0082343F">
        <w:rPr>
          <w:sz w:val="24"/>
          <w:szCs w:val="24"/>
        </w:rPr>
        <w:t xml:space="preserve"> копеек РФ, с учетом НДС</w:t>
      </w:r>
      <w:r w:rsidR="0082343F" w:rsidRPr="0082343F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_Ref440271072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6424BA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6424BA">
        <w:fldChar w:fldCharType="begin"/>
      </w:r>
      <w:r w:rsidR="006424BA">
        <w:instrText xml:space="preserve"> REF _Ref440361439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5.5</w:t>
      </w:r>
      <w:r w:rsidR="006424BA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6424BA">
        <w:fldChar w:fldCharType="begin"/>
      </w:r>
      <w:r w:rsidR="006424BA">
        <w:instrText xml:space="preserve"> REF _Ref191386451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_Ref440876619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6424BA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AE1D21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9F2BF9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090FCB">
        <w:t>4</w:t>
      </w:r>
      <w:r w:rsidR="006424BA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82343F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пп. </w:t>
      </w:r>
      <w:r w:rsidR="006424BA">
        <w:fldChar w:fldCharType="begin"/>
      </w:r>
      <w:r w:rsidR="006424BA">
        <w:instrText xml:space="preserve"> REF _Ref440291364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3.3.8.1</w:t>
      </w:r>
      <w:r w:rsidR="006424BA">
        <w:fldChar w:fldCharType="end"/>
      </w:r>
      <w:r w:rsidRPr="00AE1D21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_Ref440271993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5.11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5.1.3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_Ref440272035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</w:t>
      </w:r>
      <w:r w:rsidR="00F82225" w:rsidRPr="00AE1D21">
        <w:rPr>
          <w:sz w:val="24"/>
          <w:szCs w:val="24"/>
        </w:rPr>
        <w:lastRenderedPageBreak/>
        <w:t xml:space="preserve">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_Ref440272119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5.7.1</w:t>
      </w:r>
      <w:r w:rsidR="006424BA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файла копии Анкеты Участника запроса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>формате MS Word</w:t>
      </w:r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3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9F2BF9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090FCB">
        <w:t>4</w:t>
      </w:r>
      <w:r w:rsidR="006424BA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A76369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_Ref55336389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5.9</w:t>
      </w:r>
      <w:r w:rsidR="006424BA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_Ref55336398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5.10</w:t>
      </w:r>
      <w:r w:rsidR="006424BA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</w:t>
      </w:r>
      <w:r w:rsidR="00090FCB" w:rsidRPr="00090FCB">
        <w:rPr>
          <w:iCs/>
          <w:sz w:val="24"/>
          <w:szCs w:val="24"/>
        </w:rPr>
        <w:lastRenderedPageBreak/>
        <w:t>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_Ref440272274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5.16</w:t>
      </w:r>
      <w:r w:rsidR="006424BA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7D7C50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76369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_Ref440272510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_Ref191386482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A76369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6424BA">
        <w:fldChar w:fldCharType="begin"/>
      </w:r>
      <w:r w:rsidR="006424BA">
        <w:instrText xml:space="preserve"> REF _Ref307563248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6424BA">
        <w:fldChar w:fldCharType="begin"/>
      </w:r>
      <w:r w:rsidR="006424BA">
        <w:instrText xml:space="preserve"> REF _Ref307563262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6424BA">
        <w:fldChar w:fldCharType="begin"/>
      </w:r>
      <w:r w:rsidR="006424BA">
        <w:instrText xml:space="preserve"> REF _Ref306032591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6424BA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A76369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76369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76369">
        <w:rPr>
          <w:bCs w:val="0"/>
          <w:iCs/>
          <w:sz w:val="24"/>
          <w:szCs w:val="24"/>
        </w:rPr>
      </w:r>
      <w:r w:rsidR="00A76369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A76369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6424BA">
        <w:fldChar w:fldCharType="begin"/>
      </w:r>
      <w:r w:rsidR="006424BA">
        <w:instrText xml:space="preserve"> REF _Ref440289401 \r \h  \* MERGEFORMAT </w:instrText>
      </w:r>
      <w:r w:rsidR="006424BA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6424BA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6424BA">
        <w:fldChar w:fldCharType="begin"/>
      </w:r>
      <w:r w:rsidR="006424BA">
        <w:instrText xml:space="preserve"> REF _Ref467168844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3.3.14.3</w:t>
      </w:r>
      <w:r w:rsidR="006424BA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3.3.14.4</w:t>
      </w:r>
      <w:r w:rsidR="006424BA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_Ref440272678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6424BA">
        <w:fldChar w:fldCharType="begin"/>
      </w:r>
      <w:r w:rsidR="006424BA">
        <w:instrText xml:space="preserve"> REF _Ref306008743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A76369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6424BA">
        <w:fldChar w:fldCharType="begin"/>
      </w:r>
      <w:r w:rsidR="006424BA">
        <w:instrText xml:space="preserve"> REF _Ref305753174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76369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76369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A76369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61594B" w:rsidRPr="00D80A5F">
        <w:rPr>
          <w:iCs/>
          <w:sz w:val="24"/>
          <w:szCs w:val="24"/>
        </w:rPr>
        <w:t xml:space="preserve">РФ, 156961, г. Кострома, проспект Мира, </w:t>
      </w:r>
      <w:r w:rsidR="0061594B" w:rsidRPr="00F25259">
        <w:rPr>
          <w:iCs/>
          <w:sz w:val="24"/>
          <w:szCs w:val="24"/>
        </w:rPr>
        <w:t>53</w:t>
      </w:r>
      <w:r w:rsidR="0061594B" w:rsidRPr="00F25259">
        <w:rPr>
          <w:sz w:val="24"/>
          <w:szCs w:val="24"/>
        </w:rPr>
        <w:t>, каб. №</w:t>
      </w:r>
      <w:r w:rsidR="0061594B">
        <w:rPr>
          <w:sz w:val="24"/>
          <w:szCs w:val="24"/>
        </w:rPr>
        <w:t xml:space="preserve"> </w:t>
      </w:r>
      <w:r w:rsidR="0061594B" w:rsidRPr="00F25259">
        <w:rPr>
          <w:sz w:val="24"/>
          <w:szCs w:val="24"/>
        </w:rPr>
        <w:t>31</w:t>
      </w:r>
      <w:r w:rsidR="0061594B" w:rsidRPr="001513EF">
        <w:rPr>
          <w:sz w:val="24"/>
          <w:szCs w:val="24"/>
        </w:rPr>
        <w:t xml:space="preserve">8, исполнительный сотрудник - </w:t>
      </w:r>
      <w:r w:rsidR="0061594B">
        <w:rPr>
          <w:sz w:val="24"/>
          <w:szCs w:val="24"/>
        </w:rPr>
        <w:t>Дейтер Инна Константиновна</w:t>
      </w:r>
      <w:r w:rsidR="0061594B" w:rsidRPr="00F25259">
        <w:rPr>
          <w:sz w:val="24"/>
          <w:szCs w:val="24"/>
        </w:rPr>
        <w:t xml:space="preserve">, контактный телефон (4942) </w:t>
      </w:r>
      <w:r w:rsidR="0061594B">
        <w:rPr>
          <w:sz w:val="24"/>
          <w:szCs w:val="24"/>
        </w:rPr>
        <w:t>396-48</w:t>
      </w:r>
      <w:r w:rsidR="0061594B" w:rsidRPr="00912492">
        <w:rPr>
          <w:sz w:val="24"/>
          <w:szCs w:val="24"/>
        </w:rPr>
        <w:t>2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1.1.1</w:t>
      </w:r>
      <w:r w:rsidR="006424BA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6424BA">
        <w:fldChar w:fldCharType="begin"/>
      </w:r>
      <w:r w:rsidR="006424BA">
        <w:instrText xml:space="preserve"> REF _Ref303323780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6424BA">
        <w:fldChar w:fldCharType="begin"/>
      </w:r>
      <w:r w:rsidR="006424BA">
        <w:instrText xml:space="preserve"> REF _Ref467508029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3.3.14.5</w:t>
      </w:r>
      <w:r w:rsidR="006424BA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6424BA">
        <w:lastRenderedPageBreak/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6424BA">
        <w:fldChar w:fldCharType="begin"/>
      </w:r>
      <w:r w:rsidR="006424BA">
        <w:instrText xml:space="preserve"> REF _Ref55335823 \r \h  \* MERGEFORMAT </w:instrText>
      </w:r>
      <w:r w:rsidR="006424BA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6424BA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61594B" w:rsidRPr="00581674">
        <w:rPr>
          <w:rFonts w:eastAsia="Calibri"/>
          <w:szCs w:val="24"/>
          <w:lang w:eastAsia="en-US"/>
        </w:rPr>
        <w:t xml:space="preserve">специалисту 2-й категории отдела закупочной деятельности филиала ПАО «МРСК Центра» - «Костромаэнерго» </w:t>
      </w:r>
      <w:r w:rsidR="0061594B">
        <w:rPr>
          <w:rFonts w:eastAsia="Calibri"/>
          <w:szCs w:val="24"/>
          <w:lang w:eastAsia="en-US"/>
        </w:rPr>
        <w:t>Дейтер Инне Константиновне</w:t>
      </w:r>
      <w:r w:rsidR="0061594B" w:rsidRPr="00581674">
        <w:rPr>
          <w:rFonts w:eastAsia="Calibri"/>
          <w:szCs w:val="24"/>
          <w:lang w:eastAsia="en-US"/>
        </w:rPr>
        <w:t xml:space="preserve"> - контактный телефон (4942) 396-</w:t>
      </w:r>
      <w:r w:rsidR="0061594B">
        <w:rPr>
          <w:rFonts w:eastAsia="Calibri"/>
          <w:szCs w:val="24"/>
          <w:lang w:eastAsia="en-US"/>
        </w:rPr>
        <w:t>482</w:t>
      </w:r>
      <w:r w:rsidR="0061594B" w:rsidRPr="00581674">
        <w:rPr>
          <w:rFonts w:eastAsia="Calibri"/>
          <w:szCs w:val="24"/>
          <w:lang w:eastAsia="en-US"/>
        </w:rPr>
        <w:t xml:space="preserve">, адрес электронной почты: </w:t>
      </w:r>
      <w:r w:rsidR="0061594B" w:rsidRPr="0084149A">
        <w:rPr>
          <w:rStyle w:val="a7"/>
        </w:rPr>
        <w:t>Deyter.</w:t>
      </w:r>
      <w:r w:rsidR="0061594B">
        <w:rPr>
          <w:rStyle w:val="a7"/>
          <w:lang w:val="en-US"/>
        </w:rPr>
        <w:t>IK</w:t>
      </w:r>
      <w:r w:rsidR="0061594B" w:rsidRPr="00E947C9">
        <w:rPr>
          <w:rStyle w:val="a7"/>
        </w:rPr>
        <w:t>@</w:t>
      </w:r>
      <w:r w:rsidR="0061594B" w:rsidRPr="00E947C9">
        <w:rPr>
          <w:rStyle w:val="a7"/>
          <w:lang w:val="en-US"/>
        </w:rPr>
        <w:t>mrsk</w:t>
      </w:r>
      <w:r w:rsidR="0061594B" w:rsidRPr="00E947C9">
        <w:rPr>
          <w:rStyle w:val="a7"/>
        </w:rPr>
        <w:t>-1.</w:t>
      </w:r>
      <w:r w:rsidR="0061594B" w:rsidRPr="00E947C9">
        <w:rPr>
          <w:rStyle w:val="a7"/>
          <w:lang w:val="en-US"/>
        </w:rPr>
        <w:t>ru</w:t>
      </w:r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61594B" w:rsidRPr="0061594B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61594B">
        <w:rPr>
          <w:sz w:val="24"/>
          <w:szCs w:val="24"/>
          <w:u w:val="single"/>
        </w:rPr>
        <w:t xml:space="preserve">Получатель платежа: </w:t>
      </w:r>
    </w:p>
    <w:p w:rsidR="0061594B" w:rsidRPr="00787993" w:rsidRDefault="0061594B" w:rsidP="0061594B">
      <w:pPr>
        <w:pStyle w:val="Times120"/>
        <w:suppressAutoHyphens w:val="0"/>
        <w:autoSpaceDN w:val="0"/>
        <w:adjustRightInd w:val="0"/>
        <w:spacing w:before="120" w:line="160" w:lineRule="atLeast"/>
        <w:ind w:left="1134" w:firstLine="0"/>
        <w:rPr>
          <w:szCs w:val="24"/>
        </w:rPr>
      </w:pPr>
      <w:r w:rsidRPr="00787993">
        <w:rPr>
          <w:szCs w:val="24"/>
        </w:rPr>
        <w:t>ПАО «МРСК Центра»</w:t>
      </w:r>
    </w:p>
    <w:p w:rsidR="0061594B" w:rsidRPr="00787993" w:rsidRDefault="0061594B" w:rsidP="0061594B">
      <w:pPr>
        <w:pStyle w:val="Times120"/>
        <w:suppressAutoHyphens w:val="0"/>
        <w:autoSpaceDN w:val="0"/>
        <w:adjustRightInd w:val="0"/>
        <w:spacing w:before="120" w:line="160" w:lineRule="atLeast"/>
        <w:ind w:left="1134" w:firstLine="0"/>
        <w:rPr>
          <w:szCs w:val="24"/>
        </w:rPr>
      </w:pPr>
      <w:r w:rsidRPr="00787993">
        <w:rPr>
          <w:szCs w:val="24"/>
        </w:rPr>
        <w:t>Юридический адрес: 127018, г. Москва, 2-я Ямская ул, д.4</w:t>
      </w:r>
    </w:p>
    <w:p w:rsidR="0061594B" w:rsidRPr="00787993" w:rsidRDefault="0061594B" w:rsidP="0061594B">
      <w:pPr>
        <w:pStyle w:val="Times120"/>
        <w:suppressAutoHyphens w:val="0"/>
        <w:autoSpaceDN w:val="0"/>
        <w:adjustRightInd w:val="0"/>
        <w:spacing w:before="120" w:line="160" w:lineRule="atLeast"/>
        <w:ind w:left="1134" w:firstLine="0"/>
        <w:rPr>
          <w:szCs w:val="24"/>
        </w:rPr>
      </w:pPr>
      <w:r w:rsidRPr="00787993">
        <w:rPr>
          <w:szCs w:val="24"/>
        </w:rPr>
        <w:t>Фактический адрес: 127018, г. Москва, 2-я Ямская ул, д.4</w:t>
      </w:r>
    </w:p>
    <w:p w:rsidR="0061594B" w:rsidRPr="00787993" w:rsidRDefault="0061594B" w:rsidP="0061594B">
      <w:pPr>
        <w:pStyle w:val="Times120"/>
        <w:suppressAutoHyphens w:val="0"/>
        <w:autoSpaceDN w:val="0"/>
        <w:adjustRightInd w:val="0"/>
        <w:spacing w:before="120" w:line="160" w:lineRule="atLeast"/>
        <w:ind w:left="1134" w:firstLine="0"/>
        <w:rPr>
          <w:szCs w:val="24"/>
        </w:rPr>
      </w:pPr>
      <w:r w:rsidRPr="00787993">
        <w:rPr>
          <w:szCs w:val="24"/>
        </w:rPr>
        <w:t>Почтовый адрес: Филиал ПАО «МРСК Центра» – «Костромаэнерго», 156961, г. Кострома, проспект Мира, 53</w:t>
      </w:r>
    </w:p>
    <w:p w:rsidR="0061594B" w:rsidRPr="00787993" w:rsidRDefault="0061594B" w:rsidP="0061594B">
      <w:pPr>
        <w:pStyle w:val="Times120"/>
        <w:suppressAutoHyphens w:val="0"/>
        <w:autoSpaceDN w:val="0"/>
        <w:adjustRightInd w:val="0"/>
        <w:spacing w:before="120" w:line="160" w:lineRule="atLeast"/>
        <w:ind w:left="1134" w:firstLine="0"/>
        <w:rPr>
          <w:szCs w:val="24"/>
        </w:rPr>
      </w:pPr>
      <w:r w:rsidRPr="00787993">
        <w:rPr>
          <w:szCs w:val="24"/>
        </w:rPr>
        <w:t>Тел. (4942) 396-359</w:t>
      </w:r>
    </w:p>
    <w:p w:rsidR="0061594B" w:rsidRPr="00787993" w:rsidRDefault="0061594B" w:rsidP="0061594B">
      <w:pPr>
        <w:pStyle w:val="Times120"/>
        <w:suppressAutoHyphens w:val="0"/>
        <w:autoSpaceDN w:val="0"/>
        <w:adjustRightInd w:val="0"/>
        <w:spacing w:before="120" w:line="160" w:lineRule="atLeast"/>
        <w:ind w:left="1134" w:firstLine="0"/>
        <w:rPr>
          <w:szCs w:val="24"/>
        </w:rPr>
      </w:pPr>
      <w:r w:rsidRPr="00787993">
        <w:rPr>
          <w:szCs w:val="24"/>
        </w:rPr>
        <w:t>ИНН 6901067107</w:t>
      </w:r>
    </w:p>
    <w:p w:rsidR="0061594B" w:rsidRPr="00787993" w:rsidRDefault="0061594B" w:rsidP="0061594B">
      <w:pPr>
        <w:pStyle w:val="Times120"/>
        <w:suppressAutoHyphens w:val="0"/>
        <w:autoSpaceDN w:val="0"/>
        <w:adjustRightInd w:val="0"/>
        <w:spacing w:before="120" w:line="160" w:lineRule="atLeast"/>
        <w:ind w:left="1134" w:firstLine="0"/>
        <w:rPr>
          <w:szCs w:val="24"/>
        </w:rPr>
      </w:pPr>
      <w:r w:rsidRPr="00787993">
        <w:rPr>
          <w:szCs w:val="24"/>
        </w:rPr>
        <w:lastRenderedPageBreak/>
        <w:t>КПП 440102001</w:t>
      </w:r>
    </w:p>
    <w:p w:rsidR="0061594B" w:rsidRPr="00787993" w:rsidRDefault="0061594B" w:rsidP="0061594B">
      <w:pPr>
        <w:pStyle w:val="Times120"/>
        <w:suppressAutoHyphens w:val="0"/>
        <w:autoSpaceDN w:val="0"/>
        <w:adjustRightInd w:val="0"/>
        <w:spacing w:before="120" w:line="160" w:lineRule="atLeast"/>
        <w:ind w:left="1134" w:firstLine="0"/>
        <w:rPr>
          <w:szCs w:val="24"/>
        </w:rPr>
      </w:pPr>
      <w:r w:rsidRPr="00787993">
        <w:rPr>
          <w:szCs w:val="24"/>
        </w:rPr>
        <w:t>р/с 40702810829000001175 в Отделении № 8640 Сбербанка России г. Кострома</w:t>
      </w:r>
    </w:p>
    <w:p w:rsidR="0061594B" w:rsidRDefault="0061594B" w:rsidP="0061594B">
      <w:pPr>
        <w:pStyle w:val="Times120"/>
        <w:suppressAutoHyphens w:val="0"/>
        <w:autoSpaceDN w:val="0"/>
        <w:adjustRightInd w:val="0"/>
        <w:spacing w:before="120" w:line="160" w:lineRule="atLeast"/>
        <w:ind w:left="1134" w:firstLine="0"/>
        <w:rPr>
          <w:szCs w:val="24"/>
        </w:rPr>
      </w:pPr>
      <w:r w:rsidRPr="00787993">
        <w:rPr>
          <w:szCs w:val="24"/>
        </w:rPr>
        <w:t>БИК 043469623</w:t>
      </w:r>
    </w:p>
    <w:p w:rsidR="00F64A8B" w:rsidRPr="001E3137" w:rsidRDefault="0061594B" w:rsidP="0061594B">
      <w:pPr>
        <w:pStyle w:val="Times120"/>
        <w:suppressAutoHyphens w:val="0"/>
        <w:autoSpaceDN w:val="0"/>
        <w:adjustRightInd w:val="0"/>
        <w:spacing w:before="120" w:line="160" w:lineRule="atLeast"/>
        <w:ind w:left="1134" w:firstLine="0"/>
        <w:rPr>
          <w:szCs w:val="24"/>
        </w:rPr>
      </w:pPr>
      <w:r w:rsidRPr="00787993">
        <w:rPr>
          <w:szCs w:val="24"/>
        </w:rPr>
        <w:t>к/с 30101810200000000623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3.14</w:t>
      </w:r>
      <w:r w:rsidR="006424BA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61594B" w:rsidRPr="0061594B">
        <w:rPr>
          <w:b/>
          <w:bCs w:val="0"/>
          <w:sz w:val="24"/>
          <w:szCs w:val="24"/>
          <w:highlight w:val="yellow"/>
        </w:rPr>
        <w:t>2</w:t>
      </w:r>
      <w:r w:rsidR="00715B89">
        <w:rPr>
          <w:b/>
          <w:bCs w:val="0"/>
          <w:sz w:val="24"/>
          <w:szCs w:val="24"/>
          <w:highlight w:val="yellow"/>
        </w:rPr>
        <w:t>7</w:t>
      </w:r>
      <w:r w:rsidR="0061594B" w:rsidRPr="0061594B">
        <w:rPr>
          <w:b/>
          <w:bCs w:val="0"/>
          <w:sz w:val="24"/>
          <w:szCs w:val="24"/>
          <w:highlight w:val="yellow"/>
        </w:rPr>
        <w:t xml:space="preserve"> ноября 2017</w:t>
      </w:r>
      <w:r w:rsidR="0061594B" w:rsidRPr="002B5044">
        <w:rPr>
          <w:b/>
          <w:bCs w:val="0"/>
          <w:sz w:val="24"/>
          <w:szCs w:val="24"/>
        </w:rPr>
        <w:t xml:space="preserve"> </w:t>
      </w:r>
      <w:r w:rsidR="002B5044" w:rsidRPr="002B5044">
        <w:rPr>
          <w:b/>
          <w:bCs w:val="0"/>
          <w:sz w:val="24"/>
          <w:szCs w:val="24"/>
        </w:rPr>
        <w:t>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76369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</w:t>
      </w:r>
      <w:r w:rsidRPr="00AE1D21">
        <w:rPr>
          <w:bCs w:val="0"/>
          <w:sz w:val="24"/>
          <w:szCs w:val="24"/>
        </w:rPr>
        <w:lastRenderedPageBreak/>
        <w:t>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6424BA">
        <w:fldChar w:fldCharType="begin"/>
      </w:r>
      <w:r w:rsidR="006424BA">
        <w:instrText xml:space="preserve"> REF _Ref55279015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3.3.1.6</w:t>
      </w:r>
      <w:r w:rsidR="006424BA">
        <w:fldChar w:fldCharType="end"/>
      </w:r>
      <w:r w:rsidRPr="00223D18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_Ref195087786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3.3.1.7</w:t>
      </w:r>
      <w:r w:rsidR="006424BA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6424BA">
        <w:fldChar w:fldCharType="begin"/>
      </w:r>
      <w:r w:rsidR="006424BA">
        <w:instrText xml:space="preserve"> REF _Ref93089454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6424BA">
        <w:fldChar w:fldCharType="begin"/>
      </w:r>
      <w:r w:rsidR="006424BA">
        <w:instrText xml:space="preserve"> REF _Ref303670674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6424BA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6424BA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lastRenderedPageBreak/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6424BA">
        <w:fldChar w:fldCharType="begin"/>
      </w:r>
      <w:r w:rsidR="006424BA">
        <w:instrText xml:space="preserve"> REF _Ref444181467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поданы с нарушением порядка подачи Заявок, установленного в настоящей </w:t>
      </w:r>
      <w:r w:rsidRPr="00AE1D21">
        <w:rPr>
          <w:sz w:val="24"/>
          <w:szCs w:val="24"/>
        </w:rPr>
        <w:lastRenderedPageBreak/>
        <w:t>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в </w:t>
      </w:r>
      <w:r w:rsidR="00D275BB" w:rsidRPr="0061594B">
        <w:rPr>
          <w:sz w:val="24"/>
          <w:szCs w:val="24"/>
        </w:rPr>
        <w:t>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6424BA">
        <w:fldChar w:fldCharType="begin"/>
      </w:r>
      <w:r w:rsidR="006424BA">
        <w:instrText xml:space="preserve"> REF _Ref471894330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3.8</w:t>
      </w:r>
      <w:r w:rsidR="006424BA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 xml:space="preserve">а остается </w:t>
      </w:r>
      <w:r w:rsidR="00F15392" w:rsidRPr="00DC5BAE">
        <w:rPr>
          <w:sz w:val="24"/>
          <w:szCs w:val="24"/>
          <w:lang w:eastAsia="ru-RU"/>
        </w:rPr>
        <w:lastRenderedPageBreak/>
        <w:t>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6424BA">
        <w:fldChar w:fldCharType="begin"/>
      </w:r>
      <w:r w:rsidR="006424BA">
        <w:instrText xml:space="preserve"> REF _Ref465847813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6424BA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6424BA">
        <w:fldChar w:fldCharType="begin"/>
      </w:r>
      <w:r w:rsidR="006424BA">
        <w:instrText xml:space="preserve"> REF _Ref306352987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6424BA">
        <w:fldChar w:fldCharType="begin"/>
      </w:r>
      <w:r w:rsidR="006424BA">
        <w:instrText xml:space="preserve"> REF _Ref306353005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6424BA">
        <w:fldChar w:fldCharType="begin"/>
      </w:r>
      <w:r w:rsidR="006424BA">
        <w:instrText xml:space="preserve"> REF _Ref468874106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3.7.8</w:t>
      </w:r>
      <w:r w:rsidR="006424BA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</w:t>
      </w:r>
      <w:r w:rsidRPr="00EB7BE2">
        <w:rPr>
          <w:sz w:val="24"/>
          <w:szCs w:val="24"/>
        </w:rPr>
        <w:lastRenderedPageBreak/>
        <w:t xml:space="preserve">на понижение цены (переторжки) цена, предложенная Участником, была опять снижена, документы,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61594B">
        <w:rPr>
          <w:sz w:val="24"/>
          <w:szCs w:val="24"/>
        </w:rPr>
        <w:t>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6424BA">
        <w:fldChar w:fldCharType="begin"/>
      </w:r>
      <w:r w:rsidR="006424BA">
        <w:instrText xml:space="preserve"> REF _Ref303251044 \r \h  \* MERGEFORMAT </w:instrText>
      </w:r>
      <w:r w:rsidR="006424BA">
        <w:fldChar w:fldCharType="separate"/>
      </w:r>
      <w:r w:rsidR="00090FCB" w:rsidRPr="00090FCB">
        <w:rPr>
          <w:rFonts w:ascii="Times New Roman" w:hAnsi="Times New Roman" w:cs="Times New Roman"/>
          <w:sz w:val="24"/>
          <w:szCs w:val="24"/>
        </w:rPr>
        <w:t>3.10</w:t>
      </w:r>
      <w:r w:rsidR="006424BA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>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>Признание запроса предложений несостоявшимся</w:t>
      </w:r>
      <w:bookmarkEnd w:id="684"/>
      <w:bookmarkEnd w:id="685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6424BA">
        <w:fldChar w:fldCharType="begin"/>
      </w:r>
      <w:r w:rsidR="006424BA">
        <w:instrText xml:space="preserve"> REF _Ref468874794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6424BA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6424BA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6424BA">
        <w:fldChar w:fldCharType="begin"/>
      </w:r>
      <w:r w:rsidR="006424BA">
        <w:instrText xml:space="preserve"> REF _Ref468874893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6424BA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lastRenderedPageBreak/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6424BA">
        <w:fldChar w:fldCharType="begin"/>
      </w:r>
      <w:r w:rsidR="006424BA">
        <w:instrText xml:space="preserve"> REF _Ref294695546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6424BA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_Ref294695403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6424BA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6424BA">
        <w:fldChar w:fldCharType="begin"/>
      </w:r>
      <w:r w:rsidR="006424BA">
        <w:instrText xml:space="preserve"> REF _Ref468201447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_Ref305979053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6424BA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6424BA">
        <w:fldChar w:fldCharType="begin"/>
      </w:r>
      <w:r w:rsidR="006424BA">
        <w:instrText xml:space="preserve"> REF _Ref468973892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6424BA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6424BA">
        <w:fldChar w:fldCharType="begin"/>
      </w:r>
      <w:r w:rsidR="006424BA">
        <w:instrText xml:space="preserve"> REF _Ref468875001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</w:t>
      </w:r>
      <w:r w:rsidR="006424BA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6424BA">
        <w:fldChar w:fldCharType="begin"/>
      </w:r>
      <w:r w:rsidR="006424BA">
        <w:instrText xml:space="preserve"> REF _Ref468875070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3.12.6</w:t>
      </w:r>
      <w:r w:rsidR="006424BA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lastRenderedPageBreak/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6424BA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A76369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76369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A76369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72128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72128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72128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721289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72128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72128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72128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721289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4" w:name="_Ref491179060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5" w:name="_Toc439170690"/>
      <w:bookmarkStart w:id="1196" w:name="_Toc439172792"/>
      <w:bookmarkStart w:id="1197" w:name="_Toc439173236"/>
      <w:bookmarkStart w:id="119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5"/>
    <w:bookmarkEnd w:id="1196"/>
    <w:bookmarkEnd w:id="1197"/>
    <w:bookmarkEnd w:id="119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9" w:name="_Toc125426243"/>
      <w:bookmarkStart w:id="1200" w:name="_Toc396984070"/>
      <w:bookmarkStart w:id="120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2" w:name="_Toc439170691"/>
      <w:bookmarkStart w:id="1203" w:name="_Toc439172793"/>
      <w:bookmarkStart w:id="1204" w:name="_Toc439173237"/>
      <w:bookmarkStart w:id="1205" w:name="_Toc439238233"/>
      <w:bookmarkStart w:id="1206" w:name="_Toc439252780"/>
      <w:bookmarkStart w:id="1207" w:name="_Toc439323754"/>
      <w:bookmarkStart w:id="1208" w:name="_Toc440361391"/>
      <w:bookmarkStart w:id="1209" w:name="_Toc440376146"/>
      <w:bookmarkStart w:id="1210" w:name="_Toc440376273"/>
      <w:bookmarkStart w:id="1211" w:name="_Toc440382531"/>
      <w:bookmarkStart w:id="1212" w:name="_Toc440447201"/>
      <w:bookmarkStart w:id="1213" w:name="_Toc440632362"/>
      <w:bookmarkStart w:id="1214" w:name="_Toc440875134"/>
      <w:bookmarkStart w:id="1215" w:name="_Toc441131121"/>
      <w:bookmarkStart w:id="1216" w:name="_Toc465774644"/>
      <w:bookmarkStart w:id="1217" w:name="_Toc465848873"/>
      <w:bookmarkStart w:id="1218" w:name="_Toc471894950"/>
      <w:r w:rsidRPr="00AE1D21">
        <w:rPr>
          <w:szCs w:val="24"/>
        </w:rPr>
        <w:lastRenderedPageBreak/>
        <w:t>Инструкции по заполнению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9" w:name="_Ref55336378"/>
      <w:bookmarkStart w:id="1220" w:name="_Toc57314676"/>
      <w:bookmarkStart w:id="1221" w:name="_Toc69728990"/>
      <w:bookmarkStart w:id="1222" w:name="_Toc98253942"/>
      <w:bookmarkStart w:id="1223" w:name="_Toc165173868"/>
      <w:bookmarkStart w:id="1224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5" w:name="_Ref449016627"/>
      <w:bookmarkStart w:id="1226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D904EF" w:rsidRDefault="004F4D80" w:rsidP="004F4D80">
      <w:pPr>
        <w:pStyle w:val="3"/>
        <w:rPr>
          <w:szCs w:val="24"/>
        </w:rPr>
      </w:pPr>
      <w:bookmarkStart w:id="1227" w:name="_Toc98253943"/>
      <w:bookmarkStart w:id="1228" w:name="_Toc157248195"/>
      <w:bookmarkStart w:id="1229" w:name="_Toc157496564"/>
      <w:bookmarkStart w:id="1230" w:name="_Toc158206103"/>
      <w:bookmarkStart w:id="1231" w:name="_Toc164057788"/>
      <w:bookmarkStart w:id="1232" w:name="_Toc164137138"/>
      <w:bookmarkStart w:id="1233" w:name="_Toc164161298"/>
      <w:bookmarkStart w:id="1234" w:name="_Toc165173869"/>
      <w:bookmarkStart w:id="1235" w:name="_Toc439170693"/>
      <w:bookmarkStart w:id="1236" w:name="_Toc439172795"/>
      <w:bookmarkStart w:id="1237" w:name="_Toc439173239"/>
      <w:bookmarkStart w:id="1238" w:name="_Toc439238235"/>
      <w:bookmarkStart w:id="1239" w:name="_Toc439252782"/>
      <w:bookmarkStart w:id="1240" w:name="_Toc439323756"/>
      <w:bookmarkStart w:id="1241" w:name="_Toc440361393"/>
      <w:bookmarkStart w:id="1242" w:name="_Toc440376275"/>
      <w:bookmarkStart w:id="1243" w:name="_Toc440382533"/>
      <w:bookmarkStart w:id="1244" w:name="_Toc440447203"/>
      <w:bookmarkStart w:id="1245" w:name="_Toc440632364"/>
      <w:bookmarkStart w:id="1246" w:name="_Toc440875136"/>
      <w:bookmarkStart w:id="1247" w:name="_Toc441131123"/>
      <w:bookmarkStart w:id="1248" w:name="_Toc465774646"/>
      <w:bookmarkStart w:id="1249" w:name="_Toc465848875"/>
      <w:bookmarkStart w:id="1250" w:name="_Toc468875378"/>
      <w:bookmarkStart w:id="1251" w:name="_Toc469488430"/>
      <w:bookmarkStart w:id="1252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1594B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1594B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1594B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1594B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715B8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715B89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715B89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3" w:name="_Toc98253944"/>
      <w:bookmarkStart w:id="1254" w:name="_Toc157248196"/>
      <w:bookmarkStart w:id="1255" w:name="_Toc157496565"/>
      <w:bookmarkStart w:id="1256" w:name="_Toc158206104"/>
      <w:bookmarkStart w:id="1257" w:name="_Toc164057789"/>
      <w:bookmarkStart w:id="1258" w:name="_Toc164137139"/>
      <w:bookmarkStart w:id="1259" w:name="_Toc164161299"/>
      <w:bookmarkStart w:id="126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1" w:name="_Toc439170694"/>
      <w:bookmarkStart w:id="1262" w:name="_Toc439172796"/>
      <w:bookmarkStart w:id="1263" w:name="_Toc439173240"/>
      <w:bookmarkStart w:id="1264" w:name="_Toc439238236"/>
      <w:bookmarkStart w:id="1265" w:name="_Toc439252783"/>
      <w:bookmarkStart w:id="1266" w:name="_Toc439323757"/>
      <w:bookmarkStart w:id="1267" w:name="_Toc440361394"/>
      <w:bookmarkStart w:id="1268" w:name="_Toc440376276"/>
      <w:bookmarkStart w:id="1269" w:name="_Toc440382534"/>
      <w:bookmarkStart w:id="1270" w:name="_Toc440447204"/>
      <w:bookmarkStart w:id="1271" w:name="_Toc440632365"/>
      <w:bookmarkStart w:id="1272" w:name="_Toc440875137"/>
      <w:bookmarkStart w:id="1273" w:name="_Toc441131124"/>
      <w:bookmarkStart w:id="1274" w:name="_Toc465774647"/>
      <w:bookmarkStart w:id="1275" w:name="_Toc465848876"/>
      <w:bookmarkStart w:id="1276" w:name="_Toc468875379"/>
      <w:bookmarkStart w:id="1277" w:name="_Toc469488431"/>
      <w:bookmarkStart w:id="1278" w:name="_Toc471894953"/>
      <w:r w:rsidRPr="00D904EF">
        <w:rPr>
          <w:szCs w:val="24"/>
        </w:rPr>
        <w:lastRenderedPageBreak/>
        <w:t>Инструкции по заполнению</w:t>
      </w:r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9" w:name="_Ref55336389"/>
      <w:bookmarkStart w:id="1280" w:name="_Toc57314677"/>
      <w:bookmarkStart w:id="1281" w:name="_Toc69728991"/>
      <w:bookmarkStart w:id="1282" w:name="_Toc98253945"/>
      <w:bookmarkStart w:id="1283" w:name="_Toc165173871"/>
      <w:bookmarkStart w:id="1284" w:name="_Toc423423675"/>
      <w:bookmarkStart w:id="1285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6"/>
      <w:bookmarkStart w:id="1287" w:name="_Toc157248198"/>
      <w:bookmarkStart w:id="1288" w:name="_Toc157496567"/>
      <w:bookmarkStart w:id="1289" w:name="_Toc158206106"/>
      <w:bookmarkStart w:id="1290" w:name="_Toc164057791"/>
      <w:bookmarkStart w:id="1291" w:name="_Toc164137141"/>
      <w:bookmarkStart w:id="1292" w:name="_Toc164161301"/>
      <w:bookmarkStart w:id="1293" w:name="_Toc165173872"/>
      <w:bookmarkStart w:id="1294" w:name="_Toc439170696"/>
      <w:bookmarkStart w:id="1295" w:name="_Toc439172798"/>
      <w:bookmarkStart w:id="1296" w:name="_Toc439173242"/>
      <w:bookmarkStart w:id="1297" w:name="_Toc439238238"/>
      <w:bookmarkStart w:id="1298" w:name="_Toc439252785"/>
      <w:bookmarkStart w:id="1299" w:name="_Toc439323759"/>
      <w:bookmarkStart w:id="1300" w:name="_Toc440361396"/>
      <w:bookmarkStart w:id="1301" w:name="_Toc440376278"/>
      <w:bookmarkStart w:id="1302" w:name="_Toc440382536"/>
      <w:bookmarkStart w:id="1303" w:name="_Toc440447206"/>
      <w:bookmarkStart w:id="1304" w:name="_Toc440632367"/>
      <w:bookmarkStart w:id="1305" w:name="_Toc440875139"/>
      <w:bookmarkStart w:id="1306" w:name="_Toc441131126"/>
      <w:bookmarkStart w:id="1307" w:name="_Toc465774649"/>
      <w:bookmarkStart w:id="1308" w:name="_Toc465848878"/>
      <w:bookmarkStart w:id="1309" w:name="_Toc468875381"/>
      <w:bookmarkStart w:id="1310" w:name="_Toc469488433"/>
      <w:bookmarkStart w:id="1311" w:name="_Toc471894955"/>
      <w:r w:rsidRPr="00D904EF">
        <w:rPr>
          <w:szCs w:val="24"/>
        </w:rPr>
        <w:t>Форма Справки о материально-технических ресурсах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2" w:name="_Toc98253947"/>
      <w:bookmarkStart w:id="1313" w:name="_Toc157248199"/>
      <w:bookmarkStart w:id="1314" w:name="_Toc157496568"/>
      <w:bookmarkStart w:id="1315" w:name="_Toc158206107"/>
      <w:bookmarkStart w:id="1316" w:name="_Toc164057792"/>
      <w:bookmarkStart w:id="1317" w:name="_Toc164137142"/>
      <w:bookmarkStart w:id="1318" w:name="_Toc164161302"/>
      <w:bookmarkStart w:id="131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0" w:name="_Toc439170697"/>
      <w:bookmarkStart w:id="1321" w:name="_Toc439172799"/>
      <w:bookmarkStart w:id="1322" w:name="_Toc439173243"/>
      <w:bookmarkStart w:id="1323" w:name="_Toc439238239"/>
      <w:bookmarkStart w:id="1324" w:name="_Toc439252786"/>
      <w:bookmarkStart w:id="1325" w:name="_Toc439323760"/>
      <w:bookmarkStart w:id="1326" w:name="_Toc440361397"/>
      <w:bookmarkStart w:id="1327" w:name="_Toc440376279"/>
      <w:bookmarkStart w:id="1328" w:name="_Toc440382537"/>
      <w:bookmarkStart w:id="1329" w:name="_Toc440447207"/>
      <w:bookmarkStart w:id="1330" w:name="_Toc440632368"/>
      <w:bookmarkStart w:id="1331" w:name="_Toc440875140"/>
      <w:bookmarkStart w:id="1332" w:name="_Toc441131127"/>
      <w:bookmarkStart w:id="1333" w:name="_Toc465774650"/>
      <w:bookmarkStart w:id="1334" w:name="_Toc465848879"/>
      <w:bookmarkStart w:id="1335" w:name="_Toc468875382"/>
      <w:bookmarkStart w:id="1336" w:name="_Toc469488434"/>
      <w:bookmarkStart w:id="1337" w:name="_Toc471894956"/>
      <w:r w:rsidRPr="00D904EF">
        <w:rPr>
          <w:szCs w:val="24"/>
        </w:rPr>
        <w:lastRenderedPageBreak/>
        <w:t>Инструкции по заполнению</w:t>
      </w:r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8" w:name="_Ref55336398"/>
      <w:bookmarkStart w:id="1339" w:name="_Toc57314678"/>
      <w:bookmarkStart w:id="1340" w:name="_Toc69728992"/>
      <w:bookmarkStart w:id="1341" w:name="_Toc98253948"/>
      <w:bookmarkStart w:id="1342" w:name="_Toc165173874"/>
      <w:bookmarkStart w:id="1343" w:name="_Toc423423676"/>
      <w:bookmarkStart w:id="1344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D904EF" w:rsidRDefault="004F4D80" w:rsidP="004F4D80">
      <w:pPr>
        <w:pStyle w:val="3"/>
        <w:rPr>
          <w:szCs w:val="24"/>
        </w:rPr>
      </w:pPr>
      <w:bookmarkStart w:id="1345" w:name="_Toc98253949"/>
      <w:bookmarkStart w:id="1346" w:name="_Toc157248201"/>
      <w:bookmarkStart w:id="1347" w:name="_Toc157496570"/>
      <w:bookmarkStart w:id="1348" w:name="_Toc158206109"/>
      <w:bookmarkStart w:id="1349" w:name="_Toc164057794"/>
      <w:bookmarkStart w:id="1350" w:name="_Toc164137144"/>
      <w:bookmarkStart w:id="1351" w:name="_Toc164161304"/>
      <w:bookmarkStart w:id="1352" w:name="_Toc165173875"/>
      <w:bookmarkStart w:id="1353" w:name="_Toc439170699"/>
      <w:bookmarkStart w:id="1354" w:name="_Toc439172801"/>
      <w:bookmarkStart w:id="1355" w:name="_Toc439173245"/>
      <w:bookmarkStart w:id="1356" w:name="_Toc439238241"/>
      <w:bookmarkStart w:id="1357" w:name="_Toc439252788"/>
      <w:bookmarkStart w:id="1358" w:name="_Toc439323762"/>
      <w:bookmarkStart w:id="1359" w:name="_Toc440361399"/>
      <w:bookmarkStart w:id="1360" w:name="_Toc440376281"/>
      <w:bookmarkStart w:id="1361" w:name="_Toc440382539"/>
      <w:bookmarkStart w:id="1362" w:name="_Toc440447209"/>
      <w:bookmarkStart w:id="1363" w:name="_Toc440632370"/>
      <w:bookmarkStart w:id="1364" w:name="_Toc440875142"/>
      <w:bookmarkStart w:id="1365" w:name="_Toc441131129"/>
      <w:bookmarkStart w:id="1366" w:name="_Toc465774652"/>
      <w:bookmarkStart w:id="1367" w:name="_Toc465848881"/>
      <w:bookmarkStart w:id="1368" w:name="_Toc468875384"/>
      <w:bookmarkStart w:id="1369" w:name="_Toc469488436"/>
      <w:bookmarkStart w:id="1370" w:name="_Toc471894958"/>
      <w:r w:rsidRPr="00D904EF">
        <w:rPr>
          <w:szCs w:val="24"/>
        </w:rPr>
        <w:t>Форма Справки о кадровых ресурсах</w:t>
      </w:r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1" w:name="_Toc98253950"/>
      <w:bookmarkStart w:id="1372" w:name="_Toc157248202"/>
      <w:bookmarkStart w:id="1373" w:name="_Toc157496571"/>
      <w:bookmarkStart w:id="1374" w:name="_Toc158206110"/>
      <w:bookmarkStart w:id="1375" w:name="_Toc164057795"/>
      <w:bookmarkStart w:id="1376" w:name="_Toc164137145"/>
      <w:bookmarkStart w:id="1377" w:name="_Toc164161305"/>
      <w:bookmarkStart w:id="137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9" w:name="_Toc439170700"/>
      <w:bookmarkStart w:id="1380" w:name="_Toc439172802"/>
      <w:bookmarkStart w:id="1381" w:name="_Toc439173246"/>
      <w:bookmarkStart w:id="1382" w:name="_Toc439238242"/>
      <w:bookmarkStart w:id="1383" w:name="_Toc439252789"/>
      <w:bookmarkStart w:id="1384" w:name="_Toc439323763"/>
      <w:bookmarkStart w:id="1385" w:name="_Toc440361400"/>
      <w:bookmarkStart w:id="1386" w:name="_Toc440376282"/>
      <w:bookmarkStart w:id="1387" w:name="_Toc440382540"/>
      <w:bookmarkStart w:id="1388" w:name="_Toc440447210"/>
      <w:bookmarkStart w:id="1389" w:name="_Toc440632371"/>
      <w:bookmarkStart w:id="1390" w:name="_Toc440875143"/>
      <w:bookmarkStart w:id="1391" w:name="_Toc441131130"/>
      <w:bookmarkStart w:id="1392" w:name="_Toc465774653"/>
      <w:bookmarkStart w:id="1393" w:name="_Toc465848882"/>
      <w:bookmarkStart w:id="1394" w:name="_Toc468875385"/>
      <w:bookmarkStart w:id="1395" w:name="_Toc469488437"/>
      <w:bookmarkStart w:id="1396" w:name="_Toc471894959"/>
      <w:r w:rsidRPr="00D904EF">
        <w:rPr>
          <w:szCs w:val="24"/>
        </w:rPr>
        <w:lastRenderedPageBreak/>
        <w:t>Инструкции по заполнению</w:t>
      </w:r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7" w:name="_Toc165173881"/>
      <w:bookmarkStart w:id="1398" w:name="_Ref194749267"/>
      <w:bookmarkStart w:id="1399" w:name="_Toc423423677"/>
      <w:bookmarkStart w:id="1400" w:name="_Ref440271993"/>
      <w:bookmarkStart w:id="1401" w:name="_Ref440274659"/>
      <w:bookmarkStart w:id="1402" w:name="_Toc471894960"/>
      <w:bookmarkStart w:id="1403" w:name="_Ref90381523"/>
      <w:bookmarkStart w:id="1404" w:name="_Toc90385124"/>
      <w:bookmarkStart w:id="1405" w:name="_Ref96861029"/>
      <w:bookmarkStart w:id="1406" w:name="_Toc97651410"/>
      <w:bookmarkStart w:id="1407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97"/>
      <w:bookmarkEnd w:id="1398"/>
      <w:bookmarkEnd w:id="1399"/>
      <w:bookmarkEnd w:id="1400"/>
      <w:bookmarkEnd w:id="1401"/>
      <w:bookmarkEnd w:id="1402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7651411"/>
      <w:bookmarkStart w:id="1409" w:name="_Toc98253956"/>
      <w:bookmarkStart w:id="1410" w:name="_Toc157248208"/>
      <w:bookmarkStart w:id="1411" w:name="_Toc157496577"/>
      <w:bookmarkStart w:id="1412" w:name="_Toc158206116"/>
      <w:bookmarkStart w:id="1413" w:name="_Toc164057801"/>
      <w:bookmarkStart w:id="1414" w:name="_Toc164137151"/>
      <w:bookmarkStart w:id="1415" w:name="_Toc164161311"/>
      <w:bookmarkStart w:id="1416" w:name="_Toc165173882"/>
      <w:bookmarkStart w:id="1417" w:name="_Toc439170702"/>
      <w:bookmarkStart w:id="1418" w:name="_Toc439172804"/>
      <w:bookmarkStart w:id="1419" w:name="_Toc439173248"/>
      <w:bookmarkStart w:id="1420" w:name="_Toc439238244"/>
      <w:bookmarkStart w:id="1421" w:name="_Toc439252791"/>
      <w:bookmarkStart w:id="1422" w:name="_Toc439323765"/>
      <w:bookmarkStart w:id="1423" w:name="_Toc440361402"/>
      <w:bookmarkStart w:id="1424" w:name="_Toc440376284"/>
      <w:bookmarkStart w:id="1425" w:name="_Toc440382542"/>
      <w:bookmarkStart w:id="1426" w:name="_Toc440447212"/>
      <w:bookmarkStart w:id="1427" w:name="_Toc440632373"/>
      <w:bookmarkStart w:id="1428" w:name="_Toc440875145"/>
      <w:bookmarkStart w:id="1429" w:name="_Toc441131132"/>
      <w:bookmarkStart w:id="1430" w:name="_Toc465774655"/>
      <w:bookmarkStart w:id="1431" w:name="_Toc465848884"/>
      <w:bookmarkStart w:id="1432" w:name="_Toc468875387"/>
      <w:bookmarkStart w:id="1433" w:name="_Toc469488439"/>
      <w:bookmarkStart w:id="1434" w:name="_Toc471894961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7651412"/>
      <w:bookmarkStart w:id="1436" w:name="_Toc98253957"/>
      <w:bookmarkStart w:id="1437" w:name="_Toc157248209"/>
      <w:bookmarkStart w:id="1438" w:name="_Toc157496578"/>
      <w:bookmarkStart w:id="1439" w:name="_Toc158206117"/>
      <w:bookmarkStart w:id="1440" w:name="_Toc164057802"/>
      <w:bookmarkStart w:id="1441" w:name="_Toc164137152"/>
      <w:bookmarkStart w:id="1442" w:name="_Toc164161312"/>
      <w:bookmarkStart w:id="1443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3"/>
      <w:bookmarkStart w:id="1445" w:name="_Toc439172805"/>
      <w:bookmarkStart w:id="1446" w:name="_Toc439173249"/>
      <w:bookmarkStart w:id="1447" w:name="_Toc439238245"/>
      <w:bookmarkStart w:id="1448" w:name="_Toc439252792"/>
      <w:bookmarkStart w:id="1449" w:name="_Toc439323766"/>
      <w:bookmarkStart w:id="1450" w:name="_Toc440361403"/>
      <w:bookmarkStart w:id="1451" w:name="_Toc440376285"/>
      <w:bookmarkStart w:id="1452" w:name="_Toc440382543"/>
      <w:bookmarkStart w:id="1453" w:name="_Toc440447213"/>
      <w:bookmarkStart w:id="1454" w:name="_Toc440632374"/>
      <w:bookmarkStart w:id="1455" w:name="_Toc440875146"/>
      <w:bookmarkStart w:id="1456" w:name="_Toc441131133"/>
      <w:bookmarkStart w:id="1457" w:name="_Toc465774656"/>
      <w:bookmarkStart w:id="1458" w:name="_Toc465848885"/>
      <w:bookmarkStart w:id="1459" w:name="_Toc468875388"/>
      <w:bookmarkStart w:id="1460" w:name="_Toc469488440"/>
      <w:bookmarkStart w:id="1461" w:name="_Toc471894962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3"/>
    <w:bookmarkEnd w:id="1404"/>
    <w:bookmarkEnd w:id="1405"/>
    <w:bookmarkEnd w:id="1406"/>
    <w:bookmarkEnd w:id="1407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3" w:name="_Toc423423680"/>
      <w:bookmarkStart w:id="1464" w:name="_Ref440272035"/>
      <w:bookmarkStart w:id="1465" w:name="_Ref440274733"/>
      <w:bookmarkStart w:id="1466" w:name="_Ref444181467"/>
      <w:bookmarkStart w:id="1467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E87023" w:rsidRDefault="004F4D80" w:rsidP="004F4D80">
      <w:pPr>
        <w:pStyle w:val="3"/>
        <w:rPr>
          <w:sz w:val="22"/>
        </w:rPr>
      </w:pPr>
      <w:bookmarkStart w:id="1468" w:name="_Toc343690584"/>
      <w:bookmarkStart w:id="1469" w:name="_Toc372294428"/>
      <w:bookmarkStart w:id="1470" w:name="_Toc379288896"/>
      <w:bookmarkStart w:id="1471" w:name="_Toc384734780"/>
      <w:bookmarkStart w:id="1472" w:name="_Toc396984078"/>
      <w:bookmarkStart w:id="1473" w:name="_Toc423423681"/>
      <w:bookmarkStart w:id="1474" w:name="_Toc439170710"/>
      <w:bookmarkStart w:id="1475" w:name="_Toc439172812"/>
      <w:bookmarkStart w:id="1476" w:name="_Toc439173253"/>
      <w:bookmarkStart w:id="1477" w:name="_Toc439238249"/>
      <w:bookmarkStart w:id="1478" w:name="_Toc439252796"/>
      <w:bookmarkStart w:id="1479" w:name="_Toc439323770"/>
      <w:bookmarkStart w:id="1480" w:name="_Toc440361405"/>
      <w:bookmarkStart w:id="1481" w:name="_Toc440376287"/>
      <w:bookmarkStart w:id="1482" w:name="_Toc440382545"/>
      <w:bookmarkStart w:id="1483" w:name="_Toc440447215"/>
      <w:bookmarkStart w:id="1484" w:name="_Toc440632376"/>
      <w:bookmarkStart w:id="1485" w:name="_Toc440875148"/>
      <w:bookmarkStart w:id="1486" w:name="_Toc441131135"/>
      <w:bookmarkStart w:id="1487" w:name="_Toc465774658"/>
      <w:bookmarkStart w:id="1488" w:name="_Toc465848887"/>
      <w:bookmarkStart w:id="1489" w:name="_Toc468875390"/>
      <w:bookmarkStart w:id="1490" w:name="_Toc469488442"/>
      <w:bookmarkStart w:id="1491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2" w:name="_Toc343690585"/>
      <w:bookmarkStart w:id="1493" w:name="_Toc372294429"/>
      <w:bookmarkStart w:id="1494" w:name="_Toc379288897"/>
      <w:bookmarkStart w:id="1495" w:name="_Toc384734781"/>
      <w:bookmarkStart w:id="1496" w:name="_Toc396984079"/>
      <w:bookmarkStart w:id="1497" w:name="_Toc423423682"/>
      <w:bookmarkStart w:id="1498" w:name="_Toc439170711"/>
      <w:bookmarkStart w:id="1499" w:name="_Toc439172813"/>
      <w:bookmarkStart w:id="1500" w:name="_Toc439173254"/>
      <w:bookmarkStart w:id="1501" w:name="_Toc439238250"/>
      <w:bookmarkStart w:id="1502" w:name="_Toc439252797"/>
      <w:bookmarkStart w:id="1503" w:name="_Toc439323771"/>
      <w:bookmarkStart w:id="1504" w:name="_Toc440361406"/>
      <w:bookmarkStart w:id="1505" w:name="_Toc440376288"/>
      <w:bookmarkStart w:id="1506" w:name="_Toc440382546"/>
      <w:bookmarkStart w:id="1507" w:name="_Toc440447216"/>
      <w:bookmarkStart w:id="1508" w:name="_Toc440632377"/>
      <w:bookmarkStart w:id="1509" w:name="_Toc440875149"/>
      <w:bookmarkStart w:id="1510" w:name="_Toc441131136"/>
      <w:bookmarkStart w:id="1511" w:name="_Toc465774659"/>
      <w:bookmarkStart w:id="1512" w:name="_Toc465848888"/>
      <w:bookmarkStart w:id="1513" w:name="_Toc468875391"/>
      <w:bookmarkStart w:id="1514" w:name="_Toc469488443"/>
      <w:bookmarkStart w:id="1515" w:name="_Toc471894965"/>
      <w:r w:rsidRPr="00D27071">
        <w:rPr>
          <w:szCs w:val="24"/>
        </w:rPr>
        <w:lastRenderedPageBreak/>
        <w:t>Инструкции по заполнению</w:t>
      </w:r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6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7" w:name="_Toc423423683"/>
      <w:bookmarkStart w:id="1518" w:name="_Ref440272051"/>
      <w:bookmarkStart w:id="1519" w:name="_Ref440274744"/>
      <w:bookmarkStart w:id="1520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6"/>
      <w:bookmarkEnd w:id="1517"/>
      <w:bookmarkEnd w:id="1518"/>
      <w:bookmarkEnd w:id="1519"/>
      <w:bookmarkEnd w:id="1520"/>
    </w:p>
    <w:p w:rsidR="004F4D80" w:rsidRPr="00AE1D21" w:rsidRDefault="004F4D80" w:rsidP="004F4D80">
      <w:pPr>
        <w:pStyle w:val="3"/>
        <w:rPr>
          <w:szCs w:val="24"/>
        </w:rPr>
      </w:pPr>
      <w:bookmarkStart w:id="1521" w:name="_Toc343690587"/>
      <w:bookmarkStart w:id="1522" w:name="_Toc372294431"/>
      <w:bookmarkStart w:id="1523" w:name="_Toc379288899"/>
      <w:bookmarkStart w:id="1524" w:name="_Toc384734783"/>
      <w:bookmarkStart w:id="1525" w:name="_Toc396984081"/>
      <w:bookmarkStart w:id="1526" w:name="_Toc423423684"/>
      <w:bookmarkStart w:id="1527" w:name="_Toc439170713"/>
      <w:bookmarkStart w:id="1528" w:name="_Toc439172815"/>
      <w:bookmarkStart w:id="1529" w:name="_Toc439173256"/>
      <w:bookmarkStart w:id="1530" w:name="_Toc439238252"/>
      <w:bookmarkStart w:id="1531" w:name="_Toc439252799"/>
      <w:bookmarkStart w:id="1532" w:name="_Toc439323773"/>
      <w:bookmarkStart w:id="1533" w:name="_Toc440361408"/>
      <w:bookmarkStart w:id="1534" w:name="_Toc440376290"/>
      <w:bookmarkStart w:id="1535" w:name="_Toc440382548"/>
      <w:bookmarkStart w:id="1536" w:name="_Toc440447218"/>
      <w:bookmarkStart w:id="1537" w:name="_Toc440632379"/>
      <w:bookmarkStart w:id="1538" w:name="_Toc440875151"/>
      <w:bookmarkStart w:id="1539" w:name="_Toc441131138"/>
      <w:bookmarkStart w:id="1540" w:name="_Toc465774661"/>
      <w:bookmarkStart w:id="1541" w:name="_Toc465848890"/>
      <w:bookmarkStart w:id="1542" w:name="_Toc468875393"/>
      <w:bookmarkStart w:id="1543" w:name="_Toc469488445"/>
      <w:bookmarkStart w:id="1544" w:name="_Toc471894967"/>
      <w:r w:rsidRPr="008C4223">
        <w:rPr>
          <w:szCs w:val="24"/>
        </w:rPr>
        <w:t xml:space="preserve">Форма </w:t>
      </w:r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r w:rsidR="000D70B6" w:rsidRPr="00AE1D21">
        <w:rPr>
          <w:szCs w:val="24"/>
        </w:rPr>
        <w:t>Согласия на обработку персональных данных</w:t>
      </w:r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5" w:name="_Toc439252801"/>
      <w:bookmarkStart w:id="1546" w:name="_Toc439323774"/>
      <w:bookmarkStart w:id="1547" w:name="_Toc440361409"/>
      <w:bookmarkStart w:id="1548" w:name="_Toc440376291"/>
      <w:bookmarkStart w:id="1549" w:name="_Toc440382549"/>
      <w:bookmarkStart w:id="1550" w:name="_Toc440447219"/>
      <w:bookmarkStart w:id="1551" w:name="_Toc440632380"/>
      <w:bookmarkStart w:id="1552" w:name="_Toc440875152"/>
      <w:bookmarkStart w:id="1553" w:name="_Toc441131139"/>
      <w:bookmarkStart w:id="1554" w:name="_Toc465774662"/>
      <w:bookmarkStart w:id="1555" w:name="_Toc465848891"/>
      <w:bookmarkStart w:id="1556" w:name="_Toc468875394"/>
      <w:bookmarkStart w:id="1557" w:name="_Toc469488446"/>
      <w:bookmarkStart w:id="1558" w:name="_Toc471894968"/>
      <w:r w:rsidRPr="00AE1D21">
        <w:rPr>
          <w:szCs w:val="24"/>
        </w:rPr>
        <w:lastRenderedPageBreak/>
        <w:t>Инструкции по заполнению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9" w:name="_Toc461808970"/>
      <w:bookmarkStart w:id="1560" w:name="_Toc464120680"/>
      <w:bookmarkStart w:id="1561" w:name="_Toc465774663"/>
      <w:bookmarkStart w:id="1562" w:name="_Toc465848892"/>
      <w:bookmarkStart w:id="1563" w:name="_Toc468875395"/>
      <w:bookmarkStart w:id="1564" w:name="_Toc469488447"/>
      <w:bookmarkStart w:id="1565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9"/>
      <w:bookmarkEnd w:id="1560"/>
      <w:bookmarkEnd w:id="1561"/>
      <w:bookmarkEnd w:id="1562"/>
      <w:bookmarkEnd w:id="1563"/>
      <w:bookmarkEnd w:id="1564"/>
      <w:bookmarkEnd w:id="156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7" w:name="_Toc461808972"/>
      <w:bookmarkStart w:id="1568" w:name="_Toc464120681"/>
      <w:bookmarkStart w:id="1569" w:name="_Toc465774664"/>
      <w:bookmarkStart w:id="1570" w:name="_Toc465848893"/>
      <w:bookmarkStart w:id="1571" w:name="_Toc468875396"/>
      <w:bookmarkStart w:id="1572" w:name="_Toc469488448"/>
      <w:bookmarkStart w:id="1573" w:name="_Toc471894970"/>
      <w:r w:rsidRPr="00AE1D21">
        <w:rPr>
          <w:szCs w:val="24"/>
        </w:rPr>
        <w:lastRenderedPageBreak/>
        <w:t>Инструкции по заполнению</w:t>
      </w:r>
      <w:bookmarkEnd w:id="1567"/>
      <w:bookmarkEnd w:id="1568"/>
      <w:bookmarkEnd w:id="1569"/>
      <w:bookmarkEnd w:id="1570"/>
      <w:bookmarkEnd w:id="1571"/>
      <w:bookmarkEnd w:id="1572"/>
      <w:bookmarkEnd w:id="157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Ref440272256"/>
      <w:bookmarkStart w:id="1575" w:name="_Ref440272678"/>
      <w:bookmarkStart w:id="1576" w:name="_Ref440274944"/>
      <w:bookmarkStart w:id="1577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4"/>
      <w:bookmarkEnd w:id="1575"/>
      <w:bookmarkEnd w:id="1576"/>
      <w:bookmarkEnd w:id="1577"/>
    </w:p>
    <w:p w:rsidR="007A6A39" w:rsidRPr="007A6A39" w:rsidRDefault="007A6A39" w:rsidP="007A6A39">
      <w:pPr>
        <w:pStyle w:val="3"/>
        <w:rPr>
          <w:szCs w:val="24"/>
        </w:rPr>
      </w:pPr>
      <w:bookmarkStart w:id="1578" w:name="_Toc439170715"/>
      <w:bookmarkStart w:id="1579" w:name="_Toc439172817"/>
      <w:bookmarkStart w:id="1580" w:name="_Toc439173259"/>
      <w:bookmarkStart w:id="1581" w:name="_Toc439238255"/>
      <w:bookmarkStart w:id="1582" w:name="_Toc439252803"/>
      <w:bookmarkStart w:id="1583" w:name="_Toc439323776"/>
      <w:bookmarkStart w:id="1584" w:name="_Toc440361411"/>
      <w:bookmarkStart w:id="1585" w:name="_Toc440376293"/>
      <w:bookmarkStart w:id="1586" w:name="_Toc440382551"/>
      <w:bookmarkStart w:id="1587" w:name="_Toc440447221"/>
      <w:bookmarkStart w:id="1588" w:name="_Toc440632382"/>
      <w:bookmarkStart w:id="1589" w:name="_Toc440875154"/>
      <w:bookmarkStart w:id="1590" w:name="_Toc441131141"/>
      <w:bookmarkStart w:id="1591" w:name="_Toc465774666"/>
      <w:bookmarkStart w:id="1592" w:name="_Toc465848895"/>
      <w:bookmarkStart w:id="1593" w:name="_Toc468875398"/>
      <w:bookmarkStart w:id="1594" w:name="_Toc469488450"/>
      <w:bookmarkStart w:id="1595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 xml:space="preserve">г. </w:t>
      </w:r>
      <w:r w:rsidR="00715B89">
        <w:rPr>
          <w:bCs w:val="0"/>
          <w:sz w:val="24"/>
          <w:szCs w:val="24"/>
        </w:rPr>
        <w:t>Кострома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76369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76369">
        <w:rPr>
          <w:vertAlign w:val="subscript"/>
        </w:rPr>
      </w:r>
      <w:r w:rsidR="00A76369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A76369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vertAlign w:val="subscript"/>
        </w:rPr>
        <w:t>1.1.4</w:t>
      </w:r>
      <w:r w:rsidR="006424BA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6" w:name="_Toc439170716"/>
      <w:bookmarkStart w:id="1597" w:name="_Toc439172818"/>
      <w:bookmarkStart w:id="1598" w:name="_Toc439173260"/>
      <w:bookmarkStart w:id="1599" w:name="_Toc439238256"/>
      <w:bookmarkStart w:id="1600" w:name="_Toc439252804"/>
      <w:bookmarkStart w:id="1601" w:name="_Toc439323777"/>
      <w:bookmarkStart w:id="1602" w:name="_Toc440361412"/>
      <w:bookmarkStart w:id="1603" w:name="_Toc440376294"/>
      <w:bookmarkStart w:id="1604" w:name="_Toc440382552"/>
      <w:bookmarkStart w:id="1605" w:name="_Toc440447222"/>
      <w:bookmarkStart w:id="1606" w:name="_Toc440632383"/>
      <w:bookmarkStart w:id="1607" w:name="_Toc440875155"/>
      <w:bookmarkStart w:id="1608" w:name="_Toc441131142"/>
      <w:bookmarkStart w:id="1609" w:name="_Toc465774667"/>
      <w:bookmarkStart w:id="1610" w:name="_Toc465848896"/>
      <w:bookmarkStart w:id="1611" w:name="_Toc468875399"/>
      <w:bookmarkStart w:id="1612" w:name="_Toc469488451"/>
      <w:bookmarkStart w:id="1613" w:name="_Toc471894973"/>
      <w:r w:rsidRPr="007857E5">
        <w:rPr>
          <w:szCs w:val="24"/>
        </w:rPr>
        <w:lastRenderedPageBreak/>
        <w:t>Инструкции по заполнению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4" w:name="_Ref465847449"/>
      <w:bookmarkStart w:id="1615" w:name="_Ref465847748"/>
      <w:bookmarkStart w:id="1616" w:name="_Ref465847768"/>
      <w:bookmarkStart w:id="1617" w:name="_Toc471894974"/>
      <w:r w:rsidRPr="00AE1D21">
        <w:lastRenderedPageBreak/>
        <w:t>Расписка  сдачи-приемки соглашения о неустойке (форма 15)</w:t>
      </w:r>
      <w:bookmarkEnd w:id="1614"/>
      <w:bookmarkEnd w:id="1615"/>
      <w:bookmarkEnd w:id="1616"/>
      <w:bookmarkEnd w:id="1617"/>
    </w:p>
    <w:p w:rsidR="00AF12BB" w:rsidRPr="00CC5A3A" w:rsidRDefault="00AF12BB" w:rsidP="00AF12BB">
      <w:pPr>
        <w:pStyle w:val="3"/>
        <w:rPr>
          <w:szCs w:val="24"/>
        </w:rPr>
      </w:pPr>
      <w:bookmarkStart w:id="1618" w:name="_Toc465774669"/>
      <w:bookmarkStart w:id="1619" w:name="_Toc465848898"/>
      <w:bookmarkStart w:id="1620" w:name="_Toc468875401"/>
      <w:bookmarkStart w:id="1621" w:name="_Toc469488453"/>
      <w:bookmarkStart w:id="1622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8"/>
      <w:bookmarkEnd w:id="1619"/>
      <w:bookmarkEnd w:id="1620"/>
      <w:bookmarkEnd w:id="1621"/>
      <w:bookmarkEnd w:id="162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3" w:name="_Toc465774670"/>
      <w:bookmarkStart w:id="1624" w:name="_Toc465848899"/>
      <w:bookmarkStart w:id="1625" w:name="_Toc468875402"/>
      <w:bookmarkStart w:id="1626" w:name="_Toc469488454"/>
      <w:bookmarkStart w:id="1627" w:name="_Toc471894976"/>
      <w:r w:rsidRPr="00CC5A3A">
        <w:rPr>
          <w:szCs w:val="24"/>
        </w:rPr>
        <w:lastRenderedPageBreak/>
        <w:t>Инструкции по заполнению</w:t>
      </w:r>
      <w:bookmarkEnd w:id="1623"/>
      <w:bookmarkEnd w:id="1624"/>
      <w:bookmarkEnd w:id="1625"/>
      <w:bookmarkEnd w:id="1626"/>
      <w:bookmarkEnd w:id="1627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8" w:name="_Ref440272274"/>
      <w:bookmarkStart w:id="1629" w:name="_Ref440274756"/>
      <w:bookmarkStart w:id="1630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8"/>
      <w:bookmarkEnd w:id="1629"/>
      <w:bookmarkEnd w:id="1630"/>
    </w:p>
    <w:p w:rsidR="007857E5" w:rsidRPr="00AE1D21" w:rsidRDefault="007857E5" w:rsidP="007857E5">
      <w:pPr>
        <w:pStyle w:val="3"/>
        <w:rPr>
          <w:szCs w:val="24"/>
        </w:rPr>
      </w:pPr>
      <w:bookmarkStart w:id="1631" w:name="_Toc439170718"/>
      <w:bookmarkStart w:id="1632" w:name="_Toc439172820"/>
      <w:bookmarkStart w:id="1633" w:name="_Toc439173262"/>
      <w:bookmarkStart w:id="1634" w:name="_Toc439238258"/>
      <w:bookmarkStart w:id="1635" w:name="_Toc439252806"/>
      <w:bookmarkStart w:id="1636" w:name="_Toc439323779"/>
      <w:bookmarkStart w:id="1637" w:name="_Toc440361414"/>
      <w:bookmarkStart w:id="1638" w:name="_Toc440376296"/>
      <w:bookmarkStart w:id="1639" w:name="_Toc440382554"/>
      <w:bookmarkStart w:id="1640" w:name="_Toc440447224"/>
      <w:bookmarkStart w:id="1641" w:name="_Toc440632385"/>
      <w:bookmarkStart w:id="1642" w:name="_Toc440875157"/>
      <w:bookmarkStart w:id="1643" w:name="_Toc441131144"/>
      <w:bookmarkStart w:id="1644" w:name="_Toc465774672"/>
      <w:bookmarkStart w:id="1645" w:name="_Toc465848901"/>
      <w:bookmarkStart w:id="1646" w:name="_Toc468875404"/>
      <w:bookmarkStart w:id="1647" w:name="_Toc469488456"/>
      <w:bookmarkStart w:id="1648" w:name="_Toc471894978"/>
      <w:r w:rsidRPr="00AE1D21">
        <w:rPr>
          <w:szCs w:val="24"/>
        </w:rPr>
        <w:t xml:space="preserve">Форма </w:t>
      </w:r>
      <w:bookmarkEnd w:id="163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9" w:name="_Toc300142269"/>
      <w:bookmarkStart w:id="1650" w:name="_Toc309735391"/>
      <w:bookmarkStart w:id="16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0"/>
      <w:bookmarkEnd w:id="16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2" w:name="_Toc439170719"/>
      <w:bookmarkStart w:id="1653" w:name="_Toc439172821"/>
      <w:bookmarkStart w:id="1654" w:name="_Toc439173263"/>
      <w:bookmarkStart w:id="1655" w:name="_Toc439238259"/>
      <w:bookmarkStart w:id="1656" w:name="_Toc439252807"/>
      <w:bookmarkStart w:id="1657" w:name="_Toc439323780"/>
      <w:bookmarkStart w:id="1658" w:name="_Toc440361415"/>
      <w:bookmarkStart w:id="1659" w:name="_Toc440376297"/>
      <w:bookmarkStart w:id="1660" w:name="_Toc440382555"/>
      <w:bookmarkStart w:id="1661" w:name="_Toc440447225"/>
      <w:bookmarkStart w:id="1662" w:name="_Toc440632386"/>
      <w:bookmarkStart w:id="1663" w:name="_Toc440875158"/>
      <w:bookmarkStart w:id="1664" w:name="_Toc441131145"/>
      <w:bookmarkStart w:id="1665" w:name="_Toc465774673"/>
      <w:bookmarkStart w:id="1666" w:name="_Toc465848902"/>
      <w:bookmarkStart w:id="1667" w:name="_Toc468875405"/>
      <w:bookmarkStart w:id="1668" w:name="_Toc469488457"/>
      <w:bookmarkStart w:id="1669" w:name="_Toc471894979"/>
      <w:r w:rsidRPr="007857E5">
        <w:rPr>
          <w:szCs w:val="24"/>
        </w:rPr>
        <w:lastRenderedPageBreak/>
        <w:t>Инструкции по заполнению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0" w:name="_Ref93268095"/>
      <w:bookmarkStart w:id="1671" w:name="_Ref93268099"/>
      <w:bookmarkStart w:id="1672" w:name="_Toc98253958"/>
      <w:bookmarkStart w:id="1673" w:name="_Toc165173884"/>
      <w:bookmarkStart w:id="1674" w:name="_Toc423423678"/>
      <w:bookmarkStart w:id="1675" w:name="_Ref440272510"/>
      <w:bookmarkStart w:id="1676" w:name="_Ref440274961"/>
      <w:bookmarkStart w:id="1677" w:name="_Ref90381141"/>
      <w:bookmarkStart w:id="1678" w:name="_Toc90385121"/>
      <w:bookmarkStart w:id="1679" w:name="_Toc98253952"/>
      <w:bookmarkStart w:id="1680" w:name="_Toc165173878"/>
      <w:bookmarkStart w:id="1681" w:name="_Toc423427449"/>
      <w:bookmarkStart w:id="1682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635719" w:rsidRPr="00D904EF" w:rsidRDefault="00635719" w:rsidP="00635719">
      <w:pPr>
        <w:pStyle w:val="3"/>
        <w:rPr>
          <w:szCs w:val="24"/>
        </w:rPr>
      </w:pPr>
      <w:bookmarkStart w:id="1683" w:name="_Toc90385125"/>
      <w:bookmarkStart w:id="1684" w:name="_Toc439170705"/>
      <w:bookmarkStart w:id="1685" w:name="_Toc439172807"/>
      <w:bookmarkStart w:id="1686" w:name="_Toc439173268"/>
      <w:bookmarkStart w:id="1687" w:name="_Toc439238264"/>
      <w:bookmarkStart w:id="1688" w:name="_Toc439252812"/>
      <w:bookmarkStart w:id="1689" w:name="_Toc439323785"/>
      <w:bookmarkStart w:id="1690" w:name="_Toc440361420"/>
      <w:bookmarkStart w:id="1691" w:name="_Toc440376302"/>
      <w:bookmarkStart w:id="1692" w:name="_Toc440382560"/>
      <w:bookmarkStart w:id="1693" w:name="_Toc440447230"/>
      <w:bookmarkStart w:id="1694" w:name="_Toc440632391"/>
      <w:bookmarkStart w:id="1695" w:name="_Toc440875160"/>
      <w:bookmarkStart w:id="1696" w:name="_Toc441131147"/>
      <w:bookmarkStart w:id="1697" w:name="_Toc465774675"/>
      <w:bookmarkStart w:id="1698" w:name="_Toc465848904"/>
      <w:bookmarkStart w:id="1699" w:name="_Toc468875407"/>
      <w:bookmarkStart w:id="1700" w:name="_Toc469488459"/>
      <w:bookmarkStart w:id="1701" w:name="_Toc471894981"/>
      <w:r w:rsidRPr="00D904EF">
        <w:rPr>
          <w:szCs w:val="24"/>
        </w:rPr>
        <w:t xml:space="preserve">Форма </w:t>
      </w:r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2" w:name="_Toc90385126"/>
      <w:bookmarkStart w:id="1703" w:name="_Toc98253959"/>
      <w:bookmarkStart w:id="1704" w:name="_Toc157248211"/>
      <w:bookmarkStart w:id="1705" w:name="_Toc157496580"/>
      <w:bookmarkStart w:id="1706" w:name="_Toc158206119"/>
      <w:bookmarkStart w:id="1707" w:name="_Toc164057804"/>
      <w:bookmarkStart w:id="1708" w:name="_Toc164137154"/>
      <w:bookmarkStart w:id="1709" w:name="_Toc164161314"/>
      <w:bookmarkStart w:id="171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1" w:name="_Toc439170706"/>
      <w:bookmarkStart w:id="1712" w:name="_Toc439172808"/>
      <w:bookmarkStart w:id="1713" w:name="_Toc439173269"/>
      <w:bookmarkStart w:id="1714" w:name="_Toc439238265"/>
      <w:bookmarkStart w:id="1715" w:name="_Toc439252813"/>
      <w:bookmarkStart w:id="1716" w:name="_Toc439323786"/>
      <w:bookmarkStart w:id="1717" w:name="_Toc440361421"/>
      <w:bookmarkStart w:id="1718" w:name="_Toc440376303"/>
      <w:bookmarkStart w:id="1719" w:name="_Toc440382561"/>
      <w:bookmarkStart w:id="1720" w:name="_Toc440447231"/>
      <w:bookmarkStart w:id="1721" w:name="_Toc440632392"/>
      <w:bookmarkStart w:id="1722" w:name="_Toc440875161"/>
      <w:bookmarkStart w:id="1723" w:name="_Toc441131148"/>
      <w:bookmarkStart w:id="1724" w:name="_Toc465774676"/>
      <w:bookmarkStart w:id="1725" w:name="_Toc465848905"/>
      <w:bookmarkStart w:id="1726" w:name="_Toc468875408"/>
      <w:bookmarkStart w:id="1727" w:name="_Toc469488460"/>
      <w:bookmarkStart w:id="1728" w:name="_Toc471894982"/>
      <w:r w:rsidRPr="00D904EF">
        <w:rPr>
          <w:szCs w:val="24"/>
        </w:rPr>
        <w:lastRenderedPageBreak/>
        <w:t>Инструкции по заполнению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9" w:name="_Ref440376324"/>
      <w:bookmarkStart w:id="1730" w:name="_Ref440376401"/>
      <w:bookmarkStart w:id="1731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9"/>
      <w:bookmarkEnd w:id="1730"/>
      <w:bookmarkEnd w:id="1731"/>
    </w:p>
    <w:p w:rsidR="00CA1534" w:rsidRPr="00D904EF" w:rsidRDefault="00CA1534" w:rsidP="00CA1534">
      <w:pPr>
        <w:pStyle w:val="3"/>
        <w:rPr>
          <w:szCs w:val="24"/>
        </w:rPr>
      </w:pPr>
      <w:bookmarkStart w:id="1732" w:name="_Toc440376305"/>
      <w:bookmarkStart w:id="1733" w:name="_Toc440382563"/>
      <w:bookmarkStart w:id="1734" w:name="_Toc440447233"/>
      <w:bookmarkStart w:id="1735" w:name="_Toc440632394"/>
      <w:bookmarkStart w:id="1736" w:name="_Toc440875163"/>
      <w:bookmarkStart w:id="1737" w:name="_Toc441131150"/>
      <w:bookmarkStart w:id="1738" w:name="_Toc465774678"/>
      <w:bookmarkStart w:id="1739" w:name="_Toc465848907"/>
      <w:bookmarkStart w:id="1740" w:name="_Toc468875410"/>
      <w:bookmarkStart w:id="1741" w:name="_Toc469488462"/>
      <w:bookmarkStart w:id="1742" w:name="_Toc471894984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3" w:name="_Toc440376306"/>
      <w:bookmarkStart w:id="1744" w:name="_Toc440382564"/>
      <w:bookmarkStart w:id="1745" w:name="_Toc440447234"/>
      <w:bookmarkStart w:id="1746" w:name="_Toc440632395"/>
      <w:bookmarkStart w:id="1747" w:name="_Toc440875164"/>
      <w:bookmarkStart w:id="1748" w:name="_Toc441131151"/>
      <w:bookmarkStart w:id="1749" w:name="_Toc465774679"/>
      <w:bookmarkStart w:id="1750" w:name="_Toc465848908"/>
      <w:bookmarkStart w:id="1751" w:name="_Toc468875411"/>
      <w:bookmarkStart w:id="1752" w:name="_Toc469488463"/>
      <w:bookmarkStart w:id="1753" w:name="_Toc471894985"/>
      <w:r w:rsidRPr="00D904EF">
        <w:rPr>
          <w:szCs w:val="24"/>
        </w:rPr>
        <w:lastRenderedPageBreak/>
        <w:t>Инструкции по заполнению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76369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CD7" w:rsidRDefault="00DF1CD7">
      <w:pPr>
        <w:spacing w:line="240" w:lineRule="auto"/>
      </w:pPr>
      <w:r>
        <w:separator/>
      </w:r>
    </w:p>
  </w:endnote>
  <w:endnote w:type="continuationSeparator" w:id="0">
    <w:p w:rsidR="00DF1CD7" w:rsidRDefault="00DF1CD7">
      <w:pPr>
        <w:spacing w:line="240" w:lineRule="auto"/>
      </w:pPr>
      <w:r>
        <w:continuationSeparator/>
      </w:r>
    </w:p>
  </w:endnote>
  <w:endnote w:id="1">
    <w:p w:rsidR="00721289" w:rsidRDefault="00721289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21289" w:rsidRDefault="0072128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Pr="00FA0376" w:rsidRDefault="0072128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25A31">
      <w:rPr>
        <w:noProof/>
        <w:sz w:val="16"/>
        <w:szCs w:val="16"/>
        <w:lang w:eastAsia="ru-RU"/>
      </w:rPr>
      <w:t>3</w:t>
    </w:r>
    <w:r w:rsidRPr="00FA0376">
      <w:rPr>
        <w:sz w:val="16"/>
        <w:szCs w:val="16"/>
        <w:lang w:eastAsia="ru-RU"/>
      </w:rPr>
      <w:fldChar w:fldCharType="end"/>
    </w:r>
  </w:p>
  <w:p w:rsidR="00721289" w:rsidRPr="00EE0539" w:rsidRDefault="0072128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721289">
      <w:rPr>
        <w:sz w:val="18"/>
        <w:szCs w:val="18"/>
      </w:rPr>
      <w:t>Договора на оказание услуг по техническому освидетельствованию производственных зданий и оборудования объектов распределительных сетей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CD7" w:rsidRDefault="00DF1CD7">
      <w:pPr>
        <w:spacing w:line="240" w:lineRule="auto"/>
      </w:pPr>
      <w:r>
        <w:separator/>
      </w:r>
    </w:p>
  </w:footnote>
  <w:footnote w:type="continuationSeparator" w:id="0">
    <w:p w:rsidR="00DF1CD7" w:rsidRDefault="00DF1CD7">
      <w:pPr>
        <w:spacing w:line="240" w:lineRule="auto"/>
      </w:pPr>
      <w:r>
        <w:continuationSeparator/>
      </w:r>
    </w:p>
  </w:footnote>
  <w:footnote w:id="1">
    <w:p w:rsidR="00721289" w:rsidRPr="00B36685" w:rsidRDefault="00721289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21289" w:rsidRDefault="00721289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21289" w:rsidRDefault="00721289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21289" w:rsidRDefault="0072128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Pr="00930031" w:rsidRDefault="0072128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289" w:rsidRDefault="007212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6C0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26A5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1594B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B89"/>
    <w:rsid w:val="00715D0F"/>
    <w:rsid w:val="0071761C"/>
    <w:rsid w:val="00717F60"/>
    <w:rsid w:val="00721289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343F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4699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1CD7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5A31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1A06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b2b-mrsk.ru/" TargetMode="External"/><Relationship Id="rId29" Type="http://schemas.openxmlformats.org/officeDocument/2006/relationships/footer" Target="footer6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0B4AD-3741-457F-8222-58C162A99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27022</Words>
  <Characters>154028</Characters>
  <Application>Microsoft Office Word</Application>
  <DocSecurity>0</DocSecurity>
  <Lines>1283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180689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Дейтер Инна Константиновна</cp:lastModifiedBy>
  <cp:revision>140</cp:revision>
  <cp:lastPrinted>2015-12-29T14:27:00Z</cp:lastPrinted>
  <dcterms:created xsi:type="dcterms:W3CDTF">2016-01-13T12:36:00Z</dcterms:created>
  <dcterms:modified xsi:type="dcterms:W3CDTF">2017-11-10T08:02:00Z</dcterms:modified>
</cp:coreProperties>
</file>