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04497B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1B0F3B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B0F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B0F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04497B">
                    <w:fldChar w:fldCharType="begin"/>
                  </w:r>
                  <w:r w:rsidR="0004497B" w:rsidRPr="001B0F3B">
                    <w:rPr>
                      <w:lang w:val="en-US"/>
                    </w:rPr>
                    <w:instrText xml:space="preserve"> HYPERLINK "mailto:posta@mrsk-1.ru" </w:instrText>
                  </w:r>
                  <w:r w:rsidR="0004497B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1B0F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1B0F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04497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1B0F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04497B">
                    <w:fldChar w:fldCharType="begin"/>
                  </w:r>
                  <w:r w:rsidR="0004497B" w:rsidRPr="001B0F3B">
                    <w:rPr>
                      <w:lang w:val="en-US"/>
                    </w:rPr>
                    <w:instrText xml:space="preserve"> HYPERLINK "http://www.mrsk-1.ru" </w:instrText>
                  </w:r>
                  <w:r w:rsidR="0004497B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1B0F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1B0F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04497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92664" w:rsidRPr="00D92664" w:rsidRDefault="00D92664" w:rsidP="00D92664">
      <w:pPr>
        <w:spacing w:line="240" w:lineRule="auto"/>
        <w:jc w:val="right"/>
        <w:rPr>
          <w:sz w:val="24"/>
          <w:szCs w:val="24"/>
        </w:rPr>
      </w:pPr>
      <w:r w:rsidRPr="00D92664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D92664" w:rsidP="00D92664">
      <w:pPr>
        <w:spacing w:line="240" w:lineRule="auto"/>
        <w:jc w:val="right"/>
        <w:rPr>
          <w:sz w:val="24"/>
          <w:szCs w:val="24"/>
        </w:rPr>
      </w:pPr>
      <w:r w:rsidRPr="00D9266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D92664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9266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9266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D9266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92664">
        <w:rPr>
          <w:b/>
          <w:sz w:val="24"/>
          <w:szCs w:val="24"/>
        </w:rPr>
        <w:t xml:space="preserve">на право заключения </w:t>
      </w:r>
      <w:r w:rsidR="007556FF" w:rsidRPr="00D92664">
        <w:rPr>
          <w:b/>
          <w:sz w:val="24"/>
          <w:szCs w:val="24"/>
        </w:rPr>
        <w:t>Договор</w:t>
      </w:r>
      <w:r w:rsidR="00D92664" w:rsidRPr="00D92664">
        <w:rPr>
          <w:b/>
          <w:sz w:val="24"/>
          <w:szCs w:val="24"/>
        </w:rPr>
        <w:t>а</w:t>
      </w:r>
      <w:r w:rsidR="007556FF" w:rsidRPr="00D92664">
        <w:rPr>
          <w:b/>
          <w:sz w:val="24"/>
          <w:szCs w:val="24"/>
        </w:rPr>
        <w:t xml:space="preserve"> </w:t>
      </w:r>
      <w:r w:rsidR="001B0F3B" w:rsidRPr="001B0F3B">
        <w:rPr>
          <w:b/>
          <w:sz w:val="24"/>
          <w:szCs w:val="24"/>
        </w:rPr>
        <w:t>на поставку световых башен</w:t>
      </w:r>
      <w:r w:rsidR="007556FF" w:rsidRPr="00D92664">
        <w:rPr>
          <w:b/>
          <w:sz w:val="24"/>
          <w:szCs w:val="24"/>
        </w:rPr>
        <w:t xml:space="preserve"> для нужд ПАО «МРСК Центра» (филиал</w:t>
      </w:r>
      <w:r w:rsidR="00D92664" w:rsidRPr="00D92664">
        <w:rPr>
          <w:b/>
          <w:sz w:val="24"/>
          <w:szCs w:val="24"/>
        </w:rPr>
        <w:t>а</w:t>
      </w:r>
      <w:r w:rsidR="007556FF" w:rsidRPr="00D92664">
        <w:rPr>
          <w:b/>
          <w:sz w:val="24"/>
          <w:szCs w:val="24"/>
        </w:rPr>
        <w:t xml:space="preserve"> «</w:t>
      </w:r>
      <w:r w:rsidR="00D92664" w:rsidRPr="00D92664">
        <w:rPr>
          <w:b/>
          <w:sz w:val="24"/>
          <w:szCs w:val="24"/>
        </w:rPr>
        <w:t>Яр</w:t>
      </w:r>
      <w:r w:rsidR="007556FF" w:rsidRPr="00D92664">
        <w:rPr>
          <w:b/>
          <w:sz w:val="24"/>
          <w:szCs w:val="24"/>
        </w:rPr>
        <w:t>энерго»)</w:t>
      </w:r>
    </w:p>
    <w:p w:rsidR="007556FF" w:rsidRPr="00D9266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9266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92664">
        <w:rPr>
          <w:rFonts w:ascii="Times New Roman" w:eastAsia="Times New Roman" w:hAnsi="Times New Roman" w:cs="Times New Roman"/>
          <w:b/>
          <w:caps/>
        </w:rPr>
        <w:t>,</w:t>
      </w:r>
      <w:r w:rsidRPr="00D9266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9266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92664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9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D92664">
        <w:rPr>
          <w:iCs/>
          <w:sz w:val="24"/>
          <w:szCs w:val="24"/>
        </w:rPr>
        <w:t xml:space="preserve">специалист 2 категории отдела закупочной деятельности управления логистики и </w:t>
      </w:r>
      <w:r w:rsidR="00D92664" w:rsidRPr="00D92664">
        <w:rPr>
          <w:iCs/>
          <w:sz w:val="24"/>
          <w:szCs w:val="24"/>
        </w:rPr>
        <w:t>МТО филиала</w:t>
      </w:r>
      <w:r w:rsidR="007556FF" w:rsidRPr="00D92664">
        <w:rPr>
          <w:iCs/>
          <w:sz w:val="24"/>
          <w:szCs w:val="24"/>
        </w:rPr>
        <w:t xml:space="preserve"> ПАО «МРСК Центра»</w:t>
      </w:r>
      <w:r w:rsidR="00D92664" w:rsidRPr="00D92664">
        <w:rPr>
          <w:iCs/>
          <w:sz w:val="24"/>
          <w:szCs w:val="24"/>
        </w:rPr>
        <w:t xml:space="preserve"> - «Ярэнерго»</w:t>
      </w:r>
      <w:r w:rsidR="007556FF" w:rsidRPr="00D92664">
        <w:rPr>
          <w:iCs/>
          <w:sz w:val="24"/>
          <w:szCs w:val="24"/>
        </w:rPr>
        <w:t xml:space="preserve"> </w:t>
      </w:r>
      <w:r w:rsidR="00D92664" w:rsidRPr="00D92664">
        <w:rPr>
          <w:iCs/>
          <w:sz w:val="24"/>
          <w:szCs w:val="24"/>
        </w:rPr>
        <w:t>Донсков А.Ю.</w:t>
      </w:r>
      <w:r w:rsidR="007556FF" w:rsidRPr="00D92664">
        <w:rPr>
          <w:iCs/>
          <w:sz w:val="24"/>
          <w:szCs w:val="24"/>
        </w:rPr>
        <w:t>, контактные телефоны: (4</w:t>
      </w:r>
      <w:r w:rsidR="00D92664" w:rsidRPr="00D92664">
        <w:rPr>
          <w:iCs/>
          <w:sz w:val="24"/>
          <w:szCs w:val="24"/>
        </w:rPr>
        <w:t>852</w:t>
      </w:r>
      <w:r w:rsidR="007556FF" w:rsidRPr="00D92664">
        <w:rPr>
          <w:iCs/>
          <w:sz w:val="24"/>
          <w:szCs w:val="24"/>
        </w:rPr>
        <w:t>) 7</w:t>
      </w:r>
      <w:r w:rsidR="00D92664" w:rsidRPr="00D92664">
        <w:rPr>
          <w:iCs/>
          <w:sz w:val="24"/>
          <w:szCs w:val="24"/>
        </w:rPr>
        <w:t>8</w:t>
      </w:r>
      <w:r w:rsidR="007556FF" w:rsidRPr="00D92664">
        <w:rPr>
          <w:iCs/>
          <w:sz w:val="24"/>
          <w:szCs w:val="24"/>
        </w:rPr>
        <w:t>-</w:t>
      </w:r>
      <w:r w:rsidR="00D92664" w:rsidRPr="00D92664">
        <w:rPr>
          <w:iCs/>
          <w:sz w:val="24"/>
          <w:szCs w:val="24"/>
        </w:rPr>
        <w:t>14</w:t>
      </w:r>
      <w:r w:rsidR="007556FF" w:rsidRPr="00D92664">
        <w:rPr>
          <w:iCs/>
          <w:sz w:val="24"/>
          <w:szCs w:val="24"/>
        </w:rPr>
        <w:t>-</w:t>
      </w:r>
      <w:r w:rsidR="00D92664" w:rsidRPr="00D92664">
        <w:rPr>
          <w:iCs/>
          <w:sz w:val="24"/>
          <w:szCs w:val="24"/>
        </w:rPr>
        <w:t>78</w:t>
      </w:r>
      <w:r w:rsidR="007556FF" w:rsidRPr="00D92664">
        <w:rPr>
          <w:iCs/>
          <w:sz w:val="24"/>
          <w:szCs w:val="24"/>
        </w:rPr>
        <w:t xml:space="preserve">, </w:t>
      </w:r>
      <w:r w:rsidR="007556FF" w:rsidRPr="00D92664">
        <w:rPr>
          <w:sz w:val="24"/>
          <w:szCs w:val="24"/>
        </w:rPr>
        <w:t xml:space="preserve">адрес электронной почты: </w:t>
      </w:r>
      <w:hyperlink r:id="rId16" w:history="1">
        <w:r w:rsidR="00D92664" w:rsidRPr="00D92664">
          <w:rPr>
            <w:rStyle w:val="a7"/>
            <w:sz w:val="24"/>
            <w:szCs w:val="24"/>
            <w:lang w:val="en-US"/>
          </w:rPr>
          <w:t>Donskov</w:t>
        </w:r>
        <w:r w:rsidR="00D92664" w:rsidRPr="00D92664">
          <w:rPr>
            <w:rStyle w:val="a7"/>
            <w:sz w:val="24"/>
            <w:szCs w:val="24"/>
          </w:rPr>
          <w:t>.</w:t>
        </w:r>
        <w:r w:rsidR="00D92664" w:rsidRPr="00D92664">
          <w:rPr>
            <w:rStyle w:val="a7"/>
            <w:sz w:val="24"/>
            <w:szCs w:val="24"/>
            <w:lang w:val="en-US"/>
          </w:rPr>
          <w:t>AY</w:t>
        </w:r>
        <w:r w:rsidR="00D92664" w:rsidRPr="00D92664">
          <w:rPr>
            <w:rStyle w:val="a7"/>
            <w:sz w:val="24"/>
            <w:szCs w:val="24"/>
          </w:rPr>
          <w:t>@mrsk-1.ru</w:t>
        </w:r>
      </w:hyperlink>
      <w:r w:rsidRPr="00D92664">
        <w:rPr>
          <w:iCs/>
          <w:sz w:val="24"/>
          <w:szCs w:val="24"/>
        </w:rPr>
        <w:t>, ответственное лицо –</w:t>
      </w:r>
      <w:r w:rsidR="00780C4A" w:rsidRPr="00D92664">
        <w:rPr>
          <w:sz w:val="24"/>
          <w:szCs w:val="24"/>
        </w:rPr>
        <w:t xml:space="preserve"> </w:t>
      </w:r>
      <w:r w:rsidR="00D92664" w:rsidRPr="00D92664">
        <w:rPr>
          <w:sz w:val="24"/>
          <w:szCs w:val="24"/>
        </w:rPr>
        <w:t>Донсков Антон Юрьевич</w:t>
      </w:r>
      <w:r w:rsidR="00223240" w:rsidRPr="00D92664">
        <w:rPr>
          <w:sz w:val="24"/>
          <w:szCs w:val="24"/>
        </w:rPr>
        <w:t>, контактные телефоны - (4</w:t>
      </w:r>
      <w:r w:rsidR="00D92664" w:rsidRPr="00D92664">
        <w:rPr>
          <w:sz w:val="24"/>
          <w:szCs w:val="24"/>
        </w:rPr>
        <w:t>852</w:t>
      </w:r>
      <w:r w:rsidR="00223240" w:rsidRPr="00D92664">
        <w:rPr>
          <w:sz w:val="24"/>
          <w:szCs w:val="24"/>
        </w:rPr>
        <w:t>) 7</w:t>
      </w:r>
      <w:r w:rsidR="00D92664" w:rsidRPr="00D92664">
        <w:rPr>
          <w:sz w:val="24"/>
          <w:szCs w:val="24"/>
        </w:rPr>
        <w:t>8</w:t>
      </w:r>
      <w:r w:rsidR="00223240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14</w:t>
      </w:r>
      <w:r w:rsidR="00223240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78</w:t>
      </w:r>
      <w:r w:rsidR="00223240" w:rsidRPr="00D92664">
        <w:rPr>
          <w:sz w:val="24"/>
          <w:szCs w:val="24"/>
        </w:rPr>
        <w:t xml:space="preserve">, адрес электронной почты: </w:t>
      </w:r>
      <w:hyperlink r:id="rId17" w:history="1">
        <w:r w:rsidR="00D92664" w:rsidRPr="00D92664">
          <w:rPr>
            <w:rStyle w:val="a7"/>
            <w:sz w:val="24"/>
            <w:szCs w:val="24"/>
            <w:lang w:val="en-US"/>
          </w:rPr>
          <w:t>Donskov</w:t>
        </w:r>
        <w:r w:rsidR="00D92664" w:rsidRPr="00D92664">
          <w:rPr>
            <w:rStyle w:val="a7"/>
            <w:sz w:val="24"/>
            <w:szCs w:val="24"/>
          </w:rPr>
          <w:t>.</w:t>
        </w:r>
        <w:r w:rsidR="00D92664" w:rsidRPr="00D92664">
          <w:rPr>
            <w:rStyle w:val="a7"/>
            <w:sz w:val="24"/>
            <w:szCs w:val="24"/>
            <w:lang w:val="en-US"/>
          </w:rPr>
          <w:t>AY</w:t>
        </w:r>
        <w:r w:rsidR="00D92664" w:rsidRPr="00D92664">
          <w:rPr>
            <w:rStyle w:val="a7"/>
            <w:sz w:val="24"/>
            <w:szCs w:val="24"/>
          </w:rPr>
          <w:t>@mrsk-1.ru</w:t>
        </w:r>
      </w:hyperlink>
      <w:r w:rsidR="00D92664" w:rsidRPr="00D92664">
        <w:rPr>
          <w:sz w:val="24"/>
          <w:szCs w:val="24"/>
          <w:u w:val="single"/>
        </w:rPr>
        <w:t>.</w:t>
      </w:r>
      <w:r w:rsidR="00223240" w:rsidRPr="00D92664">
        <w:rPr>
          <w:sz w:val="24"/>
          <w:szCs w:val="24"/>
        </w:rPr>
        <w:t xml:space="preserve"> </w:t>
      </w:r>
      <w:proofErr w:type="gramStart"/>
      <w:r w:rsidR="004B5EB3" w:rsidRPr="00D92664">
        <w:rPr>
          <w:iCs/>
          <w:sz w:val="24"/>
          <w:szCs w:val="24"/>
        </w:rPr>
        <w:t>Извещени</w:t>
      </w:r>
      <w:r w:rsidRPr="00D92664">
        <w:rPr>
          <w:iCs/>
          <w:sz w:val="24"/>
          <w:szCs w:val="24"/>
        </w:rPr>
        <w:t>ем</w:t>
      </w:r>
      <w:r w:rsidRPr="00D92664">
        <w:rPr>
          <w:sz w:val="24"/>
          <w:szCs w:val="24"/>
        </w:rPr>
        <w:t xml:space="preserve"> о проведении открытого </w:t>
      </w:r>
      <w:r w:rsidRPr="00D92664">
        <w:rPr>
          <w:iCs/>
          <w:sz w:val="24"/>
          <w:szCs w:val="24"/>
        </w:rPr>
        <w:t>запроса предложений</w:t>
      </w:r>
      <w:r w:rsidRPr="00D92664">
        <w:rPr>
          <w:sz w:val="24"/>
          <w:szCs w:val="24"/>
        </w:rPr>
        <w:t xml:space="preserve">, опубликованным </w:t>
      </w:r>
      <w:r w:rsidRPr="00D92664">
        <w:rPr>
          <w:b/>
          <w:sz w:val="24"/>
          <w:szCs w:val="24"/>
        </w:rPr>
        <w:t>«</w:t>
      </w:r>
      <w:r w:rsidR="00D92664" w:rsidRPr="00D92664">
        <w:rPr>
          <w:b/>
          <w:sz w:val="24"/>
          <w:szCs w:val="24"/>
        </w:rPr>
        <w:t>27</w:t>
      </w:r>
      <w:r w:rsidRPr="00D92664">
        <w:rPr>
          <w:b/>
          <w:sz w:val="24"/>
          <w:szCs w:val="24"/>
        </w:rPr>
        <w:t xml:space="preserve">» </w:t>
      </w:r>
      <w:r w:rsidR="001B0F3B">
        <w:rPr>
          <w:b/>
          <w:sz w:val="24"/>
          <w:szCs w:val="24"/>
        </w:rPr>
        <w:t>марта</w:t>
      </w:r>
      <w:r w:rsidRPr="00D92664">
        <w:rPr>
          <w:b/>
          <w:sz w:val="24"/>
          <w:szCs w:val="24"/>
        </w:rPr>
        <w:t xml:space="preserve"> </w:t>
      </w:r>
      <w:r w:rsidR="0042517C" w:rsidRPr="00D92664">
        <w:rPr>
          <w:b/>
          <w:sz w:val="24"/>
          <w:szCs w:val="24"/>
        </w:rPr>
        <w:t>2018</w:t>
      </w:r>
      <w:r w:rsidRPr="00D92664">
        <w:rPr>
          <w:b/>
          <w:sz w:val="24"/>
          <w:szCs w:val="24"/>
        </w:rPr>
        <w:t xml:space="preserve"> г.</w:t>
      </w:r>
      <w:r w:rsidRPr="00D92664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D92664">
          <w:rPr>
            <w:rStyle w:val="a7"/>
            <w:color w:val="auto"/>
            <w:sz w:val="24"/>
            <w:szCs w:val="24"/>
          </w:rPr>
          <w:t>www.zakupki.</w:t>
        </w:r>
        <w:r w:rsidR="00345CCA" w:rsidRPr="00D92664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92664">
          <w:rPr>
            <w:rStyle w:val="a7"/>
            <w:color w:val="auto"/>
            <w:sz w:val="24"/>
            <w:szCs w:val="24"/>
          </w:rPr>
          <w:t>.ru</w:t>
        </w:r>
      </w:hyperlink>
      <w:r w:rsidRPr="00D92664">
        <w:rPr>
          <w:sz w:val="24"/>
          <w:szCs w:val="24"/>
        </w:rPr>
        <w:t>),</w:t>
      </w:r>
      <w:r w:rsidR="009D7F01" w:rsidRPr="00D92664">
        <w:rPr>
          <w:iCs/>
          <w:sz w:val="24"/>
          <w:szCs w:val="24"/>
        </w:rPr>
        <w:t xml:space="preserve"> </w:t>
      </w:r>
      <w:r w:rsidR="009D7F01" w:rsidRPr="00D92664">
        <w:rPr>
          <w:sz w:val="24"/>
          <w:szCs w:val="24"/>
        </w:rPr>
        <w:t xml:space="preserve">на сайте </w:t>
      </w:r>
      <w:r w:rsidR="007556FF" w:rsidRPr="00D92664">
        <w:rPr>
          <w:iCs/>
          <w:sz w:val="24"/>
          <w:szCs w:val="24"/>
        </w:rPr>
        <w:t>ПАО «МРСК Центра»</w:t>
      </w:r>
      <w:r w:rsidR="009D7F01" w:rsidRPr="00D92664">
        <w:rPr>
          <w:sz w:val="24"/>
          <w:szCs w:val="24"/>
        </w:rPr>
        <w:t xml:space="preserve"> (</w:t>
      </w:r>
      <w:hyperlink r:id="rId19" w:history="1">
        <w:r w:rsidR="007556FF" w:rsidRPr="00D92664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92664">
        <w:rPr>
          <w:sz w:val="24"/>
          <w:szCs w:val="24"/>
        </w:rPr>
        <w:t>)</w:t>
      </w:r>
      <w:r w:rsidR="00702B2C" w:rsidRPr="00D92664">
        <w:rPr>
          <w:sz w:val="24"/>
          <w:szCs w:val="24"/>
        </w:rPr>
        <w:t>, на сайте ЭТП, указанном</w:t>
      </w:r>
      <w:r w:rsidR="00702B2C" w:rsidRPr="00382A07">
        <w:rPr>
          <w:sz w:val="24"/>
          <w:szCs w:val="24"/>
        </w:rPr>
        <w:t xml:space="preserve">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 xml:space="preserve">ласило юридических </w:t>
      </w:r>
      <w:r w:rsidRPr="00D92664">
        <w:rPr>
          <w:sz w:val="24"/>
          <w:szCs w:val="24"/>
        </w:rPr>
        <w:t>лиц</w:t>
      </w:r>
      <w:r w:rsidR="005B75A6" w:rsidRPr="00D92664">
        <w:rPr>
          <w:sz w:val="24"/>
          <w:szCs w:val="24"/>
        </w:rPr>
        <w:t xml:space="preserve"> и физических лиц (в т.</w:t>
      </w:r>
      <w:r w:rsidR="003129D4" w:rsidRPr="00D92664">
        <w:rPr>
          <w:sz w:val="24"/>
          <w:szCs w:val="24"/>
        </w:rPr>
        <w:t xml:space="preserve"> </w:t>
      </w:r>
      <w:r w:rsidR="005B75A6" w:rsidRPr="00D92664">
        <w:rPr>
          <w:sz w:val="24"/>
          <w:szCs w:val="24"/>
        </w:rPr>
        <w:t>ч. индивидуальных предпринимателей)</w:t>
      </w:r>
      <w:r w:rsidR="009D7F01" w:rsidRPr="00D92664">
        <w:rPr>
          <w:sz w:val="24"/>
          <w:szCs w:val="24"/>
        </w:rPr>
        <w:t xml:space="preserve"> </w:t>
      </w:r>
      <w:r w:rsidR="006F639D" w:rsidRPr="006F639D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6F639D" w:rsidRPr="006F639D">
        <w:rPr>
          <w:sz w:val="24"/>
          <w:szCs w:val="24"/>
        </w:rPr>
        <w:t xml:space="preserve"> </w:t>
      </w:r>
      <w:proofErr w:type="gramStart"/>
      <w:r w:rsidR="006F639D" w:rsidRPr="006F639D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D92664">
        <w:rPr>
          <w:sz w:val="24"/>
          <w:szCs w:val="24"/>
        </w:rPr>
        <w:t xml:space="preserve">(далее – Участники) </w:t>
      </w:r>
      <w:r w:rsidR="004B5EB3" w:rsidRPr="00D92664">
        <w:rPr>
          <w:sz w:val="24"/>
          <w:szCs w:val="24"/>
        </w:rPr>
        <w:t>к участию в процедуре О</w:t>
      </w:r>
      <w:r w:rsidRPr="00D9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92664">
        <w:rPr>
          <w:sz w:val="24"/>
          <w:szCs w:val="24"/>
        </w:rPr>
        <w:t xml:space="preserve">на право заключения </w:t>
      </w:r>
      <w:r w:rsidR="00702B2C" w:rsidRPr="00D92664">
        <w:rPr>
          <w:sz w:val="24"/>
          <w:szCs w:val="24"/>
        </w:rPr>
        <w:t>Договор</w:t>
      </w:r>
      <w:r w:rsidR="00D92664" w:rsidRPr="00D92664">
        <w:rPr>
          <w:sz w:val="24"/>
          <w:szCs w:val="24"/>
        </w:rPr>
        <w:t>а</w:t>
      </w:r>
      <w:r w:rsidR="00702B2C" w:rsidRPr="00D92664">
        <w:rPr>
          <w:sz w:val="24"/>
          <w:szCs w:val="24"/>
        </w:rPr>
        <w:t xml:space="preserve"> </w:t>
      </w:r>
      <w:r w:rsidR="001B0F3B" w:rsidRPr="001B0F3B">
        <w:rPr>
          <w:sz w:val="24"/>
          <w:szCs w:val="24"/>
        </w:rPr>
        <w:t>на поставку световых башен</w:t>
      </w:r>
      <w:r w:rsidR="00702B2C" w:rsidRPr="00D92664">
        <w:rPr>
          <w:sz w:val="24"/>
          <w:szCs w:val="24"/>
        </w:rPr>
        <w:t xml:space="preserve"> для нужд ПАО «МРСК Центра» </w:t>
      </w:r>
      <w:r w:rsidR="00862664" w:rsidRPr="00D92664">
        <w:rPr>
          <w:sz w:val="24"/>
          <w:szCs w:val="24"/>
        </w:rPr>
        <w:t>(филиала</w:t>
      </w:r>
      <w:r w:rsidR="00D92664" w:rsidRPr="00D92664">
        <w:rPr>
          <w:sz w:val="24"/>
          <w:szCs w:val="24"/>
        </w:rPr>
        <w:t xml:space="preserve"> </w:t>
      </w:r>
      <w:r w:rsidR="00862664" w:rsidRPr="00D92664">
        <w:rPr>
          <w:sz w:val="24"/>
          <w:szCs w:val="24"/>
        </w:rPr>
        <w:t>«Ярэнерго», расположенного по адресу:</w:t>
      </w:r>
      <w:proofErr w:type="gramEnd"/>
      <w:r w:rsidR="00862664" w:rsidRPr="00D92664">
        <w:rPr>
          <w:sz w:val="24"/>
          <w:szCs w:val="24"/>
        </w:rPr>
        <w:t xml:space="preserve"> </w:t>
      </w:r>
      <w:proofErr w:type="gramStart"/>
      <w:r w:rsidR="00862664" w:rsidRPr="00D92664">
        <w:rPr>
          <w:sz w:val="24"/>
          <w:szCs w:val="24"/>
        </w:rPr>
        <w:t xml:space="preserve">РФ, 150003, г. Ярославль, ул. </w:t>
      </w:r>
      <w:proofErr w:type="spellStart"/>
      <w:r w:rsidR="00862664" w:rsidRPr="00D92664">
        <w:rPr>
          <w:sz w:val="24"/>
          <w:szCs w:val="24"/>
        </w:rPr>
        <w:t>Во</w:t>
      </w:r>
      <w:r w:rsidR="00D92664" w:rsidRPr="00D92664">
        <w:rPr>
          <w:sz w:val="24"/>
          <w:szCs w:val="24"/>
        </w:rPr>
        <w:t>й</w:t>
      </w:r>
      <w:r w:rsidR="00862664" w:rsidRPr="00D92664">
        <w:rPr>
          <w:sz w:val="24"/>
          <w:szCs w:val="24"/>
        </w:rPr>
        <w:t>нова</w:t>
      </w:r>
      <w:proofErr w:type="spellEnd"/>
      <w:r w:rsidR="00862664" w:rsidRPr="00D92664">
        <w:rPr>
          <w:sz w:val="24"/>
          <w:szCs w:val="24"/>
        </w:rPr>
        <w:t>, д. 12)</w:t>
      </w:r>
      <w:r w:rsidRPr="00D9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9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92664">
        <w:rPr>
          <w:sz w:val="24"/>
          <w:szCs w:val="24"/>
        </w:rPr>
        <w:t xml:space="preserve">Настоящий </w:t>
      </w:r>
      <w:r w:rsidR="004B5EB3" w:rsidRPr="00D92664">
        <w:rPr>
          <w:sz w:val="24"/>
          <w:szCs w:val="24"/>
        </w:rPr>
        <w:t>З</w:t>
      </w:r>
      <w:r w:rsidRPr="00D9266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92664">
        <w:rPr>
          <w:sz w:val="24"/>
          <w:szCs w:val="24"/>
        </w:rPr>
        <w:t>электронной торговой площадк</w:t>
      </w:r>
      <w:r w:rsidR="00414AB1" w:rsidRPr="00D92664">
        <w:rPr>
          <w:sz w:val="24"/>
          <w:szCs w:val="24"/>
        </w:rPr>
        <w:t>и</w:t>
      </w:r>
      <w:r w:rsidR="00702B2C" w:rsidRPr="00D92664">
        <w:rPr>
          <w:sz w:val="24"/>
          <w:szCs w:val="24"/>
        </w:rPr>
        <w:t xml:space="preserve"> </w:t>
      </w:r>
      <w:r w:rsidR="000D70B6" w:rsidRPr="00D92664">
        <w:rPr>
          <w:sz w:val="24"/>
          <w:szCs w:val="24"/>
        </w:rPr>
        <w:t>П</w:t>
      </w:r>
      <w:r w:rsidR="00702B2C" w:rsidRPr="00D92664">
        <w:rPr>
          <w:sz w:val="24"/>
          <w:szCs w:val="24"/>
        </w:rPr>
        <w:t>АО «</w:t>
      </w:r>
      <w:proofErr w:type="spellStart"/>
      <w:r w:rsidR="00702B2C" w:rsidRPr="00D92664">
        <w:rPr>
          <w:sz w:val="24"/>
          <w:szCs w:val="24"/>
        </w:rPr>
        <w:t>Россети</w:t>
      </w:r>
      <w:proofErr w:type="spellEnd"/>
      <w:r w:rsidR="00702B2C" w:rsidRPr="00D92664">
        <w:rPr>
          <w:sz w:val="24"/>
          <w:szCs w:val="24"/>
        </w:rPr>
        <w:t xml:space="preserve">» </w:t>
      </w:r>
      <w:hyperlink r:id="rId20" w:history="1">
        <w:r w:rsidR="00702B2C" w:rsidRPr="00D92664">
          <w:rPr>
            <w:rStyle w:val="a7"/>
            <w:color w:val="auto"/>
            <w:sz w:val="24"/>
            <w:szCs w:val="24"/>
          </w:rPr>
          <w:t>www.b2b-mrsk.ru</w:t>
        </w:r>
      </w:hyperlink>
      <w:r w:rsidR="00862664" w:rsidRPr="00D92664">
        <w:rPr>
          <w:sz w:val="24"/>
          <w:szCs w:val="24"/>
        </w:rPr>
        <w:t xml:space="preserve"> </w:t>
      </w:r>
      <w:r w:rsidR="00702B2C" w:rsidRPr="00D92664">
        <w:rPr>
          <w:sz w:val="24"/>
          <w:szCs w:val="24"/>
        </w:rPr>
        <w:t>(далее — ЭТП)</w:t>
      </w:r>
      <w:r w:rsidR="005B75A6" w:rsidRPr="00D92664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D92664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92664">
        <w:rPr>
          <w:sz w:val="24"/>
          <w:szCs w:val="24"/>
        </w:rPr>
        <w:t>Предмет З</w:t>
      </w:r>
      <w:r w:rsidR="00717F60" w:rsidRPr="00D92664">
        <w:rPr>
          <w:sz w:val="24"/>
          <w:szCs w:val="24"/>
        </w:rPr>
        <w:t>апроса предложений</w:t>
      </w:r>
      <w:r w:rsidR="00702B2C" w:rsidRPr="00D92664">
        <w:rPr>
          <w:sz w:val="24"/>
          <w:szCs w:val="24"/>
        </w:rPr>
        <w:t>:</w:t>
      </w:r>
      <w:bookmarkEnd w:id="16"/>
    </w:p>
    <w:p w:rsidR="00A40714" w:rsidRPr="00D9266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92664">
        <w:rPr>
          <w:b/>
          <w:sz w:val="24"/>
          <w:szCs w:val="24"/>
          <w:u w:val="single"/>
        </w:rPr>
        <w:t>Лот №1:</w:t>
      </w:r>
      <w:r w:rsidR="00717F60" w:rsidRPr="00D92664">
        <w:rPr>
          <w:sz w:val="24"/>
          <w:szCs w:val="24"/>
        </w:rPr>
        <w:t xml:space="preserve"> право заключения </w:t>
      </w:r>
      <w:r w:rsidR="00123C70" w:rsidRPr="00D92664">
        <w:rPr>
          <w:sz w:val="24"/>
          <w:szCs w:val="24"/>
        </w:rPr>
        <w:t>Договор</w:t>
      </w:r>
      <w:r w:rsidR="00D92664" w:rsidRPr="00D92664">
        <w:rPr>
          <w:sz w:val="24"/>
          <w:szCs w:val="24"/>
        </w:rPr>
        <w:t>а</w:t>
      </w:r>
      <w:r w:rsidR="00A40714" w:rsidRPr="00D92664">
        <w:rPr>
          <w:sz w:val="24"/>
          <w:szCs w:val="24"/>
        </w:rPr>
        <w:t xml:space="preserve"> </w:t>
      </w:r>
      <w:r w:rsidR="001B0F3B" w:rsidRPr="001B0F3B">
        <w:rPr>
          <w:sz w:val="24"/>
          <w:szCs w:val="24"/>
        </w:rPr>
        <w:t>на поставку световых башен</w:t>
      </w:r>
      <w:r w:rsidR="00702B2C" w:rsidRPr="00D92664">
        <w:rPr>
          <w:sz w:val="24"/>
          <w:szCs w:val="24"/>
        </w:rPr>
        <w:t xml:space="preserve"> для нужд ПАО «МРСК Центра» (филиал</w:t>
      </w:r>
      <w:r w:rsidR="00D92664" w:rsidRPr="00D92664">
        <w:rPr>
          <w:sz w:val="24"/>
          <w:szCs w:val="24"/>
        </w:rPr>
        <w:t>а</w:t>
      </w:r>
      <w:r w:rsidR="00702B2C" w:rsidRPr="00D92664">
        <w:rPr>
          <w:sz w:val="24"/>
          <w:szCs w:val="24"/>
        </w:rPr>
        <w:t xml:space="preserve"> </w:t>
      </w:r>
      <w:r w:rsidR="00862664" w:rsidRPr="00D92664">
        <w:rPr>
          <w:sz w:val="24"/>
          <w:szCs w:val="24"/>
        </w:rPr>
        <w:t>«Ярэнерго»</w:t>
      </w:r>
      <w:r w:rsidR="00702B2C" w:rsidRPr="00D92664">
        <w:rPr>
          <w:sz w:val="24"/>
          <w:szCs w:val="24"/>
        </w:rPr>
        <w:t>)</w:t>
      </w:r>
      <w:bookmarkEnd w:id="17"/>
      <w:r w:rsidR="00702B2C" w:rsidRPr="00D92664">
        <w:rPr>
          <w:sz w:val="24"/>
          <w:szCs w:val="24"/>
        </w:rPr>
        <w:t>.</w:t>
      </w:r>
    </w:p>
    <w:p w:rsidR="008C4223" w:rsidRPr="00D9266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92664">
        <w:rPr>
          <w:sz w:val="24"/>
          <w:szCs w:val="24"/>
        </w:rPr>
        <w:t xml:space="preserve">Количество лотов: </w:t>
      </w:r>
      <w:r w:rsidRPr="00D92664">
        <w:rPr>
          <w:b/>
          <w:sz w:val="24"/>
          <w:szCs w:val="24"/>
        </w:rPr>
        <w:t>1 (один)</w:t>
      </w:r>
      <w:r w:rsidRPr="00D92664">
        <w:rPr>
          <w:sz w:val="24"/>
          <w:szCs w:val="24"/>
        </w:rPr>
        <w:t>.</w:t>
      </w:r>
    </w:p>
    <w:bookmarkEnd w:id="18"/>
    <w:p w:rsidR="009D7F01" w:rsidRPr="00D92664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92664">
        <w:rPr>
          <w:sz w:val="24"/>
          <w:szCs w:val="24"/>
          <w:lang w:eastAsia="ru-RU"/>
        </w:rPr>
        <w:t>.</w:t>
      </w:r>
    </w:p>
    <w:p w:rsidR="00804801" w:rsidRPr="00D92664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92664">
        <w:rPr>
          <w:sz w:val="24"/>
          <w:szCs w:val="24"/>
        </w:rPr>
        <w:t>Частичное выполнение</w:t>
      </w:r>
      <w:r w:rsidR="002946EF" w:rsidRPr="00D92664">
        <w:rPr>
          <w:sz w:val="24"/>
          <w:szCs w:val="24"/>
        </w:rPr>
        <w:t xml:space="preserve"> </w:t>
      </w:r>
      <w:r w:rsidR="004D17BD" w:rsidRPr="00D92664">
        <w:rPr>
          <w:sz w:val="24"/>
          <w:szCs w:val="24"/>
        </w:rPr>
        <w:t xml:space="preserve">поставок, </w:t>
      </w:r>
      <w:r w:rsidR="00AD3EBC" w:rsidRPr="00D92664">
        <w:rPr>
          <w:sz w:val="24"/>
          <w:szCs w:val="24"/>
        </w:rPr>
        <w:t>работ (услуг)</w:t>
      </w:r>
      <w:r w:rsidRPr="00D92664">
        <w:rPr>
          <w:sz w:val="24"/>
          <w:szCs w:val="24"/>
        </w:rPr>
        <w:t xml:space="preserve"> не допускается.</w:t>
      </w:r>
    </w:p>
    <w:p w:rsidR="00717F60" w:rsidRPr="00D92664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92664">
        <w:rPr>
          <w:sz w:val="24"/>
          <w:szCs w:val="24"/>
        </w:rPr>
        <w:t>Сроки</w:t>
      </w:r>
      <w:r w:rsidR="00717F60" w:rsidRPr="00D92664">
        <w:rPr>
          <w:sz w:val="24"/>
          <w:szCs w:val="24"/>
        </w:rPr>
        <w:t xml:space="preserve"> </w:t>
      </w:r>
      <w:r w:rsidR="002946EF" w:rsidRPr="00D92664">
        <w:rPr>
          <w:sz w:val="24"/>
          <w:szCs w:val="24"/>
        </w:rPr>
        <w:t xml:space="preserve">выполнения </w:t>
      </w:r>
      <w:r w:rsidR="00702B2C" w:rsidRPr="00D92664">
        <w:rPr>
          <w:sz w:val="24"/>
          <w:szCs w:val="24"/>
        </w:rPr>
        <w:t>поставок</w:t>
      </w:r>
      <w:r w:rsidR="00717F60" w:rsidRPr="00D92664">
        <w:rPr>
          <w:sz w:val="24"/>
          <w:szCs w:val="24"/>
        </w:rPr>
        <w:t xml:space="preserve">: </w:t>
      </w:r>
      <w:r w:rsidR="001B0F3B" w:rsidRPr="001B0F3B">
        <w:rPr>
          <w:b/>
          <w:sz w:val="24"/>
          <w:szCs w:val="24"/>
        </w:rPr>
        <w:t>45 календарных дней с момента заключения договора</w:t>
      </w:r>
      <w:r w:rsidR="00717F60" w:rsidRPr="00D92664">
        <w:rPr>
          <w:sz w:val="24"/>
          <w:szCs w:val="24"/>
        </w:rPr>
        <w:t>.</w:t>
      </w:r>
      <w:bookmarkEnd w:id="19"/>
    </w:p>
    <w:p w:rsidR="008D2928" w:rsidRPr="006F639D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92664">
        <w:rPr>
          <w:sz w:val="24"/>
          <w:szCs w:val="24"/>
        </w:rPr>
        <w:t xml:space="preserve">Отгрузочные реквизиты/базис поставки: </w:t>
      </w:r>
      <w:r w:rsidR="008D2928" w:rsidRPr="00D92664">
        <w:rPr>
          <w:sz w:val="24"/>
          <w:szCs w:val="24"/>
        </w:rPr>
        <w:t xml:space="preserve">на условиях DDP (Согласно ИНКОТЕРМС </w:t>
      </w:r>
      <w:r w:rsidR="00DA1402" w:rsidRPr="00D92664">
        <w:rPr>
          <w:sz w:val="24"/>
          <w:szCs w:val="24"/>
        </w:rPr>
        <w:t>2010</w:t>
      </w:r>
      <w:r w:rsidR="008D2928" w:rsidRPr="00D92664">
        <w:rPr>
          <w:sz w:val="24"/>
          <w:szCs w:val="24"/>
        </w:rPr>
        <w:t>) по адресам филиал</w:t>
      </w:r>
      <w:r w:rsidR="00D92664" w:rsidRPr="00D92664">
        <w:rPr>
          <w:sz w:val="24"/>
          <w:szCs w:val="24"/>
        </w:rPr>
        <w:t>а</w:t>
      </w:r>
      <w:r w:rsidR="008D2928" w:rsidRPr="00D92664">
        <w:rPr>
          <w:sz w:val="24"/>
          <w:szCs w:val="24"/>
        </w:rPr>
        <w:t xml:space="preserve"> ПАО «МРСК Центра»</w:t>
      </w:r>
      <w:bookmarkEnd w:id="20"/>
      <w:r w:rsidR="002556E6" w:rsidRPr="00D92664">
        <w:rPr>
          <w:sz w:val="24"/>
          <w:szCs w:val="24"/>
        </w:rPr>
        <w:t xml:space="preserve">, указанным в Приложении №1 к настоящей </w:t>
      </w:r>
      <w:r w:rsidR="002556E6" w:rsidRPr="006F639D">
        <w:rPr>
          <w:sz w:val="24"/>
          <w:szCs w:val="24"/>
        </w:rPr>
        <w:t>Документации.</w:t>
      </w:r>
    </w:p>
    <w:p w:rsidR="00717F60" w:rsidRPr="006F639D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6F639D">
        <w:rPr>
          <w:iCs/>
          <w:sz w:val="24"/>
          <w:szCs w:val="24"/>
        </w:rPr>
        <w:t xml:space="preserve">Форма и порядок оплаты: </w:t>
      </w:r>
      <w:bookmarkEnd w:id="21"/>
      <w:r w:rsidR="006F639D" w:rsidRPr="006F639D">
        <w:rPr>
          <w:iCs/>
          <w:sz w:val="24"/>
          <w:szCs w:val="24"/>
        </w:rPr>
        <w:t>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35634C" w:rsidRPr="006F639D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F639D">
        <w:rPr>
          <w:iCs/>
          <w:sz w:val="24"/>
          <w:szCs w:val="24"/>
        </w:rPr>
        <w:t xml:space="preserve">Порядок проведения </w:t>
      </w:r>
      <w:r w:rsidR="00C05EF6" w:rsidRPr="006F639D">
        <w:rPr>
          <w:iCs/>
          <w:sz w:val="24"/>
          <w:szCs w:val="24"/>
        </w:rPr>
        <w:t>запроса предложений</w:t>
      </w:r>
      <w:r w:rsidR="00C05EF6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6305A1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6305A1" w:rsidRPr="006305A1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6305A1" w:rsidRPr="006305A1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6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  <w:proofErr w:type="gramEnd"/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1B0F3B" w:rsidRDefault="001B0F3B" w:rsidP="00D9266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1B0F3B">
        <w:rPr>
          <w:b/>
          <w:sz w:val="24"/>
          <w:szCs w:val="24"/>
        </w:rPr>
        <w:t>910 000,00</w:t>
      </w:r>
      <w:r w:rsidRPr="001B0F3B">
        <w:rPr>
          <w:sz w:val="24"/>
          <w:szCs w:val="24"/>
        </w:rPr>
        <w:t xml:space="preserve"> (девятьсот десять тысяч) рублей 00 копеек РФ, без учета НДС; НДС составляет </w:t>
      </w:r>
      <w:r w:rsidRPr="001B0F3B">
        <w:rPr>
          <w:b/>
          <w:sz w:val="24"/>
          <w:szCs w:val="24"/>
        </w:rPr>
        <w:t>163 800,00</w:t>
      </w:r>
      <w:r w:rsidRPr="001B0F3B">
        <w:rPr>
          <w:sz w:val="24"/>
          <w:szCs w:val="24"/>
        </w:rPr>
        <w:t xml:space="preserve"> (сто шестьдесят три тысячи восемьсот) рублей 00 копеек РФ; </w:t>
      </w:r>
      <w:r w:rsidRPr="001B0F3B">
        <w:rPr>
          <w:b/>
          <w:sz w:val="24"/>
          <w:szCs w:val="24"/>
        </w:rPr>
        <w:t>1 073 800,00</w:t>
      </w:r>
      <w:r w:rsidRPr="001B0F3B">
        <w:rPr>
          <w:sz w:val="24"/>
          <w:szCs w:val="24"/>
        </w:rPr>
        <w:t xml:space="preserve"> (один миллион семьдесят три тысячи восемьсот) рублей 00 копеек РФ, с учетом НДС</w:t>
      </w:r>
      <w:r w:rsidR="00155DAF" w:rsidRPr="001B0F3B">
        <w:rPr>
          <w:sz w:val="24"/>
          <w:szCs w:val="24"/>
        </w:rPr>
        <w:t>,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6F639D">
        <w:rPr>
          <w:bCs w:val="0"/>
          <w:sz w:val="24"/>
          <w:szCs w:val="24"/>
        </w:rPr>
        <w:t xml:space="preserve"> </w:t>
      </w:r>
      <w:r w:rsidR="006F639D" w:rsidRPr="006F639D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6F639D" w:rsidRPr="006F639D" w:rsidRDefault="006F639D" w:rsidP="006F639D">
      <w:pPr>
        <w:widowControl w:val="0"/>
        <w:numPr>
          <w:ilvl w:val="0"/>
          <w:numId w:val="21"/>
        </w:numPr>
        <w:tabs>
          <w:tab w:val="left" w:pos="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F639D">
        <w:rPr>
          <w:sz w:val="24"/>
          <w:szCs w:val="24"/>
          <w:lang w:eastAsia="ru-RU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5.11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2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</w:t>
      </w:r>
      <w:r w:rsidR="009F2C7A" w:rsidRPr="009F2C7A">
        <w:rPr>
          <w:bCs w:val="0"/>
          <w:sz w:val="24"/>
          <w:szCs w:val="24"/>
        </w:rPr>
        <w:t>сумму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9F2C7A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</w:t>
      </w:r>
      <w:r w:rsidRPr="00D92664">
        <w:rPr>
          <w:sz w:val="24"/>
          <w:szCs w:val="24"/>
        </w:rPr>
        <w:t xml:space="preserve">по </w:t>
      </w:r>
      <w:r w:rsidRPr="00D92664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92664">
        <w:rPr>
          <w:sz w:val="24"/>
          <w:szCs w:val="24"/>
        </w:rPr>
        <w:t>(</w:t>
      </w:r>
      <w:r w:rsidRPr="00D92664">
        <w:rPr>
          <w:sz w:val="24"/>
          <w:szCs w:val="24"/>
          <w:lang w:eastAsia="ru-RU"/>
        </w:rPr>
        <w:t xml:space="preserve">подраздел </w:t>
      </w:r>
      <w:r w:rsidR="00007625" w:rsidRPr="00D92664">
        <w:fldChar w:fldCharType="begin"/>
      </w:r>
      <w:r w:rsidR="00007625" w:rsidRPr="00D92664">
        <w:instrText xml:space="preserve"> REF _Ref441574460 \r \h  \* MERGEFORMAT </w:instrText>
      </w:r>
      <w:r w:rsidR="00007625" w:rsidRPr="00D92664">
        <w:fldChar w:fldCharType="separate"/>
      </w:r>
      <w:r w:rsidR="006305A1" w:rsidRPr="00D92664">
        <w:rPr>
          <w:sz w:val="24"/>
          <w:szCs w:val="24"/>
          <w:lang w:eastAsia="ru-RU"/>
        </w:rPr>
        <w:t>5.13</w:t>
      </w:r>
      <w:r w:rsidR="00007625" w:rsidRPr="00D92664">
        <w:fldChar w:fldCharType="end"/>
      </w:r>
      <w:r w:rsidRPr="00D92664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92664">
        <w:fldChar w:fldCharType="begin"/>
      </w:r>
      <w:r w:rsidR="00007625" w:rsidRPr="00D92664">
        <w:instrText xml:space="preserve"> REF _Ref440289953 \r \h  \* MERGEFORMAT </w:instrText>
      </w:r>
      <w:r w:rsidR="00007625" w:rsidRPr="00D92664">
        <w:fldChar w:fldCharType="separate"/>
      </w:r>
      <w:r w:rsidR="006305A1" w:rsidRPr="00D92664">
        <w:rPr>
          <w:sz w:val="24"/>
          <w:szCs w:val="24"/>
        </w:rPr>
        <w:t>3.4.1.3</w:t>
      </w:r>
      <w:r w:rsidR="00007625" w:rsidRPr="00D92664">
        <w:fldChar w:fldCharType="end"/>
      </w:r>
      <w:r w:rsidRPr="00D92664">
        <w:rPr>
          <w:sz w:val="24"/>
          <w:szCs w:val="24"/>
        </w:rPr>
        <w:t xml:space="preserve"> настоящей Документации, по адресу: </w:t>
      </w:r>
      <w:r w:rsidR="00DC32FC" w:rsidRPr="00D92664">
        <w:rPr>
          <w:sz w:val="24"/>
          <w:szCs w:val="24"/>
        </w:rPr>
        <w:t xml:space="preserve">РФ, </w:t>
      </w:r>
      <w:r w:rsidR="00D92664" w:rsidRPr="00D92664">
        <w:rPr>
          <w:bCs/>
          <w:sz w:val="24"/>
          <w:szCs w:val="24"/>
        </w:rPr>
        <w:t>150003, г. Ярославль, ул. Северная подстанция, д.9</w:t>
      </w:r>
      <w:r w:rsidR="00DC32FC" w:rsidRPr="00D92664">
        <w:rPr>
          <w:sz w:val="24"/>
          <w:szCs w:val="24"/>
        </w:rPr>
        <w:t xml:space="preserve">, исполнительный сотрудник </w:t>
      </w:r>
      <w:r w:rsidR="00D92664" w:rsidRPr="00D92664">
        <w:rPr>
          <w:sz w:val="24"/>
          <w:szCs w:val="24"/>
        </w:rPr>
        <w:t>–</w:t>
      </w:r>
      <w:r w:rsidR="00DC32FC" w:rsidRPr="00D92664">
        <w:rPr>
          <w:sz w:val="24"/>
          <w:szCs w:val="24"/>
        </w:rPr>
        <w:t xml:space="preserve"> </w:t>
      </w:r>
      <w:r w:rsidR="00D92664" w:rsidRPr="00D92664">
        <w:rPr>
          <w:sz w:val="24"/>
          <w:szCs w:val="24"/>
        </w:rPr>
        <w:t>Донсков Антон Юрьевич</w:t>
      </w:r>
      <w:r w:rsidR="00DC32FC" w:rsidRPr="00D92664">
        <w:rPr>
          <w:sz w:val="24"/>
          <w:szCs w:val="24"/>
        </w:rPr>
        <w:t>, контактный телефон (4</w:t>
      </w:r>
      <w:r w:rsidR="00D92664" w:rsidRPr="00D92664">
        <w:rPr>
          <w:sz w:val="24"/>
          <w:szCs w:val="24"/>
        </w:rPr>
        <w:t>852</w:t>
      </w:r>
      <w:r w:rsidR="00DC32FC" w:rsidRPr="00D92664">
        <w:rPr>
          <w:sz w:val="24"/>
          <w:szCs w:val="24"/>
        </w:rPr>
        <w:t>) 7</w:t>
      </w:r>
      <w:r w:rsidR="00D92664" w:rsidRPr="00D92664">
        <w:rPr>
          <w:sz w:val="24"/>
          <w:szCs w:val="24"/>
        </w:rPr>
        <w:t>8</w:t>
      </w:r>
      <w:r w:rsidR="00DC32FC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14</w:t>
      </w:r>
      <w:r w:rsidR="00DC32FC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78</w:t>
      </w:r>
      <w:r w:rsidRPr="00D92664">
        <w:rPr>
          <w:sz w:val="24"/>
          <w:szCs w:val="24"/>
        </w:rPr>
        <w:t>. Оригинал соглашения о неустойке должен быть надежно</w:t>
      </w:r>
      <w:r w:rsidRPr="00382A07">
        <w:rPr>
          <w:sz w:val="24"/>
          <w:szCs w:val="24"/>
        </w:rPr>
        <w:t xml:space="preserve">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92664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92664">
        <w:rPr>
          <w:rFonts w:eastAsia="Calibri"/>
          <w:szCs w:val="24"/>
          <w:lang w:eastAsia="en-US"/>
        </w:rPr>
        <w:t xml:space="preserve"> копию </w:t>
      </w:r>
      <w:r w:rsidRPr="00D92664">
        <w:rPr>
          <w:szCs w:val="24"/>
        </w:rPr>
        <w:t>платежного</w:t>
      </w:r>
      <w:r w:rsidRPr="00D9266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92664">
        <w:fldChar w:fldCharType="begin"/>
      </w:r>
      <w:r w:rsidR="00007625" w:rsidRPr="00D92664">
        <w:instrText xml:space="preserve"> REF _Ref55335823 \r \h  \* MERGEFORMAT </w:instrText>
      </w:r>
      <w:r w:rsidR="00007625" w:rsidRPr="00D92664">
        <w:fldChar w:fldCharType="separate"/>
      </w:r>
      <w:r w:rsidR="006305A1" w:rsidRPr="00D92664">
        <w:rPr>
          <w:rFonts w:eastAsia="Calibri"/>
          <w:szCs w:val="24"/>
          <w:lang w:eastAsia="en-US"/>
        </w:rPr>
        <w:t>5.6</w:t>
      </w:r>
      <w:r w:rsidR="00007625" w:rsidRPr="00D92664">
        <w:fldChar w:fldCharType="end"/>
      </w:r>
      <w:r w:rsidRPr="00D9266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92664" w:rsidRPr="00D92664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D92664">
        <w:rPr>
          <w:rFonts w:eastAsia="Calibri"/>
          <w:szCs w:val="24"/>
          <w:lang w:eastAsia="en-US"/>
        </w:rPr>
        <w:t xml:space="preserve"> ПАО «МРСК Центра»</w:t>
      </w:r>
      <w:r w:rsidR="00D92664" w:rsidRPr="00D92664">
        <w:rPr>
          <w:rFonts w:eastAsia="Calibri"/>
          <w:szCs w:val="24"/>
          <w:lang w:eastAsia="en-US"/>
        </w:rPr>
        <w:t xml:space="preserve"> - «Ярэнерго»</w:t>
      </w:r>
      <w:r w:rsidRPr="00D92664">
        <w:rPr>
          <w:rFonts w:eastAsia="Calibri"/>
          <w:szCs w:val="24"/>
          <w:lang w:eastAsia="en-US"/>
        </w:rPr>
        <w:t xml:space="preserve"> </w:t>
      </w:r>
      <w:r w:rsidR="00D92664" w:rsidRPr="00D92664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D92664">
        <w:rPr>
          <w:rFonts w:eastAsia="Calibri"/>
          <w:szCs w:val="24"/>
          <w:lang w:eastAsia="en-US"/>
        </w:rPr>
        <w:t xml:space="preserve"> - контактный телефон (4</w:t>
      </w:r>
      <w:r w:rsidR="00D92664" w:rsidRPr="00D92664">
        <w:rPr>
          <w:rFonts w:eastAsia="Calibri"/>
          <w:szCs w:val="24"/>
          <w:lang w:eastAsia="en-US"/>
        </w:rPr>
        <w:t>852</w:t>
      </w:r>
      <w:r w:rsidRPr="00D92664">
        <w:rPr>
          <w:rFonts w:eastAsia="Calibri"/>
          <w:szCs w:val="24"/>
          <w:lang w:eastAsia="en-US"/>
        </w:rPr>
        <w:t>) 7</w:t>
      </w:r>
      <w:r w:rsidR="00D92664" w:rsidRPr="00D92664">
        <w:rPr>
          <w:rFonts w:eastAsia="Calibri"/>
          <w:szCs w:val="24"/>
          <w:lang w:eastAsia="en-US"/>
        </w:rPr>
        <w:t>8</w:t>
      </w:r>
      <w:r w:rsidRPr="00D92664">
        <w:rPr>
          <w:rFonts w:eastAsia="Calibri"/>
          <w:szCs w:val="24"/>
          <w:lang w:eastAsia="en-US"/>
        </w:rPr>
        <w:t>-</w:t>
      </w:r>
      <w:r w:rsidR="00D92664" w:rsidRPr="00D92664">
        <w:rPr>
          <w:rFonts w:eastAsia="Calibri"/>
          <w:szCs w:val="24"/>
          <w:lang w:eastAsia="en-US"/>
        </w:rPr>
        <w:t>14</w:t>
      </w:r>
      <w:r w:rsidRPr="00D92664">
        <w:rPr>
          <w:rFonts w:eastAsia="Calibri"/>
          <w:szCs w:val="24"/>
          <w:lang w:eastAsia="en-US"/>
        </w:rPr>
        <w:t>-</w:t>
      </w:r>
      <w:r w:rsidR="00D92664" w:rsidRPr="00D92664">
        <w:rPr>
          <w:rFonts w:eastAsia="Calibri"/>
          <w:szCs w:val="24"/>
          <w:lang w:eastAsia="en-US"/>
        </w:rPr>
        <w:t>78</w:t>
      </w:r>
      <w:r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D92664" w:rsidRPr="00D92664">
          <w:rPr>
            <w:rStyle w:val="a7"/>
            <w:rFonts w:eastAsia="Calibri"/>
            <w:lang w:val="en-US" w:eastAsia="en-US"/>
          </w:rPr>
          <w:t>Donskov</w:t>
        </w:r>
        <w:r w:rsidR="00D92664" w:rsidRPr="00D92664">
          <w:rPr>
            <w:rStyle w:val="a7"/>
            <w:rFonts w:eastAsia="Calibri"/>
            <w:lang w:eastAsia="en-US"/>
          </w:rPr>
          <w:t>.</w:t>
        </w:r>
        <w:r w:rsidR="00D92664" w:rsidRPr="00D92664">
          <w:rPr>
            <w:rStyle w:val="a7"/>
            <w:rFonts w:eastAsia="Calibri"/>
            <w:lang w:val="en-US" w:eastAsia="en-US"/>
          </w:rPr>
          <w:t>AY</w:t>
        </w:r>
        <w:r w:rsidR="00D92664" w:rsidRPr="00D92664">
          <w:rPr>
            <w:rStyle w:val="a7"/>
            <w:rFonts w:eastAsia="Calibri"/>
            <w:lang w:eastAsia="en-US"/>
          </w:rPr>
          <w:t>@mrsk-1.ru</w:t>
        </w:r>
      </w:hyperlink>
      <w:r w:rsidRPr="00D9266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92664">
        <w:rPr>
          <w:szCs w:val="24"/>
        </w:rPr>
        <w:t>до момента истечения срока окончания</w:t>
      </w:r>
      <w:r w:rsidRPr="00DB5A15">
        <w:rPr>
          <w:szCs w:val="24"/>
        </w:rPr>
        <w:t xml:space="preserve">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D92664" w:rsidRPr="00E4300E" w:rsidRDefault="00D92664" w:rsidP="00D9266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D92664" w:rsidRPr="00E4300E" w:rsidRDefault="00D92664" w:rsidP="00D92664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D92664" w:rsidRPr="00E4300E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D92664" w:rsidRPr="00E4300E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6D2FCD" w:rsidRPr="00DB5A15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92664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 xml:space="preserve">архивов, состоящих из нескольких </w:t>
      </w:r>
      <w:r w:rsidRPr="00D92664">
        <w:rPr>
          <w:bCs w:val="0"/>
          <w:sz w:val="24"/>
          <w:szCs w:val="24"/>
        </w:rPr>
        <w:t>частей (томов) на ЭТП не допускается.</w:t>
      </w:r>
    </w:p>
    <w:p w:rsidR="00717F60" w:rsidRPr="00D92664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D92664">
        <w:rPr>
          <w:bCs w:val="0"/>
          <w:sz w:val="24"/>
          <w:szCs w:val="24"/>
        </w:rPr>
        <w:t>Заявк</w:t>
      </w:r>
      <w:r w:rsidR="00717F60" w:rsidRPr="00D92664">
        <w:rPr>
          <w:bCs w:val="0"/>
          <w:sz w:val="24"/>
          <w:szCs w:val="24"/>
        </w:rPr>
        <w:t xml:space="preserve">и на ЭТП могут быть поданы до </w:t>
      </w:r>
      <w:r w:rsidR="002B5044" w:rsidRPr="00D92664">
        <w:rPr>
          <w:b/>
          <w:bCs w:val="0"/>
          <w:sz w:val="24"/>
          <w:szCs w:val="24"/>
        </w:rPr>
        <w:t xml:space="preserve">12 часов 00 минут </w:t>
      </w:r>
      <w:r w:rsidR="001B0F3B">
        <w:rPr>
          <w:b/>
          <w:bCs w:val="0"/>
          <w:sz w:val="24"/>
          <w:szCs w:val="24"/>
        </w:rPr>
        <w:t>12</w:t>
      </w:r>
      <w:r w:rsidR="002B5044" w:rsidRPr="00D92664">
        <w:rPr>
          <w:b/>
          <w:bCs w:val="0"/>
          <w:sz w:val="24"/>
          <w:szCs w:val="24"/>
        </w:rPr>
        <w:t xml:space="preserve"> </w:t>
      </w:r>
      <w:r w:rsidR="001B0F3B">
        <w:rPr>
          <w:b/>
          <w:bCs w:val="0"/>
          <w:sz w:val="24"/>
          <w:szCs w:val="24"/>
        </w:rPr>
        <w:t>апреля</w:t>
      </w:r>
      <w:r w:rsidR="002B5044" w:rsidRPr="00D92664">
        <w:rPr>
          <w:b/>
          <w:bCs w:val="0"/>
          <w:sz w:val="24"/>
          <w:szCs w:val="24"/>
        </w:rPr>
        <w:t xml:space="preserve"> </w:t>
      </w:r>
      <w:r w:rsidR="0042517C" w:rsidRPr="00D92664">
        <w:rPr>
          <w:b/>
          <w:bCs w:val="0"/>
          <w:sz w:val="24"/>
          <w:szCs w:val="24"/>
        </w:rPr>
        <w:t>2018</w:t>
      </w:r>
      <w:r w:rsidR="002B5044" w:rsidRPr="00D92664">
        <w:rPr>
          <w:b/>
          <w:bCs w:val="0"/>
          <w:sz w:val="24"/>
          <w:szCs w:val="24"/>
        </w:rPr>
        <w:t xml:space="preserve"> года</w:t>
      </w:r>
      <w:r w:rsidR="00BC2634" w:rsidRPr="00D92664">
        <w:rPr>
          <w:b/>
          <w:bCs w:val="0"/>
          <w:sz w:val="24"/>
          <w:szCs w:val="24"/>
        </w:rPr>
        <w:t xml:space="preserve">, </w:t>
      </w:r>
      <w:r w:rsidR="00BC2634" w:rsidRPr="00D9266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92664">
        <w:rPr>
          <w:bCs w:val="0"/>
          <w:spacing w:val="-2"/>
          <w:sz w:val="24"/>
          <w:szCs w:val="24"/>
        </w:rPr>
        <w:t>(под</w:t>
      </w:r>
      <w:r w:rsidR="00BC2634" w:rsidRPr="00D92664">
        <w:rPr>
          <w:bCs w:val="0"/>
          <w:sz w:val="24"/>
          <w:szCs w:val="24"/>
        </w:rPr>
        <w:t xml:space="preserve">раздел </w:t>
      </w:r>
      <w:r w:rsidR="00007625" w:rsidRPr="00D92664">
        <w:fldChar w:fldCharType="begin"/>
      </w:r>
      <w:r w:rsidR="00007625" w:rsidRPr="00D92664">
        <w:instrText xml:space="preserve"> REF _Ref55336310 \r \h  \* MERGEFORMAT </w:instrText>
      </w:r>
      <w:r w:rsidR="00007625" w:rsidRPr="00D92664">
        <w:fldChar w:fldCharType="separate"/>
      </w:r>
      <w:r w:rsidR="006305A1" w:rsidRPr="00D92664">
        <w:rPr>
          <w:bCs w:val="0"/>
          <w:sz w:val="24"/>
          <w:szCs w:val="24"/>
        </w:rPr>
        <w:t>5.1</w:t>
      </w:r>
      <w:r w:rsidR="00007625" w:rsidRPr="00D92664">
        <w:fldChar w:fldCharType="end"/>
      </w:r>
      <w:r w:rsidR="00BC2634" w:rsidRPr="00D92664">
        <w:rPr>
          <w:bCs w:val="0"/>
          <w:sz w:val="24"/>
          <w:szCs w:val="24"/>
          <w:lang w:eastAsia="ru-RU"/>
        </w:rPr>
        <w:t>)</w:t>
      </w:r>
      <w:r w:rsidR="00BC2634" w:rsidRPr="00D9266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92664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</w:t>
      </w:r>
      <w:r w:rsidRPr="00382A07">
        <w:rPr>
          <w:bCs w:val="0"/>
          <w:sz w:val="24"/>
          <w:szCs w:val="24"/>
        </w:rPr>
        <w:lastRenderedPageBreak/>
        <w:t>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70530"/>
      <w:bookmarkStart w:id="567" w:name="_Toc468462443"/>
      <w:bookmarkStart w:id="568" w:name="_Toc469482036"/>
      <w:bookmarkStart w:id="569" w:name="_Toc472411810"/>
      <w:bookmarkStart w:id="570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1"/>
      <w:bookmarkEnd w:id="572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992"/>
      <w:bookmarkStart w:id="575" w:name="_Ref468200102"/>
      <w:bookmarkStart w:id="576" w:name="_Toc498588897"/>
      <w:r w:rsidRPr="00382A07">
        <w:t>Оценка Заявок и проведение переговоров</w:t>
      </w:r>
      <w:bookmarkEnd w:id="573"/>
      <w:bookmarkEnd w:id="574"/>
      <w:bookmarkEnd w:id="575"/>
      <w:bookmarkEnd w:id="576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70533"/>
      <w:bookmarkStart w:id="586" w:name="_Toc468462446"/>
      <w:bookmarkStart w:id="587" w:name="_Toc469482039"/>
      <w:bookmarkStart w:id="588" w:name="_Toc472411813"/>
      <w:bookmarkStart w:id="589" w:name="_Toc498588898"/>
      <w:r w:rsidRPr="00382A07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70534"/>
      <w:bookmarkStart w:id="600" w:name="_Toc468462447"/>
      <w:bookmarkStart w:id="601" w:name="_Toc469482040"/>
      <w:bookmarkStart w:id="602" w:name="_Toc472411814"/>
      <w:bookmarkStart w:id="603" w:name="_Toc498588899"/>
      <w:r w:rsidRPr="00382A07">
        <w:rPr>
          <w:szCs w:val="24"/>
        </w:rPr>
        <w:lastRenderedPageBreak/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4"/>
      <w:bookmarkEnd w:id="605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lastRenderedPageBreak/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6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70535"/>
      <w:bookmarkStart w:id="617" w:name="_Toc468462448"/>
      <w:bookmarkStart w:id="618" w:name="_Toc469482041"/>
      <w:bookmarkStart w:id="619" w:name="_Toc472411815"/>
      <w:bookmarkStart w:id="620" w:name="_Toc498588900"/>
      <w:r w:rsidRPr="00382A07">
        <w:rPr>
          <w:szCs w:val="24"/>
        </w:rPr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70536"/>
      <w:bookmarkStart w:id="631" w:name="_Toc468462449"/>
      <w:bookmarkStart w:id="632" w:name="_Toc469482042"/>
      <w:bookmarkStart w:id="633" w:name="_Toc472411816"/>
      <w:bookmarkStart w:id="634" w:name="_Toc498588901"/>
      <w:r w:rsidRPr="00382A07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5" w:name="_Ref303250967"/>
      <w:bookmarkStart w:id="636" w:name="_Toc305697378"/>
      <w:bookmarkStart w:id="637" w:name="_Toc498588902"/>
      <w:bookmarkStart w:id="638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5"/>
      <w:bookmarkEnd w:id="636"/>
      <w:bookmarkEnd w:id="637"/>
      <w:r w:rsidRPr="00382A07">
        <w:t xml:space="preserve"> </w:t>
      </w:r>
    </w:p>
    <w:bookmarkEnd w:id="638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Предложения Участника по повышению цены не рассматриваются, такой </w:t>
      </w:r>
      <w:r w:rsidRPr="00382A07">
        <w:rPr>
          <w:sz w:val="24"/>
          <w:szCs w:val="24"/>
          <w:lang w:eastAsia="ru-RU"/>
        </w:rPr>
        <w:lastRenderedPageBreak/>
        <w:t>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0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1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2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2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</w:t>
      </w:r>
      <w:r w:rsidRPr="00991C07">
        <w:rPr>
          <w:sz w:val="24"/>
          <w:szCs w:val="24"/>
        </w:rPr>
        <w:lastRenderedPageBreak/>
        <w:t xml:space="preserve">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3" w:name="_Ref471821960"/>
      <w:bookmarkStart w:id="644" w:name="_Toc471986593"/>
      <w:bookmarkStart w:id="645" w:name="_Toc472409204"/>
      <w:bookmarkStart w:id="646" w:name="_Toc498588903"/>
      <w:bookmarkStart w:id="647" w:name="_Ref303681924"/>
      <w:bookmarkStart w:id="648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3"/>
      <w:bookmarkEnd w:id="644"/>
      <w:bookmarkEnd w:id="645"/>
      <w:bookmarkEnd w:id="646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9266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</w:t>
      </w:r>
      <w:r w:rsidRPr="00D92664">
        <w:rPr>
          <w:sz w:val="24"/>
          <w:szCs w:val="24"/>
        </w:rPr>
        <w:t>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9266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92664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lastRenderedPageBreak/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  <w:bookmarkStart w:id="649" w:name="_GoBack"/>
      <w:bookmarkEnd w:id="649"/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lastRenderedPageBreak/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7"/>
      <w:bookmarkEnd w:id="648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6305A1" w:rsidRPr="000D2D6A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1018D6">
        <w:rPr>
          <w:sz w:val="24"/>
          <w:szCs w:val="24"/>
        </w:rPr>
        <w:lastRenderedPageBreak/>
        <w:t>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</w:t>
      </w:r>
      <w:r w:rsidRPr="004A1A68">
        <w:rPr>
          <w:sz w:val="24"/>
          <w:szCs w:val="24"/>
        </w:rPr>
        <w:lastRenderedPageBreak/>
        <w:t>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1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8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1D6DB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97B" w:rsidRDefault="0004497B">
      <w:pPr>
        <w:spacing w:line="240" w:lineRule="auto"/>
      </w:pPr>
      <w:r>
        <w:separator/>
      </w:r>
    </w:p>
  </w:endnote>
  <w:endnote w:type="continuationSeparator" w:id="0">
    <w:p w:rsidR="0004497B" w:rsidRDefault="0004497B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1B0F3B">
      <w:rPr>
        <w:noProof/>
        <w:sz w:val="16"/>
        <w:szCs w:val="16"/>
        <w:lang w:eastAsia="ru-RU"/>
      </w:rPr>
      <w:t>6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D92664">
      <w:rPr>
        <w:sz w:val="18"/>
        <w:szCs w:val="18"/>
      </w:rPr>
      <w:t>заключения Договор</w:t>
    </w:r>
    <w:r w:rsidR="00D92664" w:rsidRPr="00D92664">
      <w:rPr>
        <w:sz w:val="18"/>
        <w:szCs w:val="18"/>
      </w:rPr>
      <w:t>а</w:t>
    </w:r>
    <w:r w:rsidRPr="00D92664">
      <w:rPr>
        <w:sz w:val="18"/>
        <w:szCs w:val="18"/>
      </w:rPr>
      <w:t xml:space="preserve"> </w:t>
    </w:r>
    <w:r w:rsidR="001B0F3B" w:rsidRPr="001B0F3B">
      <w:rPr>
        <w:sz w:val="18"/>
        <w:szCs w:val="18"/>
      </w:rPr>
      <w:t>на поставку световых башен</w:t>
    </w:r>
    <w:r w:rsidRPr="00D92664">
      <w:rPr>
        <w:sz w:val="18"/>
        <w:szCs w:val="18"/>
      </w:rPr>
      <w:t xml:space="preserve"> для нужд ПАО «МРСК Центра» (филиал</w:t>
    </w:r>
    <w:r w:rsidR="00D92664" w:rsidRPr="00D92664">
      <w:rPr>
        <w:sz w:val="18"/>
        <w:szCs w:val="18"/>
      </w:rPr>
      <w:t>а</w:t>
    </w:r>
    <w:r w:rsidRPr="00D9266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97B" w:rsidRDefault="0004497B">
      <w:pPr>
        <w:spacing w:line="240" w:lineRule="auto"/>
      </w:pPr>
      <w:r>
        <w:separator/>
      </w:r>
    </w:p>
  </w:footnote>
  <w:footnote w:type="continuationSeparator" w:id="0">
    <w:p w:rsidR="0004497B" w:rsidRDefault="0004497B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497B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B0F3B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39D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2C7A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5114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2664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footer" Target="footer9.xml"/><Relationship Id="rId21" Type="http://schemas.openxmlformats.org/officeDocument/2006/relationships/header" Target="header4.xml"/><Relationship Id="rId34" Type="http://schemas.openxmlformats.org/officeDocument/2006/relationships/hyperlink" Target="mailto:Donskov.AY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Donskov.AY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Donskov.AY@mrsk-1.ru" TargetMode="External"/><Relationship Id="rId20" Type="http://schemas.openxmlformats.org/officeDocument/2006/relationships/hyperlink" Target="http://www.b2b-mrsk.ru/" TargetMode="External"/><Relationship Id="rId29" Type="http://schemas.openxmlformats.org/officeDocument/2006/relationships/footer" Target="footer6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DF187-C041-4378-A1C4-D601C2473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89</Pages>
  <Words>29901</Words>
  <Characters>170441</Characters>
  <Application>Microsoft Office Word</Application>
  <DocSecurity>0</DocSecurity>
  <Lines>1420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199943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58</cp:revision>
  <cp:lastPrinted>2015-12-29T14:27:00Z</cp:lastPrinted>
  <dcterms:created xsi:type="dcterms:W3CDTF">2016-12-02T12:44:00Z</dcterms:created>
  <dcterms:modified xsi:type="dcterms:W3CDTF">2018-03-27T06:52:00Z</dcterms:modified>
</cp:coreProperties>
</file>