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828" w:rsidRPr="00382A07" w:rsidRDefault="003468A3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CA33D5" w:rsidRPr="00CA33D5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534B2D" w:rsidRPr="00E70D32" w:rsidRDefault="00534B2D" w:rsidP="00534B2D">
      <w:pPr>
        <w:ind w:left="5670" w:firstLine="0"/>
        <w:jc w:val="center"/>
        <w:rPr>
          <w:sz w:val="24"/>
          <w:szCs w:val="24"/>
        </w:rPr>
      </w:pPr>
      <w:r w:rsidRPr="00921936">
        <w:rPr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 xml:space="preserve">  </w:t>
      </w:r>
      <w:r w:rsidRPr="00E70D32">
        <w:rPr>
          <w:sz w:val="24"/>
          <w:szCs w:val="24"/>
        </w:rPr>
        <w:t>УТВЕРЖДАЮ:</w:t>
      </w:r>
    </w:p>
    <w:p w:rsidR="00534B2D" w:rsidRPr="00E70D32" w:rsidRDefault="00534B2D" w:rsidP="00534B2D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Председатель закупочной комиссии –</w:t>
      </w:r>
    </w:p>
    <w:p w:rsidR="00534B2D" w:rsidRPr="00E70D32" w:rsidRDefault="00534B2D" w:rsidP="00534B2D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заместитель генерального директора – </w:t>
      </w:r>
    </w:p>
    <w:p w:rsidR="00534B2D" w:rsidRPr="00E70D32" w:rsidRDefault="00534B2D" w:rsidP="00534B2D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                                                                                        директор филиала ПАО «МРСК Центра» –</w:t>
      </w:r>
    </w:p>
    <w:p w:rsidR="00534B2D" w:rsidRPr="00E70D32" w:rsidRDefault="00534B2D" w:rsidP="00534B2D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«Воронежэнерго»</w:t>
      </w:r>
    </w:p>
    <w:p w:rsidR="00534B2D" w:rsidRPr="00E70D32" w:rsidRDefault="00534B2D" w:rsidP="00534B2D">
      <w:pPr>
        <w:ind w:firstLine="6"/>
        <w:rPr>
          <w:sz w:val="24"/>
          <w:szCs w:val="24"/>
        </w:rPr>
      </w:pPr>
    </w:p>
    <w:p w:rsidR="00534B2D" w:rsidRPr="00E70D32" w:rsidRDefault="00534B2D" w:rsidP="00534B2D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___________________ Голубченко Е.А.</w:t>
      </w:r>
    </w:p>
    <w:p w:rsidR="00534B2D" w:rsidRPr="00E70D32" w:rsidRDefault="00534B2D" w:rsidP="00534B2D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</w:t>
      </w:r>
      <w:r w:rsidR="004D4406">
        <w:rPr>
          <w:sz w:val="24"/>
          <w:szCs w:val="24"/>
        </w:rPr>
        <w:t>17</w:t>
      </w:r>
      <w:r>
        <w:rPr>
          <w:sz w:val="24"/>
          <w:szCs w:val="24"/>
        </w:rPr>
        <w:t>»</w:t>
      </w:r>
      <w:r w:rsidRPr="00546857">
        <w:rPr>
          <w:sz w:val="24"/>
          <w:szCs w:val="24"/>
        </w:rPr>
        <w:t xml:space="preserve"> </w:t>
      </w:r>
      <w:r>
        <w:rPr>
          <w:sz w:val="24"/>
          <w:szCs w:val="24"/>
        </w:rPr>
        <w:t>октября</w:t>
      </w:r>
      <w:r w:rsidRPr="00E70D32">
        <w:rPr>
          <w:sz w:val="24"/>
          <w:szCs w:val="24"/>
        </w:rPr>
        <w:t xml:space="preserve"> 2018 года.</w:t>
      </w:r>
    </w:p>
    <w:p w:rsidR="00534B2D" w:rsidRPr="00E70D32" w:rsidRDefault="00534B2D" w:rsidP="00534B2D">
      <w:pPr>
        <w:ind w:firstLine="0"/>
        <w:jc w:val="left"/>
        <w:rPr>
          <w:sz w:val="24"/>
          <w:szCs w:val="24"/>
        </w:rPr>
      </w:pPr>
    </w:p>
    <w:p w:rsidR="00534B2D" w:rsidRPr="00E70D32" w:rsidRDefault="00534B2D" w:rsidP="00534B2D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Согласовано на заседании</w:t>
      </w:r>
    </w:p>
    <w:p w:rsidR="00534B2D" w:rsidRPr="00E70D32" w:rsidRDefault="00534B2D" w:rsidP="00534B2D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закупочной комиссии</w:t>
      </w:r>
    </w:p>
    <w:p w:rsidR="00534B2D" w:rsidRPr="00E70D32" w:rsidRDefault="00534B2D" w:rsidP="00534B2D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Протокол №0</w:t>
      </w:r>
      <w:r>
        <w:rPr>
          <w:b/>
          <w:kern w:val="36"/>
          <w:sz w:val="24"/>
          <w:szCs w:val="24"/>
        </w:rPr>
        <w:t>3</w:t>
      </w:r>
      <w:r w:rsidR="003674B0">
        <w:rPr>
          <w:b/>
          <w:kern w:val="36"/>
          <w:sz w:val="24"/>
          <w:szCs w:val="24"/>
        </w:rPr>
        <w:t>77</w:t>
      </w:r>
      <w:r w:rsidRPr="00E70D32">
        <w:rPr>
          <w:b/>
          <w:kern w:val="36"/>
          <w:sz w:val="24"/>
          <w:szCs w:val="24"/>
        </w:rPr>
        <w:t>-ВР-18</w:t>
      </w:r>
    </w:p>
    <w:p w:rsidR="00534B2D" w:rsidRPr="00E70D32" w:rsidRDefault="00534B2D" w:rsidP="00534B2D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от «</w:t>
      </w:r>
      <w:r w:rsidR="004D4406">
        <w:rPr>
          <w:b/>
          <w:kern w:val="36"/>
          <w:sz w:val="24"/>
          <w:szCs w:val="24"/>
        </w:rPr>
        <w:t>17</w:t>
      </w:r>
      <w:r w:rsidRPr="00E70D32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октября</w:t>
      </w:r>
      <w:r w:rsidRPr="00E70D32">
        <w:rPr>
          <w:b/>
          <w:kern w:val="36"/>
          <w:sz w:val="24"/>
          <w:szCs w:val="24"/>
        </w:rPr>
        <w:t xml:space="preserve"> 2018 года</w:t>
      </w:r>
    </w:p>
    <w:p w:rsidR="00534B2D" w:rsidRPr="00382A07" w:rsidRDefault="00534B2D" w:rsidP="00534B2D">
      <w:pPr>
        <w:spacing w:line="264" w:lineRule="auto"/>
        <w:jc w:val="center"/>
        <w:rPr>
          <w:sz w:val="24"/>
          <w:szCs w:val="24"/>
        </w:rPr>
      </w:pPr>
    </w:p>
    <w:p w:rsidR="00534B2D" w:rsidRPr="00382A07" w:rsidRDefault="00534B2D" w:rsidP="00534B2D">
      <w:pPr>
        <w:spacing w:line="264" w:lineRule="auto"/>
        <w:jc w:val="center"/>
        <w:rPr>
          <w:sz w:val="24"/>
          <w:szCs w:val="24"/>
        </w:rPr>
      </w:pPr>
    </w:p>
    <w:p w:rsidR="00534B2D" w:rsidRPr="00382A07" w:rsidRDefault="00534B2D" w:rsidP="00534B2D">
      <w:pPr>
        <w:spacing w:line="264" w:lineRule="auto"/>
        <w:jc w:val="center"/>
        <w:rPr>
          <w:sz w:val="24"/>
          <w:szCs w:val="24"/>
        </w:rPr>
      </w:pPr>
    </w:p>
    <w:p w:rsidR="00534B2D" w:rsidRPr="00382A07" w:rsidRDefault="00534B2D" w:rsidP="00534B2D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534B2D" w:rsidRPr="00382A07" w:rsidRDefault="00534B2D" w:rsidP="00534B2D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534B2D" w:rsidRPr="00382A07" w:rsidRDefault="00534B2D" w:rsidP="00534B2D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534B2D" w:rsidRPr="00382A07" w:rsidRDefault="00534B2D" w:rsidP="00534B2D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Pr="002D1B59">
        <w:rPr>
          <w:b/>
          <w:sz w:val="24"/>
          <w:szCs w:val="24"/>
        </w:rPr>
        <w:t xml:space="preserve">Договора на поставку </w:t>
      </w:r>
      <w:r w:rsidR="003674B0" w:rsidRPr="003674B0">
        <w:rPr>
          <w:b/>
          <w:sz w:val="24"/>
          <w:szCs w:val="24"/>
        </w:rPr>
        <w:t>провода и кабелей связи</w:t>
      </w:r>
      <w:r w:rsidRPr="002D1B59">
        <w:rPr>
          <w:b/>
          <w:sz w:val="24"/>
          <w:szCs w:val="24"/>
        </w:rPr>
        <w:t xml:space="preserve"> для нужд ПАО «МРСК Центра» (филиал</w:t>
      </w:r>
      <w:r>
        <w:rPr>
          <w:b/>
          <w:sz w:val="24"/>
          <w:szCs w:val="24"/>
        </w:rPr>
        <w:t>а</w:t>
      </w:r>
      <w:r w:rsidRPr="002D1B59">
        <w:rPr>
          <w:b/>
          <w:sz w:val="24"/>
          <w:szCs w:val="24"/>
        </w:rPr>
        <w:t xml:space="preserve"> «Воронежэнерго»)</w:t>
      </w:r>
    </w:p>
    <w:p w:rsidR="00534B2D" w:rsidRPr="00382A07" w:rsidRDefault="00534B2D" w:rsidP="00534B2D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534B2D" w:rsidRPr="00382A07" w:rsidRDefault="00534B2D" w:rsidP="00534B2D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5B7264">
        <w:rPr>
          <w:sz w:val="24"/>
          <w:szCs w:val="24"/>
        </w:rPr>
        <w:t>Воронеж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D3DE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B435B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bookmarkEnd w:id="10"/>
      <w:r w:rsidR="00D15387" w:rsidRPr="00A27496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7" w:history="1">
        <w:r w:rsidR="00D15387" w:rsidRPr="00A27496">
          <w:rPr>
            <w:rStyle w:val="a7"/>
            <w:sz w:val="24"/>
            <w:szCs w:val="24"/>
            <w:lang w:val="en-US"/>
          </w:rPr>
          <w:t>Zaitseva</w:t>
        </w:r>
        <w:r w:rsidR="00D15387" w:rsidRPr="00A27496">
          <w:rPr>
            <w:rStyle w:val="a7"/>
            <w:sz w:val="24"/>
            <w:szCs w:val="24"/>
          </w:rPr>
          <w:t>.</w:t>
        </w:r>
        <w:r w:rsidR="00D15387" w:rsidRPr="00A27496">
          <w:rPr>
            <w:rStyle w:val="a7"/>
            <w:sz w:val="24"/>
            <w:szCs w:val="24"/>
            <w:lang w:val="en-US"/>
          </w:rPr>
          <w:t>AA</w:t>
        </w:r>
        <w:r w:rsidR="00D15387" w:rsidRPr="00A27496">
          <w:rPr>
            <w:rStyle w:val="a7"/>
            <w:sz w:val="24"/>
            <w:szCs w:val="24"/>
          </w:rPr>
          <w:t>@</w:t>
        </w:r>
        <w:r w:rsidR="00D15387" w:rsidRPr="00A27496">
          <w:rPr>
            <w:rStyle w:val="a7"/>
            <w:sz w:val="24"/>
            <w:szCs w:val="24"/>
            <w:lang w:val="en-US"/>
          </w:rPr>
          <w:t>mrsk</w:t>
        </w:r>
        <w:r w:rsidR="00D15387" w:rsidRPr="00A27496">
          <w:rPr>
            <w:rStyle w:val="a7"/>
            <w:sz w:val="24"/>
            <w:szCs w:val="24"/>
          </w:rPr>
          <w:t>-1.</w:t>
        </w:r>
        <w:r w:rsidR="00D15387" w:rsidRPr="00A27496">
          <w:rPr>
            <w:rStyle w:val="a7"/>
            <w:sz w:val="24"/>
            <w:szCs w:val="24"/>
            <w:lang w:val="en-US"/>
          </w:rPr>
          <w:t>ru</w:t>
        </w:r>
      </w:hyperlink>
      <w:r w:rsidR="00D15387" w:rsidRPr="00A27496">
        <w:rPr>
          <w:rStyle w:val="a7"/>
          <w:sz w:val="24"/>
          <w:szCs w:val="24"/>
        </w:rPr>
        <w:t>,</w:t>
      </w:r>
      <w:r w:rsidR="00D15387" w:rsidRPr="00A27496">
        <w:rPr>
          <w:iCs/>
          <w:sz w:val="24"/>
          <w:szCs w:val="24"/>
        </w:rPr>
        <w:t xml:space="preserve"> ответственное лицо – Лещева Екатерина Николаевна, контактный телефон - (473) 257-94-66, адрес электронной почты: </w:t>
      </w:r>
      <w:hyperlink r:id="rId18" w:history="1">
        <w:r w:rsidR="00D15387" w:rsidRPr="003424AA">
          <w:rPr>
            <w:rStyle w:val="a7"/>
            <w:sz w:val="24"/>
            <w:szCs w:val="24"/>
            <w:lang w:val="en-US"/>
          </w:rPr>
          <w:t>Lescheva</w:t>
        </w:r>
        <w:r w:rsidR="00D15387" w:rsidRPr="003424AA">
          <w:rPr>
            <w:rStyle w:val="a7"/>
            <w:sz w:val="24"/>
            <w:szCs w:val="24"/>
          </w:rPr>
          <w:t>.</w:t>
        </w:r>
        <w:r w:rsidR="00D15387" w:rsidRPr="003424AA">
          <w:rPr>
            <w:rStyle w:val="a7"/>
            <w:sz w:val="24"/>
            <w:szCs w:val="24"/>
            <w:lang w:val="en-US"/>
          </w:rPr>
          <w:t>EN</w:t>
        </w:r>
        <w:r w:rsidR="00D15387" w:rsidRPr="003424AA">
          <w:rPr>
            <w:rStyle w:val="a7"/>
            <w:sz w:val="24"/>
            <w:szCs w:val="24"/>
          </w:rPr>
          <w:t>@</w:t>
        </w:r>
        <w:r w:rsidR="00D15387" w:rsidRPr="003424AA">
          <w:rPr>
            <w:rStyle w:val="a7"/>
            <w:sz w:val="24"/>
            <w:szCs w:val="24"/>
            <w:lang w:val="en-US"/>
          </w:rPr>
          <w:t>mrsk</w:t>
        </w:r>
        <w:r w:rsidR="00D15387" w:rsidRPr="003424AA">
          <w:rPr>
            <w:rStyle w:val="a7"/>
            <w:sz w:val="24"/>
            <w:szCs w:val="24"/>
          </w:rPr>
          <w:t>-1.</w:t>
        </w:r>
        <w:r w:rsidR="00D15387" w:rsidRPr="003424AA">
          <w:rPr>
            <w:rStyle w:val="a7"/>
            <w:sz w:val="24"/>
            <w:szCs w:val="24"/>
            <w:lang w:val="en-US"/>
          </w:rPr>
          <w:t>ru</w:t>
        </w:r>
      </w:hyperlink>
      <w:r w:rsidR="00D15387" w:rsidRPr="003424AA">
        <w:rPr>
          <w:rStyle w:val="a7"/>
          <w:sz w:val="24"/>
          <w:szCs w:val="24"/>
        </w:rPr>
        <w:t>.</w:t>
      </w:r>
      <w:r w:rsidR="00D15387" w:rsidRPr="003424AA">
        <w:rPr>
          <w:sz w:val="24"/>
          <w:szCs w:val="24"/>
        </w:rPr>
        <w:t xml:space="preserve"> </w:t>
      </w:r>
      <w:r w:rsidR="00D15387" w:rsidRPr="003424AA">
        <w:rPr>
          <w:iCs/>
          <w:sz w:val="24"/>
          <w:szCs w:val="24"/>
        </w:rPr>
        <w:t>Извещением</w:t>
      </w:r>
      <w:r w:rsidR="00D15387" w:rsidRPr="003424AA">
        <w:rPr>
          <w:sz w:val="24"/>
          <w:szCs w:val="24"/>
        </w:rPr>
        <w:t xml:space="preserve"> о проведении открытого </w:t>
      </w:r>
      <w:r w:rsidR="00D15387" w:rsidRPr="003424AA">
        <w:rPr>
          <w:iCs/>
          <w:sz w:val="24"/>
          <w:szCs w:val="24"/>
        </w:rPr>
        <w:t>запроса предложений</w:t>
      </w:r>
      <w:r w:rsidR="00D15387" w:rsidRPr="003424AA">
        <w:rPr>
          <w:sz w:val="24"/>
          <w:szCs w:val="24"/>
        </w:rPr>
        <w:t xml:space="preserve">, опубликованным </w:t>
      </w:r>
      <w:r w:rsidR="00D15387" w:rsidRPr="003424AA">
        <w:rPr>
          <w:b/>
          <w:sz w:val="24"/>
          <w:szCs w:val="24"/>
        </w:rPr>
        <w:t>«</w:t>
      </w:r>
      <w:r w:rsidR="00205322">
        <w:rPr>
          <w:b/>
          <w:sz w:val="24"/>
          <w:szCs w:val="24"/>
        </w:rPr>
        <w:t>1</w:t>
      </w:r>
      <w:r w:rsidR="00D15387">
        <w:rPr>
          <w:b/>
          <w:sz w:val="24"/>
          <w:szCs w:val="24"/>
        </w:rPr>
        <w:t>8</w:t>
      </w:r>
      <w:r w:rsidR="00D15387" w:rsidRPr="003424AA">
        <w:rPr>
          <w:b/>
          <w:sz w:val="24"/>
          <w:szCs w:val="24"/>
        </w:rPr>
        <w:t xml:space="preserve">» </w:t>
      </w:r>
      <w:r w:rsidR="00D15387">
        <w:rPr>
          <w:b/>
          <w:sz w:val="24"/>
          <w:szCs w:val="24"/>
        </w:rPr>
        <w:t>октября</w:t>
      </w:r>
      <w:r w:rsidR="00D15387" w:rsidRPr="003424AA">
        <w:rPr>
          <w:b/>
          <w:sz w:val="24"/>
          <w:szCs w:val="24"/>
        </w:rPr>
        <w:t xml:space="preserve"> 2018 г.</w:t>
      </w:r>
      <w:r w:rsidR="00D15387" w:rsidRPr="003424AA">
        <w:rPr>
          <w:sz w:val="24"/>
          <w:szCs w:val="24"/>
        </w:rPr>
        <w:t xml:space="preserve"> н</w:t>
      </w:r>
      <w:r w:rsidR="00D15387" w:rsidRPr="00382A07">
        <w:rPr>
          <w:sz w:val="24"/>
          <w:szCs w:val="24"/>
        </w:rPr>
        <w:t>а официальном сайте (</w:t>
      </w:r>
      <w:hyperlink r:id="rId19" w:history="1">
        <w:r w:rsidR="00D15387" w:rsidRPr="00382A07">
          <w:rPr>
            <w:rStyle w:val="a7"/>
            <w:color w:val="auto"/>
            <w:sz w:val="24"/>
            <w:szCs w:val="24"/>
          </w:rPr>
          <w:t>www.zakupki.</w:t>
        </w:r>
        <w:r w:rsidR="00D15387" w:rsidRPr="00382A07">
          <w:rPr>
            <w:rStyle w:val="a7"/>
            <w:color w:val="auto"/>
            <w:sz w:val="24"/>
            <w:szCs w:val="24"/>
            <w:lang w:val="en-US"/>
          </w:rPr>
          <w:t>gov</w:t>
        </w:r>
        <w:r w:rsidR="00D15387" w:rsidRPr="00382A07">
          <w:rPr>
            <w:rStyle w:val="a7"/>
            <w:color w:val="auto"/>
            <w:sz w:val="24"/>
            <w:szCs w:val="24"/>
          </w:rPr>
          <w:t>.ru</w:t>
        </w:r>
      </w:hyperlink>
      <w:r w:rsidR="00D15387" w:rsidRPr="00382A07">
        <w:rPr>
          <w:sz w:val="24"/>
          <w:szCs w:val="24"/>
        </w:rPr>
        <w:t>),</w:t>
      </w:r>
      <w:r w:rsidR="00D15387" w:rsidRPr="00382A07">
        <w:rPr>
          <w:iCs/>
          <w:sz w:val="24"/>
          <w:szCs w:val="24"/>
        </w:rPr>
        <w:t xml:space="preserve"> </w:t>
      </w:r>
      <w:r w:rsidR="00D15387" w:rsidRPr="00382A07">
        <w:rPr>
          <w:sz w:val="24"/>
          <w:szCs w:val="24"/>
        </w:rPr>
        <w:t xml:space="preserve">на сайте </w:t>
      </w:r>
      <w:r w:rsidR="00D15387" w:rsidRPr="00382A07">
        <w:rPr>
          <w:iCs/>
          <w:sz w:val="24"/>
          <w:szCs w:val="24"/>
        </w:rPr>
        <w:t>ПАО «МРСК Центра»</w:t>
      </w:r>
      <w:r w:rsidR="00D15387" w:rsidRPr="00382A07">
        <w:rPr>
          <w:sz w:val="24"/>
          <w:szCs w:val="24"/>
        </w:rPr>
        <w:t xml:space="preserve"> (</w:t>
      </w:r>
      <w:hyperlink r:id="rId20" w:history="1">
        <w:r w:rsidR="00D15387" w:rsidRPr="00382A07">
          <w:rPr>
            <w:rStyle w:val="a7"/>
            <w:color w:val="auto"/>
            <w:sz w:val="24"/>
            <w:szCs w:val="24"/>
          </w:rPr>
          <w:t>www.mrsk-1.ru</w:t>
        </w:r>
      </w:hyperlink>
      <w:r w:rsidR="00D15387" w:rsidRPr="00382A07">
        <w:rPr>
          <w:sz w:val="24"/>
          <w:szCs w:val="24"/>
        </w:rPr>
        <w:t xml:space="preserve">), на сайте ЭТП, указанном в п. </w:t>
      </w:r>
      <w:r w:rsidR="00D15387">
        <w:fldChar w:fldCharType="begin"/>
      </w:r>
      <w:r w:rsidR="00D15387">
        <w:instrText xml:space="preserve"> REF _Ref440269836 \r \h  \* MERGEFORMAT </w:instrText>
      </w:r>
      <w:r w:rsidR="00D15387">
        <w:fldChar w:fldCharType="separate"/>
      </w:r>
      <w:r w:rsidR="00D15387" w:rsidRPr="002675C0">
        <w:rPr>
          <w:sz w:val="24"/>
          <w:szCs w:val="24"/>
        </w:rPr>
        <w:t>1.1.2</w:t>
      </w:r>
      <w:r w:rsidR="00D15387">
        <w:fldChar w:fldCharType="end"/>
      </w:r>
      <w:r w:rsidR="00D15387" w:rsidRPr="00382A07">
        <w:rPr>
          <w:sz w:val="24"/>
          <w:szCs w:val="24"/>
        </w:rPr>
        <w:t xml:space="preserve"> настоящей Документации, </w:t>
      </w:r>
      <w:r w:rsidR="00D15387" w:rsidRPr="00382A07">
        <w:rPr>
          <w:iCs/>
          <w:sz w:val="24"/>
          <w:szCs w:val="24"/>
        </w:rPr>
        <w:t xml:space="preserve"> приг</w:t>
      </w:r>
      <w:r w:rsidR="00D15387" w:rsidRPr="00382A07">
        <w:rPr>
          <w:sz w:val="24"/>
          <w:szCs w:val="24"/>
        </w:rPr>
        <w:t xml:space="preserve">ласило юридических лиц и физических лиц (в т. ч. индивидуальных предпринимателей) </w:t>
      </w:r>
      <w:r w:rsidR="00D15387" w:rsidRPr="00C138E5">
        <w:rPr>
          <w:sz w:val="24"/>
          <w:szCs w:val="24"/>
        </w:rPr>
        <w:t xml:space="preserve">являющихся </w:t>
      </w:r>
      <w:r w:rsidR="00D15387" w:rsidRPr="003424AA">
        <w:rPr>
          <w:sz w:val="24"/>
          <w:szCs w:val="24"/>
        </w:rPr>
        <w:t xml:space="preserve">субъектами малого </w:t>
      </w:r>
      <w:r w:rsidR="00D15387" w:rsidRPr="00205322">
        <w:rPr>
          <w:sz w:val="24"/>
          <w:szCs w:val="24"/>
        </w:rPr>
        <w:t xml:space="preserve">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– Участники) к участию в процедуре </w:t>
      </w:r>
      <w:r w:rsidR="00D15387" w:rsidRPr="008A51D2">
        <w:rPr>
          <w:sz w:val="24"/>
          <w:szCs w:val="24"/>
        </w:rPr>
        <w:t xml:space="preserve">Открытого запроса предложений (далее – запрос предложений) на право заключения Договора на </w:t>
      </w:r>
      <w:r w:rsidR="00D15387" w:rsidRPr="00205322">
        <w:rPr>
          <w:sz w:val="24"/>
          <w:szCs w:val="24"/>
        </w:rPr>
        <w:t xml:space="preserve">поставку </w:t>
      </w:r>
      <w:r w:rsidR="00647C53" w:rsidRPr="00EB5FF4">
        <w:rPr>
          <w:snapToGrid w:val="0"/>
          <w:sz w:val="24"/>
          <w:szCs w:val="24"/>
        </w:rPr>
        <w:t>провода и кабелей связи</w:t>
      </w:r>
      <w:r w:rsidR="00D15387" w:rsidRPr="00205322">
        <w:rPr>
          <w:sz w:val="24"/>
          <w:szCs w:val="24"/>
        </w:rPr>
        <w:t xml:space="preserve"> для нужд ПАО</w:t>
      </w:r>
      <w:r w:rsidR="00D15387" w:rsidRPr="008A51D2">
        <w:rPr>
          <w:sz w:val="24"/>
          <w:szCs w:val="24"/>
        </w:rPr>
        <w:t xml:space="preserve"> «МРСК Центра» (филиала </w:t>
      </w:r>
      <w:r w:rsidR="00D15387" w:rsidRPr="00205322">
        <w:rPr>
          <w:sz w:val="24"/>
          <w:szCs w:val="24"/>
        </w:rPr>
        <w:t>«Воронежэнерго»), расположенного по адресу: РФ, 394033, г. Воронеж, ул. Арзамасская, 2)</w:t>
      </w:r>
      <w:r w:rsidRPr="00205322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B435B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B435B7">
        <w:rPr>
          <w:sz w:val="24"/>
          <w:szCs w:val="24"/>
        </w:rPr>
        <w:t xml:space="preserve">Настоящий </w:t>
      </w:r>
      <w:r w:rsidR="004B5EB3" w:rsidRPr="00B435B7">
        <w:rPr>
          <w:sz w:val="24"/>
          <w:szCs w:val="24"/>
        </w:rPr>
        <w:t>З</w:t>
      </w:r>
      <w:r w:rsidRPr="00B435B7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B435B7">
        <w:rPr>
          <w:sz w:val="24"/>
          <w:szCs w:val="24"/>
        </w:rPr>
        <w:t xml:space="preserve">электронной торговой площадки ПАО «Россети» </w:t>
      </w:r>
      <w:hyperlink r:id="rId21" w:history="1">
        <w:r w:rsidR="00C33E38" w:rsidRPr="00B435B7">
          <w:rPr>
            <w:rStyle w:val="a7"/>
            <w:sz w:val="24"/>
            <w:szCs w:val="24"/>
          </w:rPr>
          <w:t>etp.rosseti.ru</w:t>
        </w:r>
      </w:hyperlink>
      <w:r w:rsidR="00914CDF" w:rsidRPr="00B435B7">
        <w:rPr>
          <w:sz w:val="24"/>
          <w:szCs w:val="24"/>
        </w:rPr>
        <w:t xml:space="preserve"> </w:t>
      </w:r>
      <w:r w:rsidR="00702B2C" w:rsidRPr="00B435B7">
        <w:rPr>
          <w:sz w:val="24"/>
          <w:szCs w:val="24"/>
        </w:rPr>
        <w:t>(далее — ЭТП)</w:t>
      </w:r>
      <w:r w:rsidR="005B75A6" w:rsidRPr="00B435B7">
        <w:rPr>
          <w:sz w:val="24"/>
          <w:szCs w:val="24"/>
        </w:rPr>
        <w:t>.</w:t>
      </w:r>
      <w:bookmarkEnd w:id="14"/>
    </w:p>
    <w:p w:rsidR="00717F60" w:rsidRPr="00B435B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B435B7">
        <w:rPr>
          <w:sz w:val="24"/>
          <w:szCs w:val="24"/>
        </w:rPr>
        <w:t>Заказчик</w:t>
      </w:r>
      <w:r w:rsidR="00702B2C" w:rsidRPr="00B435B7">
        <w:rPr>
          <w:sz w:val="24"/>
          <w:szCs w:val="24"/>
        </w:rPr>
        <w:t xml:space="preserve">: </w:t>
      </w:r>
      <w:r w:rsidR="00702B2C" w:rsidRPr="00B435B7">
        <w:rPr>
          <w:iCs/>
          <w:sz w:val="24"/>
          <w:szCs w:val="24"/>
        </w:rPr>
        <w:t>ПАО «МРСК Центра».</w:t>
      </w:r>
      <w:r w:rsidRPr="00B435B7">
        <w:rPr>
          <w:rStyle w:val="aa"/>
          <w:sz w:val="24"/>
          <w:szCs w:val="24"/>
        </w:rPr>
        <w:t xml:space="preserve"> </w:t>
      </w:r>
      <w:bookmarkEnd w:id="15"/>
    </w:p>
    <w:p w:rsidR="008C4223" w:rsidRPr="00277C1D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B435B7">
        <w:rPr>
          <w:sz w:val="24"/>
          <w:szCs w:val="24"/>
        </w:rPr>
        <w:t>Предмет З</w:t>
      </w:r>
      <w:r w:rsidR="00717F60" w:rsidRPr="00B435B7">
        <w:rPr>
          <w:sz w:val="24"/>
          <w:szCs w:val="24"/>
        </w:rPr>
        <w:t>апроса предложений</w:t>
      </w:r>
      <w:r w:rsidR="00702B2C" w:rsidRPr="00B435B7">
        <w:rPr>
          <w:sz w:val="24"/>
          <w:szCs w:val="24"/>
        </w:rPr>
        <w:t>:</w:t>
      </w:r>
      <w:bookmarkEnd w:id="16"/>
    </w:p>
    <w:p w:rsidR="00A40714" w:rsidRPr="00B435B7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277C1D">
        <w:rPr>
          <w:b/>
          <w:sz w:val="24"/>
          <w:szCs w:val="24"/>
          <w:u w:val="single"/>
        </w:rPr>
        <w:t>Лот №1:</w:t>
      </w:r>
      <w:r w:rsidR="00717F60" w:rsidRPr="00277C1D">
        <w:rPr>
          <w:sz w:val="24"/>
          <w:szCs w:val="24"/>
        </w:rPr>
        <w:t xml:space="preserve"> право заключения </w:t>
      </w:r>
      <w:r w:rsidR="00123C70" w:rsidRPr="00277C1D">
        <w:rPr>
          <w:sz w:val="24"/>
          <w:szCs w:val="24"/>
        </w:rPr>
        <w:t>Договор</w:t>
      </w:r>
      <w:r w:rsidR="00275D67" w:rsidRPr="00277C1D">
        <w:rPr>
          <w:sz w:val="24"/>
          <w:szCs w:val="24"/>
        </w:rPr>
        <w:t>а</w:t>
      </w:r>
      <w:r w:rsidR="00A40714" w:rsidRPr="00277C1D">
        <w:rPr>
          <w:sz w:val="24"/>
          <w:szCs w:val="24"/>
        </w:rPr>
        <w:t xml:space="preserve"> </w:t>
      </w:r>
      <w:r w:rsidR="00275D67" w:rsidRPr="00277C1D">
        <w:rPr>
          <w:iCs/>
          <w:sz w:val="24"/>
          <w:szCs w:val="24"/>
        </w:rPr>
        <w:t xml:space="preserve">на </w:t>
      </w:r>
      <w:r w:rsidR="00275D67" w:rsidRPr="00277C1D">
        <w:rPr>
          <w:sz w:val="24"/>
          <w:szCs w:val="24"/>
        </w:rPr>
        <w:t xml:space="preserve">поставку </w:t>
      </w:r>
      <w:r w:rsidR="005A4F82" w:rsidRPr="00EB5FF4">
        <w:rPr>
          <w:snapToGrid w:val="0"/>
          <w:sz w:val="24"/>
          <w:szCs w:val="24"/>
        </w:rPr>
        <w:t>провода и кабелей связи</w:t>
      </w:r>
      <w:r w:rsidR="00702B2C" w:rsidRPr="00277C1D">
        <w:rPr>
          <w:sz w:val="24"/>
          <w:szCs w:val="24"/>
        </w:rPr>
        <w:t xml:space="preserve"> для нужд</w:t>
      </w:r>
      <w:r w:rsidR="00702B2C" w:rsidRPr="00B435B7">
        <w:rPr>
          <w:sz w:val="24"/>
          <w:szCs w:val="24"/>
        </w:rPr>
        <w:t xml:space="preserve"> ПАО «МРСК Центра» (филиал</w:t>
      </w:r>
      <w:r w:rsidR="00275D67" w:rsidRPr="00B435B7">
        <w:rPr>
          <w:sz w:val="24"/>
          <w:szCs w:val="24"/>
        </w:rPr>
        <w:t>а</w:t>
      </w:r>
      <w:r w:rsidR="00702B2C" w:rsidRPr="00B435B7">
        <w:rPr>
          <w:sz w:val="24"/>
          <w:szCs w:val="24"/>
        </w:rPr>
        <w:t xml:space="preserve"> «Воронежэнерго</w:t>
      </w:r>
      <w:r w:rsidR="00862664" w:rsidRPr="00B435B7">
        <w:rPr>
          <w:sz w:val="24"/>
          <w:szCs w:val="24"/>
        </w:rPr>
        <w:t>»</w:t>
      </w:r>
      <w:r w:rsidR="00702B2C" w:rsidRPr="00B435B7">
        <w:rPr>
          <w:sz w:val="24"/>
          <w:szCs w:val="24"/>
        </w:rPr>
        <w:t>)</w:t>
      </w:r>
      <w:bookmarkEnd w:id="17"/>
      <w:r w:rsidR="00702B2C" w:rsidRPr="00B435B7">
        <w:rPr>
          <w:sz w:val="24"/>
          <w:szCs w:val="24"/>
        </w:rPr>
        <w:t>.</w:t>
      </w:r>
    </w:p>
    <w:p w:rsidR="008C4223" w:rsidRPr="00B435B7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435B7">
        <w:rPr>
          <w:sz w:val="24"/>
          <w:szCs w:val="24"/>
        </w:rPr>
        <w:t xml:space="preserve">Количество лотов: </w:t>
      </w:r>
      <w:r w:rsidRPr="00B435B7">
        <w:rPr>
          <w:b/>
          <w:sz w:val="24"/>
          <w:szCs w:val="24"/>
        </w:rPr>
        <w:t>1 (один)</w:t>
      </w:r>
      <w:r w:rsidRPr="00B435B7">
        <w:rPr>
          <w:sz w:val="24"/>
          <w:szCs w:val="24"/>
        </w:rPr>
        <w:t>.</w:t>
      </w:r>
    </w:p>
    <w:bookmarkEnd w:id="18"/>
    <w:p w:rsidR="009D7F01" w:rsidRPr="00B435B7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435B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B435B7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B435B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B435B7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B435B7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B435B7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B435B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B435B7">
        <w:rPr>
          <w:sz w:val="24"/>
          <w:szCs w:val="24"/>
          <w:lang w:eastAsia="ru-RU"/>
        </w:rPr>
        <w:t>.</w:t>
      </w:r>
    </w:p>
    <w:p w:rsidR="00804801" w:rsidRPr="00EB295C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B435B7">
        <w:rPr>
          <w:sz w:val="24"/>
          <w:szCs w:val="24"/>
        </w:rPr>
        <w:t xml:space="preserve">Частичное </w:t>
      </w:r>
      <w:r w:rsidRPr="00EB295C">
        <w:rPr>
          <w:sz w:val="24"/>
          <w:szCs w:val="24"/>
        </w:rPr>
        <w:t>выполнение</w:t>
      </w:r>
      <w:r w:rsidR="002946EF" w:rsidRPr="00EB295C">
        <w:rPr>
          <w:sz w:val="24"/>
          <w:szCs w:val="24"/>
        </w:rPr>
        <w:t xml:space="preserve"> </w:t>
      </w:r>
      <w:r w:rsidR="004D17BD" w:rsidRPr="00EB295C">
        <w:rPr>
          <w:sz w:val="24"/>
          <w:szCs w:val="24"/>
        </w:rPr>
        <w:t xml:space="preserve">поставок, </w:t>
      </w:r>
      <w:r w:rsidR="00AD3EBC" w:rsidRPr="00EB295C">
        <w:rPr>
          <w:sz w:val="24"/>
          <w:szCs w:val="24"/>
        </w:rPr>
        <w:t>работ (услуг)</w:t>
      </w:r>
      <w:r w:rsidRPr="00EB295C">
        <w:rPr>
          <w:sz w:val="24"/>
          <w:szCs w:val="24"/>
        </w:rPr>
        <w:t xml:space="preserve"> не допускается.</w:t>
      </w:r>
    </w:p>
    <w:p w:rsidR="00717F60" w:rsidRPr="00E325C3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E325C3">
        <w:rPr>
          <w:sz w:val="24"/>
          <w:szCs w:val="24"/>
        </w:rPr>
        <w:t>Сроки</w:t>
      </w:r>
      <w:r w:rsidR="00717F60" w:rsidRPr="00E325C3">
        <w:rPr>
          <w:sz w:val="24"/>
          <w:szCs w:val="24"/>
        </w:rPr>
        <w:t xml:space="preserve"> </w:t>
      </w:r>
      <w:r w:rsidR="002946EF" w:rsidRPr="00E325C3">
        <w:rPr>
          <w:sz w:val="24"/>
          <w:szCs w:val="24"/>
        </w:rPr>
        <w:t xml:space="preserve">выполнения </w:t>
      </w:r>
      <w:r w:rsidR="00702B2C" w:rsidRPr="00E325C3">
        <w:rPr>
          <w:sz w:val="24"/>
          <w:szCs w:val="24"/>
        </w:rPr>
        <w:t>поставок</w:t>
      </w:r>
      <w:r w:rsidR="00717F60" w:rsidRPr="00E325C3">
        <w:rPr>
          <w:sz w:val="24"/>
          <w:szCs w:val="24"/>
        </w:rPr>
        <w:t xml:space="preserve">: </w:t>
      </w:r>
      <w:r w:rsidR="00E325C3" w:rsidRPr="00E325C3">
        <w:rPr>
          <w:sz w:val="24"/>
          <w:szCs w:val="24"/>
        </w:rPr>
        <w:t>09.01.2019г. – 31.12.2019г.</w:t>
      </w:r>
      <w:bookmarkStart w:id="20" w:name="_GoBack"/>
      <w:bookmarkEnd w:id="20"/>
      <w:r w:rsidR="00B93B78" w:rsidRPr="00E325C3">
        <w:rPr>
          <w:sz w:val="24"/>
          <w:szCs w:val="24"/>
        </w:rPr>
        <w:t>;</w:t>
      </w:r>
      <w:bookmarkEnd w:id="19"/>
    </w:p>
    <w:p w:rsidR="008D2928" w:rsidRPr="00EE2269" w:rsidRDefault="002A47D1" w:rsidP="00AB5BFE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EE2269">
        <w:rPr>
          <w:sz w:val="24"/>
          <w:szCs w:val="24"/>
        </w:rPr>
        <w:t xml:space="preserve">Отгрузочные реквизиты/базис поставки: </w:t>
      </w:r>
      <w:r w:rsidR="008D2928" w:rsidRPr="00EE2269">
        <w:rPr>
          <w:sz w:val="24"/>
          <w:szCs w:val="24"/>
        </w:rPr>
        <w:t xml:space="preserve">на условиях DDP (Согласно ИНКОТЕРМС </w:t>
      </w:r>
      <w:r w:rsidR="00DA1402" w:rsidRPr="00EE2269">
        <w:rPr>
          <w:sz w:val="24"/>
          <w:szCs w:val="24"/>
        </w:rPr>
        <w:t>2010</w:t>
      </w:r>
      <w:r w:rsidR="008D2928" w:rsidRPr="00EE2269">
        <w:rPr>
          <w:sz w:val="24"/>
          <w:szCs w:val="24"/>
        </w:rPr>
        <w:t>) по адрес</w:t>
      </w:r>
      <w:r w:rsidR="00AB5BFE" w:rsidRPr="00EE2269">
        <w:rPr>
          <w:sz w:val="24"/>
          <w:szCs w:val="24"/>
        </w:rPr>
        <w:t>у</w:t>
      </w:r>
      <w:r w:rsidR="008D2928" w:rsidRPr="00EE2269">
        <w:rPr>
          <w:sz w:val="24"/>
          <w:szCs w:val="24"/>
        </w:rPr>
        <w:t xml:space="preserve"> филиал</w:t>
      </w:r>
      <w:r w:rsidR="00AB5BFE" w:rsidRPr="00EE2269">
        <w:rPr>
          <w:sz w:val="24"/>
          <w:szCs w:val="24"/>
        </w:rPr>
        <w:t>а</w:t>
      </w:r>
      <w:r w:rsidR="008D2928" w:rsidRPr="00EE2269">
        <w:rPr>
          <w:sz w:val="24"/>
          <w:szCs w:val="24"/>
        </w:rPr>
        <w:t xml:space="preserve"> ПАО «МРСК Центра»</w:t>
      </w:r>
      <w:bookmarkEnd w:id="21"/>
      <w:r w:rsidR="00AB5BFE" w:rsidRPr="00EE2269">
        <w:rPr>
          <w:sz w:val="24"/>
          <w:szCs w:val="24"/>
        </w:rPr>
        <w:t xml:space="preserve"> -</w:t>
      </w:r>
      <w:r w:rsidR="002556E6" w:rsidRPr="00EE2269">
        <w:rPr>
          <w:sz w:val="24"/>
          <w:szCs w:val="24"/>
        </w:rPr>
        <w:t xml:space="preserve"> </w:t>
      </w:r>
      <w:r w:rsidR="008D2928" w:rsidRPr="00EE2269">
        <w:rPr>
          <w:sz w:val="24"/>
          <w:szCs w:val="24"/>
        </w:rPr>
        <w:t>«Воронежэнерго», РФ, 394026, г. Воронеж, ул. 9 Января, 205 (Центральный склад);</w:t>
      </w:r>
    </w:p>
    <w:p w:rsidR="00717F60" w:rsidRPr="00EE2269" w:rsidRDefault="00AB5BFE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EE2269">
        <w:rPr>
          <w:iCs/>
          <w:sz w:val="24"/>
          <w:szCs w:val="24"/>
        </w:rPr>
        <w:t xml:space="preserve">Форма и порядок оплаты: </w:t>
      </w:r>
      <w:bookmarkEnd w:id="22"/>
      <w:r w:rsidR="00EE2269" w:rsidRPr="00EE2269">
        <w:rPr>
          <w:sz w:val="24"/>
          <w:szCs w:val="24"/>
        </w:rPr>
        <w:t>безналичный расчет, оплата производится 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</w:t>
      </w:r>
      <w:r w:rsidR="0035634C" w:rsidRPr="00EE2269">
        <w:rPr>
          <w:iCs/>
          <w:sz w:val="24"/>
          <w:szCs w:val="24"/>
        </w:rPr>
        <w:t>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A44358">
        <w:rPr>
          <w:iCs/>
          <w:sz w:val="24"/>
          <w:szCs w:val="24"/>
        </w:rPr>
        <w:t xml:space="preserve">Порядок проведения </w:t>
      </w:r>
      <w:r w:rsidR="00C05EF6" w:rsidRPr="00A44358">
        <w:rPr>
          <w:iCs/>
          <w:sz w:val="24"/>
          <w:szCs w:val="24"/>
        </w:rPr>
        <w:t xml:space="preserve">запроса предложений </w:t>
      </w:r>
      <w:r w:rsidRPr="00A44358">
        <w:rPr>
          <w:iCs/>
          <w:sz w:val="24"/>
          <w:szCs w:val="24"/>
        </w:rPr>
        <w:t>и участия в нем, а</w:t>
      </w:r>
      <w:r w:rsidRPr="00382A07">
        <w:rPr>
          <w:iCs/>
          <w:sz w:val="24"/>
          <w:szCs w:val="24"/>
        </w:rPr>
        <w:t xml:space="preserve">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</w:t>
      </w:r>
      <w:r w:rsidR="00953802" w:rsidRPr="00382A07">
        <w:rPr>
          <w:sz w:val="24"/>
          <w:szCs w:val="24"/>
        </w:rPr>
        <w:lastRenderedPageBreak/>
        <w:t xml:space="preserve">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ом(</w:t>
      </w:r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r w:rsidRPr="00382A07">
        <w:rPr>
          <w:sz w:val="24"/>
          <w:szCs w:val="24"/>
        </w:rPr>
        <w:t>ях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88845"/>
      <w:r w:rsidRPr="00382A07">
        <w:t>Правовой статус документов</w:t>
      </w:r>
      <w:bookmarkEnd w:id="27"/>
      <w:bookmarkEnd w:id="28"/>
      <w:bookmarkEnd w:id="29"/>
      <w:bookmarkEnd w:id="30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88846"/>
      <w:bookmarkEnd w:id="33"/>
      <w:r w:rsidRPr="00382A07">
        <w:t>Особые положения в связи с проведением Запроса предложений на ЭТП</w:t>
      </w:r>
      <w:bookmarkEnd w:id="34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88847"/>
      <w:bookmarkEnd w:id="35"/>
      <w:r w:rsidRPr="00382A07">
        <w:t>Обжалование</w:t>
      </w:r>
      <w:bookmarkEnd w:id="36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382A07">
        <w:rPr>
          <w:sz w:val="24"/>
          <w:szCs w:val="24"/>
        </w:rPr>
        <w:lastRenderedPageBreak/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9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88848"/>
      <w:bookmarkEnd w:id="40"/>
      <w:r w:rsidRPr="00382A07">
        <w:t>Прочие положения</w:t>
      </w:r>
      <w:bookmarkEnd w:id="41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</w:t>
      </w:r>
      <w:r w:rsidRPr="00382A07">
        <w:rPr>
          <w:sz w:val="24"/>
          <w:szCs w:val="24"/>
        </w:rPr>
        <w:lastRenderedPageBreak/>
        <w:t xml:space="preserve">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 xml:space="preserve">ами запроса предложений. 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88849"/>
      <w:bookmarkStart w:id="53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4" w:name="_Toc440357069"/>
      <w:bookmarkStart w:id="55" w:name="_Toc440359624"/>
      <w:bookmarkStart w:id="56" w:name="_Toc440632087"/>
      <w:bookmarkStart w:id="57" w:name="_Toc440875908"/>
      <w:bookmarkStart w:id="58" w:name="_Toc441130936"/>
      <w:bookmarkStart w:id="59" w:name="_Toc447269751"/>
      <w:bookmarkStart w:id="60" w:name="_Toc464120573"/>
      <w:bookmarkStart w:id="61" w:name="_Toc466970493"/>
      <w:bookmarkStart w:id="62" w:name="_Toc468462406"/>
      <w:bookmarkStart w:id="63" w:name="_Toc469481991"/>
      <w:bookmarkStart w:id="64" w:name="_Toc472411765"/>
      <w:bookmarkStart w:id="65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6" w:name="_Toc440357070"/>
      <w:bookmarkStart w:id="67" w:name="_Toc440359625"/>
      <w:bookmarkStart w:id="68" w:name="_Toc440632088"/>
      <w:bookmarkStart w:id="69" w:name="_Toc440875909"/>
      <w:bookmarkStart w:id="70" w:name="_Toc441130937"/>
      <w:bookmarkStart w:id="71" w:name="_Toc447269752"/>
      <w:bookmarkStart w:id="72" w:name="_Toc464120574"/>
      <w:bookmarkStart w:id="73" w:name="_Toc466970494"/>
      <w:bookmarkStart w:id="74" w:name="_Toc468462407"/>
      <w:bookmarkStart w:id="75" w:name="_Toc469481992"/>
      <w:bookmarkStart w:id="76" w:name="_Toc472411766"/>
      <w:bookmarkStart w:id="77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57071"/>
      <w:bookmarkStart w:id="79" w:name="_Toc440359626"/>
      <w:bookmarkStart w:id="80" w:name="_Toc440632089"/>
      <w:bookmarkStart w:id="81" w:name="_Toc440875910"/>
      <w:bookmarkStart w:id="82" w:name="_Toc441130938"/>
      <w:bookmarkStart w:id="83" w:name="_Toc447269753"/>
      <w:bookmarkStart w:id="84" w:name="_Toc464120575"/>
      <w:bookmarkStart w:id="85" w:name="_Toc466970495"/>
      <w:bookmarkStart w:id="86" w:name="_Toc468462408"/>
      <w:bookmarkStart w:id="87" w:name="_Toc469481993"/>
      <w:bookmarkStart w:id="88" w:name="_Toc472411767"/>
      <w:bookmarkStart w:id="89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0" w:name="_Toc440357072"/>
      <w:bookmarkStart w:id="91" w:name="_Toc440359627"/>
      <w:bookmarkStart w:id="92" w:name="_Toc440632090"/>
      <w:bookmarkStart w:id="93" w:name="_Toc440875911"/>
      <w:bookmarkStart w:id="94" w:name="_Toc441130939"/>
      <w:bookmarkStart w:id="95" w:name="_Toc447269754"/>
      <w:bookmarkStart w:id="96" w:name="_Toc464120576"/>
      <w:bookmarkStart w:id="97" w:name="_Toc466970496"/>
      <w:bookmarkStart w:id="98" w:name="_Toc468462409"/>
      <w:bookmarkStart w:id="99" w:name="_Toc469481994"/>
      <w:bookmarkStart w:id="100" w:name="_Toc472411768"/>
      <w:bookmarkStart w:id="101" w:name="_Toc498588853"/>
      <w:r w:rsidRPr="00382A07">
        <w:rPr>
          <w:b w:val="0"/>
          <w:szCs w:val="24"/>
        </w:rPr>
        <w:lastRenderedPageBreak/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2" w:name="_Toc440357073"/>
      <w:bookmarkStart w:id="103" w:name="_Toc440359628"/>
      <w:bookmarkStart w:id="104" w:name="_Toc440632091"/>
      <w:bookmarkStart w:id="105" w:name="_Toc440875912"/>
      <w:bookmarkStart w:id="106" w:name="_Toc441130940"/>
      <w:bookmarkStart w:id="107" w:name="_Toc447269755"/>
      <w:bookmarkStart w:id="108" w:name="_Toc464120577"/>
      <w:bookmarkStart w:id="109" w:name="_Toc466970497"/>
      <w:bookmarkStart w:id="110" w:name="_Toc468462410"/>
      <w:bookmarkStart w:id="111" w:name="_Toc469481995"/>
      <w:bookmarkStart w:id="112" w:name="_Toc472411769"/>
      <w:bookmarkStart w:id="113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4" w:name="_Toc440357074"/>
      <w:bookmarkStart w:id="115" w:name="_Toc440359629"/>
      <w:bookmarkStart w:id="116" w:name="_Toc440632092"/>
      <w:bookmarkStart w:id="117" w:name="_Toc440875913"/>
      <w:bookmarkStart w:id="118" w:name="_Toc441130941"/>
      <w:bookmarkStart w:id="119" w:name="_Toc447269756"/>
      <w:bookmarkStart w:id="120" w:name="_Toc464120578"/>
      <w:bookmarkStart w:id="121" w:name="_Toc466970498"/>
      <w:bookmarkStart w:id="122" w:name="_Toc468462411"/>
      <w:bookmarkStart w:id="123" w:name="_Toc469481996"/>
      <w:bookmarkStart w:id="124" w:name="_Toc472411770"/>
      <w:bookmarkStart w:id="125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4D5055" w:rsidRPr="004D5055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4D5055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6" w:name="_Проект_договора"/>
      <w:bookmarkStart w:id="127" w:name="_Ref305973574"/>
      <w:bookmarkStart w:id="128" w:name="_Ref440272931"/>
      <w:bookmarkStart w:id="129" w:name="_Ref440274025"/>
      <w:bookmarkStart w:id="130" w:name="_Ref440292752"/>
      <w:bookmarkStart w:id="131" w:name="_Toc498588856"/>
      <w:bookmarkEnd w:id="53"/>
      <w:bookmarkEnd w:id="126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7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8"/>
      <w:bookmarkEnd w:id="129"/>
      <w:bookmarkEnd w:id="130"/>
      <w:bookmarkEnd w:id="131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2" w:name="_Toc498588857"/>
      <w:r w:rsidRPr="00382A07">
        <w:t>Проект договора</w:t>
      </w:r>
      <w:bookmarkEnd w:id="132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3" w:name="_Toc439238031"/>
      <w:bookmarkStart w:id="134" w:name="_Toc439238153"/>
      <w:bookmarkStart w:id="135" w:name="_Toc439252705"/>
      <w:bookmarkStart w:id="136" w:name="_Toc439323563"/>
      <w:bookmarkStart w:id="137" w:name="_Toc439323679"/>
      <w:bookmarkStart w:id="138" w:name="_Toc440357077"/>
      <w:bookmarkStart w:id="139" w:name="_Toc440359632"/>
      <w:bookmarkStart w:id="140" w:name="_Toc440632095"/>
      <w:bookmarkStart w:id="141" w:name="_Toc440875916"/>
      <w:bookmarkStart w:id="142" w:name="_Toc441130944"/>
      <w:bookmarkStart w:id="143" w:name="_Toc447269759"/>
      <w:bookmarkStart w:id="144" w:name="_Toc464120581"/>
      <w:bookmarkStart w:id="145" w:name="_Toc466970501"/>
      <w:bookmarkStart w:id="146" w:name="_Toc468462414"/>
      <w:bookmarkStart w:id="147" w:name="_Toc469481999"/>
      <w:bookmarkStart w:id="148" w:name="_Toc472411773"/>
      <w:bookmarkStart w:id="149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032"/>
      <w:bookmarkStart w:id="151" w:name="_Toc439238154"/>
      <w:bookmarkStart w:id="152" w:name="_Toc439252706"/>
      <w:bookmarkStart w:id="153" w:name="_Toc439323564"/>
      <w:bookmarkStart w:id="154" w:name="_Toc439323680"/>
      <w:bookmarkStart w:id="155" w:name="_Toc440357078"/>
      <w:bookmarkStart w:id="156" w:name="_Toc440359633"/>
      <w:bookmarkStart w:id="157" w:name="_Toc440632096"/>
      <w:bookmarkStart w:id="158" w:name="_Toc440875917"/>
      <w:bookmarkStart w:id="159" w:name="_Toc441130945"/>
      <w:bookmarkStart w:id="160" w:name="_Toc447269760"/>
      <w:bookmarkStart w:id="161" w:name="_Toc464120582"/>
      <w:bookmarkStart w:id="162" w:name="_Toc466970502"/>
      <w:bookmarkStart w:id="163" w:name="_Toc468462415"/>
      <w:bookmarkStart w:id="164" w:name="_Toc469482000"/>
      <w:bookmarkStart w:id="165" w:name="_Toc472411774"/>
      <w:bookmarkStart w:id="166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7" w:name="_Toc439238033"/>
      <w:bookmarkStart w:id="168" w:name="_Toc439238155"/>
      <w:bookmarkStart w:id="169" w:name="_Toc439252707"/>
      <w:bookmarkStart w:id="170" w:name="_Toc439323565"/>
      <w:bookmarkStart w:id="171" w:name="_Toc439323681"/>
      <w:bookmarkStart w:id="172" w:name="_Toc440357079"/>
      <w:bookmarkStart w:id="173" w:name="_Toc440359634"/>
      <w:bookmarkStart w:id="174" w:name="_Toc440632097"/>
      <w:bookmarkStart w:id="175" w:name="_Toc440875918"/>
      <w:bookmarkStart w:id="176" w:name="_Toc441130946"/>
      <w:bookmarkStart w:id="177" w:name="_Toc447269761"/>
      <w:bookmarkStart w:id="178" w:name="_Toc464120583"/>
      <w:bookmarkStart w:id="179" w:name="_Toc466970503"/>
      <w:bookmarkStart w:id="180" w:name="_Toc468462416"/>
      <w:bookmarkStart w:id="181" w:name="_Toc469482001"/>
      <w:bookmarkStart w:id="182" w:name="_Toc472411775"/>
      <w:bookmarkStart w:id="183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4" w:name="_Toc468462417"/>
      <w:bookmarkStart w:id="185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4"/>
      <w:bookmarkEnd w:id="185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357081"/>
      <w:bookmarkStart w:id="191" w:name="_Toc440359636"/>
      <w:bookmarkStart w:id="192" w:name="_Toc440632099"/>
      <w:bookmarkStart w:id="193" w:name="_Toc440875920"/>
      <w:bookmarkStart w:id="194" w:name="_Toc441130948"/>
      <w:bookmarkStart w:id="195" w:name="_Toc447269763"/>
      <w:bookmarkStart w:id="196" w:name="_Toc464120585"/>
      <w:bookmarkStart w:id="197" w:name="_Toc466970505"/>
      <w:bookmarkStart w:id="198" w:name="_Toc468462418"/>
      <w:bookmarkStart w:id="199" w:name="_Toc469482003"/>
      <w:bookmarkStart w:id="200" w:name="_Toc472411777"/>
      <w:bookmarkStart w:id="201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357082"/>
      <w:bookmarkStart w:id="207" w:name="_Toc440359637"/>
      <w:bookmarkStart w:id="208" w:name="_Toc440632100"/>
      <w:bookmarkStart w:id="209" w:name="_Toc440875921"/>
      <w:bookmarkStart w:id="210" w:name="_Toc441130949"/>
      <w:bookmarkStart w:id="211" w:name="_Toc447269764"/>
      <w:bookmarkStart w:id="212" w:name="_Toc464120586"/>
      <w:bookmarkStart w:id="213" w:name="_Toc466970506"/>
      <w:bookmarkStart w:id="214" w:name="_Toc468462419"/>
      <w:bookmarkStart w:id="215" w:name="_Toc469482004"/>
      <w:bookmarkStart w:id="216" w:name="_Toc472411778"/>
      <w:bookmarkStart w:id="217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8" w:name="_Toc439238159"/>
      <w:bookmarkStart w:id="219" w:name="_Toc439252711"/>
      <w:bookmarkStart w:id="220" w:name="_Toc439323569"/>
      <w:bookmarkStart w:id="221" w:name="_Toc439323685"/>
      <w:bookmarkStart w:id="222" w:name="_Ref440270867"/>
      <w:bookmarkStart w:id="223" w:name="_Toc440357083"/>
      <w:bookmarkStart w:id="224" w:name="_Toc440359638"/>
      <w:bookmarkStart w:id="225" w:name="_Toc440632101"/>
      <w:bookmarkStart w:id="226" w:name="_Toc440875922"/>
      <w:bookmarkStart w:id="227" w:name="_Toc441130950"/>
      <w:bookmarkStart w:id="228" w:name="_Toc447269765"/>
      <w:bookmarkStart w:id="229" w:name="_Toc464120587"/>
      <w:bookmarkStart w:id="230" w:name="_Toc466970507"/>
      <w:bookmarkStart w:id="231" w:name="_Toc468462420"/>
      <w:bookmarkStart w:id="232" w:name="_Toc469482005"/>
      <w:bookmarkStart w:id="233" w:name="_Toc472411779"/>
      <w:bookmarkStart w:id="234" w:name="_Toc498588864"/>
      <w:r w:rsidRPr="00382A07">
        <w:rPr>
          <w:b w:val="0"/>
        </w:rPr>
        <w:t>Текст Антикоррупционной оговорки: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382A07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5" w:name="_Ref303622434"/>
      <w:bookmarkStart w:id="236" w:name="_Ref303624273"/>
      <w:bookmarkStart w:id="237" w:name="_Ref303682476"/>
      <w:bookmarkStart w:id="238" w:name="_Ref303683017"/>
      <w:bookmarkEnd w:id="235"/>
      <w:bookmarkEnd w:id="236"/>
      <w:bookmarkEnd w:id="237"/>
      <w:bookmarkEnd w:id="238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9" w:name="_Toc469470557"/>
      <w:bookmarkStart w:id="240" w:name="_Toc498588865"/>
      <w:r w:rsidRPr="00F31976">
        <w:rPr>
          <w:bCs w:val="0"/>
        </w:rPr>
        <w:t>Дополнительные условия, включаемые в проект договора</w:t>
      </w:r>
      <w:bookmarkEnd w:id="239"/>
      <w:bookmarkEnd w:id="240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1" w:name="_Toc469470558"/>
      <w:bookmarkStart w:id="242" w:name="_Toc469482007"/>
      <w:bookmarkStart w:id="243" w:name="_Toc472411781"/>
      <w:bookmarkStart w:id="244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1"/>
      <w:bookmarkEnd w:id="242"/>
      <w:bookmarkEnd w:id="243"/>
      <w:bookmarkEnd w:id="244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5" w:name="_Toc469470559"/>
      <w:bookmarkStart w:id="246" w:name="_Toc469482008"/>
      <w:bookmarkStart w:id="247" w:name="_Toc472411782"/>
      <w:bookmarkStart w:id="248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5"/>
      <w:bookmarkEnd w:id="246"/>
      <w:bookmarkEnd w:id="247"/>
      <w:bookmarkEnd w:id="248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9" w:name="_Ref469470272"/>
      <w:bookmarkStart w:id="250" w:name="_Toc469470560"/>
      <w:bookmarkStart w:id="251" w:name="_Toc469482009"/>
      <w:bookmarkStart w:id="252" w:name="_Toc472411783"/>
      <w:bookmarkStart w:id="253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9"/>
      <w:bookmarkEnd w:id="250"/>
      <w:bookmarkEnd w:id="251"/>
      <w:bookmarkEnd w:id="252"/>
      <w:bookmarkEnd w:id="253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4" w:name="_Toc469470561"/>
      <w:bookmarkStart w:id="255" w:name="_Toc469482010"/>
      <w:bookmarkStart w:id="256" w:name="_Toc472411784"/>
      <w:bookmarkStart w:id="257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4"/>
      <w:bookmarkEnd w:id="255"/>
      <w:bookmarkEnd w:id="256"/>
      <w:bookmarkEnd w:id="257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8" w:name="_Toc469470562"/>
      <w:bookmarkStart w:id="259" w:name="_Toc469482011"/>
      <w:bookmarkStart w:id="260" w:name="_Toc472411785"/>
      <w:bookmarkStart w:id="261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8"/>
      <w:bookmarkEnd w:id="259"/>
      <w:bookmarkEnd w:id="260"/>
      <w:bookmarkEnd w:id="261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3"/>
      <w:bookmarkStart w:id="263" w:name="_Toc469482012"/>
      <w:bookmarkStart w:id="264" w:name="_Toc472411786"/>
      <w:bookmarkStart w:id="265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2"/>
      <w:bookmarkEnd w:id="263"/>
      <w:bookmarkEnd w:id="264"/>
      <w:bookmarkEnd w:id="265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4"/>
      <w:bookmarkStart w:id="267" w:name="_Toc469482013"/>
      <w:bookmarkStart w:id="268" w:name="_Toc472411787"/>
      <w:bookmarkStart w:id="269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6"/>
      <w:bookmarkEnd w:id="267"/>
      <w:bookmarkEnd w:id="268"/>
      <w:bookmarkEnd w:id="269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0" w:name="_Ref303711222"/>
      <w:bookmarkStart w:id="271" w:name="_Ref311232052"/>
      <w:bookmarkStart w:id="272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70"/>
      <w:r w:rsidR="00D51A0B" w:rsidRPr="00382A07">
        <w:rPr>
          <w:szCs w:val="24"/>
        </w:rPr>
        <w:t>Заявок</w:t>
      </w:r>
      <w:bookmarkEnd w:id="271"/>
      <w:bookmarkEnd w:id="272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3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3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4" w:name="_Toc439323688"/>
      <w:bookmarkStart w:id="275" w:name="_Toc440357086"/>
      <w:bookmarkStart w:id="276" w:name="_Toc440359641"/>
      <w:bookmarkStart w:id="277" w:name="_Toc440632104"/>
      <w:bookmarkStart w:id="278" w:name="_Toc440875925"/>
      <w:bookmarkStart w:id="279" w:name="_Toc441130953"/>
      <w:bookmarkStart w:id="280" w:name="_Toc447269768"/>
      <w:bookmarkStart w:id="281" w:name="_Toc464120590"/>
      <w:bookmarkStart w:id="282" w:name="_Toc466970510"/>
      <w:bookmarkStart w:id="283" w:name="_Toc468462423"/>
      <w:bookmarkStart w:id="284" w:name="_Toc469482016"/>
      <w:bookmarkStart w:id="285" w:name="_Toc472411790"/>
      <w:bookmarkStart w:id="286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28_922829174"/>
      <w:bookmarkEnd w:id="287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2_922829174"/>
      <w:bookmarkEnd w:id="288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4_922829174"/>
      <w:bookmarkEnd w:id="289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0" w:name="__RefNumPara__836_922829174"/>
      <w:bookmarkEnd w:id="290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1" w:name="_Toc439323689"/>
      <w:bookmarkStart w:id="292" w:name="_Toc440357087"/>
      <w:bookmarkStart w:id="293" w:name="_Toc440359642"/>
      <w:bookmarkStart w:id="294" w:name="_Toc440632105"/>
      <w:bookmarkStart w:id="295" w:name="_Toc440875926"/>
      <w:bookmarkStart w:id="296" w:name="_Toc441130954"/>
      <w:bookmarkStart w:id="297" w:name="_Toc447269769"/>
      <w:bookmarkStart w:id="298" w:name="_Toc464120591"/>
      <w:bookmarkStart w:id="299" w:name="_Toc466970511"/>
      <w:bookmarkStart w:id="300" w:name="_Toc468462424"/>
      <w:bookmarkStart w:id="301" w:name="_Toc469482017"/>
      <w:bookmarkStart w:id="302" w:name="_Toc472411791"/>
      <w:bookmarkStart w:id="303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>3 (трех) рабочих дней с даты поступления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4" w:name="_Ref303250835"/>
      <w:bookmarkStart w:id="305" w:name="_Ref305973033"/>
      <w:bookmarkStart w:id="306" w:name="_Toc498588877"/>
      <w:bookmarkStart w:id="307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4"/>
      <w:r w:rsidRPr="00382A07">
        <w:t xml:space="preserve"> по запросу предложений</w:t>
      </w:r>
      <w:bookmarkEnd w:id="305"/>
      <w:bookmarkEnd w:id="306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8" w:name="__RefNumPara__444_922829174"/>
      <w:bookmarkStart w:id="309" w:name="_Ref191386216"/>
      <w:bookmarkStart w:id="310" w:name="_Ref305973147"/>
      <w:bookmarkStart w:id="311" w:name="_Toc498588878"/>
      <w:bookmarkEnd w:id="307"/>
      <w:bookmarkEnd w:id="308"/>
      <w:r w:rsidRPr="00382A07">
        <w:lastRenderedPageBreak/>
        <w:t xml:space="preserve">Подготовка </w:t>
      </w:r>
      <w:bookmarkEnd w:id="309"/>
      <w:r w:rsidRPr="00382A07">
        <w:t>Заявок</w:t>
      </w:r>
      <w:bookmarkEnd w:id="310"/>
      <w:bookmarkEnd w:id="31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2" w:name="_Ref306114638"/>
      <w:bookmarkStart w:id="313" w:name="_Toc440357090"/>
      <w:bookmarkStart w:id="314" w:name="_Toc440359645"/>
      <w:bookmarkStart w:id="315" w:name="_Toc440632108"/>
      <w:bookmarkStart w:id="316" w:name="_Toc440875929"/>
      <w:bookmarkStart w:id="317" w:name="_Toc441130957"/>
      <w:bookmarkStart w:id="318" w:name="_Toc447269772"/>
      <w:bookmarkStart w:id="319" w:name="_Toc464120594"/>
      <w:bookmarkStart w:id="320" w:name="_Toc466970514"/>
      <w:bookmarkStart w:id="321" w:name="_Toc468462427"/>
      <w:bookmarkStart w:id="322" w:name="_Toc469482020"/>
      <w:bookmarkStart w:id="323" w:name="_Toc472411794"/>
      <w:bookmarkStart w:id="324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="00CE2172">
        <w:rPr>
          <w:sz w:val="24"/>
          <w:szCs w:val="24"/>
        </w:rPr>
        <w:t>)</w:t>
      </w:r>
      <w:r w:rsidRPr="000E09E6">
        <w:rPr>
          <w:bCs w:val="0"/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5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5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Документ(ы) в соответствии с 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="00A21A9F">
        <w:rPr>
          <w:sz w:val="24"/>
          <w:szCs w:val="24"/>
        </w:rPr>
        <w:t>)</w:t>
      </w:r>
      <w:r w:rsidRPr="000E09E6">
        <w:rPr>
          <w:bCs w:val="0"/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</w:t>
      </w:r>
      <w:r w:rsidRPr="00577EC9">
        <w:rPr>
          <w:sz w:val="24"/>
          <w:szCs w:val="24"/>
        </w:rPr>
        <w:lastRenderedPageBreak/>
        <w:t>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r w:rsidR="00F463E8" w:rsidRPr="00382A07">
        <w:rPr>
          <w:sz w:val="24"/>
          <w:szCs w:val="24"/>
        </w:rPr>
        <w:t xml:space="preserve">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6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6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55279015"/>
      <w:bookmarkStart w:id="328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>, или надлежащим образом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7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9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8"/>
      <w:bookmarkEnd w:id="329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0" w:name="_Ref440271182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30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</w:t>
      </w:r>
      <w:r w:rsidRPr="00382A07">
        <w:rPr>
          <w:sz w:val="24"/>
          <w:szCs w:val="24"/>
        </w:rPr>
        <w:lastRenderedPageBreak/>
        <w:t xml:space="preserve">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1" w:name="_Ref115076752"/>
      <w:bookmarkStart w:id="332" w:name="_Ref191386109"/>
      <w:bookmarkStart w:id="333" w:name="_Ref191386419"/>
      <w:bookmarkStart w:id="334" w:name="_Toc440357091"/>
      <w:bookmarkStart w:id="335" w:name="_Toc440359646"/>
      <w:bookmarkStart w:id="336" w:name="_Toc440632109"/>
      <w:bookmarkStart w:id="337" w:name="_Toc440875930"/>
      <w:bookmarkStart w:id="338" w:name="_Toc441130958"/>
      <w:bookmarkStart w:id="339" w:name="_Toc447269773"/>
      <w:bookmarkStart w:id="340" w:name="_Toc464120595"/>
      <w:bookmarkStart w:id="341" w:name="_Toc466970515"/>
      <w:bookmarkStart w:id="342" w:name="_Toc468462428"/>
      <w:bookmarkStart w:id="343" w:name="_Toc469482021"/>
      <w:bookmarkStart w:id="344" w:name="_Toc472411795"/>
      <w:bookmarkStart w:id="345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1"/>
      <w:bookmarkEnd w:id="332"/>
      <w:bookmarkEnd w:id="333"/>
      <w:r w:rsidRPr="00382A07">
        <w:rPr>
          <w:szCs w:val="24"/>
        </w:rPr>
        <w:t>ЭТП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6" w:name="_Ref115076807"/>
      <w:bookmarkStart w:id="347" w:name="_Toc440357092"/>
      <w:bookmarkStart w:id="348" w:name="_Toc440359647"/>
      <w:bookmarkStart w:id="349" w:name="_Toc440632110"/>
      <w:bookmarkStart w:id="350" w:name="_Toc440875931"/>
      <w:bookmarkStart w:id="351" w:name="_Toc441130959"/>
      <w:bookmarkStart w:id="352" w:name="_Toc447269774"/>
      <w:bookmarkStart w:id="353" w:name="_Toc464120596"/>
      <w:bookmarkStart w:id="354" w:name="_Toc466970516"/>
      <w:bookmarkStart w:id="355" w:name="_Toc468462429"/>
      <w:bookmarkStart w:id="356" w:name="_Toc469482022"/>
      <w:bookmarkStart w:id="357" w:name="_Toc472411796"/>
      <w:bookmarkStart w:id="358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60" w:name="_Ref306008743"/>
      <w:bookmarkStart w:id="361" w:name="_Toc440357093"/>
      <w:bookmarkStart w:id="362" w:name="_Toc440359648"/>
      <w:bookmarkStart w:id="363" w:name="_Toc440632111"/>
      <w:bookmarkStart w:id="364" w:name="_Toc440875932"/>
      <w:bookmarkStart w:id="365" w:name="_Toc441130960"/>
      <w:bookmarkStart w:id="366" w:name="_Toc447269775"/>
      <w:bookmarkStart w:id="367" w:name="_Toc464120597"/>
      <w:bookmarkStart w:id="368" w:name="_Toc466970517"/>
      <w:bookmarkStart w:id="369" w:name="_Toc468462430"/>
      <w:bookmarkStart w:id="370" w:name="_Toc469482023"/>
      <w:bookmarkStart w:id="371" w:name="_Toc472411797"/>
      <w:bookmarkStart w:id="372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3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3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4" w:name="_Toc440357094"/>
      <w:bookmarkStart w:id="375" w:name="_Toc440359649"/>
      <w:bookmarkStart w:id="376" w:name="_Toc440632112"/>
      <w:bookmarkStart w:id="377" w:name="_Toc440875933"/>
      <w:bookmarkStart w:id="378" w:name="_Toc441130961"/>
      <w:bookmarkStart w:id="379" w:name="_Toc447269776"/>
      <w:bookmarkStart w:id="380" w:name="_Toc464120598"/>
      <w:bookmarkStart w:id="381" w:name="_Toc466970518"/>
      <w:bookmarkStart w:id="382" w:name="_Toc468462431"/>
      <w:bookmarkStart w:id="383" w:name="_Toc469482024"/>
      <w:bookmarkStart w:id="384" w:name="_Toc472411798"/>
      <w:bookmarkStart w:id="385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6" w:name="_Toc440357095"/>
      <w:bookmarkStart w:id="387" w:name="_Toc440359650"/>
      <w:bookmarkStart w:id="388" w:name="_Toc440632113"/>
      <w:bookmarkStart w:id="389" w:name="_Toc440875934"/>
      <w:bookmarkStart w:id="390" w:name="_Toc441130962"/>
      <w:bookmarkStart w:id="391" w:name="_Toc447269777"/>
      <w:bookmarkStart w:id="392" w:name="_Toc464120599"/>
      <w:bookmarkStart w:id="393" w:name="_Toc466970519"/>
      <w:bookmarkStart w:id="394" w:name="_Toc468462432"/>
      <w:bookmarkStart w:id="395" w:name="_Toc469482025"/>
      <w:bookmarkStart w:id="396" w:name="_Toc472411799"/>
      <w:bookmarkStart w:id="397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145F9E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 xml:space="preserve">и не подлежит изменению при </w:t>
      </w:r>
      <w:r w:rsidRPr="00145F9E">
        <w:rPr>
          <w:bCs w:val="0"/>
          <w:sz w:val="24"/>
          <w:szCs w:val="24"/>
        </w:rPr>
        <w:t>изменении официального курса валюты.</w:t>
      </w:r>
    </w:p>
    <w:p w:rsidR="00717F60" w:rsidRPr="005E64C7" w:rsidRDefault="00717F60" w:rsidP="00E71A48">
      <w:pPr>
        <w:pStyle w:val="3"/>
        <w:spacing w:line="264" w:lineRule="auto"/>
        <w:rPr>
          <w:szCs w:val="24"/>
        </w:rPr>
      </w:pPr>
      <w:bookmarkStart w:id="398" w:name="_Toc440357096"/>
      <w:bookmarkStart w:id="399" w:name="_Toc440359651"/>
      <w:bookmarkStart w:id="400" w:name="_Toc440632114"/>
      <w:bookmarkStart w:id="401" w:name="_Toc440875935"/>
      <w:bookmarkStart w:id="402" w:name="_Toc441130963"/>
      <w:bookmarkStart w:id="403" w:name="_Toc447269778"/>
      <w:bookmarkStart w:id="404" w:name="_Toc464120600"/>
      <w:bookmarkStart w:id="405" w:name="_Toc466970520"/>
      <w:bookmarkStart w:id="406" w:name="_Ref468456963"/>
      <w:bookmarkStart w:id="407" w:name="_Toc468462433"/>
      <w:bookmarkStart w:id="408" w:name="_Toc469482026"/>
      <w:bookmarkStart w:id="409" w:name="_Toc472411800"/>
      <w:bookmarkStart w:id="410" w:name="_Toc498588885"/>
      <w:r w:rsidRPr="005E64C7">
        <w:rPr>
          <w:szCs w:val="24"/>
        </w:rPr>
        <w:t xml:space="preserve">Начальная (максимальная) цена </w:t>
      </w:r>
      <w:r w:rsidR="00123C70" w:rsidRPr="005E64C7">
        <w:rPr>
          <w:szCs w:val="24"/>
        </w:rPr>
        <w:t>Договор</w:t>
      </w:r>
      <w:r w:rsidRPr="005E64C7">
        <w:rPr>
          <w:szCs w:val="24"/>
        </w:rPr>
        <w:t>а (цена лота)</w:t>
      </w:r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</w:p>
    <w:p w:rsidR="00216641" w:rsidRPr="005E64C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1" w:name="_Ref472411304"/>
      <w:r w:rsidRPr="005E64C7">
        <w:rPr>
          <w:bCs w:val="0"/>
          <w:sz w:val="24"/>
          <w:szCs w:val="24"/>
        </w:rPr>
        <w:t xml:space="preserve">Начальная (максимальная) цена </w:t>
      </w:r>
      <w:r w:rsidR="00123C70" w:rsidRPr="005E64C7">
        <w:rPr>
          <w:bCs w:val="0"/>
          <w:sz w:val="24"/>
          <w:szCs w:val="24"/>
        </w:rPr>
        <w:t>Договор</w:t>
      </w:r>
      <w:r w:rsidRPr="005E64C7">
        <w:rPr>
          <w:bCs w:val="0"/>
          <w:sz w:val="24"/>
          <w:szCs w:val="24"/>
        </w:rPr>
        <w:t>а</w:t>
      </w:r>
      <w:r w:rsidR="00216641" w:rsidRPr="005E64C7">
        <w:rPr>
          <w:bCs w:val="0"/>
          <w:sz w:val="24"/>
          <w:szCs w:val="24"/>
        </w:rPr>
        <w:t>:</w:t>
      </w:r>
      <w:bookmarkEnd w:id="411"/>
    </w:p>
    <w:p w:rsidR="00717F60" w:rsidRPr="004851E8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4851E8">
        <w:rPr>
          <w:b/>
          <w:bCs w:val="0"/>
          <w:sz w:val="24"/>
          <w:szCs w:val="24"/>
          <w:u w:val="single"/>
        </w:rPr>
        <w:t>По Лоту №1:</w:t>
      </w:r>
      <w:r w:rsidR="00717F60" w:rsidRPr="004851E8">
        <w:rPr>
          <w:bCs w:val="0"/>
          <w:sz w:val="24"/>
          <w:szCs w:val="24"/>
        </w:rPr>
        <w:t xml:space="preserve"> </w:t>
      </w:r>
      <w:r w:rsidR="004851E8" w:rsidRPr="004851E8">
        <w:rPr>
          <w:b/>
          <w:sz w:val="24"/>
          <w:szCs w:val="24"/>
        </w:rPr>
        <w:t>121 041,00</w:t>
      </w:r>
      <w:r w:rsidR="004851E8" w:rsidRPr="004851E8">
        <w:rPr>
          <w:sz w:val="24"/>
          <w:szCs w:val="24"/>
        </w:rPr>
        <w:t xml:space="preserve"> (Сто двадцать одна тысяча сорок один) рубль 00 копеек РФ, без учета НДС; НДС составляет </w:t>
      </w:r>
      <w:r w:rsidR="004851E8" w:rsidRPr="004851E8">
        <w:rPr>
          <w:b/>
          <w:sz w:val="24"/>
          <w:szCs w:val="24"/>
        </w:rPr>
        <w:t>24 208,20</w:t>
      </w:r>
      <w:r w:rsidR="004851E8" w:rsidRPr="004851E8">
        <w:rPr>
          <w:sz w:val="24"/>
          <w:szCs w:val="24"/>
        </w:rPr>
        <w:t xml:space="preserve"> (Двадцать четыре тысячи двести восемь) рублей 20 копеек РФ; </w:t>
      </w:r>
      <w:r w:rsidR="004851E8" w:rsidRPr="004851E8">
        <w:rPr>
          <w:b/>
          <w:sz w:val="24"/>
          <w:szCs w:val="24"/>
        </w:rPr>
        <w:t>145 249,20</w:t>
      </w:r>
      <w:r w:rsidR="004851E8" w:rsidRPr="004851E8">
        <w:rPr>
          <w:sz w:val="24"/>
          <w:szCs w:val="24"/>
        </w:rPr>
        <w:t xml:space="preserve"> (Сто сорок пять тысяч двести сорок девять) рублей 20 копеек РФ, с учетом НДС</w:t>
      </w:r>
      <w:r w:rsidR="00145F9E" w:rsidRPr="004851E8">
        <w:rPr>
          <w:sz w:val="24"/>
          <w:szCs w:val="24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</w:t>
      </w:r>
      <w:r w:rsidRPr="00484AE7">
        <w:rPr>
          <w:bCs w:val="0"/>
          <w:sz w:val="24"/>
          <w:szCs w:val="24"/>
        </w:rPr>
        <w:t>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84AE7">
        <w:rPr>
          <w:bCs w:val="0"/>
          <w:sz w:val="24"/>
          <w:szCs w:val="24"/>
        </w:rPr>
        <w:t>.</w:t>
      </w:r>
      <w:r w:rsidR="00AD344A" w:rsidRPr="00484AE7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546857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 xml:space="preserve">у. Подтверждение соответствия предъявляемым </w:t>
      </w:r>
      <w:r w:rsidRPr="00546857">
        <w:rPr>
          <w:szCs w:val="24"/>
        </w:rPr>
        <w:t>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546857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546857">
        <w:rPr>
          <w:bCs w:val="0"/>
          <w:sz w:val="24"/>
          <w:szCs w:val="24"/>
        </w:rPr>
        <w:t xml:space="preserve">Требования к </w:t>
      </w:r>
      <w:r w:rsidR="009C744E" w:rsidRPr="00546857">
        <w:rPr>
          <w:bCs w:val="0"/>
          <w:sz w:val="24"/>
          <w:szCs w:val="24"/>
        </w:rPr>
        <w:t>Участник</w:t>
      </w:r>
      <w:r w:rsidRPr="00546857">
        <w:rPr>
          <w:bCs w:val="0"/>
          <w:sz w:val="24"/>
          <w:szCs w:val="24"/>
        </w:rPr>
        <w:t>ам</w:t>
      </w:r>
      <w:bookmarkEnd w:id="427"/>
      <w:r w:rsidRPr="00546857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546857">
        <w:rPr>
          <w:bCs w:val="0"/>
          <w:sz w:val="24"/>
          <w:szCs w:val="24"/>
        </w:rPr>
        <w:t xml:space="preserve"> у</w:t>
      </w:r>
      <w:r w:rsidRPr="00546857">
        <w:rPr>
          <w:bCs w:val="0"/>
          <w:sz w:val="24"/>
          <w:szCs w:val="24"/>
        </w:rPr>
        <w:t xml:space="preserve">частвовать в процедуре </w:t>
      </w:r>
      <w:r w:rsidR="009C744E" w:rsidRPr="00546857">
        <w:rPr>
          <w:bCs w:val="0"/>
          <w:sz w:val="24"/>
          <w:szCs w:val="24"/>
        </w:rPr>
        <w:t>З</w:t>
      </w:r>
      <w:r w:rsidRPr="00546857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546857">
        <w:rPr>
          <w:bCs w:val="0"/>
          <w:sz w:val="24"/>
          <w:szCs w:val="24"/>
        </w:rPr>
        <w:t>(в т.</w:t>
      </w:r>
      <w:r w:rsidR="003129D4" w:rsidRPr="00546857">
        <w:rPr>
          <w:bCs w:val="0"/>
          <w:sz w:val="24"/>
          <w:szCs w:val="24"/>
        </w:rPr>
        <w:t xml:space="preserve"> </w:t>
      </w:r>
      <w:r w:rsidR="00E71628" w:rsidRPr="00546857">
        <w:rPr>
          <w:bCs w:val="0"/>
          <w:sz w:val="24"/>
          <w:szCs w:val="24"/>
        </w:rPr>
        <w:t xml:space="preserve">ч. </w:t>
      </w:r>
      <w:r w:rsidRPr="00546857">
        <w:rPr>
          <w:bCs w:val="0"/>
          <w:sz w:val="24"/>
          <w:szCs w:val="24"/>
        </w:rPr>
        <w:t>индивидуальный предприниматель</w:t>
      </w:r>
      <w:r w:rsidR="00E71628" w:rsidRPr="00546857">
        <w:rPr>
          <w:bCs w:val="0"/>
          <w:sz w:val="24"/>
          <w:szCs w:val="24"/>
        </w:rPr>
        <w:t>)</w:t>
      </w:r>
      <w:r w:rsidR="00546857" w:rsidRPr="00546857">
        <w:rPr>
          <w:bCs w:val="0"/>
          <w:sz w:val="24"/>
          <w:szCs w:val="24"/>
        </w:rPr>
        <w:t>,</w:t>
      </w:r>
      <w:r w:rsidR="00546857" w:rsidRPr="00546857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546857">
        <w:rPr>
          <w:bCs w:val="0"/>
          <w:sz w:val="24"/>
          <w:szCs w:val="24"/>
        </w:rPr>
        <w:t xml:space="preserve">. </w:t>
      </w:r>
      <w:r w:rsidR="003F330D" w:rsidRPr="00546857">
        <w:rPr>
          <w:bCs w:val="0"/>
          <w:sz w:val="24"/>
          <w:szCs w:val="24"/>
        </w:rPr>
        <w:t>Привлечение</w:t>
      </w:r>
      <w:r w:rsidR="003F330D" w:rsidRPr="004A1A68">
        <w:rPr>
          <w:bCs w:val="0"/>
          <w:sz w:val="24"/>
          <w:szCs w:val="24"/>
        </w:rPr>
        <w:t xml:space="preserve">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9"/>
      <w:bookmarkEnd w:id="430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3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2"/>
      <w:bookmarkEnd w:id="433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4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AD11AF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 xml:space="preserve">). </w:t>
      </w:r>
      <w:r w:rsidRPr="006305A1">
        <w:rPr>
          <w:color w:val="000000"/>
          <w:sz w:val="24"/>
          <w:szCs w:val="24"/>
        </w:rPr>
        <w:t xml:space="preserve">Под термином аналогичного договора понимается договор, идентичный предмету и сопоставимый с объемом и суммой поставок </w:t>
      </w:r>
      <w:r w:rsidRPr="00AD11AF">
        <w:rPr>
          <w:color w:val="000000"/>
          <w:sz w:val="24"/>
          <w:szCs w:val="24"/>
        </w:rPr>
        <w:t>договора по данной закупочной процедуре</w:t>
      </w:r>
      <w:r w:rsidR="00036006" w:rsidRPr="00AD11AF">
        <w:rPr>
          <w:sz w:val="24"/>
          <w:szCs w:val="24"/>
          <w:lang w:eastAsia="ru-RU"/>
        </w:rPr>
        <w:t xml:space="preserve">. </w:t>
      </w:r>
    </w:p>
    <w:p w:rsidR="00AD11AF" w:rsidRPr="00AD11AF" w:rsidRDefault="00AD11AF" w:rsidP="00AD11AF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D11AF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r w:rsidRPr="00382A07">
        <w:rPr>
          <w:sz w:val="24"/>
          <w:szCs w:val="24"/>
          <w:lang w:eastAsia="ru-RU"/>
        </w:rPr>
        <w:t>ях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) к настоящей </w:t>
      </w:r>
      <w:r w:rsidRPr="00382A07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5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82A07">
        <w:rPr>
          <w:sz w:val="24"/>
          <w:szCs w:val="24"/>
        </w:rPr>
        <w:lastRenderedPageBreak/>
        <w:t>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382A07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Копии Налоговой </w:t>
      </w:r>
      <w:hyperlink r:id="rId33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</w:t>
      </w:r>
      <w:r w:rsidRPr="00382A07">
        <w:rPr>
          <w:sz w:val="24"/>
          <w:szCs w:val="24"/>
        </w:rPr>
        <w:lastRenderedPageBreak/>
        <w:t>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r w:rsidR="005436EC" w:rsidRPr="00382A07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Word</w:t>
      </w:r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</w:t>
      </w:r>
      <w:r w:rsidRPr="00382A07">
        <w:rPr>
          <w:sz w:val="24"/>
          <w:szCs w:val="24"/>
        </w:rPr>
        <w:lastRenderedPageBreak/>
        <w:t xml:space="preserve">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</w:t>
      </w:r>
      <w:r w:rsidRPr="00382A07">
        <w:rPr>
          <w:sz w:val="24"/>
          <w:szCs w:val="24"/>
        </w:rPr>
        <w:lastRenderedPageBreak/>
        <w:t>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lastRenderedPageBreak/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 xml:space="preserve">, и </w:t>
      </w:r>
      <w:r w:rsidRPr="00382A07">
        <w:rPr>
          <w:bCs w:val="0"/>
          <w:sz w:val="24"/>
          <w:szCs w:val="24"/>
        </w:rPr>
        <w:lastRenderedPageBreak/>
        <w:t>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>. Документы, указанные в пп</w:t>
      </w:r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указанных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15384A" w:rsidRPr="00A279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A279F5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A279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A279F5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A279F5">
        <w:rPr>
          <w:sz w:val="24"/>
          <w:szCs w:val="24"/>
        </w:rPr>
        <w:fldChar w:fldCharType="begin"/>
      </w:r>
      <w:r w:rsidRPr="00A279F5">
        <w:rPr>
          <w:sz w:val="24"/>
          <w:szCs w:val="24"/>
        </w:rPr>
        <w:instrText xml:space="preserve"> REF _Ref191386085 \r \h  \* MERGEFORMAT </w:instrText>
      </w:r>
      <w:r w:rsidRPr="00A279F5">
        <w:rPr>
          <w:sz w:val="24"/>
          <w:szCs w:val="24"/>
        </w:rPr>
      </w:r>
      <w:r w:rsidRPr="00A279F5">
        <w:rPr>
          <w:sz w:val="24"/>
          <w:szCs w:val="24"/>
        </w:rPr>
        <w:fldChar w:fldCharType="separate"/>
      </w:r>
      <w:r w:rsidR="004D5055" w:rsidRPr="00A279F5">
        <w:rPr>
          <w:sz w:val="24"/>
          <w:szCs w:val="24"/>
        </w:rPr>
        <w:t>1.1.1</w:t>
      </w:r>
      <w:r w:rsidRPr="00A279F5">
        <w:rPr>
          <w:sz w:val="24"/>
          <w:szCs w:val="24"/>
        </w:rPr>
        <w:fldChar w:fldCharType="end"/>
      </w:r>
      <w:r w:rsidRPr="00A279F5">
        <w:rPr>
          <w:sz w:val="24"/>
          <w:szCs w:val="24"/>
        </w:rPr>
        <w:t>).</w:t>
      </w:r>
    </w:p>
    <w:p w:rsidR="0015384A" w:rsidRPr="00A279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A279F5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A279F5">
        <w:rPr>
          <w:b/>
          <w:sz w:val="24"/>
          <w:szCs w:val="24"/>
        </w:rPr>
        <w:t xml:space="preserve">12:00 </w:t>
      </w:r>
      <w:r w:rsidR="007170D3">
        <w:rPr>
          <w:b/>
          <w:sz w:val="24"/>
          <w:szCs w:val="24"/>
        </w:rPr>
        <w:t>3</w:t>
      </w:r>
      <w:r w:rsidR="002C6799">
        <w:rPr>
          <w:b/>
          <w:sz w:val="24"/>
          <w:szCs w:val="24"/>
        </w:rPr>
        <w:t>1</w:t>
      </w:r>
      <w:r w:rsidRPr="00A279F5">
        <w:rPr>
          <w:b/>
          <w:sz w:val="24"/>
          <w:szCs w:val="24"/>
        </w:rPr>
        <w:t xml:space="preserve"> </w:t>
      </w:r>
      <w:r w:rsidR="00484AE7" w:rsidRPr="00A279F5">
        <w:rPr>
          <w:b/>
          <w:sz w:val="24"/>
          <w:szCs w:val="24"/>
        </w:rPr>
        <w:t>октября</w:t>
      </w:r>
      <w:r w:rsidRPr="00A279F5">
        <w:rPr>
          <w:b/>
          <w:sz w:val="24"/>
          <w:szCs w:val="24"/>
        </w:rPr>
        <w:t xml:space="preserve"> 2018 года</w:t>
      </w:r>
      <w:r w:rsidRPr="00A279F5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lastRenderedPageBreak/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t xml:space="preserve">Обеспечение </w:t>
      </w:r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</w:t>
      </w:r>
      <w:r w:rsidR="00A279F5" w:rsidRPr="005C5EEA">
        <w:rPr>
          <w:bCs w:val="0"/>
          <w:sz w:val="24"/>
          <w:szCs w:val="24"/>
        </w:rPr>
        <w:t>на сумму 2% от стоимости Заявки</w:t>
      </w:r>
      <w:r w:rsidR="00932C0A" w:rsidRPr="00DB5A15">
        <w:rPr>
          <w:bCs w:val="0"/>
          <w:sz w:val="24"/>
          <w:szCs w:val="24"/>
        </w:rPr>
        <w:t xml:space="preserve">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2"/>
      <w:bookmarkEnd w:id="533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bookmarkEnd w:id="534"/>
      <w:r w:rsidR="00A279F5" w:rsidRPr="00CA44AD">
        <w:rPr>
          <w:sz w:val="24"/>
          <w:szCs w:val="24"/>
        </w:rPr>
        <w:t xml:space="preserve">Участник обязан выплатить Заказчику неустойку </w:t>
      </w:r>
      <w:r w:rsidR="00A279F5" w:rsidRPr="005C5EEA">
        <w:rPr>
          <w:sz w:val="24"/>
          <w:szCs w:val="24"/>
        </w:rPr>
        <w:t>в размере 2%  от стоимости Заявки</w:t>
      </w:r>
      <w:r w:rsidR="000A7A8E" w:rsidRPr="00ED3DEB">
        <w:rPr>
          <w:sz w:val="24"/>
          <w:szCs w:val="24"/>
        </w:rPr>
        <w:t>, с учетом НДС.</w:t>
      </w:r>
    </w:p>
    <w:p w:rsidR="00932C0A" w:rsidRPr="00382A07" w:rsidRDefault="009C744E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ED3DEB">
        <w:rPr>
          <w:sz w:val="24"/>
          <w:szCs w:val="24"/>
        </w:rPr>
        <w:lastRenderedPageBreak/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382A07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адресу: </w:t>
      </w:r>
      <w:r w:rsidR="00A279F5" w:rsidRPr="00A2522B">
        <w:rPr>
          <w:sz w:val="24"/>
          <w:szCs w:val="24"/>
        </w:rPr>
        <w:t xml:space="preserve">РФ, </w:t>
      </w:r>
      <w:r w:rsidR="00A279F5" w:rsidRPr="00A2522B">
        <w:rPr>
          <w:iCs/>
          <w:sz w:val="24"/>
          <w:szCs w:val="24"/>
        </w:rPr>
        <w:t>394033, г. Воронеж, ул. Арзамасская, д. 2</w:t>
      </w:r>
      <w:r w:rsidR="00A279F5" w:rsidRPr="00A2522B">
        <w:rPr>
          <w:sz w:val="24"/>
          <w:szCs w:val="24"/>
        </w:rPr>
        <w:t>, каб. №112, исполнительный сотрудник – Зайцева Александра Анатольевна, контактный телефон (473) 257-94-66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>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 xml:space="preserve">). В случае,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</w:t>
      </w:r>
      <w:r w:rsidRPr="00DB5A15">
        <w:rPr>
          <w:szCs w:val="24"/>
        </w:rPr>
        <w:lastRenderedPageBreak/>
        <w:t>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E45E88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E45E88">
        <w:rPr>
          <w:rFonts w:eastAsia="Calibri"/>
          <w:szCs w:val="24"/>
          <w:lang w:eastAsia="en-US"/>
        </w:rPr>
        <w:t>73</w:t>
      </w:r>
      <w:r w:rsidR="00E45E88" w:rsidRPr="009D331F">
        <w:rPr>
          <w:rFonts w:eastAsia="Calibri"/>
          <w:szCs w:val="24"/>
          <w:lang w:eastAsia="en-US"/>
        </w:rPr>
        <w:t xml:space="preserve">) </w:t>
      </w:r>
      <w:r w:rsidR="00E45E88">
        <w:rPr>
          <w:rFonts w:eastAsia="Calibri"/>
          <w:szCs w:val="24"/>
          <w:lang w:eastAsia="en-US"/>
        </w:rPr>
        <w:t>257</w:t>
      </w:r>
      <w:r w:rsidR="00E45E88" w:rsidRPr="009D331F">
        <w:rPr>
          <w:rFonts w:eastAsia="Calibri"/>
          <w:szCs w:val="24"/>
          <w:lang w:eastAsia="en-US"/>
        </w:rPr>
        <w:t>-</w:t>
      </w:r>
      <w:r w:rsidR="00E45E88">
        <w:rPr>
          <w:rFonts w:eastAsia="Calibri"/>
          <w:szCs w:val="24"/>
          <w:lang w:eastAsia="en-US"/>
        </w:rPr>
        <w:t>94</w:t>
      </w:r>
      <w:r w:rsidR="00E45E88" w:rsidRPr="009D331F">
        <w:rPr>
          <w:rFonts w:eastAsia="Calibri"/>
          <w:szCs w:val="24"/>
          <w:lang w:eastAsia="en-US"/>
        </w:rPr>
        <w:t>-</w:t>
      </w:r>
      <w:r w:rsidR="00E45E88">
        <w:rPr>
          <w:rFonts w:eastAsia="Calibri"/>
          <w:szCs w:val="24"/>
          <w:lang w:eastAsia="en-US"/>
        </w:rPr>
        <w:t>66</w:t>
      </w:r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E206FA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</w:t>
      </w:r>
      <w:r w:rsidRPr="00E206FA">
        <w:rPr>
          <w:szCs w:val="24"/>
        </w:rPr>
        <w:t>Заявки:</w:t>
      </w:r>
      <w:bookmarkEnd w:id="539"/>
    </w:p>
    <w:p w:rsidR="006D2FCD" w:rsidRPr="00E206FA" w:rsidRDefault="006D2FCD" w:rsidP="006D2FCD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206FA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0543F8" w:rsidRPr="006A37BC" w:rsidRDefault="000543F8" w:rsidP="000543F8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701F74">
        <w:rPr>
          <w:sz w:val="24"/>
          <w:szCs w:val="24"/>
          <w:u w:val="single"/>
        </w:rPr>
        <w:t>127018, Россия, г. Москва, ул. 2-я Ямская, д.4</w:t>
      </w:r>
    </w:p>
    <w:p w:rsidR="000543F8" w:rsidRDefault="000543F8" w:rsidP="000543F8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ИНН 6901067107 КПП 997450001 (771501001)</w:t>
      </w:r>
    </w:p>
    <w:p w:rsidR="000543F8" w:rsidRPr="006A37BC" w:rsidRDefault="000543F8" w:rsidP="000543F8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ОГРН 1046900099498, 17/12/2004, МИФНС №1 по Тверской области</w:t>
      </w:r>
    </w:p>
    <w:p w:rsidR="000543F8" w:rsidRPr="006A37BC" w:rsidRDefault="000543F8" w:rsidP="000543F8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Филиал ПАО «МРСК Центра» - «Воронежэнерго»</w:t>
      </w:r>
    </w:p>
    <w:p w:rsidR="000543F8" w:rsidRPr="006A37BC" w:rsidRDefault="000543F8" w:rsidP="000543F8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394033, г. Воронеж, ул. Арзамасская, д. 2</w:t>
      </w:r>
    </w:p>
    <w:p w:rsidR="000543F8" w:rsidRPr="006A37BC" w:rsidRDefault="000543F8" w:rsidP="000543F8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ИНН 6901067107 КПП 366302001</w:t>
      </w:r>
    </w:p>
    <w:p w:rsidR="000543F8" w:rsidRDefault="000543F8" w:rsidP="000543F8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Банковские реквизиты р/с 40702810900250005153 в Филиале ПАО</w:t>
      </w:r>
    </w:p>
    <w:p w:rsidR="000543F8" w:rsidRPr="00DB5A15" w:rsidRDefault="000543F8" w:rsidP="000543F8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  <w:r w:rsidRPr="006A37BC">
        <w:rPr>
          <w:sz w:val="24"/>
          <w:szCs w:val="24"/>
        </w:rPr>
        <w:t>Банк ВТБ в г. Воронеже к/с 30101810100000000835 БИК 042007835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lastRenderedPageBreak/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обязательств требованиям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382A07"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382A07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17622C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17622C">
        <w:rPr>
          <w:bCs w:val="0"/>
          <w:sz w:val="24"/>
          <w:szCs w:val="24"/>
        </w:rPr>
        <w:t>Заявк</w:t>
      </w:r>
      <w:r w:rsidR="00717F60" w:rsidRPr="0017622C">
        <w:rPr>
          <w:bCs w:val="0"/>
          <w:sz w:val="24"/>
          <w:szCs w:val="24"/>
        </w:rPr>
        <w:t xml:space="preserve">и на ЭТП могут быть поданы до </w:t>
      </w:r>
      <w:r w:rsidR="002B5044" w:rsidRPr="0017622C">
        <w:rPr>
          <w:b/>
          <w:bCs w:val="0"/>
          <w:sz w:val="24"/>
          <w:szCs w:val="24"/>
        </w:rPr>
        <w:t xml:space="preserve">12 часов 00 минут </w:t>
      </w:r>
      <w:r w:rsidR="00F80CC0">
        <w:rPr>
          <w:b/>
          <w:bCs w:val="0"/>
          <w:sz w:val="24"/>
          <w:szCs w:val="24"/>
        </w:rPr>
        <w:t>0</w:t>
      </w:r>
      <w:r w:rsidR="0021093B">
        <w:rPr>
          <w:b/>
          <w:bCs w:val="0"/>
          <w:sz w:val="24"/>
          <w:szCs w:val="24"/>
        </w:rPr>
        <w:t>6</w:t>
      </w:r>
      <w:r w:rsidR="002B5044" w:rsidRPr="0017622C">
        <w:rPr>
          <w:b/>
          <w:bCs w:val="0"/>
          <w:sz w:val="24"/>
          <w:szCs w:val="24"/>
        </w:rPr>
        <w:t xml:space="preserve"> </w:t>
      </w:r>
      <w:r w:rsidR="00F80CC0">
        <w:rPr>
          <w:b/>
          <w:bCs w:val="0"/>
          <w:sz w:val="24"/>
          <w:szCs w:val="24"/>
        </w:rPr>
        <w:t>ноября</w:t>
      </w:r>
      <w:r w:rsidR="002B5044" w:rsidRPr="0017622C">
        <w:rPr>
          <w:b/>
          <w:bCs w:val="0"/>
          <w:sz w:val="24"/>
          <w:szCs w:val="24"/>
        </w:rPr>
        <w:t xml:space="preserve"> </w:t>
      </w:r>
      <w:r w:rsidR="0042517C" w:rsidRPr="0017622C">
        <w:rPr>
          <w:b/>
          <w:bCs w:val="0"/>
          <w:sz w:val="24"/>
          <w:szCs w:val="24"/>
        </w:rPr>
        <w:t>2018</w:t>
      </w:r>
      <w:r w:rsidR="002B5044" w:rsidRPr="0017622C">
        <w:rPr>
          <w:b/>
          <w:bCs w:val="0"/>
          <w:sz w:val="24"/>
          <w:szCs w:val="24"/>
        </w:rPr>
        <w:t xml:space="preserve"> года</w:t>
      </w:r>
      <w:r w:rsidR="00BC2634" w:rsidRPr="0017622C">
        <w:rPr>
          <w:b/>
          <w:bCs w:val="0"/>
          <w:sz w:val="24"/>
          <w:szCs w:val="24"/>
        </w:rPr>
        <w:t xml:space="preserve">, </w:t>
      </w:r>
      <w:r w:rsidR="00BC2634" w:rsidRPr="0017622C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17622C">
        <w:rPr>
          <w:bCs w:val="0"/>
          <w:spacing w:val="-2"/>
          <w:sz w:val="24"/>
          <w:szCs w:val="24"/>
        </w:rPr>
        <w:t>(под</w:t>
      </w:r>
      <w:r w:rsidR="00BC2634" w:rsidRPr="0017622C">
        <w:rPr>
          <w:bCs w:val="0"/>
          <w:sz w:val="24"/>
          <w:szCs w:val="24"/>
        </w:rPr>
        <w:t xml:space="preserve">раздел </w:t>
      </w:r>
      <w:r w:rsidR="00007625" w:rsidRPr="0017622C">
        <w:fldChar w:fldCharType="begin"/>
      </w:r>
      <w:r w:rsidR="00007625" w:rsidRPr="0017622C">
        <w:instrText xml:space="preserve"> REF _Ref55336310 \r \h  \* MERGEFORMAT </w:instrText>
      </w:r>
      <w:r w:rsidR="00007625" w:rsidRPr="0017622C">
        <w:fldChar w:fldCharType="separate"/>
      </w:r>
      <w:r w:rsidR="004D5055" w:rsidRPr="0017622C">
        <w:rPr>
          <w:bCs w:val="0"/>
          <w:sz w:val="24"/>
          <w:szCs w:val="24"/>
        </w:rPr>
        <w:t>5.1</w:t>
      </w:r>
      <w:r w:rsidR="00007625" w:rsidRPr="0017622C">
        <w:fldChar w:fldCharType="end"/>
      </w:r>
      <w:r w:rsidR="00BC2634" w:rsidRPr="0017622C">
        <w:rPr>
          <w:bCs w:val="0"/>
          <w:sz w:val="24"/>
          <w:szCs w:val="24"/>
          <w:lang w:eastAsia="ru-RU"/>
        </w:rPr>
        <w:t>)</w:t>
      </w:r>
      <w:r w:rsidR="00BC2634" w:rsidRPr="0017622C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17622C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lastRenderedPageBreak/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</w:t>
      </w:r>
      <w:r w:rsidRPr="00382A07">
        <w:rPr>
          <w:bCs w:val="0"/>
          <w:sz w:val="24"/>
          <w:szCs w:val="24"/>
        </w:rPr>
        <w:lastRenderedPageBreak/>
        <w:t xml:space="preserve">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lastRenderedPageBreak/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</w:t>
      </w:r>
      <w:r w:rsidRPr="00382A07">
        <w:rPr>
          <w:iCs/>
          <w:sz w:val="24"/>
          <w:szCs w:val="24"/>
        </w:rPr>
        <w:lastRenderedPageBreak/>
        <w:t xml:space="preserve">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</w:t>
      </w:r>
      <w:r w:rsidRPr="001018D6">
        <w:rPr>
          <w:sz w:val="24"/>
          <w:szCs w:val="24"/>
        </w:rPr>
        <w:lastRenderedPageBreak/>
        <w:t xml:space="preserve">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935733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</w:t>
      </w:r>
      <w:r w:rsidRPr="00935733">
        <w:rPr>
          <w:sz w:val="24"/>
          <w:szCs w:val="24"/>
        </w:rPr>
        <w:t xml:space="preserve">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935733">
        <w:rPr>
          <w:i/>
          <w:sz w:val="24"/>
          <w:szCs w:val="24"/>
          <w:lang w:val="en-US"/>
        </w:rPr>
        <w:t>k</w:t>
      </w:r>
      <w:r w:rsidRPr="00935733">
        <w:rPr>
          <w:i/>
          <w:sz w:val="24"/>
          <w:szCs w:val="24"/>
          <w:vertAlign w:val="subscript"/>
        </w:rPr>
        <w:t>ПРИОР</w:t>
      </w:r>
      <w:r w:rsidRPr="00935733">
        <w:rPr>
          <w:sz w:val="24"/>
          <w:szCs w:val="24"/>
        </w:rPr>
        <w:t xml:space="preserve">=0,85, иначе </w:t>
      </w:r>
      <w:r w:rsidRPr="00935733">
        <w:rPr>
          <w:i/>
          <w:sz w:val="24"/>
          <w:szCs w:val="24"/>
          <w:lang w:val="en-US"/>
        </w:rPr>
        <w:t>k</w:t>
      </w:r>
      <w:r w:rsidRPr="00935733">
        <w:rPr>
          <w:i/>
          <w:sz w:val="24"/>
          <w:szCs w:val="24"/>
          <w:vertAlign w:val="subscript"/>
        </w:rPr>
        <w:t>ПРИОР</w:t>
      </w:r>
      <w:r w:rsidRPr="00935733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935733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935733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35733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 w:rsidRPr="00935733">
        <w:fldChar w:fldCharType="begin"/>
      </w:r>
      <w:r w:rsidR="00007625" w:rsidRPr="00935733">
        <w:instrText xml:space="preserve"> REF _Ref303251044 \r \h  \* MERGEFORMAT </w:instrText>
      </w:r>
      <w:r w:rsidR="00007625" w:rsidRPr="00935733">
        <w:fldChar w:fldCharType="separate"/>
      </w:r>
      <w:r w:rsidR="004D5055" w:rsidRPr="00935733">
        <w:rPr>
          <w:rFonts w:ascii="Times New Roman" w:hAnsi="Times New Roman" w:cs="Times New Roman"/>
          <w:sz w:val="24"/>
          <w:szCs w:val="24"/>
        </w:rPr>
        <w:t>3.10</w:t>
      </w:r>
      <w:r w:rsidR="00007625" w:rsidRPr="00935733">
        <w:fldChar w:fldCharType="end"/>
      </w:r>
      <w:r w:rsidRPr="00935733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935733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935733">
        <w:rPr>
          <w:rFonts w:ascii="Times New Roman" w:hAnsi="Times New Roman" w:cs="Times New Roman"/>
          <w:sz w:val="24"/>
          <w:szCs w:val="24"/>
        </w:rPr>
        <w:t>(в случае если</w:t>
      </w:r>
      <w:r w:rsidRPr="001018D6">
        <w:rPr>
          <w:rFonts w:ascii="Times New Roman" w:hAnsi="Times New Roman" w:cs="Times New Roman"/>
          <w:sz w:val="24"/>
          <w:szCs w:val="24"/>
        </w:rPr>
        <w:t xml:space="preserve">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</w:t>
      </w:r>
      <w:r w:rsidRPr="001018D6">
        <w:rPr>
          <w:rFonts w:ascii="Times New Roman" w:hAnsi="Times New Roman" w:cs="Times New Roman"/>
          <w:sz w:val="24"/>
          <w:szCs w:val="24"/>
        </w:rPr>
        <w:lastRenderedPageBreak/>
        <w:t>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 полностью удовлетворит </w:t>
      </w:r>
      <w:r w:rsidRPr="00382A07">
        <w:rPr>
          <w:bCs w:val="0"/>
          <w:sz w:val="24"/>
          <w:szCs w:val="24"/>
        </w:rPr>
        <w:lastRenderedPageBreak/>
        <w:t>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t>Признание запроса предложений несостоявшимся</w:t>
      </w:r>
      <w:bookmarkEnd w:id="655"/>
      <w:bookmarkEnd w:id="656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</w:t>
      </w:r>
      <w:r w:rsidRPr="004A1A68">
        <w:rPr>
          <w:rFonts w:eastAsia="Times New Roman,Italic"/>
          <w:bCs/>
          <w:iCs/>
          <w:sz w:val="24"/>
          <w:szCs w:val="24"/>
        </w:rPr>
        <w:lastRenderedPageBreak/>
        <w:t xml:space="preserve">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 xml:space="preserve"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</w:t>
      </w:r>
      <w:r w:rsidRPr="0000216B">
        <w:rPr>
          <w:bCs w:val="0"/>
          <w:sz w:val="24"/>
          <w:szCs w:val="24"/>
        </w:rPr>
        <w:lastRenderedPageBreak/>
        <w:t>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 xml:space="preserve">.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lastRenderedPageBreak/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</w:p>
    <w:p w:rsidR="00151215" w:rsidRPr="004D5055" w:rsidRDefault="00151215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D5055">
        <w:rPr>
          <w:sz w:val="24"/>
          <w:szCs w:val="24"/>
        </w:rPr>
        <w:t xml:space="preserve">Поставщика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r w:rsidR="00696966" w:rsidRPr="004D5055">
        <w:rPr>
          <w:sz w:val="24"/>
          <w:szCs w:val="24"/>
        </w:rPr>
        <w:t>наилучшей</w:t>
      </w:r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 xml:space="preserve">подтверждающих его полномочия на поставку продукции от производителя(ей)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</w:t>
      </w:r>
      <w:r w:rsidRPr="001018D6">
        <w:rPr>
          <w:sz w:val="24"/>
          <w:szCs w:val="24"/>
        </w:rPr>
        <w:lastRenderedPageBreak/>
        <w:t xml:space="preserve">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935733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935733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935733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935733">
        <w:rPr>
          <w:b w:val="0"/>
          <w:szCs w:val="24"/>
        </w:rPr>
        <w:t>Техническ</w:t>
      </w:r>
      <w:r w:rsidR="003776BB" w:rsidRPr="00935733">
        <w:rPr>
          <w:b w:val="0"/>
          <w:szCs w:val="24"/>
        </w:rPr>
        <w:t>ое(</w:t>
      </w:r>
      <w:r w:rsidRPr="00935733">
        <w:rPr>
          <w:b w:val="0"/>
          <w:szCs w:val="24"/>
        </w:rPr>
        <w:t>ие</w:t>
      </w:r>
      <w:r w:rsidR="003776BB" w:rsidRPr="00935733">
        <w:rPr>
          <w:b w:val="0"/>
          <w:szCs w:val="24"/>
        </w:rPr>
        <w:t>)</w:t>
      </w:r>
      <w:r w:rsidRPr="00935733">
        <w:rPr>
          <w:b w:val="0"/>
          <w:szCs w:val="24"/>
        </w:rPr>
        <w:t xml:space="preserve"> задани</w:t>
      </w:r>
      <w:r w:rsidR="003776BB" w:rsidRPr="00935733">
        <w:rPr>
          <w:b w:val="0"/>
          <w:szCs w:val="24"/>
        </w:rPr>
        <w:t>е(</w:t>
      </w:r>
      <w:r w:rsidRPr="00935733">
        <w:rPr>
          <w:b w:val="0"/>
          <w:szCs w:val="24"/>
        </w:rPr>
        <w:t>я</w:t>
      </w:r>
      <w:r w:rsidR="003776BB" w:rsidRPr="00935733">
        <w:rPr>
          <w:b w:val="0"/>
          <w:szCs w:val="24"/>
        </w:rPr>
        <w:t>)</w:t>
      </w:r>
      <w:r w:rsidRPr="00935733">
        <w:rPr>
          <w:b w:val="0"/>
          <w:szCs w:val="24"/>
        </w:rPr>
        <w:t xml:space="preserve"> </w:t>
      </w:r>
      <w:r w:rsidR="00A154B7" w:rsidRPr="00935733">
        <w:rPr>
          <w:b w:val="0"/>
          <w:szCs w:val="24"/>
        </w:rPr>
        <w:t xml:space="preserve">по Лоту №1 (подраздел </w:t>
      </w:r>
      <w:r w:rsidR="00007625" w:rsidRPr="00935733">
        <w:fldChar w:fldCharType="begin"/>
      </w:r>
      <w:r w:rsidR="00007625" w:rsidRPr="00935733">
        <w:instrText xml:space="preserve"> REF _Ref440275279 \r \h  \* MERGEFORMAT </w:instrText>
      </w:r>
      <w:r w:rsidR="00007625" w:rsidRPr="00935733">
        <w:fldChar w:fldCharType="separate"/>
      </w:r>
      <w:r w:rsidR="004D5055" w:rsidRPr="00935733">
        <w:rPr>
          <w:b w:val="0"/>
          <w:szCs w:val="24"/>
        </w:rPr>
        <w:t>1.1.4</w:t>
      </w:r>
      <w:r w:rsidR="00007625" w:rsidRPr="00935733">
        <w:fldChar w:fldCharType="end"/>
      </w:r>
      <w:r w:rsidR="00A154B7" w:rsidRPr="00935733">
        <w:rPr>
          <w:b w:val="0"/>
          <w:szCs w:val="24"/>
        </w:rPr>
        <w:t>)</w:t>
      </w:r>
      <w:r w:rsidRPr="00935733">
        <w:rPr>
          <w:b w:val="0"/>
          <w:szCs w:val="24"/>
        </w:rPr>
        <w:t xml:space="preserve"> изложен</w:t>
      </w:r>
      <w:r w:rsidR="00F463E8" w:rsidRPr="00935733">
        <w:rPr>
          <w:b w:val="0"/>
          <w:szCs w:val="24"/>
        </w:rPr>
        <w:t>о(</w:t>
      </w:r>
      <w:r w:rsidRPr="00935733">
        <w:rPr>
          <w:b w:val="0"/>
          <w:szCs w:val="24"/>
        </w:rPr>
        <w:t>ы</w:t>
      </w:r>
      <w:r w:rsidR="00F463E8" w:rsidRPr="00935733">
        <w:rPr>
          <w:b w:val="0"/>
          <w:szCs w:val="24"/>
        </w:rPr>
        <w:t>)</w:t>
      </w:r>
      <w:r w:rsidRPr="00935733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935733">
        <w:rPr>
          <w:b w:val="0"/>
          <w:szCs w:val="24"/>
        </w:rPr>
        <w:t>Участник</w:t>
      </w:r>
      <w:r w:rsidRPr="00935733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2B5044" w:rsidRPr="00382A07" w:rsidRDefault="002B5044" w:rsidP="0021751A">
      <w:pPr>
        <w:pStyle w:val="2"/>
        <w:ind w:left="1701" w:hanging="1134"/>
      </w:pPr>
      <w:bookmarkStart w:id="777" w:name="_Ref194832984"/>
      <w:bookmarkStart w:id="778" w:name="_Ref197686508"/>
      <w:bookmarkStart w:id="779" w:name="_Toc423421727"/>
      <w:bookmarkStart w:id="780" w:name="_Toc498588917"/>
      <w:r w:rsidRPr="00382A07">
        <w:t>Требование к поставляемой продукции</w:t>
      </w:r>
      <w:bookmarkEnd w:id="777"/>
      <w:bookmarkEnd w:id="778"/>
      <w:bookmarkEnd w:id="779"/>
      <w:bookmarkEnd w:id="780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1" w:name="_Toc439166313"/>
      <w:bookmarkStart w:id="782" w:name="_Toc439170661"/>
      <w:bookmarkStart w:id="783" w:name="_Toc439172763"/>
      <w:bookmarkStart w:id="784" w:name="_Toc439173207"/>
      <w:bookmarkStart w:id="785" w:name="_Toc439238201"/>
      <w:bookmarkStart w:id="786" w:name="_Toc439252753"/>
      <w:bookmarkStart w:id="787" w:name="_Toc439323611"/>
      <w:bookmarkStart w:id="788" w:name="_Toc439323727"/>
      <w:bookmarkStart w:id="789" w:name="_Toc440357125"/>
      <w:bookmarkStart w:id="790" w:name="_Toc440359680"/>
      <w:bookmarkStart w:id="791" w:name="_Toc440632144"/>
      <w:bookmarkStart w:id="792" w:name="_Toc440875965"/>
      <w:bookmarkStart w:id="793" w:name="_Toc441130993"/>
      <w:bookmarkStart w:id="794" w:name="_Toc447269808"/>
      <w:bookmarkStart w:id="795" w:name="_Toc464120631"/>
      <w:bookmarkStart w:id="796" w:name="_Toc466970551"/>
      <w:bookmarkStart w:id="797" w:name="_Toc468462465"/>
      <w:bookmarkStart w:id="798" w:name="_Toc469482058"/>
      <w:bookmarkStart w:id="799" w:name="_Toc472411833"/>
      <w:bookmarkStart w:id="800" w:name="_Toc498588918"/>
      <w:bookmarkStart w:id="801" w:name="_Ref194833053"/>
      <w:bookmarkStart w:id="802" w:name="_Ref223496951"/>
      <w:bookmarkStart w:id="803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4" w:name="_Toc439166314"/>
      <w:bookmarkStart w:id="805" w:name="_Toc439170662"/>
      <w:bookmarkStart w:id="806" w:name="_Toc439172764"/>
      <w:bookmarkStart w:id="807" w:name="_Toc439173208"/>
      <w:bookmarkStart w:id="808" w:name="_Toc439238202"/>
      <w:bookmarkStart w:id="809" w:name="_Toc439252754"/>
      <w:bookmarkStart w:id="810" w:name="_Toc439323612"/>
      <w:bookmarkStart w:id="811" w:name="_Toc439323728"/>
      <w:bookmarkStart w:id="812" w:name="_Toc440357126"/>
      <w:bookmarkStart w:id="813" w:name="_Toc440359681"/>
      <w:bookmarkStart w:id="814" w:name="_Toc440632145"/>
      <w:bookmarkStart w:id="815" w:name="_Toc440875966"/>
      <w:bookmarkStart w:id="816" w:name="_Toc441130994"/>
      <w:bookmarkStart w:id="817" w:name="_Toc447269809"/>
      <w:bookmarkStart w:id="818" w:name="_Toc464120632"/>
      <w:bookmarkStart w:id="819" w:name="_Toc466970552"/>
      <w:bookmarkStart w:id="820" w:name="_Toc468462466"/>
      <w:bookmarkStart w:id="821" w:name="_Toc469482059"/>
      <w:bookmarkStart w:id="822" w:name="_Toc472411834"/>
      <w:bookmarkStart w:id="823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2B5044" w:rsidRPr="00382A07" w:rsidRDefault="002B5044" w:rsidP="0021751A">
      <w:pPr>
        <w:pStyle w:val="2"/>
        <w:ind w:left="1701" w:hanging="1134"/>
      </w:pPr>
      <w:bookmarkStart w:id="824" w:name="_Ref247513861"/>
      <w:bookmarkStart w:id="825" w:name="_Toc423421728"/>
      <w:bookmarkStart w:id="826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1"/>
      <w:bookmarkEnd w:id="802"/>
      <w:bookmarkEnd w:id="803"/>
      <w:r w:rsidRPr="00382A07">
        <w:t>.</w:t>
      </w:r>
      <w:bookmarkEnd w:id="824"/>
      <w:bookmarkEnd w:id="825"/>
      <w:bookmarkEnd w:id="82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7" w:name="_Toc439166317"/>
      <w:bookmarkStart w:id="828" w:name="_Toc439170665"/>
      <w:bookmarkStart w:id="829" w:name="_Toc439172767"/>
      <w:bookmarkStart w:id="830" w:name="_Toc439173211"/>
      <w:bookmarkStart w:id="831" w:name="_Toc439238205"/>
      <w:bookmarkStart w:id="832" w:name="_Toc439252756"/>
      <w:bookmarkStart w:id="833" w:name="_Toc439323614"/>
      <w:bookmarkStart w:id="834" w:name="_Toc439323730"/>
      <w:bookmarkStart w:id="835" w:name="_Ref440292618"/>
      <w:bookmarkStart w:id="836" w:name="_Toc440357128"/>
      <w:bookmarkStart w:id="837" w:name="_Toc440359683"/>
      <w:bookmarkStart w:id="838" w:name="_Toc440632147"/>
      <w:bookmarkStart w:id="839" w:name="_Toc440875968"/>
      <w:bookmarkStart w:id="840" w:name="_Toc441130996"/>
      <w:bookmarkStart w:id="841" w:name="_Toc447269811"/>
      <w:bookmarkStart w:id="842" w:name="_Toc464120634"/>
      <w:bookmarkStart w:id="843" w:name="_Toc466970554"/>
      <w:bookmarkStart w:id="844" w:name="_Toc468462468"/>
      <w:bookmarkStart w:id="845" w:name="_Toc469482061"/>
      <w:bookmarkStart w:id="846" w:name="_Toc472411836"/>
      <w:bookmarkStart w:id="847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8" w:name="_Toc439166318"/>
      <w:bookmarkStart w:id="849" w:name="_Toc439170666"/>
      <w:bookmarkStart w:id="850" w:name="_Toc439172768"/>
      <w:bookmarkStart w:id="851" w:name="_Toc439173212"/>
      <w:bookmarkStart w:id="852" w:name="_Toc439238206"/>
      <w:bookmarkStart w:id="853" w:name="_Toc439252757"/>
      <w:bookmarkStart w:id="854" w:name="_Toc439323615"/>
      <w:bookmarkStart w:id="855" w:name="_Toc439323731"/>
      <w:bookmarkStart w:id="856" w:name="_Toc440357129"/>
      <w:bookmarkStart w:id="857" w:name="_Toc440359684"/>
      <w:bookmarkStart w:id="858" w:name="_Toc440632148"/>
      <w:bookmarkStart w:id="859" w:name="_Toc440875969"/>
      <w:bookmarkStart w:id="860" w:name="_Toc441130997"/>
      <w:bookmarkStart w:id="861" w:name="_Toc447269812"/>
      <w:bookmarkStart w:id="862" w:name="_Toc464120635"/>
      <w:bookmarkStart w:id="863" w:name="_Toc466970555"/>
      <w:bookmarkStart w:id="864" w:name="_Toc468462469"/>
      <w:bookmarkStart w:id="865" w:name="_Toc469482062"/>
      <w:bookmarkStart w:id="866" w:name="_Toc472411837"/>
      <w:bookmarkStart w:id="867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64832" w:rsidRPr="00382A07" w:rsidRDefault="00464832" w:rsidP="00464832">
      <w:pPr>
        <w:pStyle w:val="2"/>
        <w:ind w:left="1701" w:hanging="1134"/>
      </w:pPr>
      <w:bookmarkStart w:id="868" w:name="_Toc248219573"/>
      <w:bookmarkStart w:id="869" w:name="_Toc256099315"/>
      <w:bookmarkStart w:id="870" w:name="_Toc423421664"/>
      <w:bookmarkStart w:id="871" w:name="_Toc498588923"/>
      <w:bookmarkEnd w:id="712"/>
      <w:bookmarkEnd w:id="713"/>
      <w:r w:rsidRPr="00382A07">
        <w:t>Иные требования</w:t>
      </w:r>
      <w:bookmarkEnd w:id="868"/>
      <w:bookmarkEnd w:id="869"/>
      <w:bookmarkEnd w:id="870"/>
      <w:bookmarkEnd w:id="871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2" w:name="_Toc464120637"/>
      <w:bookmarkStart w:id="873" w:name="_Toc466970557"/>
      <w:bookmarkStart w:id="874" w:name="_Toc468462471"/>
      <w:bookmarkStart w:id="875" w:name="_Toc469482064"/>
      <w:bookmarkStart w:id="876" w:name="_Toc472411839"/>
      <w:bookmarkStart w:id="877" w:name="_Toc498588924"/>
      <w:bookmarkStart w:id="878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2"/>
      <w:bookmarkEnd w:id="873"/>
      <w:bookmarkEnd w:id="874"/>
      <w:bookmarkEnd w:id="875"/>
      <w:bookmarkEnd w:id="876"/>
      <w:bookmarkEnd w:id="877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9" w:name="_Toc464120638"/>
      <w:bookmarkStart w:id="880" w:name="_Toc466970558"/>
      <w:bookmarkStart w:id="881" w:name="_Toc468462472"/>
      <w:bookmarkStart w:id="882" w:name="_Toc469482065"/>
      <w:bookmarkStart w:id="883" w:name="_Toc472411840"/>
      <w:bookmarkStart w:id="884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8"/>
      <w:bookmarkEnd w:id="879"/>
      <w:bookmarkEnd w:id="880"/>
      <w:bookmarkEnd w:id="881"/>
      <w:bookmarkEnd w:id="882"/>
      <w:bookmarkEnd w:id="883"/>
      <w:bookmarkEnd w:id="884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5" w:name="_Toc461808930"/>
      <w:bookmarkStart w:id="886" w:name="_Toc498588926"/>
      <w:r w:rsidRPr="00382A07">
        <w:t>Альтернативные предложения</w:t>
      </w:r>
      <w:bookmarkStart w:id="887" w:name="_Ref56252639"/>
      <w:bookmarkEnd w:id="885"/>
      <w:bookmarkEnd w:id="886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8" w:name="_Toc461808802"/>
      <w:bookmarkStart w:id="889" w:name="_Toc461808931"/>
      <w:bookmarkStart w:id="890" w:name="_Toc464120640"/>
      <w:bookmarkStart w:id="891" w:name="_Toc466970560"/>
      <w:bookmarkStart w:id="892" w:name="_Toc468462474"/>
      <w:bookmarkStart w:id="893" w:name="_Toc469482067"/>
      <w:bookmarkStart w:id="894" w:name="_Toc472411842"/>
      <w:bookmarkStart w:id="895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6" w:name="_Ref440270602"/>
      <w:bookmarkStart w:id="897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6"/>
      <w:bookmarkEnd w:id="897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8" w:name="_Ref55336310"/>
      <w:bookmarkStart w:id="899" w:name="_Toc57314672"/>
      <w:bookmarkStart w:id="900" w:name="_Toc69728986"/>
      <w:bookmarkStart w:id="901" w:name="_Toc98253919"/>
      <w:bookmarkStart w:id="902" w:name="_Toc165173847"/>
      <w:bookmarkStart w:id="903" w:name="_Toc423423667"/>
      <w:bookmarkStart w:id="904" w:name="_Toc498588929"/>
      <w:r w:rsidRPr="00382A07">
        <w:t xml:space="preserve">Письмо о подаче оферты </w:t>
      </w:r>
      <w:bookmarkStart w:id="905" w:name="_Ref22846535"/>
      <w:r w:rsidRPr="00382A07">
        <w:t>(</w:t>
      </w:r>
      <w:bookmarkEnd w:id="905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382A07" w:rsidRDefault="004F4D80" w:rsidP="004F4D80">
      <w:pPr>
        <w:pStyle w:val="3"/>
        <w:rPr>
          <w:szCs w:val="24"/>
        </w:rPr>
      </w:pPr>
      <w:bookmarkStart w:id="906" w:name="_Toc98253920"/>
      <w:bookmarkStart w:id="907" w:name="_Toc157248174"/>
      <w:bookmarkStart w:id="908" w:name="_Toc157496543"/>
      <w:bookmarkStart w:id="909" w:name="_Toc158206082"/>
      <w:bookmarkStart w:id="910" w:name="_Toc164057767"/>
      <w:bookmarkStart w:id="911" w:name="_Toc164137117"/>
      <w:bookmarkStart w:id="912" w:name="_Toc164161277"/>
      <w:bookmarkStart w:id="913" w:name="_Toc165173848"/>
      <w:bookmarkStart w:id="914" w:name="_Toc439170673"/>
      <w:bookmarkStart w:id="915" w:name="_Toc439172775"/>
      <w:bookmarkStart w:id="916" w:name="_Toc439173219"/>
      <w:bookmarkStart w:id="917" w:name="_Toc439238213"/>
      <w:bookmarkStart w:id="918" w:name="_Toc440357133"/>
      <w:bookmarkStart w:id="919" w:name="_Toc440359688"/>
      <w:bookmarkStart w:id="920" w:name="_Toc447269817"/>
      <w:bookmarkStart w:id="921" w:name="_Toc464120643"/>
      <w:bookmarkStart w:id="922" w:name="_Toc466970563"/>
      <w:bookmarkStart w:id="923" w:name="_Toc472411845"/>
      <w:bookmarkStart w:id="924" w:name="_Toc498588930"/>
      <w:r w:rsidRPr="00382A07">
        <w:rPr>
          <w:szCs w:val="24"/>
        </w:rPr>
        <w:t>Форма письма о подаче оферты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5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6" w:name="_Toc98253921"/>
      <w:bookmarkStart w:id="927" w:name="_Toc157248175"/>
      <w:bookmarkStart w:id="928" w:name="_Toc157496544"/>
      <w:bookmarkStart w:id="929" w:name="_Toc158206083"/>
      <w:bookmarkStart w:id="930" w:name="_Toc164057768"/>
      <w:bookmarkStart w:id="931" w:name="_Toc164137118"/>
      <w:bookmarkStart w:id="932" w:name="_Toc164161278"/>
      <w:bookmarkStart w:id="933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4" w:name="_Toc439170674"/>
      <w:bookmarkStart w:id="935" w:name="_Toc439172776"/>
      <w:bookmarkStart w:id="936" w:name="_Toc439173220"/>
      <w:bookmarkStart w:id="937" w:name="_Toc439238214"/>
      <w:bookmarkStart w:id="938" w:name="_Toc439252762"/>
      <w:bookmarkStart w:id="939" w:name="_Toc439323736"/>
      <w:bookmarkStart w:id="940" w:name="_Toc440357134"/>
      <w:bookmarkStart w:id="941" w:name="_Toc440359689"/>
      <w:bookmarkStart w:id="942" w:name="_Toc440632153"/>
      <w:bookmarkStart w:id="943" w:name="_Toc440875973"/>
      <w:bookmarkStart w:id="944" w:name="_Toc441131001"/>
      <w:bookmarkStart w:id="945" w:name="_Toc447269818"/>
      <w:bookmarkStart w:id="946" w:name="_Toc464120644"/>
      <w:bookmarkStart w:id="947" w:name="_Toc466970564"/>
      <w:bookmarkStart w:id="948" w:name="_Toc472411846"/>
      <w:bookmarkStart w:id="949" w:name="_Toc498588931"/>
      <w:r w:rsidRPr="00382A07">
        <w:rPr>
          <w:szCs w:val="24"/>
        </w:rPr>
        <w:lastRenderedPageBreak/>
        <w:t>Инструкции по заполнению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0" w:name="_Ref55335821"/>
      <w:bookmarkStart w:id="951" w:name="_Ref55336345"/>
      <w:bookmarkStart w:id="952" w:name="_Toc57314674"/>
      <w:bookmarkStart w:id="953" w:name="_Toc69728988"/>
      <w:bookmarkStart w:id="954" w:name="_Toc98253922"/>
      <w:bookmarkStart w:id="955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6" w:name="_Ref440271964"/>
      <w:bookmarkStart w:id="957" w:name="_Toc440357135"/>
      <w:bookmarkStart w:id="958" w:name="_Toc440359690"/>
      <w:bookmarkStart w:id="959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6"/>
      <w:bookmarkEnd w:id="957"/>
      <w:bookmarkEnd w:id="958"/>
      <w:bookmarkEnd w:id="959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0" w:name="_Toc439238216"/>
      <w:bookmarkStart w:id="961" w:name="_Toc439252764"/>
      <w:bookmarkStart w:id="962" w:name="_Toc439323738"/>
      <w:bookmarkStart w:id="963" w:name="_Toc440357136"/>
      <w:bookmarkStart w:id="964" w:name="_Toc440359691"/>
      <w:bookmarkStart w:id="965" w:name="_Toc440632155"/>
      <w:bookmarkStart w:id="966" w:name="_Toc440875975"/>
      <w:bookmarkStart w:id="967" w:name="_Toc441131003"/>
      <w:bookmarkStart w:id="968" w:name="_Toc447269820"/>
      <w:bookmarkStart w:id="969" w:name="_Toc464120646"/>
      <w:bookmarkStart w:id="970" w:name="_Toc466970566"/>
      <w:bookmarkStart w:id="971" w:name="_Toc472411848"/>
      <w:bookmarkStart w:id="972" w:name="_Toc498588933"/>
      <w:r w:rsidRPr="00382A07">
        <w:rPr>
          <w:szCs w:val="24"/>
        </w:rPr>
        <w:t>Форма Антикоррупционных обязательств</w:t>
      </w:r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382A07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1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3" w:name="_Toc423423668"/>
      <w:bookmarkStart w:id="974" w:name="_Ref440271072"/>
      <w:bookmarkStart w:id="975" w:name="_Ref440273986"/>
      <w:bookmarkStart w:id="976" w:name="_Ref440274337"/>
      <w:bookmarkStart w:id="977" w:name="_Ref440274913"/>
      <w:bookmarkStart w:id="978" w:name="_Ref440284918"/>
      <w:bookmarkStart w:id="979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0"/>
      <w:bookmarkEnd w:id="951"/>
      <w:bookmarkEnd w:id="952"/>
      <w:bookmarkEnd w:id="953"/>
      <w:bookmarkEnd w:id="954"/>
      <w:bookmarkEnd w:id="955"/>
      <w:bookmarkEnd w:id="973"/>
      <w:bookmarkEnd w:id="974"/>
      <w:bookmarkEnd w:id="975"/>
      <w:bookmarkEnd w:id="976"/>
      <w:bookmarkEnd w:id="977"/>
      <w:bookmarkEnd w:id="978"/>
      <w:bookmarkEnd w:id="979"/>
    </w:p>
    <w:p w:rsidR="004F4D80" w:rsidRPr="00382A07" w:rsidRDefault="004F4D80" w:rsidP="004F4D80">
      <w:pPr>
        <w:pStyle w:val="3"/>
        <w:rPr>
          <w:szCs w:val="24"/>
        </w:rPr>
      </w:pPr>
      <w:bookmarkStart w:id="980" w:name="_Toc98253923"/>
      <w:bookmarkStart w:id="981" w:name="_Toc157248177"/>
      <w:bookmarkStart w:id="982" w:name="_Toc157496546"/>
      <w:bookmarkStart w:id="983" w:name="_Toc158206085"/>
      <w:bookmarkStart w:id="984" w:name="_Toc164057770"/>
      <w:bookmarkStart w:id="985" w:name="_Toc164137120"/>
      <w:bookmarkStart w:id="986" w:name="_Toc164161280"/>
      <w:bookmarkStart w:id="987" w:name="_Toc165173851"/>
      <w:bookmarkStart w:id="988" w:name="_Ref264038986"/>
      <w:bookmarkStart w:id="989" w:name="_Ref264359294"/>
      <w:bookmarkStart w:id="990" w:name="_Toc439170676"/>
      <w:bookmarkStart w:id="991" w:name="_Toc439172778"/>
      <w:bookmarkStart w:id="992" w:name="_Toc439173222"/>
      <w:bookmarkStart w:id="993" w:name="_Toc439238218"/>
      <w:bookmarkStart w:id="994" w:name="_Toc439252766"/>
      <w:bookmarkStart w:id="995" w:name="_Toc439323740"/>
      <w:bookmarkStart w:id="996" w:name="_Toc440357138"/>
      <w:bookmarkStart w:id="997" w:name="_Toc440359693"/>
      <w:bookmarkStart w:id="998" w:name="_Toc440632157"/>
      <w:bookmarkStart w:id="999" w:name="_Toc440875977"/>
      <w:bookmarkStart w:id="1000" w:name="_Toc441131005"/>
      <w:bookmarkStart w:id="1001" w:name="_Toc447269822"/>
      <w:bookmarkStart w:id="1002" w:name="_Toc464120648"/>
      <w:bookmarkStart w:id="1003" w:name="_Toc466970568"/>
      <w:bookmarkStart w:id="1004" w:name="_Toc468462482"/>
      <w:bookmarkStart w:id="1005" w:name="_Toc469482075"/>
      <w:bookmarkStart w:id="1006" w:name="_Toc472411850"/>
      <w:bookmarkStart w:id="1007" w:name="_Toc498588935"/>
      <w:r w:rsidRPr="00382A07">
        <w:rPr>
          <w:szCs w:val="24"/>
        </w:rPr>
        <w:t xml:space="preserve">Форма 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r w:rsidR="00492C8B" w:rsidRPr="00382A07">
        <w:rPr>
          <w:szCs w:val="24"/>
        </w:rPr>
        <w:t>Сводной таблицы стоимости</w:t>
      </w:r>
      <w:bookmarkEnd w:id="994"/>
      <w:bookmarkEnd w:id="995"/>
      <w:bookmarkEnd w:id="996"/>
      <w:bookmarkEnd w:id="997"/>
      <w:bookmarkEnd w:id="998"/>
      <w:bookmarkEnd w:id="999"/>
      <w:r w:rsidR="00F04258" w:rsidRPr="00382A07">
        <w:rPr>
          <w:bCs w:val="0"/>
          <w:szCs w:val="24"/>
        </w:rPr>
        <w:t xml:space="preserve"> поставок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F936DE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</w:t>
            </w:r>
            <w:r w:rsidR="00F936DE">
              <w:rPr>
                <w:sz w:val="18"/>
                <w:szCs w:val="18"/>
              </w:rPr>
              <w:t>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F936DE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F936D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936DE">
              <w:rPr>
                <w:b/>
                <w:bCs w:val="0"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 xml:space="preserve">ПАО «МРСК </w:t>
            </w:r>
            <w:r w:rsidRPr="00F936DE">
              <w:rPr>
                <w:b/>
                <w:bCs w:val="0"/>
                <w:sz w:val="18"/>
                <w:szCs w:val="18"/>
              </w:rPr>
              <w:t>Центра» «</w:t>
            </w:r>
            <w:r w:rsidR="00F936DE" w:rsidRPr="00F936DE">
              <w:rPr>
                <w:b/>
                <w:bCs w:val="0"/>
                <w:sz w:val="18"/>
                <w:szCs w:val="18"/>
              </w:rPr>
              <w:t>Воронежэнерго</w:t>
            </w:r>
            <w:r w:rsidRPr="00F936DE">
              <w:rPr>
                <w:b/>
                <w:bCs w:val="0"/>
                <w:sz w:val="18"/>
                <w:szCs w:val="18"/>
              </w:rPr>
              <w:t>»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8" w:name="_Toc176765534"/>
      <w:bookmarkStart w:id="1009" w:name="_Toc198979983"/>
      <w:bookmarkStart w:id="1010" w:name="_Toc217466315"/>
      <w:bookmarkStart w:id="1011" w:name="_Toc217702856"/>
      <w:bookmarkStart w:id="1012" w:name="_Toc233601974"/>
      <w:bookmarkStart w:id="1013" w:name="_Toc263343460"/>
      <w:r w:rsidRPr="00382A07">
        <w:rPr>
          <w:b w:val="0"/>
          <w:szCs w:val="24"/>
        </w:rPr>
        <w:br w:type="page"/>
      </w:r>
      <w:bookmarkStart w:id="1014" w:name="_Toc439170677"/>
      <w:bookmarkStart w:id="1015" w:name="_Toc439172779"/>
      <w:bookmarkStart w:id="1016" w:name="_Toc439173223"/>
      <w:bookmarkStart w:id="1017" w:name="_Toc439238219"/>
      <w:bookmarkStart w:id="1018" w:name="_Toc439252767"/>
      <w:bookmarkStart w:id="1019" w:name="_Toc439323741"/>
      <w:bookmarkStart w:id="1020" w:name="_Toc440357139"/>
      <w:bookmarkStart w:id="1021" w:name="_Toc440359694"/>
      <w:bookmarkStart w:id="1022" w:name="_Toc440632158"/>
      <w:bookmarkStart w:id="1023" w:name="_Toc440875978"/>
      <w:bookmarkStart w:id="1024" w:name="_Toc441131006"/>
      <w:bookmarkStart w:id="1025" w:name="_Toc447269823"/>
      <w:bookmarkStart w:id="1026" w:name="_Toc464120649"/>
      <w:bookmarkStart w:id="1027" w:name="_Toc466970569"/>
      <w:bookmarkStart w:id="1028" w:name="_Toc468462483"/>
      <w:bookmarkStart w:id="1029" w:name="_Toc469482076"/>
      <w:bookmarkStart w:id="1030" w:name="_Toc472411851"/>
      <w:bookmarkStart w:id="1031" w:name="_Toc498588936"/>
      <w:r w:rsidRPr="00382A07">
        <w:rPr>
          <w:szCs w:val="24"/>
        </w:rPr>
        <w:lastRenderedPageBreak/>
        <w:t>Инструкции по заполнению</w:t>
      </w:r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2" w:name="_Ref86826666"/>
      <w:bookmarkStart w:id="1033" w:name="_Toc90385112"/>
      <w:bookmarkStart w:id="1034" w:name="_Toc98253925"/>
      <w:bookmarkStart w:id="1035" w:name="_Toc165173853"/>
      <w:bookmarkStart w:id="1036" w:name="_Toc423423669"/>
      <w:bookmarkStart w:id="1037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4F4D80" w:rsidP="004F4D80">
      <w:pPr>
        <w:pStyle w:val="3"/>
        <w:rPr>
          <w:szCs w:val="24"/>
        </w:rPr>
      </w:pPr>
      <w:bookmarkStart w:id="1038" w:name="_Toc90385113"/>
      <w:bookmarkStart w:id="1039" w:name="_Toc98253926"/>
      <w:bookmarkStart w:id="1040" w:name="_Toc157248180"/>
      <w:bookmarkStart w:id="1041" w:name="_Toc157496549"/>
      <w:bookmarkStart w:id="1042" w:name="_Toc158206088"/>
      <w:bookmarkStart w:id="1043" w:name="_Toc164057773"/>
      <w:bookmarkStart w:id="1044" w:name="_Toc164137123"/>
      <w:bookmarkStart w:id="1045" w:name="_Toc164161283"/>
      <w:bookmarkStart w:id="1046" w:name="_Toc165173854"/>
      <w:bookmarkStart w:id="1047" w:name="_Ref193690005"/>
      <w:bookmarkStart w:id="1048" w:name="_Toc439170679"/>
      <w:bookmarkStart w:id="1049" w:name="_Toc439172781"/>
      <w:bookmarkStart w:id="1050" w:name="_Toc439173225"/>
      <w:bookmarkStart w:id="1051" w:name="_Toc439238221"/>
      <w:bookmarkStart w:id="1052" w:name="_Toc439252769"/>
      <w:bookmarkStart w:id="1053" w:name="_Toc439323743"/>
      <w:bookmarkStart w:id="1054" w:name="_Toc440357141"/>
      <w:bookmarkStart w:id="1055" w:name="_Toc440359696"/>
      <w:bookmarkStart w:id="1056" w:name="_Toc440632160"/>
      <w:bookmarkStart w:id="1057" w:name="_Toc440875980"/>
      <w:bookmarkStart w:id="1058" w:name="_Toc441131008"/>
      <w:bookmarkStart w:id="1059" w:name="_Toc447269825"/>
      <w:bookmarkStart w:id="1060" w:name="_Toc464120651"/>
      <w:bookmarkStart w:id="1061" w:name="_Toc466970571"/>
      <w:bookmarkStart w:id="1062" w:name="_Toc468462485"/>
      <w:bookmarkStart w:id="1063" w:name="_Toc469482078"/>
      <w:bookmarkStart w:id="1064" w:name="_Toc472411853"/>
      <w:bookmarkStart w:id="1065" w:name="_Toc498588938"/>
      <w:r w:rsidRPr="00382A07">
        <w:rPr>
          <w:szCs w:val="24"/>
        </w:rPr>
        <w:t xml:space="preserve">Форма 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r w:rsidRPr="00382A07">
        <w:rPr>
          <w:szCs w:val="24"/>
        </w:rPr>
        <w:t>технического предложения</w:t>
      </w:r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6" w:name="_Ref55335818"/>
      <w:bookmarkStart w:id="1067" w:name="_Ref55336334"/>
      <w:bookmarkStart w:id="1068" w:name="_Toc57314673"/>
      <w:bookmarkStart w:id="1069" w:name="_Toc69728987"/>
      <w:bookmarkStart w:id="1070" w:name="_Toc98253928"/>
      <w:bookmarkStart w:id="1071" w:name="_Toc165173856"/>
      <w:bookmarkStart w:id="1072" w:name="_Ref194749150"/>
      <w:bookmarkStart w:id="1073" w:name="_Ref194750368"/>
      <w:bookmarkStart w:id="1074" w:name="_Ref89649494"/>
      <w:bookmarkStart w:id="1075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6" w:name="_Toc176765537"/>
      <w:bookmarkStart w:id="1077" w:name="_Toc198979986"/>
      <w:bookmarkStart w:id="1078" w:name="_Toc217466321"/>
      <w:bookmarkStart w:id="1079" w:name="_Toc217702859"/>
      <w:bookmarkStart w:id="1080" w:name="_Toc233601977"/>
      <w:bookmarkStart w:id="1081" w:name="_Toc263343463"/>
      <w:bookmarkStart w:id="1082" w:name="_Toc439170680"/>
      <w:bookmarkStart w:id="1083" w:name="_Toc439172782"/>
      <w:bookmarkStart w:id="1084" w:name="_Toc439173226"/>
      <w:bookmarkStart w:id="1085" w:name="_Toc439238222"/>
      <w:bookmarkStart w:id="1086" w:name="_Toc439252770"/>
      <w:bookmarkStart w:id="1087" w:name="_Toc439323744"/>
      <w:bookmarkStart w:id="1088" w:name="_Toc440357142"/>
      <w:bookmarkStart w:id="1089" w:name="_Toc440359697"/>
      <w:bookmarkStart w:id="1090" w:name="_Toc440632161"/>
      <w:bookmarkStart w:id="1091" w:name="_Toc440875981"/>
      <w:bookmarkStart w:id="1092" w:name="_Toc441131009"/>
      <w:bookmarkStart w:id="1093" w:name="_Toc447269826"/>
      <w:bookmarkStart w:id="1094" w:name="_Toc464120652"/>
      <w:bookmarkStart w:id="1095" w:name="_Toc466970572"/>
      <w:bookmarkStart w:id="1096" w:name="_Toc468462486"/>
      <w:bookmarkStart w:id="1097" w:name="_Toc469482079"/>
      <w:bookmarkStart w:id="1098" w:name="_Toc472411854"/>
      <w:bookmarkStart w:id="1099" w:name="_Toc498588939"/>
      <w:r w:rsidRPr="00382A07">
        <w:rPr>
          <w:szCs w:val="24"/>
        </w:rPr>
        <w:t>Инструкции по заполнению</w:t>
      </w:r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0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1" w:name="_Toc423423670"/>
      <w:bookmarkStart w:id="1102" w:name="_Ref440271036"/>
      <w:bookmarkStart w:id="1103" w:name="_Ref440274366"/>
      <w:bookmarkStart w:id="1104" w:name="_Ref440274902"/>
      <w:bookmarkStart w:id="1105" w:name="_Ref440284947"/>
      <w:bookmarkStart w:id="1106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382A07" w:rsidRDefault="004F4D80" w:rsidP="004F4D80">
      <w:pPr>
        <w:pStyle w:val="3"/>
        <w:rPr>
          <w:szCs w:val="24"/>
        </w:rPr>
      </w:pPr>
      <w:bookmarkStart w:id="1107" w:name="_Toc98253929"/>
      <w:bookmarkStart w:id="1108" w:name="_Toc157248183"/>
      <w:bookmarkStart w:id="1109" w:name="_Toc157496552"/>
      <w:bookmarkStart w:id="1110" w:name="_Toc158206091"/>
      <w:bookmarkStart w:id="1111" w:name="_Toc164057776"/>
      <w:bookmarkStart w:id="1112" w:name="_Toc164137126"/>
      <w:bookmarkStart w:id="1113" w:name="_Toc164161286"/>
      <w:bookmarkStart w:id="1114" w:name="_Toc165173857"/>
      <w:bookmarkStart w:id="1115" w:name="_Toc439170682"/>
      <w:bookmarkStart w:id="1116" w:name="_Toc439172784"/>
      <w:bookmarkStart w:id="1117" w:name="_Toc439173228"/>
      <w:bookmarkStart w:id="1118" w:name="_Toc439238224"/>
      <w:bookmarkStart w:id="1119" w:name="_Toc439252772"/>
      <w:bookmarkStart w:id="1120" w:name="_Toc439323746"/>
      <w:bookmarkStart w:id="1121" w:name="_Toc440357144"/>
      <w:bookmarkStart w:id="1122" w:name="_Toc440359699"/>
      <w:bookmarkStart w:id="1123" w:name="_Toc440632163"/>
      <w:bookmarkStart w:id="1124" w:name="_Toc440875983"/>
      <w:bookmarkStart w:id="1125" w:name="_Toc441131011"/>
      <w:bookmarkStart w:id="1126" w:name="_Toc447269828"/>
      <w:bookmarkStart w:id="1127" w:name="_Toc464120654"/>
      <w:bookmarkStart w:id="1128" w:name="_Toc466970574"/>
      <w:bookmarkStart w:id="1129" w:name="_Toc468462488"/>
      <w:bookmarkStart w:id="1130" w:name="_Toc469482081"/>
      <w:bookmarkStart w:id="1131" w:name="_Toc472411856"/>
      <w:bookmarkStart w:id="1132" w:name="_Toc498588941"/>
      <w:r w:rsidRPr="00382A07">
        <w:rPr>
          <w:szCs w:val="24"/>
        </w:rPr>
        <w:t xml:space="preserve">Форма </w:t>
      </w:r>
      <w:bookmarkEnd w:id="1107"/>
      <w:r w:rsidRPr="00382A07">
        <w:rPr>
          <w:szCs w:val="24"/>
        </w:rPr>
        <w:t xml:space="preserve">графика </w:t>
      </w:r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r w:rsidR="00512B0F" w:rsidRPr="00382A07">
        <w:rPr>
          <w:szCs w:val="24"/>
        </w:rPr>
        <w:t>выполнения поставок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3" w:name="_Toc171070556"/>
      <w:bookmarkStart w:id="1134" w:name="_Toc98253927"/>
      <w:bookmarkStart w:id="1135" w:name="_Toc176605808"/>
      <w:bookmarkStart w:id="1136" w:name="_Toc176611017"/>
      <w:bookmarkStart w:id="1137" w:name="_Toc176611073"/>
      <w:bookmarkStart w:id="1138" w:name="_Toc176668676"/>
      <w:bookmarkStart w:id="1139" w:name="_Toc176684336"/>
      <w:bookmarkStart w:id="1140" w:name="_Toc176746279"/>
      <w:bookmarkStart w:id="1141" w:name="_Toc176747346"/>
      <w:bookmarkStart w:id="1142" w:name="_Toc198979988"/>
      <w:bookmarkStart w:id="1143" w:name="_Toc217466324"/>
      <w:bookmarkStart w:id="1144" w:name="_Toc217702862"/>
      <w:bookmarkStart w:id="1145" w:name="_Toc233601980"/>
      <w:bookmarkStart w:id="1146" w:name="_Toc263343466"/>
      <w:r w:rsidRPr="00382A07">
        <w:rPr>
          <w:b w:val="0"/>
          <w:szCs w:val="24"/>
        </w:rPr>
        <w:br w:type="page"/>
      </w:r>
      <w:bookmarkStart w:id="1147" w:name="_Toc439170683"/>
      <w:bookmarkStart w:id="1148" w:name="_Toc439172785"/>
      <w:bookmarkStart w:id="1149" w:name="_Toc439173229"/>
      <w:bookmarkStart w:id="1150" w:name="_Toc439238225"/>
      <w:bookmarkStart w:id="1151" w:name="_Toc439252773"/>
      <w:bookmarkStart w:id="1152" w:name="_Toc439323747"/>
      <w:bookmarkStart w:id="1153" w:name="_Toc440357145"/>
      <w:bookmarkStart w:id="1154" w:name="_Toc440359700"/>
      <w:bookmarkStart w:id="1155" w:name="_Toc440632164"/>
      <w:bookmarkStart w:id="1156" w:name="_Toc440875984"/>
      <w:bookmarkStart w:id="1157" w:name="_Toc441131012"/>
      <w:bookmarkStart w:id="1158" w:name="_Toc447269829"/>
      <w:bookmarkStart w:id="1159" w:name="_Toc464120655"/>
      <w:bookmarkStart w:id="1160" w:name="_Toc466970575"/>
      <w:bookmarkStart w:id="1161" w:name="_Toc468462489"/>
      <w:bookmarkStart w:id="1162" w:name="_Toc469482082"/>
      <w:bookmarkStart w:id="1163" w:name="_Toc472411857"/>
      <w:bookmarkStart w:id="1164" w:name="_Toc498588942"/>
      <w:r w:rsidRPr="00382A07">
        <w:rPr>
          <w:szCs w:val="24"/>
        </w:rPr>
        <w:lastRenderedPageBreak/>
        <w:t>Инструкции по заполнению</w:t>
      </w:r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5" w:name="_Hlt22846931"/>
      <w:bookmarkStart w:id="1166" w:name="_Ref93264992"/>
      <w:bookmarkStart w:id="1167" w:name="_Ref93265116"/>
      <w:bookmarkStart w:id="1168" w:name="_Toc98253933"/>
      <w:bookmarkStart w:id="1169" w:name="_Toc165173859"/>
      <w:bookmarkStart w:id="1170" w:name="_Toc423423671"/>
      <w:bookmarkStart w:id="1171" w:name="_Toc498588943"/>
      <w:bookmarkEnd w:id="1165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4"/>
      <w:bookmarkEnd w:id="1075"/>
      <w:bookmarkEnd w:id="1166"/>
      <w:bookmarkEnd w:id="1167"/>
      <w:bookmarkEnd w:id="1168"/>
      <w:bookmarkEnd w:id="1169"/>
      <w:bookmarkEnd w:id="1170"/>
      <w:bookmarkEnd w:id="1171"/>
    </w:p>
    <w:p w:rsidR="004F4D80" w:rsidRPr="00382A07" w:rsidRDefault="004F4D80" w:rsidP="004F4D80">
      <w:pPr>
        <w:pStyle w:val="3"/>
        <w:rPr>
          <w:szCs w:val="24"/>
        </w:rPr>
      </w:pPr>
      <w:bookmarkStart w:id="1172" w:name="_Toc439170685"/>
      <w:bookmarkStart w:id="1173" w:name="_Toc439172787"/>
      <w:bookmarkStart w:id="1174" w:name="_Toc439173231"/>
      <w:bookmarkStart w:id="1175" w:name="_Toc439238227"/>
      <w:bookmarkStart w:id="1176" w:name="_Toc439252775"/>
      <w:bookmarkStart w:id="1177" w:name="_Toc439323749"/>
      <w:bookmarkStart w:id="1178" w:name="_Toc440357147"/>
      <w:bookmarkStart w:id="1179" w:name="_Toc440359702"/>
      <w:bookmarkStart w:id="1180" w:name="_Toc440632166"/>
      <w:bookmarkStart w:id="1181" w:name="_Toc440875986"/>
      <w:bookmarkStart w:id="1182" w:name="_Toc441131014"/>
      <w:bookmarkStart w:id="1183" w:name="_Toc447269831"/>
      <w:bookmarkStart w:id="1184" w:name="_Toc464120657"/>
      <w:bookmarkStart w:id="1185" w:name="_Toc466970577"/>
      <w:bookmarkStart w:id="1186" w:name="_Toc468462491"/>
      <w:bookmarkStart w:id="1187" w:name="_Toc469482084"/>
      <w:bookmarkStart w:id="1188" w:name="_Toc472411859"/>
      <w:bookmarkStart w:id="1189" w:name="_Toc498588944"/>
      <w:bookmarkStart w:id="1190" w:name="_Toc157248186"/>
      <w:bookmarkStart w:id="1191" w:name="_Toc157496555"/>
      <w:bookmarkStart w:id="1192" w:name="_Toc158206094"/>
      <w:bookmarkStart w:id="1193" w:name="_Toc164057779"/>
      <w:bookmarkStart w:id="1194" w:name="_Toc164137129"/>
      <w:bookmarkStart w:id="1195" w:name="_Toc164161289"/>
      <w:bookmarkStart w:id="1196" w:name="_Toc165173860"/>
      <w:r w:rsidRPr="00382A07">
        <w:rPr>
          <w:szCs w:val="24"/>
        </w:rPr>
        <w:t>Форма Протокола разногласий к проекту Договора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r w:rsidRPr="00382A07">
        <w:rPr>
          <w:szCs w:val="24"/>
        </w:rPr>
        <w:t xml:space="preserve"> </w:t>
      </w:r>
      <w:bookmarkEnd w:id="1190"/>
      <w:bookmarkEnd w:id="1191"/>
      <w:bookmarkEnd w:id="1192"/>
      <w:bookmarkEnd w:id="1193"/>
      <w:bookmarkEnd w:id="1194"/>
      <w:bookmarkEnd w:id="1195"/>
      <w:bookmarkEnd w:id="119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7" w:name="_Toc439170686"/>
      <w:bookmarkStart w:id="1198" w:name="_Toc439172788"/>
      <w:bookmarkStart w:id="1199" w:name="_Toc439173232"/>
      <w:bookmarkStart w:id="1200" w:name="_Toc439238228"/>
      <w:bookmarkStart w:id="1201" w:name="_Toc439252776"/>
      <w:bookmarkStart w:id="1202" w:name="_Toc439323750"/>
      <w:bookmarkStart w:id="1203" w:name="_Toc440357148"/>
      <w:bookmarkStart w:id="1204" w:name="_Toc440359703"/>
      <w:bookmarkStart w:id="1205" w:name="_Toc440632167"/>
      <w:bookmarkStart w:id="1206" w:name="_Toc440875987"/>
      <w:bookmarkStart w:id="1207" w:name="_Toc441131015"/>
      <w:bookmarkStart w:id="1208" w:name="_Toc447269832"/>
      <w:bookmarkStart w:id="1209" w:name="_Toc464120658"/>
      <w:bookmarkStart w:id="1210" w:name="_Toc466970578"/>
      <w:bookmarkStart w:id="1211" w:name="_Toc468462492"/>
      <w:bookmarkStart w:id="1212" w:name="_Toc469482085"/>
      <w:bookmarkStart w:id="1213" w:name="_Toc472411860"/>
      <w:bookmarkStart w:id="1214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382A07" w:rsidRDefault="007B515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88946"/>
      <w:bookmarkEnd w:id="925"/>
      <w:r w:rsidRPr="00382A07">
        <w:lastRenderedPageBreak/>
        <w:t>Анкета (форма 6)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382A07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57150"/>
      <w:bookmarkStart w:id="1238" w:name="_Toc440359705"/>
      <w:bookmarkStart w:id="1239" w:name="_Ref444164229"/>
      <w:bookmarkStart w:id="1240" w:name="_Toc447269834"/>
      <w:bookmarkStart w:id="1241" w:name="_Toc464120660"/>
      <w:bookmarkStart w:id="1242" w:name="_Toc466970580"/>
      <w:bookmarkStart w:id="1243" w:name="_Toc472411862"/>
      <w:bookmarkStart w:id="1244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5" w:name="_Toc439170689"/>
            <w:bookmarkStart w:id="1246" w:name="_Toc439172791"/>
            <w:bookmarkStart w:id="1247" w:name="_Toc439173235"/>
            <w:bookmarkStart w:id="1248" w:name="_Toc439238231"/>
            <w:bookmarkStart w:id="1249" w:name="_Toc439252779"/>
            <w:bookmarkStart w:id="1250" w:name="_Ref440272147"/>
            <w:bookmarkStart w:id="1251" w:name="_Toc440357151"/>
            <w:bookmarkStart w:id="1252" w:name="_Toc440359706"/>
            <w:bookmarkStart w:id="1253" w:name="_Ref444164176"/>
            <w:bookmarkStart w:id="1254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8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8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5" w:name="_Ref491179450"/>
      <w:bookmarkStart w:id="1256" w:name="_Toc498588948"/>
      <w:r w:rsidRPr="00382A07">
        <w:rPr>
          <w:szCs w:val="24"/>
        </w:rPr>
        <w:lastRenderedPageBreak/>
        <w:t xml:space="preserve">Форма </w:t>
      </w:r>
      <w:bookmarkEnd w:id="1245"/>
      <w:bookmarkEnd w:id="1246"/>
      <w:bookmarkEnd w:id="1247"/>
      <w:bookmarkEnd w:id="1248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7" w:name="_Toc439170690"/>
      <w:bookmarkStart w:id="1258" w:name="_Toc439172792"/>
      <w:bookmarkStart w:id="1259" w:name="_Toc439173236"/>
      <w:bookmarkStart w:id="1260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1" w:name="_Toc125426243"/>
      <w:bookmarkStart w:id="1262" w:name="_Toc396984070"/>
      <w:bookmarkStart w:id="1263" w:name="_Toc423423673"/>
      <w:bookmarkStart w:id="1264" w:name="_Toc439170691"/>
      <w:bookmarkStart w:id="1265" w:name="_Toc439172793"/>
      <w:bookmarkStart w:id="1266" w:name="_Toc439173237"/>
      <w:bookmarkStart w:id="1267" w:name="_Toc439238233"/>
      <w:bookmarkStart w:id="1268" w:name="_Toc439252780"/>
      <w:bookmarkStart w:id="1269" w:name="_Toc439323754"/>
      <w:bookmarkStart w:id="1270" w:name="_Toc440357152"/>
      <w:bookmarkStart w:id="1271" w:name="_Toc440359707"/>
      <w:bookmarkStart w:id="1272" w:name="_Toc440632171"/>
      <w:bookmarkStart w:id="1273" w:name="_Toc440875991"/>
      <w:bookmarkStart w:id="1274" w:name="_Toc441131019"/>
      <w:bookmarkStart w:id="1275" w:name="_Toc447269836"/>
      <w:bookmarkEnd w:id="1257"/>
      <w:bookmarkEnd w:id="1258"/>
      <w:bookmarkEnd w:id="1259"/>
      <w:bookmarkEnd w:id="1260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8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8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6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6" w:name="_Toc464120662"/>
      <w:bookmarkStart w:id="1277" w:name="_Toc466970582"/>
      <w:bookmarkStart w:id="1278" w:name="_Toc472411864"/>
      <w:bookmarkStart w:id="1279" w:name="_Toc498588949"/>
      <w:r w:rsidRPr="00382A07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9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0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1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0" w:name="_Ref55336378"/>
      <w:bookmarkStart w:id="1281" w:name="_Toc57314676"/>
      <w:bookmarkStart w:id="1282" w:name="_Toc69728990"/>
      <w:bookmarkStart w:id="1283" w:name="_Toc98253942"/>
      <w:bookmarkStart w:id="1284" w:name="_Toc165173868"/>
      <w:bookmarkStart w:id="1285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6" w:name="_Ref449017073"/>
      <w:bookmarkStart w:id="1287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382A07" w:rsidRDefault="004F4D80" w:rsidP="004F4D80">
      <w:pPr>
        <w:pStyle w:val="3"/>
        <w:rPr>
          <w:szCs w:val="24"/>
        </w:rPr>
      </w:pPr>
      <w:bookmarkStart w:id="1288" w:name="_Toc98253943"/>
      <w:bookmarkStart w:id="1289" w:name="_Toc157248195"/>
      <w:bookmarkStart w:id="1290" w:name="_Toc157496564"/>
      <w:bookmarkStart w:id="1291" w:name="_Toc158206103"/>
      <w:bookmarkStart w:id="1292" w:name="_Toc164057788"/>
      <w:bookmarkStart w:id="1293" w:name="_Toc164137138"/>
      <w:bookmarkStart w:id="1294" w:name="_Toc164161298"/>
      <w:bookmarkStart w:id="1295" w:name="_Toc165173869"/>
      <w:bookmarkStart w:id="1296" w:name="_Toc439170693"/>
      <w:bookmarkStart w:id="1297" w:name="_Toc439172795"/>
      <w:bookmarkStart w:id="1298" w:name="_Toc439173239"/>
      <w:bookmarkStart w:id="1299" w:name="_Toc439238235"/>
      <w:bookmarkStart w:id="1300" w:name="_Toc439252782"/>
      <w:bookmarkStart w:id="1301" w:name="_Toc439323756"/>
      <w:bookmarkStart w:id="1302" w:name="_Toc440357154"/>
      <w:bookmarkStart w:id="1303" w:name="_Toc440359709"/>
      <w:bookmarkStart w:id="1304" w:name="_Toc440632173"/>
      <w:bookmarkStart w:id="1305" w:name="_Toc440875993"/>
      <w:bookmarkStart w:id="1306" w:name="_Toc441131021"/>
      <w:bookmarkStart w:id="1307" w:name="_Toc447269838"/>
      <w:bookmarkStart w:id="1308" w:name="_Toc464120664"/>
      <w:bookmarkStart w:id="1309" w:name="_Toc466970584"/>
      <w:bookmarkStart w:id="1310" w:name="_Toc468462498"/>
      <w:bookmarkStart w:id="1311" w:name="_Toc469482091"/>
      <w:bookmarkStart w:id="1312" w:name="_Toc472411866"/>
      <w:bookmarkStart w:id="1313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57155"/>
      <w:bookmarkStart w:id="1329" w:name="_Toc440359710"/>
      <w:bookmarkStart w:id="1330" w:name="_Toc440632174"/>
      <w:bookmarkStart w:id="1331" w:name="_Toc440875994"/>
      <w:bookmarkStart w:id="1332" w:name="_Toc441131022"/>
      <w:bookmarkStart w:id="1333" w:name="_Toc447269839"/>
      <w:bookmarkStart w:id="1334" w:name="_Toc464120665"/>
      <w:bookmarkStart w:id="1335" w:name="_Toc466970585"/>
      <w:bookmarkStart w:id="1336" w:name="_Toc468462499"/>
      <w:bookmarkStart w:id="1337" w:name="_Toc469482092"/>
      <w:bookmarkStart w:id="1338" w:name="_Toc472411867"/>
      <w:bookmarkStart w:id="1339" w:name="_Toc498588952"/>
      <w:r w:rsidRPr="00382A07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98"/>
      <w:bookmarkStart w:id="1341" w:name="_Toc57314678"/>
      <w:bookmarkStart w:id="1342" w:name="_Toc69728992"/>
      <w:bookmarkStart w:id="1343" w:name="_Toc98253948"/>
      <w:bookmarkStart w:id="1344" w:name="_Toc165173874"/>
      <w:bookmarkStart w:id="1345" w:name="_Toc423423676"/>
      <w:bookmarkStart w:id="1346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382A07" w:rsidRDefault="004F4D80" w:rsidP="004F4D80">
      <w:pPr>
        <w:pStyle w:val="3"/>
        <w:rPr>
          <w:szCs w:val="24"/>
        </w:rPr>
      </w:pPr>
      <w:bookmarkStart w:id="1347" w:name="_Toc98253949"/>
      <w:bookmarkStart w:id="1348" w:name="_Toc157248201"/>
      <w:bookmarkStart w:id="1349" w:name="_Toc157496570"/>
      <w:bookmarkStart w:id="1350" w:name="_Toc158206109"/>
      <w:bookmarkStart w:id="1351" w:name="_Toc164057794"/>
      <w:bookmarkStart w:id="1352" w:name="_Toc164137144"/>
      <w:bookmarkStart w:id="1353" w:name="_Toc164161304"/>
      <w:bookmarkStart w:id="1354" w:name="_Toc165173875"/>
      <w:bookmarkStart w:id="1355" w:name="_Toc439170699"/>
      <w:bookmarkStart w:id="1356" w:name="_Toc439172801"/>
      <w:bookmarkStart w:id="1357" w:name="_Toc439173245"/>
      <w:bookmarkStart w:id="1358" w:name="_Toc439238241"/>
      <w:bookmarkStart w:id="1359" w:name="_Toc439252788"/>
      <w:bookmarkStart w:id="1360" w:name="_Toc439323762"/>
      <w:bookmarkStart w:id="1361" w:name="_Toc440357160"/>
      <w:bookmarkStart w:id="1362" w:name="_Toc440359712"/>
      <w:bookmarkStart w:id="1363" w:name="_Toc440632176"/>
      <w:bookmarkStart w:id="1364" w:name="_Toc440875996"/>
      <w:bookmarkStart w:id="1365" w:name="_Toc441131024"/>
      <w:bookmarkStart w:id="1366" w:name="_Toc447269841"/>
      <w:bookmarkStart w:id="1367" w:name="_Toc464120667"/>
      <w:bookmarkStart w:id="1368" w:name="_Toc466970587"/>
      <w:bookmarkStart w:id="1369" w:name="_Toc468462501"/>
      <w:bookmarkStart w:id="1370" w:name="_Toc469482094"/>
      <w:bookmarkStart w:id="1371" w:name="_Toc472411869"/>
      <w:bookmarkStart w:id="1372" w:name="_Toc498588954"/>
      <w:r w:rsidRPr="00382A07">
        <w:rPr>
          <w:szCs w:val="24"/>
        </w:rPr>
        <w:t>Форма Справки о кадровых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3" w:name="_Toc98253950"/>
      <w:bookmarkStart w:id="1374" w:name="_Toc157248202"/>
      <w:bookmarkStart w:id="1375" w:name="_Toc157496571"/>
      <w:bookmarkStart w:id="1376" w:name="_Toc158206110"/>
      <w:bookmarkStart w:id="1377" w:name="_Toc164057795"/>
      <w:bookmarkStart w:id="1378" w:name="_Toc164137145"/>
      <w:bookmarkStart w:id="1379" w:name="_Toc164161305"/>
      <w:bookmarkStart w:id="1380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1" w:name="_Toc439170700"/>
      <w:bookmarkStart w:id="1382" w:name="_Toc439172802"/>
      <w:bookmarkStart w:id="1383" w:name="_Toc439173246"/>
      <w:bookmarkStart w:id="1384" w:name="_Toc439238242"/>
      <w:bookmarkStart w:id="1385" w:name="_Toc439252789"/>
      <w:bookmarkStart w:id="1386" w:name="_Toc439323763"/>
      <w:bookmarkStart w:id="1387" w:name="_Toc440357161"/>
      <w:bookmarkStart w:id="1388" w:name="_Toc440359713"/>
      <w:bookmarkStart w:id="1389" w:name="_Toc440632177"/>
      <w:bookmarkStart w:id="1390" w:name="_Toc440875997"/>
      <w:bookmarkStart w:id="1391" w:name="_Toc441131025"/>
      <w:bookmarkStart w:id="1392" w:name="_Toc447269842"/>
      <w:bookmarkStart w:id="1393" w:name="_Toc464120668"/>
      <w:bookmarkStart w:id="1394" w:name="_Toc466970588"/>
      <w:bookmarkStart w:id="1395" w:name="_Toc468462502"/>
      <w:bookmarkStart w:id="1396" w:name="_Toc469482095"/>
      <w:bookmarkStart w:id="1397" w:name="_Toc472411870"/>
      <w:bookmarkStart w:id="1398" w:name="_Toc498588955"/>
      <w:r w:rsidRPr="00382A07">
        <w:rPr>
          <w:szCs w:val="24"/>
        </w:rPr>
        <w:lastRenderedPageBreak/>
        <w:t>Инструкции по заполнению</w:t>
      </w:r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9" w:name="_Toc165173881"/>
      <w:bookmarkStart w:id="1400" w:name="_Ref194749267"/>
      <w:bookmarkStart w:id="1401" w:name="_Toc423423677"/>
      <w:bookmarkStart w:id="1402" w:name="_Ref440271993"/>
      <w:bookmarkStart w:id="1403" w:name="_Ref440274659"/>
      <w:bookmarkStart w:id="1404" w:name="_Toc498588956"/>
      <w:bookmarkStart w:id="1405" w:name="_Ref90381523"/>
      <w:bookmarkStart w:id="1406" w:name="_Toc90385124"/>
      <w:bookmarkStart w:id="1407" w:name="_Ref96861029"/>
      <w:bookmarkStart w:id="1408" w:name="_Toc97651410"/>
      <w:bookmarkStart w:id="1409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4F4D80" w:rsidP="004F4D80">
      <w:pPr>
        <w:pStyle w:val="3"/>
        <w:rPr>
          <w:szCs w:val="24"/>
        </w:rPr>
      </w:pPr>
      <w:bookmarkStart w:id="1410" w:name="_Toc97651411"/>
      <w:bookmarkStart w:id="1411" w:name="_Toc98253956"/>
      <w:bookmarkStart w:id="1412" w:name="_Toc157248208"/>
      <w:bookmarkStart w:id="1413" w:name="_Toc157496577"/>
      <w:bookmarkStart w:id="1414" w:name="_Toc158206116"/>
      <w:bookmarkStart w:id="1415" w:name="_Toc164057801"/>
      <w:bookmarkStart w:id="1416" w:name="_Toc164137151"/>
      <w:bookmarkStart w:id="1417" w:name="_Toc164161311"/>
      <w:bookmarkStart w:id="1418" w:name="_Toc165173882"/>
      <w:bookmarkStart w:id="1419" w:name="_Toc439170702"/>
      <w:bookmarkStart w:id="1420" w:name="_Toc439172804"/>
      <w:bookmarkStart w:id="1421" w:name="_Toc439173248"/>
      <w:bookmarkStart w:id="1422" w:name="_Toc439238244"/>
      <w:bookmarkStart w:id="1423" w:name="_Toc439252791"/>
      <w:bookmarkStart w:id="1424" w:name="_Toc439323765"/>
      <w:bookmarkStart w:id="1425" w:name="_Toc440357163"/>
      <w:bookmarkStart w:id="1426" w:name="_Toc440359715"/>
      <w:bookmarkStart w:id="1427" w:name="_Toc440632179"/>
      <w:bookmarkStart w:id="1428" w:name="_Toc440875999"/>
      <w:bookmarkStart w:id="1429" w:name="_Toc441131027"/>
      <w:bookmarkStart w:id="1430" w:name="_Toc447269844"/>
      <w:bookmarkStart w:id="1431" w:name="_Toc464120670"/>
      <w:bookmarkStart w:id="1432" w:name="_Toc466970590"/>
      <w:bookmarkStart w:id="1433" w:name="_Toc468462504"/>
      <w:bookmarkStart w:id="1434" w:name="_Toc469482097"/>
      <w:bookmarkStart w:id="1435" w:name="_Toc472411872"/>
      <w:bookmarkStart w:id="1436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7" w:name="_Toc97651412"/>
      <w:bookmarkStart w:id="1438" w:name="_Toc98253957"/>
      <w:bookmarkStart w:id="1439" w:name="_Toc157248209"/>
      <w:bookmarkStart w:id="1440" w:name="_Toc157496578"/>
      <w:bookmarkStart w:id="1441" w:name="_Toc158206117"/>
      <w:bookmarkStart w:id="1442" w:name="_Toc164057802"/>
      <w:bookmarkStart w:id="1443" w:name="_Toc164137152"/>
      <w:bookmarkStart w:id="1444" w:name="_Toc164161312"/>
      <w:bookmarkStart w:id="1445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6" w:name="_Toc439170703"/>
      <w:bookmarkStart w:id="1447" w:name="_Toc439172805"/>
      <w:bookmarkStart w:id="1448" w:name="_Toc439173249"/>
      <w:bookmarkStart w:id="1449" w:name="_Toc439238245"/>
      <w:bookmarkStart w:id="1450" w:name="_Toc439252792"/>
      <w:bookmarkStart w:id="1451" w:name="_Toc439323766"/>
      <w:bookmarkStart w:id="1452" w:name="_Toc440357164"/>
      <w:bookmarkStart w:id="1453" w:name="_Toc440359716"/>
      <w:bookmarkStart w:id="1454" w:name="_Toc440632180"/>
      <w:bookmarkStart w:id="1455" w:name="_Toc440876000"/>
      <w:bookmarkStart w:id="1456" w:name="_Toc441131028"/>
      <w:bookmarkStart w:id="1457" w:name="_Toc447269845"/>
      <w:bookmarkStart w:id="1458" w:name="_Toc464120671"/>
      <w:bookmarkStart w:id="1459" w:name="_Toc466970591"/>
      <w:bookmarkStart w:id="1460" w:name="_Toc468462505"/>
      <w:bookmarkStart w:id="1461" w:name="_Toc469482098"/>
      <w:bookmarkStart w:id="1462" w:name="_Toc472411873"/>
      <w:bookmarkStart w:id="1463" w:name="_Toc498588958"/>
      <w:r w:rsidRPr="00382A07">
        <w:rPr>
          <w:szCs w:val="24"/>
        </w:rPr>
        <w:lastRenderedPageBreak/>
        <w:t>Инструкции по заполнению</w:t>
      </w:r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5"/>
    <w:bookmarkEnd w:id="1406"/>
    <w:bookmarkEnd w:id="1407"/>
    <w:bookmarkEnd w:id="1408"/>
    <w:bookmarkEnd w:id="1409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4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5" w:name="_Toc423423680"/>
      <w:bookmarkStart w:id="1466" w:name="_Ref440272035"/>
      <w:bookmarkStart w:id="1467" w:name="_Ref440274733"/>
      <w:bookmarkStart w:id="1468" w:name="_Ref444179578"/>
      <w:bookmarkStart w:id="1469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4"/>
      <w:bookmarkEnd w:id="1465"/>
      <w:bookmarkEnd w:id="1466"/>
      <w:bookmarkEnd w:id="1467"/>
      <w:bookmarkEnd w:id="1468"/>
      <w:bookmarkEnd w:id="1469"/>
    </w:p>
    <w:p w:rsidR="004F4D80" w:rsidRPr="001D6DBB" w:rsidRDefault="001D6DBB" w:rsidP="004F4D80">
      <w:pPr>
        <w:pStyle w:val="3"/>
        <w:rPr>
          <w:szCs w:val="24"/>
        </w:rPr>
      </w:pPr>
      <w:bookmarkStart w:id="1470" w:name="_Toc343690584"/>
      <w:bookmarkStart w:id="1471" w:name="_Toc372294428"/>
      <w:bookmarkStart w:id="1472" w:name="_Toc379288896"/>
      <w:bookmarkStart w:id="1473" w:name="_Toc384734780"/>
      <w:bookmarkStart w:id="1474" w:name="_Toc396984078"/>
      <w:bookmarkStart w:id="1475" w:name="_Toc423423681"/>
      <w:bookmarkStart w:id="1476" w:name="_Toc439170710"/>
      <w:bookmarkStart w:id="1477" w:name="_Toc439172812"/>
      <w:bookmarkStart w:id="1478" w:name="_Toc439173253"/>
      <w:bookmarkStart w:id="1479" w:name="_Toc439238249"/>
      <w:bookmarkStart w:id="1480" w:name="_Toc439252796"/>
      <w:bookmarkStart w:id="1481" w:name="_Toc439323770"/>
      <w:bookmarkStart w:id="1482" w:name="_Toc440361405"/>
      <w:bookmarkStart w:id="1483" w:name="_Toc440376287"/>
      <w:bookmarkStart w:id="1484" w:name="_Toc440382545"/>
      <w:bookmarkStart w:id="1485" w:name="_Toc440447215"/>
      <w:bookmarkStart w:id="1486" w:name="_Toc440632376"/>
      <w:bookmarkStart w:id="1487" w:name="_Toc440875148"/>
      <w:bookmarkStart w:id="1488" w:name="_Toc441131135"/>
      <w:bookmarkStart w:id="1489" w:name="_Toc441572140"/>
      <w:bookmarkStart w:id="1490" w:name="_Toc441575232"/>
      <w:bookmarkStart w:id="1491" w:name="_Toc442195898"/>
      <w:bookmarkStart w:id="1492" w:name="_Toc442251940"/>
      <w:bookmarkStart w:id="1493" w:name="_Toc442258889"/>
      <w:bookmarkStart w:id="1494" w:name="_Toc442259129"/>
      <w:bookmarkStart w:id="1495" w:name="_Toc447292892"/>
      <w:bookmarkStart w:id="1496" w:name="_Toc461808964"/>
      <w:bookmarkStart w:id="1497" w:name="_Toc463514796"/>
      <w:bookmarkStart w:id="1498" w:name="_Toc466967523"/>
      <w:bookmarkStart w:id="1499" w:name="_Toc467574715"/>
      <w:bookmarkStart w:id="1500" w:name="_Toc468441758"/>
      <w:bookmarkStart w:id="1501" w:name="_Toc469480233"/>
      <w:bookmarkStart w:id="1502" w:name="_Toc472409262"/>
      <w:bookmarkStart w:id="1503" w:name="_Toc498417409"/>
      <w:bookmarkStart w:id="1504" w:name="_Toc498588960"/>
      <w:r w:rsidRPr="001D6DBB">
        <w:rPr>
          <w:szCs w:val="24"/>
        </w:rPr>
        <w:t xml:space="preserve">Форма </w:t>
      </w:r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3"/>
      <w:bookmarkEnd w:id="1504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5" w:name="_Toc343690585"/>
      <w:bookmarkStart w:id="1506" w:name="_Toc372294429"/>
      <w:bookmarkStart w:id="1507" w:name="_Toc379288897"/>
      <w:bookmarkStart w:id="1508" w:name="_Toc384734781"/>
      <w:bookmarkStart w:id="1509" w:name="_Toc396984079"/>
      <w:bookmarkStart w:id="1510" w:name="_Toc423423682"/>
      <w:bookmarkStart w:id="1511" w:name="_Toc439170711"/>
      <w:bookmarkStart w:id="1512" w:name="_Toc439172813"/>
      <w:bookmarkStart w:id="1513" w:name="_Toc439173254"/>
      <w:bookmarkStart w:id="1514" w:name="_Toc439238250"/>
      <w:bookmarkStart w:id="1515" w:name="_Toc439252797"/>
      <w:bookmarkStart w:id="1516" w:name="_Toc439323771"/>
      <w:bookmarkStart w:id="1517" w:name="_Toc440357169"/>
      <w:bookmarkStart w:id="1518" w:name="_Toc440359721"/>
      <w:bookmarkStart w:id="1519" w:name="_Toc440632185"/>
      <w:bookmarkStart w:id="1520" w:name="_Toc440876005"/>
      <w:bookmarkStart w:id="1521" w:name="_Toc441131033"/>
      <w:bookmarkStart w:id="1522" w:name="_Toc447269850"/>
      <w:bookmarkStart w:id="1523" w:name="_Toc464120676"/>
      <w:bookmarkStart w:id="1524" w:name="_Toc466970594"/>
      <w:bookmarkStart w:id="1525" w:name="_Toc468462508"/>
      <w:bookmarkStart w:id="1526" w:name="_Toc469482101"/>
      <w:bookmarkStart w:id="1527" w:name="_Toc472411876"/>
      <w:bookmarkStart w:id="1528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1D6DBB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9" w:name="_Toc329588495"/>
      <w:bookmarkStart w:id="1530" w:name="_Toc423423683"/>
      <w:bookmarkStart w:id="1531" w:name="_Ref440272051"/>
      <w:bookmarkStart w:id="1532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5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</w:t>
            </w:r>
            <w:r w:rsidRPr="009040FF">
              <w:rPr>
                <w:bCs w:val="0"/>
                <w:color w:val="000000"/>
                <w:sz w:val="14"/>
                <w:szCs w:val="16"/>
              </w:rPr>
              <w:lastRenderedPageBreak/>
              <w:t>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3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9"/>
      <w:bookmarkEnd w:id="1530"/>
      <w:bookmarkEnd w:id="1531"/>
      <w:bookmarkEnd w:id="1532"/>
      <w:bookmarkEnd w:id="1533"/>
    </w:p>
    <w:p w:rsidR="004F4D80" w:rsidRPr="00382A07" w:rsidRDefault="004F4D80" w:rsidP="004F4D80">
      <w:pPr>
        <w:pStyle w:val="3"/>
        <w:rPr>
          <w:szCs w:val="24"/>
        </w:rPr>
      </w:pPr>
      <w:bookmarkStart w:id="1534" w:name="_Toc343690587"/>
      <w:bookmarkStart w:id="1535" w:name="_Toc372294431"/>
      <w:bookmarkStart w:id="1536" w:name="_Toc379288899"/>
      <w:bookmarkStart w:id="1537" w:name="_Toc384734783"/>
      <w:bookmarkStart w:id="1538" w:name="_Toc396984081"/>
      <w:bookmarkStart w:id="1539" w:name="_Toc423423684"/>
      <w:bookmarkStart w:id="1540" w:name="_Toc439170713"/>
      <w:bookmarkStart w:id="1541" w:name="_Toc439172815"/>
      <w:bookmarkStart w:id="1542" w:name="_Toc439173256"/>
      <w:bookmarkStart w:id="1543" w:name="_Toc439238252"/>
      <w:bookmarkStart w:id="1544" w:name="_Toc439252799"/>
      <w:bookmarkStart w:id="1545" w:name="_Toc439323773"/>
      <w:bookmarkStart w:id="1546" w:name="_Toc440357171"/>
      <w:bookmarkStart w:id="1547" w:name="_Toc440359723"/>
      <w:bookmarkStart w:id="1548" w:name="_Toc440632187"/>
      <w:bookmarkStart w:id="1549" w:name="_Toc440876007"/>
      <w:bookmarkStart w:id="1550" w:name="_Toc441131035"/>
      <w:bookmarkStart w:id="1551" w:name="_Toc447269852"/>
      <w:bookmarkStart w:id="1552" w:name="_Toc464120678"/>
      <w:bookmarkStart w:id="1553" w:name="_Toc466970596"/>
      <w:bookmarkStart w:id="1554" w:name="_Toc468462510"/>
      <w:bookmarkStart w:id="1555" w:name="_Toc469482103"/>
      <w:bookmarkStart w:id="1556" w:name="_Toc472411878"/>
      <w:bookmarkStart w:id="1557" w:name="_Toc498588963"/>
      <w:r w:rsidRPr="00382A07">
        <w:rPr>
          <w:szCs w:val="24"/>
        </w:rPr>
        <w:t xml:space="preserve">Форма </w:t>
      </w:r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r w:rsidR="000D70B6" w:rsidRPr="00382A07">
        <w:rPr>
          <w:szCs w:val="24"/>
        </w:rPr>
        <w:t>Согласия на обработку персональных данных</w:t>
      </w:r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58" w:name="_Toc439252801"/>
      <w:bookmarkStart w:id="1559" w:name="_Toc439323774"/>
      <w:bookmarkStart w:id="1560" w:name="_Toc440357172"/>
      <w:bookmarkStart w:id="1561" w:name="_Toc440359724"/>
      <w:bookmarkStart w:id="1562" w:name="_Toc440632188"/>
      <w:bookmarkStart w:id="1563" w:name="_Toc440876008"/>
      <w:bookmarkStart w:id="1564" w:name="_Toc441131036"/>
      <w:bookmarkStart w:id="1565" w:name="_Toc447269853"/>
      <w:bookmarkStart w:id="1566" w:name="_Toc464120679"/>
      <w:bookmarkStart w:id="1567" w:name="_Toc466970597"/>
      <w:bookmarkStart w:id="1568" w:name="_Toc468462511"/>
      <w:bookmarkStart w:id="1569" w:name="_Toc469482104"/>
      <w:bookmarkStart w:id="1570" w:name="_Toc472411879"/>
      <w:bookmarkStart w:id="1571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 xml:space="preserve">, зарегистрированному по адресу: </w:t>
      </w:r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914CDF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</w:t>
      </w:r>
      <w:r w:rsidRPr="00914CDF">
        <w:rPr>
          <w:sz w:val="24"/>
          <w:szCs w:val="24"/>
        </w:rPr>
        <w:lastRenderedPageBreak/>
        <w:t>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2" w:name="_Ref440272256"/>
      <w:bookmarkStart w:id="1573" w:name="_Ref440272678"/>
      <w:bookmarkStart w:id="1574" w:name="_Ref440274944"/>
      <w:bookmarkStart w:id="157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2"/>
      <w:bookmarkEnd w:id="1573"/>
      <w:bookmarkEnd w:id="1574"/>
      <w:bookmarkEnd w:id="1575"/>
    </w:p>
    <w:p w:rsidR="007A6A39" w:rsidRPr="00382A07" w:rsidRDefault="007A6A39" w:rsidP="007A6A39">
      <w:pPr>
        <w:pStyle w:val="3"/>
        <w:rPr>
          <w:szCs w:val="24"/>
        </w:rPr>
      </w:pPr>
      <w:bookmarkStart w:id="1576" w:name="_Toc439170715"/>
      <w:bookmarkStart w:id="1577" w:name="_Toc439172817"/>
      <w:bookmarkStart w:id="1578" w:name="_Toc439173259"/>
      <w:bookmarkStart w:id="1579" w:name="_Toc439238255"/>
      <w:bookmarkStart w:id="1580" w:name="_Toc439252803"/>
      <w:bookmarkStart w:id="1581" w:name="_Toc439323776"/>
      <w:bookmarkStart w:id="1582" w:name="_Toc440357174"/>
      <w:bookmarkStart w:id="1583" w:name="_Toc440359726"/>
      <w:bookmarkStart w:id="1584" w:name="_Toc440632190"/>
      <w:bookmarkStart w:id="1585" w:name="_Toc440876010"/>
      <w:bookmarkStart w:id="1586" w:name="_Toc441131038"/>
      <w:bookmarkStart w:id="1587" w:name="_Toc447269855"/>
      <w:bookmarkStart w:id="1588" w:name="_Toc464120683"/>
      <w:bookmarkStart w:id="1589" w:name="_Toc466970601"/>
      <w:bookmarkStart w:id="1590" w:name="_Toc468462515"/>
      <w:bookmarkStart w:id="1591" w:name="_Toc469482108"/>
      <w:bookmarkStart w:id="1592" w:name="_Toc472411883"/>
      <w:bookmarkStart w:id="159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c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c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производителя(ей)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 xml:space="preserve">документальное подтверждение полномочий на поставку продукции от производителя(ей) продукции по договору; </w:t>
      </w:r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594" w:name="_Toc439170716"/>
      <w:bookmarkStart w:id="1595" w:name="_Toc439172818"/>
      <w:bookmarkStart w:id="1596" w:name="_Toc439173260"/>
      <w:bookmarkStart w:id="1597" w:name="_Toc439238256"/>
      <w:bookmarkStart w:id="1598" w:name="_Toc439252804"/>
      <w:bookmarkStart w:id="1599" w:name="_Toc439323777"/>
      <w:bookmarkStart w:id="1600" w:name="_Toc440357175"/>
      <w:bookmarkStart w:id="1601" w:name="_Toc440359727"/>
      <w:bookmarkStart w:id="1602" w:name="_Toc440632191"/>
      <w:bookmarkStart w:id="1603" w:name="_Toc440876011"/>
      <w:bookmarkStart w:id="1604" w:name="_Toc441131039"/>
      <w:bookmarkStart w:id="1605" w:name="_Toc447269856"/>
      <w:bookmarkStart w:id="1606" w:name="_Toc464120684"/>
      <w:bookmarkStart w:id="1607" w:name="_Toc466970602"/>
      <w:bookmarkStart w:id="1608" w:name="_Toc468462516"/>
      <w:bookmarkStart w:id="1609" w:name="_Toc469482109"/>
      <w:bookmarkStart w:id="1610" w:name="_Toc472411884"/>
      <w:bookmarkStart w:id="1611" w:name="_Toc498588969"/>
      <w:r w:rsidRPr="00382A07">
        <w:rPr>
          <w:szCs w:val="24"/>
        </w:rPr>
        <w:lastRenderedPageBreak/>
        <w:t>Инструкции по заполнению</w:t>
      </w:r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2" w:name="_Toc426108836"/>
      <w:bookmarkStart w:id="1613" w:name="_Ref441574460"/>
      <w:bookmarkStart w:id="1614" w:name="_Ref441574649"/>
      <w:bookmarkStart w:id="1615" w:name="_Toc441575251"/>
      <w:bookmarkStart w:id="1616" w:name="_Ref442187883"/>
      <w:bookmarkStart w:id="1617" w:name="_Ref467569419"/>
      <w:bookmarkStart w:id="1618" w:name="_Toc498588970"/>
      <w:r w:rsidRPr="00382A07">
        <w:lastRenderedPageBreak/>
        <w:t>Расписка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2"/>
      <w:bookmarkEnd w:id="1613"/>
      <w:bookmarkEnd w:id="1614"/>
      <w:bookmarkEnd w:id="1615"/>
      <w:bookmarkEnd w:id="1616"/>
      <w:bookmarkEnd w:id="1617"/>
      <w:bookmarkEnd w:id="1618"/>
    </w:p>
    <w:p w:rsidR="00726A75" w:rsidRPr="00382A07" w:rsidRDefault="00726A75" w:rsidP="00726A75">
      <w:pPr>
        <w:pStyle w:val="3"/>
        <w:rPr>
          <w:szCs w:val="24"/>
        </w:rPr>
      </w:pPr>
      <w:bookmarkStart w:id="1619" w:name="_Toc426108837"/>
      <w:bookmarkStart w:id="1620" w:name="_Ref441574456"/>
      <w:bookmarkStart w:id="1621" w:name="_Toc441575252"/>
      <w:bookmarkStart w:id="1622" w:name="_Toc447269864"/>
      <w:bookmarkStart w:id="1623" w:name="_Toc464120686"/>
      <w:bookmarkStart w:id="1624" w:name="_Toc466970604"/>
      <w:bookmarkStart w:id="1625" w:name="_Toc468462518"/>
      <w:bookmarkStart w:id="1626" w:name="_Toc469482111"/>
      <w:bookmarkStart w:id="1627" w:name="_Toc472411886"/>
      <w:bookmarkStart w:id="1628" w:name="_Toc498588971"/>
      <w:r w:rsidRPr="00382A07">
        <w:rPr>
          <w:szCs w:val="24"/>
        </w:rPr>
        <w:t xml:space="preserve">Форма Расписки сдачи-приемки </w:t>
      </w:r>
      <w:bookmarkEnd w:id="1619"/>
      <w:r w:rsidRPr="00382A07">
        <w:rPr>
          <w:szCs w:val="24"/>
        </w:rPr>
        <w:t>соглашения о неустойке</w:t>
      </w:r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сдачи-приемки соглашения о неустойке</w:t>
      </w:r>
    </w:p>
    <w:p w:rsidR="00726A75" w:rsidRPr="00382A07" w:rsidRDefault="00726A75" w:rsidP="00726A75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c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29" w:name="_Toc426108838"/>
      <w:bookmarkStart w:id="1630" w:name="_Toc441575253"/>
      <w:bookmarkStart w:id="1631" w:name="_Toc447269865"/>
      <w:bookmarkStart w:id="1632" w:name="_Toc464120687"/>
      <w:bookmarkStart w:id="1633" w:name="_Toc466970605"/>
      <w:bookmarkStart w:id="1634" w:name="_Toc468462519"/>
      <w:bookmarkStart w:id="1635" w:name="_Toc469482112"/>
      <w:bookmarkStart w:id="1636" w:name="_Toc472411887"/>
      <w:bookmarkStart w:id="1637" w:name="_Toc498588972"/>
      <w:r w:rsidRPr="00382A07">
        <w:rPr>
          <w:szCs w:val="24"/>
        </w:rPr>
        <w:lastRenderedPageBreak/>
        <w:t>Инструкции по заполнению</w:t>
      </w:r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8" w:name="_Ref440272274"/>
      <w:bookmarkStart w:id="1639" w:name="_Ref440274756"/>
      <w:bookmarkStart w:id="164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38"/>
      <w:bookmarkEnd w:id="1639"/>
      <w:bookmarkEnd w:id="1640"/>
    </w:p>
    <w:p w:rsidR="007857E5" w:rsidRPr="00382A07" w:rsidRDefault="007857E5" w:rsidP="007857E5">
      <w:pPr>
        <w:pStyle w:val="3"/>
        <w:rPr>
          <w:szCs w:val="24"/>
        </w:rPr>
      </w:pPr>
      <w:bookmarkStart w:id="1641" w:name="_Toc439170718"/>
      <w:bookmarkStart w:id="1642" w:name="_Toc439172820"/>
      <w:bookmarkStart w:id="1643" w:name="_Toc439173262"/>
      <w:bookmarkStart w:id="1644" w:name="_Toc439238258"/>
      <w:bookmarkStart w:id="1645" w:name="_Toc439252806"/>
      <w:bookmarkStart w:id="1646" w:name="_Toc439323779"/>
      <w:bookmarkStart w:id="1647" w:name="_Toc440357177"/>
      <w:bookmarkStart w:id="1648" w:name="_Toc440359729"/>
      <w:bookmarkStart w:id="1649" w:name="_Toc440632193"/>
      <w:bookmarkStart w:id="1650" w:name="_Toc440876013"/>
      <w:bookmarkStart w:id="1651" w:name="_Toc441131041"/>
      <w:bookmarkStart w:id="1652" w:name="_Toc447269858"/>
      <w:bookmarkStart w:id="1653" w:name="_Toc464120689"/>
      <w:bookmarkStart w:id="1654" w:name="_Toc466970607"/>
      <w:bookmarkStart w:id="1655" w:name="_Toc468462521"/>
      <w:bookmarkStart w:id="1656" w:name="_Toc469482114"/>
      <w:bookmarkStart w:id="1657" w:name="_Toc472411889"/>
      <w:bookmarkStart w:id="1658" w:name="_Toc498588974"/>
      <w:r w:rsidRPr="00382A07">
        <w:rPr>
          <w:szCs w:val="24"/>
        </w:rPr>
        <w:t xml:space="preserve">Форма </w:t>
      </w:r>
      <w:bookmarkEnd w:id="164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9" w:name="_Toc300142269"/>
      <w:bookmarkStart w:id="1660" w:name="_Toc309735391"/>
      <w:bookmarkStart w:id="166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0"/>
      <w:bookmarkEnd w:id="166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2" w:name="_Toc439170719"/>
      <w:bookmarkStart w:id="1663" w:name="_Toc439172821"/>
      <w:bookmarkStart w:id="1664" w:name="_Toc439173263"/>
      <w:bookmarkStart w:id="1665" w:name="_Toc439238259"/>
      <w:bookmarkStart w:id="1666" w:name="_Toc439252807"/>
      <w:bookmarkStart w:id="1667" w:name="_Toc439323780"/>
      <w:bookmarkStart w:id="1668" w:name="_Toc440357178"/>
      <w:bookmarkStart w:id="1669" w:name="_Toc440359730"/>
      <w:bookmarkStart w:id="1670" w:name="_Toc440632194"/>
      <w:bookmarkStart w:id="1671" w:name="_Toc440876014"/>
      <w:bookmarkStart w:id="1672" w:name="_Toc441131042"/>
      <w:bookmarkStart w:id="1673" w:name="_Toc447269859"/>
      <w:bookmarkStart w:id="1674" w:name="_Toc464120690"/>
      <w:bookmarkStart w:id="1675" w:name="_Toc466970608"/>
      <w:bookmarkStart w:id="1676" w:name="_Toc468462522"/>
      <w:bookmarkStart w:id="1677" w:name="_Toc469482115"/>
      <w:bookmarkStart w:id="1678" w:name="_Toc472411890"/>
      <w:bookmarkStart w:id="1679" w:name="_Toc498588975"/>
      <w:r w:rsidRPr="00382A07">
        <w:rPr>
          <w:szCs w:val="24"/>
        </w:rPr>
        <w:lastRenderedPageBreak/>
        <w:t>Инструкции по заполнению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0" w:name="_Ref93268095"/>
      <w:bookmarkStart w:id="1681" w:name="_Ref93268099"/>
      <w:bookmarkStart w:id="1682" w:name="_Toc98253958"/>
      <w:bookmarkStart w:id="1683" w:name="_Toc165173884"/>
      <w:bookmarkStart w:id="1684" w:name="_Toc423423678"/>
      <w:bookmarkStart w:id="1685" w:name="_Ref440272510"/>
      <w:bookmarkStart w:id="1686" w:name="_Ref440274961"/>
      <w:bookmarkStart w:id="168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</w:p>
    <w:p w:rsidR="00635719" w:rsidRPr="00382A07" w:rsidRDefault="00635719" w:rsidP="00635719">
      <w:pPr>
        <w:pStyle w:val="3"/>
        <w:rPr>
          <w:szCs w:val="24"/>
        </w:rPr>
      </w:pPr>
      <w:bookmarkStart w:id="1688" w:name="_Toc90385125"/>
      <w:bookmarkStart w:id="1689" w:name="_Toc439170705"/>
      <w:bookmarkStart w:id="1690" w:name="_Toc439172807"/>
      <w:bookmarkStart w:id="1691" w:name="_Toc439173268"/>
      <w:bookmarkStart w:id="1692" w:name="_Toc439238264"/>
      <w:bookmarkStart w:id="1693" w:name="_Toc439252812"/>
      <w:bookmarkStart w:id="1694" w:name="_Toc439323785"/>
      <w:bookmarkStart w:id="1695" w:name="_Toc440357183"/>
      <w:bookmarkStart w:id="1696" w:name="_Toc440359735"/>
      <w:bookmarkStart w:id="1697" w:name="_Toc440632199"/>
      <w:bookmarkStart w:id="1698" w:name="_Toc440876016"/>
      <w:bookmarkStart w:id="1699" w:name="_Toc441131044"/>
      <w:bookmarkStart w:id="1700" w:name="_Toc447269861"/>
      <w:bookmarkStart w:id="1701" w:name="_Toc464120692"/>
      <w:bookmarkStart w:id="1702" w:name="_Toc466970610"/>
      <w:bookmarkStart w:id="1703" w:name="_Toc468462524"/>
      <w:bookmarkStart w:id="1704" w:name="_Toc469482117"/>
      <w:bookmarkStart w:id="1705" w:name="_Toc472411892"/>
      <w:bookmarkStart w:id="1706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7" w:name="_Toc90385126"/>
      <w:bookmarkStart w:id="1708" w:name="_Toc98253959"/>
      <w:bookmarkStart w:id="1709" w:name="_Toc157248211"/>
      <w:bookmarkStart w:id="1710" w:name="_Toc157496580"/>
      <w:bookmarkStart w:id="1711" w:name="_Toc158206119"/>
      <w:bookmarkStart w:id="1712" w:name="_Toc164057804"/>
      <w:bookmarkStart w:id="1713" w:name="_Toc164137154"/>
      <w:bookmarkStart w:id="1714" w:name="_Toc164161314"/>
      <w:bookmarkStart w:id="171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16" w:name="_Toc439170706"/>
      <w:bookmarkStart w:id="1717" w:name="_Toc439172808"/>
      <w:bookmarkStart w:id="1718" w:name="_Toc439173269"/>
      <w:bookmarkStart w:id="1719" w:name="_Toc439238265"/>
      <w:bookmarkStart w:id="1720" w:name="_Toc439252813"/>
      <w:bookmarkStart w:id="1721" w:name="_Toc439323786"/>
      <w:bookmarkStart w:id="1722" w:name="_Toc440357184"/>
      <w:bookmarkStart w:id="1723" w:name="_Toc440359736"/>
      <w:bookmarkStart w:id="1724" w:name="_Toc440632200"/>
      <w:bookmarkStart w:id="1725" w:name="_Toc440876017"/>
      <w:bookmarkStart w:id="1726" w:name="_Toc441131045"/>
      <w:bookmarkStart w:id="1727" w:name="_Toc447269862"/>
      <w:bookmarkStart w:id="1728" w:name="_Toc464120693"/>
      <w:bookmarkStart w:id="1729" w:name="_Toc466970611"/>
      <w:bookmarkStart w:id="1730" w:name="_Toc468462525"/>
      <w:bookmarkStart w:id="1731" w:name="_Toc469482118"/>
      <w:bookmarkStart w:id="1732" w:name="_Toc472411893"/>
      <w:bookmarkStart w:id="1733" w:name="_Toc498588978"/>
      <w:r w:rsidRPr="00382A07">
        <w:rPr>
          <w:szCs w:val="24"/>
        </w:rPr>
        <w:lastRenderedPageBreak/>
        <w:t>Инструкции по заполнению</w:t>
      </w:r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8A3" w:rsidRDefault="003468A3">
      <w:pPr>
        <w:spacing w:line="240" w:lineRule="auto"/>
      </w:pPr>
      <w:r>
        <w:separator/>
      </w:r>
    </w:p>
  </w:endnote>
  <w:endnote w:type="continuationSeparator" w:id="0">
    <w:p w:rsidR="003468A3" w:rsidRDefault="003468A3">
      <w:pPr>
        <w:spacing w:line="240" w:lineRule="auto"/>
      </w:pPr>
      <w:r>
        <w:continuationSeparator/>
      </w:r>
    </w:p>
  </w:endnote>
  <w:endnote w:id="1">
    <w:p w:rsidR="00CA33D5" w:rsidRPr="001D6DBB" w:rsidRDefault="00CA33D5" w:rsidP="001D6DBB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tarSymbol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A33D5" w:rsidRDefault="00CA33D5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Pr="008A51D2" w:rsidRDefault="00CA33D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8"/>
        <w:szCs w:val="18"/>
      </w:rPr>
    </w:pPr>
    <w:r w:rsidRPr="008A51D2">
      <w:rPr>
        <w:sz w:val="18"/>
        <w:szCs w:val="18"/>
      </w:rPr>
      <w:t>Стр.</w:t>
    </w:r>
    <w:r w:rsidRPr="008A51D2">
      <w:rPr>
        <w:sz w:val="18"/>
        <w:szCs w:val="18"/>
      </w:rPr>
      <w:fldChar w:fldCharType="begin"/>
    </w:r>
    <w:r w:rsidRPr="008A51D2">
      <w:rPr>
        <w:sz w:val="18"/>
        <w:szCs w:val="18"/>
      </w:rPr>
      <w:instrText xml:space="preserve"> PAGE </w:instrText>
    </w:r>
    <w:r w:rsidRPr="008A51D2">
      <w:rPr>
        <w:sz w:val="18"/>
        <w:szCs w:val="18"/>
      </w:rPr>
      <w:fldChar w:fldCharType="separate"/>
    </w:r>
    <w:r w:rsidR="00E65D4C">
      <w:rPr>
        <w:noProof/>
        <w:sz w:val="18"/>
        <w:szCs w:val="18"/>
      </w:rPr>
      <w:t>4</w:t>
    </w:r>
    <w:r w:rsidRPr="008A51D2">
      <w:rPr>
        <w:sz w:val="18"/>
        <w:szCs w:val="18"/>
      </w:rPr>
      <w:fldChar w:fldCharType="end"/>
    </w:r>
  </w:p>
  <w:p w:rsidR="00156263" w:rsidRPr="00EE0539" w:rsidRDefault="00CA33D5" w:rsidP="00156263">
    <w:pPr>
      <w:pStyle w:val="aff1"/>
      <w:jc w:val="center"/>
      <w:rPr>
        <w:sz w:val="18"/>
        <w:szCs w:val="18"/>
      </w:rPr>
    </w:pPr>
    <w:r w:rsidRPr="00156263">
      <w:rPr>
        <w:sz w:val="18"/>
        <w:szCs w:val="18"/>
      </w:rPr>
      <w:t>Открытый запрос предложений на право заключения Договор</w:t>
    </w:r>
    <w:r w:rsidR="00156263" w:rsidRPr="00156263">
      <w:rPr>
        <w:sz w:val="18"/>
        <w:szCs w:val="18"/>
      </w:rPr>
      <w:t>а</w:t>
    </w:r>
    <w:r w:rsidRPr="00156263">
      <w:rPr>
        <w:sz w:val="18"/>
        <w:szCs w:val="18"/>
      </w:rPr>
      <w:t xml:space="preserve"> </w:t>
    </w:r>
    <w:r w:rsidR="00156263" w:rsidRPr="00156263">
      <w:rPr>
        <w:sz w:val="18"/>
        <w:szCs w:val="18"/>
      </w:rPr>
      <w:t xml:space="preserve">на поставку </w:t>
    </w:r>
    <w:r w:rsidR="003674B0" w:rsidRPr="003674B0">
      <w:rPr>
        <w:sz w:val="18"/>
        <w:szCs w:val="18"/>
      </w:rPr>
      <w:t>провода и кабелей связи</w:t>
    </w:r>
    <w:r w:rsidR="004D4406" w:rsidRPr="00156263">
      <w:rPr>
        <w:sz w:val="18"/>
        <w:szCs w:val="18"/>
      </w:rPr>
      <w:t xml:space="preserve"> </w:t>
    </w:r>
    <w:r w:rsidR="00156263" w:rsidRPr="00156263">
      <w:rPr>
        <w:sz w:val="18"/>
        <w:szCs w:val="18"/>
      </w:rPr>
      <w:t>для нужд ПАО «МРСК Центра» (филиала «Воронежэнерго»)</w:t>
    </w:r>
  </w:p>
  <w:p w:rsidR="00CA33D5" w:rsidRPr="00EE0539" w:rsidRDefault="00CA33D5" w:rsidP="00832D0A">
    <w:pPr>
      <w:pStyle w:val="aff1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8A3" w:rsidRDefault="003468A3">
      <w:pPr>
        <w:spacing w:line="240" w:lineRule="auto"/>
      </w:pPr>
      <w:r>
        <w:separator/>
      </w:r>
    </w:p>
  </w:footnote>
  <w:footnote w:type="continuationSeparator" w:id="0">
    <w:p w:rsidR="003468A3" w:rsidRDefault="003468A3">
      <w:pPr>
        <w:spacing w:line="240" w:lineRule="auto"/>
      </w:pPr>
      <w:r>
        <w:continuationSeparator/>
      </w:r>
    </w:p>
  </w:footnote>
  <w:footnote w:id="1">
    <w:p w:rsidR="00CA33D5" w:rsidRPr="00B36685" w:rsidRDefault="00CA33D5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CA33D5" w:rsidRDefault="00CA33D5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CA33D5" w:rsidRDefault="00CA33D5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CA33D5" w:rsidRPr="00F83889" w:rsidRDefault="00CA33D5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CA33D5" w:rsidRPr="00F83889" w:rsidRDefault="00CA33D5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CA33D5" w:rsidRPr="00F83889" w:rsidRDefault="00CA33D5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CA33D5" w:rsidRPr="00F83889" w:rsidRDefault="00CA33D5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CA33D5" w:rsidRDefault="00CA33D5" w:rsidP="00726A75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Pr="00930031" w:rsidRDefault="00CA33D5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 w15:restartNumberingAfterBreak="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 w15:restartNumberingAfterBreak="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 w15:restartNumberingAfterBreak="0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 w15:restartNumberingAfterBreak="0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 w15:restartNumberingAfterBreak="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 w15:restartNumberingAfterBreak="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 w15:restartNumberingAfterBreak="0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 w15:restartNumberingAfterBreak="0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 w15:restartNumberingAfterBreak="0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 w15:restartNumberingAfterBreak="0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 w15:restartNumberingAfterBreak="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 w15:restartNumberingAfterBreak="0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 w15:restartNumberingAfterBreak="0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 w15:restartNumberingAfterBreak="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 w15:restartNumberingAfterBreak="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43F8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1D07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8BE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37B2D"/>
    <w:rsid w:val="00140B83"/>
    <w:rsid w:val="00145F9E"/>
    <w:rsid w:val="00146DD0"/>
    <w:rsid w:val="00150188"/>
    <w:rsid w:val="00150D33"/>
    <w:rsid w:val="00151215"/>
    <w:rsid w:val="001519E9"/>
    <w:rsid w:val="00152F2A"/>
    <w:rsid w:val="0015384A"/>
    <w:rsid w:val="00155DAF"/>
    <w:rsid w:val="00156263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7622C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322"/>
    <w:rsid w:val="00205559"/>
    <w:rsid w:val="00206470"/>
    <w:rsid w:val="00206836"/>
    <w:rsid w:val="0021093B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5D67"/>
    <w:rsid w:val="002762F8"/>
    <w:rsid w:val="00276C08"/>
    <w:rsid w:val="00277C1D"/>
    <w:rsid w:val="00280464"/>
    <w:rsid w:val="002848CF"/>
    <w:rsid w:val="0029211F"/>
    <w:rsid w:val="002941DD"/>
    <w:rsid w:val="002946EF"/>
    <w:rsid w:val="00297FA1"/>
    <w:rsid w:val="002A01F1"/>
    <w:rsid w:val="002A08A6"/>
    <w:rsid w:val="002A0DBC"/>
    <w:rsid w:val="002A3666"/>
    <w:rsid w:val="002A3FD0"/>
    <w:rsid w:val="002A47D1"/>
    <w:rsid w:val="002A5458"/>
    <w:rsid w:val="002A5B42"/>
    <w:rsid w:val="002B0606"/>
    <w:rsid w:val="002B0FA7"/>
    <w:rsid w:val="002B456C"/>
    <w:rsid w:val="002B5044"/>
    <w:rsid w:val="002B5717"/>
    <w:rsid w:val="002B76A5"/>
    <w:rsid w:val="002C1623"/>
    <w:rsid w:val="002C589F"/>
    <w:rsid w:val="002C6799"/>
    <w:rsid w:val="002D1877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468A3"/>
    <w:rsid w:val="00355099"/>
    <w:rsid w:val="0035634C"/>
    <w:rsid w:val="0035708A"/>
    <w:rsid w:val="00357BE8"/>
    <w:rsid w:val="0036334A"/>
    <w:rsid w:val="00363775"/>
    <w:rsid w:val="00365234"/>
    <w:rsid w:val="003674B0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B5BA4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07F79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2C4E"/>
    <w:rsid w:val="004562F3"/>
    <w:rsid w:val="004568CA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4AE7"/>
    <w:rsid w:val="004851E8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406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B2D"/>
    <w:rsid w:val="00534CB8"/>
    <w:rsid w:val="00534DFA"/>
    <w:rsid w:val="00535237"/>
    <w:rsid w:val="00540372"/>
    <w:rsid w:val="005434D6"/>
    <w:rsid w:val="005436EC"/>
    <w:rsid w:val="00544867"/>
    <w:rsid w:val="00546518"/>
    <w:rsid w:val="00546583"/>
    <w:rsid w:val="00546857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4F82"/>
    <w:rsid w:val="005A6816"/>
    <w:rsid w:val="005A708D"/>
    <w:rsid w:val="005B074F"/>
    <w:rsid w:val="005B7264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4C7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590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47C53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4F6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0D3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B79C6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80D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51D2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5733"/>
    <w:rsid w:val="00936252"/>
    <w:rsid w:val="009411D6"/>
    <w:rsid w:val="00945E91"/>
    <w:rsid w:val="0094713A"/>
    <w:rsid w:val="00947C65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1948"/>
    <w:rsid w:val="00972AAA"/>
    <w:rsid w:val="00975C64"/>
    <w:rsid w:val="009771BB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21DE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1A9F"/>
    <w:rsid w:val="00A23E2D"/>
    <w:rsid w:val="00A24167"/>
    <w:rsid w:val="00A24223"/>
    <w:rsid w:val="00A2572E"/>
    <w:rsid w:val="00A279F5"/>
    <w:rsid w:val="00A316A7"/>
    <w:rsid w:val="00A33B7C"/>
    <w:rsid w:val="00A37EBB"/>
    <w:rsid w:val="00A4059F"/>
    <w:rsid w:val="00A40714"/>
    <w:rsid w:val="00A40BDF"/>
    <w:rsid w:val="00A41B88"/>
    <w:rsid w:val="00A4435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8610C"/>
    <w:rsid w:val="00A875D9"/>
    <w:rsid w:val="00A900CC"/>
    <w:rsid w:val="00A92723"/>
    <w:rsid w:val="00A94355"/>
    <w:rsid w:val="00A95FEE"/>
    <w:rsid w:val="00A96E27"/>
    <w:rsid w:val="00AA02AB"/>
    <w:rsid w:val="00AA2F2F"/>
    <w:rsid w:val="00AB54F8"/>
    <w:rsid w:val="00AB5BFE"/>
    <w:rsid w:val="00AC1995"/>
    <w:rsid w:val="00AC2737"/>
    <w:rsid w:val="00AD11AF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15D44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35B7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3B78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4CC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33E38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2172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5387"/>
    <w:rsid w:val="00D161E0"/>
    <w:rsid w:val="00D164C6"/>
    <w:rsid w:val="00D168A4"/>
    <w:rsid w:val="00D20928"/>
    <w:rsid w:val="00D2154A"/>
    <w:rsid w:val="00D21D4A"/>
    <w:rsid w:val="00D22887"/>
    <w:rsid w:val="00D273DE"/>
    <w:rsid w:val="00D275BB"/>
    <w:rsid w:val="00D30213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0AC1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47D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06FA"/>
    <w:rsid w:val="00E20818"/>
    <w:rsid w:val="00E250E3"/>
    <w:rsid w:val="00E26DA0"/>
    <w:rsid w:val="00E30916"/>
    <w:rsid w:val="00E30B66"/>
    <w:rsid w:val="00E325C3"/>
    <w:rsid w:val="00E328F2"/>
    <w:rsid w:val="00E335C6"/>
    <w:rsid w:val="00E33F4F"/>
    <w:rsid w:val="00E33FCD"/>
    <w:rsid w:val="00E345BC"/>
    <w:rsid w:val="00E3535E"/>
    <w:rsid w:val="00E35404"/>
    <w:rsid w:val="00E35BB7"/>
    <w:rsid w:val="00E35E44"/>
    <w:rsid w:val="00E418BB"/>
    <w:rsid w:val="00E420A2"/>
    <w:rsid w:val="00E44300"/>
    <w:rsid w:val="00E45C56"/>
    <w:rsid w:val="00E45E88"/>
    <w:rsid w:val="00E45FB8"/>
    <w:rsid w:val="00E47073"/>
    <w:rsid w:val="00E52245"/>
    <w:rsid w:val="00E523D9"/>
    <w:rsid w:val="00E52DE6"/>
    <w:rsid w:val="00E536EF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5D4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3336"/>
    <w:rsid w:val="00E963D9"/>
    <w:rsid w:val="00EB1E5E"/>
    <w:rsid w:val="00EB295C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26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131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3EB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2BBA"/>
    <w:rsid w:val="00F74202"/>
    <w:rsid w:val="00F76429"/>
    <w:rsid w:val="00F76FAB"/>
    <w:rsid w:val="00F80103"/>
    <w:rsid w:val="00F80910"/>
    <w:rsid w:val="00F80C03"/>
    <w:rsid w:val="00F80CC0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36DE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7E656D18-112D-4B20-A64A-EFE769744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A21750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A71624"/>
  </w:style>
  <w:style w:type="character" w:styleId="afffffff8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Lescheva.EN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9.xml"/><Relationship Id="rId21" Type="http://schemas.openxmlformats.org/officeDocument/2006/relationships/hyperlink" Target="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header" Target="header15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Zaitseva.AA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mailto:doverie@mrsk-1.ru" TargetMode="Externa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1.xml"/><Relationship Id="rId49" Type="http://schemas.openxmlformats.org/officeDocument/2006/relationships/hyperlink" Target="consultantplus://offline/ref=B7E04B8F5BC345C22463EADCAE81D93CF0C11310A0643D58FEE589F49Ff2C9L" TargetMode="External"/><Relationship Id="rId57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3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4CA1215A36F6052F6BC85F6f9C8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5AE1E-C551-446A-9AAC-AE78DBD2F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89</Pages>
  <Words>29847</Words>
  <Characters>170133</Characters>
  <Application>Microsoft Office Word</Application>
  <DocSecurity>0</DocSecurity>
  <Lines>1417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199581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162</cp:revision>
  <cp:lastPrinted>2015-12-29T14:27:00Z</cp:lastPrinted>
  <dcterms:created xsi:type="dcterms:W3CDTF">2016-12-02T12:44:00Z</dcterms:created>
  <dcterms:modified xsi:type="dcterms:W3CDTF">2018-10-18T11:25:00Z</dcterms:modified>
</cp:coreProperties>
</file>