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922A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тел.: +7 (495) 747-92-92,</w:t>
                  </w:r>
                </w:p>
                <w:p w:rsidR="00DD774A" w:rsidRPr="000D67AD" w:rsidRDefault="00DD77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D774A" w:rsidRPr="000D67AD" w:rsidRDefault="00DD77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D774A" w:rsidRPr="000D67AD" w:rsidRDefault="00DD77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D774A" w:rsidRPr="000D67AD" w:rsidRDefault="00DD77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D774A" w:rsidRPr="005B277A" w:rsidRDefault="00DD774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B277A">
                    <w:rPr>
                      <w:rFonts w:ascii="Helios" w:hAnsi="Helios"/>
                      <w:sz w:val="12"/>
                      <w:szCs w:val="12"/>
                      <w:lang w:val="en-US"/>
                    </w:rPr>
                    <w:t>-</w:t>
                  </w:r>
                  <w:r w:rsidRPr="000D67AD">
                    <w:rPr>
                      <w:rFonts w:ascii="Helios" w:hAnsi="Helios"/>
                      <w:sz w:val="12"/>
                      <w:szCs w:val="12"/>
                      <w:lang w:val="en-US"/>
                    </w:rPr>
                    <w:t>mail</w:t>
                  </w:r>
                  <w:proofErr w:type="gramEnd"/>
                  <w:r w:rsidRPr="005B277A">
                    <w:rPr>
                      <w:rFonts w:ascii="Helios" w:hAnsi="Helios"/>
                      <w:sz w:val="12"/>
                      <w:szCs w:val="12"/>
                      <w:lang w:val="en-US"/>
                    </w:rPr>
                    <w:t xml:space="preserve">: </w:t>
                  </w:r>
                  <w:hyperlink r:id="rId9" w:history="1">
                    <w:r w:rsidRPr="000D67AD">
                      <w:rPr>
                        <w:rFonts w:ascii="Helios" w:hAnsi="Helios"/>
                        <w:sz w:val="12"/>
                        <w:szCs w:val="12"/>
                        <w:lang w:val="en-US"/>
                      </w:rPr>
                      <w:t>posta</w:t>
                    </w:r>
                    <w:r w:rsidRPr="005B277A">
                      <w:rPr>
                        <w:rFonts w:ascii="Helios" w:hAnsi="Helios"/>
                        <w:sz w:val="12"/>
                        <w:szCs w:val="12"/>
                        <w:lang w:val="en-US"/>
                      </w:rPr>
                      <w:t>@</w:t>
                    </w:r>
                    <w:r w:rsidRPr="000D67AD">
                      <w:rPr>
                        <w:rFonts w:ascii="Helios" w:hAnsi="Helios"/>
                        <w:sz w:val="12"/>
                        <w:szCs w:val="12"/>
                        <w:lang w:val="en-US"/>
                      </w:rPr>
                      <w:t>mrsk</w:t>
                    </w:r>
                    <w:r w:rsidRPr="005B277A">
                      <w:rPr>
                        <w:rFonts w:ascii="Helios" w:hAnsi="Helios"/>
                        <w:sz w:val="12"/>
                        <w:szCs w:val="12"/>
                        <w:lang w:val="en-US"/>
                      </w:rPr>
                      <w:t>-1.</w:t>
                    </w:r>
                    <w:r w:rsidRPr="000D67AD">
                      <w:rPr>
                        <w:rFonts w:ascii="Helios" w:hAnsi="Helios"/>
                        <w:sz w:val="12"/>
                        <w:szCs w:val="12"/>
                        <w:lang w:val="en-US"/>
                      </w:rPr>
                      <w:t>ru</w:t>
                    </w:r>
                  </w:hyperlink>
                  <w:r w:rsidRPr="005B277A">
                    <w:rPr>
                      <w:rFonts w:ascii="Helios" w:hAnsi="Helios"/>
                      <w:sz w:val="12"/>
                      <w:szCs w:val="12"/>
                      <w:lang w:val="en-US"/>
                    </w:rPr>
                    <w:t xml:space="preserve">, </w:t>
                  </w:r>
                  <w:hyperlink r:id="rId10" w:history="1">
                    <w:r w:rsidRPr="000D67AD">
                      <w:rPr>
                        <w:rFonts w:ascii="Helios" w:hAnsi="Helios"/>
                        <w:sz w:val="12"/>
                        <w:szCs w:val="12"/>
                        <w:lang w:val="en-US"/>
                      </w:rPr>
                      <w:t>www</w:t>
                    </w:r>
                    <w:r w:rsidRPr="005B277A">
                      <w:rPr>
                        <w:rFonts w:ascii="Helios" w:hAnsi="Helios"/>
                        <w:sz w:val="12"/>
                        <w:szCs w:val="12"/>
                        <w:lang w:val="en-US"/>
                      </w:rPr>
                      <w:t>.</w:t>
                    </w:r>
                    <w:r w:rsidRPr="000D67AD">
                      <w:rPr>
                        <w:rFonts w:ascii="Helios" w:hAnsi="Helios"/>
                        <w:sz w:val="12"/>
                        <w:szCs w:val="12"/>
                        <w:lang w:val="en-US"/>
                      </w:rPr>
                      <w:t>mrsk</w:t>
                    </w:r>
                    <w:r w:rsidRPr="005B277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D774A" w:rsidRDefault="00DD774A" w:rsidP="00DD774A">
      <w:pPr>
        <w:spacing w:line="240" w:lineRule="auto"/>
        <w:jc w:val="right"/>
        <w:rPr>
          <w:sz w:val="24"/>
          <w:szCs w:val="24"/>
        </w:rPr>
      </w:pPr>
      <w:r>
        <w:rPr>
          <w:sz w:val="24"/>
          <w:szCs w:val="24"/>
        </w:rPr>
        <w:t>Председатель закупочной комиссии -</w:t>
      </w:r>
    </w:p>
    <w:p w:rsidR="00DD774A" w:rsidRDefault="00DD774A" w:rsidP="00DD774A">
      <w:pPr>
        <w:spacing w:line="240" w:lineRule="auto"/>
        <w:jc w:val="right"/>
        <w:rPr>
          <w:sz w:val="24"/>
          <w:szCs w:val="24"/>
        </w:rPr>
      </w:pPr>
      <w:r>
        <w:rPr>
          <w:sz w:val="24"/>
          <w:szCs w:val="24"/>
        </w:rPr>
        <w:t>З</w:t>
      </w:r>
      <w:r w:rsidRPr="00261CD4">
        <w:rPr>
          <w:sz w:val="24"/>
          <w:szCs w:val="24"/>
        </w:rPr>
        <w:t>аместител</w:t>
      </w:r>
      <w:r>
        <w:rPr>
          <w:sz w:val="24"/>
          <w:szCs w:val="24"/>
        </w:rPr>
        <w:t>ь</w:t>
      </w:r>
      <w:r w:rsidRPr="00261CD4">
        <w:rPr>
          <w:sz w:val="24"/>
          <w:szCs w:val="24"/>
        </w:rPr>
        <w:t xml:space="preserve"> генерального директора – директор</w:t>
      </w:r>
    </w:p>
    <w:p w:rsidR="00DD774A" w:rsidRPr="00C12FA4" w:rsidRDefault="00DD774A" w:rsidP="00DD774A">
      <w:pPr>
        <w:spacing w:line="240" w:lineRule="auto"/>
        <w:jc w:val="right"/>
        <w:rPr>
          <w:sz w:val="24"/>
          <w:szCs w:val="24"/>
        </w:rPr>
      </w:pPr>
      <w:r w:rsidRPr="00261CD4">
        <w:rPr>
          <w:sz w:val="24"/>
          <w:szCs w:val="24"/>
        </w:rPr>
        <w:t>филиала ПАО «МРСК Центра» - «Ярэнерго»</w:t>
      </w:r>
    </w:p>
    <w:p w:rsidR="00DD774A" w:rsidRPr="00C12FA4" w:rsidRDefault="00DD774A" w:rsidP="00DD774A">
      <w:pPr>
        <w:spacing w:line="240" w:lineRule="auto"/>
        <w:jc w:val="right"/>
      </w:pPr>
    </w:p>
    <w:p w:rsidR="00DD774A" w:rsidRPr="00C12FA4" w:rsidRDefault="00DD774A" w:rsidP="00DD774A">
      <w:pPr>
        <w:spacing w:line="240" w:lineRule="auto"/>
        <w:jc w:val="right"/>
        <w:rPr>
          <w:sz w:val="24"/>
          <w:szCs w:val="24"/>
        </w:rPr>
      </w:pPr>
      <w:r w:rsidRPr="00C12FA4">
        <w:rPr>
          <w:sz w:val="24"/>
          <w:szCs w:val="24"/>
        </w:rPr>
        <w:t xml:space="preserve">____________________ </w:t>
      </w:r>
      <w:r>
        <w:rPr>
          <w:sz w:val="24"/>
          <w:szCs w:val="24"/>
        </w:rPr>
        <w:t>А.А. Герасимов</w:t>
      </w:r>
    </w:p>
    <w:p w:rsidR="00DD774A" w:rsidRPr="00C12FA4" w:rsidRDefault="00DD774A" w:rsidP="00DD774A">
      <w:pPr>
        <w:spacing w:line="240" w:lineRule="auto"/>
        <w:jc w:val="right"/>
        <w:rPr>
          <w:sz w:val="24"/>
          <w:szCs w:val="24"/>
        </w:rPr>
      </w:pPr>
    </w:p>
    <w:p w:rsidR="00DD774A" w:rsidRPr="00C12FA4" w:rsidRDefault="00DD774A" w:rsidP="00DD774A">
      <w:pPr>
        <w:ind w:left="5670" w:firstLine="0"/>
        <w:jc w:val="right"/>
        <w:rPr>
          <w:sz w:val="24"/>
          <w:szCs w:val="24"/>
        </w:rPr>
      </w:pPr>
      <w:r w:rsidRPr="00C12FA4">
        <w:rPr>
          <w:sz w:val="24"/>
          <w:szCs w:val="24"/>
        </w:rPr>
        <w:t xml:space="preserve"> «____» ___________________ </w:t>
      </w:r>
      <w:r>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D774A" w:rsidRPr="00C12FA4" w:rsidRDefault="00DD774A" w:rsidP="00E71A48">
      <w:pPr>
        <w:pStyle w:val="1f4"/>
        <w:spacing w:line="264" w:lineRule="auto"/>
        <w:ind w:left="0" w:right="0"/>
        <w:jc w:val="center"/>
        <w:rPr>
          <w:rFonts w:ascii="Times New Roman" w:hAnsi="Times New Roman"/>
          <w:b/>
          <w:sz w:val="24"/>
          <w:szCs w:val="24"/>
        </w:rPr>
      </w:pPr>
    </w:p>
    <w:p w:rsidR="00C82502" w:rsidRDefault="00717F60" w:rsidP="007556FF">
      <w:pPr>
        <w:spacing w:line="264" w:lineRule="auto"/>
        <w:ind w:firstLine="0"/>
        <w:jc w:val="center"/>
        <w:rPr>
          <w:b/>
          <w:sz w:val="24"/>
          <w:szCs w:val="24"/>
        </w:rPr>
      </w:pPr>
      <w:r w:rsidRPr="00C82502">
        <w:rPr>
          <w:b/>
          <w:sz w:val="24"/>
          <w:szCs w:val="24"/>
        </w:rPr>
        <w:t xml:space="preserve">на право заключения </w:t>
      </w:r>
      <w:proofErr w:type="gramStart"/>
      <w:r w:rsidR="00366652" w:rsidRPr="00C82502">
        <w:rPr>
          <w:b/>
          <w:sz w:val="24"/>
          <w:szCs w:val="24"/>
        </w:rPr>
        <w:t>Договор</w:t>
      </w:r>
      <w:r w:rsidR="00DD774A" w:rsidRPr="00C82502">
        <w:rPr>
          <w:b/>
          <w:sz w:val="24"/>
          <w:szCs w:val="24"/>
        </w:rPr>
        <w:t>а</w:t>
      </w:r>
      <w:proofErr w:type="gramEnd"/>
      <w:r w:rsidR="00366652" w:rsidRPr="00C82502">
        <w:rPr>
          <w:b/>
          <w:sz w:val="24"/>
          <w:szCs w:val="24"/>
        </w:rPr>
        <w:t xml:space="preserve"> </w:t>
      </w:r>
      <w:r w:rsidR="00C82502" w:rsidRPr="00C82502">
        <w:rPr>
          <w:b/>
          <w:sz w:val="24"/>
          <w:szCs w:val="24"/>
        </w:rPr>
        <w:t xml:space="preserve">на выполнение работ по: </w:t>
      </w:r>
      <w:proofErr w:type="gramStart"/>
      <w:r w:rsidR="00C82502" w:rsidRPr="00C82502">
        <w:rPr>
          <w:b/>
          <w:sz w:val="24"/>
          <w:szCs w:val="24"/>
        </w:rPr>
        <w:t xml:space="preserve">Строительству ОПС и СОУЭ производственно-административного здания с. Рождествено; Строительству ОПС и СОУЭ Здания производственной базы с. Рязанцево; Строительству ОПС и СОУЭ Здания гаража Кукобойского мастерского участка; Строительству ОПС и СОУЭ Административного здания РЭУ с. </w:t>
      </w:r>
      <w:proofErr w:type="spellStart"/>
      <w:r w:rsidR="00C82502" w:rsidRPr="00C82502">
        <w:rPr>
          <w:b/>
          <w:sz w:val="24"/>
          <w:szCs w:val="24"/>
        </w:rPr>
        <w:t>Ильинское</w:t>
      </w:r>
      <w:proofErr w:type="spellEnd"/>
      <w:r w:rsidR="00C82502" w:rsidRPr="00C82502">
        <w:rPr>
          <w:b/>
          <w:sz w:val="24"/>
          <w:szCs w:val="24"/>
        </w:rPr>
        <w:t>; Строительству ОПС и СОУЭ Здания щита управления ПС Гаврилов-Яма (лит.</w:t>
      </w:r>
      <w:proofErr w:type="gramEnd"/>
      <w:r w:rsidR="00C82502" w:rsidRPr="00C82502">
        <w:rPr>
          <w:b/>
          <w:sz w:val="24"/>
          <w:szCs w:val="24"/>
        </w:rPr>
        <w:t xml:space="preserve"> А, А</w:t>
      </w:r>
      <w:proofErr w:type="gramStart"/>
      <w:r w:rsidR="00C82502" w:rsidRPr="00C82502">
        <w:rPr>
          <w:b/>
          <w:sz w:val="24"/>
          <w:szCs w:val="24"/>
        </w:rPr>
        <w:t>1</w:t>
      </w:r>
      <w:proofErr w:type="gramEnd"/>
      <w:r w:rsidR="00C82502" w:rsidRPr="00C82502">
        <w:rPr>
          <w:b/>
          <w:sz w:val="24"/>
          <w:szCs w:val="24"/>
        </w:rPr>
        <w:t>, А2); Строительству ОПС и СОУЭ Здания крытой стоянки на 3 автомобиля с бытовыми помещениями; Строительству ОПС и СОУЭ Производственного корпуса РПБ г. Ростов; Строительству ОПС и СОУЭ Крытой стоянки на 5 боксов со складскими помещениями; Строительству ОПС и СОУЭ Здания склада – навеса на РПБ г. Ростов</w:t>
      </w:r>
      <w:r w:rsidR="00366652" w:rsidRPr="00C82502">
        <w:rPr>
          <w:b/>
          <w:sz w:val="24"/>
          <w:szCs w:val="24"/>
        </w:rPr>
        <w:t xml:space="preserve"> </w:t>
      </w:r>
    </w:p>
    <w:p w:rsidR="00717F60" w:rsidRPr="00C82502" w:rsidRDefault="00366652" w:rsidP="007556FF">
      <w:pPr>
        <w:spacing w:line="264" w:lineRule="auto"/>
        <w:ind w:firstLine="0"/>
        <w:jc w:val="center"/>
        <w:rPr>
          <w:b/>
          <w:sz w:val="24"/>
          <w:szCs w:val="24"/>
        </w:rPr>
      </w:pPr>
      <w:r w:rsidRPr="00C82502">
        <w:rPr>
          <w:b/>
          <w:sz w:val="24"/>
          <w:szCs w:val="24"/>
        </w:rPr>
        <w:t>для нужд ПАО «МРСК Центра»</w:t>
      </w:r>
      <w:r w:rsidR="007556FF" w:rsidRPr="00C82502">
        <w:rPr>
          <w:b/>
          <w:sz w:val="24"/>
          <w:szCs w:val="24"/>
        </w:rPr>
        <w:t xml:space="preserve"> (филиал</w:t>
      </w:r>
      <w:r w:rsidR="00DD774A" w:rsidRPr="00C82502">
        <w:rPr>
          <w:b/>
          <w:sz w:val="24"/>
          <w:szCs w:val="24"/>
        </w:rPr>
        <w:t>а</w:t>
      </w:r>
      <w:r w:rsidR="007556FF" w:rsidRPr="00C82502">
        <w:rPr>
          <w:b/>
          <w:sz w:val="24"/>
          <w:szCs w:val="24"/>
        </w:rPr>
        <w:t xml:space="preserve"> «</w:t>
      </w:r>
      <w:r w:rsidR="00DD774A" w:rsidRPr="00C82502">
        <w:rPr>
          <w:b/>
          <w:sz w:val="24"/>
          <w:szCs w:val="24"/>
        </w:rPr>
        <w:t>Ярэне</w:t>
      </w:r>
      <w:r w:rsidR="007556FF" w:rsidRPr="00C82502">
        <w:rPr>
          <w:b/>
          <w:sz w:val="24"/>
          <w:szCs w:val="24"/>
        </w:rPr>
        <w:t>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D774A">
        <w:rPr>
          <w:sz w:val="24"/>
          <w:szCs w:val="24"/>
        </w:rPr>
        <w:t>Ярославль</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A27D60">
        <w:rPr>
          <w:noProof/>
        </w:rPr>
        <w:t>9</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r w:rsidR="00DD774A">
        <w:t xml:space="preserve"> </w:t>
      </w:r>
    </w:p>
    <w:p w:rsidR="005B75A6" w:rsidRPr="00C8250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D774A">
        <w:rPr>
          <w:iCs/>
          <w:sz w:val="24"/>
          <w:szCs w:val="24"/>
        </w:rPr>
        <w:t xml:space="preserve">Заказчик, являющийся Организатором запроса предложений </w:t>
      </w:r>
      <w:r w:rsidR="007556FF" w:rsidRPr="00DD774A">
        <w:rPr>
          <w:iCs/>
          <w:sz w:val="24"/>
          <w:szCs w:val="24"/>
        </w:rPr>
        <w:t>– ПАО «МРСК Центра» (далее – Заказчик или Организатор)</w:t>
      </w:r>
      <w:r w:rsidRPr="00DD774A">
        <w:rPr>
          <w:iCs/>
          <w:sz w:val="24"/>
          <w:szCs w:val="24"/>
        </w:rPr>
        <w:t xml:space="preserve"> (почтовый адрес:</w:t>
      </w:r>
      <w:proofErr w:type="gramEnd"/>
      <w:r w:rsidR="007556FF" w:rsidRPr="00DD774A">
        <w:rPr>
          <w:iCs/>
          <w:sz w:val="24"/>
          <w:szCs w:val="24"/>
        </w:rPr>
        <w:t xml:space="preserve"> </w:t>
      </w:r>
      <w:proofErr w:type="gramStart"/>
      <w:r w:rsidR="007556FF" w:rsidRPr="00DD774A">
        <w:rPr>
          <w:iCs/>
          <w:sz w:val="24"/>
          <w:szCs w:val="24"/>
        </w:rPr>
        <w:t>РФ, 127018, г. Москва, ул. 2-я Ямская, 4</w:t>
      </w:r>
      <w:r w:rsidR="00EC1043" w:rsidRPr="00DD774A">
        <w:rPr>
          <w:iCs/>
          <w:sz w:val="24"/>
          <w:szCs w:val="24"/>
        </w:rPr>
        <w:t xml:space="preserve">, </w:t>
      </w:r>
      <w:r w:rsidR="00DD774A" w:rsidRPr="00DD774A">
        <w:rPr>
          <w:iCs/>
          <w:sz w:val="24"/>
          <w:szCs w:val="24"/>
        </w:rPr>
        <w:t xml:space="preserve">секретарь Закупочной комиссии – специалист 1 категории отдела закупочной деятельности управления логистики и МТО филиала ПАО «МРСК Центра» - «Ярэнерго» Митрофанова Е.Н., контактные телефоны: (4852) 78-14-54, </w:t>
      </w:r>
      <w:r w:rsidR="00DD774A" w:rsidRPr="00DD774A">
        <w:rPr>
          <w:sz w:val="24"/>
          <w:szCs w:val="24"/>
        </w:rPr>
        <w:t xml:space="preserve">адрес электронной почты: </w:t>
      </w:r>
      <w:hyperlink r:id="rId18" w:history="1">
        <w:r w:rsidR="00DD774A" w:rsidRPr="00DD774A">
          <w:rPr>
            <w:rStyle w:val="a7"/>
            <w:sz w:val="24"/>
            <w:szCs w:val="24"/>
          </w:rPr>
          <w:t>mitrofanova.en@mrsk-1.ru</w:t>
        </w:r>
      </w:hyperlink>
      <w:r w:rsidR="00DD774A" w:rsidRPr="00DD774A">
        <w:rPr>
          <w:iCs/>
          <w:sz w:val="24"/>
          <w:szCs w:val="24"/>
        </w:rPr>
        <w:t>,  ответственное лицо –</w:t>
      </w:r>
      <w:r w:rsidR="00DD774A" w:rsidRPr="00DD774A">
        <w:rPr>
          <w:sz w:val="24"/>
          <w:szCs w:val="24"/>
        </w:rPr>
        <w:t xml:space="preserve"> Митрофанова Екатерина, контактные телефоны - (4852) 78-14-74, адрес электронной почты: </w:t>
      </w:r>
      <w:hyperlink r:id="rId19" w:history="1">
        <w:r w:rsidR="00DD774A" w:rsidRPr="00DD774A">
          <w:rPr>
            <w:rStyle w:val="a7"/>
            <w:sz w:val="24"/>
            <w:szCs w:val="24"/>
          </w:rPr>
          <w:t>mitrofanova.en@mrsk-1.ru</w:t>
        </w:r>
      </w:hyperlink>
      <w:r w:rsidR="00FB4E6F" w:rsidRPr="00DD774A">
        <w:rPr>
          <w:sz w:val="24"/>
          <w:szCs w:val="24"/>
        </w:rPr>
        <w:t>.</w:t>
      </w:r>
      <w:r w:rsidR="00862664" w:rsidRPr="00DD774A">
        <w:rPr>
          <w:sz w:val="24"/>
          <w:szCs w:val="24"/>
        </w:rPr>
        <w:t xml:space="preserve"> </w:t>
      </w:r>
      <w:r w:rsidR="004B5EB3" w:rsidRPr="00DD774A">
        <w:rPr>
          <w:iCs/>
          <w:sz w:val="24"/>
          <w:szCs w:val="24"/>
        </w:rPr>
        <w:t>Извещени</w:t>
      </w:r>
      <w:r w:rsidRPr="00DD774A">
        <w:rPr>
          <w:iCs/>
          <w:sz w:val="24"/>
          <w:szCs w:val="24"/>
        </w:rPr>
        <w:t>ем</w:t>
      </w:r>
      <w:r w:rsidRPr="00DD774A">
        <w:rPr>
          <w:sz w:val="24"/>
          <w:szCs w:val="24"/>
        </w:rPr>
        <w:t xml:space="preserve"> о проведении открытого </w:t>
      </w:r>
      <w:r w:rsidRPr="00DD774A">
        <w:rPr>
          <w:iCs/>
          <w:sz w:val="24"/>
          <w:szCs w:val="24"/>
        </w:rPr>
        <w:t>запроса</w:t>
      </w:r>
      <w:proofErr w:type="gramEnd"/>
      <w:r w:rsidRPr="00DD774A">
        <w:rPr>
          <w:iCs/>
          <w:sz w:val="24"/>
          <w:szCs w:val="24"/>
        </w:rPr>
        <w:t xml:space="preserve"> </w:t>
      </w:r>
      <w:proofErr w:type="gramStart"/>
      <w:r w:rsidRPr="00DD774A">
        <w:rPr>
          <w:iCs/>
          <w:sz w:val="24"/>
          <w:szCs w:val="24"/>
        </w:rPr>
        <w:t>предложений</w:t>
      </w:r>
      <w:r w:rsidRPr="00DD774A">
        <w:rPr>
          <w:sz w:val="24"/>
          <w:szCs w:val="24"/>
        </w:rPr>
        <w:t xml:space="preserve">, опубликованным </w:t>
      </w:r>
      <w:r w:rsidRPr="00DD774A">
        <w:rPr>
          <w:b/>
          <w:sz w:val="24"/>
          <w:szCs w:val="24"/>
        </w:rPr>
        <w:t>«</w:t>
      </w:r>
      <w:r w:rsidR="00C82502">
        <w:rPr>
          <w:b/>
          <w:sz w:val="24"/>
          <w:szCs w:val="24"/>
        </w:rPr>
        <w:t>0</w:t>
      </w:r>
      <w:r w:rsidR="00F16BD1">
        <w:rPr>
          <w:b/>
          <w:sz w:val="24"/>
          <w:szCs w:val="24"/>
        </w:rPr>
        <w:t>5</w:t>
      </w:r>
      <w:r w:rsidRPr="00DD774A">
        <w:rPr>
          <w:b/>
          <w:sz w:val="24"/>
          <w:szCs w:val="24"/>
        </w:rPr>
        <w:t>»</w:t>
      </w:r>
      <w:r w:rsidR="00DD774A" w:rsidRPr="00DD774A">
        <w:rPr>
          <w:b/>
          <w:sz w:val="24"/>
          <w:szCs w:val="24"/>
        </w:rPr>
        <w:t> </w:t>
      </w:r>
      <w:r w:rsidR="00C82502">
        <w:rPr>
          <w:b/>
          <w:sz w:val="24"/>
          <w:szCs w:val="24"/>
        </w:rPr>
        <w:t>декаб</w:t>
      </w:r>
      <w:r w:rsidR="00DD774A" w:rsidRPr="00DD774A">
        <w:rPr>
          <w:b/>
          <w:sz w:val="24"/>
          <w:szCs w:val="24"/>
        </w:rPr>
        <w:t>ря</w:t>
      </w:r>
      <w:r w:rsidRPr="00DD774A">
        <w:rPr>
          <w:b/>
          <w:sz w:val="24"/>
          <w:szCs w:val="24"/>
        </w:rPr>
        <w:t xml:space="preserve"> </w:t>
      </w:r>
      <w:r w:rsidR="00972B83" w:rsidRPr="00DD774A">
        <w:rPr>
          <w:b/>
          <w:sz w:val="24"/>
          <w:szCs w:val="24"/>
        </w:rPr>
        <w:t>2018</w:t>
      </w:r>
      <w:r w:rsidRPr="00DD774A">
        <w:rPr>
          <w:b/>
          <w:sz w:val="24"/>
          <w:szCs w:val="24"/>
        </w:rPr>
        <w:t xml:space="preserve"> г.</w:t>
      </w:r>
      <w:r w:rsidRPr="00DD774A">
        <w:rPr>
          <w:sz w:val="24"/>
          <w:szCs w:val="24"/>
        </w:rPr>
        <w:t xml:space="preserve"> на официальном сайте (</w:t>
      </w:r>
      <w:hyperlink r:id="rId20" w:history="1">
        <w:r w:rsidR="00345CCA" w:rsidRPr="00DD774A">
          <w:rPr>
            <w:rStyle w:val="a7"/>
            <w:sz w:val="24"/>
            <w:szCs w:val="24"/>
          </w:rPr>
          <w:t>www.zakupki.</w:t>
        </w:r>
        <w:r w:rsidR="00345CCA" w:rsidRPr="00DD774A">
          <w:rPr>
            <w:rStyle w:val="a7"/>
            <w:sz w:val="24"/>
            <w:szCs w:val="24"/>
            <w:lang w:val="en-US"/>
          </w:rPr>
          <w:t>gov</w:t>
        </w:r>
        <w:r w:rsidR="00345CCA" w:rsidRPr="00DD774A">
          <w:rPr>
            <w:rStyle w:val="a7"/>
            <w:sz w:val="24"/>
            <w:szCs w:val="24"/>
          </w:rPr>
          <w:t>.ru</w:t>
        </w:r>
      </w:hyperlink>
      <w:r w:rsidRPr="00DD774A">
        <w:rPr>
          <w:sz w:val="24"/>
          <w:szCs w:val="24"/>
        </w:rPr>
        <w:t>),</w:t>
      </w:r>
      <w:r w:rsidR="009D7F01" w:rsidRPr="00DD774A">
        <w:rPr>
          <w:iCs/>
          <w:sz w:val="24"/>
          <w:szCs w:val="24"/>
        </w:rPr>
        <w:t xml:space="preserve"> </w:t>
      </w:r>
      <w:r w:rsidR="009D7F01" w:rsidRPr="00DD774A">
        <w:rPr>
          <w:sz w:val="24"/>
          <w:szCs w:val="24"/>
        </w:rPr>
        <w:t xml:space="preserve">на сайте </w:t>
      </w:r>
      <w:r w:rsidR="007556FF" w:rsidRPr="00DD774A">
        <w:rPr>
          <w:iCs/>
          <w:sz w:val="24"/>
          <w:szCs w:val="24"/>
        </w:rPr>
        <w:t>ПАО «МРСК Центра»</w:t>
      </w:r>
      <w:r w:rsidR="009D7F01" w:rsidRPr="00DD774A">
        <w:rPr>
          <w:sz w:val="24"/>
          <w:szCs w:val="24"/>
        </w:rPr>
        <w:t xml:space="preserve"> (</w:t>
      </w:r>
      <w:hyperlink r:id="rId21" w:history="1">
        <w:r w:rsidR="007556FF" w:rsidRPr="00DD774A">
          <w:rPr>
            <w:rStyle w:val="a7"/>
            <w:sz w:val="24"/>
            <w:szCs w:val="24"/>
          </w:rPr>
          <w:t>www.mrsk-1.ru</w:t>
        </w:r>
      </w:hyperlink>
      <w:r w:rsidR="00862664" w:rsidRPr="00DD774A">
        <w:rPr>
          <w:sz w:val="24"/>
          <w:szCs w:val="24"/>
        </w:rPr>
        <w:t>)</w:t>
      </w:r>
      <w:r w:rsidR="00702B2C" w:rsidRPr="00DD774A">
        <w:rPr>
          <w:sz w:val="24"/>
          <w:szCs w:val="24"/>
        </w:rPr>
        <w:t xml:space="preserve">, на сайте ЭТП, указанном в п. </w:t>
      </w:r>
      <w:r w:rsidR="00EE380A" w:rsidRPr="00DD774A">
        <w:rPr>
          <w:sz w:val="24"/>
          <w:szCs w:val="24"/>
        </w:rPr>
        <w:fldChar w:fldCharType="begin"/>
      </w:r>
      <w:r w:rsidR="00EE380A" w:rsidRPr="00DD774A">
        <w:rPr>
          <w:sz w:val="24"/>
          <w:szCs w:val="24"/>
        </w:rPr>
        <w:instrText xml:space="preserve"> REF _Ref440269836 \r \h  \* MERGEFORMAT </w:instrText>
      </w:r>
      <w:r w:rsidR="00EE380A" w:rsidRPr="00DD774A">
        <w:rPr>
          <w:sz w:val="24"/>
          <w:szCs w:val="24"/>
        </w:rPr>
      </w:r>
      <w:r w:rsidR="00EE380A" w:rsidRPr="00DD774A">
        <w:rPr>
          <w:sz w:val="24"/>
          <w:szCs w:val="24"/>
        </w:rPr>
        <w:fldChar w:fldCharType="separate"/>
      </w:r>
      <w:r w:rsidR="005B69B5" w:rsidRPr="00DD774A">
        <w:rPr>
          <w:sz w:val="24"/>
          <w:szCs w:val="24"/>
        </w:rPr>
        <w:t>1.1.2</w:t>
      </w:r>
      <w:r w:rsidR="00EE380A" w:rsidRPr="00DD774A">
        <w:rPr>
          <w:sz w:val="24"/>
          <w:szCs w:val="24"/>
        </w:rPr>
        <w:fldChar w:fldCharType="end"/>
      </w:r>
      <w:r w:rsidR="00702B2C" w:rsidRPr="00DD774A">
        <w:rPr>
          <w:sz w:val="24"/>
          <w:szCs w:val="24"/>
        </w:rPr>
        <w:t xml:space="preserve"> настоящей Документации, </w:t>
      </w:r>
      <w:r w:rsidR="009A7733" w:rsidRPr="00DD774A">
        <w:rPr>
          <w:iCs/>
          <w:sz w:val="24"/>
          <w:szCs w:val="24"/>
        </w:rPr>
        <w:t xml:space="preserve"> </w:t>
      </w:r>
      <w:r w:rsidRPr="00DD774A">
        <w:rPr>
          <w:iCs/>
          <w:sz w:val="24"/>
          <w:szCs w:val="24"/>
        </w:rPr>
        <w:t>приг</w:t>
      </w:r>
      <w:r w:rsidRPr="00DD774A">
        <w:rPr>
          <w:sz w:val="24"/>
          <w:szCs w:val="24"/>
        </w:rPr>
        <w:t>ласило</w:t>
      </w:r>
      <w:r w:rsidRPr="00862664">
        <w:rPr>
          <w:sz w:val="24"/>
          <w:szCs w:val="24"/>
        </w:rPr>
        <w:t xml:space="preserve"> </w:t>
      </w:r>
      <w:r w:rsidRPr="00C82502">
        <w:rPr>
          <w:sz w:val="24"/>
          <w:szCs w:val="24"/>
        </w:rPr>
        <w:t>юридических лиц</w:t>
      </w:r>
      <w:r w:rsidR="005B75A6" w:rsidRPr="00C82502">
        <w:rPr>
          <w:sz w:val="24"/>
          <w:szCs w:val="24"/>
        </w:rPr>
        <w:t xml:space="preserve"> и физических лиц (в т.</w:t>
      </w:r>
      <w:r w:rsidR="003129D4" w:rsidRPr="00C82502">
        <w:rPr>
          <w:sz w:val="24"/>
          <w:szCs w:val="24"/>
        </w:rPr>
        <w:t xml:space="preserve"> </w:t>
      </w:r>
      <w:r w:rsidR="005B75A6" w:rsidRPr="00C82502">
        <w:rPr>
          <w:sz w:val="24"/>
          <w:szCs w:val="24"/>
        </w:rPr>
        <w:t>ч. индивидуальных предпринимателей)</w:t>
      </w:r>
      <w:r w:rsidR="00DD774A" w:rsidRPr="00C82502">
        <w:rPr>
          <w:sz w:val="24"/>
          <w:szCs w:val="24"/>
        </w:rPr>
        <w:t>,</w:t>
      </w:r>
      <w:r w:rsidR="00DC6125" w:rsidRPr="00C82502">
        <w:rPr>
          <w:sz w:val="24"/>
          <w:szCs w:val="24"/>
        </w:rPr>
        <w:t xml:space="preserve"> </w:t>
      </w:r>
      <w:r w:rsidR="00DD774A" w:rsidRPr="00C82502">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DD774A" w:rsidRPr="00C82502">
        <w:rPr>
          <w:sz w:val="24"/>
          <w:szCs w:val="24"/>
        </w:rPr>
        <w:t xml:space="preserve"> законом Российской Федерации от 24 июля 2007 г. N 209-ФЗ «О развитии малого и среднего предпринимательства в Российской Федерации») </w:t>
      </w:r>
      <w:r w:rsidR="00DC6125" w:rsidRPr="00C82502">
        <w:rPr>
          <w:sz w:val="24"/>
          <w:szCs w:val="24"/>
        </w:rPr>
        <w:t>(далее - Участники)</w:t>
      </w:r>
      <w:r w:rsidR="009D7F01" w:rsidRPr="00C82502">
        <w:rPr>
          <w:sz w:val="24"/>
          <w:szCs w:val="24"/>
        </w:rPr>
        <w:t xml:space="preserve"> </w:t>
      </w:r>
      <w:r w:rsidR="004B5EB3" w:rsidRPr="00C82502">
        <w:rPr>
          <w:sz w:val="24"/>
          <w:szCs w:val="24"/>
        </w:rPr>
        <w:t>к участию в процедуре О</w:t>
      </w:r>
      <w:r w:rsidRPr="00C82502">
        <w:rPr>
          <w:sz w:val="24"/>
          <w:szCs w:val="24"/>
        </w:rPr>
        <w:t xml:space="preserve">ткрытого запроса предложений (далее – запрос предложений) </w:t>
      </w:r>
      <w:bookmarkEnd w:id="10"/>
      <w:r w:rsidR="004B5EB3" w:rsidRPr="00C82502">
        <w:rPr>
          <w:sz w:val="24"/>
          <w:szCs w:val="24"/>
        </w:rPr>
        <w:t xml:space="preserve">на право заключения </w:t>
      </w:r>
      <w:r w:rsidR="00DD774A" w:rsidRPr="00C82502">
        <w:rPr>
          <w:sz w:val="24"/>
          <w:szCs w:val="24"/>
        </w:rPr>
        <w:t xml:space="preserve">Договора </w:t>
      </w:r>
      <w:r w:rsidR="00C82502" w:rsidRPr="00C82502">
        <w:rPr>
          <w:sz w:val="24"/>
          <w:szCs w:val="24"/>
        </w:rPr>
        <w:t xml:space="preserve">на выполнение работ </w:t>
      </w:r>
      <w:proofErr w:type="gramStart"/>
      <w:r w:rsidR="00C82502" w:rsidRPr="00C82502">
        <w:rPr>
          <w:sz w:val="24"/>
          <w:szCs w:val="24"/>
        </w:rPr>
        <w:t>по</w:t>
      </w:r>
      <w:proofErr w:type="gramEnd"/>
      <w:r w:rsidR="00C82502" w:rsidRPr="00C82502">
        <w:rPr>
          <w:sz w:val="24"/>
          <w:szCs w:val="24"/>
        </w:rPr>
        <w:t xml:space="preserve">: </w:t>
      </w:r>
      <w:proofErr w:type="gramStart"/>
      <w:r w:rsidR="00C82502" w:rsidRPr="00C82502">
        <w:rPr>
          <w:sz w:val="24"/>
          <w:szCs w:val="24"/>
        </w:rPr>
        <w:t xml:space="preserve">Строительству ОПС и СОУЭ производственно-административного здания с. Рождествено; Строительству ОПС и СОУЭ Здания производственной базы с. Рязанцево; Строительству ОПС и СОУЭ Здания гаража Кукобойского мастерского участка; Строительству ОПС и СОУЭ Административного здания РЭУ с. </w:t>
      </w:r>
      <w:proofErr w:type="spellStart"/>
      <w:r w:rsidR="00C82502" w:rsidRPr="00C82502">
        <w:rPr>
          <w:sz w:val="24"/>
          <w:szCs w:val="24"/>
        </w:rPr>
        <w:t>Ильинское</w:t>
      </w:r>
      <w:proofErr w:type="spellEnd"/>
      <w:r w:rsidR="00C82502" w:rsidRPr="00C82502">
        <w:rPr>
          <w:sz w:val="24"/>
          <w:szCs w:val="24"/>
        </w:rPr>
        <w:t>; Строительству ОПС и СОУЭ Здания щита управления ПС Гаврилов-Яма (лит.</w:t>
      </w:r>
      <w:proofErr w:type="gramEnd"/>
      <w:r w:rsidR="00C82502" w:rsidRPr="00C82502">
        <w:rPr>
          <w:sz w:val="24"/>
          <w:szCs w:val="24"/>
        </w:rPr>
        <w:t xml:space="preserve"> А, А</w:t>
      </w:r>
      <w:proofErr w:type="gramStart"/>
      <w:r w:rsidR="00C82502" w:rsidRPr="00C82502">
        <w:rPr>
          <w:sz w:val="24"/>
          <w:szCs w:val="24"/>
        </w:rPr>
        <w:t>1</w:t>
      </w:r>
      <w:proofErr w:type="gramEnd"/>
      <w:r w:rsidR="00C82502" w:rsidRPr="00C82502">
        <w:rPr>
          <w:sz w:val="24"/>
          <w:szCs w:val="24"/>
        </w:rPr>
        <w:t>, А2); Строительству ОПС и СОУЭ Здания крытой стоянки на 3 автомобиля с бытовыми помещениями; Строительству ОПС и СОУЭ Производственного корпуса РПБ г. Ростов; Строительству ОПС и СОУЭ Крытой стоянки на 5 боксов со складскими помещениями; Строительству ОПС и СОУЭ Здания склада – навеса на РПБ г. Ростов</w:t>
      </w:r>
      <w:r w:rsidR="00366652" w:rsidRPr="00C82502">
        <w:rPr>
          <w:sz w:val="24"/>
          <w:szCs w:val="24"/>
        </w:rPr>
        <w:t xml:space="preserve"> для нужд ПАО «МРСК Центра»</w:t>
      </w:r>
      <w:r w:rsidR="00702B2C" w:rsidRPr="00C82502">
        <w:rPr>
          <w:sz w:val="24"/>
          <w:szCs w:val="24"/>
        </w:rPr>
        <w:t xml:space="preserve"> </w:t>
      </w:r>
      <w:r w:rsidR="00862664" w:rsidRPr="00C82502">
        <w:rPr>
          <w:sz w:val="24"/>
          <w:szCs w:val="24"/>
        </w:rPr>
        <w:t xml:space="preserve">(филиала «Ярэнерго», расположенного по адресу: </w:t>
      </w:r>
      <w:proofErr w:type="gramStart"/>
      <w:r w:rsidR="00862664" w:rsidRPr="00C82502">
        <w:rPr>
          <w:sz w:val="24"/>
          <w:szCs w:val="24"/>
        </w:rPr>
        <w:t>РФ, 150003, г. Ярославль, ул. Воинова, д. 12)</w:t>
      </w:r>
      <w:r w:rsidRPr="00C82502">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D774A">
        <w:rPr>
          <w:sz w:val="24"/>
          <w:szCs w:val="24"/>
        </w:rPr>
        <w:t xml:space="preserve">Настоящий </w:t>
      </w:r>
      <w:r w:rsidR="004B5EB3" w:rsidRPr="00DD774A">
        <w:rPr>
          <w:sz w:val="24"/>
          <w:szCs w:val="24"/>
        </w:rPr>
        <w:t>З</w:t>
      </w:r>
      <w:r w:rsidRPr="00DD774A">
        <w:rPr>
          <w:sz w:val="24"/>
          <w:szCs w:val="24"/>
        </w:rPr>
        <w:t xml:space="preserve">апрос предложений проводится в соответствии с правилами и с использованием функционала </w:t>
      </w:r>
      <w:r w:rsidR="00BF1E4B" w:rsidRPr="00DD774A">
        <w:rPr>
          <w:sz w:val="24"/>
          <w:szCs w:val="24"/>
        </w:rPr>
        <w:t xml:space="preserve">электронной торговой площадки ПАО «Россети» </w:t>
      </w:r>
      <w:hyperlink r:id="rId22" w:history="1">
        <w:r w:rsidR="00DD774A" w:rsidRPr="00DD774A">
          <w:rPr>
            <w:rStyle w:val="a7"/>
            <w:sz w:val="24"/>
            <w:szCs w:val="24"/>
          </w:rPr>
          <w:t>etp.rosseti.ru</w:t>
        </w:r>
      </w:hyperlink>
      <w:r w:rsidR="00BF1E4B" w:rsidRPr="00DD774A">
        <w:rPr>
          <w:sz w:val="24"/>
          <w:szCs w:val="24"/>
        </w:rPr>
        <w:t xml:space="preserve"> </w:t>
      </w:r>
      <w:r w:rsidR="00702B2C" w:rsidRPr="00DD774A">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DD774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DD774A" w:rsidRPr="001631AD">
        <w:rPr>
          <w:sz w:val="24"/>
          <w:szCs w:val="24"/>
        </w:rPr>
        <w:t xml:space="preserve">Договора </w:t>
      </w:r>
      <w:r w:rsidR="00C82502" w:rsidRPr="007D5F8F">
        <w:rPr>
          <w:sz w:val="24"/>
          <w:szCs w:val="24"/>
        </w:rPr>
        <w:t xml:space="preserve">на выполнение работ </w:t>
      </w:r>
      <w:proofErr w:type="gramStart"/>
      <w:r w:rsidR="00C82502" w:rsidRPr="007D5F8F">
        <w:rPr>
          <w:sz w:val="24"/>
          <w:szCs w:val="24"/>
        </w:rPr>
        <w:t>по</w:t>
      </w:r>
      <w:proofErr w:type="gramEnd"/>
      <w:r w:rsidR="00C82502" w:rsidRPr="007D5F8F">
        <w:rPr>
          <w:sz w:val="24"/>
          <w:szCs w:val="24"/>
        </w:rPr>
        <w:t xml:space="preserve">: </w:t>
      </w:r>
      <w:proofErr w:type="gramStart"/>
      <w:r w:rsidR="00C82502" w:rsidRPr="007D5F8F">
        <w:rPr>
          <w:sz w:val="24"/>
          <w:szCs w:val="24"/>
        </w:rPr>
        <w:t xml:space="preserve">Строительству ОПС и СОУЭ производственно-административного здания с. Рождествено; Строительству ОПС и СОУЭ Здания производственной базы с. Рязанцево; Строительству ОПС и СОУЭ Здания гаража Кукобойского мастерского участка; Строительству ОПС и СОУЭ Административного здания РЭУ с. </w:t>
      </w:r>
      <w:proofErr w:type="spellStart"/>
      <w:r w:rsidR="00C82502" w:rsidRPr="007D5F8F">
        <w:rPr>
          <w:sz w:val="24"/>
          <w:szCs w:val="24"/>
        </w:rPr>
        <w:t>Ильинское</w:t>
      </w:r>
      <w:proofErr w:type="spellEnd"/>
      <w:r w:rsidR="00C82502" w:rsidRPr="007D5F8F">
        <w:rPr>
          <w:sz w:val="24"/>
          <w:szCs w:val="24"/>
        </w:rPr>
        <w:t>; Строительству ОПС и СОУЭ Здания щита управления ПС Гаврилов-Яма (лит.</w:t>
      </w:r>
      <w:proofErr w:type="gramEnd"/>
      <w:r w:rsidR="00C82502" w:rsidRPr="007D5F8F">
        <w:rPr>
          <w:sz w:val="24"/>
          <w:szCs w:val="24"/>
        </w:rPr>
        <w:t xml:space="preserve"> А, А</w:t>
      </w:r>
      <w:proofErr w:type="gramStart"/>
      <w:r w:rsidR="00C82502" w:rsidRPr="007D5F8F">
        <w:rPr>
          <w:sz w:val="24"/>
          <w:szCs w:val="24"/>
        </w:rPr>
        <w:t>1</w:t>
      </w:r>
      <w:proofErr w:type="gramEnd"/>
      <w:r w:rsidR="00C82502" w:rsidRPr="007D5F8F">
        <w:rPr>
          <w:sz w:val="24"/>
          <w:szCs w:val="24"/>
        </w:rPr>
        <w:t xml:space="preserve">, А2); Строительству ОПС и СОУЭ Здания крытой стоянки на 3 автомобиля с бытовыми помещениями; Строительству ОПС и СОУЭ </w:t>
      </w:r>
      <w:r w:rsidR="00C82502" w:rsidRPr="007D5F8F">
        <w:rPr>
          <w:sz w:val="24"/>
          <w:szCs w:val="24"/>
        </w:rPr>
        <w:lastRenderedPageBreak/>
        <w:t>Производственного корпуса РПБ г. Ростов; Строительству ОПС и СОУЭ Крытой стоянки на 5 боксов со складскими помещениями; Строительству ОПС и СОУЭ Здания склада – навеса на РПБ г. Ростов</w:t>
      </w:r>
      <w:r w:rsidR="00DD774A" w:rsidRPr="00DD774A">
        <w:rPr>
          <w:sz w:val="24"/>
          <w:szCs w:val="24"/>
        </w:rPr>
        <w:t xml:space="preserve"> </w:t>
      </w:r>
      <w:r w:rsidR="00366652" w:rsidRPr="00DD774A">
        <w:rPr>
          <w:sz w:val="24"/>
          <w:szCs w:val="24"/>
        </w:rPr>
        <w:t>для нужд ПАО «МРСК Центра»</w:t>
      </w:r>
      <w:r w:rsidR="00702B2C" w:rsidRPr="00DD774A">
        <w:rPr>
          <w:sz w:val="24"/>
          <w:szCs w:val="24"/>
        </w:rPr>
        <w:t xml:space="preserve"> (филиал</w:t>
      </w:r>
      <w:r w:rsidR="00DD774A" w:rsidRPr="00DD774A">
        <w:rPr>
          <w:sz w:val="24"/>
          <w:szCs w:val="24"/>
        </w:rPr>
        <w:t>а</w:t>
      </w:r>
      <w:r w:rsidR="00702B2C" w:rsidRPr="00DD774A">
        <w:rPr>
          <w:sz w:val="24"/>
          <w:szCs w:val="24"/>
        </w:rPr>
        <w:t xml:space="preserve"> </w:t>
      </w:r>
      <w:r w:rsidR="00862664" w:rsidRPr="00DD774A">
        <w:rPr>
          <w:sz w:val="24"/>
          <w:szCs w:val="24"/>
        </w:rPr>
        <w:t>«Ярэнерго»</w:t>
      </w:r>
      <w:r w:rsidR="00702B2C" w:rsidRPr="00DD774A">
        <w:rPr>
          <w:sz w:val="24"/>
          <w:szCs w:val="24"/>
        </w:rPr>
        <w:t>)</w:t>
      </w:r>
      <w:bookmarkEnd w:id="17"/>
      <w:r w:rsidR="00702B2C" w:rsidRPr="00DD774A">
        <w:rPr>
          <w:sz w:val="24"/>
          <w:szCs w:val="24"/>
        </w:rPr>
        <w:t>.</w:t>
      </w:r>
    </w:p>
    <w:p w:rsidR="008C4223" w:rsidRPr="00DD774A" w:rsidRDefault="008C4223" w:rsidP="00750D4A">
      <w:pPr>
        <w:keepNext/>
        <w:autoSpaceDE w:val="0"/>
        <w:autoSpaceDN w:val="0"/>
        <w:spacing w:line="264" w:lineRule="auto"/>
        <w:ind w:firstLine="540"/>
        <w:rPr>
          <w:sz w:val="24"/>
          <w:szCs w:val="24"/>
          <w:lang w:eastAsia="ru-RU"/>
        </w:rPr>
      </w:pPr>
      <w:r w:rsidRPr="00DD774A">
        <w:rPr>
          <w:sz w:val="24"/>
          <w:szCs w:val="24"/>
        </w:rPr>
        <w:t xml:space="preserve">Количество лотов: </w:t>
      </w:r>
      <w:r w:rsidRPr="00DD774A">
        <w:rPr>
          <w:b/>
          <w:sz w:val="24"/>
          <w:szCs w:val="24"/>
        </w:rPr>
        <w:t>1 (один)</w:t>
      </w:r>
      <w:r w:rsidRPr="00DD774A">
        <w:rPr>
          <w:sz w:val="24"/>
          <w:szCs w:val="24"/>
        </w:rPr>
        <w:t>.</w:t>
      </w:r>
      <w:r w:rsidR="00C82502">
        <w:rPr>
          <w:sz w:val="24"/>
          <w:szCs w:val="24"/>
        </w:rPr>
        <w:t xml:space="preserve"> </w:t>
      </w:r>
    </w:p>
    <w:bookmarkEnd w:id="18"/>
    <w:p w:rsidR="00804801" w:rsidRPr="00DD774A" w:rsidRDefault="00B5344A" w:rsidP="00750D4A">
      <w:pPr>
        <w:pStyle w:val="a"/>
        <w:keepNext/>
        <w:numPr>
          <w:ilvl w:val="0"/>
          <w:numId w:val="0"/>
        </w:numPr>
        <w:spacing w:line="264" w:lineRule="auto"/>
        <w:ind w:left="360" w:hanging="360"/>
        <w:rPr>
          <w:sz w:val="24"/>
          <w:szCs w:val="24"/>
        </w:rPr>
      </w:pPr>
      <w:r w:rsidRPr="00DD774A">
        <w:rPr>
          <w:sz w:val="24"/>
          <w:szCs w:val="24"/>
        </w:rPr>
        <w:t xml:space="preserve">Частичное </w:t>
      </w:r>
      <w:r w:rsidR="00BE644E" w:rsidRPr="00DD774A">
        <w:rPr>
          <w:sz w:val="24"/>
          <w:szCs w:val="24"/>
        </w:rPr>
        <w:t>выполнение работ</w:t>
      </w:r>
      <w:r w:rsidRPr="00DD774A">
        <w:rPr>
          <w:sz w:val="24"/>
          <w:szCs w:val="24"/>
        </w:rPr>
        <w:t xml:space="preserve"> не допускается.</w:t>
      </w:r>
    </w:p>
    <w:p w:rsidR="00717F60" w:rsidRPr="00DD774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D774A">
        <w:rPr>
          <w:sz w:val="24"/>
          <w:szCs w:val="24"/>
        </w:rPr>
        <w:t>Сроки</w:t>
      </w:r>
      <w:r w:rsidR="00717F60" w:rsidRPr="00DD774A">
        <w:rPr>
          <w:sz w:val="24"/>
          <w:szCs w:val="24"/>
        </w:rPr>
        <w:t xml:space="preserve"> </w:t>
      </w:r>
      <w:r w:rsidR="00BE644E" w:rsidRPr="00DD774A">
        <w:rPr>
          <w:sz w:val="24"/>
          <w:szCs w:val="24"/>
        </w:rPr>
        <w:t>выполнения работ</w:t>
      </w:r>
      <w:r w:rsidR="00717F60" w:rsidRPr="00DD774A">
        <w:rPr>
          <w:sz w:val="24"/>
          <w:szCs w:val="24"/>
        </w:rPr>
        <w:t xml:space="preserve">: </w:t>
      </w:r>
      <w:r w:rsidR="00C82502" w:rsidRPr="00C82502">
        <w:rPr>
          <w:b/>
          <w:sz w:val="24"/>
        </w:rPr>
        <w:t>с 15.08.2019 до 15.12.2019г.</w:t>
      </w:r>
      <w:r w:rsidR="00DD774A" w:rsidRPr="00C82502">
        <w:rPr>
          <w:b/>
          <w:sz w:val="28"/>
          <w:szCs w:val="24"/>
        </w:rPr>
        <w:t xml:space="preserve"> </w:t>
      </w:r>
      <w:r w:rsidR="00D00D5E" w:rsidRPr="00DD774A">
        <w:rPr>
          <w:b/>
          <w:sz w:val="24"/>
          <w:szCs w:val="24"/>
        </w:rPr>
        <w:t>/в соответствии со сроками, указанными в Приложении №1 настоящей Документации</w:t>
      </w:r>
      <w:r w:rsidR="00717F60" w:rsidRPr="00DD774A">
        <w:rPr>
          <w:sz w:val="24"/>
          <w:szCs w:val="24"/>
        </w:rPr>
        <w:t>.</w:t>
      </w:r>
      <w:bookmarkEnd w:id="19"/>
    </w:p>
    <w:p w:rsidR="008D2928" w:rsidRPr="00DD774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 xml:space="preserve">Выполнение </w:t>
      </w:r>
      <w:r w:rsidRPr="00DD774A">
        <w:rPr>
          <w:sz w:val="24"/>
          <w:szCs w:val="24"/>
        </w:rPr>
        <w:t>работ</w:t>
      </w:r>
      <w:r w:rsidR="00366652" w:rsidRPr="00DD774A">
        <w:rPr>
          <w:sz w:val="24"/>
          <w:szCs w:val="24"/>
        </w:rPr>
        <w:t xml:space="preserve"> Участником будет осуществляться на объектах </w:t>
      </w:r>
      <w:proofErr w:type="gramStart"/>
      <w:r w:rsidR="00366652" w:rsidRPr="00DD774A">
        <w:rPr>
          <w:sz w:val="24"/>
          <w:szCs w:val="24"/>
        </w:rPr>
        <w:t>Заказчика</w:t>
      </w:r>
      <w:proofErr w:type="gramEnd"/>
      <w:r w:rsidR="00D00D5E" w:rsidRPr="00DD774A">
        <w:rPr>
          <w:b/>
          <w:sz w:val="24"/>
          <w:szCs w:val="24"/>
        </w:rPr>
        <w:t>/</w:t>
      </w:r>
      <w:r w:rsidR="005B47BD" w:rsidRPr="00DD774A">
        <w:rPr>
          <w:b/>
          <w:sz w:val="24"/>
          <w:szCs w:val="24"/>
        </w:rPr>
        <w:t>на объектах</w:t>
      </w:r>
      <w:r w:rsidR="00D00D5E" w:rsidRPr="00DD774A">
        <w:rPr>
          <w:b/>
          <w:sz w:val="24"/>
          <w:szCs w:val="24"/>
        </w:rPr>
        <w:t>, указанны</w:t>
      </w:r>
      <w:r w:rsidR="005B47BD" w:rsidRPr="00DD774A">
        <w:rPr>
          <w:b/>
          <w:sz w:val="24"/>
          <w:szCs w:val="24"/>
        </w:rPr>
        <w:t>х</w:t>
      </w:r>
      <w:r w:rsidR="00D00D5E" w:rsidRPr="00DD774A">
        <w:rPr>
          <w:b/>
          <w:sz w:val="24"/>
          <w:szCs w:val="24"/>
        </w:rPr>
        <w:t xml:space="preserve"> в Приложении №1 настоящей Документации</w:t>
      </w:r>
      <w:r w:rsidR="00366652" w:rsidRPr="00DD774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DD774A">
        <w:rPr>
          <w:sz w:val="24"/>
          <w:szCs w:val="24"/>
        </w:rPr>
        <w:t>календа</w:t>
      </w:r>
      <w:r w:rsidR="001E53A0">
        <w:rPr>
          <w:sz w:val="24"/>
          <w:szCs w:val="24"/>
        </w:rPr>
        <w:t>р</w:t>
      </w:r>
      <w:r w:rsidR="00DD774A">
        <w:rPr>
          <w:sz w:val="24"/>
          <w:szCs w:val="24"/>
        </w:rPr>
        <w:t>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xml:space="preserve">),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w:t>
      </w:r>
      <w:r w:rsidR="006D05F2" w:rsidRPr="002D7FEE">
        <w:rPr>
          <w:sz w:val="24"/>
          <w:szCs w:val="24"/>
        </w:rPr>
        <w:lastRenderedPageBreak/>
        <w:t>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w:t>
      </w:r>
      <w:r w:rsidRPr="004F7AD3">
        <w:rPr>
          <w:bCs w:val="0"/>
          <w:sz w:val="24"/>
          <w:szCs w:val="24"/>
        </w:rPr>
        <w:lastRenderedPageBreak/>
        <w:t xml:space="preserve">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lastRenderedPageBreak/>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lastRenderedPageBreak/>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4B03D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B03D0">
        <w:rPr>
          <w:bCs w:val="0"/>
          <w:sz w:val="24"/>
          <w:szCs w:val="24"/>
        </w:rPr>
        <w:t xml:space="preserve">приведенными в настоящей </w:t>
      </w:r>
      <w:r w:rsidR="00AE0F91" w:rsidRPr="004B03D0">
        <w:rPr>
          <w:bCs w:val="0"/>
          <w:sz w:val="24"/>
          <w:szCs w:val="24"/>
        </w:rPr>
        <w:t>Д</w:t>
      </w:r>
      <w:r w:rsidRPr="004B03D0">
        <w:rPr>
          <w:bCs w:val="0"/>
          <w:sz w:val="24"/>
          <w:szCs w:val="24"/>
        </w:rPr>
        <w:t>окументации (</w:t>
      </w:r>
      <w:r w:rsidR="003F3A69" w:rsidRPr="004B03D0">
        <w:rPr>
          <w:bCs w:val="0"/>
          <w:spacing w:val="-2"/>
          <w:sz w:val="24"/>
          <w:szCs w:val="24"/>
        </w:rPr>
        <w:t>под</w:t>
      </w:r>
      <w:r w:rsidR="003F3A69" w:rsidRPr="004B03D0">
        <w:rPr>
          <w:bCs w:val="0"/>
          <w:sz w:val="24"/>
          <w:szCs w:val="24"/>
        </w:rPr>
        <w:t>раздел</w:t>
      </w:r>
      <w:r w:rsidRPr="004B03D0">
        <w:rPr>
          <w:bCs w:val="0"/>
          <w:sz w:val="24"/>
          <w:szCs w:val="24"/>
        </w:rPr>
        <w:t xml:space="preserve"> </w:t>
      </w:r>
      <w:r w:rsidR="00C55095" w:rsidRPr="004B03D0">
        <w:rPr>
          <w:bCs w:val="0"/>
          <w:sz w:val="24"/>
          <w:szCs w:val="24"/>
        </w:rPr>
        <w:fldChar w:fldCharType="begin"/>
      </w:r>
      <w:r w:rsidR="000A00E6" w:rsidRPr="004B03D0">
        <w:rPr>
          <w:bCs w:val="0"/>
          <w:sz w:val="24"/>
          <w:szCs w:val="24"/>
        </w:rPr>
        <w:instrText xml:space="preserve"> REF _Ref440361610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5.6</w:t>
      </w:r>
      <w:r w:rsidR="00C55095" w:rsidRPr="004B03D0">
        <w:rPr>
          <w:bCs w:val="0"/>
          <w:sz w:val="24"/>
          <w:szCs w:val="24"/>
        </w:rPr>
        <w:fldChar w:fldCharType="end"/>
      </w:r>
      <w:r w:rsidR="00B71B9D" w:rsidRPr="004B03D0">
        <w:rPr>
          <w:bCs w:val="0"/>
          <w:sz w:val="24"/>
          <w:szCs w:val="24"/>
        </w:rPr>
        <w:t>);</w:t>
      </w:r>
    </w:p>
    <w:p w:rsidR="0079270A" w:rsidRPr="004B03D0"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333" w:name="_Ref440547715"/>
      <w:r w:rsidRPr="004B03D0">
        <w:rPr>
          <w:bCs w:val="0"/>
          <w:sz w:val="24"/>
          <w:szCs w:val="24"/>
        </w:rPr>
        <w:t>П</w:t>
      </w:r>
      <w:r w:rsidR="00392410" w:rsidRPr="004B03D0">
        <w:rPr>
          <w:bCs w:val="0"/>
          <w:sz w:val="24"/>
          <w:szCs w:val="24"/>
        </w:rPr>
        <w:t>редварительн</w:t>
      </w:r>
      <w:r w:rsidRPr="004B03D0">
        <w:rPr>
          <w:bCs w:val="0"/>
          <w:sz w:val="24"/>
          <w:szCs w:val="24"/>
        </w:rPr>
        <w:t>ый</w:t>
      </w:r>
      <w:r w:rsidR="00392410" w:rsidRPr="004B03D0">
        <w:rPr>
          <w:bCs w:val="0"/>
          <w:sz w:val="24"/>
          <w:szCs w:val="24"/>
        </w:rPr>
        <w:t xml:space="preserve"> </w:t>
      </w:r>
      <w:r w:rsidR="0079270A" w:rsidRPr="004B03D0">
        <w:rPr>
          <w:sz w:val="24"/>
          <w:szCs w:val="24"/>
        </w:rPr>
        <w:t>договор комплексного страхования строительно-монтажных рисков</w:t>
      </w:r>
      <w:r w:rsidRPr="004B03D0">
        <w:rPr>
          <w:sz w:val="24"/>
          <w:szCs w:val="24"/>
        </w:rPr>
        <w:t xml:space="preserve"> </w:t>
      </w:r>
      <w:r w:rsidRPr="004B03D0">
        <w:rPr>
          <w:bCs w:val="0"/>
          <w:sz w:val="24"/>
          <w:szCs w:val="24"/>
        </w:rPr>
        <w:t>(</w:t>
      </w:r>
      <w:proofErr w:type="spellStart"/>
      <w:r w:rsidRPr="004B03D0">
        <w:rPr>
          <w:bCs w:val="0"/>
          <w:sz w:val="24"/>
          <w:szCs w:val="24"/>
        </w:rPr>
        <w:t>пп</w:t>
      </w:r>
      <w:proofErr w:type="spellEnd"/>
      <w:r w:rsidRPr="004B03D0">
        <w:rPr>
          <w:bCs w:val="0"/>
          <w:sz w:val="24"/>
          <w:szCs w:val="24"/>
        </w:rPr>
        <w:t xml:space="preserve">. </w:t>
      </w:r>
      <w:r w:rsidR="00C55095" w:rsidRPr="004B03D0">
        <w:rPr>
          <w:bCs w:val="0"/>
          <w:sz w:val="24"/>
          <w:szCs w:val="24"/>
        </w:rPr>
        <w:fldChar w:fldCharType="begin"/>
      </w:r>
      <w:r w:rsidR="00AB2CB8" w:rsidRPr="004B03D0">
        <w:rPr>
          <w:bCs w:val="0"/>
          <w:sz w:val="24"/>
          <w:szCs w:val="24"/>
        </w:rPr>
        <w:instrText xml:space="preserve"> REF _Ref440552284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г)</w:t>
      </w:r>
      <w:r w:rsidR="00C55095" w:rsidRPr="004B03D0">
        <w:rPr>
          <w:bCs w:val="0"/>
          <w:sz w:val="24"/>
          <w:szCs w:val="24"/>
        </w:rPr>
        <w:fldChar w:fldCharType="end"/>
      </w:r>
      <w:r w:rsidRPr="004B03D0">
        <w:rPr>
          <w:bCs w:val="0"/>
          <w:sz w:val="24"/>
          <w:szCs w:val="24"/>
        </w:rPr>
        <w:t xml:space="preserve"> пункта </w:t>
      </w:r>
      <w:r w:rsidR="00C55095" w:rsidRPr="004B03D0">
        <w:rPr>
          <w:bCs w:val="0"/>
          <w:sz w:val="24"/>
          <w:szCs w:val="24"/>
        </w:rPr>
        <w:fldChar w:fldCharType="begin"/>
      </w:r>
      <w:r w:rsidRPr="004B03D0">
        <w:rPr>
          <w:bCs w:val="0"/>
          <w:sz w:val="24"/>
          <w:szCs w:val="24"/>
        </w:rPr>
        <w:instrText xml:space="preserve"> REF _Ref306005578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3.3.8.3</w:t>
      </w:r>
      <w:r w:rsidR="00C55095" w:rsidRPr="004B03D0">
        <w:rPr>
          <w:bCs w:val="0"/>
          <w:sz w:val="24"/>
          <w:szCs w:val="24"/>
        </w:rPr>
        <w:fldChar w:fldCharType="end"/>
      </w:r>
      <w:r w:rsidRPr="004B03D0">
        <w:rPr>
          <w:bCs w:val="0"/>
          <w:sz w:val="24"/>
          <w:szCs w:val="24"/>
        </w:rPr>
        <w:t>);</w:t>
      </w:r>
    </w:p>
    <w:bookmarkEnd w:id="333"/>
    <w:p w:rsidR="00717F60" w:rsidRPr="004B03D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B03D0">
        <w:rPr>
          <w:bCs w:val="0"/>
          <w:sz w:val="24"/>
          <w:szCs w:val="24"/>
        </w:rPr>
        <w:t xml:space="preserve">Иные документы, которые, по мнению </w:t>
      </w:r>
      <w:r w:rsidR="009C744E" w:rsidRPr="004B03D0">
        <w:rPr>
          <w:bCs w:val="0"/>
          <w:sz w:val="24"/>
          <w:szCs w:val="24"/>
        </w:rPr>
        <w:t>Участник</w:t>
      </w:r>
      <w:r w:rsidRPr="004B03D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B03D0"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4B03D0">
        <w:rPr>
          <w:bCs w:val="0"/>
          <w:sz w:val="24"/>
          <w:szCs w:val="24"/>
        </w:rPr>
        <w:t xml:space="preserve">Порядок размещения документов в составе </w:t>
      </w:r>
      <w:r w:rsidR="004B5EB3" w:rsidRPr="004B03D0">
        <w:rPr>
          <w:bCs w:val="0"/>
          <w:sz w:val="24"/>
          <w:szCs w:val="24"/>
        </w:rPr>
        <w:t>Заявк</w:t>
      </w:r>
      <w:r w:rsidRPr="004B03D0">
        <w:rPr>
          <w:bCs w:val="0"/>
          <w:sz w:val="24"/>
          <w:szCs w:val="24"/>
        </w:rPr>
        <w:t>и с составлением описи всех документов с указанием томов и страниц:</w:t>
      </w:r>
      <w:bookmarkEnd w:id="334"/>
    </w:p>
    <w:p w:rsidR="00717F60" w:rsidRPr="004B03D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B03D0">
        <w:rPr>
          <w:bCs w:val="0"/>
          <w:sz w:val="24"/>
          <w:szCs w:val="24"/>
        </w:rPr>
        <w:t>Письмо о подаче оферты (</w:t>
      </w:r>
      <w:r w:rsidR="00A154B7" w:rsidRPr="004B03D0">
        <w:rPr>
          <w:bCs w:val="0"/>
          <w:spacing w:val="-2"/>
          <w:sz w:val="24"/>
          <w:szCs w:val="24"/>
        </w:rPr>
        <w:t>под</w:t>
      </w:r>
      <w:r w:rsidR="00A154B7" w:rsidRPr="004B03D0">
        <w:rPr>
          <w:bCs w:val="0"/>
          <w:sz w:val="24"/>
          <w:szCs w:val="24"/>
        </w:rPr>
        <w:t>раздел</w:t>
      </w:r>
      <w:r w:rsidR="00F86B89" w:rsidRPr="004B03D0">
        <w:rPr>
          <w:bCs w:val="0"/>
          <w:sz w:val="24"/>
          <w:szCs w:val="24"/>
          <w:lang w:eastAsia="ru-RU"/>
        </w:rPr>
        <w:t xml:space="preserve"> </w:t>
      </w:r>
      <w:r w:rsidR="00EE380A" w:rsidRPr="004B03D0">
        <w:fldChar w:fldCharType="begin"/>
      </w:r>
      <w:r w:rsidR="00EE380A" w:rsidRPr="004B03D0">
        <w:instrText xml:space="preserve"> REF _Ref55336310 \r \h  \* MERGEFORMAT </w:instrText>
      </w:r>
      <w:r w:rsidR="00EE380A" w:rsidRPr="004B03D0">
        <w:fldChar w:fldCharType="separate"/>
      </w:r>
      <w:r w:rsidR="005B69B5" w:rsidRPr="004B03D0">
        <w:rPr>
          <w:bCs w:val="0"/>
          <w:sz w:val="24"/>
          <w:szCs w:val="24"/>
          <w:lang w:eastAsia="ru-RU"/>
        </w:rPr>
        <w:t>5.1</w:t>
      </w:r>
      <w:r w:rsidR="00EE380A" w:rsidRPr="004B03D0">
        <w:fldChar w:fldCharType="end"/>
      </w:r>
      <w:r w:rsidRPr="004B03D0">
        <w:rPr>
          <w:bCs w:val="0"/>
          <w:sz w:val="24"/>
          <w:szCs w:val="24"/>
        </w:rPr>
        <w:t>);</w:t>
      </w:r>
    </w:p>
    <w:p w:rsidR="00306DE6" w:rsidRPr="004B03D0" w:rsidRDefault="00306DE6" w:rsidP="00306DE6">
      <w:pPr>
        <w:widowControl w:val="0"/>
        <w:numPr>
          <w:ilvl w:val="0"/>
          <w:numId w:val="5"/>
        </w:numPr>
        <w:tabs>
          <w:tab w:val="left" w:pos="540"/>
        </w:tabs>
        <w:overflowPunct w:val="0"/>
        <w:autoSpaceDE w:val="0"/>
        <w:spacing w:line="264" w:lineRule="auto"/>
        <w:ind w:hanging="540"/>
        <w:rPr>
          <w:sz w:val="24"/>
          <w:szCs w:val="24"/>
        </w:rPr>
      </w:pPr>
      <w:r w:rsidRPr="004B03D0">
        <w:rPr>
          <w:sz w:val="24"/>
          <w:szCs w:val="24"/>
        </w:rPr>
        <w:t xml:space="preserve">Антикоррупционные обязательства (подраздел </w:t>
      </w:r>
      <w:r w:rsidR="00EE380A" w:rsidRPr="004B03D0">
        <w:fldChar w:fldCharType="begin"/>
      </w:r>
      <w:r w:rsidR="00EE380A" w:rsidRPr="004B03D0">
        <w:instrText xml:space="preserve"> REF _Ref440271964 \r \h  \* MERGEFORMAT </w:instrText>
      </w:r>
      <w:r w:rsidR="00EE380A" w:rsidRPr="004B03D0">
        <w:fldChar w:fldCharType="separate"/>
      </w:r>
      <w:r w:rsidR="005B69B5" w:rsidRPr="004B03D0">
        <w:rPr>
          <w:sz w:val="24"/>
          <w:szCs w:val="24"/>
        </w:rPr>
        <w:t>5.1.3</w:t>
      </w:r>
      <w:r w:rsidR="00EE380A" w:rsidRPr="004B03D0">
        <w:fldChar w:fldCharType="end"/>
      </w:r>
      <w:r w:rsidRPr="004B03D0">
        <w:rPr>
          <w:sz w:val="24"/>
          <w:szCs w:val="24"/>
        </w:rPr>
        <w:t>);</w:t>
      </w:r>
    </w:p>
    <w:p w:rsidR="00F463E8" w:rsidRPr="004B03D0"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4B03D0">
        <w:rPr>
          <w:sz w:val="24"/>
          <w:szCs w:val="24"/>
        </w:rPr>
        <w:t>Докумен</w:t>
      </w:r>
      <w:proofErr w:type="gramStart"/>
      <w:r w:rsidRPr="004B03D0">
        <w:rPr>
          <w:sz w:val="24"/>
          <w:szCs w:val="24"/>
        </w:rPr>
        <w:t>т(</w:t>
      </w:r>
      <w:proofErr w:type="gramEnd"/>
      <w:r w:rsidRPr="004B03D0">
        <w:rPr>
          <w:sz w:val="24"/>
          <w:szCs w:val="24"/>
        </w:rPr>
        <w:t xml:space="preserve">ы) в соответствии с </w:t>
      </w:r>
      <w:proofErr w:type="spellStart"/>
      <w:r w:rsidRPr="004B03D0">
        <w:rPr>
          <w:sz w:val="24"/>
          <w:szCs w:val="24"/>
        </w:rPr>
        <w:t>пп</w:t>
      </w:r>
      <w:proofErr w:type="spellEnd"/>
      <w:r w:rsidRPr="004B03D0">
        <w:rPr>
          <w:sz w:val="24"/>
          <w:szCs w:val="24"/>
        </w:rPr>
        <w:t xml:space="preserve">. </w:t>
      </w:r>
      <w:r w:rsidR="00EE380A" w:rsidRPr="004B03D0">
        <w:fldChar w:fldCharType="begin"/>
      </w:r>
      <w:r w:rsidR="00EE380A" w:rsidRPr="004B03D0">
        <w:instrText xml:space="preserve"> REF _Ref440279062 \r \h  \* MERGEFORMAT </w:instrText>
      </w:r>
      <w:r w:rsidR="00EE380A" w:rsidRPr="004B03D0">
        <w:fldChar w:fldCharType="separate"/>
      </w:r>
      <w:r w:rsidR="005B69B5" w:rsidRPr="004B03D0">
        <w:rPr>
          <w:sz w:val="24"/>
          <w:szCs w:val="24"/>
        </w:rPr>
        <w:t>б)</w:t>
      </w:r>
      <w:r w:rsidR="00EE380A" w:rsidRPr="004B03D0">
        <w:fldChar w:fldCharType="end"/>
      </w:r>
      <w:r w:rsidR="00F463E8" w:rsidRPr="004B03D0">
        <w:rPr>
          <w:sz w:val="24"/>
          <w:szCs w:val="24"/>
        </w:rPr>
        <w:t xml:space="preserve"> п. </w:t>
      </w:r>
      <w:r w:rsidR="00EE380A" w:rsidRPr="004B03D0">
        <w:fldChar w:fldCharType="begin"/>
      </w:r>
      <w:r w:rsidR="00EE380A" w:rsidRPr="004B03D0">
        <w:instrText xml:space="preserve"> REF _Ref306005578 \r \h  \* MERGEFORMAT </w:instrText>
      </w:r>
      <w:r w:rsidR="00EE380A" w:rsidRPr="004B03D0">
        <w:fldChar w:fldCharType="separate"/>
      </w:r>
      <w:r w:rsidR="005B69B5" w:rsidRPr="004B03D0">
        <w:rPr>
          <w:sz w:val="24"/>
          <w:szCs w:val="24"/>
        </w:rPr>
        <w:t>3.3.8.3</w:t>
      </w:r>
      <w:r w:rsidR="00EE380A" w:rsidRPr="004B03D0">
        <w:fldChar w:fldCharType="end"/>
      </w:r>
      <w:r w:rsidR="00F463E8" w:rsidRPr="004B03D0">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03D0">
        <w:rPr>
          <w:bCs w:val="0"/>
          <w:sz w:val="24"/>
          <w:szCs w:val="24"/>
        </w:rPr>
        <w:t xml:space="preserve">Техническое предложение </w:t>
      </w:r>
      <w:r w:rsidRPr="004B03D0">
        <w:rPr>
          <w:bCs w:val="0"/>
          <w:spacing w:val="-1"/>
          <w:sz w:val="24"/>
          <w:szCs w:val="24"/>
        </w:rPr>
        <w:t>(</w:t>
      </w:r>
      <w:r w:rsidRPr="004B03D0">
        <w:rPr>
          <w:bCs w:val="0"/>
          <w:spacing w:val="-2"/>
          <w:sz w:val="24"/>
          <w:szCs w:val="24"/>
        </w:rPr>
        <w:t>под</w:t>
      </w:r>
      <w:r w:rsidRPr="004B03D0">
        <w:rPr>
          <w:bCs w:val="0"/>
          <w:sz w:val="24"/>
          <w:szCs w:val="24"/>
        </w:rPr>
        <w:t xml:space="preserve">раздел </w:t>
      </w:r>
      <w:r w:rsidR="00C55095" w:rsidRPr="004B03D0">
        <w:rPr>
          <w:bCs w:val="0"/>
          <w:sz w:val="24"/>
          <w:szCs w:val="24"/>
        </w:rPr>
        <w:fldChar w:fldCharType="begin"/>
      </w:r>
      <w:r w:rsidRPr="004B03D0">
        <w:rPr>
          <w:bCs w:val="0"/>
          <w:sz w:val="24"/>
          <w:szCs w:val="24"/>
        </w:rPr>
        <w:instrText xml:space="preserve"> REF _Ref440537086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5.3</w:t>
      </w:r>
      <w:r w:rsidR="00C55095" w:rsidRPr="004B03D0">
        <w:rPr>
          <w:bCs w:val="0"/>
          <w:sz w:val="24"/>
          <w:szCs w:val="24"/>
        </w:rPr>
        <w:fldChar w:fldCharType="end"/>
      </w:r>
      <w:r w:rsidRPr="004B03D0">
        <w:rPr>
          <w:bCs w:val="0"/>
          <w:spacing w:val="-1"/>
          <w:sz w:val="24"/>
          <w:szCs w:val="24"/>
        </w:rPr>
        <w:t xml:space="preserve">), </w:t>
      </w:r>
      <w:r w:rsidRPr="004B03D0">
        <w:rPr>
          <w:sz w:val="24"/>
          <w:szCs w:val="24"/>
        </w:rPr>
        <w:t>предварительный договор комплексного страхования строительно-монтажных рисков</w:t>
      </w:r>
      <w:r w:rsidRPr="004B03D0">
        <w:rPr>
          <w:bCs w:val="0"/>
          <w:sz w:val="24"/>
          <w:szCs w:val="24"/>
        </w:rPr>
        <w:t xml:space="preserve"> (</w:t>
      </w:r>
      <w:proofErr w:type="spellStart"/>
      <w:r w:rsidRPr="004B03D0">
        <w:rPr>
          <w:bCs w:val="0"/>
          <w:sz w:val="24"/>
          <w:szCs w:val="24"/>
        </w:rPr>
        <w:t>пп</w:t>
      </w:r>
      <w:proofErr w:type="spellEnd"/>
      <w:r w:rsidRPr="004B03D0">
        <w:rPr>
          <w:bCs w:val="0"/>
          <w:sz w:val="24"/>
          <w:szCs w:val="24"/>
        </w:rPr>
        <w:t xml:space="preserve">. </w:t>
      </w:r>
      <w:r w:rsidR="00C55095" w:rsidRPr="004B03D0">
        <w:rPr>
          <w:bCs w:val="0"/>
          <w:sz w:val="24"/>
          <w:szCs w:val="24"/>
        </w:rPr>
        <w:fldChar w:fldCharType="begin"/>
      </w:r>
      <w:r w:rsidRPr="004B03D0">
        <w:rPr>
          <w:bCs w:val="0"/>
          <w:sz w:val="24"/>
          <w:szCs w:val="24"/>
        </w:rPr>
        <w:instrText xml:space="preserve"> REF _Ref440552284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г)</w:t>
      </w:r>
      <w:r w:rsidR="00C55095" w:rsidRPr="004B03D0">
        <w:rPr>
          <w:bCs w:val="0"/>
          <w:sz w:val="24"/>
          <w:szCs w:val="24"/>
        </w:rPr>
        <w:fldChar w:fldCharType="end"/>
      </w:r>
      <w:r w:rsidRPr="004B03D0">
        <w:rPr>
          <w:bCs w:val="0"/>
          <w:sz w:val="24"/>
          <w:szCs w:val="24"/>
        </w:rPr>
        <w:t xml:space="preserve"> пункта </w:t>
      </w:r>
      <w:r w:rsidR="00C55095" w:rsidRPr="004B03D0">
        <w:rPr>
          <w:bCs w:val="0"/>
          <w:sz w:val="24"/>
          <w:szCs w:val="24"/>
        </w:rPr>
        <w:fldChar w:fldCharType="begin"/>
      </w:r>
      <w:r w:rsidRPr="004B03D0">
        <w:rPr>
          <w:bCs w:val="0"/>
          <w:sz w:val="24"/>
          <w:szCs w:val="24"/>
        </w:rPr>
        <w:instrText xml:space="preserve"> REF _Ref306005578 \r \h </w:instrText>
      </w:r>
      <w:r w:rsidR="004B03D0">
        <w:rPr>
          <w:bCs w:val="0"/>
          <w:sz w:val="24"/>
          <w:szCs w:val="24"/>
        </w:rPr>
        <w:instrText xml:space="preserve"> \* MERGEFORMAT </w:instrText>
      </w:r>
      <w:r w:rsidR="00C55095" w:rsidRPr="004B03D0">
        <w:rPr>
          <w:bCs w:val="0"/>
          <w:sz w:val="24"/>
          <w:szCs w:val="24"/>
        </w:rPr>
      </w:r>
      <w:r w:rsidR="00C55095" w:rsidRPr="004B03D0">
        <w:rPr>
          <w:bCs w:val="0"/>
          <w:sz w:val="24"/>
          <w:szCs w:val="24"/>
        </w:rPr>
        <w:fldChar w:fldCharType="separate"/>
      </w:r>
      <w:r w:rsidR="005B69B5" w:rsidRPr="004B03D0">
        <w:rPr>
          <w:bCs w:val="0"/>
          <w:sz w:val="24"/>
          <w:szCs w:val="24"/>
        </w:rPr>
        <w:t>3.3.8.3</w:t>
      </w:r>
      <w:r w:rsidR="00C55095" w:rsidRPr="004B03D0">
        <w:rPr>
          <w:bCs w:val="0"/>
          <w:sz w:val="24"/>
          <w:szCs w:val="24"/>
        </w:rPr>
        <w:fldChar w:fldCharType="end"/>
      </w:r>
      <w:r w:rsidRPr="004B03D0">
        <w:rPr>
          <w:bCs w:val="0"/>
          <w:sz w:val="24"/>
          <w:szCs w:val="24"/>
        </w:rPr>
        <w:t>) оформляется</w:t>
      </w:r>
      <w:r w:rsidRPr="003E170D">
        <w:rPr>
          <w:bCs w:val="0"/>
          <w:sz w:val="24"/>
          <w:szCs w:val="24"/>
        </w:rPr>
        <w:t xml:space="preserve">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w:t>
      </w:r>
      <w:r w:rsidRPr="00577EC9">
        <w:rPr>
          <w:sz w:val="24"/>
          <w:szCs w:val="24"/>
        </w:rPr>
        <w:lastRenderedPageBreak/>
        <w:t>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w:t>
      </w:r>
      <w:r w:rsidRPr="004B03D0">
        <w:rPr>
          <w:bCs w:val="0"/>
          <w:sz w:val="24"/>
          <w:szCs w:val="24"/>
        </w:rPr>
        <w:t xml:space="preserve">предъявляемым к Участнику </w:t>
      </w:r>
      <w:r w:rsidR="00D90031" w:rsidRPr="004B03D0">
        <w:rPr>
          <w:bCs w:val="0"/>
          <w:sz w:val="24"/>
          <w:szCs w:val="24"/>
        </w:rPr>
        <w:t xml:space="preserve">(подраздел </w:t>
      </w:r>
      <w:r w:rsidR="00EE380A" w:rsidRPr="004B03D0">
        <w:fldChar w:fldCharType="begin"/>
      </w:r>
      <w:r w:rsidR="00EE380A" w:rsidRPr="004B03D0">
        <w:instrText xml:space="preserve"> REF _Ref306005578 \r \h  \* MERGEFORMAT </w:instrText>
      </w:r>
      <w:r w:rsidR="00EE380A" w:rsidRPr="004B03D0">
        <w:fldChar w:fldCharType="separate"/>
      </w:r>
      <w:r w:rsidR="005B69B5" w:rsidRPr="004B03D0">
        <w:rPr>
          <w:bCs w:val="0"/>
          <w:sz w:val="24"/>
          <w:szCs w:val="24"/>
        </w:rPr>
        <w:t>3.3.8.3</w:t>
      </w:r>
      <w:r w:rsidR="00EE380A" w:rsidRPr="004B03D0">
        <w:fldChar w:fldCharType="end"/>
      </w:r>
      <w:r w:rsidR="00F463E8" w:rsidRPr="004B03D0">
        <w:rPr>
          <w:bCs w:val="0"/>
          <w:sz w:val="24"/>
          <w:szCs w:val="24"/>
        </w:rPr>
        <w:t>, за исключением документ</w:t>
      </w:r>
      <w:r w:rsidR="00FA5339" w:rsidRPr="004B03D0">
        <w:rPr>
          <w:bCs w:val="0"/>
          <w:sz w:val="24"/>
          <w:szCs w:val="24"/>
        </w:rPr>
        <w:t>ов</w:t>
      </w:r>
      <w:r w:rsidR="00F463E8" w:rsidRPr="004B03D0">
        <w:rPr>
          <w:bCs w:val="0"/>
          <w:sz w:val="24"/>
          <w:szCs w:val="24"/>
        </w:rPr>
        <w:t>, указанн</w:t>
      </w:r>
      <w:r w:rsidR="00FA5339" w:rsidRPr="004B03D0">
        <w:rPr>
          <w:bCs w:val="0"/>
          <w:sz w:val="24"/>
          <w:szCs w:val="24"/>
        </w:rPr>
        <w:t>ых</w:t>
      </w:r>
      <w:r w:rsidR="00F463E8" w:rsidRPr="004B03D0">
        <w:rPr>
          <w:bCs w:val="0"/>
          <w:sz w:val="24"/>
          <w:szCs w:val="24"/>
        </w:rPr>
        <w:t xml:space="preserve"> в </w:t>
      </w:r>
      <w:proofErr w:type="spellStart"/>
      <w:r w:rsidR="00F463E8" w:rsidRPr="004B03D0">
        <w:rPr>
          <w:sz w:val="24"/>
          <w:szCs w:val="24"/>
        </w:rPr>
        <w:t>пп</w:t>
      </w:r>
      <w:proofErr w:type="spellEnd"/>
      <w:r w:rsidR="00F463E8" w:rsidRPr="004B03D0">
        <w:rPr>
          <w:sz w:val="24"/>
          <w:szCs w:val="24"/>
        </w:rPr>
        <w:t xml:space="preserve">. </w:t>
      </w:r>
      <w:r w:rsidR="00EE380A" w:rsidRPr="004B03D0">
        <w:fldChar w:fldCharType="begin"/>
      </w:r>
      <w:r w:rsidR="00EE380A" w:rsidRPr="004B03D0">
        <w:instrText xml:space="preserve"> REF _Ref440279062 \r \h  \* MERGEFORMAT </w:instrText>
      </w:r>
      <w:r w:rsidR="00EE380A" w:rsidRPr="004B03D0">
        <w:fldChar w:fldCharType="separate"/>
      </w:r>
      <w:r w:rsidR="005B69B5" w:rsidRPr="004B03D0">
        <w:rPr>
          <w:sz w:val="24"/>
          <w:szCs w:val="24"/>
        </w:rPr>
        <w:t>б)</w:t>
      </w:r>
      <w:r w:rsidR="00EE380A" w:rsidRPr="004B03D0">
        <w:fldChar w:fldCharType="end"/>
      </w:r>
      <w:r w:rsidR="00FA5339" w:rsidRPr="004B03D0">
        <w:rPr>
          <w:sz w:val="24"/>
          <w:szCs w:val="24"/>
        </w:rPr>
        <w:t>,</w:t>
      </w:r>
      <w:r w:rsidR="007638F4" w:rsidRPr="004B03D0">
        <w:rPr>
          <w:sz w:val="24"/>
          <w:szCs w:val="24"/>
        </w:rPr>
        <w:t xml:space="preserve"> </w:t>
      </w:r>
      <w:r w:rsidR="00EE380A" w:rsidRPr="004B03D0">
        <w:fldChar w:fldCharType="begin"/>
      </w:r>
      <w:r w:rsidR="00EE380A" w:rsidRPr="004B03D0">
        <w:instrText xml:space="preserve"> REF _Ref440552284 \r \h  \* MERGEFORMAT </w:instrText>
      </w:r>
      <w:r w:rsidR="00EE380A" w:rsidRPr="004B03D0">
        <w:fldChar w:fldCharType="separate"/>
      </w:r>
      <w:r w:rsidR="005B69B5" w:rsidRPr="004B03D0">
        <w:rPr>
          <w:bCs w:val="0"/>
          <w:sz w:val="24"/>
          <w:szCs w:val="24"/>
        </w:rPr>
        <w:t>г)</w:t>
      </w:r>
      <w:r w:rsidR="00EE380A" w:rsidRPr="004B03D0">
        <w:fldChar w:fldCharType="end"/>
      </w:r>
      <w:r w:rsidR="00AB2CB8" w:rsidRPr="004B03D0">
        <w:rPr>
          <w:bCs w:val="0"/>
          <w:sz w:val="24"/>
          <w:szCs w:val="24"/>
        </w:rPr>
        <w:t xml:space="preserve">, </w:t>
      </w:r>
      <w:r w:rsidR="00EE380A" w:rsidRPr="004B03D0">
        <w:fldChar w:fldCharType="begin"/>
      </w:r>
      <w:r w:rsidR="00EE380A" w:rsidRPr="004B03D0">
        <w:instrText xml:space="preserve"> REF _Ref440372326 \r \h  \* MERGEFORMAT </w:instrText>
      </w:r>
      <w:r w:rsidR="00EE380A" w:rsidRPr="004B03D0">
        <w:fldChar w:fldCharType="separate"/>
      </w:r>
      <w:r w:rsidR="005B69B5" w:rsidRPr="004B03D0">
        <w:rPr>
          <w:sz w:val="24"/>
          <w:szCs w:val="24"/>
        </w:rPr>
        <w:t>е)</w:t>
      </w:r>
      <w:r w:rsidR="00EE380A" w:rsidRPr="004B03D0">
        <w:fldChar w:fldCharType="end"/>
      </w:r>
      <w:r w:rsidR="007638F4" w:rsidRPr="004B03D0">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lastRenderedPageBreak/>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0C1CC4" w:rsidRPr="004B03D0"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39" w:name="_Ref440550568"/>
      <w:r w:rsidRPr="004B03D0">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4B03D0">
        <w:rPr>
          <w:sz w:val="24"/>
          <w:szCs w:val="24"/>
        </w:rPr>
        <w:t xml:space="preserve">договор страхования строительно-монтажных работ, являющихся предметом настоящего Запроса предложений, </w:t>
      </w:r>
      <w:r w:rsidRPr="004B03D0">
        <w:rPr>
          <w:sz w:val="24"/>
          <w:szCs w:val="24"/>
        </w:rPr>
        <w:t>с Участником</w:t>
      </w:r>
      <w:r w:rsidRPr="004B03D0">
        <w:rPr>
          <w:bCs w:val="0"/>
          <w:sz w:val="24"/>
          <w:szCs w:val="24"/>
        </w:rPr>
        <w:t xml:space="preserve">, в случае признания Заявки Участника лучшей, </w:t>
      </w:r>
      <w:r w:rsidRPr="004B03D0">
        <w:rPr>
          <w:sz w:val="24"/>
          <w:szCs w:val="24"/>
        </w:rPr>
        <w:t>должен быть заключен со страховой компанией, отвечающей следующим требованиям:</w:t>
      </w:r>
      <w:bookmarkEnd w:id="339"/>
    </w:p>
    <w:p w:rsidR="000C1CC4" w:rsidRPr="004B03D0" w:rsidRDefault="000C1CC4" w:rsidP="001405FA">
      <w:pPr>
        <w:pStyle w:val="a0"/>
        <w:numPr>
          <w:ilvl w:val="0"/>
          <w:numId w:val="78"/>
        </w:numPr>
        <w:tabs>
          <w:tab w:val="left" w:pos="1134"/>
        </w:tabs>
        <w:suppressAutoHyphens w:val="0"/>
        <w:spacing w:line="240" w:lineRule="auto"/>
        <w:rPr>
          <w:sz w:val="24"/>
          <w:szCs w:val="24"/>
        </w:rPr>
      </w:pPr>
      <w:proofErr w:type="gramStart"/>
      <w:r w:rsidRPr="004B03D0">
        <w:rPr>
          <w:sz w:val="24"/>
          <w:szCs w:val="24"/>
        </w:rPr>
        <w:t>зарегистрирована</w:t>
      </w:r>
      <w:proofErr w:type="gramEnd"/>
      <w:r w:rsidRPr="004B03D0">
        <w:rPr>
          <w:sz w:val="24"/>
          <w:szCs w:val="24"/>
        </w:rPr>
        <w:t xml:space="preserve"> на территории Российской Федерации; </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размер оплаченного уставного капитала составляет не менее 500 млн. рублей;</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опыт работы на страховом рынке - не менее 5 лет;</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размер собственного капитала - не менее 1000 млн. рублей;</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ведение отчетности по международным стандартам финансовой отчетности (МСФО);</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4B03D0">
        <w:rPr>
          <w:sz w:val="24"/>
          <w:szCs w:val="24"/>
        </w:rPr>
        <w:t>Fitch</w:t>
      </w:r>
      <w:proofErr w:type="spellEnd"/>
      <w:r w:rsidRPr="004B03D0">
        <w:rPr>
          <w:sz w:val="24"/>
          <w:szCs w:val="24"/>
        </w:rPr>
        <w:t xml:space="preserve"> </w:t>
      </w:r>
      <w:proofErr w:type="spellStart"/>
      <w:r w:rsidRPr="004B03D0">
        <w:rPr>
          <w:sz w:val="24"/>
          <w:szCs w:val="24"/>
        </w:rPr>
        <w:t>Ratings</w:t>
      </w:r>
      <w:proofErr w:type="spellEnd"/>
      <w:r w:rsidRPr="004B03D0">
        <w:rPr>
          <w:sz w:val="24"/>
          <w:szCs w:val="24"/>
        </w:rPr>
        <w:t>» - не ниже «BBB-», агентством «</w:t>
      </w:r>
      <w:proofErr w:type="spellStart"/>
      <w:r w:rsidRPr="004B03D0">
        <w:rPr>
          <w:sz w:val="24"/>
          <w:szCs w:val="24"/>
        </w:rPr>
        <w:t>Moody’s</w:t>
      </w:r>
      <w:proofErr w:type="spellEnd"/>
      <w:r w:rsidRPr="004B03D0">
        <w:rPr>
          <w:sz w:val="24"/>
          <w:szCs w:val="24"/>
        </w:rPr>
        <w:t xml:space="preserve"> </w:t>
      </w:r>
      <w:proofErr w:type="spellStart"/>
      <w:r w:rsidRPr="004B03D0">
        <w:rPr>
          <w:sz w:val="24"/>
          <w:szCs w:val="24"/>
        </w:rPr>
        <w:t>Investors</w:t>
      </w:r>
      <w:proofErr w:type="spellEnd"/>
      <w:r w:rsidRPr="004B03D0">
        <w:rPr>
          <w:sz w:val="24"/>
          <w:szCs w:val="24"/>
        </w:rPr>
        <w:t xml:space="preserve"> </w:t>
      </w:r>
      <w:proofErr w:type="spellStart"/>
      <w:r w:rsidRPr="004B03D0">
        <w:rPr>
          <w:sz w:val="24"/>
          <w:szCs w:val="24"/>
        </w:rPr>
        <w:t>Service</w:t>
      </w:r>
      <w:proofErr w:type="spellEnd"/>
      <w:r w:rsidRPr="004B03D0">
        <w:rPr>
          <w:sz w:val="24"/>
          <w:szCs w:val="24"/>
        </w:rPr>
        <w:t>» - не ниже «</w:t>
      </w:r>
      <w:proofErr w:type="spellStart"/>
      <w:r w:rsidRPr="004B03D0">
        <w:rPr>
          <w:sz w:val="24"/>
          <w:szCs w:val="24"/>
        </w:rPr>
        <w:t>Baa</w:t>
      </w:r>
      <w:proofErr w:type="spellEnd"/>
      <w:r w:rsidRPr="004B03D0">
        <w:rPr>
          <w:sz w:val="24"/>
          <w:szCs w:val="24"/>
        </w:rPr>
        <w:t>»; агентством «</w:t>
      </w:r>
      <w:proofErr w:type="spellStart"/>
      <w:r w:rsidRPr="004B03D0">
        <w:rPr>
          <w:sz w:val="24"/>
          <w:szCs w:val="24"/>
        </w:rPr>
        <w:t>Standart&amp;Poor’s</w:t>
      </w:r>
      <w:proofErr w:type="spellEnd"/>
      <w:r w:rsidRPr="004B03D0">
        <w:rPr>
          <w:sz w:val="24"/>
          <w:szCs w:val="24"/>
        </w:rPr>
        <w:t>» - не ниже «BBB-»;</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наличие опыта участия в страховании и/или перестраховании рисков предприятий российской электроэнергетики;</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наличие лицензии на право проведения страхования строительно-монтажных рисков;</w:t>
      </w:r>
    </w:p>
    <w:p w:rsidR="000C1CC4" w:rsidRPr="004B03D0" w:rsidRDefault="000C1CC4" w:rsidP="001405FA">
      <w:pPr>
        <w:pStyle w:val="a0"/>
        <w:numPr>
          <w:ilvl w:val="0"/>
          <w:numId w:val="78"/>
        </w:numPr>
        <w:tabs>
          <w:tab w:val="left" w:pos="1134"/>
        </w:tabs>
        <w:suppressAutoHyphens w:val="0"/>
        <w:spacing w:line="240" w:lineRule="auto"/>
        <w:rPr>
          <w:sz w:val="24"/>
          <w:szCs w:val="24"/>
        </w:rPr>
      </w:pPr>
      <w:r w:rsidRPr="004B03D0">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4B03D0"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40" w:name="_Ref440550647"/>
      <w:r w:rsidRPr="004B03D0">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4B03D0">
        <w:rPr>
          <w:bCs w:val="0"/>
          <w:sz w:val="24"/>
          <w:szCs w:val="24"/>
        </w:rPr>
        <w:t xml:space="preserve">, в случае признания Заявки Участника лучшей, </w:t>
      </w:r>
      <w:r w:rsidRPr="004B03D0">
        <w:rPr>
          <w:sz w:val="24"/>
          <w:szCs w:val="24"/>
        </w:rPr>
        <w:t>должен быть заключен в строгом соответствии со следующими условиями:</w:t>
      </w:r>
      <w:bookmarkEnd w:id="340"/>
    </w:p>
    <w:p w:rsidR="000C1CC4" w:rsidRPr="004B03D0" w:rsidRDefault="000C1CC4" w:rsidP="001405FA">
      <w:pPr>
        <w:pStyle w:val="a0"/>
        <w:numPr>
          <w:ilvl w:val="0"/>
          <w:numId w:val="81"/>
        </w:numPr>
        <w:suppressAutoHyphens w:val="0"/>
        <w:spacing w:before="14" w:after="14" w:line="240" w:lineRule="auto"/>
        <w:ind w:left="1276" w:hanging="567"/>
        <w:rPr>
          <w:sz w:val="24"/>
          <w:szCs w:val="24"/>
        </w:rPr>
      </w:pPr>
      <w:r w:rsidRPr="004B03D0">
        <w:rPr>
          <w:sz w:val="24"/>
          <w:szCs w:val="24"/>
        </w:rPr>
        <w:lastRenderedPageBreak/>
        <w:t xml:space="preserve"> Требования к условиям страхования:</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4B03D0">
        <w:rPr>
          <w:sz w:val="24"/>
          <w:szCs w:val="24"/>
        </w:rPr>
        <w:t>но</w:t>
      </w:r>
      <w:proofErr w:type="gramEnd"/>
      <w:r w:rsidRPr="004B03D0">
        <w:rPr>
          <w:sz w:val="24"/>
          <w:szCs w:val="24"/>
        </w:rPr>
        <w:t xml:space="preserve"> не ограничиваясь следующим:</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пожар, взрыв, удар молнии, падение летательных аппаратов;</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proofErr w:type="gramStart"/>
      <w:r w:rsidRPr="004B03D0">
        <w:rPr>
          <w:sz w:val="24"/>
          <w:szCs w:val="24"/>
        </w:rPr>
        <w:t>стихийные бедствия - буря, град, землетрясение, сель, сход снежных лавин, наводнение, обвал;</w:t>
      </w:r>
      <w:proofErr w:type="gramEnd"/>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просадка грунта, подтопление грунтовыми водами;</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4B03D0">
        <w:rPr>
          <w:sz w:val="24"/>
          <w:szCs w:val="24"/>
        </w:rPr>
        <w:t>со</w:t>
      </w:r>
      <w:proofErr w:type="gramEnd"/>
      <w:r w:rsidRPr="004B03D0">
        <w:rPr>
          <w:sz w:val="24"/>
          <w:szCs w:val="24"/>
        </w:rPr>
        <w:t xml:space="preserve"> взломом, грабежа и разбоя;</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авария инженерных сетей - водопровода, канализации, теплоснабжения;</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ошибка при монтаже;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обрушение или повреждение объекта, в том числе обваливающимися или падающими частями.</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 причинением материального ущерба </w:t>
      </w:r>
      <w:r w:rsidR="00676267" w:rsidRPr="004B03D0">
        <w:rPr>
          <w:sz w:val="24"/>
          <w:szCs w:val="24"/>
        </w:rPr>
        <w:t>Участнику</w:t>
      </w:r>
      <w:r w:rsidRPr="004B03D0">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 причинением материального ущерба </w:t>
      </w:r>
      <w:r w:rsidR="00676267" w:rsidRPr="004B03D0">
        <w:rPr>
          <w:sz w:val="24"/>
          <w:szCs w:val="24"/>
        </w:rPr>
        <w:t>Участник</w:t>
      </w:r>
      <w:r w:rsidRPr="004B03D0">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4B03D0">
        <w:rPr>
          <w:sz w:val="24"/>
          <w:szCs w:val="24"/>
        </w:rPr>
        <w:t>Участник</w:t>
      </w:r>
      <w:r w:rsidRPr="004B03D0">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 </w:t>
      </w:r>
      <w:proofErr w:type="spellStart"/>
      <w:r w:rsidRPr="004B03D0">
        <w:rPr>
          <w:sz w:val="24"/>
          <w:szCs w:val="24"/>
        </w:rPr>
        <w:t>послепусковыми</w:t>
      </w:r>
      <w:proofErr w:type="spellEnd"/>
      <w:r w:rsidRPr="004B03D0">
        <w:rPr>
          <w:sz w:val="24"/>
          <w:szCs w:val="24"/>
        </w:rPr>
        <w:t xml:space="preserve"> гарантийными обязательствами </w:t>
      </w:r>
      <w:r w:rsidR="00676267" w:rsidRPr="004B03D0">
        <w:rPr>
          <w:sz w:val="24"/>
          <w:szCs w:val="24"/>
        </w:rPr>
        <w:t>Участник</w:t>
      </w:r>
      <w:r w:rsidRPr="004B03D0">
        <w:rPr>
          <w:sz w:val="24"/>
          <w:szCs w:val="24"/>
        </w:rPr>
        <w:t xml:space="preserve">а, включая затраты на устранение ошибок при строительстве и монтаже, исправление некачественных работ. </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 xml:space="preserve">В дополнение к базовому страховому покрытию могут быть застрахованы убытки и расходы, которые </w:t>
      </w:r>
      <w:r w:rsidR="00676267" w:rsidRPr="004B03D0">
        <w:rPr>
          <w:sz w:val="24"/>
          <w:szCs w:val="24"/>
        </w:rPr>
        <w:t>Участник</w:t>
      </w:r>
      <w:r w:rsidRPr="004B03D0">
        <w:rPr>
          <w:sz w:val="24"/>
          <w:szCs w:val="24"/>
        </w:rPr>
        <w:t xml:space="preserve"> может понести в связи: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 причинением материального ущерба </w:t>
      </w:r>
      <w:r w:rsidR="00676267" w:rsidRPr="004B03D0">
        <w:rPr>
          <w:sz w:val="24"/>
          <w:szCs w:val="24"/>
        </w:rPr>
        <w:t>Участник</w:t>
      </w:r>
      <w:r w:rsidRPr="004B03D0">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 причинением материального ущерба </w:t>
      </w:r>
      <w:r w:rsidR="00676267" w:rsidRPr="004B03D0">
        <w:rPr>
          <w:sz w:val="24"/>
          <w:szCs w:val="24"/>
        </w:rPr>
        <w:t>Участник</w:t>
      </w:r>
      <w:r w:rsidRPr="004B03D0">
        <w:rPr>
          <w:sz w:val="24"/>
          <w:szCs w:val="24"/>
        </w:rPr>
        <w:t xml:space="preserve">у по застрахованным строительным машинам и оборудованию </w:t>
      </w:r>
      <w:r w:rsidR="00676267" w:rsidRPr="004B03D0">
        <w:rPr>
          <w:sz w:val="24"/>
          <w:szCs w:val="24"/>
        </w:rPr>
        <w:t>Участник</w:t>
      </w:r>
      <w:r w:rsidRPr="004B03D0">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 xml:space="preserve">Страховые суммы по договору страхования должны устанавливаться с учетом следующих требований: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страховая сумма по строительным машинам и оборудованию </w:t>
      </w:r>
      <w:r w:rsidR="00676267" w:rsidRPr="004B03D0">
        <w:rPr>
          <w:sz w:val="24"/>
          <w:szCs w:val="24"/>
        </w:rPr>
        <w:t>Участник</w:t>
      </w:r>
      <w:r w:rsidRPr="004B03D0">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4B03D0"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4B03D0">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4B03D0" w:rsidRDefault="00374F71"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lang w:eastAsia="ru-RU"/>
        </w:rPr>
        <w:t>Франшиза рассчитывается в соответствии с условиями</w:t>
      </w:r>
      <w:r w:rsidRPr="004B03D0">
        <w:rPr>
          <w:sz w:val="24"/>
          <w:szCs w:val="24"/>
        </w:rPr>
        <w:t>,</w:t>
      </w:r>
      <w:r w:rsidRPr="004B03D0">
        <w:rPr>
          <w:sz w:val="24"/>
          <w:szCs w:val="24"/>
          <w:lang w:eastAsia="ru-RU"/>
        </w:rPr>
        <w:t xml:space="preserve"> указанными в проекте договора</w:t>
      </w:r>
      <w:r w:rsidR="000C1CC4" w:rsidRPr="004B03D0">
        <w:rPr>
          <w:sz w:val="24"/>
          <w:szCs w:val="24"/>
        </w:rPr>
        <w:t>.</w:t>
      </w:r>
    </w:p>
    <w:p w:rsidR="000C1CC4" w:rsidRPr="004B03D0"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4B03D0">
        <w:rPr>
          <w:sz w:val="24"/>
          <w:szCs w:val="24"/>
        </w:rPr>
        <w:t>Срок действия договора страхования.</w:t>
      </w:r>
    </w:p>
    <w:p w:rsidR="000C1CC4" w:rsidRPr="004B03D0" w:rsidRDefault="000C1CC4" w:rsidP="000C1CC4">
      <w:pPr>
        <w:widowControl w:val="0"/>
        <w:spacing w:line="240" w:lineRule="auto"/>
        <w:ind w:left="1276" w:firstLine="0"/>
        <w:rPr>
          <w:sz w:val="24"/>
          <w:szCs w:val="24"/>
        </w:rPr>
      </w:pPr>
      <w:r w:rsidRPr="004B03D0">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w:t>
      </w:r>
      <w:r w:rsidRPr="004B03D0">
        <w:rPr>
          <w:sz w:val="24"/>
          <w:szCs w:val="24"/>
        </w:rPr>
        <w:lastRenderedPageBreak/>
        <w:t xml:space="preserve">Заказчиком. По покрытию </w:t>
      </w:r>
      <w:proofErr w:type="spellStart"/>
      <w:r w:rsidRPr="004B03D0">
        <w:rPr>
          <w:sz w:val="24"/>
          <w:szCs w:val="24"/>
        </w:rPr>
        <w:t>послепусковых</w:t>
      </w:r>
      <w:proofErr w:type="spellEnd"/>
      <w:r w:rsidRPr="004B03D0">
        <w:rPr>
          <w:sz w:val="24"/>
          <w:szCs w:val="24"/>
        </w:rPr>
        <w:t xml:space="preserve"> гарантийных обязательств </w:t>
      </w:r>
      <w:proofErr w:type="gramStart"/>
      <w:r w:rsidRPr="004B03D0">
        <w:rPr>
          <w:sz w:val="24"/>
          <w:szCs w:val="24"/>
        </w:rPr>
        <w:t>устанавливается равным периоду гарантийного обслуживания и должен</w:t>
      </w:r>
      <w:proofErr w:type="gramEnd"/>
      <w:r w:rsidRPr="004B03D0">
        <w:rPr>
          <w:sz w:val="24"/>
          <w:szCs w:val="24"/>
        </w:rPr>
        <w:t xml:space="preserve"> составлять 36 (тридцать шесть) месяцев со дня ввода объекта в эксплуатацию.</w:t>
      </w:r>
    </w:p>
    <w:p w:rsidR="000C1CC4" w:rsidRPr="004B03D0" w:rsidRDefault="000C1CC4" w:rsidP="001405FA">
      <w:pPr>
        <w:pStyle w:val="a0"/>
        <w:numPr>
          <w:ilvl w:val="0"/>
          <w:numId w:val="81"/>
        </w:numPr>
        <w:suppressAutoHyphens w:val="0"/>
        <w:spacing w:before="14" w:after="14" w:line="240" w:lineRule="auto"/>
        <w:ind w:left="1276" w:hanging="567"/>
        <w:rPr>
          <w:sz w:val="24"/>
          <w:szCs w:val="24"/>
        </w:rPr>
      </w:pPr>
      <w:r w:rsidRPr="004B03D0">
        <w:rPr>
          <w:sz w:val="24"/>
          <w:szCs w:val="24"/>
        </w:rPr>
        <w:t xml:space="preserve">Страхование не освобождает Заказчика и </w:t>
      </w:r>
      <w:r w:rsidR="00676267" w:rsidRPr="004B03D0">
        <w:rPr>
          <w:sz w:val="24"/>
          <w:szCs w:val="24"/>
        </w:rPr>
        <w:t>Участник</w:t>
      </w:r>
      <w:r w:rsidRPr="004B03D0">
        <w:rPr>
          <w:sz w:val="24"/>
          <w:szCs w:val="24"/>
        </w:rPr>
        <w:t>а от обязанности принять необходимые меры для предотвращения наступления страхового случая.</w:t>
      </w:r>
    </w:p>
    <w:p w:rsidR="000C1CC4" w:rsidRPr="004B03D0" w:rsidRDefault="000C1CC4" w:rsidP="001405FA">
      <w:pPr>
        <w:pStyle w:val="a0"/>
        <w:numPr>
          <w:ilvl w:val="0"/>
          <w:numId w:val="81"/>
        </w:numPr>
        <w:suppressAutoHyphens w:val="0"/>
        <w:spacing w:before="14" w:after="14" w:line="240" w:lineRule="auto"/>
        <w:ind w:left="1276" w:hanging="567"/>
        <w:rPr>
          <w:sz w:val="24"/>
          <w:szCs w:val="24"/>
        </w:rPr>
      </w:pPr>
      <w:r w:rsidRPr="004B03D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E71A48" w:rsidRDefault="00717F60" w:rsidP="00E71A48">
      <w:pPr>
        <w:pStyle w:val="3"/>
        <w:spacing w:line="264" w:lineRule="auto"/>
        <w:rPr>
          <w:szCs w:val="24"/>
        </w:rPr>
      </w:pPr>
      <w:bookmarkStart w:id="341" w:name="_Ref115076752"/>
      <w:bookmarkStart w:id="342" w:name="_Ref191386109"/>
      <w:bookmarkStart w:id="343" w:name="_Ref191386419"/>
      <w:bookmarkStart w:id="344" w:name="_Toc440361327"/>
      <w:bookmarkStart w:id="345" w:name="_Toc440376082"/>
      <w:bookmarkStart w:id="346" w:name="_Toc440376209"/>
      <w:bookmarkStart w:id="347" w:name="_Toc440382474"/>
      <w:bookmarkStart w:id="348" w:name="_Toc440447144"/>
      <w:bookmarkStart w:id="349" w:name="_Toc440620824"/>
      <w:bookmarkStart w:id="350" w:name="_Toc440631459"/>
      <w:bookmarkStart w:id="351" w:name="_Toc440875699"/>
      <w:bookmarkStart w:id="352" w:name="_Toc441131723"/>
      <w:bookmarkStart w:id="353" w:name="_Toc465865164"/>
      <w:bookmarkStart w:id="354" w:name="_Toc468975424"/>
      <w:bookmarkStart w:id="355" w:name="_Toc471830440"/>
      <w:bookmarkStart w:id="356"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41"/>
      <w:bookmarkEnd w:id="342"/>
      <w:bookmarkEnd w:id="343"/>
      <w:r w:rsidRPr="00E71A48">
        <w:rPr>
          <w:szCs w:val="24"/>
        </w:rPr>
        <w:t>ЭТП</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7" w:name="_Ref115076807"/>
      <w:bookmarkStart w:id="358" w:name="_Toc440361328"/>
      <w:bookmarkStart w:id="359" w:name="_Toc440376083"/>
      <w:bookmarkStart w:id="360" w:name="_Toc440376210"/>
      <w:bookmarkStart w:id="361" w:name="_Toc440382475"/>
      <w:bookmarkStart w:id="362" w:name="_Toc440447145"/>
      <w:bookmarkStart w:id="363" w:name="_Toc440620825"/>
      <w:bookmarkStart w:id="364" w:name="_Toc440631460"/>
      <w:bookmarkStart w:id="365" w:name="_Toc440875700"/>
      <w:bookmarkStart w:id="366" w:name="_Toc441131724"/>
      <w:bookmarkStart w:id="367" w:name="_Toc465865165"/>
      <w:bookmarkStart w:id="368" w:name="_Toc468975425"/>
      <w:bookmarkStart w:id="369" w:name="_Toc471830441"/>
      <w:bookmarkStart w:id="370"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71"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71"/>
    </w:p>
    <w:p w:rsidR="00717F60" w:rsidRPr="002D7FEE" w:rsidRDefault="00717F60" w:rsidP="00E71A48">
      <w:pPr>
        <w:pStyle w:val="3"/>
        <w:spacing w:line="264" w:lineRule="auto"/>
        <w:rPr>
          <w:szCs w:val="24"/>
        </w:rPr>
      </w:pPr>
      <w:bookmarkStart w:id="372" w:name="_Ref306008743"/>
      <w:bookmarkStart w:id="373" w:name="_Toc440361329"/>
      <w:bookmarkStart w:id="374" w:name="_Toc440376084"/>
      <w:bookmarkStart w:id="375" w:name="_Toc440376211"/>
      <w:bookmarkStart w:id="376" w:name="_Toc440382476"/>
      <w:bookmarkStart w:id="377" w:name="_Toc440447146"/>
      <w:bookmarkStart w:id="378" w:name="_Toc440620826"/>
      <w:bookmarkStart w:id="379" w:name="_Toc440631461"/>
      <w:bookmarkStart w:id="380" w:name="_Toc440875701"/>
      <w:bookmarkStart w:id="381" w:name="_Toc441131725"/>
      <w:bookmarkStart w:id="382" w:name="_Toc465865166"/>
      <w:bookmarkStart w:id="383" w:name="_Toc468975426"/>
      <w:bookmarkStart w:id="384" w:name="_Toc471830442"/>
      <w:bookmarkStart w:id="385"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6"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7" w:name="_Toc440361330"/>
      <w:bookmarkStart w:id="388" w:name="_Toc440376085"/>
      <w:bookmarkStart w:id="389" w:name="_Toc440376212"/>
      <w:bookmarkStart w:id="390" w:name="_Toc440382477"/>
      <w:bookmarkStart w:id="391" w:name="_Toc440447147"/>
      <w:bookmarkStart w:id="392" w:name="_Toc440620827"/>
      <w:bookmarkStart w:id="393" w:name="_Toc440631462"/>
      <w:bookmarkStart w:id="394" w:name="_Toc440875702"/>
      <w:bookmarkStart w:id="395" w:name="_Toc441131726"/>
      <w:bookmarkStart w:id="396" w:name="_Toc465865167"/>
      <w:bookmarkStart w:id="397" w:name="_Toc468975427"/>
      <w:bookmarkStart w:id="398" w:name="_Toc471830443"/>
      <w:bookmarkStart w:id="399" w:name="_Toc498589608"/>
      <w:r w:rsidRPr="00E71A48">
        <w:rPr>
          <w:szCs w:val="24"/>
        </w:rPr>
        <w:t xml:space="preserve">Требования к языку </w:t>
      </w:r>
      <w:r w:rsidR="004B5EB3" w:rsidRPr="00E71A48">
        <w:rPr>
          <w:szCs w:val="24"/>
        </w:rPr>
        <w:t>Заявк</w:t>
      </w:r>
      <w:r w:rsidRPr="00E71A48">
        <w:rPr>
          <w:szCs w:val="24"/>
        </w:rPr>
        <w:t>и</w:t>
      </w:r>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00" w:name="_Toc440361331"/>
      <w:bookmarkStart w:id="401" w:name="_Toc440376086"/>
      <w:bookmarkStart w:id="402" w:name="_Toc440376213"/>
      <w:bookmarkStart w:id="403" w:name="_Toc440382478"/>
      <w:bookmarkStart w:id="404" w:name="_Toc440447148"/>
      <w:bookmarkStart w:id="405" w:name="_Toc440620828"/>
      <w:bookmarkStart w:id="406" w:name="_Toc440631463"/>
      <w:bookmarkStart w:id="407" w:name="_Toc440875703"/>
      <w:bookmarkStart w:id="408" w:name="_Toc441131727"/>
      <w:bookmarkStart w:id="409" w:name="_Toc465865168"/>
      <w:bookmarkStart w:id="410" w:name="_Toc468975428"/>
      <w:bookmarkStart w:id="411" w:name="_Toc471830444"/>
      <w:bookmarkStart w:id="412" w:name="_Toc498589609"/>
      <w:r w:rsidRPr="00E71A48">
        <w:rPr>
          <w:szCs w:val="24"/>
        </w:rPr>
        <w:lastRenderedPageBreak/>
        <w:t xml:space="preserve">Требования к валюте </w:t>
      </w:r>
      <w:r w:rsidR="004B5EB3" w:rsidRPr="00E71A48">
        <w:rPr>
          <w:szCs w:val="24"/>
        </w:rPr>
        <w:t>Заявк</w:t>
      </w:r>
      <w:r w:rsidRPr="00E71A48">
        <w:rPr>
          <w:szCs w:val="24"/>
        </w:rPr>
        <w:t>и</w:t>
      </w:r>
      <w:bookmarkEnd w:id="400"/>
      <w:bookmarkEnd w:id="401"/>
      <w:bookmarkEnd w:id="402"/>
      <w:bookmarkEnd w:id="403"/>
      <w:bookmarkEnd w:id="404"/>
      <w:bookmarkEnd w:id="405"/>
      <w:bookmarkEnd w:id="406"/>
      <w:bookmarkEnd w:id="407"/>
      <w:bookmarkEnd w:id="408"/>
      <w:bookmarkEnd w:id="409"/>
      <w:bookmarkEnd w:id="410"/>
      <w:bookmarkEnd w:id="411"/>
      <w:bookmarkEnd w:id="41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13" w:name="_Toc440361332"/>
      <w:bookmarkStart w:id="414" w:name="_Toc440376087"/>
      <w:bookmarkStart w:id="415" w:name="_Toc440376214"/>
      <w:bookmarkStart w:id="416" w:name="_Toc440382479"/>
      <w:bookmarkStart w:id="417" w:name="_Toc440447149"/>
      <w:bookmarkStart w:id="418" w:name="_Toc440620829"/>
      <w:bookmarkStart w:id="419" w:name="_Toc440631464"/>
      <w:bookmarkStart w:id="420" w:name="_Toc440875704"/>
      <w:bookmarkStart w:id="421" w:name="_Toc441131728"/>
      <w:bookmarkStart w:id="422" w:name="_Toc465865169"/>
      <w:bookmarkStart w:id="423" w:name="_Ref468975235"/>
      <w:bookmarkStart w:id="424" w:name="_Toc468975429"/>
      <w:bookmarkStart w:id="425" w:name="_Toc471830445"/>
      <w:bookmarkStart w:id="426"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7" w:name="_Ref440549152"/>
      <w:proofErr w:type="gramStart"/>
      <w:r w:rsidRPr="00237B91">
        <w:rPr>
          <w:bCs w:val="0"/>
          <w:sz w:val="24"/>
          <w:szCs w:val="24"/>
        </w:rPr>
        <w:t xml:space="preserve">Начальная (максимальная) цена </w:t>
      </w:r>
      <w:r w:rsidR="00123C70" w:rsidRPr="00237B91">
        <w:rPr>
          <w:bCs w:val="0"/>
          <w:sz w:val="24"/>
          <w:szCs w:val="24"/>
        </w:rPr>
        <w:t>Договор</w:t>
      </w:r>
      <w:r w:rsidRPr="00237B91">
        <w:rPr>
          <w:bCs w:val="0"/>
          <w:sz w:val="24"/>
          <w:szCs w:val="24"/>
        </w:rPr>
        <w:t>а</w:t>
      </w:r>
      <w:r w:rsidR="00216641" w:rsidRPr="00237B91">
        <w:rPr>
          <w:bCs w:val="0"/>
          <w:sz w:val="24"/>
          <w:szCs w:val="24"/>
        </w:rPr>
        <w:t>:</w:t>
      </w:r>
      <w:bookmarkEnd w:id="427"/>
      <w:r w:rsidR="004B03D0" w:rsidRPr="00237B91">
        <w:rPr>
          <w:bCs w:val="0"/>
          <w:sz w:val="24"/>
          <w:szCs w:val="24"/>
        </w:rPr>
        <w:t xml:space="preserve"> </w:t>
      </w:r>
      <w:r w:rsidR="00237B91" w:rsidRPr="00237B91">
        <w:rPr>
          <w:b/>
          <w:sz w:val="24"/>
          <w:szCs w:val="24"/>
        </w:rPr>
        <w:t>1 801 600,00</w:t>
      </w:r>
      <w:r w:rsidR="00237B91" w:rsidRPr="00237B91">
        <w:rPr>
          <w:sz w:val="24"/>
          <w:szCs w:val="24"/>
        </w:rPr>
        <w:t xml:space="preserve"> (один миллион восемьсот одна тысяча шестьсот) рублей 00 копеек РФ, без учета НДС; НДС составляет </w:t>
      </w:r>
      <w:r w:rsidR="00237B91" w:rsidRPr="00237B91">
        <w:rPr>
          <w:b/>
          <w:sz w:val="24"/>
          <w:szCs w:val="24"/>
        </w:rPr>
        <w:t>360 320,00</w:t>
      </w:r>
      <w:r w:rsidR="00237B91" w:rsidRPr="00237B91">
        <w:rPr>
          <w:sz w:val="24"/>
          <w:szCs w:val="24"/>
        </w:rPr>
        <w:t xml:space="preserve"> (триста шестьдесят тысяч триста двадцать рублей 00 копеек РФ; </w:t>
      </w:r>
      <w:r w:rsidR="00237B91" w:rsidRPr="00237B91">
        <w:rPr>
          <w:b/>
          <w:sz w:val="24"/>
          <w:szCs w:val="24"/>
        </w:rPr>
        <w:t>2 161 920,00</w:t>
      </w:r>
      <w:r w:rsidR="00237B91" w:rsidRPr="00237B91">
        <w:rPr>
          <w:sz w:val="24"/>
          <w:szCs w:val="24"/>
        </w:rPr>
        <w:t xml:space="preserve"> (два миллиона сто шестьдесят одна тысяча девятьсот двадцать рублей 00 копеек РФ, с учетом НДС</w:t>
      </w:r>
      <w:r w:rsidR="00EF2454">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A33B62" w:rsidRPr="00EF2454"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2454">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8" w:name="_Ref191386407"/>
      <w:bookmarkStart w:id="429" w:name="_Ref191386526"/>
      <w:bookmarkStart w:id="430" w:name="_Toc440361333"/>
      <w:bookmarkStart w:id="431" w:name="_Toc440376088"/>
      <w:bookmarkStart w:id="432" w:name="_Toc440376215"/>
      <w:bookmarkStart w:id="433" w:name="_Toc440382480"/>
      <w:bookmarkStart w:id="434" w:name="_Toc440447150"/>
      <w:bookmarkStart w:id="435" w:name="_Toc440620830"/>
      <w:bookmarkStart w:id="436" w:name="_Toc440631465"/>
      <w:bookmarkStart w:id="437" w:name="_Toc440875705"/>
      <w:bookmarkStart w:id="438" w:name="_Toc441131729"/>
      <w:bookmarkStart w:id="439" w:name="_Toc465865170"/>
      <w:bookmarkStart w:id="440" w:name="_Toc468975430"/>
      <w:bookmarkStart w:id="441" w:name="_Toc471830446"/>
      <w:bookmarkStart w:id="442" w:name="_Toc498589611"/>
      <w:bookmarkStart w:id="44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93090116"/>
      <w:bookmarkStart w:id="445" w:name="_Ref191386482"/>
      <w:bookmarkStart w:id="446" w:name="_Ref440291364"/>
      <w:bookmarkEnd w:id="44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4"/>
      <w:r w:rsidRPr="00E71A48">
        <w:rPr>
          <w:bCs w:val="0"/>
          <w:sz w:val="24"/>
          <w:szCs w:val="24"/>
        </w:rPr>
        <w:t>:</w:t>
      </w:r>
      <w:bookmarkStart w:id="447" w:name="_Ref306004833"/>
      <w:bookmarkEnd w:id="44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w:t>
      </w:r>
      <w:r w:rsidRPr="00A0159F">
        <w:rPr>
          <w:bCs w:val="0"/>
          <w:sz w:val="24"/>
          <w:szCs w:val="24"/>
        </w:rPr>
        <w:t xml:space="preserve">лицо </w:t>
      </w:r>
      <w:r w:rsidR="00E71628" w:rsidRPr="00A0159F">
        <w:rPr>
          <w:bCs w:val="0"/>
          <w:sz w:val="24"/>
          <w:szCs w:val="24"/>
        </w:rPr>
        <w:t>(в т.</w:t>
      </w:r>
      <w:r w:rsidR="003129D4" w:rsidRPr="00A0159F">
        <w:rPr>
          <w:bCs w:val="0"/>
          <w:sz w:val="24"/>
          <w:szCs w:val="24"/>
        </w:rPr>
        <w:t xml:space="preserve"> </w:t>
      </w:r>
      <w:r w:rsidR="00E71628" w:rsidRPr="00A0159F">
        <w:rPr>
          <w:bCs w:val="0"/>
          <w:sz w:val="24"/>
          <w:szCs w:val="24"/>
        </w:rPr>
        <w:t xml:space="preserve">ч. </w:t>
      </w:r>
      <w:r w:rsidRPr="00A0159F">
        <w:rPr>
          <w:bCs w:val="0"/>
          <w:sz w:val="24"/>
          <w:szCs w:val="24"/>
        </w:rPr>
        <w:t>индивидуальный предприниматель</w:t>
      </w:r>
      <w:r w:rsidR="00E71628" w:rsidRPr="00A0159F">
        <w:rPr>
          <w:bCs w:val="0"/>
          <w:sz w:val="24"/>
          <w:szCs w:val="24"/>
        </w:rPr>
        <w:t>)</w:t>
      </w:r>
      <w:r w:rsidR="00A0159F" w:rsidRPr="00A0159F">
        <w:rPr>
          <w:bCs w:val="0"/>
          <w:sz w:val="24"/>
          <w:szCs w:val="24"/>
        </w:rPr>
        <w:t xml:space="preserve">, </w:t>
      </w:r>
      <w:r w:rsidR="00A0159F" w:rsidRPr="00A0159F">
        <w:rPr>
          <w:sz w:val="24"/>
          <w:szCs w:val="24"/>
        </w:rPr>
        <w:t>являющееся субъектом малого и среднего предпринимательства</w:t>
      </w:r>
      <w:r w:rsidRPr="00A0159F">
        <w:rPr>
          <w:bCs w:val="0"/>
          <w:sz w:val="24"/>
          <w:szCs w:val="24"/>
        </w:rPr>
        <w:t xml:space="preserve">. </w:t>
      </w:r>
      <w:proofErr w:type="gramStart"/>
      <w:r w:rsidR="00362EA4" w:rsidRPr="00A0159F">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6"/>
      <w:bookmarkEnd w:id="44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9" w:name="_Ref306032455"/>
      <w:r w:rsidRPr="00E71A48">
        <w:rPr>
          <w:bCs w:val="0"/>
          <w:color w:val="000000"/>
          <w:sz w:val="24"/>
          <w:szCs w:val="24"/>
        </w:rPr>
        <w:t xml:space="preserve">должен </w:t>
      </w:r>
      <w:bookmarkStart w:id="45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9"/>
      <w:bookmarkEnd w:id="450"/>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51"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51"/>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2"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2"/>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E920E3" w:rsidRPr="00A0159F"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w:t>
      </w:r>
      <w:r w:rsidRPr="00A0159F">
        <w:rPr>
          <w:sz w:val="24"/>
          <w:szCs w:val="24"/>
        </w:rPr>
        <w:t>ответственности участника по компенсационному фонду обеспечения договорных обязательств;</w:t>
      </w:r>
    </w:p>
    <w:p w:rsidR="00A0159F" w:rsidRPr="00A0159F" w:rsidRDefault="00A0159F" w:rsidP="00CF39D0">
      <w:pPr>
        <w:numPr>
          <w:ilvl w:val="0"/>
          <w:numId w:val="21"/>
        </w:numPr>
        <w:suppressAutoHyphens w:val="0"/>
        <w:spacing w:line="264" w:lineRule="auto"/>
        <w:rPr>
          <w:sz w:val="24"/>
          <w:szCs w:val="24"/>
          <w:lang w:eastAsia="ru-RU"/>
        </w:rPr>
      </w:pPr>
      <w:r w:rsidRPr="00A0159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1B1DBF" w:rsidRPr="00B769D6" w:rsidRDefault="001B1DBF" w:rsidP="00CF39D0">
      <w:pPr>
        <w:numPr>
          <w:ilvl w:val="0"/>
          <w:numId w:val="21"/>
        </w:numPr>
        <w:suppressAutoHyphens w:val="0"/>
        <w:spacing w:line="264" w:lineRule="auto"/>
        <w:rPr>
          <w:sz w:val="24"/>
          <w:szCs w:val="24"/>
          <w:lang w:eastAsia="ru-RU"/>
        </w:rPr>
      </w:pPr>
      <w:r w:rsidRPr="00A0159F">
        <w:rPr>
          <w:sz w:val="24"/>
          <w:szCs w:val="24"/>
          <w:lang w:eastAsia="ru-RU"/>
        </w:rPr>
        <w:t xml:space="preserve">Участник должен </w:t>
      </w:r>
      <w:r w:rsidR="001248B1" w:rsidRPr="00A0159F">
        <w:rPr>
          <w:sz w:val="24"/>
          <w:szCs w:val="24"/>
          <w:lang w:eastAsia="ru-RU"/>
        </w:rPr>
        <w:t>иметь</w:t>
      </w:r>
      <w:r w:rsidRPr="00A0159F">
        <w:rPr>
          <w:sz w:val="24"/>
          <w:szCs w:val="24"/>
          <w:lang w:eastAsia="ru-RU"/>
        </w:rPr>
        <w:t xml:space="preserve"> </w:t>
      </w:r>
      <w:r w:rsidR="00007542" w:rsidRPr="00A0159F">
        <w:rPr>
          <w:sz w:val="24"/>
          <w:szCs w:val="24"/>
        </w:rPr>
        <w:t>предварительный договор</w:t>
      </w:r>
      <w:r w:rsidR="00007542" w:rsidRPr="00B769D6">
        <w:rPr>
          <w:sz w:val="24"/>
          <w:szCs w:val="24"/>
        </w:rPr>
        <w:t xml:space="preserve"> комплексного страхования строительно-монтажных рисков, содержащий предварительное согласие страховой компании, отвечающей требованиям п. </w:t>
      </w:r>
      <w:r w:rsidR="00EE380A" w:rsidRPr="00B769D6">
        <w:fldChar w:fldCharType="begin"/>
      </w:r>
      <w:r w:rsidR="00EE380A" w:rsidRPr="00B769D6">
        <w:instrText xml:space="preserve"> REF _Ref440550568 \r \h  \* MERGEFORMAT </w:instrText>
      </w:r>
      <w:r w:rsidR="00EE380A" w:rsidRPr="00B769D6">
        <w:fldChar w:fldCharType="separate"/>
      </w:r>
      <w:r w:rsidR="005B69B5" w:rsidRPr="00B769D6">
        <w:rPr>
          <w:sz w:val="24"/>
          <w:szCs w:val="24"/>
        </w:rPr>
        <w:t>3.3.1.10</w:t>
      </w:r>
      <w:r w:rsidR="00EE380A" w:rsidRPr="00B769D6">
        <w:fldChar w:fldCharType="end"/>
      </w:r>
      <w:r w:rsidR="00007542" w:rsidRPr="00B769D6">
        <w:rPr>
          <w:sz w:val="24"/>
          <w:szCs w:val="24"/>
        </w:rPr>
        <w:t xml:space="preserve"> настоящей Документации, заключить с Участником</w:t>
      </w:r>
      <w:r w:rsidR="00007542" w:rsidRPr="00B769D6">
        <w:rPr>
          <w:bCs w:val="0"/>
          <w:sz w:val="24"/>
          <w:szCs w:val="24"/>
        </w:rPr>
        <w:t>, в случае признания Заявки Участника лучшей,</w:t>
      </w:r>
      <w:r w:rsidR="00007542" w:rsidRPr="00B769D6">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EE380A" w:rsidRPr="00B769D6">
        <w:fldChar w:fldCharType="begin"/>
      </w:r>
      <w:r w:rsidR="00EE380A" w:rsidRPr="00B769D6">
        <w:instrText xml:space="preserve"> REF _Ref440550647 \r \h  \* MERGEFORMAT </w:instrText>
      </w:r>
      <w:r w:rsidR="00EE380A" w:rsidRPr="00B769D6">
        <w:fldChar w:fldCharType="separate"/>
      </w:r>
      <w:r w:rsidR="005B69B5" w:rsidRPr="00B769D6">
        <w:rPr>
          <w:sz w:val="24"/>
          <w:szCs w:val="24"/>
        </w:rPr>
        <w:t>3.3.1.11</w:t>
      </w:r>
      <w:r w:rsidR="00EE380A" w:rsidRPr="00B769D6">
        <w:fldChar w:fldCharType="end"/>
      </w:r>
      <w:r w:rsidR="00007542" w:rsidRPr="00B769D6">
        <w:rPr>
          <w:sz w:val="24"/>
          <w:szCs w:val="24"/>
        </w:rPr>
        <w:t xml:space="preserve"> настоящей Документации</w:t>
      </w:r>
      <w:r w:rsidR="00586515" w:rsidRPr="00B769D6">
        <w:rPr>
          <w:sz w:val="24"/>
          <w:szCs w:val="24"/>
        </w:rPr>
        <w:t>;</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3" w:name="_Ref306005578"/>
      <w:bookmarkStart w:id="454" w:name="_Ref303587815"/>
      <w:r w:rsidRPr="002D7FEE">
        <w:rPr>
          <w:sz w:val="24"/>
          <w:szCs w:val="24"/>
        </w:rPr>
        <w:t xml:space="preserve">Для юридических лиц/индивидуальных предпринимателей, если в каждом </w:t>
      </w:r>
      <w:r w:rsidRPr="002D7FEE">
        <w:rPr>
          <w:sz w:val="24"/>
          <w:szCs w:val="24"/>
        </w:rPr>
        <w:lastRenderedPageBreak/>
        <w:t xml:space="preserve">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3"/>
      <w:bookmarkEnd w:id="454"/>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5"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5"/>
    </w:p>
    <w:p w:rsidR="00F82225" w:rsidRPr="00B769D6"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w:t>
      </w:r>
      <w:r w:rsidRPr="00B769D6">
        <w:rPr>
          <w:sz w:val="24"/>
          <w:szCs w:val="24"/>
        </w:rPr>
        <w:t>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007542" w:rsidRPr="00B769D6" w:rsidRDefault="00007542" w:rsidP="001405FA">
      <w:pPr>
        <w:widowControl w:val="0"/>
        <w:numPr>
          <w:ilvl w:val="0"/>
          <w:numId w:val="46"/>
        </w:numPr>
        <w:tabs>
          <w:tab w:val="left" w:pos="1260"/>
        </w:tabs>
        <w:autoSpaceDE w:val="0"/>
        <w:spacing w:line="264" w:lineRule="auto"/>
        <w:ind w:left="1276"/>
        <w:rPr>
          <w:sz w:val="24"/>
          <w:szCs w:val="24"/>
        </w:rPr>
      </w:pPr>
      <w:bookmarkStart w:id="456" w:name="_Ref440552284"/>
      <w:r w:rsidRPr="00B769D6">
        <w:rPr>
          <w:bCs w:val="0"/>
          <w:sz w:val="24"/>
          <w:szCs w:val="24"/>
        </w:rPr>
        <w:t>Нотариально заверенн</w:t>
      </w:r>
      <w:r w:rsidR="001248B1" w:rsidRPr="00B769D6">
        <w:rPr>
          <w:bCs w:val="0"/>
          <w:sz w:val="24"/>
          <w:szCs w:val="24"/>
        </w:rPr>
        <w:t>ую</w:t>
      </w:r>
      <w:r w:rsidRPr="00B769D6">
        <w:rPr>
          <w:bCs w:val="0"/>
          <w:sz w:val="24"/>
          <w:szCs w:val="24"/>
        </w:rPr>
        <w:t xml:space="preserve"> копи</w:t>
      </w:r>
      <w:r w:rsidR="001248B1" w:rsidRPr="00B769D6">
        <w:rPr>
          <w:bCs w:val="0"/>
          <w:sz w:val="24"/>
          <w:szCs w:val="24"/>
        </w:rPr>
        <w:t>ю</w:t>
      </w:r>
      <w:r w:rsidRPr="00B769D6">
        <w:rPr>
          <w:bCs w:val="0"/>
          <w:sz w:val="24"/>
          <w:szCs w:val="24"/>
        </w:rPr>
        <w:t xml:space="preserve"> подписанного с двух сторон предварительного </w:t>
      </w:r>
      <w:r w:rsidRPr="00B769D6">
        <w:rPr>
          <w:sz w:val="24"/>
          <w:szCs w:val="24"/>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EE380A" w:rsidRPr="00B769D6">
        <w:fldChar w:fldCharType="begin"/>
      </w:r>
      <w:r w:rsidR="00EE380A" w:rsidRPr="00B769D6">
        <w:instrText xml:space="preserve"> REF _Ref440550568 \r \h  \* MERGEFORMAT </w:instrText>
      </w:r>
      <w:r w:rsidR="00EE380A" w:rsidRPr="00B769D6">
        <w:fldChar w:fldCharType="separate"/>
      </w:r>
      <w:r w:rsidR="005B69B5" w:rsidRPr="00B769D6">
        <w:rPr>
          <w:sz w:val="24"/>
          <w:szCs w:val="24"/>
        </w:rPr>
        <w:t>3.3.1.10</w:t>
      </w:r>
      <w:r w:rsidR="00EE380A" w:rsidRPr="00B769D6">
        <w:fldChar w:fldCharType="end"/>
      </w:r>
      <w:r w:rsidRPr="00B769D6">
        <w:rPr>
          <w:sz w:val="24"/>
          <w:szCs w:val="24"/>
        </w:rPr>
        <w:t xml:space="preserve"> настоящей Документации, заключить с Участником</w:t>
      </w:r>
      <w:r w:rsidRPr="00B769D6">
        <w:rPr>
          <w:bCs w:val="0"/>
          <w:sz w:val="24"/>
          <w:szCs w:val="24"/>
        </w:rPr>
        <w:t>, в случае признания Заявки Участника лучшей,</w:t>
      </w:r>
      <w:r w:rsidRPr="00B769D6">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EE380A" w:rsidRPr="00B769D6">
        <w:fldChar w:fldCharType="begin"/>
      </w:r>
      <w:r w:rsidR="00EE380A" w:rsidRPr="00B769D6">
        <w:instrText xml:space="preserve"> REF _Ref440550647 \r \h  \* MERGEFORMAT </w:instrText>
      </w:r>
      <w:r w:rsidR="00EE380A" w:rsidRPr="00B769D6">
        <w:fldChar w:fldCharType="separate"/>
      </w:r>
      <w:r w:rsidR="005B69B5" w:rsidRPr="00B769D6">
        <w:rPr>
          <w:sz w:val="24"/>
          <w:szCs w:val="24"/>
        </w:rPr>
        <w:t>3.3.1.11</w:t>
      </w:r>
      <w:r w:rsidR="00EE380A" w:rsidRPr="00B769D6">
        <w:fldChar w:fldCharType="end"/>
      </w:r>
      <w:r w:rsidRPr="00B769D6">
        <w:rPr>
          <w:sz w:val="24"/>
          <w:szCs w:val="24"/>
        </w:rPr>
        <w:t xml:space="preserve"> настоящей Документации;</w:t>
      </w:r>
      <w:bookmarkEnd w:id="456"/>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B769D6">
        <w:rPr>
          <w:sz w:val="24"/>
          <w:szCs w:val="24"/>
        </w:rPr>
        <w:t>Информационное письмо о налич</w:t>
      </w:r>
      <w:proofErr w:type="gramStart"/>
      <w:r w:rsidRPr="00B769D6">
        <w:rPr>
          <w:sz w:val="24"/>
          <w:szCs w:val="24"/>
        </w:rPr>
        <w:t>ии</w:t>
      </w:r>
      <w:r w:rsidRPr="00DB4CA4">
        <w:rPr>
          <w:sz w:val="24"/>
          <w:szCs w:val="24"/>
        </w:rPr>
        <w:t xml:space="preserve">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7" w:name="_Ref440372326"/>
      <w:r w:rsidRPr="002D7FEE">
        <w:rPr>
          <w:sz w:val="24"/>
          <w:szCs w:val="24"/>
        </w:rPr>
        <w:lastRenderedPageBreak/>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7"/>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8"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8"/>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9"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9"/>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w:t>
      </w:r>
      <w:r w:rsidRPr="00E920E3">
        <w:rPr>
          <w:sz w:val="24"/>
          <w:szCs w:val="24"/>
        </w:rPr>
        <w:lastRenderedPageBreak/>
        <w:t xml:space="preserve">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60"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60"/>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w:t>
      </w:r>
      <w:r w:rsidR="00BD40A3" w:rsidRPr="002D7FEE">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1" w:name="_Ref191386451"/>
      <w:bookmarkStart w:id="462" w:name="_Ref440271628"/>
      <w:bookmarkStart w:id="463" w:name="_Toc440361334"/>
      <w:bookmarkStart w:id="464" w:name="_Toc440376089"/>
      <w:bookmarkStart w:id="465" w:name="_Toc440376216"/>
      <w:bookmarkStart w:id="466" w:name="_Toc440382481"/>
      <w:bookmarkStart w:id="467" w:name="_Toc440447151"/>
      <w:bookmarkStart w:id="468" w:name="_Toc440620831"/>
      <w:bookmarkStart w:id="469" w:name="_Toc440631466"/>
      <w:bookmarkStart w:id="470" w:name="_Toc440875706"/>
      <w:bookmarkStart w:id="471" w:name="_Toc441131730"/>
      <w:bookmarkStart w:id="472" w:name="_Toc465865171"/>
      <w:bookmarkStart w:id="473" w:name="_Toc468975431"/>
      <w:bookmarkStart w:id="474" w:name="_Toc471830447"/>
      <w:bookmarkStart w:id="475" w:name="_Toc498589612"/>
      <w:r w:rsidRPr="00E71A48">
        <w:rPr>
          <w:szCs w:val="24"/>
        </w:rPr>
        <w:t xml:space="preserve">Привлечение </w:t>
      </w:r>
      <w:bookmarkEnd w:id="461"/>
      <w:bookmarkEnd w:id="462"/>
      <w:bookmarkEnd w:id="463"/>
      <w:bookmarkEnd w:id="464"/>
      <w:bookmarkEnd w:id="465"/>
      <w:bookmarkEnd w:id="466"/>
      <w:bookmarkEnd w:id="467"/>
      <w:r w:rsidR="00176B20">
        <w:rPr>
          <w:szCs w:val="24"/>
        </w:rPr>
        <w:t>субподрядчиков</w:t>
      </w:r>
      <w:bookmarkEnd w:id="468"/>
      <w:bookmarkEnd w:id="469"/>
      <w:bookmarkEnd w:id="470"/>
      <w:bookmarkEnd w:id="471"/>
      <w:bookmarkEnd w:id="472"/>
      <w:bookmarkEnd w:id="473"/>
      <w:bookmarkEnd w:id="474"/>
      <w:bookmarkEnd w:id="475"/>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6" w:name="_Ref191386461"/>
      <w:bookmarkStart w:id="477" w:name="_Toc440361335"/>
      <w:bookmarkStart w:id="478" w:name="_Toc440376090"/>
      <w:bookmarkStart w:id="479"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80"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80"/>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w:t>
      </w:r>
      <w:r w:rsidRPr="00B769D6">
        <w:rPr>
          <w:bCs w:val="0"/>
          <w:sz w:val="24"/>
          <w:szCs w:val="24"/>
        </w:rPr>
        <w:t xml:space="preserve">включать документы, подтверждающие соответствие каждого </w:t>
      </w:r>
      <w:r w:rsidR="00176B20" w:rsidRPr="00B769D6">
        <w:rPr>
          <w:bCs w:val="0"/>
          <w:sz w:val="24"/>
          <w:szCs w:val="24"/>
        </w:rPr>
        <w:t>субподрядчика</w:t>
      </w:r>
      <w:r w:rsidRPr="00B769D6">
        <w:rPr>
          <w:bCs w:val="0"/>
          <w:sz w:val="24"/>
          <w:szCs w:val="24"/>
        </w:rPr>
        <w:t xml:space="preserve"> установленным требованиям (п. </w:t>
      </w:r>
      <w:r w:rsidR="00EE380A" w:rsidRPr="00B769D6">
        <w:fldChar w:fldCharType="begin"/>
      </w:r>
      <w:r w:rsidR="00EE380A" w:rsidRPr="00B769D6">
        <w:instrText xml:space="preserve"> REF _Ref303669127 \r \h  \* MERGEFORMAT </w:instrText>
      </w:r>
      <w:r w:rsidR="00EE380A" w:rsidRPr="00B769D6">
        <w:fldChar w:fldCharType="separate"/>
      </w:r>
      <w:r w:rsidR="005B69B5" w:rsidRPr="00B769D6">
        <w:rPr>
          <w:bCs w:val="0"/>
          <w:sz w:val="24"/>
          <w:szCs w:val="24"/>
        </w:rPr>
        <w:t>3.3.8.2</w:t>
      </w:r>
      <w:r w:rsidR="00EE380A" w:rsidRPr="00B769D6">
        <w:fldChar w:fldCharType="end"/>
      </w:r>
      <w:r w:rsidRPr="00B769D6">
        <w:rPr>
          <w:bCs w:val="0"/>
          <w:sz w:val="24"/>
          <w:szCs w:val="24"/>
        </w:rPr>
        <w:t>)</w:t>
      </w:r>
      <w:r w:rsidR="00306DE6" w:rsidRPr="00B769D6">
        <w:rPr>
          <w:bCs w:val="0"/>
          <w:sz w:val="24"/>
          <w:szCs w:val="24"/>
        </w:rPr>
        <w:t xml:space="preserve">. Документы, указанные в </w:t>
      </w:r>
      <w:proofErr w:type="spellStart"/>
      <w:r w:rsidR="00306DE6" w:rsidRPr="00B769D6">
        <w:rPr>
          <w:bCs w:val="0"/>
          <w:sz w:val="24"/>
          <w:szCs w:val="24"/>
        </w:rPr>
        <w:t>пп</w:t>
      </w:r>
      <w:proofErr w:type="spellEnd"/>
      <w:r w:rsidR="00306DE6" w:rsidRPr="00B769D6">
        <w:rPr>
          <w:sz w:val="24"/>
          <w:szCs w:val="24"/>
        </w:rPr>
        <w:t>.</w:t>
      </w:r>
      <w:r w:rsidR="001248B1" w:rsidRPr="00B769D6">
        <w:rPr>
          <w:sz w:val="24"/>
          <w:szCs w:val="24"/>
        </w:rPr>
        <w:t xml:space="preserve"> </w:t>
      </w:r>
      <w:r w:rsidR="00EE380A" w:rsidRPr="00B769D6">
        <w:fldChar w:fldCharType="begin"/>
      </w:r>
      <w:r w:rsidR="00EE380A" w:rsidRPr="00B769D6">
        <w:instrText xml:space="preserve"> REF _Ref440552284 \r \h  \* MERGEFORMAT </w:instrText>
      </w:r>
      <w:r w:rsidR="00EE380A" w:rsidRPr="00B769D6">
        <w:fldChar w:fldCharType="separate"/>
      </w:r>
      <w:r w:rsidR="005B69B5" w:rsidRPr="00B769D6">
        <w:rPr>
          <w:sz w:val="24"/>
          <w:szCs w:val="24"/>
        </w:rPr>
        <w:t>г)</w:t>
      </w:r>
      <w:r w:rsidR="00EE380A" w:rsidRPr="00B769D6">
        <w:fldChar w:fldCharType="end"/>
      </w:r>
      <w:r w:rsidR="00306DE6" w:rsidRPr="00B769D6">
        <w:rPr>
          <w:sz w:val="24"/>
          <w:szCs w:val="24"/>
        </w:rPr>
        <w:t xml:space="preserve"> </w:t>
      </w:r>
      <w:r w:rsidR="001248B1" w:rsidRPr="00B769D6">
        <w:rPr>
          <w:sz w:val="24"/>
          <w:szCs w:val="24"/>
        </w:rPr>
        <w:t xml:space="preserve">и </w:t>
      </w:r>
      <w:r w:rsidR="00C55095" w:rsidRPr="00B769D6">
        <w:fldChar w:fldCharType="begin"/>
      </w:r>
      <w:r w:rsidR="00123DC1" w:rsidRPr="00B769D6">
        <w:instrText xml:space="preserve"> REF _Ref442189588 \r \h  \* MERGEFORMAT </w:instrText>
      </w:r>
      <w:r w:rsidR="00C55095" w:rsidRPr="00B769D6">
        <w:fldChar w:fldCharType="separate"/>
      </w:r>
      <w:r w:rsidR="005B69B5" w:rsidRPr="00B769D6">
        <w:rPr>
          <w:sz w:val="24"/>
          <w:szCs w:val="24"/>
        </w:rPr>
        <w:t>х)</w:t>
      </w:r>
      <w:r w:rsidR="00C55095" w:rsidRPr="00B769D6">
        <w:fldChar w:fldCharType="end"/>
      </w:r>
      <w:r w:rsidR="00306DE6" w:rsidRPr="00B769D6">
        <w:rPr>
          <w:sz w:val="24"/>
          <w:szCs w:val="24"/>
        </w:rPr>
        <w:t xml:space="preserve"> п. </w:t>
      </w:r>
      <w:r w:rsidR="00EE380A" w:rsidRPr="00B769D6">
        <w:fldChar w:fldCharType="begin"/>
      </w:r>
      <w:r w:rsidR="00EE380A" w:rsidRPr="00B769D6">
        <w:instrText xml:space="preserve"> REF _Ref303587815 \r \h  \* MERGEFORMAT </w:instrText>
      </w:r>
      <w:r w:rsidR="00EE380A" w:rsidRPr="00B769D6">
        <w:fldChar w:fldCharType="separate"/>
      </w:r>
      <w:r w:rsidR="005B69B5" w:rsidRPr="00B769D6">
        <w:rPr>
          <w:sz w:val="24"/>
          <w:szCs w:val="24"/>
        </w:rPr>
        <w:t>3.3.8.3</w:t>
      </w:r>
      <w:r w:rsidR="00EE380A" w:rsidRPr="00B769D6">
        <w:fldChar w:fldCharType="end"/>
      </w:r>
      <w:r w:rsidR="00306DE6" w:rsidRPr="00B769D6">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xml:space="preserve">, с точки </w:t>
      </w:r>
      <w:r w:rsidRPr="00E71A48">
        <w:rPr>
          <w:sz w:val="24"/>
          <w:szCs w:val="24"/>
        </w:rPr>
        <w:lastRenderedPageBreak/>
        <w:t>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1" w:name="_Toc440382482"/>
      <w:bookmarkStart w:id="482" w:name="_Toc440447152"/>
      <w:bookmarkStart w:id="483" w:name="_Toc440620832"/>
      <w:bookmarkStart w:id="484" w:name="_Toc440631467"/>
      <w:bookmarkStart w:id="485" w:name="_Toc440875707"/>
      <w:bookmarkStart w:id="486" w:name="_Ref440876618"/>
      <w:bookmarkStart w:id="487" w:name="_Ref440876703"/>
      <w:bookmarkStart w:id="488" w:name="_Toc441131731"/>
      <w:bookmarkStart w:id="489" w:name="_Toc465865172"/>
      <w:bookmarkStart w:id="490" w:name="_Toc468975432"/>
      <w:bookmarkStart w:id="491" w:name="_Toc471830448"/>
      <w:bookmarkStart w:id="492"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6"/>
      <w:bookmarkEnd w:id="477"/>
      <w:bookmarkEnd w:id="478"/>
      <w:bookmarkEnd w:id="479"/>
      <w:bookmarkEnd w:id="481"/>
      <w:bookmarkEnd w:id="482"/>
      <w:bookmarkEnd w:id="483"/>
      <w:bookmarkEnd w:id="484"/>
      <w:bookmarkEnd w:id="485"/>
      <w:bookmarkEnd w:id="486"/>
      <w:bookmarkEnd w:id="487"/>
      <w:bookmarkEnd w:id="488"/>
      <w:bookmarkEnd w:id="489"/>
      <w:bookmarkEnd w:id="490"/>
      <w:bookmarkEnd w:id="491"/>
      <w:bookmarkEnd w:id="49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5"/>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lastRenderedPageBreak/>
        <w:t xml:space="preserve">Любое юридическое лицо (индивидуальный предприниматель), физическое лицо </w:t>
      </w:r>
      <w:proofErr w:type="gramStart"/>
      <w:r w:rsidRPr="002D7FEE">
        <w:rPr>
          <w:sz w:val="24"/>
          <w:szCs w:val="24"/>
        </w:rPr>
        <w:t>может участвовать только в одном объединении и не имеет</w:t>
      </w:r>
      <w:proofErr w:type="gramEnd"/>
      <w:r w:rsidRPr="002D7FEE">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6"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6"/>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B769D6">
        <w:rPr>
          <w:bCs w:val="0"/>
          <w:sz w:val="24"/>
          <w:szCs w:val="24"/>
        </w:rPr>
        <w:t>Заявк</w:t>
      </w:r>
      <w:r w:rsidR="00717F60" w:rsidRPr="00B769D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B769D6">
        <w:rPr>
          <w:bCs w:val="0"/>
          <w:sz w:val="24"/>
          <w:szCs w:val="24"/>
        </w:rPr>
        <w:t xml:space="preserve"> </w:t>
      </w:r>
      <w:r w:rsidR="00EE380A" w:rsidRPr="00B769D6">
        <w:fldChar w:fldCharType="begin"/>
      </w:r>
      <w:r w:rsidR="00EE380A" w:rsidRPr="00B769D6">
        <w:instrText xml:space="preserve"> REF _Ref303669127 \r \h  \* MERGEFORMAT </w:instrText>
      </w:r>
      <w:r w:rsidR="00EE380A" w:rsidRPr="00B769D6">
        <w:fldChar w:fldCharType="separate"/>
      </w:r>
      <w:r w:rsidR="005B69B5" w:rsidRPr="00B769D6">
        <w:rPr>
          <w:bCs w:val="0"/>
          <w:sz w:val="24"/>
          <w:szCs w:val="24"/>
        </w:rPr>
        <w:t>3.3.8.2</w:t>
      </w:r>
      <w:r w:rsidR="00EE380A" w:rsidRPr="00B769D6">
        <w:fldChar w:fldCharType="end"/>
      </w:r>
      <w:r w:rsidR="00717F60" w:rsidRPr="00B769D6">
        <w:rPr>
          <w:bCs w:val="0"/>
          <w:sz w:val="24"/>
          <w:szCs w:val="24"/>
        </w:rPr>
        <w:t>)</w:t>
      </w:r>
      <w:r w:rsidR="00306DE6" w:rsidRPr="00B769D6">
        <w:rPr>
          <w:bCs w:val="0"/>
          <w:sz w:val="24"/>
          <w:szCs w:val="24"/>
        </w:rPr>
        <w:t xml:space="preserve">. Документы, указанные в </w:t>
      </w:r>
      <w:proofErr w:type="spellStart"/>
      <w:r w:rsidR="00306DE6" w:rsidRPr="00B769D6">
        <w:rPr>
          <w:bCs w:val="0"/>
          <w:sz w:val="24"/>
          <w:szCs w:val="24"/>
        </w:rPr>
        <w:t>пп</w:t>
      </w:r>
      <w:proofErr w:type="spellEnd"/>
      <w:r w:rsidR="00306DE6" w:rsidRPr="00B769D6">
        <w:rPr>
          <w:sz w:val="24"/>
          <w:szCs w:val="24"/>
        </w:rPr>
        <w:t xml:space="preserve">. </w:t>
      </w:r>
      <w:r w:rsidR="00EE380A" w:rsidRPr="00B769D6">
        <w:fldChar w:fldCharType="begin"/>
      </w:r>
      <w:r w:rsidR="00EE380A" w:rsidRPr="00B769D6">
        <w:instrText xml:space="preserve"> REF _Ref440552284 \r \h  \* MERGEFORMAT </w:instrText>
      </w:r>
      <w:r w:rsidR="00EE380A" w:rsidRPr="00B769D6">
        <w:fldChar w:fldCharType="separate"/>
      </w:r>
      <w:r w:rsidR="005B69B5" w:rsidRPr="00B769D6">
        <w:rPr>
          <w:sz w:val="24"/>
          <w:szCs w:val="24"/>
        </w:rPr>
        <w:t>г)</w:t>
      </w:r>
      <w:r w:rsidR="00EE380A" w:rsidRPr="00B769D6">
        <w:fldChar w:fldCharType="end"/>
      </w:r>
      <w:r w:rsidR="001248B1" w:rsidRPr="00B769D6">
        <w:rPr>
          <w:sz w:val="24"/>
          <w:szCs w:val="24"/>
        </w:rPr>
        <w:t xml:space="preserve"> и</w:t>
      </w:r>
      <w:r w:rsidR="001248B1" w:rsidRPr="00B769D6">
        <w:t xml:space="preserve"> </w:t>
      </w:r>
      <w:r w:rsidR="00C55095" w:rsidRPr="00B769D6">
        <w:fldChar w:fldCharType="begin"/>
      </w:r>
      <w:r w:rsidR="00123DC1" w:rsidRPr="00B769D6">
        <w:instrText xml:space="preserve"> REF _Ref442189588 \r \h  \* MERGEFORMAT </w:instrText>
      </w:r>
      <w:r w:rsidR="00C55095" w:rsidRPr="00B769D6">
        <w:fldChar w:fldCharType="separate"/>
      </w:r>
      <w:r w:rsidR="005B69B5" w:rsidRPr="00B769D6">
        <w:rPr>
          <w:sz w:val="24"/>
          <w:szCs w:val="24"/>
        </w:rPr>
        <w:t>х)</w:t>
      </w:r>
      <w:r w:rsidR="00C55095" w:rsidRPr="00B769D6">
        <w:fldChar w:fldCharType="end"/>
      </w:r>
      <w:r w:rsidR="00306DE6" w:rsidRPr="00B769D6">
        <w:rPr>
          <w:sz w:val="24"/>
          <w:szCs w:val="24"/>
        </w:rPr>
        <w:t xml:space="preserve"> п. </w:t>
      </w:r>
      <w:r w:rsidR="00EE380A" w:rsidRPr="00B769D6">
        <w:fldChar w:fldCharType="begin"/>
      </w:r>
      <w:r w:rsidR="00EE380A" w:rsidRPr="00B769D6">
        <w:instrText xml:space="preserve"> REF _Ref303587815 \r \h  \* MERGEFORMAT </w:instrText>
      </w:r>
      <w:r w:rsidR="00EE380A" w:rsidRPr="00B769D6">
        <w:fldChar w:fldCharType="separate"/>
      </w:r>
      <w:r w:rsidR="005B69B5" w:rsidRPr="00B769D6">
        <w:rPr>
          <w:sz w:val="24"/>
          <w:szCs w:val="24"/>
        </w:rPr>
        <w:t>3.3.8.3</w:t>
      </w:r>
      <w:r w:rsidR="00EE380A" w:rsidRPr="00B769D6">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7" w:name="_Ref306114966"/>
      <w:bookmarkStart w:id="498" w:name="_Toc440361336"/>
      <w:bookmarkStart w:id="499" w:name="_Toc440376091"/>
      <w:bookmarkStart w:id="500" w:name="_Toc440376218"/>
      <w:bookmarkStart w:id="501" w:name="_Toc440382483"/>
      <w:bookmarkStart w:id="502" w:name="_Toc440447153"/>
      <w:bookmarkStart w:id="503" w:name="_Toc440620833"/>
      <w:bookmarkStart w:id="504" w:name="_Toc440631468"/>
      <w:bookmarkStart w:id="505" w:name="_Toc440875708"/>
      <w:bookmarkStart w:id="506" w:name="_Toc441131732"/>
      <w:bookmarkStart w:id="507" w:name="_Toc465865173"/>
      <w:bookmarkStart w:id="508" w:name="_Toc468975433"/>
      <w:bookmarkStart w:id="509" w:name="_Toc471830449"/>
      <w:bookmarkStart w:id="510" w:name="_Toc498589614"/>
      <w:r w:rsidRPr="00E71A48">
        <w:rPr>
          <w:szCs w:val="24"/>
        </w:rPr>
        <w:t>Разъяснение Документации по запросу предложений</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B769D6"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 xml:space="preserve">с даты </w:t>
      </w:r>
      <w:r w:rsidRPr="00B769D6">
        <w:rPr>
          <w:sz w:val="24"/>
          <w:szCs w:val="24"/>
        </w:rPr>
        <w:t>публикации</w:t>
      </w:r>
      <w:proofErr w:type="gramEnd"/>
      <w:r w:rsidRPr="00B769D6">
        <w:rPr>
          <w:sz w:val="24"/>
          <w:szCs w:val="24"/>
        </w:rPr>
        <w:t xml:space="preserve"> закупочной процедуры (п. </w:t>
      </w:r>
      <w:r w:rsidRPr="00B769D6">
        <w:rPr>
          <w:sz w:val="24"/>
          <w:szCs w:val="24"/>
        </w:rPr>
        <w:fldChar w:fldCharType="begin"/>
      </w:r>
      <w:r w:rsidRPr="00B769D6">
        <w:rPr>
          <w:sz w:val="24"/>
          <w:szCs w:val="24"/>
        </w:rPr>
        <w:instrText xml:space="preserve"> REF _Ref191386085 \r \h  \* MERGEFORMAT </w:instrText>
      </w:r>
      <w:r w:rsidRPr="00B769D6">
        <w:rPr>
          <w:sz w:val="24"/>
          <w:szCs w:val="24"/>
        </w:rPr>
      </w:r>
      <w:r w:rsidRPr="00B769D6">
        <w:rPr>
          <w:sz w:val="24"/>
          <w:szCs w:val="24"/>
        </w:rPr>
        <w:fldChar w:fldCharType="separate"/>
      </w:r>
      <w:r w:rsidR="005B69B5" w:rsidRPr="00B769D6">
        <w:rPr>
          <w:sz w:val="24"/>
          <w:szCs w:val="24"/>
        </w:rPr>
        <w:t>1.1.1</w:t>
      </w:r>
      <w:r w:rsidRPr="00B769D6">
        <w:rPr>
          <w:sz w:val="24"/>
          <w:szCs w:val="24"/>
        </w:rPr>
        <w:fldChar w:fldCharType="end"/>
      </w:r>
      <w:r w:rsidRPr="00B769D6">
        <w:rPr>
          <w:sz w:val="24"/>
          <w:szCs w:val="24"/>
        </w:rPr>
        <w:t>).</w:t>
      </w:r>
    </w:p>
    <w:p w:rsidR="004F7AD3" w:rsidRPr="00B769D6" w:rsidRDefault="004F7AD3" w:rsidP="004F7AD3">
      <w:pPr>
        <w:widowControl w:val="0"/>
        <w:numPr>
          <w:ilvl w:val="3"/>
          <w:numId w:val="40"/>
        </w:numPr>
        <w:tabs>
          <w:tab w:val="left" w:pos="1700"/>
        </w:tabs>
        <w:autoSpaceDE w:val="0"/>
        <w:spacing w:after="100" w:line="264" w:lineRule="auto"/>
        <w:ind w:left="0" w:firstLine="709"/>
        <w:rPr>
          <w:sz w:val="24"/>
          <w:szCs w:val="24"/>
        </w:rPr>
      </w:pPr>
      <w:r w:rsidRPr="00B769D6">
        <w:rPr>
          <w:sz w:val="24"/>
          <w:szCs w:val="24"/>
        </w:rPr>
        <w:t xml:space="preserve">Организатор заканчивает предоставлять ответы на запросы разъяснений в </w:t>
      </w:r>
      <w:r w:rsidRPr="00B769D6">
        <w:rPr>
          <w:b/>
          <w:sz w:val="24"/>
          <w:szCs w:val="24"/>
        </w:rPr>
        <w:lastRenderedPageBreak/>
        <w:t xml:space="preserve">12:00 </w:t>
      </w:r>
      <w:r w:rsidR="00B91FDD">
        <w:rPr>
          <w:b/>
          <w:sz w:val="24"/>
          <w:szCs w:val="24"/>
        </w:rPr>
        <w:t>1</w:t>
      </w:r>
      <w:r w:rsidR="00F16BD1">
        <w:rPr>
          <w:b/>
          <w:sz w:val="24"/>
          <w:szCs w:val="24"/>
        </w:rPr>
        <w:t>3</w:t>
      </w:r>
      <w:r w:rsidRPr="00B769D6">
        <w:rPr>
          <w:b/>
          <w:sz w:val="24"/>
          <w:szCs w:val="24"/>
        </w:rPr>
        <w:t xml:space="preserve"> </w:t>
      </w:r>
      <w:r w:rsidR="00B91FDD">
        <w:rPr>
          <w:b/>
          <w:sz w:val="24"/>
          <w:szCs w:val="24"/>
        </w:rPr>
        <w:t>дека</w:t>
      </w:r>
      <w:r w:rsidR="00B769D6" w:rsidRPr="00B769D6">
        <w:rPr>
          <w:b/>
          <w:sz w:val="24"/>
          <w:szCs w:val="24"/>
        </w:rPr>
        <w:t>бря</w:t>
      </w:r>
      <w:r w:rsidRPr="00B769D6">
        <w:rPr>
          <w:b/>
          <w:sz w:val="24"/>
          <w:szCs w:val="24"/>
        </w:rPr>
        <w:t xml:space="preserve"> 2018 года</w:t>
      </w:r>
      <w:r w:rsidRPr="00B769D6">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1" w:name="_Toc440361337"/>
      <w:bookmarkStart w:id="512" w:name="_Toc440376092"/>
      <w:bookmarkStart w:id="513" w:name="_Toc440376219"/>
      <w:bookmarkStart w:id="514" w:name="_Toc440382484"/>
      <w:bookmarkStart w:id="515" w:name="_Toc440447154"/>
      <w:bookmarkStart w:id="516" w:name="_Toc440620834"/>
      <w:bookmarkStart w:id="517" w:name="_Toc440631469"/>
      <w:bookmarkStart w:id="518" w:name="_Toc440875709"/>
      <w:bookmarkStart w:id="519" w:name="_Ref440969856"/>
      <w:bookmarkStart w:id="520" w:name="_Toc441131733"/>
      <w:bookmarkStart w:id="521" w:name="_Toc465865174"/>
      <w:bookmarkStart w:id="522" w:name="_Toc468975434"/>
      <w:bookmarkStart w:id="523" w:name="_Toc471830450"/>
      <w:bookmarkStart w:id="524" w:name="_Toc498589615"/>
      <w:r w:rsidRPr="00E71A48">
        <w:rPr>
          <w:szCs w:val="24"/>
        </w:rPr>
        <w:t>Внесение изменений в Документацию по запросу предложений.</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5" w:name="_Ref440289401"/>
      <w:bookmarkStart w:id="526" w:name="_Toc440361338"/>
      <w:bookmarkStart w:id="527" w:name="_Toc440376093"/>
      <w:bookmarkStart w:id="528" w:name="_Toc440376220"/>
      <w:bookmarkStart w:id="529" w:name="_Toc440382485"/>
      <w:bookmarkStart w:id="530" w:name="_Toc440447155"/>
      <w:bookmarkStart w:id="531" w:name="_Toc440620835"/>
      <w:bookmarkStart w:id="532" w:name="_Toc440631470"/>
      <w:bookmarkStart w:id="533" w:name="_Toc440875710"/>
      <w:bookmarkStart w:id="534" w:name="_Toc441131734"/>
      <w:bookmarkStart w:id="535" w:name="_Toc465865175"/>
      <w:bookmarkStart w:id="536" w:name="_Toc468975435"/>
      <w:bookmarkStart w:id="537" w:name="_Toc471830451"/>
      <w:bookmarkStart w:id="538" w:name="_Toc498589616"/>
      <w:r w:rsidRPr="00E71A48">
        <w:rPr>
          <w:szCs w:val="24"/>
        </w:rPr>
        <w:t>Продление срока окончания приема Заявок</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9" w:name="_Ref191386249"/>
    </w:p>
    <w:p w:rsidR="00AC1995" w:rsidRPr="00E71A48" w:rsidRDefault="00AC1995" w:rsidP="00E71A48">
      <w:pPr>
        <w:pStyle w:val="3"/>
        <w:spacing w:line="264" w:lineRule="auto"/>
        <w:rPr>
          <w:szCs w:val="24"/>
          <w:lang w:eastAsia="ru-RU"/>
        </w:rPr>
      </w:pPr>
      <w:bookmarkStart w:id="540" w:name="_Toc299701566"/>
      <w:bookmarkStart w:id="541" w:name="_Ref306176386"/>
      <w:bookmarkStart w:id="542" w:name="_Ref440285128"/>
      <w:bookmarkStart w:id="543" w:name="_Toc440361339"/>
      <w:bookmarkStart w:id="544" w:name="_Toc440376094"/>
      <w:bookmarkStart w:id="545" w:name="_Toc440376221"/>
      <w:bookmarkStart w:id="546" w:name="_Toc440382486"/>
      <w:bookmarkStart w:id="547" w:name="_Toc440447156"/>
      <w:bookmarkStart w:id="548" w:name="_Toc440620836"/>
      <w:bookmarkStart w:id="549" w:name="_Toc440631471"/>
      <w:bookmarkStart w:id="550" w:name="_Toc440875711"/>
      <w:bookmarkStart w:id="551" w:name="_Toc441131735"/>
      <w:bookmarkStart w:id="552" w:name="_Toc465865176"/>
      <w:bookmarkStart w:id="553" w:name="_Toc468975436"/>
      <w:bookmarkStart w:id="554" w:name="_Toc471830452"/>
      <w:bookmarkStart w:id="555"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B769D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6"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6"/>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7"/>
      <w:r w:rsidR="003C2207" w:rsidRPr="002D7FEE">
        <w:rPr>
          <w:sz w:val="24"/>
          <w:szCs w:val="24"/>
        </w:rPr>
        <w:t xml:space="preserve"> и быть подготовлена по </w:t>
      </w:r>
      <w:r w:rsidR="005818B2" w:rsidRPr="002D7FEE">
        <w:rPr>
          <w:spacing w:val="-1"/>
          <w:sz w:val="24"/>
          <w:szCs w:val="24"/>
        </w:rPr>
        <w:lastRenderedPageBreak/>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8" w:name="_Ref307586570"/>
      <w:r w:rsidRPr="002D7FEE">
        <w:rPr>
          <w:sz w:val="24"/>
          <w:szCs w:val="24"/>
        </w:rPr>
        <w:t>В соглашении о неустойке должно быть указано</w:t>
      </w:r>
      <w:bookmarkStart w:id="559"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8"/>
      <w:bookmarkEnd w:id="559"/>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60"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60"/>
      <w:r w:rsidR="00F71BF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61" w:name="_Ref299109207"/>
      <w:bookmarkStart w:id="562"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1"/>
      <w:bookmarkEnd w:id="562"/>
    </w:p>
    <w:p w:rsidR="00F21407" w:rsidRPr="00F71BF2"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71BF2">
        <w:rPr>
          <w:sz w:val="24"/>
          <w:szCs w:val="24"/>
          <w:lang w:eastAsia="ru-RU"/>
        </w:rPr>
        <w:t xml:space="preserve">подраздел </w:t>
      </w:r>
      <w:r w:rsidR="00EE380A" w:rsidRPr="00F71BF2">
        <w:rPr>
          <w:sz w:val="24"/>
          <w:szCs w:val="24"/>
        </w:rPr>
        <w:fldChar w:fldCharType="begin"/>
      </w:r>
      <w:r w:rsidR="00EE380A" w:rsidRPr="00F71BF2">
        <w:rPr>
          <w:sz w:val="24"/>
          <w:szCs w:val="24"/>
        </w:rPr>
        <w:instrText xml:space="preserve"> REF _Ref440272256 \r \h  \* MERGEFORMAT </w:instrText>
      </w:r>
      <w:r w:rsidR="00EE380A" w:rsidRPr="00F71BF2">
        <w:rPr>
          <w:sz w:val="24"/>
          <w:szCs w:val="24"/>
        </w:rPr>
      </w:r>
      <w:r w:rsidR="00EE380A" w:rsidRPr="00F71BF2">
        <w:rPr>
          <w:sz w:val="24"/>
          <w:szCs w:val="24"/>
        </w:rPr>
        <w:fldChar w:fldCharType="separate"/>
      </w:r>
      <w:r w:rsidR="005B69B5" w:rsidRPr="00F71BF2">
        <w:rPr>
          <w:sz w:val="24"/>
          <w:szCs w:val="24"/>
          <w:lang w:eastAsia="ru-RU"/>
        </w:rPr>
        <w:t>5.14</w:t>
      </w:r>
      <w:r w:rsidR="00EE380A" w:rsidRPr="00F71BF2">
        <w:rPr>
          <w:sz w:val="24"/>
          <w:szCs w:val="24"/>
        </w:rPr>
        <w:fldChar w:fldCharType="end"/>
      </w:r>
      <w:r w:rsidRPr="00F71BF2">
        <w:rPr>
          <w:sz w:val="24"/>
          <w:szCs w:val="24"/>
        </w:rPr>
        <w:t xml:space="preserve">), а также Расписку сдачи-приемки соглашения о неустойке, подготовленную по </w:t>
      </w:r>
      <w:r w:rsidRPr="00F71BF2">
        <w:rPr>
          <w:spacing w:val="-1"/>
          <w:sz w:val="24"/>
          <w:szCs w:val="24"/>
        </w:rPr>
        <w:t xml:space="preserve">форме и в соответствии с инструкциями, приведенными в настоящей Документации </w:t>
      </w:r>
      <w:r w:rsidRPr="00F71BF2">
        <w:rPr>
          <w:sz w:val="24"/>
          <w:szCs w:val="24"/>
        </w:rPr>
        <w:t>(</w:t>
      </w:r>
      <w:r w:rsidRPr="00F71BF2">
        <w:rPr>
          <w:sz w:val="24"/>
          <w:szCs w:val="24"/>
          <w:lang w:eastAsia="ru-RU"/>
        </w:rPr>
        <w:t xml:space="preserve">подраздел </w:t>
      </w:r>
      <w:r w:rsidR="00C55095" w:rsidRPr="00F71BF2">
        <w:rPr>
          <w:sz w:val="24"/>
          <w:szCs w:val="24"/>
        </w:rPr>
        <w:fldChar w:fldCharType="begin"/>
      </w:r>
      <w:r w:rsidR="006D05F2" w:rsidRPr="00F71BF2">
        <w:rPr>
          <w:sz w:val="24"/>
          <w:szCs w:val="24"/>
          <w:lang w:eastAsia="ru-RU"/>
        </w:rPr>
        <w:instrText xml:space="preserve"> REF _Ref467752316 \r \h </w:instrText>
      </w:r>
      <w:r w:rsidR="00F71BF2">
        <w:rPr>
          <w:sz w:val="24"/>
          <w:szCs w:val="24"/>
        </w:rPr>
        <w:instrText xml:space="preserve"> \* MERGEFORMAT </w:instrText>
      </w:r>
      <w:r w:rsidR="00C55095" w:rsidRPr="00F71BF2">
        <w:rPr>
          <w:sz w:val="24"/>
          <w:szCs w:val="24"/>
        </w:rPr>
      </w:r>
      <w:r w:rsidR="00C55095" w:rsidRPr="00F71BF2">
        <w:rPr>
          <w:sz w:val="24"/>
          <w:szCs w:val="24"/>
        </w:rPr>
        <w:fldChar w:fldCharType="separate"/>
      </w:r>
      <w:r w:rsidR="005B69B5" w:rsidRPr="00F71BF2">
        <w:rPr>
          <w:sz w:val="24"/>
          <w:szCs w:val="24"/>
          <w:lang w:eastAsia="ru-RU"/>
        </w:rPr>
        <w:t>5.15</w:t>
      </w:r>
      <w:r w:rsidR="00C55095" w:rsidRPr="00F71BF2">
        <w:rPr>
          <w:sz w:val="24"/>
          <w:szCs w:val="24"/>
        </w:rPr>
        <w:fldChar w:fldCharType="end"/>
      </w:r>
      <w:r w:rsidRPr="00F71BF2">
        <w:rPr>
          <w:sz w:val="24"/>
          <w:szCs w:val="24"/>
        </w:rPr>
        <w:t xml:space="preserve">), в срок не позднее даты и времени окончания приема заявок, указанных в пункте </w:t>
      </w:r>
      <w:r w:rsidR="00EE380A" w:rsidRPr="00F71BF2">
        <w:rPr>
          <w:sz w:val="24"/>
          <w:szCs w:val="24"/>
        </w:rPr>
        <w:fldChar w:fldCharType="begin"/>
      </w:r>
      <w:r w:rsidR="00EE380A" w:rsidRPr="00F71BF2">
        <w:rPr>
          <w:sz w:val="24"/>
          <w:szCs w:val="24"/>
        </w:rPr>
        <w:instrText xml:space="preserve"> REF _Ref440289953 \r \h  \* MERGEFORMAT </w:instrText>
      </w:r>
      <w:r w:rsidR="00EE380A" w:rsidRPr="00F71BF2">
        <w:rPr>
          <w:sz w:val="24"/>
          <w:szCs w:val="24"/>
        </w:rPr>
      </w:r>
      <w:r w:rsidR="00EE380A" w:rsidRPr="00F71BF2">
        <w:rPr>
          <w:sz w:val="24"/>
          <w:szCs w:val="24"/>
        </w:rPr>
        <w:fldChar w:fldCharType="separate"/>
      </w:r>
      <w:r w:rsidR="005B69B5" w:rsidRPr="00F71BF2">
        <w:rPr>
          <w:sz w:val="24"/>
          <w:szCs w:val="24"/>
        </w:rPr>
        <w:t>3.4.1.3</w:t>
      </w:r>
      <w:r w:rsidR="00EE380A" w:rsidRPr="00F71BF2">
        <w:rPr>
          <w:sz w:val="24"/>
          <w:szCs w:val="24"/>
        </w:rPr>
        <w:fldChar w:fldCharType="end"/>
      </w:r>
      <w:r w:rsidRPr="00F71BF2">
        <w:rPr>
          <w:sz w:val="24"/>
          <w:szCs w:val="24"/>
        </w:rPr>
        <w:t xml:space="preserve"> настоящей Документации, по адресу: </w:t>
      </w:r>
      <w:r w:rsidR="00F71BF2" w:rsidRPr="00F71BF2">
        <w:rPr>
          <w:sz w:val="24"/>
          <w:szCs w:val="24"/>
        </w:rPr>
        <w:t>РФ, 150003, г. Ярославль, ул. Северная подстанция, д.9 (кабинет отдела закупок), исполнительный сотрудник – Митрофанова Екатерина Николаевна, контактный телефон (4852) 78-14-54</w:t>
      </w:r>
      <w:r w:rsidRPr="00F71BF2">
        <w:rPr>
          <w:sz w:val="24"/>
          <w:szCs w:val="24"/>
        </w:rPr>
        <w:t>. Оригинал соглашения о неустойке должен быть надежно запечатан в конверт, на котором указывается следующая информация:</w:t>
      </w:r>
      <w:r w:rsidR="00F71BF2" w:rsidRPr="00F71BF2">
        <w:rPr>
          <w:sz w:val="24"/>
          <w:szCs w:val="24"/>
        </w:rPr>
        <w:t xml:space="preserve"> </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42263553"/>
      <w:bookmarkStart w:id="564"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w:t>
      </w:r>
      <w:r w:rsidRPr="002D7FEE">
        <w:rPr>
          <w:sz w:val="24"/>
          <w:szCs w:val="24"/>
        </w:rPr>
        <w:lastRenderedPageBreak/>
        <w:t>следующим требованиям:</w:t>
      </w:r>
      <w:bookmarkEnd w:id="563"/>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F71BF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rFonts w:eastAsia="Calibri"/>
          <w:szCs w:val="24"/>
          <w:lang w:eastAsia="en-US"/>
        </w:rPr>
      </w:pPr>
      <w:proofErr w:type="gramStart"/>
      <w:r w:rsidRPr="00F71BF2">
        <w:rPr>
          <w:rFonts w:eastAsia="Calibri"/>
          <w:szCs w:val="24"/>
          <w:lang w:eastAsia="en-US"/>
        </w:rPr>
        <w:t xml:space="preserve">После внесения Участником денежных средств в качестве обеспечения </w:t>
      </w:r>
      <w:r w:rsidRPr="00F71BF2">
        <w:rPr>
          <w:szCs w:val="24"/>
        </w:rPr>
        <w:t>исполнения обязательств, связанных с участием в Запросе предложений и подачей Заявки,</w:t>
      </w:r>
      <w:r w:rsidRPr="00F71BF2">
        <w:rPr>
          <w:rFonts w:eastAsia="Calibri"/>
          <w:szCs w:val="24"/>
          <w:lang w:eastAsia="en-US"/>
        </w:rPr>
        <w:t xml:space="preserve"> копию </w:t>
      </w:r>
      <w:r w:rsidRPr="00F71BF2">
        <w:rPr>
          <w:szCs w:val="24"/>
        </w:rPr>
        <w:t>платежного</w:t>
      </w:r>
      <w:r w:rsidRPr="00F71BF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rsidRPr="00F71BF2">
        <w:rPr>
          <w:szCs w:val="24"/>
        </w:rPr>
        <w:fldChar w:fldCharType="begin"/>
      </w:r>
      <w:r w:rsidR="00EE380A" w:rsidRPr="00F71BF2">
        <w:rPr>
          <w:szCs w:val="24"/>
        </w:rPr>
        <w:instrText xml:space="preserve"> REF _Ref55335823 \r \h  \* MERGEFORMAT </w:instrText>
      </w:r>
      <w:r w:rsidR="00EE380A" w:rsidRPr="00F71BF2">
        <w:rPr>
          <w:szCs w:val="24"/>
        </w:rPr>
      </w:r>
      <w:r w:rsidR="00EE380A" w:rsidRPr="00F71BF2">
        <w:rPr>
          <w:szCs w:val="24"/>
        </w:rPr>
        <w:fldChar w:fldCharType="separate"/>
      </w:r>
      <w:r w:rsidR="005B69B5" w:rsidRPr="00F71BF2">
        <w:rPr>
          <w:rFonts w:eastAsia="Calibri"/>
          <w:szCs w:val="24"/>
          <w:lang w:eastAsia="en-US"/>
        </w:rPr>
        <w:t>5.7</w:t>
      </w:r>
      <w:r w:rsidR="00EE380A" w:rsidRPr="00F71BF2">
        <w:rPr>
          <w:szCs w:val="24"/>
        </w:rPr>
        <w:fldChar w:fldCharType="end"/>
      </w:r>
      <w:r w:rsidRPr="00F71BF2">
        <w:rPr>
          <w:rFonts w:eastAsia="Calibri"/>
          <w:szCs w:val="24"/>
          <w:lang w:eastAsia="en-US"/>
        </w:rPr>
        <w:t xml:space="preserve">) Участник обязан направить на электронную почту </w:t>
      </w:r>
      <w:r w:rsidR="00F71BF2" w:rsidRPr="00F71BF2">
        <w:rPr>
          <w:rFonts w:eastAsia="Calibri"/>
          <w:szCs w:val="24"/>
          <w:lang w:eastAsia="en-US"/>
        </w:rPr>
        <w:t>специалисту 1 категории отдела закупочной деятельности управления логистики и МТО филиала ПАО «МРСК Центра» - «Ярэнерго» Митрофановой Екатерине Николаевне</w:t>
      </w:r>
      <w:proofErr w:type="gramEnd"/>
      <w:r w:rsidR="00F71BF2" w:rsidRPr="00F71BF2">
        <w:rPr>
          <w:rFonts w:eastAsia="Calibri"/>
          <w:szCs w:val="24"/>
          <w:lang w:eastAsia="en-US"/>
        </w:rPr>
        <w:t xml:space="preserve"> - контактный телефон (4852) 78-14-54, адрес электронной почты: </w:t>
      </w:r>
      <w:hyperlink r:id="rId36" w:history="1">
        <w:r w:rsidR="00F71BF2" w:rsidRPr="00F71BF2">
          <w:rPr>
            <w:rStyle w:val="a7"/>
            <w:szCs w:val="24"/>
          </w:rPr>
          <w:t>mitrofanova.en@mrsk-1.ru</w:t>
        </w:r>
      </w:hyperlink>
      <w:r w:rsidRPr="00F71BF2">
        <w:rPr>
          <w:rFonts w:eastAsia="Calibri"/>
          <w:szCs w:val="24"/>
          <w:lang w:eastAsia="en-US"/>
        </w:rPr>
        <w:t xml:space="preserve">. Данные документы необходимо направить Заказчику </w:t>
      </w:r>
      <w:r w:rsidRPr="00F71BF2">
        <w:rPr>
          <w:szCs w:val="24"/>
        </w:rPr>
        <w:t xml:space="preserve">до момента истечения срока окончания приема заявок (п. </w:t>
      </w:r>
      <w:r w:rsidR="00EE380A" w:rsidRPr="00F71BF2">
        <w:rPr>
          <w:szCs w:val="24"/>
        </w:rPr>
        <w:fldChar w:fldCharType="begin"/>
      </w:r>
      <w:r w:rsidR="00EE380A" w:rsidRPr="00F71BF2">
        <w:rPr>
          <w:szCs w:val="24"/>
        </w:rPr>
        <w:instrText xml:space="preserve"> REF _Ref440289953 \r \h  \* MERGEFORMAT </w:instrText>
      </w:r>
      <w:r w:rsidR="00EE380A" w:rsidRPr="00F71BF2">
        <w:rPr>
          <w:szCs w:val="24"/>
        </w:rPr>
      </w:r>
      <w:r w:rsidR="00EE380A" w:rsidRPr="00F71BF2">
        <w:rPr>
          <w:szCs w:val="24"/>
        </w:rPr>
        <w:fldChar w:fldCharType="separate"/>
      </w:r>
      <w:r w:rsidR="005B69B5" w:rsidRPr="00F71BF2">
        <w:rPr>
          <w:szCs w:val="24"/>
        </w:rPr>
        <w:t>3.4.1.3</w:t>
      </w:r>
      <w:r w:rsidR="00EE380A" w:rsidRPr="00F71BF2">
        <w:rPr>
          <w:szCs w:val="24"/>
        </w:rPr>
        <w:fldChar w:fldCharType="end"/>
      </w:r>
      <w:r w:rsidRPr="00F71BF2">
        <w:rPr>
          <w:szCs w:val="24"/>
        </w:rPr>
        <w:t>).</w:t>
      </w:r>
      <w:r w:rsidR="00F71BF2" w:rsidRPr="00F71BF2">
        <w:rPr>
          <w:rFonts w:eastAsia="Calibri"/>
          <w:szCs w:val="24"/>
          <w:lang w:eastAsia="en-US"/>
        </w:rPr>
        <w:t xml:space="preserve"> </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5"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5"/>
    </w:p>
    <w:p w:rsidR="00F71BF2" w:rsidRPr="00E4300E" w:rsidRDefault="00F71BF2" w:rsidP="00F71BF2">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F71BF2" w:rsidRPr="00E4300E" w:rsidRDefault="00F71BF2" w:rsidP="00F71BF2">
      <w:pPr>
        <w:pStyle w:val="aff6"/>
        <w:numPr>
          <w:ilvl w:val="0"/>
          <w:numId w:val="87"/>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F71BF2" w:rsidRPr="00E4300E" w:rsidRDefault="00F71BF2" w:rsidP="00F71BF2">
      <w:pPr>
        <w:pStyle w:val="aff6"/>
        <w:numPr>
          <w:ilvl w:val="0"/>
          <w:numId w:val="0"/>
        </w:numPr>
        <w:tabs>
          <w:tab w:val="left" w:pos="2127"/>
        </w:tabs>
        <w:spacing w:line="240" w:lineRule="auto"/>
        <w:ind w:left="2847"/>
      </w:pPr>
      <w:proofErr w:type="gramStart"/>
      <w:r>
        <w:lastRenderedPageBreak/>
        <w:t>р</w:t>
      </w:r>
      <w:proofErr w:type="gramEnd"/>
      <w:r>
        <w:t>/с:  40</w:t>
      </w:r>
      <w:r>
        <w:rPr>
          <w:lang w:val="en-US"/>
        </w:rPr>
        <w:t> </w:t>
      </w:r>
      <w:r>
        <w:t>702</w:t>
      </w:r>
      <w:r>
        <w:rPr>
          <w:lang w:val="en-US"/>
        </w:rPr>
        <w:t> </w:t>
      </w:r>
      <w:r>
        <w:t>810 777 020 004 402  КАЛУЖСКОЕ ОТДЕЛЕНИЕ №8608 ПАО СБЕРБАНК</w:t>
      </w:r>
    </w:p>
    <w:p w:rsidR="00F71BF2" w:rsidRDefault="00F71BF2" w:rsidP="00F71BF2">
      <w:pPr>
        <w:pStyle w:val="aff6"/>
        <w:numPr>
          <w:ilvl w:val="0"/>
          <w:numId w:val="0"/>
        </w:numPr>
        <w:tabs>
          <w:tab w:val="left" w:pos="2127"/>
        </w:tabs>
        <w:ind w:left="2847"/>
        <w:rPr>
          <w:sz w:val="24"/>
          <w:szCs w:val="24"/>
        </w:rPr>
      </w:pPr>
      <w:r w:rsidRPr="0001295F">
        <w:rPr>
          <w:sz w:val="24"/>
          <w:szCs w:val="24"/>
        </w:rPr>
        <w:t>БИК:   042908612</w:t>
      </w:r>
    </w:p>
    <w:p w:rsidR="00F71BF2" w:rsidRPr="00DB5A15" w:rsidRDefault="00F71BF2" w:rsidP="00F71BF2">
      <w:pPr>
        <w:pStyle w:val="aff6"/>
        <w:numPr>
          <w:ilvl w:val="0"/>
          <w:numId w:val="0"/>
        </w:numPr>
        <w:tabs>
          <w:tab w:val="left" w:pos="2127"/>
        </w:tabs>
        <w:spacing w:line="240" w:lineRule="auto"/>
        <w:ind w:left="2847"/>
      </w:pPr>
      <w:r w:rsidRPr="0001295F">
        <w:rPr>
          <w:sz w:val="24"/>
          <w:szCs w:val="24"/>
        </w:rPr>
        <w:t>к/с:  30 101 810 100 000 000</w:t>
      </w:r>
      <w:r>
        <w:rPr>
          <w:sz w:val="24"/>
          <w:szCs w:val="24"/>
        </w:rPr>
        <w:t> </w:t>
      </w:r>
      <w:r w:rsidRPr="0001295F">
        <w:rPr>
          <w:sz w:val="24"/>
          <w:szCs w:val="24"/>
        </w:rPr>
        <w:t>612</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6"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7"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4"/>
      <w:bookmarkEnd w:id="566"/>
      <w:bookmarkEnd w:id="567"/>
    </w:p>
    <w:p w:rsidR="00717F60" w:rsidRPr="00E71A48" w:rsidRDefault="00717F60" w:rsidP="00E71A48">
      <w:pPr>
        <w:pStyle w:val="2"/>
        <w:tabs>
          <w:tab w:val="clear" w:pos="1700"/>
          <w:tab w:val="num" w:pos="709"/>
        </w:tabs>
        <w:spacing w:line="264" w:lineRule="auto"/>
      </w:pPr>
      <w:bookmarkStart w:id="568" w:name="_Ref305973214"/>
      <w:bookmarkStart w:id="569" w:name="_Toc498589618"/>
      <w:r w:rsidRPr="00E71A48">
        <w:t>Подача Заявок и их прием</w:t>
      </w:r>
      <w:bookmarkStart w:id="570" w:name="_Ref56229451"/>
      <w:bookmarkEnd w:id="539"/>
      <w:bookmarkEnd w:id="568"/>
      <w:bookmarkEnd w:id="569"/>
    </w:p>
    <w:p w:rsidR="00717F60" w:rsidRPr="00E71A48" w:rsidRDefault="00717F60" w:rsidP="00E71A48">
      <w:pPr>
        <w:pStyle w:val="3"/>
        <w:spacing w:line="264" w:lineRule="auto"/>
        <w:rPr>
          <w:szCs w:val="24"/>
        </w:rPr>
      </w:pPr>
      <w:bookmarkStart w:id="571" w:name="_Toc439323707"/>
      <w:bookmarkStart w:id="572" w:name="_Toc440361341"/>
      <w:bookmarkStart w:id="573" w:name="_Toc440376096"/>
      <w:bookmarkStart w:id="574" w:name="_Toc440376223"/>
      <w:bookmarkStart w:id="575" w:name="_Toc440382488"/>
      <w:bookmarkStart w:id="576" w:name="_Toc440447158"/>
      <w:bookmarkStart w:id="577" w:name="_Toc440620838"/>
      <w:bookmarkStart w:id="578" w:name="_Toc440631473"/>
      <w:bookmarkStart w:id="579" w:name="_Toc440875713"/>
      <w:bookmarkStart w:id="580" w:name="_Toc441131737"/>
      <w:bookmarkStart w:id="581" w:name="_Toc465865178"/>
      <w:bookmarkStart w:id="582" w:name="_Toc468975438"/>
      <w:bookmarkStart w:id="583" w:name="_Toc471830454"/>
      <w:bookmarkStart w:id="584" w:name="_Toc498589619"/>
      <w:r w:rsidRPr="00E71A48">
        <w:rPr>
          <w:szCs w:val="24"/>
        </w:rPr>
        <w:t>Подача Заявок через ЭТП</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 xml:space="preserve">архивов, состоящих из нескольких частей (томов) на ЭТП </w:t>
      </w:r>
      <w:r w:rsidRPr="00270DD6">
        <w:rPr>
          <w:bCs w:val="0"/>
          <w:sz w:val="24"/>
          <w:szCs w:val="24"/>
        </w:rPr>
        <w:lastRenderedPageBreak/>
        <w:t>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A0159F">
        <w:rPr>
          <w:b/>
          <w:bCs w:val="0"/>
          <w:sz w:val="24"/>
          <w:szCs w:val="24"/>
        </w:rPr>
        <w:t xml:space="preserve">12 часов 00 минут </w:t>
      </w:r>
      <w:r w:rsidR="00B91FDD">
        <w:rPr>
          <w:b/>
          <w:bCs w:val="0"/>
          <w:sz w:val="24"/>
          <w:szCs w:val="24"/>
        </w:rPr>
        <w:t>1</w:t>
      </w:r>
      <w:r w:rsidR="00F16BD1">
        <w:rPr>
          <w:b/>
          <w:bCs w:val="0"/>
          <w:sz w:val="24"/>
          <w:szCs w:val="24"/>
        </w:rPr>
        <w:t>7</w:t>
      </w:r>
      <w:bookmarkStart w:id="586" w:name="_GoBack"/>
      <w:bookmarkEnd w:id="586"/>
      <w:r w:rsidR="002B5044" w:rsidRPr="00A0159F">
        <w:rPr>
          <w:b/>
          <w:bCs w:val="0"/>
          <w:sz w:val="24"/>
          <w:szCs w:val="24"/>
        </w:rPr>
        <w:t xml:space="preserve"> </w:t>
      </w:r>
      <w:r w:rsidR="00B91FDD">
        <w:rPr>
          <w:b/>
          <w:bCs w:val="0"/>
          <w:sz w:val="24"/>
          <w:szCs w:val="24"/>
        </w:rPr>
        <w:t>дека</w:t>
      </w:r>
      <w:r w:rsidR="00A0159F" w:rsidRPr="00A0159F">
        <w:rPr>
          <w:b/>
          <w:bCs w:val="0"/>
          <w:sz w:val="24"/>
          <w:szCs w:val="24"/>
        </w:rPr>
        <w:t xml:space="preserve">бря </w:t>
      </w:r>
      <w:r w:rsidR="00972B83" w:rsidRPr="00A0159F">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5"/>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7" w:name="_Ref115077798"/>
      <w:bookmarkStart w:id="588" w:name="_Toc439323708"/>
      <w:bookmarkStart w:id="589" w:name="_Toc440361342"/>
      <w:bookmarkStart w:id="590" w:name="_Toc440376097"/>
      <w:bookmarkStart w:id="591" w:name="_Toc440376224"/>
      <w:bookmarkStart w:id="592" w:name="_Toc440382489"/>
      <w:bookmarkStart w:id="593" w:name="_Toc440447159"/>
      <w:bookmarkStart w:id="594" w:name="_Toc440620839"/>
      <w:bookmarkStart w:id="595" w:name="_Toc440631474"/>
      <w:bookmarkStart w:id="596" w:name="_Toc440875714"/>
      <w:bookmarkStart w:id="597" w:name="_Toc441131738"/>
      <w:bookmarkStart w:id="598" w:name="_Toc465865179"/>
      <w:bookmarkStart w:id="599" w:name="_Toc468975439"/>
      <w:bookmarkStart w:id="600" w:name="_Toc471830455"/>
      <w:bookmarkStart w:id="601"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bookmarkEnd w:id="570"/>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602" w:name="_Ref303683883"/>
      <w:bookmarkStart w:id="603" w:name="_Toc498589621"/>
      <w:r w:rsidRPr="002D7FEE">
        <w:t xml:space="preserve">Изменение и отзыв </w:t>
      </w:r>
      <w:r w:rsidR="004B5EB3" w:rsidRPr="002D7FEE">
        <w:t>Заявк</w:t>
      </w:r>
      <w:r w:rsidRPr="002D7FEE">
        <w:t>и</w:t>
      </w:r>
      <w:bookmarkEnd w:id="602"/>
      <w:bookmarkEnd w:id="603"/>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4"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5" w:name="_Ref468195580"/>
      <w:bookmarkStart w:id="606" w:name="_Ref468195629"/>
      <w:bookmarkStart w:id="607" w:name="_Toc498589622"/>
      <w:r w:rsidRPr="00E71A48">
        <w:t>Оценка Заявок и проведение переговоров</w:t>
      </w:r>
      <w:bookmarkEnd w:id="604"/>
      <w:bookmarkEnd w:id="605"/>
      <w:bookmarkEnd w:id="606"/>
      <w:bookmarkEnd w:id="607"/>
      <w:r w:rsidRPr="00E71A48">
        <w:t xml:space="preserve"> </w:t>
      </w:r>
    </w:p>
    <w:p w:rsidR="00717F60" w:rsidRPr="00E71A48" w:rsidRDefault="00717F60" w:rsidP="00E71A48">
      <w:pPr>
        <w:pStyle w:val="3"/>
        <w:spacing w:line="264" w:lineRule="auto"/>
        <w:rPr>
          <w:szCs w:val="24"/>
        </w:rPr>
      </w:pPr>
      <w:bookmarkStart w:id="608" w:name="_Toc439323711"/>
      <w:bookmarkStart w:id="609" w:name="_Toc440361345"/>
      <w:bookmarkStart w:id="610" w:name="_Toc440376100"/>
      <w:bookmarkStart w:id="611" w:name="_Toc440376227"/>
      <w:bookmarkStart w:id="612" w:name="_Toc440382492"/>
      <w:bookmarkStart w:id="613" w:name="_Toc440447162"/>
      <w:bookmarkStart w:id="614" w:name="_Toc440620842"/>
      <w:bookmarkStart w:id="615" w:name="_Toc440631477"/>
      <w:bookmarkStart w:id="616" w:name="_Toc440875717"/>
      <w:bookmarkStart w:id="617" w:name="_Toc441131741"/>
      <w:bookmarkStart w:id="618" w:name="_Toc465865182"/>
      <w:bookmarkStart w:id="619" w:name="_Toc468975442"/>
      <w:bookmarkStart w:id="620" w:name="_Toc471830458"/>
      <w:bookmarkStart w:id="621" w:name="_Toc498589623"/>
      <w:r w:rsidRPr="00E71A48">
        <w:rPr>
          <w:szCs w:val="24"/>
        </w:rPr>
        <w:t>Общие положения</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22" w:name="_Ref93089454"/>
      <w:bookmarkStart w:id="623" w:name="_Toc439323712"/>
      <w:bookmarkStart w:id="624" w:name="_Toc440361346"/>
      <w:bookmarkStart w:id="625" w:name="_Toc440376101"/>
      <w:bookmarkStart w:id="626" w:name="_Toc440376228"/>
      <w:bookmarkStart w:id="627" w:name="_Toc440382493"/>
      <w:bookmarkStart w:id="628" w:name="_Toc440447163"/>
      <w:bookmarkStart w:id="629" w:name="_Toc440620843"/>
      <w:bookmarkStart w:id="630" w:name="_Toc440631478"/>
      <w:bookmarkStart w:id="631" w:name="_Toc440875718"/>
      <w:bookmarkStart w:id="632" w:name="_Toc441131742"/>
      <w:bookmarkStart w:id="633" w:name="_Toc465865183"/>
      <w:bookmarkStart w:id="634" w:name="_Toc468975443"/>
      <w:bookmarkStart w:id="635" w:name="_Toc471830459"/>
      <w:bookmarkStart w:id="636" w:name="_Toc498589624"/>
      <w:r w:rsidRPr="00E71A48">
        <w:rPr>
          <w:szCs w:val="24"/>
        </w:rPr>
        <w:t>Отборочная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8"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7"/>
      <w:bookmarkEnd w:id="638"/>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9"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9"/>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40" w:name="_Ref303670674"/>
      <w:bookmarkStart w:id="641" w:name="_Toc439323713"/>
      <w:bookmarkStart w:id="642" w:name="_Toc440361347"/>
      <w:bookmarkStart w:id="643" w:name="_Toc440376102"/>
      <w:bookmarkStart w:id="644" w:name="_Toc440376229"/>
      <w:bookmarkStart w:id="645" w:name="_Toc440382494"/>
      <w:bookmarkStart w:id="646" w:name="_Toc440447164"/>
      <w:bookmarkStart w:id="647" w:name="_Toc440620844"/>
      <w:bookmarkStart w:id="648" w:name="_Toc440631479"/>
      <w:bookmarkStart w:id="649" w:name="_Toc440875719"/>
      <w:bookmarkStart w:id="650" w:name="_Toc441131743"/>
      <w:bookmarkStart w:id="651" w:name="_Toc465865184"/>
      <w:bookmarkStart w:id="652" w:name="_Toc468975444"/>
      <w:bookmarkStart w:id="653" w:name="_Toc471830460"/>
      <w:bookmarkStart w:id="654" w:name="_Toc498589625"/>
      <w:r w:rsidRPr="00E71A48">
        <w:rPr>
          <w:szCs w:val="24"/>
        </w:rPr>
        <w:t>Проведение переговоров</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5" w:name="_Ref306138385"/>
      <w:bookmarkStart w:id="656" w:name="_Toc439323714"/>
      <w:bookmarkStart w:id="657" w:name="_Toc440361348"/>
      <w:bookmarkStart w:id="658" w:name="_Toc440376103"/>
      <w:bookmarkStart w:id="659" w:name="_Toc440376230"/>
      <w:bookmarkStart w:id="660" w:name="_Toc440382495"/>
      <w:bookmarkStart w:id="661" w:name="_Toc440447165"/>
      <w:bookmarkStart w:id="662" w:name="_Toc440620845"/>
      <w:bookmarkStart w:id="663" w:name="_Toc440631480"/>
      <w:bookmarkStart w:id="664" w:name="_Toc440875720"/>
      <w:bookmarkStart w:id="665" w:name="_Toc441131744"/>
      <w:bookmarkStart w:id="666" w:name="_Toc465865185"/>
      <w:bookmarkStart w:id="667" w:name="_Toc468975445"/>
      <w:bookmarkStart w:id="668" w:name="_Toc471830461"/>
      <w:bookmarkStart w:id="669" w:name="_Toc498589626"/>
      <w:r w:rsidRPr="00E71A48">
        <w:rPr>
          <w:szCs w:val="24"/>
        </w:rPr>
        <w:t>Оценочная стадия</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70" w:name="_Ref303250967"/>
      <w:bookmarkStart w:id="671" w:name="_Toc305697378"/>
      <w:bookmarkStart w:id="672" w:name="_Toc498589627"/>
      <w:bookmarkStart w:id="673" w:name="_Toc255985696"/>
      <w:r w:rsidRPr="00E71A48">
        <w:t>Аукционная процедура понижени</w:t>
      </w:r>
      <w:r w:rsidR="00E60F8E" w:rsidRPr="00E71A48">
        <w:t>я</w:t>
      </w:r>
      <w:r w:rsidRPr="00E71A48">
        <w:t xml:space="preserve"> цены (переторжка)</w:t>
      </w:r>
      <w:bookmarkEnd w:id="670"/>
      <w:bookmarkEnd w:id="671"/>
      <w:bookmarkEnd w:id="672"/>
      <w:r w:rsidRPr="00E71A48">
        <w:t xml:space="preserve"> </w:t>
      </w:r>
    </w:p>
    <w:bookmarkEnd w:id="67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4"/>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5"/>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6"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6"/>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7" w:name="_Ref465847813"/>
      <w:bookmarkStart w:id="678"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7"/>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8"/>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 xml:space="preserve">демпинговую цену договора (цену </w:t>
      </w:r>
      <w:r w:rsidRPr="002D7FEE">
        <w:rPr>
          <w:rFonts w:eastAsia="Times New Roman,Italic"/>
          <w:bCs w:val="0"/>
          <w:iCs/>
          <w:sz w:val="24"/>
          <w:szCs w:val="24"/>
        </w:rPr>
        <w:lastRenderedPageBreak/>
        <w:t>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9" w:name="_Toc471823191"/>
      <w:bookmarkStart w:id="680" w:name="_Ref471823363"/>
      <w:bookmarkStart w:id="681" w:name="_Ref471830158"/>
      <w:bookmarkStart w:id="682" w:name="_Toc498589628"/>
      <w:r w:rsidRPr="002D7FEE">
        <w:t>О приоритете закупки работ, выполняемых российскими лицами, по отношению к работам, выполняемым иностранными лицами</w:t>
      </w:r>
      <w:bookmarkEnd w:id="679"/>
      <w:bookmarkEnd w:id="680"/>
      <w:bookmarkEnd w:id="681"/>
      <w:bookmarkEnd w:id="682"/>
    </w:p>
    <w:p w:rsidR="00286404" w:rsidRPr="002D7FEE" w:rsidRDefault="00286404" w:rsidP="00824534">
      <w:pPr>
        <w:pStyle w:val="3"/>
        <w:ind w:left="0" w:firstLine="567"/>
        <w:jc w:val="both"/>
        <w:rPr>
          <w:b w:val="0"/>
        </w:rPr>
      </w:pPr>
      <w:bookmarkStart w:id="683" w:name="_Toc471830464"/>
      <w:bookmarkStart w:id="684"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83"/>
      <w:bookmarkEnd w:id="684"/>
    </w:p>
    <w:p w:rsidR="00286404" w:rsidRPr="002D7FEE" w:rsidRDefault="00286404" w:rsidP="00824534">
      <w:pPr>
        <w:pStyle w:val="3"/>
        <w:ind w:left="0" w:firstLine="567"/>
        <w:jc w:val="both"/>
        <w:rPr>
          <w:b w:val="0"/>
        </w:rPr>
      </w:pPr>
      <w:bookmarkStart w:id="685" w:name="_Toc471830465"/>
      <w:bookmarkStart w:id="686"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5"/>
      <w:bookmarkEnd w:id="686"/>
    </w:p>
    <w:p w:rsidR="00286404" w:rsidRPr="002D7FEE" w:rsidRDefault="00286404" w:rsidP="00824534">
      <w:pPr>
        <w:pStyle w:val="3"/>
        <w:ind w:left="0" w:firstLine="567"/>
        <w:jc w:val="both"/>
        <w:rPr>
          <w:b w:val="0"/>
        </w:rPr>
      </w:pPr>
      <w:bookmarkStart w:id="687" w:name="_Toc471830466"/>
      <w:bookmarkStart w:id="688"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7"/>
      <w:bookmarkEnd w:id="688"/>
    </w:p>
    <w:p w:rsidR="00286404" w:rsidRPr="00A0159F" w:rsidRDefault="00286404" w:rsidP="00824534">
      <w:pPr>
        <w:pStyle w:val="3"/>
        <w:ind w:left="0" w:firstLine="567"/>
        <w:jc w:val="both"/>
        <w:rPr>
          <w:b w:val="0"/>
        </w:rPr>
      </w:pPr>
      <w:bookmarkStart w:id="689" w:name="_Toc471830467"/>
      <w:bookmarkStart w:id="690"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w:t>
      </w:r>
      <w:r w:rsidRPr="00A0159F">
        <w:rPr>
          <w:b w:val="0"/>
        </w:rPr>
        <w:t xml:space="preserve">при закупке работ, выполняемых российскими лицами </w:t>
      </w:r>
      <w:proofErr w:type="spellStart"/>
      <w:proofErr w:type="gramStart"/>
      <w:r w:rsidRPr="00A0159F">
        <w:rPr>
          <w:b w:val="0"/>
        </w:rPr>
        <w:t>k</w:t>
      </w:r>
      <w:proofErr w:type="gramEnd"/>
      <w:r w:rsidRPr="00A0159F">
        <w:rPr>
          <w:b w:val="0"/>
        </w:rPr>
        <w:t>ПРИОР</w:t>
      </w:r>
      <w:proofErr w:type="spellEnd"/>
      <w:r w:rsidRPr="00A0159F">
        <w:rPr>
          <w:b w:val="0"/>
        </w:rPr>
        <w:t xml:space="preserve">=0,85, иначе </w:t>
      </w:r>
      <w:proofErr w:type="spellStart"/>
      <w:r w:rsidRPr="00A0159F">
        <w:rPr>
          <w:b w:val="0"/>
        </w:rPr>
        <w:t>kПРИОР</w:t>
      </w:r>
      <w:proofErr w:type="spellEnd"/>
      <w:r w:rsidRPr="00A0159F">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9"/>
      <w:bookmarkEnd w:id="690"/>
    </w:p>
    <w:p w:rsidR="00286404" w:rsidRPr="002D7FEE" w:rsidRDefault="00286404" w:rsidP="00824534">
      <w:pPr>
        <w:pStyle w:val="3"/>
        <w:ind w:hanging="153"/>
        <w:jc w:val="both"/>
        <w:rPr>
          <w:b w:val="0"/>
          <w:szCs w:val="24"/>
        </w:rPr>
      </w:pPr>
      <w:bookmarkStart w:id="691" w:name="_Toc471830468"/>
      <w:bookmarkStart w:id="692" w:name="_Toc498589633"/>
      <w:r w:rsidRPr="002D7FEE">
        <w:rPr>
          <w:b w:val="0"/>
          <w:szCs w:val="24"/>
        </w:rPr>
        <w:t>Приоритет не предоставляется в случаях, если:</w:t>
      </w:r>
      <w:bookmarkEnd w:id="691"/>
      <w:bookmarkEnd w:id="692"/>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 xml:space="preserve">аявок, но </w:t>
      </w:r>
      <w:r w:rsidRPr="002D7FEE">
        <w:rPr>
          <w:rFonts w:ascii="Times New Roman" w:hAnsi="Times New Roman" w:cs="Times New Roman"/>
          <w:sz w:val="24"/>
          <w:szCs w:val="24"/>
        </w:rPr>
        <w:lastRenderedPageBreak/>
        <w:t>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93" w:name="_Toc471830469"/>
      <w:bookmarkStart w:id="694"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93"/>
      <w:bookmarkEnd w:id="694"/>
      <w:proofErr w:type="gramEnd"/>
    </w:p>
    <w:p w:rsidR="00717F60" w:rsidRPr="002D7FEE" w:rsidRDefault="00717F60" w:rsidP="00A16C95">
      <w:pPr>
        <w:pStyle w:val="2"/>
        <w:tabs>
          <w:tab w:val="clear" w:pos="1700"/>
          <w:tab w:val="left" w:pos="709"/>
        </w:tabs>
        <w:spacing w:line="264" w:lineRule="auto"/>
      </w:pPr>
      <w:bookmarkStart w:id="695" w:name="_Ref303681924"/>
      <w:bookmarkStart w:id="696" w:name="_Ref303683914"/>
      <w:bookmarkStart w:id="697" w:name="_Toc498589635"/>
      <w:r w:rsidRPr="002D7FEE">
        <w:t xml:space="preserve">Подведение итогов </w:t>
      </w:r>
      <w:r w:rsidR="00DF639D" w:rsidRPr="002D7FEE">
        <w:t>З</w:t>
      </w:r>
      <w:r w:rsidRPr="002D7FEE">
        <w:t>апроса предложений</w:t>
      </w:r>
      <w:bookmarkEnd w:id="695"/>
      <w:bookmarkEnd w:id="696"/>
      <w:bookmarkEnd w:id="697"/>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8"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8"/>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9" w:name="_Ref303251044"/>
      <w:bookmarkStart w:id="700" w:name="_Toc498589636"/>
      <w:bookmarkStart w:id="701" w:name="_Ref191386295"/>
      <w:r w:rsidRPr="00E71A48">
        <w:lastRenderedPageBreak/>
        <w:t xml:space="preserve">Признание запроса предложений </w:t>
      </w:r>
      <w:proofErr w:type="gramStart"/>
      <w:r w:rsidRPr="00E71A48">
        <w:t>несостоявшимся</w:t>
      </w:r>
      <w:bookmarkEnd w:id="699"/>
      <w:bookmarkEnd w:id="700"/>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0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4"/>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5" w:name="_Toc468355877"/>
      <w:bookmarkStart w:id="706" w:name="_Ref465670219"/>
      <w:bookmarkStart w:id="707" w:name="_Toc498589637"/>
      <w:bookmarkStart w:id="708" w:name="_Ref303683929"/>
      <w:r w:rsidRPr="002D7FEE">
        <w:rPr>
          <w:bCs w:val="0"/>
        </w:rPr>
        <w:t>Антидемпинговые меры</w:t>
      </w:r>
      <w:bookmarkEnd w:id="705"/>
      <w:bookmarkEnd w:id="706"/>
      <w:bookmarkEnd w:id="707"/>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9"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9"/>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w:t>
      </w:r>
      <w:r w:rsidRPr="002D7FEE">
        <w:rPr>
          <w:sz w:val="24"/>
          <w:szCs w:val="24"/>
        </w:rPr>
        <w:lastRenderedPageBreak/>
        <w:t xml:space="preserve">(при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10" w:name="_Ref468975287"/>
      <w:bookmarkStart w:id="711"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701"/>
      <w:bookmarkEnd w:id="708"/>
      <w:bookmarkEnd w:id="710"/>
      <w:bookmarkEnd w:id="711"/>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w:t>
      </w:r>
      <w:r w:rsidRPr="00646563">
        <w:rPr>
          <w:bCs w:val="0"/>
          <w:sz w:val="24"/>
          <w:szCs w:val="24"/>
        </w:rPr>
        <w:lastRenderedPageBreak/>
        <w:t>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12" w:name="_Ref294695403"/>
      <w:bookmarkStart w:id="713"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12"/>
      <w:bookmarkEnd w:id="713"/>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4" w:name="_Ref305979053"/>
      <w:r w:rsidRPr="00646563">
        <w:rPr>
          <w:sz w:val="24"/>
          <w:szCs w:val="24"/>
        </w:rPr>
        <w:lastRenderedPageBreak/>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5"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5"/>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6"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7" w:name="_Toc181693189"/>
      <w:bookmarkStart w:id="718" w:name="_Ref190680463"/>
      <w:bookmarkStart w:id="719" w:name="_Ref306140410"/>
      <w:bookmarkStart w:id="720" w:name="_Ref306142159"/>
      <w:bookmarkStart w:id="721" w:name="_Ref468195951"/>
      <w:bookmarkStart w:id="722" w:name="_Ref468195965"/>
      <w:bookmarkStart w:id="723" w:name="_Ref468196034"/>
      <w:bookmarkStart w:id="724" w:name="_Toc498589639"/>
      <w:bookmarkStart w:id="725" w:name="_Ref303102866"/>
      <w:bookmarkStart w:id="726" w:name="_Toc305835589"/>
      <w:bookmarkStart w:id="727" w:name="_Ref303683952"/>
      <w:bookmarkStart w:id="728" w:name="__RefNumPara__840_922829174"/>
      <w:bookmarkEnd w:id="716"/>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7"/>
      <w:bookmarkEnd w:id="718"/>
      <w:bookmarkEnd w:id="719"/>
      <w:bookmarkEnd w:id="720"/>
      <w:bookmarkEnd w:id="721"/>
      <w:bookmarkEnd w:id="722"/>
      <w:bookmarkEnd w:id="723"/>
      <w:bookmarkEnd w:id="724"/>
      <w:r w:rsidRPr="002D7FEE">
        <w:t xml:space="preserve"> </w:t>
      </w:r>
      <w:bookmarkEnd w:id="725"/>
      <w:bookmarkEnd w:id="726"/>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9"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9"/>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w:t>
      </w:r>
      <w:r w:rsidRPr="002D7FEE">
        <w:rPr>
          <w:sz w:val="24"/>
          <w:szCs w:val="24"/>
        </w:rPr>
        <w:lastRenderedPageBreak/>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30"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30"/>
    </w:p>
    <w:p w:rsidR="00932C0A" w:rsidRPr="002D7FEE" w:rsidRDefault="00932C0A" w:rsidP="00824534">
      <w:pPr>
        <w:pStyle w:val="2"/>
        <w:tabs>
          <w:tab w:val="clear" w:pos="1700"/>
          <w:tab w:val="left" w:pos="709"/>
        </w:tabs>
        <w:spacing w:line="264" w:lineRule="auto"/>
      </w:pPr>
      <w:bookmarkStart w:id="731" w:name="_Ref303694483"/>
      <w:bookmarkStart w:id="732" w:name="_Toc305835590"/>
      <w:bookmarkStart w:id="733" w:name="_Ref306140451"/>
      <w:bookmarkStart w:id="734" w:name="_Toc498589640"/>
      <w:r w:rsidRPr="002D7FEE">
        <w:t xml:space="preserve">Уведомление о результатах </w:t>
      </w:r>
      <w:bookmarkEnd w:id="731"/>
      <w:bookmarkEnd w:id="732"/>
      <w:r w:rsidRPr="002D7FEE">
        <w:t>запроса предложений</w:t>
      </w:r>
      <w:bookmarkEnd w:id="733"/>
      <w:bookmarkEnd w:id="734"/>
    </w:p>
    <w:p w:rsidR="004D1DCF" w:rsidRPr="002D7FEE" w:rsidRDefault="00ED5C7C" w:rsidP="004D1DCF">
      <w:pPr>
        <w:pStyle w:val="3"/>
        <w:ind w:left="0" w:firstLine="567"/>
        <w:jc w:val="both"/>
        <w:rPr>
          <w:b w:val="0"/>
          <w:szCs w:val="24"/>
          <w:lang w:eastAsia="ru-RU"/>
        </w:rPr>
      </w:pPr>
      <w:bookmarkStart w:id="735" w:name="_Toc471830476"/>
      <w:bookmarkStart w:id="736" w:name="_Toc498589641"/>
      <w:bookmarkEnd w:id="727"/>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5"/>
      <w:bookmarkEnd w:id="736"/>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7" w:name="_Toc471830477"/>
      <w:bookmarkStart w:id="738"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7"/>
      <w:bookmarkEnd w:id="738"/>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9" w:name="_Ref440270568"/>
      <w:bookmarkStart w:id="740" w:name="_Ref440274159"/>
      <w:bookmarkStart w:id="741" w:name="_Ref440292555"/>
      <w:bookmarkStart w:id="742" w:name="_Ref440292779"/>
      <w:bookmarkStart w:id="743" w:name="_Toc498589643"/>
      <w:r>
        <w:rPr>
          <w:szCs w:val="24"/>
        </w:rPr>
        <w:lastRenderedPageBreak/>
        <w:t>Техническая часть</w:t>
      </w:r>
      <w:bookmarkEnd w:id="739"/>
      <w:bookmarkEnd w:id="740"/>
      <w:bookmarkEnd w:id="741"/>
      <w:bookmarkEnd w:id="742"/>
      <w:bookmarkEnd w:id="743"/>
      <w:r w:rsidRPr="00E71A48">
        <w:rPr>
          <w:szCs w:val="24"/>
        </w:rPr>
        <w:t xml:space="preserve"> </w:t>
      </w:r>
    </w:p>
    <w:p w:rsidR="002B5044" w:rsidRPr="00C12FA4" w:rsidRDefault="002B5044" w:rsidP="0021751A">
      <w:pPr>
        <w:pStyle w:val="2"/>
        <w:ind w:left="1701" w:hanging="1134"/>
      </w:pPr>
      <w:bookmarkStart w:id="744" w:name="_Toc176064097"/>
      <w:bookmarkStart w:id="745" w:name="_Toc176338525"/>
      <w:bookmarkStart w:id="746" w:name="_Toc180399753"/>
      <w:bookmarkStart w:id="747" w:name="_Toc189457101"/>
      <w:bookmarkStart w:id="748" w:name="_Toc189461737"/>
      <w:bookmarkStart w:id="749" w:name="_Toc189462011"/>
      <w:bookmarkStart w:id="750" w:name="_Toc191273610"/>
      <w:bookmarkStart w:id="751" w:name="_Toc423421726"/>
      <w:bookmarkStart w:id="752" w:name="_Toc498589644"/>
      <w:bookmarkStart w:id="753" w:name="_Toc167189319"/>
      <w:bookmarkStart w:id="754" w:name="_Toc168725254"/>
      <w:r w:rsidRPr="00C12FA4">
        <w:t xml:space="preserve">Перечень, объемы и характеристики </w:t>
      </w:r>
      <w:bookmarkEnd w:id="744"/>
      <w:bookmarkEnd w:id="745"/>
      <w:bookmarkEnd w:id="746"/>
      <w:bookmarkEnd w:id="747"/>
      <w:bookmarkEnd w:id="748"/>
      <w:bookmarkEnd w:id="749"/>
      <w:bookmarkEnd w:id="750"/>
      <w:bookmarkEnd w:id="751"/>
      <w:r w:rsidR="00C3704B">
        <w:t xml:space="preserve">закупаемых </w:t>
      </w:r>
      <w:r w:rsidR="00CD1816">
        <w:t>работ</w:t>
      </w:r>
      <w:bookmarkEnd w:id="752"/>
    </w:p>
    <w:p w:rsidR="002B5044" w:rsidRPr="003803A7"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61359"/>
      <w:bookmarkStart w:id="764" w:name="_Toc440376114"/>
      <w:bookmarkStart w:id="765" w:name="_Toc440376241"/>
      <w:bookmarkStart w:id="766" w:name="_Toc440382503"/>
      <w:bookmarkStart w:id="767" w:name="_Toc440447173"/>
      <w:bookmarkStart w:id="768" w:name="_Toc440620853"/>
      <w:bookmarkStart w:id="769" w:name="_Toc440631488"/>
      <w:bookmarkStart w:id="770" w:name="_Toc440875728"/>
      <w:bookmarkStart w:id="771" w:name="_Toc441131752"/>
      <w:bookmarkStart w:id="772" w:name="_Toc465865193"/>
      <w:bookmarkStart w:id="773" w:name="_Toc468975454"/>
      <w:bookmarkStart w:id="774" w:name="_Toc471830480"/>
      <w:bookmarkStart w:id="775"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5B69B5">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03A7" w:rsidRDefault="002B5044" w:rsidP="0021751A">
      <w:pPr>
        <w:pStyle w:val="2"/>
        <w:ind w:left="1701" w:hanging="1134"/>
      </w:pPr>
      <w:bookmarkStart w:id="776" w:name="_Ref194832984"/>
      <w:bookmarkStart w:id="777" w:name="_Ref197686508"/>
      <w:bookmarkStart w:id="778" w:name="_Toc423421727"/>
      <w:bookmarkStart w:id="779" w:name="_Toc498589646"/>
      <w:r w:rsidRPr="003803A7">
        <w:t xml:space="preserve">Требование к </w:t>
      </w:r>
      <w:bookmarkEnd w:id="776"/>
      <w:bookmarkEnd w:id="777"/>
      <w:bookmarkEnd w:id="778"/>
      <w:r w:rsidR="00C3704B">
        <w:t xml:space="preserve">закупаемым </w:t>
      </w:r>
      <w:r w:rsidR="00CD1816">
        <w:t>работам</w:t>
      </w:r>
      <w:bookmarkEnd w:id="779"/>
    </w:p>
    <w:p w:rsidR="002B5044" w:rsidRPr="003776BB"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361362"/>
      <w:bookmarkStart w:id="789" w:name="_Toc440376117"/>
      <w:bookmarkStart w:id="790" w:name="_Toc440376244"/>
      <w:bookmarkStart w:id="791" w:name="_Toc440382505"/>
      <w:bookmarkStart w:id="792" w:name="_Toc440447175"/>
      <w:bookmarkStart w:id="793" w:name="_Toc440620855"/>
      <w:bookmarkStart w:id="794" w:name="_Toc440631490"/>
      <w:bookmarkStart w:id="795" w:name="_Toc440875730"/>
      <w:bookmarkStart w:id="796" w:name="_Toc441131754"/>
      <w:bookmarkStart w:id="797" w:name="_Toc465865195"/>
      <w:bookmarkStart w:id="798" w:name="_Toc468975456"/>
      <w:bookmarkStart w:id="799" w:name="_Toc471830482"/>
      <w:bookmarkStart w:id="800" w:name="_Toc498589647"/>
      <w:bookmarkStart w:id="801" w:name="_Ref194833053"/>
      <w:bookmarkStart w:id="802" w:name="_Ref223496951"/>
      <w:bookmarkStart w:id="80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910732" w:rsidRPr="0010618F" w:rsidRDefault="00910732" w:rsidP="00910732">
      <w:pPr>
        <w:pStyle w:val="2"/>
        <w:ind w:left="1701" w:hanging="1134"/>
        <w:rPr>
          <w:b w:val="0"/>
        </w:rPr>
      </w:pPr>
      <w:bookmarkStart w:id="804" w:name="_Toc461808930"/>
      <w:bookmarkStart w:id="805" w:name="_Toc464120639"/>
      <w:bookmarkStart w:id="806" w:name="_Toc465774618"/>
      <w:bookmarkStart w:id="807" w:name="_Toc498589648"/>
      <w:bookmarkEnd w:id="753"/>
      <w:bookmarkEnd w:id="754"/>
      <w:bookmarkEnd w:id="801"/>
      <w:bookmarkEnd w:id="802"/>
      <w:bookmarkEnd w:id="803"/>
      <w:r w:rsidRPr="0010618F">
        <w:t>Альтернативные предложения</w:t>
      </w:r>
      <w:bookmarkStart w:id="808" w:name="_Ref56252639"/>
      <w:bookmarkEnd w:id="804"/>
      <w:bookmarkEnd w:id="805"/>
      <w:bookmarkEnd w:id="806"/>
      <w:bookmarkEnd w:id="807"/>
    </w:p>
    <w:p w:rsidR="00910732" w:rsidRPr="002D7FEE" w:rsidRDefault="00910732" w:rsidP="00910732">
      <w:pPr>
        <w:pStyle w:val="3"/>
        <w:ind w:left="0" w:firstLine="851"/>
        <w:jc w:val="both"/>
        <w:rPr>
          <w:b w:val="0"/>
          <w:szCs w:val="24"/>
        </w:rPr>
      </w:pPr>
      <w:bookmarkStart w:id="809" w:name="_Toc461808802"/>
      <w:bookmarkStart w:id="810" w:name="_Toc461808931"/>
      <w:bookmarkStart w:id="811" w:name="_Toc464120640"/>
      <w:bookmarkStart w:id="812" w:name="_Toc465774619"/>
      <w:bookmarkStart w:id="813" w:name="_Toc465865197"/>
      <w:bookmarkStart w:id="814" w:name="_Toc468975458"/>
      <w:bookmarkStart w:id="815" w:name="_Toc471830484"/>
      <w:bookmarkStart w:id="816"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8"/>
      <w:bookmarkEnd w:id="809"/>
      <w:bookmarkEnd w:id="810"/>
      <w:bookmarkEnd w:id="811"/>
      <w:bookmarkEnd w:id="812"/>
      <w:bookmarkEnd w:id="813"/>
      <w:bookmarkEnd w:id="814"/>
      <w:bookmarkEnd w:id="815"/>
      <w:bookmarkEnd w:id="81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7" w:name="_Ref440270602"/>
      <w:bookmarkStart w:id="818" w:name="_Toc498589650"/>
      <w:r w:rsidRPr="00E71A48">
        <w:rPr>
          <w:szCs w:val="24"/>
        </w:rPr>
        <w:lastRenderedPageBreak/>
        <w:t>Образцы основных форм документов, включаемых в Заявку</w:t>
      </w:r>
      <w:bookmarkEnd w:id="817"/>
      <w:bookmarkEnd w:id="818"/>
      <w:r w:rsidRPr="00E71A48">
        <w:rPr>
          <w:szCs w:val="24"/>
        </w:rPr>
        <w:t xml:space="preserve"> </w:t>
      </w:r>
    </w:p>
    <w:p w:rsidR="004F4D80" w:rsidRPr="00F647F7" w:rsidRDefault="004F4D80" w:rsidP="004F4D80">
      <w:pPr>
        <w:pStyle w:val="2"/>
      </w:pPr>
      <w:bookmarkStart w:id="819" w:name="_Ref55336310"/>
      <w:bookmarkStart w:id="820" w:name="_Toc57314672"/>
      <w:bookmarkStart w:id="821" w:name="_Toc69728986"/>
      <w:bookmarkStart w:id="822" w:name="_Toc98253919"/>
      <w:bookmarkStart w:id="823" w:name="_Toc165173847"/>
      <w:bookmarkStart w:id="824" w:name="_Toc423423667"/>
      <w:bookmarkStart w:id="825" w:name="_Toc498589651"/>
      <w:r w:rsidRPr="00F647F7">
        <w:t xml:space="preserve">Письмо о подаче оферты </w:t>
      </w:r>
      <w:bookmarkStart w:id="826" w:name="_Ref22846535"/>
      <w:r w:rsidRPr="00F647F7">
        <w:t>(</w:t>
      </w:r>
      <w:bookmarkEnd w:id="826"/>
      <w:r w:rsidRPr="00F647F7">
        <w:t xml:space="preserve">форма </w:t>
      </w:r>
      <w:r w:rsidRPr="00F647F7">
        <w:rPr>
          <w:noProof/>
        </w:rPr>
        <w:t>1</w:t>
      </w:r>
      <w:r w:rsidRPr="00F647F7">
        <w:t>)</w:t>
      </w:r>
      <w:bookmarkEnd w:id="819"/>
      <w:bookmarkEnd w:id="820"/>
      <w:bookmarkEnd w:id="821"/>
      <w:bookmarkEnd w:id="822"/>
      <w:bookmarkEnd w:id="823"/>
      <w:bookmarkEnd w:id="824"/>
      <w:bookmarkEnd w:id="825"/>
    </w:p>
    <w:p w:rsidR="004F4D80" w:rsidRPr="00C236C0" w:rsidRDefault="004F4D80" w:rsidP="004F4D80">
      <w:pPr>
        <w:pStyle w:val="3"/>
        <w:rPr>
          <w:szCs w:val="24"/>
        </w:rPr>
      </w:pPr>
      <w:bookmarkStart w:id="827" w:name="_Toc98253920"/>
      <w:bookmarkStart w:id="828" w:name="_Toc157248174"/>
      <w:bookmarkStart w:id="829" w:name="_Toc157496543"/>
      <w:bookmarkStart w:id="830" w:name="_Toc158206082"/>
      <w:bookmarkStart w:id="831" w:name="_Toc164057767"/>
      <w:bookmarkStart w:id="832" w:name="_Toc164137117"/>
      <w:bookmarkStart w:id="833" w:name="_Toc164161277"/>
      <w:bookmarkStart w:id="834" w:name="_Toc165173848"/>
      <w:bookmarkStart w:id="835" w:name="_Toc439170673"/>
      <w:bookmarkStart w:id="836" w:name="_Toc439172775"/>
      <w:bookmarkStart w:id="837" w:name="_Toc439173219"/>
      <w:bookmarkStart w:id="838" w:name="_Toc439238213"/>
      <w:bookmarkStart w:id="839" w:name="_Toc440361369"/>
      <w:bookmarkStart w:id="840" w:name="_Toc440376124"/>
      <w:bookmarkStart w:id="841" w:name="_Toc465865200"/>
      <w:bookmarkStart w:id="842" w:name="_Toc471830487"/>
      <w:bookmarkStart w:id="843" w:name="_Toc498589652"/>
      <w:r w:rsidRPr="00C236C0">
        <w:rPr>
          <w:szCs w:val="24"/>
        </w:rPr>
        <w:t>Форма письма о подаче оферты</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 xml:space="preserve">вы не </w:t>
      </w:r>
      <w:proofErr w:type="gramStart"/>
      <w:r w:rsidRPr="002D7FEE">
        <w:rPr>
          <w:sz w:val="24"/>
          <w:szCs w:val="24"/>
        </w:rPr>
        <w:t>отвечаете и не имеете</w:t>
      </w:r>
      <w:proofErr w:type="gramEnd"/>
      <w:r w:rsidRPr="002D7FEE">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5" w:name="_Toc98253921"/>
      <w:bookmarkStart w:id="846" w:name="_Toc157248175"/>
      <w:bookmarkStart w:id="847" w:name="_Toc157496544"/>
      <w:bookmarkStart w:id="848" w:name="_Toc158206083"/>
      <w:bookmarkStart w:id="849" w:name="_Toc164057768"/>
      <w:bookmarkStart w:id="850" w:name="_Toc164137118"/>
      <w:bookmarkStart w:id="851" w:name="_Toc164161278"/>
      <w:bookmarkStart w:id="852" w:name="_Toc165173849"/>
      <w:r>
        <w:rPr>
          <w:b/>
          <w:szCs w:val="24"/>
        </w:rPr>
        <w:br w:type="page"/>
      </w:r>
    </w:p>
    <w:p w:rsidR="004F4D80" w:rsidRPr="00C236C0" w:rsidRDefault="004F4D80" w:rsidP="004F4D80">
      <w:pPr>
        <w:pStyle w:val="3"/>
        <w:rPr>
          <w:szCs w:val="24"/>
        </w:rPr>
      </w:pPr>
      <w:bookmarkStart w:id="853" w:name="_Toc439170674"/>
      <w:bookmarkStart w:id="854" w:name="_Toc439172776"/>
      <w:bookmarkStart w:id="855" w:name="_Toc439173220"/>
      <w:bookmarkStart w:id="856" w:name="_Toc439238214"/>
      <w:bookmarkStart w:id="857" w:name="_Toc439252762"/>
      <w:bookmarkStart w:id="858" w:name="_Toc439323736"/>
      <w:bookmarkStart w:id="859" w:name="_Toc440361370"/>
      <w:bookmarkStart w:id="860" w:name="_Toc440376125"/>
      <w:bookmarkStart w:id="861" w:name="_Toc440376252"/>
      <w:bookmarkStart w:id="862" w:name="_Toc440382510"/>
      <w:bookmarkStart w:id="863" w:name="_Toc440447180"/>
      <w:bookmarkStart w:id="864" w:name="_Toc440620860"/>
      <w:bookmarkStart w:id="865" w:name="_Toc440631495"/>
      <w:bookmarkStart w:id="866" w:name="_Toc440875734"/>
      <w:bookmarkStart w:id="867" w:name="_Toc441131758"/>
      <w:bookmarkStart w:id="868" w:name="_Toc465865201"/>
      <w:bookmarkStart w:id="869" w:name="_Toc471830488"/>
      <w:bookmarkStart w:id="870" w:name="_Toc498589653"/>
      <w:r w:rsidRPr="00C236C0">
        <w:rPr>
          <w:szCs w:val="24"/>
        </w:rPr>
        <w:lastRenderedPageBreak/>
        <w:t>Инструкции по заполнению</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71" w:name="_Ref55335821"/>
      <w:bookmarkStart w:id="872" w:name="_Ref55336345"/>
      <w:bookmarkStart w:id="873" w:name="_Toc57314674"/>
      <w:bookmarkStart w:id="874" w:name="_Toc69728988"/>
      <w:bookmarkStart w:id="875" w:name="_Toc98253922"/>
      <w:bookmarkStart w:id="876" w:name="_Toc165173850"/>
      <w:r>
        <w:br w:type="page"/>
      </w:r>
    </w:p>
    <w:p w:rsidR="00920CB0" w:rsidRDefault="00920CB0" w:rsidP="00920CB0">
      <w:pPr>
        <w:pStyle w:val="3"/>
        <w:rPr>
          <w:szCs w:val="24"/>
        </w:rPr>
      </w:pPr>
      <w:bookmarkStart w:id="877" w:name="_Ref440271964"/>
      <w:bookmarkStart w:id="878" w:name="_Toc440361371"/>
      <w:bookmarkStart w:id="879" w:name="_Toc440376126"/>
      <w:bookmarkStart w:id="880" w:name="_Toc498589654"/>
      <w:r>
        <w:rPr>
          <w:szCs w:val="24"/>
        </w:rPr>
        <w:lastRenderedPageBreak/>
        <w:t>Антикоррупционные обязательства (Форма 1.1).</w:t>
      </w:r>
      <w:bookmarkEnd w:id="877"/>
      <w:bookmarkEnd w:id="878"/>
      <w:bookmarkEnd w:id="879"/>
      <w:bookmarkEnd w:id="880"/>
    </w:p>
    <w:p w:rsidR="00920CB0" w:rsidRPr="00920CB0" w:rsidRDefault="00920CB0" w:rsidP="001405FA">
      <w:pPr>
        <w:pStyle w:val="3"/>
        <w:numPr>
          <w:ilvl w:val="3"/>
          <w:numId w:val="70"/>
        </w:numPr>
        <w:rPr>
          <w:b w:val="0"/>
          <w:szCs w:val="24"/>
        </w:rPr>
      </w:pPr>
      <w:bookmarkStart w:id="881" w:name="_Toc439238216"/>
      <w:bookmarkStart w:id="882" w:name="_Toc439252764"/>
      <w:bookmarkStart w:id="883" w:name="_Toc439323738"/>
      <w:bookmarkStart w:id="884" w:name="_Toc440361372"/>
      <w:bookmarkStart w:id="885" w:name="_Toc440376127"/>
      <w:bookmarkStart w:id="886" w:name="_Toc440376254"/>
      <w:bookmarkStart w:id="887" w:name="_Toc440382512"/>
      <w:bookmarkStart w:id="888" w:name="_Toc440447182"/>
      <w:bookmarkStart w:id="889" w:name="_Toc440620862"/>
      <w:bookmarkStart w:id="890" w:name="_Toc440631497"/>
      <w:bookmarkStart w:id="891" w:name="_Toc440875736"/>
      <w:bookmarkStart w:id="892" w:name="_Toc441131760"/>
      <w:bookmarkStart w:id="893" w:name="_Toc465865203"/>
      <w:bookmarkStart w:id="894" w:name="_Toc471830490"/>
      <w:bookmarkStart w:id="895" w:name="_Toc498589655"/>
      <w:r w:rsidRPr="00920CB0">
        <w:rPr>
          <w:b w:val="0"/>
          <w:szCs w:val="24"/>
        </w:rPr>
        <w:t xml:space="preserve">Форма </w:t>
      </w:r>
      <w:r>
        <w:rPr>
          <w:b w:val="0"/>
          <w:szCs w:val="24"/>
        </w:rPr>
        <w:t>Антикоррупционных обязательств</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lastRenderedPageBreak/>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6" w:name="_Toc423423668"/>
      <w:bookmarkStart w:id="897" w:name="_Ref440271072"/>
      <w:bookmarkStart w:id="898" w:name="_Ref440273986"/>
      <w:bookmarkStart w:id="899" w:name="_Ref440274337"/>
      <w:bookmarkStart w:id="900" w:name="_Ref440274913"/>
      <w:bookmarkStart w:id="901" w:name="_Ref440284918"/>
      <w:bookmarkStart w:id="902"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71"/>
      <w:bookmarkEnd w:id="872"/>
      <w:bookmarkEnd w:id="873"/>
      <w:bookmarkEnd w:id="874"/>
      <w:bookmarkEnd w:id="875"/>
      <w:bookmarkEnd w:id="876"/>
      <w:bookmarkEnd w:id="896"/>
      <w:bookmarkEnd w:id="897"/>
      <w:bookmarkEnd w:id="898"/>
      <w:bookmarkEnd w:id="899"/>
      <w:bookmarkEnd w:id="900"/>
      <w:bookmarkEnd w:id="901"/>
      <w:bookmarkEnd w:id="9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3" w:name="_Toc98253923"/>
      <w:bookmarkStart w:id="904" w:name="_Toc157248177"/>
      <w:bookmarkStart w:id="905" w:name="_Toc157496546"/>
      <w:bookmarkStart w:id="906" w:name="_Toc158206085"/>
      <w:bookmarkStart w:id="907" w:name="_Toc164057770"/>
      <w:bookmarkStart w:id="908" w:name="_Toc164137120"/>
      <w:bookmarkStart w:id="909" w:name="_Toc164161280"/>
      <w:bookmarkStart w:id="910" w:name="_Toc165173851"/>
      <w:bookmarkStart w:id="911" w:name="_Ref264038986"/>
      <w:bookmarkStart w:id="912" w:name="_Ref264359294"/>
      <w:bookmarkStart w:id="913" w:name="_Toc439170676"/>
      <w:bookmarkStart w:id="914" w:name="_Toc439172778"/>
      <w:bookmarkStart w:id="915" w:name="_Toc439173222"/>
      <w:bookmarkStart w:id="916" w:name="_Toc439238218"/>
      <w:bookmarkStart w:id="917" w:name="_Toc439252766"/>
      <w:bookmarkStart w:id="918" w:name="_Toc439323740"/>
      <w:bookmarkStart w:id="919" w:name="_Toc440361374"/>
      <w:bookmarkStart w:id="920" w:name="_Toc440376129"/>
      <w:bookmarkStart w:id="921" w:name="_Toc440376256"/>
      <w:bookmarkStart w:id="922" w:name="_Toc440382514"/>
      <w:bookmarkStart w:id="923" w:name="_Toc440447184"/>
      <w:bookmarkStart w:id="924" w:name="_Toc440620864"/>
      <w:bookmarkStart w:id="925" w:name="_Toc440631499"/>
      <w:bookmarkStart w:id="926" w:name="_Toc440875738"/>
      <w:bookmarkStart w:id="927" w:name="_Toc441131762"/>
      <w:bookmarkStart w:id="928" w:name="_Toc465865205"/>
      <w:bookmarkStart w:id="929" w:name="_Toc468975466"/>
      <w:bookmarkStart w:id="930" w:name="_Toc471830492"/>
      <w:bookmarkStart w:id="931" w:name="_Toc498589657"/>
      <w:r w:rsidRPr="00C236C0">
        <w:rPr>
          <w:szCs w:val="24"/>
        </w:rPr>
        <w:t xml:space="preserve">Форма </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sidR="00492C8B">
        <w:rPr>
          <w:szCs w:val="24"/>
        </w:rPr>
        <w:t>Сводной таблицы стоимости</w:t>
      </w:r>
      <w:bookmarkEnd w:id="917"/>
      <w:bookmarkEnd w:id="918"/>
      <w:bookmarkEnd w:id="919"/>
      <w:bookmarkEnd w:id="920"/>
      <w:bookmarkEnd w:id="921"/>
      <w:bookmarkEnd w:id="922"/>
      <w:bookmarkEnd w:id="923"/>
      <w:bookmarkEnd w:id="924"/>
      <w:bookmarkEnd w:id="925"/>
      <w:bookmarkEnd w:id="926"/>
      <w:r w:rsidR="001C4BB0" w:rsidRPr="001C4BB0">
        <w:rPr>
          <w:bCs w:val="0"/>
          <w:szCs w:val="24"/>
        </w:rPr>
        <w:t xml:space="preserve"> </w:t>
      </w:r>
      <w:r w:rsidR="001C4BB0" w:rsidRPr="005D252F">
        <w:rPr>
          <w:bCs w:val="0"/>
          <w:szCs w:val="24"/>
        </w:rPr>
        <w:t>работ</w:t>
      </w:r>
      <w:bookmarkEnd w:id="927"/>
      <w:bookmarkEnd w:id="928"/>
      <w:bookmarkEnd w:id="929"/>
      <w:bookmarkEnd w:id="930"/>
      <w:bookmarkEnd w:id="9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32" w:name="_Toc176765534"/>
      <w:bookmarkStart w:id="933" w:name="_Toc198979983"/>
      <w:bookmarkStart w:id="934" w:name="_Toc217466315"/>
      <w:bookmarkStart w:id="935" w:name="_Toc217702856"/>
      <w:bookmarkStart w:id="936" w:name="_Toc233601974"/>
      <w:bookmarkStart w:id="937" w:name="_Toc263343460"/>
      <w:r w:rsidRPr="00F647F7">
        <w:rPr>
          <w:b w:val="0"/>
          <w:szCs w:val="24"/>
        </w:rPr>
        <w:br w:type="page"/>
      </w:r>
      <w:bookmarkStart w:id="938" w:name="_Toc439170677"/>
      <w:bookmarkStart w:id="939" w:name="_Toc439172779"/>
      <w:bookmarkStart w:id="940" w:name="_Toc439173223"/>
      <w:bookmarkStart w:id="941" w:name="_Toc439238219"/>
      <w:bookmarkStart w:id="942" w:name="_Toc439252767"/>
      <w:bookmarkStart w:id="943" w:name="_Toc439323741"/>
      <w:bookmarkStart w:id="944" w:name="_Toc440361375"/>
      <w:bookmarkStart w:id="945" w:name="_Toc440376130"/>
      <w:bookmarkStart w:id="946" w:name="_Toc440376257"/>
      <w:bookmarkStart w:id="947" w:name="_Toc440382515"/>
      <w:bookmarkStart w:id="948" w:name="_Toc440447185"/>
      <w:bookmarkStart w:id="949" w:name="_Toc440620865"/>
      <w:bookmarkStart w:id="950" w:name="_Toc440631500"/>
      <w:bookmarkStart w:id="951" w:name="_Toc440875739"/>
      <w:bookmarkStart w:id="952" w:name="_Toc441131763"/>
      <w:bookmarkStart w:id="953" w:name="_Toc465865206"/>
      <w:bookmarkStart w:id="954" w:name="_Toc468975467"/>
      <w:bookmarkStart w:id="955" w:name="_Toc471830493"/>
      <w:bookmarkStart w:id="956" w:name="_Toc498589658"/>
      <w:r w:rsidRPr="00C236C0">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7" w:name="_Ref86826666"/>
      <w:bookmarkStart w:id="958" w:name="_Toc90385112"/>
      <w:bookmarkStart w:id="959" w:name="_Toc98253925"/>
      <w:bookmarkStart w:id="960" w:name="_Toc165173853"/>
      <w:bookmarkStart w:id="961"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62" w:name="_Ref440537086"/>
      <w:bookmarkStart w:id="963"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7"/>
      <w:bookmarkEnd w:id="958"/>
      <w:bookmarkEnd w:id="959"/>
      <w:bookmarkEnd w:id="960"/>
      <w:bookmarkEnd w:id="961"/>
      <w:bookmarkEnd w:id="962"/>
      <w:bookmarkEnd w:id="9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4" w:name="_Toc90385113"/>
      <w:bookmarkStart w:id="965" w:name="_Toc98253926"/>
      <w:bookmarkStart w:id="966" w:name="_Toc157248180"/>
      <w:bookmarkStart w:id="967" w:name="_Toc157496549"/>
      <w:bookmarkStart w:id="968" w:name="_Toc158206088"/>
      <w:bookmarkStart w:id="969" w:name="_Toc164057773"/>
      <w:bookmarkStart w:id="970" w:name="_Toc164137123"/>
      <w:bookmarkStart w:id="971" w:name="_Toc164161283"/>
      <w:bookmarkStart w:id="972" w:name="_Toc165173854"/>
      <w:bookmarkStart w:id="973" w:name="_Ref193690005"/>
      <w:bookmarkStart w:id="974" w:name="_Toc439170679"/>
      <w:bookmarkStart w:id="975" w:name="_Toc439172781"/>
      <w:bookmarkStart w:id="976" w:name="_Toc439173225"/>
      <w:bookmarkStart w:id="977" w:name="_Toc439238221"/>
      <w:bookmarkStart w:id="978" w:name="_Toc439252769"/>
      <w:bookmarkStart w:id="979" w:name="_Toc439323743"/>
      <w:bookmarkStart w:id="980" w:name="_Toc440361377"/>
      <w:bookmarkStart w:id="981" w:name="_Toc440376132"/>
      <w:bookmarkStart w:id="982" w:name="_Toc440376259"/>
      <w:bookmarkStart w:id="983" w:name="_Toc440382517"/>
      <w:bookmarkStart w:id="984" w:name="_Toc440447187"/>
      <w:bookmarkStart w:id="985" w:name="_Toc440620867"/>
      <w:bookmarkStart w:id="986" w:name="_Toc440631502"/>
      <w:bookmarkStart w:id="987" w:name="_Toc440875741"/>
      <w:bookmarkStart w:id="988" w:name="_Toc441131765"/>
      <w:bookmarkStart w:id="989" w:name="_Toc465865208"/>
      <w:bookmarkStart w:id="990" w:name="_Toc468975469"/>
      <w:bookmarkStart w:id="991" w:name="_Toc471830495"/>
      <w:bookmarkStart w:id="992" w:name="_Toc498589660"/>
      <w:r w:rsidRPr="00C236C0">
        <w:rPr>
          <w:szCs w:val="24"/>
        </w:rPr>
        <w:t xml:space="preserve">Форма </w:t>
      </w:r>
      <w:bookmarkEnd w:id="964"/>
      <w:bookmarkEnd w:id="965"/>
      <w:bookmarkEnd w:id="966"/>
      <w:bookmarkEnd w:id="967"/>
      <w:bookmarkEnd w:id="968"/>
      <w:bookmarkEnd w:id="969"/>
      <w:bookmarkEnd w:id="970"/>
      <w:bookmarkEnd w:id="971"/>
      <w:bookmarkEnd w:id="972"/>
      <w:bookmarkEnd w:id="973"/>
      <w:r w:rsidRPr="00C236C0">
        <w:rPr>
          <w:szCs w:val="24"/>
        </w:rPr>
        <w:t>технического предложения</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93" w:name="_Ref55335818"/>
      <w:bookmarkStart w:id="994" w:name="_Ref55336334"/>
      <w:bookmarkStart w:id="995" w:name="_Toc57314673"/>
      <w:bookmarkStart w:id="996" w:name="_Toc69728987"/>
      <w:bookmarkStart w:id="997" w:name="_Toc98253928"/>
      <w:bookmarkStart w:id="998" w:name="_Toc165173856"/>
      <w:bookmarkStart w:id="999" w:name="_Ref194749150"/>
      <w:bookmarkStart w:id="1000" w:name="_Ref194750368"/>
      <w:bookmarkStart w:id="1001" w:name="_Ref89649494"/>
      <w:bookmarkStart w:id="100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03" w:name="_Toc176765537"/>
      <w:bookmarkStart w:id="1004" w:name="_Toc198979986"/>
      <w:bookmarkStart w:id="1005" w:name="_Toc217466321"/>
      <w:bookmarkStart w:id="1006" w:name="_Toc217702859"/>
      <w:bookmarkStart w:id="1007" w:name="_Toc233601977"/>
      <w:bookmarkStart w:id="1008" w:name="_Toc263343463"/>
      <w:bookmarkStart w:id="1009" w:name="_Toc439170680"/>
      <w:bookmarkStart w:id="1010" w:name="_Toc439172782"/>
      <w:bookmarkStart w:id="1011" w:name="_Toc439173226"/>
      <w:bookmarkStart w:id="1012" w:name="_Toc439238222"/>
      <w:bookmarkStart w:id="1013" w:name="_Toc439252770"/>
      <w:bookmarkStart w:id="1014" w:name="_Toc439323744"/>
      <w:bookmarkStart w:id="1015" w:name="_Toc440361378"/>
      <w:bookmarkStart w:id="1016" w:name="_Toc440376133"/>
      <w:bookmarkStart w:id="1017" w:name="_Toc440376260"/>
      <w:bookmarkStart w:id="1018" w:name="_Toc440382518"/>
      <w:bookmarkStart w:id="1019" w:name="_Toc440447188"/>
      <w:bookmarkStart w:id="1020" w:name="_Toc440620868"/>
      <w:bookmarkStart w:id="1021" w:name="_Toc440631503"/>
      <w:bookmarkStart w:id="1022" w:name="_Toc440875742"/>
      <w:bookmarkStart w:id="1023" w:name="_Toc441131766"/>
      <w:bookmarkStart w:id="1024" w:name="_Toc465865209"/>
      <w:bookmarkStart w:id="1025" w:name="_Toc468975470"/>
      <w:bookmarkStart w:id="1026" w:name="_Toc471830496"/>
      <w:bookmarkStart w:id="1027" w:name="_Toc498589661"/>
      <w:r w:rsidRPr="00C236C0">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8"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9" w:name="_Toc423423670"/>
      <w:bookmarkStart w:id="1030" w:name="_Ref440271036"/>
      <w:bookmarkStart w:id="1031" w:name="_Ref440274366"/>
      <w:bookmarkStart w:id="1032" w:name="_Ref440274902"/>
      <w:bookmarkStart w:id="1033" w:name="_Ref440284947"/>
      <w:bookmarkStart w:id="1034" w:name="_Ref440361140"/>
      <w:bookmarkStart w:id="1035"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93"/>
      <w:bookmarkEnd w:id="994"/>
      <w:bookmarkEnd w:id="995"/>
      <w:bookmarkEnd w:id="996"/>
      <w:bookmarkEnd w:id="997"/>
      <w:bookmarkEnd w:id="998"/>
      <w:bookmarkEnd w:id="999"/>
      <w:bookmarkEnd w:id="1000"/>
      <w:bookmarkEnd w:id="1028"/>
      <w:bookmarkEnd w:id="1029"/>
      <w:bookmarkEnd w:id="1030"/>
      <w:bookmarkEnd w:id="1031"/>
      <w:bookmarkEnd w:id="1032"/>
      <w:bookmarkEnd w:id="1033"/>
      <w:bookmarkEnd w:id="1034"/>
      <w:bookmarkEnd w:id="10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6" w:name="_Toc98253929"/>
      <w:bookmarkStart w:id="1037" w:name="_Toc157248183"/>
      <w:bookmarkStart w:id="1038" w:name="_Toc157496552"/>
      <w:bookmarkStart w:id="1039" w:name="_Toc158206091"/>
      <w:bookmarkStart w:id="1040" w:name="_Toc164057776"/>
      <w:bookmarkStart w:id="1041" w:name="_Toc164137126"/>
      <w:bookmarkStart w:id="1042" w:name="_Toc164161286"/>
      <w:bookmarkStart w:id="1043" w:name="_Toc165173857"/>
      <w:bookmarkStart w:id="1044" w:name="_Toc439170682"/>
      <w:bookmarkStart w:id="1045" w:name="_Toc439172784"/>
      <w:bookmarkStart w:id="1046" w:name="_Toc439173228"/>
      <w:bookmarkStart w:id="1047" w:name="_Toc439238224"/>
      <w:bookmarkStart w:id="1048" w:name="_Toc439252772"/>
      <w:bookmarkStart w:id="1049" w:name="_Toc439323746"/>
      <w:bookmarkStart w:id="1050" w:name="_Toc440361380"/>
      <w:bookmarkStart w:id="1051" w:name="_Toc440376135"/>
      <w:bookmarkStart w:id="1052" w:name="_Toc440376262"/>
      <w:bookmarkStart w:id="1053" w:name="_Toc440382520"/>
      <w:bookmarkStart w:id="1054" w:name="_Toc440447190"/>
      <w:bookmarkStart w:id="1055" w:name="_Toc440620870"/>
      <w:bookmarkStart w:id="1056" w:name="_Toc440631505"/>
      <w:bookmarkStart w:id="1057" w:name="_Toc440875744"/>
      <w:bookmarkStart w:id="1058" w:name="_Toc441131768"/>
      <w:bookmarkStart w:id="1059" w:name="_Toc465865211"/>
      <w:bookmarkStart w:id="1060" w:name="_Toc468975472"/>
      <w:bookmarkStart w:id="1061" w:name="_Toc471830498"/>
      <w:bookmarkStart w:id="1062" w:name="_Toc498589663"/>
      <w:r w:rsidRPr="00F647F7">
        <w:rPr>
          <w:b w:val="0"/>
          <w:szCs w:val="24"/>
        </w:rPr>
        <w:t xml:space="preserve">Форма </w:t>
      </w:r>
      <w:bookmarkEnd w:id="1036"/>
      <w:r w:rsidRPr="00F647F7">
        <w:rPr>
          <w:b w:val="0"/>
          <w:szCs w:val="24"/>
        </w:rPr>
        <w:t xml:space="preserve">графика </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r w:rsidR="00C22199">
        <w:rPr>
          <w:b w:val="0"/>
          <w:szCs w:val="24"/>
        </w:rPr>
        <w:t>выполнения работ</w:t>
      </w:r>
      <w:bookmarkEnd w:id="1055"/>
      <w:bookmarkEnd w:id="1056"/>
      <w:bookmarkEnd w:id="1057"/>
      <w:bookmarkEnd w:id="1058"/>
      <w:bookmarkEnd w:id="1059"/>
      <w:bookmarkEnd w:id="1060"/>
      <w:bookmarkEnd w:id="1061"/>
      <w:bookmarkEnd w:id="10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63" w:name="_Toc171070556"/>
      <w:bookmarkStart w:id="1064" w:name="_Toc98253927"/>
      <w:bookmarkStart w:id="1065" w:name="_Toc176605808"/>
      <w:bookmarkStart w:id="1066" w:name="_Toc176611017"/>
      <w:bookmarkStart w:id="1067" w:name="_Toc176611073"/>
      <w:bookmarkStart w:id="1068" w:name="_Toc176668676"/>
      <w:bookmarkStart w:id="1069" w:name="_Toc176684336"/>
      <w:bookmarkStart w:id="1070" w:name="_Toc176746279"/>
      <w:bookmarkStart w:id="1071" w:name="_Toc176747346"/>
      <w:bookmarkStart w:id="1072" w:name="_Toc198979988"/>
      <w:bookmarkStart w:id="1073" w:name="_Toc217466324"/>
      <w:bookmarkStart w:id="1074" w:name="_Toc217702862"/>
      <w:bookmarkStart w:id="1075" w:name="_Toc233601980"/>
      <w:bookmarkStart w:id="1076" w:name="_Toc263343466"/>
      <w:r w:rsidRPr="00F647F7">
        <w:rPr>
          <w:b w:val="0"/>
          <w:szCs w:val="24"/>
        </w:rPr>
        <w:br w:type="page"/>
      </w:r>
      <w:bookmarkStart w:id="1077" w:name="_Toc439170683"/>
      <w:bookmarkStart w:id="1078" w:name="_Toc439172785"/>
      <w:bookmarkStart w:id="1079" w:name="_Toc439173229"/>
      <w:bookmarkStart w:id="1080" w:name="_Toc439238225"/>
      <w:bookmarkStart w:id="1081" w:name="_Toc439252773"/>
      <w:bookmarkStart w:id="1082" w:name="_Toc439323747"/>
      <w:bookmarkStart w:id="1083" w:name="_Toc440361381"/>
      <w:bookmarkStart w:id="1084" w:name="_Toc440376136"/>
      <w:bookmarkStart w:id="1085" w:name="_Toc440376263"/>
      <w:bookmarkStart w:id="1086" w:name="_Toc440382521"/>
      <w:bookmarkStart w:id="1087" w:name="_Toc440447191"/>
      <w:bookmarkStart w:id="1088" w:name="_Toc440620871"/>
      <w:bookmarkStart w:id="1089" w:name="_Toc440631506"/>
      <w:bookmarkStart w:id="1090" w:name="_Toc440875745"/>
      <w:bookmarkStart w:id="1091" w:name="_Toc441131769"/>
      <w:bookmarkStart w:id="1092" w:name="_Toc465865212"/>
      <w:bookmarkStart w:id="1093" w:name="_Toc468975473"/>
      <w:bookmarkStart w:id="1094" w:name="_Toc471830499"/>
      <w:bookmarkStart w:id="1095" w:name="_Toc498589664"/>
      <w:r w:rsidRPr="00F647F7">
        <w:rPr>
          <w:b w:val="0"/>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6" w:name="_Hlt22846931"/>
      <w:bookmarkStart w:id="1097" w:name="_Ref440361439"/>
      <w:bookmarkStart w:id="1098" w:name="_Ref440361914"/>
      <w:bookmarkStart w:id="1099" w:name="_Ref440361959"/>
      <w:bookmarkStart w:id="1100" w:name="_Toc498589665"/>
      <w:bookmarkStart w:id="1101" w:name="_Ref93264992"/>
      <w:bookmarkStart w:id="1102" w:name="_Ref93265116"/>
      <w:bookmarkStart w:id="1103" w:name="_Toc98253933"/>
      <w:bookmarkStart w:id="1104" w:name="_Toc165173859"/>
      <w:bookmarkStart w:id="1105" w:name="_Toc423423671"/>
      <w:bookmarkEnd w:id="109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7"/>
      <w:bookmarkEnd w:id="1098"/>
      <w:bookmarkEnd w:id="1099"/>
      <w:bookmarkEnd w:id="11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6" w:name="_Toc440361383"/>
      <w:bookmarkStart w:id="1107" w:name="_Toc440376138"/>
      <w:bookmarkStart w:id="1108" w:name="_Toc440376265"/>
      <w:bookmarkStart w:id="1109" w:name="_Toc440382523"/>
      <w:bookmarkStart w:id="1110" w:name="_Toc440447193"/>
      <w:bookmarkStart w:id="1111" w:name="_Toc440620873"/>
      <w:bookmarkStart w:id="1112" w:name="_Toc440631508"/>
      <w:bookmarkStart w:id="1113" w:name="_Toc440875747"/>
      <w:bookmarkStart w:id="1114" w:name="_Toc441131771"/>
      <w:bookmarkStart w:id="1115" w:name="_Toc465865214"/>
      <w:bookmarkStart w:id="1116" w:name="_Toc468975475"/>
      <w:bookmarkStart w:id="1117" w:name="_Toc471830501"/>
      <w:bookmarkStart w:id="1118" w:name="_Toc498589666"/>
      <w:r w:rsidRPr="00F647F7">
        <w:rPr>
          <w:b w:val="0"/>
          <w:szCs w:val="24"/>
        </w:rPr>
        <w:t xml:space="preserve">Форма графика </w:t>
      </w:r>
      <w:r>
        <w:rPr>
          <w:b w:val="0"/>
          <w:szCs w:val="24"/>
        </w:rPr>
        <w:t xml:space="preserve">оплаты </w:t>
      </w:r>
      <w:bookmarkEnd w:id="1106"/>
      <w:bookmarkEnd w:id="1107"/>
      <w:bookmarkEnd w:id="1108"/>
      <w:bookmarkEnd w:id="1109"/>
      <w:bookmarkEnd w:id="1110"/>
      <w:r w:rsidR="00FB7116">
        <w:rPr>
          <w:b w:val="0"/>
          <w:szCs w:val="24"/>
        </w:rPr>
        <w:t>выполнения работ</w:t>
      </w:r>
      <w:bookmarkEnd w:id="1111"/>
      <w:bookmarkEnd w:id="1112"/>
      <w:bookmarkEnd w:id="1113"/>
      <w:bookmarkEnd w:id="1114"/>
      <w:bookmarkEnd w:id="1115"/>
      <w:bookmarkEnd w:id="1116"/>
      <w:bookmarkEnd w:id="1117"/>
      <w:bookmarkEnd w:id="111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9" w:name="_Toc440361384"/>
      <w:bookmarkStart w:id="1120" w:name="_Toc440376139"/>
      <w:bookmarkStart w:id="1121" w:name="_Toc440376266"/>
      <w:bookmarkStart w:id="1122" w:name="_Toc440382524"/>
      <w:bookmarkStart w:id="1123" w:name="_Toc440447194"/>
      <w:bookmarkStart w:id="1124" w:name="_Toc440620874"/>
      <w:bookmarkStart w:id="1125" w:name="_Toc440631509"/>
      <w:bookmarkStart w:id="1126" w:name="_Toc440875748"/>
      <w:bookmarkStart w:id="1127" w:name="_Toc441131772"/>
      <w:bookmarkStart w:id="1128" w:name="_Toc465865215"/>
      <w:bookmarkStart w:id="1129" w:name="_Toc468975476"/>
      <w:bookmarkStart w:id="1130" w:name="_Toc471830502"/>
      <w:bookmarkStart w:id="1131" w:name="_Toc498589667"/>
      <w:r w:rsidRPr="00F647F7">
        <w:rPr>
          <w:b w:val="0"/>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32" w:name="_Ref440361531"/>
      <w:bookmarkStart w:id="1133" w:name="_Ref440361610"/>
      <w:bookmarkStart w:id="1134"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01"/>
      <w:bookmarkEnd w:id="1002"/>
      <w:bookmarkEnd w:id="1101"/>
      <w:bookmarkEnd w:id="1102"/>
      <w:bookmarkEnd w:id="1103"/>
      <w:bookmarkEnd w:id="1104"/>
      <w:bookmarkEnd w:id="1105"/>
      <w:bookmarkEnd w:id="1132"/>
      <w:bookmarkEnd w:id="1133"/>
      <w:bookmarkEnd w:id="11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5" w:name="_Toc439170685"/>
      <w:bookmarkStart w:id="1136" w:name="_Toc439172787"/>
      <w:bookmarkStart w:id="1137" w:name="_Toc439173231"/>
      <w:bookmarkStart w:id="1138" w:name="_Toc439238227"/>
      <w:bookmarkStart w:id="1139" w:name="_Toc439252775"/>
      <w:bookmarkStart w:id="1140" w:name="_Toc439323749"/>
      <w:bookmarkStart w:id="1141" w:name="_Toc440361386"/>
      <w:bookmarkStart w:id="1142" w:name="_Toc440376141"/>
      <w:bookmarkStart w:id="1143" w:name="_Toc440376268"/>
      <w:bookmarkStart w:id="1144" w:name="_Toc440382526"/>
      <w:bookmarkStart w:id="1145" w:name="_Toc440447196"/>
      <w:bookmarkStart w:id="1146" w:name="_Toc440620876"/>
      <w:bookmarkStart w:id="1147" w:name="_Toc440631511"/>
      <w:bookmarkStart w:id="1148" w:name="_Toc440875750"/>
      <w:bookmarkStart w:id="1149" w:name="_Toc441131774"/>
      <w:bookmarkStart w:id="1150" w:name="_Toc465865217"/>
      <w:bookmarkStart w:id="1151" w:name="_Toc468975478"/>
      <w:bookmarkStart w:id="1152" w:name="_Toc471830504"/>
      <w:bookmarkStart w:id="1153" w:name="_Toc498589669"/>
      <w:bookmarkStart w:id="1154" w:name="_Toc157248186"/>
      <w:bookmarkStart w:id="1155" w:name="_Toc157496555"/>
      <w:bookmarkStart w:id="1156" w:name="_Toc158206094"/>
      <w:bookmarkStart w:id="1157" w:name="_Toc164057779"/>
      <w:bookmarkStart w:id="1158" w:name="_Toc164137129"/>
      <w:bookmarkStart w:id="1159" w:name="_Toc164161289"/>
      <w:bookmarkStart w:id="11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Pr="00F647F7">
        <w:rPr>
          <w:b w:val="0"/>
          <w:szCs w:val="24"/>
        </w:rPr>
        <w:t xml:space="preserve"> </w:t>
      </w:r>
      <w:bookmarkEnd w:id="1154"/>
      <w:bookmarkEnd w:id="1155"/>
      <w:bookmarkEnd w:id="1156"/>
      <w:bookmarkEnd w:id="1157"/>
      <w:bookmarkEnd w:id="1158"/>
      <w:bookmarkEnd w:id="1159"/>
      <w:bookmarkEnd w:id="11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61" w:name="_Toc439170686"/>
      <w:bookmarkStart w:id="1162" w:name="_Toc439172788"/>
      <w:bookmarkStart w:id="1163" w:name="_Toc439173232"/>
      <w:bookmarkStart w:id="1164" w:name="_Toc439238228"/>
      <w:bookmarkStart w:id="1165" w:name="_Toc439252776"/>
      <w:bookmarkStart w:id="1166" w:name="_Toc439323750"/>
      <w:bookmarkStart w:id="1167" w:name="_Toc440361387"/>
      <w:bookmarkStart w:id="1168" w:name="_Toc440376142"/>
      <w:bookmarkStart w:id="1169" w:name="_Toc440376269"/>
      <w:bookmarkStart w:id="1170" w:name="_Toc440382527"/>
      <w:bookmarkStart w:id="1171" w:name="_Toc440447197"/>
      <w:bookmarkStart w:id="1172" w:name="_Toc440620877"/>
      <w:bookmarkStart w:id="1173" w:name="_Toc440631512"/>
      <w:bookmarkStart w:id="1174" w:name="_Toc440875751"/>
      <w:bookmarkStart w:id="1175" w:name="_Toc441131775"/>
      <w:bookmarkStart w:id="1176" w:name="_Toc465865218"/>
      <w:bookmarkStart w:id="1177" w:name="_Toc468975479"/>
      <w:bookmarkStart w:id="1178" w:name="_Toc471830505"/>
      <w:bookmarkStart w:id="1179"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80" w:name="_Ref55335823"/>
      <w:bookmarkStart w:id="1181" w:name="_Ref55336359"/>
      <w:bookmarkStart w:id="1182" w:name="_Toc57314675"/>
      <w:bookmarkStart w:id="1183" w:name="_Toc69728989"/>
      <w:bookmarkStart w:id="1184" w:name="_Toc98253939"/>
      <w:bookmarkStart w:id="1185" w:name="_Toc165173865"/>
      <w:bookmarkStart w:id="1186" w:name="_Toc423423672"/>
      <w:bookmarkStart w:id="1187" w:name="_Toc498589671"/>
      <w:bookmarkEnd w:id="844"/>
      <w:r w:rsidRPr="00F647F7">
        <w:lastRenderedPageBreak/>
        <w:t xml:space="preserve">Анкета (форма </w:t>
      </w:r>
      <w:r w:rsidR="00B8118F">
        <w:t>7</w:t>
      </w:r>
      <w:r w:rsidRPr="00F647F7">
        <w:t>)</w:t>
      </w:r>
      <w:bookmarkEnd w:id="1180"/>
      <w:bookmarkEnd w:id="1181"/>
      <w:bookmarkEnd w:id="1182"/>
      <w:bookmarkEnd w:id="1183"/>
      <w:bookmarkEnd w:id="1184"/>
      <w:bookmarkEnd w:id="1185"/>
      <w:bookmarkEnd w:id="1186"/>
      <w:bookmarkEnd w:id="1187"/>
    </w:p>
    <w:p w:rsidR="004F4D80" w:rsidRPr="00F647F7" w:rsidRDefault="004F4D80" w:rsidP="004F4D80">
      <w:pPr>
        <w:pStyle w:val="3"/>
        <w:rPr>
          <w:b w:val="0"/>
          <w:szCs w:val="24"/>
        </w:rPr>
      </w:pPr>
      <w:bookmarkStart w:id="1188" w:name="_Toc98253940"/>
      <w:bookmarkStart w:id="1189" w:name="_Toc157248192"/>
      <w:bookmarkStart w:id="1190" w:name="_Toc157496561"/>
      <w:bookmarkStart w:id="1191" w:name="_Toc158206100"/>
      <w:bookmarkStart w:id="1192" w:name="_Toc164057785"/>
      <w:bookmarkStart w:id="1193" w:name="_Toc164137135"/>
      <w:bookmarkStart w:id="1194" w:name="_Toc164161295"/>
      <w:bookmarkStart w:id="1195" w:name="_Toc165173866"/>
      <w:bookmarkStart w:id="1196" w:name="_Toc439170688"/>
      <w:bookmarkStart w:id="1197" w:name="_Toc439172790"/>
      <w:bookmarkStart w:id="1198" w:name="_Toc439173234"/>
      <w:bookmarkStart w:id="1199" w:name="_Toc439238230"/>
      <w:bookmarkStart w:id="1200" w:name="_Toc439252778"/>
      <w:bookmarkStart w:id="1201" w:name="_Ref440272119"/>
      <w:bookmarkStart w:id="1202" w:name="_Toc440361389"/>
      <w:bookmarkStart w:id="1203" w:name="_Ref444168907"/>
      <w:bookmarkStart w:id="1204" w:name="_Toc465865220"/>
      <w:bookmarkStart w:id="1205" w:name="_Toc471830507"/>
      <w:bookmarkStart w:id="1206" w:name="_Toc498589672"/>
      <w:r w:rsidRPr="00F647F7">
        <w:rPr>
          <w:b w:val="0"/>
          <w:szCs w:val="24"/>
        </w:rPr>
        <w:t xml:space="preserve">Форма Анкеты </w:t>
      </w:r>
      <w:r w:rsidR="00C236C0">
        <w:rPr>
          <w:b w:val="0"/>
          <w:szCs w:val="24"/>
        </w:rPr>
        <w:t>Участник</w:t>
      </w:r>
      <w:r>
        <w:rPr>
          <w:b w:val="0"/>
          <w:szCs w:val="24"/>
        </w:rPr>
        <w:t>а</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7" w:name="_Toc439170689"/>
            <w:bookmarkStart w:id="1208" w:name="_Toc439172791"/>
            <w:bookmarkStart w:id="1209" w:name="_Toc439173235"/>
            <w:bookmarkStart w:id="1210" w:name="_Toc439238231"/>
            <w:bookmarkStart w:id="1211" w:name="_Toc439252779"/>
            <w:bookmarkStart w:id="1212" w:name="_Ref440272147"/>
            <w:bookmarkStart w:id="1213" w:name="_Toc440361390"/>
            <w:bookmarkStart w:id="1214" w:name="_Ref444168874"/>
            <w:bookmarkStart w:id="1215"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6" w:name="_Ref491178428"/>
      <w:bookmarkStart w:id="1217" w:name="_Toc498589673"/>
      <w:r w:rsidRPr="00910732">
        <w:rPr>
          <w:szCs w:val="24"/>
        </w:rPr>
        <w:lastRenderedPageBreak/>
        <w:t xml:space="preserve">Форма </w:t>
      </w:r>
      <w:bookmarkEnd w:id="1207"/>
      <w:bookmarkEnd w:id="1208"/>
      <w:bookmarkEnd w:id="1209"/>
      <w:bookmarkEnd w:id="121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11"/>
      <w:bookmarkEnd w:id="1212"/>
      <w:bookmarkEnd w:id="1213"/>
      <w:bookmarkEnd w:id="1214"/>
      <w:bookmarkEnd w:id="1215"/>
      <w:bookmarkEnd w:id="1216"/>
      <w:bookmarkEnd w:id="121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8" w:name="_Toc125426243"/>
      <w:bookmarkStart w:id="1219" w:name="_Toc396984070"/>
      <w:bookmarkStart w:id="1220" w:name="_Toc423423673"/>
      <w:bookmarkStart w:id="1221" w:name="_Toc439170691"/>
      <w:bookmarkStart w:id="1222" w:name="_Toc439172793"/>
      <w:bookmarkStart w:id="1223" w:name="_Toc439173237"/>
      <w:bookmarkStart w:id="1224" w:name="_Toc439238233"/>
      <w:bookmarkStart w:id="1225" w:name="_Toc439252780"/>
      <w:bookmarkStart w:id="1226" w:name="_Toc439323754"/>
      <w:bookmarkStart w:id="1227" w:name="_Toc440361391"/>
      <w:bookmarkStart w:id="1228" w:name="_Toc440376146"/>
      <w:bookmarkStart w:id="1229" w:name="_Toc440376273"/>
      <w:bookmarkStart w:id="1230" w:name="_Toc440382531"/>
      <w:bookmarkStart w:id="1231" w:name="_Toc440447201"/>
      <w:bookmarkStart w:id="1232" w:name="_Toc440620881"/>
      <w:bookmarkStart w:id="1233" w:name="_Toc440631516"/>
      <w:bookmarkStart w:id="1234" w:name="_Toc440875755"/>
      <w:bookmarkStart w:id="1235"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6" w:name="_Toc439170690"/>
      <w:bookmarkStart w:id="1237" w:name="_Toc439172792"/>
      <w:bookmarkStart w:id="1238" w:name="_Toc439173236"/>
      <w:bookmarkStart w:id="123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6"/>
    <w:bookmarkEnd w:id="1237"/>
    <w:bookmarkEnd w:id="1238"/>
    <w:bookmarkEnd w:id="1239"/>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40" w:name="_Toc465865222"/>
      <w:bookmarkStart w:id="1241" w:name="_Toc468975483"/>
      <w:bookmarkStart w:id="1242" w:name="_Toc471830509"/>
      <w:bookmarkStart w:id="1243" w:name="_Toc498589674"/>
      <w:r w:rsidRPr="002D7FEE">
        <w:rPr>
          <w:szCs w:val="24"/>
        </w:rPr>
        <w:lastRenderedPageBreak/>
        <w:t>Инструкции по заполнению</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40"/>
      <w:bookmarkEnd w:id="1241"/>
      <w:bookmarkEnd w:id="1242"/>
      <w:bookmarkEnd w:id="1243"/>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2"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3"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w:t>
      </w:r>
      <w:r w:rsidRPr="003640C7">
        <w:rPr>
          <w:sz w:val="24"/>
          <w:szCs w:val="24"/>
        </w:rPr>
        <w:lastRenderedPageBreak/>
        <w:t xml:space="preserve">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w:t>
      </w:r>
      <w:r w:rsidRPr="003640C7">
        <w:rPr>
          <w:sz w:val="24"/>
          <w:szCs w:val="24"/>
        </w:rPr>
        <w:lastRenderedPageBreak/>
        <w:t>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4" w:name="_Ref55336378"/>
      <w:bookmarkStart w:id="1245" w:name="_Toc57314676"/>
      <w:bookmarkStart w:id="1246" w:name="_Toc69728990"/>
      <w:bookmarkStart w:id="1247" w:name="_Toc98253942"/>
      <w:bookmarkStart w:id="1248" w:name="_Toc165173868"/>
      <w:bookmarkStart w:id="1249"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50" w:name="_Ref449016908"/>
      <w:bookmarkStart w:id="1251"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4"/>
      <w:bookmarkEnd w:id="1245"/>
      <w:bookmarkEnd w:id="1246"/>
      <w:bookmarkEnd w:id="1247"/>
      <w:bookmarkEnd w:id="1248"/>
      <w:bookmarkEnd w:id="1249"/>
      <w:bookmarkEnd w:id="1250"/>
      <w:bookmarkEnd w:id="1251"/>
    </w:p>
    <w:p w:rsidR="004F4D80" w:rsidRPr="00D904EF" w:rsidRDefault="004F4D80" w:rsidP="004F4D80">
      <w:pPr>
        <w:pStyle w:val="3"/>
        <w:rPr>
          <w:szCs w:val="24"/>
        </w:rPr>
      </w:pPr>
      <w:bookmarkStart w:id="1252" w:name="_Toc98253943"/>
      <w:bookmarkStart w:id="1253" w:name="_Toc157248195"/>
      <w:bookmarkStart w:id="1254" w:name="_Toc157496564"/>
      <w:bookmarkStart w:id="1255" w:name="_Toc158206103"/>
      <w:bookmarkStart w:id="1256" w:name="_Toc164057788"/>
      <w:bookmarkStart w:id="1257" w:name="_Toc164137138"/>
      <w:bookmarkStart w:id="1258" w:name="_Toc164161298"/>
      <w:bookmarkStart w:id="1259" w:name="_Toc165173869"/>
      <w:bookmarkStart w:id="1260" w:name="_Toc439170693"/>
      <w:bookmarkStart w:id="1261" w:name="_Toc439172795"/>
      <w:bookmarkStart w:id="1262" w:name="_Toc439173239"/>
      <w:bookmarkStart w:id="1263" w:name="_Toc439238235"/>
      <w:bookmarkStart w:id="1264" w:name="_Toc439252782"/>
      <w:bookmarkStart w:id="1265" w:name="_Toc439323756"/>
      <w:bookmarkStart w:id="1266" w:name="_Toc440361393"/>
      <w:bookmarkStart w:id="1267" w:name="_Toc440376275"/>
      <w:bookmarkStart w:id="1268" w:name="_Toc440382533"/>
      <w:bookmarkStart w:id="1269" w:name="_Toc440447203"/>
      <w:bookmarkStart w:id="1270" w:name="_Toc440620883"/>
      <w:bookmarkStart w:id="1271" w:name="_Toc440631518"/>
      <w:bookmarkStart w:id="1272" w:name="_Toc440875757"/>
      <w:bookmarkStart w:id="1273" w:name="_Toc441131781"/>
      <w:bookmarkStart w:id="1274" w:name="_Toc465865224"/>
      <w:bookmarkStart w:id="1275" w:name="_Toc468975485"/>
      <w:bookmarkStart w:id="1276" w:name="_Toc471830511"/>
      <w:bookmarkStart w:id="1277" w:name="_Toc498589676"/>
      <w:r w:rsidRPr="00D904EF">
        <w:rPr>
          <w:szCs w:val="24"/>
        </w:rPr>
        <w:t>Форма Справки о перечне и годовых объемах выполнения аналогичных договоров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8" w:name="_Toc98253944"/>
      <w:bookmarkStart w:id="1279" w:name="_Toc157248196"/>
      <w:bookmarkStart w:id="1280" w:name="_Toc157496565"/>
      <w:bookmarkStart w:id="1281" w:name="_Toc158206104"/>
      <w:bookmarkStart w:id="1282" w:name="_Toc164057789"/>
      <w:bookmarkStart w:id="1283" w:name="_Toc164137139"/>
      <w:bookmarkStart w:id="1284" w:name="_Toc164161299"/>
      <w:bookmarkStart w:id="1285" w:name="_Toc165173870"/>
      <w:r>
        <w:rPr>
          <w:szCs w:val="24"/>
        </w:rPr>
        <w:br w:type="page"/>
      </w:r>
    </w:p>
    <w:p w:rsidR="004F4D80" w:rsidRPr="00D904EF" w:rsidRDefault="004F4D80" w:rsidP="004F4D80">
      <w:pPr>
        <w:pStyle w:val="3"/>
        <w:rPr>
          <w:szCs w:val="24"/>
        </w:rPr>
      </w:pPr>
      <w:bookmarkStart w:id="1286" w:name="_Toc439170694"/>
      <w:bookmarkStart w:id="1287" w:name="_Toc439172796"/>
      <w:bookmarkStart w:id="1288" w:name="_Toc439173240"/>
      <w:bookmarkStart w:id="1289" w:name="_Toc439238236"/>
      <w:bookmarkStart w:id="1290" w:name="_Toc439252783"/>
      <w:bookmarkStart w:id="1291" w:name="_Toc439323757"/>
      <w:bookmarkStart w:id="1292" w:name="_Toc440361394"/>
      <w:bookmarkStart w:id="1293" w:name="_Toc440376276"/>
      <w:bookmarkStart w:id="1294" w:name="_Toc440382534"/>
      <w:bookmarkStart w:id="1295" w:name="_Toc440447204"/>
      <w:bookmarkStart w:id="1296" w:name="_Toc440620884"/>
      <w:bookmarkStart w:id="1297" w:name="_Toc440631519"/>
      <w:bookmarkStart w:id="1298" w:name="_Toc440875758"/>
      <w:bookmarkStart w:id="1299" w:name="_Toc441131782"/>
      <w:bookmarkStart w:id="1300" w:name="_Toc465865225"/>
      <w:bookmarkStart w:id="1301" w:name="_Toc468975486"/>
      <w:bookmarkStart w:id="1302" w:name="_Toc471830512"/>
      <w:bookmarkStart w:id="1303" w:name="_Toc498589677"/>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4" w:name="_Ref55336389"/>
      <w:bookmarkStart w:id="1305" w:name="_Toc57314677"/>
      <w:bookmarkStart w:id="1306" w:name="_Toc69728991"/>
      <w:bookmarkStart w:id="1307" w:name="_Toc98253945"/>
      <w:bookmarkStart w:id="1308" w:name="_Toc165173871"/>
      <w:bookmarkStart w:id="1309"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10" w:name="_Ref440881887"/>
      <w:bookmarkStart w:id="1311" w:name="_Toc498589678"/>
      <w:r w:rsidRPr="00F647F7">
        <w:lastRenderedPageBreak/>
        <w:t xml:space="preserve">Справка о материально-технических ресурсах (форма </w:t>
      </w:r>
      <w:r w:rsidR="00B8118F">
        <w:t>9</w:t>
      </w:r>
      <w:r w:rsidRPr="00F647F7">
        <w:t>)</w:t>
      </w:r>
      <w:bookmarkEnd w:id="1304"/>
      <w:bookmarkEnd w:id="1305"/>
      <w:bookmarkEnd w:id="1306"/>
      <w:bookmarkEnd w:id="1307"/>
      <w:bookmarkEnd w:id="1308"/>
      <w:bookmarkEnd w:id="1309"/>
      <w:bookmarkEnd w:id="1310"/>
      <w:bookmarkEnd w:id="1311"/>
    </w:p>
    <w:p w:rsidR="004F4D80" w:rsidRPr="00D904EF" w:rsidRDefault="004F4D80" w:rsidP="004F4D80">
      <w:pPr>
        <w:pStyle w:val="3"/>
        <w:rPr>
          <w:szCs w:val="24"/>
        </w:rPr>
      </w:pPr>
      <w:bookmarkStart w:id="1312" w:name="_Toc98253946"/>
      <w:bookmarkStart w:id="1313" w:name="_Toc157248198"/>
      <w:bookmarkStart w:id="1314" w:name="_Toc157496567"/>
      <w:bookmarkStart w:id="1315" w:name="_Toc158206106"/>
      <w:bookmarkStart w:id="1316" w:name="_Toc164057791"/>
      <w:bookmarkStart w:id="1317" w:name="_Toc164137141"/>
      <w:bookmarkStart w:id="1318" w:name="_Toc164161301"/>
      <w:bookmarkStart w:id="1319" w:name="_Toc165173872"/>
      <w:bookmarkStart w:id="1320" w:name="_Toc439170696"/>
      <w:bookmarkStart w:id="1321" w:name="_Toc439172798"/>
      <w:bookmarkStart w:id="1322" w:name="_Toc439173242"/>
      <w:bookmarkStart w:id="1323" w:name="_Toc439238238"/>
      <w:bookmarkStart w:id="1324" w:name="_Toc439252785"/>
      <w:bookmarkStart w:id="1325" w:name="_Toc439323759"/>
      <w:bookmarkStart w:id="1326" w:name="_Toc440361396"/>
      <w:bookmarkStart w:id="1327" w:name="_Toc440376278"/>
      <w:bookmarkStart w:id="1328" w:name="_Toc440382536"/>
      <w:bookmarkStart w:id="1329" w:name="_Toc440447206"/>
      <w:bookmarkStart w:id="1330" w:name="_Toc440620886"/>
      <w:bookmarkStart w:id="1331" w:name="_Toc440631521"/>
      <w:bookmarkStart w:id="1332" w:name="_Toc440875760"/>
      <w:bookmarkStart w:id="1333" w:name="_Toc441131784"/>
      <w:bookmarkStart w:id="1334" w:name="_Toc465865227"/>
      <w:bookmarkStart w:id="1335" w:name="_Toc468975488"/>
      <w:bookmarkStart w:id="1336" w:name="_Toc471830514"/>
      <w:bookmarkStart w:id="1337" w:name="_Toc498589679"/>
      <w:r w:rsidRPr="00D904EF">
        <w:rPr>
          <w:szCs w:val="24"/>
        </w:rPr>
        <w:t>Форма Справки о материально-технических ресурсах</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8" w:name="_Toc98253947"/>
      <w:bookmarkStart w:id="1339" w:name="_Toc157248199"/>
      <w:bookmarkStart w:id="1340" w:name="_Toc157496568"/>
      <w:bookmarkStart w:id="1341" w:name="_Toc158206107"/>
      <w:bookmarkStart w:id="1342" w:name="_Toc164057792"/>
      <w:bookmarkStart w:id="1343" w:name="_Toc164137142"/>
      <w:bookmarkStart w:id="1344" w:name="_Toc164161302"/>
      <w:bookmarkStart w:id="1345" w:name="_Toc165173873"/>
    </w:p>
    <w:p w:rsidR="004F4D80" w:rsidRPr="00D904EF" w:rsidRDefault="004F4D80" w:rsidP="004F4D80">
      <w:pPr>
        <w:pStyle w:val="3"/>
        <w:rPr>
          <w:szCs w:val="24"/>
        </w:rPr>
      </w:pPr>
      <w:bookmarkStart w:id="1346" w:name="_Toc439170697"/>
      <w:bookmarkStart w:id="1347" w:name="_Toc439172799"/>
      <w:bookmarkStart w:id="1348" w:name="_Toc439173243"/>
      <w:bookmarkStart w:id="1349" w:name="_Toc439238239"/>
      <w:bookmarkStart w:id="1350" w:name="_Toc439252786"/>
      <w:bookmarkStart w:id="1351" w:name="_Toc439323760"/>
      <w:bookmarkStart w:id="1352" w:name="_Toc440361397"/>
      <w:bookmarkStart w:id="1353" w:name="_Toc440376279"/>
      <w:bookmarkStart w:id="1354" w:name="_Toc440382537"/>
      <w:bookmarkStart w:id="1355" w:name="_Toc440447207"/>
      <w:bookmarkStart w:id="1356" w:name="_Toc440620887"/>
      <w:bookmarkStart w:id="1357" w:name="_Toc440631522"/>
      <w:bookmarkStart w:id="1358" w:name="_Toc440875761"/>
      <w:bookmarkStart w:id="1359" w:name="_Toc441131785"/>
      <w:bookmarkStart w:id="1360" w:name="_Toc465865228"/>
      <w:bookmarkStart w:id="1361" w:name="_Toc468975489"/>
      <w:bookmarkStart w:id="1362" w:name="_Toc471830515"/>
      <w:bookmarkStart w:id="1363" w:name="_Toc498589680"/>
      <w:r w:rsidRPr="00D904EF">
        <w:rPr>
          <w:szCs w:val="24"/>
        </w:rPr>
        <w:lastRenderedPageBreak/>
        <w:t>Инструкции по заполнению</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w:t>
      </w:r>
      <w:proofErr w:type="gramStart"/>
      <w:r w:rsidRPr="00F647F7">
        <w:rPr>
          <w:sz w:val="24"/>
          <w:szCs w:val="24"/>
        </w:rPr>
        <w:t>считает ключевыми и планирует</w:t>
      </w:r>
      <w:proofErr w:type="gramEnd"/>
      <w:r w:rsidRPr="00F647F7">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4" w:name="_Ref55336398"/>
      <w:bookmarkStart w:id="1365" w:name="_Toc57314678"/>
      <w:bookmarkStart w:id="1366" w:name="_Toc69728992"/>
      <w:bookmarkStart w:id="1367" w:name="_Toc98253948"/>
      <w:bookmarkStart w:id="1368" w:name="_Toc165173874"/>
      <w:bookmarkStart w:id="1369"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70" w:name="_Ref440881894"/>
      <w:bookmarkStart w:id="1371" w:name="_Toc498589681"/>
      <w:r w:rsidRPr="00F647F7">
        <w:lastRenderedPageBreak/>
        <w:t xml:space="preserve">Справка о кадровых ресурсах (форма </w:t>
      </w:r>
      <w:r w:rsidR="00B8118F">
        <w:t>10</w:t>
      </w:r>
      <w:r w:rsidRPr="00F647F7">
        <w:t>)</w:t>
      </w:r>
      <w:bookmarkEnd w:id="1364"/>
      <w:bookmarkEnd w:id="1365"/>
      <w:bookmarkEnd w:id="1366"/>
      <w:bookmarkEnd w:id="1367"/>
      <w:bookmarkEnd w:id="1368"/>
      <w:bookmarkEnd w:id="1369"/>
      <w:bookmarkEnd w:id="1370"/>
      <w:bookmarkEnd w:id="1371"/>
    </w:p>
    <w:p w:rsidR="004F4D80" w:rsidRPr="00D904EF" w:rsidRDefault="004F4D80" w:rsidP="004F4D80">
      <w:pPr>
        <w:pStyle w:val="3"/>
        <w:rPr>
          <w:szCs w:val="24"/>
        </w:rPr>
      </w:pPr>
      <w:bookmarkStart w:id="1372" w:name="_Toc98253949"/>
      <w:bookmarkStart w:id="1373" w:name="_Toc157248201"/>
      <w:bookmarkStart w:id="1374" w:name="_Toc157496570"/>
      <w:bookmarkStart w:id="1375" w:name="_Toc158206109"/>
      <w:bookmarkStart w:id="1376" w:name="_Toc164057794"/>
      <w:bookmarkStart w:id="1377" w:name="_Toc164137144"/>
      <w:bookmarkStart w:id="1378" w:name="_Toc164161304"/>
      <w:bookmarkStart w:id="1379" w:name="_Toc165173875"/>
      <w:bookmarkStart w:id="1380" w:name="_Toc439170699"/>
      <w:bookmarkStart w:id="1381" w:name="_Toc439172801"/>
      <w:bookmarkStart w:id="1382" w:name="_Toc439173245"/>
      <w:bookmarkStart w:id="1383" w:name="_Toc439238241"/>
      <w:bookmarkStart w:id="1384" w:name="_Toc439252788"/>
      <w:bookmarkStart w:id="1385" w:name="_Toc439323762"/>
      <w:bookmarkStart w:id="1386" w:name="_Toc440361399"/>
      <w:bookmarkStart w:id="1387" w:name="_Toc440376281"/>
      <w:bookmarkStart w:id="1388" w:name="_Toc440382539"/>
      <w:bookmarkStart w:id="1389" w:name="_Toc440447209"/>
      <w:bookmarkStart w:id="1390" w:name="_Toc440620889"/>
      <w:bookmarkStart w:id="1391" w:name="_Toc440631524"/>
      <w:bookmarkStart w:id="1392" w:name="_Toc440875763"/>
      <w:bookmarkStart w:id="1393" w:name="_Toc441131787"/>
      <w:bookmarkStart w:id="1394" w:name="_Toc465865230"/>
      <w:bookmarkStart w:id="1395" w:name="_Toc468975491"/>
      <w:bookmarkStart w:id="1396" w:name="_Toc471830517"/>
      <w:bookmarkStart w:id="1397" w:name="_Toc498589682"/>
      <w:r w:rsidRPr="00D904EF">
        <w:rPr>
          <w:szCs w:val="24"/>
        </w:rPr>
        <w:t>Форма Справки о кадровых ресурсах</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8" w:name="_Toc98253950"/>
      <w:bookmarkStart w:id="1399" w:name="_Toc157248202"/>
      <w:bookmarkStart w:id="1400" w:name="_Toc157496571"/>
      <w:bookmarkStart w:id="1401" w:name="_Toc158206110"/>
      <w:bookmarkStart w:id="1402" w:name="_Toc164057795"/>
      <w:bookmarkStart w:id="1403" w:name="_Toc164137145"/>
      <w:bookmarkStart w:id="1404" w:name="_Toc164161305"/>
      <w:bookmarkStart w:id="1405" w:name="_Toc165173876"/>
      <w:r>
        <w:rPr>
          <w:b/>
          <w:szCs w:val="24"/>
        </w:rPr>
        <w:br w:type="page"/>
      </w:r>
    </w:p>
    <w:p w:rsidR="004F4D80" w:rsidRPr="00D904EF" w:rsidRDefault="004F4D80" w:rsidP="004F4D80">
      <w:pPr>
        <w:pStyle w:val="3"/>
        <w:rPr>
          <w:szCs w:val="24"/>
        </w:rPr>
      </w:pPr>
      <w:bookmarkStart w:id="1406" w:name="_Toc439170700"/>
      <w:bookmarkStart w:id="1407" w:name="_Toc439172802"/>
      <w:bookmarkStart w:id="1408" w:name="_Toc439173246"/>
      <w:bookmarkStart w:id="1409" w:name="_Toc439238242"/>
      <w:bookmarkStart w:id="1410" w:name="_Toc439252789"/>
      <w:bookmarkStart w:id="1411" w:name="_Toc439323763"/>
      <w:bookmarkStart w:id="1412" w:name="_Toc440361400"/>
      <w:bookmarkStart w:id="1413" w:name="_Toc440376282"/>
      <w:bookmarkStart w:id="1414" w:name="_Toc440382540"/>
      <w:bookmarkStart w:id="1415" w:name="_Toc440447210"/>
      <w:bookmarkStart w:id="1416" w:name="_Toc440620890"/>
      <w:bookmarkStart w:id="1417" w:name="_Toc440631525"/>
      <w:bookmarkStart w:id="1418" w:name="_Toc440875764"/>
      <w:bookmarkStart w:id="1419" w:name="_Toc441131788"/>
      <w:bookmarkStart w:id="1420" w:name="_Toc465865231"/>
      <w:bookmarkStart w:id="1421" w:name="_Toc468975492"/>
      <w:bookmarkStart w:id="1422" w:name="_Toc471830518"/>
      <w:bookmarkStart w:id="1423" w:name="_Toc498589683"/>
      <w:r w:rsidRPr="00D904EF">
        <w:rPr>
          <w:szCs w:val="24"/>
        </w:rPr>
        <w:lastRenderedPageBreak/>
        <w:t>Инструкции по заполнению</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4" w:name="_Toc165173881"/>
      <w:bookmarkStart w:id="1425" w:name="_Ref194749267"/>
      <w:bookmarkStart w:id="1426" w:name="_Toc423423677"/>
      <w:bookmarkStart w:id="1427" w:name="_Ref440271993"/>
      <w:bookmarkStart w:id="1428" w:name="_Ref440274659"/>
      <w:bookmarkStart w:id="1429" w:name="_Toc498589684"/>
      <w:bookmarkStart w:id="1430" w:name="_Ref90381523"/>
      <w:bookmarkStart w:id="1431" w:name="_Toc90385124"/>
      <w:bookmarkStart w:id="1432" w:name="_Ref96861029"/>
      <w:bookmarkStart w:id="1433" w:name="_Toc97651410"/>
      <w:bookmarkStart w:id="14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24"/>
      <w:bookmarkEnd w:id="1425"/>
      <w:bookmarkEnd w:id="1426"/>
      <w:bookmarkEnd w:id="1427"/>
      <w:bookmarkEnd w:id="1428"/>
      <w:bookmarkEnd w:id="1429"/>
    </w:p>
    <w:p w:rsidR="004F4D80" w:rsidRPr="00D904EF" w:rsidRDefault="004F4D80" w:rsidP="004F4D80">
      <w:pPr>
        <w:pStyle w:val="3"/>
        <w:rPr>
          <w:szCs w:val="24"/>
        </w:rPr>
      </w:pPr>
      <w:bookmarkStart w:id="1435" w:name="_Toc97651411"/>
      <w:bookmarkStart w:id="1436" w:name="_Toc98253956"/>
      <w:bookmarkStart w:id="1437" w:name="_Toc157248208"/>
      <w:bookmarkStart w:id="1438" w:name="_Toc157496577"/>
      <w:bookmarkStart w:id="1439" w:name="_Toc158206116"/>
      <w:bookmarkStart w:id="1440" w:name="_Toc164057801"/>
      <w:bookmarkStart w:id="1441" w:name="_Toc164137151"/>
      <w:bookmarkStart w:id="1442" w:name="_Toc164161311"/>
      <w:bookmarkStart w:id="1443" w:name="_Toc165173882"/>
      <w:bookmarkStart w:id="1444" w:name="_Toc439170702"/>
      <w:bookmarkStart w:id="1445" w:name="_Toc439172804"/>
      <w:bookmarkStart w:id="1446" w:name="_Toc439173248"/>
      <w:bookmarkStart w:id="1447" w:name="_Toc439238244"/>
      <w:bookmarkStart w:id="1448" w:name="_Toc439252791"/>
      <w:bookmarkStart w:id="1449" w:name="_Toc439323765"/>
      <w:bookmarkStart w:id="1450" w:name="_Toc440361402"/>
      <w:bookmarkStart w:id="1451" w:name="_Toc440376284"/>
      <w:bookmarkStart w:id="1452" w:name="_Toc440382542"/>
      <w:bookmarkStart w:id="1453" w:name="_Toc440447212"/>
      <w:bookmarkStart w:id="1454" w:name="_Toc440620892"/>
      <w:bookmarkStart w:id="1455" w:name="_Toc440631527"/>
      <w:bookmarkStart w:id="1456" w:name="_Toc440875766"/>
      <w:bookmarkStart w:id="1457" w:name="_Toc441131790"/>
      <w:bookmarkStart w:id="1458" w:name="_Toc465865233"/>
      <w:bookmarkStart w:id="1459" w:name="_Toc468975494"/>
      <w:bookmarkStart w:id="1460" w:name="_Toc471830520"/>
      <w:bookmarkStart w:id="1461"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62" w:name="_Toc97651412"/>
      <w:bookmarkStart w:id="1463" w:name="_Toc98253957"/>
      <w:bookmarkStart w:id="1464" w:name="_Toc157248209"/>
      <w:bookmarkStart w:id="1465" w:name="_Toc157496578"/>
      <w:bookmarkStart w:id="1466" w:name="_Toc158206117"/>
      <w:bookmarkStart w:id="1467" w:name="_Toc164057802"/>
      <w:bookmarkStart w:id="1468" w:name="_Toc164137152"/>
      <w:bookmarkStart w:id="1469" w:name="_Toc164161312"/>
      <w:bookmarkStart w:id="1470" w:name="_Toc165173883"/>
      <w:r>
        <w:rPr>
          <w:b/>
          <w:szCs w:val="24"/>
        </w:rPr>
        <w:br w:type="page"/>
      </w:r>
    </w:p>
    <w:p w:rsidR="004F4D80" w:rsidRPr="00D904EF" w:rsidRDefault="004F4D80" w:rsidP="004F4D80">
      <w:pPr>
        <w:pStyle w:val="3"/>
        <w:rPr>
          <w:szCs w:val="24"/>
        </w:rPr>
      </w:pPr>
      <w:bookmarkStart w:id="1471" w:name="_Toc439170703"/>
      <w:bookmarkStart w:id="1472" w:name="_Toc439172805"/>
      <w:bookmarkStart w:id="1473" w:name="_Toc439173249"/>
      <w:bookmarkStart w:id="1474" w:name="_Toc439238245"/>
      <w:bookmarkStart w:id="1475" w:name="_Toc439252792"/>
      <w:bookmarkStart w:id="1476" w:name="_Toc439323766"/>
      <w:bookmarkStart w:id="1477" w:name="_Toc440361403"/>
      <w:bookmarkStart w:id="1478" w:name="_Toc440376285"/>
      <w:bookmarkStart w:id="1479" w:name="_Toc440382543"/>
      <w:bookmarkStart w:id="1480" w:name="_Toc440447213"/>
      <w:bookmarkStart w:id="1481" w:name="_Toc440620893"/>
      <w:bookmarkStart w:id="1482" w:name="_Toc440631528"/>
      <w:bookmarkStart w:id="1483" w:name="_Toc440875767"/>
      <w:bookmarkStart w:id="1484" w:name="_Toc441131791"/>
      <w:bookmarkStart w:id="1485" w:name="_Toc465865234"/>
      <w:bookmarkStart w:id="1486" w:name="_Toc468975495"/>
      <w:bookmarkStart w:id="1487" w:name="_Toc471830521"/>
      <w:bookmarkStart w:id="1488" w:name="_Toc498589686"/>
      <w:r w:rsidRPr="00D904EF">
        <w:rPr>
          <w:szCs w:val="24"/>
        </w:rPr>
        <w:lastRenderedPageBreak/>
        <w:t>Инструкции по заполнению</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30"/>
    <w:bookmarkEnd w:id="1431"/>
    <w:bookmarkEnd w:id="1432"/>
    <w:bookmarkEnd w:id="1433"/>
    <w:bookmarkEnd w:id="143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9"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90" w:name="_Toc423423680"/>
      <w:bookmarkStart w:id="1491" w:name="_Ref440272035"/>
      <w:bookmarkStart w:id="1492" w:name="_Ref440274733"/>
      <w:bookmarkStart w:id="1493" w:name="_Ref444180906"/>
      <w:bookmarkStart w:id="1494"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9"/>
      <w:bookmarkEnd w:id="1490"/>
      <w:bookmarkEnd w:id="1491"/>
      <w:bookmarkEnd w:id="1492"/>
      <w:bookmarkEnd w:id="1493"/>
      <w:bookmarkEnd w:id="1494"/>
    </w:p>
    <w:p w:rsidR="004F4D80" w:rsidRPr="003E5788" w:rsidRDefault="003E5788" w:rsidP="004F4D80">
      <w:pPr>
        <w:pStyle w:val="3"/>
        <w:rPr>
          <w:szCs w:val="24"/>
        </w:rPr>
      </w:pPr>
      <w:bookmarkStart w:id="1495" w:name="_Toc343690584"/>
      <w:bookmarkStart w:id="1496" w:name="_Toc372294428"/>
      <w:bookmarkStart w:id="1497" w:name="_Toc379288896"/>
      <w:bookmarkStart w:id="1498" w:name="_Toc384734780"/>
      <w:bookmarkStart w:id="1499" w:name="_Toc396984078"/>
      <w:bookmarkStart w:id="1500" w:name="_Toc423423681"/>
      <w:bookmarkStart w:id="1501" w:name="_Toc439170710"/>
      <w:bookmarkStart w:id="1502" w:name="_Toc439172812"/>
      <w:bookmarkStart w:id="1503" w:name="_Toc439173253"/>
      <w:bookmarkStart w:id="1504" w:name="_Toc439238249"/>
      <w:bookmarkStart w:id="1505" w:name="_Toc439252796"/>
      <w:bookmarkStart w:id="1506" w:name="_Toc439323770"/>
      <w:bookmarkStart w:id="1507" w:name="_Toc440361405"/>
      <w:bookmarkStart w:id="1508" w:name="_Toc440376287"/>
      <w:bookmarkStart w:id="1509" w:name="_Toc440382545"/>
      <w:bookmarkStart w:id="1510" w:name="_Toc440447215"/>
      <w:bookmarkStart w:id="1511" w:name="_Toc440632376"/>
      <w:bookmarkStart w:id="1512" w:name="_Toc440875148"/>
      <w:bookmarkStart w:id="1513" w:name="_Toc441131135"/>
      <w:bookmarkStart w:id="1514" w:name="_Toc441572140"/>
      <w:bookmarkStart w:id="1515" w:name="_Toc441575232"/>
      <w:bookmarkStart w:id="1516" w:name="_Toc442195898"/>
      <w:bookmarkStart w:id="1517" w:name="_Toc442251940"/>
      <w:bookmarkStart w:id="1518" w:name="_Toc442258889"/>
      <w:bookmarkStart w:id="1519" w:name="_Toc442259129"/>
      <w:bookmarkStart w:id="1520" w:name="_Toc447292892"/>
      <w:bookmarkStart w:id="1521" w:name="_Toc461808964"/>
      <w:bookmarkStart w:id="1522" w:name="_Toc463514796"/>
      <w:bookmarkStart w:id="1523" w:name="_Toc466967523"/>
      <w:bookmarkStart w:id="1524" w:name="_Toc467574715"/>
      <w:bookmarkStart w:id="1525" w:name="_Toc468441758"/>
      <w:bookmarkStart w:id="1526" w:name="_Toc469480233"/>
      <w:bookmarkStart w:id="1527" w:name="_Toc472409262"/>
      <w:bookmarkStart w:id="1528" w:name="_Toc498417409"/>
      <w:bookmarkStart w:id="1529" w:name="_Toc498589688"/>
      <w:r w:rsidRPr="003E5788">
        <w:rPr>
          <w:szCs w:val="24"/>
        </w:rPr>
        <w:t xml:space="preserve">Форма </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r w:rsidRPr="003E5788">
        <w:rPr>
          <w:szCs w:val="24"/>
        </w:rPr>
        <w:t>справки о цепочке собственников участника закупочной процедуры, включая бенефициаров (в том числе конечных)</w:t>
      </w:r>
      <w:bookmarkEnd w:id="1528"/>
      <w:bookmarkEnd w:id="1529"/>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30" w:name="_Toc343690585"/>
      <w:bookmarkStart w:id="1531" w:name="_Toc372294429"/>
      <w:bookmarkStart w:id="1532" w:name="_Toc379288897"/>
      <w:bookmarkStart w:id="1533" w:name="_Toc384734781"/>
      <w:bookmarkStart w:id="1534" w:name="_Toc396984079"/>
      <w:bookmarkStart w:id="1535" w:name="_Toc423423682"/>
      <w:bookmarkStart w:id="1536" w:name="_Toc439170711"/>
      <w:bookmarkStart w:id="1537" w:name="_Toc439172813"/>
      <w:bookmarkStart w:id="1538" w:name="_Toc439173254"/>
      <w:bookmarkStart w:id="1539" w:name="_Toc439238250"/>
      <w:bookmarkStart w:id="1540" w:name="_Toc439252797"/>
      <w:bookmarkStart w:id="1541" w:name="_Toc439323771"/>
      <w:bookmarkStart w:id="1542" w:name="_Toc440361406"/>
      <w:bookmarkStart w:id="1543" w:name="_Toc440376288"/>
      <w:bookmarkStart w:id="1544" w:name="_Toc440382546"/>
      <w:bookmarkStart w:id="1545" w:name="_Toc440447216"/>
      <w:bookmarkStart w:id="1546" w:name="_Toc440620896"/>
      <w:bookmarkStart w:id="1547" w:name="_Toc440631531"/>
      <w:bookmarkStart w:id="1548" w:name="_Toc440875770"/>
      <w:bookmarkStart w:id="1549" w:name="_Toc441131794"/>
      <w:bookmarkStart w:id="1550" w:name="_Toc465865237"/>
      <w:bookmarkStart w:id="1551" w:name="_Toc468975498"/>
      <w:bookmarkStart w:id="1552" w:name="_Toc471830524"/>
      <w:bookmarkStart w:id="1553" w:name="_Toc498589689"/>
      <w:r w:rsidRPr="00D27071">
        <w:rPr>
          <w:szCs w:val="24"/>
        </w:rPr>
        <w:lastRenderedPageBreak/>
        <w:t xml:space="preserve">Инструкции по </w:t>
      </w:r>
      <w:r w:rsidRPr="003E5788">
        <w:rPr>
          <w:szCs w:val="24"/>
        </w:rPr>
        <w:t>заполнению</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4" w:name="_Toc329588495"/>
      <w:bookmarkStart w:id="1555" w:name="_Toc423423683"/>
      <w:bookmarkStart w:id="1556" w:name="_Ref440272051"/>
      <w:bookmarkStart w:id="1557"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Пример Лтд. </w:t>
            </w:r>
            <w:r w:rsidRPr="009040FF">
              <w:rPr>
                <w:bCs w:val="0"/>
                <w:color w:val="000000"/>
                <w:sz w:val="14"/>
                <w:szCs w:val="16"/>
              </w:rPr>
              <w:lastRenderedPageBreak/>
              <w:t>(</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lastRenderedPageBreak/>
              <w:t xml:space="preserve">Кипр, </w:t>
            </w:r>
            <w:proofErr w:type="spellStart"/>
            <w:r w:rsidRPr="009040FF">
              <w:rPr>
                <w:bCs w:val="0"/>
                <w:color w:val="000000"/>
                <w:sz w:val="14"/>
                <w:szCs w:val="16"/>
              </w:rPr>
              <w:lastRenderedPageBreak/>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Учредительный </w:t>
            </w:r>
            <w:r w:rsidRPr="009040FF">
              <w:rPr>
                <w:bCs w:val="0"/>
                <w:color w:val="000000"/>
                <w:sz w:val="14"/>
                <w:szCs w:val="16"/>
              </w:rPr>
              <w:lastRenderedPageBreak/>
              <w:t>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 xml:space="preserve">Приведённые в форме сведения о физических и юридических лицах </w:t>
      </w:r>
      <w:proofErr w:type="gramStart"/>
      <w:r w:rsidRPr="00F200DC">
        <w:t>являются условными и указаны</w:t>
      </w:r>
      <w:proofErr w:type="gramEnd"/>
      <w:r w:rsidRPr="00F200DC">
        <w:t xml:space="preserve">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8"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4"/>
      <w:bookmarkEnd w:id="1555"/>
      <w:bookmarkEnd w:id="1556"/>
      <w:bookmarkEnd w:id="1557"/>
      <w:bookmarkEnd w:id="1558"/>
    </w:p>
    <w:p w:rsidR="004F4D80" w:rsidRPr="008C4223" w:rsidRDefault="004F4D80" w:rsidP="004F4D80">
      <w:pPr>
        <w:pStyle w:val="3"/>
        <w:rPr>
          <w:szCs w:val="24"/>
        </w:rPr>
      </w:pPr>
      <w:bookmarkStart w:id="1559" w:name="_Toc343690587"/>
      <w:bookmarkStart w:id="1560" w:name="_Toc372294431"/>
      <w:bookmarkStart w:id="1561" w:name="_Toc379288899"/>
      <w:bookmarkStart w:id="1562" w:name="_Toc384734783"/>
      <w:bookmarkStart w:id="1563" w:name="_Toc396984081"/>
      <w:bookmarkStart w:id="1564" w:name="_Toc423423684"/>
      <w:bookmarkStart w:id="1565" w:name="_Toc439170713"/>
      <w:bookmarkStart w:id="1566" w:name="_Toc439172815"/>
      <w:bookmarkStart w:id="1567" w:name="_Toc439173256"/>
      <w:bookmarkStart w:id="1568" w:name="_Toc439238252"/>
      <w:bookmarkStart w:id="1569" w:name="_Toc439252799"/>
      <w:bookmarkStart w:id="1570" w:name="_Toc439323773"/>
      <w:bookmarkStart w:id="1571" w:name="_Toc440361408"/>
      <w:bookmarkStart w:id="1572" w:name="_Toc440376290"/>
      <w:bookmarkStart w:id="1573" w:name="_Toc440382548"/>
      <w:bookmarkStart w:id="1574" w:name="_Toc440447218"/>
      <w:bookmarkStart w:id="1575" w:name="_Toc440620898"/>
      <w:bookmarkStart w:id="1576" w:name="_Toc440631533"/>
      <w:bookmarkStart w:id="1577" w:name="_Toc440875772"/>
      <w:bookmarkStart w:id="1578" w:name="_Toc441131796"/>
      <w:bookmarkStart w:id="1579" w:name="_Toc465865239"/>
      <w:bookmarkStart w:id="1580" w:name="_Toc468975500"/>
      <w:bookmarkStart w:id="1581" w:name="_Toc471830526"/>
      <w:bookmarkStart w:id="1582" w:name="_Toc498589691"/>
      <w:r w:rsidRPr="008C4223">
        <w:rPr>
          <w:szCs w:val="24"/>
        </w:rPr>
        <w:t xml:space="preserve">Форма </w:t>
      </w:r>
      <w:bookmarkEnd w:id="1559"/>
      <w:bookmarkEnd w:id="1560"/>
      <w:bookmarkEnd w:id="1561"/>
      <w:bookmarkEnd w:id="1562"/>
      <w:bookmarkEnd w:id="1563"/>
      <w:bookmarkEnd w:id="1564"/>
      <w:bookmarkEnd w:id="1565"/>
      <w:bookmarkEnd w:id="1566"/>
      <w:bookmarkEnd w:id="1567"/>
      <w:bookmarkEnd w:id="1568"/>
      <w:bookmarkEnd w:id="1569"/>
      <w:r w:rsidR="000D70B6" w:rsidRPr="000D70B6">
        <w:rPr>
          <w:szCs w:val="24"/>
        </w:rPr>
        <w:t>Согласия на обработку персональных данных</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83" w:name="_Toc439252801"/>
      <w:bookmarkStart w:id="1584" w:name="_Toc439323774"/>
      <w:bookmarkStart w:id="1585" w:name="_Toc440361409"/>
      <w:bookmarkStart w:id="1586" w:name="_Toc440376291"/>
      <w:bookmarkStart w:id="1587" w:name="_Toc440382549"/>
      <w:bookmarkStart w:id="1588" w:name="_Toc440447219"/>
      <w:bookmarkStart w:id="1589" w:name="_Toc440632380"/>
      <w:bookmarkStart w:id="1590" w:name="_Toc440875152"/>
      <w:bookmarkStart w:id="1591" w:name="_Toc441131139"/>
      <w:bookmarkStart w:id="1592" w:name="_Toc465774662"/>
      <w:bookmarkStart w:id="1593" w:name="_Toc465865240"/>
      <w:bookmarkStart w:id="1594" w:name="_Toc468975501"/>
      <w:bookmarkStart w:id="1595" w:name="_Toc471830527"/>
      <w:bookmarkStart w:id="1596" w:name="_Toc498589692"/>
      <w:r w:rsidRPr="002D7FEE">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«Россети»,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7" w:name="_Ref440272256"/>
      <w:bookmarkStart w:id="1598" w:name="_Ref440272678"/>
      <w:bookmarkStart w:id="1599" w:name="_Ref440274944"/>
      <w:bookmarkStart w:id="1600" w:name="_Toc498589695"/>
      <w:r w:rsidRPr="007A6A39">
        <w:lastRenderedPageBreak/>
        <w:t>Соглашение о неустойке (форма 1</w:t>
      </w:r>
      <w:r w:rsidR="00635719">
        <w:t>4</w:t>
      </w:r>
      <w:r w:rsidRPr="007A6A39">
        <w:t>)</w:t>
      </w:r>
      <w:bookmarkEnd w:id="1597"/>
      <w:bookmarkEnd w:id="1598"/>
      <w:bookmarkEnd w:id="1599"/>
      <w:bookmarkEnd w:id="1600"/>
    </w:p>
    <w:p w:rsidR="007A6A39" w:rsidRPr="007A6A39" w:rsidRDefault="007A6A39" w:rsidP="007A6A39">
      <w:pPr>
        <w:pStyle w:val="3"/>
        <w:rPr>
          <w:szCs w:val="24"/>
        </w:rPr>
      </w:pPr>
      <w:bookmarkStart w:id="1601" w:name="_Toc439170715"/>
      <w:bookmarkStart w:id="1602" w:name="_Toc439172817"/>
      <w:bookmarkStart w:id="1603" w:name="_Toc439173259"/>
      <w:bookmarkStart w:id="1604" w:name="_Toc439238255"/>
      <w:bookmarkStart w:id="1605" w:name="_Toc439252803"/>
      <w:bookmarkStart w:id="1606" w:name="_Toc439323776"/>
      <w:bookmarkStart w:id="1607" w:name="_Toc440361411"/>
      <w:bookmarkStart w:id="1608" w:name="_Toc440376293"/>
      <w:bookmarkStart w:id="1609" w:name="_Toc440382551"/>
      <w:bookmarkStart w:id="1610" w:name="_Toc440447221"/>
      <w:bookmarkStart w:id="1611" w:name="_Toc440620901"/>
      <w:bookmarkStart w:id="1612" w:name="_Toc440631536"/>
      <w:bookmarkStart w:id="1613" w:name="_Toc440875775"/>
      <w:bookmarkStart w:id="1614" w:name="_Toc441131799"/>
      <w:bookmarkStart w:id="1615" w:name="_Toc465865244"/>
      <w:bookmarkStart w:id="1616" w:name="_Toc468975505"/>
      <w:bookmarkStart w:id="1617" w:name="_Toc471830531"/>
      <w:bookmarkStart w:id="1618" w:name="_Toc498589696"/>
      <w:r w:rsidRPr="007A6A39">
        <w:rPr>
          <w:szCs w:val="24"/>
        </w:rPr>
        <w:t>Форма соглашени</w:t>
      </w:r>
      <w:r w:rsidR="00E47073">
        <w:rPr>
          <w:szCs w:val="24"/>
        </w:rPr>
        <w:t>я</w:t>
      </w:r>
      <w:r w:rsidRPr="007A6A39">
        <w:rPr>
          <w:szCs w:val="24"/>
        </w:rPr>
        <w:t xml:space="preserve"> о неустойке</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w:t>
      </w:r>
      <w:proofErr w:type="gramStart"/>
      <w:r w:rsidRPr="002D7FEE">
        <w:rPr>
          <w:sz w:val="24"/>
          <w:szCs w:val="24"/>
        </w:rPr>
        <w:t>установили и согласились</w:t>
      </w:r>
      <w:proofErr w:type="gramEnd"/>
      <w:r w:rsidRPr="002D7FEE">
        <w:rPr>
          <w:sz w:val="24"/>
          <w:szCs w:val="24"/>
        </w:rPr>
        <w:t xml:space="preserve">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 xml:space="preserve">Документации по запросу </w:t>
      </w:r>
      <w:r w:rsidRPr="00A27D60">
        <w:rPr>
          <w:iCs/>
          <w:sz w:val="24"/>
          <w:szCs w:val="24"/>
          <w:lang w:eastAsia="ru-RU"/>
        </w:rPr>
        <w:lastRenderedPageBreak/>
        <w:t>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9" w:name="_Toc439170716"/>
      <w:bookmarkStart w:id="1620" w:name="_Toc439172818"/>
      <w:bookmarkStart w:id="1621" w:name="_Toc439173260"/>
      <w:bookmarkStart w:id="1622" w:name="_Toc439238256"/>
      <w:bookmarkStart w:id="1623" w:name="_Toc439252804"/>
      <w:bookmarkStart w:id="1624" w:name="_Toc439323777"/>
      <w:bookmarkStart w:id="1625" w:name="_Toc440361412"/>
      <w:bookmarkStart w:id="1626" w:name="_Toc440376294"/>
      <w:bookmarkStart w:id="1627" w:name="_Toc440382552"/>
      <w:bookmarkStart w:id="1628" w:name="_Toc440447222"/>
      <w:bookmarkStart w:id="1629" w:name="_Toc440620902"/>
      <w:bookmarkStart w:id="1630" w:name="_Toc440631537"/>
      <w:bookmarkStart w:id="1631" w:name="_Toc440875776"/>
      <w:bookmarkStart w:id="1632" w:name="_Toc441131800"/>
      <w:bookmarkStart w:id="1633" w:name="_Toc465865245"/>
      <w:bookmarkStart w:id="1634" w:name="_Toc468975506"/>
      <w:bookmarkStart w:id="1635" w:name="_Toc471830532"/>
      <w:bookmarkStart w:id="1636" w:name="_Toc498589697"/>
      <w:r w:rsidRPr="007857E5">
        <w:rPr>
          <w:szCs w:val="24"/>
        </w:rPr>
        <w:lastRenderedPageBreak/>
        <w:t>Инструкции по заполнению</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7" w:name="_Ref467752100"/>
      <w:bookmarkStart w:id="1638" w:name="_Ref467752165"/>
      <w:bookmarkStart w:id="1639" w:name="_Ref467752316"/>
      <w:bookmarkStart w:id="1640" w:name="_Ref467752394"/>
      <w:bookmarkStart w:id="1641" w:name="_Toc498589698"/>
      <w:r w:rsidRPr="00CC5A3A">
        <w:lastRenderedPageBreak/>
        <w:t>Расписка  сдачи-приемки соглашения о неустойке (форма 1</w:t>
      </w:r>
      <w:r>
        <w:t>5</w:t>
      </w:r>
      <w:r w:rsidRPr="00CC5A3A">
        <w:t>)</w:t>
      </w:r>
      <w:bookmarkEnd w:id="1637"/>
      <w:bookmarkEnd w:id="1638"/>
      <w:bookmarkEnd w:id="1639"/>
      <w:bookmarkEnd w:id="1640"/>
      <w:bookmarkEnd w:id="1641"/>
    </w:p>
    <w:p w:rsidR="0010618F" w:rsidRPr="00CC5A3A" w:rsidRDefault="0010618F" w:rsidP="0010618F">
      <w:pPr>
        <w:pStyle w:val="3"/>
        <w:rPr>
          <w:szCs w:val="24"/>
        </w:rPr>
      </w:pPr>
      <w:bookmarkStart w:id="1642" w:name="_Toc465865247"/>
      <w:bookmarkStart w:id="1643" w:name="_Toc468975508"/>
      <w:bookmarkStart w:id="1644" w:name="_Toc471830534"/>
      <w:bookmarkStart w:id="1645" w:name="_Toc498589699"/>
      <w:r w:rsidRPr="00CC5A3A">
        <w:rPr>
          <w:szCs w:val="24"/>
        </w:rPr>
        <w:t>Форма Расписки  сдачи-приемки соглашения о неустойке</w:t>
      </w:r>
      <w:bookmarkEnd w:id="1642"/>
      <w:bookmarkEnd w:id="1643"/>
      <w:bookmarkEnd w:id="1644"/>
      <w:bookmarkEnd w:id="164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6" w:name="_Toc465865248"/>
      <w:bookmarkStart w:id="1647" w:name="_Toc468975509"/>
      <w:bookmarkStart w:id="1648" w:name="_Toc471830535"/>
      <w:bookmarkStart w:id="1649" w:name="_Toc498589700"/>
      <w:r w:rsidRPr="00CC5A3A">
        <w:rPr>
          <w:szCs w:val="24"/>
        </w:rPr>
        <w:lastRenderedPageBreak/>
        <w:t>Инструкции по заполнению</w:t>
      </w:r>
      <w:bookmarkEnd w:id="1646"/>
      <w:bookmarkEnd w:id="1647"/>
      <w:bookmarkEnd w:id="1648"/>
      <w:bookmarkEnd w:id="164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50" w:name="_Ref468195799"/>
      <w:bookmarkStart w:id="165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50"/>
      <w:bookmarkEnd w:id="1651"/>
    </w:p>
    <w:p w:rsidR="007857E5" w:rsidRPr="00E47073" w:rsidRDefault="007857E5" w:rsidP="007857E5">
      <w:pPr>
        <w:pStyle w:val="3"/>
        <w:rPr>
          <w:szCs w:val="24"/>
        </w:rPr>
      </w:pPr>
      <w:bookmarkStart w:id="1652" w:name="_Toc439170718"/>
      <w:bookmarkStart w:id="1653" w:name="_Toc439172820"/>
      <w:bookmarkStart w:id="1654" w:name="_Toc439173262"/>
      <w:bookmarkStart w:id="1655" w:name="_Toc439238258"/>
      <w:bookmarkStart w:id="1656" w:name="_Toc439252806"/>
      <w:bookmarkStart w:id="1657" w:name="_Toc439323779"/>
      <w:bookmarkStart w:id="1658" w:name="_Toc440361414"/>
      <w:bookmarkStart w:id="1659" w:name="_Toc440376296"/>
      <w:bookmarkStart w:id="1660" w:name="_Toc440382554"/>
      <w:bookmarkStart w:id="1661" w:name="_Toc440447224"/>
      <w:bookmarkStart w:id="1662" w:name="_Toc440620904"/>
      <w:bookmarkStart w:id="1663" w:name="_Toc440631539"/>
      <w:bookmarkStart w:id="1664" w:name="_Toc440875778"/>
      <w:bookmarkStart w:id="1665" w:name="_Toc441131802"/>
      <w:bookmarkStart w:id="1666" w:name="_Toc465865250"/>
      <w:bookmarkStart w:id="1667" w:name="_Toc468975511"/>
      <w:bookmarkStart w:id="1668" w:name="_Toc471830537"/>
      <w:bookmarkStart w:id="1669" w:name="_Toc498589702"/>
      <w:r w:rsidRPr="00E47073">
        <w:rPr>
          <w:szCs w:val="24"/>
        </w:rPr>
        <w:t xml:space="preserve">Форма </w:t>
      </w:r>
      <w:bookmarkEnd w:id="1652"/>
      <w:r w:rsidR="00E47073" w:rsidRPr="00E47073">
        <w:rPr>
          <w:szCs w:val="24"/>
        </w:rPr>
        <w:t>согласия Участника налоговым органам на разглашение сведений, составляющих налоговую тайну</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70" w:name="_Toc300142269"/>
      <w:bookmarkStart w:id="1671" w:name="_Toc309735391"/>
      <w:bookmarkStart w:id="167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70"/>
      <w:r w:rsidRPr="007857E5">
        <w:rPr>
          <w:b/>
          <w:bCs w:val="0"/>
          <w:snapToGrid w:val="0"/>
          <w:sz w:val="24"/>
          <w:szCs w:val="24"/>
        </w:rPr>
        <w:t xml:space="preserve"> </w:t>
      </w:r>
      <w:bookmarkEnd w:id="1671"/>
      <w:bookmarkEnd w:id="167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73" w:name="_Toc439170719"/>
      <w:bookmarkStart w:id="1674" w:name="_Toc439172821"/>
      <w:bookmarkStart w:id="1675" w:name="_Toc439173263"/>
      <w:bookmarkStart w:id="1676" w:name="_Toc439238259"/>
      <w:bookmarkStart w:id="1677" w:name="_Toc439252807"/>
      <w:bookmarkStart w:id="1678" w:name="_Toc439323780"/>
      <w:bookmarkStart w:id="1679" w:name="_Toc440361415"/>
      <w:bookmarkStart w:id="1680" w:name="_Toc440376297"/>
      <w:bookmarkStart w:id="1681" w:name="_Toc440382555"/>
      <w:bookmarkStart w:id="1682" w:name="_Toc440447225"/>
      <w:bookmarkStart w:id="1683" w:name="_Toc440620905"/>
      <w:bookmarkStart w:id="1684" w:name="_Toc440631540"/>
      <w:bookmarkStart w:id="1685" w:name="_Toc440875779"/>
      <w:bookmarkStart w:id="1686" w:name="_Toc441131803"/>
      <w:bookmarkStart w:id="1687" w:name="_Toc465865251"/>
      <w:bookmarkStart w:id="1688" w:name="_Toc468975512"/>
      <w:bookmarkStart w:id="1689" w:name="_Toc471830538"/>
      <w:bookmarkStart w:id="1690" w:name="_Toc498589703"/>
      <w:r w:rsidRPr="007857E5">
        <w:rPr>
          <w:szCs w:val="24"/>
        </w:rPr>
        <w:lastRenderedPageBreak/>
        <w:t>Инструкции по заполнению</w:t>
      </w:r>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4"/>
          <w:headerReference w:type="default" r:id="rId55"/>
          <w:footerReference w:type="even" r:id="rId56"/>
          <w:headerReference w:type="first" r:id="rId57"/>
          <w:footerReference w:type="first" r:id="rId58"/>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91" w:name="_Ref93268095"/>
      <w:bookmarkStart w:id="1692" w:name="_Ref93268099"/>
      <w:bookmarkStart w:id="1693" w:name="_Toc98253958"/>
      <w:bookmarkStart w:id="1694" w:name="_Toc165173884"/>
      <w:bookmarkStart w:id="1695" w:name="_Toc423423678"/>
      <w:bookmarkStart w:id="1696" w:name="_Ref440272510"/>
      <w:bookmarkStart w:id="1697" w:name="_Ref440274961"/>
      <w:bookmarkStart w:id="1698" w:name="_Ref90381141"/>
      <w:bookmarkStart w:id="1699" w:name="_Toc90385121"/>
      <w:bookmarkStart w:id="1700" w:name="_Toc98253952"/>
      <w:bookmarkStart w:id="1701" w:name="_Toc165173878"/>
      <w:bookmarkStart w:id="1702" w:name="_Toc423427449"/>
      <w:bookmarkStart w:id="170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4" w:name="_Toc90385125"/>
      <w:bookmarkStart w:id="1705" w:name="_Toc439170705"/>
      <w:bookmarkStart w:id="1706" w:name="_Toc439172807"/>
      <w:bookmarkStart w:id="1707" w:name="_Toc439173268"/>
      <w:bookmarkStart w:id="1708" w:name="_Toc439238264"/>
      <w:bookmarkStart w:id="1709" w:name="_Toc439252812"/>
      <w:bookmarkStart w:id="1710" w:name="_Toc439323785"/>
      <w:bookmarkStart w:id="1711" w:name="_Toc440361420"/>
      <w:bookmarkStart w:id="1712" w:name="_Toc440376302"/>
      <w:bookmarkStart w:id="1713" w:name="_Toc440382560"/>
      <w:bookmarkStart w:id="1714" w:name="_Toc440447230"/>
      <w:bookmarkStart w:id="1715" w:name="_Toc440620910"/>
      <w:bookmarkStart w:id="1716" w:name="_Toc440631545"/>
      <w:bookmarkStart w:id="1717" w:name="_Toc440875781"/>
      <w:bookmarkStart w:id="1718" w:name="_Toc441131805"/>
      <w:bookmarkStart w:id="1719" w:name="_Toc465865253"/>
      <w:bookmarkStart w:id="1720" w:name="_Toc468975514"/>
      <w:bookmarkStart w:id="1721" w:name="_Toc471830540"/>
      <w:bookmarkStart w:id="1722" w:name="_Toc498589705"/>
      <w:r w:rsidRPr="00D904EF">
        <w:rPr>
          <w:szCs w:val="24"/>
        </w:rPr>
        <w:t xml:space="preserve">Форма </w:t>
      </w:r>
      <w:bookmarkEnd w:id="1704"/>
      <w:bookmarkEnd w:id="1705"/>
      <w:bookmarkEnd w:id="1706"/>
      <w:bookmarkEnd w:id="1707"/>
      <w:bookmarkEnd w:id="1708"/>
      <w:bookmarkEnd w:id="1709"/>
      <w:bookmarkEnd w:id="1710"/>
      <w:bookmarkEnd w:id="171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12"/>
      <w:bookmarkEnd w:id="1713"/>
      <w:bookmarkEnd w:id="1714"/>
      <w:r w:rsidR="00D35266">
        <w:rPr>
          <w:szCs w:val="24"/>
        </w:rPr>
        <w:t>субподрядчиками</w:t>
      </w:r>
      <w:bookmarkEnd w:id="1715"/>
      <w:bookmarkEnd w:id="1716"/>
      <w:bookmarkEnd w:id="1717"/>
      <w:bookmarkEnd w:id="1718"/>
      <w:bookmarkEnd w:id="1719"/>
      <w:bookmarkEnd w:id="1720"/>
      <w:bookmarkEnd w:id="1721"/>
      <w:bookmarkEnd w:id="17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23" w:name="_Toc90385126"/>
      <w:bookmarkStart w:id="1724" w:name="_Toc98253959"/>
      <w:bookmarkStart w:id="1725" w:name="_Toc157248211"/>
      <w:bookmarkStart w:id="1726" w:name="_Toc157496580"/>
      <w:bookmarkStart w:id="1727" w:name="_Toc158206119"/>
      <w:bookmarkStart w:id="1728" w:name="_Toc164057804"/>
      <w:bookmarkStart w:id="1729" w:name="_Toc164137154"/>
      <w:bookmarkStart w:id="1730" w:name="_Toc164161314"/>
      <w:bookmarkStart w:id="1731" w:name="_Toc165173885"/>
      <w:r>
        <w:rPr>
          <w:b/>
          <w:szCs w:val="24"/>
        </w:rPr>
        <w:br w:type="page"/>
      </w:r>
    </w:p>
    <w:p w:rsidR="00635719" w:rsidRPr="00D904EF" w:rsidRDefault="00635719" w:rsidP="00635719">
      <w:pPr>
        <w:pStyle w:val="3"/>
        <w:rPr>
          <w:szCs w:val="24"/>
        </w:rPr>
      </w:pPr>
      <w:bookmarkStart w:id="1732" w:name="_Toc439170706"/>
      <w:bookmarkStart w:id="1733" w:name="_Toc439172808"/>
      <w:bookmarkStart w:id="1734" w:name="_Toc439173269"/>
      <w:bookmarkStart w:id="1735" w:name="_Toc439238265"/>
      <w:bookmarkStart w:id="1736" w:name="_Toc439252813"/>
      <w:bookmarkStart w:id="1737" w:name="_Toc439323786"/>
      <w:bookmarkStart w:id="1738" w:name="_Toc440361421"/>
      <w:bookmarkStart w:id="1739" w:name="_Toc440376303"/>
      <w:bookmarkStart w:id="1740" w:name="_Toc440382561"/>
      <w:bookmarkStart w:id="1741" w:name="_Toc440447231"/>
      <w:bookmarkStart w:id="1742" w:name="_Toc440620911"/>
      <w:bookmarkStart w:id="1743" w:name="_Toc440631546"/>
      <w:bookmarkStart w:id="1744" w:name="_Toc440875782"/>
      <w:bookmarkStart w:id="1745" w:name="_Toc441131806"/>
      <w:bookmarkStart w:id="1746" w:name="_Toc465865254"/>
      <w:bookmarkStart w:id="1747" w:name="_Toc468975515"/>
      <w:bookmarkStart w:id="1748" w:name="_Toc471830541"/>
      <w:bookmarkStart w:id="1749" w:name="_Toc498589706"/>
      <w:r w:rsidRPr="00D904EF">
        <w:rPr>
          <w:szCs w:val="24"/>
        </w:rPr>
        <w:lastRenderedPageBreak/>
        <w:t>Инструкции по заполнению</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50" w:name="_Ref440376324"/>
      <w:bookmarkStart w:id="1751" w:name="_Ref440376401"/>
      <w:bookmarkStart w:id="175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50"/>
      <w:bookmarkEnd w:id="1751"/>
      <w:bookmarkEnd w:id="175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53" w:name="_Toc440376305"/>
      <w:bookmarkStart w:id="1754" w:name="_Toc440382563"/>
      <w:bookmarkStart w:id="1755" w:name="_Toc440447233"/>
      <w:bookmarkStart w:id="1756" w:name="_Toc440620913"/>
      <w:bookmarkStart w:id="1757" w:name="_Toc440631548"/>
      <w:bookmarkStart w:id="1758" w:name="_Toc440875784"/>
      <w:bookmarkStart w:id="1759" w:name="_Toc441131808"/>
      <w:bookmarkStart w:id="1760" w:name="_Toc465865256"/>
      <w:bookmarkStart w:id="1761" w:name="_Toc468975517"/>
      <w:bookmarkStart w:id="1762" w:name="_Toc471830543"/>
      <w:bookmarkStart w:id="176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53"/>
      <w:bookmarkEnd w:id="1754"/>
      <w:bookmarkEnd w:id="1755"/>
      <w:bookmarkEnd w:id="1756"/>
      <w:bookmarkEnd w:id="1757"/>
      <w:bookmarkEnd w:id="1758"/>
      <w:bookmarkEnd w:id="1759"/>
      <w:bookmarkEnd w:id="1760"/>
      <w:bookmarkEnd w:id="1761"/>
      <w:bookmarkEnd w:id="1762"/>
      <w:bookmarkEnd w:id="176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4" w:name="_Toc440376306"/>
      <w:bookmarkStart w:id="1765" w:name="_Toc440382564"/>
      <w:bookmarkStart w:id="1766" w:name="_Toc440447234"/>
      <w:bookmarkStart w:id="1767" w:name="_Toc440620914"/>
      <w:bookmarkStart w:id="1768" w:name="_Toc440631549"/>
      <w:bookmarkStart w:id="1769" w:name="_Toc440875785"/>
      <w:bookmarkStart w:id="1770" w:name="_Toc441131809"/>
      <w:bookmarkStart w:id="1771" w:name="_Toc465865257"/>
      <w:bookmarkStart w:id="1772" w:name="_Toc468975518"/>
      <w:bookmarkStart w:id="1773" w:name="_Toc471830544"/>
      <w:bookmarkStart w:id="1774" w:name="_Toc498589709"/>
      <w:r w:rsidRPr="00D904EF">
        <w:rPr>
          <w:szCs w:val="24"/>
        </w:rPr>
        <w:lastRenderedPageBreak/>
        <w:t>Инструкции по заполнению</w:t>
      </w:r>
      <w:bookmarkEnd w:id="1764"/>
      <w:bookmarkEnd w:id="1765"/>
      <w:bookmarkEnd w:id="1766"/>
      <w:bookmarkEnd w:id="1767"/>
      <w:bookmarkEnd w:id="1768"/>
      <w:bookmarkEnd w:id="1769"/>
      <w:bookmarkEnd w:id="1770"/>
      <w:bookmarkEnd w:id="1771"/>
      <w:bookmarkEnd w:id="1772"/>
      <w:bookmarkEnd w:id="1773"/>
      <w:bookmarkEnd w:id="177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2A6" w:rsidRDefault="004922A6">
      <w:pPr>
        <w:spacing w:line="240" w:lineRule="auto"/>
      </w:pPr>
      <w:r>
        <w:separator/>
      </w:r>
    </w:p>
  </w:endnote>
  <w:endnote w:type="continuationSeparator" w:id="0">
    <w:p w:rsidR="004922A6" w:rsidRDefault="004922A6">
      <w:pPr>
        <w:spacing w:line="240" w:lineRule="auto"/>
      </w:pPr>
      <w:r>
        <w:continuationSeparator/>
      </w:r>
    </w:p>
  </w:endnote>
  <w:endnote w:id="1">
    <w:p w:rsidR="00DD774A" w:rsidRPr="003E5788" w:rsidRDefault="00DD774A"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D774A" w:rsidRDefault="00DD77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Pr="00FA0376" w:rsidRDefault="00DD77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6BD1">
      <w:rPr>
        <w:noProof/>
        <w:sz w:val="16"/>
        <w:szCs w:val="16"/>
        <w:lang w:eastAsia="ru-RU"/>
      </w:rPr>
      <w:t>36</w:t>
    </w:r>
    <w:r w:rsidRPr="00FA0376">
      <w:rPr>
        <w:sz w:val="16"/>
        <w:szCs w:val="16"/>
        <w:lang w:eastAsia="ru-RU"/>
      </w:rPr>
      <w:fldChar w:fldCharType="end"/>
    </w:r>
  </w:p>
  <w:p w:rsidR="00DD774A" w:rsidRPr="00C82502" w:rsidRDefault="00DD774A" w:rsidP="00832D0A">
    <w:pPr>
      <w:pStyle w:val="aff2"/>
      <w:jc w:val="center"/>
      <w:rPr>
        <w:sz w:val="16"/>
        <w:szCs w:val="16"/>
      </w:rPr>
    </w:pPr>
    <w:r w:rsidRPr="00C82502">
      <w:rPr>
        <w:sz w:val="16"/>
        <w:szCs w:val="16"/>
      </w:rPr>
      <w:t xml:space="preserve">Открытый запрос предложений на право заключения Договора </w:t>
    </w:r>
    <w:r w:rsidR="00C82502" w:rsidRPr="00C82502">
      <w:rPr>
        <w:sz w:val="16"/>
        <w:szCs w:val="16"/>
      </w:rPr>
      <w:t xml:space="preserve">на выполнение работ </w:t>
    </w:r>
    <w:proofErr w:type="gramStart"/>
    <w:r w:rsidR="00C82502" w:rsidRPr="00C82502">
      <w:rPr>
        <w:sz w:val="16"/>
        <w:szCs w:val="16"/>
      </w:rPr>
      <w:t>по</w:t>
    </w:r>
    <w:proofErr w:type="gramEnd"/>
    <w:r w:rsidR="00C82502" w:rsidRPr="00C82502">
      <w:rPr>
        <w:sz w:val="16"/>
        <w:szCs w:val="16"/>
      </w:rPr>
      <w:t xml:space="preserve">: </w:t>
    </w:r>
    <w:proofErr w:type="gramStart"/>
    <w:r w:rsidR="00C82502" w:rsidRPr="00C82502">
      <w:rPr>
        <w:sz w:val="16"/>
        <w:szCs w:val="16"/>
      </w:rPr>
      <w:t xml:space="preserve">Строительству ОПС и СОУЭ производственно-административного здания с. Рождествено; Строительству ОПС и СОУЭ Здания производственной базы с. Рязанцево; Строительству ОПС и СОУЭ Здания гаража Кукобойского мастерского участка; Строительству ОПС и СОУЭ Административного здания РЭУ с. </w:t>
    </w:r>
    <w:proofErr w:type="spellStart"/>
    <w:r w:rsidR="00C82502" w:rsidRPr="00C82502">
      <w:rPr>
        <w:sz w:val="16"/>
        <w:szCs w:val="16"/>
      </w:rPr>
      <w:t>Ильинское</w:t>
    </w:r>
    <w:proofErr w:type="spellEnd"/>
    <w:r w:rsidR="00C82502" w:rsidRPr="00C82502">
      <w:rPr>
        <w:sz w:val="16"/>
        <w:szCs w:val="16"/>
      </w:rPr>
      <w:t>; Строительству ОПС и СОУЭ Здания щита управления ПС Гаврилов-Яма (лит.</w:t>
    </w:r>
    <w:proofErr w:type="gramEnd"/>
    <w:r w:rsidR="00C82502" w:rsidRPr="00C82502">
      <w:rPr>
        <w:sz w:val="16"/>
        <w:szCs w:val="16"/>
      </w:rPr>
      <w:t xml:space="preserve"> А, А</w:t>
    </w:r>
    <w:proofErr w:type="gramStart"/>
    <w:r w:rsidR="00C82502" w:rsidRPr="00C82502">
      <w:rPr>
        <w:sz w:val="16"/>
        <w:szCs w:val="16"/>
      </w:rPr>
      <w:t>1</w:t>
    </w:r>
    <w:proofErr w:type="gramEnd"/>
    <w:r w:rsidR="00C82502" w:rsidRPr="00C82502">
      <w:rPr>
        <w:sz w:val="16"/>
        <w:szCs w:val="16"/>
      </w:rPr>
      <w:t>, А2); Строительству ОПС и СОУЭ Здания крытой стоянки на 3 автомобиля с бытовыми помещениями; Строительству ОПС и СОУЭ Производственного корпуса РПБ г. Ростов; Строительству ОПС и СОУЭ Крытой стоянки на 5 боксов со складскими помещениями; Строительству ОПС и СОУЭ Здания склада – навеса на РПБ г. Ростов</w:t>
    </w:r>
    <w:r w:rsidRPr="00C82502">
      <w:rPr>
        <w:sz w:val="16"/>
        <w:szCs w:val="16"/>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2A6" w:rsidRDefault="004922A6">
      <w:pPr>
        <w:spacing w:line="240" w:lineRule="auto"/>
      </w:pPr>
      <w:r>
        <w:separator/>
      </w:r>
    </w:p>
  </w:footnote>
  <w:footnote w:type="continuationSeparator" w:id="0">
    <w:p w:rsidR="004922A6" w:rsidRDefault="004922A6">
      <w:pPr>
        <w:spacing w:line="240" w:lineRule="auto"/>
      </w:pPr>
      <w:r>
        <w:continuationSeparator/>
      </w:r>
    </w:p>
  </w:footnote>
  <w:footnote w:id="1">
    <w:p w:rsidR="00DD774A" w:rsidRPr="00B36685" w:rsidRDefault="00DD774A"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D774A" w:rsidRDefault="00DD774A"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D774A" w:rsidRDefault="00DD774A" w:rsidP="00393E49">
      <w:pPr>
        <w:pStyle w:val="1ff4"/>
        <w:rPr>
          <w:rFonts w:ascii="Times New Roman" w:eastAsia="Times New Roman" w:hAnsi="Times New Roman" w:cs="Times New Roman"/>
          <w:lang w:eastAsia="ru-RU"/>
        </w:rPr>
      </w:pPr>
    </w:p>
  </w:footnote>
  <w:footnote w:id="3">
    <w:p w:rsidR="00DD774A" w:rsidRPr="00F83889" w:rsidRDefault="00DD774A"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DD774A" w:rsidRPr="00F83889" w:rsidRDefault="00DD774A"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DD774A" w:rsidRPr="00F83889" w:rsidRDefault="00DD774A"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DD774A" w:rsidRPr="00F83889" w:rsidRDefault="00DD774A"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D774A" w:rsidRDefault="00DD774A"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Pr="00930031" w:rsidRDefault="00DD77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4A" w:rsidRDefault="00DD77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3A0"/>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37B9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2A6"/>
    <w:rsid w:val="004925B9"/>
    <w:rsid w:val="00492C8B"/>
    <w:rsid w:val="00492CA3"/>
    <w:rsid w:val="004942CB"/>
    <w:rsid w:val="00496CB3"/>
    <w:rsid w:val="004A0CCC"/>
    <w:rsid w:val="004A3882"/>
    <w:rsid w:val="004A3A59"/>
    <w:rsid w:val="004B027C"/>
    <w:rsid w:val="004B03D0"/>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277A"/>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3F6"/>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1321"/>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59F"/>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769D6"/>
    <w:rsid w:val="00B8118F"/>
    <w:rsid w:val="00B83510"/>
    <w:rsid w:val="00B91F40"/>
    <w:rsid w:val="00B91FDD"/>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2502"/>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D774A"/>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062F"/>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5115"/>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2454"/>
    <w:rsid w:val="00EF41BB"/>
    <w:rsid w:val="00EF5BD1"/>
    <w:rsid w:val="00EF675E"/>
    <w:rsid w:val="00F00D29"/>
    <w:rsid w:val="00F01513"/>
    <w:rsid w:val="00F017EB"/>
    <w:rsid w:val="00F030B1"/>
    <w:rsid w:val="00F056E4"/>
    <w:rsid w:val="00F1041E"/>
    <w:rsid w:val="00F11F8A"/>
    <w:rsid w:val="00F12F62"/>
    <w:rsid w:val="00F15392"/>
    <w:rsid w:val="00F16BD1"/>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1BF2"/>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8658A-E66B-4AB9-95DF-7F00CAF9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104</Pages>
  <Words>31674</Words>
  <Characters>180543</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211794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151</cp:revision>
  <cp:lastPrinted>2015-12-29T14:27:00Z</cp:lastPrinted>
  <dcterms:created xsi:type="dcterms:W3CDTF">2016-01-15T08:52:00Z</dcterms:created>
  <dcterms:modified xsi:type="dcterms:W3CDTF">2018-12-05T08:02:00Z</dcterms:modified>
</cp:coreProperties>
</file>