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4E2409"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тел.: +7 (495) 747-92-92,</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64142" w:rsidRPr="000D67AD" w:rsidRDefault="0096414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64142" w:rsidRPr="000D67AD" w:rsidRDefault="0096414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64142" w:rsidRPr="000D67AD" w:rsidRDefault="0096414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64142" w:rsidRPr="009B4297" w:rsidRDefault="00964142"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B4297">
                    <w:rPr>
                      <w:rFonts w:ascii="Helios" w:hAnsi="Helios"/>
                      <w:sz w:val="12"/>
                      <w:szCs w:val="12"/>
                      <w:lang w:val="en-US"/>
                    </w:rPr>
                    <w:t>-</w:t>
                  </w:r>
                  <w:r w:rsidRPr="000D67AD">
                    <w:rPr>
                      <w:rFonts w:ascii="Helios" w:hAnsi="Helios"/>
                      <w:sz w:val="12"/>
                      <w:szCs w:val="12"/>
                      <w:lang w:val="en-US"/>
                    </w:rPr>
                    <w:t>mail</w:t>
                  </w:r>
                  <w:proofErr w:type="gramEnd"/>
                  <w:r w:rsidRPr="009B4297">
                    <w:rPr>
                      <w:rFonts w:ascii="Helios" w:hAnsi="Helios"/>
                      <w:sz w:val="12"/>
                      <w:szCs w:val="12"/>
                      <w:lang w:val="en-US"/>
                    </w:rPr>
                    <w:t xml:space="preserve">: </w:t>
                  </w:r>
                  <w:hyperlink r:id="rId8" w:history="1">
                    <w:r w:rsidRPr="000D67AD">
                      <w:rPr>
                        <w:rFonts w:ascii="Helios" w:hAnsi="Helios"/>
                        <w:sz w:val="12"/>
                        <w:szCs w:val="12"/>
                        <w:lang w:val="en-US"/>
                      </w:rPr>
                      <w:t>posta</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r w:rsidRPr="009B4297">
                    <w:rPr>
                      <w:rFonts w:ascii="Helios" w:hAnsi="Helios"/>
                      <w:sz w:val="12"/>
                      <w:szCs w:val="12"/>
                      <w:lang w:val="en-US"/>
                    </w:rPr>
                    <w:t xml:space="preserve">, </w:t>
                  </w:r>
                  <w:hyperlink r:id="rId9" w:history="1">
                    <w:r w:rsidRPr="000D67AD">
                      <w:rPr>
                        <w:rFonts w:ascii="Helios" w:hAnsi="Helios"/>
                        <w:sz w:val="12"/>
                        <w:szCs w:val="12"/>
                        <w:lang w:val="en-US"/>
                      </w:rPr>
                      <w:t>www</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C646B1" w:rsidRPr="00382A07" w:rsidRDefault="00C646B1" w:rsidP="00C646B1">
      <w:pPr>
        <w:ind w:left="5670" w:firstLine="0"/>
        <w:jc w:val="center"/>
        <w:rPr>
          <w:sz w:val="24"/>
          <w:szCs w:val="24"/>
        </w:rPr>
      </w:pPr>
    </w:p>
    <w:p w:rsidR="00C646B1" w:rsidRPr="007765E5" w:rsidRDefault="00C646B1" w:rsidP="00C646B1">
      <w:pPr>
        <w:ind w:left="5670" w:firstLine="0"/>
        <w:jc w:val="center"/>
        <w:rPr>
          <w:sz w:val="24"/>
          <w:szCs w:val="24"/>
        </w:rPr>
      </w:pPr>
      <w:r w:rsidRPr="007765E5">
        <w:rPr>
          <w:sz w:val="24"/>
          <w:szCs w:val="24"/>
        </w:rPr>
        <w:t>УТВЕРЖДАЮ:</w:t>
      </w:r>
    </w:p>
    <w:p w:rsidR="00C646B1" w:rsidRPr="007765E5" w:rsidRDefault="00C646B1" w:rsidP="00C646B1">
      <w:pPr>
        <w:spacing w:line="240" w:lineRule="auto"/>
        <w:jc w:val="right"/>
        <w:rPr>
          <w:sz w:val="24"/>
          <w:szCs w:val="24"/>
        </w:rPr>
      </w:pPr>
      <w:r w:rsidRPr="007765E5">
        <w:rPr>
          <w:sz w:val="24"/>
          <w:szCs w:val="24"/>
        </w:rPr>
        <w:t>Председатель закупочной комиссии -</w:t>
      </w:r>
    </w:p>
    <w:p w:rsidR="00C646B1" w:rsidRPr="007765E5" w:rsidRDefault="00C646B1" w:rsidP="00C646B1">
      <w:pPr>
        <w:spacing w:line="240" w:lineRule="auto"/>
        <w:jc w:val="right"/>
        <w:rPr>
          <w:sz w:val="24"/>
          <w:szCs w:val="24"/>
        </w:rPr>
      </w:pPr>
      <w:r w:rsidRPr="007765E5">
        <w:rPr>
          <w:sz w:val="24"/>
          <w:szCs w:val="24"/>
        </w:rPr>
        <w:t>Начальник управления</w:t>
      </w:r>
    </w:p>
    <w:p w:rsidR="00C646B1" w:rsidRPr="007765E5" w:rsidRDefault="00C646B1" w:rsidP="00C646B1">
      <w:pPr>
        <w:spacing w:line="240" w:lineRule="auto"/>
        <w:jc w:val="right"/>
        <w:rPr>
          <w:sz w:val="24"/>
          <w:szCs w:val="24"/>
        </w:rPr>
      </w:pPr>
      <w:r w:rsidRPr="007765E5">
        <w:rPr>
          <w:sz w:val="24"/>
          <w:szCs w:val="24"/>
        </w:rPr>
        <w:t>логистики и МТО филиала</w:t>
      </w:r>
    </w:p>
    <w:p w:rsidR="00C646B1" w:rsidRPr="007765E5" w:rsidRDefault="00C646B1" w:rsidP="00C646B1">
      <w:pPr>
        <w:spacing w:line="240" w:lineRule="auto"/>
        <w:jc w:val="right"/>
        <w:rPr>
          <w:sz w:val="24"/>
          <w:szCs w:val="24"/>
        </w:rPr>
      </w:pPr>
      <w:r w:rsidRPr="007765E5">
        <w:rPr>
          <w:sz w:val="24"/>
          <w:szCs w:val="24"/>
        </w:rPr>
        <w:t>ПАО «МРСК Центра»-</w:t>
      </w:r>
    </w:p>
    <w:p w:rsidR="00C646B1" w:rsidRPr="007765E5" w:rsidRDefault="00C646B1" w:rsidP="00C646B1">
      <w:pPr>
        <w:spacing w:line="240" w:lineRule="auto"/>
        <w:jc w:val="right"/>
        <w:rPr>
          <w:sz w:val="24"/>
          <w:szCs w:val="24"/>
        </w:rPr>
      </w:pPr>
      <w:r w:rsidRPr="007765E5">
        <w:rPr>
          <w:sz w:val="24"/>
          <w:szCs w:val="24"/>
        </w:rPr>
        <w:t>«Белгородэнерго»</w:t>
      </w:r>
    </w:p>
    <w:p w:rsidR="00C646B1" w:rsidRPr="007765E5" w:rsidRDefault="00C646B1" w:rsidP="00C646B1">
      <w:pPr>
        <w:spacing w:line="240" w:lineRule="auto"/>
        <w:jc w:val="right"/>
        <w:rPr>
          <w:sz w:val="24"/>
          <w:szCs w:val="24"/>
        </w:rPr>
      </w:pPr>
      <w:r w:rsidRPr="007765E5">
        <w:rPr>
          <w:sz w:val="24"/>
          <w:szCs w:val="24"/>
        </w:rPr>
        <w:t>____________ З.М. Кравченко</w:t>
      </w: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F26DEB">
        <w:rPr>
          <w:sz w:val="24"/>
          <w:szCs w:val="24"/>
        </w:rPr>
        <w:t>21</w:t>
      </w:r>
      <w:r w:rsidRPr="007765E5">
        <w:rPr>
          <w:sz w:val="24"/>
          <w:szCs w:val="24"/>
        </w:rPr>
        <w:t xml:space="preserve">» </w:t>
      </w:r>
      <w:r>
        <w:rPr>
          <w:sz w:val="24"/>
          <w:szCs w:val="24"/>
        </w:rPr>
        <w:t>апреля</w:t>
      </w:r>
      <w:r w:rsidRPr="007765E5">
        <w:rPr>
          <w:sz w:val="24"/>
          <w:szCs w:val="24"/>
        </w:rPr>
        <w:t xml:space="preserve"> 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Pr>
          <w:b/>
          <w:kern w:val="36"/>
          <w:sz w:val="24"/>
          <w:szCs w:val="24"/>
        </w:rPr>
        <w:t>2</w:t>
      </w:r>
      <w:r w:rsidR="00F26DEB">
        <w:rPr>
          <w:b/>
          <w:kern w:val="36"/>
          <w:sz w:val="24"/>
          <w:szCs w:val="24"/>
        </w:rPr>
        <w:t>80</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F26DEB">
        <w:rPr>
          <w:b/>
          <w:kern w:val="36"/>
          <w:sz w:val="24"/>
          <w:szCs w:val="24"/>
        </w:rPr>
        <w:t>21</w:t>
      </w:r>
      <w:r w:rsidRPr="0082692F">
        <w:rPr>
          <w:b/>
          <w:kern w:val="36"/>
          <w:sz w:val="24"/>
          <w:szCs w:val="24"/>
        </w:rPr>
        <w:t xml:space="preserve">» </w:t>
      </w:r>
      <w:r>
        <w:rPr>
          <w:b/>
          <w:kern w:val="36"/>
          <w:sz w:val="24"/>
          <w:szCs w:val="24"/>
        </w:rPr>
        <w:t>апреля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F26DEB" w:rsidRPr="00F26DEB">
        <w:rPr>
          <w:b/>
          <w:sz w:val="24"/>
          <w:szCs w:val="24"/>
        </w:rPr>
        <w:t>Договора на поставку  кабельных муфт для нужд ПАО МРСК Центра (филиал Белгородэнерго)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4E2409">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4E2409">
        <w:rPr>
          <w:noProof/>
        </w:rPr>
        <w:fldChar w:fldCharType="begin"/>
      </w:r>
      <w:r>
        <w:rPr>
          <w:noProof/>
        </w:rPr>
        <w:instrText xml:space="preserve"> PAGEREF _Toc472411759 \h </w:instrText>
      </w:r>
      <w:r w:rsidR="004E2409">
        <w:rPr>
          <w:noProof/>
        </w:rPr>
      </w:r>
      <w:r w:rsidR="004E2409">
        <w:rPr>
          <w:noProof/>
        </w:rPr>
        <w:fldChar w:fldCharType="separate"/>
      </w:r>
      <w:r w:rsidR="005726FA">
        <w:rPr>
          <w:noProof/>
        </w:rPr>
        <w:t>4</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4E2409">
        <w:rPr>
          <w:noProof/>
        </w:rPr>
        <w:fldChar w:fldCharType="begin"/>
      </w:r>
      <w:r>
        <w:rPr>
          <w:noProof/>
        </w:rPr>
        <w:instrText xml:space="preserve"> PAGEREF _Toc472411760 \h </w:instrText>
      </w:r>
      <w:r w:rsidR="004E2409">
        <w:rPr>
          <w:noProof/>
        </w:rPr>
      </w:r>
      <w:r w:rsidR="004E2409">
        <w:rPr>
          <w:noProof/>
        </w:rPr>
        <w:fldChar w:fldCharType="separate"/>
      </w:r>
      <w:r w:rsidR="005726FA">
        <w:rPr>
          <w:noProof/>
        </w:rPr>
        <w:t>6</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E2409">
        <w:rPr>
          <w:noProof/>
        </w:rPr>
        <w:fldChar w:fldCharType="begin"/>
      </w:r>
      <w:r>
        <w:rPr>
          <w:noProof/>
        </w:rPr>
        <w:instrText xml:space="preserve"> PAGEREF _Toc472411761 \h </w:instrText>
      </w:r>
      <w:r w:rsidR="004E2409">
        <w:rPr>
          <w:noProof/>
        </w:rPr>
      </w:r>
      <w:r w:rsidR="004E2409">
        <w:rPr>
          <w:noProof/>
        </w:rPr>
        <w:fldChar w:fldCharType="separate"/>
      </w:r>
      <w:r w:rsidR="005726FA">
        <w:rPr>
          <w:noProof/>
        </w:rPr>
        <w:t>7</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4E2409">
        <w:rPr>
          <w:noProof/>
        </w:rPr>
        <w:fldChar w:fldCharType="begin"/>
      </w:r>
      <w:r>
        <w:rPr>
          <w:noProof/>
        </w:rPr>
        <w:instrText xml:space="preserve"> PAGEREF _Toc472411762 \h </w:instrText>
      </w:r>
      <w:r w:rsidR="004E2409">
        <w:rPr>
          <w:noProof/>
        </w:rPr>
      </w:r>
      <w:r w:rsidR="004E2409">
        <w:rPr>
          <w:noProof/>
        </w:rPr>
        <w:fldChar w:fldCharType="separate"/>
      </w:r>
      <w:r w:rsidR="005726FA">
        <w:rPr>
          <w:noProof/>
        </w:rPr>
        <w:t>7</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4E2409">
        <w:rPr>
          <w:noProof/>
        </w:rPr>
        <w:fldChar w:fldCharType="begin"/>
      </w:r>
      <w:r>
        <w:rPr>
          <w:noProof/>
        </w:rPr>
        <w:instrText xml:space="preserve"> PAGEREF _Toc472411763 \h </w:instrText>
      </w:r>
      <w:r w:rsidR="004E2409">
        <w:rPr>
          <w:noProof/>
        </w:rPr>
      </w:r>
      <w:r w:rsidR="004E2409">
        <w:rPr>
          <w:noProof/>
        </w:rPr>
        <w:fldChar w:fldCharType="separate"/>
      </w:r>
      <w:r w:rsidR="005726FA">
        <w:rPr>
          <w:noProof/>
        </w:rPr>
        <w:t>8</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4E2409">
        <w:rPr>
          <w:noProof/>
        </w:rPr>
        <w:fldChar w:fldCharType="begin"/>
      </w:r>
      <w:r>
        <w:rPr>
          <w:noProof/>
        </w:rPr>
        <w:instrText xml:space="preserve"> PAGEREF _Toc472411764 \h </w:instrText>
      </w:r>
      <w:r w:rsidR="004E2409">
        <w:rPr>
          <w:noProof/>
        </w:rPr>
      </w:r>
      <w:r w:rsidR="004E2409">
        <w:rPr>
          <w:noProof/>
        </w:rPr>
        <w:fldChar w:fldCharType="separate"/>
      </w:r>
      <w:r w:rsidR="005726FA">
        <w:rPr>
          <w:noProof/>
        </w:rPr>
        <w:t>9</w:t>
      </w:r>
      <w:r w:rsidR="004E2409">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4E2409">
        <w:rPr>
          <w:noProof/>
        </w:rPr>
        <w:fldChar w:fldCharType="begin"/>
      </w:r>
      <w:r>
        <w:rPr>
          <w:noProof/>
        </w:rPr>
        <w:instrText xml:space="preserve"> PAGEREF _Toc472411771 \h </w:instrText>
      </w:r>
      <w:r w:rsidR="004E2409">
        <w:rPr>
          <w:noProof/>
        </w:rPr>
      </w:r>
      <w:r w:rsidR="004E2409">
        <w:rPr>
          <w:noProof/>
        </w:rPr>
        <w:fldChar w:fldCharType="separate"/>
      </w:r>
      <w:r w:rsidR="005726FA">
        <w:rPr>
          <w:noProof/>
        </w:rPr>
        <w:t>10</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4E2409">
        <w:rPr>
          <w:noProof/>
        </w:rPr>
        <w:fldChar w:fldCharType="begin"/>
      </w:r>
      <w:r>
        <w:rPr>
          <w:noProof/>
        </w:rPr>
        <w:instrText xml:space="preserve"> PAGEREF _Toc472411772 \h </w:instrText>
      </w:r>
      <w:r w:rsidR="004E2409">
        <w:rPr>
          <w:noProof/>
        </w:rPr>
      </w:r>
      <w:r w:rsidR="004E2409">
        <w:rPr>
          <w:noProof/>
        </w:rPr>
        <w:fldChar w:fldCharType="separate"/>
      </w:r>
      <w:r w:rsidR="005726FA">
        <w:rPr>
          <w:noProof/>
        </w:rPr>
        <w:t>10</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4E2409">
        <w:rPr>
          <w:noProof/>
        </w:rPr>
        <w:fldChar w:fldCharType="begin"/>
      </w:r>
      <w:r>
        <w:rPr>
          <w:noProof/>
        </w:rPr>
        <w:instrText xml:space="preserve"> PAGEREF _Toc472411776 \h </w:instrText>
      </w:r>
      <w:r w:rsidR="004E2409">
        <w:rPr>
          <w:noProof/>
        </w:rPr>
      </w:r>
      <w:r w:rsidR="004E2409">
        <w:rPr>
          <w:noProof/>
        </w:rPr>
        <w:fldChar w:fldCharType="separate"/>
      </w:r>
      <w:r w:rsidR="005726FA">
        <w:rPr>
          <w:noProof/>
        </w:rPr>
        <w:t>10</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4E2409">
        <w:rPr>
          <w:noProof/>
        </w:rPr>
        <w:fldChar w:fldCharType="begin"/>
      </w:r>
      <w:r>
        <w:rPr>
          <w:noProof/>
        </w:rPr>
        <w:instrText xml:space="preserve"> PAGEREF _Toc472411780 \h </w:instrText>
      </w:r>
      <w:r w:rsidR="004E2409">
        <w:rPr>
          <w:noProof/>
        </w:rPr>
      </w:r>
      <w:r w:rsidR="004E2409">
        <w:rPr>
          <w:noProof/>
        </w:rPr>
        <w:fldChar w:fldCharType="separate"/>
      </w:r>
      <w:r w:rsidR="005726FA">
        <w:rPr>
          <w:noProof/>
        </w:rPr>
        <w:t>11</w:t>
      </w:r>
      <w:r w:rsidR="004E2409">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4E2409">
        <w:rPr>
          <w:noProof/>
        </w:rPr>
        <w:fldChar w:fldCharType="begin"/>
      </w:r>
      <w:r>
        <w:rPr>
          <w:noProof/>
        </w:rPr>
        <w:instrText xml:space="preserve"> PAGEREF _Toc472411788 \h </w:instrText>
      </w:r>
      <w:r w:rsidR="004E2409">
        <w:rPr>
          <w:noProof/>
        </w:rPr>
      </w:r>
      <w:r w:rsidR="004E2409">
        <w:rPr>
          <w:noProof/>
        </w:rPr>
        <w:fldChar w:fldCharType="separate"/>
      </w:r>
      <w:r w:rsidR="005726FA">
        <w:rPr>
          <w:noProof/>
        </w:rPr>
        <w:t>13</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4E2409">
        <w:rPr>
          <w:noProof/>
        </w:rPr>
        <w:fldChar w:fldCharType="begin"/>
      </w:r>
      <w:r>
        <w:rPr>
          <w:noProof/>
        </w:rPr>
        <w:instrText xml:space="preserve"> PAGEREF _Toc472411789 \h </w:instrText>
      </w:r>
      <w:r w:rsidR="004E2409">
        <w:rPr>
          <w:noProof/>
        </w:rPr>
      </w:r>
      <w:r w:rsidR="004E2409">
        <w:rPr>
          <w:noProof/>
        </w:rPr>
        <w:fldChar w:fldCharType="separate"/>
      </w:r>
      <w:r w:rsidR="005726FA">
        <w:rPr>
          <w:noProof/>
        </w:rPr>
        <w:t>13</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4E2409">
        <w:rPr>
          <w:noProof/>
        </w:rPr>
        <w:fldChar w:fldCharType="begin"/>
      </w:r>
      <w:r>
        <w:rPr>
          <w:noProof/>
        </w:rPr>
        <w:instrText xml:space="preserve"> PAGEREF _Toc472411792 \h </w:instrText>
      </w:r>
      <w:r w:rsidR="004E2409">
        <w:rPr>
          <w:noProof/>
        </w:rPr>
      </w:r>
      <w:r w:rsidR="004E2409">
        <w:rPr>
          <w:noProof/>
        </w:rPr>
        <w:fldChar w:fldCharType="separate"/>
      </w:r>
      <w:r w:rsidR="005726FA">
        <w:rPr>
          <w:noProof/>
        </w:rPr>
        <w:t>13</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4E2409">
        <w:rPr>
          <w:noProof/>
        </w:rPr>
        <w:fldChar w:fldCharType="begin"/>
      </w:r>
      <w:r>
        <w:rPr>
          <w:noProof/>
        </w:rPr>
        <w:instrText xml:space="preserve"> PAGEREF _Toc472411793 \h </w:instrText>
      </w:r>
      <w:r w:rsidR="004E2409">
        <w:rPr>
          <w:noProof/>
        </w:rPr>
      </w:r>
      <w:r w:rsidR="004E2409">
        <w:rPr>
          <w:noProof/>
        </w:rPr>
        <w:fldChar w:fldCharType="separate"/>
      </w:r>
      <w:r w:rsidR="005726FA">
        <w:rPr>
          <w:noProof/>
        </w:rPr>
        <w:t>14</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4E2409">
        <w:rPr>
          <w:noProof/>
        </w:rPr>
        <w:fldChar w:fldCharType="begin"/>
      </w:r>
      <w:r>
        <w:rPr>
          <w:noProof/>
        </w:rPr>
        <w:instrText xml:space="preserve"> PAGEREF _Toc472411808 \h </w:instrText>
      </w:r>
      <w:r w:rsidR="004E2409">
        <w:rPr>
          <w:noProof/>
        </w:rPr>
      </w:r>
      <w:r w:rsidR="004E2409">
        <w:rPr>
          <w:noProof/>
        </w:rPr>
        <w:fldChar w:fldCharType="separate"/>
      </w:r>
      <w:r w:rsidR="005726FA">
        <w:rPr>
          <w:noProof/>
        </w:rPr>
        <w:t>30</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4E2409">
        <w:rPr>
          <w:noProof/>
        </w:rPr>
        <w:fldChar w:fldCharType="begin"/>
      </w:r>
      <w:r>
        <w:rPr>
          <w:noProof/>
        </w:rPr>
        <w:instrText xml:space="preserve"> PAGEREF _Toc472411811 \h </w:instrText>
      </w:r>
      <w:r w:rsidR="004E2409">
        <w:rPr>
          <w:noProof/>
        </w:rPr>
      </w:r>
      <w:r w:rsidR="004E2409">
        <w:rPr>
          <w:noProof/>
        </w:rPr>
        <w:fldChar w:fldCharType="separate"/>
      </w:r>
      <w:r w:rsidR="005726FA">
        <w:rPr>
          <w:noProof/>
        </w:rPr>
        <w:t>31</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4E2409">
        <w:rPr>
          <w:noProof/>
        </w:rPr>
        <w:fldChar w:fldCharType="begin"/>
      </w:r>
      <w:r>
        <w:rPr>
          <w:noProof/>
        </w:rPr>
        <w:instrText xml:space="preserve"> PAGEREF _Toc472411812 \h </w:instrText>
      </w:r>
      <w:r w:rsidR="004E2409">
        <w:rPr>
          <w:noProof/>
        </w:rPr>
      </w:r>
      <w:r w:rsidR="004E2409">
        <w:rPr>
          <w:noProof/>
        </w:rPr>
        <w:fldChar w:fldCharType="separate"/>
      </w:r>
      <w:r w:rsidR="005726FA">
        <w:rPr>
          <w:noProof/>
        </w:rPr>
        <w:t>31</w:t>
      </w:r>
      <w:r w:rsidR="004E2409">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4E2409" w:rsidRPr="00857CDA">
        <w:rPr>
          <w:noProof/>
        </w:rPr>
        <w:fldChar w:fldCharType="begin"/>
      </w:r>
      <w:r w:rsidRPr="00857CDA">
        <w:rPr>
          <w:noProof/>
        </w:rPr>
        <w:instrText xml:space="preserve"> PAGEREF _Toc472411817 \h </w:instrText>
      </w:r>
      <w:r w:rsidR="004E2409" w:rsidRPr="00857CDA">
        <w:rPr>
          <w:noProof/>
        </w:rPr>
      </w:r>
      <w:r w:rsidR="004E2409" w:rsidRPr="00857CDA">
        <w:rPr>
          <w:noProof/>
        </w:rPr>
        <w:fldChar w:fldCharType="separate"/>
      </w:r>
      <w:r w:rsidR="005726FA">
        <w:rPr>
          <w:noProof/>
        </w:rPr>
        <w:t>33</w:t>
      </w:r>
      <w:r w:rsidR="004E2409"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4E2409" w:rsidRPr="00857CDA">
        <w:rPr>
          <w:noProof/>
        </w:rPr>
        <w:fldChar w:fldCharType="begin"/>
      </w:r>
      <w:r w:rsidRPr="00857CDA">
        <w:rPr>
          <w:noProof/>
        </w:rPr>
        <w:instrText xml:space="preserve"> PAGEREF _Toc472411818 \h </w:instrText>
      </w:r>
      <w:r w:rsidR="004E2409" w:rsidRPr="00857CDA">
        <w:rPr>
          <w:noProof/>
        </w:rPr>
      </w:r>
      <w:r w:rsidR="004E2409" w:rsidRPr="00857CDA">
        <w:rPr>
          <w:noProof/>
        </w:rPr>
        <w:fldChar w:fldCharType="separate"/>
      </w:r>
      <w:r w:rsidR="005726FA">
        <w:rPr>
          <w:noProof/>
        </w:rPr>
        <w:t>35</w:t>
      </w:r>
      <w:r w:rsidR="004E2409"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4E2409" w:rsidRPr="00857CDA">
        <w:rPr>
          <w:noProof/>
        </w:rPr>
        <w:fldChar w:fldCharType="begin"/>
      </w:r>
      <w:r w:rsidRPr="00857CDA">
        <w:rPr>
          <w:noProof/>
        </w:rPr>
        <w:instrText xml:space="preserve"> PAGEREF _Toc472411819 \h </w:instrText>
      </w:r>
      <w:r w:rsidR="004E2409" w:rsidRPr="00857CDA">
        <w:rPr>
          <w:noProof/>
        </w:rPr>
      </w:r>
      <w:r w:rsidR="004E2409" w:rsidRPr="00857CDA">
        <w:rPr>
          <w:noProof/>
        </w:rPr>
        <w:fldChar w:fldCharType="separate"/>
      </w:r>
      <w:r w:rsidR="005726FA">
        <w:rPr>
          <w:noProof/>
        </w:rPr>
        <w:t>37</w:t>
      </w:r>
      <w:r w:rsidR="004E2409"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4E2409">
        <w:rPr>
          <w:noProof/>
        </w:rPr>
        <w:fldChar w:fldCharType="begin"/>
      </w:r>
      <w:r>
        <w:rPr>
          <w:noProof/>
        </w:rPr>
        <w:instrText xml:space="preserve"> PAGEREF _Toc472411820 \h </w:instrText>
      </w:r>
      <w:r w:rsidR="004E2409">
        <w:rPr>
          <w:noProof/>
        </w:rPr>
      </w:r>
      <w:r w:rsidR="004E2409">
        <w:rPr>
          <w:noProof/>
        </w:rPr>
        <w:fldChar w:fldCharType="separate"/>
      </w:r>
      <w:r w:rsidR="005726FA">
        <w:rPr>
          <w:noProof/>
        </w:rPr>
        <w:t>37</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4E2409">
        <w:rPr>
          <w:noProof/>
        </w:rPr>
        <w:fldChar w:fldCharType="begin"/>
      </w:r>
      <w:r>
        <w:rPr>
          <w:noProof/>
        </w:rPr>
        <w:instrText xml:space="preserve"> PAGEREF _Toc472411821 \h </w:instrText>
      </w:r>
      <w:r w:rsidR="004E2409">
        <w:rPr>
          <w:noProof/>
        </w:rPr>
      </w:r>
      <w:r w:rsidR="004E2409">
        <w:rPr>
          <w:noProof/>
        </w:rPr>
        <w:fldChar w:fldCharType="separate"/>
      </w:r>
      <w:r w:rsidR="005726FA">
        <w:rPr>
          <w:noProof/>
        </w:rPr>
        <w:t>38</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4E2409">
        <w:rPr>
          <w:noProof/>
        </w:rPr>
        <w:fldChar w:fldCharType="begin"/>
      </w:r>
      <w:r>
        <w:rPr>
          <w:noProof/>
        </w:rPr>
        <w:instrText xml:space="preserve"> PAGEREF _Toc472411822 \h </w:instrText>
      </w:r>
      <w:r w:rsidR="004E2409">
        <w:rPr>
          <w:noProof/>
        </w:rPr>
      </w:r>
      <w:r w:rsidR="004E2409">
        <w:rPr>
          <w:noProof/>
        </w:rPr>
        <w:fldChar w:fldCharType="separate"/>
      </w:r>
      <w:r w:rsidR="005726FA">
        <w:rPr>
          <w:noProof/>
        </w:rPr>
        <w:t>39</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4E2409">
        <w:rPr>
          <w:noProof/>
        </w:rPr>
        <w:fldChar w:fldCharType="begin"/>
      </w:r>
      <w:r>
        <w:rPr>
          <w:noProof/>
        </w:rPr>
        <w:instrText xml:space="preserve"> PAGEREF _Toc472411823 \h </w:instrText>
      </w:r>
      <w:r w:rsidR="004E2409">
        <w:rPr>
          <w:noProof/>
        </w:rPr>
      </w:r>
      <w:r w:rsidR="004E2409">
        <w:rPr>
          <w:noProof/>
        </w:rPr>
        <w:fldChar w:fldCharType="separate"/>
      </w:r>
      <w:r w:rsidR="005726FA">
        <w:rPr>
          <w:noProof/>
        </w:rPr>
        <w:t>40</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4E2409">
        <w:rPr>
          <w:noProof/>
        </w:rPr>
        <w:fldChar w:fldCharType="begin"/>
      </w:r>
      <w:r>
        <w:rPr>
          <w:noProof/>
        </w:rPr>
        <w:instrText xml:space="preserve"> PAGEREF _Toc472411824 \h </w:instrText>
      </w:r>
      <w:r w:rsidR="004E2409">
        <w:rPr>
          <w:noProof/>
        </w:rPr>
      </w:r>
      <w:r w:rsidR="004E2409">
        <w:rPr>
          <w:noProof/>
        </w:rPr>
        <w:fldChar w:fldCharType="separate"/>
      </w:r>
      <w:r w:rsidR="005726FA">
        <w:rPr>
          <w:noProof/>
        </w:rPr>
        <w:t>41</w:t>
      </w:r>
      <w:r w:rsidR="004E2409">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4E2409">
        <w:rPr>
          <w:noProof/>
        </w:rPr>
        <w:fldChar w:fldCharType="begin"/>
      </w:r>
      <w:r>
        <w:rPr>
          <w:noProof/>
        </w:rPr>
        <w:instrText xml:space="preserve"> PAGEREF _Toc472411825 \h </w:instrText>
      </w:r>
      <w:r w:rsidR="004E2409">
        <w:rPr>
          <w:noProof/>
        </w:rPr>
      </w:r>
      <w:r w:rsidR="004E2409">
        <w:rPr>
          <w:noProof/>
        </w:rPr>
        <w:fldChar w:fldCharType="separate"/>
      </w:r>
      <w:r w:rsidR="005726FA">
        <w:rPr>
          <w:noProof/>
        </w:rPr>
        <w:t>42</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4E2409">
        <w:rPr>
          <w:noProof/>
        </w:rPr>
        <w:fldChar w:fldCharType="begin"/>
      </w:r>
      <w:r>
        <w:rPr>
          <w:noProof/>
        </w:rPr>
        <w:instrText xml:space="preserve"> PAGEREF _Toc472411826 \h </w:instrText>
      </w:r>
      <w:r w:rsidR="004E2409">
        <w:rPr>
          <w:noProof/>
        </w:rPr>
      </w:r>
      <w:r w:rsidR="004E2409">
        <w:rPr>
          <w:noProof/>
        </w:rPr>
        <w:fldChar w:fldCharType="separate"/>
      </w:r>
      <w:r w:rsidR="005726FA">
        <w:rPr>
          <w:noProof/>
        </w:rPr>
        <w:t>42</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4E2409">
        <w:rPr>
          <w:noProof/>
        </w:rPr>
        <w:fldChar w:fldCharType="begin"/>
      </w:r>
      <w:r>
        <w:rPr>
          <w:noProof/>
        </w:rPr>
        <w:instrText xml:space="preserve"> PAGEREF _Toc472411829 \h </w:instrText>
      </w:r>
      <w:r w:rsidR="004E2409">
        <w:rPr>
          <w:noProof/>
        </w:rPr>
      </w:r>
      <w:r w:rsidR="004E2409">
        <w:rPr>
          <w:noProof/>
        </w:rPr>
        <w:fldChar w:fldCharType="separate"/>
      </w:r>
      <w:r w:rsidR="005726FA">
        <w:rPr>
          <w:noProof/>
        </w:rPr>
        <w:t>42</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4E2409">
        <w:rPr>
          <w:noProof/>
        </w:rPr>
        <w:fldChar w:fldCharType="begin"/>
      </w:r>
      <w:r>
        <w:rPr>
          <w:noProof/>
        </w:rPr>
        <w:instrText xml:space="preserve"> PAGEREF _Toc472411832 \h </w:instrText>
      </w:r>
      <w:r w:rsidR="004E2409">
        <w:rPr>
          <w:noProof/>
        </w:rPr>
      </w:r>
      <w:r w:rsidR="004E2409">
        <w:rPr>
          <w:noProof/>
        </w:rPr>
        <w:fldChar w:fldCharType="separate"/>
      </w:r>
      <w:r w:rsidR="005726FA">
        <w:rPr>
          <w:noProof/>
        </w:rPr>
        <w:t>42</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4E2409">
        <w:rPr>
          <w:noProof/>
        </w:rPr>
        <w:fldChar w:fldCharType="begin"/>
      </w:r>
      <w:r>
        <w:rPr>
          <w:noProof/>
        </w:rPr>
        <w:instrText xml:space="preserve"> PAGEREF _Toc472411835 \h </w:instrText>
      </w:r>
      <w:r w:rsidR="004E2409">
        <w:rPr>
          <w:noProof/>
        </w:rPr>
      </w:r>
      <w:r w:rsidR="004E2409">
        <w:rPr>
          <w:noProof/>
        </w:rPr>
        <w:fldChar w:fldCharType="separate"/>
      </w:r>
      <w:r w:rsidR="005726FA">
        <w:rPr>
          <w:noProof/>
        </w:rPr>
        <w:t>42</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4E2409">
        <w:rPr>
          <w:noProof/>
        </w:rPr>
        <w:fldChar w:fldCharType="begin"/>
      </w:r>
      <w:r>
        <w:rPr>
          <w:noProof/>
        </w:rPr>
        <w:instrText xml:space="preserve"> PAGEREF _Toc472411838 \h </w:instrText>
      </w:r>
      <w:r w:rsidR="004E2409">
        <w:rPr>
          <w:noProof/>
        </w:rPr>
      </w:r>
      <w:r w:rsidR="004E2409">
        <w:rPr>
          <w:noProof/>
        </w:rPr>
        <w:fldChar w:fldCharType="separate"/>
      </w:r>
      <w:r w:rsidR="005726FA">
        <w:rPr>
          <w:noProof/>
        </w:rPr>
        <w:t>42</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4E2409">
        <w:rPr>
          <w:noProof/>
        </w:rPr>
        <w:fldChar w:fldCharType="begin"/>
      </w:r>
      <w:r>
        <w:rPr>
          <w:noProof/>
        </w:rPr>
        <w:instrText xml:space="preserve"> PAGEREF _Toc472411841 \h </w:instrText>
      </w:r>
      <w:r w:rsidR="004E2409">
        <w:rPr>
          <w:noProof/>
        </w:rPr>
      </w:r>
      <w:r w:rsidR="004E2409">
        <w:rPr>
          <w:noProof/>
        </w:rPr>
        <w:fldChar w:fldCharType="separate"/>
      </w:r>
      <w:r w:rsidR="005726FA">
        <w:rPr>
          <w:noProof/>
        </w:rPr>
        <w:t>43</w:t>
      </w:r>
      <w:r w:rsidR="004E2409">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4E2409">
        <w:rPr>
          <w:noProof/>
        </w:rPr>
        <w:fldChar w:fldCharType="begin"/>
      </w:r>
      <w:r>
        <w:rPr>
          <w:noProof/>
        </w:rPr>
        <w:instrText xml:space="preserve"> PAGEREF _Toc472411843 \h </w:instrText>
      </w:r>
      <w:r w:rsidR="004E2409">
        <w:rPr>
          <w:noProof/>
        </w:rPr>
      </w:r>
      <w:r w:rsidR="004E2409">
        <w:rPr>
          <w:noProof/>
        </w:rPr>
        <w:fldChar w:fldCharType="separate"/>
      </w:r>
      <w:r w:rsidR="005726FA">
        <w:rPr>
          <w:noProof/>
        </w:rPr>
        <w:t>44</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4E2409">
        <w:rPr>
          <w:noProof/>
        </w:rPr>
        <w:fldChar w:fldCharType="begin"/>
      </w:r>
      <w:r>
        <w:rPr>
          <w:noProof/>
        </w:rPr>
        <w:instrText xml:space="preserve"> PAGEREF _Toc472411844 \h </w:instrText>
      </w:r>
      <w:r w:rsidR="004E2409">
        <w:rPr>
          <w:noProof/>
        </w:rPr>
      </w:r>
      <w:r w:rsidR="004E2409">
        <w:rPr>
          <w:noProof/>
        </w:rPr>
        <w:fldChar w:fldCharType="separate"/>
      </w:r>
      <w:r w:rsidR="005726FA">
        <w:rPr>
          <w:noProof/>
        </w:rPr>
        <w:t>44</w:t>
      </w:r>
      <w:r w:rsidR="004E2409">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4E2409">
        <w:rPr>
          <w:noProof/>
        </w:rPr>
        <w:fldChar w:fldCharType="begin"/>
      </w:r>
      <w:r>
        <w:rPr>
          <w:noProof/>
        </w:rPr>
        <w:instrText xml:space="preserve"> PAGEREF _Toc472411847 \h </w:instrText>
      </w:r>
      <w:r w:rsidR="004E2409">
        <w:rPr>
          <w:noProof/>
        </w:rPr>
      </w:r>
      <w:r w:rsidR="004E2409">
        <w:rPr>
          <w:noProof/>
        </w:rPr>
        <w:fldChar w:fldCharType="separate"/>
      </w:r>
      <w:r w:rsidR="005726FA">
        <w:rPr>
          <w:noProof/>
        </w:rPr>
        <w:t>48</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4E2409">
        <w:rPr>
          <w:noProof/>
        </w:rPr>
        <w:fldChar w:fldCharType="begin"/>
      </w:r>
      <w:r>
        <w:rPr>
          <w:noProof/>
        </w:rPr>
        <w:instrText xml:space="preserve"> PAGEREF _Toc472411849 \h </w:instrText>
      </w:r>
      <w:r w:rsidR="004E2409">
        <w:rPr>
          <w:noProof/>
        </w:rPr>
      </w:r>
      <w:r w:rsidR="004E2409">
        <w:rPr>
          <w:noProof/>
        </w:rPr>
        <w:fldChar w:fldCharType="separate"/>
      </w:r>
      <w:r w:rsidR="005726FA">
        <w:rPr>
          <w:noProof/>
        </w:rPr>
        <w:t>50</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4E2409">
        <w:rPr>
          <w:noProof/>
        </w:rPr>
        <w:fldChar w:fldCharType="begin"/>
      </w:r>
      <w:r>
        <w:rPr>
          <w:noProof/>
        </w:rPr>
        <w:instrText xml:space="preserve"> PAGEREF _Toc472411852 \h </w:instrText>
      </w:r>
      <w:r w:rsidR="004E2409">
        <w:rPr>
          <w:noProof/>
        </w:rPr>
      </w:r>
      <w:r w:rsidR="004E2409">
        <w:rPr>
          <w:noProof/>
        </w:rPr>
        <w:fldChar w:fldCharType="separate"/>
      </w:r>
      <w:r w:rsidR="005726FA">
        <w:rPr>
          <w:noProof/>
        </w:rPr>
        <w:t>54</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4E2409">
        <w:rPr>
          <w:noProof/>
        </w:rPr>
        <w:fldChar w:fldCharType="begin"/>
      </w:r>
      <w:r>
        <w:rPr>
          <w:noProof/>
        </w:rPr>
        <w:instrText xml:space="preserve"> PAGEREF _Toc472411855 \h </w:instrText>
      </w:r>
      <w:r w:rsidR="004E2409">
        <w:rPr>
          <w:noProof/>
        </w:rPr>
      </w:r>
      <w:r w:rsidR="004E2409">
        <w:rPr>
          <w:noProof/>
        </w:rPr>
        <w:fldChar w:fldCharType="separate"/>
      </w:r>
      <w:r w:rsidR="005726FA">
        <w:rPr>
          <w:noProof/>
        </w:rPr>
        <w:t>56</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4E2409">
        <w:rPr>
          <w:noProof/>
        </w:rPr>
        <w:fldChar w:fldCharType="begin"/>
      </w:r>
      <w:r>
        <w:rPr>
          <w:noProof/>
        </w:rPr>
        <w:instrText xml:space="preserve"> PAGEREF _Toc472411858 \h </w:instrText>
      </w:r>
      <w:r w:rsidR="004E2409">
        <w:rPr>
          <w:noProof/>
        </w:rPr>
      </w:r>
      <w:r w:rsidR="004E2409">
        <w:rPr>
          <w:noProof/>
        </w:rPr>
        <w:fldChar w:fldCharType="separate"/>
      </w:r>
      <w:r w:rsidR="005726FA">
        <w:rPr>
          <w:noProof/>
        </w:rPr>
        <w:t>58</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4E2409">
        <w:rPr>
          <w:noProof/>
        </w:rPr>
        <w:fldChar w:fldCharType="begin"/>
      </w:r>
      <w:r>
        <w:rPr>
          <w:noProof/>
        </w:rPr>
        <w:instrText xml:space="preserve"> PAGEREF _Toc472411861 \h </w:instrText>
      </w:r>
      <w:r w:rsidR="004E2409">
        <w:rPr>
          <w:noProof/>
        </w:rPr>
      </w:r>
      <w:r w:rsidR="004E2409">
        <w:rPr>
          <w:noProof/>
        </w:rPr>
        <w:fldChar w:fldCharType="separate"/>
      </w:r>
      <w:r w:rsidR="005726FA">
        <w:rPr>
          <w:noProof/>
        </w:rPr>
        <w:t>60</w:t>
      </w:r>
      <w:r w:rsidR="004E2409">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4E2409">
        <w:rPr>
          <w:noProof/>
        </w:rPr>
        <w:fldChar w:fldCharType="begin"/>
      </w:r>
      <w:r>
        <w:rPr>
          <w:noProof/>
        </w:rPr>
        <w:instrText xml:space="preserve"> PAGEREF _Toc472411863 \h </w:instrText>
      </w:r>
      <w:r w:rsidR="004E2409">
        <w:rPr>
          <w:noProof/>
        </w:rPr>
      </w:r>
      <w:r w:rsidR="004E2409">
        <w:rPr>
          <w:noProof/>
        </w:rPr>
        <w:fldChar w:fldCharType="separate"/>
      </w:r>
      <w:r w:rsidR="005726FA">
        <w:rPr>
          <w:noProof/>
        </w:rPr>
        <w:t>62</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4E2409">
        <w:rPr>
          <w:noProof/>
        </w:rPr>
        <w:fldChar w:fldCharType="begin"/>
      </w:r>
      <w:r>
        <w:rPr>
          <w:noProof/>
        </w:rPr>
        <w:instrText xml:space="preserve"> PAGEREF _Toc472411865 \h </w:instrText>
      </w:r>
      <w:r w:rsidR="004E2409">
        <w:rPr>
          <w:noProof/>
        </w:rPr>
      </w:r>
      <w:r w:rsidR="004E2409">
        <w:rPr>
          <w:noProof/>
        </w:rPr>
        <w:fldChar w:fldCharType="separate"/>
      </w:r>
      <w:r w:rsidR="005726FA">
        <w:rPr>
          <w:noProof/>
        </w:rPr>
        <w:t>67</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4E2409">
        <w:rPr>
          <w:noProof/>
        </w:rPr>
        <w:fldChar w:fldCharType="begin"/>
      </w:r>
      <w:r>
        <w:rPr>
          <w:noProof/>
        </w:rPr>
        <w:instrText xml:space="preserve"> PAGEREF _Toc472411868 \h </w:instrText>
      </w:r>
      <w:r w:rsidR="004E2409">
        <w:rPr>
          <w:noProof/>
        </w:rPr>
      </w:r>
      <w:r w:rsidR="004E2409">
        <w:rPr>
          <w:noProof/>
        </w:rPr>
        <w:fldChar w:fldCharType="separate"/>
      </w:r>
      <w:r w:rsidR="005726FA">
        <w:rPr>
          <w:noProof/>
        </w:rPr>
        <w:t>69</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4E2409">
        <w:rPr>
          <w:noProof/>
        </w:rPr>
        <w:fldChar w:fldCharType="begin"/>
      </w:r>
      <w:r>
        <w:rPr>
          <w:noProof/>
        </w:rPr>
        <w:instrText xml:space="preserve"> PAGEREF _Toc472411871 \h </w:instrText>
      </w:r>
      <w:r w:rsidR="004E2409">
        <w:rPr>
          <w:noProof/>
        </w:rPr>
      </w:r>
      <w:r w:rsidR="004E2409">
        <w:rPr>
          <w:noProof/>
        </w:rPr>
        <w:fldChar w:fldCharType="separate"/>
      </w:r>
      <w:r w:rsidR="005726FA">
        <w:rPr>
          <w:noProof/>
        </w:rPr>
        <w:t>71</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4E2409">
        <w:rPr>
          <w:noProof/>
        </w:rPr>
        <w:fldChar w:fldCharType="begin"/>
      </w:r>
      <w:r>
        <w:rPr>
          <w:noProof/>
        </w:rPr>
        <w:instrText xml:space="preserve"> PAGEREF _Toc472411874 \h </w:instrText>
      </w:r>
      <w:r w:rsidR="004E2409">
        <w:rPr>
          <w:noProof/>
        </w:rPr>
      </w:r>
      <w:r w:rsidR="004E2409">
        <w:rPr>
          <w:noProof/>
        </w:rPr>
        <w:fldChar w:fldCharType="separate"/>
      </w:r>
      <w:r w:rsidR="005726FA">
        <w:rPr>
          <w:noProof/>
        </w:rPr>
        <w:t>73</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4E2409">
        <w:rPr>
          <w:noProof/>
        </w:rPr>
        <w:fldChar w:fldCharType="begin"/>
      </w:r>
      <w:r>
        <w:rPr>
          <w:noProof/>
        </w:rPr>
        <w:instrText xml:space="preserve"> PAGEREF _Toc472411877 \h </w:instrText>
      </w:r>
      <w:r w:rsidR="004E2409">
        <w:rPr>
          <w:noProof/>
        </w:rPr>
      </w:r>
      <w:r w:rsidR="004E2409">
        <w:rPr>
          <w:noProof/>
        </w:rPr>
        <w:fldChar w:fldCharType="separate"/>
      </w:r>
      <w:r w:rsidR="005726FA">
        <w:rPr>
          <w:noProof/>
        </w:rPr>
        <w:t>76</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4E2409">
        <w:rPr>
          <w:noProof/>
        </w:rPr>
        <w:fldChar w:fldCharType="begin"/>
      </w:r>
      <w:r>
        <w:rPr>
          <w:noProof/>
        </w:rPr>
        <w:instrText xml:space="preserve"> PAGEREF _Toc472411882 \h </w:instrText>
      </w:r>
      <w:r w:rsidR="004E2409">
        <w:rPr>
          <w:noProof/>
        </w:rPr>
      </w:r>
      <w:r w:rsidR="004E2409">
        <w:rPr>
          <w:noProof/>
        </w:rPr>
        <w:fldChar w:fldCharType="separate"/>
      </w:r>
      <w:r w:rsidR="005726FA">
        <w:rPr>
          <w:noProof/>
        </w:rPr>
        <w:t>80</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4E2409">
        <w:rPr>
          <w:noProof/>
        </w:rPr>
        <w:fldChar w:fldCharType="begin"/>
      </w:r>
      <w:r>
        <w:rPr>
          <w:noProof/>
        </w:rPr>
        <w:instrText xml:space="preserve"> PAGEREF _Toc472411885 \h </w:instrText>
      </w:r>
      <w:r w:rsidR="004E2409">
        <w:rPr>
          <w:noProof/>
        </w:rPr>
      </w:r>
      <w:r w:rsidR="004E2409">
        <w:rPr>
          <w:noProof/>
        </w:rPr>
        <w:fldChar w:fldCharType="separate"/>
      </w:r>
      <w:r w:rsidR="005726FA">
        <w:rPr>
          <w:noProof/>
        </w:rPr>
        <w:t>83</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4E2409">
        <w:rPr>
          <w:noProof/>
        </w:rPr>
        <w:fldChar w:fldCharType="begin"/>
      </w:r>
      <w:r>
        <w:rPr>
          <w:noProof/>
        </w:rPr>
        <w:instrText xml:space="preserve"> PAGEREF _Toc472411888 \h </w:instrText>
      </w:r>
      <w:r w:rsidR="004E2409">
        <w:rPr>
          <w:noProof/>
        </w:rPr>
      </w:r>
      <w:r w:rsidR="004E2409">
        <w:rPr>
          <w:noProof/>
        </w:rPr>
        <w:fldChar w:fldCharType="separate"/>
      </w:r>
      <w:r w:rsidR="005726FA">
        <w:rPr>
          <w:noProof/>
        </w:rPr>
        <w:t>85</w:t>
      </w:r>
      <w:r w:rsidR="004E2409">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4E2409">
        <w:rPr>
          <w:noProof/>
        </w:rPr>
        <w:fldChar w:fldCharType="begin"/>
      </w:r>
      <w:r>
        <w:rPr>
          <w:noProof/>
        </w:rPr>
        <w:instrText xml:space="preserve"> PAGEREF _Toc472411891 \h </w:instrText>
      </w:r>
      <w:r w:rsidR="004E2409">
        <w:rPr>
          <w:noProof/>
        </w:rPr>
      </w:r>
      <w:r w:rsidR="004E2409">
        <w:rPr>
          <w:noProof/>
        </w:rPr>
        <w:fldChar w:fldCharType="separate"/>
      </w:r>
      <w:r w:rsidR="005726FA">
        <w:rPr>
          <w:noProof/>
        </w:rPr>
        <w:t>87</w:t>
      </w:r>
      <w:r w:rsidR="004E2409">
        <w:rPr>
          <w:noProof/>
        </w:rPr>
        <w:fldChar w:fldCharType="end"/>
      </w:r>
    </w:p>
    <w:p w:rsidR="00717F60" w:rsidRPr="00382A07" w:rsidRDefault="004E240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proofErr w:type="gramStart"/>
      <w:r w:rsidR="00C646B1" w:rsidRPr="000C6526">
        <w:t>»</w:t>
      </w:r>
      <w:r w:rsidR="00C646B1">
        <w:t>-</w:t>
      </w:r>
      <w:proofErr w:type="gramEnd"/>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proofErr w:type="spellStart"/>
      <w:r w:rsidR="00984308">
        <w:t>Челомбиткин</w:t>
      </w:r>
      <w:proofErr w:type="spellEnd"/>
      <w:r w:rsidR="00984308">
        <w:t xml:space="preserve"> Евгений </w:t>
      </w:r>
      <w:r w:rsidR="00984308" w:rsidRPr="0057459F">
        <w:t>П</w:t>
      </w:r>
      <w:r w:rsidR="00984308">
        <w:t xml:space="preserve">етрович </w:t>
      </w:r>
      <w:r w:rsidR="00984308" w:rsidRPr="00251077">
        <w:t xml:space="preserve">телефон: </w:t>
      </w:r>
      <w:r w:rsidR="00984308" w:rsidRPr="0057459F">
        <w:t>(4722) 58-80-95</w:t>
      </w:r>
      <w:r w:rsidR="00984308" w:rsidRPr="00251077">
        <w:t xml:space="preserve">, </w:t>
      </w:r>
      <w:proofErr w:type="spellStart"/>
      <w:r w:rsidR="00984308" w:rsidRPr="00251077">
        <w:t>e-mail</w:t>
      </w:r>
      <w:proofErr w:type="spellEnd"/>
      <w:r w:rsidR="00984308" w:rsidRPr="00251077">
        <w:t>:</w:t>
      </w:r>
      <w:r w:rsidR="00984308" w:rsidRPr="0057459F">
        <w:t xml:space="preserve"> </w:t>
      </w:r>
      <w:r w:rsidR="00984308" w:rsidRPr="003B3A5B">
        <w:rPr>
          <w:rStyle w:val="a7"/>
          <w:rFonts w:eastAsia="Calibri"/>
        </w:rPr>
        <w:t>Chelombitkin.EP@mrsk-1.ru</w:t>
      </w:r>
      <w:r w:rsidR="00964142">
        <w:rPr>
          <w:rStyle w:val="a7"/>
          <w:rFonts w:eastAsia="Calibri"/>
        </w:rPr>
        <w:t>.</w:t>
      </w:r>
      <w:r w:rsidR="00C646B1" w:rsidRPr="00C646B1">
        <w:rPr>
          <w:iCs/>
          <w:sz w:val="24"/>
          <w:szCs w:val="24"/>
        </w:rPr>
        <w:t xml:space="preserve"> </w:t>
      </w:r>
      <w:proofErr w:type="gramStart"/>
      <w:r w:rsidR="00C646B1" w:rsidRPr="00C646B1">
        <w:rPr>
          <w:iCs/>
          <w:sz w:val="24"/>
          <w:szCs w:val="24"/>
        </w:rPr>
        <w:t>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F26DEB">
        <w:rPr>
          <w:b/>
          <w:sz w:val="24"/>
          <w:szCs w:val="24"/>
        </w:rPr>
        <w:t>24</w:t>
      </w:r>
      <w:r w:rsidRPr="00C646B1">
        <w:rPr>
          <w:b/>
          <w:sz w:val="24"/>
          <w:szCs w:val="24"/>
        </w:rPr>
        <w:t xml:space="preserve">» </w:t>
      </w:r>
      <w:r w:rsidR="00C646B1" w:rsidRPr="00C646B1">
        <w:rPr>
          <w:b/>
          <w:sz w:val="24"/>
          <w:szCs w:val="24"/>
        </w:rPr>
        <w:t>апреля</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7"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18"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fldSimple w:instr=" REF _Ref440269836 \r \h  \* MERGEFORMAT ">
        <w:r w:rsidR="00991C07" w:rsidRPr="00C646B1">
          <w:rPr>
            <w:sz w:val="24"/>
            <w:szCs w:val="24"/>
          </w:rPr>
          <w:t>1.1.2</w:t>
        </w:r>
      </w:fldSimple>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запроса предложений (далее</w:t>
      </w:r>
      <w:proofErr w:type="gramEnd"/>
      <w:r w:rsidRPr="003755DA">
        <w:rPr>
          <w:sz w:val="24"/>
          <w:szCs w:val="24"/>
        </w:rPr>
        <w:t xml:space="preserve"> – запрос предложений) </w:t>
      </w:r>
      <w:bookmarkEnd w:id="10"/>
      <w:r w:rsidR="004B5EB3" w:rsidRPr="003755DA">
        <w:rPr>
          <w:sz w:val="24"/>
          <w:szCs w:val="24"/>
        </w:rPr>
        <w:t xml:space="preserve">на право заключения </w:t>
      </w:r>
      <w:bookmarkEnd w:id="11"/>
      <w:bookmarkEnd w:id="12"/>
      <w:bookmarkEnd w:id="13"/>
      <w:r w:rsidR="00F26DEB" w:rsidRPr="005A614E">
        <w:rPr>
          <w:iCs/>
          <w:sz w:val="24"/>
          <w:szCs w:val="24"/>
          <w:lang w:eastAsia="ru-RU"/>
        </w:rPr>
        <w:t xml:space="preserve">Договора на поставку  </w:t>
      </w:r>
      <w:r w:rsidR="00F26DEB" w:rsidRPr="003968E9">
        <w:rPr>
          <w:sz w:val="24"/>
          <w:szCs w:val="24"/>
        </w:rPr>
        <w:t xml:space="preserve">кабельных муфт для нужд ПАО МРСК Центра (филиал </w:t>
      </w:r>
      <w:r w:rsidR="00F26DEB">
        <w:rPr>
          <w:sz w:val="24"/>
          <w:szCs w:val="24"/>
        </w:rPr>
        <w:t>Белгородэнерго)</w:t>
      </w:r>
      <w:r w:rsidR="003755DA" w:rsidRPr="003755DA">
        <w:rPr>
          <w:sz w:val="24"/>
          <w:szCs w:val="24"/>
        </w:rPr>
        <w:t>, расположенного по адресу: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АО «</w:t>
      </w:r>
      <w:proofErr w:type="spellStart"/>
      <w:r w:rsidR="00702B2C" w:rsidRPr="00C646B1">
        <w:rPr>
          <w:sz w:val="24"/>
          <w:szCs w:val="24"/>
        </w:rPr>
        <w:t>Россети</w:t>
      </w:r>
      <w:proofErr w:type="spellEnd"/>
      <w:r w:rsidR="00702B2C" w:rsidRPr="00C646B1">
        <w:rPr>
          <w:sz w:val="24"/>
          <w:szCs w:val="24"/>
        </w:rPr>
        <w:t xml:space="preserve">» </w:t>
      </w:r>
      <w:hyperlink r:id="rId19" w:history="1">
        <w:proofErr w:type="spellStart"/>
        <w:r w:rsidR="00862664" w:rsidRPr="00C646B1">
          <w:rPr>
            <w:rStyle w:val="a7"/>
            <w:color w:val="auto"/>
            <w:sz w:val="24"/>
            <w:szCs w:val="24"/>
          </w:rPr>
          <w:t>etp.rosseti.ru</w:t>
        </w:r>
        <w:proofErr w:type="spellEnd"/>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C646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F26DEB" w:rsidRPr="005A614E">
        <w:rPr>
          <w:iCs/>
          <w:sz w:val="24"/>
          <w:szCs w:val="24"/>
          <w:lang w:eastAsia="ru-RU"/>
        </w:rPr>
        <w:t xml:space="preserve">Договора на поставку  </w:t>
      </w:r>
      <w:r w:rsidR="00F26DEB" w:rsidRPr="003968E9">
        <w:rPr>
          <w:sz w:val="24"/>
          <w:szCs w:val="24"/>
        </w:rPr>
        <w:t xml:space="preserve">кабельных муфт для нужд ПАО МРСК Центра (филиал </w:t>
      </w:r>
      <w:r w:rsidR="00F26DEB">
        <w:rPr>
          <w:sz w:val="24"/>
          <w:szCs w:val="24"/>
        </w:rPr>
        <w:t>Белгородэнерго)</w:t>
      </w:r>
      <w:r w:rsidR="00702B2C" w:rsidRPr="00C646B1">
        <w:rPr>
          <w:sz w:val="24"/>
          <w:szCs w:val="24"/>
        </w:rPr>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19"/>
    </w:p>
    <w:p w:rsidR="008D2928"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rPr>
          <w:sz w:val="24"/>
          <w:szCs w:val="24"/>
        </w:rPr>
        <w:t xml:space="preserve">Отгрузочные реквизиты/базис поставки: </w:t>
      </w:r>
      <w:r w:rsidR="008D2928" w:rsidRPr="00455E8F">
        <w:rPr>
          <w:sz w:val="24"/>
          <w:szCs w:val="24"/>
        </w:rPr>
        <w:t xml:space="preserve">на условиях DDP (Согласно ИНКОТЕРМС </w:t>
      </w:r>
      <w:r w:rsidR="00DA1402" w:rsidRPr="00455E8F">
        <w:rPr>
          <w:sz w:val="24"/>
          <w:szCs w:val="24"/>
        </w:rPr>
        <w:t>2010</w:t>
      </w:r>
      <w:r w:rsidR="008D2928" w:rsidRPr="00455E8F">
        <w:rPr>
          <w:sz w:val="24"/>
          <w:szCs w:val="24"/>
        </w:rPr>
        <w:t>) по адрес</w:t>
      </w:r>
      <w:r w:rsidR="00455E8F" w:rsidRPr="00455E8F">
        <w:rPr>
          <w:sz w:val="24"/>
          <w:szCs w:val="24"/>
        </w:rPr>
        <w:t>у</w:t>
      </w:r>
      <w:r w:rsidR="008D2928" w:rsidRPr="00455E8F">
        <w:rPr>
          <w:sz w:val="24"/>
          <w:szCs w:val="24"/>
        </w:rPr>
        <w:t xml:space="preserve"> филиалов ПАО «МРСК Центра»:</w:t>
      </w:r>
      <w:bookmarkEnd w:id="20"/>
      <w:r w:rsidR="002556E6" w:rsidRPr="00455E8F">
        <w:rPr>
          <w:sz w:val="24"/>
          <w:szCs w:val="24"/>
        </w:rPr>
        <w:t xml:space="preserve"> /, </w:t>
      </w:r>
      <w:proofErr w:type="gramStart"/>
      <w:r w:rsidR="002556E6" w:rsidRPr="00455E8F">
        <w:rPr>
          <w:sz w:val="24"/>
          <w:szCs w:val="24"/>
        </w:rPr>
        <w:t>указанным</w:t>
      </w:r>
      <w:proofErr w:type="gramEnd"/>
      <w:r w:rsidR="002556E6" w:rsidRPr="00455E8F">
        <w:rPr>
          <w:sz w:val="24"/>
          <w:szCs w:val="24"/>
        </w:rPr>
        <w:t xml:space="preserve"> в Приложении №1 к настоящей Документации.</w:t>
      </w:r>
    </w:p>
    <w:p w:rsidR="008D2928" w:rsidRPr="00455E8F" w:rsidRDefault="008D2928" w:rsidP="005E6E3C">
      <w:pPr>
        <w:pStyle w:val="afffffff2"/>
        <w:keepNext/>
        <w:numPr>
          <w:ilvl w:val="0"/>
          <w:numId w:val="77"/>
        </w:numPr>
        <w:tabs>
          <w:tab w:val="num" w:pos="1560"/>
        </w:tabs>
        <w:spacing w:line="240" w:lineRule="auto"/>
        <w:rPr>
          <w:rFonts w:ascii="Times New Roman" w:hAnsi="Times New Roman"/>
          <w:sz w:val="24"/>
          <w:szCs w:val="24"/>
        </w:rPr>
      </w:pPr>
      <w:r w:rsidRPr="00455E8F">
        <w:rPr>
          <w:rFonts w:ascii="Times New Roman" w:hAnsi="Times New Roman"/>
          <w:sz w:val="24"/>
          <w:szCs w:val="24"/>
        </w:rPr>
        <w:t>«Белгородэнерго», РФ, 308000, г. Белгород, 5-й Заводской переулок, д. 17 (Центральный склад);</w:t>
      </w:r>
    </w:p>
    <w:p w:rsidR="002A47D1" w:rsidRPr="00455E8F" w:rsidRDefault="002A47D1" w:rsidP="00C646B1">
      <w:pPr>
        <w:pStyle w:val="afffffff2"/>
        <w:keepNext/>
        <w:spacing w:line="240" w:lineRule="auto"/>
        <w:ind w:left="1152" w:firstLine="0"/>
        <w:rPr>
          <w:rFonts w:ascii="Times New Roman" w:hAnsi="Times New Roman"/>
          <w:sz w:val="24"/>
          <w:szCs w:val="24"/>
        </w:rPr>
      </w:pP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fldSimple w:instr=" REF _Ref440270637 \r \h  \* MERGEFORMAT ">
        <w:r w:rsidR="00991C07" w:rsidRPr="00455E8F">
          <w:rPr>
            <w:sz w:val="24"/>
            <w:szCs w:val="24"/>
          </w:rPr>
          <w:t>1.1.5</w:t>
        </w:r>
      </w:fldSimple>
      <w:r w:rsidR="008D2928" w:rsidRPr="00455E8F">
        <w:rPr>
          <w:sz w:val="24"/>
          <w:szCs w:val="24"/>
        </w:rPr>
        <w:t xml:space="preserve">, </w:t>
      </w:r>
      <w:fldSimple w:instr=" REF _Ref440270651 \r \h  \* MERGEFORMAT ">
        <w:r w:rsidR="00991C07" w:rsidRPr="00455E8F">
          <w:rPr>
            <w:sz w:val="24"/>
            <w:szCs w:val="24"/>
          </w:rPr>
          <w:t>1.1.6</w:t>
        </w:r>
      </w:fldSimple>
      <w:r w:rsidR="008D2928" w:rsidRPr="00455E8F">
        <w:rPr>
          <w:sz w:val="24"/>
          <w:szCs w:val="24"/>
        </w:rPr>
        <w:t xml:space="preserve">, </w:t>
      </w:r>
      <w:fldSimple w:instr=" REF _Ref440270663 \r \h  \* MERGEFORMAT ">
        <w:r w:rsidR="00991C07" w:rsidRPr="00455E8F">
          <w:rPr>
            <w:sz w:val="24"/>
            <w:szCs w:val="24"/>
          </w:rPr>
          <w:t>1.1.7</w:t>
        </w:r>
      </w:fldSimple>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55E8F">
        <w:rPr>
          <w:sz w:val="24"/>
          <w:szCs w:val="24"/>
        </w:rPr>
        <w:t>В случае</w:t>
      </w:r>
      <w:proofErr w:type="gramStart"/>
      <w:r w:rsidRPr="00455E8F">
        <w:rPr>
          <w:sz w:val="24"/>
          <w:szCs w:val="24"/>
        </w:rPr>
        <w:t>,</w:t>
      </w:r>
      <w:proofErr w:type="gramEnd"/>
      <w:r w:rsidRPr="00455E8F">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fldSimple w:instr=" REF _Ref440270637 \r \h  \* MERGEFORMAT ">
        <w:r w:rsidR="00991C07" w:rsidRPr="00455E8F">
          <w:rPr>
            <w:bCs w:val="0"/>
            <w:iCs/>
            <w:sz w:val="24"/>
            <w:szCs w:val="24"/>
          </w:rPr>
          <w:t>1.1.5</w:t>
        </w:r>
      </w:fldSimple>
      <w:r w:rsidR="00DA1402" w:rsidRPr="00455E8F">
        <w:rPr>
          <w:bCs w:val="0"/>
          <w:iCs/>
          <w:sz w:val="24"/>
          <w:szCs w:val="24"/>
        </w:rPr>
        <w:t xml:space="preserve"> и </w:t>
      </w:r>
      <w:fldSimple w:instr=" REF _Ref440270663 \r \h  \* MERGEFORMAT ">
        <w:r w:rsidR="00991C07" w:rsidRPr="00455E8F">
          <w:rPr>
            <w:sz w:val="24"/>
            <w:szCs w:val="24"/>
          </w:rPr>
          <w:t>1.1.7</w:t>
        </w:r>
      </w:fldSimple>
      <w:r w:rsidRPr="00455E8F">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w:t>
      </w:r>
      <w:r w:rsidR="00AE556B" w:rsidRPr="00382A07">
        <w:rPr>
          <w:b w:val="0"/>
          <w:szCs w:val="24"/>
        </w:rPr>
        <w:lastRenderedPageBreak/>
        <w:t xml:space="preserve">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4E2409">
        <w:fldChar w:fldCharType="begin"/>
      </w:r>
      <w:r w:rsidR="00991C07">
        <w:rPr>
          <w:b w:val="0"/>
          <w:szCs w:val="24"/>
        </w:rPr>
        <w:instrText xml:space="preserve"> REF _Ref472412060 \r \h </w:instrText>
      </w:r>
      <w:r w:rsidR="004E2409">
        <w:fldChar w:fldCharType="separate"/>
      </w:r>
      <w:r w:rsidR="00991C07">
        <w:rPr>
          <w:b w:val="0"/>
          <w:szCs w:val="24"/>
        </w:rPr>
        <w:t>3.9</w:t>
      </w:r>
      <w:r w:rsidR="004E2409">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991C07" w:rsidRPr="00991C07">
          <w:rPr>
            <w:b w:val="0"/>
          </w:rPr>
          <w:t>2.2.3</w:t>
        </w:r>
      </w:fldSimple>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382A07">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4E2409">
        <w:rPr>
          <w:b w:val="0"/>
        </w:rPr>
        <w:fldChar w:fldCharType="begin"/>
      </w:r>
      <w:r>
        <w:rPr>
          <w:b w:val="0"/>
        </w:rPr>
        <w:instrText xml:space="preserve"> REF _Ref469470272 \r \h </w:instrText>
      </w:r>
      <w:r w:rsidR="004E2409">
        <w:rPr>
          <w:b w:val="0"/>
        </w:rPr>
      </w:r>
      <w:r w:rsidR="004E2409">
        <w:rPr>
          <w:b w:val="0"/>
        </w:rPr>
        <w:fldChar w:fldCharType="separate"/>
      </w:r>
      <w:r w:rsidR="00991C07">
        <w:rPr>
          <w:b w:val="0"/>
        </w:rPr>
        <w:t>2.3.3</w:t>
      </w:r>
      <w:r w:rsidR="004E2409">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4E2409"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4E2409" w:rsidRPr="00382A07">
        <w:rPr>
          <w:bCs w:val="0"/>
          <w:sz w:val="24"/>
          <w:szCs w:val="24"/>
        </w:rPr>
      </w:r>
      <w:r w:rsidR="004E2409"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4E2409"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4E2409" w:rsidRPr="00382A07">
        <w:rPr>
          <w:bCs w:val="0"/>
          <w:sz w:val="24"/>
          <w:szCs w:val="24"/>
        </w:rPr>
      </w:r>
      <w:r w:rsidR="004E2409"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4E2409">
        <w:fldChar w:fldCharType="begin"/>
      </w:r>
      <w:r w:rsidR="00B80887">
        <w:rPr>
          <w:bCs w:val="0"/>
          <w:sz w:val="24"/>
          <w:szCs w:val="24"/>
        </w:rPr>
        <w:instrText xml:space="preserve"> REF _Ref468200102 \r \h </w:instrText>
      </w:r>
      <w:r w:rsidR="004E2409">
        <w:fldChar w:fldCharType="separate"/>
      </w:r>
      <w:r w:rsidR="00991C07">
        <w:rPr>
          <w:bCs w:val="0"/>
          <w:sz w:val="24"/>
          <w:szCs w:val="24"/>
        </w:rPr>
        <w:t>3.6</w:t>
      </w:r>
      <w:r w:rsidR="004E2409">
        <w:fldChar w:fldCharType="end"/>
      </w:r>
      <w:r w:rsidR="004E2409"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4E2409" w:rsidRPr="00382A07">
        <w:rPr>
          <w:bCs w:val="0"/>
          <w:sz w:val="24"/>
          <w:szCs w:val="24"/>
        </w:rPr>
      </w:r>
      <w:r w:rsidR="004E2409"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4E2409"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4E2409" w:rsidRPr="00382A07">
        <w:rPr>
          <w:bCs w:val="0"/>
          <w:sz w:val="24"/>
          <w:szCs w:val="24"/>
        </w:rPr>
      </w:r>
      <w:r w:rsidR="004E2409"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4E2409">
        <w:fldChar w:fldCharType="begin"/>
      </w:r>
      <w:r w:rsidR="00991C07">
        <w:rPr>
          <w:bCs w:val="0"/>
          <w:sz w:val="24"/>
          <w:szCs w:val="24"/>
        </w:rPr>
        <w:instrText xml:space="preserve"> REF _Ref472412072 \r \h </w:instrText>
      </w:r>
      <w:r w:rsidR="004E2409">
        <w:fldChar w:fldCharType="separate"/>
      </w:r>
      <w:r w:rsidR="00991C07">
        <w:rPr>
          <w:bCs w:val="0"/>
          <w:sz w:val="24"/>
          <w:szCs w:val="24"/>
        </w:rPr>
        <w:t>3.9</w:t>
      </w:r>
      <w:r w:rsidR="004E2409">
        <w:fldChar w:fldCharType="end"/>
      </w:r>
      <w:r w:rsidR="004E2409"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4E2409" w:rsidRPr="00382A07">
        <w:rPr>
          <w:bCs w:val="0"/>
          <w:sz w:val="24"/>
          <w:szCs w:val="24"/>
        </w:rPr>
      </w:r>
      <w:r w:rsidR="004E2409"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4E2409">
        <w:fldChar w:fldCharType="begin"/>
      </w:r>
      <w:r w:rsidR="00991C07">
        <w:rPr>
          <w:bCs w:val="0"/>
          <w:sz w:val="24"/>
          <w:szCs w:val="24"/>
        </w:rPr>
        <w:instrText xml:space="preserve"> REF _Ref468462141 \r \h </w:instrText>
      </w:r>
      <w:r w:rsidR="004E2409">
        <w:fldChar w:fldCharType="separate"/>
      </w:r>
      <w:r w:rsidR="00991C07">
        <w:rPr>
          <w:bCs w:val="0"/>
          <w:sz w:val="24"/>
          <w:szCs w:val="24"/>
        </w:rPr>
        <w:t>3.12</w:t>
      </w:r>
      <w:r w:rsidR="004E2409">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4E2409">
        <w:fldChar w:fldCharType="begin"/>
      </w:r>
      <w:r w:rsidR="00991C07">
        <w:rPr>
          <w:bCs w:val="0"/>
          <w:sz w:val="24"/>
          <w:szCs w:val="24"/>
        </w:rPr>
        <w:instrText xml:space="preserve"> REF _Ref472412218 \r \h </w:instrText>
      </w:r>
      <w:r w:rsidR="004E2409">
        <w:fldChar w:fldCharType="separate"/>
      </w:r>
      <w:r w:rsidR="00991C07">
        <w:rPr>
          <w:bCs w:val="0"/>
          <w:sz w:val="24"/>
          <w:szCs w:val="24"/>
        </w:rPr>
        <w:t>3.13</w:t>
      </w:r>
      <w:r w:rsidR="004E2409">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4E2409">
        <w:fldChar w:fldCharType="begin"/>
      </w:r>
      <w:r w:rsidR="00152F2A">
        <w:instrText xml:space="preserve"> REF _Ref440372460 \r \h  \* MERGEFORMAT </w:instrText>
      </w:r>
      <w:r w:rsidR="004E2409">
        <w:fldChar w:fldCharType="separate"/>
      </w:r>
      <w:proofErr w:type="spellStart"/>
      <w:r w:rsidR="00991C07" w:rsidRPr="00991C07">
        <w:rPr>
          <w:sz w:val="24"/>
          <w:szCs w:val="24"/>
        </w:rPr>
        <w:t>д</w:t>
      </w:r>
      <w:proofErr w:type="spellEnd"/>
      <w:r w:rsidR="00991C07" w:rsidRPr="00991C07">
        <w:rPr>
          <w:sz w:val="24"/>
          <w:szCs w:val="24"/>
        </w:rPr>
        <w:t>)</w:t>
      </w:r>
      <w:r w:rsidR="004E2409">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4E2409">
        <w:fldChar w:fldCharType="begin"/>
      </w:r>
      <w:r w:rsidR="00152F2A">
        <w:instrText xml:space="preserve"> REF _Ref440372477 \r \h  \* MERGEFORMAT </w:instrText>
      </w:r>
      <w:r w:rsidR="004E2409">
        <w:fldChar w:fldCharType="separate"/>
      </w:r>
      <w:proofErr w:type="spellStart"/>
      <w:r w:rsidR="00991C07" w:rsidRPr="00991C07">
        <w:rPr>
          <w:sz w:val="24"/>
          <w:szCs w:val="24"/>
        </w:rPr>
        <w:t>н</w:t>
      </w:r>
      <w:proofErr w:type="spellEnd"/>
      <w:r w:rsidR="00991C07" w:rsidRPr="00991C07">
        <w:rPr>
          <w:sz w:val="24"/>
          <w:szCs w:val="24"/>
        </w:rPr>
        <w:t>)</w:t>
      </w:r>
      <w:r w:rsidR="004E2409">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F26DEB" w:rsidRPr="00EF661D">
        <w:rPr>
          <w:b/>
        </w:rPr>
        <w:t>730 575,00</w:t>
      </w:r>
      <w:r w:rsidR="00F26DEB" w:rsidRPr="00B55F0D">
        <w:t xml:space="preserve"> </w:t>
      </w:r>
      <w:r w:rsidR="00F26DEB" w:rsidRPr="00E94543">
        <w:t>(</w:t>
      </w:r>
      <w:r w:rsidR="00F26DEB" w:rsidRPr="00B05C58">
        <w:t>семьсот тридцать тысяч пятьсот семьдесят пять</w:t>
      </w:r>
      <w:r w:rsidR="00F26DEB">
        <w:t>)</w:t>
      </w:r>
      <w:r w:rsidR="00F26DEB" w:rsidRPr="00B05C58">
        <w:t xml:space="preserve"> рублей </w:t>
      </w:r>
      <w:r w:rsidR="00F26DEB" w:rsidRPr="00E94543">
        <w:t xml:space="preserve"> 00 копеек РФ, без учета НДС; НДС составляет </w:t>
      </w:r>
      <w:r w:rsidR="00F26DEB" w:rsidRPr="00EF661D">
        <w:rPr>
          <w:b/>
        </w:rPr>
        <w:t>131 503,50</w:t>
      </w:r>
      <w:r w:rsidR="00F26DEB" w:rsidRPr="00B55F0D">
        <w:t xml:space="preserve"> </w:t>
      </w:r>
      <w:r w:rsidR="00F26DEB" w:rsidRPr="00E94543">
        <w:t>(</w:t>
      </w:r>
      <w:r w:rsidR="00F26DEB" w:rsidRPr="00B05C58">
        <w:t>сто тридцать одна тысяча пятьсот три</w:t>
      </w:r>
      <w:r w:rsidR="00F26DEB">
        <w:t>)</w:t>
      </w:r>
      <w:r w:rsidR="00F26DEB" w:rsidRPr="00B05C58">
        <w:t xml:space="preserve"> рубля </w:t>
      </w:r>
      <w:r w:rsidR="00F26DEB">
        <w:t xml:space="preserve"> 50 </w:t>
      </w:r>
      <w:r w:rsidR="00F26DEB" w:rsidRPr="00E94543">
        <w:t>коп</w:t>
      </w:r>
      <w:r w:rsidR="00F26DEB">
        <w:t>.</w:t>
      </w:r>
      <w:r w:rsidR="00F26DEB" w:rsidRPr="00E94543">
        <w:t xml:space="preserve"> РФ; </w:t>
      </w:r>
      <w:r w:rsidR="00F26DEB">
        <w:t xml:space="preserve"> </w:t>
      </w:r>
      <w:r w:rsidR="00F26DEB" w:rsidRPr="00EF661D">
        <w:rPr>
          <w:b/>
        </w:rPr>
        <w:t>862 078,50</w:t>
      </w:r>
      <w:r w:rsidR="00F26DEB" w:rsidRPr="00B55F0D">
        <w:t xml:space="preserve"> </w:t>
      </w:r>
      <w:r w:rsidR="00F26DEB" w:rsidRPr="00E94543">
        <w:t>(</w:t>
      </w:r>
      <w:r w:rsidR="00F26DEB" w:rsidRPr="00B05C58">
        <w:t>восемьсот шестьдесят две тысячи семьдесят восемь</w:t>
      </w:r>
      <w:r w:rsidR="00F26DEB">
        <w:t>)</w:t>
      </w:r>
      <w:r w:rsidR="00F26DEB" w:rsidRPr="00B05C58">
        <w:t xml:space="preserve"> рублей </w:t>
      </w:r>
      <w:r w:rsidR="00F26DEB">
        <w:t xml:space="preserve"> 50 </w:t>
      </w:r>
      <w:r w:rsidR="00F26DEB" w:rsidRPr="00E94543">
        <w:t xml:space="preserve"> коп</w:t>
      </w:r>
      <w:r w:rsidR="00F26DEB">
        <w:t>.</w:t>
      </w:r>
      <w:r w:rsidR="00F26DEB" w:rsidRPr="00E94543">
        <w:t xml:space="preserve"> РФ, с учетом НДС</w:t>
      </w:r>
      <w:r w:rsidR="00455E8F" w:rsidRPr="00E94543">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fldSimple w:instr=" REF _Ref440271628 \r \h  \* MERGEFORMAT ">
        <w:r w:rsidR="00991C07" w:rsidRPr="00991C07">
          <w:rPr>
            <w:bCs w:val="0"/>
            <w:sz w:val="24"/>
            <w:szCs w:val="24"/>
          </w:rPr>
          <w:t>3.3.9</w:t>
        </w:r>
      </w:fldSimple>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r w:rsidRPr="00382A07">
        <w:rPr>
          <w:sz w:val="24"/>
          <w:szCs w:val="24"/>
        </w:rPr>
        <w:lastRenderedPageBreak/>
        <w:t xml:space="preserve">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w:t>
      </w:r>
      <w:r w:rsidRPr="00382A07">
        <w:rPr>
          <w:sz w:val="24"/>
          <w:szCs w:val="24"/>
        </w:rPr>
        <w:lastRenderedPageBreak/>
        <w:t>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w:t>
      </w:r>
      <w:r w:rsidRPr="00382A07">
        <w:rPr>
          <w:i/>
          <w:sz w:val="24"/>
          <w:szCs w:val="24"/>
        </w:rPr>
        <w:lastRenderedPageBreak/>
        <w:t>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w:t>
      </w:r>
      <w:r w:rsidRPr="00382A07">
        <w:rPr>
          <w:sz w:val="24"/>
          <w:szCs w:val="24"/>
        </w:rPr>
        <w:lastRenderedPageBreak/>
        <w:t xml:space="preserve">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4E2409">
        <w:fldChar w:fldCharType="begin"/>
      </w:r>
      <w:r w:rsidR="00B80887">
        <w:rPr>
          <w:bCs w:val="0"/>
          <w:sz w:val="24"/>
          <w:szCs w:val="24"/>
        </w:rPr>
        <w:instrText xml:space="preserve"> REF _Ref303669127 \r \h </w:instrText>
      </w:r>
      <w:r w:rsidR="004E2409">
        <w:fldChar w:fldCharType="separate"/>
      </w:r>
      <w:r w:rsidR="00991C07">
        <w:rPr>
          <w:bCs w:val="0"/>
          <w:sz w:val="24"/>
          <w:szCs w:val="24"/>
        </w:rPr>
        <w:t>3.3.8.2</w:t>
      </w:r>
      <w:r w:rsidR="004E2409">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lastRenderedPageBreak/>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991C07" w:rsidRPr="00991C07">
          <w:rPr>
            <w:bCs w:val="0"/>
            <w:sz w:val="24"/>
            <w:szCs w:val="24"/>
            <w:lang w:val="en-US"/>
          </w:rPr>
          <w:t>a</w:t>
        </w:r>
        <w:r w:rsidR="00991C07" w:rsidRPr="00152F2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152F2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4E2409">
        <w:fldChar w:fldCharType="begin"/>
      </w:r>
      <w:r w:rsidR="00152F2A">
        <w:instrText xml:space="preserve"> REF _Ref464462966 \r \h  \* MERGEFORMAT </w:instrText>
      </w:r>
      <w:r w:rsidR="004E2409">
        <w:fldChar w:fldCharType="separate"/>
      </w:r>
      <w:proofErr w:type="spellStart"/>
      <w:r w:rsidR="00991C07" w:rsidRPr="00991C07">
        <w:rPr>
          <w:sz w:val="24"/>
          <w:szCs w:val="24"/>
        </w:rPr>
        <w:t>х</w:t>
      </w:r>
      <w:proofErr w:type="spellEnd"/>
      <w:r w:rsidR="00991C07" w:rsidRPr="00991C07">
        <w:rPr>
          <w:sz w:val="24"/>
          <w:szCs w:val="24"/>
        </w:rPr>
        <w:t>)</w:t>
      </w:r>
      <w:r w:rsidR="004E2409">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w:t>
      </w:r>
      <w:r w:rsidRPr="00382A07">
        <w:rPr>
          <w:sz w:val="24"/>
          <w:szCs w:val="24"/>
        </w:rPr>
        <w:lastRenderedPageBreak/>
        <w:t xml:space="preserve">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4E2409">
        <w:fldChar w:fldCharType="begin"/>
      </w:r>
      <w:r w:rsidR="00991C07">
        <w:rPr>
          <w:bCs w:val="0"/>
          <w:sz w:val="24"/>
          <w:szCs w:val="24"/>
        </w:rPr>
        <w:instrText xml:space="preserve"> REF _Ref468462141 \r \h </w:instrText>
      </w:r>
      <w:r w:rsidR="004E2409">
        <w:fldChar w:fldCharType="separate"/>
      </w:r>
      <w:r w:rsidR="00991C07">
        <w:rPr>
          <w:bCs w:val="0"/>
          <w:sz w:val="24"/>
          <w:szCs w:val="24"/>
        </w:rPr>
        <w:t>3.12</w:t>
      </w:r>
      <w:r w:rsidR="004E2409">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4E2409">
        <w:rPr>
          <w:bCs w:val="0"/>
          <w:sz w:val="24"/>
          <w:szCs w:val="24"/>
        </w:rPr>
        <w:fldChar w:fldCharType="begin"/>
      </w:r>
      <w:r w:rsidR="00991C07">
        <w:rPr>
          <w:bCs w:val="0"/>
          <w:sz w:val="24"/>
          <w:szCs w:val="24"/>
        </w:rPr>
        <w:instrText xml:space="preserve"> REF _Ref472412231 \r \h </w:instrText>
      </w:r>
      <w:r w:rsidR="004E2409">
        <w:rPr>
          <w:bCs w:val="0"/>
          <w:sz w:val="24"/>
          <w:szCs w:val="24"/>
        </w:rPr>
      </w:r>
      <w:r w:rsidR="004E2409">
        <w:rPr>
          <w:bCs w:val="0"/>
          <w:sz w:val="24"/>
          <w:szCs w:val="24"/>
        </w:rPr>
        <w:fldChar w:fldCharType="separate"/>
      </w:r>
      <w:r w:rsidR="00991C07">
        <w:rPr>
          <w:bCs w:val="0"/>
          <w:sz w:val="24"/>
          <w:szCs w:val="24"/>
        </w:rPr>
        <w:t>3.13</w:t>
      </w:r>
      <w:r w:rsidR="004E2409">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455E8F" w:rsidRPr="007765E5">
        <w:rPr>
          <w:bCs/>
          <w:sz w:val="24"/>
          <w:szCs w:val="24"/>
        </w:rPr>
        <w:t xml:space="preserve">РФ, 308000, г. Белгород, ул. Преображенская, дом 42, </w:t>
      </w:r>
      <w:proofErr w:type="spellStart"/>
      <w:r w:rsidR="00455E8F" w:rsidRPr="007765E5">
        <w:rPr>
          <w:bCs/>
          <w:sz w:val="24"/>
          <w:szCs w:val="24"/>
        </w:rPr>
        <w:t>каб</w:t>
      </w:r>
      <w:proofErr w:type="spellEnd"/>
      <w:r w:rsidR="00455E8F"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w:t>
      </w:r>
      <w:proofErr w:type="gramStart"/>
      <w:r w:rsidR="00455E8F">
        <w:rPr>
          <w:bCs/>
          <w:sz w:val="24"/>
          <w:szCs w:val="24"/>
        </w:rPr>
        <w:t xml:space="preserve"> :</w:t>
      </w:r>
      <w:proofErr w:type="gramEnd"/>
      <w:r w:rsidR="00455E8F">
        <w:rPr>
          <w:bCs/>
          <w:sz w:val="24"/>
          <w:szCs w:val="24"/>
        </w:rPr>
        <w:t xml:space="preserve">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991C07" w:rsidRPr="00991C07">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proofErr w:type="spellStart"/>
      <w:r w:rsidR="00455E8F" w:rsidRPr="007765E5">
        <w:rPr>
          <w:szCs w:val="24"/>
        </w:rPr>
        <w:t>Горягиной</w:t>
      </w:r>
      <w:proofErr w:type="spellEnd"/>
      <w:r w:rsidR="00455E8F" w:rsidRPr="007765E5">
        <w:rPr>
          <w:szCs w:val="24"/>
        </w:rPr>
        <w:t xml:space="preserve"> Татьяне Николаевне, контактный</w:t>
      </w:r>
      <w:proofErr w:type="gramEnd"/>
      <w:r w:rsidR="00455E8F" w:rsidRPr="007765E5">
        <w:rPr>
          <w:szCs w:val="24"/>
        </w:rPr>
        <w:t xml:space="preserve"> телефон: (4722) 58-17-51 или по адресу электронной почты: </w:t>
      </w:r>
      <w:hyperlink r:id="rId32"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3"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fldSimple w:instr=" REF _Ref440289953 \r \h  \* MERGEFORMAT ">
        <w:r w:rsidR="00455E8F" w:rsidRPr="007765E5">
          <w:rPr>
            <w:szCs w:val="24"/>
          </w:rPr>
          <w:t>3.4.1.3</w:t>
        </w:r>
      </w:fldSimple>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455E8F" w:rsidRPr="007765E5" w:rsidRDefault="00455E8F" w:rsidP="00455E8F">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455E8F" w:rsidRPr="007765E5" w:rsidRDefault="00455E8F" w:rsidP="00455E8F">
      <w:pPr>
        <w:pStyle w:val="affffff0"/>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0"/>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0"/>
        <w:ind w:left="1134" w:firstLine="0"/>
        <w:rPr>
          <w:sz w:val="24"/>
          <w:szCs w:val="24"/>
        </w:rPr>
      </w:pPr>
      <w:r w:rsidRPr="007765E5">
        <w:rPr>
          <w:sz w:val="24"/>
          <w:szCs w:val="24"/>
        </w:rPr>
        <w:t>ИНН 6901067107/ КПП 312302001</w:t>
      </w:r>
    </w:p>
    <w:p w:rsidR="00455E8F" w:rsidRPr="007765E5" w:rsidRDefault="00455E8F" w:rsidP="00455E8F">
      <w:pPr>
        <w:pStyle w:val="aff6"/>
        <w:numPr>
          <w:ilvl w:val="0"/>
          <w:numId w:val="0"/>
        </w:numPr>
        <w:tabs>
          <w:tab w:val="left" w:pos="2127"/>
        </w:tabs>
        <w:spacing w:line="240" w:lineRule="auto"/>
        <w:ind w:left="1134"/>
        <w:rPr>
          <w:sz w:val="24"/>
          <w:szCs w:val="24"/>
        </w:rPr>
      </w:pPr>
      <w:proofErr w:type="spellStart"/>
      <w:proofErr w:type="gramStart"/>
      <w:r w:rsidRPr="007765E5">
        <w:rPr>
          <w:sz w:val="24"/>
          <w:szCs w:val="24"/>
        </w:rPr>
        <w:lastRenderedPageBreak/>
        <w:t>р</w:t>
      </w:r>
      <w:proofErr w:type="spellEnd"/>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6D2FCD">
      <w:pPr>
        <w:pStyle w:val="aff6"/>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F26DEB">
        <w:rPr>
          <w:b/>
          <w:bCs w:val="0"/>
          <w:sz w:val="24"/>
          <w:szCs w:val="24"/>
        </w:rPr>
        <w:t>12</w:t>
      </w:r>
      <w:r w:rsidR="002B5044" w:rsidRPr="00455E8F">
        <w:rPr>
          <w:b/>
          <w:bCs w:val="0"/>
          <w:sz w:val="24"/>
          <w:szCs w:val="24"/>
        </w:rPr>
        <w:t xml:space="preserve"> </w:t>
      </w:r>
      <w:r w:rsidR="00455E8F" w:rsidRPr="00455E8F">
        <w:rPr>
          <w:b/>
          <w:bCs w:val="0"/>
          <w:sz w:val="24"/>
          <w:szCs w:val="24"/>
        </w:rPr>
        <w:t>мая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fldSimple w:instr=" REF _Ref55336310 \r \h  \* MERGEFORMAT ">
        <w:r w:rsidR="00991C07" w:rsidRPr="00455E8F">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xml:space="preserve">)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w:t>
      </w:r>
      <w:r w:rsidRPr="00382A07">
        <w:rPr>
          <w:bCs w:val="0"/>
          <w:sz w:val="24"/>
          <w:szCs w:val="24"/>
        </w:rPr>
        <w:lastRenderedPageBreak/>
        <w:t>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lastRenderedPageBreak/>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lastRenderedPageBreak/>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455E8F">
          <w:rPr>
            <w:rFonts w:ascii="Times New Roman" w:hAnsi="Times New Roman" w:cs="Times New Roman"/>
            <w:sz w:val="24"/>
            <w:szCs w:val="24"/>
          </w:rPr>
          <w:t>3.10</w:t>
        </w:r>
      </w:fldSimple>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xml:space="preserve"> РФ (%) – стоимость продукции российского </w:t>
      </w:r>
      <w:r w:rsidRPr="001018D6">
        <w:rPr>
          <w:rFonts w:ascii="Times New Roman" w:hAnsi="Times New Roman" w:cs="Times New Roman"/>
          <w:sz w:val="24"/>
          <w:szCs w:val="24"/>
        </w:rPr>
        <w:lastRenderedPageBreak/>
        <w:t>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наименование страны происхождения предлагаемой к поставке продукции. При этом </w:t>
      </w:r>
      <w:r w:rsidRPr="001018D6">
        <w:rPr>
          <w:sz w:val="24"/>
          <w:szCs w:val="24"/>
        </w:rPr>
        <w:lastRenderedPageBreak/>
        <w:t>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lastRenderedPageBreak/>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4E2409">
        <w:fldChar w:fldCharType="begin"/>
      </w:r>
      <w:r w:rsidR="00991C07">
        <w:rPr>
          <w:bCs w:val="0"/>
          <w:sz w:val="24"/>
          <w:szCs w:val="24"/>
        </w:rPr>
        <w:instrText xml:space="preserve"> REF _Ref472412248 \r \h </w:instrText>
      </w:r>
      <w:r w:rsidR="004E2409">
        <w:fldChar w:fldCharType="separate"/>
      </w:r>
      <w:r w:rsidR="00991C07">
        <w:rPr>
          <w:bCs w:val="0"/>
          <w:sz w:val="24"/>
          <w:szCs w:val="24"/>
        </w:rPr>
        <w:t>3.13</w:t>
      </w:r>
      <w:r w:rsidR="004E2409">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lastRenderedPageBreak/>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455E8F" w:rsidRDefault="002B5044" w:rsidP="0021751A">
      <w:pPr>
        <w:pStyle w:val="2"/>
        <w:ind w:left="1701" w:hanging="1134"/>
      </w:pPr>
      <w:bookmarkStart w:id="709" w:name="_Toc423421726"/>
      <w:bookmarkStart w:id="710" w:name="_Ref450646963"/>
      <w:bookmarkStart w:id="711" w:name="_Toc472411829"/>
      <w:r w:rsidRPr="00382A07">
        <w:t xml:space="preserve">Перечень, объемы и </w:t>
      </w:r>
      <w:r w:rsidRPr="00455E8F">
        <w:t>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382A07"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455E8F">
        <w:rPr>
          <w:b w:val="0"/>
          <w:szCs w:val="24"/>
        </w:rPr>
        <w:t>Техническ</w:t>
      </w:r>
      <w:r w:rsidR="003776BB" w:rsidRPr="00455E8F">
        <w:rPr>
          <w:b w:val="0"/>
          <w:szCs w:val="24"/>
        </w:rPr>
        <w:t>о</w:t>
      </w:r>
      <w:proofErr w:type="gramStart"/>
      <w:r w:rsidR="003776BB" w:rsidRPr="00455E8F">
        <w:rPr>
          <w:b w:val="0"/>
          <w:szCs w:val="24"/>
        </w:rPr>
        <w:t>е(</w:t>
      </w:r>
      <w:proofErr w:type="spellStart"/>
      <w:proofErr w:type="gramEnd"/>
      <w:r w:rsidRPr="00455E8F">
        <w:rPr>
          <w:b w:val="0"/>
          <w:szCs w:val="24"/>
        </w:rPr>
        <w:t>ие</w:t>
      </w:r>
      <w:proofErr w:type="spellEnd"/>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fldSimple w:instr=" REF _Ref440275279 \r \h  \* MERGEFORMAT ">
        <w:r w:rsidR="00991C07" w:rsidRPr="00455E8F">
          <w:rPr>
            <w:b w:val="0"/>
            <w:szCs w:val="24"/>
          </w:rPr>
          <w:t>1.1.4</w:t>
        </w:r>
      </w:fldSimple>
      <w:r w:rsidR="00A154B7" w:rsidRPr="00455E8F">
        <w:rPr>
          <w:b w:val="0"/>
          <w:szCs w:val="24"/>
        </w:rPr>
        <w:t>)</w:t>
      </w:r>
      <w:r w:rsidRPr="00455E8F">
        <w:rPr>
          <w:b w:val="0"/>
          <w:szCs w:val="24"/>
        </w:rPr>
        <w:t xml:space="preserve"> изложен</w:t>
      </w:r>
      <w:r w:rsidR="00F463E8" w:rsidRPr="00455E8F">
        <w:rPr>
          <w:b w:val="0"/>
          <w:szCs w:val="24"/>
        </w:rPr>
        <w:t>о(</w:t>
      </w:r>
      <w:proofErr w:type="spellStart"/>
      <w:r w:rsidRPr="00455E8F">
        <w:rPr>
          <w:b w:val="0"/>
          <w:szCs w:val="24"/>
        </w:rPr>
        <w:t>ы</w:t>
      </w:r>
      <w:proofErr w:type="spellEnd"/>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382A07" w:rsidRDefault="002B5044" w:rsidP="0021751A">
      <w:pPr>
        <w:pStyle w:val="2"/>
        <w:ind w:left="1701" w:hanging="1134"/>
      </w:pPr>
      <w:bookmarkStart w:id="731" w:name="_Ref194832984"/>
      <w:bookmarkStart w:id="732" w:name="_Ref197686508"/>
      <w:bookmarkStart w:id="733" w:name="_Toc423421727"/>
      <w:bookmarkStart w:id="734" w:name="_Toc472411832"/>
      <w:r w:rsidRPr="00382A07">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r w:rsidRPr="00382A07">
        <w:rPr>
          <w:szCs w:val="24"/>
        </w:rPr>
        <w:lastRenderedPageBreak/>
        <w:t>Антикоррупционные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bookmarkStart w:id="1191" w:name="_GoBack"/>
      <w:bookmarkEnd w:id="1191"/>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3C0" w:rsidRDefault="009043C0">
      <w:pPr>
        <w:spacing w:line="240" w:lineRule="auto"/>
      </w:pPr>
      <w:r>
        <w:separator/>
      </w:r>
    </w:p>
  </w:endnote>
  <w:endnote w:type="continuationSeparator" w:id="0">
    <w:p w:rsidR="009043C0" w:rsidRDefault="009043C0">
      <w:pPr>
        <w:spacing w:line="240" w:lineRule="auto"/>
      </w:pPr>
      <w:r>
        <w:continuationSeparator/>
      </w:r>
    </w:p>
  </w:endnote>
  <w:endnote w:id="1">
    <w:p w:rsidR="00964142" w:rsidRDefault="00964142"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64142" w:rsidRDefault="00964142">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Pr="00FA0376" w:rsidRDefault="0096414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164A7">
      <w:rPr>
        <w:noProof/>
        <w:sz w:val="16"/>
        <w:szCs w:val="16"/>
        <w:lang w:eastAsia="ru-RU"/>
      </w:rPr>
      <w:t>24</w:t>
    </w:r>
    <w:r w:rsidRPr="00FA0376">
      <w:rPr>
        <w:sz w:val="16"/>
        <w:szCs w:val="16"/>
        <w:lang w:eastAsia="ru-RU"/>
      </w:rPr>
      <w:fldChar w:fldCharType="end"/>
    </w:r>
  </w:p>
  <w:p w:rsidR="00964142" w:rsidRPr="00EE0539" w:rsidRDefault="00964142" w:rsidP="00C646B1">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Pr="00F26DEB">
      <w:rPr>
        <w:sz w:val="18"/>
        <w:szCs w:val="18"/>
      </w:rPr>
      <w:t>Договора на поставку  кабельных муфт для нужд ПАО МРСК Центра (филиал Белгородэнерго)</w:t>
    </w:r>
  </w:p>
  <w:p w:rsidR="00964142" w:rsidRPr="00EE0539" w:rsidRDefault="00964142" w:rsidP="00832D0A">
    <w:pPr>
      <w:pStyle w:val="aff2"/>
      <w:jc w:val="center"/>
      <w:rPr>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3C0" w:rsidRDefault="009043C0">
      <w:pPr>
        <w:spacing w:line="240" w:lineRule="auto"/>
      </w:pPr>
      <w:r>
        <w:separator/>
      </w:r>
    </w:p>
  </w:footnote>
  <w:footnote w:type="continuationSeparator" w:id="0">
    <w:p w:rsidR="009043C0" w:rsidRDefault="009043C0">
      <w:pPr>
        <w:spacing w:line="240" w:lineRule="auto"/>
      </w:pPr>
      <w:r>
        <w:continuationSeparator/>
      </w:r>
    </w:p>
  </w:footnote>
  <w:footnote w:id="1">
    <w:p w:rsidR="00964142" w:rsidRPr="00B36685" w:rsidRDefault="00964142"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64142" w:rsidRDefault="00964142"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64142" w:rsidRDefault="00964142" w:rsidP="00642D28">
      <w:pPr>
        <w:pStyle w:val="1ff4"/>
        <w:rPr>
          <w:rFonts w:ascii="Times New Roman" w:eastAsia="Times New Roman" w:hAnsi="Times New Roman" w:cs="Times New Roman"/>
          <w:lang w:eastAsia="ru-RU"/>
        </w:rPr>
      </w:pPr>
    </w:p>
  </w:footnote>
  <w:footnote w:id="3">
    <w:p w:rsidR="00964142" w:rsidRDefault="00964142"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Pr="00930031" w:rsidRDefault="00964142"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39266"/>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4C30"/>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3B74"/>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7A66"/>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960D4"/>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4142"/>
    <w:rsid w:val="00965713"/>
    <w:rsid w:val="00965F6F"/>
    <w:rsid w:val="00970C8F"/>
    <w:rsid w:val="00972AAA"/>
    <w:rsid w:val="00975C64"/>
    <w:rsid w:val="00980E44"/>
    <w:rsid w:val="009820FB"/>
    <w:rsid w:val="00983F8A"/>
    <w:rsid w:val="00984308"/>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367B"/>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46B1"/>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9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Ermolova.IV@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mailto:Goryagina.TN@mrsk-1.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56" Type="http://schemas.microsoft.com/office/2007/relationships/stylesWithEffects" Target="stylesWithEffects.xml"/><Relationship Id="rId8" Type="http://schemas.openxmlformats.org/officeDocument/2006/relationships/hyperlink" Target="mailto:posta@mrsk-1.ru" TargetMode="External"/><Relationship Id="rId51" Type="http://schemas.openxmlformats.org/officeDocument/2006/relationships/header" Target="header15.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41B10-17AC-4F9D-9646-0D1DD1C2D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86</Pages>
  <Words>27754</Words>
  <Characters>158201</Characters>
  <Application>Microsoft Office Word</Application>
  <DocSecurity>0</DocSecurity>
  <Lines>1318</Lines>
  <Paragraphs>371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185584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37</cp:revision>
  <cp:lastPrinted>2015-12-29T14:27:00Z</cp:lastPrinted>
  <dcterms:created xsi:type="dcterms:W3CDTF">2016-12-02T12:44:00Z</dcterms:created>
  <dcterms:modified xsi:type="dcterms:W3CDTF">2017-04-24T08:29:00Z</dcterms:modified>
</cp:coreProperties>
</file>